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6416B8AA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815289">
        <w:rPr>
          <w:rFonts w:ascii="Times New Roman" w:hAnsi="Times New Roman" w:cs="Times New Roman"/>
          <w:b/>
          <w:sz w:val="22"/>
          <w:szCs w:val="22"/>
        </w:rPr>
        <w:t>7</w:t>
      </w:r>
      <w:r w:rsidR="009E210A">
        <w:rPr>
          <w:rFonts w:ascii="Times New Roman" w:hAnsi="Times New Roman" w:cs="Times New Roman"/>
          <w:b/>
          <w:sz w:val="22"/>
          <w:szCs w:val="22"/>
        </w:rPr>
        <w:t>5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51959540" w14:textId="258E5685" w:rsidR="003A2C1C" w:rsidRPr="006B58DA" w:rsidRDefault="007879E9" w:rsidP="007F55F9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  <w:bookmarkStart w:id="1" w:name="_Hlk180062445"/>
      <w:r w:rsidRPr="007879E9">
        <w:rPr>
          <w:rFonts w:ascii="Times New Roman" w:hAnsi="Times New Roman" w:cs="Times New Roman"/>
          <w:b/>
          <w:i/>
          <w:iCs/>
        </w:rPr>
        <w:t>Zakup</w:t>
      </w:r>
      <w:r w:rsidR="007F55F9">
        <w:rPr>
          <w:rFonts w:ascii="Times New Roman" w:hAnsi="Times New Roman" w:cs="Times New Roman"/>
          <w:b/>
          <w:i/>
          <w:iCs/>
        </w:rPr>
        <w:t xml:space="preserve"> i d</w:t>
      </w:r>
      <w:r w:rsidR="007F55F9" w:rsidRPr="007F55F9">
        <w:rPr>
          <w:rFonts w:ascii="Times New Roman" w:hAnsi="Times New Roman" w:cs="Times New Roman"/>
          <w:b/>
          <w:i/>
          <w:iCs/>
        </w:rPr>
        <w:t>ostawa jednorazowych materiałów medycznych</w:t>
      </w:r>
      <w:r w:rsidR="007F55F9">
        <w:rPr>
          <w:rFonts w:ascii="Times New Roman" w:hAnsi="Times New Roman" w:cs="Times New Roman"/>
          <w:b/>
          <w:i/>
          <w:iCs/>
        </w:rPr>
        <w:t xml:space="preserve"> </w:t>
      </w:r>
    </w:p>
    <w:bookmarkEnd w:id="0"/>
    <w:bookmarkEnd w:id="1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2628561E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9C12CA">
        <w:rPr>
          <w:rStyle w:val="Styl11pt0"/>
          <w:rFonts w:ascii="Times New Roman" w:hAnsi="Times New Roman" w:cs="Times New Roman"/>
        </w:rPr>
        <w:t>:</w:t>
      </w:r>
      <w:r w:rsidR="000E0FC0">
        <w:rPr>
          <w:rStyle w:val="Styl11pt0"/>
          <w:rFonts w:ascii="Times New Roman" w:hAnsi="Times New Roman" w:cs="Times New Roman"/>
        </w:rPr>
        <w:t xml:space="preserve"> </w:t>
      </w:r>
      <w:r w:rsidR="000E0FC0" w:rsidRPr="000E0FC0">
        <w:rPr>
          <w:rStyle w:val="Styl11pt0"/>
          <w:rFonts w:ascii="Times New Roman" w:hAnsi="Times New Roman" w:cs="Times New Roman"/>
          <w:b/>
        </w:rPr>
        <w:t>23</w:t>
      </w:r>
      <w:r w:rsidR="00255423" w:rsidRPr="000E0FC0">
        <w:rPr>
          <w:rStyle w:val="Styl11pt0"/>
          <w:rFonts w:ascii="Times New Roman" w:hAnsi="Times New Roman" w:cs="Times New Roman"/>
          <w:b/>
        </w:rPr>
        <w:t>.</w:t>
      </w:r>
      <w:r w:rsidR="004943DD" w:rsidRPr="000E0FC0">
        <w:rPr>
          <w:rStyle w:val="Styl11pt0"/>
          <w:rFonts w:ascii="Times New Roman" w:hAnsi="Times New Roman" w:cs="Times New Roman"/>
          <w:b/>
        </w:rPr>
        <w:t>10</w:t>
      </w:r>
      <w:r w:rsidR="00484921" w:rsidRPr="000E0FC0">
        <w:rPr>
          <w:rStyle w:val="Styl11pt0"/>
          <w:rFonts w:ascii="Times New Roman" w:hAnsi="Times New Roman" w:cs="Times New Roman"/>
          <w:b/>
        </w:rPr>
        <w:t>.</w:t>
      </w:r>
      <w:r w:rsidR="00557C33" w:rsidRPr="000E0FC0">
        <w:rPr>
          <w:rStyle w:val="Styl11pt0"/>
          <w:rFonts w:ascii="Times New Roman" w:hAnsi="Times New Roman" w:cs="Times New Roman"/>
          <w:b/>
        </w:rPr>
        <w:t>2024</w:t>
      </w:r>
      <w:r w:rsidR="00041218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0E0FC0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4DECC46F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6A0078" w:rsidRPr="00D71D5C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https://platformazakupowa.pl/transakcja/1001972</w:t>
        </w:r>
      </w:hyperlink>
      <w:r w:rsidR="006A0078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9C12C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9C12CA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9C12C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Cezary </w:t>
            </w:r>
            <w:proofErr w:type="spellStart"/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Pawęzki</w:t>
            </w:r>
            <w:proofErr w:type="spellEnd"/>
          </w:p>
          <w:p w14:paraId="746C1A4F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E847EDE" w14:textId="77777777" w:rsidR="00023931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7FFA99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3142F87F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55FF72D4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48AD9BE6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02D2A17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CF3A383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79D48E29" w:rsidR="004943DD" w:rsidRPr="009C12CA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66A5C0D2" w:rsidR="006104A8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>Opole</w:t>
      </w:r>
      <w:r w:rsidRPr="000E0FC0">
        <w:rPr>
          <w:rFonts w:ascii="Times New Roman" w:hAnsi="Times New Roman" w:cs="Times New Roman"/>
          <w:sz w:val="22"/>
          <w:szCs w:val="22"/>
        </w:rPr>
        <w:t>,</w:t>
      </w:r>
      <w:r w:rsidR="009C12CA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0E0FC0" w:rsidRPr="000E0FC0">
        <w:rPr>
          <w:rStyle w:val="Styl11pt0"/>
          <w:rFonts w:ascii="Times New Roman" w:hAnsi="Times New Roman" w:cs="Times New Roman"/>
          <w:b/>
        </w:rPr>
        <w:t>23.</w:t>
      </w:r>
      <w:r w:rsidR="004943DD" w:rsidRPr="000E0FC0">
        <w:rPr>
          <w:rStyle w:val="Styl11pt0"/>
          <w:rFonts w:ascii="Times New Roman" w:hAnsi="Times New Roman" w:cs="Times New Roman"/>
          <w:b/>
        </w:rPr>
        <w:t>10</w:t>
      </w:r>
      <w:r w:rsidR="00373EBD" w:rsidRPr="000E0FC0">
        <w:rPr>
          <w:rStyle w:val="Styl11pt0"/>
          <w:rFonts w:ascii="Times New Roman" w:hAnsi="Times New Roman" w:cs="Times New Roman"/>
          <w:b/>
        </w:rPr>
        <w:t>.</w:t>
      </w:r>
      <w:r w:rsidR="00772E80" w:rsidRPr="000E0FC0">
        <w:rPr>
          <w:rStyle w:val="Styl11pt0"/>
          <w:rFonts w:ascii="Times New Roman" w:hAnsi="Times New Roman" w:cs="Times New Roman"/>
          <w:b/>
        </w:rPr>
        <w:t>2</w:t>
      </w:r>
      <w:r w:rsidR="00557C33" w:rsidRPr="000E0FC0">
        <w:rPr>
          <w:rStyle w:val="Styl11pt0"/>
          <w:rFonts w:ascii="Times New Roman" w:hAnsi="Times New Roman" w:cs="Times New Roman"/>
          <w:b/>
        </w:rPr>
        <w:t>024</w:t>
      </w:r>
      <w:r w:rsidR="001C28A4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0E0FC0">
        <w:rPr>
          <w:rFonts w:ascii="Times New Roman" w:hAnsi="Times New Roman" w:cs="Times New Roman"/>
          <w:b/>
          <w:sz w:val="22"/>
          <w:szCs w:val="22"/>
        </w:rPr>
        <w:t>r.</w:t>
      </w:r>
    </w:p>
    <w:p w14:paraId="7FE31665" w14:textId="51402FD4" w:rsidR="00053D52" w:rsidRPr="00DE4FC2" w:rsidRDefault="00053D52" w:rsidP="00586923">
      <w:pPr>
        <w:jc w:val="center"/>
        <w:rPr>
          <w:rFonts w:ascii="Times New Roman" w:hAnsi="Times New Roman" w:cs="Times New Roman"/>
          <w:b/>
          <w:strike/>
          <w:color w:val="0070C0"/>
          <w:sz w:val="22"/>
          <w:szCs w:val="22"/>
        </w:rPr>
      </w:pPr>
      <w:r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Zmiana z dnia 28.10.2024 r.</w:t>
      </w:r>
    </w:p>
    <w:p w14:paraId="2677B5D4" w14:textId="1021D692" w:rsidR="00DE4FC2" w:rsidRPr="00355A79" w:rsidRDefault="00DE4FC2" w:rsidP="00586923">
      <w:pPr>
        <w:jc w:val="center"/>
        <w:rPr>
          <w:rFonts w:ascii="Times New Roman" w:hAnsi="Times New Roman" w:cs="Times New Roman"/>
          <w:b/>
          <w:strike/>
          <w:color w:val="00B050"/>
          <w:sz w:val="22"/>
          <w:szCs w:val="22"/>
        </w:rPr>
      </w:pPr>
      <w:r w:rsidRPr="00355A79">
        <w:rPr>
          <w:rFonts w:ascii="Times New Roman" w:hAnsi="Times New Roman" w:cs="Times New Roman"/>
          <w:b/>
          <w:strike/>
          <w:color w:val="00B050"/>
          <w:sz w:val="22"/>
          <w:szCs w:val="22"/>
        </w:rPr>
        <w:t>Zmiana z dnia 29.10.2024 r.</w:t>
      </w:r>
    </w:p>
    <w:p w14:paraId="6FA43729" w14:textId="3D5B2369" w:rsidR="009E210A" w:rsidRPr="00355A79" w:rsidRDefault="00355A79" w:rsidP="00586923">
      <w:pPr>
        <w:jc w:val="center"/>
        <w:rPr>
          <w:rFonts w:ascii="Times New Roman" w:hAnsi="Times New Roman" w:cs="Times New Roman"/>
          <w:b/>
          <w:color w:val="7030A0"/>
          <w:sz w:val="22"/>
          <w:szCs w:val="22"/>
        </w:rPr>
      </w:pPr>
      <w:r w:rsidRPr="00355A79">
        <w:rPr>
          <w:rFonts w:ascii="Times New Roman" w:hAnsi="Times New Roman" w:cs="Times New Roman"/>
          <w:b/>
          <w:color w:val="7030A0"/>
          <w:sz w:val="22"/>
          <w:szCs w:val="22"/>
        </w:rPr>
        <w:t xml:space="preserve">Zmiana z dnia </w:t>
      </w:r>
      <w:r>
        <w:rPr>
          <w:rFonts w:ascii="Times New Roman" w:hAnsi="Times New Roman" w:cs="Times New Roman"/>
          <w:b/>
          <w:color w:val="7030A0"/>
          <w:sz w:val="22"/>
          <w:szCs w:val="22"/>
        </w:rPr>
        <w:t>30</w:t>
      </w:r>
      <w:r w:rsidRPr="00355A79">
        <w:rPr>
          <w:rFonts w:ascii="Times New Roman" w:hAnsi="Times New Roman" w:cs="Times New Roman"/>
          <w:b/>
          <w:color w:val="7030A0"/>
          <w:sz w:val="22"/>
          <w:szCs w:val="22"/>
        </w:rPr>
        <w:t>.10.2024 r.</w:t>
      </w:r>
    </w:p>
    <w:p w14:paraId="3555391B" w14:textId="217C9C60" w:rsidR="009E210A" w:rsidRDefault="009E210A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487C101" w14:textId="77777777" w:rsidR="009E210A" w:rsidRPr="006B58DA" w:rsidRDefault="009E210A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B0F6B5E" w14:textId="55BE2751" w:rsidR="00AF2B59" w:rsidRPr="006B58DA" w:rsidRDefault="005574E3" w:rsidP="004943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7E7906">
      <w:pPr>
        <w:pStyle w:val="Akapitzlist"/>
        <w:numPr>
          <w:ilvl w:val="0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7E7906">
      <w:pPr>
        <w:pStyle w:val="Akapitzlist"/>
        <w:numPr>
          <w:ilvl w:val="0"/>
          <w:numId w:val="25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7E7906">
      <w:pPr>
        <w:numPr>
          <w:ilvl w:val="0"/>
          <w:numId w:val="1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363FEC6" w14:textId="0921657C" w:rsidR="007879E9" w:rsidRDefault="008B6FD5" w:rsidP="007879E9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DF3A05" w:rsidRPr="00DF3A05">
        <w:rPr>
          <w:rFonts w:ascii="Times New Roman" w:hAnsi="Times New Roman" w:cs="Times New Roman"/>
          <w:bCs/>
          <w:sz w:val="22"/>
          <w:szCs w:val="22"/>
        </w:rPr>
        <w:t>Zakup i dostawa jednorazowych materiałów medycznych</w:t>
      </w:r>
      <w:r w:rsidR="00DF3A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D29A8" w:rsidRPr="000D29A8">
        <w:rPr>
          <w:rFonts w:ascii="Times New Roman" w:hAnsi="Times New Roman" w:cs="Times New Roman"/>
          <w:bCs/>
          <w:sz w:val="22"/>
          <w:szCs w:val="22"/>
        </w:rPr>
        <w:t>niezbędny</w:t>
      </w:r>
      <w:r w:rsidR="000D29A8">
        <w:rPr>
          <w:rFonts w:ascii="Times New Roman" w:hAnsi="Times New Roman" w:cs="Times New Roman"/>
          <w:bCs/>
          <w:sz w:val="22"/>
          <w:szCs w:val="22"/>
        </w:rPr>
        <w:t>ch</w:t>
      </w:r>
      <w:r w:rsidR="000D29A8" w:rsidRPr="000D29A8">
        <w:rPr>
          <w:rFonts w:ascii="Times New Roman" w:hAnsi="Times New Roman" w:cs="Times New Roman"/>
          <w:bCs/>
          <w:sz w:val="22"/>
          <w:szCs w:val="22"/>
        </w:rPr>
        <w:t xml:space="preserve"> do funkcjonowania Centrum Symulacji Medycznej </w:t>
      </w:r>
      <w:r w:rsidR="00DF3A05">
        <w:rPr>
          <w:rFonts w:ascii="Times New Roman" w:hAnsi="Times New Roman" w:cs="Times New Roman"/>
          <w:bCs/>
          <w:sz w:val="22"/>
          <w:szCs w:val="22"/>
        </w:rPr>
        <w:t>Uniwersytetu Opolskiego</w:t>
      </w:r>
      <w:r w:rsidR="000D29A8">
        <w:rPr>
          <w:rFonts w:ascii="Times New Roman" w:hAnsi="Times New Roman" w:cs="Times New Roman"/>
          <w:bCs/>
          <w:sz w:val="22"/>
          <w:szCs w:val="22"/>
        </w:rPr>
        <w:t>.</w:t>
      </w:r>
    </w:p>
    <w:p w14:paraId="4621B3EA" w14:textId="373DCE07" w:rsidR="00BB7C4B" w:rsidRDefault="00BB7C4B" w:rsidP="007879E9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>zamówienia (OPZ) stanowi załącznik nr 1</w:t>
      </w:r>
      <w:r w:rsidR="007879E9">
        <w:rPr>
          <w:rFonts w:ascii="Times New Roman" w:hAnsi="Times New Roman" w:cs="Times New Roman"/>
          <w:bCs/>
          <w:sz w:val="22"/>
          <w:szCs w:val="22"/>
        </w:rPr>
        <w:t>.1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 do SWZ. </w:t>
      </w:r>
    </w:p>
    <w:p w14:paraId="16FB6EDB" w14:textId="5846897A" w:rsidR="003A0156" w:rsidRPr="00B02830" w:rsidRDefault="007E35DE" w:rsidP="007879E9">
      <w:pPr>
        <w:pStyle w:val="Akapitzlist"/>
        <w:spacing w:before="60"/>
        <w:ind w:left="709" w:right="34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B02830">
        <w:rPr>
          <w:rFonts w:ascii="Times New Roman" w:hAnsi="Times New Roman" w:cs="Times New Roman"/>
          <w:bCs/>
          <w:sz w:val="22"/>
          <w:szCs w:val="22"/>
        </w:rPr>
        <w:t>ie</w:t>
      </w:r>
      <w:r w:rsidRPr="00B02830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6EAB92EC" w14:textId="4DD66C51" w:rsidR="00E813B5" w:rsidRPr="008B6FD5" w:rsidRDefault="00E813B5" w:rsidP="007E7906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7E7906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69EA63B3" w14:textId="4E1668DD" w:rsidR="008B6FD5" w:rsidRDefault="008A0041" w:rsidP="007879E9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8A0041">
        <w:rPr>
          <w:rFonts w:ascii="Times New Roman" w:hAnsi="Times New Roman" w:cs="Times New Roman"/>
          <w:b/>
          <w:sz w:val="22"/>
          <w:szCs w:val="22"/>
          <w:lang w:val="pl-PL"/>
        </w:rPr>
        <w:t>33140000-3</w:t>
      </w:r>
      <w:r w:rsidR="007879E9" w:rsidRPr="007879E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Pr="008A0041">
        <w:rPr>
          <w:rFonts w:ascii="Times New Roman" w:hAnsi="Times New Roman" w:cs="Times New Roman"/>
          <w:b/>
          <w:sz w:val="22"/>
          <w:szCs w:val="22"/>
          <w:lang w:val="pl-PL"/>
        </w:rPr>
        <w:t>Materiały medyczne</w:t>
      </w:r>
    </w:p>
    <w:p w14:paraId="563809FF" w14:textId="72BFFEE4" w:rsidR="00D871C9" w:rsidRPr="00191AD0" w:rsidRDefault="00D871C9" w:rsidP="000D6504">
      <w:pPr>
        <w:pStyle w:val="Akapitzlist"/>
        <w:numPr>
          <w:ilvl w:val="1"/>
          <w:numId w:val="28"/>
        </w:numPr>
        <w:spacing w:before="60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2" w:name="_Hlk180066612"/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Wykonawca zobowiązany jest jako treść oferty złożyć opis oferowanego przedmiotu zamówienia/ specyfikację asortymentow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ą 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sporządzoną na podstawie załącznika nr 1.1 do SWZ. Niezłożenie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opisu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ferowanego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przedmiotu zamówienia/ specyfikacji asortymentow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ej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lub złożenie w sposób niezgodny z wymaganiami Zamawiający uzna jako niezgodność oferty z treścią SWZ i odrzuci ofertę na podstawie art. 226 ust. 1 pkt. 5 ustawy.</w:t>
      </w:r>
    </w:p>
    <w:p w14:paraId="5B2BA505" w14:textId="08135CDC" w:rsidR="00A447C5" w:rsidRPr="00336B4A" w:rsidRDefault="007879E9" w:rsidP="00A447C5">
      <w:pPr>
        <w:pStyle w:val="Akapitzlist"/>
        <w:numPr>
          <w:ilvl w:val="1"/>
          <w:numId w:val="28"/>
        </w:numPr>
        <w:spacing w:before="60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sz w:val="22"/>
          <w:szCs w:val="22"/>
        </w:rPr>
        <w:t>Wykonawca zobowiązany jest wskazać</w:t>
      </w:r>
      <w:r w:rsidR="00D871C9">
        <w:rPr>
          <w:rFonts w:ascii="Times New Roman" w:hAnsi="Times New Roman" w:cs="Times New Roman"/>
          <w:bCs/>
          <w:sz w:val="22"/>
          <w:szCs w:val="22"/>
        </w:rPr>
        <w:t xml:space="preserve"> w</w:t>
      </w:r>
      <w:r w:rsidRPr="00336B4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>opis</w:t>
      </w:r>
      <w:r w:rsidR="00D871C9">
        <w:rPr>
          <w:rFonts w:ascii="Times New Roman" w:hAnsi="Times New Roman" w:cs="Times New Roman"/>
          <w:bCs/>
          <w:sz w:val="22"/>
          <w:szCs w:val="22"/>
        </w:rPr>
        <w:t>ie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oferowanego przedmiotu zamówienia/ specyfikacj</w:t>
      </w:r>
      <w:r w:rsidR="00D871C9">
        <w:rPr>
          <w:rFonts w:ascii="Times New Roman" w:hAnsi="Times New Roman" w:cs="Times New Roman"/>
          <w:bCs/>
          <w:sz w:val="22"/>
          <w:szCs w:val="22"/>
        </w:rPr>
        <w:t>i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asortymentow</w:t>
      </w:r>
      <w:r w:rsidR="00902B93">
        <w:rPr>
          <w:rFonts w:ascii="Times New Roman" w:hAnsi="Times New Roman" w:cs="Times New Roman"/>
          <w:bCs/>
          <w:sz w:val="22"/>
          <w:szCs w:val="22"/>
        </w:rPr>
        <w:t>ej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447C5" w:rsidRPr="00336B4A">
        <w:rPr>
          <w:rFonts w:ascii="Times New Roman" w:hAnsi="Times New Roman" w:cs="Times New Roman"/>
          <w:bCs/>
          <w:sz w:val="22"/>
          <w:szCs w:val="22"/>
        </w:rPr>
        <w:t>m.in</w:t>
      </w:r>
      <w:r w:rsidRPr="00336B4A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336B4A" w:rsidRPr="00336B4A">
        <w:rPr>
          <w:rFonts w:ascii="Times New Roman" w:hAnsi="Times New Roman" w:cs="Times New Roman"/>
          <w:bCs/>
          <w:sz w:val="22"/>
          <w:szCs w:val="22"/>
        </w:rPr>
        <w:t xml:space="preserve">producenta, nazwę własną artykułu/produktu/zestawu oraz numer katalogowy, </w:t>
      </w:r>
      <w:r w:rsidR="00A447C5"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34669393" w14:textId="77777777" w:rsidR="00A447C5" w:rsidRPr="00336B4A" w:rsidRDefault="00A447C5" w:rsidP="00A447C5">
      <w:pPr>
        <w:spacing w:before="6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</w:t>
      </w: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informacji umożliwiającej dokonanie jednoznacznej identyfikacji oferowanego przedmiotu zamówienia</w:t>
      </w: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Zamawiający uzna jako niezgodność oferty z treścią SWZ i odrzuci ofertę na podstawie art. 226 ust. 1 pkt. 5 ustawy. </w:t>
      </w:r>
    </w:p>
    <w:p w14:paraId="5E383150" w14:textId="0EA146A0" w:rsidR="00A447C5" w:rsidRDefault="00A447C5" w:rsidP="00A447C5">
      <w:pPr>
        <w:spacing w:before="6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produkt oferuje Wykonawca.</w:t>
      </w:r>
    </w:p>
    <w:bookmarkEnd w:id="2"/>
    <w:p w14:paraId="2EFC4F8A" w14:textId="6F556F7E" w:rsidR="007879E9" w:rsidRPr="00D21E05" w:rsidRDefault="007879E9" w:rsidP="00D21E05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21E05">
        <w:rPr>
          <w:rFonts w:ascii="Times New Roman" w:hAnsi="Times New Roman" w:cs="Times New Roman"/>
          <w:bCs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7850149D" w14:textId="77777777" w:rsidR="000D6504" w:rsidRPr="000D6504" w:rsidRDefault="000D6504" w:rsidP="000D6504">
      <w:pPr>
        <w:pStyle w:val="Akapitzlist"/>
        <w:spacing w:before="60"/>
        <w:ind w:left="360" w:right="34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EF4AB62" w14:textId="72BA7532" w:rsidR="000D6504" w:rsidRPr="00594A68" w:rsidRDefault="00D21E05" w:rsidP="00D21E05">
      <w:pPr>
        <w:pStyle w:val="Akapitzlist"/>
        <w:numPr>
          <w:ilvl w:val="1"/>
          <w:numId w:val="28"/>
        </w:numPr>
        <w:shd w:val="clear" w:color="auto" w:fill="BDD6EE"/>
        <w:ind w:right="33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0D6504" w:rsidRPr="00594A68">
        <w:rPr>
          <w:rFonts w:ascii="Times New Roman" w:hAnsi="Times New Roman" w:cs="Times New Roman"/>
          <w:b/>
          <w:sz w:val="22"/>
          <w:szCs w:val="22"/>
        </w:rPr>
        <w:t xml:space="preserve">Gwarancja </w:t>
      </w:r>
      <w:r w:rsidR="00594A68" w:rsidRPr="00594A68">
        <w:rPr>
          <w:rFonts w:ascii="Times New Roman" w:hAnsi="Times New Roman" w:cs="Times New Roman"/>
          <w:b/>
          <w:sz w:val="22"/>
          <w:szCs w:val="22"/>
        </w:rPr>
        <w:t>/ termin ważności</w:t>
      </w:r>
    </w:p>
    <w:p w14:paraId="3B5FBC13" w14:textId="69861011" w:rsidR="000D6504" w:rsidRPr="00D21E05" w:rsidRDefault="000D6504" w:rsidP="00D21E05">
      <w:pPr>
        <w:ind w:left="709" w:right="3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4A68">
        <w:rPr>
          <w:rFonts w:ascii="Times New Roman" w:hAnsi="Times New Roman" w:cs="Times New Roman"/>
          <w:sz w:val="22"/>
          <w:szCs w:val="22"/>
        </w:rPr>
        <w:t xml:space="preserve">Wykonawca gwarantuje co najmniej </w:t>
      </w:r>
      <w:r w:rsidRPr="00594A68">
        <w:rPr>
          <w:rFonts w:ascii="Times New Roman" w:hAnsi="Times New Roman" w:cs="Times New Roman"/>
          <w:b/>
          <w:i/>
          <w:sz w:val="22"/>
          <w:szCs w:val="22"/>
        </w:rPr>
        <w:t>dwunastomiesięczny</w:t>
      </w:r>
      <w:r w:rsidRPr="00594A68">
        <w:rPr>
          <w:rFonts w:ascii="Times New Roman" w:hAnsi="Times New Roman" w:cs="Times New Roman"/>
          <w:sz w:val="22"/>
          <w:szCs w:val="22"/>
        </w:rPr>
        <w:t xml:space="preserve"> </w:t>
      </w:r>
      <w:r w:rsidRPr="00594A68">
        <w:rPr>
          <w:rFonts w:ascii="Times New Roman" w:hAnsi="Times New Roman" w:cs="Times New Roman"/>
          <w:b/>
          <w:sz w:val="22"/>
          <w:szCs w:val="22"/>
        </w:rPr>
        <w:t>[ 12 ]</w:t>
      </w:r>
      <w:r w:rsidRPr="00594A68">
        <w:rPr>
          <w:rFonts w:ascii="Times New Roman" w:hAnsi="Times New Roman" w:cs="Times New Roman"/>
          <w:sz w:val="22"/>
          <w:szCs w:val="22"/>
        </w:rPr>
        <w:t xml:space="preserve"> </w:t>
      </w:r>
      <w:r w:rsidRPr="00594A68">
        <w:rPr>
          <w:rFonts w:ascii="Times New Roman" w:hAnsi="Times New Roman" w:cs="Times New Roman"/>
          <w:b/>
          <w:sz w:val="22"/>
          <w:szCs w:val="22"/>
        </w:rPr>
        <w:t>termin ważności</w:t>
      </w:r>
      <w:r w:rsidRPr="00594A68">
        <w:rPr>
          <w:rFonts w:ascii="Times New Roman" w:hAnsi="Times New Roman" w:cs="Times New Roman"/>
          <w:sz w:val="22"/>
          <w:szCs w:val="22"/>
        </w:rPr>
        <w:t xml:space="preserve"> na dostarczony przedmiot zamówienia, który jest liczony od dnia podpisania przez obie strony umowy protokołu odbioru. Nie dotyczy to materiałów, na które nie przewiduje się terminów ważności.</w:t>
      </w:r>
    </w:p>
    <w:p w14:paraId="37C4BCE3" w14:textId="62BEE6EA" w:rsidR="000D6504" w:rsidRPr="007879E9" w:rsidRDefault="000D6504" w:rsidP="00D871C9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5EF93D3" w14:textId="77777777" w:rsidR="0078415A" w:rsidRDefault="0078415A" w:rsidP="007879E9">
      <w:pPr>
        <w:pStyle w:val="Akapitzlist1"/>
        <w:ind w:left="0" w:right="33" w:firstLine="709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</w:p>
    <w:p w14:paraId="5A637E6A" w14:textId="1ECCE845" w:rsidR="0078415A" w:rsidRPr="0078415A" w:rsidRDefault="0078415A" w:rsidP="0078415A">
      <w:pPr>
        <w:pStyle w:val="Akapitzlist1"/>
        <w:shd w:val="clear" w:color="auto" w:fill="BDD6EE" w:themeFill="accent1" w:themeFillTint="66"/>
        <w:ind w:left="709" w:right="33" w:hanging="709"/>
        <w:jc w:val="both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78415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3.8.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ab/>
      </w:r>
      <w:r w:rsidRPr="0078415A">
        <w:rPr>
          <w:rFonts w:ascii="Times New Roman" w:hAnsi="Times New Roman" w:cs="Times New Roman"/>
          <w:b/>
          <w:sz w:val="22"/>
          <w:szCs w:val="22"/>
          <w:lang w:val="pl-PL"/>
        </w:rPr>
        <w:t>Wymagania w zakresie zatrudnienia na podstawie stosunku pracy, w okolicznościach, o których  mowa w art. 95 ustawy</w:t>
      </w:r>
    </w:p>
    <w:p w14:paraId="39A22857" w14:textId="35F59288" w:rsidR="0078415A" w:rsidRDefault="0078415A" w:rsidP="0078415A">
      <w:pPr>
        <w:pStyle w:val="Akapitzlist1"/>
        <w:ind w:left="0" w:right="33" w:firstLine="709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78415A">
        <w:rPr>
          <w:rFonts w:ascii="Times New Roman" w:hAnsi="Times New Roman" w:cs="Times New Roman"/>
          <w:bCs/>
          <w:sz w:val="22"/>
          <w:szCs w:val="22"/>
          <w:lang w:val="pl-PL"/>
        </w:rPr>
        <w:t>Nie dotyczy.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0C8DE702" w:rsidR="00AD2303" w:rsidRPr="00BD25C4" w:rsidRDefault="00BD25C4" w:rsidP="007E7906">
      <w:pPr>
        <w:pStyle w:val="Akapitzlist"/>
        <w:numPr>
          <w:ilvl w:val="1"/>
          <w:numId w:val="35"/>
        </w:numPr>
        <w:shd w:val="clear" w:color="auto" w:fill="BDD6EE"/>
        <w:ind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</w:t>
      </w:r>
      <w:r w:rsidR="00AD2303" w:rsidRPr="00BD25C4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5CF05FAC" w:rsidR="002A0485" w:rsidRPr="00BD25C4" w:rsidRDefault="00BD25C4" w:rsidP="007E7906">
      <w:pPr>
        <w:pStyle w:val="Akapitzlist"/>
        <w:numPr>
          <w:ilvl w:val="0"/>
          <w:numId w:val="35"/>
        </w:numPr>
        <w:shd w:val="clear" w:color="auto" w:fill="BDD6EE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</w:t>
      </w:r>
      <w:r w:rsidR="007F1EBC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78415A" w:rsidRPr="00BD25C4">
        <w:rPr>
          <w:rFonts w:ascii="Times New Roman" w:hAnsi="Times New Roman" w:cs="Times New Roman"/>
          <w:b/>
          <w:bCs/>
          <w:sz w:val="22"/>
          <w:szCs w:val="22"/>
        </w:rPr>
        <w:t>wykonania/dostarczenia</w:t>
      </w:r>
      <w:r w:rsidR="00AA1FFA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70DCBAE1" w14:textId="42CC5705" w:rsid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78415A">
        <w:rPr>
          <w:rFonts w:ascii="Times New Roman" w:eastAsia="Times New Roman" w:hAnsi="Times New Roman" w:cs="Times New Roman"/>
          <w:sz w:val="22"/>
          <w:szCs w:val="22"/>
        </w:rPr>
        <w:t xml:space="preserve">4.1.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 zamówienia należy wykonać w terminie maksymalnie: dwadzieścia jeden [ 21 ] dni kalendarzowych od dnia zawarcia umowy</w:t>
      </w:r>
    </w:p>
    <w:p w14:paraId="13D706F7" w14:textId="3800D721" w:rsid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C44E4">
        <w:rPr>
          <w:rFonts w:ascii="Times New Roman" w:eastAsia="Times New Roman" w:hAnsi="Times New Roman" w:cs="Times New Roman"/>
          <w:sz w:val="22"/>
          <w:szCs w:val="22"/>
        </w:rPr>
        <w:t xml:space="preserve">4.2. </w:t>
      </w:r>
      <w:r w:rsidRPr="002C44E4"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sz w:val="22"/>
          <w:szCs w:val="22"/>
        </w:rPr>
        <w:t>Termin wykonania przedmiotu zamówienia wskazany w pkt. 4.1 SWZ jest terminem maksymalnym na wykonanie przedmiotu zamówienia. Wykonawca w Formularzu ofertowym może uwzględnić krótszy termin wykonania przedmiotu zamówienia, jednak nie krótszy niż: siedem [7] dni kalendarzowych od dnia zawarcia umowy. Rozdział I pkt. 19.2.2. SWZ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7312063" w14:textId="552BDCC5" w:rsidR="000D29A8" w:rsidRP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415A">
        <w:rPr>
          <w:rFonts w:ascii="Times New Roman" w:eastAsia="Times New Roman" w:hAnsi="Times New Roman" w:cs="Times New Roman"/>
          <w:sz w:val="22"/>
          <w:szCs w:val="22"/>
        </w:rPr>
        <w:t>4.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>3.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Rozdziałem I pkt. 20.2 SWZ (albo w przypadku zawarcia umowy w formie elektronicznej dzień (data) przesłania Wykonawcy, za pośrednictwem środków porozumiewania się na odległość, umowy podpisanej przez Zamawiającego), od którego rozpoczyna bieg termin określony w Rozdziale I pkt. 4.1 SWZ.</w:t>
      </w:r>
    </w:p>
    <w:p w14:paraId="22B43056" w14:textId="5A00682F" w:rsidR="000D29A8" w:rsidRPr="000D29A8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4.4.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Dostarczenie 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>przedmiotu zamówienia od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będzie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 xml:space="preserve"> się w dni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 xml:space="preserve"> robocz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ym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7E9189" w14:textId="7C5EE4BE" w:rsidR="000D29A8" w:rsidRPr="000D29A8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4.5.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  <w:t>Dniem roboczym są dni od poniedziałku do piątku w godzinach od ósmej [8.00] do piętnastej [15.00] z wyłączeniem dni ustawowo wolnych od pracy oraz dni ustanowionych przez władze Zamawiającego jako dni wolne od pracy.</w:t>
      </w:r>
    </w:p>
    <w:p w14:paraId="3E1F1970" w14:textId="5F7A36AC" w:rsidR="0078415A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4.6.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  <w:t>W przypadku, gdy ostatni dzień terminu wykonania przypada w dniu nie będącym dniem roboczym, wówczas terminem wykonania jest następny dzień będący dniem roboczym.</w:t>
      </w:r>
    </w:p>
    <w:p w14:paraId="6E9042D1" w14:textId="77777777" w:rsidR="000D29A8" w:rsidRPr="006B58DA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7E7906">
      <w:pPr>
        <w:pStyle w:val="Akapitzlist"/>
        <w:numPr>
          <w:ilvl w:val="0"/>
          <w:numId w:val="35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7E7906">
      <w:pPr>
        <w:numPr>
          <w:ilvl w:val="1"/>
          <w:numId w:val="29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4" w:name="mip51080598"/>
      <w:bookmarkEnd w:id="4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przeciwko obrotowi gospodarczemu, o których mowa w art. 296-307 Kodeksu karnego, przestępstwo oszustwa, o którym mowa w art. 286 Kodeksu karnego, </w:t>
      </w: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5" w:name="mip51080595"/>
      <w:bookmarkEnd w:id="5"/>
    </w:p>
    <w:p w14:paraId="00559091" w14:textId="5E6A65C4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6" w:name="mip51080597"/>
      <w:bookmarkEnd w:id="6"/>
    </w:p>
    <w:p w14:paraId="6FB4BA5D" w14:textId="406656C4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7E7906">
      <w:pPr>
        <w:numPr>
          <w:ilvl w:val="1"/>
          <w:numId w:val="29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7" w:name="mip51080249"/>
      <w:bookmarkEnd w:id="7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871F326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52FA89A6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7E0814EB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763ABC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763ABC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7E7906">
      <w:pPr>
        <w:pStyle w:val="Akapitzlist"/>
        <w:numPr>
          <w:ilvl w:val="0"/>
          <w:numId w:val="35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7E7906">
      <w:pPr>
        <w:pStyle w:val="Akapitzlist"/>
        <w:numPr>
          <w:ilvl w:val="0"/>
          <w:numId w:val="32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7E7906">
      <w:pPr>
        <w:numPr>
          <w:ilvl w:val="0"/>
          <w:numId w:val="32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2C44E4">
      <w:pPr>
        <w:pStyle w:val="Akapitzlist"/>
        <w:numPr>
          <w:ilvl w:val="0"/>
          <w:numId w:val="35"/>
        </w:numPr>
        <w:shd w:val="clear" w:color="auto" w:fill="BDD6EE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62C6363B" w14:textId="0DC9D965" w:rsidR="00DF3A05" w:rsidRPr="000E0FC0" w:rsidRDefault="00B11478" w:rsidP="00DF3A05">
      <w:pPr>
        <w:numPr>
          <w:ilvl w:val="0"/>
          <w:numId w:val="36"/>
        </w:numPr>
        <w:ind w:left="851" w:hanging="851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Ofertę stanowi w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ypełniony</w:t>
      </w:r>
      <w:r w:rsidR="0086473F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="0086473F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DF3A0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wraz ze specyfikacją</w:t>
      </w:r>
      <w:r w:rsidR="000D29A8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asortymentow</w:t>
      </w:r>
      <w:r w:rsidR="000E0FC0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ą</w:t>
      </w:r>
      <w:r w:rsidR="000D29A8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</w:t>
      </w:r>
      <w:r w:rsidR="000E0FC0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-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stanowiącą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załącznik nr 1.1 do SWZ</w:t>
      </w:r>
      <w:r w:rsidR="00471AB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/formularza ofertowego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23069372" w14:textId="497FAF39" w:rsidR="0086473F" w:rsidRPr="0086473F" w:rsidRDefault="0086473F" w:rsidP="00DF3A05">
      <w:pPr>
        <w:pStyle w:val="Akapitzlist"/>
        <w:shd w:val="clear" w:color="auto" w:fill="FFFFFF" w:themeFill="background1"/>
        <w:ind w:left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</w:t>
      </w:r>
      <w:proofErr w:type="spellStart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CEiDG</w:t>
      </w:r>
      <w:proofErr w:type="spellEnd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8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8"/>
    </w:p>
    <w:p w14:paraId="62080EED" w14:textId="0996FF28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9" w:name="mip51080271"/>
      <w:bookmarkEnd w:id="9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7E7906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7E7906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</w:t>
      </w: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7E7906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A5EB6B8" w:rsidR="00540421" w:rsidRPr="006B58DA" w:rsidRDefault="0023718D" w:rsidP="007E7906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C115F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7E7906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7E7906">
      <w:pPr>
        <w:numPr>
          <w:ilvl w:val="0"/>
          <w:numId w:val="1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0582A1CC" w:rsidR="0072651F" w:rsidRPr="006B58DA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związany ofertą od dnia upływu terminu składania ofert do </w:t>
      </w:r>
      <w:r w:rsidRPr="003C1011">
        <w:rPr>
          <w:rFonts w:ascii="Times New Roman" w:hAnsi="Times New Roman" w:cs="Times New Roman"/>
          <w:sz w:val="22"/>
          <w:szCs w:val="22"/>
        </w:rPr>
        <w:t>dnia</w:t>
      </w:r>
      <w:r w:rsidR="003C1011"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C1011" w:rsidRPr="00053D52">
        <w:rPr>
          <w:rFonts w:ascii="Times New Roman" w:hAnsi="Times New Roman" w:cs="Times New Roman"/>
          <w:b/>
          <w:strike/>
          <w:sz w:val="22"/>
          <w:szCs w:val="22"/>
        </w:rPr>
        <w:t>29.11.</w:t>
      </w:r>
      <w:r w:rsidR="007F72BC" w:rsidRPr="00053D52">
        <w:rPr>
          <w:rFonts w:ascii="Times New Roman" w:hAnsi="Times New Roman" w:cs="Times New Roman"/>
          <w:b/>
          <w:strike/>
          <w:sz w:val="22"/>
          <w:szCs w:val="22"/>
        </w:rPr>
        <w:t>2024</w:t>
      </w:r>
      <w:r w:rsidR="00053D52">
        <w:rPr>
          <w:rFonts w:ascii="Times New Roman" w:hAnsi="Times New Roman" w:cs="Times New Roman"/>
          <w:b/>
          <w:strike/>
          <w:sz w:val="22"/>
          <w:szCs w:val="22"/>
        </w:rPr>
        <w:t xml:space="preserve"> </w:t>
      </w:r>
      <w:r w:rsidRPr="00053D52">
        <w:rPr>
          <w:rFonts w:ascii="Times New Roman" w:hAnsi="Times New Roman" w:cs="Times New Roman"/>
          <w:strike/>
          <w:sz w:val="22"/>
          <w:szCs w:val="22"/>
        </w:rPr>
        <w:t>r.</w:t>
      </w:r>
      <w:r w:rsidR="00053D52">
        <w:rPr>
          <w:rFonts w:ascii="Times New Roman" w:hAnsi="Times New Roman" w:cs="Times New Roman"/>
          <w:sz w:val="22"/>
          <w:szCs w:val="22"/>
        </w:rPr>
        <w:t xml:space="preserve"> </w:t>
      </w:r>
      <w:r w:rsidR="00053D52" w:rsidRPr="00DE4FC2">
        <w:rPr>
          <w:rFonts w:ascii="Times New Roman" w:hAnsi="Times New Roman" w:cs="Times New Roman"/>
          <w:b/>
          <w:bCs/>
          <w:strike/>
          <w:color w:val="0070C0"/>
          <w:sz w:val="22"/>
          <w:szCs w:val="22"/>
        </w:rPr>
        <w:t>03.12.2024r.</w:t>
      </w:r>
      <w:r w:rsidR="00DE4FC2" w:rsidRPr="00DE4FC2">
        <w:rPr>
          <w:rFonts w:ascii="Times New Roman" w:hAnsi="Times New Roman" w:cs="Times New Roman"/>
          <w:b/>
          <w:bCs/>
          <w:color w:val="0070C0"/>
          <w:sz w:val="22"/>
          <w:szCs w:val="22"/>
        </w:rPr>
        <w:t xml:space="preserve"> </w:t>
      </w:r>
      <w:r w:rsidR="00DE4FC2" w:rsidRPr="00355A79">
        <w:rPr>
          <w:rFonts w:ascii="Times New Roman" w:hAnsi="Times New Roman" w:cs="Times New Roman"/>
          <w:b/>
          <w:bCs/>
          <w:strike/>
          <w:color w:val="00B050"/>
          <w:sz w:val="22"/>
          <w:szCs w:val="22"/>
        </w:rPr>
        <w:t>04.12.2024r</w:t>
      </w:r>
      <w:r w:rsidR="00DE4FC2" w:rsidRPr="00DE4FC2">
        <w:rPr>
          <w:rFonts w:ascii="Times New Roman" w:hAnsi="Times New Roman" w:cs="Times New Roman"/>
          <w:b/>
          <w:bCs/>
          <w:color w:val="00B050"/>
          <w:sz w:val="22"/>
          <w:szCs w:val="22"/>
        </w:rPr>
        <w:t>.</w:t>
      </w:r>
      <w:r w:rsidR="00355A79">
        <w:rPr>
          <w:rFonts w:ascii="Times New Roman" w:hAnsi="Times New Roman" w:cs="Times New Roman"/>
          <w:b/>
          <w:bCs/>
          <w:color w:val="00B050"/>
          <w:sz w:val="22"/>
          <w:szCs w:val="22"/>
        </w:rPr>
        <w:t xml:space="preserve"> </w:t>
      </w:r>
      <w:r w:rsidR="00355A79" w:rsidRPr="00355A79">
        <w:rPr>
          <w:rFonts w:ascii="Times New Roman" w:hAnsi="Times New Roman" w:cs="Times New Roman"/>
          <w:b/>
          <w:bCs/>
          <w:color w:val="7030A0"/>
          <w:sz w:val="22"/>
          <w:szCs w:val="22"/>
        </w:rPr>
        <w:t>0</w:t>
      </w:r>
      <w:r w:rsidR="00355A79" w:rsidRPr="00355A79">
        <w:rPr>
          <w:rFonts w:ascii="Times New Roman" w:hAnsi="Times New Roman" w:cs="Times New Roman"/>
          <w:b/>
          <w:bCs/>
          <w:color w:val="7030A0"/>
          <w:sz w:val="22"/>
          <w:szCs w:val="22"/>
        </w:rPr>
        <w:t>5</w:t>
      </w:r>
      <w:r w:rsidR="00355A79" w:rsidRPr="00355A79">
        <w:rPr>
          <w:rFonts w:ascii="Times New Roman" w:hAnsi="Times New Roman" w:cs="Times New Roman"/>
          <w:b/>
          <w:bCs/>
          <w:color w:val="7030A0"/>
          <w:sz w:val="22"/>
          <w:szCs w:val="22"/>
        </w:rPr>
        <w:t>.12.2024r.</w:t>
      </w:r>
    </w:p>
    <w:p w14:paraId="76F438D1" w14:textId="77777777" w:rsidR="0072651F" w:rsidRPr="006B58DA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przypadku gdy wybór najkorzystniejszej oferty nie nastąpi przed upływem terminu związania ofertą określonego w pkt. 15.1 SWZ, Zamawiający przed upływem terminu związania oferta zwraca się </w:t>
      </w:r>
      <w:r w:rsidRPr="006B58DA">
        <w:rPr>
          <w:rFonts w:ascii="Times New Roman" w:hAnsi="Times New Roman" w:cs="Times New Roman"/>
          <w:sz w:val="22"/>
          <w:szCs w:val="22"/>
        </w:rPr>
        <w:lastRenderedPageBreak/>
        <w:t>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.rtf,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xps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  <w:r w:rsidRPr="006B58DA">
        <w:rPr>
          <w:rFonts w:ascii="Times New Roman" w:hAnsi="Times New Roman" w:cs="Times New Roman"/>
          <w:sz w:val="22"/>
          <w:szCs w:val="22"/>
        </w:rPr>
        <w:t>, .xls, 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, .jpg (.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) ze szczególnym wskazaniem na .pdf</w:t>
      </w:r>
    </w:p>
    <w:p w14:paraId="58ED639B" w14:textId="4A3FC7ED" w:rsidR="00440C25" w:rsidRPr="006B58DA" w:rsidRDefault="00440C25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7E7906">
      <w:pPr>
        <w:pStyle w:val="Akapitzlist"/>
        <w:numPr>
          <w:ilvl w:val="2"/>
          <w:numId w:val="21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7E7906">
      <w:pPr>
        <w:pStyle w:val="Akapitzlist"/>
        <w:numPr>
          <w:ilvl w:val="2"/>
          <w:numId w:val="21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7E7906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2F5019D8" w:rsidR="00540421" w:rsidRPr="003C1011" w:rsidRDefault="00540421" w:rsidP="007E7906">
      <w:pPr>
        <w:numPr>
          <w:ilvl w:val="0"/>
          <w:numId w:val="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3C1011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3C101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255423" w:rsidRPr="003C101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3C1011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31.10.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202</w:t>
      </w:r>
      <w:r w:rsidR="007F72BC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4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 xml:space="preserve"> r</w:t>
      </w:r>
      <w:r w:rsidR="00333D3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.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,</w:t>
      </w:r>
      <w:r w:rsidR="00053D5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53D52"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04.11.2024 r.</w:t>
      </w:r>
      <w:r w:rsidRPr="00053D52">
        <w:rPr>
          <w:rFonts w:ascii="Times New Roman" w:hAnsi="Times New Roman" w:cs="Times New Roman"/>
          <w:b/>
          <w:color w:val="0070C0"/>
          <w:sz w:val="22"/>
          <w:szCs w:val="22"/>
        </w:rPr>
        <w:t xml:space="preserve"> </w:t>
      </w:r>
      <w:r w:rsidR="00DE4FC2" w:rsidRPr="00355A79">
        <w:rPr>
          <w:rFonts w:ascii="Times New Roman" w:hAnsi="Times New Roman" w:cs="Times New Roman"/>
          <w:b/>
          <w:strike/>
          <w:color w:val="00B050"/>
          <w:sz w:val="22"/>
          <w:szCs w:val="22"/>
        </w:rPr>
        <w:t>05.11.2024 r.</w:t>
      </w:r>
      <w:r w:rsidR="00355A79">
        <w:rPr>
          <w:rFonts w:ascii="Times New Roman" w:hAnsi="Times New Roman" w:cs="Times New Roman"/>
          <w:b/>
          <w:color w:val="00B050"/>
          <w:sz w:val="22"/>
          <w:szCs w:val="22"/>
        </w:rPr>
        <w:t xml:space="preserve"> </w:t>
      </w:r>
      <w:r w:rsidR="00355A79" w:rsidRPr="00355A79">
        <w:rPr>
          <w:rFonts w:ascii="Times New Roman" w:hAnsi="Times New Roman" w:cs="Times New Roman"/>
          <w:b/>
          <w:color w:val="7030A0"/>
          <w:sz w:val="22"/>
          <w:szCs w:val="22"/>
        </w:rPr>
        <w:t>0</w:t>
      </w:r>
      <w:r w:rsidR="00355A79" w:rsidRPr="00355A79">
        <w:rPr>
          <w:rFonts w:ascii="Times New Roman" w:hAnsi="Times New Roman" w:cs="Times New Roman"/>
          <w:b/>
          <w:color w:val="7030A0"/>
          <w:sz w:val="22"/>
          <w:szCs w:val="22"/>
        </w:rPr>
        <w:t>6</w:t>
      </w:r>
      <w:r w:rsidR="00355A79" w:rsidRPr="00355A79">
        <w:rPr>
          <w:rFonts w:ascii="Times New Roman" w:hAnsi="Times New Roman" w:cs="Times New Roman"/>
          <w:b/>
          <w:color w:val="7030A0"/>
          <w:sz w:val="22"/>
          <w:szCs w:val="22"/>
        </w:rPr>
        <w:t xml:space="preserve">.11.2024 r. </w:t>
      </w:r>
      <w:r w:rsidR="00DE4FC2" w:rsidRPr="00355A79">
        <w:rPr>
          <w:rFonts w:ascii="Times New Roman" w:hAnsi="Times New Roman" w:cs="Times New Roman"/>
          <w:b/>
          <w:color w:val="7030A0"/>
          <w:sz w:val="22"/>
          <w:szCs w:val="22"/>
        </w:rPr>
        <w:t xml:space="preserve"> </w:t>
      </w:r>
      <w:r w:rsidRPr="003C1011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3C1011">
        <w:rPr>
          <w:rFonts w:ascii="Times New Roman" w:hAnsi="Times New Roman" w:cs="Times New Roman"/>
          <w:b/>
          <w:sz w:val="22"/>
          <w:szCs w:val="22"/>
        </w:rPr>
        <w:t>0</w:t>
      </w:r>
      <w:r w:rsidRPr="003C1011">
        <w:rPr>
          <w:rFonts w:ascii="Times New Roman" w:hAnsi="Times New Roman" w:cs="Times New Roman"/>
          <w:b/>
          <w:sz w:val="22"/>
          <w:szCs w:val="22"/>
        </w:rPr>
        <w:t>:00</w:t>
      </w:r>
      <w:r w:rsidRPr="003C1011">
        <w:rPr>
          <w:rFonts w:ascii="Times New Roman" w:hAnsi="Times New Roman" w:cs="Times New Roman"/>
          <w:sz w:val="22"/>
          <w:szCs w:val="22"/>
        </w:rPr>
        <w:t>,</w:t>
      </w:r>
      <w:r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C1011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3C1011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3C1011">
        <w:rPr>
          <w:rFonts w:ascii="Times New Roman" w:hAnsi="Times New Roman" w:cs="Times New Roman"/>
          <w:b/>
          <w:sz w:val="22"/>
          <w:szCs w:val="22"/>
        </w:rPr>
        <w:t>SWZ</w:t>
      </w:r>
      <w:r w:rsidRPr="003C1011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3C1011" w:rsidRDefault="00540421" w:rsidP="007E7906">
      <w:pPr>
        <w:numPr>
          <w:ilvl w:val="0"/>
          <w:numId w:val="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C1011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3C1011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3C1011">
        <w:rPr>
          <w:rFonts w:ascii="Times New Roman" w:hAnsi="Times New Roman" w:cs="Times New Roman"/>
          <w:b/>
          <w:sz w:val="22"/>
          <w:szCs w:val="22"/>
        </w:rPr>
        <w:t>kroku 2</w:t>
      </w:r>
      <w:r w:rsidRPr="003C1011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3C1011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3C1011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3C1011" w:rsidRDefault="0072651F" w:rsidP="007E7906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C1011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3334D402" w:rsidR="00511200" w:rsidRPr="003C1011" w:rsidRDefault="004D2EAF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O</w:t>
      </w:r>
      <w:r w:rsidR="00540421" w:rsidRPr="003C1011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dnia</w:t>
      </w:r>
      <w:r w:rsidR="00255423"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FC2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31.10.2024 r.,</w:t>
      </w:r>
      <w:r w:rsidR="00DE4FC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E4FC2"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04.11.2024 r.</w:t>
      </w:r>
      <w:r w:rsidR="00DE4FC2" w:rsidRPr="00053D52">
        <w:rPr>
          <w:rFonts w:ascii="Times New Roman" w:hAnsi="Times New Roman" w:cs="Times New Roman"/>
          <w:b/>
          <w:color w:val="0070C0"/>
          <w:sz w:val="22"/>
          <w:szCs w:val="22"/>
        </w:rPr>
        <w:t xml:space="preserve"> </w:t>
      </w:r>
      <w:r w:rsidR="00355A79" w:rsidRPr="00355A79">
        <w:rPr>
          <w:rFonts w:ascii="Times New Roman" w:hAnsi="Times New Roman" w:cs="Times New Roman"/>
          <w:b/>
          <w:strike/>
          <w:color w:val="00B050"/>
          <w:sz w:val="22"/>
          <w:szCs w:val="22"/>
        </w:rPr>
        <w:t>05.11.2024 r.</w:t>
      </w:r>
      <w:r w:rsidR="00355A79">
        <w:rPr>
          <w:rFonts w:ascii="Times New Roman" w:hAnsi="Times New Roman" w:cs="Times New Roman"/>
          <w:b/>
          <w:color w:val="00B050"/>
          <w:sz w:val="22"/>
          <w:szCs w:val="22"/>
        </w:rPr>
        <w:t xml:space="preserve"> </w:t>
      </w:r>
      <w:r w:rsidR="00355A79" w:rsidRPr="00355A79">
        <w:rPr>
          <w:rFonts w:ascii="Times New Roman" w:hAnsi="Times New Roman" w:cs="Times New Roman"/>
          <w:b/>
          <w:color w:val="7030A0"/>
          <w:sz w:val="22"/>
          <w:szCs w:val="22"/>
        </w:rPr>
        <w:t xml:space="preserve">06.11.2024 r.  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godz. 1</w:t>
      </w:r>
      <w:r w:rsidR="00DB775F" w:rsidRPr="003C1011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3C1011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3C1011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3C1011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3C1011" w:rsidRDefault="004D6D06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Zamawiający, najpóźniej przed otwarciem ofert, udostępni</w:t>
      </w:r>
      <w:r w:rsidRPr="006B58DA">
        <w:rPr>
          <w:rFonts w:ascii="Times New Roman" w:hAnsi="Times New Roman" w:cs="Times New Roman"/>
          <w:sz w:val="22"/>
          <w:szCs w:val="22"/>
        </w:rPr>
        <w:t xml:space="preserve">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7E7906">
      <w:pPr>
        <w:numPr>
          <w:ilvl w:val="2"/>
          <w:numId w:val="16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7E7906">
      <w:pPr>
        <w:numPr>
          <w:ilvl w:val="2"/>
          <w:numId w:val="16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7E7906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7E7906">
      <w:pPr>
        <w:pStyle w:val="Tekstpodstawowy"/>
        <w:numPr>
          <w:ilvl w:val="0"/>
          <w:numId w:val="15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4853B747" w14:textId="1DB5B9BD" w:rsidR="007256F5" w:rsidRPr="007256F5" w:rsidRDefault="00376257" w:rsidP="007256F5">
      <w:pPr>
        <w:pStyle w:val="Akapitzlist"/>
        <w:numPr>
          <w:ilvl w:val="0"/>
          <w:numId w:val="15"/>
        </w:numPr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  <w:r w:rsidRP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Cenę oferty należy obliczyć, </w:t>
      </w:r>
      <w:r w:rsidRPr="00471AB5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jako ryczałtowe wynagrodzenie złotych brutto</w:t>
      </w:r>
      <w:r w:rsidRP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Wykonawcy (brutto, tj.: z podatkiem VAT i innymi należnościami publicznoprawnymi zgodnie z obowiązującymi przepisami)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uwzględniając zakres zamówienia określony w opisie przedmiotu zamówienia – specyfikacji</w:t>
      </w:r>
      <w:r w:rsidR="007C2C0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asortymentow</w:t>
      </w:r>
      <w:r w:rsidR="00CD257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ej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a także: dostarczanie przedmiotu zamówienia (do miejsca wskazanego przez Zamawiającego), koszty opakowania, transportu, rozładunku, wniesienia do wskazan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 xml:space="preserve"> pomieszcze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, ewentualnego zabezpieczenia dostarczonego przedmiotu umowy, gwarancji/reklamacji, ewentualnego ubezpieczenia (w tym m.in.: ubezpieczenia przedmiotu umowy, a także osób dokonujących wszelkich działań związanych z realizacją przedmiotu umowy)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oraz wszelkie inne koszty związane z pełną realizacją przedmiotu umowy.</w:t>
      </w:r>
    </w:p>
    <w:p w14:paraId="107712A1" w14:textId="76D22084" w:rsidR="00175DC8" w:rsidRDefault="00DE49CE" w:rsidP="009472A9">
      <w:pPr>
        <w:pStyle w:val="Tekstpodstawowy"/>
        <w:numPr>
          <w:ilvl w:val="0"/>
          <w:numId w:val="15"/>
        </w:numPr>
        <w:shd w:val="clear" w:color="auto" w:fill="FFFFFF"/>
        <w:spacing w:before="60" w:after="0"/>
        <w:ind w:hanging="644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56F5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poprzez dodanie </w:t>
      </w:r>
      <w:r w:rsidR="007C2C03">
        <w:rPr>
          <w:rFonts w:ascii="Times New Roman" w:hAnsi="Times New Roman" w:cs="Times New Roman"/>
          <w:bCs/>
          <w:sz w:val="22"/>
          <w:szCs w:val="22"/>
          <w:lang w:val="pl-PL"/>
        </w:rPr>
        <w:t>do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ceny netto podatku VAT według obowiązującej stawki podatku od towarów i usług (VAT) właściw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7E7906">
      <w:pPr>
        <w:pStyle w:val="Tekstpodstawowy"/>
        <w:numPr>
          <w:ilvl w:val="0"/>
          <w:numId w:val="15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7E7906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15258090" w14:textId="5F3543E2" w:rsidR="00376257" w:rsidRPr="00376257" w:rsidRDefault="00376257" w:rsidP="00376257">
      <w:pPr>
        <w:pStyle w:val="Tekstpodstawowy"/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18.8. </w:t>
      </w:r>
      <w:r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376257">
        <w:rPr>
          <w:rFonts w:ascii="Times New Roman" w:hAnsi="Times New Roman" w:cs="Times New Roman"/>
          <w:sz w:val="22"/>
          <w:szCs w:val="22"/>
        </w:rPr>
        <w:t xml:space="preserve"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</w:t>
      </w:r>
      <w:r w:rsidRPr="00376257">
        <w:rPr>
          <w:rFonts w:ascii="Times New Roman" w:hAnsi="Times New Roman" w:cs="Times New Roman"/>
          <w:sz w:val="22"/>
          <w:szCs w:val="22"/>
        </w:rPr>
        <w:lastRenderedPageBreak/>
        <w:t>publiczno-prawnych (leżących po stronie Wykonawcy i Zamawiającego), w oparciu o stosowne oświadczenie dostarczone Zamawiającemu przez Wykonawcę.</w:t>
      </w:r>
    </w:p>
    <w:p w14:paraId="4C1915CB" w14:textId="4E57C032" w:rsidR="00D356CA" w:rsidRPr="006B58DA" w:rsidRDefault="002935B2" w:rsidP="007E7906">
      <w:pPr>
        <w:pStyle w:val="Tekstpodstawowy"/>
        <w:numPr>
          <w:ilvl w:val="1"/>
          <w:numId w:val="34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57F167EF" w:rsidR="00D356CA" w:rsidRPr="006B58DA" w:rsidRDefault="00D356CA" w:rsidP="007E7906">
      <w:pPr>
        <w:pStyle w:val="Tekstpodstawowy"/>
        <w:numPr>
          <w:ilvl w:val="1"/>
          <w:numId w:val="34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4BA8BC1C" w:rsidR="00951FE1" w:rsidRPr="006B58DA" w:rsidRDefault="00C54AF0" w:rsidP="007E7906">
      <w:pPr>
        <w:pStyle w:val="Tekstpodstawowy"/>
        <w:numPr>
          <w:ilvl w:val="1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7E7906">
      <w:pPr>
        <w:pStyle w:val="Akapitzlist"/>
        <w:numPr>
          <w:ilvl w:val="0"/>
          <w:numId w:val="3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7E7906">
      <w:pPr>
        <w:numPr>
          <w:ilvl w:val="0"/>
          <w:numId w:val="8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7E7906">
      <w:pPr>
        <w:numPr>
          <w:ilvl w:val="0"/>
          <w:numId w:val="22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616EFEF2" w:rsidR="00BA78F1" w:rsidRPr="006B58DA" w:rsidRDefault="00BA78F1" w:rsidP="007E7906">
      <w:pPr>
        <w:numPr>
          <w:ilvl w:val="0"/>
          <w:numId w:val="22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="00376257">
        <w:rPr>
          <w:rFonts w:ascii="Times New Roman" w:eastAsia="Times New Roman" w:hAnsi="Times New Roman" w:cs="Times New Roman"/>
          <w:b/>
          <w:i/>
          <w:sz w:val="22"/>
          <w:szCs w:val="22"/>
        </w:rPr>
        <w:t>czterdzieści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</w:t>
      </w:r>
      <w:r w:rsidR="00376257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7E7906">
      <w:pPr>
        <w:numPr>
          <w:ilvl w:val="0"/>
          <w:numId w:val="23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7387CDC3" w:rsidR="000F2F97" w:rsidRPr="006B58DA" w:rsidRDefault="0037625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czterdzieści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35723A" w14:textId="0B0E9344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19.2.2.1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>Wykonawca zobowiązany jest wskazać w ofercie termin realizacji przedmiotu zamówienia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wyrażony w konkretnej liczbie pełnych dni kalendarzowych; nie krótszy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dni kalendarzow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ych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i nie dłuższy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dni kalendarzowych, z zastrzeżeniem zapisów pkt. 4.3. i 4.4. SWZ.</w:t>
      </w:r>
    </w:p>
    <w:p w14:paraId="78DCF4F8" w14:textId="7285996A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19.2.2.2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terminu realizacji przedmiotu zamówienia skutkować będzie uznaniem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przez Zamawiającego, iż Wykonawca zaoferował maksymalny termin realizacji przedmiotu zamówienia, tj.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dni kalendarzowych i wskazaniem takiej liczby dni kalendarzowych w treści umowy w przypadku wyboru oferty Wykonawcy jako najkorzystniejszej.</w:t>
      </w:r>
    </w:p>
    <w:p w14:paraId="324CCB23" w14:textId="426E07BC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19.2.2.3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terminu realizacji przedmiotu zamówienia poprzez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sformułowania np.: „tydzień”, „miesiąc”. Nie dopuszcza się także określenia terminu realizacji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przedmiotu zamówienia poprzez sformułowania określające termin realizacji przedmiotu zamówienia w niepełnej liczbie dni, np. „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,5 dnia” lub w zakresie dni, np.: „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-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dni” oraz w dniach roboczych,</w:t>
      </w:r>
    </w:p>
    <w:p w14:paraId="67468C6A" w14:textId="65ADF8CA" w:rsidR="00376257" w:rsidRPr="00376257" w:rsidRDefault="00376257" w:rsidP="00BD25C4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76257">
        <w:rPr>
          <w:rFonts w:ascii="Times New Roman" w:eastAsia="Times New Roman" w:hAnsi="Times New Roman" w:cs="Times New Roman"/>
          <w:sz w:val="22"/>
          <w:szCs w:val="22"/>
        </w:rPr>
        <w:t>19.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2.2.4 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krótszego terminu realizacji przedmiotu zamówienia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>dni kalendarzow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ych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 xml:space="preserve"> skutkować będzie uznaniem przez Zamawiającego, iż Wykonawca zaoferował, że wykona przedmiot zamówienia w terminie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 xml:space="preserve">dni kalendarzowych oraz przyznaniem liczby punktów w kryterium oceny ofert zgodnie ze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lastRenderedPageBreak/>
        <w:t>wzorem określonym dla tego kryterium i wskazaniem takiej liczby dni kalendarzowych w umowie w przypadku wyboru oferty tego wykonawcy jako najkorzystniejszej.</w:t>
      </w:r>
    </w:p>
    <w:p w14:paraId="31153BA6" w14:textId="36125AFF" w:rsidR="00376257" w:rsidRPr="00376257" w:rsidRDefault="009426FD" w:rsidP="00BD25C4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Wskazanie dłuższego terminu realizacji przedmiotu zamówienia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dni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kalendarzowych skutkować będzie odrzuceniem oferty Wykonawcy z przedmiotowego postępowania na podstawie art. 226 ust. 1 pkt 5 ustawy.</w:t>
      </w:r>
    </w:p>
    <w:p w14:paraId="2F3B2CE4" w14:textId="3873861C" w:rsidR="000F2F97" w:rsidRDefault="009426FD" w:rsidP="00BD25C4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6 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D651EF">
        <w:rPr>
          <w:rFonts w:ascii="Times New Roman" w:eastAsia="Times New Roman" w:hAnsi="Times New Roman" w:cs="Times New Roman"/>
          <w:sz w:val="22"/>
          <w:szCs w:val="22"/>
        </w:rPr>
        <w:t>T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ermin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realizacji przedmiotu zamówienia wynosi </w:t>
      </w:r>
      <w:r w:rsidR="00376257" w:rsidRPr="00D651E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czterdzieści </w:t>
      </w:r>
      <w:r w:rsidR="00376257" w:rsidRPr="00D651EF">
        <w:rPr>
          <w:rFonts w:ascii="Times New Roman" w:eastAsia="Times New Roman" w:hAnsi="Times New Roman" w:cs="Times New Roman"/>
          <w:b/>
          <w:bCs/>
          <w:sz w:val="22"/>
          <w:szCs w:val="22"/>
        </w:rPr>
        <w:t>[ 40,00 ] punktów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7E7906">
      <w:pPr>
        <w:numPr>
          <w:ilvl w:val="0"/>
          <w:numId w:val="8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5952A574" w14:textId="79D83419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DEEAF6"/>
          </w:tcPr>
          <w:p w14:paraId="2BFDD2CE" w14:textId="7569E08B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proofErr w:type="spellEnd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7E229E51" w:rsidR="005A427F" w:rsidRPr="00BD25C4" w:rsidRDefault="005A427F" w:rsidP="007E7906">
      <w:pPr>
        <w:pStyle w:val="Akapitzlist"/>
        <w:numPr>
          <w:ilvl w:val="0"/>
          <w:numId w:val="3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E7906">
      <w:pPr>
        <w:pStyle w:val="Akapitzlist"/>
        <w:numPr>
          <w:ilvl w:val="2"/>
          <w:numId w:val="27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E7906">
      <w:pPr>
        <w:pStyle w:val="Akapitzlist"/>
        <w:numPr>
          <w:ilvl w:val="2"/>
          <w:numId w:val="27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0" w:name="highlightHit_14"/>
      <w:bookmarkEnd w:id="10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7E7906">
      <w:pPr>
        <w:numPr>
          <w:ilvl w:val="0"/>
          <w:numId w:val="18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7E7906">
      <w:pPr>
        <w:numPr>
          <w:ilvl w:val="0"/>
          <w:numId w:val="18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35F26A7F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075C23">
        <w:rPr>
          <w:rFonts w:ascii="Times New Roman" w:hAnsi="Times New Roman" w:cs="Times New Roman"/>
          <w:b/>
          <w:sz w:val="22"/>
          <w:szCs w:val="22"/>
        </w:rPr>
        <w:t>7</w:t>
      </w:r>
      <w:r w:rsidR="009E210A">
        <w:rPr>
          <w:rFonts w:ascii="Times New Roman" w:hAnsi="Times New Roman" w:cs="Times New Roman"/>
          <w:b/>
          <w:sz w:val="22"/>
          <w:szCs w:val="22"/>
        </w:rPr>
        <w:t>5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7E7906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6E636188" w:rsidR="00206567" w:rsidRPr="009426FD" w:rsidRDefault="009426FD" w:rsidP="009426FD">
      <w:pPr>
        <w:ind w:left="7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426F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255DD5B" w14:textId="27F2D1E8" w:rsidR="006433D2" w:rsidRPr="004D599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 xml:space="preserve">Zamawiający </w:t>
      </w:r>
      <w:r w:rsidRPr="004D5992">
        <w:rPr>
          <w:rStyle w:val="Pogrubienie"/>
          <w:sz w:val="22"/>
          <w:szCs w:val="22"/>
        </w:rPr>
        <w:t>nie dokonuje</w:t>
      </w:r>
      <w:r w:rsidRPr="004D5992">
        <w:rPr>
          <w:sz w:val="22"/>
          <w:szCs w:val="22"/>
        </w:rPr>
        <w:t xml:space="preserve"> podziału zamówienia na części, ponieważ przedmiot zamówienia obejmuje jednorodny asortyment </w:t>
      </w:r>
      <w:r w:rsidR="00B11478">
        <w:rPr>
          <w:sz w:val="22"/>
          <w:szCs w:val="22"/>
        </w:rPr>
        <w:t xml:space="preserve">medyczny </w:t>
      </w:r>
      <w:r w:rsidRPr="004D5992">
        <w:rPr>
          <w:sz w:val="22"/>
          <w:szCs w:val="22"/>
        </w:rPr>
        <w:t>i większość firm z branży posiada całość zamówienia w swojej ofercie.</w:t>
      </w:r>
    </w:p>
    <w:p w14:paraId="2319AF32" w14:textId="77777777" w:rsidR="006433D2" w:rsidRPr="004D599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nadmierne koszty dodatkowe wykonania zamówienia. W tym przypadku zawarcie większej ilości umów generowało będzie kilkukrotnie większe koszty, ewentualnego opakowania/ rozpakowania/ wywozu i utylizacji opakowań, transportu, ewentualnego zabezpieczenia dostarczonego przedmiotu zamówienia, które każdy z Wykonawców wkalkuluje w cenę oferty jako dodatkowe koszty każdej dostawy.</w:t>
      </w:r>
    </w:p>
    <w:p w14:paraId="2B62E16A" w14:textId="77777777" w:rsidR="006433D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>Zatem nie ma obiektywnych przesłanek stojących za stanowiskiem, iż podzielenie zamówienia byłoby właściwe.</w:t>
      </w:r>
    </w:p>
    <w:p w14:paraId="1A640111" w14:textId="414EBD89" w:rsidR="009426FD" w:rsidRDefault="009426FD" w:rsidP="009426FD">
      <w:pPr>
        <w:shd w:val="clear" w:color="auto" w:fill="FFFFFF" w:themeFill="background1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426FD">
        <w:rPr>
          <w:rFonts w:ascii="Times New Roman" w:hAnsi="Times New Roman" w:cs="Times New Roman"/>
          <w:bCs/>
          <w:sz w:val="22"/>
          <w:szCs w:val="22"/>
        </w:rPr>
        <w:t xml:space="preserve">Brak podziału nie ogranicza konkurencji na rynku ani nie utrudnia dostępności do zamówienia oraz nie narusza zasad wyrażonych w art. 16 pkt 1 ustawy </w:t>
      </w:r>
      <w:proofErr w:type="spellStart"/>
      <w:r w:rsidRPr="009426FD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9426FD">
        <w:rPr>
          <w:rFonts w:ascii="Times New Roman" w:hAnsi="Times New Roman" w:cs="Times New Roman"/>
          <w:bCs/>
          <w:sz w:val="22"/>
          <w:szCs w:val="22"/>
        </w:rPr>
        <w:t>, tj. zasady konkurencyjności i równego traktowania Wykonawców.</w:t>
      </w:r>
    </w:p>
    <w:p w14:paraId="03DD354E" w14:textId="77777777" w:rsidR="00A70D0A" w:rsidRDefault="00A70D0A" w:rsidP="009426FD">
      <w:pPr>
        <w:shd w:val="clear" w:color="auto" w:fill="FFFFFF" w:themeFill="background1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2620EC" w14:textId="1DDAF130" w:rsidR="00332453" w:rsidRPr="009426FD" w:rsidRDefault="00332453" w:rsidP="007E7906">
      <w:pPr>
        <w:pStyle w:val="Akapitzlist"/>
        <w:numPr>
          <w:ilvl w:val="0"/>
          <w:numId w:val="9"/>
        </w:numPr>
        <w:shd w:val="clear" w:color="auto" w:fill="BDD6EE"/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9426FD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5592D984" w:rsidR="00806227" w:rsidRDefault="00332453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lastRenderedPageBreak/>
        <w:t>Słowne dookreślenia treści określonych liczbowo w niniejszej SWZ mają charakter pomocniczy.</w:t>
      </w:r>
    </w:p>
    <w:p w14:paraId="7DAF81BA" w14:textId="14A77B36" w:rsidR="009426FD" w:rsidRPr="006B58DA" w:rsidRDefault="009426FD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426FD">
        <w:rPr>
          <w:rFonts w:ascii="Times New Roman" w:hAnsi="Times New Roman" w:cs="Times New Roman"/>
          <w:bCs/>
          <w:sz w:val="22"/>
          <w:szCs w:val="22"/>
        </w:rPr>
        <w:t>Przedmiot zamówienia w całości jest finansowany ze środków własnych Zamawiającego.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EABF40A" w14:textId="77777777" w:rsidR="004943DD" w:rsidRDefault="004943D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2090D0EE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255F5E95" w:rsidR="00511292" w:rsidRPr="004B4E1E" w:rsidRDefault="00511292" w:rsidP="004E63A0">
      <w:pPr>
        <w:ind w:left="2127" w:hanging="212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26FD">
        <w:rPr>
          <w:rFonts w:ascii="Times New Roman" w:hAnsi="Times New Roman" w:cs="Times New Roman"/>
          <w:b/>
          <w:sz w:val="22"/>
          <w:szCs w:val="22"/>
        </w:rPr>
        <w:t>.1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>Opis przedmiotu zamówienia</w:t>
      </w:r>
      <w:r w:rsidR="00B11478">
        <w:rPr>
          <w:rFonts w:ascii="Times New Roman" w:hAnsi="Times New Roman" w:cs="Times New Roman"/>
          <w:sz w:val="22"/>
          <w:szCs w:val="22"/>
        </w:rPr>
        <w:t>/umowy – specyfikacja asortymentow</w:t>
      </w:r>
      <w:r w:rsidR="00CD2571">
        <w:rPr>
          <w:rFonts w:ascii="Times New Roman" w:hAnsi="Times New Roman" w:cs="Times New Roman"/>
          <w:sz w:val="22"/>
          <w:szCs w:val="22"/>
        </w:rPr>
        <w:t>a</w:t>
      </w:r>
      <w:r w:rsidR="004B4E1E">
        <w:rPr>
          <w:rFonts w:ascii="Times New Roman" w:hAnsi="Times New Roman" w:cs="Times New Roman"/>
          <w:sz w:val="22"/>
          <w:szCs w:val="22"/>
        </w:rPr>
        <w:t xml:space="preserve"> </w:t>
      </w:r>
      <w:r w:rsidR="004B4E1E" w:rsidRPr="004B4E1E">
        <w:rPr>
          <w:rFonts w:ascii="Times New Roman" w:hAnsi="Times New Roman" w:cs="Times New Roman"/>
          <w:i/>
          <w:iCs/>
          <w:sz w:val="22"/>
          <w:szCs w:val="22"/>
        </w:rPr>
        <w:t>(załącznik do formularza ofertowego)</w:t>
      </w:r>
      <w:r w:rsidRPr="004B4E1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DB40F5" w:rsidRPr="00DB40F5">
        <w:rPr>
          <w:rFonts w:ascii="Times New Roman" w:hAnsi="Times New Roman" w:cs="Times New Roman"/>
          <w:i/>
          <w:iCs/>
          <w:color w:val="0070C0"/>
          <w:sz w:val="22"/>
          <w:szCs w:val="22"/>
        </w:rPr>
        <w:t xml:space="preserve">– </w:t>
      </w:r>
      <w:r w:rsidR="00DB40F5" w:rsidRPr="00076E63">
        <w:rPr>
          <w:rFonts w:ascii="Times New Roman" w:hAnsi="Times New Roman" w:cs="Times New Roman"/>
          <w:i/>
          <w:iCs/>
          <w:strike/>
          <w:color w:val="0070C0"/>
          <w:sz w:val="22"/>
          <w:szCs w:val="22"/>
        </w:rPr>
        <w:t>zmieniony dnia 28.10.2024 r.</w:t>
      </w:r>
      <w:r w:rsidR="00076E63">
        <w:rPr>
          <w:rFonts w:ascii="Times New Roman" w:hAnsi="Times New Roman" w:cs="Times New Roman"/>
          <w:i/>
          <w:iCs/>
          <w:color w:val="0070C0"/>
          <w:sz w:val="22"/>
          <w:szCs w:val="22"/>
        </w:rPr>
        <w:t xml:space="preserve"> </w:t>
      </w:r>
      <w:r w:rsidR="00076E63" w:rsidRPr="00355A79">
        <w:rPr>
          <w:rFonts w:ascii="Times New Roman" w:hAnsi="Times New Roman" w:cs="Times New Roman"/>
          <w:i/>
          <w:iCs/>
          <w:strike/>
          <w:color w:val="00B050"/>
          <w:sz w:val="22"/>
          <w:szCs w:val="22"/>
        </w:rPr>
        <w:t>- zmieniony dnia 29.10.2024 r.</w:t>
      </w:r>
      <w:r w:rsidR="00355A79">
        <w:rPr>
          <w:rFonts w:ascii="Times New Roman" w:hAnsi="Times New Roman" w:cs="Times New Roman"/>
          <w:i/>
          <w:iCs/>
          <w:color w:val="00B050"/>
          <w:sz w:val="22"/>
          <w:szCs w:val="22"/>
        </w:rPr>
        <w:t xml:space="preserve"> </w:t>
      </w:r>
      <w:r w:rsidR="00355A79" w:rsidRPr="00355A79">
        <w:rPr>
          <w:rFonts w:ascii="Times New Roman" w:hAnsi="Times New Roman" w:cs="Times New Roman"/>
          <w:i/>
          <w:iCs/>
          <w:color w:val="7030A0"/>
          <w:sz w:val="22"/>
          <w:szCs w:val="22"/>
        </w:rPr>
        <w:t xml:space="preserve">zmieniony dnia </w:t>
      </w:r>
      <w:r w:rsidR="00355A79" w:rsidRPr="00355A79">
        <w:rPr>
          <w:rFonts w:ascii="Times New Roman" w:hAnsi="Times New Roman" w:cs="Times New Roman"/>
          <w:i/>
          <w:iCs/>
          <w:color w:val="7030A0"/>
          <w:sz w:val="22"/>
          <w:szCs w:val="22"/>
        </w:rPr>
        <w:t>30</w:t>
      </w:r>
      <w:r w:rsidR="00355A79" w:rsidRPr="00355A79">
        <w:rPr>
          <w:rFonts w:ascii="Times New Roman" w:hAnsi="Times New Roman" w:cs="Times New Roman"/>
          <w:i/>
          <w:iCs/>
          <w:color w:val="7030A0"/>
          <w:sz w:val="22"/>
          <w:szCs w:val="22"/>
        </w:rPr>
        <w:t>.10.2024 r.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28D86" w14:textId="77777777" w:rsidR="00023114" w:rsidRDefault="00023114">
      <w:r>
        <w:separator/>
      </w:r>
    </w:p>
  </w:endnote>
  <w:endnote w:type="continuationSeparator" w:id="0">
    <w:p w14:paraId="4B5887A1" w14:textId="77777777" w:rsidR="00023114" w:rsidRDefault="0002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C42AD" w14:textId="77777777" w:rsidR="00023114" w:rsidRDefault="00023114">
      <w:r>
        <w:separator/>
      </w:r>
    </w:p>
  </w:footnote>
  <w:footnote w:type="continuationSeparator" w:id="0">
    <w:p w14:paraId="5DC76599" w14:textId="77777777" w:rsidR="00023114" w:rsidRDefault="00023114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7546B79D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563886">
      <w:rPr>
        <w:rFonts w:ascii="Times New Roman" w:hAnsi="Times New Roman" w:cs="Times New Roman"/>
        <w:b/>
        <w:sz w:val="20"/>
        <w:szCs w:val="22"/>
      </w:rPr>
      <w:t>7</w:t>
    </w:r>
    <w:r w:rsidR="009E210A">
      <w:rPr>
        <w:rFonts w:ascii="Times New Roman" w:hAnsi="Times New Roman" w:cs="Times New Roman"/>
        <w:b/>
        <w:sz w:val="20"/>
        <w:szCs w:val="22"/>
      </w:rPr>
      <w:t>5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1" w:name="_Hlk171663916"/>
    <w:bookmarkStart w:id="12" w:name="_Hlk95728337"/>
    <w:r>
      <w:tab/>
    </w:r>
    <w:r>
      <w:rPr>
        <w:lang w:val="pl-PL"/>
      </w:rPr>
      <w:t xml:space="preserve">      </w:t>
    </w:r>
  </w:p>
  <w:bookmarkEnd w:id="11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41D91"/>
    <w:multiLevelType w:val="multilevel"/>
    <w:tmpl w:val="3312B0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774011B"/>
    <w:multiLevelType w:val="multilevel"/>
    <w:tmpl w:val="7A6610F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605E5F3A"/>
    <w:lvl w:ilvl="0" w:tplc="2FE2408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7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2"/>
  </w:num>
  <w:num w:numId="3">
    <w:abstractNumId w:val="55"/>
  </w:num>
  <w:num w:numId="4">
    <w:abstractNumId w:val="47"/>
  </w:num>
  <w:num w:numId="5">
    <w:abstractNumId w:val="24"/>
  </w:num>
  <w:num w:numId="6">
    <w:abstractNumId w:val="48"/>
  </w:num>
  <w:num w:numId="7">
    <w:abstractNumId w:val="28"/>
  </w:num>
  <w:num w:numId="8">
    <w:abstractNumId w:val="37"/>
  </w:num>
  <w:num w:numId="9">
    <w:abstractNumId w:val="23"/>
  </w:num>
  <w:num w:numId="10">
    <w:abstractNumId w:val="44"/>
  </w:num>
  <w:num w:numId="11">
    <w:abstractNumId w:val="50"/>
  </w:num>
  <w:num w:numId="12">
    <w:abstractNumId w:val="52"/>
  </w:num>
  <w:num w:numId="13">
    <w:abstractNumId w:val="40"/>
  </w:num>
  <w:num w:numId="14">
    <w:abstractNumId w:val="46"/>
  </w:num>
  <w:num w:numId="15">
    <w:abstractNumId w:val="49"/>
  </w:num>
  <w:num w:numId="16">
    <w:abstractNumId w:val="26"/>
  </w:num>
  <w:num w:numId="17">
    <w:abstractNumId w:val="58"/>
  </w:num>
  <w:num w:numId="18">
    <w:abstractNumId w:val="54"/>
  </w:num>
  <w:num w:numId="19">
    <w:abstractNumId w:val="41"/>
  </w:num>
  <w:num w:numId="20">
    <w:abstractNumId w:val="59"/>
  </w:num>
  <w:num w:numId="21">
    <w:abstractNumId w:val="29"/>
  </w:num>
  <w:num w:numId="22">
    <w:abstractNumId w:val="39"/>
  </w:num>
  <w:num w:numId="23">
    <w:abstractNumId w:val="42"/>
  </w:num>
  <w:num w:numId="24">
    <w:abstractNumId w:val="33"/>
  </w:num>
  <w:num w:numId="25">
    <w:abstractNumId w:val="27"/>
  </w:num>
  <w:num w:numId="26">
    <w:abstractNumId w:val="31"/>
  </w:num>
  <w:num w:numId="27">
    <w:abstractNumId w:val="36"/>
  </w:num>
  <w:num w:numId="28">
    <w:abstractNumId w:val="53"/>
  </w:num>
  <w:num w:numId="29">
    <w:abstractNumId w:val="34"/>
  </w:num>
  <w:num w:numId="30">
    <w:abstractNumId w:val="51"/>
  </w:num>
  <w:num w:numId="31">
    <w:abstractNumId w:val="56"/>
  </w:num>
  <w:num w:numId="32">
    <w:abstractNumId w:val="45"/>
  </w:num>
  <w:num w:numId="33">
    <w:abstractNumId w:val="43"/>
  </w:num>
  <w:num w:numId="34">
    <w:abstractNumId w:val="30"/>
  </w:num>
  <w:num w:numId="35">
    <w:abstractNumId w:val="25"/>
  </w:num>
  <w:num w:numId="36">
    <w:abstractNumId w:val="35"/>
  </w:num>
  <w:num w:numId="37">
    <w:abstractNumId w:val="5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4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3D52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5C23"/>
    <w:rsid w:val="000767B5"/>
    <w:rsid w:val="00076E63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2AE5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19C"/>
    <w:rsid w:val="000C7489"/>
    <w:rsid w:val="000D0EF6"/>
    <w:rsid w:val="000D18F0"/>
    <w:rsid w:val="000D1946"/>
    <w:rsid w:val="000D27A9"/>
    <w:rsid w:val="000D29A8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50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0FC0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4758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4B3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1AD0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833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423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4E4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6B4A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475C"/>
    <w:rsid w:val="0035570C"/>
    <w:rsid w:val="00355A79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257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2C1C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101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1AB5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3DD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4E1E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86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6F4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4A68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DF1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22F4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077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03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3D2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0F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078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6F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15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879E9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2C03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2F48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906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5F9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5289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041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3D6F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0DF3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2B93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B8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26FD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CA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17EA"/>
    <w:rsid w:val="009E210A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7C5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D0A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42F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830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478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A26"/>
    <w:rsid w:val="00B24B4B"/>
    <w:rsid w:val="00B25DFC"/>
    <w:rsid w:val="00B26F1A"/>
    <w:rsid w:val="00B26FD8"/>
    <w:rsid w:val="00B27F1B"/>
    <w:rsid w:val="00B27F6E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5C4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4FD"/>
    <w:rsid w:val="00C115F8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0D58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198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571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1E05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1EF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1C9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658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0F5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4FC2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889"/>
    <w:rsid w:val="00DF1ABF"/>
    <w:rsid w:val="00DF1C44"/>
    <w:rsid w:val="00DF2AEA"/>
    <w:rsid w:val="00DF39D9"/>
    <w:rsid w:val="00DF39EA"/>
    <w:rsid w:val="00DF3A05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25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52B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91E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17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100197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14</Pages>
  <Words>6781</Words>
  <Characters>40691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47378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58</cp:revision>
  <cp:lastPrinted>2024-09-17T09:23:00Z</cp:lastPrinted>
  <dcterms:created xsi:type="dcterms:W3CDTF">2024-09-17T08:51:00Z</dcterms:created>
  <dcterms:modified xsi:type="dcterms:W3CDTF">2024-10-30T07:31:00Z</dcterms:modified>
</cp:coreProperties>
</file>