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B06057" w14:textId="4B11A55C" w:rsidR="00A11E84" w:rsidRPr="00A91785" w:rsidRDefault="00A11E84" w:rsidP="00A11E84">
      <w:pPr>
        <w:suppressAutoHyphens/>
        <w:spacing w:after="0" w:line="276" w:lineRule="auto"/>
        <w:jc w:val="both"/>
        <w:rPr>
          <w:rFonts w:ascii="Open Sans" w:eastAsia="Times New Roman" w:hAnsi="Open Sans" w:cs="Open Sans"/>
          <w:color w:val="000000" w:themeColor="text1"/>
          <w:sz w:val="18"/>
          <w:szCs w:val="18"/>
          <w:lang w:eastAsia="pl-PL"/>
        </w:rPr>
      </w:pPr>
      <w:bookmarkStart w:id="0" w:name="_Hlk72488743"/>
      <w:r w:rsidRPr="00A91785">
        <w:rPr>
          <w:rFonts w:ascii="Open Sans" w:eastAsia="Times New Roman" w:hAnsi="Open Sans" w:cs="Open Sans"/>
          <w:color w:val="000000" w:themeColor="text1"/>
          <w:sz w:val="18"/>
          <w:szCs w:val="18"/>
          <w:lang w:eastAsia="pl-PL"/>
        </w:rPr>
        <w:t xml:space="preserve">Nr ogłoszenia :  </w:t>
      </w:r>
      <w:r w:rsidR="00D07F67">
        <w:rPr>
          <w:rFonts w:ascii="Open Sans" w:eastAsia="Times New Roman" w:hAnsi="Open Sans" w:cs="Open Sans"/>
          <w:color w:val="000000" w:themeColor="text1"/>
          <w:sz w:val="18"/>
          <w:szCs w:val="18"/>
          <w:lang w:eastAsia="pl-PL"/>
        </w:rPr>
        <w:t xml:space="preserve">2024/BZP 00565895/01 </w:t>
      </w:r>
    </w:p>
    <w:bookmarkEnd w:id="0"/>
    <w:p w14:paraId="65386235" w14:textId="6318B3F9" w:rsidR="00A75F5D" w:rsidRPr="00A91785" w:rsidRDefault="00A75F5D" w:rsidP="00A75F5D">
      <w:pPr>
        <w:suppressAutoHyphens/>
        <w:spacing w:after="0" w:line="276" w:lineRule="auto"/>
        <w:jc w:val="both"/>
        <w:rPr>
          <w:rFonts w:ascii="Open Sans" w:eastAsia="Times New Roman" w:hAnsi="Open Sans" w:cs="Open Sans"/>
          <w:color w:val="000000" w:themeColor="text1"/>
          <w:sz w:val="18"/>
          <w:szCs w:val="18"/>
          <w:lang w:eastAsia="pl-PL"/>
        </w:rPr>
      </w:pPr>
      <w:r w:rsidRPr="00A91785">
        <w:rPr>
          <w:rFonts w:ascii="Open Sans" w:eastAsia="Times New Roman" w:hAnsi="Open Sans" w:cs="Open Sans"/>
          <w:color w:val="000000" w:themeColor="text1"/>
          <w:sz w:val="18"/>
          <w:szCs w:val="18"/>
          <w:lang w:eastAsia="pl-PL"/>
        </w:rPr>
        <w:t>Nr referencyjny:  5</w:t>
      </w:r>
      <w:r w:rsidR="007F62D6" w:rsidRPr="00A91785">
        <w:rPr>
          <w:rFonts w:ascii="Open Sans" w:eastAsia="Times New Roman" w:hAnsi="Open Sans" w:cs="Open Sans"/>
          <w:color w:val="000000" w:themeColor="text1"/>
          <w:sz w:val="18"/>
          <w:szCs w:val="18"/>
          <w:lang w:eastAsia="pl-PL"/>
        </w:rPr>
        <w:t>2</w:t>
      </w:r>
      <w:r w:rsidRPr="00A91785">
        <w:rPr>
          <w:rFonts w:ascii="Open Sans" w:eastAsia="Times New Roman" w:hAnsi="Open Sans" w:cs="Open Sans"/>
          <w:color w:val="000000" w:themeColor="text1"/>
          <w:sz w:val="18"/>
          <w:szCs w:val="18"/>
          <w:lang w:eastAsia="pl-PL"/>
        </w:rPr>
        <w:t xml:space="preserve">/AP/2024 </w:t>
      </w:r>
    </w:p>
    <w:p w14:paraId="35358C86" w14:textId="21AFA5C9" w:rsidR="00A11E84" w:rsidRPr="00A91785" w:rsidRDefault="00A11E84" w:rsidP="00A11E84">
      <w:pPr>
        <w:spacing w:after="0" w:line="240" w:lineRule="auto"/>
        <w:ind w:right="51"/>
        <w:rPr>
          <w:rFonts w:ascii="Open Sans" w:hAnsi="Open Sans" w:cs="Open Sans"/>
          <w:sz w:val="18"/>
          <w:szCs w:val="18"/>
        </w:rPr>
      </w:pPr>
      <w:r w:rsidRPr="00A91785">
        <w:rPr>
          <w:rFonts w:ascii="Open Sans" w:eastAsia="Times New Roman" w:hAnsi="Open Sans" w:cs="Open Sans"/>
          <w:color w:val="000000" w:themeColor="text1"/>
          <w:sz w:val="18"/>
          <w:szCs w:val="18"/>
          <w:lang w:eastAsia="pl-PL"/>
        </w:rPr>
        <w:t xml:space="preserve">Identyfikator postępowania: </w:t>
      </w:r>
      <w:r w:rsidR="0084531B" w:rsidRPr="0084531B">
        <w:rPr>
          <w:rFonts w:ascii="Open Sans" w:eastAsia="Times New Roman" w:hAnsi="Open Sans" w:cs="Open Sans"/>
          <w:color w:val="000000" w:themeColor="text1"/>
          <w:sz w:val="18"/>
          <w:szCs w:val="18"/>
          <w:lang w:eastAsia="pl-PL"/>
        </w:rPr>
        <w:t>ocds-148610-d8369d5e-dd80-4397-994e-478f291a2c0b</w:t>
      </w:r>
    </w:p>
    <w:p w14:paraId="625CB3BD" w14:textId="0C82CD57" w:rsidR="00A11E84" w:rsidRPr="00A91785" w:rsidRDefault="00A11E84" w:rsidP="00A11E84">
      <w:pPr>
        <w:spacing w:after="0" w:line="360" w:lineRule="auto"/>
        <w:ind w:right="-2"/>
        <w:rPr>
          <w:rFonts w:ascii="Open Sans" w:hAnsi="Open Sans" w:cs="Open Sans"/>
          <w:sz w:val="18"/>
          <w:szCs w:val="18"/>
        </w:rPr>
      </w:pPr>
      <w:r w:rsidRPr="00A91785">
        <w:rPr>
          <w:rFonts w:ascii="Open Sans" w:hAnsi="Open Sans" w:cs="Open Sans"/>
          <w:sz w:val="18"/>
          <w:szCs w:val="18"/>
        </w:rPr>
        <w:t xml:space="preserve">ID </w:t>
      </w:r>
      <w:r w:rsidR="005D32C8" w:rsidRPr="00A91785">
        <w:rPr>
          <w:rFonts w:ascii="Open Sans" w:hAnsi="Open Sans" w:cs="Open Sans"/>
          <w:sz w:val="18"/>
          <w:szCs w:val="18"/>
        </w:rPr>
        <w:t>1006216</w:t>
      </w:r>
    </w:p>
    <w:p w14:paraId="23146CEB" w14:textId="1F9B2B1E" w:rsidR="003468E7" w:rsidRDefault="003468E7" w:rsidP="00B83A48">
      <w:pPr>
        <w:spacing w:after="0" w:line="276" w:lineRule="auto"/>
        <w:jc w:val="center"/>
        <w:rPr>
          <w:rFonts w:ascii="Open Sans" w:hAnsi="Open Sans" w:cs="Open Sans"/>
          <w:smallCaps/>
        </w:rPr>
      </w:pPr>
    </w:p>
    <w:p w14:paraId="1E13B4BF" w14:textId="43049D54" w:rsidR="0064740B" w:rsidRDefault="0064740B" w:rsidP="00B83A48">
      <w:pPr>
        <w:spacing w:after="0" w:line="276" w:lineRule="auto"/>
        <w:jc w:val="center"/>
        <w:rPr>
          <w:rFonts w:ascii="Open Sans" w:hAnsi="Open Sans" w:cs="Open Sans"/>
          <w:smallCaps/>
        </w:rPr>
      </w:pPr>
      <w:r w:rsidRPr="0064740B">
        <w:rPr>
          <w:rFonts w:ascii="Open Sans" w:hAnsi="Open Sans" w:cs="Open Sans"/>
          <w:noProof/>
        </w:rPr>
        <w:drawing>
          <wp:inline distT="0" distB="0" distL="0" distR="0" wp14:anchorId="06CA8E1A" wp14:editId="0F10892B">
            <wp:extent cx="1719618" cy="1644650"/>
            <wp:effectExtent l="0" t="0" r="0" b="0"/>
            <wp:docPr id="1" name="Obraz 1" descr="Obraz zawierający teks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grafika wektorowa&#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9104" cy="1653723"/>
                    </a:xfrm>
                    <a:prstGeom prst="rect">
                      <a:avLst/>
                    </a:prstGeom>
                    <a:noFill/>
                    <a:ln>
                      <a:noFill/>
                    </a:ln>
                  </pic:spPr>
                </pic:pic>
              </a:graphicData>
            </a:graphic>
          </wp:inline>
        </w:drawing>
      </w:r>
    </w:p>
    <w:p w14:paraId="0E41C290" w14:textId="77777777" w:rsidR="00E431B6" w:rsidRDefault="00E431B6" w:rsidP="00E431B6">
      <w:pPr>
        <w:spacing w:after="0" w:line="240" w:lineRule="auto"/>
        <w:ind w:right="51"/>
        <w:jc w:val="center"/>
        <w:rPr>
          <w:rFonts w:ascii="Open Sans" w:hAnsi="Open Sans" w:cs="Open Sans"/>
          <w:smallCaps/>
        </w:rPr>
      </w:pPr>
    </w:p>
    <w:p w14:paraId="548AE696" w14:textId="77777777" w:rsidR="00A75F5D" w:rsidRPr="00822D3E" w:rsidRDefault="00A75F5D" w:rsidP="00A75F5D">
      <w:pPr>
        <w:pStyle w:val="Nagwek10"/>
        <w:rPr>
          <w:rFonts w:ascii="Segoe UI" w:hAnsi="Segoe UI" w:cs="Segoe UI"/>
          <w:iCs/>
          <w:sz w:val="24"/>
          <w:szCs w:val="24"/>
        </w:rPr>
      </w:pPr>
      <w:r w:rsidRPr="00822D3E">
        <w:rPr>
          <w:rFonts w:ascii="Segoe UI" w:hAnsi="Segoe UI" w:cs="Segoe UI"/>
          <w:sz w:val="24"/>
          <w:szCs w:val="24"/>
        </w:rPr>
        <w:t xml:space="preserve">SPECYFIKACJA WARUNKÓW ZAMÓWIENIA   </w:t>
      </w:r>
    </w:p>
    <w:p w14:paraId="6FBCE866" w14:textId="77777777" w:rsidR="00A75F5D" w:rsidRDefault="00A75F5D" w:rsidP="00A75F5D">
      <w:pPr>
        <w:jc w:val="center"/>
        <w:rPr>
          <w:rFonts w:ascii="Segoe UI" w:hAnsi="Segoe UI" w:cs="Segoe UI"/>
          <w:b/>
          <w:iCs/>
          <w:sz w:val="28"/>
          <w:szCs w:val="28"/>
        </w:rPr>
      </w:pPr>
    </w:p>
    <w:p w14:paraId="3D2C7E13" w14:textId="77777777" w:rsidR="00A75F5D" w:rsidRDefault="00A75F5D" w:rsidP="00A75F5D">
      <w:pPr>
        <w:pStyle w:val="Tekstpodstawowy"/>
        <w:rPr>
          <w:rFonts w:ascii="Segoe UI" w:hAnsi="Segoe UI" w:cs="Segoe UI"/>
          <w:bCs/>
          <w:iCs/>
          <w:szCs w:val="24"/>
        </w:rPr>
      </w:pPr>
    </w:p>
    <w:p w14:paraId="3A11B761" w14:textId="7BD91F4A" w:rsidR="00A75F5D" w:rsidRDefault="00A75F5D" w:rsidP="009B20E7">
      <w:pPr>
        <w:pStyle w:val="Tekstpodstawowy"/>
        <w:jc w:val="both"/>
        <w:rPr>
          <w:rFonts w:ascii="Segoe UI" w:hAnsi="Segoe UI" w:cs="Segoe UI"/>
          <w:bCs/>
          <w:iCs/>
          <w:sz w:val="20"/>
        </w:rPr>
      </w:pPr>
      <w:r w:rsidRPr="00CA436B">
        <w:rPr>
          <w:rFonts w:ascii="Segoe UI" w:hAnsi="Segoe UI" w:cs="Segoe UI"/>
          <w:bCs/>
          <w:iCs/>
          <w:sz w:val="20"/>
        </w:rPr>
        <w:t xml:space="preserve">do postępowania o udzielenie zamówienia publicznego </w:t>
      </w:r>
      <w:r>
        <w:rPr>
          <w:rFonts w:ascii="Segoe UI" w:hAnsi="Segoe UI" w:cs="Segoe UI"/>
          <w:bCs/>
          <w:iCs/>
          <w:sz w:val="20"/>
        </w:rPr>
        <w:t xml:space="preserve">prowadzonego </w:t>
      </w:r>
      <w:r w:rsidRPr="00A75F5D">
        <w:rPr>
          <w:rFonts w:ascii="Segoe UI" w:hAnsi="Segoe UI" w:cs="Segoe UI"/>
          <w:bCs/>
          <w:iCs/>
          <w:sz w:val="20"/>
        </w:rPr>
        <w:t>w trybie podstawowym bez przeprowadzenia negocjacji, o szacunkowej wartości poniżej 5 538 000 euro  na zasadach określonych w ustawie z dnia 11 września 2019 r. Prawo zamówień publicznych ( t.</w:t>
      </w:r>
      <w:r w:rsidR="00485AB8">
        <w:rPr>
          <w:rFonts w:ascii="Segoe UI" w:hAnsi="Segoe UI" w:cs="Segoe UI"/>
          <w:bCs/>
          <w:iCs/>
          <w:sz w:val="20"/>
        </w:rPr>
        <w:t xml:space="preserve"> </w:t>
      </w:r>
      <w:r w:rsidRPr="00A75F5D">
        <w:rPr>
          <w:rFonts w:ascii="Segoe UI" w:hAnsi="Segoe UI" w:cs="Segoe UI"/>
          <w:bCs/>
          <w:iCs/>
          <w:sz w:val="20"/>
        </w:rPr>
        <w:t>j. Dz.U. z 202</w:t>
      </w:r>
      <w:r w:rsidR="00920B17">
        <w:rPr>
          <w:rFonts w:ascii="Segoe UI" w:hAnsi="Segoe UI" w:cs="Segoe UI"/>
          <w:bCs/>
          <w:iCs/>
          <w:sz w:val="20"/>
        </w:rPr>
        <w:t>4</w:t>
      </w:r>
      <w:r w:rsidRPr="00A75F5D">
        <w:rPr>
          <w:rFonts w:ascii="Segoe UI" w:hAnsi="Segoe UI" w:cs="Segoe UI"/>
          <w:bCs/>
          <w:iCs/>
          <w:sz w:val="20"/>
        </w:rPr>
        <w:t xml:space="preserve"> r. poz. </w:t>
      </w:r>
      <w:r w:rsidR="00920B17">
        <w:rPr>
          <w:rFonts w:ascii="Segoe UI" w:hAnsi="Segoe UI" w:cs="Segoe UI"/>
          <w:bCs/>
          <w:iCs/>
          <w:sz w:val="20"/>
        </w:rPr>
        <w:t>1320</w:t>
      </w:r>
      <w:r w:rsidRPr="00A75F5D">
        <w:rPr>
          <w:rFonts w:ascii="Segoe UI" w:hAnsi="Segoe UI" w:cs="Segoe UI"/>
          <w:bCs/>
          <w:iCs/>
          <w:sz w:val="20"/>
        </w:rPr>
        <w:t xml:space="preserve">),    zwanej dalej Ustawą PZP ,na podstawie wymagań zawartych  w art. 275 pkt 1 w/w ustawy </w:t>
      </w:r>
      <w:proofErr w:type="spellStart"/>
      <w:r w:rsidRPr="00A75F5D">
        <w:rPr>
          <w:rFonts w:ascii="Segoe UI" w:hAnsi="Segoe UI" w:cs="Segoe UI"/>
          <w:bCs/>
          <w:iCs/>
          <w:sz w:val="20"/>
        </w:rPr>
        <w:t>pn</w:t>
      </w:r>
      <w:proofErr w:type="spellEnd"/>
      <w:r w:rsidRPr="00A75F5D">
        <w:rPr>
          <w:rFonts w:ascii="Segoe UI" w:hAnsi="Segoe UI" w:cs="Segoe UI"/>
          <w:bCs/>
          <w:iCs/>
          <w:sz w:val="20"/>
        </w:rPr>
        <w:t xml:space="preserve">: </w:t>
      </w:r>
    </w:p>
    <w:p w14:paraId="28736AC7" w14:textId="77777777" w:rsidR="009B20E7" w:rsidRPr="00822D3E" w:rsidRDefault="009B20E7" w:rsidP="00A75F5D">
      <w:pPr>
        <w:pStyle w:val="Tekstpodstawowy"/>
        <w:jc w:val="center"/>
        <w:rPr>
          <w:rFonts w:ascii="Segoe UI" w:hAnsi="Segoe UI" w:cs="Segoe UI"/>
          <w:b/>
          <w:color w:val="000000"/>
        </w:rPr>
      </w:pPr>
    </w:p>
    <w:p w14:paraId="07FD426C" w14:textId="6E9A50B0" w:rsidR="00A75F5D" w:rsidRPr="00822D3E" w:rsidRDefault="00A75F5D" w:rsidP="00A75F5D">
      <w:pPr>
        <w:pStyle w:val="Tekstpodstawowy"/>
        <w:jc w:val="center"/>
        <w:rPr>
          <w:rFonts w:ascii="Segoe UI" w:hAnsi="Segoe UI" w:cs="Segoe UI"/>
          <w:bCs/>
          <w:color w:val="000000"/>
          <w:u w:val="single"/>
        </w:rPr>
      </w:pPr>
      <w:r w:rsidRPr="00822D3E">
        <w:rPr>
          <w:rFonts w:ascii="Segoe UI" w:hAnsi="Segoe UI" w:cs="Segoe UI"/>
          <w:bCs/>
          <w:color w:val="000000"/>
          <w:u w:val="single"/>
        </w:rPr>
        <w:t xml:space="preserve">„Wykonanie remontu nawierzchni dróg wewnętrznych placów </w:t>
      </w:r>
      <w:r w:rsidR="00E92204" w:rsidRPr="00822D3E">
        <w:rPr>
          <w:rFonts w:ascii="Segoe UI" w:hAnsi="Segoe UI" w:cs="Segoe UI"/>
          <w:bCs/>
          <w:color w:val="000000"/>
          <w:u w:val="single"/>
        </w:rPr>
        <w:br/>
      </w:r>
      <w:r w:rsidRPr="00822D3E">
        <w:rPr>
          <w:rFonts w:ascii="Segoe UI" w:hAnsi="Segoe UI" w:cs="Segoe UI"/>
          <w:bCs/>
          <w:color w:val="000000"/>
          <w:u w:val="single"/>
        </w:rPr>
        <w:t xml:space="preserve">oraz miejsc postojowych i chodnika na terenie Bazy I w Koszalinie </w:t>
      </w:r>
      <w:r w:rsidR="00E92204" w:rsidRPr="00822D3E">
        <w:rPr>
          <w:rFonts w:ascii="Segoe UI" w:hAnsi="Segoe UI" w:cs="Segoe UI"/>
          <w:bCs/>
          <w:color w:val="000000"/>
          <w:u w:val="single"/>
        </w:rPr>
        <w:br/>
      </w:r>
      <w:r w:rsidRPr="00822D3E">
        <w:rPr>
          <w:rFonts w:ascii="Segoe UI" w:hAnsi="Segoe UI" w:cs="Segoe UI"/>
          <w:bCs/>
          <w:color w:val="000000"/>
          <w:u w:val="single"/>
        </w:rPr>
        <w:t>przy ulicy Komunalnej 5 – etap I, etap II”.</w:t>
      </w:r>
    </w:p>
    <w:p w14:paraId="3D06F54E" w14:textId="77777777" w:rsidR="00A75F5D" w:rsidRPr="00A75F5D" w:rsidRDefault="00A75F5D" w:rsidP="00A75F5D">
      <w:pPr>
        <w:pStyle w:val="Tekstpodstawowy"/>
        <w:jc w:val="center"/>
        <w:rPr>
          <w:rFonts w:ascii="Segoe UI" w:hAnsi="Segoe UI" w:cs="Segoe UI"/>
          <w:b/>
          <w:color w:val="000000"/>
          <w:sz w:val="24"/>
          <w:szCs w:val="24"/>
        </w:rPr>
      </w:pPr>
    </w:p>
    <w:p w14:paraId="22E24B25" w14:textId="77777777" w:rsidR="00A75F5D" w:rsidRDefault="00A75F5D" w:rsidP="00A75F5D">
      <w:pPr>
        <w:pStyle w:val="Tekstpodstawowy"/>
        <w:rPr>
          <w:rFonts w:ascii="Segoe UI" w:hAnsi="Segoe UI" w:cs="Segoe UI"/>
          <w:b/>
          <w:szCs w:val="28"/>
        </w:rPr>
      </w:pPr>
    </w:p>
    <w:p w14:paraId="5E69869B" w14:textId="77777777" w:rsidR="00A75F5D" w:rsidRPr="0088109E" w:rsidRDefault="00A75F5D" w:rsidP="00A75F5D">
      <w:pPr>
        <w:pStyle w:val="Tekstpodstawowy"/>
        <w:rPr>
          <w:rFonts w:ascii="Segoe UI" w:hAnsi="Segoe UI" w:cs="Segoe UI"/>
          <w:b/>
          <w:szCs w:val="28"/>
        </w:rPr>
      </w:pPr>
    </w:p>
    <w:p w14:paraId="115DE30B" w14:textId="77777777" w:rsidR="00A75F5D" w:rsidRDefault="00A75F5D" w:rsidP="00A75F5D">
      <w:pPr>
        <w:ind w:left="5664"/>
        <w:rPr>
          <w:rFonts w:ascii="Segoe UI" w:hAnsi="Segoe UI" w:cs="Segoe UI"/>
          <w:bCs/>
          <w:iCs/>
          <w:szCs w:val="24"/>
        </w:rPr>
      </w:pPr>
    </w:p>
    <w:p w14:paraId="63E1A0B6" w14:textId="77777777" w:rsidR="00A75F5D" w:rsidRPr="004358F2" w:rsidRDefault="00A75F5D" w:rsidP="00A75F5D">
      <w:pPr>
        <w:ind w:left="5664"/>
        <w:rPr>
          <w:rFonts w:ascii="Segoe UI" w:hAnsi="Segoe UI" w:cs="Segoe UI"/>
          <w:bCs/>
          <w:iCs/>
        </w:rPr>
      </w:pPr>
    </w:p>
    <w:p w14:paraId="0EED561D" w14:textId="77777777" w:rsidR="00A75F5D" w:rsidRPr="004358F2" w:rsidRDefault="00A75F5D" w:rsidP="00A75F5D">
      <w:pPr>
        <w:ind w:left="5664"/>
        <w:rPr>
          <w:rFonts w:ascii="Segoe UI" w:hAnsi="Segoe UI" w:cs="Segoe UI"/>
          <w:bCs/>
          <w:iCs/>
        </w:rPr>
      </w:pPr>
      <w:r w:rsidRPr="004358F2">
        <w:rPr>
          <w:rFonts w:ascii="Segoe UI" w:eastAsia="Segoe UI" w:hAnsi="Segoe UI" w:cs="Segoe UI"/>
          <w:bCs/>
        </w:rPr>
        <w:t xml:space="preserve">          </w:t>
      </w:r>
      <w:r w:rsidRPr="004358F2">
        <w:rPr>
          <w:rFonts w:ascii="Segoe UI" w:hAnsi="Segoe UI" w:cs="Segoe UI"/>
          <w:bCs/>
          <w:iCs/>
        </w:rPr>
        <w:t xml:space="preserve">ZATWIERDZIŁ: </w:t>
      </w:r>
    </w:p>
    <w:p w14:paraId="420D61C3" w14:textId="744D88BA" w:rsidR="00A75F5D" w:rsidRPr="004358F2" w:rsidRDefault="00A75F5D" w:rsidP="00A75F5D">
      <w:pPr>
        <w:ind w:left="5664"/>
        <w:rPr>
          <w:rFonts w:ascii="Segoe UI" w:hAnsi="Segoe UI" w:cs="Segoe UI"/>
          <w:bCs/>
          <w:lang w:eastAsia="pl-PL"/>
        </w:rPr>
      </w:pPr>
      <w:r w:rsidRPr="004358F2">
        <w:rPr>
          <w:rFonts w:ascii="Segoe UI" w:hAnsi="Segoe UI" w:cs="Segoe UI"/>
          <w:bCs/>
          <w:color w:val="000000"/>
          <w:lang w:val="pl" w:eastAsia="pl-PL"/>
        </w:rPr>
        <w:t xml:space="preserve">           </w:t>
      </w:r>
    </w:p>
    <w:p w14:paraId="166C5DC5" w14:textId="1C3AE9DD" w:rsidR="00A75F5D" w:rsidRPr="004358F2" w:rsidRDefault="00A75F5D" w:rsidP="00A75F5D">
      <w:pPr>
        <w:spacing w:after="120" w:line="276" w:lineRule="auto"/>
        <w:jc w:val="center"/>
        <w:rPr>
          <w:rFonts w:ascii="Segoe UI" w:eastAsia="Cambria" w:hAnsi="Segoe UI" w:cs="Segoe UI"/>
          <w:bCs/>
          <w:iCs/>
        </w:rPr>
      </w:pPr>
      <w:r w:rsidRPr="004358F2">
        <w:rPr>
          <w:rFonts w:ascii="Open Sans" w:eastAsia="Cambria" w:hAnsi="Open Sans" w:cs="Open Sans"/>
          <w:bCs/>
          <w:iCs/>
        </w:rPr>
        <w:t xml:space="preserve">                                                                               </w:t>
      </w:r>
      <w:r w:rsidRPr="004358F2">
        <w:rPr>
          <w:rFonts w:ascii="Segoe UI" w:eastAsia="Cambria" w:hAnsi="Segoe UI" w:cs="Segoe UI"/>
          <w:bCs/>
          <w:iCs/>
        </w:rPr>
        <w:t xml:space="preserve">Magdalena </w:t>
      </w:r>
      <w:proofErr w:type="spellStart"/>
      <w:r w:rsidRPr="004358F2">
        <w:rPr>
          <w:rFonts w:ascii="Segoe UI" w:eastAsia="Cambria" w:hAnsi="Segoe UI" w:cs="Segoe UI"/>
          <w:bCs/>
          <w:iCs/>
        </w:rPr>
        <w:t>Wałęska</w:t>
      </w:r>
      <w:proofErr w:type="spellEnd"/>
      <w:r w:rsidRPr="004358F2">
        <w:rPr>
          <w:rFonts w:ascii="Segoe UI" w:eastAsia="Cambria" w:hAnsi="Segoe UI" w:cs="Segoe UI"/>
          <w:bCs/>
          <w:iCs/>
        </w:rPr>
        <w:t xml:space="preserve">          Robert Wójciak </w:t>
      </w:r>
    </w:p>
    <w:p w14:paraId="49E67975" w14:textId="0BDE902B" w:rsidR="007466D2" w:rsidRPr="00BC1D6E" w:rsidRDefault="007466D2" w:rsidP="007466D2">
      <w:pPr>
        <w:spacing w:after="120" w:line="276" w:lineRule="auto"/>
        <w:jc w:val="both"/>
        <w:rPr>
          <w:rFonts w:ascii="Segoe UI" w:eastAsia="Cambria" w:hAnsi="Segoe UI" w:cs="Segoe UI"/>
          <w:bCs/>
          <w:iCs/>
          <w:lang w:eastAsia="pl-PL"/>
        </w:rPr>
      </w:pPr>
      <w:r>
        <w:rPr>
          <w:rFonts w:ascii="Segoe UI" w:eastAsia="Cambria" w:hAnsi="Segoe UI" w:cs="Segoe UI"/>
          <w:bCs/>
          <w:iCs/>
        </w:rPr>
        <w:t xml:space="preserve">                                                                                 …………………………..            ……………………………</w:t>
      </w:r>
    </w:p>
    <w:p w14:paraId="2B82A381" w14:textId="77777777" w:rsidR="00A75F5D" w:rsidRDefault="00A75F5D" w:rsidP="00A75F5D">
      <w:pPr>
        <w:pStyle w:val="Tekstpodstawowy"/>
        <w:rPr>
          <w:rFonts w:ascii="Segoe UI" w:hAnsi="Segoe UI" w:cs="Segoe UI"/>
          <w:i/>
          <w:iCs/>
          <w:sz w:val="20"/>
        </w:rPr>
      </w:pPr>
    </w:p>
    <w:p w14:paraId="4DC74D6D" w14:textId="77777777" w:rsidR="00A75F5D" w:rsidRDefault="00A75F5D" w:rsidP="00A75F5D">
      <w:pPr>
        <w:pStyle w:val="Tekstpodstawowy"/>
        <w:rPr>
          <w:rFonts w:ascii="Segoe UI" w:hAnsi="Segoe UI" w:cs="Segoe UI"/>
          <w:i/>
          <w:iCs/>
          <w:sz w:val="20"/>
        </w:rPr>
      </w:pPr>
    </w:p>
    <w:p w14:paraId="71F225F6" w14:textId="012DF55B" w:rsidR="00A75F5D" w:rsidRPr="00BD1916" w:rsidRDefault="00BD1916" w:rsidP="00A75F5D">
      <w:pPr>
        <w:pStyle w:val="Tekstpodstawowy"/>
        <w:rPr>
          <w:rFonts w:ascii="Segoe UI" w:hAnsi="Segoe UI" w:cs="Segoe UI"/>
          <w:sz w:val="16"/>
          <w:szCs w:val="16"/>
        </w:rPr>
      </w:pPr>
      <w:r w:rsidRPr="00BD1916">
        <w:rPr>
          <w:rFonts w:ascii="Segoe UI" w:hAnsi="Segoe UI" w:cs="Segoe UI"/>
          <w:sz w:val="16"/>
          <w:szCs w:val="16"/>
        </w:rPr>
        <w:t xml:space="preserve">Koszalin, dnia </w:t>
      </w:r>
      <w:r w:rsidR="0056619D" w:rsidRPr="00BD1916">
        <w:rPr>
          <w:rFonts w:ascii="Segoe UI" w:hAnsi="Segoe UI" w:cs="Segoe UI"/>
          <w:sz w:val="16"/>
          <w:szCs w:val="16"/>
        </w:rPr>
        <w:t xml:space="preserve">25.10.2024 r. </w:t>
      </w:r>
    </w:p>
    <w:p w14:paraId="71A746A0" w14:textId="77777777" w:rsidR="00A75F5D" w:rsidRDefault="00A75F5D" w:rsidP="00A75F5D">
      <w:pPr>
        <w:pStyle w:val="Tekstpodstawowy"/>
        <w:rPr>
          <w:rFonts w:ascii="Segoe UI" w:hAnsi="Segoe UI" w:cs="Segoe UI"/>
          <w:i/>
          <w:iCs/>
          <w:sz w:val="20"/>
        </w:rPr>
      </w:pPr>
    </w:p>
    <w:p w14:paraId="394D567F" w14:textId="77777777" w:rsidR="00A75F5D" w:rsidRDefault="00A75F5D" w:rsidP="00A75F5D">
      <w:pPr>
        <w:pStyle w:val="Tekstpodstawowy"/>
        <w:rPr>
          <w:rFonts w:ascii="Segoe UI" w:hAnsi="Segoe UI" w:cs="Segoe UI"/>
          <w:i/>
          <w:iCs/>
          <w:sz w:val="20"/>
        </w:rPr>
      </w:pPr>
    </w:p>
    <w:p w14:paraId="6EFEFCB0" w14:textId="77777777" w:rsidR="00B4634E" w:rsidRDefault="00B4634E" w:rsidP="00992BD8">
      <w:pPr>
        <w:spacing w:after="0" w:line="360" w:lineRule="auto"/>
        <w:ind w:right="-2"/>
        <w:jc w:val="center"/>
        <w:rPr>
          <w:rFonts w:ascii="Open Sans" w:hAnsi="Open Sans" w:cs="Open Sans"/>
          <w:sz w:val="20"/>
          <w:szCs w:val="20"/>
        </w:rPr>
      </w:pPr>
    </w:p>
    <w:p w14:paraId="6425A095" w14:textId="4730E7A5" w:rsidR="0064740B" w:rsidRPr="0057280E" w:rsidRDefault="0064740B" w:rsidP="00992BD8">
      <w:pPr>
        <w:spacing w:after="0" w:line="360" w:lineRule="auto"/>
        <w:ind w:right="-2"/>
        <w:jc w:val="center"/>
        <w:rPr>
          <w:rFonts w:ascii="Open Sans" w:hAnsi="Open Sans" w:cs="Open Sans"/>
          <w:sz w:val="20"/>
          <w:szCs w:val="20"/>
        </w:rPr>
      </w:pPr>
      <w:r w:rsidRPr="0057280E">
        <w:rPr>
          <w:rFonts w:ascii="Open Sans" w:hAnsi="Open Sans" w:cs="Open Sans"/>
          <w:sz w:val="20"/>
          <w:szCs w:val="20"/>
        </w:rPr>
        <w:t>SPECYFIKACJ</w:t>
      </w:r>
      <w:r w:rsidR="00A77AFC" w:rsidRPr="0057280E">
        <w:rPr>
          <w:rFonts w:ascii="Open Sans" w:hAnsi="Open Sans" w:cs="Open Sans"/>
          <w:sz w:val="20"/>
          <w:szCs w:val="20"/>
        </w:rPr>
        <w:t>A</w:t>
      </w:r>
      <w:r w:rsidRPr="0057280E">
        <w:rPr>
          <w:rFonts w:ascii="Open Sans" w:hAnsi="Open Sans" w:cs="Open Sans"/>
          <w:sz w:val="20"/>
          <w:szCs w:val="20"/>
        </w:rPr>
        <w:t xml:space="preserve">  WARUNKÓW ZAMÓWIENIA</w:t>
      </w:r>
      <w:r w:rsidR="00936816" w:rsidRPr="0057280E">
        <w:rPr>
          <w:rFonts w:ascii="Open Sans" w:hAnsi="Open Sans" w:cs="Open Sans"/>
          <w:sz w:val="20"/>
          <w:szCs w:val="20"/>
        </w:rPr>
        <w:t xml:space="preserve"> </w:t>
      </w:r>
      <w:r w:rsidRPr="0057280E">
        <w:rPr>
          <w:rFonts w:ascii="Open Sans" w:hAnsi="Open Sans" w:cs="Open Sans"/>
          <w:sz w:val="20"/>
          <w:szCs w:val="20"/>
        </w:rPr>
        <w:t>ZAWARTOŚĆ :</w:t>
      </w:r>
    </w:p>
    <w:p w14:paraId="53C32C5B" w14:textId="77777777" w:rsidR="00176904" w:rsidRDefault="00176904" w:rsidP="008631AC">
      <w:pPr>
        <w:spacing w:after="0" w:line="360" w:lineRule="auto"/>
        <w:ind w:right="-2"/>
        <w:jc w:val="both"/>
        <w:rPr>
          <w:rFonts w:ascii="Open Sans" w:eastAsia="Times New Roman" w:hAnsi="Open Sans" w:cs="Open Sans"/>
          <w:color w:val="000000" w:themeColor="text1"/>
          <w:sz w:val="18"/>
          <w:szCs w:val="18"/>
          <w:lang w:eastAsia="pl-PL"/>
        </w:rPr>
      </w:pPr>
    </w:p>
    <w:p w14:paraId="6C747E3B" w14:textId="143F1988"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  Instrukcja dla Wykonawców </w:t>
      </w:r>
    </w:p>
    <w:p w14:paraId="4C1B9CF6" w14:textId="77777777"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II Opis Przedmiotu Zamówienia , </w:t>
      </w:r>
    </w:p>
    <w:p w14:paraId="5A616933" w14:textId="403FE8D9" w:rsidR="008631AC"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III Wzór umowy </w:t>
      </w:r>
      <w:r w:rsidR="003655E5">
        <w:rPr>
          <w:rFonts w:ascii="Open Sans" w:eastAsia="Times New Roman" w:hAnsi="Open Sans" w:cs="Open Sans"/>
          <w:color w:val="000000" w:themeColor="text1"/>
          <w:sz w:val="18"/>
          <w:szCs w:val="18"/>
          <w:lang w:eastAsia="pl-PL"/>
        </w:rPr>
        <w:t xml:space="preserve">wraz z załącznikami, </w:t>
      </w:r>
    </w:p>
    <w:p w14:paraId="115AA1AA" w14:textId="77777777" w:rsidR="008631AC"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IV</w:t>
      </w:r>
      <w:r w:rsidRPr="0057280E">
        <w:rPr>
          <w:rFonts w:ascii="Open Sans" w:eastAsia="Times New Roman" w:hAnsi="Open Sans" w:cs="Open Sans"/>
          <w:color w:val="000000" w:themeColor="text1"/>
          <w:sz w:val="18"/>
          <w:szCs w:val="18"/>
          <w:lang w:eastAsia="pl-PL"/>
        </w:rPr>
        <w:t xml:space="preserve"> Formularz ofertowy </w:t>
      </w:r>
    </w:p>
    <w:p w14:paraId="5CF8B4A6" w14:textId="77777777"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V</w:t>
      </w:r>
      <w:r w:rsidRPr="0057280E">
        <w:rPr>
          <w:rFonts w:ascii="Open Sans" w:eastAsia="Times New Roman" w:hAnsi="Open Sans" w:cs="Open Sans"/>
          <w:color w:val="000000" w:themeColor="text1"/>
          <w:sz w:val="18"/>
          <w:szCs w:val="18"/>
          <w:lang w:eastAsia="pl-PL"/>
        </w:rPr>
        <w:t xml:space="preserve"> Załączniki do SWZ.</w:t>
      </w:r>
    </w:p>
    <w:p w14:paraId="4C371F7E"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1 do SWZ - Oświadczenie składane przez Wykonawcę na podstawie art. 125 ust. 1 Ustawy PZP o niepodleganiu wykluczeniu oraz spełnianiu warunków udziału w postępowaniu,  </w:t>
      </w:r>
    </w:p>
    <w:p w14:paraId="79C000C8"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p>
    <w:p w14:paraId="55EAFAF5"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2 do SWZ -  Oświadczenie dotyczące podwykonawcy będącego podmiotem, na którego zasoby powołuje się Wykonawca, </w:t>
      </w:r>
    </w:p>
    <w:p w14:paraId="32AA5E0C"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p>
    <w:p w14:paraId="4CE6D26B" w14:textId="77777777" w:rsidR="008631AC"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3 do SWZ  - Oświadczenie składane na podstawie art. 108 ust. 1 pkt. 5 Ustawy PZP, </w:t>
      </w:r>
    </w:p>
    <w:p w14:paraId="4E232777"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 </w:t>
      </w:r>
    </w:p>
    <w:p w14:paraId="35ADDCD8"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4 - Oświadczenie art. 7 ust. 1 o niepodleganiu wykluczeniu na podstawie art. 7 ust. 1  ustawy o szczególnych rozwiązaniach w zakresie przeciwdziałania wspieraniu agresji na Ukrainę oraz służących ochronie bezpieczeństwa narodowego, </w:t>
      </w:r>
    </w:p>
    <w:p w14:paraId="69FE116C"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p>
    <w:p w14:paraId="52EF5CF6" w14:textId="7678BD42" w:rsidR="008631AC"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5 - Oświadczenie art. 5 lit. k o braku podstaw do wykluczenia z postępowania  dotyczące zakazu udziału rosyjskich podmiotów w zamówieniach publicznych dotyczące środków ograniczających </w:t>
      </w:r>
      <w:r w:rsidR="00E00358">
        <w:rPr>
          <w:rFonts w:ascii="Open Sans" w:eastAsia="Times New Roman" w:hAnsi="Open Sans" w:cs="Open Sans"/>
          <w:color w:val="000000" w:themeColor="text1"/>
          <w:sz w:val="18"/>
          <w:szCs w:val="18"/>
          <w:lang w:eastAsia="pl-PL"/>
        </w:rPr>
        <w:br/>
      </w:r>
      <w:r w:rsidRPr="0057280E">
        <w:rPr>
          <w:rFonts w:ascii="Open Sans" w:eastAsia="Times New Roman" w:hAnsi="Open Sans" w:cs="Open Sans"/>
          <w:color w:val="000000" w:themeColor="text1"/>
          <w:sz w:val="18"/>
          <w:szCs w:val="18"/>
          <w:lang w:eastAsia="pl-PL"/>
        </w:rPr>
        <w:t xml:space="preserve">w związku z działaniami Rosji destabilizującymi sytuację na Ukrainie, </w:t>
      </w:r>
    </w:p>
    <w:p w14:paraId="70A447CC" w14:textId="195B2311" w:rsidR="00C83790" w:rsidRDefault="00C032FB" w:rsidP="00163C1B">
      <w:pPr>
        <w:spacing w:after="0" w:line="240" w:lineRule="auto"/>
        <w:ind w:right="-2"/>
        <w:jc w:val="both"/>
        <w:rPr>
          <w:rFonts w:ascii="Open Sans" w:eastAsia="Times New Roman" w:hAnsi="Open Sans" w:cs="Open Sans"/>
          <w:color w:val="000000" w:themeColor="text1"/>
          <w:sz w:val="18"/>
          <w:szCs w:val="18"/>
          <w:lang w:eastAsia="pl-PL"/>
        </w:rPr>
      </w:pPr>
      <w:r w:rsidRPr="002E7310">
        <w:rPr>
          <w:rFonts w:ascii="Open Sans" w:eastAsia="Times New Roman" w:hAnsi="Open Sans" w:cs="Open Sans"/>
          <w:color w:val="000000" w:themeColor="text1"/>
          <w:sz w:val="18"/>
          <w:szCs w:val="18"/>
          <w:lang w:eastAsia="pl-PL"/>
        </w:rPr>
        <w:t xml:space="preserve"> </w:t>
      </w:r>
      <w:bookmarkStart w:id="1" w:name="_Hlk104452622"/>
    </w:p>
    <w:p w14:paraId="2F46C233" w14:textId="77777777" w:rsidR="00564D89" w:rsidRDefault="00564D89" w:rsidP="00163C1B">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w:t>
      </w:r>
      <w:r>
        <w:rPr>
          <w:rFonts w:ascii="Open Sans" w:eastAsia="Times New Roman" w:hAnsi="Open Sans" w:cs="Open Sans"/>
          <w:color w:val="000000" w:themeColor="text1"/>
          <w:sz w:val="18"/>
          <w:szCs w:val="18"/>
          <w:lang w:eastAsia="pl-PL"/>
        </w:rPr>
        <w:t>6</w:t>
      </w:r>
      <w:r w:rsidRPr="0057280E">
        <w:rPr>
          <w:rFonts w:ascii="Open Sans" w:eastAsia="Times New Roman" w:hAnsi="Open Sans" w:cs="Open Sans"/>
          <w:color w:val="000000" w:themeColor="text1"/>
          <w:sz w:val="18"/>
          <w:szCs w:val="18"/>
          <w:lang w:eastAsia="pl-PL"/>
        </w:rPr>
        <w:t xml:space="preserve"> </w:t>
      </w:r>
      <w:r>
        <w:rPr>
          <w:rFonts w:ascii="Open Sans" w:eastAsia="Times New Roman" w:hAnsi="Open Sans" w:cs="Open Sans"/>
          <w:color w:val="000000" w:themeColor="text1"/>
          <w:sz w:val="18"/>
          <w:szCs w:val="18"/>
          <w:lang w:eastAsia="pl-PL"/>
        </w:rPr>
        <w:t xml:space="preserve">– Wykaz wykonanych robót, </w:t>
      </w:r>
    </w:p>
    <w:p w14:paraId="121F03DA" w14:textId="77777777" w:rsidR="00564D89" w:rsidRDefault="00564D89" w:rsidP="00163C1B">
      <w:pPr>
        <w:spacing w:after="0" w:line="240" w:lineRule="auto"/>
        <w:ind w:right="-2"/>
        <w:jc w:val="both"/>
        <w:rPr>
          <w:rFonts w:ascii="Open Sans" w:eastAsia="Times New Roman" w:hAnsi="Open Sans" w:cs="Open Sans"/>
          <w:color w:val="000000" w:themeColor="text1"/>
          <w:sz w:val="18"/>
          <w:szCs w:val="18"/>
          <w:lang w:eastAsia="pl-PL"/>
        </w:rPr>
      </w:pPr>
    </w:p>
    <w:p w14:paraId="752A8658" w14:textId="07E60F40" w:rsidR="00D60833" w:rsidRPr="00322A67" w:rsidRDefault="00564D89" w:rsidP="00564D89">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w:t>
      </w:r>
      <w:r>
        <w:rPr>
          <w:rFonts w:ascii="Open Sans" w:eastAsia="Times New Roman" w:hAnsi="Open Sans" w:cs="Open Sans"/>
          <w:color w:val="000000" w:themeColor="text1"/>
          <w:sz w:val="18"/>
          <w:szCs w:val="18"/>
          <w:lang w:eastAsia="pl-PL"/>
        </w:rPr>
        <w:t>7</w:t>
      </w:r>
      <w:r w:rsidRPr="0057280E">
        <w:rPr>
          <w:rFonts w:ascii="Open Sans" w:eastAsia="Times New Roman" w:hAnsi="Open Sans" w:cs="Open Sans"/>
          <w:color w:val="000000" w:themeColor="text1"/>
          <w:sz w:val="18"/>
          <w:szCs w:val="18"/>
          <w:lang w:eastAsia="pl-PL"/>
        </w:rPr>
        <w:t xml:space="preserve"> </w:t>
      </w:r>
      <w:r>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 xml:space="preserve"> </w:t>
      </w:r>
      <w:r>
        <w:rPr>
          <w:rFonts w:ascii="Open Sans" w:eastAsia="Times New Roman" w:hAnsi="Open Sans" w:cs="Open Sans"/>
          <w:color w:val="000000" w:themeColor="text1"/>
          <w:sz w:val="18"/>
          <w:szCs w:val="18"/>
          <w:lang w:eastAsia="pl-PL"/>
        </w:rPr>
        <w:t>Wykaz osób.</w:t>
      </w:r>
    </w:p>
    <w:p w14:paraId="221F8D55"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7A9C7BAD" w14:textId="77777777" w:rsidR="000A5DE6" w:rsidRDefault="000A5DE6" w:rsidP="0064740B">
      <w:pPr>
        <w:tabs>
          <w:tab w:val="left" w:pos="3600"/>
        </w:tabs>
        <w:spacing w:after="0" w:line="276" w:lineRule="auto"/>
        <w:ind w:left="1701" w:right="61" w:hanging="1701"/>
        <w:rPr>
          <w:rFonts w:ascii="Open Sans" w:eastAsia="Times New Roman" w:hAnsi="Open Sans" w:cs="Open Sans"/>
          <w:lang w:eastAsia="pl-PL"/>
        </w:rPr>
      </w:pPr>
    </w:p>
    <w:p w14:paraId="3AEE5AE3" w14:textId="77777777" w:rsidR="000A5DE6" w:rsidRDefault="000A5DE6" w:rsidP="0064740B">
      <w:pPr>
        <w:tabs>
          <w:tab w:val="left" w:pos="3600"/>
        </w:tabs>
        <w:spacing w:after="0" w:line="276" w:lineRule="auto"/>
        <w:ind w:left="1701" w:right="61" w:hanging="1701"/>
        <w:rPr>
          <w:rFonts w:ascii="Open Sans" w:eastAsia="Times New Roman" w:hAnsi="Open Sans" w:cs="Open Sans"/>
          <w:lang w:eastAsia="pl-PL"/>
        </w:rPr>
      </w:pPr>
    </w:p>
    <w:p w14:paraId="3DAF77C0"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69BC5A2"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08F144A5"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7495A40"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D6746BC"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BA496CA"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0ECD825A"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D56A84C"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410AE9CF" w14:textId="77777777" w:rsidR="00983C23" w:rsidRDefault="00983C23" w:rsidP="0064740B">
      <w:pPr>
        <w:tabs>
          <w:tab w:val="left" w:pos="3600"/>
        </w:tabs>
        <w:spacing w:after="0" w:line="276" w:lineRule="auto"/>
        <w:ind w:left="1701" w:right="61" w:hanging="1701"/>
        <w:rPr>
          <w:rFonts w:ascii="Open Sans" w:eastAsia="Times New Roman" w:hAnsi="Open Sans" w:cs="Open Sans"/>
          <w:lang w:eastAsia="pl-PL"/>
        </w:rPr>
      </w:pPr>
    </w:p>
    <w:p w14:paraId="7443BE94" w14:textId="77777777" w:rsidR="00983C23" w:rsidRDefault="00983C23" w:rsidP="0064740B">
      <w:pPr>
        <w:tabs>
          <w:tab w:val="left" w:pos="3600"/>
        </w:tabs>
        <w:spacing w:after="0" w:line="276" w:lineRule="auto"/>
        <w:ind w:left="1701" w:right="61" w:hanging="1701"/>
        <w:rPr>
          <w:rFonts w:ascii="Open Sans" w:eastAsia="Times New Roman" w:hAnsi="Open Sans" w:cs="Open Sans"/>
          <w:lang w:eastAsia="pl-PL"/>
        </w:rPr>
      </w:pPr>
    </w:p>
    <w:p w14:paraId="245F28C2" w14:textId="77777777" w:rsidR="00F53FC7" w:rsidRDefault="00F53FC7" w:rsidP="0064740B">
      <w:pPr>
        <w:tabs>
          <w:tab w:val="left" w:pos="3600"/>
        </w:tabs>
        <w:spacing w:after="0" w:line="276" w:lineRule="auto"/>
        <w:ind w:left="1701" w:right="61" w:hanging="1701"/>
        <w:rPr>
          <w:rFonts w:ascii="Open Sans" w:eastAsia="Times New Roman" w:hAnsi="Open Sans" w:cs="Open Sans"/>
          <w:lang w:eastAsia="pl-PL"/>
        </w:rPr>
      </w:pPr>
    </w:p>
    <w:p w14:paraId="5841289E" w14:textId="77777777" w:rsidR="00F53FC7" w:rsidRDefault="00F53FC7" w:rsidP="0064740B">
      <w:pPr>
        <w:tabs>
          <w:tab w:val="left" w:pos="3600"/>
        </w:tabs>
        <w:spacing w:after="0" w:line="276" w:lineRule="auto"/>
        <w:ind w:left="1701" w:right="61" w:hanging="1701"/>
        <w:rPr>
          <w:rFonts w:ascii="Open Sans" w:eastAsia="Times New Roman" w:hAnsi="Open Sans" w:cs="Open Sans"/>
          <w:lang w:eastAsia="pl-PL"/>
        </w:rPr>
      </w:pPr>
    </w:p>
    <w:p w14:paraId="3AADEA6A" w14:textId="77777777" w:rsidR="00983C23" w:rsidRDefault="00983C23" w:rsidP="0064740B">
      <w:pPr>
        <w:tabs>
          <w:tab w:val="left" w:pos="3600"/>
        </w:tabs>
        <w:spacing w:after="0" w:line="276" w:lineRule="auto"/>
        <w:ind w:left="1701" w:right="61" w:hanging="1701"/>
        <w:rPr>
          <w:rFonts w:ascii="Open Sans" w:eastAsia="Times New Roman" w:hAnsi="Open Sans" w:cs="Open Sans"/>
          <w:lang w:eastAsia="pl-PL"/>
        </w:rPr>
      </w:pPr>
    </w:p>
    <w:bookmarkEnd w:id="1"/>
    <w:p w14:paraId="524EB72B" w14:textId="40BFA31C" w:rsidR="0064740B" w:rsidRPr="0057280E" w:rsidRDefault="008D5BE0" w:rsidP="0064740B">
      <w:pPr>
        <w:spacing w:after="0" w:line="240" w:lineRule="auto"/>
        <w:jc w:val="right"/>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lastRenderedPageBreak/>
        <w:t>R</w:t>
      </w:r>
      <w:r w:rsidR="0064740B" w:rsidRPr="0057280E">
        <w:rPr>
          <w:rFonts w:ascii="Open Sans" w:eastAsia="Times New Roman" w:hAnsi="Open Sans" w:cs="Open Sans"/>
          <w:sz w:val="16"/>
          <w:szCs w:val="16"/>
          <w:u w:val="single"/>
          <w:lang w:eastAsia="pl-PL"/>
        </w:rPr>
        <w:t>ozdział I</w:t>
      </w:r>
    </w:p>
    <w:p w14:paraId="30D5D3F3" w14:textId="77777777" w:rsidR="0064740B" w:rsidRPr="0014170E" w:rsidRDefault="0064740B" w:rsidP="00936816">
      <w:pPr>
        <w:spacing w:after="0" w:line="240" w:lineRule="auto"/>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Instrukcja dla Wykonawców</w:t>
      </w:r>
    </w:p>
    <w:p w14:paraId="1630D743" w14:textId="77777777" w:rsidR="0064740B" w:rsidRPr="0014170E" w:rsidRDefault="0064740B" w:rsidP="0064740B">
      <w:pPr>
        <w:spacing w:after="0" w:line="240" w:lineRule="auto"/>
        <w:jc w:val="both"/>
        <w:rPr>
          <w:rFonts w:ascii="Open Sans" w:eastAsia="Times New Roman" w:hAnsi="Open Sans" w:cs="Open Sans"/>
          <w:color w:val="000000" w:themeColor="text1"/>
          <w:lang w:eastAsia="pl-PL"/>
        </w:rPr>
      </w:pPr>
    </w:p>
    <w:p w14:paraId="6ABEF1D7" w14:textId="77777777" w:rsidR="0064740B" w:rsidRPr="0014170E" w:rsidRDefault="0064740B">
      <w:pPr>
        <w:numPr>
          <w:ilvl w:val="0"/>
          <w:numId w:val="2"/>
        </w:numPr>
        <w:spacing w:after="0" w:line="240" w:lineRule="auto"/>
        <w:jc w:val="both"/>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 xml:space="preserve">Zamawiający </w:t>
      </w:r>
    </w:p>
    <w:p w14:paraId="3A50B067" w14:textId="4BB206E7" w:rsidR="0064740B" w:rsidRPr="0014170E" w:rsidRDefault="0064740B" w:rsidP="0064740B">
      <w:pPr>
        <w:spacing w:after="0" w:line="276" w:lineRule="auto"/>
        <w:jc w:val="both"/>
        <w:rPr>
          <w:rFonts w:ascii="Open Sans" w:eastAsia="Times New Roman" w:hAnsi="Open Sans" w:cs="Open Sans"/>
          <w:color w:val="000000" w:themeColor="text1"/>
          <w:sz w:val="20"/>
          <w:szCs w:val="20"/>
          <w:lang w:eastAsia="pl-PL"/>
        </w:rPr>
      </w:pPr>
      <w:r w:rsidRPr="0014170E">
        <w:rPr>
          <w:rFonts w:ascii="Open Sans" w:eastAsia="Times New Roman" w:hAnsi="Open Sans" w:cs="Open Sans"/>
          <w:color w:val="000000" w:themeColor="text1"/>
          <w:lang w:eastAsia="pl-PL"/>
        </w:rPr>
        <w:t>1.1.</w:t>
      </w:r>
      <w:r w:rsidRPr="0014170E">
        <w:rPr>
          <w:rFonts w:ascii="Open Sans" w:eastAsia="Times New Roman" w:hAnsi="Open Sans" w:cs="Open Sans"/>
          <w:color w:val="000000" w:themeColor="text1"/>
          <w:lang w:eastAsia="pl-PL"/>
        </w:rPr>
        <w:tab/>
        <w:t xml:space="preserve">Przedsiębiorstwo Gospodarki Komunalnej Spółka z o.o. w Koszalinie, </w:t>
      </w:r>
      <w:r w:rsidRPr="0014170E">
        <w:rPr>
          <w:rFonts w:ascii="Open Sans" w:eastAsia="Times New Roman" w:hAnsi="Open Sans" w:cs="Open Sans"/>
          <w:color w:val="000000" w:themeColor="text1"/>
          <w:lang w:eastAsia="pl-PL"/>
        </w:rPr>
        <w:br/>
        <w:t>75 -724 Koszalin ul. Komunalna 5, tel. 94/348-44-44</w:t>
      </w:r>
      <w:r w:rsidR="004119A9"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lang w:eastAsia="pl-PL"/>
        </w:rPr>
        <w:t xml:space="preserve"> e-mail </w:t>
      </w:r>
      <w:hyperlink r:id="rId9" w:history="1">
        <w:r w:rsidRPr="0014170E">
          <w:rPr>
            <w:rFonts w:ascii="Open Sans" w:eastAsia="Times New Roman" w:hAnsi="Open Sans" w:cs="Open Sans"/>
            <w:color w:val="000000" w:themeColor="text1"/>
            <w:u w:val="single"/>
            <w:lang w:eastAsia="pl-PL"/>
          </w:rPr>
          <w:t>pgk@pgkkoszalin.pl</w:t>
        </w:r>
      </w:hyperlink>
      <w:r w:rsidRPr="0014170E">
        <w:rPr>
          <w:rFonts w:ascii="Open Sans" w:eastAsia="Times New Roman" w:hAnsi="Open Sans" w:cs="Open Sans"/>
          <w:color w:val="000000" w:themeColor="text1"/>
          <w:lang w:eastAsia="pl-PL"/>
        </w:rPr>
        <w:t xml:space="preserve"> </w:t>
      </w:r>
      <w:r w:rsidR="004119A9" w:rsidRPr="0014170E">
        <w:rPr>
          <w:rFonts w:ascii="Open Sans" w:eastAsia="Times New Roman" w:hAnsi="Open Sans" w:cs="Open Sans"/>
          <w:color w:val="000000" w:themeColor="text1"/>
          <w:lang w:eastAsia="pl-PL"/>
        </w:rPr>
        <w:br/>
      </w:r>
      <w:r w:rsidRPr="0014170E">
        <w:rPr>
          <w:rFonts w:ascii="Open Sans" w:eastAsia="Times New Roman" w:hAnsi="Open Sans" w:cs="Open Sans"/>
          <w:color w:val="000000" w:themeColor="text1"/>
          <w:lang w:eastAsia="pl-PL"/>
        </w:rPr>
        <w:t xml:space="preserve">lub </w:t>
      </w:r>
      <w:hyperlink r:id="rId10" w:history="1">
        <w:r w:rsidRPr="0014170E">
          <w:rPr>
            <w:rFonts w:ascii="Open Sans" w:eastAsia="Times New Roman" w:hAnsi="Open Sans" w:cs="Open Sans"/>
            <w:color w:val="000000" w:themeColor="text1"/>
            <w:u w:val="single"/>
            <w:lang w:eastAsia="pl-PL"/>
          </w:rPr>
          <w:t>anna.pienkowska@pgkkoszalin.pl</w:t>
        </w:r>
      </w:hyperlink>
      <w:r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sz w:val="20"/>
          <w:szCs w:val="20"/>
          <w:lang w:eastAsia="pl-PL"/>
        </w:rPr>
        <w:t xml:space="preserve">NIP: 669-05-05-783,  REGON: 330253984, </w:t>
      </w:r>
    </w:p>
    <w:p w14:paraId="448C3D74"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strony internetowej: </w:t>
      </w:r>
      <w:hyperlink r:id="rId11" w:history="1">
        <w:r w:rsidRPr="0014170E">
          <w:rPr>
            <w:rFonts w:ascii="Open Sans" w:eastAsia="Times New Roman" w:hAnsi="Open Sans" w:cs="Open Sans"/>
            <w:color w:val="000000" w:themeColor="text1"/>
            <w:u w:val="single"/>
            <w:lang w:eastAsia="pl-PL"/>
          </w:rPr>
          <w:t>http://www.pgkkoszalin.pl/</w:t>
        </w:r>
      </w:hyperlink>
      <w:r w:rsidRPr="0014170E">
        <w:rPr>
          <w:rFonts w:ascii="Open Sans" w:eastAsia="Times New Roman" w:hAnsi="Open Sans" w:cs="Open Sans"/>
          <w:color w:val="000000" w:themeColor="text1"/>
          <w:lang w:eastAsia="pl-PL"/>
        </w:rPr>
        <w:t xml:space="preserve"> </w:t>
      </w:r>
    </w:p>
    <w:p w14:paraId="531E6368"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profilu nabywcy: </w:t>
      </w:r>
      <w:bookmarkStart w:id="2" w:name="_Hlk63950924"/>
      <w:r w:rsidRPr="0014170E">
        <w:rPr>
          <w:rFonts w:ascii="Open Sans" w:eastAsia="Times New Roman" w:hAnsi="Open Sans" w:cs="Open Sans"/>
          <w:color w:val="000000" w:themeColor="text1"/>
          <w:u w:val="single"/>
          <w:lang w:eastAsia="pl-PL"/>
        </w:rPr>
        <w:fldChar w:fldCharType="begin"/>
      </w:r>
      <w:r w:rsidRPr="0014170E">
        <w:rPr>
          <w:rFonts w:ascii="Open Sans" w:eastAsia="Times New Roman" w:hAnsi="Open Sans" w:cs="Open Sans"/>
          <w:color w:val="000000" w:themeColor="text1"/>
          <w:u w:val="single"/>
          <w:lang w:eastAsia="pl-PL"/>
        </w:rPr>
        <w:instrText xml:space="preserve"> HYPERLINK "https://platformazakupowa.pl/pn/pgk_koszalin/proceedings" </w:instrText>
      </w:r>
      <w:r w:rsidRPr="0014170E">
        <w:rPr>
          <w:rFonts w:ascii="Open Sans" w:eastAsia="Times New Roman" w:hAnsi="Open Sans" w:cs="Open Sans"/>
          <w:color w:val="000000" w:themeColor="text1"/>
          <w:u w:val="single"/>
          <w:lang w:eastAsia="pl-PL"/>
        </w:rPr>
      </w:r>
      <w:r w:rsidRPr="0014170E">
        <w:rPr>
          <w:rFonts w:ascii="Open Sans" w:eastAsia="Times New Roman" w:hAnsi="Open Sans" w:cs="Open Sans"/>
          <w:color w:val="000000" w:themeColor="text1"/>
          <w:u w:val="single"/>
          <w:lang w:eastAsia="pl-PL"/>
        </w:rPr>
        <w:fldChar w:fldCharType="separate"/>
      </w:r>
      <w:r w:rsidRPr="0014170E">
        <w:rPr>
          <w:rFonts w:ascii="Open Sans" w:eastAsia="Times New Roman" w:hAnsi="Open Sans" w:cs="Open Sans"/>
          <w:color w:val="000000" w:themeColor="text1"/>
          <w:u w:val="single"/>
          <w:lang w:eastAsia="pl-PL"/>
        </w:rPr>
        <w:t>https://platformazakupowa.pl/pn/pgk_koszalin/proceedings</w:t>
      </w:r>
      <w:r w:rsidRPr="0014170E">
        <w:rPr>
          <w:rFonts w:ascii="Open Sans" w:eastAsia="Times New Roman" w:hAnsi="Open Sans" w:cs="Open Sans"/>
          <w:color w:val="000000" w:themeColor="text1"/>
          <w:u w:val="single"/>
          <w:lang w:eastAsia="pl-PL"/>
        </w:rPr>
        <w:fldChar w:fldCharType="end"/>
      </w:r>
      <w:r w:rsidRPr="0014170E">
        <w:rPr>
          <w:rFonts w:ascii="Open Sans" w:eastAsia="Times New Roman" w:hAnsi="Open Sans" w:cs="Open Sans"/>
          <w:color w:val="000000" w:themeColor="text1"/>
          <w:lang w:eastAsia="pl-PL"/>
        </w:rPr>
        <w:t xml:space="preserve">   </w:t>
      </w:r>
      <w:bookmarkEnd w:id="2"/>
    </w:p>
    <w:p w14:paraId="4FD86592"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(dedykowana platforma zakupowa do obsługi komunikacji w formie elektronicznej pomiędzy Zamawiającym a Wykonawcami oraz składania ofert)</w:t>
      </w:r>
    </w:p>
    <w:p w14:paraId="3BBD753F"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6E47B83E" w14:textId="77777777" w:rsidR="0064740B" w:rsidRPr="0057280E" w:rsidRDefault="0064740B">
      <w:pPr>
        <w:numPr>
          <w:ilvl w:val="0"/>
          <w:numId w:val="2"/>
        </w:numPr>
        <w:spacing w:after="0" w:line="252" w:lineRule="auto"/>
        <w:contextualSpacing/>
        <w:outlineLvl w:val="0"/>
        <w:rPr>
          <w:rFonts w:ascii="Open Sans" w:eastAsia="Times New Roman" w:hAnsi="Open Sans" w:cs="Open Sans"/>
          <w:lang w:eastAsia="pl-PL"/>
        </w:rPr>
      </w:pPr>
      <w:bookmarkStart w:id="3" w:name="_Toc63232053"/>
      <w:bookmarkStart w:id="4" w:name="_Toc63232279"/>
      <w:bookmarkStart w:id="5" w:name="_Toc63234588"/>
      <w:r w:rsidRPr="0057280E">
        <w:rPr>
          <w:rFonts w:ascii="Open Sans" w:eastAsia="Times New Roman" w:hAnsi="Open Sans" w:cs="Open Sans"/>
          <w:u w:val="single"/>
          <w:lang w:eastAsia="pl-PL"/>
        </w:rPr>
        <w:t>Tryb udzielenia zamówieni</w:t>
      </w:r>
      <w:r w:rsidRPr="0057280E">
        <w:rPr>
          <w:rFonts w:ascii="Open Sans" w:eastAsia="Times New Roman" w:hAnsi="Open Sans" w:cs="Open Sans"/>
          <w:lang w:eastAsia="pl-PL"/>
        </w:rPr>
        <w:t>a</w:t>
      </w:r>
    </w:p>
    <w:bookmarkEnd w:id="3"/>
    <w:bookmarkEnd w:id="4"/>
    <w:bookmarkEnd w:id="5"/>
    <w:p w14:paraId="507411DE" w14:textId="55E4FFB0" w:rsidR="0064740B" w:rsidRPr="0057280E" w:rsidRDefault="0064740B" w:rsidP="0064740B">
      <w:pPr>
        <w:spacing w:after="0" w:line="252" w:lineRule="auto"/>
        <w:ind w:left="862"/>
        <w:contextualSpacing/>
        <w:jc w:val="both"/>
        <w:outlineLvl w:val="0"/>
        <w:rPr>
          <w:rFonts w:ascii="Open Sans" w:eastAsia="Times New Roman" w:hAnsi="Open Sans" w:cs="Open Sans"/>
          <w:lang w:eastAsia="pl-PL"/>
        </w:rPr>
      </w:pPr>
      <w:r w:rsidRPr="0057280E">
        <w:rPr>
          <w:rFonts w:ascii="Open Sans" w:eastAsia="Times New Roman" w:hAnsi="Open Sans" w:cs="Open Sans"/>
          <w:lang w:eastAsia="pl-PL"/>
        </w:rPr>
        <w:t xml:space="preserve">2.1. Postępowanie o udzielenie zamówienia publicznego prowadzone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jest w trybie podstawowym bez przeprowadzenia negocjacji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na mocy art. 275 pkt 1 Ustawy </w:t>
      </w:r>
      <w:r w:rsidR="006638B2" w:rsidRPr="0057280E">
        <w:rPr>
          <w:rFonts w:ascii="Open Sans" w:eastAsia="Times New Roman" w:hAnsi="Open Sans" w:cs="Open Sans"/>
          <w:lang w:eastAsia="pl-PL"/>
        </w:rPr>
        <w:t xml:space="preserve">PZP </w:t>
      </w:r>
      <w:r w:rsidRPr="0057280E">
        <w:rPr>
          <w:rFonts w:ascii="Open Sans" w:eastAsia="Times New Roman" w:hAnsi="Open Sans" w:cs="Open Sans"/>
          <w:lang w:eastAsia="pl-PL"/>
        </w:rPr>
        <w:t xml:space="preserve">oraz  Specyfikacji Warunków Zamówienia, zwanej  dalej SWZ. </w:t>
      </w:r>
    </w:p>
    <w:p w14:paraId="0FDE487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2.2. Zamawiający  nie  przewiduje  wyboru  najkorzystniejszej  oferty  </w:t>
      </w:r>
      <w:r w:rsidRPr="0057280E">
        <w:rPr>
          <w:rFonts w:ascii="Open Sans" w:eastAsia="Times New Roman" w:hAnsi="Open Sans" w:cs="Open Sans"/>
          <w:lang w:eastAsia="pl-PL"/>
        </w:rPr>
        <w:br/>
        <w:t>z  możliwością prowadzenia negocjacji.</w:t>
      </w:r>
    </w:p>
    <w:p w14:paraId="5D8FD141" w14:textId="77777777" w:rsidR="0064740B" w:rsidRPr="0057280E" w:rsidRDefault="0064740B" w:rsidP="0064740B">
      <w:pPr>
        <w:spacing w:after="0" w:line="252" w:lineRule="auto"/>
        <w:ind w:left="851"/>
        <w:contextualSpacing/>
        <w:rPr>
          <w:rFonts w:ascii="Open Sans" w:eastAsia="Times New Roman" w:hAnsi="Open Sans" w:cs="Open Sans"/>
          <w:lang w:eastAsia="pl-PL"/>
        </w:rPr>
      </w:pPr>
      <w:r w:rsidRPr="0057280E">
        <w:rPr>
          <w:rFonts w:ascii="Open Sans" w:eastAsia="Times New Roman" w:hAnsi="Open Sans" w:cs="Open Sans"/>
          <w:lang w:eastAsia="pl-PL"/>
        </w:rPr>
        <w:t xml:space="preserve">2.3. Zamawiający nie przewiduje aukcji elektronicznej. </w:t>
      </w:r>
    </w:p>
    <w:p w14:paraId="715B8F64" w14:textId="52139747" w:rsidR="0064740B" w:rsidRPr="0057280E" w:rsidRDefault="0064740B" w:rsidP="0064740B">
      <w:pPr>
        <w:spacing w:after="0" w:line="252" w:lineRule="auto"/>
        <w:ind w:left="851"/>
        <w:contextualSpacing/>
        <w:rPr>
          <w:rFonts w:ascii="Open Sans" w:eastAsia="Times New Roman" w:hAnsi="Open Sans" w:cs="Open Sans"/>
          <w:lang w:eastAsia="pl-PL"/>
        </w:rPr>
      </w:pPr>
      <w:r w:rsidRPr="0057280E">
        <w:rPr>
          <w:rFonts w:ascii="Open Sans" w:eastAsia="Times New Roman" w:hAnsi="Open Sans" w:cs="Open Sans"/>
          <w:lang w:eastAsia="pl-PL"/>
        </w:rPr>
        <w:t xml:space="preserve">2.4. Zamawiający nie przewiduje złożenia oferty w postaci katalogów </w:t>
      </w:r>
      <w:r w:rsidR="008036B9" w:rsidRPr="0057280E">
        <w:rPr>
          <w:rFonts w:ascii="Open Sans" w:eastAsia="Times New Roman" w:hAnsi="Open Sans" w:cs="Open Sans"/>
          <w:lang w:eastAsia="pl-PL"/>
        </w:rPr>
        <w:t>e</w:t>
      </w:r>
      <w:r w:rsidR="003807E5" w:rsidRPr="0057280E">
        <w:rPr>
          <w:rFonts w:ascii="Open Sans" w:eastAsia="Times New Roman" w:hAnsi="Open Sans" w:cs="Open Sans"/>
          <w:lang w:eastAsia="pl-PL"/>
        </w:rPr>
        <w:t>le</w:t>
      </w:r>
      <w:r w:rsidRPr="0057280E">
        <w:rPr>
          <w:rFonts w:ascii="Open Sans" w:eastAsia="Times New Roman" w:hAnsi="Open Sans" w:cs="Open Sans"/>
          <w:lang w:eastAsia="pl-PL"/>
        </w:rPr>
        <w:t>ktronicznych.</w:t>
      </w:r>
    </w:p>
    <w:p w14:paraId="6098D4E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2.5. Zamawiający nie prowadzi postępowania w celu zawarcia umowy ramowej.</w:t>
      </w:r>
    </w:p>
    <w:p w14:paraId="622D93FD" w14:textId="77777777" w:rsidR="0064740B" w:rsidRPr="0057280E" w:rsidRDefault="0064740B" w:rsidP="0064740B">
      <w:pPr>
        <w:spacing w:after="0" w:line="252" w:lineRule="auto"/>
        <w:ind w:left="851"/>
        <w:contextualSpacing/>
        <w:jc w:val="both"/>
        <w:rPr>
          <w:rFonts w:ascii="Open Sans" w:eastAsia="Times New Roman" w:hAnsi="Open Sans" w:cs="Open Sans"/>
          <w:sz w:val="21"/>
          <w:szCs w:val="21"/>
          <w:lang w:eastAsia="pl-PL"/>
        </w:rPr>
      </w:pPr>
      <w:r w:rsidRPr="0057280E">
        <w:rPr>
          <w:rFonts w:ascii="Open Sans" w:eastAsia="Times New Roman" w:hAnsi="Open Sans" w:cs="Open Sans"/>
          <w:lang w:eastAsia="pl-PL"/>
        </w:rPr>
        <w:t xml:space="preserve">2.6. Zamawiający nie zastrzega możliwości ubiegania się o udzielenie zamówienia wyłącznie przez Wykonawców, </w:t>
      </w:r>
      <w:r w:rsidRPr="0057280E">
        <w:rPr>
          <w:rFonts w:ascii="Open Sans" w:eastAsia="Times New Roman" w:hAnsi="Open Sans" w:cs="Open Sans"/>
          <w:sz w:val="21"/>
          <w:szCs w:val="21"/>
          <w:lang w:eastAsia="pl-PL"/>
        </w:rPr>
        <w:t xml:space="preserve">o których mowa w art. 94 ustawy </w:t>
      </w:r>
      <w:proofErr w:type="spellStart"/>
      <w:r w:rsidRPr="0057280E">
        <w:rPr>
          <w:rFonts w:ascii="Open Sans" w:eastAsia="Times New Roman" w:hAnsi="Open Sans" w:cs="Open Sans"/>
          <w:sz w:val="21"/>
          <w:szCs w:val="21"/>
          <w:lang w:eastAsia="pl-PL"/>
        </w:rPr>
        <w:t>Pzp</w:t>
      </w:r>
      <w:proofErr w:type="spellEnd"/>
      <w:r w:rsidRPr="0057280E">
        <w:rPr>
          <w:rFonts w:ascii="Open Sans" w:eastAsia="Times New Roman" w:hAnsi="Open Sans" w:cs="Open Sans"/>
          <w:sz w:val="21"/>
          <w:szCs w:val="21"/>
          <w:lang w:eastAsia="pl-PL"/>
        </w:rPr>
        <w:t xml:space="preserve">. </w:t>
      </w:r>
    </w:p>
    <w:p w14:paraId="09932F79" w14:textId="3B0C4004"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2.7. Zamawiający </w:t>
      </w:r>
      <w:r w:rsidR="00BA2B02" w:rsidRPr="0057280E">
        <w:rPr>
          <w:rFonts w:ascii="Open Sans" w:eastAsia="Times New Roman" w:hAnsi="Open Sans" w:cs="Open Sans"/>
          <w:lang w:eastAsia="pl-PL"/>
        </w:rPr>
        <w:t xml:space="preserve"> </w:t>
      </w:r>
      <w:r w:rsidR="001529DB">
        <w:rPr>
          <w:rFonts w:ascii="Open Sans" w:eastAsia="Times New Roman" w:hAnsi="Open Sans" w:cs="Open Sans"/>
          <w:lang w:eastAsia="pl-PL"/>
        </w:rPr>
        <w:t xml:space="preserve">nie </w:t>
      </w:r>
      <w:r w:rsidR="00584557" w:rsidRPr="0057280E">
        <w:rPr>
          <w:rFonts w:ascii="Open Sans" w:eastAsia="Times New Roman" w:hAnsi="Open Sans" w:cs="Open Sans"/>
          <w:lang w:eastAsia="pl-PL"/>
        </w:rPr>
        <w:t xml:space="preserve">przewiduje podziału </w:t>
      </w:r>
      <w:r w:rsidRPr="0057280E">
        <w:rPr>
          <w:rFonts w:ascii="Open Sans" w:eastAsia="Times New Roman" w:hAnsi="Open Sans" w:cs="Open Sans"/>
          <w:lang w:eastAsia="pl-PL"/>
        </w:rPr>
        <w:t xml:space="preserve">zamówienia na części. </w:t>
      </w:r>
    </w:p>
    <w:p w14:paraId="6E90F146" w14:textId="77777777" w:rsidR="0064740B" w:rsidRPr="0057280E" w:rsidRDefault="0064740B" w:rsidP="0064740B">
      <w:pPr>
        <w:spacing w:after="0" w:line="276" w:lineRule="auto"/>
        <w:jc w:val="both"/>
        <w:rPr>
          <w:rFonts w:ascii="Open Sans" w:eastAsia="Times New Roman" w:hAnsi="Open Sans" w:cs="Open Sans"/>
          <w:lang w:eastAsia="pl-PL"/>
        </w:rPr>
      </w:pPr>
      <w:r w:rsidRPr="0057280E">
        <w:rPr>
          <w:rFonts w:ascii="Open Sans" w:eastAsia="Times New Roman" w:hAnsi="Open Sans" w:cs="Open Sans"/>
          <w:lang w:eastAsia="pl-PL"/>
        </w:rPr>
        <w:t xml:space="preserve">              2.8. Podstawa prawna opracowania specyfikacji warunków zamówienia:</w:t>
      </w:r>
    </w:p>
    <w:p w14:paraId="2081E76A" w14:textId="2DA5497E" w:rsidR="000B435C" w:rsidRPr="0057280E" w:rsidRDefault="006638B2">
      <w:pPr>
        <w:pStyle w:val="Akapitzlist"/>
        <w:numPr>
          <w:ilvl w:val="0"/>
          <w:numId w:val="9"/>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Ustawa </w:t>
      </w:r>
      <w:r w:rsidR="0064740B" w:rsidRPr="0057280E">
        <w:rPr>
          <w:rFonts w:ascii="Open Sans" w:eastAsia="Times New Roman" w:hAnsi="Open Sans" w:cs="Open Sans"/>
          <w:sz w:val="21"/>
          <w:szCs w:val="21"/>
          <w:lang w:eastAsia="pl-PL"/>
        </w:rPr>
        <w:t xml:space="preserve">Prawo zamówień publicznych </w:t>
      </w:r>
      <w:r w:rsidRPr="0057280E">
        <w:rPr>
          <w:rFonts w:ascii="Open Sans" w:eastAsia="Times New Roman" w:hAnsi="Open Sans" w:cs="Open Sans"/>
          <w:sz w:val="21"/>
          <w:szCs w:val="21"/>
          <w:lang w:eastAsia="pl-PL"/>
        </w:rPr>
        <w:t xml:space="preserve">z dnia 11 września 2019 r. Prawo zamówień publicznych ( </w:t>
      </w:r>
      <w:proofErr w:type="spellStart"/>
      <w:r w:rsidRPr="0057280E">
        <w:rPr>
          <w:rFonts w:ascii="Open Sans" w:eastAsia="Times New Roman" w:hAnsi="Open Sans" w:cs="Open Sans"/>
          <w:sz w:val="21"/>
          <w:szCs w:val="21"/>
          <w:lang w:eastAsia="pl-PL"/>
        </w:rPr>
        <w:t>t.j</w:t>
      </w:r>
      <w:proofErr w:type="spellEnd"/>
      <w:r w:rsidRPr="0057280E">
        <w:rPr>
          <w:rFonts w:ascii="Open Sans" w:eastAsia="Times New Roman" w:hAnsi="Open Sans" w:cs="Open Sans"/>
          <w:sz w:val="21"/>
          <w:szCs w:val="21"/>
          <w:lang w:eastAsia="pl-PL"/>
        </w:rPr>
        <w:t xml:space="preserve">. Dz.U. z </w:t>
      </w:r>
      <w:r w:rsidR="006B30BD" w:rsidRPr="0057280E">
        <w:rPr>
          <w:rFonts w:ascii="Open Sans" w:eastAsia="Times New Roman" w:hAnsi="Open Sans" w:cs="Open Sans"/>
          <w:sz w:val="21"/>
          <w:szCs w:val="21"/>
          <w:lang w:eastAsia="pl-PL"/>
        </w:rPr>
        <w:t>202</w:t>
      </w:r>
      <w:r w:rsidR="00731863">
        <w:rPr>
          <w:rFonts w:ascii="Open Sans" w:eastAsia="Times New Roman" w:hAnsi="Open Sans" w:cs="Open Sans"/>
          <w:sz w:val="21"/>
          <w:szCs w:val="21"/>
          <w:lang w:eastAsia="pl-PL"/>
        </w:rPr>
        <w:t>4</w:t>
      </w:r>
      <w:r w:rsidR="00705D2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r. poz. </w:t>
      </w:r>
      <w:r w:rsidR="00731863">
        <w:rPr>
          <w:rFonts w:ascii="Open Sans" w:eastAsia="Times New Roman" w:hAnsi="Open Sans" w:cs="Open Sans"/>
          <w:sz w:val="21"/>
          <w:szCs w:val="21"/>
          <w:lang w:eastAsia="pl-PL"/>
        </w:rPr>
        <w:t>1320</w:t>
      </w:r>
      <w:r w:rsidRPr="0057280E">
        <w:rPr>
          <w:rFonts w:ascii="Open Sans" w:eastAsia="Times New Roman" w:hAnsi="Open Sans" w:cs="Open Sans"/>
          <w:sz w:val="21"/>
          <w:szCs w:val="21"/>
          <w:lang w:eastAsia="pl-PL"/>
        </w:rPr>
        <w:t xml:space="preserve">),  </w:t>
      </w:r>
      <w:r w:rsidR="0064740B" w:rsidRPr="0057280E">
        <w:rPr>
          <w:rFonts w:ascii="Open Sans" w:eastAsia="Times New Roman" w:hAnsi="Open Sans" w:cs="Open Sans"/>
          <w:sz w:val="21"/>
          <w:szCs w:val="21"/>
          <w:lang w:eastAsia="pl-PL"/>
        </w:rPr>
        <w:t xml:space="preserve"> </w:t>
      </w:r>
    </w:p>
    <w:p w14:paraId="4984ECBC" w14:textId="310F039D" w:rsidR="0064740B" w:rsidRPr="008F3FE0" w:rsidRDefault="0064740B">
      <w:pPr>
        <w:pStyle w:val="Akapitzlist"/>
        <w:numPr>
          <w:ilvl w:val="0"/>
          <w:numId w:val="9"/>
        </w:numPr>
        <w:spacing w:line="276" w:lineRule="auto"/>
        <w:jc w:val="both"/>
        <w:rPr>
          <w:rFonts w:ascii="Open Sans" w:eastAsia="Times New Roman" w:hAnsi="Open Sans" w:cs="Open Sans"/>
          <w:sz w:val="21"/>
          <w:szCs w:val="21"/>
          <w:lang w:eastAsia="pl-PL"/>
        </w:rPr>
      </w:pPr>
      <w:r w:rsidRPr="008F3FE0">
        <w:rPr>
          <w:rFonts w:ascii="Open Sans" w:eastAsia="Times New Roman" w:hAnsi="Open Sans" w:cs="Open Sans"/>
          <w:sz w:val="21"/>
          <w:szCs w:val="21"/>
          <w:lang w:eastAsia="pl-PL"/>
        </w:rPr>
        <w:t>Ustawa z dnia 23 kwietnia 1964 r. Kodeks Cywilny (</w:t>
      </w:r>
      <w:r w:rsidR="00357439" w:rsidRPr="008F3FE0">
        <w:rPr>
          <w:rFonts w:ascii="Open Sans" w:eastAsia="Times New Roman" w:hAnsi="Open Sans" w:cs="Open Sans"/>
          <w:sz w:val="21"/>
          <w:szCs w:val="21"/>
          <w:lang w:eastAsia="pl-PL"/>
        </w:rPr>
        <w:t xml:space="preserve"> </w:t>
      </w:r>
      <w:r w:rsidRPr="008F3FE0">
        <w:rPr>
          <w:rFonts w:ascii="Open Sans" w:eastAsia="Times New Roman" w:hAnsi="Open Sans" w:cs="Open Sans"/>
          <w:sz w:val="21"/>
          <w:szCs w:val="21"/>
          <w:lang w:eastAsia="pl-PL"/>
        </w:rPr>
        <w:t xml:space="preserve">tj. Dz. U. </w:t>
      </w:r>
      <w:r w:rsidR="008F3FE0" w:rsidRPr="008F3FE0">
        <w:rPr>
          <w:rFonts w:ascii="Open Sans" w:eastAsia="Times New Roman" w:hAnsi="Open Sans" w:cs="Open Sans"/>
          <w:sz w:val="21"/>
          <w:szCs w:val="21"/>
          <w:lang w:eastAsia="pl-PL"/>
        </w:rPr>
        <w:t xml:space="preserve"> z 202</w:t>
      </w:r>
      <w:r w:rsidR="00734CEF">
        <w:rPr>
          <w:rFonts w:ascii="Open Sans" w:eastAsia="Times New Roman" w:hAnsi="Open Sans" w:cs="Open Sans"/>
          <w:sz w:val="21"/>
          <w:szCs w:val="21"/>
          <w:lang w:eastAsia="pl-PL"/>
        </w:rPr>
        <w:t>4</w:t>
      </w:r>
      <w:r w:rsidR="008F3FE0" w:rsidRPr="008F3FE0">
        <w:rPr>
          <w:rFonts w:ascii="Open Sans" w:eastAsia="Times New Roman" w:hAnsi="Open Sans" w:cs="Open Sans"/>
          <w:sz w:val="21"/>
          <w:szCs w:val="21"/>
          <w:lang w:eastAsia="pl-PL"/>
        </w:rPr>
        <w:t xml:space="preserve"> r. poz. </w:t>
      </w:r>
      <w:r w:rsidR="00734CEF">
        <w:rPr>
          <w:rFonts w:ascii="Open Sans" w:eastAsia="Times New Roman" w:hAnsi="Open Sans" w:cs="Open Sans"/>
          <w:sz w:val="21"/>
          <w:szCs w:val="21"/>
          <w:lang w:eastAsia="pl-PL"/>
        </w:rPr>
        <w:t>1061,1237</w:t>
      </w:r>
      <w:r w:rsidRPr="008F3FE0">
        <w:rPr>
          <w:rFonts w:ascii="Open Sans" w:eastAsia="Times New Roman" w:hAnsi="Open Sans" w:cs="Open Sans"/>
          <w:sz w:val="21"/>
          <w:szCs w:val="21"/>
          <w:lang w:eastAsia="pl-PL"/>
        </w:rPr>
        <w:t xml:space="preserve">) - jeżeli przepisy ustawy </w:t>
      </w:r>
      <w:proofErr w:type="spellStart"/>
      <w:r w:rsidRPr="008F3FE0">
        <w:rPr>
          <w:rFonts w:ascii="Open Sans" w:eastAsia="Times New Roman" w:hAnsi="Open Sans" w:cs="Open Sans"/>
          <w:sz w:val="21"/>
          <w:szCs w:val="21"/>
          <w:lang w:eastAsia="pl-PL"/>
        </w:rPr>
        <w:t>Pzp</w:t>
      </w:r>
      <w:proofErr w:type="spellEnd"/>
      <w:r w:rsidRPr="008F3FE0">
        <w:rPr>
          <w:rFonts w:ascii="Open Sans" w:eastAsia="Times New Roman" w:hAnsi="Open Sans" w:cs="Open Sans"/>
          <w:sz w:val="21"/>
          <w:szCs w:val="21"/>
          <w:lang w:eastAsia="pl-PL"/>
        </w:rPr>
        <w:t xml:space="preserve"> nie stanowią inaczej.</w:t>
      </w:r>
    </w:p>
    <w:p w14:paraId="0B7ACE21" w14:textId="197ACA3B" w:rsidR="0064740B" w:rsidRPr="0057280E" w:rsidRDefault="0064740B">
      <w:pPr>
        <w:pStyle w:val="Akapitzlist"/>
        <w:numPr>
          <w:ilvl w:val="0"/>
          <w:numId w:val="9"/>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Ministra Rozwoju Pracy i Technologii z dnia 23 grudnia 2020 roku </w:t>
      </w:r>
      <w:r w:rsidRPr="0057280E">
        <w:rPr>
          <w:rFonts w:ascii="Open Sans" w:eastAsia="Times New Roman" w:hAnsi="Open Sans" w:cs="Open Sans"/>
          <w:sz w:val="21"/>
          <w:szCs w:val="21"/>
          <w:lang w:eastAsia="pl-PL"/>
        </w:rPr>
        <w:br/>
        <w:t xml:space="preserve">w sprawie podmiotowych środków dowodowych oraz innych dokumentów </w:t>
      </w:r>
      <w:r w:rsidRPr="0057280E">
        <w:rPr>
          <w:rFonts w:ascii="Open Sans" w:eastAsia="Times New Roman" w:hAnsi="Open Sans" w:cs="Open Sans"/>
          <w:sz w:val="21"/>
          <w:szCs w:val="21"/>
          <w:lang w:eastAsia="pl-PL"/>
        </w:rPr>
        <w:br/>
        <w:t xml:space="preserve">lub oświadczeń, jakich może żądać Zamawiający od Wykonawcy (Dz.U.2020 r. </w:t>
      </w:r>
      <w:r w:rsidR="004E57C0">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2415).</w:t>
      </w:r>
    </w:p>
    <w:p w14:paraId="014275B3" w14:textId="7D093C86" w:rsidR="0064740B" w:rsidRPr="0057280E" w:rsidRDefault="0064740B">
      <w:pPr>
        <w:pStyle w:val="Akapitzlist"/>
        <w:numPr>
          <w:ilvl w:val="0"/>
          <w:numId w:val="9"/>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Prezesa Rady Ministrów z dnia 30 grudnia 2020 roku w sprawie sposobu sporządzania i przekazywania informacji oraz wymagań technicznych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dla dokumentów elektronicznych oraz środków komunikacji elektronicznej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w postępowaniu o udzielenie zamówienia publicznego lub konkursie (Dz.U.2020 r.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2452).</w:t>
      </w:r>
    </w:p>
    <w:p w14:paraId="6E427E50" w14:textId="286FA501" w:rsidR="00AF7F6E" w:rsidRPr="005C62BF" w:rsidRDefault="00274E41" w:rsidP="00AB7E4E">
      <w:pPr>
        <w:pStyle w:val="Akapitzlist"/>
        <w:numPr>
          <w:ilvl w:val="1"/>
          <w:numId w:val="2"/>
        </w:numPr>
        <w:jc w:val="both"/>
        <w:rPr>
          <w:rFonts w:ascii="Open Sans" w:eastAsia="Times New Roman" w:hAnsi="Open Sans" w:cs="Open Sans"/>
          <w:color w:val="0D0D0D" w:themeColor="text1" w:themeTint="F2"/>
          <w:sz w:val="21"/>
          <w:szCs w:val="21"/>
          <w:lang w:eastAsia="pl-PL"/>
        </w:rPr>
      </w:pPr>
      <w:r w:rsidRPr="005C62BF">
        <w:rPr>
          <w:rFonts w:ascii="Open Sans" w:eastAsia="Times New Roman" w:hAnsi="Open Sans" w:cs="Open Sans"/>
          <w:sz w:val="21"/>
          <w:szCs w:val="21"/>
          <w:lang w:eastAsia="pl-PL"/>
        </w:rPr>
        <w:t xml:space="preserve">Zamawiający  wymaga, zgodnie z art. 95 ust. 1 ustawy PZP, zatrudnienia </w:t>
      </w:r>
      <w:r w:rsidR="001C190C" w:rsidRPr="005C62BF">
        <w:rPr>
          <w:rFonts w:ascii="Open Sans" w:eastAsia="Times New Roman" w:hAnsi="Open Sans" w:cs="Open Sans"/>
          <w:sz w:val="21"/>
          <w:szCs w:val="21"/>
          <w:lang w:eastAsia="pl-PL"/>
        </w:rPr>
        <w:br/>
      </w:r>
      <w:r w:rsidRPr="005C62BF">
        <w:rPr>
          <w:rFonts w:ascii="Open Sans" w:eastAsia="Times New Roman" w:hAnsi="Open Sans" w:cs="Open Sans"/>
          <w:sz w:val="21"/>
          <w:szCs w:val="21"/>
          <w:lang w:eastAsia="pl-PL"/>
        </w:rPr>
        <w:t>przez Wykonawcę lub Podwykonawcę na podstawie umowy o pracę w sposób określony</w:t>
      </w:r>
      <w:r w:rsidR="001C01E1" w:rsidRPr="005C62BF">
        <w:rPr>
          <w:rFonts w:ascii="Open Sans" w:eastAsia="Times New Roman" w:hAnsi="Open Sans" w:cs="Open Sans"/>
          <w:sz w:val="21"/>
          <w:szCs w:val="21"/>
          <w:lang w:eastAsia="pl-PL"/>
        </w:rPr>
        <w:t xml:space="preserve"> </w:t>
      </w:r>
      <w:r w:rsidRPr="005C62BF">
        <w:rPr>
          <w:rFonts w:ascii="Open Sans" w:eastAsia="Times New Roman" w:hAnsi="Open Sans" w:cs="Open Sans"/>
          <w:sz w:val="21"/>
          <w:szCs w:val="21"/>
          <w:lang w:eastAsia="pl-PL"/>
        </w:rPr>
        <w:t xml:space="preserve">w art. 22 § 1 ustawy z dnia 26 czerwca 1974 r. - Kodeks Pracy </w:t>
      </w:r>
      <w:r w:rsidR="00B2523C" w:rsidRPr="005C62BF">
        <w:rPr>
          <w:rFonts w:ascii="Open Sans" w:eastAsia="Times New Roman" w:hAnsi="Open Sans" w:cs="Open Sans"/>
          <w:sz w:val="21"/>
          <w:szCs w:val="21"/>
          <w:lang w:eastAsia="pl-PL"/>
        </w:rPr>
        <w:br/>
      </w:r>
      <w:r w:rsidR="007B66DC" w:rsidRPr="005C62BF">
        <w:rPr>
          <w:rFonts w:ascii="Open Sans" w:eastAsia="Times New Roman" w:hAnsi="Open Sans" w:cs="Open Sans"/>
          <w:sz w:val="21"/>
          <w:szCs w:val="21"/>
          <w:lang w:eastAsia="pl-PL"/>
        </w:rPr>
        <w:lastRenderedPageBreak/>
        <w:t>(</w:t>
      </w:r>
      <w:r w:rsidR="005C62BF" w:rsidRPr="005C62BF">
        <w:rPr>
          <w:rFonts w:ascii="Open Sans" w:eastAsia="Times New Roman" w:hAnsi="Open Sans" w:cs="Open Sans"/>
          <w:sz w:val="21"/>
          <w:szCs w:val="21"/>
          <w:lang w:eastAsia="pl-PL"/>
        </w:rPr>
        <w:t>Dz. U. z 2023 r. poz. 1465, z 2024</w:t>
      </w:r>
      <w:r w:rsidR="005C62BF">
        <w:rPr>
          <w:rFonts w:ascii="Open Sans" w:eastAsia="Times New Roman" w:hAnsi="Open Sans" w:cs="Open Sans"/>
          <w:sz w:val="21"/>
          <w:szCs w:val="21"/>
          <w:lang w:eastAsia="pl-PL"/>
        </w:rPr>
        <w:t xml:space="preserve"> </w:t>
      </w:r>
      <w:r w:rsidR="005C62BF" w:rsidRPr="005C62BF">
        <w:rPr>
          <w:rFonts w:ascii="Open Sans" w:eastAsia="Times New Roman" w:hAnsi="Open Sans" w:cs="Open Sans"/>
          <w:sz w:val="21"/>
          <w:szCs w:val="21"/>
          <w:lang w:eastAsia="pl-PL"/>
        </w:rPr>
        <w:t>r. poz. 878, 1222</w:t>
      </w:r>
      <w:r w:rsidR="007B66DC" w:rsidRPr="005C62BF">
        <w:rPr>
          <w:rFonts w:ascii="Open Sans" w:eastAsia="Times New Roman" w:hAnsi="Open Sans" w:cs="Open Sans"/>
          <w:color w:val="0D0D0D" w:themeColor="text1" w:themeTint="F2"/>
          <w:sz w:val="21"/>
          <w:szCs w:val="21"/>
          <w:lang w:eastAsia="pl-PL"/>
        </w:rPr>
        <w:t xml:space="preserve">) </w:t>
      </w:r>
      <w:r w:rsidRPr="005C62BF">
        <w:rPr>
          <w:rFonts w:ascii="Open Sans" w:eastAsia="Times New Roman" w:hAnsi="Open Sans" w:cs="Open Sans"/>
          <w:color w:val="0D0D0D" w:themeColor="text1" w:themeTint="F2"/>
          <w:sz w:val="21"/>
          <w:szCs w:val="21"/>
          <w:lang w:eastAsia="pl-PL"/>
        </w:rPr>
        <w:t xml:space="preserve"> osób wykonujących </w:t>
      </w:r>
      <w:r w:rsidR="009C45FD" w:rsidRPr="005C62BF">
        <w:rPr>
          <w:rFonts w:ascii="Open Sans" w:eastAsia="Times New Roman" w:hAnsi="Open Sans" w:cs="Open Sans"/>
          <w:color w:val="0D0D0D" w:themeColor="text1" w:themeTint="F2"/>
          <w:sz w:val="21"/>
          <w:szCs w:val="21"/>
          <w:lang w:eastAsia="pl-PL"/>
        </w:rPr>
        <w:t xml:space="preserve">następujące czynność </w:t>
      </w:r>
      <w:r w:rsidRPr="005C62BF">
        <w:rPr>
          <w:rFonts w:ascii="Open Sans" w:eastAsia="Times New Roman" w:hAnsi="Open Sans" w:cs="Open Sans"/>
          <w:color w:val="0D0D0D" w:themeColor="text1" w:themeTint="F2"/>
          <w:sz w:val="21"/>
          <w:szCs w:val="21"/>
          <w:lang w:eastAsia="pl-PL"/>
        </w:rPr>
        <w:t>czynności w zakresie realizacji zamówienia</w:t>
      </w:r>
      <w:r w:rsidR="009C45FD" w:rsidRPr="005C62BF">
        <w:rPr>
          <w:rFonts w:ascii="Open Sans" w:eastAsia="Times New Roman" w:hAnsi="Open Sans" w:cs="Open Sans"/>
          <w:color w:val="0D0D0D" w:themeColor="text1" w:themeTint="F2"/>
          <w:sz w:val="21"/>
          <w:szCs w:val="21"/>
          <w:lang w:eastAsia="pl-PL"/>
        </w:rPr>
        <w:t>:</w:t>
      </w:r>
    </w:p>
    <w:p w14:paraId="0FBEA9A7" w14:textId="2A23D2A6" w:rsidR="009C45FD" w:rsidRPr="00460AC2" w:rsidRDefault="00460AC2" w:rsidP="00460AC2">
      <w:pPr>
        <w:jc w:val="both"/>
        <w:rPr>
          <w:rFonts w:ascii="Open Sans" w:eastAsia="Times New Roman" w:hAnsi="Open Sans" w:cs="Open Sans"/>
          <w:color w:val="0D0D0D" w:themeColor="text1" w:themeTint="F2"/>
          <w:sz w:val="21"/>
          <w:szCs w:val="21"/>
          <w:lang w:eastAsia="pl-PL"/>
        </w:rPr>
      </w:pPr>
      <w:r w:rsidRPr="00460AC2">
        <w:rPr>
          <w:rFonts w:ascii="Open Sans" w:eastAsia="Times New Roman" w:hAnsi="Open Sans" w:cs="Open Sans"/>
          <w:color w:val="0D0D0D" w:themeColor="text1" w:themeTint="F2"/>
          <w:sz w:val="21"/>
          <w:szCs w:val="21"/>
          <w:lang w:eastAsia="pl-PL"/>
        </w:rPr>
        <w:t>a)</w:t>
      </w:r>
      <w:r w:rsidRPr="00460AC2">
        <w:rPr>
          <w:rFonts w:ascii="Open Sans" w:eastAsia="Times New Roman" w:hAnsi="Open Sans" w:cs="Open Sans"/>
          <w:color w:val="0D0D0D" w:themeColor="text1" w:themeTint="F2"/>
          <w:sz w:val="21"/>
          <w:szCs w:val="21"/>
          <w:lang w:eastAsia="pl-PL"/>
        </w:rPr>
        <w:tab/>
        <w:t>Roboty drogowe</w:t>
      </w:r>
      <w:r w:rsidR="00936A52" w:rsidRPr="00460AC2">
        <w:rPr>
          <w:rFonts w:ascii="Open Sans" w:eastAsia="Times New Roman" w:hAnsi="Open Sans" w:cs="Open Sans"/>
          <w:color w:val="0D0D0D" w:themeColor="text1" w:themeTint="F2"/>
          <w:sz w:val="21"/>
          <w:szCs w:val="21"/>
          <w:lang w:eastAsia="pl-PL"/>
        </w:rPr>
        <w:t>,</w:t>
      </w:r>
    </w:p>
    <w:p w14:paraId="16CD2C08" w14:textId="0FED4719" w:rsidR="009C65AF" w:rsidRPr="009C65AF" w:rsidRDefault="009C65AF" w:rsidP="00B1767D">
      <w:pPr>
        <w:pStyle w:val="Akapitzlist"/>
        <w:ind w:left="1222"/>
        <w:jc w:val="both"/>
        <w:rPr>
          <w:rFonts w:ascii="Open Sans" w:eastAsia="Times New Roman" w:hAnsi="Open Sans" w:cs="Open Sans"/>
          <w:color w:val="0D0D0D" w:themeColor="text1" w:themeTint="F2"/>
          <w:sz w:val="21"/>
          <w:szCs w:val="21"/>
          <w:lang w:eastAsia="pl-PL"/>
        </w:rPr>
      </w:pPr>
    </w:p>
    <w:p w14:paraId="25DFB90C" w14:textId="379EFD8D" w:rsidR="00BC1D6E" w:rsidRPr="00862DDC" w:rsidRDefault="004F0127" w:rsidP="00BC1D6E">
      <w:pPr>
        <w:spacing w:after="0" w:line="276" w:lineRule="auto"/>
        <w:jc w:val="both"/>
        <w:rPr>
          <w:rFonts w:ascii="Open Sans" w:eastAsia="Times New Roman" w:hAnsi="Open Sans" w:cs="Open Sans"/>
          <w:color w:val="0D0D0D" w:themeColor="text1" w:themeTint="F2"/>
          <w:sz w:val="21"/>
          <w:szCs w:val="21"/>
          <w:lang w:eastAsia="pl-PL"/>
        </w:rPr>
      </w:pPr>
      <w:r w:rsidRPr="00862DDC">
        <w:rPr>
          <w:rFonts w:ascii="Open Sans" w:eastAsia="Times New Roman" w:hAnsi="Open Sans" w:cs="Open Sans"/>
          <w:color w:val="000000" w:themeColor="text1"/>
          <w:sz w:val="21"/>
          <w:szCs w:val="21"/>
          <w:lang w:eastAsia="pl-PL"/>
        </w:rPr>
        <w:t>3.</w:t>
      </w:r>
      <w:r w:rsidR="0064740B" w:rsidRPr="00862DDC">
        <w:rPr>
          <w:rFonts w:ascii="Open Sans" w:hAnsi="Open Sans" w:cs="Open Sans"/>
          <w:color w:val="000000" w:themeColor="text1"/>
          <w:sz w:val="21"/>
          <w:szCs w:val="21"/>
        </w:rPr>
        <w:t xml:space="preserve">Przedmiot </w:t>
      </w:r>
      <w:r w:rsidR="0064740B" w:rsidRPr="00862DDC">
        <w:rPr>
          <w:rFonts w:ascii="Open Sans" w:hAnsi="Open Sans" w:cs="Open Sans"/>
          <w:color w:val="0D0D0D" w:themeColor="text1" w:themeTint="F2"/>
          <w:sz w:val="21"/>
          <w:szCs w:val="21"/>
        </w:rPr>
        <w:t>zamówienia</w:t>
      </w:r>
      <w:r w:rsidR="00803A24" w:rsidRPr="00862DDC">
        <w:rPr>
          <w:rFonts w:ascii="Open Sans" w:hAnsi="Open Sans" w:cs="Open Sans"/>
          <w:color w:val="000000" w:themeColor="text1"/>
          <w:sz w:val="21"/>
          <w:szCs w:val="21"/>
        </w:rPr>
        <w:t>:</w:t>
      </w:r>
      <w:bookmarkStart w:id="6" w:name="_Hlk76494993"/>
      <w:r w:rsidR="00361AA8" w:rsidRPr="00862DDC">
        <w:rPr>
          <w:rFonts w:ascii="Open Sans" w:eastAsia="Times New Roman" w:hAnsi="Open Sans" w:cs="Open Sans"/>
          <w:color w:val="000000" w:themeColor="text1"/>
          <w:sz w:val="21"/>
          <w:szCs w:val="21"/>
          <w:lang w:eastAsia="pl-PL"/>
        </w:rPr>
        <w:t xml:space="preserve"> </w:t>
      </w:r>
      <w:r w:rsidR="001436AA" w:rsidRPr="00862DDC">
        <w:rPr>
          <w:rFonts w:ascii="Open Sans" w:eastAsia="Times New Roman" w:hAnsi="Open Sans" w:cs="Open Sans"/>
          <w:color w:val="000000" w:themeColor="text1"/>
          <w:sz w:val="21"/>
          <w:szCs w:val="21"/>
          <w:lang w:eastAsia="pl-PL"/>
        </w:rPr>
        <w:t xml:space="preserve"> </w:t>
      </w:r>
      <w:r w:rsidR="00CD3990" w:rsidRPr="00862DDC">
        <w:rPr>
          <w:rFonts w:ascii="Open Sans" w:eastAsia="Times New Roman" w:hAnsi="Open Sans" w:cs="Open Sans"/>
          <w:color w:val="000000" w:themeColor="text1"/>
          <w:sz w:val="21"/>
          <w:szCs w:val="21"/>
          <w:lang w:eastAsia="pl-PL"/>
        </w:rPr>
        <w:t xml:space="preserve">     </w:t>
      </w:r>
      <w:r w:rsidR="00BC1D6E" w:rsidRPr="00862DDC">
        <w:rPr>
          <w:rFonts w:ascii="Open Sans" w:eastAsia="Times New Roman" w:hAnsi="Open Sans" w:cs="Open Sans"/>
          <w:color w:val="0D0D0D" w:themeColor="text1" w:themeTint="F2"/>
          <w:sz w:val="21"/>
          <w:szCs w:val="21"/>
          <w:lang w:eastAsia="pl-PL"/>
        </w:rPr>
        <w:t xml:space="preserve">„Wykonanie remontu nawierzchni dróg wewnętrznych placów </w:t>
      </w:r>
    </w:p>
    <w:p w14:paraId="4A04B7B9" w14:textId="1B42AA50" w:rsidR="00F95582" w:rsidRDefault="00BC1D6E" w:rsidP="00BC1D6E">
      <w:pPr>
        <w:spacing w:after="0" w:line="276" w:lineRule="auto"/>
        <w:jc w:val="both"/>
        <w:rPr>
          <w:rFonts w:ascii="Open Sans" w:eastAsia="Times New Roman" w:hAnsi="Open Sans" w:cs="Open Sans"/>
          <w:color w:val="0D0D0D" w:themeColor="text1" w:themeTint="F2"/>
          <w:sz w:val="21"/>
          <w:szCs w:val="21"/>
          <w:lang w:eastAsia="pl-PL"/>
        </w:rPr>
      </w:pPr>
      <w:r w:rsidRPr="00BC1D6E">
        <w:rPr>
          <w:rFonts w:ascii="Open Sans" w:eastAsia="Times New Roman" w:hAnsi="Open Sans" w:cs="Open Sans"/>
          <w:color w:val="0D0D0D" w:themeColor="text1" w:themeTint="F2"/>
          <w:sz w:val="21"/>
          <w:szCs w:val="21"/>
          <w:lang w:eastAsia="pl-PL"/>
        </w:rPr>
        <w:t xml:space="preserve">oraz miejsc postojowych i chodnika na terenie Bazy I w Koszalinie przy ulicy Komunalnej 5 </w:t>
      </w:r>
      <w:r>
        <w:rPr>
          <w:rFonts w:ascii="Open Sans" w:eastAsia="Times New Roman" w:hAnsi="Open Sans" w:cs="Open Sans"/>
          <w:color w:val="0D0D0D" w:themeColor="text1" w:themeTint="F2"/>
          <w:sz w:val="21"/>
          <w:szCs w:val="21"/>
          <w:lang w:eastAsia="pl-PL"/>
        </w:rPr>
        <w:br/>
      </w:r>
      <w:r w:rsidRPr="00BC1D6E">
        <w:rPr>
          <w:rFonts w:ascii="Open Sans" w:eastAsia="Times New Roman" w:hAnsi="Open Sans" w:cs="Open Sans"/>
          <w:color w:val="0D0D0D" w:themeColor="text1" w:themeTint="F2"/>
          <w:sz w:val="21"/>
          <w:szCs w:val="21"/>
          <w:lang w:eastAsia="pl-PL"/>
        </w:rPr>
        <w:t>– etap I, etap II”.</w:t>
      </w:r>
      <w:r w:rsidR="00936A52" w:rsidRPr="00936A52">
        <w:rPr>
          <w:rFonts w:ascii="Open Sans" w:eastAsia="Times New Roman" w:hAnsi="Open Sans" w:cs="Open Sans"/>
          <w:color w:val="0D0D0D" w:themeColor="text1" w:themeTint="F2"/>
          <w:sz w:val="21"/>
          <w:szCs w:val="21"/>
          <w:lang w:eastAsia="pl-PL"/>
        </w:rPr>
        <w:t xml:space="preserve">  </w:t>
      </w:r>
    </w:p>
    <w:p w14:paraId="551C0034" w14:textId="790DCAAD" w:rsidR="00B93151" w:rsidRPr="0057280E" w:rsidRDefault="00CC4814" w:rsidP="000F2601">
      <w:pPr>
        <w:spacing w:after="0" w:line="276"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u w:val="single"/>
          <w:lang w:eastAsia="pl-PL"/>
        </w:rPr>
        <w:t xml:space="preserve">                                                                 </w:t>
      </w:r>
      <w:r w:rsidR="00CD38AC" w:rsidRPr="0057280E">
        <w:rPr>
          <w:rFonts w:ascii="Open Sans" w:eastAsia="Times New Roman" w:hAnsi="Open Sans" w:cs="Open Sans"/>
          <w:color w:val="000000" w:themeColor="text1"/>
          <w:sz w:val="21"/>
          <w:szCs w:val="21"/>
          <w:u w:val="single"/>
          <w:lang w:eastAsia="pl-PL"/>
        </w:rPr>
        <w:t xml:space="preserve"> </w:t>
      </w:r>
      <w:r w:rsidR="002D2E4B" w:rsidRPr="0057280E">
        <w:rPr>
          <w:rFonts w:ascii="Open Sans" w:eastAsia="Times New Roman" w:hAnsi="Open Sans" w:cs="Open Sans"/>
          <w:color w:val="000000" w:themeColor="text1"/>
          <w:sz w:val="21"/>
          <w:szCs w:val="21"/>
          <w:u w:val="single"/>
          <w:lang w:eastAsia="pl-PL"/>
        </w:rPr>
        <w:t xml:space="preserve"> </w:t>
      </w:r>
      <w:r w:rsidR="00B82AAF" w:rsidRPr="0057280E">
        <w:rPr>
          <w:rFonts w:ascii="Open Sans" w:eastAsia="Times New Roman" w:hAnsi="Open Sans" w:cs="Open Sans"/>
          <w:color w:val="000000" w:themeColor="text1"/>
          <w:sz w:val="21"/>
          <w:szCs w:val="21"/>
          <w:u w:val="single"/>
          <w:lang w:eastAsia="pl-PL"/>
        </w:rPr>
        <w:t xml:space="preserve"> </w:t>
      </w:r>
      <w:r w:rsidR="001321DD" w:rsidRPr="0057280E">
        <w:rPr>
          <w:rFonts w:ascii="Open Sans" w:eastAsia="Times New Roman" w:hAnsi="Open Sans" w:cs="Open Sans"/>
          <w:color w:val="000000" w:themeColor="text1"/>
          <w:sz w:val="21"/>
          <w:szCs w:val="21"/>
          <w:u w:val="single"/>
          <w:lang w:eastAsia="pl-PL"/>
        </w:rPr>
        <w:t xml:space="preserve"> </w:t>
      </w:r>
      <w:r w:rsidR="00073C39" w:rsidRPr="0057280E">
        <w:rPr>
          <w:rFonts w:ascii="Open Sans" w:eastAsia="Times New Roman" w:hAnsi="Open Sans" w:cs="Open Sans"/>
          <w:color w:val="000000" w:themeColor="text1"/>
          <w:sz w:val="21"/>
          <w:szCs w:val="21"/>
          <w:u w:val="single"/>
          <w:lang w:eastAsia="pl-PL"/>
        </w:rPr>
        <w:t xml:space="preserve"> </w:t>
      </w:r>
      <w:r w:rsidR="00F0064C" w:rsidRPr="0057280E">
        <w:rPr>
          <w:rFonts w:ascii="Open Sans" w:eastAsia="Times New Roman" w:hAnsi="Open Sans" w:cs="Open Sans"/>
          <w:color w:val="000000" w:themeColor="text1"/>
          <w:sz w:val="21"/>
          <w:szCs w:val="21"/>
          <w:u w:val="single"/>
          <w:lang w:eastAsia="pl-PL"/>
        </w:rPr>
        <w:t xml:space="preserve"> </w:t>
      </w:r>
      <w:r w:rsidR="007355AD" w:rsidRPr="0057280E">
        <w:rPr>
          <w:rFonts w:ascii="Open Sans" w:eastAsia="Times New Roman" w:hAnsi="Open Sans" w:cs="Open Sans"/>
          <w:color w:val="000000" w:themeColor="text1"/>
          <w:sz w:val="21"/>
          <w:szCs w:val="21"/>
          <w:u w:val="single"/>
          <w:lang w:eastAsia="pl-PL"/>
        </w:rPr>
        <w:t xml:space="preserve"> </w:t>
      </w:r>
    </w:p>
    <w:bookmarkEnd w:id="6"/>
    <w:p w14:paraId="3802D593" w14:textId="46003596" w:rsidR="00F16E4C" w:rsidRPr="0057280E" w:rsidRDefault="0064740B" w:rsidP="00361AA8">
      <w:pPr>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lang w:eastAsia="pl-PL"/>
        </w:rPr>
        <w:t>3.2.</w:t>
      </w:r>
      <w:r w:rsidRPr="0057280E">
        <w:rPr>
          <w:rFonts w:ascii="Open Sans" w:eastAsia="Times New Roman" w:hAnsi="Open Sans" w:cs="Open Sans"/>
          <w:color w:val="000000" w:themeColor="text1"/>
          <w:sz w:val="21"/>
          <w:szCs w:val="21"/>
          <w:lang w:eastAsia="pl-PL"/>
        </w:rPr>
        <w:tab/>
        <w:t>Oznaczenie wg Wspólnego Słownika Zamówień</w:t>
      </w:r>
      <w:r w:rsidR="00FC78C1" w:rsidRPr="0057280E">
        <w:rPr>
          <w:rFonts w:ascii="Open Sans" w:eastAsia="Times New Roman" w:hAnsi="Open Sans" w:cs="Open Sans"/>
          <w:color w:val="000000" w:themeColor="text1"/>
          <w:sz w:val="21"/>
          <w:szCs w:val="21"/>
          <w:lang w:eastAsia="pl-PL"/>
        </w:rPr>
        <w:t>:</w:t>
      </w:r>
      <w:r w:rsidR="00CD38AC" w:rsidRPr="0057280E">
        <w:rPr>
          <w:rFonts w:ascii="Open Sans" w:eastAsia="Times New Roman" w:hAnsi="Open Sans" w:cs="Open Sans"/>
          <w:color w:val="000000" w:themeColor="text1"/>
          <w:sz w:val="21"/>
          <w:szCs w:val="21"/>
          <w:lang w:eastAsia="pl-PL"/>
        </w:rPr>
        <w:t xml:space="preserve">  </w:t>
      </w:r>
      <w:r w:rsidR="00A74332">
        <w:rPr>
          <w:rFonts w:ascii="Open Sans" w:eastAsia="Times New Roman" w:hAnsi="Open Sans" w:cs="Open Sans"/>
          <w:color w:val="000000" w:themeColor="text1"/>
          <w:sz w:val="21"/>
          <w:szCs w:val="21"/>
          <w:lang w:eastAsia="pl-PL"/>
        </w:rPr>
        <w:t>45233140-2</w:t>
      </w:r>
      <w:r w:rsidR="00FA30D3">
        <w:rPr>
          <w:rFonts w:ascii="Open Sans" w:eastAsia="Times New Roman" w:hAnsi="Open Sans" w:cs="Open Sans"/>
          <w:color w:val="000000" w:themeColor="text1"/>
          <w:sz w:val="21"/>
          <w:szCs w:val="21"/>
          <w:lang w:eastAsia="pl-PL"/>
        </w:rPr>
        <w:t>.</w:t>
      </w:r>
      <w:r w:rsidR="003B669E">
        <w:rPr>
          <w:rFonts w:ascii="Open Sans" w:eastAsia="Times New Roman" w:hAnsi="Open Sans" w:cs="Open Sans"/>
          <w:color w:val="000000" w:themeColor="text1"/>
          <w:sz w:val="20"/>
          <w:szCs w:val="20"/>
          <w:lang w:eastAsia="pl-PL"/>
        </w:rPr>
        <w:t xml:space="preserve"> </w:t>
      </w:r>
      <w:r w:rsidR="001D0841" w:rsidRPr="001D0841">
        <w:rPr>
          <w:rFonts w:ascii="Open Sans" w:eastAsia="Times New Roman" w:hAnsi="Open Sans" w:cs="Open Sans"/>
          <w:color w:val="000000" w:themeColor="text1"/>
          <w:sz w:val="20"/>
          <w:szCs w:val="20"/>
          <w:lang w:eastAsia="pl-PL"/>
        </w:rPr>
        <w:t xml:space="preserve"> </w:t>
      </w:r>
      <w:r w:rsidR="00361AA8" w:rsidRPr="0057280E">
        <w:rPr>
          <w:rFonts w:ascii="Open Sans" w:eastAsia="Times New Roman" w:hAnsi="Open Sans" w:cs="Open Sans"/>
          <w:color w:val="000000" w:themeColor="text1"/>
          <w:sz w:val="20"/>
          <w:szCs w:val="20"/>
          <w:lang w:eastAsia="pl-PL"/>
        </w:rPr>
        <w:t xml:space="preserve"> </w:t>
      </w:r>
    </w:p>
    <w:p w14:paraId="00ABF5CD" w14:textId="5F25C1CB" w:rsidR="000C32D4" w:rsidRDefault="0064740B" w:rsidP="00BB6CE6">
      <w:pPr>
        <w:spacing w:after="0" w:line="276"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lang w:eastAsia="pl-PL"/>
        </w:rPr>
        <w:t>3.3.</w:t>
      </w:r>
      <w:r w:rsidRPr="0057280E">
        <w:rPr>
          <w:rFonts w:ascii="Open Sans" w:eastAsia="Times New Roman" w:hAnsi="Open Sans" w:cs="Open Sans"/>
          <w:color w:val="000000" w:themeColor="text1"/>
          <w:lang w:eastAsia="pl-PL"/>
        </w:rPr>
        <w:tab/>
      </w:r>
      <w:r w:rsidRPr="0057280E">
        <w:rPr>
          <w:rFonts w:ascii="Open Sans" w:eastAsia="Times New Roman" w:hAnsi="Open Sans" w:cs="Open Sans"/>
          <w:color w:val="000000" w:themeColor="text1"/>
          <w:sz w:val="21"/>
          <w:szCs w:val="21"/>
          <w:lang w:eastAsia="pl-PL"/>
        </w:rPr>
        <w:t>Miejsce realizacji zamówienia</w:t>
      </w:r>
      <w:r w:rsidR="00C933B8">
        <w:rPr>
          <w:rFonts w:ascii="Open Sans" w:eastAsia="Times New Roman" w:hAnsi="Open Sans" w:cs="Open Sans"/>
          <w:color w:val="000000" w:themeColor="text1"/>
          <w:sz w:val="21"/>
          <w:szCs w:val="21"/>
          <w:lang w:eastAsia="pl-PL"/>
        </w:rPr>
        <w:t xml:space="preserve"> </w:t>
      </w:r>
      <w:r w:rsidR="00702848">
        <w:rPr>
          <w:rFonts w:ascii="Open Sans" w:eastAsia="Times New Roman" w:hAnsi="Open Sans" w:cs="Open Sans"/>
          <w:color w:val="000000" w:themeColor="text1"/>
          <w:sz w:val="21"/>
          <w:szCs w:val="21"/>
          <w:lang w:eastAsia="pl-PL"/>
        </w:rPr>
        <w:t>–</w:t>
      </w:r>
      <w:r w:rsidR="009E4610">
        <w:rPr>
          <w:rFonts w:ascii="Open Sans" w:eastAsia="Times New Roman" w:hAnsi="Open Sans" w:cs="Open Sans"/>
          <w:color w:val="000000" w:themeColor="text1"/>
          <w:sz w:val="21"/>
          <w:szCs w:val="21"/>
          <w:lang w:eastAsia="pl-PL"/>
        </w:rPr>
        <w:t xml:space="preserve"> </w:t>
      </w:r>
      <w:r w:rsidR="00A74332" w:rsidRPr="00A74332">
        <w:rPr>
          <w:rFonts w:ascii="Open Sans" w:eastAsia="Times New Roman" w:hAnsi="Open Sans" w:cs="Open Sans"/>
          <w:color w:val="000000" w:themeColor="text1"/>
          <w:sz w:val="21"/>
          <w:szCs w:val="21"/>
          <w:lang w:eastAsia="pl-PL"/>
        </w:rPr>
        <w:t>Baza I, ul. Komunalna 5, Koszalin, działka numer 21/1; 22 obręb 0026 M. Koszalin.</w:t>
      </w:r>
      <w:r w:rsidR="00BB6CE6" w:rsidRPr="00BB6CE6">
        <w:rPr>
          <w:rFonts w:ascii="Open Sans" w:eastAsia="Times New Roman" w:hAnsi="Open Sans" w:cs="Open Sans"/>
          <w:color w:val="000000" w:themeColor="text1"/>
          <w:sz w:val="21"/>
          <w:szCs w:val="21"/>
          <w:lang w:eastAsia="pl-PL"/>
        </w:rPr>
        <w:t xml:space="preserve"> </w:t>
      </w:r>
      <w:r w:rsidR="00640F51">
        <w:rPr>
          <w:rFonts w:ascii="Open Sans" w:eastAsia="Times New Roman" w:hAnsi="Open Sans" w:cs="Open Sans"/>
          <w:color w:val="000000" w:themeColor="text1"/>
          <w:sz w:val="21"/>
          <w:szCs w:val="21"/>
          <w:lang w:eastAsia="pl-PL"/>
        </w:rPr>
        <w:t xml:space="preserve"> </w:t>
      </w:r>
    </w:p>
    <w:p w14:paraId="0F751465" w14:textId="77777777" w:rsidR="00973996" w:rsidRPr="0057280E" w:rsidRDefault="00973996" w:rsidP="00EF170A">
      <w:pPr>
        <w:spacing w:after="0" w:line="276" w:lineRule="auto"/>
        <w:jc w:val="both"/>
        <w:rPr>
          <w:rFonts w:ascii="Open Sans" w:eastAsia="Times New Roman" w:hAnsi="Open Sans" w:cs="Open Sans"/>
          <w:color w:val="0D0D0D" w:themeColor="text1" w:themeTint="F2"/>
          <w:sz w:val="21"/>
          <w:szCs w:val="21"/>
          <w:lang w:eastAsia="pl-PL"/>
        </w:rPr>
      </w:pPr>
    </w:p>
    <w:p w14:paraId="6C9F5CF5" w14:textId="709DC6CD" w:rsidR="0064740B" w:rsidRPr="0057280E" w:rsidRDefault="0064740B"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3.4.</w:t>
      </w:r>
      <w:r w:rsidRPr="0057280E">
        <w:rPr>
          <w:rFonts w:ascii="Open Sans" w:eastAsia="Times New Roman" w:hAnsi="Open Sans" w:cs="Open Sans"/>
          <w:sz w:val="21"/>
          <w:szCs w:val="21"/>
          <w:lang w:eastAsia="pl-PL"/>
        </w:rPr>
        <w:tab/>
        <w:t xml:space="preserve">Rodzaj zamówienia: </w:t>
      </w:r>
      <w:r w:rsidR="002808F6">
        <w:rPr>
          <w:rFonts w:ascii="Open Sans" w:eastAsia="Times New Roman" w:hAnsi="Open Sans" w:cs="Open Sans"/>
          <w:sz w:val="21"/>
          <w:szCs w:val="21"/>
          <w:lang w:eastAsia="pl-PL"/>
        </w:rPr>
        <w:t xml:space="preserve">Robota budowlana. </w:t>
      </w:r>
      <w:r w:rsidR="00F447F3">
        <w:rPr>
          <w:rFonts w:ascii="Open Sans" w:eastAsia="Times New Roman" w:hAnsi="Open Sans" w:cs="Open Sans"/>
          <w:sz w:val="21"/>
          <w:szCs w:val="21"/>
          <w:lang w:eastAsia="pl-PL"/>
        </w:rPr>
        <w:t xml:space="preserve"> </w:t>
      </w:r>
      <w:r w:rsidR="00F742AF">
        <w:rPr>
          <w:rFonts w:ascii="Open Sans" w:eastAsia="Times New Roman" w:hAnsi="Open Sans" w:cs="Open Sans"/>
          <w:sz w:val="21"/>
          <w:szCs w:val="21"/>
          <w:lang w:eastAsia="pl-PL"/>
        </w:rPr>
        <w:t xml:space="preserve"> </w:t>
      </w:r>
      <w:r w:rsidR="0098321D">
        <w:rPr>
          <w:rFonts w:ascii="Open Sans" w:eastAsia="Times New Roman" w:hAnsi="Open Sans" w:cs="Open Sans"/>
          <w:sz w:val="21"/>
          <w:szCs w:val="21"/>
          <w:lang w:eastAsia="pl-PL"/>
        </w:rPr>
        <w:t xml:space="preserve"> </w:t>
      </w:r>
      <w:r w:rsidR="003132E7" w:rsidRPr="0057280E">
        <w:rPr>
          <w:rFonts w:ascii="Open Sans" w:eastAsia="Times New Roman" w:hAnsi="Open Sans" w:cs="Open Sans"/>
          <w:sz w:val="21"/>
          <w:szCs w:val="21"/>
          <w:lang w:eastAsia="pl-PL"/>
        </w:rPr>
        <w:t xml:space="preserve"> </w:t>
      </w:r>
      <w:r w:rsidR="003B2034" w:rsidRPr="0057280E">
        <w:rPr>
          <w:rFonts w:ascii="Open Sans" w:eastAsia="Times New Roman" w:hAnsi="Open Sans" w:cs="Open Sans"/>
          <w:sz w:val="21"/>
          <w:szCs w:val="21"/>
          <w:lang w:eastAsia="pl-PL"/>
        </w:rPr>
        <w:t xml:space="preserve"> </w:t>
      </w:r>
      <w:r w:rsidR="005E63D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 </w:t>
      </w:r>
    </w:p>
    <w:p w14:paraId="38BE2455" w14:textId="77777777" w:rsidR="0064740B" w:rsidRPr="0057280E" w:rsidRDefault="0064740B" w:rsidP="0064740B">
      <w:pPr>
        <w:spacing w:after="0" w:line="276" w:lineRule="auto"/>
        <w:jc w:val="both"/>
        <w:rPr>
          <w:rFonts w:ascii="Open Sans" w:eastAsia="Times New Roman" w:hAnsi="Open Sans" w:cs="Open Sans"/>
          <w:b/>
          <w:color w:val="0000FF"/>
          <w:sz w:val="21"/>
          <w:szCs w:val="21"/>
          <w:lang w:eastAsia="pl-PL"/>
        </w:rPr>
      </w:pPr>
      <w:r w:rsidRPr="0057280E">
        <w:rPr>
          <w:rFonts w:ascii="Open Sans" w:eastAsia="Times New Roman" w:hAnsi="Open Sans" w:cs="Open Sans"/>
          <w:sz w:val="21"/>
          <w:szCs w:val="21"/>
          <w:lang w:eastAsia="pl-PL"/>
        </w:rPr>
        <w:t>3.5.</w:t>
      </w:r>
      <w:r w:rsidRPr="0057280E">
        <w:rPr>
          <w:rFonts w:ascii="Open Sans" w:eastAsia="Times New Roman" w:hAnsi="Open Sans" w:cs="Open Sans"/>
          <w:sz w:val="21"/>
          <w:szCs w:val="21"/>
          <w:lang w:eastAsia="pl-PL"/>
        </w:rPr>
        <w:tab/>
        <w:t xml:space="preserve">Przedmiot zamówienia obejmuje: </w:t>
      </w:r>
    </w:p>
    <w:p w14:paraId="469492B1" w14:textId="56339FF0" w:rsidR="00DA57F6" w:rsidRDefault="00DA57F6" w:rsidP="00E66A64">
      <w:pPr>
        <w:spacing w:after="0" w:line="276" w:lineRule="auto"/>
        <w:ind w:right="-427"/>
        <w:jc w:val="both"/>
        <w:rPr>
          <w:rFonts w:ascii="Open Sans" w:hAnsi="Open Sans" w:cs="Open Sans"/>
          <w:sz w:val="21"/>
          <w:szCs w:val="21"/>
        </w:rPr>
      </w:pPr>
      <w:r w:rsidRPr="0001419C">
        <w:rPr>
          <w:rFonts w:ascii="Open Sans" w:hAnsi="Open Sans" w:cs="Open Sans"/>
          <w:sz w:val="21"/>
          <w:szCs w:val="21"/>
        </w:rPr>
        <w:t>Opis  i zakres przedmiotu zamówienia zawarty został w  Rozdziale II  SWZ „ Opis Przedmiotu Zamówienia.”</w:t>
      </w:r>
      <w:r>
        <w:rPr>
          <w:rFonts w:ascii="Open Sans" w:hAnsi="Open Sans" w:cs="Open Sans"/>
          <w:sz w:val="21"/>
          <w:szCs w:val="21"/>
        </w:rPr>
        <w:t xml:space="preserve"> </w:t>
      </w:r>
      <w:r w:rsidRPr="00DA57F6">
        <w:rPr>
          <w:rFonts w:ascii="Open Sans" w:hAnsi="Open Sans" w:cs="Open Sans"/>
          <w:sz w:val="21"/>
          <w:szCs w:val="21"/>
        </w:rPr>
        <w:t>Szczegółowy zakres robót określony jest w Projekcie Technicznym oraz Przedmiarach Robót stanowiących załączniki do SWZ.</w:t>
      </w:r>
    </w:p>
    <w:p w14:paraId="33DF466E" w14:textId="7D1FF025" w:rsidR="00DA57F6" w:rsidRPr="00DA57F6" w:rsidRDefault="00DA57F6" w:rsidP="001B3B6F">
      <w:pPr>
        <w:pStyle w:val="Tekstpodstawowy"/>
        <w:ind w:right="23" w:firstLine="708"/>
        <w:jc w:val="both"/>
        <w:rPr>
          <w:rFonts w:ascii="Open Sans" w:hAnsi="Open Sans" w:cs="Open Sans"/>
          <w:iCs/>
          <w:sz w:val="20"/>
          <w:szCs w:val="20"/>
        </w:rPr>
      </w:pPr>
      <w:r w:rsidRPr="00DA57F6">
        <w:rPr>
          <w:rFonts w:ascii="Open Sans" w:hAnsi="Open Sans" w:cs="Open Sans"/>
          <w:iCs/>
          <w:sz w:val="20"/>
          <w:szCs w:val="20"/>
          <w:u w:val="single"/>
        </w:rPr>
        <w:t xml:space="preserve">Wykonawca może zastosować materiały i urządzenia innego producenta </w:t>
      </w:r>
      <w:r w:rsidRPr="00DA57F6">
        <w:rPr>
          <w:rFonts w:ascii="Open Sans" w:hAnsi="Open Sans" w:cs="Open Sans"/>
          <w:iCs/>
          <w:sz w:val="20"/>
          <w:szCs w:val="20"/>
          <w:u w:val="single"/>
        </w:rPr>
        <w:br/>
        <w:t xml:space="preserve">o parametrach nie gorszych niż projektowane. </w:t>
      </w:r>
      <w:r w:rsidRPr="00DA57F6">
        <w:rPr>
          <w:rFonts w:ascii="Open Sans" w:hAnsi="Open Sans" w:cs="Open Sans"/>
          <w:iCs/>
          <w:sz w:val="20"/>
          <w:szCs w:val="20"/>
        </w:rPr>
        <w:t>Wszędzie, gdzie w dokumentacji opisującej przedmiot zamówienia (dokumentacja projektowa, specyfikacja techniczna wykonania i odbioru robót budowlanych, przedmiary) wystąpią nazwy materiałów, znaki towarowe, patenty, pochodzenie lub inne szczegółowe dane – Zamawiający dopuszcza rozwiązania równoważne opisanym oraz użycie innych materiałów równoważnych ze wskazanymi – zgodnie z art. 99 ust. 5 ustawy Prawo Zamówień Publicznych.</w:t>
      </w:r>
    </w:p>
    <w:p w14:paraId="179DB80A" w14:textId="4D4CBF9D" w:rsidR="00DA57F6" w:rsidRPr="00DA57F6" w:rsidRDefault="00DA57F6" w:rsidP="001B3B6F">
      <w:pPr>
        <w:pStyle w:val="Tekstpodstawowy"/>
        <w:spacing w:line="240" w:lineRule="auto"/>
        <w:ind w:right="23" w:firstLine="708"/>
        <w:jc w:val="both"/>
        <w:rPr>
          <w:rFonts w:ascii="Open Sans" w:hAnsi="Open Sans" w:cs="Open Sans"/>
          <w:iCs/>
          <w:sz w:val="20"/>
          <w:szCs w:val="20"/>
        </w:rPr>
      </w:pPr>
      <w:r w:rsidRPr="00DA57F6">
        <w:rPr>
          <w:rFonts w:ascii="Open Sans" w:hAnsi="Open Sans" w:cs="Open Sans"/>
          <w:iCs/>
          <w:sz w:val="20"/>
          <w:szCs w:val="20"/>
        </w:rPr>
        <w:t>W przypadku, gdy Wykonawca zaproponuje materiały i inne elementy równoważne, zobowiązany jest sporządzić i załączyć do oferty zestawienie wszystkich zaproponowanych materiałów oraz innych elementów równoważnych i stosownie do treści art. 99 ust. 5 ustawy PZP wykazać że oferowane przez niego dostawy, usługi lub roboty budowlane spełniają wymagania określone przez Zamawiającego Wszystkie zaproponowane przez Wykonawcę równoważne materiały lub inne elementy muszą posiadać:</w:t>
      </w:r>
    </w:p>
    <w:p w14:paraId="18AA1574" w14:textId="77777777" w:rsidR="00DA57F6" w:rsidRPr="00DA57F6" w:rsidRDefault="00DA57F6" w:rsidP="001B3B6F">
      <w:pPr>
        <w:pStyle w:val="Tekstpodstawowy"/>
        <w:numPr>
          <w:ilvl w:val="0"/>
          <w:numId w:val="15"/>
        </w:numPr>
        <w:spacing w:after="0" w:line="240" w:lineRule="auto"/>
        <w:ind w:right="23"/>
        <w:jc w:val="both"/>
        <w:rPr>
          <w:rFonts w:ascii="Open Sans" w:hAnsi="Open Sans" w:cs="Open Sans"/>
          <w:iCs/>
          <w:sz w:val="20"/>
          <w:szCs w:val="20"/>
        </w:rPr>
      </w:pPr>
      <w:r w:rsidRPr="00DA57F6">
        <w:rPr>
          <w:rFonts w:ascii="Open Sans" w:hAnsi="Open Sans" w:cs="Open Sans"/>
          <w:iCs/>
          <w:sz w:val="20"/>
          <w:szCs w:val="20"/>
        </w:rPr>
        <w:t xml:space="preserve">parametry techniczne i funkcjonalne nie gorsze od określonych </w:t>
      </w:r>
      <w:r w:rsidRPr="00DA57F6">
        <w:rPr>
          <w:rFonts w:ascii="Open Sans" w:hAnsi="Open Sans" w:cs="Open Sans"/>
          <w:iCs/>
          <w:sz w:val="20"/>
          <w:szCs w:val="20"/>
        </w:rPr>
        <w:br/>
        <w:t xml:space="preserve">w opisie zamówienia, </w:t>
      </w:r>
    </w:p>
    <w:p w14:paraId="5005B0FF" w14:textId="77777777" w:rsidR="00DA57F6" w:rsidRPr="00DA57F6" w:rsidRDefault="00DA57F6" w:rsidP="001B3B6F">
      <w:pPr>
        <w:pStyle w:val="Tekstpodstawowy"/>
        <w:numPr>
          <w:ilvl w:val="0"/>
          <w:numId w:val="15"/>
        </w:numPr>
        <w:spacing w:after="0" w:line="240" w:lineRule="auto"/>
        <w:ind w:right="23"/>
        <w:jc w:val="both"/>
        <w:rPr>
          <w:rFonts w:ascii="Open Sans" w:hAnsi="Open Sans" w:cs="Open Sans"/>
          <w:iCs/>
          <w:sz w:val="20"/>
          <w:szCs w:val="20"/>
        </w:rPr>
      </w:pPr>
      <w:r w:rsidRPr="00DA57F6">
        <w:rPr>
          <w:rFonts w:ascii="Open Sans" w:hAnsi="Open Sans" w:cs="Open Sans"/>
          <w:iCs/>
          <w:sz w:val="20"/>
          <w:szCs w:val="20"/>
        </w:rPr>
        <w:t>stosowane dopuszczenia i atesty.</w:t>
      </w:r>
    </w:p>
    <w:p w14:paraId="3B4B9EA1" w14:textId="77777777" w:rsidR="001B3B6F" w:rsidRDefault="001B3B6F" w:rsidP="001B3B6F">
      <w:pPr>
        <w:pStyle w:val="Tekstpodstawowy"/>
        <w:spacing w:line="240" w:lineRule="auto"/>
        <w:ind w:right="23" w:firstLine="708"/>
        <w:jc w:val="both"/>
        <w:rPr>
          <w:rFonts w:ascii="Open Sans" w:hAnsi="Open Sans" w:cs="Open Sans"/>
          <w:iCs/>
          <w:sz w:val="20"/>
          <w:szCs w:val="20"/>
        </w:rPr>
      </w:pPr>
    </w:p>
    <w:p w14:paraId="056406C6" w14:textId="39E579F6" w:rsidR="00DA57F6" w:rsidRPr="00DA57F6" w:rsidRDefault="00DA57F6" w:rsidP="001B3B6F">
      <w:pPr>
        <w:pStyle w:val="Tekstpodstawowy"/>
        <w:spacing w:line="240" w:lineRule="auto"/>
        <w:ind w:right="23" w:firstLine="708"/>
        <w:jc w:val="both"/>
        <w:rPr>
          <w:rFonts w:ascii="Open Sans" w:hAnsi="Open Sans" w:cs="Open Sans"/>
          <w:iCs/>
          <w:sz w:val="20"/>
          <w:szCs w:val="20"/>
        </w:rPr>
      </w:pPr>
      <w:r w:rsidRPr="00DA57F6">
        <w:rPr>
          <w:rFonts w:ascii="Open Sans" w:hAnsi="Open Sans" w:cs="Open Sans"/>
          <w:iCs/>
          <w:sz w:val="20"/>
          <w:szCs w:val="20"/>
        </w:rPr>
        <w:t xml:space="preserve">Opis zaproponowanych rozwiązań równoważnych powinien być dołączony do oferty i musi być na tyle szczegółowy, żeby Zamawiający przy ocenie oferty mógł ocenić spełnienie wymagań dotyczących ich parametrów technicznych oraz rozstrzygnąć, czy zaproponowane rozwiązania </w:t>
      </w:r>
      <w:r w:rsidR="001B3B6F">
        <w:rPr>
          <w:rFonts w:ascii="Open Sans" w:hAnsi="Open Sans" w:cs="Open Sans"/>
          <w:iCs/>
          <w:sz w:val="20"/>
          <w:szCs w:val="20"/>
        </w:rPr>
        <w:br/>
      </w:r>
      <w:r w:rsidRPr="00DA57F6">
        <w:rPr>
          <w:rFonts w:ascii="Open Sans" w:hAnsi="Open Sans" w:cs="Open Sans"/>
          <w:iCs/>
          <w:sz w:val="20"/>
          <w:szCs w:val="20"/>
        </w:rPr>
        <w:t>są równoważne. Oznacza to, że na Wykonawcy spoczywa obowiązek wykazania, że zaoferowane przez niego materiały i inne elementy są równoważne w stosunku do opisanych przez Zamawiającego.</w:t>
      </w:r>
    </w:p>
    <w:p w14:paraId="69648F20" w14:textId="3384B2CD" w:rsidR="00DA57F6" w:rsidRPr="00DA57F6" w:rsidRDefault="00DA57F6" w:rsidP="001B3B6F">
      <w:pPr>
        <w:pStyle w:val="Tekstpodstawowy"/>
        <w:spacing w:line="240" w:lineRule="auto"/>
        <w:ind w:right="23" w:firstLine="708"/>
        <w:jc w:val="both"/>
        <w:rPr>
          <w:rFonts w:ascii="Open Sans" w:hAnsi="Open Sans" w:cs="Open Sans"/>
          <w:iCs/>
          <w:sz w:val="20"/>
          <w:szCs w:val="20"/>
        </w:rPr>
      </w:pPr>
      <w:r w:rsidRPr="00DA57F6">
        <w:rPr>
          <w:rFonts w:ascii="Open Sans" w:hAnsi="Open Sans" w:cs="Open Sans"/>
          <w:iCs/>
          <w:sz w:val="20"/>
          <w:szCs w:val="20"/>
        </w:rPr>
        <w:t xml:space="preserve">Zamawiający zastrzega sobie prawo wystąpienia do autora dokumentacji projektowej </w:t>
      </w:r>
      <w:r w:rsidR="001B3B6F">
        <w:rPr>
          <w:rFonts w:ascii="Open Sans" w:hAnsi="Open Sans" w:cs="Open Sans"/>
          <w:iCs/>
          <w:sz w:val="20"/>
          <w:szCs w:val="20"/>
        </w:rPr>
        <w:br/>
      </w:r>
      <w:r w:rsidRPr="00DA57F6">
        <w:rPr>
          <w:rFonts w:ascii="Open Sans" w:hAnsi="Open Sans" w:cs="Open Sans"/>
          <w:iCs/>
          <w:sz w:val="20"/>
          <w:szCs w:val="20"/>
        </w:rPr>
        <w:t>o opinię na temat oferowanych materiałów lub urządzeń. Opinia ta może stanowić podstawę do podjęcia przez zamawiającego decyzji o przyjęciu materiałów lub urządzeń równoważnych albo odrzuceniu oferty z powodu braku równoważności.</w:t>
      </w:r>
    </w:p>
    <w:p w14:paraId="51D3BD7A" w14:textId="0C38927B" w:rsidR="00DA57F6" w:rsidRPr="00DA57F6" w:rsidRDefault="00DA57F6" w:rsidP="001B3B6F">
      <w:pPr>
        <w:pStyle w:val="Tekstpodstawowy"/>
        <w:spacing w:line="240" w:lineRule="auto"/>
        <w:ind w:right="23" w:firstLine="708"/>
        <w:jc w:val="both"/>
        <w:rPr>
          <w:rFonts w:ascii="Open Sans" w:hAnsi="Open Sans" w:cs="Open Sans"/>
          <w:iCs/>
          <w:sz w:val="20"/>
          <w:szCs w:val="20"/>
        </w:rPr>
      </w:pPr>
      <w:r w:rsidRPr="00DA57F6">
        <w:rPr>
          <w:rFonts w:ascii="Open Sans" w:hAnsi="Open Sans" w:cs="Open Sans"/>
          <w:iCs/>
          <w:sz w:val="20"/>
          <w:szCs w:val="20"/>
        </w:rPr>
        <w:lastRenderedPageBreak/>
        <w:t xml:space="preserve">W przypadku, gdy Wykonawca nie złoży w ofercie dokumentów o zastosowaniu innych równoważnych materiałów lub urządzeń lub rozwiązań, to rozumie się przez to, że do kalkulacji ceny oferty i wykonania przedmiotu zamówienia ujęto materiały i urządzenia zaproponowane </w:t>
      </w:r>
      <w:r w:rsidR="001B3B6F">
        <w:rPr>
          <w:rFonts w:ascii="Open Sans" w:hAnsi="Open Sans" w:cs="Open Sans"/>
          <w:iCs/>
          <w:sz w:val="20"/>
          <w:szCs w:val="20"/>
        </w:rPr>
        <w:br/>
      </w:r>
      <w:r w:rsidRPr="00DA57F6">
        <w:rPr>
          <w:rFonts w:ascii="Open Sans" w:hAnsi="Open Sans" w:cs="Open Sans"/>
          <w:iCs/>
          <w:sz w:val="20"/>
          <w:szCs w:val="20"/>
        </w:rPr>
        <w:t>w szczegółowym opisie przedmiotu zamówienia.</w:t>
      </w:r>
    </w:p>
    <w:p w14:paraId="56E45EA6"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120FE731" w14:textId="77777777"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b/>
          <w:bCs/>
          <w:lang w:eastAsia="pl-PL"/>
        </w:rPr>
        <w:t>4.</w:t>
      </w:r>
      <w:r w:rsidRPr="0057280E">
        <w:rPr>
          <w:rFonts w:ascii="Open Sans" w:eastAsia="Times New Roman" w:hAnsi="Open Sans" w:cs="Open Sans"/>
          <w:b/>
          <w:bCs/>
          <w:lang w:eastAsia="pl-PL"/>
        </w:rPr>
        <w:tab/>
      </w:r>
      <w:r w:rsidRPr="0057280E">
        <w:rPr>
          <w:rFonts w:ascii="Open Sans" w:eastAsia="Times New Roman" w:hAnsi="Open Sans" w:cs="Open Sans"/>
          <w:sz w:val="20"/>
          <w:szCs w:val="20"/>
          <w:u w:val="single"/>
          <w:lang w:eastAsia="pl-PL"/>
        </w:rPr>
        <w:t>Zamówienia o których mowa w art.  214</w:t>
      </w:r>
      <w:r w:rsidRPr="0057280E">
        <w:rPr>
          <w:rFonts w:ascii="Open Sans" w:eastAsia="Times New Roman" w:hAnsi="Open Sans" w:cs="Open Sans"/>
          <w:sz w:val="20"/>
          <w:szCs w:val="20"/>
          <w:lang w:eastAsia="pl-PL"/>
        </w:rPr>
        <w:t xml:space="preserve"> ust.  1 pkt 7) Ustawy PZP:</w:t>
      </w:r>
    </w:p>
    <w:p w14:paraId="2F3CBCA6" w14:textId="0B11C3B3" w:rsidR="0064740B" w:rsidRPr="0057280E" w:rsidRDefault="003B2034"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Nie p</w:t>
      </w:r>
      <w:r w:rsidR="00535F16" w:rsidRPr="0057280E">
        <w:rPr>
          <w:rFonts w:ascii="Open Sans" w:eastAsia="Times New Roman" w:hAnsi="Open Sans" w:cs="Open Sans"/>
          <w:sz w:val="21"/>
          <w:szCs w:val="21"/>
          <w:lang w:eastAsia="pl-PL"/>
        </w:rPr>
        <w:t xml:space="preserve">rzewiduje się. </w:t>
      </w:r>
    </w:p>
    <w:p w14:paraId="1BCCAC42" w14:textId="77777777" w:rsidR="00535F16" w:rsidRDefault="00535F16" w:rsidP="0064740B">
      <w:pPr>
        <w:spacing w:after="0" w:line="276" w:lineRule="auto"/>
        <w:jc w:val="both"/>
        <w:rPr>
          <w:rFonts w:ascii="Open Sans" w:eastAsia="Times New Roman" w:hAnsi="Open Sans" w:cs="Open Sans"/>
          <w:sz w:val="20"/>
          <w:szCs w:val="20"/>
          <w:lang w:eastAsia="pl-PL"/>
        </w:rPr>
      </w:pPr>
    </w:p>
    <w:p w14:paraId="3B5DF281" w14:textId="0DA0FDE9" w:rsidR="00F447F3" w:rsidRPr="00590C30" w:rsidRDefault="0064740B" w:rsidP="00523984">
      <w:pPr>
        <w:pStyle w:val="Akapitzlist"/>
        <w:numPr>
          <w:ilvl w:val="0"/>
          <w:numId w:val="5"/>
        </w:numPr>
        <w:jc w:val="both"/>
        <w:rPr>
          <w:rFonts w:ascii="Open Sans" w:eastAsia="Times New Roman" w:hAnsi="Open Sans" w:cs="Open Sans"/>
          <w:sz w:val="20"/>
          <w:szCs w:val="20"/>
          <w:lang w:eastAsia="pl-PL"/>
        </w:rPr>
      </w:pPr>
      <w:r w:rsidRPr="00590C30">
        <w:rPr>
          <w:rFonts w:ascii="Open Sans" w:eastAsia="Times New Roman" w:hAnsi="Open Sans" w:cs="Open Sans"/>
          <w:sz w:val="20"/>
          <w:szCs w:val="20"/>
          <w:lang w:eastAsia="pl-PL"/>
        </w:rPr>
        <w:t>Termin wykonania zamówienia</w:t>
      </w:r>
      <w:r w:rsidR="003832C4" w:rsidRPr="00590C30">
        <w:rPr>
          <w:rFonts w:ascii="Open Sans" w:eastAsia="Times New Roman" w:hAnsi="Open Sans" w:cs="Open Sans"/>
          <w:sz w:val="20"/>
          <w:szCs w:val="20"/>
          <w:lang w:eastAsia="pl-PL"/>
        </w:rPr>
        <w:t>:</w:t>
      </w:r>
      <w:r w:rsidR="00973996" w:rsidRPr="00590C30">
        <w:rPr>
          <w:rFonts w:ascii="Open Sans" w:eastAsia="Times New Roman" w:hAnsi="Open Sans" w:cs="Open Sans"/>
          <w:sz w:val="20"/>
          <w:szCs w:val="20"/>
          <w:lang w:eastAsia="pl-PL"/>
        </w:rPr>
        <w:t xml:space="preserve">  </w:t>
      </w:r>
    </w:p>
    <w:p w14:paraId="0F2C0D13" w14:textId="6AEB56A6" w:rsidR="00051436" w:rsidRPr="00051436" w:rsidRDefault="00051436" w:rsidP="00051436">
      <w:pPr>
        <w:pStyle w:val="Default"/>
        <w:numPr>
          <w:ilvl w:val="1"/>
          <w:numId w:val="5"/>
        </w:numPr>
        <w:jc w:val="both"/>
        <w:rPr>
          <w:rFonts w:ascii="Open Sans" w:hAnsi="Open Sans" w:cs="Open Sans"/>
          <w:color w:val="auto"/>
          <w:sz w:val="20"/>
          <w:szCs w:val="20"/>
        </w:rPr>
      </w:pPr>
      <w:r w:rsidRPr="00051436">
        <w:rPr>
          <w:rFonts w:ascii="Open Sans" w:hAnsi="Open Sans" w:cs="Open Sans"/>
          <w:color w:val="auto"/>
          <w:sz w:val="20"/>
          <w:szCs w:val="20"/>
        </w:rPr>
        <w:t>Termin rozpoczęcia po przekazaniu placu budowy.</w:t>
      </w:r>
    </w:p>
    <w:p w14:paraId="27FE5304" w14:textId="61681C55" w:rsidR="00051436" w:rsidRPr="00051436" w:rsidRDefault="00051436" w:rsidP="00051436">
      <w:pPr>
        <w:pStyle w:val="Default"/>
        <w:numPr>
          <w:ilvl w:val="1"/>
          <w:numId w:val="5"/>
        </w:numPr>
        <w:jc w:val="both"/>
        <w:rPr>
          <w:rFonts w:ascii="Open Sans" w:hAnsi="Open Sans" w:cs="Open Sans"/>
          <w:color w:val="auto"/>
          <w:sz w:val="20"/>
          <w:szCs w:val="20"/>
        </w:rPr>
      </w:pPr>
      <w:r w:rsidRPr="00051436">
        <w:rPr>
          <w:rFonts w:ascii="Open Sans" w:hAnsi="Open Sans" w:cs="Open Sans"/>
          <w:color w:val="auto"/>
          <w:sz w:val="20"/>
          <w:szCs w:val="20"/>
        </w:rPr>
        <w:t xml:space="preserve">Zamawiający wymaga, aby zamówienie zostało zrealizowane w terminie </w:t>
      </w:r>
      <w:r w:rsidRPr="00051436">
        <w:rPr>
          <w:rFonts w:ascii="Open Sans" w:hAnsi="Open Sans" w:cs="Open Sans"/>
          <w:color w:val="auto"/>
          <w:sz w:val="20"/>
          <w:szCs w:val="20"/>
        </w:rPr>
        <w:br/>
        <w:t>do dnia 18.12.2024r.</w:t>
      </w:r>
    </w:p>
    <w:p w14:paraId="294D7F89" w14:textId="77777777" w:rsidR="002C6C64" w:rsidRPr="0057280E" w:rsidRDefault="002C6C64" w:rsidP="002C6C64">
      <w:pPr>
        <w:spacing w:after="0" w:line="276" w:lineRule="auto"/>
        <w:ind w:left="502"/>
        <w:jc w:val="both"/>
        <w:rPr>
          <w:rFonts w:ascii="Open Sans" w:eastAsia="Times New Roman" w:hAnsi="Open Sans" w:cs="Open Sans"/>
          <w:sz w:val="20"/>
          <w:szCs w:val="20"/>
          <w:lang w:eastAsia="pl-PL"/>
        </w:rPr>
      </w:pPr>
    </w:p>
    <w:p w14:paraId="7AAAE35F" w14:textId="77777777" w:rsidR="002C6C64" w:rsidRPr="0057280E" w:rsidRDefault="002C6C64" w:rsidP="002C6C64">
      <w:pPr>
        <w:pStyle w:val="Akapitzlist"/>
        <w:numPr>
          <w:ilvl w:val="0"/>
          <w:numId w:val="5"/>
        </w:numPr>
        <w:spacing w:line="276" w:lineRule="auto"/>
        <w:jc w:val="both"/>
        <w:rPr>
          <w:rFonts w:ascii="Open Sans" w:eastAsia="Times New Roman" w:hAnsi="Open Sans" w:cs="Open Sans"/>
          <w:b/>
          <w:bC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6.</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Warunki stawiane wykonawcom ubiegającym się o zamówienie</w:t>
      </w:r>
      <w:r w:rsidRPr="0057280E">
        <w:rPr>
          <w:rFonts w:ascii="Open Sans" w:eastAsia="Times New Roman" w:hAnsi="Open Sans" w:cs="Open Sans"/>
          <w:b/>
          <w:bCs/>
          <w:color w:val="000000" w:themeColor="text1"/>
          <w:sz w:val="20"/>
          <w:szCs w:val="20"/>
          <w:lang w:eastAsia="pl-PL"/>
        </w:rPr>
        <w:t xml:space="preserve"> :</w:t>
      </w:r>
    </w:p>
    <w:p w14:paraId="08E1B31E" w14:textId="77777777" w:rsidR="002C6C64"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6.1. O udzielenie zamówienia mogą ubiegać się Wykonawcy, którzy:</w:t>
      </w:r>
    </w:p>
    <w:p w14:paraId="55A14643" w14:textId="77777777" w:rsidR="002C6C64" w:rsidRPr="0057280E"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 nie podlegają wykluczeniu;</w:t>
      </w:r>
    </w:p>
    <w:p w14:paraId="218D6606" w14:textId="77777777" w:rsidR="00012790" w:rsidRDefault="00012790" w:rsidP="00012790">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2) spełniają warunki udziału w postępowaniu określone przez Zamawiającego w ogłoszeniu </w:t>
      </w:r>
      <w:r w:rsidRPr="0057280E">
        <w:rPr>
          <w:rFonts w:ascii="Open Sans" w:eastAsia="Times New Roman" w:hAnsi="Open Sans" w:cs="Open Sans"/>
          <w:sz w:val="20"/>
          <w:szCs w:val="20"/>
          <w:lang w:eastAsia="pl-PL"/>
        </w:rPr>
        <w:br/>
        <w:t xml:space="preserve">o zamówieniu i niniejszej SWZ. </w:t>
      </w:r>
    </w:p>
    <w:p w14:paraId="5E5559D4" w14:textId="77777777" w:rsidR="00382BCA" w:rsidRPr="0057280E" w:rsidRDefault="00382BCA" w:rsidP="00012790">
      <w:pPr>
        <w:pStyle w:val="Akapitzlist"/>
        <w:spacing w:line="276" w:lineRule="auto"/>
        <w:ind w:left="502"/>
        <w:jc w:val="both"/>
        <w:rPr>
          <w:rFonts w:ascii="Open Sans" w:eastAsia="Times New Roman" w:hAnsi="Open Sans" w:cs="Open Sans"/>
          <w:sz w:val="20"/>
          <w:szCs w:val="20"/>
          <w:lang w:eastAsia="pl-PL"/>
        </w:rPr>
      </w:pPr>
    </w:p>
    <w:p w14:paraId="15F98E2D" w14:textId="3663C60D" w:rsidR="00382BCA" w:rsidRDefault="00012790" w:rsidP="00382BCA">
      <w:pPr>
        <w:spacing w:after="0" w:line="276" w:lineRule="auto"/>
        <w:jc w:val="both"/>
        <w:rPr>
          <w:rFonts w:ascii="Open Sans" w:eastAsia="Times New Roman" w:hAnsi="Open Sans" w:cs="Open Sans"/>
          <w:color w:val="000000" w:themeColor="text1"/>
          <w:sz w:val="20"/>
          <w:szCs w:val="20"/>
          <w:lang w:eastAsia="pl-PL"/>
        </w:rPr>
      </w:pPr>
      <w:r w:rsidRPr="00382BCA">
        <w:rPr>
          <w:rFonts w:ascii="Open Sans" w:eastAsia="Times New Roman" w:hAnsi="Open Sans" w:cs="Open Sans"/>
          <w:sz w:val="20"/>
          <w:szCs w:val="20"/>
          <w:lang w:eastAsia="pl-PL"/>
        </w:rPr>
        <w:t xml:space="preserve">   </w:t>
      </w:r>
      <w:r w:rsidR="00382BCA" w:rsidRPr="00382BCA">
        <w:rPr>
          <w:rFonts w:ascii="Open Sans" w:eastAsia="Times New Roman" w:hAnsi="Open Sans" w:cs="Open Sans"/>
          <w:sz w:val="20"/>
          <w:szCs w:val="20"/>
          <w:lang w:eastAsia="pl-PL"/>
        </w:rPr>
        <w:t xml:space="preserve">6.2. </w:t>
      </w:r>
      <w:r w:rsidR="00382BCA" w:rsidRPr="004C171F">
        <w:rPr>
          <w:rFonts w:ascii="Open Sans" w:eastAsia="Times New Roman" w:hAnsi="Open Sans" w:cs="Open Sans"/>
          <w:color w:val="000000" w:themeColor="text1"/>
          <w:sz w:val="20"/>
          <w:szCs w:val="20"/>
          <w:lang w:eastAsia="pl-PL"/>
        </w:rPr>
        <w:t xml:space="preserve">Zamawiający wymaga wykazania przez Wykonawcę spełnienia warunku określonego </w:t>
      </w:r>
      <w:r w:rsidR="00382BCA" w:rsidRPr="004C171F">
        <w:rPr>
          <w:rFonts w:ascii="Open Sans" w:eastAsia="Times New Roman" w:hAnsi="Open Sans" w:cs="Open Sans"/>
          <w:color w:val="000000" w:themeColor="text1"/>
          <w:sz w:val="20"/>
          <w:szCs w:val="20"/>
          <w:lang w:eastAsia="pl-PL"/>
        </w:rPr>
        <w:br/>
        <w:t xml:space="preserve">            w art. 112 ust. 2 pkt 4 ustawy </w:t>
      </w:r>
      <w:proofErr w:type="spellStart"/>
      <w:r w:rsidR="00382BCA" w:rsidRPr="004C171F">
        <w:rPr>
          <w:rFonts w:ascii="Open Sans" w:eastAsia="Times New Roman" w:hAnsi="Open Sans" w:cs="Open Sans"/>
          <w:color w:val="000000" w:themeColor="text1"/>
          <w:sz w:val="20"/>
          <w:szCs w:val="20"/>
          <w:lang w:eastAsia="pl-PL"/>
        </w:rPr>
        <w:t>Pzp</w:t>
      </w:r>
      <w:proofErr w:type="spellEnd"/>
      <w:r w:rsidR="00382BCA" w:rsidRPr="004C171F">
        <w:rPr>
          <w:rFonts w:ascii="Open Sans" w:eastAsia="Times New Roman" w:hAnsi="Open Sans" w:cs="Open Sans"/>
          <w:color w:val="000000" w:themeColor="text1"/>
          <w:sz w:val="20"/>
          <w:szCs w:val="20"/>
          <w:lang w:eastAsia="pl-PL"/>
        </w:rPr>
        <w:t xml:space="preserve"> dotyczącego zdolności technicznej i zawodowej, </w:t>
      </w:r>
    </w:p>
    <w:p w14:paraId="3EB0AA66" w14:textId="77777777" w:rsidR="00124DCE" w:rsidRPr="004C171F" w:rsidRDefault="00124DCE" w:rsidP="00382BCA">
      <w:pPr>
        <w:spacing w:after="0" w:line="276" w:lineRule="auto"/>
        <w:jc w:val="both"/>
        <w:rPr>
          <w:rFonts w:ascii="Open Sans" w:eastAsia="Times New Roman" w:hAnsi="Open Sans" w:cs="Open Sans"/>
          <w:color w:val="000000" w:themeColor="text1"/>
          <w:sz w:val="20"/>
          <w:szCs w:val="20"/>
          <w:lang w:eastAsia="pl-PL"/>
        </w:rPr>
      </w:pPr>
    </w:p>
    <w:p w14:paraId="3728FD14" w14:textId="3489E10A" w:rsidR="00ED0533" w:rsidRPr="00ED0533" w:rsidRDefault="00124DCE" w:rsidP="00ED0533">
      <w:pPr>
        <w:pStyle w:val="Default"/>
        <w:ind w:left="1080"/>
        <w:jc w:val="both"/>
        <w:rPr>
          <w:rFonts w:ascii="Open Sans" w:hAnsi="Open Sans" w:cs="Open Sans"/>
          <w:sz w:val="20"/>
          <w:szCs w:val="20"/>
        </w:rPr>
      </w:pPr>
      <w:r w:rsidRPr="00124DCE">
        <w:rPr>
          <w:rFonts w:ascii="Open Sans" w:hAnsi="Open Sans" w:cs="Open Sans"/>
          <w:color w:val="000000" w:themeColor="text1"/>
          <w:sz w:val="20"/>
          <w:szCs w:val="20"/>
        </w:rPr>
        <w:t>a)</w:t>
      </w:r>
      <w:r w:rsidRPr="00124DCE">
        <w:rPr>
          <w:rFonts w:ascii="Open Sans" w:hAnsi="Open Sans" w:cs="Open Sans"/>
          <w:color w:val="000000" w:themeColor="text1"/>
          <w:sz w:val="20"/>
          <w:szCs w:val="20"/>
        </w:rPr>
        <w:tab/>
        <w:t>Zamawiający uzna warunek za spełniony, jeżeli w</w:t>
      </w:r>
      <w:r w:rsidRPr="00124DCE">
        <w:rPr>
          <w:rFonts w:ascii="Open Sans" w:hAnsi="Open Sans" w:cs="Open Sans"/>
          <w:color w:val="auto"/>
          <w:sz w:val="20"/>
          <w:szCs w:val="20"/>
        </w:rPr>
        <w:t>ykonawca</w:t>
      </w:r>
      <w:r w:rsidRPr="00124DCE">
        <w:rPr>
          <w:rFonts w:ascii="Open Sans" w:hAnsi="Open Sans" w:cs="Open Sans"/>
          <w:sz w:val="20"/>
          <w:szCs w:val="20"/>
        </w:rPr>
        <w:t xml:space="preserve"> wykaże, że: </w:t>
      </w:r>
      <w:r w:rsidR="00ED0533" w:rsidRPr="00ED0533">
        <w:rPr>
          <w:rFonts w:ascii="Open Sans" w:hAnsi="Open Sans" w:cs="Open Sans"/>
          <w:sz w:val="20"/>
          <w:szCs w:val="20"/>
        </w:rPr>
        <w:t>wykonał w okresie ostatnich pięciu lat przed upływem terminu składania ofert, a jeżeli okres prowadzenia działalności jest krótszy - w tym okresie roboty budowlane odpowiadające swoim rodzajem i wartością robotom stanowiącym przedmiot zamówienia, tj. wykonał co najmniej dwie roboty polegające na budowie lub remoncie nawierzchni drogi lub placu z betonu asfaltowego o wartości nie mniejszej niż 400.000,00 zł (netto) każda.</w:t>
      </w:r>
    </w:p>
    <w:p w14:paraId="3A81A81B" w14:textId="77777777" w:rsidR="00ED0533" w:rsidRPr="00ED0533" w:rsidRDefault="00ED0533" w:rsidP="00ED0533">
      <w:pPr>
        <w:pStyle w:val="Default"/>
        <w:ind w:left="1080"/>
        <w:jc w:val="both"/>
        <w:rPr>
          <w:rFonts w:ascii="Open Sans" w:hAnsi="Open Sans" w:cs="Open Sans"/>
          <w:sz w:val="20"/>
          <w:szCs w:val="20"/>
        </w:rPr>
      </w:pPr>
    </w:p>
    <w:p w14:paraId="78C8AB55" w14:textId="200790E3" w:rsidR="00ED0533" w:rsidRDefault="00ED0533" w:rsidP="00ED0533">
      <w:pPr>
        <w:pStyle w:val="Default"/>
        <w:ind w:left="1080"/>
        <w:jc w:val="both"/>
        <w:rPr>
          <w:rFonts w:ascii="Open Sans" w:hAnsi="Open Sans" w:cs="Open Sans"/>
          <w:sz w:val="20"/>
          <w:szCs w:val="20"/>
        </w:rPr>
      </w:pPr>
      <w:r w:rsidRPr="00ED0533">
        <w:rPr>
          <w:rFonts w:ascii="Open Sans" w:hAnsi="Open Sans" w:cs="Open Sans"/>
          <w:sz w:val="20"/>
          <w:szCs w:val="20"/>
        </w:rPr>
        <w:t>Zamawiający uzna ten warunek za spełniony jeżeli Wykonawca dostarczy dowody potwierdzające wykonanie co najmniej dwóch robót polegających na budowie lub remoncie nawierzchni drogi lub placu z betonu asfaltowego o wartości nie mniejszej niż 400.000,00 zł (netto) każda.</w:t>
      </w:r>
      <w:r w:rsidRPr="00ED0533">
        <w:t xml:space="preserve"> </w:t>
      </w:r>
      <w:r w:rsidRPr="00ED0533">
        <w:rPr>
          <w:rFonts w:ascii="Open Sans" w:hAnsi="Open Sans" w:cs="Open Sans"/>
          <w:sz w:val="20"/>
          <w:szCs w:val="20"/>
        </w:rPr>
        <w:t>Zamawiający uzna ten warunek za spełniony jeżeli Wykonawca dostarczy dowody potwierdzające prawidłowe wykonanie w/w robót  wraz z informacją określającą, czy roboty wymienione przez Wykonawcę w Oświadczeniu, zostały wykonane należycie, zgodnie z przepisami prawa budowlanego  i prawidłowo ukończone – załącznik nr 6 - „Wykaz wykonanych robót”.</w:t>
      </w:r>
    </w:p>
    <w:p w14:paraId="29E3E79D" w14:textId="77777777" w:rsidR="00E20178" w:rsidRDefault="00E20178" w:rsidP="00E20178">
      <w:pPr>
        <w:pStyle w:val="Tekstpodstawowywcity3"/>
        <w:spacing w:line="240" w:lineRule="auto"/>
        <w:ind w:left="502" w:firstLine="0"/>
        <w:rPr>
          <w:rFonts w:ascii="Open Sans" w:hAnsi="Open Sans" w:cs="Open Sans"/>
          <w:color w:val="000000" w:themeColor="text1"/>
          <w:sz w:val="20"/>
          <w:szCs w:val="20"/>
          <w:u w:val="single"/>
        </w:rPr>
      </w:pPr>
    </w:p>
    <w:p w14:paraId="6BB831FD" w14:textId="4C7D6A71" w:rsidR="00E20178" w:rsidRDefault="00E20178" w:rsidP="00E20178">
      <w:pPr>
        <w:pStyle w:val="Tekstpodstawowywcity3"/>
        <w:spacing w:line="240" w:lineRule="auto"/>
        <w:ind w:left="502" w:firstLine="0"/>
        <w:rPr>
          <w:rFonts w:ascii="Open Sans" w:hAnsi="Open Sans" w:cs="Open Sans"/>
          <w:color w:val="000000" w:themeColor="text1"/>
          <w:sz w:val="20"/>
          <w:szCs w:val="20"/>
        </w:rPr>
      </w:pPr>
      <w:r w:rsidRPr="00AB5BBC">
        <w:rPr>
          <w:rFonts w:ascii="Open Sans" w:hAnsi="Open Sans" w:cs="Open Sans"/>
          <w:color w:val="000000" w:themeColor="text1"/>
          <w:sz w:val="20"/>
          <w:szCs w:val="20"/>
          <w:u w:val="single"/>
        </w:rPr>
        <w:t>UWAGA !</w:t>
      </w:r>
      <w:r w:rsidRPr="008C4F3C">
        <w:rPr>
          <w:rFonts w:ascii="Open Sans" w:hAnsi="Open Sans" w:cs="Open Sans"/>
          <w:color w:val="000000" w:themeColor="text1"/>
          <w:sz w:val="20"/>
          <w:szCs w:val="20"/>
        </w:rPr>
        <w:t xml:space="preserve"> Dowodami, o których mowa powyżej, są: referencje bądź inne dokumenty </w:t>
      </w:r>
      <w:r>
        <w:rPr>
          <w:rFonts w:ascii="Open Sans" w:hAnsi="Open Sans" w:cs="Open Sans"/>
          <w:color w:val="000000" w:themeColor="text1"/>
          <w:sz w:val="20"/>
          <w:szCs w:val="20"/>
        </w:rPr>
        <w:t xml:space="preserve">sporządzone </w:t>
      </w:r>
      <w:r w:rsidRPr="008C4F3C">
        <w:rPr>
          <w:rFonts w:ascii="Open Sans" w:hAnsi="Open Sans" w:cs="Open Sans"/>
          <w:color w:val="000000" w:themeColor="text1"/>
          <w:sz w:val="20"/>
          <w:szCs w:val="20"/>
        </w:rPr>
        <w:t xml:space="preserve"> przez podmiot, na rzecz którego roboty budowlane były wykonywane, a jeżeli </w:t>
      </w:r>
      <w:r w:rsidRPr="008C4F3C">
        <w:rPr>
          <w:rFonts w:ascii="Open Sans" w:hAnsi="Open Sans" w:cs="Open Sans"/>
          <w:color w:val="000000" w:themeColor="text1"/>
          <w:sz w:val="20"/>
          <w:szCs w:val="20"/>
        </w:rPr>
        <w:br/>
      </w:r>
      <w:r>
        <w:rPr>
          <w:rFonts w:ascii="Open Sans" w:hAnsi="Open Sans" w:cs="Open Sans"/>
          <w:color w:val="000000" w:themeColor="text1"/>
          <w:sz w:val="20"/>
          <w:szCs w:val="20"/>
        </w:rPr>
        <w:t>wykonawca z przyczyn niezależnych od niego nie jest w stanie uzyskać tych dokumentów</w:t>
      </w:r>
      <w:r w:rsidR="00ED0533">
        <w:rPr>
          <w:rFonts w:ascii="Open Sans" w:hAnsi="Open Sans" w:cs="Open Sans"/>
          <w:color w:val="000000" w:themeColor="text1"/>
          <w:sz w:val="20"/>
          <w:szCs w:val="20"/>
        </w:rPr>
        <w:br/>
      </w:r>
      <w:r>
        <w:rPr>
          <w:rFonts w:ascii="Open Sans" w:hAnsi="Open Sans" w:cs="Open Sans"/>
          <w:color w:val="000000" w:themeColor="text1"/>
          <w:sz w:val="20"/>
          <w:szCs w:val="20"/>
        </w:rPr>
        <w:t xml:space="preserve">-inne odpowiednie dokumenty. </w:t>
      </w:r>
    </w:p>
    <w:p w14:paraId="3E44AD46" w14:textId="77777777" w:rsidR="00E20178" w:rsidRPr="006E2B10" w:rsidRDefault="00E20178" w:rsidP="00124DCE">
      <w:pPr>
        <w:pStyle w:val="Default"/>
        <w:ind w:left="1080"/>
        <w:jc w:val="both"/>
        <w:rPr>
          <w:rFonts w:ascii="Open Sans" w:hAnsi="Open Sans" w:cs="Open Sans"/>
          <w:sz w:val="20"/>
          <w:szCs w:val="20"/>
        </w:rPr>
      </w:pPr>
    </w:p>
    <w:p w14:paraId="076A1DC5" w14:textId="77777777" w:rsidR="00124DCE" w:rsidRDefault="00124DCE" w:rsidP="00124DCE">
      <w:pPr>
        <w:pStyle w:val="Default"/>
        <w:jc w:val="both"/>
        <w:rPr>
          <w:rFonts w:ascii="Open Sans" w:hAnsi="Open Sans" w:cs="Open Sans"/>
          <w:b/>
          <w:sz w:val="22"/>
          <w:szCs w:val="22"/>
        </w:rPr>
      </w:pPr>
    </w:p>
    <w:p w14:paraId="6C4C6239" w14:textId="77777777" w:rsidR="00ED0533" w:rsidRDefault="00ED0533" w:rsidP="00124DCE">
      <w:pPr>
        <w:pStyle w:val="Default"/>
        <w:jc w:val="both"/>
        <w:rPr>
          <w:rFonts w:ascii="Open Sans" w:hAnsi="Open Sans" w:cs="Open Sans"/>
          <w:b/>
          <w:sz w:val="22"/>
          <w:szCs w:val="22"/>
        </w:rPr>
      </w:pPr>
    </w:p>
    <w:p w14:paraId="2DD4DBC6" w14:textId="77777777" w:rsidR="00ED0533" w:rsidRDefault="00ED0533" w:rsidP="00124DCE">
      <w:pPr>
        <w:pStyle w:val="Default"/>
        <w:jc w:val="both"/>
        <w:rPr>
          <w:rFonts w:ascii="Open Sans" w:hAnsi="Open Sans" w:cs="Open Sans"/>
          <w:b/>
          <w:sz w:val="22"/>
          <w:szCs w:val="22"/>
        </w:rPr>
      </w:pPr>
    </w:p>
    <w:p w14:paraId="4DFED433" w14:textId="77777777" w:rsidR="00ED0533" w:rsidRDefault="00ED0533" w:rsidP="00124DCE">
      <w:pPr>
        <w:pStyle w:val="Default"/>
        <w:jc w:val="both"/>
        <w:rPr>
          <w:rFonts w:ascii="Open Sans" w:hAnsi="Open Sans" w:cs="Open Sans"/>
          <w:b/>
          <w:sz w:val="22"/>
          <w:szCs w:val="22"/>
        </w:rPr>
      </w:pPr>
    </w:p>
    <w:p w14:paraId="063E1451" w14:textId="77777777" w:rsidR="00ED0533" w:rsidRPr="008E18EF" w:rsidRDefault="00ED0533" w:rsidP="00124DCE">
      <w:pPr>
        <w:pStyle w:val="Default"/>
        <w:jc w:val="both"/>
        <w:rPr>
          <w:rFonts w:ascii="Open Sans" w:hAnsi="Open Sans" w:cs="Open Sans"/>
          <w:b/>
          <w:sz w:val="22"/>
          <w:szCs w:val="22"/>
        </w:rPr>
      </w:pPr>
    </w:p>
    <w:p w14:paraId="49BA7657" w14:textId="77777777" w:rsidR="00ED0533" w:rsidRPr="00ED0533" w:rsidRDefault="00124DCE" w:rsidP="00ED0533">
      <w:pPr>
        <w:spacing w:line="240" w:lineRule="auto"/>
        <w:ind w:left="709" w:firstLine="371"/>
        <w:jc w:val="both"/>
        <w:rPr>
          <w:rFonts w:ascii="Open Sans" w:hAnsi="Open Sans" w:cs="Open Sans"/>
          <w:sz w:val="20"/>
          <w:szCs w:val="20"/>
        </w:rPr>
      </w:pPr>
      <w:r w:rsidRPr="0098713A">
        <w:rPr>
          <w:rFonts w:ascii="Open Sans" w:hAnsi="Open Sans" w:cs="Open Sans"/>
          <w:color w:val="000000"/>
          <w:sz w:val="20"/>
          <w:szCs w:val="20"/>
        </w:rPr>
        <w:lastRenderedPageBreak/>
        <w:t xml:space="preserve">b) </w:t>
      </w:r>
      <w:r w:rsidR="00ED0533" w:rsidRPr="00ED0533">
        <w:rPr>
          <w:rFonts w:ascii="Open Sans" w:hAnsi="Open Sans" w:cs="Open Sans"/>
          <w:color w:val="000000"/>
          <w:sz w:val="20"/>
          <w:szCs w:val="20"/>
        </w:rPr>
        <w:t xml:space="preserve">dysponuje co najmniej 1 osobą, </w:t>
      </w:r>
      <w:r w:rsidR="00ED0533" w:rsidRPr="00ED0533">
        <w:rPr>
          <w:rFonts w:ascii="Open Sans" w:hAnsi="Open Sans" w:cs="Open Sans"/>
          <w:sz w:val="20"/>
          <w:szCs w:val="20"/>
        </w:rPr>
        <w:t xml:space="preserve">pełniącą funkcje kierownika budowy. </w:t>
      </w:r>
    </w:p>
    <w:p w14:paraId="115AC3D8" w14:textId="77777777" w:rsidR="00ED0533" w:rsidRPr="00ED0533" w:rsidRDefault="00ED0533" w:rsidP="00ED0533">
      <w:pPr>
        <w:spacing w:after="0" w:line="240" w:lineRule="auto"/>
        <w:ind w:left="709" w:firstLine="371"/>
        <w:jc w:val="both"/>
        <w:rPr>
          <w:rFonts w:ascii="Open Sans" w:hAnsi="Open Sans" w:cs="Open Sans"/>
          <w:color w:val="000000"/>
          <w:sz w:val="20"/>
          <w:szCs w:val="20"/>
        </w:rPr>
      </w:pPr>
      <w:r w:rsidRPr="00ED0533">
        <w:rPr>
          <w:rFonts w:ascii="Open Sans" w:hAnsi="Open Sans" w:cs="Open Sans"/>
          <w:sz w:val="20"/>
          <w:szCs w:val="20"/>
        </w:rPr>
        <w:t xml:space="preserve">Wymagane kwalifikacje: </w:t>
      </w:r>
      <w:r w:rsidRPr="00ED0533">
        <w:rPr>
          <w:rFonts w:ascii="Open Sans" w:hAnsi="Open Sans" w:cs="Open Sans"/>
          <w:sz w:val="20"/>
          <w:szCs w:val="20"/>
        </w:rPr>
        <w:tab/>
      </w:r>
    </w:p>
    <w:p w14:paraId="6217FFF2" w14:textId="77777777" w:rsidR="00ED0533" w:rsidRPr="00ED0533" w:rsidRDefault="00ED0533" w:rsidP="00ED0533">
      <w:pPr>
        <w:autoSpaceDN w:val="0"/>
        <w:adjustRightInd w:val="0"/>
        <w:spacing w:after="0" w:line="240" w:lineRule="auto"/>
        <w:ind w:left="1080"/>
        <w:jc w:val="both"/>
        <w:rPr>
          <w:rFonts w:ascii="Open Sans" w:hAnsi="Open Sans" w:cs="Open Sans"/>
          <w:sz w:val="20"/>
          <w:szCs w:val="20"/>
        </w:rPr>
      </w:pPr>
      <w:r w:rsidRPr="00ED0533">
        <w:rPr>
          <w:rFonts w:ascii="Open Sans" w:hAnsi="Open Sans" w:cs="Open Sans"/>
          <w:sz w:val="20"/>
          <w:szCs w:val="20"/>
        </w:rPr>
        <w:t xml:space="preserve">- wykształcenie </w:t>
      </w:r>
      <w:r w:rsidRPr="00ED0533">
        <w:rPr>
          <w:rFonts w:ascii="Open Sans" w:hAnsi="Open Sans" w:cs="Open Sans"/>
          <w:color w:val="000000"/>
          <w:sz w:val="20"/>
          <w:szCs w:val="20"/>
        </w:rPr>
        <w:t xml:space="preserve">co najmniej średnie techniczne, </w:t>
      </w:r>
      <w:r w:rsidRPr="00ED0533">
        <w:rPr>
          <w:rFonts w:ascii="Open Sans" w:hAnsi="Open Sans" w:cs="Open Sans"/>
          <w:sz w:val="20"/>
          <w:szCs w:val="20"/>
        </w:rPr>
        <w:t>posiadający uprawnienia budowlane do kierowania robotami budowlanymi w specjalności drogowej bez ograniczeń,</w:t>
      </w:r>
    </w:p>
    <w:p w14:paraId="4DC2D5E2" w14:textId="77777777" w:rsidR="00ED0533" w:rsidRPr="00ED0533" w:rsidRDefault="00ED0533" w:rsidP="00ED0533">
      <w:pPr>
        <w:autoSpaceDN w:val="0"/>
        <w:adjustRightInd w:val="0"/>
        <w:spacing w:after="0" w:line="240" w:lineRule="auto"/>
        <w:ind w:left="1080"/>
        <w:jc w:val="both"/>
        <w:rPr>
          <w:rFonts w:ascii="Open Sans" w:hAnsi="Open Sans" w:cs="Open Sans"/>
          <w:color w:val="000000"/>
          <w:sz w:val="20"/>
          <w:szCs w:val="20"/>
        </w:rPr>
      </w:pPr>
      <w:r w:rsidRPr="00ED0533">
        <w:rPr>
          <w:rFonts w:ascii="Open Sans" w:hAnsi="Open Sans" w:cs="Open Sans"/>
          <w:sz w:val="20"/>
          <w:szCs w:val="20"/>
        </w:rPr>
        <w:t xml:space="preserve">-   1 osoba  </w:t>
      </w:r>
      <w:r w:rsidRPr="00ED0533">
        <w:rPr>
          <w:rFonts w:ascii="Open Sans" w:hAnsi="Open Sans" w:cs="Open Sans"/>
          <w:color w:val="000000"/>
          <w:sz w:val="20"/>
          <w:szCs w:val="20"/>
        </w:rPr>
        <w:t>(warunek odpis uprawnień budowlanych),</w:t>
      </w:r>
    </w:p>
    <w:p w14:paraId="46941951" w14:textId="77777777" w:rsidR="00ED0533" w:rsidRPr="00ED0533" w:rsidRDefault="00ED0533" w:rsidP="00ED0533">
      <w:pPr>
        <w:autoSpaceDN w:val="0"/>
        <w:adjustRightInd w:val="0"/>
        <w:spacing w:after="0" w:line="240" w:lineRule="auto"/>
        <w:ind w:left="1080"/>
        <w:jc w:val="both"/>
        <w:rPr>
          <w:rFonts w:ascii="Open Sans" w:hAnsi="Open Sans" w:cs="Open Sans"/>
          <w:color w:val="000000"/>
          <w:sz w:val="20"/>
          <w:szCs w:val="20"/>
        </w:rPr>
      </w:pPr>
    </w:p>
    <w:p w14:paraId="0EB5208E" w14:textId="4179BC3B" w:rsidR="00ED0533" w:rsidRPr="00ED0533" w:rsidRDefault="00ED0533" w:rsidP="00ED0533">
      <w:pPr>
        <w:autoSpaceDN w:val="0"/>
        <w:adjustRightInd w:val="0"/>
        <w:spacing w:after="0" w:line="240" w:lineRule="auto"/>
        <w:ind w:left="1080"/>
        <w:jc w:val="both"/>
        <w:rPr>
          <w:rFonts w:ascii="Open Sans" w:hAnsi="Open Sans" w:cs="Open Sans"/>
          <w:color w:val="000000"/>
          <w:sz w:val="20"/>
          <w:szCs w:val="20"/>
        </w:rPr>
      </w:pPr>
      <w:r w:rsidRPr="00ED0533">
        <w:rPr>
          <w:rFonts w:ascii="Open Sans" w:hAnsi="Open Sans" w:cs="Open Sans"/>
          <w:color w:val="000000"/>
          <w:sz w:val="20"/>
          <w:szCs w:val="20"/>
        </w:rPr>
        <w:t>-  wymagane doświadczenie zawodowe na stanowisku kierownika budowy,   kierownika robót – min. 2 lata (warunek-oświadczenie z podaniem firm, w których pełnił funkcje kierownika budowy).</w:t>
      </w:r>
    </w:p>
    <w:p w14:paraId="3B24E73A" w14:textId="77777777" w:rsidR="00ED0533" w:rsidRDefault="00ED0533" w:rsidP="00124DCE">
      <w:pPr>
        <w:spacing w:line="240" w:lineRule="auto"/>
        <w:ind w:left="709" w:firstLine="371"/>
        <w:jc w:val="both"/>
        <w:rPr>
          <w:rFonts w:ascii="Open Sans" w:hAnsi="Open Sans" w:cs="Open Sans"/>
          <w:color w:val="000000"/>
          <w:sz w:val="20"/>
          <w:szCs w:val="20"/>
        </w:rPr>
      </w:pPr>
    </w:p>
    <w:p w14:paraId="3BD32C37" w14:textId="605FA19A" w:rsidR="007F4E1B" w:rsidRPr="007F4E1B" w:rsidRDefault="007F4E1B" w:rsidP="007F4E1B">
      <w:pPr>
        <w:pStyle w:val="Default"/>
        <w:ind w:left="1080"/>
        <w:jc w:val="both"/>
        <w:rPr>
          <w:rFonts w:ascii="Open Sans" w:hAnsi="Open Sans" w:cs="Open Sans"/>
          <w:color w:val="000000" w:themeColor="text1"/>
          <w:sz w:val="20"/>
          <w:szCs w:val="20"/>
        </w:rPr>
      </w:pPr>
      <w:r w:rsidRPr="007F4E1B">
        <w:rPr>
          <w:rFonts w:ascii="Open Sans" w:hAnsi="Open Sans" w:cs="Open Sans"/>
          <w:color w:val="000000" w:themeColor="text1"/>
          <w:sz w:val="20"/>
          <w:szCs w:val="20"/>
        </w:rPr>
        <w:t xml:space="preserve">Wykaz osób, skierowanych przez Wykonawcę do realizacji zamówienia publicznego, </w:t>
      </w:r>
      <w:r>
        <w:rPr>
          <w:rFonts w:ascii="Open Sans" w:hAnsi="Open Sans" w:cs="Open Sans"/>
          <w:color w:val="000000" w:themeColor="text1"/>
          <w:sz w:val="20"/>
          <w:szCs w:val="20"/>
        </w:rPr>
        <w:br/>
      </w:r>
      <w:r w:rsidRPr="007F4E1B">
        <w:rPr>
          <w:rFonts w:ascii="Open Sans" w:hAnsi="Open Sans" w:cs="Open Sans"/>
          <w:color w:val="000000" w:themeColor="text1"/>
          <w:sz w:val="20"/>
          <w:szCs w:val="20"/>
        </w:rPr>
        <w:t xml:space="preserve">w szczególności odpowiedzialnych za kierowanie robotami budowlanymi, wraz </w:t>
      </w:r>
      <w:r>
        <w:rPr>
          <w:rFonts w:ascii="Open Sans" w:hAnsi="Open Sans" w:cs="Open Sans"/>
          <w:color w:val="000000" w:themeColor="text1"/>
          <w:sz w:val="20"/>
          <w:szCs w:val="20"/>
        </w:rPr>
        <w:br/>
      </w:r>
      <w:r w:rsidRPr="007F4E1B">
        <w:rPr>
          <w:rFonts w:ascii="Open Sans" w:hAnsi="Open Sans" w:cs="Open Sans"/>
          <w:color w:val="000000" w:themeColor="text1"/>
          <w:sz w:val="20"/>
          <w:szCs w:val="20"/>
        </w:rPr>
        <w:t xml:space="preserve">z informacjami na temat ich kwalifikacji zawodowych, uprawnień, doświadczenia </w:t>
      </w:r>
      <w:r>
        <w:rPr>
          <w:rFonts w:ascii="Open Sans" w:hAnsi="Open Sans" w:cs="Open Sans"/>
          <w:color w:val="000000" w:themeColor="text1"/>
          <w:sz w:val="20"/>
          <w:szCs w:val="20"/>
        </w:rPr>
        <w:br/>
      </w:r>
      <w:r w:rsidRPr="007F4E1B">
        <w:rPr>
          <w:rFonts w:ascii="Open Sans" w:hAnsi="Open Sans" w:cs="Open Sans"/>
          <w:color w:val="000000" w:themeColor="text1"/>
          <w:sz w:val="20"/>
          <w:szCs w:val="20"/>
        </w:rPr>
        <w:t>i wykształcenia niezbędnych do wykonania zamówienia, a także zakresu wykonywanych przez nie czynności oraz informacją o podstawie do dysponowania tymi osobami - złożony na formularzu zgodnym ze wzorem zawartym w S</w:t>
      </w:r>
      <w:r>
        <w:rPr>
          <w:rFonts w:ascii="Open Sans" w:hAnsi="Open Sans" w:cs="Open Sans"/>
          <w:color w:val="000000" w:themeColor="text1"/>
          <w:sz w:val="20"/>
          <w:szCs w:val="20"/>
        </w:rPr>
        <w:t>pecyfikacji Warunków Zamówienia - z</w:t>
      </w:r>
      <w:r w:rsidRPr="007F4E1B">
        <w:rPr>
          <w:rFonts w:ascii="Open Sans" w:hAnsi="Open Sans" w:cs="Open Sans"/>
          <w:color w:val="000000" w:themeColor="text1"/>
          <w:sz w:val="20"/>
          <w:szCs w:val="20"/>
        </w:rPr>
        <w:t>ałącznik nr 7 do SWZ</w:t>
      </w:r>
      <w:r>
        <w:rPr>
          <w:rFonts w:ascii="Open Sans" w:hAnsi="Open Sans" w:cs="Open Sans"/>
          <w:color w:val="000000" w:themeColor="text1"/>
          <w:sz w:val="20"/>
          <w:szCs w:val="20"/>
        </w:rPr>
        <w:t xml:space="preserve"> - „Wykaz osób”. </w:t>
      </w:r>
    </w:p>
    <w:p w14:paraId="15B16FDE" w14:textId="77777777" w:rsidR="007F4E1B" w:rsidRPr="004C171F" w:rsidRDefault="007F4E1B" w:rsidP="004E0CE6">
      <w:pPr>
        <w:pStyle w:val="Akapitzlist"/>
        <w:spacing w:line="276" w:lineRule="auto"/>
        <w:ind w:left="1080"/>
        <w:jc w:val="both"/>
        <w:rPr>
          <w:rFonts w:ascii="Open Sans" w:eastAsia="Times New Roman" w:hAnsi="Open Sans" w:cs="Open Sans"/>
          <w:color w:val="000000" w:themeColor="text1"/>
          <w:sz w:val="20"/>
          <w:szCs w:val="20"/>
          <w:lang w:eastAsia="pl-PL"/>
        </w:rPr>
      </w:pPr>
    </w:p>
    <w:p w14:paraId="5EB59E71" w14:textId="61FB6555" w:rsidR="002C6C64" w:rsidRPr="008C4F3C" w:rsidRDefault="002C6C64" w:rsidP="002C6C64">
      <w:pPr>
        <w:pStyle w:val="Tekstpodstawowywcity3"/>
        <w:spacing w:line="240" w:lineRule="auto"/>
        <w:ind w:left="502" w:firstLine="0"/>
        <w:rPr>
          <w:rFonts w:ascii="Open Sans" w:hAnsi="Open Sans" w:cs="Open Sans"/>
          <w:bCs/>
          <w:color w:val="000000" w:themeColor="text1"/>
          <w:sz w:val="20"/>
          <w:szCs w:val="20"/>
        </w:rPr>
      </w:pPr>
      <w:r w:rsidRPr="008C4F3C">
        <w:rPr>
          <w:rFonts w:ascii="Open Sans" w:hAnsi="Open Sans" w:cs="Open Sans"/>
          <w:bCs/>
          <w:color w:val="000000" w:themeColor="text1"/>
          <w:sz w:val="20"/>
          <w:szCs w:val="20"/>
        </w:rPr>
        <w:t xml:space="preserve">    </w:t>
      </w:r>
    </w:p>
    <w:p w14:paraId="5C0FD40F" w14:textId="4B0996B6"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7.</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Podstawy wykluczenia z postępowania </w:t>
      </w:r>
      <w:r w:rsidRPr="0057280E">
        <w:rPr>
          <w:rFonts w:ascii="Open Sans" w:eastAsia="Times New Roman" w:hAnsi="Open Sans" w:cs="Open Sans"/>
          <w:sz w:val="20"/>
          <w:szCs w:val="20"/>
          <w:lang w:eastAsia="pl-PL"/>
        </w:rPr>
        <w:t xml:space="preserve"> </w:t>
      </w:r>
    </w:p>
    <w:p w14:paraId="47BF039B" w14:textId="1ABB2696" w:rsidR="006837A4" w:rsidRPr="0057280E" w:rsidRDefault="006837A4" w:rsidP="006837A4">
      <w:pPr>
        <w:spacing w:after="0"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O udzielenie zamówienia mogą ubiegać się Wykonawcy, którzy:</w:t>
      </w:r>
    </w:p>
    <w:p w14:paraId="2B3EF3D5" w14:textId="2B975C9E" w:rsidR="006837A4" w:rsidRPr="0057280E" w:rsidRDefault="006837A4">
      <w:pPr>
        <w:pStyle w:val="Akapitzlist"/>
        <w:numPr>
          <w:ilvl w:val="0"/>
          <w:numId w:val="8"/>
        </w:numPr>
        <w:spacing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nie podlegają wykluczeniu na podstawie art. 108 ust. 1 ustawy PZP oraz na podstawie</w:t>
      </w:r>
      <w:r w:rsidR="00EF38BC" w:rsidRPr="0057280E">
        <w:rPr>
          <w:rFonts w:ascii="Open Sans" w:eastAsia="Times New Roman" w:hAnsi="Open Sans" w:cs="Open Sans"/>
          <w:color w:val="000000" w:themeColor="text1"/>
          <w:sz w:val="20"/>
          <w:szCs w:val="20"/>
          <w:lang w:eastAsia="pl-PL"/>
        </w:rPr>
        <w:br/>
      </w:r>
      <w:r w:rsidRPr="0057280E">
        <w:rPr>
          <w:rFonts w:ascii="Open Sans" w:eastAsia="Times New Roman" w:hAnsi="Open Sans" w:cs="Open Sans"/>
          <w:color w:val="000000" w:themeColor="text1"/>
          <w:sz w:val="20"/>
          <w:szCs w:val="20"/>
          <w:lang w:eastAsia="pl-PL"/>
        </w:rPr>
        <w:t>art. 7 ust. 1 ustawy z dnia 13 kwietnia 2022 r. o szczególnych rozwiązaniach w zakresie przeciwdziałania wspieraniu agresji na Ukrainę oraz służących ochronie bezpieczeństwa narodowego (Dz. U. z 202</w:t>
      </w:r>
      <w:r w:rsidR="00670498" w:rsidRPr="0057280E">
        <w:rPr>
          <w:rFonts w:ascii="Open Sans" w:eastAsia="Times New Roman" w:hAnsi="Open Sans" w:cs="Open Sans"/>
          <w:color w:val="000000" w:themeColor="text1"/>
          <w:sz w:val="20"/>
          <w:szCs w:val="20"/>
          <w:lang w:eastAsia="pl-PL"/>
        </w:rPr>
        <w:t>3</w:t>
      </w:r>
      <w:r w:rsidRPr="0057280E">
        <w:rPr>
          <w:rFonts w:ascii="Open Sans" w:eastAsia="Times New Roman" w:hAnsi="Open Sans" w:cs="Open Sans"/>
          <w:color w:val="000000" w:themeColor="text1"/>
          <w:sz w:val="20"/>
          <w:szCs w:val="20"/>
          <w:lang w:eastAsia="pl-PL"/>
        </w:rPr>
        <w:t xml:space="preserve"> r., poz. </w:t>
      </w:r>
      <w:r w:rsidR="00670498" w:rsidRPr="0057280E">
        <w:rPr>
          <w:rFonts w:ascii="Open Sans" w:eastAsia="Times New Roman" w:hAnsi="Open Sans" w:cs="Open Sans"/>
          <w:color w:val="000000" w:themeColor="text1"/>
          <w:sz w:val="20"/>
          <w:szCs w:val="20"/>
          <w:lang w:eastAsia="pl-PL"/>
        </w:rPr>
        <w:t xml:space="preserve">129 </w:t>
      </w:r>
      <w:r w:rsidRPr="0057280E">
        <w:rPr>
          <w:rFonts w:ascii="Open Sans" w:eastAsia="Times New Roman" w:hAnsi="Open Sans" w:cs="Open Sans"/>
          <w:color w:val="000000" w:themeColor="text1"/>
          <w:sz w:val="20"/>
          <w:szCs w:val="20"/>
          <w:lang w:eastAsia="pl-PL"/>
        </w:rPr>
        <w:t xml:space="preserve">); </w:t>
      </w:r>
    </w:p>
    <w:p w14:paraId="124F0811" w14:textId="183E8BBF" w:rsidR="0064740B" w:rsidRPr="0057280E" w:rsidRDefault="006837A4">
      <w:pPr>
        <w:pStyle w:val="Akapitzlist"/>
        <w:numPr>
          <w:ilvl w:val="0"/>
          <w:numId w:val="8"/>
        </w:numPr>
        <w:spacing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sz w:val="20"/>
          <w:szCs w:val="20"/>
          <w:lang w:eastAsia="pl-PL"/>
        </w:rPr>
        <w:t xml:space="preserve">Zamawiający przewiduje wykluczenie na podstawie </w:t>
      </w:r>
      <w:r w:rsidR="0064740B" w:rsidRPr="0057280E">
        <w:rPr>
          <w:rFonts w:ascii="Open Sans" w:eastAsia="Times New Roman" w:hAnsi="Open Sans" w:cs="Open Sans"/>
          <w:sz w:val="20"/>
          <w:szCs w:val="20"/>
          <w:lang w:eastAsia="pl-PL"/>
        </w:rPr>
        <w:t xml:space="preserve">okoliczności wskazanych </w:t>
      </w:r>
      <w:r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w art.</w:t>
      </w:r>
      <w:r w:rsidR="0064740B" w:rsidRPr="0057280E">
        <w:rPr>
          <w:rFonts w:ascii="Open Sans" w:eastAsia="Times New Roman" w:hAnsi="Open Sans" w:cs="Open Sans"/>
          <w:color w:val="000000"/>
          <w:sz w:val="20"/>
          <w:szCs w:val="20"/>
          <w:lang w:eastAsia="pl-PL"/>
        </w:rPr>
        <w:t xml:space="preserve"> 109 ust. 1 pkt. 4 </w:t>
      </w:r>
      <w:r w:rsidR="002E2AC6" w:rsidRPr="0057280E">
        <w:rPr>
          <w:rFonts w:ascii="Open Sans" w:eastAsia="Times New Roman" w:hAnsi="Open Sans" w:cs="Open Sans"/>
          <w:color w:val="000000"/>
          <w:sz w:val="20"/>
          <w:szCs w:val="20"/>
          <w:lang w:eastAsia="pl-PL"/>
        </w:rPr>
        <w:t xml:space="preserve">Ustawy </w:t>
      </w:r>
      <w:r w:rsidR="0064740B" w:rsidRPr="0057280E">
        <w:rPr>
          <w:rFonts w:ascii="Open Sans" w:eastAsia="Times New Roman" w:hAnsi="Open Sans" w:cs="Open Sans"/>
          <w:color w:val="000000"/>
          <w:sz w:val="20"/>
          <w:szCs w:val="20"/>
          <w:lang w:eastAsia="pl-PL"/>
        </w:rPr>
        <w:t>P</w:t>
      </w:r>
      <w:r w:rsidR="002E2AC6" w:rsidRPr="0057280E">
        <w:rPr>
          <w:rFonts w:ascii="Open Sans" w:eastAsia="Times New Roman" w:hAnsi="Open Sans" w:cs="Open Sans"/>
          <w:color w:val="000000"/>
          <w:sz w:val="20"/>
          <w:szCs w:val="20"/>
          <w:lang w:eastAsia="pl-PL"/>
        </w:rPr>
        <w:t>ZP</w:t>
      </w:r>
    </w:p>
    <w:p w14:paraId="7CF52480" w14:textId="34086663" w:rsidR="0064740B" w:rsidRPr="0057280E" w:rsidRDefault="00EF38BC">
      <w:pPr>
        <w:pStyle w:val="Akapitzlist"/>
        <w:numPr>
          <w:ilvl w:val="0"/>
          <w:numId w:val="8"/>
        </w:numPr>
        <w:spacing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Wykonawca może </w:t>
      </w:r>
      <w:r w:rsidR="0064740B" w:rsidRPr="0057280E">
        <w:rPr>
          <w:rFonts w:ascii="Open Sans" w:eastAsia="Times New Roman" w:hAnsi="Open Sans" w:cs="Open Sans"/>
          <w:sz w:val="20"/>
          <w:szCs w:val="20"/>
          <w:lang w:eastAsia="pl-PL"/>
        </w:rPr>
        <w:t xml:space="preserve">zostać wykluczony przez zamawiającego na każdym etapie postępowania </w:t>
      </w:r>
      <w:r w:rsidR="00700B7C"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 xml:space="preserve">o udzielenie zamówienia. </w:t>
      </w:r>
    </w:p>
    <w:p w14:paraId="3361A526" w14:textId="77777777" w:rsidR="00CB3CA3" w:rsidRPr="0057280E" w:rsidRDefault="00CB3CA3" w:rsidP="00CB3CA3">
      <w:pPr>
        <w:pStyle w:val="Akapitzlist"/>
        <w:spacing w:line="276" w:lineRule="auto"/>
        <w:ind w:left="360"/>
        <w:jc w:val="both"/>
        <w:rPr>
          <w:rFonts w:ascii="Open Sans" w:eastAsia="Times New Roman" w:hAnsi="Open Sans" w:cs="Open Sans"/>
          <w:sz w:val="20"/>
          <w:szCs w:val="20"/>
          <w:lang w:eastAsia="pl-PL"/>
        </w:rPr>
      </w:pPr>
    </w:p>
    <w:p w14:paraId="31A29A97" w14:textId="70FA0AA1"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b/>
          <w:bCs/>
          <w:sz w:val="20"/>
          <w:szCs w:val="20"/>
          <w:lang w:eastAsia="pl-PL"/>
        </w:rPr>
        <w:t>8.</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Oświadczenia i dokumenty, jakie Wykonawcy są zobowiązani dostarczyć zamawiającemu </w:t>
      </w:r>
      <w:r w:rsidR="00A34684">
        <w:rPr>
          <w:rFonts w:ascii="Open Sans" w:eastAsia="Times New Roman" w:hAnsi="Open Sans" w:cs="Open Sans"/>
          <w:sz w:val="20"/>
          <w:szCs w:val="20"/>
          <w:u w:val="single"/>
          <w:lang w:eastAsia="pl-PL"/>
        </w:rPr>
        <w:br/>
      </w:r>
      <w:r w:rsidRPr="0057280E">
        <w:rPr>
          <w:rFonts w:ascii="Open Sans" w:eastAsia="Times New Roman" w:hAnsi="Open Sans" w:cs="Open Sans"/>
          <w:sz w:val="20"/>
          <w:szCs w:val="20"/>
          <w:u w:val="single"/>
          <w:lang w:eastAsia="pl-PL"/>
        </w:rPr>
        <w:t>w celu potwierdzenia spełniania warunków udziału w postępowaniu oraz wykazania braku podstaw wykluczenia .</w:t>
      </w:r>
    </w:p>
    <w:p w14:paraId="216A898B"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8.1.Do oferty Wykonawca zobowiązany jest dołączyć aktualne na dzień składania ofert oświadczenie o spełnianiu warunków udziału w postępowaniu oraz o braku podstaw  wykluczenia z postępowania -załącznik nr 1  do  SWZ;</w:t>
      </w:r>
    </w:p>
    <w:p w14:paraId="0F2B548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8.2.Informacje zawarte w oświadczeniu, o którym mowa w pkt 8.1 powyżej stanowią wstępne potwierdzenie, że Wykonawca nie podlega wykluczeniu oraz spełnia warunki udziału w postępowaniu.</w:t>
      </w:r>
    </w:p>
    <w:p w14:paraId="03369857" w14:textId="57E494D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8.3. W zakresie nieuregulowanym ustawą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lub niniejszą SWZ do oświadczeń </w:t>
      </w:r>
      <w:r w:rsidRPr="0057280E">
        <w:rPr>
          <w:rFonts w:ascii="Open Sans" w:eastAsia="Times New Roman" w:hAnsi="Open Sans" w:cs="Open Sans"/>
          <w:color w:val="000000"/>
          <w:sz w:val="20"/>
          <w:szCs w:val="20"/>
          <w:lang w:eastAsia="pl-PL"/>
        </w:rPr>
        <w:br/>
        <w:t xml:space="preserve">i dokumentów składanych przez Wykonawcę w postępowaniu zastosowanie mają </w:t>
      </w:r>
      <w:r w:rsidRPr="0057280E">
        <w:rPr>
          <w:rFonts w:ascii="Open Sans" w:eastAsia="Times New Roman" w:hAnsi="Open Sans" w:cs="Open Sans"/>
          <w:color w:val="000000"/>
          <w:sz w:val="20"/>
          <w:szCs w:val="20"/>
          <w:lang w:eastAsia="pl-PL"/>
        </w:rPr>
        <w:br/>
        <w:t xml:space="preserve">w szczególności przepisy rozporządzenia Ministra Rozwoju Pracy i Technologii </w:t>
      </w:r>
      <w:r w:rsidRPr="0057280E">
        <w:rPr>
          <w:rFonts w:ascii="Open Sans" w:eastAsia="Times New Roman" w:hAnsi="Open Sans" w:cs="Open Sans"/>
          <w:color w:val="000000"/>
          <w:sz w:val="20"/>
          <w:szCs w:val="20"/>
          <w:lang w:eastAsia="pl-PL"/>
        </w:rPr>
        <w:br/>
        <w:t>z dnia 23 grudnia 2020 roku w sprawie podmiotowych środków dowodowych oraz innych dokumentów lub oświadczeń, jakich może żądać Zamawiający od Wykonawcy.</w:t>
      </w:r>
    </w:p>
    <w:p w14:paraId="772F02F9" w14:textId="0BCE9B56" w:rsidR="00AC6E7B" w:rsidRPr="0057280E" w:rsidRDefault="00AC6E7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8.4.</w:t>
      </w:r>
      <w:r w:rsidRPr="0057280E">
        <w:rPr>
          <w:sz w:val="20"/>
          <w:szCs w:val="20"/>
        </w:rPr>
        <w:t xml:space="preserve"> </w:t>
      </w:r>
      <w:r w:rsidRPr="0057280E">
        <w:rPr>
          <w:rFonts w:ascii="Open Sans" w:eastAsia="Times New Roman" w:hAnsi="Open Sans" w:cs="Open Sans"/>
          <w:color w:val="000000"/>
          <w:sz w:val="20"/>
          <w:szCs w:val="20"/>
          <w:lang w:eastAsia="pl-PL"/>
        </w:rPr>
        <w:t xml:space="preserve">Oświadczenie art. 7 ust. 1 o niepodleganiu wykluczeniu na podstawie art. 7 ust. 1  ustawy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 szczególnych rozwiązaniach w zakresie przeciwdziałania wspieraniu agresji na Ukrainę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oraz służących ochronie bezpieczeństwa narodowego.</w:t>
      </w:r>
    </w:p>
    <w:p w14:paraId="4357636B" w14:textId="5A80D5A5" w:rsidR="00AC6E7B" w:rsidRPr="0057280E" w:rsidRDefault="00AC6E7B" w:rsidP="008566C0">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8.5. </w:t>
      </w:r>
      <w:r w:rsidR="00BA66EC" w:rsidRPr="0057280E">
        <w:rPr>
          <w:rFonts w:ascii="Open Sans" w:eastAsia="Times New Roman" w:hAnsi="Open Sans" w:cs="Open Sans"/>
          <w:color w:val="000000"/>
          <w:sz w:val="20"/>
          <w:szCs w:val="20"/>
          <w:lang w:eastAsia="pl-PL"/>
        </w:rPr>
        <w:t>Oświadczenie art. 5 lit. k</w:t>
      </w:r>
      <w:r w:rsidR="008566C0" w:rsidRPr="0057280E">
        <w:rPr>
          <w:rFonts w:ascii="Open Sans" w:eastAsia="Times New Roman" w:hAnsi="Open Sans" w:cs="Open Sans"/>
          <w:color w:val="000000"/>
          <w:sz w:val="20"/>
          <w:szCs w:val="20"/>
          <w:lang w:eastAsia="pl-PL"/>
        </w:rPr>
        <w:t xml:space="preserve"> o braku podstaw do wykluczenia z postępowania  dotyczące zakazu udziału rosyjskich podmiotów w zamówieniach publicznych dotyczące środków ograniczających</w:t>
      </w:r>
      <w:r w:rsidR="00AA1481">
        <w:rPr>
          <w:rFonts w:ascii="Open Sans" w:eastAsia="Times New Roman" w:hAnsi="Open Sans" w:cs="Open Sans"/>
          <w:color w:val="000000"/>
          <w:sz w:val="20"/>
          <w:szCs w:val="20"/>
          <w:lang w:eastAsia="pl-PL"/>
        </w:rPr>
        <w:t xml:space="preserve"> </w:t>
      </w:r>
      <w:r w:rsidR="008566C0" w:rsidRPr="0057280E">
        <w:rPr>
          <w:rFonts w:ascii="Open Sans" w:eastAsia="Times New Roman" w:hAnsi="Open Sans" w:cs="Open Sans"/>
          <w:color w:val="000000"/>
          <w:sz w:val="20"/>
          <w:szCs w:val="20"/>
          <w:lang w:eastAsia="pl-PL"/>
        </w:rPr>
        <w:t>w związku z działaniami Rosji destabilizującymi sytuację na Ukrainie.</w:t>
      </w:r>
    </w:p>
    <w:p w14:paraId="607EE8F1"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7FBB4D40" w14:textId="56498BF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Zamawiający wezwie Wykonawcę, którego oferta zostanie oceniona najwyżej, do złożenia w wyznaczonym terminie, nie krótszym niż 5 dni od dnia wezwania, </w:t>
      </w:r>
      <w:r w:rsidRPr="0057280E">
        <w:rPr>
          <w:rFonts w:ascii="Open Sans" w:eastAsia="Times New Roman" w:hAnsi="Open Sans" w:cs="Open Sans"/>
          <w:color w:val="000000"/>
          <w:sz w:val="20"/>
          <w:szCs w:val="20"/>
          <w:u w:val="single"/>
          <w:lang w:eastAsia="pl-PL"/>
        </w:rPr>
        <w:t>podmiotowych środków dowodowych</w:t>
      </w:r>
      <w:r w:rsidRPr="0057280E">
        <w:rPr>
          <w:rFonts w:ascii="Open Sans" w:eastAsia="Times New Roman" w:hAnsi="Open Sans" w:cs="Open Sans"/>
          <w:color w:val="000000"/>
          <w:sz w:val="20"/>
          <w:szCs w:val="20"/>
          <w:lang w:eastAsia="pl-PL"/>
        </w:rPr>
        <w:t>, aktualnych na dzień ich złożenia.</w:t>
      </w:r>
    </w:p>
    <w:p w14:paraId="4F8F901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1F3AE456" w14:textId="19F74BB2" w:rsidR="008A0C7E" w:rsidRPr="0057280E" w:rsidRDefault="0002656D"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u w:val="single"/>
          <w:lang w:eastAsia="pl-PL"/>
        </w:rPr>
        <w:t xml:space="preserve">8.A. </w:t>
      </w:r>
      <w:r w:rsidR="008A0C7E" w:rsidRPr="0057280E">
        <w:rPr>
          <w:rFonts w:ascii="Open Sans" w:eastAsia="Times New Roman" w:hAnsi="Open Sans" w:cs="Open Sans"/>
          <w:color w:val="000000"/>
          <w:sz w:val="20"/>
          <w:szCs w:val="20"/>
          <w:u w:val="single"/>
          <w:lang w:eastAsia="pl-PL"/>
        </w:rPr>
        <w:t>Podmiotowe środki dowodowe</w:t>
      </w:r>
      <w:r w:rsidR="008A0C7E" w:rsidRPr="0057280E">
        <w:rPr>
          <w:rFonts w:ascii="Open Sans" w:eastAsia="Times New Roman" w:hAnsi="Open Sans" w:cs="Open Sans"/>
          <w:color w:val="000000"/>
          <w:sz w:val="20"/>
          <w:szCs w:val="20"/>
          <w:lang w:eastAsia="pl-PL"/>
        </w:rPr>
        <w:t xml:space="preserve"> wymagane od wykonawcy, o których mowa powyżej obejmują:</w:t>
      </w:r>
    </w:p>
    <w:p w14:paraId="5AE72AE9" w14:textId="50684D63" w:rsidR="008A0C7E" w:rsidRPr="0057280E" w:rsidRDefault="008A0C7E" w:rsidP="008A0C7E">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.1.Oświadczenie Wykonawcy w zakresie art. 108 ust. 1 pkt 5)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o braku przynależności do tej samej grupy kapitałowej, w rozumieniu ustawy   z dnia 16 lutego 2007 roku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57280E">
        <w:rPr>
          <w:rFonts w:ascii="Open Sans" w:eastAsia="Times New Roman" w:hAnsi="Open Sans" w:cs="Open Sans"/>
          <w:color w:val="000000"/>
          <w:sz w:val="20"/>
          <w:szCs w:val="20"/>
          <w:u w:val="single"/>
          <w:lang w:eastAsia="pl-PL"/>
        </w:rPr>
        <w:t>Załącznik nr 3 do SWZ;</w:t>
      </w:r>
    </w:p>
    <w:p w14:paraId="75C26A4C" w14:textId="28223F4A" w:rsidR="008A0C7E" w:rsidRPr="0057280E" w:rsidRDefault="008A0C7E" w:rsidP="008A0C7E">
      <w:pPr>
        <w:spacing w:after="0" w:line="276" w:lineRule="auto"/>
        <w:ind w:left="360"/>
        <w:jc w:val="both"/>
        <w:rPr>
          <w:rFonts w:ascii="Open Sans" w:eastAsia="Times New Roman" w:hAnsi="Open Sans" w:cs="Open Sans"/>
          <w:bC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.2. Oświadczenie składane na podstawie </w:t>
      </w:r>
      <w:r w:rsidRPr="0057280E">
        <w:rPr>
          <w:rFonts w:ascii="Open Sans" w:eastAsia="Times New Roman" w:hAnsi="Open Sans" w:cs="Open Sans"/>
          <w:sz w:val="20"/>
          <w:szCs w:val="20"/>
          <w:lang w:eastAsia="pl-PL"/>
        </w:rPr>
        <w:t>art. 7 ust. 1 ustawy o szczególnych rozwiązaniach w zakresie przeciwdziałania wspieraniu agresji na Ukrainę oraz służących ochronie bezpieczeństwa narodowego</w:t>
      </w:r>
      <w:r w:rsidRPr="0057280E">
        <w:rPr>
          <w:rFonts w:ascii="Open Sans" w:eastAsia="Times New Roman" w:hAnsi="Open Sans" w:cs="Open Sans"/>
          <w:bCs/>
          <w:sz w:val="20"/>
          <w:szCs w:val="20"/>
          <w:lang w:eastAsia="pl-PL"/>
        </w:rPr>
        <w:t xml:space="preserve"> - </w:t>
      </w:r>
      <w:r w:rsidRPr="0057280E">
        <w:rPr>
          <w:rFonts w:ascii="Open Sans" w:eastAsia="Times New Roman" w:hAnsi="Open Sans" w:cs="Open Sans"/>
          <w:bCs/>
          <w:sz w:val="20"/>
          <w:szCs w:val="20"/>
          <w:u w:val="single"/>
          <w:lang w:eastAsia="pl-PL"/>
        </w:rPr>
        <w:t>Z</w:t>
      </w:r>
      <w:r w:rsidRPr="0057280E">
        <w:rPr>
          <w:rFonts w:ascii="Open Sans" w:eastAsia="Times New Roman" w:hAnsi="Open Sans" w:cs="Open Sans"/>
          <w:bCs/>
          <w:color w:val="000000"/>
          <w:sz w:val="20"/>
          <w:szCs w:val="20"/>
          <w:u w:val="single"/>
          <w:lang w:eastAsia="pl-PL"/>
        </w:rPr>
        <w:t>ałącznik nr 4 do SWZ;</w:t>
      </w:r>
    </w:p>
    <w:p w14:paraId="243CBE59" w14:textId="4D1D8F2A" w:rsidR="008A0C7E" w:rsidRPr="0057280E" w:rsidRDefault="008A0C7E" w:rsidP="008A0C7E">
      <w:pPr>
        <w:spacing w:after="0" w:line="276" w:lineRule="auto"/>
        <w:ind w:left="360"/>
        <w:jc w:val="both"/>
        <w:rPr>
          <w:rFonts w:ascii="Open Sans" w:eastAsia="Times New Roman" w:hAnsi="Open Sans" w:cs="Open Sans"/>
          <w:sz w:val="20"/>
          <w:szCs w:val="20"/>
          <w:highlight w:val="yellow"/>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.3. Oświadczenie</w:t>
      </w:r>
      <w:r w:rsidRPr="0057280E">
        <w:rPr>
          <w:rFonts w:ascii="Open Sans" w:eastAsia="Times New Roman" w:hAnsi="Open Sans" w:cs="Open Sans"/>
          <w:bCs/>
          <w:sz w:val="20"/>
          <w:szCs w:val="20"/>
          <w:lang w:eastAsia="pl-PL"/>
        </w:rPr>
        <w:t xml:space="preserve"> dotyczące zakazu udziału rosyjskich podmiotów w zamówieniach publicznych dotyczące środków ograniczających w związku z działaniami Rosji destabilizującymi sytuację na Ukrainie - </w:t>
      </w:r>
      <w:r w:rsidRPr="0057280E">
        <w:rPr>
          <w:rFonts w:ascii="Open Sans" w:eastAsia="Times New Roman" w:hAnsi="Open Sans" w:cs="Open Sans"/>
          <w:color w:val="000000"/>
          <w:sz w:val="20"/>
          <w:szCs w:val="20"/>
          <w:u w:val="single"/>
          <w:lang w:eastAsia="pl-PL"/>
        </w:rPr>
        <w:t>Załącznik nr 5 do SWZ;</w:t>
      </w:r>
    </w:p>
    <w:p w14:paraId="0F5FA951" w14:textId="56C17A78" w:rsidR="008A0C7E" w:rsidRDefault="008A0C7E"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.4. Odpis lub informacja z Krajowego Rejestru Sądowego lub z Centralnej Ewidencji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i Informacji o Działalności Gospodarczej, w zakresie art. 109 ust. 1 pkt 4 ustawy, sporządzonych nie wcześniej niż 3 miesiące przed jej złożeniem,  jeżeli odrębne przepisy wymagają wpisu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rejestru lub ewidencji;</w:t>
      </w:r>
    </w:p>
    <w:p w14:paraId="496C9D09" w14:textId="1505028B" w:rsidR="00FD21F3" w:rsidRPr="00FD21F3" w:rsidRDefault="00FD21F3" w:rsidP="00FD21F3">
      <w:pPr>
        <w:spacing w:after="0" w:line="276" w:lineRule="auto"/>
        <w:ind w:left="360"/>
        <w:jc w:val="both"/>
        <w:rPr>
          <w:rFonts w:ascii="Open Sans" w:eastAsia="Times New Roman" w:hAnsi="Open Sans" w:cs="Open Sans"/>
          <w:color w:val="000000"/>
          <w:sz w:val="20"/>
          <w:szCs w:val="20"/>
          <w:lang w:eastAsia="pl-PL"/>
        </w:rPr>
      </w:pPr>
      <w:r w:rsidRPr="00FD21F3">
        <w:rPr>
          <w:rFonts w:ascii="Open Sans" w:eastAsia="Times New Roman" w:hAnsi="Open Sans" w:cs="Open Sans"/>
          <w:color w:val="000000"/>
          <w:sz w:val="20"/>
          <w:szCs w:val="20"/>
          <w:lang w:eastAsia="pl-PL"/>
        </w:rPr>
        <w:t xml:space="preserve">8.A.5. Wykaz  robót budowlanych  odpowiadających swoim zakresem przedmiotowi niniejszego zamówienia (określonego w punkcie 6.2.a) niniejszej </w:t>
      </w:r>
      <w:r w:rsidRPr="006A2BB9">
        <w:rPr>
          <w:rFonts w:ascii="Open Sans" w:eastAsia="Times New Roman" w:hAnsi="Open Sans" w:cs="Open Sans"/>
          <w:color w:val="000000"/>
          <w:sz w:val="18"/>
          <w:szCs w:val="18"/>
          <w:lang w:eastAsia="pl-PL"/>
        </w:rPr>
        <w:t>„ Instrukcji dla wykonawców „)</w:t>
      </w:r>
      <w:r w:rsidRPr="00FD21F3">
        <w:rPr>
          <w:rFonts w:ascii="Open Sans" w:eastAsia="Times New Roman" w:hAnsi="Open Sans" w:cs="Open Sans"/>
          <w:color w:val="000000"/>
          <w:sz w:val="20"/>
          <w:szCs w:val="20"/>
          <w:lang w:eastAsia="pl-PL"/>
        </w:rPr>
        <w:t xml:space="preserve">  wraz z dokumentami  potwierdzającymi, że wskazane w wykazie roboty budowlane   </w:t>
      </w:r>
      <w:r w:rsidR="006A2BB9">
        <w:rPr>
          <w:rFonts w:ascii="Open Sans" w:eastAsia="Times New Roman" w:hAnsi="Open Sans" w:cs="Open Sans"/>
          <w:color w:val="000000"/>
          <w:sz w:val="20"/>
          <w:szCs w:val="20"/>
          <w:lang w:eastAsia="pl-PL"/>
        </w:rPr>
        <w:br/>
      </w:r>
      <w:r w:rsidRPr="00FD21F3">
        <w:rPr>
          <w:rFonts w:ascii="Open Sans" w:eastAsia="Times New Roman" w:hAnsi="Open Sans" w:cs="Open Sans"/>
          <w:color w:val="000000"/>
          <w:sz w:val="20"/>
          <w:szCs w:val="20"/>
          <w:lang w:eastAsia="pl-PL"/>
        </w:rPr>
        <w:t>zostały wykonane z należytą starannością - Załącznik nr 6 do SWZ;</w:t>
      </w:r>
    </w:p>
    <w:p w14:paraId="05773EC7" w14:textId="77777777" w:rsidR="00FD21F3" w:rsidRPr="00FD21F3" w:rsidRDefault="00FD21F3" w:rsidP="00FD21F3">
      <w:pPr>
        <w:spacing w:after="0" w:line="276" w:lineRule="auto"/>
        <w:ind w:left="360"/>
        <w:jc w:val="both"/>
        <w:rPr>
          <w:rFonts w:ascii="Open Sans" w:eastAsia="Times New Roman" w:hAnsi="Open Sans" w:cs="Open Sans"/>
          <w:color w:val="000000"/>
          <w:sz w:val="20"/>
          <w:szCs w:val="20"/>
          <w:lang w:eastAsia="pl-PL"/>
        </w:rPr>
      </w:pPr>
      <w:r w:rsidRPr="00FD21F3">
        <w:rPr>
          <w:rFonts w:ascii="Open Sans" w:eastAsia="Times New Roman" w:hAnsi="Open Sans" w:cs="Open Sans"/>
          <w:color w:val="000000"/>
          <w:sz w:val="20"/>
          <w:szCs w:val="20"/>
          <w:lang w:eastAsia="pl-PL"/>
        </w:rPr>
        <w:t>8.A.5. Wykaz osób  – Załącznik nr 7 do SWZ.</w:t>
      </w:r>
    </w:p>
    <w:p w14:paraId="19308728" w14:textId="77777777" w:rsidR="008107BD" w:rsidRDefault="008107BD" w:rsidP="00010FF0">
      <w:pPr>
        <w:spacing w:after="0" w:line="276" w:lineRule="auto"/>
        <w:jc w:val="both"/>
        <w:rPr>
          <w:rFonts w:ascii="Open Sans" w:eastAsia="Times New Roman" w:hAnsi="Open Sans" w:cs="Open Sans"/>
          <w:sz w:val="20"/>
          <w:szCs w:val="20"/>
          <w:lang w:eastAsia="pl-PL"/>
        </w:rPr>
      </w:pPr>
    </w:p>
    <w:p w14:paraId="54A9CB69" w14:textId="111CCEA7" w:rsidR="0064740B" w:rsidRPr="00CE4063" w:rsidRDefault="008B596F" w:rsidP="00010FF0">
      <w:pPr>
        <w:spacing w:after="0" w:line="276" w:lineRule="auto"/>
        <w:jc w:val="both"/>
        <w:rPr>
          <w:rFonts w:ascii="Open Sans" w:eastAsia="Times New Roman" w:hAnsi="Open Sans" w:cs="Open Sans"/>
          <w:sz w:val="20"/>
          <w:szCs w:val="20"/>
          <w:u w:val="single"/>
          <w:lang w:eastAsia="pl-PL"/>
        </w:rPr>
      </w:pPr>
      <w:r w:rsidRPr="00CE4063">
        <w:rPr>
          <w:rFonts w:ascii="Open Sans" w:eastAsia="Times New Roman" w:hAnsi="Open Sans" w:cs="Open Sans"/>
          <w:sz w:val="20"/>
          <w:szCs w:val="20"/>
          <w:u w:val="single"/>
          <w:lang w:eastAsia="pl-PL"/>
        </w:rPr>
        <w:t>U</w:t>
      </w:r>
      <w:r w:rsidR="0064740B" w:rsidRPr="00CE4063">
        <w:rPr>
          <w:rFonts w:ascii="Open Sans" w:eastAsia="Times New Roman" w:hAnsi="Open Sans" w:cs="Open Sans"/>
          <w:sz w:val="20"/>
          <w:szCs w:val="20"/>
          <w:u w:val="single"/>
          <w:lang w:eastAsia="pl-PL"/>
        </w:rPr>
        <w:t xml:space="preserve">WAGA ! </w:t>
      </w:r>
    </w:p>
    <w:p w14:paraId="780CE2EE" w14:textId="1D9D098C" w:rsidR="0064740B" w:rsidRPr="0057280E" w:rsidRDefault="0064740B" w:rsidP="00EA7BF1">
      <w:pPr>
        <w:spacing w:after="0" w:line="240"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Jeżeli Wykonawca ma siedzibę lub miejsce zamieszkania poza terytorium Rzeczypospolitej Polskiej, zamiast dokumentu, o którym mowa w pkt. 8.</w:t>
      </w:r>
      <w:r w:rsidR="008955CB" w:rsidRPr="0057280E">
        <w:rPr>
          <w:rFonts w:ascii="Open Sans" w:eastAsia="Times New Roman" w:hAnsi="Open Sans" w:cs="Open Sans"/>
          <w:sz w:val="20"/>
          <w:szCs w:val="20"/>
          <w:lang w:eastAsia="pl-PL"/>
        </w:rPr>
        <w:t>A</w:t>
      </w:r>
      <w:r w:rsidRPr="0057280E">
        <w:rPr>
          <w:rFonts w:ascii="Open Sans" w:eastAsia="Times New Roman" w:hAnsi="Open Sans" w:cs="Open Sans"/>
          <w:sz w:val="20"/>
          <w:szCs w:val="20"/>
          <w:lang w:eastAsia="pl-PL"/>
        </w:rPr>
        <w:t>.</w:t>
      </w:r>
      <w:r w:rsidR="008A0C7E" w:rsidRPr="0057280E">
        <w:rPr>
          <w:rFonts w:ascii="Open Sans" w:eastAsia="Times New Roman" w:hAnsi="Open Sans" w:cs="Open Sans"/>
          <w:sz w:val="20"/>
          <w:szCs w:val="20"/>
          <w:lang w:eastAsia="pl-PL"/>
        </w:rPr>
        <w:t>4</w:t>
      </w:r>
      <w:r w:rsidRPr="0057280E">
        <w:rPr>
          <w:rFonts w:ascii="Open Sans" w:eastAsia="Times New Roman" w:hAnsi="Open Sans" w:cs="Open Sans"/>
          <w:sz w:val="20"/>
          <w:szCs w:val="20"/>
          <w:lang w:eastAsia="pl-PL"/>
        </w:rPr>
        <w:t>., składa</w:t>
      </w:r>
      <w:r w:rsidR="00EF42CC"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 xml:space="preserve">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r w:rsidRPr="0057280E">
        <w:rPr>
          <w:rFonts w:ascii="Open Sans" w:eastAsia="Times New Roman" w:hAnsi="Open Sans" w:cs="Open Sans"/>
          <w:sz w:val="20"/>
          <w:szCs w:val="20"/>
          <w:lang w:eastAsia="pl-PL"/>
        </w:rPr>
        <w:lastRenderedPageBreak/>
        <w:t>Dokument, o którym mowa powyżej, powinien być wystawiony nie wcześniej niż 3 miesiące przed jego złożeniem.</w:t>
      </w:r>
      <w:r w:rsidR="00330768"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Jeżeli w kraju, w którym Wykonawca ma siedzibę lub miejsce zamieszkania, nie wydaje się dokumentów, o których mowa w pkt. 8.</w:t>
      </w:r>
      <w:r w:rsidR="00FC315F" w:rsidRPr="0057280E">
        <w:rPr>
          <w:rFonts w:ascii="Open Sans" w:eastAsia="Times New Roman" w:hAnsi="Open Sans" w:cs="Open Sans"/>
          <w:sz w:val="20"/>
          <w:szCs w:val="20"/>
          <w:lang w:eastAsia="pl-PL"/>
        </w:rPr>
        <w:t>A</w:t>
      </w:r>
      <w:r w:rsidRPr="0057280E">
        <w:rPr>
          <w:rFonts w:ascii="Open Sans" w:eastAsia="Times New Roman" w:hAnsi="Open Sans" w:cs="Open Sans"/>
          <w:sz w:val="20"/>
          <w:szCs w:val="20"/>
          <w:lang w:eastAsia="pl-PL"/>
        </w:rPr>
        <w:t>.</w:t>
      </w:r>
      <w:r w:rsidR="008A0C7E" w:rsidRPr="0057280E">
        <w:rPr>
          <w:rFonts w:ascii="Open Sans" w:eastAsia="Times New Roman" w:hAnsi="Open Sans" w:cs="Open Sans"/>
          <w:sz w:val="20"/>
          <w:szCs w:val="20"/>
          <w:lang w:eastAsia="pl-PL"/>
        </w:rPr>
        <w:t>4</w:t>
      </w:r>
      <w:r w:rsidRPr="0057280E">
        <w:rPr>
          <w:rFonts w:ascii="Open Sans" w:eastAsia="Times New Roman" w:hAnsi="Open Sans" w:cs="Open Sans"/>
          <w:sz w:val="20"/>
          <w:szCs w:val="20"/>
          <w:lang w:eastAsia="pl-PL"/>
        </w:rPr>
        <w:t>., zastępuje się je w całości lub części dokumentem zawierającym odpowiednio oświadczenie Wykonawcy, ze wskazaniem osoby albo osób uprawnionych do jego reprezentacji, lub oświadczenie osoby, której dokument miał dotyczyć złożone pod przysięgą,</w:t>
      </w:r>
      <w:r w:rsidR="000267C6"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403159" w:rsidRPr="0057280E">
        <w:rPr>
          <w:rFonts w:ascii="Open Sans" w:eastAsia="Times New Roman" w:hAnsi="Open Sans" w:cs="Open Sans"/>
          <w:sz w:val="20"/>
          <w:szCs w:val="20"/>
          <w:lang w:eastAsia="pl-PL"/>
        </w:rPr>
        <w:t>.</w:t>
      </w:r>
    </w:p>
    <w:p w14:paraId="4B390E64" w14:textId="77777777" w:rsidR="0004444D" w:rsidRPr="0057280E" w:rsidRDefault="0004444D" w:rsidP="00EA7BF1">
      <w:pPr>
        <w:spacing w:after="0" w:line="240" w:lineRule="auto"/>
        <w:ind w:left="360"/>
        <w:jc w:val="both"/>
        <w:rPr>
          <w:rFonts w:ascii="Open Sans" w:eastAsia="Times New Roman" w:hAnsi="Open Sans" w:cs="Open Sans"/>
          <w:sz w:val="20"/>
          <w:szCs w:val="20"/>
          <w:lang w:eastAsia="pl-PL"/>
        </w:rPr>
      </w:pPr>
    </w:p>
    <w:p w14:paraId="684312DB" w14:textId="77777777" w:rsidR="00403159" w:rsidRPr="0057280E" w:rsidRDefault="00403159" w:rsidP="00403159">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lang w:eastAsia="pl-PL"/>
        </w:rPr>
        <w:t>9.</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Poleganie na zasobach innych podmiotów </w:t>
      </w:r>
    </w:p>
    <w:p w14:paraId="0EE76D06" w14:textId="15B41DF1" w:rsidR="007E7F3E" w:rsidRPr="0057280E" w:rsidRDefault="007E7F3E"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 Wykonawca w celu potwierdzenia spełniania warunków udziału w postępowaniu, </w:t>
      </w:r>
      <w:r w:rsidR="00010FF0" w:rsidRPr="0057280E">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o których mowa w pkt 6., w stosownych sytuacjach, może polegać na zdolnościach technicznych lub zawodowych podmiotów udostępniających zasoby, niezależnie od charakteru prawnego łączących go z nim stosunków prawnych.</w:t>
      </w:r>
    </w:p>
    <w:p w14:paraId="2094221E" w14:textId="78C138AB"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 xml:space="preserve">W odniesieniu do warunków dotyczących wykształcenia, kwalifikacji zawodowych lub doświadczenia, Wykonawcy mogą polegać na zdolnościach podmiotów udostępniających zasoby, jeśli podmioty te wykonają </w:t>
      </w:r>
      <w:r w:rsidR="00907E50">
        <w:rPr>
          <w:rFonts w:ascii="Open Sans" w:eastAsia="Times New Roman" w:hAnsi="Open Sans" w:cs="Open Sans"/>
          <w:sz w:val="20"/>
          <w:szCs w:val="20"/>
          <w:lang w:eastAsia="pl-PL"/>
        </w:rPr>
        <w:t xml:space="preserve">robotę budowlaną </w:t>
      </w:r>
      <w:r w:rsidR="007E7F3E" w:rsidRPr="0057280E">
        <w:rPr>
          <w:rFonts w:ascii="Open Sans" w:eastAsia="Times New Roman" w:hAnsi="Open Sans" w:cs="Open Sans"/>
          <w:sz w:val="20"/>
          <w:szCs w:val="20"/>
          <w:lang w:eastAsia="pl-PL"/>
        </w:rPr>
        <w:t>, do realizacji których te zdolności są wymagane.</w:t>
      </w:r>
    </w:p>
    <w:p w14:paraId="6DEDA759" w14:textId="1F130C70"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Wykonawca nie może, po upływie terminu składania ofert, powoływać się na zdolności podmiotów udostępniających zasoby, jeżeli na etapie składania ofert nie polegał on w danym zakresie na zdolnościach podmiotów udostępniających zasoby.</w:t>
      </w:r>
    </w:p>
    <w:p w14:paraId="5139E1FD" w14:textId="77777777" w:rsidR="007E7F3E" w:rsidRPr="0057280E" w:rsidRDefault="007E7F3E" w:rsidP="007E7F3E">
      <w:pPr>
        <w:spacing w:after="0" w:line="276" w:lineRule="auto"/>
        <w:ind w:left="360"/>
        <w:jc w:val="both"/>
        <w:rPr>
          <w:rFonts w:ascii="Open Sans" w:eastAsia="Times New Roman" w:hAnsi="Open Sans" w:cs="Open Sans"/>
          <w:lang w:eastAsia="pl-PL"/>
        </w:rPr>
      </w:pPr>
    </w:p>
    <w:p w14:paraId="349F8D0A" w14:textId="4693D254"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 ZOBOWIĄZANIE PODMIOTU UDOSTĘPNIAJĄCEGO ZASOBY musi potwierdzać, że stosunek łączący Wykonawcę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z podmiotem udostępniającym zasoby gwarantuje rzeczywisty dostęp do tych zasobów oraz musi określać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w szczególności:</w:t>
      </w:r>
    </w:p>
    <w:p w14:paraId="67F28236"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zakres dostępnych Wykonawcy zasobów podmiotu udostępniającego zasoby;</w:t>
      </w:r>
    </w:p>
    <w:p w14:paraId="5D7A39B1"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sposób i okres udostępnienia Wykonawcy i wykorzystania przez niego zasobów podmiotu udostępniającego te zasoby przy wykonywaniu zamówienia;</w:t>
      </w:r>
    </w:p>
    <w:p w14:paraId="3504209B" w14:textId="3CFEB879"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 xml:space="preserve">czy i w jakim zakresie podmiot udostępniający zasoby, na zdolnościach którego Wykonawca polega w odniesieniu </w:t>
      </w:r>
      <w:r w:rsidR="00805519"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do warunków udziału w postępowaniu dotyczących wykształcenia, kwalifikacji zawodowych lub doświadczenia, zrealizuje </w:t>
      </w:r>
      <w:r w:rsidR="00083181">
        <w:rPr>
          <w:rFonts w:ascii="Open Sans" w:eastAsia="Times New Roman" w:hAnsi="Open Sans" w:cs="Open Sans"/>
          <w:sz w:val="16"/>
          <w:szCs w:val="16"/>
          <w:lang w:eastAsia="pl-PL"/>
        </w:rPr>
        <w:t>roboty budowlane</w:t>
      </w:r>
      <w:r w:rsidR="00C3177F"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 których wskazane zdolności dotyczą.</w:t>
      </w:r>
    </w:p>
    <w:p w14:paraId="4361FC7D" w14:textId="77777777" w:rsidR="005E0577" w:rsidRPr="0057280E" w:rsidRDefault="005E0577" w:rsidP="0004444D">
      <w:pPr>
        <w:spacing w:after="0" w:line="240" w:lineRule="auto"/>
        <w:ind w:left="360"/>
        <w:jc w:val="center"/>
        <w:rPr>
          <w:rFonts w:ascii="Open Sans" w:eastAsia="Times New Roman" w:hAnsi="Open Sans" w:cs="Open Sans"/>
          <w:sz w:val="16"/>
          <w:szCs w:val="16"/>
          <w:u w:val="single"/>
          <w:lang w:eastAsia="pl-PL"/>
        </w:rPr>
      </w:pPr>
    </w:p>
    <w:p w14:paraId="16FF8010" w14:textId="77777777" w:rsidR="00110A5E" w:rsidRDefault="00110A5E" w:rsidP="0004444D">
      <w:pPr>
        <w:spacing w:after="0" w:line="240" w:lineRule="auto"/>
        <w:ind w:left="360"/>
        <w:jc w:val="center"/>
        <w:rPr>
          <w:rFonts w:ascii="Open Sans" w:eastAsia="Times New Roman" w:hAnsi="Open Sans" w:cs="Open Sans"/>
          <w:sz w:val="16"/>
          <w:szCs w:val="16"/>
          <w:u w:val="single"/>
          <w:lang w:eastAsia="pl-PL"/>
        </w:rPr>
      </w:pPr>
    </w:p>
    <w:p w14:paraId="01222422" w14:textId="59331027" w:rsidR="00756629" w:rsidRPr="0057280E" w:rsidRDefault="00756629" w:rsidP="0004444D">
      <w:pPr>
        <w:spacing w:after="0" w:line="240" w:lineRule="auto"/>
        <w:ind w:left="360"/>
        <w:jc w:val="center"/>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WZÓR ZOBOWIĄZANIA</w:t>
      </w:r>
    </w:p>
    <w:p w14:paraId="111553E6" w14:textId="12FDB0AD" w:rsidR="00756629" w:rsidRPr="0057280E" w:rsidRDefault="00756629" w:rsidP="0004444D">
      <w:pPr>
        <w:spacing w:after="0" w:line="276" w:lineRule="auto"/>
        <w:ind w:left="360"/>
        <w:jc w:val="both"/>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ZOBOWIĄZANIE</w:t>
      </w:r>
      <w:r w:rsidR="0004444D" w:rsidRPr="0057280E">
        <w:rPr>
          <w:rFonts w:ascii="Open Sans" w:eastAsia="Times New Roman" w:hAnsi="Open Sans" w:cs="Open Sans"/>
          <w:sz w:val="16"/>
          <w:szCs w:val="16"/>
          <w:u w:val="single"/>
          <w:lang w:eastAsia="pl-PL"/>
        </w:rPr>
        <w:t xml:space="preserve"> </w:t>
      </w:r>
      <w:r w:rsidRPr="0057280E">
        <w:rPr>
          <w:rFonts w:ascii="Open Sans" w:eastAsia="Times New Roman" w:hAnsi="Open Sans" w:cs="Open Sans"/>
          <w:sz w:val="16"/>
          <w:szCs w:val="16"/>
          <w:u w:val="single"/>
          <w:lang w:eastAsia="pl-PL"/>
        </w:rPr>
        <w:t xml:space="preserve">Podmiotu udostępniającego zasoby do oddania Wykonawcy do dyspozycji niezbędnych zasobów </w:t>
      </w:r>
      <w:r w:rsidR="007A7970" w:rsidRPr="0057280E">
        <w:rPr>
          <w:rFonts w:ascii="Open Sans" w:eastAsia="Times New Roman" w:hAnsi="Open Sans" w:cs="Open Sans"/>
          <w:sz w:val="16"/>
          <w:szCs w:val="16"/>
          <w:u w:val="single"/>
          <w:lang w:eastAsia="pl-PL"/>
        </w:rPr>
        <w:br/>
      </w:r>
      <w:r w:rsidRPr="0057280E">
        <w:rPr>
          <w:rFonts w:ascii="Open Sans" w:eastAsia="Times New Roman" w:hAnsi="Open Sans" w:cs="Open Sans"/>
          <w:sz w:val="16"/>
          <w:szCs w:val="16"/>
          <w:u w:val="single"/>
          <w:lang w:eastAsia="pl-PL"/>
        </w:rPr>
        <w:t>na potrzeby realizacji zamówienia</w:t>
      </w:r>
    </w:p>
    <w:p w14:paraId="7A406954"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1415C65C" w14:textId="09D6F78A"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Ja niżej podpisany…………</w:t>
      </w:r>
      <w:r w:rsidR="009C2CA1"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 xml:space="preserve">……………………………….. będąc upoważnionym do </w:t>
      </w:r>
    </w:p>
    <w:p w14:paraId="2267813A" w14:textId="385F741B"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(imię i nazwisko składającego oświadczenie)</w:t>
      </w:r>
    </w:p>
    <w:p w14:paraId="77D564AF"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reprezentowania:</w:t>
      </w:r>
    </w:p>
    <w:p w14:paraId="081D5E98" w14:textId="56DFDADF"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  nazwa i adres udostępniającego zasoby)</w:t>
      </w:r>
    </w:p>
    <w:p w14:paraId="71D8F4D5"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6D3F1FF1" w14:textId="699F9E1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Oświadczam</w:t>
      </w:r>
      <w:r w:rsidR="007A7970"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że wyżej wymieniony podmiot, stosownie do art. 118 ust. 1  ustawy z dnia 11 września 2019 r. Prawo Zamówień Publicznych (Dz. U. z 202</w:t>
      </w:r>
      <w:r w:rsidR="007763A1">
        <w:rPr>
          <w:rFonts w:ascii="Open Sans" w:eastAsia="Times New Roman" w:hAnsi="Open Sans" w:cs="Open Sans"/>
          <w:sz w:val="16"/>
          <w:szCs w:val="16"/>
          <w:lang w:eastAsia="pl-PL"/>
        </w:rPr>
        <w:t>4</w:t>
      </w:r>
      <w:r w:rsidRPr="0057280E">
        <w:rPr>
          <w:rFonts w:ascii="Open Sans" w:eastAsia="Times New Roman" w:hAnsi="Open Sans" w:cs="Open Sans"/>
          <w:sz w:val="16"/>
          <w:szCs w:val="16"/>
          <w:lang w:eastAsia="pl-PL"/>
        </w:rPr>
        <w:t xml:space="preserve"> r., poz. </w:t>
      </w:r>
      <w:r w:rsidR="007763A1">
        <w:rPr>
          <w:rFonts w:ascii="Open Sans" w:eastAsia="Times New Roman" w:hAnsi="Open Sans" w:cs="Open Sans"/>
          <w:sz w:val="16"/>
          <w:szCs w:val="16"/>
          <w:lang w:eastAsia="pl-PL"/>
        </w:rPr>
        <w:t>1320</w:t>
      </w:r>
      <w:r w:rsidRPr="0057280E">
        <w:rPr>
          <w:rFonts w:ascii="Open Sans" w:eastAsia="Times New Roman" w:hAnsi="Open Sans" w:cs="Open Sans"/>
          <w:sz w:val="16"/>
          <w:szCs w:val="16"/>
          <w:lang w:eastAsia="pl-PL"/>
        </w:rPr>
        <w:t>) odda do dyspozycji Wykonawcy</w:t>
      </w:r>
    </w:p>
    <w:p w14:paraId="46490EBA"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7BC6D1BB" w14:textId="77777777"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2"/>
          <w:szCs w:val="12"/>
          <w:lang w:eastAsia="pl-PL"/>
        </w:rPr>
        <w:t>(nazwa i adres wykonawcy składającego ofertę)</w:t>
      </w:r>
    </w:p>
    <w:p w14:paraId="6BA331E6" w14:textId="77777777" w:rsidR="003D262F" w:rsidRPr="0057280E" w:rsidRDefault="003D262F" w:rsidP="00756629">
      <w:pPr>
        <w:spacing w:after="0" w:line="240" w:lineRule="auto"/>
        <w:ind w:left="360"/>
        <w:jc w:val="both"/>
        <w:rPr>
          <w:rFonts w:ascii="Open Sans" w:eastAsia="Times New Roman" w:hAnsi="Open Sans" w:cs="Open Sans"/>
          <w:sz w:val="12"/>
          <w:szCs w:val="12"/>
          <w:lang w:eastAsia="pl-PL"/>
        </w:rPr>
      </w:pPr>
    </w:p>
    <w:p w14:paraId="1568DCCF" w14:textId="380D34C6"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Niżej wymieniony zakres zasobów:</w:t>
      </w:r>
    </w:p>
    <w:p w14:paraId="58E4E6CE" w14:textId="2529025D"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400CCB8B" w14:textId="6284626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Sposób i okres udostępnienia Wykonawcy i wykorzystania przez niego ww. zasobów przy wykonywaniu </w:t>
      </w:r>
      <w:r w:rsidR="003D262F"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zamówienia to:……………………………………………………………………………………….</w:t>
      </w:r>
    </w:p>
    <w:p w14:paraId="27576DD7" w14:textId="4053B814"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Jednocześnie oświadczam, że:</w:t>
      </w:r>
      <w:r w:rsidR="002F4CB2"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tj.</w:t>
      </w:r>
      <w:r w:rsidR="003D262F"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w:t>
      </w:r>
    </w:p>
    <w:p w14:paraId="5B960369" w14:textId="0CD40747" w:rsidR="007E7F3E" w:rsidRDefault="00756629" w:rsidP="00756629">
      <w:pPr>
        <w:spacing w:after="0" w:line="240" w:lineRule="auto"/>
        <w:ind w:left="360"/>
        <w:jc w:val="both"/>
        <w:rPr>
          <w:rFonts w:ascii="Open Sans" w:eastAsia="Times New Roman" w:hAnsi="Open Sans" w:cs="Open Sans"/>
          <w:sz w:val="14"/>
          <w:szCs w:val="14"/>
          <w:lang w:eastAsia="pl-PL"/>
        </w:rPr>
      </w:pPr>
      <w:r w:rsidRPr="0057280E">
        <w:rPr>
          <w:rFonts w:ascii="Open Sans" w:eastAsia="Times New Roman" w:hAnsi="Open Sans" w:cs="Open Sans"/>
          <w:sz w:val="14"/>
          <w:szCs w:val="14"/>
          <w:lang w:eastAsia="pl-PL"/>
        </w:rPr>
        <w:lastRenderedPageBreak/>
        <w:t xml:space="preserve">(należy oświadczyć czy i w jakim zakresie podmiot udostępniający zasoby, na zdolnościach którego Wykonawca polega w odniesieniu do warunków udziału w postępowaniu dotyczących wykształcenia, kwalifikacji zawodowych lub doświadczenia, zrealizuje </w:t>
      </w:r>
      <w:r w:rsidR="004C1580">
        <w:rPr>
          <w:rFonts w:ascii="Open Sans" w:eastAsia="Times New Roman" w:hAnsi="Open Sans" w:cs="Open Sans"/>
          <w:sz w:val="14"/>
          <w:szCs w:val="14"/>
          <w:lang w:eastAsia="pl-PL"/>
        </w:rPr>
        <w:t xml:space="preserve">robotę budowlaną </w:t>
      </w:r>
      <w:r w:rsidR="002431D0">
        <w:rPr>
          <w:rFonts w:ascii="Open Sans" w:eastAsia="Times New Roman" w:hAnsi="Open Sans" w:cs="Open Sans"/>
          <w:sz w:val="14"/>
          <w:szCs w:val="14"/>
          <w:lang w:eastAsia="pl-PL"/>
        </w:rPr>
        <w:t xml:space="preserve">,  </w:t>
      </w:r>
      <w:r w:rsidR="00717326">
        <w:rPr>
          <w:rFonts w:ascii="Open Sans" w:eastAsia="Times New Roman" w:hAnsi="Open Sans" w:cs="Open Sans"/>
          <w:sz w:val="14"/>
          <w:szCs w:val="14"/>
          <w:lang w:eastAsia="pl-PL"/>
        </w:rPr>
        <w:t xml:space="preserve"> </w:t>
      </w:r>
      <w:r w:rsidRPr="0057280E">
        <w:rPr>
          <w:rFonts w:ascii="Open Sans" w:eastAsia="Times New Roman" w:hAnsi="Open Sans" w:cs="Open Sans"/>
          <w:sz w:val="14"/>
          <w:szCs w:val="14"/>
          <w:lang w:eastAsia="pl-PL"/>
        </w:rPr>
        <w:t>których wskazane zdolności dotyczą)</w:t>
      </w:r>
    </w:p>
    <w:p w14:paraId="58538D3D" w14:textId="77777777" w:rsidR="00EA4231" w:rsidRDefault="00EA4231" w:rsidP="00756629">
      <w:pPr>
        <w:spacing w:after="0" w:line="240" w:lineRule="auto"/>
        <w:ind w:left="360"/>
        <w:jc w:val="both"/>
        <w:rPr>
          <w:rFonts w:ascii="Open Sans" w:eastAsia="Times New Roman" w:hAnsi="Open Sans" w:cs="Open Sans"/>
          <w:sz w:val="14"/>
          <w:szCs w:val="14"/>
          <w:lang w:eastAsia="pl-PL"/>
        </w:rPr>
      </w:pPr>
    </w:p>
    <w:p w14:paraId="1C1760F5" w14:textId="77777777" w:rsidR="005369B2" w:rsidRPr="0057280E" w:rsidRDefault="005369B2" w:rsidP="00756629">
      <w:pPr>
        <w:spacing w:after="0" w:line="240" w:lineRule="auto"/>
        <w:ind w:left="360"/>
        <w:jc w:val="both"/>
        <w:rPr>
          <w:rFonts w:ascii="Open Sans" w:eastAsia="Times New Roman" w:hAnsi="Open Sans" w:cs="Open Sans"/>
          <w:sz w:val="14"/>
          <w:szCs w:val="14"/>
          <w:lang w:eastAsia="pl-PL"/>
        </w:rPr>
      </w:pPr>
    </w:p>
    <w:p w14:paraId="46759849" w14:textId="77777777"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u w:val="single"/>
          <w:lang w:eastAsia="pl-PL"/>
        </w:rPr>
        <w:t>10.</w:t>
      </w:r>
      <w:r w:rsidRPr="0057280E">
        <w:rPr>
          <w:rFonts w:ascii="Open Sans" w:eastAsia="Times New Roman" w:hAnsi="Open Sans" w:cs="Open Sans"/>
          <w:sz w:val="20"/>
          <w:szCs w:val="20"/>
          <w:u w:val="single"/>
          <w:lang w:eastAsia="pl-PL"/>
        </w:rPr>
        <w:tab/>
        <w:t xml:space="preserve">Informacja dla Wykonawców wspólnie ubiegających się o udzielenie zamówienia.  </w:t>
      </w:r>
    </w:p>
    <w:p w14:paraId="082FFF1D" w14:textId="755A2C3F"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10.1. Wykonawcy wspólnie ubiegający się o udzielenie zamówienia ustanawiają pełnomocnika do reprezentowania ich w postępowaniu albo do reprezentowania ich w postępowaniu </w:t>
      </w:r>
      <w:r w:rsidR="00FE68C4">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i zawarcia umowy.</w:t>
      </w:r>
    </w:p>
    <w:p w14:paraId="345AA486"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10.2. Pełnomocnictwo, o którym mowa w pkt. 1 należy dołączyć do oferty.</w:t>
      </w:r>
    </w:p>
    <w:p w14:paraId="146669DF" w14:textId="57E8E878"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10.3. Wszelką korespondencję w postępowaniu zamawiający kieruje do pełnomocnika. </w:t>
      </w:r>
    </w:p>
    <w:p w14:paraId="37F8448A" w14:textId="3889224E"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10.4. Sposób składania dokumentów przez wykonawców wspólnie ubiegających się</w:t>
      </w:r>
      <w:r w:rsidRPr="0057280E">
        <w:rPr>
          <w:rFonts w:ascii="Open Sans" w:eastAsia="Times New Roman" w:hAnsi="Open Sans" w:cs="Open Sans"/>
          <w:sz w:val="20"/>
          <w:szCs w:val="20"/>
          <w:lang w:eastAsia="pl-PL"/>
        </w:rPr>
        <w:br/>
        <w:t>o udzielenie zamówienia został określony w punk</w:t>
      </w:r>
      <w:r w:rsidR="0017114C" w:rsidRPr="0057280E">
        <w:rPr>
          <w:rFonts w:ascii="Open Sans" w:eastAsia="Times New Roman" w:hAnsi="Open Sans" w:cs="Open Sans"/>
          <w:sz w:val="20"/>
          <w:szCs w:val="20"/>
          <w:lang w:eastAsia="pl-PL"/>
        </w:rPr>
        <w:t>tach 8; 12.18.2;, 18.1. oraz 18.3.</w:t>
      </w:r>
      <w:r w:rsidRPr="0057280E">
        <w:rPr>
          <w:rFonts w:ascii="Open Sans" w:eastAsia="Times New Roman" w:hAnsi="Open Sans" w:cs="Open Sans"/>
          <w:sz w:val="20"/>
          <w:szCs w:val="20"/>
          <w:lang w:eastAsia="pl-PL"/>
        </w:rPr>
        <w:t xml:space="preserve"> Rozdział I  SWZ.</w:t>
      </w:r>
    </w:p>
    <w:p w14:paraId="4A6A2245" w14:textId="1D7C74C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10.5. Wspólnicy spółki cywilnej są wykonawcami wspólnie ubiegającymi się o udzielenie zamówienia i mają do nich zastosowanie zasady określone w pkt 1 – 4.</w:t>
      </w:r>
    </w:p>
    <w:p w14:paraId="64B19D7C"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10.6. Przed zawarciem umowy wykonawcy wspólnie ubiegający się o udzielenie zamówienia będą mieli obowiązek przedstawić zamawiającemu kopię umowy regulującej współpracę tych wykonawców, zawierającą, co najmniej:</w:t>
      </w:r>
    </w:p>
    <w:p w14:paraId="0CF397E2"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w:t>
      </w:r>
      <w:r w:rsidRPr="0057280E">
        <w:rPr>
          <w:rFonts w:ascii="Open Sans" w:eastAsia="Times New Roman" w:hAnsi="Open Sans" w:cs="Open Sans"/>
          <w:sz w:val="20"/>
          <w:szCs w:val="20"/>
          <w:lang w:eastAsia="pl-PL"/>
        </w:rPr>
        <w:tab/>
        <w:t>zobowiązanie do realizacji wspólnego przedsięwzięcia gospodarczego obejmującego swoim zakresem realizację przedmiotu zamówienia,</w:t>
      </w:r>
    </w:p>
    <w:p w14:paraId="781679E9"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Pr="0057280E">
        <w:rPr>
          <w:rFonts w:ascii="Open Sans" w:eastAsia="Times New Roman" w:hAnsi="Open Sans" w:cs="Open Sans"/>
          <w:sz w:val="20"/>
          <w:szCs w:val="20"/>
          <w:lang w:eastAsia="pl-PL"/>
        </w:rPr>
        <w:tab/>
        <w:t>określenie zakresu działania poszczególnych stron umowy,</w:t>
      </w:r>
    </w:p>
    <w:p w14:paraId="114FE46C"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Pr="0057280E">
        <w:rPr>
          <w:rFonts w:ascii="Open Sans" w:eastAsia="Times New Roman" w:hAnsi="Open Sans" w:cs="Open Sans"/>
          <w:sz w:val="20"/>
          <w:szCs w:val="20"/>
          <w:lang w:eastAsia="pl-PL"/>
        </w:rPr>
        <w:tab/>
        <w:t>czas obowiązywania umowy, który nie może być krótszy, niż okres obejmujący realizację zamówienia.</w:t>
      </w:r>
    </w:p>
    <w:p w14:paraId="40FAB19E" w14:textId="2ED3AD04"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10.7. W przypadku, o którym mowa w art. 117 ust. 4 ustawy wykonawcy wspólnie ubiegający się o udzielenie zamówienia składają wraz z oferta oświadczenie, z którego wynika, które roboty budowlane, dostawy lub usługi wykonają poszczególni wykonawcy.</w:t>
      </w:r>
    </w:p>
    <w:p w14:paraId="107A0ED3" w14:textId="77777777" w:rsidR="00D845EB" w:rsidRPr="0057280E" w:rsidRDefault="00D845EB" w:rsidP="0064740B">
      <w:pPr>
        <w:spacing w:after="0" w:line="276" w:lineRule="auto"/>
        <w:ind w:left="360"/>
        <w:jc w:val="both"/>
        <w:rPr>
          <w:rFonts w:ascii="Open Sans" w:eastAsia="Times New Roman" w:hAnsi="Open Sans" w:cs="Open Sans"/>
          <w:sz w:val="20"/>
          <w:szCs w:val="20"/>
          <w:lang w:eastAsia="pl-PL"/>
        </w:rPr>
      </w:pPr>
    </w:p>
    <w:p w14:paraId="08A83F36" w14:textId="7FAFAC8D"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11.</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57280E">
        <w:rPr>
          <w:rFonts w:ascii="Open Sans" w:eastAsia="Times New Roman" w:hAnsi="Open Sans" w:cs="Open Sans"/>
          <w:sz w:val="20"/>
          <w:szCs w:val="20"/>
          <w:lang w:eastAsia="pl-PL"/>
        </w:rPr>
        <w:t xml:space="preserve"> </w:t>
      </w:r>
    </w:p>
    <w:p w14:paraId="0B905E11" w14:textId="77777777"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w:t>
      </w:r>
      <w:r w:rsidRPr="0057280E">
        <w:rPr>
          <w:rFonts w:ascii="Open Sans" w:eastAsia="Times New Roman" w:hAnsi="Open Sans" w:cs="Open Sans"/>
          <w:sz w:val="18"/>
          <w:szCs w:val="18"/>
          <w:lang w:eastAsia="pl-PL"/>
        </w:rPr>
        <w:tab/>
        <w:t>Informacje ogólne</w:t>
      </w:r>
    </w:p>
    <w:p w14:paraId="7F1A05B7" w14:textId="6EEEF25A" w:rsidR="0064740B" w:rsidRPr="002F2F01" w:rsidRDefault="0064740B" w:rsidP="001D00BD">
      <w:pPr>
        <w:spacing w:after="0" w:line="276"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8"/>
          <w:szCs w:val="18"/>
          <w:lang w:eastAsia="pl-PL"/>
        </w:rPr>
        <w:t>11.1.1.</w:t>
      </w:r>
      <w:r w:rsidRPr="0057280E">
        <w:rPr>
          <w:rFonts w:ascii="Open Sans" w:eastAsia="Times New Roman" w:hAnsi="Open Sans" w:cs="Open Sans"/>
          <w:sz w:val="18"/>
          <w:szCs w:val="18"/>
          <w:lang w:eastAsia="pl-PL"/>
        </w:rPr>
        <w:tab/>
        <w:t xml:space="preserve">Komunikacja w postępowaniu o udzielenie zamówienia, w tym składanie ofert, wymiana informacji oraz przekazywanie dokumentów lub oświadczeń między Zamawiającym, a Wykonawcą,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z uwzględnieniem wyjątków określonych w ustawie </w:t>
      </w:r>
      <w:proofErr w:type="spellStart"/>
      <w:r w:rsidRPr="0057280E">
        <w:rPr>
          <w:rFonts w:ascii="Open Sans" w:eastAsia="Times New Roman" w:hAnsi="Open Sans" w:cs="Open Sans"/>
          <w:sz w:val="18"/>
          <w:szCs w:val="18"/>
          <w:lang w:eastAsia="pl-PL"/>
        </w:rPr>
        <w:t>Pzp</w:t>
      </w:r>
      <w:proofErr w:type="spellEnd"/>
      <w:r w:rsidRPr="0057280E">
        <w:rPr>
          <w:rFonts w:ascii="Open Sans" w:eastAsia="Times New Roman" w:hAnsi="Open Sans" w:cs="Open Sans"/>
          <w:sz w:val="18"/>
          <w:szCs w:val="18"/>
          <w:lang w:eastAsia="pl-PL"/>
        </w:rPr>
        <w:t>, odbywa się przy użyciu środków komunikacji elektronicznej. Przez środki komunikacji elektronicznej rozumie się środki komunikacji elektronicznej zdefiniowane w ustawie z dnia 18 lipca 2002 roku o świadczeniu usług drogą elektroniczną.</w:t>
      </w:r>
      <w:r w:rsidR="00ED2146" w:rsidRPr="0057280E">
        <w:rPr>
          <w:sz w:val="18"/>
          <w:szCs w:val="18"/>
        </w:rPr>
        <w:t xml:space="preserve"> </w:t>
      </w:r>
      <w:r w:rsidR="00294982" w:rsidRPr="0057280E">
        <w:rPr>
          <w:sz w:val="18"/>
          <w:szCs w:val="18"/>
        </w:rPr>
        <w:br/>
      </w:r>
      <w:r w:rsidRPr="0057280E">
        <w:rPr>
          <w:rFonts w:ascii="Open Sans" w:eastAsia="Times New Roman" w:hAnsi="Open Sans" w:cs="Open Sans"/>
          <w:sz w:val="18"/>
          <w:szCs w:val="18"/>
          <w:lang w:eastAsia="pl-PL"/>
        </w:rPr>
        <w:t>11.1.2.</w:t>
      </w:r>
      <w:r w:rsidRPr="0057280E">
        <w:rPr>
          <w:rFonts w:ascii="Open Sans" w:eastAsia="Times New Roman" w:hAnsi="Open Sans" w:cs="Open Sans"/>
          <w:sz w:val="18"/>
          <w:szCs w:val="18"/>
          <w:lang w:eastAsia="pl-PL"/>
        </w:rPr>
        <w:tab/>
        <w:t xml:space="preserve">Ofertę, oświadczenia, o których mowa w art. 125 ust. 1 ustawy </w:t>
      </w:r>
      <w:proofErr w:type="spellStart"/>
      <w:r w:rsidRPr="0057280E">
        <w:rPr>
          <w:rFonts w:ascii="Open Sans" w:eastAsia="Times New Roman" w:hAnsi="Open Sans" w:cs="Open Sans"/>
          <w:sz w:val="18"/>
          <w:szCs w:val="18"/>
          <w:lang w:eastAsia="pl-PL"/>
        </w:rPr>
        <w:t>Pzp</w:t>
      </w:r>
      <w:proofErr w:type="spellEnd"/>
      <w:r w:rsidRPr="0057280E">
        <w:rPr>
          <w:rFonts w:ascii="Open Sans" w:eastAsia="Times New Roman" w:hAnsi="Open Sans" w:cs="Open Sans"/>
          <w:sz w:val="18"/>
          <w:szCs w:val="18"/>
          <w:lang w:eastAsia="pl-PL"/>
        </w:rPr>
        <w:t xml:space="preserve">, podmiotowe środki dowodowe, zobowiązanie podmiotu udostępniającego zasoby </w:t>
      </w:r>
      <w:r w:rsidR="001D00BD" w:rsidRPr="001D00BD">
        <w:rPr>
          <w:rFonts w:ascii="Open Sans" w:eastAsia="Times New Roman" w:hAnsi="Open Sans" w:cs="Open Sans"/>
          <w:sz w:val="18"/>
          <w:szCs w:val="18"/>
          <w:lang w:eastAsia="pl-PL"/>
        </w:rPr>
        <w:t xml:space="preserve">w tym </w:t>
      </w:r>
      <w:r w:rsidR="001D00BD">
        <w:rPr>
          <w:rFonts w:ascii="Open Sans" w:eastAsia="Times New Roman" w:hAnsi="Open Sans" w:cs="Open Sans"/>
          <w:sz w:val="18"/>
          <w:szCs w:val="18"/>
          <w:lang w:eastAsia="pl-PL"/>
        </w:rPr>
        <w:t>o</w:t>
      </w:r>
      <w:r w:rsidR="001D00BD" w:rsidRPr="001D00BD">
        <w:rPr>
          <w:rFonts w:ascii="Open Sans" w:eastAsia="Times New Roman" w:hAnsi="Open Sans" w:cs="Open Sans"/>
          <w:sz w:val="18"/>
          <w:szCs w:val="18"/>
          <w:lang w:eastAsia="pl-PL"/>
        </w:rPr>
        <w:t xml:space="preserve">świadczenie składane </w:t>
      </w:r>
      <w:r w:rsidR="00A051D4">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 xml:space="preserve">na podstawie art. 117 ust. 4 ustawy PZP,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 xml:space="preserve">rzedmiotowe środki dowodowe,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ełnomocnictwo sporządza się w postaci elektronicznej, w formatach danych określonych w przepisach wydanych na podstawie</w:t>
      </w:r>
      <w:r w:rsidR="001D00BD">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art. 18 ustawy z dnia 17 lutego 2005 r. o informatyzacji działalności podmiotów realizujących zadania publiczne (Dz. U. z 2023 r., poz. 57</w:t>
      </w:r>
      <w:r w:rsidR="008D3DF9">
        <w:rPr>
          <w:rFonts w:ascii="Open Sans" w:eastAsia="Times New Roman" w:hAnsi="Open Sans" w:cs="Open Sans"/>
          <w:sz w:val="18"/>
          <w:szCs w:val="18"/>
          <w:lang w:eastAsia="pl-PL"/>
        </w:rPr>
        <w:t xml:space="preserve">, 1123, 1234, 1703 </w:t>
      </w:r>
      <w:r w:rsidR="001D00BD" w:rsidRPr="001D00BD">
        <w:rPr>
          <w:rFonts w:ascii="Open Sans" w:eastAsia="Times New Roman" w:hAnsi="Open Sans" w:cs="Open Sans"/>
          <w:sz w:val="18"/>
          <w:szCs w:val="18"/>
          <w:lang w:eastAsia="pl-PL"/>
        </w:rPr>
        <w:t xml:space="preserve"> z </w:t>
      </w:r>
      <w:proofErr w:type="spellStart"/>
      <w:r w:rsidR="001D00BD" w:rsidRPr="001D00BD">
        <w:rPr>
          <w:rFonts w:ascii="Open Sans" w:eastAsia="Times New Roman" w:hAnsi="Open Sans" w:cs="Open Sans"/>
          <w:sz w:val="18"/>
          <w:szCs w:val="18"/>
          <w:lang w:eastAsia="pl-PL"/>
        </w:rPr>
        <w:t>późn</w:t>
      </w:r>
      <w:proofErr w:type="spellEnd"/>
      <w:r w:rsidR="001D00BD" w:rsidRPr="001D00BD">
        <w:rPr>
          <w:rFonts w:ascii="Open Sans" w:eastAsia="Times New Roman" w:hAnsi="Open Sans" w:cs="Open Sans"/>
          <w:sz w:val="18"/>
          <w:szCs w:val="18"/>
          <w:lang w:eastAsia="pl-PL"/>
        </w:rPr>
        <w:t>. zm.), z uwzględnieniem rodzaju przekazywanych danych.</w:t>
      </w:r>
      <w:r w:rsidR="001D00BD">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Ofertę, a także oświadczenie o jakim mowa w pkt 8.1 składa się, pod rygorem nieważności, </w:t>
      </w:r>
      <w:r w:rsidRPr="0057280E">
        <w:rPr>
          <w:rFonts w:ascii="Open Sans" w:eastAsia="Times New Roman" w:hAnsi="Open Sans" w:cs="Open Sans"/>
          <w:sz w:val="18"/>
          <w:szCs w:val="18"/>
          <w:u w:val="single"/>
          <w:lang w:eastAsia="pl-PL"/>
        </w:rPr>
        <w:t>w formie elektronicznej opatrzonej kwalifikowanym podpisem elektronicznym, podpisem zaufanym lub podpisem osobistym.</w:t>
      </w:r>
      <w:r w:rsidR="002F2F01" w:rsidRPr="002F2F01">
        <w:t xml:space="preserve"> </w:t>
      </w:r>
      <w:r w:rsidR="002F2F01" w:rsidRPr="002F2F01">
        <w:rPr>
          <w:rFonts w:ascii="Open Sans" w:eastAsia="Times New Roman" w:hAnsi="Open Sans" w:cs="Open Sans"/>
          <w:sz w:val="16"/>
          <w:szCs w:val="16"/>
          <w:lang w:eastAsia="pl-PL"/>
        </w:rPr>
        <w:t xml:space="preserve"> </w:t>
      </w:r>
    </w:p>
    <w:p w14:paraId="245A3CEF" w14:textId="1FF45B42"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lastRenderedPageBreak/>
        <w:t>11.1.3.</w:t>
      </w:r>
      <w:r w:rsidRPr="0057280E">
        <w:rPr>
          <w:rFonts w:ascii="Open Sans" w:eastAsia="Times New Roman" w:hAnsi="Open Sans" w:cs="Open Sans"/>
          <w:sz w:val="18"/>
          <w:szCs w:val="18"/>
          <w:lang w:eastAsia="pl-PL"/>
        </w:rPr>
        <w:tab/>
        <w:t xml:space="preserve">W przedmiotowym postępowaniu komunikacja pomiędzy Zamawiającym </w:t>
      </w:r>
      <w:r w:rsidR="00A01B50"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a Wykonawcami, w szczególności składanie oświadczeń, wniosków, zawiadomień oraz przekazywanie informacji odbywa się przy użyciu środków komunikacji elektronicznej za pośrednictwem strony : </w:t>
      </w:r>
    </w:p>
    <w:p w14:paraId="34E0759E" w14:textId="0BFAAB0E" w:rsidR="0064740B" w:rsidRPr="0057280E" w:rsidRDefault="00433099" w:rsidP="00AC58D5">
      <w:pPr>
        <w:spacing w:after="0" w:line="276" w:lineRule="auto"/>
        <w:ind w:left="360"/>
        <w:jc w:val="both"/>
        <w:rPr>
          <w:rFonts w:ascii="Open Sans" w:eastAsia="Times New Roman" w:hAnsi="Open Sans" w:cs="Open Sans"/>
          <w:color w:val="000000" w:themeColor="text1"/>
          <w:sz w:val="18"/>
          <w:szCs w:val="18"/>
          <w:lang w:eastAsia="pl-PL"/>
        </w:rPr>
      </w:pPr>
      <w:bookmarkStart w:id="7" w:name="_Hlk63951134"/>
      <w:r w:rsidRPr="00433099">
        <w:t>https://platformazakupowa.pl/transakcja/</w:t>
      </w:r>
      <w:r w:rsidR="004D2685">
        <w:t>100</w:t>
      </w:r>
      <w:r w:rsidR="007F62D6">
        <w:t>6216</w:t>
      </w:r>
      <w:r w:rsidR="0064740B" w:rsidRPr="0057280E">
        <w:rPr>
          <w:rFonts w:ascii="Open Sans" w:eastAsia="Times New Roman" w:hAnsi="Open Sans" w:cs="Open Sans"/>
          <w:color w:val="000000" w:themeColor="text1"/>
          <w:sz w:val="18"/>
          <w:szCs w:val="18"/>
          <w:lang w:eastAsia="pl-PL"/>
        </w:rPr>
        <w:t xml:space="preserve">  </w:t>
      </w:r>
      <w:bookmarkEnd w:id="7"/>
      <w:r w:rsidR="0064740B" w:rsidRPr="0057280E">
        <w:rPr>
          <w:rFonts w:ascii="Open Sans" w:eastAsia="Times New Roman" w:hAnsi="Open Sans" w:cs="Open Sans"/>
          <w:color w:val="000000" w:themeColor="text1"/>
          <w:sz w:val="18"/>
          <w:szCs w:val="18"/>
          <w:lang w:eastAsia="pl-PL"/>
        </w:rPr>
        <w:t xml:space="preserve">zwanej dalej Platformą. Wykonawcy winni zapoznać się z regulaminem Platformy, znajdującym się na stronie </w:t>
      </w:r>
      <w:hyperlink r:id="rId12" w:history="1">
        <w:r w:rsidR="0064740B" w:rsidRPr="0057280E">
          <w:rPr>
            <w:rFonts w:ascii="Open Sans" w:eastAsia="Times New Roman" w:hAnsi="Open Sans" w:cs="Open Sans"/>
            <w:color w:val="000000" w:themeColor="text1"/>
            <w:sz w:val="18"/>
            <w:szCs w:val="18"/>
            <w:u w:val="single"/>
            <w:lang w:eastAsia="pl-PL"/>
          </w:rPr>
          <w:t>https://platformazakupowa.pl/strona/1-regulamin</w:t>
        </w:r>
      </w:hyperlink>
      <w:r w:rsidR="0064740B" w:rsidRPr="0057280E">
        <w:rPr>
          <w:rFonts w:ascii="Open Sans" w:eastAsia="Times New Roman" w:hAnsi="Open Sans" w:cs="Open Sans"/>
          <w:color w:val="000000" w:themeColor="text1"/>
          <w:sz w:val="18"/>
          <w:szCs w:val="18"/>
          <w:u w:val="single"/>
          <w:lang w:eastAsia="pl-PL"/>
        </w:rPr>
        <w:t>,</w:t>
      </w:r>
      <w:r w:rsidR="0064740B" w:rsidRPr="0057280E">
        <w:rPr>
          <w:rFonts w:ascii="Open Sans" w:eastAsia="Times New Roman" w:hAnsi="Open Sans" w:cs="Open Sans"/>
          <w:color w:val="000000" w:themeColor="text1"/>
          <w:sz w:val="18"/>
          <w:szCs w:val="18"/>
          <w:lang w:eastAsia="pl-PL"/>
        </w:rPr>
        <w:t xml:space="preserve"> oraz Instrukcjami dla Wykonawców: link: </w:t>
      </w:r>
      <w:hyperlink r:id="rId13" w:history="1">
        <w:r w:rsidR="0064740B" w:rsidRPr="0057280E">
          <w:rPr>
            <w:rFonts w:ascii="Open Sans" w:eastAsia="Times New Roman" w:hAnsi="Open Sans" w:cs="Open Sans"/>
            <w:color w:val="000000" w:themeColor="text1"/>
            <w:sz w:val="18"/>
            <w:szCs w:val="18"/>
            <w:u w:val="single"/>
            <w:lang w:eastAsia="pl-PL"/>
          </w:rPr>
          <w:t>https://platformazakupowa.pl/strona/45-instrukcje</w:t>
        </w:r>
      </w:hyperlink>
      <w:r w:rsidR="0064740B" w:rsidRPr="0057280E">
        <w:rPr>
          <w:rFonts w:ascii="Open Sans" w:eastAsia="Times New Roman" w:hAnsi="Open Sans" w:cs="Open Sans"/>
          <w:color w:val="000000" w:themeColor="text1"/>
          <w:sz w:val="18"/>
          <w:szCs w:val="18"/>
          <w:lang w:eastAsia="pl-PL"/>
        </w:rPr>
        <w:t xml:space="preserve">  ,  </w:t>
      </w:r>
      <w:r w:rsidR="00FE74C8" w:rsidRPr="0057280E">
        <w:rPr>
          <w:rFonts w:ascii="Open Sans" w:eastAsia="Times New Roman" w:hAnsi="Open Sans" w:cs="Open Sans"/>
          <w:color w:val="000000" w:themeColor="text1"/>
          <w:sz w:val="18"/>
          <w:szCs w:val="18"/>
          <w:lang w:eastAsia="pl-PL"/>
        </w:rPr>
        <w:br/>
      </w:r>
      <w:r w:rsidR="0064740B" w:rsidRPr="0057280E">
        <w:rPr>
          <w:rFonts w:ascii="Open Sans" w:eastAsia="Times New Roman" w:hAnsi="Open Sans" w:cs="Open Sans"/>
          <w:color w:val="000000" w:themeColor="text1"/>
          <w:sz w:val="18"/>
          <w:szCs w:val="18"/>
          <w:lang w:eastAsia="pl-PL"/>
        </w:rPr>
        <w:t>w którym zawarto wymagania techniczne i organizacyjne wysyłania i odbierania dokumentów elektronicznych, elektronicznych kopii dokumentów i oświadczeń oraz informacji przekazywanych przy ich użyciu.</w:t>
      </w:r>
    </w:p>
    <w:p w14:paraId="220CEB3E"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11.1.4.</w:t>
      </w:r>
      <w:r w:rsidRPr="0057280E">
        <w:rPr>
          <w:rFonts w:ascii="Open Sans" w:eastAsia="Times New Roman" w:hAnsi="Open Sans" w:cs="Open Sans"/>
          <w:color w:val="000000" w:themeColor="text1"/>
          <w:sz w:val="18"/>
          <w:szCs w:val="18"/>
          <w:lang w:eastAsia="pl-PL"/>
        </w:rPr>
        <w:tab/>
        <w:t xml:space="preserve">Wykonawca zamierzający wziąć udział w postępowaniu o udzielenie zamówienia publicznego,  powinien posiadać konto na Platformie. Rejestracja i konto na Platformie jest darmowe. Sposób założenia konta opisany został w instrukcji znajdującej się pod linkiem: </w:t>
      </w:r>
    </w:p>
    <w:p w14:paraId="64A96FE1"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u w:val="single"/>
          <w:lang w:eastAsia="pl-PL"/>
        </w:rPr>
      </w:pPr>
      <w:hyperlink r:id="rId14" w:history="1">
        <w:r w:rsidRPr="0057280E">
          <w:rPr>
            <w:rFonts w:ascii="Open Sans" w:eastAsia="Times New Roman" w:hAnsi="Open Sans" w:cs="Open Sans"/>
            <w:color w:val="000000" w:themeColor="text1"/>
            <w:sz w:val="18"/>
            <w:szCs w:val="18"/>
            <w:u w:val="single"/>
            <w:lang w:eastAsia="pl-PL"/>
          </w:rPr>
          <w:t>https://docs.google.com/document/d/1CETIe4hPE_fnKCUjWGpnw9yWhdbtc0YTlqtgUxMAwRo/edit</w:t>
        </w:r>
      </w:hyperlink>
      <w:r w:rsidRPr="0057280E">
        <w:rPr>
          <w:rFonts w:ascii="Open Sans" w:eastAsia="Times New Roman" w:hAnsi="Open Sans" w:cs="Open Sans"/>
          <w:color w:val="000000" w:themeColor="text1"/>
          <w:sz w:val="18"/>
          <w:szCs w:val="18"/>
          <w:u w:val="single"/>
          <w:lang w:eastAsia="pl-PL"/>
        </w:rPr>
        <w:t xml:space="preserve"> </w:t>
      </w:r>
    </w:p>
    <w:p w14:paraId="5335FA15" w14:textId="0DBF00B5"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Wykonawca posiadający konto na Platformie ma dostęp do formularzy: złożenia, zmiany, wycofania oferty </w:t>
      </w:r>
      <w:r w:rsidR="00FE74C8" w:rsidRPr="0057280E">
        <w:rPr>
          <w:rFonts w:ascii="Open Sans" w:eastAsia="Times New Roman" w:hAnsi="Open Sans" w:cs="Open Sans"/>
          <w:color w:val="000000" w:themeColor="text1"/>
          <w:sz w:val="18"/>
          <w:szCs w:val="18"/>
          <w:lang w:eastAsia="pl-PL"/>
        </w:rPr>
        <w:br/>
      </w:r>
      <w:r w:rsidRPr="0057280E">
        <w:rPr>
          <w:rFonts w:ascii="Open Sans" w:eastAsia="Times New Roman" w:hAnsi="Open Sans" w:cs="Open Sans"/>
          <w:color w:val="000000" w:themeColor="text1"/>
          <w:sz w:val="18"/>
          <w:szCs w:val="18"/>
          <w:lang w:eastAsia="pl-PL"/>
        </w:rPr>
        <w:t>oraz do formularza do komunikacji.</w:t>
      </w:r>
    </w:p>
    <w:p w14:paraId="5CE0FCA9" w14:textId="7FFB220E" w:rsidR="00380655"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11.1.5.</w:t>
      </w:r>
      <w:r w:rsidRPr="0057280E">
        <w:rPr>
          <w:rFonts w:ascii="Open Sans" w:eastAsia="Times New Roman" w:hAnsi="Open Sans" w:cs="Open Sans"/>
          <w:color w:val="000000" w:themeColor="text1"/>
          <w:sz w:val="18"/>
          <w:szCs w:val="18"/>
          <w:lang w:eastAsia="pl-PL"/>
        </w:rPr>
        <w:tab/>
        <w:t xml:space="preserve">Za datę przekazania oferty, wniosków, zawiadomień, dokumentów elektronicznych, oświadczeń lub elektronicznych kopii dokumentów lub oświadczeń oraz innych informacji przyjmuje się datę ich przekazania na strony </w:t>
      </w:r>
      <w:bookmarkStart w:id="8" w:name="_Hlk63953265"/>
      <w:r w:rsidR="00DE0329" w:rsidRPr="00DE0329">
        <w:rPr>
          <w:rFonts w:ascii="Open Sans" w:hAnsi="Open Sans" w:cs="Open Sans"/>
          <w:color w:val="666666"/>
          <w:sz w:val="19"/>
          <w:szCs w:val="19"/>
          <w:shd w:val="clear" w:color="auto" w:fill="FFFFFF"/>
        </w:rPr>
        <w:t> </w:t>
      </w:r>
      <w:r w:rsidR="0073135E" w:rsidRPr="0073135E">
        <w:rPr>
          <w:rFonts w:ascii="Open Sans" w:hAnsi="Open Sans" w:cs="Open Sans"/>
          <w:color w:val="666666"/>
          <w:sz w:val="19"/>
          <w:szCs w:val="19"/>
          <w:shd w:val="clear" w:color="auto" w:fill="FFFFFF"/>
        </w:rPr>
        <w:t>https://platformazakupowa.pl/transakcja/</w:t>
      </w:r>
      <w:r w:rsidR="004D2685">
        <w:rPr>
          <w:rFonts w:ascii="Open Sans" w:hAnsi="Open Sans" w:cs="Open Sans"/>
          <w:color w:val="666666"/>
          <w:sz w:val="19"/>
          <w:szCs w:val="19"/>
          <w:shd w:val="clear" w:color="auto" w:fill="FFFFFF"/>
        </w:rPr>
        <w:t>100</w:t>
      </w:r>
      <w:r w:rsidR="007F62D6">
        <w:rPr>
          <w:rFonts w:ascii="Open Sans" w:hAnsi="Open Sans" w:cs="Open Sans"/>
          <w:color w:val="666666"/>
          <w:sz w:val="19"/>
          <w:szCs w:val="19"/>
          <w:shd w:val="clear" w:color="auto" w:fill="FFFFFF"/>
        </w:rPr>
        <w:t>6216</w:t>
      </w:r>
    </w:p>
    <w:p w14:paraId="0442FFB4" w14:textId="6D2C7701" w:rsidR="0064740B" w:rsidRPr="0057280E"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hAnsi="Open Sans" w:cs="Open Sans"/>
          <w:color w:val="000000" w:themeColor="text1"/>
          <w:sz w:val="18"/>
          <w:szCs w:val="18"/>
          <w:u w:val="single"/>
          <w:lang w:eastAsia="pl-PL"/>
        </w:rPr>
        <w:t xml:space="preserve"> </w:t>
      </w:r>
      <w:bookmarkEnd w:id="8"/>
      <w:r w:rsidRPr="0057280E">
        <w:rPr>
          <w:rFonts w:ascii="Open Sans" w:eastAsia="Times New Roman" w:hAnsi="Open Sans" w:cs="Open Sans"/>
          <w:color w:val="000000" w:themeColor="text1"/>
          <w:sz w:val="18"/>
          <w:szCs w:val="18"/>
          <w:lang w:eastAsia="pl-PL"/>
        </w:rPr>
        <w:t>11.1.6.</w:t>
      </w:r>
      <w:r w:rsidRPr="0057280E">
        <w:rPr>
          <w:rFonts w:ascii="Open Sans" w:eastAsia="Times New Roman" w:hAnsi="Open Sans" w:cs="Open Sans"/>
          <w:color w:val="000000" w:themeColor="text1"/>
          <w:sz w:val="18"/>
          <w:szCs w:val="18"/>
          <w:lang w:eastAsia="pl-PL"/>
        </w:rPr>
        <w:tab/>
        <w:t xml:space="preserve">Osobą uprawnioną do porozumiewania się z Wykonawcami jest Pani Anna Pieńkowska.  </w:t>
      </w:r>
    </w:p>
    <w:p w14:paraId="19583CB0"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11.1.7.</w:t>
      </w:r>
      <w:r w:rsidRPr="0057280E">
        <w:rPr>
          <w:rFonts w:ascii="Open Sans" w:eastAsia="Times New Roman" w:hAnsi="Open Sans" w:cs="Open Sans"/>
          <w:color w:val="000000" w:themeColor="text1"/>
          <w:sz w:val="18"/>
          <w:szCs w:val="18"/>
          <w:lang w:eastAsia="pl-PL"/>
        </w:rPr>
        <w:tab/>
        <w:t>W korespondencji kierowanej do Zamawiającego Wykonawcy powinni posługiwać się numerem przedmiotowego postępowania.</w:t>
      </w:r>
    </w:p>
    <w:p w14:paraId="691CEA6D" w14:textId="3BBB5F18" w:rsidR="0064740B" w:rsidRPr="0057280E"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11.1.8.</w:t>
      </w:r>
      <w:r w:rsidRPr="0057280E">
        <w:rPr>
          <w:rFonts w:ascii="Open Sans" w:eastAsia="Times New Roman" w:hAnsi="Open Sans" w:cs="Open Sans"/>
          <w:color w:val="000000" w:themeColor="text1"/>
          <w:sz w:val="18"/>
          <w:szCs w:val="18"/>
          <w:lang w:eastAsia="pl-PL"/>
        </w:rPr>
        <w:tab/>
        <w:t>Zamawiający może również komunikować się z Wykonawcami za pomocą poczty elektronicznej, e</w:t>
      </w:r>
      <w:r w:rsidR="004C6A21"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 xml:space="preserve">mail: </w:t>
      </w:r>
      <w:hyperlink r:id="rId15" w:history="1">
        <w:r w:rsidRPr="0057280E">
          <w:rPr>
            <w:rFonts w:ascii="Open Sans" w:hAnsi="Open Sans" w:cs="Open Sans"/>
            <w:color w:val="000000" w:themeColor="text1"/>
            <w:sz w:val="18"/>
            <w:szCs w:val="18"/>
            <w:u w:val="single"/>
            <w:lang w:eastAsia="pl-PL"/>
          </w:rPr>
          <w:t>anna.pienkowska@pgkkoszalin.pl</w:t>
        </w:r>
      </w:hyperlink>
      <w:r w:rsidRPr="0057280E">
        <w:rPr>
          <w:rFonts w:ascii="Open Sans" w:eastAsia="Times New Roman" w:hAnsi="Open Sans" w:cs="Open Sans"/>
          <w:color w:val="000000" w:themeColor="text1"/>
          <w:sz w:val="18"/>
          <w:szCs w:val="18"/>
          <w:lang w:eastAsia="pl-PL"/>
        </w:rPr>
        <w:t xml:space="preserve"> </w:t>
      </w:r>
    </w:p>
    <w:p w14:paraId="155A442C" w14:textId="0A047639"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11.1.9.</w:t>
      </w:r>
      <w:r w:rsidRPr="0057280E">
        <w:rPr>
          <w:rFonts w:ascii="Open Sans" w:eastAsia="Times New Roman" w:hAnsi="Open Sans" w:cs="Open Sans"/>
          <w:sz w:val="18"/>
          <w:szCs w:val="18"/>
          <w:lang w:eastAsia="pl-PL"/>
        </w:rPr>
        <w:tab/>
        <w:t>Dokumenty elektroniczne, składane są przez Wykonawcę</w:t>
      </w:r>
      <w:r w:rsidR="00BA1A4A" w:rsidRPr="0057280E">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za pośrednictwem „platformy zakupowej” jako załączniki. </w:t>
      </w:r>
    </w:p>
    <w:p w14:paraId="42F60707"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w:t>
      </w:r>
      <w:r w:rsidRPr="0057280E">
        <w:rPr>
          <w:rFonts w:ascii="Open Sans" w:eastAsia="Times New Roman" w:hAnsi="Open Sans" w:cs="Open Sans"/>
          <w:sz w:val="18"/>
          <w:szCs w:val="18"/>
          <w:lang w:eastAsia="pl-PL"/>
        </w:rPr>
        <w:tab/>
        <w:t xml:space="preserve">Przycisk na platformie zakupowej   “Wyślij wiadomość do zamawiającego” służy do: </w:t>
      </w:r>
    </w:p>
    <w:p w14:paraId="7378767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Zadawania pytań Zamawiającemu,</w:t>
      </w:r>
    </w:p>
    <w:p w14:paraId="6F66057A"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Odpowiedzi na wezwanie do uzupełnienia oferty lub złożenia wyjaśnień,</w:t>
      </w:r>
    </w:p>
    <w:p w14:paraId="37ED0D8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Przesłania odwołania/inne.</w:t>
      </w:r>
    </w:p>
    <w:p w14:paraId="1C2D101F"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11.2.1. Zamawiający preferuje komunikację elektroniczną.</w:t>
      </w:r>
    </w:p>
    <w:p w14:paraId="07D03674" w14:textId="738ADA7F"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 xml:space="preserve">11.2.2. Komunikacja ustna dopuszczalna jest tylko w odniesieniu do informacji, które nie są istotne,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w szczególności nie dotyczą ogłoszenia o zamówieniu lub dokumentów zamówienia oraz ofert, o ile jej treść jest udokumentowana. </w:t>
      </w:r>
    </w:p>
    <w:p w14:paraId="10B0C443" w14:textId="2ADCCCEF" w:rsidR="0064740B" w:rsidRPr="0057280E"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sz w:val="18"/>
          <w:szCs w:val="18"/>
          <w:lang w:eastAsia="pl-PL"/>
        </w:rPr>
        <w:t xml:space="preserve">11.2.3. Zamawiający będzie pisemnie </w:t>
      </w:r>
      <w:r w:rsidRPr="0057280E">
        <w:rPr>
          <w:rFonts w:ascii="Open Sans" w:eastAsia="Times New Roman" w:hAnsi="Open Sans" w:cs="Open Sans"/>
          <w:color w:val="000000" w:themeColor="text1"/>
          <w:sz w:val="18"/>
          <w:szCs w:val="18"/>
          <w:lang w:eastAsia="pl-PL"/>
        </w:rPr>
        <w:t xml:space="preserve">dokumentował treść rozmów telefonicznych </w:t>
      </w:r>
      <w:r w:rsidRPr="0057280E">
        <w:rPr>
          <w:rFonts w:ascii="Open Sans" w:eastAsia="Times New Roman" w:hAnsi="Open Sans" w:cs="Open Sans"/>
          <w:color w:val="000000" w:themeColor="text1"/>
          <w:sz w:val="18"/>
          <w:szCs w:val="18"/>
          <w:lang w:eastAsia="pl-PL"/>
        </w:rPr>
        <w:br/>
        <w:t>z wykonawcą.</w:t>
      </w:r>
      <w:r w:rsidR="00A01B50" w:rsidRPr="0057280E">
        <w:rPr>
          <w:rFonts w:ascii="Open Sans" w:eastAsia="Times New Roman" w:hAnsi="Open Sans" w:cs="Open Sans"/>
          <w:color w:val="000000" w:themeColor="text1"/>
          <w:sz w:val="18"/>
          <w:szCs w:val="18"/>
          <w:lang w:eastAsia="pl-PL"/>
        </w:rPr>
        <w:t xml:space="preserve"> </w:t>
      </w:r>
      <w:r w:rsidRPr="0057280E">
        <w:rPr>
          <w:rFonts w:ascii="Open Sans" w:eastAsia="Times New Roman" w:hAnsi="Open Sans" w:cs="Open Sans"/>
          <w:color w:val="000000" w:themeColor="text1"/>
          <w:sz w:val="18"/>
          <w:szCs w:val="18"/>
          <w:lang w:eastAsia="pl-PL"/>
        </w:rPr>
        <w:t xml:space="preserve">Właściwości techniczne urządzenia elektronicznego do składania ofert </w:t>
      </w:r>
      <w:r w:rsidRPr="0057280E">
        <w:rPr>
          <w:rFonts w:ascii="Open Sans" w:eastAsia="Times New Roman" w:hAnsi="Open Sans" w:cs="Open Sans"/>
          <w:color w:val="000000" w:themeColor="text1"/>
          <w:sz w:val="18"/>
          <w:szCs w:val="18"/>
          <w:lang w:eastAsia="pl-PL"/>
        </w:rPr>
        <w:br/>
        <w:t xml:space="preserve">- administrator platformy zakupowej pod adresem: </w:t>
      </w:r>
      <w:hyperlink r:id="rId16" w:history="1">
        <w:r w:rsidRPr="0057280E">
          <w:rPr>
            <w:rFonts w:ascii="Open Sans" w:hAnsi="Open Sans" w:cs="Open Sans"/>
            <w:color w:val="000000" w:themeColor="text1"/>
            <w:sz w:val="18"/>
            <w:szCs w:val="18"/>
            <w:u w:val="single"/>
            <w:lang w:eastAsia="pl-PL"/>
          </w:rPr>
          <w:t>www.platformazakupowa.pl</w:t>
        </w:r>
      </w:hyperlink>
      <w:r w:rsidRPr="0057280E">
        <w:rPr>
          <w:rFonts w:ascii="Open Sans" w:hAnsi="Open Sans" w:cs="Open Sans"/>
          <w:color w:val="000000" w:themeColor="text1"/>
          <w:sz w:val="18"/>
          <w:szCs w:val="18"/>
          <w:u w:val="single"/>
          <w:lang w:eastAsia="pl-PL"/>
        </w:rPr>
        <w:t>.</w:t>
      </w:r>
      <w:r w:rsidRPr="0057280E">
        <w:rPr>
          <w:rFonts w:ascii="Open Sans" w:eastAsia="Times New Roman" w:hAnsi="Open Sans" w:cs="Open Sans"/>
          <w:color w:val="000000" w:themeColor="text1"/>
          <w:sz w:val="18"/>
          <w:szCs w:val="18"/>
          <w:lang w:eastAsia="pl-PL"/>
        </w:rPr>
        <w:t xml:space="preserve"> </w:t>
      </w:r>
    </w:p>
    <w:p w14:paraId="68660465" w14:textId="0B5AC808"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color w:val="000000" w:themeColor="text1"/>
          <w:sz w:val="18"/>
          <w:szCs w:val="18"/>
          <w:lang w:eastAsia="pl-PL"/>
        </w:rPr>
        <w:t>11.2.4.</w:t>
      </w:r>
      <w:r w:rsidRPr="0057280E">
        <w:rPr>
          <w:rFonts w:ascii="Open Sans" w:eastAsia="Times New Roman" w:hAnsi="Open Sans" w:cs="Open Sans"/>
          <w:color w:val="000000" w:themeColor="text1"/>
          <w:sz w:val="18"/>
          <w:szCs w:val="18"/>
          <w:lang w:eastAsia="pl-PL"/>
        </w:rPr>
        <w:tab/>
        <w:t xml:space="preserve">Sposób sporządzenia dokumentów elektronicznych musi </w:t>
      </w:r>
      <w:r w:rsidRPr="0057280E">
        <w:rPr>
          <w:rFonts w:ascii="Open Sans" w:eastAsia="Times New Roman" w:hAnsi="Open Sans" w:cs="Open Sans"/>
          <w:sz w:val="18"/>
          <w:szCs w:val="18"/>
          <w:lang w:eastAsia="pl-PL"/>
        </w:rPr>
        <w:t xml:space="preserve">być zgody </w:t>
      </w:r>
      <w:r w:rsidRPr="0057280E">
        <w:rPr>
          <w:rFonts w:ascii="Open Sans" w:eastAsia="Times New Roman" w:hAnsi="Open Sans" w:cs="Open Sans"/>
          <w:sz w:val="18"/>
          <w:szCs w:val="18"/>
          <w:lang w:eastAsia="pl-PL"/>
        </w:rPr>
        <w:br/>
        <w:t xml:space="preserve">z wymaganiami określonymi w rozporządzeniu Prezesa Rady Ministrów z dnia 30 grudnia 2020 roku w sprawie sposobu sporządzania i przekazywania informacji oraz wymagań technicznych dla dokumentów elektronicznych oraz środków komunikacji elektronicznej w postępowaniu </w:t>
      </w:r>
      <w:r w:rsidR="00CE2B82"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o udzielenie zamówienia publicznego lub konkursie oraz rozporządzeniu Ministra Rozwoju, Pracy i Technologii z dnia 23 grudnia 2020 roku w sprawie podmiotowych środków dowodowych oraz innych dokumentów</w:t>
      </w:r>
      <w:r w:rsidR="00C27FE0">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 lub oświadczeń, jakich może żądać zamawiający od wykonawcy.</w:t>
      </w:r>
    </w:p>
    <w:p w14:paraId="2CC39087" w14:textId="4FB53771" w:rsidR="0064740B" w:rsidRPr="0057280E" w:rsidRDefault="0064740B" w:rsidP="0064740B">
      <w:pPr>
        <w:spacing w:after="0" w:line="276"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11.2.5.Wykonawca może zwrócić się do Zamawiającego z wnioskiem o wyjaśnienie treści SWZ.</w:t>
      </w:r>
    </w:p>
    <w:p w14:paraId="13E980AE" w14:textId="77777777" w:rsidR="008C2043" w:rsidRPr="0057280E" w:rsidRDefault="008C2043" w:rsidP="0064740B">
      <w:pPr>
        <w:spacing w:after="0" w:line="276" w:lineRule="auto"/>
        <w:ind w:left="360"/>
        <w:jc w:val="both"/>
        <w:rPr>
          <w:rFonts w:ascii="Open Sans" w:eastAsia="Times New Roman" w:hAnsi="Open Sans" w:cs="Open Sans"/>
          <w:color w:val="000000"/>
          <w:lang w:eastAsia="pl-PL"/>
        </w:rPr>
      </w:pPr>
    </w:p>
    <w:p w14:paraId="5246EEF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lang w:eastAsia="pl-PL"/>
        </w:rPr>
        <w:t>12.</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 xml:space="preserve">Opis sposobu przygotowania ofert oraz wymagania formalne dotyczące składanych oświadczeń i dokumentów. </w:t>
      </w:r>
    </w:p>
    <w:p w14:paraId="18A1A8D5" w14:textId="0A4AB4FC" w:rsidR="008C2043" w:rsidRPr="0057280E" w:rsidRDefault="00CC2FC4" w:rsidP="00CC2FC4">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12.1.Wykonawca może złożyć tylko jedną ofertę</w:t>
      </w:r>
      <w:r w:rsidR="00EB7FAB">
        <w:rPr>
          <w:rFonts w:ascii="Open Sans" w:eastAsia="Times New Roman" w:hAnsi="Open Sans" w:cs="Open Sans"/>
          <w:color w:val="000000"/>
          <w:sz w:val="20"/>
          <w:szCs w:val="20"/>
          <w:lang w:eastAsia="pl-PL"/>
        </w:rPr>
        <w:t xml:space="preserve">. </w:t>
      </w:r>
    </w:p>
    <w:p w14:paraId="1BF09BF7" w14:textId="3C0F428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12.2.</w:t>
      </w:r>
      <w:r w:rsidR="00CE2B82"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Treść oferty musi odpowiadać treści SWZ.</w:t>
      </w:r>
    </w:p>
    <w:p w14:paraId="6CEA5947" w14:textId="77777777" w:rsidR="00660CE8" w:rsidRDefault="00FE74C8" w:rsidP="00CB27F0">
      <w:pPr>
        <w:spacing w:line="276" w:lineRule="auto"/>
        <w:ind w:left="360"/>
        <w:jc w:val="both"/>
        <w:rPr>
          <w:rFonts w:ascii="Open Sans" w:eastAsia="Times New Roman" w:hAnsi="Open Sans" w:cs="Open Sans"/>
          <w:color w:val="000000" w:themeColor="text1"/>
          <w:sz w:val="20"/>
          <w:szCs w:val="20"/>
          <w:lang w:eastAsia="pl-PL"/>
        </w:rPr>
      </w:pPr>
      <w:bookmarkStart w:id="9" w:name="_Hlk128996214"/>
      <w:r w:rsidRPr="0057280E">
        <w:rPr>
          <w:rFonts w:ascii="Open Sans" w:eastAsia="Times New Roman" w:hAnsi="Open Sans" w:cs="Open Sans"/>
          <w:color w:val="000000" w:themeColor="text1"/>
          <w:sz w:val="20"/>
          <w:szCs w:val="20"/>
          <w:lang w:eastAsia="pl-PL"/>
        </w:rPr>
        <w:t>12.3.Ofertę składa się na Formularzu Ofertowym -  Rozdział IV SWZ</w:t>
      </w:r>
      <w:r w:rsidR="00660CE8" w:rsidRPr="0057280E">
        <w:rPr>
          <w:rFonts w:ascii="Open Sans" w:eastAsia="Times New Roman" w:hAnsi="Open Sans" w:cs="Open Sans"/>
          <w:color w:val="000000" w:themeColor="text1"/>
          <w:sz w:val="20"/>
          <w:szCs w:val="20"/>
          <w:lang w:eastAsia="pl-PL"/>
        </w:rPr>
        <w:t xml:space="preserve">, </w:t>
      </w:r>
    </w:p>
    <w:bookmarkEnd w:id="9"/>
    <w:p w14:paraId="14DAAE9A" w14:textId="6FACADDC" w:rsidR="0064740B" w:rsidRPr="0057280E" w:rsidRDefault="0064740B" w:rsidP="00A57E01">
      <w:pPr>
        <w:spacing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Wraz z ofertą Wykonawca jest zobowiązany złożyć</w:t>
      </w:r>
      <w:r w:rsidR="00376834" w:rsidRPr="0057280E">
        <w:rPr>
          <w:rFonts w:ascii="Open Sans" w:eastAsia="Times New Roman" w:hAnsi="Open Sans" w:cs="Open Sans"/>
          <w:color w:val="000000"/>
          <w:sz w:val="20"/>
          <w:szCs w:val="20"/>
          <w:u w:val="single"/>
          <w:lang w:eastAsia="pl-PL"/>
        </w:rPr>
        <w:t xml:space="preserve"> </w:t>
      </w:r>
      <w:r w:rsidRPr="0057280E">
        <w:rPr>
          <w:rFonts w:ascii="Open Sans" w:eastAsia="Times New Roman" w:hAnsi="Open Sans" w:cs="Open Sans"/>
          <w:color w:val="000000"/>
          <w:sz w:val="20"/>
          <w:szCs w:val="20"/>
          <w:u w:val="single"/>
          <w:lang w:eastAsia="pl-PL"/>
        </w:rPr>
        <w:t>:</w:t>
      </w:r>
    </w:p>
    <w:p w14:paraId="2BA640DC" w14:textId="44AA0AD9"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Załącznik nr 1 do SWZ -  Oświadczenie składane przez Wykonawcę na podstawie </w:t>
      </w:r>
      <w:r w:rsidRPr="0057280E">
        <w:rPr>
          <w:rFonts w:ascii="Open Sans" w:eastAsia="Times New Roman" w:hAnsi="Open Sans" w:cs="Open Sans"/>
          <w:color w:val="000000"/>
          <w:sz w:val="20"/>
          <w:szCs w:val="20"/>
          <w:lang w:eastAsia="pl-PL"/>
        </w:rPr>
        <w:br/>
        <w:t xml:space="preserve">art. 125 ust. 1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o niepodleganiu wykluczeniu oraz spełnianiu warunków udziału </w:t>
      </w:r>
      <w:r w:rsidR="00182884"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 postępowaniu</w:t>
      </w:r>
      <w:r w:rsidR="003544B4"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w:t>
      </w:r>
    </w:p>
    <w:p w14:paraId="2412F8BD" w14:textId="1E275EE1"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Dokumenty, z których wynika prawo do podpisania oferty; odpowiednie pełnomocnictwa</w:t>
      </w:r>
      <w:r w:rsidR="00323633" w:rsidRPr="0057280E">
        <w:rPr>
          <w:rFonts w:ascii="Open Sans" w:eastAsia="Times New Roman" w:hAnsi="Open Sans" w:cs="Open Sans"/>
          <w:color w:val="000000"/>
          <w:sz w:val="20"/>
          <w:szCs w:val="20"/>
          <w:lang w:eastAsia="pl-PL"/>
        </w:rPr>
        <w:br/>
        <w:t xml:space="preserve">     </w:t>
      </w:r>
      <w:r w:rsidRPr="0057280E">
        <w:rPr>
          <w:rFonts w:ascii="Open Sans" w:eastAsia="Times New Roman" w:hAnsi="Open Sans" w:cs="Open Sans"/>
          <w:color w:val="000000"/>
          <w:sz w:val="20"/>
          <w:szCs w:val="20"/>
          <w:lang w:eastAsia="pl-PL"/>
        </w:rPr>
        <w:t xml:space="preserve"> (jeżeli dotyczy).</w:t>
      </w:r>
    </w:p>
    <w:p w14:paraId="06DD22B6" w14:textId="21036671" w:rsidR="00087C87" w:rsidRPr="0057280E" w:rsidRDefault="00087C87" w:rsidP="00087C87">
      <w:pPr>
        <w:numPr>
          <w:ilvl w:val="0"/>
          <w:numId w:val="3"/>
        </w:numPr>
        <w:spacing w:after="0" w:line="276" w:lineRule="auto"/>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Załącznik nr 2 do SWZ - Oświadczenie dotyczące podwykonawcy będącego podmiotem, </w:t>
      </w:r>
      <w:r w:rsidR="00323633"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na którego zasoby powołuje się Wykonawca</w:t>
      </w:r>
      <w:r w:rsidR="003544B4" w:rsidRPr="0057280E">
        <w:rPr>
          <w:rFonts w:ascii="Open Sans" w:eastAsia="Times New Roman" w:hAnsi="Open Sans" w:cs="Open Sans"/>
          <w:color w:val="000000"/>
          <w:sz w:val="20"/>
          <w:szCs w:val="20"/>
          <w:lang w:eastAsia="pl-PL"/>
        </w:rPr>
        <w:t>,</w:t>
      </w:r>
    </w:p>
    <w:p w14:paraId="783E9E52" w14:textId="2A3FB26C" w:rsidR="00A36956" w:rsidRPr="0057280E" w:rsidRDefault="00A36956"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ZOBOWIĄZANIE </w:t>
      </w:r>
      <w:r w:rsidR="003544B4" w:rsidRPr="0057280E">
        <w:rPr>
          <w:rFonts w:ascii="Open Sans" w:eastAsia="Times New Roman" w:hAnsi="Open Sans" w:cs="Open Sans"/>
          <w:color w:val="000000"/>
          <w:sz w:val="20"/>
          <w:szCs w:val="20"/>
          <w:lang w:eastAsia="pl-PL"/>
        </w:rPr>
        <w:t>p</w:t>
      </w:r>
      <w:r w:rsidRPr="0057280E">
        <w:rPr>
          <w:rFonts w:ascii="Open Sans" w:eastAsia="Times New Roman" w:hAnsi="Open Sans" w:cs="Open Sans"/>
          <w:color w:val="000000"/>
          <w:sz w:val="20"/>
          <w:szCs w:val="20"/>
          <w:lang w:eastAsia="pl-PL"/>
        </w:rPr>
        <w:t>odmiotu udostępniającego zasoby do oddania Wykonawcy do dyspozycji niezbędnych zasobów na potrzeby realizacji zamówienia</w:t>
      </w:r>
      <w:r w:rsidR="003544B4" w:rsidRPr="0057280E">
        <w:rPr>
          <w:rFonts w:ascii="Open Sans" w:eastAsia="Times New Roman" w:hAnsi="Open Sans" w:cs="Open Sans"/>
          <w:color w:val="000000"/>
          <w:sz w:val="20"/>
          <w:szCs w:val="20"/>
          <w:lang w:eastAsia="pl-PL"/>
        </w:rPr>
        <w:t>,</w:t>
      </w:r>
    </w:p>
    <w:p w14:paraId="72480D6D" w14:textId="77777777" w:rsidR="00907E50" w:rsidRDefault="003544B4"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Wykonawcy wspólnie ubiegający się o udzielenie zamówienia składają wraz z oferta oświadczenie, z którego wynika, które  </w:t>
      </w:r>
      <w:r w:rsidR="00907E50">
        <w:rPr>
          <w:rFonts w:ascii="Open Sans" w:eastAsia="Times New Roman" w:hAnsi="Open Sans" w:cs="Open Sans"/>
          <w:color w:val="000000"/>
          <w:sz w:val="20"/>
          <w:szCs w:val="20"/>
          <w:lang w:eastAsia="pl-PL"/>
        </w:rPr>
        <w:t xml:space="preserve">roboty budowlane </w:t>
      </w:r>
    </w:p>
    <w:p w14:paraId="0A1B56B4" w14:textId="2E64F642" w:rsidR="003544B4" w:rsidRPr="0057280E" w:rsidRDefault="003544B4"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wykonają poszczególni wykonawcy, </w:t>
      </w:r>
    </w:p>
    <w:p w14:paraId="4B2A6B0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12.4.</w:t>
      </w:r>
      <w:r w:rsidRPr="0057280E">
        <w:rPr>
          <w:rFonts w:ascii="Open Sans" w:eastAsia="Times New Roman" w:hAnsi="Open Sans" w:cs="Open Sans"/>
          <w:color w:val="000000"/>
          <w:sz w:val="20"/>
          <w:szCs w:val="20"/>
          <w:lang w:eastAsia="pl-PL"/>
        </w:rPr>
        <w:tab/>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3559E18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lang w:eastAsia="pl-PL"/>
        </w:rPr>
        <w:t>12.5.</w:t>
      </w:r>
      <w:r w:rsidRPr="0057280E">
        <w:rPr>
          <w:rFonts w:ascii="Open Sans" w:eastAsia="Times New Roman" w:hAnsi="Open Sans" w:cs="Open Sans"/>
          <w:color w:val="000000"/>
          <w:lang w:eastAsia="pl-PL"/>
        </w:rPr>
        <w:tab/>
      </w:r>
      <w:r w:rsidRPr="0057280E">
        <w:rPr>
          <w:rFonts w:ascii="Open Sans" w:eastAsia="Times New Roman" w:hAnsi="Open Sans" w:cs="Open Sans"/>
          <w:color w:val="000000"/>
          <w:sz w:val="20"/>
          <w:szCs w:val="20"/>
          <w:lang w:eastAsia="pl-PL"/>
        </w:rPr>
        <w:t>Oferta oraz pozostałe oświadczenia i dokumenty, dla których Zamawiający określił wzory w formie formularzy zamieszczonych w załącznikach do SWZ,  zaleca  się aby złożone zostały zgodnie z wzorami zamieszczonymi w SWZ.</w:t>
      </w:r>
    </w:p>
    <w:p w14:paraId="542D27D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lang w:eastAsia="pl-PL"/>
        </w:rPr>
        <w:t>12.6.</w:t>
      </w:r>
      <w:r w:rsidRPr="0057280E">
        <w:rPr>
          <w:rFonts w:ascii="Open Sans" w:eastAsia="Times New Roman" w:hAnsi="Open Sans" w:cs="Open Sans"/>
          <w:color w:val="000000"/>
          <w:lang w:eastAsia="pl-PL"/>
        </w:rPr>
        <w:tab/>
      </w:r>
      <w:r w:rsidRPr="0057280E">
        <w:rPr>
          <w:rFonts w:ascii="Open Sans" w:eastAsia="Times New Roman" w:hAnsi="Open Sans" w:cs="Open Sans"/>
          <w:color w:val="000000"/>
          <w:sz w:val="20"/>
          <w:szCs w:val="20"/>
          <w:lang w:eastAsia="pl-PL"/>
        </w:rPr>
        <w:t>Ofertę składa się pod rygorem nieważności w formie elektronicznej opatrzonej kwalifikowanym podpisem elektronicznym, podpisem zaufanym lub podpisem osobistym.</w:t>
      </w:r>
    </w:p>
    <w:p w14:paraId="635F6236"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12.7.</w:t>
      </w:r>
      <w:r w:rsidRPr="0057280E">
        <w:rPr>
          <w:rFonts w:ascii="Open Sans" w:eastAsia="Times New Roman" w:hAnsi="Open Sans" w:cs="Open Sans"/>
          <w:color w:val="000000"/>
          <w:sz w:val="20"/>
          <w:szCs w:val="20"/>
          <w:lang w:eastAsia="pl-PL"/>
        </w:rPr>
        <w:tab/>
        <w:t>Oferta powinna być sporządzona w języku polskim. Każdy dokument składający się na ofertę powinien być czytelny.</w:t>
      </w:r>
    </w:p>
    <w:p w14:paraId="5D47A767"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sz w:val="20"/>
          <w:szCs w:val="20"/>
          <w:lang w:eastAsia="pl-PL"/>
        </w:rPr>
        <w:t>12.8.</w:t>
      </w:r>
      <w:r w:rsidRPr="0057280E">
        <w:rPr>
          <w:rFonts w:ascii="Open Sans" w:eastAsia="Times New Roman" w:hAnsi="Open Sans" w:cs="Open Sans"/>
          <w:color w:val="000000"/>
          <w:sz w:val="20"/>
          <w:szCs w:val="20"/>
          <w:lang w:eastAsia="pl-PL"/>
        </w:rPr>
        <w:tab/>
        <w:t xml:space="preserve">Jeśli oferta zawiera informacje stanowiące tajemnicę przedsiębiorstwa w rozumieniu ustawy z dnia 16 kwietnia 1993 roku o zwalczaniu nieuczciwej konkurencji, Wykonawca wraz z przekazaniem takich informacji powinien  zastrzec, że nie mogą one być udostępnione oraz wykazać, iż </w:t>
      </w:r>
      <w:r w:rsidRPr="0057280E">
        <w:rPr>
          <w:rFonts w:ascii="Open Sans" w:eastAsia="Times New Roman" w:hAnsi="Open Sans" w:cs="Open Sans"/>
          <w:color w:val="000000" w:themeColor="text1"/>
          <w:sz w:val="20"/>
          <w:szCs w:val="20"/>
          <w:lang w:eastAsia="pl-PL"/>
        </w:rPr>
        <w:t>zastrzeżone informacje stanowią tajemnicę przedsiębiorstwa.</w:t>
      </w:r>
    </w:p>
    <w:p w14:paraId="20EE08F0"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12.9.</w:t>
      </w:r>
      <w:r w:rsidRPr="0057280E">
        <w:rPr>
          <w:rFonts w:ascii="Open Sans" w:eastAsia="Times New Roman" w:hAnsi="Open Sans" w:cs="Open Sans"/>
          <w:color w:val="000000" w:themeColor="text1"/>
          <w:sz w:val="20"/>
          <w:szCs w:val="20"/>
          <w:lang w:eastAsia="pl-PL"/>
        </w:rPr>
        <w:tab/>
        <w:t xml:space="preserve">Sposób złożenia oferty, opisany został pod linkiem </w:t>
      </w:r>
      <w:hyperlink r:id="rId17" w:history="1">
        <w:r w:rsidRPr="0057280E">
          <w:rPr>
            <w:rFonts w:ascii="Open Sans" w:eastAsia="Times New Roman" w:hAnsi="Open Sans" w:cs="Open Sans"/>
            <w:color w:val="000000" w:themeColor="text1"/>
            <w:sz w:val="20"/>
            <w:szCs w:val="20"/>
            <w:u w:val="single"/>
            <w:lang w:eastAsia="pl-PL"/>
          </w:rPr>
          <w:t>https://drive.google.com/file/d/1Kd1DttbBeiNWt4q4slS4t76lZVKPbkyD/view</w:t>
        </w:r>
      </w:hyperlink>
      <w:r w:rsidRPr="0057280E">
        <w:rPr>
          <w:rFonts w:ascii="Open Sans" w:eastAsia="Times New Roman" w:hAnsi="Open Sans" w:cs="Open Sans"/>
          <w:color w:val="000000" w:themeColor="text1"/>
          <w:sz w:val="20"/>
          <w:szCs w:val="20"/>
          <w:lang w:eastAsia="pl-PL"/>
        </w:rPr>
        <w:t xml:space="preserve"> </w:t>
      </w:r>
    </w:p>
    <w:p w14:paraId="66D9B5F4" w14:textId="25F0C93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12.10.</w:t>
      </w:r>
      <w:r w:rsidRPr="0057280E">
        <w:rPr>
          <w:rFonts w:ascii="Open Sans" w:eastAsia="Times New Roman" w:hAnsi="Open Sans" w:cs="Open Sans"/>
          <w:color w:val="000000" w:themeColor="text1"/>
          <w:sz w:val="20"/>
          <w:szCs w:val="20"/>
          <w:lang w:eastAsia="pl-PL"/>
        </w:rPr>
        <w:tab/>
        <w:t>Jeżeli  dokumenty  elektroniczne,  przekazywane  przy  użyciu  środków  komunikacji elektronicznej,</w:t>
      </w:r>
      <w:r w:rsidRPr="0057280E">
        <w:rPr>
          <w:rFonts w:ascii="Open Sans" w:eastAsia="Times New Roman" w:hAnsi="Open Sans" w:cs="Open Sans"/>
          <w:color w:val="000000" w:themeColor="text1"/>
          <w:sz w:val="20"/>
          <w:szCs w:val="20"/>
          <w:lang w:eastAsia="pl-PL"/>
        </w:rPr>
        <w:tab/>
        <w:t>zawierają informacje stanowiące tajemnicę przedsiębiorstwa w rozumieniu przepisów ustawy z dnia 16 kwietnia 1993 roku o zwalczaniu nieuczciwej konkurencji, Wykonawca, w celu utrzymania w poufności tych informacji, przekazuje je w wydzielonym i odpowiednio oznaczonym pliku, a następnie umieszcza w odpowiednim polu formularza „Tajemnica przedsiębiorstwa”</w:t>
      </w:r>
    </w:p>
    <w:p w14:paraId="49263884"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12.11.</w:t>
      </w:r>
      <w:r w:rsidRPr="0057280E">
        <w:rPr>
          <w:rFonts w:ascii="Open Sans" w:eastAsia="Times New Roman" w:hAnsi="Open Sans" w:cs="Open Sans"/>
          <w:color w:val="000000" w:themeColor="text1"/>
          <w:sz w:val="20"/>
          <w:szCs w:val="20"/>
          <w:lang w:eastAsia="pl-PL"/>
        </w:rPr>
        <w:tab/>
        <w:t>Do oferty należy dołączyć oświadczenie o niepodleganiu wykluczeniu, spełnianiu warunków udziału w postępowaniu w formie elektronicznej opatrzonej kwalifikowanym podpisem elektronicznym, podpisem zaufanym lub podpisem osobistym, a następnie przesłać wraz z plikami stanowiącymi ofertę.</w:t>
      </w:r>
    </w:p>
    <w:p w14:paraId="5A5308DA"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12.12.</w:t>
      </w:r>
      <w:r w:rsidRPr="0057280E">
        <w:rPr>
          <w:rFonts w:ascii="Open Sans" w:eastAsia="Times New Roman" w:hAnsi="Open Sans" w:cs="Open Sans"/>
          <w:color w:val="000000" w:themeColor="text1"/>
          <w:sz w:val="20"/>
          <w:szCs w:val="20"/>
          <w:lang w:eastAsia="pl-PL"/>
        </w:rPr>
        <w:tab/>
        <w:t>Oferta może być złożona tylko do upływu terminu składania ofert.</w:t>
      </w:r>
    </w:p>
    <w:p w14:paraId="3E87786D"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lastRenderedPageBreak/>
        <w:t>12.13.</w:t>
      </w:r>
      <w:r w:rsidRPr="0057280E">
        <w:rPr>
          <w:rFonts w:ascii="Open Sans" w:eastAsia="Times New Roman" w:hAnsi="Open Sans" w:cs="Open Sans"/>
          <w:color w:val="000000" w:themeColor="text1"/>
          <w:sz w:val="20"/>
          <w:szCs w:val="20"/>
          <w:lang w:eastAsia="pl-PL"/>
        </w:rPr>
        <w:tab/>
        <w:t xml:space="preserve">Wykonawca może przed upływem terminu do składania ofert wycofać ofertę  za pośrednictwem: </w:t>
      </w:r>
    </w:p>
    <w:p w14:paraId="6E23B048"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u w:val="single"/>
          <w:lang w:eastAsia="pl-PL"/>
        </w:rPr>
      </w:pPr>
      <w:hyperlink r:id="rId18" w:history="1">
        <w:r w:rsidRPr="0057280E">
          <w:rPr>
            <w:rFonts w:ascii="Open Sans" w:eastAsia="Times New Roman" w:hAnsi="Open Sans" w:cs="Open Sans"/>
            <w:color w:val="000000" w:themeColor="text1"/>
            <w:sz w:val="20"/>
            <w:szCs w:val="20"/>
            <w:u w:val="single"/>
            <w:lang w:eastAsia="pl-PL"/>
          </w:rPr>
          <w:t>https://platforma</w:t>
        </w:r>
      </w:hyperlink>
      <w:r w:rsidRPr="0057280E">
        <w:rPr>
          <w:rFonts w:ascii="Open Sans" w:eastAsia="Times New Roman" w:hAnsi="Open Sans" w:cs="Open Sans"/>
          <w:color w:val="000000" w:themeColor="text1"/>
          <w:sz w:val="20"/>
          <w:szCs w:val="20"/>
          <w:u w:val="single"/>
          <w:lang w:eastAsia="pl-PL"/>
        </w:rPr>
        <w:t xml:space="preserve">zakupowa.pl/pn/pgk_koszalin/proceedings        </w:t>
      </w:r>
    </w:p>
    <w:p w14:paraId="6A2EAD5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12.14.</w:t>
      </w:r>
      <w:r w:rsidRPr="0057280E">
        <w:rPr>
          <w:rFonts w:ascii="Open Sans" w:eastAsia="Times New Roman" w:hAnsi="Open Sans" w:cs="Open Sans"/>
          <w:color w:val="000000"/>
          <w:sz w:val="20"/>
          <w:szCs w:val="20"/>
          <w:lang w:eastAsia="pl-PL"/>
        </w:rPr>
        <w:tab/>
        <w:t>Wykonawca po upływie terminu do składania ofert nie może skutecznie dokonać zmiany ani wycofać złożonej oferty.</w:t>
      </w:r>
    </w:p>
    <w:p w14:paraId="1BBC03A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12.15.</w:t>
      </w:r>
      <w:r w:rsidRPr="0057280E">
        <w:rPr>
          <w:rFonts w:ascii="Open Sans" w:eastAsia="Times New Roman" w:hAnsi="Open Sans" w:cs="Open Sans"/>
          <w:color w:val="000000"/>
          <w:sz w:val="20"/>
          <w:szCs w:val="20"/>
          <w:lang w:eastAsia="pl-PL"/>
        </w:rPr>
        <w:tab/>
        <w:t>Podmiotowe środki dowodowe lub inne dokumenty, w tym dokumenty potwierdzające umocowanie do reprezentowania, sporządzone w języku obcym przekazuje się wraz z tłumaczeniem na język polski.</w:t>
      </w:r>
    </w:p>
    <w:p w14:paraId="16E5B202" w14:textId="386D0B2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12.16.</w:t>
      </w:r>
      <w:r w:rsidRPr="0057280E">
        <w:rPr>
          <w:rFonts w:ascii="Open Sans" w:eastAsia="Times New Roman" w:hAnsi="Open Sans" w:cs="Open Sans"/>
          <w:color w:val="000000"/>
          <w:sz w:val="20"/>
          <w:szCs w:val="20"/>
          <w:lang w:eastAsia="pl-PL"/>
        </w:rPr>
        <w:tab/>
        <w:t xml:space="preserve">Wszystkie koszty związane z uczestnictwem w postępowaniu, w szczególności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z przygotowaniem i złożeniem oferty ponosi Wykonawca składający ofertę. Zamawiający nie przewiduje zwrotu kosztów udziału w postępowaniu.</w:t>
      </w:r>
    </w:p>
    <w:p w14:paraId="38EF65CE" w14:textId="503910A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12.17. W celu potwierdzenia, że osoba działająca w imieniu wykonawcy jest umocowana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jego reprezentowania, zamawiający żąda od wykonawcy odpisu lub informacji z Krajowego Rejestru Sądowego, Centralnej Ewidencji i Informacji o Działalności Gospodarczej lub innego właściwego rejestru.</w:t>
      </w:r>
      <w:r w:rsidR="00323633"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Wykonawca nie jest zobowiązany do złożenia w/w dokumentów, jeżeli zamawiający może je uzyskać za pomocą bezpłatnych i ogólnodostępnych baz danych, o ile wykonawca wskazał dane umożliwiające dostęp do tych dokumentów w określonym miejscu formularza cenowego</w:t>
      </w:r>
      <w:r w:rsidR="002D41DB">
        <w:rPr>
          <w:rFonts w:ascii="Open Sans" w:eastAsia="Times New Roman" w:hAnsi="Open Sans" w:cs="Open Sans"/>
          <w:color w:val="000000"/>
          <w:sz w:val="20"/>
          <w:szCs w:val="20"/>
          <w:lang w:eastAsia="pl-PL"/>
        </w:rPr>
        <w:t xml:space="preserve">. </w:t>
      </w:r>
    </w:p>
    <w:p w14:paraId="532169D3" w14:textId="0A321A02"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 przypadku wskazania przez wykonawcę dostępności powyższych dokumentów pod określonymi adresami internetowymi ogólnodostępnych i bezpłatnych baz danych, zamawiający będzie żądał od wykonawcy przedstawienia tłumaczenia na język polski pobranych samodzielnie przez zamawiającego podmiotowych środków dowodowych.</w:t>
      </w:r>
    </w:p>
    <w:p w14:paraId="43E5A34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 PEŁNOMOCNICTWO do reprezentowania Wykonawcy lub Wykonawców w przypadku, gdy:</w:t>
      </w:r>
    </w:p>
    <w:p w14:paraId="5BB5127C"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12.18.1. ofertę podpisuje inna osoba niż Wykonawca,</w:t>
      </w:r>
    </w:p>
    <w:p w14:paraId="4C93146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12.18.2. ofertę składają wykonawcy ubiegający się wspólnie o udzielenie zamówienia publicznego którego treść winna wskazywać pełnomocnika oraz w potwierdzać jego umocowanie do reprezentowania wykonawców w postępowaniu lub do reprezentowania wykonawców w postępowaniu i zawarcia w ich imieniu umowy - dla ważności pełnomocnictwa wymaga się podpisu prawnie upoważnionych przedstawicieli każdego z wykonawców. Wszelka korespondencja będzie prowadzona wyłącznie z pełnomocnikiem.</w:t>
      </w:r>
    </w:p>
    <w:p w14:paraId="4181DEA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12.18.3. Pełnomocnictwo winno być złożone w formie oryginału podpisane kwalifikowanym podpisem elektronicznym, podpisem zaufanym lub podpisem osobistym lub poświadczone notarialnie.</w:t>
      </w:r>
    </w:p>
    <w:p w14:paraId="45C8A879" w14:textId="77777777" w:rsidR="00562DB7" w:rsidRPr="0057280E" w:rsidRDefault="00562DB7" w:rsidP="0064740B">
      <w:pPr>
        <w:spacing w:after="0" w:line="276" w:lineRule="auto"/>
        <w:ind w:left="360"/>
        <w:jc w:val="both"/>
        <w:rPr>
          <w:rFonts w:ascii="Open Sans" w:eastAsia="Times New Roman" w:hAnsi="Open Sans" w:cs="Open Sans"/>
          <w:color w:val="000000"/>
          <w:lang w:eastAsia="pl-PL"/>
        </w:rPr>
      </w:pPr>
    </w:p>
    <w:p w14:paraId="28FD6A73" w14:textId="21B95606"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u w:val="single"/>
          <w:lang w:eastAsia="pl-PL"/>
        </w:rPr>
      </w:pPr>
      <w:r w:rsidRPr="0057280E">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 xml:space="preserve">Sposób obliczenia ceny </w:t>
      </w:r>
    </w:p>
    <w:p w14:paraId="00F70281" w14:textId="7A56C8B2" w:rsidR="00A55C80" w:rsidRPr="00D40397" w:rsidRDefault="00A55C80" w:rsidP="00B30EB6">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1)</w:t>
      </w:r>
      <w:r w:rsidRPr="00D40397">
        <w:rPr>
          <w:rFonts w:ascii="Open Sans" w:eastAsia="Times New Roman" w:hAnsi="Open Sans" w:cs="Open Sans"/>
          <w:color w:val="000000"/>
          <w:sz w:val="20"/>
          <w:szCs w:val="20"/>
          <w:lang w:eastAsia="pl-PL"/>
        </w:rPr>
        <w:tab/>
        <w:t xml:space="preserve">Zamawiający ustala, że obowiązującym rodzajem wynagrodzenia w przedmiotowym zamówieniu jest wynagrodzenie ryczałtowe brutto w złotych polskich (PLN). Podstawa prawna: </w:t>
      </w:r>
      <w:r w:rsidRPr="00D40397">
        <w:rPr>
          <w:rFonts w:ascii="Open Sans" w:eastAsia="Times New Roman" w:hAnsi="Open Sans" w:cs="Open Sans"/>
          <w:color w:val="000000"/>
          <w:sz w:val="20"/>
          <w:szCs w:val="20"/>
          <w:lang w:eastAsia="pl-PL"/>
        </w:rPr>
        <w:br/>
        <w:t>art. 632 ustawy z dnia 23 kwietnia 1964 r. Kodeks Cywilny (</w:t>
      </w:r>
      <w:r w:rsidR="00F16916">
        <w:rPr>
          <w:rFonts w:ascii="Open Sans" w:eastAsia="Times New Roman" w:hAnsi="Open Sans" w:cs="Open Sans"/>
          <w:color w:val="000000"/>
          <w:sz w:val="20"/>
          <w:szCs w:val="20"/>
          <w:lang w:eastAsia="pl-PL"/>
        </w:rPr>
        <w:t xml:space="preserve"> t. j. </w:t>
      </w:r>
      <w:r w:rsidR="00F16916" w:rsidRPr="00F16916">
        <w:rPr>
          <w:rFonts w:ascii="Open Sans" w:eastAsia="Times New Roman" w:hAnsi="Open Sans" w:cs="Open Sans"/>
          <w:color w:val="000000"/>
          <w:sz w:val="20"/>
          <w:szCs w:val="20"/>
          <w:lang w:eastAsia="pl-PL"/>
        </w:rPr>
        <w:t>Dz. U. z 2024 r.</w:t>
      </w:r>
      <w:r w:rsidR="00F16916">
        <w:rPr>
          <w:rFonts w:ascii="Open Sans" w:eastAsia="Times New Roman" w:hAnsi="Open Sans" w:cs="Open Sans"/>
          <w:color w:val="000000"/>
          <w:sz w:val="20"/>
          <w:szCs w:val="20"/>
          <w:lang w:eastAsia="pl-PL"/>
        </w:rPr>
        <w:t xml:space="preserve"> </w:t>
      </w:r>
      <w:r w:rsidR="00F16916" w:rsidRPr="00F16916">
        <w:rPr>
          <w:rFonts w:ascii="Open Sans" w:eastAsia="Times New Roman" w:hAnsi="Open Sans" w:cs="Open Sans"/>
          <w:color w:val="000000"/>
          <w:sz w:val="20"/>
          <w:szCs w:val="20"/>
          <w:lang w:eastAsia="pl-PL"/>
        </w:rPr>
        <w:t>poz. 1061, 1237</w:t>
      </w:r>
      <w:r w:rsidRPr="00D40397">
        <w:rPr>
          <w:rFonts w:ascii="Open Sans" w:eastAsia="Times New Roman" w:hAnsi="Open Sans" w:cs="Open Sans"/>
          <w:color w:val="000000"/>
          <w:sz w:val="20"/>
          <w:szCs w:val="20"/>
          <w:lang w:eastAsia="pl-PL"/>
        </w:rPr>
        <w:t xml:space="preserve">). </w:t>
      </w:r>
    </w:p>
    <w:p w14:paraId="1F27BA8C"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2)</w:t>
      </w:r>
      <w:r w:rsidRPr="00D40397">
        <w:rPr>
          <w:rFonts w:ascii="Open Sans" w:eastAsia="Times New Roman" w:hAnsi="Open Sans" w:cs="Open Sans"/>
          <w:color w:val="000000"/>
          <w:sz w:val="20"/>
          <w:szCs w:val="20"/>
          <w:lang w:eastAsia="pl-PL"/>
        </w:rPr>
        <w:tab/>
        <w:t>Cena oferty stanowić będzie sumę cen za wykonanie koniecznych do prawidłowego zakończenia realizacji przedmiotu zamówienia i ponoszonych przez Wykonawcę kosztów ich realizacji oraz innych elementów niezbędnych do zrealizowania całego przedmiotu zamówienia.</w:t>
      </w:r>
    </w:p>
    <w:p w14:paraId="522C62BA" w14:textId="0336D4CA"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lastRenderedPageBreak/>
        <w:t>3)</w:t>
      </w:r>
      <w:r w:rsidRPr="00D40397">
        <w:rPr>
          <w:rFonts w:ascii="Open Sans" w:eastAsia="Times New Roman" w:hAnsi="Open Sans" w:cs="Open Sans"/>
          <w:color w:val="000000"/>
          <w:sz w:val="20"/>
          <w:szCs w:val="20"/>
          <w:lang w:eastAsia="pl-PL"/>
        </w:rPr>
        <w:tab/>
        <w:t xml:space="preserve">Cena oferty stanowić będzie ryczałtowe i ostateczne wynagrodzenie Wykonawcy </w:t>
      </w:r>
      <w:r w:rsidR="00D40397">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za wykonanie przedmiotu zamówienia. Wykonawca nie będzie mógł żądać podwyższenia wynagrodzenia, chociażby w czasie zawarcia umowy nie można było przewidzieć rozmiaru  kosztów robót. Cena podana w ofercie będzie wiążąca, stała i niezmienna przez cały okres realizacji zamówienia.</w:t>
      </w:r>
    </w:p>
    <w:p w14:paraId="0BD4650F" w14:textId="698DF810"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4)</w:t>
      </w:r>
      <w:r w:rsidRPr="00D40397">
        <w:rPr>
          <w:rFonts w:ascii="Open Sans" w:eastAsia="Times New Roman" w:hAnsi="Open Sans" w:cs="Open Sans"/>
          <w:color w:val="000000"/>
          <w:sz w:val="20"/>
          <w:szCs w:val="20"/>
          <w:lang w:eastAsia="pl-PL"/>
        </w:rPr>
        <w:tab/>
        <w:t xml:space="preserve">Zamawiający informuje, że w wyniku realizacji umowy nie będą prowadzone rozliczenia </w:t>
      </w:r>
      <w:r w:rsidR="00D40397">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w innych walutach niż PLN.</w:t>
      </w:r>
    </w:p>
    <w:p w14:paraId="6E35A665" w14:textId="55CF5E7D"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5)</w:t>
      </w:r>
      <w:r w:rsidRPr="00D40397">
        <w:rPr>
          <w:rFonts w:ascii="Open Sans" w:eastAsia="Times New Roman" w:hAnsi="Open Sans" w:cs="Open Sans"/>
          <w:color w:val="000000"/>
          <w:sz w:val="20"/>
          <w:szCs w:val="20"/>
          <w:lang w:eastAsia="pl-PL"/>
        </w:rPr>
        <w:tab/>
        <w:t xml:space="preserve">Wykonawca w Formularzu ofertowym obowiązany jest podać cenę brutto, tj. łącznie </w:t>
      </w:r>
      <w:r w:rsidR="000A15E6">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z podatkiem VAT, za realizację całego przedmiotu zamówienia.</w:t>
      </w:r>
    </w:p>
    <w:p w14:paraId="1B3D6881" w14:textId="0F68C930"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6)</w:t>
      </w:r>
      <w:r w:rsidRPr="00D40397">
        <w:rPr>
          <w:rFonts w:ascii="Open Sans" w:eastAsia="Times New Roman" w:hAnsi="Open Sans" w:cs="Open Sans"/>
          <w:color w:val="000000"/>
          <w:sz w:val="20"/>
          <w:szCs w:val="20"/>
          <w:lang w:eastAsia="pl-PL"/>
        </w:rPr>
        <w:tab/>
        <w:t xml:space="preserve">Cenę należy podać w zapisie kwotowym oraz słownie z dokładnością do dwóch miejsc </w:t>
      </w:r>
      <w:r w:rsidR="000A15E6">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po przecinku.</w:t>
      </w:r>
    </w:p>
    <w:p w14:paraId="1DDEE16D"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7)</w:t>
      </w:r>
      <w:r w:rsidRPr="00D40397">
        <w:rPr>
          <w:rFonts w:ascii="Open Sans" w:eastAsia="Times New Roman" w:hAnsi="Open Sans" w:cs="Open Sans"/>
          <w:color w:val="000000"/>
          <w:sz w:val="20"/>
          <w:szCs w:val="20"/>
          <w:lang w:eastAsia="pl-PL"/>
        </w:rPr>
        <w:tab/>
        <w:t>Cena powinna zawierać w sobie ewentualne opusty proponowane przez Wykonawcę (niedopuszczalne są żadne negocjacje cenowe).</w:t>
      </w:r>
    </w:p>
    <w:p w14:paraId="0A7ACDCB" w14:textId="206E1BB2"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8)</w:t>
      </w:r>
      <w:r w:rsidRPr="00D40397">
        <w:rPr>
          <w:rFonts w:ascii="Open Sans" w:eastAsia="Times New Roman" w:hAnsi="Open Sans" w:cs="Open Sans"/>
          <w:color w:val="000000"/>
          <w:sz w:val="20"/>
          <w:szCs w:val="20"/>
          <w:lang w:eastAsia="pl-PL"/>
        </w:rPr>
        <w:tab/>
        <w:t>Jeżeli została złożona oferta, której wybór prowadziłby do powstania u Zamawiającego obowiązku podatkowego zgodnie z ustawą z dnia 11 marca 2004 r. o podatku od towarów</w:t>
      </w:r>
      <w:r w:rsidR="000A15E6">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i usług (Dz. U. z 202</w:t>
      </w:r>
      <w:r w:rsidR="00B4238B">
        <w:rPr>
          <w:rFonts w:ascii="Open Sans" w:eastAsia="Times New Roman" w:hAnsi="Open Sans" w:cs="Open Sans"/>
          <w:color w:val="000000"/>
          <w:sz w:val="20"/>
          <w:szCs w:val="20"/>
          <w:lang w:eastAsia="pl-PL"/>
        </w:rPr>
        <w:t>4</w:t>
      </w:r>
      <w:r w:rsidRPr="00D40397">
        <w:rPr>
          <w:rFonts w:ascii="Open Sans" w:eastAsia="Times New Roman" w:hAnsi="Open Sans" w:cs="Open Sans"/>
          <w:color w:val="000000"/>
          <w:sz w:val="20"/>
          <w:szCs w:val="20"/>
          <w:lang w:eastAsia="pl-PL"/>
        </w:rPr>
        <w:t xml:space="preserve"> r. poz.</w:t>
      </w:r>
      <w:r w:rsidR="00B4238B">
        <w:rPr>
          <w:rFonts w:ascii="Open Sans" w:eastAsia="Times New Roman" w:hAnsi="Open Sans" w:cs="Open Sans"/>
          <w:color w:val="000000"/>
          <w:sz w:val="20"/>
          <w:szCs w:val="20"/>
          <w:lang w:eastAsia="pl-PL"/>
        </w:rPr>
        <w:t>362</w:t>
      </w:r>
      <w:r w:rsidRPr="00D40397">
        <w:rPr>
          <w:rFonts w:ascii="Open Sans" w:eastAsia="Times New Roman" w:hAnsi="Open Sans" w:cs="Open Sans"/>
          <w:color w:val="000000"/>
          <w:sz w:val="20"/>
          <w:szCs w:val="20"/>
          <w:lang w:eastAsia="pl-PL"/>
        </w:rPr>
        <w:t xml:space="preserve"> z </w:t>
      </w:r>
      <w:proofErr w:type="spellStart"/>
      <w:r w:rsidRPr="00D40397">
        <w:rPr>
          <w:rFonts w:ascii="Open Sans" w:eastAsia="Times New Roman" w:hAnsi="Open Sans" w:cs="Open Sans"/>
          <w:color w:val="000000"/>
          <w:sz w:val="20"/>
          <w:szCs w:val="20"/>
          <w:lang w:eastAsia="pl-PL"/>
        </w:rPr>
        <w:t>późn</w:t>
      </w:r>
      <w:proofErr w:type="spellEnd"/>
      <w:r w:rsidRPr="00D40397">
        <w:rPr>
          <w:rFonts w:ascii="Open Sans" w:eastAsia="Times New Roman" w:hAnsi="Open Sans" w:cs="Open Sans"/>
          <w:color w:val="000000"/>
          <w:sz w:val="20"/>
          <w:szCs w:val="20"/>
          <w:lang w:eastAsia="pl-PL"/>
        </w:rPr>
        <w:t>. zm.  ), dla celów zastosowania kryterium ceny Zamawiający doliczy do przedstawionej w tej ofercie ceny kwotę podatku od towarów i usług, którą miałby obowiązek rozliczyć.</w:t>
      </w:r>
    </w:p>
    <w:p w14:paraId="2435AB41"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9)</w:t>
      </w:r>
      <w:r w:rsidRPr="00D40397">
        <w:rPr>
          <w:rFonts w:ascii="Open Sans" w:eastAsia="Times New Roman" w:hAnsi="Open Sans" w:cs="Open Sans"/>
          <w:color w:val="000000"/>
          <w:sz w:val="20"/>
          <w:szCs w:val="20"/>
          <w:lang w:eastAsia="pl-PL"/>
        </w:rPr>
        <w:tab/>
        <w:t xml:space="preserve">W ofercie, o której mowa w </w:t>
      </w:r>
      <w:proofErr w:type="spellStart"/>
      <w:r w:rsidRPr="00D40397">
        <w:rPr>
          <w:rFonts w:ascii="Open Sans" w:eastAsia="Times New Roman" w:hAnsi="Open Sans" w:cs="Open Sans"/>
          <w:color w:val="000000"/>
          <w:sz w:val="20"/>
          <w:szCs w:val="20"/>
          <w:lang w:eastAsia="pl-PL"/>
        </w:rPr>
        <w:t>ppkt</w:t>
      </w:r>
      <w:proofErr w:type="spellEnd"/>
      <w:r w:rsidRPr="00D40397">
        <w:rPr>
          <w:rFonts w:ascii="Open Sans" w:eastAsia="Times New Roman" w:hAnsi="Open Sans" w:cs="Open Sans"/>
          <w:color w:val="000000"/>
          <w:sz w:val="20"/>
          <w:szCs w:val="20"/>
          <w:lang w:eastAsia="pl-PL"/>
        </w:rPr>
        <w:t xml:space="preserve"> 8, Wykonawca ma obowiązek:</w:t>
      </w:r>
    </w:p>
    <w:p w14:paraId="39F7B388" w14:textId="268D27D6"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 xml:space="preserve">a. poinformowania Zamawiającego, że wybór jego oferty będzie prowadził do powstania </w:t>
      </w:r>
      <w:r w:rsidR="00505946">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u Zamawiającego obowiązku podatkowego;</w:t>
      </w:r>
    </w:p>
    <w:p w14:paraId="6EAF36DB"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b. wskazania nazwy (rodzaju) towaru lub usługi, których dostawa lub świadczenie będą prowadziły do powstania obowiązku podatkowego;</w:t>
      </w:r>
    </w:p>
    <w:p w14:paraId="52D85037"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c. wskazania wartości towaru lub usługi objętego obowiązkiem podatkowym Zamawiającego, bez kwoty podatku;</w:t>
      </w:r>
    </w:p>
    <w:p w14:paraId="03FDDFC1" w14:textId="40EB4C48" w:rsidR="00A55C80" w:rsidRPr="00D40397" w:rsidRDefault="00A55C80" w:rsidP="00F573AC">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d. wskazania stawki podatku od towarów i usług, która zgodnie z wiedzą Wykonawcy, będzie miała zastosowanie.</w:t>
      </w:r>
    </w:p>
    <w:p w14:paraId="241FB513" w14:textId="208EFF60" w:rsidR="00E93C8C" w:rsidRPr="00282F60" w:rsidRDefault="00E93C8C" w:rsidP="00782356">
      <w:pPr>
        <w:ind w:left="567" w:hanging="567"/>
        <w:rPr>
          <w:rFonts w:ascii="Open Sans" w:hAnsi="Open Sans" w:cs="Open Sans"/>
          <w:bCs/>
          <w:sz w:val="20"/>
          <w:szCs w:val="20"/>
        </w:rPr>
      </w:pPr>
      <w:r w:rsidRPr="00626017">
        <w:rPr>
          <w:rFonts w:ascii="Open Sans" w:hAnsi="Open Sans" w:cs="Open Sans"/>
          <w:bCs/>
          <w:color w:val="000000"/>
          <w:sz w:val="20"/>
          <w:szCs w:val="20"/>
        </w:rPr>
        <w:t xml:space="preserve">    </w:t>
      </w:r>
    </w:p>
    <w:p w14:paraId="3DC32EFF" w14:textId="1691A05A"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14.</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Wymagania dotyczące wadium</w:t>
      </w:r>
      <w:r w:rsidR="00865BA8" w:rsidRPr="0057280E">
        <w:rPr>
          <w:rFonts w:ascii="Open Sans" w:eastAsia="Times New Roman" w:hAnsi="Open Sans" w:cs="Open Sans"/>
          <w:color w:val="000000"/>
          <w:sz w:val="20"/>
          <w:szCs w:val="20"/>
          <w:u w:val="single"/>
          <w:lang w:eastAsia="pl-PL"/>
        </w:rPr>
        <w:t>.</w:t>
      </w:r>
      <w:r w:rsidR="00F83CC0" w:rsidRPr="0057280E">
        <w:rPr>
          <w:rFonts w:ascii="Open Sans" w:eastAsia="Times New Roman" w:hAnsi="Open Sans" w:cs="Open Sans"/>
          <w:color w:val="000000"/>
          <w:sz w:val="20"/>
          <w:szCs w:val="20"/>
          <w:u w:val="single"/>
          <w:lang w:eastAsia="pl-PL"/>
        </w:rPr>
        <w:t xml:space="preserve"> </w:t>
      </w:r>
    </w:p>
    <w:p w14:paraId="2B18E8D9" w14:textId="3CB7AA33"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14.1.Wykonawca przystępujący do postępowania jest obowiązany wnieść  wadium </w:t>
      </w:r>
      <w:r>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 wysokości</w:t>
      </w:r>
      <w:r>
        <w:rPr>
          <w:rFonts w:ascii="Open Sans" w:eastAsia="Times New Roman" w:hAnsi="Open Sans" w:cs="Open Sans"/>
          <w:color w:val="000000"/>
          <w:sz w:val="20"/>
          <w:szCs w:val="20"/>
          <w:lang w:eastAsia="pl-PL"/>
        </w:rPr>
        <w:t xml:space="preserve"> </w:t>
      </w:r>
      <w:r w:rsidR="00876287">
        <w:rPr>
          <w:rFonts w:ascii="Open Sans" w:eastAsia="Times New Roman" w:hAnsi="Open Sans" w:cs="Open Sans"/>
          <w:color w:val="000000"/>
          <w:sz w:val="20"/>
          <w:szCs w:val="20"/>
          <w:lang w:eastAsia="pl-PL"/>
        </w:rPr>
        <w:t>1</w:t>
      </w:r>
      <w:r>
        <w:rPr>
          <w:rFonts w:ascii="Open Sans" w:eastAsia="Times New Roman" w:hAnsi="Open Sans" w:cs="Open Sans"/>
          <w:color w:val="000000"/>
          <w:sz w:val="20"/>
          <w:szCs w:val="20"/>
          <w:lang w:eastAsia="pl-PL"/>
        </w:rPr>
        <w:t xml:space="preserve">.000,00 zł. </w:t>
      </w:r>
    </w:p>
    <w:p w14:paraId="75A9A88B" w14:textId="5B7BF9C0" w:rsidR="004269CE" w:rsidRPr="00185A9D" w:rsidRDefault="004269CE" w:rsidP="00141E21">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 xml:space="preserve">14.2.Wadium wniesione w pieniądzu winno być przekazane na rachunek: PKO BP S.A. </w:t>
      </w:r>
      <w:r>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nr 79 1020 2791 0000 7402 0289 7726 z dopiskiem: </w:t>
      </w:r>
      <w:r w:rsidR="00EA0EA3" w:rsidRPr="00185A9D">
        <w:rPr>
          <w:rFonts w:ascii="Open Sans" w:eastAsia="Times New Roman" w:hAnsi="Open Sans" w:cs="Open Sans"/>
          <w:color w:val="000000"/>
          <w:sz w:val="20"/>
          <w:szCs w:val="20"/>
          <w:u w:val="single"/>
          <w:lang w:eastAsia="pl-PL"/>
        </w:rPr>
        <w:t>„</w:t>
      </w:r>
      <w:r w:rsidR="00141E21" w:rsidRPr="00185A9D">
        <w:rPr>
          <w:rFonts w:ascii="Open Sans" w:eastAsia="Times New Roman" w:hAnsi="Open Sans" w:cs="Open Sans"/>
          <w:color w:val="000000"/>
          <w:sz w:val="20"/>
          <w:szCs w:val="20"/>
          <w:u w:val="single"/>
          <w:lang w:eastAsia="pl-PL"/>
        </w:rPr>
        <w:t>Wykonanie remontu nawierzchni dróg wewnętrznych placów oraz miejsc postojowych i chodnika na terenie Bazy I w Koszalinie przy ulicy Komunalnej 5 – etap I, etap II”.</w:t>
      </w:r>
      <w:r w:rsidR="00EA159A" w:rsidRPr="00185A9D">
        <w:rPr>
          <w:rFonts w:ascii="Open Sans" w:eastAsia="Times New Roman" w:hAnsi="Open Sans" w:cs="Open Sans"/>
          <w:color w:val="000000"/>
          <w:sz w:val="20"/>
          <w:szCs w:val="20"/>
          <w:u w:val="single"/>
          <w:lang w:eastAsia="pl-PL"/>
        </w:rPr>
        <w:t xml:space="preserve"> </w:t>
      </w:r>
      <w:r w:rsidR="00DD5A9F" w:rsidRPr="00185A9D">
        <w:rPr>
          <w:rFonts w:ascii="Open Sans" w:eastAsia="Times New Roman" w:hAnsi="Open Sans" w:cs="Open Sans"/>
          <w:color w:val="000000"/>
          <w:sz w:val="20"/>
          <w:szCs w:val="20"/>
          <w:u w:val="single"/>
          <w:lang w:eastAsia="pl-PL"/>
        </w:rPr>
        <w:t xml:space="preserve">  </w:t>
      </w:r>
      <w:r w:rsidRPr="00185A9D">
        <w:rPr>
          <w:rFonts w:ascii="Open Sans" w:eastAsia="Times New Roman" w:hAnsi="Open Sans" w:cs="Open Sans"/>
          <w:color w:val="000000"/>
          <w:sz w:val="20"/>
          <w:szCs w:val="20"/>
          <w:u w:val="single"/>
          <w:lang w:eastAsia="pl-PL"/>
        </w:rPr>
        <w:t xml:space="preserve">       </w:t>
      </w:r>
    </w:p>
    <w:p w14:paraId="08B3D9EE"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14.3.Wadium wnosi się przed upływem terminu składania ofert i utrzymuje nieprzerwanie </w:t>
      </w:r>
      <w:r>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dnia upływu terminu związania ofertą, z wyjątkiem przypadków, o których mowa w art. 98 ust. 1 pkt 2</w:t>
      </w:r>
      <w:r>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i 3 oraz ust. 2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w:t>
      </w:r>
    </w:p>
    <w:p w14:paraId="76BC35A2"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       1) Zgodnie z art. 97 ust. 7 pkt 1-4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wadium może być wnoszone według wyboru  Wykonawcy w jednej lub kilku następujących formach: </w:t>
      </w:r>
    </w:p>
    <w:p w14:paraId="2D626E35"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pieniądzu;</w:t>
      </w:r>
    </w:p>
    <w:p w14:paraId="342A9F87"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gwarancjach bankowych;</w:t>
      </w:r>
    </w:p>
    <w:p w14:paraId="6236C154"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gwarancjach ubezpieczeniowych;</w:t>
      </w:r>
    </w:p>
    <w:p w14:paraId="69A391B3" w14:textId="61682CDD"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w:t>
      </w:r>
      <w:r w:rsidRPr="0057280E">
        <w:rPr>
          <w:rFonts w:ascii="Open Sans" w:eastAsia="Times New Roman" w:hAnsi="Open Sans" w:cs="Open Sans"/>
          <w:color w:val="000000"/>
          <w:sz w:val="20"/>
          <w:szCs w:val="20"/>
          <w:lang w:eastAsia="pl-PL"/>
        </w:rPr>
        <w:tab/>
        <w:t>poręczeniach udzielanych przez podmioty, o których mowa w art. 6b ust. 5 pkt 2 ustawy z dnia 9 listopada 2000 r. o utworzeniu Polskiej Agencji Rozwoju Przedsiębiorczości (Dz. U. z 202</w:t>
      </w:r>
      <w:r w:rsidR="00380D6F">
        <w:rPr>
          <w:rFonts w:ascii="Open Sans" w:eastAsia="Times New Roman" w:hAnsi="Open Sans" w:cs="Open Sans"/>
          <w:color w:val="000000"/>
          <w:sz w:val="20"/>
          <w:szCs w:val="20"/>
          <w:lang w:eastAsia="pl-PL"/>
        </w:rPr>
        <w:t>4</w:t>
      </w:r>
      <w:r w:rsidRPr="0057280E">
        <w:rPr>
          <w:rFonts w:ascii="Open Sans" w:eastAsia="Times New Roman" w:hAnsi="Open Sans" w:cs="Open Sans"/>
          <w:color w:val="000000"/>
          <w:sz w:val="20"/>
          <w:szCs w:val="20"/>
          <w:lang w:eastAsia="pl-PL"/>
        </w:rPr>
        <w:t xml:space="preserve">r., poz. </w:t>
      </w:r>
      <w:r w:rsidR="00380D6F">
        <w:rPr>
          <w:rFonts w:ascii="Open Sans" w:eastAsia="Times New Roman" w:hAnsi="Open Sans" w:cs="Open Sans"/>
          <w:color w:val="000000"/>
          <w:sz w:val="20"/>
          <w:szCs w:val="20"/>
          <w:lang w:eastAsia="pl-PL"/>
        </w:rPr>
        <w:t>419</w:t>
      </w:r>
      <w:r w:rsidRPr="0057280E">
        <w:rPr>
          <w:rFonts w:ascii="Open Sans" w:eastAsia="Times New Roman" w:hAnsi="Open Sans" w:cs="Open Sans"/>
          <w:color w:val="000000"/>
          <w:sz w:val="20"/>
          <w:szCs w:val="20"/>
          <w:lang w:eastAsia="pl-PL"/>
        </w:rPr>
        <w:t xml:space="preserve"> z </w:t>
      </w:r>
      <w:proofErr w:type="spellStart"/>
      <w:r w:rsidRPr="0057280E">
        <w:rPr>
          <w:rFonts w:ascii="Open Sans" w:eastAsia="Times New Roman" w:hAnsi="Open Sans" w:cs="Open Sans"/>
          <w:color w:val="000000"/>
          <w:sz w:val="20"/>
          <w:szCs w:val="20"/>
          <w:lang w:eastAsia="pl-PL"/>
        </w:rPr>
        <w:t>późn</w:t>
      </w:r>
      <w:proofErr w:type="spellEnd"/>
      <w:r w:rsidRPr="0057280E">
        <w:rPr>
          <w:rFonts w:ascii="Open Sans" w:eastAsia="Times New Roman" w:hAnsi="Open Sans" w:cs="Open Sans"/>
          <w:color w:val="000000"/>
          <w:sz w:val="20"/>
          <w:szCs w:val="20"/>
          <w:lang w:eastAsia="pl-PL"/>
        </w:rPr>
        <w:t>. zm.).</w:t>
      </w:r>
    </w:p>
    <w:p w14:paraId="4319663B"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 Wniesienie wadium w pieniądzu przelewem na rachunek bankowy wskazany przez Zamawiającego będzie skuteczne z chwilą uznania tego rachunku bankowego kwotą wadium (tj. jeżeli wpływ środków pieniężnych na rachunek bankowy wskazany przez Zamawiającego nastąpi przed upływem terminu składania ofert).</w:t>
      </w:r>
    </w:p>
    <w:p w14:paraId="4073B5FB"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3) Wadium wnoszone w formie poręczeń lub gwarancji musi być złożone jako oryginał gwarancji lub poręczenia w formie elektronicznej i spełniać co najmniej poniższe wymagania:</w:t>
      </w:r>
    </w:p>
    <w:p w14:paraId="32194224"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musi obejmować odpowiedzialność za wszystkie przypadki powodujące utratę wadium przez Wykonawcę określone w ustawie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bez potwierdzania tych okoliczności; </w:t>
      </w:r>
    </w:p>
    <w:p w14:paraId="0E0B1E65"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z jej treści powinno jednoznacznej wynikać zobowiązanie gwaranta do zapłaty całej kwoty wadium;</w:t>
      </w:r>
    </w:p>
    <w:p w14:paraId="5B99CED3"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powinno być nieodwołalne i bezwarunkowe oraz płatne na pierwsze żądanie;</w:t>
      </w:r>
    </w:p>
    <w:p w14:paraId="36A04F17"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termin obowiązywania poręczenia lub gwarancji nie może być krótszy niż termin związania ofertą (z zastrzeżeniem iż pierwszym dniem związania ofertą jest dzień składania ofert); </w:t>
      </w:r>
    </w:p>
    <w:p w14:paraId="3F070869"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w treści poręczenia lub gwarancji powinna znaleźć się nazwa oraz numer przedmiotowego postępowania oraz nr zadania, którego dotyczy;</w:t>
      </w:r>
    </w:p>
    <w:p w14:paraId="0BDA82EF"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beneficjentem poręczenia lub gwarancji jest: Przedsiębiorstwo Gospodarki Komunalnej </w:t>
      </w:r>
    </w:p>
    <w:p w14:paraId="58DDB5AF"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Sp. z o.o. w Koszalinie;</w:t>
      </w:r>
    </w:p>
    <w:p w14:paraId="4C8FD084"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w przypadku Wykonawców wspólnie ubiegających się o udzielenie zamówienia </w:t>
      </w:r>
    </w:p>
    <w:p w14:paraId="443F3EE8"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(art. 58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Zamawiający wymaga aby poręczenie lub gwarancja obejmowała </w:t>
      </w:r>
    </w:p>
    <w:p w14:paraId="495D13C9" w14:textId="77777777" w:rsidR="004269C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12CCE721" w14:textId="77777777" w:rsidR="004269CE" w:rsidRDefault="004269CE" w:rsidP="004269CE">
      <w:pPr>
        <w:spacing w:after="0" w:line="276" w:lineRule="auto"/>
        <w:ind w:left="360"/>
        <w:jc w:val="both"/>
        <w:rPr>
          <w:rFonts w:ascii="Open Sans" w:eastAsia="Times New Roman" w:hAnsi="Open Sans" w:cs="Open Sans"/>
          <w:color w:val="000000"/>
          <w:sz w:val="20"/>
          <w:szCs w:val="20"/>
          <w:lang w:eastAsia="pl-PL"/>
        </w:rPr>
      </w:pPr>
    </w:p>
    <w:p w14:paraId="741A302C" w14:textId="7C81E843"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4) Gwarancje i poręczenia, o których mowa w art. 97 ust. 7 pkt 2-4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podlegać muszą prawu polskiemu. Wszystkie spory dotyczące gwarancji i poręczeń, o których mowa w art. 97 ust. 7 pkt 2-4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będą rozstrzygane zgodnie z prawem polskim przez sądy polskie. </w:t>
      </w:r>
      <w:r w:rsidR="00956E76">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W przypadku, gdy Wykonawca wnosi wadium w formie gwarancji lub poręczeń, o których mowa w art. 97 ust. 7 pkt 2-4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w języku innym niż język polski, dokument gwarancji lub poręczenia należy złożyć wraz z tłumaczeniem na język polski. Gwarancje i poręczenia podlegać muszą prawu polskiemu, a wszystkie spory odnośnie gwarancji poręczeń będą rozstrzygane zgodnie z prawem polskim i poddane jurysdykcji sądu właściwego dla siedziby Zamawiającego. </w:t>
      </w:r>
    </w:p>
    <w:p w14:paraId="2BB6FD79" w14:textId="09C0C64B"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5) Oferta wykonawcy, który nie wniesie wadium, wniesie wadium w sposób nieprawidłowy </w:t>
      </w:r>
      <w:r w:rsidR="00820D94">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lub nie utrzyma wadium nieprzerwanie do upływu terminu związania ofertą lub złoży wniosek o zwrot wadium w przypadku, o którym mowa w art. 98 ust. 2 pkt 3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zostanie odrzucona.</w:t>
      </w:r>
    </w:p>
    <w:p w14:paraId="2626DD9B" w14:textId="77777777" w:rsidR="004269CE" w:rsidRPr="0057280E" w:rsidRDefault="004269CE" w:rsidP="004269C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6) Zasady zwrotu oraz okoliczności zatrzymania wadium określa art. 98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w:t>
      </w:r>
    </w:p>
    <w:p w14:paraId="25EE3075" w14:textId="77777777" w:rsidR="007274D4" w:rsidRDefault="007274D4" w:rsidP="007274D4">
      <w:pPr>
        <w:spacing w:after="0" w:line="276" w:lineRule="auto"/>
        <w:ind w:left="360"/>
        <w:jc w:val="both"/>
        <w:rPr>
          <w:rFonts w:ascii="Open Sans" w:eastAsia="Times New Roman" w:hAnsi="Open Sans" w:cs="Open Sans"/>
          <w:i/>
          <w:iCs/>
          <w:color w:val="FF0000"/>
          <w:sz w:val="20"/>
          <w:szCs w:val="20"/>
          <w:lang w:eastAsia="pl-PL"/>
        </w:rPr>
      </w:pPr>
    </w:p>
    <w:p w14:paraId="393B49CF" w14:textId="77777777" w:rsidR="00120CE4" w:rsidRDefault="00120CE4" w:rsidP="007274D4">
      <w:pPr>
        <w:spacing w:after="0" w:line="276" w:lineRule="auto"/>
        <w:ind w:left="360"/>
        <w:jc w:val="both"/>
        <w:rPr>
          <w:rFonts w:ascii="Open Sans" w:eastAsia="Times New Roman" w:hAnsi="Open Sans" w:cs="Open Sans"/>
          <w:i/>
          <w:iCs/>
          <w:color w:val="FF0000"/>
          <w:sz w:val="20"/>
          <w:szCs w:val="20"/>
          <w:lang w:eastAsia="pl-PL"/>
        </w:rPr>
      </w:pPr>
    </w:p>
    <w:p w14:paraId="27505367" w14:textId="77777777" w:rsidR="00120CE4" w:rsidRDefault="00120CE4" w:rsidP="007274D4">
      <w:pPr>
        <w:spacing w:after="0" w:line="276" w:lineRule="auto"/>
        <w:ind w:left="360"/>
        <w:jc w:val="both"/>
        <w:rPr>
          <w:rFonts w:ascii="Open Sans" w:eastAsia="Times New Roman" w:hAnsi="Open Sans" w:cs="Open Sans"/>
          <w:i/>
          <w:iCs/>
          <w:color w:val="FF0000"/>
          <w:sz w:val="20"/>
          <w:szCs w:val="20"/>
          <w:lang w:eastAsia="pl-PL"/>
        </w:rPr>
      </w:pPr>
    </w:p>
    <w:p w14:paraId="3DCDD9B2" w14:textId="77777777" w:rsidR="00120CE4" w:rsidRDefault="00120CE4" w:rsidP="007274D4">
      <w:pPr>
        <w:spacing w:after="0" w:line="276" w:lineRule="auto"/>
        <w:ind w:left="360"/>
        <w:jc w:val="both"/>
        <w:rPr>
          <w:rFonts w:ascii="Open Sans" w:eastAsia="Times New Roman" w:hAnsi="Open Sans" w:cs="Open Sans"/>
          <w:i/>
          <w:iCs/>
          <w:color w:val="FF0000"/>
          <w:sz w:val="20"/>
          <w:szCs w:val="20"/>
          <w:lang w:eastAsia="pl-PL"/>
        </w:rPr>
      </w:pPr>
    </w:p>
    <w:p w14:paraId="165867E2" w14:textId="49964BFE"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u w:val="single"/>
          <w:lang w:eastAsia="pl-PL"/>
        </w:rPr>
      </w:pPr>
      <w:r w:rsidRPr="007274D4">
        <w:rPr>
          <w:rFonts w:ascii="Open Sans" w:eastAsia="Times New Roman" w:hAnsi="Open Sans" w:cs="Open Sans"/>
          <w:color w:val="000000" w:themeColor="text1"/>
          <w:sz w:val="20"/>
          <w:szCs w:val="20"/>
          <w:lang w:eastAsia="pl-PL"/>
        </w:rPr>
        <w:lastRenderedPageBreak/>
        <w:t>15.</w:t>
      </w:r>
      <w:r w:rsidRPr="007274D4">
        <w:rPr>
          <w:rFonts w:ascii="Open Sans" w:eastAsia="Times New Roman" w:hAnsi="Open Sans" w:cs="Open Sans"/>
          <w:color w:val="000000" w:themeColor="text1"/>
          <w:sz w:val="20"/>
          <w:szCs w:val="20"/>
          <w:lang w:eastAsia="pl-PL"/>
        </w:rPr>
        <w:tab/>
      </w:r>
      <w:r w:rsidRPr="007274D4">
        <w:rPr>
          <w:rFonts w:ascii="Open Sans" w:eastAsia="Times New Roman" w:hAnsi="Open Sans" w:cs="Open Sans"/>
          <w:color w:val="000000" w:themeColor="text1"/>
          <w:sz w:val="20"/>
          <w:szCs w:val="20"/>
          <w:u w:val="single"/>
          <w:lang w:eastAsia="pl-PL"/>
        </w:rPr>
        <w:t xml:space="preserve">Termin związania ofertą. </w:t>
      </w:r>
    </w:p>
    <w:p w14:paraId="5896098A" w14:textId="69EC7489"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 xml:space="preserve">15.1. Wykonawca zgodnie z art. 307 ustawy </w:t>
      </w:r>
      <w:proofErr w:type="spellStart"/>
      <w:r w:rsidRPr="007274D4">
        <w:rPr>
          <w:rFonts w:ascii="Open Sans" w:eastAsia="Times New Roman" w:hAnsi="Open Sans" w:cs="Open Sans"/>
          <w:color w:val="000000" w:themeColor="text1"/>
          <w:sz w:val="20"/>
          <w:szCs w:val="20"/>
          <w:lang w:eastAsia="pl-PL"/>
        </w:rPr>
        <w:t>Pzp</w:t>
      </w:r>
      <w:proofErr w:type="spellEnd"/>
      <w:r w:rsidRPr="007274D4">
        <w:rPr>
          <w:rFonts w:ascii="Open Sans" w:eastAsia="Times New Roman" w:hAnsi="Open Sans" w:cs="Open Sans"/>
          <w:color w:val="000000" w:themeColor="text1"/>
          <w:sz w:val="20"/>
          <w:szCs w:val="20"/>
          <w:lang w:eastAsia="pl-PL"/>
        </w:rPr>
        <w:t xml:space="preserve"> będzie związany ofertą przez okres </w:t>
      </w:r>
      <w:r w:rsidRPr="007274D4">
        <w:rPr>
          <w:rFonts w:ascii="Open Sans" w:eastAsia="Times New Roman" w:hAnsi="Open Sans" w:cs="Open Sans"/>
          <w:color w:val="000000" w:themeColor="text1"/>
          <w:sz w:val="20"/>
          <w:szCs w:val="20"/>
          <w:lang w:eastAsia="pl-PL"/>
        </w:rPr>
        <w:br/>
        <w:t xml:space="preserve">30 dni, tj.  do dnia </w:t>
      </w:r>
      <w:r w:rsidR="00E03C66">
        <w:rPr>
          <w:rFonts w:ascii="Open Sans" w:eastAsia="Times New Roman" w:hAnsi="Open Sans" w:cs="Open Sans"/>
          <w:color w:val="000000" w:themeColor="text1"/>
          <w:sz w:val="20"/>
          <w:szCs w:val="20"/>
          <w:lang w:eastAsia="pl-PL"/>
        </w:rPr>
        <w:t>12</w:t>
      </w:r>
      <w:r w:rsidR="009F7C37">
        <w:rPr>
          <w:rFonts w:ascii="Open Sans" w:eastAsia="Times New Roman" w:hAnsi="Open Sans" w:cs="Open Sans"/>
          <w:color w:val="000000" w:themeColor="text1"/>
          <w:sz w:val="20"/>
          <w:szCs w:val="20"/>
          <w:lang w:eastAsia="pl-PL"/>
        </w:rPr>
        <w:t>.12.</w:t>
      </w:r>
      <w:r w:rsidRPr="007274D4">
        <w:rPr>
          <w:rFonts w:ascii="Open Sans" w:eastAsia="Times New Roman" w:hAnsi="Open Sans" w:cs="Open Sans"/>
          <w:color w:val="000000" w:themeColor="text1"/>
          <w:sz w:val="20"/>
          <w:szCs w:val="20"/>
          <w:lang w:eastAsia="pl-PL"/>
        </w:rPr>
        <w:t xml:space="preserve">2024 roku.  Bieg terminu związania ofertą rozpoczyna się wraz </w:t>
      </w:r>
      <w:r w:rsidR="002331AD">
        <w:rPr>
          <w:rFonts w:ascii="Open Sans" w:eastAsia="Times New Roman" w:hAnsi="Open Sans" w:cs="Open Sans"/>
          <w:color w:val="000000" w:themeColor="text1"/>
          <w:sz w:val="20"/>
          <w:szCs w:val="20"/>
          <w:lang w:eastAsia="pl-PL"/>
        </w:rPr>
        <w:br/>
      </w:r>
      <w:r w:rsidRPr="007274D4">
        <w:rPr>
          <w:rFonts w:ascii="Open Sans" w:eastAsia="Times New Roman" w:hAnsi="Open Sans" w:cs="Open Sans"/>
          <w:color w:val="000000" w:themeColor="text1"/>
          <w:sz w:val="20"/>
          <w:szCs w:val="20"/>
          <w:lang w:eastAsia="pl-PL"/>
        </w:rPr>
        <w:t>z upływem terminu składania ofert.</w:t>
      </w:r>
    </w:p>
    <w:p w14:paraId="0EF8D511" w14:textId="77777777"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15.2. W przypadku gdy wybór najkorzystniejszej oferty nie nastąpi przed upływem terminu związania ofertą wskazanego w pkt 15.1 powyżej, Zamawiający przed upływem terminu związania ofertą zwróci się jednokrotnie do Wykonawców o wyrażenie zgody na przedłużenie tego terminu o wskazywany przez niego okres, nie dłuższy niż 30 dni. Przedłużenie terminu związania ofertą wymagać będzie złożenia przez Wykonawcę pisemnego oświadczenia o wyrażeniu zgody na przedłużenie terminu związania ofertą.</w:t>
      </w:r>
    </w:p>
    <w:p w14:paraId="35C78F14" w14:textId="77777777" w:rsidR="005953C8" w:rsidRPr="005953C8" w:rsidRDefault="005953C8" w:rsidP="005953C8">
      <w:pPr>
        <w:spacing w:after="0" w:line="276" w:lineRule="auto"/>
        <w:ind w:left="360"/>
        <w:jc w:val="both"/>
        <w:rPr>
          <w:rFonts w:ascii="Open Sans" w:eastAsia="Times New Roman" w:hAnsi="Open Sans" w:cs="Open Sans"/>
          <w:color w:val="000000" w:themeColor="text1"/>
          <w:sz w:val="20"/>
          <w:szCs w:val="20"/>
          <w:lang w:eastAsia="pl-PL"/>
        </w:rPr>
      </w:pPr>
    </w:p>
    <w:p w14:paraId="69FAF83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16.</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Sposób i termin składania i otwarcia ofert .</w:t>
      </w:r>
    </w:p>
    <w:p w14:paraId="4D952F5D" w14:textId="1EA3FCC5" w:rsidR="0064740B" w:rsidRPr="0057280E" w:rsidRDefault="0064740B" w:rsidP="0064740B">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00000"/>
          <w:sz w:val="20"/>
          <w:szCs w:val="20"/>
          <w:lang w:eastAsia="pl-PL"/>
        </w:rPr>
        <w:t>16.1.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D0D0D" w:themeColor="text1" w:themeTint="F2"/>
          <w:sz w:val="20"/>
          <w:szCs w:val="20"/>
          <w:lang w:eastAsia="pl-PL"/>
        </w:rPr>
        <w:t xml:space="preserve">Ofertę należy złożyć poprzez platformę zakupową, o której mowa </w:t>
      </w:r>
      <w:r w:rsidRPr="0057280E">
        <w:rPr>
          <w:rFonts w:ascii="Open Sans" w:eastAsia="Times New Roman" w:hAnsi="Open Sans" w:cs="Open Sans"/>
          <w:color w:val="0D0D0D" w:themeColor="text1" w:themeTint="F2"/>
          <w:sz w:val="20"/>
          <w:szCs w:val="20"/>
          <w:lang w:eastAsia="pl-PL"/>
        </w:rPr>
        <w:br/>
        <w:t>w pkt. 12 SWZ, do dni</w:t>
      </w:r>
      <w:r w:rsidR="00BD2F3D" w:rsidRPr="0057280E">
        <w:rPr>
          <w:rFonts w:ascii="Open Sans" w:eastAsia="Times New Roman" w:hAnsi="Open Sans" w:cs="Open Sans"/>
          <w:color w:val="0D0D0D" w:themeColor="text1" w:themeTint="F2"/>
          <w:sz w:val="20"/>
          <w:szCs w:val="20"/>
          <w:lang w:eastAsia="pl-PL"/>
        </w:rPr>
        <w:t xml:space="preserve">a </w:t>
      </w:r>
      <w:r w:rsidR="00764B4A">
        <w:rPr>
          <w:rFonts w:ascii="Open Sans" w:eastAsia="Times New Roman" w:hAnsi="Open Sans" w:cs="Open Sans"/>
          <w:color w:val="0D0D0D" w:themeColor="text1" w:themeTint="F2"/>
          <w:sz w:val="20"/>
          <w:szCs w:val="20"/>
          <w:lang w:eastAsia="pl-PL"/>
        </w:rPr>
        <w:t>13</w:t>
      </w:r>
      <w:r w:rsidR="00546287">
        <w:rPr>
          <w:rFonts w:ascii="Open Sans" w:eastAsia="Times New Roman" w:hAnsi="Open Sans" w:cs="Open Sans"/>
          <w:color w:val="0D0D0D" w:themeColor="text1" w:themeTint="F2"/>
          <w:sz w:val="20"/>
          <w:szCs w:val="20"/>
          <w:lang w:eastAsia="pl-PL"/>
        </w:rPr>
        <w:t>.11.</w:t>
      </w:r>
      <w:r w:rsidR="00E87DD7" w:rsidRPr="0057280E">
        <w:rPr>
          <w:rFonts w:ascii="Open Sans" w:eastAsia="Times New Roman" w:hAnsi="Open Sans" w:cs="Open Sans"/>
          <w:color w:val="0D0D0D" w:themeColor="text1" w:themeTint="F2"/>
          <w:sz w:val="20"/>
          <w:szCs w:val="20"/>
          <w:lang w:eastAsia="pl-PL"/>
        </w:rPr>
        <w:t xml:space="preserve">2024 </w:t>
      </w:r>
      <w:r w:rsidR="00BD2F3D" w:rsidRPr="0057280E">
        <w:rPr>
          <w:rFonts w:ascii="Open Sans" w:eastAsia="Times New Roman" w:hAnsi="Open Sans" w:cs="Open Sans"/>
          <w:color w:val="0D0D0D" w:themeColor="text1" w:themeTint="F2"/>
          <w:sz w:val="20"/>
          <w:szCs w:val="20"/>
          <w:lang w:eastAsia="pl-PL"/>
        </w:rPr>
        <w:t xml:space="preserve"> r. </w:t>
      </w:r>
      <w:r w:rsidR="003468E7" w:rsidRPr="0057280E">
        <w:rPr>
          <w:rFonts w:ascii="Open Sans" w:eastAsia="Times New Roman" w:hAnsi="Open Sans" w:cs="Open Sans"/>
          <w:color w:val="FF0000"/>
          <w:sz w:val="20"/>
          <w:szCs w:val="20"/>
          <w:lang w:eastAsia="pl-PL"/>
        </w:rPr>
        <w:t xml:space="preserve">  </w:t>
      </w:r>
      <w:r w:rsidRPr="0057280E">
        <w:rPr>
          <w:rFonts w:ascii="Open Sans" w:eastAsia="Times New Roman" w:hAnsi="Open Sans" w:cs="Open Sans"/>
          <w:color w:val="0D0D0D" w:themeColor="text1" w:themeTint="F2"/>
          <w:sz w:val="20"/>
          <w:szCs w:val="20"/>
          <w:lang w:eastAsia="pl-PL"/>
        </w:rPr>
        <w:t>do godziny</w:t>
      </w:r>
      <w:r w:rsidR="00850803" w:rsidRPr="0057280E">
        <w:rPr>
          <w:rFonts w:ascii="Open Sans" w:eastAsia="Times New Roman" w:hAnsi="Open Sans" w:cs="Open Sans"/>
          <w:color w:val="0D0D0D" w:themeColor="text1" w:themeTint="F2"/>
          <w:sz w:val="20"/>
          <w:szCs w:val="20"/>
          <w:lang w:eastAsia="pl-PL"/>
        </w:rPr>
        <w:t xml:space="preserve"> </w:t>
      </w:r>
      <w:r w:rsidR="00764B4A">
        <w:rPr>
          <w:rFonts w:ascii="Open Sans" w:eastAsia="Times New Roman" w:hAnsi="Open Sans" w:cs="Open Sans"/>
          <w:color w:val="0D0D0D" w:themeColor="text1" w:themeTint="F2"/>
          <w:sz w:val="20"/>
          <w:szCs w:val="20"/>
          <w:lang w:eastAsia="pl-PL"/>
        </w:rPr>
        <w:t>08</w:t>
      </w:r>
      <w:r w:rsidR="006F581D" w:rsidRPr="0057280E">
        <w:rPr>
          <w:rFonts w:ascii="Open Sans" w:eastAsia="Times New Roman" w:hAnsi="Open Sans" w:cs="Open Sans"/>
          <w:color w:val="0D0D0D" w:themeColor="text1" w:themeTint="F2"/>
          <w:sz w:val="20"/>
          <w:szCs w:val="20"/>
          <w:lang w:eastAsia="pl-PL"/>
        </w:rPr>
        <w:t>:00.</w:t>
      </w:r>
    </w:p>
    <w:p w14:paraId="6F46E64A" w14:textId="58978277" w:rsidR="0064740B" w:rsidRPr="0057280E" w:rsidRDefault="0064740B" w:rsidP="0064740B">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D0D0D" w:themeColor="text1" w:themeTint="F2"/>
          <w:sz w:val="20"/>
          <w:szCs w:val="20"/>
          <w:lang w:eastAsia="pl-PL"/>
        </w:rPr>
        <w:t>16.2.</w:t>
      </w:r>
      <w:r w:rsidRPr="0057280E">
        <w:rPr>
          <w:rFonts w:ascii="Open Sans" w:eastAsia="Times New Roman" w:hAnsi="Open Sans" w:cs="Open Sans"/>
          <w:color w:val="0D0D0D" w:themeColor="text1" w:themeTint="F2"/>
          <w:sz w:val="20"/>
          <w:szCs w:val="20"/>
          <w:lang w:eastAsia="pl-PL"/>
        </w:rPr>
        <w:tab/>
        <w:t>Otwarcie ofert nastąpi w dni</w:t>
      </w:r>
      <w:r w:rsidR="00486D79" w:rsidRPr="0057280E">
        <w:rPr>
          <w:rFonts w:ascii="Open Sans" w:eastAsia="Times New Roman" w:hAnsi="Open Sans" w:cs="Open Sans"/>
          <w:color w:val="0D0D0D" w:themeColor="text1" w:themeTint="F2"/>
          <w:sz w:val="20"/>
          <w:szCs w:val="20"/>
          <w:lang w:eastAsia="pl-PL"/>
        </w:rPr>
        <w:t xml:space="preserve">u </w:t>
      </w:r>
      <w:r w:rsidR="00E51FCF">
        <w:rPr>
          <w:rFonts w:ascii="Open Sans" w:eastAsia="Times New Roman" w:hAnsi="Open Sans" w:cs="Open Sans"/>
          <w:color w:val="0D0D0D" w:themeColor="text1" w:themeTint="F2"/>
          <w:sz w:val="20"/>
          <w:szCs w:val="20"/>
          <w:lang w:eastAsia="pl-PL"/>
        </w:rPr>
        <w:t>13</w:t>
      </w:r>
      <w:r w:rsidR="00546287">
        <w:rPr>
          <w:rFonts w:ascii="Open Sans" w:eastAsia="Times New Roman" w:hAnsi="Open Sans" w:cs="Open Sans"/>
          <w:color w:val="0D0D0D" w:themeColor="text1" w:themeTint="F2"/>
          <w:sz w:val="20"/>
          <w:szCs w:val="20"/>
          <w:lang w:eastAsia="pl-PL"/>
        </w:rPr>
        <w:t>.11.</w:t>
      </w:r>
      <w:r w:rsidR="00E142D2" w:rsidRPr="0057280E">
        <w:rPr>
          <w:rFonts w:ascii="Open Sans" w:eastAsia="Times New Roman" w:hAnsi="Open Sans" w:cs="Open Sans"/>
          <w:color w:val="0D0D0D" w:themeColor="text1" w:themeTint="F2"/>
          <w:sz w:val="20"/>
          <w:szCs w:val="20"/>
          <w:lang w:eastAsia="pl-PL"/>
        </w:rPr>
        <w:t xml:space="preserve">2024 </w:t>
      </w:r>
      <w:r w:rsidR="00486D79" w:rsidRPr="0057280E">
        <w:rPr>
          <w:rFonts w:ascii="Open Sans" w:eastAsia="Times New Roman" w:hAnsi="Open Sans" w:cs="Open Sans"/>
          <w:color w:val="0D0D0D" w:themeColor="text1" w:themeTint="F2"/>
          <w:sz w:val="20"/>
          <w:szCs w:val="20"/>
          <w:lang w:eastAsia="pl-PL"/>
        </w:rPr>
        <w:t xml:space="preserve">r. </w:t>
      </w:r>
      <w:r w:rsidRPr="0057280E">
        <w:rPr>
          <w:rFonts w:ascii="Open Sans" w:eastAsia="Times New Roman" w:hAnsi="Open Sans" w:cs="Open Sans"/>
          <w:color w:val="0D0D0D" w:themeColor="text1" w:themeTint="F2"/>
          <w:sz w:val="20"/>
          <w:szCs w:val="20"/>
          <w:lang w:eastAsia="pl-PL"/>
        </w:rPr>
        <w:t>o godzinie</w:t>
      </w:r>
      <w:r w:rsidR="00A85B28" w:rsidRPr="0057280E">
        <w:rPr>
          <w:rFonts w:ascii="Open Sans" w:eastAsia="Times New Roman" w:hAnsi="Open Sans" w:cs="Open Sans"/>
          <w:color w:val="0D0D0D" w:themeColor="text1" w:themeTint="F2"/>
          <w:sz w:val="20"/>
          <w:szCs w:val="20"/>
          <w:lang w:eastAsia="pl-PL"/>
        </w:rPr>
        <w:t xml:space="preserve"> </w:t>
      </w:r>
      <w:r w:rsidR="00764B4A">
        <w:rPr>
          <w:rFonts w:ascii="Open Sans" w:eastAsia="Times New Roman" w:hAnsi="Open Sans" w:cs="Open Sans"/>
          <w:color w:val="0D0D0D" w:themeColor="text1" w:themeTint="F2"/>
          <w:sz w:val="20"/>
          <w:szCs w:val="20"/>
          <w:lang w:eastAsia="pl-PL"/>
        </w:rPr>
        <w:t>08</w:t>
      </w:r>
      <w:r w:rsidR="006F581D" w:rsidRPr="0057280E">
        <w:rPr>
          <w:rFonts w:ascii="Open Sans" w:eastAsia="Times New Roman" w:hAnsi="Open Sans" w:cs="Open Sans"/>
          <w:color w:val="0D0D0D" w:themeColor="text1" w:themeTint="F2"/>
          <w:sz w:val="20"/>
          <w:szCs w:val="20"/>
          <w:lang w:eastAsia="pl-PL"/>
        </w:rPr>
        <w:t>:15</w:t>
      </w:r>
      <w:r w:rsidR="00F24885" w:rsidRPr="0057280E">
        <w:rPr>
          <w:rFonts w:ascii="Open Sans" w:eastAsia="Times New Roman" w:hAnsi="Open Sans" w:cs="Open Sans"/>
          <w:color w:val="0D0D0D" w:themeColor="text1" w:themeTint="F2"/>
          <w:sz w:val="20"/>
          <w:szCs w:val="20"/>
          <w:lang w:eastAsia="pl-PL"/>
        </w:rPr>
        <w:t>.</w:t>
      </w:r>
    </w:p>
    <w:p w14:paraId="0DFD871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16.3.</w:t>
      </w:r>
      <w:r w:rsidRPr="0057280E">
        <w:rPr>
          <w:rFonts w:ascii="Open Sans" w:eastAsia="Times New Roman" w:hAnsi="Open Sans" w:cs="Open Sans"/>
          <w:color w:val="000000"/>
          <w:sz w:val="20"/>
          <w:szCs w:val="20"/>
          <w:lang w:eastAsia="pl-PL"/>
        </w:rPr>
        <w:tab/>
        <w:t>Otwarcie ofert nastąpi poprzez użycie mechanizmu do odszyfrowania dostępnego na platformie zakupowej.</w:t>
      </w:r>
    </w:p>
    <w:p w14:paraId="5235427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16.4.</w:t>
      </w:r>
      <w:r w:rsidRPr="0057280E">
        <w:rPr>
          <w:rFonts w:ascii="Open Sans" w:eastAsia="Times New Roman" w:hAnsi="Open Sans" w:cs="Open Sans"/>
          <w:color w:val="000000"/>
          <w:sz w:val="20"/>
          <w:szCs w:val="20"/>
          <w:lang w:eastAsia="pl-PL"/>
        </w:rPr>
        <w:tab/>
        <w:t xml:space="preserve">Niezwłocznie po otwarciu ofert Zamawiający udostępni na stronie internetowej prowadzonego postępowania informacje wymagane zgodnie z art. 222 ust. 5 Ustawy PZP. </w:t>
      </w:r>
    </w:p>
    <w:p w14:paraId="6043D4C0" w14:textId="77777777" w:rsidR="0064740B"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16.5.</w:t>
      </w:r>
      <w:r w:rsidRPr="0057280E">
        <w:rPr>
          <w:rFonts w:ascii="Open Sans" w:eastAsia="Times New Roman" w:hAnsi="Open Sans" w:cs="Open Sans"/>
          <w:color w:val="000000"/>
          <w:sz w:val="20"/>
          <w:szCs w:val="20"/>
          <w:lang w:eastAsia="pl-PL"/>
        </w:rPr>
        <w:tab/>
        <w:t>Najpóźniej przed otwarciem ofert, Zamawiający w myśl art. 222 ust. 4 Ustawy PZP  udostępni na stronie internetowej prowadzonego postępowania informację o kwocie, jaką zamierza przeznaczyć na sfinansowanie zamówienia.</w:t>
      </w:r>
    </w:p>
    <w:p w14:paraId="71C43822" w14:textId="77777777" w:rsidR="001154F7" w:rsidRPr="0057280E" w:rsidRDefault="001154F7" w:rsidP="0064740B">
      <w:pPr>
        <w:spacing w:after="0" w:line="276" w:lineRule="auto"/>
        <w:ind w:left="360"/>
        <w:jc w:val="both"/>
        <w:rPr>
          <w:rFonts w:ascii="Open Sans" w:eastAsia="Times New Roman" w:hAnsi="Open Sans" w:cs="Open Sans"/>
          <w:color w:val="000000"/>
          <w:sz w:val="20"/>
          <w:szCs w:val="20"/>
          <w:lang w:eastAsia="pl-PL"/>
        </w:rPr>
      </w:pPr>
    </w:p>
    <w:p w14:paraId="63F27361" w14:textId="18DEE4A9" w:rsidR="001E4122" w:rsidRPr="006B6272" w:rsidRDefault="0064740B" w:rsidP="001E4122">
      <w:pPr>
        <w:autoSpaceDE w:val="0"/>
        <w:autoSpaceDN w:val="0"/>
        <w:adjustRightInd w:val="0"/>
        <w:spacing w:after="0" w:line="240" w:lineRule="auto"/>
        <w:ind w:left="142"/>
        <w:rPr>
          <w:rFonts w:ascii="Open Sans" w:eastAsia="Times New Roman" w:hAnsi="Open Sans" w:cs="Open Sans"/>
          <w:color w:val="000000" w:themeColor="text1"/>
          <w:sz w:val="20"/>
          <w:szCs w:val="20"/>
          <w:u w:val="single"/>
          <w:lang w:eastAsia="pl-PL"/>
        </w:rPr>
      </w:pPr>
      <w:r w:rsidRPr="0057280E">
        <w:rPr>
          <w:rFonts w:ascii="Open Sans" w:eastAsia="Times New Roman" w:hAnsi="Open Sans" w:cs="Open Sans"/>
          <w:color w:val="000000"/>
          <w:sz w:val="20"/>
          <w:szCs w:val="20"/>
          <w:lang w:eastAsia="pl-PL"/>
        </w:rPr>
        <w:t>17.</w:t>
      </w:r>
      <w:r w:rsidRPr="0057280E">
        <w:rPr>
          <w:rFonts w:ascii="Open Sans" w:eastAsia="Times New Roman" w:hAnsi="Open Sans" w:cs="Open Sans"/>
          <w:color w:val="000000"/>
          <w:sz w:val="20"/>
          <w:szCs w:val="20"/>
          <w:lang w:eastAsia="pl-PL"/>
        </w:rPr>
        <w:tab/>
      </w:r>
      <w:r w:rsidR="001E4122" w:rsidRPr="006B6272">
        <w:rPr>
          <w:rFonts w:ascii="Open Sans" w:eastAsia="Times New Roman" w:hAnsi="Open Sans" w:cs="Open Sans"/>
          <w:color w:val="000000" w:themeColor="text1"/>
          <w:sz w:val="20"/>
          <w:szCs w:val="20"/>
          <w:u w:val="single"/>
          <w:lang w:eastAsia="pl-PL"/>
        </w:rPr>
        <w:t>Kryteria wyboru i sposób oceny ofert</w:t>
      </w:r>
      <w:r w:rsidR="00D013F7" w:rsidRPr="006B6272">
        <w:rPr>
          <w:rFonts w:ascii="Open Sans" w:eastAsia="Times New Roman" w:hAnsi="Open Sans" w:cs="Open Sans"/>
          <w:color w:val="000000" w:themeColor="text1"/>
          <w:sz w:val="20"/>
          <w:szCs w:val="20"/>
          <w:u w:val="single"/>
          <w:lang w:eastAsia="pl-PL"/>
        </w:rPr>
        <w:t>.</w:t>
      </w:r>
    </w:p>
    <w:p w14:paraId="471CE4C1" w14:textId="77777777" w:rsidR="007721B9" w:rsidRPr="006B6272" w:rsidRDefault="007721B9" w:rsidP="009A5B3F">
      <w:pPr>
        <w:spacing w:after="0"/>
        <w:rPr>
          <w:rFonts w:ascii="Open Sans" w:hAnsi="Open Sans" w:cs="Open Sans"/>
          <w:color w:val="000000" w:themeColor="text1"/>
          <w:lang w:eastAsia="pl-PL"/>
        </w:rPr>
      </w:pPr>
    </w:p>
    <w:p w14:paraId="45785AF7" w14:textId="77777777" w:rsidR="00A55542" w:rsidRPr="006B6272" w:rsidRDefault="00A55542" w:rsidP="00A55542">
      <w:pPr>
        <w:spacing w:after="0"/>
        <w:rPr>
          <w:rFonts w:ascii="Open Sans" w:hAnsi="Open Sans" w:cs="Open Sans"/>
          <w:color w:val="000000" w:themeColor="text1"/>
          <w:sz w:val="20"/>
          <w:szCs w:val="20"/>
          <w:lang w:eastAsia="pl-PL"/>
        </w:rPr>
      </w:pPr>
      <w:r w:rsidRPr="006B6272">
        <w:rPr>
          <w:rFonts w:ascii="Open Sans" w:hAnsi="Open Sans" w:cs="Open Sans"/>
          <w:color w:val="000000" w:themeColor="text1"/>
          <w:sz w:val="20"/>
          <w:szCs w:val="20"/>
          <w:lang w:eastAsia="pl-PL"/>
        </w:rPr>
        <w:t>Przy wyborze oferty zamawiający będzie się kierował następującymi kryteriami:</w:t>
      </w:r>
    </w:p>
    <w:p w14:paraId="354693FE" w14:textId="77777777" w:rsidR="00A55542" w:rsidRPr="006B6272" w:rsidRDefault="00A55542" w:rsidP="00A55542">
      <w:pPr>
        <w:spacing w:after="0"/>
        <w:jc w:val="both"/>
        <w:rPr>
          <w:rFonts w:ascii="Open Sans" w:hAnsi="Open Sans" w:cs="Open Sans"/>
          <w:color w:val="000000" w:themeColor="text1"/>
          <w:sz w:val="20"/>
          <w:szCs w:val="20"/>
          <w:lang w:eastAsia="pl-PL"/>
        </w:rPr>
      </w:pPr>
      <w:r w:rsidRPr="006B6272">
        <w:rPr>
          <w:rFonts w:ascii="Open Sans" w:hAnsi="Open Sans" w:cs="Open Sans"/>
          <w:color w:val="000000" w:themeColor="text1"/>
          <w:sz w:val="20"/>
          <w:szCs w:val="20"/>
          <w:lang w:eastAsia="pl-PL"/>
        </w:rPr>
        <w:t>A - Cena (najkorzystniejsza) - 85 pkt.</w:t>
      </w:r>
    </w:p>
    <w:p w14:paraId="6FA83E14" w14:textId="77777777" w:rsidR="00A55542" w:rsidRPr="006B6272" w:rsidRDefault="00A55542" w:rsidP="00A55542">
      <w:pPr>
        <w:spacing w:after="0"/>
        <w:jc w:val="both"/>
        <w:rPr>
          <w:rFonts w:ascii="Open Sans" w:hAnsi="Open Sans" w:cs="Open Sans"/>
          <w:color w:val="000000" w:themeColor="text1"/>
          <w:sz w:val="20"/>
          <w:szCs w:val="20"/>
          <w:lang w:eastAsia="pl-PL"/>
        </w:rPr>
      </w:pPr>
    </w:p>
    <w:p w14:paraId="2462780F" w14:textId="77777777" w:rsidR="00A55542" w:rsidRPr="00A55542" w:rsidRDefault="00A55542" w:rsidP="00A55542">
      <w:pPr>
        <w:tabs>
          <w:tab w:val="left" w:pos="993"/>
          <w:tab w:val="left" w:pos="1134"/>
        </w:tabs>
        <w:autoSpaceDE w:val="0"/>
        <w:autoSpaceDN w:val="0"/>
        <w:adjustRightInd w:val="0"/>
        <w:spacing w:after="0" w:line="240" w:lineRule="auto"/>
        <w:jc w:val="both"/>
        <w:rPr>
          <w:rFonts w:ascii="Open Sans" w:hAnsi="Open Sans" w:cs="Open Sans"/>
          <w:sz w:val="20"/>
          <w:szCs w:val="20"/>
          <w:lang w:eastAsia="pl-PL"/>
        </w:rPr>
      </w:pPr>
      <w:r w:rsidRPr="006B6272">
        <w:rPr>
          <w:rFonts w:ascii="Open Sans" w:hAnsi="Open Sans" w:cs="Open Sans"/>
          <w:color w:val="000000" w:themeColor="text1"/>
          <w:sz w:val="20"/>
          <w:szCs w:val="20"/>
          <w:lang w:eastAsia="pl-PL"/>
        </w:rPr>
        <w:t xml:space="preserve">                                                           </w:t>
      </w:r>
      <w:r w:rsidRPr="006B6272">
        <w:rPr>
          <w:rFonts w:ascii="Open Sans" w:hAnsi="Open Sans" w:cs="Open Sans"/>
          <w:color w:val="000000" w:themeColor="text1"/>
          <w:sz w:val="20"/>
          <w:szCs w:val="20"/>
          <w:lang w:eastAsia="pl-PL"/>
        </w:rPr>
        <w:tab/>
        <w:t xml:space="preserve">     Cena oferty </w:t>
      </w:r>
      <w:r w:rsidRPr="00A55542">
        <w:rPr>
          <w:rFonts w:ascii="Open Sans" w:hAnsi="Open Sans" w:cs="Open Sans"/>
          <w:sz w:val="20"/>
          <w:szCs w:val="20"/>
          <w:lang w:eastAsia="pl-PL"/>
        </w:rPr>
        <w:t>najniżej skalkulowanej</w:t>
      </w:r>
    </w:p>
    <w:p w14:paraId="70A4956A" w14:textId="5DD7781E" w:rsidR="00A55542" w:rsidRPr="00A55542" w:rsidRDefault="00A55542" w:rsidP="00A55542">
      <w:pPr>
        <w:spacing w:after="0"/>
        <w:jc w:val="both"/>
        <w:rPr>
          <w:rFonts w:ascii="Open Sans" w:hAnsi="Open Sans" w:cs="Open Sans"/>
          <w:sz w:val="20"/>
          <w:szCs w:val="20"/>
          <w:lang w:eastAsia="pl-PL"/>
        </w:rPr>
      </w:pPr>
      <w:r w:rsidRPr="00A55542">
        <w:rPr>
          <w:rFonts w:ascii="Open Sans" w:hAnsi="Open Sans" w:cs="Open Sans"/>
          <w:sz w:val="20"/>
          <w:szCs w:val="20"/>
          <w:lang w:eastAsia="pl-PL"/>
        </w:rPr>
        <w:t>Liczba punktów w kryterium „cena” = ----------------------------------------</w:t>
      </w:r>
      <w:r w:rsidR="006B6272">
        <w:rPr>
          <w:rFonts w:ascii="Open Sans" w:hAnsi="Open Sans" w:cs="Open Sans"/>
          <w:sz w:val="20"/>
          <w:szCs w:val="20"/>
          <w:lang w:eastAsia="pl-PL"/>
        </w:rPr>
        <w:t>----</w:t>
      </w:r>
      <w:r w:rsidRPr="00A55542">
        <w:rPr>
          <w:rFonts w:ascii="Open Sans" w:hAnsi="Open Sans" w:cs="Open Sans"/>
          <w:sz w:val="20"/>
          <w:szCs w:val="20"/>
          <w:lang w:eastAsia="pl-PL"/>
        </w:rPr>
        <w:t xml:space="preserve">-------------- x 85 </w:t>
      </w:r>
    </w:p>
    <w:p w14:paraId="7504E5A9" w14:textId="77777777" w:rsidR="00A55542" w:rsidRPr="00A55542" w:rsidRDefault="00A55542" w:rsidP="00A55542">
      <w:pPr>
        <w:tabs>
          <w:tab w:val="left" w:pos="993"/>
          <w:tab w:val="left" w:pos="1134"/>
        </w:tabs>
        <w:autoSpaceDE w:val="0"/>
        <w:autoSpaceDN w:val="0"/>
        <w:adjustRightInd w:val="0"/>
        <w:spacing w:after="0" w:line="240" w:lineRule="auto"/>
        <w:jc w:val="both"/>
        <w:rPr>
          <w:rFonts w:ascii="Open Sans" w:hAnsi="Open Sans" w:cs="Open Sans"/>
          <w:sz w:val="20"/>
          <w:szCs w:val="20"/>
          <w:lang w:eastAsia="pl-PL"/>
        </w:rPr>
      </w:pPr>
      <w:r w:rsidRPr="00A55542">
        <w:rPr>
          <w:rFonts w:ascii="Open Sans" w:hAnsi="Open Sans" w:cs="Open Sans"/>
          <w:sz w:val="20"/>
          <w:szCs w:val="20"/>
          <w:lang w:eastAsia="pl-PL"/>
        </w:rPr>
        <w:t xml:space="preserve">                                                                       </w:t>
      </w:r>
      <w:r w:rsidRPr="00A55542">
        <w:rPr>
          <w:rFonts w:ascii="Open Sans" w:hAnsi="Open Sans" w:cs="Open Sans"/>
          <w:sz w:val="20"/>
          <w:szCs w:val="20"/>
          <w:lang w:eastAsia="pl-PL"/>
        </w:rPr>
        <w:tab/>
        <w:t xml:space="preserve">   Cena oferty ocenianej</w:t>
      </w:r>
    </w:p>
    <w:p w14:paraId="57EB82CC" w14:textId="77777777" w:rsidR="00A55542" w:rsidRPr="00A55542" w:rsidRDefault="00A55542" w:rsidP="00A55542">
      <w:pPr>
        <w:spacing w:after="0"/>
        <w:jc w:val="both"/>
        <w:rPr>
          <w:rFonts w:ascii="Open Sans" w:hAnsi="Open Sans" w:cs="Open Sans"/>
          <w:sz w:val="20"/>
          <w:szCs w:val="20"/>
          <w:lang w:eastAsia="pl-PL"/>
        </w:rPr>
      </w:pPr>
    </w:p>
    <w:p w14:paraId="0105B670" w14:textId="77777777" w:rsidR="00A55542" w:rsidRPr="00A55542" w:rsidRDefault="00A55542" w:rsidP="00A55542">
      <w:pPr>
        <w:spacing w:after="0"/>
        <w:jc w:val="both"/>
        <w:rPr>
          <w:rFonts w:ascii="Open Sans" w:hAnsi="Open Sans" w:cs="Open Sans"/>
          <w:sz w:val="20"/>
          <w:szCs w:val="20"/>
          <w:lang w:eastAsia="pl-PL"/>
        </w:rPr>
      </w:pPr>
    </w:p>
    <w:p w14:paraId="5334907F" w14:textId="77777777" w:rsidR="00A55542" w:rsidRPr="00A55542" w:rsidRDefault="00A55542" w:rsidP="00A55542">
      <w:pPr>
        <w:spacing w:after="0"/>
        <w:jc w:val="both"/>
        <w:rPr>
          <w:rFonts w:ascii="Open Sans" w:hAnsi="Open Sans" w:cs="Open Sans"/>
          <w:sz w:val="20"/>
          <w:szCs w:val="20"/>
          <w:lang w:eastAsia="pl-PL"/>
        </w:rPr>
      </w:pPr>
    </w:p>
    <w:p w14:paraId="22983F9E" w14:textId="77777777" w:rsidR="00A55542" w:rsidRPr="00A55542" w:rsidRDefault="00A55542" w:rsidP="00A55542">
      <w:pPr>
        <w:spacing w:after="0"/>
        <w:jc w:val="both"/>
        <w:rPr>
          <w:rFonts w:ascii="Open Sans" w:hAnsi="Open Sans" w:cs="Open Sans"/>
          <w:sz w:val="20"/>
          <w:szCs w:val="20"/>
          <w:lang w:eastAsia="pl-PL"/>
        </w:rPr>
      </w:pPr>
    </w:p>
    <w:p w14:paraId="45CD496B" w14:textId="77777777" w:rsidR="00A55542" w:rsidRPr="00A55542" w:rsidRDefault="00A55542" w:rsidP="00A55542">
      <w:pPr>
        <w:spacing w:after="0"/>
        <w:jc w:val="both"/>
        <w:rPr>
          <w:rFonts w:ascii="Open Sans" w:hAnsi="Open Sans" w:cs="Open Sans"/>
          <w:sz w:val="20"/>
          <w:szCs w:val="20"/>
          <w:lang w:eastAsia="pl-PL"/>
        </w:rPr>
      </w:pPr>
    </w:p>
    <w:p w14:paraId="6F867079" w14:textId="77EE5015" w:rsidR="00A55542" w:rsidRPr="00A55542" w:rsidRDefault="00A55542" w:rsidP="00A55542">
      <w:pPr>
        <w:spacing w:after="0"/>
        <w:jc w:val="both"/>
        <w:rPr>
          <w:rFonts w:ascii="Open Sans" w:hAnsi="Open Sans" w:cs="Open Sans"/>
          <w:sz w:val="20"/>
          <w:szCs w:val="20"/>
          <w:lang w:eastAsia="pl-PL"/>
        </w:rPr>
      </w:pPr>
      <w:r w:rsidRPr="00A55542">
        <w:rPr>
          <w:rFonts w:ascii="Open Sans" w:hAnsi="Open Sans" w:cs="Open Sans"/>
          <w:sz w:val="20"/>
          <w:szCs w:val="20"/>
          <w:lang w:eastAsia="pl-PL"/>
        </w:rPr>
        <w:t xml:space="preserve">Liczba punktów w kryterium „Cena” zostanie wyliczona wg. powyższego wzoru. </w:t>
      </w:r>
      <w:r w:rsidRPr="00A55542">
        <w:rPr>
          <w:rFonts w:ascii="Open Sans" w:hAnsi="Open Sans" w:cs="Open Sans"/>
          <w:sz w:val="20"/>
          <w:szCs w:val="20"/>
          <w:lang w:eastAsia="pl-PL"/>
        </w:rPr>
        <w:br/>
        <w:t xml:space="preserve">W kryterium „Cena” najwyższą liczbę punktów otrzyma oferta niepodlegająca odrzuceniu </w:t>
      </w:r>
      <w:r w:rsidR="00654EF6">
        <w:rPr>
          <w:rFonts w:ascii="Open Sans" w:hAnsi="Open Sans" w:cs="Open Sans"/>
          <w:sz w:val="20"/>
          <w:szCs w:val="20"/>
          <w:lang w:eastAsia="pl-PL"/>
        </w:rPr>
        <w:br/>
      </w:r>
      <w:r w:rsidRPr="00A55542">
        <w:rPr>
          <w:rFonts w:ascii="Open Sans" w:hAnsi="Open Sans" w:cs="Open Sans"/>
          <w:sz w:val="20"/>
          <w:szCs w:val="20"/>
          <w:lang w:eastAsia="pl-PL"/>
        </w:rPr>
        <w:t>z najniższą ceną.</w:t>
      </w:r>
    </w:p>
    <w:p w14:paraId="1395D3A9" w14:textId="77777777" w:rsidR="00A55542" w:rsidRPr="00A55542" w:rsidRDefault="00A55542" w:rsidP="00A55542">
      <w:pPr>
        <w:spacing w:after="0"/>
        <w:jc w:val="both"/>
        <w:rPr>
          <w:rFonts w:ascii="Open Sans" w:hAnsi="Open Sans" w:cs="Open Sans"/>
          <w:sz w:val="20"/>
          <w:szCs w:val="20"/>
          <w:lang w:eastAsia="pl-PL"/>
        </w:rPr>
      </w:pPr>
    </w:p>
    <w:p w14:paraId="75E5BE0D" w14:textId="77777777" w:rsidR="00A55542" w:rsidRPr="00A55542" w:rsidRDefault="00A55542" w:rsidP="00A55542">
      <w:pPr>
        <w:spacing w:after="0"/>
        <w:jc w:val="both"/>
        <w:rPr>
          <w:rFonts w:ascii="Open Sans" w:hAnsi="Open Sans" w:cs="Open Sans"/>
          <w:sz w:val="20"/>
          <w:szCs w:val="20"/>
          <w:lang w:eastAsia="pl-PL"/>
        </w:rPr>
      </w:pPr>
      <w:r w:rsidRPr="00A55542">
        <w:rPr>
          <w:rFonts w:ascii="Open Sans" w:hAnsi="Open Sans" w:cs="Open Sans"/>
          <w:sz w:val="20"/>
          <w:szCs w:val="20"/>
          <w:lang w:eastAsia="pl-PL"/>
        </w:rPr>
        <w:t>B - Przedłużenie okresu gwarancji i rękojmi– 15pkt,</w:t>
      </w:r>
    </w:p>
    <w:p w14:paraId="09B8F9C1" w14:textId="77777777" w:rsidR="00A55542" w:rsidRPr="00A55542" w:rsidRDefault="00A55542" w:rsidP="00A55542">
      <w:pPr>
        <w:spacing w:after="0"/>
        <w:jc w:val="both"/>
        <w:rPr>
          <w:rFonts w:ascii="Open Sans" w:hAnsi="Open Sans" w:cs="Open Sans"/>
          <w:sz w:val="20"/>
          <w:szCs w:val="20"/>
          <w:lang w:eastAsia="pl-PL"/>
        </w:rPr>
      </w:pPr>
      <w:r w:rsidRPr="00A55542">
        <w:rPr>
          <w:rFonts w:ascii="Open Sans" w:hAnsi="Open Sans" w:cs="Open Sans"/>
          <w:sz w:val="20"/>
          <w:szCs w:val="20"/>
          <w:lang w:eastAsia="pl-PL"/>
        </w:rPr>
        <w:t>przy czym przedłużenie gwarancji i rękojmi powyżej wymaganego 2 letniego okresu gwarancji i rękojmi przedstawia się wedle oceny poniżej:</w:t>
      </w:r>
    </w:p>
    <w:p w14:paraId="18520C80" w14:textId="77777777" w:rsidR="00A55542" w:rsidRPr="00A55542" w:rsidRDefault="00A55542" w:rsidP="00A55542">
      <w:pPr>
        <w:numPr>
          <w:ilvl w:val="0"/>
          <w:numId w:val="16"/>
        </w:numPr>
        <w:tabs>
          <w:tab w:val="clear" w:pos="720"/>
          <w:tab w:val="left" w:pos="993"/>
          <w:tab w:val="left" w:pos="1134"/>
        </w:tabs>
        <w:autoSpaceDE w:val="0"/>
        <w:autoSpaceDN w:val="0"/>
        <w:adjustRightInd w:val="0"/>
        <w:spacing w:after="0" w:line="240" w:lineRule="auto"/>
        <w:ind w:left="993" w:hanging="426"/>
        <w:jc w:val="both"/>
        <w:rPr>
          <w:rFonts w:ascii="Open Sans" w:hAnsi="Open Sans" w:cs="Open Sans"/>
          <w:sz w:val="20"/>
          <w:szCs w:val="20"/>
          <w:lang w:eastAsia="pl-PL"/>
        </w:rPr>
      </w:pPr>
      <w:r w:rsidRPr="00A55542">
        <w:rPr>
          <w:rFonts w:ascii="Open Sans" w:hAnsi="Open Sans" w:cs="Open Sans"/>
          <w:sz w:val="20"/>
          <w:szCs w:val="20"/>
          <w:lang w:eastAsia="pl-PL"/>
        </w:rPr>
        <w:t>o 1 rok – 1pkt</w:t>
      </w:r>
    </w:p>
    <w:p w14:paraId="1EB6447F" w14:textId="77777777" w:rsidR="00A55542" w:rsidRPr="00A55542" w:rsidRDefault="00A55542" w:rsidP="00A55542">
      <w:pPr>
        <w:numPr>
          <w:ilvl w:val="0"/>
          <w:numId w:val="16"/>
        </w:numPr>
        <w:tabs>
          <w:tab w:val="clear" w:pos="720"/>
          <w:tab w:val="left" w:pos="993"/>
          <w:tab w:val="left" w:pos="1134"/>
        </w:tabs>
        <w:autoSpaceDE w:val="0"/>
        <w:autoSpaceDN w:val="0"/>
        <w:adjustRightInd w:val="0"/>
        <w:spacing w:after="0" w:line="240" w:lineRule="auto"/>
        <w:ind w:left="993" w:hanging="426"/>
        <w:jc w:val="both"/>
        <w:rPr>
          <w:rFonts w:ascii="Open Sans" w:hAnsi="Open Sans" w:cs="Open Sans"/>
          <w:sz w:val="20"/>
          <w:szCs w:val="20"/>
          <w:lang w:eastAsia="pl-PL"/>
        </w:rPr>
      </w:pPr>
      <w:r w:rsidRPr="00A55542">
        <w:rPr>
          <w:rFonts w:ascii="Open Sans" w:hAnsi="Open Sans" w:cs="Open Sans"/>
          <w:sz w:val="20"/>
          <w:szCs w:val="20"/>
          <w:lang w:eastAsia="pl-PL"/>
        </w:rPr>
        <w:t>o 2 lata – 5pkt</w:t>
      </w:r>
    </w:p>
    <w:p w14:paraId="516E863D" w14:textId="77777777" w:rsidR="00A55542" w:rsidRPr="00A55542" w:rsidRDefault="00A55542" w:rsidP="00A55542">
      <w:pPr>
        <w:numPr>
          <w:ilvl w:val="0"/>
          <w:numId w:val="16"/>
        </w:numPr>
        <w:tabs>
          <w:tab w:val="clear" w:pos="720"/>
          <w:tab w:val="left" w:pos="993"/>
          <w:tab w:val="left" w:pos="1134"/>
        </w:tabs>
        <w:autoSpaceDE w:val="0"/>
        <w:autoSpaceDN w:val="0"/>
        <w:adjustRightInd w:val="0"/>
        <w:spacing w:after="0" w:line="240" w:lineRule="auto"/>
        <w:ind w:left="993" w:hanging="426"/>
        <w:jc w:val="both"/>
        <w:rPr>
          <w:rFonts w:ascii="Open Sans" w:hAnsi="Open Sans" w:cs="Open Sans"/>
          <w:sz w:val="20"/>
          <w:szCs w:val="20"/>
          <w:lang w:eastAsia="pl-PL"/>
        </w:rPr>
      </w:pPr>
      <w:r w:rsidRPr="00A55542">
        <w:rPr>
          <w:rFonts w:ascii="Open Sans" w:hAnsi="Open Sans" w:cs="Open Sans"/>
          <w:sz w:val="20"/>
          <w:szCs w:val="20"/>
          <w:lang w:eastAsia="pl-PL"/>
        </w:rPr>
        <w:t>o 3 lata – 10pkt</w:t>
      </w:r>
    </w:p>
    <w:p w14:paraId="5F77BB80" w14:textId="77777777" w:rsidR="009C343E" w:rsidRDefault="00A55542" w:rsidP="00A55542">
      <w:pPr>
        <w:numPr>
          <w:ilvl w:val="0"/>
          <w:numId w:val="16"/>
        </w:numPr>
        <w:tabs>
          <w:tab w:val="clear" w:pos="720"/>
          <w:tab w:val="left" w:pos="993"/>
          <w:tab w:val="left" w:pos="1134"/>
        </w:tabs>
        <w:autoSpaceDE w:val="0"/>
        <w:autoSpaceDN w:val="0"/>
        <w:adjustRightInd w:val="0"/>
        <w:spacing w:after="0" w:line="240" w:lineRule="auto"/>
        <w:ind w:left="993" w:hanging="426"/>
        <w:jc w:val="both"/>
        <w:rPr>
          <w:rFonts w:ascii="Open Sans" w:hAnsi="Open Sans" w:cs="Open Sans"/>
          <w:sz w:val="20"/>
          <w:szCs w:val="20"/>
          <w:lang w:eastAsia="pl-PL"/>
        </w:rPr>
      </w:pPr>
      <w:r w:rsidRPr="00A55542">
        <w:rPr>
          <w:rFonts w:ascii="Open Sans" w:hAnsi="Open Sans" w:cs="Open Sans"/>
          <w:sz w:val="20"/>
          <w:szCs w:val="20"/>
          <w:lang w:eastAsia="pl-PL"/>
        </w:rPr>
        <w:lastRenderedPageBreak/>
        <w:t>o 4 lata i więcej – 15pkt</w:t>
      </w:r>
      <w:r w:rsidRPr="00A55542">
        <w:rPr>
          <w:rFonts w:ascii="Open Sans" w:hAnsi="Open Sans" w:cs="Open Sans"/>
          <w:sz w:val="20"/>
          <w:szCs w:val="20"/>
          <w:lang w:eastAsia="pl-PL"/>
        </w:rPr>
        <w:tab/>
      </w:r>
    </w:p>
    <w:p w14:paraId="1820C4A7" w14:textId="75DDF7C8" w:rsidR="00A55542" w:rsidRPr="00A55542" w:rsidRDefault="00A55542" w:rsidP="009C343E">
      <w:pPr>
        <w:tabs>
          <w:tab w:val="left" w:pos="993"/>
          <w:tab w:val="left" w:pos="1134"/>
        </w:tabs>
        <w:autoSpaceDE w:val="0"/>
        <w:autoSpaceDN w:val="0"/>
        <w:adjustRightInd w:val="0"/>
        <w:spacing w:after="0" w:line="240" w:lineRule="auto"/>
        <w:ind w:left="993"/>
        <w:jc w:val="both"/>
        <w:rPr>
          <w:rFonts w:ascii="Open Sans" w:hAnsi="Open Sans" w:cs="Open Sans"/>
          <w:sz w:val="20"/>
          <w:szCs w:val="20"/>
          <w:lang w:eastAsia="pl-PL"/>
        </w:rPr>
      </w:pPr>
      <w:r w:rsidRPr="00A55542">
        <w:rPr>
          <w:rFonts w:ascii="Open Sans" w:hAnsi="Open Sans" w:cs="Open Sans"/>
          <w:sz w:val="20"/>
          <w:szCs w:val="20"/>
          <w:lang w:eastAsia="pl-PL"/>
        </w:rPr>
        <w:tab/>
      </w:r>
      <w:r w:rsidRPr="00A55542">
        <w:rPr>
          <w:rFonts w:ascii="Open Sans" w:hAnsi="Open Sans" w:cs="Open Sans"/>
          <w:sz w:val="20"/>
          <w:szCs w:val="20"/>
          <w:lang w:eastAsia="pl-PL"/>
        </w:rPr>
        <w:tab/>
      </w:r>
      <w:r w:rsidRPr="00A55542">
        <w:rPr>
          <w:rFonts w:ascii="Open Sans" w:hAnsi="Open Sans" w:cs="Open Sans"/>
          <w:sz w:val="20"/>
          <w:szCs w:val="20"/>
          <w:lang w:eastAsia="pl-PL"/>
        </w:rPr>
        <w:tab/>
        <w:t xml:space="preserve">  </w:t>
      </w:r>
    </w:p>
    <w:p w14:paraId="3C250320" w14:textId="77777777" w:rsidR="00A55542" w:rsidRPr="00A55542" w:rsidRDefault="00A55542" w:rsidP="00A55542">
      <w:pPr>
        <w:spacing w:after="0"/>
        <w:jc w:val="both"/>
        <w:rPr>
          <w:rFonts w:ascii="Open Sans" w:hAnsi="Open Sans" w:cs="Open Sans"/>
          <w:sz w:val="20"/>
          <w:szCs w:val="20"/>
          <w:lang w:eastAsia="pl-PL"/>
        </w:rPr>
      </w:pPr>
      <w:r w:rsidRPr="00A55542">
        <w:rPr>
          <w:rFonts w:ascii="Open Sans" w:hAnsi="Open Sans" w:cs="Open Sans"/>
          <w:sz w:val="20"/>
          <w:szCs w:val="20"/>
          <w:lang w:eastAsia="pl-PL"/>
        </w:rPr>
        <w:t>Za kryterium przedłużenie okresu gwarancji i rękojmi Wykonawca może uzyskać max.15pkt.</w:t>
      </w:r>
    </w:p>
    <w:p w14:paraId="72F5AEE6" w14:textId="65912E70" w:rsidR="00A55542" w:rsidRPr="00A55542" w:rsidRDefault="00A55542" w:rsidP="00A55542">
      <w:pPr>
        <w:spacing w:after="0"/>
        <w:jc w:val="both"/>
        <w:rPr>
          <w:rFonts w:ascii="Open Sans" w:hAnsi="Open Sans" w:cs="Open Sans"/>
          <w:sz w:val="20"/>
          <w:szCs w:val="20"/>
          <w:lang w:eastAsia="pl-PL"/>
        </w:rPr>
      </w:pPr>
      <w:r w:rsidRPr="00A55542">
        <w:rPr>
          <w:rFonts w:ascii="Open Sans" w:hAnsi="Open Sans" w:cs="Open Sans"/>
          <w:sz w:val="20"/>
          <w:szCs w:val="20"/>
          <w:lang w:eastAsia="pl-PL"/>
        </w:rPr>
        <w:t xml:space="preserve">W kryterium przedłużenie okresu gwarancji i rękojmi najwyższą liczbę punktów otrzyma oferta </w:t>
      </w:r>
      <w:r w:rsidR="00613567">
        <w:rPr>
          <w:rFonts w:ascii="Open Sans" w:hAnsi="Open Sans" w:cs="Open Sans"/>
          <w:sz w:val="20"/>
          <w:szCs w:val="20"/>
          <w:lang w:eastAsia="pl-PL"/>
        </w:rPr>
        <w:br/>
      </w:r>
      <w:r w:rsidRPr="00A55542">
        <w:rPr>
          <w:rFonts w:ascii="Open Sans" w:hAnsi="Open Sans" w:cs="Open Sans"/>
          <w:sz w:val="20"/>
          <w:szCs w:val="20"/>
          <w:lang w:eastAsia="pl-PL"/>
        </w:rPr>
        <w:t>nie podlegająca odrzuceniu, w której Wykonawca zaoferuje przedłużenie długości okresu gwarancji i rękojmi o 4 i więcej lat.</w:t>
      </w:r>
      <w:r w:rsidRPr="00A55542">
        <w:rPr>
          <w:rFonts w:ascii="Open Sans" w:hAnsi="Open Sans" w:cs="Open Sans"/>
          <w:sz w:val="20"/>
          <w:szCs w:val="20"/>
          <w:lang w:eastAsia="pl-PL"/>
        </w:rPr>
        <w:tab/>
      </w:r>
    </w:p>
    <w:p w14:paraId="6D2BC297" w14:textId="40793200" w:rsidR="00A55542" w:rsidRPr="00A55542" w:rsidRDefault="00A55542" w:rsidP="00A55542">
      <w:pPr>
        <w:spacing w:after="0"/>
        <w:jc w:val="both"/>
        <w:rPr>
          <w:rFonts w:ascii="Open Sans" w:hAnsi="Open Sans" w:cs="Open Sans"/>
          <w:sz w:val="20"/>
          <w:szCs w:val="20"/>
          <w:lang w:eastAsia="pl-PL"/>
        </w:rPr>
      </w:pPr>
      <w:r w:rsidRPr="00A55542">
        <w:rPr>
          <w:rFonts w:ascii="Open Sans" w:hAnsi="Open Sans" w:cs="Open Sans"/>
          <w:sz w:val="20"/>
          <w:szCs w:val="20"/>
          <w:lang w:eastAsia="pl-PL"/>
        </w:rPr>
        <w:t xml:space="preserve">Za ofertę najkorzystniejszą uznana zostanie oferta, która nie podlega odrzuceniu oraz która po zsumowaniu punktów przyznanych przez poszczególnych członków komisji za poszczególne kryteria oceny ofert uzyska największą ilość punktów.  </w:t>
      </w:r>
    </w:p>
    <w:p w14:paraId="02C41410" w14:textId="77777777" w:rsidR="00A55542" w:rsidRDefault="00A55542" w:rsidP="00A55542">
      <w:pPr>
        <w:spacing w:after="0"/>
        <w:rPr>
          <w:rFonts w:ascii="Open Sans" w:hAnsi="Open Sans" w:cs="Open Sans"/>
          <w:lang w:eastAsia="pl-PL"/>
        </w:rPr>
      </w:pPr>
    </w:p>
    <w:p w14:paraId="44C17BE4" w14:textId="77777777" w:rsidR="004B05E4" w:rsidRPr="004B05E4" w:rsidRDefault="004B05E4" w:rsidP="004B05E4">
      <w:pPr>
        <w:autoSpaceDE w:val="0"/>
        <w:autoSpaceDN w:val="0"/>
        <w:adjustRightInd w:val="0"/>
        <w:spacing w:after="0" w:line="240" w:lineRule="auto"/>
        <w:jc w:val="both"/>
        <w:rPr>
          <w:rFonts w:ascii="Open Sans" w:eastAsia="Times New Roman" w:hAnsi="Open Sans" w:cs="Open Sans"/>
          <w:sz w:val="20"/>
          <w:szCs w:val="20"/>
          <w:lang w:eastAsia="pl-PL"/>
        </w:rPr>
      </w:pPr>
    </w:p>
    <w:p w14:paraId="4D58122A" w14:textId="3AFAB580" w:rsidR="0064740B" w:rsidRPr="00FF404F" w:rsidRDefault="0064740B" w:rsidP="00182BAC">
      <w:pPr>
        <w:spacing w:after="0" w:line="276" w:lineRule="auto"/>
        <w:ind w:left="360"/>
        <w:jc w:val="both"/>
        <w:rPr>
          <w:rFonts w:ascii="Open Sans" w:eastAsia="Times New Roman" w:hAnsi="Open Sans" w:cs="Open Sans"/>
          <w:color w:val="000000"/>
          <w:sz w:val="19"/>
          <w:szCs w:val="19"/>
          <w:u w:val="single"/>
          <w:lang w:eastAsia="pl-PL"/>
        </w:rPr>
      </w:pPr>
      <w:r w:rsidRPr="00FF404F">
        <w:rPr>
          <w:rFonts w:ascii="Open Sans" w:eastAsia="Times New Roman" w:hAnsi="Open Sans" w:cs="Open Sans"/>
          <w:color w:val="000000"/>
          <w:sz w:val="19"/>
          <w:szCs w:val="19"/>
          <w:lang w:eastAsia="pl-PL"/>
        </w:rPr>
        <w:t>18.</w:t>
      </w:r>
      <w:r w:rsidRPr="00FF404F">
        <w:rPr>
          <w:rFonts w:ascii="Open Sans" w:eastAsia="Times New Roman" w:hAnsi="Open Sans" w:cs="Open Sans"/>
          <w:color w:val="000000"/>
          <w:sz w:val="19"/>
          <w:szCs w:val="19"/>
          <w:lang w:eastAsia="pl-PL"/>
        </w:rPr>
        <w:tab/>
      </w:r>
      <w:r w:rsidRPr="00FF404F">
        <w:rPr>
          <w:rFonts w:ascii="Open Sans" w:eastAsia="Times New Roman" w:hAnsi="Open Sans" w:cs="Open Sans"/>
          <w:color w:val="000000"/>
          <w:sz w:val="19"/>
          <w:szCs w:val="19"/>
          <w:u w:val="single"/>
          <w:lang w:eastAsia="pl-PL"/>
        </w:rPr>
        <w:t xml:space="preserve">Informacje o formalnościach, jakie powinny być dopełnione po wyborze oferty </w:t>
      </w:r>
      <w:r w:rsidRPr="00FF404F">
        <w:rPr>
          <w:rFonts w:ascii="Open Sans" w:eastAsia="Times New Roman" w:hAnsi="Open Sans" w:cs="Open Sans"/>
          <w:color w:val="000000"/>
          <w:sz w:val="19"/>
          <w:szCs w:val="19"/>
          <w:lang w:eastAsia="pl-PL"/>
        </w:rPr>
        <w:t xml:space="preserve"> </w:t>
      </w:r>
      <w:r w:rsidRPr="00FF404F">
        <w:rPr>
          <w:rFonts w:ascii="Open Sans" w:eastAsia="Times New Roman" w:hAnsi="Open Sans" w:cs="Open Sans"/>
          <w:color w:val="000000"/>
          <w:sz w:val="19"/>
          <w:szCs w:val="19"/>
          <w:u w:val="single"/>
          <w:lang w:eastAsia="pl-PL"/>
        </w:rPr>
        <w:t>w celu zawarcia umowy w sprawie zamówienia publicznego.</w:t>
      </w:r>
    </w:p>
    <w:p w14:paraId="46BDB517" w14:textId="77777777"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18.1. Wykonawca przed podpisaniem umowy na wezwanie Zamawiającego przedłoży:</w:t>
      </w:r>
    </w:p>
    <w:p w14:paraId="76D91968" w14:textId="77777777"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w:t>
      </w:r>
      <w:r w:rsidRPr="00FF404F">
        <w:rPr>
          <w:rFonts w:ascii="Open Sans" w:eastAsia="Times New Roman" w:hAnsi="Open Sans" w:cs="Open Sans"/>
          <w:color w:val="000000"/>
          <w:sz w:val="19"/>
          <w:szCs w:val="19"/>
          <w:lang w:eastAsia="pl-PL"/>
        </w:rPr>
        <w:tab/>
        <w:t>umowę regulującą współpracę – w przypadku złożenia oferty przez Wykonawców wspólnie ubiegających się o zamówienie;</w:t>
      </w:r>
    </w:p>
    <w:p w14:paraId="024AA344" w14:textId="543131F8" w:rsidR="00CF7FD9" w:rsidRPr="00FF404F" w:rsidRDefault="00CF7FD9">
      <w:pPr>
        <w:pStyle w:val="Akapitzlist"/>
        <w:numPr>
          <w:ilvl w:val="0"/>
          <w:numId w:val="10"/>
        </w:numPr>
        <w:spacing w:line="276" w:lineRule="auto"/>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informację dotyczącą wartości netto przedmiotowego zamówienia;</w:t>
      </w:r>
    </w:p>
    <w:p w14:paraId="01B093C3" w14:textId="31F88B44" w:rsidR="0064740B" w:rsidRDefault="0064740B" w:rsidP="0064740B">
      <w:pPr>
        <w:spacing w:after="0" w:line="276" w:lineRule="auto"/>
        <w:ind w:left="360"/>
        <w:jc w:val="both"/>
        <w:rPr>
          <w:rFonts w:ascii="Open Sans" w:eastAsia="Times New Roman" w:hAnsi="Open Sans" w:cs="Open Sans"/>
          <w:color w:val="000000"/>
          <w:sz w:val="19"/>
          <w:szCs w:val="19"/>
          <w:lang w:eastAsia="pl-PL"/>
        </w:rPr>
      </w:pPr>
      <w:bookmarkStart w:id="10" w:name="_Hlk66795635"/>
      <w:bookmarkStart w:id="11" w:name="_Hlk131704653"/>
      <w:r w:rsidRPr="00FF404F">
        <w:rPr>
          <w:rFonts w:ascii="Open Sans" w:eastAsia="Times New Roman" w:hAnsi="Open Sans" w:cs="Open Sans"/>
          <w:color w:val="000000"/>
          <w:sz w:val="19"/>
          <w:szCs w:val="19"/>
          <w:lang w:eastAsia="pl-PL"/>
        </w:rPr>
        <w:t>•</w:t>
      </w:r>
      <w:r w:rsidRPr="00FF404F">
        <w:rPr>
          <w:rFonts w:ascii="Open Sans" w:eastAsia="Times New Roman" w:hAnsi="Open Sans" w:cs="Open Sans"/>
          <w:color w:val="000000"/>
          <w:sz w:val="19"/>
          <w:szCs w:val="19"/>
          <w:lang w:eastAsia="pl-PL"/>
        </w:rPr>
        <w:tab/>
        <w:t xml:space="preserve">pełnomocnictwo </w:t>
      </w:r>
      <w:bookmarkEnd w:id="10"/>
      <w:r w:rsidRPr="00FF404F">
        <w:rPr>
          <w:rFonts w:ascii="Open Sans" w:eastAsia="Times New Roman" w:hAnsi="Open Sans" w:cs="Open Sans"/>
          <w:color w:val="000000"/>
          <w:sz w:val="19"/>
          <w:szCs w:val="19"/>
          <w:lang w:eastAsia="pl-PL"/>
        </w:rPr>
        <w:t>do zawarcia umowy, jeżeli nie wynika ono z treści oferty;</w:t>
      </w:r>
    </w:p>
    <w:bookmarkEnd w:id="11"/>
    <w:p w14:paraId="6E213F62" w14:textId="4191EE98"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 xml:space="preserve">18.2. Zamawiający zawrze umowę w sprawie zamówienia publicznego w terminie określonym </w:t>
      </w:r>
      <w:r w:rsidR="00565CD6">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art. 308 ust. 2 lub ust. 3 Ustawy PZP.</w:t>
      </w:r>
    </w:p>
    <w:p w14:paraId="0C897E81" w14:textId="0830D55C"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 xml:space="preserve">18.3. W przypadku wyboru oferty złożonej przez Wykonawców wspólnie ubiegających się </w:t>
      </w:r>
      <w:r w:rsidR="00A90516" w:rsidRPr="00FF404F">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 xml:space="preserve">o udzielenie zamówienia Zamawiający zastrzega sobie prawo żądania przed zawarciem umowy </w:t>
      </w:r>
      <w:r w:rsidR="0014755E" w:rsidRPr="00FF404F">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w sprawie zamówienia publicznego umowy regulującej współpracę tych Wykonawców.</w:t>
      </w:r>
    </w:p>
    <w:p w14:paraId="1DA0CDDF" w14:textId="042B1ACD" w:rsidR="00AE5932" w:rsidRDefault="0064740B" w:rsidP="009E27A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18.4. Wykonawca będzie zobowiązany do podpisania umowy w miejscu i terminie wskazanym przez Zamawiającego.</w:t>
      </w:r>
    </w:p>
    <w:p w14:paraId="3305362B" w14:textId="77777777" w:rsidR="009F5F5B" w:rsidRPr="006364A6" w:rsidRDefault="009F5F5B" w:rsidP="009F5F5B">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 xml:space="preserve">18.5. Dokumenty potwierdzające, że Wykonawca jest ubezpieczony od odpowiedzialności cywilnej </w:t>
      </w:r>
    </w:p>
    <w:p w14:paraId="69FBD5AD" w14:textId="07A61612" w:rsidR="009F5F5B" w:rsidRPr="006364A6" w:rsidRDefault="009F5F5B" w:rsidP="009F5F5B">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 xml:space="preserve">w zakresie prowadzonej działalności związanej z przedmiotem zamówienia ze wskazaniem sumy gwarancyjnej tego ubezpieczenia nie mniejszej  niż </w:t>
      </w:r>
      <w:r w:rsidR="003B4758">
        <w:rPr>
          <w:rFonts w:ascii="Open Sans" w:eastAsia="Times New Roman" w:hAnsi="Open Sans" w:cs="Open Sans"/>
          <w:color w:val="000000"/>
          <w:sz w:val="19"/>
          <w:szCs w:val="19"/>
          <w:lang w:eastAsia="pl-PL"/>
        </w:rPr>
        <w:t>4</w:t>
      </w:r>
      <w:r w:rsidR="007F170F">
        <w:rPr>
          <w:rFonts w:ascii="Open Sans" w:eastAsia="Times New Roman" w:hAnsi="Open Sans" w:cs="Open Sans"/>
          <w:color w:val="000000"/>
          <w:sz w:val="19"/>
          <w:szCs w:val="19"/>
          <w:lang w:eastAsia="pl-PL"/>
        </w:rPr>
        <w:t>0</w:t>
      </w:r>
      <w:r w:rsidRPr="006364A6">
        <w:rPr>
          <w:rFonts w:ascii="Open Sans" w:eastAsia="Times New Roman" w:hAnsi="Open Sans" w:cs="Open Sans"/>
          <w:color w:val="000000"/>
          <w:sz w:val="19"/>
          <w:szCs w:val="19"/>
          <w:lang w:eastAsia="pl-PL"/>
        </w:rPr>
        <w:t>0.000,00 tysięcy złotych przez cały okres trwania umowy.</w:t>
      </w:r>
    </w:p>
    <w:p w14:paraId="7D4147AD" w14:textId="77777777" w:rsidR="009F5F5B" w:rsidRPr="006364A6" w:rsidRDefault="009F5F5B" w:rsidP="009F5F5B">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18.6  Uprawnienia oraz aktualne zaświadczenie potwierdzające wpis na listę członków właściwej izby samorządu zawodowego kierownika budowy;</w:t>
      </w:r>
    </w:p>
    <w:p w14:paraId="440C4573" w14:textId="0ECB9792" w:rsidR="009F5F5B" w:rsidRPr="006364A6" w:rsidRDefault="009F5F5B" w:rsidP="009F5F5B">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18.</w:t>
      </w:r>
      <w:r w:rsidR="00C45842">
        <w:rPr>
          <w:rFonts w:ascii="Open Sans" w:eastAsia="Times New Roman" w:hAnsi="Open Sans" w:cs="Open Sans"/>
          <w:color w:val="000000"/>
          <w:sz w:val="19"/>
          <w:szCs w:val="19"/>
          <w:lang w:eastAsia="pl-PL"/>
        </w:rPr>
        <w:t>7</w:t>
      </w:r>
      <w:r w:rsidRPr="006364A6">
        <w:rPr>
          <w:rFonts w:ascii="Open Sans" w:eastAsia="Times New Roman" w:hAnsi="Open Sans" w:cs="Open Sans"/>
          <w:color w:val="000000"/>
          <w:sz w:val="19"/>
          <w:szCs w:val="19"/>
          <w:lang w:eastAsia="pl-PL"/>
        </w:rPr>
        <w:t>. Dowód wniesienia zabezpieczenia należytego wykonania umowy.</w:t>
      </w:r>
    </w:p>
    <w:p w14:paraId="25D1287E" w14:textId="2EBB940B" w:rsidR="009F5F5B" w:rsidRPr="006364A6" w:rsidRDefault="009F5F5B" w:rsidP="009F5F5B">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18.</w:t>
      </w:r>
      <w:r w:rsidR="00C45842">
        <w:rPr>
          <w:rFonts w:ascii="Open Sans" w:eastAsia="Times New Roman" w:hAnsi="Open Sans" w:cs="Open Sans"/>
          <w:color w:val="000000"/>
          <w:sz w:val="19"/>
          <w:szCs w:val="19"/>
          <w:lang w:eastAsia="pl-PL"/>
        </w:rPr>
        <w:t>8</w:t>
      </w:r>
      <w:r w:rsidRPr="006364A6">
        <w:rPr>
          <w:rFonts w:ascii="Open Sans" w:eastAsia="Times New Roman" w:hAnsi="Open Sans" w:cs="Open Sans"/>
          <w:color w:val="000000"/>
          <w:sz w:val="19"/>
          <w:szCs w:val="19"/>
          <w:lang w:eastAsia="pl-PL"/>
        </w:rPr>
        <w:t>.</w:t>
      </w:r>
      <w:r w:rsidR="005615E9">
        <w:rPr>
          <w:rFonts w:ascii="Open Sans" w:eastAsia="Times New Roman" w:hAnsi="Open Sans" w:cs="Open Sans"/>
          <w:color w:val="000000"/>
          <w:sz w:val="19"/>
          <w:szCs w:val="19"/>
          <w:lang w:eastAsia="pl-PL"/>
        </w:rPr>
        <w:t xml:space="preserve"> </w:t>
      </w:r>
      <w:r w:rsidRPr="006364A6">
        <w:rPr>
          <w:rFonts w:ascii="Open Sans" w:eastAsia="Times New Roman" w:hAnsi="Open Sans" w:cs="Open Sans"/>
          <w:color w:val="000000"/>
          <w:sz w:val="19"/>
          <w:szCs w:val="19"/>
          <w:lang w:eastAsia="pl-PL"/>
        </w:rPr>
        <w:t>Szczegółowy kosztorys ofertowy sporządzony na podstawie własnych przedmiarów robót, których zakres określony został w dokumentacji projektowej. Kosztorys ten powinien zawierać przyjęte do wyliczeń stawki robocizny, wysokość przyjętych procentowo narzutów kosztów pośrednich, zysku i kosztów zakupu, przyjęte podstawy wyceny robót, ilości wyliczonych przez siebie robót, ceny jednostkowe wszystkich materiałów oraz ceny jednostkowe najmu sprzętu, wartości poszczególnych pozycji kosztorysowych oraz tabelę elementów scalonych wraz z ich wartościami. Sumaryczna wartość końcowa wszystkich kosztorysów szczegółowych musi być zgodna z oferowaną ceną za wykonanie całego przedmiotu zamówienia.</w:t>
      </w:r>
    </w:p>
    <w:p w14:paraId="1DA4E462" w14:textId="77777777" w:rsidR="009F5F5B" w:rsidRPr="00FF404F" w:rsidRDefault="009F5F5B" w:rsidP="009E27AB">
      <w:pPr>
        <w:spacing w:after="0" w:line="276" w:lineRule="auto"/>
        <w:ind w:left="360"/>
        <w:jc w:val="both"/>
        <w:rPr>
          <w:rFonts w:ascii="Open Sans" w:eastAsia="Times New Roman" w:hAnsi="Open Sans" w:cs="Open Sans"/>
          <w:color w:val="000000"/>
          <w:sz w:val="19"/>
          <w:szCs w:val="19"/>
          <w:lang w:eastAsia="pl-PL"/>
        </w:rPr>
      </w:pPr>
    </w:p>
    <w:p w14:paraId="0FD365F9" w14:textId="77777777" w:rsidR="0016592B" w:rsidRPr="0057280E" w:rsidRDefault="0016592B" w:rsidP="009E27AB">
      <w:pPr>
        <w:spacing w:after="0" w:line="276" w:lineRule="auto"/>
        <w:ind w:left="360"/>
        <w:jc w:val="both"/>
        <w:rPr>
          <w:rFonts w:ascii="Open Sans" w:eastAsia="Times New Roman" w:hAnsi="Open Sans" w:cs="Open Sans"/>
          <w:color w:val="000000"/>
          <w:sz w:val="20"/>
          <w:szCs w:val="20"/>
          <w:lang w:eastAsia="pl-PL"/>
        </w:rPr>
      </w:pPr>
    </w:p>
    <w:p w14:paraId="650BF0B4" w14:textId="77777777" w:rsidR="006115AB" w:rsidRPr="0057280E" w:rsidRDefault="006115AB" w:rsidP="006115A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 xml:space="preserve">18.A. Wymagania dotyczące zabezpieczenie należytego wykonania umowy </w:t>
      </w:r>
    </w:p>
    <w:p w14:paraId="1EE79918"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18.A.1.</w:t>
      </w:r>
      <w:r w:rsidRPr="00A173F5">
        <w:rPr>
          <w:rFonts w:ascii="Open Sans" w:eastAsia="Times New Roman" w:hAnsi="Open Sans" w:cs="Open Sans"/>
          <w:color w:val="000000"/>
          <w:sz w:val="20"/>
          <w:szCs w:val="20"/>
          <w:lang w:eastAsia="pl-PL"/>
        </w:rPr>
        <w:tab/>
        <w:t>Zamawiający  wymaga od Wykonawcy wniesienia  zabezpieczenia należytego wykonania umowy.</w:t>
      </w:r>
    </w:p>
    <w:p w14:paraId="35E8E7CA" w14:textId="777A7B50"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18.A.2.</w:t>
      </w:r>
      <w:r w:rsidRPr="00A173F5">
        <w:rPr>
          <w:rFonts w:ascii="Open Sans" w:eastAsia="Times New Roman" w:hAnsi="Open Sans" w:cs="Open Sans"/>
          <w:color w:val="000000"/>
          <w:sz w:val="20"/>
          <w:szCs w:val="20"/>
          <w:lang w:eastAsia="pl-PL"/>
        </w:rPr>
        <w:tab/>
        <w:t xml:space="preserve">Kwota zabezpieczenia wynosi </w:t>
      </w:r>
      <w:r w:rsidR="0092453C">
        <w:rPr>
          <w:rFonts w:ascii="Open Sans" w:eastAsia="Times New Roman" w:hAnsi="Open Sans" w:cs="Open Sans"/>
          <w:color w:val="000000"/>
          <w:sz w:val="20"/>
          <w:szCs w:val="20"/>
          <w:lang w:eastAsia="pl-PL"/>
        </w:rPr>
        <w:t>1</w:t>
      </w:r>
      <w:r w:rsidRPr="00A173F5">
        <w:rPr>
          <w:rFonts w:ascii="Open Sans" w:eastAsia="Times New Roman" w:hAnsi="Open Sans" w:cs="Open Sans"/>
          <w:color w:val="000000"/>
          <w:sz w:val="20"/>
          <w:szCs w:val="20"/>
          <w:lang w:eastAsia="pl-PL"/>
        </w:rPr>
        <w:t xml:space="preserve"> % maksymalnej wartości nominalnej zobowiązania Zamawiającego wynikającego z umowy.</w:t>
      </w:r>
    </w:p>
    <w:p w14:paraId="7E71AD82" w14:textId="5B4A0308"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lastRenderedPageBreak/>
        <w:t>18.A.3.</w:t>
      </w:r>
      <w:r w:rsidRPr="00A173F5">
        <w:rPr>
          <w:rFonts w:ascii="Open Sans" w:eastAsia="Times New Roman" w:hAnsi="Open Sans" w:cs="Open Sans"/>
          <w:color w:val="000000"/>
          <w:sz w:val="20"/>
          <w:szCs w:val="20"/>
          <w:lang w:eastAsia="pl-PL"/>
        </w:rPr>
        <w:tab/>
        <w:t>Zabezpieczenie należytego wykonania umowy można wnieść w formie przewidzianej w art. 450 ustawy Prawo zamówień publicznych.</w:t>
      </w:r>
    </w:p>
    <w:p w14:paraId="6A1A436B"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18.A.4.</w:t>
      </w:r>
      <w:r w:rsidRPr="00A173F5">
        <w:rPr>
          <w:rFonts w:ascii="Open Sans" w:eastAsia="Times New Roman" w:hAnsi="Open Sans" w:cs="Open Sans"/>
          <w:color w:val="000000"/>
          <w:sz w:val="20"/>
          <w:szCs w:val="20"/>
          <w:lang w:eastAsia="pl-PL"/>
        </w:rPr>
        <w:tab/>
        <w:t xml:space="preserve">Zabezpieczenie należytego wykonania Umowy wniesione w pieniądzu winno  być przekazane na rachunek: PKO BP S.A. nr 79 1020 2791 0000 7402 0289 7726 z dopiskiem: </w:t>
      </w:r>
    </w:p>
    <w:p w14:paraId="0C994EFE"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 xml:space="preserve">„Tytuł postępowania”. </w:t>
      </w:r>
    </w:p>
    <w:p w14:paraId="7078280F" w14:textId="77777777" w:rsidR="00A173F5" w:rsidRP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18.A.5.</w:t>
      </w:r>
      <w:r w:rsidRPr="00A173F5">
        <w:rPr>
          <w:rFonts w:ascii="Open Sans" w:eastAsia="Times New Roman" w:hAnsi="Open Sans" w:cs="Open Sans"/>
          <w:color w:val="000000"/>
          <w:sz w:val="20"/>
          <w:szCs w:val="20"/>
          <w:lang w:eastAsia="pl-PL"/>
        </w:rPr>
        <w:tab/>
        <w:t>Cel zabezpieczenia oraz zasady jego wnoszenia, przechowywania, zmiany formy oraz zwrotu określają art. 449-453 ustawy Prawo zamówień publicznych.</w:t>
      </w:r>
    </w:p>
    <w:p w14:paraId="242BD982" w14:textId="6860C40C" w:rsidR="00D13E62"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18.A.6.</w:t>
      </w:r>
      <w:r w:rsidRPr="00A173F5">
        <w:rPr>
          <w:rFonts w:ascii="Open Sans" w:eastAsia="Times New Roman" w:hAnsi="Open Sans" w:cs="Open Sans"/>
          <w:color w:val="000000"/>
          <w:sz w:val="20"/>
          <w:szCs w:val="20"/>
          <w:lang w:eastAsia="pl-PL"/>
        </w:rPr>
        <w:tab/>
        <w:t xml:space="preserve">Zabezpieczenie zostanie zwrócone w terminie 30 dni od daty wykonania umowy. Kwota należytego zabezpieczenia umowy może zostać zaliczona na poczet kar umownych lub wyrządzonych szkód z powodu wad wykonania </w:t>
      </w:r>
      <w:r w:rsidR="00907E50">
        <w:rPr>
          <w:rFonts w:ascii="Open Sans" w:eastAsia="Times New Roman" w:hAnsi="Open Sans" w:cs="Open Sans"/>
          <w:color w:val="000000"/>
          <w:sz w:val="20"/>
          <w:szCs w:val="20"/>
          <w:lang w:eastAsia="pl-PL"/>
        </w:rPr>
        <w:t xml:space="preserve">roboty budowlanej </w:t>
      </w:r>
      <w:r w:rsidRPr="00A173F5">
        <w:rPr>
          <w:rFonts w:ascii="Open Sans" w:eastAsia="Times New Roman" w:hAnsi="Open Sans" w:cs="Open Sans"/>
          <w:color w:val="000000"/>
          <w:sz w:val="20"/>
          <w:szCs w:val="20"/>
          <w:lang w:eastAsia="pl-PL"/>
        </w:rPr>
        <w:t>, jeśli zaistnieją przesłanki jej zatrzymania określone w umowie.</w:t>
      </w:r>
      <w:r w:rsidR="00CF7D65">
        <w:rPr>
          <w:rFonts w:ascii="Open Sans" w:eastAsia="Times New Roman" w:hAnsi="Open Sans" w:cs="Open Sans"/>
          <w:color w:val="000000"/>
          <w:sz w:val="20"/>
          <w:szCs w:val="20"/>
          <w:lang w:eastAsia="pl-PL"/>
        </w:rPr>
        <w:t xml:space="preserve"> </w:t>
      </w:r>
      <w:r w:rsidR="00D13E62" w:rsidRPr="00D13E62">
        <w:rPr>
          <w:rFonts w:ascii="Open Sans" w:eastAsia="Times New Roman" w:hAnsi="Open Sans" w:cs="Open Sans"/>
          <w:color w:val="000000"/>
          <w:sz w:val="20"/>
          <w:szCs w:val="20"/>
          <w:lang w:eastAsia="pl-PL"/>
        </w:rPr>
        <w:t xml:space="preserve">Zamawiający pozostawia na zabezpieczenie roszczeń </w:t>
      </w:r>
      <w:r w:rsidR="00A22119">
        <w:rPr>
          <w:rFonts w:ascii="Open Sans" w:eastAsia="Times New Roman" w:hAnsi="Open Sans" w:cs="Open Sans"/>
          <w:color w:val="000000"/>
          <w:sz w:val="20"/>
          <w:szCs w:val="20"/>
          <w:lang w:eastAsia="pl-PL"/>
        </w:rPr>
        <w:br/>
      </w:r>
      <w:r w:rsidR="00D13E62" w:rsidRPr="00D13E62">
        <w:rPr>
          <w:rFonts w:ascii="Open Sans" w:eastAsia="Times New Roman" w:hAnsi="Open Sans" w:cs="Open Sans"/>
          <w:color w:val="000000"/>
          <w:sz w:val="20"/>
          <w:szCs w:val="20"/>
          <w:lang w:eastAsia="pl-PL"/>
        </w:rPr>
        <w:t xml:space="preserve">z tytułu rękojmi za wady lub gwarancji kwotę nie przekraczającą 30% zabezpieczenia. </w:t>
      </w:r>
      <w:r w:rsidR="00A22119">
        <w:rPr>
          <w:rFonts w:ascii="Open Sans" w:eastAsia="Times New Roman" w:hAnsi="Open Sans" w:cs="Open Sans"/>
          <w:color w:val="000000"/>
          <w:sz w:val="20"/>
          <w:szCs w:val="20"/>
          <w:lang w:eastAsia="pl-PL"/>
        </w:rPr>
        <w:br/>
      </w:r>
      <w:r w:rsidR="00D13E62" w:rsidRPr="00D13E62">
        <w:rPr>
          <w:rFonts w:ascii="Open Sans" w:eastAsia="Times New Roman" w:hAnsi="Open Sans" w:cs="Open Sans"/>
          <w:color w:val="000000"/>
          <w:sz w:val="20"/>
          <w:szCs w:val="20"/>
          <w:lang w:eastAsia="pl-PL"/>
        </w:rPr>
        <w:t>Kwota ta jest zwracana nie później niż w 15 - tym dniu po upływie okresu rękojmi za wady lub gwarancji.</w:t>
      </w:r>
    </w:p>
    <w:p w14:paraId="09332F35" w14:textId="77777777" w:rsidR="00F51D02" w:rsidRPr="0057280E" w:rsidRDefault="00F51D02" w:rsidP="00BC0AF3">
      <w:pPr>
        <w:spacing w:after="0" w:line="276" w:lineRule="auto"/>
        <w:ind w:left="360"/>
        <w:jc w:val="both"/>
        <w:rPr>
          <w:rFonts w:ascii="Open Sans" w:eastAsia="Times New Roman" w:hAnsi="Open Sans" w:cs="Open Sans"/>
          <w:color w:val="000000"/>
          <w:sz w:val="20"/>
          <w:szCs w:val="20"/>
          <w:lang w:eastAsia="pl-PL"/>
        </w:rPr>
      </w:pPr>
    </w:p>
    <w:p w14:paraId="664688FF" w14:textId="38358D1A"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19.</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Informacje o treści zawieranej umowy.</w:t>
      </w:r>
    </w:p>
    <w:p w14:paraId="6BCE6FB8" w14:textId="0C91492A"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19.1. Umowa zostanie zawarta w wyznaczonym przez Zamawiającego</w:t>
      </w:r>
      <w:r w:rsidR="00681A4B"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terminie i miejscu.</w:t>
      </w:r>
    </w:p>
    <w:p w14:paraId="69A0D3B0" w14:textId="2547D28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19.2. Zamawiający wymaga, aby Wykonawca zawarł z nim umowę na zasadach określonych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we wzorze umowy, określonym w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w:t>
      </w:r>
    </w:p>
    <w:p w14:paraId="59E5EBDD" w14:textId="7D6C259F"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19.3.Zakazuje się istotnych zmian postanowień zawartej umowy w stosunku do treści oferty,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podstawie, której dokonano wyboru Wykonawcy, chyba że wystąpią okoliczności których </w:t>
      </w:r>
      <w:r w:rsidR="00DA05FA"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nie można było wcześniej przewidzieć, a które przemawiają za koniecznością zmiany postanowień umowy określone we wzorze umowy zgodnie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 oraz art. 455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w:t>
      </w:r>
    </w:p>
    <w:p w14:paraId="649670D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19.4. Wykonawca zobowiązany jest wykazać zaistnienie okoliczności wskazanych </w:t>
      </w:r>
      <w:r w:rsidRPr="0057280E">
        <w:rPr>
          <w:rFonts w:ascii="Open Sans" w:eastAsia="Times New Roman" w:hAnsi="Open Sans" w:cs="Open Sans"/>
          <w:color w:val="000000"/>
          <w:sz w:val="20"/>
          <w:szCs w:val="20"/>
          <w:lang w:eastAsia="pl-PL"/>
        </w:rPr>
        <w:br/>
        <w:t>we wzorze umowy poprzez przedłożenie stosownych ekspertyz, opinii, dokumentów, itp. z których będzie wynikać konieczność zmiany umowy.</w:t>
      </w:r>
    </w:p>
    <w:p w14:paraId="7A732BE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19.5.Wszelkie istotne zmiany treści umowy wymagają zgody obydwu stron i formy pisemnej w postaci aneksu pod rygorem nieważności.</w:t>
      </w:r>
    </w:p>
    <w:p w14:paraId="2F69757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19.6. Wprowadzenie zmian nieistotnych w umowie wymagają formy pisemnej pod rygorem nieważności.</w:t>
      </w:r>
    </w:p>
    <w:p w14:paraId="7BCD64C5"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19.7. Podpisanie aneksu do umowy wprowadzającego zmiany istotne powinno być poprzedzone, pod rygorem nieważności, sporządzeniem protokołu konieczności zawierającego uzasadnienie.</w:t>
      </w:r>
    </w:p>
    <w:p w14:paraId="119FDF64" w14:textId="14FEC6E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19.8. Konsekwencją zmiany umowy (aneksowania) może być w szczególności zmiana terminu zakończenia realizacji zadania.</w:t>
      </w:r>
    </w:p>
    <w:p w14:paraId="31F4B45D" w14:textId="77777777" w:rsidR="00246C3D" w:rsidRPr="0057280E" w:rsidRDefault="00246C3D" w:rsidP="0064740B">
      <w:pPr>
        <w:spacing w:after="0" w:line="276" w:lineRule="auto"/>
        <w:ind w:left="360"/>
        <w:jc w:val="both"/>
        <w:rPr>
          <w:rFonts w:ascii="Open Sans" w:eastAsia="Times New Roman" w:hAnsi="Open Sans" w:cs="Open Sans"/>
          <w:color w:val="000000"/>
          <w:sz w:val="20"/>
          <w:szCs w:val="20"/>
          <w:lang w:eastAsia="pl-PL"/>
        </w:rPr>
      </w:pPr>
    </w:p>
    <w:p w14:paraId="51BEBF17"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20.</w:t>
      </w:r>
      <w:r w:rsidRPr="0057280E">
        <w:rPr>
          <w:rFonts w:ascii="Open Sans" w:eastAsia="Times New Roman" w:hAnsi="Open Sans" w:cs="Open Sans"/>
          <w:color w:val="000000"/>
          <w:sz w:val="20"/>
          <w:szCs w:val="20"/>
          <w:lang w:eastAsia="pl-PL"/>
        </w:rPr>
        <w:tab/>
        <w:t xml:space="preserve"> </w:t>
      </w:r>
      <w:r w:rsidRPr="0057280E">
        <w:rPr>
          <w:rFonts w:ascii="Open Sans" w:eastAsia="Times New Roman" w:hAnsi="Open Sans" w:cs="Open Sans"/>
          <w:color w:val="000000"/>
          <w:sz w:val="20"/>
          <w:szCs w:val="20"/>
          <w:u w:val="single"/>
          <w:lang w:eastAsia="pl-PL"/>
        </w:rPr>
        <w:t>Wizja lokalna</w:t>
      </w:r>
    </w:p>
    <w:p w14:paraId="462DF284" w14:textId="77777777" w:rsidR="00737506" w:rsidRPr="00737506" w:rsidRDefault="00737506" w:rsidP="00737506">
      <w:pPr>
        <w:spacing w:after="0" w:line="276" w:lineRule="auto"/>
        <w:ind w:left="360"/>
        <w:jc w:val="both"/>
        <w:rPr>
          <w:rFonts w:ascii="Open Sans" w:eastAsia="Times New Roman" w:hAnsi="Open Sans" w:cs="Open Sans"/>
          <w:color w:val="000000"/>
          <w:sz w:val="20"/>
          <w:szCs w:val="20"/>
          <w:lang w:eastAsia="pl-PL"/>
        </w:rPr>
      </w:pPr>
      <w:r w:rsidRPr="00737506">
        <w:rPr>
          <w:rFonts w:ascii="Open Sans" w:eastAsia="Times New Roman" w:hAnsi="Open Sans" w:cs="Open Sans"/>
          <w:color w:val="000000"/>
          <w:sz w:val="20"/>
          <w:szCs w:val="20"/>
          <w:lang w:eastAsia="pl-PL"/>
        </w:rPr>
        <w:t xml:space="preserve">Zamawiający informuje, że złożenie oferty nie musi być poprzedzone odbyciem </w:t>
      </w:r>
      <w:r w:rsidRPr="00737506">
        <w:rPr>
          <w:rFonts w:ascii="Open Sans" w:eastAsia="Times New Roman" w:hAnsi="Open Sans" w:cs="Open Sans"/>
          <w:color w:val="000000"/>
          <w:sz w:val="20"/>
          <w:szCs w:val="20"/>
          <w:lang w:eastAsia="pl-PL"/>
        </w:rPr>
        <w:br/>
        <w:t xml:space="preserve">wizji lokalnej. </w:t>
      </w:r>
    </w:p>
    <w:p w14:paraId="0BF32D6E" w14:textId="77777777" w:rsidR="000077EC" w:rsidRPr="00A173F5" w:rsidRDefault="000077EC" w:rsidP="000077EC">
      <w:pPr>
        <w:spacing w:after="0" w:line="276" w:lineRule="auto"/>
        <w:ind w:left="360"/>
        <w:jc w:val="both"/>
        <w:rPr>
          <w:rFonts w:ascii="Open Sans" w:eastAsia="Times New Roman" w:hAnsi="Open Sans" w:cs="Open Sans"/>
          <w:spacing w:val="1"/>
          <w:sz w:val="18"/>
          <w:szCs w:val="18"/>
          <w:lang w:eastAsia="pl-PL"/>
        </w:rPr>
      </w:pPr>
    </w:p>
    <w:p w14:paraId="04992DE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Podwykonawstwo.</w:t>
      </w:r>
    </w:p>
    <w:p w14:paraId="7616829D" w14:textId="1A17EB43" w:rsidR="00697E41" w:rsidRPr="0057280E" w:rsidRDefault="00697E41" w:rsidP="00697E41">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21.1.Wykonawca nie powierza</w:t>
      </w:r>
      <w:r w:rsidR="004C6C5F" w:rsidRPr="0057280E">
        <w:rPr>
          <w:rFonts w:ascii="Open Sans" w:eastAsia="Times New Roman" w:hAnsi="Open Sans" w:cs="Open Sans"/>
          <w:color w:val="000000" w:themeColor="text1"/>
          <w:sz w:val="20"/>
          <w:szCs w:val="20"/>
          <w:lang w:eastAsia="pl-PL"/>
        </w:rPr>
        <w:t>/powierza</w:t>
      </w:r>
      <w:r w:rsidRPr="0057280E">
        <w:rPr>
          <w:rFonts w:ascii="Open Sans" w:eastAsia="Times New Roman" w:hAnsi="Open Sans" w:cs="Open Sans"/>
          <w:color w:val="000000" w:themeColor="text1"/>
          <w:sz w:val="20"/>
          <w:szCs w:val="20"/>
          <w:lang w:eastAsia="pl-PL"/>
        </w:rPr>
        <w:t xml:space="preserve"> Podwykonawcy wykonania  części zamówienia.</w:t>
      </w:r>
    </w:p>
    <w:p w14:paraId="09B74C2F" w14:textId="77777777" w:rsidR="00697E41" w:rsidRPr="0057280E" w:rsidRDefault="00697E41" w:rsidP="00697E41">
      <w:pPr>
        <w:spacing w:after="0" w:line="276" w:lineRule="auto"/>
        <w:ind w:left="360"/>
        <w:jc w:val="both"/>
        <w:rPr>
          <w:rFonts w:ascii="Open Sans" w:eastAsia="Times New Roman" w:hAnsi="Open Sans" w:cs="Open Sans"/>
          <w:color w:val="000000"/>
          <w:sz w:val="20"/>
          <w:szCs w:val="20"/>
          <w:u w:val="single"/>
          <w:lang w:eastAsia="pl-PL"/>
        </w:rPr>
      </w:pPr>
    </w:p>
    <w:p w14:paraId="06F82C21" w14:textId="31BFCF79"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lastRenderedPageBreak/>
        <w:t>22.</w:t>
      </w:r>
      <w:r w:rsidRPr="0057280E">
        <w:rPr>
          <w:rFonts w:ascii="Open Sans" w:eastAsia="Times New Roman" w:hAnsi="Open Sans" w:cs="Open Sans"/>
          <w:color w:val="000000"/>
          <w:sz w:val="20"/>
          <w:szCs w:val="20"/>
          <w:u w:val="single"/>
          <w:lang w:eastAsia="pl-PL"/>
        </w:rPr>
        <w:tab/>
        <w:t>Środki ochrony prawnej.</w:t>
      </w:r>
    </w:p>
    <w:p w14:paraId="79C1AECC" w14:textId="5D9E792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22.1. Środki ochrony prawnej określone w niniejszym dziale przysługują Wykonawcy,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oraz innemu podmiotowi, jeżeli ma lub miał interes w uzyskaniu zamówienia oraz poniósł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lub może ponieść szkodę w wyniku naruszenia przez Zamawiającego przepisów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w:t>
      </w:r>
    </w:p>
    <w:p w14:paraId="165BCCE3" w14:textId="4163356E"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22.2.  Środki ochrony prawnej wobec ogłoszenia wszczynającego postępowanie o udzielenie zamówienia oraz dokumentów zamówienia przysługują również organizacjom wpisanym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listę, o której mowa w art. 469 pkt 15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oraz Rzecznikowi Małych </w:t>
      </w:r>
      <w:r w:rsidR="0085364A">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i Średnich Przedsiębiorców.</w:t>
      </w:r>
    </w:p>
    <w:p w14:paraId="5ACFCED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22.3. Odwołanie przysługuje na:</w:t>
      </w:r>
    </w:p>
    <w:p w14:paraId="713F1F04" w14:textId="56F8E2D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22.3.1. niezgodną z przepisami ustawy czynność Zamawiającego, podjętą w postępowaniu </w:t>
      </w:r>
      <w:r w:rsidR="0073553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 udzielenie zamówienia, w tym na projektowane postanowienie umowy;</w:t>
      </w:r>
    </w:p>
    <w:p w14:paraId="1D95C189"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22.3.2. zaniechanie czynności w postępowaniu o udzielenie zamówienia do której zamawiający był obowiązany na podstawie ustawy;</w:t>
      </w:r>
    </w:p>
    <w:p w14:paraId="152E5999" w14:textId="0DD8DD7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22.4. Odwołanie wnosi się do Prezesa Izby. Odwołujący przekazuje kopię odwołania zamawiającemu przed upływem terminu do wniesienia odwołania w taki sposób, aby mógł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on zapoznać się z jego treścią przed upływem tego terminu.</w:t>
      </w:r>
    </w:p>
    <w:p w14:paraId="2E2FF83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22.5. Odwołanie wobec treści ogłoszenia lub treści SWZ wnosi się w terminie 5 dni </w:t>
      </w:r>
      <w:r w:rsidRPr="0057280E">
        <w:rPr>
          <w:rFonts w:ascii="Open Sans" w:eastAsia="Times New Roman" w:hAnsi="Open Sans" w:cs="Open Sans"/>
          <w:color w:val="000000"/>
          <w:sz w:val="20"/>
          <w:szCs w:val="20"/>
          <w:lang w:eastAsia="pl-PL"/>
        </w:rPr>
        <w:br/>
        <w:t xml:space="preserve">od dnia zamieszczenia ogłoszenia w Biuletynie Zamówień Publicznych lub treści SWZ </w:t>
      </w:r>
      <w:r w:rsidRPr="0057280E">
        <w:rPr>
          <w:rFonts w:ascii="Open Sans" w:eastAsia="Times New Roman" w:hAnsi="Open Sans" w:cs="Open Sans"/>
          <w:color w:val="000000"/>
          <w:sz w:val="20"/>
          <w:szCs w:val="20"/>
          <w:lang w:eastAsia="pl-PL"/>
        </w:rPr>
        <w:br/>
        <w:t>na stronie internetowej prowadzonego postępowania.</w:t>
      </w:r>
    </w:p>
    <w:p w14:paraId="0152CB60"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 Odwołanie wnosi się w terminie:</w:t>
      </w:r>
    </w:p>
    <w:p w14:paraId="6050D07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22.6.1. 5 dni od dnia przekazania informacji o czynności Zamawiającego stanowiącej podstawę jego wniesienia, jeżeli informacja została przekazana przy użyciu środków komunikacji elektronicznej,</w:t>
      </w:r>
    </w:p>
    <w:p w14:paraId="175AD7C7" w14:textId="00AE4851"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22.6.2. 10 dni od dnia przekazania informacji o czynności Zamawiającego stanowiącej podstawę jego wniesienia, jeżeli informacja została przekazana w sposób inny niż określony w pkt 22.6.1.</w:t>
      </w:r>
    </w:p>
    <w:p w14:paraId="1314AB1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22.7. Odwołanie w przypadkach innych niż określone w pkt 22.5 i 22.6 wnosi się w terminie 5 dni od dnia, w którym powzięto lub przy zachowaniu należytej staranności można było powziąć wiadomość o okolicznościach stanowiących podstawę jego wniesienia.</w:t>
      </w:r>
    </w:p>
    <w:p w14:paraId="1AF52565" w14:textId="64D8EBB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22.8. Na orzeczenie Izby oraz postanowienie Prezesa Izby, o którym mowa w art. 519 ust. 1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stronom oraz uczestnikom postępowania odwoławczego przysługuje skarga </w:t>
      </w:r>
      <w:r w:rsidR="002A657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sądu.</w:t>
      </w:r>
    </w:p>
    <w:p w14:paraId="49A84D76"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22.9. W postępowaniu toczącym się wskutek wniesienia skargi stosuje się odpowiednio przepisy ustawy z dnia 17 listopada 1964 roku Kodeks postępowania cywilnego o apelacji, jeżeli przepisy niniejszego rozdziału nie stanowią inaczej.</w:t>
      </w:r>
    </w:p>
    <w:p w14:paraId="58B0836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22.10. Skargę wnosi się do Sądu Okręgowego w Warszawie - sądu zamówień publicznych, zwanego dalej "sądem zamówień publicznych".</w:t>
      </w:r>
    </w:p>
    <w:p w14:paraId="06AEEB7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22.11. Skargę wnosi się za pośrednictwem Prezesa Izby, w terminie 14 dni od dnia doręczenia orzeczenia Izby lub postanowienia Prezesa Izby, o którym mowa w art. 519 ust. 1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przesyłając jednocześnie jej odpis przeciwnikowi skargi. </w:t>
      </w:r>
    </w:p>
    <w:p w14:paraId="7F8B887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Złożenie skargi w placówce pocztowej operatora wyznaczonego w rozumieniu ustawy z dnia 23 listopada 2012 roku Prawo pocztowe jest równoznaczne z jej wniesieniem.</w:t>
      </w:r>
    </w:p>
    <w:p w14:paraId="26FF60C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22.12. Prezes Izby przekazuje skargę wraz z aktami postępowania odwoławczego do sądu zamówień publicznych w terminie 7 dni od dnia jej otrzymania.</w:t>
      </w:r>
    </w:p>
    <w:p w14:paraId="7448985A" w14:textId="77777777" w:rsidR="0064740B" w:rsidRPr="0057280E" w:rsidRDefault="0064740B" w:rsidP="0064740B">
      <w:pPr>
        <w:tabs>
          <w:tab w:val="left" w:pos="284"/>
        </w:tabs>
        <w:suppressAutoHyphens/>
        <w:overflowPunct w:val="0"/>
        <w:autoSpaceDE w:val="0"/>
        <w:spacing w:after="0" w:line="240" w:lineRule="auto"/>
        <w:contextualSpacing/>
        <w:jc w:val="both"/>
        <w:textAlignment w:val="baseline"/>
        <w:rPr>
          <w:rFonts w:ascii="Open Sans" w:eastAsia="Times New Roman" w:hAnsi="Open Sans" w:cs="Open Sans"/>
          <w:sz w:val="20"/>
          <w:szCs w:val="20"/>
          <w:lang w:eastAsia="ar-SA"/>
        </w:rPr>
      </w:pPr>
    </w:p>
    <w:p w14:paraId="78C0A779" w14:textId="03FD3D9D" w:rsidR="0064740B" w:rsidRPr="0057280E" w:rsidRDefault="0064740B">
      <w:pPr>
        <w:pStyle w:val="Akapitzlist"/>
        <w:numPr>
          <w:ilvl w:val="0"/>
          <w:numId w:val="7"/>
        </w:numPr>
        <w:spacing w:line="276" w:lineRule="auto"/>
        <w:jc w:val="both"/>
        <w:rPr>
          <w:rFonts w:ascii="Open Sans" w:hAnsi="Open Sans" w:cs="Open Sans"/>
          <w:color w:val="000000"/>
          <w:sz w:val="20"/>
          <w:szCs w:val="20"/>
          <w:u w:val="single"/>
        </w:rPr>
      </w:pPr>
      <w:r w:rsidRPr="0057280E">
        <w:rPr>
          <w:rFonts w:ascii="Open Sans" w:hAnsi="Open Sans" w:cs="Open Sans"/>
          <w:color w:val="000000"/>
          <w:sz w:val="20"/>
          <w:szCs w:val="20"/>
          <w:u w:val="single"/>
        </w:rPr>
        <w:t xml:space="preserve">Inne informacje </w:t>
      </w:r>
    </w:p>
    <w:p w14:paraId="365E8244" w14:textId="4CF8CF9A"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 xml:space="preserve">Na podstawie art. 13 Rozporządzenia Parlamentu Europejskiego i Rady (UE) 2016/679 z dnia 27 kwietnia </w:t>
      </w:r>
      <w:r w:rsidR="00ED70EC"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2016 roku (RODO) uprzejmie informujemy, że:</w:t>
      </w:r>
    </w:p>
    <w:p w14:paraId="62B836AE" w14:textId="6853040E"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w:t>
      </w:r>
      <w:r w:rsidRPr="0057280E">
        <w:rPr>
          <w:rFonts w:ascii="Open Sans" w:eastAsia="Times New Roman" w:hAnsi="Open Sans" w:cs="Open Sans"/>
          <w:color w:val="000000"/>
          <w:sz w:val="18"/>
          <w:szCs w:val="18"/>
          <w:lang w:eastAsia="pl-PL"/>
        </w:rPr>
        <w:tab/>
        <w:t xml:space="preserve">Administratorem danych osobowych przetwarzanych w Przedsiębiorstwie jest Przedsiębiorstwo Gospodarki Komunalnej Spółka z o.o. </w:t>
      </w:r>
    </w:p>
    <w:p w14:paraId="5016921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2)</w:t>
      </w:r>
      <w:r w:rsidRPr="0057280E">
        <w:rPr>
          <w:rFonts w:ascii="Open Sans" w:eastAsia="Times New Roman" w:hAnsi="Open Sans" w:cs="Open Sans"/>
          <w:color w:val="000000"/>
          <w:sz w:val="18"/>
          <w:szCs w:val="18"/>
          <w:lang w:eastAsia="pl-PL"/>
        </w:rPr>
        <w:tab/>
        <w:t>Dokładne informacje dotyczące zasad przetwarzania danych osobowych znajdują się na stronie BIP Przedsiębiorstwa Gospodarki Komunalnej pod adresem: http://pgk.koszalin.ibip.pl/public/?id=216428</w:t>
      </w:r>
    </w:p>
    <w:p w14:paraId="0CEF773E"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3)</w:t>
      </w:r>
      <w:r w:rsidRPr="0057280E">
        <w:rPr>
          <w:rFonts w:ascii="Open Sans" w:eastAsia="Times New Roman" w:hAnsi="Open Sans" w:cs="Open Sans"/>
          <w:color w:val="000000"/>
          <w:sz w:val="18"/>
          <w:szCs w:val="18"/>
          <w:lang w:eastAsia="pl-PL"/>
        </w:rPr>
        <w:tab/>
        <w:t>Pani/Pana dane osobowe przetwarzane będą na podstawie art. 6 ust. 1 lit. c RODO w celu związanym z przedmiotowym postępowaniem o udzielenie zamówienia publicznego;</w:t>
      </w:r>
    </w:p>
    <w:p w14:paraId="59BE34CD" w14:textId="2738B8A8"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4)</w:t>
      </w:r>
      <w:r w:rsidRPr="0057280E">
        <w:rPr>
          <w:rFonts w:ascii="Open Sans" w:eastAsia="Times New Roman" w:hAnsi="Open Sans" w:cs="Open Sans"/>
          <w:color w:val="000000"/>
          <w:sz w:val="18"/>
          <w:szCs w:val="18"/>
          <w:lang w:eastAsia="pl-PL"/>
        </w:rPr>
        <w:tab/>
        <w:t>odbiorcami Pani/Pana danych osobowych będą osoby lub podmioty, którym udostępniona zostanie dokumentacja postępowania w oparciu o art. 74 ustawy z dnia 11 września 2019 r. – Prawo zamówień publicznych (</w:t>
      </w:r>
      <w:proofErr w:type="spellStart"/>
      <w:r w:rsidRPr="0057280E">
        <w:rPr>
          <w:rFonts w:ascii="Open Sans" w:eastAsia="Times New Roman" w:hAnsi="Open Sans" w:cs="Open Sans"/>
          <w:color w:val="000000"/>
          <w:sz w:val="18"/>
          <w:szCs w:val="18"/>
          <w:lang w:eastAsia="pl-PL"/>
        </w:rPr>
        <w:t>t.j</w:t>
      </w:r>
      <w:proofErr w:type="spellEnd"/>
      <w:r w:rsidRPr="0057280E">
        <w:rPr>
          <w:rFonts w:ascii="Open Sans" w:eastAsia="Times New Roman" w:hAnsi="Open Sans" w:cs="Open Sans"/>
          <w:color w:val="000000"/>
          <w:sz w:val="18"/>
          <w:szCs w:val="18"/>
          <w:lang w:eastAsia="pl-PL"/>
        </w:rPr>
        <w:t>. Dz. U. z 20</w:t>
      </w:r>
      <w:r w:rsidR="00A61681" w:rsidRPr="0057280E">
        <w:rPr>
          <w:rFonts w:ascii="Open Sans" w:eastAsia="Times New Roman" w:hAnsi="Open Sans" w:cs="Open Sans"/>
          <w:color w:val="000000"/>
          <w:sz w:val="18"/>
          <w:szCs w:val="18"/>
          <w:lang w:eastAsia="pl-PL"/>
        </w:rPr>
        <w:t>2</w:t>
      </w:r>
      <w:r w:rsidR="00056632">
        <w:rPr>
          <w:rFonts w:ascii="Open Sans" w:eastAsia="Times New Roman" w:hAnsi="Open Sans" w:cs="Open Sans"/>
          <w:color w:val="000000"/>
          <w:sz w:val="18"/>
          <w:szCs w:val="18"/>
          <w:lang w:eastAsia="pl-PL"/>
        </w:rPr>
        <w:t>4</w:t>
      </w:r>
      <w:r w:rsidRPr="0057280E">
        <w:rPr>
          <w:rFonts w:ascii="Open Sans" w:eastAsia="Times New Roman" w:hAnsi="Open Sans" w:cs="Open Sans"/>
          <w:color w:val="000000"/>
          <w:sz w:val="18"/>
          <w:szCs w:val="18"/>
          <w:lang w:eastAsia="pl-PL"/>
        </w:rPr>
        <w:t xml:space="preserve"> r., poz. </w:t>
      </w:r>
      <w:r w:rsidR="00056632">
        <w:rPr>
          <w:rFonts w:ascii="Open Sans" w:eastAsia="Times New Roman" w:hAnsi="Open Sans" w:cs="Open Sans"/>
          <w:color w:val="000000"/>
          <w:sz w:val="18"/>
          <w:szCs w:val="18"/>
          <w:lang w:eastAsia="pl-PL"/>
        </w:rPr>
        <w:t>1320</w:t>
      </w:r>
      <w:r w:rsidR="002F6EBC" w:rsidRPr="0057280E">
        <w:rPr>
          <w:rFonts w:ascii="Open Sans" w:eastAsia="Times New Roman" w:hAnsi="Open Sans" w:cs="Open Sans"/>
          <w:color w:val="000000"/>
          <w:sz w:val="18"/>
          <w:szCs w:val="18"/>
          <w:lang w:eastAsia="pl-PL"/>
        </w:rPr>
        <w:t xml:space="preserve"> </w:t>
      </w:r>
      <w:r w:rsidRPr="0057280E">
        <w:rPr>
          <w:rFonts w:ascii="Open Sans" w:eastAsia="Times New Roman" w:hAnsi="Open Sans" w:cs="Open Sans"/>
          <w:color w:val="000000"/>
          <w:sz w:val="18"/>
          <w:szCs w:val="18"/>
          <w:lang w:eastAsia="pl-PL"/>
        </w:rPr>
        <w:t xml:space="preserve">), dalej „ustawa </w:t>
      </w:r>
      <w:proofErr w:type="spellStart"/>
      <w:r w:rsidRPr="0057280E">
        <w:rPr>
          <w:rFonts w:ascii="Open Sans" w:eastAsia="Times New Roman" w:hAnsi="Open Sans" w:cs="Open Sans"/>
          <w:color w:val="000000"/>
          <w:sz w:val="18"/>
          <w:szCs w:val="18"/>
          <w:lang w:eastAsia="pl-PL"/>
        </w:rPr>
        <w:t>Pzp</w:t>
      </w:r>
      <w:proofErr w:type="spellEnd"/>
      <w:r w:rsidRPr="0057280E">
        <w:rPr>
          <w:rFonts w:ascii="Open Sans" w:eastAsia="Times New Roman" w:hAnsi="Open Sans" w:cs="Open Sans"/>
          <w:color w:val="000000"/>
          <w:sz w:val="18"/>
          <w:szCs w:val="18"/>
          <w:lang w:eastAsia="pl-PL"/>
        </w:rPr>
        <w:t xml:space="preserve">”;  </w:t>
      </w:r>
    </w:p>
    <w:p w14:paraId="70FC8DE9" w14:textId="41CD8190"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5)</w:t>
      </w:r>
      <w:r w:rsidRPr="0057280E">
        <w:rPr>
          <w:rFonts w:ascii="Open Sans" w:eastAsia="Times New Roman" w:hAnsi="Open Sans" w:cs="Open Sans"/>
          <w:color w:val="000000"/>
          <w:sz w:val="18"/>
          <w:szCs w:val="18"/>
          <w:lang w:eastAsia="pl-PL"/>
        </w:rPr>
        <w:tab/>
        <w:t xml:space="preserve">Pani/Pana dane osobowe będą przechowywane, zgodnie z art. 78 ust. 1 Ustawy PZP  przez okres </w:t>
      </w:r>
      <w:r w:rsidR="002C6DA9">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4 lat od dnia zakończenia postępowania o udzielenie zamówienia, a jeżeli czas trwania umowy przekracza 4 lata, okres przechowywania obejmuje cały czas trwania umowy;</w:t>
      </w:r>
    </w:p>
    <w:p w14:paraId="23DD2400" w14:textId="320D63D3"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6)</w:t>
      </w:r>
      <w:r w:rsidRPr="0057280E">
        <w:rPr>
          <w:rFonts w:ascii="Open Sans" w:eastAsia="Times New Roman" w:hAnsi="Open Sans" w:cs="Open Sans"/>
          <w:color w:val="000000"/>
          <w:sz w:val="18"/>
          <w:szCs w:val="18"/>
          <w:lang w:eastAsia="pl-PL"/>
        </w:rPr>
        <w:tab/>
        <w:t xml:space="preserve">obowiązek podania przez Panią/Pana danych osobowych bezpośrednio Pani/Pana dotyczących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jest wymogiem ustawowym określonym w przepisach ustawy </w:t>
      </w:r>
      <w:proofErr w:type="spellStart"/>
      <w:r w:rsidRPr="0057280E">
        <w:rPr>
          <w:rFonts w:ascii="Open Sans" w:eastAsia="Times New Roman" w:hAnsi="Open Sans" w:cs="Open Sans"/>
          <w:color w:val="000000"/>
          <w:sz w:val="18"/>
          <w:szCs w:val="18"/>
          <w:lang w:eastAsia="pl-PL"/>
        </w:rPr>
        <w:t>Pzp</w:t>
      </w:r>
      <w:proofErr w:type="spellEnd"/>
      <w:r w:rsidRPr="0057280E">
        <w:rPr>
          <w:rFonts w:ascii="Open Sans" w:eastAsia="Times New Roman" w:hAnsi="Open Sans" w:cs="Open Sans"/>
          <w:color w:val="000000"/>
          <w:sz w:val="18"/>
          <w:szCs w:val="18"/>
          <w:lang w:eastAsia="pl-PL"/>
        </w:rPr>
        <w:t xml:space="preserve">, związanym z udziałem w postępowaniu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o udzielenie zamówienia publicznego; konsekwencje niepodania określonych danych wynikają z ustawy </w:t>
      </w:r>
      <w:proofErr w:type="spellStart"/>
      <w:r w:rsidRPr="0057280E">
        <w:rPr>
          <w:rFonts w:ascii="Open Sans" w:eastAsia="Times New Roman" w:hAnsi="Open Sans" w:cs="Open Sans"/>
          <w:color w:val="000000"/>
          <w:sz w:val="18"/>
          <w:szCs w:val="18"/>
          <w:lang w:eastAsia="pl-PL"/>
        </w:rPr>
        <w:t>Pzp</w:t>
      </w:r>
      <w:proofErr w:type="spellEnd"/>
      <w:r w:rsidRPr="0057280E">
        <w:rPr>
          <w:rFonts w:ascii="Open Sans" w:eastAsia="Times New Roman" w:hAnsi="Open Sans" w:cs="Open Sans"/>
          <w:color w:val="000000"/>
          <w:sz w:val="18"/>
          <w:szCs w:val="18"/>
          <w:lang w:eastAsia="pl-PL"/>
        </w:rPr>
        <w:t xml:space="preserve">;  </w:t>
      </w:r>
    </w:p>
    <w:p w14:paraId="75BACD51"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7)</w:t>
      </w:r>
      <w:r w:rsidRPr="0057280E">
        <w:rPr>
          <w:rFonts w:ascii="Open Sans" w:eastAsia="Times New Roman" w:hAnsi="Open Sans" w:cs="Open Sans"/>
          <w:color w:val="000000"/>
          <w:sz w:val="18"/>
          <w:szCs w:val="18"/>
          <w:lang w:eastAsia="pl-PL"/>
        </w:rPr>
        <w:tab/>
        <w:t>w odniesieniu do Pani/Pana danych osobowych decyzje nie będą podejmowane w sposób zautomatyzowany;</w:t>
      </w:r>
    </w:p>
    <w:p w14:paraId="1A639AE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8)</w:t>
      </w:r>
      <w:r w:rsidRPr="0057280E">
        <w:rPr>
          <w:rFonts w:ascii="Open Sans" w:eastAsia="Times New Roman" w:hAnsi="Open Sans" w:cs="Open Sans"/>
          <w:color w:val="000000"/>
          <w:sz w:val="18"/>
          <w:szCs w:val="18"/>
          <w:lang w:eastAsia="pl-PL"/>
        </w:rPr>
        <w:tab/>
        <w:t>posiada Pani/Pan:</w:t>
      </w:r>
    </w:p>
    <w:p w14:paraId="7A3A8122"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21"/>
          <w:szCs w:val="21"/>
          <w:lang w:eastAsia="pl-PL"/>
        </w:rPr>
        <w:t>−</w:t>
      </w:r>
      <w:r w:rsidRPr="0057280E">
        <w:rPr>
          <w:rFonts w:ascii="Open Sans" w:eastAsia="Times New Roman" w:hAnsi="Open Sans" w:cs="Open Sans"/>
          <w:color w:val="000000"/>
          <w:sz w:val="21"/>
          <w:szCs w:val="21"/>
          <w:lang w:eastAsia="pl-PL"/>
        </w:rPr>
        <w:tab/>
      </w:r>
      <w:r w:rsidRPr="0057280E">
        <w:rPr>
          <w:rFonts w:ascii="Open Sans" w:eastAsia="Times New Roman" w:hAnsi="Open Sans" w:cs="Open Sans"/>
          <w:color w:val="000000"/>
          <w:sz w:val="12"/>
          <w:szCs w:val="12"/>
          <w:lang w:eastAsia="pl-PL"/>
        </w:rPr>
        <w:t>na podstawie art. 15 RODO prawo dostępu do danych osobowych Pani/Pana dotyczących;</w:t>
      </w:r>
    </w:p>
    <w:p w14:paraId="3178E0CD"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16 RODO prawo do sprostowania Pani/Pana danych osobowych *;</w:t>
      </w:r>
    </w:p>
    <w:p w14:paraId="0554DE3C"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 xml:space="preserve">na podstawie art. 18 RODO prawo żądania od administratora ograniczenia przetwarzania danych osobowych z zastrzeżeniem przypadków, o których mowa w art. 18 ust. 2 RODO **;  </w:t>
      </w:r>
    </w:p>
    <w:p w14:paraId="23DE5B65"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wniesienia skargi do Prezesa Urzędu Ochrony Danych Osobowych, gdy uzna Pani/Pan, że przetwarzanie danych osobowych Pani/Pana dotyczących narusza przepisy RODO;</w:t>
      </w:r>
    </w:p>
    <w:p w14:paraId="523080D2"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9)</w:t>
      </w:r>
      <w:r w:rsidRPr="0057280E">
        <w:rPr>
          <w:rFonts w:ascii="Open Sans" w:eastAsia="Times New Roman" w:hAnsi="Open Sans" w:cs="Open Sans"/>
          <w:color w:val="000000"/>
          <w:sz w:val="12"/>
          <w:szCs w:val="12"/>
          <w:lang w:eastAsia="pl-PL"/>
        </w:rPr>
        <w:tab/>
        <w:t>nie przysługuje Pani/Panu:</w:t>
      </w:r>
    </w:p>
    <w:p w14:paraId="29CADB1F"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w związku z art. 17 ust. 3 lit. b, d lub e RODO prawo do usunięcia danych osobowych;</w:t>
      </w:r>
    </w:p>
    <w:p w14:paraId="6644FE24"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przenoszenia danych osobowych, o którym mowa w art. 20 RODO;</w:t>
      </w:r>
    </w:p>
    <w:p w14:paraId="7FD688A9"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21 RODO prawo sprzeciwu, wobec przetwarzania danych osobowych, gdyż podstawą prawną przetwarzania Pani/Pana danych osobowych jest art. 6 ust. 1 lit. c RODO;</w:t>
      </w:r>
    </w:p>
    <w:p w14:paraId="6445B693"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10)</w:t>
      </w:r>
      <w:r w:rsidRPr="0057280E">
        <w:rPr>
          <w:rFonts w:ascii="Open Sans" w:eastAsia="Times New Roman" w:hAnsi="Open Sans" w:cs="Open Sans"/>
          <w:color w:val="000000"/>
          <w:sz w:val="18"/>
          <w:szCs w:val="18"/>
          <w:lang w:eastAsia="pl-PL"/>
        </w:rPr>
        <w:tab/>
        <w:t>Pani/Pana dane osobowe nie będą przekazywane do państw trzecich lub organizacji międzynarodowych.</w:t>
      </w:r>
    </w:p>
    <w:p w14:paraId="617A16EB" w14:textId="5F6BAEDF" w:rsidR="0064740B" w:rsidRPr="0057280E" w:rsidRDefault="0064740B" w:rsidP="0064740B">
      <w:pPr>
        <w:spacing w:after="0" w:line="276" w:lineRule="auto"/>
        <w:ind w:left="360"/>
        <w:jc w:val="both"/>
        <w:rPr>
          <w:rFonts w:ascii="Open Sans" w:eastAsia="Times New Roman" w:hAnsi="Open Sans" w:cs="Open Sans"/>
          <w:color w:val="000000"/>
          <w:sz w:val="21"/>
          <w:szCs w:val="21"/>
          <w:lang w:eastAsia="pl-PL"/>
        </w:rPr>
      </w:pPr>
      <w:r w:rsidRPr="0057280E">
        <w:rPr>
          <w:rFonts w:ascii="Open Sans" w:eastAsia="Times New Roman" w:hAnsi="Open Sans" w:cs="Open Sans"/>
          <w:color w:val="000000"/>
          <w:sz w:val="21"/>
          <w:szCs w:val="21"/>
          <w:lang w:eastAsia="pl-PL"/>
        </w:rPr>
        <w:t>____________________</w:t>
      </w:r>
    </w:p>
    <w:p w14:paraId="23CE1655" w14:textId="77777777" w:rsidR="0064740B" w:rsidRPr="0057280E" w:rsidRDefault="0064740B" w:rsidP="00E77CA8">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xml:space="preserve">* Wyjaśnienie: skorzystanie z prawa do sprostowania nie może skutkować zmianą wyniku postępowania o udzielenie zamówienia publicznego ani zmianą postanowień umowy w zakresie niezgodnym z ustawą </w:t>
      </w:r>
      <w:proofErr w:type="spellStart"/>
      <w:r w:rsidRPr="0057280E">
        <w:rPr>
          <w:rFonts w:ascii="Open Sans" w:eastAsia="Times New Roman" w:hAnsi="Open Sans" w:cs="Open Sans"/>
          <w:color w:val="000000"/>
          <w:sz w:val="14"/>
          <w:szCs w:val="14"/>
          <w:lang w:eastAsia="pl-PL"/>
        </w:rPr>
        <w:t>Pzp</w:t>
      </w:r>
      <w:proofErr w:type="spellEnd"/>
      <w:r w:rsidRPr="0057280E">
        <w:rPr>
          <w:rFonts w:ascii="Open Sans" w:eastAsia="Times New Roman" w:hAnsi="Open Sans" w:cs="Open Sans"/>
          <w:color w:val="000000"/>
          <w:sz w:val="14"/>
          <w:szCs w:val="14"/>
          <w:lang w:eastAsia="pl-PL"/>
        </w:rPr>
        <w:t xml:space="preserve"> oraz nie może naruszać integralności protokołu oraz jego załączników.</w:t>
      </w:r>
    </w:p>
    <w:p w14:paraId="4EDCFD9A" w14:textId="011C0CC5" w:rsidR="006F6EEA" w:rsidRPr="0057280E" w:rsidRDefault="0064740B" w:rsidP="00E66B95">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xml:space="preserve">** Wyjaśnienie: prawo do ograniczenia przetwarzania nie ma zastosowania w odniesieniu do przechowywania, </w:t>
      </w:r>
      <w:r w:rsidRPr="0057280E">
        <w:rPr>
          <w:rFonts w:ascii="Open Sans" w:eastAsia="Times New Roman" w:hAnsi="Open Sans" w:cs="Open Sans"/>
          <w:color w:val="000000"/>
          <w:sz w:val="14"/>
          <w:szCs w:val="14"/>
          <w:lang w:eastAsia="pl-PL"/>
        </w:rPr>
        <w:br/>
        <w:t>w celu zapewnienia korzystania ze środków ochrony prawnej lub w celu ochrony praw innej osoby fizycznej lub prawnej, lub z uwagi na ważne względy interesu publicznego Unii Europejskiej lub państwa członkowskiego.</w:t>
      </w:r>
    </w:p>
    <w:p w14:paraId="3C522644" w14:textId="3692D3AC" w:rsidR="006F6EEA" w:rsidRPr="0057280E" w:rsidRDefault="006F6EEA" w:rsidP="006F6EEA">
      <w:pPr>
        <w:spacing w:after="0" w:line="240" w:lineRule="auto"/>
        <w:jc w:val="both"/>
        <w:rPr>
          <w:rFonts w:ascii="Open Sans" w:eastAsia="Times New Roman" w:hAnsi="Open Sans" w:cs="Open Sans"/>
          <w:color w:val="000000"/>
          <w:sz w:val="14"/>
          <w:szCs w:val="14"/>
          <w:lang w:eastAsia="pl-PL"/>
        </w:rPr>
      </w:pPr>
    </w:p>
    <w:sectPr w:rsidR="006F6EEA" w:rsidRPr="0057280E">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25E27" w14:textId="77777777" w:rsidR="00470C6A" w:rsidRDefault="00470C6A" w:rsidP="00ED6C3D">
      <w:pPr>
        <w:spacing w:after="0" w:line="240" w:lineRule="auto"/>
      </w:pPr>
      <w:r>
        <w:separator/>
      </w:r>
    </w:p>
  </w:endnote>
  <w:endnote w:type="continuationSeparator" w:id="0">
    <w:p w14:paraId="47CB30C8" w14:textId="77777777" w:rsidR="00470C6A" w:rsidRDefault="00470C6A" w:rsidP="00ED6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 Sans">
    <w:altName w:val="Segoe UI"/>
    <w:panose1 w:val="020B0606030504020204"/>
    <w:charset w:val="EE"/>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w:altName w:val="Lucida Sans Unicode"/>
    <w:panose1 w:val="020B0602030504020204"/>
    <w:charset w:val="EE"/>
    <w:family w:val="swiss"/>
    <w:pitch w:val="variable"/>
    <w:sig w:usb0="8100AAF7" w:usb1="0000807B" w:usb2="00000008" w:usb3="00000000" w:csb0="000100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7551750"/>
      <w:docPartObj>
        <w:docPartGallery w:val="Page Numbers (Bottom of Page)"/>
        <w:docPartUnique/>
      </w:docPartObj>
    </w:sdtPr>
    <w:sdtContent>
      <w:p w14:paraId="4B62E17F" w14:textId="3F1543B4" w:rsidR="00ED6C3D" w:rsidRDefault="00ED6C3D">
        <w:pPr>
          <w:pStyle w:val="Stopka"/>
          <w:jc w:val="center"/>
        </w:pPr>
        <w:r>
          <w:fldChar w:fldCharType="begin"/>
        </w:r>
        <w:r>
          <w:instrText>PAGE   \* MERGEFORMAT</w:instrText>
        </w:r>
        <w:r>
          <w:fldChar w:fldCharType="separate"/>
        </w:r>
        <w:r>
          <w:t>2</w:t>
        </w:r>
        <w:r>
          <w:fldChar w:fldCharType="end"/>
        </w:r>
      </w:p>
    </w:sdtContent>
  </w:sdt>
  <w:p w14:paraId="1EF7CB9A" w14:textId="77777777" w:rsidR="00ED6C3D" w:rsidRDefault="00ED6C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968807" w14:textId="77777777" w:rsidR="00470C6A" w:rsidRDefault="00470C6A" w:rsidP="00ED6C3D">
      <w:pPr>
        <w:spacing w:after="0" w:line="240" w:lineRule="auto"/>
      </w:pPr>
      <w:r>
        <w:separator/>
      </w:r>
    </w:p>
  </w:footnote>
  <w:footnote w:type="continuationSeparator" w:id="0">
    <w:p w14:paraId="05E9BD78" w14:textId="77777777" w:rsidR="00470C6A" w:rsidRDefault="00470C6A" w:rsidP="00ED6C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B60EFE4"/>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Open Sans" w:hAnsi="Open Sans" w:cs="Open Sans"/>
        <w:b w:val="0"/>
        <w:bCs/>
        <w:sz w:val="22"/>
        <w:szCs w:val="22"/>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Open Sans" w:hAnsi="Open Sans" w:cs="Open Sans"/>
        <w:b w:val="0"/>
        <w:bCs w:val="0"/>
        <w:sz w:val="22"/>
        <w:szCs w:val="22"/>
      </w:rPr>
    </w:lvl>
  </w:abstractNum>
  <w:abstractNum w:abstractNumId="3" w15:restartNumberingAfterBreak="0">
    <w:nsid w:val="00000004"/>
    <w:multiLevelType w:val="multilevel"/>
    <w:tmpl w:val="00000004"/>
    <w:name w:val="WW8Num4"/>
    <w:lvl w:ilvl="0">
      <w:start w:val="1"/>
      <w:numFmt w:val="decimal"/>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Open Sans" w:hAnsi="Open Sans" w:cs="Open Sans"/>
        <w:sz w:val="22"/>
        <w:szCs w:val="22"/>
      </w:rPr>
    </w:lvl>
  </w:abstractNum>
  <w:abstractNum w:abstractNumId="5" w15:restartNumberingAfterBreak="0">
    <w:nsid w:val="00000006"/>
    <w:multiLevelType w:val="singleLevel"/>
    <w:tmpl w:val="00000006"/>
    <w:name w:val="WW8Num6"/>
    <w:lvl w:ilvl="0">
      <w:start w:val="1"/>
      <w:numFmt w:val="decimal"/>
      <w:lvlText w:val="%1."/>
      <w:lvlJc w:val="left"/>
      <w:pPr>
        <w:tabs>
          <w:tab w:val="num" w:pos="709"/>
        </w:tabs>
        <w:ind w:left="1428" w:hanging="360"/>
      </w:pPr>
      <w:rPr>
        <w:rFonts w:ascii="Open Sans" w:hAnsi="Open Sans" w:cs="Open Sans"/>
        <w:b w:val="0"/>
        <w:bCs/>
        <w:sz w:val="22"/>
        <w:szCs w:val="22"/>
      </w:r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0000008"/>
    <w:multiLevelType w:val="multilevel"/>
    <w:tmpl w:val="7EFAB8B4"/>
    <w:name w:val="WW8Num8"/>
    <w:lvl w:ilvl="0">
      <w:start w:val="1"/>
      <w:numFmt w:val="decimal"/>
      <w:lvlText w:val="%1."/>
      <w:lvlJc w:val="left"/>
      <w:pPr>
        <w:tabs>
          <w:tab w:val="num" w:pos="0"/>
        </w:tabs>
        <w:ind w:left="1080" w:hanging="360"/>
      </w:pPr>
      <w:rPr>
        <w:rFonts w:ascii="Open Sans" w:hAnsi="Open Sans" w:cs="Open Sans"/>
        <w:b w:val="0"/>
        <w:sz w:val="18"/>
        <w:szCs w:val="18"/>
      </w:rPr>
    </w:lvl>
    <w:lvl w:ilvl="1">
      <w:start w:val="1"/>
      <w:numFmt w:val="decimal"/>
      <w:isLgl/>
      <w:lvlText w:val="%1.%2."/>
      <w:lvlJc w:val="left"/>
      <w:pPr>
        <w:ind w:left="862" w:hanging="720"/>
      </w:pPr>
      <w:rPr>
        <w:b/>
      </w:rPr>
    </w:lvl>
    <w:lvl w:ilvl="2">
      <w:start w:val="1"/>
      <w:numFmt w:val="decimal"/>
      <w:isLgl/>
      <w:lvlText w:val="%1.%2.%3."/>
      <w:lvlJc w:val="left"/>
      <w:pPr>
        <w:ind w:left="862" w:hanging="720"/>
      </w:pPr>
      <w:rPr>
        <w:b/>
      </w:rPr>
    </w:lvl>
    <w:lvl w:ilvl="3">
      <w:start w:val="1"/>
      <w:numFmt w:val="decimal"/>
      <w:isLgl/>
      <w:lvlText w:val="%1.%2.%3.%4."/>
      <w:lvlJc w:val="left"/>
      <w:pPr>
        <w:ind w:left="1222" w:hanging="1080"/>
      </w:pPr>
      <w:rPr>
        <w:b/>
      </w:rPr>
    </w:lvl>
    <w:lvl w:ilvl="4">
      <w:start w:val="1"/>
      <w:numFmt w:val="decimal"/>
      <w:isLgl/>
      <w:lvlText w:val="%1.%2.%3.%4.%5."/>
      <w:lvlJc w:val="left"/>
      <w:pPr>
        <w:ind w:left="1582" w:hanging="1440"/>
      </w:pPr>
      <w:rPr>
        <w:b/>
      </w:rPr>
    </w:lvl>
    <w:lvl w:ilvl="5">
      <w:start w:val="1"/>
      <w:numFmt w:val="decimal"/>
      <w:isLgl/>
      <w:lvlText w:val="%1.%2.%3.%4.%5.%6."/>
      <w:lvlJc w:val="left"/>
      <w:pPr>
        <w:ind w:left="1582" w:hanging="1440"/>
      </w:pPr>
      <w:rPr>
        <w:b/>
      </w:rPr>
    </w:lvl>
    <w:lvl w:ilvl="6">
      <w:start w:val="1"/>
      <w:numFmt w:val="decimal"/>
      <w:isLgl/>
      <w:lvlText w:val="%1.%2.%3.%4.%5.%6.%7."/>
      <w:lvlJc w:val="left"/>
      <w:pPr>
        <w:ind w:left="1942" w:hanging="1800"/>
      </w:pPr>
      <w:rPr>
        <w:b/>
      </w:rPr>
    </w:lvl>
    <w:lvl w:ilvl="7">
      <w:start w:val="1"/>
      <w:numFmt w:val="decimal"/>
      <w:isLgl/>
      <w:lvlText w:val="%1.%2.%3.%4.%5.%6.%7.%8."/>
      <w:lvlJc w:val="left"/>
      <w:pPr>
        <w:ind w:left="2302" w:hanging="2160"/>
      </w:pPr>
      <w:rPr>
        <w:b/>
      </w:rPr>
    </w:lvl>
    <w:lvl w:ilvl="8">
      <w:start w:val="1"/>
      <w:numFmt w:val="decimal"/>
      <w:isLgl/>
      <w:lvlText w:val="%1.%2.%3.%4.%5.%6.%7.%8.%9."/>
      <w:lvlJc w:val="left"/>
      <w:pPr>
        <w:ind w:left="2302" w:hanging="2160"/>
      </w:pPr>
      <w:rPr>
        <w:b/>
      </w:r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rPr>
        <w:rFonts w:ascii="Open Sans" w:hAnsi="Open Sans" w:cs="Open Sans"/>
        <w:sz w:val="22"/>
        <w:szCs w:val="22"/>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068" w:hanging="360"/>
      </w:pPr>
      <w:rPr>
        <w:rFonts w:ascii="Symbol" w:hAnsi="Symbol" w:cs="Symbol" w:hint="default"/>
        <w:sz w:val="22"/>
        <w:szCs w:val="22"/>
        <w:lang w:val="x-none"/>
      </w:rPr>
    </w:lvl>
  </w:abstractNum>
  <w:abstractNum w:abstractNumId="10" w15:restartNumberingAfterBreak="0">
    <w:nsid w:val="0000000B"/>
    <w:multiLevelType w:val="multilevel"/>
    <w:tmpl w:val="979E0492"/>
    <w:name w:val="WW8Num11"/>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Open Sans" w:hAnsi="Open Sans" w:cs="Open Sans"/>
        <w:b w:val="0"/>
        <w:sz w:val="22"/>
        <w:szCs w:val="22"/>
      </w:rPr>
    </w:lvl>
  </w:abstractNum>
  <w:abstractNum w:abstractNumId="12" w15:restartNumberingAfterBreak="0">
    <w:nsid w:val="0000000D"/>
    <w:multiLevelType w:val="multilevel"/>
    <w:tmpl w:val="0000000D"/>
    <w:name w:val="WW8Num13"/>
    <w:lvl w:ilvl="0">
      <w:start w:val="1"/>
      <w:numFmt w:val="decimal"/>
      <w:lvlText w:val="%1."/>
      <w:lvlJc w:val="left"/>
      <w:pPr>
        <w:tabs>
          <w:tab w:val="num" w:pos="709"/>
        </w:tabs>
        <w:ind w:left="644" w:hanging="360"/>
      </w:pPr>
      <w:rPr>
        <w:rFonts w:ascii="Open Sans" w:hAnsi="Open Sans" w:cs="Open Sans"/>
        <w:b w:val="0"/>
        <w:bCs/>
        <w:sz w:val="22"/>
        <w:szCs w:val="22"/>
      </w:rPr>
    </w:lvl>
    <w:lvl w:ilvl="1">
      <w:start w:val="1"/>
      <w:numFmt w:val="upperRoman"/>
      <w:lvlText w:val="%2."/>
      <w:lvlJc w:val="left"/>
      <w:pPr>
        <w:tabs>
          <w:tab w:val="num" w:pos="1800"/>
        </w:tabs>
        <w:ind w:left="1800" w:hanging="720"/>
      </w:pPr>
      <w:rPr>
        <w:rFonts w:ascii="Open Sans" w:hAnsi="Open Sans" w:cs="Open Sans" w:hint="default"/>
        <w:sz w:val="22"/>
        <w:szCs w:val="22"/>
      </w:rPr>
    </w:lvl>
    <w:lvl w:ilvl="2">
      <w:start w:val="1"/>
      <w:numFmt w:val="lowerLetter"/>
      <w:lvlText w:val="%3)"/>
      <w:lvlJc w:val="left"/>
      <w:pPr>
        <w:tabs>
          <w:tab w:val="num" w:pos="2340"/>
        </w:tabs>
        <w:ind w:left="2340" w:hanging="360"/>
      </w:pPr>
      <w:rPr>
        <w:rFonts w:ascii="Open Sans" w:hAnsi="Open Sans" w:cs="Open Sans" w:hint="default"/>
        <w:b w:val="0"/>
        <w:bCs/>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Open Sans" w:hAnsi="Open Sans" w:cs="Open San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0"/>
    <w:multiLevelType w:val="multilevel"/>
    <w:tmpl w:val="00000010"/>
    <w:name w:val="WW8Num16"/>
    <w:lvl w:ilvl="0">
      <w:start w:val="1"/>
      <w:numFmt w:val="decimal"/>
      <w:lvlText w:val="%1."/>
      <w:lvlJc w:val="left"/>
      <w:pPr>
        <w:tabs>
          <w:tab w:val="num" w:pos="720"/>
        </w:tabs>
        <w:ind w:left="720" w:hanging="360"/>
      </w:pPr>
      <w:rPr>
        <w:rFonts w:ascii="Open Sans" w:hAnsi="Open Sans" w:cs="Open Sans"/>
        <w:b w:val="0"/>
        <w:i w:val="0"/>
        <w:iCs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1"/>
    <w:multiLevelType w:val="multilevel"/>
    <w:tmpl w:val="8D9C3FFC"/>
    <w:name w:val="WW8Num17"/>
    <w:lvl w:ilvl="0">
      <w:start w:val="1"/>
      <w:numFmt w:val="lowerLetter"/>
      <w:lvlText w:val="%1)"/>
      <w:lvlJc w:val="left"/>
      <w:pPr>
        <w:tabs>
          <w:tab w:val="num" w:pos="0"/>
        </w:tabs>
        <w:ind w:left="1080" w:hanging="360"/>
      </w:pPr>
      <w:rPr>
        <w:rFonts w:cs="Open Sans"/>
        <w:b w:val="0"/>
        <w:bCs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00000012"/>
    <w:multiLevelType w:val="multilevel"/>
    <w:tmpl w:val="00000012"/>
    <w:name w:val="WW8Num18"/>
    <w:lvl w:ilvl="0">
      <w:start w:val="1"/>
      <w:numFmt w:val="decimal"/>
      <w:lvlText w:val="%1."/>
      <w:lvlJc w:val="left"/>
      <w:pPr>
        <w:tabs>
          <w:tab w:val="num" w:pos="0"/>
        </w:tabs>
        <w:ind w:left="360" w:hanging="360"/>
      </w:pPr>
      <w:rPr>
        <w:rFonts w:ascii="Open Sans" w:hAnsi="Open Sans" w:cs="Open Sans"/>
        <w:b w:val="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00000013"/>
    <w:multiLevelType w:val="multilevel"/>
    <w:tmpl w:val="00000013"/>
    <w:name w:val="WW8Num19"/>
    <w:lvl w:ilvl="0">
      <w:start w:val="14"/>
      <w:numFmt w:val="decimal"/>
      <w:lvlText w:val="%1."/>
      <w:lvlJc w:val="left"/>
      <w:pPr>
        <w:tabs>
          <w:tab w:val="num" w:pos="720"/>
        </w:tabs>
        <w:ind w:left="720" w:hanging="360"/>
      </w:pPr>
      <w:rPr>
        <w:rFonts w:ascii="Open Sans" w:hAnsi="Open Sans" w:cs="Open Sans"/>
        <w:b w:val="0"/>
        <w:bCs w:val="0"/>
        <w:color w:val="auto"/>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4"/>
    <w:multiLevelType w:val="multilevel"/>
    <w:tmpl w:val="00000014"/>
    <w:name w:val="WW8Num20"/>
    <w:lvl w:ilvl="0">
      <w:start w:val="1"/>
      <w:numFmt w:val="bullet"/>
      <w:lvlText w:val=""/>
      <w:lvlJc w:val="left"/>
      <w:pPr>
        <w:tabs>
          <w:tab w:val="num" w:pos="1571"/>
        </w:tabs>
        <w:ind w:left="1571" w:hanging="360"/>
      </w:pPr>
      <w:rPr>
        <w:rFonts w:ascii="Symbol" w:hAnsi="Symbol" w:cs="Symbol" w:hint="default"/>
      </w:rPr>
    </w:lvl>
    <w:lvl w:ilvl="1">
      <w:start w:val="1"/>
      <w:numFmt w:val="decimal"/>
      <w:lvlText w:val="%2."/>
      <w:lvlJc w:val="left"/>
      <w:pPr>
        <w:tabs>
          <w:tab w:val="num" w:pos="1440"/>
        </w:tabs>
        <w:ind w:left="1440" w:hanging="360"/>
      </w:pPr>
    </w:lvl>
    <w:lvl w:ilvl="2">
      <w:start w:val="1"/>
      <w:numFmt w:val="upperRoman"/>
      <w:lvlText w:val="%3."/>
      <w:lvlJc w:val="left"/>
      <w:pPr>
        <w:tabs>
          <w:tab w:val="num" w:pos="0"/>
        </w:tabs>
        <w:ind w:left="2700" w:hanging="72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5"/>
    <w:multiLevelType w:val="singleLevel"/>
    <w:tmpl w:val="A386DECE"/>
    <w:name w:val="WW8Num22"/>
    <w:lvl w:ilvl="0">
      <w:start w:val="1"/>
      <w:numFmt w:val="decimal"/>
      <w:lvlText w:val="%1."/>
      <w:lvlJc w:val="left"/>
      <w:pPr>
        <w:tabs>
          <w:tab w:val="num" w:pos="-151"/>
        </w:tabs>
        <w:ind w:left="644" w:hanging="360"/>
      </w:pPr>
      <w:rPr>
        <w:rFonts w:ascii="Open Sans" w:hAnsi="Open Sans" w:cs="Times New Roman"/>
        <w:b w:val="0"/>
        <w:sz w:val="20"/>
        <w:szCs w:val="20"/>
      </w:rPr>
    </w:lvl>
  </w:abstractNum>
  <w:abstractNum w:abstractNumId="21"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22" w15:restartNumberingAfterBreak="0">
    <w:nsid w:val="0000003A"/>
    <w:multiLevelType w:val="singleLevel"/>
    <w:tmpl w:val="0000003A"/>
    <w:name w:val="WW8Num60"/>
    <w:lvl w:ilvl="0">
      <w:start w:val="1"/>
      <w:numFmt w:val="decimal"/>
      <w:lvlText w:val="%1."/>
      <w:lvlJc w:val="left"/>
      <w:pPr>
        <w:tabs>
          <w:tab w:val="num" w:pos="-360"/>
        </w:tabs>
        <w:ind w:left="360" w:hanging="360"/>
      </w:pPr>
      <w:rPr>
        <w:rFonts w:ascii="Segoe UI" w:hAnsi="Segoe UI" w:cs="Segoe UI"/>
        <w:b w:val="0"/>
        <w:bCs/>
        <w:i w:val="0"/>
        <w:szCs w:val="20"/>
      </w:rPr>
    </w:lvl>
  </w:abstractNum>
  <w:abstractNum w:abstractNumId="23" w15:restartNumberingAfterBreak="0">
    <w:nsid w:val="00000040"/>
    <w:multiLevelType w:val="multilevel"/>
    <w:tmpl w:val="00000040"/>
    <w:name w:val="WW8Num66"/>
    <w:lvl w:ilvl="0">
      <w:start w:val="1"/>
      <w:numFmt w:val="decimal"/>
      <w:lvlText w:val="%1)"/>
      <w:lvlJc w:val="left"/>
      <w:pPr>
        <w:tabs>
          <w:tab w:val="num" w:pos="0"/>
        </w:tabs>
        <w:ind w:left="720" w:hanging="360"/>
      </w:pPr>
      <w:rPr>
        <w:rFonts w:ascii="Segoe UI" w:hAnsi="Segoe UI" w:cs="Segoe UI"/>
        <w:b w:val="0"/>
        <w:sz w:val="20"/>
        <w:szCs w:val="20"/>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24" w15:restartNumberingAfterBreak="0">
    <w:nsid w:val="05D74916"/>
    <w:multiLevelType w:val="hybridMultilevel"/>
    <w:tmpl w:val="110EA4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70035C4"/>
    <w:multiLevelType w:val="hybridMultilevel"/>
    <w:tmpl w:val="7026FDEA"/>
    <w:lvl w:ilvl="0" w:tplc="615A4D36">
      <w:start w:val="1"/>
      <w:numFmt w:val="lowerLetter"/>
      <w:lvlText w:val="%1)"/>
      <w:lvlJc w:val="left"/>
      <w:pPr>
        <w:ind w:left="1582" w:hanging="360"/>
      </w:pPr>
      <w:rPr>
        <w:rFonts w:hint="default"/>
        <w:color w:val="auto"/>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6" w15:restartNumberingAfterBreak="0">
    <w:nsid w:val="0A9C33DB"/>
    <w:multiLevelType w:val="hybridMultilevel"/>
    <w:tmpl w:val="7F206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4000492"/>
    <w:multiLevelType w:val="hybridMultilevel"/>
    <w:tmpl w:val="EE806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FE84A6D"/>
    <w:multiLevelType w:val="hybridMultilevel"/>
    <w:tmpl w:val="D0CEE756"/>
    <w:lvl w:ilvl="0" w:tplc="0415000F">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2E7207"/>
    <w:multiLevelType w:val="hybridMultilevel"/>
    <w:tmpl w:val="91DE8B84"/>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428517E3"/>
    <w:multiLevelType w:val="hybridMultilevel"/>
    <w:tmpl w:val="25FC8F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32768CE"/>
    <w:multiLevelType w:val="hybridMultilevel"/>
    <w:tmpl w:val="2B28F42A"/>
    <w:lvl w:ilvl="0" w:tplc="77428D7A">
      <w:start w:val="1"/>
      <w:numFmt w:val="lowerLetter"/>
      <w:lvlText w:val="%1)"/>
      <w:lvlJc w:val="left"/>
      <w:pPr>
        <w:ind w:left="1080" w:hanging="360"/>
      </w:pPr>
      <w:rPr>
        <w:rFonts w:hint="default"/>
        <w:i w:val="0"/>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34" w15:restartNumberingAfterBreak="0">
    <w:nsid w:val="63EA62C5"/>
    <w:multiLevelType w:val="hybridMultilevel"/>
    <w:tmpl w:val="F28EDF5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5" w15:restartNumberingAfterBreak="0">
    <w:nsid w:val="650D7329"/>
    <w:multiLevelType w:val="multilevel"/>
    <w:tmpl w:val="62222B68"/>
    <w:lvl w:ilvl="0">
      <w:start w:val="5"/>
      <w:numFmt w:val="decimal"/>
      <w:lvlText w:val="%1."/>
      <w:lvlJc w:val="left"/>
      <w:pPr>
        <w:ind w:left="502" w:hanging="360"/>
      </w:pPr>
      <w:rPr>
        <w:rFonts w:hint="default"/>
        <w:u w:val="single"/>
      </w:rPr>
    </w:lvl>
    <w:lvl w:ilvl="1">
      <w:start w:val="1"/>
      <w:numFmt w:val="lowerLetter"/>
      <w:isLgl/>
      <w:lvlText w:val="%2)"/>
      <w:lvlJc w:val="left"/>
      <w:pPr>
        <w:ind w:left="1778" w:hanging="360"/>
      </w:pPr>
      <w:rPr>
        <w:rFonts w:ascii="Open Sans" w:eastAsia="Times New Roman" w:hAnsi="Open Sans" w:cs="Open Sans"/>
      </w:rPr>
    </w:lvl>
    <w:lvl w:ilvl="2">
      <w:start w:val="1"/>
      <w:numFmt w:val="decimal"/>
      <w:isLgl/>
      <w:lvlText w:val="%1.%2.%3"/>
      <w:lvlJc w:val="left"/>
      <w:pPr>
        <w:ind w:left="1998" w:hanging="720"/>
      </w:pPr>
      <w:rPr>
        <w:rFonts w:hint="default"/>
      </w:rPr>
    </w:lvl>
    <w:lvl w:ilvl="3">
      <w:start w:val="1"/>
      <w:numFmt w:val="decimal"/>
      <w:isLgl/>
      <w:lvlText w:val="%1.%2.%3.%4"/>
      <w:lvlJc w:val="left"/>
      <w:pPr>
        <w:ind w:left="2926" w:hanging="1080"/>
      </w:pPr>
      <w:rPr>
        <w:rFonts w:hint="default"/>
      </w:rPr>
    </w:lvl>
    <w:lvl w:ilvl="4">
      <w:start w:val="1"/>
      <w:numFmt w:val="decimal"/>
      <w:isLgl/>
      <w:lvlText w:val="%1.%2.%3.%4.%5"/>
      <w:lvlJc w:val="left"/>
      <w:pPr>
        <w:ind w:left="3494" w:hanging="1080"/>
      </w:pPr>
      <w:rPr>
        <w:rFonts w:hint="default"/>
      </w:rPr>
    </w:lvl>
    <w:lvl w:ilvl="5">
      <w:start w:val="1"/>
      <w:numFmt w:val="decimal"/>
      <w:isLgl/>
      <w:lvlText w:val="%1.%2.%3.%4.%5.%6"/>
      <w:lvlJc w:val="left"/>
      <w:pPr>
        <w:ind w:left="4422" w:hanging="144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918" w:hanging="1800"/>
      </w:pPr>
      <w:rPr>
        <w:rFonts w:hint="default"/>
      </w:rPr>
    </w:lvl>
    <w:lvl w:ilvl="8">
      <w:start w:val="1"/>
      <w:numFmt w:val="decimal"/>
      <w:isLgl/>
      <w:lvlText w:val="%1.%2.%3.%4.%5.%6.%7.%8.%9"/>
      <w:lvlJc w:val="left"/>
      <w:pPr>
        <w:ind w:left="6486" w:hanging="1800"/>
      </w:pPr>
      <w:rPr>
        <w:rFonts w:hint="default"/>
      </w:rPr>
    </w:lvl>
  </w:abstractNum>
  <w:abstractNum w:abstractNumId="36" w15:restartNumberingAfterBreak="0">
    <w:nsid w:val="6AD41EC4"/>
    <w:multiLevelType w:val="multilevel"/>
    <w:tmpl w:val="0F4C3378"/>
    <w:lvl w:ilvl="0">
      <w:start w:val="1"/>
      <w:numFmt w:val="decimal"/>
      <w:lvlText w:val="%1."/>
      <w:lvlJc w:val="left"/>
      <w:pPr>
        <w:ind w:left="6314" w:hanging="360"/>
      </w:pPr>
      <w:rPr>
        <w:rFonts w:ascii="Open Sans" w:hAnsi="Open Sans" w:cs="Open San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6BE6291F"/>
    <w:multiLevelType w:val="hybridMultilevel"/>
    <w:tmpl w:val="F35CB6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39" w15:restartNumberingAfterBreak="0">
    <w:nsid w:val="78385A1E"/>
    <w:multiLevelType w:val="hybridMultilevel"/>
    <w:tmpl w:val="3B56C9E2"/>
    <w:lvl w:ilvl="0" w:tplc="4C68BAA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17722967">
    <w:abstractNumId w:val="30"/>
  </w:num>
  <w:num w:numId="2" w16cid:durableId="1593049699">
    <w:abstractNumId w:val="33"/>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7973468">
    <w:abstractNumId w:val="37"/>
  </w:num>
  <w:num w:numId="4" w16cid:durableId="1145512988">
    <w:abstractNumId w:val="38"/>
  </w:num>
  <w:num w:numId="5" w16cid:durableId="1446776075">
    <w:abstractNumId w:val="35"/>
  </w:num>
  <w:num w:numId="6" w16cid:durableId="1363093790">
    <w:abstractNumId w:val="0"/>
  </w:num>
  <w:num w:numId="7" w16cid:durableId="852959478">
    <w:abstractNumId w:val="28"/>
  </w:num>
  <w:num w:numId="8" w16cid:durableId="1041856113">
    <w:abstractNumId w:val="39"/>
  </w:num>
  <w:num w:numId="9" w16cid:durableId="759719022">
    <w:abstractNumId w:val="26"/>
  </w:num>
  <w:num w:numId="10" w16cid:durableId="1269778149">
    <w:abstractNumId w:val="24"/>
  </w:num>
  <w:num w:numId="11" w16cid:durableId="1948735478">
    <w:abstractNumId w:val="31"/>
  </w:num>
  <w:num w:numId="12" w16cid:durableId="460655350">
    <w:abstractNumId w:val="25"/>
  </w:num>
  <w:num w:numId="13" w16cid:durableId="255485566">
    <w:abstractNumId w:val="32"/>
  </w:num>
  <w:num w:numId="14" w16cid:durableId="1220938365">
    <w:abstractNumId w:val="36"/>
  </w:num>
  <w:num w:numId="15" w16cid:durableId="1818911289">
    <w:abstractNumId w:val="34"/>
  </w:num>
  <w:num w:numId="16" w16cid:durableId="178318213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1269607">
    <w:abstractNumId w:val="2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A77"/>
    <w:rsid w:val="00001304"/>
    <w:rsid w:val="00002309"/>
    <w:rsid w:val="00004552"/>
    <w:rsid w:val="000050AF"/>
    <w:rsid w:val="00005BD3"/>
    <w:rsid w:val="000077DD"/>
    <w:rsid w:val="000077EC"/>
    <w:rsid w:val="00010C6C"/>
    <w:rsid w:val="00010FF0"/>
    <w:rsid w:val="000121BE"/>
    <w:rsid w:val="00012790"/>
    <w:rsid w:val="00012F46"/>
    <w:rsid w:val="0001419C"/>
    <w:rsid w:val="00014C19"/>
    <w:rsid w:val="0001743D"/>
    <w:rsid w:val="000178AF"/>
    <w:rsid w:val="00021216"/>
    <w:rsid w:val="00021532"/>
    <w:rsid w:val="00021910"/>
    <w:rsid w:val="00022310"/>
    <w:rsid w:val="00023DBB"/>
    <w:rsid w:val="0002656D"/>
    <w:rsid w:val="000267C6"/>
    <w:rsid w:val="000269AD"/>
    <w:rsid w:val="000309B7"/>
    <w:rsid w:val="000319C0"/>
    <w:rsid w:val="000328AF"/>
    <w:rsid w:val="00032BDE"/>
    <w:rsid w:val="00033FBC"/>
    <w:rsid w:val="0003473B"/>
    <w:rsid w:val="000349F3"/>
    <w:rsid w:val="000371D2"/>
    <w:rsid w:val="00037B5C"/>
    <w:rsid w:val="00040AF6"/>
    <w:rsid w:val="00040C9F"/>
    <w:rsid w:val="00041088"/>
    <w:rsid w:val="0004241D"/>
    <w:rsid w:val="000432D1"/>
    <w:rsid w:val="0004444D"/>
    <w:rsid w:val="00046028"/>
    <w:rsid w:val="000465D6"/>
    <w:rsid w:val="0004677B"/>
    <w:rsid w:val="000468B1"/>
    <w:rsid w:val="00051436"/>
    <w:rsid w:val="00051898"/>
    <w:rsid w:val="0005247E"/>
    <w:rsid w:val="000563EA"/>
    <w:rsid w:val="00056632"/>
    <w:rsid w:val="00056FF8"/>
    <w:rsid w:val="0006028E"/>
    <w:rsid w:val="00062588"/>
    <w:rsid w:val="0006453C"/>
    <w:rsid w:val="00064D6E"/>
    <w:rsid w:val="00065F53"/>
    <w:rsid w:val="00067302"/>
    <w:rsid w:val="00070B23"/>
    <w:rsid w:val="000739F9"/>
    <w:rsid w:val="00073C39"/>
    <w:rsid w:val="00074D03"/>
    <w:rsid w:val="00076159"/>
    <w:rsid w:val="000762F6"/>
    <w:rsid w:val="00076A2C"/>
    <w:rsid w:val="00076DE1"/>
    <w:rsid w:val="00077357"/>
    <w:rsid w:val="000776B2"/>
    <w:rsid w:val="0008090F"/>
    <w:rsid w:val="00080D5E"/>
    <w:rsid w:val="00083181"/>
    <w:rsid w:val="00083244"/>
    <w:rsid w:val="000835DD"/>
    <w:rsid w:val="00084D7F"/>
    <w:rsid w:val="00085105"/>
    <w:rsid w:val="0008513E"/>
    <w:rsid w:val="000874FC"/>
    <w:rsid w:val="00087C87"/>
    <w:rsid w:val="000908BE"/>
    <w:rsid w:val="00090A8C"/>
    <w:rsid w:val="000913B6"/>
    <w:rsid w:val="00091D84"/>
    <w:rsid w:val="00093D85"/>
    <w:rsid w:val="00094557"/>
    <w:rsid w:val="000950C7"/>
    <w:rsid w:val="00095AE9"/>
    <w:rsid w:val="000962F4"/>
    <w:rsid w:val="000963AB"/>
    <w:rsid w:val="00097C14"/>
    <w:rsid w:val="000A055D"/>
    <w:rsid w:val="000A05BE"/>
    <w:rsid w:val="000A0DB6"/>
    <w:rsid w:val="000A1165"/>
    <w:rsid w:val="000A15E6"/>
    <w:rsid w:val="000A3A26"/>
    <w:rsid w:val="000A4490"/>
    <w:rsid w:val="000A5DE6"/>
    <w:rsid w:val="000A756A"/>
    <w:rsid w:val="000B0B79"/>
    <w:rsid w:val="000B2F27"/>
    <w:rsid w:val="000B434F"/>
    <w:rsid w:val="000B435C"/>
    <w:rsid w:val="000B55A6"/>
    <w:rsid w:val="000B70AE"/>
    <w:rsid w:val="000B7EEF"/>
    <w:rsid w:val="000C238A"/>
    <w:rsid w:val="000C273F"/>
    <w:rsid w:val="000C32D4"/>
    <w:rsid w:val="000C53DC"/>
    <w:rsid w:val="000C5DDF"/>
    <w:rsid w:val="000C75A4"/>
    <w:rsid w:val="000C7FA0"/>
    <w:rsid w:val="000D11E2"/>
    <w:rsid w:val="000D31D7"/>
    <w:rsid w:val="000D4CF5"/>
    <w:rsid w:val="000D54A9"/>
    <w:rsid w:val="000D555F"/>
    <w:rsid w:val="000D5703"/>
    <w:rsid w:val="000D570F"/>
    <w:rsid w:val="000D673D"/>
    <w:rsid w:val="000D7ACA"/>
    <w:rsid w:val="000D7C7C"/>
    <w:rsid w:val="000E0004"/>
    <w:rsid w:val="000E110A"/>
    <w:rsid w:val="000E2113"/>
    <w:rsid w:val="000E3949"/>
    <w:rsid w:val="000E624F"/>
    <w:rsid w:val="000E7D07"/>
    <w:rsid w:val="000F08C3"/>
    <w:rsid w:val="000F0D8A"/>
    <w:rsid w:val="000F1EE4"/>
    <w:rsid w:val="000F233B"/>
    <w:rsid w:val="000F2601"/>
    <w:rsid w:val="000F32C4"/>
    <w:rsid w:val="000F3DE6"/>
    <w:rsid w:val="000F471C"/>
    <w:rsid w:val="000F5C99"/>
    <w:rsid w:val="000F5F4E"/>
    <w:rsid w:val="000F6952"/>
    <w:rsid w:val="00100197"/>
    <w:rsid w:val="0010108D"/>
    <w:rsid w:val="0010363E"/>
    <w:rsid w:val="00105F42"/>
    <w:rsid w:val="00110A5E"/>
    <w:rsid w:val="00111565"/>
    <w:rsid w:val="001124A4"/>
    <w:rsid w:val="001140A7"/>
    <w:rsid w:val="00114A0A"/>
    <w:rsid w:val="001154F7"/>
    <w:rsid w:val="00115550"/>
    <w:rsid w:val="00117952"/>
    <w:rsid w:val="00117D2F"/>
    <w:rsid w:val="00120CE4"/>
    <w:rsid w:val="00120FE4"/>
    <w:rsid w:val="00124484"/>
    <w:rsid w:val="00124DCE"/>
    <w:rsid w:val="00125622"/>
    <w:rsid w:val="0012678F"/>
    <w:rsid w:val="00126B82"/>
    <w:rsid w:val="00131F1D"/>
    <w:rsid w:val="001320E2"/>
    <w:rsid w:val="001321A5"/>
    <w:rsid w:val="001321DD"/>
    <w:rsid w:val="00132AE6"/>
    <w:rsid w:val="00132B79"/>
    <w:rsid w:val="00133F8E"/>
    <w:rsid w:val="00135133"/>
    <w:rsid w:val="001373F4"/>
    <w:rsid w:val="0014137A"/>
    <w:rsid w:val="0014170E"/>
    <w:rsid w:val="00141E21"/>
    <w:rsid w:val="00143066"/>
    <w:rsid w:val="0014362C"/>
    <w:rsid w:val="001436AA"/>
    <w:rsid w:val="00143CAC"/>
    <w:rsid w:val="0014604C"/>
    <w:rsid w:val="0014755E"/>
    <w:rsid w:val="001476F1"/>
    <w:rsid w:val="0015040D"/>
    <w:rsid w:val="0015192B"/>
    <w:rsid w:val="001529DB"/>
    <w:rsid w:val="0015522A"/>
    <w:rsid w:val="00155795"/>
    <w:rsid w:val="0016033A"/>
    <w:rsid w:val="00160C95"/>
    <w:rsid w:val="001632F1"/>
    <w:rsid w:val="00163ACC"/>
    <w:rsid w:val="00163C1B"/>
    <w:rsid w:val="00164CFC"/>
    <w:rsid w:val="001655D5"/>
    <w:rsid w:val="0016592B"/>
    <w:rsid w:val="0016603A"/>
    <w:rsid w:val="00166F32"/>
    <w:rsid w:val="00170F70"/>
    <w:rsid w:val="0017114C"/>
    <w:rsid w:val="001736F9"/>
    <w:rsid w:val="00173982"/>
    <w:rsid w:val="00175DF9"/>
    <w:rsid w:val="0017610C"/>
    <w:rsid w:val="001762B9"/>
    <w:rsid w:val="00176904"/>
    <w:rsid w:val="00176CC1"/>
    <w:rsid w:val="00177B18"/>
    <w:rsid w:val="00180682"/>
    <w:rsid w:val="00182884"/>
    <w:rsid w:val="00182BAC"/>
    <w:rsid w:val="00182E76"/>
    <w:rsid w:val="00185A9D"/>
    <w:rsid w:val="00187736"/>
    <w:rsid w:val="001878F5"/>
    <w:rsid w:val="00192645"/>
    <w:rsid w:val="001941EA"/>
    <w:rsid w:val="00194CC6"/>
    <w:rsid w:val="00195658"/>
    <w:rsid w:val="00196BEB"/>
    <w:rsid w:val="001974AA"/>
    <w:rsid w:val="001A3415"/>
    <w:rsid w:val="001A38C8"/>
    <w:rsid w:val="001A4251"/>
    <w:rsid w:val="001A5476"/>
    <w:rsid w:val="001A6DA4"/>
    <w:rsid w:val="001A798B"/>
    <w:rsid w:val="001B09E2"/>
    <w:rsid w:val="001B0D25"/>
    <w:rsid w:val="001B3A88"/>
    <w:rsid w:val="001B3ABE"/>
    <w:rsid w:val="001B3B6F"/>
    <w:rsid w:val="001B486E"/>
    <w:rsid w:val="001B48C1"/>
    <w:rsid w:val="001B7A09"/>
    <w:rsid w:val="001C01E1"/>
    <w:rsid w:val="001C10AC"/>
    <w:rsid w:val="001C163E"/>
    <w:rsid w:val="001C190C"/>
    <w:rsid w:val="001C38CE"/>
    <w:rsid w:val="001C3F76"/>
    <w:rsid w:val="001C4F2E"/>
    <w:rsid w:val="001C7565"/>
    <w:rsid w:val="001D00BD"/>
    <w:rsid w:val="001D0841"/>
    <w:rsid w:val="001D1078"/>
    <w:rsid w:val="001D14A5"/>
    <w:rsid w:val="001D60EF"/>
    <w:rsid w:val="001D71D5"/>
    <w:rsid w:val="001D7EF9"/>
    <w:rsid w:val="001E1751"/>
    <w:rsid w:val="001E2A71"/>
    <w:rsid w:val="001E33B8"/>
    <w:rsid w:val="001E3702"/>
    <w:rsid w:val="001E4122"/>
    <w:rsid w:val="001E5DAA"/>
    <w:rsid w:val="001E6677"/>
    <w:rsid w:val="001E716A"/>
    <w:rsid w:val="001F0ACA"/>
    <w:rsid w:val="001F2396"/>
    <w:rsid w:val="001F3DDA"/>
    <w:rsid w:val="001F5D75"/>
    <w:rsid w:val="00201508"/>
    <w:rsid w:val="0020271C"/>
    <w:rsid w:val="00203315"/>
    <w:rsid w:val="00204A62"/>
    <w:rsid w:val="00204D04"/>
    <w:rsid w:val="00204D2A"/>
    <w:rsid w:val="002055B2"/>
    <w:rsid w:val="00205F6E"/>
    <w:rsid w:val="002070B6"/>
    <w:rsid w:val="002128F8"/>
    <w:rsid w:val="00212A0F"/>
    <w:rsid w:val="00212B6B"/>
    <w:rsid w:val="00213F44"/>
    <w:rsid w:val="00214E55"/>
    <w:rsid w:val="00216B15"/>
    <w:rsid w:val="002176A2"/>
    <w:rsid w:val="00217A7B"/>
    <w:rsid w:val="00220619"/>
    <w:rsid w:val="00220EF3"/>
    <w:rsid w:val="0022164F"/>
    <w:rsid w:val="002219B4"/>
    <w:rsid w:val="00221C76"/>
    <w:rsid w:val="0022364F"/>
    <w:rsid w:val="00224A5E"/>
    <w:rsid w:val="00224E72"/>
    <w:rsid w:val="00227459"/>
    <w:rsid w:val="00227680"/>
    <w:rsid w:val="002301EA"/>
    <w:rsid w:val="0023301B"/>
    <w:rsid w:val="002331AD"/>
    <w:rsid w:val="00236D55"/>
    <w:rsid w:val="00240961"/>
    <w:rsid w:val="00241F63"/>
    <w:rsid w:val="0024284A"/>
    <w:rsid w:val="002431D0"/>
    <w:rsid w:val="00243563"/>
    <w:rsid w:val="00246BD0"/>
    <w:rsid w:val="00246C3D"/>
    <w:rsid w:val="00246F76"/>
    <w:rsid w:val="00247824"/>
    <w:rsid w:val="00247E20"/>
    <w:rsid w:val="002511E9"/>
    <w:rsid w:val="002522A3"/>
    <w:rsid w:val="00252D80"/>
    <w:rsid w:val="00253492"/>
    <w:rsid w:val="002536A3"/>
    <w:rsid w:val="0026101B"/>
    <w:rsid w:val="00261DD9"/>
    <w:rsid w:val="00262C82"/>
    <w:rsid w:val="00262C93"/>
    <w:rsid w:val="00263716"/>
    <w:rsid w:val="00265C05"/>
    <w:rsid w:val="00267B52"/>
    <w:rsid w:val="00274E41"/>
    <w:rsid w:val="00274E7C"/>
    <w:rsid w:val="002808F6"/>
    <w:rsid w:val="00281FBB"/>
    <w:rsid w:val="002850CA"/>
    <w:rsid w:val="00286755"/>
    <w:rsid w:val="00287173"/>
    <w:rsid w:val="00290F41"/>
    <w:rsid w:val="00292014"/>
    <w:rsid w:val="00294982"/>
    <w:rsid w:val="002951CB"/>
    <w:rsid w:val="00296194"/>
    <w:rsid w:val="00296BCA"/>
    <w:rsid w:val="002A0FC7"/>
    <w:rsid w:val="002A1C1C"/>
    <w:rsid w:val="002A280C"/>
    <w:rsid w:val="002A4B3A"/>
    <w:rsid w:val="002A657E"/>
    <w:rsid w:val="002B2E38"/>
    <w:rsid w:val="002B3A5F"/>
    <w:rsid w:val="002B52BA"/>
    <w:rsid w:val="002B6245"/>
    <w:rsid w:val="002B6646"/>
    <w:rsid w:val="002B666D"/>
    <w:rsid w:val="002C0641"/>
    <w:rsid w:val="002C0736"/>
    <w:rsid w:val="002C116A"/>
    <w:rsid w:val="002C1359"/>
    <w:rsid w:val="002C3C88"/>
    <w:rsid w:val="002C410C"/>
    <w:rsid w:val="002C585A"/>
    <w:rsid w:val="002C69DD"/>
    <w:rsid w:val="002C6C64"/>
    <w:rsid w:val="002C6DA9"/>
    <w:rsid w:val="002C735F"/>
    <w:rsid w:val="002D22E7"/>
    <w:rsid w:val="002D2E4B"/>
    <w:rsid w:val="002D4166"/>
    <w:rsid w:val="002D41DB"/>
    <w:rsid w:val="002D4BD6"/>
    <w:rsid w:val="002D529D"/>
    <w:rsid w:val="002E2AC6"/>
    <w:rsid w:val="002E51F9"/>
    <w:rsid w:val="002E6975"/>
    <w:rsid w:val="002E7310"/>
    <w:rsid w:val="002E73FE"/>
    <w:rsid w:val="002F07B0"/>
    <w:rsid w:val="002F23FB"/>
    <w:rsid w:val="002F2F01"/>
    <w:rsid w:val="002F3A4E"/>
    <w:rsid w:val="002F3B0F"/>
    <w:rsid w:val="002F3B90"/>
    <w:rsid w:val="002F3BDA"/>
    <w:rsid w:val="002F425B"/>
    <w:rsid w:val="002F4953"/>
    <w:rsid w:val="002F4CB2"/>
    <w:rsid w:val="002F6EBC"/>
    <w:rsid w:val="00300425"/>
    <w:rsid w:val="0030114D"/>
    <w:rsid w:val="00301E91"/>
    <w:rsid w:val="00302134"/>
    <w:rsid w:val="00302AAA"/>
    <w:rsid w:val="003030B9"/>
    <w:rsid w:val="00303C6F"/>
    <w:rsid w:val="00306BE5"/>
    <w:rsid w:val="00311CC6"/>
    <w:rsid w:val="0031288F"/>
    <w:rsid w:val="003132E7"/>
    <w:rsid w:val="00313A4D"/>
    <w:rsid w:val="003148CD"/>
    <w:rsid w:val="00314912"/>
    <w:rsid w:val="00314F3D"/>
    <w:rsid w:val="0031504A"/>
    <w:rsid w:val="0031649B"/>
    <w:rsid w:val="00316C96"/>
    <w:rsid w:val="00317532"/>
    <w:rsid w:val="00317AB1"/>
    <w:rsid w:val="003201D9"/>
    <w:rsid w:val="00321057"/>
    <w:rsid w:val="00322A67"/>
    <w:rsid w:val="0032312D"/>
    <w:rsid w:val="00323633"/>
    <w:rsid w:val="003252E2"/>
    <w:rsid w:val="00325A1D"/>
    <w:rsid w:val="00325A8E"/>
    <w:rsid w:val="00327F2E"/>
    <w:rsid w:val="00330768"/>
    <w:rsid w:val="0033441B"/>
    <w:rsid w:val="00334739"/>
    <w:rsid w:val="003365C8"/>
    <w:rsid w:val="0033680C"/>
    <w:rsid w:val="00337079"/>
    <w:rsid w:val="003371E3"/>
    <w:rsid w:val="003414FF"/>
    <w:rsid w:val="0034185F"/>
    <w:rsid w:val="00342696"/>
    <w:rsid w:val="0034317A"/>
    <w:rsid w:val="0034436C"/>
    <w:rsid w:val="003468E7"/>
    <w:rsid w:val="0034714C"/>
    <w:rsid w:val="0035006A"/>
    <w:rsid w:val="0035038E"/>
    <w:rsid w:val="00350BEB"/>
    <w:rsid w:val="00351BF7"/>
    <w:rsid w:val="003524A0"/>
    <w:rsid w:val="00353D88"/>
    <w:rsid w:val="00354218"/>
    <w:rsid w:val="003544B4"/>
    <w:rsid w:val="00355BB8"/>
    <w:rsid w:val="00356667"/>
    <w:rsid w:val="00356E7A"/>
    <w:rsid w:val="003573B0"/>
    <w:rsid w:val="00357439"/>
    <w:rsid w:val="00357A09"/>
    <w:rsid w:val="0036172B"/>
    <w:rsid w:val="00361AA8"/>
    <w:rsid w:val="00363D03"/>
    <w:rsid w:val="0036432F"/>
    <w:rsid w:val="003655E5"/>
    <w:rsid w:val="003656D3"/>
    <w:rsid w:val="003665AA"/>
    <w:rsid w:val="0037075B"/>
    <w:rsid w:val="00372DA6"/>
    <w:rsid w:val="00372E48"/>
    <w:rsid w:val="00374F58"/>
    <w:rsid w:val="00375991"/>
    <w:rsid w:val="00375FDB"/>
    <w:rsid w:val="003766F2"/>
    <w:rsid w:val="00376834"/>
    <w:rsid w:val="00376D5C"/>
    <w:rsid w:val="00380655"/>
    <w:rsid w:val="003807E5"/>
    <w:rsid w:val="00380D6F"/>
    <w:rsid w:val="003824B8"/>
    <w:rsid w:val="00382BCA"/>
    <w:rsid w:val="003832C4"/>
    <w:rsid w:val="00383D3A"/>
    <w:rsid w:val="00384035"/>
    <w:rsid w:val="003848F2"/>
    <w:rsid w:val="00384918"/>
    <w:rsid w:val="00384EC2"/>
    <w:rsid w:val="003875C9"/>
    <w:rsid w:val="0039105D"/>
    <w:rsid w:val="00392B22"/>
    <w:rsid w:val="00393A34"/>
    <w:rsid w:val="00393EED"/>
    <w:rsid w:val="0039471A"/>
    <w:rsid w:val="003962DB"/>
    <w:rsid w:val="0039776F"/>
    <w:rsid w:val="003A1996"/>
    <w:rsid w:val="003A2992"/>
    <w:rsid w:val="003A7076"/>
    <w:rsid w:val="003B0E0A"/>
    <w:rsid w:val="003B10D4"/>
    <w:rsid w:val="003B1A11"/>
    <w:rsid w:val="003B2034"/>
    <w:rsid w:val="003B3A9A"/>
    <w:rsid w:val="003B4758"/>
    <w:rsid w:val="003B497C"/>
    <w:rsid w:val="003B51F8"/>
    <w:rsid w:val="003B669E"/>
    <w:rsid w:val="003B6AEA"/>
    <w:rsid w:val="003B706E"/>
    <w:rsid w:val="003B765A"/>
    <w:rsid w:val="003B7792"/>
    <w:rsid w:val="003B77AA"/>
    <w:rsid w:val="003B7B07"/>
    <w:rsid w:val="003C053A"/>
    <w:rsid w:val="003C07D2"/>
    <w:rsid w:val="003C1020"/>
    <w:rsid w:val="003C1770"/>
    <w:rsid w:val="003C3945"/>
    <w:rsid w:val="003C5FF3"/>
    <w:rsid w:val="003C6178"/>
    <w:rsid w:val="003D093E"/>
    <w:rsid w:val="003D13F6"/>
    <w:rsid w:val="003D262F"/>
    <w:rsid w:val="003D3678"/>
    <w:rsid w:val="003D3B59"/>
    <w:rsid w:val="003D3CFE"/>
    <w:rsid w:val="003D436B"/>
    <w:rsid w:val="003D56B4"/>
    <w:rsid w:val="003D5801"/>
    <w:rsid w:val="003D5AC2"/>
    <w:rsid w:val="003D5E32"/>
    <w:rsid w:val="003D6161"/>
    <w:rsid w:val="003D68D8"/>
    <w:rsid w:val="003D7B54"/>
    <w:rsid w:val="003E043C"/>
    <w:rsid w:val="003E3157"/>
    <w:rsid w:val="003E3F65"/>
    <w:rsid w:val="003E45F0"/>
    <w:rsid w:val="003E4B47"/>
    <w:rsid w:val="003E4E04"/>
    <w:rsid w:val="003F0A18"/>
    <w:rsid w:val="003F1FAD"/>
    <w:rsid w:val="003F25EB"/>
    <w:rsid w:val="003F4064"/>
    <w:rsid w:val="003F4223"/>
    <w:rsid w:val="003F4EDB"/>
    <w:rsid w:val="003F775B"/>
    <w:rsid w:val="00403159"/>
    <w:rsid w:val="004050E4"/>
    <w:rsid w:val="00405BE6"/>
    <w:rsid w:val="00407088"/>
    <w:rsid w:val="0040718A"/>
    <w:rsid w:val="004119A9"/>
    <w:rsid w:val="00412C9A"/>
    <w:rsid w:val="00415864"/>
    <w:rsid w:val="00415B0C"/>
    <w:rsid w:val="00415C2B"/>
    <w:rsid w:val="004162A2"/>
    <w:rsid w:val="00417E52"/>
    <w:rsid w:val="004205FC"/>
    <w:rsid w:val="004220DE"/>
    <w:rsid w:val="0042318A"/>
    <w:rsid w:val="00423CC9"/>
    <w:rsid w:val="004269CE"/>
    <w:rsid w:val="00427D32"/>
    <w:rsid w:val="00430314"/>
    <w:rsid w:val="00431BDB"/>
    <w:rsid w:val="004320E4"/>
    <w:rsid w:val="00433099"/>
    <w:rsid w:val="00433395"/>
    <w:rsid w:val="00434C5B"/>
    <w:rsid w:val="004358F2"/>
    <w:rsid w:val="00437317"/>
    <w:rsid w:val="00440FB0"/>
    <w:rsid w:val="00442A9F"/>
    <w:rsid w:val="0044325E"/>
    <w:rsid w:val="004436A0"/>
    <w:rsid w:val="00446F17"/>
    <w:rsid w:val="00447DFB"/>
    <w:rsid w:val="00447F62"/>
    <w:rsid w:val="00453175"/>
    <w:rsid w:val="00454124"/>
    <w:rsid w:val="00455F21"/>
    <w:rsid w:val="004560B7"/>
    <w:rsid w:val="00457C79"/>
    <w:rsid w:val="00460AC2"/>
    <w:rsid w:val="004617A5"/>
    <w:rsid w:val="00461DDB"/>
    <w:rsid w:val="004628A8"/>
    <w:rsid w:val="00462C20"/>
    <w:rsid w:val="004652C3"/>
    <w:rsid w:val="00466E4A"/>
    <w:rsid w:val="00467EAC"/>
    <w:rsid w:val="004702A6"/>
    <w:rsid w:val="00470C6A"/>
    <w:rsid w:val="00470D17"/>
    <w:rsid w:val="00471E26"/>
    <w:rsid w:val="00473E62"/>
    <w:rsid w:val="00474864"/>
    <w:rsid w:val="00474D4F"/>
    <w:rsid w:val="00475B91"/>
    <w:rsid w:val="0047613E"/>
    <w:rsid w:val="00482B1A"/>
    <w:rsid w:val="00482DFD"/>
    <w:rsid w:val="0048354F"/>
    <w:rsid w:val="00485AB8"/>
    <w:rsid w:val="004868F4"/>
    <w:rsid w:val="00486BA4"/>
    <w:rsid w:val="00486D79"/>
    <w:rsid w:val="004909BF"/>
    <w:rsid w:val="00490E9D"/>
    <w:rsid w:val="00490F0C"/>
    <w:rsid w:val="004920E1"/>
    <w:rsid w:val="004928A0"/>
    <w:rsid w:val="00493D8C"/>
    <w:rsid w:val="00495FED"/>
    <w:rsid w:val="00496D80"/>
    <w:rsid w:val="0049721B"/>
    <w:rsid w:val="004A24AA"/>
    <w:rsid w:val="004A32B1"/>
    <w:rsid w:val="004A4E3F"/>
    <w:rsid w:val="004A51D9"/>
    <w:rsid w:val="004A5539"/>
    <w:rsid w:val="004B05E4"/>
    <w:rsid w:val="004B095F"/>
    <w:rsid w:val="004B4A12"/>
    <w:rsid w:val="004B5E73"/>
    <w:rsid w:val="004C1580"/>
    <w:rsid w:val="004C171F"/>
    <w:rsid w:val="004C184D"/>
    <w:rsid w:val="004C2E71"/>
    <w:rsid w:val="004C68E6"/>
    <w:rsid w:val="004C6A21"/>
    <w:rsid w:val="004C6C5F"/>
    <w:rsid w:val="004D2373"/>
    <w:rsid w:val="004D2685"/>
    <w:rsid w:val="004D6EEB"/>
    <w:rsid w:val="004E0CE6"/>
    <w:rsid w:val="004E1615"/>
    <w:rsid w:val="004E25A0"/>
    <w:rsid w:val="004E424F"/>
    <w:rsid w:val="004E42B6"/>
    <w:rsid w:val="004E4869"/>
    <w:rsid w:val="004E4E85"/>
    <w:rsid w:val="004E57C0"/>
    <w:rsid w:val="004E6572"/>
    <w:rsid w:val="004E6C12"/>
    <w:rsid w:val="004F0127"/>
    <w:rsid w:val="004F0EE8"/>
    <w:rsid w:val="004F23F3"/>
    <w:rsid w:val="004F6781"/>
    <w:rsid w:val="004F6EA7"/>
    <w:rsid w:val="00500C37"/>
    <w:rsid w:val="00503095"/>
    <w:rsid w:val="00503139"/>
    <w:rsid w:val="005034E1"/>
    <w:rsid w:val="00503A0E"/>
    <w:rsid w:val="00505946"/>
    <w:rsid w:val="00510B7E"/>
    <w:rsid w:val="00511679"/>
    <w:rsid w:val="005120E2"/>
    <w:rsid w:val="0051419E"/>
    <w:rsid w:val="00515313"/>
    <w:rsid w:val="00515C2D"/>
    <w:rsid w:val="00515D1D"/>
    <w:rsid w:val="0051623C"/>
    <w:rsid w:val="005165EA"/>
    <w:rsid w:val="00516D11"/>
    <w:rsid w:val="00522287"/>
    <w:rsid w:val="00525C79"/>
    <w:rsid w:val="00534379"/>
    <w:rsid w:val="00535F16"/>
    <w:rsid w:val="005369B2"/>
    <w:rsid w:val="00541A72"/>
    <w:rsid w:val="00545492"/>
    <w:rsid w:val="00546287"/>
    <w:rsid w:val="00547406"/>
    <w:rsid w:val="00547F1B"/>
    <w:rsid w:val="005509F6"/>
    <w:rsid w:val="00553F7D"/>
    <w:rsid w:val="005549D5"/>
    <w:rsid w:val="00554BC4"/>
    <w:rsid w:val="005555B6"/>
    <w:rsid w:val="00557C4B"/>
    <w:rsid w:val="005606B5"/>
    <w:rsid w:val="00560F0D"/>
    <w:rsid w:val="005615E9"/>
    <w:rsid w:val="00561E93"/>
    <w:rsid w:val="00562DB7"/>
    <w:rsid w:val="0056436C"/>
    <w:rsid w:val="00564D89"/>
    <w:rsid w:val="00565CD6"/>
    <w:rsid w:val="0056619D"/>
    <w:rsid w:val="00566D67"/>
    <w:rsid w:val="00567A95"/>
    <w:rsid w:val="0057198F"/>
    <w:rsid w:val="0057280E"/>
    <w:rsid w:val="005731C8"/>
    <w:rsid w:val="00573B5D"/>
    <w:rsid w:val="00573C9D"/>
    <w:rsid w:val="00573EF7"/>
    <w:rsid w:val="00577AF0"/>
    <w:rsid w:val="0058042D"/>
    <w:rsid w:val="005805FD"/>
    <w:rsid w:val="00584557"/>
    <w:rsid w:val="00586146"/>
    <w:rsid w:val="00590C30"/>
    <w:rsid w:val="00591398"/>
    <w:rsid w:val="00592A30"/>
    <w:rsid w:val="005936BA"/>
    <w:rsid w:val="0059497A"/>
    <w:rsid w:val="00594C51"/>
    <w:rsid w:val="005953C8"/>
    <w:rsid w:val="00596D2D"/>
    <w:rsid w:val="005A0071"/>
    <w:rsid w:val="005A216C"/>
    <w:rsid w:val="005A297C"/>
    <w:rsid w:val="005A330C"/>
    <w:rsid w:val="005A37B3"/>
    <w:rsid w:val="005A61CC"/>
    <w:rsid w:val="005A7615"/>
    <w:rsid w:val="005B3E27"/>
    <w:rsid w:val="005B6074"/>
    <w:rsid w:val="005B61D2"/>
    <w:rsid w:val="005B76AF"/>
    <w:rsid w:val="005C0B82"/>
    <w:rsid w:val="005C16B9"/>
    <w:rsid w:val="005C2178"/>
    <w:rsid w:val="005C23CB"/>
    <w:rsid w:val="005C2FEC"/>
    <w:rsid w:val="005C47CA"/>
    <w:rsid w:val="005C4DE5"/>
    <w:rsid w:val="005C5446"/>
    <w:rsid w:val="005C5CC1"/>
    <w:rsid w:val="005C62BF"/>
    <w:rsid w:val="005D02DE"/>
    <w:rsid w:val="005D20AE"/>
    <w:rsid w:val="005D32C8"/>
    <w:rsid w:val="005D33DD"/>
    <w:rsid w:val="005D3B04"/>
    <w:rsid w:val="005D3C72"/>
    <w:rsid w:val="005D4BBA"/>
    <w:rsid w:val="005D4F89"/>
    <w:rsid w:val="005D6A34"/>
    <w:rsid w:val="005E0577"/>
    <w:rsid w:val="005E2449"/>
    <w:rsid w:val="005E2B56"/>
    <w:rsid w:val="005E2E23"/>
    <w:rsid w:val="005E3C77"/>
    <w:rsid w:val="005E4851"/>
    <w:rsid w:val="005E63D3"/>
    <w:rsid w:val="005F051C"/>
    <w:rsid w:val="005F1A0B"/>
    <w:rsid w:val="005F2AB4"/>
    <w:rsid w:val="005F373C"/>
    <w:rsid w:val="005F3EF8"/>
    <w:rsid w:val="005F4FA0"/>
    <w:rsid w:val="005F643D"/>
    <w:rsid w:val="006005C9"/>
    <w:rsid w:val="006013B7"/>
    <w:rsid w:val="00601B0F"/>
    <w:rsid w:val="00602B2A"/>
    <w:rsid w:val="00602E32"/>
    <w:rsid w:val="00604067"/>
    <w:rsid w:val="00604912"/>
    <w:rsid w:val="00604AF9"/>
    <w:rsid w:val="00606C17"/>
    <w:rsid w:val="006075C2"/>
    <w:rsid w:val="006113E8"/>
    <w:rsid w:val="006115AB"/>
    <w:rsid w:val="00613567"/>
    <w:rsid w:val="00615E39"/>
    <w:rsid w:val="0061694C"/>
    <w:rsid w:val="00621BAC"/>
    <w:rsid w:val="00622B00"/>
    <w:rsid w:val="00624068"/>
    <w:rsid w:val="00625629"/>
    <w:rsid w:val="00626A04"/>
    <w:rsid w:val="006315D2"/>
    <w:rsid w:val="00631A23"/>
    <w:rsid w:val="00632931"/>
    <w:rsid w:val="00634E44"/>
    <w:rsid w:val="006364A6"/>
    <w:rsid w:val="00636E7A"/>
    <w:rsid w:val="00640F51"/>
    <w:rsid w:val="006420A5"/>
    <w:rsid w:val="006422D8"/>
    <w:rsid w:val="00642BFF"/>
    <w:rsid w:val="00643B9C"/>
    <w:rsid w:val="0064420B"/>
    <w:rsid w:val="00644A23"/>
    <w:rsid w:val="0064630E"/>
    <w:rsid w:val="006464BA"/>
    <w:rsid w:val="006465AB"/>
    <w:rsid w:val="00646AEE"/>
    <w:rsid w:val="0064740B"/>
    <w:rsid w:val="00650440"/>
    <w:rsid w:val="006507FA"/>
    <w:rsid w:val="00650CF8"/>
    <w:rsid w:val="00652058"/>
    <w:rsid w:val="006541F6"/>
    <w:rsid w:val="0065455A"/>
    <w:rsid w:val="00654EF6"/>
    <w:rsid w:val="006556D3"/>
    <w:rsid w:val="006602F6"/>
    <w:rsid w:val="006609E8"/>
    <w:rsid w:val="00660CE8"/>
    <w:rsid w:val="006628C4"/>
    <w:rsid w:val="006638B2"/>
    <w:rsid w:val="00663AAA"/>
    <w:rsid w:val="00665187"/>
    <w:rsid w:val="0066632C"/>
    <w:rsid w:val="0066734C"/>
    <w:rsid w:val="006674DC"/>
    <w:rsid w:val="00670498"/>
    <w:rsid w:val="00670D6D"/>
    <w:rsid w:val="00671C26"/>
    <w:rsid w:val="00672602"/>
    <w:rsid w:val="00676B9E"/>
    <w:rsid w:val="00677099"/>
    <w:rsid w:val="00681A4B"/>
    <w:rsid w:val="0068364C"/>
    <w:rsid w:val="006837A4"/>
    <w:rsid w:val="00684663"/>
    <w:rsid w:val="00686B7A"/>
    <w:rsid w:val="00693132"/>
    <w:rsid w:val="00697E41"/>
    <w:rsid w:val="006A1428"/>
    <w:rsid w:val="006A1F35"/>
    <w:rsid w:val="006A2BB9"/>
    <w:rsid w:val="006A48A4"/>
    <w:rsid w:val="006A5389"/>
    <w:rsid w:val="006A5815"/>
    <w:rsid w:val="006A61AD"/>
    <w:rsid w:val="006B0547"/>
    <w:rsid w:val="006B11DC"/>
    <w:rsid w:val="006B1221"/>
    <w:rsid w:val="006B30BD"/>
    <w:rsid w:val="006B6272"/>
    <w:rsid w:val="006C017B"/>
    <w:rsid w:val="006C04DA"/>
    <w:rsid w:val="006C2458"/>
    <w:rsid w:val="006C2E99"/>
    <w:rsid w:val="006C3DC5"/>
    <w:rsid w:val="006C3DF8"/>
    <w:rsid w:val="006C3EA9"/>
    <w:rsid w:val="006C4CE3"/>
    <w:rsid w:val="006C5AFD"/>
    <w:rsid w:val="006C7463"/>
    <w:rsid w:val="006D1884"/>
    <w:rsid w:val="006D4254"/>
    <w:rsid w:val="006D6BD4"/>
    <w:rsid w:val="006D728A"/>
    <w:rsid w:val="006E103D"/>
    <w:rsid w:val="006E193F"/>
    <w:rsid w:val="006E2357"/>
    <w:rsid w:val="006E2B10"/>
    <w:rsid w:val="006E2C32"/>
    <w:rsid w:val="006E3875"/>
    <w:rsid w:val="006E4FDB"/>
    <w:rsid w:val="006E675C"/>
    <w:rsid w:val="006F1085"/>
    <w:rsid w:val="006F22D3"/>
    <w:rsid w:val="006F28C1"/>
    <w:rsid w:val="006F5401"/>
    <w:rsid w:val="006F581D"/>
    <w:rsid w:val="006F6453"/>
    <w:rsid w:val="006F664D"/>
    <w:rsid w:val="006F6C2C"/>
    <w:rsid w:val="006F6EEA"/>
    <w:rsid w:val="007001F2"/>
    <w:rsid w:val="00700951"/>
    <w:rsid w:val="00700B7C"/>
    <w:rsid w:val="00702848"/>
    <w:rsid w:val="007053C0"/>
    <w:rsid w:val="00705D23"/>
    <w:rsid w:val="00705EA9"/>
    <w:rsid w:val="007062A3"/>
    <w:rsid w:val="0070675D"/>
    <w:rsid w:val="00706B09"/>
    <w:rsid w:val="00710327"/>
    <w:rsid w:val="00710A73"/>
    <w:rsid w:val="007111A2"/>
    <w:rsid w:val="00711F84"/>
    <w:rsid w:val="0071236E"/>
    <w:rsid w:val="00712BAB"/>
    <w:rsid w:val="0071379D"/>
    <w:rsid w:val="00713F9A"/>
    <w:rsid w:val="0071530C"/>
    <w:rsid w:val="00716190"/>
    <w:rsid w:val="00716BA6"/>
    <w:rsid w:val="0071700D"/>
    <w:rsid w:val="007170C9"/>
    <w:rsid w:val="00717326"/>
    <w:rsid w:val="00717FF6"/>
    <w:rsid w:val="0072018D"/>
    <w:rsid w:val="00721252"/>
    <w:rsid w:val="00722646"/>
    <w:rsid w:val="0072288F"/>
    <w:rsid w:val="00725FB8"/>
    <w:rsid w:val="00727413"/>
    <w:rsid w:val="007274D4"/>
    <w:rsid w:val="0073100C"/>
    <w:rsid w:val="0073135E"/>
    <w:rsid w:val="00731863"/>
    <w:rsid w:val="007347E5"/>
    <w:rsid w:val="00734CEF"/>
    <w:rsid w:val="00734EB1"/>
    <w:rsid w:val="00735530"/>
    <w:rsid w:val="007355AD"/>
    <w:rsid w:val="007371F8"/>
    <w:rsid w:val="00737506"/>
    <w:rsid w:val="0073765C"/>
    <w:rsid w:val="00737F82"/>
    <w:rsid w:val="00740068"/>
    <w:rsid w:val="0074016C"/>
    <w:rsid w:val="00741F53"/>
    <w:rsid w:val="007429DB"/>
    <w:rsid w:val="00742BAC"/>
    <w:rsid w:val="00745894"/>
    <w:rsid w:val="00746140"/>
    <w:rsid w:val="007466D2"/>
    <w:rsid w:val="00752773"/>
    <w:rsid w:val="00756629"/>
    <w:rsid w:val="00756674"/>
    <w:rsid w:val="00760271"/>
    <w:rsid w:val="0076114D"/>
    <w:rsid w:val="00761AD3"/>
    <w:rsid w:val="007625C9"/>
    <w:rsid w:val="00763A51"/>
    <w:rsid w:val="007641CC"/>
    <w:rsid w:val="00764B4A"/>
    <w:rsid w:val="00770F6B"/>
    <w:rsid w:val="0077114D"/>
    <w:rsid w:val="007721B9"/>
    <w:rsid w:val="007726F0"/>
    <w:rsid w:val="00772FA4"/>
    <w:rsid w:val="007740CA"/>
    <w:rsid w:val="007763A1"/>
    <w:rsid w:val="00777302"/>
    <w:rsid w:val="00780907"/>
    <w:rsid w:val="00782356"/>
    <w:rsid w:val="007824E9"/>
    <w:rsid w:val="00782703"/>
    <w:rsid w:val="00783DDE"/>
    <w:rsid w:val="0078769D"/>
    <w:rsid w:val="00792145"/>
    <w:rsid w:val="00793770"/>
    <w:rsid w:val="007945CA"/>
    <w:rsid w:val="007956B7"/>
    <w:rsid w:val="0079634E"/>
    <w:rsid w:val="00797F8E"/>
    <w:rsid w:val="007A0C5D"/>
    <w:rsid w:val="007A0ED9"/>
    <w:rsid w:val="007A1E1A"/>
    <w:rsid w:val="007A1FFD"/>
    <w:rsid w:val="007A210C"/>
    <w:rsid w:val="007A303A"/>
    <w:rsid w:val="007A7970"/>
    <w:rsid w:val="007B107B"/>
    <w:rsid w:val="007B17E4"/>
    <w:rsid w:val="007B1CB9"/>
    <w:rsid w:val="007B2931"/>
    <w:rsid w:val="007B2C9A"/>
    <w:rsid w:val="007B2D25"/>
    <w:rsid w:val="007B31A2"/>
    <w:rsid w:val="007B3BFB"/>
    <w:rsid w:val="007B5499"/>
    <w:rsid w:val="007B65AE"/>
    <w:rsid w:val="007B66DC"/>
    <w:rsid w:val="007B672D"/>
    <w:rsid w:val="007C117C"/>
    <w:rsid w:val="007C18EE"/>
    <w:rsid w:val="007C4EC3"/>
    <w:rsid w:val="007C52AC"/>
    <w:rsid w:val="007C5C6B"/>
    <w:rsid w:val="007D0641"/>
    <w:rsid w:val="007D1E01"/>
    <w:rsid w:val="007D2471"/>
    <w:rsid w:val="007D29E5"/>
    <w:rsid w:val="007D2D56"/>
    <w:rsid w:val="007D2E1A"/>
    <w:rsid w:val="007E034A"/>
    <w:rsid w:val="007E0560"/>
    <w:rsid w:val="007E083E"/>
    <w:rsid w:val="007E0A67"/>
    <w:rsid w:val="007E1ED3"/>
    <w:rsid w:val="007E4ADA"/>
    <w:rsid w:val="007E5A77"/>
    <w:rsid w:val="007E5F2D"/>
    <w:rsid w:val="007E6C72"/>
    <w:rsid w:val="007E6D7D"/>
    <w:rsid w:val="007E7F3E"/>
    <w:rsid w:val="007F03F5"/>
    <w:rsid w:val="007F170F"/>
    <w:rsid w:val="007F4E1B"/>
    <w:rsid w:val="007F6030"/>
    <w:rsid w:val="007F62D6"/>
    <w:rsid w:val="007F7931"/>
    <w:rsid w:val="00802632"/>
    <w:rsid w:val="008036B9"/>
    <w:rsid w:val="00803A0D"/>
    <w:rsid w:val="00803A24"/>
    <w:rsid w:val="00803C1D"/>
    <w:rsid w:val="00804A0D"/>
    <w:rsid w:val="00805519"/>
    <w:rsid w:val="00805965"/>
    <w:rsid w:val="00806245"/>
    <w:rsid w:val="00806D37"/>
    <w:rsid w:val="008072E0"/>
    <w:rsid w:val="00810090"/>
    <w:rsid w:val="008107BD"/>
    <w:rsid w:val="008108E3"/>
    <w:rsid w:val="0081100B"/>
    <w:rsid w:val="008120DE"/>
    <w:rsid w:val="0081222B"/>
    <w:rsid w:val="0081376D"/>
    <w:rsid w:val="00815575"/>
    <w:rsid w:val="00817CA3"/>
    <w:rsid w:val="00820091"/>
    <w:rsid w:val="00820AD6"/>
    <w:rsid w:val="00820D94"/>
    <w:rsid w:val="0082100E"/>
    <w:rsid w:val="00821504"/>
    <w:rsid w:val="0082292D"/>
    <w:rsid w:val="00822D3E"/>
    <w:rsid w:val="00823676"/>
    <w:rsid w:val="0082668F"/>
    <w:rsid w:val="008308C9"/>
    <w:rsid w:val="008319B3"/>
    <w:rsid w:val="008320BF"/>
    <w:rsid w:val="00833038"/>
    <w:rsid w:val="008334A8"/>
    <w:rsid w:val="00834CF1"/>
    <w:rsid w:val="008370E9"/>
    <w:rsid w:val="008407EB"/>
    <w:rsid w:val="0084198E"/>
    <w:rsid w:val="008447E2"/>
    <w:rsid w:val="00844D17"/>
    <w:rsid w:val="0084531B"/>
    <w:rsid w:val="0084613E"/>
    <w:rsid w:val="008505AA"/>
    <w:rsid w:val="00850803"/>
    <w:rsid w:val="008516F8"/>
    <w:rsid w:val="00853261"/>
    <w:rsid w:val="0085364A"/>
    <w:rsid w:val="00853D3F"/>
    <w:rsid w:val="00856030"/>
    <w:rsid w:val="008566C0"/>
    <w:rsid w:val="0085799F"/>
    <w:rsid w:val="00862DDC"/>
    <w:rsid w:val="008631AC"/>
    <w:rsid w:val="00863457"/>
    <w:rsid w:val="00864B9D"/>
    <w:rsid w:val="00864BBD"/>
    <w:rsid w:val="00865BA8"/>
    <w:rsid w:val="0087011D"/>
    <w:rsid w:val="0087063A"/>
    <w:rsid w:val="00871D5A"/>
    <w:rsid w:val="008723D8"/>
    <w:rsid w:val="008735CF"/>
    <w:rsid w:val="00874237"/>
    <w:rsid w:val="008749CD"/>
    <w:rsid w:val="00875282"/>
    <w:rsid w:val="00875E71"/>
    <w:rsid w:val="00876287"/>
    <w:rsid w:val="008773B0"/>
    <w:rsid w:val="00881032"/>
    <w:rsid w:val="00881C2B"/>
    <w:rsid w:val="00883159"/>
    <w:rsid w:val="00883CFD"/>
    <w:rsid w:val="00885A14"/>
    <w:rsid w:val="00886453"/>
    <w:rsid w:val="0088677E"/>
    <w:rsid w:val="00886BD5"/>
    <w:rsid w:val="00886D25"/>
    <w:rsid w:val="008912B1"/>
    <w:rsid w:val="0089286B"/>
    <w:rsid w:val="00893C57"/>
    <w:rsid w:val="00893DE8"/>
    <w:rsid w:val="008955CB"/>
    <w:rsid w:val="00895BDB"/>
    <w:rsid w:val="00895FFF"/>
    <w:rsid w:val="008A0BE7"/>
    <w:rsid w:val="008A0C7E"/>
    <w:rsid w:val="008A20C9"/>
    <w:rsid w:val="008A2CB7"/>
    <w:rsid w:val="008A3B2B"/>
    <w:rsid w:val="008A411B"/>
    <w:rsid w:val="008B33C5"/>
    <w:rsid w:val="008B3608"/>
    <w:rsid w:val="008B3C23"/>
    <w:rsid w:val="008B468E"/>
    <w:rsid w:val="008B596F"/>
    <w:rsid w:val="008B6AB5"/>
    <w:rsid w:val="008C1A3A"/>
    <w:rsid w:val="008C1F04"/>
    <w:rsid w:val="008C2043"/>
    <w:rsid w:val="008C41C1"/>
    <w:rsid w:val="008C4F3C"/>
    <w:rsid w:val="008C68D0"/>
    <w:rsid w:val="008C69FD"/>
    <w:rsid w:val="008C6BAB"/>
    <w:rsid w:val="008C789A"/>
    <w:rsid w:val="008C7D62"/>
    <w:rsid w:val="008D25BB"/>
    <w:rsid w:val="008D3DF9"/>
    <w:rsid w:val="008D4E8E"/>
    <w:rsid w:val="008D5BE0"/>
    <w:rsid w:val="008D7AC0"/>
    <w:rsid w:val="008E02C5"/>
    <w:rsid w:val="008E1E07"/>
    <w:rsid w:val="008E1F6B"/>
    <w:rsid w:val="008E2FB0"/>
    <w:rsid w:val="008E5A75"/>
    <w:rsid w:val="008E757B"/>
    <w:rsid w:val="008E7A6C"/>
    <w:rsid w:val="008E7FBE"/>
    <w:rsid w:val="008F06B2"/>
    <w:rsid w:val="008F1CAF"/>
    <w:rsid w:val="008F2573"/>
    <w:rsid w:val="008F2989"/>
    <w:rsid w:val="008F2CA4"/>
    <w:rsid w:val="008F396A"/>
    <w:rsid w:val="008F3FE0"/>
    <w:rsid w:val="008F6904"/>
    <w:rsid w:val="008F7392"/>
    <w:rsid w:val="00901553"/>
    <w:rsid w:val="00901D0F"/>
    <w:rsid w:val="009021A1"/>
    <w:rsid w:val="00903CC2"/>
    <w:rsid w:val="00906685"/>
    <w:rsid w:val="0090689D"/>
    <w:rsid w:val="00907E50"/>
    <w:rsid w:val="00910A68"/>
    <w:rsid w:val="00913964"/>
    <w:rsid w:val="009139CC"/>
    <w:rsid w:val="00913BA0"/>
    <w:rsid w:val="0091536A"/>
    <w:rsid w:val="00915D99"/>
    <w:rsid w:val="00915E6C"/>
    <w:rsid w:val="00916B0C"/>
    <w:rsid w:val="00920B17"/>
    <w:rsid w:val="00921863"/>
    <w:rsid w:val="00923373"/>
    <w:rsid w:val="0092453C"/>
    <w:rsid w:val="00925481"/>
    <w:rsid w:val="00926BDC"/>
    <w:rsid w:val="009275EA"/>
    <w:rsid w:val="009278DF"/>
    <w:rsid w:val="00927FC8"/>
    <w:rsid w:val="009303B8"/>
    <w:rsid w:val="009314CB"/>
    <w:rsid w:val="00933A17"/>
    <w:rsid w:val="00933F5C"/>
    <w:rsid w:val="00934047"/>
    <w:rsid w:val="00935505"/>
    <w:rsid w:val="00936332"/>
    <w:rsid w:val="00936816"/>
    <w:rsid w:val="00936A52"/>
    <w:rsid w:val="00936D2F"/>
    <w:rsid w:val="00940C2D"/>
    <w:rsid w:val="00943FA7"/>
    <w:rsid w:val="00945C72"/>
    <w:rsid w:val="00947463"/>
    <w:rsid w:val="00952F40"/>
    <w:rsid w:val="009556C9"/>
    <w:rsid w:val="00956E76"/>
    <w:rsid w:val="009576C7"/>
    <w:rsid w:val="009579FF"/>
    <w:rsid w:val="009613AA"/>
    <w:rsid w:val="009620A9"/>
    <w:rsid w:val="00962663"/>
    <w:rsid w:val="00962FFA"/>
    <w:rsid w:val="009644C4"/>
    <w:rsid w:val="00965461"/>
    <w:rsid w:val="00965CB1"/>
    <w:rsid w:val="0096691C"/>
    <w:rsid w:val="00971423"/>
    <w:rsid w:val="00971A7B"/>
    <w:rsid w:val="009731B1"/>
    <w:rsid w:val="00973996"/>
    <w:rsid w:val="00973BFC"/>
    <w:rsid w:val="009745EA"/>
    <w:rsid w:val="0097502C"/>
    <w:rsid w:val="009751D0"/>
    <w:rsid w:val="00976C1F"/>
    <w:rsid w:val="0097788E"/>
    <w:rsid w:val="009819A1"/>
    <w:rsid w:val="00981C15"/>
    <w:rsid w:val="00982C88"/>
    <w:rsid w:val="0098321D"/>
    <w:rsid w:val="00983C23"/>
    <w:rsid w:val="0098691B"/>
    <w:rsid w:val="0098713A"/>
    <w:rsid w:val="0098730E"/>
    <w:rsid w:val="009921B7"/>
    <w:rsid w:val="00992BD8"/>
    <w:rsid w:val="00993082"/>
    <w:rsid w:val="009942B3"/>
    <w:rsid w:val="00995103"/>
    <w:rsid w:val="0099568D"/>
    <w:rsid w:val="009972A3"/>
    <w:rsid w:val="00997B0B"/>
    <w:rsid w:val="009A0B16"/>
    <w:rsid w:val="009A0CE5"/>
    <w:rsid w:val="009A1B18"/>
    <w:rsid w:val="009A1BFD"/>
    <w:rsid w:val="009A2A5A"/>
    <w:rsid w:val="009A2E79"/>
    <w:rsid w:val="009A36B6"/>
    <w:rsid w:val="009A5B3F"/>
    <w:rsid w:val="009A6EDC"/>
    <w:rsid w:val="009B053D"/>
    <w:rsid w:val="009B0A03"/>
    <w:rsid w:val="009B201C"/>
    <w:rsid w:val="009B20E7"/>
    <w:rsid w:val="009B20EF"/>
    <w:rsid w:val="009B2190"/>
    <w:rsid w:val="009B67EE"/>
    <w:rsid w:val="009B6BB9"/>
    <w:rsid w:val="009B7206"/>
    <w:rsid w:val="009C10A0"/>
    <w:rsid w:val="009C1EA8"/>
    <w:rsid w:val="009C2CA1"/>
    <w:rsid w:val="009C343E"/>
    <w:rsid w:val="009C45FD"/>
    <w:rsid w:val="009C528F"/>
    <w:rsid w:val="009C65AF"/>
    <w:rsid w:val="009C7148"/>
    <w:rsid w:val="009C71EC"/>
    <w:rsid w:val="009D0CE4"/>
    <w:rsid w:val="009D1983"/>
    <w:rsid w:val="009D2225"/>
    <w:rsid w:val="009D2FD4"/>
    <w:rsid w:val="009D3616"/>
    <w:rsid w:val="009D6047"/>
    <w:rsid w:val="009D79CB"/>
    <w:rsid w:val="009E0C47"/>
    <w:rsid w:val="009E27AB"/>
    <w:rsid w:val="009E4610"/>
    <w:rsid w:val="009E5719"/>
    <w:rsid w:val="009E68EF"/>
    <w:rsid w:val="009E6BE3"/>
    <w:rsid w:val="009E7731"/>
    <w:rsid w:val="009F0165"/>
    <w:rsid w:val="009F09E9"/>
    <w:rsid w:val="009F0BED"/>
    <w:rsid w:val="009F13A4"/>
    <w:rsid w:val="009F2869"/>
    <w:rsid w:val="009F3C26"/>
    <w:rsid w:val="009F4FAA"/>
    <w:rsid w:val="009F54DC"/>
    <w:rsid w:val="009F5EA7"/>
    <w:rsid w:val="009F5F5B"/>
    <w:rsid w:val="009F67F0"/>
    <w:rsid w:val="009F6B4E"/>
    <w:rsid w:val="009F7C37"/>
    <w:rsid w:val="00A004D9"/>
    <w:rsid w:val="00A007FB"/>
    <w:rsid w:val="00A015F5"/>
    <w:rsid w:val="00A01955"/>
    <w:rsid w:val="00A01B50"/>
    <w:rsid w:val="00A051D4"/>
    <w:rsid w:val="00A107A6"/>
    <w:rsid w:val="00A107DF"/>
    <w:rsid w:val="00A11E84"/>
    <w:rsid w:val="00A12CD0"/>
    <w:rsid w:val="00A1558E"/>
    <w:rsid w:val="00A169BF"/>
    <w:rsid w:val="00A173F5"/>
    <w:rsid w:val="00A17D0B"/>
    <w:rsid w:val="00A21A86"/>
    <w:rsid w:val="00A22119"/>
    <w:rsid w:val="00A22B46"/>
    <w:rsid w:val="00A24301"/>
    <w:rsid w:val="00A24E76"/>
    <w:rsid w:val="00A25284"/>
    <w:rsid w:val="00A25A8D"/>
    <w:rsid w:val="00A25CB6"/>
    <w:rsid w:val="00A2610B"/>
    <w:rsid w:val="00A268F3"/>
    <w:rsid w:val="00A31946"/>
    <w:rsid w:val="00A31B21"/>
    <w:rsid w:val="00A32E4B"/>
    <w:rsid w:val="00A34684"/>
    <w:rsid w:val="00A34A1B"/>
    <w:rsid w:val="00A3520D"/>
    <w:rsid w:val="00A36708"/>
    <w:rsid w:val="00A36956"/>
    <w:rsid w:val="00A4186F"/>
    <w:rsid w:val="00A423E7"/>
    <w:rsid w:val="00A441E8"/>
    <w:rsid w:val="00A4457B"/>
    <w:rsid w:val="00A44899"/>
    <w:rsid w:val="00A4723C"/>
    <w:rsid w:val="00A47DEE"/>
    <w:rsid w:val="00A51BF7"/>
    <w:rsid w:val="00A524B4"/>
    <w:rsid w:val="00A52B71"/>
    <w:rsid w:val="00A537BE"/>
    <w:rsid w:val="00A54443"/>
    <w:rsid w:val="00A550CE"/>
    <w:rsid w:val="00A55542"/>
    <w:rsid w:val="00A55C80"/>
    <w:rsid w:val="00A57E01"/>
    <w:rsid w:val="00A60570"/>
    <w:rsid w:val="00A61681"/>
    <w:rsid w:val="00A66D64"/>
    <w:rsid w:val="00A72E41"/>
    <w:rsid w:val="00A73A86"/>
    <w:rsid w:val="00A74332"/>
    <w:rsid w:val="00A75F5D"/>
    <w:rsid w:val="00A77362"/>
    <w:rsid w:val="00A77AFC"/>
    <w:rsid w:val="00A81052"/>
    <w:rsid w:val="00A8373D"/>
    <w:rsid w:val="00A858E0"/>
    <w:rsid w:val="00A85B28"/>
    <w:rsid w:val="00A87DF8"/>
    <w:rsid w:val="00A90085"/>
    <w:rsid w:val="00A9039F"/>
    <w:rsid w:val="00A90516"/>
    <w:rsid w:val="00A90D71"/>
    <w:rsid w:val="00A9116B"/>
    <w:rsid w:val="00A91785"/>
    <w:rsid w:val="00A91A19"/>
    <w:rsid w:val="00A953B5"/>
    <w:rsid w:val="00A96ABC"/>
    <w:rsid w:val="00A96B98"/>
    <w:rsid w:val="00A97AA8"/>
    <w:rsid w:val="00A97EF0"/>
    <w:rsid w:val="00AA09FD"/>
    <w:rsid w:val="00AA1481"/>
    <w:rsid w:val="00AA187F"/>
    <w:rsid w:val="00AA2880"/>
    <w:rsid w:val="00AA5509"/>
    <w:rsid w:val="00AA550F"/>
    <w:rsid w:val="00AA6C7C"/>
    <w:rsid w:val="00AA725F"/>
    <w:rsid w:val="00AA79A8"/>
    <w:rsid w:val="00AA7DB7"/>
    <w:rsid w:val="00AB0485"/>
    <w:rsid w:val="00AB2828"/>
    <w:rsid w:val="00AB2E0B"/>
    <w:rsid w:val="00AB329A"/>
    <w:rsid w:val="00AB4B79"/>
    <w:rsid w:val="00AB5BBC"/>
    <w:rsid w:val="00AB6293"/>
    <w:rsid w:val="00AC04E5"/>
    <w:rsid w:val="00AC58D5"/>
    <w:rsid w:val="00AC6697"/>
    <w:rsid w:val="00AC6E7B"/>
    <w:rsid w:val="00AC7F25"/>
    <w:rsid w:val="00AD0B42"/>
    <w:rsid w:val="00AD0F8A"/>
    <w:rsid w:val="00AD3F23"/>
    <w:rsid w:val="00AD46CB"/>
    <w:rsid w:val="00AD537F"/>
    <w:rsid w:val="00AD70F6"/>
    <w:rsid w:val="00AD76AC"/>
    <w:rsid w:val="00AD7E55"/>
    <w:rsid w:val="00AE01D4"/>
    <w:rsid w:val="00AE3382"/>
    <w:rsid w:val="00AE44C7"/>
    <w:rsid w:val="00AE5932"/>
    <w:rsid w:val="00AE5AE8"/>
    <w:rsid w:val="00AE6F01"/>
    <w:rsid w:val="00AE71EA"/>
    <w:rsid w:val="00AF2F2F"/>
    <w:rsid w:val="00AF5ABC"/>
    <w:rsid w:val="00AF6752"/>
    <w:rsid w:val="00AF6B5E"/>
    <w:rsid w:val="00AF7F6E"/>
    <w:rsid w:val="00B01E85"/>
    <w:rsid w:val="00B0221D"/>
    <w:rsid w:val="00B04A42"/>
    <w:rsid w:val="00B05632"/>
    <w:rsid w:val="00B0696A"/>
    <w:rsid w:val="00B0759F"/>
    <w:rsid w:val="00B07FB1"/>
    <w:rsid w:val="00B10731"/>
    <w:rsid w:val="00B11605"/>
    <w:rsid w:val="00B12C43"/>
    <w:rsid w:val="00B13498"/>
    <w:rsid w:val="00B13BBD"/>
    <w:rsid w:val="00B13CC6"/>
    <w:rsid w:val="00B13FC0"/>
    <w:rsid w:val="00B14723"/>
    <w:rsid w:val="00B15079"/>
    <w:rsid w:val="00B159A3"/>
    <w:rsid w:val="00B15F17"/>
    <w:rsid w:val="00B1622A"/>
    <w:rsid w:val="00B1767D"/>
    <w:rsid w:val="00B207D0"/>
    <w:rsid w:val="00B214ED"/>
    <w:rsid w:val="00B21A17"/>
    <w:rsid w:val="00B22579"/>
    <w:rsid w:val="00B2267A"/>
    <w:rsid w:val="00B2271F"/>
    <w:rsid w:val="00B23753"/>
    <w:rsid w:val="00B2523C"/>
    <w:rsid w:val="00B26326"/>
    <w:rsid w:val="00B30371"/>
    <w:rsid w:val="00B30E36"/>
    <w:rsid w:val="00B30EB6"/>
    <w:rsid w:val="00B35031"/>
    <w:rsid w:val="00B41C65"/>
    <w:rsid w:val="00B4238B"/>
    <w:rsid w:val="00B425F7"/>
    <w:rsid w:val="00B42D2D"/>
    <w:rsid w:val="00B430A9"/>
    <w:rsid w:val="00B44991"/>
    <w:rsid w:val="00B44C7E"/>
    <w:rsid w:val="00B4634E"/>
    <w:rsid w:val="00B466B5"/>
    <w:rsid w:val="00B5485D"/>
    <w:rsid w:val="00B57A61"/>
    <w:rsid w:val="00B57FF9"/>
    <w:rsid w:val="00B6074A"/>
    <w:rsid w:val="00B60D6A"/>
    <w:rsid w:val="00B60FBB"/>
    <w:rsid w:val="00B62515"/>
    <w:rsid w:val="00B62D91"/>
    <w:rsid w:val="00B63EC0"/>
    <w:rsid w:val="00B6421C"/>
    <w:rsid w:val="00B65D08"/>
    <w:rsid w:val="00B67298"/>
    <w:rsid w:val="00B7002D"/>
    <w:rsid w:val="00B73AFC"/>
    <w:rsid w:val="00B73B32"/>
    <w:rsid w:val="00B73C87"/>
    <w:rsid w:val="00B74EB1"/>
    <w:rsid w:val="00B759AC"/>
    <w:rsid w:val="00B75D81"/>
    <w:rsid w:val="00B82AAF"/>
    <w:rsid w:val="00B82B79"/>
    <w:rsid w:val="00B83877"/>
    <w:rsid w:val="00B83A48"/>
    <w:rsid w:val="00B840FA"/>
    <w:rsid w:val="00B84EEC"/>
    <w:rsid w:val="00B86C34"/>
    <w:rsid w:val="00B91153"/>
    <w:rsid w:val="00B93151"/>
    <w:rsid w:val="00B93C70"/>
    <w:rsid w:val="00B94A26"/>
    <w:rsid w:val="00B951B1"/>
    <w:rsid w:val="00B9534E"/>
    <w:rsid w:val="00B960F0"/>
    <w:rsid w:val="00B96AFE"/>
    <w:rsid w:val="00BA0E97"/>
    <w:rsid w:val="00BA1A4A"/>
    <w:rsid w:val="00BA2B02"/>
    <w:rsid w:val="00BA361F"/>
    <w:rsid w:val="00BA3811"/>
    <w:rsid w:val="00BA4ABC"/>
    <w:rsid w:val="00BA4F4C"/>
    <w:rsid w:val="00BA5074"/>
    <w:rsid w:val="00BA5AC4"/>
    <w:rsid w:val="00BA5C71"/>
    <w:rsid w:val="00BA5F55"/>
    <w:rsid w:val="00BA66EC"/>
    <w:rsid w:val="00BA70EB"/>
    <w:rsid w:val="00BB1A06"/>
    <w:rsid w:val="00BB2049"/>
    <w:rsid w:val="00BB31D1"/>
    <w:rsid w:val="00BB3C2E"/>
    <w:rsid w:val="00BB60B3"/>
    <w:rsid w:val="00BB6C28"/>
    <w:rsid w:val="00BB6CE6"/>
    <w:rsid w:val="00BB6E1D"/>
    <w:rsid w:val="00BB7420"/>
    <w:rsid w:val="00BC0AF3"/>
    <w:rsid w:val="00BC0F38"/>
    <w:rsid w:val="00BC1D6E"/>
    <w:rsid w:val="00BC1F5A"/>
    <w:rsid w:val="00BC209F"/>
    <w:rsid w:val="00BC2455"/>
    <w:rsid w:val="00BC2E82"/>
    <w:rsid w:val="00BC3177"/>
    <w:rsid w:val="00BC4869"/>
    <w:rsid w:val="00BC4ABF"/>
    <w:rsid w:val="00BC526A"/>
    <w:rsid w:val="00BC52B2"/>
    <w:rsid w:val="00BC54A0"/>
    <w:rsid w:val="00BC72E8"/>
    <w:rsid w:val="00BD04C4"/>
    <w:rsid w:val="00BD1916"/>
    <w:rsid w:val="00BD1A0B"/>
    <w:rsid w:val="00BD1A5A"/>
    <w:rsid w:val="00BD24B8"/>
    <w:rsid w:val="00BD2F3D"/>
    <w:rsid w:val="00BD386D"/>
    <w:rsid w:val="00BD62DD"/>
    <w:rsid w:val="00BD677C"/>
    <w:rsid w:val="00BD6F5B"/>
    <w:rsid w:val="00BD75BB"/>
    <w:rsid w:val="00BE0BCD"/>
    <w:rsid w:val="00BE47C4"/>
    <w:rsid w:val="00BE505D"/>
    <w:rsid w:val="00BE5178"/>
    <w:rsid w:val="00BE6C8E"/>
    <w:rsid w:val="00BE7556"/>
    <w:rsid w:val="00BF09C2"/>
    <w:rsid w:val="00BF21AD"/>
    <w:rsid w:val="00BF4A69"/>
    <w:rsid w:val="00BF654D"/>
    <w:rsid w:val="00BF78D7"/>
    <w:rsid w:val="00C005E5"/>
    <w:rsid w:val="00C00E56"/>
    <w:rsid w:val="00C01EE2"/>
    <w:rsid w:val="00C02980"/>
    <w:rsid w:val="00C032FB"/>
    <w:rsid w:val="00C07FC3"/>
    <w:rsid w:val="00C10C1B"/>
    <w:rsid w:val="00C11398"/>
    <w:rsid w:val="00C12532"/>
    <w:rsid w:val="00C143DD"/>
    <w:rsid w:val="00C146E3"/>
    <w:rsid w:val="00C1593E"/>
    <w:rsid w:val="00C2008F"/>
    <w:rsid w:val="00C20864"/>
    <w:rsid w:val="00C21B53"/>
    <w:rsid w:val="00C221D1"/>
    <w:rsid w:val="00C26367"/>
    <w:rsid w:val="00C26702"/>
    <w:rsid w:val="00C26F0D"/>
    <w:rsid w:val="00C2707D"/>
    <w:rsid w:val="00C27FE0"/>
    <w:rsid w:val="00C301E3"/>
    <w:rsid w:val="00C3177F"/>
    <w:rsid w:val="00C3337A"/>
    <w:rsid w:val="00C33FEF"/>
    <w:rsid w:val="00C3478B"/>
    <w:rsid w:val="00C355F3"/>
    <w:rsid w:val="00C35866"/>
    <w:rsid w:val="00C35D69"/>
    <w:rsid w:val="00C36312"/>
    <w:rsid w:val="00C3670C"/>
    <w:rsid w:val="00C42B02"/>
    <w:rsid w:val="00C43FDB"/>
    <w:rsid w:val="00C44339"/>
    <w:rsid w:val="00C447B5"/>
    <w:rsid w:val="00C45502"/>
    <w:rsid w:val="00C45842"/>
    <w:rsid w:val="00C50E3A"/>
    <w:rsid w:val="00C510FF"/>
    <w:rsid w:val="00C51CDD"/>
    <w:rsid w:val="00C51D84"/>
    <w:rsid w:val="00C53372"/>
    <w:rsid w:val="00C5437D"/>
    <w:rsid w:val="00C55D75"/>
    <w:rsid w:val="00C569C6"/>
    <w:rsid w:val="00C6006B"/>
    <w:rsid w:val="00C60503"/>
    <w:rsid w:val="00C60835"/>
    <w:rsid w:val="00C60AA0"/>
    <w:rsid w:val="00C610F4"/>
    <w:rsid w:val="00C61940"/>
    <w:rsid w:val="00C65751"/>
    <w:rsid w:val="00C71FF9"/>
    <w:rsid w:val="00C74236"/>
    <w:rsid w:val="00C743CB"/>
    <w:rsid w:val="00C75632"/>
    <w:rsid w:val="00C7565B"/>
    <w:rsid w:val="00C75A57"/>
    <w:rsid w:val="00C80FB6"/>
    <w:rsid w:val="00C813D0"/>
    <w:rsid w:val="00C836FF"/>
    <w:rsid w:val="00C83790"/>
    <w:rsid w:val="00C870B8"/>
    <w:rsid w:val="00C87427"/>
    <w:rsid w:val="00C87672"/>
    <w:rsid w:val="00C878BA"/>
    <w:rsid w:val="00C87F29"/>
    <w:rsid w:val="00C90D74"/>
    <w:rsid w:val="00C91031"/>
    <w:rsid w:val="00C92282"/>
    <w:rsid w:val="00C92DB3"/>
    <w:rsid w:val="00C9300E"/>
    <w:rsid w:val="00C933B8"/>
    <w:rsid w:val="00C93A22"/>
    <w:rsid w:val="00C952C5"/>
    <w:rsid w:val="00C95C42"/>
    <w:rsid w:val="00C9681F"/>
    <w:rsid w:val="00C9741B"/>
    <w:rsid w:val="00CA0079"/>
    <w:rsid w:val="00CA1008"/>
    <w:rsid w:val="00CA1C01"/>
    <w:rsid w:val="00CA1CA2"/>
    <w:rsid w:val="00CA2617"/>
    <w:rsid w:val="00CA64B5"/>
    <w:rsid w:val="00CB0AD9"/>
    <w:rsid w:val="00CB12EC"/>
    <w:rsid w:val="00CB24CD"/>
    <w:rsid w:val="00CB27F0"/>
    <w:rsid w:val="00CB2909"/>
    <w:rsid w:val="00CB30B3"/>
    <w:rsid w:val="00CB3CA3"/>
    <w:rsid w:val="00CB5AA3"/>
    <w:rsid w:val="00CB61DD"/>
    <w:rsid w:val="00CC0501"/>
    <w:rsid w:val="00CC2456"/>
    <w:rsid w:val="00CC2FC4"/>
    <w:rsid w:val="00CC300A"/>
    <w:rsid w:val="00CC45EE"/>
    <w:rsid w:val="00CC4814"/>
    <w:rsid w:val="00CC56AA"/>
    <w:rsid w:val="00CC5E8B"/>
    <w:rsid w:val="00CC6ABD"/>
    <w:rsid w:val="00CC6CD6"/>
    <w:rsid w:val="00CC79F4"/>
    <w:rsid w:val="00CD0D04"/>
    <w:rsid w:val="00CD1649"/>
    <w:rsid w:val="00CD198B"/>
    <w:rsid w:val="00CD2395"/>
    <w:rsid w:val="00CD3500"/>
    <w:rsid w:val="00CD38AC"/>
    <w:rsid w:val="00CD3990"/>
    <w:rsid w:val="00CD547D"/>
    <w:rsid w:val="00CE188F"/>
    <w:rsid w:val="00CE2B82"/>
    <w:rsid w:val="00CE3823"/>
    <w:rsid w:val="00CE4063"/>
    <w:rsid w:val="00CE4FED"/>
    <w:rsid w:val="00CE5139"/>
    <w:rsid w:val="00CE59E3"/>
    <w:rsid w:val="00CE5E51"/>
    <w:rsid w:val="00CE625F"/>
    <w:rsid w:val="00CE7A79"/>
    <w:rsid w:val="00CF0C7A"/>
    <w:rsid w:val="00CF10C8"/>
    <w:rsid w:val="00CF1139"/>
    <w:rsid w:val="00CF561B"/>
    <w:rsid w:val="00CF7983"/>
    <w:rsid w:val="00CF7D65"/>
    <w:rsid w:val="00CF7FD9"/>
    <w:rsid w:val="00D013F7"/>
    <w:rsid w:val="00D01B60"/>
    <w:rsid w:val="00D0294F"/>
    <w:rsid w:val="00D04777"/>
    <w:rsid w:val="00D051B1"/>
    <w:rsid w:val="00D05968"/>
    <w:rsid w:val="00D06C65"/>
    <w:rsid w:val="00D06E6B"/>
    <w:rsid w:val="00D07BB1"/>
    <w:rsid w:val="00D07F67"/>
    <w:rsid w:val="00D11848"/>
    <w:rsid w:val="00D11AAD"/>
    <w:rsid w:val="00D11D08"/>
    <w:rsid w:val="00D13E62"/>
    <w:rsid w:val="00D1486E"/>
    <w:rsid w:val="00D14DB1"/>
    <w:rsid w:val="00D15683"/>
    <w:rsid w:val="00D160B3"/>
    <w:rsid w:val="00D16E04"/>
    <w:rsid w:val="00D17A52"/>
    <w:rsid w:val="00D215B9"/>
    <w:rsid w:val="00D22266"/>
    <w:rsid w:val="00D22DF1"/>
    <w:rsid w:val="00D243FF"/>
    <w:rsid w:val="00D24EC0"/>
    <w:rsid w:val="00D2640F"/>
    <w:rsid w:val="00D26FD4"/>
    <w:rsid w:val="00D306B7"/>
    <w:rsid w:val="00D317CB"/>
    <w:rsid w:val="00D32826"/>
    <w:rsid w:val="00D32854"/>
    <w:rsid w:val="00D339B8"/>
    <w:rsid w:val="00D35497"/>
    <w:rsid w:val="00D36D5A"/>
    <w:rsid w:val="00D37260"/>
    <w:rsid w:val="00D40397"/>
    <w:rsid w:val="00D40846"/>
    <w:rsid w:val="00D457DF"/>
    <w:rsid w:val="00D45A5C"/>
    <w:rsid w:val="00D46207"/>
    <w:rsid w:val="00D46991"/>
    <w:rsid w:val="00D46DE1"/>
    <w:rsid w:val="00D50223"/>
    <w:rsid w:val="00D502F1"/>
    <w:rsid w:val="00D50BCC"/>
    <w:rsid w:val="00D51200"/>
    <w:rsid w:val="00D513D9"/>
    <w:rsid w:val="00D53004"/>
    <w:rsid w:val="00D53204"/>
    <w:rsid w:val="00D53A33"/>
    <w:rsid w:val="00D543DA"/>
    <w:rsid w:val="00D54B72"/>
    <w:rsid w:val="00D56A33"/>
    <w:rsid w:val="00D57D02"/>
    <w:rsid w:val="00D60829"/>
    <w:rsid w:val="00D60833"/>
    <w:rsid w:val="00D61A92"/>
    <w:rsid w:val="00D670FD"/>
    <w:rsid w:val="00D7032B"/>
    <w:rsid w:val="00D70BDD"/>
    <w:rsid w:val="00D710D0"/>
    <w:rsid w:val="00D71360"/>
    <w:rsid w:val="00D714E1"/>
    <w:rsid w:val="00D72DA6"/>
    <w:rsid w:val="00D73143"/>
    <w:rsid w:val="00D74735"/>
    <w:rsid w:val="00D75923"/>
    <w:rsid w:val="00D777E6"/>
    <w:rsid w:val="00D8160F"/>
    <w:rsid w:val="00D81DC3"/>
    <w:rsid w:val="00D84184"/>
    <w:rsid w:val="00D84290"/>
    <w:rsid w:val="00D845EB"/>
    <w:rsid w:val="00D9082D"/>
    <w:rsid w:val="00D92A53"/>
    <w:rsid w:val="00D93532"/>
    <w:rsid w:val="00D938AE"/>
    <w:rsid w:val="00D93902"/>
    <w:rsid w:val="00D93CE7"/>
    <w:rsid w:val="00D9416E"/>
    <w:rsid w:val="00D94574"/>
    <w:rsid w:val="00D9605B"/>
    <w:rsid w:val="00DA05FA"/>
    <w:rsid w:val="00DA09CF"/>
    <w:rsid w:val="00DA0A0B"/>
    <w:rsid w:val="00DA0B57"/>
    <w:rsid w:val="00DA1B75"/>
    <w:rsid w:val="00DA2E57"/>
    <w:rsid w:val="00DA35F7"/>
    <w:rsid w:val="00DA57F6"/>
    <w:rsid w:val="00DB4885"/>
    <w:rsid w:val="00DB4FFA"/>
    <w:rsid w:val="00DB59BF"/>
    <w:rsid w:val="00DB6F8B"/>
    <w:rsid w:val="00DC18FC"/>
    <w:rsid w:val="00DC1B71"/>
    <w:rsid w:val="00DC4A84"/>
    <w:rsid w:val="00DC5A7E"/>
    <w:rsid w:val="00DC6A27"/>
    <w:rsid w:val="00DC7620"/>
    <w:rsid w:val="00DD0F86"/>
    <w:rsid w:val="00DD1D5E"/>
    <w:rsid w:val="00DD242B"/>
    <w:rsid w:val="00DD3341"/>
    <w:rsid w:val="00DD5A9F"/>
    <w:rsid w:val="00DD5D4A"/>
    <w:rsid w:val="00DD6584"/>
    <w:rsid w:val="00DD750F"/>
    <w:rsid w:val="00DE0329"/>
    <w:rsid w:val="00DE17A0"/>
    <w:rsid w:val="00DE1800"/>
    <w:rsid w:val="00DE2EEB"/>
    <w:rsid w:val="00DE3160"/>
    <w:rsid w:val="00DE3EE9"/>
    <w:rsid w:val="00DE50A1"/>
    <w:rsid w:val="00DE5CCD"/>
    <w:rsid w:val="00DE5DC5"/>
    <w:rsid w:val="00DE62F0"/>
    <w:rsid w:val="00DF115F"/>
    <w:rsid w:val="00DF19B2"/>
    <w:rsid w:val="00DF1CB5"/>
    <w:rsid w:val="00DF3778"/>
    <w:rsid w:val="00DF4713"/>
    <w:rsid w:val="00DF5779"/>
    <w:rsid w:val="00DF61FB"/>
    <w:rsid w:val="00DF64A8"/>
    <w:rsid w:val="00DF7F6F"/>
    <w:rsid w:val="00E00358"/>
    <w:rsid w:val="00E00EAE"/>
    <w:rsid w:val="00E0161F"/>
    <w:rsid w:val="00E01B90"/>
    <w:rsid w:val="00E03C66"/>
    <w:rsid w:val="00E0438A"/>
    <w:rsid w:val="00E04CE2"/>
    <w:rsid w:val="00E05648"/>
    <w:rsid w:val="00E063AA"/>
    <w:rsid w:val="00E075A1"/>
    <w:rsid w:val="00E10620"/>
    <w:rsid w:val="00E10724"/>
    <w:rsid w:val="00E11596"/>
    <w:rsid w:val="00E1258F"/>
    <w:rsid w:val="00E128CC"/>
    <w:rsid w:val="00E142D2"/>
    <w:rsid w:val="00E14783"/>
    <w:rsid w:val="00E154EB"/>
    <w:rsid w:val="00E16F07"/>
    <w:rsid w:val="00E17356"/>
    <w:rsid w:val="00E17D80"/>
    <w:rsid w:val="00E20018"/>
    <w:rsid w:val="00E20178"/>
    <w:rsid w:val="00E21A6F"/>
    <w:rsid w:val="00E22B81"/>
    <w:rsid w:val="00E2408D"/>
    <w:rsid w:val="00E24133"/>
    <w:rsid w:val="00E247E1"/>
    <w:rsid w:val="00E267CD"/>
    <w:rsid w:val="00E26DEE"/>
    <w:rsid w:val="00E31E0B"/>
    <w:rsid w:val="00E34FFC"/>
    <w:rsid w:val="00E4041A"/>
    <w:rsid w:val="00E41B02"/>
    <w:rsid w:val="00E431B6"/>
    <w:rsid w:val="00E43499"/>
    <w:rsid w:val="00E459E9"/>
    <w:rsid w:val="00E46862"/>
    <w:rsid w:val="00E46C32"/>
    <w:rsid w:val="00E46C73"/>
    <w:rsid w:val="00E472C6"/>
    <w:rsid w:val="00E476B1"/>
    <w:rsid w:val="00E47F61"/>
    <w:rsid w:val="00E50DAD"/>
    <w:rsid w:val="00E5150C"/>
    <w:rsid w:val="00E51FCF"/>
    <w:rsid w:val="00E56A69"/>
    <w:rsid w:val="00E57985"/>
    <w:rsid w:val="00E63A45"/>
    <w:rsid w:val="00E63E34"/>
    <w:rsid w:val="00E64795"/>
    <w:rsid w:val="00E66A64"/>
    <w:rsid w:val="00E66B95"/>
    <w:rsid w:val="00E70F5A"/>
    <w:rsid w:val="00E71C84"/>
    <w:rsid w:val="00E71CC9"/>
    <w:rsid w:val="00E73FC0"/>
    <w:rsid w:val="00E74E7A"/>
    <w:rsid w:val="00E765B2"/>
    <w:rsid w:val="00E7724B"/>
    <w:rsid w:val="00E77CA8"/>
    <w:rsid w:val="00E80881"/>
    <w:rsid w:val="00E80B94"/>
    <w:rsid w:val="00E81FC6"/>
    <w:rsid w:val="00E824EF"/>
    <w:rsid w:val="00E82DFE"/>
    <w:rsid w:val="00E863D7"/>
    <w:rsid w:val="00E86CC7"/>
    <w:rsid w:val="00E874C4"/>
    <w:rsid w:val="00E87DD7"/>
    <w:rsid w:val="00E905F6"/>
    <w:rsid w:val="00E90DCA"/>
    <w:rsid w:val="00E91A83"/>
    <w:rsid w:val="00E91E4D"/>
    <w:rsid w:val="00E92204"/>
    <w:rsid w:val="00E93A9D"/>
    <w:rsid w:val="00E93C8C"/>
    <w:rsid w:val="00E94322"/>
    <w:rsid w:val="00E95B62"/>
    <w:rsid w:val="00EA00B7"/>
    <w:rsid w:val="00EA0C6C"/>
    <w:rsid w:val="00EA0EA3"/>
    <w:rsid w:val="00EA0F66"/>
    <w:rsid w:val="00EA159A"/>
    <w:rsid w:val="00EA1726"/>
    <w:rsid w:val="00EA3F46"/>
    <w:rsid w:val="00EA4231"/>
    <w:rsid w:val="00EA618F"/>
    <w:rsid w:val="00EA619F"/>
    <w:rsid w:val="00EA68F0"/>
    <w:rsid w:val="00EA7BF1"/>
    <w:rsid w:val="00EB01FA"/>
    <w:rsid w:val="00EB09F5"/>
    <w:rsid w:val="00EB11C9"/>
    <w:rsid w:val="00EB378D"/>
    <w:rsid w:val="00EB3978"/>
    <w:rsid w:val="00EB4477"/>
    <w:rsid w:val="00EB470C"/>
    <w:rsid w:val="00EB58AD"/>
    <w:rsid w:val="00EB7FAB"/>
    <w:rsid w:val="00EC30AA"/>
    <w:rsid w:val="00EC3322"/>
    <w:rsid w:val="00EC3C47"/>
    <w:rsid w:val="00EC47D3"/>
    <w:rsid w:val="00EC4C77"/>
    <w:rsid w:val="00EC549C"/>
    <w:rsid w:val="00EC65DA"/>
    <w:rsid w:val="00EC680A"/>
    <w:rsid w:val="00EC6F4E"/>
    <w:rsid w:val="00ED0533"/>
    <w:rsid w:val="00ED0C32"/>
    <w:rsid w:val="00ED0E8C"/>
    <w:rsid w:val="00ED2146"/>
    <w:rsid w:val="00ED2216"/>
    <w:rsid w:val="00ED49FA"/>
    <w:rsid w:val="00ED4C21"/>
    <w:rsid w:val="00ED5861"/>
    <w:rsid w:val="00ED649C"/>
    <w:rsid w:val="00ED6C3D"/>
    <w:rsid w:val="00ED70EC"/>
    <w:rsid w:val="00EE00CF"/>
    <w:rsid w:val="00EE0EA1"/>
    <w:rsid w:val="00EE12A7"/>
    <w:rsid w:val="00EE1B8D"/>
    <w:rsid w:val="00EE346B"/>
    <w:rsid w:val="00EE3A1C"/>
    <w:rsid w:val="00EE52E5"/>
    <w:rsid w:val="00EE5CAE"/>
    <w:rsid w:val="00EE687F"/>
    <w:rsid w:val="00EE7A9B"/>
    <w:rsid w:val="00EF04DD"/>
    <w:rsid w:val="00EF14CD"/>
    <w:rsid w:val="00EF170A"/>
    <w:rsid w:val="00EF2A13"/>
    <w:rsid w:val="00EF38BC"/>
    <w:rsid w:val="00EF3A11"/>
    <w:rsid w:val="00EF42CC"/>
    <w:rsid w:val="00EF4D50"/>
    <w:rsid w:val="00EF4EFD"/>
    <w:rsid w:val="00EF4F66"/>
    <w:rsid w:val="00EF627A"/>
    <w:rsid w:val="00EF7055"/>
    <w:rsid w:val="00EF7F82"/>
    <w:rsid w:val="00F0064C"/>
    <w:rsid w:val="00F0078A"/>
    <w:rsid w:val="00F00F16"/>
    <w:rsid w:val="00F02A44"/>
    <w:rsid w:val="00F02D61"/>
    <w:rsid w:val="00F05CD1"/>
    <w:rsid w:val="00F107CC"/>
    <w:rsid w:val="00F13BF1"/>
    <w:rsid w:val="00F141A1"/>
    <w:rsid w:val="00F1617B"/>
    <w:rsid w:val="00F16916"/>
    <w:rsid w:val="00F16E4C"/>
    <w:rsid w:val="00F1709D"/>
    <w:rsid w:val="00F200B4"/>
    <w:rsid w:val="00F21821"/>
    <w:rsid w:val="00F233A8"/>
    <w:rsid w:val="00F23791"/>
    <w:rsid w:val="00F23BC3"/>
    <w:rsid w:val="00F23D27"/>
    <w:rsid w:val="00F245FD"/>
    <w:rsid w:val="00F24885"/>
    <w:rsid w:val="00F25C2B"/>
    <w:rsid w:val="00F2744B"/>
    <w:rsid w:val="00F3061B"/>
    <w:rsid w:val="00F3140E"/>
    <w:rsid w:val="00F320C3"/>
    <w:rsid w:val="00F33221"/>
    <w:rsid w:val="00F33C77"/>
    <w:rsid w:val="00F35503"/>
    <w:rsid w:val="00F42F2B"/>
    <w:rsid w:val="00F43153"/>
    <w:rsid w:val="00F447F3"/>
    <w:rsid w:val="00F4693A"/>
    <w:rsid w:val="00F47953"/>
    <w:rsid w:val="00F51D02"/>
    <w:rsid w:val="00F51EF9"/>
    <w:rsid w:val="00F52166"/>
    <w:rsid w:val="00F5237E"/>
    <w:rsid w:val="00F53232"/>
    <w:rsid w:val="00F53FC7"/>
    <w:rsid w:val="00F54CA6"/>
    <w:rsid w:val="00F54D2C"/>
    <w:rsid w:val="00F56FFE"/>
    <w:rsid w:val="00F573AC"/>
    <w:rsid w:val="00F61D43"/>
    <w:rsid w:val="00F62207"/>
    <w:rsid w:val="00F628FB"/>
    <w:rsid w:val="00F63225"/>
    <w:rsid w:val="00F64B5C"/>
    <w:rsid w:val="00F66AB4"/>
    <w:rsid w:val="00F66DE2"/>
    <w:rsid w:val="00F73742"/>
    <w:rsid w:val="00F73FF6"/>
    <w:rsid w:val="00F742AF"/>
    <w:rsid w:val="00F760B6"/>
    <w:rsid w:val="00F761ED"/>
    <w:rsid w:val="00F76BB6"/>
    <w:rsid w:val="00F76E73"/>
    <w:rsid w:val="00F7718E"/>
    <w:rsid w:val="00F806ED"/>
    <w:rsid w:val="00F80DB8"/>
    <w:rsid w:val="00F80EC6"/>
    <w:rsid w:val="00F83CC0"/>
    <w:rsid w:val="00F85043"/>
    <w:rsid w:val="00F85FD4"/>
    <w:rsid w:val="00F8746D"/>
    <w:rsid w:val="00F87DBA"/>
    <w:rsid w:val="00F91364"/>
    <w:rsid w:val="00F93913"/>
    <w:rsid w:val="00F9432D"/>
    <w:rsid w:val="00F95582"/>
    <w:rsid w:val="00F96DEB"/>
    <w:rsid w:val="00F97068"/>
    <w:rsid w:val="00FA2F22"/>
    <w:rsid w:val="00FA30D3"/>
    <w:rsid w:val="00FA5DBA"/>
    <w:rsid w:val="00FA62E6"/>
    <w:rsid w:val="00FB066B"/>
    <w:rsid w:val="00FB192B"/>
    <w:rsid w:val="00FB1C60"/>
    <w:rsid w:val="00FB2320"/>
    <w:rsid w:val="00FB29DA"/>
    <w:rsid w:val="00FB54F9"/>
    <w:rsid w:val="00FB57D9"/>
    <w:rsid w:val="00FB7994"/>
    <w:rsid w:val="00FC07A4"/>
    <w:rsid w:val="00FC307D"/>
    <w:rsid w:val="00FC315F"/>
    <w:rsid w:val="00FC3D0C"/>
    <w:rsid w:val="00FC5851"/>
    <w:rsid w:val="00FC5DF7"/>
    <w:rsid w:val="00FC78C1"/>
    <w:rsid w:val="00FD0B02"/>
    <w:rsid w:val="00FD15DD"/>
    <w:rsid w:val="00FD1BA8"/>
    <w:rsid w:val="00FD21F3"/>
    <w:rsid w:val="00FD4523"/>
    <w:rsid w:val="00FD5EF9"/>
    <w:rsid w:val="00FD6FAB"/>
    <w:rsid w:val="00FD7D48"/>
    <w:rsid w:val="00FE0BAA"/>
    <w:rsid w:val="00FE1F62"/>
    <w:rsid w:val="00FE2198"/>
    <w:rsid w:val="00FE2862"/>
    <w:rsid w:val="00FE2F6C"/>
    <w:rsid w:val="00FE68C4"/>
    <w:rsid w:val="00FE74C8"/>
    <w:rsid w:val="00FF0C2E"/>
    <w:rsid w:val="00FF0C74"/>
    <w:rsid w:val="00FF17D7"/>
    <w:rsid w:val="00FF26E0"/>
    <w:rsid w:val="00FF3355"/>
    <w:rsid w:val="00FF3BC2"/>
    <w:rsid w:val="00FF404F"/>
    <w:rsid w:val="00FF4C67"/>
    <w:rsid w:val="00FF67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23056"/>
  <w15:chartTrackingRefBased/>
  <w15:docId w15:val="{D3F03219-99FE-4908-A77E-980BACAF9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7F61"/>
  </w:style>
  <w:style w:type="paragraph" w:styleId="Nagwek1">
    <w:name w:val="heading 1"/>
    <w:basedOn w:val="Normalny"/>
    <w:next w:val="Normalny"/>
    <w:link w:val="Nagwek1Znak"/>
    <w:qFormat/>
    <w:rsid w:val="0064740B"/>
    <w:pPr>
      <w:keepNext/>
      <w:numPr>
        <w:numId w:val="1"/>
      </w:numPr>
      <w:suppressAutoHyphens/>
      <w:spacing w:after="0" w:line="240" w:lineRule="auto"/>
      <w:ind w:left="420" w:firstLine="0"/>
      <w:outlineLvl w:val="0"/>
    </w:pPr>
    <w:rPr>
      <w:rFonts w:ascii="Times New Roman" w:eastAsia="Times New Roman" w:hAnsi="Times New Roman" w:cs="Times New Roman"/>
      <w:b/>
      <w:bCs/>
      <w:sz w:val="24"/>
      <w:szCs w:val="24"/>
      <w:lang w:val="x-none" w:eastAsia="zh-CN"/>
    </w:rPr>
  </w:style>
  <w:style w:type="paragraph" w:styleId="Nagwek2">
    <w:name w:val="heading 2"/>
    <w:basedOn w:val="Normalny"/>
    <w:next w:val="Normalny"/>
    <w:link w:val="Nagwek2Znak"/>
    <w:unhideWhenUsed/>
    <w:qFormat/>
    <w:rsid w:val="0064740B"/>
    <w:pPr>
      <w:keepNext/>
      <w:spacing w:before="240" w:after="60" w:line="240" w:lineRule="auto"/>
      <w:outlineLvl w:val="1"/>
    </w:pPr>
    <w:rPr>
      <w:rFonts w:ascii="Calibri Light" w:eastAsia="Times New Roman" w:hAnsi="Calibri Light" w:cs="Times New Roman"/>
      <w:b/>
      <w:bCs/>
      <w:i/>
      <w:iCs/>
      <w:sz w:val="28"/>
      <w:szCs w:val="28"/>
      <w:lang w:eastAsia="pl-PL"/>
    </w:rPr>
  </w:style>
  <w:style w:type="paragraph" w:styleId="Nagwek3">
    <w:name w:val="heading 3"/>
    <w:basedOn w:val="Normalny"/>
    <w:next w:val="Normalny"/>
    <w:link w:val="Nagwek3Znak"/>
    <w:unhideWhenUsed/>
    <w:qFormat/>
    <w:rsid w:val="0064740B"/>
    <w:pPr>
      <w:keepNext/>
      <w:numPr>
        <w:ilvl w:val="2"/>
        <w:numId w:val="1"/>
      </w:numPr>
      <w:suppressAutoHyphens/>
      <w:spacing w:before="240" w:after="60" w:line="240" w:lineRule="auto"/>
      <w:outlineLvl w:val="2"/>
    </w:pPr>
    <w:rPr>
      <w:rFonts w:ascii="Arial" w:eastAsia="Times New Roman" w:hAnsi="Arial" w:cs="Arial"/>
      <w:b/>
      <w:bCs/>
      <w:sz w:val="26"/>
      <w:szCs w:val="26"/>
      <w:lang w:val="x-none" w:eastAsia="zh-CN"/>
    </w:rPr>
  </w:style>
  <w:style w:type="paragraph" w:styleId="Nagwek4">
    <w:name w:val="heading 4"/>
    <w:basedOn w:val="Normalny"/>
    <w:next w:val="Normalny"/>
    <w:link w:val="Nagwek4Znak"/>
    <w:qFormat/>
    <w:rsid w:val="00A32E4B"/>
    <w:pPr>
      <w:keepNext/>
      <w:suppressAutoHyphens/>
      <w:spacing w:before="120" w:after="0" w:line="240" w:lineRule="auto"/>
      <w:jc w:val="both"/>
      <w:outlineLvl w:val="3"/>
    </w:pPr>
    <w:rPr>
      <w:rFonts w:ascii="Times New Roman" w:eastAsia="Times New Roman" w:hAnsi="Times New Roman" w:cs="Times New Roman"/>
      <w:i/>
      <w:iCs/>
      <w:sz w:val="24"/>
      <w:szCs w:val="24"/>
      <w:lang w:eastAsia="zh-CN"/>
    </w:rPr>
  </w:style>
  <w:style w:type="paragraph" w:styleId="Nagwek5">
    <w:name w:val="heading 5"/>
    <w:basedOn w:val="Normalny"/>
    <w:next w:val="Normalny"/>
    <w:link w:val="Nagwek5Znak"/>
    <w:qFormat/>
    <w:rsid w:val="00A32E4B"/>
    <w:pPr>
      <w:keepNext/>
      <w:suppressAutoHyphens/>
      <w:snapToGrid w:val="0"/>
      <w:spacing w:after="0" w:line="240" w:lineRule="auto"/>
      <w:jc w:val="center"/>
      <w:outlineLvl w:val="4"/>
    </w:pPr>
    <w:rPr>
      <w:rFonts w:ascii="Times New Roman" w:eastAsia="Times New Roman" w:hAnsi="Times New Roman" w:cs="Arial"/>
      <w:i/>
      <w:iCs/>
      <w:sz w:val="20"/>
      <w:szCs w:val="20"/>
      <w:lang w:eastAsia="zh-CN"/>
    </w:rPr>
  </w:style>
  <w:style w:type="paragraph" w:styleId="Nagwek6">
    <w:name w:val="heading 6"/>
    <w:basedOn w:val="Normalny"/>
    <w:next w:val="Normalny"/>
    <w:link w:val="Nagwek6Znak"/>
    <w:qFormat/>
    <w:rsid w:val="00A32E4B"/>
    <w:pPr>
      <w:suppressAutoHyphens/>
      <w:spacing w:before="120" w:after="0" w:line="240" w:lineRule="auto"/>
      <w:jc w:val="center"/>
      <w:outlineLvl w:val="5"/>
    </w:pPr>
    <w:rPr>
      <w:rFonts w:ascii="Arial" w:eastAsia="Times New Roman" w:hAnsi="Arial" w:cs="Arial"/>
      <w:b/>
      <w:sz w:val="24"/>
      <w:szCs w:val="20"/>
      <w:lang w:eastAsia="zh-CN"/>
    </w:rPr>
  </w:style>
  <w:style w:type="paragraph" w:styleId="Nagwek7">
    <w:name w:val="heading 7"/>
    <w:basedOn w:val="Normalny"/>
    <w:next w:val="Normalny"/>
    <w:link w:val="Nagwek7Znak"/>
    <w:qFormat/>
    <w:rsid w:val="00A32E4B"/>
    <w:pPr>
      <w:keepNext/>
      <w:suppressAutoHyphens/>
      <w:spacing w:after="0" w:line="240" w:lineRule="auto"/>
      <w:jc w:val="both"/>
      <w:outlineLvl w:val="6"/>
    </w:pPr>
    <w:rPr>
      <w:rFonts w:ascii="Times New Roman" w:eastAsia="Times New Roman" w:hAnsi="Times New Roman" w:cs="Times New Roman"/>
      <w:b/>
      <w:bCs/>
      <w:sz w:val="24"/>
      <w:szCs w:val="24"/>
      <w:lang w:eastAsia="zh-CN"/>
    </w:rPr>
  </w:style>
  <w:style w:type="paragraph" w:styleId="Nagwek8">
    <w:name w:val="heading 8"/>
    <w:basedOn w:val="Normalny"/>
    <w:next w:val="Normalny"/>
    <w:link w:val="Nagwek8Znak"/>
    <w:qFormat/>
    <w:rsid w:val="00A32E4B"/>
    <w:pPr>
      <w:keepNext/>
      <w:suppressAutoHyphens/>
      <w:spacing w:after="0" w:line="240" w:lineRule="auto"/>
      <w:jc w:val="right"/>
      <w:outlineLvl w:val="7"/>
    </w:pPr>
    <w:rPr>
      <w:rFonts w:ascii="Arial" w:eastAsia="Times New Roman" w:hAnsi="Arial" w:cs="Arial"/>
      <w:sz w:val="24"/>
      <w:szCs w:val="20"/>
      <w:lang w:eastAsia="zh-CN"/>
    </w:rPr>
  </w:style>
  <w:style w:type="paragraph" w:styleId="Nagwek9">
    <w:name w:val="heading 9"/>
    <w:basedOn w:val="Normalny"/>
    <w:next w:val="Normalny"/>
    <w:link w:val="Nagwek9Znak"/>
    <w:qFormat/>
    <w:rsid w:val="00A32E4B"/>
    <w:pPr>
      <w:keepNext/>
      <w:suppressAutoHyphens/>
      <w:spacing w:after="0" w:line="240" w:lineRule="auto"/>
      <w:ind w:left="3780"/>
      <w:jc w:val="both"/>
      <w:outlineLvl w:val="8"/>
    </w:pPr>
    <w:rPr>
      <w:rFonts w:ascii="Times New Roman" w:eastAsia="Times New Roma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64740B"/>
    <w:pPr>
      <w:spacing w:after="120"/>
    </w:p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rsid w:val="0064740B"/>
  </w:style>
  <w:style w:type="character" w:customStyle="1" w:styleId="Nagwek1Znak">
    <w:name w:val="Nagłówek 1 Znak"/>
    <w:basedOn w:val="Domylnaczcionkaakapitu"/>
    <w:link w:val="Nagwek1"/>
    <w:rsid w:val="0064740B"/>
    <w:rPr>
      <w:rFonts w:ascii="Times New Roman" w:eastAsia="Times New Roman" w:hAnsi="Times New Roman" w:cs="Times New Roman"/>
      <w:b/>
      <w:bCs/>
      <w:sz w:val="24"/>
      <w:szCs w:val="24"/>
      <w:lang w:val="x-none" w:eastAsia="zh-CN"/>
    </w:rPr>
  </w:style>
  <w:style w:type="character" w:customStyle="1" w:styleId="Nagwek2Znak">
    <w:name w:val="Nagłówek 2 Znak"/>
    <w:basedOn w:val="Domylnaczcionkaakapitu"/>
    <w:link w:val="Nagwek2"/>
    <w:rsid w:val="0064740B"/>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rsid w:val="0064740B"/>
    <w:rPr>
      <w:rFonts w:ascii="Arial" w:eastAsia="Times New Roman" w:hAnsi="Arial" w:cs="Arial"/>
      <w:b/>
      <w:bCs/>
      <w:sz w:val="26"/>
      <w:szCs w:val="26"/>
      <w:lang w:val="x-none" w:eastAsia="zh-CN"/>
    </w:rPr>
  </w:style>
  <w:style w:type="numbering" w:customStyle="1" w:styleId="Bezlisty1">
    <w:name w:val="Bez listy1"/>
    <w:next w:val="Bezlisty"/>
    <w:uiPriority w:val="99"/>
    <w:semiHidden/>
    <w:unhideWhenUsed/>
    <w:rsid w:val="0064740B"/>
  </w:style>
  <w:style w:type="character" w:styleId="Hipercze">
    <w:name w:val="Hyperlink"/>
    <w:unhideWhenUsed/>
    <w:rsid w:val="0064740B"/>
    <w:rPr>
      <w:color w:val="0000FF"/>
      <w:u w:val="single"/>
    </w:rPr>
  </w:style>
  <w:style w:type="character" w:styleId="UyteHipercze">
    <w:name w:val="FollowedHyperlink"/>
    <w:basedOn w:val="Domylnaczcionkaakapitu"/>
    <w:uiPriority w:val="99"/>
    <w:unhideWhenUsed/>
    <w:rsid w:val="0064740B"/>
    <w:rPr>
      <w:color w:val="954F72" w:themeColor="followedHyperlink"/>
      <w:u w:val="single"/>
    </w:rPr>
  </w:style>
  <w:style w:type="paragraph" w:customStyle="1" w:styleId="msonormal0">
    <w:name w:val="msonormal"/>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unhideWhenUsed/>
    <w:rsid w:val="0064740B"/>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rsid w:val="0064740B"/>
    <w:rPr>
      <w:rFonts w:ascii="Calibri" w:eastAsia="Calibri" w:hAnsi="Calibri" w:cs="Calibri"/>
      <w:sz w:val="20"/>
      <w:szCs w:val="20"/>
      <w:lang w:eastAsia="zh-CN"/>
    </w:rPr>
  </w:style>
  <w:style w:type="paragraph" w:styleId="Nagwek">
    <w:name w:val="header"/>
    <w:basedOn w:val="Normalny"/>
    <w:link w:val="NagwekZnak"/>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64740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4740B"/>
    <w:rPr>
      <w:rFonts w:ascii="Times New Roman" w:eastAsia="Times New Roman" w:hAnsi="Times New Roman" w:cs="Times New Roman"/>
      <w:sz w:val="24"/>
      <w:szCs w:val="24"/>
      <w:lang w:eastAsia="pl-PL"/>
    </w:rPr>
  </w:style>
  <w:style w:type="paragraph" w:styleId="Legenda">
    <w:name w:val="caption"/>
    <w:basedOn w:val="Normalny"/>
    <w:unhideWhenUsed/>
    <w:qFormat/>
    <w:rsid w:val="0064740B"/>
    <w:pPr>
      <w:suppressLineNumbers/>
      <w:suppressAutoHyphens/>
      <w:spacing w:before="120" w:after="120" w:line="276" w:lineRule="auto"/>
    </w:pPr>
    <w:rPr>
      <w:rFonts w:ascii="Calibri" w:eastAsia="Calibri" w:hAnsi="Calibri" w:cs="Lucida Sans"/>
      <w:i/>
      <w:iCs/>
      <w:sz w:val="24"/>
      <w:szCs w:val="24"/>
      <w:lang w:eastAsia="zh-CN"/>
    </w:rPr>
  </w:style>
  <w:style w:type="paragraph" w:styleId="Lista">
    <w:name w:val="List"/>
    <w:basedOn w:val="Tekstpodstawowy"/>
    <w:unhideWhenUsed/>
    <w:rsid w:val="0064740B"/>
    <w:pPr>
      <w:suppressAutoHyphens/>
      <w:spacing w:after="0" w:line="240" w:lineRule="auto"/>
      <w:jc w:val="center"/>
    </w:pPr>
    <w:rPr>
      <w:rFonts w:ascii="Times New Roman" w:eastAsia="Times New Roman" w:hAnsi="Times New Roman" w:cs="Lucida Sans"/>
      <w:b/>
      <w:i/>
      <w:sz w:val="28"/>
      <w:szCs w:val="20"/>
      <w:lang w:eastAsia="zh-CN"/>
    </w:rPr>
  </w:style>
  <w:style w:type="paragraph" w:styleId="Tytu">
    <w:name w:val="Title"/>
    <w:basedOn w:val="Normalny"/>
    <w:link w:val="TytuZnak"/>
    <w:qFormat/>
    <w:rsid w:val="0064740B"/>
    <w:pPr>
      <w:spacing w:after="0" w:line="240" w:lineRule="auto"/>
      <w:jc w:val="center"/>
    </w:pPr>
    <w:rPr>
      <w:rFonts w:ascii="Times New Roman" w:eastAsia="Times New Roman" w:hAnsi="Times New Roman" w:cs="Times New Roman"/>
      <w:b/>
      <w:sz w:val="36"/>
      <w:szCs w:val="20"/>
      <w:lang w:eastAsia="pl-PL"/>
    </w:rPr>
  </w:style>
  <w:style w:type="character" w:customStyle="1" w:styleId="TytuZnak">
    <w:name w:val="Tytuł Znak"/>
    <w:basedOn w:val="Domylnaczcionkaakapitu"/>
    <w:link w:val="Tytu"/>
    <w:rsid w:val="0064740B"/>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unhideWhenUsed/>
    <w:rsid w:val="0064740B"/>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64740B"/>
    <w:rPr>
      <w:rFonts w:ascii="Calibri" w:eastAsia="Calibri" w:hAnsi="Calibri" w:cs="Times New Roman"/>
    </w:rPr>
  </w:style>
  <w:style w:type="paragraph" w:styleId="Podtytu">
    <w:name w:val="Subtitle"/>
    <w:basedOn w:val="Normalny"/>
    <w:next w:val="Tekstpodstawowy"/>
    <w:link w:val="PodtytuZnak1"/>
    <w:qFormat/>
    <w:rsid w:val="0064740B"/>
    <w:pPr>
      <w:suppressAutoHyphens/>
      <w:overflowPunct w:val="0"/>
      <w:autoSpaceDE w:val="0"/>
      <w:spacing w:after="0" w:line="240" w:lineRule="auto"/>
      <w:jc w:val="center"/>
    </w:pPr>
    <w:rPr>
      <w:rFonts w:ascii="Times New Roman" w:eastAsia="Times New Roman" w:hAnsi="Times New Roman" w:cs="Times New Roman"/>
      <w:b/>
      <w:bCs/>
      <w:sz w:val="32"/>
      <w:szCs w:val="20"/>
      <w:lang w:val="x-none" w:eastAsia="zh-CN"/>
    </w:rPr>
  </w:style>
  <w:style w:type="character" w:customStyle="1" w:styleId="PodtytuZnak">
    <w:name w:val="Podtytuł Znak"/>
    <w:basedOn w:val="Domylnaczcionkaakapitu"/>
    <w:rsid w:val="0064740B"/>
    <w:rPr>
      <w:rFonts w:eastAsiaTheme="minorEastAsia"/>
      <w:color w:val="5A5A5A" w:themeColor="text1" w:themeTint="A5"/>
      <w:spacing w:val="15"/>
    </w:rPr>
  </w:style>
  <w:style w:type="paragraph" w:styleId="Tekstpodstawowy2">
    <w:name w:val="Body Text 2"/>
    <w:basedOn w:val="Normalny"/>
    <w:link w:val="Tekstpodstawowy2Znak"/>
    <w:unhideWhenUsed/>
    <w:rsid w:val="0064740B"/>
    <w:pPr>
      <w:spacing w:after="120" w:line="480" w:lineRule="auto"/>
    </w:pPr>
    <w:rPr>
      <w:rFonts w:ascii="Calibri" w:eastAsia="Calibri" w:hAnsi="Calibri" w:cs="Calibri"/>
    </w:rPr>
  </w:style>
  <w:style w:type="character" w:customStyle="1" w:styleId="Tekstpodstawowy2Znak">
    <w:name w:val="Tekst podstawowy 2 Znak"/>
    <w:basedOn w:val="Domylnaczcionkaakapitu"/>
    <w:link w:val="Tekstpodstawowy2"/>
    <w:rsid w:val="0064740B"/>
    <w:rPr>
      <w:rFonts w:ascii="Calibri" w:eastAsia="Calibri" w:hAnsi="Calibri" w:cs="Calibri"/>
    </w:rPr>
  </w:style>
  <w:style w:type="paragraph" w:styleId="Tekstpodstawowy3">
    <w:name w:val="Body Text 3"/>
    <w:basedOn w:val="Normalny"/>
    <w:link w:val="Tekstpodstawowy3Znak"/>
    <w:unhideWhenUsed/>
    <w:rsid w:val="0064740B"/>
    <w:pPr>
      <w:widowControl w:val="0"/>
      <w:spacing w:after="0" w:line="240" w:lineRule="auto"/>
      <w:jc w:val="both"/>
    </w:pPr>
    <w:rPr>
      <w:rFonts w:ascii="Times New Roman" w:eastAsia="Times New Roman" w:hAnsi="Times New Roman" w:cs="Times New Roman"/>
      <w:sz w:val="26"/>
      <w:szCs w:val="20"/>
      <w:lang w:eastAsia="pl-PL"/>
    </w:rPr>
  </w:style>
  <w:style w:type="character" w:customStyle="1" w:styleId="Tekstpodstawowy3Znak">
    <w:name w:val="Tekst podstawowy 3 Znak"/>
    <w:basedOn w:val="Domylnaczcionkaakapitu"/>
    <w:link w:val="Tekstpodstawowy3"/>
    <w:rsid w:val="0064740B"/>
    <w:rPr>
      <w:rFonts w:ascii="Times New Roman" w:eastAsia="Times New Roman" w:hAnsi="Times New Roman" w:cs="Times New Roman"/>
      <w:sz w:val="26"/>
      <w:szCs w:val="20"/>
      <w:lang w:eastAsia="pl-PL"/>
    </w:rPr>
  </w:style>
  <w:style w:type="paragraph" w:styleId="Tematkomentarza">
    <w:name w:val="annotation subject"/>
    <w:basedOn w:val="Tekstkomentarza"/>
    <w:next w:val="Tekstkomentarza"/>
    <w:link w:val="TematkomentarzaZnak"/>
    <w:unhideWhenUsed/>
    <w:rsid w:val="0064740B"/>
    <w:rPr>
      <w:b/>
      <w:bCs/>
    </w:rPr>
  </w:style>
  <w:style w:type="character" w:customStyle="1" w:styleId="TematkomentarzaZnak">
    <w:name w:val="Temat komentarza Znak"/>
    <w:basedOn w:val="TekstkomentarzaZnak"/>
    <w:link w:val="Tematkomentarza"/>
    <w:rsid w:val="0064740B"/>
    <w:rPr>
      <w:rFonts w:ascii="Calibri" w:eastAsia="Calibri" w:hAnsi="Calibri" w:cs="Calibri"/>
      <w:b/>
      <w:bCs/>
      <w:sz w:val="20"/>
      <w:szCs w:val="20"/>
      <w:lang w:eastAsia="zh-CN"/>
    </w:rPr>
  </w:style>
  <w:style w:type="paragraph" w:styleId="Tekstdymka">
    <w:name w:val="Balloon Text"/>
    <w:basedOn w:val="Normalny"/>
    <w:link w:val="TekstdymkaZnak1"/>
    <w:unhideWhenUsed/>
    <w:rsid w:val="0064740B"/>
    <w:pPr>
      <w:suppressAutoHyphens/>
      <w:spacing w:after="0" w:line="240" w:lineRule="auto"/>
    </w:pPr>
    <w:rPr>
      <w:rFonts w:ascii="Tahoma" w:eastAsia="Calibri" w:hAnsi="Tahoma" w:cs="Tahoma"/>
      <w:sz w:val="16"/>
      <w:szCs w:val="16"/>
      <w:lang w:val="x-none" w:eastAsia="zh-CN"/>
    </w:rPr>
  </w:style>
  <w:style w:type="character" w:customStyle="1" w:styleId="TekstdymkaZnak">
    <w:name w:val="Tekst dymka Znak"/>
    <w:basedOn w:val="Domylnaczcionkaakapitu"/>
    <w:rsid w:val="0064740B"/>
    <w:rPr>
      <w:rFonts w:ascii="Segoe UI" w:hAnsi="Segoe UI" w:cs="Segoe UI"/>
      <w:sz w:val="18"/>
      <w:szCs w:val="18"/>
    </w:rPr>
  </w:style>
  <w:style w:type="paragraph" w:styleId="Bezodstpw">
    <w:name w:val="No Spacing"/>
    <w:uiPriority w:val="1"/>
    <w:qFormat/>
    <w:rsid w:val="0064740B"/>
    <w:pPr>
      <w:suppressAutoHyphens/>
      <w:spacing w:after="0" w:line="240" w:lineRule="auto"/>
    </w:pPr>
    <w:rPr>
      <w:rFonts w:ascii="Calibri" w:eastAsia="Calibri" w:hAnsi="Calibri" w:cs="Calibri"/>
      <w:lang w:eastAsia="zh-CN"/>
    </w:rPr>
  </w:style>
  <w:style w:type="character" w:customStyle="1" w:styleId="AkapitzlistZnak">
    <w:name w:val="Akapit z listą Znak"/>
    <w:aliases w:val="CW_Lista Znak,L1 Znak,Numerowanie Znak,Nag 1 Znak,Akapit z listą BS Znak,Kolorowa lista — akcent 11 Znak,BulletC Znak,Obiekt Znak,List Paragraph1 Znak,List Paragraph Znak,Akapit z listą31 Znak,Wyliczanie Znak"/>
    <w:link w:val="Akapitzlist"/>
    <w:uiPriority w:val="34"/>
    <w:qFormat/>
    <w:locked/>
    <w:rsid w:val="0064740B"/>
    <w:rPr>
      <w:sz w:val="24"/>
      <w:szCs w:val="24"/>
    </w:rPr>
  </w:style>
  <w:style w:type="paragraph" w:styleId="Akapitzlist">
    <w:name w:val="List Paragraph"/>
    <w:aliases w:val="CW_Lista,L1,Numerowanie,Nag 1,Akapit z listą BS,Kolorowa lista — akcent 11,BulletC,Obiekt,List Paragraph1,List Paragraph,Akapit z listą31,Wyliczanie"/>
    <w:basedOn w:val="Normalny"/>
    <w:link w:val="AkapitzlistZnak"/>
    <w:uiPriority w:val="34"/>
    <w:qFormat/>
    <w:rsid w:val="0064740B"/>
    <w:pPr>
      <w:spacing w:after="0" w:line="240" w:lineRule="auto"/>
      <w:ind w:left="708"/>
    </w:pPr>
    <w:rPr>
      <w:sz w:val="24"/>
      <w:szCs w:val="24"/>
    </w:rPr>
  </w:style>
  <w:style w:type="paragraph" w:customStyle="1" w:styleId="tekstdokumentu">
    <w:name w:val="tekst dokumentu"/>
    <w:basedOn w:val="Normalny"/>
    <w:autoRedefine/>
    <w:rsid w:val="0064740B"/>
    <w:pPr>
      <w:tabs>
        <w:tab w:val="left" w:pos="3600"/>
      </w:tabs>
      <w:spacing w:after="0" w:line="360" w:lineRule="auto"/>
      <w:ind w:left="1701" w:right="61" w:hanging="1701"/>
    </w:pPr>
    <w:rPr>
      <w:rFonts w:ascii="Open Sans" w:eastAsia="Times New Roman" w:hAnsi="Open Sans" w:cs="Open Sans"/>
      <w:bCs/>
      <w:color w:val="000000"/>
      <w:sz w:val="16"/>
      <w:szCs w:val="16"/>
      <w:lang w:eastAsia="pl-PL"/>
    </w:rPr>
  </w:style>
  <w:style w:type="paragraph" w:customStyle="1" w:styleId="Default">
    <w:name w:val="Default"/>
    <w:rsid w:val="0064740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Nagwek10">
    <w:name w:val="Nagłówek1"/>
    <w:basedOn w:val="Normalny"/>
    <w:next w:val="Tekstpodstawowy"/>
    <w:rsid w:val="0064740B"/>
    <w:pPr>
      <w:suppressAutoHyphens/>
      <w:spacing w:after="0" w:line="240" w:lineRule="auto"/>
      <w:jc w:val="center"/>
    </w:pPr>
    <w:rPr>
      <w:rFonts w:ascii="Times New Roman" w:eastAsia="Times New Roman" w:hAnsi="Times New Roman" w:cs="Times New Roman"/>
      <w:b/>
      <w:sz w:val="36"/>
      <w:szCs w:val="20"/>
      <w:lang w:eastAsia="zh-CN"/>
    </w:rPr>
  </w:style>
  <w:style w:type="paragraph" w:customStyle="1" w:styleId="Indeks">
    <w:name w:val="Indeks"/>
    <w:basedOn w:val="Normalny"/>
    <w:rsid w:val="0064740B"/>
    <w:pPr>
      <w:suppressLineNumbers/>
      <w:suppressAutoHyphens/>
      <w:spacing w:after="200" w:line="276" w:lineRule="auto"/>
    </w:pPr>
    <w:rPr>
      <w:rFonts w:ascii="Calibri" w:eastAsia="Calibri" w:hAnsi="Calibri" w:cs="Lucida Sans"/>
      <w:lang w:eastAsia="zh-CN"/>
    </w:rPr>
  </w:style>
  <w:style w:type="paragraph" w:customStyle="1" w:styleId="Tekstpodstawowy31">
    <w:name w:val="Tekst podstawowy 31"/>
    <w:basedOn w:val="Normalny"/>
    <w:rsid w:val="0064740B"/>
    <w:pPr>
      <w:widowControl w:val="0"/>
      <w:suppressAutoHyphens/>
      <w:spacing w:after="0" w:line="240" w:lineRule="auto"/>
      <w:jc w:val="both"/>
    </w:pPr>
    <w:rPr>
      <w:rFonts w:ascii="Times New Roman" w:eastAsia="Times New Roman" w:hAnsi="Times New Roman" w:cs="Times New Roman"/>
      <w:sz w:val="26"/>
      <w:szCs w:val="20"/>
      <w:lang w:eastAsia="zh-CN"/>
    </w:rPr>
  </w:style>
  <w:style w:type="paragraph" w:customStyle="1" w:styleId="Zawartotabeli">
    <w:name w:val="Zawartość tabeli"/>
    <w:basedOn w:val="Normalny"/>
    <w:rsid w:val="0064740B"/>
    <w:pPr>
      <w:widowControl w:val="0"/>
      <w:suppressLineNumbers/>
      <w:suppressAutoHyphens/>
      <w:spacing w:after="0" w:line="240" w:lineRule="auto"/>
    </w:pPr>
    <w:rPr>
      <w:rFonts w:ascii="Calibri" w:eastAsia="Arial Unicode MS" w:hAnsi="Calibri" w:cs="Calibri"/>
      <w:kern w:val="2"/>
      <w:sz w:val="24"/>
      <w:szCs w:val="24"/>
      <w:lang w:eastAsia="zh-CN"/>
    </w:rPr>
  </w:style>
  <w:style w:type="paragraph" w:customStyle="1" w:styleId="Akapitzlist1">
    <w:name w:val="Akapit z listą1"/>
    <w:basedOn w:val="Normalny"/>
    <w:rsid w:val="0064740B"/>
    <w:pPr>
      <w:suppressAutoHyphens/>
      <w:spacing w:after="200" w:line="276" w:lineRule="auto"/>
      <w:ind w:left="720"/>
      <w:contextualSpacing/>
    </w:pPr>
    <w:rPr>
      <w:rFonts w:ascii="Calibri" w:eastAsia="Times New Roman" w:hAnsi="Calibri" w:cs="Calibri"/>
      <w:lang w:eastAsia="zh-CN"/>
    </w:rPr>
  </w:style>
  <w:style w:type="paragraph" w:customStyle="1" w:styleId="Tekstpodstawowy21">
    <w:name w:val="Tekst podstawowy 21"/>
    <w:basedOn w:val="Normalny"/>
    <w:rsid w:val="0064740B"/>
    <w:pPr>
      <w:suppressAutoHyphens/>
      <w:spacing w:after="120" w:line="480" w:lineRule="auto"/>
    </w:pPr>
    <w:rPr>
      <w:rFonts w:ascii="Calibri" w:eastAsia="Calibri" w:hAnsi="Calibri" w:cs="Calibri"/>
      <w:lang w:val="x-none" w:eastAsia="zh-CN"/>
    </w:rPr>
  </w:style>
  <w:style w:type="paragraph" w:customStyle="1" w:styleId="Domylnie">
    <w:name w:val="Domyślnie"/>
    <w:rsid w:val="0064740B"/>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unhideWhenUsed/>
    <w:rsid w:val="0064740B"/>
    <w:rPr>
      <w:sz w:val="16"/>
      <w:szCs w:val="16"/>
    </w:rPr>
  </w:style>
  <w:style w:type="character" w:customStyle="1" w:styleId="TekstpodstawowyZnak1">
    <w:name w:val="Tekst podstawowy Znak1"/>
    <w:basedOn w:val="Domylnaczcionkaakapitu"/>
    <w:uiPriority w:val="99"/>
    <w:semiHidden/>
    <w:rsid w:val="0064740B"/>
    <w:rPr>
      <w:rFonts w:ascii="Times New Roman" w:eastAsia="Times New Roman" w:hAnsi="Times New Roman" w:cs="Times New Roman" w:hint="default"/>
      <w:sz w:val="24"/>
      <w:szCs w:val="24"/>
      <w:lang w:eastAsia="pl-PL"/>
    </w:rPr>
  </w:style>
  <w:style w:type="character" w:customStyle="1" w:styleId="tekstdokbold">
    <w:name w:val="tekst dok. bold"/>
    <w:rsid w:val="0064740B"/>
    <w:rPr>
      <w:b/>
      <w:bCs w:val="0"/>
    </w:rPr>
  </w:style>
  <w:style w:type="character" w:customStyle="1" w:styleId="WW8Num1z0">
    <w:name w:val="WW8Num1z0"/>
    <w:rsid w:val="0064740B"/>
    <w:rPr>
      <w:b/>
      <w:bCs w:val="0"/>
      <w:i w:val="0"/>
      <w:iCs w:val="0"/>
      <w:sz w:val="24"/>
      <w:szCs w:val="24"/>
    </w:rPr>
  </w:style>
  <w:style w:type="character" w:customStyle="1" w:styleId="WW8Num1z1">
    <w:name w:val="WW8Num1z1"/>
    <w:rsid w:val="0064740B"/>
  </w:style>
  <w:style w:type="character" w:customStyle="1" w:styleId="WW8Num1z2">
    <w:name w:val="WW8Num1z2"/>
    <w:rsid w:val="0064740B"/>
    <w:rPr>
      <w:rFonts w:ascii="Tahoma" w:eastAsia="Times New Roman" w:hAnsi="Tahoma" w:cs="Tahoma" w:hint="default"/>
      <w:b w:val="0"/>
      <w:bCs w:val="0"/>
      <w:color w:val="auto"/>
    </w:rPr>
  </w:style>
  <w:style w:type="character" w:customStyle="1" w:styleId="WW8Num1z3">
    <w:name w:val="WW8Num1z3"/>
    <w:rsid w:val="0064740B"/>
    <w:rPr>
      <w:rFonts w:ascii="Open Sans" w:hAnsi="Open Sans" w:cs="Open Sans" w:hint="default"/>
      <w:b/>
      <w:bCs w:val="0"/>
      <w:color w:val="auto"/>
    </w:rPr>
  </w:style>
  <w:style w:type="character" w:customStyle="1" w:styleId="WW8Num1z4">
    <w:name w:val="WW8Num1z4"/>
    <w:rsid w:val="0064740B"/>
  </w:style>
  <w:style w:type="character" w:customStyle="1" w:styleId="WW8Num1z5">
    <w:name w:val="WW8Num1z5"/>
    <w:rsid w:val="0064740B"/>
  </w:style>
  <w:style w:type="character" w:customStyle="1" w:styleId="WW8Num1z6">
    <w:name w:val="WW8Num1z6"/>
    <w:rsid w:val="0064740B"/>
  </w:style>
  <w:style w:type="character" w:customStyle="1" w:styleId="WW8Num1z7">
    <w:name w:val="WW8Num1z7"/>
    <w:rsid w:val="0064740B"/>
  </w:style>
  <w:style w:type="character" w:customStyle="1" w:styleId="WW8Num1z8">
    <w:name w:val="WW8Num1z8"/>
    <w:rsid w:val="0064740B"/>
  </w:style>
  <w:style w:type="character" w:customStyle="1" w:styleId="WW8Num2z0">
    <w:name w:val="WW8Num2z0"/>
    <w:rsid w:val="0064740B"/>
    <w:rPr>
      <w:rFonts w:ascii="Open Sans" w:eastAsia="Calibri" w:hAnsi="Open Sans" w:cs="Open Sans" w:hint="default"/>
      <w:b/>
      <w:bCs w:val="0"/>
      <w:sz w:val="24"/>
      <w:szCs w:val="24"/>
    </w:rPr>
  </w:style>
  <w:style w:type="character" w:customStyle="1" w:styleId="WW8Num2z1">
    <w:name w:val="WW8Num2z1"/>
    <w:rsid w:val="0064740B"/>
    <w:rPr>
      <w:rFonts w:ascii="Open Sans" w:hAnsi="Open Sans" w:cs="Open Sans" w:hint="default"/>
      <w:b w:val="0"/>
      <w:bCs w:val="0"/>
      <w:sz w:val="24"/>
    </w:rPr>
  </w:style>
  <w:style w:type="character" w:customStyle="1" w:styleId="WW8Num2z2">
    <w:name w:val="WW8Num2z2"/>
    <w:rsid w:val="0064740B"/>
    <w:rPr>
      <w:b/>
      <w:bCs w:val="0"/>
      <w:sz w:val="24"/>
    </w:rPr>
  </w:style>
  <w:style w:type="character" w:customStyle="1" w:styleId="WW8Num3z0">
    <w:name w:val="WW8Num3z0"/>
    <w:rsid w:val="0064740B"/>
    <w:rPr>
      <w:b w:val="0"/>
      <w:bCs w:val="0"/>
      <w:i w:val="0"/>
      <w:iCs w:val="0"/>
      <w:sz w:val="24"/>
      <w:szCs w:val="24"/>
    </w:rPr>
  </w:style>
  <w:style w:type="character" w:customStyle="1" w:styleId="WW8Num4z0">
    <w:name w:val="WW8Num4z0"/>
    <w:rsid w:val="0064740B"/>
    <w:rPr>
      <w:b w:val="0"/>
      <w:bCs w:val="0"/>
      <w:i w:val="0"/>
      <w:iCs w:val="0"/>
      <w:sz w:val="24"/>
      <w:szCs w:val="24"/>
    </w:rPr>
  </w:style>
  <w:style w:type="character" w:customStyle="1" w:styleId="WW8Num5z0">
    <w:name w:val="WW8Num5z0"/>
    <w:rsid w:val="0064740B"/>
    <w:rPr>
      <w:b w:val="0"/>
      <w:bCs w:val="0"/>
      <w:i w:val="0"/>
      <w:iCs w:val="0"/>
      <w:sz w:val="24"/>
    </w:rPr>
  </w:style>
  <w:style w:type="character" w:customStyle="1" w:styleId="WW8Num6z0">
    <w:name w:val="WW8Num6z0"/>
    <w:rsid w:val="0064740B"/>
    <w:rPr>
      <w:rFonts w:ascii="Open Sans" w:eastAsia="Calibri" w:hAnsi="Open Sans" w:cs="Open Sans" w:hint="default"/>
      <w:b/>
      <w:bCs w:val="0"/>
      <w:sz w:val="24"/>
      <w:szCs w:val="24"/>
    </w:rPr>
  </w:style>
  <w:style w:type="character" w:customStyle="1" w:styleId="WW8Num6z1">
    <w:name w:val="WW8Num6z1"/>
    <w:rsid w:val="0064740B"/>
  </w:style>
  <w:style w:type="character" w:customStyle="1" w:styleId="WW8Num6z2">
    <w:name w:val="WW8Num6z2"/>
    <w:rsid w:val="0064740B"/>
  </w:style>
  <w:style w:type="character" w:customStyle="1" w:styleId="WW8Num6z3">
    <w:name w:val="WW8Num6z3"/>
    <w:rsid w:val="0064740B"/>
  </w:style>
  <w:style w:type="character" w:customStyle="1" w:styleId="WW8Num6z4">
    <w:name w:val="WW8Num6z4"/>
    <w:rsid w:val="0064740B"/>
  </w:style>
  <w:style w:type="character" w:customStyle="1" w:styleId="WW8Num6z5">
    <w:name w:val="WW8Num6z5"/>
    <w:rsid w:val="0064740B"/>
  </w:style>
  <w:style w:type="character" w:customStyle="1" w:styleId="WW8Num6z6">
    <w:name w:val="WW8Num6z6"/>
    <w:rsid w:val="0064740B"/>
  </w:style>
  <w:style w:type="character" w:customStyle="1" w:styleId="WW8Num6z7">
    <w:name w:val="WW8Num6z7"/>
    <w:rsid w:val="0064740B"/>
  </w:style>
  <w:style w:type="character" w:customStyle="1" w:styleId="WW8Num6z8">
    <w:name w:val="WW8Num6z8"/>
    <w:rsid w:val="0064740B"/>
  </w:style>
  <w:style w:type="character" w:customStyle="1" w:styleId="WW8Num7z0">
    <w:name w:val="WW8Num7z0"/>
    <w:rsid w:val="0064740B"/>
  </w:style>
  <w:style w:type="character" w:customStyle="1" w:styleId="WW8Num7z1">
    <w:name w:val="WW8Num7z1"/>
    <w:rsid w:val="0064740B"/>
    <w:rPr>
      <w:b w:val="0"/>
      <w:bCs/>
    </w:rPr>
  </w:style>
  <w:style w:type="character" w:customStyle="1" w:styleId="WW8Num8z0">
    <w:name w:val="WW8Num8z0"/>
    <w:rsid w:val="0064740B"/>
    <w:rPr>
      <w:b w:val="0"/>
      <w:bCs w:val="0"/>
    </w:rPr>
  </w:style>
  <w:style w:type="character" w:customStyle="1" w:styleId="WW8Num9z0">
    <w:name w:val="WW8Num9z0"/>
    <w:rsid w:val="0064740B"/>
  </w:style>
  <w:style w:type="character" w:customStyle="1" w:styleId="WW8Num9z1">
    <w:name w:val="WW8Num9z1"/>
    <w:rsid w:val="0064740B"/>
    <w:rPr>
      <w:b/>
      <w:bCs/>
    </w:rPr>
  </w:style>
  <w:style w:type="character" w:customStyle="1" w:styleId="WW8Num10z0">
    <w:name w:val="WW8Num10z0"/>
    <w:rsid w:val="0064740B"/>
    <w:rPr>
      <w:rFonts w:ascii="Open Sans" w:eastAsia="Calibri" w:hAnsi="Open Sans" w:cs="Open Sans" w:hint="default"/>
      <w:b/>
      <w:bCs w:val="0"/>
    </w:rPr>
  </w:style>
  <w:style w:type="character" w:customStyle="1" w:styleId="WW8Num10z1">
    <w:name w:val="WW8Num10z1"/>
    <w:rsid w:val="0064740B"/>
  </w:style>
  <w:style w:type="character" w:customStyle="1" w:styleId="WW8Num10z2">
    <w:name w:val="WW8Num10z2"/>
    <w:rsid w:val="0064740B"/>
  </w:style>
  <w:style w:type="character" w:customStyle="1" w:styleId="WW8Num10z3">
    <w:name w:val="WW8Num10z3"/>
    <w:rsid w:val="0064740B"/>
  </w:style>
  <w:style w:type="character" w:customStyle="1" w:styleId="WW8Num10z4">
    <w:name w:val="WW8Num10z4"/>
    <w:rsid w:val="0064740B"/>
  </w:style>
  <w:style w:type="character" w:customStyle="1" w:styleId="WW8Num10z5">
    <w:name w:val="WW8Num10z5"/>
    <w:rsid w:val="0064740B"/>
  </w:style>
  <w:style w:type="character" w:customStyle="1" w:styleId="WW8Num10z6">
    <w:name w:val="WW8Num10z6"/>
    <w:rsid w:val="0064740B"/>
  </w:style>
  <w:style w:type="character" w:customStyle="1" w:styleId="WW8Num10z7">
    <w:name w:val="WW8Num10z7"/>
    <w:rsid w:val="0064740B"/>
  </w:style>
  <w:style w:type="character" w:customStyle="1" w:styleId="WW8Num10z8">
    <w:name w:val="WW8Num10z8"/>
    <w:rsid w:val="0064740B"/>
  </w:style>
  <w:style w:type="character" w:customStyle="1" w:styleId="WW8Num11z0">
    <w:name w:val="WW8Num11z0"/>
    <w:rsid w:val="0064740B"/>
    <w:rPr>
      <w:b/>
      <w:bCs w:val="0"/>
    </w:rPr>
  </w:style>
  <w:style w:type="character" w:customStyle="1" w:styleId="WW8Num11z1">
    <w:name w:val="WW8Num11z1"/>
    <w:rsid w:val="0064740B"/>
    <w:rPr>
      <w:rFonts w:ascii="Open Sans" w:hAnsi="Open Sans" w:cs="Open Sans" w:hint="default"/>
      <w:b w:val="0"/>
      <w:bCs w:val="0"/>
    </w:rPr>
  </w:style>
  <w:style w:type="character" w:customStyle="1" w:styleId="WW8Num12z0">
    <w:name w:val="WW8Num12z0"/>
    <w:rsid w:val="0064740B"/>
    <w:rPr>
      <w:b/>
      <w:bCs w:val="0"/>
      <w:color w:val="auto"/>
      <w:spacing w:val="0"/>
    </w:rPr>
  </w:style>
  <w:style w:type="character" w:customStyle="1" w:styleId="WW8Num12z1">
    <w:name w:val="WW8Num12z1"/>
    <w:rsid w:val="0064740B"/>
  </w:style>
  <w:style w:type="character" w:customStyle="1" w:styleId="WW8Num12z2">
    <w:name w:val="WW8Num12z2"/>
    <w:rsid w:val="0064740B"/>
  </w:style>
  <w:style w:type="character" w:customStyle="1" w:styleId="WW8Num12z3">
    <w:name w:val="WW8Num12z3"/>
    <w:rsid w:val="0064740B"/>
  </w:style>
  <w:style w:type="character" w:customStyle="1" w:styleId="WW8Num12z4">
    <w:name w:val="WW8Num12z4"/>
    <w:rsid w:val="0064740B"/>
  </w:style>
  <w:style w:type="character" w:customStyle="1" w:styleId="WW8Num12z5">
    <w:name w:val="WW8Num12z5"/>
    <w:rsid w:val="0064740B"/>
  </w:style>
  <w:style w:type="character" w:customStyle="1" w:styleId="WW8Num12z6">
    <w:name w:val="WW8Num12z6"/>
    <w:rsid w:val="0064740B"/>
  </w:style>
  <w:style w:type="character" w:customStyle="1" w:styleId="WW8Num12z7">
    <w:name w:val="WW8Num12z7"/>
    <w:rsid w:val="0064740B"/>
  </w:style>
  <w:style w:type="character" w:customStyle="1" w:styleId="WW8Num12z8">
    <w:name w:val="WW8Num12z8"/>
    <w:rsid w:val="0064740B"/>
  </w:style>
  <w:style w:type="character" w:customStyle="1" w:styleId="WW8Num13z0">
    <w:name w:val="WW8Num13z0"/>
    <w:rsid w:val="0064740B"/>
    <w:rPr>
      <w:rFonts w:ascii="Open Sans" w:eastAsia="Calibri" w:hAnsi="Open Sans" w:cs="Open Sans" w:hint="default"/>
      <w:b/>
      <w:bCs w:val="0"/>
      <w:sz w:val="24"/>
      <w:szCs w:val="24"/>
    </w:rPr>
  </w:style>
  <w:style w:type="character" w:customStyle="1" w:styleId="WW8Num13z1">
    <w:name w:val="WW8Num13z1"/>
    <w:rsid w:val="0064740B"/>
    <w:rPr>
      <w:rFonts w:ascii="Calibri" w:eastAsia="Calibri" w:hAnsi="Calibri" w:cs="Calibri" w:hint="default"/>
      <w:b w:val="0"/>
      <w:bCs/>
    </w:rPr>
  </w:style>
  <w:style w:type="character" w:customStyle="1" w:styleId="WW8Num13z2">
    <w:name w:val="WW8Num13z2"/>
    <w:rsid w:val="0064740B"/>
    <w:rPr>
      <w:rFonts w:ascii="Calibri" w:eastAsia="Calibri" w:hAnsi="Calibri" w:cs="Calibri" w:hint="default"/>
      <w:b/>
      <w:bCs w:val="0"/>
    </w:rPr>
  </w:style>
  <w:style w:type="character" w:customStyle="1" w:styleId="WW8Num14z0">
    <w:name w:val="WW8Num14z0"/>
    <w:rsid w:val="0064740B"/>
  </w:style>
  <w:style w:type="character" w:customStyle="1" w:styleId="WW8Num15z0">
    <w:name w:val="WW8Num15z0"/>
    <w:rsid w:val="0064740B"/>
  </w:style>
  <w:style w:type="character" w:customStyle="1" w:styleId="WW8Num15z1">
    <w:name w:val="WW8Num15z1"/>
    <w:rsid w:val="0064740B"/>
  </w:style>
  <w:style w:type="character" w:customStyle="1" w:styleId="WW8Num15z2">
    <w:name w:val="WW8Num15z2"/>
    <w:rsid w:val="0064740B"/>
    <w:rPr>
      <w:color w:val="FF0000"/>
    </w:rPr>
  </w:style>
  <w:style w:type="character" w:customStyle="1" w:styleId="WW8Num15z3">
    <w:name w:val="WW8Num15z3"/>
    <w:rsid w:val="0064740B"/>
  </w:style>
  <w:style w:type="character" w:customStyle="1" w:styleId="WW8Num15z4">
    <w:name w:val="WW8Num15z4"/>
    <w:rsid w:val="0064740B"/>
  </w:style>
  <w:style w:type="character" w:customStyle="1" w:styleId="WW8Num15z5">
    <w:name w:val="WW8Num15z5"/>
    <w:rsid w:val="0064740B"/>
  </w:style>
  <w:style w:type="character" w:customStyle="1" w:styleId="WW8Num15z6">
    <w:name w:val="WW8Num15z6"/>
    <w:rsid w:val="0064740B"/>
  </w:style>
  <w:style w:type="character" w:customStyle="1" w:styleId="WW8Num15z7">
    <w:name w:val="WW8Num15z7"/>
    <w:rsid w:val="0064740B"/>
  </w:style>
  <w:style w:type="character" w:customStyle="1" w:styleId="WW8Num15z8">
    <w:name w:val="WW8Num15z8"/>
    <w:rsid w:val="0064740B"/>
  </w:style>
  <w:style w:type="character" w:customStyle="1" w:styleId="WW8Num16z0">
    <w:name w:val="WW8Num16z0"/>
    <w:rsid w:val="0064740B"/>
    <w:rPr>
      <w:rFonts w:ascii="Open Sans" w:eastAsia="Calibri" w:hAnsi="Open Sans" w:cs="Open Sans" w:hint="default"/>
      <w:b/>
      <w:bCs w:val="0"/>
      <w:sz w:val="24"/>
      <w:szCs w:val="24"/>
    </w:rPr>
  </w:style>
  <w:style w:type="character" w:customStyle="1" w:styleId="WW8Num16z1">
    <w:name w:val="WW8Num16z1"/>
    <w:rsid w:val="0064740B"/>
  </w:style>
  <w:style w:type="character" w:customStyle="1" w:styleId="WW8Num16z2">
    <w:name w:val="WW8Num16z2"/>
    <w:rsid w:val="0064740B"/>
  </w:style>
  <w:style w:type="character" w:customStyle="1" w:styleId="WW8Num16z3">
    <w:name w:val="WW8Num16z3"/>
    <w:rsid w:val="0064740B"/>
  </w:style>
  <w:style w:type="character" w:customStyle="1" w:styleId="WW8Num16z4">
    <w:name w:val="WW8Num16z4"/>
    <w:rsid w:val="0064740B"/>
  </w:style>
  <w:style w:type="character" w:customStyle="1" w:styleId="WW8Num16z5">
    <w:name w:val="WW8Num16z5"/>
    <w:rsid w:val="0064740B"/>
  </w:style>
  <w:style w:type="character" w:customStyle="1" w:styleId="WW8Num16z6">
    <w:name w:val="WW8Num16z6"/>
    <w:rsid w:val="0064740B"/>
  </w:style>
  <w:style w:type="character" w:customStyle="1" w:styleId="WW8Num16z7">
    <w:name w:val="WW8Num16z7"/>
    <w:rsid w:val="0064740B"/>
  </w:style>
  <w:style w:type="character" w:customStyle="1" w:styleId="WW8Num16z8">
    <w:name w:val="WW8Num16z8"/>
    <w:rsid w:val="0064740B"/>
  </w:style>
  <w:style w:type="character" w:customStyle="1" w:styleId="WW8Num17z0">
    <w:name w:val="WW8Num17z0"/>
    <w:rsid w:val="0064740B"/>
    <w:rPr>
      <w:rFonts w:ascii="Open Sans" w:hAnsi="Open Sans" w:cs="Open Sans" w:hint="default"/>
    </w:rPr>
  </w:style>
  <w:style w:type="character" w:customStyle="1" w:styleId="WW8Num18z0">
    <w:name w:val="WW8Num18z0"/>
    <w:rsid w:val="0064740B"/>
    <w:rPr>
      <w:rFonts w:ascii="Open Sans" w:eastAsia="Calibri" w:hAnsi="Open Sans" w:cs="Open Sans" w:hint="default"/>
      <w:b/>
      <w:bCs w:val="0"/>
    </w:rPr>
  </w:style>
  <w:style w:type="character" w:customStyle="1" w:styleId="WW8Num18z1">
    <w:name w:val="WW8Num18z1"/>
    <w:rsid w:val="0064740B"/>
    <w:rPr>
      <w:rFonts w:ascii="Times New Roman" w:eastAsia="Times New Roman" w:hAnsi="Times New Roman" w:cs="Open Sans" w:hint="default"/>
      <w:b w:val="0"/>
      <w:bCs/>
    </w:rPr>
  </w:style>
  <w:style w:type="character" w:customStyle="1" w:styleId="WW8Num18z2">
    <w:name w:val="WW8Num18z2"/>
    <w:rsid w:val="0064740B"/>
    <w:rPr>
      <w:rFonts w:ascii="Times New Roman" w:eastAsia="Times New Roman" w:hAnsi="Times New Roman" w:cs="Times New Roman" w:hint="default"/>
      <w:b/>
      <w:bCs w:val="0"/>
    </w:rPr>
  </w:style>
  <w:style w:type="character" w:customStyle="1" w:styleId="WW8Num19z0">
    <w:name w:val="WW8Num19z0"/>
    <w:rsid w:val="0064740B"/>
    <w:rPr>
      <w:rFonts w:ascii="Open Sans" w:eastAsia="Calibri" w:hAnsi="Open Sans" w:cs="Open Sans" w:hint="default"/>
      <w:b/>
      <w:bCs w:val="0"/>
    </w:rPr>
  </w:style>
  <w:style w:type="character" w:customStyle="1" w:styleId="WW8Num19z1">
    <w:name w:val="WW8Num19z1"/>
    <w:rsid w:val="0064740B"/>
    <w:rPr>
      <w:b w:val="0"/>
      <w:bCs/>
    </w:rPr>
  </w:style>
  <w:style w:type="character" w:customStyle="1" w:styleId="WW8Num19z2">
    <w:name w:val="WW8Num19z2"/>
    <w:rsid w:val="0064740B"/>
    <w:rPr>
      <w:b/>
      <w:bCs w:val="0"/>
    </w:rPr>
  </w:style>
  <w:style w:type="character" w:customStyle="1" w:styleId="WW8Num20z0">
    <w:name w:val="WW8Num20z0"/>
    <w:rsid w:val="0064740B"/>
    <w:rPr>
      <w:rFonts w:ascii="Open Sans" w:hAnsi="Open Sans" w:cs="Open Sans" w:hint="default"/>
    </w:rPr>
  </w:style>
  <w:style w:type="character" w:customStyle="1" w:styleId="WW8Num21z0">
    <w:name w:val="WW8Num21z0"/>
    <w:rsid w:val="0064740B"/>
    <w:rPr>
      <w:b/>
      <w:bCs w:val="0"/>
    </w:rPr>
  </w:style>
  <w:style w:type="character" w:customStyle="1" w:styleId="WW8Num21z1">
    <w:name w:val="WW8Num21z1"/>
    <w:rsid w:val="0064740B"/>
    <w:rPr>
      <w:b w:val="0"/>
      <w:bCs/>
    </w:rPr>
  </w:style>
  <w:style w:type="character" w:customStyle="1" w:styleId="WW8Num22z0">
    <w:name w:val="WW8Num22z0"/>
    <w:rsid w:val="0064740B"/>
    <w:rPr>
      <w:rFonts w:ascii="Open Sans" w:eastAsia="Times New Roman" w:hAnsi="Open Sans" w:cs="Open Sans" w:hint="default"/>
      <w:b w:val="0"/>
      <w:bCs/>
    </w:rPr>
  </w:style>
  <w:style w:type="character" w:customStyle="1" w:styleId="WW8Num22z1">
    <w:name w:val="WW8Num22z1"/>
    <w:rsid w:val="0064740B"/>
  </w:style>
  <w:style w:type="character" w:customStyle="1" w:styleId="WW8Num22z2">
    <w:name w:val="WW8Num22z2"/>
    <w:rsid w:val="0064740B"/>
  </w:style>
  <w:style w:type="character" w:customStyle="1" w:styleId="WW8Num22z3">
    <w:name w:val="WW8Num22z3"/>
    <w:rsid w:val="0064740B"/>
  </w:style>
  <w:style w:type="character" w:customStyle="1" w:styleId="WW8Num22z4">
    <w:name w:val="WW8Num22z4"/>
    <w:rsid w:val="0064740B"/>
  </w:style>
  <w:style w:type="character" w:customStyle="1" w:styleId="WW8Num22z5">
    <w:name w:val="WW8Num22z5"/>
    <w:rsid w:val="0064740B"/>
  </w:style>
  <w:style w:type="character" w:customStyle="1" w:styleId="WW8Num22z6">
    <w:name w:val="WW8Num22z6"/>
    <w:rsid w:val="0064740B"/>
  </w:style>
  <w:style w:type="character" w:customStyle="1" w:styleId="WW8Num22z7">
    <w:name w:val="WW8Num22z7"/>
    <w:rsid w:val="0064740B"/>
  </w:style>
  <w:style w:type="character" w:customStyle="1" w:styleId="WW8Num22z8">
    <w:name w:val="WW8Num22z8"/>
    <w:rsid w:val="0064740B"/>
  </w:style>
  <w:style w:type="character" w:customStyle="1" w:styleId="WW8Num23z0">
    <w:name w:val="WW8Num23z0"/>
    <w:rsid w:val="0064740B"/>
    <w:rPr>
      <w:color w:val="auto"/>
    </w:rPr>
  </w:style>
  <w:style w:type="character" w:customStyle="1" w:styleId="WW8Num24z0">
    <w:name w:val="WW8Num24z0"/>
    <w:rsid w:val="0064740B"/>
    <w:rPr>
      <w:b/>
      <w:bCs w:val="0"/>
      <w:i w:val="0"/>
      <w:iCs w:val="0"/>
      <w:sz w:val="24"/>
      <w:szCs w:val="24"/>
    </w:rPr>
  </w:style>
  <w:style w:type="character" w:customStyle="1" w:styleId="WW8Num24z1">
    <w:name w:val="WW8Num24z1"/>
    <w:rsid w:val="0064740B"/>
  </w:style>
  <w:style w:type="character" w:customStyle="1" w:styleId="WW8Num24z2">
    <w:name w:val="WW8Num24z2"/>
    <w:rsid w:val="0064740B"/>
    <w:rPr>
      <w:rFonts w:ascii="Tahoma" w:eastAsia="Times New Roman" w:hAnsi="Tahoma" w:cs="Tahoma" w:hint="default"/>
      <w:b w:val="0"/>
      <w:bCs w:val="0"/>
      <w:color w:val="auto"/>
    </w:rPr>
  </w:style>
  <w:style w:type="character" w:customStyle="1" w:styleId="WW8Num24z3">
    <w:name w:val="WW8Num24z3"/>
    <w:rsid w:val="0064740B"/>
    <w:rPr>
      <w:rFonts w:ascii="Open Sans" w:hAnsi="Open Sans" w:cs="Open Sans" w:hint="default"/>
      <w:b/>
      <w:bCs w:val="0"/>
    </w:rPr>
  </w:style>
  <w:style w:type="character" w:customStyle="1" w:styleId="WW8Num24z4">
    <w:name w:val="WW8Num24z4"/>
    <w:rsid w:val="0064740B"/>
  </w:style>
  <w:style w:type="character" w:customStyle="1" w:styleId="WW8Num24z5">
    <w:name w:val="WW8Num24z5"/>
    <w:rsid w:val="0064740B"/>
  </w:style>
  <w:style w:type="character" w:customStyle="1" w:styleId="WW8Num24z6">
    <w:name w:val="WW8Num24z6"/>
    <w:rsid w:val="0064740B"/>
  </w:style>
  <w:style w:type="character" w:customStyle="1" w:styleId="WW8Num24z7">
    <w:name w:val="WW8Num24z7"/>
    <w:rsid w:val="0064740B"/>
  </w:style>
  <w:style w:type="character" w:customStyle="1" w:styleId="WW8Num24z8">
    <w:name w:val="WW8Num24z8"/>
    <w:rsid w:val="0064740B"/>
  </w:style>
  <w:style w:type="character" w:customStyle="1" w:styleId="WW8Num25z0">
    <w:name w:val="WW8Num25z0"/>
    <w:rsid w:val="0064740B"/>
    <w:rPr>
      <w:rFonts w:ascii="Calibri" w:eastAsia="Calibri" w:hAnsi="Calibri" w:cs="Calibri" w:hint="default"/>
      <w:b/>
      <w:bCs w:val="0"/>
    </w:rPr>
  </w:style>
  <w:style w:type="character" w:customStyle="1" w:styleId="WW8Num25z1">
    <w:name w:val="WW8Num25z1"/>
    <w:rsid w:val="0064740B"/>
  </w:style>
  <w:style w:type="character" w:customStyle="1" w:styleId="WW8Num25z2">
    <w:name w:val="WW8Num25z2"/>
    <w:rsid w:val="0064740B"/>
  </w:style>
  <w:style w:type="character" w:customStyle="1" w:styleId="WW8Num25z3">
    <w:name w:val="WW8Num25z3"/>
    <w:rsid w:val="0064740B"/>
  </w:style>
  <w:style w:type="character" w:customStyle="1" w:styleId="WW8Num25z4">
    <w:name w:val="WW8Num25z4"/>
    <w:rsid w:val="0064740B"/>
  </w:style>
  <w:style w:type="character" w:customStyle="1" w:styleId="WW8Num25z5">
    <w:name w:val="WW8Num25z5"/>
    <w:rsid w:val="0064740B"/>
  </w:style>
  <w:style w:type="character" w:customStyle="1" w:styleId="WW8Num25z6">
    <w:name w:val="WW8Num25z6"/>
    <w:rsid w:val="0064740B"/>
  </w:style>
  <w:style w:type="character" w:customStyle="1" w:styleId="WW8Num25z7">
    <w:name w:val="WW8Num25z7"/>
    <w:rsid w:val="0064740B"/>
  </w:style>
  <w:style w:type="character" w:customStyle="1" w:styleId="WW8Num25z8">
    <w:name w:val="WW8Num25z8"/>
    <w:rsid w:val="0064740B"/>
  </w:style>
  <w:style w:type="character" w:customStyle="1" w:styleId="WW8Num26z0">
    <w:name w:val="WW8Num26z0"/>
    <w:rsid w:val="0064740B"/>
    <w:rPr>
      <w:rFonts w:ascii="Tahoma" w:eastAsia="Times New Roman" w:hAnsi="Tahoma" w:cs="Tahoma" w:hint="default"/>
    </w:rPr>
  </w:style>
  <w:style w:type="character" w:customStyle="1" w:styleId="WW8Num26z1">
    <w:name w:val="WW8Num26z1"/>
    <w:rsid w:val="0064740B"/>
  </w:style>
  <w:style w:type="character" w:customStyle="1" w:styleId="WW8Num26z2">
    <w:name w:val="WW8Num26z2"/>
    <w:rsid w:val="0064740B"/>
  </w:style>
  <w:style w:type="character" w:customStyle="1" w:styleId="WW8Num26z3">
    <w:name w:val="WW8Num26z3"/>
    <w:rsid w:val="0064740B"/>
  </w:style>
  <w:style w:type="character" w:customStyle="1" w:styleId="WW8Num26z4">
    <w:name w:val="WW8Num26z4"/>
    <w:rsid w:val="0064740B"/>
  </w:style>
  <w:style w:type="character" w:customStyle="1" w:styleId="WW8Num26z5">
    <w:name w:val="WW8Num26z5"/>
    <w:rsid w:val="0064740B"/>
  </w:style>
  <w:style w:type="character" w:customStyle="1" w:styleId="WW8Num26z6">
    <w:name w:val="WW8Num26z6"/>
    <w:rsid w:val="0064740B"/>
  </w:style>
  <w:style w:type="character" w:customStyle="1" w:styleId="WW8Num26z7">
    <w:name w:val="WW8Num26z7"/>
    <w:rsid w:val="0064740B"/>
  </w:style>
  <w:style w:type="character" w:customStyle="1" w:styleId="WW8Num26z8">
    <w:name w:val="WW8Num26z8"/>
    <w:rsid w:val="0064740B"/>
  </w:style>
  <w:style w:type="character" w:customStyle="1" w:styleId="WW8Num27z0">
    <w:name w:val="WW8Num27z0"/>
    <w:rsid w:val="0064740B"/>
    <w:rPr>
      <w:rFonts w:ascii="Open Sans" w:eastAsia="Calibri" w:hAnsi="Open Sans" w:cs="Open Sans" w:hint="default"/>
      <w:b/>
      <w:bCs w:val="0"/>
      <w:sz w:val="24"/>
      <w:szCs w:val="24"/>
    </w:rPr>
  </w:style>
  <w:style w:type="character" w:customStyle="1" w:styleId="WW8Num27z1">
    <w:name w:val="WW8Num27z1"/>
    <w:rsid w:val="0064740B"/>
  </w:style>
  <w:style w:type="character" w:customStyle="1" w:styleId="WW8Num27z2">
    <w:name w:val="WW8Num27z2"/>
    <w:rsid w:val="0064740B"/>
  </w:style>
  <w:style w:type="character" w:customStyle="1" w:styleId="WW8Num27z3">
    <w:name w:val="WW8Num27z3"/>
    <w:rsid w:val="0064740B"/>
  </w:style>
  <w:style w:type="character" w:customStyle="1" w:styleId="WW8Num27z4">
    <w:name w:val="WW8Num27z4"/>
    <w:rsid w:val="0064740B"/>
  </w:style>
  <w:style w:type="character" w:customStyle="1" w:styleId="WW8Num27z5">
    <w:name w:val="WW8Num27z5"/>
    <w:rsid w:val="0064740B"/>
  </w:style>
  <w:style w:type="character" w:customStyle="1" w:styleId="WW8Num27z6">
    <w:name w:val="WW8Num27z6"/>
    <w:rsid w:val="0064740B"/>
  </w:style>
  <w:style w:type="character" w:customStyle="1" w:styleId="WW8Num27z7">
    <w:name w:val="WW8Num27z7"/>
    <w:rsid w:val="0064740B"/>
  </w:style>
  <w:style w:type="character" w:customStyle="1" w:styleId="WW8Num27z8">
    <w:name w:val="WW8Num27z8"/>
    <w:rsid w:val="0064740B"/>
  </w:style>
  <w:style w:type="character" w:customStyle="1" w:styleId="WW8Num28z0">
    <w:name w:val="WW8Num28z0"/>
    <w:rsid w:val="0064740B"/>
    <w:rPr>
      <w:b/>
      <w:bCs/>
      <w:sz w:val="24"/>
      <w:szCs w:val="24"/>
    </w:rPr>
  </w:style>
  <w:style w:type="character" w:customStyle="1" w:styleId="WW8Num28z1">
    <w:name w:val="WW8Num28z1"/>
    <w:rsid w:val="0064740B"/>
    <w:rPr>
      <w:rFonts w:ascii="Times New Roman" w:eastAsia="Times New Roman" w:hAnsi="Times New Roman" w:cs="Times New Roman" w:hint="default"/>
    </w:rPr>
  </w:style>
  <w:style w:type="character" w:customStyle="1" w:styleId="WW8Num29z0">
    <w:name w:val="WW8Num29z0"/>
    <w:rsid w:val="0064740B"/>
    <w:rPr>
      <w:rFonts w:ascii="Open Sans" w:eastAsia="Calibri" w:hAnsi="Open Sans" w:cs="Open Sans" w:hint="default"/>
      <w:b/>
      <w:bCs/>
      <w:sz w:val="22"/>
      <w:szCs w:val="22"/>
    </w:rPr>
  </w:style>
  <w:style w:type="character" w:customStyle="1" w:styleId="WW8Num29z1">
    <w:name w:val="WW8Num29z1"/>
    <w:rsid w:val="0064740B"/>
  </w:style>
  <w:style w:type="character" w:customStyle="1" w:styleId="WW8Num29z2">
    <w:name w:val="WW8Num29z2"/>
    <w:rsid w:val="0064740B"/>
  </w:style>
  <w:style w:type="character" w:customStyle="1" w:styleId="WW8Num29z3">
    <w:name w:val="WW8Num29z3"/>
    <w:rsid w:val="0064740B"/>
    <w:rPr>
      <w:rFonts w:ascii="Open Sans" w:hAnsi="Open Sans" w:cs="Open Sans" w:hint="default"/>
      <w:b/>
      <w:bCs w:val="0"/>
      <w:sz w:val="22"/>
      <w:szCs w:val="22"/>
    </w:rPr>
  </w:style>
  <w:style w:type="character" w:customStyle="1" w:styleId="WW8Num29z4">
    <w:name w:val="WW8Num29z4"/>
    <w:rsid w:val="0064740B"/>
  </w:style>
  <w:style w:type="character" w:customStyle="1" w:styleId="WW8Num29z5">
    <w:name w:val="WW8Num29z5"/>
    <w:rsid w:val="0064740B"/>
  </w:style>
  <w:style w:type="character" w:customStyle="1" w:styleId="WW8Num29z6">
    <w:name w:val="WW8Num29z6"/>
    <w:rsid w:val="0064740B"/>
  </w:style>
  <w:style w:type="character" w:customStyle="1" w:styleId="WW8Num29z7">
    <w:name w:val="WW8Num29z7"/>
    <w:rsid w:val="0064740B"/>
  </w:style>
  <w:style w:type="character" w:customStyle="1" w:styleId="WW8Num29z8">
    <w:name w:val="WW8Num29z8"/>
    <w:rsid w:val="0064740B"/>
  </w:style>
  <w:style w:type="character" w:customStyle="1" w:styleId="WW8Num30z0">
    <w:name w:val="WW8Num30z0"/>
    <w:rsid w:val="0064740B"/>
    <w:rPr>
      <w:rFonts w:ascii="Times New Roman" w:eastAsia="Times New Roman" w:hAnsi="Times New Roman" w:cs="Times New Roman" w:hint="default"/>
    </w:rPr>
  </w:style>
  <w:style w:type="character" w:customStyle="1" w:styleId="WW8Num30z1">
    <w:name w:val="WW8Num30z1"/>
    <w:rsid w:val="0064740B"/>
    <w:rPr>
      <w:rFonts w:ascii="Times New Roman" w:eastAsia="Times New Roman" w:hAnsi="Times New Roman" w:cs="Open Sans" w:hint="default"/>
      <w:b w:val="0"/>
      <w:bCs/>
    </w:rPr>
  </w:style>
  <w:style w:type="character" w:customStyle="1" w:styleId="WW8Num31z0">
    <w:name w:val="WW8Num31z0"/>
    <w:rsid w:val="0064740B"/>
    <w:rPr>
      <w:b/>
      <w:bCs w:val="0"/>
    </w:rPr>
  </w:style>
  <w:style w:type="character" w:customStyle="1" w:styleId="WW8Num31z1">
    <w:name w:val="WW8Num31z1"/>
    <w:rsid w:val="0064740B"/>
    <w:rPr>
      <w:b w:val="0"/>
      <w:bCs/>
    </w:rPr>
  </w:style>
  <w:style w:type="character" w:customStyle="1" w:styleId="WW8Num32z0">
    <w:name w:val="WW8Num32z0"/>
    <w:rsid w:val="0064740B"/>
    <w:rPr>
      <w:rFonts w:ascii="Open Sans" w:eastAsia="Calibri" w:hAnsi="Open Sans" w:cs="Open Sans" w:hint="default"/>
      <w:b w:val="0"/>
      <w:bCs w:val="0"/>
    </w:rPr>
  </w:style>
  <w:style w:type="character" w:customStyle="1" w:styleId="WW8Num32z1">
    <w:name w:val="WW8Num32z1"/>
    <w:rsid w:val="0064740B"/>
  </w:style>
  <w:style w:type="character" w:customStyle="1" w:styleId="WW8Num32z2">
    <w:name w:val="WW8Num32z2"/>
    <w:rsid w:val="0064740B"/>
    <w:rPr>
      <w:rFonts w:ascii="Tahoma" w:eastAsia="Calibri" w:hAnsi="Tahoma" w:cs="Tahoma" w:hint="default"/>
      <w:b w:val="0"/>
      <w:bCs w:val="0"/>
    </w:rPr>
  </w:style>
  <w:style w:type="character" w:customStyle="1" w:styleId="WW8Num32z3">
    <w:name w:val="WW8Num32z3"/>
    <w:rsid w:val="0064740B"/>
  </w:style>
  <w:style w:type="character" w:customStyle="1" w:styleId="WW8Num32z4">
    <w:name w:val="WW8Num32z4"/>
    <w:rsid w:val="0064740B"/>
  </w:style>
  <w:style w:type="character" w:customStyle="1" w:styleId="WW8Num32z5">
    <w:name w:val="WW8Num32z5"/>
    <w:rsid w:val="0064740B"/>
  </w:style>
  <w:style w:type="character" w:customStyle="1" w:styleId="WW8Num32z6">
    <w:name w:val="WW8Num32z6"/>
    <w:rsid w:val="0064740B"/>
  </w:style>
  <w:style w:type="character" w:customStyle="1" w:styleId="WW8Num32z7">
    <w:name w:val="WW8Num32z7"/>
    <w:rsid w:val="0064740B"/>
  </w:style>
  <w:style w:type="character" w:customStyle="1" w:styleId="WW8Num32z8">
    <w:name w:val="WW8Num32z8"/>
    <w:rsid w:val="0064740B"/>
  </w:style>
  <w:style w:type="character" w:customStyle="1" w:styleId="WW8Num33z0">
    <w:name w:val="WW8Num33z0"/>
    <w:rsid w:val="0064740B"/>
    <w:rPr>
      <w:b/>
      <w:bCs w:val="0"/>
    </w:rPr>
  </w:style>
  <w:style w:type="character" w:customStyle="1" w:styleId="WW8Num33z1">
    <w:name w:val="WW8Num33z1"/>
    <w:rsid w:val="0064740B"/>
    <w:rPr>
      <w:rFonts w:ascii="Open Sans" w:hAnsi="Open Sans" w:cs="Open Sans" w:hint="default"/>
      <w:b w:val="0"/>
      <w:bCs w:val="0"/>
    </w:rPr>
  </w:style>
  <w:style w:type="character" w:customStyle="1" w:styleId="WW8Num34z0">
    <w:name w:val="WW8Num34z0"/>
    <w:rsid w:val="0064740B"/>
    <w:rPr>
      <w:rFonts w:ascii="Open Sans" w:eastAsia="Calibri" w:hAnsi="Open Sans" w:cs="Open Sans" w:hint="default"/>
      <w:b/>
      <w:bCs w:val="0"/>
      <w:color w:val="auto"/>
    </w:rPr>
  </w:style>
  <w:style w:type="character" w:customStyle="1" w:styleId="WW8Num34z1">
    <w:name w:val="WW8Num34z1"/>
    <w:rsid w:val="0064740B"/>
    <w:rPr>
      <w:rFonts w:ascii="Calibri" w:eastAsia="Calibri" w:hAnsi="Calibri" w:cs="Calibri" w:hint="default"/>
      <w:b/>
      <w:bCs w:val="0"/>
      <w:color w:val="000000"/>
    </w:rPr>
  </w:style>
  <w:style w:type="character" w:customStyle="1" w:styleId="WW8Num35z0">
    <w:name w:val="WW8Num35z0"/>
    <w:rsid w:val="0064740B"/>
    <w:rPr>
      <w:b/>
      <w:bCs/>
      <w:color w:val="auto"/>
    </w:rPr>
  </w:style>
  <w:style w:type="character" w:customStyle="1" w:styleId="WW8Num35z1">
    <w:name w:val="WW8Num35z1"/>
    <w:rsid w:val="0064740B"/>
  </w:style>
  <w:style w:type="character" w:customStyle="1" w:styleId="WW8Num36z0">
    <w:name w:val="WW8Num36z0"/>
    <w:rsid w:val="0064740B"/>
    <w:rPr>
      <w:b w:val="0"/>
      <w:bCs w:val="0"/>
    </w:rPr>
  </w:style>
  <w:style w:type="character" w:customStyle="1" w:styleId="WW8Num37z0">
    <w:name w:val="WW8Num37z0"/>
    <w:rsid w:val="0064740B"/>
    <w:rPr>
      <w:rFonts w:ascii="Open Sans" w:eastAsia="Times New Roman" w:hAnsi="Open Sans" w:cs="Open Sans" w:hint="default"/>
      <w:b/>
      <w:bCs w:val="0"/>
    </w:rPr>
  </w:style>
  <w:style w:type="character" w:customStyle="1" w:styleId="WW8Num37z1">
    <w:name w:val="WW8Num37z1"/>
    <w:rsid w:val="0064740B"/>
    <w:rPr>
      <w:rFonts w:ascii="Open Sans" w:hAnsi="Open Sans" w:cs="Open Sans" w:hint="default"/>
      <w:b w:val="0"/>
      <w:bCs w:val="0"/>
      <w:color w:val="auto"/>
    </w:rPr>
  </w:style>
  <w:style w:type="character" w:customStyle="1" w:styleId="WW8Num37z2">
    <w:name w:val="WW8Num37z2"/>
    <w:rsid w:val="0064740B"/>
    <w:rPr>
      <w:b/>
      <w:bCs w:val="0"/>
      <w:color w:val="auto"/>
    </w:rPr>
  </w:style>
  <w:style w:type="character" w:customStyle="1" w:styleId="WW8Num38z0">
    <w:name w:val="WW8Num38z0"/>
    <w:rsid w:val="0064740B"/>
    <w:rPr>
      <w:rFonts w:ascii="Open Sans" w:eastAsia="Calibri" w:hAnsi="Open Sans" w:cs="Open Sans" w:hint="default"/>
      <w:b/>
      <w:bCs w:val="0"/>
      <w:sz w:val="24"/>
      <w:szCs w:val="24"/>
    </w:rPr>
  </w:style>
  <w:style w:type="character" w:customStyle="1" w:styleId="WW8Num38z1">
    <w:name w:val="WW8Num38z1"/>
    <w:rsid w:val="0064740B"/>
  </w:style>
  <w:style w:type="character" w:customStyle="1" w:styleId="WW8Num38z2">
    <w:name w:val="WW8Num38z2"/>
    <w:rsid w:val="0064740B"/>
  </w:style>
  <w:style w:type="character" w:customStyle="1" w:styleId="WW8Num38z3">
    <w:name w:val="WW8Num38z3"/>
    <w:rsid w:val="0064740B"/>
  </w:style>
  <w:style w:type="character" w:customStyle="1" w:styleId="WW8Num38z4">
    <w:name w:val="WW8Num38z4"/>
    <w:rsid w:val="0064740B"/>
  </w:style>
  <w:style w:type="character" w:customStyle="1" w:styleId="WW8Num38z5">
    <w:name w:val="WW8Num38z5"/>
    <w:rsid w:val="0064740B"/>
  </w:style>
  <w:style w:type="character" w:customStyle="1" w:styleId="WW8Num38z6">
    <w:name w:val="WW8Num38z6"/>
    <w:rsid w:val="0064740B"/>
  </w:style>
  <w:style w:type="character" w:customStyle="1" w:styleId="WW8Num38z7">
    <w:name w:val="WW8Num38z7"/>
    <w:rsid w:val="0064740B"/>
  </w:style>
  <w:style w:type="character" w:customStyle="1" w:styleId="WW8Num38z8">
    <w:name w:val="WW8Num38z8"/>
    <w:rsid w:val="0064740B"/>
  </w:style>
  <w:style w:type="character" w:customStyle="1" w:styleId="WW8Num39z0">
    <w:name w:val="WW8Num39z0"/>
    <w:rsid w:val="0064740B"/>
    <w:rPr>
      <w:rFonts w:ascii="SimSun" w:eastAsia="SimSun" w:hAnsi="SimSun" w:cs="Times New Roman" w:hint="eastAsia"/>
      <w:strike w:val="0"/>
      <w:dstrike w:val="0"/>
      <w:u w:val="none"/>
      <w:effect w:val="none"/>
    </w:rPr>
  </w:style>
  <w:style w:type="character" w:customStyle="1" w:styleId="WW8Num39z1">
    <w:name w:val="WW8Num39z1"/>
    <w:rsid w:val="0064740B"/>
  </w:style>
  <w:style w:type="character" w:customStyle="1" w:styleId="WW8Num39z2">
    <w:name w:val="WW8Num39z2"/>
    <w:rsid w:val="0064740B"/>
  </w:style>
  <w:style w:type="character" w:customStyle="1" w:styleId="WW8Num39z3">
    <w:name w:val="WW8Num39z3"/>
    <w:rsid w:val="0064740B"/>
  </w:style>
  <w:style w:type="character" w:customStyle="1" w:styleId="WW8Num39z4">
    <w:name w:val="WW8Num39z4"/>
    <w:rsid w:val="0064740B"/>
  </w:style>
  <w:style w:type="character" w:customStyle="1" w:styleId="WW8Num39z5">
    <w:name w:val="WW8Num39z5"/>
    <w:rsid w:val="0064740B"/>
  </w:style>
  <w:style w:type="character" w:customStyle="1" w:styleId="WW8Num39z6">
    <w:name w:val="WW8Num39z6"/>
    <w:rsid w:val="0064740B"/>
  </w:style>
  <w:style w:type="character" w:customStyle="1" w:styleId="WW8Num39z7">
    <w:name w:val="WW8Num39z7"/>
    <w:rsid w:val="0064740B"/>
  </w:style>
  <w:style w:type="character" w:customStyle="1" w:styleId="WW8Num39z8">
    <w:name w:val="WW8Num39z8"/>
    <w:rsid w:val="0064740B"/>
  </w:style>
  <w:style w:type="character" w:customStyle="1" w:styleId="WW8Num40z0">
    <w:name w:val="WW8Num40z0"/>
    <w:rsid w:val="0064740B"/>
    <w:rPr>
      <w:b/>
      <w:bCs w:val="0"/>
    </w:rPr>
  </w:style>
  <w:style w:type="character" w:customStyle="1" w:styleId="WW8Num40z1">
    <w:name w:val="WW8Num40z1"/>
    <w:rsid w:val="0064740B"/>
  </w:style>
  <w:style w:type="character" w:customStyle="1" w:styleId="WW8Num40z2">
    <w:name w:val="WW8Num40z2"/>
    <w:rsid w:val="0064740B"/>
  </w:style>
  <w:style w:type="character" w:customStyle="1" w:styleId="WW8Num40z3">
    <w:name w:val="WW8Num40z3"/>
    <w:rsid w:val="0064740B"/>
  </w:style>
  <w:style w:type="character" w:customStyle="1" w:styleId="WW8Num40z4">
    <w:name w:val="WW8Num40z4"/>
    <w:rsid w:val="0064740B"/>
  </w:style>
  <w:style w:type="character" w:customStyle="1" w:styleId="WW8Num40z5">
    <w:name w:val="WW8Num40z5"/>
    <w:rsid w:val="0064740B"/>
  </w:style>
  <w:style w:type="character" w:customStyle="1" w:styleId="WW8Num40z6">
    <w:name w:val="WW8Num40z6"/>
    <w:rsid w:val="0064740B"/>
  </w:style>
  <w:style w:type="character" w:customStyle="1" w:styleId="WW8Num40z7">
    <w:name w:val="WW8Num40z7"/>
    <w:rsid w:val="0064740B"/>
  </w:style>
  <w:style w:type="character" w:customStyle="1" w:styleId="WW8Num40z8">
    <w:name w:val="WW8Num40z8"/>
    <w:rsid w:val="0064740B"/>
  </w:style>
  <w:style w:type="character" w:customStyle="1" w:styleId="WW8Num41z0">
    <w:name w:val="WW8Num41z0"/>
    <w:rsid w:val="0064740B"/>
    <w:rPr>
      <w:rFonts w:ascii="Open Sans" w:eastAsia="Calibri" w:hAnsi="Open Sans" w:cs="Open Sans" w:hint="default"/>
      <w:b/>
      <w:bCs w:val="0"/>
      <w:color w:val="auto"/>
      <w:sz w:val="24"/>
      <w:szCs w:val="24"/>
    </w:rPr>
  </w:style>
  <w:style w:type="character" w:customStyle="1" w:styleId="WW8Num41z1">
    <w:name w:val="WW8Num41z1"/>
    <w:rsid w:val="0064740B"/>
  </w:style>
  <w:style w:type="character" w:customStyle="1" w:styleId="WW8Num41z2">
    <w:name w:val="WW8Num41z2"/>
    <w:rsid w:val="0064740B"/>
  </w:style>
  <w:style w:type="character" w:customStyle="1" w:styleId="WW8Num41z3">
    <w:name w:val="WW8Num41z3"/>
    <w:rsid w:val="0064740B"/>
    <w:rPr>
      <w:b/>
      <w:bCs w:val="0"/>
      <w:color w:val="auto"/>
    </w:rPr>
  </w:style>
  <w:style w:type="character" w:customStyle="1" w:styleId="WW8Num41z4">
    <w:name w:val="WW8Num41z4"/>
    <w:rsid w:val="0064740B"/>
  </w:style>
  <w:style w:type="character" w:customStyle="1" w:styleId="WW8Num41z5">
    <w:name w:val="WW8Num41z5"/>
    <w:rsid w:val="0064740B"/>
  </w:style>
  <w:style w:type="character" w:customStyle="1" w:styleId="WW8Num41z6">
    <w:name w:val="WW8Num41z6"/>
    <w:rsid w:val="0064740B"/>
  </w:style>
  <w:style w:type="character" w:customStyle="1" w:styleId="WW8Num41z7">
    <w:name w:val="WW8Num41z7"/>
    <w:rsid w:val="0064740B"/>
  </w:style>
  <w:style w:type="character" w:customStyle="1" w:styleId="WW8Num41z8">
    <w:name w:val="WW8Num41z8"/>
    <w:rsid w:val="0064740B"/>
  </w:style>
  <w:style w:type="character" w:customStyle="1" w:styleId="Domylnaczcionkaakapitu1">
    <w:name w:val="Domyślna czcionka akapitu1"/>
    <w:rsid w:val="0064740B"/>
  </w:style>
  <w:style w:type="character" w:customStyle="1" w:styleId="nowosc1">
    <w:name w:val="nowosc1"/>
    <w:rsid w:val="0064740B"/>
    <w:rPr>
      <w:color w:val="000000"/>
      <w:sz w:val="18"/>
      <w:szCs w:val="18"/>
    </w:rPr>
  </w:style>
  <w:style w:type="character" w:customStyle="1" w:styleId="TekstdymkaZnak1">
    <w:name w:val="Tekst dymka Znak1"/>
    <w:basedOn w:val="Domylnaczcionkaakapitu"/>
    <w:link w:val="Tekstdymka"/>
    <w:locked/>
    <w:rsid w:val="0064740B"/>
    <w:rPr>
      <w:rFonts w:ascii="Tahoma" w:eastAsia="Calibri" w:hAnsi="Tahoma" w:cs="Tahoma"/>
      <w:sz w:val="16"/>
      <w:szCs w:val="16"/>
      <w:lang w:val="x-none" w:eastAsia="zh-CN"/>
    </w:rPr>
  </w:style>
  <w:style w:type="character" w:customStyle="1" w:styleId="PodtytuZnak1">
    <w:name w:val="Podtytuł Znak1"/>
    <w:basedOn w:val="Domylnaczcionkaakapitu"/>
    <w:link w:val="Podtytu"/>
    <w:locked/>
    <w:rsid w:val="0064740B"/>
    <w:rPr>
      <w:rFonts w:ascii="Times New Roman" w:eastAsia="Times New Roman" w:hAnsi="Times New Roman" w:cs="Times New Roman"/>
      <w:b/>
      <w:bCs/>
      <w:sz w:val="32"/>
      <w:szCs w:val="20"/>
      <w:lang w:val="x-none" w:eastAsia="zh-CN"/>
    </w:rPr>
  </w:style>
  <w:style w:type="character" w:customStyle="1" w:styleId="TytuZnak1">
    <w:name w:val="Tytuł Znak1"/>
    <w:uiPriority w:val="10"/>
    <w:rsid w:val="0064740B"/>
    <w:rPr>
      <w:rFonts w:ascii="Calibri Light" w:eastAsia="Times New Roman" w:hAnsi="Calibri Light" w:cs="Times New Roman" w:hint="default"/>
      <w:b/>
      <w:bCs/>
      <w:kern w:val="28"/>
      <w:sz w:val="32"/>
      <w:szCs w:val="32"/>
      <w:lang w:eastAsia="zh-CN"/>
    </w:rPr>
  </w:style>
  <w:style w:type="character" w:customStyle="1" w:styleId="Tekstpodstawowy2Znak1">
    <w:name w:val="Tekst podstawowy 2 Znak1"/>
    <w:basedOn w:val="Domylnaczcionkaakapitu"/>
    <w:uiPriority w:val="99"/>
    <w:semiHidden/>
    <w:rsid w:val="0064740B"/>
    <w:rPr>
      <w:rFonts w:ascii="Times New Roman" w:eastAsia="Times New Roman" w:hAnsi="Times New Roman" w:cs="Times New Roman" w:hint="default"/>
      <w:sz w:val="24"/>
      <w:szCs w:val="24"/>
      <w:lang w:eastAsia="pl-PL"/>
    </w:rPr>
  </w:style>
  <w:style w:type="table" w:styleId="Tabela-Siatka">
    <w:name w:val="Table Grid"/>
    <w:basedOn w:val="Standardowy"/>
    <w:uiPriority w:val="39"/>
    <w:rsid w:val="0064740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64740B"/>
    <w:rPr>
      <w:b/>
      <w:bCs/>
    </w:rPr>
  </w:style>
  <w:style w:type="numbering" w:customStyle="1" w:styleId="WWNum22">
    <w:name w:val="WWNum22"/>
    <w:rsid w:val="0064740B"/>
    <w:pPr>
      <w:numPr>
        <w:numId w:val="4"/>
      </w:numPr>
    </w:pPr>
  </w:style>
  <w:style w:type="numbering" w:customStyle="1" w:styleId="Bezlisty11">
    <w:name w:val="Bez listy11"/>
    <w:next w:val="Bezlisty"/>
    <w:uiPriority w:val="99"/>
    <w:semiHidden/>
    <w:rsid w:val="0064740B"/>
  </w:style>
  <w:style w:type="character" w:styleId="Numerstrony">
    <w:name w:val="page number"/>
    <w:basedOn w:val="Domylnaczcionkaakapitu"/>
    <w:rsid w:val="0064740B"/>
  </w:style>
  <w:style w:type="paragraph" w:styleId="Tekstpodstawowywcity3">
    <w:name w:val="Body Text Indent 3"/>
    <w:basedOn w:val="Normalny"/>
    <w:link w:val="Tekstpodstawowywcity3Znak"/>
    <w:rsid w:val="0064740B"/>
    <w:pPr>
      <w:spacing w:after="0" w:line="360" w:lineRule="auto"/>
      <w:ind w:firstLine="708"/>
      <w:jc w:val="both"/>
    </w:pPr>
    <w:rPr>
      <w:rFonts w:ascii="Times New Roman" w:eastAsia="Times New Roman" w:hAnsi="Times New Roman" w:cs="Times New Roman"/>
      <w:sz w:val="26"/>
      <w:szCs w:val="24"/>
      <w:lang w:eastAsia="pl-PL"/>
    </w:rPr>
  </w:style>
  <w:style w:type="character" w:customStyle="1" w:styleId="Tekstpodstawowywcity3Znak">
    <w:name w:val="Tekst podstawowy wcięty 3 Znak"/>
    <w:basedOn w:val="Domylnaczcionkaakapitu"/>
    <w:link w:val="Tekstpodstawowywcity3"/>
    <w:rsid w:val="0064740B"/>
    <w:rPr>
      <w:rFonts w:ascii="Times New Roman" w:eastAsia="Times New Roman" w:hAnsi="Times New Roman" w:cs="Times New Roman"/>
      <w:sz w:val="26"/>
      <w:szCs w:val="24"/>
      <w:lang w:eastAsia="pl-PL"/>
    </w:rPr>
  </w:style>
  <w:style w:type="table" w:customStyle="1" w:styleId="Tabela-Siatka1">
    <w:name w:val="Tabela - Siatka1"/>
    <w:basedOn w:val="Standardowy"/>
    <w:next w:val="Tabela-Siatka"/>
    <w:rsid w:val="0064740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ny"/>
    <w:rsid w:val="0064740B"/>
    <w:pPr>
      <w:spacing w:before="100" w:beforeAutospacing="1" w:after="100" w:afterAutospacing="1" w:line="240" w:lineRule="auto"/>
    </w:pPr>
    <w:rPr>
      <w:rFonts w:ascii="Tahoma" w:eastAsia="Times New Roman" w:hAnsi="Tahoma" w:cs="Tahoma"/>
      <w:sz w:val="16"/>
      <w:szCs w:val="16"/>
      <w:lang w:eastAsia="pl-PL"/>
    </w:rPr>
  </w:style>
  <w:style w:type="paragraph" w:customStyle="1" w:styleId="font6">
    <w:name w:val="font6"/>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89">
    <w:name w:val="xl89"/>
    <w:basedOn w:val="Normalny"/>
    <w:rsid w:val="0064740B"/>
    <w:pPr>
      <w:spacing w:before="100" w:beforeAutospacing="1" w:after="100" w:afterAutospacing="1" w:line="240" w:lineRule="auto"/>
    </w:pPr>
    <w:rPr>
      <w:rFonts w:ascii="Arial" w:eastAsia="Times New Roman" w:hAnsi="Arial" w:cs="Arial"/>
      <w:sz w:val="24"/>
      <w:szCs w:val="24"/>
      <w:lang w:eastAsia="pl-PL"/>
    </w:rPr>
  </w:style>
  <w:style w:type="paragraph" w:customStyle="1" w:styleId="xl90">
    <w:name w:val="xl90"/>
    <w:basedOn w:val="Normalny"/>
    <w:rsid w:val="0064740B"/>
    <w:pPr>
      <w:spacing w:before="100" w:beforeAutospacing="1" w:after="100" w:afterAutospacing="1" w:line="240" w:lineRule="auto"/>
    </w:pPr>
    <w:rPr>
      <w:rFonts w:ascii="Tahoma" w:eastAsia="Times New Roman" w:hAnsi="Tahoma" w:cs="Tahoma"/>
      <w:sz w:val="24"/>
      <w:szCs w:val="24"/>
      <w:lang w:eastAsia="pl-PL"/>
    </w:rPr>
  </w:style>
  <w:style w:type="paragraph" w:customStyle="1" w:styleId="xl91">
    <w:name w:val="xl91"/>
    <w:basedOn w:val="Normalny"/>
    <w:rsid w:val="0064740B"/>
    <w:pPr>
      <w:spacing w:before="100" w:beforeAutospacing="1" w:after="100" w:afterAutospacing="1" w:line="240" w:lineRule="auto"/>
    </w:pPr>
    <w:rPr>
      <w:rFonts w:ascii="Arial" w:eastAsia="Times New Roman" w:hAnsi="Arial" w:cs="Arial"/>
      <w:lang w:eastAsia="pl-PL"/>
    </w:rPr>
  </w:style>
  <w:style w:type="paragraph" w:customStyle="1" w:styleId="xl92">
    <w:name w:val="xl92"/>
    <w:basedOn w:val="Normalny"/>
    <w:rsid w:val="0064740B"/>
    <w:pPr>
      <w:spacing w:before="100" w:beforeAutospacing="1" w:after="100" w:afterAutospacing="1" w:line="240" w:lineRule="auto"/>
    </w:pPr>
    <w:rPr>
      <w:rFonts w:ascii="Arial" w:eastAsia="Times New Roman" w:hAnsi="Arial" w:cs="Arial"/>
      <w:color w:val="0000FF"/>
      <w:sz w:val="24"/>
      <w:szCs w:val="24"/>
      <w:lang w:eastAsia="pl-PL"/>
    </w:rPr>
  </w:style>
  <w:style w:type="paragraph" w:customStyle="1" w:styleId="xl93">
    <w:name w:val="xl93"/>
    <w:basedOn w:val="Normalny"/>
    <w:rsid w:val="0064740B"/>
    <w:pPr>
      <w:shd w:val="clear" w:color="000000" w:fill="FFFFFF"/>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4">
    <w:name w:val="xl9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95">
    <w:name w:val="xl9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96">
    <w:name w:val="xl9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97">
    <w:name w:val="xl9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98">
    <w:name w:val="xl98"/>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9">
    <w:name w:val="xl9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00">
    <w:name w:val="xl10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1">
    <w:name w:val="xl10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2">
    <w:name w:val="xl102"/>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03">
    <w:name w:val="xl103"/>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4">
    <w:name w:val="xl104"/>
    <w:basedOn w:val="Normalny"/>
    <w:rsid w:val="0064740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8"/>
      <w:szCs w:val="28"/>
      <w:lang w:eastAsia="pl-PL"/>
    </w:rPr>
  </w:style>
  <w:style w:type="paragraph" w:customStyle="1" w:styleId="xl105">
    <w:name w:val="xl10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6">
    <w:name w:val="xl10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7">
    <w:name w:val="xl10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8">
    <w:name w:val="xl10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09">
    <w:name w:val="xl10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0">
    <w:name w:val="xl11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1">
    <w:name w:val="xl11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2">
    <w:name w:val="xl11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3">
    <w:name w:val="xl11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4">
    <w:name w:val="xl114"/>
    <w:basedOn w:val="Normalny"/>
    <w:rsid w:val="0064740B"/>
    <w:pPr>
      <w:spacing w:before="100" w:beforeAutospacing="1" w:after="100" w:afterAutospacing="1" w:line="240" w:lineRule="auto"/>
      <w:jc w:val="center"/>
    </w:pPr>
    <w:rPr>
      <w:rFonts w:ascii="Tahoma" w:eastAsia="Times New Roman" w:hAnsi="Tahoma" w:cs="Tahoma"/>
      <w:color w:val="FF0000"/>
      <w:sz w:val="24"/>
      <w:szCs w:val="24"/>
      <w:lang w:eastAsia="pl-PL"/>
    </w:rPr>
  </w:style>
  <w:style w:type="paragraph" w:customStyle="1" w:styleId="xl115">
    <w:name w:val="xl115"/>
    <w:basedOn w:val="Normalny"/>
    <w:rsid w:val="0064740B"/>
    <w:pPr>
      <w:spacing w:before="100" w:beforeAutospacing="1" w:after="100" w:afterAutospacing="1" w:line="240" w:lineRule="auto"/>
      <w:jc w:val="center"/>
    </w:pPr>
    <w:rPr>
      <w:rFonts w:ascii="Tahoma" w:eastAsia="Times New Roman" w:hAnsi="Tahoma" w:cs="Tahoma"/>
      <w:color w:val="FF0000"/>
      <w:lang w:eastAsia="pl-PL"/>
    </w:rPr>
  </w:style>
  <w:style w:type="paragraph" w:customStyle="1" w:styleId="xl116">
    <w:name w:val="xl11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7">
    <w:name w:val="xl117"/>
    <w:basedOn w:val="Normalny"/>
    <w:rsid w:val="0064740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8">
    <w:name w:val="xl11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9">
    <w:name w:val="xl119"/>
    <w:basedOn w:val="Normalny"/>
    <w:rsid w:val="0064740B"/>
    <w:pP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0">
    <w:name w:val="xl12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4"/>
      <w:szCs w:val="24"/>
      <w:lang w:eastAsia="pl-PL"/>
    </w:rPr>
  </w:style>
  <w:style w:type="paragraph" w:customStyle="1" w:styleId="xl121">
    <w:name w:val="xl12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22">
    <w:name w:val="xl12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3">
    <w:name w:val="xl12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4">
    <w:name w:val="xl12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5">
    <w:name w:val="xl12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26">
    <w:name w:val="xl12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7">
    <w:name w:val="xl12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8">
    <w:name w:val="xl12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9">
    <w:name w:val="xl12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0">
    <w:name w:val="xl13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1">
    <w:name w:val="xl131"/>
    <w:basedOn w:val="Normalny"/>
    <w:rsid w:val="0064740B"/>
    <w:pPr>
      <w:spacing w:before="100" w:beforeAutospacing="1" w:after="100" w:afterAutospacing="1" w:line="240" w:lineRule="auto"/>
    </w:pPr>
    <w:rPr>
      <w:rFonts w:ascii="Arial" w:eastAsia="Times New Roman" w:hAnsi="Arial" w:cs="Arial"/>
      <w:sz w:val="16"/>
      <w:szCs w:val="16"/>
      <w:lang w:eastAsia="pl-PL"/>
    </w:rPr>
  </w:style>
  <w:style w:type="paragraph" w:customStyle="1" w:styleId="xl132">
    <w:name w:val="xl132"/>
    <w:basedOn w:val="Normalny"/>
    <w:rsid w:val="0064740B"/>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3">
    <w:name w:val="xl133"/>
    <w:basedOn w:val="Normalny"/>
    <w:rsid w:val="0064740B"/>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8"/>
      <w:szCs w:val="28"/>
      <w:lang w:eastAsia="pl-PL"/>
    </w:rPr>
  </w:style>
  <w:style w:type="paragraph" w:customStyle="1" w:styleId="xl134">
    <w:name w:val="xl13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5">
    <w:name w:val="xl13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36">
    <w:name w:val="xl136"/>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37">
    <w:name w:val="xl137"/>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138">
    <w:name w:val="xl138"/>
    <w:basedOn w:val="Normalny"/>
    <w:rsid w:val="0064740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9">
    <w:name w:val="xl139"/>
    <w:basedOn w:val="Normalny"/>
    <w:rsid w:val="0064740B"/>
    <w:pPr>
      <w:spacing w:before="100" w:beforeAutospacing="1" w:after="100" w:afterAutospacing="1" w:line="240" w:lineRule="auto"/>
      <w:textAlignment w:val="center"/>
    </w:pPr>
    <w:rPr>
      <w:rFonts w:ascii="Tahoma" w:eastAsia="Times New Roman" w:hAnsi="Tahoma" w:cs="Tahoma"/>
      <w:sz w:val="20"/>
      <w:szCs w:val="20"/>
      <w:lang w:eastAsia="pl-PL"/>
    </w:rPr>
  </w:style>
  <w:style w:type="paragraph" w:customStyle="1" w:styleId="xl140">
    <w:name w:val="xl140"/>
    <w:basedOn w:val="Normalny"/>
    <w:rsid w:val="006474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ahoma" w:eastAsia="Times New Roman" w:hAnsi="Tahoma" w:cs="Tahoma"/>
      <w:b/>
      <w:bCs/>
      <w:sz w:val="16"/>
      <w:szCs w:val="16"/>
      <w:lang w:eastAsia="pl-PL"/>
    </w:rPr>
  </w:style>
  <w:style w:type="paragraph" w:customStyle="1" w:styleId="xl141">
    <w:name w:val="xl141"/>
    <w:basedOn w:val="Normalny"/>
    <w:rsid w:val="0064740B"/>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line="240" w:lineRule="auto"/>
      <w:textAlignment w:val="center"/>
    </w:pPr>
    <w:rPr>
      <w:rFonts w:ascii="Tahoma" w:eastAsia="Times New Roman" w:hAnsi="Tahoma" w:cs="Tahoma"/>
      <w:b/>
      <w:bCs/>
      <w:color w:val="0000FF"/>
      <w:sz w:val="16"/>
      <w:szCs w:val="16"/>
      <w:lang w:eastAsia="pl-PL"/>
    </w:rPr>
  </w:style>
  <w:style w:type="paragraph" w:customStyle="1" w:styleId="xl142">
    <w:name w:val="xl142"/>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3">
    <w:name w:val="xl143"/>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4">
    <w:name w:val="xl144"/>
    <w:basedOn w:val="Normalny"/>
    <w:rsid w:val="0064740B"/>
    <w:pP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5">
    <w:name w:val="xl145"/>
    <w:basedOn w:val="Normalny"/>
    <w:rsid w:val="0064740B"/>
    <w:pPr>
      <w:pBdr>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6">
    <w:name w:val="xl146"/>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7">
    <w:name w:val="xl147"/>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48">
    <w:name w:val="xl148"/>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49">
    <w:name w:val="xl149"/>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50">
    <w:name w:val="xl150"/>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51">
    <w:name w:val="xl151"/>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Text">
    <w:name w:val="Default Text"/>
    <w:rsid w:val="0064740B"/>
    <w:pPr>
      <w:widowControl w:val="0"/>
      <w:suppressAutoHyphens/>
      <w:spacing w:after="0" w:line="240" w:lineRule="auto"/>
    </w:pPr>
    <w:rPr>
      <w:rFonts w:ascii="Arial" w:eastAsia="Arial Unicode MS" w:hAnsi="Arial" w:cs="Times New Roman"/>
      <w:kern w:val="1"/>
      <w:sz w:val="24"/>
      <w:szCs w:val="24"/>
    </w:rPr>
  </w:style>
  <w:style w:type="paragraph" w:styleId="NormalnyWeb">
    <w:name w:val="Normal (Web)"/>
    <w:basedOn w:val="Normalny"/>
    <w:unhideWhenUsed/>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uiPriority w:val="99"/>
    <w:semiHidden/>
    <w:unhideWhenUsed/>
    <w:rsid w:val="0064740B"/>
    <w:rPr>
      <w:color w:val="808080"/>
      <w:shd w:val="clear" w:color="auto" w:fill="E6E6E6"/>
    </w:rPr>
  </w:style>
  <w:style w:type="paragraph" w:styleId="Tekstprzypisukocowego">
    <w:name w:val="endnote text"/>
    <w:basedOn w:val="Normalny"/>
    <w:link w:val="TekstprzypisukocowegoZnak"/>
    <w:rsid w:val="0064740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64740B"/>
    <w:rPr>
      <w:rFonts w:ascii="Times New Roman" w:eastAsia="Times New Roman" w:hAnsi="Times New Roman" w:cs="Times New Roman"/>
      <w:sz w:val="20"/>
      <w:szCs w:val="20"/>
      <w:lang w:eastAsia="pl-PL"/>
    </w:rPr>
  </w:style>
  <w:style w:type="character" w:styleId="Odwoanieprzypisukocowego">
    <w:name w:val="endnote reference"/>
    <w:rsid w:val="0064740B"/>
    <w:rPr>
      <w:vertAlign w:val="superscript"/>
    </w:rPr>
  </w:style>
  <w:style w:type="paragraph" w:customStyle="1" w:styleId="Styl1">
    <w:name w:val="Styl1"/>
    <w:basedOn w:val="Normalny"/>
    <w:next w:val="Podpis"/>
    <w:rsid w:val="0064740B"/>
    <w:pPr>
      <w:spacing w:after="0" w:line="240" w:lineRule="auto"/>
    </w:pPr>
    <w:rPr>
      <w:rFonts w:ascii="Times New Roman" w:eastAsia="SimSun" w:hAnsi="Times New Roman" w:cs="Times New Roman"/>
      <w:sz w:val="24"/>
      <w:szCs w:val="20"/>
      <w:lang w:val="en-US" w:eastAsia="zh-CN"/>
    </w:rPr>
  </w:style>
  <w:style w:type="paragraph" w:styleId="Podpis">
    <w:name w:val="Signature"/>
    <w:basedOn w:val="Normalny"/>
    <w:link w:val="PodpisZnak"/>
    <w:rsid w:val="0064740B"/>
    <w:pPr>
      <w:spacing w:after="0" w:line="240" w:lineRule="auto"/>
      <w:ind w:leftChars="2100" w:left="100"/>
    </w:pPr>
    <w:rPr>
      <w:rFonts w:ascii="Calibri" w:eastAsia="SimSun" w:hAnsi="Calibri" w:cs="Times New Roman"/>
      <w:sz w:val="20"/>
      <w:szCs w:val="20"/>
      <w:lang w:val="en-US" w:eastAsia="zh-CN"/>
    </w:rPr>
  </w:style>
  <w:style w:type="character" w:customStyle="1" w:styleId="PodpisZnak">
    <w:name w:val="Podpis Znak"/>
    <w:basedOn w:val="Domylnaczcionkaakapitu"/>
    <w:link w:val="Podpis"/>
    <w:rsid w:val="0064740B"/>
    <w:rPr>
      <w:rFonts w:ascii="Calibri" w:eastAsia="SimSun" w:hAnsi="Calibri" w:cs="Times New Roman"/>
      <w:sz w:val="20"/>
      <w:szCs w:val="20"/>
      <w:lang w:val="en-US" w:eastAsia="zh-CN"/>
    </w:rPr>
  </w:style>
  <w:style w:type="paragraph" w:customStyle="1" w:styleId="Bezodstpw1">
    <w:name w:val="Bez odstępów1"/>
    <w:uiPriority w:val="1"/>
    <w:qFormat/>
    <w:rsid w:val="0064740B"/>
    <w:pPr>
      <w:spacing w:after="0" w:line="240" w:lineRule="auto"/>
    </w:pPr>
    <w:rPr>
      <w:rFonts w:ascii="Calibri" w:eastAsia="Times New Roman" w:hAnsi="Calibri" w:cs="Times New Roman"/>
    </w:rPr>
  </w:style>
  <w:style w:type="paragraph" w:customStyle="1" w:styleId="FR1">
    <w:name w:val="FR1"/>
    <w:rsid w:val="0064740B"/>
    <w:pPr>
      <w:widowControl w:val="0"/>
      <w:suppressAutoHyphens/>
      <w:autoSpaceDE w:val="0"/>
      <w:spacing w:after="0" w:line="300" w:lineRule="auto"/>
    </w:pPr>
    <w:rPr>
      <w:rFonts w:ascii="Times New Roman" w:eastAsia="Times New Roman" w:hAnsi="Times New Roman" w:cs="Times New Roman"/>
      <w:lang w:eastAsia="zh-CN"/>
    </w:rPr>
  </w:style>
  <w:style w:type="character" w:customStyle="1" w:styleId="Nagwek4Znak">
    <w:name w:val="Nagłówek 4 Znak"/>
    <w:basedOn w:val="Domylnaczcionkaakapitu"/>
    <w:link w:val="Nagwek4"/>
    <w:rsid w:val="00A32E4B"/>
    <w:rPr>
      <w:rFonts w:ascii="Times New Roman" w:eastAsia="Times New Roman" w:hAnsi="Times New Roman" w:cs="Times New Roman"/>
      <w:i/>
      <w:iCs/>
      <w:sz w:val="24"/>
      <w:szCs w:val="24"/>
      <w:lang w:eastAsia="zh-CN"/>
    </w:rPr>
  </w:style>
  <w:style w:type="character" w:customStyle="1" w:styleId="Nagwek5Znak">
    <w:name w:val="Nagłówek 5 Znak"/>
    <w:basedOn w:val="Domylnaczcionkaakapitu"/>
    <w:link w:val="Nagwek5"/>
    <w:rsid w:val="00A32E4B"/>
    <w:rPr>
      <w:rFonts w:ascii="Times New Roman" w:eastAsia="Times New Roman" w:hAnsi="Times New Roman" w:cs="Arial"/>
      <w:i/>
      <w:iCs/>
      <w:sz w:val="20"/>
      <w:szCs w:val="20"/>
      <w:lang w:eastAsia="zh-CN"/>
    </w:rPr>
  </w:style>
  <w:style w:type="character" w:customStyle="1" w:styleId="Nagwek6Znak">
    <w:name w:val="Nagłówek 6 Znak"/>
    <w:basedOn w:val="Domylnaczcionkaakapitu"/>
    <w:link w:val="Nagwek6"/>
    <w:rsid w:val="00A32E4B"/>
    <w:rPr>
      <w:rFonts w:ascii="Arial" w:eastAsia="Times New Roman" w:hAnsi="Arial" w:cs="Arial"/>
      <w:b/>
      <w:sz w:val="24"/>
      <w:szCs w:val="20"/>
      <w:lang w:eastAsia="zh-CN"/>
    </w:rPr>
  </w:style>
  <w:style w:type="character" w:customStyle="1" w:styleId="Nagwek7Znak">
    <w:name w:val="Nagłówek 7 Znak"/>
    <w:basedOn w:val="Domylnaczcionkaakapitu"/>
    <w:link w:val="Nagwek7"/>
    <w:rsid w:val="00A32E4B"/>
    <w:rPr>
      <w:rFonts w:ascii="Times New Roman" w:eastAsia="Times New Roman" w:hAnsi="Times New Roman" w:cs="Times New Roman"/>
      <w:b/>
      <w:bCs/>
      <w:sz w:val="24"/>
      <w:szCs w:val="24"/>
      <w:lang w:eastAsia="zh-CN"/>
    </w:rPr>
  </w:style>
  <w:style w:type="character" w:customStyle="1" w:styleId="Nagwek8Znak">
    <w:name w:val="Nagłówek 8 Znak"/>
    <w:basedOn w:val="Domylnaczcionkaakapitu"/>
    <w:link w:val="Nagwek8"/>
    <w:rsid w:val="00A32E4B"/>
    <w:rPr>
      <w:rFonts w:ascii="Arial" w:eastAsia="Times New Roman" w:hAnsi="Arial" w:cs="Arial"/>
      <w:sz w:val="24"/>
      <w:szCs w:val="20"/>
      <w:lang w:eastAsia="zh-CN"/>
    </w:rPr>
  </w:style>
  <w:style w:type="character" w:customStyle="1" w:styleId="Nagwek9Znak">
    <w:name w:val="Nagłówek 9 Znak"/>
    <w:basedOn w:val="Domylnaczcionkaakapitu"/>
    <w:link w:val="Nagwek9"/>
    <w:rsid w:val="00A32E4B"/>
    <w:rPr>
      <w:rFonts w:ascii="Times New Roman" w:eastAsia="Times New Roman" w:hAnsi="Times New Roman" w:cs="Times New Roman"/>
      <w:b/>
      <w:bCs/>
      <w:sz w:val="24"/>
      <w:szCs w:val="24"/>
      <w:lang w:eastAsia="zh-CN"/>
    </w:rPr>
  </w:style>
  <w:style w:type="numbering" w:customStyle="1" w:styleId="Bezlisty2">
    <w:name w:val="Bez listy2"/>
    <w:next w:val="Bezlisty"/>
    <w:uiPriority w:val="99"/>
    <w:semiHidden/>
    <w:unhideWhenUsed/>
    <w:rsid w:val="00A32E4B"/>
  </w:style>
  <w:style w:type="character" w:customStyle="1" w:styleId="WW8Num4z1">
    <w:name w:val="WW8Num4z1"/>
    <w:rsid w:val="00A32E4B"/>
  </w:style>
  <w:style w:type="character" w:customStyle="1" w:styleId="WW8Num4z2">
    <w:name w:val="WW8Num4z2"/>
    <w:rsid w:val="00A32E4B"/>
  </w:style>
  <w:style w:type="character" w:customStyle="1" w:styleId="WW8Num4z3">
    <w:name w:val="WW8Num4z3"/>
    <w:rsid w:val="00A32E4B"/>
  </w:style>
  <w:style w:type="character" w:customStyle="1" w:styleId="WW8Num4z4">
    <w:name w:val="WW8Num4z4"/>
    <w:rsid w:val="00A32E4B"/>
  </w:style>
  <w:style w:type="character" w:customStyle="1" w:styleId="WW8Num4z5">
    <w:name w:val="WW8Num4z5"/>
    <w:rsid w:val="00A32E4B"/>
  </w:style>
  <w:style w:type="character" w:customStyle="1" w:styleId="WW8Num4z6">
    <w:name w:val="WW8Num4z6"/>
    <w:rsid w:val="00A32E4B"/>
  </w:style>
  <w:style w:type="character" w:customStyle="1" w:styleId="WW8Num4z7">
    <w:name w:val="WW8Num4z7"/>
    <w:rsid w:val="00A32E4B"/>
  </w:style>
  <w:style w:type="character" w:customStyle="1" w:styleId="WW8Num4z8">
    <w:name w:val="WW8Num4z8"/>
    <w:rsid w:val="00A32E4B"/>
  </w:style>
  <w:style w:type="character" w:customStyle="1" w:styleId="WW8Num7z3">
    <w:name w:val="WW8Num7z3"/>
    <w:rsid w:val="00A32E4B"/>
    <w:rPr>
      <w:rFonts w:ascii="Symbol" w:hAnsi="Symbol" w:cs="Symbol" w:hint="default"/>
    </w:rPr>
  </w:style>
  <w:style w:type="character" w:customStyle="1" w:styleId="WW8Num13z3">
    <w:name w:val="WW8Num13z3"/>
    <w:rsid w:val="00A32E4B"/>
  </w:style>
  <w:style w:type="character" w:customStyle="1" w:styleId="WW8Num13z4">
    <w:name w:val="WW8Num13z4"/>
    <w:rsid w:val="00A32E4B"/>
  </w:style>
  <w:style w:type="character" w:customStyle="1" w:styleId="WW8Num13z5">
    <w:name w:val="WW8Num13z5"/>
    <w:rsid w:val="00A32E4B"/>
  </w:style>
  <w:style w:type="character" w:customStyle="1" w:styleId="WW8Num13z6">
    <w:name w:val="WW8Num13z6"/>
    <w:rsid w:val="00A32E4B"/>
  </w:style>
  <w:style w:type="character" w:customStyle="1" w:styleId="WW8Num13z7">
    <w:name w:val="WW8Num13z7"/>
    <w:rsid w:val="00A32E4B"/>
  </w:style>
  <w:style w:type="character" w:customStyle="1" w:styleId="WW8Num13z8">
    <w:name w:val="WW8Num13z8"/>
    <w:rsid w:val="00A32E4B"/>
  </w:style>
  <w:style w:type="character" w:customStyle="1" w:styleId="WW8Num14z1">
    <w:name w:val="WW8Num14z1"/>
    <w:rsid w:val="00A32E4B"/>
  </w:style>
  <w:style w:type="character" w:customStyle="1" w:styleId="WW8Num14z2">
    <w:name w:val="WW8Num14z2"/>
    <w:rsid w:val="00A32E4B"/>
  </w:style>
  <w:style w:type="character" w:customStyle="1" w:styleId="WW8Num14z3">
    <w:name w:val="WW8Num14z3"/>
    <w:rsid w:val="00A32E4B"/>
  </w:style>
  <w:style w:type="character" w:customStyle="1" w:styleId="WW8Num14z4">
    <w:name w:val="WW8Num14z4"/>
    <w:rsid w:val="00A32E4B"/>
  </w:style>
  <w:style w:type="character" w:customStyle="1" w:styleId="WW8Num14z5">
    <w:name w:val="WW8Num14z5"/>
    <w:rsid w:val="00A32E4B"/>
  </w:style>
  <w:style w:type="character" w:customStyle="1" w:styleId="WW8Num14z6">
    <w:name w:val="WW8Num14z6"/>
    <w:rsid w:val="00A32E4B"/>
  </w:style>
  <w:style w:type="character" w:customStyle="1" w:styleId="WW8Num14z7">
    <w:name w:val="WW8Num14z7"/>
    <w:rsid w:val="00A32E4B"/>
  </w:style>
  <w:style w:type="character" w:customStyle="1" w:styleId="WW8Num14z8">
    <w:name w:val="WW8Num14z8"/>
    <w:rsid w:val="00A32E4B"/>
  </w:style>
  <w:style w:type="character" w:customStyle="1" w:styleId="WW8Num17z1">
    <w:name w:val="WW8Num17z1"/>
    <w:rsid w:val="00A32E4B"/>
  </w:style>
  <w:style w:type="character" w:customStyle="1" w:styleId="WW8Num17z2">
    <w:name w:val="WW8Num17z2"/>
    <w:rsid w:val="00A32E4B"/>
  </w:style>
  <w:style w:type="character" w:customStyle="1" w:styleId="WW8Num17z3">
    <w:name w:val="WW8Num17z3"/>
    <w:rsid w:val="00A32E4B"/>
  </w:style>
  <w:style w:type="character" w:customStyle="1" w:styleId="WW8Num17z4">
    <w:name w:val="WW8Num17z4"/>
    <w:rsid w:val="00A32E4B"/>
  </w:style>
  <w:style w:type="character" w:customStyle="1" w:styleId="WW8Num17z5">
    <w:name w:val="WW8Num17z5"/>
    <w:rsid w:val="00A32E4B"/>
  </w:style>
  <w:style w:type="character" w:customStyle="1" w:styleId="WW8Num17z6">
    <w:name w:val="WW8Num17z6"/>
    <w:rsid w:val="00A32E4B"/>
  </w:style>
  <w:style w:type="character" w:customStyle="1" w:styleId="WW8Num17z7">
    <w:name w:val="WW8Num17z7"/>
    <w:rsid w:val="00A32E4B"/>
  </w:style>
  <w:style w:type="character" w:customStyle="1" w:styleId="WW8Num17z8">
    <w:name w:val="WW8Num17z8"/>
    <w:rsid w:val="00A32E4B"/>
  </w:style>
  <w:style w:type="character" w:customStyle="1" w:styleId="WW8Num18z3">
    <w:name w:val="WW8Num18z3"/>
    <w:rsid w:val="00A32E4B"/>
  </w:style>
  <w:style w:type="character" w:customStyle="1" w:styleId="WW8Num18z4">
    <w:name w:val="WW8Num18z4"/>
    <w:rsid w:val="00A32E4B"/>
  </w:style>
  <w:style w:type="character" w:customStyle="1" w:styleId="WW8Num18z5">
    <w:name w:val="WW8Num18z5"/>
    <w:rsid w:val="00A32E4B"/>
  </w:style>
  <w:style w:type="character" w:customStyle="1" w:styleId="WW8Num18z6">
    <w:name w:val="WW8Num18z6"/>
    <w:rsid w:val="00A32E4B"/>
  </w:style>
  <w:style w:type="character" w:customStyle="1" w:styleId="WW8Num18z7">
    <w:name w:val="WW8Num18z7"/>
    <w:rsid w:val="00A32E4B"/>
  </w:style>
  <w:style w:type="character" w:customStyle="1" w:styleId="WW8Num18z8">
    <w:name w:val="WW8Num18z8"/>
    <w:rsid w:val="00A32E4B"/>
  </w:style>
  <w:style w:type="character" w:customStyle="1" w:styleId="WW8Num19z3">
    <w:name w:val="WW8Num19z3"/>
    <w:rsid w:val="00A32E4B"/>
  </w:style>
  <w:style w:type="character" w:customStyle="1" w:styleId="WW8Num19z4">
    <w:name w:val="WW8Num19z4"/>
    <w:rsid w:val="00A32E4B"/>
  </w:style>
  <w:style w:type="character" w:customStyle="1" w:styleId="WW8Num19z5">
    <w:name w:val="WW8Num19z5"/>
    <w:rsid w:val="00A32E4B"/>
  </w:style>
  <w:style w:type="character" w:customStyle="1" w:styleId="WW8Num19z6">
    <w:name w:val="WW8Num19z6"/>
    <w:rsid w:val="00A32E4B"/>
  </w:style>
  <w:style w:type="character" w:customStyle="1" w:styleId="WW8Num19z7">
    <w:name w:val="WW8Num19z7"/>
    <w:rsid w:val="00A32E4B"/>
  </w:style>
  <w:style w:type="character" w:customStyle="1" w:styleId="WW8Num19z8">
    <w:name w:val="WW8Num19z8"/>
    <w:rsid w:val="00A32E4B"/>
  </w:style>
  <w:style w:type="character" w:customStyle="1" w:styleId="WW8Num20z1">
    <w:name w:val="WW8Num20z1"/>
    <w:rsid w:val="00A32E4B"/>
  </w:style>
  <w:style w:type="character" w:customStyle="1" w:styleId="WW8Num20z2">
    <w:name w:val="WW8Num20z2"/>
    <w:rsid w:val="00A32E4B"/>
  </w:style>
  <w:style w:type="character" w:customStyle="1" w:styleId="WW8Num20z3">
    <w:name w:val="WW8Num20z3"/>
    <w:rsid w:val="00A32E4B"/>
  </w:style>
  <w:style w:type="character" w:customStyle="1" w:styleId="WW8Num20z4">
    <w:name w:val="WW8Num20z4"/>
    <w:rsid w:val="00A32E4B"/>
  </w:style>
  <w:style w:type="character" w:customStyle="1" w:styleId="WW8Num20z5">
    <w:name w:val="WW8Num20z5"/>
    <w:rsid w:val="00A32E4B"/>
  </w:style>
  <w:style w:type="character" w:customStyle="1" w:styleId="WW8Num20z6">
    <w:name w:val="WW8Num20z6"/>
    <w:rsid w:val="00A32E4B"/>
  </w:style>
  <w:style w:type="character" w:customStyle="1" w:styleId="WW8Num20z7">
    <w:name w:val="WW8Num20z7"/>
    <w:rsid w:val="00A32E4B"/>
  </w:style>
  <w:style w:type="character" w:customStyle="1" w:styleId="WW8Num20z8">
    <w:name w:val="WW8Num20z8"/>
    <w:rsid w:val="00A32E4B"/>
  </w:style>
  <w:style w:type="character" w:customStyle="1" w:styleId="Domylnaczcionkaakapitu3">
    <w:name w:val="Domyślna czcionka akapitu3"/>
    <w:rsid w:val="00A32E4B"/>
  </w:style>
  <w:style w:type="character" w:customStyle="1" w:styleId="WW8Num8z1">
    <w:name w:val="WW8Num8z1"/>
    <w:rsid w:val="00A32E4B"/>
    <w:rPr>
      <w:rFonts w:ascii="Courier New" w:hAnsi="Courier New" w:cs="Courier New" w:hint="default"/>
    </w:rPr>
  </w:style>
  <w:style w:type="character" w:customStyle="1" w:styleId="WW8Num8z3">
    <w:name w:val="WW8Num8z3"/>
    <w:rsid w:val="00A32E4B"/>
    <w:rPr>
      <w:rFonts w:ascii="Symbol" w:hAnsi="Symbol" w:cs="Symbol" w:hint="default"/>
    </w:rPr>
  </w:style>
  <w:style w:type="character" w:customStyle="1" w:styleId="WW8Num21z2">
    <w:name w:val="WW8Num21z2"/>
    <w:rsid w:val="00A32E4B"/>
  </w:style>
  <w:style w:type="character" w:customStyle="1" w:styleId="WW8Num21z3">
    <w:name w:val="WW8Num21z3"/>
    <w:rsid w:val="00A32E4B"/>
  </w:style>
  <w:style w:type="character" w:customStyle="1" w:styleId="WW8Num21z4">
    <w:name w:val="WW8Num21z4"/>
    <w:rsid w:val="00A32E4B"/>
  </w:style>
  <w:style w:type="character" w:customStyle="1" w:styleId="WW8Num21z5">
    <w:name w:val="WW8Num21z5"/>
    <w:rsid w:val="00A32E4B"/>
  </w:style>
  <w:style w:type="character" w:customStyle="1" w:styleId="WW8Num21z6">
    <w:name w:val="WW8Num21z6"/>
    <w:rsid w:val="00A32E4B"/>
  </w:style>
  <w:style w:type="character" w:customStyle="1" w:styleId="WW8Num21z7">
    <w:name w:val="WW8Num21z7"/>
    <w:rsid w:val="00A32E4B"/>
  </w:style>
  <w:style w:type="character" w:customStyle="1" w:styleId="WW8Num21z8">
    <w:name w:val="WW8Num21z8"/>
    <w:rsid w:val="00A32E4B"/>
  </w:style>
  <w:style w:type="character" w:customStyle="1" w:styleId="WW8Num23z1">
    <w:name w:val="WW8Num23z1"/>
    <w:rsid w:val="00A32E4B"/>
  </w:style>
  <w:style w:type="character" w:customStyle="1" w:styleId="WW8Num23z2">
    <w:name w:val="WW8Num23z2"/>
    <w:rsid w:val="00A32E4B"/>
  </w:style>
  <w:style w:type="character" w:customStyle="1" w:styleId="WW8Num23z3">
    <w:name w:val="WW8Num23z3"/>
    <w:rsid w:val="00A32E4B"/>
  </w:style>
  <w:style w:type="character" w:customStyle="1" w:styleId="WW8Num23z4">
    <w:name w:val="WW8Num23z4"/>
    <w:rsid w:val="00A32E4B"/>
  </w:style>
  <w:style w:type="character" w:customStyle="1" w:styleId="WW8Num23z5">
    <w:name w:val="WW8Num23z5"/>
    <w:rsid w:val="00A32E4B"/>
  </w:style>
  <w:style w:type="character" w:customStyle="1" w:styleId="WW8Num23z6">
    <w:name w:val="WW8Num23z6"/>
    <w:rsid w:val="00A32E4B"/>
  </w:style>
  <w:style w:type="character" w:customStyle="1" w:styleId="WW8Num23z7">
    <w:name w:val="WW8Num23z7"/>
    <w:rsid w:val="00A32E4B"/>
  </w:style>
  <w:style w:type="character" w:customStyle="1" w:styleId="WW8Num23z8">
    <w:name w:val="WW8Num23z8"/>
    <w:rsid w:val="00A32E4B"/>
  </w:style>
  <w:style w:type="character" w:customStyle="1" w:styleId="Domylnaczcionkaakapitu2">
    <w:name w:val="Domyślna czcionka akapitu2"/>
    <w:rsid w:val="00A32E4B"/>
  </w:style>
  <w:style w:type="character" w:customStyle="1" w:styleId="WW8Num2z4">
    <w:name w:val="WW8Num2z4"/>
    <w:rsid w:val="00A32E4B"/>
    <w:rPr>
      <w:rFonts w:ascii="Courier New" w:hAnsi="Courier New" w:cs="Courier New" w:hint="default"/>
    </w:rPr>
  </w:style>
  <w:style w:type="character" w:customStyle="1" w:styleId="WW8Num3z1">
    <w:name w:val="WW8Num3z1"/>
    <w:rsid w:val="00A32E4B"/>
    <w:rPr>
      <w:rFonts w:hint="default"/>
    </w:rPr>
  </w:style>
  <w:style w:type="character" w:customStyle="1" w:styleId="WW8Num3z3">
    <w:name w:val="WW8Num3z3"/>
    <w:rsid w:val="00A32E4B"/>
  </w:style>
  <w:style w:type="character" w:customStyle="1" w:styleId="WW8Num3z4">
    <w:name w:val="WW8Num3z4"/>
    <w:rsid w:val="00A32E4B"/>
  </w:style>
  <w:style w:type="character" w:customStyle="1" w:styleId="WW8Num3z5">
    <w:name w:val="WW8Num3z5"/>
    <w:rsid w:val="00A32E4B"/>
  </w:style>
  <w:style w:type="character" w:customStyle="1" w:styleId="WW8Num3z6">
    <w:name w:val="WW8Num3z6"/>
    <w:rsid w:val="00A32E4B"/>
  </w:style>
  <w:style w:type="character" w:customStyle="1" w:styleId="WW8Num3z7">
    <w:name w:val="WW8Num3z7"/>
    <w:rsid w:val="00A32E4B"/>
  </w:style>
  <w:style w:type="character" w:customStyle="1" w:styleId="WW8Num3z8">
    <w:name w:val="WW8Num3z8"/>
    <w:rsid w:val="00A32E4B"/>
  </w:style>
  <w:style w:type="character" w:customStyle="1" w:styleId="WW8Num5z1">
    <w:name w:val="WW8Num5z1"/>
    <w:rsid w:val="00A32E4B"/>
  </w:style>
  <w:style w:type="character" w:customStyle="1" w:styleId="WW8Num5z2">
    <w:name w:val="WW8Num5z2"/>
    <w:rsid w:val="00A32E4B"/>
  </w:style>
  <w:style w:type="character" w:customStyle="1" w:styleId="WW8Num5z3">
    <w:name w:val="WW8Num5z3"/>
    <w:rsid w:val="00A32E4B"/>
  </w:style>
  <w:style w:type="character" w:customStyle="1" w:styleId="WW8Num5z4">
    <w:name w:val="WW8Num5z4"/>
    <w:rsid w:val="00A32E4B"/>
  </w:style>
  <w:style w:type="character" w:customStyle="1" w:styleId="WW8Num5z5">
    <w:name w:val="WW8Num5z5"/>
    <w:rsid w:val="00A32E4B"/>
  </w:style>
  <w:style w:type="character" w:customStyle="1" w:styleId="WW8Num5z6">
    <w:name w:val="WW8Num5z6"/>
    <w:rsid w:val="00A32E4B"/>
  </w:style>
  <w:style w:type="character" w:customStyle="1" w:styleId="WW8Num5z7">
    <w:name w:val="WW8Num5z7"/>
    <w:rsid w:val="00A32E4B"/>
  </w:style>
  <w:style w:type="character" w:customStyle="1" w:styleId="WW8Num5z8">
    <w:name w:val="WW8Num5z8"/>
    <w:rsid w:val="00A32E4B"/>
  </w:style>
  <w:style w:type="character" w:customStyle="1" w:styleId="WW8Num7z2">
    <w:name w:val="WW8Num7z2"/>
    <w:rsid w:val="00A32E4B"/>
  </w:style>
  <w:style w:type="character" w:customStyle="1" w:styleId="WW8Num7z4">
    <w:name w:val="WW8Num7z4"/>
    <w:rsid w:val="00A32E4B"/>
  </w:style>
  <w:style w:type="character" w:customStyle="1" w:styleId="WW8Num7z5">
    <w:name w:val="WW8Num7z5"/>
    <w:rsid w:val="00A32E4B"/>
  </w:style>
  <w:style w:type="character" w:customStyle="1" w:styleId="WW8Num7z6">
    <w:name w:val="WW8Num7z6"/>
    <w:rsid w:val="00A32E4B"/>
  </w:style>
  <w:style w:type="character" w:customStyle="1" w:styleId="WW8Num7z7">
    <w:name w:val="WW8Num7z7"/>
    <w:rsid w:val="00A32E4B"/>
  </w:style>
  <w:style w:type="character" w:customStyle="1" w:styleId="WW8Num7z8">
    <w:name w:val="WW8Num7z8"/>
    <w:rsid w:val="00A32E4B"/>
  </w:style>
  <w:style w:type="character" w:customStyle="1" w:styleId="WW8Num8z2">
    <w:name w:val="WW8Num8z2"/>
    <w:rsid w:val="00A32E4B"/>
  </w:style>
  <w:style w:type="character" w:customStyle="1" w:styleId="WW8Num8z4">
    <w:name w:val="WW8Num8z4"/>
    <w:rsid w:val="00A32E4B"/>
  </w:style>
  <w:style w:type="character" w:customStyle="1" w:styleId="WW8Num8z5">
    <w:name w:val="WW8Num8z5"/>
    <w:rsid w:val="00A32E4B"/>
  </w:style>
  <w:style w:type="character" w:customStyle="1" w:styleId="WW8Num8z6">
    <w:name w:val="WW8Num8z6"/>
    <w:rsid w:val="00A32E4B"/>
  </w:style>
  <w:style w:type="character" w:customStyle="1" w:styleId="WW8Num8z7">
    <w:name w:val="WW8Num8z7"/>
    <w:rsid w:val="00A32E4B"/>
  </w:style>
  <w:style w:type="character" w:customStyle="1" w:styleId="WW8Num8z8">
    <w:name w:val="WW8Num8z8"/>
    <w:rsid w:val="00A32E4B"/>
  </w:style>
  <w:style w:type="character" w:customStyle="1" w:styleId="WW8Num9z3">
    <w:name w:val="WW8Num9z3"/>
    <w:rsid w:val="00A32E4B"/>
    <w:rPr>
      <w:rFonts w:ascii="Symbol" w:hAnsi="Symbol" w:cs="Symbol" w:hint="default"/>
    </w:rPr>
  </w:style>
  <w:style w:type="character" w:customStyle="1" w:styleId="WW8Num11z2">
    <w:name w:val="WW8Num11z2"/>
    <w:rsid w:val="00A32E4B"/>
  </w:style>
  <w:style w:type="character" w:customStyle="1" w:styleId="WW8Num11z3">
    <w:name w:val="WW8Num11z3"/>
    <w:rsid w:val="00A32E4B"/>
  </w:style>
  <w:style w:type="character" w:customStyle="1" w:styleId="WW8Num11z4">
    <w:name w:val="WW8Num11z4"/>
    <w:rsid w:val="00A32E4B"/>
  </w:style>
  <w:style w:type="character" w:customStyle="1" w:styleId="WW8Num11z5">
    <w:name w:val="WW8Num11z5"/>
    <w:rsid w:val="00A32E4B"/>
  </w:style>
  <w:style w:type="character" w:customStyle="1" w:styleId="WW8Num11z6">
    <w:name w:val="WW8Num11z6"/>
    <w:rsid w:val="00A32E4B"/>
  </w:style>
  <w:style w:type="character" w:customStyle="1" w:styleId="WW8Num11z7">
    <w:name w:val="WW8Num11z7"/>
    <w:rsid w:val="00A32E4B"/>
  </w:style>
  <w:style w:type="character" w:customStyle="1" w:styleId="WW8Num11z8">
    <w:name w:val="WW8Num11z8"/>
    <w:rsid w:val="00A32E4B"/>
  </w:style>
  <w:style w:type="character" w:styleId="Uwydatnienie">
    <w:name w:val="Emphasis"/>
    <w:qFormat/>
    <w:rsid w:val="00A32E4B"/>
    <w:rPr>
      <w:i/>
      <w:iCs/>
    </w:rPr>
  </w:style>
  <w:style w:type="character" w:customStyle="1" w:styleId="Odwoaniedokomentarza1">
    <w:name w:val="Odwołanie do komentarza1"/>
    <w:rsid w:val="00A32E4B"/>
    <w:rPr>
      <w:sz w:val="16"/>
      <w:szCs w:val="16"/>
    </w:rPr>
  </w:style>
  <w:style w:type="character" w:customStyle="1" w:styleId="Znakiprzypiswdolnych">
    <w:name w:val="Znaki przypisów dolnych"/>
    <w:rsid w:val="00A32E4B"/>
    <w:rPr>
      <w:vertAlign w:val="superscript"/>
    </w:rPr>
  </w:style>
  <w:style w:type="character" w:customStyle="1" w:styleId="FontStyle103">
    <w:name w:val="Font Style103"/>
    <w:rsid w:val="00A32E4B"/>
    <w:rPr>
      <w:rFonts w:ascii="Verdana" w:hAnsi="Verdana" w:cs="Verdana"/>
      <w:color w:val="000000"/>
      <w:sz w:val="18"/>
      <w:szCs w:val="18"/>
    </w:rPr>
  </w:style>
  <w:style w:type="character" w:customStyle="1" w:styleId="FontStyle101">
    <w:name w:val="Font Style101"/>
    <w:rsid w:val="00A32E4B"/>
    <w:rPr>
      <w:rFonts w:ascii="Verdana" w:hAnsi="Verdana" w:cs="Verdana"/>
      <w:b/>
      <w:bCs/>
      <w:color w:val="000000"/>
      <w:sz w:val="18"/>
      <w:szCs w:val="18"/>
    </w:rPr>
  </w:style>
  <w:style w:type="character" w:customStyle="1" w:styleId="apple-style-span">
    <w:name w:val="apple-style-span"/>
    <w:basedOn w:val="Domylnaczcionkaakapitu1"/>
    <w:rsid w:val="00A32E4B"/>
  </w:style>
  <w:style w:type="character" w:customStyle="1" w:styleId="left">
    <w:name w:val="left"/>
    <w:basedOn w:val="Domylnaczcionkaakapitu1"/>
    <w:rsid w:val="00A32E4B"/>
  </w:style>
  <w:style w:type="character" w:customStyle="1" w:styleId="Odwoaniedokomentarza2">
    <w:name w:val="Odwołanie do komentarza2"/>
    <w:rsid w:val="00A32E4B"/>
    <w:rPr>
      <w:sz w:val="16"/>
      <w:szCs w:val="16"/>
    </w:rPr>
  </w:style>
  <w:style w:type="paragraph" w:customStyle="1" w:styleId="Nagwek30">
    <w:name w:val="Nagłówek3"/>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Nagwek20">
    <w:name w:val="Nagłówek2"/>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Legenda2">
    <w:name w:val="Legenda2"/>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egenda1">
    <w:name w:val="Legenda1"/>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istapunktowana21">
    <w:name w:val="Lista punktowana 21"/>
    <w:basedOn w:val="Normalny"/>
    <w:rsid w:val="00A32E4B"/>
    <w:pPr>
      <w:suppressAutoHyphens/>
      <w:spacing w:after="0" w:line="240" w:lineRule="auto"/>
      <w:ind w:left="566" w:hanging="283"/>
    </w:pPr>
    <w:rPr>
      <w:rFonts w:ascii="Times New Roman" w:eastAsia="Times New Roman" w:hAnsi="Times New Roman" w:cs="Times New Roman"/>
      <w:sz w:val="24"/>
      <w:szCs w:val="24"/>
      <w:lang w:eastAsia="zh-CN"/>
    </w:rPr>
  </w:style>
  <w:style w:type="paragraph" w:customStyle="1" w:styleId="Lista-kontynuacja21">
    <w:name w:val="Lista - kontynuacja 21"/>
    <w:basedOn w:val="Normalny"/>
    <w:rsid w:val="00A32E4B"/>
    <w:pPr>
      <w:suppressAutoHyphens/>
      <w:spacing w:after="120" w:line="240" w:lineRule="auto"/>
      <w:ind w:left="566"/>
    </w:pPr>
    <w:rPr>
      <w:rFonts w:ascii="Times New Roman" w:eastAsia="Times New Roman" w:hAnsi="Times New Roman" w:cs="Times New Roman"/>
      <w:sz w:val="20"/>
      <w:szCs w:val="20"/>
      <w:lang w:eastAsia="zh-CN"/>
    </w:rPr>
  </w:style>
  <w:style w:type="paragraph" w:customStyle="1" w:styleId="Tekstpodstawowywcity21">
    <w:name w:val="Tekst podstawowy wcięty 21"/>
    <w:basedOn w:val="Normalny"/>
    <w:rsid w:val="00A32E4B"/>
    <w:pPr>
      <w:suppressAutoHyphens/>
      <w:spacing w:after="0" w:line="240" w:lineRule="auto"/>
      <w:ind w:firstLine="420"/>
    </w:pPr>
    <w:rPr>
      <w:rFonts w:ascii="Times New Roman" w:eastAsia="Times New Roman" w:hAnsi="Times New Roman" w:cs="Times New Roman"/>
      <w:b/>
      <w:bCs/>
      <w:i/>
      <w:iCs/>
      <w:sz w:val="24"/>
      <w:szCs w:val="24"/>
      <w:lang w:eastAsia="zh-CN"/>
    </w:rPr>
  </w:style>
  <w:style w:type="paragraph" w:customStyle="1" w:styleId="Tekstpodstawowywcity31">
    <w:name w:val="Tekst podstawowy wcięty 31"/>
    <w:basedOn w:val="Normalny"/>
    <w:rsid w:val="00A32E4B"/>
    <w:pPr>
      <w:suppressAutoHyphens/>
      <w:spacing w:before="240" w:after="120" w:line="240" w:lineRule="auto"/>
      <w:ind w:left="567" w:hanging="567"/>
      <w:jc w:val="both"/>
    </w:pPr>
    <w:rPr>
      <w:rFonts w:ascii="Times New Roman" w:eastAsia="Times New Roman" w:hAnsi="Times New Roman" w:cs="Times New Roman"/>
      <w:szCs w:val="24"/>
      <w:lang w:eastAsia="zh-CN"/>
    </w:rPr>
  </w:style>
  <w:style w:type="paragraph" w:customStyle="1" w:styleId="Zwykytekst1">
    <w:name w:val="Zwykły tekst1"/>
    <w:basedOn w:val="Normalny"/>
    <w:rsid w:val="00A32E4B"/>
    <w:pPr>
      <w:suppressAutoHyphens/>
      <w:spacing w:after="0" w:line="240" w:lineRule="auto"/>
    </w:pPr>
    <w:rPr>
      <w:rFonts w:ascii="Courier New" w:eastAsia="Times New Roman" w:hAnsi="Courier New" w:cs="Courier New"/>
      <w:sz w:val="20"/>
      <w:szCs w:val="20"/>
      <w:lang w:eastAsia="zh-CN"/>
    </w:rPr>
  </w:style>
  <w:style w:type="paragraph" w:customStyle="1" w:styleId="tytu0">
    <w:name w:val="tytuł"/>
    <w:basedOn w:val="Normalny"/>
    <w:next w:val="Normalny"/>
    <w:rsid w:val="00A32E4B"/>
    <w:pPr>
      <w:suppressAutoHyphens/>
      <w:spacing w:after="0" w:line="240" w:lineRule="auto"/>
      <w:jc w:val="right"/>
    </w:pPr>
    <w:rPr>
      <w:rFonts w:ascii="Tahoma" w:eastAsia="Times New Roman" w:hAnsi="Tahoma" w:cs="Tahoma"/>
      <w:b/>
      <w:sz w:val="28"/>
      <w:szCs w:val="28"/>
      <w:u w:val="single"/>
      <w:lang w:eastAsia="zh-CN"/>
    </w:rPr>
  </w:style>
  <w:style w:type="paragraph" w:customStyle="1" w:styleId="zacznik">
    <w:name w:val="załącznik"/>
    <w:basedOn w:val="Tekstpodstawowy"/>
    <w:rsid w:val="00A32E4B"/>
    <w:pPr>
      <w:tabs>
        <w:tab w:val="left" w:pos="1843"/>
      </w:tabs>
      <w:suppressAutoHyphens/>
      <w:spacing w:after="0" w:line="240" w:lineRule="auto"/>
      <w:ind w:left="3240" w:right="-157" w:hanging="2520"/>
    </w:pPr>
    <w:rPr>
      <w:rFonts w:ascii="Times New Roman" w:eastAsia="Times New Roman" w:hAnsi="Times New Roman" w:cs="Times New Roman"/>
      <w:iCs/>
      <w:sz w:val="24"/>
      <w:szCs w:val="20"/>
      <w:lang w:eastAsia="zh-CN"/>
    </w:rPr>
  </w:style>
  <w:style w:type="paragraph" w:customStyle="1" w:styleId="rozdzia">
    <w:name w:val="rozdział"/>
    <w:basedOn w:val="Normalny"/>
    <w:rsid w:val="00A32E4B"/>
    <w:pPr>
      <w:suppressAutoHyphens/>
      <w:spacing w:after="0" w:line="240" w:lineRule="auto"/>
      <w:ind w:left="709" w:hanging="709"/>
      <w:jc w:val="both"/>
    </w:pPr>
    <w:rPr>
      <w:rFonts w:ascii="Times New Roman" w:eastAsia="Times New Roman" w:hAnsi="Times New Roman" w:cs="Times New Roman"/>
      <w:i/>
      <w:color w:val="000000"/>
      <w:spacing w:val="4"/>
      <w:sz w:val="24"/>
      <w:szCs w:val="24"/>
      <w:lang w:eastAsia="zh-CN"/>
    </w:rPr>
  </w:style>
  <w:style w:type="paragraph" w:customStyle="1" w:styleId="ust">
    <w:name w:val="ust"/>
    <w:rsid w:val="00A32E4B"/>
    <w:pPr>
      <w:suppressAutoHyphens/>
      <w:overflowPunct w:val="0"/>
      <w:autoSpaceDE w:val="0"/>
      <w:spacing w:before="60" w:after="60" w:line="240" w:lineRule="auto"/>
      <w:ind w:left="426" w:hanging="284"/>
      <w:jc w:val="both"/>
    </w:pPr>
    <w:rPr>
      <w:rFonts w:ascii="Times New Roman" w:eastAsia="Times New Roman" w:hAnsi="Times New Roman" w:cs="Times New Roman"/>
      <w:sz w:val="24"/>
      <w:szCs w:val="20"/>
      <w:lang w:eastAsia="zh-CN"/>
    </w:rPr>
  </w:style>
  <w:style w:type="paragraph" w:customStyle="1" w:styleId="pkt">
    <w:name w:val="pkt"/>
    <w:basedOn w:val="Normalny"/>
    <w:rsid w:val="00A32E4B"/>
    <w:pPr>
      <w:suppressAutoHyphens/>
      <w:overflowPunct w:val="0"/>
      <w:autoSpaceDE w:val="0"/>
      <w:spacing w:before="60" w:after="60" w:line="240" w:lineRule="auto"/>
      <w:ind w:left="851" w:hanging="295"/>
      <w:jc w:val="both"/>
    </w:pPr>
    <w:rPr>
      <w:rFonts w:ascii="Times New Roman" w:eastAsia="Times New Roman" w:hAnsi="Times New Roman" w:cs="Times New Roman"/>
      <w:sz w:val="24"/>
      <w:szCs w:val="20"/>
      <w:lang w:eastAsia="zh-CN"/>
    </w:rPr>
  </w:style>
  <w:style w:type="paragraph" w:customStyle="1" w:styleId="pkt1">
    <w:name w:val="pkt1"/>
    <w:basedOn w:val="pkt"/>
    <w:rsid w:val="00A32E4B"/>
    <w:pPr>
      <w:ind w:left="850" w:hanging="425"/>
    </w:pPr>
  </w:style>
  <w:style w:type="paragraph" w:customStyle="1" w:styleId="numerowanie">
    <w:name w:val="numerowanie"/>
    <w:basedOn w:val="Normalny"/>
    <w:rsid w:val="00A32E4B"/>
    <w:pPr>
      <w:suppressAutoHyphens/>
      <w:spacing w:after="0" w:line="240" w:lineRule="auto"/>
      <w:jc w:val="both"/>
    </w:pPr>
    <w:rPr>
      <w:rFonts w:ascii="Times New Roman" w:eastAsia="Times New Roman" w:hAnsi="Times New Roman" w:cs="Times New Roman"/>
      <w:bCs/>
      <w:sz w:val="24"/>
      <w:lang w:eastAsia="zh-CN"/>
    </w:rPr>
  </w:style>
  <w:style w:type="paragraph" w:customStyle="1" w:styleId="Nagwekstrony">
    <w:name w:val="Nag?—wek strony"/>
    <w:basedOn w:val="Normalny"/>
    <w:rsid w:val="00A32E4B"/>
    <w:pPr>
      <w:tabs>
        <w:tab w:val="center" w:pos="4153"/>
        <w:tab w:val="right" w:pos="8306"/>
      </w:tabs>
      <w:suppressAutoHyphens/>
      <w:spacing w:after="0" w:line="240" w:lineRule="auto"/>
    </w:pPr>
    <w:rPr>
      <w:rFonts w:ascii="Times New Roman" w:eastAsia="Times New Roman" w:hAnsi="Times New Roman" w:cs="Times New Roman"/>
      <w:sz w:val="20"/>
      <w:szCs w:val="20"/>
      <w:lang w:val="en-GB" w:eastAsia="zh-CN"/>
    </w:rPr>
  </w:style>
  <w:style w:type="paragraph" w:customStyle="1" w:styleId="tabulka">
    <w:name w:val="tabulka"/>
    <w:basedOn w:val="Normalny"/>
    <w:rsid w:val="00A32E4B"/>
    <w:pPr>
      <w:widowControl w:val="0"/>
      <w:suppressAutoHyphens/>
      <w:spacing w:before="120" w:after="0" w:line="240" w:lineRule="exact"/>
      <w:jc w:val="center"/>
    </w:pPr>
    <w:rPr>
      <w:rFonts w:ascii="Arial" w:eastAsia="Times New Roman" w:hAnsi="Arial" w:cs="Arial"/>
      <w:sz w:val="20"/>
      <w:szCs w:val="20"/>
      <w:lang w:val="cs-CZ" w:eastAsia="zh-CN"/>
    </w:rPr>
  </w:style>
  <w:style w:type="paragraph" w:customStyle="1" w:styleId="A">
    <w:name w:val="A"/>
    <w:rsid w:val="00A32E4B"/>
    <w:pPr>
      <w:keepNext/>
      <w:suppressAutoHyphens/>
      <w:spacing w:before="240" w:after="0" w:line="240" w:lineRule="exact"/>
      <w:ind w:left="720" w:hanging="720"/>
      <w:jc w:val="both"/>
    </w:pPr>
    <w:rPr>
      <w:rFonts w:ascii="Times New Roman" w:eastAsia="Times New Roman" w:hAnsi="Times New Roman" w:cs="Times New Roman"/>
      <w:sz w:val="24"/>
      <w:szCs w:val="20"/>
      <w:lang w:val="en-GB" w:eastAsia="zh-CN"/>
    </w:rPr>
  </w:style>
  <w:style w:type="paragraph" w:customStyle="1" w:styleId="Tekstprzypisukocowego1">
    <w:name w:val="Tekst przypisu końcowego1"/>
    <w:basedOn w:val="Normalny"/>
    <w:rsid w:val="00A32E4B"/>
    <w:pPr>
      <w:suppressAutoHyphens/>
      <w:spacing w:before="120" w:after="0" w:line="240" w:lineRule="auto"/>
    </w:pPr>
    <w:rPr>
      <w:rFonts w:ascii="Times New Roman" w:eastAsia="Times New Roman" w:hAnsi="Times New Roman" w:cs="Times New Roman"/>
      <w:sz w:val="20"/>
      <w:szCs w:val="20"/>
      <w:lang w:eastAsia="zh-CN"/>
    </w:rPr>
  </w:style>
  <w:style w:type="paragraph" w:customStyle="1" w:styleId="Text1">
    <w:name w:val="Text_1"/>
    <w:basedOn w:val="Normalny"/>
    <w:rsid w:val="00A32E4B"/>
    <w:pPr>
      <w:suppressAutoHyphens/>
      <w:spacing w:after="120" w:line="240" w:lineRule="auto"/>
      <w:ind w:left="425" w:hanging="425"/>
      <w:jc w:val="both"/>
    </w:pPr>
    <w:rPr>
      <w:rFonts w:ascii="Times New Roman" w:eastAsia="Times New Roman" w:hAnsi="Times New Roman" w:cs="Times New Roman"/>
      <w:szCs w:val="20"/>
      <w:lang w:eastAsia="zh-CN"/>
    </w:rPr>
  </w:style>
  <w:style w:type="paragraph" w:customStyle="1" w:styleId="B">
    <w:name w:val="B"/>
    <w:rsid w:val="00A32E4B"/>
    <w:pPr>
      <w:suppressAutoHyphens/>
      <w:spacing w:before="240" w:after="0" w:line="240" w:lineRule="exact"/>
      <w:ind w:left="720"/>
      <w:jc w:val="both"/>
    </w:pPr>
    <w:rPr>
      <w:rFonts w:ascii="Times New Roman" w:eastAsia="Times New Roman" w:hAnsi="Times New Roman" w:cs="Times New Roman"/>
      <w:sz w:val="24"/>
      <w:szCs w:val="20"/>
      <w:lang w:val="en-GB" w:eastAsia="zh-CN"/>
    </w:rPr>
  </w:style>
  <w:style w:type="paragraph" w:customStyle="1" w:styleId="Tekstkomentarza1">
    <w:name w:val="Tekst komentarza1"/>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paragraph" w:customStyle="1" w:styleId="Tekstpodstawowy32">
    <w:name w:val="Tekst podstawowy 32"/>
    <w:basedOn w:val="Normalny"/>
    <w:rsid w:val="00A32E4B"/>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zh-CN"/>
    </w:rPr>
  </w:style>
  <w:style w:type="paragraph" w:customStyle="1" w:styleId="WP1Tekstpodstawowy">
    <w:name w:val="WP1 Tekst podstawowy"/>
    <w:basedOn w:val="Tekstpodstawowy31"/>
    <w:rsid w:val="00A32E4B"/>
    <w:pPr>
      <w:widowControl/>
      <w:spacing w:before="120"/>
    </w:pPr>
    <w:rPr>
      <w:rFonts w:ascii="Arial" w:hAnsi="Arial" w:cs="Arial"/>
      <w:sz w:val="20"/>
      <w:szCs w:val="16"/>
    </w:rPr>
  </w:style>
  <w:style w:type="paragraph" w:customStyle="1" w:styleId="Trescznumztab">
    <w:name w:val="Tresc z num. z tab."/>
    <w:basedOn w:val="Normalny"/>
    <w:rsid w:val="00A32E4B"/>
    <w:pPr>
      <w:widowControl w:val="0"/>
      <w:tabs>
        <w:tab w:val="left" w:pos="567"/>
        <w:tab w:val="left" w:pos="5103"/>
        <w:tab w:val="left" w:pos="6804"/>
        <w:tab w:val="right" w:pos="8505"/>
      </w:tabs>
      <w:suppressAutoHyphens/>
      <w:spacing w:after="120" w:line="300" w:lineRule="auto"/>
    </w:pPr>
    <w:rPr>
      <w:rFonts w:ascii="Times New Roman" w:eastAsia="Times New Roman" w:hAnsi="Times New Roman" w:cs="Times New Roman"/>
      <w:sz w:val="24"/>
      <w:szCs w:val="20"/>
      <w:lang w:eastAsia="zh-CN"/>
    </w:rPr>
  </w:style>
  <w:style w:type="paragraph" w:customStyle="1" w:styleId="Tresc">
    <w:name w:val="Tresc"/>
    <w:basedOn w:val="Normalny"/>
    <w:rsid w:val="00A32E4B"/>
    <w:pPr>
      <w:suppressAutoHyphens/>
      <w:spacing w:after="120" w:line="300" w:lineRule="auto"/>
      <w:jc w:val="both"/>
    </w:pPr>
    <w:rPr>
      <w:rFonts w:ascii="Times New Roman" w:eastAsia="Times New Roman" w:hAnsi="Times New Roman" w:cs="Times New Roman"/>
      <w:sz w:val="24"/>
      <w:szCs w:val="20"/>
      <w:lang w:eastAsia="zh-CN"/>
    </w:rPr>
  </w:style>
  <w:style w:type="paragraph" w:styleId="Tekstprzypisudolnego">
    <w:name w:val="footnote text"/>
    <w:basedOn w:val="Normalny"/>
    <w:link w:val="TekstprzypisudolnegoZnak"/>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rsid w:val="00A32E4B"/>
    <w:rPr>
      <w:rFonts w:ascii="Times New Roman" w:eastAsia="Times New Roman" w:hAnsi="Times New Roman" w:cs="Times New Roman"/>
      <w:sz w:val="20"/>
      <w:szCs w:val="20"/>
      <w:lang w:eastAsia="zh-CN"/>
    </w:rPr>
  </w:style>
  <w:style w:type="paragraph" w:customStyle="1" w:styleId="ZnakZnak2Znak">
    <w:name w:val="Znak Znak2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ZnakZnakZnak">
    <w:name w:val="Znak Znak2 Znak Znak Znak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
    <w:name w:val="Znak Znak2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Style42">
    <w:name w:val="Style42"/>
    <w:basedOn w:val="Normalny"/>
    <w:rsid w:val="00A32E4B"/>
    <w:pPr>
      <w:widowControl w:val="0"/>
      <w:suppressAutoHyphens/>
      <w:autoSpaceDE w:val="0"/>
      <w:spacing w:after="0" w:line="244" w:lineRule="exact"/>
      <w:ind w:hanging="715"/>
      <w:jc w:val="both"/>
    </w:pPr>
    <w:rPr>
      <w:rFonts w:ascii="Verdana" w:eastAsia="Times New Roman" w:hAnsi="Verdana" w:cs="Verdana"/>
      <w:sz w:val="24"/>
      <w:szCs w:val="24"/>
      <w:lang w:eastAsia="zh-CN"/>
    </w:rPr>
  </w:style>
  <w:style w:type="paragraph" w:customStyle="1" w:styleId="Style62">
    <w:name w:val="Style6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
    <w:name w:val="Style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
    <w:name w:val="Style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3">
    <w:name w:val="Style5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4">
    <w:name w:val="Style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6">
    <w:name w:val="Style6"/>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10">
    <w:name w:val="Style10"/>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7">
    <w:name w:val="Style27"/>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8">
    <w:name w:val="Style28"/>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3">
    <w:name w:val="Style3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4">
    <w:name w:val="Style3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75">
    <w:name w:val="Style7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BalloonText1">
    <w:name w:val="Balloon Text1"/>
    <w:basedOn w:val="Normalny"/>
    <w:rsid w:val="00A32E4B"/>
    <w:pPr>
      <w:suppressAutoHyphens/>
      <w:overflowPunct w:val="0"/>
      <w:autoSpaceDE w:val="0"/>
      <w:spacing w:after="0" w:line="240" w:lineRule="auto"/>
    </w:pPr>
    <w:rPr>
      <w:rFonts w:ascii="Tahoma" w:eastAsia="Times New Roman" w:hAnsi="Tahoma" w:cs="Tahoma"/>
      <w:sz w:val="16"/>
      <w:szCs w:val="16"/>
      <w:lang w:eastAsia="zh-CN"/>
    </w:rPr>
  </w:style>
  <w:style w:type="paragraph" w:customStyle="1" w:styleId="Tekstkomentarza2">
    <w:name w:val="Tekst komentarza2"/>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1">
    <w:name w:val="Tekst komentarza Znak1"/>
    <w:uiPriority w:val="99"/>
    <w:semiHidden/>
    <w:rsid w:val="00A32E4B"/>
    <w:rPr>
      <w:lang w:eastAsia="zh-CN"/>
    </w:rPr>
  </w:style>
  <w:style w:type="paragraph" w:customStyle="1" w:styleId="WW-Tretekstu">
    <w:name w:val="WW-Treść tekstu"/>
    <w:basedOn w:val="Normalny"/>
    <w:rsid w:val="00C610F4"/>
    <w:pPr>
      <w:tabs>
        <w:tab w:val="left" w:pos="708"/>
      </w:tabs>
      <w:suppressAutoHyphens/>
      <w:spacing w:after="0" w:line="240" w:lineRule="auto"/>
      <w:jc w:val="center"/>
    </w:pPr>
    <w:rPr>
      <w:rFonts w:ascii="Times New Roman" w:eastAsia="Times New Roman" w:hAnsi="Times New Roman" w:cs="Times New Roman"/>
      <w:b/>
      <w:i/>
      <w:sz w:val="28"/>
      <w:szCs w:val="20"/>
      <w:lang w:eastAsia="zh-CN"/>
    </w:rPr>
  </w:style>
  <w:style w:type="paragraph" w:customStyle="1" w:styleId="Tekstpodstawowy211">
    <w:name w:val="Tekst podstawowy 211"/>
    <w:basedOn w:val="Domylnie"/>
    <w:rsid w:val="00C610F4"/>
    <w:pPr>
      <w:jc w:val="center"/>
    </w:pPr>
    <w:rPr>
      <w:b/>
      <w:sz w:val="24"/>
    </w:rPr>
  </w:style>
  <w:style w:type="paragraph" w:styleId="Listapunktowana">
    <w:name w:val="List Bullet"/>
    <w:basedOn w:val="Normalny"/>
    <w:uiPriority w:val="99"/>
    <w:unhideWhenUsed/>
    <w:rsid w:val="00433395"/>
    <w:pPr>
      <w:numPr>
        <w:numId w:val="6"/>
      </w:numPr>
      <w:contextualSpacing/>
    </w:pPr>
  </w:style>
  <w:style w:type="character" w:styleId="Odwoanieprzypisudolnego">
    <w:name w:val="footnote reference"/>
    <w:basedOn w:val="Domylnaczcionkaakapitu"/>
    <w:uiPriority w:val="99"/>
    <w:semiHidden/>
    <w:unhideWhenUsed/>
    <w:rsid w:val="00503A0E"/>
    <w:rPr>
      <w:vertAlign w:val="superscript"/>
    </w:rPr>
  </w:style>
  <w:style w:type="paragraph" w:customStyle="1" w:styleId="WW-Tekstpodstawowywcity2">
    <w:name w:val="WW-Tekst podstawowy wcięty 2"/>
    <w:basedOn w:val="Normalny"/>
    <w:rsid w:val="00E93C8C"/>
    <w:pPr>
      <w:suppressAutoHyphens/>
      <w:spacing w:after="0" w:line="240" w:lineRule="auto"/>
      <w:ind w:left="2832" w:hanging="564"/>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399681">
      <w:bodyDiv w:val="1"/>
      <w:marLeft w:val="0"/>
      <w:marRight w:val="0"/>
      <w:marTop w:val="0"/>
      <w:marBottom w:val="0"/>
      <w:divBdr>
        <w:top w:val="none" w:sz="0" w:space="0" w:color="auto"/>
        <w:left w:val="none" w:sz="0" w:space="0" w:color="auto"/>
        <w:bottom w:val="none" w:sz="0" w:space="0" w:color="auto"/>
        <w:right w:val="none" w:sz="0" w:space="0" w:color="auto"/>
      </w:divBdr>
      <w:divsChild>
        <w:div w:id="573197951">
          <w:marLeft w:val="0"/>
          <w:marRight w:val="0"/>
          <w:marTop w:val="0"/>
          <w:marBottom w:val="0"/>
          <w:divBdr>
            <w:top w:val="none" w:sz="0" w:space="0" w:color="auto"/>
            <w:left w:val="none" w:sz="0" w:space="0" w:color="auto"/>
            <w:bottom w:val="none" w:sz="0" w:space="0" w:color="auto"/>
            <w:right w:val="none" w:sz="0" w:space="0" w:color="auto"/>
          </w:divBdr>
        </w:div>
        <w:div w:id="1879463439">
          <w:marLeft w:val="0"/>
          <w:marRight w:val="0"/>
          <w:marTop w:val="0"/>
          <w:marBottom w:val="0"/>
          <w:divBdr>
            <w:top w:val="none" w:sz="0" w:space="0" w:color="auto"/>
            <w:left w:val="none" w:sz="0" w:space="0" w:color="auto"/>
            <w:bottom w:val="none" w:sz="0" w:space="0" w:color="auto"/>
            <w:right w:val="none" w:sz="0" w:space="0" w:color="auto"/>
          </w:divBdr>
        </w:div>
        <w:div w:id="743064220">
          <w:marLeft w:val="0"/>
          <w:marRight w:val="0"/>
          <w:marTop w:val="0"/>
          <w:marBottom w:val="0"/>
          <w:divBdr>
            <w:top w:val="none" w:sz="0" w:space="0" w:color="auto"/>
            <w:left w:val="none" w:sz="0" w:space="0" w:color="auto"/>
            <w:bottom w:val="none" w:sz="0" w:space="0" w:color="auto"/>
            <w:right w:val="none" w:sz="0" w:space="0" w:color="auto"/>
          </w:divBdr>
        </w:div>
        <w:div w:id="1840146952">
          <w:marLeft w:val="0"/>
          <w:marRight w:val="0"/>
          <w:marTop w:val="0"/>
          <w:marBottom w:val="0"/>
          <w:divBdr>
            <w:top w:val="none" w:sz="0" w:space="0" w:color="auto"/>
            <w:left w:val="none" w:sz="0" w:space="0" w:color="auto"/>
            <w:bottom w:val="none" w:sz="0" w:space="0" w:color="auto"/>
            <w:right w:val="none" w:sz="0" w:space="0" w:color="auto"/>
          </w:divBdr>
        </w:div>
        <w:div w:id="1742285484">
          <w:marLeft w:val="0"/>
          <w:marRight w:val="0"/>
          <w:marTop w:val="0"/>
          <w:marBottom w:val="0"/>
          <w:divBdr>
            <w:top w:val="none" w:sz="0" w:space="0" w:color="auto"/>
            <w:left w:val="none" w:sz="0" w:space="0" w:color="auto"/>
            <w:bottom w:val="none" w:sz="0" w:space="0" w:color="auto"/>
            <w:right w:val="none" w:sz="0" w:space="0" w:color="auto"/>
          </w:divBdr>
        </w:div>
      </w:divsChild>
    </w:div>
    <w:div w:id="107231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strona/45-instrukcje" TargetMode="External"/><Relationship Id="rId18" Type="http://schemas.openxmlformats.org/officeDocument/2006/relationships/hyperlink" Target="https://platform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s://drive.google.com/file/d/1Kd1DttbBeiNWt4q4slS4t76lZVKPbkyD/view" TargetMode="External"/><Relationship Id="rId2" Type="http://schemas.openxmlformats.org/officeDocument/2006/relationships/numbering" Target="numbering.xml"/><Relationship Id="rId16" Type="http://schemas.openxmlformats.org/officeDocument/2006/relationships/hyperlink" Target="http://www.platformazakupow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gkkoszalin.pl/" TargetMode="External"/><Relationship Id="rId5" Type="http://schemas.openxmlformats.org/officeDocument/2006/relationships/webSettings" Target="webSettings.xml"/><Relationship Id="rId15" Type="http://schemas.openxmlformats.org/officeDocument/2006/relationships/hyperlink" Target="mailto:anna.pienkowska@pgkkoszalin.pl" TargetMode="External"/><Relationship Id="rId10" Type="http://schemas.openxmlformats.org/officeDocument/2006/relationships/hyperlink" Target="mailto:anna.pienkowska@pgkkoszalin.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gk@pgkkoszalin.pl" TargetMode="External"/><Relationship Id="rId14" Type="http://schemas.openxmlformats.org/officeDocument/2006/relationships/hyperlink" Target="https://docs.google.com/document/d/1CETIe4hPE_fnKCUjWGpnw9yWhdbtc0YTlqtgUxMAwRo/edi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0BFE5-216C-4BB3-8256-B94B346B5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3533</TotalTime>
  <Pages>19</Pages>
  <Words>7488</Words>
  <Characters>44930</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793</cp:revision>
  <cp:lastPrinted>2024-05-09T07:54:00Z</cp:lastPrinted>
  <dcterms:created xsi:type="dcterms:W3CDTF">2023-10-19T06:46:00Z</dcterms:created>
  <dcterms:modified xsi:type="dcterms:W3CDTF">2024-10-28T09:17:00Z</dcterms:modified>
</cp:coreProperties>
</file>