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677" w:rsidRPr="00585783" w:rsidRDefault="001B4677" w:rsidP="00E31AC1">
      <w:pPr>
        <w:tabs>
          <w:tab w:val="left" w:pos="7605"/>
        </w:tabs>
        <w:jc w:val="right"/>
        <w:rPr>
          <w:rFonts w:ascii="Cambria" w:hAnsi="Cambria" w:cs="Calibri"/>
          <w:b/>
          <w:iCs/>
        </w:rPr>
      </w:pPr>
      <w:r w:rsidRPr="00585783">
        <w:rPr>
          <w:rFonts w:ascii="Cambria" w:hAnsi="Cambria" w:cs="Calibri"/>
          <w:b/>
          <w:bCs/>
          <w:sz w:val="20"/>
        </w:rPr>
        <w:t>Załącznik nr 1</w:t>
      </w:r>
      <w:r w:rsidR="004B00B5" w:rsidRPr="00585783">
        <w:rPr>
          <w:rFonts w:ascii="Cambria" w:hAnsi="Cambria" w:cs="Calibri"/>
          <w:b/>
          <w:bCs/>
          <w:sz w:val="20"/>
        </w:rPr>
        <w:t xml:space="preserve"> F</w:t>
      </w:r>
      <w:r w:rsidR="004D7477" w:rsidRPr="00585783">
        <w:rPr>
          <w:rFonts w:ascii="Cambria" w:hAnsi="Cambria" w:cs="Calibri"/>
          <w:b/>
          <w:bCs/>
          <w:sz w:val="20"/>
        </w:rPr>
        <w:t>ormularz ofertowy</w:t>
      </w:r>
    </w:p>
    <w:p w:rsidR="00F213A2" w:rsidRPr="00585783" w:rsidRDefault="00E31AC1" w:rsidP="00E31AC1">
      <w:pPr>
        <w:tabs>
          <w:tab w:val="left" w:pos="7605"/>
        </w:tabs>
        <w:rPr>
          <w:rFonts w:ascii="Cambria" w:hAnsi="Cambria" w:cs="Calibri"/>
          <w:b/>
          <w:iCs/>
          <w:sz w:val="20"/>
        </w:rPr>
      </w:pPr>
      <w:r w:rsidRPr="00585783">
        <w:rPr>
          <w:rFonts w:ascii="Cambria" w:hAnsi="Cambria" w:cs="Calibri"/>
          <w:b/>
          <w:iCs/>
          <w:sz w:val="20"/>
        </w:rPr>
        <w:t>DOKUMENT SKŁADANY WRAZ Z OFERTĄ</w:t>
      </w:r>
    </w:p>
    <w:p w:rsidR="00E31AC1" w:rsidRDefault="00E31AC1" w:rsidP="00E31AC1">
      <w:pPr>
        <w:tabs>
          <w:tab w:val="left" w:pos="7605"/>
        </w:tabs>
        <w:spacing w:line="276" w:lineRule="auto"/>
        <w:rPr>
          <w:rFonts w:ascii="Cambria" w:hAnsi="Cambria" w:cs="Calibri"/>
          <w:b/>
          <w:iCs/>
        </w:rPr>
      </w:pPr>
    </w:p>
    <w:p w:rsidR="001B4677" w:rsidRPr="00E31AC1" w:rsidRDefault="001B4677" w:rsidP="00F213A2">
      <w:pPr>
        <w:tabs>
          <w:tab w:val="left" w:pos="7605"/>
        </w:tabs>
        <w:spacing w:line="276" w:lineRule="auto"/>
        <w:jc w:val="center"/>
        <w:rPr>
          <w:rFonts w:ascii="Cambria" w:hAnsi="Cambria" w:cs="Calibri"/>
          <w:b/>
          <w:sz w:val="36"/>
        </w:rPr>
      </w:pPr>
      <w:r w:rsidRPr="00E31AC1">
        <w:rPr>
          <w:rFonts w:ascii="Cambria" w:hAnsi="Cambria" w:cs="Calibri"/>
          <w:b/>
          <w:iCs/>
          <w:sz w:val="36"/>
        </w:rPr>
        <w:t>FORMULARZ OFERTOWY</w:t>
      </w:r>
    </w:p>
    <w:p w:rsidR="00E31AC1" w:rsidRPr="00E31AC1" w:rsidRDefault="00E31AC1" w:rsidP="00E31AC1">
      <w:pPr>
        <w:spacing w:line="276" w:lineRule="auto"/>
        <w:ind w:right="480"/>
        <w:jc w:val="center"/>
        <w:rPr>
          <w:rFonts w:ascii="Cambria" w:hAnsi="Cambria" w:cs="Calibri"/>
          <w:bCs/>
          <w:sz w:val="20"/>
        </w:rPr>
      </w:pPr>
      <w:r w:rsidRPr="00E31AC1">
        <w:rPr>
          <w:rFonts w:ascii="Cambria" w:hAnsi="Cambria" w:cs="Calibri"/>
          <w:bCs/>
          <w:sz w:val="20"/>
        </w:rPr>
        <w:t>dla postępowania o udzielenie zamówienia publicznego   znak: R</w:t>
      </w:r>
      <w:r>
        <w:rPr>
          <w:rFonts w:ascii="Cambria" w:hAnsi="Cambria" w:cs="Calibri"/>
          <w:bCs/>
          <w:sz w:val="20"/>
        </w:rPr>
        <w:t>I.271.9</w:t>
      </w:r>
      <w:r w:rsidRPr="00E31AC1">
        <w:rPr>
          <w:rFonts w:ascii="Cambria" w:hAnsi="Cambria" w:cs="Calibri"/>
          <w:bCs/>
          <w:sz w:val="20"/>
        </w:rPr>
        <w:t>.2024</w:t>
      </w:r>
    </w:p>
    <w:p w:rsidR="00E31AC1" w:rsidRPr="00E31AC1" w:rsidRDefault="00E31AC1" w:rsidP="00E31AC1">
      <w:pPr>
        <w:spacing w:line="276" w:lineRule="auto"/>
        <w:ind w:right="480"/>
        <w:jc w:val="center"/>
        <w:rPr>
          <w:rFonts w:ascii="Cambria" w:hAnsi="Cambria" w:cs="Calibri"/>
          <w:bCs/>
          <w:sz w:val="20"/>
        </w:rPr>
      </w:pPr>
      <w:r w:rsidRPr="00E31AC1">
        <w:rPr>
          <w:rFonts w:ascii="Cambria" w:hAnsi="Cambria" w:cs="Calibri"/>
          <w:bCs/>
          <w:sz w:val="20"/>
        </w:rPr>
        <w:t xml:space="preserve">prowadzonego w trybie przetargu nieograniczonego zgodnie z art. 132 Ustawy </w:t>
      </w:r>
      <w:proofErr w:type="spellStart"/>
      <w:r w:rsidRPr="00E31AC1">
        <w:rPr>
          <w:rFonts w:ascii="Cambria" w:hAnsi="Cambria" w:cs="Calibri"/>
          <w:bCs/>
          <w:sz w:val="20"/>
        </w:rPr>
        <w:t>Pzp</w:t>
      </w:r>
      <w:proofErr w:type="spellEnd"/>
    </w:p>
    <w:p w:rsidR="00E31AC1" w:rsidRPr="00E31AC1" w:rsidRDefault="00E31AC1" w:rsidP="00E31AC1">
      <w:pPr>
        <w:spacing w:line="276" w:lineRule="auto"/>
        <w:ind w:right="480"/>
        <w:jc w:val="center"/>
        <w:rPr>
          <w:rFonts w:ascii="Cambria" w:hAnsi="Cambria" w:cs="Calibri"/>
          <w:bCs/>
          <w:sz w:val="20"/>
        </w:rPr>
      </w:pPr>
      <w:r w:rsidRPr="00E31AC1">
        <w:rPr>
          <w:rFonts w:ascii="Cambria" w:hAnsi="Cambria" w:cs="Calibri"/>
          <w:bCs/>
          <w:sz w:val="20"/>
        </w:rPr>
        <w:t>na usługi o szacunkowej wartości zamówienia przekraczającej równowartość kwoty 221.000 EURO określonej w obwieszczeniu Prezesa UZP o którym mowa w art. 3 ust 3 Ustawy Prawo zamówień publicznych z dnia 11 września 2019r. (</w:t>
      </w:r>
      <w:proofErr w:type="spellStart"/>
      <w:r w:rsidRPr="00E31AC1">
        <w:rPr>
          <w:rFonts w:ascii="Cambria" w:hAnsi="Cambria" w:cs="Calibri"/>
          <w:bCs/>
          <w:sz w:val="20"/>
        </w:rPr>
        <w:t>t.j</w:t>
      </w:r>
      <w:proofErr w:type="spellEnd"/>
      <w:r w:rsidRPr="00E31AC1">
        <w:rPr>
          <w:rFonts w:ascii="Cambria" w:hAnsi="Cambria" w:cs="Calibri"/>
          <w:bCs/>
          <w:sz w:val="20"/>
        </w:rPr>
        <w:t>. Dz. U. z 2024r. poz. 1320 ze zm.)</w:t>
      </w:r>
    </w:p>
    <w:p w:rsidR="00E31AC1" w:rsidRPr="00D268A5" w:rsidRDefault="00E31AC1" w:rsidP="00E31AC1">
      <w:pPr>
        <w:rPr>
          <w:rFonts w:ascii="Cambria" w:hAnsi="Cambria"/>
          <w:b/>
          <w:sz w:val="10"/>
          <w:szCs w:val="10"/>
        </w:rPr>
      </w:pPr>
    </w:p>
    <w:p w:rsidR="00E31AC1" w:rsidRPr="00D268A5" w:rsidRDefault="00E31AC1" w:rsidP="00E31AC1">
      <w:pPr>
        <w:rPr>
          <w:rFonts w:ascii="Cambria" w:hAnsi="Cambria"/>
          <w:b/>
          <w:sz w:val="10"/>
          <w:szCs w:val="10"/>
        </w:rPr>
      </w:pPr>
    </w:p>
    <w:tbl>
      <w:tblPr>
        <w:tblW w:w="90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7"/>
      </w:tblGrid>
      <w:tr w:rsidR="00E31AC1" w:rsidRPr="00D268A5" w:rsidTr="00E31AC1">
        <w:trPr>
          <w:cantSplit/>
          <w:trHeight w:val="284"/>
        </w:trPr>
        <w:tc>
          <w:tcPr>
            <w:tcW w:w="90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31AC1" w:rsidRPr="00D268A5" w:rsidRDefault="00E31AC1" w:rsidP="005F0426">
            <w:pPr>
              <w:rPr>
                <w:rFonts w:ascii="Cambria" w:hAnsi="Cambria"/>
                <w:b/>
              </w:rPr>
            </w:pPr>
            <w:r w:rsidRPr="00D268A5">
              <w:rPr>
                <w:rFonts w:ascii="Cambria" w:hAnsi="Cambria"/>
                <w:sz w:val="28"/>
              </w:rPr>
              <w:t xml:space="preserve"> </w:t>
            </w:r>
            <w:r w:rsidRPr="00D268A5">
              <w:rPr>
                <w:rFonts w:ascii="Cambria" w:hAnsi="Cambria"/>
                <w:b/>
                <w:sz w:val="22"/>
              </w:rPr>
              <w:t>Dane dotyczące Zamawiającego:</w:t>
            </w:r>
          </w:p>
        </w:tc>
      </w:tr>
      <w:tr w:rsidR="00E31AC1" w:rsidRPr="00D268A5" w:rsidTr="001B518B">
        <w:trPr>
          <w:cantSplit/>
          <w:trHeight w:val="592"/>
        </w:trPr>
        <w:tc>
          <w:tcPr>
            <w:tcW w:w="90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1AC1" w:rsidRPr="00D268A5" w:rsidRDefault="00E31AC1" w:rsidP="005F0426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E31AC1" w:rsidRPr="00D268A5" w:rsidRDefault="00E31AC1" w:rsidP="005F0426">
            <w:pPr>
              <w:jc w:val="center"/>
              <w:rPr>
                <w:rFonts w:ascii="Cambria" w:hAnsi="Cambria"/>
                <w:b/>
                <w:sz w:val="22"/>
              </w:rPr>
            </w:pPr>
            <w:r w:rsidRPr="00D268A5">
              <w:rPr>
                <w:rFonts w:ascii="Cambria" w:hAnsi="Cambria"/>
                <w:b/>
                <w:sz w:val="22"/>
              </w:rPr>
              <w:t xml:space="preserve">Gmina </w:t>
            </w:r>
            <w:r>
              <w:rPr>
                <w:rFonts w:ascii="Cambria" w:hAnsi="Cambria"/>
                <w:b/>
                <w:sz w:val="22"/>
              </w:rPr>
              <w:t>Żegocina</w:t>
            </w:r>
          </w:p>
          <w:p w:rsidR="00E31AC1" w:rsidRPr="00D268A5" w:rsidRDefault="00E31AC1" w:rsidP="005F0426">
            <w:pPr>
              <w:jc w:val="center"/>
              <w:rPr>
                <w:rFonts w:ascii="Cambria" w:hAnsi="Cambria"/>
                <w:b/>
                <w:sz w:val="22"/>
              </w:rPr>
            </w:pPr>
            <w:r w:rsidRPr="00D268A5">
              <w:rPr>
                <w:rFonts w:ascii="Cambria" w:hAnsi="Cambria"/>
                <w:b/>
                <w:sz w:val="22"/>
              </w:rPr>
              <w:t>Urząd Gminy</w:t>
            </w:r>
            <w:r>
              <w:rPr>
                <w:rFonts w:ascii="Cambria" w:hAnsi="Cambria"/>
                <w:b/>
                <w:sz w:val="22"/>
              </w:rPr>
              <w:t xml:space="preserve"> Żegocina</w:t>
            </w:r>
            <w:r w:rsidRPr="00D268A5">
              <w:rPr>
                <w:rFonts w:ascii="Cambria" w:hAnsi="Cambria"/>
                <w:b/>
                <w:sz w:val="22"/>
              </w:rPr>
              <w:t xml:space="preserve">, </w:t>
            </w:r>
            <w:r>
              <w:rPr>
                <w:rFonts w:ascii="Cambria" w:hAnsi="Cambria"/>
                <w:b/>
                <w:sz w:val="22"/>
              </w:rPr>
              <w:t>32-731 Żegocina 316</w:t>
            </w:r>
          </w:p>
          <w:p w:rsidR="00E31AC1" w:rsidRPr="00D268A5" w:rsidRDefault="00E31AC1" w:rsidP="005F0426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:rsidR="00E31AC1" w:rsidRPr="00F95D52" w:rsidRDefault="00E31AC1" w:rsidP="00E31AC1">
      <w:pPr>
        <w:rPr>
          <w:sz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E31AC1" w:rsidRPr="001B518B" w:rsidTr="005F0426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E31AC1" w:rsidRPr="001B518B" w:rsidRDefault="00E31AC1" w:rsidP="00585783">
            <w:pPr>
              <w:spacing w:line="276" w:lineRule="auto"/>
              <w:rPr>
                <w:rFonts w:ascii="Cambria" w:hAnsi="Cambria"/>
                <w:b/>
                <w:sz w:val="20"/>
              </w:rPr>
            </w:pPr>
            <w:r w:rsidRPr="001B518B">
              <w:rPr>
                <w:rFonts w:ascii="Cambria" w:hAnsi="Cambria"/>
                <w:b/>
                <w:sz w:val="20"/>
              </w:rPr>
              <w:t>Dane dotyczące Wykonawcy*:</w:t>
            </w:r>
          </w:p>
        </w:tc>
      </w:tr>
      <w:tr w:rsidR="00E31AC1" w:rsidRPr="001B518B" w:rsidTr="001B518B">
        <w:trPr>
          <w:cantSplit/>
          <w:trHeight w:val="2338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1AC1" w:rsidRPr="001B518B" w:rsidRDefault="00E31AC1" w:rsidP="00585783">
            <w:pPr>
              <w:spacing w:line="276" w:lineRule="auto"/>
              <w:rPr>
                <w:rFonts w:ascii="Cambria" w:hAnsi="Cambria"/>
                <w:bCs/>
                <w:sz w:val="20"/>
              </w:rPr>
            </w:pPr>
            <w:r w:rsidRPr="001B518B">
              <w:rPr>
                <w:rFonts w:ascii="Cambria" w:hAnsi="Cambria"/>
                <w:bCs/>
                <w:sz w:val="20"/>
                <w:u w:val="single"/>
              </w:rPr>
              <w:t>Zarejestrowana nazwa (firma) Wykonawcy</w:t>
            </w:r>
            <w:r w:rsidRPr="001B518B">
              <w:rPr>
                <w:rFonts w:ascii="Cambria" w:hAnsi="Cambria"/>
                <w:bCs/>
                <w:sz w:val="20"/>
              </w:rPr>
              <w:t xml:space="preserve">: </w:t>
            </w:r>
          </w:p>
          <w:p w:rsidR="00E31AC1" w:rsidRPr="001B518B" w:rsidRDefault="00E31AC1" w:rsidP="00585783">
            <w:pPr>
              <w:spacing w:line="276" w:lineRule="auto"/>
              <w:rPr>
                <w:rFonts w:ascii="Cambria" w:hAnsi="Cambria"/>
                <w:bCs/>
                <w:sz w:val="20"/>
              </w:rPr>
            </w:pPr>
            <w:r w:rsidRPr="001B518B">
              <w:rPr>
                <w:rFonts w:ascii="Cambria" w:hAnsi="Cambria"/>
                <w:bCs/>
                <w:sz w:val="20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</w:rPr>
            </w:pPr>
            <w:r w:rsidRPr="001B518B">
              <w:rPr>
                <w:rFonts w:ascii="Cambria" w:hAnsi="Cambria"/>
                <w:lang w:val="de-DE"/>
              </w:rPr>
              <w:t xml:space="preserve">NIP: ..................................,      REGON: ................................         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  <w:u w:val="single"/>
              </w:rPr>
            </w:pPr>
            <w:r w:rsidRPr="001B518B">
              <w:rPr>
                <w:rFonts w:ascii="Cambria" w:hAnsi="Cambria"/>
                <w:bCs/>
                <w:szCs w:val="24"/>
                <w:u w:val="single"/>
              </w:rPr>
              <w:t>Zarejestrowany adres (siedziba) Wykonawcy z numerem kodu pocztowego: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</w:rPr>
            </w:pPr>
            <w:r w:rsidRPr="001B518B">
              <w:rPr>
                <w:rFonts w:ascii="Cambria" w:hAnsi="Cambria"/>
                <w:bCs/>
                <w:szCs w:val="24"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</w:rPr>
            </w:pPr>
            <w:r w:rsidRPr="001B518B">
              <w:rPr>
                <w:rFonts w:ascii="Cambria" w:hAnsi="Cambria"/>
                <w:bCs/>
                <w:szCs w:val="24"/>
              </w:rPr>
              <w:t>powiat: ..............................................,    województwo: .................................................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  <w:u w:val="single"/>
                <w:lang w:val="en-US"/>
              </w:rPr>
            </w:pPr>
            <w:r w:rsidRPr="001B518B">
              <w:rPr>
                <w:rFonts w:ascii="Cambria" w:hAnsi="Cambria"/>
                <w:bCs/>
                <w:szCs w:val="24"/>
                <w:u w:val="single"/>
                <w:lang w:val="en-US"/>
              </w:rPr>
              <w:t xml:space="preserve">Dane </w:t>
            </w:r>
            <w:proofErr w:type="spellStart"/>
            <w:r w:rsidRPr="001B518B">
              <w:rPr>
                <w:rFonts w:ascii="Cambria" w:hAnsi="Cambria"/>
                <w:bCs/>
                <w:szCs w:val="24"/>
                <w:u w:val="single"/>
                <w:lang w:val="en-US"/>
              </w:rPr>
              <w:t>kontaktowe</w:t>
            </w:r>
            <w:proofErr w:type="spellEnd"/>
            <w:r w:rsidRPr="001B518B">
              <w:rPr>
                <w:rFonts w:ascii="Cambria" w:hAnsi="Cambria"/>
                <w:bCs/>
                <w:szCs w:val="24"/>
                <w:u w:val="single"/>
                <w:lang w:val="en-US"/>
              </w:rPr>
              <w:t xml:space="preserve"> </w:t>
            </w:r>
            <w:proofErr w:type="spellStart"/>
            <w:r w:rsidRPr="001B518B">
              <w:rPr>
                <w:rFonts w:ascii="Cambria" w:hAnsi="Cambria"/>
                <w:bCs/>
                <w:szCs w:val="24"/>
                <w:u w:val="single"/>
                <w:lang w:val="en-US"/>
              </w:rPr>
              <w:t>Wykonawcy</w:t>
            </w:r>
            <w:proofErr w:type="spellEnd"/>
            <w:r w:rsidRPr="001B518B">
              <w:rPr>
                <w:rFonts w:ascii="Cambria" w:hAnsi="Cambria"/>
                <w:bCs/>
                <w:szCs w:val="24"/>
                <w:u w:val="single"/>
                <w:lang w:val="en-US"/>
              </w:rPr>
              <w:t>:</w:t>
            </w:r>
          </w:p>
          <w:p w:rsidR="00E31AC1" w:rsidRPr="001B518B" w:rsidRDefault="00E31AC1" w:rsidP="00585783">
            <w:pPr>
              <w:pStyle w:val="Adreszwrotnynakopercie"/>
              <w:spacing w:line="276" w:lineRule="auto"/>
              <w:rPr>
                <w:rFonts w:ascii="Cambria" w:hAnsi="Cambria"/>
                <w:bCs/>
                <w:szCs w:val="24"/>
                <w:lang w:val="de-DE"/>
              </w:rPr>
            </w:pPr>
            <w:r w:rsidRPr="001B518B">
              <w:rPr>
                <w:rFonts w:ascii="Cambria" w:hAnsi="Cambria"/>
                <w:bCs/>
                <w:szCs w:val="24"/>
              </w:rPr>
              <w:t xml:space="preserve">telefon: ..............................,    </w:t>
            </w:r>
            <w:proofErr w:type="spellStart"/>
            <w:r w:rsidRPr="001B518B">
              <w:rPr>
                <w:rFonts w:ascii="Cambria" w:hAnsi="Cambria"/>
                <w:bCs/>
                <w:szCs w:val="24"/>
                <w:lang w:val="de-DE"/>
              </w:rPr>
              <w:t>faks</w:t>
            </w:r>
            <w:proofErr w:type="spellEnd"/>
            <w:r w:rsidRPr="001B518B">
              <w:rPr>
                <w:rFonts w:ascii="Cambria" w:hAnsi="Cambria"/>
                <w:bCs/>
                <w:szCs w:val="24"/>
                <w:lang w:val="de-DE"/>
              </w:rPr>
              <w:t xml:space="preserve">: ....................................,   </w:t>
            </w:r>
            <w:proofErr w:type="spellStart"/>
            <w:r w:rsidRPr="001B518B">
              <w:rPr>
                <w:rFonts w:ascii="Cambria" w:hAnsi="Cambria"/>
                <w:lang w:val="de-DE"/>
              </w:rPr>
              <w:t>e-mail</w:t>
            </w:r>
            <w:proofErr w:type="spellEnd"/>
            <w:r w:rsidRPr="001B518B">
              <w:rPr>
                <w:rFonts w:ascii="Cambria" w:hAnsi="Cambria"/>
                <w:lang w:val="de-DE"/>
              </w:rPr>
              <w:t xml:space="preserve">: ............................@.........., </w:t>
            </w:r>
          </w:p>
        </w:tc>
      </w:tr>
    </w:tbl>
    <w:p w:rsidR="00E31AC1" w:rsidRPr="006961E4" w:rsidRDefault="00E31AC1" w:rsidP="00E31AC1">
      <w:pPr>
        <w:rPr>
          <w:rFonts w:ascii="Cambria" w:hAnsi="Cambria"/>
          <w:sz w:val="18"/>
        </w:rPr>
      </w:pPr>
      <w:r w:rsidRPr="006961E4">
        <w:rPr>
          <w:rFonts w:ascii="Cambria" w:hAnsi="Cambria"/>
          <w:sz w:val="18"/>
        </w:rPr>
        <w:t>* w pr</w:t>
      </w:r>
      <w:r>
        <w:rPr>
          <w:rFonts w:ascii="Cambria" w:hAnsi="Cambria"/>
          <w:sz w:val="18"/>
        </w:rPr>
        <w:t>zypadku oferty składanej przez K</w:t>
      </w:r>
      <w:r w:rsidRPr="006961E4">
        <w:rPr>
          <w:rFonts w:ascii="Cambria" w:hAnsi="Cambria"/>
          <w:sz w:val="18"/>
        </w:rPr>
        <w:t>onsorcjum, nale</w:t>
      </w:r>
      <w:r>
        <w:rPr>
          <w:rFonts w:ascii="Cambria" w:hAnsi="Cambria"/>
          <w:sz w:val="18"/>
        </w:rPr>
        <w:t>ży osobno podać dane dotyczące Lidera oraz Partnera K</w:t>
      </w:r>
      <w:r w:rsidRPr="006961E4">
        <w:rPr>
          <w:rFonts w:ascii="Cambria" w:hAnsi="Cambria"/>
          <w:sz w:val="18"/>
        </w:rPr>
        <w:t>onsorcjum</w:t>
      </w:r>
    </w:p>
    <w:p w:rsidR="00E31AC1" w:rsidRPr="00E31AC1" w:rsidRDefault="00E31AC1" w:rsidP="00E31AC1">
      <w:pPr>
        <w:widowControl w:val="0"/>
        <w:spacing w:line="360" w:lineRule="auto"/>
        <w:jc w:val="both"/>
        <w:rPr>
          <w:rFonts w:ascii="Cambria" w:hAnsi="Cambria"/>
          <w:sz w:val="20"/>
        </w:rPr>
      </w:pPr>
      <w:r w:rsidRPr="00E31AC1">
        <w:rPr>
          <w:rFonts w:ascii="Cambria" w:hAnsi="Cambria"/>
          <w:b/>
          <w:sz w:val="20"/>
        </w:rPr>
        <w:t>Zamówienie zamierzamy zrealizować</w:t>
      </w:r>
      <w:r w:rsidRPr="00E31AC1">
        <w:rPr>
          <w:rFonts w:ascii="Cambria" w:hAnsi="Cambria"/>
          <w:sz w:val="20"/>
        </w:rPr>
        <w:t xml:space="preserve"> </w:t>
      </w:r>
      <w:r w:rsidRPr="00E31AC1">
        <w:rPr>
          <w:rFonts w:ascii="Cambria" w:hAnsi="Cambria"/>
          <w:i/>
          <w:sz w:val="20"/>
        </w:rPr>
        <w:t>(należy zaznaczyć właściwy kwadrat)</w:t>
      </w:r>
      <w:r w:rsidRPr="00E31AC1">
        <w:rPr>
          <w:rFonts w:ascii="Cambria" w:hAnsi="Cambria"/>
          <w:sz w:val="20"/>
        </w:rPr>
        <w:t>:</w:t>
      </w:r>
    </w:p>
    <w:p w:rsidR="00E31AC1" w:rsidRPr="00E31AC1" w:rsidRDefault="00E31AC1" w:rsidP="00E31AC1">
      <w:pPr>
        <w:numPr>
          <w:ilvl w:val="0"/>
          <w:numId w:val="19"/>
        </w:numPr>
        <w:tabs>
          <w:tab w:val="clear" w:pos="1440"/>
          <w:tab w:val="num" w:pos="284"/>
        </w:tabs>
        <w:suppressAutoHyphens w:val="0"/>
        <w:ind w:left="284" w:hanging="284"/>
        <w:jc w:val="both"/>
        <w:rPr>
          <w:rFonts w:ascii="Cambria" w:hAnsi="Cambria"/>
          <w:b/>
          <w:color w:val="000000"/>
          <w:sz w:val="20"/>
        </w:rPr>
      </w:pPr>
      <w:r w:rsidRPr="00E31AC1">
        <w:rPr>
          <w:rFonts w:ascii="Cambria" w:hAnsi="Cambria"/>
          <w:bCs/>
          <w:color w:val="000000"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AC1">
        <w:rPr>
          <w:rFonts w:ascii="Cambria" w:hAnsi="Cambria"/>
          <w:bCs/>
          <w:color w:val="000000"/>
          <w:sz w:val="20"/>
        </w:rPr>
        <w:instrText xml:space="preserve"> FORMCHECKBOX </w:instrText>
      </w:r>
      <w:r w:rsidRPr="00E31AC1">
        <w:rPr>
          <w:rFonts w:ascii="Cambria" w:hAnsi="Cambria"/>
          <w:bCs/>
          <w:color w:val="000000"/>
          <w:sz w:val="20"/>
          <w:lang w:val="en-GB"/>
        </w:rPr>
      </w:r>
      <w:r w:rsidRPr="00E31AC1">
        <w:rPr>
          <w:rFonts w:ascii="Cambria" w:hAnsi="Cambria"/>
          <w:bCs/>
          <w:color w:val="000000"/>
          <w:sz w:val="20"/>
          <w:lang w:val="en-GB"/>
        </w:rPr>
        <w:fldChar w:fldCharType="separate"/>
      </w:r>
      <w:r w:rsidRPr="00E31AC1">
        <w:rPr>
          <w:rFonts w:ascii="Cambria" w:hAnsi="Cambria"/>
          <w:bCs/>
          <w:color w:val="000000"/>
          <w:sz w:val="20"/>
          <w:lang w:val="en-GB"/>
        </w:rPr>
        <w:fldChar w:fldCharType="end"/>
      </w:r>
      <w:r w:rsidRPr="00E31AC1">
        <w:rPr>
          <w:rFonts w:ascii="Cambria" w:hAnsi="Cambria"/>
          <w:bCs/>
          <w:color w:val="000000"/>
          <w:sz w:val="20"/>
        </w:rPr>
        <w:t xml:space="preserve">   </w:t>
      </w:r>
      <w:r w:rsidRPr="00E31AC1">
        <w:rPr>
          <w:rFonts w:ascii="Cambria" w:hAnsi="Cambria"/>
          <w:b/>
          <w:color w:val="000000"/>
          <w:sz w:val="20"/>
        </w:rPr>
        <w:t>sami,</w:t>
      </w:r>
    </w:p>
    <w:p w:rsidR="00E31AC1" w:rsidRPr="00E31AC1" w:rsidRDefault="00E31AC1" w:rsidP="00E31AC1">
      <w:pPr>
        <w:numPr>
          <w:ilvl w:val="0"/>
          <w:numId w:val="19"/>
        </w:numPr>
        <w:tabs>
          <w:tab w:val="clear" w:pos="1440"/>
          <w:tab w:val="num" w:pos="284"/>
        </w:tabs>
        <w:suppressAutoHyphens w:val="0"/>
        <w:ind w:left="284" w:hanging="284"/>
        <w:jc w:val="both"/>
        <w:rPr>
          <w:rFonts w:ascii="Cambria" w:hAnsi="Cambria"/>
          <w:b/>
          <w:sz w:val="20"/>
        </w:rPr>
      </w:pPr>
      <w:r w:rsidRPr="00E31AC1">
        <w:rPr>
          <w:rFonts w:ascii="Cambria" w:hAnsi="Cambria"/>
          <w:bCs/>
          <w:color w:val="000000"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1AC1">
        <w:rPr>
          <w:rFonts w:ascii="Cambria" w:hAnsi="Cambria"/>
          <w:bCs/>
          <w:color w:val="000000"/>
          <w:sz w:val="20"/>
        </w:rPr>
        <w:instrText xml:space="preserve"> FORMCHECKBOX </w:instrText>
      </w:r>
      <w:r w:rsidRPr="00E31AC1">
        <w:rPr>
          <w:rFonts w:ascii="Cambria" w:hAnsi="Cambria"/>
          <w:bCs/>
          <w:color w:val="000000"/>
          <w:sz w:val="20"/>
          <w:lang w:val="en-GB"/>
        </w:rPr>
      </w:r>
      <w:r w:rsidRPr="00E31AC1">
        <w:rPr>
          <w:rFonts w:ascii="Cambria" w:hAnsi="Cambria"/>
          <w:bCs/>
          <w:color w:val="000000"/>
          <w:sz w:val="20"/>
          <w:lang w:val="en-GB"/>
        </w:rPr>
        <w:fldChar w:fldCharType="separate"/>
      </w:r>
      <w:r w:rsidRPr="00E31AC1">
        <w:rPr>
          <w:rFonts w:ascii="Cambria" w:hAnsi="Cambria"/>
          <w:bCs/>
          <w:color w:val="000000"/>
          <w:sz w:val="20"/>
          <w:lang w:val="en-GB"/>
        </w:rPr>
        <w:fldChar w:fldCharType="end"/>
      </w:r>
      <w:r w:rsidRPr="00E31AC1">
        <w:rPr>
          <w:rFonts w:ascii="Cambria" w:hAnsi="Cambria"/>
          <w:bCs/>
          <w:color w:val="FF0000"/>
          <w:sz w:val="20"/>
        </w:rPr>
        <w:t xml:space="preserve">   </w:t>
      </w:r>
      <w:r w:rsidRPr="00E31AC1">
        <w:rPr>
          <w:rFonts w:ascii="Cambria" w:hAnsi="Cambria"/>
          <w:b/>
          <w:sz w:val="20"/>
        </w:rPr>
        <w:t>jako konsorcjum</w:t>
      </w:r>
      <w:r w:rsidRPr="00E31AC1">
        <w:rPr>
          <w:rFonts w:ascii="Cambria" w:hAnsi="Cambria"/>
          <w:sz w:val="20"/>
        </w:rPr>
        <w:t xml:space="preserve"> w skład którego wchodzą:</w:t>
      </w:r>
    </w:p>
    <w:p w:rsidR="00E31AC1" w:rsidRPr="00E31AC1" w:rsidRDefault="00E31AC1" w:rsidP="00E31AC1">
      <w:pPr>
        <w:ind w:left="284"/>
        <w:rPr>
          <w:rFonts w:ascii="Cambria" w:hAnsi="Cambria"/>
          <w:sz w:val="10"/>
        </w:rPr>
      </w:pPr>
    </w:p>
    <w:p w:rsidR="00E31AC1" w:rsidRPr="00E31AC1" w:rsidRDefault="00E31AC1" w:rsidP="00E31AC1">
      <w:pPr>
        <w:ind w:left="284"/>
        <w:rPr>
          <w:rFonts w:ascii="Cambria" w:hAnsi="Cambria"/>
          <w:bCs/>
          <w:sz w:val="20"/>
        </w:rPr>
      </w:pPr>
      <w:r w:rsidRPr="00E31AC1">
        <w:rPr>
          <w:rFonts w:ascii="Cambria" w:hAnsi="Cambria"/>
          <w:sz w:val="20"/>
        </w:rPr>
        <w:t>LIDER: .....................................................................................................................................................................................................</w:t>
      </w:r>
    </w:p>
    <w:p w:rsidR="00E31AC1" w:rsidRPr="00E31AC1" w:rsidRDefault="00E31AC1" w:rsidP="00E31AC1">
      <w:pPr>
        <w:ind w:left="284"/>
        <w:rPr>
          <w:rFonts w:ascii="Cambria" w:hAnsi="Cambria"/>
          <w:bCs/>
          <w:sz w:val="20"/>
        </w:rPr>
      </w:pPr>
      <w:r w:rsidRPr="00E31AC1">
        <w:rPr>
          <w:rFonts w:ascii="Cambria" w:hAnsi="Cambria"/>
          <w:sz w:val="20"/>
        </w:rPr>
        <w:t>PARTNER/RZY: ....................................................................................................................................................................................</w:t>
      </w:r>
    </w:p>
    <w:p w:rsidR="00E31AC1" w:rsidRDefault="00E31AC1" w:rsidP="00E31AC1">
      <w:pPr>
        <w:jc w:val="center"/>
        <w:rPr>
          <w:rFonts w:ascii="Cambria" w:hAnsi="Cambria"/>
          <w:i/>
          <w:sz w:val="18"/>
        </w:rPr>
      </w:pPr>
      <w:r>
        <w:rPr>
          <w:rFonts w:ascii="Cambria" w:hAnsi="Cambria"/>
          <w:i/>
          <w:sz w:val="18"/>
        </w:rPr>
        <w:t>(nazwa firmy wiodącej – Lidera, oraz Partnera/ów/ K</w:t>
      </w:r>
      <w:r w:rsidRPr="00B10913">
        <w:rPr>
          <w:rFonts w:ascii="Cambria" w:hAnsi="Cambria"/>
          <w:i/>
          <w:sz w:val="18"/>
        </w:rPr>
        <w:t>onsorcjum)</w:t>
      </w:r>
    </w:p>
    <w:p w:rsidR="00585783" w:rsidRPr="001B518B" w:rsidRDefault="00585783" w:rsidP="00585783">
      <w:pPr>
        <w:pStyle w:val="Akapitzlist"/>
        <w:ind w:left="284"/>
        <w:rPr>
          <w:rFonts w:ascii="Cambria" w:hAnsi="Cambria"/>
          <w:b/>
          <w:sz w:val="22"/>
          <w:u w:val="single"/>
        </w:rPr>
      </w:pPr>
    </w:p>
    <w:p w:rsidR="001B4677" w:rsidRPr="00E31AC1" w:rsidRDefault="001B4677" w:rsidP="00F213A2">
      <w:pPr>
        <w:pStyle w:val="Skrconyadreszwrotny"/>
        <w:numPr>
          <w:ilvl w:val="0"/>
          <w:numId w:val="5"/>
        </w:numPr>
        <w:tabs>
          <w:tab w:val="left" w:pos="142"/>
        </w:tabs>
        <w:ind w:left="142" w:hanging="426"/>
        <w:jc w:val="both"/>
        <w:rPr>
          <w:rFonts w:ascii="Cambria" w:hAnsi="Cambria" w:cs="Calibri"/>
          <w:b/>
          <w:sz w:val="20"/>
        </w:rPr>
      </w:pPr>
      <w:r w:rsidRPr="00E31AC1">
        <w:rPr>
          <w:rFonts w:ascii="Cambria" w:hAnsi="Cambria" w:cs="Calibri"/>
          <w:b/>
          <w:sz w:val="20"/>
        </w:rPr>
        <w:t>SKŁADAMY OFERTĘ</w:t>
      </w:r>
      <w:r w:rsidRPr="00E31AC1">
        <w:rPr>
          <w:rFonts w:ascii="Cambria" w:hAnsi="Cambria" w:cs="Calibri"/>
          <w:sz w:val="20"/>
        </w:rPr>
        <w:t xml:space="preserve"> na wykonanie przedmiotu zamówienia w zakresie określonym w Specyfikacji Warunków Zamówienia.</w:t>
      </w:r>
    </w:p>
    <w:p w:rsidR="001B4677" w:rsidRPr="00E31AC1" w:rsidRDefault="001B4677" w:rsidP="00F213A2">
      <w:pPr>
        <w:pStyle w:val="Skrconyadreszwrotny"/>
        <w:numPr>
          <w:ilvl w:val="0"/>
          <w:numId w:val="5"/>
        </w:numPr>
        <w:tabs>
          <w:tab w:val="left" w:pos="142"/>
        </w:tabs>
        <w:ind w:left="142" w:hanging="426"/>
        <w:jc w:val="both"/>
        <w:rPr>
          <w:rFonts w:ascii="Cambria" w:hAnsi="Cambria" w:cs="Calibri"/>
          <w:b/>
          <w:sz w:val="20"/>
        </w:rPr>
      </w:pPr>
      <w:r w:rsidRPr="00E31AC1">
        <w:rPr>
          <w:rFonts w:ascii="Cambria" w:hAnsi="Cambria" w:cs="Calibri"/>
          <w:b/>
          <w:sz w:val="20"/>
        </w:rPr>
        <w:t>OŚWIADCZAMY</w:t>
      </w:r>
      <w:r w:rsidRPr="00E31AC1">
        <w:rPr>
          <w:rFonts w:ascii="Cambria" w:hAnsi="Cambria" w:cs="Calibri"/>
          <w:sz w:val="20"/>
        </w:rPr>
        <w:t>, że zapoznaliśmy się ze Specyfikacją Warunków Zamówienia oraz załącznikami do specyfikacji i uznajemy się za związanych określonymi w niej postanowieniami i zasadami postępowania.</w:t>
      </w:r>
    </w:p>
    <w:p w:rsidR="001B4677" w:rsidRPr="00E31AC1" w:rsidRDefault="001B4677" w:rsidP="00F213A2">
      <w:pPr>
        <w:pStyle w:val="Skrconyadreszwrotny"/>
        <w:numPr>
          <w:ilvl w:val="0"/>
          <w:numId w:val="5"/>
        </w:numPr>
        <w:tabs>
          <w:tab w:val="left" w:pos="142"/>
        </w:tabs>
        <w:ind w:left="142" w:hanging="426"/>
        <w:jc w:val="both"/>
        <w:rPr>
          <w:rFonts w:ascii="Cambria" w:hAnsi="Cambria" w:cs="Calibri"/>
          <w:b/>
          <w:sz w:val="20"/>
        </w:rPr>
      </w:pPr>
      <w:r w:rsidRPr="00E31AC1">
        <w:rPr>
          <w:rFonts w:ascii="Cambria" w:hAnsi="Cambria" w:cs="Calibri"/>
          <w:b/>
          <w:bCs/>
          <w:sz w:val="20"/>
        </w:rPr>
        <w:t>ZOBOWIĄZUJEMY SIĘ</w:t>
      </w:r>
      <w:r w:rsidRPr="00E31AC1">
        <w:rPr>
          <w:rFonts w:ascii="Cambria" w:hAnsi="Cambria" w:cs="Calibri"/>
          <w:sz w:val="20"/>
        </w:rPr>
        <w:t xml:space="preserve"> do wykonania zamówienia w terminie </w:t>
      </w:r>
      <w:r w:rsidR="00EE2F48" w:rsidRPr="00E31AC1">
        <w:rPr>
          <w:rFonts w:ascii="Cambria" w:hAnsi="Cambria" w:cs="Calibri"/>
          <w:b/>
          <w:bCs/>
          <w:sz w:val="20"/>
        </w:rPr>
        <w:t>od dnia 01.01.202</w:t>
      </w:r>
      <w:r w:rsidR="003C3C7C" w:rsidRPr="00E31AC1">
        <w:rPr>
          <w:rFonts w:ascii="Cambria" w:hAnsi="Cambria" w:cs="Calibri"/>
          <w:b/>
          <w:bCs/>
          <w:sz w:val="20"/>
        </w:rPr>
        <w:t>5</w:t>
      </w:r>
      <w:r w:rsidR="00DD4C92" w:rsidRPr="00E31AC1">
        <w:rPr>
          <w:rFonts w:ascii="Cambria" w:hAnsi="Cambria" w:cs="Calibri"/>
          <w:b/>
          <w:bCs/>
          <w:sz w:val="20"/>
        </w:rPr>
        <w:t>r.</w:t>
      </w:r>
      <w:r w:rsidR="001B518B">
        <w:rPr>
          <w:rFonts w:ascii="Cambria" w:hAnsi="Cambria" w:cs="Calibri"/>
          <w:b/>
          <w:bCs/>
          <w:sz w:val="20"/>
        </w:rPr>
        <w:t xml:space="preserve"> </w:t>
      </w:r>
      <w:r w:rsidR="00DD4C92" w:rsidRPr="00E31AC1">
        <w:rPr>
          <w:rFonts w:ascii="Cambria" w:hAnsi="Cambria" w:cs="Calibri"/>
          <w:b/>
          <w:bCs/>
          <w:sz w:val="20"/>
        </w:rPr>
        <w:t xml:space="preserve">do dnia </w:t>
      </w:r>
      <w:r w:rsidR="00EE2F48" w:rsidRPr="00E31AC1">
        <w:rPr>
          <w:rFonts w:ascii="Cambria" w:hAnsi="Cambria" w:cs="Calibri"/>
          <w:b/>
          <w:bCs/>
          <w:sz w:val="20"/>
        </w:rPr>
        <w:t>31.12.202</w:t>
      </w:r>
      <w:r w:rsidR="003C3C7C" w:rsidRPr="00E31AC1">
        <w:rPr>
          <w:rFonts w:ascii="Cambria" w:hAnsi="Cambria" w:cs="Calibri"/>
          <w:b/>
          <w:bCs/>
          <w:sz w:val="20"/>
        </w:rPr>
        <w:t>5</w:t>
      </w:r>
      <w:r w:rsidRPr="00E31AC1">
        <w:rPr>
          <w:rFonts w:ascii="Cambria" w:hAnsi="Cambria" w:cs="Calibri"/>
          <w:b/>
          <w:bCs/>
          <w:sz w:val="20"/>
        </w:rPr>
        <w:t>r.</w:t>
      </w:r>
    </w:p>
    <w:p w:rsidR="00EE2F48" w:rsidRPr="00E31AC1" w:rsidRDefault="001B4677" w:rsidP="00F213A2">
      <w:pPr>
        <w:pStyle w:val="Skrconyadreszwrotny"/>
        <w:numPr>
          <w:ilvl w:val="0"/>
          <w:numId w:val="5"/>
        </w:numPr>
        <w:tabs>
          <w:tab w:val="left" w:pos="142"/>
        </w:tabs>
        <w:ind w:left="142" w:hanging="426"/>
        <w:jc w:val="both"/>
        <w:rPr>
          <w:rFonts w:ascii="Cambria" w:hAnsi="Cambria" w:cs="Calibri"/>
          <w:b/>
          <w:sz w:val="20"/>
        </w:rPr>
      </w:pPr>
      <w:r w:rsidRPr="00E31AC1">
        <w:rPr>
          <w:rFonts w:ascii="Cambria" w:hAnsi="Cambria" w:cs="Calibri"/>
          <w:b/>
          <w:sz w:val="20"/>
        </w:rPr>
        <w:t>OFERUJEMY</w:t>
      </w:r>
      <w:r w:rsidRPr="00E31AC1">
        <w:rPr>
          <w:rFonts w:ascii="Cambria" w:hAnsi="Cambria" w:cs="Calibri"/>
          <w:sz w:val="20"/>
        </w:rPr>
        <w:t xml:space="preserve"> wykonanie w/w przedmiotu zamówienia określonego w specyfikacji istotny</w:t>
      </w:r>
      <w:r w:rsidR="004A2DC5" w:rsidRPr="00E31AC1">
        <w:rPr>
          <w:rFonts w:ascii="Cambria" w:hAnsi="Cambria" w:cs="Calibri"/>
          <w:sz w:val="20"/>
        </w:rPr>
        <w:t xml:space="preserve">ch warunków zamówienia </w:t>
      </w:r>
      <w:r w:rsidR="003D2B3E" w:rsidRPr="00E31AC1">
        <w:rPr>
          <w:rFonts w:ascii="Cambria" w:hAnsi="Cambria" w:cs="Calibri"/>
          <w:sz w:val="20"/>
        </w:rPr>
        <w:t xml:space="preserve">znak </w:t>
      </w:r>
      <w:r w:rsidR="009E4D92" w:rsidRPr="00E31AC1">
        <w:rPr>
          <w:rFonts w:ascii="Cambria" w:hAnsi="Cambria" w:cs="Calibri"/>
          <w:iCs/>
          <w:sz w:val="20"/>
        </w:rPr>
        <w:t>RI</w:t>
      </w:r>
      <w:r w:rsidR="00EE2F48" w:rsidRPr="00E31AC1">
        <w:rPr>
          <w:rFonts w:ascii="Cambria" w:hAnsi="Cambria" w:cs="Calibri"/>
          <w:iCs/>
          <w:sz w:val="20"/>
        </w:rPr>
        <w:t>.271.</w:t>
      </w:r>
      <w:r w:rsidR="00FD6EA1" w:rsidRPr="00E31AC1">
        <w:rPr>
          <w:rFonts w:ascii="Cambria" w:hAnsi="Cambria" w:cs="Calibri"/>
          <w:iCs/>
          <w:sz w:val="20"/>
        </w:rPr>
        <w:t>9</w:t>
      </w:r>
      <w:r w:rsidR="007D1408" w:rsidRPr="00E31AC1">
        <w:rPr>
          <w:rFonts w:ascii="Cambria" w:hAnsi="Cambria" w:cs="Calibri"/>
          <w:iCs/>
          <w:sz w:val="20"/>
        </w:rPr>
        <w:t>.202</w:t>
      </w:r>
      <w:r w:rsidR="003C3C7C" w:rsidRPr="00E31AC1">
        <w:rPr>
          <w:rFonts w:ascii="Cambria" w:hAnsi="Cambria" w:cs="Calibri"/>
          <w:iCs/>
          <w:sz w:val="20"/>
        </w:rPr>
        <w:t>4</w:t>
      </w:r>
      <w:r w:rsidR="00EE2F48" w:rsidRPr="00E31AC1">
        <w:rPr>
          <w:rFonts w:ascii="Cambria" w:hAnsi="Cambria" w:cs="Calibri"/>
          <w:sz w:val="20"/>
        </w:rPr>
        <w:t xml:space="preserve"> z</w:t>
      </w:r>
      <w:r w:rsidR="00EE2F48" w:rsidRPr="00E31AC1">
        <w:rPr>
          <w:rFonts w:ascii="Cambria" w:hAnsi="Cambria" w:cs="Calibri"/>
          <w:bCs/>
          <w:iCs/>
          <w:sz w:val="20"/>
        </w:rPr>
        <w:t>a cenę jednostkową za 1 Mg odebranych i zagospodarowanych</w:t>
      </w:r>
      <w:r w:rsidR="00164666" w:rsidRPr="00E31AC1">
        <w:rPr>
          <w:rFonts w:ascii="Cambria" w:hAnsi="Cambria" w:cs="Calibri"/>
          <w:bCs/>
          <w:iCs/>
          <w:sz w:val="20"/>
        </w:rPr>
        <w:t>:</w:t>
      </w:r>
    </w:p>
    <w:p w:rsidR="00EE2F48" w:rsidRPr="00E31AC1" w:rsidRDefault="00EE2F48" w:rsidP="00F213A2">
      <w:pPr>
        <w:pStyle w:val="Skrconyadreszwrotny"/>
        <w:numPr>
          <w:ilvl w:val="0"/>
          <w:numId w:val="7"/>
        </w:numPr>
        <w:tabs>
          <w:tab w:val="left" w:pos="142"/>
        </w:tabs>
        <w:jc w:val="both"/>
        <w:rPr>
          <w:rFonts w:ascii="Cambria" w:hAnsi="Cambria" w:cs="Calibri"/>
          <w:color w:val="000000"/>
          <w:sz w:val="20"/>
        </w:rPr>
      </w:pPr>
      <w:r w:rsidRPr="00E31AC1">
        <w:rPr>
          <w:rFonts w:ascii="Cambria" w:hAnsi="Cambria" w:cs="Calibri"/>
          <w:b/>
          <w:bCs/>
          <w:iCs/>
          <w:color w:val="000000"/>
          <w:sz w:val="20"/>
        </w:rPr>
        <w:t>odpadów niesegregowanych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(zmieszanych): ........................ zł/1 Mg netto , podatek VAT ......... % ........................ zł</w:t>
      </w:r>
      <w:r w:rsidRPr="00E31AC1">
        <w:rPr>
          <w:rFonts w:ascii="Cambria" w:hAnsi="Cambria" w:cs="Calibri"/>
          <w:color w:val="000000"/>
          <w:sz w:val="20"/>
        </w:rPr>
        <w:t>,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........................ zł/1 Mg</w:t>
      </w:r>
      <w:r w:rsidR="001F6617" w:rsidRPr="00E31AC1">
        <w:rPr>
          <w:rFonts w:ascii="Cambria" w:hAnsi="Cambria" w:cs="Calibri"/>
          <w:bCs/>
          <w:iCs/>
          <w:color w:val="000000"/>
          <w:sz w:val="20"/>
        </w:rPr>
        <w:t xml:space="preserve"> brutto.</w:t>
      </w:r>
    </w:p>
    <w:p w:rsidR="00EE2F48" w:rsidRPr="00E31AC1" w:rsidRDefault="00EE2F48" w:rsidP="00F213A2">
      <w:pPr>
        <w:pStyle w:val="Skrconyadreszwrotny"/>
        <w:ind w:left="360"/>
        <w:jc w:val="both"/>
        <w:rPr>
          <w:rFonts w:ascii="Cambria" w:hAnsi="Cambria" w:cs="Calibri"/>
          <w:bCs/>
          <w:iCs/>
          <w:color w:val="000000"/>
          <w:sz w:val="20"/>
        </w:rPr>
      </w:pPr>
      <w:r w:rsidRPr="00E31AC1">
        <w:rPr>
          <w:rFonts w:ascii="Cambria" w:hAnsi="Cambria" w:cs="Calibri"/>
          <w:bCs/>
          <w:iCs/>
          <w:color w:val="000000"/>
          <w:sz w:val="20"/>
        </w:rPr>
        <w:t xml:space="preserve">Cena brutto odebranych i zagospodarowanych odpadów </w:t>
      </w:r>
      <w:r w:rsidRPr="00E31AC1">
        <w:rPr>
          <w:rFonts w:ascii="Cambria" w:hAnsi="Cambria" w:cs="Calibri"/>
          <w:b/>
          <w:bCs/>
          <w:iCs/>
          <w:color w:val="000000"/>
          <w:sz w:val="20"/>
        </w:rPr>
        <w:t>niesegregowanych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(zmieszanych ) przy szacunkowej ilości </w:t>
      </w:r>
      <w:r w:rsidR="003C3C7C" w:rsidRPr="00E31AC1">
        <w:rPr>
          <w:rFonts w:ascii="Cambria" w:hAnsi="Cambria" w:cs="Calibri"/>
          <w:b/>
          <w:color w:val="000000" w:themeColor="text1"/>
          <w:sz w:val="20"/>
          <w:shd w:val="clear" w:color="auto" w:fill="FFFFFF"/>
        </w:rPr>
        <w:t>517</w:t>
      </w:r>
      <w:r w:rsidR="008953F2" w:rsidRPr="00E31AC1">
        <w:rPr>
          <w:rFonts w:ascii="Cambria" w:hAnsi="Cambria" w:cs="Calibri"/>
          <w:b/>
          <w:color w:val="000000" w:themeColor="text1"/>
          <w:sz w:val="20"/>
          <w:shd w:val="clear" w:color="auto" w:fill="FFFFFF"/>
        </w:rPr>
        <w:t xml:space="preserve">,00 </w:t>
      </w:r>
      <w:r w:rsidRPr="00E31AC1">
        <w:rPr>
          <w:rFonts w:ascii="Cambria" w:hAnsi="Cambria" w:cs="Calibri"/>
          <w:b/>
          <w:bCs/>
          <w:iCs/>
          <w:color w:val="000000"/>
          <w:sz w:val="20"/>
        </w:rPr>
        <w:t>Mg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wynosi ………………………………. zł/1 Mg</w:t>
      </w:r>
    </w:p>
    <w:p w:rsidR="00EE2F48" w:rsidRPr="00E31AC1" w:rsidRDefault="00EE2F48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/>
          <w:iCs/>
          <w:color w:val="000000"/>
          <w:sz w:val="20"/>
        </w:rPr>
      </w:pPr>
      <w:r w:rsidRPr="00E31AC1">
        <w:rPr>
          <w:rFonts w:ascii="Cambria" w:hAnsi="Cambria" w:cs="Calibri"/>
          <w:bCs/>
          <w:i/>
          <w:iCs/>
          <w:color w:val="000000"/>
          <w:sz w:val="20"/>
        </w:rPr>
        <w:t xml:space="preserve">Wartość brutto ………………….. x </w:t>
      </w:r>
      <w:r w:rsidR="003C3C7C" w:rsidRPr="00E31AC1">
        <w:rPr>
          <w:rFonts w:ascii="Cambria" w:hAnsi="Cambria" w:cs="Calibri"/>
          <w:bCs/>
          <w:i/>
          <w:iCs/>
          <w:color w:val="000000"/>
          <w:sz w:val="20"/>
        </w:rPr>
        <w:t>517</w:t>
      </w:r>
      <w:r w:rsidRPr="00E31AC1">
        <w:rPr>
          <w:rFonts w:ascii="Cambria" w:hAnsi="Cambria" w:cs="Calibri"/>
          <w:bCs/>
          <w:i/>
          <w:iCs/>
          <w:color w:val="000000"/>
          <w:sz w:val="20"/>
        </w:rPr>
        <w:t xml:space="preserve"> Mg = ………………………. zł.</w:t>
      </w:r>
    </w:p>
    <w:p w:rsidR="00EE2F48" w:rsidRPr="00E31AC1" w:rsidRDefault="00EE2F48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/>
          <w:iCs/>
          <w:color w:val="000000"/>
          <w:sz w:val="20"/>
        </w:rPr>
      </w:pPr>
      <w:r w:rsidRPr="00E31AC1">
        <w:rPr>
          <w:rFonts w:ascii="Cambria" w:hAnsi="Cambria" w:cs="Calibri"/>
          <w:bCs/>
          <w:i/>
          <w:iCs/>
          <w:color w:val="000000"/>
          <w:sz w:val="20"/>
        </w:rPr>
        <w:t>(słownie : ..........................................................................................................</w:t>
      </w:r>
      <w:r w:rsidR="00026513" w:rsidRPr="00E31AC1">
        <w:rPr>
          <w:rFonts w:ascii="Cambria" w:hAnsi="Cambria" w:cs="Calibri"/>
          <w:bCs/>
          <w:i/>
          <w:iCs/>
          <w:color w:val="000000"/>
          <w:sz w:val="20"/>
        </w:rPr>
        <w:t xml:space="preserve">....................) </w:t>
      </w:r>
    </w:p>
    <w:p w:rsidR="00EE2F48" w:rsidRPr="00E31AC1" w:rsidRDefault="00EE2F48" w:rsidP="00F213A2">
      <w:pPr>
        <w:pStyle w:val="Skrconyadreszwrotny"/>
        <w:numPr>
          <w:ilvl w:val="0"/>
          <w:numId w:val="7"/>
        </w:numPr>
        <w:ind w:right="-289"/>
        <w:jc w:val="both"/>
        <w:rPr>
          <w:rFonts w:ascii="Cambria" w:hAnsi="Cambria" w:cs="Calibri"/>
          <w:bCs/>
          <w:iCs/>
          <w:color w:val="000000"/>
          <w:sz w:val="20"/>
        </w:rPr>
      </w:pPr>
      <w:r w:rsidRPr="00E31AC1">
        <w:rPr>
          <w:rFonts w:ascii="Cambria" w:hAnsi="Cambria" w:cs="Calibri"/>
          <w:b/>
          <w:bCs/>
          <w:iCs/>
          <w:color w:val="000000"/>
          <w:sz w:val="20"/>
        </w:rPr>
        <w:t>odpadów selektywnie zebranych</w:t>
      </w:r>
      <w:r w:rsidR="00DB0844" w:rsidRPr="00E31AC1">
        <w:rPr>
          <w:rFonts w:ascii="Cambria" w:hAnsi="Cambria" w:cs="Calibri"/>
          <w:bCs/>
          <w:iCs/>
          <w:color w:val="000000"/>
          <w:sz w:val="20"/>
        </w:rPr>
        <w:t xml:space="preserve"> (segregowanych)</w:t>
      </w:r>
      <w:r w:rsidRPr="00E31AC1">
        <w:rPr>
          <w:rFonts w:ascii="Cambria" w:hAnsi="Cambria" w:cs="Calibri"/>
          <w:bCs/>
          <w:iCs/>
          <w:color w:val="000000"/>
          <w:sz w:val="20"/>
        </w:rPr>
        <w:t>: ........................ zł/1 Mg</w:t>
      </w:r>
      <w:r w:rsidR="001F6617" w:rsidRPr="00E31AC1">
        <w:rPr>
          <w:rFonts w:ascii="Cambria" w:hAnsi="Cambria" w:cs="Calibri"/>
          <w:bCs/>
          <w:iCs/>
          <w:color w:val="000000"/>
          <w:sz w:val="20"/>
        </w:rPr>
        <w:t xml:space="preserve"> netto, </w:t>
      </w:r>
      <w:r w:rsidRPr="00E31AC1">
        <w:rPr>
          <w:rFonts w:ascii="Cambria" w:hAnsi="Cambria" w:cs="Calibri"/>
          <w:bCs/>
          <w:iCs/>
          <w:color w:val="000000"/>
          <w:sz w:val="20"/>
        </w:rPr>
        <w:t>podatek VAT ......... % ........................ zł</w:t>
      </w:r>
      <w:r w:rsidR="001F6617" w:rsidRPr="00E31AC1">
        <w:rPr>
          <w:rFonts w:ascii="Cambria" w:hAnsi="Cambria" w:cs="Calibri"/>
          <w:bCs/>
          <w:iCs/>
          <w:color w:val="000000"/>
          <w:sz w:val="20"/>
        </w:rPr>
        <w:t>,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........................ zł/1 Mg</w:t>
      </w:r>
      <w:r w:rsidR="001F6617" w:rsidRPr="00E31AC1">
        <w:rPr>
          <w:rFonts w:ascii="Cambria" w:hAnsi="Cambria" w:cs="Calibri"/>
          <w:bCs/>
          <w:iCs/>
          <w:color w:val="000000"/>
          <w:sz w:val="20"/>
        </w:rPr>
        <w:t xml:space="preserve"> brutto.</w:t>
      </w:r>
    </w:p>
    <w:p w:rsidR="00EE2F48" w:rsidRPr="00E31AC1" w:rsidRDefault="00EE2F48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Cs/>
          <w:color w:val="000000"/>
          <w:sz w:val="20"/>
        </w:rPr>
      </w:pPr>
      <w:r w:rsidRPr="00E31AC1">
        <w:rPr>
          <w:rFonts w:ascii="Cambria" w:hAnsi="Cambria" w:cs="Calibri"/>
          <w:bCs/>
          <w:iCs/>
          <w:color w:val="000000"/>
          <w:sz w:val="20"/>
        </w:rPr>
        <w:t xml:space="preserve">Cena brutto odebranych i zagospodarowanych odpadów </w:t>
      </w:r>
      <w:r w:rsidRPr="00E31AC1">
        <w:rPr>
          <w:rFonts w:ascii="Cambria" w:hAnsi="Cambria" w:cs="Calibri"/>
          <w:b/>
          <w:bCs/>
          <w:iCs/>
          <w:color w:val="000000"/>
          <w:sz w:val="20"/>
        </w:rPr>
        <w:t>selektywnie zebranych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przy szacunkowej ilości </w:t>
      </w:r>
      <w:r w:rsidR="003C3C7C" w:rsidRPr="00E31AC1">
        <w:rPr>
          <w:rFonts w:ascii="Cambria" w:hAnsi="Cambria" w:cs="Calibri"/>
          <w:b/>
          <w:bCs/>
          <w:iCs/>
          <w:color w:val="000000"/>
          <w:sz w:val="20"/>
        </w:rPr>
        <w:t>563</w:t>
      </w:r>
      <w:r w:rsidRPr="00E31AC1">
        <w:rPr>
          <w:rFonts w:ascii="Cambria" w:hAnsi="Cambria" w:cs="Calibri"/>
          <w:b/>
          <w:bCs/>
          <w:iCs/>
          <w:color w:val="000000"/>
          <w:sz w:val="20"/>
        </w:rPr>
        <w:t xml:space="preserve"> Mg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wynosi ………………………………. zł/1 Mg</w:t>
      </w:r>
    </w:p>
    <w:p w:rsidR="00EE2F48" w:rsidRPr="00E31AC1" w:rsidRDefault="00EE2F48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Cs/>
          <w:color w:val="000000"/>
          <w:sz w:val="20"/>
        </w:rPr>
      </w:pPr>
      <w:r w:rsidRPr="00E31AC1">
        <w:rPr>
          <w:rFonts w:ascii="Cambria" w:hAnsi="Cambria" w:cs="Calibri"/>
          <w:bCs/>
          <w:iCs/>
          <w:color w:val="000000"/>
          <w:sz w:val="20"/>
        </w:rPr>
        <w:t xml:space="preserve">Wartość brutto ………………….. x </w:t>
      </w:r>
      <w:r w:rsidR="00164666" w:rsidRPr="00E31AC1">
        <w:rPr>
          <w:rFonts w:ascii="Cambria" w:hAnsi="Cambria" w:cs="Calibri"/>
          <w:bCs/>
          <w:iCs/>
          <w:color w:val="000000"/>
          <w:sz w:val="20"/>
        </w:rPr>
        <w:t>5</w:t>
      </w:r>
      <w:r w:rsidR="003C3C7C" w:rsidRPr="00E31AC1">
        <w:rPr>
          <w:rFonts w:ascii="Cambria" w:hAnsi="Cambria" w:cs="Calibri"/>
          <w:bCs/>
          <w:iCs/>
          <w:color w:val="000000"/>
          <w:sz w:val="20"/>
        </w:rPr>
        <w:t>63</w:t>
      </w:r>
      <w:r w:rsidRPr="00E31AC1">
        <w:rPr>
          <w:rFonts w:ascii="Cambria" w:hAnsi="Cambria" w:cs="Calibri"/>
          <w:bCs/>
          <w:iCs/>
          <w:color w:val="000000"/>
          <w:sz w:val="20"/>
        </w:rPr>
        <w:t xml:space="preserve"> Mg = ………………………. zł.</w:t>
      </w:r>
    </w:p>
    <w:p w:rsidR="001F6617" w:rsidRDefault="00EE2F48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Cs/>
          <w:color w:val="000000"/>
          <w:sz w:val="20"/>
        </w:rPr>
      </w:pPr>
      <w:r w:rsidRPr="00E31AC1">
        <w:rPr>
          <w:rFonts w:ascii="Cambria" w:hAnsi="Cambria" w:cs="Calibri"/>
          <w:bCs/>
          <w:iCs/>
          <w:color w:val="000000"/>
          <w:sz w:val="20"/>
        </w:rPr>
        <w:t xml:space="preserve">(słownie : ..............................................................................................................................) </w:t>
      </w:r>
    </w:p>
    <w:p w:rsidR="00585783" w:rsidRPr="00E31AC1" w:rsidRDefault="00585783" w:rsidP="00F213A2">
      <w:pPr>
        <w:pStyle w:val="Skrconyadreszwrotny"/>
        <w:ind w:left="360" w:right="-289"/>
        <w:jc w:val="both"/>
        <w:rPr>
          <w:rFonts w:ascii="Cambria" w:hAnsi="Cambria" w:cs="Calibri"/>
          <w:bCs/>
          <w:iCs/>
          <w:color w:val="000000"/>
          <w:sz w:val="20"/>
        </w:rPr>
      </w:pPr>
    </w:p>
    <w:p w:rsidR="004721DB" w:rsidRDefault="004721DB" w:rsidP="004721DB">
      <w:pPr>
        <w:pStyle w:val="Skrconyadreszwrotny"/>
        <w:ind w:left="142" w:right="-289"/>
        <w:jc w:val="both"/>
        <w:rPr>
          <w:rFonts w:ascii="Cambria" w:hAnsi="Cambria" w:cs="Calibri"/>
          <w:b/>
          <w:bCs/>
          <w:iCs/>
          <w:sz w:val="20"/>
        </w:rPr>
      </w:pPr>
      <w:bookmarkStart w:id="0" w:name="_GoBack"/>
      <w:bookmarkEnd w:id="0"/>
    </w:p>
    <w:p w:rsidR="001F6617" w:rsidRPr="00E31AC1" w:rsidRDefault="00EE2F48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/>
          <w:bCs/>
          <w:iCs/>
          <w:sz w:val="20"/>
        </w:rPr>
      </w:pPr>
      <w:r w:rsidRPr="00E31AC1">
        <w:rPr>
          <w:rFonts w:ascii="Cambria" w:hAnsi="Cambria" w:cs="Calibri"/>
          <w:b/>
          <w:bCs/>
          <w:iCs/>
          <w:sz w:val="20"/>
        </w:rPr>
        <w:t xml:space="preserve">Łączna szacunkowa wartość brutto przedmiotu zamówienia ustalona jako suma wartości brutto odebranych i zagospodarowanych odpadów komunalnych niesegregowanych (zmieszanych) </w:t>
      </w:r>
      <w:r w:rsidR="00E81020" w:rsidRPr="00E31AC1">
        <w:rPr>
          <w:rFonts w:ascii="Cambria" w:hAnsi="Cambria" w:cs="Calibri"/>
          <w:b/>
          <w:bCs/>
          <w:iCs/>
          <w:sz w:val="20"/>
        </w:rPr>
        <w:t xml:space="preserve"> </w:t>
      </w:r>
      <w:r w:rsidRPr="00E31AC1">
        <w:rPr>
          <w:rFonts w:ascii="Cambria" w:hAnsi="Cambria" w:cs="Calibri"/>
          <w:b/>
          <w:bCs/>
          <w:iCs/>
          <w:sz w:val="20"/>
        </w:rPr>
        <w:t xml:space="preserve">oraz odpadów z selektywnej zbiorki </w:t>
      </w:r>
      <w:r w:rsidR="00DB0844" w:rsidRPr="00E31AC1">
        <w:rPr>
          <w:rFonts w:ascii="Cambria" w:hAnsi="Cambria" w:cs="Calibri"/>
          <w:b/>
          <w:bCs/>
          <w:iCs/>
          <w:sz w:val="20"/>
        </w:rPr>
        <w:t xml:space="preserve">(segregowanych) </w:t>
      </w:r>
      <w:r w:rsidRPr="00E31AC1">
        <w:rPr>
          <w:rFonts w:ascii="Cambria" w:hAnsi="Cambria" w:cs="Calibri"/>
          <w:b/>
          <w:bCs/>
          <w:iCs/>
          <w:sz w:val="20"/>
        </w:rPr>
        <w:t>w roku 202</w:t>
      </w:r>
      <w:r w:rsidR="003C3C7C" w:rsidRPr="00E31AC1">
        <w:rPr>
          <w:rFonts w:ascii="Cambria" w:hAnsi="Cambria" w:cs="Calibri"/>
          <w:b/>
          <w:bCs/>
          <w:iCs/>
          <w:sz w:val="20"/>
        </w:rPr>
        <w:t>5</w:t>
      </w:r>
      <w:r w:rsidR="003E505C" w:rsidRPr="00E31AC1">
        <w:rPr>
          <w:rFonts w:ascii="Cambria" w:hAnsi="Cambria" w:cs="Calibri"/>
          <w:b/>
          <w:bCs/>
          <w:iCs/>
          <w:sz w:val="20"/>
        </w:rPr>
        <w:t xml:space="preserve"> wynosi: ………</w:t>
      </w:r>
      <w:r w:rsidR="00E81020" w:rsidRPr="00E31AC1">
        <w:rPr>
          <w:rFonts w:ascii="Cambria" w:hAnsi="Cambria" w:cs="Calibri"/>
          <w:b/>
          <w:bCs/>
          <w:iCs/>
          <w:sz w:val="20"/>
        </w:rPr>
        <w:t>.</w:t>
      </w:r>
      <w:r w:rsidR="003E505C" w:rsidRPr="00E31AC1">
        <w:rPr>
          <w:rFonts w:ascii="Cambria" w:hAnsi="Cambria" w:cs="Calibri"/>
          <w:b/>
          <w:bCs/>
          <w:iCs/>
          <w:sz w:val="20"/>
        </w:rPr>
        <w:t>…</w:t>
      </w:r>
      <w:r w:rsidR="00DB0844" w:rsidRPr="00E31AC1">
        <w:rPr>
          <w:rFonts w:ascii="Cambria" w:hAnsi="Cambria" w:cs="Calibri"/>
          <w:b/>
          <w:bCs/>
          <w:iCs/>
          <w:sz w:val="20"/>
        </w:rPr>
        <w:t>………</w:t>
      </w:r>
      <w:r w:rsidR="001F6617" w:rsidRPr="00E31AC1">
        <w:rPr>
          <w:rFonts w:ascii="Cambria" w:hAnsi="Cambria" w:cs="Calibri"/>
          <w:b/>
          <w:bCs/>
          <w:iCs/>
          <w:sz w:val="20"/>
        </w:rPr>
        <w:t>…</w:t>
      </w:r>
      <w:r w:rsidR="00F213A2" w:rsidRPr="00E31AC1">
        <w:rPr>
          <w:rFonts w:ascii="Cambria" w:hAnsi="Cambria" w:cs="Calibri"/>
          <w:b/>
          <w:bCs/>
          <w:iCs/>
          <w:sz w:val="20"/>
        </w:rPr>
        <w:t>………</w:t>
      </w:r>
      <w:r w:rsidR="001F6617" w:rsidRPr="00E31AC1">
        <w:rPr>
          <w:rFonts w:ascii="Cambria" w:hAnsi="Cambria" w:cs="Calibri"/>
          <w:b/>
          <w:bCs/>
          <w:iCs/>
          <w:sz w:val="20"/>
        </w:rPr>
        <w:t xml:space="preserve"> złotych  brutto, (</w:t>
      </w:r>
      <w:r w:rsidR="00DB0844" w:rsidRPr="00E31AC1">
        <w:rPr>
          <w:rFonts w:ascii="Cambria" w:hAnsi="Cambria" w:cs="Calibri"/>
          <w:b/>
          <w:bCs/>
          <w:iCs/>
          <w:sz w:val="20"/>
        </w:rPr>
        <w:t>słownie: ……………………………………</w:t>
      </w:r>
      <w:r w:rsidR="00F213A2" w:rsidRPr="00E31AC1">
        <w:rPr>
          <w:rFonts w:ascii="Cambria" w:hAnsi="Cambria" w:cs="Calibri"/>
          <w:b/>
          <w:bCs/>
          <w:iCs/>
          <w:sz w:val="20"/>
        </w:rPr>
        <w:t xml:space="preserve"> </w:t>
      </w:r>
      <w:r w:rsidR="00DB0844" w:rsidRPr="00E31AC1">
        <w:rPr>
          <w:rFonts w:ascii="Cambria" w:hAnsi="Cambria" w:cs="Calibri"/>
          <w:b/>
          <w:bCs/>
          <w:iCs/>
          <w:sz w:val="20"/>
        </w:rPr>
        <w:t>…</w:t>
      </w:r>
      <w:r w:rsidRPr="00E31AC1">
        <w:rPr>
          <w:rFonts w:ascii="Cambria" w:hAnsi="Cambria" w:cs="Calibri"/>
          <w:b/>
          <w:bCs/>
          <w:iCs/>
          <w:sz w:val="20"/>
        </w:rPr>
        <w:t>………………………</w:t>
      </w:r>
      <w:r w:rsidR="003C3C7C" w:rsidRPr="00E31AC1">
        <w:rPr>
          <w:rFonts w:ascii="Cambria" w:hAnsi="Cambria" w:cs="Calibri"/>
          <w:b/>
          <w:bCs/>
          <w:iCs/>
          <w:sz w:val="20"/>
        </w:rPr>
        <w:t>……..</w:t>
      </w:r>
      <w:r w:rsidR="00F213A2" w:rsidRPr="00E31AC1">
        <w:rPr>
          <w:rFonts w:ascii="Cambria" w:hAnsi="Cambria" w:cs="Calibri"/>
          <w:b/>
          <w:bCs/>
          <w:iCs/>
          <w:sz w:val="20"/>
        </w:rPr>
        <w:t>………………………………………………...</w:t>
      </w:r>
      <w:r w:rsidRPr="00E31AC1">
        <w:rPr>
          <w:rFonts w:ascii="Cambria" w:hAnsi="Cambria" w:cs="Calibri"/>
          <w:b/>
          <w:bCs/>
          <w:iCs/>
          <w:sz w:val="20"/>
        </w:rPr>
        <w:t>……….</w:t>
      </w:r>
      <w:r w:rsidR="001F6617" w:rsidRPr="00E31AC1">
        <w:rPr>
          <w:rFonts w:ascii="Cambria" w:hAnsi="Cambria" w:cs="Calibri"/>
          <w:b/>
          <w:bCs/>
          <w:iCs/>
          <w:sz w:val="20"/>
        </w:rPr>
        <w:t>)</w:t>
      </w:r>
    </w:p>
    <w:p w:rsidR="001B518B" w:rsidRDefault="001B518B" w:rsidP="001B518B">
      <w:pPr>
        <w:pStyle w:val="Skrconyadreszwrotny"/>
        <w:ind w:left="142" w:right="-289"/>
        <w:jc w:val="both"/>
        <w:rPr>
          <w:rFonts w:ascii="Cambria" w:hAnsi="Cambria" w:cs="Calibri"/>
          <w:b/>
          <w:bCs/>
          <w:iCs/>
          <w:sz w:val="20"/>
        </w:rPr>
      </w:pPr>
    </w:p>
    <w:p w:rsidR="00830CC5" w:rsidRPr="00E31AC1" w:rsidRDefault="00DB0844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/>
          <w:bCs/>
          <w:iCs/>
          <w:sz w:val="20"/>
        </w:rPr>
      </w:pPr>
      <w:r w:rsidRPr="00E31AC1">
        <w:rPr>
          <w:rFonts w:ascii="Cambria" w:hAnsi="Cambria" w:cs="Calibri"/>
          <w:b/>
          <w:bCs/>
          <w:iCs/>
          <w:sz w:val="20"/>
        </w:rPr>
        <w:t>Cena</w:t>
      </w:r>
      <w:r w:rsidR="00EE2F48" w:rsidRPr="00E31AC1">
        <w:rPr>
          <w:rFonts w:ascii="Cambria" w:hAnsi="Cambria" w:cs="Calibri"/>
          <w:b/>
          <w:bCs/>
          <w:iCs/>
          <w:sz w:val="20"/>
        </w:rPr>
        <w:t xml:space="preserve"> zawiera także koszt dostawy worków w ilościach wskazanych w SWZ.</w:t>
      </w:r>
    </w:p>
    <w:p w:rsidR="0070050F" w:rsidRPr="00E31AC1" w:rsidRDefault="0070050F" w:rsidP="0070050F">
      <w:pPr>
        <w:pStyle w:val="Skrconyadreszwrotny"/>
        <w:ind w:left="142" w:right="-289"/>
        <w:jc w:val="both"/>
        <w:rPr>
          <w:rFonts w:ascii="Cambria" w:hAnsi="Cambria" w:cs="Calibri"/>
          <w:b/>
          <w:bCs/>
          <w:iCs/>
          <w:sz w:val="20"/>
        </w:rPr>
      </w:pPr>
    </w:p>
    <w:p w:rsidR="0011034C" w:rsidRPr="00E31AC1" w:rsidRDefault="0011034C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/>
          <w:bCs/>
          <w:iCs/>
          <w:sz w:val="20"/>
          <w:u w:val="single"/>
        </w:rPr>
      </w:pPr>
      <w:r w:rsidRPr="00E31AC1">
        <w:rPr>
          <w:rFonts w:ascii="Cambria" w:hAnsi="Cambria" w:cs="Calibri"/>
          <w:b/>
          <w:bCs/>
          <w:iCs/>
          <w:sz w:val="20"/>
          <w:u w:val="single"/>
        </w:rPr>
        <w:t xml:space="preserve">KRYTERIUM II: </w:t>
      </w:r>
      <w:r w:rsidR="007D1408" w:rsidRPr="00E31AC1">
        <w:rPr>
          <w:rFonts w:ascii="Cambria" w:hAnsi="Cambria" w:cs="Calibri"/>
          <w:b/>
          <w:sz w:val="20"/>
          <w:u w:val="single"/>
        </w:rPr>
        <w:t xml:space="preserve">Edukacja ekologiczna </w:t>
      </w:r>
      <w:r w:rsidR="000F3B00" w:rsidRPr="00E31AC1">
        <w:rPr>
          <w:rFonts w:ascii="Cambria" w:hAnsi="Cambria" w:cs="Calibri"/>
          <w:b/>
          <w:sz w:val="20"/>
          <w:u w:val="single"/>
        </w:rPr>
        <w:t>„</w:t>
      </w:r>
      <w:r w:rsidR="007D1408" w:rsidRPr="00E31AC1">
        <w:rPr>
          <w:rFonts w:ascii="Cambria" w:hAnsi="Cambria" w:cs="Calibri"/>
          <w:b/>
          <w:sz w:val="20"/>
          <w:u w:val="single"/>
        </w:rPr>
        <w:t>E</w:t>
      </w:r>
      <w:r w:rsidR="000F3B00" w:rsidRPr="00E31AC1">
        <w:rPr>
          <w:rFonts w:ascii="Cambria" w:hAnsi="Cambria" w:cs="Calibri"/>
          <w:b/>
          <w:sz w:val="20"/>
          <w:u w:val="single"/>
        </w:rPr>
        <w:t>” – waga punktowa – 40 pkt</w:t>
      </w:r>
    </w:p>
    <w:p w:rsidR="007D1408" w:rsidRPr="00E31AC1" w:rsidRDefault="007D1408" w:rsidP="007D1408">
      <w:pPr>
        <w:pStyle w:val="Skrconyadreszwrotny"/>
        <w:ind w:right="-289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Cs/>
          <w:iCs/>
          <w:sz w:val="20"/>
        </w:rPr>
        <w:t>Oświadczamy, że:</w:t>
      </w:r>
    </w:p>
    <w:p w:rsidR="007D1408" w:rsidRPr="00E31AC1" w:rsidRDefault="007D1408" w:rsidP="007D1408">
      <w:pPr>
        <w:pStyle w:val="Skrconyadreszwrotny"/>
        <w:ind w:left="284" w:right="-289" w:hanging="284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Cs/>
          <w:iCs/>
          <w:sz w:val="20"/>
        </w:rPr>
        <w:t>a) przeprowadzimy edukację ekologiczną we wszystkich Szkołach Podstawowych na terenie Gminy Żegocina prowadzonych przez Gminę Żegocina*,</w:t>
      </w:r>
    </w:p>
    <w:p w:rsidR="007D1408" w:rsidRPr="00E31AC1" w:rsidRDefault="007D1408" w:rsidP="007D1408">
      <w:pPr>
        <w:pStyle w:val="Skrconyadreszwrotny"/>
        <w:ind w:left="284" w:right="-289" w:hanging="284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Cs/>
          <w:iCs/>
          <w:sz w:val="20"/>
        </w:rPr>
        <w:t>b) nie przeprowadzimy edukacji ekologicznej w Szkołach Podstawowych na terenie Gminy Żegocina prowadzonych przez Gminę Żegocina*,</w:t>
      </w:r>
    </w:p>
    <w:p w:rsidR="008711E5" w:rsidRPr="00E31AC1" w:rsidRDefault="007D1408" w:rsidP="00EF060E">
      <w:pPr>
        <w:pStyle w:val="Skrconyadreszwrotny"/>
        <w:ind w:left="567" w:right="-289" w:hanging="283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Cs/>
          <w:iCs/>
          <w:sz w:val="20"/>
        </w:rPr>
        <w:t>*niepotrzebne skreślić</w:t>
      </w:r>
    </w:p>
    <w:p w:rsidR="0070050F" w:rsidRPr="00E31AC1" w:rsidRDefault="0070050F" w:rsidP="00EF060E">
      <w:pPr>
        <w:pStyle w:val="Skrconyadreszwrotny"/>
        <w:ind w:left="567" w:right="-289" w:hanging="283"/>
        <w:jc w:val="both"/>
        <w:rPr>
          <w:rFonts w:ascii="Cambria" w:hAnsi="Cambria" w:cs="Calibri"/>
          <w:bCs/>
          <w:iCs/>
          <w:sz w:val="20"/>
        </w:rPr>
      </w:pPr>
    </w:p>
    <w:p w:rsidR="001B4677" w:rsidRPr="00E31AC1" w:rsidRDefault="001B4677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/>
          <w:sz w:val="20"/>
        </w:rPr>
        <w:t>AKCEPTUJEMY</w:t>
      </w:r>
      <w:r w:rsidRPr="00E31AC1">
        <w:rPr>
          <w:rFonts w:ascii="Cambria" w:hAnsi="Cambria" w:cs="Calibri"/>
          <w:sz w:val="20"/>
        </w:rPr>
        <w:t xml:space="preserve"> warunki płatności określone przez Zamawiającego w Specyfikacji</w:t>
      </w:r>
      <w:r w:rsidR="001F6617" w:rsidRPr="00E31AC1">
        <w:rPr>
          <w:rFonts w:ascii="Cambria" w:hAnsi="Cambria" w:cs="Calibri"/>
          <w:sz w:val="20"/>
        </w:rPr>
        <w:t xml:space="preserve"> Istotnych Warunków   Zamówienia i projekcie umowy</w:t>
      </w:r>
      <w:r w:rsidRPr="00E31AC1">
        <w:rPr>
          <w:rFonts w:ascii="Cambria" w:hAnsi="Cambria" w:cs="Calibri"/>
          <w:sz w:val="20"/>
        </w:rPr>
        <w:t>.</w:t>
      </w:r>
    </w:p>
    <w:p w:rsidR="0070050F" w:rsidRPr="00E31AC1" w:rsidRDefault="0070050F" w:rsidP="0070050F">
      <w:pPr>
        <w:pStyle w:val="Skrconyadreszwrotny"/>
        <w:ind w:left="142" w:right="-289"/>
        <w:jc w:val="both"/>
        <w:rPr>
          <w:rFonts w:ascii="Cambria" w:hAnsi="Cambria" w:cs="Calibri"/>
          <w:bCs/>
          <w:iCs/>
          <w:sz w:val="20"/>
        </w:rPr>
      </w:pPr>
    </w:p>
    <w:p w:rsidR="0070050F" w:rsidRPr="00E31AC1" w:rsidRDefault="001B4677" w:rsidP="0070050F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/>
          <w:sz w:val="20"/>
        </w:rPr>
        <w:t>OŚWIADCZAMY</w:t>
      </w:r>
      <w:r w:rsidRPr="00E31AC1">
        <w:rPr>
          <w:rFonts w:ascii="Cambria" w:hAnsi="Cambria" w:cs="Calibri"/>
          <w:sz w:val="20"/>
        </w:rPr>
        <w:t xml:space="preserve">, że zapoznaliśmy się z postanowieniami umowy i zobowiązujemy się, </w:t>
      </w:r>
      <w:r w:rsidR="006D3DD6" w:rsidRPr="00E31AC1">
        <w:rPr>
          <w:rFonts w:ascii="Cambria" w:hAnsi="Cambria" w:cs="Calibri"/>
          <w:sz w:val="20"/>
        </w:rPr>
        <w:t xml:space="preserve">  </w:t>
      </w:r>
      <w:r w:rsidRPr="00E31AC1">
        <w:rPr>
          <w:rFonts w:ascii="Cambria" w:hAnsi="Cambria" w:cs="Calibri"/>
          <w:sz w:val="20"/>
        </w:rPr>
        <w:t>w przypadku wyboru naszej oferty, do zawarcia umowy zgodnej z niniejsza ofertą, na warunkach określonych w Specyfikacji Warunków Zamówienia, w miejscu i terminie wyznaczonym przez Zamawiającego.</w:t>
      </w:r>
    </w:p>
    <w:p w:rsidR="0070050F" w:rsidRPr="00E31AC1" w:rsidRDefault="0070050F" w:rsidP="0070050F">
      <w:pPr>
        <w:pStyle w:val="Skrconyadreszwrotny"/>
        <w:ind w:right="-289"/>
        <w:jc w:val="both"/>
        <w:rPr>
          <w:rFonts w:ascii="Cambria" w:hAnsi="Cambria" w:cs="Calibri"/>
          <w:bCs/>
          <w:iCs/>
          <w:sz w:val="20"/>
        </w:rPr>
      </w:pPr>
    </w:p>
    <w:p w:rsidR="001B4677" w:rsidRPr="00E31AC1" w:rsidRDefault="001B4677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b/>
          <w:sz w:val="20"/>
        </w:rPr>
        <w:t>UWAŻAMY SIĘ</w:t>
      </w:r>
      <w:r w:rsidRPr="00E31AC1">
        <w:rPr>
          <w:rFonts w:ascii="Cambria" w:hAnsi="Cambria" w:cs="Calibri"/>
          <w:sz w:val="20"/>
        </w:rPr>
        <w:t xml:space="preserve"> za związanych niniejszą ofertą przez czas wskazany w Specyfikacji Istotnych Zamówienia, </w:t>
      </w:r>
      <w:r w:rsidR="001B518B">
        <w:rPr>
          <w:rFonts w:ascii="Cambria" w:hAnsi="Cambria" w:cs="Calibri"/>
          <w:sz w:val="20"/>
        </w:rPr>
        <w:t xml:space="preserve">                     </w:t>
      </w:r>
      <w:r w:rsidRPr="00E31AC1">
        <w:rPr>
          <w:rFonts w:ascii="Cambria" w:hAnsi="Cambria" w:cs="Calibri"/>
          <w:sz w:val="20"/>
        </w:rPr>
        <w:t xml:space="preserve">tj. przez okres  </w:t>
      </w:r>
      <w:r w:rsidR="00610E18" w:rsidRPr="00E31AC1">
        <w:rPr>
          <w:rFonts w:ascii="Cambria" w:hAnsi="Cambria" w:cs="Calibri"/>
          <w:color w:val="000000"/>
          <w:sz w:val="20"/>
        </w:rPr>
        <w:t>9</w:t>
      </w:r>
      <w:r w:rsidRPr="00E31AC1">
        <w:rPr>
          <w:rFonts w:ascii="Cambria" w:hAnsi="Cambria" w:cs="Calibri"/>
          <w:color w:val="000000"/>
          <w:sz w:val="20"/>
        </w:rPr>
        <w:t>0 dni</w:t>
      </w:r>
      <w:r w:rsidRPr="00E31AC1">
        <w:rPr>
          <w:rFonts w:ascii="Cambria" w:hAnsi="Cambria" w:cs="Calibri"/>
          <w:color w:val="FF0000"/>
          <w:sz w:val="20"/>
        </w:rPr>
        <w:t xml:space="preserve">  </w:t>
      </w:r>
      <w:r w:rsidRPr="00E31AC1">
        <w:rPr>
          <w:rFonts w:ascii="Cambria" w:hAnsi="Cambria" w:cs="Calibri"/>
          <w:sz w:val="20"/>
        </w:rPr>
        <w:t>od upływu terminu składania ofert.</w:t>
      </w:r>
    </w:p>
    <w:p w:rsidR="0070050F" w:rsidRPr="00E31AC1" w:rsidRDefault="0070050F" w:rsidP="0070050F">
      <w:pPr>
        <w:pStyle w:val="Skrconyadreszwrotny"/>
        <w:ind w:right="-289"/>
        <w:jc w:val="both"/>
        <w:rPr>
          <w:rFonts w:ascii="Cambria" w:hAnsi="Cambria" w:cs="Calibri"/>
          <w:bCs/>
          <w:iCs/>
          <w:sz w:val="20"/>
        </w:rPr>
      </w:pPr>
    </w:p>
    <w:p w:rsidR="00F213A2" w:rsidRPr="00E31AC1" w:rsidRDefault="001B4677" w:rsidP="00F213A2">
      <w:pPr>
        <w:pStyle w:val="Skrconyadreszwrotny"/>
        <w:numPr>
          <w:ilvl w:val="0"/>
          <w:numId w:val="5"/>
        </w:numPr>
        <w:ind w:left="142" w:right="-289" w:hanging="426"/>
        <w:jc w:val="both"/>
        <w:rPr>
          <w:rFonts w:ascii="Cambria" w:hAnsi="Cambria" w:cs="Calibri"/>
          <w:bCs/>
          <w:iCs/>
          <w:sz w:val="20"/>
        </w:rPr>
      </w:pPr>
      <w:r w:rsidRPr="00E31AC1">
        <w:rPr>
          <w:rFonts w:ascii="Cambria" w:hAnsi="Cambria" w:cs="Calibri"/>
          <w:sz w:val="20"/>
        </w:rPr>
        <w:t>Oświadczamy, że przedmiot zamówienia wykonam/y:</w:t>
      </w:r>
      <w:r w:rsidR="006D3DD6" w:rsidRPr="00E31AC1">
        <w:rPr>
          <w:rFonts w:ascii="Cambria" w:hAnsi="Cambria" w:cs="Calibri"/>
          <w:sz w:val="20"/>
        </w:rPr>
        <w:t xml:space="preserve"> </w:t>
      </w:r>
      <w:r w:rsidRPr="00E31AC1">
        <w:rPr>
          <w:rFonts w:ascii="Cambria" w:hAnsi="Cambria" w:cs="Calibri"/>
          <w:b/>
          <w:sz w:val="20"/>
        </w:rPr>
        <w:t>sami/przy udziale podwykonawców</w:t>
      </w:r>
      <w:r w:rsidRPr="00E31AC1">
        <w:rPr>
          <w:rFonts w:ascii="Cambria" w:eastAsia="Arial Unicode MS" w:hAnsi="Cambria" w:cs="Calibri"/>
          <w:b/>
          <w:color w:val="000000"/>
          <w:sz w:val="20"/>
        </w:rPr>
        <w:t xml:space="preserve"> (niepotrzebne skreślić):</w:t>
      </w:r>
    </w:p>
    <w:p w:rsidR="001B4677" w:rsidRPr="00E31AC1" w:rsidRDefault="001B4677" w:rsidP="00F213A2">
      <w:pPr>
        <w:rPr>
          <w:rFonts w:ascii="Cambria" w:hAnsi="Cambria" w:cs="Calibri"/>
          <w:color w:val="111111"/>
          <w:sz w:val="20"/>
          <w:szCs w:val="20"/>
        </w:rPr>
      </w:pPr>
      <w:r w:rsidRPr="00E31AC1">
        <w:rPr>
          <w:rFonts w:ascii="Cambria" w:hAnsi="Cambria" w:cs="Calibri"/>
          <w:b/>
          <w:bCs/>
          <w:color w:val="111111"/>
          <w:sz w:val="20"/>
          <w:szCs w:val="20"/>
        </w:rPr>
        <w:t>Oświadczam, że niżej wymienione części zamierzam powierzyć podwykonawcom:</w:t>
      </w:r>
    </w:p>
    <w:tbl>
      <w:tblPr>
        <w:tblW w:w="8892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567"/>
        <w:gridCol w:w="4656"/>
        <w:gridCol w:w="3669"/>
      </w:tblGrid>
      <w:tr w:rsidR="001B4677" w:rsidRPr="00E31AC1" w:rsidTr="007005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677" w:rsidRPr="00E31AC1" w:rsidRDefault="00E710AD" w:rsidP="00F213A2">
            <w:pPr>
              <w:rPr>
                <w:rFonts w:ascii="Cambria" w:hAnsi="Cambria" w:cs="Calibri"/>
                <w:color w:val="111111"/>
                <w:sz w:val="20"/>
                <w:szCs w:val="20"/>
              </w:rPr>
            </w:pPr>
            <w:r w:rsidRPr="00E31AC1">
              <w:rPr>
                <w:rFonts w:ascii="Cambria" w:hAnsi="Cambria" w:cs="Calibri"/>
                <w:color w:val="111111"/>
                <w:sz w:val="20"/>
                <w:szCs w:val="20"/>
              </w:rPr>
              <w:t>L</w:t>
            </w:r>
            <w:r w:rsidR="001B4677" w:rsidRPr="00E31AC1">
              <w:rPr>
                <w:rFonts w:ascii="Cambria" w:hAnsi="Cambria" w:cs="Calibri"/>
                <w:color w:val="111111"/>
                <w:sz w:val="20"/>
                <w:szCs w:val="20"/>
              </w:rPr>
              <w:t>p</w:t>
            </w:r>
            <w:r w:rsidRPr="00E31AC1">
              <w:rPr>
                <w:rFonts w:ascii="Cambria" w:hAnsi="Cambria" w:cs="Calibri"/>
                <w:color w:val="111111"/>
                <w:sz w:val="20"/>
                <w:szCs w:val="20"/>
              </w:rPr>
              <w:t>.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677" w:rsidRPr="00E31AC1" w:rsidRDefault="001B4677" w:rsidP="00F213A2">
            <w:pPr>
              <w:rPr>
                <w:rFonts w:ascii="Cambria" w:hAnsi="Cambria" w:cs="Calibri"/>
                <w:sz w:val="20"/>
                <w:szCs w:val="20"/>
              </w:rPr>
            </w:pPr>
            <w:r w:rsidRPr="00E31AC1">
              <w:rPr>
                <w:rFonts w:ascii="Cambria" w:hAnsi="Cambria" w:cs="Calibri"/>
                <w:color w:val="111111"/>
                <w:sz w:val="20"/>
                <w:szCs w:val="20"/>
              </w:rPr>
              <w:t>Rodzaj powierzonej części zamówienia (wyszczególnienie robót)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677" w:rsidRPr="00E31AC1" w:rsidRDefault="001B4677" w:rsidP="00F213A2">
            <w:pPr>
              <w:rPr>
                <w:rFonts w:ascii="Cambria" w:hAnsi="Cambria" w:cs="Calibri"/>
                <w:sz w:val="20"/>
                <w:szCs w:val="20"/>
              </w:rPr>
            </w:pPr>
            <w:r w:rsidRPr="00E31AC1">
              <w:rPr>
                <w:rFonts w:ascii="Cambria" w:hAnsi="Cambria" w:cs="Calibri"/>
                <w:sz w:val="20"/>
                <w:szCs w:val="20"/>
              </w:rPr>
              <w:t>Nazwa i adres podwykonawcy (wypełnić jeśli na tym etapie został już wybrany)</w:t>
            </w:r>
          </w:p>
        </w:tc>
      </w:tr>
      <w:tr w:rsidR="001B4677" w:rsidRPr="00E31AC1" w:rsidTr="007005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677" w:rsidRPr="00E31AC1" w:rsidRDefault="001B4677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4677" w:rsidRPr="00E31AC1" w:rsidRDefault="001B4677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  <w:p w:rsidR="001B4677" w:rsidRPr="00E31AC1" w:rsidRDefault="001B4677" w:rsidP="00F213A2">
            <w:pPr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4677" w:rsidRPr="00E31AC1" w:rsidRDefault="001B4677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  <w:p w:rsidR="001B4677" w:rsidRPr="00E31AC1" w:rsidRDefault="001B4677" w:rsidP="00F213A2">
            <w:pPr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</w:tr>
      <w:tr w:rsidR="00B57BA9" w:rsidRPr="00E31AC1" w:rsidTr="007005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BA9" w:rsidRPr="00E31AC1" w:rsidRDefault="00B57BA9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BA9" w:rsidRPr="00E31AC1" w:rsidRDefault="00B57BA9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7BA9" w:rsidRPr="00E31AC1" w:rsidRDefault="00B57BA9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  <w:p w:rsidR="00B57BA9" w:rsidRPr="00E31AC1" w:rsidRDefault="00B57BA9" w:rsidP="00F213A2">
            <w:pPr>
              <w:snapToGrid w:val="0"/>
              <w:rPr>
                <w:rFonts w:ascii="Cambria" w:hAnsi="Cambria" w:cs="Calibri"/>
                <w:color w:val="111111"/>
                <w:sz w:val="20"/>
                <w:szCs w:val="20"/>
              </w:rPr>
            </w:pPr>
          </w:p>
        </w:tc>
      </w:tr>
    </w:tbl>
    <w:p w:rsidR="0070050F" w:rsidRPr="00E31AC1" w:rsidRDefault="0070050F" w:rsidP="0070050F">
      <w:pPr>
        <w:ind w:left="360"/>
        <w:jc w:val="both"/>
        <w:rPr>
          <w:rFonts w:ascii="Cambria" w:hAnsi="Cambria" w:cs="Calibri"/>
          <w:color w:val="FF0000"/>
          <w:sz w:val="20"/>
          <w:szCs w:val="20"/>
        </w:rPr>
      </w:pPr>
    </w:p>
    <w:p w:rsidR="001B4677" w:rsidRPr="00E31AC1" w:rsidRDefault="001B4677" w:rsidP="00F213A2">
      <w:pPr>
        <w:numPr>
          <w:ilvl w:val="0"/>
          <w:numId w:val="5"/>
        </w:numPr>
        <w:jc w:val="both"/>
        <w:rPr>
          <w:rFonts w:ascii="Cambria" w:hAnsi="Cambria" w:cs="Calibri"/>
          <w:color w:val="FF0000"/>
          <w:sz w:val="20"/>
          <w:szCs w:val="20"/>
        </w:rPr>
      </w:pPr>
      <w:r w:rsidRPr="00E31AC1">
        <w:rPr>
          <w:rFonts w:ascii="Cambria" w:hAnsi="Cambria" w:cs="Calibri"/>
          <w:bCs/>
          <w:sz w:val="20"/>
          <w:szCs w:val="20"/>
        </w:rPr>
        <w:t xml:space="preserve">Niniejszym informujemy, że </w:t>
      </w:r>
      <w:r w:rsidRPr="00E31AC1">
        <w:rPr>
          <w:rFonts w:ascii="Cambria" w:hAnsi="Cambria" w:cs="Calibri"/>
          <w:b/>
          <w:sz w:val="20"/>
          <w:szCs w:val="20"/>
        </w:rPr>
        <w:t>Stanowią tajemnicę przedsiębiorstwa</w:t>
      </w:r>
      <w:r w:rsidRPr="00E31AC1">
        <w:rPr>
          <w:rFonts w:ascii="Cambria" w:hAnsi="Cambria" w:cs="Calibri"/>
          <w:bCs/>
          <w:sz w:val="20"/>
          <w:szCs w:val="20"/>
        </w:rPr>
        <w:t xml:space="preserve"> w rozumieniu przepisów Ustawy o zwalczaniu nieuczciwej konkurencji i jako takie nie mogą być ogólnie udostępniane informacje składające się  na ofertę na stronach od ……do…………..</w:t>
      </w:r>
    </w:p>
    <w:p w:rsidR="0070050F" w:rsidRPr="00E31AC1" w:rsidRDefault="0070050F" w:rsidP="0070050F">
      <w:pPr>
        <w:ind w:left="360"/>
        <w:jc w:val="both"/>
        <w:rPr>
          <w:rFonts w:ascii="Cambria" w:hAnsi="Cambria" w:cs="Calibri"/>
          <w:color w:val="FF0000"/>
          <w:sz w:val="20"/>
          <w:szCs w:val="20"/>
        </w:rPr>
      </w:pPr>
    </w:p>
    <w:p w:rsidR="001B4677" w:rsidRPr="00E31AC1" w:rsidRDefault="001B4677" w:rsidP="00F213A2">
      <w:pPr>
        <w:numPr>
          <w:ilvl w:val="0"/>
          <w:numId w:val="5"/>
        </w:numPr>
        <w:jc w:val="both"/>
        <w:rPr>
          <w:rFonts w:ascii="Cambria" w:hAnsi="Cambria" w:cs="Calibri"/>
          <w:color w:val="FF0000"/>
          <w:sz w:val="20"/>
          <w:szCs w:val="20"/>
        </w:rPr>
      </w:pPr>
      <w:r w:rsidRPr="00E31AC1">
        <w:rPr>
          <w:rFonts w:ascii="Cambria" w:eastAsia="Lucida Sans Unicode" w:hAnsi="Cambria" w:cs="Calibri"/>
          <w:b/>
          <w:sz w:val="20"/>
          <w:szCs w:val="20"/>
        </w:rPr>
        <w:t xml:space="preserve">Wykonawca należy do kategorii: </w:t>
      </w:r>
      <w:r w:rsidRPr="00E31AC1">
        <w:rPr>
          <w:rFonts w:ascii="Cambria" w:eastAsia="Lucida Sans Unicode" w:hAnsi="Cambria" w:cs="Calibri"/>
          <w:i/>
          <w:sz w:val="20"/>
          <w:szCs w:val="20"/>
        </w:rPr>
        <w:t xml:space="preserve">(należy zaznaczyć odpowiednią kratkę – jeśli dotyczy) </w:t>
      </w:r>
    </w:p>
    <w:p w:rsidR="001B4677" w:rsidRPr="00E31AC1" w:rsidRDefault="003C3C7C" w:rsidP="00F213A2">
      <w:pPr>
        <w:autoSpaceDE w:val="0"/>
        <w:ind w:left="360"/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sz w:val="20"/>
          <w:szCs w:val="20"/>
        </w:rPr>
        <w:sym w:font="Wingdings" w:char="F0A8"/>
      </w:r>
      <w:r w:rsidR="006D3DD6" w:rsidRPr="00E31AC1">
        <w:rPr>
          <w:rFonts w:ascii="Cambria" w:hAnsi="Cambria" w:cs="Calibri"/>
          <w:sz w:val="20"/>
          <w:szCs w:val="20"/>
        </w:rPr>
        <w:t xml:space="preserve"> </w:t>
      </w:r>
      <w:r w:rsidR="001B4677" w:rsidRPr="00E31AC1">
        <w:rPr>
          <w:rFonts w:ascii="Cambria" w:hAnsi="Cambria" w:cs="Calibri"/>
          <w:sz w:val="20"/>
          <w:szCs w:val="20"/>
        </w:rPr>
        <w:t>małych przedsiębiorstw</w:t>
      </w:r>
    </w:p>
    <w:p w:rsidR="001B4677" w:rsidRPr="00E31AC1" w:rsidRDefault="0070050F" w:rsidP="00F213A2">
      <w:pPr>
        <w:ind w:left="360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sz w:val="20"/>
          <w:szCs w:val="20"/>
        </w:rPr>
        <w:sym w:font="Wingdings" w:char="F0A8"/>
      </w:r>
      <w:r w:rsidRPr="00E31AC1">
        <w:rPr>
          <w:rFonts w:ascii="Cambria" w:hAnsi="Cambria" w:cs="Calibri"/>
          <w:sz w:val="20"/>
          <w:szCs w:val="20"/>
        </w:rPr>
        <w:t xml:space="preserve"> </w:t>
      </w:r>
      <w:r w:rsidR="001B4677" w:rsidRPr="00E31AC1">
        <w:rPr>
          <w:rFonts w:ascii="Cambria" w:hAnsi="Cambria" w:cs="Calibri"/>
          <w:sz w:val="20"/>
          <w:szCs w:val="20"/>
        </w:rPr>
        <w:t xml:space="preserve"> średnich przedsiębiorstw</w:t>
      </w:r>
    </w:p>
    <w:p w:rsidR="001B4677" w:rsidRPr="00E31AC1" w:rsidRDefault="0070050F" w:rsidP="00F213A2">
      <w:pPr>
        <w:ind w:left="360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sz w:val="20"/>
          <w:szCs w:val="20"/>
        </w:rPr>
        <w:sym w:font="Wingdings" w:char="F0A8"/>
      </w:r>
      <w:r w:rsidRPr="00E31AC1">
        <w:rPr>
          <w:rFonts w:ascii="Cambria" w:hAnsi="Cambria" w:cs="Calibri"/>
          <w:sz w:val="20"/>
          <w:szCs w:val="20"/>
        </w:rPr>
        <w:t xml:space="preserve"> </w:t>
      </w:r>
      <w:r w:rsidR="001F6617" w:rsidRPr="00E31AC1">
        <w:rPr>
          <w:rFonts w:ascii="Cambria" w:hAnsi="Cambria" w:cs="Calibri"/>
          <w:sz w:val="20"/>
          <w:szCs w:val="20"/>
        </w:rPr>
        <w:t xml:space="preserve"> dużych przedsiębiorstw</w:t>
      </w:r>
    </w:p>
    <w:p w:rsidR="0070050F" w:rsidRPr="00E31AC1" w:rsidRDefault="0070050F" w:rsidP="00F213A2">
      <w:pPr>
        <w:ind w:left="360"/>
        <w:rPr>
          <w:rFonts w:ascii="Cambria" w:hAnsi="Cambria" w:cs="Calibri"/>
          <w:sz w:val="20"/>
          <w:szCs w:val="20"/>
        </w:rPr>
      </w:pPr>
    </w:p>
    <w:p w:rsidR="003F5FE0" w:rsidRPr="00E31AC1" w:rsidRDefault="001B4677" w:rsidP="00F213A2">
      <w:pPr>
        <w:numPr>
          <w:ilvl w:val="0"/>
          <w:numId w:val="5"/>
        </w:numPr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b/>
          <w:bCs/>
          <w:sz w:val="20"/>
          <w:szCs w:val="20"/>
        </w:rPr>
        <w:t xml:space="preserve">Oświadczam, </w:t>
      </w:r>
      <w:r w:rsidRPr="00E31AC1">
        <w:rPr>
          <w:rFonts w:ascii="Cambria" w:hAnsi="Cambria" w:cs="Calibri"/>
          <w:sz w:val="20"/>
          <w:szCs w:val="20"/>
        </w:rPr>
        <w:t>że</w:t>
      </w:r>
      <w:r w:rsidRPr="00E31AC1">
        <w:rPr>
          <w:rFonts w:ascii="Cambria" w:hAnsi="Cambria" w:cs="Calibri"/>
          <w:b/>
          <w:bCs/>
          <w:sz w:val="20"/>
          <w:szCs w:val="20"/>
        </w:rPr>
        <w:t xml:space="preserve"> </w:t>
      </w:r>
      <w:r w:rsidRPr="00E31AC1">
        <w:rPr>
          <w:rFonts w:ascii="Cambria" w:hAnsi="Cambria" w:cs="Calibri"/>
          <w:sz w:val="20"/>
          <w:szCs w:val="20"/>
        </w:rPr>
        <w:t>wypełniłem obowiązki informacyjne przewidziane w art. 13 lub 14 RODO¹ wobec osób fizycznych, od których dane osobowe bezpośrednio lub pośrednio pozyskałem w celu ubiegania się o udzielenie zamówienia publicznego w niniejszym postępowaniu.*</w:t>
      </w:r>
    </w:p>
    <w:p w:rsidR="0070050F" w:rsidRPr="00E31AC1" w:rsidRDefault="0070050F" w:rsidP="001B518B">
      <w:pPr>
        <w:jc w:val="both"/>
        <w:rPr>
          <w:rFonts w:ascii="Cambria" w:hAnsi="Cambria" w:cs="Calibri"/>
          <w:sz w:val="20"/>
          <w:szCs w:val="20"/>
        </w:rPr>
      </w:pPr>
    </w:p>
    <w:p w:rsidR="003F5FE0" w:rsidRPr="00E31AC1" w:rsidRDefault="003F5FE0" w:rsidP="00F213A2">
      <w:pPr>
        <w:numPr>
          <w:ilvl w:val="0"/>
          <w:numId w:val="5"/>
        </w:numPr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b/>
          <w:bCs/>
          <w:color w:val="000000"/>
          <w:sz w:val="20"/>
          <w:szCs w:val="20"/>
          <w:lang w:eastAsia="zh-CN"/>
        </w:rPr>
        <w:t>Informacja dot. powstania u Zamawiającego obowiązku podatkowego:</w:t>
      </w:r>
    </w:p>
    <w:p w:rsidR="003F5FE0" w:rsidRPr="00E31AC1" w:rsidRDefault="003F5FE0" w:rsidP="0070050F">
      <w:pPr>
        <w:ind w:left="360"/>
        <w:jc w:val="both"/>
        <w:rPr>
          <w:rFonts w:ascii="Cambria" w:eastAsia="SimSun" w:hAnsi="Cambria" w:cs="Calibri"/>
          <w:color w:val="000000"/>
          <w:sz w:val="20"/>
          <w:szCs w:val="20"/>
          <w:lang w:eastAsia="zh-CN"/>
        </w:rPr>
      </w:pP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>Informuję, że :</w:t>
      </w:r>
    </w:p>
    <w:p w:rsidR="003F5FE0" w:rsidRPr="00E31AC1" w:rsidRDefault="003F5FE0" w:rsidP="0070050F">
      <w:pPr>
        <w:ind w:left="360"/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>- wybór oferty nie będzie prowadzić do powstania u zamawiającego obowiązku podatkowego*.</w:t>
      </w:r>
    </w:p>
    <w:p w:rsidR="003F5FE0" w:rsidRPr="00E31AC1" w:rsidRDefault="003F5FE0" w:rsidP="0070050F">
      <w:pPr>
        <w:ind w:left="360"/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sz w:val="20"/>
          <w:szCs w:val="20"/>
        </w:rPr>
        <w:t xml:space="preserve">- </w:t>
      </w: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>wybór oferty będzie prowadzić do powstania u zamawiającego obowiązku podatkowego w odniesieniu do następujących towarów lub usług:</w:t>
      </w:r>
    </w:p>
    <w:p w:rsidR="003F5FE0" w:rsidRPr="00E31AC1" w:rsidRDefault="003F5FE0" w:rsidP="0070050F">
      <w:pPr>
        <w:ind w:left="360"/>
        <w:jc w:val="both"/>
        <w:rPr>
          <w:rFonts w:ascii="Cambria" w:eastAsia="SimSun" w:hAnsi="Cambria" w:cs="Calibri"/>
          <w:color w:val="000000"/>
          <w:sz w:val="20"/>
          <w:szCs w:val="20"/>
          <w:lang w:eastAsia="zh-CN"/>
        </w:rPr>
      </w:pP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>.......... .......... .......... .......... .......... .......... .......... .......... ..............................................................,</w:t>
      </w:r>
    </w:p>
    <w:p w:rsidR="00E81020" w:rsidRPr="00E31AC1" w:rsidRDefault="003F5FE0" w:rsidP="0070050F">
      <w:pPr>
        <w:ind w:left="360"/>
        <w:jc w:val="both"/>
        <w:rPr>
          <w:rFonts w:ascii="Cambria" w:eastAsia="SimSun" w:hAnsi="Cambria" w:cs="Calibri"/>
          <w:color w:val="000000"/>
          <w:sz w:val="20"/>
          <w:szCs w:val="20"/>
          <w:lang w:eastAsia="zh-CN"/>
        </w:rPr>
      </w:pP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 xml:space="preserve">których dostawa lub świadczenie będzie prowadzić do jego powstania. </w:t>
      </w:r>
    </w:p>
    <w:p w:rsidR="001F6617" w:rsidRPr="00E31AC1" w:rsidRDefault="003F5FE0" w:rsidP="0070050F">
      <w:pPr>
        <w:ind w:left="360"/>
        <w:jc w:val="both"/>
        <w:rPr>
          <w:rFonts w:ascii="Cambria" w:eastAsia="SimSun" w:hAnsi="Cambria" w:cs="Calibri"/>
          <w:color w:val="000000"/>
          <w:sz w:val="20"/>
          <w:szCs w:val="20"/>
          <w:lang w:eastAsia="zh-CN"/>
        </w:rPr>
      </w:pPr>
      <w:r w:rsidRPr="00E31AC1">
        <w:rPr>
          <w:rFonts w:ascii="Cambria" w:eastAsia="SimSun" w:hAnsi="Cambria" w:cs="Calibri"/>
          <w:color w:val="000000"/>
          <w:sz w:val="20"/>
          <w:szCs w:val="20"/>
          <w:lang w:eastAsia="zh-CN"/>
        </w:rPr>
        <w:t>Wartość towaru lub usług powodująca obowiązek podatkowy u zamawiającego to:.......... .......... .......... .......... .......... .......... .......... .......... .......... ……………………….zł. netto*  ( niepotrzebne skreślić)</w:t>
      </w:r>
    </w:p>
    <w:p w:rsidR="0070050F" w:rsidRPr="00E31AC1" w:rsidRDefault="0070050F" w:rsidP="0070050F">
      <w:pPr>
        <w:ind w:left="360"/>
        <w:jc w:val="both"/>
        <w:rPr>
          <w:rFonts w:ascii="Cambria" w:eastAsia="SimSun" w:hAnsi="Cambria" w:cs="Calibri"/>
          <w:color w:val="000000"/>
          <w:sz w:val="20"/>
          <w:szCs w:val="20"/>
          <w:lang w:eastAsia="zh-CN"/>
        </w:rPr>
      </w:pPr>
    </w:p>
    <w:p w:rsidR="001B4677" w:rsidRPr="00E31AC1" w:rsidRDefault="001B4677" w:rsidP="00F213A2">
      <w:pPr>
        <w:numPr>
          <w:ilvl w:val="0"/>
          <w:numId w:val="5"/>
        </w:numPr>
        <w:jc w:val="both"/>
        <w:rPr>
          <w:rFonts w:ascii="Cambria" w:hAnsi="Cambria" w:cs="Calibri"/>
          <w:sz w:val="20"/>
          <w:szCs w:val="20"/>
        </w:rPr>
      </w:pPr>
      <w:r w:rsidRPr="00E31AC1">
        <w:rPr>
          <w:rFonts w:ascii="Cambria" w:hAnsi="Cambria" w:cs="Calibri"/>
          <w:sz w:val="20"/>
          <w:szCs w:val="20"/>
        </w:rPr>
        <w:t>Osoba do kontaktu w sprawie niniejszej oferty z Zamawiającym</w:t>
      </w:r>
    </w:p>
    <w:p w:rsidR="001B4677" w:rsidRPr="00E31AC1" w:rsidRDefault="001B4677" w:rsidP="00F213A2">
      <w:pPr>
        <w:pStyle w:val="Skrconyadreszwrotny"/>
        <w:tabs>
          <w:tab w:val="left" w:pos="840"/>
        </w:tabs>
        <w:ind w:left="424"/>
        <w:jc w:val="both"/>
        <w:rPr>
          <w:rFonts w:ascii="Cambria" w:hAnsi="Cambria" w:cs="Calibri"/>
          <w:sz w:val="20"/>
        </w:rPr>
      </w:pPr>
      <w:r w:rsidRPr="00E31AC1">
        <w:rPr>
          <w:rFonts w:ascii="Cambria" w:hAnsi="Cambria" w:cs="Calibri"/>
          <w:sz w:val="20"/>
        </w:rPr>
        <w:t>Imię i Nazwisko: ……………………………………………..</w:t>
      </w:r>
    </w:p>
    <w:p w:rsidR="001B4677" w:rsidRPr="00E31AC1" w:rsidRDefault="001B4677" w:rsidP="00F213A2">
      <w:pPr>
        <w:pStyle w:val="Skrconyadreszwrotny"/>
        <w:tabs>
          <w:tab w:val="left" w:pos="840"/>
        </w:tabs>
        <w:ind w:left="424"/>
        <w:jc w:val="both"/>
        <w:rPr>
          <w:rFonts w:ascii="Cambria" w:hAnsi="Cambria" w:cs="Calibri"/>
          <w:sz w:val="20"/>
        </w:rPr>
      </w:pPr>
      <w:r w:rsidRPr="00E31AC1">
        <w:rPr>
          <w:rFonts w:ascii="Cambria" w:hAnsi="Cambria" w:cs="Calibri"/>
          <w:sz w:val="20"/>
        </w:rPr>
        <w:t>Adres do korespondencji:…………………………………….</w:t>
      </w:r>
    </w:p>
    <w:p w:rsidR="001B4677" w:rsidRPr="00E31AC1" w:rsidRDefault="001B4677" w:rsidP="00F213A2">
      <w:pPr>
        <w:pStyle w:val="Skrconyadreszwrotny"/>
        <w:tabs>
          <w:tab w:val="left" w:pos="840"/>
        </w:tabs>
        <w:ind w:left="424"/>
        <w:jc w:val="both"/>
        <w:rPr>
          <w:rFonts w:ascii="Cambria" w:hAnsi="Cambria" w:cs="Calibri"/>
          <w:sz w:val="20"/>
        </w:rPr>
      </w:pPr>
      <w:r w:rsidRPr="00E31AC1">
        <w:rPr>
          <w:rFonts w:ascii="Cambria" w:hAnsi="Cambria" w:cs="Calibri"/>
          <w:sz w:val="20"/>
        </w:rPr>
        <w:t>Telefon:………………………………..</w:t>
      </w:r>
    </w:p>
    <w:p w:rsidR="001B4677" w:rsidRPr="00E31AC1" w:rsidRDefault="001B4677" w:rsidP="00F213A2">
      <w:pPr>
        <w:pStyle w:val="Skrconyadreszwrotny"/>
        <w:tabs>
          <w:tab w:val="left" w:pos="840"/>
        </w:tabs>
        <w:ind w:left="424"/>
        <w:jc w:val="both"/>
        <w:rPr>
          <w:rFonts w:ascii="Cambria" w:hAnsi="Cambria" w:cs="Calibri"/>
          <w:sz w:val="20"/>
        </w:rPr>
      </w:pPr>
      <w:r w:rsidRPr="00E31AC1">
        <w:rPr>
          <w:rFonts w:ascii="Cambria" w:hAnsi="Cambria" w:cs="Calibri"/>
          <w:sz w:val="20"/>
        </w:rPr>
        <w:t>e-mail:……………………………….</w:t>
      </w:r>
    </w:p>
    <w:p w:rsidR="001B4677" w:rsidRPr="00E31AC1" w:rsidRDefault="001B4677">
      <w:pPr>
        <w:spacing w:line="360" w:lineRule="auto"/>
        <w:ind w:left="-567"/>
        <w:rPr>
          <w:rFonts w:ascii="Cambria" w:hAnsi="Cambria" w:cs="Calibri"/>
          <w:sz w:val="20"/>
          <w:szCs w:val="20"/>
        </w:rPr>
      </w:pPr>
    </w:p>
    <w:p w:rsidR="00E710AD" w:rsidRPr="00E31AC1" w:rsidRDefault="00E710AD">
      <w:pPr>
        <w:spacing w:line="360" w:lineRule="auto"/>
        <w:ind w:left="-567"/>
        <w:rPr>
          <w:rFonts w:ascii="Cambria" w:hAnsi="Cambria" w:cs="Calibri"/>
          <w:sz w:val="20"/>
          <w:szCs w:val="20"/>
        </w:rPr>
      </w:pPr>
    </w:p>
    <w:p w:rsidR="00E710AD" w:rsidRPr="00E31AC1" w:rsidRDefault="00E710AD">
      <w:pPr>
        <w:spacing w:line="360" w:lineRule="auto"/>
        <w:ind w:left="-567"/>
        <w:rPr>
          <w:rFonts w:ascii="Cambria" w:hAnsi="Cambria" w:cs="Calibri"/>
          <w:sz w:val="20"/>
          <w:szCs w:val="20"/>
        </w:rPr>
      </w:pPr>
    </w:p>
    <w:p w:rsidR="001B4677" w:rsidRPr="00E31AC1" w:rsidRDefault="008711E5" w:rsidP="0070050F">
      <w:pPr>
        <w:jc w:val="right"/>
        <w:rPr>
          <w:rFonts w:ascii="Cambria" w:hAnsi="Cambria" w:cs="Calibri"/>
          <w:color w:val="00000A"/>
          <w:sz w:val="20"/>
          <w:szCs w:val="20"/>
        </w:rPr>
      </w:pPr>
      <w:r w:rsidRPr="00E31AC1">
        <w:rPr>
          <w:rFonts w:ascii="Cambria" w:hAnsi="Cambria" w:cs="Calibri"/>
          <w:color w:val="00000A"/>
          <w:sz w:val="20"/>
          <w:szCs w:val="20"/>
        </w:rPr>
        <w:t xml:space="preserve">                                  </w:t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ab/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ab/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ab/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ab/>
        <w:t>……</w:t>
      </w:r>
      <w:r w:rsidR="00F213A2" w:rsidRPr="00E31AC1">
        <w:rPr>
          <w:rFonts w:ascii="Cambria" w:hAnsi="Cambria" w:cs="Calibri"/>
          <w:color w:val="00000A"/>
          <w:sz w:val="20"/>
          <w:szCs w:val="20"/>
        </w:rPr>
        <w:t>………</w:t>
      </w:r>
      <w:r w:rsidR="001B518B">
        <w:rPr>
          <w:rFonts w:ascii="Cambria" w:hAnsi="Cambria" w:cs="Calibri"/>
          <w:color w:val="00000A"/>
          <w:sz w:val="20"/>
          <w:szCs w:val="20"/>
        </w:rPr>
        <w:t>……………….</w:t>
      </w:r>
      <w:r w:rsidR="00F213A2" w:rsidRPr="00E31AC1">
        <w:rPr>
          <w:rFonts w:ascii="Cambria" w:hAnsi="Cambria" w:cs="Calibri"/>
          <w:color w:val="00000A"/>
          <w:sz w:val="20"/>
          <w:szCs w:val="20"/>
        </w:rPr>
        <w:t>……….</w:t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>………………</w:t>
      </w:r>
      <w:r w:rsidR="00EF060E" w:rsidRPr="00E31AC1">
        <w:rPr>
          <w:rFonts w:ascii="Cambria" w:hAnsi="Cambria" w:cs="Calibri"/>
          <w:color w:val="00000A"/>
          <w:sz w:val="20"/>
          <w:szCs w:val="20"/>
        </w:rPr>
        <w:t>………………………..</w:t>
      </w:r>
      <w:r w:rsidR="001B4677" w:rsidRPr="00E31AC1">
        <w:rPr>
          <w:rFonts w:ascii="Cambria" w:hAnsi="Cambria" w:cs="Calibri"/>
          <w:color w:val="00000A"/>
          <w:sz w:val="20"/>
          <w:szCs w:val="20"/>
        </w:rPr>
        <w:t>………….</w:t>
      </w:r>
    </w:p>
    <w:p w:rsidR="001B4677" w:rsidRPr="001B518B" w:rsidRDefault="001B4677" w:rsidP="001B518B">
      <w:pPr>
        <w:ind w:left="6372" w:hanging="2832"/>
        <w:jc w:val="center"/>
        <w:rPr>
          <w:rFonts w:ascii="Cambria" w:hAnsi="Cambria" w:cs="Calibri"/>
          <w:color w:val="00000A"/>
          <w:sz w:val="16"/>
          <w:szCs w:val="20"/>
        </w:rPr>
      </w:pPr>
      <w:r w:rsidRPr="001B518B">
        <w:rPr>
          <w:rFonts w:ascii="Cambria" w:hAnsi="Cambria" w:cs="Calibri"/>
          <w:color w:val="00000A"/>
          <w:sz w:val="16"/>
          <w:szCs w:val="20"/>
        </w:rPr>
        <w:t>(data, podpisy  i pieczątki osób uprawnionych</w:t>
      </w:r>
    </w:p>
    <w:p w:rsidR="001B4677" w:rsidRPr="001B518B" w:rsidRDefault="001B4677">
      <w:pPr>
        <w:ind w:left="4254" w:firstLine="709"/>
        <w:rPr>
          <w:rFonts w:ascii="Cambria" w:hAnsi="Cambria" w:cs="Calibri"/>
          <w:color w:val="00000A"/>
          <w:sz w:val="16"/>
          <w:szCs w:val="20"/>
        </w:rPr>
      </w:pPr>
      <w:r w:rsidRPr="001B518B">
        <w:rPr>
          <w:rFonts w:ascii="Cambria" w:hAnsi="Cambria" w:cs="Calibri"/>
          <w:color w:val="00000A"/>
          <w:sz w:val="16"/>
          <w:szCs w:val="20"/>
        </w:rPr>
        <w:t xml:space="preserve">do reprezentowania wykonawcy ) </w:t>
      </w:r>
    </w:p>
    <w:p w:rsidR="001B4677" w:rsidRPr="00E31AC1" w:rsidRDefault="001B4677">
      <w:pPr>
        <w:ind w:left="4254" w:firstLine="709"/>
        <w:rPr>
          <w:rFonts w:ascii="Cambria" w:hAnsi="Cambria" w:cs="Calibri"/>
          <w:color w:val="00000A"/>
          <w:sz w:val="20"/>
          <w:szCs w:val="20"/>
        </w:rPr>
      </w:pPr>
    </w:p>
    <w:p w:rsidR="001B4677" w:rsidRPr="003C3C7C" w:rsidRDefault="001B4677">
      <w:pPr>
        <w:rPr>
          <w:rFonts w:ascii="Cambria" w:hAnsi="Cambria" w:cs="Calibri"/>
        </w:rPr>
      </w:pPr>
    </w:p>
    <w:p w:rsidR="00AC363A" w:rsidRPr="003C3C7C" w:rsidRDefault="00AC363A">
      <w:pPr>
        <w:spacing w:line="360" w:lineRule="auto"/>
        <w:ind w:left="-284"/>
        <w:rPr>
          <w:rFonts w:ascii="Cambria" w:hAnsi="Cambria" w:cs="Calibri"/>
        </w:rPr>
      </w:pPr>
    </w:p>
    <w:p w:rsidR="00585783" w:rsidRPr="006B45FB" w:rsidRDefault="00585783" w:rsidP="00585783">
      <w:pPr>
        <w:pStyle w:val="rozdzia"/>
        <w:rPr>
          <w:sz w:val="18"/>
        </w:rPr>
      </w:pPr>
      <w:r w:rsidRPr="006B45FB">
        <w:rPr>
          <w:sz w:val="18"/>
        </w:rPr>
        <w:t>UWAGA:</w:t>
      </w:r>
    </w:p>
    <w:p w:rsidR="00585783" w:rsidRPr="006B45FB" w:rsidRDefault="00585783" w:rsidP="00585783">
      <w:pPr>
        <w:pStyle w:val="rozdzia"/>
        <w:numPr>
          <w:ilvl w:val="0"/>
          <w:numId w:val="22"/>
        </w:numPr>
        <w:rPr>
          <w:sz w:val="18"/>
          <w:u w:val="none"/>
        </w:rPr>
      </w:pPr>
      <w:r w:rsidRPr="006B45FB">
        <w:rPr>
          <w:sz w:val="18"/>
          <w:u w:val="none"/>
        </w:rPr>
        <w:t>Zamawiający zaleca przed podpisaniem, zapisanie dokumentu w formacie .pdf</w:t>
      </w:r>
    </w:p>
    <w:p w:rsidR="00585783" w:rsidRPr="006B45FB" w:rsidRDefault="00585783" w:rsidP="00585783">
      <w:pPr>
        <w:pStyle w:val="rozdzia"/>
        <w:numPr>
          <w:ilvl w:val="0"/>
          <w:numId w:val="22"/>
        </w:numPr>
        <w:jc w:val="both"/>
        <w:rPr>
          <w:sz w:val="18"/>
          <w:u w:val="none"/>
        </w:rPr>
      </w:pPr>
      <w:r w:rsidRPr="006B45FB"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:rsidR="00AC363A" w:rsidRDefault="00AC363A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70050F" w:rsidRDefault="0070050F" w:rsidP="00C50DD4">
      <w:pPr>
        <w:spacing w:line="360" w:lineRule="auto"/>
        <w:rPr>
          <w:rFonts w:ascii="Cambria" w:hAnsi="Cambria" w:cs="Calibri"/>
        </w:rPr>
      </w:pPr>
    </w:p>
    <w:p w:rsidR="001B518B" w:rsidRDefault="001B518B" w:rsidP="00C50DD4">
      <w:pPr>
        <w:spacing w:line="360" w:lineRule="auto"/>
        <w:rPr>
          <w:rFonts w:ascii="Cambria" w:hAnsi="Cambria" w:cs="Calibri"/>
        </w:rPr>
      </w:pPr>
    </w:p>
    <w:p w:rsidR="001B518B" w:rsidRDefault="001B518B" w:rsidP="00C50DD4">
      <w:pPr>
        <w:spacing w:line="360" w:lineRule="auto"/>
        <w:rPr>
          <w:rFonts w:ascii="Cambria" w:hAnsi="Cambria" w:cs="Calibri"/>
        </w:rPr>
      </w:pPr>
    </w:p>
    <w:p w:rsidR="001B518B" w:rsidRDefault="001B518B" w:rsidP="00C50DD4">
      <w:pPr>
        <w:spacing w:line="360" w:lineRule="auto"/>
        <w:rPr>
          <w:rFonts w:ascii="Cambria" w:hAnsi="Cambria" w:cs="Calibri"/>
        </w:rPr>
      </w:pPr>
    </w:p>
    <w:p w:rsidR="001B518B" w:rsidRDefault="001B518B" w:rsidP="00C50DD4">
      <w:pPr>
        <w:spacing w:line="360" w:lineRule="auto"/>
        <w:rPr>
          <w:rFonts w:ascii="Cambria" w:hAnsi="Cambria" w:cs="Calibri"/>
        </w:rPr>
      </w:pPr>
    </w:p>
    <w:p w:rsidR="001B518B" w:rsidRPr="003C3C7C" w:rsidRDefault="001B518B" w:rsidP="00C50DD4">
      <w:pPr>
        <w:spacing w:line="360" w:lineRule="auto"/>
        <w:rPr>
          <w:rFonts w:ascii="Cambria" w:hAnsi="Cambria" w:cs="Calibri"/>
        </w:rPr>
      </w:pPr>
    </w:p>
    <w:p w:rsidR="00AC363A" w:rsidRPr="001B518B" w:rsidRDefault="00AC363A" w:rsidP="00AC363A">
      <w:pPr>
        <w:ind w:left="-567"/>
        <w:jc w:val="both"/>
        <w:rPr>
          <w:rFonts w:ascii="Cambria" w:hAnsi="Cambria" w:cs="Calibri"/>
          <w:sz w:val="16"/>
        </w:rPr>
      </w:pPr>
      <w:r w:rsidRPr="001B518B">
        <w:rPr>
          <w:rFonts w:ascii="Cambria" w:hAnsi="Cambria" w:cs="Calibri"/>
          <w:sz w:val="16"/>
        </w:rPr>
        <w:t>¹rozporządzenie Parlamentu Europejskiego i Rady (UE) z dnia 27 kwietnia 2016r. w sprawie ochrony osób fizycznych w związku z przetwarzaniem danych osobowych i w sprawie swobodnego przepływy takich danych oraz uchylenia dyrektywy 95/48/WE (ogólne rozporządzenie o ochronie danych) (</w:t>
      </w:r>
      <w:proofErr w:type="spellStart"/>
      <w:r w:rsidRPr="001B518B">
        <w:rPr>
          <w:rFonts w:ascii="Cambria" w:hAnsi="Cambria" w:cs="Calibri"/>
          <w:sz w:val="16"/>
        </w:rPr>
        <w:t>Dz.Urz.UE</w:t>
      </w:r>
      <w:proofErr w:type="spellEnd"/>
      <w:r w:rsidRPr="001B518B">
        <w:rPr>
          <w:rFonts w:ascii="Cambria" w:hAnsi="Cambria" w:cs="Calibri"/>
          <w:sz w:val="16"/>
        </w:rPr>
        <w:t xml:space="preserve"> L 119 z 04.05.2016,str.1)</w:t>
      </w:r>
    </w:p>
    <w:p w:rsidR="00AC363A" w:rsidRPr="001B518B" w:rsidRDefault="00AC363A" w:rsidP="000B588B">
      <w:pPr>
        <w:ind w:left="-567"/>
        <w:jc w:val="both"/>
        <w:rPr>
          <w:rFonts w:ascii="Cambria" w:hAnsi="Cambria" w:cs="Calibri"/>
          <w:sz w:val="16"/>
        </w:rPr>
      </w:pPr>
      <w:r w:rsidRPr="001B518B">
        <w:rPr>
          <w:rFonts w:ascii="Cambria" w:hAnsi="Cambria" w:cs="Calibri"/>
          <w:sz w:val="16"/>
        </w:rPr>
        <w:t xml:space="preserve">*W przypadku, gdy Wykonawca nie przekazuje danych osobowych innych niż bezpośrednio jego dotyczących lub zachodzi wyłącznie stosowania obowiązku informacyjnego, stosownie do art. 13 ust. lub art. 14 ust. 5 RODO treści oświadczenia wykonawca nie składa (wówczas treść oświadczenia Wykonawca </w:t>
      </w:r>
      <w:proofErr w:type="spellStart"/>
      <w:r w:rsidRPr="001B518B">
        <w:rPr>
          <w:rFonts w:ascii="Cambria" w:hAnsi="Cambria" w:cs="Calibri"/>
          <w:sz w:val="16"/>
        </w:rPr>
        <w:t>np</w:t>
      </w:r>
      <w:proofErr w:type="spellEnd"/>
      <w:r w:rsidRPr="001B518B">
        <w:rPr>
          <w:rFonts w:ascii="Cambria" w:hAnsi="Cambria" w:cs="Calibri"/>
          <w:sz w:val="16"/>
        </w:rPr>
        <w:t xml:space="preserve"> wykreśla).</w:t>
      </w:r>
    </w:p>
    <w:p w:rsidR="00AC363A" w:rsidRPr="003C3C7C" w:rsidRDefault="00AC363A">
      <w:pPr>
        <w:spacing w:line="360" w:lineRule="auto"/>
        <w:ind w:left="-284"/>
        <w:rPr>
          <w:rFonts w:ascii="Cambria" w:hAnsi="Cambria" w:cs="Calibri"/>
        </w:rPr>
      </w:pPr>
    </w:p>
    <w:sectPr w:rsidR="00AC363A" w:rsidRPr="003C3C7C" w:rsidSect="004721DB">
      <w:headerReference w:type="default" r:id="rId7"/>
      <w:footerReference w:type="even" r:id="rId8"/>
      <w:footerReference w:type="default" r:id="rId9"/>
      <w:pgSz w:w="11906" w:h="16838"/>
      <w:pgMar w:top="968" w:right="1417" w:bottom="1079" w:left="1417" w:header="708" w:footer="36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A51" w:rsidRDefault="00511A51">
      <w:r>
        <w:separator/>
      </w:r>
    </w:p>
  </w:endnote>
  <w:endnote w:type="continuationSeparator" w:id="0">
    <w:p w:rsidR="00511A51" w:rsidRDefault="0051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DD4" w:rsidRDefault="00C50DD4" w:rsidP="00C50D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50DD4" w:rsidRDefault="00C50DD4" w:rsidP="00C50D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0DD4" w:rsidRDefault="00C50DD4" w:rsidP="00C50DD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4CF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50DD4" w:rsidRDefault="00C50DD4" w:rsidP="00C50DD4">
    <w:pPr>
      <w:pStyle w:val="Stopka"/>
      <w:ind w:right="360"/>
      <w:jc w:val="right"/>
    </w:pPr>
  </w:p>
  <w:p w:rsidR="004721DB" w:rsidRPr="00E35137" w:rsidRDefault="004721DB" w:rsidP="004721DB">
    <w:pPr>
      <w:jc w:val="center"/>
      <w:rPr>
        <w:rFonts w:ascii="Cambria" w:hAnsi="Cambria"/>
        <w:i/>
        <w:sz w:val="16"/>
      </w:rPr>
    </w:pPr>
    <w:r w:rsidRPr="00E35137">
      <w:rPr>
        <w:rFonts w:ascii="Cambria" w:hAnsi="Cambria"/>
        <w:i/>
        <w:sz w:val="16"/>
      </w:rPr>
      <w:t>Formularz ofertowy – załącznik nr 1</w:t>
    </w:r>
  </w:p>
  <w:p w:rsidR="00C50DD4" w:rsidRDefault="00C50DD4" w:rsidP="004721D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A51" w:rsidRDefault="00511A51">
      <w:r>
        <w:separator/>
      </w:r>
    </w:p>
  </w:footnote>
  <w:footnote w:type="continuationSeparator" w:id="0">
    <w:p w:rsidR="00511A51" w:rsidRDefault="00511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7E" w:rsidRPr="0049137E" w:rsidRDefault="0049137E" w:rsidP="0049137E">
    <w:pPr>
      <w:pStyle w:val="Nagwek"/>
      <w:ind w:left="1416"/>
      <w:rPr>
        <w:rFonts w:ascii="Cambria" w:hAnsi="Cambria"/>
        <w:sz w:val="22"/>
        <w:szCs w:val="22"/>
      </w:rPr>
    </w:pPr>
    <w:r w:rsidRPr="0049137E">
      <w:rPr>
        <w:rFonts w:ascii="Cambria" w:hAnsi="Cambria"/>
        <w:b/>
        <w:i/>
        <w:noProof/>
        <w:sz w:val="22"/>
        <w:szCs w:val="22"/>
      </w:rPr>
      <w:drawing>
        <wp:anchor distT="0" distB="0" distL="114300" distR="114300" simplePos="0" relativeHeight="251663360" behindDoc="1" locked="0" layoutInCell="1" allowOverlap="1" wp14:anchorId="15CCC849" wp14:editId="5FEDE6F2">
          <wp:simplePos x="0" y="0"/>
          <wp:positionH relativeFrom="column">
            <wp:posOffset>75565</wp:posOffset>
          </wp:positionH>
          <wp:positionV relativeFrom="paragraph">
            <wp:posOffset>-153035</wp:posOffset>
          </wp:positionV>
          <wp:extent cx="693420" cy="811718"/>
          <wp:effectExtent l="0" t="0" r="0" b="0"/>
          <wp:wrapNone/>
          <wp:docPr id="27" name="Obraz 27" descr="herbma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ma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811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9137E">
      <w:rPr>
        <w:rFonts w:ascii="Cambria" w:hAnsi="Cambria"/>
        <w:sz w:val="22"/>
        <w:szCs w:val="22"/>
      </w:rPr>
      <w:t>Gmina Żegocina</w:t>
    </w:r>
    <w:r w:rsidRPr="0049137E">
      <w:rPr>
        <w:rFonts w:ascii="Cambria" w:hAnsi="Cambria"/>
        <w:sz w:val="22"/>
        <w:szCs w:val="22"/>
      </w:rPr>
      <w:t xml:space="preserve">                                                       </w:t>
    </w:r>
    <w:r>
      <w:rPr>
        <w:rFonts w:ascii="Cambria" w:hAnsi="Cambria"/>
        <w:sz w:val="22"/>
        <w:szCs w:val="22"/>
      </w:rPr>
      <w:t xml:space="preserve">                  </w:t>
    </w:r>
    <w:r w:rsidRPr="0049137E">
      <w:rPr>
        <w:rFonts w:ascii="Cambria" w:hAnsi="Cambria"/>
        <w:sz w:val="22"/>
        <w:szCs w:val="22"/>
      </w:rPr>
      <w:t>znak sprawy: RI.271.9.2024</w:t>
    </w:r>
  </w:p>
  <w:p w:rsidR="0049137E" w:rsidRPr="0049137E" w:rsidRDefault="00E31AC1" w:rsidP="0049137E">
    <w:pPr>
      <w:pStyle w:val="Nagwek"/>
      <w:ind w:left="1416"/>
      <w:jc w:val="both"/>
      <w:rPr>
        <w:rFonts w:ascii="Cambria" w:hAnsi="Cambria"/>
        <w:b/>
        <w:i/>
        <w:sz w:val="22"/>
        <w:szCs w:val="22"/>
      </w:rPr>
    </w:pPr>
    <w:r w:rsidRPr="0049137E">
      <w:rPr>
        <w:rFonts w:ascii="Cambria" w:hAnsi="Cambria"/>
        <w:b/>
        <w:i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AE0718C" wp14:editId="4C43CC7C">
              <wp:simplePos x="0" y="0"/>
              <wp:positionH relativeFrom="column">
                <wp:posOffset>-22860</wp:posOffset>
              </wp:positionH>
              <wp:positionV relativeFrom="paragraph">
                <wp:posOffset>491490</wp:posOffset>
              </wp:positionV>
              <wp:extent cx="5809615" cy="0"/>
              <wp:effectExtent l="19050" t="19050" r="38735" b="3810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809615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FF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663DABD" id="Łącznik prosty 2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38.7pt" to="455.6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" strokecolor="blue" strokeweight=".26mm">
              <v:stroke joinstyle="miter" endcap="square"/>
              <o:lock v:ext="edit" shapetype="f"/>
            </v:line>
          </w:pict>
        </mc:Fallback>
      </mc:AlternateContent>
    </w:r>
    <w:r w:rsidR="0049137E" w:rsidRPr="0049137E">
      <w:rPr>
        <w:rFonts w:ascii="Cambria" w:hAnsi="Cambria"/>
        <w:b/>
        <w:i/>
        <w:sz w:val="22"/>
        <w:szCs w:val="22"/>
      </w:rPr>
      <w:t xml:space="preserve">Odbiór i zagospodarowanie odpadów komunalnych od właścicieli nieruchomości zamieszkałych położonych na terenie Gminy Żegocina  </w:t>
    </w:r>
    <w:r w:rsidR="007745E6">
      <w:rPr>
        <w:rFonts w:ascii="Cambria" w:hAnsi="Cambria"/>
        <w:b/>
        <w:i/>
        <w:sz w:val="22"/>
        <w:szCs w:val="22"/>
      </w:rPr>
      <w:t xml:space="preserve">                                    </w:t>
    </w:r>
    <w:r w:rsidR="0049137E" w:rsidRPr="0049137E">
      <w:rPr>
        <w:rFonts w:ascii="Cambria" w:hAnsi="Cambria"/>
        <w:b/>
        <w:i/>
        <w:sz w:val="22"/>
        <w:szCs w:val="22"/>
      </w:rPr>
      <w:t>w okresie od 01.01.2025 r. do 31.12.2025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7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C7EE9C2E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color w:val="auto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/>
        <w:bCs/>
        <w:i/>
        <w:iCs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sz w:val="22"/>
        <w:szCs w:val="22"/>
      </w:rPr>
    </w:lvl>
  </w:abstractNum>
  <w:abstractNum w:abstractNumId="4" w15:restartNumberingAfterBreak="0">
    <w:nsid w:val="05C86DD3"/>
    <w:multiLevelType w:val="hybridMultilevel"/>
    <w:tmpl w:val="33909014"/>
    <w:lvl w:ilvl="0" w:tplc="37BA499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A4BE9"/>
    <w:multiLevelType w:val="hybridMultilevel"/>
    <w:tmpl w:val="661CB88A"/>
    <w:lvl w:ilvl="0" w:tplc="37BA499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8262C"/>
    <w:multiLevelType w:val="hybridMultilevel"/>
    <w:tmpl w:val="1AE6654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9" w15:restartNumberingAfterBreak="0">
    <w:nsid w:val="376C681D"/>
    <w:multiLevelType w:val="hybridMultilevel"/>
    <w:tmpl w:val="E7228F5E"/>
    <w:lvl w:ilvl="0" w:tplc="37BA499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74437C"/>
    <w:multiLevelType w:val="hybridMultilevel"/>
    <w:tmpl w:val="4AE46A86"/>
    <w:lvl w:ilvl="0" w:tplc="37BA499E">
      <w:start w:val="1"/>
      <w:numFmt w:val="decimal"/>
      <w:lvlText w:val="%1."/>
      <w:lvlJc w:val="left"/>
      <w:pPr>
        <w:ind w:left="153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3B853008"/>
    <w:multiLevelType w:val="hybridMultilevel"/>
    <w:tmpl w:val="0C321C04"/>
    <w:lvl w:ilvl="0" w:tplc="E9F2AC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C57E5C"/>
    <w:multiLevelType w:val="hybridMultilevel"/>
    <w:tmpl w:val="5290F2F2"/>
    <w:lvl w:ilvl="0" w:tplc="F52E6CA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186AE6"/>
    <w:multiLevelType w:val="hybridMultilevel"/>
    <w:tmpl w:val="8F54EFF8"/>
    <w:lvl w:ilvl="0" w:tplc="37BA499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8332E"/>
    <w:multiLevelType w:val="hybridMultilevel"/>
    <w:tmpl w:val="506A5348"/>
    <w:lvl w:ilvl="0" w:tplc="37BA499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9394B"/>
    <w:multiLevelType w:val="hybridMultilevel"/>
    <w:tmpl w:val="7DDCE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5162"/>
    <w:multiLevelType w:val="hybridMultilevel"/>
    <w:tmpl w:val="AE5A2322"/>
    <w:lvl w:ilvl="0" w:tplc="37BA499E">
      <w:start w:val="1"/>
      <w:numFmt w:val="decimal"/>
      <w:lvlText w:val="%1."/>
      <w:lvlJc w:val="left"/>
      <w:pPr>
        <w:ind w:left="-207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6F5D0EA5"/>
    <w:multiLevelType w:val="hybridMultilevel"/>
    <w:tmpl w:val="B32C1B90"/>
    <w:lvl w:ilvl="0" w:tplc="E5742B9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0769F"/>
    <w:multiLevelType w:val="hybridMultilevel"/>
    <w:tmpl w:val="2E643A90"/>
    <w:lvl w:ilvl="0" w:tplc="BEBCA8EE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99B114D"/>
    <w:multiLevelType w:val="hybridMultilevel"/>
    <w:tmpl w:val="DCD80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77BF5"/>
    <w:multiLevelType w:val="hybridMultilevel"/>
    <w:tmpl w:val="2E56025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19"/>
  </w:num>
  <w:num w:numId="7">
    <w:abstractNumId w:val="21"/>
  </w:num>
  <w:num w:numId="8">
    <w:abstractNumId w:val="16"/>
  </w:num>
  <w:num w:numId="9">
    <w:abstractNumId w:val="20"/>
  </w:num>
  <w:num w:numId="10">
    <w:abstractNumId w:val="7"/>
  </w:num>
  <w:num w:numId="11">
    <w:abstractNumId w:val="17"/>
  </w:num>
  <w:num w:numId="12">
    <w:abstractNumId w:val="11"/>
  </w:num>
  <w:num w:numId="13">
    <w:abstractNumId w:val="4"/>
  </w:num>
  <w:num w:numId="14">
    <w:abstractNumId w:val="5"/>
  </w:num>
  <w:num w:numId="15">
    <w:abstractNumId w:val="15"/>
  </w:num>
  <w:num w:numId="16">
    <w:abstractNumId w:val="14"/>
  </w:num>
  <w:num w:numId="17">
    <w:abstractNumId w:val="9"/>
  </w:num>
  <w:num w:numId="18">
    <w:abstractNumId w:val="18"/>
  </w:num>
  <w:num w:numId="19">
    <w:abstractNumId w:val="10"/>
  </w:num>
  <w:num w:numId="20">
    <w:abstractNumId w:val="8"/>
  </w:num>
  <w:num w:numId="21">
    <w:abstractNumId w:val="12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CB"/>
    <w:rsid w:val="00026513"/>
    <w:rsid w:val="000417F5"/>
    <w:rsid w:val="000500B7"/>
    <w:rsid w:val="000767F2"/>
    <w:rsid w:val="000A1764"/>
    <w:rsid w:val="000B588B"/>
    <w:rsid w:val="000F3B00"/>
    <w:rsid w:val="0011034C"/>
    <w:rsid w:val="00164666"/>
    <w:rsid w:val="00197205"/>
    <w:rsid w:val="001B4677"/>
    <w:rsid w:val="001B518B"/>
    <w:rsid w:val="001D4CF7"/>
    <w:rsid w:val="001F2612"/>
    <w:rsid w:val="001F6617"/>
    <w:rsid w:val="0025077F"/>
    <w:rsid w:val="00267D6F"/>
    <w:rsid w:val="002E165B"/>
    <w:rsid w:val="002F2E4E"/>
    <w:rsid w:val="003038F7"/>
    <w:rsid w:val="0031105D"/>
    <w:rsid w:val="00336C3E"/>
    <w:rsid w:val="00346935"/>
    <w:rsid w:val="00347C75"/>
    <w:rsid w:val="003C3C7C"/>
    <w:rsid w:val="003D2B3E"/>
    <w:rsid w:val="003E505C"/>
    <w:rsid w:val="003F3B43"/>
    <w:rsid w:val="003F5FE0"/>
    <w:rsid w:val="004000C6"/>
    <w:rsid w:val="00426F0A"/>
    <w:rsid w:val="004649C2"/>
    <w:rsid w:val="0047022C"/>
    <w:rsid w:val="004718D0"/>
    <w:rsid w:val="004721DB"/>
    <w:rsid w:val="00486D9E"/>
    <w:rsid w:val="0049137E"/>
    <w:rsid w:val="004A2DC5"/>
    <w:rsid w:val="004B00B5"/>
    <w:rsid w:val="004C4249"/>
    <w:rsid w:val="004D7477"/>
    <w:rsid w:val="004E1EE1"/>
    <w:rsid w:val="00511A51"/>
    <w:rsid w:val="00571C3C"/>
    <w:rsid w:val="00585783"/>
    <w:rsid w:val="00590F56"/>
    <w:rsid w:val="005B31AA"/>
    <w:rsid w:val="005E7D2F"/>
    <w:rsid w:val="00610E18"/>
    <w:rsid w:val="00611386"/>
    <w:rsid w:val="006A0FBA"/>
    <w:rsid w:val="006C34FB"/>
    <w:rsid w:val="006D3DD6"/>
    <w:rsid w:val="0070050F"/>
    <w:rsid w:val="00710AA5"/>
    <w:rsid w:val="0073349D"/>
    <w:rsid w:val="007745E6"/>
    <w:rsid w:val="007D1408"/>
    <w:rsid w:val="00811665"/>
    <w:rsid w:val="00830CC5"/>
    <w:rsid w:val="008711E5"/>
    <w:rsid w:val="008953F2"/>
    <w:rsid w:val="008C762B"/>
    <w:rsid w:val="008F7C2F"/>
    <w:rsid w:val="009E4D92"/>
    <w:rsid w:val="00A16473"/>
    <w:rsid w:val="00A507CB"/>
    <w:rsid w:val="00AC363A"/>
    <w:rsid w:val="00B4574E"/>
    <w:rsid w:val="00B55390"/>
    <w:rsid w:val="00B57BA9"/>
    <w:rsid w:val="00BE3AF0"/>
    <w:rsid w:val="00C11E25"/>
    <w:rsid w:val="00C50DD4"/>
    <w:rsid w:val="00C70C90"/>
    <w:rsid w:val="00CE7AE1"/>
    <w:rsid w:val="00D004E5"/>
    <w:rsid w:val="00D32EEA"/>
    <w:rsid w:val="00D43C18"/>
    <w:rsid w:val="00D44B13"/>
    <w:rsid w:val="00D71696"/>
    <w:rsid w:val="00D73D32"/>
    <w:rsid w:val="00DB0844"/>
    <w:rsid w:val="00DB75EF"/>
    <w:rsid w:val="00DD4C92"/>
    <w:rsid w:val="00E12443"/>
    <w:rsid w:val="00E1457D"/>
    <w:rsid w:val="00E31AC1"/>
    <w:rsid w:val="00E710AD"/>
    <w:rsid w:val="00E81020"/>
    <w:rsid w:val="00E94017"/>
    <w:rsid w:val="00EA663E"/>
    <w:rsid w:val="00EE2F48"/>
    <w:rsid w:val="00EF060E"/>
    <w:rsid w:val="00EF1FAA"/>
    <w:rsid w:val="00F213A2"/>
    <w:rsid w:val="00F46D8E"/>
    <w:rsid w:val="00F633F5"/>
    <w:rsid w:val="00F71A31"/>
    <w:rsid w:val="00F97415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D1C5835"/>
  <w15:chartTrackingRefBased/>
  <w15:docId w15:val="{7F094349-F775-44F4-9D56-FC03164D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hd w:val="clear" w:color="auto" w:fill="FFFFFF"/>
      <w:spacing w:line="252" w:lineRule="exact"/>
      <w:ind w:left="0" w:right="338" w:firstLine="0"/>
      <w:jc w:val="center"/>
      <w:outlineLvl w:val="2"/>
    </w:pPr>
    <w:rPr>
      <w:b/>
      <w:color w:val="000000"/>
      <w:sz w:val="20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hd w:val="clear" w:color="auto" w:fill="FFFFFF"/>
      <w:jc w:val="right"/>
      <w:outlineLvl w:val="3"/>
    </w:pPr>
    <w:rPr>
      <w:b/>
      <w:i/>
      <w:color w:val="000000"/>
      <w:sz w:val="25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hd w:val="clear" w:color="auto" w:fill="FFFFFF"/>
      <w:ind w:left="0" w:right="57" w:firstLine="0"/>
      <w:jc w:val="center"/>
      <w:outlineLvl w:val="4"/>
    </w:pPr>
    <w:rPr>
      <w:b/>
      <w:color w:val="000000"/>
      <w:w w:val="118"/>
      <w:sz w:val="40"/>
      <w:szCs w:val="2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line="480" w:lineRule="auto"/>
      <w:jc w:val="center"/>
      <w:outlineLvl w:val="5"/>
    </w:pPr>
    <w:rPr>
      <w:b/>
      <w:sz w:val="36"/>
      <w:szCs w:val="2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color w:val="000000"/>
      <w:spacing w:val="-10"/>
      <w:sz w:val="44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hd w:val="clear" w:color="auto" w:fill="FFFFFF"/>
      <w:jc w:val="center"/>
      <w:outlineLvl w:val="7"/>
    </w:pPr>
    <w:rPr>
      <w:b/>
      <w:color w:val="000000"/>
      <w:sz w:val="18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bCs/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bCs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/>
      <w:bCs/>
      <w:color w:val="800000"/>
      <w:sz w:val="22"/>
      <w:szCs w:val="22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i/>
      <w:iCs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Domylnaczcionkaakapitu1">
    <w:name w:val="Domyślna czcionka akapitu1"/>
  </w:style>
  <w:style w:type="character" w:customStyle="1" w:styleId="Znak">
    <w:name w:val="Znak"/>
    <w:rPr>
      <w:sz w:val="24"/>
    </w:rPr>
  </w:style>
  <w:style w:type="character" w:customStyle="1" w:styleId="WW-Znak">
    <w:name w:val="WW- Znak"/>
    <w:rPr>
      <w:rFonts w:ascii="Tahoma" w:hAnsi="Tahoma" w:cs="Tahoma"/>
      <w:sz w:val="16"/>
      <w:szCs w:val="16"/>
    </w:rPr>
  </w:style>
  <w:style w:type="character" w:customStyle="1" w:styleId="WW-Znak1">
    <w:name w:val="WW- Znak1"/>
    <w:rPr>
      <w:sz w:val="24"/>
      <w:szCs w:val="24"/>
    </w:rPr>
  </w:style>
  <w:style w:type="character" w:customStyle="1" w:styleId="WW-Znak12">
    <w:name w:val="WW- Znak12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Skrconyadreszwrotny">
    <w:name w:val="Skrócony adres zwrotny"/>
    <w:basedOn w:val="Normalny"/>
    <w:rPr>
      <w:szCs w:val="20"/>
    </w:rPr>
  </w:style>
  <w:style w:type="paragraph" w:styleId="Tekstpodstawowywcity">
    <w:name w:val="Body Text Indent"/>
    <w:basedOn w:val="Normalny"/>
    <w:pPr>
      <w:jc w:val="both"/>
    </w:pPr>
    <w:rPr>
      <w:sz w:val="22"/>
      <w:szCs w:val="20"/>
    </w:rPr>
  </w:style>
  <w:style w:type="paragraph" w:customStyle="1" w:styleId="NormalnyWyjustowany">
    <w:name w:val="Normalny + Wyjustowany"/>
    <w:basedOn w:val="Normalny"/>
    <w:pPr>
      <w:spacing w:line="360" w:lineRule="auto"/>
      <w:jc w:val="both"/>
    </w:pPr>
    <w:rPr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Znak1">
    <w:name w:val="Znak Znak1"/>
    <w:basedOn w:val="Normalny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NormalnyWeb">
    <w:name w:val="Normal (Web)"/>
    <w:basedOn w:val="Normalny"/>
    <w:pPr>
      <w:spacing w:before="280" w:after="119"/>
    </w:pPr>
    <w:rPr>
      <w:rFonts w:eastAsia="SimSu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C50DD4"/>
  </w:style>
  <w:style w:type="paragraph" w:customStyle="1" w:styleId="Default">
    <w:name w:val="Default"/>
    <w:rsid w:val="000417F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9137E"/>
    <w:rPr>
      <w:sz w:val="24"/>
      <w:szCs w:val="24"/>
      <w:lang w:eastAsia="ar-SA"/>
    </w:rPr>
  </w:style>
  <w:style w:type="paragraph" w:customStyle="1" w:styleId="Standard">
    <w:name w:val="Standard"/>
    <w:rsid w:val="0049137E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zh-CN"/>
    </w:rPr>
  </w:style>
  <w:style w:type="character" w:styleId="Hipercze">
    <w:name w:val="Hyperlink"/>
    <w:basedOn w:val="Domylnaczcionkaakapitu"/>
    <w:uiPriority w:val="99"/>
    <w:unhideWhenUsed/>
    <w:rsid w:val="0049137E"/>
    <w:rPr>
      <w:color w:val="0563C1" w:themeColor="hyperlink"/>
      <w:u w:val="single"/>
    </w:rPr>
  </w:style>
  <w:style w:type="paragraph" w:styleId="Adreszwrotnynakopercie">
    <w:name w:val="envelope return"/>
    <w:basedOn w:val="Normalny"/>
    <w:semiHidden/>
    <w:rsid w:val="00E31AC1"/>
    <w:pPr>
      <w:suppressAutoHyphens w:val="0"/>
    </w:pPr>
    <w:rPr>
      <w:rFonts w:ascii="PL CasperOpenFace" w:hAnsi="PL CasperOpenFace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783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1166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Acer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UG</dc:creator>
  <cp:keywords/>
  <cp:lastModifiedBy>Jan Bujak</cp:lastModifiedBy>
  <cp:revision>24</cp:revision>
  <cp:lastPrinted>2023-10-13T11:38:00Z</cp:lastPrinted>
  <dcterms:created xsi:type="dcterms:W3CDTF">2020-11-02T20:45:00Z</dcterms:created>
  <dcterms:modified xsi:type="dcterms:W3CDTF">2024-11-04T18:47:00Z</dcterms:modified>
</cp:coreProperties>
</file>