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28"/>
        <w:gridCol w:w="5810"/>
      </w:tblGrid>
      <w:tr w:rsidR="00E4415B" w:rsidRPr="00F62B56" w14:paraId="07F3D964" w14:textId="77777777" w:rsidTr="00B924C8">
        <w:tc>
          <w:tcPr>
            <w:tcW w:w="1986" w:type="pct"/>
            <w:shd w:val="clear" w:color="auto" w:fill="auto"/>
          </w:tcPr>
          <w:p w14:paraId="15B36CFE" w14:textId="5E0B6A0D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87124C">
              <w:rPr>
                <w:rFonts w:ascii="Arial" w:hAnsi="Arial" w:cs="Arial"/>
                <w:color w:val="000000"/>
                <w:sz w:val="20"/>
                <w:szCs w:val="22"/>
              </w:rPr>
              <w:t>19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/2</w:t>
            </w:r>
            <w:r w:rsidR="0032314B">
              <w:rPr>
                <w:rFonts w:ascii="Arial" w:hAnsi="Arial" w:cs="Arial"/>
                <w:color w:val="000000"/>
                <w:sz w:val="20"/>
                <w:szCs w:val="22"/>
              </w:rPr>
              <w:t>5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3014" w:type="pct"/>
            <w:shd w:val="clear" w:color="auto" w:fill="auto"/>
          </w:tcPr>
          <w:p w14:paraId="3423AF27" w14:textId="77777777" w:rsidR="00E4415B" w:rsidRDefault="00E4415B" w:rsidP="00A25DD0">
            <w:pPr>
              <w:jc w:val="right"/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  <w:p w14:paraId="1D92131C" w14:textId="1693FB01" w:rsidR="00B924C8" w:rsidRPr="00F62B56" w:rsidRDefault="00B924C8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B924C8">
              <w:rPr>
                <w:rFonts w:ascii="Arial" w:eastAsia="Calibri" w:hAnsi="Arial" w:cs="Arial"/>
                <w:b/>
                <w:bCs/>
                <w:i/>
                <w:iCs/>
                <w:color w:val="00B050"/>
                <w:sz w:val="20"/>
                <w:szCs w:val="20"/>
              </w:rPr>
              <w:t xml:space="preserve">(Dokument składany </w:t>
            </w:r>
            <w:r w:rsidRPr="0087124C">
              <w:rPr>
                <w:rFonts w:ascii="Arial" w:eastAsia="Calibri" w:hAnsi="Arial" w:cs="Arial"/>
                <w:b/>
                <w:bCs/>
                <w:i/>
                <w:iCs/>
                <w:color w:val="00B050"/>
                <w:sz w:val="20"/>
                <w:szCs w:val="20"/>
                <w:u w:val="single"/>
              </w:rPr>
              <w:t>na wezwanie Zamawiającego</w:t>
            </w:r>
            <w:r w:rsidRPr="00B924C8">
              <w:rPr>
                <w:rFonts w:ascii="Arial" w:eastAsia="Calibri" w:hAnsi="Arial" w:cs="Arial"/>
                <w:b/>
                <w:bCs/>
                <w:i/>
                <w:iCs/>
                <w:color w:val="00B050"/>
                <w:sz w:val="20"/>
                <w:szCs w:val="20"/>
              </w:rPr>
              <w:t>)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06260E6B" w14:textId="77777777" w:rsidR="00B924C8" w:rsidRDefault="00B924C8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D831158" w14:textId="37B0104C" w:rsidR="00033C6E" w:rsidRPr="00326B71" w:rsidRDefault="00033C6E" w:rsidP="00910A29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18"/>
          <w:szCs w:val="18"/>
        </w:rPr>
      </w:pP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>Podmiot składający oświadczenie</w:t>
      </w:r>
      <w:r w:rsidR="00326B7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="00912B25" w:rsidRPr="00326B71">
        <w:rPr>
          <w:rStyle w:val="Odwoanieprzypisudolnego"/>
          <w:rFonts w:eastAsia="Calibri, Calibri"/>
          <w:bCs/>
          <w:i/>
          <w:iCs/>
          <w:color w:val="FF0000"/>
          <w:sz w:val="20"/>
          <w:szCs w:val="20"/>
        </w:rPr>
        <w:footnoteReference w:id="1"/>
      </w:r>
      <w:r w:rsidR="00912B25" w:rsidRPr="00326B71">
        <w:rPr>
          <w:rFonts w:eastAsia="Calibri, Calibri"/>
          <w:bCs/>
          <w:i/>
          <w:iCs/>
          <w:color w:val="0070C0"/>
          <w:sz w:val="18"/>
          <w:szCs w:val="18"/>
        </w:rPr>
        <w:t>:</w:t>
      </w: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326B71">
        <w:rPr>
          <w:rFonts w:eastAsia="Calibri, Calibri"/>
          <w:bCs/>
          <w:i/>
          <w:iCs/>
          <w:color w:val="0070C0"/>
          <w:sz w:val="18"/>
          <w:szCs w:val="18"/>
        </w:rPr>
        <w:t>a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326B71">
        <w:rPr>
          <w:rFonts w:eastAsia="Calibri, Calibri"/>
          <w:bCs/>
          <w:i/>
          <w:iCs/>
          <w:color w:val="0070C0"/>
          <w:sz w:val="18"/>
          <w:szCs w:val="18"/>
        </w:rPr>
        <w:t>.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395A40" w:rsidRPr="00326B71" w14:paraId="46CFD3D6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FC72E42" w14:textId="217BB61E" w:rsidR="00395A40" w:rsidRPr="00326B71" w:rsidRDefault="00395A40" w:rsidP="00910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468100" w14:textId="2A81BB83" w:rsidR="00395A40" w:rsidRPr="00326B71" w:rsidRDefault="00395A40" w:rsidP="00910A29">
            <w:pPr>
              <w:pStyle w:val="Default"/>
              <w:spacing w:after="3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</w:tr>
      <w:tr w:rsidR="00395A40" w:rsidRPr="00326B71" w14:paraId="2D1CEBB7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C8D714F" w14:textId="4183DB17" w:rsidR="00395A40" w:rsidRPr="00326B71" w:rsidRDefault="00395A40" w:rsidP="00395A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940918F" w14:textId="377E0BD2" w:rsidR="00395A40" w:rsidRPr="00326B71" w:rsidRDefault="00395A40" w:rsidP="00395A40">
            <w:pPr>
              <w:pStyle w:val="Default"/>
              <w:spacing w:after="3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326B71">
              <w:rPr>
                <w:rFonts w:ascii="Arial" w:hAnsi="Arial" w:cs="Arial"/>
                <w:sz w:val="18"/>
                <w:szCs w:val="18"/>
              </w:rPr>
              <w:t>(spółka cywilna/konsorcjum)</w:t>
            </w:r>
          </w:p>
        </w:tc>
      </w:tr>
    </w:tbl>
    <w:p w14:paraId="3BF9B6CA" w14:textId="77777777" w:rsidR="003D4E04" w:rsidRPr="00326B71" w:rsidRDefault="003D4E04" w:rsidP="003D4E04">
      <w:pPr>
        <w:pStyle w:val="Default"/>
        <w:spacing w:after="0" w:line="240" w:lineRule="auto"/>
        <w:rPr>
          <w:rFonts w:ascii="Arial" w:hAnsi="Arial" w:cs="Arial"/>
          <w:sz w:val="16"/>
          <w:szCs w:val="16"/>
        </w:rPr>
      </w:pPr>
    </w:p>
    <w:p w14:paraId="75E63D85" w14:textId="77777777" w:rsidR="001C7C28" w:rsidRPr="00326B71" w:rsidRDefault="001C7C28" w:rsidP="001C7C28">
      <w:pPr>
        <w:pStyle w:val="Default"/>
        <w:spacing w:after="0"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326B71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72B33CF3" w14:textId="77777777" w:rsidR="00326B71" w:rsidRPr="001014B4" w:rsidRDefault="00326B71" w:rsidP="00326B71">
      <w:pPr>
        <w:pStyle w:val="Standard"/>
        <w:spacing w:line="240" w:lineRule="auto"/>
        <w:rPr>
          <w:rFonts w:eastAsia="ArialMT,"/>
          <w:b/>
          <w:bCs/>
          <w:color w:val="000000"/>
          <w:sz w:val="20"/>
          <w:szCs w:val="20"/>
        </w:rPr>
      </w:pPr>
      <w:r w:rsidRPr="001014B4">
        <w:rPr>
          <w:b/>
          <w:bCs/>
          <w:sz w:val="20"/>
          <w:szCs w:val="20"/>
        </w:rPr>
        <w:t>Pełna nazwa Wykonawcy</w:t>
      </w:r>
      <w:r w:rsidRPr="001014B4">
        <w:rPr>
          <w:sz w:val="20"/>
          <w:szCs w:val="20"/>
        </w:rPr>
        <w:t xml:space="preserve"> (</w:t>
      </w:r>
      <w:r w:rsidRPr="001014B4">
        <w:rPr>
          <w:i/>
          <w:iCs/>
          <w:sz w:val="20"/>
          <w:szCs w:val="20"/>
        </w:rPr>
        <w:t>jeżeli wpis do KRS</w:t>
      </w:r>
      <w:r w:rsidRPr="001014B4">
        <w:rPr>
          <w:sz w:val="20"/>
          <w:szCs w:val="20"/>
        </w:rPr>
        <w:t xml:space="preserve">)  / </w:t>
      </w:r>
      <w:r w:rsidRPr="001014B4">
        <w:rPr>
          <w:b/>
          <w:bCs/>
          <w:sz w:val="20"/>
          <w:szCs w:val="20"/>
        </w:rPr>
        <w:t>Imię i nazwisko Wykonawcy</w:t>
      </w:r>
      <w:r w:rsidRPr="001014B4">
        <w:rPr>
          <w:sz w:val="20"/>
          <w:szCs w:val="20"/>
        </w:rPr>
        <w:t xml:space="preserve"> (</w:t>
      </w:r>
      <w:r w:rsidRPr="001014B4">
        <w:rPr>
          <w:i/>
          <w:iCs/>
          <w:sz w:val="20"/>
          <w:szCs w:val="20"/>
        </w:rPr>
        <w:t>jeżeli wpis do CEIDG</w:t>
      </w:r>
      <w:r w:rsidRPr="001014B4">
        <w:rPr>
          <w:sz w:val="20"/>
          <w:szCs w:val="20"/>
        </w:rPr>
        <w:t>)</w:t>
      </w:r>
      <w:r w:rsidRPr="001014B4">
        <w:rPr>
          <w:rStyle w:val="Odwoanieprzypisudolnego"/>
          <w:b/>
          <w:bCs/>
          <w:sz w:val="20"/>
          <w:szCs w:val="20"/>
        </w:rPr>
        <w:t xml:space="preserve"> </w:t>
      </w:r>
      <w:r w:rsidRPr="001014B4">
        <w:rPr>
          <w:rStyle w:val="Odwoanieprzypisudolnego"/>
          <w:b/>
          <w:bCs/>
          <w:color w:val="FF0000"/>
          <w:sz w:val="20"/>
          <w:szCs w:val="20"/>
        </w:rPr>
        <w:footnoteReference w:id="2"/>
      </w:r>
      <w:r w:rsidRPr="001014B4">
        <w:rPr>
          <w:sz w:val="20"/>
          <w:szCs w:val="20"/>
        </w:rPr>
        <w:t>:</w:t>
      </w:r>
      <w:r w:rsidRPr="001014B4">
        <w:rPr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326B71" w:rsidRPr="001014B4" w14:paraId="73B8CDC3" w14:textId="77777777" w:rsidTr="00067F5A">
        <w:tc>
          <w:tcPr>
            <w:tcW w:w="9635" w:type="dxa"/>
            <w:shd w:val="clear" w:color="auto" w:fill="auto"/>
          </w:tcPr>
          <w:p w14:paraId="61361B0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13BA9E57" w14:textId="77777777" w:rsidR="00326B71" w:rsidRPr="001014B4" w:rsidRDefault="00326B71" w:rsidP="00326B71">
      <w:pPr>
        <w:pStyle w:val="Standard"/>
        <w:spacing w:line="240" w:lineRule="auto"/>
        <w:rPr>
          <w:sz w:val="20"/>
          <w:szCs w:val="20"/>
        </w:rPr>
      </w:pPr>
      <w:r w:rsidRPr="001014B4">
        <w:rPr>
          <w:sz w:val="18"/>
          <w:szCs w:val="18"/>
        </w:rPr>
        <w:t>Siedziba / miejsce prowadzenia działalności gospodarczej / miejsce zamieszkania</w:t>
      </w:r>
      <w:r w:rsidRPr="001014B4">
        <w:rPr>
          <w:sz w:val="20"/>
          <w:szCs w:val="20"/>
        </w:rPr>
        <w:t xml:space="preserve">: </w:t>
      </w:r>
      <w:r w:rsidRPr="00D824B8">
        <w:rPr>
          <w:rFonts w:eastAsia="ArialMT,"/>
          <w:b/>
          <w:bCs/>
          <w:color w:val="FF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326B71" w:rsidRPr="001014B4" w14:paraId="05EDD486" w14:textId="77777777" w:rsidTr="00067F5A">
        <w:tc>
          <w:tcPr>
            <w:tcW w:w="1113" w:type="dxa"/>
            <w:shd w:val="clear" w:color="auto" w:fill="auto"/>
          </w:tcPr>
          <w:p w14:paraId="795923A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BBAAD44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7395E8A2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90A9473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2ACA9DE6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FFEDCD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1014B4">
              <w:rPr>
                <w:rFonts w:eastAsia="Calibri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F6BEF5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045F1680" w14:textId="77777777" w:rsidTr="00067F5A">
        <w:tc>
          <w:tcPr>
            <w:tcW w:w="1113" w:type="dxa"/>
            <w:shd w:val="clear" w:color="auto" w:fill="auto"/>
          </w:tcPr>
          <w:p w14:paraId="3A185599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5298AEA4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46709E2C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970DA98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97EE68A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35D25191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EEE239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, 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NIP spółki cywilnej (</w:t>
            </w:r>
            <w:r w:rsidRPr="001014B4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014B4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69879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48462E3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78728C4A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8FFCD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1014B4">
              <w:rPr>
                <w:rFonts w:eastAsia="Calibri"/>
                <w:b/>
                <w:bCs/>
                <w:sz w:val="20"/>
                <w:szCs w:val="20"/>
              </w:rPr>
              <w:t xml:space="preserve">Reprezentowany przez </w:t>
            </w:r>
            <w:r w:rsidRPr="001014B4">
              <w:rPr>
                <w:rFonts w:eastAsia="Calibri"/>
                <w:sz w:val="20"/>
                <w:szCs w:val="20"/>
              </w:rPr>
              <w:t>(</w:t>
            </w:r>
            <w:r w:rsidRPr="001014B4">
              <w:rPr>
                <w:rFonts w:eastAsia="Calibri"/>
                <w:i/>
                <w:iCs/>
                <w:sz w:val="20"/>
                <w:szCs w:val="20"/>
              </w:rPr>
              <w:t>jeżeli dotyczy</w:t>
            </w:r>
            <w:r w:rsidRPr="001014B4">
              <w:rPr>
                <w:rFonts w:eastAsia="Calibri"/>
                <w:sz w:val="20"/>
                <w:szCs w:val="20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EE4BEA6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06C3D7C1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D7CF69B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0D7EB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53891FB6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2238B858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504C867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5814F02A" w14:textId="3C2F03D8" w:rsidR="00E4415B" w:rsidRDefault="00E4415B" w:rsidP="00326B71">
      <w:pPr>
        <w:pStyle w:val="Textbody"/>
        <w:tabs>
          <w:tab w:val="left" w:pos="540"/>
        </w:tabs>
        <w:spacing w:after="0" w:line="276" w:lineRule="auto"/>
        <w:rPr>
          <w:rFonts w:ascii="Arial" w:hAnsi="Arial" w:cs="Arial"/>
          <w:b/>
          <w:bCs/>
          <w:sz w:val="16"/>
          <w:szCs w:val="16"/>
        </w:rPr>
      </w:pPr>
    </w:p>
    <w:p w14:paraId="19C3A813" w14:textId="77777777" w:rsidR="00326B71" w:rsidRDefault="00326B71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4771B968" w14:textId="77777777" w:rsidR="00326B71" w:rsidRPr="00326B71" w:rsidRDefault="00326B71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6D6A84CA" w14:textId="250704C4" w:rsidR="00033C6E" w:rsidRPr="00326B71" w:rsidRDefault="00033C6E" w:rsidP="00910A29">
      <w:pPr>
        <w:pStyle w:val="Textbody"/>
        <w:spacing w:after="0"/>
        <w:jc w:val="center"/>
        <w:rPr>
          <w:rFonts w:ascii="Arial" w:hAnsi="Arial" w:cs="Arial"/>
          <w:b/>
          <w:bCs/>
        </w:rPr>
      </w:pPr>
      <w:r w:rsidRPr="00326B71">
        <w:rPr>
          <w:rFonts w:ascii="Arial" w:hAnsi="Arial" w:cs="Arial"/>
          <w:b/>
          <w:bCs/>
        </w:rPr>
        <w:t>OŚWIADCZENIE</w:t>
      </w:r>
      <w:r w:rsidR="00E4415B" w:rsidRPr="00326B71">
        <w:rPr>
          <w:rFonts w:ascii="Arial" w:hAnsi="Arial" w:cs="Arial"/>
          <w:b/>
          <w:bCs/>
        </w:rPr>
        <w:t xml:space="preserve"> </w:t>
      </w:r>
      <w:r w:rsidR="00E4415B" w:rsidRPr="00326B71">
        <w:rPr>
          <w:rFonts w:ascii="Arial" w:hAnsi="Arial" w:cs="Arial"/>
          <w:bCs/>
          <w:i/>
          <w:iCs/>
          <w:sz w:val="20"/>
          <w:szCs w:val="20"/>
        </w:rPr>
        <w:t>(</w:t>
      </w:r>
      <w:r w:rsidR="00E4415B" w:rsidRPr="00326B71">
        <w:rPr>
          <w:rFonts w:ascii="Arial" w:hAnsi="Arial" w:cs="Arial"/>
          <w:bCs/>
          <w:i/>
          <w:iCs/>
          <w:spacing w:val="30"/>
          <w:sz w:val="20"/>
          <w:szCs w:val="20"/>
        </w:rPr>
        <w:t>grupa kapitałowa</w:t>
      </w:r>
      <w:r w:rsidR="00E4415B" w:rsidRPr="00326B71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2A753132" w14:textId="77777777" w:rsidR="00684788" w:rsidRPr="00326B71" w:rsidRDefault="00684788" w:rsidP="00684788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326B71">
        <w:rPr>
          <w:rFonts w:ascii="Arial" w:hAnsi="Arial" w:cs="Arial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Pr="00326B71" w:rsidRDefault="00684788" w:rsidP="00684788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326B71">
        <w:rPr>
          <w:rFonts w:ascii="Arial" w:hAnsi="Arial" w:cs="Arial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326B71" w:rsidRDefault="00684788" w:rsidP="00684788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326B71"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Pr="00326B71" w:rsidRDefault="00E6357C" w:rsidP="00E6357C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3290D280" w14:textId="19F14949" w:rsidR="00CC5343" w:rsidRPr="00326B71" w:rsidRDefault="00033C6E" w:rsidP="00910A29">
      <w:pPr>
        <w:pStyle w:val="Standard"/>
        <w:spacing w:line="240" w:lineRule="auto"/>
        <w:jc w:val="both"/>
        <w:rPr>
          <w:rFonts w:eastAsia="Times New Roman"/>
          <w:kern w:val="0"/>
          <w:sz w:val="20"/>
          <w:szCs w:val="24"/>
          <w:lang w:eastAsia="ar-SA" w:bidi="ar-SA"/>
        </w:rPr>
      </w:pPr>
      <w:r w:rsidRPr="00326B71">
        <w:rPr>
          <w:rFonts w:eastAsia="Times New Roman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326B71">
        <w:rPr>
          <w:rFonts w:eastAsia="Times New Roman"/>
          <w:kern w:val="0"/>
          <w:sz w:val="20"/>
          <w:szCs w:val="24"/>
          <w:lang w:eastAsia="ar-SA" w:bidi="ar-SA"/>
        </w:rPr>
        <w:t>,</w:t>
      </w:r>
      <w:r w:rsidR="00910A29" w:rsidRPr="00326B71">
        <w:rPr>
          <w:rFonts w:eastAsia="Times New Roman"/>
          <w:kern w:val="0"/>
          <w:sz w:val="20"/>
          <w:szCs w:val="24"/>
          <w:lang w:eastAsia="ar-SA" w:bidi="ar-SA"/>
        </w:rPr>
        <w:t xml:space="preserve"> </w:t>
      </w:r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 xml:space="preserve">prowadzonego w trybie art. 275 pkt 1 (trybie podstawowym bez negocjacji), o wartości nieprzekraczającej progów unijnych, o jakich stanowi art. 3 ustawy z dnia 11 września 2019 r. - </w:t>
      </w:r>
      <w:proofErr w:type="spellStart"/>
      <w:r w:rsidR="00395A40">
        <w:rPr>
          <w:rFonts w:eastAsia="Times New Roman"/>
          <w:kern w:val="0"/>
          <w:sz w:val="20"/>
          <w:szCs w:val="24"/>
          <w:lang w:eastAsia="ar-SA" w:bidi="ar-SA"/>
        </w:rPr>
        <w:t>Pzp</w:t>
      </w:r>
      <w:proofErr w:type="spellEnd"/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>, pod nazwą:</w:t>
      </w:r>
    </w:p>
    <w:p w14:paraId="6CB83536" w14:textId="473FB0CB" w:rsidR="00EE0118" w:rsidRPr="00326B71" w:rsidRDefault="004E3B67" w:rsidP="004E3B67">
      <w:pPr>
        <w:spacing w:line="24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E3B67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 xml:space="preserve">Wymiana okien w sali gimnastycznej w II Liceum Ogólnokształcącym </w:t>
      </w:r>
      <w:r w:rsidR="0087124C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br/>
      </w:r>
      <w:r w:rsidRPr="004E3B67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>im. H. Malczewskiej w Zawierciu</w:t>
      </w:r>
      <w:r w:rsidR="0087124C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 xml:space="preserve"> – powtórzone postępowanie</w:t>
      </w:r>
    </w:p>
    <w:p w14:paraId="71DE53A6" w14:textId="77777777" w:rsidR="00684788" w:rsidRPr="00326B71" w:rsidRDefault="00684788" w:rsidP="00684788">
      <w:pPr>
        <w:pStyle w:val="Standard"/>
        <w:rPr>
          <w:sz w:val="10"/>
          <w:szCs w:val="10"/>
        </w:rPr>
      </w:pPr>
      <w:bookmarkStart w:id="0" w:name="_Hlk93048092"/>
    </w:p>
    <w:bookmarkEnd w:id="0"/>
    <w:p w14:paraId="7AA8984E" w14:textId="77777777" w:rsidR="00E4415B" w:rsidRPr="00326B71" w:rsidRDefault="00E4415B" w:rsidP="00684788">
      <w:pPr>
        <w:pStyle w:val="Standard"/>
        <w:jc w:val="both"/>
        <w:rPr>
          <w:sz w:val="10"/>
          <w:szCs w:val="10"/>
        </w:rPr>
      </w:pPr>
    </w:p>
    <w:p w14:paraId="793BEB08" w14:textId="5F671BA2" w:rsidR="00684788" w:rsidRPr="00326B71" w:rsidRDefault="00684788" w:rsidP="00684788">
      <w:pPr>
        <w:pStyle w:val="Standard"/>
        <w:jc w:val="both"/>
      </w:pPr>
      <w:r w:rsidRPr="00326B71">
        <w:rPr>
          <w:b/>
          <w:bCs/>
          <w:sz w:val="20"/>
          <w:szCs w:val="20"/>
          <w:u w:val="single"/>
        </w:rPr>
        <w:t xml:space="preserve">oświadczam, </w:t>
      </w:r>
      <w:r w:rsidR="00E4415B" w:rsidRPr="00326B71">
        <w:rPr>
          <w:b/>
          <w:bCs/>
          <w:sz w:val="20"/>
          <w:szCs w:val="20"/>
          <w:u w:val="single"/>
        </w:rPr>
        <w:t>że</w:t>
      </w:r>
      <w:r w:rsidRPr="00326B71">
        <w:rPr>
          <w:sz w:val="20"/>
          <w:szCs w:val="20"/>
        </w:rPr>
        <w:t>:</w:t>
      </w:r>
      <w:r w:rsidR="00326B71" w:rsidRPr="00326B71">
        <w:rPr>
          <w:rFonts w:eastAsia="ArialMT,"/>
          <w:color w:val="FF0000"/>
          <w:sz w:val="20"/>
          <w:szCs w:val="20"/>
          <w:vertAlign w:val="superscript"/>
        </w:rPr>
        <w:t xml:space="preserve"> </w:t>
      </w:r>
      <w:r w:rsidR="00326B71" w:rsidRPr="00326B71">
        <w:rPr>
          <w:rFonts w:eastAsia="ArialMT,"/>
          <w:color w:val="FF0000"/>
          <w:vertAlign w:val="superscript"/>
        </w:rPr>
        <w:t>2</w:t>
      </w:r>
    </w:p>
    <w:p w14:paraId="0AB4891F" w14:textId="77777777" w:rsidR="00684788" w:rsidRPr="00326B71" w:rsidRDefault="00684788" w:rsidP="00684788">
      <w:pPr>
        <w:pStyle w:val="Standard"/>
        <w:jc w:val="both"/>
        <w:rPr>
          <w:b/>
          <w:sz w:val="6"/>
          <w:szCs w:val="6"/>
          <w:u w:val="single"/>
        </w:rPr>
      </w:pPr>
    </w:p>
    <w:p w14:paraId="6B5F2DD9" w14:textId="31840089" w:rsidR="005C00A9" w:rsidRPr="00326B71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Arial" w:hAnsi="Arial" w:cs="Arial"/>
          <w:sz w:val="20"/>
        </w:rPr>
      </w:pPr>
      <w:r w:rsidRPr="00326B71">
        <w:rPr>
          <w:rFonts w:ascii="Arial" w:hAnsi="Arial" w:cs="Arial"/>
          <w:sz w:val="20"/>
        </w:rPr>
        <w:t xml:space="preserve">z żadnym z Wykonawców, którzy złożyli oferty w niniejszym postępowaniu </w:t>
      </w:r>
      <w:r w:rsidR="00B924C8" w:rsidRPr="00B924C8">
        <w:rPr>
          <w:rFonts w:ascii="Arial" w:hAnsi="Arial" w:cs="Arial"/>
          <w:b/>
          <w:bCs/>
          <w:sz w:val="20"/>
        </w:rPr>
        <w:t>nie należę / nie należym</w:t>
      </w:r>
      <w:r w:rsidR="00B924C8">
        <w:rPr>
          <w:rFonts w:ascii="Arial" w:hAnsi="Arial" w:cs="Arial"/>
          <w:b/>
          <w:bCs/>
          <w:sz w:val="20"/>
        </w:rPr>
        <w:t>y</w:t>
      </w:r>
      <w:r w:rsidRPr="00326B71">
        <w:rPr>
          <w:rFonts w:ascii="Arial" w:hAnsi="Arial" w:cs="Arial"/>
          <w:sz w:val="20"/>
        </w:rPr>
        <w:t xml:space="preserve"> do tej samej grupy kapitałowej w rozumieniu ustawy z dnia 16.02.2007r. </w:t>
      </w:r>
      <w:r w:rsidRPr="00326B71">
        <w:rPr>
          <w:rFonts w:ascii="Arial" w:hAnsi="Arial" w:cs="Arial"/>
          <w:i/>
          <w:iCs/>
          <w:sz w:val="20"/>
        </w:rPr>
        <w:t>o ochronie konkurencji i konsumentów</w:t>
      </w:r>
    </w:p>
    <w:p w14:paraId="3D6EC7B5" w14:textId="30CFDDFD" w:rsidR="005C00A9" w:rsidRPr="00326B71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Arial" w:eastAsia="Calibri" w:hAnsi="Arial" w:cs="Arial"/>
          <w:sz w:val="20"/>
        </w:rPr>
      </w:pPr>
      <w:r w:rsidRPr="00326B71">
        <w:rPr>
          <w:rFonts w:ascii="Arial" w:hAnsi="Arial" w:cs="Arial"/>
          <w:sz w:val="20"/>
        </w:rPr>
        <w:t xml:space="preserve">wspólnie z _______________________ </w:t>
      </w:r>
      <w:r w:rsidRPr="00326B71">
        <w:rPr>
          <w:rFonts w:ascii="Arial" w:hAnsi="Arial" w:cs="Arial"/>
          <w:b/>
          <w:sz w:val="20"/>
        </w:rPr>
        <w:t>należę</w:t>
      </w:r>
      <w:r w:rsidR="00B924C8">
        <w:rPr>
          <w:rFonts w:ascii="Arial" w:hAnsi="Arial" w:cs="Arial"/>
          <w:b/>
          <w:sz w:val="20"/>
        </w:rPr>
        <w:t xml:space="preserve"> / należymy</w:t>
      </w:r>
      <w:r w:rsidRPr="00326B71">
        <w:rPr>
          <w:rFonts w:ascii="Arial" w:hAnsi="Arial" w:cs="Arial"/>
          <w:sz w:val="20"/>
        </w:rPr>
        <w:t xml:space="preserve"> do tej samej grupy kapitałowej w rozumieniu ustawy z dnia 16.02.2007r. </w:t>
      </w:r>
      <w:r w:rsidRPr="00326B71">
        <w:rPr>
          <w:rFonts w:ascii="Arial" w:hAnsi="Arial" w:cs="Arial"/>
          <w:i/>
          <w:iCs/>
          <w:sz w:val="20"/>
        </w:rPr>
        <w:t>o ochronie konkurencji i konsumentów</w:t>
      </w:r>
      <w:r w:rsidRPr="00326B71">
        <w:rPr>
          <w:rFonts w:ascii="Arial" w:hAnsi="Arial" w:cs="Arial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eastAsia="Calibri" w:hAnsi="Arial" w:cs="Arial"/>
          <w:sz w:val="20"/>
        </w:rPr>
      </w:pPr>
      <w:r w:rsidRPr="00326B71">
        <w:rPr>
          <w:rFonts w:ascii="Arial" w:eastAsia="Calibri" w:hAnsi="Arial" w:cs="Arial"/>
          <w:sz w:val="20"/>
        </w:rPr>
        <w:t>________________________________________________________</w:t>
      </w:r>
    </w:p>
    <w:p w14:paraId="63902364" w14:textId="77777777" w:rsidR="005C00A9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  <w:r w:rsidRPr="00326B71">
        <w:rPr>
          <w:rFonts w:ascii="Arial" w:eastAsia="Calibri" w:hAnsi="Arial" w:cs="Arial"/>
          <w:sz w:val="20"/>
        </w:rPr>
        <w:t>________________________________________________________</w:t>
      </w:r>
    </w:p>
    <w:p w14:paraId="5460F4E0" w14:textId="77777777" w:rsidR="005E6AC9" w:rsidRPr="00326B71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</w:p>
    <w:p w14:paraId="2BAAA73E" w14:textId="5BB54690" w:rsidR="00684788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  <w:r w:rsidRPr="00326B71">
        <w:rPr>
          <w:rFonts w:ascii="Arial" w:hAnsi="Arial" w:cs="Arial"/>
          <w:bCs/>
          <w:iCs/>
          <w:sz w:val="20"/>
        </w:rPr>
        <w:t>_____________, dnia ___________</w:t>
      </w:r>
    </w:p>
    <w:p w14:paraId="4CDECF49" w14:textId="77777777" w:rsidR="00684788" w:rsidRDefault="00684788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  <w:r w:rsidRPr="00326B71">
        <w:rPr>
          <w:rFonts w:ascii="Arial" w:hAnsi="Arial" w:cs="Arial"/>
          <w:bCs/>
          <w:iCs/>
          <w:sz w:val="16"/>
          <w:szCs w:val="20"/>
        </w:rPr>
        <w:t>Miejscowość</w:t>
      </w:r>
    </w:p>
    <w:p w14:paraId="111A1EF7" w14:textId="77777777" w:rsid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752F4956" w14:textId="77777777" w:rsid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2C50F9C4" w14:textId="77777777" w:rsidR="00326B71" w:rsidRP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27F3693E" w14:textId="3B74A216" w:rsidR="00E4415B" w:rsidRPr="00326B71" w:rsidRDefault="00E4415B" w:rsidP="00E4415B">
      <w:pPr>
        <w:pStyle w:val="Textbody"/>
        <w:spacing w:after="0"/>
        <w:jc w:val="center"/>
        <w:rPr>
          <w:rFonts w:ascii="Arial" w:hAnsi="Arial" w:cs="Arial"/>
          <w:bCs/>
          <w:i/>
          <w:color w:val="0070C0"/>
          <w:sz w:val="18"/>
          <w:szCs w:val="18"/>
        </w:rPr>
      </w:pPr>
      <w:r w:rsidRPr="00326B71">
        <w:rPr>
          <w:rFonts w:ascii="Arial" w:hAnsi="Arial" w:cs="Arial"/>
          <w:bCs/>
          <w:i/>
          <w:color w:val="0070C0"/>
          <w:sz w:val="18"/>
          <w:szCs w:val="18"/>
        </w:rPr>
        <w:t>Dokument należy opatrzyć</w:t>
      </w:r>
    </w:p>
    <w:p w14:paraId="473AB93C" w14:textId="61F3276B" w:rsidR="00AC6AFE" w:rsidRDefault="00E4415B" w:rsidP="00AC6AF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hAnsi="Arial" w:cs="Arial"/>
          <w:bCs/>
          <w:i/>
          <w:color w:val="0070C0"/>
          <w:sz w:val="18"/>
          <w:szCs w:val="18"/>
        </w:rPr>
      </w:pPr>
      <w:r w:rsidRPr="00326B71">
        <w:rPr>
          <w:rFonts w:ascii="Arial" w:hAnsi="Arial" w:cs="Arial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p w14:paraId="07A8CD15" w14:textId="77777777" w:rsidR="00B747BD" w:rsidRPr="00326B71" w:rsidRDefault="00B747BD" w:rsidP="00FC5DBA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hAnsi="Arial" w:cs="Arial"/>
          <w:bCs/>
          <w:i/>
          <w:color w:val="0070C0"/>
          <w:sz w:val="18"/>
          <w:szCs w:val="18"/>
        </w:rPr>
      </w:pPr>
    </w:p>
    <w:sectPr w:rsidR="00B747BD" w:rsidRPr="00326B71" w:rsidSect="00326B71">
      <w:footerReference w:type="default" r:id="rId8"/>
      <w:footerReference w:type="first" r:id="rId9"/>
      <w:pgSz w:w="11906" w:h="16838"/>
      <w:pgMar w:top="851" w:right="1134" w:bottom="1701" w:left="1134" w:header="283" w:footer="7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FACE9BC" w14:textId="7E26BF45" w:rsidR="004C55B0" w:rsidRPr="00326B71" w:rsidRDefault="00051DCC" w:rsidP="00051DCC">
        <w:pPr>
          <w:jc w:val="right"/>
          <w:rPr>
            <w:rFonts w:ascii="Arial" w:hAnsi="Arial" w:cs="Arial"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2E30A3DF" wp14:editId="1B0B68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172200" cy="0"/>
                  <wp:effectExtent l="0" t="0" r="0" b="0"/>
                  <wp:wrapNone/>
                  <wp:docPr id="10697257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DCD31D5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sz w:val="18"/>
            <w:szCs w:val="18"/>
          </w:rPr>
          <w:t xml:space="preserve">Strona 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E4415B">
          <w:rPr>
            <w:rFonts w:ascii="Arial" w:hAnsi="Arial" w:cs="Arial"/>
            <w:b/>
            <w:bCs/>
            <w:sz w:val="18"/>
            <w:szCs w:val="18"/>
          </w:rPr>
          <w:t>1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="00E4415B" w:rsidRPr="00F62B56">
          <w:rPr>
            <w:rFonts w:ascii="Arial" w:hAnsi="Arial" w:cs="Arial"/>
            <w:sz w:val="18"/>
            <w:szCs w:val="18"/>
          </w:rPr>
          <w:t xml:space="preserve"> z 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E4415B">
          <w:rPr>
            <w:rFonts w:ascii="Arial" w:hAnsi="Arial" w:cs="Arial"/>
            <w:b/>
            <w:bCs/>
            <w:sz w:val="18"/>
            <w:szCs w:val="18"/>
          </w:rPr>
          <w:t>2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87124C" w:rsidRDefault="00912B25">
      <w:pPr>
        <w:pStyle w:val="Tekstprzypisudoln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326B71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326B71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87124C">
        <w:rPr>
          <w:rFonts w:asciiTheme="minorHAnsi" w:eastAsia="Arial" w:hAnsiTheme="minorHAnsi" w:cstheme="minorHAnsi"/>
          <w:bCs/>
          <w:i/>
          <w:iCs/>
          <w:color w:val="FF0000"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4E92728A" w14:textId="77777777" w:rsidR="00326B71" w:rsidRPr="00960622" w:rsidRDefault="00326B71" w:rsidP="00326B71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87124C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87124C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51DCC"/>
    <w:rsid w:val="00076AE8"/>
    <w:rsid w:val="00095BE3"/>
    <w:rsid w:val="000A03AA"/>
    <w:rsid w:val="000B6415"/>
    <w:rsid w:val="000C2F3A"/>
    <w:rsid w:val="000E270E"/>
    <w:rsid w:val="000F53FA"/>
    <w:rsid w:val="00127668"/>
    <w:rsid w:val="00134747"/>
    <w:rsid w:val="00156C93"/>
    <w:rsid w:val="00157651"/>
    <w:rsid w:val="001C657E"/>
    <w:rsid w:val="001C7C28"/>
    <w:rsid w:val="001F5EA0"/>
    <w:rsid w:val="00213D04"/>
    <w:rsid w:val="002207D5"/>
    <w:rsid w:val="00243773"/>
    <w:rsid w:val="00280D63"/>
    <w:rsid w:val="002B5E90"/>
    <w:rsid w:val="002F77D2"/>
    <w:rsid w:val="003031A2"/>
    <w:rsid w:val="0031485C"/>
    <w:rsid w:val="00315D36"/>
    <w:rsid w:val="0032314B"/>
    <w:rsid w:val="00326B71"/>
    <w:rsid w:val="003508D8"/>
    <w:rsid w:val="00361E65"/>
    <w:rsid w:val="00364EDB"/>
    <w:rsid w:val="00382093"/>
    <w:rsid w:val="00391E13"/>
    <w:rsid w:val="00392FC3"/>
    <w:rsid w:val="00395A40"/>
    <w:rsid w:val="003C3767"/>
    <w:rsid w:val="003D4E04"/>
    <w:rsid w:val="003F2537"/>
    <w:rsid w:val="00427F08"/>
    <w:rsid w:val="00436E39"/>
    <w:rsid w:val="00450F0B"/>
    <w:rsid w:val="004549A0"/>
    <w:rsid w:val="0045526D"/>
    <w:rsid w:val="004573F6"/>
    <w:rsid w:val="00465A64"/>
    <w:rsid w:val="00486BBB"/>
    <w:rsid w:val="00495B94"/>
    <w:rsid w:val="004C55B0"/>
    <w:rsid w:val="004E3B67"/>
    <w:rsid w:val="004F48DF"/>
    <w:rsid w:val="00513A99"/>
    <w:rsid w:val="00552998"/>
    <w:rsid w:val="00552C21"/>
    <w:rsid w:val="005610B2"/>
    <w:rsid w:val="00561FEE"/>
    <w:rsid w:val="00575CF9"/>
    <w:rsid w:val="0058303B"/>
    <w:rsid w:val="005B4FD2"/>
    <w:rsid w:val="005C00A9"/>
    <w:rsid w:val="005E6AC9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568B6"/>
    <w:rsid w:val="008615FA"/>
    <w:rsid w:val="00863224"/>
    <w:rsid w:val="0087124C"/>
    <w:rsid w:val="00892413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C6AFE"/>
    <w:rsid w:val="00AE5586"/>
    <w:rsid w:val="00B35A5D"/>
    <w:rsid w:val="00B51FC3"/>
    <w:rsid w:val="00B73CD6"/>
    <w:rsid w:val="00B747BD"/>
    <w:rsid w:val="00B83B13"/>
    <w:rsid w:val="00B924C8"/>
    <w:rsid w:val="00BC5EE0"/>
    <w:rsid w:val="00BE2020"/>
    <w:rsid w:val="00C4443A"/>
    <w:rsid w:val="00CC5343"/>
    <w:rsid w:val="00CF6D2F"/>
    <w:rsid w:val="00D156E0"/>
    <w:rsid w:val="00D37FAD"/>
    <w:rsid w:val="00D40E33"/>
    <w:rsid w:val="00D52807"/>
    <w:rsid w:val="00D70556"/>
    <w:rsid w:val="00D94E66"/>
    <w:rsid w:val="00D97F5B"/>
    <w:rsid w:val="00DB4C1D"/>
    <w:rsid w:val="00DB55C5"/>
    <w:rsid w:val="00DC69F7"/>
    <w:rsid w:val="00DF44F0"/>
    <w:rsid w:val="00E10823"/>
    <w:rsid w:val="00E4415B"/>
    <w:rsid w:val="00E51503"/>
    <w:rsid w:val="00E6357C"/>
    <w:rsid w:val="00E9487A"/>
    <w:rsid w:val="00EA2E62"/>
    <w:rsid w:val="00EC02D4"/>
    <w:rsid w:val="00EC10A0"/>
    <w:rsid w:val="00EC3D0C"/>
    <w:rsid w:val="00EE0118"/>
    <w:rsid w:val="00EF3330"/>
    <w:rsid w:val="00F00DA0"/>
    <w:rsid w:val="00F611B6"/>
    <w:rsid w:val="00F97DBE"/>
    <w:rsid w:val="00FA567F"/>
    <w:rsid w:val="00FC5DBA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79</cp:revision>
  <cp:lastPrinted>2025-02-13T11:58:00Z</cp:lastPrinted>
  <dcterms:created xsi:type="dcterms:W3CDTF">2021-09-05T11:00:00Z</dcterms:created>
  <dcterms:modified xsi:type="dcterms:W3CDTF">2025-03-25T11:29:00Z</dcterms:modified>
</cp:coreProperties>
</file>