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0847CFB5" w:rsidR="000E1C61" w:rsidRPr="0057603E" w:rsidRDefault="001F7847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 </w:t>
      </w: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CE0E51D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A63FCB">
        <w:rPr>
          <w:rFonts w:ascii="Cambria" w:hAnsi="Cambria" w:cs="Arial"/>
          <w:b/>
          <w:bCs/>
        </w:rPr>
        <w:t>Borki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55BF8AB6" w14:textId="77777777" w:rsidR="00A63FCB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A63FCB">
        <w:rPr>
          <w:rFonts w:ascii="Cambria" w:hAnsi="Cambria" w:cs="Arial"/>
          <w:b/>
          <w:bCs/>
        </w:rPr>
        <w:t>Dworcowa 8A</w:t>
      </w:r>
    </w:p>
    <w:p w14:paraId="38442A7F" w14:textId="39B7ECD6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 </w:t>
      </w:r>
      <w:r w:rsidR="00A63FCB">
        <w:rPr>
          <w:rFonts w:ascii="Cambria" w:hAnsi="Cambria" w:cs="Arial"/>
          <w:b/>
          <w:bCs/>
        </w:rPr>
        <w:t>11</w:t>
      </w:r>
      <w:r w:rsidRPr="0057603E">
        <w:rPr>
          <w:rFonts w:ascii="Cambria" w:hAnsi="Cambria" w:cs="Arial"/>
          <w:b/>
          <w:bCs/>
        </w:rPr>
        <w:t>-</w:t>
      </w:r>
      <w:r w:rsidR="00A63FCB">
        <w:rPr>
          <w:rFonts w:ascii="Cambria" w:hAnsi="Cambria" w:cs="Arial"/>
          <w:b/>
          <w:bCs/>
        </w:rPr>
        <w:t>612</w:t>
      </w:r>
      <w:r w:rsidRPr="0057603E">
        <w:rPr>
          <w:rFonts w:ascii="Cambria" w:hAnsi="Cambria" w:cs="Arial"/>
          <w:b/>
          <w:bCs/>
        </w:rPr>
        <w:t xml:space="preserve">  </w:t>
      </w:r>
      <w:r w:rsidR="00A63FCB">
        <w:rPr>
          <w:rFonts w:ascii="Cambria" w:hAnsi="Cambria" w:cs="Arial"/>
          <w:b/>
          <w:bCs/>
        </w:rPr>
        <w:t>Kruklanki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17268C53" w14:textId="322DFC4A" w:rsidR="00317C8D" w:rsidRPr="00317C8D" w:rsidRDefault="00B627D7" w:rsidP="00317C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317C8D" w:rsidRPr="00317C8D">
        <w:rPr>
          <w:rFonts w:ascii="Cambria" w:hAnsi="Cambria" w:cs="Arial"/>
          <w:bCs/>
          <w:sz w:val="22"/>
          <w:szCs w:val="22"/>
        </w:rPr>
        <w:t>postępowani</w:t>
      </w:r>
      <w:r w:rsidR="00317C8D">
        <w:rPr>
          <w:rFonts w:ascii="Cambria" w:hAnsi="Cambria" w:cs="Arial"/>
          <w:bCs/>
          <w:sz w:val="22"/>
          <w:szCs w:val="22"/>
        </w:rPr>
        <w:t>u o</w:t>
      </w:r>
      <w:r w:rsidR="00317C8D" w:rsidRPr="00317C8D">
        <w:rPr>
          <w:rFonts w:ascii="Cambria" w:hAnsi="Cambria" w:cs="Arial"/>
          <w:bCs/>
          <w:sz w:val="22"/>
          <w:szCs w:val="22"/>
        </w:rPr>
        <w:t xml:space="preserve">  udzielenie zamówienia publicznego prowadzonego w trybie podstawowym bez negocjacji, o którym mowa w art. 275 pkt 1 ustawy z dnia 11 września 2019 r. Prawo zamówień publicznych </w:t>
      </w:r>
      <w:r w:rsidR="00317C8D">
        <w:rPr>
          <w:rFonts w:ascii="Cambria" w:hAnsi="Cambria" w:cs="Arial"/>
          <w:bCs/>
          <w:sz w:val="22"/>
          <w:szCs w:val="22"/>
        </w:rPr>
        <w:t xml:space="preserve"> </w:t>
      </w:r>
      <w:r w:rsidR="00317C8D" w:rsidRPr="00317C8D">
        <w:rPr>
          <w:rFonts w:ascii="Cambria" w:hAnsi="Cambria" w:cs="Arial"/>
          <w:bCs/>
          <w:sz w:val="22"/>
          <w:szCs w:val="22"/>
        </w:rPr>
        <w:t xml:space="preserve">(tekst jedn.: Dz. U. z 2024 r. poz. 1320 z późn. zm.) pn. </w:t>
      </w:r>
    </w:p>
    <w:p w14:paraId="0144127F" w14:textId="2403171B" w:rsidR="00B627D7" w:rsidRPr="00D16198" w:rsidRDefault="00317C8D" w:rsidP="00317C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17C8D">
        <w:rPr>
          <w:rFonts w:ascii="Cambria" w:hAnsi="Cambria" w:cs="Arial"/>
          <w:bCs/>
          <w:sz w:val="22"/>
          <w:szCs w:val="22"/>
        </w:rPr>
        <w:t xml:space="preserve">„Program czynnej ochrony żubra Bison bonasus na gruntach w zarządzie PGL LP"  obsługa stada żubrów oraz zagrody pokazowej w Wolisku w </w:t>
      </w:r>
      <w:r w:rsidR="00773088">
        <w:rPr>
          <w:rFonts w:ascii="Cambria" w:hAnsi="Cambria" w:cs="Arial"/>
          <w:bCs/>
          <w:sz w:val="22"/>
          <w:szCs w:val="22"/>
        </w:rPr>
        <w:t xml:space="preserve">I kwartale </w:t>
      </w:r>
      <w:r w:rsidRPr="00317C8D">
        <w:rPr>
          <w:rFonts w:ascii="Cambria" w:hAnsi="Cambria" w:cs="Arial"/>
          <w:bCs/>
          <w:sz w:val="22"/>
          <w:szCs w:val="22"/>
        </w:rPr>
        <w:t>2025 r.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39402978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</w:t>
      </w:r>
      <w:r w:rsidR="00A63FCB" w:rsidRPr="00A63FCB">
        <w:rPr>
          <w:rFonts w:ascii="Cambria" w:hAnsi="Cambria" w:cs="Arial"/>
          <w:b/>
          <w:sz w:val="22"/>
          <w:szCs w:val="22"/>
        </w:rPr>
        <w:t>całości</w:t>
      </w:r>
      <w:r w:rsidR="00A63FCB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przedmiotu zamówienia </w:t>
      </w:r>
      <w:r w:rsidR="00CB1941">
        <w:rPr>
          <w:rFonts w:ascii="Cambria" w:hAnsi="Cambria" w:cs="Arial"/>
          <w:bCs/>
          <w:sz w:val="22"/>
          <w:szCs w:val="22"/>
        </w:rPr>
        <w:t>tj.</w:t>
      </w:r>
      <w:r w:rsidR="00CB1941" w:rsidRPr="00CB1941">
        <w:t xml:space="preserve"> </w:t>
      </w:r>
      <w:r w:rsidR="00CB1941" w:rsidRPr="00CB1941">
        <w:rPr>
          <w:rFonts w:ascii="Cambria" w:hAnsi="Cambria" w:cs="Arial"/>
          <w:bCs/>
          <w:sz w:val="22"/>
          <w:szCs w:val="22"/>
        </w:rPr>
        <w:t>wykonanie obsługi stada żubrów w okresie od 01.01.2025 r. do 31.</w:t>
      </w:r>
      <w:r w:rsidR="00773088">
        <w:rPr>
          <w:rFonts w:ascii="Cambria" w:hAnsi="Cambria" w:cs="Arial"/>
          <w:bCs/>
          <w:sz w:val="22"/>
          <w:szCs w:val="22"/>
        </w:rPr>
        <w:t>03</w:t>
      </w:r>
      <w:r w:rsidR="00CB1941" w:rsidRPr="00CB1941">
        <w:rPr>
          <w:rFonts w:ascii="Cambria" w:hAnsi="Cambria" w:cs="Arial"/>
          <w:bCs/>
          <w:sz w:val="22"/>
          <w:szCs w:val="22"/>
        </w:rPr>
        <w:t xml:space="preserve">.2025 r. </w:t>
      </w:r>
      <w:r w:rsidRPr="00D16198">
        <w:rPr>
          <w:rFonts w:ascii="Cambria" w:hAnsi="Cambria" w:cs="Arial"/>
          <w:bCs/>
          <w:sz w:val="22"/>
          <w:szCs w:val="22"/>
        </w:rPr>
        <w:t xml:space="preserve">oferujemy następujące wynagrodzenie </w:t>
      </w:r>
      <w:r w:rsidR="00CB1941">
        <w:rPr>
          <w:rFonts w:ascii="Cambria" w:hAnsi="Cambria" w:cs="Arial"/>
          <w:bCs/>
          <w:sz w:val="22"/>
          <w:szCs w:val="22"/>
        </w:rPr>
        <w:t>netto</w:t>
      </w:r>
      <w:r w:rsidRPr="00D16198">
        <w:rPr>
          <w:rFonts w:ascii="Cambria" w:hAnsi="Cambria" w:cs="Arial"/>
          <w:bCs/>
          <w:sz w:val="22"/>
          <w:szCs w:val="22"/>
        </w:rPr>
        <w:t>: ____________________________________________ PLN.</w:t>
      </w:r>
      <w:r w:rsidR="00CB1941">
        <w:rPr>
          <w:rFonts w:ascii="Cambria" w:hAnsi="Cambria" w:cs="Arial"/>
          <w:bCs/>
          <w:sz w:val="22"/>
          <w:szCs w:val="22"/>
        </w:rPr>
        <w:t xml:space="preserve">, podatek VAT  </w:t>
      </w:r>
      <w:r w:rsidR="00CB1941" w:rsidRPr="00D16198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CB1941">
        <w:rPr>
          <w:rFonts w:ascii="Cambria" w:hAnsi="Cambria" w:cs="Arial"/>
          <w:bCs/>
          <w:sz w:val="22"/>
          <w:szCs w:val="22"/>
        </w:rPr>
        <w:t xml:space="preserve">, wartość brutto: </w:t>
      </w:r>
      <w:r w:rsidR="00CB1941" w:rsidRPr="00D16198">
        <w:rPr>
          <w:rFonts w:ascii="Cambria" w:hAnsi="Cambria" w:cs="Arial"/>
          <w:bCs/>
          <w:sz w:val="22"/>
          <w:szCs w:val="22"/>
        </w:rPr>
        <w:t>_______________________________________</w:t>
      </w:r>
    </w:p>
    <w:p w14:paraId="7570309D" w14:textId="00EAFAA8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</w:r>
      <w:r w:rsidR="00317C8D">
        <w:rPr>
          <w:rFonts w:ascii="Cambria" w:hAnsi="Cambria" w:cs="Arial"/>
          <w:bCs/>
          <w:sz w:val="22"/>
          <w:szCs w:val="22"/>
        </w:rPr>
        <w:t>Kalkulacja</w:t>
      </w:r>
      <w:r w:rsidR="00A63FCB">
        <w:rPr>
          <w:rFonts w:ascii="Cambria" w:hAnsi="Cambria" w:cs="Arial"/>
          <w:bCs/>
          <w:sz w:val="22"/>
          <w:szCs w:val="22"/>
        </w:rPr>
        <w:t xml:space="preserve"> prac godz.</w:t>
      </w:r>
      <w:r w:rsidR="00317C8D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317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2"/>
        <w:gridCol w:w="2881"/>
        <w:gridCol w:w="929"/>
        <w:gridCol w:w="930"/>
        <w:gridCol w:w="1470"/>
        <w:gridCol w:w="1470"/>
        <w:gridCol w:w="1004"/>
        <w:gridCol w:w="908"/>
        <w:gridCol w:w="1984"/>
      </w:tblGrid>
      <w:tr w:rsidR="00317C8D" w:rsidRPr="00F57CE8" w14:paraId="3A13DDEC" w14:textId="77777777" w:rsidTr="00C568C8">
        <w:trPr>
          <w:trHeight w:val="86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17C8D" w:rsidRPr="00F57CE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17C8D" w:rsidRPr="00F57CE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17C8D" w:rsidRPr="00F57CE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17C8D" w:rsidRPr="00F57CE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17C8D" w:rsidRPr="00F57CE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17C8D" w:rsidRPr="00F57CE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17C8D" w:rsidRPr="00F57CE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17C8D" w:rsidRPr="00F57CE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17C8D" w:rsidRPr="00F57CE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1916F932" w:rsidR="00317C8D" w:rsidRPr="00F57CE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317C8D" w:rsidRPr="00F57CE8" w14:paraId="77761E05" w14:textId="77777777" w:rsidTr="00C568C8">
        <w:trPr>
          <w:trHeight w:val="576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29347A37" w:rsidR="00317C8D" w:rsidRPr="00F57CE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6FA2B461" w:rsidR="00317C8D" w:rsidRPr="00F57CE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317C8D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328C18E8" w:rsidR="00317C8D" w:rsidRPr="00F57CE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317C8D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prace godz. wyk. ciągnikiem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043F2F2E" w:rsidR="00317C8D" w:rsidRPr="00F57CE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16F0C6B7" w:rsidR="00317C8D" w:rsidRPr="00F57CE8" w:rsidRDefault="00C568C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317C8D" w:rsidRPr="00F57CE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317C8D" w:rsidRPr="00F57CE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2953C147" w:rsidR="00317C8D" w:rsidRPr="00F57CE8" w:rsidRDefault="0071102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317C8D" w:rsidRPr="00F57CE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317C8D" w:rsidRPr="00F57CE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317C8D" w:rsidRPr="00F57CE8" w14:paraId="13FF51E2" w14:textId="77777777" w:rsidTr="00C568C8">
        <w:trPr>
          <w:trHeight w:val="576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B4FF50" w14:textId="5D414B36" w:rsidR="00317C8D" w:rsidRPr="0084331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E289E4" w14:textId="07C3F94A" w:rsidR="00317C8D" w:rsidRPr="0084331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317C8D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0D8BA" w14:textId="6653485F" w:rsidR="00317C8D" w:rsidRPr="0084331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317C8D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prace godzinowe ręczne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173CCC" w14:textId="07019A08" w:rsidR="00317C8D" w:rsidRPr="0084331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44729" w14:textId="4DAF4298" w:rsidR="00317C8D" w:rsidRPr="00843318" w:rsidRDefault="00C568C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322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AABCB3" w14:textId="77777777" w:rsidR="00317C8D" w:rsidRPr="0084331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5D979" w14:textId="77777777" w:rsidR="00317C8D" w:rsidRPr="0084331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4C482" w14:textId="343C2464" w:rsidR="00317C8D" w:rsidRPr="00843318" w:rsidRDefault="0071102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3388FD" w14:textId="77777777" w:rsidR="00317C8D" w:rsidRPr="0084331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1B42FA" w14:textId="77777777" w:rsidR="00317C8D" w:rsidRPr="00843318" w:rsidRDefault="00317C8D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14:paraId="5772EE09" w14:textId="77777777" w:rsidTr="00C568C8">
        <w:trPr>
          <w:trHeight w:val="576"/>
          <w:jc w:val="center"/>
        </w:trPr>
        <w:tc>
          <w:tcPr>
            <w:tcW w:w="11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843318" w:rsidRDefault="00843318" w:rsidP="00F57CE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843318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1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0"/>
    <w:bookmarkEnd w:id="2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5A053" w14:textId="77777777" w:rsidR="007F2245" w:rsidRDefault="007F2245">
      <w:r>
        <w:separator/>
      </w:r>
    </w:p>
  </w:endnote>
  <w:endnote w:type="continuationSeparator" w:id="0">
    <w:p w14:paraId="1394EE10" w14:textId="77777777" w:rsidR="007F2245" w:rsidRDefault="007F2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6173D" w14:textId="77777777" w:rsidR="007F2245" w:rsidRDefault="007F2245">
      <w:r>
        <w:separator/>
      </w:r>
    </w:p>
  </w:footnote>
  <w:footnote w:type="continuationSeparator" w:id="0">
    <w:p w14:paraId="2E21778B" w14:textId="77777777" w:rsidR="007F2245" w:rsidRDefault="007F2245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073F8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159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847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C8D"/>
    <w:rsid w:val="00317EBC"/>
    <w:rsid w:val="003202F1"/>
    <w:rsid w:val="003204C4"/>
    <w:rsid w:val="00321054"/>
    <w:rsid w:val="00321162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19BF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61F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1C24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5A6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102D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0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45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33D2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7EE0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4EEB"/>
    <w:rsid w:val="00A05268"/>
    <w:rsid w:val="00A0743B"/>
    <w:rsid w:val="00A07B06"/>
    <w:rsid w:val="00A12108"/>
    <w:rsid w:val="00A122FF"/>
    <w:rsid w:val="00A1707E"/>
    <w:rsid w:val="00A17459"/>
    <w:rsid w:val="00A20022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3FCB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31C"/>
    <w:rsid w:val="00B01FE0"/>
    <w:rsid w:val="00B032A0"/>
    <w:rsid w:val="00B04AA1"/>
    <w:rsid w:val="00B06991"/>
    <w:rsid w:val="00B06A75"/>
    <w:rsid w:val="00B077F3"/>
    <w:rsid w:val="00B07B76"/>
    <w:rsid w:val="00B1330C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679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B73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68C8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941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5C8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6EC6"/>
    <w:rsid w:val="00DA7204"/>
    <w:rsid w:val="00DA76AA"/>
    <w:rsid w:val="00DB066E"/>
    <w:rsid w:val="00DB0CBB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67F53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908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Monika Borek</cp:lastModifiedBy>
  <cp:revision>3</cp:revision>
  <cp:lastPrinted>2022-06-27T10:12:00Z</cp:lastPrinted>
  <dcterms:created xsi:type="dcterms:W3CDTF">2024-12-11T08:53:00Z</dcterms:created>
  <dcterms:modified xsi:type="dcterms:W3CDTF">2024-12-11T09:11:00Z</dcterms:modified>
</cp:coreProperties>
</file>