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01622C">
        <w:rPr>
          <w:rFonts w:ascii="Cambria" w:hAnsi="Cambria" w:cs="Arial"/>
          <w:b/>
          <w:bCs/>
          <w:sz w:val="22"/>
          <w:szCs w:val="22"/>
        </w:rPr>
        <w:t>0</w:t>
      </w:r>
      <w:r w:rsidR="000047B5">
        <w:rPr>
          <w:rFonts w:ascii="Cambria" w:hAnsi="Cambria" w:cs="Arial"/>
          <w:b/>
          <w:bCs/>
          <w:sz w:val="22"/>
          <w:szCs w:val="22"/>
        </w:rPr>
        <w:t xml:space="preserve"> </w:t>
      </w:r>
      <w:r w:rsidR="00554F11">
        <w:rPr>
          <w:rFonts w:ascii="Cambria" w:hAnsi="Cambria" w:cs="Arial"/>
          <w:b/>
          <w:bCs/>
          <w:sz w:val="22"/>
          <w:szCs w:val="22"/>
        </w:rPr>
        <w:t>do SIWZ</w:t>
      </w:r>
    </w:p>
    <w:p w:rsidR="00B06991" w:rsidRDefault="00B06991" w:rsidP="002A0FEC">
      <w:pPr>
        <w:spacing w:before="120" w:after="120"/>
        <w:jc w:val="right"/>
        <w:rPr>
          <w:rFonts w:ascii="Cambria" w:hAnsi="Cambria" w:cs="Arial"/>
          <w:b/>
          <w:bCs/>
          <w:sz w:val="22"/>
          <w:szCs w:val="22"/>
        </w:rPr>
      </w:pPr>
    </w:p>
    <w:p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rsidR="00075B08" w:rsidRPr="00492353" w:rsidRDefault="00075B08" w:rsidP="002A0FEC">
      <w:pPr>
        <w:suppressAutoHyphens w:val="0"/>
        <w:spacing w:before="120" w:after="120"/>
        <w:jc w:val="center"/>
        <w:rPr>
          <w:rFonts w:ascii="Cambria" w:hAnsi="Cambria" w:cs="Arial"/>
          <w:sz w:val="22"/>
          <w:szCs w:val="22"/>
          <w:lang w:eastAsia="pl-PL"/>
        </w:rPr>
      </w:pPr>
    </w:p>
    <w:p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rsidR="004E21A8" w:rsidRPr="00492353" w:rsidRDefault="004E21A8"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Nadleśnictwem </w:t>
      </w:r>
      <w:r w:rsidR="0001622C">
        <w:rPr>
          <w:rFonts w:ascii="Cambria" w:hAnsi="Cambria" w:cs="Arial"/>
          <w:sz w:val="22"/>
          <w:szCs w:val="22"/>
          <w:lang w:eastAsia="pl-PL"/>
        </w:rPr>
        <w:t>Ostrow</w:t>
      </w:r>
      <w:r w:rsidR="009F5C5B">
        <w:rPr>
          <w:rFonts w:ascii="Cambria" w:hAnsi="Cambria" w:cs="Arial"/>
          <w:sz w:val="22"/>
          <w:szCs w:val="22"/>
          <w:lang w:eastAsia="pl-PL"/>
        </w:rPr>
        <w:t>iec Świętokrzyski</w:t>
      </w:r>
      <w:r w:rsidRPr="00492353">
        <w:rPr>
          <w:rFonts w:ascii="Cambria" w:hAnsi="Cambria" w:cs="Arial"/>
          <w:sz w:val="22"/>
          <w:szCs w:val="22"/>
          <w:lang w:eastAsia="pl-PL"/>
        </w:rPr>
        <w:t xml:space="preserve"> z siedzibą w </w:t>
      </w:r>
      <w:r w:rsidR="0001622C">
        <w:rPr>
          <w:rFonts w:ascii="Cambria" w:hAnsi="Cambria" w:cs="Arial"/>
          <w:sz w:val="22"/>
          <w:szCs w:val="22"/>
          <w:lang w:eastAsia="pl-PL"/>
        </w:rPr>
        <w:t>Sudole 216, 27-</w:t>
      </w:r>
      <w:r w:rsidR="005C3893">
        <w:rPr>
          <w:rFonts w:ascii="Cambria" w:hAnsi="Cambria" w:cs="Arial"/>
          <w:sz w:val="22"/>
          <w:szCs w:val="22"/>
          <w:lang w:eastAsia="pl-PL"/>
        </w:rPr>
        <w:t>40</w:t>
      </w:r>
      <w:r w:rsidR="0001622C">
        <w:rPr>
          <w:rFonts w:ascii="Cambria" w:hAnsi="Cambria" w:cs="Arial"/>
          <w:sz w:val="22"/>
          <w:szCs w:val="22"/>
          <w:lang w:eastAsia="pl-PL"/>
        </w:rPr>
        <w:t xml:space="preserve">0 Ostrowiec Świętokrzyski </w:t>
      </w:r>
      <w:r w:rsidR="00067C81">
        <w:rPr>
          <w:rFonts w:ascii="Cambria" w:hAnsi="Cambria" w:cs="Arial"/>
          <w:sz w:val="22"/>
          <w:szCs w:val="22"/>
          <w:lang w:eastAsia="pl-PL"/>
        </w:rPr>
        <w:t>(„Wydzierżawiający”)</w:t>
      </w:r>
    </w:p>
    <w:p w:rsidR="004E21A8" w:rsidRPr="00492353" w:rsidRDefault="0001622C" w:rsidP="002A0FEC">
      <w:pPr>
        <w:suppressAutoHyphens w:val="0"/>
        <w:spacing w:before="120" w:after="120"/>
        <w:jc w:val="both"/>
        <w:rPr>
          <w:rFonts w:ascii="Cambria" w:hAnsi="Cambria" w:cs="Arial"/>
          <w:sz w:val="22"/>
          <w:szCs w:val="22"/>
          <w:lang w:eastAsia="pl-PL"/>
        </w:rPr>
      </w:pPr>
      <w:r w:rsidRPr="0001622C">
        <w:rPr>
          <w:rFonts w:ascii="Cambria" w:hAnsi="Cambria" w:cs="Arial"/>
          <w:sz w:val="22"/>
          <w:szCs w:val="22"/>
          <w:lang w:eastAsia="pl-PL"/>
        </w:rPr>
        <w:t>NIP: 661-000-39-22, REGON: 290020035</w:t>
      </w:r>
      <w:r>
        <w:rPr>
          <w:rFonts w:ascii="Cambria" w:hAnsi="Cambria" w:cs="Arial"/>
          <w:sz w:val="22"/>
          <w:szCs w:val="22"/>
          <w:lang w:eastAsia="pl-PL"/>
        </w:rPr>
        <w:t xml:space="preserve">, </w:t>
      </w:r>
      <w:r w:rsidR="004E21A8" w:rsidRPr="00492353">
        <w:rPr>
          <w:rFonts w:ascii="Cambria" w:hAnsi="Cambria" w:cs="Arial"/>
          <w:sz w:val="22"/>
          <w:szCs w:val="22"/>
          <w:lang w:eastAsia="pl-PL"/>
        </w:rPr>
        <w:t>reprezentowanym przez:</w:t>
      </w:r>
    </w:p>
    <w:p w:rsidR="004E21A8" w:rsidRPr="00492353" w:rsidRDefault="0001622C" w:rsidP="002A0FEC">
      <w:pPr>
        <w:suppressAutoHyphens w:val="0"/>
        <w:spacing w:before="120" w:after="120"/>
        <w:rPr>
          <w:rFonts w:ascii="Cambria" w:hAnsi="Cambria" w:cs="Arial"/>
          <w:sz w:val="22"/>
          <w:szCs w:val="22"/>
          <w:lang w:eastAsia="pl-PL"/>
        </w:rPr>
      </w:pPr>
      <w:r>
        <w:rPr>
          <w:rFonts w:ascii="Cambria" w:hAnsi="Cambria" w:cs="Arial"/>
          <w:sz w:val="22"/>
          <w:szCs w:val="22"/>
          <w:lang w:eastAsia="pl-PL"/>
        </w:rPr>
        <w:t>Adama Podsiadło</w:t>
      </w:r>
      <w:r w:rsidR="004E21A8" w:rsidRPr="00492353">
        <w:rPr>
          <w:rFonts w:ascii="Cambria" w:hAnsi="Cambria" w:cs="Arial"/>
          <w:sz w:val="22"/>
          <w:szCs w:val="22"/>
          <w:lang w:eastAsia="pl-PL"/>
        </w:rPr>
        <w:t xml:space="preserve"> – Nadleśniczego,</w:t>
      </w:r>
    </w:p>
    <w:p w:rsidR="00785E72" w:rsidRDefault="00785E72"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rsidR="00272094" w:rsidRPr="00492353" w:rsidRDefault="00272094"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i Działalności Gospodarczej, </w:t>
      </w:r>
      <w:r w:rsidRPr="00492353">
        <w:rPr>
          <w:rFonts w:ascii="Cambria" w:hAnsi="Cambria" w:cs="Arial"/>
          <w:sz w:val="22"/>
          <w:szCs w:val="22"/>
        </w:rPr>
        <w:t>posiadającym numer identyfikacyjny NIP _______________________; REGON __________________________</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rsidR="004E21A8" w:rsidRPr="00492353" w:rsidRDefault="004E21A8" w:rsidP="002A0FEC">
      <w:pPr>
        <w:suppressAutoHyphens w:val="0"/>
        <w:spacing w:before="120" w:after="120"/>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lastRenderedPageBreak/>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i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i Działalności Gospodarczej, </w:t>
      </w:r>
      <w:r w:rsidR="006B1F78" w:rsidRPr="00492353">
        <w:rPr>
          <w:rFonts w:ascii="Cambria" w:hAnsi="Cambria" w:cs="Arial"/>
          <w:sz w:val="22"/>
          <w:szCs w:val="22"/>
        </w:rPr>
        <w:t>posiadającym numer identyfikacyjny NIP _________________________________; REGON __________________________</w:t>
      </w:r>
    </w:p>
    <w:p w:rsidR="005A57F0" w:rsidRPr="00492353" w:rsidRDefault="005A57F0"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zaś wspólnie zwanymi dalej </w:t>
      </w:r>
      <w:r w:rsidRPr="00CE6952">
        <w:rPr>
          <w:rFonts w:ascii="Cambria" w:hAnsi="Cambria" w:cs="Arial"/>
          <w:b/>
          <w:bCs/>
          <w:sz w:val="22"/>
          <w:szCs w:val="22"/>
          <w:lang w:eastAsia="pl-PL"/>
        </w:rPr>
        <w:t>„Stronami”</w:t>
      </w:r>
      <w:r w:rsidRPr="00492353">
        <w:rPr>
          <w:rFonts w:ascii="Cambria" w:hAnsi="Cambria" w:cs="Arial"/>
          <w:sz w:val="22"/>
          <w:szCs w:val="22"/>
          <w:lang w:eastAsia="pl-PL"/>
        </w:rPr>
        <w:t>,</w:t>
      </w:r>
    </w:p>
    <w:p w:rsidR="00E965F0" w:rsidRPr="00492353" w:rsidRDefault="00E965F0"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w:t>
      </w:r>
      <w:r w:rsidR="0001622C">
        <w:rPr>
          <w:rFonts w:ascii="Cambria" w:hAnsi="Cambria" w:cs="Arial"/>
          <w:sz w:val="22"/>
          <w:szCs w:val="22"/>
          <w:lang w:eastAsia="pl-PL"/>
        </w:rPr>
        <w:t>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01622C" w:rsidRPr="0001622C">
        <w:rPr>
          <w:rFonts w:ascii="Cambria" w:hAnsi="Cambria" w:cs="Arial"/>
          <w:bCs/>
          <w:sz w:val="22"/>
          <w:szCs w:val="22"/>
        </w:rPr>
        <w:t>„Wykonywanie usług z zakresu gospodarki leśnej na terenie Nadleśnictwa Ostrowiec Świętokrzyski w 202</w:t>
      </w:r>
      <w:r w:rsidR="00D41B1D">
        <w:rPr>
          <w:rFonts w:ascii="Cambria" w:hAnsi="Cambria" w:cs="Arial"/>
          <w:bCs/>
          <w:sz w:val="22"/>
          <w:szCs w:val="22"/>
        </w:rPr>
        <w:t>1</w:t>
      </w:r>
      <w:r w:rsidR="0001622C" w:rsidRPr="0001622C">
        <w:rPr>
          <w:rFonts w:ascii="Cambria" w:hAnsi="Cambria" w:cs="Arial"/>
          <w:bCs/>
          <w:sz w:val="22"/>
          <w:szCs w:val="22"/>
        </w:rPr>
        <w:t xml:space="preserve"> roku</w:t>
      </w:r>
      <w:r w:rsidR="003249C1" w:rsidRPr="00492353">
        <w:rPr>
          <w:rFonts w:ascii="Cambria" w:hAnsi="Cambria" w:cs="Arial"/>
          <w:bCs/>
          <w:sz w:val="22"/>
          <w:szCs w:val="22"/>
        </w:rPr>
        <w:t>”</w:t>
      </w:r>
      <w:r w:rsidR="002F4C0F" w:rsidRPr="00492353">
        <w:rPr>
          <w:rFonts w:ascii="Cambria" w:hAnsi="Cambria" w:cs="Arial"/>
          <w:sz w:val="22"/>
          <w:szCs w:val="22"/>
          <w:lang w:eastAsia="pl-PL"/>
        </w:rPr>
        <w:t xml:space="preserve">, </w:t>
      </w:r>
      <w:r w:rsidR="0001622C">
        <w:rPr>
          <w:rFonts w:ascii="Cambria" w:hAnsi="Cambria" w:cs="Arial"/>
          <w:sz w:val="22"/>
          <w:szCs w:val="22"/>
          <w:lang w:eastAsia="pl-PL"/>
        </w:rPr>
        <w:t>pakiet VII</w:t>
      </w:r>
      <w:r w:rsidRPr="00492353">
        <w:rPr>
          <w:rFonts w:ascii="Cambria" w:hAnsi="Cambria" w:cs="Arial"/>
          <w:sz w:val="22"/>
          <w:szCs w:val="22"/>
          <w:lang w:eastAsia="pl-PL"/>
        </w:rPr>
        <w:t xml:space="preserve"> przeprowadzonym w trybie </w:t>
      </w:r>
      <w:r w:rsidR="0001622C">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rsidR="00832B08" w:rsidRPr="00492353" w:rsidRDefault="00832B08" w:rsidP="002A0FEC">
      <w:pPr>
        <w:suppressAutoHyphens w:val="0"/>
        <w:spacing w:before="120" w:after="120"/>
        <w:rPr>
          <w:rFonts w:ascii="Cambria" w:hAnsi="Cambria" w:cs="Arial"/>
          <w:b/>
          <w:sz w:val="22"/>
          <w:szCs w:val="22"/>
          <w:lang w:eastAsia="pl-PL"/>
        </w:rPr>
      </w:pPr>
    </w:p>
    <w:p w:rsidR="00906909"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p>
    <w:p w:rsidR="00834305" w:rsidRPr="00492353" w:rsidRDefault="00834305"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Przedmiot Umowy</w:t>
      </w:r>
    </w:p>
    <w:p w:rsidR="00906909" w:rsidRPr="00492353" w:rsidRDefault="0001622C" w:rsidP="002A0FEC">
      <w:pPr>
        <w:suppressAutoHyphens w:val="0"/>
        <w:spacing w:before="120" w:after="120"/>
        <w:ind w:right="19"/>
        <w:jc w:val="both"/>
        <w:rPr>
          <w:rFonts w:ascii="Cambria" w:hAnsi="Cambria"/>
          <w:sz w:val="22"/>
          <w:szCs w:val="22"/>
        </w:rPr>
      </w:pPr>
      <w:r>
        <w:rPr>
          <w:rFonts w:ascii="Cambria" w:hAnsi="Cambria"/>
          <w:sz w:val="22"/>
          <w:szCs w:val="22"/>
        </w:rPr>
        <w:t>Umowa</w:t>
      </w:r>
      <w:r w:rsidR="00906909" w:rsidRPr="00492353">
        <w:rPr>
          <w:rFonts w:ascii="Cambria" w:hAnsi="Cambria"/>
          <w:sz w:val="22"/>
          <w:szCs w:val="22"/>
        </w:rPr>
        <w:t xml:space="preserve"> regul</w:t>
      </w:r>
      <w:r w:rsidR="00E10FC4">
        <w:rPr>
          <w:rFonts w:ascii="Cambria" w:hAnsi="Cambria"/>
          <w:sz w:val="22"/>
          <w:szCs w:val="22"/>
        </w:rPr>
        <w:t xml:space="preserve">uje </w:t>
      </w:r>
      <w:r w:rsidR="00906909" w:rsidRPr="00492353">
        <w:rPr>
          <w:rFonts w:ascii="Cambria" w:hAnsi="Cambria"/>
          <w:sz w:val="22"/>
          <w:szCs w:val="22"/>
        </w:rPr>
        <w:t>zasad</w:t>
      </w:r>
      <w:r w:rsidR="00E10FC4">
        <w:rPr>
          <w:rFonts w:ascii="Cambria" w:hAnsi="Cambria"/>
          <w:sz w:val="22"/>
          <w:szCs w:val="22"/>
        </w:rPr>
        <w:t>y</w:t>
      </w:r>
      <w:r w:rsidR="00906909" w:rsidRPr="00492353">
        <w:rPr>
          <w:rFonts w:ascii="Cambria" w:hAnsi="Cambria"/>
          <w:sz w:val="22"/>
          <w:szCs w:val="22"/>
        </w:rPr>
        <w:t xml:space="preserve"> i warunk</w:t>
      </w:r>
      <w:r w:rsidR="00E10FC4">
        <w:rPr>
          <w:rFonts w:ascii="Cambria" w:hAnsi="Cambria"/>
          <w:sz w:val="22"/>
          <w:szCs w:val="22"/>
        </w:rPr>
        <w:t xml:space="preserve">i </w:t>
      </w:r>
      <w:r w:rsidR="00906909"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00906909" w:rsidRPr="00492353">
        <w:rPr>
          <w:rFonts w:ascii="Cambria" w:hAnsi="Cambria"/>
          <w:sz w:val="22"/>
          <w:szCs w:val="22"/>
        </w:rPr>
        <w:t>a</w:t>
      </w:r>
      <w:r w:rsidR="006E5754" w:rsidRPr="00492353">
        <w:rPr>
          <w:rFonts w:ascii="Cambria" w:hAnsi="Cambria"/>
          <w:sz w:val="22"/>
          <w:szCs w:val="22"/>
        </w:rPr>
        <w:t xml:space="preserve"> Dzierżawcą</w:t>
      </w:r>
      <w:r w:rsidR="00906909" w:rsidRPr="00492353">
        <w:rPr>
          <w:rFonts w:ascii="Cambria" w:hAnsi="Cambria"/>
          <w:sz w:val="22"/>
          <w:szCs w:val="22"/>
        </w:rPr>
        <w:t xml:space="preserve"> </w:t>
      </w:r>
      <w:r>
        <w:rPr>
          <w:rFonts w:ascii="Cambria" w:hAnsi="Cambria"/>
          <w:sz w:val="22"/>
          <w:szCs w:val="22"/>
        </w:rPr>
        <w:t>w </w:t>
      </w:r>
      <w:r w:rsidR="00C94CA2" w:rsidRPr="00492353">
        <w:rPr>
          <w:rFonts w:ascii="Cambria" w:hAnsi="Cambria"/>
          <w:sz w:val="22"/>
          <w:szCs w:val="22"/>
        </w:rPr>
        <w:t>związku z</w:t>
      </w:r>
      <w:r w:rsidR="00906909"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00906909"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Pr="0001622C">
        <w:rPr>
          <w:rFonts w:ascii="Cambria" w:hAnsi="Cambria" w:cs="Arial"/>
          <w:bCs/>
          <w:sz w:val="22"/>
          <w:szCs w:val="22"/>
        </w:rPr>
        <w:t>„Wykonywanie usług z zakresu gospodarki leśnej na terenie Nadleśnictwa Ostrowiec Świętokrzyski w 202</w:t>
      </w:r>
      <w:r w:rsidR="00D41B1D">
        <w:rPr>
          <w:rFonts w:ascii="Cambria" w:hAnsi="Cambria" w:cs="Arial"/>
          <w:bCs/>
          <w:sz w:val="22"/>
          <w:szCs w:val="22"/>
        </w:rPr>
        <w:t>1</w:t>
      </w:r>
      <w:r w:rsidRPr="0001622C">
        <w:rPr>
          <w:rFonts w:ascii="Cambria" w:hAnsi="Cambria" w:cs="Arial"/>
          <w:bCs/>
          <w:sz w:val="22"/>
          <w:szCs w:val="22"/>
        </w:rPr>
        <w:t xml:space="preserve"> roku</w:t>
      </w:r>
      <w:r w:rsidRPr="00492353">
        <w:rPr>
          <w:rFonts w:ascii="Cambria" w:hAnsi="Cambria" w:cs="Arial"/>
          <w:bCs/>
          <w:sz w:val="22"/>
          <w:szCs w:val="22"/>
        </w:rPr>
        <w:t>”</w:t>
      </w:r>
      <w:r w:rsidR="00C94CA2" w:rsidRPr="00492353">
        <w:rPr>
          <w:rFonts w:ascii="Cambria" w:hAnsi="Cambria" w:cs="Arial"/>
          <w:sz w:val="22"/>
          <w:szCs w:val="22"/>
          <w:lang w:eastAsia="pl-PL"/>
        </w:rPr>
        <w:t xml:space="preserve"> przez Wydzierżawiającego.</w:t>
      </w:r>
    </w:p>
    <w:p w:rsidR="00FC3273" w:rsidRDefault="00FC3273" w:rsidP="002A0FEC">
      <w:pPr>
        <w:tabs>
          <w:tab w:val="left" w:pos="1701"/>
        </w:tabs>
        <w:suppressAutoHyphens w:val="0"/>
        <w:spacing w:before="120" w:after="120"/>
        <w:ind w:right="19"/>
        <w:jc w:val="center"/>
        <w:rPr>
          <w:rFonts w:ascii="Cambria" w:hAnsi="Cambria"/>
          <w:b/>
          <w:bCs/>
          <w:sz w:val="22"/>
          <w:szCs w:val="22"/>
        </w:rPr>
      </w:pPr>
    </w:p>
    <w:p w:rsidR="0001622C" w:rsidRDefault="0001622C" w:rsidP="002A0FEC">
      <w:pPr>
        <w:tabs>
          <w:tab w:val="left" w:pos="1701"/>
        </w:tabs>
        <w:suppressAutoHyphens w:val="0"/>
        <w:spacing w:before="120" w:after="120"/>
        <w:ind w:right="19"/>
        <w:jc w:val="center"/>
        <w:rPr>
          <w:rFonts w:ascii="Cambria" w:hAnsi="Cambria"/>
          <w:b/>
          <w:bCs/>
          <w:sz w:val="22"/>
          <w:szCs w:val="22"/>
        </w:rPr>
      </w:pPr>
    </w:p>
    <w:p w:rsidR="00D41B1D" w:rsidRDefault="00D41B1D" w:rsidP="002A0FEC">
      <w:pPr>
        <w:tabs>
          <w:tab w:val="left" w:pos="1701"/>
        </w:tabs>
        <w:suppressAutoHyphens w:val="0"/>
        <w:spacing w:before="120" w:after="120"/>
        <w:ind w:right="19"/>
        <w:jc w:val="center"/>
        <w:rPr>
          <w:rFonts w:ascii="Cambria" w:hAnsi="Cambria"/>
          <w:b/>
          <w:bCs/>
          <w:sz w:val="22"/>
          <w:szCs w:val="22"/>
        </w:rPr>
      </w:pPr>
    </w:p>
    <w:p w:rsidR="0001622C" w:rsidRPr="00492353" w:rsidRDefault="0001622C" w:rsidP="002A0FEC">
      <w:pPr>
        <w:tabs>
          <w:tab w:val="left" w:pos="1701"/>
        </w:tabs>
        <w:suppressAutoHyphens w:val="0"/>
        <w:spacing w:before="120" w:after="120"/>
        <w:ind w:right="19"/>
        <w:jc w:val="center"/>
        <w:rPr>
          <w:rFonts w:ascii="Cambria" w:hAnsi="Cambria"/>
          <w:b/>
          <w:bCs/>
          <w:sz w:val="22"/>
          <w:szCs w:val="22"/>
        </w:rPr>
      </w:pPr>
    </w:p>
    <w:p w:rsidR="00832B08"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2</w:t>
      </w:r>
    </w:p>
    <w:p w:rsidR="00834305" w:rsidRPr="00492353" w:rsidRDefault="00834305"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t xml:space="preserve">Przedmiot </w:t>
      </w:r>
      <w:r w:rsidR="00CE6952">
        <w:rPr>
          <w:rFonts w:ascii="Cambria" w:hAnsi="Cambria"/>
          <w:b/>
          <w:bCs/>
          <w:sz w:val="22"/>
          <w:szCs w:val="22"/>
        </w:rPr>
        <w:t>D</w:t>
      </w:r>
      <w:r w:rsidRPr="00492353">
        <w:rPr>
          <w:rFonts w:ascii="Cambria" w:hAnsi="Cambria"/>
          <w:b/>
          <w:bCs/>
          <w:sz w:val="22"/>
          <w:szCs w:val="22"/>
        </w:rPr>
        <w:t>zierżawy</w:t>
      </w:r>
    </w:p>
    <w:p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507" w:type="pct"/>
        <w:tblInd w:w="680" w:type="dxa"/>
        <w:tblCellMar>
          <w:left w:w="113" w:type="dxa"/>
        </w:tblCellMar>
        <w:tblLook w:val="0000" w:firstRow="0" w:lastRow="0" w:firstColumn="0" w:lastColumn="0" w:noHBand="0" w:noVBand="0"/>
      </w:tblPr>
      <w:tblGrid>
        <w:gridCol w:w="691"/>
        <w:gridCol w:w="7271"/>
      </w:tblGrid>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Default="00D41B1D"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rsidR="00D41B1D" w:rsidRPr="00492353" w:rsidRDefault="00D41B1D" w:rsidP="002A0FEC">
            <w:pPr>
              <w:spacing w:before="120" w:after="120"/>
              <w:jc w:val="both"/>
              <w:rPr>
                <w:rFonts w:ascii="Cambria" w:hAnsi="Cambria" w:cs="Arial"/>
                <w:color w:val="000000"/>
                <w:sz w:val="22"/>
                <w:szCs w:val="22"/>
              </w:rPr>
            </w:pP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Agregat uprawowy 778 kultywator</w:t>
            </w:r>
            <w:r w:rsidRPr="00126D06">
              <w:rPr>
                <w:rFonts w:ascii="Cambria" w:hAnsi="Cambria" w:cs="Arial"/>
                <w:color w:val="000000"/>
                <w:sz w:val="22"/>
                <w:szCs w:val="22"/>
              </w:rPr>
              <w:tab/>
              <w:t>nr inw. 537/590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Glebogryzarka</w:t>
            </w:r>
            <w:r w:rsidRPr="00126D06">
              <w:rPr>
                <w:rFonts w:ascii="Cambria" w:hAnsi="Cambria" w:cs="Arial"/>
                <w:color w:val="000000"/>
                <w:sz w:val="22"/>
                <w:szCs w:val="22"/>
              </w:rPr>
              <w:tab/>
              <w:t>nr inw. 720/590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Brona talerzowa U-363/3</w:t>
            </w:r>
            <w:r w:rsidRPr="00126D06">
              <w:rPr>
                <w:rFonts w:ascii="Cambria" w:hAnsi="Cambria" w:cs="Arial"/>
                <w:color w:val="000000"/>
                <w:sz w:val="22"/>
                <w:szCs w:val="22"/>
              </w:rPr>
              <w:tab/>
              <w:t>nr inw. 615/590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 xml:space="preserve">Kultywator </w:t>
            </w:r>
            <w:proofErr w:type="spellStart"/>
            <w:r w:rsidRPr="00126D06">
              <w:rPr>
                <w:rFonts w:ascii="Cambria" w:hAnsi="Cambria" w:cs="Arial"/>
                <w:color w:val="000000"/>
                <w:sz w:val="22"/>
                <w:szCs w:val="22"/>
              </w:rPr>
              <w:t>Egedal</w:t>
            </w:r>
            <w:proofErr w:type="spellEnd"/>
            <w:r w:rsidRPr="00126D06">
              <w:rPr>
                <w:rFonts w:ascii="Cambria" w:hAnsi="Cambria" w:cs="Arial"/>
                <w:color w:val="000000"/>
                <w:sz w:val="22"/>
                <w:szCs w:val="22"/>
              </w:rPr>
              <w:t xml:space="preserve"> 5-rzedowy GS</w:t>
            </w:r>
            <w:r w:rsidRPr="00126D06">
              <w:rPr>
                <w:rFonts w:ascii="Cambria" w:hAnsi="Cambria" w:cs="Arial"/>
                <w:color w:val="000000"/>
                <w:sz w:val="22"/>
                <w:szCs w:val="22"/>
              </w:rPr>
              <w:tab/>
              <w:t>nr inw. 541/590</w:t>
            </w:r>
          </w:p>
        </w:tc>
      </w:tr>
      <w:tr w:rsidR="00D41B1D" w:rsidRPr="00492353" w:rsidTr="00D41B1D">
        <w:trPr>
          <w:trHeight w:val="245"/>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 xml:space="preserve">Wyorywacz szkółkarski WSA 1300 </w:t>
            </w:r>
            <w:r w:rsidRPr="00126D06">
              <w:rPr>
                <w:rFonts w:ascii="Cambria" w:hAnsi="Cambria" w:cs="Arial"/>
                <w:color w:val="000000"/>
                <w:sz w:val="22"/>
                <w:szCs w:val="22"/>
              </w:rPr>
              <w:tab/>
              <w:t>nr inw. 1010/590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proofErr w:type="spellStart"/>
            <w:r w:rsidRPr="00126D06">
              <w:rPr>
                <w:rFonts w:ascii="Cambria" w:hAnsi="Cambria" w:cs="Arial"/>
                <w:color w:val="000000"/>
                <w:sz w:val="22"/>
                <w:szCs w:val="22"/>
              </w:rPr>
              <w:t>Śladownik</w:t>
            </w:r>
            <w:proofErr w:type="spellEnd"/>
            <w:r w:rsidRPr="00126D06">
              <w:rPr>
                <w:rFonts w:ascii="Cambria" w:hAnsi="Cambria" w:cs="Arial"/>
                <w:color w:val="000000"/>
                <w:sz w:val="22"/>
                <w:szCs w:val="22"/>
              </w:rPr>
              <w:t xml:space="preserve"> SL-1</w:t>
            </w:r>
            <w:r w:rsidRPr="00126D06">
              <w:rPr>
                <w:rFonts w:ascii="Cambria" w:hAnsi="Cambria" w:cs="Arial"/>
                <w:color w:val="000000"/>
                <w:sz w:val="22"/>
                <w:szCs w:val="22"/>
              </w:rPr>
              <w:tab/>
              <w:t>nr inw. 614/591</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Siewnik do nasion drobnych</w:t>
            </w:r>
            <w:r w:rsidRPr="00126D06">
              <w:rPr>
                <w:rFonts w:ascii="Cambria" w:hAnsi="Cambria" w:cs="Arial"/>
                <w:color w:val="000000"/>
                <w:sz w:val="22"/>
                <w:szCs w:val="22"/>
              </w:rPr>
              <w:tab/>
              <w:t>nr inw. 540/591</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8.</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Siewnik do nasion grubych SNG 5</w:t>
            </w:r>
            <w:r w:rsidRPr="00126D06">
              <w:rPr>
                <w:rFonts w:ascii="Cambria" w:hAnsi="Cambria" w:cs="Arial"/>
                <w:color w:val="000000"/>
                <w:sz w:val="22"/>
                <w:szCs w:val="22"/>
              </w:rPr>
              <w:tab/>
              <w:t>nr inw. 613/591</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9.</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Ciągnikowa rozdrabniarka kory</w:t>
            </w:r>
            <w:r w:rsidRPr="00126D06">
              <w:rPr>
                <w:rFonts w:ascii="Cambria" w:hAnsi="Cambria" w:cs="Arial"/>
                <w:color w:val="000000"/>
                <w:sz w:val="22"/>
                <w:szCs w:val="22"/>
              </w:rPr>
              <w:tab/>
              <w:t>nr inw. 471/599</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10.</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Rozsiewacz substratów SRS</w:t>
            </w:r>
            <w:r w:rsidRPr="00126D06">
              <w:rPr>
                <w:rFonts w:ascii="Cambria" w:hAnsi="Cambria" w:cs="Arial"/>
                <w:color w:val="000000"/>
                <w:sz w:val="22"/>
                <w:szCs w:val="22"/>
              </w:rPr>
              <w:tab/>
              <w:t>nr inw. 835/591</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11.</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Głębosz GT/29</w:t>
            </w:r>
            <w:r w:rsidRPr="00126D06">
              <w:rPr>
                <w:rFonts w:ascii="Cambria" w:hAnsi="Cambria" w:cs="Arial"/>
                <w:color w:val="000000"/>
                <w:sz w:val="22"/>
                <w:szCs w:val="22"/>
              </w:rPr>
              <w:tab/>
              <w:t>nr inw. 674/590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12.</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Maszyna do formowania grzędy siewnej</w:t>
            </w:r>
            <w:r w:rsidRPr="00126D06">
              <w:rPr>
                <w:rFonts w:ascii="Cambria" w:hAnsi="Cambria" w:cs="Arial"/>
                <w:color w:val="000000"/>
                <w:sz w:val="22"/>
                <w:szCs w:val="22"/>
              </w:rPr>
              <w:tab/>
              <w:t>nr inw. 720/590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13.</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492353" w:rsidRDefault="00D41B1D" w:rsidP="00126D06">
            <w:pPr>
              <w:tabs>
                <w:tab w:val="left" w:pos="326"/>
                <w:tab w:val="left" w:pos="927"/>
                <w:tab w:val="right" w:pos="5456"/>
              </w:tabs>
              <w:spacing w:before="120" w:after="120"/>
              <w:jc w:val="both"/>
              <w:rPr>
                <w:rFonts w:ascii="Cambria" w:hAnsi="Cambria" w:cs="Arial"/>
                <w:color w:val="000000"/>
                <w:sz w:val="22"/>
                <w:szCs w:val="22"/>
              </w:rPr>
            </w:pPr>
            <w:r w:rsidRPr="00126D06">
              <w:rPr>
                <w:rFonts w:ascii="Cambria" w:hAnsi="Cambria" w:cs="Arial"/>
                <w:color w:val="000000"/>
                <w:sz w:val="22"/>
                <w:szCs w:val="22"/>
              </w:rPr>
              <w:t>Naczynia do termoterapii żołędzi</w:t>
            </w:r>
            <w:r w:rsidRPr="00126D06">
              <w:rPr>
                <w:rFonts w:ascii="Cambria" w:hAnsi="Cambria" w:cs="Arial"/>
                <w:color w:val="000000"/>
                <w:sz w:val="22"/>
                <w:szCs w:val="22"/>
              </w:rPr>
              <w:tab/>
              <w:t>nr inw. 538/590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14.</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50650F" w:rsidRDefault="00D41B1D"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 xml:space="preserve">Pług 1-talerzowy z pogłębiaczem </w:t>
            </w:r>
            <w:r>
              <w:rPr>
                <w:rFonts w:ascii="Arial" w:hAnsi="Arial" w:cs="Arial"/>
                <w:spacing w:val="-1"/>
              </w:rPr>
              <w:tab/>
            </w:r>
            <w:r w:rsidRPr="00126D06">
              <w:rPr>
                <w:rFonts w:ascii="Arial" w:hAnsi="Arial" w:cs="Arial"/>
                <w:spacing w:val="-1"/>
              </w:rPr>
              <w:t>nr inw. 554/590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15.</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50650F" w:rsidRDefault="00D41B1D"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Kultywator grzędowy</w:t>
            </w:r>
            <w:r>
              <w:rPr>
                <w:rFonts w:ascii="Arial" w:hAnsi="Arial" w:cs="Arial"/>
                <w:spacing w:val="-1"/>
              </w:rPr>
              <w:tab/>
            </w:r>
            <w:r w:rsidRPr="00126D06">
              <w:rPr>
                <w:rFonts w:ascii="Arial" w:hAnsi="Arial" w:cs="Arial"/>
                <w:spacing w:val="-1"/>
              </w:rPr>
              <w:t>nr inw. 719/590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16.</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126D06" w:rsidRDefault="00D41B1D"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Podcinacz korzeni PKz-3</w:t>
            </w:r>
            <w:r>
              <w:rPr>
                <w:rFonts w:ascii="Arial" w:hAnsi="Arial" w:cs="Arial"/>
                <w:spacing w:val="-1"/>
              </w:rPr>
              <w:tab/>
            </w:r>
            <w:r w:rsidRPr="00126D06">
              <w:rPr>
                <w:rFonts w:ascii="Arial" w:hAnsi="Arial" w:cs="Arial"/>
                <w:spacing w:val="-1"/>
              </w:rPr>
              <w:t>nr inw. 544/590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17.</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126D06" w:rsidRDefault="00D41B1D"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Wyorywacz grzędowy WSS-1</w:t>
            </w:r>
            <w:r>
              <w:rPr>
                <w:rFonts w:ascii="Arial" w:hAnsi="Arial" w:cs="Arial"/>
                <w:spacing w:val="-1"/>
              </w:rPr>
              <w:tab/>
            </w:r>
            <w:r w:rsidRPr="00126D06">
              <w:rPr>
                <w:rFonts w:ascii="Arial" w:hAnsi="Arial" w:cs="Arial"/>
                <w:spacing w:val="-1"/>
              </w:rPr>
              <w:t>nr inw. 545/590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18.</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126D06" w:rsidRDefault="00D41B1D"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 xml:space="preserve">Podcinacz korzeni </w:t>
            </w:r>
            <w:proofErr w:type="spellStart"/>
            <w:r w:rsidRPr="00126D06">
              <w:rPr>
                <w:rFonts w:ascii="Arial" w:hAnsi="Arial" w:cs="Arial"/>
                <w:spacing w:val="-1"/>
              </w:rPr>
              <w:t>PKz</w:t>
            </w:r>
            <w:proofErr w:type="spellEnd"/>
            <w:r w:rsidRPr="00126D06">
              <w:rPr>
                <w:rFonts w:ascii="Arial" w:hAnsi="Arial" w:cs="Arial"/>
                <w:spacing w:val="-1"/>
              </w:rPr>
              <w:t xml:space="preserve"> -5</w:t>
            </w:r>
            <w:r>
              <w:rPr>
                <w:rFonts w:ascii="Arial" w:hAnsi="Arial" w:cs="Arial"/>
                <w:spacing w:val="-1"/>
              </w:rPr>
              <w:tab/>
            </w:r>
            <w:r w:rsidRPr="00126D06">
              <w:rPr>
                <w:rFonts w:ascii="Arial" w:hAnsi="Arial" w:cs="Arial"/>
                <w:spacing w:val="-1"/>
              </w:rPr>
              <w:t>nr inw. 546/590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19.</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50650F" w:rsidRDefault="00D41B1D"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Wyorywacz szkółkarski akt. 1300</w:t>
            </w:r>
            <w:r>
              <w:rPr>
                <w:rFonts w:ascii="Arial" w:hAnsi="Arial" w:cs="Arial"/>
                <w:spacing w:val="-1"/>
              </w:rPr>
              <w:tab/>
            </w:r>
            <w:r w:rsidRPr="00126D06">
              <w:rPr>
                <w:rFonts w:ascii="Arial" w:hAnsi="Arial" w:cs="Arial"/>
                <w:spacing w:val="-1"/>
              </w:rPr>
              <w:t>nr inw. 1257/590</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20.</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126D06" w:rsidRDefault="00D41B1D" w:rsidP="00126D06">
            <w:pPr>
              <w:tabs>
                <w:tab w:val="left" w:pos="326"/>
                <w:tab w:val="left" w:pos="927"/>
                <w:tab w:val="right" w:pos="5456"/>
              </w:tabs>
              <w:spacing w:before="120" w:after="120"/>
              <w:jc w:val="both"/>
              <w:rPr>
                <w:rFonts w:ascii="Arial" w:hAnsi="Arial" w:cs="Arial"/>
                <w:spacing w:val="-1"/>
              </w:rPr>
            </w:pPr>
            <w:r w:rsidRPr="00126D06">
              <w:rPr>
                <w:rFonts w:ascii="Arial" w:hAnsi="Arial" w:cs="Arial"/>
                <w:spacing w:val="-1"/>
              </w:rPr>
              <w:t>Opryskiwacz szkółkarski OS-1-a</w:t>
            </w:r>
            <w:r>
              <w:rPr>
                <w:rFonts w:ascii="Arial" w:hAnsi="Arial" w:cs="Arial"/>
                <w:spacing w:val="-1"/>
              </w:rPr>
              <w:tab/>
            </w:r>
            <w:r w:rsidRPr="00126D06">
              <w:rPr>
                <w:rFonts w:ascii="Arial" w:hAnsi="Arial" w:cs="Arial"/>
                <w:spacing w:val="-1"/>
              </w:rPr>
              <w:t>nr inw. 1284/593</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t>21.</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126D06" w:rsidRDefault="00D41B1D" w:rsidP="00126D06">
            <w:pPr>
              <w:tabs>
                <w:tab w:val="left" w:pos="326"/>
                <w:tab w:val="left" w:pos="927"/>
                <w:tab w:val="right" w:pos="5456"/>
              </w:tabs>
              <w:spacing w:before="120" w:after="120"/>
              <w:jc w:val="both"/>
              <w:rPr>
                <w:rFonts w:ascii="Arial" w:hAnsi="Arial" w:cs="Arial"/>
                <w:spacing w:val="-1"/>
              </w:rPr>
            </w:pPr>
            <w:r w:rsidRPr="00A44699">
              <w:rPr>
                <w:rFonts w:ascii="Arial" w:hAnsi="Arial" w:cs="Arial"/>
                <w:spacing w:val="-1"/>
              </w:rPr>
              <w:t>Opryskiwacz szkółkarski ODW -1</w:t>
            </w:r>
            <w:r>
              <w:rPr>
                <w:rFonts w:ascii="Arial" w:hAnsi="Arial" w:cs="Arial"/>
                <w:spacing w:val="-1"/>
              </w:rPr>
              <w:tab/>
            </w:r>
            <w:r w:rsidRPr="00A44699">
              <w:rPr>
                <w:rFonts w:ascii="Arial" w:hAnsi="Arial" w:cs="Arial"/>
                <w:spacing w:val="-1"/>
              </w:rPr>
              <w:t xml:space="preserve"> nr inw. 1490/593</w:t>
            </w:r>
          </w:p>
        </w:tc>
      </w:tr>
      <w:tr w:rsidR="00D41B1D" w:rsidRPr="00492353" w:rsidTr="00D41B1D">
        <w:trPr>
          <w:trHeight w:val="251"/>
        </w:trPr>
        <w:tc>
          <w:tcPr>
            <w:tcW w:w="434" w:type="pct"/>
            <w:tcBorders>
              <w:top w:val="single" w:sz="4" w:space="0" w:color="000000"/>
              <w:left w:val="single" w:sz="4" w:space="0" w:color="000000"/>
              <w:bottom w:val="single" w:sz="4" w:space="0" w:color="000000"/>
              <w:right w:val="single" w:sz="4" w:space="0" w:color="000000"/>
            </w:tcBorders>
          </w:tcPr>
          <w:p w:rsidR="00D41B1D" w:rsidRPr="00492353" w:rsidRDefault="00D41B1D" w:rsidP="002A0FEC">
            <w:pPr>
              <w:spacing w:before="120" w:after="120"/>
              <w:jc w:val="both"/>
              <w:rPr>
                <w:rFonts w:ascii="Cambria" w:hAnsi="Cambria" w:cs="Arial"/>
                <w:color w:val="000000"/>
                <w:sz w:val="22"/>
                <w:szCs w:val="22"/>
              </w:rPr>
            </w:pPr>
            <w:r>
              <w:rPr>
                <w:rFonts w:ascii="Cambria" w:hAnsi="Cambria" w:cs="Arial"/>
                <w:color w:val="000000"/>
                <w:sz w:val="22"/>
                <w:szCs w:val="22"/>
              </w:rPr>
              <w:lastRenderedPageBreak/>
              <w:t>22.</w:t>
            </w:r>
          </w:p>
        </w:tc>
        <w:tc>
          <w:tcPr>
            <w:tcW w:w="4566" w:type="pct"/>
            <w:tcBorders>
              <w:top w:val="single" w:sz="4" w:space="0" w:color="000000"/>
              <w:left w:val="single" w:sz="4" w:space="0" w:color="000000"/>
              <w:bottom w:val="single" w:sz="4" w:space="0" w:color="000000"/>
              <w:right w:val="single" w:sz="4" w:space="0" w:color="000000"/>
            </w:tcBorders>
            <w:shd w:val="clear" w:color="auto" w:fill="auto"/>
          </w:tcPr>
          <w:p w:rsidR="00D41B1D" w:rsidRPr="0050650F" w:rsidRDefault="00D41B1D" w:rsidP="00126D06">
            <w:pPr>
              <w:tabs>
                <w:tab w:val="left" w:pos="326"/>
                <w:tab w:val="left" w:pos="927"/>
                <w:tab w:val="right" w:pos="5456"/>
              </w:tabs>
              <w:spacing w:before="120" w:after="120"/>
              <w:jc w:val="both"/>
              <w:rPr>
                <w:rFonts w:ascii="Arial" w:hAnsi="Arial" w:cs="Arial"/>
                <w:spacing w:val="-1"/>
              </w:rPr>
            </w:pPr>
            <w:r w:rsidRPr="0050650F">
              <w:rPr>
                <w:rFonts w:ascii="Arial" w:hAnsi="Arial" w:cs="Arial"/>
                <w:spacing w:val="-1"/>
              </w:rPr>
              <w:t>Brona aktywna</w:t>
            </w:r>
          </w:p>
        </w:tc>
      </w:tr>
    </w:tbl>
    <w:bookmarkEnd w:id="0"/>
    <w:p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01622C">
        <w:rPr>
          <w:rFonts w:ascii="Cambria" w:hAnsi="Cambria"/>
          <w:sz w:val="22"/>
          <w:szCs w:val="22"/>
        </w:rPr>
        <w:t>30</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01622C">
        <w:rPr>
          <w:rFonts w:ascii="Cambria" w:hAnsi="Cambria"/>
          <w:sz w:val="22"/>
          <w:szCs w:val="22"/>
        </w:rPr>
        <w:t>ący powiadomi Dzierżawcę z </w:t>
      </w:r>
      <w:r w:rsidR="00596B62">
        <w:rPr>
          <w:rFonts w:ascii="Cambria" w:hAnsi="Cambria"/>
          <w:sz w:val="22"/>
          <w:szCs w:val="22"/>
        </w:rPr>
        <w:t xml:space="preserve">co najmniej </w:t>
      </w:r>
      <w:r w:rsidR="0001622C">
        <w:rPr>
          <w:rFonts w:ascii="Cambria" w:hAnsi="Cambria"/>
          <w:sz w:val="22"/>
          <w:szCs w:val="22"/>
        </w:rPr>
        <w:t>7-</w:t>
      </w:r>
      <w:r w:rsidR="00596B62">
        <w:rPr>
          <w:rFonts w:ascii="Cambria" w:hAnsi="Cambria"/>
          <w:sz w:val="22"/>
          <w:szCs w:val="22"/>
        </w:rPr>
        <w:t xml:space="preserve"> dniowym wyprzedzeniem. </w:t>
      </w:r>
    </w:p>
    <w:p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D41B1D">
        <w:rPr>
          <w:rFonts w:ascii="Cambria" w:hAnsi="Cambria"/>
          <w:sz w:val="22"/>
          <w:szCs w:val="22"/>
        </w:rPr>
        <w:t>nastąpi w </w:t>
      </w:r>
      <w:r w:rsidR="009D003A" w:rsidRPr="00492353">
        <w:rPr>
          <w:rFonts w:ascii="Cambria" w:hAnsi="Cambria"/>
          <w:sz w:val="22"/>
          <w:szCs w:val="22"/>
        </w:rPr>
        <w:t xml:space="preserve">terminie </w:t>
      </w:r>
      <w:r>
        <w:rPr>
          <w:rFonts w:ascii="Cambria" w:hAnsi="Cambria"/>
          <w:sz w:val="22"/>
          <w:szCs w:val="22"/>
        </w:rPr>
        <w:t xml:space="preserve">nie dłuższym niż </w:t>
      </w:r>
      <w:r w:rsidR="0001622C">
        <w:rPr>
          <w:rFonts w:ascii="Cambria" w:hAnsi="Cambria"/>
          <w:sz w:val="22"/>
          <w:szCs w:val="22"/>
        </w:rPr>
        <w:t>7</w:t>
      </w:r>
      <w:r>
        <w:rPr>
          <w:rFonts w:ascii="Cambria" w:hAnsi="Cambria"/>
          <w:sz w:val="22"/>
          <w:szCs w:val="22"/>
        </w:rPr>
        <w:t xml:space="preserve"> dni od wezwania Wydzierżawiającego </w:t>
      </w:r>
      <w:r w:rsidR="009D003A" w:rsidRPr="00492353">
        <w:rPr>
          <w:rFonts w:ascii="Cambria" w:hAnsi="Cambria"/>
          <w:sz w:val="22"/>
          <w:szCs w:val="22"/>
        </w:rPr>
        <w:t>.</w:t>
      </w:r>
    </w:p>
    <w:p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w:t>
      </w:r>
      <w:r w:rsidR="0001622C">
        <w:rPr>
          <w:rFonts w:ascii="Cambria" w:hAnsi="Cambria" w:cs="Arial"/>
          <w:sz w:val="22"/>
          <w:szCs w:val="22"/>
          <w:lang w:eastAsia="pl-PL"/>
        </w:rPr>
        <w:t>nie z </w:t>
      </w:r>
      <w:r w:rsidR="00BB78FD" w:rsidRPr="00BB78FD">
        <w:rPr>
          <w:rFonts w:ascii="Cambria" w:hAnsi="Cambria" w:cs="Arial"/>
          <w:sz w:val="22"/>
          <w:szCs w:val="22"/>
          <w:lang w:eastAsia="pl-PL"/>
        </w:rPr>
        <w:t xml:space="preserve">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w:t>
      </w:r>
      <w:r w:rsidR="0001622C">
        <w:rPr>
          <w:rFonts w:ascii="Cambria" w:hAnsi="Cambria" w:cs="Arial"/>
          <w:sz w:val="22"/>
          <w:szCs w:val="22"/>
          <w:lang w:eastAsia="pl-PL"/>
        </w:rPr>
        <w:t>z przepisami i </w:t>
      </w:r>
      <w:r w:rsidRPr="00D14F31">
        <w:rPr>
          <w:rFonts w:ascii="Cambria" w:hAnsi="Cambria" w:cs="Arial"/>
          <w:sz w:val="22"/>
          <w:szCs w:val="22"/>
          <w:lang w:eastAsia="pl-PL"/>
        </w:rPr>
        <w:t xml:space="preserve">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rsidR="002A0FEC" w:rsidRPr="00492353" w:rsidRDefault="002A0FEC" w:rsidP="002A0FEC">
      <w:pPr>
        <w:suppressAutoHyphens w:val="0"/>
        <w:spacing w:before="120" w:after="120"/>
        <w:ind w:right="19"/>
        <w:rPr>
          <w:rFonts w:ascii="Cambria" w:hAnsi="Cambria"/>
          <w:b/>
          <w:bCs/>
          <w:sz w:val="22"/>
          <w:szCs w:val="22"/>
        </w:rPr>
      </w:pPr>
    </w:p>
    <w:p w:rsidR="00CB0C85"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 3</w:t>
      </w:r>
    </w:p>
    <w:p w:rsidR="00FC3273" w:rsidRPr="00492353" w:rsidRDefault="00FC3273"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Obowiązk</w:t>
      </w:r>
      <w:r w:rsidR="00607D14" w:rsidRPr="00492353">
        <w:rPr>
          <w:rFonts w:ascii="Cambria" w:hAnsi="Cambria"/>
          <w:b/>
          <w:bCs/>
          <w:sz w:val="22"/>
          <w:szCs w:val="22"/>
        </w:rPr>
        <w:t>i</w:t>
      </w:r>
      <w:r w:rsidRPr="00492353">
        <w:rPr>
          <w:rFonts w:ascii="Cambria" w:hAnsi="Cambria"/>
          <w:b/>
          <w:bCs/>
          <w:sz w:val="22"/>
          <w:szCs w:val="22"/>
        </w:rPr>
        <w:t xml:space="preserve"> Dzierżawcy</w:t>
      </w:r>
    </w:p>
    <w:p w:rsidR="00CB0C85" w:rsidRPr="00492353" w:rsidRDefault="00CB0C85"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zierżawy może być wykorzystywany tylko w celu wykonywania usług leśnych z zakresu gospodarki szkółkarskiej na terenie Nadleśnictwa</w:t>
      </w:r>
      <w:r w:rsidR="0001622C">
        <w:rPr>
          <w:rFonts w:ascii="Cambria" w:hAnsi="Cambria"/>
          <w:sz w:val="22"/>
          <w:szCs w:val="22"/>
        </w:rPr>
        <w:t xml:space="preserve"> Ostrowiec Świętokrzyski</w:t>
      </w:r>
      <w:r w:rsidRPr="00492353">
        <w:rPr>
          <w:rFonts w:ascii="Cambria" w:hAnsi="Cambria"/>
          <w:sz w:val="22"/>
          <w:szCs w:val="22"/>
        </w:rPr>
        <w:t>.</w:t>
      </w:r>
    </w:p>
    <w:p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41B1D">
        <w:rPr>
          <w:rFonts w:ascii="Cambria" w:hAnsi="Cambria" w:cs="Open Sans"/>
          <w:sz w:val="22"/>
          <w:szCs w:val="22"/>
          <w:shd w:val="clear" w:color="auto" w:fill="FFFFFF"/>
        </w:rPr>
        <w:t xml:space="preserve"> ani dokonywał w </w:t>
      </w:r>
      <w:r w:rsidR="00D71693" w:rsidRPr="00492353">
        <w:rPr>
          <w:rFonts w:ascii="Cambria" w:hAnsi="Cambria" w:cs="Open Sans"/>
          <w:sz w:val="22"/>
          <w:szCs w:val="22"/>
          <w:shd w:val="clear" w:color="auto" w:fill="FFFFFF"/>
        </w:rPr>
        <w:t>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lastRenderedPageBreak/>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rsidR="0055352F" w:rsidRDefault="0055352F" w:rsidP="002A0FEC">
      <w:pPr>
        <w:spacing w:before="120" w:after="120"/>
        <w:jc w:val="center"/>
        <w:rPr>
          <w:rFonts w:ascii="Cambria" w:hAnsi="Cambria"/>
          <w:b/>
          <w:bCs/>
          <w:sz w:val="22"/>
          <w:szCs w:val="22"/>
        </w:rPr>
      </w:pPr>
    </w:p>
    <w:p w:rsidR="00D71693"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p>
    <w:p w:rsidR="00B20A84" w:rsidRPr="00492353" w:rsidRDefault="00B20A84" w:rsidP="002A0FEC">
      <w:pPr>
        <w:spacing w:before="120" w:after="120"/>
        <w:jc w:val="center"/>
        <w:rPr>
          <w:rFonts w:ascii="Cambria" w:hAnsi="Cambria"/>
          <w:b/>
          <w:bCs/>
          <w:sz w:val="22"/>
          <w:szCs w:val="22"/>
        </w:rPr>
      </w:pPr>
      <w:r w:rsidRPr="00492353">
        <w:rPr>
          <w:rFonts w:ascii="Cambria" w:hAnsi="Cambria"/>
          <w:b/>
          <w:bCs/>
          <w:sz w:val="22"/>
          <w:szCs w:val="22"/>
        </w:rPr>
        <w:t>Czas trwania Umowy</w:t>
      </w:r>
    </w:p>
    <w:p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sidR="0001622C">
        <w:rPr>
          <w:rFonts w:ascii="Cambria" w:hAnsi="Cambria"/>
          <w:sz w:val="22"/>
          <w:szCs w:val="22"/>
        </w:rPr>
        <w:t>wykonywania Umowy w </w:t>
      </w:r>
      <w:r>
        <w:rPr>
          <w:rFonts w:ascii="Cambria" w:hAnsi="Cambria"/>
          <w:sz w:val="22"/>
          <w:szCs w:val="22"/>
        </w:rPr>
        <w:t xml:space="preserve">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 r.</w:t>
      </w:r>
    </w:p>
    <w:p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rsidR="00B20A84" w:rsidRPr="00492353" w:rsidRDefault="00B20A84" w:rsidP="002A0FEC">
      <w:pPr>
        <w:spacing w:before="120" w:after="120"/>
        <w:jc w:val="center"/>
        <w:rPr>
          <w:rFonts w:ascii="Cambria" w:hAnsi="Cambria"/>
          <w:b/>
          <w:bCs/>
          <w:sz w:val="22"/>
          <w:szCs w:val="22"/>
        </w:rPr>
      </w:pPr>
    </w:p>
    <w:p w:rsidR="00047BCB"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p>
    <w:p w:rsidR="00B20A84" w:rsidRPr="00492353" w:rsidRDefault="00833B58" w:rsidP="002A0FEC">
      <w:pPr>
        <w:spacing w:before="120" w:after="120"/>
        <w:jc w:val="center"/>
        <w:rPr>
          <w:rFonts w:ascii="Cambria" w:hAnsi="Cambria"/>
          <w:b/>
          <w:bCs/>
          <w:sz w:val="22"/>
          <w:szCs w:val="22"/>
        </w:rPr>
      </w:pPr>
      <w:r w:rsidRPr="00492353">
        <w:rPr>
          <w:rFonts w:ascii="Cambria" w:hAnsi="Cambria"/>
          <w:b/>
          <w:bCs/>
          <w:sz w:val="22"/>
          <w:szCs w:val="22"/>
        </w:rPr>
        <w:t>C</w:t>
      </w:r>
      <w:r w:rsidR="00B20A84" w:rsidRPr="00492353">
        <w:rPr>
          <w:rFonts w:ascii="Cambria" w:hAnsi="Cambria"/>
          <w:b/>
          <w:bCs/>
          <w:sz w:val="22"/>
          <w:szCs w:val="22"/>
        </w:rPr>
        <w:t xml:space="preserve">zynsz </w:t>
      </w:r>
    </w:p>
    <w:p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D41B1D">
        <w:rPr>
          <w:rFonts w:ascii="Cambria" w:hAnsi="Cambria"/>
          <w:sz w:val="22"/>
          <w:szCs w:val="22"/>
        </w:rPr>
        <w:t>1 </w:t>
      </w:r>
      <w:r w:rsidR="001F47C8">
        <w:rPr>
          <w:rFonts w:ascii="Cambria" w:hAnsi="Cambria"/>
          <w:sz w:val="22"/>
          <w:szCs w:val="22"/>
        </w:rPr>
        <w:t>4</w:t>
      </w:r>
      <w:r w:rsidR="00D41B1D">
        <w:rPr>
          <w:rFonts w:ascii="Cambria" w:hAnsi="Cambria"/>
          <w:sz w:val="22"/>
          <w:szCs w:val="22"/>
        </w:rPr>
        <w:t>72,71</w:t>
      </w:r>
      <w:r w:rsidR="00A0462E" w:rsidRPr="00492353">
        <w:rPr>
          <w:rFonts w:ascii="Cambria" w:hAnsi="Cambria"/>
          <w:sz w:val="22"/>
          <w:szCs w:val="22"/>
        </w:rPr>
        <w:t xml:space="preserve"> zł (słownie: </w:t>
      </w:r>
      <w:r w:rsidR="001F47C8">
        <w:rPr>
          <w:rFonts w:ascii="Cambria" w:hAnsi="Cambria"/>
          <w:sz w:val="22"/>
          <w:szCs w:val="22"/>
        </w:rPr>
        <w:t>tysiąc czter</w:t>
      </w:r>
      <w:r w:rsidR="00D41B1D">
        <w:rPr>
          <w:rFonts w:ascii="Cambria" w:hAnsi="Cambria"/>
          <w:sz w:val="22"/>
          <w:szCs w:val="22"/>
        </w:rPr>
        <w:t>ysta siedemdziesiąt dwa złote 71</w:t>
      </w:r>
      <w:r w:rsidR="00A0462E" w:rsidRPr="00492353">
        <w:rPr>
          <w:rFonts w:ascii="Cambria" w:hAnsi="Cambria"/>
          <w:sz w:val="22"/>
          <w:szCs w:val="22"/>
        </w:rPr>
        <w:t xml:space="preserve">/100) </w:t>
      </w:r>
      <w:r w:rsidR="00A509BE">
        <w:rPr>
          <w:rFonts w:ascii="Cambria" w:hAnsi="Cambria"/>
          <w:sz w:val="22"/>
          <w:szCs w:val="22"/>
        </w:rPr>
        <w:t>netto,</w:t>
      </w:r>
      <w:r w:rsidR="00C431B8">
        <w:rPr>
          <w:rFonts w:ascii="Cambria" w:hAnsi="Cambria"/>
          <w:sz w:val="22"/>
          <w:szCs w:val="22"/>
        </w:rPr>
        <w:t xml:space="preserve"> </w:t>
      </w:r>
      <w:r w:rsidR="001F47C8">
        <w:rPr>
          <w:rFonts w:ascii="Cambria" w:hAnsi="Cambria"/>
          <w:sz w:val="22"/>
          <w:szCs w:val="22"/>
        </w:rPr>
        <w:t>1 811,43</w:t>
      </w:r>
      <w:r w:rsidR="00A509BE">
        <w:rPr>
          <w:rFonts w:ascii="Cambria" w:hAnsi="Cambria"/>
          <w:sz w:val="22"/>
          <w:szCs w:val="22"/>
        </w:rPr>
        <w:t xml:space="preserve"> zł (słownie: tysiąc </w:t>
      </w:r>
      <w:r w:rsidR="001F47C8">
        <w:rPr>
          <w:rFonts w:ascii="Cambria" w:hAnsi="Cambria"/>
          <w:sz w:val="22"/>
          <w:szCs w:val="22"/>
        </w:rPr>
        <w:t>osiemset jedenaście złotych 43</w:t>
      </w:r>
      <w:r w:rsidR="00A509BE">
        <w:rPr>
          <w:rFonts w:ascii="Cambria" w:hAnsi="Cambria"/>
          <w:sz w:val="22"/>
          <w:szCs w:val="22"/>
        </w:rPr>
        <w:t>/100) brutto</w:t>
      </w:r>
      <w:r w:rsidR="00A0462E" w:rsidRPr="00492353">
        <w:rPr>
          <w:rFonts w:ascii="Cambria" w:hAnsi="Cambria"/>
          <w:sz w:val="22"/>
          <w:szCs w:val="22"/>
        </w:rPr>
        <w:t xml:space="preserve">. </w:t>
      </w:r>
    </w:p>
    <w:p w:rsidR="002653EA" w:rsidRPr="00492353" w:rsidRDefault="002653EA" w:rsidP="002F21B2">
      <w:pPr>
        <w:suppressAutoHyphens w:val="0"/>
        <w:spacing w:before="120" w:after="120"/>
        <w:rPr>
          <w:rFonts w:ascii="Cambria" w:hAnsi="Cambria"/>
          <w:b/>
          <w:bCs/>
          <w:sz w:val="22"/>
          <w:szCs w:val="22"/>
        </w:rPr>
      </w:pPr>
    </w:p>
    <w:p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p>
    <w:p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Warunki płatności</w:t>
      </w:r>
    </w:p>
    <w:p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 xml:space="preserve">wystawionej </w:t>
      </w:r>
      <w:r w:rsidR="0077292D">
        <w:rPr>
          <w:rFonts w:ascii="Cambria" w:hAnsi="Cambria"/>
          <w:sz w:val="22"/>
          <w:szCs w:val="22"/>
        </w:rPr>
        <w:t>na koniec każdego miesiąca</w:t>
      </w:r>
      <w:r w:rsidR="00181D33">
        <w:rPr>
          <w:rFonts w:ascii="Cambria" w:hAnsi="Cambria"/>
          <w:sz w:val="22"/>
          <w:szCs w:val="22"/>
        </w:rPr>
        <w:t xml:space="preserve"> dzierżawy</w:t>
      </w:r>
      <w:r w:rsidR="00FB635D">
        <w:rPr>
          <w:rFonts w:ascii="Cambria" w:hAnsi="Cambria"/>
          <w:sz w:val="22"/>
          <w:szCs w:val="22"/>
        </w:rPr>
        <w:t xml:space="preserve">. </w:t>
      </w:r>
    </w:p>
    <w:p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01622C">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w:t>
      </w:r>
      <w:r w:rsidR="00293BAA">
        <w:rPr>
          <w:rFonts w:ascii="Cambria" w:hAnsi="Cambria"/>
          <w:sz w:val="22"/>
          <w:szCs w:val="22"/>
        </w:rPr>
        <w:t xml:space="preserve">dnia </w:t>
      </w:r>
      <w:r w:rsidR="0077292D">
        <w:rPr>
          <w:rFonts w:ascii="Cambria" w:hAnsi="Cambria"/>
          <w:sz w:val="22"/>
          <w:szCs w:val="22"/>
        </w:rPr>
        <w:t>wystawienia faktury</w:t>
      </w:r>
      <w:r w:rsidR="00245A50">
        <w:rPr>
          <w:rFonts w:ascii="Cambria" w:hAnsi="Cambria"/>
          <w:sz w:val="22"/>
          <w:szCs w:val="22"/>
        </w:rPr>
        <w:t>.</w:t>
      </w:r>
      <w:r w:rsidR="00F31FCE">
        <w:rPr>
          <w:rFonts w:ascii="Cambria" w:hAnsi="Cambria"/>
          <w:sz w:val="22"/>
          <w:szCs w:val="22"/>
        </w:rPr>
        <w:t xml:space="preserve"> </w:t>
      </w:r>
    </w:p>
    <w:p w:rsidR="002E6068" w:rsidRDefault="00245A50"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01622C">
        <w:rPr>
          <w:rFonts w:ascii="Cambria" w:hAnsi="Cambria" w:cs="Arial"/>
          <w:sz w:val="22"/>
          <w:szCs w:val="22"/>
          <w:lang w:eastAsia="pl-PL"/>
        </w:rPr>
        <w:t xml:space="preserve">opłacany niezależnie od </w:t>
      </w:r>
      <w:r w:rsidR="00DF6C59">
        <w:rPr>
          <w:rFonts w:ascii="Cambria" w:hAnsi="Cambria" w:cs="Arial"/>
          <w:sz w:val="22"/>
          <w:szCs w:val="22"/>
          <w:lang w:eastAsia="pl-PL"/>
        </w:rPr>
        <w:t xml:space="preserve">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bookmarkStart w:id="1" w:name="_GoBack"/>
      <w:bookmarkEnd w:id="1"/>
    </w:p>
    <w:p w:rsidR="00075B08" w:rsidRDefault="002E6068" w:rsidP="002A0FEC">
      <w:pPr>
        <w:numPr>
          <w:ilvl w:val="0"/>
          <w:numId w:val="17"/>
        </w:numPr>
        <w:suppressAutoHyphens w:val="0"/>
        <w:spacing w:before="120" w:after="120"/>
        <w:ind w:left="567" w:hanging="567"/>
        <w:jc w:val="both"/>
        <w:rPr>
          <w:rFonts w:ascii="Cambria" w:hAnsi="Cambria" w:cs="Arial"/>
          <w:sz w:val="22"/>
          <w:szCs w:val="22"/>
          <w:lang w:eastAsia="pl-PL"/>
        </w:rPr>
      </w:pPr>
      <w:r w:rsidRPr="002E6068" w:rsidDel="002E6068">
        <w:rPr>
          <w:rFonts w:ascii="Cambria" w:hAnsi="Cambria" w:cs="Arial"/>
          <w:sz w:val="22"/>
          <w:szCs w:val="22"/>
          <w:lang w:eastAsia="pl-PL"/>
        </w:rPr>
        <w:t xml:space="preserve"> </w:t>
      </w:r>
      <w:r w:rsidR="008F0A12"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008F0A12"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rsidR="00EA2543" w:rsidRDefault="00EA2543" w:rsidP="002A0FEC">
      <w:pPr>
        <w:suppressAutoHyphens w:val="0"/>
        <w:spacing w:before="120" w:after="120"/>
        <w:jc w:val="both"/>
        <w:rPr>
          <w:rFonts w:ascii="Cambria" w:hAnsi="Cambria" w:cs="Arial"/>
          <w:sz w:val="22"/>
          <w:szCs w:val="22"/>
          <w:lang w:eastAsia="pl-PL"/>
        </w:rPr>
      </w:pPr>
    </w:p>
    <w:p w:rsidR="002F21B2" w:rsidRPr="00EA2543" w:rsidRDefault="002F21B2" w:rsidP="002A0FEC">
      <w:pPr>
        <w:suppressAutoHyphens w:val="0"/>
        <w:spacing w:before="120" w:after="120"/>
        <w:jc w:val="both"/>
        <w:rPr>
          <w:rFonts w:ascii="Cambria" w:hAnsi="Cambria" w:cs="Arial"/>
          <w:sz w:val="22"/>
          <w:szCs w:val="22"/>
          <w:lang w:eastAsia="pl-PL"/>
        </w:rPr>
      </w:pPr>
    </w:p>
    <w:p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wca jest odpowiedzialny za bezpieczeńst</w:t>
      </w:r>
      <w:r w:rsidR="005C3893">
        <w:rPr>
          <w:rFonts w:ascii="Cambria" w:hAnsi="Cambria" w:cs="Arial"/>
          <w:sz w:val="22"/>
          <w:szCs w:val="22"/>
          <w:lang w:eastAsia="pl-PL"/>
        </w:rPr>
        <w:t>wo i przestrzeganie przepisów i </w:t>
      </w:r>
      <w:r w:rsidR="004E21A8" w:rsidRPr="00492353">
        <w:rPr>
          <w:rFonts w:ascii="Cambria" w:hAnsi="Cambria" w:cs="Arial"/>
          <w:sz w:val="22"/>
          <w:szCs w:val="22"/>
          <w:lang w:eastAsia="pl-PL"/>
        </w:rPr>
        <w:t xml:space="preserve">uregulowań prawnych obowiązujących w Rzeczypospolitej Polskiej, w tym stosowanych do prac z zakresu gospodarki leśnej oraz zasad i przepisów BHP i ppoż. na terenie wykonywanych prac. </w:t>
      </w:r>
    </w:p>
    <w:p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awca obowiązany jest zapewnić u</w:t>
      </w:r>
      <w:r w:rsidR="005C3893">
        <w:rPr>
          <w:rFonts w:ascii="Cambria" w:hAnsi="Cambria" w:cs="Arial"/>
          <w:sz w:val="22"/>
          <w:szCs w:val="22"/>
          <w:lang w:eastAsia="pl-PL"/>
        </w:rPr>
        <w:t>dział w wykonywaniu prac osób o </w:t>
      </w:r>
      <w:r w:rsidR="004E21A8" w:rsidRPr="00492353">
        <w:rPr>
          <w:rFonts w:ascii="Cambria" w:hAnsi="Cambria" w:cs="Arial"/>
          <w:sz w:val="22"/>
          <w:szCs w:val="22"/>
          <w:lang w:eastAsia="pl-PL"/>
        </w:rPr>
        <w:t xml:space="preserve">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lastRenderedPageBreak/>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005C3893">
        <w:rPr>
          <w:rFonts w:ascii="Cambria" w:hAnsi="Cambria"/>
          <w:color w:val="000000"/>
          <w:sz w:val="22"/>
          <w:szCs w:val="22"/>
          <w:lang w:eastAsia="pl-PL"/>
        </w:rPr>
        <w:t>jący może zwrócić się o </w:t>
      </w:r>
      <w:r w:rsidRPr="00492353">
        <w:rPr>
          <w:rFonts w:ascii="Cambria" w:hAnsi="Cambria"/>
          <w:color w:val="000000"/>
          <w:sz w:val="22"/>
          <w:szCs w:val="22"/>
          <w:lang w:eastAsia="pl-PL"/>
        </w:rPr>
        <w:t>przeprowadzenie kontroli przez Państwową Inspekcję Pracy.</w:t>
      </w:r>
    </w:p>
    <w:p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ego wykonywania prac przez osoby, które nie powinny być dopuszc</w:t>
      </w:r>
      <w:r w:rsidR="005C3893">
        <w:rPr>
          <w:rFonts w:ascii="Cambria" w:hAnsi="Cambria" w:cs="Arial"/>
          <w:sz w:val="22"/>
          <w:szCs w:val="22"/>
          <w:lang w:eastAsia="pl-PL"/>
        </w:rPr>
        <w:t>zone do wykonywania tych prac z </w:t>
      </w:r>
      <w:r w:rsidRPr="00492353">
        <w:rPr>
          <w:rFonts w:ascii="Cambria" w:hAnsi="Cambria" w:cs="Arial"/>
          <w:sz w:val="22"/>
          <w:szCs w:val="22"/>
          <w:lang w:eastAsia="pl-PL"/>
        </w:rPr>
        <w:t xml:space="preserve">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w:t>
      </w:r>
      <w:r w:rsidR="005C3893">
        <w:rPr>
          <w:rFonts w:ascii="Cambria" w:eastAsia="Calibri" w:hAnsi="Cambria" w:cs="Arial"/>
          <w:sz w:val="22"/>
          <w:szCs w:val="22"/>
          <w:lang w:eastAsia="en-US"/>
        </w:rPr>
        <w:t>ać informacje o tych środkach i </w:t>
      </w:r>
      <w:r w:rsidR="004E21A8" w:rsidRPr="00492353">
        <w:rPr>
          <w:rFonts w:ascii="Cambria" w:eastAsia="Calibri" w:hAnsi="Cambria" w:cs="Arial"/>
          <w:sz w:val="22"/>
          <w:szCs w:val="22"/>
          <w:lang w:eastAsia="en-US"/>
        </w:rPr>
        <w:t>zasadach ich stosowania, jak również o działaniach ochronnych i zapobiegawczych, jakie mogą zostać podjęte w celu wyeliminowania lub ograniczenia tych zagrożeń.</w:t>
      </w:r>
    </w:p>
    <w:p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rsidR="004E21A8" w:rsidRPr="00492353" w:rsidRDefault="004E21A8" w:rsidP="00861432">
      <w:pPr>
        <w:suppressAutoHyphens w:val="0"/>
        <w:spacing w:before="120" w:after="120"/>
        <w:rPr>
          <w:rFonts w:ascii="Cambria" w:hAnsi="Cambria" w:cs="Arial"/>
          <w:b/>
          <w:sz w:val="22"/>
          <w:szCs w:val="22"/>
          <w:lang w:eastAsia="pl-PL"/>
        </w:rPr>
      </w:pPr>
    </w:p>
    <w:p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2"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2"/>
    </w:p>
    <w:p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w:t>
      </w:r>
      <w:r w:rsidR="005C3893">
        <w:rPr>
          <w:rFonts w:ascii="Cambria" w:hAnsi="Cambria"/>
          <w:sz w:val="22"/>
          <w:szCs w:val="22"/>
        </w:rPr>
        <w:t xml:space="preserve"> niż zastrzeżony w </w:t>
      </w:r>
      <w:r w:rsidR="00466B01" w:rsidRPr="005B4030">
        <w:rPr>
          <w:rFonts w:ascii="Cambria" w:hAnsi="Cambria"/>
          <w:sz w:val="22"/>
          <w:szCs w:val="22"/>
        </w:rPr>
        <w:t>Umowie - wykonywania usług leśnych z zakresu gospodarki szkółkarskiej na terenie Nadleśnictwa</w:t>
      </w:r>
      <w:r w:rsidR="005C3893">
        <w:rPr>
          <w:rFonts w:ascii="Cambria" w:hAnsi="Cambria"/>
          <w:sz w:val="22"/>
          <w:szCs w:val="22"/>
        </w:rPr>
        <w:t xml:space="preserve"> Ostrowiec Świętokrzyski</w:t>
      </w:r>
      <w:r w:rsidR="008B44A7" w:rsidRPr="005B4030">
        <w:rPr>
          <w:rFonts w:ascii="Cambria" w:hAnsi="Cambria"/>
          <w:sz w:val="22"/>
          <w:szCs w:val="22"/>
          <w:lang w:eastAsia="pl-PL"/>
        </w:rPr>
        <w:t xml:space="preserve"> 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rsidR="005619F3" w:rsidRPr="00492353" w:rsidRDefault="005619F3" w:rsidP="00861432">
      <w:pPr>
        <w:suppressAutoHyphens w:val="0"/>
        <w:spacing w:before="120" w:after="120"/>
        <w:jc w:val="center"/>
        <w:rPr>
          <w:rFonts w:ascii="Cambria" w:hAnsi="Cambria"/>
          <w:b/>
          <w:sz w:val="22"/>
          <w:szCs w:val="22"/>
          <w:lang w:eastAsia="pl-PL"/>
        </w:rPr>
      </w:pPr>
    </w:p>
    <w:p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5C3893">
        <w:rPr>
          <w:rFonts w:ascii="Cambria" w:hAnsi="Cambria" w:cs="Arial"/>
          <w:sz w:val="22"/>
          <w:szCs w:val="22"/>
          <w:lang w:eastAsia="pl-PL"/>
        </w:rPr>
        <w:t>w </w:t>
      </w:r>
      <w:r w:rsidR="004E21A8" w:rsidRPr="00492353">
        <w:rPr>
          <w:rFonts w:ascii="Cambria" w:hAnsi="Cambria" w:cs="Arial"/>
          <w:sz w:val="22"/>
          <w:szCs w:val="22"/>
          <w:lang w:eastAsia="pl-PL"/>
        </w:rPr>
        <w:t>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w:t>
      </w:r>
      <w:r w:rsidR="005C3893">
        <w:rPr>
          <w:rFonts w:ascii="Cambria" w:hAnsi="Cambria"/>
          <w:sz w:val="22"/>
          <w:szCs w:val="22"/>
        </w:rPr>
        <w:t>eżony w </w:t>
      </w:r>
      <w:r w:rsidR="00466B01" w:rsidRPr="00492353">
        <w:rPr>
          <w:rFonts w:ascii="Cambria" w:hAnsi="Cambria"/>
          <w:sz w:val="22"/>
          <w:szCs w:val="22"/>
        </w:rPr>
        <w:t>Umowie -</w:t>
      </w:r>
      <w:r w:rsidRPr="00492353">
        <w:rPr>
          <w:rFonts w:ascii="Cambria" w:hAnsi="Cambria"/>
          <w:sz w:val="22"/>
          <w:szCs w:val="22"/>
        </w:rPr>
        <w:t xml:space="preserve"> wykonywania usług leśnych z zakresu gospodarki szkółkarskiej na terenie Nadleśnictwa</w:t>
      </w:r>
      <w:r w:rsidR="002A0FEC">
        <w:rPr>
          <w:rFonts w:ascii="Cambria" w:hAnsi="Cambria"/>
          <w:sz w:val="22"/>
          <w:szCs w:val="22"/>
        </w:rPr>
        <w:t xml:space="preserve"> </w:t>
      </w:r>
      <w:r w:rsidR="005C3893">
        <w:rPr>
          <w:rFonts w:ascii="Cambria" w:hAnsi="Cambria"/>
          <w:sz w:val="22"/>
          <w:szCs w:val="22"/>
        </w:rPr>
        <w:t>Ostrowiec Świętokrzyski</w:t>
      </w:r>
      <w:r w:rsidR="00466B01" w:rsidRPr="00492353">
        <w:rPr>
          <w:rFonts w:ascii="Cambria" w:hAnsi="Cambria"/>
          <w:sz w:val="22"/>
          <w:szCs w:val="22"/>
        </w:rPr>
        <w:t>,</w:t>
      </w:r>
    </w:p>
    <w:p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lastRenderedPageBreak/>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rsidR="00616394" w:rsidRPr="00492353"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rsidR="00F912DE" w:rsidRPr="00492353" w:rsidRDefault="00F912DE" w:rsidP="00861432">
      <w:pPr>
        <w:suppressAutoHyphens w:val="0"/>
        <w:spacing w:before="120" w:after="120"/>
        <w:rPr>
          <w:rFonts w:ascii="Cambria" w:hAnsi="Cambria" w:cs="Arial"/>
          <w:b/>
          <w:sz w:val="22"/>
          <w:szCs w:val="22"/>
          <w:lang w:eastAsia="pl-PL"/>
        </w:rPr>
      </w:pPr>
    </w:p>
    <w:p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rsidR="004E21A8" w:rsidRPr="00492353"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r w:rsidR="002F21B2" w:rsidRPr="002F21B2">
        <w:rPr>
          <w:rFonts w:ascii="Cambria" w:hAnsi="Cambria" w:cs="Arial"/>
          <w:sz w:val="22"/>
          <w:szCs w:val="22"/>
          <w:lang w:eastAsia="en-US"/>
        </w:rPr>
        <w:tab/>
        <w:t>Nadleśnictwo Ostrowiec Świętokrzyski</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5C3893">
        <w:rPr>
          <w:rFonts w:ascii="Cambria" w:hAnsi="Cambria" w:cs="Arial"/>
          <w:sz w:val="22"/>
          <w:szCs w:val="22"/>
          <w:lang w:eastAsia="pl-PL"/>
        </w:rPr>
        <w:t>Sudół 216, 27-400 Ostrowiec Świętokrzyski</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Telefon:    </w:t>
      </w:r>
      <w:r w:rsidRPr="00492353">
        <w:rPr>
          <w:rFonts w:ascii="Cambria" w:hAnsi="Cambria" w:cs="Arial"/>
          <w:sz w:val="22"/>
          <w:szCs w:val="22"/>
          <w:lang w:eastAsia="pl-PL"/>
        </w:rPr>
        <w:tab/>
      </w:r>
      <w:r w:rsidRPr="00492353">
        <w:rPr>
          <w:rFonts w:ascii="Cambria" w:hAnsi="Cambria" w:cs="Arial"/>
          <w:sz w:val="22"/>
          <w:szCs w:val="22"/>
          <w:lang w:eastAsia="pl-PL"/>
        </w:rPr>
        <w:tab/>
      </w:r>
      <w:r w:rsidR="005C3893">
        <w:rPr>
          <w:rFonts w:ascii="Cambria" w:hAnsi="Cambria" w:cs="Arial"/>
          <w:sz w:val="22"/>
          <w:szCs w:val="22"/>
          <w:lang w:eastAsia="pl-PL"/>
        </w:rPr>
        <w:t>041 265 31 49</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Fax: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r>
      <w:r w:rsidR="005C3893">
        <w:rPr>
          <w:rFonts w:ascii="Cambria" w:hAnsi="Cambria" w:cs="Arial"/>
          <w:sz w:val="22"/>
          <w:szCs w:val="22"/>
          <w:lang w:eastAsia="pl-PL"/>
        </w:rPr>
        <w:t xml:space="preserve">041 265 </w:t>
      </w:r>
      <w:r w:rsidR="005C3893" w:rsidRPr="005C3893">
        <w:rPr>
          <w:rFonts w:ascii="Cambria" w:hAnsi="Cambria" w:cs="Arial"/>
          <w:sz w:val="22"/>
          <w:szCs w:val="22"/>
          <w:lang w:eastAsia="pl-PL"/>
        </w:rPr>
        <w:t>1</w:t>
      </w:r>
      <w:r w:rsidR="005C3893">
        <w:rPr>
          <w:rFonts w:ascii="Cambria" w:hAnsi="Cambria" w:cs="Arial"/>
          <w:sz w:val="22"/>
          <w:szCs w:val="22"/>
          <w:lang w:eastAsia="pl-PL"/>
        </w:rPr>
        <w:t>4 2</w:t>
      </w:r>
      <w:r w:rsidR="005C3893" w:rsidRPr="005C3893">
        <w:rPr>
          <w:rFonts w:ascii="Cambria" w:hAnsi="Cambria" w:cs="Arial"/>
          <w:sz w:val="22"/>
          <w:szCs w:val="22"/>
          <w:lang w:eastAsia="pl-PL"/>
        </w:rPr>
        <w:t>9</w:t>
      </w:r>
    </w:p>
    <w:p w:rsidR="004E21A8" w:rsidRPr="005C3893" w:rsidRDefault="004E21A8" w:rsidP="0055352F">
      <w:pPr>
        <w:suppressAutoHyphens w:val="0"/>
        <w:spacing w:before="120" w:after="120"/>
        <w:ind w:left="567"/>
        <w:jc w:val="both"/>
        <w:rPr>
          <w:rFonts w:ascii="Cambria" w:hAnsi="Cambria" w:cs="Arial"/>
          <w:sz w:val="22"/>
          <w:szCs w:val="22"/>
          <w:lang w:val="en-US" w:eastAsia="pl-PL"/>
        </w:rPr>
      </w:pPr>
      <w:r w:rsidRPr="005C3893">
        <w:rPr>
          <w:rFonts w:ascii="Cambria" w:hAnsi="Cambria" w:cs="Arial"/>
          <w:sz w:val="22"/>
          <w:szCs w:val="22"/>
          <w:lang w:val="en-US" w:eastAsia="pl-PL"/>
        </w:rPr>
        <w:t xml:space="preserve">e-mail:    </w:t>
      </w:r>
      <w:r w:rsidRPr="005C3893">
        <w:rPr>
          <w:rFonts w:ascii="Cambria" w:hAnsi="Cambria" w:cs="Arial"/>
          <w:sz w:val="22"/>
          <w:szCs w:val="22"/>
          <w:lang w:val="en-US" w:eastAsia="pl-PL"/>
        </w:rPr>
        <w:tab/>
      </w:r>
      <w:r w:rsidRPr="005C3893">
        <w:rPr>
          <w:rFonts w:ascii="Cambria" w:hAnsi="Cambria" w:cs="Arial"/>
          <w:sz w:val="22"/>
          <w:szCs w:val="22"/>
          <w:lang w:val="en-US" w:eastAsia="pl-PL"/>
        </w:rPr>
        <w:tab/>
      </w:r>
      <w:r w:rsidRPr="005C3893">
        <w:rPr>
          <w:rFonts w:ascii="Cambria" w:hAnsi="Cambria" w:cs="Arial"/>
          <w:sz w:val="22"/>
          <w:szCs w:val="22"/>
          <w:lang w:val="en-US" w:eastAsia="pl-PL"/>
        </w:rPr>
        <w:tab/>
      </w:r>
      <w:r w:rsidR="005C3893" w:rsidRPr="005C3893">
        <w:rPr>
          <w:rFonts w:ascii="Cambria" w:hAnsi="Cambria" w:cs="Arial"/>
          <w:sz w:val="22"/>
          <w:szCs w:val="22"/>
          <w:lang w:val="en-US" w:eastAsia="pl-PL"/>
        </w:rPr>
        <w:t>ostrowiec@radom.lasy.gov.pl</w:t>
      </w:r>
    </w:p>
    <w:p w:rsidR="004E21A8" w:rsidRPr="00492353" w:rsidRDefault="00104198" w:rsidP="0055352F">
      <w:pPr>
        <w:keepNext/>
        <w:suppressAutoHyphens w:val="0"/>
        <w:spacing w:before="120" w:after="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lastRenderedPageBreak/>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rsidR="00D462F8" w:rsidRDefault="00D462F8" w:rsidP="00861432">
      <w:pPr>
        <w:suppressAutoHyphens w:val="0"/>
        <w:spacing w:before="120" w:after="120"/>
        <w:ind w:left="567"/>
        <w:jc w:val="both"/>
        <w:rPr>
          <w:rFonts w:ascii="Cambria" w:hAnsi="Cambria" w:cs="Arial"/>
          <w:sz w:val="22"/>
          <w:szCs w:val="22"/>
          <w:lang w:eastAsia="pl-PL"/>
        </w:rPr>
      </w:pPr>
    </w:p>
    <w:p w:rsidR="005C3893" w:rsidRPr="00492353" w:rsidRDefault="005C3893" w:rsidP="00861432">
      <w:pPr>
        <w:suppressAutoHyphens w:val="0"/>
        <w:spacing w:before="120" w:after="120"/>
        <w:ind w:left="567"/>
        <w:jc w:val="both"/>
        <w:rPr>
          <w:rFonts w:ascii="Cambria" w:hAnsi="Cambria" w:cs="Arial"/>
          <w:sz w:val="22"/>
          <w:szCs w:val="22"/>
          <w:lang w:eastAsia="pl-PL"/>
        </w:rPr>
      </w:pPr>
    </w:p>
    <w:p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r w:rsidR="005C3893">
        <w:rPr>
          <w:rFonts w:ascii="Cambria" w:hAnsi="Cambria" w:cs="Arial"/>
          <w:sz w:val="22"/>
          <w:szCs w:val="22"/>
          <w:lang w:eastAsia="pl-PL"/>
        </w:rPr>
        <w:t>.</w:t>
      </w:r>
    </w:p>
    <w:p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5C3893">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rsidR="00215462" w:rsidRPr="00492353" w:rsidRDefault="00215462" w:rsidP="00861432">
      <w:pPr>
        <w:spacing w:before="120" w:after="120"/>
        <w:jc w:val="both"/>
        <w:rPr>
          <w:rFonts w:ascii="Cambria" w:hAnsi="Cambria"/>
          <w:sz w:val="22"/>
          <w:szCs w:val="22"/>
        </w:rPr>
      </w:pPr>
    </w:p>
    <w:p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761" w:rsidRDefault="00443761">
      <w:r>
        <w:separator/>
      </w:r>
    </w:p>
  </w:endnote>
  <w:endnote w:type="continuationSeparator" w:id="0">
    <w:p w:rsidR="00443761" w:rsidRDefault="00443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Open Sans">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D76" w:rsidRDefault="000B6D7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F98" w:rsidRDefault="009E4F98" w:rsidP="00726784">
    <w:pPr>
      <w:pStyle w:val="Stopka"/>
      <w:pBdr>
        <w:top w:val="single" w:sz="4" w:space="1" w:color="D9D9D9"/>
      </w:pBdr>
      <w:jc w:val="right"/>
      <w:rPr>
        <w:rFonts w:ascii="Cambria" w:hAnsi="Cambria"/>
      </w:rPr>
    </w:pPr>
  </w:p>
  <w:p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1F47C8">
      <w:rPr>
        <w:rFonts w:ascii="Cambria" w:hAnsi="Cambria"/>
        <w:noProof/>
      </w:rPr>
      <w:t>6</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D76" w:rsidRDefault="000B6D7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761" w:rsidRDefault="00443761">
      <w:r>
        <w:separator/>
      </w:r>
    </w:p>
  </w:footnote>
  <w:footnote w:type="continuationSeparator" w:id="0">
    <w:p w:rsidR="00443761" w:rsidRDefault="00443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D76" w:rsidRDefault="000B6D7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462" w:rsidRPr="000B6D76" w:rsidRDefault="00215462" w:rsidP="000B6D7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D76" w:rsidRDefault="000B6D7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2C"/>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6D06"/>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47C8"/>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BAA"/>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1B2"/>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5998"/>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07C8"/>
    <w:rsid w:val="00441CA4"/>
    <w:rsid w:val="00441D3D"/>
    <w:rsid w:val="00442432"/>
    <w:rsid w:val="00442A40"/>
    <w:rsid w:val="00443576"/>
    <w:rsid w:val="00443761"/>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3893"/>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1680"/>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292D"/>
    <w:rsid w:val="007731AD"/>
    <w:rsid w:val="007741B1"/>
    <w:rsid w:val="007757F6"/>
    <w:rsid w:val="00775EDD"/>
    <w:rsid w:val="00776763"/>
    <w:rsid w:val="007816DE"/>
    <w:rsid w:val="007826A1"/>
    <w:rsid w:val="00782E08"/>
    <w:rsid w:val="00783B4E"/>
    <w:rsid w:val="00784104"/>
    <w:rsid w:val="00784147"/>
    <w:rsid w:val="00784A2F"/>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4141"/>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1F9B"/>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5C5B"/>
    <w:rsid w:val="009F60DE"/>
    <w:rsid w:val="00A0462E"/>
    <w:rsid w:val="00A0492F"/>
    <w:rsid w:val="00A05268"/>
    <w:rsid w:val="00A0743B"/>
    <w:rsid w:val="00A11132"/>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699"/>
    <w:rsid w:val="00A44C49"/>
    <w:rsid w:val="00A46063"/>
    <w:rsid w:val="00A461F5"/>
    <w:rsid w:val="00A47544"/>
    <w:rsid w:val="00A475FF"/>
    <w:rsid w:val="00A509BE"/>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1B1D"/>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A4C"/>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2DC6"/>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46B1C9-EA37-4509-856C-C56A76A4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3333D-AEBD-4790-A59C-BE9C91143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2438</Words>
  <Characters>14629</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17033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Paweł Czapka (Nadleśnictwo Ostrowiec Św.)</dc:creator>
  <cp:keywords/>
  <cp:lastModifiedBy>Paweł Czapka</cp:lastModifiedBy>
  <cp:revision>8</cp:revision>
  <cp:lastPrinted>2020-10-12T09:38:00Z</cp:lastPrinted>
  <dcterms:created xsi:type="dcterms:W3CDTF">2020-10-10T16:17:00Z</dcterms:created>
  <dcterms:modified xsi:type="dcterms:W3CDTF">2020-10-13T09:34:00Z</dcterms:modified>
</cp:coreProperties>
</file>