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9A9D3" w14:textId="651A11D3" w:rsidR="00214B94" w:rsidRPr="00D70087" w:rsidRDefault="00BF20E0" w:rsidP="00BF20E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</w:t>
      </w:r>
      <w:r w:rsidR="00214B94" w:rsidRPr="00D70087">
        <w:rPr>
          <w:b/>
          <w:sz w:val="24"/>
          <w:szCs w:val="24"/>
        </w:rPr>
        <w:t>ącznik Nr 1</w:t>
      </w:r>
      <w:r w:rsidR="00B72259" w:rsidRPr="00D70087">
        <w:rPr>
          <w:b/>
          <w:sz w:val="24"/>
          <w:szCs w:val="24"/>
        </w:rPr>
        <w:t>0</w:t>
      </w:r>
      <w:r w:rsidR="00214B94" w:rsidRPr="00D70087">
        <w:rPr>
          <w:b/>
          <w:sz w:val="24"/>
          <w:szCs w:val="24"/>
        </w:rPr>
        <w:t xml:space="preserve"> do SWZ</w:t>
      </w:r>
    </w:p>
    <w:p w14:paraId="4EFBF525" w14:textId="657198E7" w:rsidR="00A36C54" w:rsidRPr="00D70087" w:rsidRDefault="00A36C54" w:rsidP="00791829">
      <w:pPr>
        <w:ind w:left="2832" w:firstLine="708"/>
        <w:jc w:val="right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(składane wraz z ofertą)</w:t>
      </w:r>
    </w:p>
    <w:p w14:paraId="24B4BB07" w14:textId="77777777" w:rsidR="00214B94" w:rsidRPr="00D70087" w:rsidRDefault="00214B94" w:rsidP="00791829">
      <w:pPr>
        <w:ind w:left="2832" w:firstLine="708"/>
        <w:jc w:val="right"/>
        <w:rPr>
          <w:b/>
          <w:sz w:val="24"/>
          <w:szCs w:val="24"/>
        </w:rPr>
      </w:pPr>
    </w:p>
    <w:p w14:paraId="4477B7EF" w14:textId="77777777" w:rsidR="00214B94" w:rsidRPr="00D70087" w:rsidRDefault="00214B94" w:rsidP="00791829">
      <w:pPr>
        <w:ind w:left="3540" w:firstLine="708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Zamawiający:</w:t>
      </w:r>
    </w:p>
    <w:p w14:paraId="3FD83519" w14:textId="77777777" w:rsidR="00214B94" w:rsidRPr="00D70087" w:rsidRDefault="00214B94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41. Baza Lotnictwa Szkolnego w Dęblinie</w:t>
      </w:r>
    </w:p>
    <w:p w14:paraId="6479E1C9" w14:textId="77777777" w:rsidR="00214B94" w:rsidRPr="00D70087" w:rsidRDefault="00214B94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ul. Brygady Pościgowej 5</w:t>
      </w:r>
    </w:p>
    <w:p w14:paraId="32D7D6D4" w14:textId="77777777" w:rsidR="00214B94" w:rsidRPr="00D70087" w:rsidRDefault="00214B94" w:rsidP="00791829">
      <w:pPr>
        <w:ind w:left="4248"/>
        <w:rPr>
          <w:b/>
          <w:i/>
          <w:sz w:val="24"/>
          <w:szCs w:val="24"/>
        </w:rPr>
      </w:pPr>
      <w:r w:rsidRPr="00D70087">
        <w:rPr>
          <w:b/>
          <w:i/>
          <w:sz w:val="24"/>
          <w:szCs w:val="24"/>
        </w:rPr>
        <w:t>08-521 Dęblin</w:t>
      </w:r>
    </w:p>
    <w:p w14:paraId="1D5951B1" w14:textId="77777777" w:rsidR="00214B94" w:rsidRPr="00D70087" w:rsidRDefault="00214B94" w:rsidP="00791829">
      <w:pPr>
        <w:ind w:left="4249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 xml:space="preserve"> (pełna nazwa/firma, adres)</w:t>
      </w:r>
    </w:p>
    <w:p w14:paraId="069FC281" w14:textId="77777777" w:rsidR="00214B94" w:rsidRPr="00D70087" w:rsidRDefault="00214B94" w:rsidP="00791829">
      <w:pPr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Wykonawca:</w:t>
      </w:r>
    </w:p>
    <w:p w14:paraId="39F5821D" w14:textId="77777777" w:rsidR="00214B94" w:rsidRPr="00D70087" w:rsidRDefault="00214B94" w:rsidP="00791829">
      <w:pPr>
        <w:ind w:right="4677"/>
      </w:pPr>
      <w:r w:rsidRPr="00D70087">
        <w:t>…………………………………………………</w:t>
      </w:r>
    </w:p>
    <w:p w14:paraId="1A8D75AB" w14:textId="77777777" w:rsidR="00214B94" w:rsidRPr="00D70087" w:rsidRDefault="00214B94" w:rsidP="00791829">
      <w:pPr>
        <w:ind w:right="4677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>(pełna nazwa/firma, adres, w zależności od podmiotu: NIP/PESEL, KRS/CEiDG)</w:t>
      </w:r>
    </w:p>
    <w:p w14:paraId="3FE7E083" w14:textId="77777777" w:rsidR="00214B94" w:rsidRPr="00D70087" w:rsidRDefault="00214B94" w:rsidP="00791829">
      <w:pPr>
        <w:ind w:right="4677"/>
        <w:rPr>
          <w:sz w:val="24"/>
          <w:szCs w:val="24"/>
          <w:u w:val="single"/>
        </w:rPr>
      </w:pPr>
      <w:r w:rsidRPr="00D70087">
        <w:rPr>
          <w:sz w:val="24"/>
          <w:szCs w:val="24"/>
          <w:u w:val="single"/>
        </w:rPr>
        <w:t>reprezentowany przez:</w:t>
      </w:r>
    </w:p>
    <w:p w14:paraId="3D9CCEB1" w14:textId="77777777" w:rsidR="00214B94" w:rsidRPr="00D70087" w:rsidRDefault="00214B94" w:rsidP="00791829">
      <w:pPr>
        <w:ind w:right="4678"/>
      </w:pPr>
      <w:r w:rsidRPr="00D70087">
        <w:t>…………………………………………………</w:t>
      </w:r>
    </w:p>
    <w:p w14:paraId="43B2329E" w14:textId="77777777" w:rsidR="00214B94" w:rsidRPr="00D70087" w:rsidRDefault="00214B94" w:rsidP="00791829">
      <w:pPr>
        <w:ind w:right="4677"/>
        <w:rPr>
          <w:i/>
          <w:sz w:val="16"/>
          <w:szCs w:val="16"/>
        </w:rPr>
      </w:pPr>
      <w:r w:rsidRPr="00D70087">
        <w:rPr>
          <w:i/>
          <w:sz w:val="16"/>
          <w:szCs w:val="16"/>
        </w:rPr>
        <w:t>(imię, nazwisko, stanowisko/podstawa do reprezentacji)</w:t>
      </w:r>
    </w:p>
    <w:p w14:paraId="264CBAD5" w14:textId="77777777" w:rsidR="00214B94" w:rsidRPr="00D70087" w:rsidRDefault="00214B94" w:rsidP="00791829">
      <w:pPr>
        <w:rPr>
          <w:sz w:val="16"/>
          <w:szCs w:val="16"/>
        </w:rPr>
      </w:pPr>
    </w:p>
    <w:p w14:paraId="68A83247" w14:textId="77777777" w:rsidR="00214B94" w:rsidRPr="00D70087" w:rsidRDefault="00214B94" w:rsidP="00791829">
      <w:pPr>
        <w:shd w:val="clear" w:color="auto" w:fill="BFBFBF"/>
        <w:jc w:val="center"/>
        <w:rPr>
          <w:b/>
          <w:sz w:val="2"/>
          <w:szCs w:val="2"/>
        </w:rPr>
      </w:pPr>
    </w:p>
    <w:p w14:paraId="179DB0C7" w14:textId="77777777" w:rsidR="00214B94" w:rsidRPr="00D70087" w:rsidRDefault="00214B94" w:rsidP="00791829">
      <w:pPr>
        <w:shd w:val="clear" w:color="auto" w:fill="BFBFBF"/>
        <w:jc w:val="center"/>
        <w:rPr>
          <w:b/>
          <w:sz w:val="24"/>
          <w:szCs w:val="24"/>
        </w:rPr>
      </w:pPr>
      <w:r w:rsidRPr="00D70087">
        <w:rPr>
          <w:b/>
          <w:sz w:val="24"/>
          <w:szCs w:val="24"/>
        </w:rPr>
        <w:t>OŚWIADCZENIE WYKONAWCÓW</w:t>
      </w:r>
    </w:p>
    <w:p w14:paraId="179373C0" w14:textId="77777777" w:rsidR="00214B94" w:rsidRPr="00D70087" w:rsidRDefault="00214B94" w:rsidP="00791829">
      <w:pPr>
        <w:shd w:val="clear" w:color="auto" w:fill="BFBFBF"/>
        <w:jc w:val="center"/>
        <w:rPr>
          <w:b/>
          <w:sz w:val="2"/>
          <w:szCs w:val="2"/>
        </w:rPr>
      </w:pPr>
    </w:p>
    <w:p w14:paraId="0ECC3BBC" w14:textId="77777777" w:rsidR="00214B94" w:rsidRPr="00D70087" w:rsidRDefault="00214B94" w:rsidP="00791829">
      <w:pPr>
        <w:jc w:val="center"/>
        <w:rPr>
          <w:b/>
          <w:sz w:val="24"/>
        </w:rPr>
      </w:pPr>
      <w:r w:rsidRPr="00D70087">
        <w:rPr>
          <w:b/>
          <w:sz w:val="24"/>
        </w:rPr>
        <w:t>wspólnie ubiegających się o udzielenie zamówienia</w:t>
      </w:r>
    </w:p>
    <w:p w14:paraId="4C1C4A80" w14:textId="25BE07E3" w:rsidR="00214B94" w:rsidRPr="00D70087" w:rsidRDefault="00214B94" w:rsidP="005503EE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shd w:val="clear" w:color="auto" w:fill="FFFFFF"/>
        </w:rPr>
      </w:pPr>
      <w:r w:rsidRPr="00D70087">
        <w:rPr>
          <w:sz w:val="24"/>
          <w:szCs w:val="24"/>
        </w:rPr>
        <w:t>W związku z ubieganiem się o udzielenie zamówienia publicznego pn.:</w:t>
      </w:r>
      <w:r w:rsidRPr="00D70087">
        <w:rPr>
          <w:b/>
          <w:sz w:val="24"/>
          <w:szCs w:val="24"/>
        </w:rPr>
        <w:t xml:space="preserve"> </w:t>
      </w:r>
      <w:r w:rsidR="005503EE" w:rsidRPr="00D70087">
        <w:rPr>
          <w:rFonts w:eastAsia="Calibri"/>
          <w:b/>
          <w:sz w:val="24"/>
          <w:szCs w:val="24"/>
          <w:shd w:val="clear" w:color="auto" w:fill="FFFFFF"/>
        </w:rPr>
        <w:t>„</w:t>
      </w:r>
      <w:r w:rsidR="008D5B1B" w:rsidRPr="00D70087">
        <w:rPr>
          <w:rFonts w:eastAsia="Calibri"/>
          <w:b/>
          <w:bCs/>
          <w:sz w:val="24"/>
          <w:szCs w:val="24"/>
          <w:u w:val="single"/>
          <w:shd w:val="clear" w:color="auto" w:fill="FFFFFF"/>
        </w:rPr>
        <w:t>Sukcesywne dostawy warzyw gr. I, warzyw gr. II, owoców gr. I, owoców gr. II, owoców gr. III na rzecz 41. Bazy Lotnictwa Szkolnego w Dęblinie – Nr 60/24/N</w:t>
      </w:r>
      <w:r w:rsidR="005503EE" w:rsidRPr="00D70087">
        <w:rPr>
          <w:rFonts w:eastAsia="Calibri"/>
          <w:b/>
          <w:sz w:val="24"/>
          <w:szCs w:val="24"/>
          <w:shd w:val="clear" w:color="auto" w:fill="FFFFFF"/>
        </w:rPr>
        <w:t xml:space="preserve">” </w:t>
      </w:r>
      <w:r w:rsidRPr="00D70087">
        <w:rPr>
          <w:sz w:val="24"/>
          <w:szCs w:val="24"/>
        </w:rPr>
        <w:t>pro</w:t>
      </w:r>
      <w:r w:rsidR="003929DF" w:rsidRPr="00D70087">
        <w:rPr>
          <w:sz w:val="24"/>
          <w:szCs w:val="24"/>
        </w:rPr>
        <w:t xml:space="preserve">wadzonego </w:t>
      </w:r>
      <w:r w:rsidRPr="00D70087">
        <w:rPr>
          <w:sz w:val="24"/>
          <w:szCs w:val="24"/>
        </w:rPr>
        <w:t xml:space="preserve">przez </w:t>
      </w:r>
      <w:r w:rsidRPr="00D70087">
        <w:rPr>
          <w:b/>
          <w:i/>
          <w:sz w:val="24"/>
          <w:szCs w:val="24"/>
        </w:rPr>
        <w:t xml:space="preserve">41. Bazę Lotnictwa Szkolnego w Dęblinie </w:t>
      </w:r>
      <w:r w:rsidRPr="00D70087">
        <w:rPr>
          <w:sz w:val="24"/>
          <w:szCs w:val="24"/>
        </w:rPr>
        <w:t>niniejszym oświadczam, że poszczególni Wykonawcy wspólnie ubiegający się o udzielenie zamówienia wykonają następujące dostawy:</w:t>
      </w:r>
    </w:p>
    <w:p w14:paraId="7462FAF8" w14:textId="77777777" w:rsidR="00214B94" w:rsidRPr="00D70087" w:rsidRDefault="00214B94" w:rsidP="00791829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19"/>
        <w:gridCol w:w="2991"/>
      </w:tblGrid>
      <w:tr w:rsidR="00D70087" w:rsidRPr="00D70087" w14:paraId="4F3964A4" w14:textId="77777777" w:rsidTr="00214B94">
        <w:tc>
          <w:tcPr>
            <w:tcW w:w="673" w:type="dxa"/>
            <w:shd w:val="clear" w:color="auto" w:fill="auto"/>
            <w:vAlign w:val="center"/>
          </w:tcPr>
          <w:p w14:paraId="14430092" w14:textId="77777777" w:rsidR="00214B94" w:rsidRPr="00D70087" w:rsidRDefault="00214B94" w:rsidP="00791829">
            <w:pPr>
              <w:jc w:val="center"/>
              <w:rPr>
                <w:b/>
                <w:sz w:val="24"/>
                <w:szCs w:val="24"/>
              </w:rPr>
            </w:pPr>
            <w:r w:rsidRPr="00D70087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219" w:type="dxa"/>
            <w:shd w:val="clear" w:color="auto" w:fill="auto"/>
            <w:vAlign w:val="center"/>
          </w:tcPr>
          <w:p w14:paraId="697999E8" w14:textId="77777777" w:rsidR="00214B94" w:rsidRPr="00D70087" w:rsidRDefault="00214B94" w:rsidP="00791829">
            <w:pPr>
              <w:ind w:hanging="30"/>
              <w:jc w:val="center"/>
              <w:rPr>
                <w:b/>
                <w:sz w:val="24"/>
                <w:szCs w:val="24"/>
              </w:rPr>
            </w:pPr>
            <w:r w:rsidRPr="00D70087">
              <w:rPr>
                <w:b/>
                <w:sz w:val="24"/>
                <w:szCs w:val="24"/>
              </w:rPr>
              <w:t>Nazwa i adres Wykonawcy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7912544F" w14:textId="43E2FFA8" w:rsidR="00214B94" w:rsidRPr="00D70087" w:rsidRDefault="00214B94" w:rsidP="00791829">
            <w:pPr>
              <w:ind w:hanging="30"/>
              <w:jc w:val="center"/>
              <w:rPr>
                <w:b/>
                <w:sz w:val="24"/>
                <w:szCs w:val="24"/>
              </w:rPr>
            </w:pPr>
            <w:r w:rsidRPr="00D70087">
              <w:rPr>
                <w:b/>
                <w:sz w:val="24"/>
                <w:szCs w:val="24"/>
              </w:rPr>
              <w:t>Zakres wykonywanych dostaw</w:t>
            </w:r>
            <w:r w:rsidR="00230A73" w:rsidRPr="00D70087">
              <w:rPr>
                <w:b/>
                <w:sz w:val="24"/>
                <w:szCs w:val="24"/>
              </w:rPr>
              <w:t xml:space="preserve"> i zadanie którego dotyczy</w:t>
            </w:r>
          </w:p>
        </w:tc>
      </w:tr>
      <w:tr w:rsidR="00D70087" w:rsidRPr="00D70087" w14:paraId="3B142476" w14:textId="77777777" w:rsidTr="00214B94">
        <w:tc>
          <w:tcPr>
            <w:tcW w:w="673" w:type="dxa"/>
            <w:shd w:val="clear" w:color="auto" w:fill="auto"/>
          </w:tcPr>
          <w:p w14:paraId="67D6D0DA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1.</w:t>
            </w:r>
          </w:p>
        </w:tc>
        <w:tc>
          <w:tcPr>
            <w:tcW w:w="5219" w:type="dxa"/>
            <w:shd w:val="clear" w:color="auto" w:fill="auto"/>
          </w:tcPr>
          <w:p w14:paraId="37171CE7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0CBC9E5E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70087" w:rsidRPr="00D70087" w14:paraId="635B3657" w14:textId="77777777" w:rsidTr="00214B94">
        <w:tc>
          <w:tcPr>
            <w:tcW w:w="673" w:type="dxa"/>
            <w:shd w:val="clear" w:color="auto" w:fill="auto"/>
          </w:tcPr>
          <w:p w14:paraId="0EC79212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2.</w:t>
            </w:r>
          </w:p>
        </w:tc>
        <w:tc>
          <w:tcPr>
            <w:tcW w:w="5219" w:type="dxa"/>
            <w:shd w:val="clear" w:color="auto" w:fill="auto"/>
          </w:tcPr>
          <w:p w14:paraId="193B6FCB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183C7B84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70087" w:rsidRPr="00D70087" w14:paraId="5E79F83F" w14:textId="77777777" w:rsidTr="00214B94">
        <w:tc>
          <w:tcPr>
            <w:tcW w:w="673" w:type="dxa"/>
            <w:shd w:val="clear" w:color="auto" w:fill="auto"/>
          </w:tcPr>
          <w:p w14:paraId="3D409B12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3.</w:t>
            </w:r>
          </w:p>
        </w:tc>
        <w:tc>
          <w:tcPr>
            <w:tcW w:w="5219" w:type="dxa"/>
            <w:shd w:val="clear" w:color="auto" w:fill="auto"/>
          </w:tcPr>
          <w:p w14:paraId="7289D7DB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2D2ACFFD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70087" w:rsidRPr="00D70087" w14:paraId="10BED4D5" w14:textId="77777777" w:rsidTr="00214B94">
        <w:tc>
          <w:tcPr>
            <w:tcW w:w="673" w:type="dxa"/>
            <w:shd w:val="clear" w:color="auto" w:fill="auto"/>
          </w:tcPr>
          <w:p w14:paraId="083572D7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0087">
              <w:rPr>
                <w:sz w:val="24"/>
                <w:szCs w:val="24"/>
              </w:rPr>
              <w:t>4.</w:t>
            </w:r>
          </w:p>
        </w:tc>
        <w:tc>
          <w:tcPr>
            <w:tcW w:w="5219" w:type="dxa"/>
            <w:shd w:val="clear" w:color="auto" w:fill="auto"/>
          </w:tcPr>
          <w:p w14:paraId="05834F71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198B5168" w14:textId="77777777" w:rsidR="00214B94" w:rsidRPr="00D70087" w:rsidRDefault="00214B94" w:rsidP="007918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3F79EE3" w14:textId="77777777" w:rsidR="00214B94" w:rsidRPr="00D70087" w:rsidRDefault="00214B94" w:rsidP="00791829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D70087">
        <w:rPr>
          <w:i/>
          <w:sz w:val="22"/>
          <w:szCs w:val="22"/>
        </w:rPr>
        <w:t>UWAGA: Należy dostosować ilość wierszy do ilości Wykonawców wspólnie ubiegających się o udzielenie zamówienia.</w:t>
      </w:r>
    </w:p>
    <w:p w14:paraId="4D972416" w14:textId="77777777" w:rsidR="00B72259" w:rsidRPr="00D70087" w:rsidRDefault="00B72259" w:rsidP="00791829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</w:p>
    <w:p w14:paraId="3A502D9E" w14:textId="77777777" w:rsidR="00045A9C" w:rsidRPr="00D70087" w:rsidRDefault="00B72259" w:rsidP="00791829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  <w:r w:rsidRPr="00D70087">
        <w:rPr>
          <w:sz w:val="23"/>
          <w:szCs w:val="23"/>
        </w:rPr>
        <w:t xml:space="preserve">Oświadczamy, że realizacja przedmiotu zamówienia, będzie odbywała się zgodnie </w:t>
      </w:r>
      <w:r w:rsidRPr="00D70087">
        <w:rPr>
          <w:sz w:val="23"/>
          <w:szCs w:val="23"/>
        </w:rPr>
        <w:br/>
        <w:t>z powyższą deklaracją.</w:t>
      </w:r>
    </w:p>
    <w:p w14:paraId="30F2E722" w14:textId="77777777" w:rsidR="00B72259" w:rsidRPr="00D70087" w:rsidRDefault="00B72259" w:rsidP="00791829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7199C9EE" w14:textId="77777777" w:rsidR="00214B94" w:rsidRPr="00D70087" w:rsidRDefault="00214B94" w:rsidP="00791829">
      <w:pPr>
        <w:jc w:val="both"/>
        <w:rPr>
          <w:sz w:val="26"/>
          <w:szCs w:val="26"/>
        </w:rPr>
      </w:pPr>
      <w:r w:rsidRPr="00D70087">
        <w:rPr>
          <w:sz w:val="26"/>
          <w:szCs w:val="26"/>
        </w:rPr>
        <w:t xml:space="preserve">…………….……. </w:t>
      </w:r>
      <w:r w:rsidRPr="00D70087">
        <w:rPr>
          <w:i/>
          <w:sz w:val="26"/>
          <w:szCs w:val="26"/>
        </w:rPr>
        <w:t>(miejscowość),</w:t>
      </w:r>
      <w:r w:rsidRPr="00D70087">
        <w:rPr>
          <w:sz w:val="26"/>
          <w:szCs w:val="26"/>
        </w:rPr>
        <w:t xml:space="preserve">dnia ………….……. r. </w:t>
      </w:r>
    </w:p>
    <w:p w14:paraId="33E4B3B6" w14:textId="77777777" w:rsidR="00045A9C" w:rsidRPr="00D70087" w:rsidRDefault="00045A9C" w:rsidP="00791829">
      <w:pPr>
        <w:jc w:val="both"/>
        <w:rPr>
          <w:sz w:val="26"/>
          <w:szCs w:val="26"/>
        </w:rPr>
      </w:pPr>
    </w:p>
    <w:p w14:paraId="67CF1785" w14:textId="27688AA8" w:rsidR="00214B94" w:rsidRPr="00D70087" w:rsidRDefault="00214B94" w:rsidP="00791829">
      <w:pPr>
        <w:jc w:val="right"/>
        <w:rPr>
          <w:i/>
        </w:rPr>
      </w:pPr>
      <w:r w:rsidRPr="00D70087">
        <w:rPr>
          <w:i/>
        </w:rPr>
        <w:t xml:space="preserve">                                                                                                                        kwalifikowany podpis</w:t>
      </w:r>
      <w:r w:rsidR="00731599" w:rsidRPr="00D70087">
        <w:rPr>
          <w:i/>
        </w:rPr>
        <w:t xml:space="preserve">  </w:t>
      </w:r>
      <w:r w:rsidRPr="00D70087">
        <w:rPr>
          <w:i/>
        </w:rPr>
        <w:t xml:space="preserve">elektroniczny  osoby (osób) </w:t>
      </w:r>
      <w:r w:rsidRPr="00D70087">
        <w:rPr>
          <w:i/>
        </w:rPr>
        <w:br/>
        <w:t xml:space="preserve">                                                                                                                        </w:t>
      </w:r>
      <w:r w:rsidR="00045A9C" w:rsidRPr="00D70087">
        <w:rPr>
          <w:i/>
        </w:rPr>
        <w:t xml:space="preserve">         upoważnionej (ych)  do </w:t>
      </w:r>
      <w:r w:rsidRPr="00D70087">
        <w:rPr>
          <w:i/>
        </w:rPr>
        <w:t>reprezentowania Wykonawcy</w:t>
      </w:r>
    </w:p>
    <w:p w14:paraId="0EC63152" w14:textId="77777777" w:rsidR="00214B94" w:rsidRPr="00D70087" w:rsidRDefault="00214B94" w:rsidP="00791829">
      <w:pPr>
        <w:jc w:val="both"/>
        <w:rPr>
          <w:sz w:val="24"/>
          <w:szCs w:val="24"/>
        </w:rPr>
      </w:pP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  <w:r w:rsidRPr="00D70087">
        <w:rPr>
          <w:sz w:val="24"/>
          <w:szCs w:val="24"/>
        </w:rPr>
        <w:tab/>
      </w:r>
    </w:p>
    <w:p w14:paraId="645ECEC2" w14:textId="77777777" w:rsidR="00731599" w:rsidRPr="00D70087" w:rsidRDefault="00214B94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i/>
          <w:sz w:val="22"/>
          <w:szCs w:val="22"/>
          <w:u w:val="single"/>
        </w:rPr>
        <w:t>UWAGA!!! Oświadczenie należy p</w:t>
      </w:r>
      <w:r w:rsidR="00045A9C" w:rsidRPr="00D70087">
        <w:rPr>
          <w:b/>
          <w:i/>
          <w:sz w:val="22"/>
          <w:szCs w:val="22"/>
          <w:u w:val="single"/>
        </w:rPr>
        <w:t>odpisać KWALIFIKOWANYM PODPISEM</w:t>
      </w:r>
      <w:r w:rsidR="00731599" w:rsidRPr="00D70087">
        <w:rPr>
          <w:b/>
          <w:i/>
          <w:sz w:val="22"/>
          <w:szCs w:val="22"/>
          <w:u w:val="single"/>
        </w:rPr>
        <w:t xml:space="preserve"> </w:t>
      </w:r>
      <w:r w:rsidR="00045A9C" w:rsidRPr="00D70087">
        <w:rPr>
          <w:b/>
          <w:i/>
          <w:sz w:val="22"/>
          <w:szCs w:val="22"/>
          <w:u w:val="single"/>
        </w:rPr>
        <w:t>ELEKTRONICZNYM</w:t>
      </w:r>
    </w:p>
    <w:p w14:paraId="242EDC9E" w14:textId="77777777" w:rsidR="00B72259" w:rsidRPr="00D70087" w:rsidRDefault="00B72259" w:rsidP="00791829">
      <w:pPr>
        <w:jc w:val="both"/>
        <w:rPr>
          <w:b/>
          <w:i/>
          <w:sz w:val="22"/>
          <w:szCs w:val="22"/>
          <w:u w:val="single"/>
        </w:rPr>
      </w:pPr>
    </w:p>
    <w:p w14:paraId="34D261B5" w14:textId="77777777" w:rsidR="00B72259" w:rsidRPr="00D70087" w:rsidRDefault="00B72259" w:rsidP="00791829">
      <w:pPr>
        <w:jc w:val="both"/>
        <w:rPr>
          <w:b/>
          <w:i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05FB1B19" w14:textId="77777777" w:rsidR="00CC2521" w:rsidRPr="00D70087" w:rsidRDefault="00B72259" w:rsidP="00791829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D70087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0D4B465B" w14:textId="20C75D69" w:rsidR="00CC2521" w:rsidRPr="00D70087" w:rsidRDefault="00CC2521" w:rsidP="00791829">
      <w:pPr>
        <w:rPr>
          <w:b/>
          <w:bCs/>
          <w:i/>
          <w:iCs/>
          <w:sz w:val="22"/>
          <w:szCs w:val="22"/>
          <w:u w:val="single"/>
        </w:rPr>
      </w:pPr>
    </w:p>
    <w:p w14:paraId="63831FCA" w14:textId="77777777" w:rsidR="00BF20E0" w:rsidRDefault="00BF20E0" w:rsidP="00791829">
      <w:pPr>
        <w:ind w:left="2832" w:firstLine="708"/>
        <w:jc w:val="right"/>
        <w:rPr>
          <w:b/>
          <w:sz w:val="24"/>
          <w:szCs w:val="24"/>
        </w:rPr>
      </w:pPr>
      <w:bookmarkStart w:id="0" w:name="_GoBack"/>
      <w:bookmarkEnd w:id="0"/>
    </w:p>
    <w:sectPr w:rsidR="00BF20E0" w:rsidSect="00587F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F471B" w14:textId="77777777" w:rsidR="0096797E" w:rsidRDefault="0096797E" w:rsidP="00377896">
      <w:r>
        <w:separator/>
      </w:r>
    </w:p>
  </w:endnote>
  <w:endnote w:type="continuationSeparator" w:id="0">
    <w:p w14:paraId="5E64D7C6" w14:textId="77777777" w:rsidR="0096797E" w:rsidRDefault="0096797E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2EBBC1BC" w:rsidR="00037AC9" w:rsidRDefault="00037AC9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37AC9" w:rsidRDefault="00037AC9">
    <w:pPr>
      <w:pStyle w:val="Stopka"/>
    </w:pPr>
  </w:p>
  <w:p w14:paraId="47FF2033" w14:textId="77777777" w:rsidR="00037AC9" w:rsidRDefault="00037AC9"/>
  <w:p w14:paraId="18E26350" w14:textId="77777777" w:rsidR="00037AC9" w:rsidRDefault="00037A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934446"/>
      <w:docPartObj>
        <w:docPartGallery w:val="Page Numbers (Bottom of Page)"/>
        <w:docPartUnique/>
      </w:docPartObj>
    </w:sdtPr>
    <w:sdtContent>
      <w:p w14:paraId="257D98DB" w14:textId="45DFA54F" w:rsidR="009741F7" w:rsidRDefault="009741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8BD813B" w14:textId="77777777" w:rsidR="009741F7" w:rsidRDefault="0097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574C6" w14:textId="77777777" w:rsidR="0096797E" w:rsidRDefault="0096797E" w:rsidP="00377896">
      <w:r>
        <w:separator/>
      </w:r>
    </w:p>
  </w:footnote>
  <w:footnote w:type="continuationSeparator" w:id="0">
    <w:p w14:paraId="594F3057" w14:textId="77777777" w:rsidR="0096797E" w:rsidRDefault="0096797E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28343396" w:rsidR="00037AC9" w:rsidRDefault="00037AC9" w:rsidP="00F678C3">
    <w:pPr>
      <w:pStyle w:val="Nagwek"/>
      <w:jc w:val="right"/>
    </w:pPr>
  </w:p>
  <w:p w14:paraId="37DD60A3" w14:textId="77777777" w:rsidR="00037AC9" w:rsidRDefault="00037AC9"/>
  <w:p w14:paraId="4A986445" w14:textId="77777777" w:rsidR="00037AC9" w:rsidRDefault="00037A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5" w15:restartNumberingAfterBreak="0">
    <w:nsid w:val="00000005"/>
    <w:multiLevelType w:val="multilevel"/>
    <w:tmpl w:val="00000005"/>
    <w:name w:val="WWNum1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6"/>
    <w:multiLevelType w:val="multilevel"/>
    <w:tmpl w:val="00000006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CD816CA"/>
    <w:name w:val="WW8Num7"/>
    <w:lvl w:ilvl="0">
      <w:start w:val="1"/>
      <w:numFmt w:val="decimal"/>
      <w:lvlText w:val="%1)"/>
      <w:lvlJc w:val="left"/>
      <w:pPr>
        <w:tabs>
          <w:tab w:val="num" w:pos="37"/>
        </w:tabs>
        <w:ind w:left="3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77"/>
        </w:tabs>
        <w:ind w:left="377" w:hanging="34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6FC41C4C"/>
    <w:name w:val="WW8Num11"/>
    <w:lvl w:ilvl="0">
      <w:start w:val="1"/>
      <w:numFmt w:val="lowerLetter"/>
      <w:lvlText w:val="%1)"/>
      <w:lvlJc w:val="left"/>
      <w:pPr>
        <w:tabs>
          <w:tab w:val="num" w:pos="-1440"/>
        </w:tabs>
        <w:ind w:left="-144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80"/>
        </w:tabs>
        <w:ind w:left="18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12" w15:restartNumberingAfterBreak="0">
    <w:nsid w:val="0000000C"/>
    <w:multiLevelType w:val="multilevel"/>
    <w:tmpl w:val="0000000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03E92490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A5201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07B556D0"/>
    <w:multiLevelType w:val="multilevel"/>
    <w:tmpl w:val="82F8E2FE"/>
    <w:styleLink w:val="WWNum10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0B404E9E"/>
    <w:multiLevelType w:val="hybridMultilevel"/>
    <w:tmpl w:val="A3349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268FB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0E0D2DB2"/>
    <w:multiLevelType w:val="hybridMultilevel"/>
    <w:tmpl w:val="7EAC08B2"/>
    <w:lvl w:ilvl="0" w:tplc="B8CCD99E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B3086A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26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249C8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2" w15:restartNumberingAfterBreak="0">
    <w:nsid w:val="180366C6"/>
    <w:multiLevelType w:val="hybridMultilevel"/>
    <w:tmpl w:val="4A6C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0908D1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4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1B10DC"/>
    <w:multiLevelType w:val="hybridMultilevel"/>
    <w:tmpl w:val="F3DCDF0A"/>
    <w:lvl w:ilvl="0" w:tplc="4AF04B4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2246" w:hanging="360"/>
      </w:pPr>
    </w:lvl>
    <w:lvl w:ilvl="2" w:tplc="0415001B" w:tentative="1">
      <w:start w:val="1"/>
      <w:numFmt w:val="lowerRoman"/>
      <w:lvlText w:val="%3."/>
      <w:lvlJc w:val="right"/>
      <w:pPr>
        <w:ind w:left="-1526" w:hanging="180"/>
      </w:pPr>
    </w:lvl>
    <w:lvl w:ilvl="3" w:tplc="0415000F" w:tentative="1">
      <w:start w:val="1"/>
      <w:numFmt w:val="decimal"/>
      <w:lvlText w:val="%4."/>
      <w:lvlJc w:val="left"/>
      <w:pPr>
        <w:ind w:left="-806" w:hanging="360"/>
      </w:pPr>
    </w:lvl>
    <w:lvl w:ilvl="4" w:tplc="04150019" w:tentative="1">
      <w:start w:val="1"/>
      <w:numFmt w:val="lowerLetter"/>
      <w:lvlText w:val="%5."/>
      <w:lvlJc w:val="left"/>
      <w:pPr>
        <w:ind w:left="-86" w:hanging="360"/>
      </w:pPr>
    </w:lvl>
    <w:lvl w:ilvl="5" w:tplc="0415001B" w:tentative="1">
      <w:start w:val="1"/>
      <w:numFmt w:val="lowerRoman"/>
      <w:lvlText w:val="%6."/>
      <w:lvlJc w:val="right"/>
      <w:pPr>
        <w:ind w:left="634" w:hanging="180"/>
      </w:pPr>
    </w:lvl>
    <w:lvl w:ilvl="6" w:tplc="0415000F" w:tentative="1">
      <w:start w:val="1"/>
      <w:numFmt w:val="decimal"/>
      <w:lvlText w:val="%7."/>
      <w:lvlJc w:val="left"/>
      <w:pPr>
        <w:ind w:left="1354" w:hanging="360"/>
      </w:pPr>
    </w:lvl>
    <w:lvl w:ilvl="7" w:tplc="04150019" w:tentative="1">
      <w:start w:val="1"/>
      <w:numFmt w:val="lowerLetter"/>
      <w:lvlText w:val="%8."/>
      <w:lvlJc w:val="left"/>
      <w:pPr>
        <w:ind w:left="2074" w:hanging="360"/>
      </w:pPr>
    </w:lvl>
    <w:lvl w:ilvl="8" w:tplc="0415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41" w15:restartNumberingAfterBreak="0">
    <w:nsid w:val="2E3906FD"/>
    <w:multiLevelType w:val="hybridMultilevel"/>
    <w:tmpl w:val="A946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8C4182"/>
    <w:multiLevelType w:val="hybridMultilevel"/>
    <w:tmpl w:val="9366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04C002E"/>
    <w:multiLevelType w:val="hybridMultilevel"/>
    <w:tmpl w:val="ACA48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F038D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396"/>
        </w:tabs>
        <w:ind w:left="32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6" w15:restartNumberingAfterBreak="0">
    <w:nsid w:val="330C06BB"/>
    <w:multiLevelType w:val="hybridMultilevel"/>
    <w:tmpl w:val="AC6C2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558B8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65F276F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415FFA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7B10B2"/>
    <w:multiLevelType w:val="hybridMultilevel"/>
    <w:tmpl w:val="8800064A"/>
    <w:lvl w:ilvl="0" w:tplc="0F42B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F428D"/>
    <w:multiLevelType w:val="hybridMultilevel"/>
    <w:tmpl w:val="998E8ABA"/>
    <w:lvl w:ilvl="0" w:tplc="72548CF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7" w15:restartNumberingAfterBreak="0">
    <w:nsid w:val="4E183F72"/>
    <w:multiLevelType w:val="multilevel"/>
    <w:tmpl w:val="3D58CD24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0396B2D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C27BCE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984D34"/>
    <w:multiLevelType w:val="hybridMultilevel"/>
    <w:tmpl w:val="92C2BC72"/>
    <w:lvl w:ilvl="0" w:tplc="D3506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523808"/>
    <w:multiLevelType w:val="hybridMultilevel"/>
    <w:tmpl w:val="7206C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C24243"/>
    <w:multiLevelType w:val="hybridMultilevel"/>
    <w:tmpl w:val="CE0EA4F6"/>
    <w:lvl w:ilvl="0" w:tplc="19AE8F6C">
      <w:start w:val="1"/>
      <w:numFmt w:val="lowerLetter"/>
      <w:lvlText w:val="%1)"/>
      <w:lvlJc w:val="left"/>
      <w:pPr>
        <w:ind w:left="195" w:hanging="40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65" w15:restartNumberingAfterBreak="0">
    <w:nsid w:val="59CF1E41"/>
    <w:multiLevelType w:val="hybridMultilevel"/>
    <w:tmpl w:val="EE98E44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6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B81952"/>
    <w:multiLevelType w:val="hybridMultilevel"/>
    <w:tmpl w:val="60227496"/>
    <w:lvl w:ilvl="0" w:tplc="26804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394C5E"/>
    <w:multiLevelType w:val="hybridMultilevel"/>
    <w:tmpl w:val="EEEED6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0240F12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754F3B"/>
    <w:multiLevelType w:val="hybridMultilevel"/>
    <w:tmpl w:val="A9A6E668"/>
    <w:lvl w:ilvl="0" w:tplc="56C646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AF5304"/>
    <w:multiLevelType w:val="hybridMultilevel"/>
    <w:tmpl w:val="EF66D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682B0D9D"/>
    <w:multiLevelType w:val="hybridMultilevel"/>
    <w:tmpl w:val="3FE4785E"/>
    <w:lvl w:ilvl="0" w:tplc="D090D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6DFEE" w:tentative="1">
      <w:start w:val="1"/>
      <w:numFmt w:val="lowerLetter"/>
      <w:lvlText w:val="%2."/>
      <w:lvlJc w:val="left"/>
      <w:pPr>
        <w:ind w:left="1440" w:hanging="360"/>
      </w:pPr>
    </w:lvl>
    <w:lvl w:ilvl="2" w:tplc="3A2ABB02" w:tentative="1">
      <w:start w:val="1"/>
      <w:numFmt w:val="lowerRoman"/>
      <w:lvlText w:val="%3."/>
      <w:lvlJc w:val="right"/>
      <w:pPr>
        <w:ind w:left="2160" w:hanging="180"/>
      </w:pPr>
    </w:lvl>
    <w:lvl w:ilvl="3" w:tplc="B0344046" w:tentative="1">
      <w:start w:val="1"/>
      <w:numFmt w:val="decimal"/>
      <w:lvlText w:val="%4."/>
      <w:lvlJc w:val="left"/>
      <w:pPr>
        <w:ind w:left="2880" w:hanging="360"/>
      </w:pPr>
    </w:lvl>
    <w:lvl w:ilvl="4" w:tplc="0EFAF08E" w:tentative="1">
      <w:start w:val="1"/>
      <w:numFmt w:val="lowerLetter"/>
      <w:lvlText w:val="%5."/>
      <w:lvlJc w:val="left"/>
      <w:pPr>
        <w:ind w:left="3600" w:hanging="360"/>
      </w:pPr>
    </w:lvl>
    <w:lvl w:ilvl="5" w:tplc="36FCD014" w:tentative="1">
      <w:start w:val="1"/>
      <w:numFmt w:val="lowerRoman"/>
      <w:lvlText w:val="%6."/>
      <w:lvlJc w:val="right"/>
      <w:pPr>
        <w:ind w:left="4320" w:hanging="180"/>
      </w:pPr>
    </w:lvl>
    <w:lvl w:ilvl="6" w:tplc="17F8D926" w:tentative="1">
      <w:start w:val="1"/>
      <w:numFmt w:val="decimal"/>
      <w:lvlText w:val="%7."/>
      <w:lvlJc w:val="left"/>
      <w:pPr>
        <w:ind w:left="5040" w:hanging="360"/>
      </w:pPr>
    </w:lvl>
    <w:lvl w:ilvl="7" w:tplc="127C7954" w:tentative="1">
      <w:start w:val="1"/>
      <w:numFmt w:val="lowerLetter"/>
      <w:lvlText w:val="%8."/>
      <w:lvlJc w:val="left"/>
      <w:pPr>
        <w:ind w:left="5760" w:hanging="360"/>
      </w:pPr>
    </w:lvl>
    <w:lvl w:ilvl="8" w:tplc="17A2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60786"/>
    <w:multiLevelType w:val="hybridMultilevel"/>
    <w:tmpl w:val="7FBE1D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0" w15:restartNumberingAfterBreak="0">
    <w:nsid w:val="70344A8C"/>
    <w:multiLevelType w:val="hybridMultilevel"/>
    <w:tmpl w:val="2CC868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 w15:restartNumberingAfterBreak="0">
    <w:nsid w:val="72D05590"/>
    <w:multiLevelType w:val="hybridMultilevel"/>
    <w:tmpl w:val="500099D0"/>
    <w:lvl w:ilvl="0" w:tplc="12FEF6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E305B6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6840A1A"/>
    <w:multiLevelType w:val="hybridMultilevel"/>
    <w:tmpl w:val="6E6C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666C3"/>
    <w:multiLevelType w:val="hybridMultilevel"/>
    <w:tmpl w:val="10BE90E4"/>
    <w:lvl w:ilvl="0" w:tplc="0212E5B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BA4591"/>
    <w:multiLevelType w:val="hybridMultilevel"/>
    <w:tmpl w:val="5F8AA0BE"/>
    <w:lvl w:ilvl="0" w:tplc="D1F2D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7"/>
  </w:num>
  <w:num w:numId="3">
    <w:abstractNumId w:val="70"/>
    <w:lvlOverride w:ilvl="0">
      <w:startOverride w:val="1"/>
    </w:lvlOverride>
  </w:num>
  <w:num w:numId="4">
    <w:abstractNumId w:val="53"/>
    <w:lvlOverride w:ilvl="0">
      <w:startOverride w:val="1"/>
    </w:lvlOverride>
  </w:num>
  <w:num w:numId="5">
    <w:abstractNumId w:val="35"/>
  </w:num>
  <w:num w:numId="6">
    <w:abstractNumId w:val="20"/>
  </w:num>
  <w:num w:numId="7">
    <w:abstractNumId w:val="75"/>
  </w:num>
  <w:num w:numId="8">
    <w:abstractNumId w:val="83"/>
  </w:num>
  <w:num w:numId="9">
    <w:abstractNumId w:val="88"/>
  </w:num>
  <w:num w:numId="10">
    <w:abstractNumId w:val="38"/>
  </w:num>
  <w:num w:numId="11">
    <w:abstractNumId w:val="90"/>
  </w:num>
  <w:num w:numId="12">
    <w:abstractNumId w:val="52"/>
  </w:num>
  <w:num w:numId="13">
    <w:abstractNumId w:val="66"/>
  </w:num>
  <w:num w:numId="14">
    <w:abstractNumId w:val="27"/>
  </w:num>
  <w:num w:numId="15">
    <w:abstractNumId w:val="39"/>
  </w:num>
  <w:num w:numId="16">
    <w:abstractNumId w:val="19"/>
  </w:num>
  <w:num w:numId="17">
    <w:abstractNumId w:val="76"/>
  </w:num>
  <w:num w:numId="18">
    <w:abstractNumId w:val="89"/>
  </w:num>
  <w:num w:numId="19">
    <w:abstractNumId w:val="55"/>
  </w:num>
  <w:num w:numId="20">
    <w:abstractNumId w:val="65"/>
  </w:num>
  <w:num w:numId="21">
    <w:abstractNumId w:val="32"/>
  </w:num>
  <w:num w:numId="22">
    <w:abstractNumId w:val="37"/>
  </w:num>
  <w:num w:numId="23">
    <w:abstractNumId w:val="82"/>
  </w:num>
  <w:num w:numId="24">
    <w:abstractNumId w:val="30"/>
  </w:num>
  <w:num w:numId="25">
    <w:abstractNumId w:val="60"/>
  </w:num>
  <w:num w:numId="26">
    <w:abstractNumId w:val="72"/>
  </w:num>
  <w:num w:numId="27">
    <w:abstractNumId w:val="50"/>
  </w:num>
  <w:num w:numId="28">
    <w:abstractNumId w:val="49"/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63"/>
  </w:num>
  <w:num w:numId="32">
    <w:abstractNumId w:val="23"/>
  </w:num>
  <w:num w:numId="33">
    <w:abstractNumId w:val="81"/>
  </w:num>
  <w:num w:numId="34">
    <w:abstractNumId w:val="67"/>
  </w:num>
  <w:num w:numId="35">
    <w:abstractNumId w:val="36"/>
  </w:num>
  <w:num w:numId="36">
    <w:abstractNumId w:val="28"/>
  </w:num>
  <w:num w:numId="37">
    <w:abstractNumId w:val="57"/>
  </w:num>
  <w:num w:numId="38">
    <w:abstractNumId w:val="61"/>
  </w:num>
  <w:num w:numId="39">
    <w:abstractNumId w:val="40"/>
  </w:num>
  <w:num w:numId="40">
    <w:abstractNumId w:val="24"/>
  </w:num>
  <w:num w:numId="41">
    <w:abstractNumId w:val="42"/>
  </w:num>
  <w:num w:numId="42">
    <w:abstractNumId w:val="46"/>
  </w:num>
  <w:num w:numId="43">
    <w:abstractNumId w:val="43"/>
  </w:num>
  <w:num w:numId="44">
    <w:abstractNumId w:val="54"/>
  </w:num>
  <w:num w:numId="45">
    <w:abstractNumId w:val="59"/>
  </w:num>
  <w:num w:numId="46">
    <w:abstractNumId w:val="87"/>
  </w:num>
  <w:num w:numId="47">
    <w:abstractNumId w:val="71"/>
  </w:num>
  <w:num w:numId="48">
    <w:abstractNumId w:val="41"/>
  </w:num>
  <w:num w:numId="49">
    <w:abstractNumId w:val="74"/>
  </w:num>
  <w:num w:numId="50">
    <w:abstractNumId w:val="73"/>
  </w:num>
  <w:num w:numId="51">
    <w:abstractNumId w:val="62"/>
  </w:num>
  <w:num w:numId="52">
    <w:abstractNumId w:val="56"/>
  </w:num>
  <w:num w:numId="53">
    <w:abstractNumId w:val="45"/>
  </w:num>
  <w:num w:numId="54">
    <w:abstractNumId w:val="48"/>
  </w:num>
  <w:num w:numId="55">
    <w:abstractNumId w:val="25"/>
  </w:num>
  <w:num w:numId="56">
    <w:abstractNumId w:val="7"/>
  </w:num>
  <w:num w:numId="57">
    <w:abstractNumId w:val="8"/>
  </w:num>
  <w:num w:numId="58">
    <w:abstractNumId w:val="11"/>
  </w:num>
  <w:num w:numId="59">
    <w:abstractNumId w:val="21"/>
  </w:num>
  <w:num w:numId="60">
    <w:abstractNumId w:val="26"/>
    <w:lvlOverride w:ilvl="0">
      <w:startOverride w:val="1"/>
    </w:lvlOverride>
  </w:num>
  <w:num w:numId="61">
    <w:abstractNumId w:val="29"/>
  </w:num>
  <w:num w:numId="62">
    <w:abstractNumId w:val="17"/>
  </w:num>
  <w:num w:numId="63">
    <w:abstractNumId w:val="18"/>
  </w:num>
  <w:num w:numId="64">
    <w:abstractNumId w:val="44"/>
  </w:num>
  <w:num w:numId="65">
    <w:abstractNumId w:val="85"/>
  </w:num>
  <w:num w:numId="66">
    <w:abstractNumId w:val="86"/>
  </w:num>
  <w:num w:numId="67">
    <w:abstractNumId w:val="33"/>
  </w:num>
  <w:num w:numId="68">
    <w:abstractNumId w:val="51"/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47"/>
  </w:num>
  <w:num w:numId="72">
    <w:abstractNumId w:val="68"/>
  </w:num>
  <w:num w:numId="73">
    <w:abstractNumId w:val="78"/>
  </w:num>
  <w:num w:numId="74">
    <w:abstractNumId w:val="58"/>
  </w:num>
  <w:num w:numId="75">
    <w:abstractNumId w:val="79"/>
  </w:num>
  <w:num w:numId="76">
    <w:abstractNumId w:val="31"/>
  </w:num>
  <w:num w:numId="77">
    <w:abstractNumId w:val="34"/>
  </w:num>
  <w:num w:numId="78">
    <w:abstractNumId w:val="64"/>
  </w:num>
  <w:num w:numId="79">
    <w:abstractNumId w:val="84"/>
  </w:num>
  <w:num w:numId="80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1A3A"/>
    <w:rsid w:val="00001DAA"/>
    <w:rsid w:val="0000251B"/>
    <w:rsid w:val="000025F3"/>
    <w:rsid w:val="000033D9"/>
    <w:rsid w:val="000038C8"/>
    <w:rsid w:val="000069AC"/>
    <w:rsid w:val="00006C05"/>
    <w:rsid w:val="000075F1"/>
    <w:rsid w:val="00007FCD"/>
    <w:rsid w:val="000115F7"/>
    <w:rsid w:val="00011A03"/>
    <w:rsid w:val="0001278B"/>
    <w:rsid w:val="0001297F"/>
    <w:rsid w:val="00012BBD"/>
    <w:rsid w:val="0001387C"/>
    <w:rsid w:val="00014333"/>
    <w:rsid w:val="0001436C"/>
    <w:rsid w:val="00014BC5"/>
    <w:rsid w:val="00014F4E"/>
    <w:rsid w:val="00016198"/>
    <w:rsid w:val="00016F1B"/>
    <w:rsid w:val="00020614"/>
    <w:rsid w:val="00020F05"/>
    <w:rsid w:val="00021A1C"/>
    <w:rsid w:val="00021D3B"/>
    <w:rsid w:val="00021F83"/>
    <w:rsid w:val="000225A0"/>
    <w:rsid w:val="00022AD3"/>
    <w:rsid w:val="00022C25"/>
    <w:rsid w:val="00023B84"/>
    <w:rsid w:val="000247E7"/>
    <w:rsid w:val="00024FE1"/>
    <w:rsid w:val="0002659B"/>
    <w:rsid w:val="00030922"/>
    <w:rsid w:val="00031556"/>
    <w:rsid w:val="00031D60"/>
    <w:rsid w:val="00031E92"/>
    <w:rsid w:val="000323F5"/>
    <w:rsid w:val="00036F73"/>
    <w:rsid w:val="00037AC9"/>
    <w:rsid w:val="00037F64"/>
    <w:rsid w:val="00037FA7"/>
    <w:rsid w:val="000408B4"/>
    <w:rsid w:val="00040C43"/>
    <w:rsid w:val="00041D76"/>
    <w:rsid w:val="000432A1"/>
    <w:rsid w:val="000432B5"/>
    <w:rsid w:val="00043980"/>
    <w:rsid w:val="00044B17"/>
    <w:rsid w:val="00044BEC"/>
    <w:rsid w:val="000450B3"/>
    <w:rsid w:val="00045A9C"/>
    <w:rsid w:val="0004628E"/>
    <w:rsid w:val="00046A29"/>
    <w:rsid w:val="00046B19"/>
    <w:rsid w:val="0004711D"/>
    <w:rsid w:val="000477D5"/>
    <w:rsid w:val="000504ED"/>
    <w:rsid w:val="00050D16"/>
    <w:rsid w:val="000514AF"/>
    <w:rsid w:val="00051A08"/>
    <w:rsid w:val="00052407"/>
    <w:rsid w:val="0005308A"/>
    <w:rsid w:val="00054938"/>
    <w:rsid w:val="00055654"/>
    <w:rsid w:val="00055730"/>
    <w:rsid w:val="0005576B"/>
    <w:rsid w:val="00055E90"/>
    <w:rsid w:val="000562A0"/>
    <w:rsid w:val="00056323"/>
    <w:rsid w:val="00056A53"/>
    <w:rsid w:val="00057D77"/>
    <w:rsid w:val="000601B6"/>
    <w:rsid w:val="000615F7"/>
    <w:rsid w:val="00061837"/>
    <w:rsid w:val="00061EAF"/>
    <w:rsid w:val="00062506"/>
    <w:rsid w:val="00062D0F"/>
    <w:rsid w:val="00062FD2"/>
    <w:rsid w:val="00063208"/>
    <w:rsid w:val="00063718"/>
    <w:rsid w:val="00063859"/>
    <w:rsid w:val="000646A4"/>
    <w:rsid w:val="0006490F"/>
    <w:rsid w:val="00064BAF"/>
    <w:rsid w:val="00064C80"/>
    <w:rsid w:val="00065445"/>
    <w:rsid w:val="000655C4"/>
    <w:rsid w:val="00066DBA"/>
    <w:rsid w:val="00067CB5"/>
    <w:rsid w:val="00067E8D"/>
    <w:rsid w:val="00067E98"/>
    <w:rsid w:val="00067E9F"/>
    <w:rsid w:val="0007125A"/>
    <w:rsid w:val="00074EC8"/>
    <w:rsid w:val="00076611"/>
    <w:rsid w:val="000769E9"/>
    <w:rsid w:val="0007731C"/>
    <w:rsid w:val="000800AB"/>
    <w:rsid w:val="000804F8"/>
    <w:rsid w:val="00080CE7"/>
    <w:rsid w:val="00081206"/>
    <w:rsid w:val="0008161F"/>
    <w:rsid w:val="0008176A"/>
    <w:rsid w:val="00081B8F"/>
    <w:rsid w:val="000823F0"/>
    <w:rsid w:val="00082E5F"/>
    <w:rsid w:val="00083E18"/>
    <w:rsid w:val="000844FE"/>
    <w:rsid w:val="0008475B"/>
    <w:rsid w:val="00084877"/>
    <w:rsid w:val="00084D3A"/>
    <w:rsid w:val="00085FBE"/>
    <w:rsid w:val="00086A80"/>
    <w:rsid w:val="00086EA6"/>
    <w:rsid w:val="00090652"/>
    <w:rsid w:val="000909CE"/>
    <w:rsid w:val="0009165C"/>
    <w:rsid w:val="00091E7D"/>
    <w:rsid w:val="00091EC9"/>
    <w:rsid w:val="00092697"/>
    <w:rsid w:val="00092F52"/>
    <w:rsid w:val="00093484"/>
    <w:rsid w:val="00093660"/>
    <w:rsid w:val="00093B64"/>
    <w:rsid w:val="00093B6D"/>
    <w:rsid w:val="00093D9C"/>
    <w:rsid w:val="00094473"/>
    <w:rsid w:val="00096459"/>
    <w:rsid w:val="0009689C"/>
    <w:rsid w:val="00097A08"/>
    <w:rsid w:val="000A2320"/>
    <w:rsid w:val="000A2796"/>
    <w:rsid w:val="000A2950"/>
    <w:rsid w:val="000A2E29"/>
    <w:rsid w:val="000A363A"/>
    <w:rsid w:val="000A3973"/>
    <w:rsid w:val="000A3F85"/>
    <w:rsid w:val="000A3F92"/>
    <w:rsid w:val="000A5888"/>
    <w:rsid w:val="000A6D43"/>
    <w:rsid w:val="000A7D1A"/>
    <w:rsid w:val="000A7E7D"/>
    <w:rsid w:val="000B0027"/>
    <w:rsid w:val="000B009F"/>
    <w:rsid w:val="000B0AC1"/>
    <w:rsid w:val="000B0CD6"/>
    <w:rsid w:val="000B12A0"/>
    <w:rsid w:val="000B14F5"/>
    <w:rsid w:val="000B1B3F"/>
    <w:rsid w:val="000B293B"/>
    <w:rsid w:val="000B3EAC"/>
    <w:rsid w:val="000B402B"/>
    <w:rsid w:val="000B4FEB"/>
    <w:rsid w:val="000B58B2"/>
    <w:rsid w:val="000B640E"/>
    <w:rsid w:val="000B6A54"/>
    <w:rsid w:val="000B6DE0"/>
    <w:rsid w:val="000B78C5"/>
    <w:rsid w:val="000B7A3B"/>
    <w:rsid w:val="000C07E8"/>
    <w:rsid w:val="000C0BCC"/>
    <w:rsid w:val="000C0E9F"/>
    <w:rsid w:val="000C1031"/>
    <w:rsid w:val="000C18B6"/>
    <w:rsid w:val="000C24DA"/>
    <w:rsid w:val="000C375E"/>
    <w:rsid w:val="000C39F4"/>
    <w:rsid w:val="000C56C3"/>
    <w:rsid w:val="000C5FF6"/>
    <w:rsid w:val="000C61D2"/>
    <w:rsid w:val="000C67B8"/>
    <w:rsid w:val="000C6DB6"/>
    <w:rsid w:val="000C733D"/>
    <w:rsid w:val="000C7615"/>
    <w:rsid w:val="000D0408"/>
    <w:rsid w:val="000D0C99"/>
    <w:rsid w:val="000D12DF"/>
    <w:rsid w:val="000D14DE"/>
    <w:rsid w:val="000D2019"/>
    <w:rsid w:val="000D5529"/>
    <w:rsid w:val="000D6A07"/>
    <w:rsid w:val="000D72D2"/>
    <w:rsid w:val="000D7F60"/>
    <w:rsid w:val="000E05F3"/>
    <w:rsid w:val="000E09AD"/>
    <w:rsid w:val="000E0D7E"/>
    <w:rsid w:val="000E14AF"/>
    <w:rsid w:val="000E20D3"/>
    <w:rsid w:val="000E2F89"/>
    <w:rsid w:val="000E3158"/>
    <w:rsid w:val="000E34D2"/>
    <w:rsid w:val="000E351F"/>
    <w:rsid w:val="000E3A2B"/>
    <w:rsid w:val="000E3FC7"/>
    <w:rsid w:val="000E4B05"/>
    <w:rsid w:val="000E5DFE"/>
    <w:rsid w:val="000E6527"/>
    <w:rsid w:val="000F1F40"/>
    <w:rsid w:val="000F23DA"/>
    <w:rsid w:val="000F32D8"/>
    <w:rsid w:val="000F4348"/>
    <w:rsid w:val="000F46A9"/>
    <w:rsid w:val="000F4FDF"/>
    <w:rsid w:val="000F5882"/>
    <w:rsid w:val="000F600B"/>
    <w:rsid w:val="000F64CE"/>
    <w:rsid w:val="000F7371"/>
    <w:rsid w:val="000F7BCB"/>
    <w:rsid w:val="001002FF"/>
    <w:rsid w:val="0010047E"/>
    <w:rsid w:val="0010097A"/>
    <w:rsid w:val="0010109C"/>
    <w:rsid w:val="0010143F"/>
    <w:rsid w:val="00101892"/>
    <w:rsid w:val="00102010"/>
    <w:rsid w:val="0010319E"/>
    <w:rsid w:val="001046B4"/>
    <w:rsid w:val="00106D0E"/>
    <w:rsid w:val="001077BD"/>
    <w:rsid w:val="001079B6"/>
    <w:rsid w:val="00107B7A"/>
    <w:rsid w:val="00110C24"/>
    <w:rsid w:val="00110CDC"/>
    <w:rsid w:val="001110BB"/>
    <w:rsid w:val="0011181E"/>
    <w:rsid w:val="00112493"/>
    <w:rsid w:val="0011331C"/>
    <w:rsid w:val="00113385"/>
    <w:rsid w:val="0011383A"/>
    <w:rsid w:val="001143F1"/>
    <w:rsid w:val="0011547C"/>
    <w:rsid w:val="00115830"/>
    <w:rsid w:val="00115EBE"/>
    <w:rsid w:val="00116174"/>
    <w:rsid w:val="001164B6"/>
    <w:rsid w:val="001173CB"/>
    <w:rsid w:val="001176E0"/>
    <w:rsid w:val="00120786"/>
    <w:rsid w:val="00121E98"/>
    <w:rsid w:val="001225DB"/>
    <w:rsid w:val="00122D09"/>
    <w:rsid w:val="001238A4"/>
    <w:rsid w:val="00124AB0"/>
    <w:rsid w:val="00126DF8"/>
    <w:rsid w:val="00126FE2"/>
    <w:rsid w:val="00127115"/>
    <w:rsid w:val="00130655"/>
    <w:rsid w:val="00130940"/>
    <w:rsid w:val="00131275"/>
    <w:rsid w:val="001313C2"/>
    <w:rsid w:val="00132B16"/>
    <w:rsid w:val="00132D92"/>
    <w:rsid w:val="00133066"/>
    <w:rsid w:val="00133447"/>
    <w:rsid w:val="00133F50"/>
    <w:rsid w:val="00133FA1"/>
    <w:rsid w:val="0013459B"/>
    <w:rsid w:val="0013483B"/>
    <w:rsid w:val="00134C74"/>
    <w:rsid w:val="0013525C"/>
    <w:rsid w:val="001352C2"/>
    <w:rsid w:val="001355FB"/>
    <w:rsid w:val="0013594F"/>
    <w:rsid w:val="0013735D"/>
    <w:rsid w:val="001374B0"/>
    <w:rsid w:val="001401FF"/>
    <w:rsid w:val="001408DB"/>
    <w:rsid w:val="00140CA5"/>
    <w:rsid w:val="00141214"/>
    <w:rsid w:val="00141375"/>
    <w:rsid w:val="00141C3B"/>
    <w:rsid w:val="00142027"/>
    <w:rsid w:val="00142DEE"/>
    <w:rsid w:val="001431AA"/>
    <w:rsid w:val="00143280"/>
    <w:rsid w:val="00144925"/>
    <w:rsid w:val="001450AD"/>
    <w:rsid w:val="001456A3"/>
    <w:rsid w:val="001457B7"/>
    <w:rsid w:val="00145B67"/>
    <w:rsid w:val="00147524"/>
    <w:rsid w:val="001506D1"/>
    <w:rsid w:val="00150B33"/>
    <w:rsid w:val="00150D93"/>
    <w:rsid w:val="0015316E"/>
    <w:rsid w:val="00153A17"/>
    <w:rsid w:val="00153DA0"/>
    <w:rsid w:val="00154607"/>
    <w:rsid w:val="00155650"/>
    <w:rsid w:val="001556D3"/>
    <w:rsid w:val="00155E57"/>
    <w:rsid w:val="00162941"/>
    <w:rsid w:val="00162CA9"/>
    <w:rsid w:val="00162DD0"/>
    <w:rsid w:val="00163169"/>
    <w:rsid w:val="001631D0"/>
    <w:rsid w:val="001650A9"/>
    <w:rsid w:val="00166494"/>
    <w:rsid w:val="00170372"/>
    <w:rsid w:val="0017040E"/>
    <w:rsid w:val="001704F3"/>
    <w:rsid w:val="00170D3B"/>
    <w:rsid w:val="001715B2"/>
    <w:rsid w:val="00173EBD"/>
    <w:rsid w:val="001749EB"/>
    <w:rsid w:val="00174F17"/>
    <w:rsid w:val="001751C3"/>
    <w:rsid w:val="0017673F"/>
    <w:rsid w:val="00176FFF"/>
    <w:rsid w:val="001774E1"/>
    <w:rsid w:val="00177ABE"/>
    <w:rsid w:val="00177F3F"/>
    <w:rsid w:val="00177F7A"/>
    <w:rsid w:val="00180FA8"/>
    <w:rsid w:val="001836F4"/>
    <w:rsid w:val="001856E4"/>
    <w:rsid w:val="001857F7"/>
    <w:rsid w:val="00185C8F"/>
    <w:rsid w:val="0018646A"/>
    <w:rsid w:val="00187450"/>
    <w:rsid w:val="00191654"/>
    <w:rsid w:val="00192013"/>
    <w:rsid w:val="001924C9"/>
    <w:rsid w:val="001926B2"/>
    <w:rsid w:val="00192B26"/>
    <w:rsid w:val="00192D7A"/>
    <w:rsid w:val="001939D8"/>
    <w:rsid w:val="00194FBD"/>
    <w:rsid w:val="001959D9"/>
    <w:rsid w:val="00195A5A"/>
    <w:rsid w:val="00196B5C"/>
    <w:rsid w:val="00196BA2"/>
    <w:rsid w:val="0019792C"/>
    <w:rsid w:val="00197FBC"/>
    <w:rsid w:val="001A07DA"/>
    <w:rsid w:val="001A0BF1"/>
    <w:rsid w:val="001A101C"/>
    <w:rsid w:val="001A1B36"/>
    <w:rsid w:val="001A27EF"/>
    <w:rsid w:val="001A3F9C"/>
    <w:rsid w:val="001A4EC7"/>
    <w:rsid w:val="001A5637"/>
    <w:rsid w:val="001A5E1F"/>
    <w:rsid w:val="001A614B"/>
    <w:rsid w:val="001A64EC"/>
    <w:rsid w:val="001A68B1"/>
    <w:rsid w:val="001A6CD4"/>
    <w:rsid w:val="001A6E20"/>
    <w:rsid w:val="001A7549"/>
    <w:rsid w:val="001A78AC"/>
    <w:rsid w:val="001A7C6E"/>
    <w:rsid w:val="001B1557"/>
    <w:rsid w:val="001B157C"/>
    <w:rsid w:val="001B1BAC"/>
    <w:rsid w:val="001B1DE7"/>
    <w:rsid w:val="001B2F40"/>
    <w:rsid w:val="001B3D9F"/>
    <w:rsid w:val="001B541A"/>
    <w:rsid w:val="001B57D9"/>
    <w:rsid w:val="001B57F1"/>
    <w:rsid w:val="001B5A3C"/>
    <w:rsid w:val="001B6DAB"/>
    <w:rsid w:val="001B74F8"/>
    <w:rsid w:val="001B7764"/>
    <w:rsid w:val="001B7AC9"/>
    <w:rsid w:val="001C01D8"/>
    <w:rsid w:val="001C13A7"/>
    <w:rsid w:val="001C3199"/>
    <w:rsid w:val="001C56D6"/>
    <w:rsid w:val="001C5710"/>
    <w:rsid w:val="001C5AC1"/>
    <w:rsid w:val="001C5EF2"/>
    <w:rsid w:val="001C6742"/>
    <w:rsid w:val="001C69AD"/>
    <w:rsid w:val="001C6B6A"/>
    <w:rsid w:val="001C6DC7"/>
    <w:rsid w:val="001C71A7"/>
    <w:rsid w:val="001C7452"/>
    <w:rsid w:val="001D19E2"/>
    <w:rsid w:val="001D2D0B"/>
    <w:rsid w:val="001D36F2"/>
    <w:rsid w:val="001D37D8"/>
    <w:rsid w:val="001D3AF7"/>
    <w:rsid w:val="001D4748"/>
    <w:rsid w:val="001D49AC"/>
    <w:rsid w:val="001D67FD"/>
    <w:rsid w:val="001D69BE"/>
    <w:rsid w:val="001D6AE5"/>
    <w:rsid w:val="001D6E0C"/>
    <w:rsid w:val="001D7021"/>
    <w:rsid w:val="001E032C"/>
    <w:rsid w:val="001E042A"/>
    <w:rsid w:val="001E0965"/>
    <w:rsid w:val="001E1522"/>
    <w:rsid w:val="001E17EA"/>
    <w:rsid w:val="001E3AC9"/>
    <w:rsid w:val="001E3CCE"/>
    <w:rsid w:val="001E4303"/>
    <w:rsid w:val="001E46C6"/>
    <w:rsid w:val="001E4A96"/>
    <w:rsid w:val="001E4FCF"/>
    <w:rsid w:val="001E61E1"/>
    <w:rsid w:val="001E63CC"/>
    <w:rsid w:val="001E6724"/>
    <w:rsid w:val="001E6BC5"/>
    <w:rsid w:val="001E70CB"/>
    <w:rsid w:val="001E70D3"/>
    <w:rsid w:val="001E766E"/>
    <w:rsid w:val="001E7CBE"/>
    <w:rsid w:val="001F0C6F"/>
    <w:rsid w:val="001F0E19"/>
    <w:rsid w:val="001F1719"/>
    <w:rsid w:val="001F17F2"/>
    <w:rsid w:val="001F1D03"/>
    <w:rsid w:val="001F1D08"/>
    <w:rsid w:val="001F2356"/>
    <w:rsid w:val="001F2493"/>
    <w:rsid w:val="001F2BFA"/>
    <w:rsid w:val="001F3225"/>
    <w:rsid w:val="001F54EB"/>
    <w:rsid w:val="001F5E30"/>
    <w:rsid w:val="001F5FD3"/>
    <w:rsid w:val="001F62E9"/>
    <w:rsid w:val="001F69D9"/>
    <w:rsid w:val="001F7034"/>
    <w:rsid w:val="001F789E"/>
    <w:rsid w:val="002001C4"/>
    <w:rsid w:val="00200430"/>
    <w:rsid w:val="00200CF9"/>
    <w:rsid w:val="00200D93"/>
    <w:rsid w:val="00201412"/>
    <w:rsid w:val="0020145A"/>
    <w:rsid w:val="002030EA"/>
    <w:rsid w:val="002037B9"/>
    <w:rsid w:val="00205711"/>
    <w:rsid w:val="002064B2"/>
    <w:rsid w:val="002064B8"/>
    <w:rsid w:val="002071B7"/>
    <w:rsid w:val="0020734C"/>
    <w:rsid w:val="002077D2"/>
    <w:rsid w:val="00207B4B"/>
    <w:rsid w:val="00207C50"/>
    <w:rsid w:val="00207EEA"/>
    <w:rsid w:val="002113AB"/>
    <w:rsid w:val="00211970"/>
    <w:rsid w:val="0021225E"/>
    <w:rsid w:val="0021261F"/>
    <w:rsid w:val="002128EC"/>
    <w:rsid w:val="002131DC"/>
    <w:rsid w:val="002149B1"/>
    <w:rsid w:val="00214B94"/>
    <w:rsid w:val="00214D4A"/>
    <w:rsid w:val="00214FEB"/>
    <w:rsid w:val="0021547D"/>
    <w:rsid w:val="0021555D"/>
    <w:rsid w:val="002156C4"/>
    <w:rsid w:val="00216AE2"/>
    <w:rsid w:val="00217235"/>
    <w:rsid w:val="00224278"/>
    <w:rsid w:val="00224FDD"/>
    <w:rsid w:val="00225138"/>
    <w:rsid w:val="00225CFB"/>
    <w:rsid w:val="0022708D"/>
    <w:rsid w:val="0022766E"/>
    <w:rsid w:val="00227EBF"/>
    <w:rsid w:val="00230A73"/>
    <w:rsid w:val="002322D6"/>
    <w:rsid w:val="00232BEB"/>
    <w:rsid w:val="00234035"/>
    <w:rsid w:val="00234502"/>
    <w:rsid w:val="00236A71"/>
    <w:rsid w:val="0023740C"/>
    <w:rsid w:val="002408E1"/>
    <w:rsid w:val="00240DB1"/>
    <w:rsid w:val="00241909"/>
    <w:rsid w:val="00242B0D"/>
    <w:rsid w:val="00244520"/>
    <w:rsid w:val="00244F65"/>
    <w:rsid w:val="00245BAF"/>
    <w:rsid w:val="00245C91"/>
    <w:rsid w:val="0025111C"/>
    <w:rsid w:val="00251DE7"/>
    <w:rsid w:val="00253620"/>
    <w:rsid w:val="00253B77"/>
    <w:rsid w:val="00253B78"/>
    <w:rsid w:val="0025435F"/>
    <w:rsid w:val="0025445F"/>
    <w:rsid w:val="00254665"/>
    <w:rsid w:val="002552FA"/>
    <w:rsid w:val="002558D4"/>
    <w:rsid w:val="00255E28"/>
    <w:rsid w:val="00256FBA"/>
    <w:rsid w:val="00260696"/>
    <w:rsid w:val="0026095E"/>
    <w:rsid w:val="00261053"/>
    <w:rsid w:val="0026108D"/>
    <w:rsid w:val="00261387"/>
    <w:rsid w:val="0026188C"/>
    <w:rsid w:val="002619CF"/>
    <w:rsid w:val="00262126"/>
    <w:rsid w:val="00262D09"/>
    <w:rsid w:val="00263BDC"/>
    <w:rsid w:val="002646A2"/>
    <w:rsid w:val="00265E57"/>
    <w:rsid w:val="00266D5E"/>
    <w:rsid w:val="002672E2"/>
    <w:rsid w:val="002676AB"/>
    <w:rsid w:val="00267B9A"/>
    <w:rsid w:val="00267FE3"/>
    <w:rsid w:val="00271A8F"/>
    <w:rsid w:val="00271C73"/>
    <w:rsid w:val="00272E30"/>
    <w:rsid w:val="00273BDE"/>
    <w:rsid w:val="0027414A"/>
    <w:rsid w:val="00274610"/>
    <w:rsid w:val="00274726"/>
    <w:rsid w:val="002748B4"/>
    <w:rsid w:val="00274A77"/>
    <w:rsid w:val="00274CAE"/>
    <w:rsid w:val="0027525D"/>
    <w:rsid w:val="002763F3"/>
    <w:rsid w:val="00276CF3"/>
    <w:rsid w:val="00280E94"/>
    <w:rsid w:val="002816CD"/>
    <w:rsid w:val="00282CE8"/>
    <w:rsid w:val="0028345B"/>
    <w:rsid w:val="002839C3"/>
    <w:rsid w:val="00283AFB"/>
    <w:rsid w:val="002845F5"/>
    <w:rsid w:val="00284CA8"/>
    <w:rsid w:val="002851B0"/>
    <w:rsid w:val="00286E19"/>
    <w:rsid w:val="00286ED4"/>
    <w:rsid w:val="0028758D"/>
    <w:rsid w:val="0029076D"/>
    <w:rsid w:val="00290E4E"/>
    <w:rsid w:val="00290F60"/>
    <w:rsid w:val="00291239"/>
    <w:rsid w:val="00291B1C"/>
    <w:rsid w:val="00291F93"/>
    <w:rsid w:val="002924E6"/>
    <w:rsid w:val="00292927"/>
    <w:rsid w:val="00293D0A"/>
    <w:rsid w:val="00293F75"/>
    <w:rsid w:val="002959F5"/>
    <w:rsid w:val="002962D6"/>
    <w:rsid w:val="00297270"/>
    <w:rsid w:val="00297504"/>
    <w:rsid w:val="00297AD2"/>
    <w:rsid w:val="00297E9D"/>
    <w:rsid w:val="002A0107"/>
    <w:rsid w:val="002A097B"/>
    <w:rsid w:val="002A0D90"/>
    <w:rsid w:val="002A0F69"/>
    <w:rsid w:val="002A15B9"/>
    <w:rsid w:val="002A15DF"/>
    <w:rsid w:val="002A5BA5"/>
    <w:rsid w:val="002A5F5A"/>
    <w:rsid w:val="002A6044"/>
    <w:rsid w:val="002A6924"/>
    <w:rsid w:val="002A746C"/>
    <w:rsid w:val="002A759C"/>
    <w:rsid w:val="002B0223"/>
    <w:rsid w:val="002B08B1"/>
    <w:rsid w:val="002B0E56"/>
    <w:rsid w:val="002B0FE3"/>
    <w:rsid w:val="002B168D"/>
    <w:rsid w:val="002B1EA8"/>
    <w:rsid w:val="002B2189"/>
    <w:rsid w:val="002B4E33"/>
    <w:rsid w:val="002B6964"/>
    <w:rsid w:val="002B6C22"/>
    <w:rsid w:val="002B6DB0"/>
    <w:rsid w:val="002B74C4"/>
    <w:rsid w:val="002C04ED"/>
    <w:rsid w:val="002C0DC8"/>
    <w:rsid w:val="002C1064"/>
    <w:rsid w:val="002C1604"/>
    <w:rsid w:val="002C1C0D"/>
    <w:rsid w:val="002C2BD8"/>
    <w:rsid w:val="002C2BEF"/>
    <w:rsid w:val="002C2E8E"/>
    <w:rsid w:val="002C3839"/>
    <w:rsid w:val="002C4184"/>
    <w:rsid w:val="002C5AAF"/>
    <w:rsid w:val="002C61BE"/>
    <w:rsid w:val="002C6624"/>
    <w:rsid w:val="002C6AE2"/>
    <w:rsid w:val="002C7577"/>
    <w:rsid w:val="002C7621"/>
    <w:rsid w:val="002C79EF"/>
    <w:rsid w:val="002C7A4F"/>
    <w:rsid w:val="002D0D46"/>
    <w:rsid w:val="002D2172"/>
    <w:rsid w:val="002D2282"/>
    <w:rsid w:val="002D2F1F"/>
    <w:rsid w:val="002D3863"/>
    <w:rsid w:val="002D7350"/>
    <w:rsid w:val="002E0972"/>
    <w:rsid w:val="002E1CC7"/>
    <w:rsid w:val="002E1FFC"/>
    <w:rsid w:val="002E27D7"/>
    <w:rsid w:val="002E32F0"/>
    <w:rsid w:val="002E4142"/>
    <w:rsid w:val="002E4665"/>
    <w:rsid w:val="002E4E3C"/>
    <w:rsid w:val="002E5D7D"/>
    <w:rsid w:val="002E62B3"/>
    <w:rsid w:val="002E68F2"/>
    <w:rsid w:val="002E7BD3"/>
    <w:rsid w:val="002F03E3"/>
    <w:rsid w:val="002F0C55"/>
    <w:rsid w:val="002F0F42"/>
    <w:rsid w:val="002F1A51"/>
    <w:rsid w:val="002F1E50"/>
    <w:rsid w:val="002F2356"/>
    <w:rsid w:val="002F2408"/>
    <w:rsid w:val="002F2484"/>
    <w:rsid w:val="002F2549"/>
    <w:rsid w:val="002F28BD"/>
    <w:rsid w:val="002F2FE9"/>
    <w:rsid w:val="002F3594"/>
    <w:rsid w:val="002F50D7"/>
    <w:rsid w:val="002F5DAD"/>
    <w:rsid w:val="002F6D51"/>
    <w:rsid w:val="002F729C"/>
    <w:rsid w:val="002F78D5"/>
    <w:rsid w:val="00300D31"/>
    <w:rsid w:val="0030268B"/>
    <w:rsid w:val="00302CBB"/>
    <w:rsid w:val="0030315C"/>
    <w:rsid w:val="003032BC"/>
    <w:rsid w:val="00303558"/>
    <w:rsid w:val="00305D60"/>
    <w:rsid w:val="00306287"/>
    <w:rsid w:val="003062C6"/>
    <w:rsid w:val="00307804"/>
    <w:rsid w:val="00310277"/>
    <w:rsid w:val="0031061C"/>
    <w:rsid w:val="00310E55"/>
    <w:rsid w:val="00311126"/>
    <w:rsid w:val="00311793"/>
    <w:rsid w:val="003125A5"/>
    <w:rsid w:val="0031289F"/>
    <w:rsid w:val="00313684"/>
    <w:rsid w:val="0031575C"/>
    <w:rsid w:val="00315E0D"/>
    <w:rsid w:val="00316829"/>
    <w:rsid w:val="0031748C"/>
    <w:rsid w:val="00321969"/>
    <w:rsid w:val="00322699"/>
    <w:rsid w:val="003227F2"/>
    <w:rsid w:val="003241F3"/>
    <w:rsid w:val="00330CF7"/>
    <w:rsid w:val="00332CBD"/>
    <w:rsid w:val="00332F1F"/>
    <w:rsid w:val="00333795"/>
    <w:rsid w:val="00336558"/>
    <w:rsid w:val="00340210"/>
    <w:rsid w:val="00340AF5"/>
    <w:rsid w:val="00341F1B"/>
    <w:rsid w:val="00343456"/>
    <w:rsid w:val="003443D0"/>
    <w:rsid w:val="00347AEA"/>
    <w:rsid w:val="00350C4E"/>
    <w:rsid w:val="00351758"/>
    <w:rsid w:val="003520DD"/>
    <w:rsid w:val="0035283F"/>
    <w:rsid w:val="00354462"/>
    <w:rsid w:val="00354735"/>
    <w:rsid w:val="00354809"/>
    <w:rsid w:val="003549CD"/>
    <w:rsid w:val="00355BB9"/>
    <w:rsid w:val="00356048"/>
    <w:rsid w:val="00356E92"/>
    <w:rsid w:val="00356ECD"/>
    <w:rsid w:val="00360417"/>
    <w:rsid w:val="00361076"/>
    <w:rsid w:val="0036193F"/>
    <w:rsid w:val="003619DD"/>
    <w:rsid w:val="00361B95"/>
    <w:rsid w:val="0036255D"/>
    <w:rsid w:val="00362861"/>
    <w:rsid w:val="0036294E"/>
    <w:rsid w:val="0036303C"/>
    <w:rsid w:val="0036543F"/>
    <w:rsid w:val="00365D54"/>
    <w:rsid w:val="00365E37"/>
    <w:rsid w:val="00366B41"/>
    <w:rsid w:val="00366E13"/>
    <w:rsid w:val="003675DD"/>
    <w:rsid w:val="003675FC"/>
    <w:rsid w:val="00367615"/>
    <w:rsid w:val="00370BBC"/>
    <w:rsid w:val="0037156F"/>
    <w:rsid w:val="003719AB"/>
    <w:rsid w:val="00371A0B"/>
    <w:rsid w:val="00372262"/>
    <w:rsid w:val="00372380"/>
    <w:rsid w:val="00373AF2"/>
    <w:rsid w:val="00373B54"/>
    <w:rsid w:val="00374C91"/>
    <w:rsid w:val="00375E6A"/>
    <w:rsid w:val="00376AD9"/>
    <w:rsid w:val="00377896"/>
    <w:rsid w:val="00377D7F"/>
    <w:rsid w:val="00380508"/>
    <w:rsid w:val="003817B6"/>
    <w:rsid w:val="00381D09"/>
    <w:rsid w:val="003822DB"/>
    <w:rsid w:val="00382305"/>
    <w:rsid w:val="00385543"/>
    <w:rsid w:val="0038591D"/>
    <w:rsid w:val="00385E93"/>
    <w:rsid w:val="00386385"/>
    <w:rsid w:val="00386A73"/>
    <w:rsid w:val="003872B3"/>
    <w:rsid w:val="003872E9"/>
    <w:rsid w:val="0039187E"/>
    <w:rsid w:val="0039212B"/>
    <w:rsid w:val="00392558"/>
    <w:rsid w:val="003929DF"/>
    <w:rsid w:val="00392ABA"/>
    <w:rsid w:val="00393110"/>
    <w:rsid w:val="003932DE"/>
    <w:rsid w:val="00395810"/>
    <w:rsid w:val="00395A1D"/>
    <w:rsid w:val="00395F7A"/>
    <w:rsid w:val="0039627F"/>
    <w:rsid w:val="00397BEB"/>
    <w:rsid w:val="00397C76"/>
    <w:rsid w:val="00397CC1"/>
    <w:rsid w:val="00397E5D"/>
    <w:rsid w:val="003A0CF5"/>
    <w:rsid w:val="003A1056"/>
    <w:rsid w:val="003A1439"/>
    <w:rsid w:val="003A2820"/>
    <w:rsid w:val="003A39F7"/>
    <w:rsid w:val="003A4AD5"/>
    <w:rsid w:val="003A5579"/>
    <w:rsid w:val="003A5756"/>
    <w:rsid w:val="003A58EF"/>
    <w:rsid w:val="003A6163"/>
    <w:rsid w:val="003A6C13"/>
    <w:rsid w:val="003B0F17"/>
    <w:rsid w:val="003B2B4A"/>
    <w:rsid w:val="003B322A"/>
    <w:rsid w:val="003B34D4"/>
    <w:rsid w:val="003B3BA0"/>
    <w:rsid w:val="003B4371"/>
    <w:rsid w:val="003B59B3"/>
    <w:rsid w:val="003B6375"/>
    <w:rsid w:val="003B66D4"/>
    <w:rsid w:val="003B6715"/>
    <w:rsid w:val="003B6A52"/>
    <w:rsid w:val="003B7CE0"/>
    <w:rsid w:val="003C0FC5"/>
    <w:rsid w:val="003C1A63"/>
    <w:rsid w:val="003C1BBA"/>
    <w:rsid w:val="003C1C38"/>
    <w:rsid w:val="003C4549"/>
    <w:rsid w:val="003C4943"/>
    <w:rsid w:val="003C4AD3"/>
    <w:rsid w:val="003C4AED"/>
    <w:rsid w:val="003C5BAC"/>
    <w:rsid w:val="003C5ECD"/>
    <w:rsid w:val="003C5F45"/>
    <w:rsid w:val="003D02EE"/>
    <w:rsid w:val="003D0733"/>
    <w:rsid w:val="003D08C1"/>
    <w:rsid w:val="003D0B3B"/>
    <w:rsid w:val="003D21E5"/>
    <w:rsid w:val="003D2557"/>
    <w:rsid w:val="003D27A7"/>
    <w:rsid w:val="003D2BE3"/>
    <w:rsid w:val="003D2F45"/>
    <w:rsid w:val="003D3152"/>
    <w:rsid w:val="003D4D0A"/>
    <w:rsid w:val="003D5883"/>
    <w:rsid w:val="003D61E3"/>
    <w:rsid w:val="003D6A74"/>
    <w:rsid w:val="003D6B63"/>
    <w:rsid w:val="003D6DD0"/>
    <w:rsid w:val="003D70E9"/>
    <w:rsid w:val="003D71A5"/>
    <w:rsid w:val="003D7A51"/>
    <w:rsid w:val="003D7FF1"/>
    <w:rsid w:val="003E0186"/>
    <w:rsid w:val="003E200C"/>
    <w:rsid w:val="003E290A"/>
    <w:rsid w:val="003E2F70"/>
    <w:rsid w:val="003E3EFF"/>
    <w:rsid w:val="003E4C6D"/>
    <w:rsid w:val="003E5928"/>
    <w:rsid w:val="003E5EDA"/>
    <w:rsid w:val="003E6421"/>
    <w:rsid w:val="003E6EE5"/>
    <w:rsid w:val="003E70DA"/>
    <w:rsid w:val="003E7D62"/>
    <w:rsid w:val="003F01DC"/>
    <w:rsid w:val="003F0F03"/>
    <w:rsid w:val="003F0F7A"/>
    <w:rsid w:val="003F14AC"/>
    <w:rsid w:val="003F1652"/>
    <w:rsid w:val="003F1EF0"/>
    <w:rsid w:val="003F2115"/>
    <w:rsid w:val="003F280A"/>
    <w:rsid w:val="003F3E62"/>
    <w:rsid w:val="003F3F17"/>
    <w:rsid w:val="003F3F2E"/>
    <w:rsid w:val="003F41C5"/>
    <w:rsid w:val="003F42A0"/>
    <w:rsid w:val="003F4565"/>
    <w:rsid w:val="003F5DF0"/>
    <w:rsid w:val="003F6477"/>
    <w:rsid w:val="003F6694"/>
    <w:rsid w:val="003F6916"/>
    <w:rsid w:val="003F6B17"/>
    <w:rsid w:val="003F7CAE"/>
    <w:rsid w:val="00400289"/>
    <w:rsid w:val="00400D5D"/>
    <w:rsid w:val="00401D57"/>
    <w:rsid w:val="0040203A"/>
    <w:rsid w:val="004027C4"/>
    <w:rsid w:val="004035E2"/>
    <w:rsid w:val="00404013"/>
    <w:rsid w:val="00404187"/>
    <w:rsid w:val="00406455"/>
    <w:rsid w:val="00406E11"/>
    <w:rsid w:val="00407EAB"/>
    <w:rsid w:val="0041054A"/>
    <w:rsid w:val="00410D8B"/>
    <w:rsid w:val="0041138D"/>
    <w:rsid w:val="00412DA4"/>
    <w:rsid w:val="00412FBE"/>
    <w:rsid w:val="00413604"/>
    <w:rsid w:val="00414F5D"/>
    <w:rsid w:val="004152FC"/>
    <w:rsid w:val="0041562F"/>
    <w:rsid w:val="00415D14"/>
    <w:rsid w:val="0041612C"/>
    <w:rsid w:val="004163C7"/>
    <w:rsid w:val="00417DEF"/>
    <w:rsid w:val="00420542"/>
    <w:rsid w:val="00420C24"/>
    <w:rsid w:val="00420EB2"/>
    <w:rsid w:val="00421468"/>
    <w:rsid w:val="004216CD"/>
    <w:rsid w:val="004218BA"/>
    <w:rsid w:val="00422E58"/>
    <w:rsid w:val="00422E96"/>
    <w:rsid w:val="004230F9"/>
    <w:rsid w:val="00423C39"/>
    <w:rsid w:val="00423E50"/>
    <w:rsid w:val="00424436"/>
    <w:rsid w:val="00424535"/>
    <w:rsid w:val="0042490E"/>
    <w:rsid w:val="00425620"/>
    <w:rsid w:val="004272AD"/>
    <w:rsid w:val="004273EE"/>
    <w:rsid w:val="004276A7"/>
    <w:rsid w:val="00430821"/>
    <w:rsid w:val="004316C9"/>
    <w:rsid w:val="004320E9"/>
    <w:rsid w:val="00432E59"/>
    <w:rsid w:val="00432F9C"/>
    <w:rsid w:val="0043392A"/>
    <w:rsid w:val="00433A1A"/>
    <w:rsid w:val="00433D81"/>
    <w:rsid w:val="00434400"/>
    <w:rsid w:val="004352AA"/>
    <w:rsid w:val="00435AED"/>
    <w:rsid w:val="00436192"/>
    <w:rsid w:val="004364BA"/>
    <w:rsid w:val="00436AA7"/>
    <w:rsid w:val="00436E98"/>
    <w:rsid w:val="0043720A"/>
    <w:rsid w:val="004373DF"/>
    <w:rsid w:val="00437546"/>
    <w:rsid w:val="004375F6"/>
    <w:rsid w:val="00437CDC"/>
    <w:rsid w:val="00440B54"/>
    <w:rsid w:val="004421E8"/>
    <w:rsid w:val="00442858"/>
    <w:rsid w:val="004428E2"/>
    <w:rsid w:val="00442B71"/>
    <w:rsid w:val="00444597"/>
    <w:rsid w:val="00444AEB"/>
    <w:rsid w:val="0044625E"/>
    <w:rsid w:val="00446510"/>
    <w:rsid w:val="00447C5E"/>
    <w:rsid w:val="00450AE8"/>
    <w:rsid w:val="00451527"/>
    <w:rsid w:val="00451BFD"/>
    <w:rsid w:val="00452318"/>
    <w:rsid w:val="00453013"/>
    <w:rsid w:val="0045351C"/>
    <w:rsid w:val="004543DC"/>
    <w:rsid w:val="004547F8"/>
    <w:rsid w:val="0045498E"/>
    <w:rsid w:val="0045555E"/>
    <w:rsid w:val="0045573C"/>
    <w:rsid w:val="00455B29"/>
    <w:rsid w:val="00456E0E"/>
    <w:rsid w:val="004572D9"/>
    <w:rsid w:val="0045734A"/>
    <w:rsid w:val="004574CA"/>
    <w:rsid w:val="00460AA3"/>
    <w:rsid w:val="00461942"/>
    <w:rsid w:val="00462548"/>
    <w:rsid w:val="00462710"/>
    <w:rsid w:val="0046296C"/>
    <w:rsid w:val="00462C24"/>
    <w:rsid w:val="00462F51"/>
    <w:rsid w:val="0046428D"/>
    <w:rsid w:val="0046525C"/>
    <w:rsid w:val="00465BDF"/>
    <w:rsid w:val="004660BA"/>
    <w:rsid w:val="00466EEB"/>
    <w:rsid w:val="00470854"/>
    <w:rsid w:val="0047125F"/>
    <w:rsid w:val="004715C3"/>
    <w:rsid w:val="00471C2D"/>
    <w:rsid w:val="00472757"/>
    <w:rsid w:val="004729CF"/>
    <w:rsid w:val="004738DA"/>
    <w:rsid w:val="00473C0C"/>
    <w:rsid w:val="00473D3C"/>
    <w:rsid w:val="00473D8F"/>
    <w:rsid w:val="00473F2F"/>
    <w:rsid w:val="00473F3A"/>
    <w:rsid w:val="00474E50"/>
    <w:rsid w:val="0047591F"/>
    <w:rsid w:val="00476680"/>
    <w:rsid w:val="004769E5"/>
    <w:rsid w:val="0047752A"/>
    <w:rsid w:val="00477632"/>
    <w:rsid w:val="0048192C"/>
    <w:rsid w:val="0048198B"/>
    <w:rsid w:val="00481ED0"/>
    <w:rsid w:val="00481F90"/>
    <w:rsid w:val="0048229A"/>
    <w:rsid w:val="00483000"/>
    <w:rsid w:val="0048324A"/>
    <w:rsid w:val="00483BBE"/>
    <w:rsid w:val="004842A5"/>
    <w:rsid w:val="00484681"/>
    <w:rsid w:val="00485595"/>
    <w:rsid w:val="00487E92"/>
    <w:rsid w:val="00490880"/>
    <w:rsid w:val="00490F89"/>
    <w:rsid w:val="0049273A"/>
    <w:rsid w:val="00492BBE"/>
    <w:rsid w:val="00492CC0"/>
    <w:rsid w:val="00492EF7"/>
    <w:rsid w:val="00493B31"/>
    <w:rsid w:val="004943D5"/>
    <w:rsid w:val="00494E1D"/>
    <w:rsid w:val="00495CBB"/>
    <w:rsid w:val="00497014"/>
    <w:rsid w:val="0049721D"/>
    <w:rsid w:val="00497D96"/>
    <w:rsid w:val="00497FEF"/>
    <w:rsid w:val="004A0CF6"/>
    <w:rsid w:val="004A244F"/>
    <w:rsid w:val="004A2679"/>
    <w:rsid w:val="004A37A1"/>
    <w:rsid w:val="004A4263"/>
    <w:rsid w:val="004A4D4B"/>
    <w:rsid w:val="004A5A04"/>
    <w:rsid w:val="004A67B3"/>
    <w:rsid w:val="004A6B7B"/>
    <w:rsid w:val="004A6C91"/>
    <w:rsid w:val="004A6FA5"/>
    <w:rsid w:val="004A7292"/>
    <w:rsid w:val="004A7628"/>
    <w:rsid w:val="004A7714"/>
    <w:rsid w:val="004A77FA"/>
    <w:rsid w:val="004A78C4"/>
    <w:rsid w:val="004A7A00"/>
    <w:rsid w:val="004B06D3"/>
    <w:rsid w:val="004B0A36"/>
    <w:rsid w:val="004B2470"/>
    <w:rsid w:val="004B29C8"/>
    <w:rsid w:val="004B3DDB"/>
    <w:rsid w:val="004B661A"/>
    <w:rsid w:val="004B69ED"/>
    <w:rsid w:val="004B719D"/>
    <w:rsid w:val="004B71B6"/>
    <w:rsid w:val="004B73BB"/>
    <w:rsid w:val="004C0DB5"/>
    <w:rsid w:val="004C132F"/>
    <w:rsid w:val="004C16EE"/>
    <w:rsid w:val="004C2D03"/>
    <w:rsid w:val="004C2F4E"/>
    <w:rsid w:val="004C39B8"/>
    <w:rsid w:val="004C3ECF"/>
    <w:rsid w:val="004C48BB"/>
    <w:rsid w:val="004C49D1"/>
    <w:rsid w:val="004C57C6"/>
    <w:rsid w:val="004C596D"/>
    <w:rsid w:val="004C5B56"/>
    <w:rsid w:val="004C6774"/>
    <w:rsid w:val="004C6EAE"/>
    <w:rsid w:val="004C78C2"/>
    <w:rsid w:val="004C7AD9"/>
    <w:rsid w:val="004D07CD"/>
    <w:rsid w:val="004D18D6"/>
    <w:rsid w:val="004D2DEB"/>
    <w:rsid w:val="004D3151"/>
    <w:rsid w:val="004D35A8"/>
    <w:rsid w:val="004D399D"/>
    <w:rsid w:val="004D3DC4"/>
    <w:rsid w:val="004D429F"/>
    <w:rsid w:val="004D4303"/>
    <w:rsid w:val="004D4816"/>
    <w:rsid w:val="004D48D0"/>
    <w:rsid w:val="004D5153"/>
    <w:rsid w:val="004D5727"/>
    <w:rsid w:val="004D582A"/>
    <w:rsid w:val="004D5E3D"/>
    <w:rsid w:val="004D5F7F"/>
    <w:rsid w:val="004D71FD"/>
    <w:rsid w:val="004E3B2F"/>
    <w:rsid w:val="004E3D1D"/>
    <w:rsid w:val="004E4387"/>
    <w:rsid w:val="004E4BB0"/>
    <w:rsid w:val="004E53E5"/>
    <w:rsid w:val="004E6805"/>
    <w:rsid w:val="004E6902"/>
    <w:rsid w:val="004E6FC0"/>
    <w:rsid w:val="004E72DF"/>
    <w:rsid w:val="004E7D38"/>
    <w:rsid w:val="004E7EA2"/>
    <w:rsid w:val="004F2024"/>
    <w:rsid w:val="004F20A9"/>
    <w:rsid w:val="004F227F"/>
    <w:rsid w:val="004F2B7E"/>
    <w:rsid w:val="004F3085"/>
    <w:rsid w:val="004F4D0B"/>
    <w:rsid w:val="004F4E0D"/>
    <w:rsid w:val="004F5483"/>
    <w:rsid w:val="004F5C48"/>
    <w:rsid w:val="004F601E"/>
    <w:rsid w:val="004F6272"/>
    <w:rsid w:val="004F6525"/>
    <w:rsid w:val="004F6BD8"/>
    <w:rsid w:val="004F6DFC"/>
    <w:rsid w:val="004F73E4"/>
    <w:rsid w:val="004F7672"/>
    <w:rsid w:val="004F7E88"/>
    <w:rsid w:val="00501181"/>
    <w:rsid w:val="0050164C"/>
    <w:rsid w:val="005024DF"/>
    <w:rsid w:val="00502B55"/>
    <w:rsid w:val="005036E2"/>
    <w:rsid w:val="005038BD"/>
    <w:rsid w:val="0050475A"/>
    <w:rsid w:val="0050547D"/>
    <w:rsid w:val="005058F9"/>
    <w:rsid w:val="00505B74"/>
    <w:rsid w:val="005061EF"/>
    <w:rsid w:val="005065D8"/>
    <w:rsid w:val="00506DB7"/>
    <w:rsid w:val="00506E89"/>
    <w:rsid w:val="00507230"/>
    <w:rsid w:val="005075CA"/>
    <w:rsid w:val="005101EA"/>
    <w:rsid w:val="0051054F"/>
    <w:rsid w:val="00510DB5"/>
    <w:rsid w:val="00511B5D"/>
    <w:rsid w:val="0051201A"/>
    <w:rsid w:val="00512475"/>
    <w:rsid w:val="00513292"/>
    <w:rsid w:val="00513963"/>
    <w:rsid w:val="00514160"/>
    <w:rsid w:val="0051422F"/>
    <w:rsid w:val="00514297"/>
    <w:rsid w:val="005145BD"/>
    <w:rsid w:val="0051471D"/>
    <w:rsid w:val="005154A9"/>
    <w:rsid w:val="00515F18"/>
    <w:rsid w:val="00515F33"/>
    <w:rsid w:val="0051604F"/>
    <w:rsid w:val="0051672E"/>
    <w:rsid w:val="0051721B"/>
    <w:rsid w:val="005174C8"/>
    <w:rsid w:val="00520FD3"/>
    <w:rsid w:val="00521071"/>
    <w:rsid w:val="00522497"/>
    <w:rsid w:val="00522679"/>
    <w:rsid w:val="005227E6"/>
    <w:rsid w:val="00523180"/>
    <w:rsid w:val="00523965"/>
    <w:rsid w:val="00523A42"/>
    <w:rsid w:val="00523F55"/>
    <w:rsid w:val="00524016"/>
    <w:rsid w:val="005242C8"/>
    <w:rsid w:val="005250FB"/>
    <w:rsid w:val="005262AA"/>
    <w:rsid w:val="00526493"/>
    <w:rsid w:val="005264FA"/>
    <w:rsid w:val="005302C7"/>
    <w:rsid w:val="005307A6"/>
    <w:rsid w:val="00531D26"/>
    <w:rsid w:val="00531E6F"/>
    <w:rsid w:val="00531F35"/>
    <w:rsid w:val="00532029"/>
    <w:rsid w:val="00532CC5"/>
    <w:rsid w:val="00532E3D"/>
    <w:rsid w:val="005333A7"/>
    <w:rsid w:val="005352BB"/>
    <w:rsid w:val="00537589"/>
    <w:rsid w:val="00537648"/>
    <w:rsid w:val="00540019"/>
    <w:rsid w:val="005405E1"/>
    <w:rsid w:val="005410BC"/>
    <w:rsid w:val="005419B2"/>
    <w:rsid w:val="00541B40"/>
    <w:rsid w:val="00542478"/>
    <w:rsid w:val="00542671"/>
    <w:rsid w:val="00542A9D"/>
    <w:rsid w:val="00542FD0"/>
    <w:rsid w:val="00543451"/>
    <w:rsid w:val="005443C5"/>
    <w:rsid w:val="005446E3"/>
    <w:rsid w:val="005455DE"/>
    <w:rsid w:val="005455FB"/>
    <w:rsid w:val="00545D83"/>
    <w:rsid w:val="00546EB3"/>
    <w:rsid w:val="0054731D"/>
    <w:rsid w:val="005503EE"/>
    <w:rsid w:val="00550B1E"/>
    <w:rsid w:val="00550BC5"/>
    <w:rsid w:val="00550C32"/>
    <w:rsid w:val="00550F81"/>
    <w:rsid w:val="00551A02"/>
    <w:rsid w:val="00553125"/>
    <w:rsid w:val="00553BF6"/>
    <w:rsid w:val="00554D40"/>
    <w:rsid w:val="00554F2B"/>
    <w:rsid w:val="00555AA3"/>
    <w:rsid w:val="00557466"/>
    <w:rsid w:val="00557728"/>
    <w:rsid w:val="00557DCE"/>
    <w:rsid w:val="0056081F"/>
    <w:rsid w:val="00560E12"/>
    <w:rsid w:val="00561619"/>
    <w:rsid w:val="00562127"/>
    <w:rsid w:val="0056375D"/>
    <w:rsid w:val="00563B16"/>
    <w:rsid w:val="005649C9"/>
    <w:rsid w:val="005658F3"/>
    <w:rsid w:val="00566A08"/>
    <w:rsid w:val="00567BF7"/>
    <w:rsid w:val="00570D5C"/>
    <w:rsid w:val="005713DB"/>
    <w:rsid w:val="005714C7"/>
    <w:rsid w:val="005715B7"/>
    <w:rsid w:val="005721CB"/>
    <w:rsid w:val="005731E8"/>
    <w:rsid w:val="0057365D"/>
    <w:rsid w:val="0057382E"/>
    <w:rsid w:val="00573863"/>
    <w:rsid w:val="005746DE"/>
    <w:rsid w:val="005749D4"/>
    <w:rsid w:val="005760D0"/>
    <w:rsid w:val="0057633D"/>
    <w:rsid w:val="00576E5C"/>
    <w:rsid w:val="0057707E"/>
    <w:rsid w:val="00577224"/>
    <w:rsid w:val="00577F86"/>
    <w:rsid w:val="00580329"/>
    <w:rsid w:val="00580C40"/>
    <w:rsid w:val="00582F93"/>
    <w:rsid w:val="00582F94"/>
    <w:rsid w:val="00583A21"/>
    <w:rsid w:val="0058405A"/>
    <w:rsid w:val="00584B67"/>
    <w:rsid w:val="00585295"/>
    <w:rsid w:val="005852C8"/>
    <w:rsid w:val="00586802"/>
    <w:rsid w:val="0058726B"/>
    <w:rsid w:val="005879AE"/>
    <w:rsid w:val="00587C20"/>
    <w:rsid w:val="00587F3E"/>
    <w:rsid w:val="005903E3"/>
    <w:rsid w:val="0059061C"/>
    <w:rsid w:val="005914F0"/>
    <w:rsid w:val="005926A7"/>
    <w:rsid w:val="00592C2A"/>
    <w:rsid w:val="00592CB2"/>
    <w:rsid w:val="005942FF"/>
    <w:rsid w:val="00594907"/>
    <w:rsid w:val="00594929"/>
    <w:rsid w:val="005958B1"/>
    <w:rsid w:val="00595F66"/>
    <w:rsid w:val="005971EC"/>
    <w:rsid w:val="00597E34"/>
    <w:rsid w:val="005A060B"/>
    <w:rsid w:val="005A218D"/>
    <w:rsid w:val="005A2484"/>
    <w:rsid w:val="005A4E11"/>
    <w:rsid w:val="005A5D88"/>
    <w:rsid w:val="005A6B56"/>
    <w:rsid w:val="005A734E"/>
    <w:rsid w:val="005A7816"/>
    <w:rsid w:val="005B06EA"/>
    <w:rsid w:val="005B15D2"/>
    <w:rsid w:val="005B164D"/>
    <w:rsid w:val="005B1653"/>
    <w:rsid w:val="005B187E"/>
    <w:rsid w:val="005B3BD9"/>
    <w:rsid w:val="005B4168"/>
    <w:rsid w:val="005B48AD"/>
    <w:rsid w:val="005B5FCE"/>
    <w:rsid w:val="005B60B8"/>
    <w:rsid w:val="005B622C"/>
    <w:rsid w:val="005B6B43"/>
    <w:rsid w:val="005B6E9F"/>
    <w:rsid w:val="005B728A"/>
    <w:rsid w:val="005B7617"/>
    <w:rsid w:val="005B7834"/>
    <w:rsid w:val="005C1EF0"/>
    <w:rsid w:val="005C23D7"/>
    <w:rsid w:val="005C268B"/>
    <w:rsid w:val="005C2855"/>
    <w:rsid w:val="005C2E33"/>
    <w:rsid w:val="005C4EDC"/>
    <w:rsid w:val="005C4FEA"/>
    <w:rsid w:val="005C572E"/>
    <w:rsid w:val="005C5785"/>
    <w:rsid w:val="005C58A9"/>
    <w:rsid w:val="005C74EE"/>
    <w:rsid w:val="005C7EE2"/>
    <w:rsid w:val="005D1708"/>
    <w:rsid w:val="005D1C72"/>
    <w:rsid w:val="005D1C83"/>
    <w:rsid w:val="005D2DA9"/>
    <w:rsid w:val="005D3593"/>
    <w:rsid w:val="005D4101"/>
    <w:rsid w:val="005D4D62"/>
    <w:rsid w:val="005D4E76"/>
    <w:rsid w:val="005D4EE3"/>
    <w:rsid w:val="005D56C5"/>
    <w:rsid w:val="005D609F"/>
    <w:rsid w:val="005D62E3"/>
    <w:rsid w:val="005D68E7"/>
    <w:rsid w:val="005D6B86"/>
    <w:rsid w:val="005D723D"/>
    <w:rsid w:val="005D73F5"/>
    <w:rsid w:val="005D763A"/>
    <w:rsid w:val="005D7E87"/>
    <w:rsid w:val="005E0D5D"/>
    <w:rsid w:val="005E1D95"/>
    <w:rsid w:val="005E2AD5"/>
    <w:rsid w:val="005E2AFC"/>
    <w:rsid w:val="005E2EE0"/>
    <w:rsid w:val="005E2F37"/>
    <w:rsid w:val="005E3846"/>
    <w:rsid w:val="005E538B"/>
    <w:rsid w:val="005E61AC"/>
    <w:rsid w:val="005E72DA"/>
    <w:rsid w:val="005E7901"/>
    <w:rsid w:val="005E7DF5"/>
    <w:rsid w:val="005F0C48"/>
    <w:rsid w:val="005F1B22"/>
    <w:rsid w:val="005F2584"/>
    <w:rsid w:val="005F2AA5"/>
    <w:rsid w:val="005F2CF8"/>
    <w:rsid w:val="005F2DF1"/>
    <w:rsid w:val="005F471B"/>
    <w:rsid w:val="005F530C"/>
    <w:rsid w:val="005F57A8"/>
    <w:rsid w:val="005F5876"/>
    <w:rsid w:val="005F6284"/>
    <w:rsid w:val="005F67F7"/>
    <w:rsid w:val="005F7B88"/>
    <w:rsid w:val="005F7D9E"/>
    <w:rsid w:val="0060096C"/>
    <w:rsid w:val="00602CBC"/>
    <w:rsid w:val="006033A8"/>
    <w:rsid w:val="0060459E"/>
    <w:rsid w:val="00604C98"/>
    <w:rsid w:val="00604DDF"/>
    <w:rsid w:val="00605BFE"/>
    <w:rsid w:val="006071F5"/>
    <w:rsid w:val="00607A2B"/>
    <w:rsid w:val="00607A36"/>
    <w:rsid w:val="0061095D"/>
    <w:rsid w:val="00611512"/>
    <w:rsid w:val="006118E6"/>
    <w:rsid w:val="006127CA"/>
    <w:rsid w:val="00612F2A"/>
    <w:rsid w:val="0061376F"/>
    <w:rsid w:val="00613E6C"/>
    <w:rsid w:val="00614089"/>
    <w:rsid w:val="0061464B"/>
    <w:rsid w:val="00614677"/>
    <w:rsid w:val="00614F08"/>
    <w:rsid w:val="00615674"/>
    <w:rsid w:val="00615DB5"/>
    <w:rsid w:val="006162F6"/>
    <w:rsid w:val="006166A7"/>
    <w:rsid w:val="006167A6"/>
    <w:rsid w:val="00616D45"/>
    <w:rsid w:val="00616F6A"/>
    <w:rsid w:val="006170DB"/>
    <w:rsid w:val="006176C3"/>
    <w:rsid w:val="00617C91"/>
    <w:rsid w:val="00617DF3"/>
    <w:rsid w:val="00617FE7"/>
    <w:rsid w:val="006206B8"/>
    <w:rsid w:val="00621337"/>
    <w:rsid w:val="00621C98"/>
    <w:rsid w:val="0062342A"/>
    <w:rsid w:val="00623E93"/>
    <w:rsid w:val="006242B0"/>
    <w:rsid w:val="00624B8E"/>
    <w:rsid w:val="00624E7E"/>
    <w:rsid w:val="00625264"/>
    <w:rsid w:val="00625398"/>
    <w:rsid w:val="006260AF"/>
    <w:rsid w:val="006273BF"/>
    <w:rsid w:val="00627A84"/>
    <w:rsid w:val="00627BF7"/>
    <w:rsid w:val="00630725"/>
    <w:rsid w:val="006311D3"/>
    <w:rsid w:val="00631402"/>
    <w:rsid w:val="006331DD"/>
    <w:rsid w:val="0063465C"/>
    <w:rsid w:val="00636DD1"/>
    <w:rsid w:val="00637262"/>
    <w:rsid w:val="00637A9A"/>
    <w:rsid w:val="00637CA7"/>
    <w:rsid w:val="00637DFB"/>
    <w:rsid w:val="006407A2"/>
    <w:rsid w:val="006414F5"/>
    <w:rsid w:val="0064198F"/>
    <w:rsid w:val="006422E5"/>
    <w:rsid w:val="0064241B"/>
    <w:rsid w:val="006429A9"/>
    <w:rsid w:val="006431F3"/>
    <w:rsid w:val="00643251"/>
    <w:rsid w:val="006434B2"/>
    <w:rsid w:val="00643706"/>
    <w:rsid w:val="00643911"/>
    <w:rsid w:val="00644432"/>
    <w:rsid w:val="00644851"/>
    <w:rsid w:val="0064583E"/>
    <w:rsid w:val="0064607D"/>
    <w:rsid w:val="00646711"/>
    <w:rsid w:val="00646A8A"/>
    <w:rsid w:val="006505DA"/>
    <w:rsid w:val="006508B7"/>
    <w:rsid w:val="006508D5"/>
    <w:rsid w:val="006509BA"/>
    <w:rsid w:val="00651BF2"/>
    <w:rsid w:val="00651C3F"/>
    <w:rsid w:val="00651CAB"/>
    <w:rsid w:val="00651F51"/>
    <w:rsid w:val="006520FF"/>
    <w:rsid w:val="006532EC"/>
    <w:rsid w:val="006536F8"/>
    <w:rsid w:val="00653FCF"/>
    <w:rsid w:val="0065431E"/>
    <w:rsid w:val="006548DD"/>
    <w:rsid w:val="00655895"/>
    <w:rsid w:val="0065629C"/>
    <w:rsid w:val="00657170"/>
    <w:rsid w:val="00660DE4"/>
    <w:rsid w:val="00662178"/>
    <w:rsid w:val="0066226F"/>
    <w:rsid w:val="006624D0"/>
    <w:rsid w:val="00662F67"/>
    <w:rsid w:val="00663593"/>
    <w:rsid w:val="00664BCF"/>
    <w:rsid w:val="006657A6"/>
    <w:rsid w:val="00666289"/>
    <w:rsid w:val="00666AC2"/>
    <w:rsid w:val="00666E3C"/>
    <w:rsid w:val="00667283"/>
    <w:rsid w:val="00667EA5"/>
    <w:rsid w:val="0067139B"/>
    <w:rsid w:val="0067194F"/>
    <w:rsid w:val="00672DA8"/>
    <w:rsid w:val="0067338E"/>
    <w:rsid w:val="0067356C"/>
    <w:rsid w:val="00673607"/>
    <w:rsid w:val="006737C9"/>
    <w:rsid w:val="006737D6"/>
    <w:rsid w:val="006755B8"/>
    <w:rsid w:val="006757E4"/>
    <w:rsid w:val="00675986"/>
    <w:rsid w:val="00675C85"/>
    <w:rsid w:val="006761CF"/>
    <w:rsid w:val="00676759"/>
    <w:rsid w:val="006773ED"/>
    <w:rsid w:val="00677C51"/>
    <w:rsid w:val="00677CB2"/>
    <w:rsid w:val="00677E4D"/>
    <w:rsid w:val="00681589"/>
    <w:rsid w:val="00681B30"/>
    <w:rsid w:val="00681CCE"/>
    <w:rsid w:val="00681D6E"/>
    <w:rsid w:val="006821C2"/>
    <w:rsid w:val="0068303E"/>
    <w:rsid w:val="006833FE"/>
    <w:rsid w:val="006835B9"/>
    <w:rsid w:val="00683DB3"/>
    <w:rsid w:val="0068479F"/>
    <w:rsid w:val="00685582"/>
    <w:rsid w:val="00686690"/>
    <w:rsid w:val="0068684C"/>
    <w:rsid w:val="00687FBB"/>
    <w:rsid w:val="006902C0"/>
    <w:rsid w:val="00690FE1"/>
    <w:rsid w:val="00691B64"/>
    <w:rsid w:val="00691E61"/>
    <w:rsid w:val="00692D13"/>
    <w:rsid w:val="006937DB"/>
    <w:rsid w:val="006939AF"/>
    <w:rsid w:val="0069466E"/>
    <w:rsid w:val="0069574F"/>
    <w:rsid w:val="00695AA3"/>
    <w:rsid w:val="00695FF0"/>
    <w:rsid w:val="006967CC"/>
    <w:rsid w:val="00697BCD"/>
    <w:rsid w:val="006A0271"/>
    <w:rsid w:val="006A0D33"/>
    <w:rsid w:val="006A0FA8"/>
    <w:rsid w:val="006A11C1"/>
    <w:rsid w:val="006A15A8"/>
    <w:rsid w:val="006A19F1"/>
    <w:rsid w:val="006A2123"/>
    <w:rsid w:val="006A29A8"/>
    <w:rsid w:val="006A2C70"/>
    <w:rsid w:val="006A53B0"/>
    <w:rsid w:val="006A596F"/>
    <w:rsid w:val="006A60AD"/>
    <w:rsid w:val="006A67A7"/>
    <w:rsid w:val="006A7032"/>
    <w:rsid w:val="006B09DA"/>
    <w:rsid w:val="006B0B58"/>
    <w:rsid w:val="006B11CB"/>
    <w:rsid w:val="006B16ED"/>
    <w:rsid w:val="006B2440"/>
    <w:rsid w:val="006B3317"/>
    <w:rsid w:val="006B3C17"/>
    <w:rsid w:val="006B5EDD"/>
    <w:rsid w:val="006B634D"/>
    <w:rsid w:val="006B686E"/>
    <w:rsid w:val="006B68B7"/>
    <w:rsid w:val="006B6BF4"/>
    <w:rsid w:val="006B6DD0"/>
    <w:rsid w:val="006B7732"/>
    <w:rsid w:val="006B7DCE"/>
    <w:rsid w:val="006C0A92"/>
    <w:rsid w:val="006C0AD6"/>
    <w:rsid w:val="006C0EBD"/>
    <w:rsid w:val="006C112D"/>
    <w:rsid w:val="006C12A1"/>
    <w:rsid w:val="006C300D"/>
    <w:rsid w:val="006C3834"/>
    <w:rsid w:val="006C3990"/>
    <w:rsid w:val="006C3BCE"/>
    <w:rsid w:val="006C3F5E"/>
    <w:rsid w:val="006C3F66"/>
    <w:rsid w:val="006C508E"/>
    <w:rsid w:val="006C5DCD"/>
    <w:rsid w:val="006C6BC6"/>
    <w:rsid w:val="006C70CA"/>
    <w:rsid w:val="006C71C9"/>
    <w:rsid w:val="006C7E18"/>
    <w:rsid w:val="006D0539"/>
    <w:rsid w:val="006D102B"/>
    <w:rsid w:val="006D148C"/>
    <w:rsid w:val="006D2877"/>
    <w:rsid w:val="006D2B39"/>
    <w:rsid w:val="006D2C2E"/>
    <w:rsid w:val="006D3156"/>
    <w:rsid w:val="006D368C"/>
    <w:rsid w:val="006D3992"/>
    <w:rsid w:val="006D45F3"/>
    <w:rsid w:val="006D4742"/>
    <w:rsid w:val="006D5D14"/>
    <w:rsid w:val="006D7EE1"/>
    <w:rsid w:val="006E015B"/>
    <w:rsid w:val="006E01D8"/>
    <w:rsid w:val="006E128C"/>
    <w:rsid w:val="006E3225"/>
    <w:rsid w:val="006E348D"/>
    <w:rsid w:val="006E3E61"/>
    <w:rsid w:val="006E510D"/>
    <w:rsid w:val="006E53E8"/>
    <w:rsid w:val="006E6825"/>
    <w:rsid w:val="006E79A5"/>
    <w:rsid w:val="006F0F36"/>
    <w:rsid w:val="006F1293"/>
    <w:rsid w:val="006F13EE"/>
    <w:rsid w:val="006F2248"/>
    <w:rsid w:val="006F23E8"/>
    <w:rsid w:val="006F2C17"/>
    <w:rsid w:val="006F2F9F"/>
    <w:rsid w:val="006F322C"/>
    <w:rsid w:val="006F335F"/>
    <w:rsid w:val="006F4D16"/>
    <w:rsid w:val="006F4FD3"/>
    <w:rsid w:val="006F5868"/>
    <w:rsid w:val="006F5DA5"/>
    <w:rsid w:val="006F6DFA"/>
    <w:rsid w:val="007002E2"/>
    <w:rsid w:val="0070041F"/>
    <w:rsid w:val="007022F9"/>
    <w:rsid w:val="00705363"/>
    <w:rsid w:val="00705365"/>
    <w:rsid w:val="0070567E"/>
    <w:rsid w:val="007065F0"/>
    <w:rsid w:val="00706BF6"/>
    <w:rsid w:val="00706CE6"/>
    <w:rsid w:val="00707691"/>
    <w:rsid w:val="00707873"/>
    <w:rsid w:val="00707F6E"/>
    <w:rsid w:val="007100E6"/>
    <w:rsid w:val="00710D95"/>
    <w:rsid w:val="007116C7"/>
    <w:rsid w:val="00711966"/>
    <w:rsid w:val="007119EB"/>
    <w:rsid w:val="00711E33"/>
    <w:rsid w:val="00711F53"/>
    <w:rsid w:val="0071227B"/>
    <w:rsid w:val="00712928"/>
    <w:rsid w:val="00713C2C"/>
    <w:rsid w:val="00714DA6"/>
    <w:rsid w:val="00714F71"/>
    <w:rsid w:val="00714FFE"/>
    <w:rsid w:val="0071561F"/>
    <w:rsid w:val="00715F30"/>
    <w:rsid w:val="00716884"/>
    <w:rsid w:val="00717560"/>
    <w:rsid w:val="0071765E"/>
    <w:rsid w:val="007200B0"/>
    <w:rsid w:val="00720190"/>
    <w:rsid w:val="0072140D"/>
    <w:rsid w:val="007214D2"/>
    <w:rsid w:val="00722240"/>
    <w:rsid w:val="00722A7E"/>
    <w:rsid w:val="00722BAE"/>
    <w:rsid w:val="007235E0"/>
    <w:rsid w:val="007239C2"/>
    <w:rsid w:val="00723BB9"/>
    <w:rsid w:val="00723C55"/>
    <w:rsid w:val="007240D5"/>
    <w:rsid w:val="00726346"/>
    <w:rsid w:val="007263A1"/>
    <w:rsid w:val="007264F8"/>
    <w:rsid w:val="0072697A"/>
    <w:rsid w:val="007270B3"/>
    <w:rsid w:val="00727686"/>
    <w:rsid w:val="00727D11"/>
    <w:rsid w:val="00730A89"/>
    <w:rsid w:val="00730B91"/>
    <w:rsid w:val="007310C8"/>
    <w:rsid w:val="007313D8"/>
    <w:rsid w:val="00731599"/>
    <w:rsid w:val="00733B8A"/>
    <w:rsid w:val="00735534"/>
    <w:rsid w:val="007362E4"/>
    <w:rsid w:val="007378B3"/>
    <w:rsid w:val="007402E2"/>
    <w:rsid w:val="0074190C"/>
    <w:rsid w:val="00742333"/>
    <w:rsid w:val="00742557"/>
    <w:rsid w:val="00743753"/>
    <w:rsid w:val="00743A45"/>
    <w:rsid w:val="00744110"/>
    <w:rsid w:val="007443D3"/>
    <w:rsid w:val="00744D05"/>
    <w:rsid w:val="00745F97"/>
    <w:rsid w:val="00746F77"/>
    <w:rsid w:val="0074709F"/>
    <w:rsid w:val="007518BE"/>
    <w:rsid w:val="00751EEC"/>
    <w:rsid w:val="007534D7"/>
    <w:rsid w:val="0075535B"/>
    <w:rsid w:val="00755680"/>
    <w:rsid w:val="00755B82"/>
    <w:rsid w:val="00755DC5"/>
    <w:rsid w:val="007566B3"/>
    <w:rsid w:val="00756FDD"/>
    <w:rsid w:val="00757F49"/>
    <w:rsid w:val="0076132C"/>
    <w:rsid w:val="00761C54"/>
    <w:rsid w:val="00761FD3"/>
    <w:rsid w:val="00762446"/>
    <w:rsid w:val="00762708"/>
    <w:rsid w:val="00762BE2"/>
    <w:rsid w:val="007630B4"/>
    <w:rsid w:val="007631EB"/>
    <w:rsid w:val="007635AA"/>
    <w:rsid w:val="00763936"/>
    <w:rsid w:val="007649CE"/>
    <w:rsid w:val="00764D92"/>
    <w:rsid w:val="0076500B"/>
    <w:rsid w:val="00765DDF"/>
    <w:rsid w:val="007668F4"/>
    <w:rsid w:val="00766C10"/>
    <w:rsid w:val="00767063"/>
    <w:rsid w:val="00767241"/>
    <w:rsid w:val="00771021"/>
    <w:rsid w:val="0077127A"/>
    <w:rsid w:val="00771484"/>
    <w:rsid w:val="00771A42"/>
    <w:rsid w:val="00773C18"/>
    <w:rsid w:val="00775762"/>
    <w:rsid w:val="0077609E"/>
    <w:rsid w:val="007760FB"/>
    <w:rsid w:val="00776DD6"/>
    <w:rsid w:val="00777AEB"/>
    <w:rsid w:val="00780FBC"/>
    <w:rsid w:val="00781BBE"/>
    <w:rsid w:val="007838E9"/>
    <w:rsid w:val="00784488"/>
    <w:rsid w:val="00784B34"/>
    <w:rsid w:val="00784E3B"/>
    <w:rsid w:val="00785B08"/>
    <w:rsid w:val="00786033"/>
    <w:rsid w:val="00787890"/>
    <w:rsid w:val="00787A6D"/>
    <w:rsid w:val="00787C12"/>
    <w:rsid w:val="00791829"/>
    <w:rsid w:val="0079282D"/>
    <w:rsid w:val="00792FE4"/>
    <w:rsid w:val="00793F8F"/>
    <w:rsid w:val="00794979"/>
    <w:rsid w:val="0079674C"/>
    <w:rsid w:val="00796BC0"/>
    <w:rsid w:val="007A09ED"/>
    <w:rsid w:val="007A1271"/>
    <w:rsid w:val="007A1686"/>
    <w:rsid w:val="007A1E25"/>
    <w:rsid w:val="007A23D9"/>
    <w:rsid w:val="007A259F"/>
    <w:rsid w:val="007A2AEF"/>
    <w:rsid w:val="007A3B0F"/>
    <w:rsid w:val="007A44B5"/>
    <w:rsid w:val="007A6280"/>
    <w:rsid w:val="007A6301"/>
    <w:rsid w:val="007A6980"/>
    <w:rsid w:val="007A6D25"/>
    <w:rsid w:val="007A6F30"/>
    <w:rsid w:val="007A7468"/>
    <w:rsid w:val="007A764C"/>
    <w:rsid w:val="007B051F"/>
    <w:rsid w:val="007B2B2D"/>
    <w:rsid w:val="007B380C"/>
    <w:rsid w:val="007B3D4A"/>
    <w:rsid w:val="007B5FB9"/>
    <w:rsid w:val="007B6171"/>
    <w:rsid w:val="007B6567"/>
    <w:rsid w:val="007B738F"/>
    <w:rsid w:val="007B7D53"/>
    <w:rsid w:val="007C1C53"/>
    <w:rsid w:val="007C1FD8"/>
    <w:rsid w:val="007C2177"/>
    <w:rsid w:val="007C359C"/>
    <w:rsid w:val="007C5558"/>
    <w:rsid w:val="007C5EDE"/>
    <w:rsid w:val="007C63C4"/>
    <w:rsid w:val="007C6921"/>
    <w:rsid w:val="007D0329"/>
    <w:rsid w:val="007D12CF"/>
    <w:rsid w:val="007D1700"/>
    <w:rsid w:val="007D25CD"/>
    <w:rsid w:val="007D270B"/>
    <w:rsid w:val="007D311E"/>
    <w:rsid w:val="007D479E"/>
    <w:rsid w:val="007D4980"/>
    <w:rsid w:val="007D58AF"/>
    <w:rsid w:val="007D6491"/>
    <w:rsid w:val="007D6A62"/>
    <w:rsid w:val="007D6B7C"/>
    <w:rsid w:val="007D6ED1"/>
    <w:rsid w:val="007D7796"/>
    <w:rsid w:val="007D7C9C"/>
    <w:rsid w:val="007E28A5"/>
    <w:rsid w:val="007E2B74"/>
    <w:rsid w:val="007E4B4F"/>
    <w:rsid w:val="007E6BD0"/>
    <w:rsid w:val="007E6E50"/>
    <w:rsid w:val="007E797C"/>
    <w:rsid w:val="007F060C"/>
    <w:rsid w:val="007F09F2"/>
    <w:rsid w:val="007F26F2"/>
    <w:rsid w:val="007F5AEA"/>
    <w:rsid w:val="007F64B8"/>
    <w:rsid w:val="007F69E0"/>
    <w:rsid w:val="007F6EE3"/>
    <w:rsid w:val="007F71F2"/>
    <w:rsid w:val="007F74CC"/>
    <w:rsid w:val="0080066E"/>
    <w:rsid w:val="00800B9A"/>
    <w:rsid w:val="00800EB4"/>
    <w:rsid w:val="00801C60"/>
    <w:rsid w:val="00802072"/>
    <w:rsid w:val="00803174"/>
    <w:rsid w:val="008032AC"/>
    <w:rsid w:val="00804429"/>
    <w:rsid w:val="00804D72"/>
    <w:rsid w:val="0080595D"/>
    <w:rsid w:val="00805B37"/>
    <w:rsid w:val="0080645B"/>
    <w:rsid w:val="00806876"/>
    <w:rsid w:val="00807613"/>
    <w:rsid w:val="00810B4A"/>
    <w:rsid w:val="008110A7"/>
    <w:rsid w:val="00811E34"/>
    <w:rsid w:val="00811FE8"/>
    <w:rsid w:val="008126F2"/>
    <w:rsid w:val="00813731"/>
    <w:rsid w:val="00813786"/>
    <w:rsid w:val="00813C53"/>
    <w:rsid w:val="00813D94"/>
    <w:rsid w:val="00814EE4"/>
    <w:rsid w:val="00817FCA"/>
    <w:rsid w:val="0082018E"/>
    <w:rsid w:val="008201CA"/>
    <w:rsid w:val="008206A7"/>
    <w:rsid w:val="008206C0"/>
    <w:rsid w:val="0082097F"/>
    <w:rsid w:val="00821EA8"/>
    <w:rsid w:val="00821EAE"/>
    <w:rsid w:val="00822D0D"/>
    <w:rsid w:val="00822E74"/>
    <w:rsid w:val="00824010"/>
    <w:rsid w:val="00824794"/>
    <w:rsid w:val="0082485C"/>
    <w:rsid w:val="00824909"/>
    <w:rsid w:val="00824C37"/>
    <w:rsid w:val="00824D6B"/>
    <w:rsid w:val="00824FEC"/>
    <w:rsid w:val="0082571B"/>
    <w:rsid w:val="008268BE"/>
    <w:rsid w:val="00827971"/>
    <w:rsid w:val="00830F65"/>
    <w:rsid w:val="0083313B"/>
    <w:rsid w:val="00833662"/>
    <w:rsid w:val="0083699A"/>
    <w:rsid w:val="008369D7"/>
    <w:rsid w:val="0083700F"/>
    <w:rsid w:val="008377D4"/>
    <w:rsid w:val="008403F7"/>
    <w:rsid w:val="00840E68"/>
    <w:rsid w:val="00841C4A"/>
    <w:rsid w:val="00842902"/>
    <w:rsid w:val="00842FA2"/>
    <w:rsid w:val="00843A4A"/>
    <w:rsid w:val="00843C85"/>
    <w:rsid w:val="008442F4"/>
    <w:rsid w:val="0084481A"/>
    <w:rsid w:val="008459D2"/>
    <w:rsid w:val="00846A71"/>
    <w:rsid w:val="00850482"/>
    <w:rsid w:val="00851B21"/>
    <w:rsid w:val="0085263D"/>
    <w:rsid w:val="0085399A"/>
    <w:rsid w:val="00853BAB"/>
    <w:rsid w:val="008541E4"/>
    <w:rsid w:val="00855C4D"/>
    <w:rsid w:val="00855DE6"/>
    <w:rsid w:val="008564D5"/>
    <w:rsid w:val="00856561"/>
    <w:rsid w:val="0086060E"/>
    <w:rsid w:val="0086091F"/>
    <w:rsid w:val="00860BC7"/>
    <w:rsid w:val="00860EF9"/>
    <w:rsid w:val="00862357"/>
    <w:rsid w:val="008624A8"/>
    <w:rsid w:val="00863CE7"/>
    <w:rsid w:val="00863E36"/>
    <w:rsid w:val="00864DA1"/>
    <w:rsid w:val="008652FC"/>
    <w:rsid w:val="00865C5A"/>
    <w:rsid w:val="00866D4C"/>
    <w:rsid w:val="00866FFD"/>
    <w:rsid w:val="00867230"/>
    <w:rsid w:val="008677DA"/>
    <w:rsid w:val="0087084F"/>
    <w:rsid w:val="00871233"/>
    <w:rsid w:val="00871512"/>
    <w:rsid w:val="00871DD0"/>
    <w:rsid w:val="00872103"/>
    <w:rsid w:val="00872E7E"/>
    <w:rsid w:val="00873348"/>
    <w:rsid w:val="00873E22"/>
    <w:rsid w:val="00873E85"/>
    <w:rsid w:val="0087422B"/>
    <w:rsid w:val="0087463B"/>
    <w:rsid w:val="00874A2C"/>
    <w:rsid w:val="00874CF0"/>
    <w:rsid w:val="00874D48"/>
    <w:rsid w:val="00874D95"/>
    <w:rsid w:val="008753E5"/>
    <w:rsid w:val="0087591A"/>
    <w:rsid w:val="00875E67"/>
    <w:rsid w:val="00876A76"/>
    <w:rsid w:val="00877BB1"/>
    <w:rsid w:val="00880667"/>
    <w:rsid w:val="008810CC"/>
    <w:rsid w:val="00881338"/>
    <w:rsid w:val="008817DD"/>
    <w:rsid w:val="00881B9A"/>
    <w:rsid w:val="00882330"/>
    <w:rsid w:val="00884BA2"/>
    <w:rsid w:val="008851E8"/>
    <w:rsid w:val="00885590"/>
    <w:rsid w:val="008864DD"/>
    <w:rsid w:val="00886EBD"/>
    <w:rsid w:val="008877EE"/>
    <w:rsid w:val="008901B2"/>
    <w:rsid w:val="00891736"/>
    <w:rsid w:val="00892076"/>
    <w:rsid w:val="008923A6"/>
    <w:rsid w:val="00892408"/>
    <w:rsid w:val="00892C60"/>
    <w:rsid w:val="00892E7C"/>
    <w:rsid w:val="008930A3"/>
    <w:rsid w:val="008933B6"/>
    <w:rsid w:val="0089557E"/>
    <w:rsid w:val="008966A9"/>
    <w:rsid w:val="00897060"/>
    <w:rsid w:val="00897FBA"/>
    <w:rsid w:val="008A0CD5"/>
    <w:rsid w:val="008A0E39"/>
    <w:rsid w:val="008A1818"/>
    <w:rsid w:val="008A183A"/>
    <w:rsid w:val="008A2729"/>
    <w:rsid w:val="008A2939"/>
    <w:rsid w:val="008A2993"/>
    <w:rsid w:val="008A2D81"/>
    <w:rsid w:val="008A3289"/>
    <w:rsid w:val="008A55DE"/>
    <w:rsid w:val="008A601D"/>
    <w:rsid w:val="008A6FC9"/>
    <w:rsid w:val="008A7855"/>
    <w:rsid w:val="008B07D5"/>
    <w:rsid w:val="008B0DFB"/>
    <w:rsid w:val="008B1DDD"/>
    <w:rsid w:val="008B2D58"/>
    <w:rsid w:val="008B2DE4"/>
    <w:rsid w:val="008B4C06"/>
    <w:rsid w:val="008B4F04"/>
    <w:rsid w:val="008B5691"/>
    <w:rsid w:val="008B57AB"/>
    <w:rsid w:val="008B5B3E"/>
    <w:rsid w:val="008B5BD7"/>
    <w:rsid w:val="008B5DAA"/>
    <w:rsid w:val="008B65E0"/>
    <w:rsid w:val="008B7728"/>
    <w:rsid w:val="008C1A3E"/>
    <w:rsid w:val="008C365F"/>
    <w:rsid w:val="008C3ADB"/>
    <w:rsid w:val="008C3BF8"/>
    <w:rsid w:val="008C3F7D"/>
    <w:rsid w:val="008C4167"/>
    <w:rsid w:val="008C4461"/>
    <w:rsid w:val="008C5A2C"/>
    <w:rsid w:val="008C62E5"/>
    <w:rsid w:val="008C74D5"/>
    <w:rsid w:val="008C7AEB"/>
    <w:rsid w:val="008C7C09"/>
    <w:rsid w:val="008D0823"/>
    <w:rsid w:val="008D225B"/>
    <w:rsid w:val="008D2F2F"/>
    <w:rsid w:val="008D3CEC"/>
    <w:rsid w:val="008D4C71"/>
    <w:rsid w:val="008D5769"/>
    <w:rsid w:val="008D59A2"/>
    <w:rsid w:val="008D5B1B"/>
    <w:rsid w:val="008D6D22"/>
    <w:rsid w:val="008E226E"/>
    <w:rsid w:val="008E230F"/>
    <w:rsid w:val="008E2BF6"/>
    <w:rsid w:val="008E3648"/>
    <w:rsid w:val="008E3710"/>
    <w:rsid w:val="008E3D7F"/>
    <w:rsid w:val="008E5001"/>
    <w:rsid w:val="008E5057"/>
    <w:rsid w:val="008E5297"/>
    <w:rsid w:val="008E5458"/>
    <w:rsid w:val="008E55FB"/>
    <w:rsid w:val="008E5E42"/>
    <w:rsid w:val="008E5EE8"/>
    <w:rsid w:val="008E61C4"/>
    <w:rsid w:val="008E78CF"/>
    <w:rsid w:val="008F1B34"/>
    <w:rsid w:val="008F1DD1"/>
    <w:rsid w:val="008F2113"/>
    <w:rsid w:val="008F37E4"/>
    <w:rsid w:val="008F45F3"/>
    <w:rsid w:val="008F5511"/>
    <w:rsid w:val="008F5CF7"/>
    <w:rsid w:val="008F5F7D"/>
    <w:rsid w:val="008F6D0C"/>
    <w:rsid w:val="008F753B"/>
    <w:rsid w:val="00900B8F"/>
    <w:rsid w:val="00900F37"/>
    <w:rsid w:val="00901036"/>
    <w:rsid w:val="00901CBC"/>
    <w:rsid w:val="0090212B"/>
    <w:rsid w:val="00903141"/>
    <w:rsid w:val="0090329C"/>
    <w:rsid w:val="0090348D"/>
    <w:rsid w:val="009041DC"/>
    <w:rsid w:val="00904353"/>
    <w:rsid w:val="0090454A"/>
    <w:rsid w:val="0090462F"/>
    <w:rsid w:val="00905111"/>
    <w:rsid w:val="009057B2"/>
    <w:rsid w:val="00906BD4"/>
    <w:rsid w:val="00906C7B"/>
    <w:rsid w:val="00910ACD"/>
    <w:rsid w:val="00910EEF"/>
    <w:rsid w:val="00911D2F"/>
    <w:rsid w:val="00911D5F"/>
    <w:rsid w:val="00911EE4"/>
    <w:rsid w:val="0091292C"/>
    <w:rsid w:val="009132A2"/>
    <w:rsid w:val="00913F2E"/>
    <w:rsid w:val="00914B4F"/>
    <w:rsid w:val="0091551E"/>
    <w:rsid w:val="00915769"/>
    <w:rsid w:val="00915D27"/>
    <w:rsid w:val="00916683"/>
    <w:rsid w:val="00916828"/>
    <w:rsid w:val="0091733E"/>
    <w:rsid w:val="00920013"/>
    <w:rsid w:val="0092045C"/>
    <w:rsid w:val="00920810"/>
    <w:rsid w:val="00920E8E"/>
    <w:rsid w:val="009227C7"/>
    <w:rsid w:val="00922851"/>
    <w:rsid w:val="00923E64"/>
    <w:rsid w:val="009246D4"/>
    <w:rsid w:val="0092538C"/>
    <w:rsid w:val="0092555A"/>
    <w:rsid w:val="009255AC"/>
    <w:rsid w:val="009255BA"/>
    <w:rsid w:val="009264FD"/>
    <w:rsid w:val="00926A40"/>
    <w:rsid w:val="009275BA"/>
    <w:rsid w:val="0093019A"/>
    <w:rsid w:val="0093109D"/>
    <w:rsid w:val="009316DC"/>
    <w:rsid w:val="00931860"/>
    <w:rsid w:val="009338F0"/>
    <w:rsid w:val="00933C79"/>
    <w:rsid w:val="00934108"/>
    <w:rsid w:val="00934547"/>
    <w:rsid w:val="009346B6"/>
    <w:rsid w:val="00934CB5"/>
    <w:rsid w:val="00934DB2"/>
    <w:rsid w:val="00934FD3"/>
    <w:rsid w:val="00936B36"/>
    <w:rsid w:val="0093729F"/>
    <w:rsid w:val="00937442"/>
    <w:rsid w:val="009379B2"/>
    <w:rsid w:val="00937EA5"/>
    <w:rsid w:val="00940239"/>
    <w:rsid w:val="00940648"/>
    <w:rsid w:val="00940908"/>
    <w:rsid w:val="00940EB5"/>
    <w:rsid w:val="00941A14"/>
    <w:rsid w:val="00942370"/>
    <w:rsid w:val="00942528"/>
    <w:rsid w:val="00942682"/>
    <w:rsid w:val="009437E3"/>
    <w:rsid w:val="0094388C"/>
    <w:rsid w:val="00943F5C"/>
    <w:rsid w:val="00944022"/>
    <w:rsid w:val="009461E9"/>
    <w:rsid w:val="009462A0"/>
    <w:rsid w:val="009479A7"/>
    <w:rsid w:val="00953327"/>
    <w:rsid w:val="00954092"/>
    <w:rsid w:val="0095414E"/>
    <w:rsid w:val="00954236"/>
    <w:rsid w:val="009548F8"/>
    <w:rsid w:val="00954CCA"/>
    <w:rsid w:val="00954E8B"/>
    <w:rsid w:val="00955233"/>
    <w:rsid w:val="009554B8"/>
    <w:rsid w:val="00956D23"/>
    <w:rsid w:val="00957552"/>
    <w:rsid w:val="00960213"/>
    <w:rsid w:val="00961F0E"/>
    <w:rsid w:val="00961F4F"/>
    <w:rsid w:val="009623A0"/>
    <w:rsid w:val="0096426F"/>
    <w:rsid w:val="00964330"/>
    <w:rsid w:val="00964C90"/>
    <w:rsid w:val="00964CAA"/>
    <w:rsid w:val="0096572C"/>
    <w:rsid w:val="00965D4F"/>
    <w:rsid w:val="009665A5"/>
    <w:rsid w:val="00966B2C"/>
    <w:rsid w:val="00967259"/>
    <w:rsid w:val="0096797E"/>
    <w:rsid w:val="0097180E"/>
    <w:rsid w:val="009718F0"/>
    <w:rsid w:val="00972706"/>
    <w:rsid w:val="00972BF3"/>
    <w:rsid w:val="009741F7"/>
    <w:rsid w:val="009747C0"/>
    <w:rsid w:val="00975754"/>
    <w:rsid w:val="00975B48"/>
    <w:rsid w:val="00975C21"/>
    <w:rsid w:val="009761A2"/>
    <w:rsid w:val="00976D0B"/>
    <w:rsid w:val="00976DE7"/>
    <w:rsid w:val="009778BD"/>
    <w:rsid w:val="00977C3B"/>
    <w:rsid w:val="00981539"/>
    <w:rsid w:val="00981811"/>
    <w:rsid w:val="0098189B"/>
    <w:rsid w:val="00982694"/>
    <w:rsid w:val="0098277A"/>
    <w:rsid w:val="00982936"/>
    <w:rsid w:val="00983F9B"/>
    <w:rsid w:val="00984869"/>
    <w:rsid w:val="0098581A"/>
    <w:rsid w:val="00987032"/>
    <w:rsid w:val="00990661"/>
    <w:rsid w:val="009908F4"/>
    <w:rsid w:val="00990C1D"/>
    <w:rsid w:val="00990D63"/>
    <w:rsid w:val="00991697"/>
    <w:rsid w:val="00991751"/>
    <w:rsid w:val="00991841"/>
    <w:rsid w:val="00991E76"/>
    <w:rsid w:val="0099215B"/>
    <w:rsid w:val="0099328F"/>
    <w:rsid w:val="00993349"/>
    <w:rsid w:val="00993686"/>
    <w:rsid w:val="00993F9A"/>
    <w:rsid w:val="00994C47"/>
    <w:rsid w:val="00994FD5"/>
    <w:rsid w:val="009A0B37"/>
    <w:rsid w:val="009A0E49"/>
    <w:rsid w:val="009A10B0"/>
    <w:rsid w:val="009A18A9"/>
    <w:rsid w:val="009A1D88"/>
    <w:rsid w:val="009A2970"/>
    <w:rsid w:val="009A3158"/>
    <w:rsid w:val="009A4FA7"/>
    <w:rsid w:val="009A5C3D"/>
    <w:rsid w:val="009A6D02"/>
    <w:rsid w:val="009A75AB"/>
    <w:rsid w:val="009B198C"/>
    <w:rsid w:val="009B1AD8"/>
    <w:rsid w:val="009B1AFC"/>
    <w:rsid w:val="009B1CEB"/>
    <w:rsid w:val="009B2D47"/>
    <w:rsid w:val="009B36B9"/>
    <w:rsid w:val="009B4550"/>
    <w:rsid w:val="009B4608"/>
    <w:rsid w:val="009B47A9"/>
    <w:rsid w:val="009B4803"/>
    <w:rsid w:val="009B585D"/>
    <w:rsid w:val="009B6E5A"/>
    <w:rsid w:val="009B7597"/>
    <w:rsid w:val="009B7695"/>
    <w:rsid w:val="009B7950"/>
    <w:rsid w:val="009B7A55"/>
    <w:rsid w:val="009C04AB"/>
    <w:rsid w:val="009C146B"/>
    <w:rsid w:val="009C1503"/>
    <w:rsid w:val="009C327F"/>
    <w:rsid w:val="009C377B"/>
    <w:rsid w:val="009C4DAE"/>
    <w:rsid w:val="009C5273"/>
    <w:rsid w:val="009C6239"/>
    <w:rsid w:val="009C641C"/>
    <w:rsid w:val="009C6E09"/>
    <w:rsid w:val="009C724D"/>
    <w:rsid w:val="009C7272"/>
    <w:rsid w:val="009C7A24"/>
    <w:rsid w:val="009D1194"/>
    <w:rsid w:val="009D1276"/>
    <w:rsid w:val="009D1B3B"/>
    <w:rsid w:val="009D1B41"/>
    <w:rsid w:val="009D1F19"/>
    <w:rsid w:val="009D2324"/>
    <w:rsid w:val="009D2D1A"/>
    <w:rsid w:val="009D3623"/>
    <w:rsid w:val="009D3C3C"/>
    <w:rsid w:val="009D461A"/>
    <w:rsid w:val="009D4E10"/>
    <w:rsid w:val="009D5D38"/>
    <w:rsid w:val="009D708A"/>
    <w:rsid w:val="009E02E4"/>
    <w:rsid w:val="009E09DA"/>
    <w:rsid w:val="009E0E35"/>
    <w:rsid w:val="009E2116"/>
    <w:rsid w:val="009E247B"/>
    <w:rsid w:val="009E3051"/>
    <w:rsid w:val="009E366D"/>
    <w:rsid w:val="009E773D"/>
    <w:rsid w:val="009E77DD"/>
    <w:rsid w:val="009E7AEC"/>
    <w:rsid w:val="009F07F7"/>
    <w:rsid w:val="009F1534"/>
    <w:rsid w:val="009F1E8F"/>
    <w:rsid w:val="009F2856"/>
    <w:rsid w:val="009F37C2"/>
    <w:rsid w:val="009F3A56"/>
    <w:rsid w:val="009F3C7F"/>
    <w:rsid w:val="009F438C"/>
    <w:rsid w:val="009F51D9"/>
    <w:rsid w:val="009F54AF"/>
    <w:rsid w:val="009F595F"/>
    <w:rsid w:val="009F59BE"/>
    <w:rsid w:val="009F63C7"/>
    <w:rsid w:val="009F75D6"/>
    <w:rsid w:val="00A00EA8"/>
    <w:rsid w:val="00A014F9"/>
    <w:rsid w:val="00A01AA3"/>
    <w:rsid w:val="00A0368D"/>
    <w:rsid w:val="00A03CE5"/>
    <w:rsid w:val="00A03CF0"/>
    <w:rsid w:val="00A04C33"/>
    <w:rsid w:val="00A04EFB"/>
    <w:rsid w:val="00A052B3"/>
    <w:rsid w:val="00A05C9D"/>
    <w:rsid w:val="00A05DA6"/>
    <w:rsid w:val="00A062A7"/>
    <w:rsid w:val="00A06E93"/>
    <w:rsid w:val="00A0764E"/>
    <w:rsid w:val="00A07A68"/>
    <w:rsid w:val="00A114BB"/>
    <w:rsid w:val="00A122E8"/>
    <w:rsid w:val="00A125D2"/>
    <w:rsid w:val="00A12934"/>
    <w:rsid w:val="00A146A8"/>
    <w:rsid w:val="00A1505A"/>
    <w:rsid w:val="00A156F2"/>
    <w:rsid w:val="00A15A00"/>
    <w:rsid w:val="00A15F14"/>
    <w:rsid w:val="00A1607C"/>
    <w:rsid w:val="00A16195"/>
    <w:rsid w:val="00A16640"/>
    <w:rsid w:val="00A169E5"/>
    <w:rsid w:val="00A17540"/>
    <w:rsid w:val="00A17E2B"/>
    <w:rsid w:val="00A20B3C"/>
    <w:rsid w:val="00A21858"/>
    <w:rsid w:val="00A21E86"/>
    <w:rsid w:val="00A22C5F"/>
    <w:rsid w:val="00A22E8F"/>
    <w:rsid w:val="00A22F77"/>
    <w:rsid w:val="00A23385"/>
    <w:rsid w:val="00A248E8"/>
    <w:rsid w:val="00A2519D"/>
    <w:rsid w:val="00A2617F"/>
    <w:rsid w:val="00A264A6"/>
    <w:rsid w:val="00A27CDF"/>
    <w:rsid w:val="00A30BA2"/>
    <w:rsid w:val="00A31854"/>
    <w:rsid w:val="00A3302A"/>
    <w:rsid w:val="00A3392D"/>
    <w:rsid w:val="00A33E04"/>
    <w:rsid w:val="00A347E6"/>
    <w:rsid w:val="00A34AA3"/>
    <w:rsid w:val="00A355C0"/>
    <w:rsid w:val="00A35859"/>
    <w:rsid w:val="00A368C7"/>
    <w:rsid w:val="00A36C54"/>
    <w:rsid w:val="00A378A6"/>
    <w:rsid w:val="00A37C9C"/>
    <w:rsid w:val="00A40335"/>
    <w:rsid w:val="00A40902"/>
    <w:rsid w:val="00A40F86"/>
    <w:rsid w:val="00A4126F"/>
    <w:rsid w:val="00A41C63"/>
    <w:rsid w:val="00A41C6D"/>
    <w:rsid w:val="00A41D74"/>
    <w:rsid w:val="00A43154"/>
    <w:rsid w:val="00A431BD"/>
    <w:rsid w:val="00A435CB"/>
    <w:rsid w:val="00A441A7"/>
    <w:rsid w:val="00A45442"/>
    <w:rsid w:val="00A456EE"/>
    <w:rsid w:val="00A47831"/>
    <w:rsid w:val="00A47D56"/>
    <w:rsid w:val="00A505CF"/>
    <w:rsid w:val="00A50E7F"/>
    <w:rsid w:val="00A5112A"/>
    <w:rsid w:val="00A518E2"/>
    <w:rsid w:val="00A53C3D"/>
    <w:rsid w:val="00A546BD"/>
    <w:rsid w:val="00A55434"/>
    <w:rsid w:val="00A55496"/>
    <w:rsid w:val="00A56046"/>
    <w:rsid w:val="00A566F0"/>
    <w:rsid w:val="00A56A8C"/>
    <w:rsid w:val="00A56F84"/>
    <w:rsid w:val="00A5740C"/>
    <w:rsid w:val="00A57776"/>
    <w:rsid w:val="00A62651"/>
    <w:rsid w:val="00A62D86"/>
    <w:rsid w:val="00A647B0"/>
    <w:rsid w:val="00A66F4E"/>
    <w:rsid w:val="00A67FE5"/>
    <w:rsid w:val="00A7083B"/>
    <w:rsid w:val="00A70C78"/>
    <w:rsid w:val="00A7445C"/>
    <w:rsid w:val="00A74516"/>
    <w:rsid w:val="00A76029"/>
    <w:rsid w:val="00A76122"/>
    <w:rsid w:val="00A76C54"/>
    <w:rsid w:val="00A76C81"/>
    <w:rsid w:val="00A776FC"/>
    <w:rsid w:val="00A81458"/>
    <w:rsid w:val="00A81D8C"/>
    <w:rsid w:val="00A82322"/>
    <w:rsid w:val="00A83163"/>
    <w:rsid w:val="00A83BB9"/>
    <w:rsid w:val="00A84303"/>
    <w:rsid w:val="00A8456E"/>
    <w:rsid w:val="00A84C27"/>
    <w:rsid w:val="00A84E99"/>
    <w:rsid w:val="00A85212"/>
    <w:rsid w:val="00A86186"/>
    <w:rsid w:val="00A8619D"/>
    <w:rsid w:val="00A865DA"/>
    <w:rsid w:val="00A86CBD"/>
    <w:rsid w:val="00A86E1D"/>
    <w:rsid w:val="00A87ADE"/>
    <w:rsid w:val="00A90B2F"/>
    <w:rsid w:val="00A90D49"/>
    <w:rsid w:val="00A91D50"/>
    <w:rsid w:val="00A924AA"/>
    <w:rsid w:val="00A92D67"/>
    <w:rsid w:val="00A93D3A"/>
    <w:rsid w:val="00A942B6"/>
    <w:rsid w:val="00A953D5"/>
    <w:rsid w:val="00A96F61"/>
    <w:rsid w:val="00A977DC"/>
    <w:rsid w:val="00A97FFC"/>
    <w:rsid w:val="00AA09EF"/>
    <w:rsid w:val="00AA12BF"/>
    <w:rsid w:val="00AA1E8C"/>
    <w:rsid w:val="00AA32E4"/>
    <w:rsid w:val="00AA3E3B"/>
    <w:rsid w:val="00AA4502"/>
    <w:rsid w:val="00AA62F3"/>
    <w:rsid w:val="00AA667B"/>
    <w:rsid w:val="00AB0270"/>
    <w:rsid w:val="00AB1012"/>
    <w:rsid w:val="00AB113F"/>
    <w:rsid w:val="00AB11BC"/>
    <w:rsid w:val="00AB15F1"/>
    <w:rsid w:val="00AB19BE"/>
    <w:rsid w:val="00AB3FCF"/>
    <w:rsid w:val="00AB4380"/>
    <w:rsid w:val="00AB6318"/>
    <w:rsid w:val="00AB6D1D"/>
    <w:rsid w:val="00AB7809"/>
    <w:rsid w:val="00AB7DA0"/>
    <w:rsid w:val="00AB7DDC"/>
    <w:rsid w:val="00AC112E"/>
    <w:rsid w:val="00AC1547"/>
    <w:rsid w:val="00AC2116"/>
    <w:rsid w:val="00AC232E"/>
    <w:rsid w:val="00AC37BE"/>
    <w:rsid w:val="00AC3EC6"/>
    <w:rsid w:val="00AC44AD"/>
    <w:rsid w:val="00AC61ED"/>
    <w:rsid w:val="00AC7200"/>
    <w:rsid w:val="00AC78A5"/>
    <w:rsid w:val="00AC7A9D"/>
    <w:rsid w:val="00AC7BE3"/>
    <w:rsid w:val="00AC7EF1"/>
    <w:rsid w:val="00AD0A92"/>
    <w:rsid w:val="00AD1A03"/>
    <w:rsid w:val="00AD2EF0"/>
    <w:rsid w:val="00AD33E5"/>
    <w:rsid w:val="00AD3887"/>
    <w:rsid w:val="00AD39C8"/>
    <w:rsid w:val="00AD5175"/>
    <w:rsid w:val="00AD522F"/>
    <w:rsid w:val="00AD53C7"/>
    <w:rsid w:val="00AD56EB"/>
    <w:rsid w:val="00AD57E1"/>
    <w:rsid w:val="00AD61B5"/>
    <w:rsid w:val="00AD65FC"/>
    <w:rsid w:val="00AD7286"/>
    <w:rsid w:val="00AD7735"/>
    <w:rsid w:val="00AD79D2"/>
    <w:rsid w:val="00AD7C55"/>
    <w:rsid w:val="00AE0543"/>
    <w:rsid w:val="00AE05C9"/>
    <w:rsid w:val="00AE05D0"/>
    <w:rsid w:val="00AE10EA"/>
    <w:rsid w:val="00AE175A"/>
    <w:rsid w:val="00AE1C50"/>
    <w:rsid w:val="00AE326C"/>
    <w:rsid w:val="00AE32BA"/>
    <w:rsid w:val="00AE3A8E"/>
    <w:rsid w:val="00AE3F10"/>
    <w:rsid w:val="00AE4762"/>
    <w:rsid w:val="00AE49CB"/>
    <w:rsid w:val="00AE4B79"/>
    <w:rsid w:val="00AE55AF"/>
    <w:rsid w:val="00AE6363"/>
    <w:rsid w:val="00AE6AAE"/>
    <w:rsid w:val="00AE70DA"/>
    <w:rsid w:val="00AE76B6"/>
    <w:rsid w:val="00AE7E76"/>
    <w:rsid w:val="00AE7EBE"/>
    <w:rsid w:val="00AF1A5A"/>
    <w:rsid w:val="00AF1B37"/>
    <w:rsid w:val="00AF333F"/>
    <w:rsid w:val="00AF519C"/>
    <w:rsid w:val="00AF6162"/>
    <w:rsid w:val="00AF7B16"/>
    <w:rsid w:val="00B00990"/>
    <w:rsid w:val="00B013A1"/>
    <w:rsid w:val="00B022BB"/>
    <w:rsid w:val="00B0353A"/>
    <w:rsid w:val="00B03710"/>
    <w:rsid w:val="00B0395A"/>
    <w:rsid w:val="00B0440D"/>
    <w:rsid w:val="00B05580"/>
    <w:rsid w:val="00B0613A"/>
    <w:rsid w:val="00B06988"/>
    <w:rsid w:val="00B06CBE"/>
    <w:rsid w:val="00B0718A"/>
    <w:rsid w:val="00B07402"/>
    <w:rsid w:val="00B07772"/>
    <w:rsid w:val="00B101D1"/>
    <w:rsid w:val="00B1054F"/>
    <w:rsid w:val="00B10866"/>
    <w:rsid w:val="00B108BC"/>
    <w:rsid w:val="00B10AE0"/>
    <w:rsid w:val="00B10E57"/>
    <w:rsid w:val="00B1138A"/>
    <w:rsid w:val="00B11A02"/>
    <w:rsid w:val="00B11EF5"/>
    <w:rsid w:val="00B1241A"/>
    <w:rsid w:val="00B1281F"/>
    <w:rsid w:val="00B13C7B"/>
    <w:rsid w:val="00B13CD8"/>
    <w:rsid w:val="00B13CDC"/>
    <w:rsid w:val="00B14E89"/>
    <w:rsid w:val="00B14E8C"/>
    <w:rsid w:val="00B15B89"/>
    <w:rsid w:val="00B15E54"/>
    <w:rsid w:val="00B169BB"/>
    <w:rsid w:val="00B17747"/>
    <w:rsid w:val="00B179D8"/>
    <w:rsid w:val="00B17B21"/>
    <w:rsid w:val="00B2011D"/>
    <w:rsid w:val="00B202D1"/>
    <w:rsid w:val="00B2048C"/>
    <w:rsid w:val="00B20631"/>
    <w:rsid w:val="00B209F0"/>
    <w:rsid w:val="00B20CA6"/>
    <w:rsid w:val="00B20F51"/>
    <w:rsid w:val="00B2157C"/>
    <w:rsid w:val="00B21859"/>
    <w:rsid w:val="00B218BB"/>
    <w:rsid w:val="00B22EB5"/>
    <w:rsid w:val="00B24671"/>
    <w:rsid w:val="00B246DD"/>
    <w:rsid w:val="00B25326"/>
    <w:rsid w:val="00B25F90"/>
    <w:rsid w:val="00B26915"/>
    <w:rsid w:val="00B26D43"/>
    <w:rsid w:val="00B26EC7"/>
    <w:rsid w:val="00B276FB"/>
    <w:rsid w:val="00B27850"/>
    <w:rsid w:val="00B27CD8"/>
    <w:rsid w:val="00B27EFA"/>
    <w:rsid w:val="00B3174C"/>
    <w:rsid w:val="00B32E55"/>
    <w:rsid w:val="00B32EB8"/>
    <w:rsid w:val="00B351E3"/>
    <w:rsid w:val="00B3522C"/>
    <w:rsid w:val="00B3600B"/>
    <w:rsid w:val="00B36120"/>
    <w:rsid w:val="00B371E8"/>
    <w:rsid w:val="00B374DF"/>
    <w:rsid w:val="00B402AB"/>
    <w:rsid w:val="00B40738"/>
    <w:rsid w:val="00B40B03"/>
    <w:rsid w:val="00B40BA9"/>
    <w:rsid w:val="00B410DE"/>
    <w:rsid w:val="00B4189C"/>
    <w:rsid w:val="00B439D3"/>
    <w:rsid w:val="00B43DF9"/>
    <w:rsid w:val="00B449E9"/>
    <w:rsid w:val="00B45077"/>
    <w:rsid w:val="00B45E5A"/>
    <w:rsid w:val="00B46A91"/>
    <w:rsid w:val="00B47037"/>
    <w:rsid w:val="00B4710B"/>
    <w:rsid w:val="00B50526"/>
    <w:rsid w:val="00B50A1E"/>
    <w:rsid w:val="00B517AD"/>
    <w:rsid w:val="00B51F7F"/>
    <w:rsid w:val="00B521FC"/>
    <w:rsid w:val="00B53042"/>
    <w:rsid w:val="00B5488C"/>
    <w:rsid w:val="00B54E5A"/>
    <w:rsid w:val="00B54F6E"/>
    <w:rsid w:val="00B5579D"/>
    <w:rsid w:val="00B559EA"/>
    <w:rsid w:val="00B5763D"/>
    <w:rsid w:val="00B5793F"/>
    <w:rsid w:val="00B6066A"/>
    <w:rsid w:val="00B60E84"/>
    <w:rsid w:val="00B61126"/>
    <w:rsid w:val="00B61F4B"/>
    <w:rsid w:val="00B627A6"/>
    <w:rsid w:val="00B63EF9"/>
    <w:rsid w:val="00B64003"/>
    <w:rsid w:val="00B6454B"/>
    <w:rsid w:val="00B656E1"/>
    <w:rsid w:val="00B66352"/>
    <w:rsid w:val="00B67EBA"/>
    <w:rsid w:val="00B70535"/>
    <w:rsid w:val="00B70D77"/>
    <w:rsid w:val="00B70D9E"/>
    <w:rsid w:val="00B717F2"/>
    <w:rsid w:val="00B72259"/>
    <w:rsid w:val="00B731DB"/>
    <w:rsid w:val="00B731E2"/>
    <w:rsid w:val="00B7363D"/>
    <w:rsid w:val="00B743E2"/>
    <w:rsid w:val="00B748D8"/>
    <w:rsid w:val="00B74A76"/>
    <w:rsid w:val="00B74AF5"/>
    <w:rsid w:val="00B74BBC"/>
    <w:rsid w:val="00B76908"/>
    <w:rsid w:val="00B77DA2"/>
    <w:rsid w:val="00B77F48"/>
    <w:rsid w:val="00B807D9"/>
    <w:rsid w:val="00B80B16"/>
    <w:rsid w:val="00B80FCC"/>
    <w:rsid w:val="00B81006"/>
    <w:rsid w:val="00B81416"/>
    <w:rsid w:val="00B817CE"/>
    <w:rsid w:val="00B826F6"/>
    <w:rsid w:val="00B828C4"/>
    <w:rsid w:val="00B82DF0"/>
    <w:rsid w:val="00B830A5"/>
    <w:rsid w:val="00B83D20"/>
    <w:rsid w:val="00B86CE2"/>
    <w:rsid w:val="00B86F33"/>
    <w:rsid w:val="00B8700E"/>
    <w:rsid w:val="00B876C3"/>
    <w:rsid w:val="00B87D4E"/>
    <w:rsid w:val="00B87ED1"/>
    <w:rsid w:val="00B91291"/>
    <w:rsid w:val="00B916C7"/>
    <w:rsid w:val="00B91701"/>
    <w:rsid w:val="00B94977"/>
    <w:rsid w:val="00B955E6"/>
    <w:rsid w:val="00B9614B"/>
    <w:rsid w:val="00B9644D"/>
    <w:rsid w:val="00B96908"/>
    <w:rsid w:val="00B96B62"/>
    <w:rsid w:val="00B97DD5"/>
    <w:rsid w:val="00BA0CAC"/>
    <w:rsid w:val="00BA0F86"/>
    <w:rsid w:val="00BA1083"/>
    <w:rsid w:val="00BA1096"/>
    <w:rsid w:val="00BA13FF"/>
    <w:rsid w:val="00BA1539"/>
    <w:rsid w:val="00BA5100"/>
    <w:rsid w:val="00BA53CB"/>
    <w:rsid w:val="00BA5778"/>
    <w:rsid w:val="00BA6511"/>
    <w:rsid w:val="00BA7CD7"/>
    <w:rsid w:val="00BA7EF0"/>
    <w:rsid w:val="00BB02C7"/>
    <w:rsid w:val="00BB0CA8"/>
    <w:rsid w:val="00BB1B2E"/>
    <w:rsid w:val="00BB1B3B"/>
    <w:rsid w:val="00BB233D"/>
    <w:rsid w:val="00BB25D4"/>
    <w:rsid w:val="00BB2AD8"/>
    <w:rsid w:val="00BB344F"/>
    <w:rsid w:val="00BB3506"/>
    <w:rsid w:val="00BB3C64"/>
    <w:rsid w:val="00BB4245"/>
    <w:rsid w:val="00BB48AD"/>
    <w:rsid w:val="00BB4D03"/>
    <w:rsid w:val="00BB50A8"/>
    <w:rsid w:val="00BB53B1"/>
    <w:rsid w:val="00BB5FAB"/>
    <w:rsid w:val="00BC0F36"/>
    <w:rsid w:val="00BC19E0"/>
    <w:rsid w:val="00BC2558"/>
    <w:rsid w:val="00BC28D7"/>
    <w:rsid w:val="00BC4B99"/>
    <w:rsid w:val="00BC4F8F"/>
    <w:rsid w:val="00BC63CC"/>
    <w:rsid w:val="00BC6B9D"/>
    <w:rsid w:val="00BC7C6B"/>
    <w:rsid w:val="00BD0556"/>
    <w:rsid w:val="00BD134F"/>
    <w:rsid w:val="00BD2AFA"/>
    <w:rsid w:val="00BD32B4"/>
    <w:rsid w:val="00BD3504"/>
    <w:rsid w:val="00BD3603"/>
    <w:rsid w:val="00BD4510"/>
    <w:rsid w:val="00BD4E85"/>
    <w:rsid w:val="00BD6DA9"/>
    <w:rsid w:val="00BD6FCA"/>
    <w:rsid w:val="00BE0084"/>
    <w:rsid w:val="00BE0967"/>
    <w:rsid w:val="00BE0FD0"/>
    <w:rsid w:val="00BE14BB"/>
    <w:rsid w:val="00BE3642"/>
    <w:rsid w:val="00BE3EAF"/>
    <w:rsid w:val="00BE55A2"/>
    <w:rsid w:val="00BE5645"/>
    <w:rsid w:val="00BE634F"/>
    <w:rsid w:val="00BE688A"/>
    <w:rsid w:val="00BE77A7"/>
    <w:rsid w:val="00BE7AED"/>
    <w:rsid w:val="00BF07B6"/>
    <w:rsid w:val="00BF0A77"/>
    <w:rsid w:val="00BF139A"/>
    <w:rsid w:val="00BF19D5"/>
    <w:rsid w:val="00BF1F9A"/>
    <w:rsid w:val="00BF20E0"/>
    <w:rsid w:val="00BF22ED"/>
    <w:rsid w:val="00BF34DA"/>
    <w:rsid w:val="00BF39ED"/>
    <w:rsid w:val="00BF48D9"/>
    <w:rsid w:val="00BF62C4"/>
    <w:rsid w:val="00BF654E"/>
    <w:rsid w:val="00BF6AC2"/>
    <w:rsid w:val="00BF74CE"/>
    <w:rsid w:val="00C0102D"/>
    <w:rsid w:val="00C0117A"/>
    <w:rsid w:val="00C011B5"/>
    <w:rsid w:val="00C0298E"/>
    <w:rsid w:val="00C05C3E"/>
    <w:rsid w:val="00C064E8"/>
    <w:rsid w:val="00C0668E"/>
    <w:rsid w:val="00C06A31"/>
    <w:rsid w:val="00C06F6C"/>
    <w:rsid w:val="00C072EC"/>
    <w:rsid w:val="00C0799D"/>
    <w:rsid w:val="00C07A4D"/>
    <w:rsid w:val="00C11676"/>
    <w:rsid w:val="00C1212C"/>
    <w:rsid w:val="00C121EA"/>
    <w:rsid w:val="00C13027"/>
    <w:rsid w:val="00C14E31"/>
    <w:rsid w:val="00C1565D"/>
    <w:rsid w:val="00C1635C"/>
    <w:rsid w:val="00C166FE"/>
    <w:rsid w:val="00C17A35"/>
    <w:rsid w:val="00C216CA"/>
    <w:rsid w:val="00C21706"/>
    <w:rsid w:val="00C24A2F"/>
    <w:rsid w:val="00C24A5D"/>
    <w:rsid w:val="00C24DBD"/>
    <w:rsid w:val="00C2539B"/>
    <w:rsid w:val="00C27425"/>
    <w:rsid w:val="00C274A0"/>
    <w:rsid w:val="00C279B5"/>
    <w:rsid w:val="00C27D7A"/>
    <w:rsid w:val="00C27F6C"/>
    <w:rsid w:val="00C3111F"/>
    <w:rsid w:val="00C31AC6"/>
    <w:rsid w:val="00C31B38"/>
    <w:rsid w:val="00C32130"/>
    <w:rsid w:val="00C32E85"/>
    <w:rsid w:val="00C34EC8"/>
    <w:rsid w:val="00C35854"/>
    <w:rsid w:val="00C35D9B"/>
    <w:rsid w:val="00C35EEF"/>
    <w:rsid w:val="00C372C7"/>
    <w:rsid w:val="00C3758C"/>
    <w:rsid w:val="00C37705"/>
    <w:rsid w:val="00C40F47"/>
    <w:rsid w:val="00C41132"/>
    <w:rsid w:val="00C412E6"/>
    <w:rsid w:val="00C41568"/>
    <w:rsid w:val="00C415F0"/>
    <w:rsid w:val="00C41617"/>
    <w:rsid w:val="00C4193C"/>
    <w:rsid w:val="00C42518"/>
    <w:rsid w:val="00C427B1"/>
    <w:rsid w:val="00C42B24"/>
    <w:rsid w:val="00C431F9"/>
    <w:rsid w:val="00C432AB"/>
    <w:rsid w:val="00C4379C"/>
    <w:rsid w:val="00C43B1B"/>
    <w:rsid w:val="00C45337"/>
    <w:rsid w:val="00C45B01"/>
    <w:rsid w:val="00C46648"/>
    <w:rsid w:val="00C46D58"/>
    <w:rsid w:val="00C4703E"/>
    <w:rsid w:val="00C475BE"/>
    <w:rsid w:val="00C47CDF"/>
    <w:rsid w:val="00C51506"/>
    <w:rsid w:val="00C51889"/>
    <w:rsid w:val="00C529A1"/>
    <w:rsid w:val="00C54BD5"/>
    <w:rsid w:val="00C55DC4"/>
    <w:rsid w:val="00C561F1"/>
    <w:rsid w:val="00C57CAB"/>
    <w:rsid w:val="00C601C5"/>
    <w:rsid w:val="00C605B2"/>
    <w:rsid w:val="00C60BF8"/>
    <w:rsid w:val="00C6146F"/>
    <w:rsid w:val="00C619BF"/>
    <w:rsid w:val="00C6204F"/>
    <w:rsid w:val="00C62383"/>
    <w:rsid w:val="00C62E9C"/>
    <w:rsid w:val="00C63305"/>
    <w:rsid w:val="00C63EE2"/>
    <w:rsid w:val="00C6400C"/>
    <w:rsid w:val="00C64406"/>
    <w:rsid w:val="00C64A86"/>
    <w:rsid w:val="00C64BE5"/>
    <w:rsid w:val="00C64C67"/>
    <w:rsid w:val="00C65165"/>
    <w:rsid w:val="00C65D5E"/>
    <w:rsid w:val="00C66A7A"/>
    <w:rsid w:val="00C671C0"/>
    <w:rsid w:val="00C70295"/>
    <w:rsid w:val="00C70B5B"/>
    <w:rsid w:val="00C721B9"/>
    <w:rsid w:val="00C7236E"/>
    <w:rsid w:val="00C724D7"/>
    <w:rsid w:val="00C7274C"/>
    <w:rsid w:val="00C74332"/>
    <w:rsid w:val="00C745F1"/>
    <w:rsid w:val="00C75AFD"/>
    <w:rsid w:val="00C75FDA"/>
    <w:rsid w:val="00C76207"/>
    <w:rsid w:val="00C77037"/>
    <w:rsid w:val="00C77ABC"/>
    <w:rsid w:val="00C77DDD"/>
    <w:rsid w:val="00C80971"/>
    <w:rsid w:val="00C80EAB"/>
    <w:rsid w:val="00C811CB"/>
    <w:rsid w:val="00C8147D"/>
    <w:rsid w:val="00C817E2"/>
    <w:rsid w:val="00C819D0"/>
    <w:rsid w:val="00C81FA0"/>
    <w:rsid w:val="00C831F4"/>
    <w:rsid w:val="00C83256"/>
    <w:rsid w:val="00C836C9"/>
    <w:rsid w:val="00C844B6"/>
    <w:rsid w:val="00C84F61"/>
    <w:rsid w:val="00C854D1"/>
    <w:rsid w:val="00C8582D"/>
    <w:rsid w:val="00C866F2"/>
    <w:rsid w:val="00C87126"/>
    <w:rsid w:val="00C877F0"/>
    <w:rsid w:val="00C9064B"/>
    <w:rsid w:val="00C90E0A"/>
    <w:rsid w:val="00C90E99"/>
    <w:rsid w:val="00C9163A"/>
    <w:rsid w:val="00C918DB"/>
    <w:rsid w:val="00C919DE"/>
    <w:rsid w:val="00C91A44"/>
    <w:rsid w:val="00C91B88"/>
    <w:rsid w:val="00C931FF"/>
    <w:rsid w:val="00C936E2"/>
    <w:rsid w:val="00C937ED"/>
    <w:rsid w:val="00C952B0"/>
    <w:rsid w:val="00C95ED2"/>
    <w:rsid w:val="00C96E1F"/>
    <w:rsid w:val="00C9741E"/>
    <w:rsid w:val="00C97F34"/>
    <w:rsid w:val="00CA1368"/>
    <w:rsid w:val="00CA1A5C"/>
    <w:rsid w:val="00CA24CC"/>
    <w:rsid w:val="00CA2648"/>
    <w:rsid w:val="00CA2ADE"/>
    <w:rsid w:val="00CA4393"/>
    <w:rsid w:val="00CA43EA"/>
    <w:rsid w:val="00CA448A"/>
    <w:rsid w:val="00CA51B0"/>
    <w:rsid w:val="00CA5F40"/>
    <w:rsid w:val="00CA73B4"/>
    <w:rsid w:val="00CA7AF3"/>
    <w:rsid w:val="00CB140E"/>
    <w:rsid w:val="00CB1B1D"/>
    <w:rsid w:val="00CB2148"/>
    <w:rsid w:val="00CB31D6"/>
    <w:rsid w:val="00CB47E4"/>
    <w:rsid w:val="00CB4D2E"/>
    <w:rsid w:val="00CB5947"/>
    <w:rsid w:val="00CB5CA6"/>
    <w:rsid w:val="00CB6235"/>
    <w:rsid w:val="00CB6A0E"/>
    <w:rsid w:val="00CB6CB2"/>
    <w:rsid w:val="00CB7360"/>
    <w:rsid w:val="00CB79BE"/>
    <w:rsid w:val="00CC0283"/>
    <w:rsid w:val="00CC0911"/>
    <w:rsid w:val="00CC2169"/>
    <w:rsid w:val="00CC2521"/>
    <w:rsid w:val="00CC3351"/>
    <w:rsid w:val="00CC3BDF"/>
    <w:rsid w:val="00CC3C33"/>
    <w:rsid w:val="00CC3F3D"/>
    <w:rsid w:val="00CC44B4"/>
    <w:rsid w:val="00CC60A1"/>
    <w:rsid w:val="00CC6F14"/>
    <w:rsid w:val="00CC6F97"/>
    <w:rsid w:val="00CC7715"/>
    <w:rsid w:val="00CC7B2A"/>
    <w:rsid w:val="00CC7F34"/>
    <w:rsid w:val="00CD04AB"/>
    <w:rsid w:val="00CD1742"/>
    <w:rsid w:val="00CD2148"/>
    <w:rsid w:val="00CD216A"/>
    <w:rsid w:val="00CD2663"/>
    <w:rsid w:val="00CD27C5"/>
    <w:rsid w:val="00CD3152"/>
    <w:rsid w:val="00CD3337"/>
    <w:rsid w:val="00CD4C82"/>
    <w:rsid w:val="00CD5544"/>
    <w:rsid w:val="00CD6136"/>
    <w:rsid w:val="00CD6460"/>
    <w:rsid w:val="00CD6A3C"/>
    <w:rsid w:val="00CD6FF2"/>
    <w:rsid w:val="00CD747E"/>
    <w:rsid w:val="00CD7549"/>
    <w:rsid w:val="00CE000F"/>
    <w:rsid w:val="00CE057C"/>
    <w:rsid w:val="00CE08C3"/>
    <w:rsid w:val="00CE0974"/>
    <w:rsid w:val="00CE1AC7"/>
    <w:rsid w:val="00CE23FB"/>
    <w:rsid w:val="00CE25B2"/>
    <w:rsid w:val="00CE26A8"/>
    <w:rsid w:val="00CE3337"/>
    <w:rsid w:val="00CE37CB"/>
    <w:rsid w:val="00CE3C9A"/>
    <w:rsid w:val="00CE3E28"/>
    <w:rsid w:val="00CE43EB"/>
    <w:rsid w:val="00CE48DE"/>
    <w:rsid w:val="00CE5151"/>
    <w:rsid w:val="00CE5681"/>
    <w:rsid w:val="00CE6DD5"/>
    <w:rsid w:val="00CE6F60"/>
    <w:rsid w:val="00CE711B"/>
    <w:rsid w:val="00CE74EE"/>
    <w:rsid w:val="00CE7BA9"/>
    <w:rsid w:val="00CF0500"/>
    <w:rsid w:val="00CF07D5"/>
    <w:rsid w:val="00CF2ABC"/>
    <w:rsid w:val="00CF2F2E"/>
    <w:rsid w:val="00CF3CEB"/>
    <w:rsid w:val="00CF3D00"/>
    <w:rsid w:val="00CF5002"/>
    <w:rsid w:val="00CF5165"/>
    <w:rsid w:val="00CF53A8"/>
    <w:rsid w:val="00CF598D"/>
    <w:rsid w:val="00CF5F4A"/>
    <w:rsid w:val="00CF65C7"/>
    <w:rsid w:val="00D00004"/>
    <w:rsid w:val="00D00F5B"/>
    <w:rsid w:val="00D0162F"/>
    <w:rsid w:val="00D01F47"/>
    <w:rsid w:val="00D0247F"/>
    <w:rsid w:val="00D02DB4"/>
    <w:rsid w:val="00D03FB8"/>
    <w:rsid w:val="00D04112"/>
    <w:rsid w:val="00D04158"/>
    <w:rsid w:val="00D04350"/>
    <w:rsid w:val="00D04526"/>
    <w:rsid w:val="00D04B45"/>
    <w:rsid w:val="00D04C10"/>
    <w:rsid w:val="00D109FC"/>
    <w:rsid w:val="00D10BDC"/>
    <w:rsid w:val="00D110DA"/>
    <w:rsid w:val="00D11536"/>
    <w:rsid w:val="00D16A01"/>
    <w:rsid w:val="00D16D6A"/>
    <w:rsid w:val="00D1724F"/>
    <w:rsid w:val="00D1736C"/>
    <w:rsid w:val="00D17EB3"/>
    <w:rsid w:val="00D2192E"/>
    <w:rsid w:val="00D21E9F"/>
    <w:rsid w:val="00D23BFE"/>
    <w:rsid w:val="00D24700"/>
    <w:rsid w:val="00D249CF"/>
    <w:rsid w:val="00D27031"/>
    <w:rsid w:val="00D2724A"/>
    <w:rsid w:val="00D275A5"/>
    <w:rsid w:val="00D27BEF"/>
    <w:rsid w:val="00D27D2E"/>
    <w:rsid w:val="00D30863"/>
    <w:rsid w:val="00D31098"/>
    <w:rsid w:val="00D3245E"/>
    <w:rsid w:val="00D331CE"/>
    <w:rsid w:val="00D3325A"/>
    <w:rsid w:val="00D33312"/>
    <w:rsid w:val="00D347C3"/>
    <w:rsid w:val="00D34FC6"/>
    <w:rsid w:val="00D352A5"/>
    <w:rsid w:val="00D35303"/>
    <w:rsid w:val="00D364A2"/>
    <w:rsid w:val="00D37C19"/>
    <w:rsid w:val="00D41EAB"/>
    <w:rsid w:val="00D42D3C"/>
    <w:rsid w:val="00D434E7"/>
    <w:rsid w:val="00D44427"/>
    <w:rsid w:val="00D446C3"/>
    <w:rsid w:val="00D475DF"/>
    <w:rsid w:val="00D50679"/>
    <w:rsid w:val="00D50E1B"/>
    <w:rsid w:val="00D50E71"/>
    <w:rsid w:val="00D52C69"/>
    <w:rsid w:val="00D5340E"/>
    <w:rsid w:val="00D536D0"/>
    <w:rsid w:val="00D544AB"/>
    <w:rsid w:val="00D56FA7"/>
    <w:rsid w:val="00D57651"/>
    <w:rsid w:val="00D60B9D"/>
    <w:rsid w:val="00D61E31"/>
    <w:rsid w:val="00D6215A"/>
    <w:rsid w:val="00D62619"/>
    <w:rsid w:val="00D63486"/>
    <w:rsid w:val="00D63BAD"/>
    <w:rsid w:val="00D63D93"/>
    <w:rsid w:val="00D64E9F"/>
    <w:rsid w:val="00D65282"/>
    <w:rsid w:val="00D654F7"/>
    <w:rsid w:val="00D65977"/>
    <w:rsid w:val="00D6760B"/>
    <w:rsid w:val="00D67FD1"/>
    <w:rsid w:val="00D70087"/>
    <w:rsid w:val="00D70B46"/>
    <w:rsid w:val="00D70CD0"/>
    <w:rsid w:val="00D71511"/>
    <w:rsid w:val="00D72502"/>
    <w:rsid w:val="00D7375D"/>
    <w:rsid w:val="00D74D85"/>
    <w:rsid w:val="00D76142"/>
    <w:rsid w:val="00D76854"/>
    <w:rsid w:val="00D76E20"/>
    <w:rsid w:val="00D76F31"/>
    <w:rsid w:val="00D7705A"/>
    <w:rsid w:val="00D7716F"/>
    <w:rsid w:val="00D772AC"/>
    <w:rsid w:val="00D77434"/>
    <w:rsid w:val="00D775AC"/>
    <w:rsid w:val="00D77A70"/>
    <w:rsid w:val="00D8062B"/>
    <w:rsid w:val="00D808A1"/>
    <w:rsid w:val="00D81E8E"/>
    <w:rsid w:val="00D8232A"/>
    <w:rsid w:val="00D841AE"/>
    <w:rsid w:val="00D84A4C"/>
    <w:rsid w:val="00D86C2C"/>
    <w:rsid w:val="00D86D89"/>
    <w:rsid w:val="00D87AC5"/>
    <w:rsid w:val="00D87C49"/>
    <w:rsid w:val="00D909D6"/>
    <w:rsid w:val="00D917AE"/>
    <w:rsid w:val="00D91AA6"/>
    <w:rsid w:val="00D92385"/>
    <w:rsid w:val="00D93A44"/>
    <w:rsid w:val="00D93D58"/>
    <w:rsid w:val="00D9524C"/>
    <w:rsid w:val="00D95D4C"/>
    <w:rsid w:val="00D96CD3"/>
    <w:rsid w:val="00D96D62"/>
    <w:rsid w:val="00D971E0"/>
    <w:rsid w:val="00DA0D2F"/>
    <w:rsid w:val="00DA0F15"/>
    <w:rsid w:val="00DA12DF"/>
    <w:rsid w:val="00DA1F9A"/>
    <w:rsid w:val="00DA2E2A"/>
    <w:rsid w:val="00DA3DD2"/>
    <w:rsid w:val="00DA6B59"/>
    <w:rsid w:val="00DA6E97"/>
    <w:rsid w:val="00DB08D1"/>
    <w:rsid w:val="00DB29D3"/>
    <w:rsid w:val="00DB30A4"/>
    <w:rsid w:val="00DB3435"/>
    <w:rsid w:val="00DB46F7"/>
    <w:rsid w:val="00DB515A"/>
    <w:rsid w:val="00DB6056"/>
    <w:rsid w:val="00DB646A"/>
    <w:rsid w:val="00DB658F"/>
    <w:rsid w:val="00DB71CE"/>
    <w:rsid w:val="00DB7323"/>
    <w:rsid w:val="00DB7C3F"/>
    <w:rsid w:val="00DC0BF5"/>
    <w:rsid w:val="00DC0E21"/>
    <w:rsid w:val="00DC160A"/>
    <w:rsid w:val="00DC1C27"/>
    <w:rsid w:val="00DC33B1"/>
    <w:rsid w:val="00DC3AE6"/>
    <w:rsid w:val="00DC4075"/>
    <w:rsid w:val="00DC49C3"/>
    <w:rsid w:val="00DC4EC3"/>
    <w:rsid w:val="00DC58DE"/>
    <w:rsid w:val="00DC6021"/>
    <w:rsid w:val="00DC6382"/>
    <w:rsid w:val="00DC6EFC"/>
    <w:rsid w:val="00DC6F5B"/>
    <w:rsid w:val="00DC70A2"/>
    <w:rsid w:val="00DC740B"/>
    <w:rsid w:val="00DC7E8F"/>
    <w:rsid w:val="00DD1356"/>
    <w:rsid w:val="00DD1F09"/>
    <w:rsid w:val="00DD202E"/>
    <w:rsid w:val="00DD2131"/>
    <w:rsid w:val="00DD2622"/>
    <w:rsid w:val="00DD3003"/>
    <w:rsid w:val="00DD43B5"/>
    <w:rsid w:val="00DD4C09"/>
    <w:rsid w:val="00DD68AD"/>
    <w:rsid w:val="00DD7298"/>
    <w:rsid w:val="00DD77C3"/>
    <w:rsid w:val="00DD7A00"/>
    <w:rsid w:val="00DE047C"/>
    <w:rsid w:val="00DE1595"/>
    <w:rsid w:val="00DE1C39"/>
    <w:rsid w:val="00DE1D84"/>
    <w:rsid w:val="00DE240F"/>
    <w:rsid w:val="00DE2EEA"/>
    <w:rsid w:val="00DE3605"/>
    <w:rsid w:val="00DE4664"/>
    <w:rsid w:val="00DE4F69"/>
    <w:rsid w:val="00DE5A1A"/>
    <w:rsid w:val="00DE63D5"/>
    <w:rsid w:val="00DE65D6"/>
    <w:rsid w:val="00DE68E3"/>
    <w:rsid w:val="00DE6F8A"/>
    <w:rsid w:val="00DE7818"/>
    <w:rsid w:val="00DE7BAB"/>
    <w:rsid w:val="00DF0328"/>
    <w:rsid w:val="00DF033B"/>
    <w:rsid w:val="00DF13E6"/>
    <w:rsid w:val="00DF1B85"/>
    <w:rsid w:val="00DF1EA7"/>
    <w:rsid w:val="00DF2A33"/>
    <w:rsid w:val="00DF5B71"/>
    <w:rsid w:val="00DF6E7F"/>
    <w:rsid w:val="00DF750E"/>
    <w:rsid w:val="00DF751E"/>
    <w:rsid w:val="00E0054A"/>
    <w:rsid w:val="00E005F1"/>
    <w:rsid w:val="00E00668"/>
    <w:rsid w:val="00E019C3"/>
    <w:rsid w:val="00E041DF"/>
    <w:rsid w:val="00E04A61"/>
    <w:rsid w:val="00E04F30"/>
    <w:rsid w:val="00E060CB"/>
    <w:rsid w:val="00E0633D"/>
    <w:rsid w:val="00E07084"/>
    <w:rsid w:val="00E07316"/>
    <w:rsid w:val="00E07718"/>
    <w:rsid w:val="00E07A21"/>
    <w:rsid w:val="00E07A6C"/>
    <w:rsid w:val="00E07AAB"/>
    <w:rsid w:val="00E107EA"/>
    <w:rsid w:val="00E10CCB"/>
    <w:rsid w:val="00E10F66"/>
    <w:rsid w:val="00E120CB"/>
    <w:rsid w:val="00E136D3"/>
    <w:rsid w:val="00E139CD"/>
    <w:rsid w:val="00E13C36"/>
    <w:rsid w:val="00E13EBD"/>
    <w:rsid w:val="00E144B6"/>
    <w:rsid w:val="00E14D9E"/>
    <w:rsid w:val="00E15048"/>
    <w:rsid w:val="00E1694E"/>
    <w:rsid w:val="00E171E4"/>
    <w:rsid w:val="00E2082A"/>
    <w:rsid w:val="00E2124C"/>
    <w:rsid w:val="00E21E03"/>
    <w:rsid w:val="00E225DF"/>
    <w:rsid w:val="00E2313B"/>
    <w:rsid w:val="00E23B95"/>
    <w:rsid w:val="00E24665"/>
    <w:rsid w:val="00E259A7"/>
    <w:rsid w:val="00E25C0B"/>
    <w:rsid w:val="00E2627B"/>
    <w:rsid w:val="00E268C3"/>
    <w:rsid w:val="00E270DE"/>
    <w:rsid w:val="00E27375"/>
    <w:rsid w:val="00E27A62"/>
    <w:rsid w:val="00E27C3C"/>
    <w:rsid w:val="00E307AF"/>
    <w:rsid w:val="00E30942"/>
    <w:rsid w:val="00E309AD"/>
    <w:rsid w:val="00E31310"/>
    <w:rsid w:val="00E32D55"/>
    <w:rsid w:val="00E32E58"/>
    <w:rsid w:val="00E33B5A"/>
    <w:rsid w:val="00E344AC"/>
    <w:rsid w:val="00E35486"/>
    <w:rsid w:val="00E37420"/>
    <w:rsid w:val="00E37506"/>
    <w:rsid w:val="00E37751"/>
    <w:rsid w:val="00E37961"/>
    <w:rsid w:val="00E4086D"/>
    <w:rsid w:val="00E40DCB"/>
    <w:rsid w:val="00E41187"/>
    <w:rsid w:val="00E4194B"/>
    <w:rsid w:val="00E421DD"/>
    <w:rsid w:val="00E42689"/>
    <w:rsid w:val="00E42E56"/>
    <w:rsid w:val="00E432F8"/>
    <w:rsid w:val="00E43348"/>
    <w:rsid w:val="00E436B9"/>
    <w:rsid w:val="00E43DC2"/>
    <w:rsid w:val="00E440E6"/>
    <w:rsid w:val="00E44CD7"/>
    <w:rsid w:val="00E44DE7"/>
    <w:rsid w:val="00E471AD"/>
    <w:rsid w:val="00E47816"/>
    <w:rsid w:val="00E5004A"/>
    <w:rsid w:val="00E50212"/>
    <w:rsid w:val="00E502E0"/>
    <w:rsid w:val="00E507CD"/>
    <w:rsid w:val="00E5125A"/>
    <w:rsid w:val="00E5135C"/>
    <w:rsid w:val="00E5186D"/>
    <w:rsid w:val="00E518E4"/>
    <w:rsid w:val="00E52A7A"/>
    <w:rsid w:val="00E53C26"/>
    <w:rsid w:val="00E55F94"/>
    <w:rsid w:val="00E570E8"/>
    <w:rsid w:val="00E57AC1"/>
    <w:rsid w:val="00E57EB2"/>
    <w:rsid w:val="00E605E7"/>
    <w:rsid w:val="00E616E8"/>
    <w:rsid w:val="00E61F1F"/>
    <w:rsid w:val="00E64382"/>
    <w:rsid w:val="00E6462C"/>
    <w:rsid w:val="00E64BEC"/>
    <w:rsid w:val="00E64DBD"/>
    <w:rsid w:val="00E67818"/>
    <w:rsid w:val="00E707A2"/>
    <w:rsid w:val="00E71A10"/>
    <w:rsid w:val="00E72EF7"/>
    <w:rsid w:val="00E731DD"/>
    <w:rsid w:val="00E74EAC"/>
    <w:rsid w:val="00E752CA"/>
    <w:rsid w:val="00E75315"/>
    <w:rsid w:val="00E756C1"/>
    <w:rsid w:val="00E75B9A"/>
    <w:rsid w:val="00E75DD9"/>
    <w:rsid w:val="00E7653A"/>
    <w:rsid w:val="00E766DB"/>
    <w:rsid w:val="00E76B3B"/>
    <w:rsid w:val="00E77A42"/>
    <w:rsid w:val="00E80563"/>
    <w:rsid w:val="00E80C76"/>
    <w:rsid w:val="00E81E31"/>
    <w:rsid w:val="00E821D3"/>
    <w:rsid w:val="00E8353B"/>
    <w:rsid w:val="00E83FDB"/>
    <w:rsid w:val="00E84943"/>
    <w:rsid w:val="00E85131"/>
    <w:rsid w:val="00E869E1"/>
    <w:rsid w:val="00E8708B"/>
    <w:rsid w:val="00E9066F"/>
    <w:rsid w:val="00E90994"/>
    <w:rsid w:val="00E90AFC"/>
    <w:rsid w:val="00E90D64"/>
    <w:rsid w:val="00E90DCF"/>
    <w:rsid w:val="00E91B07"/>
    <w:rsid w:val="00E92302"/>
    <w:rsid w:val="00E93801"/>
    <w:rsid w:val="00E93B0F"/>
    <w:rsid w:val="00E947C4"/>
    <w:rsid w:val="00E95948"/>
    <w:rsid w:val="00E95EB3"/>
    <w:rsid w:val="00E95FA1"/>
    <w:rsid w:val="00E9651B"/>
    <w:rsid w:val="00E9662A"/>
    <w:rsid w:val="00E96B78"/>
    <w:rsid w:val="00E96CCA"/>
    <w:rsid w:val="00E96F3A"/>
    <w:rsid w:val="00E9715C"/>
    <w:rsid w:val="00E97B91"/>
    <w:rsid w:val="00EA01CF"/>
    <w:rsid w:val="00EA2306"/>
    <w:rsid w:val="00EA28E0"/>
    <w:rsid w:val="00EA296A"/>
    <w:rsid w:val="00EA31EB"/>
    <w:rsid w:val="00EA3758"/>
    <w:rsid w:val="00EA446D"/>
    <w:rsid w:val="00EA4668"/>
    <w:rsid w:val="00EA4963"/>
    <w:rsid w:val="00EA49B2"/>
    <w:rsid w:val="00EA58B8"/>
    <w:rsid w:val="00EA656D"/>
    <w:rsid w:val="00EA71B4"/>
    <w:rsid w:val="00EA73CF"/>
    <w:rsid w:val="00EA7A8B"/>
    <w:rsid w:val="00EA7CFC"/>
    <w:rsid w:val="00EA7E11"/>
    <w:rsid w:val="00EB0C8B"/>
    <w:rsid w:val="00EB0EA2"/>
    <w:rsid w:val="00EB17DA"/>
    <w:rsid w:val="00EB23AC"/>
    <w:rsid w:val="00EB26EB"/>
    <w:rsid w:val="00EB2777"/>
    <w:rsid w:val="00EB56E0"/>
    <w:rsid w:val="00EB5820"/>
    <w:rsid w:val="00EB6D4F"/>
    <w:rsid w:val="00EB6FDA"/>
    <w:rsid w:val="00EC07EA"/>
    <w:rsid w:val="00EC0E02"/>
    <w:rsid w:val="00EC3538"/>
    <w:rsid w:val="00EC4559"/>
    <w:rsid w:val="00EC49F2"/>
    <w:rsid w:val="00EC5E26"/>
    <w:rsid w:val="00EC6602"/>
    <w:rsid w:val="00EC69E7"/>
    <w:rsid w:val="00EC6F32"/>
    <w:rsid w:val="00EC7402"/>
    <w:rsid w:val="00EC74B1"/>
    <w:rsid w:val="00EC74F5"/>
    <w:rsid w:val="00EC7698"/>
    <w:rsid w:val="00EC77B7"/>
    <w:rsid w:val="00EC7A84"/>
    <w:rsid w:val="00ED017E"/>
    <w:rsid w:val="00ED0F1C"/>
    <w:rsid w:val="00ED21E8"/>
    <w:rsid w:val="00ED29CA"/>
    <w:rsid w:val="00ED2BD5"/>
    <w:rsid w:val="00ED49AD"/>
    <w:rsid w:val="00ED5635"/>
    <w:rsid w:val="00ED61AE"/>
    <w:rsid w:val="00ED6668"/>
    <w:rsid w:val="00ED75B4"/>
    <w:rsid w:val="00ED7AAD"/>
    <w:rsid w:val="00EE00A4"/>
    <w:rsid w:val="00EE0104"/>
    <w:rsid w:val="00EE0331"/>
    <w:rsid w:val="00EE0B6B"/>
    <w:rsid w:val="00EE1847"/>
    <w:rsid w:val="00EE1D20"/>
    <w:rsid w:val="00EE3BEC"/>
    <w:rsid w:val="00EE46B3"/>
    <w:rsid w:val="00EE5759"/>
    <w:rsid w:val="00EE6AFE"/>
    <w:rsid w:val="00EE6F75"/>
    <w:rsid w:val="00EF0084"/>
    <w:rsid w:val="00EF16C5"/>
    <w:rsid w:val="00EF20B6"/>
    <w:rsid w:val="00EF29F4"/>
    <w:rsid w:val="00EF3708"/>
    <w:rsid w:val="00EF3710"/>
    <w:rsid w:val="00EF40FD"/>
    <w:rsid w:val="00EF4B51"/>
    <w:rsid w:val="00EF5512"/>
    <w:rsid w:val="00EF55D5"/>
    <w:rsid w:val="00EF62DF"/>
    <w:rsid w:val="00EF6FFE"/>
    <w:rsid w:val="00EF7475"/>
    <w:rsid w:val="00EF77AA"/>
    <w:rsid w:val="00EF7ED8"/>
    <w:rsid w:val="00F00A5E"/>
    <w:rsid w:val="00F00C7C"/>
    <w:rsid w:val="00F01306"/>
    <w:rsid w:val="00F03869"/>
    <w:rsid w:val="00F03D21"/>
    <w:rsid w:val="00F04E33"/>
    <w:rsid w:val="00F0536F"/>
    <w:rsid w:val="00F054D3"/>
    <w:rsid w:val="00F055F0"/>
    <w:rsid w:val="00F0564E"/>
    <w:rsid w:val="00F057CB"/>
    <w:rsid w:val="00F06D53"/>
    <w:rsid w:val="00F078C2"/>
    <w:rsid w:val="00F079A8"/>
    <w:rsid w:val="00F07F5A"/>
    <w:rsid w:val="00F103F5"/>
    <w:rsid w:val="00F11906"/>
    <w:rsid w:val="00F11CE1"/>
    <w:rsid w:val="00F12633"/>
    <w:rsid w:val="00F13A13"/>
    <w:rsid w:val="00F13DD8"/>
    <w:rsid w:val="00F15C86"/>
    <w:rsid w:val="00F15D08"/>
    <w:rsid w:val="00F16FF0"/>
    <w:rsid w:val="00F20140"/>
    <w:rsid w:val="00F21930"/>
    <w:rsid w:val="00F22985"/>
    <w:rsid w:val="00F232A3"/>
    <w:rsid w:val="00F23740"/>
    <w:rsid w:val="00F25429"/>
    <w:rsid w:val="00F25732"/>
    <w:rsid w:val="00F2640E"/>
    <w:rsid w:val="00F264A9"/>
    <w:rsid w:val="00F26641"/>
    <w:rsid w:val="00F26655"/>
    <w:rsid w:val="00F26891"/>
    <w:rsid w:val="00F2726A"/>
    <w:rsid w:val="00F279D5"/>
    <w:rsid w:val="00F31BFC"/>
    <w:rsid w:val="00F3203F"/>
    <w:rsid w:val="00F320ED"/>
    <w:rsid w:val="00F3251E"/>
    <w:rsid w:val="00F32B52"/>
    <w:rsid w:val="00F33668"/>
    <w:rsid w:val="00F35622"/>
    <w:rsid w:val="00F35989"/>
    <w:rsid w:val="00F35E24"/>
    <w:rsid w:val="00F362BD"/>
    <w:rsid w:val="00F3744F"/>
    <w:rsid w:val="00F3760D"/>
    <w:rsid w:val="00F4141E"/>
    <w:rsid w:val="00F41CE8"/>
    <w:rsid w:val="00F42082"/>
    <w:rsid w:val="00F4284A"/>
    <w:rsid w:val="00F42C7F"/>
    <w:rsid w:val="00F43355"/>
    <w:rsid w:val="00F44DE2"/>
    <w:rsid w:val="00F4586F"/>
    <w:rsid w:val="00F472F5"/>
    <w:rsid w:val="00F47C7D"/>
    <w:rsid w:val="00F47D18"/>
    <w:rsid w:val="00F51537"/>
    <w:rsid w:val="00F51D11"/>
    <w:rsid w:val="00F52287"/>
    <w:rsid w:val="00F52A92"/>
    <w:rsid w:val="00F54378"/>
    <w:rsid w:val="00F54B29"/>
    <w:rsid w:val="00F557C3"/>
    <w:rsid w:val="00F55C5B"/>
    <w:rsid w:val="00F55F1F"/>
    <w:rsid w:val="00F560AC"/>
    <w:rsid w:val="00F5622B"/>
    <w:rsid w:val="00F56313"/>
    <w:rsid w:val="00F5651B"/>
    <w:rsid w:val="00F56A71"/>
    <w:rsid w:val="00F56AD7"/>
    <w:rsid w:val="00F57C8D"/>
    <w:rsid w:val="00F57CD2"/>
    <w:rsid w:val="00F60703"/>
    <w:rsid w:val="00F607BD"/>
    <w:rsid w:val="00F60868"/>
    <w:rsid w:val="00F61164"/>
    <w:rsid w:val="00F618A0"/>
    <w:rsid w:val="00F61F27"/>
    <w:rsid w:val="00F62B3F"/>
    <w:rsid w:val="00F62C71"/>
    <w:rsid w:val="00F637BE"/>
    <w:rsid w:val="00F639CF"/>
    <w:rsid w:val="00F63F47"/>
    <w:rsid w:val="00F64ADD"/>
    <w:rsid w:val="00F64F4F"/>
    <w:rsid w:val="00F66200"/>
    <w:rsid w:val="00F66216"/>
    <w:rsid w:val="00F66DEA"/>
    <w:rsid w:val="00F6700A"/>
    <w:rsid w:val="00F6733A"/>
    <w:rsid w:val="00F678C3"/>
    <w:rsid w:val="00F705D5"/>
    <w:rsid w:val="00F719BC"/>
    <w:rsid w:val="00F73667"/>
    <w:rsid w:val="00F73BB1"/>
    <w:rsid w:val="00F73F77"/>
    <w:rsid w:val="00F74731"/>
    <w:rsid w:val="00F7518A"/>
    <w:rsid w:val="00F76055"/>
    <w:rsid w:val="00F77FD8"/>
    <w:rsid w:val="00F809BA"/>
    <w:rsid w:val="00F83AA1"/>
    <w:rsid w:val="00F83D27"/>
    <w:rsid w:val="00F83E24"/>
    <w:rsid w:val="00F8460C"/>
    <w:rsid w:val="00F84E8C"/>
    <w:rsid w:val="00F8507E"/>
    <w:rsid w:val="00F86BA1"/>
    <w:rsid w:val="00F87940"/>
    <w:rsid w:val="00F9038D"/>
    <w:rsid w:val="00F906C1"/>
    <w:rsid w:val="00F912C0"/>
    <w:rsid w:val="00F91FDD"/>
    <w:rsid w:val="00F924E9"/>
    <w:rsid w:val="00F93021"/>
    <w:rsid w:val="00F93135"/>
    <w:rsid w:val="00FA0348"/>
    <w:rsid w:val="00FA087A"/>
    <w:rsid w:val="00FA0953"/>
    <w:rsid w:val="00FA0A0B"/>
    <w:rsid w:val="00FA104C"/>
    <w:rsid w:val="00FA10F5"/>
    <w:rsid w:val="00FA17FF"/>
    <w:rsid w:val="00FA221C"/>
    <w:rsid w:val="00FA245A"/>
    <w:rsid w:val="00FA3374"/>
    <w:rsid w:val="00FA4FA9"/>
    <w:rsid w:val="00FA5563"/>
    <w:rsid w:val="00FA581A"/>
    <w:rsid w:val="00FA6B54"/>
    <w:rsid w:val="00FB24F0"/>
    <w:rsid w:val="00FB4B58"/>
    <w:rsid w:val="00FB4E33"/>
    <w:rsid w:val="00FB5284"/>
    <w:rsid w:val="00FB55F2"/>
    <w:rsid w:val="00FB5996"/>
    <w:rsid w:val="00FB6758"/>
    <w:rsid w:val="00FB6DCB"/>
    <w:rsid w:val="00FB6FDC"/>
    <w:rsid w:val="00FB70CB"/>
    <w:rsid w:val="00FB755C"/>
    <w:rsid w:val="00FB7E2D"/>
    <w:rsid w:val="00FB7FAE"/>
    <w:rsid w:val="00FC07A8"/>
    <w:rsid w:val="00FC09FB"/>
    <w:rsid w:val="00FC0D71"/>
    <w:rsid w:val="00FC1E39"/>
    <w:rsid w:val="00FC1F57"/>
    <w:rsid w:val="00FC2A94"/>
    <w:rsid w:val="00FC2D03"/>
    <w:rsid w:val="00FC2DCC"/>
    <w:rsid w:val="00FC39F5"/>
    <w:rsid w:val="00FC3FF8"/>
    <w:rsid w:val="00FC4164"/>
    <w:rsid w:val="00FD17A2"/>
    <w:rsid w:val="00FD231D"/>
    <w:rsid w:val="00FD3CCC"/>
    <w:rsid w:val="00FD4268"/>
    <w:rsid w:val="00FD4293"/>
    <w:rsid w:val="00FD432C"/>
    <w:rsid w:val="00FD46F4"/>
    <w:rsid w:val="00FD4D1F"/>
    <w:rsid w:val="00FD541A"/>
    <w:rsid w:val="00FD5473"/>
    <w:rsid w:val="00FD5A33"/>
    <w:rsid w:val="00FD5D23"/>
    <w:rsid w:val="00FD64A0"/>
    <w:rsid w:val="00FD719D"/>
    <w:rsid w:val="00FD7284"/>
    <w:rsid w:val="00FE1817"/>
    <w:rsid w:val="00FE184A"/>
    <w:rsid w:val="00FE245E"/>
    <w:rsid w:val="00FE26EB"/>
    <w:rsid w:val="00FE2E17"/>
    <w:rsid w:val="00FE5443"/>
    <w:rsid w:val="00FE627F"/>
    <w:rsid w:val="00FE649E"/>
    <w:rsid w:val="00FE6756"/>
    <w:rsid w:val="00FE755B"/>
    <w:rsid w:val="00FF17F5"/>
    <w:rsid w:val="00FF1CD9"/>
    <w:rsid w:val="00FF25B1"/>
    <w:rsid w:val="00FF3873"/>
    <w:rsid w:val="00FF5A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385E3328-47AF-44EE-BD52-9148F81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uiPriority w:val="1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7"/>
      </w:numPr>
    </w:pPr>
  </w:style>
  <w:style w:type="numbering" w:customStyle="1" w:styleId="WWNum10">
    <w:name w:val="WWNum10"/>
    <w:basedOn w:val="Bezlisty"/>
    <w:rsid w:val="00377896"/>
    <w:pPr>
      <w:numPr>
        <w:numId w:val="6"/>
      </w:numPr>
    </w:pPr>
  </w:style>
  <w:style w:type="numbering" w:customStyle="1" w:styleId="WWNum29">
    <w:name w:val="WWNum29"/>
    <w:basedOn w:val="Bezlisty"/>
    <w:rsid w:val="00377896"/>
    <w:pPr>
      <w:numPr>
        <w:numId w:val="8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4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5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9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30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30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8D3CEC"/>
  </w:style>
  <w:style w:type="character" w:customStyle="1" w:styleId="Domylnaczcionkaakapitu2">
    <w:name w:val="Domyślna czcionka akapitu2"/>
    <w:rsid w:val="008D3CEC"/>
  </w:style>
  <w:style w:type="character" w:customStyle="1" w:styleId="ListLabel1">
    <w:name w:val="ListLabel 1"/>
    <w:rsid w:val="008D3CEC"/>
    <w:rPr>
      <w:b/>
    </w:rPr>
  </w:style>
  <w:style w:type="character" w:customStyle="1" w:styleId="ListLabel2">
    <w:name w:val="ListLabel 2"/>
    <w:rsid w:val="008D3CEC"/>
    <w:rPr>
      <w:rFonts w:cs="Courier New"/>
    </w:rPr>
  </w:style>
  <w:style w:type="character" w:customStyle="1" w:styleId="ListLabel3">
    <w:name w:val="ListLabel 3"/>
    <w:rsid w:val="008D3CEC"/>
    <w:rPr>
      <w:color w:val="00000A"/>
    </w:rPr>
  </w:style>
  <w:style w:type="character" w:customStyle="1" w:styleId="Znakinumeracji">
    <w:name w:val="Znaki numeracji"/>
    <w:rsid w:val="008D3CEC"/>
  </w:style>
  <w:style w:type="paragraph" w:customStyle="1" w:styleId="Nagwek10">
    <w:name w:val="Nagłówek1"/>
    <w:basedOn w:val="Normalny"/>
    <w:next w:val="Tekstpodstawowy"/>
    <w:rsid w:val="008D3CEC"/>
    <w:pPr>
      <w:keepNext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D3CEC"/>
    <w:pPr>
      <w:suppressLineNumbers/>
      <w:suppressAutoHyphens/>
      <w:spacing w:before="120" w:after="120" w:line="100" w:lineRule="atLeast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Akapitzlist6">
    <w:name w:val="Akapit z listą6"/>
    <w:basedOn w:val="Normalny"/>
    <w:rsid w:val="008D3CE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8D3CE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TekstdymkaZnak1">
    <w:name w:val="Tekst dymka Znak1"/>
    <w:uiPriority w:val="99"/>
    <w:semiHidden/>
    <w:rsid w:val="008D3CEC"/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91829"/>
  </w:style>
  <w:style w:type="character" w:customStyle="1" w:styleId="Domylnaczcionkaakapitu3">
    <w:name w:val="Domyślna czcionka akapitu3"/>
    <w:rsid w:val="00791829"/>
  </w:style>
  <w:style w:type="paragraph" w:customStyle="1" w:styleId="Akapitzlist7">
    <w:name w:val="Akapit z listą7"/>
    <w:basedOn w:val="Normalny"/>
    <w:rsid w:val="00791829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2">
    <w:name w:val="Tekst dymka2"/>
    <w:basedOn w:val="Normalny"/>
    <w:rsid w:val="00791829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30A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5E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B6D1D"/>
  </w:style>
  <w:style w:type="paragraph" w:customStyle="1" w:styleId="msonormal0">
    <w:name w:val="msonormal"/>
    <w:basedOn w:val="Normalny"/>
    <w:rsid w:val="006C3F66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8">
    <w:name w:val="Akapit z listą8"/>
    <w:basedOn w:val="Normalny"/>
    <w:rsid w:val="006C3F66"/>
    <w:pPr>
      <w:suppressAutoHyphens/>
      <w:spacing w:after="200" w:line="100" w:lineRule="atLeast"/>
      <w:ind w:left="720"/>
    </w:pPr>
    <w:rPr>
      <w:kern w:val="2"/>
      <w:sz w:val="24"/>
      <w:szCs w:val="24"/>
      <w:lang w:eastAsia="ar-SA"/>
    </w:rPr>
  </w:style>
  <w:style w:type="paragraph" w:customStyle="1" w:styleId="Tekstdymka3">
    <w:name w:val="Tekst dymka3"/>
    <w:basedOn w:val="Normalny"/>
    <w:rsid w:val="006C3F66"/>
    <w:pPr>
      <w:suppressAutoHyphens/>
      <w:spacing w:line="100" w:lineRule="atLeast"/>
    </w:pPr>
    <w:rPr>
      <w:rFonts w:ascii="Tahoma" w:hAnsi="Tahoma" w:cs="Tahoma"/>
      <w:kern w:val="2"/>
      <w:sz w:val="16"/>
      <w:szCs w:val="16"/>
      <w:lang w:eastAsia="ar-SA"/>
    </w:rPr>
  </w:style>
  <w:style w:type="character" w:customStyle="1" w:styleId="Domylnaczcionkaakapitu4">
    <w:name w:val="Domyślna czcionka akapitu4"/>
    <w:rsid w:val="006C3F66"/>
  </w:style>
  <w:style w:type="character" w:customStyle="1" w:styleId="Domylnaczcionkaakapitu5">
    <w:name w:val="Domyślna czcionka akapitu5"/>
    <w:rsid w:val="00D109FC"/>
  </w:style>
  <w:style w:type="paragraph" w:customStyle="1" w:styleId="Akapitzlist9">
    <w:name w:val="Akapit z listą9"/>
    <w:basedOn w:val="Normalny"/>
    <w:rsid w:val="00D109FC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4">
    <w:name w:val="Tekst dymka4"/>
    <w:basedOn w:val="Normalny"/>
    <w:rsid w:val="00D109FC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B140E"/>
  </w:style>
  <w:style w:type="character" w:customStyle="1" w:styleId="Domylnaczcionkaakapitu6">
    <w:name w:val="Domyślna czcionka akapitu6"/>
    <w:rsid w:val="00CF5002"/>
  </w:style>
  <w:style w:type="paragraph" w:customStyle="1" w:styleId="Akapitzlist10">
    <w:name w:val="Akapit z listą10"/>
    <w:basedOn w:val="Normalny"/>
    <w:rsid w:val="00CF5002"/>
    <w:pPr>
      <w:suppressAutoHyphens/>
      <w:spacing w:after="200" w:line="100" w:lineRule="atLeast"/>
      <w:ind w:left="720"/>
    </w:pPr>
    <w:rPr>
      <w:kern w:val="1"/>
      <w:sz w:val="24"/>
      <w:szCs w:val="24"/>
      <w:lang w:eastAsia="ar-SA"/>
    </w:rPr>
  </w:style>
  <w:style w:type="paragraph" w:customStyle="1" w:styleId="Tekstdymka5">
    <w:name w:val="Tekst dymka5"/>
    <w:basedOn w:val="Normalny"/>
    <w:rsid w:val="00CF5002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5955F-E0FD-4F5D-B281-7C4118ECBB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41F124-7D6D-4622-8F4F-4A026F9F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2598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jaworek4272</dc:creator>
  <cp:keywords/>
  <dc:description/>
  <cp:lastModifiedBy>Mikusek Anna</cp:lastModifiedBy>
  <cp:revision>759</cp:revision>
  <cp:lastPrinted>2024-11-14T13:26:00Z</cp:lastPrinted>
  <dcterms:created xsi:type="dcterms:W3CDTF">2023-06-01T07:52:00Z</dcterms:created>
  <dcterms:modified xsi:type="dcterms:W3CDTF">2024-11-18T09:14:00Z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f67f3166-1513-44ec-9de7-01d86ec9ff3f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