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CC586C" w14:textId="7A5D62E7" w:rsidR="00FD6DCE" w:rsidRDefault="00FD6DCE">
      <w:pPr>
        <w:pStyle w:val="Standard"/>
        <w:tabs>
          <w:tab w:val="left" w:pos="6220"/>
        </w:tabs>
        <w:spacing w:line="360" w:lineRule="auto"/>
        <w:rPr>
          <w:sz w:val="24"/>
        </w:rPr>
      </w:pPr>
    </w:p>
    <w:p w14:paraId="5D082A8F" w14:textId="77777777" w:rsidR="000478D5" w:rsidRDefault="000478D5" w:rsidP="00097577">
      <w:pPr>
        <w:pStyle w:val="Standard"/>
        <w:rPr>
          <w:rFonts w:ascii="Arial" w:hAnsi="Arial" w:cs="Arial"/>
        </w:rPr>
      </w:pPr>
    </w:p>
    <w:p w14:paraId="7BBE58C6" w14:textId="7E09E7A2" w:rsidR="00097577" w:rsidRDefault="00097577" w:rsidP="00097577">
      <w:pPr>
        <w:pStyle w:val="Standard"/>
      </w:pPr>
      <w:r>
        <w:rPr>
          <w:rFonts w:ascii="Arial" w:hAnsi="Arial" w:cs="Arial"/>
        </w:rPr>
        <w:t>Nazwa Wykonawcy:</w:t>
      </w:r>
      <w:r>
        <w:rPr>
          <w:rFonts w:ascii="Arial" w:hAnsi="Arial" w:cs="Arial"/>
        </w:rPr>
        <w:tab/>
        <w:t>........................................................................................................................</w:t>
      </w:r>
    </w:p>
    <w:p w14:paraId="506092F9" w14:textId="77777777" w:rsidR="00097577" w:rsidRDefault="00097577" w:rsidP="00097577">
      <w:pPr>
        <w:pStyle w:val="Standard"/>
      </w:pPr>
      <w:r>
        <w:rPr>
          <w:rFonts w:ascii="Arial" w:hAnsi="Arial" w:cs="Arial"/>
        </w:rPr>
        <w:tab/>
      </w:r>
    </w:p>
    <w:p w14:paraId="23F33BCA" w14:textId="77777777" w:rsidR="00097577" w:rsidRDefault="00097577" w:rsidP="00097577">
      <w:pPr>
        <w:pStyle w:val="Standard"/>
      </w:pPr>
      <w:r>
        <w:rPr>
          <w:rFonts w:ascii="Arial" w:hAnsi="Arial" w:cs="Arial"/>
        </w:rPr>
        <w:t>Adres  Wykonawcy:</w:t>
      </w:r>
      <w:r>
        <w:rPr>
          <w:rFonts w:ascii="Arial" w:hAnsi="Arial" w:cs="Arial"/>
        </w:rPr>
        <w:tab/>
        <w:t>........................................................................................................................</w:t>
      </w:r>
    </w:p>
    <w:p w14:paraId="45498C59" w14:textId="77777777" w:rsidR="00097577" w:rsidRDefault="00097577" w:rsidP="00097577">
      <w:pPr>
        <w:pStyle w:val="Standard"/>
        <w:rPr>
          <w:rFonts w:ascii="Arial" w:hAnsi="Arial" w:cs="Arial"/>
        </w:rPr>
      </w:pPr>
    </w:p>
    <w:p w14:paraId="6E803479" w14:textId="319A159D" w:rsidR="00102663" w:rsidRDefault="00097577" w:rsidP="00097577">
      <w:pPr>
        <w:pStyle w:val="Standard"/>
        <w:rPr>
          <w:rFonts w:ascii="Arial" w:hAnsi="Arial" w:cs="Arial"/>
        </w:rPr>
      </w:pPr>
      <w:bookmarkStart w:id="0" w:name="_Hlk104298142"/>
      <w:r>
        <w:rPr>
          <w:rFonts w:ascii="Arial" w:hAnsi="Arial" w:cs="Arial"/>
          <w:lang w:val="en-US"/>
        </w:rPr>
        <w:t>NIP: ...............................................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</w:p>
    <w:bookmarkEnd w:id="0"/>
    <w:p w14:paraId="3AFCEC86" w14:textId="77777777" w:rsidR="00946D24" w:rsidRDefault="00946D24">
      <w:pPr>
        <w:pStyle w:val="Standard"/>
      </w:pPr>
    </w:p>
    <w:p w14:paraId="05DA44D9" w14:textId="091CAB53" w:rsidR="00FD6DCE" w:rsidRDefault="00FD6DCE">
      <w:pPr>
        <w:pStyle w:val="Standard"/>
        <w:rPr>
          <w:rFonts w:ascii="Arial" w:hAnsi="Arial" w:cs="Arial"/>
          <w:sz w:val="21"/>
          <w:szCs w:val="21"/>
        </w:rPr>
      </w:pPr>
    </w:p>
    <w:p w14:paraId="218FF5D3" w14:textId="77777777" w:rsidR="00FD6DCE" w:rsidRDefault="00FD6DCE">
      <w:pPr>
        <w:pStyle w:val="Standard"/>
        <w:spacing w:after="12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2AD673F3" w14:textId="77777777" w:rsidR="00FD6DCE" w:rsidRDefault="00C23188">
      <w:pPr>
        <w:pStyle w:val="Standard"/>
        <w:spacing w:after="120" w:line="276" w:lineRule="auto"/>
        <w:jc w:val="center"/>
      </w:pPr>
      <w:r>
        <w:rPr>
          <w:rFonts w:ascii="Arial" w:hAnsi="Arial" w:cs="Arial"/>
          <w:b/>
          <w:sz w:val="24"/>
          <w:szCs w:val="24"/>
        </w:rPr>
        <w:t>Oświadczenie Wykonawcy</w:t>
      </w:r>
    </w:p>
    <w:p w14:paraId="002AF205" w14:textId="77777777" w:rsidR="00FD6DCE" w:rsidRDefault="00C23188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składane na podstawie art. 125 ust. 1 w związku z art. 273 ust. 2</w:t>
      </w:r>
    </w:p>
    <w:p w14:paraId="0A935AE6" w14:textId="77777777" w:rsidR="00FD6DCE" w:rsidRDefault="00C23188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ustawy z dnia 11 września 2019r. Prawo zamówień publicznych</w:t>
      </w:r>
    </w:p>
    <w:p w14:paraId="5212DC0F" w14:textId="77777777" w:rsidR="00FD6DCE" w:rsidRDefault="00FD6DCE">
      <w:pPr>
        <w:pStyle w:val="Standard"/>
        <w:spacing w:line="276" w:lineRule="auto"/>
        <w:jc w:val="center"/>
        <w:rPr>
          <w:rFonts w:ascii="Arial" w:hAnsi="Arial" w:cs="Arial"/>
          <w:b/>
        </w:rPr>
      </w:pPr>
    </w:p>
    <w:p w14:paraId="3890FDA3" w14:textId="77777777" w:rsidR="00FD6DCE" w:rsidRDefault="00C23188">
      <w:pPr>
        <w:pStyle w:val="Standard"/>
        <w:spacing w:before="120" w:after="240" w:line="276" w:lineRule="auto"/>
        <w:jc w:val="center"/>
      </w:pPr>
      <w:r>
        <w:rPr>
          <w:rFonts w:ascii="Arial" w:hAnsi="Arial" w:cs="Arial"/>
          <w:b/>
          <w:sz w:val="22"/>
          <w:szCs w:val="22"/>
        </w:rPr>
        <w:t>DOTYCZĄCE SPEŁNIANIA WARUNKÓW UDZIAŁU W POSTĘPOWANIU</w:t>
      </w:r>
    </w:p>
    <w:p w14:paraId="6FF3DD79" w14:textId="7025C446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potrzeby postępowania o udzielenie zamówienia publicznego pn.</w:t>
      </w:r>
      <w:r>
        <w:rPr>
          <w:rFonts w:cs="Arial"/>
        </w:rPr>
        <w:t xml:space="preserve"> </w:t>
      </w:r>
      <w:r w:rsidR="0030214E" w:rsidRPr="0030214E">
        <w:rPr>
          <w:rFonts w:ascii="Arial" w:hAnsi="Arial" w:cs="Arial"/>
          <w:b/>
          <w:bCs/>
          <w:color w:val="000000"/>
          <w:lang w:eastAsia="en-US" w:bidi="en-US"/>
        </w:rPr>
        <w:t xml:space="preserve">Modernizacja drogi dojazdowej do gruntów rolnych w miejscowości </w:t>
      </w:r>
      <w:r w:rsidR="001B476F" w:rsidRPr="001B476F">
        <w:rPr>
          <w:rFonts w:ascii="Arial" w:hAnsi="Arial" w:cs="Arial"/>
          <w:b/>
          <w:bCs/>
          <w:color w:val="000000"/>
          <w:lang w:eastAsia="en-US" w:bidi="en-US"/>
        </w:rPr>
        <w:t>Blunaki</w:t>
      </w:r>
      <w:r w:rsidR="0030214E" w:rsidRPr="0030214E">
        <w:rPr>
          <w:rFonts w:ascii="Arial" w:hAnsi="Arial" w:cs="Arial"/>
          <w:b/>
          <w:bCs/>
          <w:color w:val="000000"/>
          <w:lang w:eastAsia="en-US" w:bidi="en-US"/>
        </w:rPr>
        <w:t>, gmina Dzierzgoń</w:t>
      </w:r>
      <w:r>
        <w:rPr>
          <w:rFonts w:ascii="Arial" w:hAnsi="Arial" w:cs="Arial"/>
        </w:rPr>
        <w:t xml:space="preserve">, prowadzonego przez </w:t>
      </w:r>
      <w:bookmarkStart w:id="1" w:name="_Hlk109643871"/>
      <w:r>
        <w:rPr>
          <w:rFonts w:ascii="Arial" w:hAnsi="Arial" w:cs="Arial"/>
          <w:b/>
        </w:rPr>
        <w:t>Gminę Dzierzgoń, ul. Plac Wolności 1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b/>
        </w:rPr>
        <w:t xml:space="preserve">82-440 </w:t>
      </w:r>
      <w:r w:rsidRPr="000478D5">
        <w:rPr>
          <w:rFonts w:ascii="Arial" w:hAnsi="Arial" w:cs="Arial"/>
          <w:b/>
          <w:iCs/>
        </w:rPr>
        <w:t>Dzierzgoń</w:t>
      </w:r>
      <w:bookmarkEnd w:id="1"/>
      <w:r w:rsidR="000478D5">
        <w:rPr>
          <w:rFonts w:ascii="Arial" w:hAnsi="Arial" w:cs="Arial"/>
          <w:iCs/>
        </w:rPr>
        <w:t xml:space="preserve"> </w:t>
      </w:r>
      <w:r w:rsidRPr="000478D5">
        <w:rPr>
          <w:rFonts w:ascii="Arial" w:hAnsi="Arial" w:cs="Arial"/>
          <w:iCs/>
        </w:rPr>
        <w:t>oświadczam</w:t>
      </w:r>
      <w:r>
        <w:rPr>
          <w:rFonts w:ascii="Arial" w:hAnsi="Arial" w:cs="Arial"/>
        </w:rPr>
        <w:t>, że spełniam warunki udziału w postępowaniu określone przez zamawiającego w </w:t>
      </w:r>
      <w:r>
        <w:rPr>
          <w:rFonts w:ascii="Arial" w:hAnsi="Arial" w:cs="Arial"/>
          <w:b/>
          <w:lang w:eastAsia="ar-SA"/>
        </w:rPr>
        <w:t>Specyfikacji Warunków Zamówienia</w:t>
      </w:r>
      <w:r>
        <w:rPr>
          <w:rFonts w:ascii="Arial" w:hAnsi="Arial" w:cs="Arial"/>
          <w:lang w:eastAsia="ar-SA"/>
        </w:rPr>
        <w:t xml:space="preserve">, znak sprawy: </w:t>
      </w:r>
      <w:r w:rsidR="00B04391" w:rsidRPr="00B04391">
        <w:rPr>
          <w:rFonts w:ascii="Arial" w:hAnsi="Arial" w:cs="Arial"/>
          <w:b/>
        </w:rPr>
        <w:t>TI.271.</w:t>
      </w:r>
      <w:r w:rsidR="001B476F">
        <w:rPr>
          <w:rFonts w:ascii="Arial" w:hAnsi="Arial" w:cs="Arial"/>
          <w:b/>
        </w:rPr>
        <w:t>170</w:t>
      </w:r>
      <w:r w:rsidR="00B04391" w:rsidRPr="00B04391">
        <w:rPr>
          <w:rFonts w:ascii="Arial" w:hAnsi="Arial" w:cs="Arial"/>
          <w:b/>
        </w:rPr>
        <w:t>.2024</w:t>
      </w:r>
    </w:p>
    <w:p w14:paraId="798470ED" w14:textId="77777777" w:rsidR="00FD6DCE" w:rsidRDefault="00FD6DCE">
      <w:pPr>
        <w:pStyle w:val="Standard"/>
        <w:rPr>
          <w:rFonts w:ascii="Arial" w:hAnsi="Arial" w:cs="Arial"/>
          <w:sz w:val="21"/>
          <w:szCs w:val="21"/>
        </w:rPr>
      </w:pPr>
    </w:p>
    <w:p w14:paraId="6DAECEB8" w14:textId="77777777" w:rsidR="00FD6DCE" w:rsidRDefault="00FD6DCE">
      <w:pPr>
        <w:pStyle w:val="Standard"/>
        <w:spacing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663D5AE2" w14:textId="77777777" w:rsidR="00FD6DCE" w:rsidRDefault="00C23188">
      <w:pPr>
        <w:pStyle w:val="Standard"/>
        <w:spacing w:after="240" w:line="360" w:lineRule="auto"/>
        <w:ind w:left="5664" w:hanging="5664"/>
        <w:jc w:val="center"/>
      </w:pPr>
      <w:r>
        <w:rPr>
          <w:rFonts w:ascii="Arial" w:hAnsi="Arial" w:cs="Arial"/>
          <w:b/>
          <w:sz w:val="22"/>
          <w:szCs w:val="22"/>
        </w:rPr>
        <w:t xml:space="preserve">INFORMACJA W ZWIĄZKU Z POLEGANIEM NA ZASOBACH INNYCH PODMIOTÓW </w:t>
      </w:r>
      <w:r>
        <w:rPr>
          <w:rFonts w:ascii="Arial" w:hAnsi="Arial" w:cs="Arial"/>
          <w:b/>
        </w:rPr>
        <w:t>*</w:t>
      </w:r>
      <w:r>
        <w:rPr>
          <w:rFonts w:ascii="Arial" w:hAnsi="Arial" w:cs="Arial"/>
          <w:b/>
          <w:vertAlign w:val="superscript"/>
        </w:rPr>
        <w:t>)</w:t>
      </w:r>
    </w:p>
    <w:p w14:paraId="5AD47B9F" w14:textId="18419DE8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Oświadczam, że w celu wykazania spełniania warunków udziału w postępowaniu, określonych przez zamawiającego w</w:t>
      </w:r>
      <w:r>
        <w:rPr>
          <w:rFonts w:ascii="Arial" w:hAnsi="Arial" w:cs="Arial"/>
          <w:b/>
          <w:lang w:eastAsia="ar-SA"/>
        </w:rPr>
        <w:t xml:space="preserve"> Specyfikacji Warunków Zamówienia</w:t>
      </w:r>
      <w:r>
        <w:rPr>
          <w:rFonts w:ascii="Arial" w:hAnsi="Arial" w:cs="Arial"/>
          <w:lang w:eastAsia="ar-SA"/>
        </w:rPr>
        <w:t xml:space="preserve">, znak sprawy: </w:t>
      </w:r>
      <w:r w:rsidR="00B04391" w:rsidRPr="00B04391">
        <w:rPr>
          <w:rFonts w:ascii="Arial" w:hAnsi="Arial" w:cs="Arial"/>
          <w:b/>
        </w:rPr>
        <w:t>TI.271.</w:t>
      </w:r>
      <w:r w:rsidR="001B476F">
        <w:rPr>
          <w:rFonts w:ascii="Arial" w:hAnsi="Arial" w:cs="Arial"/>
          <w:b/>
        </w:rPr>
        <w:t>170</w:t>
      </w:r>
      <w:r w:rsidR="00B04391" w:rsidRPr="00B04391">
        <w:rPr>
          <w:rFonts w:ascii="Arial" w:hAnsi="Arial" w:cs="Arial"/>
          <w:b/>
        </w:rPr>
        <w:t>.2024</w:t>
      </w:r>
      <w:r>
        <w:rPr>
          <w:rFonts w:ascii="Arial" w:hAnsi="Arial" w:cs="Arial"/>
          <w:i/>
        </w:rPr>
        <w:t>,</w:t>
      </w:r>
      <w:r>
        <w:rPr>
          <w:rFonts w:ascii="Arial" w:hAnsi="Arial" w:cs="Arial"/>
        </w:rPr>
        <w:t xml:space="preserve"> polegam na zasobach następującego/ych podmiotu/ów: </w:t>
      </w:r>
      <w:r>
        <w:rPr>
          <w:rFonts w:ascii="Arial" w:hAnsi="Arial" w:cs="Arial"/>
          <w:b/>
        </w:rPr>
        <w:t>*</w:t>
      </w:r>
      <w:r>
        <w:rPr>
          <w:rFonts w:ascii="Arial" w:hAnsi="Arial" w:cs="Arial"/>
          <w:b/>
          <w:vertAlign w:val="superscript"/>
        </w:rPr>
        <w:t>)</w:t>
      </w:r>
    </w:p>
    <w:p w14:paraId="249775B4" w14:textId="77777777" w:rsidR="00FD6DCE" w:rsidRDefault="00C23188">
      <w:pPr>
        <w:pStyle w:val="Standard"/>
        <w:spacing w:before="120" w:line="360" w:lineRule="auto"/>
        <w:jc w:val="both"/>
      </w:pPr>
      <w:r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..………………………………………………………………………………………………………………. ..………………………………………………………………………………………………………………,</w:t>
      </w:r>
    </w:p>
    <w:p w14:paraId="618B464B" w14:textId="77777777" w:rsidR="00FD6DCE" w:rsidRDefault="00C23188">
      <w:pPr>
        <w:pStyle w:val="Standard"/>
        <w:spacing w:before="120" w:line="360" w:lineRule="auto"/>
        <w:jc w:val="both"/>
      </w:pPr>
      <w:r>
        <w:rPr>
          <w:rFonts w:ascii="Arial" w:hAnsi="Arial" w:cs="Arial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………………………………………………………………..…………………</w:t>
      </w:r>
    </w:p>
    <w:p w14:paraId="37148529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</w:t>
      </w:r>
    </w:p>
    <w:p w14:paraId="29454E89" w14:textId="77777777" w:rsidR="00FD6DCE" w:rsidRDefault="00C23188">
      <w:pPr>
        <w:pStyle w:val="Standard"/>
        <w:jc w:val="center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</w:t>
      </w:r>
      <w:r>
        <w:rPr>
          <w:rFonts w:ascii="Arial" w:hAnsi="Arial" w:cs="Arial"/>
          <w:i/>
          <w:sz w:val="16"/>
          <w:szCs w:val="16"/>
        </w:rPr>
        <w:t>(wskazać podmiot i określić odpowiedni zakres dla wskazanego podmiotu).</w:t>
      </w:r>
    </w:p>
    <w:p w14:paraId="62E2B309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DFB553C" w14:textId="79DB46A1" w:rsidR="00FD6DCE" w:rsidRPr="0005055F" w:rsidRDefault="00C23188" w:rsidP="002A4525">
      <w:pPr>
        <w:pStyle w:val="Standard"/>
        <w:tabs>
          <w:tab w:val="left" w:pos="5719"/>
        </w:tabs>
        <w:spacing w:line="360" w:lineRule="auto"/>
        <w:jc w:val="both"/>
      </w:pPr>
      <w:r w:rsidRPr="0005055F">
        <w:rPr>
          <w:rFonts w:ascii="Arial" w:hAnsi="Arial" w:cs="Arial"/>
          <w:b/>
        </w:rPr>
        <w:t>*</w:t>
      </w:r>
      <w:r w:rsidRPr="0005055F">
        <w:rPr>
          <w:rFonts w:ascii="Arial" w:hAnsi="Arial" w:cs="Arial"/>
          <w:b/>
          <w:vertAlign w:val="superscript"/>
        </w:rPr>
        <w:t>)</w:t>
      </w:r>
      <w:r w:rsidRPr="0005055F">
        <w:rPr>
          <w:rFonts w:ascii="Arial" w:hAnsi="Arial" w:cs="Arial"/>
          <w:bCs/>
          <w:sz w:val="18"/>
          <w:szCs w:val="18"/>
        </w:rPr>
        <w:t xml:space="preserve"> </w:t>
      </w:r>
      <w:r w:rsidRPr="0005055F">
        <w:rPr>
          <w:rFonts w:ascii="Arial" w:hAnsi="Arial" w:cs="Arial"/>
          <w:bCs/>
          <w:i/>
          <w:iCs/>
          <w:sz w:val="18"/>
          <w:szCs w:val="18"/>
        </w:rPr>
        <w:t>wypełnić tylko w przypadku zaistnienia wskazanej okoliczności</w:t>
      </w:r>
      <w:r w:rsidR="002A4525" w:rsidRPr="0005055F">
        <w:rPr>
          <w:rFonts w:ascii="Arial" w:hAnsi="Arial" w:cs="Arial"/>
          <w:bCs/>
          <w:sz w:val="18"/>
          <w:szCs w:val="18"/>
        </w:rPr>
        <w:tab/>
      </w:r>
    </w:p>
    <w:p w14:paraId="648BBDD1" w14:textId="77777777" w:rsidR="000478D5" w:rsidRDefault="000478D5">
      <w:pPr>
        <w:pStyle w:val="Standard"/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299B8093" w14:textId="0344DE47" w:rsidR="000478D5" w:rsidRDefault="000478D5">
      <w:pPr>
        <w:pStyle w:val="Standard"/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04100178" w14:textId="75150A7F" w:rsidR="00A828CB" w:rsidRDefault="00A828CB">
      <w:pPr>
        <w:pStyle w:val="Standard"/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434099EC" w14:textId="77777777" w:rsidR="00A828CB" w:rsidRDefault="00A828CB">
      <w:pPr>
        <w:pStyle w:val="Standard"/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40719547" w14:textId="5FFDE087" w:rsidR="00FD6DCE" w:rsidRDefault="00C23188">
      <w:pPr>
        <w:pStyle w:val="Standard"/>
        <w:spacing w:after="120" w:line="360" w:lineRule="auto"/>
        <w:jc w:val="center"/>
      </w:pPr>
      <w:r>
        <w:rPr>
          <w:rFonts w:ascii="Arial" w:hAnsi="Arial" w:cs="Arial"/>
          <w:b/>
          <w:sz w:val="24"/>
          <w:szCs w:val="24"/>
        </w:rPr>
        <w:lastRenderedPageBreak/>
        <w:t>Oświadczenie Wykonawcy</w:t>
      </w:r>
    </w:p>
    <w:p w14:paraId="35D8484E" w14:textId="77777777" w:rsidR="006F764D" w:rsidRDefault="00C23188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>składane na podstawie art. 125 ust. 1 w związku z art. 273 ust. 2</w:t>
      </w:r>
      <w:r w:rsidR="006F764D">
        <w:rPr>
          <w:rFonts w:ascii="Arial" w:hAnsi="Arial" w:cs="Arial"/>
          <w:b/>
        </w:rPr>
        <w:t xml:space="preserve"> </w:t>
      </w:r>
    </w:p>
    <w:p w14:paraId="40645D32" w14:textId="77777777" w:rsidR="006F764D" w:rsidRDefault="00C23188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>ustawy z dnia 11 września 2019r. Prawo zamówień publicznych</w:t>
      </w:r>
      <w:r w:rsidR="006F764D">
        <w:rPr>
          <w:rFonts w:ascii="Arial" w:hAnsi="Arial" w:cs="Arial"/>
          <w:b/>
        </w:rPr>
        <w:t xml:space="preserve"> </w:t>
      </w:r>
    </w:p>
    <w:p w14:paraId="30668C30" w14:textId="455A9DCB" w:rsidR="004A4ACB" w:rsidRPr="004A4ACB" w:rsidRDefault="004A4ACB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 xml:space="preserve">oraz w związku z art. </w:t>
      </w:r>
      <w:r w:rsidR="006F764D">
        <w:rPr>
          <w:rFonts w:ascii="Arial" w:hAnsi="Arial" w:cs="Arial"/>
          <w:b/>
        </w:rPr>
        <w:t>7</w:t>
      </w:r>
      <w:r w:rsidRPr="004A4ACB">
        <w:rPr>
          <w:rFonts w:ascii="Arial" w:hAnsi="Arial" w:cs="Arial"/>
          <w:b/>
        </w:rPr>
        <w:t xml:space="preserve"> ust. </w:t>
      </w:r>
      <w:r w:rsidR="006F764D">
        <w:rPr>
          <w:rFonts w:ascii="Arial" w:hAnsi="Arial" w:cs="Arial"/>
          <w:b/>
        </w:rPr>
        <w:t xml:space="preserve">1 </w:t>
      </w:r>
      <w:r w:rsidRPr="004A4ACB">
        <w:rPr>
          <w:rFonts w:ascii="Arial" w:hAnsi="Arial" w:cs="Arial"/>
          <w:b/>
        </w:rPr>
        <w:t>ustawy</w:t>
      </w:r>
      <w:r w:rsidR="006F764D">
        <w:rPr>
          <w:rFonts w:ascii="Arial" w:hAnsi="Arial" w:cs="Arial"/>
          <w:b/>
        </w:rPr>
        <w:t xml:space="preserve"> </w:t>
      </w:r>
      <w:r w:rsidR="006F764D" w:rsidRPr="006F764D">
        <w:rPr>
          <w:rFonts w:ascii="Arial" w:hAnsi="Arial" w:cs="Arial"/>
          <w:b/>
        </w:rPr>
        <w:t>z dnia 13 kwietnia 2022r. o szczególnych rozwiązaniach w zakresie przeciwdziałania wspieraniu agresji na Ukrainę oraz służących ochronie bezpieczeństwa narodowego</w:t>
      </w:r>
    </w:p>
    <w:p w14:paraId="693FED0E" w14:textId="77777777" w:rsidR="00FD6DCE" w:rsidRDefault="00FD6DCE">
      <w:pPr>
        <w:pStyle w:val="Standard"/>
        <w:spacing w:line="360" w:lineRule="auto"/>
        <w:jc w:val="center"/>
        <w:rPr>
          <w:rFonts w:ascii="Arial" w:hAnsi="Arial" w:cs="Arial"/>
          <w:b/>
        </w:rPr>
      </w:pPr>
    </w:p>
    <w:p w14:paraId="54762CE4" w14:textId="77777777" w:rsidR="00FD6DCE" w:rsidRDefault="00C23188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2"/>
          <w:szCs w:val="22"/>
        </w:rPr>
        <w:t>DOTYCZĄCE PRZESŁANEK WYKLUCZENIA Z POSTĘPOWANIA</w:t>
      </w:r>
    </w:p>
    <w:p w14:paraId="54A51BDD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D2AE2D9" w14:textId="5CAF4D06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potrzeby postępowania o udzielenie zamówienia publicznego pn.</w:t>
      </w:r>
      <w:r>
        <w:rPr>
          <w:rFonts w:cs="Arial"/>
        </w:rPr>
        <w:t xml:space="preserve"> </w:t>
      </w:r>
      <w:r w:rsidR="0030214E" w:rsidRPr="0030214E">
        <w:rPr>
          <w:rFonts w:ascii="Arial" w:hAnsi="Arial" w:cs="Arial"/>
          <w:b/>
          <w:bCs/>
          <w:color w:val="000000"/>
          <w:lang w:eastAsia="en-US" w:bidi="en-US"/>
        </w:rPr>
        <w:t xml:space="preserve">Modernizacja drogi dojazdowej do gruntów rolnych w miejscowości </w:t>
      </w:r>
      <w:r w:rsidR="001B476F" w:rsidRPr="001B476F">
        <w:rPr>
          <w:rFonts w:ascii="Arial" w:hAnsi="Arial" w:cs="Arial"/>
          <w:b/>
          <w:bCs/>
          <w:color w:val="000000"/>
          <w:lang w:eastAsia="en-US" w:bidi="en-US"/>
        </w:rPr>
        <w:t>Blunaki</w:t>
      </w:r>
      <w:r w:rsidR="0030214E" w:rsidRPr="0030214E">
        <w:rPr>
          <w:rFonts w:ascii="Arial" w:hAnsi="Arial" w:cs="Arial"/>
          <w:b/>
          <w:bCs/>
          <w:color w:val="000000"/>
          <w:lang w:eastAsia="en-US" w:bidi="en-US"/>
        </w:rPr>
        <w:t>, gmina Dzierzgoń</w:t>
      </w:r>
      <w:r>
        <w:rPr>
          <w:rFonts w:ascii="Arial" w:hAnsi="Arial" w:cs="Arial"/>
        </w:rPr>
        <w:t xml:space="preserve">, prowadzonego przez </w:t>
      </w:r>
      <w:r>
        <w:rPr>
          <w:rFonts w:ascii="Arial" w:hAnsi="Arial" w:cs="Arial"/>
          <w:b/>
        </w:rPr>
        <w:t>Gminę Dzierzgoń, ul. Plac Wolności 1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b/>
        </w:rPr>
        <w:t>82-440 Dzierzgoń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>oświadczam co następuje</w:t>
      </w:r>
      <w:r>
        <w:rPr>
          <w:rFonts w:ascii="Arial" w:hAnsi="Arial" w:cs="Arial"/>
          <w:sz w:val="21"/>
          <w:szCs w:val="21"/>
        </w:rPr>
        <w:t>:</w:t>
      </w:r>
    </w:p>
    <w:p w14:paraId="77400A3F" w14:textId="77777777" w:rsidR="00FD6DCE" w:rsidRPr="0075529C" w:rsidRDefault="00C23188" w:rsidP="0075529C">
      <w:pPr>
        <w:pStyle w:val="Akapitzlist"/>
        <w:numPr>
          <w:ilvl w:val="0"/>
          <w:numId w:val="7"/>
        </w:numPr>
        <w:suppressAutoHyphens w:val="0"/>
        <w:spacing w:line="360" w:lineRule="auto"/>
        <w:ind w:left="284"/>
        <w:jc w:val="both"/>
      </w:pPr>
      <w:r w:rsidRPr="0075529C">
        <w:rPr>
          <w:rFonts w:ascii="Arial" w:hAnsi="Arial" w:cs="Arial"/>
        </w:rPr>
        <w:t xml:space="preserve">Oświadczam, że nie podlegam wykluczeniu z postępowania na podstawie art. 108 ust. 1 oraz art. 109 ust. 1  pkt. 1, 4, 5, 7 ustawy </w:t>
      </w:r>
      <w:bookmarkStart w:id="2" w:name="_Hlk63414614"/>
      <w:r w:rsidRPr="0075529C">
        <w:rPr>
          <w:rFonts w:ascii="Arial" w:hAnsi="Arial" w:cs="Arial"/>
        </w:rPr>
        <w:t>PZP</w:t>
      </w:r>
      <w:bookmarkEnd w:id="2"/>
      <w:r w:rsidRPr="0075529C">
        <w:rPr>
          <w:rFonts w:ascii="Arial" w:hAnsi="Arial" w:cs="Arial"/>
        </w:rPr>
        <w:t>.</w:t>
      </w:r>
    </w:p>
    <w:p w14:paraId="23BE8117" w14:textId="1ADE9726" w:rsidR="00FD6DCE" w:rsidRDefault="00C23188" w:rsidP="0075529C">
      <w:pPr>
        <w:pStyle w:val="Akapitzlist"/>
        <w:numPr>
          <w:ilvl w:val="0"/>
          <w:numId w:val="7"/>
        </w:numPr>
        <w:spacing w:line="360" w:lineRule="auto"/>
        <w:ind w:left="284"/>
        <w:jc w:val="both"/>
      </w:pPr>
      <w:r w:rsidRPr="0075529C">
        <w:rPr>
          <w:rFonts w:ascii="Arial" w:hAnsi="Arial" w:cs="Arial"/>
        </w:rPr>
        <w:t>Oświadczam, że zachodzą w stosunku do mnie podstawy wykluczenia z postępowania na podstawie art. …………. ustawy PZP</w:t>
      </w:r>
      <w:r w:rsidR="00CA5380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b/>
        </w:rPr>
        <w:t>**</w:t>
      </w:r>
      <w:r w:rsidRPr="0075529C">
        <w:rPr>
          <w:rFonts w:ascii="Arial" w:hAnsi="Arial" w:cs="Arial"/>
          <w:b/>
          <w:vertAlign w:val="superscript"/>
        </w:rPr>
        <w:t>)</w:t>
      </w:r>
      <w:r w:rsidRPr="0075529C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i/>
        </w:rPr>
        <w:t xml:space="preserve">(podać mającą zastosowanie podstawę wykluczenia spośród wymienionych w art. 108 ust. 1 lub art. 109 ust. 1  pkt. 1, 4, 5, 7  ustawy PZP). </w:t>
      </w:r>
      <w:r w:rsidRPr="0075529C">
        <w:rPr>
          <w:rFonts w:ascii="Arial" w:hAnsi="Arial" w:cs="Arial"/>
        </w:rPr>
        <w:t xml:space="preserve">Jednocześnie oświadczam, że w związku z ww. okolicznością, na podstawie art. 110 ust. 2 ustawy PZP podjąłem następujące środki naprawcze: </w:t>
      </w: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>)</w:t>
      </w:r>
    </w:p>
    <w:p w14:paraId="5E6B1377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4CD69A57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5FEBDAD6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76373EC5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40701582" w14:textId="77777777" w:rsidR="00FD6DCE" w:rsidRDefault="00C23188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 xml:space="preserve">) </w:t>
      </w:r>
      <w:r w:rsidRPr="0005055F">
        <w:rPr>
          <w:rFonts w:ascii="Arial" w:hAnsi="Arial" w:cs="Arial"/>
          <w:bCs/>
          <w:i/>
          <w:iCs/>
          <w:sz w:val="18"/>
          <w:szCs w:val="18"/>
        </w:rPr>
        <w:t>pkt. 2 należy wypełnić tylko w przypadku zaistnienia wskazanych okoliczności</w:t>
      </w:r>
    </w:p>
    <w:p w14:paraId="26F60581" w14:textId="077051D9" w:rsidR="00FD6DCE" w:rsidRDefault="002C140F" w:rsidP="002C140F">
      <w:pPr>
        <w:pStyle w:val="Standard"/>
        <w:numPr>
          <w:ilvl w:val="0"/>
          <w:numId w:val="7"/>
        </w:numPr>
        <w:spacing w:before="120" w:line="360" w:lineRule="auto"/>
        <w:ind w:left="283" w:hanging="357"/>
        <w:jc w:val="both"/>
        <w:rPr>
          <w:rFonts w:ascii="Arial" w:hAnsi="Arial" w:cs="Arial"/>
        </w:rPr>
      </w:pPr>
      <w:r w:rsidRPr="002C140F">
        <w:rPr>
          <w:rFonts w:ascii="Arial" w:hAnsi="Arial" w:cs="Arial"/>
        </w:rPr>
        <w:t>Oświadczam, że</w:t>
      </w:r>
      <w:r>
        <w:rPr>
          <w:rFonts w:ascii="Arial" w:hAnsi="Arial" w:cs="Arial"/>
        </w:rPr>
        <w:t xml:space="preserve"> </w:t>
      </w:r>
      <w:r w:rsidR="0005055F">
        <w:rPr>
          <w:rFonts w:ascii="Arial" w:hAnsi="Arial" w:cs="Arial"/>
        </w:rPr>
        <w:t>znajduję się</w:t>
      </w:r>
      <w:r w:rsidR="00202AFE">
        <w:rPr>
          <w:rFonts w:ascii="Arial" w:hAnsi="Arial" w:cs="Arial"/>
        </w:rPr>
        <w:t xml:space="preserve"> </w:t>
      </w:r>
      <w:r w:rsidR="00202AFE">
        <w:rPr>
          <w:rFonts w:ascii="Arial" w:hAnsi="Arial" w:cs="Arial"/>
          <w:b/>
        </w:rPr>
        <w:t>***</w:t>
      </w:r>
      <w:r w:rsidR="00202AFE">
        <w:rPr>
          <w:rFonts w:ascii="Arial" w:hAnsi="Arial" w:cs="Arial"/>
          <w:b/>
          <w:vertAlign w:val="superscript"/>
        </w:rPr>
        <w:t>)</w:t>
      </w:r>
      <w:r w:rsidR="0005055F">
        <w:rPr>
          <w:rFonts w:ascii="Arial" w:hAnsi="Arial" w:cs="Arial"/>
        </w:rPr>
        <w:t xml:space="preserve"> / </w:t>
      </w:r>
      <w:r>
        <w:rPr>
          <w:rFonts w:ascii="Arial" w:hAnsi="Arial" w:cs="Arial"/>
        </w:rPr>
        <w:t>nie znajduję</w:t>
      </w:r>
      <w:r w:rsidR="0005055F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  <w:b/>
        </w:rPr>
        <w:t>***</w:t>
      </w:r>
      <w:r w:rsidR="0005055F"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</w:rPr>
        <w:t xml:space="preserve"> się w wykazie </w:t>
      </w:r>
      <w:r w:rsidRPr="002C140F">
        <w:rPr>
          <w:rFonts w:ascii="Arial" w:hAnsi="Arial" w:cs="Arial"/>
        </w:rPr>
        <w:t>osób i podmiotów wpisanych na listę prowadzoną przez ministra właściwego do spraw wewnętrznych – na podstawie art. 7 ust</w:t>
      </w:r>
      <w:r>
        <w:rPr>
          <w:rFonts w:ascii="Arial" w:hAnsi="Arial" w:cs="Arial"/>
        </w:rPr>
        <w:t>.</w:t>
      </w:r>
      <w:r w:rsidRPr="002C140F">
        <w:rPr>
          <w:rFonts w:ascii="Arial" w:hAnsi="Arial" w:cs="Arial"/>
        </w:rPr>
        <w:t xml:space="preserve"> 1 ustawy z dnia 13 kwietnia 2022r. o szczególnych rozwiązaniach w zakresie przeciwdziałania wspieraniu agresji na Ukrainę oraz służących ochronie bezpieczeństwa narodowego (Dz.U.</w:t>
      </w:r>
      <w:r>
        <w:rPr>
          <w:rFonts w:ascii="Arial" w:hAnsi="Arial" w:cs="Arial"/>
        </w:rPr>
        <w:t xml:space="preserve"> z</w:t>
      </w:r>
      <w:r w:rsidRPr="002C140F">
        <w:rPr>
          <w:rFonts w:ascii="Arial" w:hAnsi="Arial" w:cs="Arial"/>
        </w:rPr>
        <w:t xml:space="preserve"> </w:t>
      </w:r>
      <w:r w:rsidR="000F48C3" w:rsidRPr="000F48C3">
        <w:rPr>
          <w:rFonts w:ascii="Arial" w:hAnsi="Arial" w:cs="Arial"/>
        </w:rPr>
        <w:t>2024r. poz. 507</w:t>
      </w:r>
      <w:r w:rsidRPr="002C140F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i w związku z powyższym</w:t>
      </w:r>
      <w:r w:rsidRPr="002C140F">
        <w:rPr>
          <w:rFonts w:ascii="Arial" w:hAnsi="Arial" w:cs="Arial"/>
        </w:rPr>
        <w:t xml:space="preserve"> </w:t>
      </w:r>
      <w:r w:rsidR="0005055F" w:rsidRPr="002C140F">
        <w:rPr>
          <w:rFonts w:ascii="Arial" w:hAnsi="Arial" w:cs="Arial"/>
        </w:rPr>
        <w:t>podlegam</w:t>
      </w:r>
      <w:r w:rsidR="00202AFE">
        <w:rPr>
          <w:rFonts w:ascii="Arial" w:hAnsi="Arial" w:cs="Arial"/>
        </w:rPr>
        <w:t xml:space="preserve"> </w:t>
      </w:r>
      <w:r w:rsidR="00202AFE">
        <w:rPr>
          <w:rFonts w:ascii="Arial" w:hAnsi="Arial" w:cs="Arial"/>
          <w:b/>
        </w:rPr>
        <w:t>***</w:t>
      </w:r>
      <w:r w:rsidR="00202AFE">
        <w:rPr>
          <w:rFonts w:ascii="Arial" w:hAnsi="Arial" w:cs="Arial"/>
          <w:b/>
          <w:vertAlign w:val="superscript"/>
        </w:rPr>
        <w:t>)</w:t>
      </w:r>
      <w:r w:rsidR="00202AFE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</w:rPr>
        <w:t xml:space="preserve"> /</w:t>
      </w:r>
      <w:r w:rsidR="0005055F" w:rsidRPr="002C140F">
        <w:rPr>
          <w:rFonts w:ascii="Arial" w:hAnsi="Arial" w:cs="Arial"/>
        </w:rPr>
        <w:t xml:space="preserve"> </w:t>
      </w:r>
      <w:r w:rsidRPr="002C140F">
        <w:rPr>
          <w:rFonts w:ascii="Arial" w:hAnsi="Arial" w:cs="Arial"/>
        </w:rPr>
        <w:t>nie podlegam</w:t>
      </w:r>
      <w:r w:rsidR="0005055F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  <w:b/>
        </w:rPr>
        <w:t>***</w:t>
      </w:r>
      <w:r w:rsidR="0005055F">
        <w:rPr>
          <w:rFonts w:ascii="Arial" w:hAnsi="Arial" w:cs="Arial"/>
          <w:b/>
          <w:vertAlign w:val="superscript"/>
        </w:rPr>
        <w:t>)</w:t>
      </w:r>
      <w:r w:rsidR="0005055F">
        <w:rPr>
          <w:rFonts w:ascii="Arial" w:hAnsi="Arial" w:cs="Arial"/>
        </w:rPr>
        <w:t xml:space="preserve"> </w:t>
      </w:r>
      <w:r w:rsidRPr="002C140F">
        <w:rPr>
          <w:rFonts w:ascii="Arial" w:hAnsi="Arial" w:cs="Arial"/>
        </w:rPr>
        <w:t>wykluczeniu z postępowania na</w:t>
      </w:r>
      <w:r w:rsidR="00A656C2">
        <w:rPr>
          <w:rFonts w:ascii="Arial" w:hAnsi="Arial" w:cs="Arial"/>
        </w:rPr>
        <w:t xml:space="preserve"> w/w</w:t>
      </w:r>
      <w:r w:rsidRPr="002C140F">
        <w:rPr>
          <w:rFonts w:ascii="Arial" w:hAnsi="Arial" w:cs="Arial"/>
        </w:rPr>
        <w:t xml:space="preserve"> podstawie</w:t>
      </w:r>
      <w:r w:rsidR="00A656C2">
        <w:rPr>
          <w:rFonts w:ascii="Arial" w:hAnsi="Arial" w:cs="Arial"/>
        </w:rPr>
        <w:t>.</w:t>
      </w:r>
    </w:p>
    <w:p w14:paraId="3867037F" w14:textId="1B5DB5F2" w:rsidR="002C140F" w:rsidRDefault="0005055F" w:rsidP="0005055F">
      <w:pPr>
        <w:pStyle w:val="Standard"/>
        <w:spacing w:line="276" w:lineRule="auto"/>
        <w:ind w:left="28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</w:rPr>
        <w:t>***</w:t>
      </w:r>
      <w:r>
        <w:rPr>
          <w:rFonts w:ascii="Arial" w:hAnsi="Arial" w:cs="Arial"/>
          <w:b/>
          <w:vertAlign w:val="superscript"/>
        </w:rPr>
        <w:t xml:space="preserve">) </w:t>
      </w:r>
      <w:r w:rsidRPr="0005055F">
        <w:rPr>
          <w:rFonts w:ascii="Arial" w:hAnsi="Arial" w:cs="Arial"/>
          <w:bCs/>
          <w:i/>
          <w:iCs/>
          <w:sz w:val="18"/>
          <w:szCs w:val="18"/>
        </w:rPr>
        <w:t>niepotrzebne skreślić</w:t>
      </w:r>
    </w:p>
    <w:p w14:paraId="5AD2485F" w14:textId="77777777" w:rsidR="00CA5380" w:rsidRDefault="00CA5380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401E8CDE" w14:textId="77777777" w:rsidR="00CA5380" w:rsidRDefault="00CA5380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2B47EF1F" w14:textId="64F35A52" w:rsidR="00CA5380" w:rsidRDefault="00CA5380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66DCE4EA" w14:textId="188D6B15" w:rsidR="00A828CB" w:rsidRDefault="00A828CB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0451CA3E" w14:textId="50C8562F" w:rsidR="00C74F58" w:rsidRDefault="00C74F58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309F229D" w14:textId="77777777" w:rsidR="00C74F58" w:rsidRDefault="00C74F58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50616046" w14:textId="4DA03F99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17B4B344" w14:textId="77777777" w:rsidR="000478D5" w:rsidRDefault="000478D5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42B73399" w14:textId="77777777" w:rsidR="00FD6DCE" w:rsidRDefault="00FD6DCE">
      <w:pPr>
        <w:pStyle w:val="Standard"/>
        <w:spacing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09434A14" w14:textId="77777777" w:rsidR="00FD6DCE" w:rsidRDefault="00C23188">
      <w:pPr>
        <w:pStyle w:val="Standard"/>
        <w:spacing w:after="240" w:line="360" w:lineRule="auto"/>
        <w:ind w:left="5664" w:hanging="5664"/>
        <w:jc w:val="center"/>
      </w:pPr>
      <w:r>
        <w:rPr>
          <w:rFonts w:ascii="Arial" w:hAnsi="Arial" w:cs="Arial"/>
          <w:b/>
          <w:sz w:val="22"/>
          <w:szCs w:val="22"/>
        </w:rPr>
        <w:lastRenderedPageBreak/>
        <w:t>OŚWIADCZENIE DOTYCZĄCE PODANYCH INFORMACJI</w:t>
      </w:r>
    </w:p>
    <w:p w14:paraId="757D9E67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F32DE02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0D7BF807" w14:textId="77777777" w:rsidR="00FD6DCE" w:rsidRDefault="00C23188">
      <w:pPr>
        <w:pStyle w:val="Standard"/>
        <w:widowControl w:val="0"/>
        <w:spacing w:before="160" w:after="240"/>
        <w:jc w:val="center"/>
      </w:pPr>
      <w:r>
        <w:rPr>
          <w:rFonts w:ascii="Arial" w:hAnsi="Arial" w:cs="Arial"/>
          <w:b/>
          <w:sz w:val="22"/>
          <w:szCs w:val="22"/>
        </w:rPr>
        <w:t>BEZPŁATNE I OGÓLNODOSTĘPNE BAZY DANYCH</w:t>
      </w:r>
    </w:p>
    <w:p w14:paraId="67E6DD69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podstawie § 13 ust. 2 Rozporządzenia Ministra Rozwoju, Pracy i Technologii z dnia 23 grudnia 2020r. w sprawie podmiotowych środków dowodowych oraz innych dokumentów lub oświadczeń, jakich może żądać zamawiający od wykonawcy (Dz.U. z 2020r. poz. 2415), wskazuję dane bezpłatnych i ogólnodostępnych baz danych, umożliwiające dostęp do odpisu lub informacji z Krajowego Rejestru Sądowego, Centralnej Ewidencji i Informacji o Działalności Gospodarczej lub innego właściwego rejestru: ……………………………………………………………………………………</w:t>
      </w:r>
    </w:p>
    <w:p w14:paraId="1EC9002E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018A1EE" w14:textId="0A4DF3A6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6B88E6C4" w14:textId="77777777" w:rsidR="000478D5" w:rsidRDefault="000478D5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D114059" w14:textId="77777777" w:rsidR="00FD6DCE" w:rsidRDefault="00C23188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09DE6EFA" w14:textId="77777777" w:rsidR="00FD6DCE" w:rsidRDefault="00C23188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35541BBA" w14:textId="77777777" w:rsidR="00FD6DCE" w:rsidRDefault="00C23188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76B87D2B" w14:textId="77777777" w:rsidR="00FD6DCE" w:rsidRDefault="00C23188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p w14:paraId="1EA6C938" w14:textId="77777777" w:rsidR="00FD6DCE" w:rsidRDefault="00FD6DCE">
      <w:pPr>
        <w:pStyle w:val="Standard"/>
        <w:spacing w:line="360" w:lineRule="auto"/>
        <w:jc w:val="both"/>
      </w:pPr>
    </w:p>
    <w:sectPr w:rsidR="00FD6DCE" w:rsidSect="00B670A4">
      <w:headerReference w:type="default" r:id="rId7"/>
      <w:footerReference w:type="default" r:id="rId8"/>
      <w:pgSz w:w="11906" w:h="16838"/>
      <w:pgMar w:top="1843" w:right="1417" w:bottom="1276" w:left="1417" w:header="851" w:footer="57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512E45" w14:textId="77777777" w:rsidR="00521B41" w:rsidRDefault="00521B41">
      <w:r>
        <w:separator/>
      </w:r>
    </w:p>
  </w:endnote>
  <w:endnote w:type="continuationSeparator" w:id="0">
    <w:p w14:paraId="7B9456C2" w14:textId="77777777" w:rsidR="00521B41" w:rsidRDefault="00521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A5437A" w14:textId="77777777" w:rsidR="009A0759" w:rsidRDefault="009A0759">
    <w:pPr>
      <w:pStyle w:val="Stopka"/>
      <w:jc w:val="right"/>
      <w:rPr>
        <w:rFonts w:ascii="Arial" w:hAnsi="Arial" w:cs="Arial"/>
        <w:sz w:val="18"/>
        <w:szCs w:val="18"/>
      </w:rPr>
    </w:pPr>
  </w:p>
  <w:p w14:paraId="08BCACB9" w14:textId="6C49FEF6" w:rsidR="009A0759" w:rsidRPr="002A4525" w:rsidRDefault="00C23188">
    <w:pPr>
      <w:pStyle w:val="Stopka"/>
      <w:jc w:val="right"/>
      <w:rPr>
        <w:rFonts w:ascii="Arial" w:hAnsi="Arial" w:cs="Arial"/>
        <w:sz w:val="16"/>
        <w:szCs w:val="16"/>
      </w:rPr>
    </w:pPr>
    <w:r w:rsidRPr="002A4525">
      <w:rPr>
        <w:rFonts w:ascii="Arial" w:hAnsi="Arial" w:cs="Arial"/>
        <w:sz w:val="16"/>
        <w:szCs w:val="16"/>
      </w:rPr>
      <w:t xml:space="preserve">str. </w:t>
    </w:r>
    <w:r w:rsidRPr="002A4525">
      <w:rPr>
        <w:rFonts w:ascii="Arial" w:hAnsi="Arial" w:cs="Arial"/>
        <w:sz w:val="16"/>
        <w:szCs w:val="16"/>
      </w:rPr>
      <w:fldChar w:fldCharType="begin"/>
    </w:r>
    <w:r w:rsidRPr="002A4525">
      <w:rPr>
        <w:rFonts w:ascii="Arial" w:hAnsi="Arial" w:cs="Arial"/>
        <w:sz w:val="16"/>
        <w:szCs w:val="16"/>
      </w:rPr>
      <w:instrText xml:space="preserve"> PAGE </w:instrText>
    </w:r>
    <w:r w:rsidRPr="002A4525">
      <w:rPr>
        <w:rFonts w:ascii="Arial" w:hAnsi="Arial" w:cs="Arial"/>
        <w:sz w:val="16"/>
        <w:szCs w:val="16"/>
      </w:rPr>
      <w:fldChar w:fldCharType="separate"/>
    </w:r>
    <w:r w:rsidRPr="002A4525">
      <w:rPr>
        <w:rFonts w:ascii="Arial" w:hAnsi="Arial" w:cs="Arial"/>
        <w:sz w:val="16"/>
        <w:szCs w:val="16"/>
      </w:rPr>
      <w:t>3</w:t>
    </w:r>
    <w:r w:rsidRPr="002A4525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EB58F5" w14:textId="77777777" w:rsidR="00521B41" w:rsidRDefault="00521B41">
      <w:r>
        <w:rPr>
          <w:color w:val="000000"/>
        </w:rPr>
        <w:separator/>
      </w:r>
    </w:p>
  </w:footnote>
  <w:footnote w:type="continuationSeparator" w:id="0">
    <w:p w14:paraId="12E46870" w14:textId="77777777" w:rsidR="00521B41" w:rsidRDefault="00521B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04DA6F" w14:textId="140596A7" w:rsidR="009A0759" w:rsidRDefault="00C23188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B04391" w:rsidRPr="00B04391">
      <w:rPr>
        <w:rFonts w:cs="Arial"/>
        <w:bCs/>
        <w:sz w:val="18"/>
        <w:szCs w:val="18"/>
      </w:rPr>
      <w:t>TI.271.</w:t>
    </w:r>
    <w:r w:rsidR="001B476F">
      <w:rPr>
        <w:rFonts w:cs="Arial"/>
        <w:bCs/>
        <w:sz w:val="18"/>
        <w:szCs w:val="18"/>
      </w:rPr>
      <w:t>170</w:t>
    </w:r>
    <w:r w:rsidR="00B04391" w:rsidRPr="00B04391">
      <w:rPr>
        <w:rFonts w:cs="Arial"/>
        <w:bCs/>
        <w:sz w:val="18"/>
        <w:szCs w:val="18"/>
      </w:rPr>
      <w:t>.2024</w:t>
    </w:r>
  </w:p>
  <w:p w14:paraId="233C9045" w14:textId="77777777" w:rsidR="009A0759" w:rsidRDefault="00C23188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>Załącznik nr 2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903D7"/>
    <w:multiLevelType w:val="hybridMultilevel"/>
    <w:tmpl w:val="00BEEB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C57A5"/>
    <w:multiLevelType w:val="hybridMultilevel"/>
    <w:tmpl w:val="8F0AE898"/>
    <w:lvl w:ilvl="0" w:tplc="808286C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742873"/>
    <w:multiLevelType w:val="multilevel"/>
    <w:tmpl w:val="F772510A"/>
    <w:styleLink w:val="WWNum3"/>
    <w:lvl w:ilvl="0">
      <w:start w:val="1"/>
      <w:numFmt w:val="decimal"/>
      <w:lvlText w:val="%1)"/>
      <w:lvlJc w:val="left"/>
      <w:pPr>
        <w:ind w:left="72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3" w15:restartNumberingAfterBreak="0">
    <w:nsid w:val="3C7B7869"/>
    <w:multiLevelType w:val="multilevel"/>
    <w:tmpl w:val="3DB479BA"/>
    <w:styleLink w:val="WWNum4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3DD2604C"/>
    <w:multiLevelType w:val="multilevel"/>
    <w:tmpl w:val="43928E60"/>
    <w:styleLink w:val="WWNum5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6BCE0603"/>
    <w:multiLevelType w:val="multilevel"/>
    <w:tmpl w:val="AAB8F6CA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6" w15:restartNumberingAfterBreak="0">
    <w:nsid w:val="7AFE4074"/>
    <w:multiLevelType w:val="multilevel"/>
    <w:tmpl w:val="DA708E98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1153375853">
    <w:abstractNumId w:val="6"/>
  </w:num>
  <w:num w:numId="2" w16cid:durableId="294678196">
    <w:abstractNumId w:val="5"/>
  </w:num>
  <w:num w:numId="3" w16cid:durableId="310720153">
    <w:abstractNumId w:val="2"/>
  </w:num>
  <w:num w:numId="4" w16cid:durableId="2002151364">
    <w:abstractNumId w:val="3"/>
  </w:num>
  <w:num w:numId="5" w16cid:durableId="1366443217">
    <w:abstractNumId w:val="4"/>
  </w:num>
  <w:num w:numId="6" w16cid:durableId="1540700456">
    <w:abstractNumId w:val="4"/>
    <w:lvlOverride w:ilvl="0">
      <w:startOverride w:val="1"/>
      <w:lvl w:ilvl="0">
        <w:start w:val="1"/>
        <w:numFmt w:val="decimal"/>
        <w:lvlText w:val="%1)"/>
        <w:lvlJc w:val="left"/>
        <w:pPr>
          <w:ind w:left="720" w:hanging="360"/>
        </w:pPr>
        <w:rPr>
          <w:rFonts w:ascii="Arial" w:hAnsi="Arial" w:cs="Arial" w:hint="default"/>
          <w:b w:val="0"/>
        </w:rPr>
      </w:lvl>
    </w:lvlOverride>
  </w:num>
  <w:num w:numId="7" w16cid:durableId="1665618999">
    <w:abstractNumId w:val="1"/>
  </w:num>
  <w:num w:numId="8" w16cid:durableId="8159920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6DCE"/>
    <w:rsid w:val="00015EF7"/>
    <w:rsid w:val="000478D5"/>
    <w:rsid w:val="0005055F"/>
    <w:rsid w:val="000736DD"/>
    <w:rsid w:val="00074B9E"/>
    <w:rsid w:val="00097577"/>
    <w:rsid w:val="000A2F5F"/>
    <w:rsid w:val="000F48C3"/>
    <w:rsid w:val="00102663"/>
    <w:rsid w:val="001662DD"/>
    <w:rsid w:val="001B476F"/>
    <w:rsid w:val="00202AFE"/>
    <w:rsid w:val="00221295"/>
    <w:rsid w:val="002972B9"/>
    <w:rsid w:val="002A4525"/>
    <w:rsid w:val="002C140F"/>
    <w:rsid w:val="002D3A88"/>
    <w:rsid w:val="002F0B64"/>
    <w:rsid w:val="0030214E"/>
    <w:rsid w:val="003C25F8"/>
    <w:rsid w:val="003D4693"/>
    <w:rsid w:val="004A4ACB"/>
    <w:rsid w:val="004A643E"/>
    <w:rsid w:val="00521B41"/>
    <w:rsid w:val="00605864"/>
    <w:rsid w:val="00605F98"/>
    <w:rsid w:val="006F764D"/>
    <w:rsid w:val="0075529C"/>
    <w:rsid w:val="00825B1C"/>
    <w:rsid w:val="008A73A8"/>
    <w:rsid w:val="0090245B"/>
    <w:rsid w:val="00934E57"/>
    <w:rsid w:val="00946D24"/>
    <w:rsid w:val="00966535"/>
    <w:rsid w:val="00970CF2"/>
    <w:rsid w:val="009A0759"/>
    <w:rsid w:val="00A17AA8"/>
    <w:rsid w:val="00A33AE4"/>
    <w:rsid w:val="00A514FC"/>
    <w:rsid w:val="00A656C2"/>
    <w:rsid w:val="00A828CB"/>
    <w:rsid w:val="00B01224"/>
    <w:rsid w:val="00B04391"/>
    <w:rsid w:val="00B670A4"/>
    <w:rsid w:val="00B7521B"/>
    <w:rsid w:val="00B761CA"/>
    <w:rsid w:val="00B80150"/>
    <w:rsid w:val="00BB128E"/>
    <w:rsid w:val="00C23188"/>
    <w:rsid w:val="00C53C48"/>
    <w:rsid w:val="00C74F58"/>
    <w:rsid w:val="00C82566"/>
    <w:rsid w:val="00CA00D9"/>
    <w:rsid w:val="00CA19CF"/>
    <w:rsid w:val="00CA5380"/>
    <w:rsid w:val="00CF73CD"/>
    <w:rsid w:val="00D51500"/>
    <w:rsid w:val="00EB1742"/>
    <w:rsid w:val="00FD6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C0DEB0"/>
  <w15:docId w15:val="{46D48AE6-AF45-40D8-B8E6-ECFA24FD5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ascii="Thorndale" w:hAnsi="Thorndale"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Etykieta">
    <w:name w:val="Etykieta"/>
    <w:basedOn w:val="Standard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Tekstkomentarza1">
    <w:name w:val="Tekst komentarza1"/>
    <w:basedOn w:val="Standard"/>
    <w:pPr>
      <w:suppressAutoHyphens w:val="0"/>
    </w:pPr>
  </w:style>
  <w:style w:type="paragraph" w:customStyle="1" w:styleId="Tekstpodstawowy22">
    <w:name w:val="Tekst podstawowy 22"/>
    <w:basedOn w:val="Standard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pPr>
      <w:suppressAutoHyphens w:val="0"/>
    </w:pPr>
    <w:rPr>
      <w:rFonts w:ascii="Tahoma" w:hAnsi="Tahoma" w:cs="Tahoma"/>
      <w:sz w:val="16"/>
      <w:szCs w:val="16"/>
    </w:rPr>
  </w:style>
  <w:style w:type="paragraph" w:customStyle="1" w:styleId="Hangingindent">
    <w:name w:val="Hanging indent"/>
    <w:basedOn w:val="Textbody"/>
    <w:pPr>
      <w:tabs>
        <w:tab w:val="left" w:pos="1134"/>
      </w:tabs>
      <w:ind w:left="567" w:hanging="283"/>
    </w:pPr>
  </w:style>
  <w:style w:type="paragraph" w:customStyle="1" w:styleId="Numbering1">
    <w:name w:val="Numbering 1"/>
    <w:basedOn w:val="Lista"/>
    <w:pPr>
      <w:ind w:left="360" w:hanging="360"/>
    </w:pPr>
  </w:style>
  <w:style w:type="paragraph" w:styleId="Tekstprzypisudolnego">
    <w:name w:val="footnote text"/>
    <w:basedOn w:val="Standard"/>
    <w:rPr>
      <w:lang w:val="en-US" w:eastAsia="ar-SA"/>
    </w:rPr>
  </w:style>
  <w:style w:type="paragraph" w:styleId="Akapitzlist">
    <w:name w:val="List Paragraph"/>
    <w:basedOn w:val="Standard"/>
    <w:pPr>
      <w:ind w:left="720"/>
    </w:p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Domylnaczcionkaakapitu1">
    <w:name w:val="Domyślna czcionka akapitu1"/>
  </w:style>
  <w:style w:type="character" w:customStyle="1" w:styleId="WW-Absatz-Standardschriftart111111111">
    <w:name w:val="WW-Absatz-Standardschriftart111111111"/>
  </w:style>
  <w:style w:type="character" w:customStyle="1" w:styleId="WW-Domylnaczcionkaakapitu">
    <w:name w:val="WW-Domyślna czcionka akapitu"/>
  </w:style>
  <w:style w:type="character" w:customStyle="1" w:styleId="WW8Num1z0">
    <w:name w:val="WW8Num1z0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</w:style>
  <w:style w:type="character" w:styleId="Numerwiersza">
    <w:name w:val="line number"/>
  </w:style>
  <w:style w:type="character" w:styleId="Numerstrony">
    <w:name w:val="page number"/>
    <w:basedOn w:val="Domylnaczcionkaakapitu1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StopkaZnak">
    <w:name w:val="Stopka Znak"/>
    <w:basedOn w:val="Domylnaczcionkaakapitu"/>
  </w:style>
  <w:style w:type="character" w:customStyle="1" w:styleId="WW8Num17z0">
    <w:name w:val="WW8Num17z0"/>
    <w:rPr>
      <w:b w:val="0"/>
      <w:bCs w:val="0"/>
    </w:rPr>
  </w:style>
  <w:style w:type="character" w:customStyle="1" w:styleId="WW8Num13z0">
    <w:name w:val="WW8Num13z0"/>
    <w:rPr>
      <w:rFonts w:ascii="Arial" w:hAnsi="Arial" w:cs="Arial"/>
      <w:b w:val="0"/>
      <w:sz w:val="22"/>
      <w:szCs w:val="22"/>
    </w:rPr>
  </w:style>
  <w:style w:type="character" w:customStyle="1" w:styleId="TekstprzypisudolnegoZnak">
    <w:name w:val="Tekst przypisu dolnego Znak"/>
    <w:basedOn w:val="Domylnaczcionkaakapitu"/>
  </w:style>
  <w:style w:type="character" w:customStyle="1" w:styleId="TekstprzypisudolnegoZnak1">
    <w:name w:val="Tekst przypisu dolnego Znak1"/>
    <w:rPr>
      <w:lang w:val="en-US" w:eastAsia="ar-SA"/>
    </w:rPr>
  </w:style>
  <w:style w:type="character" w:styleId="Odwoanieprzypisudolnego">
    <w:name w:val="footnote reference"/>
    <w:rPr>
      <w:position w:val="0"/>
      <w:vertAlign w:val="superscript"/>
    </w:rPr>
  </w:style>
  <w:style w:type="character" w:customStyle="1" w:styleId="ListLabel1">
    <w:name w:val="ListLabel 1"/>
    <w:rPr>
      <w:b w:val="0"/>
    </w:rPr>
  </w:style>
  <w:style w:type="character" w:customStyle="1" w:styleId="FootnoteSymbol">
    <w:name w:val="Footnote Symbol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670</Words>
  <Characters>4022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</vt:lpstr>
    </vt:vector>
  </TitlesOfParts>
  <Company/>
  <LinksUpToDate>false</LinksUpToDate>
  <CharactersWithSpaces>4683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Gmina Dzierzgoń</cp:lastModifiedBy>
  <cp:revision>28</cp:revision>
  <cp:lastPrinted>2018-02-07T13:32:00Z</cp:lastPrinted>
  <dcterms:created xsi:type="dcterms:W3CDTF">2022-02-23T11:10:00Z</dcterms:created>
  <dcterms:modified xsi:type="dcterms:W3CDTF">2024-09-18T12:47:00Z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