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44" w:rsidRPr="00510744" w:rsidRDefault="00510744" w:rsidP="00510744">
      <w:pPr>
        <w:ind w:right="4533"/>
        <w:jc w:val="center"/>
        <w:rPr>
          <w:rFonts w:ascii="Arial" w:hAnsi="Arial" w:cs="Arial"/>
          <w:sz w:val="22"/>
        </w:rPr>
      </w:pPr>
      <w:bookmarkStart w:id="0" w:name="_Hlk176962615"/>
      <w:r w:rsidRPr="0051074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1863FF74" wp14:editId="4F4BC308">
            <wp:simplePos x="0" y="0"/>
            <wp:positionH relativeFrom="column">
              <wp:posOffset>3495675</wp:posOffset>
            </wp:positionH>
            <wp:positionV relativeFrom="paragraph">
              <wp:posOffset>125095</wp:posOffset>
            </wp:positionV>
            <wp:extent cx="1518920" cy="533400"/>
            <wp:effectExtent l="0" t="0" r="0" b="0"/>
            <wp:wrapNone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744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885E519" wp14:editId="33B2A5BB">
            <wp:simplePos x="0" y="0"/>
            <wp:positionH relativeFrom="column">
              <wp:posOffset>5378450</wp:posOffset>
            </wp:positionH>
            <wp:positionV relativeFrom="paragraph">
              <wp:posOffset>-1905</wp:posOffset>
            </wp:positionV>
            <wp:extent cx="871220" cy="65722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744">
        <w:rPr>
          <w:rFonts w:ascii="Arial" w:hAnsi="Arial" w:cs="Arial"/>
          <w:sz w:val="22"/>
        </w:rPr>
        <w:t>Numer referencyjny postępowania:</w:t>
      </w:r>
    </w:p>
    <w:p w:rsidR="00510744" w:rsidRPr="00510744" w:rsidRDefault="00510744" w:rsidP="00510744">
      <w:pPr>
        <w:ind w:right="4533"/>
        <w:jc w:val="center"/>
        <w:rPr>
          <w:rFonts w:ascii="Arial" w:hAnsi="Arial" w:cs="Arial"/>
          <w:b/>
          <w:sz w:val="22"/>
        </w:rPr>
      </w:pPr>
      <w:r w:rsidRPr="00510744">
        <w:rPr>
          <w:rFonts w:ascii="Arial" w:hAnsi="Arial" w:cs="Arial"/>
          <w:b/>
          <w:sz w:val="22"/>
        </w:rPr>
        <w:t>TG.271.1.2025.KK</w:t>
      </w:r>
    </w:p>
    <w:bookmarkEnd w:id="0"/>
    <w:p w:rsidR="00510744" w:rsidRDefault="00510744" w:rsidP="00510744">
      <w:pPr>
        <w:ind w:right="4533"/>
        <w:jc w:val="center"/>
        <w:rPr>
          <w:rFonts w:ascii="Times New Roman" w:hAnsi="Times New Roman"/>
          <w:b/>
          <w:sz w:val="22"/>
        </w:rPr>
      </w:pPr>
    </w:p>
    <w:p w:rsidR="00510744" w:rsidRDefault="00510744" w:rsidP="007637C7">
      <w:pPr>
        <w:jc w:val="right"/>
        <w:rPr>
          <w:rFonts w:ascii="Arial" w:hAnsi="Arial" w:cs="Arial"/>
          <w:b/>
          <w:sz w:val="22"/>
          <w:szCs w:val="22"/>
        </w:rPr>
      </w:pPr>
    </w:p>
    <w:p w:rsidR="00510744" w:rsidRDefault="00510744" w:rsidP="007637C7">
      <w:pPr>
        <w:jc w:val="right"/>
        <w:rPr>
          <w:rFonts w:ascii="Arial" w:hAnsi="Arial" w:cs="Arial"/>
          <w:b/>
          <w:sz w:val="22"/>
          <w:szCs w:val="22"/>
        </w:rPr>
      </w:pPr>
    </w:p>
    <w:p w:rsidR="00510744" w:rsidRDefault="00510744" w:rsidP="007637C7">
      <w:pPr>
        <w:jc w:val="right"/>
        <w:rPr>
          <w:rFonts w:ascii="Arial" w:hAnsi="Arial" w:cs="Arial"/>
          <w:b/>
          <w:sz w:val="22"/>
          <w:szCs w:val="22"/>
        </w:rPr>
      </w:pPr>
    </w:p>
    <w:p w:rsidR="007637C7" w:rsidRPr="00AB6ECC" w:rsidRDefault="007637C7" w:rsidP="007637C7">
      <w:pPr>
        <w:jc w:val="right"/>
        <w:rPr>
          <w:rFonts w:ascii="Arial" w:hAnsi="Arial" w:cs="Arial"/>
          <w:b/>
          <w:sz w:val="22"/>
          <w:szCs w:val="22"/>
        </w:rPr>
      </w:pPr>
      <w:r w:rsidRPr="00AB6ECC">
        <w:rPr>
          <w:rFonts w:ascii="Arial" w:hAnsi="Arial" w:cs="Arial"/>
          <w:b/>
          <w:sz w:val="22"/>
          <w:szCs w:val="22"/>
        </w:rPr>
        <w:t>Załącznik nr 1</w:t>
      </w:r>
    </w:p>
    <w:p w:rsidR="0086218C" w:rsidRPr="00AB6ECC" w:rsidRDefault="0086218C" w:rsidP="00AD2998">
      <w:pPr>
        <w:rPr>
          <w:rFonts w:ascii="Arial" w:hAnsi="Arial" w:cs="Arial"/>
          <w:sz w:val="22"/>
          <w:szCs w:val="22"/>
        </w:rPr>
      </w:pPr>
    </w:p>
    <w:p w:rsidR="00741666" w:rsidRPr="00AB6ECC" w:rsidRDefault="007637C7" w:rsidP="00FD1BB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rFonts w:ascii="Arial" w:hAnsi="Arial" w:cs="Arial"/>
          <w:b/>
          <w:szCs w:val="22"/>
        </w:rPr>
      </w:pPr>
      <w:r w:rsidRPr="00AB6ECC">
        <w:rPr>
          <w:rFonts w:ascii="Arial" w:hAnsi="Arial" w:cs="Arial"/>
          <w:b/>
          <w:szCs w:val="22"/>
        </w:rPr>
        <w:t>Formularz oferty</w:t>
      </w:r>
    </w:p>
    <w:p w:rsidR="003B0C60" w:rsidRPr="00AB6ECC" w:rsidRDefault="003B0C60" w:rsidP="007637C7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7637C7" w:rsidRPr="00AB6ECC" w:rsidRDefault="007637C7" w:rsidP="00BC17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sz w:val="22"/>
          <w:szCs w:val="22"/>
        </w:rPr>
        <w:t xml:space="preserve">Składając ofertę w postępowaniu o udzielenie Zamówienia prowadzonego w trybie przetargu nieograniczonego na podstawie ustawy z dnia 11 września 2019 r. – Prawo zamówień publicznych, na zadanie pod nazwą: </w:t>
      </w:r>
      <w:r w:rsidRPr="00AB6ECC">
        <w:rPr>
          <w:rFonts w:ascii="Arial" w:hAnsi="Arial" w:cs="Arial"/>
          <w:b/>
          <w:sz w:val="22"/>
          <w:szCs w:val="22"/>
        </w:rPr>
        <w:t>„</w:t>
      </w:r>
      <w:r w:rsidR="00BC17B6" w:rsidRPr="00BC17B6">
        <w:rPr>
          <w:rFonts w:ascii="Arial" w:hAnsi="Arial" w:cs="Arial"/>
          <w:b/>
          <w:bCs/>
          <w:sz w:val="22"/>
          <w:szCs w:val="22"/>
        </w:rPr>
        <w:t>Wymiana opraw nieenergooszcz</w:t>
      </w:r>
      <w:r w:rsidR="00BC17B6" w:rsidRPr="00BC17B6">
        <w:rPr>
          <w:rFonts w:ascii="Arial" w:hAnsi="Arial" w:cs="Arial" w:hint="cs"/>
          <w:b/>
          <w:bCs/>
          <w:sz w:val="22"/>
          <w:szCs w:val="22"/>
        </w:rPr>
        <w:t>ę</w:t>
      </w:r>
      <w:r w:rsidR="00BC17B6" w:rsidRPr="00BC17B6">
        <w:rPr>
          <w:rFonts w:ascii="Arial" w:hAnsi="Arial" w:cs="Arial"/>
          <w:b/>
          <w:bCs/>
          <w:sz w:val="22"/>
          <w:szCs w:val="22"/>
        </w:rPr>
        <w:t>dnych na oprawy LED na terenie Gminy Krzy</w:t>
      </w:r>
      <w:r w:rsidR="00BC17B6" w:rsidRPr="00BC17B6">
        <w:rPr>
          <w:rFonts w:ascii="Arial" w:hAnsi="Arial" w:cs="Arial" w:hint="cs"/>
          <w:b/>
          <w:bCs/>
          <w:sz w:val="22"/>
          <w:szCs w:val="22"/>
        </w:rPr>
        <w:t>ż</w:t>
      </w:r>
      <w:r w:rsidR="00BC17B6" w:rsidRPr="00BC17B6">
        <w:rPr>
          <w:rFonts w:ascii="Arial" w:hAnsi="Arial" w:cs="Arial"/>
          <w:b/>
          <w:bCs/>
          <w:sz w:val="22"/>
          <w:szCs w:val="22"/>
        </w:rPr>
        <w:t xml:space="preserve"> Wielkopolski</w:t>
      </w:r>
      <w:r w:rsidRPr="00AB6ECC">
        <w:rPr>
          <w:rFonts w:ascii="Arial" w:hAnsi="Arial" w:cs="Arial"/>
          <w:b/>
          <w:sz w:val="22"/>
          <w:szCs w:val="22"/>
        </w:rPr>
        <w:t>”</w:t>
      </w:r>
      <w:r w:rsidRPr="00AB6ECC">
        <w:rPr>
          <w:rFonts w:ascii="Arial" w:hAnsi="Arial" w:cs="Arial"/>
          <w:sz w:val="22"/>
          <w:szCs w:val="22"/>
        </w:rPr>
        <w:t xml:space="preserve">, my niżej podpisani: </w:t>
      </w:r>
    </w:p>
    <w:p w:rsidR="00BC17B6" w:rsidRPr="00BC17B6" w:rsidRDefault="00BC17B6" w:rsidP="00BC17B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C17B6" w:rsidRPr="00BC17B6" w:rsidTr="00FE6604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BC17B6" w:rsidRPr="00BC17B6" w:rsidRDefault="00BC17B6" w:rsidP="00FE66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17B6">
              <w:rPr>
                <w:rFonts w:ascii="Arial" w:hAnsi="Arial" w:cs="Arial"/>
                <w:b/>
                <w:sz w:val="22"/>
                <w:szCs w:val="22"/>
              </w:rPr>
              <w:t>Wykonawca nr 1</w:t>
            </w: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  <w:r w:rsidRPr="00BC17B6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17B6" w:rsidRPr="00BC17B6" w:rsidRDefault="00BC17B6" w:rsidP="00BC17B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C17B6" w:rsidRPr="00BC17B6" w:rsidTr="00FE6604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BC17B6" w:rsidRPr="00BC17B6" w:rsidRDefault="00BC17B6" w:rsidP="00FE66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17B6">
              <w:rPr>
                <w:rFonts w:ascii="Arial" w:hAnsi="Arial" w:cs="Arial"/>
                <w:b/>
                <w:sz w:val="22"/>
                <w:szCs w:val="22"/>
              </w:rPr>
              <w:t>Wykonawca nr 2*</w:t>
            </w: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  <w:r w:rsidRPr="00BC17B6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17B6" w:rsidRPr="00BC17B6" w:rsidRDefault="00BC17B6" w:rsidP="00BC17B6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BC17B6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BC17B6" w:rsidRPr="00BC17B6" w:rsidRDefault="00BC17B6" w:rsidP="00BC17B6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C17B6" w:rsidRPr="00BC17B6" w:rsidTr="00FE6604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BC17B6" w:rsidRPr="00BC17B6" w:rsidRDefault="00BC17B6" w:rsidP="00FE6604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C17B6">
              <w:rPr>
                <w:rFonts w:ascii="Arial" w:hAnsi="Arial" w:cs="Arial"/>
                <w:b/>
                <w:sz w:val="22"/>
                <w:szCs w:val="20"/>
              </w:rPr>
              <w:t xml:space="preserve">Pełnomocnik** </w:t>
            </w:r>
            <w:r w:rsidRPr="00BC17B6">
              <w:rPr>
                <w:rFonts w:ascii="Arial" w:hAnsi="Arial" w:cs="Arial"/>
                <w:b/>
                <w:bCs/>
                <w:sz w:val="22"/>
                <w:szCs w:val="20"/>
              </w:rPr>
              <w:t>do</w:t>
            </w:r>
            <w:r w:rsidRPr="00BC17B6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BC17B6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BC17B6">
              <w:rPr>
                <w:rFonts w:ascii="Arial" w:hAnsi="Arial" w:cs="Arial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BC17B6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C17B6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C17B6" w:rsidRPr="00BC17B6" w:rsidTr="00FE6604">
        <w:tc>
          <w:tcPr>
            <w:tcW w:w="4604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C17B6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BC17B6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BC17B6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BC17B6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C17B6" w:rsidRPr="00BC17B6" w:rsidRDefault="00BC17B6" w:rsidP="00FE660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BC17B6" w:rsidRPr="00BC17B6" w:rsidRDefault="00BC17B6" w:rsidP="00BC17B6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BC17B6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00686B" w:rsidRPr="00BC17B6" w:rsidRDefault="0000686B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lastRenderedPageBreak/>
        <w:t>SKŁADAMY</w:t>
      </w:r>
      <w:r w:rsidRPr="00AB6ECC">
        <w:rPr>
          <w:rFonts w:ascii="Arial" w:hAnsi="Arial" w:cs="Arial"/>
          <w:b/>
          <w:sz w:val="22"/>
          <w:szCs w:val="22"/>
        </w:rPr>
        <w:t xml:space="preserve"> OFERTĘ</w:t>
      </w:r>
      <w:r w:rsidRPr="00AB6ECC">
        <w:rPr>
          <w:rFonts w:ascii="Arial" w:hAnsi="Arial" w:cs="Arial"/>
          <w:sz w:val="22"/>
          <w:szCs w:val="22"/>
        </w:rPr>
        <w:t xml:space="preserve"> na wykonanie </w:t>
      </w:r>
      <w:r w:rsidR="009A4503" w:rsidRPr="00AB6ECC">
        <w:rPr>
          <w:rFonts w:ascii="Arial" w:hAnsi="Arial" w:cs="Arial"/>
          <w:sz w:val="22"/>
          <w:szCs w:val="22"/>
        </w:rPr>
        <w:t>P</w:t>
      </w:r>
      <w:r w:rsidRPr="00AB6ECC">
        <w:rPr>
          <w:rFonts w:ascii="Arial" w:hAnsi="Arial" w:cs="Arial"/>
          <w:sz w:val="22"/>
          <w:szCs w:val="22"/>
        </w:rPr>
        <w:t>rzedmiotu Zamówienia zgodnie z</w:t>
      </w:r>
      <w:r w:rsidR="009A4503" w:rsidRPr="00AB6ECC">
        <w:rPr>
          <w:rFonts w:ascii="Arial" w:hAnsi="Arial" w:cs="Arial"/>
          <w:sz w:val="22"/>
          <w:szCs w:val="22"/>
        </w:rPr>
        <w:t xml:space="preserve"> SWZ</w:t>
      </w:r>
      <w:r w:rsidRPr="00AB6ECC">
        <w:rPr>
          <w:rFonts w:ascii="Arial" w:hAnsi="Arial" w:cs="Arial"/>
          <w:sz w:val="22"/>
          <w:szCs w:val="22"/>
        </w:rPr>
        <w:t>.</w:t>
      </w:r>
    </w:p>
    <w:p w:rsidR="00BC17B6" w:rsidRPr="00AB6ECC" w:rsidRDefault="00BC17B6" w:rsidP="00BC17B6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ZOBOWIĄZUJEMY</w:t>
      </w:r>
      <w:r w:rsidRPr="00AB6ECC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AB6ECC">
        <w:rPr>
          <w:rFonts w:ascii="Arial" w:hAnsi="Arial" w:cs="Arial"/>
          <w:b/>
          <w:sz w:val="22"/>
          <w:szCs w:val="22"/>
        </w:rPr>
        <w:t xml:space="preserve">wykonać </w:t>
      </w:r>
      <w:r w:rsidRPr="00AB6ECC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AB6ECC">
        <w:rPr>
          <w:rFonts w:ascii="Arial" w:hAnsi="Arial" w:cs="Arial"/>
          <w:b/>
          <w:sz w:val="22"/>
          <w:szCs w:val="22"/>
        </w:rPr>
        <w:t>w terminie</w:t>
      </w:r>
      <w:r w:rsidRPr="00AB6ECC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AB6ECC">
        <w:rPr>
          <w:rFonts w:ascii="Arial" w:hAnsi="Arial" w:cs="Arial"/>
          <w:b/>
          <w:sz w:val="22"/>
          <w:szCs w:val="22"/>
        </w:rPr>
        <w:t>.</w:t>
      </w:r>
    </w:p>
    <w:p w:rsidR="007637C7" w:rsidRPr="00AB6ECC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Oświadczamy</w:t>
      </w:r>
      <w:r w:rsidRPr="00AB6ECC">
        <w:rPr>
          <w:rFonts w:ascii="Arial" w:hAnsi="Arial" w:cs="Arial"/>
          <w:b/>
          <w:bCs/>
          <w:sz w:val="22"/>
          <w:szCs w:val="22"/>
        </w:rPr>
        <w:t>,</w:t>
      </w:r>
      <w:r w:rsidRPr="00AB6ECC">
        <w:rPr>
          <w:rFonts w:ascii="Arial" w:hAnsi="Arial" w:cs="Arial"/>
          <w:sz w:val="22"/>
          <w:szCs w:val="22"/>
        </w:rPr>
        <w:t xml:space="preserve"> że zapoznaliśmy się z treścią SWZ i uznajemy się za związanych określonymi w niej postanowieniami.</w:t>
      </w:r>
      <w:r w:rsidRPr="00AB6EC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637C7" w:rsidRPr="00AB6ECC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WARUNKI</w:t>
      </w:r>
      <w:r w:rsidRPr="00AB6ECC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AB6ECC">
        <w:rPr>
          <w:rFonts w:ascii="Arial" w:hAnsi="Arial" w:cs="Arial"/>
          <w:bCs/>
          <w:sz w:val="22"/>
          <w:szCs w:val="22"/>
        </w:rPr>
        <w:t>zostały określone w</w:t>
      </w:r>
      <w:r w:rsidRPr="00AB6ECC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454F60" w:rsidRPr="00AB6ECC">
        <w:rPr>
          <w:rFonts w:ascii="Arial" w:hAnsi="Arial" w:cs="Arial"/>
          <w:bCs/>
          <w:sz w:val="22"/>
          <w:szCs w:val="22"/>
          <w:lang w:val="pl-PL"/>
        </w:rPr>
        <w:t>Postanowieniami Umowy</w:t>
      </w:r>
      <w:r w:rsidRPr="00AB6ECC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Pr="00AB6ECC">
        <w:rPr>
          <w:rFonts w:ascii="Arial" w:hAnsi="Arial" w:cs="Arial"/>
          <w:bCs/>
          <w:sz w:val="22"/>
          <w:szCs w:val="22"/>
        </w:rPr>
        <w:t>stanowiący</w:t>
      </w:r>
      <w:r w:rsidRPr="00AB6ECC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AB6ECC">
        <w:rPr>
          <w:rFonts w:ascii="Arial" w:hAnsi="Arial" w:cs="Arial"/>
          <w:bCs/>
          <w:sz w:val="22"/>
          <w:szCs w:val="22"/>
        </w:rPr>
        <w:t>załącznik</w:t>
      </w:r>
      <w:r w:rsidRPr="00AB6ECC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AB6ECC">
        <w:rPr>
          <w:rFonts w:ascii="Arial" w:hAnsi="Arial" w:cs="Arial"/>
          <w:bCs/>
          <w:sz w:val="22"/>
          <w:szCs w:val="22"/>
        </w:rPr>
        <w:t>do SWZ.</w:t>
      </w:r>
    </w:p>
    <w:p w:rsidR="007637C7" w:rsidRPr="00AB6ECC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OŚWIADCZAMY</w:t>
      </w:r>
      <w:r w:rsidRPr="00AB6EC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B6ECC">
        <w:rPr>
          <w:rFonts w:ascii="Arial" w:hAnsi="Arial" w:cs="Arial"/>
          <w:bCs/>
          <w:sz w:val="22"/>
          <w:szCs w:val="22"/>
        </w:rPr>
        <w:t>że zapoznaliśmy się z</w:t>
      </w:r>
      <w:r w:rsidRPr="00AB6ECC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Pr="00AB6ECC">
        <w:rPr>
          <w:rFonts w:ascii="Arial" w:hAnsi="Arial" w:cs="Arial"/>
          <w:bCs/>
          <w:sz w:val="22"/>
          <w:szCs w:val="22"/>
        </w:rPr>
        <w:t>stanowiącym</w:t>
      </w:r>
      <w:r w:rsidRPr="00AB6ECC">
        <w:rPr>
          <w:rFonts w:ascii="Arial" w:hAnsi="Arial" w:cs="Arial"/>
          <w:bCs/>
          <w:sz w:val="22"/>
          <w:szCs w:val="22"/>
          <w:lang w:val="pl-PL"/>
        </w:rPr>
        <w:t>i</w:t>
      </w:r>
      <w:r w:rsidRPr="00AB6ECC">
        <w:rPr>
          <w:rFonts w:ascii="Arial" w:hAnsi="Arial" w:cs="Arial"/>
          <w:bCs/>
          <w:sz w:val="22"/>
          <w:szCs w:val="22"/>
        </w:rPr>
        <w:t xml:space="preserve"> </w:t>
      </w:r>
      <w:r w:rsidRPr="00AB6ECC">
        <w:rPr>
          <w:rFonts w:ascii="Arial" w:hAnsi="Arial" w:cs="Arial"/>
          <w:bCs/>
          <w:sz w:val="22"/>
          <w:szCs w:val="22"/>
          <w:lang w:val="pl-PL"/>
        </w:rPr>
        <w:t>załącznik d</w:t>
      </w:r>
      <w:r w:rsidRPr="00AB6ECC">
        <w:rPr>
          <w:rFonts w:ascii="Arial" w:hAnsi="Arial" w:cs="Arial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AB6ECC">
        <w:rPr>
          <w:rFonts w:ascii="Arial" w:hAnsi="Arial" w:cs="Arial"/>
          <w:bCs/>
          <w:sz w:val="22"/>
          <w:szCs w:val="22"/>
          <w:lang w:val="pl-PL"/>
        </w:rPr>
        <w:t>SWZ</w:t>
      </w:r>
      <w:r w:rsidRPr="00AB6ECC">
        <w:rPr>
          <w:rFonts w:ascii="Arial" w:hAnsi="Arial" w:cs="Arial"/>
          <w:bCs/>
          <w:sz w:val="22"/>
          <w:szCs w:val="22"/>
        </w:rPr>
        <w:t xml:space="preserve">, </w:t>
      </w:r>
      <w:r w:rsidR="00AB6ECC">
        <w:rPr>
          <w:rFonts w:ascii="Arial" w:hAnsi="Arial" w:cs="Arial"/>
          <w:bCs/>
          <w:sz w:val="22"/>
          <w:szCs w:val="22"/>
          <w:lang w:val="pl-PL"/>
        </w:rPr>
        <w:br/>
      </w:r>
      <w:r w:rsidRPr="00AB6ECC">
        <w:rPr>
          <w:rFonts w:ascii="Arial" w:hAnsi="Arial" w:cs="Arial"/>
          <w:bCs/>
          <w:sz w:val="22"/>
          <w:szCs w:val="22"/>
        </w:rPr>
        <w:t>w miejscu i terminie wyznaczonym przez Zamawiającego.</w:t>
      </w:r>
    </w:p>
    <w:p w:rsidR="00BC17B6" w:rsidRPr="00BC17B6" w:rsidRDefault="00BC17B6" w:rsidP="00BC17B6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C17B6">
        <w:rPr>
          <w:rFonts w:ascii="Arial" w:hAnsi="Arial" w:cs="Arial"/>
          <w:b/>
          <w:caps/>
          <w:sz w:val="22"/>
          <w:szCs w:val="22"/>
        </w:rPr>
        <w:t>OFERUJEMY</w:t>
      </w:r>
      <w:r w:rsidRPr="00BC17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BC17B6">
        <w:rPr>
          <w:rFonts w:ascii="Arial" w:hAnsi="Arial" w:cs="Arial"/>
          <w:bCs/>
          <w:sz w:val="22"/>
          <w:szCs w:val="22"/>
        </w:rPr>
        <w:t>wykonanie przedmiotu Zamówienia za cenę:</w:t>
      </w:r>
    </w:p>
    <w:p w:rsidR="00BC17B6" w:rsidRPr="00BC17B6" w:rsidRDefault="00BC17B6" w:rsidP="00BC17B6">
      <w:pPr>
        <w:pStyle w:val="Akapitzlist"/>
        <w:rPr>
          <w:rFonts w:ascii="Arial" w:hAnsi="Arial" w:cs="Arial"/>
          <w:bCs/>
          <w:sz w:val="14"/>
          <w:szCs w:val="14"/>
        </w:rPr>
      </w:pPr>
    </w:p>
    <w:p w:rsidR="00BC17B6" w:rsidRPr="00BC17B6" w:rsidRDefault="00BC17B6" w:rsidP="00BC17B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BC17B6">
        <w:rPr>
          <w:rFonts w:ascii="Arial" w:hAnsi="Arial" w:cs="Arial"/>
          <w:b/>
          <w:sz w:val="22"/>
          <w:szCs w:val="22"/>
        </w:rPr>
        <w:t>BRUTTO</w:t>
      </w:r>
      <w:r w:rsidRPr="00BC17B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BC17B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BC17B6">
        <w:rPr>
          <w:rFonts w:ascii="Arial" w:hAnsi="Arial" w:cs="Arial"/>
          <w:b/>
          <w:sz w:val="22"/>
          <w:szCs w:val="22"/>
        </w:rPr>
        <w:t>................................................... PLN, w tym:</w:t>
      </w:r>
    </w:p>
    <w:p w:rsidR="00BC17B6" w:rsidRPr="00BC17B6" w:rsidRDefault="00BC17B6" w:rsidP="00BC17B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14"/>
          <w:szCs w:val="14"/>
          <w:lang w:val="pl-PL" w:eastAsia="pl-PL"/>
        </w:rPr>
      </w:pPr>
    </w:p>
    <w:p w:rsidR="00BC17B6" w:rsidRPr="00BC17B6" w:rsidRDefault="00BC17B6" w:rsidP="00BC17B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color w:val="000000"/>
          <w:sz w:val="22"/>
        </w:rPr>
      </w:pPr>
      <w:r w:rsidRPr="00BC17B6">
        <w:rPr>
          <w:rFonts w:ascii="Arial" w:hAnsi="Arial" w:cs="Arial"/>
          <w:b/>
          <w:caps/>
          <w:color w:val="000000"/>
          <w:sz w:val="22"/>
          <w:szCs w:val="22"/>
        </w:rPr>
        <w:t>OFERUJEMY</w:t>
      </w:r>
      <w:r w:rsidRPr="00BC17B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C17B6">
        <w:rPr>
          <w:rFonts w:ascii="Arial" w:hAnsi="Arial" w:cs="Arial"/>
          <w:b/>
          <w:color w:val="000000"/>
          <w:sz w:val="22"/>
        </w:rPr>
        <w:t>termin gwarancji</w:t>
      </w:r>
      <w:r w:rsidRPr="00BC17B6">
        <w:rPr>
          <w:rStyle w:val="Odwoanieprzypisudolnego"/>
          <w:rFonts w:ascii="Arial" w:hAnsi="Arial" w:cs="Arial"/>
          <w:b/>
          <w:color w:val="000000"/>
          <w:sz w:val="22"/>
        </w:rPr>
        <w:footnoteReference w:id="2"/>
      </w:r>
      <w:r w:rsidRPr="00BC17B6">
        <w:rPr>
          <w:rFonts w:ascii="Arial" w:hAnsi="Arial" w:cs="Arial"/>
          <w:b/>
          <w:color w:val="000000"/>
          <w:sz w:val="22"/>
        </w:rPr>
        <w:t xml:space="preserve"> </w:t>
      </w:r>
      <w:r w:rsidRPr="00BC17B6">
        <w:rPr>
          <w:rFonts w:ascii="Arial" w:hAnsi="Arial" w:cs="Arial"/>
          <w:b/>
          <w:color w:val="000000"/>
          <w:sz w:val="22"/>
        </w:rPr>
        <w:tab/>
      </w:r>
      <w:r w:rsidRPr="00BC17B6">
        <w:rPr>
          <w:rFonts w:ascii="Arial" w:hAnsi="Arial" w:cs="Arial"/>
          <w:b/>
          <w:color w:val="000000"/>
          <w:sz w:val="22"/>
        </w:rPr>
        <w:tab/>
      </w:r>
      <w:r w:rsidRPr="00BC17B6">
        <w:rPr>
          <w:rFonts w:ascii="Arial" w:hAnsi="Arial" w:cs="Arial"/>
          <w:color w:val="000000"/>
          <w:sz w:val="22"/>
        </w:rPr>
        <w:t>……… miesiące/miesięcy</w:t>
      </w:r>
    </w:p>
    <w:p w:rsidR="00BC17B6" w:rsidRDefault="00BC17B6" w:rsidP="00BC17B6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B0C60" w:rsidRPr="00AB6ECC" w:rsidRDefault="003B0C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OŚWIADCZAMY</w:t>
      </w:r>
      <w:r w:rsidRPr="00AB6EC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B6ECC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Pr="00AB6ECC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AB6ECC">
        <w:rPr>
          <w:rFonts w:ascii="Arial" w:hAnsi="Arial" w:cs="Arial"/>
          <w:bCs/>
          <w:sz w:val="22"/>
          <w:szCs w:val="22"/>
        </w:rPr>
        <w:t>.</w:t>
      </w:r>
    </w:p>
    <w:p w:rsidR="003B0C60" w:rsidRPr="00AB6ECC" w:rsidRDefault="003B0C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B6ECC">
        <w:rPr>
          <w:rFonts w:ascii="Arial" w:hAnsi="Arial" w:cs="Arial"/>
          <w:b/>
          <w:bCs/>
          <w:sz w:val="22"/>
          <w:szCs w:val="22"/>
        </w:rPr>
        <w:t>OSOBĄ</w:t>
      </w:r>
      <w:r w:rsidRPr="00AB6ECC">
        <w:rPr>
          <w:rFonts w:ascii="Arial" w:hAnsi="Arial" w:cs="Arial"/>
          <w:b/>
          <w:sz w:val="22"/>
          <w:szCs w:val="22"/>
        </w:rPr>
        <w:t xml:space="preserve"> </w:t>
      </w:r>
      <w:r w:rsidRPr="00AB6ECC">
        <w:rPr>
          <w:rFonts w:ascii="Arial" w:hAnsi="Arial" w:cs="Arial"/>
          <w:sz w:val="22"/>
          <w:szCs w:val="22"/>
        </w:rPr>
        <w:t>upoważnioną do kontaktów w sprawie oferty jest:</w:t>
      </w:r>
    </w:p>
    <w:p w:rsidR="003B0C60" w:rsidRPr="00AB6ECC" w:rsidRDefault="003B0C60" w:rsidP="003B0C60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b/>
          <w:sz w:val="22"/>
          <w:szCs w:val="22"/>
          <w:lang w:val="pl-PL"/>
        </w:rPr>
      </w:pPr>
      <w:r w:rsidRPr="00AB6ECC">
        <w:rPr>
          <w:rFonts w:ascii="Arial" w:hAnsi="Arial" w:cs="Arial"/>
          <w:sz w:val="22"/>
          <w:szCs w:val="22"/>
        </w:rPr>
        <w:t>…………………………</w:t>
      </w:r>
      <w:r w:rsidRPr="00AB6ECC">
        <w:rPr>
          <w:rFonts w:ascii="Arial" w:hAnsi="Arial" w:cs="Arial"/>
          <w:sz w:val="22"/>
          <w:szCs w:val="22"/>
          <w:lang w:val="pl-PL"/>
        </w:rPr>
        <w:t xml:space="preserve">………………………… tel. </w:t>
      </w:r>
      <w:r w:rsidRPr="00AB6ECC">
        <w:rPr>
          <w:rFonts w:ascii="Arial" w:hAnsi="Arial" w:cs="Arial"/>
          <w:sz w:val="22"/>
          <w:szCs w:val="22"/>
        </w:rPr>
        <w:t>…………………………</w:t>
      </w:r>
      <w:r w:rsidRPr="00AB6ECC">
        <w:rPr>
          <w:rFonts w:ascii="Arial" w:hAnsi="Arial" w:cs="Arial"/>
          <w:sz w:val="22"/>
          <w:szCs w:val="22"/>
          <w:lang w:val="pl-PL"/>
        </w:rPr>
        <w:t>……………</w:t>
      </w:r>
    </w:p>
    <w:p w:rsidR="00AB6ECC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AB6ECC">
        <w:rPr>
          <w:rFonts w:ascii="Arial" w:hAnsi="Arial" w:cs="Arial"/>
          <w:b/>
          <w:caps/>
          <w:sz w:val="22"/>
        </w:rPr>
        <w:t>Oświadczamy</w:t>
      </w:r>
      <w:r w:rsidRPr="00AB6ECC">
        <w:rPr>
          <w:rFonts w:ascii="Arial" w:hAnsi="Arial" w:cs="Arial"/>
          <w:sz w:val="22"/>
        </w:rPr>
        <w:t xml:space="preserve">, że następujące </w:t>
      </w:r>
      <w:r w:rsidRPr="00AB6ECC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AB6ECC">
        <w:rPr>
          <w:rFonts w:ascii="Arial" w:hAnsi="Arial" w:cs="Arial"/>
          <w:i/>
          <w:color w:val="000000"/>
          <w:sz w:val="22"/>
        </w:rPr>
        <w:t>(*wypełnić, jeśli dotyczy):</w:t>
      </w:r>
      <w:r w:rsidR="00AB6ECC">
        <w:rPr>
          <w:rFonts w:ascii="Arial" w:hAnsi="Arial" w:cs="Arial"/>
          <w:i/>
          <w:color w:val="000000"/>
          <w:sz w:val="22"/>
          <w:lang w:val="pl-PL"/>
        </w:rPr>
        <w:t xml:space="preserve"> ………………………</w:t>
      </w:r>
    </w:p>
    <w:p w:rsidR="00454F60" w:rsidRPr="00AB6ECC" w:rsidRDefault="00454F60" w:rsidP="00AB6EC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sz w:val="22"/>
        </w:rPr>
      </w:pPr>
      <w:r w:rsidRPr="00AB6ECC">
        <w:rPr>
          <w:rFonts w:ascii="Arial" w:hAnsi="Arial" w:cs="Arial"/>
          <w:sz w:val="22"/>
          <w:lang w:val="pl-PL"/>
        </w:rPr>
        <w:t>………………………………………….</w:t>
      </w:r>
      <w:r w:rsidRPr="00AB6ECC">
        <w:rPr>
          <w:rFonts w:ascii="Arial" w:hAnsi="Arial" w:cs="Arial"/>
          <w:sz w:val="22"/>
        </w:rPr>
        <w:t>…………………………………………………………</w:t>
      </w:r>
      <w:r w:rsidRPr="00AB6ECC">
        <w:rPr>
          <w:rFonts w:ascii="Arial" w:hAnsi="Arial" w:cs="Arial"/>
          <w:sz w:val="22"/>
          <w:lang w:val="pl-PL"/>
        </w:rPr>
        <w:t>…</w:t>
      </w:r>
    </w:p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AB6ECC">
        <w:rPr>
          <w:rFonts w:ascii="Arial" w:hAnsi="Arial" w:cs="Arial"/>
          <w:b/>
          <w:caps/>
          <w:sz w:val="22"/>
        </w:rPr>
        <w:t>Informujemy</w:t>
      </w:r>
      <w:r w:rsidRPr="00AB6ECC">
        <w:rPr>
          <w:rFonts w:ascii="Arial" w:hAnsi="Arial" w:cs="Arial"/>
          <w:color w:val="000000"/>
          <w:sz w:val="22"/>
        </w:rPr>
        <w:t>, że wybór oferty będzie prowadził do powstania u Zamawiającego obowiązku podatkowego</w:t>
      </w:r>
      <w:r w:rsidRPr="00AB6ECC">
        <w:rPr>
          <w:rFonts w:ascii="Arial" w:hAnsi="Arial" w:cs="Arial"/>
          <w:color w:val="000000"/>
          <w:sz w:val="22"/>
          <w:lang w:val="pl-PL"/>
        </w:rPr>
        <w:t xml:space="preserve"> </w:t>
      </w:r>
      <w:r w:rsidRPr="00AB6ECC">
        <w:rPr>
          <w:rFonts w:ascii="Arial" w:hAnsi="Arial" w:cs="Arial"/>
          <w:color w:val="000000"/>
          <w:sz w:val="22"/>
        </w:rPr>
        <w:t>*</w:t>
      </w:r>
      <w:r w:rsidRPr="00AB6ECC">
        <w:rPr>
          <w:rFonts w:ascii="Arial" w:hAnsi="Arial" w:cs="Arial"/>
          <w:i/>
          <w:color w:val="000000"/>
          <w:sz w:val="22"/>
        </w:rPr>
        <w:t xml:space="preserve">Tabelę </w:t>
      </w:r>
      <w:r w:rsidRPr="00AB6ECC">
        <w:rPr>
          <w:rFonts w:ascii="Arial" w:hAnsi="Arial" w:cs="Arial"/>
          <w:b/>
          <w:i/>
          <w:color w:val="000000"/>
          <w:sz w:val="22"/>
        </w:rPr>
        <w:t>wypełniają wyłącznie Wykonawcy</w:t>
      </w:r>
      <w:r w:rsidRPr="00AB6ECC">
        <w:rPr>
          <w:rFonts w:ascii="Arial" w:hAnsi="Arial" w:cs="Arial"/>
          <w:i/>
          <w:color w:val="000000"/>
          <w:sz w:val="22"/>
        </w:rPr>
        <w:t>, których wybór oferty prowadziłby</w:t>
      </w:r>
      <w:r w:rsidRPr="00AB6ECC"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Pr="00AB6ECC">
        <w:rPr>
          <w:rFonts w:ascii="Arial" w:hAnsi="Arial" w:cs="Arial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454F60" w:rsidRPr="00AB6ECC" w:rsidTr="00581FB7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454F60" w:rsidRPr="00AB6ECC" w:rsidRDefault="00454F60" w:rsidP="00581FB7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B6ECC">
              <w:rPr>
                <w:rFonts w:ascii="Arial" w:hAnsi="Arial" w:cs="Arial"/>
                <w:sz w:val="18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54F60" w:rsidRPr="00AB6ECC" w:rsidRDefault="00454F60" w:rsidP="00581FB7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Cs w:val="22"/>
              </w:rPr>
            </w:pPr>
            <w:r w:rsidRPr="00AB6ECC">
              <w:rPr>
                <w:rFonts w:ascii="Arial" w:hAnsi="Arial" w:cs="Arial"/>
                <w:szCs w:val="22"/>
              </w:rPr>
              <w:t xml:space="preserve">Wartości towaru lub usługi objętego obowiązkiem podatkowym Zamawiającego, </w:t>
            </w:r>
            <w:r w:rsidR="00253029" w:rsidRPr="00AB6ECC">
              <w:rPr>
                <w:rFonts w:ascii="Arial" w:hAnsi="Arial" w:cs="Arial"/>
                <w:szCs w:val="22"/>
              </w:rPr>
              <w:br/>
            </w:r>
            <w:r w:rsidRPr="00AB6ECC">
              <w:rPr>
                <w:rFonts w:ascii="Arial" w:hAnsi="Arial" w:cs="Arial"/>
                <w:szCs w:val="22"/>
              </w:rPr>
              <w:t>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54F60" w:rsidRPr="00AB6ECC" w:rsidRDefault="00454F60" w:rsidP="00581FB7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B6ECC">
              <w:rPr>
                <w:rFonts w:ascii="Arial" w:hAnsi="Arial" w:cs="Arial"/>
                <w:sz w:val="18"/>
                <w:szCs w:val="22"/>
              </w:rPr>
              <w:t xml:space="preserve">Stawka podatku od towarów </w:t>
            </w:r>
            <w:r w:rsidRPr="00AB6ECC">
              <w:rPr>
                <w:rFonts w:ascii="Arial" w:hAnsi="Arial" w:cs="Arial"/>
                <w:sz w:val="18"/>
                <w:szCs w:val="22"/>
              </w:rPr>
              <w:br/>
              <w:t>i usług, która zgodnie z wiedzą Wykonawcy, będzie miała zastosowanie</w:t>
            </w:r>
          </w:p>
        </w:tc>
      </w:tr>
      <w:tr w:rsidR="00454F60" w:rsidRPr="00AB6ECC" w:rsidTr="00581FB7">
        <w:trPr>
          <w:trHeight w:val="495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F60" w:rsidRPr="00AB6ECC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4F60" w:rsidRPr="00AB6ECC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4F60" w:rsidRPr="00AB6ECC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color w:val="000000"/>
          <w:sz w:val="22"/>
          <w:szCs w:val="22"/>
        </w:rPr>
        <w:t>Stosownie</w:t>
      </w:r>
      <w:r w:rsidRPr="00AB6ECC">
        <w:rPr>
          <w:rFonts w:ascii="Arial" w:hAnsi="Arial" w:cs="Arial"/>
          <w:sz w:val="22"/>
          <w:szCs w:val="22"/>
        </w:rPr>
        <w:t xml:space="preserve"> do § 13 ust. 2 Rozporządzenia Ministra Rozwoju, Pracy i Technologii z dnia </w:t>
      </w:r>
      <w:r w:rsidRPr="00AB6ECC">
        <w:rPr>
          <w:rFonts w:ascii="Arial" w:hAnsi="Arial" w:cs="Arial"/>
          <w:sz w:val="22"/>
          <w:szCs w:val="22"/>
          <w:lang w:val="pl-PL"/>
        </w:rPr>
        <w:br/>
      </w:r>
      <w:r w:rsidRPr="00AB6ECC">
        <w:rPr>
          <w:rFonts w:ascii="Arial" w:hAnsi="Arial" w:cs="Arial"/>
          <w:sz w:val="22"/>
          <w:szCs w:val="22"/>
        </w:rPr>
        <w:t xml:space="preserve">23 grudnia 2020 r. w sprawie podmiotowych środków dowodowych oraz innych dokumentów lub oświadczeń, jakich może żądać zamawiający od wykonawcy oraz </w:t>
      </w:r>
      <w:r w:rsidR="00AB6ECC">
        <w:rPr>
          <w:rFonts w:ascii="Arial" w:hAnsi="Arial" w:cs="Arial"/>
          <w:sz w:val="22"/>
          <w:szCs w:val="22"/>
          <w:lang w:val="pl-PL"/>
        </w:rPr>
        <w:br/>
      </w:r>
      <w:r w:rsidRPr="00AB6ECC">
        <w:rPr>
          <w:rFonts w:ascii="Arial" w:hAnsi="Arial" w:cs="Arial"/>
          <w:sz w:val="22"/>
          <w:szCs w:val="22"/>
        </w:rPr>
        <w:t>w związku z art. 127 ust. 2 u</w:t>
      </w:r>
      <w:r w:rsidRPr="00AB6ECC">
        <w:rPr>
          <w:rFonts w:ascii="Arial" w:hAnsi="Arial" w:cs="Arial"/>
          <w:sz w:val="22"/>
          <w:szCs w:val="22"/>
          <w:lang w:val="pl-PL"/>
        </w:rPr>
        <w:t xml:space="preserve">stawy </w:t>
      </w:r>
      <w:r w:rsidRPr="00AB6ECC">
        <w:rPr>
          <w:rFonts w:ascii="Arial" w:hAnsi="Arial" w:cs="Arial"/>
          <w:sz w:val="22"/>
          <w:szCs w:val="22"/>
        </w:rPr>
        <w:t>Pzp:</w:t>
      </w:r>
    </w:p>
    <w:p w:rsidR="00454F60" w:rsidRPr="00AB6ECC" w:rsidRDefault="00454F60" w:rsidP="00454F60">
      <w:pPr>
        <w:widowControl/>
        <w:numPr>
          <w:ilvl w:val="3"/>
          <w:numId w:val="7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sz w:val="22"/>
          <w:szCs w:val="22"/>
        </w:rPr>
        <w:t xml:space="preserve">wskazujemy adresy internetowe ogólnodostępnych i bezpłatnych baz danych, </w:t>
      </w:r>
      <w:r w:rsidR="00AB6ECC" w:rsidRPr="00AB6ECC">
        <w:rPr>
          <w:rFonts w:ascii="Arial" w:hAnsi="Arial" w:cs="Arial"/>
          <w:sz w:val="22"/>
          <w:szCs w:val="22"/>
        </w:rPr>
        <w:br/>
      </w:r>
      <w:r w:rsidRPr="00AB6ECC">
        <w:rPr>
          <w:rFonts w:ascii="Arial" w:hAnsi="Arial" w:cs="Arial"/>
          <w:sz w:val="22"/>
          <w:szCs w:val="22"/>
        </w:rPr>
        <w:t xml:space="preserve">z których Zamawiający pobierze wymagane dokumenty </w:t>
      </w:r>
      <w:r w:rsidRPr="00AB6ECC">
        <w:rPr>
          <w:rFonts w:ascii="Arial" w:hAnsi="Arial" w:cs="Arial"/>
          <w:i/>
          <w:sz w:val="22"/>
          <w:szCs w:val="22"/>
        </w:rPr>
        <w:t>(*należy wskazać dokumenty oraz adresy internetowe baz danych):</w:t>
      </w:r>
      <w:r w:rsidR="00AB6ECC" w:rsidRPr="00AB6ECC">
        <w:rPr>
          <w:rFonts w:ascii="Arial" w:hAnsi="Arial" w:cs="Arial"/>
          <w:i/>
          <w:sz w:val="22"/>
          <w:szCs w:val="22"/>
        </w:rPr>
        <w:t xml:space="preserve"> ………………………………………</w:t>
      </w:r>
      <w:r w:rsidRPr="00AB6ECC">
        <w:rPr>
          <w:rFonts w:ascii="Arial" w:hAnsi="Arial" w:cs="Arial"/>
          <w:i/>
          <w:sz w:val="22"/>
          <w:szCs w:val="22"/>
        </w:rPr>
        <w:t xml:space="preserve"> </w:t>
      </w:r>
    </w:p>
    <w:p w:rsidR="00454F60" w:rsidRPr="00AB6ECC" w:rsidRDefault="00454F60" w:rsidP="00454F60">
      <w:pPr>
        <w:widowControl/>
        <w:numPr>
          <w:ilvl w:val="3"/>
          <w:numId w:val="7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AB6ECC">
        <w:rPr>
          <w:rFonts w:ascii="Arial" w:hAnsi="Arial" w:cs="Arial"/>
          <w:i/>
          <w:sz w:val="22"/>
          <w:szCs w:val="22"/>
        </w:rPr>
        <w:t>(*należy wskazać oświadczenia lub dokumenty oraz nazwę i numer postępowania):</w:t>
      </w:r>
      <w:r w:rsidRPr="00AB6ECC">
        <w:rPr>
          <w:rFonts w:ascii="Arial" w:hAnsi="Arial" w:cs="Arial"/>
          <w:sz w:val="22"/>
          <w:szCs w:val="22"/>
        </w:rPr>
        <w:t xml:space="preserve"> </w:t>
      </w:r>
      <w:r w:rsidR="00AB6ECC" w:rsidRPr="00AB6ECC">
        <w:rPr>
          <w:rFonts w:ascii="Arial" w:hAnsi="Arial" w:cs="Arial"/>
          <w:sz w:val="22"/>
          <w:szCs w:val="22"/>
        </w:rPr>
        <w:t xml:space="preserve">……………………………………………………………. </w:t>
      </w:r>
    </w:p>
    <w:p w:rsidR="00454F60" w:rsidRPr="00AB6ECC" w:rsidRDefault="00BC17B6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Dostawę</w:t>
      </w:r>
      <w:r w:rsidR="00454F60" w:rsidRPr="00AB6ECC">
        <w:rPr>
          <w:rFonts w:ascii="Arial" w:hAnsi="Arial" w:cs="Arial"/>
          <w:i/>
          <w:sz w:val="22"/>
          <w:szCs w:val="22"/>
        </w:rPr>
        <w:t xml:space="preserve"> </w:t>
      </w:r>
      <w:r w:rsidR="00454F60" w:rsidRPr="00AB6ECC">
        <w:rPr>
          <w:rFonts w:ascii="Arial" w:hAnsi="Arial" w:cs="Arial"/>
          <w:sz w:val="22"/>
          <w:szCs w:val="22"/>
        </w:rPr>
        <w:t>objętą zamówieniem zamierzamy wykonać</w:t>
      </w:r>
      <w:r w:rsidR="00454F60" w:rsidRPr="00AB6ECC">
        <w:rPr>
          <w:rFonts w:ascii="Arial" w:hAnsi="Arial" w:cs="Arial"/>
          <w:b/>
          <w:bCs/>
          <w:sz w:val="22"/>
          <w:szCs w:val="22"/>
        </w:rPr>
        <w:t xml:space="preserve"> samodzielnie* – przy udziale podwykonawców*</w:t>
      </w:r>
      <w:r w:rsidR="00454F60" w:rsidRPr="00AB6ECC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454F60" w:rsidRPr="00AB6ECC">
        <w:rPr>
          <w:rFonts w:ascii="Arial" w:hAnsi="Arial" w:cs="Arial"/>
          <w:i/>
          <w:sz w:val="22"/>
          <w:szCs w:val="22"/>
        </w:rPr>
        <w:t>(*niepotrzebne skreślić)</w:t>
      </w:r>
    </w:p>
    <w:p w:rsidR="00454F60" w:rsidRDefault="00454F60" w:rsidP="00454F60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18"/>
          <w:szCs w:val="22"/>
        </w:rPr>
      </w:pPr>
      <w:r w:rsidRPr="00AB6ECC">
        <w:rPr>
          <w:rFonts w:ascii="Arial" w:hAnsi="Arial" w:cs="Arial"/>
          <w:i/>
          <w:iCs/>
          <w:sz w:val="18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A76B5C" w:rsidRPr="0059209E" w:rsidTr="00D06E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A76B5C" w:rsidRPr="0059209E" w:rsidRDefault="00A76B5C" w:rsidP="00D06E3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A76B5C" w:rsidRPr="0059209E" w:rsidRDefault="00A76B5C" w:rsidP="00D06E3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A76B5C" w:rsidRPr="0059209E" w:rsidRDefault="00A76B5C" w:rsidP="00D06E3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zamierza powierzyć podwykonawcom</w:t>
            </w:r>
          </w:p>
        </w:tc>
      </w:tr>
      <w:tr w:rsidR="00A76B5C" w:rsidRPr="0059209E" w:rsidTr="00D06E3A">
        <w:trPr>
          <w:cantSplit/>
          <w:trHeight w:val="170"/>
        </w:trPr>
        <w:tc>
          <w:tcPr>
            <w:tcW w:w="567" w:type="dxa"/>
            <w:vAlign w:val="center"/>
          </w:tcPr>
          <w:p w:rsidR="00A76B5C" w:rsidRPr="0059209E" w:rsidRDefault="00A76B5C" w:rsidP="00D06E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A76B5C" w:rsidRPr="0059209E" w:rsidRDefault="00A76B5C" w:rsidP="00D06E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6B5C" w:rsidRPr="0059209E" w:rsidTr="00D06E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A76B5C" w:rsidRPr="0059209E" w:rsidRDefault="00A76B5C" w:rsidP="00D06E3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A76B5C" w:rsidRPr="0059209E" w:rsidRDefault="00A76B5C" w:rsidP="00D06E3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A76B5C" w:rsidRPr="0059209E" w:rsidTr="00D06E3A">
        <w:trPr>
          <w:cantSplit/>
          <w:trHeight w:val="170"/>
        </w:trPr>
        <w:tc>
          <w:tcPr>
            <w:tcW w:w="567" w:type="dxa"/>
            <w:vAlign w:val="center"/>
          </w:tcPr>
          <w:p w:rsidR="00A76B5C" w:rsidRPr="0059209E" w:rsidRDefault="00A76B5C" w:rsidP="00D06E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A76B5C" w:rsidRPr="0059209E" w:rsidRDefault="00A76B5C" w:rsidP="00D06E3A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454F60" w:rsidRPr="00AB6ECC" w:rsidRDefault="00454F60" w:rsidP="00454F60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2"/>
        </w:rPr>
      </w:pPr>
      <w:r w:rsidRPr="00AB6ECC">
        <w:rPr>
          <w:rFonts w:ascii="Arial" w:hAnsi="Arial" w:cs="Arial"/>
          <w:i/>
          <w:sz w:val="18"/>
          <w:szCs w:val="22"/>
        </w:rPr>
        <w:t>Powierzenie wykonania części zamówienia podwy</w:t>
      </w:r>
      <w:r w:rsidR="00AB6ECC">
        <w:rPr>
          <w:rFonts w:ascii="Arial" w:hAnsi="Arial" w:cs="Arial"/>
          <w:i/>
          <w:sz w:val="18"/>
          <w:szCs w:val="22"/>
        </w:rPr>
        <w:t xml:space="preserve">konawcom nie zwalnia Wykonawcy </w:t>
      </w:r>
      <w:r w:rsidRPr="00AB6ECC">
        <w:rPr>
          <w:rFonts w:ascii="Arial" w:hAnsi="Arial" w:cs="Arial"/>
          <w:i/>
          <w:sz w:val="18"/>
          <w:szCs w:val="22"/>
        </w:rPr>
        <w:t>z odpowiedzialności za należyte wykonanie tego zamówienia</w:t>
      </w:r>
    </w:p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OŚWIADCZAMY</w:t>
      </w:r>
      <w:r w:rsidRPr="00AB6ECC">
        <w:rPr>
          <w:rFonts w:ascii="Arial" w:hAnsi="Arial" w:cs="Arial"/>
          <w:sz w:val="22"/>
          <w:szCs w:val="22"/>
        </w:rPr>
        <w:t>, że brak wskazania, w ofercie części zamówienia, rozumiane ma być jako wykonanie zamówienia bez udziału podwykonawców</w:t>
      </w:r>
      <w:r w:rsidRPr="00AB6ECC">
        <w:rPr>
          <w:rFonts w:ascii="Arial" w:hAnsi="Arial" w:cs="Arial"/>
          <w:sz w:val="22"/>
          <w:szCs w:val="22"/>
          <w:lang w:val="pl-PL"/>
        </w:rPr>
        <w:t>.</w:t>
      </w:r>
    </w:p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OTRZYMALIŚMY</w:t>
      </w:r>
      <w:r w:rsidRPr="00AB6ECC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AB6ECC">
        <w:rPr>
          <w:rFonts w:ascii="Arial" w:hAnsi="Arial" w:cs="Arial"/>
          <w:sz w:val="22"/>
          <w:szCs w:val="22"/>
          <w:lang w:val="pl-PL"/>
        </w:rPr>
        <w:t>.</w:t>
      </w:r>
    </w:p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sz w:val="22"/>
          <w:szCs w:val="22"/>
        </w:rPr>
        <w:t>OŚWIADCZAMY</w:t>
      </w:r>
      <w:r w:rsidRPr="00AB6ECC">
        <w:rPr>
          <w:rFonts w:ascii="Arial" w:hAnsi="Arial" w:cs="Arial"/>
          <w:sz w:val="22"/>
          <w:szCs w:val="22"/>
        </w:rPr>
        <w:t>, że w przypadku wyboru naszej oferty zobowiązujemy się do zatrudnienia na podstawie umowy o pracę osób wykonujących wszystkie prace objęte przedmiotem zamówienia jeśli wykonanie tych czynności polega na wykonaniu pracy w sposób określony w art. 22 § 1 ustawy z dnia 26 czerwca 1974 r. – Kodeks Pracy, w tym w szczególności – kierowców</w:t>
      </w:r>
      <w:r w:rsidRPr="00AB6ECC">
        <w:rPr>
          <w:rFonts w:ascii="Arial" w:hAnsi="Arial" w:cs="Arial"/>
          <w:sz w:val="22"/>
          <w:szCs w:val="22"/>
          <w:lang w:val="pl-PL"/>
        </w:rPr>
        <w:t xml:space="preserve"> oraz opiekunów</w:t>
      </w:r>
      <w:r w:rsidRPr="00AB6ECC">
        <w:rPr>
          <w:rFonts w:ascii="Arial" w:hAnsi="Arial" w:cs="Arial"/>
          <w:sz w:val="22"/>
          <w:szCs w:val="22"/>
        </w:rPr>
        <w:t>.</w:t>
      </w:r>
    </w:p>
    <w:p w:rsidR="00454F60" w:rsidRPr="00AB6ECC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6ECC">
        <w:rPr>
          <w:rFonts w:ascii="Arial" w:hAnsi="Arial" w:cs="Arial"/>
          <w:b/>
          <w:caps/>
          <w:sz w:val="22"/>
          <w:szCs w:val="22"/>
        </w:rPr>
        <w:t>OŚWIADCZAMY</w:t>
      </w:r>
      <w:r w:rsidRPr="00AB6ECC">
        <w:rPr>
          <w:rFonts w:ascii="Arial" w:hAnsi="Arial" w:cs="Arial"/>
          <w:sz w:val="22"/>
          <w:szCs w:val="22"/>
        </w:rPr>
        <w:t>, że wypełni</w:t>
      </w:r>
      <w:r w:rsidRPr="00AB6ECC">
        <w:rPr>
          <w:rFonts w:ascii="Arial" w:hAnsi="Arial" w:cs="Arial"/>
          <w:sz w:val="22"/>
          <w:szCs w:val="22"/>
          <w:lang w:val="pl-PL"/>
        </w:rPr>
        <w:t>liśmy</w:t>
      </w:r>
      <w:r w:rsidRPr="00AB6ECC">
        <w:rPr>
          <w:rFonts w:ascii="Arial" w:hAnsi="Arial" w:cs="Arial"/>
          <w:sz w:val="22"/>
          <w:szCs w:val="22"/>
        </w:rPr>
        <w:t xml:space="preserve"> obowiązki informacyjne przewidziane w art. 13 lub </w:t>
      </w:r>
      <w:r w:rsidRPr="00AB6ECC">
        <w:rPr>
          <w:rFonts w:ascii="Arial" w:hAnsi="Arial" w:cs="Arial"/>
          <w:sz w:val="22"/>
          <w:szCs w:val="22"/>
          <w:lang w:val="pl-PL"/>
        </w:rPr>
        <w:br/>
      </w:r>
      <w:r w:rsidRPr="00AB6ECC">
        <w:rPr>
          <w:rFonts w:ascii="Arial" w:hAnsi="Arial" w:cs="Arial"/>
          <w:sz w:val="22"/>
          <w:szCs w:val="22"/>
        </w:rPr>
        <w:t>art. 14 RODO</w:t>
      </w:r>
      <w:r w:rsidRPr="00AB6ECC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AB6ECC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AB6ECC">
        <w:rPr>
          <w:rFonts w:ascii="Arial" w:hAnsi="Arial" w:cs="Arial"/>
          <w:sz w:val="22"/>
          <w:szCs w:val="22"/>
          <w:lang w:val="pl-PL"/>
        </w:rPr>
        <w:br/>
      </w:r>
      <w:r w:rsidRPr="00AB6ECC">
        <w:rPr>
          <w:rFonts w:ascii="Arial" w:hAnsi="Arial" w:cs="Arial"/>
          <w:sz w:val="22"/>
          <w:szCs w:val="22"/>
        </w:rPr>
        <w:t>w niniejszym postępowaniu.</w:t>
      </w:r>
      <w:r w:rsidRPr="00AB6ECC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:rsidR="00C73289" w:rsidRPr="00EE6B10" w:rsidRDefault="00C73289" w:rsidP="00C73289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E6B10">
        <w:rPr>
          <w:rFonts w:ascii="Arial" w:hAnsi="Arial" w:cs="Arial"/>
          <w:b/>
          <w:sz w:val="22"/>
          <w:szCs w:val="22"/>
        </w:rPr>
        <w:t>RODZAJ</w:t>
      </w:r>
      <w:r w:rsidRPr="00EE6B10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Pr="00EE6B10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5"/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41316B">
        <w:rPr>
          <w:rFonts w:ascii="Arial" w:hAnsi="Arial" w:cs="Arial"/>
          <w:i/>
          <w:sz w:val="22"/>
          <w:szCs w:val="22"/>
          <w:lang w:val="pl-PL"/>
        </w:rPr>
        <w:t>(kliknąć odpowiednią kratkę)</w:t>
      </w:r>
      <w:r w:rsidRPr="00EE6B10">
        <w:rPr>
          <w:rFonts w:ascii="Arial" w:hAnsi="Arial" w:cs="Arial"/>
          <w:b/>
          <w:sz w:val="22"/>
          <w:szCs w:val="22"/>
          <w:lang w:val="pl-PL"/>
        </w:rPr>
        <w:t>: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</w:rPr>
        <w:t xml:space="preserve"> Mikroprzedsiębiorstw</w:t>
      </w:r>
      <w:r w:rsidR="00C73289" w:rsidRPr="00EE6B10">
        <w:rPr>
          <w:rFonts w:ascii="Arial" w:hAnsi="Arial" w:cs="Arial"/>
          <w:sz w:val="22"/>
          <w:szCs w:val="22"/>
          <w:lang w:val="pl-PL"/>
        </w:rPr>
        <w:t>o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</w:rPr>
        <w:t xml:space="preserve"> Mał</w:t>
      </w:r>
      <w:r w:rsidR="00C73289" w:rsidRPr="00EE6B10">
        <w:rPr>
          <w:rFonts w:ascii="Arial" w:hAnsi="Arial" w:cs="Arial"/>
          <w:sz w:val="22"/>
          <w:szCs w:val="22"/>
          <w:lang w:val="pl-PL"/>
        </w:rPr>
        <w:t>e</w:t>
      </w:r>
      <w:r w:rsidR="00C73289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C73289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C73289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</w:rPr>
        <w:t xml:space="preserve"> Średni</w:t>
      </w:r>
      <w:r w:rsidR="00C73289" w:rsidRPr="00EE6B10">
        <w:rPr>
          <w:rFonts w:ascii="Arial" w:hAnsi="Arial" w:cs="Arial"/>
          <w:sz w:val="22"/>
          <w:szCs w:val="22"/>
          <w:lang w:val="pl-PL"/>
        </w:rPr>
        <w:t>e</w:t>
      </w:r>
      <w:r w:rsidR="00C73289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C73289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C73289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  <w:lang w:val="pl-PL"/>
        </w:rPr>
        <w:t xml:space="preserve"> J</w:t>
      </w:r>
      <w:r w:rsidR="00C73289" w:rsidRPr="00EE6B10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  <w:lang w:val="pl-PL"/>
        </w:rPr>
        <w:t xml:space="preserve"> O</w:t>
      </w:r>
      <w:r w:rsidR="00C73289" w:rsidRPr="00EE6B10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C73289" w:rsidRPr="00EE6B10" w:rsidRDefault="00A13BCD" w:rsidP="00C7328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28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289" w:rsidRPr="00EE6B10">
        <w:rPr>
          <w:rFonts w:ascii="Arial" w:hAnsi="Arial" w:cs="Arial"/>
          <w:sz w:val="22"/>
          <w:szCs w:val="22"/>
          <w:lang w:val="pl-PL"/>
        </w:rPr>
        <w:t xml:space="preserve"> I</w:t>
      </w:r>
      <w:r w:rsidR="00C73289" w:rsidRPr="00EE6B10">
        <w:rPr>
          <w:rFonts w:ascii="Arial" w:hAnsi="Arial" w:cs="Arial"/>
          <w:sz w:val="22"/>
          <w:szCs w:val="22"/>
        </w:rPr>
        <w:t>nny rodzaj</w:t>
      </w:r>
    </w:p>
    <w:p w:rsidR="003B0C60" w:rsidRPr="00AB6ECC" w:rsidRDefault="003B0C60" w:rsidP="003B0C60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AB6ECC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F81226" w:rsidRPr="00AB6ECC" w:rsidRDefault="00F81226" w:rsidP="00741666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F42BF5" w:rsidRPr="00AB6ECC" w:rsidRDefault="00F42BF5" w:rsidP="00741666">
      <w:pPr>
        <w:jc w:val="both"/>
        <w:rPr>
          <w:rFonts w:ascii="Arial" w:hAnsi="Arial" w:cs="Arial"/>
          <w:sz w:val="22"/>
          <w:szCs w:val="22"/>
        </w:rPr>
      </w:pPr>
    </w:p>
    <w:p w:rsidR="00570171" w:rsidRPr="00AB6ECC" w:rsidRDefault="00570171" w:rsidP="00741666">
      <w:pPr>
        <w:tabs>
          <w:tab w:val="left" w:pos="1488"/>
        </w:tabs>
        <w:rPr>
          <w:rFonts w:ascii="Arial" w:eastAsia="Arial Unicode MS" w:hAnsi="Arial" w:cs="Arial"/>
          <w:sz w:val="22"/>
          <w:szCs w:val="22"/>
        </w:rPr>
      </w:pPr>
    </w:p>
    <w:sectPr w:rsidR="00570171" w:rsidRPr="00AB6ECC" w:rsidSect="003B0C60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1418" w:right="1418" w:bottom="1418" w:left="1418" w:header="1135" w:footer="9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CD" w:rsidRDefault="00A13BCD">
      <w:r>
        <w:separator/>
      </w:r>
    </w:p>
    <w:p w:rsidR="00A13BCD" w:rsidRDefault="00A13BCD"/>
  </w:endnote>
  <w:endnote w:type="continuationSeparator" w:id="0">
    <w:p w:rsidR="00A13BCD" w:rsidRDefault="00A13BCD">
      <w:r>
        <w:continuationSeparator/>
      </w:r>
    </w:p>
    <w:p w:rsidR="00A13BCD" w:rsidRDefault="00A13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36A" w:rsidRPr="00FF04AE" w:rsidRDefault="004B436A" w:rsidP="004B436A">
    <w:pPr>
      <w:pStyle w:val="Stopka"/>
      <w:pBdr>
        <w:top w:val="single" w:sz="24" w:space="1" w:color="3BA66D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4B436A" w:rsidRDefault="004B436A" w:rsidP="004B436A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C7EB0">
      <w:rPr>
        <w:rFonts w:ascii="Arial" w:hAnsi="Arial" w:cs="Arial"/>
        <w:sz w:val="14"/>
        <w:szCs w:val="14"/>
      </w:rPr>
      <w:t>Gmina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ul. Wojska Polskiego 14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64-761 Krzy</w:t>
    </w:r>
    <w:r w:rsidRPr="008C7EB0">
      <w:rPr>
        <w:rFonts w:ascii="Arial" w:hAnsi="Arial" w:cs="Arial" w:hint="cs"/>
        <w:sz w:val="14"/>
        <w:szCs w:val="14"/>
        <w:lang w:val="pl-PL"/>
      </w:rPr>
      <w:t>ż</w:t>
    </w:r>
    <w:r w:rsidRPr="008C7EB0">
      <w:rPr>
        <w:rFonts w:ascii="Arial" w:hAnsi="Arial" w:cs="Arial"/>
        <w:sz w:val="14"/>
        <w:szCs w:val="14"/>
        <w:lang w:val="pl-PL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ab/>
    </w:r>
    <w:r w:rsidRPr="00050E75">
      <w:rPr>
        <w:rFonts w:ascii="Arial" w:hAnsi="Arial" w:cs="Arial"/>
        <w:sz w:val="14"/>
        <w:szCs w:val="14"/>
      </w:rPr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510744">
      <w:rPr>
        <w:rFonts w:ascii="Arial" w:hAnsi="Arial" w:cs="Arial"/>
        <w:b/>
        <w:noProof/>
        <w:sz w:val="14"/>
        <w:szCs w:val="14"/>
      </w:rPr>
      <w:t>3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510744">
      <w:rPr>
        <w:rFonts w:ascii="Arial" w:hAnsi="Arial" w:cs="Arial"/>
        <w:noProof/>
        <w:sz w:val="14"/>
        <w:szCs w:val="14"/>
      </w:rPr>
      <w:t>3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CD" w:rsidRDefault="00A13BCD">
      <w:r>
        <w:separator/>
      </w:r>
    </w:p>
    <w:p w:rsidR="00A13BCD" w:rsidRDefault="00A13BCD"/>
  </w:footnote>
  <w:footnote w:type="continuationSeparator" w:id="0">
    <w:p w:rsidR="00A13BCD" w:rsidRDefault="00A13BCD">
      <w:r>
        <w:continuationSeparator/>
      </w:r>
    </w:p>
    <w:p w:rsidR="00A13BCD" w:rsidRDefault="00A13BCD"/>
  </w:footnote>
  <w:footnote w:id="1">
    <w:p w:rsidR="00BC17B6" w:rsidRPr="0043326D" w:rsidRDefault="00BC17B6" w:rsidP="00BC17B6">
      <w:pPr>
        <w:pStyle w:val="Tekstprzypisudolnego"/>
        <w:jc w:val="both"/>
        <w:rPr>
          <w:sz w:val="14"/>
        </w:rPr>
      </w:pPr>
      <w:r w:rsidRPr="0043326D">
        <w:rPr>
          <w:rStyle w:val="Odwoanieprzypisudolnego"/>
          <w:sz w:val="14"/>
        </w:rPr>
        <w:footnoteRef/>
      </w:r>
      <w:r w:rsidRPr="0043326D">
        <w:rPr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:rsidR="00BC17B6" w:rsidRPr="0043326D" w:rsidRDefault="00BC17B6" w:rsidP="00BC17B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</w:t>
      </w:r>
      <w:r>
        <w:rPr>
          <w:sz w:val="14"/>
          <w:szCs w:val="16"/>
        </w:rPr>
        <w:t>60</w:t>
      </w:r>
      <w:r w:rsidRPr="0043326D">
        <w:rPr>
          <w:sz w:val="14"/>
          <w:szCs w:val="16"/>
        </w:rPr>
        <w:t xml:space="preserve"> miesięczny termin gwarancji</w:t>
      </w:r>
    </w:p>
  </w:footnote>
  <w:footnote w:id="3">
    <w:p w:rsidR="00454F60" w:rsidRPr="00454F60" w:rsidRDefault="00454F60" w:rsidP="00454F60">
      <w:pPr>
        <w:pStyle w:val="Tekstprzypisudolnego"/>
        <w:jc w:val="both"/>
        <w:rPr>
          <w:sz w:val="16"/>
          <w:szCs w:val="12"/>
        </w:rPr>
      </w:pPr>
      <w:r w:rsidRPr="00454F60">
        <w:rPr>
          <w:rStyle w:val="Odwoanieprzypisudolnego"/>
          <w:sz w:val="16"/>
          <w:szCs w:val="12"/>
        </w:rPr>
        <w:footnoteRef/>
      </w:r>
      <w:r w:rsidRPr="00454F60">
        <w:rPr>
          <w:sz w:val="16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54F60" w:rsidRPr="00454F60" w:rsidRDefault="00454F60" w:rsidP="00454F60">
      <w:pPr>
        <w:pStyle w:val="Tekstprzypisudolnego"/>
        <w:jc w:val="both"/>
        <w:rPr>
          <w:sz w:val="16"/>
          <w:szCs w:val="12"/>
        </w:rPr>
      </w:pPr>
      <w:r w:rsidRPr="00454F60">
        <w:rPr>
          <w:rStyle w:val="Odwoanieprzypisudolnego"/>
          <w:sz w:val="16"/>
          <w:szCs w:val="12"/>
        </w:rPr>
        <w:footnoteRef/>
      </w:r>
      <w:r w:rsidRPr="00454F60">
        <w:rPr>
          <w:sz w:val="16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C73289" w:rsidRPr="00EE6B10" w:rsidRDefault="00C73289" w:rsidP="00C73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6B10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C73289" w:rsidRPr="00EE6B10" w:rsidRDefault="00C73289" w:rsidP="00C73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Mikroprzedsiębiorstwo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C73289" w:rsidRPr="00EE6B10" w:rsidRDefault="00C73289" w:rsidP="00C73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Małe 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C73289" w:rsidRPr="00EE6B10" w:rsidRDefault="00C73289" w:rsidP="00C73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Średnie przedsiębiorstwa</w:t>
      </w:r>
      <w:r w:rsidRPr="00EE6B1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AB6ECC" w:rsidRDefault="0086218C" w:rsidP="0086218C">
    <w:pPr>
      <w:pStyle w:val="Nagwek"/>
      <w:jc w:val="center"/>
      <w:rPr>
        <w:rFonts w:ascii="Arial" w:hAnsi="Arial" w:cs="Arial"/>
        <w:b/>
        <w:i/>
        <w:iCs/>
        <w:sz w:val="16"/>
        <w:szCs w:val="16"/>
      </w:rPr>
    </w:pPr>
    <w:r w:rsidRPr="00AB6ECC">
      <w:rPr>
        <w:rFonts w:ascii="Arial" w:hAnsi="Arial" w:cs="Arial"/>
        <w:b/>
        <w:i/>
        <w:iCs/>
        <w:sz w:val="16"/>
        <w:szCs w:val="16"/>
      </w:rPr>
      <w:t xml:space="preserve">Formularz oferty </w:t>
    </w:r>
  </w:p>
  <w:p w:rsidR="00AB6ECC" w:rsidRPr="00A86E5C" w:rsidRDefault="00AB6ECC" w:rsidP="00AB6ECC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 w:rsidRPr="00A86E5C">
      <w:rPr>
        <w:rFonts w:ascii="Arial" w:hAnsi="Arial" w:cs="Arial"/>
        <w:iCs/>
        <w:sz w:val="16"/>
        <w:szCs w:val="16"/>
      </w:rPr>
      <w:t>Przetarg nieograniczony</w:t>
    </w:r>
    <w:r w:rsidRPr="00A86E5C">
      <w:rPr>
        <w:rFonts w:ascii="Arial" w:hAnsi="Arial" w:cs="Arial"/>
        <w:iCs/>
        <w:sz w:val="16"/>
        <w:szCs w:val="16"/>
        <w:lang w:val="pl-PL"/>
      </w:rPr>
      <w:t xml:space="preserve">, </w:t>
    </w:r>
    <w:r w:rsidRPr="00A86E5C">
      <w:rPr>
        <w:rFonts w:ascii="Arial" w:hAnsi="Arial" w:cs="Arial"/>
        <w:sz w:val="16"/>
        <w:szCs w:val="16"/>
        <w:lang w:val="pl-PL"/>
      </w:rPr>
      <w:t>którego wartość jest równa lub przekracza progi unijne</w:t>
    </w:r>
  </w:p>
  <w:p w:rsidR="0086218C" w:rsidRPr="007637C7" w:rsidRDefault="0086218C">
    <w:pPr>
      <w:pStyle w:val="Nagwek"/>
      <w:rPr>
        <w:rFonts w:ascii="Times New Roman" w:hAnsi="Times New Roman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7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8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3">
    <w:nsid w:val="4B845AE6"/>
    <w:multiLevelType w:val="hybridMultilevel"/>
    <w:tmpl w:val="74B25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D34C8DE8">
      <w:start w:val="1"/>
      <w:numFmt w:val="lowerLetter"/>
      <w:lvlText w:val="%4)"/>
      <w:lvlJc w:val="left"/>
      <w:pPr>
        <w:ind w:left="397" w:hanging="340"/>
      </w:pPr>
      <w:rPr>
        <w:rFonts w:hint="default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8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2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4"/>
  </w:num>
  <w:num w:numId="5">
    <w:abstractNumId w:val="47"/>
  </w:num>
  <w:num w:numId="6">
    <w:abstractNumId w:val="63"/>
  </w:num>
  <w:num w:numId="7">
    <w:abstractNumId w:val="53"/>
  </w:num>
  <w:num w:numId="8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52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5401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2F07"/>
    <w:rsid w:val="00204274"/>
    <w:rsid w:val="00204BCE"/>
    <w:rsid w:val="0020670B"/>
    <w:rsid w:val="00206A01"/>
    <w:rsid w:val="00207962"/>
    <w:rsid w:val="0021136F"/>
    <w:rsid w:val="0021221E"/>
    <w:rsid w:val="00212E45"/>
    <w:rsid w:val="00213047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02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57437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267E"/>
    <w:rsid w:val="00303BE2"/>
    <w:rsid w:val="00305C8D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0C60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4F60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436A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744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0E8D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5FB1"/>
    <w:rsid w:val="005769FF"/>
    <w:rsid w:val="00577A34"/>
    <w:rsid w:val="00580665"/>
    <w:rsid w:val="00581479"/>
    <w:rsid w:val="00581FB7"/>
    <w:rsid w:val="00582441"/>
    <w:rsid w:val="005841E4"/>
    <w:rsid w:val="00586ADA"/>
    <w:rsid w:val="00587E2B"/>
    <w:rsid w:val="00594FBA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617"/>
    <w:rsid w:val="0061574A"/>
    <w:rsid w:val="0061643A"/>
    <w:rsid w:val="0061718D"/>
    <w:rsid w:val="006174D7"/>
    <w:rsid w:val="006177E2"/>
    <w:rsid w:val="00620A7F"/>
    <w:rsid w:val="006227A0"/>
    <w:rsid w:val="00622874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D7158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2D3B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7C7"/>
    <w:rsid w:val="00763DA5"/>
    <w:rsid w:val="00764371"/>
    <w:rsid w:val="00764CFC"/>
    <w:rsid w:val="00765D94"/>
    <w:rsid w:val="00766046"/>
    <w:rsid w:val="0076610E"/>
    <w:rsid w:val="007661C4"/>
    <w:rsid w:val="00771473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D7441"/>
    <w:rsid w:val="007E0A56"/>
    <w:rsid w:val="007E6107"/>
    <w:rsid w:val="007E6E95"/>
    <w:rsid w:val="007F0545"/>
    <w:rsid w:val="007F28B8"/>
    <w:rsid w:val="007F2F51"/>
    <w:rsid w:val="007F373C"/>
    <w:rsid w:val="007F3DEE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6C9C"/>
    <w:rsid w:val="008A74DD"/>
    <w:rsid w:val="008B1B19"/>
    <w:rsid w:val="008B1E18"/>
    <w:rsid w:val="008B4261"/>
    <w:rsid w:val="008B439E"/>
    <w:rsid w:val="008B70C8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3342"/>
    <w:rsid w:val="00A13BCD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1C32"/>
    <w:rsid w:val="00A35BD2"/>
    <w:rsid w:val="00A4175B"/>
    <w:rsid w:val="00A41ACC"/>
    <w:rsid w:val="00A4403E"/>
    <w:rsid w:val="00A45362"/>
    <w:rsid w:val="00A45E5E"/>
    <w:rsid w:val="00A50753"/>
    <w:rsid w:val="00A51E66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6B5C"/>
    <w:rsid w:val="00A77840"/>
    <w:rsid w:val="00A80097"/>
    <w:rsid w:val="00A806D4"/>
    <w:rsid w:val="00A8395D"/>
    <w:rsid w:val="00A840B0"/>
    <w:rsid w:val="00A841D5"/>
    <w:rsid w:val="00A84C70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D28"/>
    <w:rsid w:val="00AB6ECC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17B6"/>
    <w:rsid w:val="00BC268E"/>
    <w:rsid w:val="00BC26B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3289"/>
    <w:rsid w:val="00C7419B"/>
    <w:rsid w:val="00C74425"/>
    <w:rsid w:val="00C74DA0"/>
    <w:rsid w:val="00C75E05"/>
    <w:rsid w:val="00C76A68"/>
    <w:rsid w:val="00C7774D"/>
    <w:rsid w:val="00C7796C"/>
    <w:rsid w:val="00C802D5"/>
    <w:rsid w:val="00C82A89"/>
    <w:rsid w:val="00C82D25"/>
    <w:rsid w:val="00C833A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0A54"/>
    <w:rsid w:val="00CC10DF"/>
    <w:rsid w:val="00CC188D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3CC4"/>
    <w:rsid w:val="00D04F48"/>
    <w:rsid w:val="00D05E14"/>
    <w:rsid w:val="00D06E3A"/>
    <w:rsid w:val="00D07323"/>
    <w:rsid w:val="00D106CB"/>
    <w:rsid w:val="00D108A2"/>
    <w:rsid w:val="00D10AE2"/>
    <w:rsid w:val="00D1166C"/>
    <w:rsid w:val="00D165F3"/>
    <w:rsid w:val="00D167DB"/>
    <w:rsid w:val="00D16E10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0C3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5DF"/>
    <w:rsid w:val="00FA17A8"/>
    <w:rsid w:val="00FA1873"/>
    <w:rsid w:val="00FA1CAB"/>
    <w:rsid w:val="00FA467B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6B7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3B0C60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paragraph" w:customStyle="1" w:styleId="divpoint">
    <w:name w:val="div.point"/>
    <w:uiPriority w:val="99"/>
    <w:rsid w:val="00454F60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3B0C60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paragraph" w:customStyle="1" w:styleId="divpoint">
    <w:name w:val="div.point"/>
    <w:uiPriority w:val="99"/>
    <w:rsid w:val="00454F60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0DBA8-6F1D-4AC0-A3A8-B29A9F57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5</cp:revision>
  <cp:lastPrinted>2020-01-10T10:35:00Z</cp:lastPrinted>
  <dcterms:created xsi:type="dcterms:W3CDTF">2023-11-10T14:26:00Z</dcterms:created>
  <dcterms:modified xsi:type="dcterms:W3CDTF">2025-03-10T19:24:00Z</dcterms:modified>
</cp:coreProperties>
</file>