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35927" w14:textId="4770546A" w:rsidR="0040363C" w:rsidRPr="00CA0356" w:rsidRDefault="00110514" w:rsidP="0040363C">
      <w:pPr>
        <w:pStyle w:val="Nagwek"/>
        <w:tabs>
          <w:tab w:val="clear" w:pos="4536"/>
          <w:tab w:val="clear" w:pos="9072"/>
        </w:tabs>
        <w:rPr>
          <w:rFonts w:ascii="Tahoma" w:hAnsi="Tahoma" w:cs="Tahoma"/>
        </w:rPr>
      </w:pPr>
      <w:r w:rsidRPr="00CA0356">
        <w:rPr>
          <w:rFonts w:ascii="Tahoma" w:hAnsi="Tahoma" w:cs="Tahoma"/>
          <w:noProof/>
        </w:rPr>
        <w:drawing>
          <wp:anchor distT="0" distB="0" distL="114935" distR="114935" simplePos="0" relativeHeight="251658240" behindDoc="0" locked="0" layoutInCell="1" allowOverlap="1" wp14:anchorId="13824040" wp14:editId="7236D9E8">
            <wp:simplePos x="0" y="0"/>
            <wp:positionH relativeFrom="margin">
              <wp:align>center</wp:align>
            </wp:positionH>
            <wp:positionV relativeFrom="paragraph">
              <wp:posOffset>-87630</wp:posOffset>
            </wp:positionV>
            <wp:extent cx="5758815" cy="105473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31FD661" w14:textId="77777777" w:rsidR="0040363C" w:rsidRPr="00CA0356" w:rsidRDefault="0040363C" w:rsidP="0040363C">
      <w:pPr>
        <w:pStyle w:val="Nagwek"/>
        <w:tabs>
          <w:tab w:val="clear" w:pos="4536"/>
          <w:tab w:val="clear" w:pos="9072"/>
        </w:tabs>
        <w:rPr>
          <w:rFonts w:ascii="Tahoma" w:hAnsi="Tahoma" w:cs="Tahoma"/>
        </w:rPr>
      </w:pPr>
    </w:p>
    <w:p w14:paraId="552D7873" w14:textId="77777777" w:rsidR="00110514" w:rsidRPr="00CA0356" w:rsidRDefault="00110514" w:rsidP="0040363C">
      <w:pPr>
        <w:pStyle w:val="Nagwek9"/>
        <w:rPr>
          <w:rFonts w:ascii="Tahoma" w:hAnsi="Tahoma" w:cs="Tahoma"/>
          <w:sz w:val="36"/>
          <w:szCs w:val="36"/>
        </w:rPr>
      </w:pPr>
    </w:p>
    <w:p w14:paraId="6613DCB9" w14:textId="77777777" w:rsidR="00110514" w:rsidRPr="00CA0356" w:rsidRDefault="00110514" w:rsidP="0040363C">
      <w:pPr>
        <w:pStyle w:val="Nagwek9"/>
        <w:rPr>
          <w:rFonts w:ascii="Tahoma" w:hAnsi="Tahoma" w:cs="Tahoma"/>
          <w:sz w:val="36"/>
          <w:szCs w:val="36"/>
        </w:rPr>
      </w:pPr>
    </w:p>
    <w:p w14:paraId="768CC862" w14:textId="77777777" w:rsidR="00110514" w:rsidRPr="00CA0356" w:rsidRDefault="00110514" w:rsidP="0040363C">
      <w:pPr>
        <w:pStyle w:val="Nagwek9"/>
        <w:rPr>
          <w:rFonts w:ascii="Tahoma" w:hAnsi="Tahoma" w:cs="Tahoma"/>
          <w:sz w:val="36"/>
          <w:szCs w:val="36"/>
        </w:rPr>
      </w:pPr>
    </w:p>
    <w:p w14:paraId="4C094FB9" w14:textId="77777777" w:rsidR="00110514" w:rsidRPr="00CA0356" w:rsidRDefault="00110514" w:rsidP="0040363C">
      <w:pPr>
        <w:pStyle w:val="Nagwek9"/>
        <w:rPr>
          <w:rFonts w:ascii="Tahoma" w:hAnsi="Tahoma" w:cs="Tahoma"/>
          <w:sz w:val="36"/>
          <w:szCs w:val="36"/>
        </w:rPr>
      </w:pPr>
    </w:p>
    <w:p w14:paraId="7FFE4606" w14:textId="77777777" w:rsidR="00110514" w:rsidRPr="00CA0356" w:rsidRDefault="00110514" w:rsidP="0040363C">
      <w:pPr>
        <w:pStyle w:val="Nagwek9"/>
        <w:rPr>
          <w:rFonts w:ascii="Tahoma" w:hAnsi="Tahoma" w:cs="Tahoma"/>
          <w:sz w:val="36"/>
          <w:szCs w:val="36"/>
        </w:rPr>
      </w:pPr>
    </w:p>
    <w:p w14:paraId="6F350113" w14:textId="77777777" w:rsidR="00110514" w:rsidRPr="00CA0356" w:rsidRDefault="00110514" w:rsidP="0040363C">
      <w:pPr>
        <w:pStyle w:val="Nagwek9"/>
        <w:rPr>
          <w:rFonts w:ascii="Tahoma" w:hAnsi="Tahoma" w:cs="Tahoma"/>
          <w:sz w:val="36"/>
          <w:szCs w:val="36"/>
        </w:rPr>
      </w:pPr>
    </w:p>
    <w:p w14:paraId="37701D55" w14:textId="58D14445" w:rsidR="0040363C" w:rsidRPr="00CA0356" w:rsidRDefault="0040363C" w:rsidP="0040363C">
      <w:pPr>
        <w:pStyle w:val="Nagwek9"/>
        <w:rPr>
          <w:rFonts w:ascii="Tahoma" w:hAnsi="Tahoma" w:cs="Tahoma"/>
          <w:sz w:val="36"/>
          <w:szCs w:val="36"/>
        </w:rPr>
      </w:pPr>
      <w:r w:rsidRPr="00CA0356">
        <w:rPr>
          <w:rFonts w:ascii="Tahoma" w:hAnsi="Tahoma" w:cs="Tahoma"/>
          <w:sz w:val="36"/>
          <w:szCs w:val="36"/>
        </w:rPr>
        <w:t>Specyfikacja Warunków Zamówienia</w:t>
      </w:r>
    </w:p>
    <w:p w14:paraId="63221467" w14:textId="77777777" w:rsidR="0040363C" w:rsidRPr="00CA0356" w:rsidRDefault="0040363C" w:rsidP="0040363C">
      <w:pPr>
        <w:pStyle w:val="Nagwek"/>
        <w:tabs>
          <w:tab w:val="clear" w:pos="4536"/>
          <w:tab w:val="clear" w:pos="9072"/>
        </w:tabs>
        <w:rPr>
          <w:rFonts w:ascii="Tahoma" w:hAnsi="Tahoma" w:cs="Tahoma"/>
        </w:rPr>
      </w:pPr>
    </w:p>
    <w:p w14:paraId="2D759B0C" w14:textId="77777777" w:rsidR="0040363C" w:rsidRPr="00CA0356" w:rsidRDefault="0040363C" w:rsidP="0040363C">
      <w:pPr>
        <w:pStyle w:val="Nagwek"/>
        <w:tabs>
          <w:tab w:val="clear" w:pos="4536"/>
          <w:tab w:val="clear" w:pos="9072"/>
        </w:tabs>
        <w:rPr>
          <w:rFonts w:ascii="Tahoma" w:hAnsi="Tahoma" w:cs="Tahoma"/>
        </w:rPr>
      </w:pPr>
    </w:p>
    <w:p w14:paraId="13C9D6DB" w14:textId="77777777" w:rsidR="0040363C" w:rsidRPr="00CA0356" w:rsidRDefault="0040363C" w:rsidP="0040363C">
      <w:pPr>
        <w:rPr>
          <w:rFonts w:ascii="Tahoma" w:hAnsi="Tahoma" w:cs="Tahoma"/>
          <w:sz w:val="22"/>
          <w:szCs w:val="22"/>
        </w:rPr>
      </w:pPr>
    </w:p>
    <w:p w14:paraId="41444B94" w14:textId="77777777" w:rsidR="0040363C" w:rsidRPr="00CA0356" w:rsidRDefault="0040363C" w:rsidP="0040363C">
      <w:pPr>
        <w:spacing w:line="360" w:lineRule="auto"/>
        <w:jc w:val="center"/>
        <w:rPr>
          <w:rFonts w:ascii="Tahoma" w:hAnsi="Tahoma" w:cs="Tahoma"/>
          <w:sz w:val="22"/>
          <w:szCs w:val="22"/>
        </w:rPr>
      </w:pPr>
      <w:r w:rsidRPr="00CA0356">
        <w:rPr>
          <w:rFonts w:ascii="Tahoma" w:hAnsi="Tahoma" w:cs="Tahoma"/>
          <w:sz w:val="22"/>
          <w:szCs w:val="22"/>
        </w:rPr>
        <w:t>w postępowaniu o udzielenie zamówienia publicznego prowadzonym w trybie</w:t>
      </w:r>
    </w:p>
    <w:p w14:paraId="74143332" w14:textId="77777777" w:rsidR="0040363C" w:rsidRPr="00CA0356" w:rsidRDefault="0040363C" w:rsidP="0040363C">
      <w:pPr>
        <w:spacing w:line="360" w:lineRule="auto"/>
        <w:jc w:val="center"/>
        <w:rPr>
          <w:rFonts w:ascii="Tahoma" w:hAnsi="Tahoma" w:cs="Tahoma"/>
          <w:b/>
          <w:sz w:val="22"/>
          <w:szCs w:val="22"/>
        </w:rPr>
      </w:pPr>
      <w:r w:rsidRPr="00CA0356">
        <w:rPr>
          <w:rFonts w:ascii="Tahoma" w:hAnsi="Tahoma" w:cs="Tahoma"/>
          <w:b/>
          <w:sz w:val="22"/>
          <w:szCs w:val="22"/>
        </w:rPr>
        <w:t>przetargu nieograniczonego</w:t>
      </w:r>
    </w:p>
    <w:p w14:paraId="45FCFB7A" w14:textId="6B55102F" w:rsidR="0040363C" w:rsidRPr="00CA0356" w:rsidRDefault="0040363C" w:rsidP="0040363C">
      <w:pPr>
        <w:spacing w:line="360" w:lineRule="auto"/>
        <w:jc w:val="center"/>
        <w:rPr>
          <w:rFonts w:ascii="Tahoma" w:hAnsi="Tahoma" w:cs="Tahoma"/>
          <w:sz w:val="22"/>
          <w:szCs w:val="22"/>
        </w:rPr>
      </w:pPr>
      <w:r w:rsidRPr="00CA0356">
        <w:rPr>
          <w:rFonts w:ascii="Tahoma" w:hAnsi="Tahoma" w:cs="Tahoma"/>
          <w:sz w:val="22"/>
          <w:szCs w:val="22"/>
        </w:rPr>
        <w:t xml:space="preserve">numer sprawy: </w:t>
      </w:r>
      <w:r w:rsidR="00922F3E">
        <w:rPr>
          <w:rFonts w:ascii="Tahoma" w:hAnsi="Tahoma" w:cs="Tahoma"/>
          <w:sz w:val="22"/>
          <w:szCs w:val="22"/>
        </w:rPr>
        <w:t>64/</w:t>
      </w:r>
      <w:proofErr w:type="spellStart"/>
      <w:r w:rsidRPr="00CA0356">
        <w:rPr>
          <w:rFonts w:ascii="Tahoma" w:hAnsi="Tahoma" w:cs="Tahoma"/>
          <w:sz w:val="22"/>
          <w:szCs w:val="22"/>
        </w:rPr>
        <w:t>PN</w:t>
      </w:r>
      <w:proofErr w:type="spellEnd"/>
      <w:r w:rsidRPr="00CA0356">
        <w:rPr>
          <w:rFonts w:ascii="Tahoma" w:hAnsi="Tahoma" w:cs="Tahoma"/>
          <w:sz w:val="22"/>
          <w:szCs w:val="22"/>
        </w:rPr>
        <w:t>/</w:t>
      </w:r>
      <w:proofErr w:type="spellStart"/>
      <w:r w:rsidRPr="00CA0356">
        <w:rPr>
          <w:rFonts w:ascii="Tahoma" w:hAnsi="Tahoma" w:cs="Tahoma"/>
          <w:sz w:val="22"/>
          <w:szCs w:val="22"/>
        </w:rPr>
        <w:t>ZP</w:t>
      </w:r>
      <w:proofErr w:type="spellEnd"/>
      <w:r w:rsidRPr="00CA0356">
        <w:rPr>
          <w:rFonts w:ascii="Tahoma" w:hAnsi="Tahoma" w:cs="Tahoma"/>
          <w:sz w:val="22"/>
          <w:szCs w:val="22"/>
        </w:rPr>
        <w:t>/U/202</w:t>
      </w:r>
      <w:r w:rsidR="008E5536">
        <w:rPr>
          <w:rFonts w:ascii="Tahoma" w:hAnsi="Tahoma" w:cs="Tahoma"/>
          <w:sz w:val="22"/>
          <w:szCs w:val="22"/>
        </w:rPr>
        <w:t>4</w:t>
      </w:r>
      <w:r w:rsidRPr="00CA0356">
        <w:rPr>
          <w:rFonts w:ascii="Tahoma" w:hAnsi="Tahoma" w:cs="Tahoma"/>
          <w:sz w:val="22"/>
          <w:szCs w:val="22"/>
        </w:rPr>
        <w:t>, na:</w:t>
      </w:r>
    </w:p>
    <w:p w14:paraId="154849F8" w14:textId="77777777" w:rsidR="0040363C" w:rsidRPr="00CA0356" w:rsidRDefault="0040363C" w:rsidP="0040363C">
      <w:pPr>
        <w:pStyle w:val="Nagwek"/>
        <w:tabs>
          <w:tab w:val="clear" w:pos="4536"/>
          <w:tab w:val="clear" w:pos="9072"/>
        </w:tabs>
        <w:rPr>
          <w:rFonts w:ascii="Tahoma" w:hAnsi="Tahoma" w:cs="Tahoma"/>
        </w:rPr>
      </w:pPr>
    </w:p>
    <w:p w14:paraId="114A6FFC" w14:textId="77777777" w:rsidR="0040363C" w:rsidRPr="00CA0356" w:rsidRDefault="0040363C" w:rsidP="0040363C">
      <w:pPr>
        <w:jc w:val="center"/>
        <w:rPr>
          <w:rFonts w:ascii="Tahoma" w:hAnsi="Tahoma" w:cs="Tahoma"/>
          <w:b/>
        </w:rPr>
      </w:pPr>
      <w:bookmarkStart w:id="0" w:name="_Hlk130749360"/>
    </w:p>
    <w:p w14:paraId="6FB6D58F" w14:textId="58DDC8F0" w:rsidR="0040363C" w:rsidRPr="00CA0356" w:rsidRDefault="00DD0714" w:rsidP="0040363C">
      <w:pPr>
        <w:jc w:val="center"/>
        <w:rPr>
          <w:rFonts w:ascii="Tahoma" w:hAnsi="Tahoma" w:cs="Tahoma"/>
          <w:b/>
        </w:rPr>
      </w:pPr>
      <w:r w:rsidRPr="00DD0714">
        <w:rPr>
          <w:rFonts w:ascii="Tahoma" w:hAnsi="Tahoma" w:cs="Tahoma"/>
          <w:b/>
          <w:bCs/>
          <w:iCs/>
          <w:sz w:val="22"/>
          <w:szCs w:val="22"/>
        </w:rPr>
        <w:t xml:space="preserve">Transport sanitarny </w:t>
      </w:r>
    </w:p>
    <w:bookmarkEnd w:id="0"/>
    <w:p w14:paraId="542BC5EF" w14:textId="77777777" w:rsidR="0040363C" w:rsidRPr="00CA0356" w:rsidRDefault="0040363C" w:rsidP="0040363C">
      <w:pPr>
        <w:jc w:val="center"/>
        <w:rPr>
          <w:rFonts w:ascii="Tahoma" w:hAnsi="Tahoma" w:cs="Tahoma"/>
          <w:sz w:val="22"/>
          <w:szCs w:val="22"/>
        </w:rPr>
      </w:pPr>
    </w:p>
    <w:p w14:paraId="2E554CC0" w14:textId="77777777" w:rsidR="0040363C" w:rsidRPr="00CA0356" w:rsidRDefault="0040363C" w:rsidP="0040363C">
      <w:pPr>
        <w:jc w:val="center"/>
        <w:rPr>
          <w:rFonts w:ascii="Tahoma" w:hAnsi="Tahoma" w:cs="Tahoma"/>
          <w:sz w:val="22"/>
          <w:szCs w:val="22"/>
        </w:rPr>
      </w:pPr>
    </w:p>
    <w:p w14:paraId="196E1CF2" w14:textId="77777777" w:rsidR="0040363C" w:rsidRPr="00CA0356" w:rsidRDefault="0040363C" w:rsidP="0040363C">
      <w:pPr>
        <w:jc w:val="center"/>
        <w:rPr>
          <w:rFonts w:ascii="Tahoma" w:hAnsi="Tahoma" w:cs="Tahoma"/>
          <w:sz w:val="22"/>
          <w:szCs w:val="22"/>
        </w:rPr>
      </w:pPr>
      <w:r w:rsidRPr="00CA0356">
        <w:rPr>
          <w:rFonts w:ascii="Tahoma" w:hAnsi="Tahoma" w:cs="Tahoma"/>
          <w:sz w:val="22"/>
          <w:szCs w:val="22"/>
        </w:rPr>
        <w:t xml:space="preserve">Wartość szacunkowa zamówienia </w:t>
      </w:r>
      <w:r w:rsidRPr="00CA0356">
        <w:rPr>
          <w:rFonts w:ascii="Tahoma" w:hAnsi="Tahoma" w:cs="Tahoma"/>
          <w:sz w:val="22"/>
          <w:szCs w:val="22"/>
          <w:u w:val="single"/>
        </w:rPr>
        <w:t>przekracza</w:t>
      </w:r>
      <w:r w:rsidRPr="00CA0356">
        <w:rPr>
          <w:rFonts w:ascii="Tahoma" w:hAnsi="Tahoma" w:cs="Tahoma"/>
          <w:sz w:val="22"/>
          <w:szCs w:val="22"/>
        </w:rPr>
        <w:t xml:space="preserve"> wyrażoną w złotych </w:t>
      </w:r>
    </w:p>
    <w:p w14:paraId="3059366C" w14:textId="144BD8FD" w:rsidR="0040363C" w:rsidRPr="00CA0356" w:rsidRDefault="0040363C" w:rsidP="0040363C">
      <w:pPr>
        <w:jc w:val="center"/>
        <w:rPr>
          <w:rFonts w:ascii="Tahoma" w:hAnsi="Tahoma" w:cs="Tahoma"/>
        </w:rPr>
      </w:pPr>
      <w:r w:rsidRPr="00CA0356">
        <w:rPr>
          <w:rFonts w:ascii="Tahoma" w:hAnsi="Tahoma" w:cs="Tahoma"/>
          <w:sz w:val="22"/>
          <w:szCs w:val="22"/>
        </w:rPr>
        <w:t>równowartość kwoty 14</w:t>
      </w:r>
      <w:r w:rsidR="008E5536">
        <w:rPr>
          <w:rFonts w:ascii="Tahoma" w:hAnsi="Tahoma" w:cs="Tahoma"/>
          <w:sz w:val="22"/>
          <w:szCs w:val="22"/>
        </w:rPr>
        <w:t>3</w:t>
      </w:r>
      <w:r w:rsidRPr="00CA0356">
        <w:rPr>
          <w:rFonts w:ascii="Tahoma" w:hAnsi="Tahoma" w:cs="Tahoma"/>
          <w:sz w:val="22"/>
          <w:szCs w:val="22"/>
        </w:rPr>
        <w:t> 000 EURO.</w:t>
      </w:r>
    </w:p>
    <w:p w14:paraId="6989A426" w14:textId="77777777" w:rsidR="0040363C" w:rsidRPr="00CA0356" w:rsidRDefault="0040363C" w:rsidP="0040363C">
      <w:pPr>
        <w:jc w:val="both"/>
        <w:rPr>
          <w:rFonts w:ascii="Tahoma" w:hAnsi="Tahoma" w:cs="Tahoma"/>
        </w:rPr>
      </w:pPr>
    </w:p>
    <w:p w14:paraId="606B3A9E" w14:textId="77777777" w:rsidR="0040363C" w:rsidRPr="00CA0356" w:rsidRDefault="0040363C" w:rsidP="0040363C">
      <w:pPr>
        <w:jc w:val="center"/>
        <w:rPr>
          <w:rFonts w:ascii="Tahoma" w:hAnsi="Tahoma" w:cs="Tahoma"/>
        </w:rPr>
      </w:pPr>
    </w:p>
    <w:p w14:paraId="0CB4A00F" w14:textId="77777777" w:rsidR="0040363C" w:rsidRPr="00CA0356" w:rsidRDefault="0040363C" w:rsidP="0040363C">
      <w:pPr>
        <w:jc w:val="center"/>
        <w:rPr>
          <w:rFonts w:ascii="Tahoma" w:hAnsi="Tahoma" w:cs="Tahoma"/>
        </w:rPr>
      </w:pPr>
    </w:p>
    <w:p w14:paraId="086D1F11" w14:textId="77777777" w:rsidR="0040363C" w:rsidRPr="00CA0356" w:rsidRDefault="0040363C" w:rsidP="0040363C">
      <w:pPr>
        <w:jc w:val="center"/>
        <w:rPr>
          <w:rFonts w:ascii="Tahoma" w:hAnsi="Tahoma" w:cs="Tahoma"/>
        </w:rPr>
      </w:pPr>
    </w:p>
    <w:p w14:paraId="5D4D8AD1" w14:textId="7B9F2A14" w:rsidR="0040363C" w:rsidRPr="00CA0356" w:rsidRDefault="00122B07" w:rsidP="0040363C">
      <w:pPr>
        <w:jc w:val="center"/>
        <w:rPr>
          <w:rFonts w:ascii="Tahoma" w:hAnsi="Tahoma" w:cs="Tahoma"/>
        </w:rPr>
      </w:pPr>
      <w:r>
        <w:rPr>
          <w:rFonts w:ascii="Tahoma" w:hAnsi="Tahoma" w:cs="Tahoma"/>
        </w:rPr>
        <w:t xml:space="preserve"> </w:t>
      </w:r>
    </w:p>
    <w:p w14:paraId="587099AE" w14:textId="59E72DD3" w:rsidR="00122B07" w:rsidRPr="00786F88" w:rsidRDefault="0040363C" w:rsidP="00122B07">
      <w:pPr>
        <w:ind w:firstLine="1843"/>
        <w:rPr>
          <w:rFonts w:ascii="Tahoma" w:hAnsi="Tahoma" w:cs="Tahoma"/>
          <w:b/>
          <w:bCs/>
          <w:color w:val="000000"/>
        </w:rPr>
      </w:pPr>
      <w:r w:rsidRPr="00CA0356">
        <w:rPr>
          <w:rFonts w:ascii="Tahoma" w:hAnsi="Tahoma" w:cs="Tahoma"/>
          <w:b/>
          <w:bCs/>
        </w:rPr>
        <w:t>Specyfikację zatwierdził:</w:t>
      </w:r>
      <w:r w:rsidR="00122B07">
        <w:rPr>
          <w:rFonts w:ascii="Tahoma" w:hAnsi="Tahoma" w:cs="Tahoma"/>
          <w:b/>
          <w:bCs/>
        </w:rPr>
        <w:t xml:space="preserve">                   </w:t>
      </w:r>
      <w:r w:rsidR="00122B07">
        <w:rPr>
          <w:rFonts w:ascii="Tahoma" w:hAnsi="Tahoma" w:cs="Tahoma"/>
          <w:b/>
          <w:bCs/>
          <w:color w:val="000000"/>
        </w:rPr>
        <w:t>mgr Anna Dębińska</w:t>
      </w:r>
    </w:p>
    <w:p w14:paraId="72C482A6" w14:textId="77777777" w:rsidR="00122B07" w:rsidRPr="001C7E39" w:rsidRDefault="00122B07" w:rsidP="00122B07">
      <w:pPr>
        <w:spacing w:line="259" w:lineRule="auto"/>
        <w:ind w:firstLine="4820"/>
        <w:jc w:val="center"/>
        <w:rPr>
          <w:rFonts w:ascii="Calibri" w:eastAsia="Calibri" w:hAnsi="Calibri"/>
          <w:sz w:val="18"/>
          <w:szCs w:val="18"/>
          <w:lang w:eastAsia="en-US"/>
        </w:rPr>
      </w:pPr>
      <w:r w:rsidRPr="001C7E39">
        <w:rPr>
          <w:rFonts w:ascii="Calibri" w:eastAsia="Calibri" w:hAnsi="Calibri"/>
          <w:sz w:val="18"/>
          <w:szCs w:val="18"/>
          <w:lang w:eastAsia="en-US"/>
        </w:rPr>
        <w:t>Z-ca Dyrektora</w:t>
      </w:r>
    </w:p>
    <w:p w14:paraId="77D4FD5B" w14:textId="77777777" w:rsidR="00122B07" w:rsidRPr="00786F88" w:rsidRDefault="00122B07" w:rsidP="00122B07">
      <w:pPr>
        <w:spacing w:line="259" w:lineRule="auto"/>
        <w:ind w:firstLine="4820"/>
        <w:jc w:val="center"/>
        <w:rPr>
          <w:rFonts w:ascii="Calibri" w:eastAsia="Calibri" w:hAnsi="Calibri"/>
          <w:sz w:val="18"/>
          <w:szCs w:val="18"/>
          <w:lang w:eastAsia="en-US"/>
        </w:rPr>
      </w:pPr>
      <w:r>
        <w:rPr>
          <w:rFonts w:ascii="Calibri" w:eastAsia="Calibri" w:hAnsi="Calibri"/>
          <w:sz w:val="18"/>
          <w:szCs w:val="18"/>
          <w:lang w:eastAsia="en-US"/>
        </w:rPr>
        <w:t>Ds. Administracji i Rozwoju Szpitala</w:t>
      </w:r>
    </w:p>
    <w:p w14:paraId="4108915B" w14:textId="77777777" w:rsidR="00122B07" w:rsidRDefault="00122B07" w:rsidP="00122B07">
      <w:pPr>
        <w:spacing w:line="259" w:lineRule="auto"/>
        <w:ind w:firstLine="4820"/>
        <w:jc w:val="center"/>
        <w:rPr>
          <w:rFonts w:ascii="Calibri" w:eastAsia="Calibri" w:hAnsi="Calibri"/>
          <w:sz w:val="18"/>
          <w:szCs w:val="18"/>
          <w:lang w:eastAsia="en-US"/>
        </w:rPr>
      </w:pPr>
      <w:r>
        <w:rPr>
          <w:rFonts w:ascii="Calibri" w:eastAsia="Calibri" w:hAnsi="Calibri"/>
          <w:sz w:val="18"/>
          <w:szCs w:val="18"/>
          <w:lang w:eastAsia="en-US"/>
        </w:rPr>
        <w:t>Uniwersyteckiego Szpitala Klinicznego nr 1</w:t>
      </w:r>
    </w:p>
    <w:p w14:paraId="5A36184C" w14:textId="00BD2F4C" w:rsidR="00EC2272" w:rsidRPr="00CA0356" w:rsidRDefault="00122B07" w:rsidP="00122B07">
      <w:pPr>
        <w:spacing w:line="259" w:lineRule="auto"/>
        <w:ind w:firstLine="4820"/>
        <w:jc w:val="center"/>
        <w:rPr>
          <w:rFonts w:ascii="Tahoma" w:hAnsi="Tahoma" w:cs="Tahoma"/>
        </w:rPr>
      </w:pPr>
      <w:r>
        <w:rPr>
          <w:rFonts w:ascii="Calibri" w:eastAsia="Calibri" w:hAnsi="Calibri"/>
          <w:sz w:val="18"/>
          <w:szCs w:val="18"/>
          <w:lang w:eastAsia="en-US"/>
        </w:rPr>
        <w:t>Im. N. Barlickiego w Łodzi</w:t>
      </w:r>
      <w:r w:rsidRPr="004E77FE">
        <w:rPr>
          <w:rFonts w:ascii="Calibri" w:eastAsia="Calibri" w:hAnsi="Calibri"/>
          <w:sz w:val="18"/>
          <w:szCs w:val="18"/>
          <w:lang w:eastAsia="en-US"/>
        </w:rPr>
        <w:t>.</w:t>
      </w:r>
    </w:p>
    <w:p w14:paraId="02D3643F" w14:textId="455DD624" w:rsidR="0040363C" w:rsidRPr="00CA0356" w:rsidRDefault="0040363C" w:rsidP="00F92026">
      <w:pPr>
        <w:ind w:firstLine="4678"/>
        <w:rPr>
          <w:rFonts w:ascii="Tahoma" w:hAnsi="Tahoma" w:cs="Tahoma"/>
        </w:rPr>
      </w:pPr>
    </w:p>
    <w:p w14:paraId="107D9934" w14:textId="0E41BC74" w:rsidR="0040363C" w:rsidRPr="00CA0356" w:rsidRDefault="0040363C" w:rsidP="0040363C">
      <w:pPr>
        <w:spacing w:line="276" w:lineRule="auto"/>
        <w:ind w:right="1133"/>
        <w:jc w:val="right"/>
        <w:rPr>
          <w:rFonts w:ascii="Tahoma" w:hAnsi="Tahoma" w:cs="Tahoma"/>
          <w:sz w:val="16"/>
          <w:szCs w:val="16"/>
        </w:rPr>
      </w:pPr>
      <w:r w:rsidRPr="00CA0356">
        <w:rPr>
          <w:rFonts w:ascii="Tahoma" w:hAnsi="Tahoma" w:cs="Tahoma"/>
          <w:sz w:val="16"/>
          <w:szCs w:val="16"/>
        </w:rPr>
        <w:t xml:space="preserve"> </w:t>
      </w:r>
    </w:p>
    <w:p w14:paraId="69CC79BD" w14:textId="646749F5" w:rsidR="00110514" w:rsidRPr="00CA0356" w:rsidRDefault="00110514" w:rsidP="0040363C">
      <w:pPr>
        <w:jc w:val="both"/>
        <w:rPr>
          <w:rFonts w:ascii="Tahoma" w:hAnsi="Tahoma" w:cs="Tahoma"/>
        </w:rPr>
      </w:pPr>
    </w:p>
    <w:p w14:paraId="2641504E" w14:textId="0AB1A4DE" w:rsidR="00552E9A" w:rsidRPr="00552E9A" w:rsidRDefault="00552E9A" w:rsidP="00552E9A">
      <w:pPr>
        <w:spacing w:line="360" w:lineRule="auto"/>
        <w:jc w:val="center"/>
        <w:rPr>
          <w:rFonts w:ascii="Tahoma" w:hAnsi="Tahoma" w:cs="Tahoma"/>
          <w:sz w:val="22"/>
          <w:szCs w:val="16"/>
        </w:rPr>
      </w:pPr>
    </w:p>
    <w:p w14:paraId="698D3755" w14:textId="6990B754" w:rsidR="00110514" w:rsidRPr="00CA0356" w:rsidRDefault="00110514" w:rsidP="0040363C">
      <w:pPr>
        <w:jc w:val="both"/>
        <w:rPr>
          <w:rFonts w:ascii="Tahoma" w:hAnsi="Tahoma" w:cs="Tahoma"/>
        </w:rPr>
      </w:pPr>
    </w:p>
    <w:p w14:paraId="6FD61097" w14:textId="02477376" w:rsidR="00110514" w:rsidRDefault="00110514" w:rsidP="0040363C">
      <w:pPr>
        <w:jc w:val="both"/>
        <w:rPr>
          <w:rFonts w:ascii="Tahoma" w:hAnsi="Tahoma" w:cs="Tahoma"/>
        </w:rPr>
      </w:pPr>
    </w:p>
    <w:p w14:paraId="44C4ABB6" w14:textId="77777777" w:rsidR="00692F62" w:rsidRDefault="00692F62" w:rsidP="0040363C">
      <w:pPr>
        <w:jc w:val="both"/>
        <w:rPr>
          <w:rFonts w:ascii="Tahoma" w:hAnsi="Tahoma" w:cs="Tahoma"/>
        </w:rPr>
      </w:pPr>
    </w:p>
    <w:p w14:paraId="1ADDC867" w14:textId="77777777" w:rsidR="00692F62" w:rsidRDefault="00692F62" w:rsidP="0040363C">
      <w:pPr>
        <w:jc w:val="both"/>
        <w:rPr>
          <w:rFonts w:ascii="Tahoma" w:hAnsi="Tahoma" w:cs="Tahoma"/>
        </w:rPr>
      </w:pPr>
    </w:p>
    <w:p w14:paraId="2D7FCD66" w14:textId="77777777" w:rsidR="00692F62" w:rsidRDefault="00692F62" w:rsidP="0040363C">
      <w:pPr>
        <w:jc w:val="both"/>
        <w:rPr>
          <w:rFonts w:ascii="Tahoma" w:hAnsi="Tahoma" w:cs="Tahoma"/>
        </w:rPr>
      </w:pPr>
    </w:p>
    <w:p w14:paraId="28976CB1" w14:textId="77777777" w:rsidR="00692F62" w:rsidRPr="00CA0356" w:rsidRDefault="00692F62" w:rsidP="0040363C">
      <w:pPr>
        <w:jc w:val="both"/>
        <w:rPr>
          <w:rFonts w:ascii="Tahoma" w:hAnsi="Tahoma" w:cs="Tahoma"/>
        </w:rPr>
      </w:pPr>
    </w:p>
    <w:p w14:paraId="0A251A10" w14:textId="77777777" w:rsidR="00110514" w:rsidRPr="00CA0356" w:rsidRDefault="00110514" w:rsidP="0040363C">
      <w:pPr>
        <w:jc w:val="both"/>
        <w:rPr>
          <w:rFonts w:ascii="Tahoma" w:hAnsi="Tahoma" w:cs="Tahoma"/>
        </w:rPr>
      </w:pPr>
    </w:p>
    <w:p w14:paraId="4E1822BC" w14:textId="77777777" w:rsidR="0040363C" w:rsidRPr="00CA0356" w:rsidRDefault="0040363C" w:rsidP="0040363C">
      <w:pPr>
        <w:jc w:val="center"/>
        <w:rPr>
          <w:rFonts w:ascii="Tahoma" w:hAnsi="Tahoma" w:cs="Tahoma"/>
          <w:b/>
          <w:sz w:val="22"/>
          <w:szCs w:val="22"/>
        </w:rPr>
      </w:pPr>
    </w:p>
    <w:p w14:paraId="0EF97485" w14:textId="1E2BC986" w:rsidR="0040363C" w:rsidRPr="00CA0356" w:rsidRDefault="0040363C" w:rsidP="0040363C">
      <w:pPr>
        <w:jc w:val="center"/>
        <w:rPr>
          <w:rFonts w:ascii="Tahoma" w:hAnsi="Tahoma" w:cs="Tahoma"/>
          <w:b/>
          <w:sz w:val="22"/>
          <w:szCs w:val="22"/>
        </w:rPr>
      </w:pPr>
      <w:r w:rsidRPr="00CA0356">
        <w:rPr>
          <w:rFonts w:ascii="Tahoma" w:hAnsi="Tahoma" w:cs="Tahoma"/>
          <w:b/>
          <w:sz w:val="22"/>
          <w:szCs w:val="22"/>
        </w:rPr>
        <w:t xml:space="preserve">Łódź, </w:t>
      </w:r>
      <w:r w:rsidR="002834FF">
        <w:rPr>
          <w:rFonts w:ascii="Tahoma" w:hAnsi="Tahoma" w:cs="Tahoma"/>
          <w:b/>
          <w:sz w:val="22"/>
          <w:szCs w:val="22"/>
        </w:rPr>
        <w:t xml:space="preserve">06.06.2024 </w:t>
      </w:r>
      <w:r w:rsidRPr="00CA0356">
        <w:rPr>
          <w:rFonts w:ascii="Tahoma" w:hAnsi="Tahoma" w:cs="Tahoma"/>
          <w:b/>
          <w:sz w:val="22"/>
          <w:szCs w:val="22"/>
        </w:rPr>
        <w:t>r.</w:t>
      </w:r>
    </w:p>
    <w:p w14:paraId="12F7CD37" w14:textId="77777777" w:rsidR="0040363C" w:rsidRPr="00CA0356" w:rsidRDefault="0040363C" w:rsidP="0040363C">
      <w:pPr>
        <w:jc w:val="center"/>
        <w:rPr>
          <w:rFonts w:ascii="Tahoma" w:hAnsi="Tahoma" w:cs="Tahoma"/>
        </w:rPr>
      </w:pPr>
    </w:p>
    <w:p w14:paraId="185EB4A4" w14:textId="77777777" w:rsidR="0040363C" w:rsidRPr="00CA0356" w:rsidRDefault="0040363C" w:rsidP="0040363C">
      <w:pPr>
        <w:spacing w:line="360" w:lineRule="auto"/>
        <w:jc w:val="center"/>
        <w:rPr>
          <w:rFonts w:ascii="Tahoma" w:hAnsi="Tahoma" w:cs="Tahoma"/>
          <w:sz w:val="16"/>
          <w:szCs w:val="16"/>
        </w:rPr>
      </w:pPr>
    </w:p>
    <w:p w14:paraId="67E15447" w14:textId="77777777" w:rsidR="0040363C" w:rsidRPr="00CA0356" w:rsidRDefault="0040363C" w:rsidP="0040363C">
      <w:pPr>
        <w:pStyle w:val="Nagwek4"/>
        <w:rPr>
          <w:rFonts w:ascii="Tahoma" w:hAnsi="Tahoma" w:cs="Tahoma"/>
        </w:rPr>
      </w:pPr>
    </w:p>
    <w:p w14:paraId="4A6B035B" w14:textId="77777777" w:rsidR="0040363C" w:rsidRPr="00CA0356" w:rsidRDefault="0040363C" w:rsidP="0040363C">
      <w:pPr>
        <w:pStyle w:val="Nagwek4"/>
        <w:rPr>
          <w:rFonts w:ascii="Tahoma" w:hAnsi="Tahoma" w:cs="Tahoma"/>
        </w:rPr>
      </w:pPr>
      <w:r w:rsidRPr="00CA0356">
        <w:rPr>
          <w:rFonts w:ascii="Tahoma" w:hAnsi="Tahoma" w:cs="Tahoma"/>
        </w:rPr>
        <w:br w:type="page"/>
      </w:r>
      <w:r w:rsidRPr="00CA0356">
        <w:rPr>
          <w:rFonts w:ascii="Tahoma" w:hAnsi="Tahoma" w:cs="Tahoma"/>
        </w:rPr>
        <w:lastRenderedPageBreak/>
        <w:t>I. INFORMACJE OGÓLNE</w:t>
      </w:r>
    </w:p>
    <w:p w14:paraId="066CA98E" w14:textId="77777777" w:rsidR="0040363C" w:rsidRPr="00CA0356" w:rsidRDefault="0040363C" w:rsidP="0040363C">
      <w:pPr>
        <w:rPr>
          <w:rFonts w:ascii="Tahoma" w:hAnsi="Tahoma" w:cs="Tahoma"/>
          <w:sz w:val="20"/>
          <w:szCs w:val="20"/>
        </w:rPr>
      </w:pPr>
    </w:p>
    <w:p w14:paraId="3917B6B2" w14:textId="21AFBE12" w:rsidR="00110514" w:rsidRPr="00CA0356" w:rsidRDefault="00110514" w:rsidP="00801A02">
      <w:pPr>
        <w:keepNext/>
        <w:numPr>
          <w:ilvl w:val="0"/>
          <w:numId w:val="9"/>
        </w:numPr>
        <w:suppressAutoHyphens/>
        <w:jc w:val="both"/>
        <w:outlineLvl w:val="3"/>
        <w:rPr>
          <w:rFonts w:ascii="Tahoma" w:hAnsi="Tahoma" w:cs="Tahoma"/>
          <w:sz w:val="18"/>
          <w:szCs w:val="18"/>
        </w:rPr>
      </w:pPr>
      <w:r w:rsidRPr="00CA0356">
        <w:rPr>
          <w:rFonts w:ascii="Tahoma" w:hAnsi="Tahoma" w:cs="Tahoma"/>
          <w:sz w:val="18"/>
          <w:szCs w:val="18"/>
        </w:rPr>
        <w:t>Samodzielny Publiczny Zakład Opieki Zdrowotnej Uniwersytecki Szpital Kliniczny Nr 1 im. Norberta Barlickiego</w:t>
      </w:r>
      <w:r w:rsidRPr="00CA0356">
        <w:rPr>
          <w:rFonts w:ascii="Tahoma" w:hAnsi="Tahoma" w:cs="Tahoma"/>
          <w:sz w:val="20"/>
          <w:szCs w:val="20"/>
        </w:rPr>
        <w:t xml:space="preserve"> </w:t>
      </w:r>
      <w:r w:rsidR="008E5536">
        <w:rPr>
          <w:rFonts w:ascii="Tahoma" w:hAnsi="Tahoma" w:cs="Tahoma"/>
          <w:sz w:val="20"/>
          <w:szCs w:val="20"/>
        </w:rPr>
        <w:t xml:space="preserve">Uniwersytetu Medycznego </w:t>
      </w:r>
      <w:r w:rsidRPr="00CA0356">
        <w:rPr>
          <w:rFonts w:ascii="Tahoma" w:hAnsi="Tahoma" w:cs="Tahoma"/>
          <w:sz w:val="18"/>
          <w:szCs w:val="18"/>
        </w:rPr>
        <w:t xml:space="preserve">w Łodzi zaprasza do składania ofert w postępowaniu prowadzonym na podstawie art. 129 ust. 1 pkt. 1 oraz art. 132 i nast. Ustawy </w:t>
      </w:r>
      <w:r w:rsidRPr="00CA0356">
        <w:rPr>
          <w:rFonts w:ascii="Tahoma" w:hAnsi="Tahoma" w:cs="Tahoma"/>
          <w:b/>
          <w:sz w:val="18"/>
          <w:szCs w:val="18"/>
        </w:rPr>
        <w:t>w trybie przetargu nieograniczonego</w:t>
      </w:r>
      <w:r w:rsidRPr="00CA0356">
        <w:rPr>
          <w:rFonts w:ascii="Tahoma" w:hAnsi="Tahoma" w:cs="Tahoma"/>
          <w:sz w:val="18"/>
          <w:szCs w:val="18"/>
        </w:rPr>
        <w:t>.</w:t>
      </w:r>
    </w:p>
    <w:p w14:paraId="5DC8A6E6" w14:textId="77777777" w:rsidR="00110514" w:rsidRPr="00CA0356" w:rsidRDefault="00110514" w:rsidP="00801A02">
      <w:pPr>
        <w:keepNext/>
        <w:numPr>
          <w:ilvl w:val="0"/>
          <w:numId w:val="9"/>
        </w:numPr>
        <w:suppressAutoHyphens/>
        <w:jc w:val="both"/>
        <w:outlineLvl w:val="3"/>
        <w:rPr>
          <w:rFonts w:ascii="Tahoma" w:hAnsi="Tahoma" w:cs="Tahoma"/>
          <w:sz w:val="18"/>
          <w:szCs w:val="18"/>
        </w:rPr>
      </w:pPr>
      <w:r w:rsidRPr="00CA0356">
        <w:rPr>
          <w:rFonts w:ascii="Tahoma" w:hAnsi="Tahoma" w:cs="Tahoma"/>
          <w:sz w:val="18"/>
          <w:szCs w:val="18"/>
        </w:rPr>
        <w:t xml:space="preserve">Postępowanie zostanie przeprowadzone na podstawie ustawy z dnia 11 września  2019 r. Prawo zamówień publicznych, przepisów wykonawczych wydanych na  jej podstawie oraz niniejszej Specyfikacji Warunków Zamówienia. </w:t>
      </w:r>
      <w:r w:rsidRPr="00CA0356">
        <w:rPr>
          <w:rFonts w:ascii="Tahoma" w:hAnsi="Tahoma" w:cs="Tahoma"/>
          <w:bCs/>
          <w:sz w:val="18"/>
          <w:szCs w:val="18"/>
        </w:rPr>
        <w:t xml:space="preserve">Postępowanie przeprowadzone jest na zasadach ogólnych. </w:t>
      </w:r>
      <w:r w:rsidRPr="00CA0356">
        <w:rPr>
          <w:rFonts w:ascii="Tahoma" w:hAnsi="Tahoma" w:cs="Tahoma"/>
          <w:sz w:val="18"/>
          <w:szCs w:val="18"/>
        </w:rPr>
        <w:t>W sprawach nieuregulowanych ustawą zastosowanie mają przepisy ustawy z dnia 23 kwietnia 1964 r. - Kodeks cywilny.</w:t>
      </w:r>
    </w:p>
    <w:p w14:paraId="75B7B665" w14:textId="77777777" w:rsidR="00110514" w:rsidRPr="00CA0356" w:rsidRDefault="00110514" w:rsidP="00801A02">
      <w:pPr>
        <w:keepNext/>
        <w:numPr>
          <w:ilvl w:val="0"/>
          <w:numId w:val="9"/>
        </w:numPr>
        <w:suppressAutoHyphens/>
        <w:jc w:val="both"/>
        <w:outlineLvl w:val="3"/>
        <w:rPr>
          <w:rFonts w:ascii="Tahoma" w:hAnsi="Tahoma" w:cs="Tahoma"/>
          <w:sz w:val="18"/>
          <w:szCs w:val="18"/>
        </w:rPr>
      </w:pPr>
      <w:r w:rsidRPr="00CA0356">
        <w:rPr>
          <w:rFonts w:ascii="Tahoma" w:hAnsi="Tahoma" w:cs="Tahoma"/>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23DD2FAA" w14:textId="77777777" w:rsidR="00110514" w:rsidRPr="00CA0356" w:rsidRDefault="00110514" w:rsidP="00801A02">
      <w:pPr>
        <w:keepNext/>
        <w:numPr>
          <w:ilvl w:val="0"/>
          <w:numId w:val="9"/>
        </w:numPr>
        <w:suppressAutoHyphens/>
        <w:jc w:val="both"/>
        <w:outlineLvl w:val="3"/>
        <w:rPr>
          <w:rFonts w:ascii="Tahoma" w:hAnsi="Tahoma" w:cs="Tahoma"/>
          <w:sz w:val="18"/>
          <w:szCs w:val="18"/>
        </w:rPr>
      </w:pPr>
      <w:r w:rsidRPr="00CA0356">
        <w:rPr>
          <w:rFonts w:ascii="Tahoma" w:hAnsi="Tahoma" w:cs="Tahoma"/>
          <w:sz w:val="18"/>
          <w:szCs w:val="18"/>
        </w:rPr>
        <w:t>Użyte w Specyfikacji terminy mają następujące znaczenie:</w:t>
      </w:r>
    </w:p>
    <w:p w14:paraId="777A40AE" w14:textId="3C8A97DF"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w:t>
      </w:r>
      <w:proofErr w:type="spellStart"/>
      <w:r w:rsidRPr="00CA0356">
        <w:rPr>
          <w:rFonts w:ascii="Tahoma" w:hAnsi="Tahoma" w:cs="Tahoma"/>
          <w:bCs/>
          <w:iCs/>
          <w:sz w:val="18"/>
          <w:szCs w:val="18"/>
          <w:lang w:val="x-none" w:eastAsia="x-none"/>
        </w:rPr>
        <w:t>USK</w:t>
      </w:r>
      <w:proofErr w:type="spellEnd"/>
      <w:r w:rsidRPr="00CA0356">
        <w:rPr>
          <w:rFonts w:ascii="Tahoma" w:hAnsi="Tahoma" w:cs="Tahoma"/>
          <w:bCs/>
          <w:iCs/>
          <w:sz w:val="18"/>
          <w:szCs w:val="18"/>
          <w:lang w:val="x-none" w:eastAsia="x-none"/>
        </w:rPr>
        <w:t xml:space="preserve"> im. </w:t>
      </w:r>
      <w:r w:rsidRPr="00CA0356">
        <w:rPr>
          <w:rFonts w:ascii="Tahoma" w:hAnsi="Tahoma" w:cs="Tahoma"/>
          <w:bCs/>
          <w:iCs/>
          <w:sz w:val="18"/>
          <w:szCs w:val="18"/>
          <w:lang w:eastAsia="x-none"/>
        </w:rPr>
        <w:t>N. Barlickiego</w:t>
      </w:r>
      <w:r w:rsidRPr="00CA0356">
        <w:rPr>
          <w:rFonts w:ascii="Tahoma" w:hAnsi="Tahoma" w:cs="Tahoma"/>
          <w:bCs/>
          <w:iCs/>
          <w:sz w:val="18"/>
          <w:szCs w:val="18"/>
          <w:lang w:val="x-none" w:eastAsia="x-none"/>
        </w:rPr>
        <w:t xml:space="preserve">” lub „Zamawiający” – Samodzielny Publiczny Zakład Opieki Zdrowotnej Uniwersytecki Szpital Kliniczny </w:t>
      </w:r>
      <w:r w:rsidRPr="00CA0356">
        <w:rPr>
          <w:rFonts w:ascii="Tahoma" w:hAnsi="Tahoma" w:cs="Tahoma"/>
          <w:bCs/>
          <w:iCs/>
          <w:sz w:val="18"/>
          <w:szCs w:val="18"/>
          <w:lang w:eastAsia="x-none"/>
        </w:rPr>
        <w:t xml:space="preserve">Nr 1 </w:t>
      </w:r>
      <w:r w:rsidRPr="00CA0356">
        <w:rPr>
          <w:rFonts w:ascii="Tahoma" w:hAnsi="Tahoma" w:cs="Tahoma"/>
          <w:bCs/>
          <w:iCs/>
          <w:sz w:val="18"/>
          <w:szCs w:val="18"/>
          <w:lang w:val="x-none" w:eastAsia="x-none"/>
        </w:rPr>
        <w:t xml:space="preserve">im. </w:t>
      </w:r>
      <w:r w:rsidRPr="00CA0356">
        <w:rPr>
          <w:rFonts w:ascii="Tahoma" w:hAnsi="Tahoma" w:cs="Tahoma"/>
          <w:bCs/>
          <w:iCs/>
          <w:sz w:val="18"/>
          <w:szCs w:val="18"/>
          <w:lang w:eastAsia="x-none"/>
        </w:rPr>
        <w:t>N</w:t>
      </w:r>
      <w:r w:rsidR="00E84073">
        <w:rPr>
          <w:rFonts w:ascii="Tahoma" w:hAnsi="Tahoma" w:cs="Tahoma"/>
          <w:bCs/>
          <w:iCs/>
          <w:sz w:val="18"/>
          <w:szCs w:val="18"/>
          <w:lang w:eastAsia="x-none"/>
        </w:rPr>
        <w:t>orberta</w:t>
      </w:r>
      <w:r w:rsidRPr="00CA0356">
        <w:rPr>
          <w:rFonts w:ascii="Tahoma" w:hAnsi="Tahoma" w:cs="Tahoma"/>
          <w:bCs/>
          <w:iCs/>
          <w:sz w:val="18"/>
          <w:szCs w:val="18"/>
          <w:lang w:eastAsia="x-none"/>
        </w:rPr>
        <w:t xml:space="preserve"> Barlickiego Uniwersytetu </w:t>
      </w:r>
      <w:r w:rsidRPr="00CA0356">
        <w:rPr>
          <w:rFonts w:ascii="Tahoma" w:hAnsi="Tahoma" w:cs="Tahoma"/>
          <w:bCs/>
          <w:iCs/>
          <w:sz w:val="18"/>
          <w:szCs w:val="18"/>
          <w:lang w:val="x-none" w:eastAsia="x-none"/>
        </w:rPr>
        <w:t>Medycznego w Łodzi</w:t>
      </w:r>
      <w:r w:rsidRPr="00CA0356">
        <w:rPr>
          <w:rFonts w:ascii="Tahoma" w:hAnsi="Tahoma" w:cs="Tahoma"/>
          <w:bCs/>
          <w:iCs/>
          <w:sz w:val="18"/>
          <w:szCs w:val="18"/>
          <w:lang w:eastAsia="x-none"/>
        </w:rPr>
        <w:t>.</w:t>
      </w:r>
    </w:p>
    <w:p w14:paraId="28104EB2"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„Postępowanie” – postępowanie prowadzone przez Zamawiającego na podstawie niniejszej Specyfikacji.</w:t>
      </w:r>
    </w:p>
    <w:p w14:paraId="14A7C355"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„SWZ” – niniejsza Specyfikacja Warunków Zamówienia.</w:t>
      </w:r>
    </w:p>
    <w:p w14:paraId="02FD3DFE" w14:textId="1AD299B0"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„Ustawa” - ustawa z dnia 11 września 2019 r. - Prawo zamówień publicznych z późniejszymi zmianami (</w:t>
      </w:r>
      <w:r w:rsidRPr="00CA0356">
        <w:rPr>
          <w:rFonts w:ascii="Tahoma" w:hAnsi="Tahoma" w:cs="Tahoma"/>
          <w:sz w:val="18"/>
          <w:szCs w:val="18"/>
          <w:lang w:val="x-none" w:eastAsia="x-none"/>
        </w:rPr>
        <w:t>Dz. U. z 20</w:t>
      </w:r>
      <w:r w:rsidRPr="00CA0356">
        <w:rPr>
          <w:rFonts w:ascii="Tahoma" w:hAnsi="Tahoma" w:cs="Tahoma"/>
          <w:sz w:val="18"/>
          <w:szCs w:val="18"/>
          <w:lang w:eastAsia="x-none"/>
        </w:rPr>
        <w:t>2</w:t>
      </w:r>
      <w:r w:rsidR="009F2006">
        <w:rPr>
          <w:rFonts w:ascii="Tahoma" w:hAnsi="Tahoma" w:cs="Tahoma"/>
          <w:sz w:val="18"/>
          <w:szCs w:val="18"/>
          <w:lang w:eastAsia="x-none"/>
        </w:rPr>
        <w:t>3</w:t>
      </w:r>
      <w:r w:rsidRPr="00CA0356">
        <w:rPr>
          <w:rFonts w:ascii="Tahoma" w:hAnsi="Tahoma" w:cs="Tahoma"/>
          <w:sz w:val="18"/>
          <w:szCs w:val="18"/>
          <w:lang w:val="x-none" w:eastAsia="x-none"/>
        </w:rPr>
        <w:t xml:space="preserve"> r., poz. </w:t>
      </w:r>
      <w:r w:rsidR="009F2006">
        <w:rPr>
          <w:rFonts w:ascii="Tahoma" w:hAnsi="Tahoma" w:cs="Tahoma"/>
          <w:sz w:val="18"/>
          <w:szCs w:val="18"/>
          <w:lang w:eastAsia="x-none"/>
        </w:rPr>
        <w:t>1605</w:t>
      </w:r>
      <w:r w:rsidRPr="00CA0356">
        <w:rPr>
          <w:rFonts w:ascii="Tahoma" w:hAnsi="Tahoma" w:cs="Tahoma"/>
          <w:sz w:val="18"/>
          <w:szCs w:val="18"/>
          <w:lang w:eastAsia="x-none"/>
        </w:rPr>
        <w:t xml:space="preserve">, </w:t>
      </w:r>
      <w:proofErr w:type="spellStart"/>
      <w:r w:rsidRPr="00CA0356">
        <w:rPr>
          <w:rFonts w:ascii="Tahoma" w:hAnsi="Tahoma" w:cs="Tahoma"/>
          <w:sz w:val="18"/>
          <w:szCs w:val="18"/>
          <w:lang w:eastAsia="x-none"/>
        </w:rPr>
        <w:t>t.j</w:t>
      </w:r>
      <w:proofErr w:type="spellEnd"/>
      <w:r w:rsidRPr="00CA0356">
        <w:rPr>
          <w:rFonts w:ascii="Tahoma" w:hAnsi="Tahoma" w:cs="Tahoma"/>
          <w:sz w:val="18"/>
          <w:szCs w:val="18"/>
          <w:lang w:eastAsia="x-none"/>
        </w:rPr>
        <w:t>.</w:t>
      </w:r>
      <w:r w:rsidRPr="00CA0356">
        <w:rPr>
          <w:rFonts w:ascii="Tahoma" w:hAnsi="Tahoma" w:cs="Tahoma"/>
          <w:sz w:val="18"/>
          <w:szCs w:val="18"/>
          <w:lang w:val="x-none" w:eastAsia="x-none"/>
        </w:rPr>
        <w:t xml:space="preserve"> - ze zm.</w:t>
      </w:r>
      <w:r w:rsidRPr="00CA0356">
        <w:rPr>
          <w:rFonts w:ascii="Tahoma" w:hAnsi="Tahoma" w:cs="Tahoma"/>
          <w:bCs/>
          <w:iCs/>
          <w:sz w:val="18"/>
          <w:szCs w:val="18"/>
          <w:lang w:val="x-none" w:eastAsia="x-none"/>
        </w:rPr>
        <w:t xml:space="preserve">). </w:t>
      </w:r>
    </w:p>
    <w:p w14:paraId="483FEFE5"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„Zamówienie” – należy przez to rozumieć zamówienie publiczne, którego przedmiot został w sposób szczegółowy opisany w punkcie II SWZ.</w:t>
      </w:r>
    </w:p>
    <w:p w14:paraId="57E30DFE"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”Wykonawca” – osoba fizyczn</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osoba prawn</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xml:space="preserve"> albo jednostk</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xml:space="preserve"> organizacyjn</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3C9CA609" w14:textId="77777777" w:rsidR="00110514" w:rsidRPr="00CA0356" w:rsidRDefault="00110514" w:rsidP="00801A02">
      <w:pPr>
        <w:keepNext/>
        <w:numPr>
          <w:ilvl w:val="0"/>
          <w:numId w:val="9"/>
        </w:numPr>
        <w:suppressAutoHyphens/>
        <w:jc w:val="both"/>
        <w:outlineLvl w:val="3"/>
        <w:rPr>
          <w:rFonts w:ascii="Tahoma" w:hAnsi="Tahoma" w:cs="Tahoma"/>
          <w:sz w:val="18"/>
          <w:szCs w:val="18"/>
        </w:rPr>
      </w:pPr>
      <w:r w:rsidRPr="00CA0356">
        <w:rPr>
          <w:rFonts w:ascii="Tahoma" w:hAnsi="Tahoma" w:cs="Tahoma"/>
          <w:sz w:val="18"/>
          <w:szCs w:val="18"/>
        </w:rPr>
        <w:t>Dane Zamawiającego:</w:t>
      </w:r>
    </w:p>
    <w:p w14:paraId="609A7C29" w14:textId="100AA3D2" w:rsidR="00110514" w:rsidRPr="00CA0356" w:rsidRDefault="00110514" w:rsidP="00E55EF0">
      <w:pPr>
        <w:numPr>
          <w:ilvl w:val="1"/>
          <w:numId w:val="38"/>
        </w:numPr>
        <w:suppressAutoHyphens/>
        <w:jc w:val="both"/>
        <w:rPr>
          <w:rFonts w:ascii="Tahoma" w:hAnsi="Tahoma" w:cs="Tahoma"/>
          <w:b/>
          <w:sz w:val="18"/>
          <w:szCs w:val="18"/>
        </w:rPr>
      </w:pPr>
      <w:r w:rsidRPr="00CA0356">
        <w:rPr>
          <w:rFonts w:ascii="Tahoma" w:hAnsi="Tahoma" w:cs="Tahoma"/>
          <w:sz w:val="18"/>
          <w:szCs w:val="18"/>
        </w:rPr>
        <w:t xml:space="preserve">  Konto bankowe:</w:t>
      </w:r>
      <w:r w:rsidRPr="00CA0356">
        <w:rPr>
          <w:rFonts w:ascii="Tahoma" w:hAnsi="Tahoma" w:cs="Tahoma"/>
          <w:b/>
          <w:sz w:val="18"/>
          <w:szCs w:val="18"/>
        </w:rPr>
        <w:t xml:space="preserve"> BGK O/Łódź</w:t>
      </w:r>
    </w:p>
    <w:p w14:paraId="219A2962" w14:textId="77777777" w:rsidR="00110514" w:rsidRPr="00CA0356" w:rsidRDefault="00110514" w:rsidP="00E55EF0">
      <w:pPr>
        <w:numPr>
          <w:ilvl w:val="1"/>
          <w:numId w:val="38"/>
        </w:numPr>
        <w:suppressAutoHyphens/>
        <w:jc w:val="both"/>
        <w:rPr>
          <w:rFonts w:ascii="Tahoma" w:hAnsi="Tahoma" w:cs="Tahoma"/>
          <w:b/>
          <w:sz w:val="18"/>
          <w:szCs w:val="18"/>
        </w:rPr>
      </w:pPr>
      <w:r w:rsidRPr="00CA0356">
        <w:rPr>
          <w:rFonts w:ascii="Tahoma" w:hAnsi="Tahoma" w:cs="Tahoma"/>
          <w:sz w:val="18"/>
          <w:szCs w:val="18"/>
        </w:rPr>
        <w:t>Nr konta bankowego:</w:t>
      </w:r>
      <w:r w:rsidRPr="00CA0356">
        <w:rPr>
          <w:rFonts w:ascii="Tahoma" w:hAnsi="Tahoma" w:cs="Tahoma"/>
          <w:b/>
          <w:sz w:val="18"/>
          <w:szCs w:val="18"/>
        </w:rPr>
        <w:t xml:space="preserve"> 09 1130 1163 0014 7138 1320 0001,</w:t>
      </w:r>
      <w:r w:rsidRPr="00CA0356">
        <w:rPr>
          <w:rFonts w:ascii="Tahoma" w:hAnsi="Tahoma" w:cs="Tahoma"/>
          <w:sz w:val="18"/>
          <w:szCs w:val="18"/>
        </w:rPr>
        <w:t xml:space="preserve"> nr konta bankowego </w:t>
      </w:r>
      <w:r w:rsidRPr="00CA66D0">
        <w:rPr>
          <w:rFonts w:ascii="Tahoma" w:hAnsi="Tahoma" w:cs="Tahoma"/>
          <w:b/>
          <w:sz w:val="18"/>
          <w:szCs w:val="18"/>
          <w:u w:val="single"/>
        </w:rPr>
        <w:t>do wpłaty wadium</w:t>
      </w:r>
      <w:r w:rsidRPr="00CA0356">
        <w:rPr>
          <w:rFonts w:ascii="Tahoma" w:hAnsi="Tahoma" w:cs="Tahoma"/>
          <w:b/>
          <w:sz w:val="18"/>
          <w:szCs w:val="18"/>
        </w:rPr>
        <w:t>: 41 1130 1163 0014 7138 1320 0007</w:t>
      </w:r>
    </w:p>
    <w:p w14:paraId="32324B13" w14:textId="77777777" w:rsidR="00110514" w:rsidRPr="00CA0356" w:rsidRDefault="00110514" w:rsidP="00E55EF0">
      <w:pPr>
        <w:numPr>
          <w:ilvl w:val="1"/>
          <w:numId w:val="38"/>
        </w:numPr>
        <w:suppressAutoHyphens/>
        <w:jc w:val="both"/>
        <w:rPr>
          <w:rFonts w:ascii="Tahoma" w:hAnsi="Tahoma" w:cs="Tahoma"/>
          <w:b/>
          <w:sz w:val="18"/>
          <w:szCs w:val="18"/>
        </w:rPr>
      </w:pPr>
      <w:r w:rsidRPr="00CA0356">
        <w:rPr>
          <w:rFonts w:ascii="Tahoma" w:hAnsi="Tahoma" w:cs="Tahoma"/>
          <w:sz w:val="18"/>
          <w:szCs w:val="18"/>
        </w:rPr>
        <w:t xml:space="preserve">NIP: </w:t>
      </w:r>
      <w:r w:rsidRPr="00CA0356">
        <w:rPr>
          <w:rFonts w:ascii="Tahoma" w:hAnsi="Tahoma" w:cs="Tahoma"/>
          <w:b/>
          <w:sz w:val="18"/>
          <w:szCs w:val="18"/>
        </w:rPr>
        <w:t>725-10-19-093</w:t>
      </w:r>
    </w:p>
    <w:p w14:paraId="4E76F3C4" w14:textId="77777777" w:rsidR="00110514" w:rsidRPr="00CA0356" w:rsidRDefault="00110514" w:rsidP="00E55EF0">
      <w:pPr>
        <w:numPr>
          <w:ilvl w:val="1"/>
          <w:numId w:val="38"/>
        </w:numPr>
        <w:suppressAutoHyphens/>
        <w:jc w:val="both"/>
        <w:rPr>
          <w:rFonts w:ascii="Tahoma" w:hAnsi="Tahoma" w:cs="Tahoma"/>
          <w:b/>
          <w:sz w:val="18"/>
          <w:szCs w:val="18"/>
        </w:rPr>
      </w:pPr>
      <w:r w:rsidRPr="00CA0356">
        <w:rPr>
          <w:rFonts w:ascii="Tahoma" w:hAnsi="Tahoma" w:cs="Tahoma"/>
          <w:sz w:val="18"/>
          <w:szCs w:val="18"/>
        </w:rPr>
        <w:t xml:space="preserve">REGON: </w:t>
      </w:r>
      <w:r w:rsidRPr="00CA0356">
        <w:rPr>
          <w:rFonts w:ascii="Tahoma" w:hAnsi="Tahoma" w:cs="Tahoma"/>
          <w:b/>
          <w:sz w:val="18"/>
          <w:szCs w:val="18"/>
        </w:rPr>
        <w:t>000288774</w:t>
      </w:r>
    </w:p>
    <w:p w14:paraId="44727434" w14:textId="77777777" w:rsidR="00110514" w:rsidRPr="00CA0356" w:rsidRDefault="00110514" w:rsidP="00E55EF0">
      <w:pPr>
        <w:numPr>
          <w:ilvl w:val="1"/>
          <w:numId w:val="38"/>
        </w:numPr>
        <w:suppressAutoHyphens/>
        <w:jc w:val="both"/>
        <w:rPr>
          <w:rFonts w:ascii="Tahoma" w:hAnsi="Tahoma" w:cs="Tahoma"/>
          <w:b/>
          <w:sz w:val="18"/>
          <w:szCs w:val="18"/>
        </w:rPr>
      </w:pPr>
      <w:r w:rsidRPr="00CA0356">
        <w:rPr>
          <w:rFonts w:ascii="Tahoma" w:hAnsi="Tahoma" w:cs="Tahoma"/>
          <w:sz w:val="18"/>
          <w:szCs w:val="18"/>
        </w:rPr>
        <w:t xml:space="preserve">KRS: </w:t>
      </w:r>
      <w:r w:rsidRPr="00CA0356">
        <w:rPr>
          <w:rFonts w:ascii="Tahoma" w:hAnsi="Tahoma" w:cs="Tahoma"/>
          <w:b/>
          <w:sz w:val="18"/>
          <w:szCs w:val="18"/>
        </w:rPr>
        <w:t>0000021295</w:t>
      </w:r>
    </w:p>
    <w:p w14:paraId="75E0CC19" w14:textId="77777777" w:rsidR="00110514" w:rsidRPr="00CA0356" w:rsidRDefault="00110514" w:rsidP="00E55EF0">
      <w:pPr>
        <w:numPr>
          <w:ilvl w:val="1"/>
          <w:numId w:val="38"/>
        </w:numPr>
        <w:suppressAutoHyphens/>
        <w:jc w:val="both"/>
        <w:rPr>
          <w:rFonts w:ascii="Tahoma" w:hAnsi="Tahoma" w:cs="Tahoma"/>
          <w:b/>
          <w:sz w:val="18"/>
          <w:szCs w:val="18"/>
        </w:rPr>
      </w:pPr>
      <w:proofErr w:type="spellStart"/>
      <w:r w:rsidRPr="00CA0356">
        <w:rPr>
          <w:rFonts w:ascii="Tahoma" w:hAnsi="Tahoma" w:cs="Tahoma"/>
          <w:sz w:val="18"/>
          <w:szCs w:val="18"/>
        </w:rPr>
        <w:t>BDO</w:t>
      </w:r>
      <w:proofErr w:type="spellEnd"/>
      <w:r w:rsidRPr="00CA0356">
        <w:rPr>
          <w:rFonts w:ascii="Tahoma" w:hAnsi="Tahoma" w:cs="Tahoma"/>
          <w:sz w:val="18"/>
          <w:szCs w:val="18"/>
        </w:rPr>
        <w:t>:</w:t>
      </w:r>
      <w:r w:rsidRPr="00CA0356">
        <w:rPr>
          <w:rFonts w:ascii="Tahoma" w:hAnsi="Tahoma" w:cs="Tahoma"/>
          <w:b/>
          <w:sz w:val="18"/>
          <w:szCs w:val="18"/>
        </w:rPr>
        <w:t xml:space="preserve">  000015897</w:t>
      </w:r>
    </w:p>
    <w:p w14:paraId="4C02D9C9" w14:textId="77777777" w:rsidR="00110514" w:rsidRPr="00CA0356" w:rsidRDefault="00110514" w:rsidP="00E55EF0">
      <w:pPr>
        <w:numPr>
          <w:ilvl w:val="1"/>
          <w:numId w:val="38"/>
        </w:numPr>
        <w:suppressAutoHyphens/>
        <w:jc w:val="both"/>
        <w:rPr>
          <w:rFonts w:ascii="Tahoma" w:hAnsi="Tahoma" w:cs="Tahoma"/>
          <w:b/>
          <w:sz w:val="18"/>
          <w:szCs w:val="18"/>
        </w:rPr>
      </w:pPr>
      <w:r w:rsidRPr="00CA0356">
        <w:rPr>
          <w:rFonts w:ascii="Tahoma" w:hAnsi="Tahoma" w:cs="Tahoma"/>
          <w:sz w:val="18"/>
          <w:szCs w:val="18"/>
        </w:rPr>
        <w:t>E-mail do faktur elektronicznych:</w:t>
      </w:r>
      <w:r w:rsidRPr="00CA0356">
        <w:rPr>
          <w:rFonts w:ascii="Tahoma" w:hAnsi="Tahoma" w:cs="Tahoma"/>
          <w:b/>
          <w:sz w:val="18"/>
          <w:szCs w:val="18"/>
        </w:rPr>
        <w:t xml:space="preserve"> </w:t>
      </w:r>
      <w:hyperlink r:id="rId9" w:history="1">
        <w:r w:rsidRPr="00CA0356">
          <w:rPr>
            <w:rFonts w:ascii="Tahoma" w:hAnsi="Tahoma" w:cs="Tahoma"/>
            <w:b/>
            <w:sz w:val="18"/>
            <w:szCs w:val="18"/>
            <w:u w:val="single"/>
          </w:rPr>
          <w:t>faktury</w:t>
        </w:r>
        <w:r w:rsidRPr="00CA0356">
          <w:rPr>
            <w:rFonts w:ascii="Tahoma" w:hAnsi="Tahoma" w:cs="Tahoma"/>
            <w:sz w:val="18"/>
            <w:szCs w:val="18"/>
            <w:u w:val="single"/>
          </w:rPr>
          <w:t>.</w:t>
        </w:r>
        <w:r w:rsidRPr="00CA0356">
          <w:rPr>
            <w:rFonts w:ascii="Tahoma" w:hAnsi="Tahoma" w:cs="Tahoma"/>
            <w:b/>
            <w:sz w:val="18"/>
            <w:szCs w:val="18"/>
            <w:u w:val="single"/>
          </w:rPr>
          <w:t>vat@barlicki.pl</w:t>
        </w:r>
      </w:hyperlink>
    </w:p>
    <w:p w14:paraId="2469D3DB" w14:textId="77777777"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b/>
          <w:sz w:val="18"/>
          <w:szCs w:val="18"/>
        </w:rPr>
        <w:t>Dokładny adres do korespondencji</w:t>
      </w:r>
      <w:r w:rsidRPr="00CA0356">
        <w:rPr>
          <w:rFonts w:ascii="Tahoma" w:hAnsi="Tahoma" w:cs="Tahoma"/>
          <w:sz w:val="18"/>
          <w:szCs w:val="18"/>
        </w:rPr>
        <w:t>:</w:t>
      </w:r>
      <w:r w:rsidRPr="00CA0356">
        <w:rPr>
          <w:rFonts w:ascii="Tahoma" w:hAnsi="Tahoma" w:cs="Tahoma"/>
          <w:sz w:val="18"/>
          <w:szCs w:val="18"/>
        </w:rPr>
        <w:tab/>
      </w:r>
      <w:r w:rsidRPr="00CA0356">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0AF13840" w14:textId="77777777" w:rsidR="00110514" w:rsidRPr="00CA0356" w:rsidRDefault="00110514" w:rsidP="00801A02">
      <w:pPr>
        <w:numPr>
          <w:ilvl w:val="1"/>
          <w:numId w:val="9"/>
        </w:numPr>
        <w:suppressAutoHyphens/>
        <w:ind w:left="1134" w:hanging="425"/>
        <w:jc w:val="both"/>
        <w:rPr>
          <w:rFonts w:ascii="Tahoma" w:hAnsi="Tahoma" w:cs="Tahoma"/>
          <w:b/>
          <w:sz w:val="18"/>
          <w:szCs w:val="18"/>
        </w:rPr>
      </w:pPr>
      <w:r w:rsidRPr="00CA0356">
        <w:rPr>
          <w:rFonts w:ascii="Tahoma" w:hAnsi="Tahoma" w:cs="Tahoma"/>
          <w:sz w:val="18"/>
          <w:szCs w:val="18"/>
        </w:rPr>
        <w:t xml:space="preserve">Adres internetowy zamawiającego: </w:t>
      </w:r>
      <w:hyperlink r:id="rId10" w:history="1">
        <w:r w:rsidRPr="00CA0356">
          <w:rPr>
            <w:rFonts w:ascii="Tahoma" w:hAnsi="Tahoma" w:cs="Tahoma"/>
            <w:b/>
            <w:i/>
            <w:sz w:val="18"/>
            <w:szCs w:val="18"/>
            <w:u w:val="single"/>
          </w:rPr>
          <w:t>http://www.barlicki.pl</w:t>
        </w:r>
      </w:hyperlink>
    </w:p>
    <w:p w14:paraId="6307B1DC" w14:textId="77777777" w:rsidR="00110514" w:rsidRPr="00CA0356" w:rsidRDefault="00110514" w:rsidP="00801A02">
      <w:pPr>
        <w:numPr>
          <w:ilvl w:val="1"/>
          <w:numId w:val="9"/>
        </w:numPr>
        <w:suppressAutoHyphens/>
        <w:ind w:left="1134" w:hanging="425"/>
        <w:jc w:val="both"/>
        <w:rPr>
          <w:rFonts w:ascii="Tahoma" w:hAnsi="Tahoma" w:cs="Tahoma"/>
          <w:b/>
          <w:sz w:val="18"/>
          <w:szCs w:val="18"/>
        </w:rPr>
      </w:pPr>
      <w:r w:rsidRPr="00CA0356">
        <w:rPr>
          <w:rFonts w:ascii="Tahoma" w:hAnsi="Tahoma" w:cs="Tahoma"/>
          <w:sz w:val="18"/>
          <w:szCs w:val="18"/>
        </w:rPr>
        <w:t xml:space="preserve">korespondencja w sprawie zamówienia: </w:t>
      </w:r>
      <w:hyperlink r:id="rId11" w:history="1">
        <w:r w:rsidRPr="00CA0356">
          <w:rPr>
            <w:rFonts w:ascii="Tahoma" w:hAnsi="Tahoma" w:cs="Tahoma"/>
            <w:sz w:val="18"/>
            <w:szCs w:val="18"/>
            <w:u w:val="single"/>
          </w:rPr>
          <w:t>https://platformazakupowa.pl</w:t>
        </w:r>
      </w:hyperlink>
    </w:p>
    <w:p w14:paraId="393F311E" w14:textId="77777777"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W postępowaniu o udzielenie zamówienia  komunikacja między Zamawiającym a Wykonawcami odbywa się za pośrednictwem </w:t>
      </w:r>
      <w:r w:rsidRPr="00CA0356">
        <w:rPr>
          <w:rFonts w:ascii="Tahoma" w:hAnsi="Tahoma" w:cs="Tahoma"/>
          <w:b/>
          <w:sz w:val="18"/>
          <w:szCs w:val="18"/>
        </w:rPr>
        <w:t xml:space="preserve">platformy zakupowej Open </w:t>
      </w:r>
      <w:proofErr w:type="spellStart"/>
      <w:r w:rsidRPr="00CA0356">
        <w:rPr>
          <w:rFonts w:ascii="Tahoma" w:hAnsi="Tahoma" w:cs="Tahoma"/>
          <w:b/>
          <w:sz w:val="18"/>
          <w:szCs w:val="18"/>
        </w:rPr>
        <w:t>Nexus</w:t>
      </w:r>
      <w:proofErr w:type="spellEnd"/>
      <w:r w:rsidRPr="00CA0356">
        <w:rPr>
          <w:rFonts w:ascii="Tahoma" w:hAnsi="Tahoma" w:cs="Tahoma"/>
          <w:b/>
          <w:sz w:val="18"/>
          <w:szCs w:val="18"/>
        </w:rPr>
        <w:t xml:space="preserve"> dostępnej pod adresem</w:t>
      </w:r>
      <w:r w:rsidRPr="00CA0356">
        <w:rPr>
          <w:rFonts w:ascii="Tahoma" w:hAnsi="Tahoma" w:cs="Tahoma"/>
          <w:sz w:val="18"/>
          <w:szCs w:val="18"/>
        </w:rPr>
        <w:t xml:space="preserve">: </w:t>
      </w:r>
      <w:hyperlink r:id="rId12" w:history="1">
        <w:r w:rsidRPr="00CA0356">
          <w:rPr>
            <w:rFonts w:ascii="Tahoma" w:hAnsi="Tahoma" w:cs="Tahoma"/>
            <w:sz w:val="18"/>
            <w:szCs w:val="18"/>
            <w:u w:val="single"/>
          </w:rPr>
          <w:t>https://platformazakupowa.pl</w:t>
        </w:r>
      </w:hyperlink>
    </w:p>
    <w:p w14:paraId="484C30D4" w14:textId="77777777"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CA0356">
        <w:rPr>
          <w:rFonts w:ascii="Tahoma" w:hAnsi="Tahoma" w:cs="Tahoma"/>
          <w:sz w:val="18"/>
          <w:szCs w:val="18"/>
        </w:rPr>
        <w:t>Nexus</w:t>
      </w:r>
      <w:proofErr w:type="spellEnd"/>
      <w:r w:rsidRPr="00CA0356">
        <w:rPr>
          <w:rFonts w:ascii="Tahoma" w:hAnsi="Tahoma" w:cs="Tahoma"/>
          <w:sz w:val="18"/>
          <w:szCs w:val="18"/>
        </w:rPr>
        <w:t xml:space="preserve"> Sp. z o. o. </w:t>
      </w:r>
      <w:hyperlink r:id="rId13" w:history="1">
        <w:r w:rsidRPr="00CA0356">
          <w:rPr>
            <w:rFonts w:ascii="Tahoma" w:hAnsi="Tahoma" w:cs="Tahoma"/>
            <w:b/>
            <w:sz w:val="18"/>
            <w:szCs w:val="18"/>
            <w:u w:val="single"/>
          </w:rPr>
          <w:t>https://platformazakupowa.pl/strona/1-regulamin</w:t>
        </w:r>
      </w:hyperlink>
    </w:p>
    <w:p w14:paraId="2DFA0231" w14:textId="77777777"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CA0356">
        <w:rPr>
          <w:rFonts w:ascii="Tahoma" w:hAnsi="Tahoma" w:cs="Tahoma"/>
          <w:b/>
          <w:sz w:val="18"/>
          <w:szCs w:val="18"/>
          <w:u w:val="single"/>
        </w:rPr>
        <w:t>https://platformazakupowa.pl/pn/barlicki</w:t>
      </w:r>
      <w:r w:rsidRPr="00CA0356">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6B32EF16" w14:textId="78C63BFB"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Znak Postępowania: </w:t>
      </w:r>
      <w:r w:rsidR="00922F3E">
        <w:rPr>
          <w:rFonts w:ascii="Tahoma" w:hAnsi="Tahoma" w:cs="Tahoma"/>
          <w:b/>
          <w:sz w:val="18"/>
          <w:szCs w:val="18"/>
        </w:rPr>
        <w:t>64</w:t>
      </w:r>
      <w:r w:rsidRPr="00CA0356">
        <w:rPr>
          <w:rFonts w:ascii="Tahoma" w:hAnsi="Tahoma" w:cs="Tahoma"/>
          <w:b/>
          <w:sz w:val="18"/>
          <w:szCs w:val="18"/>
        </w:rPr>
        <w:t>/</w:t>
      </w:r>
      <w:proofErr w:type="spellStart"/>
      <w:r w:rsidRPr="00CA0356">
        <w:rPr>
          <w:rFonts w:ascii="Tahoma" w:hAnsi="Tahoma" w:cs="Tahoma"/>
          <w:b/>
          <w:sz w:val="18"/>
          <w:szCs w:val="18"/>
        </w:rPr>
        <w:t>PN</w:t>
      </w:r>
      <w:proofErr w:type="spellEnd"/>
      <w:r w:rsidRPr="00CA0356">
        <w:rPr>
          <w:rFonts w:ascii="Tahoma" w:hAnsi="Tahoma" w:cs="Tahoma"/>
          <w:b/>
          <w:sz w:val="18"/>
          <w:szCs w:val="18"/>
        </w:rPr>
        <w:t>/</w:t>
      </w:r>
      <w:proofErr w:type="spellStart"/>
      <w:r w:rsidRPr="00CA0356">
        <w:rPr>
          <w:rFonts w:ascii="Tahoma" w:hAnsi="Tahoma" w:cs="Tahoma"/>
          <w:b/>
          <w:sz w:val="18"/>
          <w:szCs w:val="18"/>
        </w:rPr>
        <w:t>ZP</w:t>
      </w:r>
      <w:proofErr w:type="spellEnd"/>
      <w:r w:rsidRPr="00CA0356">
        <w:rPr>
          <w:rFonts w:ascii="Tahoma" w:hAnsi="Tahoma" w:cs="Tahoma"/>
          <w:b/>
          <w:sz w:val="18"/>
          <w:szCs w:val="18"/>
        </w:rPr>
        <w:t>/U/2</w:t>
      </w:r>
      <w:r w:rsidR="008E5536">
        <w:rPr>
          <w:rFonts w:ascii="Tahoma" w:hAnsi="Tahoma" w:cs="Tahoma"/>
          <w:b/>
          <w:sz w:val="18"/>
          <w:szCs w:val="18"/>
        </w:rPr>
        <w:t>024</w:t>
      </w:r>
      <w:r w:rsidRPr="00CA0356">
        <w:rPr>
          <w:rFonts w:ascii="Tahoma" w:hAnsi="Tahoma" w:cs="Tahoma"/>
          <w:sz w:val="18"/>
          <w:szCs w:val="18"/>
        </w:rPr>
        <w:t xml:space="preserve">. </w:t>
      </w:r>
      <w:r w:rsidRPr="00CA0356">
        <w:rPr>
          <w:rFonts w:ascii="Tahoma" w:hAnsi="Tahoma" w:cs="Tahoma"/>
          <w:b/>
          <w:sz w:val="18"/>
          <w:szCs w:val="18"/>
        </w:rPr>
        <w:t>Uwaga:</w:t>
      </w:r>
      <w:r w:rsidRPr="00CA0356">
        <w:rPr>
          <w:rFonts w:ascii="Tahoma" w:hAnsi="Tahoma" w:cs="Tahoma"/>
          <w:sz w:val="18"/>
          <w:szCs w:val="18"/>
        </w:rPr>
        <w:t xml:space="preserve"> w korespondencji kierowanej do Zamawiającego należy posługiwać się tym znakiem</w:t>
      </w:r>
      <w:r w:rsidRPr="00CA0356">
        <w:rPr>
          <w:rFonts w:ascii="Tahoma" w:hAnsi="Tahoma" w:cs="Tahoma"/>
          <w:sz w:val="20"/>
          <w:szCs w:val="20"/>
        </w:rPr>
        <w:t>.</w:t>
      </w:r>
    </w:p>
    <w:p w14:paraId="1C0AFE4E" w14:textId="272B7524"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w:t>
      </w:r>
      <w:r w:rsidR="008661D9" w:rsidRPr="008661D9">
        <w:rPr>
          <w:rFonts w:ascii="Tahoma" w:hAnsi="Tahoma" w:cs="Tahoma"/>
          <w:b/>
          <w:sz w:val="18"/>
          <w:szCs w:val="18"/>
        </w:rPr>
        <w:t>Dz.U. 2023 poz. 1497</w:t>
      </w:r>
      <w:r w:rsidR="008661D9">
        <w:rPr>
          <w:rFonts w:ascii="Tahoma" w:hAnsi="Tahoma" w:cs="Tahoma"/>
          <w:b/>
          <w:sz w:val="18"/>
          <w:szCs w:val="18"/>
        </w:rPr>
        <w:t xml:space="preserve"> </w:t>
      </w:r>
      <w:proofErr w:type="spellStart"/>
      <w:r w:rsidR="008661D9">
        <w:rPr>
          <w:rFonts w:ascii="Tahoma" w:hAnsi="Tahoma" w:cs="Tahoma"/>
          <w:b/>
          <w:sz w:val="18"/>
          <w:szCs w:val="18"/>
        </w:rPr>
        <w:t>t.j</w:t>
      </w:r>
      <w:proofErr w:type="spellEnd"/>
      <w:r w:rsidR="008661D9">
        <w:rPr>
          <w:rFonts w:ascii="Tahoma" w:hAnsi="Tahoma" w:cs="Tahoma"/>
          <w:b/>
          <w:sz w:val="18"/>
          <w:szCs w:val="18"/>
        </w:rPr>
        <w:t>. ze zm.</w:t>
      </w:r>
      <w:r w:rsidRPr="00CA0356">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6CCAAB9C" w14:textId="77777777" w:rsidR="00110514" w:rsidRPr="00CA0356" w:rsidRDefault="00110514" w:rsidP="00801A02">
      <w:pPr>
        <w:numPr>
          <w:ilvl w:val="0"/>
          <w:numId w:val="9"/>
        </w:numPr>
        <w:suppressAutoHyphens/>
        <w:ind w:left="426" w:hanging="426"/>
        <w:jc w:val="both"/>
        <w:rPr>
          <w:rFonts w:ascii="Tahoma" w:hAnsi="Tahoma" w:cs="Tahoma"/>
          <w:b/>
          <w:sz w:val="18"/>
          <w:szCs w:val="18"/>
        </w:rPr>
      </w:pPr>
      <w:r w:rsidRPr="00CA0356">
        <w:rPr>
          <w:rFonts w:ascii="Tahoma" w:hAnsi="Tahoma" w:cs="Tahoma"/>
          <w:b/>
          <w:sz w:val="18"/>
          <w:szCs w:val="18"/>
        </w:rPr>
        <w:t>Zamawiający informuje, że zgodnie z art. 7 ust. 5 ustawy, o której mowa w ust. 11, przez ubieganie się o udzielenie zamówienia publicznego rozumie się złożenie oferty.</w:t>
      </w:r>
    </w:p>
    <w:p w14:paraId="36265F22"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zamówień, o których mowa w art. 214 ust. 1 pkt. 8 Ustawy.</w:t>
      </w:r>
    </w:p>
    <w:p w14:paraId="791C5EB5"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aukcji elektronicznej.</w:t>
      </w:r>
    </w:p>
    <w:p w14:paraId="506A5145"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złożenia oferty w postaci katalogów elektronicznych.</w:t>
      </w:r>
    </w:p>
    <w:p w14:paraId="19BCA64D"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prowadzi postępowania w celu zawarcia umowy ramowej.</w:t>
      </w:r>
    </w:p>
    <w:p w14:paraId="75449077"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dopuszcza możliwości złożenia oferty wariantowej.</w:t>
      </w:r>
    </w:p>
    <w:p w14:paraId="626723C8" w14:textId="77777777" w:rsidR="00110514" w:rsidRPr="00CA0356" w:rsidRDefault="00110514" w:rsidP="00801A02">
      <w:pPr>
        <w:numPr>
          <w:ilvl w:val="0"/>
          <w:numId w:val="9"/>
        </w:numPr>
        <w:tabs>
          <w:tab w:val="num" w:pos="426"/>
        </w:tabs>
        <w:ind w:left="426" w:hanging="426"/>
        <w:jc w:val="both"/>
        <w:rPr>
          <w:rFonts w:ascii="Tahoma" w:hAnsi="Tahoma" w:cs="Tahoma"/>
          <w:sz w:val="18"/>
          <w:szCs w:val="18"/>
        </w:rPr>
      </w:pPr>
      <w:r w:rsidRPr="00CA0356">
        <w:rPr>
          <w:rFonts w:ascii="Tahoma" w:hAnsi="Tahoma" w:cs="Tahoma"/>
          <w:sz w:val="18"/>
          <w:szCs w:val="18"/>
        </w:rPr>
        <w:t xml:space="preserve">Zamawiający nie zastrzega możliwości ubiegania się o udzielenie zamówienia wyłącznie przez Wykonawców, o których mowa w art. 94 </w:t>
      </w:r>
      <w:proofErr w:type="spellStart"/>
      <w:r w:rsidRPr="00CA0356">
        <w:rPr>
          <w:rFonts w:ascii="Tahoma" w:hAnsi="Tahoma" w:cs="Tahoma"/>
          <w:sz w:val="18"/>
          <w:szCs w:val="18"/>
        </w:rPr>
        <w:t>PZP</w:t>
      </w:r>
      <w:proofErr w:type="spellEnd"/>
      <w:r w:rsidRPr="00CA0356">
        <w:rPr>
          <w:rFonts w:ascii="Tahoma" w:hAnsi="Tahoma" w:cs="Tahoma"/>
          <w:sz w:val="18"/>
          <w:szCs w:val="18"/>
        </w:rPr>
        <w:t>.</w:t>
      </w:r>
    </w:p>
    <w:p w14:paraId="29D4A7EB"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przeprowadzenia przez Wykonawcę wizji lokalnej.</w:t>
      </w:r>
    </w:p>
    <w:p w14:paraId="5E3AAA4D" w14:textId="77777777" w:rsidR="00110514" w:rsidRPr="00CA0356" w:rsidRDefault="00110514" w:rsidP="00801A02">
      <w:pPr>
        <w:numPr>
          <w:ilvl w:val="0"/>
          <w:numId w:val="9"/>
        </w:numPr>
        <w:tabs>
          <w:tab w:val="num" w:pos="426"/>
        </w:tabs>
        <w:ind w:left="426" w:hanging="426"/>
        <w:jc w:val="both"/>
        <w:rPr>
          <w:rFonts w:ascii="Tahoma" w:hAnsi="Tahoma" w:cs="Tahoma"/>
          <w:sz w:val="18"/>
          <w:szCs w:val="18"/>
        </w:rPr>
      </w:pPr>
      <w:r w:rsidRPr="00CA0356">
        <w:rPr>
          <w:rFonts w:ascii="Tahoma" w:hAnsi="Tahoma" w:cs="Tahoma"/>
          <w:b/>
          <w:bCs/>
          <w:iCs/>
          <w:sz w:val="18"/>
          <w:szCs w:val="18"/>
        </w:rPr>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0BA43434" w14:textId="77777777" w:rsidR="00110514" w:rsidRPr="00CA0356" w:rsidRDefault="00110514" w:rsidP="00801A02">
      <w:pPr>
        <w:numPr>
          <w:ilvl w:val="0"/>
          <w:numId w:val="9"/>
        </w:numPr>
        <w:tabs>
          <w:tab w:val="num" w:pos="426"/>
        </w:tabs>
        <w:ind w:left="426" w:hanging="426"/>
        <w:jc w:val="both"/>
        <w:rPr>
          <w:rFonts w:ascii="Tahoma" w:hAnsi="Tahoma" w:cs="Tahoma"/>
          <w:sz w:val="18"/>
          <w:szCs w:val="18"/>
        </w:rPr>
      </w:pPr>
      <w:r w:rsidRPr="00CA0356">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35735568" w14:textId="77777777" w:rsidR="00110514" w:rsidRPr="00CA0356" w:rsidRDefault="00110514" w:rsidP="00801A02">
      <w:pPr>
        <w:numPr>
          <w:ilvl w:val="0"/>
          <w:numId w:val="9"/>
        </w:numPr>
        <w:tabs>
          <w:tab w:val="num" w:pos="426"/>
        </w:tabs>
        <w:ind w:left="426" w:hanging="426"/>
        <w:jc w:val="both"/>
        <w:rPr>
          <w:rFonts w:ascii="Tahoma" w:hAnsi="Tahoma" w:cs="Tahoma"/>
          <w:sz w:val="18"/>
          <w:szCs w:val="18"/>
        </w:rPr>
      </w:pPr>
      <w:r w:rsidRPr="00CA0356">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31989F98" w14:textId="77777777" w:rsidR="00110514" w:rsidRPr="00CA0356" w:rsidRDefault="00110514" w:rsidP="00110514">
      <w:pPr>
        <w:tabs>
          <w:tab w:val="center" w:pos="5976"/>
          <w:tab w:val="right" w:pos="10512"/>
        </w:tabs>
        <w:spacing w:line="260" w:lineRule="atLeast"/>
        <w:ind w:left="360"/>
        <w:jc w:val="both"/>
        <w:rPr>
          <w:rFonts w:ascii="Tahoma" w:hAnsi="Tahoma" w:cs="Tahoma"/>
          <w:b/>
          <w:sz w:val="20"/>
          <w:szCs w:val="20"/>
        </w:rPr>
      </w:pPr>
    </w:p>
    <w:p w14:paraId="472F645B" w14:textId="77777777" w:rsidR="00110514" w:rsidRPr="00CA0356" w:rsidRDefault="00110514" w:rsidP="00110514">
      <w:pPr>
        <w:tabs>
          <w:tab w:val="center" w:pos="5976"/>
          <w:tab w:val="right" w:pos="10512"/>
        </w:tabs>
        <w:spacing w:line="260" w:lineRule="atLeast"/>
        <w:ind w:left="360"/>
        <w:jc w:val="both"/>
        <w:rPr>
          <w:rFonts w:ascii="Tahoma" w:hAnsi="Tahoma" w:cs="Tahoma"/>
          <w:b/>
          <w:sz w:val="20"/>
          <w:szCs w:val="20"/>
        </w:rPr>
      </w:pPr>
      <w:r w:rsidRPr="00CA0356">
        <w:rPr>
          <w:rFonts w:ascii="Tahoma" w:hAnsi="Tahoma" w:cs="Tahoma"/>
          <w:b/>
          <w:sz w:val="20"/>
          <w:szCs w:val="20"/>
        </w:rPr>
        <w:t xml:space="preserve">UWAGA! Zamawiający przypomina, że w toku niniejszego  postępowania, zgodnie z art. 61 ust.2 ustawy </w:t>
      </w:r>
      <w:proofErr w:type="spellStart"/>
      <w:r w:rsidRPr="00CA0356">
        <w:rPr>
          <w:rFonts w:ascii="Tahoma" w:hAnsi="Tahoma" w:cs="Tahoma"/>
          <w:b/>
          <w:sz w:val="20"/>
          <w:szCs w:val="20"/>
        </w:rPr>
        <w:t>PZP</w:t>
      </w:r>
      <w:proofErr w:type="spellEnd"/>
      <w:r w:rsidRPr="00CA0356">
        <w:rPr>
          <w:rFonts w:ascii="Tahoma" w:hAnsi="Tahoma" w:cs="Tahoma"/>
          <w:b/>
          <w:sz w:val="20"/>
          <w:szCs w:val="20"/>
        </w:rPr>
        <w:t xml:space="preserve"> komunikacja ustna dopuszczalna jest jedynie w odniesieniu do informacji, które nie są istotne. Zasady dotyczące sposobu komunikowania się zostały przez Zamawiającego</w:t>
      </w:r>
      <w:r w:rsidRPr="00CA0356">
        <w:rPr>
          <w:rFonts w:ascii="Tahoma" w:hAnsi="Tahoma" w:cs="Tahoma"/>
          <w:sz w:val="20"/>
          <w:szCs w:val="20"/>
        </w:rPr>
        <w:t xml:space="preserve"> </w:t>
      </w:r>
      <w:r w:rsidRPr="00CA0356">
        <w:rPr>
          <w:rFonts w:ascii="Tahoma" w:hAnsi="Tahoma" w:cs="Tahoma"/>
          <w:b/>
          <w:sz w:val="20"/>
          <w:szCs w:val="20"/>
        </w:rPr>
        <w:t>szczegółowo opisane w rozdziale VIII i IX.</w:t>
      </w:r>
    </w:p>
    <w:p w14:paraId="246055C9" w14:textId="77777777" w:rsidR="0040363C" w:rsidRPr="00CA0356" w:rsidRDefault="0040363C" w:rsidP="0040363C">
      <w:pPr>
        <w:tabs>
          <w:tab w:val="center" w:pos="5976"/>
          <w:tab w:val="right" w:pos="10512"/>
        </w:tabs>
        <w:spacing w:line="260" w:lineRule="atLeast"/>
        <w:jc w:val="both"/>
        <w:rPr>
          <w:rFonts w:ascii="Tahoma" w:hAnsi="Tahoma" w:cs="Tahoma"/>
          <w:b/>
          <w:sz w:val="20"/>
          <w:szCs w:val="20"/>
        </w:rPr>
      </w:pPr>
    </w:p>
    <w:p w14:paraId="68E2A4F3" w14:textId="77777777" w:rsidR="0040363C" w:rsidRPr="00CA0356" w:rsidRDefault="0040363C" w:rsidP="0040363C">
      <w:pPr>
        <w:pStyle w:val="Nagwek4"/>
        <w:rPr>
          <w:rFonts w:ascii="Tahoma" w:hAnsi="Tahoma" w:cs="Tahoma"/>
          <w:sz w:val="18"/>
          <w:szCs w:val="18"/>
        </w:rPr>
      </w:pPr>
      <w:r w:rsidRPr="00CA0356">
        <w:rPr>
          <w:rFonts w:ascii="Tahoma" w:hAnsi="Tahoma" w:cs="Tahoma"/>
        </w:rPr>
        <w:t xml:space="preserve">II. </w:t>
      </w:r>
      <w:r w:rsidRPr="00CA0356">
        <w:rPr>
          <w:rFonts w:ascii="Tahoma" w:hAnsi="Tahoma" w:cs="Tahoma"/>
          <w:sz w:val="18"/>
          <w:szCs w:val="18"/>
        </w:rPr>
        <w:t>OPIS PRZEDMIOTU ZAMÓWIENIA</w:t>
      </w:r>
    </w:p>
    <w:p w14:paraId="59DEF39D" w14:textId="77777777" w:rsidR="0040363C" w:rsidRPr="00CA0356" w:rsidRDefault="0040363C" w:rsidP="0040363C">
      <w:pPr>
        <w:rPr>
          <w:rFonts w:ascii="Tahoma" w:hAnsi="Tahoma" w:cs="Tahoma"/>
          <w:sz w:val="20"/>
          <w:szCs w:val="20"/>
        </w:rPr>
      </w:pPr>
    </w:p>
    <w:p w14:paraId="409F1717" w14:textId="079C9A29" w:rsidR="004F151D" w:rsidRPr="00181BD1" w:rsidRDefault="004F151D" w:rsidP="00E55EF0">
      <w:pPr>
        <w:numPr>
          <w:ilvl w:val="0"/>
          <w:numId w:val="55"/>
        </w:numPr>
        <w:suppressAutoHyphens/>
        <w:jc w:val="both"/>
        <w:rPr>
          <w:rFonts w:ascii="Tahoma" w:hAnsi="Tahoma" w:cs="Tahoma"/>
          <w:sz w:val="18"/>
          <w:szCs w:val="18"/>
        </w:rPr>
      </w:pPr>
      <w:r w:rsidRPr="00D34881">
        <w:rPr>
          <w:rFonts w:ascii="Tahoma" w:hAnsi="Tahoma" w:cs="Tahoma"/>
          <w:sz w:val="18"/>
          <w:szCs w:val="18"/>
        </w:rPr>
        <w:t>Przedmiotem zamówienia niniejszego postępowania jest</w:t>
      </w:r>
      <w:r w:rsidRPr="0089058E">
        <w:rPr>
          <w:rFonts w:ascii="Tahoma" w:hAnsi="Tahoma" w:cs="Tahoma"/>
          <w:sz w:val="18"/>
          <w:szCs w:val="18"/>
        </w:rPr>
        <w:t xml:space="preserve"> </w:t>
      </w:r>
      <w:r w:rsidRPr="00294088">
        <w:rPr>
          <w:rFonts w:ascii="Tahoma" w:hAnsi="Tahoma" w:cs="Tahoma"/>
          <w:bCs/>
          <w:sz w:val="18"/>
          <w:szCs w:val="18"/>
        </w:rPr>
        <w:t>usługa</w:t>
      </w:r>
      <w:r w:rsidRPr="00294088">
        <w:rPr>
          <w:rFonts w:ascii="Tahoma" w:hAnsi="Tahoma" w:cs="Tahoma"/>
          <w:b/>
          <w:bCs/>
          <w:sz w:val="18"/>
          <w:szCs w:val="18"/>
        </w:rPr>
        <w:t xml:space="preserve"> transportu sanitarnego pacjentów</w:t>
      </w:r>
      <w:r w:rsidR="00290D3A">
        <w:rPr>
          <w:rFonts w:ascii="Tahoma" w:hAnsi="Tahoma" w:cs="Tahoma"/>
          <w:b/>
          <w:bCs/>
          <w:sz w:val="18"/>
          <w:szCs w:val="18"/>
        </w:rPr>
        <w:t xml:space="preserve"> i</w:t>
      </w:r>
      <w:r w:rsidRPr="00294088">
        <w:rPr>
          <w:rFonts w:ascii="Tahoma" w:hAnsi="Tahoma" w:cs="Tahoma"/>
          <w:b/>
          <w:bCs/>
          <w:sz w:val="18"/>
          <w:szCs w:val="18"/>
        </w:rPr>
        <w:t xml:space="preserve"> </w:t>
      </w:r>
      <w:r w:rsidRPr="00294088">
        <w:rPr>
          <w:rFonts w:ascii="Tahoma" w:hAnsi="Tahoma" w:cs="Tahoma"/>
          <w:b/>
          <w:bCs/>
          <w:iCs/>
          <w:sz w:val="18"/>
          <w:szCs w:val="18"/>
        </w:rPr>
        <w:t xml:space="preserve">materiałów </w:t>
      </w:r>
      <w:r w:rsidR="00C60C82">
        <w:rPr>
          <w:rFonts w:ascii="Tahoma" w:hAnsi="Tahoma" w:cs="Tahoma"/>
          <w:b/>
          <w:bCs/>
          <w:iCs/>
          <w:sz w:val="18"/>
          <w:szCs w:val="18"/>
        </w:rPr>
        <w:t>biologicznych</w:t>
      </w:r>
      <w:r w:rsidRPr="00294088">
        <w:rPr>
          <w:rFonts w:ascii="Tahoma" w:hAnsi="Tahoma" w:cs="Tahoma"/>
          <w:b/>
          <w:bCs/>
          <w:sz w:val="18"/>
          <w:szCs w:val="18"/>
        </w:rPr>
        <w:t xml:space="preserve"> </w:t>
      </w:r>
      <w:r w:rsidRPr="00D34881">
        <w:rPr>
          <w:rFonts w:ascii="Tahoma" w:hAnsi="Tahoma" w:cs="Tahoma"/>
          <w:b/>
          <w:bCs/>
          <w:sz w:val="18"/>
          <w:szCs w:val="18"/>
        </w:rPr>
        <w:t xml:space="preserve">dla Uniwersyteckiego Szpitala Klinicznego Nr 1 im. N. Barlickiego w Łodzi </w:t>
      </w:r>
      <w:r w:rsidRPr="00D34881">
        <w:rPr>
          <w:rFonts w:ascii="Tahoma" w:hAnsi="Tahoma" w:cs="Tahoma"/>
          <w:bCs/>
          <w:sz w:val="18"/>
          <w:szCs w:val="18"/>
        </w:rPr>
        <w:t>(zwan</w:t>
      </w:r>
      <w:r>
        <w:rPr>
          <w:rFonts w:ascii="Tahoma" w:hAnsi="Tahoma" w:cs="Tahoma"/>
          <w:bCs/>
          <w:sz w:val="18"/>
          <w:szCs w:val="18"/>
        </w:rPr>
        <w:t>a</w:t>
      </w:r>
      <w:r w:rsidRPr="00D34881">
        <w:rPr>
          <w:rFonts w:ascii="Tahoma" w:hAnsi="Tahoma" w:cs="Tahoma"/>
          <w:bCs/>
          <w:sz w:val="18"/>
          <w:szCs w:val="18"/>
        </w:rPr>
        <w:t xml:space="preserve"> dalej </w:t>
      </w:r>
      <w:r>
        <w:rPr>
          <w:rFonts w:ascii="Tahoma" w:hAnsi="Tahoma" w:cs="Tahoma"/>
          <w:bCs/>
          <w:sz w:val="18"/>
          <w:szCs w:val="18"/>
        </w:rPr>
        <w:t>usługą</w:t>
      </w:r>
      <w:r w:rsidRPr="00D34881">
        <w:rPr>
          <w:rFonts w:ascii="Tahoma" w:hAnsi="Tahoma" w:cs="Tahoma"/>
          <w:bCs/>
          <w:sz w:val="18"/>
          <w:szCs w:val="18"/>
        </w:rPr>
        <w:t>), zgodnie z rodzajem i ilościami określonymi w „Formularzu cenowym” stanowiącym załącznik nr 2 do SWZ i zgodnie z Formularzem Oferty, stanowiącym załącznik nr 1 do SWZ</w:t>
      </w:r>
      <w:r w:rsidRPr="00181BD1">
        <w:rPr>
          <w:rFonts w:ascii="Tahoma" w:hAnsi="Tahoma" w:cs="Tahoma"/>
          <w:b/>
          <w:bCs/>
          <w:iCs/>
          <w:sz w:val="20"/>
          <w:szCs w:val="20"/>
          <w:lang w:eastAsia="zh-CN"/>
        </w:rPr>
        <w:t xml:space="preserve"> </w:t>
      </w:r>
      <w:r w:rsidRPr="00181BD1">
        <w:rPr>
          <w:rFonts w:ascii="Tahoma" w:hAnsi="Tahoma" w:cs="Tahoma"/>
          <w:bCs/>
          <w:iCs/>
          <w:sz w:val="18"/>
          <w:szCs w:val="18"/>
        </w:rPr>
        <w:t xml:space="preserve">oraz Szczegółowym opisem przedmiotu zamówienia stanowiącym załącznik nr </w:t>
      </w:r>
      <w:r w:rsidR="0009644C">
        <w:rPr>
          <w:rFonts w:ascii="Tahoma" w:hAnsi="Tahoma" w:cs="Tahoma"/>
          <w:bCs/>
          <w:iCs/>
          <w:sz w:val="18"/>
          <w:szCs w:val="18"/>
        </w:rPr>
        <w:t>1a</w:t>
      </w:r>
      <w:r w:rsidRPr="00181BD1">
        <w:rPr>
          <w:rFonts w:ascii="Tahoma" w:hAnsi="Tahoma" w:cs="Tahoma"/>
          <w:bCs/>
          <w:iCs/>
          <w:sz w:val="18"/>
          <w:szCs w:val="18"/>
        </w:rPr>
        <w:t xml:space="preserve"> do SWZ.</w:t>
      </w:r>
    </w:p>
    <w:p w14:paraId="3245A0E7" w14:textId="532E350F" w:rsidR="004F151D" w:rsidRPr="00D34881" w:rsidRDefault="004F151D" w:rsidP="00E55EF0">
      <w:pPr>
        <w:numPr>
          <w:ilvl w:val="0"/>
          <w:numId w:val="55"/>
        </w:numPr>
        <w:suppressAutoHyphens/>
        <w:jc w:val="both"/>
        <w:rPr>
          <w:rFonts w:ascii="Tahoma" w:hAnsi="Tahoma" w:cs="Tahoma"/>
          <w:sz w:val="18"/>
          <w:szCs w:val="18"/>
        </w:rPr>
      </w:pPr>
      <w:r w:rsidRPr="00D34881">
        <w:rPr>
          <w:rFonts w:ascii="Tahoma" w:hAnsi="Tahoma" w:cs="Tahoma"/>
          <w:bCs/>
          <w:sz w:val="18"/>
          <w:szCs w:val="18"/>
        </w:rPr>
        <w:t xml:space="preserve">Szczegółowy opis przedmiotu zamówienia znajduje się w załączniku nr </w:t>
      </w:r>
      <w:r w:rsidR="0009644C">
        <w:rPr>
          <w:rFonts w:ascii="Tahoma" w:hAnsi="Tahoma" w:cs="Tahoma"/>
          <w:bCs/>
          <w:sz w:val="18"/>
          <w:szCs w:val="18"/>
        </w:rPr>
        <w:t>1a i 2</w:t>
      </w:r>
      <w:r w:rsidRPr="00D34881">
        <w:rPr>
          <w:rFonts w:ascii="Tahoma" w:hAnsi="Tahoma" w:cs="Tahoma"/>
          <w:bCs/>
          <w:sz w:val="18"/>
          <w:szCs w:val="18"/>
        </w:rPr>
        <w:t xml:space="preserve"> do SWZ.</w:t>
      </w:r>
    </w:p>
    <w:p w14:paraId="343A85B3" w14:textId="77777777" w:rsidR="004F151D" w:rsidRPr="00D34881" w:rsidRDefault="004F151D" w:rsidP="00E55EF0">
      <w:pPr>
        <w:numPr>
          <w:ilvl w:val="0"/>
          <w:numId w:val="55"/>
        </w:numPr>
        <w:jc w:val="both"/>
        <w:rPr>
          <w:rFonts w:ascii="Tahoma" w:hAnsi="Tahoma" w:cs="Tahoma"/>
          <w:sz w:val="18"/>
          <w:szCs w:val="18"/>
        </w:rPr>
      </w:pPr>
      <w:r w:rsidRPr="00D34881">
        <w:rPr>
          <w:rFonts w:ascii="Tahoma" w:hAnsi="Tahoma" w:cs="Tahoma"/>
          <w:b/>
          <w:bCs/>
          <w:sz w:val="18"/>
          <w:szCs w:val="18"/>
        </w:rPr>
        <w:t xml:space="preserve">Numer </w:t>
      </w:r>
      <w:proofErr w:type="spellStart"/>
      <w:r w:rsidRPr="00D34881">
        <w:rPr>
          <w:rFonts w:ascii="Tahoma" w:hAnsi="Tahoma" w:cs="Tahoma"/>
          <w:b/>
          <w:bCs/>
          <w:sz w:val="18"/>
          <w:szCs w:val="18"/>
        </w:rPr>
        <w:t>CPV</w:t>
      </w:r>
      <w:proofErr w:type="spellEnd"/>
      <w:r w:rsidRPr="00D34881">
        <w:rPr>
          <w:rFonts w:ascii="Tahoma" w:hAnsi="Tahoma" w:cs="Tahoma"/>
          <w:sz w:val="18"/>
          <w:szCs w:val="18"/>
        </w:rPr>
        <w:t xml:space="preserve"> dotyczący przedmiotu zamówienia:</w:t>
      </w:r>
    </w:p>
    <w:p w14:paraId="4427FE51" w14:textId="77777777" w:rsidR="004F151D" w:rsidRPr="00EE7788" w:rsidRDefault="004F151D" w:rsidP="004F151D">
      <w:pPr>
        <w:pStyle w:val="Akapitzlist"/>
        <w:tabs>
          <w:tab w:val="num" w:pos="993"/>
        </w:tabs>
        <w:spacing w:line="240" w:lineRule="exact"/>
        <w:ind w:left="357"/>
        <w:rPr>
          <w:rFonts w:ascii="Tahoma" w:eastAsia="SimSun" w:hAnsi="Tahoma" w:cs="Tahoma"/>
          <w:b/>
          <w:bCs/>
          <w:sz w:val="18"/>
          <w:szCs w:val="18"/>
        </w:rPr>
      </w:pPr>
      <w:r w:rsidRPr="00EE7788">
        <w:rPr>
          <w:rFonts w:ascii="Tahoma" w:eastAsia="SimSun" w:hAnsi="Tahoma" w:cs="Tahoma"/>
          <w:b/>
          <w:bCs/>
          <w:sz w:val="18"/>
          <w:szCs w:val="18"/>
        </w:rPr>
        <w:t>60130000-8 – Usługi w zakresie specjalistycznego transportu drogowego osób</w:t>
      </w:r>
    </w:p>
    <w:p w14:paraId="4D543E8B" w14:textId="77777777" w:rsidR="004F151D" w:rsidRPr="00563F0E" w:rsidRDefault="004F151D" w:rsidP="004F151D">
      <w:pPr>
        <w:pStyle w:val="Akapitzlist"/>
        <w:tabs>
          <w:tab w:val="num" w:pos="993"/>
        </w:tabs>
        <w:spacing w:after="0" w:line="240" w:lineRule="exact"/>
        <w:ind w:left="357"/>
        <w:rPr>
          <w:rFonts w:ascii="Tahoma" w:eastAsia="SimSun" w:hAnsi="Tahoma" w:cs="Tahoma"/>
          <w:b/>
          <w:bCs/>
          <w:sz w:val="18"/>
          <w:szCs w:val="18"/>
        </w:rPr>
      </w:pPr>
      <w:r w:rsidRPr="00EE7788">
        <w:rPr>
          <w:rFonts w:ascii="Tahoma" w:eastAsia="SimSun" w:hAnsi="Tahoma" w:cs="Tahoma"/>
          <w:b/>
          <w:bCs/>
          <w:sz w:val="18"/>
          <w:szCs w:val="18"/>
        </w:rPr>
        <w:t>60112000-6 – Usługi w zakresie publicznego transportu drogowego</w:t>
      </w:r>
    </w:p>
    <w:p w14:paraId="33F04186" w14:textId="77777777" w:rsidR="004F151D" w:rsidRPr="002042E6" w:rsidRDefault="004F151D" w:rsidP="00E55EF0">
      <w:pPr>
        <w:numPr>
          <w:ilvl w:val="0"/>
          <w:numId w:val="55"/>
        </w:numPr>
        <w:autoSpaceDE w:val="0"/>
        <w:autoSpaceDN w:val="0"/>
        <w:adjustRightInd w:val="0"/>
        <w:jc w:val="both"/>
        <w:rPr>
          <w:rFonts w:ascii="Tahoma" w:hAnsi="Tahoma" w:cs="Tahoma"/>
          <w:b/>
          <w:sz w:val="18"/>
          <w:szCs w:val="18"/>
        </w:rPr>
      </w:pPr>
      <w:r w:rsidRPr="00052221">
        <w:rPr>
          <w:rFonts w:ascii="Tahoma" w:hAnsi="Tahoma" w:cs="Tahoma"/>
          <w:b/>
          <w:sz w:val="18"/>
          <w:szCs w:val="18"/>
        </w:rPr>
        <w:t>Zamawiający wymaga zatrudnienia przez Wykonawcę lub Podwykonawcę na podstawie umowy o pracę osób wykonujących następujące czynności w zakresie realizacji zamówienia</w:t>
      </w:r>
      <w:r>
        <w:rPr>
          <w:rFonts w:ascii="Tahoma" w:hAnsi="Tahoma" w:cs="Tahoma"/>
          <w:b/>
          <w:sz w:val="18"/>
          <w:szCs w:val="18"/>
        </w:rPr>
        <w:t xml:space="preserve"> – </w:t>
      </w:r>
      <w:r w:rsidRPr="00052221">
        <w:rPr>
          <w:rFonts w:ascii="Tahoma" w:hAnsi="Tahoma" w:cs="Tahoma"/>
          <w:b/>
          <w:sz w:val="18"/>
          <w:szCs w:val="18"/>
          <w:u w:val="single"/>
        </w:rPr>
        <w:t xml:space="preserve">czynności w zakresie prowadzenia </w:t>
      </w:r>
      <w:r w:rsidRPr="002042E6">
        <w:rPr>
          <w:rFonts w:ascii="Tahoma" w:hAnsi="Tahoma" w:cs="Tahoma"/>
          <w:b/>
          <w:sz w:val="18"/>
          <w:szCs w:val="18"/>
          <w:u w:val="single"/>
        </w:rPr>
        <w:t>pojazdu.</w:t>
      </w:r>
    </w:p>
    <w:p w14:paraId="230E8228" w14:textId="77777777" w:rsidR="004F151D" w:rsidRPr="002042E6" w:rsidRDefault="004F151D" w:rsidP="00E55EF0">
      <w:pPr>
        <w:numPr>
          <w:ilvl w:val="0"/>
          <w:numId w:val="55"/>
        </w:numPr>
        <w:autoSpaceDE w:val="0"/>
        <w:autoSpaceDN w:val="0"/>
        <w:adjustRightInd w:val="0"/>
        <w:jc w:val="both"/>
        <w:rPr>
          <w:rFonts w:ascii="Tahoma" w:hAnsi="Tahoma" w:cs="Tahoma"/>
          <w:b/>
          <w:sz w:val="18"/>
          <w:szCs w:val="18"/>
        </w:rPr>
      </w:pPr>
      <w:r w:rsidRPr="002042E6">
        <w:rPr>
          <w:rFonts w:ascii="Tahoma" w:hAnsi="Tahoma" w:cs="Tahoma"/>
          <w:sz w:val="18"/>
          <w:szCs w:val="18"/>
        </w:rPr>
        <w:t>Wykonawca lub Podwykonawca zobowiązuje się, że pracownicy wykonujący powyższe czynności będą w okresie realizacji umowy zatrudnieni na podstawie umowy o pracę w rozumieniu przepisów ustawy z dnia 26 czerwca 1974 r. - Kodeks pracy (</w:t>
      </w:r>
      <w:r w:rsidRPr="003870E0">
        <w:rPr>
          <w:rFonts w:ascii="Tahoma" w:hAnsi="Tahoma" w:cs="Tahoma"/>
          <w:sz w:val="18"/>
          <w:szCs w:val="18"/>
        </w:rPr>
        <w:t>Dz.U. 2023 poz. 1465</w:t>
      </w:r>
      <w:r w:rsidRPr="002042E6">
        <w:rPr>
          <w:rFonts w:ascii="Tahoma" w:hAnsi="Tahoma" w:cs="Tahoma"/>
          <w:sz w:val="18"/>
          <w:szCs w:val="18"/>
        </w:rPr>
        <w:t>, tj. ze zm.).</w:t>
      </w:r>
    </w:p>
    <w:p w14:paraId="7EA3EF27" w14:textId="77777777" w:rsidR="004F151D" w:rsidRPr="002042E6" w:rsidRDefault="004F151D" w:rsidP="00E55EF0">
      <w:pPr>
        <w:numPr>
          <w:ilvl w:val="0"/>
          <w:numId w:val="55"/>
        </w:numPr>
        <w:autoSpaceDE w:val="0"/>
        <w:autoSpaceDN w:val="0"/>
        <w:adjustRightInd w:val="0"/>
        <w:jc w:val="both"/>
        <w:rPr>
          <w:rFonts w:ascii="Tahoma" w:hAnsi="Tahoma" w:cs="Tahoma"/>
          <w:sz w:val="18"/>
          <w:szCs w:val="18"/>
        </w:rPr>
      </w:pPr>
      <w:r w:rsidRPr="002042E6">
        <w:rPr>
          <w:rFonts w:ascii="Tahoma" w:hAnsi="Tahoma" w:cs="Tahoma"/>
          <w:sz w:val="18"/>
          <w:szCs w:val="18"/>
        </w:rPr>
        <w:t xml:space="preserve">Wykonawca, którego oferta zostanie wybrana jako najkorzystniejsza, zobowiązany będzie </w:t>
      </w:r>
      <w:r w:rsidRPr="002042E6">
        <w:rPr>
          <w:rFonts w:ascii="Tahoma" w:hAnsi="Tahoma" w:cs="Tahoma"/>
          <w:sz w:val="18"/>
          <w:szCs w:val="18"/>
          <w:u w:val="single"/>
        </w:rPr>
        <w:t>w dniu zawarcia umowy,</w:t>
      </w:r>
      <w:r w:rsidRPr="002042E6">
        <w:rPr>
          <w:rFonts w:ascii="Tahoma" w:hAnsi="Tahoma" w:cs="Tahoma"/>
          <w:sz w:val="18"/>
          <w:szCs w:val="18"/>
        </w:rPr>
        <w:t xml:space="preserve"> do dostarczenia Zamawiającemu oświadczenia o zatrudnieniu przez niego lub wskazanego przez niego Podwykonawcę osób wykonujących czynności w zakresie prowadzenia pojazdów, na podstawie umowy o pracę, z podaniem imienia i nazwiska tych osób, czynności, które będą realizowane przez te osoby i okresu zatrudnienia każdej z tych osób, wg wzoru Załącznika nr 8 do SWZ.</w:t>
      </w:r>
    </w:p>
    <w:p w14:paraId="721A94F7" w14:textId="77777777" w:rsidR="004F151D" w:rsidRPr="002042E6" w:rsidRDefault="004F151D" w:rsidP="00E55EF0">
      <w:pPr>
        <w:numPr>
          <w:ilvl w:val="0"/>
          <w:numId w:val="55"/>
        </w:numPr>
        <w:ind w:left="357" w:hanging="357"/>
        <w:jc w:val="both"/>
        <w:rPr>
          <w:rFonts w:ascii="Tahoma" w:hAnsi="Tahoma" w:cs="Tahoma"/>
          <w:sz w:val="18"/>
          <w:szCs w:val="18"/>
        </w:rPr>
      </w:pPr>
      <w:r w:rsidRPr="002042E6">
        <w:rPr>
          <w:rFonts w:ascii="Tahoma" w:hAnsi="Tahoma" w:cs="Tahoma"/>
          <w:sz w:val="18"/>
          <w:szCs w:val="18"/>
        </w:rPr>
        <w:t>Zamawiający zastrzega sobie prawo do żądania przedstawienia do wglądu dokumentów zatrudnienia osób na podstawie umów o pracę na zasadach określonych we wzorze umowy.</w:t>
      </w:r>
    </w:p>
    <w:p w14:paraId="00D1B3DB" w14:textId="77777777" w:rsidR="004F151D" w:rsidRPr="002042E6" w:rsidRDefault="004F151D" w:rsidP="00E55EF0">
      <w:pPr>
        <w:numPr>
          <w:ilvl w:val="0"/>
          <w:numId w:val="55"/>
        </w:numPr>
        <w:autoSpaceDE w:val="0"/>
        <w:autoSpaceDN w:val="0"/>
        <w:adjustRightInd w:val="0"/>
        <w:ind w:left="357" w:hanging="357"/>
        <w:jc w:val="both"/>
        <w:rPr>
          <w:rFonts w:ascii="Tahoma" w:hAnsi="Tahoma" w:cs="Tahoma"/>
          <w:sz w:val="18"/>
          <w:szCs w:val="18"/>
        </w:rPr>
      </w:pPr>
      <w:r w:rsidRPr="002042E6">
        <w:rPr>
          <w:rFonts w:ascii="Tahoma" w:hAnsi="Tahoma" w:cs="Tahoma"/>
          <w:sz w:val="18"/>
          <w:szCs w:val="18"/>
        </w:rPr>
        <w:t>W zakresie spółki osobowej, w której wspólnicy będą samodzielnie świadczyli pracę w zakresie czynności określonych powyżej przez Zamawiającego, Zamawiający nie stawia wymogu zatrudniania na umowę o pracę.</w:t>
      </w:r>
    </w:p>
    <w:p w14:paraId="07ED903C" w14:textId="77777777" w:rsidR="004F151D" w:rsidRDefault="004F151D" w:rsidP="00E55EF0">
      <w:pPr>
        <w:numPr>
          <w:ilvl w:val="0"/>
          <w:numId w:val="55"/>
        </w:numPr>
        <w:autoSpaceDE w:val="0"/>
        <w:autoSpaceDN w:val="0"/>
        <w:adjustRightInd w:val="0"/>
        <w:jc w:val="both"/>
        <w:rPr>
          <w:rFonts w:ascii="Tahoma" w:hAnsi="Tahoma" w:cs="Tahoma"/>
          <w:sz w:val="18"/>
          <w:szCs w:val="18"/>
        </w:rPr>
      </w:pPr>
      <w:r w:rsidRPr="002042E6">
        <w:rPr>
          <w:rFonts w:ascii="Tahoma" w:hAnsi="Tahoma" w:cs="Tahoma"/>
          <w:sz w:val="18"/>
          <w:szCs w:val="18"/>
        </w:rPr>
        <w:t>Wykonawca, którego oferta zostanie wybrana jako najkorzystniejsza, zobowiązany będzie</w:t>
      </w:r>
      <w:r>
        <w:rPr>
          <w:rFonts w:ascii="Tahoma" w:hAnsi="Tahoma" w:cs="Tahoma"/>
          <w:sz w:val="18"/>
          <w:szCs w:val="18"/>
        </w:rPr>
        <w:t>:</w:t>
      </w:r>
      <w:r w:rsidRPr="002042E6">
        <w:rPr>
          <w:rFonts w:ascii="Tahoma" w:hAnsi="Tahoma" w:cs="Tahoma"/>
          <w:sz w:val="18"/>
          <w:szCs w:val="18"/>
        </w:rPr>
        <w:t xml:space="preserve"> </w:t>
      </w:r>
    </w:p>
    <w:p w14:paraId="3FC2FFB3" w14:textId="77777777" w:rsidR="004F151D" w:rsidRPr="002042E6" w:rsidRDefault="004F151D" w:rsidP="00E55EF0">
      <w:pPr>
        <w:numPr>
          <w:ilvl w:val="1"/>
          <w:numId w:val="57"/>
        </w:numPr>
        <w:autoSpaceDE w:val="0"/>
        <w:autoSpaceDN w:val="0"/>
        <w:adjustRightInd w:val="0"/>
        <w:jc w:val="both"/>
        <w:rPr>
          <w:rFonts w:ascii="Tahoma" w:hAnsi="Tahoma" w:cs="Tahoma"/>
          <w:sz w:val="18"/>
          <w:szCs w:val="18"/>
        </w:rPr>
      </w:pPr>
      <w:r w:rsidRPr="002042E6">
        <w:rPr>
          <w:rFonts w:ascii="Tahoma" w:hAnsi="Tahoma" w:cs="Tahoma"/>
          <w:sz w:val="18"/>
          <w:szCs w:val="18"/>
        </w:rPr>
        <w:t>do zapewnienia dostępu do dokumentacji medycznej pacjentów dla celów kontroli dokonywanej p</w:t>
      </w:r>
      <w:r>
        <w:rPr>
          <w:rFonts w:ascii="Tahoma" w:hAnsi="Tahoma" w:cs="Tahoma"/>
          <w:sz w:val="18"/>
          <w:szCs w:val="18"/>
        </w:rPr>
        <w:t xml:space="preserve">rzez </w:t>
      </w:r>
      <w:proofErr w:type="spellStart"/>
      <w:r>
        <w:rPr>
          <w:rFonts w:ascii="Tahoma" w:hAnsi="Tahoma" w:cs="Tahoma"/>
          <w:sz w:val="18"/>
          <w:szCs w:val="18"/>
        </w:rPr>
        <w:t>ŁOW</w:t>
      </w:r>
      <w:proofErr w:type="spellEnd"/>
      <w:r>
        <w:rPr>
          <w:rFonts w:ascii="Tahoma" w:hAnsi="Tahoma" w:cs="Tahoma"/>
          <w:sz w:val="18"/>
          <w:szCs w:val="18"/>
        </w:rPr>
        <w:t xml:space="preserve"> NFZ oraz Zamawiającego,</w:t>
      </w:r>
    </w:p>
    <w:p w14:paraId="36D85A52" w14:textId="77777777" w:rsidR="004F151D" w:rsidRPr="002042E6" w:rsidRDefault="004F151D" w:rsidP="00E55EF0">
      <w:pPr>
        <w:numPr>
          <w:ilvl w:val="1"/>
          <w:numId w:val="57"/>
        </w:numPr>
        <w:autoSpaceDE w:val="0"/>
        <w:autoSpaceDN w:val="0"/>
        <w:adjustRightInd w:val="0"/>
        <w:jc w:val="both"/>
        <w:rPr>
          <w:rFonts w:ascii="Tahoma" w:hAnsi="Tahoma" w:cs="Tahoma"/>
          <w:sz w:val="18"/>
          <w:szCs w:val="18"/>
        </w:rPr>
      </w:pPr>
      <w:r w:rsidRPr="002042E6">
        <w:rPr>
          <w:rFonts w:ascii="Tahoma" w:hAnsi="Tahoma" w:cs="Tahoma"/>
          <w:sz w:val="18"/>
          <w:szCs w:val="18"/>
        </w:rPr>
        <w:t>poddać się kontroli na każde żądanie Łódzkiego Oddziału Wojewódzkiego Narodowego Funduszu Zd</w:t>
      </w:r>
      <w:r>
        <w:rPr>
          <w:rFonts w:ascii="Tahoma" w:hAnsi="Tahoma" w:cs="Tahoma"/>
          <w:sz w:val="18"/>
          <w:szCs w:val="18"/>
        </w:rPr>
        <w:t>rowia jak również Zamawiającego,</w:t>
      </w:r>
    </w:p>
    <w:p w14:paraId="250DC752" w14:textId="77777777" w:rsidR="004F151D" w:rsidRPr="002042E6" w:rsidRDefault="004F151D" w:rsidP="00E55EF0">
      <w:pPr>
        <w:numPr>
          <w:ilvl w:val="1"/>
          <w:numId w:val="57"/>
        </w:numPr>
        <w:autoSpaceDE w:val="0"/>
        <w:autoSpaceDN w:val="0"/>
        <w:adjustRightInd w:val="0"/>
        <w:jc w:val="both"/>
        <w:rPr>
          <w:rFonts w:ascii="Tahoma" w:hAnsi="Tahoma" w:cs="Tahoma"/>
          <w:sz w:val="18"/>
          <w:szCs w:val="18"/>
        </w:rPr>
      </w:pPr>
      <w:r w:rsidRPr="002042E6">
        <w:rPr>
          <w:rFonts w:ascii="Tahoma" w:hAnsi="Tahoma" w:cs="Tahoma"/>
          <w:sz w:val="18"/>
          <w:szCs w:val="18"/>
        </w:rPr>
        <w:t xml:space="preserve">do zarejestrowania umowy o udzielenie zamówienia publicznego w niniejszym postępowaniu w narzędziu </w:t>
      </w:r>
      <w:proofErr w:type="spellStart"/>
      <w:r w:rsidRPr="002042E6">
        <w:rPr>
          <w:rFonts w:ascii="Tahoma" w:hAnsi="Tahoma" w:cs="Tahoma"/>
          <w:sz w:val="18"/>
          <w:szCs w:val="18"/>
        </w:rPr>
        <w:t>ŁOW</w:t>
      </w:r>
      <w:proofErr w:type="spellEnd"/>
      <w:r w:rsidRPr="002042E6">
        <w:rPr>
          <w:rFonts w:ascii="Tahoma" w:hAnsi="Tahoma" w:cs="Tahoma"/>
          <w:sz w:val="18"/>
          <w:szCs w:val="18"/>
        </w:rPr>
        <w:t xml:space="preserve"> NFZ "Portal Świadczeniodawcy" (kod świadczeniodawcy: </w:t>
      </w:r>
      <w:r w:rsidRPr="00E75575">
        <w:rPr>
          <w:rFonts w:ascii="Tahoma" w:hAnsi="Tahoma" w:cs="Tahoma"/>
          <w:sz w:val="18"/>
          <w:szCs w:val="18"/>
        </w:rPr>
        <w:t>110056</w:t>
      </w:r>
      <w:r w:rsidRPr="002042E6">
        <w:rPr>
          <w:rFonts w:ascii="Tahoma" w:hAnsi="Tahoma" w:cs="Tahoma"/>
          <w:sz w:val="18"/>
          <w:szCs w:val="18"/>
        </w:rPr>
        <w:t>).</w:t>
      </w:r>
    </w:p>
    <w:p w14:paraId="33F9BBD7" w14:textId="18DE70E3" w:rsidR="005818FD" w:rsidRPr="00233787" w:rsidRDefault="004F151D" w:rsidP="00E55EF0">
      <w:pPr>
        <w:pStyle w:val="Akapitzlist"/>
        <w:numPr>
          <w:ilvl w:val="0"/>
          <w:numId w:val="55"/>
        </w:numPr>
        <w:jc w:val="both"/>
        <w:rPr>
          <w:rFonts w:ascii="Tahoma" w:hAnsi="Tahoma" w:cs="Tahoma"/>
          <w:sz w:val="18"/>
          <w:szCs w:val="18"/>
        </w:rPr>
      </w:pPr>
      <w:r w:rsidRPr="004F151D">
        <w:rPr>
          <w:rFonts w:ascii="Tahoma" w:hAnsi="Tahoma" w:cs="Tahoma"/>
          <w:b/>
          <w:bCs/>
          <w:sz w:val="18"/>
          <w:szCs w:val="18"/>
        </w:rPr>
        <w:t>Zamawiający dopuszcza składanie ofert częściowych na poszczególne pakiety. W ramach pakietów Zamawiający wymaga złożenia oferty pełnej, tj.: oferta musi obejmować całość przedmiotu zamówienia pod względem rodzaju, jak i ilości. W przeciwnym wypadku oferta zostanie odrzucona jako niezgodna z warunkami zamówienia. Wykonawca może złożyć ofertę na wszystkie części (pakiety). UWAGA: Pakiety w formularzu cenowym znajdują się na oddzielnych arkuszach skoroszytu.</w:t>
      </w:r>
    </w:p>
    <w:p w14:paraId="2429CFB9" w14:textId="09AC6D05" w:rsidR="00922F3E" w:rsidRPr="00066CC4" w:rsidRDefault="00922F3E" w:rsidP="00922F3E">
      <w:pPr>
        <w:numPr>
          <w:ilvl w:val="0"/>
          <w:numId w:val="55"/>
        </w:numPr>
        <w:jc w:val="both"/>
        <w:rPr>
          <w:rFonts w:ascii="Tahoma" w:hAnsi="Tahoma" w:cs="Tahoma"/>
          <w:b/>
          <w:sz w:val="18"/>
          <w:szCs w:val="18"/>
        </w:rPr>
      </w:pPr>
      <w:r w:rsidRPr="00066CC4">
        <w:rPr>
          <w:rFonts w:ascii="Tahoma" w:hAnsi="Tahoma" w:cs="Tahoma"/>
          <w:b/>
          <w:sz w:val="18"/>
          <w:szCs w:val="18"/>
        </w:rPr>
        <w:t>OPCJA. Zamawiający przewidział w ramach przedmiotowego zamówienia możliwość skorzystania z prawa opcji.</w:t>
      </w:r>
      <w:r w:rsidRPr="00066CC4">
        <w:rPr>
          <w:rFonts w:ascii="Tahoma" w:hAnsi="Tahoma" w:cs="Tahoma"/>
          <w:sz w:val="18"/>
          <w:szCs w:val="18"/>
        </w:rPr>
        <w:t xml:space="preserve"> Opcja polega na zwiększeniu </w:t>
      </w:r>
      <w:r w:rsidRPr="00066CC4">
        <w:rPr>
          <w:rFonts w:ascii="Tahoma" w:hAnsi="Tahoma" w:cs="Tahoma"/>
          <w:sz w:val="18"/>
          <w:szCs w:val="18"/>
          <w:u w:val="single"/>
        </w:rPr>
        <w:t>ilości</w:t>
      </w:r>
      <w:r w:rsidRPr="00066CC4">
        <w:rPr>
          <w:rFonts w:ascii="Tahoma" w:hAnsi="Tahoma" w:cs="Tahoma"/>
          <w:sz w:val="18"/>
          <w:szCs w:val="18"/>
        </w:rPr>
        <w:t xml:space="preserve"> zamawian</w:t>
      </w:r>
      <w:r w:rsidR="00B17F52">
        <w:rPr>
          <w:rFonts w:ascii="Tahoma" w:hAnsi="Tahoma" w:cs="Tahoma"/>
          <w:sz w:val="18"/>
          <w:szCs w:val="18"/>
        </w:rPr>
        <w:t>ych usług</w:t>
      </w:r>
      <w:r w:rsidR="004B5D43">
        <w:rPr>
          <w:rFonts w:ascii="Tahoma" w:hAnsi="Tahoma" w:cs="Tahoma"/>
          <w:sz w:val="18"/>
          <w:szCs w:val="18"/>
        </w:rPr>
        <w:t>/kilometrów</w:t>
      </w:r>
      <w:r w:rsidRPr="00066CC4">
        <w:rPr>
          <w:rFonts w:ascii="Tahoma" w:hAnsi="Tahoma" w:cs="Tahoma"/>
          <w:sz w:val="18"/>
          <w:szCs w:val="18"/>
        </w:rPr>
        <w:t xml:space="preserve"> do maksymalnych ilości wskazanych w załączniku nr 2 do SWZ</w:t>
      </w:r>
      <w:r w:rsidRPr="00066CC4">
        <w:rPr>
          <w:sz w:val="18"/>
          <w:szCs w:val="18"/>
        </w:rPr>
        <w:t xml:space="preserve"> </w:t>
      </w:r>
      <w:r w:rsidRPr="00066CC4">
        <w:rPr>
          <w:rFonts w:ascii="Tahoma" w:hAnsi="Tahoma" w:cs="Tahoma"/>
          <w:sz w:val="18"/>
          <w:szCs w:val="18"/>
        </w:rPr>
        <w:t>(„Formularz asortymentowo-cenowy”)</w:t>
      </w:r>
      <w:r w:rsidRPr="00066CC4">
        <w:rPr>
          <w:rFonts w:ascii="Tahoma" w:hAnsi="Tahoma" w:cs="Tahoma"/>
          <w:sz w:val="18"/>
          <w:szCs w:val="18"/>
          <w:lang w:eastAsia="ar-SA"/>
        </w:rPr>
        <w:t>. Szczegółowe warunki skorzystania z prawa opcji określa wzór umowy</w:t>
      </w:r>
      <w:r w:rsidRPr="00066CC4">
        <w:rPr>
          <w:rFonts w:ascii="Tahoma" w:hAnsi="Tahoma" w:cs="Tahoma"/>
          <w:sz w:val="18"/>
          <w:szCs w:val="18"/>
        </w:rPr>
        <w:t>.</w:t>
      </w:r>
    </w:p>
    <w:p w14:paraId="7312A96C" w14:textId="77777777" w:rsidR="00922F3E" w:rsidRPr="00066CC4" w:rsidRDefault="00922F3E" w:rsidP="00922F3E">
      <w:pPr>
        <w:numPr>
          <w:ilvl w:val="0"/>
          <w:numId w:val="55"/>
        </w:numPr>
        <w:jc w:val="both"/>
        <w:rPr>
          <w:rFonts w:ascii="Tahoma" w:hAnsi="Tahoma" w:cs="Tahoma"/>
          <w:b/>
          <w:sz w:val="18"/>
          <w:szCs w:val="18"/>
        </w:rPr>
      </w:pPr>
      <w:r w:rsidRPr="00066CC4">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289D7FC5" w14:textId="719B3C95" w:rsidR="00922F3E" w:rsidRPr="004F151D" w:rsidRDefault="00922F3E" w:rsidP="00233787">
      <w:pPr>
        <w:pStyle w:val="Akapitzlist"/>
        <w:ind w:left="360"/>
        <w:jc w:val="both"/>
        <w:rPr>
          <w:rFonts w:ascii="Tahoma" w:hAnsi="Tahoma" w:cs="Tahoma"/>
          <w:sz w:val="18"/>
          <w:szCs w:val="18"/>
        </w:rPr>
      </w:pPr>
    </w:p>
    <w:p w14:paraId="00FE9F8C" w14:textId="77777777" w:rsidR="0040363C" w:rsidRPr="00CA0356" w:rsidRDefault="0040363C" w:rsidP="00B22EF5">
      <w:pPr>
        <w:ind w:left="360"/>
        <w:jc w:val="both"/>
        <w:rPr>
          <w:rFonts w:ascii="Tahoma" w:hAnsi="Tahoma" w:cs="Tahoma"/>
          <w:sz w:val="18"/>
          <w:szCs w:val="18"/>
        </w:rPr>
      </w:pPr>
    </w:p>
    <w:p w14:paraId="5B2CBDA5" w14:textId="77777777" w:rsidR="0040363C" w:rsidRPr="00CA0356" w:rsidRDefault="0040363C" w:rsidP="0040363C">
      <w:pPr>
        <w:jc w:val="both"/>
        <w:rPr>
          <w:rFonts w:ascii="Tahoma" w:hAnsi="Tahoma" w:cs="Tahoma"/>
          <w:b/>
          <w:sz w:val="18"/>
          <w:szCs w:val="18"/>
        </w:rPr>
      </w:pPr>
      <w:r w:rsidRPr="00CA0356">
        <w:rPr>
          <w:rFonts w:ascii="Tahoma" w:hAnsi="Tahoma" w:cs="Tahoma"/>
          <w:b/>
          <w:sz w:val="18"/>
          <w:szCs w:val="18"/>
        </w:rPr>
        <w:t xml:space="preserve">III. TERMIN I MIEJSCE WYKONANIA UMOWY </w:t>
      </w:r>
    </w:p>
    <w:p w14:paraId="5E745A3A" w14:textId="77777777" w:rsidR="0040363C" w:rsidRPr="00CA0356" w:rsidRDefault="0040363C" w:rsidP="0040363C">
      <w:pPr>
        <w:jc w:val="both"/>
        <w:rPr>
          <w:rFonts w:ascii="Tahoma" w:hAnsi="Tahoma" w:cs="Tahoma"/>
          <w:b/>
          <w:sz w:val="18"/>
          <w:szCs w:val="18"/>
        </w:rPr>
      </w:pPr>
    </w:p>
    <w:p w14:paraId="30B64381" w14:textId="27FF140F" w:rsidR="0040363C" w:rsidRDefault="00B26665" w:rsidP="00801A02">
      <w:pPr>
        <w:numPr>
          <w:ilvl w:val="0"/>
          <w:numId w:val="10"/>
        </w:numPr>
        <w:tabs>
          <w:tab w:val="clear" w:pos="720"/>
          <w:tab w:val="num" w:pos="360"/>
        </w:tabs>
        <w:ind w:left="357" w:hanging="357"/>
        <w:jc w:val="both"/>
        <w:rPr>
          <w:rFonts w:ascii="Tahoma" w:hAnsi="Tahoma" w:cs="Tahoma"/>
          <w:sz w:val="18"/>
          <w:szCs w:val="18"/>
        </w:rPr>
      </w:pPr>
      <w:r>
        <w:rPr>
          <w:rFonts w:ascii="Tahoma" w:hAnsi="Tahoma" w:cs="Tahoma"/>
          <w:sz w:val="18"/>
          <w:szCs w:val="18"/>
        </w:rPr>
        <w:t>Umowa będzie obowiązywała</w:t>
      </w:r>
      <w:r w:rsidR="0040363C" w:rsidRPr="00CA0356">
        <w:rPr>
          <w:rFonts w:ascii="Tahoma" w:hAnsi="Tahoma" w:cs="Tahoma"/>
          <w:b/>
          <w:sz w:val="18"/>
          <w:szCs w:val="18"/>
        </w:rPr>
        <w:t xml:space="preserve"> </w:t>
      </w:r>
      <w:r w:rsidR="00F145F2">
        <w:rPr>
          <w:rFonts w:ascii="Tahoma" w:hAnsi="Tahoma" w:cs="Tahoma"/>
          <w:b/>
          <w:sz w:val="18"/>
          <w:szCs w:val="18"/>
        </w:rPr>
        <w:t>24 miesią</w:t>
      </w:r>
      <w:r w:rsidR="0040363C" w:rsidRPr="00CA0356">
        <w:rPr>
          <w:rFonts w:ascii="Tahoma" w:hAnsi="Tahoma" w:cs="Tahoma"/>
          <w:b/>
          <w:sz w:val="18"/>
          <w:szCs w:val="18"/>
        </w:rPr>
        <w:t>c</w:t>
      </w:r>
      <w:r w:rsidR="00F145F2">
        <w:rPr>
          <w:rFonts w:ascii="Tahoma" w:hAnsi="Tahoma" w:cs="Tahoma"/>
          <w:b/>
          <w:sz w:val="18"/>
          <w:szCs w:val="18"/>
        </w:rPr>
        <w:t>e</w:t>
      </w:r>
      <w:r w:rsidR="0040363C" w:rsidRPr="00CA0356">
        <w:rPr>
          <w:rFonts w:ascii="Tahoma" w:hAnsi="Tahoma" w:cs="Tahoma"/>
          <w:b/>
          <w:sz w:val="18"/>
          <w:szCs w:val="18"/>
        </w:rPr>
        <w:t xml:space="preserve"> od </w:t>
      </w:r>
      <w:r w:rsidR="00F145F2">
        <w:rPr>
          <w:rFonts w:ascii="Tahoma" w:hAnsi="Tahoma" w:cs="Tahoma"/>
          <w:b/>
          <w:sz w:val="18"/>
          <w:szCs w:val="18"/>
        </w:rPr>
        <w:t>daty</w:t>
      </w:r>
      <w:r w:rsidR="0040363C" w:rsidRPr="00CA0356">
        <w:rPr>
          <w:rFonts w:ascii="Tahoma" w:hAnsi="Tahoma" w:cs="Tahoma"/>
          <w:b/>
          <w:sz w:val="18"/>
          <w:szCs w:val="18"/>
        </w:rPr>
        <w:t xml:space="preserve"> zawarcia.</w:t>
      </w:r>
      <w:r w:rsidR="0040363C" w:rsidRPr="00CA0356">
        <w:rPr>
          <w:rFonts w:ascii="Tahoma" w:hAnsi="Tahoma" w:cs="Tahoma"/>
          <w:sz w:val="18"/>
          <w:szCs w:val="18"/>
        </w:rPr>
        <w:t xml:space="preserve"> Okres realizacji umowy może ulec skróceniu, jeśli wartość umowy ulegnie wyczerpaniu przed upływem okresu na jaki została zawarta. </w:t>
      </w:r>
    </w:p>
    <w:p w14:paraId="5B487CEF" w14:textId="7930EE4D" w:rsidR="0040363C" w:rsidRPr="00CA0356" w:rsidRDefault="0040363C" w:rsidP="00801A02">
      <w:pPr>
        <w:numPr>
          <w:ilvl w:val="0"/>
          <w:numId w:val="10"/>
        </w:numPr>
        <w:tabs>
          <w:tab w:val="clear" w:pos="720"/>
          <w:tab w:val="num" w:pos="360"/>
        </w:tabs>
        <w:ind w:left="357" w:hanging="357"/>
        <w:jc w:val="both"/>
        <w:rPr>
          <w:rFonts w:ascii="Tahoma" w:hAnsi="Tahoma" w:cs="Tahoma"/>
          <w:sz w:val="18"/>
          <w:szCs w:val="18"/>
        </w:rPr>
      </w:pPr>
      <w:r w:rsidRPr="00CA0356">
        <w:rPr>
          <w:rFonts w:ascii="Tahoma" w:hAnsi="Tahoma" w:cs="Tahoma"/>
          <w:sz w:val="18"/>
          <w:szCs w:val="18"/>
        </w:rPr>
        <w:t>Miejscem wykonania Zamówienia</w:t>
      </w:r>
      <w:r w:rsidR="00FC11E8" w:rsidRPr="00CA0356">
        <w:rPr>
          <w:rFonts w:ascii="Tahoma" w:hAnsi="Tahoma" w:cs="Tahoma"/>
          <w:sz w:val="18"/>
          <w:szCs w:val="18"/>
        </w:rPr>
        <w:t>: Uniwersytecki Szpital Kliniczny nr 1 im. N. Barlickiego w Łodzi ul. Kopcińskiego 22, 90-153 Łódź</w:t>
      </w:r>
      <w:r w:rsidRPr="00CA0356">
        <w:rPr>
          <w:rFonts w:ascii="Tahoma" w:hAnsi="Tahoma" w:cs="Tahoma"/>
          <w:sz w:val="18"/>
          <w:szCs w:val="18"/>
        </w:rPr>
        <w:t>.</w:t>
      </w:r>
    </w:p>
    <w:p w14:paraId="06EDCB33" w14:textId="62BA5FA1" w:rsidR="0040363C" w:rsidRDefault="0040363C" w:rsidP="0040363C">
      <w:pPr>
        <w:suppressAutoHyphens/>
        <w:jc w:val="both"/>
        <w:rPr>
          <w:rFonts w:ascii="Tahoma" w:hAnsi="Tahoma" w:cs="Tahoma"/>
          <w:b/>
          <w:sz w:val="18"/>
          <w:szCs w:val="18"/>
        </w:rPr>
      </w:pPr>
    </w:p>
    <w:p w14:paraId="22F37D41" w14:textId="565E4E97" w:rsidR="00C60EA7" w:rsidRDefault="00C60EA7" w:rsidP="0040363C">
      <w:pPr>
        <w:suppressAutoHyphens/>
        <w:jc w:val="both"/>
        <w:rPr>
          <w:rFonts w:ascii="Tahoma" w:hAnsi="Tahoma" w:cs="Tahoma"/>
          <w:b/>
          <w:sz w:val="18"/>
          <w:szCs w:val="18"/>
        </w:rPr>
      </w:pPr>
    </w:p>
    <w:p w14:paraId="7AF9DD21" w14:textId="2454EE50" w:rsidR="00BD75D9" w:rsidRPr="00CA0356" w:rsidRDefault="00BD75D9" w:rsidP="0040363C">
      <w:pPr>
        <w:suppressAutoHyphens/>
        <w:jc w:val="both"/>
        <w:rPr>
          <w:rFonts w:ascii="Tahoma" w:hAnsi="Tahoma" w:cs="Tahoma"/>
          <w:b/>
          <w:sz w:val="18"/>
          <w:szCs w:val="18"/>
        </w:rPr>
      </w:pPr>
    </w:p>
    <w:p w14:paraId="696E25F3" w14:textId="77777777" w:rsidR="009E3621" w:rsidRPr="00C16F56" w:rsidRDefault="009E3621" w:rsidP="009E3621">
      <w:pPr>
        <w:suppressAutoHyphens/>
        <w:jc w:val="both"/>
        <w:rPr>
          <w:rFonts w:ascii="Tahoma" w:hAnsi="Tahoma" w:cs="Tahoma"/>
          <w:b/>
          <w:bCs/>
          <w:sz w:val="20"/>
          <w:szCs w:val="18"/>
        </w:rPr>
      </w:pPr>
      <w:r w:rsidRPr="00F97521">
        <w:rPr>
          <w:rFonts w:ascii="Tahoma" w:hAnsi="Tahoma" w:cs="Tahoma"/>
          <w:b/>
          <w:bCs/>
          <w:sz w:val="20"/>
          <w:szCs w:val="18"/>
        </w:rPr>
        <w:t xml:space="preserve">IV. WARUNKI UDZIAŁU W </w:t>
      </w:r>
      <w:r w:rsidRPr="00C16F56">
        <w:rPr>
          <w:rFonts w:ascii="Tahoma" w:hAnsi="Tahoma" w:cs="Tahoma"/>
          <w:b/>
          <w:bCs/>
          <w:sz w:val="20"/>
          <w:szCs w:val="18"/>
        </w:rPr>
        <w:t xml:space="preserve">POSTĘPOWANIU </w:t>
      </w:r>
    </w:p>
    <w:p w14:paraId="41B2CBAC" w14:textId="77777777" w:rsidR="009E3621" w:rsidRPr="00D34881" w:rsidRDefault="009E3621" w:rsidP="009E3621">
      <w:pPr>
        <w:suppressAutoHyphens/>
        <w:jc w:val="both"/>
        <w:rPr>
          <w:rFonts w:ascii="Tahoma" w:hAnsi="Tahoma" w:cs="Tahoma"/>
          <w:b/>
          <w:bCs/>
          <w:sz w:val="18"/>
          <w:szCs w:val="18"/>
        </w:rPr>
      </w:pPr>
    </w:p>
    <w:p w14:paraId="033C4AA6" w14:textId="77777777" w:rsidR="009E3621" w:rsidRPr="00D34881" w:rsidRDefault="009E3621" w:rsidP="00E55EF0">
      <w:pPr>
        <w:numPr>
          <w:ilvl w:val="0"/>
          <w:numId w:val="56"/>
        </w:numPr>
        <w:ind w:left="426" w:right="23"/>
        <w:jc w:val="both"/>
        <w:textAlignment w:val="baseline"/>
        <w:rPr>
          <w:rFonts w:ascii="Tahoma" w:hAnsi="Tahoma" w:cs="Tahoma"/>
          <w:sz w:val="18"/>
          <w:szCs w:val="18"/>
        </w:rPr>
      </w:pPr>
      <w:r w:rsidRPr="00D34881">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D34881">
        <w:rPr>
          <w:rFonts w:ascii="Tahoma" w:hAnsi="Tahoma" w:cs="Tahoma"/>
          <w:b/>
          <w:bCs/>
          <w:sz w:val="18"/>
          <w:szCs w:val="18"/>
          <w:shd w:val="clear" w:color="auto" w:fill="FFFFFF"/>
        </w:rPr>
        <w:t xml:space="preserve"> </w:t>
      </w:r>
      <w:r w:rsidRPr="00D34881">
        <w:rPr>
          <w:rFonts w:ascii="Tahoma" w:hAnsi="Tahoma" w:cs="Tahoma"/>
          <w:sz w:val="18"/>
          <w:szCs w:val="18"/>
          <w:shd w:val="clear" w:color="auto" w:fill="FFFFFF"/>
        </w:rPr>
        <w:t>udziału w postępowaniu.</w:t>
      </w:r>
    </w:p>
    <w:p w14:paraId="3B086885" w14:textId="77777777" w:rsidR="009E3621" w:rsidRPr="00D34881" w:rsidRDefault="009E3621" w:rsidP="00E55EF0">
      <w:pPr>
        <w:numPr>
          <w:ilvl w:val="0"/>
          <w:numId w:val="56"/>
        </w:numPr>
        <w:ind w:left="426" w:right="23"/>
        <w:jc w:val="both"/>
        <w:textAlignment w:val="baseline"/>
        <w:rPr>
          <w:rFonts w:ascii="Tahoma" w:hAnsi="Tahoma" w:cs="Tahoma"/>
          <w:sz w:val="18"/>
          <w:szCs w:val="18"/>
        </w:rPr>
      </w:pPr>
      <w:r w:rsidRPr="00D34881">
        <w:rPr>
          <w:rFonts w:ascii="Tahoma" w:hAnsi="Tahoma" w:cs="Tahoma"/>
          <w:sz w:val="18"/>
          <w:szCs w:val="18"/>
        </w:rPr>
        <w:t>O udzielenie zamówienia mogą ubiegać się Wykonawcy, którzy spełniają warunki dotyczące:</w:t>
      </w:r>
    </w:p>
    <w:p w14:paraId="4C9E8238" w14:textId="77777777" w:rsidR="009E3621" w:rsidRPr="00D34881" w:rsidRDefault="009E3621" w:rsidP="00E55EF0">
      <w:pPr>
        <w:pStyle w:val="Akapitzlist"/>
        <w:numPr>
          <w:ilvl w:val="0"/>
          <w:numId w:val="16"/>
        </w:numPr>
        <w:spacing w:after="0" w:line="240" w:lineRule="auto"/>
        <w:ind w:left="567" w:right="23" w:hanging="141"/>
        <w:jc w:val="both"/>
        <w:textAlignment w:val="baseline"/>
        <w:rPr>
          <w:rFonts w:ascii="Tahoma" w:hAnsi="Tahoma" w:cs="Tahoma"/>
          <w:sz w:val="18"/>
          <w:szCs w:val="18"/>
        </w:rPr>
      </w:pPr>
      <w:r w:rsidRPr="00D34881">
        <w:rPr>
          <w:rFonts w:ascii="Tahoma" w:hAnsi="Tahoma" w:cs="Tahoma"/>
          <w:b/>
          <w:bCs/>
          <w:sz w:val="18"/>
          <w:szCs w:val="18"/>
        </w:rPr>
        <w:t>zdolności do występowania w obrocie gospodarczym:</w:t>
      </w:r>
    </w:p>
    <w:p w14:paraId="77F68F42" w14:textId="77777777" w:rsidR="009E3621" w:rsidRPr="00D34881" w:rsidRDefault="009E3621" w:rsidP="004D0F19">
      <w:pPr>
        <w:pStyle w:val="Akapitzlist"/>
        <w:spacing w:after="0" w:line="240" w:lineRule="auto"/>
        <w:ind w:left="851" w:right="23" w:hanging="142"/>
        <w:jc w:val="both"/>
        <w:textAlignment w:val="baseline"/>
        <w:rPr>
          <w:rFonts w:ascii="Tahoma" w:hAnsi="Tahoma" w:cs="Tahoma"/>
          <w:sz w:val="18"/>
          <w:szCs w:val="18"/>
        </w:rPr>
      </w:pPr>
      <w:r w:rsidRPr="00D34881">
        <w:rPr>
          <w:rFonts w:ascii="Tahoma" w:hAnsi="Tahoma" w:cs="Tahoma"/>
          <w:sz w:val="18"/>
          <w:szCs w:val="18"/>
        </w:rPr>
        <w:t>Zamawiający nie stawia warunku w powyższym zakresie.</w:t>
      </w:r>
    </w:p>
    <w:p w14:paraId="48E2CCEA" w14:textId="428537B2" w:rsidR="009E3621" w:rsidRPr="006E4680" w:rsidRDefault="009E3621" w:rsidP="00E55EF0">
      <w:pPr>
        <w:pStyle w:val="Akapitzlist"/>
        <w:numPr>
          <w:ilvl w:val="0"/>
          <w:numId w:val="16"/>
        </w:numPr>
        <w:spacing w:after="0" w:line="240" w:lineRule="auto"/>
        <w:ind w:left="709" w:right="23" w:hanging="283"/>
        <w:jc w:val="both"/>
        <w:textAlignment w:val="baseline"/>
        <w:rPr>
          <w:rFonts w:ascii="Tahoma" w:hAnsi="Tahoma" w:cs="Tahoma"/>
          <w:sz w:val="18"/>
          <w:szCs w:val="18"/>
        </w:rPr>
      </w:pPr>
      <w:r w:rsidRPr="006E4680">
        <w:rPr>
          <w:rFonts w:ascii="Tahoma" w:hAnsi="Tahoma" w:cs="Tahoma"/>
          <w:b/>
          <w:bCs/>
          <w:sz w:val="18"/>
          <w:szCs w:val="18"/>
        </w:rPr>
        <w:t>uprawnień do prowadzenia określonej działalności gospodarczej lub zawodowej, o ile wynika to z odrębnych przepisów:</w:t>
      </w:r>
    </w:p>
    <w:p w14:paraId="3FDC0340" w14:textId="4B59B0FA" w:rsidR="009E3621" w:rsidRPr="006E4680" w:rsidRDefault="009E3621" w:rsidP="00152EBC">
      <w:pPr>
        <w:ind w:left="709" w:right="23"/>
        <w:jc w:val="both"/>
        <w:textAlignment w:val="baseline"/>
        <w:rPr>
          <w:rFonts w:ascii="Tahoma" w:hAnsi="Tahoma" w:cs="Tahoma"/>
          <w:b/>
          <w:color w:val="000000"/>
          <w:sz w:val="18"/>
          <w:szCs w:val="18"/>
          <w:u w:val="single"/>
        </w:rPr>
      </w:pPr>
      <w:r w:rsidRPr="006E4680">
        <w:rPr>
          <w:rFonts w:ascii="Tahoma" w:hAnsi="Tahoma" w:cs="Tahoma"/>
          <w:b/>
          <w:color w:val="000000"/>
          <w:sz w:val="18"/>
          <w:szCs w:val="18"/>
          <w:u w:val="single"/>
        </w:rPr>
        <w:t>Zamawiający określa następujące warunki w powyższym zakresie:</w:t>
      </w:r>
    </w:p>
    <w:p w14:paraId="76758AB5" w14:textId="03C74BB6" w:rsidR="009E3621" w:rsidRPr="00896E7F" w:rsidRDefault="009E3621" w:rsidP="00E55EF0">
      <w:pPr>
        <w:widowControl w:val="0"/>
        <w:numPr>
          <w:ilvl w:val="2"/>
          <w:numId w:val="12"/>
        </w:numPr>
        <w:tabs>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utoSpaceDE w:val="0"/>
        <w:autoSpaceDN w:val="0"/>
        <w:adjustRightInd w:val="0"/>
        <w:ind w:left="993" w:hanging="284"/>
        <w:jc w:val="both"/>
        <w:rPr>
          <w:rFonts w:ascii="Tahoma" w:hAnsi="Tahoma" w:cs="Tahoma"/>
          <w:color w:val="000000"/>
          <w:spacing w:val="-3"/>
          <w:sz w:val="18"/>
          <w:szCs w:val="18"/>
        </w:rPr>
      </w:pPr>
      <w:r w:rsidRPr="00BA2948">
        <w:rPr>
          <w:rFonts w:ascii="Tahoma" w:hAnsi="Tahoma" w:cs="Tahoma"/>
          <w:sz w:val="18"/>
          <w:szCs w:val="18"/>
        </w:rPr>
        <w:t xml:space="preserve">Zamawiający uzna warunek za spełniony, jeżeli Wykonawca wykaże, że </w:t>
      </w:r>
      <w:r w:rsidRPr="00BA2948">
        <w:rPr>
          <w:rFonts w:ascii="Tahoma" w:hAnsi="Tahoma" w:cs="Tahoma"/>
          <w:b/>
          <w:color w:val="000000"/>
          <w:spacing w:val="-3"/>
          <w:sz w:val="18"/>
          <w:szCs w:val="18"/>
        </w:rPr>
        <w:t>posiada zezwolenie Ministra Spraw Wewnętrznych na używanie pojazdów samochodowych, którymi będzie posługiwał się w ramach realizacji zamówienia jako uprzywilejowanych w ruchu drogowym</w:t>
      </w:r>
      <w:r w:rsidRPr="00BA2948">
        <w:rPr>
          <w:rFonts w:ascii="Tahoma" w:hAnsi="Tahoma" w:cs="Tahoma"/>
          <w:color w:val="000000"/>
          <w:spacing w:val="-3"/>
          <w:sz w:val="18"/>
          <w:szCs w:val="18"/>
        </w:rPr>
        <w:t xml:space="preserve"> w przypadku wykorzystania tych pojazdów w związku z ratowaniem życia lub zdrowia ludzkiego (tj. używanie sygnałów dźwiękowych i świetlnych dla pojazdów </w:t>
      </w:r>
      <w:r w:rsidRPr="00896E7F">
        <w:rPr>
          <w:rFonts w:ascii="Tahoma" w:hAnsi="Tahoma" w:cs="Tahoma"/>
          <w:color w:val="000000"/>
          <w:spacing w:val="-3"/>
          <w:sz w:val="18"/>
          <w:szCs w:val="18"/>
        </w:rPr>
        <w:t>uprzywilejowanych);</w:t>
      </w:r>
    </w:p>
    <w:p w14:paraId="16574781" w14:textId="6FD6930C" w:rsidR="009E3621" w:rsidRPr="00896E7F" w:rsidRDefault="009E3621" w:rsidP="00801A02">
      <w:pPr>
        <w:pStyle w:val="Akapitzlist"/>
        <w:numPr>
          <w:ilvl w:val="2"/>
          <w:numId w:val="12"/>
        </w:numPr>
        <w:spacing w:after="0" w:line="240" w:lineRule="auto"/>
        <w:ind w:left="993" w:right="23" w:hanging="284"/>
        <w:jc w:val="both"/>
        <w:rPr>
          <w:rFonts w:ascii="Tahoma" w:hAnsi="Tahoma" w:cs="Tahoma"/>
          <w:sz w:val="18"/>
          <w:szCs w:val="18"/>
        </w:rPr>
      </w:pPr>
      <w:r w:rsidRPr="00896E7F">
        <w:rPr>
          <w:rFonts w:ascii="Tahoma" w:hAnsi="Tahoma" w:cs="Tahoma"/>
          <w:sz w:val="18"/>
          <w:szCs w:val="18"/>
        </w:rPr>
        <w:t xml:space="preserve">Zamawiający uzna warunek za spełniony, jeżeli Wykonawca wykaże, że </w:t>
      </w:r>
      <w:r w:rsidRPr="00896E7F">
        <w:rPr>
          <w:rFonts w:ascii="Tahoma" w:hAnsi="Tahoma" w:cs="Tahoma"/>
          <w:b/>
          <w:sz w:val="18"/>
          <w:szCs w:val="18"/>
        </w:rPr>
        <w:t xml:space="preserve">posiada wpis </w:t>
      </w:r>
      <w:r w:rsidR="00290D3A">
        <w:rPr>
          <w:rFonts w:ascii="Tahoma" w:hAnsi="Tahoma" w:cs="Tahoma"/>
          <w:b/>
          <w:sz w:val="18"/>
          <w:szCs w:val="18"/>
          <w:lang w:val="pl-PL"/>
        </w:rPr>
        <w:t xml:space="preserve">do </w:t>
      </w:r>
      <w:r w:rsidRPr="00896E7F">
        <w:rPr>
          <w:rFonts w:ascii="Tahoma" w:hAnsi="Tahoma" w:cs="Tahoma"/>
          <w:b/>
          <w:sz w:val="18"/>
          <w:szCs w:val="18"/>
        </w:rPr>
        <w:t>Rejestru podmiotów wykonujących działalność leczniczą</w:t>
      </w:r>
      <w:r w:rsidRPr="00896E7F">
        <w:rPr>
          <w:rFonts w:ascii="Tahoma" w:hAnsi="Tahoma" w:cs="Tahoma"/>
          <w:sz w:val="18"/>
          <w:szCs w:val="18"/>
        </w:rPr>
        <w:t>.</w:t>
      </w:r>
    </w:p>
    <w:p w14:paraId="67BF18D7" w14:textId="2020D4E9" w:rsidR="004B10A1" w:rsidRPr="00896E7F" w:rsidRDefault="004B10A1" w:rsidP="00BD75D9">
      <w:pPr>
        <w:ind w:left="709" w:right="23"/>
        <w:jc w:val="both"/>
        <w:rPr>
          <w:rFonts w:ascii="Tahoma" w:hAnsi="Tahoma" w:cs="Tahoma"/>
          <w:i/>
          <w:sz w:val="18"/>
          <w:szCs w:val="18"/>
        </w:rPr>
      </w:pPr>
    </w:p>
    <w:p w14:paraId="2D5EDC2F" w14:textId="2F32CCBB" w:rsidR="009E3621" w:rsidRPr="00896E7F" w:rsidRDefault="009E3621" w:rsidP="00E55EF0">
      <w:pPr>
        <w:pStyle w:val="Akapitzlist"/>
        <w:numPr>
          <w:ilvl w:val="0"/>
          <w:numId w:val="16"/>
        </w:numPr>
        <w:spacing w:after="0" w:line="240" w:lineRule="auto"/>
        <w:ind w:left="567" w:right="23" w:hanging="142"/>
        <w:jc w:val="both"/>
        <w:rPr>
          <w:rFonts w:ascii="Tahoma" w:hAnsi="Tahoma" w:cs="Tahoma"/>
          <w:bCs/>
          <w:sz w:val="18"/>
          <w:szCs w:val="18"/>
        </w:rPr>
      </w:pPr>
      <w:r w:rsidRPr="00896E7F">
        <w:rPr>
          <w:rFonts w:ascii="Tahoma" w:hAnsi="Tahoma" w:cs="Tahoma"/>
          <w:b/>
          <w:bCs/>
          <w:sz w:val="18"/>
          <w:szCs w:val="18"/>
        </w:rPr>
        <w:t>sytuacji ekonomicznej lub finansowej:</w:t>
      </w:r>
    </w:p>
    <w:p w14:paraId="333AB17C" w14:textId="77777777" w:rsidR="004B10A1" w:rsidRPr="00896E7F" w:rsidRDefault="004B10A1" w:rsidP="004B10A1">
      <w:pPr>
        <w:spacing w:before="120"/>
        <w:ind w:left="851" w:right="23"/>
        <w:jc w:val="both"/>
        <w:rPr>
          <w:rFonts w:ascii="Tahoma" w:hAnsi="Tahoma" w:cs="Tahoma"/>
          <w:b/>
          <w:color w:val="000000"/>
          <w:sz w:val="20"/>
          <w:szCs w:val="20"/>
          <w:u w:val="single"/>
        </w:rPr>
      </w:pPr>
      <w:r w:rsidRPr="00896E7F">
        <w:rPr>
          <w:rFonts w:ascii="Tahoma" w:hAnsi="Tahoma" w:cs="Tahoma"/>
          <w:b/>
          <w:color w:val="000000"/>
          <w:sz w:val="20"/>
          <w:szCs w:val="20"/>
          <w:u w:val="single"/>
        </w:rPr>
        <w:t>Zamawiający stawia następujący warunek w powyższym zakresie:</w:t>
      </w:r>
    </w:p>
    <w:p w14:paraId="2B31B305" w14:textId="6853A4D0" w:rsidR="009E3621" w:rsidRPr="004B10A1" w:rsidRDefault="004B10A1" w:rsidP="004B10A1">
      <w:pPr>
        <w:pStyle w:val="Akapitzlist"/>
        <w:ind w:left="851" w:right="23"/>
        <w:jc w:val="both"/>
        <w:rPr>
          <w:rFonts w:ascii="Tahoma" w:hAnsi="Tahoma" w:cs="Tahoma"/>
          <w:sz w:val="18"/>
          <w:szCs w:val="18"/>
        </w:rPr>
      </w:pPr>
      <w:r w:rsidRPr="00896E7F">
        <w:rPr>
          <w:rFonts w:ascii="Tahoma" w:hAnsi="Tahoma" w:cs="Tahoma"/>
          <w:sz w:val="18"/>
          <w:szCs w:val="18"/>
        </w:rPr>
        <w:t xml:space="preserve">Wykonawca zobowiązany jest do wykazania, że </w:t>
      </w:r>
      <w:r w:rsidRPr="00896E7F">
        <w:rPr>
          <w:rFonts w:ascii="Tahoma" w:hAnsi="Tahoma" w:cs="Tahoma"/>
          <w:b/>
          <w:sz w:val="18"/>
          <w:szCs w:val="18"/>
        </w:rPr>
        <w:t>jest ubezpieczony od odpowiedzialności cywilnej w zakresie</w:t>
      </w:r>
      <w:r w:rsidRPr="004B10A1">
        <w:rPr>
          <w:rFonts w:ascii="Tahoma" w:hAnsi="Tahoma" w:cs="Tahoma"/>
          <w:b/>
          <w:sz w:val="18"/>
          <w:szCs w:val="18"/>
        </w:rPr>
        <w:t xml:space="preserve"> prowadzonej działalności związanej z przedmiotem zamówienia na sumę gwarancyjną minimum </w:t>
      </w:r>
      <w:r>
        <w:rPr>
          <w:rFonts w:ascii="Tahoma" w:hAnsi="Tahoma" w:cs="Tahoma"/>
          <w:b/>
          <w:sz w:val="18"/>
          <w:szCs w:val="18"/>
        </w:rPr>
        <w:br/>
      </w:r>
      <w:r w:rsidRPr="004B10A1">
        <w:rPr>
          <w:rFonts w:ascii="Tahoma" w:hAnsi="Tahoma" w:cs="Tahoma"/>
          <w:b/>
          <w:sz w:val="18"/>
          <w:szCs w:val="18"/>
        </w:rPr>
        <w:t>1 000 000,00 zł</w:t>
      </w:r>
      <w:r w:rsidR="009E3621" w:rsidRPr="004B10A1">
        <w:rPr>
          <w:rFonts w:ascii="Tahoma" w:hAnsi="Tahoma" w:cs="Tahoma"/>
          <w:sz w:val="18"/>
          <w:szCs w:val="18"/>
        </w:rPr>
        <w:t>.</w:t>
      </w:r>
    </w:p>
    <w:p w14:paraId="2CAD8648" w14:textId="77777777" w:rsidR="009E3621" w:rsidRPr="006E4680" w:rsidRDefault="009E3621" w:rsidP="00E55EF0">
      <w:pPr>
        <w:pStyle w:val="Akapitzlist"/>
        <w:numPr>
          <w:ilvl w:val="0"/>
          <w:numId w:val="16"/>
        </w:numPr>
        <w:spacing w:after="0" w:line="240" w:lineRule="auto"/>
        <w:ind w:left="567" w:right="23" w:hanging="142"/>
        <w:jc w:val="both"/>
        <w:rPr>
          <w:rFonts w:ascii="Tahoma" w:hAnsi="Tahoma" w:cs="Tahoma"/>
          <w:sz w:val="18"/>
          <w:szCs w:val="18"/>
        </w:rPr>
      </w:pPr>
      <w:r w:rsidRPr="006E4680">
        <w:rPr>
          <w:rFonts w:ascii="Tahoma" w:hAnsi="Tahoma" w:cs="Tahoma"/>
          <w:b/>
          <w:bCs/>
          <w:sz w:val="18"/>
          <w:szCs w:val="18"/>
        </w:rPr>
        <w:t>zdolności technicznej lub zawodowej:</w:t>
      </w:r>
    </w:p>
    <w:p w14:paraId="18054C3B" w14:textId="6AC864B8" w:rsidR="009E3621" w:rsidRPr="00D76619" w:rsidRDefault="009E3621" w:rsidP="00D76619">
      <w:pPr>
        <w:pStyle w:val="Akapitzlist"/>
        <w:numPr>
          <w:ilvl w:val="4"/>
          <w:numId w:val="12"/>
        </w:numPr>
        <w:ind w:left="1276" w:right="23"/>
        <w:jc w:val="both"/>
        <w:textAlignment w:val="baseline"/>
        <w:rPr>
          <w:rFonts w:ascii="Tahoma" w:hAnsi="Tahoma" w:cs="Tahoma"/>
          <w:b/>
          <w:color w:val="000000"/>
          <w:sz w:val="18"/>
          <w:szCs w:val="18"/>
          <w:u w:val="single"/>
        </w:rPr>
      </w:pPr>
      <w:r w:rsidRPr="00D76619">
        <w:rPr>
          <w:rFonts w:ascii="Tahoma" w:hAnsi="Tahoma" w:cs="Tahoma"/>
          <w:b/>
          <w:color w:val="000000"/>
          <w:sz w:val="18"/>
          <w:szCs w:val="18"/>
          <w:u w:val="single"/>
        </w:rPr>
        <w:t>Zamawiający określa  następujący warunek w powyższym zakresie (dla pakietów</w:t>
      </w:r>
      <w:r w:rsidR="004B10A1" w:rsidRPr="00D76619">
        <w:rPr>
          <w:rFonts w:ascii="Tahoma" w:hAnsi="Tahoma" w:cs="Tahoma"/>
          <w:b/>
          <w:color w:val="000000"/>
          <w:sz w:val="18"/>
          <w:szCs w:val="18"/>
          <w:u w:val="single"/>
        </w:rPr>
        <w:t xml:space="preserve"> 1-3</w:t>
      </w:r>
      <w:r w:rsidRPr="00D76619">
        <w:rPr>
          <w:rFonts w:ascii="Tahoma" w:hAnsi="Tahoma" w:cs="Tahoma"/>
          <w:b/>
          <w:color w:val="000000"/>
          <w:sz w:val="18"/>
          <w:szCs w:val="18"/>
          <w:u w:val="single"/>
        </w:rPr>
        <w:t>):</w:t>
      </w:r>
    </w:p>
    <w:p w14:paraId="1E4A1F45" w14:textId="6AED52C0" w:rsidR="009E3621" w:rsidRPr="00D76619" w:rsidRDefault="009E3621" w:rsidP="00D76619">
      <w:pPr>
        <w:pStyle w:val="Akapitzlist"/>
        <w:numPr>
          <w:ilvl w:val="0"/>
          <w:numId w:val="102"/>
        </w:numPr>
        <w:ind w:right="23"/>
        <w:jc w:val="both"/>
        <w:rPr>
          <w:rFonts w:ascii="Tahoma" w:hAnsi="Tahoma" w:cs="Tahoma"/>
          <w:b/>
          <w:sz w:val="18"/>
          <w:szCs w:val="18"/>
        </w:rPr>
      </w:pPr>
      <w:r w:rsidRPr="00D76619">
        <w:rPr>
          <w:rFonts w:ascii="Tahoma" w:hAnsi="Tahoma" w:cs="Tahoma"/>
          <w:sz w:val="18"/>
          <w:szCs w:val="18"/>
        </w:rPr>
        <w:t xml:space="preserve">Zamawiający uzna warunek  za spełniony, jeżeli Wykonawca wykaże, że </w:t>
      </w:r>
      <w:r w:rsidRPr="00D76619">
        <w:rPr>
          <w:rFonts w:ascii="Tahoma" w:hAnsi="Tahoma" w:cs="Tahoma"/>
          <w:b/>
          <w:sz w:val="18"/>
          <w:szCs w:val="18"/>
        </w:rPr>
        <w:t>dysponuje 2 (dwoma) różnymi pojazdami dla każdego z Pakietów wraz z przypisanymi do nich zespołami specjalistycznymi, spełniającymi warunki określone w SWZ, sprawnymi technicznie, które posiadają ważne badania techniczne, wyposażone są w środki łączności bezprzewodowej, kompletny zestaw leków</w:t>
      </w:r>
      <w:r w:rsidR="00611041" w:rsidRPr="00D76619">
        <w:rPr>
          <w:rFonts w:ascii="Tahoma" w:hAnsi="Tahoma" w:cs="Tahoma"/>
          <w:b/>
          <w:sz w:val="18"/>
          <w:szCs w:val="18"/>
        </w:rPr>
        <w:t xml:space="preserve"> (dotyczy Pakietów 1-3)</w:t>
      </w:r>
      <w:r w:rsidRPr="00D76619">
        <w:rPr>
          <w:rFonts w:ascii="Tahoma" w:hAnsi="Tahoma" w:cs="Tahoma"/>
          <w:b/>
          <w:sz w:val="18"/>
          <w:szCs w:val="18"/>
        </w:rPr>
        <w:t>, aparaturę medyczną</w:t>
      </w:r>
      <w:r w:rsidR="00611041" w:rsidRPr="00D76619">
        <w:rPr>
          <w:rFonts w:ascii="Tahoma" w:hAnsi="Tahoma" w:cs="Tahoma"/>
          <w:b/>
          <w:sz w:val="18"/>
          <w:szCs w:val="18"/>
        </w:rPr>
        <w:t xml:space="preserve"> (dotyczy Pakietów 1-3)</w:t>
      </w:r>
      <w:r w:rsidRPr="00D76619">
        <w:rPr>
          <w:rFonts w:ascii="Tahoma" w:hAnsi="Tahoma" w:cs="Tahoma"/>
          <w:b/>
          <w:sz w:val="18"/>
          <w:szCs w:val="18"/>
        </w:rPr>
        <w:t xml:space="preserve">, w sygnalizację świetlno-dźwiękową dla pojazdów uprzywilejowanych oraz posiadające zezwolenie Ministra Spraw Wewnętrznych i Administracji </w:t>
      </w:r>
      <w:r w:rsidRPr="00D76619">
        <w:rPr>
          <w:rFonts w:ascii="Tahoma" w:hAnsi="Tahoma" w:cs="Tahoma"/>
          <w:b/>
          <w:color w:val="1B1B1B"/>
          <w:sz w:val="18"/>
          <w:szCs w:val="18"/>
          <w:shd w:val="clear" w:color="auto" w:fill="FFFFFF"/>
        </w:rPr>
        <w:t>na używanie pojazdów samochodowych jako uprzywilejowanych w ruchu drogowym</w:t>
      </w:r>
      <w:r w:rsidRPr="00D76619">
        <w:rPr>
          <w:rFonts w:ascii="Tahoma" w:hAnsi="Tahoma" w:cs="Tahoma"/>
          <w:b/>
          <w:sz w:val="18"/>
          <w:szCs w:val="18"/>
        </w:rPr>
        <w:t>. Pojazdy winny być oznakowane zgodnie z obowiązującymi przepisami. Do każdego pojazdu musi zostać przypisany inny zespół specjalistyczny.</w:t>
      </w:r>
    </w:p>
    <w:p w14:paraId="2E09AAAF" w14:textId="367BBFBC" w:rsidR="004E0464" w:rsidRPr="00E717B3" w:rsidRDefault="004E0464" w:rsidP="00152EBC">
      <w:pPr>
        <w:ind w:left="709" w:right="23"/>
        <w:jc w:val="both"/>
        <w:rPr>
          <w:rFonts w:ascii="Tahoma" w:hAnsi="Tahoma" w:cs="Tahoma"/>
          <w:b/>
          <w:sz w:val="18"/>
          <w:szCs w:val="18"/>
        </w:rPr>
      </w:pPr>
    </w:p>
    <w:p w14:paraId="46DB7E81" w14:textId="40F3785A" w:rsidR="004E0464" w:rsidRPr="00233787" w:rsidRDefault="004E0464" w:rsidP="00D76619">
      <w:pPr>
        <w:pStyle w:val="Akapitzlist"/>
        <w:numPr>
          <w:ilvl w:val="0"/>
          <w:numId w:val="102"/>
        </w:numPr>
        <w:ind w:right="23"/>
        <w:jc w:val="both"/>
        <w:textAlignment w:val="baseline"/>
        <w:rPr>
          <w:rFonts w:ascii="Tahoma" w:hAnsi="Tahoma" w:cs="Tahoma"/>
          <w:b/>
          <w:color w:val="000000"/>
          <w:sz w:val="18"/>
          <w:szCs w:val="18"/>
          <w:u w:val="single"/>
        </w:rPr>
      </w:pPr>
      <w:r w:rsidRPr="00233787">
        <w:rPr>
          <w:rFonts w:ascii="Tahoma" w:hAnsi="Tahoma" w:cs="Tahoma"/>
          <w:b/>
          <w:color w:val="000000"/>
          <w:sz w:val="18"/>
          <w:szCs w:val="18"/>
          <w:u w:val="single"/>
        </w:rPr>
        <w:t>Zamawiający określa  następujący warunek w powyższym zakresie (dla pakietu</w:t>
      </w:r>
      <w:r w:rsidR="00832922" w:rsidRPr="00233787">
        <w:rPr>
          <w:rFonts w:ascii="Tahoma" w:hAnsi="Tahoma" w:cs="Tahoma"/>
          <w:b/>
          <w:color w:val="000000"/>
          <w:sz w:val="18"/>
          <w:szCs w:val="18"/>
          <w:u w:val="single"/>
        </w:rPr>
        <w:t xml:space="preserve"> </w:t>
      </w:r>
      <w:r w:rsidRPr="00233787">
        <w:rPr>
          <w:rFonts w:ascii="Tahoma" w:hAnsi="Tahoma" w:cs="Tahoma"/>
          <w:b/>
          <w:color w:val="000000"/>
          <w:sz w:val="18"/>
          <w:szCs w:val="18"/>
          <w:u w:val="single"/>
        </w:rPr>
        <w:t>4</w:t>
      </w:r>
      <w:r w:rsidR="00922F3E" w:rsidRPr="00233787">
        <w:rPr>
          <w:rFonts w:ascii="Tahoma" w:hAnsi="Tahoma" w:cs="Tahoma"/>
          <w:b/>
          <w:color w:val="000000"/>
          <w:sz w:val="18"/>
          <w:szCs w:val="18"/>
          <w:u w:val="single"/>
          <w:lang w:val="pl-PL"/>
        </w:rPr>
        <w:t>, 5</w:t>
      </w:r>
      <w:r w:rsidRPr="00233787">
        <w:rPr>
          <w:rFonts w:ascii="Tahoma" w:hAnsi="Tahoma" w:cs="Tahoma"/>
          <w:b/>
          <w:color w:val="000000"/>
          <w:sz w:val="18"/>
          <w:szCs w:val="18"/>
          <w:u w:val="single"/>
        </w:rPr>
        <w:t>):</w:t>
      </w:r>
    </w:p>
    <w:p w14:paraId="6D9103AF" w14:textId="7D274F44" w:rsidR="004E0464" w:rsidRPr="0009644C" w:rsidRDefault="004E0464" w:rsidP="004E0464">
      <w:pPr>
        <w:ind w:left="709" w:right="23"/>
        <w:jc w:val="both"/>
        <w:rPr>
          <w:rFonts w:ascii="Tahoma" w:hAnsi="Tahoma" w:cs="Tahoma"/>
          <w:b/>
          <w:sz w:val="18"/>
          <w:szCs w:val="18"/>
        </w:rPr>
      </w:pPr>
      <w:r w:rsidRPr="00233787">
        <w:rPr>
          <w:rFonts w:ascii="Tahoma" w:hAnsi="Tahoma" w:cs="Tahoma"/>
          <w:sz w:val="18"/>
          <w:szCs w:val="18"/>
        </w:rPr>
        <w:t xml:space="preserve">Zamawiający uzna warunek  za spełniony, jeżeli Wykonawca wykaże, że </w:t>
      </w:r>
      <w:r w:rsidRPr="00233787">
        <w:rPr>
          <w:rFonts w:ascii="Tahoma" w:hAnsi="Tahoma" w:cs="Tahoma"/>
          <w:b/>
          <w:sz w:val="18"/>
          <w:szCs w:val="18"/>
        </w:rPr>
        <w:t xml:space="preserve">dysponuje </w:t>
      </w:r>
      <w:r w:rsidR="00832922" w:rsidRPr="00233787">
        <w:rPr>
          <w:rFonts w:ascii="Tahoma" w:hAnsi="Tahoma" w:cs="Tahoma"/>
          <w:b/>
          <w:sz w:val="18"/>
          <w:szCs w:val="18"/>
        </w:rPr>
        <w:t xml:space="preserve">samochodem osobowym </w:t>
      </w:r>
      <w:r w:rsidR="00B40B20" w:rsidRPr="00233787">
        <w:rPr>
          <w:rFonts w:ascii="Tahoma" w:hAnsi="Tahoma" w:cs="Tahoma"/>
          <w:b/>
          <w:sz w:val="18"/>
          <w:szCs w:val="18"/>
        </w:rPr>
        <w:t xml:space="preserve">albo osobowo – dostawczym </w:t>
      </w:r>
      <w:r w:rsidR="00832922" w:rsidRPr="00233787">
        <w:rPr>
          <w:rFonts w:ascii="Tahoma" w:hAnsi="Tahoma" w:cs="Tahoma"/>
          <w:b/>
          <w:sz w:val="18"/>
          <w:szCs w:val="18"/>
        </w:rPr>
        <w:t>przystosowanym do przewozu materiału biologicznego</w:t>
      </w:r>
      <w:r w:rsidR="00922F3E" w:rsidRPr="00233787">
        <w:rPr>
          <w:rFonts w:ascii="Tahoma" w:hAnsi="Tahoma" w:cs="Tahoma"/>
          <w:b/>
          <w:sz w:val="18"/>
          <w:szCs w:val="18"/>
        </w:rPr>
        <w:t>/krwi</w:t>
      </w:r>
      <w:r w:rsidR="00832922" w:rsidRPr="00233787">
        <w:rPr>
          <w:rFonts w:ascii="Tahoma" w:hAnsi="Tahoma" w:cs="Tahoma"/>
          <w:b/>
          <w:sz w:val="18"/>
          <w:szCs w:val="18"/>
        </w:rPr>
        <w:t xml:space="preserve"> </w:t>
      </w:r>
      <w:r w:rsidR="00411AC4" w:rsidRPr="00233787">
        <w:rPr>
          <w:rFonts w:ascii="Tahoma" w:hAnsi="Tahoma" w:cs="Tahoma"/>
          <w:b/>
          <w:sz w:val="18"/>
          <w:szCs w:val="18"/>
        </w:rPr>
        <w:t xml:space="preserve">oraz jej składników </w:t>
      </w:r>
      <w:r w:rsidR="000D0F37" w:rsidRPr="00233787">
        <w:rPr>
          <w:rFonts w:ascii="Tahoma" w:hAnsi="Tahoma" w:cs="Tahoma"/>
          <w:b/>
          <w:sz w:val="18"/>
          <w:szCs w:val="18"/>
        </w:rPr>
        <w:t>spełniającym warunki określone w SWZ, sprawnym technicznie, który posiada ważne badania techniczne</w:t>
      </w:r>
      <w:r w:rsidR="00647B18" w:rsidRPr="00233787">
        <w:rPr>
          <w:rFonts w:ascii="Tahoma" w:hAnsi="Tahoma" w:cs="Tahoma"/>
          <w:b/>
          <w:sz w:val="18"/>
          <w:szCs w:val="18"/>
        </w:rPr>
        <w:t>, jest wyposażony</w:t>
      </w:r>
      <w:r w:rsidR="000D0F37" w:rsidRPr="00233787">
        <w:rPr>
          <w:rFonts w:ascii="Tahoma" w:hAnsi="Tahoma" w:cs="Tahoma"/>
          <w:b/>
          <w:sz w:val="18"/>
          <w:szCs w:val="18"/>
        </w:rPr>
        <w:t xml:space="preserve"> w sygnalizację świetlno-dźwiękową dla pojazdów uprzywilejowanych oraz posiadając</w:t>
      </w:r>
      <w:r w:rsidR="00647B18" w:rsidRPr="00233787">
        <w:rPr>
          <w:rFonts w:ascii="Tahoma" w:hAnsi="Tahoma" w:cs="Tahoma"/>
          <w:b/>
          <w:sz w:val="18"/>
          <w:szCs w:val="18"/>
        </w:rPr>
        <w:t>y</w:t>
      </w:r>
      <w:r w:rsidR="000D0F37" w:rsidRPr="00233787">
        <w:rPr>
          <w:rFonts w:ascii="Tahoma" w:hAnsi="Tahoma" w:cs="Tahoma"/>
          <w:b/>
          <w:sz w:val="18"/>
          <w:szCs w:val="18"/>
        </w:rPr>
        <w:t xml:space="preserve"> zezwolenie Ministra Spraw Wewnętrznych i Administracji </w:t>
      </w:r>
      <w:r w:rsidR="000D0F37" w:rsidRPr="00233787">
        <w:rPr>
          <w:rFonts w:ascii="Tahoma" w:hAnsi="Tahoma" w:cs="Tahoma"/>
          <w:b/>
          <w:color w:val="1B1B1B"/>
          <w:sz w:val="18"/>
          <w:szCs w:val="18"/>
          <w:shd w:val="clear" w:color="auto" w:fill="FFFFFF"/>
        </w:rPr>
        <w:t>na używanie pojazdów samochodowych jako uprzywilejowanych w ruchu drogowym</w:t>
      </w:r>
      <w:r w:rsidR="000D0F37" w:rsidRPr="00233787">
        <w:rPr>
          <w:rFonts w:ascii="Tahoma" w:hAnsi="Tahoma" w:cs="Tahoma"/>
          <w:b/>
          <w:sz w:val="18"/>
          <w:szCs w:val="18"/>
        </w:rPr>
        <w:t>. Pojazd win</w:t>
      </w:r>
      <w:r w:rsidR="00647B18" w:rsidRPr="00233787">
        <w:rPr>
          <w:rFonts w:ascii="Tahoma" w:hAnsi="Tahoma" w:cs="Tahoma"/>
          <w:b/>
          <w:sz w:val="18"/>
          <w:szCs w:val="18"/>
        </w:rPr>
        <w:t>ie</w:t>
      </w:r>
      <w:r w:rsidR="000D0F37" w:rsidRPr="00233787">
        <w:rPr>
          <w:rFonts w:ascii="Tahoma" w:hAnsi="Tahoma" w:cs="Tahoma"/>
          <w:b/>
          <w:sz w:val="18"/>
          <w:szCs w:val="18"/>
        </w:rPr>
        <w:t>n być oznakowan</w:t>
      </w:r>
      <w:r w:rsidR="00647B18" w:rsidRPr="00233787">
        <w:rPr>
          <w:rFonts w:ascii="Tahoma" w:hAnsi="Tahoma" w:cs="Tahoma"/>
          <w:b/>
          <w:sz w:val="18"/>
          <w:szCs w:val="18"/>
        </w:rPr>
        <w:t>y</w:t>
      </w:r>
      <w:r w:rsidR="000D0F37" w:rsidRPr="00233787">
        <w:rPr>
          <w:rFonts w:ascii="Tahoma" w:hAnsi="Tahoma" w:cs="Tahoma"/>
          <w:b/>
          <w:sz w:val="18"/>
          <w:szCs w:val="18"/>
        </w:rPr>
        <w:t xml:space="preserve"> zgodnie z obowiązującymi przepisami</w:t>
      </w:r>
      <w:r w:rsidR="00647B18" w:rsidRPr="00233787">
        <w:rPr>
          <w:rFonts w:ascii="Tahoma" w:hAnsi="Tahoma" w:cs="Tahoma"/>
          <w:b/>
          <w:sz w:val="18"/>
          <w:szCs w:val="18"/>
        </w:rPr>
        <w:t xml:space="preserve">, </w:t>
      </w:r>
      <w:r w:rsidR="00832922" w:rsidRPr="00233787">
        <w:rPr>
          <w:rFonts w:ascii="Tahoma" w:hAnsi="Tahoma" w:cs="Tahoma"/>
          <w:b/>
          <w:sz w:val="18"/>
          <w:szCs w:val="18"/>
        </w:rPr>
        <w:t>wraz z kierowcą</w:t>
      </w:r>
      <w:r w:rsidRPr="00233787">
        <w:rPr>
          <w:rFonts w:ascii="Tahoma" w:hAnsi="Tahoma" w:cs="Tahoma"/>
          <w:b/>
          <w:sz w:val="18"/>
          <w:szCs w:val="18"/>
        </w:rPr>
        <w:t>.</w:t>
      </w:r>
    </w:p>
    <w:p w14:paraId="44776B02" w14:textId="743284C0" w:rsidR="004E0464" w:rsidRPr="0009644C" w:rsidRDefault="004E0464" w:rsidP="00152EBC">
      <w:pPr>
        <w:ind w:left="709" w:right="23"/>
        <w:jc w:val="both"/>
        <w:rPr>
          <w:rFonts w:ascii="Tahoma" w:hAnsi="Tahoma" w:cs="Tahoma"/>
          <w:b/>
          <w:sz w:val="18"/>
          <w:szCs w:val="18"/>
        </w:rPr>
      </w:pPr>
    </w:p>
    <w:p w14:paraId="0BCEDD98" w14:textId="77777777" w:rsidR="00D76619" w:rsidRPr="0009644C" w:rsidRDefault="00D76619" w:rsidP="00152EBC">
      <w:pPr>
        <w:ind w:left="709" w:right="23"/>
        <w:jc w:val="both"/>
        <w:rPr>
          <w:rFonts w:ascii="Tahoma" w:hAnsi="Tahoma" w:cs="Tahoma"/>
          <w:b/>
          <w:sz w:val="18"/>
          <w:szCs w:val="18"/>
        </w:rPr>
      </w:pPr>
    </w:p>
    <w:p w14:paraId="07615019" w14:textId="5157D347" w:rsidR="0040363C" w:rsidRDefault="009E3621" w:rsidP="00152EBC">
      <w:pPr>
        <w:suppressAutoHyphens/>
        <w:ind w:left="709"/>
        <w:jc w:val="both"/>
        <w:rPr>
          <w:rFonts w:ascii="Tahoma" w:hAnsi="Tahoma" w:cs="Tahoma"/>
          <w:b/>
          <w:sz w:val="18"/>
          <w:szCs w:val="20"/>
        </w:rPr>
      </w:pPr>
      <w:r w:rsidRPr="0009644C">
        <w:rPr>
          <w:rFonts w:ascii="Tahoma" w:hAnsi="Tahoma" w:cs="Tahoma"/>
          <w:b/>
          <w:sz w:val="18"/>
          <w:szCs w:val="20"/>
        </w:rPr>
        <w:t xml:space="preserve">UWAGA: W przypadku składania oferty na większą liczbę niż jeden Pakiet, Wykonawca musi dysponować wskazaną </w:t>
      </w:r>
      <w:r w:rsidRPr="0009644C">
        <w:rPr>
          <w:rFonts w:ascii="Tahoma" w:hAnsi="Tahoma" w:cs="Tahoma"/>
          <w:b/>
          <w:sz w:val="18"/>
          <w:szCs w:val="20"/>
          <w:u w:val="single"/>
        </w:rPr>
        <w:t>liczbą różnych pojazdów</w:t>
      </w:r>
      <w:r w:rsidRPr="0009644C">
        <w:rPr>
          <w:rFonts w:ascii="Tahoma" w:hAnsi="Tahoma" w:cs="Tahoma"/>
          <w:b/>
          <w:sz w:val="18"/>
          <w:szCs w:val="20"/>
        </w:rPr>
        <w:t xml:space="preserve"> wraz z przypisanymi do nich zespołami specjalistycznymi, oddzielnie dla wszystkich Pakietów, na które składa ofertę tzn. łączna ilość pojazdów nie może być mniejsza niż suma ilości pojazdów określonych dla poszczególnych Pakietów, na które Wykonawca składa ofertę.</w:t>
      </w:r>
    </w:p>
    <w:p w14:paraId="47F3C558" w14:textId="0CD63F42" w:rsidR="004B10A1" w:rsidRPr="00FA2A5E" w:rsidRDefault="00B40B20" w:rsidP="004B10A1">
      <w:pPr>
        <w:spacing w:before="120"/>
        <w:ind w:left="143" w:right="23" w:firstLine="708"/>
        <w:jc w:val="both"/>
        <w:rPr>
          <w:rFonts w:ascii="Tahoma" w:hAnsi="Tahoma" w:cs="Tahoma"/>
          <w:b/>
          <w:color w:val="000000"/>
          <w:sz w:val="20"/>
          <w:szCs w:val="20"/>
          <w:u w:val="single"/>
        </w:rPr>
      </w:pPr>
      <w:r>
        <w:rPr>
          <w:rFonts w:ascii="Tahoma" w:hAnsi="Tahoma" w:cs="Tahoma"/>
          <w:b/>
          <w:color w:val="000000"/>
          <w:sz w:val="18"/>
          <w:szCs w:val="18"/>
          <w:u w:val="single"/>
        </w:rPr>
        <w:t xml:space="preserve">B. </w:t>
      </w:r>
      <w:r w:rsidR="004B10A1" w:rsidRPr="006E4680">
        <w:rPr>
          <w:rFonts w:ascii="Tahoma" w:hAnsi="Tahoma" w:cs="Tahoma"/>
          <w:b/>
          <w:color w:val="000000"/>
          <w:sz w:val="18"/>
          <w:szCs w:val="18"/>
          <w:u w:val="single"/>
        </w:rPr>
        <w:t xml:space="preserve">Zamawiający określa  następujący warunek w powyższym zakresie (dla </w:t>
      </w:r>
      <w:r w:rsidR="004B10A1">
        <w:rPr>
          <w:rFonts w:ascii="Tahoma" w:hAnsi="Tahoma" w:cs="Tahoma"/>
          <w:b/>
          <w:color w:val="000000"/>
          <w:sz w:val="18"/>
          <w:szCs w:val="18"/>
          <w:u w:val="single"/>
        </w:rPr>
        <w:t xml:space="preserve">wszystkich </w:t>
      </w:r>
      <w:r w:rsidR="004B10A1" w:rsidRPr="006E4680">
        <w:rPr>
          <w:rFonts w:ascii="Tahoma" w:hAnsi="Tahoma" w:cs="Tahoma"/>
          <w:b/>
          <w:color w:val="000000"/>
          <w:sz w:val="18"/>
          <w:szCs w:val="18"/>
          <w:u w:val="single"/>
        </w:rPr>
        <w:t>pakietów)</w:t>
      </w:r>
      <w:r w:rsidR="004B10A1" w:rsidRPr="00FA2A5E">
        <w:rPr>
          <w:rFonts w:ascii="Tahoma" w:hAnsi="Tahoma" w:cs="Tahoma"/>
          <w:b/>
          <w:color w:val="000000"/>
          <w:sz w:val="20"/>
          <w:szCs w:val="20"/>
          <w:u w:val="single"/>
        </w:rPr>
        <w:t>:</w:t>
      </w:r>
    </w:p>
    <w:p w14:paraId="6DE69C27" w14:textId="3C600670" w:rsidR="004B10A1" w:rsidRPr="00FA2A5E" w:rsidRDefault="004B10A1" w:rsidP="004B10A1">
      <w:pPr>
        <w:spacing w:before="120"/>
        <w:ind w:left="851" w:right="23"/>
        <w:jc w:val="both"/>
        <w:rPr>
          <w:rFonts w:ascii="Tahoma" w:hAnsi="Tahoma" w:cs="Tahoma"/>
          <w:sz w:val="20"/>
          <w:szCs w:val="20"/>
        </w:rPr>
      </w:pPr>
      <w:r w:rsidRPr="00FA2A5E">
        <w:rPr>
          <w:rFonts w:ascii="Tahoma" w:hAnsi="Tahoma" w:cs="Tahoma"/>
          <w:sz w:val="20"/>
          <w:szCs w:val="20"/>
        </w:rPr>
        <w:t xml:space="preserve">Wykonawca zobowiązany jest do wykazania należytego wykonania,  nie wcześniej niż w okresie ostatnich </w:t>
      </w:r>
      <w:r>
        <w:rPr>
          <w:rFonts w:ascii="Tahoma" w:hAnsi="Tahoma" w:cs="Tahoma"/>
          <w:b/>
          <w:bCs/>
          <w:sz w:val="20"/>
          <w:szCs w:val="20"/>
        </w:rPr>
        <w:t>trzech</w:t>
      </w:r>
      <w:r w:rsidRPr="00FA2A5E">
        <w:rPr>
          <w:rFonts w:ascii="Tahoma" w:hAnsi="Tahoma" w:cs="Tahoma"/>
          <w:b/>
          <w:bCs/>
          <w:sz w:val="20"/>
          <w:szCs w:val="20"/>
        </w:rPr>
        <w:t xml:space="preserve"> lat *,</w:t>
      </w:r>
      <w:r w:rsidRPr="00FA2A5E">
        <w:rPr>
          <w:rFonts w:ascii="Tahoma" w:hAnsi="Tahoma" w:cs="Tahoma"/>
          <w:sz w:val="20"/>
          <w:szCs w:val="20"/>
        </w:rPr>
        <w:t xml:space="preserve"> a jeżeli okres prowadzenia działalności jest krótszy – w tym okresie:</w:t>
      </w:r>
    </w:p>
    <w:p w14:paraId="4301868B" w14:textId="6E5858D7" w:rsidR="004B10A1" w:rsidRDefault="004B10A1" w:rsidP="004B10A1">
      <w:pPr>
        <w:spacing w:before="120"/>
        <w:ind w:left="851" w:right="23"/>
        <w:jc w:val="both"/>
        <w:rPr>
          <w:rFonts w:ascii="Tahoma" w:hAnsi="Tahoma" w:cs="Tahoma"/>
          <w:b/>
          <w:sz w:val="20"/>
          <w:szCs w:val="20"/>
        </w:rPr>
      </w:pPr>
      <w:r w:rsidRPr="00FA2A5E">
        <w:rPr>
          <w:rFonts w:ascii="Tahoma" w:hAnsi="Tahoma" w:cs="Tahoma"/>
          <w:b/>
          <w:bCs/>
          <w:sz w:val="20"/>
          <w:szCs w:val="20"/>
        </w:rPr>
        <w:t>-</w:t>
      </w:r>
      <w:r w:rsidRPr="00FA2A5E">
        <w:rPr>
          <w:rFonts w:ascii="Tahoma" w:hAnsi="Tahoma" w:cs="Tahoma"/>
          <w:sz w:val="20"/>
          <w:szCs w:val="20"/>
        </w:rPr>
        <w:t xml:space="preserve"> </w:t>
      </w:r>
      <w:r w:rsidRPr="00FA2A5E">
        <w:rPr>
          <w:rFonts w:ascii="Tahoma" w:hAnsi="Tahoma" w:cs="Tahoma"/>
          <w:b/>
          <w:sz w:val="20"/>
          <w:szCs w:val="20"/>
        </w:rPr>
        <w:t xml:space="preserve"> </w:t>
      </w:r>
      <w:r w:rsidRPr="00FA2A5E">
        <w:rPr>
          <w:rFonts w:ascii="Tahoma" w:hAnsi="Tahoma" w:cs="Tahoma"/>
          <w:b/>
          <w:kern w:val="2"/>
          <w:sz w:val="20"/>
          <w:szCs w:val="20"/>
        </w:rPr>
        <w:t xml:space="preserve">co najmniej  </w:t>
      </w:r>
      <w:r w:rsidRPr="00FA2A5E">
        <w:rPr>
          <w:rFonts w:ascii="Tahoma" w:hAnsi="Tahoma" w:cs="Tahoma"/>
          <w:b/>
          <w:sz w:val="20"/>
          <w:szCs w:val="20"/>
        </w:rPr>
        <w:t xml:space="preserve">jednej </w:t>
      </w:r>
      <w:r>
        <w:rPr>
          <w:rFonts w:ascii="Tahoma" w:hAnsi="Tahoma" w:cs="Tahoma"/>
          <w:b/>
          <w:sz w:val="20"/>
          <w:szCs w:val="20"/>
        </w:rPr>
        <w:t>usługi</w:t>
      </w:r>
      <w:r w:rsidRPr="00FA2A5E">
        <w:rPr>
          <w:rFonts w:ascii="Tahoma" w:hAnsi="Tahoma" w:cs="Tahoma"/>
          <w:b/>
          <w:sz w:val="20"/>
          <w:szCs w:val="20"/>
        </w:rPr>
        <w:t xml:space="preserve"> </w:t>
      </w:r>
      <w:r w:rsidR="004E0464">
        <w:rPr>
          <w:rFonts w:ascii="Tahoma" w:hAnsi="Tahoma" w:cs="Tahoma"/>
          <w:b/>
          <w:sz w:val="20"/>
          <w:szCs w:val="20"/>
        </w:rPr>
        <w:t xml:space="preserve">transportu sanitarnego </w:t>
      </w:r>
      <w:r w:rsidR="004E0464" w:rsidRPr="00AD4B17">
        <w:rPr>
          <w:rFonts w:ascii="Tahoma" w:hAnsi="Tahoma" w:cs="Tahoma"/>
          <w:b/>
          <w:sz w:val="20"/>
          <w:szCs w:val="20"/>
        </w:rPr>
        <w:t>pacjentów</w:t>
      </w:r>
      <w:r w:rsidR="009068D5" w:rsidRPr="00AD4B17">
        <w:rPr>
          <w:rFonts w:ascii="Tahoma" w:hAnsi="Tahoma" w:cs="Tahoma"/>
          <w:b/>
          <w:sz w:val="20"/>
          <w:szCs w:val="20"/>
        </w:rPr>
        <w:t xml:space="preserve"> lub</w:t>
      </w:r>
      <w:r w:rsidR="004E0464" w:rsidRPr="00AD4B17">
        <w:rPr>
          <w:rFonts w:ascii="Tahoma" w:hAnsi="Tahoma" w:cs="Tahoma"/>
          <w:b/>
          <w:sz w:val="20"/>
          <w:szCs w:val="20"/>
        </w:rPr>
        <w:t xml:space="preserve"> materiałów</w:t>
      </w:r>
      <w:r w:rsidR="004E0464" w:rsidRPr="004E0464">
        <w:rPr>
          <w:rFonts w:ascii="Tahoma" w:hAnsi="Tahoma" w:cs="Tahoma"/>
          <w:b/>
          <w:sz w:val="20"/>
          <w:szCs w:val="20"/>
        </w:rPr>
        <w:t xml:space="preserve"> </w:t>
      </w:r>
      <w:r w:rsidR="006F19D2">
        <w:rPr>
          <w:rFonts w:ascii="Tahoma" w:hAnsi="Tahoma" w:cs="Tahoma"/>
          <w:b/>
          <w:sz w:val="20"/>
          <w:szCs w:val="20"/>
        </w:rPr>
        <w:t>biologicznych</w:t>
      </w:r>
      <w:r w:rsidR="006F19D2" w:rsidRPr="00FA2A5E">
        <w:rPr>
          <w:rFonts w:ascii="Tahoma" w:hAnsi="Tahoma" w:cs="Tahoma"/>
          <w:b/>
          <w:sz w:val="20"/>
          <w:szCs w:val="20"/>
        </w:rPr>
        <w:t xml:space="preserve"> </w:t>
      </w:r>
      <w:r w:rsidR="00922F3E">
        <w:rPr>
          <w:rFonts w:ascii="Tahoma" w:hAnsi="Tahoma" w:cs="Tahoma"/>
          <w:b/>
          <w:sz w:val="20"/>
          <w:szCs w:val="20"/>
        </w:rPr>
        <w:t xml:space="preserve">/ krwi  </w:t>
      </w:r>
      <w:r w:rsidRPr="00FA2A5E">
        <w:rPr>
          <w:rFonts w:ascii="Tahoma" w:hAnsi="Tahoma" w:cs="Tahoma"/>
          <w:b/>
          <w:sz w:val="20"/>
          <w:szCs w:val="20"/>
        </w:rPr>
        <w:t>o wartości brutto nie mniejszej niż</w:t>
      </w:r>
      <w:r w:rsidR="004E0464">
        <w:rPr>
          <w:rFonts w:ascii="Tahoma" w:hAnsi="Tahoma" w:cs="Tahoma"/>
          <w:b/>
          <w:sz w:val="20"/>
          <w:szCs w:val="20"/>
        </w:rPr>
        <w:t>:</w:t>
      </w:r>
    </w:p>
    <w:tbl>
      <w:tblPr>
        <w:tblStyle w:val="Tabela-Siatka"/>
        <w:tblW w:w="0" w:type="auto"/>
        <w:tblInd w:w="851" w:type="dxa"/>
        <w:tblLook w:val="04A0" w:firstRow="1" w:lastRow="0" w:firstColumn="1" w:lastColumn="0" w:noHBand="0" w:noVBand="1"/>
      </w:tblPr>
      <w:tblGrid>
        <w:gridCol w:w="4652"/>
        <w:gridCol w:w="4691"/>
      </w:tblGrid>
      <w:tr w:rsidR="000520AF" w14:paraId="560ED00F" w14:textId="77777777" w:rsidTr="00922F3E">
        <w:tc>
          <w:tcPr>
            <w:tcW w:w="4652" w:type="dxa"/>
          </w:tcPr>
          <w:p w14:paraId="065A1D10" w14:textId="4C56F459" w:rsidR="000520AF" w:rsidRDefault="000520AF" w:rsidP="004B10A1">
            <w:pPr>
              <w:spacing w:before="120"/>
              <w:ind w:right="23"/>
              <w:jc w:val="both"/>
              <w:rPr>
                <w:rFonts w:ascii="Tahoma" w:hAnsi="Tahoma" w:cs="Tahoma"/>
                <w:b/>
                <w:sz w:val="20"/>
                <w:szCs w:val="20"/>
              </w:rPr>
            </w:pPr>
            <w:r>
              <w:rPr>
                <w:rFonts w:ascii="Tahoma" w:hAnsi="Tahoma" w:cs="Tahoma"/>
                <w:b/>
                <w:sz w:val="20"/>
                <w:szCs w:val="20"/>
              </w:rPr>
              <w:t>Pakiet</w:t>
            </w:r>
          </w:p>
        </w:tc>
        <w:tc>
          <w:tcPr>
            <w:tcW w:w="4691" w:type="dxa"/>
          </w:tcPr>
          <w:p w14:paraId="4A19AD01" w14:textId="77777777" w:rsidR="000520AF" w:rsidRDefault="000520AF" w:rsidP="004B10A1">
            <w:pPr>
              <w:spacing w:before="120"/>
              <w:ind w:right="23"/>
              <w:jc w:val="both"/>
              <w:rPr>
                <w:rFonts w:ascii="Tahoma" w:hAnsi="Tahoma" w:cs="Tahoma"/>
                <w:b/>
                <w:sz w:val="20"/>
                <w:szCs w:val="20"/>
              </w:rPr>
            </w:pPr>
          </w:p>
        </w:tc>
      </w:tr>
      <w:tr w:rsidR="000520AF" w14:paraId="01A5E0E2" w14:textId="77777777" w:rsidTr="00922F3E">
        <w:tc>
          <w:tcPr>
            <w:tcW w:w="4652" w:type="dxa"/>
          </w:tcPr>
          <w:p w14:paraId="1150C158" w14:textId="5742C0F5" w:rsidR="000520AF" w:rsidRDefault="000520AF" w:rsidP="004B10A1">
            <w:pPr>
              <w:spacing w:before="120"/>
              <w:ind w:right="23"/>
              <w:jc w:val="both"/>
              <w:rPr>
                <w:rFonts w:ascii="Tahoma" w:hAnsi="Tahoma" w:cs="Tahoma"/>
                <w:b/>
                <w:sz w:val="20"/>
                <w:szCs w:val="20"/>
              </w:rPr>
            </w:pPr>
            <w:r>
              <w:rPr>
                <w:rFonts w:ascii="Tahoma" w:hAnsi="Tahoma" w:cs="Tahoma"/>
                <w:b/>
                <w:sz w:val="20"/>
                <w:szCs w:val="20"/>
              </w:rPr>
              <w:t>Pakiet 1</w:t>
            </w:r>
          </w:p>
        </w:tc>
        <w:tc>
          <w:tcPr>
            <w:tcW w:w="4691" w:type="dxa"/>
          </w:tcPr>
          <w:p w14:paraId="6216040A" w14:textId="4E552D76" w:rsidR="000520AF" w:rsidRPr="00D76619" w:rsidRDefault="001C5EFF" w:rsidP="004B10A1">
            <w:pPr>
              <w:spacing w:before="120"/>
              <w:ind w:right="23"/>
              <w:jc w:val="both"/>
              <w:rPr>
                <w:rFonts w:ascii="Tahoma" w:hAnsi="Tahoma" w:cs="Tahoma"/>
                <w:b/>
                <w:sz w:val="20"/>
                <w:szCs w:val="20"/>
              </w:rPr>
            </w:pPr>
            <w:r w:rsidRPr="00D76619">
              <w:rPr>
                <w:rFonts w:ascii="Tahoma" w:hAnsi="Tahoma" w:cs="Tahoma"/>
                <w:b/>
                <w:sz w:val="20"/>
                <w:szCs w:val="20"/>
              </w:rPr>
              <w:t>98 100</w:t>
            </w:r>
            <w:r w:rsidR="004E0464" w:rsidRPr="00D76619">
              <w:rPr>
                <w:rFonts w:ascii="Tahoma" w:hAnsi="Tahoma" w:cs="Tahoma"/>
                <w:b/>
                <w:sz w:val="20"/>
                <w:szCs w:val="20"/>
              </w:rPr>
              <w:t>,00 zł</w:t>
            </w:r>
          </w:p>
        </w:tc>
      </w:tr>
      <w:tr w:rsidR="000520AF" w14:paraId="43E0F6F2" w14:textId="77777777" w:rsidTr="00922F3E">
        <w:tc>
          <w:tcPr>
            <w:tcW w:w="4652" w:type="dxa"/>
          </w:tcPr>
          <w:p w14:paraId="53B0EB22" w14:textId="4AA01CBA" w:rsidR="000520AF" w:rsidRDefault="000520AF" w:rsidP="004B10A1">
            <w:pPr>
              <w:spacing w:before="120"/>
              <w:ind w:right="23"/>
              <w:jc w:val="both"/>
              <w:rPr>
                <w:rFonts w:ascii="Tahoma" w:hAnsi="Tahoma" w:cs="Tahoma"/>
                <w:b/>
                <w:sz w:val="20"/>
                <w:szCs w:val="20"/>
              </w:rPr>
            </w:pPr>
            <w:r>
              <w:rPr>
                <w:rFonts w:ascii="Tahoma" w:hAnsi="Tahoma" w:cs="Tahoma"/>
                <w:b/>
                <w:sz w:val="20"/>
                <w:szCs w:val="20"/>
              </w:rPr>
              <w:t>Pakiet 2</w:t>
            </w:r>
          </w:p>
        </w:tc>
        <w:tc>
          <w:tcPr>
            <w:tcW w:w="4691" w:type="dxa"/>
          </w:tcPr>
          <w:p w14:paraId="45395790" w14:textId="34BDDD5D" w:rsidR="000520AF" w:rsidRPr="00D76619" w:rsidRDefault="001C5EFF" w:rsidP="004B10A1">
            <w:pPr>
              <w:spacing w:before="120"/>
              <w:ind w:right="23"/>
              <w:jc w:val="both"/>
              <w:rPr>
                <w:rFonts w:ascii="Tahoma" w:hAnsi="Tahoma" w:cs="Tahoma"/>
                <w:b/>
                <w:sz w:val="20"/>
                <w:szCs w:val="20"/>
              </w:rPr>
            </w:pPr>
            <w:r w:rsidRPr="00D76619">
              <w:rPr>
                <w:rFonts w:ascii="Tahoma" w:hAnsi="Tahoma" w:cs="Tahoma"/>
                <w:b/>
                <w:sz w:val="20"/>
                <w:szCs w:val="20"/>
              </w:rPr>
              <w:t>564 600</w:t>
            </w:r>
            <w:r w:rsidR="004E0464" w:rsidRPr="00D76619">
              <w:rPr>
                <w:rFonts w:ascii="Tahoma" w:hAnsi="Tahoma" w:cs="Tahoma"/>
                <w:b/>
                <w:sz w:val="20"/>
                <w:szCs w:val="20"/>
              </w:rPr>
              <w:t>,00 zł</w:t>
            </w:r>
          </w:p>
        </w:tc>
      </w:tr>
      <w:tr w:rsidR="000520AF" w14:paraId="366DC017" w14:textId="77777777" w:rsidTr="00922F3E">
        <w:tc>
          <w:tcPr>
            <w:tcW w:w="4652" w:type="dxa"/>
          </w:tcPr>
          <w:p w14:paraId="286E6E45" w14:textId="43ADE8B0" w:rsidR="000520AF" w:rsidRDefault="000520AF" w:rsidP="004B10A1">
            <w:pPr>
              <w:spacing w:before="120"/>
              <w:ind w:right="23"/>
              <w:jc w:val="both"/>
              <w:rPr>
                <w:rFonts w:ascii="Tahoma" w:hAnsi="Tahoma" w:cs="Tahoma"/>
                <w:b/>
                <w:sz w:val="20"/>
                <w:szCs w:val="20"/>
              </w:rPr>
            </w:pPr>
            <w:r>
              <w:rPr>
                <w:rFonts w:ascii="Tahoma" w:hAnsi="Tahoma" w:cs="Tahoma"/>
                <w:b/>
                <w:sz w:val="20"/>
                <w:szCs w:val="20"/>
              </w:rPr>
              <w:t>Pakiet 3</w:t>
            </w:r>
          </w:p>
        </w:tc>
        <w:tc>
          <w:tcPr>
            <w:tcW w:w="4691" w:type="dxa"/>
          </w:tcPr>
          <w:p w14:paraId="2F890411" w14:textId="72E1F5ED" w:rsidR="000520AF" w:rsidRPr="00D76619" w:rsidRDefault="001C5EFF" w:rsidP="004B10A1">
            <w:pPr>
              <w:spacing w:before="120"/>
              <w:ind w:right="23"/>
              <w:jc w:val="both"/>
              <w:rPr>
                <w:rFonts w:ascii="Tahoma" w:hAnsi="Tahoma" w:cs="Tahoma"/>
                <w:b/>
                <w:sz w:val="20"/>
                <w:szCs w:val="20"/>
              </w:rPr>
            </w:pPr>
            <w:r w:rsidRPr="00D76619">
              <w:rPr>
                <w:rFonts w:ascii="Tahoma" w:hAnsi="Tahoma" w:cs="Tahoma"/>
                <w:b/>
                <w:sz w:val="20"/>
                <w:szCs w:val="20"/>
              </w:rPr>
              <w:t>390 000</w:t>
            </w:r>
            <w:r w:rsidR="004E0464" w:rsidRPr="00D76619">
              <w:rPr>
                <w:rFonts w:ascii="Tahoma" w:hAnsi="Tahoma" w:cs="Tahoma"/>
                <w:b/>
                <w:sz w:val="20"/>
                <w:szCs w:val="20"/>
              </w:rPr>
              <w:t>,00 zł</w:t>
            </w:r>
          </w:p>
        </w:tc>
      </w:tr>
      <w:tr w:rsidR="000520AF" w14:paraId="24CD3786" w14:textId="77777777" w:rsidTr="00922F3E">
        <w:tc>
          <w:tcPr>
            <w:tcW w:w="4652" w:type="dxa"/>
          </w:tcPr>
          <w:p w14:paraId="2B6F09E0" w14:textId="23F55FF9" w:rsidR="000520AF" w:rsidRDefault="000520AF" w:rsidP="004B10A1">
            <w:pPr>
              <w:spacing w:before="120"/>
              <w:ind w:right="23"/>
              <w:jc w:val="both"/>
              <w:rPr>
                <w:rFonts w:ascii="Tahoma" w:hAnsi="Tahoma" w:cs="Tahoma"/>
                <w:b/>
                <w:sz w:val="20"/>
                <w:szCs w:val="20"/>
              </w:rPr>
            </w:pPr>
            <w:r>
              <w:rPr>
                <w:rFonts w:ascii="Tahoma" w:hAnsi="Tahoma" w:cs="Tahoma"/>
                <w:b/>
                <w:sz w:val="20"/>
                <w:szCs w:val="20"/>
              </w:rPr>
              <w:t>Pakiet 4</w:t>
            </w:r>
          </w:p>
        </w:tc>
        <w:tc>
          <w:tcPr>
            <w:tcW w:w="4691" w:type="dxa"/>
          </w:tcPr>
          <w:p w14:paraId="5DDA8FD8" w14:textId="61A46754" w:rsidR="000520AF" w:rsidRPr="00D76619" w:rsidRDefault="001C5EFF" w:rsidP="004B10A1">
            <w:pPr>
              <w:spacing w:before="120"/>
              <w:ind w:right="23"/>
              <w:jc w:val="both"/>
              <w:rPr>
                <w:rFonts w:ascii="Tahoma" w:hAnsi="Tahoma" w:cs="Tahoma"/>
                <w:b/>
                <w:sz w:val="20"/>
                <w:szCs w:val="20"/>
              </w:rPr>
            </w:pPr>
            <w:r w:rsidRPr="00D76619">
              <w:rPr>
                <w:rFonts w:ascii="Tahoma" w:hAnsi="Tahoma" w:cs="Tahoma"/>
                <w:b/>
                <w:sz w:val="20"/>
                <w:szCs w:val="20"/>
              </w:rPr>
              <w:t>161 488</w:t>
            </w:r>
            <w:r w:rsidR="004E0464" w:rsidRPr="00D76619">
              <w:rPr>
                <w:rFonts w:ascii="Tahoma" w:hAnsi="Tahoma" w:cs="Tahoma"/>
                <w:b/>
                <w:sz w:val="20"/>
                <w:szCs w:val="20"/>
              </w:rPr>
              <w:t>,00 zł</w:t>
            </w:r>
          </w:p>
        </w:tc>
      </w:tr>
      <w:tr w:rsidR="00922F3E" w14:paraId="37B6F163" w14:textId="77777777" w:rsidTr="00922F3E">
        <w:tc>
          <w:tcPr>
            <w:tcW w:w="4652" w:type="dxa"/>
          </w:tcPr>
          <w:p w14:paraId="2D5BEEC1" w14:textId="250490CD" w:rsidR="00922F3E" w:rsidRDefault="00922F3E" w:rsidP="00922F3E">
            <w:pPr>
              <w:spacing w:before="120"/>
              <w:ind w:right="23"/>
              <w:jc w:val="both"/>
              <w:rPr>
                <w:rFonts w:ascii="Tahoma" w:hAnsi="Tahoma" w:cs="Tahoma"/>
                <w:b/>
                <w:sz w:val="20"/>
                <w:szCs w:val="20"/>
              </w:rPr>
            </w:pPr>
            <w:r>
              <w:rPr>
                <w:rFonts w:ascii="Tahoma" w:hAnsi="Tahoma" w:cs="Tahoma"/>
                <w:b/>
                <w:sz w:val="20"/>
                <w:szCs w:val="20"/>
              </w:rPr>
              <w:t>Pakiet 5</w:t>
            </w:r>
          </w:p>
        </w:tc>
        <w:tc>
          <w:tcPr>
            <w:tcW w:w="4691" w:type="dxa"/>
          </w:tcPr>
          <w:p w14:paraId="3AE3295F" w14:textId="72F9D4EE" w:rsidR="00922F3E" w:rsidRPr="00D76619" w:rsidRDefault="001C5EFF" w:rsidP="00922F3E">
            <w:pPr>
              <w:spacing w:before="120"/>
              <w:ind w:right="23"/>
              <w:jc w:val="both"/>
              <w:rPr>
                <w:rFonts w:ascii="Tahoma" w:hAnsi="Tahoma" w:cs="Tahoma"/>
                <w:b/>
                <w:sz w:val="20"/>
                <w:szCs w:val="20"/>
              </w:rPr>
            </w:pPr>
            <w:r w:rsidRPr="00D76619">
              <w:rPr>
                <w:rFonts w:ascii="Tahoma" w:hAnsi="Tahoma" w:cs="Tahoma"/>
                <w:b/>
                <w:sz w:val="20"/>
                <w:szCs w:val="20"/>
              </w:rPr>
              <w:t>39 960</w:t>
            </w:r>
            <w:r w:rsidR="00922F3E" w:rsidRPr="00D76619">
              <w:rPr>
                <w:rFonts w:ascii="Tahoma" w:hAnsi="Tahoma" w:cs="Tahoma"/>
                <w:b/>
                <w:sz w:val="20"/>
                <w:szCs w:val="20"/>
              </w:rPr>
              <w:t>,00 zł</w:t>
            </w:r>
          </w:p>
        </w:tc>
      </w:tr>
    </w:tbl>
    <w:p w14:paraId="4AEF6C93" w14:textId="77777777" w:rsidR="004B10A1" w:rsidRPr="00FA2A5E" w:rsidRDefault="004B10A1" w:rsidP="004B10A1">
      <w:pPr>
        <w:spacing w:before="120"/>
        <w:ind w:left="851" w:right="23"/>
        <w:jc w:val="both"/>
        <w:rPr>
          <w:rFonts w:ascii="Tahoma" w:hAnsi="Tahoma" w:cs="Tahoma"/>
          <w:b/>
          <w:sz w:val="20"/>
          <w:szCs w:val="20"/>
        </w:rPr>
      </w:pPr>
    </w:p>
    <w:p w14:paraId="2C935E6F" w14:textId="77777777" w:rsidR="004B10A1" w:rsidRPr="00FA2A5E" w:rsidRDefault="004B10A1" w:rsidP="004B10A1">
      <w:pPr>
        <w:ind w:left="143" w:firstLine="708"/>
        <w:jc w:val="both"/>
        <w:rPr>
          <w:rFonts w:ascii="Tahoma" w:hAnsi="Tahoma" w:cs="Tahoma"/>
          <w:szCs w:val="20"/>
          <w:u w:val="single"/>
        </w:rPr>
      </w:pPr>
      <w:r w:rsidRPr="00FA2A5E">
        <w:rPr>
          <w:rFonts w:ascii="Tahoma" w:hAnsi="Tahoma" w:cs="Tahoma"/>
          <w:sz w:val="18"/>
          <w:szCs w:val="14"/>
          <w:u w:val="single"/>
        </w:rPr>
        <w:t>* Okres wyrażony w latach liczy się wstecz od dnia w którym upływa termin składania ofert</w:t>
      </w:r>
    </w:p>
    <w:p w14:paraId="2F3C398B" w14:textId="77777777" w:rsidR="004B10A1" w:rsidRPr="00CA0356" w:rsidRDefault="004B10A1" w:rsidP="00152EBC">
      <w:pPr>
        <w:suppressAutoHyphens/>
        <w:ind w:left="709"/>
        <w:jc w:val="both"/>
        <w:rPr>
          <w:rFonts w:ascii="Tahoma" w:hAnsi="Tahoma" w:cs="Tahoma"/>
          <w:b/>
          <w:sz w:val="18"/>
          <w:szCs w:val="18"/>
        </w:rPr>
      </w:pPr>
    </w:p>
    <w:p w14:paraId="12D4BDA8" w14:textId="37A4E4D6" w:rsidR="002309B3" w:rsidRPr="002309B3" w:rsidRDefault="002309B3" w:rsidP="00E55EF0">
      <w:pPr>
        <w:pStyle w:val="Akapitzlist"/>
        <w:numPr>
          <w:ilvl w:val="0"/>
          <w:numId w:val="56"/>
        </w:numPr>
        <w:tabs>
          <w:tab w:val="num" w:pos="7307"/>
        </w:tabs>
        <w:suppressAutoHyphens/>
        <w:ind w:left="426"/>
        <w:jc w:val="both"/>
        <w:rPr>
          <w:rFonts w:ascii="Tahoma" w:hAnsi="Tahoma" w:cs="Tahoma"/>
          <w:sz w:val="18"/>
          <w:szCs w:val="18"/>
        </w:rPr>
      </w:pPr>
      <w:r w:rsidRPr="002309B3">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067CA203" w14:textId="595CD5D7" w:rsidR="002309B3" w:rsidRPr="002309B3" w:rsidRDefault="002309B3" w:rsidP="00E55EF0">
      <w:pPr>
        <w:pStyle w:val="Akapitzlist"/>
        <w:numPr>
          <w:ilvl w:val="0"/>
          <w:numId w:val="56"/>
        </w:numPr>
        <w:tabs>
          <w:tab w:val="num" w:pos="7307"/>
        </w:tabs>
        <w:suppressAutoHyphens/>
        <w:ind w:left="426"/>
        <w:jc w:val="both"/>
        <w:rPr>
          <w:rFonts w:ascii="Tahoma" w:hAnsi="Tahoma" w:cs="Tahoma"/>
          <w:sz w:val="18"/>
          <w:szCs w:val="18"/>
        </w:rPr>
      </w:pPr>
      <w:r w:rsidRPr="002309B3">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660079B" w14:textId="03DFA599" w:rsidR="002309B3" w:rsidRPr="002309B3" w:rsidRDefault="002309B3" w:rsidP="00E55EF0">
      <w:pPr>
        <w:pStyle w:val="Akapitzlist"/>
        <w:numPr>
          <w:ilvl w:val="0"/>
          <w:numId w:val="56"/>
        </w:numPr>
        <w:tabs>
          <w:tab w:val="num" w:pos="7307"/>
        </w:tabs>
        <w:suppressAutoHyphens/>
        <w:ind w:left="426"/>
        <w:jc w:val="both"/>
        <w:rPr>
          <w:rFonts w:ascii="Tahoma" w:hAnsi="Tahoma" w:cs="Tahoma"/>
          <w:sz w:val="18"/>
          <w:szCs w:val="18"/>
        </w:rPr>
      </w:pPr>
      <w:r w:rsidRPr="002309B3">
        <w:rPr>
          <w:rFonts w:ascii="Tahoma" w:hAnsi="Tahoma" w:cs="Tahoma"/>
          <w:b/>
          <w:sz w:val="18"/>
          <w:szCs w:val="18"/>
        </w:rPr>
        <w:t>Wykonawca, który polega na zdolnościach lub sytuacji podmiotów udostępniających zasoby, składa, wraz z ofertą, zobowiązanie podmiotu udostępniającego zasoby</w:t>
      </w:r>
      <w:r w:rsidRPr="002309B3">
        <w:rPr>
          <w:rFonts w:ascii="Tahoma" w:hAnsi="Tahoma" w:cs="Tahoma"/>
          <w:sz w:val="18"/>
          <w:szCs w:val="18"/>
        </w:rPr>
        <w:t xml:space="preserve"> do oddania mu do dyspozycji niezbędnych zasobów na potrzeby realizacji danego zamówienia </w:t>
      </w:r>
      <w:r w:rsidRPr="002309B3">
        <w:rPr>
          <w:rFonts w:ascii="Tahoma" w:hAnsi="Tahoma" w:cs="Tahoma"/>
          <w:b/>
          <w:sz w:val="18"/>
          <w:szCs w:val="18"/>
        </w:rPr>
        <w:t>lub inny podmiotowy środek dowodowy</w:t>
      </w:r>
      <w:r w:rsidRPr="002309B3">
        <w:rPr>
          <w:rFonts w:ascii="Tahoma" w:hAnsi="Tahoma" w:cs="Tahoma"/>
          <w:sz w:val="18"/>
          <w:szCs w:val="18"/>
        </w:rPr>
        <w:t xml:space="preserve"> potwierdzający, że wykonawca realizując zamówienie, będzie dysponował niezbędnymi zasobami tych podmiotów.</w:t>
      </w:r>
    </w:p>
    <w:p w14:paraId="5D10C031" w14:textId="0373E17A" w:rsidR="002309B3" w:rsidRPr="002309B3" w:rsidRDefault="002309B3" w:rsidP="00E55EF0">
      <w:pPr>
        <w:pStyle w:val="Akapitzlist"/>
        <w:numPr>
          <w:ilvl w:val="0"/>
          <w:numId w:val="56"/>
        </w:numPr>
        <w:tabs>
          <w:tab w:val="num" w:pos="7307"/>
        </w:tabs>
        <w:suppressAutoHyphens/>
        <w:spacing w:after="0" w:line="240" w:lineRule="auto"/>
        <w:ind w:left="426"/>
        <w:jc w:val="both"/>
        <w:rPr>
          <w:rFonts w:ascii="Tahoma" w:hAnsi="Tahoma" w:cs="Tahoma"/>
          <w:sz w:val="18"/>
          <w:szCs w:val="18"/>
        </w:rPr>
      </w:pPr>
      <w:r w:rsidRPr="002309B3">
        <w:rPr>
          <w:rFonts w:ascii="Tahoma" w:hAnsi="Tahoma" w:cs="Tahoma"/>
          <w:sz w:val="18"/>
          <w:szCs w:val="18"/>
        </w:rPr>
        <w:t xml:space="preserve">Zobowiązanie podmiotu udostępniającego zasoby, o którym mowa w ust. </w:t>
      </w:r>
      <w:r w:rsidR="00B94493">
        <w:rPr>
          <w:rFonts w:ascii="Tahoma" w:hAnsi="Tahoma" w:cs="Tahoma"/>
          <w:sz w:val="18"/>
          <w:szCs w:val="18"/>
          <w:lang w:val="pl-PL"/>
        </w:rPr>
        <w:t>2</w:t>
      </w:r>
      <w:r w:rsidRPr="002309B3">
        <w:rPr>
          <w:rFonts w:ascii="Tahoma" w:hAnsi="Tahoma" w:cs="Tahoma"/>
          <w:sz w:val="18"/>
          <w:szCs w:val="18"/>
        </w:rPr>
        <w:t>, potwierdza, że stosunek łączący wykonawcę z podmiotami udostępniającymi zasoby gwarantuje rzeczywisty dostęp do tych zasobów oraz określa w szczególności:</w:t>
      </w:r>
    </w:p>
    <w:p w14:paraId="66A9ED71" w14:textId="77777777" w:rsidR="002309B3" w:rsidRPr="002309B3" w:rsidRDefault="002309B3" w:rsidP="00E55EF0">
      <w:pPr>
        <w:numPr>
          <w:ilvl w:val="0"/>
          <w:numId w:val="17"/>
        </w:numPr>
        <w:autoSpaceDE w:val="0"/>
        <w:autoSpaceDN w:val="0"/>
        <w:adjustRightInd w:val="0"/>
        <w:ind w:left="993" w:hanging="567"/>
        <w:rPr>
          <w:rFonts w:ascii="Tahoma" w:hAnsi="Tahoma" w:cs="Tahoma"/>
          <w:sz w:val="18"/>
          <w:szCs w:val="18"/>
        </w:rPr>
      </w:pPr>
      <w:r w:rsidRPr="002309B3">
        <w:rPr>
          <w:rFonts w:ascii="Tahoma" w:hAnsi="Tahoma" w:cs="Tahoma"/>
          <w:sz w:val="18"/>
          <w:szCs w:val="18"/>
        </w:rPr>
        <w:t xml:space="preserve">zakres dostępnych wykonawcy zasobów podmiotu udostępniającego zasoby; </w:t>
      </w:r>
    </w:p>
    <w:p w14:paraId="2006F97F" w14:textId="77777777" w:rsidR="002309B3" w:rsidRPr="002309B3" w:rsidRDefault="002309B3" w:rsidP="00E55EF0">
      <w:pPr>
        <w:numPr>
          <w:ilvl w:val="0"/>
          <w:numId w:val="17"/>
        </w:numPr>
        <w:autoSpaceDE w:val="0"/>
        <w:autoSpaceDN w:val="0"/>
        <w:adjustRightInd w:val="0"/>
        <w:ind w:left="993" w:hanging="567"/>
        <w:jc w:val="both"/>
        <w:rPr>
          <w:rFonts w:ascii="Tahoma" w:hAnsi="Tahoma" w:cs="Tahoma"/>
          <w:sz w:val="18"/>
          <w:szCs w:val="18"/>
        </w:rPr>
      </w:pPr>
      <w:r w:rsidRPr="002309B3">
        <w:rPr>
          <w:rFonts w:ascii="Tahoma" w:hAnsi="Tahoma" w:cs="Tahoma"/>
          <w:sz w:val="18"/>
          <w:szCs w:val="18"/>
        </w:rPr>
        <w:t xml:space="preserve">sposób i okres udostępnienia wykonawcy i wykorzystania przez niego zasobów podmiotu udostępniającego te zasoby przy wykonywaniu zamówienia; </w:t>
      </w:r>
    </w:p>
    <w:p w14:paraId="469E30C3" w14:textId="77777777" w:rsidR="002309B3" w:rsidRPr="002309B3" w:rsidRDefault="002309B3" w:rsidP="00E55EF0">
      <w:pPr>
        <w:numPr>
          <w:ilvl w:val="0"/>
          <w:numId w:val="17"/>
        </w:numPr>
        <w:tabs>
          <w:tab w:val="left" w:pos="360"/>
        </w:tabs>
        <w:suppressAutoHyphens/>
        <w:ind w:left="993" w:hanging="567"/>
        <w:jc w:val="both"/>
        <w:rPr>
          <w:rFonts w:ascii="Tahoma" w:hAnsi="Tahoma" w:cs="Tahoma"/>
          <w:sz w:val="18"/>
          <w:szCs w:val="18"/>
        </w:rPr>
      </w:pPr>
      <w:r w:rsidRPr="002309B3">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DC18873" w14:textId="541E9FCB" w:rsidR="002309B3" w:rsidRPr="002309B3" w:rsidRDefault="002309B3" w:rsidP="00E55EF0">
      <w:pPr>
        <w:pStyle w:val="Akapitzlist"/>
        <w:numPr>
          <w:ilvl w:val="0"/>
          <w:numId w:val="56"/>
        </w:numPr>
        <w:tabs>
          <w:tab w:val="num" w:pos="7307"/>
        </w:tabs>
        <w:suppressAutoHyphens/>
        <w:ind w:left="426"/>
        <w:jc w:val="both"/>
        <w:rPr>
          <w:rFonts w:ascii="Tahoma" w:hAnsi="Tahoma" w:cs="Tahoma"/>
          <w:sz w:val="18"/>
          <w:szCs w:val="18"/>
        </w:rPr>
      </w:pPr>
      <w:r w:rsidRPr="002309B3">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449C74ED" w14:textId="2C273DC5" w:rsidR="002309B3" w:rsidRPr="002309B3" w:rsidRDefault="002309B3" w:rsidP="00E55EF0">
      <w:pPr>
        <w:pStyle w:val="Akapitzlist"/>
        <w:numPr>
          <w:ilvl w:val="0"/>
          <w:numId w:val="56"/>
        </w:numPr>
        <w:tabs>
          <w:tab w:val="num" w:pos="7307"/>
        </w:tabs>
        <w:suppressAutoHyphens/>
        <w:ind w:left="426"/>
        <w:jc w:val="both"/>
        <w:rPr>
          <w:rFonts w:ascii="Tahoma" w:hAnsi="Tahoma" w:cs="Tahoma"/>
          <w:sz w:val="18"/>
          <w:szCs w:val="18"/>
        </w:rPr>
      </w:pPr>
      <w:r w:rsidRPr="002309B3">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B4A7B4A" w14:textId="5A01F68A" w:rsidR="0040363C" w:rsidRPr="00BF3366" w:rsidRDefault="002309B3" w:rsidP="00E55EF0">
      <w:pPr>
        <w:pStyle w:val="Akapitzlist"/>
        <w:numPr>
          <w:ilvl w:val="0"/>
          <w:numId w:val="56"/>
        </w:numPr>
        <w:suppressAutoHyphens/>
        <w:ind w:left="426"/>
        <w:jc w:val="both"/>
        <w:rPr>
          <w:rFonts w:ascii="Tahoma" w:hAnsi="Tahoma" w:cs="Tahoma"/>
          <w:b/>
          <w:sz w:val="18"/>
          <w:szCs w:val="18"/>
        </w:rPr>
      </w:pPr>
      <w:r w:rsidRPr="00BF3366">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2E08D9A" w14:textId="77777777" w:rsidR="002309B3" w:rsidRPr="00CA0356" w:rsidRDefault="002309B3" w:rsidP="0040363C">
      <w:pPr>
        <w:suppressAutoHyphens/>
        <w:jc w:val="both"/>
        <w:rPr>
          <w:rFonts w:ascii="Tahoma" w:hAnsi="Tahoma" w:cs="Tahoma"/>
          <w:b/>
          <w:sz w:val="18"/>
          <w:szCs w:val="18"/>
        </w:rPr>
      </w:pPr>
    </w:p>
    <w:p w14:paraId="3368A62B" w14:textId="0627BB28" w:rsidR="0040363C" w:rsidRPr="00CA0356" w:rsidRDefault="0040363C" w:rsidP="0040363C">
      <w:pPr>
        <w:suppressAutoHyphens/>
        <w:jc w:val="both"/>
        <w:rPr>
          <w:rFonts w:ascii="Tahoma" w:hAnsi="Tahoma" w:cs="Tahoma"/>
          <w:b/>
          <w:sz w:val="18"/>
          <w:szCs w:val="18"/>
        </w:rPr>
      </w:pPr>
      <w:r w:rsidRPr="00CA0356">
        <w:rPr>
          <w:rFonts w:ascii="Tahoma" w:hAnsi="Tahoma" w:cs="Tahoma"/>
          <w:b/>
          <w:sz w:val="18"/>
          <w:szCs w:val="18"/>
        </w:rPr>
        <w:t xml:space="preserve">V. </w:t>
      </w:r>
      <w:r w:rsidRPr="00CA0356">
        <w:rPr>
          <w:rFonts w:ascii="Tahoma" w:hAnsi="Tahoma" w:cs="Tahoma"/>
          <w:b/>
          <w:bCs/>
          <w:sz w:val="18"/>
          <w:szCs w:val="18"/>
        </w:rPr>
        <w:t xml:space="preserve">PODSTAWY WYKLUCZENIA </w:t>
      </w:r>
    </w:p>
    <w:p w14:paraId="50BB82C2" w14:textId="77777777" w:rsidR="0040363C" w:rsidRPr="00CA0356" w:rsidRDefault="0040363C" w:rsidP="0040363C">
      <w:pPr>
        <w:suppressAutoHyphens/>
        <w:jc w:val="both"/>
        <w:rPr>
          <w:rFonts w:ascii="Tahoma" w:hAnsi="Tahoma" w:cs="Tahoma"/>
          <w:bCs/>
          <w:sz w:val="18"/>
          <w:szCs w:val="18"/>
        </w:rPr>
      </w:pPr>
    </w:p>
    <w:p w14:paraId="6419F3E0" w14:textId="77777777" w:rsidR="007E6607" w:rsidRPr="009A574A" w:rsidRDefault="007E6607" w:rsidP="00E55EF0">
      <w:pPr>
        <w:numPr>
          <w:ilvl w:val="0"/>
          <w:numId w:val="44"/>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 xml:space="preserve">Z postępowania o udzielenie zamówienia wyklucza się, z zastrzeżeniem art. 110 ust. 2 </w:t>
      </w:r>
      <w:proofErr w:type="spellStart"/>
      <w:r w:rsidRPr="009A574A">
        <w:rPr>
          <w:rFonts w:ascii="Tahoma" w:hAnsi="Tahoma" w:cs="Tahoma"/>
          <w:sz w:val="18"/>
          <w:szCs w:val="18"/>
        </w:rPr>
        <w:t>pzp</w:t>
      </w:r>
      <w:proofErr w:type="spellEnd"/>
      <w:r w:rsidRPr="009A574A">
        <w:rPr>
          <w:rFonts w:ascii="Tahoma" w:hAnsi="Tahoma" w:cs="Tahoma"/>
          <w:sz w:val="18"/>
          <w:szCs w:val="18"/>
        </w:rPr>
        <w:t>, Wykonawcę:</w:t>
      </w:r>
    </w:p>
    <w:p w14:paraId="52ADBAD4" w14:textId="77777777" w:rsidR="007E6607" w:rsidRPr="009A574A" w:rsidRDefault="007E6607" w:rsidP="00E55EF0">
      <w:pPr>
        <w:numPr>
          <w:ilvl w:val="1"/>
          <w:numId w:val="44"/>
        </w:numPr>
        <w:tabs>
          <w:tab w:val="left" w:pos="851"/>
        </w:tabs>
        <w:suppressAutoHyphens/>
        <w:ind w:left="567" w:hanging="141"/>
        <w:jc w:val="both"/>
        <w:rPr>
          <w:rFonts w:ascii="Tahoma" w:hAnsi="Tahoma" w:cs="Tahoma"/>
          <w:sz w:val="18"/>
          <w:szCs w:val="18"/>
        </w:rPr>
      </w:pPr>
      <w:r w:rsidRPr="009A574A">
        <w:rPr>
          <w:rFonts w:ascii="Tahoma" w:hAnsi="Tahoma" w:cs="Tahoma"/>
          <w:sz w:val="18"/>
          <w:szCs w:val="18"/>
        </w:rPr>
        <w:t>będącego osobą fizyczną, którego prawomocnie skazano za przestępstwo:</w:t>
      </w:r>
    </w:p>
    <w:p w14:paraId="6DE54AC7" w14:textId="77777777" w:rsidR="007E6607" w:rsidRPr="009A574A" w:rsidRDefault="007E6607" w:rsidP="00E55EF0">
      <w:pPr>
        <w:pStyle w:val="Akapitzlist2"/>
        <w:numPr>
          <w:ilvl w:val="0"/>
          <w:numId w:val="45"/>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 xml:space="preserve">udziału w zorganizowanej grupie przestępczej albo związku mającym na celu popełnienie przestępstwa lub przestępstwa skarbowego, o którym mowa w art. 258 Kodeksu karnego, </w:t>
      </w:r>
    </w:p>
    <w:p w14:paraId="1072A67D" w14:textId="77777777" w:rsidR="007E6607" w:rsidRPr="009A574A" w:rsidRDefault="007E6607" w:rsidP="00E55EF0">
      <w:pPr>
        <w:pStyle w:val="Akapitzlist2"/>
        <w:numPr>
          <w:ilvl w:val="0"/>
          <w:numId w:val="45"/>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 xml:space="preserve"> handlu ludźmi, o którym mowa w art. 189a Kodeksu karnego, </w:t>
      </w:r>
    </w:p>
    <w:p w14:paraId="1969B5FF" w14:textId="77777777" w:rsidR="007E6607" w:rsidRPr="009A574A" w:rsidRDefault="007E6607" w:rsidP="00E55EF0">
      <w:pPr>
        <w:pStyle w:val="Akapitzlist2"/>
        <w:numPr>
          <w:ilvl w:val="0"/>
          <w:numId w:val="45"/>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o którym mowa w art. 228–230a, art. 250a Kodeksu karnego, w art. 46–48 ustawy z dnia 25 czerwca 2010 r. o sporcie (Dz. U. z 202</w:t>
      </w:r>
      <w:r>
        <w:rPr>
          <w:rFonts w:ascii="Tahoma" w:hAnsi="Tahoma" w:cs="Tahoma"/>
          <w:sz w:val="18"/>
          <w:szCs w:val="18"/>
          <w:lang w:val="pl-PL"/>
        </w:rPr>
        <w:t xml:space="preserve">3 poz. 2048 </w:t>
      </w:r>
      <w:proofErr w:type="spellStart"/>
      <w:r>
        <w:rPr>
          <w:rFonts w:ascii="Tahoma" w:hAnsi="Tahoma" w:cs="Tahoma"/>
          <w:sz w:val="18"/>
          <w:szCs w:val="18"/>
          <w:lang w:val="pl-PL"/>
        </w:rPr>
        <w:t>t.j</w:t>
      </w:r>
      <w:proofErr w:type="spellEnd"/>
      <w:r>
        <w:rPr>
          <w:rFonts w:ascii="Tahoma" w:hAnsi="Tahoma" w:cs="Tahoma"/>
          <w:sz w:val="18"/>
          <w:szCs w:val="18"/>
          <w:lang w:val="pl-PL"/>
        </w:rPr>
        <w:t>.)</w:t>
      </w:r>
      <w:r w:rsidRPr="009A574A">
        <w:rPr>
          <w:rFonts w:ascii="Tahoma" w:hAnsi="Tahoma" w:cs="Tahoma"/>
          <w:sz w:val="18"/>
          <w:szCs w:val="18"/>
          <w:lang w:val="pl-PL"/>
        </w:rPr>
        <w:t xml:space="preserve"> lub w art. 54 ust. 1–4 ustawy z dnia 12 maja 2011 r. o refundacji leków, środków spożywczych specjalnego przeznaczenia żywieniowego oraz wyrobów medycznych (Dz. U. z 202</w:t>
      </w:r>
      <w:r>
        <w:rPr>
          <w:rFonts w:ascii="Tahoma" w:hAnsi="Tahoma" w:cs="Tahoma"/>
          <w:sz w:val="18"/>
          <w:szCs w:val="18"/>
          <w:lang w:val="pl-PL"/>
        </w:rPr>
        <w:t>3</w:t>
      </w:r>
      <w:r w:rsidRPr="009A574A">
        <w:rPr>
          <w:rFonts w:ascii="Tahoma" w:hAnsi="Tahoma" w:cs="Tahoma"/>
          <w:sz w:val="18"/>
          <w:szCs w:val="18"/>
          <w:lang w:val="pl-PL"/>
        </w:rPr>
        <w:t xml:space="preserve"> r. poz. </w:t>
      </w:r>
      <w:r>
        <w:rPr>
          <w:rFonts w:ascii="Tahoma" w:hAnsi="Tahoma" w:cs="Tahoma"/>
          <w:sz w:val="18"/>
          <w:szCs w:val="18"/>
          <w:lang w:val="pl-PL"/>
        </w:rPr>
        <w:t xml:space="preserve">826 </w:t>
      </w:r>
      <w:proofErr w:type="spellStart"/>
      <w:r>
        <w:rPr>
          <w:rFonts w:ascii="Tahoma" w:hAnsi="Tahoma" w:cs="Tahoma"/>
          <w:sz w:val="18"/>
          <w:szCs w:val="18"/>
          <w:lang w:val="pl-PL"/>
        </w:rPr>
        <w:t>t.j</w:t>
      </w:r>
      <w:proofErr w:type="spellEnd"/>
      <w:r>
        <w:rPr>
          <w:rFonts w:ascii="Tahoma" w:hAnsi="Tahoma" w:cs="Tahoma"/>
          <w:sz w:val="18"/>
          <w:szCs w:val="18"/>
          <w:lang w:val="pl-PL"/>
        </w:rPr>
        <w:t>.</w:t>
      </w:r>
      <w:r w:rsidRPr="009A574A">
        <w:rPr>
          <w:rFonts w:ascii="Tahoma" w:hAnsi="Tahoma" w:cs="Tahoma"/>
          <w:sz w:val="18"/>
          <w:szCs w:val="18"/>
          <w:lang w:val="pl-PL"/>
        </w:rPr>
        <w:t xml:space="preserve">), </w:t>
      </w:r>
    </w:p>
    <w:p w14:paraId="0777AE0A" w14:textId="77777777" w:rsidR="007E6607" w:rsidRPr="009A574A" w:rsidRDefault="007E6607" w:rsidP="00E55EF0">
      <w:pPr>
        <w:pStyle w:val="Akapitzlist2"/>
        <w:numPr>
          <w:ilvl w:val="0"/>
          <w:numId w:val="45"/>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55C642B" w14:textId="77777777" w:rsidR="007E6607" w:rsidRPr="009A574A" w:rsidRDefault="007E6607" w:rsidP="00E55EF0">
      <w:pPr>
        <w:pStyle w:val="Akapitzlist2"/>
        <w:numPr>
          <w:ilvl w:val="0"/>
          <w:numId w:val="45"/>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 xml:space="preserve">o charakterze terrorystycznym, o którym mowa w art. 115 § 20 Kodeksu karnego, lub mające na celu popełnienie tego przestępstwa, </w:t>
      </w:r>
    </w:p>
    <w:p w14:paraId="147B7162" w14:textId="77777777" w:rsidR="007E6607" w:rsidRPr="009A574A" w:rsidRDefault="007E6607" w:rsidP="00E55EF0">
      <w:pPr>
        <w:pStyle w:val="Akapitzlist2"/>
        <w:numPr>
          <w:ilvl w:val="0"/>
          <w:numId w:val="45"/>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EB97313" w14:textId="77777777" w:rsidR="007E6607" w:rsidRPr="009A574A" w:rsidRDefault="007E6607" w:rsidP="00E55EF0">
      <w:pPr>
        <w:pStyle w:val="Akapitzlist2"/>
        <w:numPr>
          <w:ilvl w:val="0"/>
          <w:numId w:val="45"/>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B807BC5" w14:textId="77777777" w:rsidR="007E6607" w:rsidRPr="009A574A" w:rsidRDefault="007E6607" w:rsidP="00E55EF0">
      <w:pPr>
        <w:pStyle w:val="Akapitzlist2"/>
        <w:numPr>
          <w:ilvl w:val="0"/>
          <w:numId w:val="45"/>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5B18DC34" w14:textId="77777777" w:rsidR="007E6607" w:rsidRPr="009A574A" w:rsidRDefault="007E6607" w:rsidP="00E55EF0">
      <w:pPr>
        <w:numPr>
          <w:ilvl w:val="1"/>
          <w:numId w:val="44"/>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3C49419" w14:textId="77777777" w:rsidR="007E6607" w:rsidRPr="009A574A" w:rsidRDefault="007E6607" w:rsidP="00E55EF0">
      <w:pPr>
        <w:numPr>
          <w:ilvl w:val="1"/>
          <w:numId w:val="44"/>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7281CA" w14:textId="77777777" w:rsidR="007E6607" w:rsidRPr="009A574A" w:rsidRDefault="007E6607" w:rsidP="00E55EF0">
      <w:pPr>
        <w:numPr>
          <w:ilvl w:val="1"/>
          <w:numId w:val="44"/>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t>wobec którego prawomocnie orzeczono zakaz ubiegania się o zamówienia publiczne;</w:t>
      </w:r>
    </w:p>
    <w:p w14:paraId="4EE9DBC7" w14:textId="77777777" w:rsidR="007E6607" w:rsidRPr="009A574A" w:rsidRDefault="007E6607" w:rsidP="00E55EF0">
      <w:pPr>
        <w:numPr>
          <w:ilvl w:val="1"/>
          <w:numId w:val="44"/>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CA14060" w14:textId="6CAECE56" w:rsidR="007E6607" w:rsidRPr="009A574A" w:rsidRDefault="007E6607" w:rsidP="00E55EF0">
      <w:pPr>
        <w:numPr>
          <w:ilvl w:val="1"/>
          <w:numId w:val="44"/>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t>jeżeli, w przypadkach, o których mowa w art. 85 ust. 1, doszło do zakłócenia konkurencji wynikającego z wcześniejszego zaangażowania tego wykonawcy lub podmiotu, który należy z wykonawcą do tej samej grupy kapitałowej w rozumieniu ustawy z dnia 16 lutego 2007</w:t>
      </w:r>
      <w:r w:rsidR="004017F8">
        <w:rPr>
          <w:rFonts w:ascii="Tahoma" w:hAnsi="Tahoma" w:cs="Tahoma"/>
          <w:sz w:val="18"/>
          <w:szCs w:val="18"/>
        </w:rPr>
        <w:t xml:space="preserve"> </w:t>
      </w:r>
      <w:r w:rsidRPr="009A574A">
        <w:rPr>
          <w:rFonts w:ascii="Tahoma" w:hAnsi="Tahoma" w:cs="Tahoma"/>
          <w:sz w:val="18"/>
          <w:szCs w:val="18"/>
        </w:rPr>
        <w:t>r. o ochronie konkurencji i konsumentów, chyba że spowodowane tym zakłócenie konkurencji może być wyeliminowane winny sposób niż przez wykluczenie wykonawcy z udziału w postępowaniu o udzielenie zamówienia.</w:t>
      </w:r>
    </w:p>
    <w:p w14:paraId="512F8FF8" w14:textId="77777777" w:rsidR="007E6607" w:rsidRPr="009A574A" w:rsidRDefault="007E6607" w:rsidP="00E55EF0">
      <w:pPr>
        <w:numPr>
          <w:ilvl w:val="1"/>
          <w:numId w:val="44"/>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28B308EB" w14:textId="77777777" w:rsidR="007E6607" w:rsidRPr="009A574A" w:rsidRDefault="007E6607" w:rsidP="00E55EF0">
      <w:pPr>
        <w:numPr>
          <w:ilvl w:val="0"/>
          <w:numId w:val="44"/>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Wykonawca może zostać wykluczony przez Zamawiającego na każdym etapie postępowania o udzielenie zamówienia.</w:t>
      </w:r>
    </w:p>
    <w:p w14:paraId="7769E174" w14:textId="77777777" w:rsidR="007E6607" w:rsidRPr="009A574A" w:rsidRDefault="007E6607" w:rsidP="00E55EF0">
      <w:pPr>
        <w:numPr>
          <w:ilvl w:val="0"/>
          <w:numId w:val="44"/>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 xml:space="preserve">Wykonawca nie podlega wykluczeniu w okolicznościach określonych w art. 108 ust. 1 pkt 1, 2 i 5 i art. 109 ust. 1 pkt 4 </w:t>
      </w:r>
      <w:proofErr w:type="spellStart"/>
      <w:r w:rsidRPr="009A574A">
        <w:rPr>
          <w:rFonts w:ascii="Tahoma" w:hAnsi="Tahoma" w:cs="Tahoma"/>
          <w:sz w:val="18"/>
          <w:szCs w:val="18"/>
        </w:rPr>
        <w:t>pzp</w:t>
      </w:r>
      <w:proofErr w:type="spellEnd"/>
      <w:r w:rsidRPr="009A574A">
        <w:rPr>
          <w:rFonts w:ascii="Tahoma" w:hAnsi="Tahoma" w:cs="Tahoma"/>
          <w:sz w:val="18"/>
          <w:szCs w:val="18"/>
        </w:rPr>
        <w:t>, jeżeli udowodni zamawiającemu, że spełnił łącznie następujące przesłanki:</w:t>
      </w:r>
    </w:p>
    <w:p w14:paraId="33FB2749" w14:textId="77777777" w:rsidR="007E6607" w:rsidRPr="009A574A" w:rsidRDefault="007E6607" w:rsidP="00E55EF0">
      <w:pPr>
        <w:pStyle w:val="Akapitzlist2"/>
        <w:numPr>
          <w:ilvl w:val="0"/>
          <w:numId w:val="46"/>
        </w:numPr>
        <w:spacing w:after="0" w:line="240" w:lineRule="auto"/>
        <w:ind w:left="709" w:hanging="425"/>
        <w:jc w:val="both"/>
        <w:rPr>
          <w:rFonts w:ascii="Tahoma" w:hAnsi="Tahoma" w:cs="Tahoma"/>
          <w:sz w:val="18"/>
          <w:szCs w:val="18"/>
          <w:lang w:val="pl-PL"/>
        </w:rPr>
      </w:pPr>
      <w:r w:rsidRPr="009A574A">
        <w:rPr>
          <w:rFonts w:ascii="Tahoma" w:hAnsi="Tahoma" w:cs="Tahoma"/>
          <w:sz w:val="18"/>
          <w:szCs w:val="18"/>
          <w:lang w:val="pl-PL"/>
        </w:rPr>
        <w:t xml:space="preserve">naprawił lub zobowiązał się do naprawienia szkody wyrządzonej przestępstwem, wykroczeniem lub swoim nieprawidłowym postępowaniem, w tym poprzez zadośćuczynienie pieniężne; </w:t>
      </w:r>
    </w:p>
    <w:p w14:paraId="451EF702" w14:textId="77777777" w:rsidR="007E6607" w:rsidRPr="009A574A" w:rsidRDefault="007E6607" w:rsidP="00E55EF0">
      <w:pPr>
        <w:pStyle w:val="Akapitzlist2"/>
        <w:numPr>
          <w:ilvl w:val="0"/>
          <w:numId w:val="46"/>
        </w:numPr>
        <w:spacing w:after="0" w:line="240" w:lineRule="auto"/>
        <w:ind w:left="709" w:hanging="425"/>
        <w:jc w:val="both"/>
        <w:rPr>
          <w:rFonts w:ascii="Tahoma" w:hAnsi="Tahoma" w:cs="Tahoma"/>
          <w:sz w:val="18"/>
          <w:szCs w:val="18"/>
          <w:lang w:val="pl-PL"/>
        </w:rPr>
      </w:pPr>
      <w:r w:rsidRPr="009A574A">
        <w:rPr>
          <w:rFonts w:ascii="Tahoma" w:hAnsi="Tahoma" w:cs="Tahoma"/>
          <w:sz w:val="18"/>
          <w:szCs w:val="18"/>
          <w:lang w:val="pl-PL"/>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FF6D93F" w14:textId="77777777" w:rsidR="007E6607" w:rsidRPr="009A574A" w:rsidRDefault="007E6607" w:rsidP="00E55EF0">
      <w:pPr>
        <w:pStyle w:val="Akapitzlist2"/>
        <w:numPr>
          <w:ilvl w:val="0"/>
          <w:numId w:val="46"/>
        </w:numPr>
        <w:spacing w:after="0" w:line="240" w:lineRule="auto"/>
        <w:ind w:left="709" w:hanging="425"/>
        <w:jc w:val="both"/>
        <w:rPr>
          <w:rFonts w:ascii="Tahoma" w:hAnsi="Tahoma" w:cs="Tahoma"/>
          <w:sz w:val="18"/>
          <w:szCs w:val="18"/>
          <w:lang w:val="pl-PL"/>
        </w:rPr>
      </w:pPr>
      <w:r w:rsidRPr="009A574A">
        <w:rPr>
          <w:rFonts w:ascii="Tahoma" w:hAnsi="Tahoma" w:cs="Tahoma"/>
          <w:sz w:val="18"/>
          <w:szCs w:val="18"/>
          <w:lang w:val="pl-PL"/>
        </w:rPr>
        <w:t xml:space="preserve">podjął konkretne środki techniczne, organizacyjne i kadrowe, odpowiednie dla zapobiegania dalszym przestępstwom, wykroczeniom lub nieprawidłowemu postępowaniu, w szczególności: </w:t>
      </w:r>
    </w:p>
    <w:p w14:paraId="4BF937B4" w14:textId="77777777" w:rsidR="007E6607" w:rsidRPr="009A574A" w:rsidRDefault="007E6607" w:rsidP="00E55EF0">
      <w:pPr>
        <w:pStyle w:val="Akapitzlist2"/>
        <w:numPr>
          <w:ilvl w:val="0"/>
          <w:numId w:val="47"/>
        </w:numPr>
        <w:spacing w:after="0" w:line="240" w:lineRule="auto"/>
        <w:ind w:left="1418" w:hanging="284"/>
        <w:jc w:val="both"/>
        <w:rPr>
          <w:rFonts w:ascii="Tahoma" w:hAnsi="Tahoma" w:cs="Tahoma"/>
          <w:sz w:val="18"/>
          <w:szCs w:val="18"/>
          <w:lang w:val="pl-PL"/>
        </w:rPr>
      </w:pPr>
      <w:r w:rsidRPr="009A574A">
        <w:rPr>
          <w:rFonts w:ascii="Tahoma" w:hAnsi="Tahoma" w:cs="Tahoma"/>
          <w:sz w:val="18"/>
          <w:szCs w:val="18"/>
          <w:lang w:val="pl-PL"/>
        </w:rPr>
        <w:t xml:space="preserve">zerwał wszelkie powiązania z osobami lub podmiotami odpowiedzialnymi za nieprawidłowe postępowanie wykonawcy, </w:t>
      </w:r>
    </w:p>
    <w:p w14:paraId="32DACADC" w14:textId="77777777" w:rsidR="007E6607" w:rsidRPr="009A574A" w:rsidRDefault="007E6607" w:rsidP="00E55EF0">
      <w:pPr>
        <w:pStyle w:val="Akapitzlist2"/>
        <w:numPr>
          <w:ilvl w:val="0"/>
          <w:numId w:val="47"/>
        </w:numPr>
        <w:spacing w:after="0" w:line="240" w:lineRule="auto"/>
        <w:ind w:left="1418" w:hanging="284"/>
        <w:jc w:val="both"/>
        <w:rPr>
          <w:rFonts w:ascii="Tahoma" w:hAnsi="Tahoma" w:cs="Tahoma"/>
          <w:sz w:val="18"/>
          <w:szCs w:val="18"/>
          <w:lang w:val="pl-PL"/>
        </w:rPr>
      </w:pPr>
      <w:r w:rsidRPr="009A574A">
        <w:rPr>
          <w:rFonts w:ascii="Tahoma" w:hAnsi="Tahoma" w:cs="Tahoma"/>
          <w:sz w:val="18"/>
          <w:szCs w:val="18"/>
          <w:lang w:val="pl-PL"/>
        </w:rPr>
        <w:t xml:space="preserve">zreorganizował personel, </w:t>
      </w:r>
    </w:p>
    <w:p w14:paraId="0EA524EE" w14:textId="77777777" w:rsidR="007E6607" w:rsidRPr="009A574A" w:rsidRDefault="007E6607" w:rsidP="00E55EF0">
      <w:pPr>
        <w:pStyle w:val="Akapitzlist2"/>
        <w:numPr>
          <w:ilvl w:val="0"/>
          <w:numId w:val="47"/>
        </w:numPr>
        <w:spacing w:after="0" w:line="240" w:lineRule="auto"/>
        <w:ind w:left="1418" w:hanging="284"/>
        <w:jc w:val="both"/>
        <w:rPr>
          <w:rFonts w:ascii="Tahoma" w:hAnsi="Tahoma" w:cs="Tahoma"/>
          <w:sz w:val="18"/>
          <w:szCs w:val="18"/>
          <w:lang w:val="pl-PL"/>
        </w:rPr>
      </w:pPr>
      <w:r w:rsidRPr="009A574A">
        <w:rPr>
          <w:rFonts w:ascii="Tahoma" w:hAnsi="Tahoma" w:cs="Tahoma"/>
          <w:sz w:val="18"/>
          <w:szCs w:val="18"/>
          <w:lang w:val="pl-PL"/>
        </w:rPr>
        <w:t>wdrożył system sprawozdawczości i kontroli,</w:t>
      </w:r>
    </w:p>
    <w:p w14:paraId="70866B1E" w14:textId="77777777" w:rsidR="007E6607" w:rsidRPr="009A574A" w:rsidRDefault="007E6607" w:rsidP="00E55EF0">
      <w:pPr>
        <w:pStyle w:val="Akapitzlist2"/>
        <w:numPr>
          <w:ilvl w:val="0"/>
          <w:numId w:val="47"/>
        </w:numPr>
        <w:spacing w:after="0" w:line="240" w:lineRule="auto"/>
        <w:ind w:left="1418" w:hanging="284"/>
        <w:jc w:val="both"/>
        <w:rPr>
          <w:rFonts w:ascii="Tahoma" w:hAnsi="Tahoma" w:cs="Tahoma"/>
          <w:sz w:val="18"/>
          <w:szCs w:val="18"/>
          <w:lang w:val="pl-PL"/>
        </w:rPr>
      </w:pPr>
      <w:r w:rsidRPr="009A574A">
        <w:rPr>
          <w:rFonts w:ascii="Tahoma" w:hAnsi="Tahoma" w:cs="Tahoma"/>
          <w:sz w:val="18"/>
          <w:szCs w:val="18"/>
          <w:lang w:val="pl-PL"/>
        </w:rPr>
        <w:t xml:space="preserve">utworzył struktury audytu wewnętrznego do monitorowania przestrzegania przepisów, wewnętrznych regulacji lub standardów, </w:t>
      </w:r>
    </w:p>
    <w:p w14:paraId="6FC841A0" w14:textId="77777777" w:rsidR="007E6607" w:rsidRPr="009A574A" w:rsidRDefault="007E6607" w:rsidP="00E55EF0">
      <w:pPr>
        <w:pStyle w:val="Akapitzlist2"/>
        <w:numPr>
          <w:ilvl w:val="0"/>
          <w:numId w:val="47"/>
        </w:numPr>
        <w:spacing w:after="0" w:line="240" w:lineRule="auto"/>
        <w:ind w:left="1418" w:hanging="284"/>
        <w:jc w:val="both"/>
        <w:rPr>
          <w:rFonts w:ascii="Tahoma" w:hAnsi="Tahoma" w:cs="Tahoma"/>
          <w:sz w:val="18"/>
          <w:szCs w:val="18"/>
          <w:lang w:val="pl-PL"/>
        </w:rPr>
      </w:pPr>
      <w:r w:rsidRPr="009A574A">
        <w:rPr>
          <w:rFonts w:ascii="Tahoma" w:hAnsi="Tahoma" w:cs="Tahoma"/>
          <w:sz w:val="18"/>
          <w:szCs w:val="18"/>
          <w:lang w:val="pl-PL"/>
        </w:rPr>
        <w:t>wprowadził wewnętrzne regulacje dotyczące odpowiedzialności i odszkodowań za nieprzestrzeganie przepisów, wewnętrznych regulacji lub standardów.</w:t>
      </w:r>
    </w:p>
    <w:p w14:paraId="708A8E55" w14:textId="77777777" w:rsidR="007E6607" w:rsidRPr="009A574A" w:rsidRDefault="007E6607" w:rsidP="00E55EF0">
      <w:pPr>
        <w:numPr>
          <w:ilvl w:val="0"/>
          <w:numId w:val="44"/>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0E8352C9" w14:textId="77777777" w:rsidR="007E6607" w:rsidRPr="009A574A" w:rsidRDefault="007E6607" w:rsidP="00E55EF0">
      <w:pPr>
        <w:numPr>
          <w:ilvl w:val="0"/>
          <w:numId w:val="44"/>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 xml:space="preserve">Wykluczenie Wykonawcy następuje zgodnie z art. 111 </w:t>
      </w:r>
      <w:proofErr w:type="spellStart"/>
      <w:r w:rsidRPr="009A574A">
        <w:rPr>
          <w:rFonts w:ascii="Tahoma" w:hAnsi="Tahoma" w:cs="Tahoma"/>
          <w:sz w:val="18"/>
          <w:szCs w:val="18"/>
        </w:rPr>
        <w:t>PZP</w:t>
      </w:r>
      <w:proofErr w:type="spellEnd"/>
      <w:r w:rsidRPr="009A574A">
        <w:rPr>
          <w:rFonts w:ascii="Tahoma" w:hAnsi="Tahoma" w:cs="Tahoma"/>
          <w:sz w:val="18"/>
          <w:szCs w:val="18"/>
        </w:rPr>
        <w:t xml:space="preserve">. Ofertę złożoną przez Wykonawcę podlegającego wykluczeniu z postępowania Zamawiający odrzuci na podstawie art. 226 ust. 1 pkt. 2 lit. a) PZP.3. </w:t>
      </w:r>
    </w:p>
    <w:p w14:paraId="5F0B9EE4" w14:textId="00211076" w:rsidR="007E6607" w:rsidRPr="00163C19" w:rsidRDefault="007E6607" w:rsidP="00E55EF0">
      <w:pPr>
        <w:numPr>
          <w:ilvl w:val="0"/>
          <w:numId w:val="44"/>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Ponadto, zgodnie z przepisem art. 7 ust. 1 Ustawy z dnia 13 kwietnia 2022 r . o szczególnych rozwiązaniach w zakresie przeciwdziałania wspieraniu agresji na Ukrainę oraz służących ochronie bezpieczeństwa narodowego (</w:t>
      </w:r>
      <w:r w:rsidR="00F40A9D" w:rsidRPr="00F40A9D">
        <w:rPr>
          <w:rFonts w:ascii="Tahoma" w:hAnsi="Tahoma" w:cs="Tahoma"/>
          <w:sz w:val="18"/>
          <w:szCs w:val="18"/>
        </w:rPr>
        <w:t>Dz.U. 2023 poz. 1497</w:t>
      </w:r>
      <w:r w:rsidR="00F40A9D">
        <w:rPr>
          <w:rFonts w:ascii="Tahoma" w:hAnsi="Tahoma" w:cs="Tahoma"/>
          <w:sz w:val="18"/>
          <w:szCs w:val="18"/>
        </w:rPr>
        <w:t xml:space="preserve"> </w:t>
      </w:r>
      <w:proofErr w:type="spellStart"/>
      <w:r w:rsidR="00F40A9D">
        <w:rPr>
          <w:rFonts w:ascii="Tahoma" w:hAnsi="Tahoma" w:cs="Tahoma"/>
          <w:sz w:val="18"/>
          <w:szCs w:val="18"/>
        </w:rPr>
        <w:t>t.j</w:t>
      </w:r>
      <w:proofErr w:type="spellEnd"/>
      <w:r w:rsidR="00F40A9D">
        <w:rPr>
          <w:rFonts w:ascii="Tahoma" w:hAnsi="Tahoma" w:cs="Tahoma"/>
          <w:sz w:val="18"/>
          <w:szCs w:val="18"/>
        </w:rPr>
        <w:t>. ze zm.</w:t>
      </w:r>
      <w:r w:rsidRPr="009A574A">
        <w:rPr>
          <w:rFonts w:ascii="Tahoma" w:hAnsi="Tahoma" w:cs="Tahoma"/>
          <w:sz w:val="18"/>
          <w:szCs w:val="18"/>
        </w:rPr>
        <w:t xml:space="preserve">) z postępowania o udzielenie zamówienia publicznego lub konkursu prowadzonego na podstawie </w:t>
      </w:r>
      <w:hyperlink w:anchor="/document/18903829?cm=DOCUMENT" w:history="1">
        <w:r w:rsidRPr="00163C19">
          <w:rPr>
            <w:rFonts w:ascii="Tahoma" w:hAnsi="Tahoma" w:cs="Tahoma"/>
            <w:sz w:val="18"/>
            <w:szCs w:val="18"/>
          </w:rPr>
          <w:t>ustawy</w:t>
        </w:r>
      </w:hyperlink>
      <w:r w:rsidRPr="009A574A">
        <w:rPr>
          <w:rFonts w:ascii="Tahoma" w:hAnsi="Tahoma" w:cs="Tahoma"/>
          <w:sz w:val="18"/>
          <w:szCs w:val="18"/>
        </w:rPr>
        <w:t xml:space="preserve"> z dnia 11 września 2019 r. - Prawo zamówień publicznych wyklucza się:</w:t>
      </w:r>
    </w:p>
    <w:p w14:paraId="5BDB81AB" w14:textId="3E7330F2" w:rsidR="007E6607" w:rsidRPr="009A574A" w:rsidRDefault="007E6607" w:rsidP="00E55EF0">
      <w:pPr>
        <w:pStyle w:val="Akapitzlist2"/>
        <w:numPr>
          <w:ilvl w:val="0"/>
          <w:numId w:val="48"/>
        </w:numPr>
        <w:shd w:val="clear" w:color="auto" w:fill="FFFFFF"/>
        <w:spacing w:after="0" w:line="240" w:lineRule="auto"/>
        <w:ind w:left="1134" w:hanging="425"/>
        <w:jc w:val="both"/>
        <w:rPr>
          <w:rFonts w:ascii="Tahoma" w:eastAsia="Times New Roman" w:hAnsi="Tahoma" w:cs="Tahoma"/>
          <w:sz w:val="18"/>
          <w:szCs w:val="18"/>
          <w:lang w:val="pl-PL"/>
        </w:rPr>
      </w:pPr>
      <w:r w:rsidRPr="009A574A">
        <w:rPr>
          <w:rFonts w:ascii="Tahoma" w:eastAsia="Times New Roman" w:hAnsi="Tahoma" w:cs="Tahoma"/>
          <w:sz w:val="18"/>
          <w:szCs w:val="18"/>
          <w:lang w:val="pl-PL"/>
        </w:rPr>
        <w:t xml:space="preserve">wykonawcę oraz uczestnika konkursu wymienionego w wykazach określonych w </w:t>
      </w:r>
      <w:r w:rsidRPr="00C1618D">
        <w:rPr>
          <w:rFonts w:ascii="Tahoma" w:hAnsi="Tahoma" w:cs="Tahoma"/>
          <w:sz w:val="18"/>
          <w:szCs w:val="18"/>
          <w:lang w:val="pl-PL"/>
        </w:rPr>
        <w:t>rozporządzeniu</w:t>
      </w:r>
      <w:r w:rsidRPr="009A574A">
        <w:rPr>
          <w:rFonts w:ascii="Tahoma" w:eastAsia="Times New Roman" w:hAnsi="Tahoma" w:cs="Tahoma"/>
          <w:sz w:val="18"/>
          <w:szCs w:val="18"/>
          <w:lang w:val="pl-PL"/>
        </w:rPr>
        <w:t xml:space="preserve"> 765/2006 i </w:t>
      </w:r>
      <w:r w:rsidRPr="00C1618D">
        <w:rPr>
          <w:rFonts w:ascii="Tahoma" w:hAnsi="Tahoma" w:cs="Tahoma"/>
          <w:sz w:val="18"/>
          <w:szCs w:val="18"/>
          <w:lang w:val="pl-PL"/>
        </w:rPr>
        <w:t>rozporządzeniu</w:t>
      </w:r>
      <w:r w:rsidRPr="009A574A">
        <w:rPr>
          <w:rFonts w:ascii="Tahoma" w:eastAsia="Times New Roman" w:hAnsi="Tahoma" w:cs="Tahoma"/>
          <w:sz w:val="18"/>
          <w:szCs w:val="18"/>
          <w:lang w:val="pl-PL"/>
        </w:rPr>
        <w:t xml:space="preserve"> 269/2014 albo wpisanego na listę na podstawie decyzji w sprawie wpisu na listę rozstrzygającej o zastosowaniu środka, o którym mowa w art. 1 pkt 3;</w:t>
      </w:r>
    </w:p>
    <w:p w14:paraId="0F0A6C18" w14:textId="60F6BF0E" w:rsidR="007E6607" w:rsidRPr="009A574A" w:rsidRDefault="007E6607" w:rsidP="00E55EF0">
      <w:pPr>
        <w:pStyle w:val="Akapitzlist2"/>
        <w:numPr>
          <w:ilvl w:val="0"/>
          <w:numId w:val="48"/>
        </w:numPr>
        <w:shd w:val="clear" w:color="auto" w:fill="FFFFFF"/>
        <w:spacing w:after="0" w:line="240" w:lineRule="auto"/>
        <w:ind w:left="1134" w:hanging="425"/>
        <w:jc w:val="both"/>
        <w:rPr>
          <w:rFonts w:ascii="Tahoma" w:eastAsia="Times New Roman" w:hAnsi="Tahoma" w:cs="Tahoma"/>
          <w:sz w:val="18"/>
          <w:szCs w:val="18"/>
          <w:lang w:val="pl-PL"/>
        </w:rPr>
      </w:pPr>
      <w:r w:rsidRPr="009A574A">
        <w:rPr>
          <w:rFonts w:ascii="Tahoma" w:eastAsia="Times New Roman" w:hAnsi="Tahoma" w:cs="Tahoma"/>
          <w:sz w:val="18"/>
          <w:szCs w:val="18"/>
          <w:lang w:val="pl-PL"/>
        </w:rPr>
        <w:t xml:space="preserve">wykonawcę oraz uczestnika konkursu, którego beneficjentem rzeczywistym w rozumieniu </w:t>
      </w:r>
      <w:r w:rsidRPr="00754DC8">
        <w:rPr>
          <w:lang w:val="pl-PL"/>
        </w:rPr>
        <w:t>ustawy</w:t>
      </w:r>
      <w:r w:rsidRPr="009A574A">
        <w:rPr>
          <w:rFonts w:ascii="Tahoma" w:eastAsia="Times New Roman" w:hAnsi="Tahoma" w:cs="Tahoma"/>
          <w:sz w:val="18"/>
          <w:szCs w:val="18"/>
          <w:lang w:val="pl-PL"/>
        </w:rPr>
        <w:t xml:space="preserve"> z dnia 1 marca 2018 r. o przeciwdziałaniu praniu pieniędzy oraz finansowaniu terroryzmu </w:t>
      </w:r>
      <w:r w:rsidR="00820270" w:rsidRPr="00820270">
        <w:rPr>
          <w:rFonts w:ascii="Tahoma" w:eastAsia="Times New Roman" w:hAnsi="Tahoma" w:cs="Tahoma"/>
          <w:sz w:val="18"/>
          <w:szCs w:val="18"/>
          <w:lang w:val="pl-PL"/>
        </w:rPr>
        <w:t xml:space="preserve">(Dz.U. 2023 poz. 1124 </w:t>
      </w:r>
      <w:proofErr w:type="spellStart"/>
      <w:r w:rsidR="00820270" w:rsidRPr="00820270">
        <w:rPr>
          <w:rFonts w:ascii="Tahoma" w:eastAsia="Times New Roman" w:hAnsi="Tahoma" w:cs="Tahoma"/>
          <w:sz w:val="18"/>
          <w:szCs w:val="18"/>
          <w:lang w:val="pl-PL"/>
        </w:rPr>
        <w:t>t.j</w:t>
      </w:r>
      <w:proofErr w:type="spellEnd"/>
      <w:r w:rsidR="00820270" w:rsidRPr="00820270">
        <w:rPr>
          <w:rFonts w:ascii="Tahoma" w:eastAsia="Times New Roman" w:hAnsi="Tahoma" w:cs="Tahoma"/>
          <w:sz w:val="18"/>
          <w:szCs w:val="18"/>
          <w:lang w:val="pl-PL"/>
        </w:rPr>
        <w:t>. ze zm.)</w:t>
      </w:r>
      <w:r w:rsidRPr="009A574A">
        <w:rPr>
          <w:rFonts w:ascii="Tahoma" w:eastAsia="Times New Roman" w:hAnsi="Tahoma" w:cs="Tahoma"/>
          <w:sz w:val="18"/>
          <w:szCs w:val="18"/>
          <w:lang w:val="pl-PL"/>
        </w:rPr>
        <w:t xml:space="preserve"> jest osoba wymieniona w wykazach określonych w </w:t>
      </w:r>
      <w:r w:rsidRPr="00C1618D">
        <w:rPr>
          <w:lang w:val="pl-PL"/>
        </w:rPr>
        <w:t>rozporządzeniu</w:t>
      </w:r>
      <w:r w:rsidRPr="009A574A">
        <w:rPr>
          <w:rFonts w:ascii="Tahoma" w:eastAsia="Times New Roman" w:hAnsi="Tahoma" w:cs="Tahoma"/>
          <w:sz w:val="18"/>
          <w:szCs w:val="18"/>
          <w:lang w:val="pl-PL"/>
        </w:rPr>
        <w:t xml:space="preserve"> 765/2006 i </w:t>
      </w:r>
      <w:r w:rsidRPr="00C1618D">
        <w:rPr>
          <w:lang w:val="pl-PL"/>
        </w:rPr>
        <w:t>rozporządzeniu</w:t>
      </w:r>
      <w:r w:rsidRPr="009A574A">
        <w:rPr>
          <w:rFonts w:ascii="Tahoma" w:eastAsia="Times New Roman" w:hAnsi="Tahoma" w:cs="Tahoma"/>
          <w:sz w:val="18"/>
          <w:szCs w:val="18"/>
          <w:lang w:val="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DE18892" w14:textId="5EDD3AD1" w:rsidR="007E6607" w:rsidRPr="009A574A" w:rsidRDefault="007E6607" w:rsidP="00E55EF0">
      <w:pPr>
        <w:pStyle w:val="Akapitzlist2"/>
        <w:numPr>
          <w:ilvl w:val="0"/>
          <w:numId w:val="48"/>
        </w:numPr>
        <w:shd w:val="clear" w:color="auto" w:fill="FFFFFF"/>
        <w:spacing w:after="0" w:line="240" w:lineRule="auto"/>
        <w:ind w:left="1134" w:hanging="425"/>
        <w:jc w:val="both"/>
        <w:rPr>
          <w:rFonts w:ascii="Tahoma" w:hAnsi="Tahoma" w:cs="Tahoma"/>
          <w:sz w:val="18"/>
          <w:szCs w:val="18"/>
          <w:lang w:val="pl-PL"/>
        </w:rPr>
      </w:pPr>
      <w:r w:rsidRPr="009A574A">
        <w:rPr>
          <w:rFonts w:ascii="Tahoma" w:eastAsia="Times New Roman" w:hAnsi="Tahoma" w:cs="Tahoma"/>
          <w:sz w:val="18"/>
          <w:szCs w:val="18"/>
          <w:lang w:val="pl-PL"/>
        </w:rPr>
        <w:t xml:space="preserve">wykonawcę oraz uczestnika konkursu, którego jednostką dominującą w rozumieniu </w:t>
      </w:r>
      <w:r w:rsidRPr="00C1618D">
        <w:rPr>
          <w:lang w:val="pl-PL"/>
        </w:rPr>
        <w:t>art. 3 ust. 1 pkt 37</w:t>
      </w:r>
      <w:r w:rsidRPr="009A574A">
        <w:rPr>
          <w:rFonts w:ascii="Tahoma" w:eastAsia="Times New Roman" w:hAnsi="Tahoma" w:cs="Tahoma"/>
          <w:sz w:val="18"/>
          <w:szCs w:val="18"/>
          <w:lang w:val="pl-PL"/>
        </w:rPr>
        <w:t xml:space="preserve"> ustawy z dnia 29 września 1994 r. o rachunkowości </w:t>
      </w:r>
      <w:r w:rsidR="00C2640B" w:rsidRPr="00C2640B">
        <w:rPr>
          <w:rFonts w:ascii="Tahoma" w:eastAsia="Times New Roman" w:hAnsi="Tahoma" w:cs="Tahoma"/>
          <w:sz w:val="18"/>
          <w:szCs w:val="18"/>
          <w:lang w:val="pl-PL"/>
        </w:rPr>
        <w:t xml:space="preserve">(Dz.U. 2023 poz. 120 </w:t>
      </w:r>
      <w:proofErr w:type="spellStart"/>
      <w:r w:rsidR="00C2640B" w:rsidRPr="00C2640B">
        <w:rPr>
          <w:rFonts w:ascii="Tahoma" w:eastAsia="Times New Roman" w:hAnsi="Tahoma" w:cs="Tahoma"/>
          <w:sz w:val="18"/>
          <w:szCs w:val="18"/>
          <w:lang w:val="pl-PL"/>
        </w:rPr>
        <w:t>t.j</w:t>
      </w:r>
      <w:proofErr w:type="spellEnd"/>
      <w:r w:rsidR="00C2640B" w:rsidRPr="00C2640B">
        <w:rPr>
          <w:rFonts w:ascii="Tahoma" w:eastAsia="Times New Roman" w:hAnsi="Tahoma" w:cs="Tahoma"/>
          <w:sz w:val="18"/>
          <w:szCs w:val="18"/>
          <w:lang w:val="pl-PL"/>
        </w:rPr>
        <w:t>. ze zm.)</w:t>
      </w:r>
      <w:r w:rsidRPr="009A574A">
        <w:rPr>
          <w:rFonts w:ascii="Tahoma" w:eastAsia="Times New Roman" w:hAnsi="Tahoma" w:cs="Tahoma"/>
          <w:sz w:val="18"/>
          <w:szCs w:val="18"/>
          <w:lang w:val="pl-PL"/>
        </w:rPr>
        <w:t xml:space="preserve"> jest podmiot wymieniony w wykazach określonych w </w:t>
      </w:r>
      <w:r w:rsidRPr="00C1618D">
        <w:rPr>
          <w:lang w:val="pl-PL"/>
        </w:rPr>
        <w:t>rozporządzeniu</w:t>
      </w:r>
      <w:r w:rsidRPr="009A574A">
        <w:rPr>
          <w:rFonts w:ascii="Tahoma" w:eastAsia="Times New Roman" w:hAnsi="Tahoma" w:cs="Tahoma"/>
          <w:sz w:val="18"/>
          <w:szCs w:val="18"/>
          <w:lang w:val="pl-PL"/>
        </w:rPr>
        <w:t xml:space="preserve"> 765/2006 i </w:t>
      </w:r>
      <w:r w:rsidRPr="00C1618D">
        <w:rPr>
          <w:lang w:val="pl-PL"/>
        </w:rPr>
        <w:t>rozporządzeniu</w:t>
      </w:r>
      <w:r w:rsidRPr="009A574A">
        <w:rPr>
          <w:rFonts w:ascii="Tahoma" w:eastAsia="Times New Roman" w:hAnsi="Tahoma" w:cs="Tahoma"/>
          <w:sz w:val="18"/>
          <w:szCs w:val="18"/>
          <w:lang w:val="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70411730" w14:textId="77777777" w:rsidR="007E6607" w:rsidRPr="009A574A" w:rsidRDefault="007E6607" w:rsidP="00E55EF0">
      <w:pPr>
        <w:numPr>
          <w:ilvl w:val="0"/>
          <w:numId w:val="44"/>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Wykluczenie, o którym mowa w ust. 6 następuje na okres trwania określonych w nim okoliczności.</w:t>
      </w:r>
    </w:p>
    <w:p w14:paraId="0C237797" w14:textId="77777777" w:rsidR="007E6607" w:rsidRPr="009A574A" w:rsidRDefault="007E6607" w:rsidP="00E55EF0">
      <w:pPr>
        <w:numPr>
          <w:ilvl w:val="0"/>
          <w:numId w:val="44"/>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7AF85BE" w14:textId="77777777" w:rsidR="007E6607" w:rsidRPr="009A574A" w:rsidRDefault="007E6607" w:rsidP="00E55EF0">
      <w:pPr>
        <w:numPr>
          <w:ilvl w:val="0"/>
          <w:numId w:val="44"/>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3AA921B" w14:textId="77777777" w:rsidR="007E6607" w:rsidRPr="009A574A" w:rsidRDefault="007E6607" w:rsidP="00E55EF0">
      <w:pPr>
        <w:numPr>
          <w:ilvl w:val="0"/>
          <w:numId w:val="49"/>
        </w:numPr>
        <w:shd w:val="clear" w:color="auto" w:fill="FFFFFF"/>
        <w:tabs>
          <w:tab w:val="clear" w:pos="0"/>
        </w:tabs>
        <w:suppressAutoHyphens/>
        <w:ind w:left="567" w:hanging="283"/>
        <w:jc w:val="both"/>
        <w:rPr>
          <w:rFonts w:ascii="Tahoma" w:hAnsi="Tahoma" w:cs="Tahoma"/>
          <w:sz w:val="18"/>
          <w:szCs w:val="18"/>
        </w:rPr>
      </w:pPr>
      <w:r w:rsidRPr="009A574A">
        <w:rPr>
          <w:rFonts w:ascii="Tahoma" w:hAnsi="Tahoma" w:cs="Tahoma"/>
          <w:sz w:val="18"/>
          <w:szCs w:val="18"/>
        </w:rPr>
        <w:t>obywateli rosyjskich lub osób fizycznych lub prawnych, podmiotów lub organów z siedzibą w Rosji;</w:t>
      </w:r>
    </w:p>
    <w:p w14:paraId="31B3E59C" w14:textId="77777777" w:rsidR="007E6607" w:rsidRPr="009A574A" w:rsidRDefault="007E6607" w:rsidP="00E55EF0">
      <w:pPr>
        <w:numPr>
          <w:ilvl w:val="0"/>
          <w:numId w:val="49"/>
        </w:numPr>
        <w:shd w:val="clear" w:color="auto" w:fill="FFFFFF"/>
        <w:tabs>
          <w:tab w:val="clear" w:pos="0"/>
        </w:tabs>
        <w:suppressAutoHyphens/>
        <w:ind w:left="567" w:hanging="283"/>
        <w:jc w:val="both"/>
        <w:rPr>
          <w:rFonts w:ascii="Tahoma" w:hAnsi="Tahoma" w:cs="Tahoma"/>
          <w:sz w:val="18"/>
          <w:szCs w:val="18"/>
        </w:rPr>
      </w:pPr>
      <w:r w:rsidRPr="009A574A">
        <w:rPr>
          <w:rFonts w:ascii="Tahoma" w:hAnsi="Tahoma" w:cs="Tahoma"/>
          <w:sz w:val="18"/>
          <w:szCs w:val="18"/>
        </w:rPr>
        <w:t>osób prawnych, podmiotów lub organów, do których prawa własności bezpośrednio lub pośrednio w ponad 50 % należą do podmiotu, o którym mowa w lit. a) niniejszego ustępu; lub</w:t>
      </w:r>
    </w:p>
    <w:p w14:paraId="5FDCC04C" w14:textId="33055E6C" w:rsidR="0040363C" w:rsidRPr="007E6607" w:rsidRDefault="007E6607" w:rsidP="00E55EF0">
      <w:pPr>
        <w:numPr>
          <w:ilvl w:val="0"/>
          <w:numId w:val="49"/>
        </w:numPr>
        <w:shd w:val="clear" w:color="auto" w:fill="FFFFFF"/>
        <w:tabs>
          <w:tab w:val="clear" w:pos="0"/>
        </w:tabs>
        <w:suppressAutoHyphens/>
        <w:ind w:left="567" w:hanging="283"/>
        <w:jc w:val="both"/>
        <w:rPr>
          <w:rFonts w:ascii="Tahoma" w:hAnsi="Tahoma" w:cs="Tahoma"/>
          <w:sz w:val="18"/>
          <w:szCs w:val="18"/>
        </w:rPr>
      </w:pPr>
      <w:r w:rsidRPr="007E6607">
        <w:rPr>
          <w:rFonts w:ascii="Tahoma" w:hAnsi="Tahoma" w:cs="Tahoma"/>
          <w:sz w:val="18"/>
          <w:szCs w:val="18"/>
        </w:rPr>
        <w:t>osób fizycznych lub prawnych, podmiotów lub organów działających w imieniu lub pod kierunkiem podmiotu, o którym mowa w lit. a) lub b) niniejszego ustępu,</w:t>
      </w:r>
      <w:r>
        <w:rPr>
          <w:rFonts w:ascii="Tahoma" w:hAnsi="Tahoma" w:cs="Tahoma"/>
          <w:sz w:val="18"/>
          <w:szCs w:val="18"/>
        </w:rPr>
        <w:t xml:space="preserve"> </w:t>
      </w:r>
      <w:r w:rsidRPr="007E6607">
        <w:rPr>
          <w:rFonts w:ascii="Tahoma" w:hAnsi="Tahoma" w:cs="Tahoma"/>
          <w:sz w:val="18"/>
          <w:szCs w:val="18"/>
        </w:rPr>
        <w:t>w tym podwykonawców, dostawców lub podmiotów, na których zdolności polega się w rozumieniu dyrektyw w sprawie zamówień publicznych, w przypadku gdy przypada na nich ponad 10 % wartości zamówienia.</w:t>
      </w:r>
    </w:p>
    <w:p w14:paraId="32CA1FB1" w14:textId="77777777" w:rsidR="0040363C" w:rsidRPr="00CA0356" w:rsidRDefault="0040363C" w:rsidP="0040363C">
      <w:pPr>
        <w:suppressAutoHyphens/>
        <w:jc w:val="both"/>
        <w:rPr>
          <w:rFonts w:ascii="Tahoma" w:hAnsi="Tahoma" w:cs="Tahoma"/>
          <w:sz w:val="18"/>
          <w:szCs w:val="18"/>
        </w:rPr>
      </w:pPr>
    </w:p>
    <w:p w14:paraId="0F2E9B5A" w14:textId="77777777" w:rsidR="0040363C" w:rsidRPr="00CA0356" w:rsidRDefault="0040363C" w:rsidP="0040363C">
      <w:pPr>
        <w:suppressAutoHyphens/>
        <w:jc w:val="both"/>
        <w:rPr>
          <w:rFonts w:ascii="Tahoma" w:hAnsi="Tahoma" w:cs="Tahoma"/>
          <w:b/>
          <w:bCs/>
          <w:sz w:val="18"/>
          <w:szCs w:val="18"/>
        </w:rPr>
      </w:pPr>
      <w:r w:rsidRPr="00CA0356">
        <w:rPr>
          <w:rFonts w:ascii="Tahoma" w:hAnsi="Tahoma" w:cs="Tahoma"/>
          <w:b/>
          <w:bCs/>
          <w:sz w:val="18"/>
          <w:szCs w:val="18"/>
        </w:rPr>
        <w:t xml:space="preserve">VI. </w:t>
      </w:r>
      <w:r w:rsidRPr="00CA0356">
        <w:rPr>
          <w:rFonts w:ascii="Tahoma" w:hAnsi="Tahoma" w:cs="Tahoma"/>
          <w:b/>
          <w:bCs/>
          <w:caps/>
          <w:sz w:val="18"/>
          <w:szCs w:val="18"/>
        </w:rPr>
        <w:t>Podmiotowe środki dowodowe. Oświadczenia i dokumenty, jakie zobowiązani są            dostarczyć Wykonawcy w celu potwierdzenia spełniania warunków udziału w postępowaniu oraz wykazania braku podstaw wykluczenia</w:t>
      </w:r>
    </w:p>
    <w:p w14:paraId="0A0A7B34" w14:textId="77777777" w:rsidR="0040363C" w:rsidRPr="00CA0356" w:rsidRDefault="0040363C" w:rsidP="0040363C">
      <w:pPr>
        <w:suppressAutoHyphens/>
        <w:jc w:val="both"/>
        <w:rPr>
          <w:rFonts w:ascii="Tahoma" w:hAnsi="Tahoma" w:cs="Tahoma"/>
          <w:b/>
          <w:bCs/>
          <w:sz w:val="18"/>
          <w:szCs w:val="18"/>
        </w:rPr>
      </w:pPr>
    </w:p>
    <w:p w14:paraId="497749F6" w14:textId="77777777" w:rsidR="008E1EA7" w:rsidRPr="009A574A" w:rsidRDefault="008E1EA7" w:rsidP="00E55EF0">
      <w:pPr>
        <w:numPr>
          <w:ilvl w:val="1"/>
          <w:numId w:val="41"/>
        </w:numPr>
        <w:tabs>
          <w:tab w:val="clear" w:pos="0"/>
          <w:tab w:val="num" w:pos="284"/>
        </w:tabs>
        <w:suppressAutoHyphens/>
        <w:spacing w:line="100" w:lineRule="atLeast"/>
        <w:ind w:left="284" w:hanging="284"/>
        <w:jc w:val="both"/>
        <w:rPr>
          <w:rFonts w:ascii="Tahoma" w:hAnsi="Tahoma" w:cs="Tahoma"/>
          <w:b/>
          <w:sz w:val="18"/>
          <w:szCs w:val="18"/>
        </w:rPr>
      </w:pPr>
      <w:r w:rsidRPr="009A574A">
        <w:rPr>
          <w:rFonts w:ascii="Tahoma" w:hAnsi="Tahoma" w:cs="Tahoma"/>
          <w:b/>
          <w:bCs/>
          <w:sz w:val="18"/>
          <w:szCs w:val="18"/>
        </w:rPr>
        <w:t>Do oferty</w:t>
      </w:r>
      <w:r w:rsidRPr="009A574A">
        <w:rPr>
          <w:rFonts w:ascii="Tahoma" w:hAnsi="Tahoma" w:cs="Tahoma"/>
          <w:sz w:val="18"/>
          <w:szCs w:val="18"/>
        </w:rPr>
        <w:t xml:space="preserve"> </w:t>
      </w:r>
      <w:r w:rsidRPr="009A574A">
        <w:rPr>
          <w:rFonts w:ascii="Tahoma" w:hAnsi="Tahoma" w:cs="Tahoma"/>
          <w:b/>
          <w:sz w:val="18"/>
          <w:szCs w:val="18"/>
        </w:rPr>
        <w:t>Wykonawca</w:t>
      </w:r>
      <w:r w:rsidRPr="009A574A">
        <w:rPr>
          <w:rFonts w:ascii="Tahoma" w:hAnsi="Tahoma" w:cs="Tahoma"/>
          <w:sz w:val="18"/>
          <w:szCs w:val="18"/>
        </w:rPr>
        <w:t xml:space="preserve">, zgodnie z art. 125 ust. 1 Ustawy, </w:t>
      </w:r>
      <w:r w:rsidRPr="009A574A">
        <w:rPr>
          <w:rFonts w:ascii="Tahoma" w:hAnsi="Tahoma" w:cs="Tahoma"/>
          <w:b/>
          <w:sz w:val="18"/>
          <w:szCs w:val="18"/>
        </w:rPr>
        <w:t>dołącza:</w:t>
      </w:r>
    </w:p>
    <w:p w14:paraId="005D498C" w14:textId="77777777" w:rsidR="008E1EA7" w:rsidRPr="009A574A" w:rsidRDefault="008E1EA7" w:rsidP="00E55EF0">
      <w:pPr>
        <w:numPr>
          <w:ilvl w:val="1"/>
          <w:numId w:val="42"/>
        </w:numPr>
        <w:suppressAutoHyphens/>
        <w:spacing w:line="100" w:lineRule="atLeast"/>
        <w:ind w:left="709"/>
        <w:jc w:val="both"/>
        <w:rPr>
          <w:rFonts w:ascii="Tahoma" w:hAnsi="Tahoma" w:cs="Tahoma"/>
          <w:b/>
          <w:bCs/>
          <w:sz w:val="18"/>
          <w:szCs w:val="18"/>
        </w:rPr>
      </w:pPr>
      <w:r w:rsidRPr="009A574A">
        <w:rPr>
          <w:rFonts w:ascii="Tahoma" w:hAnsi="Tahoma" w:cs="Tahoma"/>
          <w:b/>
          <w:sz w:val="18"/>
          <w:szCs w:val="18"/>
        </w:rPr>
        <w:t>oświadczenie o niepodleganiu wykluczeniu, spełnianiu warunków udziału w postępowaniu w zakresie wskazanym przez Zamawiającego (Załącznik nr 3 do SWZ)</w:t>
      </w:r>
      <w:r w:rsidRPr="009A574A">
        <w:rPr>
          <w:rFonts w:ascii="Tahoma" w:hAnsi="Tahoma" w:cs="Tahoma"/>
          <w:sz w:val="18"/>
          <w:szCs w:val="18"/>
        </w:rPr>
        <w:t xml:space="preserve"> oraz </w:t>
      </w:r>
    </w:p>
    <w:p w14:paraId="15DB37E9" w14:textId="516DC750" w:rsidR="008E1EA7" w:rsidRPr="009A574A" w:rsidRDefault="008E1EA7" w:rsidP="00E55EF0">
      <w:pPr>
        <w:numPr>
          <w:ilvl w:val="1"/>
          <w:numId w:val="42"/>
        </w:numPr>
        <w:suppressAutoHyphens/>
        <w:spacing w:line="100" w:lineRule="atLeast"/>
        <w:ind w:left="709"/>
        <w:jc w:val="both"/>
        <w:rPr>
          <w:rFonts w:ascii="Tahoma" w:hAnsi="Tahoma" w:cs="Tahoma"/>
          <w:b/>
          <w:sz w:val="18"/>
          <w:szCs w:val="18"/>
        </w:rPr>
      </w:pPr>
      <w:r w:rsidRPr="009A574A">
        <w:rPr>
          <w:rFonts w:ascii="Tahoma" w:hAnsi="Tahoma" w:cs="Tahoma"/>
          <w:b/>
          <w:bCs/>
          <w:sz w:val="18"/>
          <w:szCs w:val="18"/>
        </w:rPr>
        <w:t>w celu potwierdzenia braku podstaw wykluczenia i braku zakazu udzielenia zamówienia publicznego podmiotom związanych z Federacją Rosyjską</w:t>
      </w:r>
      <w:r w:rsidRPr="009A574A">
        <w:rPr>
          <w:rFonts w:ascii="Tahoma" w:hAnsi="Tahoma" w:cs="Tahoma"/>
          <w:sz w:val="18"/>
          <w:szCs w:val="18"/>
        </w:rPr>
        <w:t>, Wykonawca/Wykonawca wspólnie ubiegający się o udzielenie zamówienia publicznego oraz jeżeli bierze udział w przedmiotowym postępowaniu - Podmiot udostępniający zasoby, zobowiązany jest dołączyć do oferty aktualne na dzień składania ofert:</w:t>
      </w:r>
    </w:p>
    <w:p w14:paraId="15FC9408" w14:textId="77777777" w:rsidR="008E1EA7" w:rsidRPr="009A574A" w:rsidRDefault="008E1EA7" w:rsidP="00E55EF0">
      <w:pPr>
        <w:numPr>
          <w:ilvl w:val="2"/>
          <w:numId w:val="41"/>
        </w:numPr>
        <w:suppressAutoHyphens/>
        <w:spacing w:line="100" w:lineRule="atLeast"/>
        <w:ind w:left="993" w:hanging="283"/>
        <w:jc w:val="both"/>
        <w:rPr>
          <w:rFonts w:ascii="Tahoma" w:hAnsi="Tahoma" w:cs="Tahoma"/>
          <w:b/>
          <w:sz w:val="18"/>
          <w:szCs w:val="18"/>
        </w:rPr>
      </w:pPr>
      <w:r w:rsidRPr="009A574A">
        <w:rPr>
          <w:rFonts w:ascii="Tahoma" w:hAnsi="Tahoma" w:cs="Tahoma"/>
          <w:b/>
          <w:sz w:val="18"/>
          <w:szCs w:val="18"/>
        </w:rPr>
        <w:t>Oświadczenie</w:t>
      </w:r>
      <w:r w:rsidRPr="009A574A">
        <w:rPr>
          <w:rFonts w:ascii="Tahoma" w:hAnsi="Tahoma" w:cs="Tahoma"/>
          <w:sz w:val="18"/>
          <w:szCs w:val="18"/>
        </w:rPr>
        <w:t xml:space="preserve"> </w:t>
      </w:r>
      <w:r w:rsidRPr="009A574A">
        <w:rPr>
          <w:rFonts w:ascii="Tahoma" w:hAnsi="Tahoma" w:cs="Tahoma"/>
          <w:b/>
          <w:sz w:val="18"/>
          <w:szCs w:val="18"/>
        </w:rPr>
        <w:t>dotyczące przesłanek wykluczenia z art. 5k Rozporządzenia 833/2014 oraz art. 7 ust.</w:t>
      </w:r>
      <w:r w:rsidRPr="009A574A">
        <w:rPr>
          <w:rFonts w:ascii="Tahoma" w:hAnsi="Tahoma" w:cs="Tahoma"/>
          <w:sz w:val="18"/>
          <w:szCs w:val="18"/>
        </w:rPr>
        <w:t xml:space="preserve"> </w:t>
      </w:r>
      <w:r w:rsidRPr="009A574A">
        <w:rPr>
          <w:rFonts w:ascii="Tahoma" w:hAnsi="Tahoma" w:cs="Tahoma"/>
          <w:b/>
          <w:sz w:val="18"/>
          <w:szCs w:val="18"/>
        </w:rPr>
        <w:t>1</w:t>
      </w:r>
      <w:r w:rsidRPr="009A574A">
        <w:rPr>
          <w:rFonts w:ascii="Tahoma" w:hAnsi="Tahoma" w:cs="Tahoma"/>
          <w:sz w:val="18"/>
          <w:szCs w:val="18"/>
        </w:rPr>
        <w:t xml:space="preserve"> Ustawy o szczególnych rozwiązaniach w zakresie przeciwdziałania wspieraniu agresji na Ukrainę oraz służących ochronie bezpieczeństwa narodowego</w:t>
      </w:r>
      <w:r w:rsidRPr="009A574A">
        <w:rPr>
          <w:rFonts w:ascii="Calibri" w:hAnsi="Calibri"/>
          <w:sz w:val="18"/>
          <w:szCs w:val="18"/>
        </w:rPr>
        <w:t xml:space="preserve"> </w:t>
      </w:r>
      <w:r w:rsidRPr="009A574A">
        <w:rPr>
          <w:rFonts w:ascii="Tahoma" w:hAnsi="Tahoma" w:cs="Tahoma"/>
          <w:sz w:val="18"/>
          <w:szCs w:val="18"/>
        </w:rPr>
        <w:t xml:space="preserve">przygotowane zgodnie ze wzorem podanym </w:t>
      </w:r>
      <w:r w:rsidRPr="009A574A">
        <w:rPr>
          <w:rFonts w:ascii="Tahoma" w:hAnsi="Tahoma" w:cs="Tahoma"/>
          <w:b/>
          <w:sz w:val="18"/>
          <w:szCs w:val="18"/>
        </w:rPr>
        <w:t>w Załączniku nr 3a do SWZ.</w:t>
      </w:r>
    </w:p>
    <w:p w14:paraId="15C7A319" w14:textId="77777777" w:rsidR="008E1EA7" w:rsidRPr="009A574A" w:rsidRDefault="008E1EA7" w:rsidP="00E55EF0">
      <w:pPr>
        <w:numPr>
          <w:ilvl w:val="2"/>
          <w:numId w:val="41"/>
        </w:numPr>
        <w:suppressAutoHyphens/>
        <w:spacing w:line="100" w:lineRule="atLeast"/>
        <w:ind w:left="993" w:hanging="283"/>
        <w:jc w:val="both"/>
        <w:rPr>
          <w:rFonts w:ascii="Tahoma" w:hAnsi="Tahoma" w:cs="Tahoma"/>
          <w:b/>
          <w:sz w:val="18"/>
          <w:szCs w:val="18"/>
        </w:rPr>
      </w:pPr>
      <w:r w:rsidRPr="009A574A">
        <w:rPr>
          <w:rFonts w:ascii="Tahoma" w:hAnsi="Tahoma" w:cs="Tahoma"/>
          <w:b/>
          <w:sz w:val="18"/>
          <w:szCs w:val="18"/>
        </w:rPr>
        <w:t>Oświadczenie</w:t>
      </w:r>
      <w:r w:rsidRPr="009A574A">
        <w:rPr>
          <w:rFonts w:ascii="Tahoma" w:hAnsi="Tahoma" w:cs="Tahoma"/>
          <w:sz w:val="18"/>
          <w:szCs w:val="18"/>
        </w:rPr>
        <w:t xml:space="preserve"> </w:t>
      </w:r>
      <w:r w:rsidRPr="009A574A">
        <w:rPr>
          <w:rFonts w:ascii="Tahoma" w:hAnsi="Tahoma" w:cs="Tahoma"/>
          <w:b/>
          <w:sz w:val="18"/>
          <w:szCs w:val="18"/>
        </w:rPr>
        <w:t>dotyczące przesłanek wykluczenia z art. 5k Rozporządzenia 833/2014 oraz art. 7 ust. 1</w:t>
      </w:r>
      <w:r w:rsidRPr="009A574A">
        <w:rPr>
          <w:rFonts w:ascii="Tahoma" w:hAnsi="Tahoma" w:cs="Tahoma"/>
          <w:sz w:val="18"/>
          <w:szCs w:val="18"/>
        </w:rPr>
        <w:t xml:space="preserve"> Ustawy o szczególnych rozwiązaniach w zakresie przeciwdziałania wspieraniu agresji na Ukrainę oraz służących ochronie bezpieczeństwa narodowego</w:t>
      </w:r>
      <w:r w:rsidRPr="009A574A">
        <w:rPr>
          <w:sz w:val="18"/>
          <w:szCs w:val="18"/>
        </w:rPr>
        <w:t xml:space="preserve"> </w:t>
      </w:r>
      <w:r w:rsidRPr="009A574A">
        <w:rPr>
          <w:rFonts w:ascii="Tahoma" w:hAnsi="Tahoma" w:cs="Tahoma"/>
          <w:sz w:val="18"/>
          <w:szCs w:val="18"/>
        </w:rPr>
        <w:t xml:space="preserve">przygotowane zgodnie ze wzorem podanym w </w:t>
      </w:r>
      <w:r w:rsidRPr="009A574A">
        <w:rPr>
          <w:rFonts w:ascii="Tahoma" w:hAnsi="Tahoma" w:cs="Tahoma"/>
          <w:b/>
          <w:sz w:val="18"/>
          <w:szCs w:val="18"/>
        </w:rPr>
        <w:t>Załączniku nr 3b do SWZ – dotyczy podmiotu udostępniającego zasoby.</w:t>
      </w:r>
    </w:p>
    <w:p w14:paraId="26C8B7DA" w14:textId="551215EB" w:rsidR="008E1EA7" w:rsidRPr="009A574A" w:rsidRDefault="008E1EA7" w:rsidP="00E55EF0">
      <w:pPr>
        <w:numPr>
          <w:ilvl w:val="1"/>
          <w:numId w:val="42"/>
        </w:numPr>
        <w:suppressAutoHyphens/>
        <w:spacing w:line="100" w:lineRule="atLeast"/>
        <w:ind w:left="709"/>
        <w:jc w:val="both"/>
        <w:rPr>
          <w:rFonts w:ascii="Tahoma" w:hAnsi="Tahoma" w:cs="Tahoma"/>
          <w:sz w:val="18"/>
          <w:szCs w:val="18"/>
        </w:rPr>
      </w:pPr>
      <w:r w:rsidRPr="009A574A">
        <w:rPr>
          <w:rFonts w:ascii="Tahoma" w:hAnsi="Tahoma" w:cs="Tahoma"/>
          <w:b/>
          <w:sz w:val="18"/>
          <w:szCs w:val="18"/>
        </w:rPr>
        <w:t>Oświadczenie Wykonawcy z art 117 ust. 4 Ustawy</w:t>
      </w:r>
      <w:r w:rsidRPr="009A574A">
        <w:rPr>
          <w:rFonts w:ascii="Tahoma" w:hAnsi="Tahoma" w:cs="Tahoma"/>
          <w:sz w:val="18"/>
          <w:szCs w:val="18"/>
        </w:rPr>
        <w:t>, o którym mowa w rozdziale VII ust. 4 SWZ w przypadku Wykonawców wspólnie ubiegających się o udzielenie zamów</w:t>
      </w:r>
      <w:r w:rsidR="0028599B">
        <w:rPr>
          <w:rFonts w:ascii="Tahoma" w:hAnsi="Tahoma" w:cs="Tahoma"/>
          <w:sz w:val="18"/>
          <w:szCs w:val="18"/>
        </w:rPr>
        <w:t>ienia - załącznik nr 10</w:t>
      </w:r>
      <w:r w:rsidRPr="009A574A">
        <w:rPr>
          <w:rFonts w:ascii="Tahoma" w:hAnsi="Tahoma" w:cs="Tahoma"/>
          <w:sz w:val="18"/>
          <w:szCs w:val="18"/>
        </w:rPr>
        <w:t xml:space="preserve"> do SWZ – jeżeli dotyczy</w:t>
      </w:r>
      <w:r w:rsidR="005E498D">
        <w:rPr>
          <w:rFonts w:ascii="Tahoma" w:hAnsi="Tahoma" w:cs="Tahoma"/>
          <w:sz w:val="18"/>
          <w:szCs w:val="18"/>
        </w:rPr>
        <w:t>.</w:t>
      </w:r>
    </w:p>
    <w:p w14:paraId="7D41F3F3" w14:textId="77777777" w:rsidR="008E1EA7" w:rsidRPr="009A574A" w:rsidRDefault="008E1EA7" w:rsidP="00E55EF0">
      <w:pPr>
        <w:numPr>
          <w:ilvl w:val="1"/>
          <w:numId w:val="41"/>
        </w:numPr>
        <w:tabs>
          <w:tab w:val="clear" w:pos="0"/>
          <w:tab w:val="num" w:pos="284"/>
        </w:tabs>
        <w:suppressAutoHyphens/>
        <w:spacing w:line="100" w:lineRule="atLeast"/>
        <w:ind w:left="284" w:hanging="284"/>
        <w:jc w:val="both"/>
        <w:rPr>
          <w:rFonts w:ascii="Tahoma" w:hAnsi="Tahoma" w:cs="Tahoma"/>
          <w:b/>
          <w:sz w:val="18"/>
          <w:szCs w:val="18"/>
        </w:rPr>
      </w:pPr>
      <w:r w:rsidRPr="009A574A">
        <w:rPr>
          <w:rFonts w:ascii="Tahoma" w:hAnsi="Tahoma" w:cs="Tahoma"/>
          <w:sz w:val="18"/>
          <w:szCs w:val="18"/>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6638A7D0" w14:textId="77777777" w:rsidR="008E1EA7" w:rsidRPr="009A574A" w:rsidRDefault="008E1EA7" w:rsidP="00B26A89">
      <w:pPr>
        <w:spacing w:after="40"/>
        <w:ind w:left="284"/>
        <w:jc w:val="both"/>
        <w:rPr>
          <w:rFonts w:ascii="Tahoma" w:hAnsi="Tahoma" w:cs="Tahoma"/>
          <w:sz w:val="18"/>
          <w:szCs w:val="18"/>
        </w:rPr>
      </w:pPr>
      <w:r w:rsidRPr="009A574A">
        <w:rPr>
          <w:rFonts w:ascii="Tahoma" w:hAnsi="Tahoma" w:cs="Tahoma"/>
          <w:b/>
          <w:sz w:val="18"/>
          <w:szCs w:val="18"/>
        </w:rPr>
        <w:t xml:space="preserve">UWAGA! W części IV Jednolitego Europejskiego Dokumentu Zamówienia (załącznik nr 3 do SWZ) Wykonawca może ograniczyć się do wypełnienia sekcji </w:t>
      </w:r>
      <w:r w:rsidRPr="009A574A">
        <w:rPr>
          <w:rFonts w:ascii="Symbol" w:hAnsi="Symbol" w:cs="Tahoma"/>
          <w:b/>
          <w:sz w:val="18"/>
          <w:szCs w:val="18"/>
        </w:rPr>
        <w:t></w:t>
      </w:r>
      <w:r w:rsidRPr="009A574A">
        <w:rPr>
          <w:rFonts w:ascii="Tahoma" w:hAnsi="Tahoma" w:cs="Tahoma"/>
          <w:b/>
          <w:sz w:val="18"/>
          <w:szCs w:val="18"/>
        </w:rPr>
        <w:t xml:space="preserve">: </w:t>
      </w:r>
      <w:r w:rsidRPr="00A84435">
        <w:rPr>
          <w:rFonts w:ascii="Tahoma" w:hAnsi="Tahoma" w:cs="Tahoma"/>
          <w:b/>
          <w:i/>
          <w:sz w:val="18"/>
          <w:szCs w:val="18"/>
        </w:rPr>
        <w:t>Ogólne oświadczenie dotyczące wszystkich kryteriów kwalifikacji</w:t>
      </w:r>
      <w:r w:rsidRPr="009A574A">
        <w:rPr>
          <w:rFonts w:ascii="Tahoma" w:hAnsi="Tahoma" w:cs="Tahoma"/>
          <w:b/>
          <w:sz w:val="18"/>
          <w:szCs w:val="18"/>
        </w:rPr>
        <w:t xml:space="preserve"> i nie musi wypełniać żadnej z pozostałych sekcji (A-D) w części IV.</w:t>
      </w:r>
    </w:p>
    <w:p w14:paraId="268ABE31" w14:textId="77777777" w:rsidR="008E1EA7" w:rsidRPr="009A574A" w:rsidRDefault="008E1EA7" w:rsidP="00B26A89">
      <w:pPr>
        <w:spacing w:after="40"/>
        <w:ind w:left="284"/>
        <w:jc w:val="both"/>
        <w:rPr>
          <w:rFonts w:ascii="Tahoma" w:hAnsi="Tahoma" w:cs="Tahoma"/>
          <w:sz w:val="18"/>
          <w:szCs w:val="18"/>
        </w:rPr>
      </w:pPr>
      <w:r w:rsidRPr="009A574A">
        <w:rPr>
          <w:rFonts w:ascii="Tahoma" w:hAnsi="Tahoma" w:cs="Tahoma"/>
          <w:sz w:val="18"/>
          <w:szCs w:val="18"/>
        </w:rPr>
        <w:t>W Jednolitym Europejskim Dokumencie Zamówienia Wykonawca nie wypełnia części / sekcji, które nie dotyczą niniejszego postępowania i zostały skreślone.</w:t>
      </w:r>
    </w:p>
    <w:p w14:paraId="33AF194C" w14:textId="77777777" w:rsidR="008E1EA7" w:rsidRPr="009A574A" w:rsidRDefault="008E1EA7" w:rsidP="00B26A89">
      <w:pPr>
        <w:ind w:left="284"/>
        <w:jc w:val="both"/>
      </w:pPr>
      <w:r w:rsidRPr="009A574A">
        <w:rPr>
          <w:rFonts w:ascii="Tahoma" w:hAnsi="Tahoma" w:cs="Tahoma"/>
          <w:sz w:val="18"/>
          <w:szCs w:val="18"/>
        </w:rPr>
        <w:t xml:space="preserve">Informujemy, że na stronie Urzędu Zamówień Publicznych znajduje się Instrukcja wypełniania Jednolitego Europejskiego Dokumentu Zamówienia pod adresem: </w:t>
      </w:r>
    </w:p>
    <w:p w14:paraId="5F6A34A0" w14:textId="77777777" w:rsidR="008E1EA7" w:rsidRPr="009A574A" w:rsidRDefault="002B35F0" w:rsidP="00B26A89">
      <w:pPr>
        <w:ind w:left="284"/>
        <w:jc w:val="both"/>
        <w:rPr>
          <w:rFonts w:ascii="Tahoma" w:hAnsi="Tahoma" w:cs="Tahoma"/>
          <w:b/>
          <w:sz w:val="18"/>
          <w:szCs w:val="18"/>
        </w:rPr>
      </w:pPr>
      <w:hyperlink r:id="rId14" w:history="1">
        <w:r w:rsidR="008E1EA7" w:rsidRPr="009A574A">
          <w:rPr>
            <w:rStyle w:val="Hipercze"/>
            <w:rFonts w:ascii="Tahoma" w:hAnsi="Tahoma" w:cs="Tahoma"/>
            <w:sz w:val="18"/>
            <w:szCs w:val="18"/>
          </w:rPr>
          <w:t>https://www.uzp.gov.pl/__data/assets/pdf_file/0026/45557/Jednolity-Europejski-Dokument-Zamowienia-instrukcja-2021.01.20.pdf</w:t>
        </w:r>
      </w:hyperlink>
      <w:r w:rsidR="008E1EA7" w:rsidRPr="009A574A">
        <w:rPr>
          <w:rFonts w:ascii="Tahoma" w:hAnsi="Tahoma" w:cs="Tahoma"/>
          <w:sz w:val="18"/>
          <w:szCs w:val="18"/>
        </w:rPr>
        <w:t xml:space="preserve"> </w:t>
      </w:r>
    </w:p>
    <w:p w14:paraId="0871CAED" w14:textId="77777777" w:rsidR="008E1EA7" w:rsidRPr="009A574A" w:rsidRDefault="008E1EA7" w:rsidP="00E55EF0">
      <w:pPr>
        <w:numPr>
          <w:ilvl w:val="1"/>
          <w:numId w:val="41"/>
        </w:numPr>
        <w:tabs>
          <w:tab w:val="clear" w:pos="0"/>
          <w:tab w:val="num" w:pos="284"/>
        </w:tabs>
        <w:suppressAutoHyphens/>
        <w:ind w:left="284" w:hanging="284"/>
        <w:jc w:val="both"/>
        <w:rPr>
          <w:rFonts w:ascii="Tahoma" w:hAnsi="Tahoma" w:cs="Tahoma"/>
          <w:sz w:val="18"/>
          <w:szCs w:val="18"/>
        </w:rPr>
      </w:pPr>
      <w:r w:rsidRPr="009A574A">
        <w:rPr>
          <w:rFonts w:ascii="Tahoma" w:hAnsi="Tahoma" w:cs="Tahoma"/>
          <w:b/>
          <w:sz w:val="18"/>
          <w:szCs w:val="18"/>
        </w:rPr>
        <w:t>W przypadku wspólnego ubiegania się</w:t>
      </w:r>
      <w:r w:rsidRPr="009A574A">
        <w:rPr>
          <w:rFonts w:ascii="Tahoma" w:hAnsi="Tahoma" w:cs="Tahoma"/>
          <w:sz w:val="18"/>
          <w:szCs w:val="18"/>
        </w:rPr>
        <w:t xml:space="preserve"> o zamówienie przez Wykonawców, </w:t>
      </w:r>
      <w:r w:rsidRPr="009A574A">
        <w:rPr>
          <w:rFonts w:ascii="Tahoma" w:hAnsi="Tahoma" w:cs="Tahoma"/>
          <w:b/>
          <w:sz w:val="18"/>
          <w:szCs w:val="18"/>
        </w:rPr>
        <w:t>oświadczenie, o którym mowa w ust. 1 składa każdy z Wykonawców</w:t>
      </w:r>
      <w:r w:rsidRPr="009A574A">
        <w:rPr>
          <w:rFonts w:ascii="Tahoma" w:hAnsi="Tahoma" w:cs="Tahoma"/>
          <w:sz w:val="18"/>
          <w:szCs w:val="18"/>
        </w:rPr>
        <w:t>. Oświadczenia te potwierdzają brak podstaw wykluczenia oraz spełnianie warunków udziału w postępowaniu, w jakim każdy z wykonawców wykazuje spełnianie warunków udziału.</w:t>
      </w:r>
    </w:p>
    <w:p w14:paraId="10828FB0" w14:textId="77777777" w:rsidR="008E1EA7" w:rsidRPr="009A574A" w:rsidRDefault="008E1EA7" w:rsidP="00E55EF0">
      <w:pPr>
        <w:numPr>
          <w:ilvl w:val="1"/>
          <w:numId w:val="41"/>
        </w:numPr>
        <w:tabs>
          <w:tab w:val="clear" w:pos="0"/>
          <w:tab w:val="num" w:pos="284"/>
        </w:tabs>
        <w:suppressAutoHyphens/>
        <w:spacing w:line="100" w:lineRule="atLeast"/>
        <w:ind w:left="284" w:hanging="284"/>
        <w:jc w:val="both"/>
        <w:rPr>
          <w:rFonts w:ascii="Tahoma" w:hAnsi="Tahoma" w:cs="Tahoma"/>
          <w:b/>
          <w:sz w:val="18"/>
          <w:szCs w:val="18"/>
        </w:rPr>
      </w:pPr>
      <w:r w:rsidRPr="009A574A">
        <w:rPr>
          <w:rFonts w:ascii="Tahoma" w:hAnsi="Tahoma" w:cs="Tahoma"/>
          <w:sz w:val="18"/>
          <w:szCs w:val="18"/>
        </w:rPr>
        <w:t>Wykonawca może wykorzystać jednolity dokument złożony w odrębnym postępowaniu o udzielenie zamówienia, jeżeli potwierdzi, że informacje w nim zawarte pozostają prawidłowe.</w:t>
      </w:r>
    </w:p>
    <w:p w14:paraId="7BCEFF24" w14:textId="77777777" w:rsidR="008E1EA7" w:rsidRPr="009A574A" w:rsidRDefault="008E1EA7" w:rsidP="00E55EF0">
      <w:pPr>
        <w:numPr>
          <w:ilvl w:val="1"/>
          <w:numId w:val="41"/>
        </w:numPr>
        <w:tabs>
          <w:tab w:val="clear" w:pos="0"/>
          <w:tab w:val="num" w:pos="284"/>
        </w:tabs>
        <w:suppressAutoHyphens/>
        <w:spacing w:line="100" w:lineRule="atLeast"/>
        <w:ind w:left="284" w:hanging="284"/>
        <w:jc w:val="both"/>
        <w:rPr>
          <w:rFonts w:ascii="Tahoma" w:hAnsi="Tahoma" w:cs="Tahoma"/>
          <w:b/>
          <w:sz w:val="18"/>
          <w:szCs w:val="18"/>
        </w:rPr>
      </w:pPr>
      <w:r w:rsidRPr="009A574A">
        <w:rPr>
          <w:rFonts w:ascii="Tahoma" w:hAnsi="Tahoma" w:cs="Tahoma"/>
          <w:b/>
          <w:sz w:val="18"/>
          <w:szCs w:val="18"/>
        </w:rPr>
        <w:t xml:space="preserve">Zamawiający przed wyborem najkorzystniejszej oferty </w:t>
      </w:r>
      <w:r w:rsidRPr="009A574A">
        <w:rPr>
          <w:rFonts w:ascii="Tahoma" w:hAnsi="Tahoma" w:cs="Tahoma"/>
          <w:b/>
          <w:bCs/>
          <w:sz w:val="18"/>
          <w:szCs w:val="18"/>
        </w:rPr>
        <w:t>wezwie Wykonawcę, którego oferta została najwyżej oceniona</w:t>
      </w:r>
      <w:r w:rsidRPr="009A574A">
        <w:rPr>
          <w:rFonts w:ascii="Tahoma" w:hAnsi="Tahoma" w:cs="Tahoma"/>
          <w:b/>
          <w:sz w:val="18"/>
          <w:szCs w:val="18"/>
        </w:rPr>
        <w:t>, do złożenia w wyznaczonym terminie, nie krótszym niż 10 dni, aktualnych na dzień złożenia niżej wymienionych podmiotowych środków dowodowych:</w:t>
      </w:r>
    </w:p>
    <w:p w14:paraId="4F1F0EB9" w14:textId="77777777" w:rsidR="008E1EA7" w:rsidRPr="009A574A" w:rsidRDefault="008E1EA7" w:rsidP="004D3933">
      <w:pPr>
        <w:pStyle w:val="Akapitzlist2"/>
        <w:spacing w:after="0" w:line="240" w:lineRule="auto"/>
        <w:ind w:left="993" w:hanging="567"/>
        <w:jc w:val="both"/>
        <w:rPr>
          <w:rFonts w:ascii="Tahoma" w:hAnsi="Tahoma" w:cs="Tahoma"/>
          <w:sz w:val="18"/>
          <w:szCs w:val="18"/>
          <w:lang w:val="pl-PL"/>
        </w:rPr>
      </w:pPr>
      <w:r w:rsidRPr="009A574A">
        <w:rPr>
          <w:rFonts w:ascii="Tahoma" w:hAnsi="Tahoma" w:cs="Tahoma"/>
          <w:b/>
          <w:sz w:val="18"/>
          <w:szCs w:val="18"/>
          <w:lang w:val="pl-PL"/>
        </w:rPr>
        <w:t>5.1.</w:t>
      </w:r>
      <w:r w:rsidRPr="009A574A">
        <w:rPr>
          <w:rFonts w:ascii="Tahoma" w:hAnsi="Tahoma" w:cs="Tahoma"/>
          <w:b/>
          <w:sz w:val="18"/>
          <w:szCs w:val="18"/>
          <w:lang w:val="pl-PL"/>
        </w:rPr>
        <w:tab/>
        <w:t>W celu potwierdzenia braku podstaw wykluczenia Wykonawcy z udziału w postępowaniu o udzielenie zamówienia:</w:t>
      </w:r>
    </w:p>
    <w:p w14:paraId="7584B8C7" w14:textId="77777777" w:rsidR="008E1EA7" w:rsidRPr="009A574A" w:rsidRDefault="008E1EA7" w:rsidP="004D3933">
      <w:pPr>
        <w:ind w:left="1701" w:hanging="708"/>
        <w:jc w:val="both"/>
        <w:rPr>
          <w:rFonts w:ascii="Tahoma" w:hAnsi="Tahoma" w:cs="Tahoma"/>
          <w:sz w:val="18"/>
          <w:szCs w:val="18"/>
        </w:rPr>
      </w:pPr>
      <w:r w:rsidRPr="009A574A">
        <w:rPr>
          <w:rFonts w:ascii="Tahoma" w:hAnsi="Tahoma" w:cs="Tahoma"/>
          <w:sz w:val="18"/>
          <w:szCs w:val="18"/>
        </w:rPr>
        <w:t xml:space="preserve">5.1.1.  </w:t>
      </w:r>
      <w:r w:rsidRPr="009A574A">
        <w:rPr>
          <w:rFonts w:ascii="Tahoma" w:hAnsi="Tahoma" w:cs="Tahoma"/>
          <w:b/>
          <w:sz w:val="18"/>
          <w:szCs w:val="18"/>
        </w:rPr>
        <w:t>Informacji z Krajowego Rejestru Karnego</w:t>
      </w:r>
      <w:r w:rsidRPr="009A574A">
        <w:rPr>
          <w:rFonts w:ascii="Tahoma" w:hAnsi="Tahoma" w:cs="Tahoma"/>
          <w:sz w:val="18"/>
          <w:szCs w:val="18"/>
        </w:rPr>
        <w:t xml:space="preserve"> </w:t>
      </w:r>
      <w:r w:rsidRPr="009A574A">
        <w:rPr>
          <w:rFonts w:ascii="Tahoma" w:hAnsi="Tahoma" w:cs="Tahoma"/>
          <w:b/>
          <w:sz w:val="18"/>
          <w:szCs w:val="18"/>
        </w:rPr>
        <w:t>sporządzonej nie wcześniej niż 6 miesięcy przed jej złożeniem</w:t>
      </w:r>
      <w:r w:rsidRPr="009A574A">
        <w:rPr>
          <w:rFonts w:ascii="Tahoma" w:hAnsi="Tahoma" w:cs="Tahoma"/>
          <w:sz w:val="18"/>
          <w:szCs w:val="18"/>
        </w:rPr>
        <w:t xml:space="preserve"> w zakresie:</w:t>
      </w:r>
    </w:p>
    <w:p w14:paraId="7FB1A7DF" w14:textId="77777777" w:rsidR="008E1EA7" w:rsidRPr="009A574A" w:rsidRDefault="008E1EA7" w:rsidP="00E55EF0">
      <w:pPr>
        <w:pStyle w:val="BodyTextIndentZnak"/>
        <w:numPr>
          <w:ilvl w:val="0"/>
          <w:numId w:val="59"/>
        </w:numPr>
        <w:spacing w:line="240" w:lineRule="auto"/>
        <w:ind w:left="2127"/>
        <w:rPr>
          <w:rFonts w:ascii="Tahoma" w:hAnsi="Tahoma" w:cs="Tahoma"/>
          <w:sz w:val="18"/>
          <w:szCs w:val="18"/>
        </w:rPr>
      </w:pPr>
      <w:r w:rsidRPr="009A574A">
        <w:rPr>
          <w:rFonts w:ascii="Tahoma" w:hAnsi="Tahoma" w:cs="Tahoma"/>
          <w:sz w:val="18"/>
          <w:szCs w:val="18"/>
        </w:rPr>
        <w:t>art. 108 ust. 1 pkt 1 i 2 Ustawy;</w:t>
      </w:r>
    </w:p>
    <w:p w14:paraId="5D820055" w14:textId="331CC576" w:rsidR="008E1EA7" w:rsidRPr="009A574A" w:rsidRDefault="008E1EA7" w:rsidP="00E55EF0">
      <w:pPr>
        <w:pStyle w:val="BodyTextIndentZnak"/>
        <w:numPr>
          <w:ilvl w:val="0"/>
          <w:numId w:val="59"/>
        </w:numPr>
        <w:spacing w:line="240" w:lineRule="auto"/>
        <w:ind w:left="2127"/>
        <w:rPr>
          <w:rFonts w:ascii="Tahoma" w:hAnsi="Tahoma" w:cs="Tahoma"/>
          <w:sz w:val="18"/>
          <w:szCs w:val="18"/>
        </w:rPr>
      </w:pPr>
      <w:r w:rsidRPr="009A574A">
        <w:rPr>
          <w:rFonts w:ascii="Tahoma" w:hAnsi="Tahoma" w:cs="Tahoma"/>
          <w:sz w:val="18"/>
          <w:szCs w:val="18"/>
        </w:rPr>
        <w:t>art. 108 ust. 1 pkt 4 ustawy, dotyczącej orzeczenia zakazu ubiegania się o zamówienie pu</w:t>
      </w:r>
      <w:r w:rsidR="00EA2BAD">
        <w:rPr>
          <w:rFonts w:ascii="Tahoma" w:hAnsi="Tahoma" w:cs="Tahoma"/>
          <w:sz w:val="18"/>
          <w:szCs w:val="18"/>
        </w:rPr>
        <w:t>bliczne tytułem środka  karnego.</w:t>
      </w:r>
    </w:p>
    <w:p w14:paraId="5F53B37D" w14:textId="79930C46" w:rsidR="008E1EA7" w:rsidRPr="009A574A" w:rsidRDefault="008E1EA7" w:rsidP="004D3933">
      <w:pPr>
        <w:ind w:left="1701" w:hanging="708"/>
        <w:jc w:val="both"/>
        <w:rPr>
          <w:rFonts w:ascii="Tahoma" w:hAnsi="Tahoma" w:cs="Tahoma"/>
          <w:sz w:val="18"/>
          <w:szCs w:val="18"/>
        </w:rPr>
      </w:pPr>
      <w:r w:rsidRPr="009A574A">
        <w:rPr>
          <w:rFonts w:ascii="Tahoma" w:hAnsi="Tahoma" w:cs="Tahoma"/>
          <w:sz w:val="18"/>
          <w:szCs w:val="18"/>
        </w:rPr>
        <w:t xml:space="preserve">5.1.2. </w:t>
      </w:r>
      <w:r w:rsidRPr="009A574A">
        <w:rPr>
          <w:rFonts w:ascii="Tahoma" w:hAnsi="Tahoma" w:cs="Tahoma"/>
          <w:b/>
          <w:bCs/>
          <w:sz w:val="18"/>
          <w:szCs w:val="18"/>
        </w:rPr>
        <w:t xml:space="preserve">Oświadczenia Wykonawcy, w zakresie art. 108 ust. 1 pkt 5 ustawy </w:t>
      </w:r>
      <w:proofErr w:type="spellStart"/>
      <w:r w:rsidRPr="009A574A">
        <w:rPr>
          <w:rFonts w:ascii="Tahoma" w:hAnsi="Tahoma" w:cs="Tahoma"/>
          <w:b/>
          <w:bCs/>
          <w:sz w:val="18"/>
          <w:szCs w:val="18"/>
        </w:rPr>
        <w:t>PZP</w:t>
      </w:r>
      <w:proofErr w:type="spellEnd"/>
      <w:r w:rsidRPr="009A574A">
        <w:rPr>
          <w:rFonts w:ascii="Tahoma" w:hAnsi="Tahoma" w:cs="Tahoma"/>
          <w:b/>
          <w:bCs/>
          <w:sz w:val="18"/>
          <w:szCs w:val="18"/>
        </w:rPr>
        <w:t>, o braku przynależności do tej samej grupy kapitałowej</w:t>
      </w:r>
      <w:r w:rsidRPr="009A574A">
        <w:rPr>
          <w:rFonts w:ascii="Tahoma" w:hAnsi="Tahoma" w:cs="Tahoma"/>
          <w:sz w:val="18"/>
          <w:szCs w:val="18"/>
        </w:rPr>
        <w:t xml:space="preserve">, w rozumieniu ustawy z dnia 16 lutego 2007 r. o ochronie konkurencji i konsumentów </w:t>
      </w:r>
      <w:r w:rsidR="00D52B49" w:rsidRPr="00D52B49">
        <w:rPr>
          <w:rFonts w:ascii="Tahoma" w:hAnsi="Tahoma" w:cs="Tahoma"/>
          <w:sz w:val="18"/>
          <w:szCs w:val="18"/>
        </w:rPr>
        <w:t xml:space="preserve">(Dz.U. 2023 poz. 1689 </w:t>
      </w:r>
      <w:proofErr w:type="spellStart"/>
      <w:r w:rsidR="00D52B49" w:rsidRPr="00D52B49">
        <w:rPr>
          <w:rFonts w:ascii="Tahoma" w:hAnsi="Tahoma" w:cs="Tahoma"/>
          <w:sz w:val="18"/>
          <w:szCs w:val="18"/>
        </w:rPr>
        <w:t>t.j</w:t>
      </w:r>
      <w:proofErr w:type="spellEnd"/>
      <w:r w:rsidR="00D52B49" w:rsidRPr="00D52B49">
        <w:rPr>
          <w:rFonts w:ascii="Tahoma" w:hAnsi="Tahoma" w:cs="Tahoma"/>
          <w:sz w:val="18"/>
          <w:szCs w:val="18"/>
        </w:rPr>
        <w:t>. ze zm.</w:t>
      </w:r>
      <w:r w:rsidR="00D52B49">
        <w:rPr>
          <w:rFonts w:ascii="Tahoma" w:hAnsi="Tahoma" w:cs="Tahoma"/>
          <w:sz w:val="18"/>
          <w:szCs w:val="18"/>
        </w:rPr>
        <w:t>)</w:t>
      </w:r>
      <w:r w:rsidRPr="009A574A">
        <w:rPr>
          <w:rFonts w:ascii="Tahoma" w:hAnsi="Tahoma" w:cs="Tahoma"/>
          <w:sz w:val="18"/>
          <w:szCs w:val="18"/>
        </w:rPr>
        <w:t xml:space="preserve">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t>
      </w:r>
      <w:r w:rsidRPr="00323158">
        <w:rPr>
          <w:rFonts w:ascii="Tahoma" w:hAnsi="Tahoma" w:cs="Tahoma"/>
          <w:b/>
          <w:sz w:val="18"/>
          <w:szCs w:val="18"/>
        </w:rPr>
        <w:t xml:space="preserve">(Wzór oświadczenia stanowi załącznik nr 5 do </w:t>
      </w:r>
      <w:r w:rsidRPr="00323158">
        <w:rPr>
          <w:rFonts w:ascii="Tahoma" w:hAnsi="Tahoma" w:cs="Tahoma"/>
          <w:b/>
          <w:iCs/>
          <w:sz w:val="18"/>
          <w:szCs w:val="18"/>
        </w:rPr>
        <w:t>SWZ)</w:t>
      </w:r>
      <w:r w:rsidRPr="009A574A">
        <w:rPr>
          <w:rFonts w:ascii="Tahoma" w:hAnsi="Tahoma" w:cs="Tahoma"/>
          <w:iCs/>
          <w:sz w:val="18"/>
          <w:szCs w:val="18"/>
        </w:rPr>
        <w:t>;</w:t>
      </w:r>
    </w:p>
    <w:p w14:paraId="2919B0DB" w14:textId="75595116" w:rsidR="008E1EA7" w:rsidRPr="009A574A" w:rsidRDefault="008E1EA7" w:rsidP="00233FA7">
      <w:pPr>
        <w:ind w:left="1701" w:hanging="708"/>
        <w:jc w:val="both"/>
        <w:rPr>
          <w:rFonts w:ascii="Tahoma" w:hAnsi="Tahoma" w:cs="Tahoma"/>
          <w:sz w:val="18"/>
          <w:szCs w:val="18"/>
        </w:rPr>
      </w:pPr>
      <w:r w:rsidRPr="009A574A">
        <w:rPr>
          <w:rFonts w:ascii="Tahoma" w:hAnsi="Tahoma" w:cs="Tahoma"/>
          <w:sz w:val="18"/>
          <w:szCs w:val="18"/>
        </w:rPr>
        <w:t xml:space="preserve">5.1.3. </w:t>
      </w:r>
      <w:r w:rsidRPr="009A574A">
        <w:rPr>
          <w:rFonts w:ascii="Tahoma" w:hAnsi="Tahoma" w:cs="Tahoma"/>
          <w:b/>
          <w:sz w:val="18"/>
          <w:szCs w:val="18"/>
        </w:rPr>
        <w:t>Odpisu lub informacji z Krajowego Rejestru Sądowego lub z Centralnej Ewidencji i Informacji o Działalności Gospodarczej</w:t>
      </w:r>
      <w:r w:rsidRPr="009A574A">
        <w:rPr>
          <w:rFonts w:ascii="Tahoma" w:hAnsi="Tahoma" w:cs="Tahoma"/>
          <w:sz w:val="18"/>
          <w:szCs w:val="18"/>
        </w:rPr>
        <w:t xml:space="preserve">, w zakresie art. 109 ust. 1 pkt. 4 Ustawy, </w:t>
      </w:r>
      <w:r w:rsidRPr="009A574A">
        <w:rPr>
          <w:rFonts w:ascii="Tahoma" w:hAnsi="Tahoma" w:cs="Tahoma"/>
          <w:b/>
          <w:sz w:val="18"/>
          <w:szCs w:val="18"/>
        </w:rPr>
        <w:t>sporządzonej nie wcześniej niż 3 miesiące przed jej złożeniem</w:t>
      </w:r>
      <w:r w:rsidRPr="009A574A">
        <w:rPr>
          <w:rFonts w:ascii="Tahoma" w:hAnsi="Tahoma" w:cs="Tahoma"/>
          <w:sz w:val="18"/>
          <w:szCs w:val="18"/>
        </w:rPr>
        <w:t>, jeżeli odrębne przepisy wymagają wpisu do rejestru lub ewidencji;</w:t>
      </w:r>
    </w:p>
    <w:p w14:paraId="59A2915B" w14:textId="77777777" w:rsidR="008E1EA7" w:rsidRPr="009A574A" w:rsidRDefault="008E1EA7" w:rsidP="000A2B9A">
      <w:pPr>
        <w:ind w:left="1701" w:hanging="708"/>
        <w:jc w:val="both"/>
        <w:rPr>
          <w:rFonts w:ascii="Tahoma" w:hAnsi="Tahoma" w:cs="Tahoma"/>
          <w:sz w:val="18"/>
          <w:szCs w:val="18"/>
        </w:rPr>
      </w:pPr>
      <w:r w:rsidRPr="009A574A">
        <w:rPr>
          <w:rFonts w:ascii="Tahoma" w:hAnsi="Tahoma" w:cs="Tahoma"/>
          <w:sz w:val="18"/>
          <w:szCs w:val="18"/>
        </w:rPr>
        <w:t xml:space="preserve">5.1.4. </w:t>
      </w:r>
      <w:r w:rsidRPr="009A574A">
        <w:rPr>
          <w:rFonts w:ascii="Tahoma" w:hAnsi="Tahoma" w:cs="Tahoma"/>
          <w:b/>
          <w:bCs/>
          <w:sz w:val="18"/>
          <w:szCs w:val="18"/>
        </w:rPr>
        <w:t xml:space="preserve">Oświadczenia Wykonawcy o aktualności informacji zawartych w oświadczeniu, </w:t>
      </w:r>
      <w:r w:rsidRPr="009A574A">
        <w:rPr>
          <w:rFonts w:ascii="Tahoma" w:hAnsi="Tahoma" w:cs="Tahoma"/>
          <w:b/>
          <w:bCs/>
          <w:sz w:val="18"/>
          <w:szCs w:val="18"/>
        </w:rPr>
        <w:br/>
        <w:t xml:space="preserve">o którym mowa w art. 125 ust. 1 Ustawy </w:t>
      </w:r>
      <w:proofErr w:type="spellStart"/>
      <w:r w:rsidRPr="009A574A">
        <w:rPr>
          <w:rFonts w:ascii="Tahoma" w:hAnsi="Tahoma" w:cs="Tahoma"/>
          <w:b/>
          <w:bCs/>
          <w:sz w:val="18"/>
          <w:szCs w:val="18"/>
        </w:rPr>
        <w:t>PZP</w:t>
      </w:r>
      <w:proofErr w:type="spellEnd"/>
      <w:r w:rsidRPr="009A574A">
        <w:rPr>
          <w:rFonts w:ascii="Tahoma" w:hAnsi="Tahoma" w:cs="Tahoma"/>
          <w:sz w:val="18"/>
          <w:szCs w:val="18"/>
        </w:rPr>
        <w:t xml:space="preserve"> w zakresie podstaw wykluczenia z postępowania, o których mowa w:</w:t>
      </w:r>
    </w:p>
    <w:p w14:paraId="4CAF3B0E" w14:textId="77777777" w:rsidR="008E1EA7" w:rsidRPr="009A574A" w:rsidRDefault="008E1EA7" w:rsidP="00E55EF0">
      <w:pPr>
        <w:pStyle w:val="BodyTextIndentZnak"/>
        <w:numPr>
          <w:ilvl w:val="0"/>
          <w:numId w:val="43"/>
        </w:numPr>
        <w:spacing w:line="240" w:lineRule="auto"/>
        <w:ind w:left="2127" w:hanging="426"/>
        <w:rPr>
          <w:rFonts w:ascii="Tahoma" w:hAnsi="Tahoma" w:cs="Tahoma"/>
          <w:sz w:val="18"/>
          <w:szCs w:val="18"/>
        </w:rPr>
      </w:pPr>
      <w:r w:rsidRPr="009A574A">
        <w:rPr>
          <w:rFonts w:ascii="Tahoma" w:hAnsi="Tahoma" w:cs="Tahoma"/>
          <w:sz w:val="18"/>
          <w:szCs w:val="18"/>
        </w:rPr>
        <w:t>art. 108 ust. 1 pkt 3 Ustawy</w:t>
      </w:r>
    </w:p>
    <w:p w14:paraId="7979709C" w14:textId="77777777" w:rsidR="008E1EA7" w:rsidRPr="009A574A" w:rsidRDefault="008E1EA7" w:rsidP="00E55EF0">
      <w:pPr>
        <w:pStyle w:val="BodyTextIndentZnak"/>
        <w:numPr>
          <w:ilvl w:val="0"/>
          <w:numId w:val="43"/>
        </w:numPr>
        <w:spacing w:line="240" w:lineRule="auto"/>
        <w:ind w:left="2127" w:hanging="426"/>
        <w:rPr>
          <w:rFonts w:ascii="Tahoma" w:hAnsi="Tahoma" w:cs="Tahoma"/>
          <w:sz w:val="18"/>
          <w:szCs w:val="18"/>
        </w:rPr>
      </w:pPr>
      <w:r w:rsidRPr="009A574A">
        <w:rPr>
          <w:rFonts w:ascii="Tahoma" w:hAnsi="Tahoma" w:cs="Tahoma"/>
          <w:sz w:val="18"/>
          <w:szCs w:val="18"/>
        </w:rPr>
        <w:t>art. 108 ust. 1 pkt 4 ustawy, dotyczących orzeczenia zakazu ubiegania się o zamówienie publiczne tytułem środka zapobiegawczego,</w:t>
      </w:r>
    </w:p>
    <w:p w14:paraId="42E1F96C" w14:textId="77777777" w:rsidR="008E1EA7" w:rsidRPr="009A574A" w:rsidRDefault="008E1EA7" w:rsidP="00E55EF0">
      <w:pPr>
        <w:pStyle w:val="BodyTextIndentZnak"/>
        <w:numPr>
          <w:ilvl w:val="0"/>
          <w:numId w:val="43"/>
        </w:numPr>
        <w:spacing w:line="240" w:lineRule="auto"/>
        <w:ind w:left="2127" w:hanging="426"/>
        <w:rPr>
          <w:rFonts w:ascii="Tahoma" w:hAnsi="Tahoma" w:cs="Tahoma"/>
          <w:sz w:val="18"/>
          <w:szCs w:val="18"/>
        </w:rPr>
      </w:pPr>
      <w:r w:rsidRPr="009A574A">
        <w:rPr>
          <w:rFonts w:ascii="Tahoma" w:hAnsi="Tahoma" w:cs="Tahoma"/>
          <w:sz w:val="18"/>
          <w:szCs w:val="18"/>
        </w:rPr>
        <w:t>art. 108 ust. 1 pkt 5 ustawy, dotyczących zawarcia z innymi wykonawcami porozumienia mającego na celu zakłócenie konkurencji,</w:t>
      </w:r>
    </w:p>
    <w:p w14:paraId="722A7BAC" w14:textId="77777777" w:rsidR="008E1EA7" w:rsidRPr="009A574A" w:rsidRDefault="008E1EA7" w:rsidP="00E55EF0">
      <w:pPr>
        <w:pStyle w:val="BodyTextIndentZnak"/>
        <w:numPr>
          <w:ilvl w:val="0"/>
          <w:numId w:val="43"/>
        </w:numPr>
        <w:spacing w:line="240" w:lineRule="auto"/>
        <w:ind w:left="2127" w:hanging="426"/>
        <w:rPr>
          <w:rFonts w:ascii="Tahoma" w:hAnsi="Tahoma" w:cs="Tahoma"/>
          <w:sz w:val="18"/>
          <w:szCs w:val="18"/>
        </w:rPr>
      </w:pPr>
      <w:r w:rsidRPr="009A574A">
        <w:rPr>
          <w:rFonts w:ascii="Tahoma" w:hAnsi="Tahoma" w:cs="Tahoma"/>
          <w:sz w:val="18"/>
          <w:szCs w:val="18"/>
        </w:rPr>
        <w:t>art. 108 ust. 1 pkt 6 Ustawy.</w:t>
      </w:r>
    </w:p>
    <w:p w14:paraId="62D774B6" w14:textId="77777777" w:rsidR="008E1EA7" w:rsidRPr="009A574A" w:rsidRDefault="008E1EA7" w:rsidP="004D3933">
      <w:pPr>
        <w:pStyle w:val="BodyTextIndentZnak"/>
        <w:spacing w:line="240" w:lineRule="auto"/>
        <w:ind w:left="1701"/>
        <w:rPr>
          <w:rFonts w:ascii="Tahoma" w:hAnsi="Tahoma" w:cs="Tahoma"/>
          <w:b/>
          <w:sz w:val="18"/>
          <w:szCs w:val="18"/>
        </w:rPr>
      </w:pPr>
      <w:r w:rsidRPr="009A574A">
        <w:rPr>
          <w:rFonts w:ascii="Tahoma" w:hAnsi="Tahoma" w:cs="Tahoma"/>
          <w:sz w:val="18"/>
          <w:szCs w:val="18"/>
        </w:rPr>
        <w:t xml:space="preserve">Wzór oświadczenia stanowi załącznik nr 6 do </w:t>
      </w:r>
      <w:r w:rsidRPr="009A574A">
        <w:rPr>
          <w:rFonts w:ascii="Tahoma" w:hAnsi="Tahoma" w:cs="Tahoma"/>
          <w:iCs/>
          <w:sz w:val="18"/>
          <w:szCs w:val="18"/>
        </w:rPr>
        <w:t>SWZ.</w:t>
      </w:r>
    </w:p>
    <w:p w14:paraId="7EA55470" w14:textId="5947D7DC" w:rsidR="008E1EA7" w:rsidRDefault="008E1EA7" w:rsidP="00C167B6">
      <w:pPr>
        <w:pStyle w:val="BodyTextIndentZnak"/>
        <w:spacing w:line="240" w:lineRule="auto"/>
        <w:ind w:left="993"/>
        <w:rPr>
          <w:rFonts w:ascii="Tahoma" w:hAnsi="Tahoma" w:cs="Tahoma"/>
          <w:b/>
          <w:sz w:val="18"/>
          <w:szCs w:val="18"/>
        </w:rPr>
      </w:pPr>
      <w:r w:rsidRPr="009A574A">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5.1.</w:t>
      </w:r>
    </w:p>
    <w:p w14:paraId="3430FC6C" w14:textId="05692C95" w:rsidR="00C167B6" w:rsidRPr="00A96A69" w:rsidRDefault="004A0429" w:rsidP="00E55EF0">
      <w:pPr>
        <w:pStyle w:val="BodyTextIndentZnak"/>
        <w:numPr>
          <w:ilvl w:val="1"/>
          <w:numId w:val="50"/>
        </w:numPr>
        <w:spacing w:line="240" w:lineRule="auto"/>
        <w:ind w:left="993" w:hanging="567"/>
        <w:rPr>
          <w:rFonts w:ascii="Tahoma" w:hAnsi="Tahoma" w:cs="Tahoma"/>
          <w:sz w:val="18"/>
          <w:szCs w:val="18"/>
        </w:rPr>
      </w:pPr>
      <w:r w:rsidRPr="00A96A69">
        <w:rPr>
          <w:rFonts w:ascii="Tahoma" w:hAnsi="Tahoma" w:cs="Tahoma"/>
          <w:sz w:val="18"/>
          <w:szCs w:val="18"/>
        </w:rPr>
        <w:t>W celu potwierdzenia speł</w:t>
      </w:r>
      <w:r w:rsidR="00323B2A" w:rsidRPr="00A96A69">
        <w:rPr>
          <w:rFonts w:ascii="Tahoma" w:hAnsi="Tahoma" w:cs="Tahoma"/>
          <w:sz w:val="18"/>
          <w:szCs w:val="18"/>
        </w:rPr>
        <w:t>nienia przez Wykonawcę warunków</w:t>
      </w:r>
      <w:r w:rsidRPr="00A96A69">
        <w:rPr>
          <w:rFonts w:ascii="Tahoma" w:hAnsi="Tahoma" w:cs="Tahoma"/>
          <w:sz w:val="18"/>
          <w:szCs w:val="18"/>
        </w:rPr>
        <w:t xml:space="preserve"> udziału w postępowaniu</w:t>
      </w:r>
      <w:r w:rsidR="00323B2A" w:rsidRPr="00A96A69">
        <w:rPr>
          <w:rFonts w:ascii="Tahoma" w:hAnsi="Tahoma" w:cs="Tahoma"/>
          <w:sz w:val="18"/>
          <w:szCs w:val="18"/>
        </w:rPr>
        <w:t>, o których mowa w art. 112 ust. 2</w:t>
      </w:r>
      <w:r w:rsidRPr="00A96A69">
        <w:rPr>
          <w:rFonts w:ascii="Tahoma" w:hAnsi="Tahoma" w:cs="Tahoma"/>
          <w:sz w:val="18"/>
          <w:szCs w:val="18"/>
        </w:rPr>
        <w:t>:</w:t>
      </w:r>
    </w:p>
    <w:p w14:paraId="281029D0" w14:textId="77777777" w:rsidR="009F2B30" w:rsidRPr="00C16645" w:rsidRDefault="009F2B30" w:rsidP="00E55EF0">
      <w:pPr>
        <w:pStyle w:val="Akapitzlist"/>
        <w:numPr>
          <w:ilvl w:val="0"/>
          <w:numId w:val="58"/>
        </w:numPr>
        <w:spacing w:after="0" w:line="240" w:lineRule="auto"/>
        <w:ind w:left="1418" w:hanging="357"/>
        <w:jc w:val="both"/>
        <w:rPr>
          <w:rFonts w:ascii="Tahoma" w:hAnsi="Tahoma" w:cs="Tahoma"/>
          <w:b/>
          <w:sz w:val="18"/>
          <w:szCs w:val="18"/>
        </w:rPr>
      </w:pPr>
      <w:r w:rsidRPr="00C16645">
        <w:rPr>
          <w:rFonts w:ascii="Tahoma" w:hAnsi="Tahoma" w:cs="Tahoma"/>
          <w:b/>
          <w:sz w:val="18"/>
          <w:szCs w:val="18"/>
        </w:rPr>
        <w:t xml:space="preserve">Zezwolenie Ministra Spraw Wewnętrznych </w:t>
      </w:r>
      <w:r w:rsidRPr="00C16645">
        <w:rPr>
          <w:rFonts w:ascii="Tahoma" w:hAnsi="Tahoma" w:cs="Tahoma"/>
          <w:sz w:val="18"/>
          <w:szCs w:val="18"/>
        </w:rPr>
        <w:t xml:space="preserve">na używanie pojazdów samochodowych ujętych w </w:t>
      </w:r>
      <w:r>
        <w:rPr>
          <w:rFonts w:ascii="Tahoma" w:hAnsi="Tahoma" w:cs="Tahoma"/>
          <w:sz w:val="18"/>
          <w:szCs w:val="18"/>
        </w:rPr>
        <w:t>Wykazie deklarowanych pojazdów,</w:t>
      </w:r>
      <w:r w:rsidRPr="00C16645">
        <w:rPr>
          <w:rFonts w:ascii="Tahoma" w:hAnsi="Tahoma" w:cs="Tahoma"/>
          <w:sz w:val="18"/>
          <w:szCs w:val="18"/>
        </w:rPr>
        <w:t xml:space="preserve"> jako uprzywilejowanych w ruchu drogowym w przypadku wykorzystania tych pojazdów w związku z ratowaniem życia lub zdrowia ludzkiego (tj. używanie sygnałów dźwiękowych i świetlnych dla pojazdów uprzywilejowanych);</w:t>
      </w:r>
    </w:p>
    <w:p w14:paraId="0F20E635" w14:textId="591D2A3D" w:rsidR="009F2B30" w:rsidRPr="00D42455" w:rsidRDefault="009F2B30" w:rsidP="00E55EF0">
      <w:pPr>
        <w:pStyle w:val="Akapitzlist"/>
        <w:numPr>
          <w:ilvl w:val="0"/>
          <w:numId w:val="58"/>
        </w:numPr>
        <w:spacing w:after="0" w:line="240" w:lineRule="auto"/>
        <w:ind w:left="1418" w:hanging="357"/>
        <w:jc w:val="both"/>
        <w:rPr>
          <w:rFonts w:ascii="Tahoma" w:hAnsi="Tahoma" w:cs="Tahoma"/>
          <w:color w:val="000000"/>
          <w:sz w:val="18"/>
          <w:szCs w:val="18"/>
        </w:rPr>
      </w:pPr>
      <w:r w:rsidRPr="00C16645">
        <w:rPr>
          <w:rFonts w:ascii="Tahoma" w:hAnsi="Tahoma" w:cs="Tahoma"/>
          <w:b/>
          <w:sz w:val="18"/>
          <w:szCs w:val="18"/>
        </w:rPr>
        <w:t xml:space="preserve">Wpis </w:t>
      </w:r>
      <w:r w:rsidRPr="00C16645">
        <w:rPr>
          <w:rFonts w:ascii="Tahoma" w:hAnsi="Tahoma" w:cs="Tahoma"/>
          <w:sz w:val="18"/>
          <w:szCs w:val="18"/>
        </w:rPr>
        <w:t>do Rejestru podmiotów wykonujących działalność leczniczą;</w:t>
      </w:r>
    </w:p>
    <w:p w14:paraId="0DA70BF3" w14:textId="1F8F8CBC" w:rsidR="00DE0E1D" w:rsidRPr="00D42455" w:rsidRDefault="00DE0E1D" w:rsidP="00D42455">
      <w:pPr>
        <w:pStyle w:val="Akapitzlist"/>
        <w:numPr>
          <w:ilvl w:val="0"/>
          <w:numId w:val="58"/>
        </w:numPr>
        <w:spacing w:after="0" w:line="240" w:lineRule="auto"/>
        <w:ind w:left="1418" w:hanging="357"/>
        <w:jc w:val="both"/>
        <w:rPr>
          <w:rFonts w:ascii="Tahoma" w:hAnsi="Tahoma" w:cs="Tahoma"/>
          <w:sz w:val="18"/>
          <w:szCs w:val="18"/>
          <w:u w:val="single"/>
        </w:rPr>
      </w:pPr>
      <w:r w:rsidRPr="00D42455">
        <w:rPr>
          <w:rFonts w:ascii="Tahoma" w:hAnsi="Tahoma" w:cs="Tahoma"/>
          <w:b/>
          <w:color w:val="000000"/>
          <w:sz w:val="18"/>
          <w:szCs w:val="18"/>
        </w:rPr>
        <w:t>polisa ubezpieczenia/dokument potwierdzający</w:t>
      </w:r>
      <w:r w:rsidRPr="00D42455">
        <w:rPr>
          <w:rFonts w:ascii="Tahoma" w:hAnsi="Tahoma" w:cs="Tahoma"/>
          <w:color w:val="000000"/>
          <w:sz w:val="18"/>
          <w:szCs w:val="18"/>
        </w:rPr>
        <w:t xml:space="preserve">,  iż </w:t>
      </w:r>
      <w:r w:rsidR="006F19D2">
        <w:rPr>
          <w:rFonts w:ascii="Tahoma" w:hAnsi="Tahoma" w:cs="Tahoma"/>
          <w:color w:val="000000"/>
          <w:sz w:val="18"/>
          <w:szCs w:val="18"/>
          <w:lang w:val="pl-PL"/>
        </w:rPr>
        <w:t xml:space="preserve">Wykonawca </w:t>
      </w:r>
      <w:r w:rsidRPr="00D42455">
        <w:rPr>
          <w:rFonts w:ascii="Tahoma" w:hAnsi="Tahoma" w:cs="Tahoma"/>
          <w:color w:val="000000"/>
          <w:sz w:val="18"/>
          <w:szCs w:val="18"/>
        </w:rPr>
        <w:t xml:space="preserve">jest ubezpieczony od odpowiedzialności cywilnej w zakresie prowadzonej działalności związanej z przedmiotem zamówienia, o sumie gwarancyjnej ubezpieczenia nie niższej niż </w:t>
      </w:r>
      <w:r w:rsidRPr="00D42455">
        <w:rPr>
          <w:rFonts w:ascii="Tahoma" w:hAnsi="Tahoma" w:cs="Tahoma"/>
          <w:b/>
          <w:color w:val="000000"/>
          <w:sz w:val="18"/>
          <w:szCs w:val="18"/>
        </w:rPr>
        <w:t>1 000 000,00 zł.</w:t>
      </w:r>
    </w:p>
    <w:p w14:paraId="482BE195" w14:textId="5C8223F2" w:rsidR="00DE0E1D" w:rsidRPr="00D42455" w:rsidRDefault="00DE0E1D" w:rsidP="00D42455">
      <w:pPr>
        <w:ind w:left="1418"/>
        <w:jc w:val="both"/>
        <w:rPr>
          <w:rFonts w:ascii="Tahoma" w:hAnsi="Tahoma" w:cs="Tahoma"/>
          <w:color w:val="000000"/>
          <w:sz w:val="18"/>
          <w:szCs w:val="18"/>
        </w:rPr>
      </w:pPr>
      <w:r w:rsidRPr="00D42455">
        <w:rPr>
          <w:rFonts w:ascii="Tahoma" w:hAnsi="Tahoma" w:cs="Tahoma"/>
          <w:sz w:val="18"/>
          <w:szCs w:val="18"/>
          <w:u w:val="single"/>
        </w:rPr>
        <w:t>Jeżeli z uzasadnionej przyczyny Wykonawca nie może złożyć wymaganych przez Zamawiającego podmiotowych środków dowodowych, o których mowa w pkt. 1) powyżej, Wykonawca składa inne podmiotowe środki dowodowe, które w wystarczający sposób potwierdzają spełnianie opisanego przez Zamawiającego warunku udziału w postępowaniu dotyczącego sytuacji finansowej</w:t>
      </w:r>
    </w:p>
    <w:p w14:paraId="7C2C4A54" w14:textId="19956AE3" w:rsidR="009F2B30" w:rsidRPr="00373130" w:rsidRDefault="009F2B30" w:rsidP="00E55EF0">
      <w:pPr>
        <w:numPr>
          <w:ilvl w:val="0"/>
          <w:numId w:val="58"/>
        </w:numPr>
        <w:ind w:left="1418" w:hanging="357"/>
        <w:jc w:val="both"/>
        <w:textAlignment w:val="baseline"/>
        <w:rPr>
          <w:rFonts w:ascii="Tahoma" w:hAnsi="Tahoma" w:cs="Tahoma"/>
          <w:sz w:val="18"/>
          <w:szCs w:val="18"/>
        </w:rPr>
      </w:pPr>
      <w:r w:rsidRPr="00C16645">
        <w:rPr>
          <w:rFonts w:ascii="Tahoma" w:hAnsi="Tahoma" w:cs="Tahoma"/>
          <w:b/>
          <w:sz w:val="18"/>
          <w:szCs w:val="18"/>
        </w:rPr>
        <w:t xml:space="preserve">Wykaz deklarowanych pojazdów </w:t>
      </w:r>
      <w:r w:rsidRPr="00C16645">
        <w:rPr>
          <w:rFonts w:ascii="Tahoma" w:hAnsi="Tahoma" w:cs="Tahoma"/>
          <w:sz w:val="18"/>
          <w:szCs w:val="18"/>
        </w:rPr>
        <w:t xml:space="preserve">przeznaczonych do realizacji zamówienia z ich opisem </w:t>
      </w:r>
      <w:r w:rsidRPr="00C16645">
        <w:rPr>
          <w:rFonts w:ascii="Tahoma" w:hAnsi="Tahoma" w:cs="Tahoma"/>
          <w:b/>
          <w:sz w:val="18"/>
          <w:szCs w:val="18"/>
        </w:rPr>
        <w:t>(Wzór oświadczenia stanowi</w:t>
      </w:r>
      <w:r>
        <w:rPr>
          <w:rFonts w:ascii="Tahoma" w:hAnsi="Tahoma" w:cs="Tahoma"/>
          <w:b/>
          <w:sz w:val="18"/>
          <w:szCs w:val="18"/>
        </w:rPr>
        <w:t xml:space="preserve"> załącznik nr 7 do SWZ)</w:t>
      </w:r>
      <w:r>
        <w:rPr>
          <w:rFonts w:ascii="Tahoma" w:hAnsi="Tahoma" w:cs="Tahoma"/>
          <w:sz w:val="18"/>
          <w:szCs w:val="18"/>
        </w:rPr>
        <w:t>.</w:t>
      </w:r>
    </w:p>
    <w:p w14:paraId="5473A62F" w14:textId="63B823E2" w:rsidR="00A96A69" w:rsidRPr="009F2B30" w:rsidRDefault="009F2B30" w:rsidP="00E55EF0">
      <w:pPr>
        <w:pStyle w:val="BodyTextIndentZnak"/>
        <w:numPr>
          <w:ilvl w:val="0"/>
          <w:numId w:val="58"/>
        </w:numPr>
        <w:spacing w:line="240" w:lineRule="auto"/>
        <w:ind w:left="1418"/>
        <w:rPr>
          <w:rFonts w:ascii="Tahoma" w:hAnsi="Tahoma" w:cs="Tahoma"/>
          <w:sz w:val="18"/>
          <w:szCs w:val="18"/>
        </w:rPr>
      </w:pPr>
      <w:r w:rsidRPr="009F2B30">
        <w:rPr>
          <w:rFonts w:ascii="Tahoma" w:hAnsi="Tahoma" w:cs="Tahoma"/>
          <w:b/>
          <w:sz w:val="18"/>
          <w:szCs w:val="18"/>
        </w:rPr>
        <w:t>Wykaz osób wykonujących czynności</w:t>
      </w:r>
      <w:r w:rsidRPr="009F2B30">
        <w:rPr>
          <w:rFonts w:ascii="Tahoma" w:hAnsi="Tahoma" w:cs="Tahoma"/>
          <w:sz w:val="18"/>
          <w:szCs w:val="18"/>
        </w:rPr>
        <w:t xml:space="preserve"> w zakresie prowadzenia pojazdów na podstawie umowy o pracę </w:t>
      </w:r>
      <w:r w:rsidRPr="009F2B30">
        <w:rPr>
          <w:rFonts w:ascii="Tahoma" w:hAnsi="Tahoma" w:cs="Tahoma"/>
          <w:b/>
          <w:sz w:val="18"/>
          <w:szCs w:val="18"/>
        </w:rPr>
        <w:t>(Wzór w Załączniku 8 do SWZ)</w:t>
      </w:r>
      <w:r w:rsidR="004D38C1" w:rsidRPr="009F2B30">
        <w:rPr>
          <w:rFonts w:ascii="Tahoma" w:hAnsi="Tahoma" w:cs="Tahoma"/>
          <w:sz w:val="18"/>
          <w:szCs w:val="18"/>
        </w:rPr>
        <w:t>.</w:t>
      </w:r>
    </w:p>
    <w:p w14:paraId="27A5433A" w14:textId="77777777" w:rsidR="008E1EA7" w:rsidRPr="009A574A" w:rsidRDefault="008E1EA7" w:rsidP="00E55EF0">
      <w:pPr>
        <w:numPr>
          <w:ilvl w:val="1"/>
          <w:numId w:val="41"/>
        </w:numPr>
        <w:tabs>
          <w:tab w:val="clear" w:pos="0"/>
          <w:tab w:val="num" w:pos="284"/>
        </w:tabs>
        <w:suppressAutoHyphens/>
        <w:spacing w:line="100" w:lineRule="atLeast"/>
        <w:ind w:left="284" w:hanging="284"/>
        <w:jc w:val="both"/>
        <w:rPr>
          <w:rFonts w:ascii="Tahoma" w:hAnsi="Tahoma" w:cs="Tahoma"/>
          <w:sz w:val="18"/>
          <w:szCs w:val="18"/>
        </w:rPr>
      </w:pPr>
      <w:r w:rsidRPr="009A574A">
        <w:rPr>
          <w:rFonts w:ascii="Tahoma" w:hAnsi="Tahoma" w:cs="Tahoma"/>
          <w:sz w:val="18"/>
          <w:szCs w:val="18"/>
        </w:rPr>
        <w:t>Jeżeli Wykonawca ma siedzibę lub miejsce zamieszkania poza granicami Rzeczypospolitej Polskiej, zamiast dokumentów, o których mowa:</w:t>
      </w:r>
    </w:p>
    <w:p w14:paraId="0A10C956" w14:textId="77777777" w:rsidR="008E1EA7" w:rsidRPr="009A574A" w:rsidRDefault="008E1EA7" w:rsidP="008E1EA7">
      <w:pPr>
        <w:ind w:left="993" w:hanging="567"/>
        <w:jc w:val="both"/>
        <w:rPr>
          <w:rFonts w:ascii="Tahoma" w:hAnsi="Tahoma" w:cs="Tahoma"/>
          <w:sz w:val="18"/>
          <w:szCs w:val="18"/>
        </w:rPr>
      </w:pPr>
      <w:r w:rsidRPr="009A574A">
        <w:rPr>
          <w:rFonts w:ascii="Tahoma" w:hAnsi="Tahoma" w:cs="Tahoma"/>
          <w:sz w:val="18"/>
          <w:szCs w:val="18"/>
        </w:rPr>
        <w:t xml:space="preserve">6.1. </w:t>
      </w:r>
      <w:r w:rsidRPr="009A574A">
        <w:rPr>
          <w:rFonts w:ascii="Tahoma" w:hAnsi="Tahoma" w:cs="Tahoma"/>
          <w:sz w:val="18"/>
          <w:szCs w:val="18"/>
        </w:rPr>
        <w:tab/>
        <w:t>w pkt. 5.1.1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5.1.1;</w:t>
      </w:r>
    </w:p>
    <w:p w14:paraId="4108A3BC" w14:textId="77777777" w:rsidR="008E1EA7" w:rsidRPr="009A574A" w:rsidRDefault="008E1EA7" w:rsidP="008E1EA7">
      <w:pPr>
        <w:ind w:left="993" w:hanging="567"/>
        <w:jc w:val="both"/>
        <w:rPr>
          <w:rFonts w:ascii="Tahoma" w:hAnsi="Tahoma" w:cs="Tahoma"/>
          <w:sz w:val="18"/>
          <w:szCs w:val="18"/>
        </w:rPr>
      </w:pPr>
      <w:r w:rsidRPr="009A574A">
        <w:rPr>
          <w:rFonts w:ascii="Tahoma" w:hAnsi="Tahoma" w:cs="Tahoma"/>
          <w:sz w:val="18"/>
          <w:szCs w:val="18"/>
        </w:rPr>
        <w:t xml:space="preserve">6.2. </w:t>
      </w:r>
      <w:r w:rsidRPr="009A574A">
        <w:rPr>
          <w:rFonts w:ascii="Tahoma" w:hAnsi="Tahoma" w:cs="Tahoma"/>
          <w:sz w:val="18"/>
          <w:szCs w:val="18"/>
        </w:rPr>
        <w:tab/>
        <w:t>w pkt. 5.1.3. niniejszego rozdziału składa dokument lub dokumenty wystawione w kraju, w którym Wykonawca ma siedzibę lub miejsce zamieszkania, potwierdzające,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37E45AF" w14:textId="77777777" w:rsidR="008E1EA7" w:rsidRPr="009A574A" w:rsidRDefault="008E1EA7" w:rsidP="00E55EF0">
      <w:pPr>
        <w:numPr>
          <w:ilvl w:val="1"/>
          <w:numId w:val="41"/>
        </w:numPr>
        <w:tabs>
          <w:tab w:val="clear" w:pos="0"/>
          <w:tab w:val="num" w:pos="284"/>
        </w:tabs>
        <w:suppressAutoHyphens/>
        <w:spacing w:line="100" w:lineRule="atLeast"/>
        <w:ind w:left="284" w:hanging="284"/>
        <w:jc w:val="both"/>
        <w:rPr>
          <w:rFonts w:ascii="Tahoma" w:hAnsi="Tahoma" w:cs="Tahoma"/>
          <w:sz w:val="18"/>
          <w:szCs w:val="18"/>
        </w:rPr>
      </w:pPr>
      <w:r w:rsidRPr="009A574A">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6302FFFF" w14:textId="7A4715E0" w:rsidR="0011713E" w:rsidRPr="0011713E" w:rsidRDefault="0011713E" w:rsidP="00E55EF0">
      <w:pPr>
        <w:pStyle w:val="Akapitzlist"/>
        <w:numPr>
          <w:ilvl w:val="1"/>
          <w:numId w:val="41"/>
        </w:numPr>
        <w:spacing w:after="0"/>
        <w:ind w:left="284" w:hanging="284"/>
        <w:jc w:val="both"/>
        <w:rPr>
          <w:rFonts w:ascii="Tahoma" w:hAnsi="Tahoma" w:cs="Tahoma"/>
          <w:sz w:val="18"/>
          <w:szCs w:val="18"/>
        </w:rPr>
      </w:pPr>
      <w:r w:rsidRPr="0011713E">
        <w:rPr>
          <w:rFonts w:ascii="Tahoma" w:hAnsi="Tahoma" w:cs="Tahoma"/>
          <w:sz w:val="18"/>
          <w:szCs w:val="18"/>
        </w:rPr>
        <w:t>Jeżeli w kraju, w którym Wykonawca ma siedzibę lub miejsce zamieszkania</w:t>
      </w:r>
      <w:r w:rsidRPr="0011713E">
        <w:rPr>
          <w:rFonts w:ascii="Open Sans" w:hAnsi="Open Sans" w:cs="Open Sans"/>
          <w:color w:val="333333"/>
          <w:shd w:val="clear" w:color="auto" w:fill="FFFFFF"/>
        </w:rPr>
        <w:t xml:space="preserve"> </w:t>
      </w:r>
      <w:r w:rsidRPr="0011713E">
        <w:rPr>
          <w:rFonts w:ascii="Tahoma" w:hAnsi="Tahoma" w:cs="Tahoma"/>
          <w:color w:val="333333"/>
          <w:sz w:val="18"/>
          <w:szCs w:val="18"/>
          <w:shd w:val="clear" w:color="auto" w:fill="FFFFFF"/>
        </w:rPr>
        <w:t>lub miejsce zamieszkania ma osoba, której dotyczy informacja albo dokument,</w:t>
      </w:r>
      <w:r w:rsidRPr="0011713E">
        <w:rPr>
          <w:rFonts w:ascii="Tahoma" w:hAnsi="Tahoma" w:cs="Tahoma"/>
          <w:sz w:val="18"/>
          <w:szCs w:val="18"/>
        </w:rPr>
        <w:t xml:space="preserve"> 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11713E">
        <w:rPr>
          <w:rFonts w:ascii="Tahoma" w:hAnsi="Tahoma" w:cs="Tahoma"/>
          <w:color w:val="333333"/>
          <w:sz w:val="18"/>
          <w:szCs w:val="18"/>
          <w:shd w:val="clear" w:color="auto" w:fill="FFFFFF"/>
        </w:rPr>
        <w:t xml:space="preserve">lub miejsce zamieszkania ma osoba, której dokument miał dotyczyć, </w:t>
      </w:r>
      <w:r w:rsidRPr="0011713E">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sidRPr="0011713E">
        <w:rPr>
          <w:rFonts w:ascii="Tahoma" w:hAnsi="Tahoma" w:cs="Tahoma"/>
          <w:color w:val="333333"/>
          <w:sz w:val="18"/>
          <w:szCs w:val="18"/>
          <w:shd w:val="clear" w:color="auto" w:fill="FFFFFF"/>
        </w:rPr>
        <w:t xml:space="preserve"> lub miejsce zamieszkania osoby, której dokument miał dotyczyć</w:t>
      </w:r>
      <w:r w:rsidRPr="0011713E">
        <w:rPr>
          <w:rFonts w:ascii="Tahoma" w:hAnsi="Tahoma" w:cs="Tahoma"/>
          <w:sz w:val="18"/>
          <w:szCs w:val="18"/>
        </w:rPr>
        <w:t xml:space="preserve">. Zapis pkt 7 </w:t>
      </w:r>
      <w:proofErr w:type="spellStart"/>
      <w:r w:rsidRPr="0011713E">
        <w:rPr>
          <w:rFonts w:ascii="Tahoma" w:hAnsi="Tahoma" w:cs="Tahoma"/>
          <w:sz w:val="18"/>
          <w:szCs w:val="18"/>
        </w:rPr>
        <w:t>zd</w:t>
      </w:r>
      <w:proofErr w:type="spellEnd"/>
      <w:r w:rsidRPr="0011713E">
        <w:rPr>
          <w:rFonts w:ascii="Tahoma" w:hAnsi="Tahoma" w:cs="Tahoma"/>
          <w:sz w:val="18"/>
          <w:szCs w:val="18"/>
        </w:rPr>
        <w:t>. 2 powyżej stosuje się.</w:t>
      </w:r>
    </w:p>
    <w:p w14:paraId="0523BFD8" w14:textId="784188FF" w:rsidR="0011713E" w:rsidRPr="0011713E" w:rsidRDefault="0011713E" w:rsidP="00E55EF0">
      <w:pPr>
        <w:pStyle w:val="Akapitzlist"/>
        <w:numPr>
          <w:ilvl w:val="1"/>
          <w:numId w:val="41"/>
        </w:numPr>
        <w:spacing w:after="0"/>
        <w:ind w:left="284" w:hanging="284"/>
        <w:jc w:val="both"/>
        <w:rPr>
          <w:rFonts w:ascii="Tahoma" w:hAnsi="Tahoma" w:cs="Tahoma"/>
          <w:sz w:val="18"/>
          <w:szCs w:val="18"/>
        </w:rPr>
      </w:pPr>
      <w:r w:rsidRPr="0011713E">
        <w:rPr>
          <w:rFonts w:ascii="Tahoma" w:hAnsi="Tahoma" w:cs="Tahoma"/>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783771E" w14:textId="1E7E4605" w:rsidR="0011713E" w:rsidRPr="0011713E" w:rsidRDefault="0011713E" w:rsidP="00E55EF0">
      <w:pPr>
        <w:pStyle w:val="Akapitzlist"/>
        <w:numPr>
          <w:ilvl w:val="1"/>
          <w:numId w:val="41"/>
        </w:numPr>
        <w:spacing w:after="0"/>
        <w:ind w:left="284" w:hanging="284"/>
        <w:jc w:val="both"/>
        <w:rPr>
          <w:rFonts w:ascii="Tahoma" w:hAnsi="Tahoma" w:cs="Tahoma"/>
          <w:sz w:val="18"/>
          <w:szCs w:val="18"/>
        </w:rPr>
      </w:pPr>
      <w:r w:rsidRPr="0011713E">
        <w:rPr>
          <w:rFonts w:ascii="Tahoma" w:hAnsi="Tahoma" w:cs="Tahoma"/>
          <w:sz w:val="18"/>
          <w:szCs w:val="18"/>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67D3557" w14:textId="197D95D7" w:rsidR="008E1EA7" w:rsidRPr="009A574A" w:rsidRDefault="0011713E" w:rsidP="00E55EF0">
      <w:pPr>
        <w:numPr>
          <w:ilvl w:val="1"/>
          <w:numId w:val="41"/>
        </w:numPr>
        <w:tabs>
          <w:tab w:val="clear" w:pos="0"/>
          <w:tab w:val="num" w:pos="284"/>
        </w:tabs>
        <w:suppressAutoHyphens/>
        <w:spacing w:line="100" w:lineRule="atLeast"/>
        <w:ind w:left="284" w:hanging="284"/>
        <w:jc w:val="both"/>
        <w:rPr>
          <w:rFonts w:ascii="Tahoma" w:hAnsi="Tahoma" w:cs="Tahoma"/>
          <w:sz w:val="18"/>
          <w:szCs w:val="18"/>
        </w:rPr>
      </w:pPr>
      <w:r w:rsidRPr="00B21DC2">
        <w:rPr>
          <w:rFonts w:ascii="Tahoma" w:hAnsi="Tahoma" w:cs="Tahoma"/>
          <w:sz w:val="18"/>
          <w:szCs w:val="18"/>
        </w:rPr>
        <w:t>Zamawiający nie będzie wzywał do złożenia podmiotowych środków dowodowych jeżeli:</w:t>
      </w:r>
    </w:p>
    <w:p w14:paraId="7C740DBD" w14:textId="05591202" w:rsidR="008E1EA7" w:rsidRPr="009A574A" w:rsidRDefault="008E1EA7" w:rsidP="008E1EA7">
      <w:pPr>
        <w:ind w:left="993" w:hanging="567"/>
        <w:jc w:val="both"/>
        <w:rPr>
          <w:rFonts w:ascii="Tahoma" w:hAnsi="Tahoma" w:cs="Tahoma"/>
          <w:sz w:val="18"/>
          <w:szCs w:val="18"/>
        </w:rPr>
      </w:pPr>
      <w:r w:rsidRPr="009A574A">
        <w:rPr>
          <w:rFonts w:ascii="Tahoma" w:hAnsi="Tahoma" w:cs="Tahoma"/>
          <w:sz w:val="18"/>
          <w:szCs w:val="18"/>
        </w:rPr>
        <w:t>11.1</w:t>
      </w:r>
      <w:r w:rsidRPr="009A574A">
        <w:rPr>
          <w:rFonts w:ascii="Tahoma" w:hAnsi="Tahoma" w:cs="Tahoma"/>
          <w:sz w:val="18"/>
          <w:szCs w:val="18"/>
        </w:rPr>
        <w:tab/>
        <w:t>będzie mógł je uzyskać za pomocą bezpłatnych i ogólnodostępnych baz danych, w szczególności rejestrów publicznych w rozumieniu ustawy z dnia 17 lutego 2005</w:t>
      </w:r>
      <w:r w:rsidR="00B10536">
        <w:rPr>
          <w:rFonts w:ascii="Tahoma" w:hAnsi="Tahoma" w:cs="Tahoma"/>
          <w:sz w:val="18"/>
          <w:szCs w:val="18"/>
        </w:rPr>
        <w:t xml:space="preserve"> </w:t>
      </w:r>
      <w:r w:rsidRPr="009A574A">
        <w:rPr>
          <w:rFonts w:ascii="Tahoma" w:hAnsi="Tahoma" w:cs="Tahoma"/>
          <w:sz w:val="18"/>
          <w:szCs w:val="18"/>
        </w:rPr>
        <w:t>r</w:t>
      </w:r>
      <w:r w:rsidR="00B10536">
        <w:rPr>
          <w:rFonts w:ascii="Tahoma" w:hAnsi="Tahoma" w:cs="Tahoma"/>
          <w:sz w:val="18"/>
          <w:szCs w:val="18"/>
        </w:rPr>
        <w:t>.</w:t>
      </w:r>
      <w:r w:rsidRPr="009A574A">
        <w:rPr>
          <w:rFonts w:ascii="Tahoma" w:hAnsi="Tahoma" w:cs="Tahoma"/>
          <w:sz w:val="18"/>
          <w:szCs w:val="18"/>
        </w:rPr>
        <w:t xml:space="preserve"> o informatyzacji działalności podmiotów realizujących zadania publiczne, o ile wykonawca wskaże w JEDZ dane umożliwiające dostęp do tych środków,</w:t>
      </w:r>
    </w:p>
    <w:p w14:paraId="0B400246" w14:textId="77777777" w:rsidR="008E1EA7" w:rsidRPr="009A574A" w:rsidRDefault="008E1EA7" w:rsidP="008E1EA7">
      <w:pPr>
        <w:ind w:left="993" w:hanging="567"/>
        <w:jc w:val="both"/>
        <w:rPr>
          <w:rFonts w:ascii="Tahoma" w:hAnsi="Tahoma" w:cs="Tahoma"/>
          <w:sz w:val="18"/>
          <w:szCs w:val="18"/>
        </w:rPr>
      </w:pPr>
      <w:r w:rsidRPr="009A574A">
        <w:rPr>
          <w:rFonts w:ascii="Tahoma" w:hAnsi="Tahoma" w:cs="Tahoma"/>
          <w:sz w:val="18"/>
          <w:szCs w:val="18"/>
        </w:rPr>
        <w:t>11.2.</w:t>
      </w:r>
      <w:r w:rsidRPr="009A574A">
        <w:rPr>
          <w:rFonts w:ascii="Tahoma" w:hAnsi="Tahoma" w:cs="Tahoma"/>
          <w:sz w:val="18"/>
          <w:szCs w:val="18"/>
        </w:rPr>
        <w:tab/>
        <w:t>podmiotowym środkiem dowodowym jest oświadczenie, którego treść odpowiada zakresowi oświadczenia, o którym mowa w art. 125 ust. 1 Ustawy.</w:t>
      </w:r>
    </w:p>
    <w:p w14:paraId="260CD551" w14:textId="5485AF6F" w:rsidR="003D1BA9" w:rsidRPr="003D1BA9" w:rsidRDefault="003D1BA9" w:rsidP="00E55EF0">
      <w:pPr>
        <w:pStyle w:val="Akapitzlist"/>
        <w:numPr>
          <w:ilvl w:val="1"/>
          <w:numId w:val="41"/>
        </w:numPr>
        <w:ind w:left="284" w:hanging="284"/>
        <w:jc w:val="both"/>
        <w:rPr>
          <w:rFonts w:ascii="Tahoma" w:eastAsia="Times New Roman" w:hAnsi="Tahoma" w:cs="Tahoma"/>
          <w:sz w:val="18"/>
          <w:szCs w:val="18"/>
          <w:lang w:val="pl-PL" w:eastAsia="pl-PL"/>
        </w:rPr>
      </w:pPr>
      <w:r w:rsidRPr="003D1BA9">
        <w:rPr>
          <w:rFonts w:ascii="Tahoma" w:eastAsia="Times New Roman" w:hAnsi="Tahoma" w:cs="Tahoma"/>
          <w:sz w:val="18"/>
          <w:szCs w:val="18"/>
          <w:lang w:val="pl-PL" w:eastAsia="pl-PL"/>
        </w:rPr>
        <w:t>Wykonawca nie jest zobowiązany do złożenia podmiotowych środków dowodowych, które Zamawiający posiada, jeżeli Wykonawca wskaże te środki oraz potwierdzi ich prawidłowość i aktualność.</w:t>
      </w:r>
    </w:p>
    <w:p w14:paraId="55603A86" w14:textId="77777777" w:rsidR="003D1BA9" w:rsidRPr="003D1BA9" w:rsidRDefault="003D1BA9" w:rsidP="00E55EF0">
      <w:pPr>
        <w:pStyle w:val="Akapitzlist"/>
        <w:numPr>
          <w:ilvl w:val="1"/>
          <w:numId w:val="41"/>
        </w:numPr>
        <w:ind w:left="284" w:hanging="284"/>
        <w:jc w:val="both"/>
        <w:rPr>
          <w:rFonts w:ascii="Tahoma" w:eastAsia="Times New Roman" w:hAnsi="Tahoma" w:cs="Tahoma"/>
          <w:sz w:val="18"/>
          <w:szCs w:val="18"/>
          <w:lang w:val="pl-PL" w:eastAsia="pl-PL"/>
        </w:rPr>
      </w:pPr>
      <w:r w:rsidRPr="003D1BA9">
        <w:rPr>
          <w:rFonts w:ascii="Tahoma" w:eastAsia="Times New Roman" w:hAnsi="Tahoma" w:cs="Tahoma"/>
          <w:sz w:val="18"/>
          <w:szCs w:val="18"/>
          <w:lang w:val="pl-PL" w:eastAsia="pl-PL"/>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67B20610" w14:textId="77777777" w:rsidR="003D1BA9" w:rsidRPr="003D1BA9" w:rsidRDefault="003D1BA9" w:rsidP="00E55EF0">
      <w:pPr>
        <w:pStyle w:val="Akapitzlist"/>
        <w:numPr>
          <w:ilvl w:val="1"/>
          <w:numId w:val="41"/>
        </w:numPr>
        <w:ind w:left="284" w:hanging="284"/>
        <w:jc w:val="both"/>
        <w:rPr>
          <w:rFonts w:ascii="Tahoma" w:eastAsia="Times New Roman" w:hAnsi="Tahoma" w:cs="Tahoma"/>
          <w:sz w:val="18"/>
          <w:szCs w:val="18"/>
          <w:lang w:val="pl-PL" w:eastAsia="pl-PL"/>
        </w:rPr>
      </w:pPr>
      <w:r w:rsidRPr="003D1BA9">
        <w:rPr>
          <w:rFonts w:ascii="Tahoma" w:eastAsia="Times New Roman" w:hAnsi="Tahoma" w:cs="Tahoma"/>
          <w:sz w:val="18"/>
          <w:szCs w:val="18"/>
          <w:lang w:val="pl-PL" w:eastAsia="pl-PL"/>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339F766B" w14:textId="77777777" w:rsidR="003D1BA9" w:rsidRPr="003D1BA9" w:rsidRDefault="003D1BA9" w:rsidP="00E55EF0">
      <w:pPr>
        <w:pStyle w:val="Akapitzlist"/>
        <w:numPr>
          <w:ilvl w:val="1"/>
          <w:numId w:val="41"/>
        </w:numPr>
        <w:ind w:left="284" w:hanging="284"/>
        <w:jc w:val="both"/>
        <w:rPr>
          <w:rFonts w:ascii="Tahoma" w:eastAsia="Times New Roman" w:hAnsi="Tahoma" w:cs="Tahoma"/>
          <w:sz w:val="18"/>
          <w:szCs w:val="18"/>
          <w:lang w:val="pl-PL" w:eastAsia="pl-PL"/>
        </w:rPr>
      </w:pPr>
      <w:r w:rsidRPr="003D1BA9">
        <w:rPr>
          <w:rFonts w:ascii="Tahoma" w:eastAsia="Times New Roman" w:hAnsi="Tahoma" w:cs="Tahoma"/>
          <w:sz w:val="18"/>
          <w:szCs w:val="18"/>
          <w:lang w:val="pl-PL" w:eastAsia="pl-PL"/>
        </w:rPr>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1F435D9A" w14:textId="078EC236" w:rsidR="0040363C" w:rsidRPr="008E1EA7" w:rsidRDefault="003D1BA9" w:rsidP="00E55EF0">
      <w:pPr>
        <w:pStyle w:val="Akapitzlist"/>
        <w:numPr>
          <w:ilvl w:val="1"/>
          <w:numId w:val="41"/>
        </w:numPr>
        <w:spacing w:after="0"/>
        <w:ind w:left="284" w:hanging="284"/>
        <w:jc w:val="both"/>
        <w:rPr>
          <w:rFonts w:ascii="Tahoma" w:hAnsi="Tahoma" w:cs="Tahoma"/>
          <w:sz w:val="18"/>
          <w:szCs w:val="18"/>
        </w:rPr>
      </w:pPr>
      <w:r w:rsidRPr="003D1BA9">
        <w:rPr>
          <w:rFonts w:ascii="Tahoma" w:eastAsia="Times New Roman" w:hAnsi="Tahoma" w:cs="Tahoma"/>
          <w:sz w:val="18"/>
          <w:szCs w:val="18"/>
          <w:lang w:val="pl-PL" w:eastAsia="pl-PL"/>
        </w:rPr>
        <w:t xml:space="preserve">W zakresie nieuregulowanym ustawą </w:t>
      </w:r>
      <w:proofErr w:type="spellStart"/>
      <w:r w:rsidRPr="003D1BA9">
        <w:rPr>
          <w:rFonts w:ascii="Tahoma" w:eastAsia="Times New Roman" w:hAnsi="Tahoma" w:cs="Tahoma"/>
          <w:sz w:val="18"/>
          <w:szCs w:val="18"/>
          <w:lang w:val="pl-PL" w:eastAsia="pl-PL"/>
        </w:rPr>
        <w:t>PZP</w:t>
      </w:r>
      <w:proofErr w:type="spellEnd"/>
      <w:r w:rsidRPr="003D1BA9">
        <w:rPr>
          <w:rFonts w:ascii="Tahoma" w:eastAsia="Times New Roman" w:hAnsi="Tahoma" w:cs="Tahoma"/>
          <w:sz w:val="18"/>
          <w:szCs w:val="18"/>
          <w:lang w:val="pl-PL" w:eastAsia="pl-PL"/>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718C6CE5" w14:textId="77777777" w:rsidR="0040363C" w:rsidRPr="00CA0356" w:rsidRDefault="0040363C" w:rsidP="0040363C">
      <w:pPr>
        <w:jc w:val="both"/>
        <w:outlineLvl w:val="1"/>
        <w:rPr>
          <w:rFonts w:ascii="Tahoma" w:hAnsi="Tahoma" w:cs="Tahoma"/>
          <w:b/>
          <w:caps/>
          <w:sz w:val="18"/>
          <w:szCs w:val="18"/>
        </w:rPr>
      </w:pPr>
    </w:p>
    <w:p w14:paraId="333A805B" w14:textId="77777777" w:rsidR="0040363C" w:rsidRPr="00CA0356" w:rsidRDefault="0040363C" w:rsidP="0040363C">
      <w:pPr>
        <w:jc w:val="both"/>
        <w:outlineLvl w:val="1"/>
        <w:rPr>
          <w:rFonts w:ascii="Tahoma" w:hAnsi="Tahoma" w:cs="Tahoma"/>
          <w:b/>
          <w:caps/>
          <w:sz w:val="18"/>
          <w:szCs w:val="18"/>
        </w:rPr>
      </w:pPr>
      <w:r w:rsidRPr="00CA0356">
        <w:rPr>
          <w:rFonts w:ascii="Tahoma" w:hAnsi="Tahoma" w:cs="Tahoma"/>
          <w:b/>
          <w:caps/>
          <w:sz w:val="18"/>
          <w:szCs w:val="18"/>
        </w:rPr>
        <w:t>VII. Informacja dla Wykonawców wspólnie ubiegających się o udzielenie zamówienia</w:t>
      </w:r>
    </w:p>
    <w:p w14:paraId="665B03F0" w14:textId="77777777" w:rsidR="0040363C" w:rsidRPr="00CA0356" w:rsidRDefault="0040363C" w:rsidP="0040363C">
      <w:pPr>
        <w:jc w:val="both"/>
        <w:outlineLvl w:val="1"/>
        <w:rPr>
          <w:rFonts w:ascii="Tahoma" w:hAnsi="Tahoma" w:cs="Tahoma"/>
          <w:b/>
          <w:caps/>
          <w:sz w:val="18"/>
          <w:szCs w:val="18"/>
        </w:rPr>
      </w:pPr>
    </w:p>
    <w:p w14:paraId="5211CA80" w14:textId="77777777"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F92615A" w14:textId="77777777"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7DAD6CCB" w14:textId="77777777"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W przypadku Wykonawców wspólnie ubiegających się o udzielenie zamówienia, </w:t>
      </w:r>
      <w:r w:rsidRPr="00B21DC2">
        <w:rPr>
          <w:rFonts w:ascii="Tahoma" w:hAnsi="Tahoma" w:cs="Tahoma"/>
          <w:b/>
          <w:sz w:val="18"/>
          <w:szCs w:val="18"/>
        </w:rPr>
        <w:t>oświadczenie, o których mowa w Rozdziale VI ust. 1 SWZ, składa każdy z Wykonawców</w:t>
      </w:r>
      <w:r w:rsidRPr="00B21DC2">
        <w:rPr>
          <w:rFonts w:ascii="Tahoma" w:hAnsi="Tahoma" w:cs="Tahoma"/>
          <w:sz w:val="18"/>
          <w:szCs w:val="18"/>
        </w:rPr>
        <w:t>. Oświadczenia te potwierdzają brak podstaw wykluczenia oraz spełnianie warunków udziału w postępowaniu w zakresie, w jakim każdy z Wykonawców wykazuje spełnianie warunków udziału w postępowaniu.</w:t>
      </w:r>
    </w:p>
    <w:p w14:paraId="0133A34F" w14:textId="77777777"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Podmiotowe środki dowodowe o których mowa w rozdziale VI składa </w:t>
      </w:r>
      <w:r w:rsidRPr="00B21DC2">
        <w:rPr>
          <w:rFonts w:ascii="Tahoma" w:hAnsi="Tahoma" w:cs="Tahoma"/>
          <w:b/>
          <w:bCs/>
          <w:sz w:val="18"/>
          <w:szCs w:val="18"/>
        </w:rPr>
        <w:t>na wezwanie Zamawiającego</w:t>
      </w:r>
      <w:r w:rsidRPr="00B21DC2">
        <w:rPr>
          <w:rFonts w:ascii="Tahoma" w:hAnsi="Tahoma" w:cs="Tahoma"/>
          <w:sz w:val="18"/>
          <w:szCs w:val="18"/>
        </w:rPr>
        <w:t xml:space="preserve"> każdy z Wykonawców wspólnie ubiegających się o udzielenie zamówienia.</w:t>
      </w:r>
    </w:p>
    <w:p w14:paraId="350CAF0B" w14:textId="131EE031"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Warunek dotyczący uprawnień do prowadzenia określonej działalności gospodarczej lub zawodowej, o którym mowa w art. 112 ust. 2 pkt 2 </w:t>
      </w:r>
      <w:proofErr w:type="spellStart"/>
      <w:r w:rsidRPr="00B21DC2">
        <w:rPr>
          <w:rFonts w:ascii="Tahoma" w:hAnsi="Tahoma" w:cs="Tahoma"/>
          <w:sz w:val="18"/>
          <w:szCs w:val="18"/>
        </w:rPr>
        <w:t>PZP</w:t>
      </w:r>
      <w:proofErr w:type="spellEnd"/>
      <w:r w:rsidRPr="00B21DC2">
        <w:rPr>
          <w:rFonts w:ascii="Tahoma" w:hAnsi="Tahoma" w:cs="Tahoma"/>
          <w:sz w:val="18"/>
          <w:szCs w:val="18"/>
        </w:rPr>
        <w:t>, jest spełniony, jeżeli co najmniej jeden z Wykonawców wspólnie ubiegających się o udzielenie zamówienia posiada uprawnienia do prowadzenia określonej działalności gospodarczej lub zawodowej i zrealizuje dostawy</w:t>
      </w:r>
      <w:r w:rsidR="00201CBF">
        <w:rPr>
          <w:rFonts w:ascii="Tahoma" w:hAnsi="Tahoma" w:cs="Tahoma"/>
          <w:sz w:val="18"/>
          <w:szCs w:val="18"/>
        </w:rPr>
        <w:t>/usługi</w:t>
      </w:r>
      <w:r w:rsidRPr="00B21DC2">
        <w:rPr>
          <w:rFonts w:ascii="Tahoma" w:hAnsi="Tahoma" w:cs="Tahoma"/>
          <w:sz w:val="18"/>
          <w:szCs w:val="18"/>
        </w:rPr>
        <w:t xml:space="preserve">, do których realizacji te uprawnienia są </w:t>
      </w:r>
      <w:r w:rsidRPr="00201CBF">
        <w:rPr>
          <w:rFonts w:ascii="Tahoma" w:hAnsi="Tahoma" w:cs="Tahoma"/>
          <w:sz w:val="18"/>
          <w:szCs w:val="18"/>
        </w:rPr>
        <w:t>wymagane –</w:t>
      </w:r>
      <w:r w:rsidR="00201CBF" w:rsidRPr="00201CBF">
        <w:rPr>
          <w:rFonts w:ascii="Tahoma" w:hAnsi="Tahoma" w:cs="Tahoma"/>
          <w:sz w:val="18"/>
          <w:szCs w:val="18"/>
        </w:rPr>
        <w:t xml:space="preserve"> jeżeli dotyczy</w:t>
      </w:r>
      <w:r w:rsidRPr="00B21DC2">
        <w:rPr>
          <w:rFonts w:ascii="Tahoma" w:hAnsi="Tahoma" w:cs="Tahoma"/>
          <w:sz w:val="18"/>
          <w:szCs w:val="18"/>
        </w:rPr>
        <w:t>.</w:t>
      </w:r>
    </w:p>
    <w:p w14:paraId="42A40C51" w14:textId="3F8CAD92"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201CBF">
        <w:rPr>
          <w:rFonts w:ascii="Tahoma" w:hAnsi="Tahoma" w:cs="Tahoma"/>
          <w:sz w:val="18"/>
          <w:szCs w:val="18"/>
        </w:rPr>
        <w:t xml:space="preserve">– </w:t>
      </w:r>
      <w:r w:rsidR="00201CBF" w:rsidRPr="00201CBF">
        <w:rPr>
          <w:rFonts w:ascii="Tahoma" w:hAnsi="Tahoma" w:cs="Tahoma"/>
          <w:sz w:val="18"/>
          <w:szCs w:val="18"/>
        </w:rPr>
        <w:t>jeżeli dotyczy</w:t>
      </w:r>
      <w:r w:rsidRPr="00B21DC2">
        <w:rPr>
          <w:rFonts w:ascii="Tahoma" w:hAnsi="Tahoma" w:cs="Tahoma"/>
          <w:sz w:val="18"/>
          <w:szCs w:val="18"/>
        </w:rPr>
        <w:t>.</w:t>
      </w:r>
    </w:p>
    <w:p w14:paraId="2C33650C" w14:textId="42CCAA41" w:rsidR="0040363C" w:rsidRPr="006C7E3A"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6C7E3A">
        <w:rPr>
          <w:rFonts w:ascii="Tahoma" w:hAnsi="Tahoma" w:cs="Tahoma"/>
          <w:sz w:val="18"/>
          <w:szCs w:val="18"/>
        </w:rPr>
        <w:t xml:space="preserve">W przypadku, o którym mowa w ust. 5 i 6, Wykonawcy wspólnie ubiegający się o udzielenie zamówienia dołączają do oferty </w:t>
      </w:r>
      <w:r w:rsidRPr="006C7E3A">
        <w:rPr>
          <w:rFonts w:ascii="Tahoma" w:hAnsi="Tahoma" w:cs="Tahoma"/>
          <w:b/>
          <w:sz w:val="18"/>
          <w:szCs w:val="18"/>
        </w:rPr>
        <w:t>oświadczenie</w:t>
      </w:r>
      <w:r w:rsidRPr="006C7E3A">
        <w:rPr>
          <w:rFonts w:ascii="Tahoma" w:hAnsi="Tahoma" w:cs="Tahoma"/>
          <w:sz w:val="18"/>
          <w:szCs w:val="18"/>
        </w:rPr>
        <w:t xml:space="preserve">, z którego wynika, które </w:t>
      </w:r>
      <w:r w:rsidR="00CF63F5">
        <w:rPr>
          <w:rFonts w:ascii="Tahoma" w:hAnsi="Tahoma" w:cs="Tahoma"/>
          <w:sz w:val="18"/>
          <w:szCs w:val="18"/>
        </w:rPr>
        <w:t>usługi</w:t>
      </w:r>
      <w:r w:rsidRPr="006C7E3A">
        <w:rPr>
          <w:rFonts w:ascii="Tahoma" w:hAnsi="Tahoma" w:cs="Tahoma"/>
          <w:sz w:val="18"/>
          <w:szCs w:val="18"/>
        </w:rPr>
        <w:t xml:space="preserve"> wykonają poszczególni Wykonawcy </w:t>
      </w:r>
      <w:r w:rsidRPr="006C7E3A">
        <w:rPr>
          <w:rFonts w:ascii="Tahoma" w:hAnsi="Tahoma" w:cs="Tahoma"/>
          <w:b/>
          <w:sz w:val="18"/>
          <w:szCs w:val="18"/>
        </w:rPr>
        <w:t>–</w:t>
      </w:r>
      <w:r w:rsidR="00087FF7">
        <w:rPr>
          <w:rFonts w:ascii="Tahoma" w:hAnsi="Tahoma" w:cs="Tahoma"/>
          <w:sz w:val="18"/>
          <w:szCs w:val="18"/>
        </w:rPr>
        <w:t xml:space="preserve"> </w:t>
      </w:r>
      <w:r w:rsidRPr="006C7E3A">
        <w:rPr>
          <w:rFonts w:ascii="Tahoma" w:hAnsi="Tahoma" w:cs="Tahoma"/>
          <w:b/>
          <w:sz w:val="18"/>
          <w:szCs w:val="18"/>
        </w:rPr>
        <w:t xml:space="preserve">zgodnie z załącznikiem nr </w:t>
      </w:r>
      <w:r w:rsidR="00D51F95">
        <w:rPr>
          <w:rFonts w:ascii="Tahoma" w:hAnsi="Tahoma" w:cs="Tahoma"/>
          <w:b/>
          <w:sz w:val="18"/>
          <w:szCs w:val="18"/>
        </w:rPr>
        <w:t>10</w:t>
      </w:r>
      <w:r w:rsidRPr="006C7E3A">
        <w:rPr>
          <w:rFonts w:ascii="Tahoma" w:hAnsi="Tahoma" w:cs="Tahoma"/>
          <w:b/>
          <w:sz w:val="18"/>
          <w:szCs w:val="18"/>
        </w:rPr>
        <w:t xml:space="preserve"> do SWZ</w:t>
      </w:r>
      <w:r w:rsidRPr="006C7E3A">
        <w:rPr>
          <w:rFonts w:ascii="Tahoma" w:hAnsi="Tahoma" w:cs="Tahoma"/>
          <w:sz w:val="18"/>
          <w:szCs w:val="18"/>
        </w:rPr>
        <w:t>.</w:t>
      </w:r>
    </w:p>
    <w:p w14:paraId="7A4AC762" w14:textId="77777777" w:rsidR="00E748DF" w:rsidRPr="00CA0356" w:rsidRDefault="00E748DF" w:rsidP="0040363C">
      <w:pPr>
        <w:suppressAutoHyphens/>
        <w:jc w:val="both"/>
        <w:rPr>
          <w:rFonts w:ascii="Tahoma" w:hAnsi="Tahoma" w:cs="Tahoma"/>
          <w:sz w:val="18"/>
          <w:szCs w:val="18"/>
        </w:rPr>
      </w:pPr>
    </w:p>
    <w:p w14:paraId="19D1356A" w14:textId="77777777" w:rsidR="0040363C" w:rsidRPr="00CA0356" w:rsidRDefault="0040363C" w:rsidP="0040363C">
      <w:pPr>
        <w:suppressAutoHyphens/>
        <w:jc w:val="both"/>
        <w:rPr>
          <w:rFonts w:ascii="Tahoma" w:hAnsi="Tahoma" w:cs="Tahoma"/>
          <w:sz w:val="18"/>
          <w:szCs w:val="18"/>
        </w:rPr>
      </w:pPr>
    </w:p>
    <w:p w14:paraId="09FAD989" w14:textId="77777777" w:rsidR="0040363C" w:rsidRPr="00CA0356" w:rsidRDefault="0040363C" w:rsidP="0040363C">
      <w:pPr>
        <w:suppressAutoHyphens/>
        <w:jc w:val="both"/>
        <w:rPr>
          <w:rFonts w:ascii="Tahoma" w:eastAsia="MS Mincho" w:hAnsi="Tahoma" w:cs="Tahoma"/>
          <w:b/>
          <w:bCs/>
          <w:sz w:val="18"/>
          <w:szCs w:val="18"/>
        </w:rPr>
      </w:pPr>
      <w:r w:rsidRPr="00CA0356">
        <w:rPr>
          <w:rFonts w:ascii="Tahoma" w:hAnsi="Tahoma" w:cs="Tahoma"/>
          <w:b/>
          <w:bCs/>
          <w:sz w:val="18"/>
          <w:szCs w:val="18"/>
        </w:rPr>
        <w:t>VIII.  INFORMACJE O SPOSOBIE KOMUNIKOWANIA SIĘ ZAMAWIAJĄCEGO Z WYKONAWCAMI ORAZ O WYMAGANIACH TECHNICZNYCH I ORGANIZACYJNYCH SPORZĄDZANIA, WYSYŁANIA I ODBIERANIA KORESPONDENCJI ELEKTRONICZNEJ ORAZ WSKAZANIE OSÓB UPRAWNIONYCH DO KOMUNIKOWANA SIĘ Z WYKONAWCAMI</w:t>
      </w:r>
    </w:p>
    <w:p w14:paraId="77780ED2" w14:textId="77777777" w:rsidR="0040363C" w:rsidRPr="00CA0356" w:rsidRDefault="0040363C" w:rsidP="0040363C">
      <w:pPr>
        <w:spacing w:after="40"/>
        <w:jc w:val="both"/>
        <w:rPr>
          <w:rFonts w:ascii="Tahoma" w:eastAsia="MS Mincho" w:hAnsi="Tahoma" w:cs="Tahoma"/>
          <w:sz w:val="18"/>
          <w:szCs w:val="18"/>
        </w:rPr>
      </w:pPr>
    </w:p>
    <w:p w14:paraId="6A4675CB" w14:textId="77777777" w:rsidR="009D5E31" w:rsidRPr="00CA0356" w:rsidRDefault="009D5E31" w:rsidP="00E55EF0">
      <w:pPr>
        <w:numPr>
          <w:ilvl w:val="0"/>
          <w:numId w:val="19"/>
        </w:numPr>
        <w:autoSpaceDN w:val="0"/>
        <w:spacing w:after="160"/>
        <w:ind w:left="426" w:hanging="426"/>
        <w:contextualSpacing/>
        <w:textAlignment w:val="baseline"/>
        <w:rPr>
          <w:rFonts w:ascii="Tahoma" w:hAnsi="Tahoma" w:cs="Tahoma"/>
          <w:sz w:val="18"/>
          <w:szCs w:val="18"/>
          <w:lang w:eastAsia="en-US"/>
        </w:rPr>
      </w:pPr>
      <w:r w:rsidRPr="00CA0356">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CA0356">
        <w:rPr>
          <w:rFonts w:ascii="Tahoma" w:hAnsi="Tahoma" w:cs="Tahoma"/>
          <w:b/>
          <w:sz w:val="18"/>
          <w:szCs w:val="18"/>
          <w:u w:val="single"/>
          <w:lang w:eastAsia="en-US"/>
        </w:rPr>
        <w:t>https://platformazakupowa.pl/pn/barlicki</w:t>
      </w:r>
      <w:r w:rsidRPr="00CA0356">
        <w:rPr>
          <w:rFonts w:ascii="Tahoma" w:hAnsi="Tahoma" w:cs="Tahoma"/>
          <w:sz w:val="18"/>
          <w:szCs w:val="18"/>
          <w:lang w:eastAsia="en-US"/>
        </w:rPr>
        <w:t>.</w:t>
      </w:r>
      <w:r w:rsidRPr="00CA0356">
        <w:rPr>
          <w:rFonts w:ascii="Calibri" w:hAnsi="Calibri"/>
          <w:sz w:val="18"/>
          <w:szCs w:val="18"/>
          <w:lang w:eastAsia="en-US"/>
        </w:rPr>
        <w:t xml:space="preserve"> </w:t>
      </w:r>
      <w:r w:rsidRPr="00CA0356">
        <w:rPr>
          <w:rFonts w:ascii="Arial" w:eastAsia="Tahoma" w:hAnsi="Arial" w:cs="Arial"/>
          <w:sz w:val="18"/>
          <w:szCs w:val="18"/>
          <w:lang w:eastAsia="zh-CN"/>
        </w:rPr>
        <w:t xml:space="preserve"> </w:t>
      </w:r>
    </w:p>
    <w:p w14:paraId="2C21E229" w14:textId="77777777" w:rsidR="009D5E31" w:rsidRPr="00CA0356" w:rsidRDefault="009D5E31" w:rsidP="00E55EF0">
      <w:pPr>
        <w:numPr>
          <w:ilvl w:val="0"/>
          <w:numId w:val="19"/>
        </w:numPr>
        <w:autoSpaceDN w:val="0"/>
        <w:ind w:left="426" w:hanging="426"/>
        <w:contextualSpacing/>
        <w:jc w:val="both"/>
        <w:textAlignment w:val="baseline"/>
        <w:rPr>
          <w:rFonts w:ascii="Tahoma" w:hAnsi="Tahoma" w:cs="Tahoma"/>
          <w:b/>
          <w:sz w:val="18"/>
          <w:szCs w:val="18"/>
          <w:lang w:eastAsia="en-US"/>
        </w:rPr>
      </w:pPr>
      <w:r w:rsidRPr="00CA0356">
        <w:rPr>
          <w:rFonts w:ascii="Tahoma" w:hAnsi="Tahoma" w:cs="Tahoma"/>
          <w:b/>
          <w:sz w:val="18"/>
          <w:szCs w:val="18"/>
          <w:lang w:eastAsia="en-US"/>
        </w:rPr>
        <w:t>Zamawiający wyznacza następujące osoby do kontaktu z Wykonawcami:</w:t>
      </w:r>
    </w:p>
    <w:p w14:paraId="2AEE0A93" w14:textId="77777777" w:rsidR="009D5E31" w:rsidRPr="00CA0356" w:rsidRDefault="009D5E31" w:rsidP="009D5E31">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09509727" w14:textId="77777777" w:rsidR="009D5E31" w:rsidRPr="00CA0356" w:rsidRDefault="009D5E31" w:rsidP="009D5E31">
      <w:pPr>
        <w:tabs>
          <w:tab w:val="left" w:pos="851"/>
        </w:tabs>
        <w:suppressAutoHyphens/>
        <w:autoSpaceDN w:val="0"/>
        <w:ind w:left="709"/>
        <w:textAlignment w:val="baseline"/>
        <w:rPr>
          <w:rFonts w:ascii="Tahoma" w:hAnsi="Tahoma" w:cs="Tahoma"/>
          <w:b/>
          <w:sz w:val="18"/>
          <w:szCs w:val="18"/>
          <w:lang w:eastAsia="en-US"/>
        </w:rPr>
      </w:pPr>
      <w:r w:rsidRPr="00CA0356">
        <w:rPr>
          <w:rFonts w:ascii="Tahoma" w:hAnsi="Tahoma" w:cs="Tahoma"/>
          <w:b/>
          <w:sz w:val="18"/>
          <w:szCs w:val="18"/>
          <w:lang w:eastAsia="en-US"/>
        </w:rPr>
        <w:t>2.1. w sprawach merytorycznych:</w:t>
      </w:r>
    </w:p>
    <w:p w14:paraId="73C360F2" w14:textId="6B078C8C" w:rsidR="009D5E31" w:rsidRPr="00CA0356" w:rsidRDefault="005C1BFD" w:rsidP="005C1BFD">
      <w:pPr>
        <w:ind w:left="1134"/>
        <w:rPr>
          <w:rFonts w:ascii="Arial" w:hAnsi="Arial" w:cs="Arial"/>
          <w:sz w:val="18"/>
          <w:szCs w:val="18"/>
        </w:rPr>
      </w:pPr>
      <w:r>
        <w:rPr>
          <w:rFonts w:ascii="Arial" w:hAnsi="Arial" w:cs="Arial"/>
          <w:sz w:val="18"/>
          <w:szCs w:val="18"/>
        </w:rPr>
        <w:t>m</w:t>
      </w:r>
      <w:r w:rsidR="009D5E31" w:rsidRPr="00CA0356">
        <w:rPr>
          <w:rFonts w:ascii="Arial" w:hAnsi="Arial" w:cs="Arial"/>
          <w:sz w:val="18"/>
          <w:szCs w:val="18"/>
        </w:rPr>
        <w:t xml:space="preserve">gr </w:t>
      </w:r>
      <w:r w:rsidR="009622BC">
        <w:rPr>
          <w:rFonts w:ascii="Arial" w:hAnsi="Arial" w:cs="Arial"/>
          <w:sz w:val="18"/>
          <w:szCs w:val="18"/>
        </w:rPr>
        <w:t xml:space="preserve">inż. Mariusz Jaworski – Kierownik Działu Administracyjno-Technicznego; tel. </w:t>
      </w:r>
      <w:r w:rsidR="009622BC" w:rsidRPr="009622BC">
        <w:rPr>
          <w:rFonts w:ascii="Arial" w:hAnsi="Arial" w:cs="Arial"/>
          <w:sz w:val="18"/>
          <w:szCs w:val="18"/>
        </w:rPr>
        <w:t>42 677-68</w:t>
      </w:r>
      <w:r w:rsidR="009622BC">
        <w:rPr>
          <w:rFonts w:ascii="Arial" w:hAnsi="Arial" w:cs="Arial"/>
          <w:sz w:val="18"/>
          <w:szCs w:val="18"/>
        </w:rPr>
        <w:t>-68</w:t>
      </w:r>
    </w:p>
    <w:p w14:paraId="296B2372" w14:textId="264DDC37" w:rsidR="009D5E31" w:rsidRPr="00CA0356" w:rsidRDefault="009D5E31" w:rsidP="009D5E31">
      <w:pPr>
        <w:tabs>
          <w:tab w:val="left" w:pos="851"/>
        </w:tabs>
        <w:suppressAutoHyphens/>
        <w:autoSpaceDN w:val="0"/>
        <w:ind w:left="709"/>
        <w:textAlignment w:val="baseline"/>
        <w:rPr>
          <w:rFonts w:ascii="Tahoma" w:hAnsi="Tahoma" w:cs="Tahoma"/>
          <w:b/>
          <w:sz w:val="18"/>
          <w:szCs w:val="18"/>
          <w:lang w:eastAsia="en-US"/>
        </w:rPr>
      </w:pPr>
      <w:r w:rsidRPr="00CA0356">
        <w:rPr>
          <w:rFonts w:ascii="Tahoma" w:hAnsi="Tahoma" w:cs="Tahoma"/>
          <w:b/>
          <w:sz w:val="18"/>
          <w:szCs w:val="18"/>
          <w:lang w:eastAsia="en-US"/>
        </w:rPr>
        <w:t>2.2. w sprawach formalno</w:t>
      </w:r>
      <w:r w:rsidR="00983762">
        <w:rPr>
          <w:rFonts w:ascii="Tahoma" w:hAnsi="Tahoma" w:cs="Tahoma"/>
          <w:b/>
          <w:sz w:val="18"/>
          <w:szCs w:val="18"/>
          <w:lang w:eastAsia="en-US"/>
        </w:rPr>
        <w:t>-</w:t>
      </w:r>
      <w:r w:rsidRPr="00CA0356">
        <w:rPr>
          <w:rFonts w:ascii="Tahoma" w:hAnsi="Tahoma" w:cs="Tahoma"/>
          <w:b/>
          <w:sz w:val="18"/>
          <w:szCs w:val="18"/>
          <w:lang w:eastAsia="en-US"/>
        </w:rPr>
        <w:t>prawnych:</w:t>
      </w:r>
      <w:r w:rsidRPr="00CA0356">
        <w:rPr>
          <w:rFonts w:ascii="Tahoma" w:hAnsi="Tahoma" w:cs="Tahoma"/>
          <w:sz w:val="18"/>
          <w:szCs w:val="18"/>
          <w:lang w:eastAsia="en-US"/>
        </w:rPr>
        <w:t xml:space="preserve"> </w:t>
      </w:r>
    </w:p>
    <w:p w14:paraId="0D8AA3DC" w14:textId="24C6284F" w:rsidR="00832922" w:rsidRPr="00832922" w:rsidRDefault="00832922" w:rsidP="009D5E31">
      <w:pPr>
        <w:tabs>
          <w:tab w:val="left" w:pos="851"/>
        </w:tabs>
        <w:autoSpaceDN w:val="0"/>
        <w:ind w:left="426" w:firstLine="708"/>
        <w:textAlignment w:val="baseline"/>
        <w:rPr>
          <w:rFonts w:ascii="Tahoma" w:hAnsi="Tahoma" w:cs="Tahoma"/>
          <w:sz w:val="18"/>
          <w:szCs w:val="18"/>
          <w:lang w:eastAsia="en-US"/>
        </w:rPr>
      </w:pPr>
      <w:r w:rsidRPr="00832922">
        <w:rPr>
          <w:rFonts w:ascii="Tahoma" w:hAnsi="Tahoma" w:cs="Tahoma"/>
          <w:sz w:val="18"/>
          <w:szCs w:val="18"/>
          <w:lang w:eastAsia="en-US"/>
        </w:rPr>
        <w:t>mgr Aleksandra Niedziałkowska-  Sekcja Zamówień Publicznych; tel. 42 677-68-24</w:t>
      </w:r>
    </w:p>
    <w:p w14:paraId="1C8C1528" w14:textId="3F264903" w:rsidR="009D5E31" w:rsidRPr="00CA0356" w:rsidRDefault="009D5E31" w:rsidP="009D5E31">
      <w:pPr>
        <w:tabs>
          <w:tab w:val="left" w:pos="851"/>
        </w:tabs>
        <w:autoSpaceDN w:val="0"/>
        <w:ind w:left="426" w:firstLine="708"/>
        <w:textAlignment w:val="baseline"/>
        <w:rPr>
          <w:rFonts w:ascii="Tahoma" w:hAnsi="Tahoma" w:cs="Tahoma"/>
          <w:sz w:val="18"/>
          <w:szCs w:val="18"/>
          <w:lang w:eastAsia="en-US"/>
        </w:rPr>
      </w:pPr>
      <w:r w:rsidRPr="00832922">
        <w:rPr>
          <w:rFonts w:ascii="Tahoma" w:hAnsi="Tahoma" w:cs="Tahoma"/>
          <w:sz w:val="18"/>
          <w:szCs w:val="18"/>
          <w:lang w:eastAsia="en-US"/>
        </w:rPr>
        <w:t xml:space="preserve">mgr </w:t>
      </w:r>
      <w:r w:rsidR="00832922" w:rsidRPr="00832922">
        <w:rPr>
          <w:rFonts w:ascii="Tahoma" w:hAnsi="Tahoma" w:cs="Tahoma"/>
          <w:sz w:val="18"/>
          <w:szCs w:val="18"/>
          <w:lang w:eastAsia="en-US"/>
        </w:rPr>
        <w:t>Anna Pietrzyk</w:t>
      </w:r>
      <w:r w:rsidR="007D258B" w:rsidRPr="00832922">
        <w:rPr>
          <w:rFonts w:ascii="Tahoma" w:hAnsi="Tahoma" w:cs="Tahoma"/>
          <w:sz w:val="18"/>
          <w:szCs w:val="18"/>
          <w:lang w:eastAsia="en-US"/>
        </w:rPr>
        <w:t xml:space="preserve"> </w:t>
      </w:r>
      <w:r w:rsidRPr="00832922">
        <w:rPr>
          <w:rFonts w:ascii="Tahoma" w:hAnsi="Tahoma" w:cs="Tahoma"/>
          <w:sz w:val="18"/>
          <w:szCs w:val="18"/>
          <w:lang w:eastAsia="en-US"/>
        </w:rPr>
        <w:t xml:space="preserve">– </w:t>
      </w:r>
      <w:r w:rsidR="00832922" w:rsidRPr="00832922">
        <w:rPr>
          <w:rFonts w:ascii="Tahoma" w:hAnsi="Tahoma" w:cs="Tahoma"/>
          <w:sz w:val="18"/>
          <w:szCs w:val="18"/>
          <w:lang w:eastAsia="en-US"/>
        </w:rPr>
        <w:t xml:space="preserve">p.o. Kierownika </w:t>
      </w:r>
      <w:r w:rsidRPr="00832922">
        <w:rPr>
          <w:rFonts w:ascii="Tahoma" w:hAnsi="Tahoma" w:cs="Tahoma"/>
          <w:sz w:val="18"/>
          <w:szCs w:val="18"/>
          <w:lang w:eastAsia="en-US"/>
        </w:rPr>
        <w:t>Sekcji Zamówień Publicznych; tel. 42 677-68-24</w:t>
      </w:r>
    </w:p>
    <w:p w14:paraId="66169949" w14:textId="6944FBA3" w:rsidR="009D5E31" w:rsidRPr="00CA0356" w:rsidRDefault="009D5E31" w:rsidP="00E55EF0">
      <w:pPr>
        <w:numPr>
          <w:ilvl w:val="0"/>
          <w:numId w:val="19"/>
        </w:numPr>
        <w:autoSpaceDN w:val="0"/>
        <w:spacing w:after="160"/>
        <w:ind w:left="426"/>
        <w:contextualSpacing/>
        <w:jc w:val="both"/>
        <w:textAlignment w:val="baseline"/>
        <w:rPr>
          <w:rFonts w:ascii="Tahoma" w:hAnsi="Tahoma" w:cs="Tahoma"/>
          <w:b/>
          <w:sz w:val="18"/>
          <w:szCs w:val="18"/>
          <w:lang w:eastAsia="en-US"/>
        </w:rPr>
      </w:pPr>
      <w:r w:rsidRPr="00CA0356">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5" w:history="1">
        <w:r w:rsidRPr="00CA0356">
          <w:rPr>
            <w:rFonts w:ascii="Arial" w:hAnsi="Arial" w:cs="Arial"/>
            <w:b/>
            <w:sz w:val="20"/>
            <w:szCs w:val="20"/>
            <w:u w:val="single"/>
            <w:lang w:eastAsia="zh-CN"/>
          </w:rPr>
          <w:t>https://platformazakupowa.pl/strona/1-regulamin</w:t>
        </w:r>
      </w:hyperlink>
    </w:p>
    <w:p w14:paraId="45146224" w14:textId="10F94696" w:rsidR="009D5E31" w:rsidRPr="00CA0356" w:rsidRDefault="009D5E31" w:rsidP="00E55EF0">
      <w:pPr>
        <w:numPr>
          <w:ilvl w:val="0"/>
          <w:numId w:val="19"/>
        </w:numPr>
        <w:autoSpaceDN w:val="0"/>
        <w:spacing w:after="160"/>
        <w:ind w:left="426" w:hanging="284"/>
        <w:contextualSpacing/>
        <w:jc w:val="both"/>
        <w:textAlignment w:val="baseline"/>
        <w:rPr>
          <w:rFonts w:ascii="Tahoma" w:hAnsi="Tahoma" w:cs="Tahoma"/>
          <w:b/>
          <w:sz w:val="18"/>
          <w:szCs w:val="18"/>
          <w:lang w:eastAsia="en-US"/>
        </w:rPr>
      </w:pPr>
      <w:r w:rsidRPr="00CA0356">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3A05EB46" w14:textId="79B50D34"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hAnsi="Tahoma" w:cs="Tahoma"/>
          <w:sz w:val="18"/>
          <w:szCs w:val="18"/>
          <w:lang w:eastAsia="en-US"/>
        </w:rPr>
        <w:t>Minimalne wymagania techniczne i informacje na temat kodowania i czasu odbioru danych są opisane na Stronie platformazakupowa.pl.</w:t>
      </w:r>
    </w:p>
    <w:p w14:paraId="101FC15D" w14:textId="0B1CC2BD"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2D49B399" w14:textId="2DCF503B"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CA0356">
        <w:rPr>
          <w:rFonts w:ascii="Tahoma" w:hAnsi="Tahoma" w:cs="Tahoma"/>
          <w:sz w:val="18"/>
          <w:szCs w:val="18"/>
          <w:lang w:eastAsia="en-US"/>
        </w:rPr>
        <w:t>za pośrednictwem platformy zakupowej.</w:t>
      </w:r>
    </w:p>
    <w:p w14:paraId="7F7BD1DD" w14:textId="7F2C8487"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b/>
          <w:sz w:val="18"/>
          <w:szCs w:val="18"/>
          <w:lang w:eastAsia="en-US"/>
        </w:rPr>
        <w:t>W korespondencji kierowanej do Zamawiającego Wykonawca winien posługiwać się numerem sprawy określonym w SWZ.</w:t>
      </w:r>
    </w:p>
    <w:p w14:paraId="4C2F10F5" w14:textId="6F1078E5"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bookmarkStart w:id="1" w:name="_Ref530396341"/>
      <w:r w:rsidRPr="00CA0356">
        <w:rPr>
          <w:rFonts w:ascii="Tahoma" w:eastAsia="Tahoma" w:hAnsi="Tahoma" w:cs="Tahoma"/>
          <w:sz w:val="18"/>
          <w:szCs w:val="18"/>
          <w:lang w:eastAsia="en-US"/>
        </w:rPr>
        <w:t>W kwestiach budzących wątpliwości odnośnie zapisów SWZ Wykonawcom przysługuje prawo do wnoszenia wniosków o wyjaśnienie jej treści.</w:t>
      </w:r>
      <w:bookmarkEnd w:id="1"/>
      <w:r w:rsidRPr="00CA0356">
        <w:rPr>
          <w:rFonts w:ascii="Tahoma" w:eastAsia="Tahoma" w:hAnsi="Tahoma" w:cs="Tahoma"/>
          <w:sz w:val="18"/>
          <w:szCs w:val="18"/>
          <w:lang w:eastAsia="en-US"/>
        </w:rPr>
        <w:t xml:space="preserve"> </w:t>
      </w:r>
    </w:p>
    <w:p w14:paraId="44AA62A4" w14:textId="349FF044"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CA0356">
        <w:rPr>
          <w:rFonts w:ascii="Tahoma" w:eastAsia="Tahoma" w:hAnsi="Tahoma" w:cs="Tahoma"/>
          <w:i/>
          <w:sz w:val="18"/>
          <w:szCs w:val="18"/>
          <w:lang w:eastAsia="en-US"/>
        </w:rPr>
        <w:t>(prawy dolny róg strony)</w:t>
      </w:r>
      <w:r w:rsidRPr="00CA0356">
        <w:rPr>
          <w:rFonts w:ascii="Tahoma" w:eastAsia="Tahoma" w:hAnsi="Tahoma" w:cs="Tahoma"/>
          <w:sz w:val="18"/>
          <w:szCs w:val="18"/>
          <w:lang w:eastAsia="en-US"/>
        </w:rPr>
        <w:t>.</w:t>
      </w:r>
    </w:p>
    <w:p w14:paraId="57970D09" w14:textId="0A614224"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CA0356">
        <w:rPr>
          <w:rFonts w:ascii="Tahoma" w:eastAsia="Tahoma" w:hAnsi="Tahoma" w:cs="Tahoma"/>
          <w:b/>
          <w:sz w:val="18"/>
          <w:szCs w:val="18"/>
          <w:u w:val="single"/>
          <w:lang w:eastAsia="en-US"/>
        </w:rPr>
        <w:t>word</w:t>
      </w:r>
      <w:proofErr w:type="spellEnd"/>
      <w:r w:rsidRPr="00CA0356">
        <w:rPr>
          <w:rFonts w:ascii="Tahoma" w:eastAsia="Tahoma" w:hAnsi="Tahoma" w:cs="Tahoma"/>
          <w:b/>
          <w:sz w:val="18"/>
          <w:szCs w:val="18"/>
          <w:u w:val="single"/>
          <w:lang w:eastAsia="en-US"/>
        </w:rPr>
        <w:t>)</w:t>
      </w:r>
    </w:p>
    <w:p w14:paraId="58DBFBD8" w14:textId="6EA18B1C"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Wyjaśnienia SWZ udzielane będą z zachowaniem zasad określonych w art. 135 </w:t>
      </w:r>
      <w:proofErr w:type="spellStart"/>
      <w:r w:rsidRPr="00CA0356">
        <w:rPr>
          <w:rFonts w:ascii="Tahoma" w:eastAsia="Tahoma" w:hAnsi="Tahoma" w:cs="Tahoma"/>
          <w:sz w:val="18"/>
          <w:szCs w:val="18"/>
          <w:lang w:eastAsia="en-US"/>
        </w:rPr>
        <w:t>PZP</w:t>
      </w:r>
      <w:proofErr w:type="spellEnd"/>
    </w:p>
    <w:p w14:paraId="0A5964B0" w14:textId="02366E93"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227877E6" w14:textId="7F5D3EF4"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029C82BB" w14:textId="03603987"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4950010C" w14:textId="55CC0D25"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1D44FD49" w14:textId="4A0BAA69"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7AB58E6A" w14:textId="105B71A7"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222581DB" w14:textId="77777777"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hAnsi="Tahoma" w:cs="Tahoma"/>
          <w:sz w:val="18"/>
          <w:szCs w:val="18"/>
          <w:lang w:eastAsia="en-US"/>
        </w:rPr>
        <w:t xml:space="preserve">Jednocześnie Zamawiający informuje, że przepisy ustawy </w:t>
      </w:r>
      <w:proofErr w:type="spellStart"/>
      <w:r w:rsidRPr="00CA0356">
        <w:rPr>
          <w:rFonts w:ascii="Tahoma" w:hAnsi="Tahoma" w:cs="Tahoma"/>
          <w:sz w:val="18"/>
          <w:szCs w:val="18"/>
          <w:lang w:eastAsia="en-US"/>
        </w:rPr>
        <w:t>PZP</w:t>
      </w:r>
      <w:proofErr w:type="spellEnd"/>
      <w:r w:rsidRPr="00CA0356">
        <w:rPr>
          <w:rFonts w:ascii="Tahoma" w:hAnsi="Tahoma" w:cs="Tahoma"/>
          <w:sz w:val="18"/>
          <w:szCs w:val="18"/>
          <w:lang w:eastAsia="en-US"/>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7C9E285D" w14:textId="55803157" w:rsidR="009D5E31" w:rsidRDefault="009D5E31" w:rsidP="009D5E31">
      <w:pPr>
        <w:tabs>
          <w:tab w:val="left" w:pos="426"/>
        </w:tabs>
        <w:ind w:left="426"/>
        <w:jc w:val="both"/>
        <w:rPr>
          <w:rFonts w:ascii="Tahoma" w:hAnsi="Tahoma" w:cs="Tahoma"/>
          <w:sz w:val="18"/>
          <w:szCs w:val="18"/>
        </w:rPr>
      </w:pPr>
    </w:p>
    <w:p w14:paraId="31F1A941" w14:textId="619C9E5D" w:rsidR="00991B40" w:rsidRDefault="00991B40" w:rsidP="009D5E31">
      <w:pPr>
        <w:tabs>
          <w:tab w:val="left" w:pos="426"/>
        </w:tabs>
        <w:ind w:left="426"/>
        <w:jc w:val="both"/>
        <w:rPr>
          <w:rFonts w:ascii="Tahoma" w:hAnsi="Tahoma" w:cs="Tahoma"/>
          <w:sz w:val="18"/>
          <w:szCs w:val="18"/>
        </w:rPr>
      </w:pPr>
    </w:p>
    <w:p w14:paraId="50744A39" w14:textId="77777777" w:rsidR="00991B40" w:rsidRPr="00CA0356" w:rsidRDefault="00991B40" w:rsidP="009D5E31">
      <w:pPr>
        <w:tabs>
          <w:tab w:val="left" w:pos="426"/>
        </w:tabs>
        <w:ind w:left="426"/>
        <w:jc w:val="both"/>
        <w:rPr>
          <w:rFonts w:ascii="Tahoma" w:hAnsi="Tahoma" w:cs="Tahoma"/>
          <w:sz w:val="18"/>
          <w:szCs w:val="18"/>
        </w:rPr>
      </w:pPr>
    </w:p>
    <w:p w14:paraId="654108E3" w14:textId="77777777" w:rsidR="0040363C" w:rsidRPr="00CA0356" w:rsidRDefault="0040363C" w:rsidP="0040363C">
      <w:pPr>
        <w:pStyle w:val="Nagwek2"/>
        <w:spacing w:before="0" w:after="0"/>
        <w:jc w:val="both"/>
        <w:rPr>
          <w:rFonts w:ascii="Tahoma" w:hAnsi="Tahoma" w:cs="Tahoma"/>
          <w:i w:val="0"/>
          <w:iCs w:val="0"/>
          <w:caps/>
          <w:sz w:val="18"/>
          <w:szCs w:val="18"/>
        </w:rPr>
      </w:pPr>
      <w:r w:rsidRPr="00CA0356">
        <w:rPr>
          <w:rFonts w:ascii="Tahoma" w:hAnsi="Tahoma" w:cs="Tahoma"/>
          <w:i w:val="0"/>
          <w:iCs w:val="0"/>
          <w:caps/>
          <w:sz w:val="18"/>
          <w:szCs w:val="18"/>
        </w:rPr>
        <w:t>IX. Opis sposobu przygotowania ofert oraz dokumentów wymaganych przez Zamawiającego w SWZ</w:t>
      </w:r>
    </w:p>
    <w:p w14:paraId="0AFEE242" w14:textId="77777777" w:rsidR="0040363C" w:rsidRPr="00CA0356" w:rsidRDefault="0040363C" w:rsidP="0040363C">
      <w:pPr>
        <w:rPr>
          <w:rFonts w:ascii="Tahoma" w:hAnsi="Tahoma" w:cs="Tahoma"/>
          <w:sz w:val="18"/>
          <w:szCs w:val="18"/>
        </w:rPr>
      </w:pPr>
    </w:p>
    <w:p w14:paraId="6F3AB6C5" w14:textId="77777777" w:rsidR="0040363C" w:rsidRPr="00CA0356" w:rsidRDefault="0040363C" w:rsidP="00E55EF0">
      <w:pPr>
        <w:numPr>
          <w:ilvl w:val="0"/>
          <w:numId w:val="23"/>
        </w:numPr>
        <w:ind w:left="426" w:hanging="426"/>
        <w:jc w:val="both"/>
        <w:rPr>
          <w:rFonts w:ascii="Tahoma" w:eastAsia="Calibri" w:hAnsi="Tahoma" w:cs="Tahoma"/>
          <w:sz w:val="18"/>
          <w:szCs w:val="18"/>
        </w:rPr>
      </w:pPr>
      <w:r w:rsidRPr="00CA0356">
        <w:rPr>
          <w:rFonts w:ascii="Tahoma" w:hAnsi="Tahoma" w:cs="Tahoma"/>
          <w:sz w:val="18"/>
          <w:szCs w:val="18"/>
        </w:rPr>
        <w:t xml:space="preserve">Oferta oraz przedmiotowe środki dowodowe (jeżeli były wymagane)  muszą być składane elektronicznie i muszą zostać podpisane </w:t>
      </w:r>
      <w:r w:rsidRPr="00CA0356">
        <w:rPr>
          <w:rFonts w:ascii="Tahoma" w:hAnsi="Tahoma" w:cs="Tahoma"/>
          <w:b/>
          <w:sz w:val="18"/>
          <w:szCs w:val="18"/>
        </w:rPr>
        <w:t>elektronicznym kwalifikowanym podpisem</w:t>
      </w:r>
      <w:r w:rsidRPr="00CA0356">
        <w:rPr>
          <w:rFonts w:ascii="Tahoma" w:hAnsi="Tahoma" w:cs="Tahoma"/>
          <w:sz w:val="18"/>
          <w:szCs w:val="18"/>
        </w:rPr>
        <w:t xml:space="preserve">. W procesie składania oferty w tym przedmiotowych środków dowodowych na platformie, </w:t>
      </w:r>
      <w:r w:rsidRPr="00CA0356">
        <w:rPr>
          <w:rFonts w:ascii="Tahoma" w:hAnsi="Tahoma" w:cs="Tahoma"/>
          <w:b/>
          <w:sz w:val="18"/>
          <w:szCs w:val="18"/>
        </w:rPr>
        <w:t>kwalifikowany podpis elektroniczny</w:t>
      </w:r>
      <w:r w:rsidRPr="00CA0356">
        <w:rPr>
          <w:rFonts w:ascii="Tahoma" w:hAnsi="Tahoma" w:cs="Tahoma"/>
          <w:sz w:val="18"/>
          <w:szCs w:val="18"/>
        </w:rPr>
        <w:t xml:space="preserve"> Wykonawca składa bezpośrednio na dokumencie, który następnie przesyła do systemu.</w:t>
      </w:r>
    </w:p>
    <w:p w14:paraId="3A8297A2" w14:textId="77777777" w:rsidR="0040363C" w:rsidRPr="00CA0356" w:rsidRDefault="0040363C" w:rsidP="00E55EF0">
      <w:pPr>
        <w:numPr>
          <w:ilvl w:val="0"/>
          <w:numId w:val="23"/>
        </w:numPr>
        <w:ind w:left="426" w:hanging="426"/>
        <w:jc w:val="both"/>
        <w:rPr>
          <w:rFonts w:ascii="Tahoma" w:eastAsia="Calibri" w:hAnsi="Tahoma" w:cs="Tahoma"/>
          <w:sz w:val="18"/>
          <w:szCs w:val="18"/>
        </w:rPr>
      </w:pPr>
      <w:r w:rsidRPr="00CA0356">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3EFFE344" w14:textId="77777777" w:rsidR="0040363C" w:rsidRPr="00CA0356" w:rsidRDefault="0040363C" w:rsidP="00E55EF0">
      <w:pPr>
        <w:pStyle w:val="Nagwek5"/>
        <w:keepNext/>
        <w:keepLines/>
        <w:numPr>
          <w:ilvl w:val="0"/>
          <w:numId w:val="23"/>
        </w:numPr>
        <w:spacing w:before="0" w:after="0"/>
        <w:ind w:left="426" w:hanging="426"/>
        <w:jc w:val="both"/>
        <w:rPr>
          <w:rFonts w:ascii="Tahoma" w:hAnsi="Tahoma" w:cs="Tahoma"/>
          <w:i w:val="0"/>
          <w:sz w:val="18"/>
          <w:szCs w:val="18"/>
        </w:rPr>
      </w:pPr>
      <w:bookmarkStart w:id="2" w:name="_21eeoojwb3nb" w:colFirst="0" w:colLast="0"/>
      <w:bookmarkEnd w:id="2"/>
      <w:r w:rsidRPr="00CA0356">
        <w:rPr>
          <w:rFonts w:ascii="Tahoma" w:hAnsi="Tahoma" w:cs="Tahoma"/>
          <w:i w:val="0"/>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CA0356">
        <w:rPr>
          <w:rFonts w:ascii="Tahoma" w:hAnsi="Tahoma" w:cs="Tahoma"/>
          <w:i w:val="0"/>
          <w:sz w:val="18"/>
          <w:szCs w:val="18"/>
          <w:vertAlign w:val="superscript"/>
        </w:rPr>
        <w:footnoteReference w:id="1"/>
      </w:r>
    </w:p>
    <w:p w14:paraId="79BE7121"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b/>
          <w:sz w:val="18"/>
          <w:szCs w:val="18"/>
          <w:u w:val="single"/>
        </w:rPr>
      </w:pPr>
      <w:r w:rsidRPr="00CA0356">
        <w:rPr>
          <w:rFonts w:ascii="Tahoma" w:hAnsi="Tahoma" w:cs="Tahoma"/>
          <w:b/>
          <w:sz w:val="18"/>
          <w:szCs w:val="18"/>
          <w:u w:val="single"/>
        </w:rPr>
        <w:t>Oferta musi być:</w:t>
      </w:r>
    </w:p>
    <w:p w14:paraId="1A06FF7E" w14:textId="77777777" w:rsidR="0040363C" w:rsidRPr="00CA0356" w:rsidRDefault="0040363C" w:rsidP="00E55EF0">
      <w:pPr>
        <w:numPr>
          <w:ilvl w:val="1"/>
          <w:numId w:val="22"/>
        </w:numPr>
        <w:tabs>
          <w:tab w:val="left" w:pos="851"/>
        </w:tabs>
        <w:ind w:left="851" w:hanging="425"/>
        <w:jc w:val="both"/>
        <w:rPr>
          <w:rFonts w:ascii="Tahoma" w:hAnsi="Tahoma" w:cs="Tahoma"/>
          <w:sz w:val="18"/>
          <w:szCs w:val="18"/>
        </w:rPr>
      </w:pPr>
      <w:r w:rsidRPr="00CA0356">
        <w:rPr>
          <w:rFonts w:ascii="Tahoma" w:hAnsi="Tahoma" w:cs="Tahoma"/>
          <w:sz w:val="18"/>
          <w:szCs w:val="18"/>
        </w:rPr>
        <w:t>sporządzona na podstawie załączników niniejszej SWZ w języku polskim,</w:t>
      </w:r>
    </w:p>
    <w:p w14:paraId="19844C08" w14:textId="77777777" w:rsidR="0040363C" w:rsidRPr="00CA0356" w:rsidRDefault="0040363C" w:rsidP="00E55EF0">
      <w:pPr>
        <w:numPr>
          <w:ilvl w:val="1"/>
          <w:numId w:val="22"/>
        </w:numPr>
        <w:tabs>
          <w:tab w:val="left" w:pos="851"/>
        </w:tabs>
        <w:ind w:left="851" w:hanging="425"/>
        <w:jc w:val="both"/>
        <w:rPr>
          <w:rFonts w:ascii="Tahoma" w:hAnsi="Tahoma" w:cs="Tahoma"/>
          <w:sz w:val="18"/>
          <w:szCs w:val="18"/>
        </w:rPr>
      </w:pPr>
      <w:r w:rsidRPr="00CA0356">
        <w:rPr>
          <w:rFonts w:ascii="Tahoma" w:hAnsi="Tahoma" w:cs="Tahoma"/>
          <w:sz w:val="18"/>
          <w:szCs w:val="18"/>
        </w:rPr>
        <w:t xml:space="preserve">złożona przy użyciu środków komunikacji elektronicznej tzn. za pośrednictwem </w:t>
      </w:r>
      <w:hyperlink r:id="rId16">
        <w:r w:rsidRPr="00CA0356">
          <w:rPr>
            <w:rFonts w:ascii="Tahoma" w:hAnsi="Tahoma" w:cs="Tahoma"/>
            <w:sz w:val="18"/>
            <w:szCs w:val="18"/>
            <w:u w:val="single"/>
          </w:rPr>
          <w:t>platformazakupowa.pl</w:t>
        </w:r>
      </w:hyperlink>
      <w:r w:rsidRPr="00CA0356">
        <w:rPr>
          <w:rFonts w:ascii="Tahoma" w:hAnsi="Tahoma" w:cs="Tahoma"/>
          <w:sz w:val="18"/>
          <w:szCs w:val="18"/>
        </w:rPr>
        <w:t>,</w:t>
      </w:r>
    </w:p>
    <w:p w14:paraId="03659EC9" w14:textId="77777777" w:rsidR="0040363C" w:rsidRPr="00CA0356" w:rsidRDefault="0040363C" w:rsidP="00E55EF0">
      <w:pPr>
        <w:numPr>
          <w:ilvl w:val="1"/>
          <w:numId w:val="22"/>
        </w:numPr>
        <w:tabs>
          <w:tab w:val="left" w:pos="851"/>
        </w:tabs>
        <w:ind w:left="851" w:hanging="425"/>
        <w:jc w:val="both"/>
        <w:rPr>
          <w:rFonts w:ascii="Tahoma" w:eastAsia="Calibri" w:hAnsi="Tahoma" w:cs="Tahoma"/>
          <w:sz w:val="18"/>
          <w:szCs w:val="18"/>
        </w:rPr>
      </w:pPr>
      <w:r w:rsidRPr="00CA0356">
        <w:rPr>
          <w:rFonts w:ascii="Tahoma" w:hAnsi="Tahoma" w:cs="Tahoma"/>
          <w:sz w:val="18"/>
          <w:szCs w:val="18"/>
        </w:rPr>
        <w:t xml:space="preserve">podpisana </w:t>
      </w:r>
      <w:hyperlink r:id="rId17">
        <w:r w:rsidRPr="00CA0356">
          <w:rPr>
            <w:rFonts w:ascii="Tahoma" w:hAnsi="Tahoma" w:cs="Tahoma"/>
            <w:b/>
            <w:sz w:val="18"/>
            <w:szCs w:val="18"/>
            <w:u w:val="single"/>
          </w:rPr>
          <w:t>kwalifikowanym podpisem elektronicznym</w:t>
        </w:r>
      </w:hyperlink>
      <w:r w:rsidRPr="00CA0356">
        <w:rPr>
          <w:rFonts w:ascii="Tahoma" w:hAnsi="Tahoma" w:cs="Tahoma"/>
          <w:sz w:val="18"/>
          <w:szCs w:val="18"/>
        </w:rPr>
        <w:t xml:space="preserve"> przez osobę/osoby upoważnioną / upoważnione.</w:t>
      </w:r>
    </w:p>
    <w:p w14:paraId="6C892A42"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CA0356">
        <w:rPr>
          <w:rFonts w:ascii="Tahoma" w:hAnsi="Tahoma" w:cs="Tahoma"/>
          <w:sz w:val="18"/>
          <w:szCs w:val="18"/>
        </w:rPr>
        <w:t>eIDAS</w:t>
      </w:r>
      <w:proofErr w:type="spellEnd"/>
      <w:r w:rsidRPr="00CA0356">
        <w:rPr>
          <w:rFonts w:ascii="Tahoma" w:hAnsi="Tahoma" w:cs="Tahoma"/>
          <w:sz w:val="18"/>
          <w:szCs w:val="18"/>
        </w:rPr>
        <w:t>) (UE) nr 910/2014 - od 1 lipca 2016 roku”.</w:t>
      </w:r>
    </w:p>
    <w:p w14:paraId="65270A61"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 xml:space="preserve">W przypadku wykorzystania formatu podpisu </w:t>
      </w:r>
      <w:proofErr w:type="spellStart"/>
      <w:r w:rsidRPr="00CA0356">
        <w:rPr>
          <w:rFonts w:ascii="Tahoma" w:hAnsi="Tahoma" w:cs="Tahoma"/>
          <w:sz w:val="18"/>
          <w:szCs w:val="18"/>
        </w:rPr>
        <w:t>XAdES</w:t>
      </w:r>
      <w:proofErr w:type="spellEnd"/>
      <w:r w:rsidRPr="00CA0356">
        <w:rPr>
          <w:rFonts w:ascii="Tahoma" w:hAnsi="Tahoma" w:cs="Tahoma"/>
          <w:sz w:val="18"/>
          <w:szCs w:val="18"/>
        </w:rPr>
        <w:t xml:space="preserve"> zewnętrzny Zamawiający wymaga dołączenia odpowiedniej ilości plików tj. podpisywanych plików z danymi oraz plików </w:t>
      </w:r>
      <w:proofErr w:type="spellStart"/>
      <w:r w:rsidRPr="00CA0356">
        <w:rPr>
          <w:rFonts w:ascii="Tahoma" w:hAnsi="Tahoma" w:cs="Tahoma"/>
          <w:sz w:val="18"/>
          <w:szCs w:val="18"/>
        </w:rPr>
        <w:t>XAdES</w:t>
      </w:r>
      <w:proofErr w:type="spellEnd"/>
      <w:r w:rsidRPr="00CA0356">
        <w:rPr>
          <w:rFonts w:ascii="Tahoma" w:hAnsi="Tahoma" w:cs="Tahoma"/>
          <w:sz w:val="18"/>
          <w:szCs w:val="18"/>
        </w:rPr>
        <w:t>.</w:t>
      </w:r>
    </w:p>
    <w:p w14:paraId="25C6145D"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Zgodnie z art. 18 ust. 3 Ustawy,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B08078E"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 xml:space="preserve">Wykonawca, za pośrednictwem </w:t>
      </w:r>
      <w:hyperlink r:id="rId18">
        <w:r w:rsidRPr="00CA0356">
          <w:rPr>
            <w:rFonts w:ascii="Tahoma" w:hAnsi="Tahoma" w:cs="Tahoma"/>
            <w:sz w:val="18"/>
            <w:szCs w:val="18"/>
            <w:u w:val="single"/>
          </w:rPr>
          <w:t>platformazakupowa.pl</w:t>
        </w:r>
      </w:hyperlink>
      <w:r w:rsidRPr="00CA0356">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3E16AF46" w14:textId="77777777" w:rsidR="0040363C" w:rsidRPr="00CA0356" w:rsidRDefault="002B35F0" w:rsidP="0040363C">
      <w:pPr>
        <w:ind w:left="720"/>
        <w:jc w:val="both"/>
        <w:rPr>
          <w:rFonts w:ascii="Tahoma" w:hAnsi="Tahoma" w:cs="Tahoma"/>
          <w:sz w:val="18"/>
          <w:szCs w:val="18"/>
        </w:rPr>
      </w:pPr>
      <w:hyperlink r:id="rId19">
        <w:r w:rsidR="0040363C" w:rsidRPr="00CA0356">
          <w:rPr>
            <w:rFonts w:ascii="Tahoma" w:hAnsi="Tahoma" w:cs="Tahoma"/>
            <w:sz w:val="18"/>
            <w:szCs w:val="18"/>
            <w:u w:val="single"/>
          </w:rPr>
          <w:t>https://platformazakupowa.pl/strona/45-instrukcje</w:t>
        </w:r>
      </w:hyperlink>
    </w:p>
    <w:p w14:paraId="074EDE5C"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Każdy z Wykonawców może złożyć tylko jedną ofertę. Złożenie większej liczby ofert lub oferty zawierającej propozycje wariantowe skutkować będzie ich odrzuceniem.</w:t>
      </w:r>
    </w:p>
    <w:p w14:paraId="77B51F4C"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Ceny oferty muszą zawierać wszystkie koszty, jakie musi ponieść Wykonawca, aby zrealizować zamówienie z najwyższą starannością oraz ewentualne rabaty.</w:t>
      </w:r>
    </w:p>
    <w:p w14:paraId="7A7EA96E"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6836E6DB"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43502E"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3A67A86A" w14:textId="77777777" w:rsidR="0040363C" w:rsidRPr="00CA0356" w:rsidRDefault="0040363C" w:rsidP="00E55EF0">
      <w:pPr>
        <w:numPr>
          <w:ilvl w:val="0"/>
          <w:numId w:val="23"/>
        </w:numPr>
        <w:ind w:left="426" w:hanging="426"/>
        <w:jc w:val="both"/>
        <w:rPr>
          <w:rFonts w:ascii="Tahoma" w:eastAsia="Calibri" w:hAnsi="Tahoma" w:cs="Tahoma"/>
          <w:sz w:val="18"/>
          <w:szCs w:val="18"/>
        </w:rPr>
      </w:pPr>
      <w:r w:rsidRPr="00CA0356">
        <w:rPr>
          <w:rFonts w:ascii="Tahoma" w:hAnsi="Tahoma" w:cs="Tahoma"/>
          <w:b/>
          <w:sz w:val="18"/>
          <w:szCs w:val="18"/>
        </w:rPr>
        <w:t>Rozszerzenia plików wykorzystywanych przez Wykonawców powinny być zgodne z</w:t>
      </w:r>
      <w:r w:rsidRPr="00CA0356">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5B4AAB9" w14:textId="0F62D770" w:rsidR="0040363C" w:rsidRPr="00CA0356" w:rsidRDefault="0040363C" w:rsidP="00E55EF0">
      <w:pPr>
        <w:numPr>
          <w:ilvl w:val="0"/>
          <w:numId w:val="23"/>
        </w:numPr>
        <w:ind w:left="426" w:hanging="426"/>
        <w:jc w:val="both"/>
        <w:rPr>
          <w:rFonts w:ascii="Tahoma" w:eastAsia="Calibri" w:hAnsi="Tahoma" w:cs="Tahoma"/>
          <w:sz w:val="18"/>
          <w:szCs w:val="18"/>
        </w:rPr>
      </w:pPr>
      <w:r w:rsidRPr="00CA0356">
        <w:rPr>
          <w:rFonts w:ascii="Tahoma" w:hAnsi="Tahoma" w:cs="Tahoma"/>
          <w:sz w:val="18"/>
          <w:szCs w:val="18"/>
        </w:rPr>
        <w:t>Zamawiający rekomenduje wykorzystanie formatów: .pdf .</w:t>
      </w:r>
      <w:proofErr w:type="spellStart"/>
      <w:r w:rsidRPr="00CA0356">
        <w:rPr>
          <w:rFonts w:ascii="Tahoma" w:hAnsi="Tahoma" w:cs="Tahoma"/>
          <w:sz w:val="18"/>
          <w:szCs w:val="18"/>
        </w:rPr>
        <w:t>doc</w:t>
      </w:r>
      <w:proofErr w:type="spellEnd"/>
      <w:r w:rsidRPr="00CA0356">
        <w:rPr>
          <w:rFonts w:ascii="Tahoma" w:hAnsi="Tahoma" w:cs="Tahoma"/>
          <w:sz w:val="18"/>
          <w:szCs w:val="18"/>
        </w:rPr>
        <w:t xml:space="preserve"> .</w:t>
      </w:r>
      <w:proofErr w:type="spellStart"/>
      <w:r w:rsidRPr="00CA0356">
        <w:rPr>
          <w:rFonts w:ascii="Tahoma" w:hAnsi="Tahoma" w:cs="Tahoma"/>
          <w:sz w:val="18"/>
          <w:szCs w:val="18"/>
        </w:rPr>
        <w:t>docx</w:t>
      </w:r>
      <w:proofErr w:type="spellEnd"/>
      <w:r w:rsidRPr="00CA0356">
        <w:rPr>
          <w:rFonts w:ascii="Tahoma" w:hAnsi="Tahoma" w:cs="Tahoma"/>
          <w:sz w:val="18"/>
          <w:szCs w:val="18"/>
        </w:rPr>
        <w:t xml:space="preserve"> .xls .</w:t>
      </w:r>
      <w:proofErr w:type="spellStart"/>
      <w:r w:rsidRPr="00CA0356">
        <w:rPr>
          <w:rFonts w:ascii="Tahoma" w:hAnsi="Tahoma" w:cs="Tahoma"/>
          <w:sz w:val="18"/>
          <w:szCs w:val="18"/>
        </w:rPr>
        <w:t>xlsx</w:t>
      </w:r>
      <w:proofErr w:type="spellEnd"/>
      <w:r w:rsidRPr="00CA0356">
        <w:rPr>
          <w:rFonts w:ascii="Tahoma" w:hAnsi="Tahoma" w:cs="Tahoma"/>
          <w:sz w:val="18"/>
          <w:szCs w:val="18"/>
        </w:rPr>
        <w:t xml:space="preserve"> .jpg (.</w:t>
      </w:r>
      <w:proofErr w:type="spellStart"/>
      <w:r w:rsidRPr="00CA0356">
        <w:rPr>
          <w:rFonts w:ascii="Tahoma" w:hAnsi="Tahoma" w:cs="Tahoma"/>
          <w:sz w:val="18"/>
          <w:szCs w:val="18"/>
        </w:rPr>
        <w:t>jpeg</w:t>
      </w:r>
      <w:proofErr w:type="spellEnd"/>
      <w:r w:rsidRPr="00CA0356">
        <w:rPr>
          <w:rFonts w:ascii="Tahoma" w:hAnsi="Tahoma" w:cs="Tahoma"/>
          <w:sz w:val="18"/>
          <w:szCs w:val="18"/>
        </w:rPr>
        <w:t xml:space="preserve">) </w:t>
      </w:r>
      <w:r w:rsidRPr="00CA0356">
        <w:rPr>
          <w:rFonts w:ascii="Tahoma" w:hAnsi="Tahoma" w:cs="Tahoma"/>
          <w:b/>
          <w:sz w:val="18"/>
          <w:szCs w:val="18"/>
          <w:u w:val="single"/>
        </w:rPr>
        <w:t>ze szczególnym wskazaniem na .pdf</w:t>
      </w:r>
      <w:r w:rsidR="00120EB7">
        <w:rPr>
          <w:rFonts w:ascii="Tahoma" w:hAnsi="Tahoma" w:cs="Tahoma"/>
          <w:b/>
          <w:sz w:val="18"/>
          <w:szCs w:val="18"/>
          <w:u w:val="single"/>
        </w:rPr>
        <w:t xml:space="preserve"> i .xls</w:t>
      </w:r>
    </w:p>
    <w:p w14:paraId="6F06483B"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W celu ewentualnej kompresji danych Zamawiający rekomenduje wykorzystanie jednego z rozszerzeń:</w:t>
      </w:r>
    </w:p>
    <w:p w14:paraId="5F0DF525" w14:textId="77777777" w:rsidR="0040363C" w:rsidRPr="00CA0356" w:rsidRDefault="0040363C" w:rsidP="00E55EF0">
      <w:pPr>
        <w:numPr>
          <w:ilvl w:val="1"/>
          <w:numId w:val="21"/>
        </w:numPr>
        <w:tabs>
          <w:tab w:val="left" w:pos="851"/>
        </w:tabs>
        <w:ind w:left="851" w:hanging="425"/>
        <w:jc w:val="both"/>
        <w:rPr>
          <w:rFonts w:ascii="Tahoma" w:hAnsi="Tahoma" w:cs="Tahoma"/>
          <w:sz w:val="18"/>
          <w:szCs w:val="18"/>
        </w:rPr>
      </w:pPr>
      <w:r w:rsidRPr="00CA0356">
        <w:rPr>
          <w:rFonts w:ascii="Tahoma" w:hAnsi="Tahoma" w:cs="Tahoma"/>
          <w:sz w:val="18"/>
          <w:szCs w:val="18"/>
        </w:rPr>
        <w:t xml:space="preserve">.zip </w:t>
      </w:r>
    </w:p>
    <w:p w14:paraId="35827411" w14:textId="77777777" w:rsidR="0040363C" w:rsidRPr="00CA0356" w:rsidRDefault="0040363C" w:rsidP="00E55EF0">
      <w:pPr>
        <w:numPr>
          <w:ilvl w:val="1"/>
          <w:numId w:val="21"/>
        </w:numPr>
        <w:tabs>
          <w:tab w:val="left" w:pos="851"/>
        </w:tabs>
        <w:ind w:left="851" w:hanging="425"/>
        <w:jc w:val="both"/>
        <w:rPr>
          <w:rFonts w:ascii="Tahoma" w:hAnsi="Tahoma" w:cs="Tahoma"/>
          <w:sz w:val="18"/>
          <w:szCs w:val="18"/>
        </w:rPr>
      </w:pPr>
      <w:r w:rsidRPr="00CA0356">
        <w:rPr>
          <w:rFonts w:ascii="Tahoma" w:hAnsi="Tahoma" w:cs="Tahoma"/>
          <w:sz w:val="18"/>
          <w:szCs w:val="18"/>
        </w:rPr>
        <w:t>.7Z</w:t>
      </w:r>
    </w:p>
    <w:p w14:paraId="68AB9208" w14:textId="77777777" w:rsidR="0040363C" w:rsidRPr="00CA0356" w:rsidRDefault="0040363C" w:rsidP="00E55EF0">
      <w:pPr>
        <w:numPr>
          <w:ilvl w:val="0"/>
          <w:numId w:val="23"/>
        </w:numPr>
        <w:ind w:left="426" w:hanging="426"/>
        <w:jc w:val="both"/>
        <w:rPr>
          <w:rFonts w:ascii="Tahoma" w:eastAsia="Calibri" w:hAnsi="Tahoma" w:cs="Tahoma"/>
          <w:sz w:val="18"/>
          <w:szCs w:val="18"/>
        </w:rPr>
      </w:pPr>
      <w:r w:rsidRPr="00CA0356">
        <w:rPr>
          <w:rFonts w:ascii="Tahoma" w:hAnsi="Tahoma" w:cs="Tahoma"/>
          <w:sz w:val="18"/>
          <w:szCs w:val="18"/>
        </w:rPr>
        <w:t xml:space="preserve">Wśród rozszerzeń powszechnych a </w:t>
      </w:r>
      <w:r w:rsidRPr="00CA0356">
        <w:rPr>
          <w:rFonts w:ascii="Tahoma" w:hAnsi="Tahoma" w:cs="Tahoma"/>
          <w:b/>
          <w:sz w:val="18"/>
          <w:szCs w:val="18"/>
        </w:rPr>
        <w:t>niewystępujących</w:t>
      </w:r>
      <w:r w:rsidRPr="00CA0356">
        <w:rPr>
          <w:rFonts w:ascii="Tahoma" w:hAnsi="Tahoma" w:cs="Tahoma"/>
          <w:sz w:val="18"/>
          <w:szCs w:val="18"/>
        </w:rPr>
        <w:t xml:space="preserve"> w Rozporządzeniu KRI występują: .gif .bmp .numbers .pages. </w:t>
      </w:r>
      <w:r w:rsidRPr="00CA0356">
        <w:rPr>
          <w:rFonts w:ascii="Tahoma" w:hAnsi="Tahoma" w:cs="Tahoma"/>
          <w:b/>
          <w:sz w:val="18"/>
          <w:szCs w:val="18"/>
        </w:rPr>
        <w:t>Dokumenty złożone w takich plikach zostaną uznane za złożone nieskutecznie.</w:t>
      </w:r>
    </w:p>
    <w:p w14:paraId="190E1F4A"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W przypadku stosowania przez wykonawcę kwalifikowanego podpisu elektronicznego:</w:t>
      </w:r>
    </w:p>
    <w:p w14:paraId="4DD32051" w14:textId="77777777" w:rsidR="0040363C" w:rsidRPr="00CA0356" w:rsidRDefault="0040363C" w:rsidP="00E55EF0">
      <w:pPr>
        <w:numPr>
          <w:ilvl w:val="0"/>
          <w:numId w:val="20"/>
        </w:numPr>
        <w:tabs>
          <w:tab w:val="left" w:pos="851"/>
        </w:tabs>
        <w:ind w:left="851" w:hanging="425"/>
        <w:jc w:val="both"/>
        <w:rPr>
          <w:rFonts w:ascii="Tahoma" w:eastAsia="Calibri" w:hAnsi="Tahoma" w:cs="Tahoma"/>
          <w:sz w:val="18"/>
          <w:szCs w:val="18"/>
        </w:rPr>
      </w:pPr>
      <w:r w:rsidRPr="00CA0356">
        <w:rPr>
          <w:rFonts w:ascii="Tahoma" w:hAnsi="Tahoma" w:cs="Tahoma"/>
          <w:sz w:val="18"/>
          <w:szCs w:val="18"/>
        </w:rPr>
        <w:t xml:space="preserve">Ze względu na niskie ryzyko naruszenia integralności pliku oraz łatwiejszą weryfikację podpisu zamawiający zaleca, w miarę możliwości, </w:t>
      </w:r>
      <w:r w:rsidRPr="00CA0356">
        <w:rPr>
          <w:rFonts w:ascii="Tahoma" w:hAnsi="Tahoma" w:cs="Tahoma"/>
          <w:b/>
          <w:sz w:val="18"/>
          <w:szCs w:val="18"/>
        </w:rPr>
        <w:t xml:space="preserve">przekonwertowanie plików składających się na ofertę na rozszerzenie .pdf  i opatrzenie ich podpisem kwalifikowanym w formacie </w:t>
      </w:r>
      <w:proofErr w:type="spellStart"/>
      <w:r w:rsidRPr="00CA0356">
        <w:rPr>
          <w:rFonts w:ascii="Tahoma" w:hAnsi="Tahoma" w:cs="Tahoma"/>
          <w:b/>
          <w:sz w:val="18"/>
          <w:szCs w:val="18"/>
        </w:rPr>
        <w:t>PAdES</w:t>
      </w:r>
      <w:proofErr w:type="spellEnd"/>
      <w:r w:rsidRPr="00CA0356">
        <w:rPr>
          <w:rFonts w:ascii="Tahoma" w:hAnsi="Tahoma" w:cs="Tahoma"/>
          <w:b/>
          <w:sz w:val="18"/>
          <w:szCs w:val="18"/>
        </w:rPr>
        <w:t xml:space="preserve">. </w:t>
      </w:r>
    </w:p>
    <w:p w14:paraId="378B9360" w14:textId="77777777" w:rsidR="0040363C" w:rsidRPr="00CA0356" w:rsidRDefault="0040363C" w:rsidP="00E55EF0">
      <w:pPr>
        <w:numPr>
          <w:ilvl w:val="0"/>
          <w:numId w:val="20"/>
        </w:numPr>
        <w:tabs>
          <w:tab w:val="left" w:pos="851"/>
        </w:tabs>
        <w:ind w:left="851" w:hanging="425"/>
        <w:jc w:val="both"/>
        <w:rPr>
          <w:rFonts w:ascii="Tahoma" w:hAnsi="Tahoma" w:cs="Tahoma"/>
          <w:sz w:val="18"/>
          <w:szCs w:val="18"/>
        </w:rPr>
      </w:pPr>
      <w:r w:rsidRPr="00CA0356">
        <w:rPr>
          <w:rFonts w:ascii="Tahoma" w:hAnsi="Tahoma" w:cs="Tahoma"/>
          <w:sz w:val="18"/>
          <w:szCs w:val="18"/>
        </w:rPr>
        <w:t xml:space="preserve">Pliki w innych formatach niż PDF </w:t>
      </w:r>
      <w:r w:rsidRPr="00CA0356">
        <w:rPr>
          <w:rFonts w:ascii="Tahoma" w:hAnsi="Tahoma" w:cs="Tahoma"/>
          <w:b/>
          <w:sz w:val="18"/>
          <w:szCs w:val="18"/>
        </w:rPr>
        <w:t xml:space="preserve">zaleca się opatrzyć podpisem w formacie </w:t>
      </w:r>
      <w:proofErr w:type="spellStart"/>
      <w:r w:rsidRPr="00CA0356">
        <w:rPr>
          <w:rFonts w:ascii="Tahoma" w:hAnsi="Tahoma" w:cs="Tahoma"/>
          <w:b/>
          <w:sz w:val="18"/>
          <w:szCs w:val="18"/>
        </w:rPr>
        <w:t>XAdES</w:t>
      </w:r>
      <w:proofErr w:type="spellEnd"/>
      <w:r w:rsidRPr="00CA0356">
        <w:rPr>
          <w:rFonts w:ascii="Tahoma" w:hAnsi="Tahoma" w:cs="Tahoma"/>
          <w:b/>
          <w:sz w:val="18"/>
          <w:szCs w:val="18"/>
        </w:rPr>
        <w:t xml:space="preserve"> o typie zewnętrznym</w:t>
      </w:r>
      <w:r w:rsidRPr="00CA0356">
        <w:rPr>
          <w:rFonts w:ascii="Tahoma" w:hAnsi="Tahoma" w:cs="Tahoma"/>
          <w:sz w:val="18"/>
          <w:szCs w:val="18"/>
        </w:rPr>
        <w:t>. Wykonawca powinien pamiętać, aby plik z podpisem przekazywać łącznie z dokumentem podpisywanym.</w:t>
      </w:r>
    </w:p>
    <w:p w14:paraId="00A19C73" w14:textId="77777777" w:rsidR="0040363C" w:rsidRPr="00CA0356" w:rsidRDefault="0040363C" w:rsidP="00E55EF0">
      <w:pPr>
        <w:numPr>
          <w:ilvl w:val="0"/>
          <w:numId w:val="20"/>
        </w:numPr>
        <w:tabs>
          <w:tab w:val="left" w:pos="851"/>
        </w:tabs>
        <w:ind w:left="851" w:hanging="425"/>
        <w:jc w:val="both"/>
        <w:rPr>
          <w:rFonts w:ascii="Tahoma" w:hAnsi="Tahoma" w:cs="Tahoma"/>
          <w:sz w:val="18"/>
          <w:szCs w:val="18"/>
        </w:rPr>
      </w:pPr>
      <w:r w:rsidRPr="00CA0356">
        <w:rPr>
          <w:rFonts w:ascii="Tahoma" w:hAnsi="Tahoma" w:cs="Tahoma"/>
          <w:sz w:val="18"/>
          <w:szCs w:val="18"/>
        </w:rPr>
        <w:t>Zamawiający rekomenduje wykorzystanie podpisu z kwalifikowanym znacznikiem czasu.</w:t>
      </w:r>
    </w:p>
    <w:p w14:paraId="52FBA1B2"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Zamawiający zaleca aby</w:t>
      </w:r>
      <w:r w:rsidRPr="00CA0356">
        <w:rPr>
          <w:rFonts w:ascii="Tahoma" w:hAnsi="Tahoma" w:cs="Tahoma"/>
          <w:b/>
          <w:sz w:val="18"/>
          <w:szCs w:val="18"/>
        </w:rPr>
        <w:t xml:space="preserve"> w przypadku podpisywania pliku przez kilka osób, stosować podpisy tego samego rodzaju.</w:t>
      </w:r>
      <w:r w:rsidRPr="00CA0356">
        <w:rPr>
          <w:rFonts w:ascii="Tahoma" w:hAnsi="Tahoma" w:cs="Tahoma"/>
          <w:sz w:val="18"/>
          <w:szCs w:val="18"/>
        </w:rPr>
        <w:t xml:space="preserve"> Podpisywanie różnymi rodzajami podpisów może doprowadzić do problemów w weryfikacji plików. </w:t>
      </w:r>
    </w:p>
    <w:p w14:paraId="1A77132B"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Zamawiający zaleca, aby Wykonawca z odpowiednim wyprzedzeniem przetestował możliwość prawidłowego wykorzystania wybranej metody podpisania plików oferty.</w:t>
      </w:r>
    </w:p>
    <w:p w14:paraId="65270DF8"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Osobą składającą ofertę powinna być osoba kontaktowa podawana w dokumentacji.</w:t>
      </w:r>
    </w:p>
    <w:p w14:paraId="264FC986"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5DF2D8C5"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 xml:space="preserve">Jeśli Wykonawca pakuje dokumenty np. w plik o rozszerzeniu .zip, zaleca się wcześniejsze podpisanie każdego ze skompresowanych plików. </w:t>
      </w:r>
    </w:p>
    <w:p w14:paraId="4872D528"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 xml:space="preserve">Zamawiający zaleca aby </w:t>
      </w:r>
      <w:r w:rsidRPr="00CA0356">
        <w:rPr>
          <w:rFonts w:ascii="Tahoma" w:hAnsi="Tahoma" w:cs="Tahoma"/>
          <w:b/>
          <w:sz w:val="18"/>
          <w:szCs w:val="18"/>
          <w:u w:val="single"/>
        </w:rPr>
        <w:t>nie</w:t>
      </w:r>
      <w:r w:rsidRPr="00CA0356">
        <w:rPr>
          <w:rFonts w:ascii="Tahoma" w:hAnsi="Tahoma" w:cs="Tahoma"/>
          <w:b/>
          <w:sz w:val="18"/>
          <w:szCs w:val="18"/>
        </w:rPr>
        <w:t xml:space="preserve"> </w:t>
      </w:r>
      <w:r w:rsidRPr="00CA0356">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78684654" w14:textId="77777777" w:rsidR="0040363C" w:rsidRPr="00CA0356" w:rsidRDefault="0040363C" w:rsidP="00E55EF0">
      <w:pPr>
        <w:numPr>
          <w:ilvl w:val="0"/>
          <w:numId w:val="23"/>
        </w:numPr>
        <w:suppressAutoHyphens/>
        <w:ind w:left="426" w:hanging="426"/>
        <w:jc w:val="both"/>
        <w:rPr>
          <w:rFonts w:ascii="Tahoma" w:hAnsi="Tahoma" w:cs="Tahoma"/>
          <w:b/>
          <w:sz w:val="18"/>
          <w:szCs w:val="18"/>
        </w:rPr>
      </w:pPr>
      <w:r w:rsidRPr="00CA0356">
        <w:rPr>
          <w:rFonts w:ascii="Tahoma" w:hAnsi="Tahoma" w:cs="Tahoma"/>
          <w:b/>
          <w:sz w:val="18"/>
          <w:szCs w:val="18"/>
        </w:rPr>
        <w:t>Na ofertę składają się następujące dokumenty:</w:t>
      </w:r>
    </w:p>
    <w:p w14:paraId="4A410909" w14:textId="09E16BBB" w:rsidR="00FB26AC" w:rsidRDefault="004851E4" w:rsidP="00E55EF0">
      <w:pPr>
        <w:numPr>
          <w:ilvl w:val="1"/>
          <w:numId w:val="23"/>
        </w:numPr>
        <w:tabs>
          <w:tab w:val="left" w:pos="851"/>
        </w:tabs>
        <w:ind w:left="851" w:hanging="425"/>
        <w:jc w:val="both"/>
        <w:rPr>
          <w:rFonts w:ascii="Tahoma" w:hAnsi="Tahoma" w:cs="Tahoma"/>
          <w:sz w:val="18"/>
          <w:szCs w:val="18"/>
        </w:rPr>
      </w:pPr>
      <w:r w:rsidRPr="00FB26AC">
        <w:rPr>
          <w:rFonts w:ascii="Tahoma" w:hAnsi="Tahoma" w:cs="Tahoma"/>
          <w:b/>
          <w:sz w:val="18"/>
          <w:szCs w:val="18"/>
        </w:rPr>
        <w:t>„Formularz o</w:t>
      </w:r>
      <w:r w:rsidR="0040363C" w:rsidRPr="00FB26AC">
        <w:rPr>
          <w:rFonts w:ascii="Tahoma" w:hAnsi="Tahoma" w:cs="Tahoma"/>
          <w:b/>
          <w:sz w:val="18"/>
          <w:szCs w:val="18"/>
        </w:rPr>
        <w:t>ferty”</w:t>
      </w:r>
      <w:r w:rsidR="0040363C" w:rsidRPr="00FB26AC">
        <w:rPr>
          <w:rFonts w:ascii="Tahoma" w:hAnsi="Tahoma" w:cs="Tahoma"/>
          <w:sz w:val="18"/>
          <w:szCs w:val="18"/>
        </w:rPr>
        <w:t xml:space="preserve"> przygotowany zgodnie ze wzorem podanym w Załączniku nr 1 do SWZ.</w:t>
      </w:r>
    </w:p>
    <w:p w14:paraId="27EE96C3" w14:textId="0A4BE008" w:rsidR="00831ABE" w:rsidRPr="00FB26AC" w:rsidRDefault="00831ABE" w:rsidP="00E55EF0">
      <w:pPr>
        <w:numPr>
          <w:ilvl w:val="1"/>
          <w:numId w:val="23"/>
        </w:numPr>
        <w:tabs>
          <w:tab w:val="left" w:pos="851"/>
        </w:tabs>
        <w:ind w:left="851" w:hanging="425"/>
        <w:jc w:val="both"/>
        <w:rPr>
          <w:rFonts w:ascii="Tahoma" w:hAnsi="Tahoma" w:cs="Tahoma"/>
          <w:sz w:val="18"/>
          <w:szCs w:val="18"/>
        </w:rPr>
      </w:pPr>
      <w:r w:rsidRPr="00831ABE">
        <w:rPr>
          <w:rFonts w:ascii="Tahoma" w:hAnsi="Tahoma" w:cs="Tahoma"/>
          <w:b/>
          <w:sz w:val="18"/>
          <w:szCs w:val="18"/>
        </w:rPr>
        <w:t>Szczegółowy opis przedmiotu zamówienia</w:t>
      </w:r>
      <w:r w:rsidR="005605A3">
        <w:rPr>
          <w:rFonts w:ascii="Tahoma" w:hAnsi="Tahoma" w:cs="Tahoma"/>
          <w:sz w:val="18"/>
          <w:szCs w:val="18"/>
        </w:rPr>
        <w:t xml:space="preserve"> (zaakceptowany)</w:t>
      </w:r>
      <w:r w:rsidRPr="00831ABE">
        <w:rPr>
          <w:rFonts w:ascii="Tahoma" w:hAnsi="Tahoma" w:cs="Tahoma"/>
          <w:b/>
          <w:sz w:val="18"/>
          <w:szCs w:val="18"/>
        </w:rPr>
        <w:t xml:space="preserve"> </w:t>
      </w:r>
      <w:r w:rsidRPr="006E24AB">
        <w:rPr>
          <w:rFonts w:ascii="Tahoma" w:hAnsi="Tahoma" w:cs="Tahoma"/>
          <w:sz w:val="18"/>
          <w:szCs w:val="18"/>
        </w:rPr>
        <w:t>– Załącznik nr 1a do SWZ.</w:t>
      </w:r>
    </w:p>
    <w:p w14:paraId="007B4AA1" w14:textId="77777777" w:rsidR="0040363C" w:rsidRPr="00CA0356" w:rsidRDefault="0040363C" w:rsidP="00E55EF0">
      <w:pPr>
        <w:numPr>
          <w:ilvl w:val="1"/>
          <w:numId w:val="23"/>
        </w:numPr>
        <w:tabs>
          <w:tab w:val="left" w:pos="851"/>
        </w:tabs>
        <w:ind w:left="851" w:hanging="425"/>
        <w:jc w:val="both"/>
        <w:rPr>
          <w:rFonts w:ascii="Tahoma" w:hAnsi="Tahoma" w:cs="Tahoma"/>
          <w:sz w:val="18"/>
          <w:szCs w:val="18"/>
        </w:rPr>
      </w:pPr>
      <w:r w:rsidRPr="00CA0356">
        <w:rPr>
          <w:rFonts w:ascii="Tahoma" w:hAnsi="Tahoma" w:cs="Tahoma"/>
          <w:b/>
          <w:bCs/>
          <w:sz w:val="18"/>
          <w:szCs w:val="18"/>
        </w:rPr>
        <w:t>„</w:t>
      </w:r>
      <w:r w:rsidRPr="00CA0356">
        <w:rPr>
          <w:rFonts w:ascii="Tahoma" w:eastAsia="Calibri" w:hAnsi="Tahoma" w:cs="Tahoma"/>
          <w:b/>
          <w:bCs/>
          <w:sz w:val="18"/>
          <w:szCs w:val="18"/>
        </w:rPr>
        <w:t>Formularz cenowy”</w:t>
      </w:r>
      <w:r w:rsidRPr="00CA0356">
        <w:rPr>
          <w:rFonts w:ascii="Tahoma" w:eastAsia="Calibri" w:hAnsi="Tahoma" w:cs="Tahoma"/>
          <w:sz w:val="18"/>
          <w:szCs w:val="18"/>
        </w:rPr>
        <w:t xml:space="preserve"> </w:t>
      </w:r>
      <w:r w:rsidRPr="00CA0356">
        <w:rPr>
          <w:rFonts w:ascii="Tahoma" w:eastAsia="Calibri" w:hAnsi="Tahoma" w:cs="Tahoma"/>
          <w:sz w:val="18"/>
          <w:szCs w:val="18"/>
          <w:lang w:eastAsia="en-US"/>
        </w:rPr>
        <w:t>przygotowany zgodnie ze wzorem podanym w Załączniku nr 2 do SWZ.</w:t>
      </w:r>
    </w:p>
    <w:p w14:paraId="14EAA568" w14:textId="3A74A086" w:rsidR="0040363C" w:rsidRPr="00CA0356" w:rsidRDefault="0040363C" w:rsidP="00E55EF0">
      <w:pPr>
        <w:numPr>
          <w:ilvl w:val="1"/>
          <w:numId w:val="23"/>
        </w:numPr>
        <w:tabs>
          <w:tab w:val="left" w:pos="851"/>
        </w:tabs>
        <w:ind w:left="851" w:hanging="425"/>
        <w:jc w:val="both"/>
        <w:rPr>
          <w:rFonts w:ascii="Tahoma" w:hAnsi="Tahoma" w:cs="Tahoma"/>
          <w:sz w:val="18"/>
          <w:szCs w:val="18"/>
        </w:rPr>
      </w:pPr>
      <w:r w:rsidRPr="00CA0356">
        <w:rPr>
          <w:rFonts w:ascii="Tahoma" w:hAnsi="Tahoma" w:cs="Tahoma"/>
          <w:b/>
          <w:bCs/>
          <w:sz w:val="18"/>
          <w:szCs w:val="18"/>
        </w:rPr>
        <w:t>Jednolity Europejski Dokument Zamówienia,</w:t>
      </w:r>
      <w:r w:rsidRPr="00CA0356">
        <w:rPr>
          <w:rFonts w:ascii="Tahoma" w:hAnsi="Tahoma" w:cs="Tahoma"/>
          <w:bCs/>
          <w:sz w:val="18"/>
          <w:szCs w:val="18"/>
        </w:rPr>
        <w:t xml:space="preserve"> o którym mowa w rozdziale VI ust. 1-5,</w:t>
      </w:r>
      <w:r w:rsidRPr="00CA0356">
        <w:rPr>
          <w:rFonts w:ascii="Tahoma" w:hAnsi="Tahoma" w:cs="Tahoma"/>
          <w:sz w:val="18"/>
          <w:szCs w:val="18"/>
        </w:rPr>
        <w:t xml:space="preserve"> przygotowany zgodnie ze wzorem podanym w Załączniku nr 3 do SWZ</w:t>
      </w:r>
      <w:r w:rsidR="00C45EEB">
        <w:rPr>
          <w:rFonts w:ascii="Tahoma" w:hAnsi="Tahoma" w:cs="Tahoma"/>
          <w:bCs/>
          <w:sz w:val="18"/>
          <w:szCs w:val="18"/>
        </w:rPr>
        <w:t xml:space="preserve"> </w:t>
      </w:r>
      <w:r w:rsidR="00C45EEB" w:rsidRPr="00C45EEB">
        <w:rPr>
          <w:rFonts w:ascii="Tahoma" w:hAnsi="Tahoma" w:cs="Tahoma"/>
          <w:bCs/>
          <w:sz w:val="18"/>
          <w:szCs w:val="18"/>
        </w:rPr>
        <w:t xml:space="preserve">– wykonawca może ograniczyć się do wypełnienia sekcji </w:t>
      </w:r>
      <w:r w:rsidR="00C45EEB" w:rsidRPr="00C45EEB">
        <w:rPr>
          <w:rFonts w:ascii="Tahoma" w:hAnsi="Tahoma" w:cs="Tahoma"/>
          <w:bCs/>
          <w:sz w:val="18"/>
          <w:szCs w:val="18"/>
        </w:rPr>
        <w:sym w:font="Symbol" w:char="F061"/>
      </w:r>
      <w:r w:rsidR="00C45EEB" w:rsidRPr="00C45EEB">
        <w:rPr>
          <w:rFonts w:ascii="Tahoma" w:hAnsi="Tahoma" w:cs="Tahoma"/>
          <w:bCs/>
          <w:sz w:val="18"/>
          <w:szCs w:val="18"/>
        </w:rPr>
        <w:t xml:space="preserve"> w części IV i nie musi wypełniać żadnej z pozostałych sekcji w części IV</w:t>
      </w:r>
      <w:r w:rsidR="00C45EEB">
        <w:rPr>
          <w:rFonts w:ascii="Tahoma" w:hAnsi="Tahoma" w:cs="Tahoma"/>
          <w:bCs/>
          <w:sz w:val="18"/>
          <w:szCs w:val="18"/>
        </w:rPr>
        <w:t>.</w:t>
      </w:r>
    </w:p>
    <w:p w14:paraId="08D852FD" w14:textId="3026165B" w:rsidR="0040363C" w:rsidRPr="00CA0356" w:rsidRDefault="00046B00" w:rsidP="00E55EF0">
      <w:pPr>
        <w:numPr>
          <w:ilvl w:val="1"/>
          <w:numId w:val="23"/>
        </w:numPr>
        <w:tabs>
          <w:tab w:val="left" w:pos="851"/>
        </w:tabs>
        <w:ind w:left="851" w:hanging="425"/>
        <w:jc w:val="both"/>
        <w:rPr>
          <w:rFonts w:ascii="Tahoma" w:hAnsi="Tahoma" w:cs="Tahoma"/>
          <w:sz w:val="18"/>
          <w:szCs w:val="18"/>
        </w:rPr>
      </w:pPr>
      <w:r>
        <w:rPr>
          <w:rFonts w:ascii="Tahoma" w:hAnsi="Tahoma" w:cs="Tahoma"/>
          <w:b/>
          <w:sz w:val="18"/>
          <w:szCs w:val="18"/>
        </w:rPr>
        <w:t>Oświadczenie Wykonawcy/</w:t>
      </w:r>
      <w:r w:rsidR="0040363C" w:rsidRPr="00046B00">
        <w:rPr>
          <w:rFonts w:ascii="Tahoma" w:hAnsi="Tahoma" w:cs="Tahoma"/>
          <w:b/>
          <w:sz w:val="18"/>
          <w:szCs w:val="18"/>
        </w:rPr>
        <w:t>Wykonawcy wspólnie ubiegającego się o udzielenie zamówienia publicznego</w:t>
      </w:r>
      <w:r w:rsidR="0040363C" w:rsidRPr="00CA0356">
        <w:rPr>
          <w:rFonts w:ascii="Tahoma" w:hAnsi="Tahoma" w:cs="Tahoma"/>
          <w:b/>
          <w:sz w:val="18"/>
          <w:szCs w:val="18"/>
        </w:rPr>
        <w:t xml:space="preserve"> </w:t>
      </w:r>
      <w:r w:rsidR="0040363C" w:rsidRPr="00CA0356">
        <w:rPr>
          <w:rFonts w:ascii="Tahoma" w:hAnsi="Tahoma" w:cs="Tahoma"/>
          <w:sz w:val="18"/>
          <w:szCs w:val="18"/>
        </w:rPr>
        <w:t>w celu potwierdzenia braku podstaw wykluczenia i braku zakazu udzielenia zamówienia publicznego podmiotom związanych z Federacją Rosyjską zgodnie ze wzorem podanym w Załączniku nr 3a do SWZ.</w:t>
      </w:r>
    </w:p>
    <w:p w14:paraId="6DF46878" w14:textId="77777777" w:rsidR="0040363C" w:rsidRPr="00CA0356" w:rsidRDefault="0040363C" w:rsidP="00E55EF0">
      <w:pPr>
        <w:numPr>
          <w:ilvl w:val="1"/>
          <w:numId w:val="23"/>
        </w:numPr>
        <w:tabs>
          <w:tab w:val="left" w:pos="851"/>
        </w:tabs>
        <w:ind w:left="851" w:hanging="425"/>
        <w:jc w:val="both"/>
        <w:rPr>
          <w:rFonts w:ascii="Tahoma" w:hAnsi="Tahoma" w:cs="Tahoma"/>
          <w:sz w:val="18"/>
          <w:szCs w:val="18"/>
        </w:rPr>
      </w:pPr>
      <w:r w:rsidRPr="00CA0356">
        <w:rPr>
          <w:rFonts w:ascii="Tahoma" w:hAnsi="Tahoma" w:cs="Tahoma"/>
          <w:b/>
          <w:sz w:val="18"/>
          <w:szCs w:val="18"/>
        </w:rPr>
        <w:t xml:space="preserve">Oświadczenie </w:t>
      </w:r>
      <w:r w:rsidRPr="00CA0356">
        <w:rPr>
          <w:rFonts w:ascii="Tahoma" w:hAnsi="Tahoma" w:cs="Tahoma"/>
          <w:b/>
          <w:bCs/>
          <w:sz w:val="18"/>
          <w:szCs w:val="18"/>
        </w:rPr>
        <w:t>podmiotu udostępniającego zasoby</w:t>
      </w:r>
      <w:r w:rsidRPr="00CA0356">
        <w:rPr>
          <w:rFonts w:ascii="Tahoma" w:hAnsi="Tahoma" w:cs="Tahoma"/>
          <w:sz w:val="18"/>
          <w:szCs w:val="18"/>
        </w:rPr>
        <w:t xml:space="preserve"> w celu potwierdzenia braku podstaw wykluczenia i braku zakazu udzielenia zamówienia publicznego podmiotom związanych z Federacją Rosyjską zgodnie ze wzorem podanym w Załączniku nr 3b do SWZ </w:t>
      </w:r>
      <w:r w:rsidRPr="00CA0356">
        <w:rPr>
          <w:rFonts w:ascii="Tahoma" w:hAnsi="Tahoma" w:cs="Tahoma"/>
          <w:b/>
          <w:sz w:val="18"/>
          <w:szCs w:val="18"/>
        </w:rPr>
        <w:t>(jeżeli dotyczy)</w:t>
      </w:r>
      <w:r w:rsidRPr="00CA0356">
        <w:rPr>
          <w:rFonts w:ascii="Tahoma" w:hAnsi="Tahoma" w:cs="Tahoma"/>
          <w:sz w:val="18"/>
          <w:szCs w:val="18"/>
        </w:rPr>
        <w:t>.</w:t>
      </w:r>
    </w:p>
    <w:p w14:paraId="5458C0C3" w14:textId="77777777" w:rsidR="0040363C" w:rsidRPr="00CA0356" w:rsidRDefault="0040363C" w:rsidP="00E55EF0">
      <w:pPr>
        <w:numPr>
          <w:ilvl w:val="1"/>
          <w:numId w:val="23"/>
        </w:numPr>
        <w:tabs>
          <w:tab w:val="left" w:pos="851"/>
        </w:tabs>
        <w:ind w:left="851" w:hanging="425"/>
        <w:jc w:val="both"/>
        <w:rPr>
          <w:rFonts w:ascii="Tahoma" w:hAnsi="Tahoma" w:cs="Tahoma"/>
          <w:sz w:val="18"/>
          <w:szCs w:val="18"/>
        </w:rPr>
      </w:pPr>
      <w:r w:rsidRPr="00CA0356">
        <w:rPr>
          <w:rFonts w:ascii="Tahoma" w:hAnsi="Tahoma" w:cs="Tahoma"/>
          <w:b/>
          <w:sz w:val="18"/>
          <w:szCs w:val="18"/>
        </w:rPr>
        <w:t>Zobowiązanie podmiotu udostępniającego zasoby</w:t>
      </w:r>
      <w:r w:rsidRPr="00CA0356">
        <w:rPr>
          <w:rFonts w:ascii="Tahoma" w:hAnsi="Tahoma" w:cs="Tahoma"/>
          <w:sz w:val="18"/>
          <w:szCs w:val="18"/>
        </w:rPr>
        <w:t xml:space="preserve"> do oddania mu do dyspozycji niezbędnych zasobów na potrzeby realizacji danego zamówienia </w:t>
      </w:r>
      <w:r w:rsidRPr="00CA0356">
        <w:rPr>
          <w:rFonts w:ascii="Tahoma" w:hAnsi="Tahoma" w:cs="Tahoma"/>
          <w:b/>
          <w:sz w:val="18"/>
          <w:szCs w:val="18"/>
        </w:rPr>
        <w:t>lub inny podmiotowy środek dowodowy</w:t>
      </w:r>
      <w:r w:rsidRPr="00CA0356">
        <w:rPr>
          <w:rFonts w:ascii="Tahoma" w:hAnsi="Tahoma" w:cs="Tahoma"/>
          <w:sz w:val="18"/>
          <w:szCs w:val="18"/>
        </w:rPr>
        <w:t xml:space="preserve"> potwierdzający, że wykonawca realizując zamówienie, będzie dysponował niezbędnymi zasobami tych podmiotów, zgodnie z ust. 5 i 6 rozdziału IV SWZ </w:t>
      </w:r>
      <w:r w:rsidRPr="00CA0356">
        <w:rPr>
          <w:rFonts w:ascii="Tahoma" w:hAnsi="Tahoma" w:cs="Tahoma"/>
          <w:b/>
          <w:sz w:val="18"/>
          <w:szCs w:val="18"/>
        </w:rPr>
        <w:t>(o ile dotyczy)</w:t>
      </w:r>
      <w:r w:rsidRPr="00CA0356">
        <w:rPr>
          <w:rFonts w:ascii="Tahoma" w:hAnsi="Tahoma" w:cs="Tahoma"/>
          <w:sz w:val="18"/>
          <w:szCs w:val="18"/>
        </w:rPr>
        <w:t>.</w:t>
      </w:r>
    </w:p>
    <w:p w14:paraId="6BE7D021" w14:textId="37CD5D24" w:rsidR="0040363C" w:rsidRPr="00CA0356" w:rsidRDefault="0040363C" w:rsidP="00E55EF0">
      <w:pPr>
        <w:numPr>
          <w:ilvl w:val="1"/>
          <w:numId w:val="23"/>
        </w:numPr>
        <w:tabs>
          <w:tab w:val="left" w:pos="851"/>
        </w:tabs>
        <w:ind w:left="851" w:hanging="425"/>
        <w:jc w:val="both"/>
        <w:rPr>
          <w:rFonts w:ascii="Tahoma" w:hAnsi="Tahoma" w:cs="Tahoma"/>
          <w:b/>
          <w:sz w:val="18"/>
          <w:szCs w:val="18"/>
        </w:rPr>
      </w:pPr>
      <w:r w:rsidRPr="00CA0356">
        <w:rPr>
          <w:rFonts w:ascii="Tahoma" w:hAnsi="Tahoma" w:cs="Tahoma"/>
          <w:b/>
          <w:sz w:val="18"/>
          <w:szCs w:val="18"/>
        </w:rPr>
        <w:t>Oświadczenie Wykonawcy z art. 117 ust. 4</w:t>
      </w:r>
      <w:r w:rsidRPr="00CA0356">
        <w:rPr>
          <w:rFonts w:ascii="Tahoma" w:hAnsi="Tahoma" w:cs="Tahoma"/>
          <w:sz w:val="18"/>
          <w:szCs w:val="18"/>
        </w:rPr>
        <w:t xml:space="preserve">, o którym mowa w rozdziale VII ust. 4 SWZ </w:t>
      </w:r>
      <w:r w:rsidRPr="00CA0356">
        <w:rPr>
          <w:rFonts w:ascii="Tahoma" w:hAnsi="Tahoma" w:cs="Tahoma"/>
          <w:sz w:val="18"/>
          <w:szCs w:val="18"/>
          <w:u w:val="single"/>
        </w:rPr>
        <w:t>w przypadku Wykonawców wspólnie ubiegających się o udzielenie zamówienia</w:t>
      </w:r>
      <w:r w:rsidR="000E5B82">
        <w:rPr>
          <w:rFonts w:ascii="Tahoma" w:hAnsi="Tahoma" w:cs="Tahoma"/>
          <w:sz w:val="18"/>
          <w:szCs w:val="18"/>
        </w:rPr>
        <w:t xml:space="preserve"> (</w:t>
      </w:r>
      <w:r w:rsidRPr="003B3B63">
        <w:rPr>
          <w:rFonts w:ascii="Tahoma" w:hAnsi="Tahoma" w:cs="Tahoma"/>
          <w:b/>
          <w:sz w:val="18"/>
          <w:szCs w:val="18"/>
        </w:rPr>
        <w:t xml:space="preserve">załącznik nr </w:t>
      </w:r>
      <w:r w:rsidR="00093C2C" w:rsidRPr="003B3B63">
        <w:rPr>
          <w:rFonts w:ascii="Tahoma" w:hAnsi="Tahoma" w:cs="Tahoma"/>
          <w:b/>
          <w:sz w:val="18"/>
          <w:szCs w:val="18"/>
        </w:rPr>
        <w:t>10</w:t>
      </w:r>
      <w:r w:rsidRPr="003B3B63">
        <w:rPr>
          <w:rFonts w:ascii="Tahoma" w:hAnsi="Tahoma" w:cs="Tahoma"/>
          <w:b/>
          <w:sz w:val="18"/>
          <w:szCs w:val="18"/>
        </w:rPr>
        <w:t xml:space="preserve"> do SWZ</w:t>
      </w:r>
      <w:r w:rsidR="000E5B82">
        <w:rPr>
          <w:rFonts w:ascii="Tahoma" w:hAnsi="Tahoma" w:cs="Tahoma"/>
          <w:sz w:val="18"/>
          <w:szCs w:val="18"/>
        </w:rPr>
        <w:t>)</w:t>
      </w:r>
      <w:r w:rsidR="000E5B82" w:rsidRPr="0029738F">
        <w:rPr>
          <w:rFonts w:ascii="Tahoma" w:hAnsi="Tahoma" w:cs="Tahoma"/>
          <w:b/>
          <w:sz w:val="18"/>
          <w:szCs w:val="18"/>
        </w:rPr>
        <w:t xml:space="preserve"> – jeżeli dotyczy</w:t>
      </w:r>
      <w:r w:rsidRPr="0029738F">
        <w:rPr>
          <w:rFonts w:ascii="Tahoma" w:hAnsi="Tahoma" w:cs="Tahoma"/>
          <w:b/>
          <w:sz w:val="18"/>
          <w:szCs w:val="18"/>
        </w:rPr>
        <w:t>.</w:t>
      </w:r>
    </w:p>
    <w:p w14:paraId="6AC3E550" w14:textId="4CC9AAB5" w:rsidR="00DB3F65" w:rsidRPr="00CA0356" w:rsidRDefault="00DB3F65" w:rsidP="00E55EF0">
      <w:pPr>
        <w:numPr>
          <w:ilvl w:val="1"/>
          <w:numId w:val="23"/>
        </w:numPr>
        <w:tabs>
          <w:tab w:val="left" w:pos="851"/>
        </w:tabs>
        <w:ind w:left="851" w:hanging="425"/>
        <w:jc w:val="both"/>
        <w:rPr>
          <w:rFonts w:ascii="Tahoma" w:hAnsi="Tahoma" w:cs="Tahoma"/>
          <w:b/>
          <w:sz w:val="18"/>
          <w:szCs w:val="18"/>
        </w:rPr>
      </w:pPr>
      <w:r w:rsidRPr="00CA0356">
        <w:rPr>
          <w:rFonts w:ascii="Tahoma" w:hAnsi="Tahoma" w:cs="Tahoma"/>
          <w:b/>
          <w:sz w:val="18"/>
          <w:szCs w:val="18"/>
        </w:rPr>
        <w:t>Potwierdzenie wniesienia wadium</w:t>
      </w:r>
      <w:r w:rsidR="00A25D7F">
        <w:rPr>
          <w:rFonts w:ascii="Tahoma" w:hAnsi="Tahoma" w:cs="Tahoma"/>
          <w:b/>
          <w:sz w:val="18"/>
          <w:szCs w:val="18"/>
        </w:rPr>
        <w:t>.</w:t>
      </w:r>
    </w:p>
    <w:p w14:paraId="37287348" w14:textId="77777777" w:rsidR="0040363C" w:rsidRPr="00CA0356" w:rsidRDefault="0040363C" w:rsidP="00E55EF0">
      <w:pPr>
        <w:numPr>
          <w:ilvl w:val="1"/>
          <w:numId w:val="23"/>
        </w:numPr>
        <w:tabs>
          <w:tab w:val="left" w:pos="851"/>
        </w:tabs>
        <w:ind w:left="851" w:hanging="425"/>
        <w:jc w:val="both"/>
        <w:rPr>
          <w:rFonts w:ascii="Tahoma" w:hAnsi="Tahoma" w:cs="Tahoma"/>
          <w:sz w:val="18"/>
          <w:szCs w:val="18"/>
        </w:rPr>
      </w:pPr>
      <w:r w:rsidRPr="00CA0356">
        <w:rPr>
          <w:rFonts w:ascii="Tahoma" w:hAnsi="Tahoma" w:cs="Tahoma"/>
          <w:b/>
          <w:sz w:val="18"/>
          <w:szCs w:val="18"/>
        </w:rPr>
        <w:t>Pełnomocnictwo</w:t>
      </w:r>
      <w:r w:rsidRPr="00CA0356">
        <w:rPr>
          <w:rFonts w:ascii="Tahoma" w:hAnsi="Tahoma" w:cs="Tahoma"/>
          <w:sz w:val="18"/>
          <w:szCs w:val="18"/>
        </w:rPr>
        <w:t xml:space="preserve"> do podpisania oferty, oświadczeń i dokumentów składających się na ofertę, o ile upoważnienie to nie wynika z innych dokumentów dołączonych do oferty.</w:t>
      </w:r>
    </w:p>
    <w:p w14:paraId="25DB5D36" w14:textId="77777777" w:rsidR="0040363C" w:rsidRPr="00CA0356" w:rsidRDefault="0040363C" w:rsidP="00E55EF0">
      <w:pPr>
        <w:numPr>
          <w:ilvl w:val="1"/>
          <w:numId w:val="23"/>
        </w:numPr>
        <w:tabs>
          <w:tab w:val="left" w:pos="851"/>
        </w:tabs>
        <w:suppressAutoHyphens/>
        <w:ind w:left="851" w:hanging="425"/>
        <w:jc w:val="both"/>
        <w:rPr>
          <w:rFonts w:ascii="Tahoma" w:hAnsi="Tahoma" w:cs="Tahoma"/>
          <w:b/>
          <w:bCs/>
          <w:sz w:val="18"/>
          <w:szCs w:val="18"/>
        </w:rPr>
      </w:pPr>
      <w:r w:rsidRPr="00CA0356">
        <w:rPr>
          <w:rFonts w:ascii="Tahoma" w:hAnsi="Tahoma" w:cs="Tahoma"/>
          <w:sz w:val="18"/>
          <w:szCs w:val="18"/>
        </w:rPr>
        <w:t xml:space="preserve">W przypadku oferty składanej przez Wykonawców wspólnie ubiegających się o udzielenie zamówienia (np. konsorcjum), do oferty powinno zostać załączone </w:t>
      </w:r>
      <w:r w:rsidRPr="00CA0356">
        <w:rPr>
          <w:rFonts w:ascii="Tahoma" w:hAnsi="Tahoma" w:cs="Tahoma"/>
          <w:b/>
          <w:sz w:val="18"/>
          <w:szCs w:val="18"/>
        </w:rPr>
        <w:t>pełnomocnictwo</w:t>
      </w:r>
      <w:r w:rsidRPr="00CA0356">
        <w:rPr>
          <w:rFonts w:ascii="Tahoma" w:hAnsi="Tahoma" w:cs="Tahoma"/>
          <w:sz w:val="18"/>
          <w:szCs w:val="18"/>
        </w:rPr>
        <w:t xml:space="preserve"> dla Osoby Uprawnionej do reprezentowania ich w postępowaniu albo do reprezentowania ich w postępowaniu i zawarcia umowy. </w:t>
      </w:r>
    </w:p>
    <w:p w14:paraId="19BEB636" w14:textId="77777777" w:rsidR="0040363C" w:rsidRPr="00CA0356" w:rsidRDefault="0040363C" w:rsidP="00E55EF0">
      <w:pPr>
        <w:numPr>
          <w:ilvl w:val="0"/>
          <w:numId w:val="23"/>
        </w:numPr>
        <w:suppressAutoHyphens/>
        <w:ind w:left="426" w:hanging="426"/>
        <w:jc w:val="both"/>
        <w:rPr>
          <w:rFonts w:ascii="Tahoma" w:hAnsi="Tahoma" w:cs="Tahoma"/>
          <w:b/>
          <w:sz w:val="18"/>
          <w:szCs w:val="18"/>
        </w:rPr>
      </w:pPr>
      <w:r w:rsidRPr="00CA0356">
        <w:rPr>
          <w:rFonts w:ascii="Tahoma" w:hAnsi="Tahoma" w:cs="Tahoma"/>
          <w:b/>
          <w:sz w:val="18"/>
          <w:szCs w:val="18"/>
        </w:rPr>
        <w:t xml:space="preserve">Podmiotowe środki dowodowe oraz inne dokumenty lub oświadczenia, o których mowa w SWZ, składa się w formie elektronicznej,  w zakresie i w sposób określony w przepisach wydanych na podstawie art. 70 ustawy </w:t>
      </w:r>
      <w:proofErr w:type="spellStart"/>
      <w:r w:rsidRPr="00CA0356">
        <w:rPr>
          <w:rFonts w:ascii="Tahoma" w:hAnsi="Tahoma" w:cs="Tahoma"/>
          <w:b/>
          <w:sz w:val="18"/>
          <w:szCs w:val="18"/>
        </w:rPr>
        <w:t>PZP</w:t>
      </w:r>
      <w:proofErr w:type="spellEnd"/>
      <w:r w:rsidRPr="00CA0356">
        <w:rPr>
          <w:rFonts w:ascii="Tahoma" w:hAnsi="Tahoma" w:cs="Tahoma"/>
          <w:b/>
          <w:sz w:val="18"/>
          <w:szCs w:val="18"/>
        </w:rPr>
        <w:t xml:space="preserve">, tj. </w:t>
      </w:r>
      <w:r w:rsidRPr="00CA0356">
        <w:rPr>
          <w:rFonts w:ascii="Tahoma" w:hAnsi="Tahoma" w:cs="Tahoma"/>
          <w:sz w:val="18"/>
          <w:szCs w:val="18"/>
        </w:rPr>
        <w:t xml:space="preserve">rozporządzenia Prezesa Rady Ministrów z dnia </w:t>
      </w:r>
      <w:r w:rsidRPr="00CA0356">
        <w:rPr>
          <w:rFonts w:ascii="Tahoma" w:hAnsi="Tahoma" w:cs="Tahoma"/>
          <w:smallCaps/>
          <w:sz w:val="18"/>
          <w:szCs w:val="18"/>
        </w:rPr>
        <w:t> </w:t>
      </w:r>
      <w:r w:rsidRPr="00CA0356">
        <w:rPr>
          <w:rFonts w:ascii="Tahoma" w:hAnsi="Tahoma" w:cs="Tahoma"/>
          <w:smallCaps/>
          <w:sz w:val="18"/>
          <w:szCs w:val="18"/>
        </w:rPr>
        <w:t xml:space="preserve">30 </w:t>
      </w:r>
      <w:r w:rsidRPr="00CA0356">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4460E559" w14:textId="77777777" w:rsidR="0040363C" w:rsidRPr="00CA0356" w:rsidRDefault="0040363C" w:rsidP="00E55EF0">
      <w:pPr>
        <w:numPr>
          <w:ilvl w:val="0"/>
          <w:numId w:val="23"/>
        </w:numPr>
        <w:suppressAutoHyphens/>
        <w:ind w:left="426" w:hanging="426"/>
        <w:jc w:val="both"/>
        <w:rPr>
          <w:rFonts w:ascii="Tahoma" w:hAnsi="Tahoma" w:cs="Tahoma"/>
          <w:b/>
          <w:sz w:val="18"/>
          <w:szCs w:val="18"/>
        </w:rPr>
      </w:pPr>
      <w:r w:rsidRPr="00CA0356">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44B55DB" w14:textId="77777777" w:rsidR="0040363C" w:rsidRPr="00CA0356" w:rsidRDefault="0040363C" w:rsidP="00E55EF0">
      <w:pPr>
        <w:numPr>
          <w:ilvl w:val="0"/>
          <w:numId w:val="23"/>
        </w:numPr>
        <w:suppressAutoHyphens/>
        <w:ind w:left="426" w:hanging="426"/>
        <w:jc w:val="both"/>
        <w:rPr>
          <w:rFonts w:ascii="Tahoma" w:hAnsi="Tahoma" w:cs="Tahoma"/>
          <w:b/>
          <w:sz w:val="18"/>
          <w:szCs w:val="18"/>
        </w:rPr>
      </w:pPr>
      <w:r w:rsidRPr="00CA0356">
        <w:rPr>
          <w:rFonts w:ascii="Tahoma" w:hAnsi="Tahoma" w:cs="Tahoma"/>
          <w:sz w:val="18"/>
          <w:szCs w:val="18"/>
        </w:rPr>
        <w:t xml:space="preserve">Zamawiający informuje, że w przypadku kiedy Wykonawca otrzyma od niego wezwanie w trybie art. 224 ustawy </w:t>
      </w:r>
      <w:proofErr w:type="spellStart"/>
      <w:r w:rsidRPr="00CA0356">
        <w:rPr>
          <w:rFonts w:ascii="Tahoma" w:hAnsi="Tahoma" w:cs="Tahoma"/>
          <w:sz w:val="18"/>
          <w:szCs w:val="18"/>
        </w:rPr>
        <w:t>PZP</w:t>
      </w:r>
      <w:proofErr w:type="spellEnd"/>
      <w:r w:rsidRPr="00CA0356">
        <w:rPr>
          <w:rFonts w:ascii="Tahoma" w:hAnsi="Tahoma" w:cs="Tahoma"/>
          <w:sz w:val="18"/>
          <w:szCs w:val="18"/>
        </w:rPr>
        <w:t>,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69299A2F" w14:textId="77777777" w:rsidR="0040363C" w:rsidRPr="00CA0356" w:rsidRDefault="0040363C" w:rsidP="0040363C">
      <w:pPr>
        <w:suppressAutoHyphens/>
        <w:rPr>
          <w:rFonts w:ascii="Tahoma" w:hAnsi="Tahoma" w:cs="Tahoma"/>
          <w:b/>
          <w:bCs/>
          <w:sz w:val="18"/>
          <w:szCs w:val="18"/>
        </w:rPr>
      </w:pPr>
    </w:p>
    <w:p w14:paraId="7C0CDEED" w14:textId="77777777" w:rsidR="0040363C" w:rsidRPr="00CA0356" w:rsidRDefault="0040363C" w:rsidP="0040363C">
      <w:pPr>
        <w:suppressAutoHyphens/>
        <w:rPr>
          <w:rFonts w:ascii="Tahoma" w:hAnsi="Tahoma" w:cs="Tahoma"/>
          <w:b/>
          <w:sz w:val="18"/>
          <w:szCs w:val="18"/>
        </w:rPr>
      </w:pPr>
      <w:r w:rsidRPr="00CA0356">
        <w:rPr>
          <w:rFonts w:ascii="Tahoma" w:hAnsi="Tahoma" w:cs="Tahoma"/>
          <w:b/>
          <w:sz w:val="18"/>
          <w:szCs w:val="18"/>
        </w:rPr>
        <w:t>X. DODATKOWE ZOBOWIĄZANIA WYKONAWCY</w:t>
      </w:r>
    </w:p>
    <w:p w14:paraId="14D132D8" w14:textId="77777777" w:rsidR="0040363C" w:rsidRPr="00CA0356" w:rsidRDefault="0040363C" w:rsidP="0040363C">
      <w:pPr>
        <w:suppressAutoHyphens/>
        <w:rPr>
          <w:rFonts w:ascii="Tahoma" w:hAnsi="Tahoma" w:cs="Tahoma"/>
          <w:b/>
          <w:sz w:val="18"/>
          <w:szCs w:val="18"/>
        </w:rPr>
      </w:pPr>
    </w:p>
    <w:p w14:paraId="38984EFA" w14:textId="5FB3F87D" w:rsidR="0040363C" w:rsidRPr="00CA0356" w:rsidRDefault="009230E5" w:rsidP="00591710">
      <w:pPr>
        <w:numPr>
          <w:ilvl w:val="0"/>
          <w:numId w:val="3"/>
        </w:numPr>
        <w:tabs>
          <w:tab w:val="clear" w:pos="720"/>
          <w:tab w:val="num" w:pos="426"/>
        </w:tabs>
        <w:ind w:left="426" w:hanging="426"/>
        <w:jc w:val="both"/>
        <w:rPr>
          <w:rFonts w:ascii="Tahoma" w:hAnsi="Tahoma" w:cs="Tahoma"/>
          <w:sz w:val="18"/>
          <w:szCs w:val="18"/>
          <w:lang w:eastAsia="zh-CN"/>
        </w:rPr>
      </w:pPr>
      <w:r w:rsidRPr="009230E5">
        <w:rPr>
          <w:rFonts w:ascii="Tahoma" w:hAnsi="Tahoma" w:cs="Tahoma"/>
          <w:sz w:val="18"/>
          <w:szCs w:val="18"/>
        </w:rPr>
        <w:t xml:space="preserve">Wymagany przez Zamawiającego termin płatności – </w:t>
      </w:r>
      <w:r w:rsidRPr="009230E5">
        <w:rPr>
          <w:rFonts w:ascii="Tahoma" w:hAnsi="Tahoma" w:cs="Tahoma"/>
          <w:b/>
          <w:sz w:val="18"/>
          <w:szCs w:val="18"/>
        </w:rPr>
        <w:t>30–60 dni (</w:t>
      </w:r>
      <w:r w:rsidRPr="009230E5">
        <w:rPr>
          <w:rFonts w:ascii="Tahoma" w:hAnsi="Tahoma" w:cs="Tahoma"/>
          <w:b/>
          <w:sz w:val="18"/>
          <w:szCs w:val="18"/>
          <w:u w:val="single"/>
        </w:rPr>
        <w:t>kryterium oceny ofert</w:t>
      </w:r>
      <w:r w:rsidRPr="009230E5">
        <w:rPr>
          <w:rFonts w:ascii="Tahoma" w:hAnsi="Tahoma" w:cs="Tahoma"/>
          <w:b/>
          <w:sz w:val="18"/>
          <w:szCs w:val="18"/>
        </w:rPr>
        <w:t>)</w:t>
      </w:r>
      <w:r w:rsidR="0040363C" w:rsidRPr="00CA0356">
        <w:rPr>
          <w:rFonts w:ascii="Tahoma" w:hAnsi="Tahoma" w:cs="Tahoma"/>
          <w:sz w:val="18"/>
          <w:szCs w:val="18"/>
        </w:rPr>
        <w:t xml:space="preserve"> </w:t>
      </w:r>
      <w:r w:rsidR="00DE11C5" w:rsidRPr="00DE11C5">
        <w:rPr>
          <w:rFonts w:ascii="Tahoma" w:hAnsi="Tahoma" w:cs="Tahoma"/>
          <w:sz w:val="18"/>
          <w:szCs w:val="18"/>
        </w:rPr>
        <w:t>od dnia otrzymania przez Zamawiającego wystawionej faktury, na warunkach i zgodnie z postanowieniami wzoru umowy. Za wykonane przez Wykonawcę usługi Zamawiający zapłaci w oparciu o miesięczne zestawienie zrealizowanych zleceń, wykonane na podstawie protokołów odbioru.</w:t>
      </w:r>
    </w:p>
    <w:p w14:paraId="461AA3BD" w14:textId="44794AFC" w:rsidR="0040363C" w:rsidRPr="00CA0356" w:rsidRDefault="0040363C" w:rsidP="00591710">
      <w:pPr>
        <w:numPr>
          <w:ilvl w:val="0"/>
          <w:numId w:val="3"/>
        </w:numPr>
        <w:tabs>
          <w:tab w:val="clear" w:pos="720"/>
          <w:tab w:val="num" w:pos="426"/>
        </w:tabs>
        <w:ind w:left="426" w:hanging="426"/>
        <w:jc w:val="both"/>
        <w:rPr>
          <w:rFonts w:ascii="Tahoma" w:hAnsi="Tahoma" w:cs="Tahoma"/>
          <w:sz w:val="18"/>
          <w:szCs w:val="18"/>
          <w:lang w:eastAsia="zh-CN"/>
        </w:rPr>
      </w:pPr>
      <w:r w:rsidRPr="00CA0356">
        <w:rPr>
          <w:rFonts w:ascii="Tahoma" w:hAnsi="Tahoma" w:cs="Tahoma"/>
          <w:sz w:val="18"/>
          <w:szCs w:val="18"/>
        </w:rPr>
        <w:t xml:space="preserve">Wykonawca jest zobowiązany posiadać </w:t>
      </w:r>
      <w:r w:rsidR="007372E6" w:rsidRPr="007372E6">
        <w:rPr>
          <w:rFonts w:ascii="Tahoma" w:hAnsi="Tahoma" w:cs="Tahoma"/>
          <w:sz w:val="18"/>
          <w:szCs w:val="18"/>
        </w:rPr>
        <w:t xml:space="preserve">opłaconą polisę, a w przypadku jej braku inny opłacony dokument ubezpieczenia potwierdzający, że Wykonawca jest ubezpieczony od odpowiedzialności cywilnej w zakresie prowadzonej działalności zgodnej z przedmiotem zamówienia </w:t>
      </w:r>
      <w:r w:rsidRPr="00CA0356">
        <w:rPr>
          <w:rFonts w:ascii="Tahoma" w:hAnsi="Tahoma" w:cs="Tahoma"/>
          <w:sz w:val="18"/>
          <w:szCs w:val="18"/>
        </w:rPr>
        <w:t>przez cały okres trwania umowy. W przypadku zakończenia terminu, na jaki polisa lub inny dokument ubezpieczenia został/a zawarta/y, w trakcie obowiązywania umowy, Wykonawca jest zobowiązany się do przedłożenia nowej opłaconej polisy lub innego opłaconego dokumentu ubezpieczenia najpóźniej następnego dnia po zakończeniu obowiązywania poprzedniej, bez wezwania ze strony Zamawiającego.</w:t>
      </w:r>
    </w:p>
    <w:p w14:paraId="66290AD4" w14:textId="3C2E3FA2" w:rsidR="0040363C" w:rsidRPr="00EE6504" w:rsidRDefault="00EE6504" w:rsidP="0040363C">
      <w:pPr>
        <w:suppressAutoHyphens/>
        <w:jc w:val="both"/>
        <w:rPr>
          <w:rFonts w:ascii="Tahoma" w:hAnsi="Tahoma" w:cs="Tahoma"/>
          <w:sz w:val="18"/>
          <w:szCs w:val="18"/>
        </w:rPr>
      </w:pPr>
      <w:r w:rsidRPr="00EE6504">
        <w:rPr>
          <w:rFonts w:ascii="Tahoma" w:hAnsi="Tahoma" w:cs="Tahoma"/>
          <w:sz w:val="18"/>
          <w:szCs w:val="18"/>
        </w:rPr>
        <w:t>Ocena spełnienia ww. warunków nastąpi na podstawie złożonego przez Wykonawcę potwierdzenia ich spełnienia zamieszczonego w „Formularzu oferty” (załącznik nr 1).</w:t>
      </w:r>
    </w:p>
    <w:p w14:paraId="554C0B7B" w14:textId="77777777" w:rsidR="00EE6504" w:rsidRPr="00CA0356" w:rsidRDefault="00EE6504" w:rsidP="0040363C">
      <w:pPr>
        <w:suppressAutoHyphens/>
        <w:jc w:val="both"/>
        <w:rPr>
          <w:rFonts w:ascii="Tahoma" w:hAnsi="Tahoma" w:cs="Tahoma"/>
          <w:b/>
          <w:sz w:val="18"/>
          <w:szCs w:val="18"/>
        </w:rPr>
      </w:pPr>
    </w:p>
    <w:p w14:paraId="4F914CFE" w14:textId="77777777" w:rsidR="0040363C" w:rsidRPr="00CA0356" w:rsidRDefault="0040363C" w:rsidP="0040363C">
      <w:pPr>
        <w:jc w:val="both"/>
        <w:rPr>
          <w:rFonts w:ascii="Tahoma" w:hAnsi="Tahoma" w:cs="Tahoma"/>
          <w:b/>
          <w:sz w:val="18"/>
          <w:szCs w:val="18"/>
        </w:rPr>
      </w:pPr>
      <w:r w:rsidRPr="00CA0356">
        <w:rPr>
          <w:rFonts w:ascii="Tahoma" w:hAnsi="Tahoma" w:cs="Tahoma"/>
          <w:b/>
          <w:sz w:val="18"/>
          <w:szCs w:val="18"/>
        </w:rPr>
        <w:t>XI.  WYMAGANIA DOTYCZĄCE WADIUM</w:t>
      </w:r>
    </w:p>
    <w:p w14:paraId="14438E48" w14:textId="77777777" w:rsidR="0040363C" w:rsidRPr="00CA0356" w:rsidRDefault="0040363C" w:rsidP="0040363C">
      <w:pPr>
        <w:jc w:val="both"/>
        <w:rPr>
          <w:rFonts w:ascii="Tahoma" w:hAnsi="Tahoma" w:cs="Tahoma"/>
          <w:b/>
          <w:sz w:val="18"/>
          <w:szCs w:val="18"/>
        </w:rPr>
      </w:pPr>
    </w:p>
    <w:p w14:paraId="3C65363F" w14:textId="77777777" w:rsidR="00DA083F" w:rsidRDefault="00DA083F" w:rsidP="00E55EF0">
      <w:pPr>
        <w:numPr>
          <w:ilvl w:val="0"/>
          <w:numId w:val="39"/>
        </w:numPr>
        <w:suppressAutoHyphens/>
        <w:autoSpaceDN w:val="0"/>
        <w:jc w:val="both"/>
        <w:textAlignment w:val="baseline"/>
        <w:rPr>
          <w:rFonts w:ascii="Tahoma" w:hAnsi="Tahoma" w:cs="Tahoma"/>
          <w:b/>
          <w:sz w:val="18"/>
          <w:szCs w:val="18"/>
          <w:lang w:eastAsia="en-US"/>
        </w:rPr>
        <w:sectPr w:rsidR="00DA083F" w:rsidSect="006116C8">
          <w:headerReference w:type="default" r:id="rId20"/>
          <w:footerReference w:type="even" r:id="rId21"/>
          <w:footerReference w:type="default" r:id="rId22"/>
          <w:pgSz w:w="11906" w:h="16838"/>
          <w:pgMar w:top="851" w:right="851" w:bottom="567" w:left="851" w:header="568" w:footer="305" w:gutter="0"/>
          <w:cols w:space="708"/>
          <w:titlePg/>
          <w:docGrid w:linePitch="360"/>
        </w:sectPr>
      </w:pPr>
    </w:p>
    <w:p w14:paraId="00CCEDFA" w14:textId="1B6F11F9" w:rsidR="00A163DF" w:rsidRPr="00B17F52" w:rsidRDefault="00A163DF" w:rsidP="00E55EF0">
      <w:pPr>
        <w:numPr>
          <w:ilvl w:val="0"/>
          <w:numId w:val="39"/>
        </w:numPr>
        <w:suppressAutoHyphens/>
        <w:autoSpaceDN w:val="0"/>
        <w:jc w:val="both"/>
        <w:textAlignment w:val="baseline"/>
        <w:rPr>
          <w:rFonts w:ascii="Tahoma" w:hAnsi="Tahoma" w:cs="Tahoma"/>
          <w:b/>
          <w:sz w:val="20"/>
          <w:szCs w:val="20"/>
        </w:rPr>
      </w:pPr>
      <w:r w:rsidRPr="001C5EFF">
        <w:rPr>
          <w:rFonts w:ascii="Tahoma" w:hAnsi="Tahoma" w:cs="Tahoma"/>
          <w:b/>
          <w:sz w:val="18"/>
          <w:szCs w:val="18"/>
          <w:lang w:eastAsia="en-US"/>
        </w:rPr>
        <w:t xml:space="preserve">Przystępując do przetargu wykonawca obowiązany jest wnieść wadium w łącznej </w:t>
      </w:r>
      <w:r w:rsidRPr="00B17F52">
        <w:rPr>
          <w:rFonts w:ascii="Tahoma" w:hAnsi="Tahoma" w:cs="Tahoma"/>
          <w:b/>
          <w:sz w:val="18"/>
          <w:szCs w:val="18"/>
          <w:lang w:eastAsia="en-US"/>
        </w:rPr>
        <w:t xml:space="preserve">wysokości </w:t>
      </w:r>
      <w:r w:rsidR="001C5EFF" w:rsidRPr="00B17F52">
        <w:rPr>
          <w:rFonts w:ascii="Tahoma" w:hAnsi="Tahoma" w:cs="Tahoma"/>
          <w:b/>
          <w:sz w:val="18"/>
          <w:szCs w:val="18"/>
          <w:lang w:eastAsia="en-US"/>
        </w:rPr>
        <w:t>74 800</w:t>
      </w:r>
      <w:r w:rsidRPr="00B17F52">
        <w:rPr>
          <w:rFonts w:ascii="Tahoma" w:hAnsi="Tahoma" w:cs="Tahoma"/>
          <w:b/>
          <w:sz w:val="18"/>
          <w:szCs w:val="18"/>
          <w:lang w:eastAsia="en-US"/>
        </w:rPr>
        <w:t xml:space="preserve">,00 zł (słownie: </w:t>
      </w:r>
      <w:r w:rsidR="001C5EFF" w:rsidRPr="00B17F52">
        <w:rPr>
          <w:rFonts w:ascii="Tahoma" w:hAnsi="Tahoma" w:cs="Tahoma"/>
          <w:b/>
          <w:sz w:val="18"/>
          <w:szCs w:val="18"/>
          <w:lang w:eastAsia="en-US"/>
        </w:rPr>
        <w:t xml:space="preserve">siedemdziesiąt cztery </w:t>
      </w:r>
      <w:r w:rsidR="006B0863" w:rsidRPr="00B17F52">
        <w:rPr>
          <w:rFonts w:ascii="Tahoma" w:hAnsi="Tahoma" w:cs="Tahoma"/>
          <w:b/>
          <w:sz w:val="18"/>
          <w:szCs w:val="18"/>
          <w:lang w:eastAsia="en-US"/>
        </w:rPr>
        <w:t>tysi</w:t>
      </w:r>
      <w:r w:rsidR="001C5EFF" w:rsidRPr="00B17F52">
        <w:rPr>
          <w:rFonts w:ascii="Tahoma" w:hAnsi="Tahoma" w:cs="Tahoma"/>
          <w:b/>
          <w:sz w:val="18"/>
          <w:szCs w:val="18"/>
          <w:lang w:eastAsia="en-US"/>
        </w:rPr>
        <w:t>ące</w:t>
      </w:r>
      <w:r w:rsidR="006B0863" w:rsidRPr="00B17F52">
        <w:rPr>
          <w:rFonts w:ascii="Tahoma" w:hAnsi="Tahoma" w:cs="Tahoma"/>
          <w:b/>
          <w:sz w:val="18"/>
          <w:szCs w:val="18"/>
          <w:lang w:eastAsia="en-US"/>
        </w:rPr>
        <w:t xml:space="preserve"> </w:t>
      </w:r>
      <w:r w:rsidR="001C5EFF" w:rsidRPr="00B17F52">
        <w:rPr>
          <w:rFonts w:ascii="Tahoma" w:hAnsi="Tahoma" w:cs="Tahoma"/>
          <w:b/>
          <w:sz w:val="18"/>
          <w:szCs w:val="18"/>
          <w:lang w:eastAsia="en-US"/>
        </w:rPr>
        <w:t>osiemset</w:t>
      </w:r>
      <w:r w:rsidRPr="00B17F52">
        <w:rPr>
          <w:rFonts w:ascii="Tahoma" w:hAnsi="Tahoma" w:cs="Tahoma"/>
          <w:b/>
          <w:sz w:val="18"/>
          <w:szCs w:val="18"/>
          <w:lang w:eastAsia="en-US"/>
        </w:rPr>
        <w:t xml:space="preserve"> zł</w:t>
      </w:r>
      <w:r w:rsidR="006B0863" w:rsidRPr="00B17F52">
        <w:rPr>
          <w:rFonts w:ascii="Tahoma" w:hAnsi="Tahoma" w:cs="Tahoma"/>
          <w:b/>
          <w:sz w:val="18"/>
          <w:szCs w:val="18"/>
          <w:lang w:eastAsia="en-US"/>
        </w:rPr>
        <w:t>otych</w:t>
      </w:r>
      <w:r w:rsidRPr="00B17F52">
        <w:rPr>
          <w:rFonts w:ascii="Tahoma" w:hAnsi="Tahoma" w:cs="Tahoma"/>
          <w:b/>
          <w:sz w:val="18"/>
          <w:szCs w:val="18"/>
          <w:lang w:eastAsia="en-US"/>
        </w:rPr>
        <w:t xml:space="preserve"> 00/100)</w:t>
      </w:r>
    </w:p>
    <w:p w14:paraId="50D24D8F" w14:textId="5E105883" w:rsidR="00A163DF" w:rsidRPr="00B21DC2" w:rsidRDefault="00A163DF" w:rsidP="00E55EF0">
      <w:pPr>
        <w:numPr>
          <w:ilvl w:val="0"/>
          <w:numId w:val="39"/>
        </w:numPr>
        <w:suppressAutoHyphens/>
        <w:autoSpaceDN w:val="0"/>
        <w:jc w:val="both"/>
        <w:textAlignment w:val="baseline"/>
        <w:rPr>
          <w:rFonts w:ascii="Tahoma" w:hAnsi="Tahoma" w:cs="Tahoma"/>
          <w:b/>
          <w:sz w:val="18"/>
          <w:szCs w:val="18"/>
          <w:lang w:eastAsia="en-US"/>
        </w:rPr>
      </w:pPr>
      <w:r w:rsidRPr="00B21DC2">
        <w:rPr>
          <w:rFonts w:ascii="Tahoma" w:hAnsi="Tahoma" w:cs="Tahoma"/>
          <w:sz w:val="18"/>
          <w:szCs w:val="18"/>
          <w:lang w:eastAsia="en-US"/>
        </w:rPr>
        <w:t xml:space="preserve">Wartość wadium dla całej oferty danego Wykonawcy stanowi suma wadiów poszczególnych oferowanych pakietów/pozycji. </w:t>
      </w:r>
      <w:r w:rsidRPr="00B21DC2">
        <w:rPr>
          <w:rFonts w:ascii="Tahoma" w:hAnsi="Tahoma" w:cs="Tahoma"/>
          <w:b/>
          <w:sz w:val="18"/>
          <w:szCs w:val="18"/>
          <w:lang w:eastAsia="en-US"/>
        </w:rPr>
        <w:t>Wykonawca składający ofertę częściową wnosi wadium w niżej podanej wysokości, odpowiednio:</w:t>
      </w:r>
    </w:p>
    <w:p w14:paraId="2EF65A91" w14:textId="77777777" w:rsidR="00A163DF" w:rsidRPr="00B21DC2" w:rsidRDefault="00A163DF" w:rsidP="00A163DF">
      <w:pPr>
        <w:jc w:val="both"/>
        <w:rPr>
          <w:rFonts w:ascii="Tahoma" w:hAnsi="Tahoma" w:cs="Tahoma"/>
          <w:b/>
          <w:sz w:val="20"/>
          <w:szCs w:val="20"/>
        </w:rPr>
      </w:pPr>
    </w:p>
    <w:tbl>
      <w:tblPr>
        <w:tblW w:w="3220" w:type="dxa"/>
        <w:tblInd w:w="3189" w:type="dxa"/>
        <w:tblCellMar>
          <w:left w:w="70" w:type="dxa"/>
          <w:right w:w="70" w:type="dxa"/>
        </w:tblCellMar>
        <w:tblLook w:val="04A0" w:firstRow="1" w:lastRow="0" w:firstColumn="1" w:lastColumn="0" w:noHBand="0" w:noVBand="1"/>
      </w:tblPr>
      <w:tblGrid>
        <w:gridCol w:w="1660"/>
        <w:gridCol w:w="1560"/>
      </w:tblGrid>
      <w:tr w:rsidR="00A163DF" w:rsidRPr="00B21DC2" w14:paraId="58B95E91" w14:textId="77777777" w:rsidTr="00960686">
        <w:trPr>
          <w:trHeight w:val="300"/>
        </w:trPr>
        <w:tc>
          <w:tcPr>
            <w:tcW w:w="1660" w:type="dxa"/>
            <w:tcBorders>
              <w:top w:val="single" w:sz="8" w:space="0" w:color="auto"/>
              <w:left w:val="single" w:sz="4" w:space="0" w:color="auto"/>
              <w:bottom w:val="single" w:sz="4" w:space="0" w:color="auto"/>
              <w:right w:val="single" w:sz="4" w:space="0" w:color="auto"/>
            </w:tcBorders>
            <w:shd w:val="clear" w:color="auto" w:fill="auto"/>
            <w:noWrap/>
            <w:vAlign w:val="center"/>
          </w:tcPr>
          <w:p w14:paraId="3BFD3608" w14:textId="77777777" w:rsidR="00A163DF" w:rsidRPr="00B21DC2" w:rsidRDefault="00A163DF" w:rsidP="00960686">
            <w:pPr>
              <w:rPr>
                <w:rFonts w:ascii="Tahoma" w:hAnsi="Tahoma" w:cs="Tahoma"/>
                <w:b/>
                <w:bCs/>
                <w:sz w:val="16"/>
                <w:szCs w:val="16"/>
              </w:rPr>
            </w:pPr>
            <w:r w:rsidRPr="00B21DC2">
              <w:rPr>
                <w:rFonts w:ascii="Tahoma" w:hAnsi="Tahoma" w:cs="Tahoma"/>
                <w:b/>
                <w:bCs/>
                <w:sz w:val="16"/>
                <w:szCs w:val="16"/>
              </w:rPr>
              <w:t>Nr pakietu</w:t>
            </w:r>
          </w:p>
        </w:tc>
        <w:tc>
          <w:tcPr>
            <w:tcW w:w="1560" w:type="dxa"/>
            <w:tcBorders>
              <w:top w:val="single" w:sz="8" w:space="0" w:color="auto"/>
              <w:left w:val="nil"/>
              <w:bottom w:val="single" w:sz="4" w:space="0" w:color="auto"/>
              <w:right w:val="single" w:sz="4" w:space="0" w:color="auto"/>
            </w:tcBorders>
            <w:shd w:val="clear" w:color="auto" w:fill="auto"/>
            <w:noWrap/>
            <w:vAlign w:val="center"/>
          </w:tcPr>
          <w:p w14:paraId="7C0EA413" w14:textId="77777777" w:rsidR="00A163DF" w:rsidRPr="00B21DC2" w:rsidRDefault="00A163DF" w:rsidP="00960686">
            <w:pPr>
              <w:jc w:val="center"/>
              <w:rPr>
                <w:rFonts w:ascii="Tahoma" w:hAnsi="Tahoma" w:cs="Tahoma"/>
                <w:b/>
                <w:bCs/>
                <w:sz w:val="16"/>
                <w:szCs w:val="16"/>
              </w:rPr>
            </w:pPr>
            <w:r w:rsidRPr="00B21DC2">
              <w:rPr>
                <w:rFonts w:ascii="Tahoma" w:hAnsi="Tahoma" w:cs="Tahoma"/>
                <w:b/>
                <w:bCs/>
                <w:sz w:val="16"/>
                <w:szCs w:val="16"/>
              </w:rPr>
              <w:t>wartość</w:t>
            </w:r>
          </w:p>
        </w:tc>
      </w:tr>
      <w:tr w:rsidR="00307B08" w:rsidRPr="00B21DC2" w14:paraId="0EBC17AF" w14:textId="77777777" w:rsidTr="00960686">
        <w:trPr>
          <w:trHeight w:val="300"/>
        </w:trPr>
        <w:tc>
          <w:tcPr>
            <w:tcW w:w="1660" w:type="dxa"/>
            <w:tcBorders>
              <w:top w:val="single" w:sz="8" w:space="0" w:color="auto"/>
              <w:left w:val="single" w:sz="4" w:space="0" w:color="auto"/>
              <w:bottom w:val="single" w:sz="4" w:space="0" w:color="auto"/>
              <w:right w:val="single" w:sz="4" w:space="0" w:color="auto"/>
            </w:tcBorders>
            <w:shd w:val="clear" w:color="auto" w:fill="auto"/>
            <w:noWrap/>
            <w:vAlign w:val="center"/>
          </w:tcPr>
          <w:p w14:paraId="5A6DCFA5" w14:textId="77777777" w:rsidR="00307B08" w:rsidRPr="00B21DC2" w:rsidRDefault="00307B08" w:rsidP="00960686">
            <w:pPr>
              <w:rPr>
                <w:rFonts w:ascii="Tahoma" w:hAnsi="Tahoma" w:cs="Tahoma"/>
                <w:b/>
                <w:bCs/>
                <w:sz w:val="16"/>
                <w:szCs w:val="16"/>
              </w:rPr>
            </w:pPr>
            <w:r w:rsidRPr="00B21DC2">
              <w:rPr>
                <w:rFonts w:ascii="Tahoma" w:hAnsi="Tahoma" w:cs="Tahoma"/>
                <w:b/>
                <w:bCs/>
                <w:sz w:val="16"/>
                <w:szCs w:val="16"/>
              </w:rPr>
              <w:t>Pakiet 1</w:t>
            </w:r>
          </w:p>
        </w:tc>
        <w:tc>
          <w:tcPr>
            <w:tcW w:w="1560" w:type="dxa"/>
            <w:tcBorders>
              <w:top w:val="single" w:sz="8" w:space="0" w:color="auto"/>
              <w:left w:val="nil"/>
              <w:bottom w:val="single" w:sz="4" w:space="0" w:color="auto"/>
              <w:right w:val="single" w:sz="4" w:space="0" w:color="auto"/>
            </w:tcBorders>
            <w:shd w:val="clear" w:color="auto" w:fill="auto"/>
            <w:noWrap/>
            <w:vAlign w:val="center"/>
          </w:tcPr>
          <w:p w14:paraId="41C3C728" w14:textId="0F11410C" w:rsidR="00307B08" w:rsidRPr="00307B08" w:rsidRDefault="001C5EFF" w:rsidP="00307B08">
            <w:pPr>
              <w:jc w:val="center"/>
              <w:rPr>
                <w:rFonts w:ascii="Tahoma" w:hAnsi="Tahoma" w:cs="Tahoma"/>
                <w:bCs/>
                <w:sz w:val="16"/>
                <w:szCs w:val="16"/>
              </w:rPr>
            </w:pPr>
            <w:r>
              <w:rPr>
                <w:rFonts w:ascii="Tahoma" w:hAnsi="Tahoma" w:cs="Tahoma"/>
                <w:bCs/>
                <w:sz w:val="16"/>
                <w:szCs w:val="16"/>
              </w:rPr>
              <w:t>5</w:t>
            </w:r>
            <w:r w:rsidRPr="00307B08">
              <w:rPr>
                <w:rFonts w:ascii="Tahoma" w:hAnsi="Tahoma" w:cs="Tahoma"/>
                <w:bCs/>
                <w:sz w:val="16"/>
                <w:szCs w:val="16"/>
              </w:rPr>
              <w:t xml:space="preserve"> </w:t>
            </w:r>
            <w:r w:rsidR="00307B08" w:rsidRPr="00307B08">
              <w:rPr>
                <w:rFonts w:ascii="Tahoma" w:hAnsi="Tahoma" w:cs="Tahoma"/>
                <w:bCs/>
                <w:sz w:val="16"/>
                <w:szCs w:val="16"/>
              </w:rPr>
              <w:t>800,00</w:t>
            </w:r>
          </w:p>
        </w:tc>
      </w:tr>
      <w:tr w:rsidR="00307B08" w:rsidRPr="00B21DC2" w14:paraId="344844D3" w14:textId="77777777" w:rsidTr="00960686">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5595B" w14:textId="77777777" w:rsidR="00307B08" w:rsidRPr="00B21DC2" w:rsidRDefault="00307B08" w:rsidP="00960686">
            <w:pPr>
              <w:rPr>
                <w:rFonts w:ascii="Tahoma" w:hAnsi="Tahoma" w:cs="Tahoma"/>
                <w:b/>
                <w:bCs/>
                <w:sz w:val="16"/>
                <w:szCs w:val="16"/>
              </w:rPr>
            </w:pPr>
            <w:r w:rsidRPr="00B21DC2">
              <w:rPr>
                <w:rFonts w:ascii="Tahoma" w:hAnsi="Tahoma" w:cs="Tahoma"/>
                <w:b/>
                <w:bCs/>
                <w:sz w:val="16"/>
                <w:szCs w:val="16"/>
              </w:rPr>
              <w:t>Pakiet 2</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59A1EE85" w14:textId="23F916B1" w:rsidR="00307B08" w:rsidRPr="00307B08" w:rsidRDefault="001C5EFF" w:rsidP="00307B08">
            <w:pPr>
              <w:jc w:val="center"/>
              <w:rPr>
                <w:rFonts w:ascii="Tahoma" w:hAnsi="Tahoma" w:cs="Tahoma"/>
                <w:bCs/>
                <w:sz w:val="16"/>
                <w:szCs w:val="16"/>
              </w:rPr>
            </w:pPr>
            <w:r>
              <w:rPr>
                <w:rFonts w:ascii="Tahoma" w:hAnsi="Tahoma" w:cs="Tahoma"/>
                <w:bCs/>
                <w:sz w:val="16"/>
                <w:szCs w:val="16"/>
              </w:rPr>
              <w:t>33 800</w:t>
            </w:r>
            <w:r w:rsidR="00307B08" w:rsidRPr="00307B08">
              <w:rPr>
                <w:rFonts w:ascii="Tahoma" w:hAnsi="Tahoma" w:cs="Tahoma"/>
                <w:bCs/>
                <w:sz w:val="16"/>
                <w:szCs w:val="16"/>
              </w:rPr>
              <w:t>,00</w:t>
            </w:r>
          </w:p>
        </w:tc>
      </w:tr>
      <w:tr w:rsidR="00307B08" w:rsidRPr="00B21DC2" w14:paraId="0CA5946E" w14:textId="77777777" w:rsidTr="00960686">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852AB1" w14:textId="77777777" w:rsidR="00307B08" w:rsidRPr="00B21DC2" w:rsidRDefault="00307B08" w:rsidP="00960686">
            <w:pPr>
              <w:rPr>
                <w:rFonts w:ascii="Tahoma" w:hAnsi="Tahoma" w:cs="Tahoma"/>
                <w:b/>
                <w:bCs/>
                <w:sz w:val="16"/>
                <w:szCs w:val="16"/>
              </w:rPr>
            </w:pPr>
            <w:r>
              <w:rPr>
                <w:rFonts w:ascii="Tahoma" w:hAnsi="Tahoma" w:cs="Tahoma"/>
                <w:b/>
                <w:bCs/>
                <w:sz w:val="16"/>
                <w:szCs w:val="16"/>
              </w:rPr>
              <w:t>Pakiet 3</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36C3B28D" w14:textId="25E85A05" w:rsidR="00307B08" w:rsidRPr="00307B08" w:rsidRDefault="001C5EFF" w:rsidP="00307B08">
            <w:pPr>
              <w:jc w:val="center"/>
              <w:rPr>
                <w:rFonts w:ascii="Tahoma" w:hAnsi="Tahoma" w:cs="Tahoma"/>
                <w:bCs/>
                <w:sz w:val="16"/>
                <w:szCs w:val="16"/>
              </w:rPr>
            </w:pPr>
            <w:r>
              <w:rPr>
                <w:rFonts w:ascii="Tahoma" w:hAnsi="Tahoma" w:cs="Tahoma"/>
                <w:bCs/>
                <w:sz w:val="16"/>
                <w:szCs w:val="16"/>
              </w:rPr>
              <w:t>23 300</w:t>
            </w:r>
            <w:r w:rsidR="00307B08" w:rsidRPr="00307B08">
              <w:rPr>
                <w:rFonts w:ascii="Tahoma" w:hAnsi="Tahoma" w:cs="Tahoma"/>
                <w:bCs/>
                <w:sz w:val="16"/>
                <w:szCs w:val="16"/>
              </w:rPr>
              <w:t>,00</w:t>
            </w:r>
          </w:p>
        </w:tc>
      </w:tr>
      <w:tr w:rsidR="00307B08" w:rsidRPr="00B21DC2" w14:paraId="6E6067E5" w14:textId="77777777" w:rsidTr="00960686">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C0532" w14:textId="77777777" w:rsidR="00307B08" w:rsidRPr="00B21DC2" w:rsidRDefault="00307B08" w:rsidP="00960686">
            <w:pPr>
              <w:rPr>
                <w:rFonts w:ascii="Tahoma" w:hAnsi="Tahoma" w:cs="Tahoma"/>
                <w:b/>
                <w:bCs/>
                <w:sz w:val="16"/>
                <w:szCs w:val="16"/>
              </w:rPr>
            </w:pPr>
            <w:r>
              <w:rPr>
                <w:rFonts w:ascii="Tahoma" w:hAnsi="Tahoma" w:cs="Tahoma"/>
                <w:b/>
                <w:bCs/>
                <w:sz w:val="16"/>
                <w:szCs w:val="16"/>
              </w:rPr>
              <w:t>Pakiet 4</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4A022B5" w14:textId="5DD243DD" w:rsidR="00307B08" w:rsidRPr="00307B08" w:rsidRDefault="001C5EFF" w:rsidP="00307B08">
            <w:pPr>
              <w:jc w:val="center"/>
              <w:rPr>
                <w:rFonts w:ascii="Tahoma" w:hAnsi="Tahoma" w:cs="Tahoma"/>
                <w:bCs/>
                <w:sz w:val="16"/>
                <w:szCs w:val="16"/>
              </w:rPr>
            </w:pPr>
            <w:r>
              <w:rPr>
                <w:rFonts w:ascii="Tahoma" w:hAnsi="Tahoma" w:cs="Tahoma"/>
                <w:bCs/>
                <w:sz w:val="16"/>
                <w:szCs w:val="16"/>
              </w:rPr>
              <w:t>9 600</w:t>
            </w:r>
            <w:r w:rsidR="00307B08" w:rsidRPr="00307B08">
              <w:rPr>
                <w:rFonts w:ascii="Tahoma" w:hAnsi="Tahoma" w:cs="Tahoma"/>
                <w:bCs/>
                <w:sz w:val="16"/>
                <w:szCs w:val="16"/>
              </w:rPr>
              <w:t>,00</w:t>
            </w:r>
          </w:p>
        </w:tc>
      </w:tr>
      <w:tr w:rsidR="00922F3E" w:rsidRPr="00B21DC2" w14:paraId="5A84AD69" w14:textId="77777777" w:rsidTr="00960686">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EB539D" w14:textId="64AF96A7" w:rsidR="00922F3E" w:rsidRDefault="00922F3E" w:rsidP="00960686">
            <w:pPr>
              <w:rPr>
                <w:rFonts w:ascii="Tahoma" w:hAnsi="Tahoma" w:cs="Tahoma"/>
                <w:b/>
                <w:bCs/>
                <w:sz w:val="16"/>
                <w:szCs w:val="16"/>
              </w:rPr>
            </w:pPr>
            <w:r>
              <w:rPr>
                <w:rFonts w:ascii="Tahoma" w:hAnsi="Tahoma" w:cs="Tahoma"/>
                <w:b/>
                <w:bCs/>
                <w:sz w:val="16"/>
                <w:szCs w:val="16"/>
              </w:rPr>
              <w:t>Pakiet 5</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1F3A16D" w14:textId="200DFE36" w:rsidR="00922F3E" w:rsidRPr="00307B08" w:rsidRDefault="001C5EFF" w:rsidP="00307B08">
            <w:pPr>
              <w:jc w:val="center"/>
              <w:rPr>
                <w:rFonts w:ascii="Tahoma" w:hAnsi="Tahoma" w:cs="Tahoma"/>
                <w:bCs/>
                <w:sz w:val="16"/>
                <w:szCs w:val="16"/>
              </w:rPr>
            </w:pPr>
            <w:r>
              <w:rPr>
                <w:rFonts w:ascii="Tahoma" w:hAnsi="Tahoma" w:cs="Tahoma"/>
                <w:bCs/>
                <w:sz w:val="16"/>
                <w:szCs w:val="16"/>
              </w:rPr>
              <w:t>2 300,00</w:t>
            </w:r>
          </w:p>
        </w:tc>
      </w:tr>
    </w:tbl>
    <w:p w14:paraId="037EBCD9" w14:textId="77777777" w:rsidR="00A163DF" w:rsidRPr="00B21DC2" w:rsidRDefault="00A163DF" w:rsidP="00A163DF">
      <w:pPr>
        <w:suppressAutoHyphens/>
        <w:autoSpaceDN w:val="0"/>
        <w:ind w:left="720"/>
        <w:jc w:val="both"/>
        <w:textAlignment w:val="baseline"/>
        <w:rPr>
          <w:rFonts w:ascii="Tahoma" w:hAnsi="Tahoma" w:cs="Tahoma"/>
          <w:b/>
          <w:sz w:val="20"/>
          <w:szCs w:val="20"/>
        </w:rPr>
      </w:pPr>
    </w:p>
    <w:p w14:paraId="66E7F8EF" w14:textId="77777777" w:rsidR="00D5134B" w:rsidRPr="00CA0356" w:rsidRDefault="00D5134B" w:rsidP="0062527E">
      <w:pPr>
        <w:jc w:val="both"/>
        <w:rPr>
          <w:rFonts w:ascii="Tahoma" w:hAnsi="Tahoma" w:cs="Tahoma"/>
          <w:b/>
          <w:sz w:val="20"/>
          <w:szCs w:val="20"/>
        </w:rPr>
        <w:sectPr w:rsidR="00D5134B" w:rsidRPr="00CA0356" w:rsidSect="006116C8">
          <w:type w:val="continuous"/>
          <w:pgSz w:w="11906" w:h="16838"/>
          <w:pgMar w:top="851" w:right="851" w:bottom="567" w:left="851" w:header="568" w:footer="305" w:gutter="0"/>
          <w:cols w:space="708"/>
          <w:titlePg/>
          <w:docGrid w:linePitch="360"/>
        </w:sectPr>
      </w:pPr>
    </w:p>
    <w:p w14:paraId="473D21AC" w14:textId="77777777" w:rsidR="0062527E" w:rsidRPr="00CA0356" w:rsidRDefault="0062527E" w:rsidP="00E55EF0">
      <w:pPr>
        <w:numPr>
          <w:ilvl w:val="0"/>
          <w:numId w:val="39"/>
        </w:numPr>
        <w:suppressAutoHyphens/>
        <w:autoSpaceDN w:val="0"/>
        <w:jc w:val="both"/>
        <w:textAlignment w:val="baseline"/>
        <w:rPr>
          <w:rFonts w:ascii="Tahoma" w:hAnsi="Tahoma" w:cs="Tahoma"/>
          <w:sz w:val="18"/>
          <w:szCs w:val="18"/>
          <w:lang w:eastAsia="en-US"/>
        </w:rPr>
      </w:pPr>
      <w:r w:rsidRPr="00CA0356">
        <w:rPr>
          <w:rFonts w:ascii="Tahoma" w:hAnsi="Tahoma" w:cs="Tahoma"/>
          <w:sz w:val="18"/>
          <w:szCs w:val="18"/>
          <w:lang w:eastAsia="en-US"/>
        </w:rPr>
        <w:t xml:space="preserve">Wadium może być wniesione w następujących formach: </w:t>
      </w:r>
    </w:p>
    <w:p w14:paraId="0F41978F" w14:textId="3AC87259" w:rsidR="0062527E" w:rsidRPr="00233787" w:rsidRDefault="0062527E" w:rsidP="0062527E">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CA0356">
        <w:rPr>
          <w:rFonts w:ascii="Tahoma" w:eastAsia="Tahoma" w:hAnsi="Tahoma" w:cs="Tahoma"/>
          <w:sz w:val="18"/>
          <w:szCs w:val="18"/>
          <w:lang w:eastAsia="en-US"/>
        </w:rPr>
        <w:t xml:space="preserve">A) W </w:t>
      </w:r>
      <w:r w:rsidRPr="00CA0356">
        <w:rPr>
          <w:rFonts w:ascii="Tahoma" w:hAnsi="Tahoma" w:cs="Tahoma"/>
          <w:sz w:val="18"/>
          <w:szCs w:val="18"/>
          <w:lang w:eastAsia="en-US"/>
        </w:rPr>
        <w:t>pieniądzu</w:t>
      </w:r>
      <w:r w:rsidRPr="00CA0356">
        <w:rPr>
          <w:rFonts w:ascii="Tahoma" w:eastAsia="Tahoma" w:hAnsi="Tahoma" w:cs="Tahoma"/>
          <w:sz w:val="18"/>
          <w:szCs w:val="18"/>
          <w:lang w:eastAsia="en-US"/>
        </w:rPr>
        <w:t xml:space="preserve"> – przelewem na konto: </w:t>
      </w:r>
      <w:r w:rsidR="00593E32" w:rsidRPr="00593E32">
        <w:rPr>
          <w:rFonts w:ascii="Tahoma" w:hAnsi="Tahoma" w:cs="Tahoma"/>
          <w:b/>
          <w:sz w:val="18"/>
          <w:szCs w:val="18"/>
          <w:lang w:eastAsia="en-US"/>
        </w:rPr>
        <w:t>BGK S.A. nr: 41 1130 1163 0014 7138 1320 0007</w:t>
      </w:r>
      <w:r w:rsidRPr="00CA0356">
        <w:rPr>
          <w:rFonts w:ascii="Tahoma" w:eastAsia="Tahoma" w:hAnsi="Tahoma" w:cs="Tahoma"/>
          <w:sz w:val="18"/>
          <w:szCs w:val="18"/>
          <w:lang w:eastAsia="en-US"/>
        </w:rPr>
        <w:t xml:space="preserve"> </w:t>
      </w:r>
      <w:r w:rsidRPr="00CA0356">
        <w:rPr>
          <w:rFonts w:ascii="Tahoma" w:eastAsia="Tahoma" w:hAnsi="Tahoma" w:cs="Tahoma"/>
          <w:sz w:val="18"/>
          <w:szCs w:val="18"/>
          <w:lang w:eastAsia="en-US"/>
        </w:rPr>
        <w:br/>
        <w:t>z zaznaczeniem: „</w:t>
      </w:r>
      <w:r w:rsidRPr="00CA0356">
        <w:rPr>
          <w:rFonts w:ascii="Tahoma" w:hAnsi="Tahoma" w:cs="Tahoma"/>
          <w:b/>
          <w:sz w:val="18"/>
          <w:szCs w:val="18"/>
          <w:lang w:eastAsia="en-US"/>
        </w:rPr>
        <w:t xml:space="preserve">Wadium – </w:t>
      </w:r>
      <w:r w:rsidR="00922F3E">
        <w:rPr>
          <w:rFonts w:ascii="Tahoma" w:hAnsi="Tahoma" w:cs="Tahoma"/>
          <w:b/>
          <w:sz w:val="18"/>
          <w:szCs w:val="18"/>
          <w:lang w:eastAsia="en-US"/>
        </w:rPr>
        <w:t>64</w:t>
      </w:r>
      <w:r w:rsidR="007B6996" w:rsidRPr="007B6996">
        <w:rPr>
          <w:rFonts w:ascii="Tahoma" w:hAnsi="Tahoma" w:cs="Tahoma"/>
          <w:b/>
          <w:sz w:val="18"/>
          <w:szCs w:val="18"/>
          <w:lang w:eastAsia="en-US"/>
        </w:rPr>
        <w:t>/</w:t>
      </w:r>
      <w:proofErr w:type="spellStart"/>
      <w:r w:rsidR="007B6996" w:rsidRPr="007B6996">
        <w:rPr>
          <w:rFonts w:ascii="Tahoma" w:hAnsi="Tahoma" w:cs="Tahoma"/>
          <w:b/>
          <w:sz w:val="18"/>
          <w:szCs w:val="18"/>
          <w:lang w:eastAsia="en-US"/>
        </w:rPr>
        <w:t>PN</w:t>
      </w:r>
      <w:proofErr w:type="spellEnd"/>
      <w:r w:rsidR="007B6996" w:rsidRPr="007B6996">
        <w:rPr>
          <w:rFonts w:ascii="Tahoma" w:hAnsi="Tahoma" w:cs="Tahoma"/>
          <w:b/>
          <w:sz w:val="18"/>
          <w:szCs w:val="18"/>
          <w:lang w:eastAsia="en-US"/>
        </w:rPr>
        <w:t>/</w:t>
      </w:r>
      <w:proofErr w:type="spellStart"/>
      <w:r w:rsidR="007B6996" w:rsidRPr="007B6996">
        <w:rPr>
          <w:rFonts w:ascii="Tahoma" w:hAnsi="Tahoma" w:cs="Tahoma"/>
          <w:b/>
          <w:sz w:val="18"/>
          <w:szCs w:val="18"/>
          <w:lang w:eastAsia="en-US"/>
        </w:rPr>
        <w:t>ZP</w:t>
      </w:r>
      <w:proofErr w:type="spellEnd"/>
      <w:r w:rsidR="007B6996" w:rsidRPr="007B6996">
        <w:rPr>
          <w:rFonts w:ascii="Tahoma" w:hAnsi="Tahoma" w:cs="Tahoma"/>
          <w:b/>
          <w:sz w:val="18"/>
          <w:szCs w:val="18"/>
          <w:lang w:eastAsia="en-US"/>
        </w:rPr>
        <w:t>/U/202</w:t>
      </w:r>
      <w:r w:rsidR="008E5536">
        <w:rPr>
          <w:rFonts w:ascii="Tahoma" w:hAnsi="Tahoma" w:cs="Tahoma"/>
          <w:b/>
          <w:sz w:val="18"/>
          <w:szCs w:val="18"/>
          <w:lang w:eastAsia="en-US"/>
        </w:rPr>
        <w:t>4</w:t>
      </w:r>
      <w:r w:rsidR="007B6996" w:rsidRPr="007B6996">
        <w:rPr>
          <w:rFonts w:ascii="Tahoma" w:hAnsi="Tahoma" w:cs="Tahoma"/>
          <w:b/>
          <w:sz w:val="18"/>
          <w:szCs w:val="18"/>
          <w:lang w:eastAsia="en-US"/>
        </w:rPr>
        <w:t xml:space="preserve"> - Transport sanitarny </w:t>
      </w:r>
      <w:r w:rsidRPr="00CA0356">
        <w:rPr>
          <w:rFonts w:ascii="Tahoma" w:hAnsi="Tahoma" w:cs="Tahoma"/>
          <w:b/>
          <w:sz w:val="18"/>
          <w:szCs w:val="18"/>
          <w:lang w:eastAsia="en-US"/>
        </w:rPr>
        <w:t xml:space="preserve">– </w:t>
      </w:r>
      <w:r w:rsidRPr="00CA0356">
        <w:rPr>
          <w:rFonts w:ascii="Tahoma" w:hAnsi="Tahoma" w:cs="Tahoma"/>
          <w:sz w:val="18"/>
          <w:szCs w:val="18"/>
          <w:lang w:eastAsia="en-US"/>
        </w:rPr>
        <w:t xml:space="preserve">w </w:t>
      </w:r>
      <w:r w:rsidRPr="00233787">
        <w:rPr>
          <w:rFonts w:ascii="Tahoma" w:hAnsi="Tahoma" w:cs="Tahoma"/>
          <w:sz w:val="18"/>
          <w:szCs w:val="18"/>
          <w:lang w:eastAsia="en-US"/>
        </w:rPr>
        <w:t xml:space="preserve">terminie do dnia </w:t>
      </w:r>
      <w:r w:rsidRPr="00233787">
        <w:rPr>
          <w:rFonts w:ascii="Tahoma" w:hAnsi="Tahoma" w:cs="Tahoma"/>
          <w:b/>
          <w:sz w:val="18"/>
          <w:szCs w:val="18"/>
          <w:lang w:eastAsia="en-US"/>
        </w:rPr>
        <w:t xml:space="preserve"> </w:t>
      </w:r>
      <w:r w:rsidR="00500E98" w:rsidRPr="00233787">
        <w:rPr>
          <w:rFonts w:ascii="Tahoma" w:hAnsi="Tahoma" w:cs="Tahoma"/>
          <w:b/>
          <w:sz w:val="18"/>
          <w:szCs w:val="18"/>
          <w:lang w:eastAsia="en-US"/>
        </w:rPr>
        <w:t>10</w:t>
      </w:r>
      <w:r w:rsidR="00B17F52" w:rsidRPr="00233787">
        <w:rPr>
          <w:rFonts w:ascii="Tahoma" w:hAnsi="Tahoma" w:cs="Tahoma"/>
          <w:b/>
          <w:sz w:val="18"/>
          <w:szCs w:val="18"/>
          <w:lang w:eastAsia="en-US"/>
        </w:rPr>
        <w:t>.07.</w:t>
      </w:r>
      <w:r w:rsidR="008E5536" w:rsidRPr="00233787">
        <w:rPr>
          <w:rFonts w:ascii="Tahoma" w:hAnsi="Tahoma" w:cs="Tahoma"/>
          <w:b/>
          <w:sz w:val="18"/>
          <w:szCs w:val="18"/>
          <w:lang w:eastAsia="en-US"/>
        </w:rPr>
        <w:t>2024</w:t>
      </w:r>
      <w:r w:rsidRPr="00233787">
        <w:rPr>
          <w:rFonts w:ascii="Tahoma" w:hAnsi="Tahoma" w:cs="Tahoma"/>
          <w:b/>
          <w:sz w:val="18"/>
          <w:szCs w:val="18"/>
          <w:lang w:eastAsia="en-US"/>
        </w:rPr>
        <w:t xml:space="preserve"> r. do godz. 09:00.</w:t>
      </w:r>
      <w:r w:rsidRPr="00233787">
        <w:rPr>
          <w:rFonts w:ascii="Tahoma" w:eastAsia="Tahoma" w:hAnsi="Tahoma" w:cs="Tahoma"/>
          <w:b/>
          <w:bCs/>
          <w:sz w:val="18"/>
          <w:szCs w:val="18"/>
          <w:lang w:eastAsia="en-US"/>
        </w:rPr>
        <w:t>”</w:t>
      </w:r>
      <w:r w:rsidR="001125FC" w:rsidRPr="00233787">
        <w:rPr>
          <w:rFonts w:ascii="Tahoma" w:eastAsia="Tahoma" w:hAnsi="Tahoma" w:cs="Tahoma"/>
          <w:bCs/>
          <w:sz w:val="18"/>
          <w:szCs w:val="18"/>
          <w:lang w:eastAsia="en-US"/>
        </w:rPr>
        <w:t>;</w:t>
      </w:r>
    </w:p>
    <w:p w14:paraId="625FF4C8" w14:textId="36A80DA8" w:rsidR="0062527E" w:rsidRPr="00CA0356" w:rsidRDefault="0062527E" w:rsidP="0062527E">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233787">
        <w:rPr>
          <w:rFonts w:ascii="Tahoma" w:eastAsia="Tahoma" w:hAnsi="Tahoma" w:cs="Tahoma"/>
          <w:sz w:val="18"/>
          <w:szCs w:val="18"/>
          <w:lang w:eastAsia="en-US"/>
        </w:rPr>
        <w:t>B) W gwarancjach bankowych</w:t>
      </w:r>
      <w:r w:rsidR="001125FC" w:rsidRPr="00233787">
        <w:rPr>
          <w:rFonts w:ascii="Tahoma" w:eastAsia="Tahoma" w:hAnsi="Tahoma" w:cs="Tahoma"/>
          <w:sz w:val="18"/>
          <w:szCs w:val="18"/>
          <w:lang w:eastAsia="en-US"/>
        </w:rPr>
        <w:t>;</w:t>
      </w:r>
    </w:p>
    <w:p w14:paraId="163E8077" w14:textId="3469E5E3" w:rsidR="0062527E" w:rsidRPr="00CA0356" w:rsidRDefault="0062527E" w:rsidP="0062527E">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CA0356">
        <w:rPr>
          <w:rFonts w:ascii="Tahoma" w:eastAsia="Tahoma" w:hAnsi="Tahoma" w:cs="Tahoma"/>
          <w:bCs/>
          <w:sz w:val="18"/>
          <w:szCs w:val="18"/>
          <w:lang w:eastAsia="en-US"/>
        </w:rPr>
        <w:t>C) W gwarancjach ubezpieczeniowych</w:t>
      </w:r>
      <w:r w:rsidR="001125FC">
        <w:rPr>
          <w:rFonts w:ascii="Tahoma" w:eastAsia="Tahoma" w:hAnsi="Tahoma" w:cs="Tahoma"/>
          <w:bCs/>
          <w:sz w:val="18"/>
          <w:szCs w:val="18"/>
          <w:lang w:eastAsia="en-US"/>
        </w:rPr>
        <w:t>;</w:t>
      </w:r>
    </w:p>
    <w:p w14:paraId="76D3069B" w14:textId="6D715BA3" w:rsidR="0062527E" w:rsidRPr="00CA0356" w:rsidRDefault="0062527E" w:rsidP="0062527E">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CA0356">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w:t>
      </w:r>
      <w:r w:rsidR="00666110" w:rsidRPr="00666110">
        <w:rPr>
          <w:rFonts w:ascii="Tahoma" w:eastAsia="Tahoma" w:hAnsi="Tahoma" w:cs="Tahoma"/>
          <w:bCs/>
          <w:sz w:val="18"/>
          <w:szCs w:val="18"/>
          <w:lang w:eastAsia="en-US"/>
        </w:rPr>
        <w:t>Dz.U. 2023 poz. 462</w:t>
      </w:r>
      <w:r w:rsidR="00666110">
        <w:rPr>
          <w:rFonts w:ascii="Tahoma" w:eastAsia="Tahoma" w:hAnsi="Tahoma" w:cs="Tahoma"/>
          <w:bCs/>
          <w:sz w:val="18"/>
          <w:szCs w:val="18"/>
          <w:lang w:eastAsia="en-US"/>
        </w:rPr>
        <w:t xml:space="preserve"> </w:t>
      </w:r>
      <w:proofErr w:type="spellStart"/>
      <w:r w:rsidR="00666110">
        <w:rPr>
          <w:rFonts w:ascii="Tahoma" w:eastAsia="Tahoma" w:hAnsi="Tahoma" w:cs="Tahoma"/>
          <w:bCs/>
          <w:sz w:val="18"/>
          <w:szCs w:val="18"/>
          <w:lang w:eastAsia="en-US"/>
        </w:rPr>
        <w:t>t.j</w:t>
      </w:r>
      <w:proofErr w:type="spellEnd"/>
      <w:r w:rsidR="00666110">
        <w:rPr>
          <w:rFonts w:ascii="Tahoma" w:eastAsia="Tahoma" w:hAnsi="Tahoma" w:cs="Tahoma"/>
          <w:bCs/>
          <w:sz w:val="18"/>
          <w:szCs w:val="18"/>
          <w:lang w:eastAsia="en-US"/>
        </w:rPr>
        <w:t>. ze zm.</w:t>
      </w:r>
      <w:r w:rsidRPr="00CA0356">
        <w:rPr>
          <w:rFonts w:ascii="Tahoma" w:eastAsia="Tahoma" w:hAnsi="Tahoma" w:cs="Tahoma"/>
          <w:bCs/>
          <w:sz w:val="18"/>
          <w:szCs w:val="18"/>
          <w:lang w:eastAsia="en-US"/>
        </w:rPr>
        <w:t>)</w:t>
      </w:r>
      <w:r w:rsidR="001125FC">
        <w:rPr>
          <w:rFonts w:ascii="Tahoma" w:eastAsia="Tahoma" w:hAnsi="Tahoma" w:cs="Tahoma"/>
          <w:bCs/>
          <w:sz w:val="18"/>
          <w:szCs w:val="18"/>
          <w:lang w:eastAsia="en-US"/>
        </w:rPr>
        <w:t>.</w:t>
      </w:r>
    </w:p>
    <w:p w14:paraId="18B15D0D" w14:textId="77777777" w:rsidR="0062527E" w:rsidRPr="00CA0356" w:rsidRDefault="0062527E" w:rsidP="00E55EF0">
      <w:pPr>
        <w:numPr>
          <w:ilvl w:val="0"/>
          <w:numId w:val="39"/>
        </w:numPr>
        <w:suppressAutoHyphens/>
        <w:autoSpaceDN w:val="0"/>
        <w:jc w:val="both"/>
        <w:textAlignment w:val="baseline"/>
        <w:rPr>
          <w:rFonts w:ascii="Tahoma" w:hAnsi="Tahoma" w:cs="Tahoma"/>
          <w:sz w:val="18"/>
          <w:szCs w:val="18"/>
          <w:lang w:eastAsia="en-US"/>
        </w:rPr>
      </w:pPr>
      <w:r w:rsidRPr="00CA0356">
        <w:rPr>
          <w:rFonts w:ascii="Tahoma" w:hAnsi="Tahoma" w:cs="Tahoma"/>
          <w:sz w:val="18"/>
          <w:szCs w:val="18"/>
          <w:lang w:eastAsia="en-US"/>
        </w:rPr>
        <w:t>Wadium wnosi się przed upływem terminu składania ofert i utrzymuje nieprzerwanie do dnia upływu terminu związania ofertą.</w:t>
      </w:r>
    </w:p>
    <w:p w14:paraId="674B6F32" w14:textId="3740E9FE" w:rsidR="0062527E" w:rsidRPr="007B6391" w:rsidRDefault="0062527E" w:rsidP="00E55EF0">
      <w:pPr>
        <w:numPr>
          <w:ilvl w:val="0"/>
          <w:numId w:val="39"/>
        </w:numPr>
        <w:suppressAutoHyphens/>
        <w:autoSpaceDN w:val="0"/>
        <w:jc w:val="both"/>
        <w:textAlignment w:val="baseline"/>
        <w:rPr>
          <w:rFonts w:ascii="Tahoma" w:hAnsi="Tahoma" w:cs="Tahoma"/>
          <w:sz w:val="18"/>
          <w:szCs w:val="18"/>
          <w:lang w:eastAsia="en-US"/>
        </w:rPr>
      </w:pPr>
      <w:r w:rsidRPr="007B6391">
        <w:rPr>
          <w:rFonts w:ascii="Tahoma" w:eastAsia="Tahoma" w:hAnsi="Tahoma" w:cs="Tahoma"/>
          <w:sz w:val="18"/>
          <w:szCs w:val="18"/>
          <w:lang w:eastAsia="en-US"/>
        </w:rPr>
        <w:t xml:space="preserve">Z </w:t>
      </w:r>
      <w:r w:rsidRPr="007B6391">
        <w:rPr>
          <w:rFonts w:ascii="Tahoma" w:hAnsi="Tahoma" w:cs="Tahoma"/>
          <w:sz w:val="18"/>
          <w:szCs w:val="18"/>
          <w:lang w:eastAsia="en-US"/>
        </w:rPr>
        <w:t>treści</w:t>
      </w:r>
      <w:r w:rsidRPr="007B6391">
        <w:rPr>
          <w:rFonts w:ascii="Tahoma" w:eastAsia="Tahoma" w:hAnsi="Tahoma" w:cs="Tahoma"/>
          <w:sz w:val="18"/>
          <w:szCs w:val="18"/>
          <w:lang w:eastAsia="en-US"/>
        </w:rPr>
        <w:t xml:space="preserve"> </w:t>
      </w:r>
      <w:r w:rsidRPr="007B6391">
        <w:rPr>
          <w:rFonts w:ascii="Tahoma" w:hAnsi="Tahoma" w:cs="Tahoma"/>
          <w:sz w:val="18"/>
          <w:szCs w:val="18"/>
          <w:lang w:eastAsia="en-US"/>
        </w:rPr>
        <w:t>gwarancji</w:t>
      </w:r>
      <w:r w:rsidRPr="007B6391">
        <w:rPr>
          <w:rFonts w:ascii="Tahoma" w:eastAsia="Tahoma" w:hAnsi="Tahoma" w:cs="Tahoma"/>
          <w:sz w:val="18"/>
          <w:szCs w:val="18"/>
          <w:lang w:eastAsia="en-US"/>
        </w:rPr>
        <w:t xml:space="preserve">/poręczenia winno wynikać bezwarunkowe, na każde pisemne żądanie zgłoszone przez Zamawiającego w terminie związania ofertą, zobowiązanie Gwaranta </w:t>
      </w:r>
      <w:r w:rsidR="007B6391">
        <w:rPr>
          <w:rFonts w:ascii="Tahoma" w:eastAsia="Tahoma" w:hAnsi="Tahoma" w:cs="Tahoma"/>
          <w:sz w:val="18"/>
          <w:szCs w:val="18"/>
          <w:lang w:eastAsia="en-US"/>
        </w:rPr>
        <w:t>d</w:t>
      </w:r>
      <w:r w:rsidRPr="007B6391">
        <w:rPr>
          <w:rFonts w:ascii="Tahoma" w:eastAsia="Tahoma" w:hAnsi="Tahoma" w:cs="Tahoma"/>
          <w:sz w:val="18"/>
          <w:szCs w:val="18"/>
          <w:lang w:eastAsia="en-US"/>
        </w:rPr>
        <w:t xml:space="preserve">o wypłaty Zamawiającemu pełnej kwoty wadium w okolicznościach określonych w art. 98 ust. 6 ustawy </w:t>
      </w:r>
      <w:proofErr w:type="spellStart"/>
      <w:r w:rsidRPr="007B6391">
        <w:rPr>
          <w:rFonts w:ascii="Tahoma" w:eastAsia="Tahoma" w:hAnsi="Tahoma" w:cs="Tahoma"/>
          <w:sz w:val="18"/>
          <w:szCs w:val="18"/>
          <w:lang w:eastAsia="en-US"/>
        </w:rPr>
        <w:t>PZP</w:t>
      </w:r>
      <w:proofErr w:type="spellEnd"/>
      <w:r w:rsidRPr="007B6391">
        <w:rPr>
          <w:rFonts w:ascii="Tahoma" w:eastAsia="Tahoma" w:hAnsi="Tahoma" w:cs="Tahoma"/>
          <w:sz w:val="18"/>
          <w:szCs w:val="18"/>
          <w:lang w:eastAsia="en-US"/>
        </w:rPr>
        <w:t>.</w:t>
      </w:r>
    </w:p>
    <w:p w14:paraId="53F5C933" w14:textId="77777777" w:rsidR="0062527E" w:rsidRPr="00CA0356" w:rsidRDefault="0062527E" w:rsidP="00E55EF0">
      <w:pPr>
        <w:numPr>
          <w:ilvl w:val="0"/>
          <w:numId w:val="39"/>
        </w:numPr>
        <w:suppressAutoHyphens/>
        <w:autoSpaceDN w:val="0"/>
        <w:jc w:val="both"/>
        <w:textAlignment w:val="baseline"/>
        <w:rPr>
          <w:rFonts w:ascii="Tahoma" w:hAnsi="Tahoma" w:cs="Tahoma"/>
          <w:b/>
          <w:sz w:val="18"/>
          <w:szCs w:val="18"/>
          <w:lang w:eastAsia="en-US"/>
        </w:rPr>
      </w:pPr>
      <w:r w:rsidRPr="00CA0356">
        <w:rPr>
          <w:rFonts w:ascii="Tahoma" w:hAnsi="Tahoma" w:cs="Tahoma"/>
          <w:sz w:val="18"/>
          <w:szCs w:val="18"/>
          <w:lang w:eastAsia="en-US"/>
        </w:rPr>
        <w:t>Za termin wniesienia wadium w formie pieniężnej przyjmuje się termin uznania rachunku bankowego Zamawiającego.</w:t>
      </w:r>
    </w:p>
    <w:p w14:paraId="173482EB" w14:textId="77777777" w:rsidR="0062527E" w:rsidRPr="00CA0356" w:rsidRDefault="0062527E" w:rsidP="00E55EF0">
      <w:pPr>
        <w:numPr>
          <w:ilvl w:val="0"/>
          <w:numId w:val="39"/>
        </w:numPr>
        <w:suppressAutoHyphens/>
        <w:autoSpaceDN w:val="0"/>
        <w:jc w:val="both"/>
        <w:textAlignment w:val="baseline"/>
        <w:rPr>
          <w:rFonts w:ascii="Tahoma" w:hAnsi="Tahoma" w:cs="Tahoma"/>
          <w:sz w:val="18"/>
          <w:szCs w:val="18"/>
          <w:lang w:eastAsia="en-US"/>
        </w:rPr>
      </w:pPr>
      <w:r w:rsidRPr="00CA0356">
        <w:rPr>
          <w:rFonts w:ascii="Tahoma" w:hAnsi="Tahoma" w:cs="Tahoma"/>
          <w:sz w:val="18"/>
          <w:szCs w:val="18"/>
          <w:lang w:eastAsia="en-US"/>
        </w:rPr>
        <w:t xml:space="preserve">Wadium wniesione w sposób, o którym mowa w pkt </w:t>
      </w:r>
      <w:r w:rsidRPr="00CA0356">
        <w:rPr>
          <w:rFonts w:ascii="Tahoma" w:hAnsi="Tahoma" w:cs="Tahoma"/>
          <w:b/>
          <w:sz w:val="18"/>
          <w:szCs w:val="18"/>
          <w:lang w:eastAsia="en-US"/>
        </w:rPr>
        <w:t>XI.3B,C,D</w:t>
      </w:r>
      <w:r w:rsidRPr="00CA0356">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548F3F98" w14:textId="77777777" w:rsidR="0062527E" w:rsidRPr="00CA0356" w:rsidRDefault="0062527E" w:rsidP="00E55EF0">
      <w:pPr>
        <w:numPr>
          <w:ilvl w:val="0"/>
          <w:numId w:val="39"/>
        </w:numPr>
        <w:suppressAutoHyphens/>
        <w:autoSpaceDN w:val="0"/>
        <w:jc w:val="both"/>
        <w:textAlignment w:val="baseline"/>
        <w:rPr>
          <w:rFonts w:ascii="Tahoma" w:hAnsi="Tahoma" w:cs="Tahoma"/>
          <w:sz w:val="18"/>
          <w:szCs w:val="18"/>
          <w:lang w:eastAsia="en-US"/>
        </w:rPr>
      </w:pPr>
      <w:r w:rsidRPr="00CA0356">
        <w:rPr>
          <w:rFonts w:ascii="Tahoma" w:hAnsi="Tahoma" w:cs="Tahoma"/>
          <w:sz w:val="18"/>
          <w:szCs w:val="18"/>
          <w:lang w:eastAsia="en-US"/>
        </w:rPr>
        <w:t>Zarówno</w:t>
      </w:r>
      <w:r w:rsidRPr="00CA0356">
        <w:rPr>
          <w:rFonts w:ascii="Tahoma" w:hAnsi="Tahoma" w:cs="Tahoma"/>
          <w:b/>
          <w:sz w:val="18"/>
          <w:szCs w:val="18"/>
          <w:lang w:eastAsia="en-US"/>
        </w:rPr>
        <w:t xml:space="preserve"> gwarancje jak i poręczenia</w:t>
      </w:r>
      <w:r w:rsidRPr="00CA0356">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16879C56" w14:textId="77777777" w:rsidR="0062527E" w:rsidRPr="00CA0356" w:rsidRDefault="0062527E" w:rsidP="00E55EF0">
      <w:pPr>
        <w:numPr>
          <w:ilvl w:val="0"/>
          <w:numId w:val="39"/>
        </w:numPr>
        <w:suppressAutoHyphens/>
        <w:autoSpaceDN w:val="0"/>
        <w:jc w:val="both"/>
        <w:textAlignment w:val="baseline"/>
        <w:rPr>
          <w:rFonts w:ascii="Tahoma" w:hAnsi="Tahoma" w:cs="Tahoma"/>
          <w:b/>
          <w:sz w:val="18"/>
          <w:szCs w:val="18"/>
          <w:lang w:eastAsia="en-US"/>
        </w:rPr>
      </w:pPr>
      <w:r w:rsidRPr="00CA0356">
        <w:rPr>
          <w:rFonts w:ascii="Tahoma" w:hAnsi="Tahoma" w:cs="Tahoma"/>
          <w:sz w:val="18"/>
          <w:szCs w:val="18"/>
          <w:lang w:eastAsia="en-US"/>
        </w:rPr>
        <w:t>Zamawiający zobowiązany jest zwrócić wadium na warunkach określonych w art. 98 ustawy Prawo zamówień publicznych.</w:t>
      </w:r>
    </w:p>
    <w:p w14:paraId="6B855B38" w14:textId="77777777" w:rsidR="0062527E" w:rsidRPr="00CA0356" w:rsidRDefault="0062527E" w:rsidP="0062527E">
      <w:pPr>
        <w:jc w:val="both"/>
        <w:rPr>
          <w:rFonts w:ascii="Tahoma" w:hAnsi="Tahoma" w:cs="Tahoma"/>
          <w:b/>
          <w:sz w:val="20"/>
          <w:szCs w:val="20"/>
        </w:rPr>
      </w:pPr>
      <w:r w:rsidRPr="00CA0356">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2D7A58BA" w14:textId="470CF93D" w:rsidR="0040363C" w:rsidRDefault="0040363C" w:rsidP="0040363C">
      <w:pPr>
        <w:jc w:val="both"/>
        <w:rPr>
          <w:rFonts w:ascii="Tahoma" w:hAnsi="Tahoma" w:cs="Tahoma"/>
          <w:b/>
          <w:sz w:val="18"/>
          <w:szCs w:val="18"/>
        </w:rPr>
      </w:pPr>
    </w:p>
    <w:p w14:paraId="57C26BA8" w14:textId="5A319169" w:rsidR="00832922" w:rsidRDefault="00832922" w:rsidP="0040363C">
      <w:pPr>
        <w:jc w:val="both"/>
        <w:rPr>
          <w:rFonts w:ascii="Tahoma" w:hAnsi="Tahoma" w:cs="Tahoma"/>
          <w:b/>
          <w:sz w:val="18"/>
          <w:szCs w:val="18"/>
        </w:rPr>
      </w:pPr>
    </w:p>
    <w:p w14:paraId="34C7BF2D" w14:textId="77777777" w:rsidR="00832922" w:rsidRPr="00CA0356" w:rsidRDefault="00832922" w:rsidP="0040363C">
      <w:pPr>
        <w:jc w:val="both"/>
        <w:rPr>
          <w:rFonts w:ascii="Tahoma" w:hAnsi="Tahoma" w:cs="Tahoma"/>
          <w:b/>
          <w:sz w:val="18"/>
          <w:szCs w:val="18"/>
        </w:rPr>
      </w:pPr>
    </w:p>
    <w:p w14:paraId="49AAA86B" w14:textId="77777777" w:rsidR="0040363C" w:rsidRPr="00CA0356" w:rsidRDefault="0040363C" w:rsidP="0040363C">
      <w:pPr>
        <w:suppressAutoHyphens/>
        <w:jc w:val="both"/>
        <w:rPr>
          <w:rFonts w:ascii="Tahoma" w:hAnsi="Tahoma" w:cs="Tahoma"/>
          <w:b/>
          <w:sz w:val="18"/>
          <w:szCs w:val="18"/>
        </w:rPr>
      </w:pPr>
      <w:r w:rsidRPr="00CA0356">
        <w:rPr>
          <w:rFonts w:ascii="Tahoma" w:hAnsi="Tahoma" w:cs="Tahoma"/>
          <w:b/>
          <w:sz w:val="18"/>
          <w:szCs w:val="18"/>
        </w:rPr>
        <w:t>XII. TERMIN ZWIĄZANIA OFERTĄ</w:t>
      </w:r>
    </w:p>
    <w:p w14:paraId="330BEA56" w14:textId="77777777" w:rsidR="0040363C" w:rsidRPr="00CA0356" w:rsidRDefault="0040363C" w:rsidP="0040363C">
      <w:pPr>
        <w:suppressAutoHyphens/>
        <w:rPr>
          <w:rFonts w:ascii="Tahoma" w:hAnsi="Tahoma" w:cs="Tahoma"/>
          <w:sz w:val="18"/>
          <w:szCs w:val="18"/>
        </w:rPr>
      </w:pPr>
    </w:p>
    <w:p w14:paraId="6B29BA6F" w14:textId="7523D937" w:rsidR="0040363C" w:rsidRPr="00CA0356" w:rsidRDefault="0040363C" w:rsidP="00591710">
      <w:pPr>
        <w:numPr>
          <w:ilvl w:val="0"/>
          <w:numId w:val="7"/>
        </w:numPr>
        <w:tabs>
          <w:tab w:val="clear" w:pos="720"/>
          <w:tab w:val="num" w:pos="360"/>
        </w:tabs>
        <w:ind w:left="360"/>
        <w:jc w:val="both"/>
        <w:rPr>
          <w:rFonts w:ascii="Tahoma" w:hAnsi="Tahoma" w:cs="Tahoma"/>
          <w:sz w:val="18"/>
          <w:szCs w:val="18"/>
        </w:rPr>
      </w:pPr>
      <w:r w:rsidRPr="00CA0356">
        <w:rPr>
          <w:rFonts w:ascii="Tahoma" w:hAnsi="Tahoma" w:cs="Tahoma"/>
          <w:sz w:val="18"/>
          <w:szCs w:val="18"/>
        </w:rPr>
        <w:t xml:space="preserve">Wykonawca związany jest złożoną ofertą do </w:t>
      </w:r>
      <w:r w:rsidRPr="00233787">
        <w:rPr>
          <w:rFonts w:ascii="Tahoma" w:hAnsi="Tahoma" w:cs="Tahoma"/>
          <w:sz w:val="18"/>
          <w:szCs w:val="18"/>
        </w:rPr>
        <w:t xml:space="preserve">dnia </w:t>
      </w:r>
      <w:r w:rsidR="00500E98" w:rsidRPr="00233787">
        <w:rPr>
          <w:rFonts w:ascii="Tahoma" w:hAnsi="Tahoma" w:cs="Tahoma"/>
          <w:b/>
          <w:sz w:val="18"/>
          <w:szCs w:val="18"/>
        </w:rPr>
        <w:t>07</w:t>
      </w:r>
      <w:r w:rsidR="00B17F52" w:rsidRPr="00233787">
        <w:rPr>
          <w:rFonts w:ascii="Tahoma" w:hAnsi="Tahoma" w:cs="Tahoma"/>
          <w:b/>
          <w:sz w:val="18"/>
          <w:szCs w:val="18"/>
        </w:rPr>
        <w:t>.10.</w:t>
      </w:r>
      <w:r w:rsidRPr="00233787">
        <w:rPr>
          <w:rFonts w:ascii="Tahoma" w:hAnsi="Tahoma" w:cs="Tahoma"/>
          <w:b/>
          <w:sz w:val="18"/>
          <w:szCs w:val="18"/>
        </w:rPr>
        <w:t>202</w:t>
      </w:r>
      <w:r w:rsidR="00692F62" w:rsidRPr="00233787">
        <w:rPr>
          <w:rFonts w:ascii="Tahoma" w:hAnsi="Tahoma" w:cs="Tahoma"/>
          <w:b/>
          <w:sz w:val="18"/>
          <w:szCs w:val="18"/>
        </w:rPr>
        <w:t>4</w:t>
      </w:r>
      <w:r w:rsidRPr="00233787">
        <w:rPr>
          <w:rFonts w:ascii="Tahoma" w:hAnsi="Tahoma" w:cs="Tahoma"/>
          <w:b/>
          <w:sz w:val="18"/>
          <w:szCs w:val="18"/>
        </w:rPr>
        <w:t xml:space="preserve"> r.</w:t>
      </w:r>
      <w:r w:rsidRPr="00692F62">
        <w:rPr>
          <w:rFonts w:ascii="Tahoma" w:hAnsi="Tahoma" w:cs="Tahoma"/>
          <w:sz w:val="18"/>
          <w:szCs w:val="18"/>
        </w:rPr>
        <w:t xml:space="preserve"> Bieg terminu</w:t>
      </w:r>
      <w:r w:rsidRPr="00CA0356">
        <w:rPr>
          <w:rFonts w:ascii="Tahoma" w:hAnsi="Tahoma" w:cs="Tahoma"/>
          <w:sz w:val="18"/>
          <w:szCs w:val="18"/>
        </w:rPr>
        <w:t xml:space="preserve"> rozpoczyna się od dnia upływu  terminu składania ofert, o którym mowa w punkcie XIII SWZ, przy czym pierwszym dniem terminu związania ofertą jest dzień, w którym upływa termin składania ofert.</w:t>
      </w:r>
    </w:p>
    <w:p w14:paraId="3AE22252" w14:textId="3E4EEA0F" w:rsidR="0040363C" w:rsidRPr="00CA0356" w:rsidRDefault="0040363C" w:rsidP="00591710">
      <w:pPr>
        <w:numPr>
          <w:ilvl w:val="0"/>
          <w:numId w:val="7"/>
        </w:numPr>
        <w:tabs>
          <w:tab w:val="clear" w:pos="720"/>
          <w:tab w:val="num" w:pos="360"/>
        </w:tabs>
        <w:ind w:left="360"/>
        <w:jc w:val="both"/>
        <w:rPr>
          <w:rFonts w:ascii="Tahoma" w:hAnsi="Tahoma" w:cs="Tahoma"/>
          <w:sz w:val="18"/>
          <w:szCs w:val="18"/>
        </w:rPr>
      </w:pPr>
      <w:r w:rsidRPr="00CA0356">
        <w:rPr>
          <w:rFonts w:ascii="Tahoma" w:hAnsi="Tahoma" w:cs="Tahoma"/>
          <w:bCs/>
          <w:sz w:val="18"/>
          <w:szCs w:val="18"/>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w:t>
      </w:r>
    </w:p>
    <w:p w14:paraId="2A8116F2" w14:textId="77585868" w:rsidR="0062527E" w:rsidRPr="00CA0356" w:rsidRDefault="0062527E" w:rsidP="00591710">
      <w:pPr>
        <w:numPr>
          <w:ilvl w:val="0"/>
          <w:numId w:val="7"/>
        </w:numPr>
        <w:tabs>
          <w:tab w:val="clear" w:pos="720"/>
          <w:tab w:val="num" w:pos="360"/>
        </w:tabs>
        <w:ind w:left="360"/>
        <w:jc w:val="both"/>
        <w:rPr>
          <w:rFonts w:ascii="Tahoma" w:hAnsi="Tahoma" w:cs="Tahoma"/>
          <w:sz w:val="18"/>
          <w:szCs w:val="18"/>
        </w:rPr>
      </w:pPr>
      <w:r w:rsidRPr="00CA0356">
        <w:rPr>
          <w:rFonts w:ascii="Tahoma" w:hAnsi="Tahoma" w:cs="Tahoma"/>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9093C8C" w14:textId="77777777" w:rsidR="0062527E" w:rsidRPr="00CA0356" w:rsidRDefault="0062527E" w:rsidP="0040363C">
      <w:pPr>
        <w:suppressAutoHyphens/>
        <w:rPr>
          <w:rFonts w:ascii="Tahoma" w:hAnsi="Tahoma" w:cs="Tahoma"/>
          <w:sz w:val="18"/>
          <w:szCs w:val="18"/>
        </w:rPr>
      </w:pPr>
    </w:p>
    <w:p w14:paraId="3919F271" w14:textId="77777777" w:rsidR="0040363C" w:rsidRPr="00CA0356" w:rsidRDefault="0040363C" w:rsidP="0040363C">
      <w:pPr>
        <w:suppressAutoHyphens/>
        <w:jc w:val="both"/>
        <w:rPr>
          <w:rFonts w:ascii="Tahoma" w:hAnsi="Tahoma" w:cs="Tahoma"/>
          <w:sz w:val="18"/>
          <w:szCs w:val="18"/>
        </w:rPr>
      </w:pPr>
    </w:p>
    <w:p w14:paraId="337698F7" w14:textId="77777777" w:rsidR="0040363C" w:rsidRPr="00CA0356" w:rsidRDefault="0040363C" w:rsidP="0040363C">
      <w:pPr>
        <w:tabs>
          <w:tab w:val="left" w:pos="426"/>
        </w:tabs>
        <w:suppressAutoHyphens/>
        <w:ind w:left="426" w:hanging="426"/>
        <w:jc w:val="both"/>
        <w:rPr>
          <w:rFonts w:ascii="Tahoma" w:hAnsi="Tahoma" w:cs="Tahoma"/>
          <w:b/>
          <w:sz w:val="18"/>
          <w:szCs w:val="18"/>
        </w:rPr>
      </w:pPr>
      <w:r w:rsidRPr="00CA0356">
        <w:rPr>
          <w:rFonts w:ascii="Tahoma" w:hAnsi="Tahoma" w:cs="Tahoma"/>
          <w:b/>
          <w:sz w:val="18"/>
          <w:szCs w:val="18"/>
        </w:rPr>
        <w:t xml:space="preserve">XIII. MIEJSCE I TERMIN SKŁADANIA OFERT </w:t>
      </w:r>
    </w:p>
    <w:p w14:paraId="67D7133F" w14:textId="77777777" w:rsidR="0040363C" w:rsidRPr="00CA0356" w:rsidRDefault="0040363C" w:rsidP="0040363C">
      <w:pPr>
        <w:suppressAutoHyphens/>
        <w:ind w:left="360"/>
        <w:jc w:val="both"/>
        <w:rPr>
          <w:rFonts w:ascii="Tahoma" w:hAnsi="Tahoma" w:cs="Tahoma"/>
          <w:b/>
          <w:sz w:val="18"/>
          <w:szCs w:val="18"/>
        </w:rPr>
      </w:pPr>
    </w:p>
    <w:p w14:paraId="410A37B8" w14:textId="1C73592E"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
          <w:bCs/>
          <w:sz w:val="18"/>
          <w:szCs w:val="18"/>
        </w:rPr>
      </w:pPr>
      <w:r w:rsidRPr="00CA0356">
        <w:rPr>
          <w:rFonts w:ascii="Tahoma" w:hAnsi="Tahoma" w:cs="Tahoma"/>
          <w:b/>
          <w:bCs/>
          <w:sz w:val="18"/>
          <w:szCs w:val="18"/>
        </w:rPr>
        <w:t xml:space="preserve">Ofertę wraz z wymaganymi dokumentami należy złożyć (umieścić) na </w:t>
      </w:r>
      <w:hyperlink r:id="rId23" w:history="1">
        <w:r w:rsidRPr="00CA0356">
          <w:rPr>
            <w:rFonts w:ascii="Tahoma" w:hAnsi="Tahoma" w:cs="Tahoma"/>
            <w:b/>
            <w:bCs/>
            <w:sz w:val="18"/>
            <w:szCs w:val="18"/>
          </w:rPr>
          <w:t>platformazakupowa.pl</w:t>
        </w:r>
      </w:hyperlink>
      <w:r w:rsidRPr="00CA0356">
        <w:rPr>
          <w:rFonts w:ascii="Tahoma" w:hAnsi="Tahoma" w:cs="Tahoma"/>
          <w:b/>
          <w:bCs/>
          <w:sz w:val="18"/>
          <w:szCs w:val="18"/>
        </w:rPr>
        <w:t xml:space="preserve"> pod adresem: </w:t>
      </w:r>
      <w:hyperlink r:id="rId24" w:history="1">
        <w:r w:rsidR="00DB3F65" w:rsidRPr="00CA0356">
          <w:rPr>
            <w:rStyle w:val="Hipercze"/>
            <w:rFonts w:ascii="Tahoma" w:hAnsi="Tahoma" w:cs="Tahoma"/>
            <w:b/>
            <w:color w:val="auto"/>
            <w:sz w:val="18"/>
            <w:szCs w:val="18"/>
          </w:rPr>
          <w:t>https://platformazakupowa.pl/pn/barlicki</w:t>
        </w:r>
      </w:hyperlink>
      <w:r w:rsidR="00DB3F65" w:rsidRPr="00CA0356">
        <w:rPr>
          <w:rFonts w:ascii="Tahoma" w:hAnsi="Tahoma" w:cs="Tahoma"/>
          <w:b/>
          <w:sz w:val="18"/>
          <w:szCs w:val="18"/>
        </w:rPr>
        <w:t xml:space="preserve"> </w:t>
      </w:r>
      <w:r w:rsidRPr="00CA0356">
        <w:rPr>
          <w:rFonts w:ascii="Tahoma" w:hAnsi="Tahoma" w:cs="Tahoma"/>
          <w:b/>
          <w:bCs/>
          <w:sz w:val="18"/>
          <w:szCs w:val="18"/>
        </w:rPr>
        <w:t xml:space="preserve">w myśl Ustawy </w:t>
      </w:r>
      <w:proofErr w:type="spellStart"/>
      <w:r w:rsidRPr="00CA0356">
        <w:rPr>
          <w:rFonts w:ascii="Tahoma" w:hAnsi="Tahoma" w:cs="Tahoma"/>
          <w:b/>
          <w:bCs/>
          <w:sz w:val="18"/>
          <w:szCs w:val="18"/>
        </w:rPr>
        <w:t>PZP</w:t>
      </w:r>
      <w:proofErr w:type="spellEnd"/>
      <w:r w:rsidRPr="00CA0356">
        <w:rPr>
          <w:rFonts w:ascii="Tahoma" w:hAnsi="Tahoma" w:cs="Tahoma"/>
          <w:b/>
          <w:bCs/>
          <w:sz w:val="18"/>
          <w:szCs w:val="18"/>
        </w:rPr>
        <w:t xml:space="preserve"> na stronie internetowej prowadzonego postępowania do </w:t>
      </w:r>
      <w:r w:rsidRPr="00233787">
        <w:rPr>
          <w:rFonts w:ascii="Tahoma" w:hAnsi="Tahoma" w:cs="Tahoma"/>
          <w:b/>
          <w:bCs/>
          <w:sz w:val="18"/>
          <w:szCs w:val="18"/>
        </w:rPr>
        <w:t xml:space="preserve">dnia </w:t>
      </w:r>
      <w:r w:rsidR="00500E98" w:rsidRPr="00233787">
        <w:rPr>
          <w:rFonts w:ascii="Tahoma" w:hAnsi="Tahoma" w:cs="Tahoma"/>
          <w:b/>
          <w:bCs/>
          <w:sz w:val="18"/>
          <w:szCs w:val="18"/>
        </w:rPr>
        <w:t>10</w:t>
      </w:r>
      <w:r w:rsidR="00B17F52" w:rsidRPr="00233787">
        <w:rPr>
          <w:rFonts w:ascii="Tahoma" w:hAnsi="Tahoma" w:cs="Tahoma"/>
          <w:b/>
          <w:bCs/>
          <w:sz w:val="18"/>
          <w:szCs w:val="18"/>
        </w:rPr>
        <w:t>.07.</w:t>
      </w:r>
      <w:r w:rsidR="00692F62" w:rsidRPr="00233787">
        <w:rPr>
          <w:rFonts w:ascii="Tahoma" w:hAnsi="Tahoma" w:cs="Tahoma"/>
          <w:b/>
          <w:bCs/>
          <w:sz w:val="18"/>
          <w:szCs w:val="18"/>
        </w:rPr>
        <w:t>202</w:t>
      </w:r>
      <w:r w:rsidR="008E5536" w:rsidRPr="00233787">
        <w:rPr>
          <w:rFonts w:ascii="Tahoma" w:hAnsi="Tahoma" w:cs="Tahoma"/>
          <w:b/>
          <w:bCs/>
          <w:sz w:val="18"/>
          <w:szCs w:val="18"/>
        </w:rPr>
        <w:t>4</w:t>
      </w:r>
      <w:r w:rsidRPr="00233787">
        <w:rPr>
          <w:rFonts w:ascii="Tahoma" w:hAnsi="Tahoma" w:cs="Tahoma"/>
          <w:b/>
          <w:bCs/>
          <w:sz w:val="18"/>
          <w:szCs w:val="18"/>
        </w:rPr>
        <w:t xml:space="preserve"> r. do godziny 09:00</w:t>
      </w:r>
      <w:r w:rsidRPr="00CA0356">
        <w:rPr>
          <w:rFonts w:ascii="Tahoma" w:hAnsi="Tahoma" w:cs="Tahoma"/>
          <w:b/>
          <w:bCs/>
          <w:sz w:val="18"/>
          <w:szCs w:val="18"/>
        </w:rPr>
        <w:t>.</w:t>
      </w:r>
    </w:p>
    <w:p w14:paraId="400873E5" w14:textId="77777777"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Do oferty należy dołączyć wszystkie wymagane w SWZ dokumenty.</w:t>
      </w:r>
    </w:p>
    <w:p w14:paraId="1F53012B" w14:textId="77777777"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Po wypełnieniu Formularza składania oferty i dołączenia  wszystkich wymaganych załączników należy kliknąć przycisk „Przejdź do podsumowania”.</w:t>
      </w:r>
    </w:p>
    <w:p w14:paraId="4E609474" w14:textId="77777777"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
          <w:bCs/>
          <w:sz w:val="18"/>
          <w:szCs w:val="18"/>
        </w:rPr>
        <w:t>Oferta składana elektronicznie musi zostać podpisana elektronicznym podpisem kwalifikowanym.</w:t>
      </w:r>
      <w:r w:rsidRPr="00CA0356">
        <w:rPr>
          <w:rFonts w:ascii="Tahoma" w:hAnsi="Tahoma" w:cs="Tahoma"/>
          <w:bCs/>
          <w:sz w:val="18"/>
          <w:szCs w:val="18"/>
        </w:rPr>
        <w:t xml:space="preserve"> W procesie składania oferty za pośrednictwem </w:t>
      </w:r>
      <w:hyperlink r:id="rId25" w:history="1">
        <w:r w:rsidRPr="00CA0356">
          <w:rPr>
            <w:rFonts w:ascii="Tahoma" w:hAnsi="Tahoma" w:cs="Tahoma"/>
            <w:b/>
            <w:bCs/>
            <w:sz w:val="18"/>
            <w:szCs w:val="18"/>
          </w:rPr>
          <w:t>platformazakupowa.pl</w:t>
        </w:r>
      </w:hyperlink>
      <w:r w:rsidRPr="00CA0356">
        <w:rPr>
          <w:rFonts w:ascii="Tahoma" w:hAnsi="Tahoma" w:cs="Tahoma"/>
          <w:bCs/>
          <w:sz w:val="18"/>
          <w:szCs w:val="18"/>
        </w:rPr>
        <w:t xml:space="preserve">, Wykonawca powinien złożyć podpis bezpośrednio na dokumentach przesłanych za pośrednictwem </w:t>
      </w:r>
      <w:hyperlink r:id="rId26" w:history="1">
        <w:r w:rsidRPr="00CA0356">
          <w:rPr>
            <w:rFonts w:ascii="Tahoma" w:hAnsi="Tahoma" w:cs="Tahoma"/>
            <w:b/>
            <w:bCs/>
            <w:sz w:val="18"/>
            <w:szCs w:val="18"/>
          </w:rPr>
          <w:t>platformazakupowa.pl</w:t>
        </w:r>
      </w:hyperlink>
      <w:r w:rsidRPr="00CA0356">
        <w:rPr>
          <w:rFonts w:ascii="Tahoma" w:hAnsi="Tahoma" w:cs="Tahoma"/>
          <w:bCs/>
          <w:sz w:val="18"/>
          <w:szCs w:val="18"/>
        </w:rPr>
        <w:t xml:space="preserve"> Zalecamy stosowanie podpisu na każdym załączonym pliku osobno, w szczególności wskazanych w art. 63 ust.1  </w:t>
      </w:r>
      <w:proofErr w:type="spellStart"/>
      <w:r w:rsidRPr="00CA0356">
        <w:rPr>
          <w:rFonts w:ascii="Tahoma" w:hAnsi="Tahoma" w:cs="Tahoma"/>
          <w:bCs/>
          <w:sz w:val="18"/>
          <w:szCs w:val="18"/>
        </w:rPr>
        <w:t>PZP</w:t>
      </w:r>
      <w:proofErr w:type="spellEnd"/>
      <w:r w:rsidRPr="00CA0356">
        <w:rPr>
          <w:rFonts w:ascii="Tahoma" w:hAnsi="Tahoma" w:cs="Tahoma"/>
          <w:bCs/>
          <w:sz w:val="18"/>
          <w:szCs w:val="18"/>
        </w:rPr>
        <w:t>, gdzie zaznaczono, iż oferty oraz oświadczenie, o którym mowa w art. 125 ust.1 Ustawy sporządza się, pod rygorem nieważności, w formie elektronicznej i opatruje się kwalifikowanym podpisem elektronicznym.</w:t>
      </w:r>
    </w:p>
    <w:p w14:paraId="6A2C0B11" w14:textId="77777777"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36B17EB7" w14:textId="77777777"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 xml:space="preserve">Szczegółowa instrukcja dla Wykonawców dotycząca złożenia, zmiany i wycofania oferty znajduje się na stronie internetowej pod adresem:  </w:t>
      </w:r>
      <w:hyperlink r:id="rId27" w:history="1">
        <w:r w:rsidRPr="00CA0356">
          <w:rPr>
            <w:rFonts w:ascii="Tahoma" w:hAnsi="Tahoma" w:cs="Tahoma"/>
            <w:b/>
            <w:bCs/>
            <w:sz w:val="18"/>
            <w:szCs w:val="18"/>
          </w:rPr>
          <w:t>https://platformazakupowa.pl/strona/45-instrukcje</w:t>
        </w:r>
      </w:hyperlink>
      <w:r w:rsidRPr="00CA0356">
        <w:rPr>
          <w:rFonts w:ascii="Tahoma" w:hAnsi="Tahoma" w:cs="Tahoma"/>
          <w:b/>
          <w:bCs/>
          <w:sz w:val="18"/>
          <w:szCs w:val="18"/>
        </w:rPr>
        <w:t>.</w:t>
      </w:r>
    </w:p>
    <w:p w14:paraId="7882E748" w14:textId="77777777" w:rsidR="00E748DF" w:rsidRPr="00CA0356" w:rsidRDefault="00E748DF" w:rsidP="0040363C">
      <w:pPr>
        <w:suppressAutoHyphens/>
        <w:jc w:val="both"/>
        <w:rPr>
          <w:rFonts w:ascii="Tahoma" w:hAnsi="Tahoma" w:cs="Tahoma"/>
          <w:b/>
          <w:sz w:val="18"/>
          <w:szCs w:val="18"/>
        </w:rPr>
      </w:pPr>
    </w:p>
    <w:p w14:paraId="13D1816B" w14:textId="77777777" w:rsidR="00E748DF" w:rsidRPr="00CA0356" w:rsidRDefault="00E748DF" w:rsidP="0040363C">
      <w:pPr>
        <w:suppressAutoHyphens/>
        <w:jc w:val="both"/>
        <w:rPr>
          <w:rFonts w:ascii="Tahoma" w:hAnsi="Tahoma" w:cs="Tahoma"/>
          <w:b/>
          <w:sz w:val="18"/>
          <w:szCs w:val="18"/>
        </w:rPr>
      </w:pPr>
    </w:p>
    <w:p w14:paraId="7104B182" w14:textId="77777777" w:rsidR="0040363C" w:rsidRPr="00CA0356" w:rsidRDefault="0040363C" w:rsidP="0040363C">
      <w:pPr>
        <w:suppressAutoHyphens/>
        <w:rPr>
          <w:rFonts w:ascii="Tahoma" w:hAnsi="Tahoma" w:cs="Tahoma"/>
          <w:b/>
          <w:bCs/>
          <w:caps/>
          <w:sz w:val="18"/>
          <w:szCs w:val="18"/>
        </w:rPr>
      </w:pPr>
      <w:r w:rsidRPr="00CA0356">
        <w:rPr>
          <w:rFonts w:ascii="Tahoma" w:hAnsi="Tahoma" w:cs="Tahoma"/>
          <w:b/>
          <w:bCs/>
          <w:sz w:val="18"/>
          <w:szCs w:val="18"/>
        </w:rPr>
        <w:t xml:space="preserve">XIV. </w:t>
      </w:r>
      <w:r w:rsidRPr="00CA0356">
        <w:rPr>
          <w:rFonts w:ascii="Tahoma" w:hAnsi="Tahoma" w:cs="Tahoma"/>
          <w:b/>
          <w:bCs/>
          <w:caps/>
          <w:sz w:val="18"/>
          <w:szCs w:val="18"/>
        </w:rPr>
        <w:t>Otwarcie ofert</w:t>
      </w:r>
    </w:p>
    <w:p w14:paraId="5C1ACA3A" w14:textId="77777777" w:rsidR="0040363C" w:rsidRPr="00CA0356" w:rsidRDefault="0040363C" w:rsidP="0040363C">
      <w:pPr>
        <w:suppressAutoHyphens/>
        <w:rPr>
          <w:rFonts w:ascii="Tahoma" w:hAnsi="Tahoma" w:cs="Tahoma"/>
          <w:b/>
          <w:bCs/>
          <w:sz w:val="18"/>
          <w:szCs w:val="18"/>
        </w:rPr>
      </w:pPr>
    </w:p>
    <w:p w14:paraId="0ACCF29C"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Otwarcie ofert następuje niezwłocznie po upływie terminu składania ofert, nie później niż następnego dnia po dniu, w którym upłynął termin składania ofert.</w:t>
      </w:r>
    </w:p>
    <w:p w14:paraId="7383EE7C" w14:textId="5C919C00" w:rsidR="0040363C" w:rsidRPr="00692F62" w:rsidRDefault="0040363C" w:rsidP="00E55EF0">
      <w:pPr>
        <w:numPr>
          <w:ilvl w:val="0"/>
          <w:numId w:val="25"/>
        </w:numPr>
        <w:tabs>
          <w:tab w:val="clear" w:pos="720"/>
          <w:tab w:val="num" w:pos="426"/>
        </w:tabs>
        <w:ind w:left="426" w:hanging="426"/>
        <w:jc w:val="both"/>
        <w:textAlignment w:val="baseline"/>
        <w:rPr>
          <w:rFonts w:ascii="Tahoma" w:hAnsi="Tahoma" w:cs="Tahoma"/>
          <w:b/>
          <w:sz w:val="18"/>
          <w:szCs w:val="18"/>
        </w:rPr>
      </w:pPr>
      <w:r w:rsidRPr="00CA0356">
        <w:rPr>
          <w:rFonts w:ascii="Tahoma" w:hAnsi="Tahoma" w:cs="Tahoma"/>
          <w:b/>
          <w:sz w:val="18"/>
          <w:szCs w:val="18"/>
        </w:rPr>
        <w:t xml:space="preserve">Otwarcie ofert nastąpi </w:t>
      </w:r>
      <w:r w:rsidRPr="00233787">
        <w:rPr>
          <w:rFonts w:ascii="Tahoma" w:hAnsi="Tahoma" w:cs="Tahoma"/>
          <w:b/>
          <w:sz w:val="18"/>
          <w:szCs w:val="18"/>
        </w:rPr>
        <w:t xml:space="preserve">dnia </w:t>
      </w:r>
      <w:r w:rsidR="00500E98" w:rsidRPr="00233787">
        <w:rPr>
          <w:rFonts w:ascii="Tahoma" w:hAnsi="Tahoma" w:cs="Tahoma"/>
          <w:b/>
          <w:sz w:val="18"/>
          <w:szCs w:val="18"/>
        </w:rPr>
        <w:t>10</w:t>
      </w:r>
      <w:r w:rsidR="00B17F52" w:rsidRPr="00233787">
        <w:rPr>
          <w:rFonts w:ascii="Tahoma" w:hAnsi="Tahoma" w:cs="Tahoma"/>
          <w:b/>
          <w:sz w:val="18"/>
          <w:szCs w:val="18"/>
        </w:rPr>
        <w:t>.07.</w:t>
      </w:r>
      <w:r w:rsidR="002B007A" w:rsidRPr="00233787">
        <w:rPr>
          <w:rFonts w:ascii="Tahoma" w:hAnsi="Tahoma" w:cs="Tahoma"/>
          <w:b/>
          <w:sz w:val="18"/>
          <w:szCs w:val="18"/>
        </w:rPr>
        <w:t>2024</w:t>
      </w:r>
      <w:r w:rsidRPr="00233787">
        <w:rPr>
          <w:rFonts w:ascii="Tahoma" w:hAnsi="Tahoma" w:cs="Tahoma"/>
          <w:b/>
          <w:sz w:val="18"/>
          <w:szCs w:val="18"/>
        </w:rPr>
        <w:t xml:space="preserve"> r. godz</w:t>
      </w:r>
      <w:r w:rsidRPr="00692F62">
        <w:rPr>
          <w:rFonts w:ascii="Tahoma" w:hAnsi="Tahoma" w:cs="Tahoma"/>
          <w:b/>
          <w:sz w:val="18"/>
          <w:szCs w:val="18"/>
        </w:rPr>
        <w:t>. 10:00.</w:t>
      </w:r>
    </w:p>
    <w:p w14:paraId="27610482"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sz w:val="18"/>
          <w:szCs w:val="18"/>
        </w:rPr>
      </w:pPr>
      <w:r w:rsidRPr="00692F62">
        <w:rPr>
          <w:rFonts w:ascii="Tahoma" w:hAnsi="Tahoma" w:cs="Tahoma"/>
          <w:sz w:val="18"/>
          <w:szCs w:val="18"/>
        </w:rPr>
        <w:t>Otwarcie ofert następuje przy użyciu systemu teleinformatycznego</w:t>
      </w:r>
      <w:r w:rsidRPr="00CA0356">
        <w:rPr>
          <w:rFonts w:ascii="Tahoma" w:hAnsi="Tahoma" w:cs="Tahoma"/>
          <w:sz w:val="18"/>
          <w:szCs w:val="18"/>
        </w:rPr>
        <w:t xml:space="preserve"> (platformy). W przypadku awarii tego systemu, która powoduje brak możliwości otwarcia ofert w terminie określonym przez Zamawiającego, otwarcie ofert następuje niezwłocznie po usunięciu awarii.</w:t>
      </w:r>
    </w:p>
    <w:p w14:paraId="4FF6B3A3"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Zamawiający poinformuje o zmianie terminu otwarcia ofert na stronie internetowej prowadzonego postępowania.</w:t>
      </w:r>
    </w:p>
    <w:p w14:paraId="465647D6"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770EAB7D"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Zamawiający, niezwłocznie po otwarciu ofert, udostępnia na stronie internetowej prowadzonego postępowania informacje o:</w:t>
      </w:r>
    </w:p>
    <w:p w14:paraId="08D5D6F2" w14:textId="77777777" w:rsidR="0040363C" w:rsidRPr="00CA0356" w:rsidRDefault="0040363C" w:rsidP="00E55EF0">
      <w:pPr>
        <w:numPr>
          <w:ilvl w:val="0"/>
          <w:numId w:val="26"/>
        </w:numPr>
        <w:shd w:val="clear" w:color="auto" w:fill="FFFFFF"/>
        <w:tabs>
          <w:tab w:val="left" w:pos="851"/>
        </w:tabs>
        <w:ind w:left="851" w:hanging="425"/>
        <w:jc w:val="both"/>
        <w:rPr>
          <w:rFonts w:ascii="Tahoma" w:hAnsi="Tahoma" w:cs="Tahoma"/>
          <w:sz w:val="18"/>
          <w:szCs w:val="18"/>
        </w:rPr>
      </w:pPr>
      <w:r w:rsidRPr="00CA0356">
        <w:rPr>
          <w:rFonts w:ascii="Tahoma" w:hAnsi="Tahoma" w:cs="Tahoma"/>
          <w:sz w:val="18"/>
          <w:szCs w:val="18"/>
        </w:rPr>
        <w:t>nazwach albo imionach i nazwiskach oraz siedzibach lub miejscach prowadzonej działalności gospodarczej albo miejscach zamieszkania Wykonawców, których oferty zostały otwarte;</w:t>
      </w:r>
    </w:p>
    <w:p w14:paraId="0EA3B132" w14:textId="77777777" w:rsidR="0040363C" w:rsidRPr="00CA0356" w:rsidRDefault="0040363C" w:rsidP="00E55EF0">
      <w:pPr>
        <w:numPr>
          <w:ilvl w:val="0"/>
          <w:numId w:val="26"/>
        </w:numPr>
        <w:shd w:val="clear" w:color="auto" w:fill="FFFFFF"/>
        <w:tabs>
          <w:tab w:val="left" w:pos="851"/>
        </w:tabs>
        <w:ind w:left="851" w:hanging="425"/>
        <w:jc w:val="both"/>
        <w:rPr>
          <w:rFonts w:ascii="Tahoma" w:hAnsi="Tahoma" w:cs="Tahoma"/>
          <w:sz w:val="18"/>
          <w:szCs w:val="18"/>
        </w:rPr>
      </w:pPr>
      <w:r w:rsidRPr="00CA0356">
        <w:rPr>
          <w:rFonts w:ascii="Tahoma" w:hAnsi="Tahoma" w:cs="Tahoma"/>
          <w:sz w:val="18"/>
          <w:szCs w:val="18"/>
        </w:rPr>
        <w:t>cenach lub kosztach zawartych w ofertach.</w:t>
      </w:r>
    </w:p>
    <w:p w14:paraId="38D1963E" w14:textId="77777777" w:rsidR="0040363C" w:rsidRPr="00CA0356" w:rsidRDefault="0040363C" w:rsidP="0040363C">
      <w:pPr>
        <w:shd w:val="clear" w:color="auto" w:fill="FFFFFF"/>
        <w:ind w:left="426"/>
        <w:jc w:val="both"/>
        <w:rPr>
          <w:rFonts w:ascii="Tahoma" w:hAnsi="Tahoma" w:cs="Tahoma"/>
          <w:sz w:val="18"/>
          <w:szCs w:val="18"/>
        </w:rPr>
      </w:pPr>
      <w:r w:rsidRPr="00CA0356">
        <w:rPr>
          <w:rFonts w:ascii="Tahoma" w:hAnsi="Tahoma" w:cs="Tahoma"/>
          <w:sz w:val="18"/>
          <w:szCs w:val="18"/>
        </w:rPr>
        <w:t xml:space="preserve">Informacja zostanie opublikowana na stronie postępowania na </w:t>
      </w:r>
      <w:r w:rsidRPr="00CA0356">
        <w:rPr>
          <w:rFonts w:ascii="Tahoma" w:hAnsi="Tahoma" w:cs="Tahoma"/>
          <w:b/>
          <w:sz w:val="18"/>
          <w:szCs w:val="18"/>
        </w:rPr>
        <w:t>platformazakupowa.pl</w:t>
      </w:r>
      <w:r w:rsidRPr="00CA0356">
        <w:rPr>
          <w:rFonts w:ascii="Tahoma" w:hAnsi="Tahoma" w:cs="Tahoma"/>
          <w:sz w:val="18"/>
          <w:szCs w:val="18"/>
        </w:rPr>
        <w:t xml:space="preserve">  w sekcji ,,Komunikaty”.</w:t>
      </w:r>
    </w:p>
    <w:p w14:paraId="5B7DA283"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b/>
          <w:sz w:val="18"/>
          <w:szCs w:val="18"/>
        </w:rPr>
      </w:pPr>
      <w:r w:rsidRPr="00CA0356">
        <w:rPr>
          <w:rFonts w:ascii="Tahoma" w:hAnsi="Tahoma" w:cs="Tahoma"/>
          <w:b/>
          <w:sz w:val="18"/>
          <w:szCs w:val="18"/>
        </w:rPr>
        <w:t>Sesja otwarcia ofert nie będzie przeprowadzona z udziałem Wykonawców oraz nie będzie transmitowania sesji otwarcia za pośrednictwem elektronicznych narzędzi.</w:t>
      </w:r>
    </w:p>
    <w:p w14:paraId="291B6147" w14:textId="1A6FA97A" w:rsidR="000D7C3B" w:rsidRPr="00CA0356" w:rsidRDefault="000D7C3B" w:rsidP="0040363C">
      <w:pPr>
        <w:suppressAutoHyphens/>
        <w:jc w:val="both"/>
        <w:rPr>
          <w:rFonts w:ascii="Tahoma" w:hAnsi="Tahoma" w:cs="Tahoma"/>
          <w:b/>
          <w:sz w:val="18"/>
          <w:szCs w:val="18"/>
        </w:rPr>
      </w:pPr>
    </w:p>
    <w:p w14:paraId="48C56824" w14:textId="5838F71B" w:rsidR="000D7C3B" w:rsidRPr="00CA0356" w:rsidRDefault="000D7C3B" w:rsidP="0040363C">
      <w:pPr>
        <w:suppressAutoHyphens/>
        <w:jc w:val="both"/>
        <w:rPr>
          <w:rFonts w:ascii="Tahoma" w:hAnsi="Tahoma" w:cs="Tahoma"/>
          <w:b/>
          <w:sz w:val="18"/>
          <w:szCs w:val="18"/>
        </w:rPr>
      </w:pPr>
    </w:p>
    <w:p w14:paraId="3D4784AD" w14:textId="77777777" w:rsidR="0040363C" w:rsidRPr="00CA0356" w:rsidRDefault="0040363C" w:rsidP="0040363C">
      <w:pPr>
        <w:suppressAutoHyphens/>
        <w:jc w:val="both"/>
        <w:rPr>
          <w:rFonts w:ascii="Tahoma" w:hAnsi="Tahoma" w:cs="Tahoma"/>
          <w:b/>
          <w:sz w:val="18"/>
          <w:szCs w:val="18"/>
        </w:rPr>
      </w:pPr>
      <w:r w:rsidRPr="00CA0356">
        <w:rPr>
          <w:rFonts w:ascii="Tahoma" w:hAnsi="Tahoma" w:cs="Tahoma"/>
          <w:b/>
          <w:caps/>
          <w:sz w:val="18"/>
          <w:szCs w:val="18"/>
        </w:rPr>
        <w:t>XV. Sposób obliczania ceny oferty</w:t>
      </w:r>
    </w:p>
    <w:p w14:paraId="7BB9AFE5" w14:textId="77777777" w:rsidR="0040363C" w:rsidRPr="00CA0356" w:rsidRDefault="0040363C" w:rsidP="0040363C">
      <w:pPr>
        <w:suppressAutoHyphens/>
        <w:jc w:val="both"/>
        <w:rPr>
          <w:rFonts w:ascii="Tahoma" w:hAnsi="Tahoma" w:cs="Tahoma"/>
          <w:sz w:val="18"/>
          <w:szCs w:val="18"/>
        </w:rPr>
      </w:pPr>
    </w:p>
    <w:p w14:paraId="1D9DD63C"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Wykonawca określi cenę netto i brutto (zawierającą należny podatek VAT) w złotych polskich wg załączonego Formularza Cenowego (załącznik nr 2).</w:t>
      </w:r>
    </w:p>
    <w:p w14:paraId="4B3080F5" w14:textId="59AB011F"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 xml:space="preserve">Cena winna obejmować wszystkie koszty poniesione przez Wykonawcę związane z wykonaniem usługi, stanowiącej przedmiot zamówienia, w szczególności koszty </w:t>
      </w:r>
      <w:r w:rsidR="00A144A2">
        <w:rPr>
          <w:rFonts w:ascii="Tahoma" w:hAnsi="Tahoma" w:cs="Tahoma"/>
          <w:sz w:val="18"/>
          <w:szCs w:val="18"/>
        </w:rPr>
        <w:t xml:space="preserve">paliwa, </w:t>
      </w:r>
      <w:r w:rsidRPr="00CA0356">
        <w:rPr>
          <w:rFonts w:ascii="Tahoma" w:hAnsi="Tahoma" w:cs="Tahoma"/>
          <w:sz w:val="18"/>
          <w:szCs w:val="18"/>
        </w:rPr>
        <w:t>zakupionych materiałów i części zamiennych, transportu, załadunku i wyładunku , koszty dojazdu, koszty robocizny, noclegów, wyżywienia, koszty ewentualnej współpracy z innymi podmiotami w niezbędnym zakresie oraz wszystkie koszty związane z warunkami stawianymi przez Zamawiającego.</w:t>
      </w:r>
    </w:p>
    <w:p w14:paraId="1ED00395"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Cena winna być określona przez Wykonawcę z uwzględnieniem wszystkich upustów cenowych (rabatów), jakie Wykonawca oferuje.</w:t>
      </w:r>
    </w:p>
    <w:p w14:paraId="2D263708"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Rozliczenia pomiędzy Zamawiającym a Wykonawcą będą prowadzone w złotych polskich.</w:t>
      </w:r>
    </w:p>
    <w:p w14:paraId="2E1A07D2" w14:textId="77777777" w:rsidR="0040363C" w:rsidRPr="00CA0356" w:rsidRDefault="0040363C" w:rsidP="0040363C">
      <w:pPr>
        <w:numPr>
          <w:ilvl w:val="0"/>
          <w:numId w:val="1"/>
        </w:numPr>
        <w:jc w:val="both"/>
        <w:rPr>
          <w:rFonts w:ascii="Tahoma" w:hAnsi="Tahoma" w:cs="Tahoma"/>
          <w:b/>
          <w:sz w:val="18"/>
          <w:szCs w:val="18"/>
        </w:rPr>
      </w:pPr>
      <w:r w:rsidRPr="00CA0356">
        <w:rPr>
          <w:rFonts w:ascii="Tahoma" w:hAnsi="Tahoma" w:cs="Tahoma"/>
          <w:b/>
          <w:sz w:val="18"/>
          <w:szCs w:val="18"/>
        </w:rPr>
        <w:t>Do obliczenia ceny oferty należy zastosować następujący sposób oddzielnie dla każdej części zamówienia (pakietu):</w:t>
      </w:r>
    </w:p>
    <w:p w14:paraId="37AADBEE" w14:textId="64DE5296" w:rsidR="0040363C" w:rsidRPr="00CA0356" w:rsidRDefault="0040363C" w:rsidP="00801A02">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Podać jednostkową cenę netto (</w:t>
      </w:r>
      <w:r w:rsidR="00260F17">
        <w:rPr>
          <w:rFonts w:ascii="Tahoma" w:hAnsi="Tahoma" w:cs="Tahoma"/>
          <w:sz w:val="18"/>
          <w:szCs w:val="18"/>
          <w:lang w:val="pl-PL"/>
        </w:rPr>
        <w:t>przejazdu</w:t>
      </w:r>
      <w:r w:rsidRPr="00CA0356">
        <w:rPr>
          <w:rFonts w:ascii="Tahoma" w:hAnsi="Tahoma" w:cs="Tahoma"/>
          <w:sz w:val="18"/>
          <w:szCs w:val="18"/>
        </w:rPr>
        <w:t>, jedne</w:t>
      </w:r>
      <w:r w:rsidR="00260F17">
        <w:rPr>
          <w:rFonts w:ascii="Tahoma" w:hAnsi="Tahoma" w:cs="Tahoma"/>
          <w:sz w:val="18"/>
          <w:szCs w:val="18"/>
          <w:lang w:val="pl-PL"/>
        </w:rPr>
        <w:t>go kilometra</w:t>
      </w:r>
      <w:r w:rsidRPr="00CA0356">
        <w:rPr>
          <w:rFonts w:ascii="Tahoma" w:hAnsi="Tahoma" w:cs="Tahoma"/>
          <w:sz w:val="18"/>
          <w:szCs w:val="18"/>
        </w:rPr>
        <w:t>) dla każdej pozycji z dokładnością do dwóch miejsc po przecinku.</w:t>
      </w:r>
    </w:p>
    <w:p w14:paraId="30C40EBB" w14:textId="77777777" w:rsidR="0040363C" w:rsidRPr="00CA0356" w:rsidRDefault="0040363C" w:rsidP="00801A02">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 xml:space="preserve">Podać stawkę VAT (w %) dla każdej pozycji, obowiązującą na dzień </w:t>
      </w:r>
      <w:r w:rsidRPr="00CA0356">
        <w:rPr>
          <w:rFonts w:ascii="Tahoma" w:hAnsi="Tahoma" w:cs="Tahoma"/>
          <w:sz w:val="18"/>
          <w:szCs w:val="18"/>
          <w:lang w:val="pl-PL"/>
        </w:rPr>
        <w:t>składania</w:t>
      </w:r>
      <w:r w:rsidRPr="00CA0356">
        <w:rPr>
          <w:rFonts w:ascii="Tahoma" w:hAnsi="Tahoma" w:cs="Tahoma"/>
          <w:sz w:val="18"/>
          <w:szCs w:val="18"/>
        </w:rPr>
        <w:t xml:space="preserve"> ofert.</w:t>
      </w:r>
    </w:p>
    <w:p w14:paraId="6C75EA88" w14:textId="08282C1B" w:rsidR="0040363C" w:rsidRPr="00CA0356" w:rsidRDefault="0040363C" w:rsidP="00801A02">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Obliczyć wartość netto każdej pozycji (</w:t>
      </w:r>
      <w:r w:rsidR="00A144A2">
        <w:rPr>
          <w:rFonts w:ascii="Tahoma" w:hAnsi="Tahoma" w:cs="Tahoma"/>
          <w:sz w:val="18"/>
          <w:szCs w:val="18"/>
          <w:lang w:val="pl-PL"/>
        </w:rPr>
        <w:t>przejazdów</w:t>
      </w:r>
      <w:r w:rsidR="00A144A2" w:rsidRPr="00CA0356">
        <w:rPr>
          <w:rFonts w:ascii="Tahoma" w:hAnsi="Tahoma" w:cs="Tahoma"/>
          <w:sz w:val="18"/>
          <w:szCs w:val="18"/>
        </w:rPr>
        <w:t xml:space="preserve"> i </w:t>
      </w:r>
      <w:r w:rsidR="00A144A2">
        <w:rPr>
          <w:rFonts w:ascii="Tahoma" w:hAnsi="Tahoma" w:cs="Tahoma"/>
          <w:sz w:val="18"/>
          <w:szCs w:val="18"/>
          <w:lang w:val="pl-PL"/>
        </w:rPr>
        <w:t>kilometrów</w:t>
      </w:r>
      <w:r w:rsidR="00A144A2" w:rsidRPr="00CA0356" w:rsidDel="00A144A2">
        <w:rPr>
          <w:rFonts w:ascii="Tahoma" w:hAnsi="Tahoma" w:cs="Tahoma"/>
          <w:sz w:val="18"/>
          <w:szCs w:val="18"/>
        </w:rPr>
        <w:t xml:space="preserve"> </w:t>
      </w:r>
      <w:r w:rsidRPr="00CA0356">
        <w:rPr>
          <w:rFonts w:ascii="Tahoma" w:hAnsi="Tahoma" w:cs="Tahoma"/>
          <w:sz w:val="18"/>
          <w:szCs w:val="18"/>
        </w:rPr>
        <w:t>), mnożąc podaną odpowiednio cenę jednostkową netto przez ilość.</w:t>
      </w:r>
    </w:p>
    <w:p w14:paraId="02B35201" w14:textId="563E3A13" w:rsidR="0040363C" w:rsidRPr="00CA0356" w:rsidRDefault="0040363C" w:rsidP="00801A02">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Obliczyć wartość brutto każdej pozycji (</w:t>
      </w:r>
      <w:r w:rsidR="00260F17">
        <w:rPr>
          <w:rFonts w:ascii="Tahoma" w:hAnsi="Tahoma" w:cs="Tahoma"/>
          <w:sz w:val="18"/>
          <w:szCs w:val="18"/>
          <w:lang w:val="pl-PL"/>
        </w:rPr>
        <w:t>przejazdów</w:t>
      </w:r>
      <w:r w:rsidR="00260F17" w:rsidRPr="00CA0356">
        <w:rPr>
          <w:rFonts w:ascii="Tahoma" w:hAnsi="Tahoma" w:cs="Tahoma"/>
          <w:sz w:val="18"/>
          <w:szCs w:val="18"/>
        </w:rPr>
        <w:t xml:space="preserve"> </w:t>
      </w:r>
      <w:r w:rsidRPr="00CA0356">
        <w:rPr>
          <w:rFonts w:ascii="Tahoma" w:hAnsi="Tahoma" w:cs="Tahoma"/>
          <w:sz w:val="18"/>
          <w:szCs w:val="18"/>
        </w:rPr>
        <w:t xml:space="preserve">i </w:t>
      </w:r>
      <w:r w:rsidR="00552852">
        <w:rPr>
          <w:rFonts w:ascii="Tahoma" w:hAnsi="Tahoma" w:cs="Tahoma"/>
          <w:sz w:val="18"/>
          <w:szCs w:val="18"/>
          <w:lang w:val="pl-PL"/>
        </w:rPr>
        <w:t>kilometrów</w:t>
      </w:r>
      <w:r w:rsidRPr="00CA0356">
        <w:rPr>
          <w:rFonts w:ascii="Tahoma" w:hAnsi="Tahoma" w:cs="Tahoma"/>
          <w:sz w:val="18"/>
          <w:szCs w:val="18"/>
        </w:rPr>
        <w:t xml:space="preserve">) dodając do wyliczonej wartości netto iloczyn wyliczonej wartości netto i stawki VAT (w %). Tak wyliczoną wartość brutto należy zaokrąglić do dwóch miejsc po przecinku, stosując zasadę, że jeżeli trzecia cyfra po przecinku jest równa lub większa od 5 to należy zaokrąglić w górę, jeżeli mniejsza to nic nie zmieniać a pozostałe cyfry po przecinku należy „odciąć”. </w:t>
      </w:r>
    </w:p>
    <w:p w14:paraId="345DA7BD" w14:textId="2D91713B" w:rsidR="0040363C" w:rsidRPr="00CA0356" w:rsidRDefault="0040363C" w:rsidP="00801A02">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Obliczyć wartość netto / brutto oferty poprzez zsumowanie wartości netto / brutto poszczególnych pozycji (</w:t>
      </w:r>
      <w:r w:rsidR="00552852">
        <w:rPr>
          <w:rFonts w:ascii="Tahoma" w:hAnsi="Tahoma" w:cs="Tahoma"/>
          <w:sz w:val="18"/>
          <w:szCs w:val="18"/>
          <w:lang w:val="pl-PL"/>
        </w:rPr>
        <w:t>przejazdów</w:t>
      </w:r>
      <w:r w:rsidR="00552852" w:rsidRPr="00CA0356">
        <w:rPr>
          <w:rFonts w:ascii="Tahoma" w:hAnsi="Tahoma" w:cs="Tahoma"/>
          <w:sz w:val="18"/>
          <w:szCs w:val="18"/>
        </w:rPr>
        <w:t xml:space="preserve"> i </w:t>
      </w:r>
      <w:r w:rsidR="00552852">
        <w:rPr>
          <w:rFonts w:ascii="Tahoma" w:hAnsi="Tahoma" w:cs="Tahoma"/>
          <w:sz w:val="18"/>
          <w:szCs w:val="18"/>
          <w:lang w:val="pl-PL"/>
        </w:rPr>
        <w:t>kilometrów</w:t>
      </w:r>
      <w:r w:rsidRPr="00CA0356">
        <w:rPr>
          <w:rFonts w:ascii="Tahoma" w:hAnsi="Tahoma" w:cs="Tahoma"/>
          <w:sz w:val="18"/>
          <w:szCs w:val="18"/>
        </w:rPr>
        <w:t xml:space="preserve">), kwoty netto / brutto przeznaczonej przez Zamawiającego na zakup </w:t>
      </w:r>
      <w:r w:rsidR="00552852">
        <w:rPr>
          <w:rFonts w:ascii="Tahoma" w:hAnsi="Tahoma" w:cs="Tahoma"/>
          <w:sz w:val="18"/>
          <w:szCs w:val="18"/>
          <w:lang w:val="pl-PL"/>
        </w:rPr>
        <w:t>przejazdów i kilometrów</w:t>
      </w:r>
      <w:r w:rsidRPr="00CA0356">
        <w:rPr>
          <w:rFonts w:ascii="Tahoma" w:hAnsi="Tahoma" w:cs="Tahoma"/>
          <w:sz w:val="18"/>
          <w:szCs w:val="18"/>
        </w:rPr>
        <w:t xml:space="preserve">. </w:t>
      </w:r>
    </w:p>
    <w:p w14:paraId="07F8BA0F"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Określenie właściwej stawki VAT należy do Wykonawcy. Należy podać stawkę VAT obowiązującą na dzień składania ofert.</w:t>
      </w:r>
    </w:p>
    <w:p w14:paraId="6C0684FF"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512929A4" w14:textId="6250BC56"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w:t>
      </w:r>
      <w:r w:rsidR="00AC1C94" w:rsidRPr="00AC1C94">
        <w:rPr>
          <w:rFonts w:ascii="Tahoma" w:hAnsi="Tahoma" w:cs="Tahoma"/>
          <w:sz w:val="18"/>
          <w:szCs w:val="18"/>
        </w:rPr>
        <w:t xml:space="preserve">(Dz.U. 2023 poz. 1570 </w:t>
      </w:r>
      <w:proofErr w:type="spellStart"/>
      <w:r w:rsidR="00AC1C94" w:rsidRPr="00AC1C94">
        <w:rPr>
          <w:rFonts w:ascii="Tahoma" w:hAnsi="Tahoma" w:cs="Tahoma"/>
          <w:sz w:val="18"/>
          <w:szCs w:val="18"/>
        </w:rPr>
        <w:t>t.j</w:t>
      </w:r>
      <w:proofErr w:type="spellEnd"/>
      <w:r w:rsidR="00AC1C94" w:rsidRPr="00AC1C94">
        <w:rPr>
          <w:rFonts w:ascii="Tahoma" w:hAnsi="Tahoma" w:cs="Tahoma"/>
          <w:sz w:val="18"/>
          <w:szCs w:val="18"/>
        </w:rPr>
        <w:t>. ze zm.)</w:t>
      </w:r>
      <w:r w:rsidRPr="00CA0356">
        <w:rPr>
          <w:rFonts w:ascii="Tahoma" w:hAnsi="Tahoma" w:cs="Tahoma"/>
          <w:sz w:val="18"/>
          <w:szCs w:val="18"/>
        </w:rPr>
        <w:t>, dla celów zastosowania kryterium ceny lub kosztu zamawiający dolicza do przedstawionej w tej ofercie ceny kwotę podatku od towarów i usług, którą miałby obowiązek rozliczyć. W ofercie, o której mowa w ust. 1, Wykonawca ma obowiązek:</w:t>
      </w:r>
    </w:p>
    <w:p w14:paraId="332F4DEC" w14:textId="77777777" w:rsidR="0040363C" w:rsidRPr="00CA0356" w:rsidRDefault="0040363C" w:rsidP="00E55EF0">
      <w:pPr>
        <w:numPr>
          <w:ilvl w:val="0"/>
          <w:numId w:val="27"/>
        </w:numPr>
        <w:jc w:val="both"/>
        <w:rPr>
          <w:rFonts w:ascii="Tahoma" w:hAnsi="Tahoma" w:cs="Tahoma"/>
          <w:sz w:val="18"/>
          <w:szCs w:val="18"/>
        </w:rPr>
      </w:pPr>
      <w:r w:rsidRPr="00CA0356">
        <w:rPr>
          <w:rFonts w:ascii="Tahoma" w:hAnsi="Tahoma" w:cs="Tahoma"/>
          <w:sz w:val="18"/>
          <w:szCs w:val="18"/>
        </w:rPr>
        <w:t>poinformowania zamawiającego, że wybór jego oferty będzie prowadził do powstania u zamawiającego obowiązku podatkowego;</w:t>
      </w:r>
    </w:p>
    <w:p w14:paraId="38CD2C4E" w14:textId="77777777" w:rsidR="0040363C" w:rsidRPr="00CA0356" w:rsidRDefault="0040363C" w:rsidP="00E55EF0">
      <w:pPr>
        <w:numPr>
          <w:ilvl w:val="0"/>
          <w:numId w:val="27"/>
        </w:numPr>
        <w:jc w:val="both"/>
        <w:rPr>
          <w:rFonts w:ascii="Tahoma" w:hAnsi="Tahoma" w:cs="Tahoma"/>
          <w:sz w:val="18"/>
          <w:szCs w:val="18"/>
        </w:rPr>
      </w:pPr>
      <w:r w:rsidRPr="00CA0356">
        <w:rPr>
          <w:rFonts w:ascii="Tahoma" w:hAnsi="Tahoma" w:cs="Tahoma"/>
          <w:sz w:val="18"/>
          <w:szCs w:val="18"/>
        </w:rPr>
        <w:t xml:space="preserve"> wskazania nazwy (rodzaju) towaru lub usługi, których dostawa lub świadczenie będą prowadziły do powstania obowiązku podatkowego;</w:t>
      </w:r>
    </w:p>
    <w:p w14:paraId="32297072" w14:textId="77777777" w:rsidR="0040363C" w:rsidRPr="00CA0356" w:rsidRDefault="0040363C" w:rsidP="00E55EF0">
      <w:pPr>
        <w:numPr>
          <w:ilvl w:val="0"/>
          <w:numId w:val="27"/>
        </w:numPr>
        <w:jc w:val="both"/>
        <w:rPr>
          <w:rFonts w:ascii="Tahoma" w:hAnsi="Tahoma" w:cs="Tahoma"/>
          <w:sz w:val="18"/>
          <w:szCs w:val="18"/>
        </w:rPr>
      </w:pPr>
      <w:r w:rsidRPr="00CA0356">
        <w:rPr>
          <w:rFonts w:ascii="Tahoma" w:hAnsi="Tahoma" w:cs="Tahoma"/>
          <w:sz w:val="18"/>
          <w:szCs w:val="18"/>
        </w:rPr>
        <w:t>wskazania wartości towaru lub usługi objętego obowiązkiem podatkowym zamawiającego, bez kwoty podatku;</w:t>
      </w:r>
    </w:p>
    <w:p w14:paraId="7ACBA385" w14:textId="77777777" w:rsidR="0040363C" w:rsidRPr="00CA0356" w:rsidRDefault="0040363C" w:rsidP="00E55EF0">
      <w:pPr>
        <w:numPr>
          <w:ilvl w:val="0"/>
          <w:numId w:val="27"/>
        </w:numPr>
        <w:jc w:val="both"/>
        <w:rPr>
          <w:rFonts w:ascii="Tahoma" w:hAnsi="Tahoma" w:cs="Tahoma"/>
          <w:sz w:val="18"/>
          <w:szCs w:val="18"/>
        </w:rPr>
      </w:pPr>
      <w:r w:rsidRPr="00CA0356">
        <w:rPr>
          <w:rFonts w:ascii="Tahoma" w:hAnsi="Tahoma" w:cs="Tahoma"/>
          <w:sz w:val="18"/>
          <w:szCs w:val="18"/>
        </w:rPr>
        <w:t>wskazania stawki podatku od towarów i usług, która zgodnie z wiedzą wykonawcy, będzie miała zastosowanie.</w:t>
      </w:r>
    </w:p>
    <w:p w14:paraId="714D2AE9"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Udostępniony na stronie internetowej Zamawiającego Załącznik nr 2 – Formularz 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387427C1" w14:textId="77777777" w:rsidR="0040363C" w:rsidRPr="00CA0356" w:rsidRDefault="0040363C" w:rsidP="0040363C">
      <w:pPr>
        <w:suppressAutoHyphens/>
        <w:jc w:val="both"/>
        <w:rPr>
          <w:rFonts w:ascii="Tahoma" w:hAnsi="Tahoma" w:cs="Tahoma"/>
          <w:b/>
          <w:sz w:val="18"/>
          <w:szCs w:val="18"/>
        </w:rPr>
      </w:pPr>
    </w:p>
    <w:p w14:paraId="3D0E71D2" w14:textId="77777777" w:rsidR="00E748DF" w:rsidRPr="00CA0356" w:rsidRDefault="00E748DF" w:rsidP="0040363C">
      <w:pPr>
        <w:suppressAutoHyphens/>
        <w:jc w:val="both"/>
        <w:rPr>
          <w:rFonts w:ascii="Tahoma" w:hAnsi="Tahoma" w:cs="Tahoma"/>
          <w:b/>
          <w:sz w:val="18"/>
          <w:szCs w:val="18"/>
        </w:rPr>
      </w:pPr>
    </w:p>
    <w:p w14:paraId="5B25DB5F" w14:textId="77777777" w:rsidR="0040363C" w:rsidRPr="00CA0356" w:rsidRDefault="0040363C" w:rsidP="0040363C">
      <w:pPr>
        <w:suppressAutoHyphens/>
        <w:jc w:val="both"/>
        <w:rPr>
          <w:rFonts w:ascii="Tahoma" w:hAnsi="Tahoma" w:cs="Tahoma"/>
          <w:b/>
          <w:bCs/>
          <w:caps/>
          <w:sz w:val="18"/>
          <w:szCs w:val="18"/>
        </w:rPr>
      </w:pPr>
      <w:r w:rsidRPr="00CA0356">
        <w:rPr>
          <w:rFonts w:ascii="Tahoma" w:hAnsi="Tahoma" w:cs="Tahoma"/>
          <w:b/>
          <w:bCs/>
          <w:sz w:val="18"/>
          <w:szCs w:val="18"/>
        </w:rPr>
        <w:t xml:space="preserve">XVI. OPIS KRYTERIÓW OCENY OFERT </w:t>
      </w:r>
      <w:r w:rsidRPr="00CA0356">
        <w:rPr>
          <w:rFonts w:ascii="Tahoma" w:hAnsi="Tahoma" w:cs="Tahoma"/>
          <w:b/>
          <w:bCs/>
          <w:caps/>
          <w:sz w:val="18"/>
          <w:szCs w:val="18"/>
        </w:rPr>
        <w:t xml:space="preserve">wraz z podaniem wag tych kryteriów i sposobu </w:t>
      </w:r>
      <w:r w:rsidRPr="00CA0356">
        <w:rPr>
          <w:rFonts w:ascii="Tahoma" w:hAnsi="Tahoma" w:cs="Tahoma"/>
          <w:b/>
          <w:bCs/>
          <w:caps/>
          <w:sz w:val="18"/>
          <w:szCs w:val="18"/>
        </w:rPr>
        <w:br/>
        <w:t xml:space="preserve">         oceny ofert </w:t>
      </w:r>
    </w:p>
    <w:p w14:paraId="565DB78F" w14:textId="77777777" w:rsidR="0040363C" w:rsidRPr="00CA0356" w:rsidRDefault="0040363C" w:rsidP="0040363C">
      <w:pPr>
        <w:suppressAutoHyphens/>
        <w:jc w:val="both"/>
        <w:rPr>
          <w:rFonts w:ascii="Tahoma" w:hAnsi="Tahoma" w:cs="Tahoma"/>
          <w:b/>
          <w:sz w:val="18"/>
          <w:szCs w:val="18"/>
        </w:rPr>
      </w:pPr>
    </w:p>
    <w:p w14:paraId="13149ADC" w14:textId="77777777" w:rsidR="006F274C" w:rsidRPr="00D34881" w:rsidRDefault="006F274C" w:rsidP="006F274C">
      <w:pPr>
        <w:numPr>
          <w:ilvl w:val="12"/>
          <w:numId w:val="0"/>
        </w:numPr>
        <w:suppressAutoHyphens/>
        <w:ind w:left="283" w:hanging="283"/>
        <w:jc w:val="both"/>
        <w:rPr>
          <w:rFonts w:ascii="Tahoma" w:hAnsi="Tahoma" w:cs="Tahoma"/>
          <w:b/>
          <w:bCs/>
          <w:sz w:val="18"/>
          <w:szCs w:val="18"/>
        </w:rPr>
      </w:pPr>
      <w:r w:rsidRPr="00D34881">
        <w:rPr>
          <w:rFonts w:ascii="Tahoma" w:hAnsi="Tahoma" w:cs="Tahoma"/>
          <w:sz w:val="18"/>
          <w:szCs w:val="18"/>
        </w:rPr>
        <w:t>Przy wyborze oferty Zamawiający będzie się kierował następującymi kryteriami:</w:t>
      </w:r>
    </w:p>
    <w:p w14:paraId="3C7A76F4" w14:textId="77777777" w:rsidR="007405BE" w:rsidRDefault="007405BE" w:rsidP="006F274C">
      <w:pPr>
        <w:numPr>
          <w:ilvl w:val="12"/>
          <w:numId w:val="0"/>
        </w:numPr>
        <w:tabs>
          <w:tab w:val="left" w:pos="4962"/>
        </w:tabs>
        <w:suppressAutoHyphens/>
        <w:ind w:left="283" w:hanging="283"/>
        <w:jc w:val="both"/>
        <w:rPr>
          <w:rFonts w:ascii="Tahoma" w:hAnsi="Tahoma" w:cs="Tahoma"/>
          <w:b/>
          <w:bCs/>
          <w:sz w:val="18"/>
          <w:szCs w:val="18"/>
        </w:rPr>
      </w:pPr>
    </w:p>
    <w:p w14:paraId="1885A8F0" w14:textId="139E56F3" w:rsidR="006F274C" w:rsidRPr="00D34881" w:rsidRDefault="006F274C" w:rsidP="006F274C">
      <w:pPr>
        <w:numPr>
          <w:ilvl w:val="12"/>
          <w:numId w:val="0"/>
        </w:numPr>
        <w:tabs>
          <w:tab w:val="left" w:pos="4962"/>
        </w:tabs>
        <w:suppressAutoHyphens/>
        <w:ind w:left="283" w:hanging="283"/>
        <w:jc w:val="both"/>
        <w:rPr>
          <w:rFonts w:ascii="Tahoma" w:hAnsi="Tahoma" w:cs="Tahoma"/>
          <w:b/>
          <w:bCs/>
          <w:sz w:val="18"/>
          <w:szCs w:val="18"/>
        </w:rPr>
      </w:pPr>
      <w:r>
        <w:rPr>
          <w:rFonts w:ascii="Tahoma" w:hAnsi="Tahoma" w:cs="Tahoma"/>
          <w:b/>
          <w:bCs/>
          <w:sz w:val="18"/>
          <w:szCs w:val="18"/>
        </w:rPr>
        <w:t xml:space="preserve">kryterium </w:t>
      </w:r>
      <w:r>
        <w:rPr>
          <w:rFonts w:ascii="Tahoma" w:hAnsi="Tahoma" w:cs="Tahoma"/>
          <w:b/>
          <w:bCs/>
          <w:sz w:val="18"/>
          <w:szCs w:val="18"/>
        </w:rPr>
        <w:tab/>
      </w:r>
      <w:r w:rsidRPr="00D34881">
        <w:rPr>
          <w:rFonts w:ascii="Tahoma" w:hAnsi="Tahoma" w:cs="Tahoma"/>
          <w:b/>
          <w:bCs/>
          <w:sz w:val="18"/>
          <w:szCs w:val="18"/>
        </w:rPr>
        <w:t>ranga</w:t>
      </w:r>
    </w:p>
    <w:p w14:paraId="5AAECFCF" w14:textId="77777777" w:rsidR="006F274C" w:rsidRPr="00D34881" w:rsidRDefault="006F274C" w:rsidP="006F274C">
      <w:pPr>
        <w:numPr>
          <w:ilvl w:val="0"/>
          <w:numId w:val="6"/>
        </w:numPr>
        <w:tabs>
          <w:tab w:val="clear" w:pos="360"/>
          <w:tab w:val="num" w:pos="4962"/>
        </w:tabs>
        <w:suppressAutoHyphens/>
        <w:jc w:val="both"/>
        <w:rPr>
          <w:rFonts w:ascii="Tahoma" w:hAnsi="Tahoma" w:cs="Tahoma"/>
          <w:b/>
          <w:bCs/>
          <w:sz w:val="20"/>
          <w:szCs w:val="20"/>
        </w:rPr>
      </w:pPr>
      <w:r w:rsidRPr="00D34881">
        <w:rPr>
          <w:rFonts w:ascii="Tahoma" w:hAnsi="Tahoma" w:cs="Tahoma"/>
          <w:b/>
          <w:bCs/>
          <w:sz w:val="18"/>
          <w:szCs w:val="18"/>
        </w:rPr>
        <w:t>Cena</w:t>
      </w:r>
      <w:r>
        <w:rPr>
          <w:rFonts w:ascii="Tahoma" w:hAnsi="Tahoma" w:cs="Tahoma"/>
          <w:b/>
          <w:bCs/>
          <w:sz w:val="18"/>
          <w:szCs w:val="18"/>
        </w:rPr>
        <w:t xml:space="preserve"> </w:t>
      </w:r>
      <w:r>
        <w:rPr>
          <w:rFonts w:ascii="Tahoma" w:hAnsi="Tahoma" w:cs="Tahoma"/>
          <w:b/>
          <w:bCs/>
          <w:sz w:val="18"/>
          <w:szCs w:val="18"/>
        </w:rPr>
        <w:tab/>
      </w:r>
      <w:r w:rsidRPr="00251046">
        <w:rPr>
          <w:rFonts w:ascii="Tahoma" w:hAnsi="Tahoma" w:cs="Tahoma"/>
          <w:b/>
          <w:bCs/>
          <w:sz w:val="18"/>
          <w:szCs w:val="18"/>
        </w:rPr>
        <w:t>– 60%</w:t>
      </w:r>
      <w:r w:rsidRPr="00D34881">
        <w:rPr>
          <w:rFonts w:ascii="Tahoma" w:hAnsi="Tahoma" w:cs="Tahoma"/>
          <w:b/>
          <w:bCs/>
          <w:sz w:val="20"/>
          <w:szCs w:val="20"/>
        </w:rPr>
        <w:t xml:space="preserve"> </w:t>
      </w:r>
    </w:p>
    <w:p w14:paraId="7F67231E" w14:textId="77777777" w:rsidR="006F274C" w:rsidRPr="00D34881" w:rsidRDefault="006F274C" w:rsidP="006F274C">
      <w:pPr>
        <w:numPr>
          <w:ilvl w:val="0"/>
          <w:numId w:val="6"/>
        </w:numPr>
        <w:tabs>
          <w:tab w:val="clear" w:pos="360"/>
          <w:tab w:val="num" w:pos="4962"/>
        </w:tabs>
        <w:suppressAutoHyphens/>
        <w:jc w:val="both"/>
        <w:rPr>
          <w:rFonts w:ascii="Tahoma" w:hAnsi="Tahoma" w:cs="Tahoma"/>
          <w:b/>
          <w:bCs/>
          <w:sz w:val="20"/>
          <w:szCs w:val="20"/>
        </w:rPr>
      </w:pPr>
      <w:r>
        <w:rPr>
          <w:rFonts w:ascii="Tahoma" w:hAnsi="Tahoma" w:cs="Tahoma"/>
          <w:b/>
          <w:bCs/>
          <w:sz w:val="18"/>
          <w:szCs w:val="18"/>
        </w:rPr>
        <w:t>Termin płatności</w:t>
      </w:r>
      <w:r w:rsidRPr="00D34881">
        <w:rPr>
          <w:rFonts w:ascii="Tahoma" w:hAnsi="Tahoma" w:cs="Tahoma"/>
          <w:b/>
          <w:bCs/>
          <w:sz w:val="18"/>
          <w:szCs w:val="18"/>
        </w:rPr>
        <w:t xml:space="preserve"> </w:t>
      </w:r>
      <w:r>
        <w:rPr>
          <w:rFonts w:ascii="Tahoma" w:hAnsi="Tahoma" w:cs="Tahoma"/>
          <w:b/>
          <w:bCs/>
          <w:sz w:val="18"/>
          <w:szCs w:val="18"/>
        </w:rPr>
        <w:tab/>
        <w:t>–</w:t>
      </w:r>
      <w:r w:rsidRPr="00D34881">
        <w:rPr>
          <w:rFonts w:ascii="Tahoma" w:hAnsi="Tahoma" w:cs="Tahoma"/>
          <w:b/>
          <w:bCs/>
          <w:sz w:val="18"/>
          <w:szCs w:val="18"/>
        </w:rPr>
        <w:t xml:space="preserve"> 40%</w:t>
      </w:r>
    </w:p>
    <w:p w14:paraId="32BB3DD2" w14:textId="77777777" w:rsidR="006F274C" w:rsidRPr="00D34881" w:rsidRDefault="006F274C" w:rsidP="006F274C">
      <w:pPr>
        <w:jc w:val="both"/>
        <w:rPr>
          <w:rFonts w:ascii="Tahoma" w:hAnsi="Tahoma" w:cs="Tahoma"/>
          <w:b/>
          <w:sz w:val="18"/>
          <w:szCs w:val="18"/>
          <w:u w:val="single"/>
        </w:rPr>
      </w:pPr>
    </w:p>
    <w:p w14:paraId="543F67F2" w14:textId="77777777" w:rsidR="006F274C" w:rsidRPr="00D34881" w:rsidRDefault="006F274C" w:rsidP="006F274C">
      <w:pPr>
        <w:jc w:val="both"/>
        <w:rPr>
          <w:rFonts w:ascii="Tahoma" w:hAnsi="Tahoma" w:cs="Tahoma"/>
          <w:b/>
          <w:sz w:val="18"/>
          <w:szCs w:val="18"/>
          <w:u w:val="single"/>
        </w:rPr>
      </w:pPr>
      <w:r w:rsidRPr="00D34881">
        <w:rPr>
          <w:rFonts w:ascii="Tahoma" w:hAnsi="Tahoma" w:cs="Tahoma"/>
          <w:b/>
          <w:sz w:val="18"/>
          <w:szCs w:val="18"/>
          <w:u w:val="single"/>
        </w:rPr>
        <w:t>Sposób obliczania kryteriów:</w:t>
      </w:r>
    </w:p>
    <w:p w14:paraId="1F8393C5" w14:textId="77777777" w:rsidR="006F274C" w:rsidRPr="00D34881" w:rsidRDefault="006F274C" w:rsidP="006F274C">
      <w:pPr>
        <w:jc w:val="both"/>
        <w:rPr>
          <w:rFonts w:ascii="Tahoma" w:hAnsi="Tahoma" w:cs="Tahoma"/>
          <w:sz w:val="18"/>
          <w:szCs w:val="18"/>
        </w:rPr>
      </w:pPr>
    </w:p>
    <w:p w14:paraId="15C8B2C7" w14:textId="77777777" w:rsidR="006F274C" w:rsidRPr="00D34881" w:rsidRDefault="006F274C" w:rsidP="00E55EF0">
      <w:pPr>
        <w:pStyle w:val="Akapitzlist"/>
        <w:numPr>
          <w:ilvl w:val="3"/>
          <w:numId w:val="52"/>
        </w:numPr>
        <w:jc w:val="both"/>
        <w:rPr>
          <w:rFonts w:ascii="Tahoma" w:hAnsi="Tahoma" w:cs="Tahoma"/>
          <w:b/>
          <w:sz w:val="18"/>
          <w:szCs w:val="18"/>
        </w:rPr>
      </w:pPr>
      <w:r w:rsidRPr="00D34881">
        <w:rPr>
          <w:rFonts w:ascii="Tahoma" w:hAnsi="Tahoma" w:cs="Tahoma"/>
          <w:b/>
          <w:bCs/>
          <w:sz w:val="18"/>
          <w:szCs w:val="18"/>
          <w:u w:val="single"/>
        </w:rPr>
        <w:t>Cena</w:t>
      </w:r>
      <w:r w:rsidRPr="00D34881">
        <w:rPr>
          <w:rFonts w:ascii="Tahoma" w:hAnsi="Tahoma" w:cs="Tahoma"/>
          <w:sz w:val="18"/>
          <w:szCs w:val="18"/>
        </w:rPr>
        <w:t xml:space="preserve"> – </w:t>
      </w:r>
      <w:r w:rsidRPr="00D34881">
        <w:rPr>
          <w:rFonts w:ascii="Tahoma" w:hAnsi="Tahoma" w:cs="Tahoma"/>
          <w:b/>
          <w:sz w:val="18"/>
          <w:szCs w:val="18"/>
        </w:rPr>
        <w:t>obliczana jest wg wzoru:</w:t>
      </w:r>
    </w:p>
    <w:p w14:paraId="4F7F3756" w14:textId="77777777" w:rsidR="006F274C" w:rsidRPr="00D34881" w:rsidRDefault="006F274C" w:rsidP="006F274C">
      <w:pPr>
        <w:ind w:left="709"/>
        <w:jc w:val="both"/>
        <w:rPr>
          <w:rFonts w:ascii="Tahoma" w:hAnsi="Tahoma" w:cs="Tahoma"/>
          <w:b/>
          <w:sz w:val="18"/>
          <w:szCs w:val="18"/>
          <w:vertAlign w:val="subscript"/>
          <w:lang w:val="de-DE"/>
        </w:rPr>
      </w:pPr>
      <w:r w:rsidRPr="00D34881">
        <w:rPr>
          <w:rFonts w:ascii="Tahoma" w:hAnsi="Tahoma" w:cs="Tahoma"/>
          <w:b/>
          <w:sz w:val="18"/>
          <w:szCs w:val="18"/>
          <w:lang w:val="de-DE"/>
        </w:rPr>
        <w:t xml:space="preserve">C=(C min / C n) x 100 x </w:t>
      </w:r>
      <w:proofErr w:type="spellStart"/>
      <w:r w:rsidRPr="00D34881">
        <w:rPr>
          <w:rFonts w:ascii="Tahoma" w:hAnsi="Tahoma" w:cs="Tahoma"/>
          <w:b/>
          <w:sz w:val="18"/>
          <w:szCs w:val="18"/>
          <w:lang w:val="de-DE"/>
        </w:rPr>
        <w:t>ranga</w:t>
      </w:r>
      <w:proofErr w:type="spellEnd"/>
    </w:p>
    <w:p w14:paraId="5E7ABD2D" w14:textId="77777777" w:rsidR="006F274C" w:rsidRPr="00D34881" w:rsidRDefault="006F274C" w:rsidP="006F274C">
      <w:pPr>
        <w:ind w:left="709"/>
        <w:jc w:val="both"/>
        <w:rPr>
          <w:rFonts w:ascii="Tahoma" w:hAnsi="Tahoma" w:cs="Tahoma"/>
          <w:sz w:val="18"/>
          <w:szCs w:val="18"/>
        </w:rPr>
      </w:pPr>
      <w:r w:rsidRPr="00D34881">
        <w:rPr>
          <w:rFonts w:ascii="Tahoma" w:hAnsi="Tahoma" w:cs="Tahoma"/>
          <w:sz w:val="18"/>
          <w:szCs w:val="18"/>
        </w:rPr>
        <w:t>C min – cena minimalna, C n – cena oferty badanej</w:t>
      </w:r>
    </w:p>
    <w:p w14:paraId="25B84682" w14:textId="77777777" w:rsidR="006F274C" w:rsidRPr="00D34881" w:rsidRDefault="006F274C" w:rsidP="006F274C">
      <w:pPr>
        <w:ind w:left="709"/>
        <w:jc w:val="both"/>
        <w:rPr>
          <w:rFonts w:ascii="Tahoma" w:hAnsi="Tahoma" w:cs="Tahoma"/>
          <w:sz w:val="18"/>
          <w:szCs w:val="18"/>
        </w:rPr>
      </w:pPr>
      <w:r w:rsidRPr="00D34881">
        <w:rPr>
          <w:rFonts w:ascii="Tahoma" w:hAnsi="Tahoma" w:cs="Tahoma"/>
          <w:sz w:val="18"/>
          <w:szCs w:val="18"/>
        </w:rPr>
        <w:t>Zamawiający przyjmie do oceny podane przez wykonawców ceny brutto.</w:t>
      </w:r>
    </w:p>
    <w:p w14:paraId="2975B6EE" w14:textId="77777777" w:rsidR="006F274C" w:rsidRPr="00D34881" w:rsidRDefault="006F274C" w:rsidP="006F274C">
      <w:pPr>
        <w:jc w:val="both"/>
        <w:rPr>
          <w:rFonts w:ascii="Tahoma" w:hAnsi="Tahoma" w:cs="Tahoma"/>
          <w:sz w:val="18"/>
          <w:szCs w:val="18"/>
        </w:rPr>
      </w:pPr>
    </w:p>
    <w:p w14:paraId="23F789CD" w14:textId="77777777" w:rsidR="006F274C" w:rsidRPr="00D34881" w:rsidRDefault="006F274C" w:rsidP="00E55EF0">
      <w:pPr>
        <w:numPr>
          <w:ilvl w:val="0"/>
          <w:numId w:val="52"/>
        </w:numPr>
        <w:spacing w:before="240" w:after="200" w:line="276" w:lineRule="auto"/>
        <w:contextualSpacing/>
        <w:jc w:val="both"/>
        <w:rPr>
          <w:rFonts w:ascii="Tahoma" w:eastAsia="Calibri" w:hAnsi="Tahoma" w:cs="Tahoma"/>
          <w:bCs/>
          <w:sz w:val="18"/>
          <w:szCs w:val="18"/>
        </w:rPr>
      </w:pPr>
      <w:r w:rsidRPr="00D34881">
        <w:rPr>
          <w:rFonts w:ascii="Tahoma" w:eastAsia="Calibri" w:hAnsi="Tahoma" w:cs="Tahoma"/>
          <w:b/>
          <w:bCs/>
          <w:sz w:val="18"/>
          <w:szCs w:val="18"/>
        </w:rPr>
        <w:t xml:space="preserve">Termin płatności </w:t>
      </w:r>
      <w:r w:rsidRPr="00D34881">
        <w:rPr>
          <w:rFonts w:ascii="Tahoma" w:eastAsia="Calibri" w:hAnsi="Tahoma" w:cs="Tahoma"/>
          <w:bCs/>
          <w:sz w:val="18"/>
          <w:szCs w:val="18"/>
        </w:rPr>
        <w:t>– będzie oceniany na podstawie terminu zadeklarowanego w Formularzu Oferty:</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843"/>
      </w:tblGrid>
      <w:tr w:rsidR="006F274C" w:rsidRPr="00D34881" w14:paraId="2BCC1CCD" w14:textId="77777777" w:rsidTr="009F2006">
        <w:tc>
          <w:tcPr>
            <w:tcW w:w="2229" w:type="dxa"/>
            <w:shd w:val="clear" w:color="auto" w:fill="auto"/>
          </w:tcPr>
          <w:p w14:paraId="6A6E3FEF" w14:textId="77777777" w:rsidR="006F274C" w:rsidRPr="00D34881" w:rsidRDefault="006F274C" w:rsidP="009F2006">
            <w:pPr>
              <w:jc w:val="both"/>
              <w:rPr>
                <w:rFonts w:ascii="Tahoma" w:hAnsi="Tahoma" w:cs="Tahoma"/>
                <w:b/>
                <w:sz w:val="18"/>
                <w:szCs w:val="18"/>
              </w:rPr>
            </w:pPr>
            <w:r w:rsidRPr="00D34881">
              <w:rPr>
                <w:rFonts w:ascii="Tahoma" w:hAnsi="Tahoma" w:cs="Tahoma"/>
                <w:b/>
                <w:sz w:val="18"/>
                <w:szCs w:val="18"/>
              </w:rPr>
              <w:t>Termin płatności</w:t>
            </w:r>
          </w:p>
        </w:tc>
        <w:tc>
          <w:tcPr>
            <w:tcW w:w="1843" w:type="dxa"/>
            <w:shd w:val="clear" w:color="auto" w:fill="auto"/>
          </w:tcPr>
          <w:p w14:paraId="22979216" w14:textId="77777777" w:rsidR="006F274C" w:rsidRPr="00D34881" w:rsidRDefault="006F274C" w:rsidP="009F2006">
            <w:pPr>
              <w:jc w:val="both"/>
              <w:rPr>
                <w:rFonts w:ascii="Tahoma" w:hAnsi="Tahoma" w:cs="Tahoma"/>
                <w:b/>
                <w:sz w:val="18"/>
                <w:szCs w:val="18"/>
              </w:rPr>
            </w:pPr>
            <w:r w:rsidRPr="00D34881">
              <w:rPr>
                <w:rFonts w:ascii="Tahoma" w:hAnsi="Tahoma" w:cs="Tahoma"/>
                <w:b/>
                <w:sz w:val="18"/>
                <w:szCs w:val="18"/>
              </w:rPr>
              <w:t>punkty</w:t>
            </w:r>
          </w:p>
        </w:tc>
      </w:tr>
      <w:tr w:rsidR="006F274C" w:rsidRPr="00D34881" w14:paraId="595FFF42" w14:textId="77777777" w:rsidTr="009F2006">
        <w:tc>
          <w:tcPr>
            <w:tcW w:w="2229" w:type="dxa"/>
            <w:shd w:val="clear" w:color="auto" w:fill="auto"/>
          </w:tcPr>
          <w:p w14:paraId="5079B0E6" w14:textId="77777777" w:rsidR="006F274C" w:rsidRPr="00D34881" w:rsidRDefault="006F274C" w:rsidP="009F2006">
            <w:pPr>
              <w:jc w:val="both"/>
              <w:rPr>
                <w:rFonts w:ascii="Tahoma" w:hAnsi="Tahoma" w:cs="Tahoma"/>
                <w:b/>
                <w:sz w:val="18"/>
                <w:szCs w:val="18"/>
              </w:rPr>
            </w:pPr>
            <w:r w:rsidRPr="00D34881">
              <w:rPr>
                <w:rFonts w:ascii="Tahoma" w:hAnsi="Tahoma" w:cs="Tahoma"/>
                <w:b/>
                <w:sz w:val="18"/>
                <w:szCs w:val="18"/>
              </w:rPr>
              <w:t>30 dni</w:t>
            </w:r>
          </w:p>
        </w:tc>
        <w:tc>
          <w:tcPr>
            <w:tcW w:w="1843" w:type="dxa"/>
            <w:shd w:val="clear" w:color="auto" w:fill="auto"/>
          </w:tcPr>
          <w:p w14:paraId="67844BE2" w14:textId="77777777" w:rsidR="006F274C" w:rsidRPr="00D34881" w:rsidRDefault="006F274C" w:rsidP="009F2006">
            <w:pPr>
              <w:jc w:val="both"/>
              <w:rPr>
                <w:rFonts w:ascii="Tahoma" w:hAnsi="Tahoma" w:cs="Tahoma"/>
                <w:b/>
                <w:sz w:val="18"/>
                <w:szCs w:val="18"/>
              </w:rPr>
            </w:pPr>
            <w:r w:rsidRPr="00D34881">
              <w:rPr>
                <w:rFonts w:ascii="Tahoma" w:hAnsi="Tahoma" w:cs="Tahoma"/>
                <w:b/>
                <w:sz w:val="18"/>
                <w:szCs w:val="18"/>
              </w:rPr>
              <w:t>0 pkt</w:t>
            </w:r>
            <w:r>
              <w:rPr>
                <w:rFonts w:ascii="Tahoma" w:hAnsi="Tahoma" w:cs="Tahoma"/>
                <w:b/>
                <w:sz w:val="18"/>
                <w:szCs w:val="18"/>
              </w:rPr>
              <w:t>.</w:t>
            </w:r>
          </w:p>
        </w:tc>
      </w:tr>
      <w:tr w:rsidR="006F274C" w:rsidRPr="00D34881" w14:paraId="50B31CD0" w14:textId="77777777" w:rsidTr="009F2006">
        <w:tc>
          <w:tcPr>
            <w:tcW w:w="2229" w:type="dxa"/>
            <w:shd w:val="clear" w:color="auto" w:fill="auto"/>
          </w:tcPr>
          <w:p w14:paraId="52D05EDE" w14:textId="77777777" w:rsidR="006F274C" w:rsidRPr="00D34881" w:rsidRDefault="006F274C" w:rsidP="009F2006">
            <w:pPr>
              <w:ind w:left="1080" w:hanging="1080"/>
              <w:jc w:val="both"/>
              <w:rPr>
                <w:rFonts w:ascii="Tahoma" w:hAnsi="Tahoma" w:cs="Tahoma"/>
                <w:b/>
                <w:sz w:val="18"/>
                <w:szCs w:val="18"/>
              </w:rPr>
            </w:pPr>
            <w:r w:rsidRPr="00D34881">
              <w:rPr>
                <w:rFonts w:ascii="Tahoma" w:hAnsi="Tahoma" w:cs="Tahoma"/>
                <w:b/>
                <w:sz w:val="18"/>
                <w:szCs w:val="18"/>
              </w:rPr>
              <w:t>40 dni</w:t>
            </w:r>
          </w:p>
        </w:tc>
        <w:tc>
          <w:tcPr>
            <w:tcW w:w="1843" w:type="dxa"/>
            <w:shd w:val="clear" w:color="auto" w:fill="auto"/>
          </w:tcPr>
          <w:p w14:paraId="1ED446F6" w14:textId="3700B352" w:rsidR="006F274C" w:rsidRPr="00D34881" w:rsidRDefault="00130EB1" w:rsidP="002239F3">
            <w:pPr>
              <w:jc w:val="both"/>
              <w:rPr>
                <w:rFonts w:ascii="Tahoma" w:hAnsi="Tahoma" w:cs="Tahoma"/>
                <w:b/>
                <w:sz w:val="18"/>
                <w:szCs w:val="18"/>
              </w:rPr>
            </w:pPr>
            <w:r>
              <w:rPr>
                <w:rFonts w:ascii="Tahoma" w:hAnsi="Tahoma" w:cs="Tahoma"/>
                <w:b/>
                <w:sz w:val="18"/>
                <w:szCs w:val="18"/>
              </w:rPr>
              <w:t>1</w:t>
            </w:r>
            <w:r w:rsidR="002239F3">
              <w:rPr>
                <w:rFonts w:ascii="Tahoma" w:hAnsi="Tahoma" w:cs="Tahoma"/>
                <w:b/>
                <w:sz w:val="18"/>
                <w:szCs w:val="18"/>
              </w:rPr>
              <w:t>0</w:t>
            </w:r>
            <w:r w:rsidR="006F274C">
              <w:rPr>
                <w:rFonts w:ascii="Tahoma" w:hAnsi="Tahoma" w:cs="Tahoma"/>
                <w:b/>
                <w:sz w:val="18"/>
                <w:szCs w:val="18"/>
              </w:rPr>
              <w:t xml:space="preserve"> pkt.</w:t>
            </w:r>
          </w:p>
        </w:tc>
      </w:tr>
      <w:tr w:rsidR="006F274C" w:rsidRPr="00D34881" w14:paraId="140A46EE" w14:textId="77777777" w:rsidTr="009F2006">
        <w:tc>
          <w:tcPr>
            <w:tcW w:w="2229" w:type="dxa"/>
            <w:shd w:val="clear" w:color="auto" w:fill="auto"/>
          </w:tcPr>
          <w:p w14:paraId="0265426A" w14:textId="77777777" w:rsidR="006F274C" w:rsidRPr="00D34881" w:rsidRDefault="006F274C" w:rsidP="009F2006">
            <w:pPr>
              <w:ind w:left="1080" w:hanging="1080"/>
              <w:jc w:val="both"/>
              <w:rPr>
                <w:rFonts w:ascii="Tahoma" w:hAnsi="Tahoma" w:cs="Tahoma"/>
                <w:b/>
                <w:sz w:val="18"/>
                <w:szCs w:val="18"/>
              </w:rPr>
            </w:pPr>
            <w:r w:rsidRPr="00D34881">
              <w:rPr>
                <w:rFonts w:ascii="Tahoma" w:hAnsi="Tahoma" w:cs="Tahoma"/>
                <w:b/>
                <w:sz w:val="18"/>
                <w:szCs w:val="18"/>
              </w:rPr>
              <w:t>50 dni</w:t>
            </w:r>
          </w:p>
        </w:tc>
        <w:tc>
          <w:tcPr>
            <w:tcW w:w="1843" w:type="dxa"/>
            <w:shd w:val="clear" w:color="auto" w:fill="auto"/>
          </w:tcPr>
          <w:p w14:paraId="01B190BD" w14:textId="16AF08AE" w:rsidR="006F274C" w:rsidRPr="00D34881" w:rsidRDefault="002239F3" w:rsidP="009F2006">
            <w:pPr>
              <w:jc w:val="both"/>
              <w:rPr>
                <w:rFonts w:ascii="Tahoma" w:hAnsi="Tahoma" w:cs="Tahoma"/>
                <w:b/>
                <w:sz w:val="18"/>
                <w:szCs w:val="18"/>
              </w:rPr>
            </w:pPr>
            <w:r>
              <w:rPr>
                <w:rFonts w:ascii="Tahoma" w:hAnsi="Tahoma" w:cs="Tahoma"/>
                <w:b/>
                <w:sz w:val="18"/>
                <w:szCs w:val="18"/>
              </w:rPr>
              <w:t>20</w:t>
            </w:r>
            <w:r w:rsidR="006F274C" w:rsidRPr="00D34881">
              <w:rPr>
                <w:rFonts w:ascii="Tahoma" w:hAnsi="Tahoma" w:cs="Tahoma"/>
                <w:b/>
                <w:sz w:val="18"/>
                <w:szCs w:val="18"/>
              </w:rPr>
              <w:t xml:space="preserve"> pkt</w:t>
            </w:r>
            <w:r w:rsidR="006F274C">
              <w:rPr>
                <w:rFonts w:ascii="Tahoma" w:hAnsi="Tahoma" w:cs="Tahoma"/>
                <w:b/>
                <w:sz w:val="18"/>
                <w:szCs w:val="18"/>
              </w:rPr>
              <w:t>.</w:t>
            </w:r>
          </w:p>
        </w:tc>
      </w:tr>
      <w:tr w:rsidR="006F274C" w:rsidRPr="00D34881" w14:paraId="0A8E6CEA" w14:textId="77777777" w:rsidTr="009F2006">
        <w:tc>
          <w:tcPr>
            <w:tcW w:w="2229" w:type="dxa"/>
            <w:shd w:val="clear" w:color="auto" w:fill="auto"/>
          </w:tcPr>
          <w:p w14:paraId="694FDFA3" w14:textId="77777777" w:rsidR="006F274C" w:rsidRPr="00D34881" w:rsidRDefault="006F274C" w:rsidP="009F2006">
            <w:pPr>
              <w:ind w:left="1080" w:hanging="1080"/>
              <w:jc w:val="both"/>
              <w:rPr>
                <w:rFonts w:ascii="Tahoma" w:hAnsi="Tahoma" w:cs="Tahoma"/>
                <w:b/>
                <w:sz w:val="18"/>
                <w:szCs w:val="18"/>
              </w:rPr>
            </w:pPr>
            <w:r w:rsidRPr="00D34881">
              <w:rPr>
                <w:rFonts w:ascii="Tahoma" w:hAnsi="Tahoma" w:cs="Tahoma"/>
                <w:b/>
                <w:sz w:val="18"/>
                <w:szCs w:val="18"/>
              </w:rPr>
              <w:t>60 dni</w:t>
            </w:r>
          </w:p>
        </w:tc>
        <w:tc>
          <w:tcPr>
            <w:tcW w:w="1843" w:type="dxa"/>
            <w:shd w:val="clear" w:color="auto" w:fill="auto"/>
          </w:tcPr>
          <w:p w14:paraId="384357DC" w14:textId="77777777" w:rsidR="006F274C" w:rsidRPr="00D34881" w:rsidRDefault="006F274C" w:rsidP="009F2006">
            <w:pPr>
              <w:jc w:val="both"/>
              <w:rPr>
                <w:rFonts w:ascii="Tahoma" w:hAnsi="Tahoma" w:cs="Tahoma"/>
                <w:b/>
                <w:sz w:val="18"/>
                <w:szCs w:val="18"/>
              </w:rPr>
            </w:pPr>
            <w:r w:rsidRPr="00D34881">
              <w:rPr>
                <w:rFonts w:ascii="Tahoma" w:hAnsi="Tahoma" w:cs="Tahoma"/>
                <w:b/>
                <w:sz w:val="18"/>
                <w:szCs w:val="18"/>
              </w:rPr>
              <w:t>40 pkt</w:t>
            </w:r>
            <w:r>
              <w:rPr>
                <w:rFonts w:ascii="Tahoma" w:hAnsi="Tahoma" w:cs="Tahoma"/>
                <w:b/>
                <w:sz w:val="18"/>
                <w:szCs w:val="18"/>
              </w:rPr>
              <w:t>.</w:t>
            </w:r>
          </w:p>
        </w:tc>
      </w:tr>
    </w:tbl>
    <w:p w14:paraId="14F50642" w14:textId="77777777" w:rsidR="006F274C" w:rsidRPr="00D34881" w:rsidRDefault="006F274C" w:rsidP="006F274C">
      <w:pPr>
        <w:jc w:val="both"/>
        <w:rPr>
          <w:rFonts w:ascii="Tahoma" w:hAnsi="Tahoma" w:cs="Tahoma"/>
          <w:sz w:val="18"/>
          <w:szCs w:val="18"/>
        </w:rPr>
      </w:pPr>
    </w:p>
    <w:p w14:paraId="16FDBCC3" w14:textId="77777777" w:rsidR="006F274C" w:rsidRPr="00D34881" w:rsidRDefault="006F274C" w:rsidP="00E55EF0">
      <w:pPr>
        <w:numPr>
          <w:ilvl w:val="0"/>
          <w:numId w:val="51"/>
        </w:numPr>
        <w:jc w:val="both"/>
        <w:rPr>
          <w:rFonts w:ascii="Tahoma" w:hAnsi="Tahoma" w:cs="Tahoma"/>
          <w:sz w:val="18"/>
          <w:szCs w:val="18"/>
        </w:rPr>
      </w:pPr>
      <w:r w:rsidRPr="00D34881">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1F3F53D1" w14:textId="77777777" w:rsidR="006F274C" w:rsidRPr="00D34881" w:rsidRDefault="006F274C" w:rsidP="00E55EF0">
      <w:pPr>
        <w:numPr>
          <w:ilvl w:val="0"/>
          <w:numId w:val="51"/>
        </w:numPr>
        <w:jc w:val="both"/>
        <w:rPr>
          <w:rFonts w:ascii="Tahoma" w:hAnsi="Tahoma" w:cs="Tahoma"/>
          <w:sz w:val="18"/>
          <w:szCs w:val="18"/>
        </w:rPr>
      </w:pPr>
      <w:r w:rsidRPr="00D34881">
        <w:rPr>
          <w:rFonts w:ascii="Tahoma" w:hAnsi="Tahoma" w:cs="Tahoma"/>
          <w:sz w:val="18"/>
          <w:szCs w:val="18"/>
        </w:rPr>
        <w:t>Najkorzystniejsza oferta to oferta z najwyższą ilością punktów.</w:t>
      </w:r>
    </w:p>
    <w:p w14:paraId="779D14FE" w14:textId="3BF6290C" w:rsidR="0040363C" w:rsidRPr="006F274C" w:rsidRDefault="006F274C" w:rsidP="00E55EF0">
      <w:pPr>
        <w:pStyle w:val="Akapitzlist"/>
        <w:numPr>
          <w:ilvl w:val="0"/>
          <w:numId w:val="51"/>
        </w:numPr>
        <w:jc w:val="both"/>
        <w:outlineLvl w:val="1"/>
        <w:rPr>
          <w:rFonts w:ascii="Tahoma" w:hAnsi="Tahoma" w:cs="Tahoma"/>
          <w:b/>
          <w:bCs/>
          <w:caps/>
          <w:sz w:val="18"/>
          <w:szCs w:val="18"/>
        </w:rPr>
      </w:pPr>
      <w:r w:rsidRPr="006F274C">
        <w:rPr>
          <w:rFonts w:ascii="Tahoma" w:hAnsi="Tahoma" w:cs="Tahoma"/>
          <w:sz w:val="18"/>
          <w:szCs w:val="18"/>
        </w:rPr>
        <w:t>Przy wyborze najkorzystniejszej oferty Zamawiający nie przewiduje zastosowania aukcji elektronicznej.</w:t>
      </w:r>
    </w:p>
    <w:p w14:paraId="48B0AB90" w14:textId="77777777" w:rsidR="00B35FEA" w:rsidRPr="00CA0356" w:rsidRDefault="00B35FEA" w:rsidP="0040363C">
      <w:pPr>
        <w:jc w:val="both"/>
        <w:outlineLvl w:val="1"/>
        <w:rPr>
          <w:rFonts w:ascii="Tahoma" w:hAnsi="Tahoma" w:cs="Tahoma"/>
          <w:b/>
          <w:bCs/>
          <w:caps/>
          <w:sz w:val="18"/>
          <w:szCs w:val="18"/>
        </w:rPr>
      </w:pPr>
    </w:p>
    <w:p w14:paraId="603B3D06" w14:textId="77777777" w:rsidR="0040363C" w:rsidRPr="00CA0356" w:rsidRDefault="0040363C" w:rsidP="0040363C">
      <w:pPr>
        <w:jc w:val="both"/>
        <w:outlineLvl w:val="1"/>
        <w:rPr>
          <w:rFonts w:ascii="Tahoma" w:hAnsi="Tahoma" w:cs="Tahoma"/>
          <w:b/>
          <w:bCs/>
          <w:caps/>
          <w:sz w:val="18"/>
          <w:szCs w:val="18"/>
        </w:rPr>
      </w:pPr>
      <w:r w:rsidRPr="00CA0356">
        <w:rPr>
          <w:rFonts w:ascii="Tahoma" w:hAnsi="Tahoma" w:cs="Tahoma"/>
          <w:b/>
          <w:bCs/>
          <w:caps/>
          <w:sz w:val="18"/>
          <w:szCs w:val="18"/>
        </w:rPr>
        <w:t>XVII. Informacje o formalnościach, jakie powinny być dopełnione po wyborze oferty w celu zawarcia umowy</w:t>
      </w:r>
    </w:p>
    <w:p w14:paraId="5BA0E69F" w14:textId="77777777" w:rsidR="0040363C" w:rsidRPr="00CA0356" w:rsidRDefault="0040363C" w:rsidP="0040363C">
      <w:pPr>
        <w:suppressAutoHyphens/>
        <w:jc w:val="both"/>
        <w:rPr>
          <w:rFonts w:ascii="Tahoma" w:hAnsi="Tahoma" w:cs="Tahoma"/>
          <w:b/>
          <w:sz w:val="18"/>
          <w:szCs w:val="18"/>
        </w:rPr>
      </w:pPr>
    </w:p>
    <w:p w14:paraId="46BC3AA0"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Niezwłocznie po wyborze najkorzystniejszej oferty Zamawiający informuje równocześnie Wykonawców, którzy złożyli oferty, o:</w:t>
      </w:r>
    </w:p>
    <w:p w14:paraId="3E21F64C" w14:textId="77777777" w:rsidR="0040363C" w:rsidRPr="00896E7F" w:rsidRDefault="0040363C" w:rsidP="00896E7F">
      <w:pPr>
        <w:tabs>
          <w:tab w:val="left" w:pos="1134"/>
        </w:tabs>
        <w:suppressAutoHyphens/>
        <w:jc w:val="both"/>
        <w:rPr>
          <w:rFonts w:ascii="Tahoma" w:hAnsi="Tahoma" w:cs="Tahoma"/>
          <w:vanish/>
          <w:sz w:val="18"/>
          <w:szCs w:val="18"/>
        </w:rPr>
      </w:pPr>
    </w:p>
    <w:p w14:paraId="37F2AA36" w14:textId="77777777" w:rsidR="0040363C" w:rsidRPr="00CA0356" w:rsidRDefault="0040363C" w:rsidP="00E55EF0">
      <w:pPr>
        <w:pStyle w:val="Tekstpodstawowy"/>
        <w:numPr>
          <w:ilvl w:val="2"/>
          <w:numId w:val="30"/>
        </w:numPr>
        <w:tabs>
          <w:tab w:val="left" w:pos="851"/>
        </w:tabs>
        <w:suppressAutoHyphens/>
        <w:ind w:left="851" w:hanging="425"/>
        <w:jc w:val="both"/>
        <w:rPr>
          <w:rFonts w:ascii="Tahoma" w:hAnsi="Tahoma" w:cs="Tahoma"/>
          <w:sz w:val="18"/>
          <w:szCs w:val="18"/>
        </w:rPr>
      </w:pPr>
      <w:r w:rsidRPr="00CA0356">
        <w:rPr>
          <w:rFonts w:ascii="Tahoma" w:hAnsi="Tahoma" w:cs="Tahoma"/>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7378A2F8" w14:textId="77777777" w:rsidR="0040363C" w:rsidRPr="00CA0356" w:rsidRDefault="0040363C" w:rsidP="00E55EF0">
      <w:pPr>
        <w:pStyle w:val="Tekstpodstawowy"/>
        <w:numPr>
          <w:ilvl w:val="2"/>
          <w:numId w:val="30"/>
        </w:numPr>
        <w:tabs>
          <w:tab w:val="left" w:pos="851"/>
        </w:tabs>
        <w:suppressAutoHyphens/>
        <w:ind w:left="851" w:hanging="425"/>
        <w:jc w:val="both"/>
        <w:rPr>
          <w:rFonts w:ascii="Tahoma" w:hAnsi="Tahoma" w:cs="Tahoma"/>
          <w:sz w:val="18"/>
          <w:szCs w:val="18"/>
        </w:rPr>
      </w:pPr>
      <w:r w:rsidRPr="00CA0356">
        <w:rPr>
          <w:rFonts w:ascii="Tahoma" w:hAnsi="Tahoma" w:cs="Tahoma"/>
          <w:sz w:val="18"/>
          <w:szCs w:val="18"/>
        </w:rPr>
        <w:t>Wykonawcach, których oferty zostały odrzucone</w:t>
      </w:r>
    </w:p>
    <w:p w14:paraId="7610FDA0" w14:textId="77777777" w:rsidR="0040363C" w:rsidRPr="00CA0356" w:rsidRDefault="0040363C" w:rsidP="0040363C">
      <w:pPr>
        <w:pStyle w:val="Tekstpodstawowy"/>
        <w:tabs>
          <w:tab w:val="left" w:pos="1134"/>
        </w:tabs>
        <w:ind w:left="1134" w:hanging="567"/>
        <w:rPr>
          <w:rFonts w:ascii="Tahoma" w:hAnsi="Tahoma" w:cs="Tahoma"/>
          <w:sz w:val="18"/>
          <w:szCs w:val="18"/>
        </w:rPr>
      </w:pPr>
      <w:r w:rsidRPr="00CA0356">
        <w:rPr>
          <w:rFonts w:ascii="Tahoma" w:hAnsi="Tahoma" w:cs="Tahoma"/>
          <w:sz w:val="18"/>
          <w:szCs w:val="18"/>
        </w:rPr>
        <w:t>– podając uzasadnienie faktyczne i prawne.</w:t>
      </w:r>
    </w:p>
    <w:p w14:paraId="04DED4F2"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Zamawiający udostępnia niezwłocznie informacje, o których mowa w ust. 1 pkt. 1), na stronie internetowej prowadzonego postępowania.</w:t>
      </w:r>
    </w:p>
    <w:p w14:paraId="739BF817"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Zamawiający może nie ujawniać informacji, o których mowa w ust. 1, jeżeli ich ujawnienie byłoby sprzeczne z ważnym interesem publicznym.</w:t>
      </w:r>
    </w:p>
    <w:p w14:paraId="418982B1"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53678F59"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Zamawiający może zawrzeć umowę w sprawie zamówienia publicznego przed upływem terminu, o którym mowa w ust. 4, jeżeli w postępowaniu złożono tylko jedną ofertę.</w:t>
      </w:r>
    </w:p>
    <w:p w14:paraId="46F33B5F"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7C3996E1"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85E411B"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Wykonawca będzie zobowiązany do podpisania umowy w miejscu i terminie wskazanym przez Zamawiającego.</w:t>
      </w:r>
    </w:p>
    <w:p w14:paraId="62F47CF4" w14:textId="77777777" w:rsidR="0040363C" w:rsidRPr="00CA0356" w:rsidRDefault="0040363C" w:rsidP="0040363C">
      <w:pPr>
        <w:suppressAutoHyphens/>
        <w:jc w:val="both"/>
        <w:rPr>
          <w:rFonts w:ascii="Tahoma" w:hAnsi="Tahoma" w:cs="Tahoma"/>
          <w:sz w:val="18"/>
          <w:szCs w:val="18"/>
        </w:rPr>
      </w:pPr>
    </w:p>
    <w:p w14:paraId="29707C3F" w14:textId="77777777" w:rsidR="00B35FEA" w:rsidRPr="00CA0356" w:rsidRDefault="00B35FEA" w:rsidP="0040363C">
      <w:pPr>
        <w:suppressAutoHyphens/>
        <w:jc w:val="both"/>
        <w:rPr>
          <w:rFonts w:ascii="Tahoma" w:hAnsi="Tahoma" w:cs="Tahoma"/>
          <w:sz w:val="18"/>
          <w:szCs w:val="18"/>
        </w:rPr>
      </w:pPr>
    </w:p>
    <w:p w14:paraId="586A75CE" w14:textId="77777777" w:rsidR="0040363C" w:rsidRPr="00CA0356" w:rsidRDefault="0040363C" w:rsidP="0040363C">
      <w:pPr>
        <w:suppressAutoHyphens/>
        <w:jc w:val="both"/>
        <w:rPr>
          <w:rFonts w:ascii="Tahoma" w:hAnsi="Tahoma" w:cs="Tahoma"/>
          <w:b/>
          <w:sz w:val="18"/>
          <w:szCs w:val="18"/>
        </w:rPr>
      </w:pPr>
      <w:r w:rsidRPr="00CA0356">
        <w:rPr>
          <w:rFonts w:ascii="Tahoma" w:hAnsi="Tahoma" w:cs="Tahoma"/>
          <w:b/>
          <w:sz w:val="18"/>
          <w:szCs w:val="18"/>
        </w:rPr>
        <w:t>XVIII. WYMAGANIA DOTYCZĄCE ZABEZPIECZENIA NALEŻYTEGO WYKONANIA UMOWY</w:t>
      </w:r>
    </w:p>
    <w:p w14:paraId="07363F86" w14:textId="77777777" w:rsidR="0040363C" w:rsidRPr="00CA0356" w:rsidRDefault="0040363C" w:rsidP="0040363C">
      <w:pPr>
        <w:suppressAutoHyphens/>
        <w:rPr>
          <w:rFonts w:ascii="Tahoma" w:hAnsi="Tahoma" w:cs="Tahoma"/>
          <w:b/>
          <w:sz w:val="18"/>
          <w:szCs w:val="18"/>
        </w:rPr>
      </w:pPr>
    </w:p>
    <w:p w14:paraId="472FA96F" w14:textId="77777777" w:rsidR="0040363C" w:rsidRPr="00CA0356" w:rsidRDefault="0040363C" w:rsidP="0040363C">
      <w:pPr>
        <w:suppressAutoHyphens/>
        <w:jc w:val="both"/>
        <w:rPr>
          <w:rFonts w:ascii="Tahoma" w:hAnsi="Tahoma" w:cs="Tahoma"/>
          <w:sz w:val="18"/>
          <w:szCs w:val="18"/>
        </w:rPr>
      </w:pPr>
      <w:r w:rsidRPr="00CA0356">
        <w:rPr>
          <w:rFonts w:ascii="Tahoma" w:hAnsi="Tahoma" w:cs="Tahoma"/>
          <w:sz w:val="18"/>
          <w:szCs w:val="18"/>
        </w:rPr>
        <w:t>Zamawiający nie wymaga wniesienia zabezpieczenia należytego wykonania umowy w przedmiotowym Postępowaniu.</w:t>
      </w:r>
    </w:p>
    <w:p w14:paraId="0A83D22E" w14:textId="77777777" w:rsidR="0040363C" w:rsidRPr="00CA0356" w:rsidRDefault="0040363C" w:rsidP="0040363C">
      <w:pPr>
        <w:suppressAutoHyphens/>
        <w:rPr>
          <w:rFonts w:ascii="Tahoma" w:hAnsi="Tahoma" w:cs="Tahoma"/>
          <w:b/>
          <w:sz w:val="18"/>
          <w:szCs w:val="18"/>
        </w:rPr>
      </w:pPr>
    </w:p>
    <w:p w14:paraId="72329A56" w14:textId="77777777" w:rsidR="00B35FEA" w:rsidRPr="00CA0356" w:rsidRDefault="00B35FEA" w:rsidP="0040363C">
      <w:pPr>
        <w:suppressAutoHyphens/>
        <w:rPr>
          <w:rFonts w:ascii="Tahoma" w:hAnsi="Tahoma" w:cs="Tahoma"/>
          <w:b/>
          <w:sz w:val="18"/>
          <w:szCs w:val="18"/>
        </w:rPr>
      </w:pPr>
    </w:p>
    <w:p w14:paraId="7E22F3CB" w14:textId="77777777" w:rsidR="0040363C" w:rsidRPr="00CA0356" w:rsidRDefault="0040363C" w:rsidP="0040363C">
      <w:pPr>
        <w:suppressAutoHyphens/>
        <w:rPr>
          <w:rFonts w:ascii="Tahoma" w:hAnsi="Tahoma" w:cs="Tahoma"/>
          <w:b/>
          <w:bCs/>
          <w:caps/>
          <w:sz w:val="18"/>
          <w:szCs w:val="18"/>
        </w:rPr>
      </w:pPr>
      <w:r w:rsidRPr="00CA0356">
        <w:rPr>
          <w:rFonts w:ascii="Tahoma" w:hAnsi="Tahoma" w:cs="Tahoma"/>
          <w:b/>
          <w:bCs/>
          <w:sz w:val="18"/>
          <w:szCs w:val="18"/>
        </w:rPr>
        <w:t xml:space="preserve">XIX. </w:t>
      </w:r>
      <w:r w:rsidRPr="00CA0356">
        <w:rPr>
          <w:rFonts w:ascii="Tahoma" w:hAnsi="Tahoma" w:cs="Tahoma"/>
          <w:b/>
          <w:bCs/>
          <w:caps/>
          <w:sz w:val="18"/>
          <w:szCs w:val="18"/>
        </w:rPr>
        <w:t>Informacje o treści zawieranej umowy oraz O możliwości jej zmiany </w:t>
      </w:r>
    </w:p>
    <w:p w14:paraId="1DEF9EB8" w14:textId="77777777" w:rsidR="0040363C" w:rsidRPr="00CA0356" w:rsidRDefault="0040363C" w:rsidP="0040363C">
      <w:pPr>
        <w:suppressAutoHyphens/>
        <w:rPr>
          <w:rFonts w:ascii="Tahoma" w:hAnsi="Tahoma" w:cs="Tahoma"/>
          <w:b/>
          <w:sz w:val="18"/>
          <w:szCs w:val="18"/>
        </w:rPr>
      </w:pPr>
    </w:p>
    <w:p w14:paraId="0CA8C8F2" w14:textId="0070CB80" w:rsidR="0040363C" w:rsidRPr="00CA0356" w:rsidRDefault="0040363C" w:rsidP="00591710">
      <w:pPr>
        <w:numPr>
          <w:ilvl w:val="0"/>
          <w:numId w:val="4"/>
        </w:numPr>
        <w:jc w:val="both"/>
        <w:rPr>
          <w:rFonts w:ascii="Tahoma" w:hAnsi="Tahoma" w:cs="Tahoma"/>
          <w:sz w:val="18"/>
          <w:szCs w:val="18"/>
        </w:rPr>
      </w:pPr>
      <w:r w:rsidRPr="00CA0356">
        <w:rPr>
          <w:rFonts w:ascii="Tahoma" w:hAnsi="Tahoma" w:cs="Tahoma"/>
          <w:sz w:val="18"/>
          <w:szCs w:val="18"/>
        </w:rPr>
        <w:t xml:space="preserve">Wykonawca, który przedstawił najkorzystniejszą ofertę, będzie zobowiązany do zawarcia umowy w sprawie zamówienia publicznego na warunkach określonych w Projektowanych postanowieniach umowy w sprawie zamówienia publicznego, które zostaną wprowadzone do umowy </w:t>
      </w:r>
      <w:r w:rsidR="00CC3517">
        <w:rPr>
          <w:rFonts w:ascii="Tahoma" w:hAnsi="Tahoma" w:cs="Tahoma"/>
          <w:sz w:val="18"/>
          <w:szCs w:val="18"/>
        </w:rPr>
        <w:t>–</w:t>
      </w:r>
      <w:r w:rsidRPr="00CA0356">
        <w:rPr>
          <w:rFonts w:ascii="Tahoma" w:hAnsi="Tahoma" w:cs="Tahoma"/>
          <w:sz w:val="18"/>
          <w:szCs w:val="18"/>
        </w:rPr>
        <w:t xml:space="preserve"> </w:t>
      </w:r>
      <w:r w:rsidRPr="00CA0356">
        <w:rPr>
          <w:rFonts w:ascii="Tahoma" w:hAnsi="Tahoma" w:cs="Tahoma"/>
          <w:b/>
          <w:sz w:val="18"/>
          <w:szCs w:val="18"/>
        </w:rPr>
        <w:t>załącznik Nr 4 do SWZ</w:t>
      </w:r>
      <w:r w:rsidRPr="00CA0356">
        <w:rPr>
          <w:rFonts w:ascii="Tahoma" w:hAnsi="Tahoma" w:cs="Tahoma"/>
          <w:sz w:val="18"/>
          <w:szCs w:val="18"/>
        </w:rPr>
        <w:t xml:space="preserve"> </w:t>
      </w:r>
      <w:r w:rsidRPr="00CA0356">
        <w:rPr>
          <w:rFonts w:ascii="Tahoma" w:hAnsi="Tahoma" w:cs="Tahoma"/>
          <w:b/>
          <w:bCs/>
          <w:sz w:val="18"/>
          <w:szCs w:val="18"/>
        </w:rPr>
        <w:t>(zwanych także Wzorem Umowy lub</w:t>
      </w:r>
      <w:r w:rsidR="004802A2">
        <w:rPr>
          <w:rFonts w:ascii="Tahoma" w:hAnsi="Tahoma" w:cs="Tahoma"/>
          <w:b/>
          <w:bCs/>
          <w:sz w:val="18"/>
          <w:szCs w:val="18"/>
        </w:rPr>
        <w:t xml:space="preserve"> umową</w:t>
      </w:r>
      <w:r w:rsidRPr="00CA0356">
        <w:rPr>
          <w:rFonts w:ascii="Tahoma" w:hAnsi="Tahoma" w:cs="Tahoma"/>
          <w:b/>
          <w:bCs/>
          <w:sz w:val="18"/>
          <w:szCs w:val="18"/>
        </w:rPr>
        <w:t>)</w:t>
      </w:r>
      <w:r w:rsidR="00456B12" w:rsidRPr="00456B12">
        <w:rPr>
          <w:rFonts w:ascii="Tahoma" w:hAnsi="Tahoma" w:cs="Tahoma"/>
          <w:bCs/>
          <w:sz w:val="18"/>
          <w:szCs w:val="18"/>
        </w:rPr>
        <w:t xml:space="preserve"> </w:t>
      </w:r>
      <w:r w:rsidR="007D4019">
        <w:rPr>
          <w:rFonts w:ascii="Tahoma" w:hAnsi="Tahoma" w:cs="Tahoma"/>
          <w:bCs/>
          <w:sz w:val="18"/>
          <w:szCs w:val="18"/>
        </w:rPr>
        <w:t xml:space="preserve">– </w:t>
      </w:r>
      <w:r w:rsidR="00456B12" w:rsidRPr="00366DDE">
        <w:rPr>
          <w:rFonts w:ascii="Tahoma" w:hAnsi="Tahoma" w:cs="Tahoma"/>
          <w:bCs/>
          <w:sz w:val="18"/>
          <w:szCs w:val="18"/>
        </w:rPr>
        <w:t xml:space="preserve">oraz </w:t>
      </w:r>
      <w:r w:rsidR="00456B12" w:rsidRPr="00366DDE">
        <w:rPr>
          <w:rFonts w:ascii="Tahoma" w:hAnsi="Tahoma" w:cs="Tahoma"/>
          <w:b/>
          <w:bCs/>
          <w:sz w:val="18"/>
          <w:szCs w:val="18"/>
        </w:rPr>
        <w:t>Umowy powierzenia przetwarzania danych osobowych</w:t>
      </w:r>
      <w:r w:rsidR="00456B12" w:rsidRPr="00366DDE">
        <w:rPr>
          <w:rFonts w:ascii="Tahoma" w:hAnsi="Tahoma" w:cs="Tahoma"/>
          <w:bCs/>
          <w:sz w:val="18"/>
          <w:szCs w:val="18"/>
        </w:rPr>
        <w:t xml:space="preserve">, której postanowienia określają udostępnianie, przetwarzanie i ochronę danych osobowych, która stanowi </w:t>
      </w:r>
      <w:r w:rsidR="00456B12" w:rsidRPr="00366DDE">
        <w:rPr>
          <w:rFonts w:ascii="Tahoma" w:hAnsi="Tahoma" w:cs="Tahoma"/>
          <w:b/>
          <w:bCs/>
          <w:sz w:val="18"/>
          <w:szCs w:val="18"/>
        </w:rPr>
        <w:t>załącznik</w:t>
      </w:r>
      <w:r w:rsidR="00456B12">
        <w:rPr>
          <w:rFonts w:ascii="Tahoma" w:hAnsi="Tahoma" w:cs="Tahoma"/>
          <w:b/>
          <w:bCs/>
          <w:sz w:val="18"/>
          <w:szCs w:val="18"/>
        </w:rPr>
        <w:t xml:space="preserve"> nr 4a do SWZ</w:t>
      </w:r>
      <w:r w:rsidR="00C742B7">
        <w:rPr>
          <w:rFonts w:ascii="Tahoma" w:hAnsi="Tahoma" w:cs="Tahoma"/>
          <w:bCs/>
          <w:sz w:val="18"/>
          <w:szCs w:val="18"/>
        </w:rPr>
        <w:t>.</w:t>
      </w:r>
    </w:p>
    <w:p w14:paraId="4231A60F" w14:textId="77777777" w:rsidR="0040363C" w:rsidRPr="00CA0356" w:rsidRDefault="0040363C" w:rsidP="00591710">
      <w:pPr>
        <w:numPr>
          <w:ilvl w:val="0"/>
          <w:numId w:val="4"/>
        </w:numPr>
        <w:jc w:val="both"/>
        <w:textAlignment w:val="baseline"/>
        <w:rPr>
          <w:rFonts w:ascii="Tahoma" w:hAnsi="Tahoma" w:cs="Tahoma"/>
          <w:sz w:val="18"/>
          <w:szCs w:val="18"/>
        </w:rPr>
      </w:pPr>
      <w:r w:rsidRPr="00CA0356">
        <w:rPr>
          <w:rFonts w:ascii="Tahoma" w:hAnsi="Tahoma" w:cs="Tahoma"/>
          <w:sz w:val="18"/>
          <w:szCs w:val="18"/>
        </w:rPr>
        <w:t>Zakres świadczenia Wykonawcy wynikający z umowy jest tożsamy z jego zobowiązaniem zawartym w ofercie.</w:t>
      </w:r>
    </w:p>
    <w:p w14:paraId="05BC657E" w14:textId="77777777" w:rsidR="0040363C" w:rsidRPr="00CA0356" w:rsidRDefault="0040363C" w:rsidP="00591710">
      <w:pPr>
        <w:numPr>
          <w:ilvl w:val="0"/>
          <w:numId w:val="4"/>
        </w:numPr>
        <w:jc w:val="both"/>
        <w:textAlignment w:val="baseline"/>
        <w:rPr>
          <w:rFonts w:ascii="Tahoma" w:hAnsi="Tahoma" w:cs="Tahoma"/>
          <w:sz w:val="18"/>
          <w:szCs w:val="18"/>
        </w:rPr>
      </w:pPr>
      <w:r w:rsidRPr="00CA0356">
        <w:rPr>
          <w:rFonts w:ascii="Tahoma" w:hAnsi="Tahoma" w:cs="Tahoma"/>
          <w:sz w:val="18"/>
          <w:szCs w:val="18"/>
        </w:rPr>
        <w:t xml:space="preserve">Zamawiający przewiduje możliwość zmiany zawartej umowy w stosunku do treści wybranej oferty w zakresie uregulowanym w art. 454-455 </w:t>
      </w:r>
      <w:proofErr w:type="spellStart"/>
      <w:r w:rsidRPr="00CA0356">
        <w:rPr>
          <w:rFonts w:ascii="Tahoma" w:hAnsi="Tahoma" w:cs="Tahoma"/>
          <w:sz w:val="18"/>
          <w:szCs w:val="18"/>
        </w:rPr>
        <w:t>PZP</w:t>
      </w:r>
      <w:proofErr w:type="spellEnd"/>
      <w:r w:rsidRPr="00CA0356">
        <w:rPr>
          <w:rFonts w:ascii="Tahoma" w:hAnsi="Tahoma" w:cs="Tahoma"/>
          <w:sz w:val="18"/>
          <w:szCs w:val="18"/>
        </w:rPr>
        <w:t xml:space="preserve"> oraz wskazanym we Wzorze Umowy, stanowiącym </w:t>
      </w:r>
      <w:r w:rsidRPr="00CA0356">
        <w:rPr>
          <w:rFonts w:ascii="Tahoma" w:hAnsi="Tahoma" w:cs="Tahoma"/>
          <w:b/>
          <w:bCs/>
          <w:sz w:val="18"/>
          <w:szCs w:val="18"/>
        </w:rPr>
        <w:t>Załącznik nr 4 do SWZ</w:t>
      </w:r>
      <w:r w:rsidRPr="00CA0356">
        <w:rPr>
          <w:rFonts w:ascii="Tahoma" w:hAnsi="Tahoma" w:cs="Tahoma"/>
          <w:sz w:val="18"/>
          <w:szCs w:val="18"/>
        </w:rPr>
        <w:t>.</w:t>
      </w:r>
    </w:p>
    <w:p w14:paraId="278E56A9" w14:textId="77777777" w:rsidR="0040363C" w:rsidRPr="00CA0356" w:rsidRDefault="0040363C" w:rsidP="00591710">
      <w:pPr>
        <w:numPr>
          <w:ilvl w:val="0"/>
          <w:numId w:val="4"/>
        </w:numPr>
        <w:jc w:val="both"/>
        <w:textAlignment w:val="baseline"/>
        <w:rPr>
          <w:rFonts w:ascii="Tahoma" w:hAnsi="Tahoma" w:cs="Tahoma"/>
          <w:sz w:val="18"/>
          <w:szCs w:val="18"/>
        </w:rPr>
      </w:pPr>
      <w:r w:rsidRPr="00CA0356">
        <w:rPr>
          <w:rFonts w:ascii="Tahoma" w:hAnsi="Tahoma" w:cs="Tahoma"/>
          <w:sz w:val="18"/>
          <w:szCs w:val="18"/>
        </w:rPr>
        <w:t>Zmiana umowy wymaga dla swej ważności, pod rygorem nieważności, zachowania formy pisemnej.</w:t>
      </w:r>
    </w:p>
    <w:p w14:paraId="1A9F5A9A" w14:textId="2CD2092F" w:rsidR="0040363C" w:rsidRPr="00CA0356" w:rsidRDefault="0040363C" w:rsidP="00591710">
      <w:pPr>
        <w:numPr>
          <w:ilvl w:val="0"/>
          <w:numId w:val="4"/>
        </w:numPr>
        <w:jc w:val="both"/>
        <w:rPr>
          <w:rFonts w:ascii="Tahoma" w:hAnsi="Tahoma" w:cs="Tahoma"/>
          <w:b/>
          <w:sz w:val="18"/>
          <w:szCs w:val="18"/>
        </w:rPr>
      </w:pPr>
      <w:r w:rsidRPr="00CA0356">
        <w:rPr>
          <w:rFonts w:ascii="Tahoma" w:hAnsi="Tahoma" w:cs="Tahoma"/>
          <w:b/>
          <w:sz w:val="18"/>
          <w:szCs w:val="18"/>
        </w:rPr>
        <w:t>Wzory umów, po upływie terminu do składania ofert, nie podlegają negocjacjom i złożenie oferty jest równoznaczne z pełną akceptacją wzor</w:t>
      </w:r>
      <w:r w:rsidR="0090797E">
        <w:rPr>
          <w:rFonts w:ascii="Tahoma" w:hAnsi="Tahoma" w:cs="Tahoma"/>
          <w:b/>
          <w:sz w:val="18"/>
          <w:szCs w:val="18"/>
        </w:rPr>
        <w:t>ów</w:t>
      </w:r>
      <w:r w:rsidRPr="00CA0356">
        <w:rPr>
          <w:rFonts w:ascii="Tahoma" w:hAnsi="Tahoma" w:cs="Tahoma"/>
          <w:b/>
          <w:sz w:val="18"/>
          <w:szCs w:val="18"/>
        </w:rPr>
        <w:t xml:space="preserve"> um</w:t>
      </w:r>
      <w:r w:rsidR="0090797E">
        <w:rPr>
          <w:rFonts w:ascii="Tahoma" w:hAnsi="Tahoma" w:cs="Tahoma"/>
          <w:b/>
          <w:sz w:val="18"/>
          <w:szCs w:val="18"/>
        </w:rPr>
        <w:t>ów</w:t>
      </w:r>
      <w:r w:rsidRPr="00CA0356">
        <w:rPr>
          <w:rFonts w:ascii="Tahoma" w:hAnsi="Tahoma" w:cs="Tahoma"/>
          <w:b/>
          <w:sz w:val="18"/>
          <w:szCs w:val="18"/>
        </w:rPr>
        <w:t>.</w:t>
      </w:r>
    </w:p>
    <w:p w14:paraId="6E638B2D" w14:textId="77777777" w:rsidR="0040363C" w:rsidRPr="00CA0356" w:rsidRDefault="0040363C" w:rsidP="0040363C">
      <w:pPr>
        <w:suppressAutoHyphens/>
        <w:rPr>
          <w:rFonts w:ascii="Tahoma" w:hAnsi="Tahoma" w:cs="Tahoma"/>
          <w:b/>
          <w:sz w:val="18"/>
          <w:szCs w:val="18"/>
        </w:rPr>
      </w:pPr>
    </w:p>
    <w:p w14:paraId="7BDF3741" w14:textId="77777777" w:rsidR="0040363C" w:rsidRPr="00CA0356" w:rsidRDefault="0040363C" w:rsidP="0040363C">
      <w:pPr>
        <w:suppressAutoHyphens/>
        <w:jc w:val="both"/>
        <w:rPr>
          <w:rFonts w:ascii="Tahoma" w:hAnsi="Tahoma" w:cs="Tahoma"/>
          <w:b/>
          <w:bCs/>
          <w:caps/>
          <w:sz w:val="18"/>
          <w:szCs w:val="18"/>
        </w:rPr>
      </w:pPr>
      <w:r w:rsidRPr="00CA0356">
        <w:rPr>
          <w:rFonts w:ascii="Tahoma" w:hAnsi="Tahoma" w:cs="Tahoma"/>
          <w:b/>
          <w:bCs/>
          <w:sz w:val="18"/>
          <w:szCs w:val="18"/>
        </w:rPr>
        <w:t xml:space="preserve">XX. POUCZENIE O ŚRODKACH OCHRONY </w:t>
      </w:r>
      <w:r w:rsidRPr="00CA0356">
        <w:rPr>
          <w:rFonts w:ascii="Tahoma" w:hAnsi="Tahoma" w:cs="Tahoma"/>
          <w:b/>
          <w:bCs/>
          <w:caps/>
          <w:sz w:val="18"/>
          <w:szCs w:val="18"/>
        </w:rPr>
        <w:t>PRAWNEJ  przysługujących wykonawcy</w:t>
      </w:r>
    </w:p>
    <w:p w14:paraId="3D57A6D5" w14:textId="77777777" w:rsidR="0040363C" w:rsidRPr="00CA0356" w:rsidRDefault="0040363C" w:rsidP="0040363C">
      <w:pPr>
        <w:suppressAutoHyphens/>
        <w:jc w:val="both"/>
        <w:rPr>
          <w:rFonts w:ascii="Tahoma" w:hAnsi="Tahoma" w:cs="Tahoma"/>
          <w:b/>
          <w:bCs/>
          <w:caps/>
          <w:sz w:val="18"/>
          <w:szCs w:val="18"/>
        </w:rPr>
      </w:pPr>
    </w:p>
    <w:p w14:paraId="66A81AB5"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CA0356">
        <w:rPr>
          <w:rFonts w:ascii="Tahoma" w:hAnsi="Tahoma" w:cs="Tahoma"/>
          <w:sz w:val="18"/>
          <w:szCs w:val="18"/>
        </w:rPr>
        <w:t>PZP</w:t>
      </w:r>
      <w:proofErr w:type="spellEnd"/>
      <w:r w:rsidRPr="00CA0356">
        <w:rPr>
          <w:rFonts w:ascii="Tahoma" w:hAnsi="Tahoma" w:cs="Tahoma"/>
          <w:sz w:val="18"/>
          <w:szCs w:val="18"/>
        </w:rPr>
        <w:t>. </w:t>
      </w:r>
    </w:p>
    <w:p w14:paraId="5A159015"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CA0356">
        <w:rPr>
          <w:rFonts w:ascii="Tahoma" w:hAnsi="Tahoma" w:cs="Tahoma"/>
          <w:sz w:val="18"/>
          <w:szCs w:val="18"/>
        </w:rPr>
        <w:t>PZP</w:t>
      </w:r>
      <w:proofErr w:type="spellEnd"/>
      <w:r w:rsidRPr="00CA0356">
        <w:rPr>
          <w:rFonts w:ascii="Tahoma" w:hAnsi="Tahoma" w:cs="Tahoma"/>
          <w:sz w:val="18"/>
          <w:szCs w:val="18"/>
        </w:rPr>
        <w:t xml:space="preserve"> oraz Rzecznikowi Małych i Średnich Przedsiębiorców.</w:t>
      </w:r>
    </w:p>
    <w:p w14:paraId="084558EA"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Odwołanie przysługuje na:</w:t>
      </w:r>
    </w:p>
    <w:p w14:paraId="6770AFF8" w14:textId="77777777" w:rsidR="0040363C" w:rsidRPr="00CA0356" w:rsidRDefault="0040363C" w:rsidP="0040363C">
      <w:pPr>
        <w:tabs>
          <w:tab w:val="left" w:pos="851"/>
        </w:tabs>
        <w:ind w:left="993" w:hanging="425"/>
        <w:jc w:val="both"/>
        <w:rPr>
          <w:rFonts w:ascii="Tahoma" w:hAnsi="Tahoma" w:cs="Tahoma"/>
          <w:sz w:val="18"/>
          <w:szCs w:val="18"/>
        </w:rPr>
      </w:pPr>
      <w:r w:rsidRPr="00CA0356">
        <w:rPr>
          <w:rFonts w:ascii="Tahoma" w:hAnsi="Tahoma" w:cs="Tahoma"/>
          <w:sz w:val="18"/>
          <w:szCs w:val="18"/>
        </w:rPr>
        <w:t>1)    niezgodną z przepisami ustawy czynność Zamawiającego, podjętą w postępowaniu o udzielenie zamówienia, w tym na projektowane postanowienie umowy;</w:t>
      </w:r>
    </w:p>
    <w:p w14:paraId="691BA850" w14:textId="77777777" w:rsidR="0040363C" w:rsidRPr="00CA0356" w:rsidRDefault="0040363C" w:rsidP="0040363C">
      <w:pPr>
        <w:tabs>
          <w:tab w:val="left" w:pos="851"/>
        </w:tabs>
        <w:ind w:left="993" w:hanging="425"/>
        <w:jc w:val="both"/>
        <w:rPr>
          <w:rFonts w:ascii="Tahoma" w:hAnsi="Tahoma" w:cs="Tahoma"/>
          <w:sz w:val="18"/>
          <w:szCs w:val="18"/>
        </w:rPr>
      </w:pPr>
      <w:r w:rsidRPr="00CA0356">
        <w:rPr>
          <w:rFonts w:ascii="Tahoma" w:hAnsi="Tahoma" w:cs="Tahoma"/>
          <w:sz w:val="18"/>
          <w:szCs w:val="18"/>
        </w:rPr>
        <w:t>2)    zaniechanie czynności w postępowaniu o udzielenie zamówienia do której zamawiający był obowiązany na podstawie ustawy;</w:t>
      </w:r>
    </w:p>
    <w:p w14:paraId="6515027E"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20D7828"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09C79550"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Odwołanie wnosi się w terminie:</w:t>
      </w:r>
    </w:p>
    <w:p w14:paraId="48B7DE6D" w14:textId="77777777" w:rsidR="0040363C" w:rsidRPr="00CA0356" w:rsidRDefault="0040363C" w:rsidP="00E55EF0">
      <w:pPr>
        <w:numPr>
          <w:ilvl w:val="0"/>
          <w:numId w:val="33"/>
        </w:numPr>
        <w:ind w:left="993"/>
        <w:jc w:val="both"/>
        <w:rPr>
          <w:rFonts w:ascii="Tahoma" w:hAnsi="Tahoma" w:cs="Tahoma"/>
          <w:sz w:val="18"/>
          <w:szCs w:val="18"/>
        </w:rPr>
      </w:pPr>
      <w:r w:rsidRPr="00CA0356">
        <w:rPr>
          <w:rFonts w:ascii="Tahoma" w:hAnsi="Tahoma" w:cs="Tahoma"/>
          <w:sz w:val="18"/>
          <w:szCs w:val="18"/>
        </w:rPr>
        <w:t>10 dni od dnia przekazania informacji o czynności zamawiającego stanowiącej podstawę jego wniesienia, jeżeli informacja została przekazana przy użyciu środków komunikacji elektronicznej,</w:t>
      </w:r>
    </w:p>
    <w:p w14:paraId="50DCD68F" w14:textId="77777777" w:rsidR="0040363C" w:rsidRPr="00CA0356" w:rsidRDefault="0040363C" w:rsidP="00E55EF0">
      <w:pPr>
        <w:numPr>
          <w:ilvl w:val="0"/>
          <w:numId w:val="33"/>
        </w:numPr>
        <w:ind w:left="993"/>
        <w:jc w:val="both"/>
        <w:rPr>
          <w:rFonts w:ascii="Tahoma" w:hAnsi="Tahoma" w:cs="Tahoma"/>
          <w:sz w:val="18"/>
          <w:szCs w:val="18"/>
        </w:rPr>
      </w:pPr>
      <w:r w:rsidRPr="00CA0356">
        <w:rPr>
          <w:rFonts w:ascii="Tahoma" w:hAnsi="Tahoma" w:cs="Tahoma"/>
          <w:sz w:val="18"/>
          <w:szCs w:val="18"/>
        </w:rPr>
        <w:t>15 dni od dnia przekazania informacji o czynności zamawiającego stanowiącej podstawę jego wniesienia, jeżeli informacja została przekazana w sposób inny niż określony w pkt 1).</w:t>
      </w:r>
    </w:p>
    <w:p w14:paraId="4320196B"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417C062C"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 xml:space="preserve">Na orzeczenie Izby oraz postanowienie Prezesa Izby, o którym mowa w art. 519 ust. 1 ustawy </w:t>
      </w:r>
      <w:proofErr w:type="spellStart"/>
      <w:r w:rsidRPr="00CA0356">
        <w:rPr>
          <w:rFonts w:ascii="Tahoma" w:hAnsi="Tahoma" w:cs="Tahoma"/>
          <w:sz w:val="18"/>
          <w:szCs w:val="18"/>
        </w:rPr>
        <w:t>PZP</w:t>
      </w:r>
      <w:proofErr w:type="spellEnd"/>
      <w:r w:rsidRPr="00CA0356">
        <w:rPr>
          <w:rFonts w:ascii="Tahoma" w:hAnsi="Tahoma" w:cs="Tahoma"/>
          <w:sz w:val="18"/>
          <w:szCs w:val="18"/>
        </w:rPr>
        <w:t>, stronom oraz uczestnikom postępowania odwoławczego przysługuje skarga do sądu.</w:t>
      </w:r>
    </w:p>
    <w:p w14:paraId="4E0599D4"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47EB3DAC"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Skargę wnosi się do Sądu Okręgowego w Warszawie - sądu zamówień publicznych, zwanego dalej "sądem zamówień publicznych".</w:t>
      </w:r>
    </w:p>
    <w:p w14:paraId="26A9B94A"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 xml:space="preserve">Skargę wnosi się za pośrednictwem Prezesa Izby, w terminie 14 dni od dnia doręczenia orzeczenia Izby lub postanowienia Prezesa Izby, o którym mowa w art. 519 ust. 1 ustawy </w:t>
      </w:r>
      <w:proofErr w:type="spellStart"/>
      <w:r w:rsidRPr="00CA0356">
        <w:rPr>
          <w:rFonts w:ascii="Tahoma" w:hAnsi="Tahoma" w:cs="Tahoma"/>
          <w:sz w:val="18"/>
          <w:szCs w:val="18"/>
        </w:rPr>
        <w:t>PZP</w:t>
      </w:r>
      <w:proofErr w:type="spellEnd"/>
      <w:r w:rsidRPr="00CA0356">
        <w:rPr>
          <w:rFonts w:ascii="Tahoma" w:hAnsi="Tahoma" w:cs="Tahoma"/>
          <w:sz w:val="18"/>
          <w:szCs w:val="18"/>
        </w:rPr>
        <w:t>, przesyłając jednocześnie jej odpis przeciwnikowi skargi. Złożenie skargi w placówce pocztowej operatora wyznaczonego w rozumieniu ustawy z dnia 23 listopada 2012 r. - Prawo pocztowe jest równoznaczne z jej wniesieniem.</w:t>
      </w:r>
    </w:p>
    <w:p w14:paraId="58362280" w14:textId="77777777" w:rsidR="0040363C" w:rsidRPr="00CA0356" w:rsidRDefault="0040363C" w:rsidP="00E55EF0">
      <w:pPr>
        <w:numPr>
          <w:ilvl w:val="0"/>
          <w:numId w:val="32"/>
        </w:numPr>
        <w:ind w:left="426" w:hanging="426"/>
        <w:jc w:val="both"/>
        <w:textAlignment w:val="baseline"/>
        <w:rPr>
          <w:rFonts w:ascii="Tahoma" w:hAnsi="Tahoma" w:cs="Tahoma"/>
          <w:sz w:val="18"/>
          <w:szCs w:val="18"/>
        </w:rPr>
      </w:pPr>
      <w:r w:rsidRPr="00CA0356">
        <w:rPr>
          <w:rFonts w:ascii="Tahoma" w:hAnsi="Tahoma" w:cs="Tahoma"/>
          <w:sz w:val="18"/>
          <w:szCs w:val="18"/>
        </w:rPr>
        <w:t>Prezes Izby przekazuje skargę wraz z aktami postępowania odwoławczego do sądu zamówień publicznych w terminie 7 dni od dnia jej otrzymania.</w:t>
      </w:r>
    </w:p>
    <w:p w14:paraId="2FD66171" w14:textId="77777777" w:rsidR="0040363C" w:rsidRPr="00CA0356" w:rsidRDefault="0040363C" w:rsidP="0040363C">
      <w:pPr>
        <w:jc w:val="both"/>
        <w:textAlignment w:val="baseline"/>
        <w:rPr>
          <w:rFonts w:ascii="Tahoma" w:hAnsi="Tahoma" w:cs="Tahoma"/>
          <w:sz w:val="18"/>
          <w:szCs w:val="18"/>
        </w:rPr>
      </w:pPr>
    </w:p>
    <w:p w14:paraId="10B592D5" w14:textId="77777777" w:rsidR="007E16D2" w:rsidRPr="00CA0356" w:rsidRDefault="007E16D2" w:rsidP="0040363C">
      <w:pPr>
        <w:jc w:val="both"/>
        <w:textAlignment w:val="baseline"/>
        <w:rPr>
          <w:rFonts w:ascii="Tahoma" w:hAnsi="Tahoma" w:cs="Tahoma"/>
          <w:sz w:val="18"/>
          <w:szCs w:val="18"/>
        </w:rPr>
      </w:pPr>
    </w:p>
    <w:p w14:paraId="4E64F6D4" w14:textId="77777777" w:rsidR="0040363C" w:rsidRPr="00CA0356" w:rsidRDefault="0040363C" w:rsidP="0040363C">
      <w:pPr>
        <w:outlineLvl w:val="1"/>
        <w:rPr>
          <w:rFonts w:ascii="Tahoma" w:hAnsi="Tahoma" w:cs="Tahoma"/>
          <w:b/>
          <w:bCs/>
          <w:sz w:val="18"/>
          <w:szCs w:val="18"/>
        </w:rPr>
      </w:pPr>
      <w:r w:rsidRPr="00CA0356">
        <w:rPr>
          <w:rFonts w:ascii="Tahoma" w:hAnsi="Tahoma" w:cs="Tahoma"/>
          <w:b/>
          <w:bCs/>
          <w:sz w:val="18"/>
          <w:szCs w:val="18"/>
        </w:rPr>
        <w:t>XXI. PODWYKONAWSTWO</w:t>
      </w:r>
    </w:p>
    <w:p w14:paraId="125E077F" w14:textId="77777777" w:rsidR="0040363C" w:rsidRPr="00CA0356" w:rsidRDefault="0040363C" w:rsidP="0040363C">
      <w:pPr>
        <w:outlineLvl w:val="1"/>
        <w:rPr>
          <w:rFonts w:ascii="Tahoma" w:hAnsi="Tahoma" w:cs="Tahoma"/>
          <w:b/>
          <w:bCs/>
          <w:sz w:val="18"/>
          <w:szCs w:val="18"/>
        </w:rPr>
      </w:pPr>
    </w:p>
    <w:p w14:paraId="3C525CDE" w14:textId="77777777" w:rsidR="0040363C" w:rsidRPr="00CA0356" w:rsidRDefault="0040363C" w:rsidP="00E55EF0">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Wykonawca może powierzyć wykonanie części zamówienia podwykonawcy (podwykonawcom). </w:t>
      </w:r>
    </w:p>
    <w:p w14:paraId="3EC1804C" w14:textId="77777777" w:rsidR="0040363C" w:rsidRPr="00CA0356" w:rsidRDefault="0040363C" w:rsidP="00E55EF0">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 xml:space="preserve">Zamawiający </w:t>
      </w:r>
      <w:r w:rsidRPr="00CA0356">
        <w:rPr>
          <w:rFonts w:ascii="Tahoma" w:hAnsi="Tahoma" w:cs="Tahoma"/>
          <w:b/>
          <w:bCs/>
          <w:sz w:val="18"/>
          <w:szCs w:val="18"/>
        </w:rPr>
        <w:t>nie zastrzega</w:t>
      </w:r>
      <w:r w:rsidRPr="00CA0356">
        <w:rPr>
          <w:rFonts w:ascii="Tahoma" w:hAnsi="Tahoma" w:cs="Tahoma"/>
          <w:sz w:val="18"/>
          <w:szCs w:val="18"/>
        </w:rPr>
        <w:t xml:space="preserve"> obowiązku osobistego wykonania przez Wykonawcę kluczowych części zamówienia.</w:t>
      </w:r>
    </w:p>
    <w:p w14:paraId="2063C0AC" w14:textId="77777777" w:rsidR="0040363C" w:rsidRPr="00CA0356" w:rsidRDefault="0040363C" w:rsidP="00E55EF0">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DE350E4" w14:textId="77777777" w:rsidR="0040363C" w:rsidRPr="00CA0356" w:rsidRDefault="0040363C" w:rsidP="00E55EF0">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 xml:space="preserve">Zamawiający nie będzie badać, czy nie zachodzą wobec podwykonawcy niebędącego podmiotem udostępniającym zasoby podstawy wykluczenia, o których mowa w art. 108 i art. 109 ust. 4 </w:t>
      </w:r>
      <w:proofErr w:type="spellStart"/>
      <w:r w:rsidRPr="00CA0356">
        <w:rPr>
          <w:rFonts w:ascii="Tahoma" w:hAnsi="Tahoma" w:cs="Tahoma"/>
          <w:sz w:val="18"/>
          <w:szCs w:val="18"/>
        </w:rPr>
        <w:t>PZP</w:t>
      </w:r>
      <w:proofErr w:type="spellEnd"/>
      <w:r w:rsidRPr="00CA0356">
        <w:rPr>
          <w:rFonts w:ascii="Tahoma" w:hAnsi="Tahoma" w:cs="Tahoma"/>
          <w:sz w:val="18"/>
          <w:szCs w:val="18"/>
        </w:rPr>
        <w:t>.</w:t>
      </w:r>
    </w:p>
    <w:p w14:paraId="04A2FC78" w14:textId="77777777" w:rsidR="0040363C" w:rsidRPr="00CA0356" w:rsidRDefault="0040363C" w:rsidP="0040363C">
      <w:pPr>
        <w:pStyle w:val="Default"/>
        <w:suppressAutoHyphens/>
        <w:jc w:val="both"/>
        <w:rPr>
          <w:rFonts w:ascii="Tahoma" w:hAnsi="Tahoma" w:cs="Tahoma"/>
          <w:color w:val="auto"/>
          <w:sz w:val="18"/>
          <w:szCs w:val="18"/>
        </w:rPr>
      </w:pPr>
    </w:p>
    <w:p w14:paraId="7BBC3F90" w14:textId="77777777" w:rsidR="0040363C" w:rsidRPr="00CA0356" w:rsidRDefault="0040363C" w:rsidP="0040363C">
      <w:pPr>
        <w:pStyle w:val="Default"/>
        <w:suppressAutoHyphens/>
        <w:rPr>
          <w:rFonts w:ascii="Tahoma" w:hAnsi="Tahoma" w:cs="Tahoma"/>
          <w:b/>
          <w:color w:val="auto"/>
          <w:sz w:val="18"/>
          <w:szCs w:val="18"/>
        </w:rPr>
      </w:pPr>
      <w:r w:rsidRPr="00CA0356">
        <w:rPr>
          <w:rFonts w:ascii="Tahoma" w:hAnsi="Tahoma" w:cs="Tahoma"/>
          <w:b/>
          <w:color w:val="auto"/>
          <w:sz w:val="18"/>
          <w:szCs w:val="18"/>
        </w:rPr>
        <w:t>XIX.   KLAUZULA INFORMACYJNA DOTYCZĄCA PRZETWARZANIA DANYCH OSOBOWYCH</w:t>
      </w:r>
    </w:p>
    <w:p w14:paraId="7FDF6B73" w14:textId="77777777" w:rsidR="0040363C" w:rsidRPr="00CA0356" w:rsidRDefault="0040363C" w:rsidP="0040363C">
      <w:pPr>
        <w:pStyle w:val="Default"/>
        <w:suppressAutoHyphens/>
        <w:rPr>
          <w:rFonts w:ascii="Tahoma" w:hAnsi="Tahoma" w:cs="Tahoma"/>
          <w:color w:val="auto"/>
          <w:sz w:val="18"/>
          <w:szCs w:val="18"/>
        </w:rPr>
      </w:pPr>
    </w:p>
    <w:p w14:paraId="6B23CF46" w14:textId="77777777" w:rsidR="006E30E7" w:rsidRPr="00CA0356" w:rsidRDefault="006E30E7" w:rsidP="00E55EF0">
      <w:pPr>
        <w:numPr>
          <w:ilvl w:val="0"/>
          <w:numId w:val="40"/>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w:t>
      </w:r>
      <w:proofErr w:type="spellStart"/>
      <w:r w:rsidRPr="00CA0356">
        <w:rPr>
          <w:rFonts w:ascii="Tahoma" w:hAnsi="Tahoma" w:cs="Tahoma"/>
          <w:sz w:val="18"/>
          <w:szCs w:val="18"/>
        </w:rPr>
        <w:t>RODO</w:t>
      </w:r>
      <w:proofErr w:type="spellEnd"/>
      <w:r w:rsidRPr="00CA0356">
        <w:rPr>
          <w:rFonts w:ascii="Tahoma" w:hAnsi="Tahoma" w:cs="Tahoma"/>
          <w:sz w:val="18"/>
          <w:szCs w:val="18"/>
        </w:rPr>
        <w:t>), pragniemy Państwa poinformować, że:</w:t>
      </w:r>
    </w:p>
    <w:p w14:paraId="57D3AD09" w14:textId="77777777" w:rsidR="006E30E7" w:rsidRPr="00CA0356" w:rsidRDefault="006E30E7" w:rsidP="00E55EF0">
      <w:pPr>
        <w:numPr>
          <w:ilvl w:val="0"/>
          <w:numId w:val="40"/>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Administratorem Pani/Pana danych osobowych jest </w:t>
      </w:r>
      <w:r w:rsidRPr="00CA0356">
        <w:rPr>
          <w:rFonts w:ascii="Tahoma" w:hAnsi="Tahoma" w:cs="Tahoma"/>
          <w:b/>
          <w:sz w:val="18"/>
          <w:szCs w:val="18"/>
        </w:rPr>
        <w:t>Samodzielny Publiczny Zakład Opieki Zdrowotnej Uniwersytecki Szpital Kliniczny nr 1 im. Norberta Barlickiego Uniwersytetu Medycznego w Łodzi, 90-153 Łódź, ul. Kopcińskiego 22</w:t>
      </w:r>
      <w:r w:rsidRPr="00CA0356">
        <w:rPr>
          <w:rFonts w:ascii="Tahoma" w:hAnsi="Tahoma" w:cs="Tahoma"/>
          <w:sz w:val="18"/>
          <w:szCs w:val="18"/>
        </w:rPr>
        <w:t>.</w:t>
      </w:r>
    </w:p>
    <w:p w14:paraId="6EA20ECE" w14:textId="77777777" w:rsidR="006E30E7" w:rsidRPr="00CA0356" w:rsidRDefault="006E30E7" w:rsidP="00E55EF0">
      <w:pPr>
        <w:numPr>
          <w:ilvl w:val="0"/>
          <w:numId w:val="40"/>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Administrator wyznaczył Inspektora Ochrony Danych Osobowych. Dane kontaktowe: </w:t>
      </w:r>
      <w:r w:rsidRPr="00CA0356">
        <w:rPr>
          <w:rFonts w:ascii="Tahoma" w:hAnsi="Tahoma" w:cs="Tahoma"/>
          <w:b/>
          <w:sz w:val="18"/>
          <w:szCs w:val="18"/>
        </w:rPr>
        <w:t>Pan Mariusz Jaworski</w:t>
      </w:r>
      <w:r w:rsidRPr="00CA0356">
        <w:rPr>
          <w:rFonts w:ascii="Tahoma" w:hAnsi="Tahoma" w:cs="Tahoma"/>
          <w:sz w:val="18"/>
          <w:szCs w:val="18"/>
        </w:rPr>
        <w:t xml:space="preserve">, kontakt: e-mail: </w:t>
      </w:r>
      <w:hyperlink r:id="rId28" w:history="1">
        <w:r w:rsidRPr="00CA0356">
          <w:rPr>
            <w:rStyle w:val="Hipercze"/>
            <w:rFonts w:ascii="Tahoma" w:hAnsi="Tahoma" w:cs="Tahoma"/>
            <w:color w:val="auto"/>
            <w:sz w:val="18"/>
            <w:szCs w:val="18"/>
          </w:rPr>
          <w:t>iod@barlicki.pl</w:t>
        </w:r>
      </w:hyperlink>
      <w:r w:rsidRPr="00CA0356">
        <w:rPr>
          <w:rFonts w:ascii="Tahoma" w:hAnsi="Tahoma" w:cs="Tahoma"/>
          <w:sz w:val="18"/>
          <w:szCs w:val="18"/>
        </w:rPr>
        <w:t>.</w:t>
      </w:r>
    </w:p>
    <w:p w14:paraId="5A1EDB30" w14:textId="4B579830" w:rsidR="006E30E7" w:rsidRPr="00CA0356" w:rsidRDefault="006E30E7" w:rsidP="00E55EF0">
      <w:pPr>
        <w:numPr>
          <w:ilvl w:val="0"/>
          <w:numId w:val="40"/>
        </w:numPr>
        <w:spacing w:after="60"/>
        <w:ind w:left="357" w:hanging="357"/>
        <w:contextualSpacing/>
        <w:jc w:val="both"/>
        <w:rPr>
          <w:rFonts w:ascii="Tahoma" w:hAnsi="Tahoma" w:cs="Tahoma"/>
          <w:b/>
          <w:sz w:val="18"/>
          <w:szCs w:val="18"/>
        </w:rPr>
      </w:pPr>
      <w:r w:rsidRPr="00CA0356">
        <w:rPr>
          <w:rFonts w:ascii="Tahoma" w:hAnsi="Tahoma" w:cs="Tahoma"/>
          <w:sz w:val="18"/>
          <w:szCs w:val="18"/>
        </w:rPr>
        <w:t>Administrator przetwarza Pani/Pana dane osobowe w celu związanym z postępowaniem o udzielenie zamówienia publicznego pod nazwą</w:t>
      </w:r>
      <w:r w:rsidRPr="00943079">
        <w:rPr>
          <w:rFonts w:ascii="Tahoma" w:hAnsi="Tahoma" w:cs="Tahoma"/>
          <w:sz w:val="18"/>
          <w:szCs w:val="18"/>
        </w:rPr>
        <w:t xml:space="preserve">: </w:t>
      </w:r>
      <w:r w:rsidR="00943079" w:rsidRPr="00943079">
        <w:rPr>
          <w:rFonts w:ascii="Tahoma" w:hAnsi="Tahoma" w:cs="Tahoma"/>
          <w:b/>
          <w:bCs/>
          <w:iCs/>
          <w:sz w:val="18"/>
          <w:szCs w:val="18"/>
        </w:rPr>
        <w:t>Transport sanitarny</w:t>
      </w:r>
      <w:r w:rsidR="00A144A2">
        <w:rPr>
          <w:rFonts w:ascii="Tahoma" w:hAnsi="Tahoma" w:cs="Tahoma"/>
          <w:b/>
          <w:bCs/>
          <w:iCs/>
          <w:sz w:val="18"/>
          <w:szCs w:val="18"/>
        </w:rPr>
        <w:t xml:space="preserve"> </w:t>
      </w:r>
      <w:r w:rsidRPr="00CA0356">
        <w:rPr>
          <w:rFonts w:ascii="Tahoma" w:hAnsi="Tahoma" w:cs="Tahoma"/>
          <w:sz w:val="18"/>
          <w:szCs w:val="18"/>
        </w:rPr>
        <w:t xml:space="preserve">– na podstawie art. 6 ust. 1 lit. c </w:t>
      </w:r>
      <w:proofErr w:type="spellStart"/>
      <w:r w:rsidRPr="00CA0356">
        <w:rPr>
          <w:rFonts w:ascii="Tahoma" w:hAnsi="Tahoma" w:cs="Tahoma"/>
          <w:sz w:val="18"/>
          <w:szCs w:val="18"/>
        </w:rPr>
        <w:t>RODO</w:t>
      </w:r>
      <w:proofErr w:type="spellEnd"/>
      <w:r w:rsidRPr="00CA0356">
        <w:rPr>
          <w:rFonts w:ascii="Tahoma" w:hAnsi="Tahoma" w:cs="Tahoma"/>
          <w:sz w:val="18"/>
          <w:szCs w:val="18"/>
        </w:rPr>
        <w:t>.</w:t>
      </w:r>
    </w:p>
    <w:p w14:paraId="6CCB9F12" w14:textId="77777777" w:rsidR="006E30E7" w:rsidRPr="00CA0356" w:rsidRDefault="006E30E7" w:rsidP="00E55EF0">
      <w:pPr>
        <w:numPr>
          <w:ilvl w:val="0"/>
          <w:numId w:val="40"/>
        </w:numPr>
        <w:spacing w:after="60"/>
        <w:ind w:left="357" w:hanging="357"/>
        <w:contextualSpacing/>
        <w:jc w:val="both"/>
        <w:rPr>
          <w:rFonts w:ascii="Tahoma" w:hAnsi="Tahoma" w:cs="Tahoma"/>
          <w:sz w:val="18"/>
          <w:szCs w:val="18"/>
        </w:rPr>
      </w:pPr>
      <w:r w:rsidRPr="00CA0356">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CA0356">
        <w:rPr>
          <w:rFonts w:ascii="Tahoma" w:hAnsi="Tahoma" w:cs="Tahoma"/>
          <w:sz w:val="18"/>
          <w:szCs w:val="18"/>
        </w:rPr>
        <w:t>Pzp</w:t>
      </w:r>
      <w:proofErr w:type="spellEnd"/>
      <w:r w:rsidRPr="00CA0356">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5AA25F30" w14:textId="77777777" w:rsidR="006E30E7" w:rsidRPr="00CA0356" w:rsidRDefault="006E30E7" w:rsidP="00E55EF0">
      <w:pPr>
        <w:numPr>
          <w:ilvl w:val="0"/>
          <w:numId w:val="40"/>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Pani/Pana dane osobowe będą przechowywane, zgodnie z art. 78 ustawy </w:t>
      </w:r>
      <w:proofErr w:type="spellStart"/>
      <w:r w:rsidRPr="00CA0356">
        <w:rPr>
          <w:rFonts w:ascii="Tahoma" w:hAnsi="Tahoma" w:cs="Tahoma"/>
          <w:sz w:val="18"/>
          <w:szCs w:val="18"/>
        </w:rPr>
        <w:t>Pzp</w:t>
      </w:r>
      <w:proofErr w:type="spellEnd"/>
      <w:r w:rsidRPr="00CA0356">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222A92C6" w14:textId="77777777" w:rsidR="006E30E7" w:rsidRPr="00CA0356" w:rsidRDefault="006E30E7" w:rsidP="00E55EF0">
      <w:pPr>
        <w:numPr>
          <w:ilvl w:val="0"/>
          <w:numId w:val="40"/>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CA0356">
        <w:rPr>
          <w:rFonts w:ascii="Tahoma" w:hAnsi="Tahoma" w:cs="Tahoma"/>
          <w:sz w:val="18"/>
          <w:szCs w:val="18"/>
        </w:rPr>
        <w:t>Pzp</w:t>
      </w:r>
      <w:proofErr w:type="spellEnd"/>
      <w:r w:rsidRPr="00CA0356">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CA0356">
        <w:rPr>
          <w:rFonts w:ascii="Tahoma" w:hAnsi="Tahoma" w:cs="Tahoma"/>
          <w:sz w:val="18"/>
          <w:szCs w:val="18"/>
        </w:rPr>
        <w:t>Pzp</w:t>
      </w:r>
      <w:proofErr w:type="spellEnd"/>
      <w:r w:rsidRPr="00CA0356">
        <w:rPr>
          <w:rFonts w:ascii="Tahoma" w:hAnsi="Tahoma" w:cs="Tahoma"/>
          <w:sz w:val="18"/>
          <w:szCs w:val="18"/>
        </w:rPr>
        <w:t>.</w:t>
      </w:r>
    </w:p>
    <w:p w14:paraId="564D83B4" w14:textId="77777777" w:rsidR="006E30E7" w:rsidRPr="00CA0356" w:rsidRDefault="006E30E7" w:rsidP="00E55EF0">
      <w:pPr>
        <w:numPr>
          <w:ilvl w:val="0"/>
          <w:numId w:val="40"/>
        </w:numPr>
        <w:spacing w:after="60"/>
        <w:ind w:left="357" w:hanging="357"/>
        <w:contextualSpacing/>
        <w:jc w:val="both"/>
        <w:rPr>
          <w:rFonts w:ascii="Tahoma" w:hAnsi="Tahoma" w:cs="Tahoma"/>
          <w:sz w:val="18"/>
          <w:szCs w:val="18"/>
        </w:rPr>
      </w:pPr>
      <w:r w:rsidRPr="00CA0356">
        <w:rPr>
          <w:rFonts w:ascii="Tahoma" w:hAnsi="Tahoma" w:cs="Tahoma"/>
          <w:sz w:val="18"/>
          <w:szCs w:val="18"/>
        </w:rPr>
        <w:t>Posiada Pani/Pan:</w:t>
      </w:r>
    </w:p>
    <w:p w14:paraId="76C27F0F" w14:textId="77777777" w:rsidR="006E30E7" w:rsidRPr="00CA0356" w:rsidRDefault="006E30E7" w:rsidP="00E55EF0">
      <w:pPr>
        <w:numPr>
          <w:ilvl w:val="1"/>
          <w:numId w:val="40"/>
        </w:numPr>
        <w:spacing w:after="60"/>
        <w:ind w:left="709" w:hanging="425"/>
        <w:contextualSpacing/>
        <w:jc w:val="both"/>
        <w:rPr>
          <w:rFonts w:ascii="Tahoma" w:hAnsi="Tahoma" w:cs="Tahoma"/>
          <w:sz w:val="18"/>
          <w:szCs w:val="18"/>
        </w:rPr>
      </w:pPr>
      <w:r w:rsidRPr="00CA0356">
        <w:rPr>
          <w:rFonts w:ascii="Tahoma" w:hAnsi="Tahoma" w:cs="Tahoma"/>
          <w:sz w:val="18"/>
          <w:szCs w:val="18"/>
        </w:rPr>
        <w:t xml:space="preserve">prawo dostępu do danych osobowych Pani/Pana dotyczących (art. 15 </w:t>
      </w:r>
      <w:proofErr w:type="spellStart"/>
      <w:r w:rsidRPr="00CA0356">
        <w:rPr>
          <w:rFonts w:ascii="Tahoma" w:hAnsi="Tahoma" w:cs="Tahoma"/>
          <w:sz w:val="18"/>
          <w:szCs w:val="18"/>
        </w:rPr>
        <w:t>RODO</w:t>
      </w:r>
      <w:proofErr w:type="spellEnd"/>
      <w:r w:rsidRPr="00CA0356">
        <w:rPr>
          <w:rFonts w:ascii="Tahoma" w:hAnsi="Tahoma" w:cs="Tahoma"/>
          <w:sz w:val="18"/>
          <w:szCs w:val="18"/>
        </w:rPr>
        <w:t>);</w:t>
      </w:r>
    </w:p>
    <w:p w14:paraId="1E914728" w14:textId="77777777" w:rsidR="006E30E7" w:rsidRPr="00CA0356" w:rsidRDefault="006E30E7" w:rsidP="00E55EF0">
      <w:pPr>
        <w:numPr>
          <w:ilvl w:val="1"/>
          <w:numId w:val="40"/>
        </w:numPr>
        <w:spacing w:after="60"/>
        <w:ind w:left="714" w:hanging="357"/>
        <w:contextualSpacing/>
        <w:jc w:val="both"/>
        <w:rPr>
          <w:rFonts w:ascii="Tahoma" w:hAnsi="Tahoma" w:cs="Tahoma"/>
          <w:sz w:val="18"/>
          <w:szCs w:val="18"/>
        </w:rPr>
      </w:pPr>
      <w:r w:rsidRPr="00CA0356">
        <w:rPr>
          <w:rFonts w:ascii="Tahoma" w:hAnsi="Tahoma" w:cs="Tahoma"/>
          <w:sz w:val="18"/>
          <w:szCs w:val="18"/>
        </w:rPr>
        <w:t xml:space="preserve">prawo do sprostowania Pani/Pana danych osobowych (art. 16 </w:t>
      </w:r>
      <w:proofErr w:type="spellStart"/>
      <w:r w:rsidRPr="00CA0356">
        <w:rPr>
          <w:rFonts w:ascii="Tahoma" w:hAnsi="Tahoma" w:cs="Tahoma"/>
          <w:sz w:val="18"/>
          <w:szCs w:val="18"/>
        </w:rPr>
        <w:t>RODO</w:t>
      </w:r>
      <w:proofErr w:type="spellEnd"/>
      <w:r w:rsidRPr="00CA0356">
        <w:rPr>
          <w:rFonts w:ascii="Tahoma" w:hAnsi="Tahoma" w:cs="Tahoma"/>
          <w:sz w:val="18"/>
          <w:szCs w:val="18"/>
        </w:rPr>
        <w:t xml:space="preserve">) – przy czym skorzystanie z prawa sprostowania nie może skutkować zmianą wyniku postępowania o udzielenie zamówienia publicznego ani zmianą postanowień umowy w zakresie niezgodnym z ustawą </w:t>
      </w:r>
      <w:proofErr w:type="spellStart"/>
      <w:r w:rsidRPr="00CA0356">
        <w:rPr>
          <w:rFonts w:ascii="Tahoma" w:hAnsi="Tahoma" w:cs="Tahoma"/>
          <w:sz w:val="18"/>
          <w:szCs w:val="18"/>
        </w:rPr>
        <w:t>Pzp</w:t>
      </w:r>
      <w:proofErr w:type="spellEnd"/>
      <w:r w:rsidRPr="00CA0356">
        <w:rPr>
          <w:rFonts w:ascii="Tahoma" w:hAnsi="Tahoma" w:cs="Tahoma"/>
          <w:sz w:val="18"/>
          <w:szCs w:val="18"/>
        </w:rPr>
        <w:t xml:space="preserve"> oraz nie może naruszać integralności protokołu oraz jego załączników;</w:t>
      </w:r>
    </w:p>
    <w:p w14:paraId="466381CD" w14:textId="77777777" w:rsidR="006E30E7" w:rsidRPr="00CA0356" w:rsidRDefault="006E30E7" w:rsidP="00E55EF0">
      <w:pPr>
        <w:numPr>
          <w:ilvl w:val="1"/>
          <w:numId w:val="40"/>
        </w:numPr>
        <w:spacing w:after="60"/>
        <w:ind w:left="714" w:hanging="357"/>
        <w:contextualSpacing/>
        <w:jc w:val="both"/>
        <w:rPr>
          <w:rFonts w:ascii="Tahoma" w:hAnsi="Tahoma" w:cs="Tahoma"/>
          <w:sz w:val="18"/>
          <w:szCs w:val="18"/>
        </w:rPr>
      </w:pPr>
      <w:r w:rsidRPr="00CA0356">
        <w:rPr>
          <w:rFonts w:ascii="Tahoma" w:hAnsi="Tahoma" w:cs="Tahoma"/>
          <w:sz w:val="18"/>
          <w:szCs w:val="18"/>
        </w:rPr>
        <w:t xml:space="preserve">prawo żądania od Administratora ograniczenia przetwarzania danych osobowych (art. 18 </w:t>
      </w:r>
      <w:proofErr w:type="spellStart"/>
      <w:r w:rsidRPr="00CA0356">
        <w:rPr>
          <w:rFonts w:ascii="Tahoma" w:hAnsi="Tahoma" w:cs="Tahoma"/>
          <w:sz w:val="18"/>
          <w:szCs w:val="18"/>
        </w:rPr>
        <w:t>RODO</w:t>
      </w:r>
      <w:proofErr w:type="spellEnd"/>
      <w:r w:rsidRPr="00CA0356">
        <w:rPr>
          <w:rFonts w:ascii="Tahoma" w:hAnsi="Tahoma" w:cs="Tahoma"/>
          <w:sz w:val="18"/>
          <w:szCs w:val="18"/>
        </w:rPr>
        <w:t xml:space="preserve">) – z zastrzeżeniem przypadków, o których mowa w art. 18 ust. 2 </w:t>
      </w:r>
      <w:proofErr w:type="spellStart"/>
      <w:r w:rsidRPr="00CA0356">
        <w:rPr>
          <w:rFonts w:ascii="Tahoma" w:hAnsi="Tahoma" w:cs="Tahoma"/>
          <w:sz w:val="18"/>
          <w:szCs w:val="18"/>
        </w:rPr>
        <w:t>RODO</w:t>
      </w:r>
      <w:proofErr w:type="spellEnd"/>
      <w:r w:rsidRPr="00CA0356">
        <w:rPr>
          <w:rFonts w:ascii="Tahoma" w:hAnsi="Tahoma" w:cs="Tahoma"/>
          <w:sz w:val="18"/>
          <w:szCs w:val="18"/>
        </w:rPr>
        <w:t>,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2777F1E" w14:textId="77777777" w:rsidR="006E30E7" w:rsidRPr="00CA0356" w:rsidRDefault="006E30E7" w:rsidP="00E55EF0">
      <w:pPr>
        <w:numPr>
          <w:ilvl w:val="1"/>
          <w:numId w:val="40"/>
        </w:numPr>
        <w:spacing w:after="60"/>
        <w:ind w:left="714" w:hanging="357"/>
        <w:contextualSpacing/>
        <w:jc w:val="both"/>
        <w:rPr>
          <w:rFonts w:ascii="Tahoma" w:hAnsi="Tahoma" w:cs="Tahoma"/>
          <w:sz w:val="18"/>
          <w:szCs w:val="18"/>
        </w:rPr>
      </w:pPr>
      <w:r w:rsidRPr="00CA0356">
        <w:rPr>
          <w:rFonts w:ascii="Tahoma" w:hAnsi="Tahoma" w:cs="Tahoma"/>
          <w:sz w:val="18"/>
          <w:szCs w:val="18"/>
        </w:rPr>
        <w:t xml:space="preserve">prawo do wniesienia skargi do Prezesa Urzędu Ochrony Danych Osobowych, gdy uzna Pani/Pan, że przetwarzanie danych osobowych Pani/Pana dotyczących narusza przepisy </w:t>
      </w:r>
      <w:proofErr w:type="spellStart"/>
      <w:r w:rsidRPr="00CA0356">
        <w:rPr>
          <w:rFonts w:ascii="Tahoma" w:hAnsi="Tahoma" w:cs="Tahoma"/>
          <w:sz w:val="18"/>
          <w:szCs w:val="18"/>
        </w:rPr>
        <w:t>RODO</w:t>
      </w:r>
      <w:proofErr w:type="spellEnd"/>
      <w:r w:rsidRPr="00CA0356">
        <w:rPr>
          <w:rFonts w:ascii="Tahoma" w:hAnsi="Tahoma" w:cs="Tahoma"/>
          <w:sz w:val="18"/>
          <w:szCs w:val="18"/>
        </w:rPr>
        <w:t>.</w:t>
      </w:r>
    </w:p>
    <w:p w14:paraId="6D54A672" w14:textId="77777777" w:rsidR="006E30E7" w:rsidRPr="00CA0356" w:rsidRDefault="006E30E7" w:rsidP="00E55EF0">
      <w:pPr>
        <w:numPr>
          <w:ilvl w:val="0"/>
          <w:numId w:val="40"/>
        </w:numPr>
        <w:spacing w:after="60"/>
        <w:ind w:left="357" w:hanging="357"/>
        <w:contextualSpacing/>
        <w:jc w:val="both"/>
        <w:rPr>
          <w:rFonts w:ascii="Tahoma" w:hAnsi="Tahoma" w:cs="Tahoma"/>
          <w:sz w:val="18"/>
          <w:szCs w:val="18"/>
        </w:rPr>
      </w:pPr>
      <w:r w:rsidRPr="00CA0356">
        <w:rPr>
          <w:rFonts w:ascii="Tahoma" w:hAnsi="Tahoma" w:cs="Tahoma"/>
          <w:sz w:val="18"/>
          <w:szCs w:val="18"/>
        </w:rPr>
        <w:t>Nie przysługuje Pani/Panu:</w:t>
      </w:r>
    </w:p>
    <w:p w14:paraId="638249B0" w14:textId="77777777" w:rsidR="006E30E7" w:rsidRPr="00CA0356" w:rsidRDefault="006E30E7" w:rsidP="00E55EF0">
      <w:pPr>
        <w:numPr>
          <w:ilvl w:val="1"/>
          <w:numId w:val="40"/>
        </w:numPr>
        <w:spacing w:after="60"/>
        <w:ind w:left="714" w:hanging="357"/>
        <w:contextualSpacing/>
        <w:jc w:val="both"/>
        <w:rPr>
          <w:rFonts w:ascii="Tahoma" w:hAnsi="Tahoma" w:cs="Tahoma"/>
          <w:sz w:val="18"/>
          <w:szCs w:val="18"/>
        </w:rPr>
      </w:pPr>
      <w:r w:rsidRPr="00CA0356">
        <w:rPr>
          <w:rFonts w:ascii="Tahoma" w:hAnsi="Tahoma" w:cs="Tahoma"/>
          <w:sz w:val="18"/>
          <w:szCs w:val="18"/>
        </w:rPr>
        <w:t xml:space="preserve">prawo do usunięcia danych osobowych (w związku z art. 17 ust. 3 lit. b, d lub e </w:t>
      </w:r>
      <w:proofErr w:type="spellStart"/>
      <w:r w:rsidRPr="00CA0356">
        <w:rPr>
          <w:rFonts w:ascii="Tahoma" w:hAnsi="Tahoma" w:cs="Tahoma"/>
          <w:sz w:val="18"/>
          <w:szCs w:val="18"/>
        </w:rPr>
        <w:t>RODO</w:t>
      </w:r>
      <w:proofErr w:type="spellEnd"/>
      <w:r w:rsidRPr="00CA0356">
        <w:rPr>
          <w:rFonts w:ascii="Tahoma" w:hAnsi="Tahoma" w:cs="Tahoma"/>
          <w:sz w:val="18"/>
          <w:szCs w:val="18"/>
        </w:rPr>
        <w:t>);</w:t>
      </w:r>
    </w:p>
    <w:p w14:paraId="1851E2E5" w14:textId="77777777" w:rsidR="006E30E7" w:rsidRPr="00CA0356" w:rsidRDefault="006E30E7" w:rsidP="00E55EF0">
      <w:pPr>
        <w:numPr>
          <w:ilvl w:val="1"/>
          <w:numId w:val="40"/>
        </w:numPr>
        <w:spacing w:after="60"/>
        <w:ind w:left="714" w:hanging="357"/>
        <w:contextualSpacing/>
        <w:jc w:val="both"/>
        <w:rPr>
          <w:rFonts w:ascii="Tahoma" w:hAnsi="Tahoma" w:cs="Tahoma"/>
          <w:sz w:val="18"/>
          <w:szCs w:val="18"/>
        </w:rPr>
      </w:pPr>
      <w:r w:rsidRPr="00CA0356">
        <w:rPr>
          <w:rFonts w:ascii="Tahoma" w:hAnsi="Tahoma" w:cs="Tahoma"/>
          <w:sz w:val="18"/>
          <w:szCs w:val="18"/>
        </w:rPr>
        <w:t xml:space="preserve">prawo do przenoszenia danych osobowych (o którym mowa w art. 20 </w:t>
      </w:r>
      <w:proofErr w:type="spellStart"/>
      <w:r w:rsidRPr="00CA0356">
        <w:rPr>
          <w:rFonts w:ascii="Tahoma" w:hAnsi="Tahoma" w:cs="Tahoma"/>
          <w:sz w:val="18"/>
          <w:szCs w:val="18"/>
        </w:rPr>
        <w:t>RODO</w:t>
      </w:r>
      <w:proofErr w:type="spellEnd"/>
      <w:r w:rsidRPr="00CA0356">
        <w:rPr>
          <w:rFonts w:ascii="Tahoma" w:hAnsi="Tahoma" w:cs="Tahoma"/>
          <w:sz w:val="18"/>
          <w:szCs w:val="18"/>
        </w:rPr>
        <w:t>);</w:t>
      </w:r>
    </w:p>
    <w:p w14:paraId="187A2BA2" w14:textId="77777777" w:rsidR="006E30E7" w:rsidRPr="00CA0356" w:rsidRDefault="006E30E7" w:rsidP="00E55EF0">
      <w:pPr>
        <w:numPr>
          <w:ilvl w:val="1"/>
          <w:numId w:val="40"/>
        </w:numPr>
        <w:spacing w:after="60"/>
        <w:ind w:left="714" w:hanging="357"/>
        <w:contextualSpacing/>
        <w:jc w:val="both"/>
        <w:rPr>
          <w:rFonts w:ascii="Tahoma" w:hAnsi="Tahoma" w:cs="Tahoma"/>
          <w:sz w:val="18"/>
          <w:szCs w:val="18"/>
        </w:rPr>
      </w:pPr>
      <w:r w:rsidRPr="00CA0356">
        <w:rPr>
          <w:rFonts w:ascii="Tahoma" w:hAnsi="Tahoma" w:cs="Tahoma"/>
          <w:sz w:val="18"/>
          <w:szCs w:val="18"/>
        </w:rPr>
        <w:t xml:space="preserve">prawo sprzeciwu, wobec przetwarzania danych osobowych (na podstawie art. 21 </w:t>
      </w:r>
      <w:proofErr w:type="spellStart"/>
      <w:r w:rsidRPr="00CA0356">
        <w:rPr>
          <w:rFonts w:ascii="Tahoma" w:hAnsi="Tahoma" w:cs="Tahoma"/>
          <w:sz w:val="18"/>
          <w:szCs w:val="18"/>
        </w:rPr>
        <w:t>RODO</w:t>
      </w:r>
      <w:proofErr w:type="spellEnd"/>
      <w:r w:rsidRPr="00CA0356">
        <w:rPr>
          <w:rFonts w:ascii="Tahoma" w:hAnsi="Tahoma" w:cs="Tahoma"/>
          <w:sz w:val="18"/>
          <w:szCs w:val="18"/>
        </w:rPr>
        <w:t xml:space="preserve">), gdyż podstawą prawną przetwarzania Pani/Pana danych osobowych jest art. 6 ust. 1 lit. c </w:t>
      </w:r>
      <w:proofErr w:type="spellStart"/>
      <w:r w:rsidRPr="00CA0356">
        <w:rPr>
          <w:rFonts w:ascii="Tahoma" w:hAnsi="Tahoma" w:cs="Tahoma"/>
          <w:sz w:val="18"/>
          <w:szCs w:val="18"/>
        </w:rPr>
        <w:t>RODO</w:t>
      </w:r>
      <w:proofErr w:type="spellEnd"/>
      <w:r w:rsidRPr="00CA0356">
        <w:rPr>
          <w:rFonts w:ascii="Tahoma" w:hAnsi="Tahoma" w:cs="Tahoma"/>
          <w:sz w:val="18"/>
          <w:szCs w:val="18"/>
        </w:rPr>
        <w:t>.</w:t>
      </w:r>
    </w:p>
    <w:p w14:paraId="21E8A16C" w14:textId="77777777" w:rsidR="006E30E7" w:rsidRPr="00CA0356" w:rsidRDefault="006E30E7" w:rsidP="00E55EF0">
      <w:pPr>
        <w:numPr>
          <w:ilvl w:val="0"/>
          <w:numId w:val="40"/>
        </w:numPr>
        <w:spacing w:after="60"/>
        <w:ind w:left="357" w:hanging="357"/>
        <w:contextualSpacing/>
        <w:jc w:val="both"/>
        <w:rPr>
          <w:rFonts w:ascii="Tahoma" w:hAnsi="Tahoma" w:cs="Tahoma"/>
          <w:sz w:val="18"/>
          <w:szCs w:val="18"/>
        </w:rPr>
      </w:pPr>
      <w:r w:rsidRPr="00CA0356">
        <w:rPr>
          <w:rFonts w:ascii="Tahoma" w:hAnsi="Tahoma" w:cs="Tahoma"/>
          <w:sz w:val="18"/>
          <w:szCs w:val="18"/>
        </w:rPr>
        <w:t>W przypadku gdy osoba, której dane dotyczą wnosi do Administratora o:</w:t>
      </w:r>
    </w:p>
    <w:p w14:paraId="74856F38" w14:textId="77777777" w:rsidR="006E30E7" w:rsidRPr="00CA0356" w:rsidRDefault="006E30E7" w:rsidP="00E55EF0">
      <w:pPr>
        <w:numPr>
          <w:ilvl w:val="1"/>
          <w:numId w:val="40"/>
        </w:numPr>
        <w:spacing w:after="60"/>
        <w:ind w:left="1077"/>
        <w:contextualSpacing/>
        <w:jc w:val="both"/>
        <w:rPr>
          <w:rFonts w:ascii="Tahoma" w:hAnsi="Tahoma" w:cs="Tahoma"/>
          <w:sz w:val="18"/>
          <w:szCs w:val="18"/>
        </w:rPr>
      </w:pPr>
      <w:r w:rsidRPr="00CA0356">
        <w:rPr>
          <w:rFonts w:ascii="Tahoma" w:hAnsi="Tahoma" w:cs="Tahoma"/>
          <w:sz w:val="18"/>
          <w:szCs w:val="18"/>
        </w:rPr>
        <w:t>potwierdzenie, czy przetwarzane są dane jej dotyczące;</w:t>
      </w:r>
    </w:p>
    <w:p w14:paraId="3E08A005" w14:textId="77777777" w:rsidR="006E30E7" w:rsidRPr="00CA0356" w:rsidRDefault="006E30E7" w:rsidP="00E55EF0">
      <w:pPr>
        <w:numPr>
          <w:ilvl w:val="1"/>
          <w:numId w:val="40"/>
        </w:numPr>
        <w:spacing w:after="60"/>
        <w:ind w:left="1077"/>
        <w:contextualSpacing/>
        <w:jc w:val="both"/>
        <w:rPr>
          <w:rFonts w:ascii="Tahoma" w:hAnsi="Tahoma" w:cs="Tahoma"/>
          <w:sz w:val="18"/>
          <w:szCs w:val="18"/>
        </w:rPr>
      </w:pPr>
      <w:r w:rsidRPr="00CA0356">
        <w:rPr>
          <w:rFonts w:ascii="Tahoma" w:hAnsi="Tahoma" w:cs="Tahoma"/>
          <w:sz w:val="18"/>
          <w:szCs w:val="18"/>
        </w:rPr>
        <w:t>uzyskanie dostępu do danych jej dotyczących oraz informacji o:</w:t>
      </w:r>
    </w:p>
    <w:p w14:paraId="6BEFB036" w14:textId="77777777" w:rsidR="006E30E7" w:rsidRPr="00CA0356" w:rsidRDefault="006E30E7" w:rsidP="00E55EF0">
      <w:pPr>
        <w:numPr>
          <w:ilvl w:val="2"/>
          <w:numId w:val="40"/>
        </w:numPr>
        <w:spacing w:after="60"/>
        <w:ind w:left="1440"/>
        <w:contextualSpacing/>
        <w:jc w:val="both"/>
        <w:rPr>
          <w:rFonts w:ascii="Tahoma" w:hAnsi="Tahoma" w:cs="Tahoma"/>
          <w:sz w:val="18"/>
          <w:szCs w:val="18"/>
        </w:rPr>
      </w:pPr>
      <w:r w:rsidRPr="00CA0356">
        <w:rPr>
          <w:rFonts w:ascii="Tahoma" w:hAnsi="Tahoma" w:cs="Tahoma"/>
          <w:sz w:val="18"/>
          <w:szCs w:val="18"/>
        </w:rPr>
        <w:t>celach przetwarzania;</w:t>
      </w:r>
    </w:p>
    <w:p w14:paraId="654803FF" w14:textId="77777777" w:rsidR="006E30E7" w:rsidRPr="00CA0356" w:rsidRDefault="006E30E7" w:rsidP="00E55EF0">
      <w:pPr>
        <w:numPr>
          <w:ilvl w:val="2"/>
          <w:numId w:val="40"/>
        </w:numPr>
        <w:spacing w:after="60"/>
        <w:ind w:left="1440"/>
        <w:contextualSpacing/>
        <w:jc w:val="both"/>
        <w:rPr>
          <w:rFonts w:ascii="Tahoma" w:hAnsi="Tahoma" w:cs="Tahoma"/>
          <w:sz w:val="18"/>
          <w:szCs w:val="18"/>
        </w:rPr>
      </w:pPr>
      <w:r w:rsidRPr="00CA0356">
        <w:rPr>
          <w:rFonts w:ascii="Tahoma" w:hAnsi="Tahoma" w:cs="Tahoma"/>
          <w:sz w:val="18"/>
          <w:szCs w:val="18"/>
        </w:rPr>
        <w:t>kategoriach odnośnych danych osobowych;</w:t>
      </w:r>
    </w:p>
    <w:p w14:paraId="16CE3B8F" w14:textId="77777777" w:rsidR="006E30E7" w:rsidRPr="00CA0356" w:rsidRDefault="006E30E7" w:rsidP="00E55EF0">
      <w:pPr>
        <w:numPr>
          <w:ilvl w:val="2"/>
          <w:numId w:val="40"/>
        </w:numPr>
        <w:spacing w:after="60"/>
        <w:ind w:left="1440"/>
        <w:contextualSpacing/>
        <w:jc w:val="both"/>
        <w:rPr>
          <w:rFonts w:ascii="Tahoma" w:hAnsi="Tahoma" w:cs="Tahoma"/>
          <w:sz w:val="18"/>
          <w:szCs w:val="18"/>
        </w:rPr>
      </w:pPr>
      <w:r w:rsidRPr="00CA0356">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00CFA256" w14:textId="77777777" w:rsidR="006E30E7" w:rsidRPr="00CA0356" w:rsidRDefault="006E30E7" w:rsidP="00E55EF0">
      <w:pPr>
        <w:numPr>
          <w:ilvl w:val="2"/>
          <w:numId w:val="40"/>
        </w:numPr>
        <w:spacing w:after="60"/>
        <w:ind w:left="1440"/>
        <w:contextualSpacing/>
        <w:jc w:val="both"/>
        <w:rPr>
          <w:rFonts w:ascii="Tahoma" w:hAnsi="Tahoma" w:cs="Tahoma"/>
          <w:sz w:val="18"/>
          <w:szCs w:val="18"/>
        </w:rPr>
      </w:pPr>
      <w:r w:rsidRPr="00CA0356">
        <w:rPr>
          <w:rFonts w:ascii="Tahoma" w:hAnsi="Tahoma" w:cs="Tahoma"/>
          <w:sz w:val="18"/>
          <w:szCs w:val="18"/>
        </w:rPr>
        <w:t>planowanym okresie przechowywania danych lub kryteriach ustalania tego okresu;</w:t>
      </w:r>
    </w:p>
    <w:p w14:paraId="3893785D" w14:textId="77777777" w:rsidR="006E30E7" w:rsidRPr="00CA0356" w:rsidRDefault="006E30E7" w:rsidP="00E55EF0">
      <w:pPr>
        <w:numPr>
          <w:ilvl w:val="2"/>
          <w:numId w:val="40"/>
        </w:numPr>
        <w:spacing w:after="60"/>
        <w:ind w:left="1440"/>
        <w:contextualSpacing/>
        <w:jc w:val="both"/>
        <w:rPr>
          <w:rFonts w:ascii="Tahoma" w:hAnsi="Tahoma" w:cs="Tahoma"/>
          <w:sz w:val="18"/>
          <w:szCs w:val="18"/>
        </w:rPr>
      </w:pPr>
      <w:r w:rsidRPr="00CA0356">
        <w:rPr>
          <w:rFonts w:ascii="Tahoma" w:hAnsi="Tahoma" w:cs="Tahoma"/>
          <w:sz w:val="18"/>
          <w:szCs w:val="18"/>
        </w:rPr>
        <w:t xml:space="preserve">prawie do </w:t>
      </w:r>
      <w:proofErr w:type="spellStart"/>
      <w:r w:rsidRPr="00CA0356">
        <w:rPr>
          <w:rFonts w:ascii="Tahoma" w:hAnsi="Tahoma" w:cs="Tahoma"/>
          <w:sz w:val="18"/>
          <w:szCs w:val="18"/>
        </w:rPr>
        <w:t>żądania</w:t>
      </w:r>
      <w:proofErr w:type="spellEnd"/>
      <w:r w:rsidRPr="00CA0356">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0C7D4754" w14:textId="77777777" w:rsidR="006E30E7" w:rsidRPr="00CA0356" w:rsidRDefault="006E30E7" w:rsidP="00E55EF0">
      <w:pPr>
        <w:numPr>
          <w:ilvl w:val="2"/>
          <w:numId w:val="40"/>
        </w:numPr>
        <w:spacing w:after="60"/>
        <w:ind w:left="1440"/>
        <w:contextualSpacing/>
        <w:jc w:val="both"/>
        <w:rPr>
          <w:rFonts w:ascii="Tahoma" w:hAnsi="Tahoma" w:cs="Tahoma"/>
          <w:sz w:val="18"/>
          <w:szCs w:val="18"/>
        </w:rPr>
      </w:pPr>
      <w:r w:rsidRPr="00CA0356">
        <w:rPr>
          <w:rFonts w:ascii="Tahoma" w:hAnsi="Tahoma" w:cs="Tahoma"/>
          <w:sz w:val="18"/>
          <w:szCs w:val="18"/>
        </w:rPr>
        <w:t>prawie wniesienia skargi do organu nadzorczego;</w:t>
      </w:r>
    </w:p>
    <w:p w14:paraId="3D2621A8" w14:textId="77777777" w:rsidR="006E30E7" w:rsidRPr="00CA0356" w:rsidRDefault="006E30E7" w:rsidP="00E55EF0">
      <w:pPr>
        <w:numPr>
          <w:ilvl w:val="2"/>
          <w:numId w:val="40"/>
        </w:numPr>
        <w:spacing w:after="60"/>
        <w:ind w:left="1440"/>
        <w:contextualSpacing/>
        <w:jc w:val="both"/>
        <w:rPr>
          <w:rFonts w:ascii="Tahoma" w:hAnsi="Tahoma" w:cs="Tahoma"/>
          <w:sz w:val="18"/>
          <w:szCs w:val="18"/>
        </w:rPr>
      </w:pPr>
      <w:r w:rsidRPr="00CA0356">
        <w:rPr>
          <w:rFonts w:ascii="Tahoma" w:hAnsi="Tahoma" w:cs="Tahoma"/>
          <w:sz w:val="18"/>
          <w:szCs w:val="18"/>
        </w:rPr>
        <w:t>źródle danych osobowych jeżeli nie zostały one zebrane od osoby, której dane dotyczą;</w:t>
      </w:r>
    </w:p>
    <w:p w14:paraId="7AE5F016" w14:textId="77777777" w:rsidR="006E30E7" w:rsidRPr="00CA0356" w:rsidRDefault="006E30E7" w:rsidP="00E55EF0">
      <w:pPr>
        <w:numPr>
          <w:ilvl w:val="2"/>
          <w:numId w:val="40"/>
        </w:numPr>
        <w:spacing w:after="60"/>
        <w:ind w:left="1440"/>
        <w:contextualSpacing/>
        <w:jc w:val="both"/>
        <w:rPr>
          <w:rFonts w:ascii="Tahoma" w:hAnsi="Tahoma" w:cs="Tahoma"/>
          <w:sz w:val="18"/>
          <w:szCs w:val="18"/>
        </w:rPr>
      </w:pPr>
      <w:r w:rsidRPr="00CA0356">
        <w:rPr>
          <w:rFonts w:ascii="Tahoma" w:hAnsi="Tahoma" w:cs="Tahoma"/>
          <w:sz w:val="18"/>
          <w:szCs w:val="18"/>
        </w:rPr>
        <w:t>zautomatyzowanym podejmowaniu decyzji, w tym o profilowaniu oraz istotnych zasadach ich podejmowania;</w:t>
      </w:r>
    </w:p>
    <w:p w14:paraId="623875D3" w14:textId="77777777" w:rsidR="006E30E7" w:rsidRPr="00CA0356" w:rsidRDefault="006E30E7" w:rsidP="00E55EF0">
      <w:pPr>
        <w:numPr>
          <w:ilvl w:val="1"/>
          <w:numId w:val="40"/>
        </w:numPr>
        <w:spacing w:after="60"/>
        <w:ind w:left="1077"/>
        <w:contextualSpacing/>
        <w:jc w:val="both"/>
        <w:rPr>
          <w:rFonts w:ascii="Tahoma" w:hAnsi="Tahoma" w:cs="Tahoma"/>
          <w:sz w:val="18"/>
          <w:szCs w:val="18"/>
        </w:rPr>
      </w:pPr>
      <w:r w:rsidRPr="00CA0356">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CA0356">
        <w:rPr>
          <w:rFonts w:ascii="Tahoma" w:hAnsi="Tahoma" w:cs="Tahoma"/>
          <w:sz w:val="18"/>
          <w:szCs w:val="18"/>
        </w:rPr>
        <w:t>jeżeli</w:t>
      </w:r>
      <w:proofErr w:type="spellEnd"/>
      <w:r w:rsidRPr="00CA0356">
        <w:rPr>
          <w:rFonts w:ascii="Tahoma" w:hAnsi="Tahoma" w:cs="Tahoma"/>
          <w:sz w:val="18"/>
          <w:szCs w:val="18"/>
        </w:rPr>
        <w:t xml:space="preserve"> dane osobowe </w:t>
      </w:r>
      <w:proofErr w:type="spellStart"/>
      <w:r w:rsidRPr="00CA0356">
        <w:rPr>
          <w:rFonts w:ascii="Tahoma" w:hAnsi="Tahoma" w:cs="Tahoma"/>
          <w:sz w:val="18"/>
          <w:szCs w:val="18"/>
        </w:rPr>
        <w:t>sa</w:t>
      </w:r>
      <w:proofErr w:type="spellEnd"/>
      <w:r w:rsidRPr="00CA0356">
        <w:rPr>
          <w:rFonts w:ascii="Tahoma" w:hAnsi="Tahoma" w:cs="Tahoma"/>
          <w:sz w:val="18"/>
          <w:szCs w:val="18"/>
        </w:rPr>
        <w:t xml:space="preserve">̨ przekazywane do państwa trzeciego lub organizacji międzynarodowej, </w:t>
      </w:r>
    </w:p>
    <w:p w14:paraId="2B0D06FB" w14:textId="77777777" w:rsidR="006E30E7" w:rsidRPr="00CA0356" w:rsidRDefault="006E30E7" w:rsidP="00E55EF0">
      <w:pPr>
        <w:numPr>
          <w:ilvl w:val="1"/>
          <w:numId w:val="40"/>
        </w:numPr>
        <w:spacing w:after="60"/>
        <w:ind w:left="1077"/>
        <w:contextualSpacing/>
        <w:jc w:val="both"/>
        <w:rPr>
          <w:rFonts w:ascii="Tahoma" w:hAnsi="Tahoma" w:cs="Tahoma"/>
          <w:sz w:val="18"/>
          <w:szCs w:val="18"/>
        </w:rPr>
      </w:pPr>
      <w:r w:rsidRPr="00CA0356">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2DD1912B" w14:textId="77777777" w:rsidR="006E30E7" w:rsidRPr="00CA0356" w:rsidRDefault="006E30E7" w:rsidP="00E55EF0">
      <w:pPr>
        <w:numPr>
          <w:ilvl w:val="0"/>
          <w:numId w:val="40"/>
        </w:numPr>
        <w:spacing w:after="60"/>
        <w:ind w:left="357" w:hanging="357"/>
        <w:contextualSpacing/>
        <w:jc w:val="both"/>
        <w:rPr>
          <w:rFonts w:ascii="Tahoma" w:hAnsi="Tahoma" w:cs="Tahoma"/>
          <w:sz w:val="18"/>
          <w:szCs w:val="18"/>
        </w:rPr>
      </w:pPr>
      <w:r w:rsidRPr="00CA0356">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5BBAEB1F" w14:textId="77777777" w:rsidR="006E30E7" w:rsidRPr="00CA0356" w:rsidRDefault="006E30E7" w:rsidP="006E30E7">
      <w:pPr>
        <w:ind w:left="567" w:hanging="283"/>
        <w:jc w:val="both"/>
        <w:rPr>
          <w:rFonts w:ascii="Tahoma" w:hAnsi="Tahoma" w:cs="Tahoma"/>
          <w:i/>
          <w:iCs/>
          <w:sz w:val="14"/>
          <w:szCs w:val="14"/>
        </w:rPr>
      </w:pPr>
      <w:r w:rsidRPr="00CA0356">
        <w:rPr>
          <w:rFonts w:ascii="Tahoma" w:hAnsi="Tahoma" w:cs="Tahoma"/>
          <w:b/>
          <w:bCs/>
          <w:i/>
          <w:iCs/>
          <w:sz w:val="16"/>
          <w:szCs w:val="16"/>
        </w:rPr>
        <w:t xml:space="preserve">* </w:t>
      </w:r>
      <w:r w:rsidRPr="00CA0356">
        <w:rPr>
          <w:rFonts w:ascii="Tahoma" w:hAnsi="Tahoma" w:cs="Tahoma"/>
          <w:b/>
          <w:bCs/>
          <w:i/>
          <w:iCs/>
          <w:sz w:val="14"/>
          <w:szCs w:val="14"/>
        </w:rPr>
        <w:t>Wyjaśnienie</w:t>
      </w:r>
      <w:r w:rsidRPr="00CA0356">
        <w:rPr>
          <w:rFonts w:ascii="Tahoma" w:hAnsi="Tahoma" w:cs="Tahoma"/>
          <w:i/>
          <w:iCs/>
          <w:sz w:val="14"/>
          <w:szCs w:val="14"/>
        </w:rPr>
        <w:t>: skorzystanie z prawa do sprostowania nie może skutkować zmianą wyniku postępowania</w:t>
      </w:r>
      <w:r w:rsidRPr="00CA0356">
        <w:rPr>
          <w:rFonts w:ascii="Tahoma" w:hAnsi="Tahoma" w:cs="Tahoma"/>
          <w:i/>
          <w:iCs/>
          <w:sz w:val="14"/>
          <w:szCs w:val="14"/>
        </w:rPr>
        <w:br/>
        <w:t xml:space="preserve">o udzielenie zamówienia publicznego ani zmianą postanowień umowy w zakresie niezgodnym z ustawą </w:t>
      </w:r>
      <w:proofErr w:type="spellStart"/>
      <w:r w:rsidRPr="00CA0356">
        <w:rPr>
          <w:rFonts w:ascii="Tahoma" w:hAnsi="Tahoma" w:cs="Tahoma"/>
          <w:i/>
          <w:iCs/>
          <w:sz w:val="14"/>
          <w:szCs w:val="14"/>
        </w:rPr>
        <w:t>Pzp</w:t>
      </w:r>
      <w:proofErr w:type="spellEnd"/>
      <w:r w:rsidRPr="00CA0356">
        <w:rPr>
          <w:rFonts w:ascii="Tahoma" w:hAnsi="Tahoma" w:cs="Tahoma"/>
          <w:i/>
          <w:iCs/>
          <w:sz w:val="14"/>
          <w:szCs w:val="14"/>
        </w:rPr>
        <w:t xml:space="preserve"> oraz nie może naruszać integralności protokołu oraz jego załączników.</w:t>
      </w:r>
    </w:p>
    <w:p w14:paraId="2CDAEF8F" w14:textId="77777777" w:rsidR="006E30E7" w:rsidRPr="00CA0356" w:rsidRDefault="006E30E7" w:rsidP="006E30E7">
      <w:pPr>
        <w:ind w:left="567" w:hanging="283"/>
        <w:jc w:val="both"/>
        <w:rPr>
          <w:rFonts w:ascii="Tahoma" w:hAnsi="Tahoma" w:cs="Tahoma"/>
          <w:i/>
          <w:iCs/>
          <w:sz w:val="16"/>
          <w:szCs w:val="16"/>
        </w:rPr>
      </w:pPr>
      <w:r w:rsidRPr="00CA0356">
        <w:rPr>
          <w:rFonts w:ascii="Tahoma" w:hAnsi="Tahoma" w:cs="Tahoma"/>
          <w:b/>
          <w:bCs/>
          <w:i/>
          <w:iCs/>
          <w:sz w:val="14"/>
          <w:szCs w:val="14"/>
        </w:rPr>
        <w:t>** Wyjaśnienie</w:t>
      </w:r>
      <w:r w:rsidRPr="00CA0356">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A0356">
        <w:rPr>
          <w:rFonts w:ascii="Tahoma" w:hAnsi="Tahoma" w:cs="Tahoma"/>
          <w:i/>
          <w:iCs/>
          <w:sz w:val="16"/>
          <w:szCs w:val="16"/>
        </w:rPr>
        <w:t>.</w:t>
      </w:r>
    </w:p>
    <w:p w14:paraId="2031C028" w14:textId="77777777" w:rsidR="0040363C" w:rsidRPr="00CA0356" w:rsidRDefault="0040363C" w:rsidP="0040363C">
      <w:pPr>
        <w:pStyle w:val="Default"/>
        <w:suppressAutoHyphens/>
        <w:rPr>
          <w:rFonts w:ascii="Tahoma" w:hAnsi="Tahoma" w:cs="Tahoma"/>
          <w:color w:val="auto"/>
          <w:sz w:val="18"/>
          <w:szCs w:val="18"/>
        </w:rPr>
      </w:pPr>
    </w:p>
    <w:p w14:paraId="5FCD392A" w14:textId="77777777" w:rsidR="007E16D2" w:rsidRPr="00CA0356" w:rsidRDefault="007E16D2" w:rsidP="0040363C">
      <w:pPr>
        <w:pStyle w:val="Default"/>
        <w:suppressAutoHyphens/>
        <w:rPr>
          <w:rFonts w:ascii="Tahoma" w:hAnsi="Tahoma" w:cs="Tahoma"/>
          <w:color w:val="auto"/>
          <w:sz w:val="18"/>
          <w:szCs w:val="18"/>
        </w:rPr>
      </w:pPr>
    </w:p>
    <w:p w14:paraId="2FA57D53" w14:textId="77777777" w:rsidR="0040363C" w:rsidRPr="00CA0356" w:rsidRDefault="0040363C" w:rsidP="0040363C">
      <w:pPr>
        <w:suppressAutoHyphens/>
        <w:rPr>
          <w:rFonts w:ascii="Tahoma" w:hAnsi="Tahoma" w:cs="Tahoma"/>
          <w:b/>
          <w:sz w:val="18"/>
          <w:szCs w:val="18"/>
        </w:rPr>
      </w:pPr>
      <w:r w:rsidRPr="00CA0356">
        <w:rPr>
          <w:rFonts w:ascii="Tahoma" w:hAnsi="Tahoma" w:cs="Tahoma"/>
          <w:b/>
          <w:sz w:val="18"/>
          <w:szCs w:val="18"/>
        </w:rPr>
        <w:t>XX. ZAŁĄCZNIKI</w:t>
      </w:r>
    </w:p>
    <w:p w14:paraId="7AC594DE" w14:textId="77777777" w:rsidR="0040363C" w:rsidRPr="00CA0356" w:rsidRDefault="0040363C" w:rsidP="0040363C">
      <w:pPr>
        <w:suppressAutoHyphens/>
        <w:rPr>
          <w:rFonts w:ascii="Tahoma" w:hAnsi="Tahoma" w:cs="Tahoma"/>
          <w:b/>
          <w:sz w:val="18"/>
          <w:szCs w:val="18"/>
        </w:rPr>
      </w:pPr>
    </w:p>
    <w:p w14:paraId="08ECFFF0"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Następujące załączniki stanowią integralną część SWZ:</w:t>
      </w:r>
    </w:p>
    <w:p w14:paraId="07235443" w14:textId="5F3B102F" w:rsidR="0040363C"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Załącznik nr 1 – Formularz oferty,</w:t>
      </w:r>
    </w:p>
    <w:p w14:paraId="77E8C937" w14:textId="298197B3" w:rsidR="002F22BD" w:rsidRPr="00CA0356" w:rsidRDefault="007436CC" w:rsidP="00FC61B3">
      <w:pPr>
        <w:numPr>
          <w:ilvl w:val="0"/>
          <w:numId w:val="8"/>
        </w:numPr>
        <w:tabs>
          <w:tab w:val="clear" w:pos="720"/>
        </w:tabs>
        <w:ind w:left="284" w:hanging="284"/>
        <w:jc w:val="both"/>
        <w:rPr>
          <w:rFonts w:ascii="Tahoma" w:hAnsi="Tahoma" w:cs="Tahoma"/>
          <w:sz w:val="18"/>
          <w:szCs w:val="18"/>
        </w:rPr>
      </w:pPr>
      <w:r w:rsidRPr="007436CC">
        <w:rPr>
          <w:rFonts w:ascii="Tahoma" w:hAnsi="Tahoma" w:cs="Tahoma"/>
          <w:sz w:val="18"/>
          <w:szCs w:val="18"/>
        </w:rPr>
        <w:t>Załącznik nr 1a – Szczegółowy opis przedmiotu zamówienia</w:t>
      </w:r>
      <w:r w:rsidR="002F22BD">
        <w:rPr>
          <w:rFonts w:ascii="Tahoma" w:hAnsi="Tahoma" w:cs="Tahoma"/>
          <w:sz w:val="18"/>
          <w:szCs w:val="18"/>
        </w:rPr>
        <w:t>,</w:t>
      </w:r>
    </w:p>
    <w:p w14:paraId="7164390C" w14:textId="77777777"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Załącznik nr 2 – Formularz cenowy,</w:t>
      </w:r>
    </w:p>
    <w:p w14:paraId="2CED6FBB" w14:textId="77777777"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Załącznik nr 3 – Jednolity europejski dokument zamówienia (JEDZ),</w:t>
      </w:r>
    </w:p>
    <w:p w14:paraId="2BE421D7" w14:textId="6950F06F"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 xml:space="preserve">Załącznik nr 3a – </w:t>
      </w:r>
      <w:r w:rsidR="0039683F">
        <w:rPr>
          <w:rFonts w:ascii="Tahoma" w:hAnsi="Tahoma" w:cs="Tahoma"/>
          <w:b/>
          <w:sz w:val="18"/>
          <w:szCs w:val="18"/>
        </w:rPr>
        <w:t xml:space="preserve"> Oświadczenie Wykonawcy/</w:t>
      </w:r>
      <w:r w:rsidRPr="0039683F">
        <w:rPr>
          <w:rFonts w:ascii="Tahoma" w:hAnsi="Tahoma" w:cs="Tahoma"/>
          <w:b/>
          <w:sz w:val="18"/>
          <w:szCs w:val="18"/>
        </w:rPr>
        <w:t xml:space="preserve">Wykonawcy wspólnie ubiegającego się o udzielenie zamówienia publicznego </w:t>
      </w:r>
      <w:r w:rsidRPr="00CA0356">
        <w:rPr>
          <w:rFonts w:ascii="Tahoma" w:hAnsi="Tahoma" w:cs="Tahoma"/>
          <w:sz w:val="18"/>
          <w:szCs w:val="18"/>
        </w:rPr>
        <w:t>w celu potwierdzenia braku podstaw wykluczenia i braku zakazu udzielenia zamówienia publicznego podmiotom związanych z Federacją Rosyjską.</w:t>
      </w:r>
    </w:p>
    <w:p w14:paraId="69F304D4" w14:textId="77777777"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 xml:space="preserve">Załącznik nr 3b - </w:t>
      </w:r>
      <w:r w:rsidRPr="00CA0356">
        <w:rPr>
          <w:rFonts w:ascii="Tahoma" w:hAnsi="Tahoma" w:cs="Tahoma"/>
          <w:b/>
          <w:sz w:val="18"/>
          <w:szCs w:val="18"/>
        </w:rPr>
        <w:t xml:space="preserve">Oświadczenie </w:t>
      </w:r>
      <w:r w:rsidRPr="00CA0356">
        <w:rPr>
          <w:rFonts w:ascii="Tahoma" w:hAnsi="Tahoma" w:cs="Tahoma"/>
          <w:b/>
          <w:bCs/>
          <w:sz w:val="18"/>
          <w:szCs w:val="18"/>
        </w:rPr>
        <w:t>podmiotu udostępniającego zasoby</w:t>
      </w:r>
      <w:r w:rsidRPr="00CA0356">
        <w:rPr>
          <w:rFonts w:ascii="Tahoma" w:hAnsi="Tahoma" w:cs="Tahoma"/>
          <w:sz w:val="18"/>
          <w:szCs w:val="18"/>
        </w:rPr>
        <w:t xml:space="preserve"> w celu potwierdzenia braku podstaw wykluczenia i braku zakazu udzielenia zamówienia publicznego podmiotom związanych z Federacją Rosyjską.</w:t>
      </w:r>
    </w:p>
    <w:p w14:paraId="37D14AF4" w14:textId="1820816F" w:rsidR="0040363C" w:rsidRDefault="0040363C" w:rsidP="00FC61B3">
      <w:pPr>
        <w:numPr>
          <w:ilvl w:val="2"/>
          <w:numId w:val="8"/>
        </w:numPr>
        <w:tabs>
          <w:tab w:val="clear" w:pos="2160"/>
        </w:tabs>
        <w:ind w:left="284" w:hanging="284"/>
        <w:jc w:val="both"/>
        <w:rPr>
          <w:rFonts w:ascii="Tahoma" w:hAnsi="Tahoma" w:cs="Tahoma"/>
          <w:sz w:val="18"/>
          <w:szCs w:val="18"/>
        </w:rPr>
      </w:pPr>
      <w:r w:rsidRPr="00745689">
        <w:rPr>
          <w:rFonts w:ascii="Tahoma" w:hAnsi="Tahoma" w:cs="Tahoma"/>
          <w:sz w:val="18"/>
          <w:szCs w:val="18"/>
        </w:rPr>
        <w:t>Załącznik nr 4 – Projektowane postanowienia umowy w sprawie zamówienia publicznego, które zostaną wprowadzone do treści tej umowy (Wzór umowy/umowa podstawowa),</w:t>
      </w:r>
    </w:p>
    <w:p w14:paraId="7ED0BC41" w14:textId="77777777" w:rsidR="00E8520A" w:rsidRPr="00E8520A" w:rsidRDefault="00E8520A" w:rsidP="00FC61B3">
      <w:pPr>
        <w:numPr>
          <w:ilvl w:val="2"/>
          <w:numId w:val="8"/>
        </w:numPr>
        <w:tabs>
          <w:tab w:val="clear" w:pos="2160"/>
        </w:tabs>
        <w:ind w:left="284" w:hanging="284"/>
        <w:jc w:val="both"/>
        <w:rPr>
          <w:rFonts w:ascii="Tahoma" w:hAnsi="Tahoma" w:cs="Tahoma"/>
          <w:sz w:val="18"/>
          <w:szCs w:val="18"/>
        </w:rPr>
      </w:pPr>
      <w:r w:rsidRPr="00E8520A">
        <w:rPr>
          <w:rFonts w:ascii="Tahoma" w:hAnsi="Tahoma" w:cs="Tahoma"/>
          <w:sz w:val="18"/>
          <w:szCs w:val="18"/>
        </w:rPr>
        <w:t>Załącznik nr 4a – Wzór umowy powierzenia przetwarzania danych osobowych,</w:t>
      </w:r>
    </w:p>
    <w:p w14:paraId="3212362C" w14:textId="28D3070C" w:rsidR="00E8520A" w:rsidRPr="00745689" w:rsidRDefault="00E8520A" w:rsidP="00FC61B3">
      <w:pPr>
        <w:numPr>
          <w:ilvl w:val="2"/>
          <w:numId w:val="8"/>
        </w:numPr>
        <w:tabs>
          <w:tab w:val="clear" w:pos="2160"/>
        </w:tabs>
        <w:ind w:left="284" w:hanging="284"/>
        <w:jc w:val="both"/>
        <w:rPr>
          <w:rFonts w:ascii="Tahoma" w:hAnsi="Tahoma" w:cs="Tahoma"/>
          <w:sz w:val="18"/>
          <w:szCs w:val="18"/>
        </w:rPr>
      </w:pPr>
      <w:r w:rsidRPr="00E8520A">
        <w:rPr>
          <w:rFonts w:ascii="Tahoma" w:hAnsi="Tahoma" w:cs="Tahoma"/>
          <w:sz w:val="18"/>
          <w:szCs w:val="18"/>
        </w:rPr>
        <w:t>Załącznik nr 4b – Zobowiązanie do zachowania tajemnicy,</w:t>
      </w:r>
    </w:p>
    <w:p w14:paraId="73354D73" w14:textId="77777777"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Załącznik nr 5 – Oświadczenie o przynależności do grupy kapitałowej,</w:t>
      </w:r>
    </w:p>
    <w:p w14:paraId="5EE93AAC" w14:textId="3C5FDC09"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 xml:space="preserve">Załącznik nr 6 – </w:t>
      </w:r>
      <w:r w:rsidRPr="00CA0356">
        <w:rPr>
          <w:rFonts w:ascii="Tahoma" w:hAnsi="Tahoma" w:cs="Tahoma"/>
          <w:bCs/>
          <w:sz w:val="18"/>
          <w:szCs w:val="18"/>
        </w:rPr>
        <w:t xml:space="preserve">Oświadczenie Wykonawcy o aktualności informacji zawartych w oświadczeniu, o którym mowa w art. 125 ust. 1 Ustawy </w:t>
      </w:r>
      <w:proofErr w:type="spellStart"/>
      <w:r w:rsidRPr="00CA0356">
        <w:rPr>
          <w:rFonts w:ascii="Tahoma" w:hAnsi="Tahoma" w:cs="Tahoma"/>
          <w:bCs/>
          <w:sz w:val="18"/>
          <w:szCs w:val="18"/>
        </w:rPr>
        <w:t>PZP</w:t>
      </w:r>
      <w:proofErr w:type="spellEnd"/>
      <w:r w:rsidRPr="00CA0356">
        <w:rPr>
          <w:rFonts w:ascii="Tahoma" w:hAnsi="Tahoma" w:cs="Tahoma"/>
          <w:sz w:val="18"/>
          <w:szCs w:val="18"/>
        </w:rPr>
        <w:t xml:space="preserve"> w zakresie podstaw do wykluczenia,</w:t>
      </w:r>
    </w:p>
    <w:p w14:paraId="347CC91A" w14:textId="6700CBE4"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 xml:space="preserve">Załącznik nr 6a – </w:t>
      </w:r>
      <w:r w:rsidRPr="00CA0356">
        <w:rPr>
          <w:rFonts w:ascii="Tahoma" w:hAnsi="Tahoma" w:cs="Tahoma"/>
          <w:bCs/>
          <w:sz w:val="18"/>
          <w:szCs w:val="18"/>
        </w:rPr>
        <w:t>Oświadczenia Wykonawcy</w:t>
      </w:r>
      <w:r w:rsidRPr="00CA0356">
        <w:rPr>
          <w:rFonts w:ascii="Tahoma" w:hAnsi="Tahoma" w:cs="Tahoma"/>
          <w:sz w:val="18"/>
          <w:szCs w:val="18"/>
        </w:rPr>
        <w:t xml:space="preserve">/Wykonawcy wspólnie ubiegającego się o udzielenie zamówienia </w:t>
      </w:r>
      <w:r w:rsidRPr="00CA0356">
        <w:rPr>
          <w:rFonts w:ascii="Tahoma" w:hAnsi="Tahoma" w:cs="Tahoma"/>
          <w:bCs/>
          <w:sz w:val="18"/>
          <w:szCs w:val="18"/>
        </w:rPr>
        <w:t>o aktualności informacji zawartych w oświadczeniu</w:t>
      </w:r>
      <w:r w:rsidRPr="00CA0356">
        <w:rPr>
          <w:rFonts w:ascii="Tahoma" w:hAnsi="Tahoma" w:cs="Tahoma"/>
          <w:sz w:val="18"/>
          <w:szCs w:val="18"/>
        </w:rPr>
        <w:t xml:space="preserve"> dotyczącym przesłanek wykluczenia z art. 5k Rozporządzenia 833/2014 oraz art. 7 ust. 1 Ustawy o szczególnych rozwiązaniach w zakresie przeciwdziałania wspieraniu agresji na Ukrainę oraz służących och</w:t>
      </w:r>
      <w:r w:rsidR="00DC6943">
        <w:rPr>
          <w:rFonts w:ascii="Tahoma" w:hAnsi="Tahoma" w:cs="Tahoma"/>
          <w:sz w:val="18"/>
          <w:szCs w:val="18"/>
        </w:rPr>
        <w:t>ronie bezpieczeństwa narodowego,</w:t>
      </w:r>
    </w:p>
    <w:p w14:paraId="323BC483" w14:textId="7B6A325E"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 xml:space="preserve">Załącznik nr 6b - Oświadczenia Podmiotu udostępniającego zasoby </w:t>
      </w:r>
      <w:r w:rsidRPr="00CA0356">
        <w:rPr>
          <w:rFonts w:ascii="Tahoma" w:hAnsi="Tahoma" w:cs="Tahoma"/>
          <w:bCs/>
          <w:sz w:val="18"/>
          <w:szCs w:val="18"/>
        </w:rPr>
        <w:t>o aktualności informacji zawartych w oświadczeniu</w:t>
      </w:r>
      <w:r w:rsidRPr="00CA0356">
        <w:rPr>
          <w:rFonts w:ascii="Tahoma" w:hAnsi="Tahoma" w:cs="Tahoma"/>
          <w:sz w:val="18"/>
          <w:szCs w:val="18"/>
        </w:rPr>
        <w:t xml:space="preserve"> dotyczącym przesłanek wykluczenia z art. 5k Rozporządzenia 833/2014 oraz art. 7 ust. 1 Ustawy o szczególnych rozwiązaniach w zakresie przeciwdziałania wspieraniu agresji na Ukrainę oraz służących ochronie bezpieczeństwa narodowego– dotyczy p</w:t>
      </w:r>
      <w:r w:rsidR="00DC6943">
        <w:rPr>
          <w:rFonts w:ascii="Tahoma" w:hAnsi="Tahoma" w:cs="Tahoma"/>
          <w:sz w:val="18"/>
          <w:szCs w:val="18"/>
        </w:rPr>
        <w:t>odmiotu udostępniającego zasoby,</w:t>
      </w:r>
    </w:p>
    <w:p w14:paraId="7FD3377B" w14:textId="44E80A9D" w:rsidR="00FC61B3" w:rsidRPr="00FC61B3" w:rsidRDefault="00FC61B3" w:rsidP="00FC61B3">
      <w:pPr>
        <w:numPr>
          <w:ilvl w:val="0"/>
          <w:numId w:val="8"/>
        </w:numPr>
        <w:tabs>
          <w:tab w:val="clear" w:pos="720"/>
        </w:tabs>
        <w:ind w:left="284" w:hanging="284"/>
        <w:jc w:val="both"/>
        <w:rPr>
          <w:rFonts w:ascii="Tahoma" w:hAnsi="Tahoma" w:cs="Tahoma"/>
          <w:sz w:val="18"/>
          <w:szCs w:val="18"/>
        </w:rPr>
      </w:pPr>
      <w:r w:rsidRPr="00FC61B3">
        <w:rPr>
          <w:rFonts w:ascii="Tahoma" w:hAnsi="Tahoma" w:cs="Tahoma"/>
          <w:sz w:val="18"/>
          <w:szCs w:val="18"/>
        </w:rPr>
        <w:t>Załącznik nr 7 - Wykaz deklarowanych po</w:t>
      </w:r>
      <w:r w:rsidR="00DC6943">
        <w:rPr>
          <w:rFonts w:ascii="Tahoma" w:hAnsi="Tahoma" w:cs="Tahoma"/>
          <w:sz w:val="18"/>
          <w:szCs w:val="18"/>
        </w:rPr>
        <w:t>jazdów do realizacji zamówienia,</w:t>
      </w:r>
    </w:p>
    <w:p w14:paraId="65046D1B" w14:textId="28C789E2" w:rsidR="00FC61B3" w:rsidRPr="00FC61B3" w:rsidRDefault="00FC61B3" w:rsidP="00FC61B3">
      <w:pPr>
        <w:numPr>
          <w:ilvl w:val="0"/>
          <w:numId w:val="8"/>
        </w:numPr>
        <w:tabs>
          <w:tab w:val="clear" w:pos="720"/>
        </w:tabs>
        <w:ind w:left="284" w:hanging="284"/>
        <w:jc w:val="both"/>
        <w:rPr>
          <w:rFonts w:ascii="Tahoma" w:hAnsi="Tahoma" w:cs="Tahoma"/>
          <w:sz w:val="18"/>
          <w:szCs w:val="18"/>
        </w:rPr>
      </w:pPr>
      <w:r w:rsidRPr="00FC61B3">
        <w:rPr>
          <w:rFonts w:ascii="Tahoma" w:hAnsi="Tahoma" w:cs="Tahoma"/>
          <w:sz w:val="18"/>
          <w:szCs w:val="18"/>
        </w:rPr>
        <w:t>Załącznik nr 8 - Wykaz osób zatrudnionych przez</w:t>
      </w:r>
      <w:r w:rsidR="00DC6943">
        <w:rPr>
          <w:rFonts w:ascii="Tahoma" w:hAnsi="Tahoma" w:cs="Tahoma"/>
          <w:sz w:val="18"/>
          <w:szCs w:val="18"/>
        </w:rPr>
        <w:t xml:space="preserve"> Wykonawcę do świadczenia usług,</w:t>
      </w:r>
    </w:p>
    <w:p w14:paraId="75DA95B9" w14:textId="7E23EEBA" w:rsidR="00FC61B3" w:rsidRPr="00FC61B3" w:rsidRDefault="00FC61B3" w:rsidP="00FC61B3">
      <w:pPr>
        <w:numPr>
          <w:ilvl w:val="0"/>
          <w:numId w:val="8"/>
        </w:numPr>
        <w:tabs>
          <w:tab w:val="clear" w:pos="720"/>
        </w:tabs>
        <w:ind w:left="284" w:hanging="284"/>
        <w:jc w:val="both"/>
        <w:rPr>
          <w:rFonts w:ascii="Tahoma" w:hAnsi="Tahoma" w:cs="Tahoma"/>
          <w:sz w:val="18"/>
          <w:szCs w:val="18"/>
        </w:rPr>
      </w:pPr>
      <w:r w:rsidRPr="00FC61B3">
        <w:rPr>
          <w:rFonts w:ascii="Tahoma" w:hAnsi="Tahoma" w:cs="Tahoma"/>
          <w:sz w:val="18"/>
          <w:szCs w:val="18"/>
        </w:rPr>
        <w:t xml:space="preserve">Załącznik nr 9 -  </w:t>
      </w:r>
      <w:r w:rsidR="00832922">
        <w:rPr>
          <w:rFonts w:ascii="Tahoma" w:hAnsi="Tahoma" w:cs="Tahoma"/>
          <w:sz w:val="18"/>
          <w:szCs w:val="18"/>
        </w:rPr>
        <w:t xml:space="preserve">Wzory zleceń na </w:t>
      </w:r>
      <w:r w:rsidR="00DC6943">
        <w:rPr>
          <w:rFonts w:ascii="Tahoma" w:hAnsi="Tahoma" w:cs="Tahoma"/>
          <w:sz w:val="18"/>
          <w:szCs w:val="18"/>
        </w:rPr>
        <w:t>transport sanitarny,</w:t>
      </w:r>
    </w:p>
    <w:p w14:paraId="40C109A2" w14:textId="642CD726" w:rsidR="0040363C" w:rsidRPr="00CA0356" w:rsidRDefault="00FC61B3" w:rsidP="00FC61B3">
      <w:pPr>
        <w:numPr>
          <w:ilvl w:val="0"/>
          <w:numId w:val="8"/>
        </w:numPr>
        <w:tabs>
          <w:tab w:val="clear" w:pos="720"/>
        </w:tabs>
        <w:ind w:left="284" w:hanging="284"/>
        <w:jc w:val="both"/>
        <w:rPr>
          <w:rFonts w:ascii="Tahoma" w:hAnsi="Tahoma" w:cs="Tahoma"/>
          <w:sz w:val="18"/>
          <w:szCs w:val="18"/>
        </w:rPr>
      </w:pPr>
      <w:r w:rsidRPr="00FC61B3">
        <w:rPr>
          <w:rFonts w:ascii="Tahoma" w:hAnsi="Tahoma" w:cs="Tahoma"/>
          <w:sz w:val="18"/>
          <w:szCs w:val="18"/>
        </w:rPr>
        <w:t>Załącznik nr 10 – Oświadczenie Wykonawc</w:t>
      </w:r>
      <w:r w:rsidR="00071919">
        <w:rPr>
          <w:rFonts w:ascii="Tahoma" w:hAnsi="Tahoma" w:cs="Tahoma"/>
          <w:sz w:val="18"/>
          <w:szCs w:val="18"/>
        </w:rPr>
        <w:t>ów</w:t>
      </w:r>
      <w:r w:rsidRPr="00FC61B3">
        <w:rPr>
          <w:rFonts w:ascii="Tahoma" w:hAnsi="Tahoma" w:cs="Tahoma"/>
          <w:sz w:val="18"/>
          <w:szCs w:val="18"/>
        </w:rPr>
        <w:t xml:space="preserve"> wspólnie ubiegających się o udzielenie zamówienia</w:t>
      </w:r>
      <w:r>
        <w:rPr>
          <w:rFonts w:ascii="Tahoma" w:hAnsi="Tahoma" w:cs="Tahoma"/>
          <w:sz w:val="18"/>
          <w:szCs w:val="18"/>
        </w:rPr>
        <w:t>.</w:t>
      </w:r>
    </w:p>
    <w:p w14:paraId="489B7367" w14:textId="77777777" w:rsidR="0040363C" w:rsidRPr="00CA0356" w:rsidRDefault="0040363C" w:rsidP="0040363C">
      <w:pPr>
        <w:jc w:val="right"/>
        <w:rPr>
          <w:rFonts w:ascii="Tahoma" w:hAnsi="Tahoma" w:cs="Tahoma"/>
          <w:b/>
          <w:bCs/>
          <w:sz w:val="18"/>
          <w:szCs w:val="18"/>
        </w:rPr>
      </w:pPr>
      <w:r w:rsidRPr="00CA0356" w:rsidDel="000241CB">
        <w:rPr>
          <w:rFonts w:ascii="Tahoma" w:hAnsi="Tahoma" w:cs="Tahoma"/>
          <w:sz w:val="18"/>
          <w:szCs w:val="18"/>
        </w:rPr>
        <w:t xml:space="preserve"> </w:t>
      </w:r>
      <w:r w:rsidRPr="00CA0356">
        <w:rPr>
          <w:rFonts w:ascii="Tahoma" w:hAnsi="Tahoma" w:cs="Tahoma"/>
          <w:b/>
          <w:sz w:val="18"/>
          <w:szCs w:val="18"/>
        </w:rPr>
        <w:br w:type="page"/>
      </w:r>
    </w:p>
    <w:p w14:paraId="0EA7114F" w14:textId="77777777" w:rsidR="0040363C" w:rsidRPr="00CA0356" w:rsidRDefault="0040363C" w:rsidP="0040363C">
      <w:pPr>
        <w:jc w:val="right"/>
        <w:rPr>
          <w:rFonts w:ascii="Tahoma" w:hAnsi="Tahoma" w:cs="Tahoma"/>
          <w:b/>
          <w:bCs/>
          <w:sz w:val="18"/>
          <w:szCs w:val="18"/>
        </w:rPr>
      </w:pPr>
      <w:r w:rsidRPr="00CA0356">
        <w:rPr>
          <w:rFonts w:ascii="Tahoma" w:hAnsi="Tahoma" w:cs="Tahoma"/>
          <w:b/>
          <w:bCs/>
          <w:sz w:val="18"/>
          <w:szCs w:val="18"/>
        </w:rPr>
        <w:t>Załącznik nr 1</w:t>
      </w:r>
    </w:p>
    <w:p w14:paraId="3A4FC3D7" w14:textId="77777777" w:rsidR="0040363C" w:rsidRPr="00CA0356" w:rsidRDefault="0040363C" w:rsidP="0040363C">
      <w:pPr>
        <w:jc w:val="center"/>
        <w:rPr>
          <w:rFonts w:ascii="Tahoma" w:hAnsi="Tahoma" w:cs="Tahoma"/>
          <w:b/>
          <w:bCs/>
          <w:sz w:val="18"/>
          <w:szCs w:val="18"/>
        </w:rPr>
      </w:pPr>
      <w:r w:rsidRPr="00CA0356">
        <w:rPr>
          <w:rFonts w:ascii="Tahoma" w:hAnsi="Tahoma" w:cs="Tahoma"/>
          <w:b/>
          <w:bCs/>
          <w:sz w:val="18"/>
          <w:szCs w:val="18"/>
        </w:rPr>
        <w:t>F O R M U L A R Z     O F E R T Y</w:t>
      </w:r>
    </w:p>
    <w:p w14:paraId="2118D52A" w14:textId="77777777" w:rsidR="0040363C" w:rsidRPr="00CA0356" w:rsidRDefault="0040363C" w:rsidP="0040363C">
      <w:pPr>
        <w:jc w:val="center"/>
        <w:rPr>
          <w:rFonts w:ascii="Tahoma" w:hAnsi="Tahoma" w:cs="Tahoma"/>
          <w:b/>
          <w:bCs/>
          <w:sz w:val="18"/>
          <w:szCs w:val="18"/>
        </w:rPr>
      </w:pPr>
    </w:p>
    <w:p w14:paraId="50B67FBA" w14:textId="77777777" w:rsidR="0040363C" w:rsidRPr="00CA0356" w:rsidRDefault="0040363C" w:rsidP="0040363C">
      <w:pPr>
        <w:rPr>
          <w:rFonts w:ascii="Tahoma" w:hAnsi="Tahoma" w:cs="Tahoma"/>
          <w:sz w:val="18"/>
          <w:szCs w:val="18"/>
        </w:rPr>
      </w:pPr>
      <w:r w:rsidRPr="00CA0356">
        <w:rPr>
          <w:rFonts w:ascii="Tahoma" w:hAnsi="Tahoma" w:cs="Tahoma"/>
          <w:sz w:val="18"/>
          <w:szCs w:val="18"/>
        </w:rPr>
        <w:t>Nazwa i siedziba Wykonawcy</w:t>
      </w:r>
      <w:r w:rsidRPr="00CA0356">
        <w:rPr>
          <w:rFonts w:ascii="Tahoma" w:hAnsi="Tahoma" w:cs="Tahoma"/>
          <w:sz w:val="18"/>
          <w:szCs w:val="18"/>
        </w:rPr>
        <w:tab/>
        <w:t>albo</w:t>
      </w:r>
      <w:r w:rsidRPr="00CA0356">
        <w:rPr>
          <w:rFonts w:ascii="Tahoma" w:hAnsi="Tahoma" w:cs="Tahoma"/>
          <w:sz w:val="18"/>
          <w:szCs w:val="18"/>
        </w:rPr>
        <w:tab/>
        <w:t>Imię i nazwisko, adres zamieszkania i adres Wykonawcy</w:t>
      </w:r>
    </w:p>
    <w:p w14:paraId="044EE9C0" w14:textId="07337B5D"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w:t>
      </w:r>
    </w:p>
    <w:p w14:paraId="626A22CB"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Osoba uprawniona do kontaktu z Zamawiającym (imię, nazwisko, stanowisko):</w:t>
      </w:r>
    </w:p>
    <w:p w14:paraId="1CC5C0DB"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w:t>
      </w:r>
    </w:p>
    <w:p w14:paraId="698455BE"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Nr telefonu, faksu ................................................................................................................................................................</w:t>
      </w:r>
    </w:p>
    <w:p w14:paraId="14DA3F1B"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Regon:........................................................................ NIP:...........................................BDO…………………………………………….</w:t>
      </w:r>
    </w:p>
    <w:p w14:paraId="13B3A390"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Województwo.............................................................. Powiat……........................................................................................</w:t>
      </w:r>
    </w:p>
    <w:p w14:paraId="6D9679FE"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 xml:space="preserve">Internet: http://........................................................... </w:t>
      </w:r>
      <w:r w:rsidRPr="00CA0356">
        <w:rPr>
          <w:rFonts w:ascii="Tahoma" w:hAnsi="Tahoma" w:cs="Tahoma"/>
          <w:b/>
          <w:bCs/>
          <w:sz w:val="18"/>
          <w:szCs w:val="18"/>
        </w:rPr>
        <w:t>e-mail:............................................@..........................................</w:t>
      </w:r>
    </w:p>
    <w:p w14:paraId="40D2E555" w14:textId="77777777" w:rsidR="0040363C" w:rsidRPr="00CA0356" w:rsidRDefault="0040363C" w:rsidP="0040363C">
      <w:pPr>
        <w:suppressAutoHyphens/>
        <w:spacing w:line="360" w:lineRule="auto"/>
        <w:rPr>
          <w:rFonts w:ascii="Tahoma" w:hAnsi="Tahoma" w:cs="Tahoma"/>
          <w:bCs/>
          <w:sz w:val="18"/>
          <w:szCs w:val="18"/>
          <w:lang w:eastAsia="zh-CN"/>
        </w:rPr>
      </w:pPr>
      <w:r w:rsidRPr="00CA0356">
        <w:rPr>
          <w:rFonts w:ascii="Tahoma" w:hAnsi="Tahoma" w:cs="Tahoma"/>
          <w:bCs/>
          <w:sz w:val="18"/>
          <w:szCs w:val="18"/>
          <w:lang w:eastAsia="zh-CN"/>
        </w:rPr>
        <w:t>KRS: ……………………………………… (jeżeli dotyczy)</w:t>
      </w:r>
    </w:p>
    <w:p w14:paraId="75B4C29F" w14:textId="77777777" w:rsidR="0040363C" w:rsidRPr="00CA0356" w:rsidRDefault="0040363C" w:rsidP="0040363C">
      <w:pPr>
        <w:suppressAutoHyphens/>
        <w:spacing w:line="360" w:lineRule="auto"/>
        <w:rPr>
          <w:rFonts w:ascii="Tahoma" w:hAnsi="Tahoma" w:cs="Tahoma"/>
          <w:b/>
          <w:sz w:val="18"/>
          <w:szCs w:val="18"/>
        </w:rPr>
      </w:pPr>
      <w:r w:rsidRPr="00CA0356">
        <w:rPr>
          <w:rFonts w:ascii="Tahoma" w:hAnsi="Tahoma" w:cs="Tahoma"/>
          <w:b/>
          <w:sz w:val="18"/>
          <w:szCs w:val="18"/>
        </w:rPr>
        <w:t>Wykonawca jest: *</w:t>
      </w:r>
    </w:p>
    <w:p w14:paraId="329B3850" w14:textId="77777777" w:rsidR="0040363C" w:rsidRPr="00CA0356" w:rsidRDefault="0040363C" w:rsidP="00E55EF0">
      <w:pPr>
        <w:numPr>
          <w:ilvl w:val="0"/>
          <w:numId w:val="34"/>
        </w:numPr>
        <w:suppressAutoHyphens/>
        <w:spacing w:line="276" w:lineRule="auto"/>
        <w:ind w:left="426" w:hanging="426"/>
        <w:rPr>
          <w:rFonts w:ascii="Tahoma" w:hAnsi="Tahoma" w:cs="Tahoma"/>
          <w:sz w:val="18"/>
          <w:szCs w:val="18"/>
        </w:rPr>
      </w:pPr>
      <w:r w:rsidRPr="00CA0356">
        <w:rPr>
          <w:rFonts w:ascii="Tahoma" w:hAnsi="Tahoma" w:cs="Tahoma"/>
          <w:sz w:val="18"/>
          <w:szCs w:val="18"/>
        </w:rPr>
        <w:t xml:space="preserve">Mikroprzedsiębiorstwem </w:t>
      </w:r>
      <w:r w:rsidRPr="00CA0356">
        <w:rPr>
          <w:rStyle w:val="Odwoanieprzypisudolnego"/>
          <w:rFonts w:ascii="Tahoma" w:hAnsi="Tahoma" w:cs="Tahoma"/>
          <w:sz w:val="18"/>
          <w:szCs w:val="18"/>
        </w:rPr>
        <w:footnoteReference w:id="2"/>
      </w:r>
      <w:r w:rsidRPr="00CA0356">
        <w:rPr>
          <w:rFonts w:ascii="Tahoma" w:hAnsi="Tahoma" w:cs="Tahoma"/>
          <w:sz w:val="18"/>
          <w:szCs w:val="18"/>
        </w:rPr>
        <w:t>,</w:t>
      </w:r>
    </w:p>
    <w:p w14:paraId="07CC13EE" w14:textId="77777777" w:rsidR="0040363C" w:rsidRPr="00CA0356" w:rsidRDefault="0040363C" w:rsidP="00E55EF0">
      <w:pPr>
        <w:numPr>
          <w:ilvl w:val="0"/>
          <w:numId w:val="34"/>
        </w:numPr>
        <w:suppressAutoHyphens/>
        <w:spacing w:line="276" w:lineRule="auto"/>
        <w:ind w:left="426" w:hanging="426"/>
        <w:rPr>
          <w:rFonts w:ascii="Tahoma" w:hAnsi="Tahoma" w:cs="Tahoma"/>
          <w:sz w:val="18"/>
          <w:szCs w:val="18"/>
        </w:rPr>
      </w:pPr>
      <w:r w:rsidRPr="00CA0356">
        <w:rPr>
          <w:rFonts w:ascii="Tahoma" w:hAnsi="Tahoma" w:cs="Tahoma"/>
          <w:sz w:val="18"/>
          <w:szCs w:val="18"/>
        </w:rPr>
        <w:t xml:space="preserve">Małym przedsiębiorstwem </w:t>
      </w:r>
      <w:r w:rsidRPr="00CA0356">
        <w:rPr>
          <w:rStyle w:val="Odwoanieprzypisudolnego"/>
          <w:rFonts w:ascii="Tahoma" w:hAnsi="Tahoma" w:cs="Tahoma"/>
          <w:sz w:val="18"/>
          <w:szCs w:val="18"/>
        </w:rPr>
        <w:footnoteReference w:id="3"/>
      </w:r>
      <w:r w:rsidRPr="00CA0356">
        <w:rPr>
          <w:rFonts w:ascii="Tahoma" w:hAnsi="Tahoma" w:cs="Tahoma"/>
          <w:sz w:val="18"/>
          <w:szCs w:val="18"/>
        </w:rPr>
        <w:t>,</w:t>
      </w:r>
    </w:p>
    <w:p w14:paraId="3B255426" w14:textId="77777777" w:rsidR="0040363C" w:rsidRPr="00CA0356" w:rsidRDefault="0040363C" w:rsidP="00E55EF0">
      <w:pPr>
        <w:numPr>
          <w:ilvl w:val="0"/>
          <w:numId w:val="34"/>
        </w:numPr>
        <w:suppressAutoHyphens/>
        <w:spacing w:line="276" w:lineRule="auto"/>
        <w:ind w:left="426" w:hanging="426"/>
        <w:rPr>
          <w:rFonts w:ascii="Tahoma" w:hAnsi="Tahoma" w:cs="Tahoma"/>
          <w:sz w:val="18"/>
          <w:szCs w:val="18"/>
        </w:rPr>
      </w:pPr>
      <w:r w:rsidRPr="00CA0356">
        <w:rPr>
          <w:rFonts w:ascii="Tahoma" w:hAnsi="Tahoma" w:cs="Tahoma"/>
          <w:sz w:val="18"/>
          <w:szCs w:val="18"/>
        </w:rPr>
        <w:t xml:space="preserve">Średnim przedsiębiorstwem </w:t>
      </w:r>
      <w:r w:rsidRPr="00CA0356">
        <w:rPr>
          <w:rStyle w:val="Odwoanieprzypisudolnego"/>
          <w:rFonts w:ascii="Tahoma" w:hAnsi="Tahoma" w:cs="Tahoma"/>
          <w:sz w:val="18"/>
          <w:szCs w:val="18"/>
        </w:rPr>
        <w:footnoteReference w:id="4"/>
      </w:r>
      <w:r w:rsidRPr="00CA0356">
        <w:rPr>
          <w:rFonts w:ascii="Tahoma" w:hAnsi="Tahoma" w:cs="Tahoma"/>
          <w:sz w:val="18"/>
          <w:szCs w:val="18"/>
        </w:rPr>
        <w:t xml:space="preserve">, </w:t>
      </w:r>
    </w:p>
    <w:p w14:paraId="221A029C" w14:textId="77777777" w:rsidR="0040363C" w:rsidRPr="00CA0356" w:rsidRDefault="0040363C" w:rsidP="00E55EF0">
      <w:pPr>
        <w:numPr>
          <w:ilvl w:val="0"/>
          <w:numId w:val="34"/>
        </w:numPr>
        <w:suppressAutoHyphens/>
        <w:spacing w:line="276" w:lineRule="auto"/>
        <w:ind w:left="426" w:hanging="426"/>
        <w:rPr>
          <w:rFonts w:ascii="Tahoma" w:hAnsi="Tahoma" w:cs="Tahoma"/>
          <w:sz w:val="18"/>
          <w:szCs w:val="18"/>
        </w:rPr>
      </w:pPr>
      <w:r w:rsidRPr="00CA0356">
        <w:rPr>
          <w:rFonts w:ascii="Tahoma" w:hAnsi="Tahoma" w:cs="Tahoma"/>
          <w:sz w:val="18"/>
          <w:szCs w:val="18"/>
        </w:rPr>
        <w:t>Jednoosobową działalnością gospodarczą,</w:t>
      </w:r>
    </w:p>
    <w:p w14:paraId="5AE2D51D" w14:textId="77777777" w:rsidR="0040363C" w:rsidRPr="00CA0356" w:rsidRDefault="0040363C" w:rsidP="00E55EF0">
      <w:pPr>
        <w:numPr>
          <w:ilvl w:val="0"/>
          <w:numId w:val="34"/>
        </w:numPr>
        <w:suppressAutoHyphens/>
        <w:spacing w:line="276" w:lineRule="auto"/>
        <w:ind w:left="426" w:hanging="426"/>
        <w:rPr>
          <w:rFonts w:ascii="Tahoma" w:hAnsi="Tahoma" w:cs="Tahoma"/>
          <w:sz w:val="18"/>
          <w:szCs w:val="18"/>
        </w:rPr>
      </w:pPr>
      <w:r w:rsidRPr="00CA0356">
        <w:rPr>
          <w:rFonts w:ascii="Tahoma" w:hAnsi="Tahoma" w:cs="Tahoma"/>
          <w:sz w:val="18"/>
          <w:szCs w:val="18"/>
        </w:rPr>
        <w:t>Osobą fizyczną nieprowadzącą działalności gospodarczej,</w:t>
      </w:r>
    </w:p>
    <w:p w14:paraId="4B16AD73" w14:textId="77777777" w:rsidR="0040363C" w:rsidRPr="00CA0356" w:rsidRDefault="0040363C" w:rsidP="00E55EF0">
      <w:pPr>
        <w:numPr>
          <w:ilvl w:val="0"/>
          <w:numId w:val="34"/>
        </w:numPr>
        <w:suppressAutoHyphens/>
        <w:spacing w:line="276" w:lineRule="auto"/>
        <w:ind w:left="426" w:hanging="426"/>
        <w:rPr>
          <w:rFonts w:ascii="Tahoma" w:hAnsi="Tahoma" w:cs="Tahoma"/>
          <w:sz w:val="18"/>
          <w:szCs w:val="18"/>
        </w:rPr>
      </w:pPr>
      <w:r w:rsidRPr="00CA0356">
        <w:rPr>
          <w:rFonts w:ascii="Tahoma" w:hAnsi="Tahoma" w:cs="Tahoma"/>
          <w:sz w:val="18"/>
          <w:szCs w:val="18"/>
        </w:rPr>
        <w:t>Innym rodzajem</w:t>
      </w:r>
    </w:p>
    <w:p w14:paraId="4008EE8B" w14:textId="77777777" w:rsidR="0040363C" w:rsidRPr="00CA0356" w:rsidRDefault="0040363C" w:rsidP="0040363C">
      <w:pPr>
        <w:suppressAutoHyphens/>
        <w:spacing w:line="360" w:lineRule="auto"/>
        <w:rPr>
          <w:rFonts w:ascii="Tahoma" w:hAnsi="Tahoma" w:cs="Tahoma"/>
          <w:b/>
          <w:sz w:val="18"/>
          <w:szCs w:val="18"/>
        </w:rPr>
      </w:pPr>
      <w:r w:rsidRPr="00CA0356">
        <w:rPr>
          <w:rFonts w:ascii="Tahoma" w:hAnsi="Tahoma" w:cs="Tahoma"/>
          <w:b/>
          <w:sz w:val="18"/>
          <w:szCs w:val="18"/>
        </w:rPr>
        <w:t>UWAGA  *zaznaczyć właściwe</w:t>
      </w:r>
    </w:p>
    <w:p w14:paraId="31B41533" w14:textId="77777777" w:rsidR="0040363C" w:rsidRPr="00CA0356" w:rsidRDefault="0040363C" w:rsidP="0040363C">
      <w:pPr>
        <w:spacing w:line="360" w:lineRule="auto"/>
        <w:jc w:val="center"/>
        <w:rPr>
          <w:rFonts w:ascii="Tahoma" w:hAnsi="Tahoma" w:cs="Tahoma"/>
          <w:sz w:val="18"/>
          <w:szCs w:val="18"/>
        </w:rPr>
      </w:pPr>
      <w:r w:rsidRPr="00CA0356">
        <w:rPr>
          <w:rFonts w:ascii="Tahoma" w:hAnsi="Tahoma" w:cs="Tahoma"/>
          <w:sz w:val="18"/>
          <w:szCs w:val="18"/>
        </w:rPr>
        <w:t>Do:</w:t>
      </w:r>
    </w:p>
    <w:p w14:paraId="26E58FE8" w14:textId="77777777" w:rsidR="006E30E7" w:rsidRPr="00CA0356" w:rsidRDefault="006E30E7" w:rsidP="006E30E7">
      <w:pPr>
        <w:jc w:val="center"/>
        <w:rPr>
          <w:rFonts w:ascii="Tahoma" w:hAnsi="Tahoma" w:cs="Tahoma"/>
          <w:b/>
          <w:sz w:val="18"/>
          <w:szCs w:val="18"/>
        </w:rPr>
      </w:pPr>
      <w:r w:rsidRPr="00CA0356">
        <w:rPr>
          <w:rFonts w:ascii="Tahoma" w:hAnsi="Tahoma" w:cs="Tahoma"/>
          <w:b/>
          <w:sz w:val="18"/>
          <w:szCs w:val="18"/>
        </w:rPr>
        <w:t>SAMODZIELNEGO PUBLICZNEGO ZAKŁADU OPIEKI ZDROWOTNEJ  UNIWERSYTECKIEGO SZPITALA KLINICZNEGO NR 1 IM. NORBERTA BARLICKIEGO</w:t>
      </w:r>
    </w:p>
    <w:p w14:paraId="21B3047C" w14:textId="4FCE8C79" w:rsidR="0040363C" w:rsidRPr="00CA0356" w:rsidRDefault="006E30E7" w:rsidP="006E30E7">
      <w:pPr>
        <w:jc w:val="center"/>
        <w:rPr>
          <w:rFonts w:ascii="Tahoma" w:hAnsi="Tahoma" w:cs="Tahoma"/>
          <w:b/>
          <w:sz w:val="18"/>
          <w:szCs w:val="18"/>
        </w:rPr>
      </w:pPr>
      <w:r w:rsidRPr="00CA0356">
        <w:rPr>
          <w:rFonts w:ascii="Tahoma" w:hAnsi="Tahoma" w:cs="Tahoma"/>
          <w:b/>
          <w:sz w:val="18"/>
          <w:szCs w:val="18"/>
        </w:rPr>
        <w:t>90-153 ŁÓDŹ, UL. KOPCIŃSKIEGO 22</w:t>
      </w:r>
    </w:p>
    <w:p w14:paraId="6BBFD852" w14:textId="77777777" w:rsidR="0040363C" w:rsidRPr="00CA0356" w:rsidRDefault="0040363C" w:rsidP="0040363C">
      <w:pPr>
        <w:pStyle w:val="Tekstpodstawowy"/>
        <w:jc w:val="center"/>
        <w:rPr>
          <w:rFonts w:ascii="Tahoma" w:hAnsi="Tahoma" w:cs="Tahoma"/>
          <w:sz w:val="18"/>
          <w:szCs w:val="18"/>
        </w:rPr>
      </w:pPr>
    </w:p>
    <w:p w14:paraId="39DAA25F" w14:textId="31910746" w:rsidR="0040363C" w:rsidRPr="00CA0356" w:rsidRDefault="0040363C" w:rsidP="0040363C">
      <w:pPr>
        <w:pStyle w:val="Tekstpodstawowy"/>
        <w:jc w:val="both"/>
        <w:rPr>
          <w:rFonts w:ascii="Tahoma" w:hAnsi="Tahoma" w:cs="Tahoma"/>
          <w:sz w:val="18"/>
          <w:szCs w:val="18"/>
        </w:rPr>
      </w:pPr>
      <w:r w:rsidRPr="00CA0356">
        <w:rPr>
          <w:rFonts w:ascii="Tahoma" w:hAnsi="Tahoma" w:cs="Tahoma"/>
          <w:sz w:val="18"/>
          <w:szCs w:val="18"/>
        </w:rPr>
        <w:t xml:space="preserve">Nawiązując do ogłoszenia opublikowanego w Dzienniku Urzędowym Unii Europejskiej </w:t>
      </w:r>
      <w:r w:rsidR="00122B07" w:rsidRPr="00122B07">
        <w:rPr>
          <w:rFonts w:ascii="Tahoma" w:hAnsi="Tahoma" w:cs="Tahoma"/>
          <w:b/>
          <w:sz w:val="18"/>
          <w:szCs w:val="18"/>
        </w:rPr>
        <w:t>OJ S 111/2024</w:t>
      </w:r>
      <w:r w:rsidR="00122B07" w:rsidRPr="00122B07">
        <w:rPr>
          <w:rFonts w:ascii="Tahoma" w:hAnsi="Tahoma" w:cs="Tahoma"/>
          <w:sz w:val="18"/>
          <w:szCs w:val="18"/>
        </w:rPr>
        <w:t xml:space="preserve"> </w:t>
      </w:r>
      <w:r w:rsidRPr="00CA0356">
        <w:rPr>
          <w:rFonts w:ascii="Tahoma" w:hAnsi="Tahoma" w:cs="Tahoma"/>
          <w:sz w:val="18"/>
          <w:szCs w:val="18"/>
        </w:rPr>
        <w:t xml:space="preserve">nr </w:t>
      </w:r>
      <w:r w:rsidR="00122B07" w:rsidRPr="00122B07">
        <w:rPr>
          <w:rFonts w:ascii="Tahoma" w:hAnsi="Tahoma" w:cs="Tahoma"/>
          <w:b/>
          <w:sz w:val="18"/>
          <w:szCs w:val="18"/>
        </w:rPr>
        <w:t>340529-2024</w:t>
      </w:r>
      <w:r w:rsidRPr="00CA0356">
        <w:rPr>
          <w:rFonts w:ascii="Tahoma" w:hAnsi="Tahoma" w:cs="Tahoma"/>
          <w:sz w:val="18"/>
          <w:szCs w:val="18"/>
        </w:rPr>
        <w:t xml:space="preserve"> w dniu </w:t>
      </w:r>
      <w:r w:rsidR="00122B07">
        <w:rPr>
          <w:rFonts w:ascii="Tahoma" w:hAnsi="Tahoma" w:cs="Tahoma"/>
          <w:b/>
          <w:sz w:val="18"/>
          <w:szCs w:val="18"/>
          <w:lang w:val="pl-PL"/>
        </w:rPr>
        <w:t>10.06.2024</w:t>
      </w:r>
      <w:r w:rsidRPr="00CA0356">
        <w:rPr>
          <w:rFonts w:ascii="Tahoma" w:hAnsi="Tahoma" w:cs="Tahoma"/>
          <w:b/>
          <w:bCs/>
          <w:sz w:val="18"/>
          <w:szCs w:val="18"/>
        </w:rPr>
        <w:t> r.</w:t>
      </w:r>
      <w:r w:rsidRPr="00CA0356">
        <w:rPr>
          <w:rFonts w:ascii="Tahoma" w:hAnsi="Tahoma" w:cs="Tahoma"/>
          <w:sz w:val="18"/>
          <w:szCs w:val="18"/>
        </w:rPr>
        <w:t xml:space="preserve"> o przetargu nieograniczonym</w:t>
      </w:r>
      <w:r w:rsidR="007F5DED">
        <w:rPr>
          <w:rFonts w:ascii="Tahoma" w:hAnsi="Tahoma" w:cs="Tahoma"/>
          <w:sz w:val="18"/>
          <w:szCs w:val="18"/>
          <w:lang w:val="pl-PL"/>
        </w:rPr>
        <w:t xml:space="preserve"> na</w:t>
      </w:r>
      <w:r w:rsidRPr="00CA0356">
        <w:rPr>
          <w:rFonts w:ascii="Tahoma" w:hAnsi="Tahoma" w:cs="Tahoma"/>
          <w:sz w:val="18"/>
          <w:szCs w:val="18"/>
        </w:rPr>
        <w:t xml:space="preserve"> </w:t>
      </w:r>
      <w:r w:rsidR="00FC5E7D" w:rsidRPr="00FC5E7D">
        <w:rPr>
          <w:rFonts w:ascii="Tahoma" w:hAnsi="Tahoma" w:cs="Tahoma"/>
          <w:b/>
          <w:bCs/>
          <w:sz w:val="18"/>
          <w:szCs w:val="18"/>
          <w:lang w:val="pl-PL"/>
        </w:rPr>
        <w:t>usługę t</w:t>
      </w:r>
      <w:r w:rsidR="00FC5E7D" w:rsidRPr="00FC5E7D">
        <w:rPr>
          <w:rFonts w:ascii="Tahoma" w:hAnsi="Tahoma" w:cs="Tahoma"/>
          <w:b/>
          <w:bCs/>
          <w:iCs/>
          <w:sz w:val="18"/>
          <w:szCs w:val="18"/>
          <w:lang w:val="pl-PL"/>
        </w:rPr>
        <w:t>ransportu sanitarnego</w:t>
      </w:r>
      <w:r w:rsidR="00105ED9">
        <w:rPr>
          <w:rFonts w:ascii="Tahoma" w:hAnsi="Tahoma" w:cs="Tahoma"/>
          <w:b/>
          <w:bCs/>
          <w:iCs/>
          <w:sz w:val="18"/>
          <w:szCs w:val="18"/>
          <w:lang w:val="pl-PL"/>
        </w:rPr>
        <w:t xml:space="preserve"> </w:t>
      </w:r>
      <w:r w:rsidRPr="00CA0356">
        <w:rPr>
          <w:rFonts w:ascii="Tahoma" w:hAnsi="Tahoma" w:cs="Tahoma"/>
          <w:b/>
          <w:sz w:val="18"/>
          <w:szCs w:val="18"/>
        </w:rPr>
        <w:t xml:space="preserve">– numer sprawy </w:t>
      </w:r>
      <w:r w:rsidR="00AD2277">
        <w:rPr>
          <w:rFonts w:ascii="Tahoma" w:hAnsi="Tahoma" w:cs="Tahoma"/>
          <w:b/>
          <w:sz w:val="18"/>
          <w:szCs w:val="18"/>
          <w:lang w:val="pl-PL"/>
        </w:rPr>
        <w:t>64</w:t>
      </w:r>
      <w:r w:rsidRPr="00CA0356">
        <w:rPr>
          <w:rFonts w:ascii="Tahoma" w:hAnsi="Tahoma" w:cs="Tahoma"/>
          <w:b/>
          <w:sz w:val="18"/>
          <w:szCs w:val="18"/>
        </w:rPr>
        <w:t>/</w:t>
      </w:r>
      <w:proofErr w:type="spellStart"/>
      <w:r w:rsidRPr="00CA0356">
        <w:rPr>
          <w:rFonts w:ascii="Tahoma" w:hAnsi="Tahoma" w:cs="Tahoma"/>
          <w:b/>
          <w:sz w:val="18"/>
          <w:szCs w:val="18"/>
        </w:rPr>
        <w:t>PN</w:t>
      </w:r>
      <w:proofErr w:type="spellEnd"/>
      <w:r w:rsidRPr="00CA0356">
        <w:rPr>
          <w:rFonts w:ascii="Tahoma" w:hAnsi="Tahoma" w:cs="Tahoma"/>
          <w:b/>
          <w:sz w:val="18"/>
          <w:szCs w:val="18"/>
        </w:rPr>
        <w:t>/</w:t>
      </w:r>
      <w:proofErr w:type="spellStart"/>
      <w:r w:rsidRPr="00CA0356">
        <w:rPr>
          <w:rFonts w:ascii="Tahoma" w:hAnsi="Tahoma" w:cs="Tahoma"/>
          <w:b/>
          <w:sz w:val="18"/>
          <w:szCs w:val="18"/>
        </w:rPr>
        <w:t>ZP</w:t>
      </w:r>
      <w:proofErr w:type="spellEnd"/>
      <w:r w:rsidRPr="00CA0356">
        <w:rPr>
          <w:rFonts w:ascii="Tahoma" w:hAnsi="Tahoma" w:cs="Tahoma"/>
          <w:b/>
          <w:sz w:val="18"/>
          <w:szCs w:val="18"/>
        </w:rPr>
        <w:t>/U/202</w:t>
      </w:r>
      <w:r w:rsidR="002B007A">
        <w:rPr>
          <w:rFonts w:ascii="Tahoma" w:hAnsi="Tahoma" w:cs="Tahoma"/>
          <w:b/>
          <w:sz w:val="18"/>
          <w:szCs w:val="18"/>
          <w:lang w:val="pl-PL"/>
        </w:rPr>
        <w:t>4</w:t>
      </w:r>
      <w:r w:rsidRPr="00CA0356">
        <w:rPr>
          <w:rFonts w:ascii="Tahoma" w:hAnsi="Tahoma" w:cs="Tahoma"/>
          <w:sz w:val="18"/>
          <w:szCs w:val="18"/>
        </w:rPr>
        <w:t>:</w:t>
      </w:r>
    </w:p>
    <w:p w14:paraId="1393F599" w14:textId="77777777" w:rsidR="0040363C" w:rsidRPr="00CA0356" w:rsidRDefault="0040363C" w:rsidP="0040363C">
      <w:pPr>
        <w:pStyle w:val="Tekstpodstawowy"/>
        <w:jc w:val="both"/>
        <w:rPr>
          <w:rFonts w:ascii="Tahoma" w:hAnsi="Tahoma" w:cs="Tahoma"/>
          <w:sz w:val="18"/>
          <w:szCs w:val="18"/>
        </w:rPr>
      </w:pPr>
    </w:p>
    <w:p w14:paraId="4FB19A92" w14:textId="29875E06" w:rsidR="00E669CC" w:rsidRPr="000A29E9" w:rsidRDefault="00E669CC" w:rsidP="00E669CC">
      <w:pPr>
        <w:pStyle w:val="Akapitzlist"/>
        <w:numPr>
          <w:ilvl w:val="0"/>
          <w:numId w:val="5"/>
        </w:numPr>
        <w:rPr>
          <w:rFonts w:ascii="Tahoma" w:eastAsia="Times New Roman" w:hAnsi="Tahoma" w:cs="Tahoma"/>
          <w:sz w:val="18"/>
          <w:szCs w:val="18"/>
          <w:lang w:eastAsia="pl-PL"/>
        </w:rPr>
      </w:pPr>
      <w:r w:rsidRPr="000A29E9">
        <w:rPr>
          <w:rFonts w:ascii="Tahoma" w:eastAsia="Times New Roman" w:hAnsi="Tahoma" w:cs="Tahoma"/>
          <w:sz w:val="18"/>
          <w:szCs w:val="18"/>
          <w:lang w:eastAsia="pl-PL"/>
        </w:rPr>
        <w:t xml:space="preserve">Oferujemy </w:t>
      </w:r>
      <w:r w:rsidR="006C0FEE" w:rsidRPr="000A29E9">
        <w:rPr>
          <w:rFonts w:ascii="Tahoma" w:eastAsia="Times New Roman" w:hAnsi="Tahoma" w:cs="Tahoma"/>
          <w:sz w:val="18"/>
          <w:szCs w:val="18"/>
          <w:lang w:val="pl-PL" w:eastAsia="pl-PL"/>
        </w:rPr>
        <w:t xml:space="preserve">wykonywanie usług </w:t>
      </w:r>
      <w:r w:rsidR="007265F5">
        <w:rPr>
          <w:rFonts w:ascii="Tahoma" w:eastAsia="Times New Roman" w:hAnsi="Tahoma" w:cs="Tahoma"/>
          <w:sz w:val="18"/>
          <w:szCs w:val="18"/>
          <w:lang w:val="pl-PL" w:eastAsia="pl-PL"/>
        </w:rPr>
        <w:t>z Pakietu ………….</w:t>
      </w:r>
      <w:r w:rsidR="006C0FEE" w:rsidRPr="000A29E9">
        <w:rPr>
          <w:rFonts w:ascii="Tahoma" w:eastAsia="Times New Roman" w:hAnsi="Tahoma" w:cs="Tahoma"/>
          <w:sz w:val="18"/>
          <w:szCs w:val="18"/>
          <w:lang w:val="pl-PL" w:eastAsia="pl-PL"/>
        </w:rPr>
        <w:t>sp</w:t>
      </w:r>
      <w:r w:rsidR="000A29E9" w:rsidRPr="000A29E9">
        <w:rPr>
          <w:rFonts w:ascii="Tahoma" w:eastAsia="Times New Roman" w:hAnsi="Tahoma" w:cs="Tahoma"/>
          <w:sz w:val="18"/>
          <w:szCs w:val="18"/>
          <w:lang w:val="pl-PL" w:eastAsia="pl-PL"/>
        </w:rPr>
        <w:t xml:space="preserve">ełniających </w:t>
      </w:r>
      <w:r w:rsidRPr="000A29E9">
        <w:rPr>
          <w:rFonts w:ascii="Tahoma" w:eastAsia="Times New Roman" w:hAnsi="Tahoma" w:cs="Tahoma"/>
          <w:sz w:val="18"/>
          <w:szCs w:val="18"/>
          <w:lang w:eastAsia="pl-PL"/>
        </w:rPr>
        <w:t xml:space="preserve">wymagania określone w załączniku </w:t>
      </w:r>
      <w:r w:rsidR="000A29E9" w:rsidRPr="000A29E9">
        <w:rPr>
          <w:rFonts w:ascii="Tahoma" w:eastAsia="Times New Roman" w:hAnsi="Tahoma" w:cs="Tahoma"/>
          <w:sz w:val="18"/>
          <w:szCs w:val="18"/>
          <w:lang w:val="pl-PL" w:eastAsia="pl-PL"/>
        </w:rPr>
        <w:t xml:space="preserve"> 1a i</w:t>
      </w:r>
      <w:r w:rsidRPr="000A29E9">
        <w:rPr>
          <w:rFonts w:ascii="Tahoma" w:eastAsia="Times New Roman" w:hAnsi="Tahoma" w:cs="Tahoma"/>
          <w:sz w:val="18"/>
          <w:szCs w:val="18"/>
          <w:lang w:eastAsia="pl-PL"/>
        </w:rPr>
        <w:t xml:space="preserve"> 2 do SWZ. Załącznik</w:t>
      </w:r>
      <w:r w:rsidR="000A29E9" w:rsidRPr="000A29E9">
        <w:rPr>
          <w:rFonts w:ascii="Tahoma" w:eastAsia="Times New Roman" w:hAnsi="Tahoma" w:cs="Tahoma"/>
          <w:sz w:val="18"/>
          <w:szCs w:val="18"/>
          <w:lang w:val="pl-PL" w:eastAsia="pl-PL"/>
        </w:rPr>
        <w:t>i</w:t>
      </w:r>
      <w:r w:rsidRPr="000A29E9">
        <w:rPr>
          <w:rFonts w:ascii="Tahoma" w:eastAsia="Times New Roman" w:hAnsi="Tahoma" w:cs="Tahoma"/>
          <w:sz w:val="18"/>
          <w:szCs w:val="18"/>
          <w:lang w:eastAsia="pl-PL"/>
        </w:rPr>
        <w:t xml:space="preserve"> te stanowi</w:t>
      </w:r>
      <w:r w:rsidR="000A29E9" w:rsidRPr="000A29E9">
        <w:rPr>
          <w:rFonts w:ascii="Tahoma" w:eastAsia="Times New Roman" w:hAnsi="Tahoma" w:cs="Tahoma"/>
          <w:sz w:val="18"/>
          <w:szCs w:val="18"/>
          <w:lang w:val="pl-PL" w:eastAsia="pl-PL"/>
        </w:rPr>
        <w:t>ą</w:t>
      </w:r>
      <w:r w:rsidRPr="000A29E9">
        <w:rPr>
          <w:rFonts w:ascii="Tahoma" w:eastAsia="Times New Roman" w:hAnsi="Tahoma" w:cs="Tahoma"/>
          <w:sz w:val="18"/>
          <w:szCs w:val="18"/>
          <w:lang w:eastAsia="pl-PL"/>
        </w:rPr>
        <w:t xml:space="preserve"> integralną część niniejszej oferty.</w:t>
      </w:r>
    </w:p>
    <w:p w14:paraId="6B83C0CF" w14:textId="77777777" w:rsidR="00E669CC" w:rsidRPr="00F960CE" w:rsidRDefault="00E669CC" w:rsidP="00E669CC">
      <w:pPr>
        <w:numPr>
          <w:ilvl w:val="0"/>
          <w:numId w:val="5"/>
        </w:numPr>
        <w:jc w:val="both"/>
        <w:rPr>
          <w:rFonts w:ascii="Tahoma" w:hAnsi="Tahoma" w:cs="Tahoma"/>
          <w:sz w:val="18"/>
          <w:szCs w:val="18"/>
        </w:rPr>
      </w:pPr>
      <w:r w:rsidRPr="00F960CE">
        <w:rPr>
          <w:rFonts w:ascii="Tahoma" w:hAnsi="Tahoma" w:cs="Tahoma"/>
          <w:b/>
          <w:sz w:val="18"/>
          <w:szCs w:val="18"/>
        </w:rPr>
        <w:t>Oferujemy usługę zgodną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E669CC" w:rsidRPr="00F960CE" w14:paraId="458DB9EE" w14:textId="77777777" w:rsidTr="008E5536">
        <w:trPr>
          <w:trHeight w:val="373"/>
          <w:jc w:val="center"/>
        </w:trPr>
        <w:tc>
          <w:tcPr>
            <w:tcW w:w="6290" w:type="dxa"/>
            <w:shd w:val="clear" w:color="auto" w:fill="auto"/>
            <w:vAlign w:val="center"/>
          </w:tcPr>
          <w:p w14:paraId="3888A303" w14:textId="77777777" w:rsidR="00E669CC" w:rsidRPr="00F960CE" w:rsidRDefault="00E669CC" w:rsidP="008E5536">
            <w:pPr>
              <w:jc w:val="both"/>
              <w:rPr>
                <w:rFonts w:ascii="Tahoma" w:eastAsia="Calibri" w:hAnsi="Tahoma" w:cs="Tahoma"/>
                <w:b/>
                <w:sz w:val="18"/>
                <w:szCs w:val="18"/>
              </w:rPr>
            </w:pPr>
            <w:r w:rsidRPr="00F960CE">
              <w:rPr>
                <w:rFonts w:ascii="Tahoma" w:eastAsia="Calibri" w:hAnsi="Tahoma" w:cs="Tahoma"/>
                <w:b/>
                <w:sz w:val="18"/>
                <w:szCs w:val="18"/>
              </w:rPr>
              <w:t>Oceniane kryteria:</w:t>
            </w:r>
          </w:p>
        </w:tc>
        <w:tc>
          <w:tcPr>
            <w:tcW w:w="3138" w:type="dxa"/>
            <w:shd w:val="clear" w:color="auto" w:fill="auto"/>
            <w:vAlign w:val="center"/>
          </w:tcPr>
          <w:p w14:paraId="6CE26D73" w14:textId="77777777" w:rsidR="00E669CC" w:rsidRPr="00F960CE" w:rsidRDefault="00E669CC" w:rsidP="008E5536">
            <w:pPr>
              <w:jc w:val="center"/>
              <w:rPr>
                <w:rFonts w:ascii="Tahoma" w:eastAsia="Calibri" w:hAnsi="Tahoma" w:cs="Tahoma"/>
                <w:b/>
                <w:sz w:val="18"/>
                <w:szCs w:val="18"/>
              </w:rPr>
            </w:pPr>
            <w:r w:rsidRPr="00F960CE">
              <w:rPr>
                <w:rFonts w:ascii="Tahoma" w:eastAsia="Calibri" w:hAnsi="Tahoma" w:cs="Tahoma"/>
                <w:b/>
                <w:sz w:val="18"/>
                <w:szCs w:val="18"/>
              </w:rPr>
              <w:t>Podać/Wypełnić</w:t>
            </w:r>
          </w:p>
        </w:tc>
      </w:tr>
      <w:tr w:rsidR="00E669CC" w:rsidRPr="00D34881" w14:paraId="090A121E" w14:textId="77777777" w:rsidTr="008E5536">
        <w:trPr>
          <w:trHeight w:val="624"/>
          <w:jc w:val="center"/>
        </w:trPr>
        <w:tc>
          <w:tcPr>
            <w:tcW w:w="6290" w:type="dxa"/>
            <w:shd w:val="clear" w:color="auto" w:fill="auto"/>
            <w:vAlign w:val="center"/>
          </w:tcPr>
          <w:p w14:paraId="6922C1B1" w14:textId="77777777" w:rsidR="00E669CC" w:rsidRPr="00F960CE" w:rsidRDefault="00E669CC" w:rsidP="008E5536">
            <w:pPr>
              <w:rPr>
                <w:rFonts w:ascii="Tahoma" w:eastAsia="Calibri" w:hAnsi="Tahoma" w:cs="Tahoma"/>
                <w:b/>
                <w:sz w:val="18"/>
                <w:szCs w:val="18"/>
                <w:u w:val="single"/>
              </w:rPr>
            </w:pPr>
            <w:r w:rsidRPr="00F960CE">
              <w:rPr>
                <w:rFonts w:ascii="Tahoma" w:eastAsia="Calibri" w:hAnsi="Tahoma" w:cs="Tahoma"/>
                <w:b/>
                <w:sz w:val="18"/>
                <w:szCs w:val="18"/>
                <w:u w:val="single"/>
              </w:rPr>
              <w:t>Termin płatności</w:t>
            </w:r>
          </w:p>
          <w:p w14:paraId="756D8228" w14:textId="77777777" w:rsidR="00E669CC" w:rsidRPr="00F960CE" w:rsidRDefault="00E669CC" w:rsidP="008E5536">
            <w:pPr>
              <w:jc w:val="both"/>
              <w:rPr>
                <w:sz w:val="18"/>
                <w:szCs w:val="18"/>
              </w:rPr>
            </w:pPr>
            <w:r w:rsidRPr="00F960CE">
              <w:rPr>
                <w:rFonts w:ascii="Tahoma" w:hAnsi="Tahoma" w:cs="Tahoma"/>
                <w:sz w:val="18"/>
                <w:szCs w:val="18"/>
              </w:rPr>
              <w:t xml:space="preserve">Proponujemy następujący termin płatności </w:t>
            </w:r>
            <w:r w:rsidRPr="00F960CE">
              <w:rPr>
                <w:rFonts w:ascii="Tahoma" w:hAnsi="Tahoma" w:cs="Tahoma"/>
                <w:bCs/>
                <w:sz w:val="18"/>
                <w:szCs w:val="18"/>
              </w:rPr>
              <w:t>od dnia otrzymania przez Zamawiającego prawidłowo wystawionej faktury, na warunkach i zgodnie z postanowieniami wzoru umowy</w:t>
            </w:r>
            <w:r w:rsidRPr="00F960CE">
              <w:rPr>
                <w:rFonts w:ascii="Tahoma" w:hAnsi="Tahoma" w:cs="Tahoma"/>
                <w:sz w:val="18"/>
                <w:szCs w:val="18"/>
              </w:rPr>
              <w:t>.</w:t>
            </w:r>
          </w:p>
          <w:p w14:paraId="05273717" w14:textId="77777777" w:rsidR="00E669CC" w:rsidRPr="00F960CE" w:rsidRDefault="00E669CC" w:rsidP="008E5536">
            <w:pPr>
              <w:jc w:val="both"/>
              <w:rPr>
                <w:rFonts w:ascii="Tahoma" w:hAnsi="Tahoma" w:cs="Tahoma"/>
                <w:b/>
                <w:bCs/>
                <w:sz w:val="18"/>
                <w:szCs w:val="18"/>
                <w:u w:val="single"/>
              </w:rPr>
            </w:pPr>
          </w:p>
        </w:tc>
        <w:tc>
          <w:tcPr>
            <w:tcW w:w="3138" w:type="dxa"/>
            <w:shd w:val="clear" w:color="auto" w:fill="auto"/>
            <w:vAlign w:val="center"/>
          </w:tcPr>
          <w:p w14:paraId="4C7918E3" w14:textId="77777777" w:rsidR="00E669CC" w:rsidRPr="00F22571" w:rsidRDefault="00E669CC" w:rsidP="008E5536">
            <w:pPr>
              <w:jc w:val="center"/>
              <w:rPr>
                <w:rFonts w:ascii="Tahoma" w:eastAsia="Calibri" w:hAnsi="Tahoma" w:cs="Tahoma"/>
                <w:b/>
                <w:sz w:val="18"/>
                <w:szCs w:val="20"/>
              </w:rPr>
            </w:pPr>
          </w:p>
          <w:p w14:paraId="5CBCAAC2" w14:textId="77777777" w:rsidR="00E669CC" w:rsidRPr="00F960CE" w:rsidRDefault="00E669CC" w:rsidP="008E5536">
            <w:pPr>
              <w:jc w:val="center"/>
              <w:rPr>
                <w:rFonts w:ascii="Tahoma" w:eastAsia="Calibri" w:hAnsi="Tahoma" w:cs="Tahoma"/>
                <w:b/>
                <w:sz w:val="18"/>
                <w:szCs w:val="18"/>
              </w:rPr>
            </w:pPr>
            <w:r w:rsidRPr="00F960CE">
              <w:rPr>
                <w:rFonts w:ascii="Tahoma" w:eastAsia="Calibri" w:hAnsi="Tahoma" w:cs="Tahoma"/>
                <w:b/>
                <w:sz w:val="18"/>
                <w:szCs w:val="18"/>
              </w:rPr>
              <w:t xml:space="preserve">……..… dni* </w:t>
            </w:r>
          </w:p>
          <w:p w14:paraId="4CEFBCB4" w14:textId="77777777" w:rsidR="00E669CC" w:rsidRPr="00D34881" w:rsidRDefault="00E669CC" w:rsidP="008E5536">
            <w:pPr>
              <w:jc w:val="center"/>
              <w:rPr>
                <w:rFonts w:ascii="Tahoma" w:eastAsia="Calibri" w:hAnsi="Tahoma" w:cs="Tahoma"/>
                <w:sz w:val="14"/>
                <w:szCs w:val="14"/>
              </w:rPr>
            </w:pPr>
            <w:r w:rsidRPr="00D34881">
              <w:rPr>
                <w:rFonts w:ascii="Tahoma" w:hAnsi="Tahoma" w:cs="Tahoma"/>
                <w:b/>
                <w:sz w:val="18"/>
                <w:szCs w:val="18"/>
              </w:rPr>
              <w:t>(30 dni/ 40 dni/ 50 dni/ 60 dni)</w:t>
            </w:r>
          </w:p>
          <w:p w14:paraId="24271245" w14:textId="77777777" w:rsidR="00E669CC" w:rsidRPr="00D34881" w:rsidRDefault="00E669CC" w:rsidP="008E5536">
            <w:pPr>
              <w:jc w:val="both"/>
              <w:rPr>
                <w:rFonts w:ascii="Tahoma" w:eastAsia="Calibri" w:hAnsi="Tahoma" w:cs="Tahoma"/>
                <w:sz w:val="14"/>
                <w:szCs w:val="14"/>
              </w:rPr>
            </w:pPr>
            <w:r>
              <w:rPr>
                <w:rFonts w:ascii="Tahoma" w:eastAsia="Calibri" w:hAnsi="Tahoma" w:cs="Tahoma"/>
                <w:sz w:val="14"/>
                <w:szCs w:val="14"/>
              </w:rPr>
              <w:t>Zamawiający zastrzega, iż 30-</w:t>
            </w:r>
            <w:r w:rsidRPr="00D34881">
              <w:rPr>
                <w:rFonts w:ascii="Tahoma" w:eastAsia="Calibri" w:hAnsi="Tahoma" w:cs="Tahoma"/>
                <w:sz w:val="14"/>
                <w:szCs w:val="14"/>
              </w:rPr>
              <w:t>dniowy termin płatności, jako warunek otrzyma 0 pkt.</w:t>
            </w:r>
          </w:p>
          <w:p w14:paraId="09F4A27C" w14:textId="77777777" w:rsidR="00E669CC" w:rsidRPr="00D34881" w:rsidRDefault="00E669CC" w:rsidP="008E5536">
            <w:pPr>
              <w:jc w:val="both"/>
              <w:rPr>
                <w:rFonts w:ascii="Tahoma" w:eastAsia="Calibri" w:hAnsi="Tahoma" w:cs="Tahoma"/>
                <w:b/>
                <w:sz w:val="20"/>
                <w:szCs w:val="20"/>
              </w:rPr>
            </w:pPr>
            <w:r w:rsidRPr="00D34881">
              <w:rPr>
                <w:rFonts w:ascii="Tahoma" w:eastAsia="Calibri" w:hAnsi="Tahoma" w:cs="Tahoma"/>
                <w:sz w:val="14"/>
                <w:szCs w:val="14"/>
              </w:rPr>
              <w:t>Zamawiający zastrzega, że brane pod uwagę będą t</w:t>
            </w:r>
            <w:r>
              <w:rPr>
                <w:rFonts w:ascii="Tahoma" w:eastAsia="Calibri" w:hAnsi="Tahoma" w:cs="Tahoma"/>
                <w:sz w:val="14"/>
                <w:szCs w:val="14"/>
              </w:rPr>
              <w:t>ylko terminy płatności: 30/40/</w:t>
            </w:r>
            <w:r w:rsidRPr="00D34881">
              <w:rPr>
                <w:rFonts w:ascii="Tahoma" w:eastAsia="Calibri" w:hAnsi="Tahoma" w:cs="Tahoma"/>
                <w:sz w:val="14"/>
                <w:szCs w:val="14"/>
              </w:rPr>
              <w:t>50</w:t>
            </w:r>
            <w:r>
              <w:rPr>
                <w:rFonts w:ascii="Tahoma" w:eastAsia="Calibri" w:hAnsi="Tahoma" w:cs="Tahoma"/>
                <w:sz w:val="14"/>
                <w:szCs w:val="14"/>
              </w:rPr>
              <w:t>/</w:t>
            </w:r>
            <w:r w:rsidRPr="00D34881">
              <w:rPr>
                <w:rFonts w:ascii="Tahoma" w:eastAsia="Calibri" w:hAnsi="Tahoma" w:cs="Tahoma"/>
                <w:sz w:val="14"/>
                <w:szCs w:val="14"/>
              </w:rPr>
              <w:t>60 dni. Podanie innego terminu będzie skutkowało odrzuceniem oferty.</w:t>
            </w:r>
          </w:p>
        </w:tc>
      </w:tr>
    </w:tbl>
    <w:p w14:paraId="6265BCAC" w14:textId="77777777" w:rsidR="00E669CC" w:rsidRPr="00AD62AE" w:rsidRDefault="00E669CC" w:rsidP="00E669CC">
      <w:pPr>
        <w:ind w:left="426"/>
        <w:jc w:val="both"/>
        <w:rPr>
          <w:rFonts w:ascii="Tahoma" w:hAnsi="Tahoma" w:cs="Tahoma"/>
          <w:b/>
          <w:bCs/>
          <w:sz w:val="16"/>
          <w:szCs w:val="18"/>
        </w:rPr>
      </w:pPr>
      <w:r w:rsidRPr="00AD62AE">
        <w:rPr>
          <w:rFonts w:ascii="Tahoma" w:hAnsi="Tahoma" w:cs="Tahoma"/>
          <w:b/>
          <w:bCs/>
          <w:sz w:val="16"/>
          <w:szCs w:val="18"/>
        </w:rPr>
        <w:t>*uzupełnić</w:t>
      </w:r>
    </w:p>
    <w:p w14:paraId="74040007" w14:textId="77777777" w:rsidR="00E669CC" w:rsidRPr="00D34881" w:rsidRDefault="00E669CC" w:rsidP="00E669CC">
      <w:pPr>
        <w:jc w:val="both"/>
        <w:rPr>
          <w:rFonts w:ascii="Tahoma" w:hAnsi="Tahoma" w:cs="Tahoma"/>
          <w:b/>
          <w:bCs/>
          <w:sz w:val="18"/>
          <w:szCs w:val="18"/>
        </w:rPr>
      </w:pPr>
    </w:p>
    <w:p w14:paraId="5881FBCF" w14:textId="77777777" w:rsidR="00E669CC" w:rsidRPr="00D34881" w:rsidRDefault="00E669CC" w:rsidP="00E669CC">
      <w:pPr>
        <w:ind w:hanging="357"/>
        <w:jc w:val="center"/>
        <w:rPr>
          <w:rFonts w:ascii="Tahoma" w:hAnsi="Tahoma" w:cs="Tahoma"/>
          <w:b/>
          <w:bCs/>
          <w:sz w:val="16"/>
          <w:szCs w:val="16"/>
        </w:rPr>
      </w:pPr>
      <w:r w:rsidRPr="00D34881">
        <w:rPr>
          <w:rFonts w:ascii="Tahoma" w:hAnsi="Tahoma" w:cs="Tahoma"/>
          <w:sz w:val="16"/>
          <w:szCs w:val="16"/>
        </w:rPr>
        <w:t xml:space="preserve">!!! </w:t>
      </w:r>
      <w:r w:rsidRPr="00D34881">
        <w:rPr>
          <w:rFonts w:ascii="Tahoma" w:hAnsi="Tahoma" w:cs="Tahoma"/>
          <w:b/>
          <w:bCs/>
          <w:sz w:val="16"/>
          <w:szCs w:val="16"/>
          <w:u w:val="single"/>
        </w:rPr>
        <w:t>Zgodnie z zapisami w  rozdz. XVI SWZ powyższe parametry, poza ceną, stanowią kryteria oceny ofert.</w:t>
      </w:r>
      <w:r w:rsidRPr="00D34881">
        <w:rPr>
          <w:rFonts w:ascii="Tahoma" w:hAnsi="Tahoma" w:cs="Tahoma"/>
          <w:b/>
          <w:bCs/>
          <w:sz w:val="16"/>
          <w:szCs w:val="16"/>
        </w:rPr>
        <w:t xml:space="preserve"> !!!</w:t>
      </w:r>
    </w:p>
    <w:p w14:paraId="0DA62A5D" w14:textId="77777777" w:rsidR="00E669CC" w:rsidRPr="00D34881" w:rsidRDefault="00E669CC" w:rsidP="00E669CC">
      <w:pPr>
        <w:jc w:val="center"/>
        <w:rPr>
          <w:rFonts w:ascii="Tahoma" w:hAnsi="Tahoma" w:cs="Tahoma"/>
          <w:b/>
          <w:bCs/>
          <w:sz w:val="16"/>
          <w:szCs w:val="16"/>
        </w:rPr>
      </w:pPr>
      <w:r w:rsidRPr="00D34881">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w:t>
      </w:r>
      <w:r>
        <w:rPr>
          <w:rFonts w:ascii="Tahoma" w:hAnsi="Tahoma" w:cs="Tahoma"/>
          <w:b/>
          <w:bCs/>
          <w:sz w:val="16"/>
          <w:szCs w:val="16"/>
        </w:rPr>
        <w:t>3</w:t>
      </w:r>
      <w:r w:rsidRPr="00D34881">
        <w:rPr>
          <w:rFonts w:ascii="Tahoma" w:hAnsi="Tahoma" w:cs="Tahoma"/>
          <w:b/>
          <w:bCs/>
          <w:sz w:val="16"/>
          <w:szCs w:val="16"/>
        </w:rPr>
        <w:t xml:space="preserve"> r. poz. </w:t>
      </w:r>
      <w:r>
        <w:rPr>
          <w:rFonts w:ascii="Tahoma" w:hAnsi="Tahoma" w:cs="Tahoma"/>
          <w:b/>
          <w:bCs/>
          <w:sz w:val="16"/>
          <w:szCs w:val="16"/>
        </w:rPr>
        <w:t>1605</w:t>
      </w:r>
      <w:r w:rsidRPr="00D34881">
        <w:rPr>
          <w:rFonts w:ascii="Tahoma" w:hAnsi="Tahoma" w:cs="Tahoma"/>
          <w:b/>
          <w:bCs/>
          <w:sz w:val="16"/>
          <w:szCs w:val="16"/>
        </w:rPr>
        <w:t>, tj.  ze zm.).</w:t>
      </w:r>
    </w:p>
    <w:p w14:paraId="25014F66" w14:textId="77777777" w:rsidR="00E669CC" w:rsidRDefault="00E669CC" w:rsidP="00E669CC">
      <w:pPr>
        <w:jc w:val="both"/>
        <w:rPr>
          <w:rFonts w:ascii="Tahoma" w:hAnsi="Tahoma" w:cs="Tahoma"/>
          <w:sz w:val="18"/>
          <w:szCs w:val="18"/>
        </w:rPr>
      </w:pPr>
    </w:p>
    <w:p w14:paraId="3E4FBE71" w14:textId="77777777"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Należność będzie wpłacana przelewem na rachunek bankowy (rozliczeniowy) Wykonawcy podany na fakturze, który jest zgodny:</w:t>
      </w:r>
    </w:p>
    <w:p w14:paraId="1449CC58" w14:textId="77777777" w:rsidR="00E669CC" w:rsidRPr="00D34881" w:rsidRDefault="00E669CC" w:rsidP="00E55EF0">
      <w:pPr>
        <w:widowControl w:val="0"/>
        <w:numPr>
          <w:ilvl w:val="0"/>
          <w:numId w:val="15"/>
        </w:numPr>
        <w:autoSpaceDE w:val="0"/>
        <w:autoSpaceDN w:val="0"/>
        <w:adjustRightInd w:val="0"/>
        <w:jc w:val="both"/>
        <w:rPr>
          <w:rFonts w:ascii="Tahoma" w:hAnsi="Tahoma" w:cs="Tahoma"/>
          <w:sz w:val="18"/>
          <w:szCs w:val="18"/>
        </w:rPr>
      </w:pPr>
      <w:r w:rsidRPr="00D34881">
        <w:rPr>
          <w:rFonts w:ascii="Tahoma" w:hAnsi="Tahoma" w:cs="Tahoma"/>
          <w:sz w:val="18"/>
          <w:szCs w:val="18"/>
        </w:rPr>
        <w:t xml:space="preserve">z numerem rachunku bankowego (rozliczeniowego) wprowadzonego do wykazu podatników VAT tzw. biała lista - w przypadku podatników VAT </w:t>
      </w:r>
      <w:r w:rsidRPr="00E85611">
        <w:rPr>
          <w:rFonts w:ascii="Tahoma" w:hAnsi="Tahoma" w:cs="Tahoma"/>
          <w:b/>
          <w:sz w:val="18"/>
          <w:szCs w:val="18"/>
        </w:rPr>
        <w:t>*</w:t>
      </w:r>
    </w:p>
    <w:p w14:paraId="6E3116E5" w14:textId="77777777" w:rsidR="00E669CC" w:rsidRPr="00D34881" w:rsidRDefault="00E669CC" w:rsidP="00E55EF0">
      <w:pPr>
        <w:widowControl w:val="0"/>
        <w:numPr>
          <w:ilvl w:val="0"/>
          <w:numId w:val="15"/>
        </w:numPr>
        <w:suppressAutoHyphens/>
        <w:jc w:val="both"/>
        <w:rPr>
          <w:rFonts w:ascii="Tahoma" w:hAnsi="Tahoma" w:cs="Tahoma"/>
          <w:sz w:val="18"/>
          <w:szCs w:val="18"/>
        </w:rPr>
      </w:pPr>
      <w:r w:rsidRPr="00D34881">
        <w:rPr>
          <w:rFonts w:ascii="Tahoma" w:hAnsi="Tahoma" w:cs="Tahoma"/>
          <w:sz w:val="18"/>
          <w:szCs w:val="18"/>
        </w:rPr>
        <w:t xml:space="preserve">z numerem rachunku bankowego (rozliczeniowego) zgłoszonym przez Wykonawcę do Urzędu Skarbowego w związku z prowadzoną działalnością  - w przypadku innych podatników </w:t>
      </w:r>
      <w:r w:rsidRPr="00CB763C">
        <w:rPr>
          <w:rFonts w:ascii="Tahoma" w:hAnsi="Tahoma" w:cs="Tahoma"/>
          <w:b/>
          <w:sz w:val="18"/>
          <w:szCs w:val="18"/>
        </w:rPr>
        <w:t>*</w:t>
      </w:r>
    </w:p>
    <w:p w14:paraId="6C48419B" w14:textId="77777777" w:rsidR="00E669CC" w:rsidRPr="00E85611" w:rsidRDefault="00E669CC" w:rsidP="00E669CC">
      <w:pPr>
        <w:ind w:left="360"/>
        <w:jc w:val="both"/>
        <w:rPr>
          <w:rFonts w:ascii="Tahoma" w:hAnsi="Tahoma" w:cs="Tahoma"/>
          <w:b/>
          <w:sz w:val="18"/>
          <w:szCs w:val="18"/>
        </w:rPr>
      </w:pPr>
      <w:r w:rsidRPr="00E85611">
        <w:rPr>
          <w:rFonts w:ascii="Tahoma" w:hAnsi="Tahoma" w:cs="Tahoma"/>
          <w:b/>
          <w:sz w:val="18"/>
          <w:szCs w:val="18"/>
        </w:rPr>
        <w:t xml:space="preserve">*niewłaściwe skreślić </w:t>
      </w:r>
    </w:p>
    <w:p w14:paraId="2B09BF3C" w14:textId="77777777" w:rsidR="00E669CC" w:rsidRPr="00D34881" w:rsidRDefault="00E669CC" w:rsidP="00E669CC">
      <w:pPr>
        <w:rPr>
          <w:rFonts w:ascii="Tahoma" w:hAnsi="Tahoma" w:cs="Tahoma"/>
          <w:sz w:val="18"/>
          <w:szCs w:val="18"/>
          <w:u w:val="single"/>
        </w:rPr>
      </w:pPr>
    </w:p>
    <w:p w14:paraId="2FFA383D" w14:textId="77777777" w:rsidR="00E669CC" w:rsidRPr="00891A19" w:rsidRDefault="00E669CC" w:rsidP="00E669CC">
      <w:pPr>
        <w:pStyle w:val="Akapitzlist"/>
        <w:numPr>
          <w:ilvl w:val="0"/>
          <w:numId w:val="5"/>
        </w:numPr>
        <w:spacing w:after="0" w:line="240" w:lineRule="auto"/>
        <w:jc w:val="both"/>
        <w:rPr>
          <w:rFonts w:ascii="Tahoma" w:hAnsi="Tahoma" w:cs="Tahoma"/>
          <w:b/>
          <w:sz w:val="18"/>
          <w:szCs w:val="18"/>
        </w:rPr>
      </w:pPr>
      <w:r w:rsidRPr="00891A19">
        <w:rPr>
          <w:rFonts w:ascii="Tahoma" w:hAnsi="Tahoma" w:cs="Tahoma"/>
          <w:b/>
          <w:sz w:val="18"/>
          <w:szCs w:val="18"/>
        </w:rPr>
        <w:t>Zobowiązujemy się wystawiać faktury zgodnie z obowiązującymi przepisami prawa.</w:t>
      </w:r>
    </w:p>
    <w:p w14:paraId="2D4C5507" w14:textId="77777777" w:rsidR="00E669CC" w:rsidRPr="00694505" w:rsidRDefault="00E669CC" w:rsidP="00E669CC">
      <w:pPr>
        <w:jc w:val="both"/>
        <w:rPr>
          <w:rFonts w:ascii="Tahoma" w:hAnsi="Tahoma" w:cs="Tahoma"/>
          <w:b/>
          <w:sz w:val="18"/>
          <w:szCs w:val="18"/>
        </w:rPr>
      </w:pPr>
    </w:p>
    <w:p w14:paraId="6466B15A" w14:textId="77777777" w:rsidR="00E669CC" w:rsidRDefault="00E669CC" w:rsidP="00E669CC">
      <w:pPr>
        <w:numPr>
          <w:ilvl w:val="0"/>
          <w:numId w:val="5"/>
        </w:numPr>
        <w:ind w:left="357" w:hanging="357"/>
        <w:jc w:val="both"/>
        <w:rPr>
          <w:rFonts w:ascii="Tahoma" w:hAnsi="Tahoma" w:cs="Tahoma"/>
          <w:sz w:val="18"/>
          <w:szCs w:val="18"/>
        </w:rPr>
      </w:pPr>
      <w:r w:rsidRPr="00D34881">
        <w:rPr>
          <w:rFonts w:ascii="Tahoma" w:hAnsi="Tahoma" w:cs="Tahoma"/>
          <w:sz w:val="18"/>
          <w:szCs w:val="18"/>
        </w:rPr>
        <w:t>Potwierdzamy spełnienie wymaganego przez Zamawiającego okresu niezmienności cen przez okres obowiązywania umowy, z zastrzeżeniem wzoru umowy.</w:t>
      </w:r>
    </w:p>
    <w:p w14:paraId="52AEB24B" w14:textId="77777777" w:rsidR="00E669CC" w:rsidRPr="00D34881" w:rsidRDefault="00E669CC" w:rsidP="00E669CC">
      <w:pPr>
        <w:jc w:val="both"/>
        <w:rPr>
          <w:rFonts w:ascii="Tahoma" w:hAnsi="Tahoma" w:cs="Tahoma"/>
          <w:sz w:val="18"/>
          <w:szCs w:val="18"/>
        </w:rPr>
      </w:pPr>
    </w:p>
    <w:p w14:paraId="12FAD6F8" w14:textId="07B492E3" w:rsidR="00E669CC" w:rsidRPr="003A23CF" w:rsidRDefault="00E669CC" w:rsidP="00E669CC">
      <w:pPr>
        <w:numPr>
          <w:ilvl w:val="0"/>
          <w:numId w:val="5"/>
        </w:numPr>
        <w:jc w:val="both"/>
        <w:rPr>
          <w:rFonts w:ascii="Tahoma" w:hAnsi="Tahoma" w:cs="Tahoma"/>
          <w:sz w:val="18"/>
          <w:szCs w:val="18"/>
        </w:rPr>
      </w:pPr>
      <w:r w:rsidRPr="001F178C">
        <w:rPr>
          <w:rFonts w:ascii="Tahoma" w:hAnsi="Tahoma" w:cs="Tahoma"/>
          <w:sz w:val="18"/>
          <w:szCs w:val="18"/>
        </w:rPr>
        <w:t xml:space="preserve">Całodobowo będziemy przyjmować zamówienia na usługi transportu sanitarnego pacjentów pod numerem tel........................................ </w:t>
      </w:r>
      <w:r>
        <w:rPr>
          <w:rFonts w:ascii="Tahoma" w:hAnsi="Tahoma" w:cs="Tahoma"/>
          <w:sz w:val="18"/>
          <w:szCs w:val="18"/>
        </w:rPr>
        <w:t xml:space="preserve">– </w:t>
      </w:r>
      <w:r w:rsidRPr="001F178C">
        <w:rPr>
          <w:rFonts w:ascii="Tahoma" w:hAnsi="Tahoma" w:cs="Tahoma"/>
          <w:sz w:val="18"/>
          <w:szCs w:val="18"/>
        </w:rPr>
        <w:t>dotyczy Pakietu/ów nr………..….</w:t>
      </w:r>
      <w:r>
        <w:rPr>
          <w:rFonts w:ascii="Tahoma" w:hAnsi="Tahoma" w:cs="Tahoma"/>
          <w:b/>
          <w:sz w:val="18"/>
          <w:szCs w:val="18"/>
        </w:rPr>
        <w:t>*</w:t>
      </w:r>
    </w:p>
    <w:p w14:paraId="3C1594E7" w14:textId="77777777" w:rsidR="00E669CC" w:rsidRPr="003A23CF" w:rsidRDefault="00E669CC" w:rsidP="00E669CC">
      <w:pPr>
        <w:ind w:left="426"/>
        <w:jc w:val="both"/>
        <w:rPr>
          <w:rFonts w:ascii="Tahoma" w:hAnsi="Tahoma" w:cs="Tahoma"/>
          <w:sz w:val="16"/>
          <w:szCs w:val="18"/>
        </w:rPr>
      </w:pPr>
      <w:r w:rsidRPr="003A23CF">
        <w:rPr>
          <w:rFonts w:ascii="Tahoma" w:hAnsi="Tahoma" w:cs="Tahoma"/>
          <w:b/>
          <w:sz w:val="16"/>
          <w:szCs w:val="18"/>
        </w:rPr>
        <w:t>*uzupełnić</w:t>
      </w:r>
    </w:p>
    <w:p w14:paraId="22FE2D39" w14:textId="77777777" w:rsidR="00E669CC" w:rsidRPr="001F178C" w:rsidRDefault="00E669CC" w:rsidP="00E669CC">
      <w:pPr>
        <w:ind w:left="360"/>
        <w:jc w:val="both"/>
        <w:rPr>
          <w:rFonts w:ascii="Tahoma" w:hAnsi="Tahoma" w:cs="Tahoma"/>
          <w:sz w:val="18"/>
          <w:szCs w:val="18"/>
        </w:rPr>
      </w:pPr>
    </w:p>
    <w:p w14:paraId="0C19AC3E" w14:textId="77777777" w:rsidR="00E669CC" w:rsidRPr="001F178C" w:rsidRDefault="00E669CC" w:rsidP="00E669CC">
      <w:pPr>
        <w:numPr>
          <w:ilvl w:val="0"/>
          <w:numId w:val="5"/>
        </w:numPr>
        <w:jc w:val="both"/>
        <w:rPr>
          <w:rFonts w:ascii="Tahoma" w:hAnsi="Tahoma" w:cs="Tahoma"/>
          <w:sz w:val="18"/>
          <w:szCs w:val="18"/>
        </w:rPr>
      </w:pPr>
      <w:r w:rsidRPr="001F178C">
        <w:rPr>
          <w:rFonts w:ascii="Tahoma" w:hAnsi="Tahoma" w:cs="Tahoma"/>
          <w:sz w:val="18"/>
          <w:szCs w:val="18"/>
        </w:rPr>
        <w:t>Dotyczy Pakietu/ów nr ............................</w:t>
      </w:r>
      <w:r w:rsidRPr="000D1FCD">
        <w:rPr>
          <w:rFonts w:ascii="Tahoma" w:hAnsi="Tahoma" w:cs="Tahoma"/>
          <w:b/>
          <w:sz w:val="18"/>
          <w:szCs w:val="18"/>
        </w:rPr>
        <w:t xml:space="preserve"> *</w:t>
      </w:r>
    </w:p>
    <w:p w14:paraId="4FF17368" w14:textId="77777777" w:rsidR="00E669CC" w:rsidRDefault="00E669CC" w:rsidP="00E669CC">
      <w:pPr>
        <w:ind w:left="360"/>
        <w:jc w:val="both"/>
        <w:rPr>
          <w:rFonts w:ascii="Tahoma" w:hAnsi="Tahoma" w:cs="Tahoma"/>
          <w:sz w:val="18"/>
          <w:szCs w:val="18"/>
        </w:rPr>
      </w:pPr>
      <w:r w:rsidRPr="001F178C">
        <w:rPr>
          <w:rFonts w:ascii="Tahoma" w:hAnsi="Tahoma" w:cs="Tahoma"/>
          <w:sz w:val="18"/>
          <w:szCs w:val="18"/>
        </w:rPr>
        <w:t xml:space="preserve">Adres miejsca postoju </w:t>
      </w:r>
      <w:r>
        <w:rPr>
          <w:rFonts w:ascii="Tahoma" w:hAnsi="Tahoma" w:cs="Tahoma"/>
          <w:sz w:val="18"/>
          <w:szCs w:val="18"/>
        </w:rPr>
        <w:t>–</w:t>
      </w:r>
      <w:r w:rsidRPr="001F178C">
        <w:rPr>
          <w:rFonts w:ascii="Tahoma" w:hAnsi="Tahoma" w:cs="Tahoma"/>
          <w:sz w:val="18"/>
          <w:szCs w:val="18"/>
        </w:rPr>
        <w:t xml:space="preserve"> bazy karetki:</w:t>
      </w:r>
    </w:p>
    <w:p w14:paraId="7CE52F0D" w14:textId="77777777" w:rsidR="00E669CC" w:rsidRPr="001F178C" w:rsidRDefault="00E669CC" w:rsidP="00E669CC">
      <w:pPr>
        <w:ind w:left="360"/>
        <w:jc w:val="both"/>
        <w:rPr>
          <w:rFonts w:ascii="Tahoma" w:hAnsi="Tahoma" w:cs="Tahoma"/>
          <w:sz w:val="18"/>
          <w:szCs w:val="18"/>
        </w:rPr>
      </w:pPr>
      <w:r w:rsidRPr="001F178C">
        <w:rPr>
          <w:rFonts w:ascii="Tahoma" w:hAnsi="Tahoma" w:cs="Tahoma"/>
          <w:sz w:val="18"/>
          <w:szCs w:val="18"/>
        </w:rPr>
        <w:t>................................................................................................................</w:t>
      </w:r>
      <w:r>
        <w:rPr>
          <w:rFonts w:ascii="Tahoma" w:hAnsi="Tahoma" w:cs="Tahoma"/>
          <w:sz w:val="18"/>
          <w:szCs w:val="18"/>
        </w:rPr>
        <w:t>............................</w:t>
      </w:r>
      <w:r w:rsidRPr="000D1FCD">
        <w:rPr>
          <w:rFonts w:ascii="Tahoma" w:hAnsi="Tahoma" w:cs="Tahoma"/>
          <w:b/>
          <w:sz w:val="18"/>
          <w:szCs w:val="18"/>
        </w:rPr>
        <w:t xml:space="preserve"> *</w:t>
      </w:r>
    </w:p>
    <w:p w14:paraId="7F4AF07E" w14:textId="77777777" w:rsidR="00E669CC" w:rsidRDefault="00E669CC" w:rsidP="00E669CC">
      <w:pPr>
        <w:ind w:left="360"/>
        <w:jc w:val="both"/>
        <w:rPr>
          <w:rFonts w:ascii="Tahoma" w:hAnsi="Tahoma" w:cs="Tahoma"/>
          <w:sz w:val="18"/>
          <w:szCs w:val="18"/>
        </w:rPr>
      </w:pPr>
      <w:r w:rsidRPr="001F178C">
        <w:rPr>
          <w:rFonts w:ascii="Tahoma" w:hAnsi="Tahoma" w:cs="Tahoma"/>
          <w:sz w:val="18"/>
          <w:szCs w:val="18"/>
        </w:rPr>
        <w:t>Tel. / tel. kom. do dyspozytora..................................................................................................</w:t>
      </w:r>
      <w:r w:rsidRPr="003A23CF">
        <w:rPr>
          <w:rFonts w:ascii="Tahoma" w:hAnsi="Tahoma" w:cs="Tahoma"/>
          <w:b/>
          <w:sz w:val="18"/>
          <w:szCs w:val="18"/>
        </w:rPr>
        <w:t>*</w:t>
      </w:r>
    </w:p>
    <w:p w14:paraId="78F90BD4" w14:textId="77777777" w:rsidR="00E669CC" w:rsidRPr="003A23CF" w:rsidRDefault="00E669CC" w:rsidP="00E669CC">
      <w:pPr>
        <w:ind w:left="426"/>
        <w:jc w:val="both"/>
        <w:rPr>
          <w:rFonts w:ascii="Tahoma" w:hAnsi="Tahoma" w:cs="Tahoma"/>
          <w:sz w:val="16"/>
          <w:szCs w:val="18"/>
        </w:rPr>
      </w:pPr>
      <w:r w:rsidRPr="003A23CF">
        <w:rPr>
          <w:rFonts w:ascii="Tahoma" w:hAnsi="Tahoma" w:cs="Tahoma"/>
          <w:b/>
          <w:sz w:val="16"/>
          <w:szCs w:val="18"/>
        </w:rPr>
        <w:t>*uzupełnić</w:t>
      </w:r>
    </w:p>
    <w:p w14:paraId="0547C02D" w14:textId="3A0CEBA6" w:rsidR="00E669CC" w:rsidRDefault="00E669CC" w:rsidP="00E669CC">
      <w:pPr>
        <w:ind w:left="357"/>
        <w:jc w:val="both"/>
        <w:rPr>
          <w:rFonts w:ascii="Tahoma" w:hAnsi="Tahoma" w:cs="Tahoma"/>
          <w:sz w:val="18"/>
          <w:szCs w:val="18"/>
        </w:rPr>
      </w:pPr>
    </w:p>
    <w:p w14:paraId="57110383" w14:textId="24910069" w:rsidR="007265F5" w:rsidRPr="00A144A2" w:rsidRDefault="007265F5" w:rsidP="007265F5">
      <w:pPr>
        <w:numPr>
          <w:ilvl w:val="0"/>
          <w:numId w:val="5"/>
        </w:numPr>
        <w:jc w:val="both"/>
        <w:rPr>
          <w:rFonts w:ascii="Tahoma" w:hAnsi="Tahoma" w:cs="Tahoma"/>
          <w:sz w:val="18"/>
          <w:szCs w:val="18"/>
        </w:rPr>
      </w:pPr>
      <w:r w:rsidRPr="00A144A2">
        <w:rPr>
          <w:rFonts w:ascii="Tahoma" w:hAnsi="Tahoma" w:cs="Tahoma"/>
          <w:sz w:val="18"/>
          <w:szCs w:val="18"/>
        </w:rPr>
        <w:t xml:space="preserve">Całodobowo będziemy przyjmować zamówienia na usługi transportu sanitarnego materiałów </w:t>
      </w:r>
      <w:r w:rsidR="00DE0E1D" w:rsidRPr="00A144A2">
        <w:rPr>
          <w:rFonts w:ascii="Tahoma" w:hAnsi="Tahoma" w:cs="Tahoma"/>
          <w:sz w:val="18"/>
          <w:szCs w:val="18"/>
        </w:rPr>
        <w:t>biologicznych</w:t>
      </w:r>
      <w:r w:rsidR="00B4642F" w:rsidRPr="00A144A2">
        <w:rPr>
          <w:rFonts w:ascii="Tahoma" w:hAnsi="Tahoma" w:cs="Tahoma"/>
          <w:sz w:val="18"/>
          <w:szCs w:val="18"/>
        </w:rPr>
        <w:t>/krwi</w:t>
      </w:r>
      <w:r w:rsidRPr="00A144A2">
        <w:rPr>
          <w:rFonts w:ascii="Tahoma" w:hAnsi="Tahoma" w:cs="Tahoma"/>
          <w:sz w:val="18"/>
          <w:szCs w:val="18"/>
        </w:rPr>
        <w:t xml:space="preserve"> pod numerem tel........................................ – dotyczy Pakietu 4</w:t>
      </w:r>
      <w:r w:rsidR="00B4642F" w:rsidRPr="00A144A2">
        <w:rPr>
          <w:rFonts w:ascii="Tahoma" w:hAnsi="Tahoma" w:cs="Tahoma"/>
          <w:sz w:val="18"/>
          <w:szCs w:val="18"/>
        </w:rPr>
        <w:t>, 5</w:t>
      </w:r>
      <w:r w:rsidRPr="00A144A2">
        <w:rPr>
          <w:rFonts w:ascii="Tahoma" w:hAnsi="Tahoma" w:cs="Tahoma"/>
          <w:b/>
          <w:sz w:val="18"/>
          <w:szCs w:val="18"/>
        </w:rPr>
        <w:t>*</w:t>
      </w:r>
    </w:p>
    <w:p w14:paraId="42C093DB" w14:textId="77777777" w:rsidR="007265F5" w:rsidRPr="00A144A2" w:rsidRDefault="007265F5" w:rsidP="007265F5">
      <w:pPr>
        <w:ind w:left="426"/>
        <w:jc w:val="both"/>
        <w:rPr>
          <w:rFonts w:ascii="Tahoma" w:hAnsi="Tahoma" w:cs="Tahoma"/>
          <w:sz w:val="16"/>
          <w:szCs w:val="18"/>
        </w:rPr>
      </w:pPr>
      <w:r w:rsidRPr="00A144A2">
        <w:rPr>
          <w:rFonts w:ascii="Tahoma" w:hAnsi="Tahoma" w:cs="Tahoma"/>
          <w:b/>
          <w:sz w:val="16"/>
          <w:szCs w:val="18"/>
        </w:rPr>
        <w:t>*uzupełnić</w:t>
      </w:r>
    </w:p>
    <w:p w14:paraId="70F500A3" w14:textId="77777777" w:rsidR="007265F5" w:rsidRPr="00A144A2" w:rsidRDefault="007265F5" w:rsidP="007265F5">
      <w:pPr>
        <w:ind w:left="360"/>
        <w:jc w:val="both"/>
        <w:rPr>
          <w:rFonts w:ascii="Tahoma" w:hAnsi="Tahoma" w:cs="Tahoma"/>
          <w:sz w:val="18"/>
          <w:szCs w:val="18"/>
        </w:rPr>
      </w:pPr>
    </w:p>
    <w:p w14:paraId="02266362" w14:textId="6FD37E0B" w:rsidR="007265F5" w:rsidRPr="00A144A2" w:rsidRDefault="007265F5" w:rsidP="007265F5">
      <w:pPr>
        <w:numPr>
          <w:ilvl w:val="0"/>
          <w:numId w:val="5"/>
        </w:numPr>
        <w:jc w:val="both"/>
        <w:rPr>
          <w:rFonts w:ascii="Tahoma" w:hAnsi="Tahoma" w:cs="Tahoma"/>
          <w:sz w:val="18"/>
          <w:szCs w:val="18"/>
        </w:rPr>
      </w:pPr>
      <w:r w:rsidRPr="00A144A2">
        <w:rPr>
          <w:rFonts w:ascii="Tahoma" w:hAnsi="Tahoma" w:cs="Tahoma"/>
          <w:sz w:val="18"/>
          <w:szCs w:val="18"/>
        </w:rPr>
        <w:t>Dotyczy Pakietu nr 4</w:t>
      </w:r>
      <w:r w:rsidR="00B4642F" w:rsidRPr="00A144A2">
        <w:rPr>
          <w:rFonts w:ascii="Tahoma" w:hAnsi="Tahoma" w:cs="Tahoma"/>
          <w:sz w:val="18"/>
          <w:szCs w:val="18"/>
        </w:rPr>
        <w:t>, 5</w:t>
      </w:r>
      <w:r w:rsidRPr="00A144A2">
        <w:rPr>
          <w:rFonts w:ascii="Tahoma" w:hAnsi="Tahoma" w:cs="Tahoma"/>
          <w:b/>
          <w:sz w:val="18"/>
          <w:szCs w:val="18"/>
        </w:rPr>
        <w:t>*</w:t>
      </w:r>
    </w:p>
    <w:p w14:paraId="15BF44F3" w14:textId="30B34CAA" w:rsidR="007265F5" w:rsidRPr="00A144A2" w:rsidRDefault="007265F5" w:rsidP="007265F5">
      <w:pPr>
        <w:ind w:left="360"/>
        <w:jc w:val="both"/>
        <w:rPr>
          <w:rFonts w:ascii="Tahoma" w:hAnsi="Tahoma" w:cs="Tahoma"/>
          <w:sz w:val="18"/>
          <w:szCs w:val="18"/>
        </w:rPr>
      </w:pPr>
      <w:r w:rsidRPr="00A144A2">
        <w:rPr>
          <w:rFonts w:ascii="Tahoma" w:hAnsi="Tahoma" w:cs="Tahoma"/>
          <w:sz w:val="18"/>
          <w:szCs w:val="18"/>
        </w:rPr>
        <w:t>Adres miejsca postoju – bazy karetki/pojazdu:</w:t>
      </w:r>
    </w:p>
    <w:p w14:paraId="65C4E768" w14:textId="77777777" w:rsidR="007265F5" w:rsidRPr="00A144A2" w:rsidRDefault="007265F5" w:rsidP="007265F5">
      <w:pPr>
        <w:ind w:left="360"/>
        <w:jc w:val="both"/>
        <w:rPr>
          <w:rFonts w:ascii="Tahoma" w:hAnsi="Tahoma" w:cs="Tahoma"/>
          <w:sz w:val="18"/>
          <w:szCs w:val="18"/>
        </w:rPr>
      </w:pPr>
      <w:r w:rsidRPr="00A144A2">
        <w:rPr>
          <w:rFonts w:ascii="Tahoma" w:hAnsi="Tahoma" w:cs="Tahoma"/>
          <w:sz w:val="18"/>
          <w:szCs w:val="18"/>
        </w:rPr>
        <w:t>............................................................................................................................................</w:t>
      </w:r>
      <w:r w:rsidRPr="00A144A2">
        <w:rPr>
          <w:rFonts w:ascii="Tahoma" w:hAnsi="Tahoma" w:cs="Tahoma"/>
          <w:b/>
          <w:sz w:val="18"/>
          <w:szCs w:val="18"/>
        </w:rPr>
        <w:t xml:space="preserve"> *</w:t>
      </w:r>
    </w:p>
    <w:p w14:paraId="4DEE7C6A" w14:textId="77777777" w:rsidR="007265F5" w:rsidRPr="00A144A2" w:rsidRDefault="007265F5" w:rsidP="007265F5">
      <w:pPr>
        <w:ind w:left="360"/>
        <w:jc w:val="both"/>
        <w:rPr>
          <w:rFonts w:ascii="Tahoma" w:hAnsi="Tahoma" w:cs="Tahoma"/>
          <w:sz w:val="18"/>
          <w:szCs w:val="18"/>
        </w:rPr>
      </w:pPr>
      <w:r w:rsidRPr="00A144A2">
        <w:rPr>
          <w:rFonts w:ascii="Tahoma" w:hAnsi="Tahoma" w:cs="Tahoma"/>
          <w:sz w:val="18"/>
          <w:szCs w:val="18"/>
        </w:rPr>
        <w:t>Tel. / tel. kom. do dyspozytora..................................................................................................</w:t>
      </w:r>
      <w:r w:rsidRPr="00A144A2">
        <w:rPr>
          <w:rFonts w:ascii="Tahoma" w:hAnsi="Tahoma" w:cs="Tahoma"/>
          <w:b/>
          <w:sz w:val="18"/>
          <w:szCs w:val="18"/>
        </w:rPr>
        <w:t>*</w:t>
      </w:r>
    </w:p>
    <w:p w14:paraId="5127BD1B" w14:textId="77777777" w:rsidR="007265F5" w:rsidRPr="003A23CF" w:rsidRDefault="007265F5" w:rsidP="007265F5">
      <w:pPr>
        <w:ind w:left="426"/>
        <w:jc w:val="both"/>
        <w:rPr>
          <w:rFonts w:ascii="Tahoma" w:hAnsi="Tahoma" w:cs="Tahoma"/>
          <w:sz w:val="16"/>
          <w:szCs w:val="18"/>
        </w:rPr>
      </w:pPr>
      <w:r w:rsidRPr="00A144A2">
        <w:rPr>
          <w:rFonts w:ascii="Tahoma" w:hAnsi="Tahoma" w:cs="Tahoma"/>
          <w:b/>
          <w:sz w:val="16"/>
          <w:szCs w:val="18"/>
        </w:rPr>
        <w:t>*uzupełnić</w:t>
      </w:r>
    </w:p>
    <w:p w14:paraId="1CB9152D" w14:textId="77777777" w:rsidR="007265F5" w:rsidRPr="00D34881" w:rsidRDefault="007265F5" w:rsidP="00E669CC">
      <w:pPr>
        <w:ind w:left="357"/>
        <w:jc w:val="both"/>
        <w:rPr>
          <w:rFonts w:ascii="Tahoma" w:hAnsi="Tahoma" w:cs="Tahoma"/>
          <w:sz w:val="18"/>
          <w:szCs w:val="18"/>
        </w:rPr>
      </w:pPr>
    </w:p>
    <w:p w14:paraId="2CA43113" w14:textId="6D659AE9" w:rsidR="00E669CC" w:rsidRPr="006B19A4" w:rsidRDefault="00E669CC" w:rsidP="00E669CC">
      <w:pPr>
        <w:numPr>
          <w:ilvl w:val="0"/>
          <w:numId w:val="5"/>
        </w:numPr>
        <w:jc w:val="both"/>
        <w:rPr>
          <w:rFonts w:ascii="Tahoma" w:hAnsi="Tahoma" w:cs="Tahoma"/>
          <w:sz w:val="18"/>
          <w:szCs w:val="18"/>
        </w:rPr>
      </w:pPr>
      <w:r w:rsidRPr="006B19A4">
        <w:rPr>
          <w:rFonts w:ascii="Tahoma" w:hAnsi="Tahoma" w:cs="Tahoma"/>
          <w:sz w:val="18"/>
          <w:szCs w:val="18"/>
        </w:rPr>
        <w:t xml:space="preserve">W czasie świadczenia usług transportu sanitarnego ponosimy pełną odpowiedzialność za transportowanych pacjentów </w:t>
      </w:r>
      <w:r w:rsidR="007265F5">
        <w:rPr>
          <w:rFonts w:ascii="Tahoma" w:hAnsi="Tahoma" w:cs="Tahoma"/>
          <w:sz w:val="18"/>
          <w:szCs w:val="18"/>
        </w:rPr>
        <w:t xml:space="preserve">i materiały </w:t>
      </w:r>
      <w:r w:rsidR="00DE0E1D">
        <w:rPr>
          <w:rFonts w:ascii="Tahoma" w:hAnsi="Tahoma" w:cs="Tahoma"/>
          <w:sz w:val="18"/>
          <w:szCs w:val="18"/>
        </w:rPr>
        <w:t>biologiczne</w:t>
      </w:r>
      <w:r w:rsidR="005A11DD">
        <w:rPr>
          <w:rFonts w:ascii="Tahoma" w:hAnsi="Tahoma" w:cs="Tahoma"/>
          <w:sz w:val="18"/>
          <w:szCs w:val="18"/>
        </w:rPr>
        <w:t>/krew</w:t>
      </w:r>
      <w:r w:rsidR="007265F5">
        <w:rPr>
          <w:rFonts w:ascii="Tahoma" w:hAnsi="Tahoma" w:cs="Tahoma"/>
          <w:sz w:val="18"/>
          <w:szCs w:val="18"/>
        </w:rPr>
        <w:t xml:space="preserve"> </w:t>
      </w:r>
      <w:r w:rsidRPr="006B19A4">
        <w:rPr>
          <w:rFonts w:ascii="Tahoma" w:hAnsi="Tahoma" w:cs="Tahoma"/>
          <w:sz w:val="18"/>
          <w:szCs w:val="18"/>
        </w:rPr>
        <w:t>Zamawiającego</w:t>
      </w:r>
    </w:p>
    <w:p w14:paraId="31FB7E9E" w14:textId="77777777" w:rsidR="00E669CC" w:rsidRPr="006B19A4" w:rsidRDefault="00E669CC" w:rsidP="00E669CC">
      <w:pPr>
        <w:ind w:left="360"/>
        <w:jc w:val="both"/>
        <w:rPr>
          <w:rFonts w:ascii="Tahoma" w:hAnsi="Tahoma" w:cs="Tahoma"/>
          <w:sz w:val="18"/>
          <w:szCs w:val="18"/>
        </w:rPr>
      </w:pPr>
    </w:p>
    <w:p w14:paraId="18354FA3" w14:textId="77777777" w:rsidR="00E669CC" w:rsidRDefault="00E669CC" w:rsidP="00E669CC">
      <w:pPr>
        <w:numPr>
          <w:ilvl w:val="0"/>
          <w:numId w:val="5"/>
        </w:numPr>
        <w:jc w:val="both"/>
        <w:rPr>
          <w:rFonts w:ascii="Tahoma" w:hAnsi="Tahoma" w:cs="Tahoma"/>
          <w:sz w:val="18"/>
          <w:szCs w:val="18"/>
        </w:rPr>
      </w:pPr>
      <w:r w:rsidRPr="006B19A4">
        <w:rPr>
          <w:rFonts w:ascii="Tahoma" w:hAnsi="Tahoma" w:cs="Tahoma"/>
          <w:sz w:val="18"/>
          <w:szCs w:val="18"/>
        </w:rPr>
        <w:t>Oświadczamy, że osoby prowadzące pojazdy, które będą zatrudnione na stanowiskach kierowców albo kierowców-ratowników posiadają:</w:t>
      </w:r>
    </w:p>
    <w:p w14:paraId="503CEAB1" w14:textId="77777777" w:rsidR="00E669CC" w:rsidRPr="006B19A4" w:rsidRDefault="00E669CC" w:rsidP="00E55EF0">
      <w:pPr>
        <w:pStyle w:val="Akapitzlist"/>
        <w:numPr>
          <w:ilvl w:val="1"/>
          <w:numId w:val="60"/>
        </w:numPr>
        <w:ind w:left="709" w:right="-1"/>
        <w:jc w:val="both"/>
        <w:rPr>
          <w:rFonts w:ascii="Tahoma" w:hAnsi="Tahoma" w:cs="Tahoma"/>
          <w:sz w:val="18"/>
          <w:szCs w:val="18"/>
        </w:rPr>
      </w:pPr>
      <w:r w:rsidRPr="006B19A4">
        <w:rPr>
          <w:rFonts w:ascii="Tahoma" w:hAnsi="Tahoma" w:cs="Tahoma"/>
          <w:sz w:val="18"/>
          <w:szCs w:val="18"/>
        </w:rPr>
        <w:t>przeszkolenie z zakresu pierwszej pomocy lub inne kwalifikacje uprawniające do udzielania pierwszej pomocy,</w:t>
      </w:r>
    </w:p>
    <w:p w14:paraId="4C047745" w14:textId="77777777" w:rsidR="00E669CC" w:rsidRPr="006B19A4" w:rsidRDefault="00E669CC" w:rsidP="00E55EF0">
      <w:pPr>
        <w:pStyle w:val="Akapitzlist"/>
        <w:numPr>
          <w:ilvl w:val="1"/>
          <w:numId w:val="60"/>
        </w:numPr>
        <w:ind w:left="709" w:right="-1"/>
        <w:jc w:val="both"/>
        <w:rPr>
          <w:rFonts w:ascii="Tahoma" w:hAnsi="Tahoma" w:cs="Tahoma"/>
          <w:sz w:val="18"/>
          <w:szCs w:val="18"/>
        </w:rPr>
      </w:pPr>
      <w:r w:rsidRPr="006B19A4">
        <w:rPr>
          <w:rFonts w:ascii="Tahoma" w:hAnsi="Tahoma" w:cs="Tahoma"/>
          <w:sz w:val="18"/>
          <w:szCs w:val="18"/>
        </w:rPr>
        <w:t>ukończony 21 rok życia,</w:t>
      </w:r>
    </w:p>
    <w:p w14:paraId="62606C47" w14:textId="77777777" w:rsidR="00E669CC" w:rsidRPr="006B19A4" w:rsidRDefault="00E669CC" w:rsidP="00E55EF0">
      <w:pPr>
        <w:pStyle w:val="Akapitzlist"/>
        <w:numPr>
          <w:ilvl w:val="1"/>
          <w:numId w:val="60"/>
        </w:numPr>
        <w:ind w:left="709" w:right="-1"/>
        <w:jc w:val="both"/>
        <w:rPr>
          <w:rFonts w:ascii="Tahoma" w:hAnsi="Tahoma" w:cs="Tahoma"/>
          <w:sz w:val="18"/>
          <w:szCs w:val="18"/>
        </w:rPr>
      </w:pPr>
      <w:r w:rsidRPr="006B19A4">
        <w:rPr>
          <w:rFonts w:ascii="Tahoma" w:hAnsi="Tahoma" w:cs="Tahoma"/>
          <w:sz w:val="18"/>
          <w:szCs w:val="18"/>
        </w:rPr>
        <w:t>zaświadczenie lekarskie potwierdzające brak przeciwwskazań, zgodnie z ustawą Praw</w:t>
      </w:r>
      <w:r>
        <w:rPr>
          <w:rFonts w:ascii="Tahoma" w:hAnsi="Tahoma" w:cs="Tahoma"/>
          <w:sz w:val="18"/>
          <w:szCs w:val="18"/>
        </w:rPr>
        <w:t>o</w:t>
      </w:r>
      <w:r w:rsidRPr="006B19A4">
        <w:rPr>
          <w:rFonts w:ascii="Tahoma" w:hAnsi="Tahoma" w:cs="Tahoma"/>
          <w:sz w:val="18"/>
          <w:szCs w:val="18"/>
        </w:rPr>
        <w:t xml:space="preserve"> o ruchu drogowym, do kierowania określonymi pojazdami,</w:t>
      </w:r>
    </w:p>
    <w:p w14:paraId="2826D44F" w14:textId="77777777" w:rsidR="00E669CC" w:rsidRPr="006B19A4" w:rsidRDefault="00E669CC" w:rsidP="00E55EF0">
      <w:pPr>
        <w:pStyle w:val="Akapitzlist"/>
        <w:numPr>
          <w:ilvl w:val="1"/>
          <w:numId w:val="60"/>
        </w:numPr>
        <w:ind w:left="709" w:right="-1"/>
        <w:jc w:val="both"/>
        <w:rPr>
          <w:rFonts w:ascii="Tahoma" w:hAnsi="Tahoma" w:cs="Tahoma"/>
          <w:sz w:val="18"/>
          <w:szCs w:val="18"/>
        </w:rPr>
      </w:pPr>
      <w:r w:rsidRPr="006B19A4">
        <w:rPr>
          <w:rFonts w:ascii="Tahoma" w:hAnsi="Tahoma" w:cs="Tahoma"/>
          <w:sz w:val="18"/>
          <w:szCs w:val="18"/>
        </w:rPr>
        <w:t>prawo jazdy uprawniając</w:t>
      </w:r>
      <w:r>
        <w:rPr>
          <w:rFonts w:ascii="Tahoma" w:hAnsi="Tahoma" w:cs="Tahoma"/>
          <w:sz w:val="18"/>
          <w:szCs w:val="18"/>
        </w:rPr>
        <w:t>e do kierowania pojazdami, których</w:t>
      </w:r>
      <w:r w:rsidRPr="006B19A4">
        <w:rPr>
          <w:rFonts w:ascii="Tahoma" w:hAnsi="Tahoma" w:cs="Tahoma"/>
          <w:sz w:val="18"/>
          <w:szCs w:val="18"/>
        </w:rPr>
        <w:t xml:space="preserve"> Wykonawca będzie używał do realizacji umowy,</w:t>
      </w:r>
    </w:p>
    <w:p w14:paraId="74AB9F7B" w14:textId="26C0E7EC" w:rsidR="00E669CC" w:rsidRDefault="00E669CC" w:rsidP="00E55EF0">
      <w:pPr>
        <w:pStyle w:val="Akapitzlist"/>
        <w:numPr>
          <w:ilvl w:val="1"/>
          <w:numId w:val="60"/>
        </w:numPr>
        <w:ind w:left="709"/>
        <w:rPr>
          <w:rFonts w:ascii="Tahoma" w:hAnsi="Tahoma" w:cs="Tahoma"/>
          <w:sz w:val="18"/>
          <w:szCs w:val="18"/>
        </w:rPr>
      </w:pPr>
      <w:r w:rsidRPr="006B19A4">
        <w:rPr>
          <w:rFonts w:ascii="Tahoma" w:hAnsi="Tahoma" w:cs="Tahoma"/>
          <w:sz w:val="18"/>
          <w:szCs w:val="18"/>
        </w:rPr>
        <w:t>uprawnienie (tzw. „wkładka”) do prowadzenia pojazdów uprzywilejowanych w ruchu (wydawane przez Wydział Komunikacji).</w:t>
      </w:r>
    </w:p>
    <w:p w14:paraId="3C5ECFDD" w14:textId="3B7189E0" w:rsidR="00796E7B" w:rsidRPr="00796E7B" w:rsidRDefault="00796E7B" w:rsidP="00796E7B">
      <w:pPr>
        <w:pStyle w:val="Akapitzlist"/>
        <w:numPr>
          <w:ilvl w:val="1"/>
          <w:numId w:val="60"/>
        </w:numPr>
        <w:ind w:left="709"/>
        <w:rPr>
          <w:rFonts w:ascii="Tahoma" w:hAnsi="Tahoma" w:cs="Tahoma"/>
          <w:sz w:val="18"/>
          <w:szCs w:val="18"/>
        </w:rPr>
      </w:pPr>
      <w:r w:rsidRPr="00796E7B">
        <w:rPr>
          <w:rFonts w:ascii="Tahoma" w:hAnsi="Tahoma" w:cs="Tahoma"/>
          <w:b/>
          <w:sz w:val="18"/>
          <w:szCs w:val="18"/>
        </w:rPr>
        <w:t xml:space="preserve">Do Pakietu 5: </w:t>
      </w:r>
      <w:r w:rsidRPr="00796E7B">
        <w:rPr>
          <w:rFonts w:ascii="Tahoma" w:hAnsi="Tahoma" w:cs="Tahoma"/>
          <w:sz w:val="18"/>
          <w:szCs w:val="18"/>
        </w:rPr>
        <w:t xml:space="preserve">Oświadczamy, że osoby prowadzące pojazdy, które będą zatrudnione na stanowiskach kierowców posiadają : wymagane zaświadczenie z </w:t>
      </w:r>
      <w:proofErr w:type="spellStart"/>
      <w:r w:rsidRPr="00796E7B">
        <w:rPr>
          <w:rFonts w:ascii="Tahoma" w:hAnsi="Tahoma" w:cs="Tahoma"/>
          <w:sz w:val="18"/>
          <w:szCs w:val="18"/>
        </w:rPr>
        <w:t>RCKiK</w:t>
      </w:r>
      <w:proofErr w:type="spellEnd"/>
      <w:r w:rsidRPr="00796E7B">
        <w:rPr>
          <w:rFonts w:ascii="Tahoma" w:hAnsi="Tahoma" w:cs="Tahoma"/>
          <w:sz w:val="18"/>
          <w:szCs w:val="18"/>
        </w:rPr>
        <w:t xml:space="preserve">  potwierdzające przeszkolenie kierowców w zakresie transportu krwi i jej składników</w:t>
      </w:r>
    </w:p>
    <w:p w14:paraId="518E1A8E" w14:textId="77777777" w:rsidR="00796E7B" w:rsidRPr="006B19A4" w:rsidRDefault="00796E7B" w:rsidP="00796E7B">
      <w:pPr>
        <w:pStyle w:val="Akapitzlist"/>
        <w:ind w:left="709"/>
        <w:rPr>
          <w:rFonts w:ascii="Tahoma" w:hAnsi="Tahoma" w:cs="Tahoma"/>
          <w:sz w:val="18"/>
          <w:szCs w:val="18"/>
        </w:rPr>
      </w:pPr>
    </w:p>
    <w:p w14:paraId="77122824" w14:textId="157719A6" w:rsidR="00E669CC" w:rsidRPr="00273E49" w:rsidRDefault="00E669CC" w:rsidP="00E669CC">
      <w:pPr>
        <w:numPr>
          <w:ilvl w:val="0"/>
          <w:numId w:val="5"/>
        </w:numPr>
        <w:jc w:val="both"/>
        <w:rPr>
          <w:rFonts w:ascii="Tahoma" w:hAnsi="Tahoma" w:cs="Tahoma"/>
          <w:sz w:val="18"/>
          <w:szCs w:val="18"/>
        </w:rPr>
      </w:pPr>
      <w:r w:rsidRPr="00273E49">
        <w:rPr>
          <w:rFonts w:ascii="Tahoma" w:hAnsi="Tahoma" w:cs="Tahoma"/>
          <w:sz w:val="18"/>
          <w:szCs w:val="18"/>
        </w:rPr>
        <w:t xml:space="preserve">Oświadczamy w trybie art. 95 ustawy </w:t>
      </w:r>
      <w:proofErr w:type="spellStart"/>
      <w:r w:rsidRPr="00273E49">
        <w:rPr>
          <w:rFonts w:ascii="Tahoma" w:hAnsi="Tahoma" w:cs="Tahoma"/>
          <w:sz w:val="18"/>
          <w:szCs w:val="18"/>
        </w:rPr>
        <w:t>PZP</w:t>
      </w:r>
      <w:proofErr w:type="spellEnd"/>
      <w:r w:rsidRPr="00273E49">
        <w:rPr>
          <w:rFonts w:ascii="Tahoma" w:hAnsi="Tahoma" w:cs="Tahoma"/>
          <w:sz w:val="18"/>
          <w:szCs w:val="18"/>
        </w:rPr>
        <w:t>, że pracownicy świadczący usługi w zakresie czynności prowadzenia pojazdu będą w okresie realizacji umowy zatrudnieni na podstawie umowy o pracę w rozumieniu przepisów ustawy z dnia 26 czerwca 1974 r. - Kodeks pracy (</w:t>
      </w:r>
      <w:r w:rsidRPr="00D71ACC">
        <w:rPr>
          <w:rFonts w:ascii="Tahoma" w:hAnsi="Tahoma" w:cs="Tahoma"/>
          <w:sz w:val="18"/>
          <w:szCs w:val="18"/>
        </w:rPr>
        <w:t>Dz.U. 2023 poz. 1465</w:t>
      </w:r>
      <w:r w:rsidRPr="00273E49">
        <w:rPr>
          <w:rFonts w:ascii="Tahoma" w:hAnsi="Tahoma" w:cs="Tahoma"/>
          <w:sz w:val="18"/>
          <w:szCs w:val="18"/>
        </w:rPr>
        <w:t xml:space="preserve"> tj. ze zm.). Jednocześnie przyjmuj</w:t>
      </w:r>
      <w:r w:rsidR="007265F5">
        <w:rPr>
          <w:rFonts w:ascii="Tahoma" w:hAnsi="Tahoma" w:cs="Tahoma"/>
          <w:sz w:val="18"/>
          <w:szCs w:val="18"/>
        </w:rPr>
        <w:t>emy</w:t>
      </w:r>
      <w:r w:rsidRPr="00273E49">
        <w:rPr>
          <w:rFonts w:ascii="Tahoma" w:hAnsi="Tahoma" w:cs="Tahoma"/>
          <w:sz w:val="18"/>
          <w:szCs w:val="18"/>
        </w:rPr>
        <w:t xml:space="preserve"> do wiadomości, iż Zamawiający w trakcie realizacji umowy ma prawo do kontroli spełnienia przez Wykonawcę lub Podwykonawcę w/w wymagań w szczególności zgodnie z zapisami Wzoru Umowy.</w:t>
      </w:r>
    </w:p>
    <w:p w14:paraId="0E9AF407" w14:textId="77777777" w:rsidR="00E669CC" w:rsidRPr="00273E49" w:rsidRDefault="00E669CC" w:rsidP="00E669CC">
      <w:pPr>
        <w:ind w:left="360"/>
        <w:jc w:val="both"/>
        <w:rPr>
          <w:rFonts w:ascii="Tahoma" w:hAnsi="Tahoma" w:cs="Tahoma"/>
          <w:sz w:val="18"/>
          <w:szCs w:val="18"/>
        </w:rPr>
      </w:pPr>
    </w:p>
    <w:p w14:paraId="69906943" w14:textId="532966E4" w:rsidR="00E669CC" w:rsidRPr="00273E49" w:rsidRDefault="00E669CC" w:rsidP="00E669CC">
      <w:pPr>
        <w:numPr>
          <w:ilvl w:val="0"/>
          <w:numId w:val="5"/>
        </w:numPr>
        <w:jc w:val="both"/>
        <w:rPr>
          <w:rFonts w:ascii="Tahoma" w:hAnsi="Tahoma" w:cs="Tahoma"/>
          <w:sz w:val="18"/>
          <w:szCs w:val="18"/>
        </w:rPr>
      </w:pPr>
      <w:r w:rsidRPr="00273E49">
        <w:rPr>
          <w:rFonts w:ascii="Tahoma" w:hAnsi="Tahoma" w:cs="Tahoma"/>
          <w:sz w:val="18"/>
          <w:szCs w:val="18"/>
        </w:rPr>
        <w:t xml:space="preserve">Zobowiązujemy się, że w przypadku wyboru naszej oferty jako najkorzystniejszej, w dniu zawarcia umowy do dostarczenia Zamawiającemu - oświadczenia o zatrudnieniu przez </w:t>
      </w:r>
      <w:r w:rsidR="007265F5">
        <w:rPr>
          <w:rFonts w:ascii="Tahoma" w:hAnsi="Tahoma" w:cs="Tahoma"/>
          <w:sz w:val="18"/>
          <w:szCs w:val="18"/>
        </w:rPr>
        <w:t>nas</w:t>
      </w:r>
      <w:r w:rsidR="007265F5" w:rsidRPr="00273E49">
        <w:rPr>
          <w:rFonts w:ascii="Tahoma" w:hAnsi="Tahoma" w:cs="Tahoma"/>
          <w:sz w:val="18"/>
          <w:szCs w:val="18"/>
        </w:rPr>
        <w:t xml:space="preserve"> </w:t>
      </w:r>
      <w:r w:rsidRPr="00273E49">
        <w:rPr>
          <w:rFonts w:ascii="Tahoma" w:hAnsi="Tahoma" w:cs="Tahoma"/>
          <w:sz w:val="18"/>
          <w:szCs w:val="18"/>
        </w:rPr>
        <w:t>lub wskazanego</w:t>
      </w:r>
      <w:r w:rsidR="00AD4B17">
        <w:rPr>
          <w:rFonts w:ascii="Tahoma" w:hAnsi="Tahoma" w:cs="Tahoma"/>
          <w:sz w:val="18"/>
          <w:szCs w:val="18"/>
        </w:rPr>
        <w:t>/</w:t>
      </w:r>
      <w:proofErr w:type="spellStart"/>
      <w:r w:rsidR="00AD4B17">
        <w:rPr>
          <w:rFonts w:ascii="Tahoma" w:hAnsi="Tahoma" w:cs="Tahoma"/>
          <w:sz w:val="18"/>
          <w:szCs w:val="18"/>
        </w:rPr>
        <w:t>ych</w:t>
      </w:r>
      <w:proofErr w:type="spellEnd"/>
      <w:r w:rsidRPr="00273E49">
        <w:rPr>
          <w:rFonts w:ascii="Tahoma" w:hAnsi="Tahoma" w:cs="Tahoma"/>
          <w:sz w:val="18"/>
          <w:szCs w:val="18"/>
        </w:rPr>
        <w:t xml:space="preserve"> przez</w:t>
      </w:r>
      <w:r w:rsidR="007265F5">
        <w:rPr>
          <w:rFonts w:ascii="Tahoma" w:hAnsi="Tahoma" w:cs="Tahoma"/>
          <w:sz w:val="18"/>
          <w:szCs w:val="18"/>
        </w:rPr>
        <w:t xml:space="preserve"> nas</w:t>
      </w:r>
      <w:r w:rsidRPr="00273E49">
        <w:rPr>
          <w:rFonts w:ascii="Tahoma" w:hAnsi="Tahoma" w:cs="Tahoma"/>
          <w:sz w:val="18"/>
          <w:szCs w:val="18"/>
        </w:rPr>
        <w:t xml:space="preserve"> podwykonawc</w:t>
      </w:r>
      <w:r w:rsidR="00AD4B17">
        <w:rPr>
          <w:rFonts w:ascii="Tahoma" w:hAnsi="Tahoma" w:cs="Tahoma"/>
          <w:sz w:val="18"/>
          <w:szCs w:val="18"/>
        </w:rPr>
        <w:t>ę/</w:t>
      </w:r>
      <w:r w:rsidR="007265F5">
        <w:rPr>
          <w:rFonts w:ascii="Tahoma" w:hAnsi="Tahoma" w:cs="Tahoma"/>
          <w:sz w:val="18"/>
          <w:szCs w:val="18"/>
        </w:rPr>
        <w:t>ów</w:t>
      </w:r>
      <w:r w:rsidRPr="00273E49">
        <w:rPr>
          <w:rFonts w:ascii="Tahoma" w:hAnsi="Tahoma" w:cs="Tahoma"/>
          <w:sz w:val="18"/>
          <w:szCs w:val="18"/>
        </w:rPr>
        <w:t xml:space="preserve"> osób zatrudnionych do świadczenia usługi w zakresie czynności prowadzenia pojazdu zawierającego imiona i nazwiska tych osób, czynności, które będą realizować w ramach przedmiotu umowy, okres zatrudnienia każdej z tych osób – zgodnie z załącznikiem nr 8 do SWZ. </w:t>
      </w:r>
    </w:p>
    <w:p w14:paraId="64231C6F" w14:textId="77777777" w:rsidR="00E669CC" w:rsidRPr="00273E49" w:rsidRDefault="00E669CC" w:rsidP="00E669CC">
      <w:pPr>
        <w:ind w:left="360"/>
        <w:jc w:val="both"/>
        <w:rPr>
          <w:rFonts w:ascii="Tahoma" w:hAnsi="Tahoma" w:cs="Tahoma"/>
          <w:sz w:val="18"/>
          <w:szCs w:val="18"/>
        </w:rPr>
      </w:pPr>
    </w:p>
    <w:p w14:paraId="3206BA26" w14:textId="77777777" w:rsidR="00E669CC" w:rsidRPr="00273E49" w:rsidRDefault="00E669CC" w:rsidP="00E669CC">
      <w:pPr>
        <w:numPr>
          <w:ilvl w:val="0"/>
          <w:numId w:val="5"/>
        </w:numPr>
        <w:jc w:val="both"/>
        <w:rPr>
          <w:rFonts w:ascii="Tahoma" w:hAnsi="Tahoma" w:cs="Tahoma"/>
          <w:sz w:val="18"/>
          <w:szCs w:val="18"/>
        </w:rPr>
      </w:pPr>
      <w:r w:rsidRPr="00273E49">
        <w:rPr>
          <w:rFonts w:ascii="Tahoma" w:hAnsi="Tahoma" w:cs="Tahoma"/>
          <w:sz w:val="18"/>
          <w:szCs w:val="18"/>
        </w:rPr>
        <w:t xml:space="preserve">Zobowiązujemy się przedstawić na każde wezwanie Zamawiającego w wyznaczonym w tym wezwaniu terminie dokumenty dotyczące pojazdów używanych do realizacji usługi posiadających aktualny i opłacony pakiet ubezpieczeń OC, </w:t>
      </w:r>
      <w:proofErr w:type="spellStart"/>
      <w:r w:rsidRPr="00273E49">
        <w:rPr>
          <w:rFonts w:ascii="Tahoma" w:hAnsi="Tahoma" w:cs="Tahoma"/>
          <w:sz w:val="18"/>
          <w:szCs w:val="18"/>
        </w:rPr>
        <w:t>NNW</w:t>
      </w:r>
      <w:proofErr w:type="spellEnd"/>
      <w:r w:rsidRPr="00273E49">
        <w:rPr>
          <w:rFonts w:ascii="Tahoma" w:hAnsi="Tahoma" w:cs="Tahoma"/>
          <w:sz w:val="18"/>
          <w:szCs w:val="18"/>
        </w:rPr>
        <w:t xml:space="preserve"> obowiązujący dla tego typu pojazdów oraz aktualne badania techniczne.</w:t>
      </w:r>
    </w:p>
    <w:p w14:paraId="472005E4" w14:textId="77777777" w:rsidR="00E669CC" w:rsidRPr="00273E49" w:rsidRDefault="00E669CC" w:rsidP="00E669CC">
      <w:pPr>
        <w:ind w:left="360"/>
        <w:jc w:val="both"/>
        <w:rPr>
          <w:rFonts w:ascii="Tahoma" w:hAnsi="Tahoma" w:cs="Tahoma"/>
          <w:sz w:val="18"/>
          <w:szCs w:val="18"/>
        </w:rPr>
      </w:pPr>
    </w:p>
    <w:p w14:paraId="6676678B" w14:textId="77777777" w:rsidR="00E669CC" w:rsidRDefault="00E669CC" w:rsidP="00E669CC">
      <w:pPr>
        <w:numPr>
          <w:ilvl w:val="0"/>
          <w:numId w:val="5"/>
        </w:numPr>
        <w:jc w:val="both"/>
        <w:rPr>
          <w:rFonts w:ascii="Tahoma" w:hAnsi="Tahoma" w:cs="Tahoma"/>
          <w:sz w:val="18"/>
          <w:szCs w:val="18"/>
        </w:rPr>
      </w:pPr>
      <w:r w:rsidRPr="00273E49">
        <w:rPr>
          <w:rFonts w:ascii="Tahoma" w:hAnsi="Tahoma" w:cs="Tahoma"/>
          <w:sz w:val="18"/>
          <w:szCs w:val="18"/>
        </w:rPr>
        <w:t xml:space="preserve">Zobowiązujemy się zarejestrować fakt zawarcia umowy w „Portalu Świadczeniodawcy” </w:t>
      </w:r>
      <w:proofErr w:type="spellStart"/>
      <w:r w:rsidRPr="00273E49">
        <w:rPr>
          <w:rFonts w:ascii="Tahoma" w:hAnsi="Tahoma" w:cs="Tahoma"/>
          <w:sz w:val="18"/>
          <w:szCs w:val="18"/>
        </w:rPr>
        <w:t>ŁOW</w:t>
      </w:r>
      <w:proofErr w:type="spellEnd"/>
      <w:r w:rsidRPr="00273E49">
        <w:rPr>
          <w:rFonts w:ascii="Tahoma" w:hAnsi="Tahoma" w:cs="Tahoma"/>
          <w:sz w:val="18"/>
          <w:szCs w:val="18"/>
        </w:rPr>
        <w:t xml:space="preserve"> NFZ prowadzonym przez NFZ nie później niż w dniu rozpoczęcia świadczenia usług, wprowadzając personel oraz zasoby wykorzystywane do realizacji przedmiotu zamówienia. W przypadku dokonania zmiany zasobów technicznych bądź personelu wykorzystywanego do realizacji usługi Wykonawca zobowiązany jest każdorazowo do aktualizacji danych wprowadzonych w Portalu Świadczeniodawcy </w:t>
      </w:r>
      <w:proofErr w:type="spellStart"/>
      <w:r w:rsidRPr="00273E49">
        <w:rPr>
          <w:rFonts w:ascii="Tahoma" w:hAnsi="Tahoma" w:cs="Tahoma"/>
          <w:sz w:val="18"/>
          <w:szCs w:val="18"/>
        </w:rPr>
        <w:t>ŁOW</w:t>
      </w:r>
      <w:proofErr w:type="spellEnd"/>
      <w:r w:rsidRPr="00273E49">
        <w:rPr>
          <w:rFonts w:ascii="Tahoma" w:hAnsi="Tahoma" w:cs="Tahoma"/>
          <w:sz w:val="18"/>
          <w:szCs w:val="18"/>
        </w:rPr>
        <w:t xml:space="preserve"> NFZ prowadzonym przez NFZ najpóźniej w dniu wprowadzenia zmiany. Zobowiązujemy się do zapewnienia dostępu do dokumentacji medycznej pacjentów dla celów kontroli dokonywanej przez </w:t>
      </w:r>
      <w:proofErr w:type="spellStart"/>
      <w:r w:rsidRPr="00273E49">
        <w:rPr>
          <w:rFonts w:ascii="Tahoma" w:hAnsi="Tahoma" w:cs="Tahoma"/>
          <w:sz w:val="18"/>
          <w:szCs w:val="18"/>
        </w:rPr>
        <w:t>ŁOW</w:t>
      </w:r>
      <w:proofErr w:type="spellEnd"/>
      <w:r w:rsidRPr="00273E49">
        <w:rPr>
          <w:rFonts w:ascii="Tahoma" w:hAnsi="Tahoma" w:cs="Tahoma"/>
          <w:sz w:val="18"/>
          <w:szCs w:val="18"/>
        </w:rPr>
        <w:t xml:space="preserve"> NFZ oraz Zamawiającego. Zobowiązujemy się do poddania się kontroli na każde żądanie Łódzkiego Oddziału Wojewódzkiego Narodowego Funduszu Zdrowia jak również Zamawiającego.</w:t>
      </w:r>
    </w:p>
    <w:p w14:paraId="676F356E" w14:textId="77777777" w:rsidR="00E669CC" w:rsidRDefault="00E669CC" w:rsidP="00E669CC">
      <w:pPr>
        <w:ind w:left="357"/>
        <w:jc w:val="both"/>
        <w:rPr>
          <w:rFonts w:ascii="Tahoma" w:hAnsi="Tahoma" w:cs="Tahoma"/>
          <w:sz w:val="18"/>
          <w:szCs w:val="18"/>
        </w:rPr>
      </w:pPr>
    </w:p>
    <w:p w14:paraId="3061B96B" w14:textId="77777777" w:rsidR="00E669CC" w:rsidRDefault="00E669CC" w:rsidP="00A069C2">
      <w:pPr>
        <w:numPr>
          <w:ilvl w:val="0"/>
          <w:numId w:val="5"/>
        </w:numPr>
        <w:jc w:val="both"/>
        <w:rPr>
          <w:rFonts w:ascii="Tahoma" w:hAnsi="Tahoma" w:cs="Tahoma"/>
          <w:sz w:val="18"/>
          <w:szCs w:val="18"/>
        </w:rPr>
      </w:pPr>
      <w:r w:rsidRPr="00D34881">
        <w:rPr>
          <w:rFonts w:ascii="Tahoma" w:hAnsi="Tahoma" w:cs="Tahoma"/>
          <w:sz w:val="18"/>
          <w:szCs w:val="18"/>
        </w:rPr>
        <w:t>Potwierdzamy spełnienie wymaganego przez Zamawiającego warunku, iż w okresie obowiązywania umowy dodatkowe rabaty oraz promocje skutkujące obniżeniem cen</w:t>
      </w:r>
      <w:r>
        <w:rPr>
          <w:rFonts w:ascii="Tahoma" w:hAnsi="Tahoma" w:cs="Tahoma"/>
          <w:sz w:val="18"/>
          <w:szCs w:val="18"/>
        </w:rPr>
        <w:t>,</w:t>
      </w:r>
      <w:r w:rsidRPr="00D34881">
        <w:rPr>
          <w:rFonts w:ascii="Tahoma" w:hAnsi="Tahoma" w:cs="Tahoma"/>
          <w:sz w:val="18"/>
          <w:szCs w:val="18"/>
        </w:rPr>
        <w:t xml:space="preserve"> w odniesieniu do cen zaproponowanych w ofercie</w:t>
      </w:r>
      <w:r>
        <w:rPr>
          <w:rFonts w:ascii="Tahoma" w:hAnsi="Tahoma" w:cs="Tahoma"/>
          <w:sz w:val="18"/>
          <w:szCs w:val="18"/>
        </w:rPr>
        <w:t>,</w:t>
      </w:r>
      <w:r w:rsidRPr="00D34881">
        <w:rPr>
          <w:rFonts w:ascii="Tahoma" w:hAnsi="Tahoma" w:cs="Tahoma"/>
          <w:sz w:val="18"/>
          <w:szCs w:val="18"/>
        </w:rPr>
        <w:t xml:space="preserve"> będą honorowane przez Zamawiającego, jeśli będą zgodne z obowiązującymi przepisami prawa.</w:t>
      </w:r>
    </w:p>
    <w:p w14:paraId="30130C66" w14:textId="77777777" w:rsidR="00E669CC" w:rsidRPr="00D34881" w:rsidRDefault="00E669CC" w:rsidP="00E669CC">
      <w:pPr>
        <w:jc w:val="both"/>
        <w:rPr>
          <w:rFonts w:ascii="Tahoma" w:hAnsi="Tahoma" w:cs="Tahoma"/>
          <w:sz w:val="18"/>
          <w:szCs w:val="18"/>
        </w:rPr>
      </w:pPr>
    </w:p>
    <w:p w14:paraId="65CF6651" w14:textId="03D9A186"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 xml:space="preserve">Przystępując jako Wykonawca do udziału w postępowaniu o udzielenie zamówienia publicznego na </w:t>
      </w:r>
      <w:r>
        <w:rPr>
          <w:rFonts w:ascii="Tahoma" w:hAnsi="Tahoma" w:cs="Tahoma"/>
          <w:b/>
          <w:bCs/>
          <w:sz w:val="18"/>
          <w:szCs w:val="18"/>
        </w:rPr>
        <w:t>t</w:t>
      </w:r>
      <w:r w:rsidRPr="00033661">
        <w:rPr>
          <w:rFonts w:ascii="Tahoma" w:hAnsi="Tahoma" w:cs="Tahoma"/>
          <w:b/>
          <w:bCs/>
          <w:sz w:val="18"/>
          <w:szCs w:val="18"/>
        </w:rPr>
        <w:t xml:space="preserve">ransport sanitarny </w:t>
      </w:r>
      <w:r w:rsidRPr="00D34881">
        <w:rPr>
          <w:rFonts w:ascii="Tahoma" w:hAnsi="Tahoma" w:cs="Tahoma"/>
          <w:sz w:val="18"/>
          <w:szCs w:val="18"/>
        </w:rPr>
        <w:t>niniejszym oświadczamy, że oferowan</w:t>
      </w:r>
      <w:r>
        <w:rPr>
          <w:rFonts w:ascii="Tahoma" w:hAnsi="Tahoma" w:cs="Tahoma"/>
          <w:sz w:val="18"/>
          <w:szCs w:val="18"/>
        </w:rPr>
        <w:t>a</w:t>
      </w:r>
      <w:r w:rsidRPr="00D34881">
        <w:rPr>
          <w:rFonts w:ascii="Tahoma" w:hAnsi="Tahoma" w:cs="Tahoma"/>
          <w:sz w:val="18"/>
          <w:szCs w:val="18"/>
        </w:rPr>
        <w:t xml:space="preserve"> przez nas </w:t>
      </w:r>
      <w:r>
        <w:rPr>
          <w:rFonts w:ascii="Tahoma" w:hAnsi="Tahoma" w:cs="Tahoma"/>
          <w:sz w:val="18"/>
          <w:szCs w:val="18"/>
        </w:rPr>
        <w:t>usługa</w:t>
      </w:r>
      <w:r w:rsidRPr="00D34881">
        <w:rPr>
          <w:rFonts w:ascii="Tahoma" w:hAnsi="Tahoma" w:cs="Tahoma"/>
          <w:sz w:val="18"/>
          <w:szCs w:val="18"/>
        </w:rPr>
        <w:t xml:space="preserve"> spełnia wszystkie wymagane warunki określone w SWZ </w:t>
      </w:r>
      <w:r>
        <w:rPr>
          <w:rFonts w:ascii="Tahoma" w:hAnsi="Tahoma" w:cs="Tahoma"/>
          <w:sz w:val="18"/>
          <w:szCs w:val="18"/>
        </w:rPr>
        <w:t xml:space="preserve">(szczególnie w Załączniku nr 1a i Załączniku nr 2 do SWZ) </w:t>
      </w:r>
      <w:r w:rsidRPr="00D34881">
        <w:rPr>
          <w:rFonts w:ascii="Tahoma" w:hAnsi="Tahoma" w:cs="Tahoma"/>
          <w:sz w:val="18"/>
          <w:szCs w:val="18"/>
        </w:rPr>
        <w:t>oraz w ewentualnych modyfikacjach, dopuszczeniach.</w:t>
      </w:r>
    </w:p>
    <w:p w14:paraId="60951348" w14:textId="77777777" w:rsidR="00E669CC" w:rsidRPr="00D34881" w:rsidRDefault="00E669CC" w:rsidP="00E669CC">
      <w:pPr>
        <w:ind w:left="360"/>
        <w:jc w:val="both"/>
        <w:rPr>
          <w:rFonts w:ascii="Tahoma" w:hAnsi="Tahoma" w:cs="Tahoma"/>
          <w:sz w:val="18"/>
          <w:szCs w:val="18"/>
        </w:rPr>
      </w:pPr>
    </w:p>
    <w:p w14:paraId="52119389" w14:textId="77777777"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p>
    <w:p w14:paraId="0755DB92" w14:textId="77777777" w:rsidR="00E669CC" w:rsidRPr="00D34881" w:rsidRDefault="00E669CC" w:rsidP="00E669CC">
      <w:pPr>
        <w:jc w:val="both"/>
        <w:rPr>
          <w:rFonts w:ascii="Tahoma" w:hAnsi="Tahoma" w:cs="Tahoma"/>
          <w:sz w:val="18"/>
          <w:szCs w:val="18"/>
        </w:rPr>
      </w:pPr>
    </w:p>
    <w:p w14:paraId="03D519A1" w14:textId="77777777"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 xml:space="preserve">Oświadczamy, że Projektowane postanowienia umowy w sprawie zamówienia publicznego, które zostaną wprowadzone do treści tej umowy </w:t>
      </w:r>
      <w:r w:rsidRPr="00DE5129">
        <w:rPr>
          <w:rFonts w:ascii="Tahoma" w:hAnsi="Tahoma" w:cs="Tahoma"/>
          <w:sz w:val="18"/>
          <w:szCs w:val="18"/>
        </w:rPr>
        <w:t>(zwane także Wzorem Umowy lub umową podstawową) oraz wzór umowy powierzenia przetwarzania danych osobowych (stanowiący załącznik nr 4</w:t>
      </w:r>
      <w:r>
        <w:rPr>
          <w:rFonts w:ascii="Tahoma" w:hAnsi="Tahoma" w:cs="Tahoma"/>
          <w:sz w:val="18"/>
          <w:szCs w:val="18"/>
        </w:rPr>
        <w:t>a</w:t>
      </w:r>
      <w:r w:rsidRPr="00DE5129">
        <w:rPr>
          <w:rFonts w:ascii="Tahoma" w:hAnsi="Tahoma" w:cs="Tahoma"/>
          <w:sz w:val="18"/>
          <w:szCs w:val="18"/>
        </w:rPr>
        <w:t xml:space="preserve"> do SWZ)</w:t>
      </w:r>
      <w:r w:rsidRPr="00D34881">
        <w:rPr>
          <w:rFonts w:ascii="Tahoma" w:hAnsi="Tahoma" w:cs="Tahoma"/>
          <w:sz w:val="18"/>
          <w:szCs w:val="18"/>
        </w:rPr>
        <w:t>, zostały przez nas zaakceptowane w całości i bez zastrzeżeń i zobowiązujemy się w przypadku wyboru naszej oferty do zawarcia umowy na zaproponowanych warunkach.</w:t>
      </w:r>
    </w:p>
    <w:p w14:paraId="2144E1B3" w14:textId="77777777" w:rsidR="00E669CC" w:rsidRPr="00D34881" w:rsidRDefault="00E669CC" w:rsidP="00E669CC">
      <w:pPr>
        <w:jc w:val="both"/>
        <w:rPr>
          <w:rFonts w:ascii="Tahoma" w:hAnsi="Tahoma" w:cs="Tahoma"/>
          <w:sz w:val="18"/>
          <w:szCs w:val="18"/>
        </w:rPr>
      </w:pPr>
    </w:p>
    <w:p w14:paraId="6A9349F2" w14:textId="77777777"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Oświadczamy, że uważamy się za związanych niniejszą ofertą przez czas wskazany w specyfikacji warunków zamówienia</w:t>
      </w:r>
      <w:r>
        <w:rPr>
          <w:rFonts w:ascii="Tahoma" w:hAnsi="Tahoma" w:cs="Tahoma"/>
          <w:sz w:val="18"/>
          <w:szCs w:val="18"/>
        </w:rPr>
        <w:t xml:space="preserve"> i </w:t>
      </w:r>
      <w:r>
        <w:rPr>
          <w:rFonts w:ascii="Tahoma" w:hAnsi="Tahoma" w:cs="Tahoma"/>
          <w:sz w:val="18"/>
          <w:szCs w:val="18"/>
        </w:rPr>
        <w:br/>
        <w:t>w ewentualnych zmianach ogłoszenia o zamówieniu</w:t>
      </w:r>
      <w:r w:rsidRPr="00D34881">
        <w:rPr>
          <w:rFonts w:ascii="Tahoma" w:hAnsi="Tahoma" w:cs="Tahoma"/>
          <w:sz w:val="18"/>
          <w:szCs w:val="18"/>
        </w:rPr>
        <w:t>.</w:t>
      </w:r>
    </w:p>
    <w:p w14:paraId="2F88B26A" w14:textId="77777777" w:rsidR="00E669CC" w:rsidRPr="00D34881" w:rsidRDefault="00E669CC" w:rsidP="00E669CC">
      <w:pPr>
        <w:jc w:val="both"/>
        <w:rPr>
          <w:rFonts w:ascii="Tahoma" w:hAnsi="Tahoma" w:cs="Tahoma"/>
          <w:sz w:val="20"/>
          <w:szCs w:val="20"/>
        </w:rPr>
      </w:pPr>
    </w:p>
    <w:p w14:paraId="2A315CC2" w14:textId="77777777"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Niniejszym informujemy, że informacje sk</w:t>
      </w:r>
      <w:r>
        <w:rPr>
          <w:rFonts w:ascii="Tahoma" w:hAnsi="Tahoma" w:cs="Tahoma"/>
          <w:sz w:val="18"/>
          <w:szCs w:val="18"/>
        </w:rPr>
        <w:t>ładające się na ofertę, zawarte</w:t>
      </w:r>
      <w:r w:rsidRPr="00D34881">
        <w:rPr>
          <w:rFonts w:ascii="Tahoma" w:hAnsi="Tahoma" w:cs="Tahoma"/>
          <w:sz w:val="18"/>
          <w:szCs w:val="18"/>
        </w:rPr>
        <w:t xml:space="preserve"> w pliku pod nazwą ………………………… stanowią </w:t>
      </w:r>
      <w:r w:rsidRPr="00D34881">
        <w:rPr>
          <w:rFonts w:ascii="Tahoma" w:hAnsi="Tahoma" w:cs="Tahoma"/>
          <w:b/>
          <w:bCs/>
          <w:sz w:val="18"/>
          <w:szCs w:val="18"/>
        </w:rPr>
        <w:t>tajemnicę przedsiębiorstwa</w:t>
      </w:r>
      <w:r w:rsidRPr="00D34881">
        <w:rPr>
          <w:rFonts w:ascii="Tahoma" w:hAnsi="Tahoma" w:cs="Tahoma"/>
          <w:sz w:val="18"/>
          <w:szCs w:val="18"/>
        </w:rPr>
        <w:t xml:space="preserve"> w rozumieniu przepisów ustawy o zwalczaniu nieuczciwej konkurencji  i jako takie nie mogą być ogólnodostępne. Jednocześnie </w:t>
      </w:r>
      <w:r w:rsidRPr="004428BB">
        <w:rPr>
          <w:rFonts w:ascii="Tahoma" w:hAnsi="Tahoma" w:cs="Tahoma"/>
          <w:sz w:val="18"/>
          <w:szCs w:val="18"/>
          <w:u w:val="single"/>
        </w:rPr>
        <w:t>wykazujemy</w:t>
      </w:r>
      <w:r w:rsidRPr="00D34881">
        <w:rPr>
          <w:rFonts w:ascii="Tahoma" w:hAnsi="Tahoma" w:cs="Tahoma"/>
          <w:sz w:val="18"/>
          <w:szCs w:val="18"/>
        </w:rPr>
        <w:t xml:space="preserve">, przedkładając w pliku pn. ………………… dokumenty, potwierdzające, że zastrzeżone informacje stanowią tajemnicę przedsiębiorstwa. </w:t>
      </w:r>
    </w:p>
    <w:p w14:paraId="42C0468F" w14:textId="77777777" w:rsidR="00E669CC" w:rsidRPr="00D34881" w:rsidRDefault="00E669CC" w:rsidP="00E669CC">
      <w:pPr>
        <w:ind w:left="357"/>
        <w:jc w:val="both"/>
        <w:rPr>
          <w:rFonts w:ascii="Tahoma" w:hAnsi="Tahoma" w:cs="Tahoma"/>
          <w:sz w:val="20"/>
          <w:szCs w:val="20"/>
        </w:rPr>
      </w:pPr>
    </w:p>
    <w:p w14:paraId="655FABBF" w14:textId="77777777"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 xml:space="preserve">Niniejszym, zgodnie z art. 225 ust. 1 i 2 ustawy Prawo zamówień publicznych, informujemy, że </w:t>
      </w:r>
      <w:r>
        <w:rPr>
          <w:rFonts w:ascii="Tahoma" w:hAnsi="Tahoma" w:cs="Tahoma"/>
          <w:sz w:val="18"/>
          <w:szCs w:val="18"/>
        </w:rPr>
        <w:t>usługa</w:t>
      </w:r>
      <w:r w:rsidRPr="00D34881">
        <w:rPr>
          <w:rFonts w:ascii="Tahoma" w:hAnsi="Tahoma" w:cs="Tahoma"/>
          <w:sz w:val="18"/>
          <w:szCs w:val="18"/>
        </w:rPr>
        <w:t xml:space="preserve"> oferowana w ramach przedmiotowego postępowania o udzielenie zamówienia publicznego</w:t>
      </w:r>
    </w:p>
    <w:p w14:paraId="224CA963" w14:textId="77777777" w:rsidR="00E669CC" w:rsidRPr="00D34881" w:rsidRDefault="00E669CC" w:rsidP="00E669CC">
      <w:pPr>
        <w:autoSpaceDE w:val="0"/>
        <w:autoSpaceDN w:val="0"/>
        <w:adjustRightInd w:val="0"/>
        <w:ind w:firstLine="360"/>
        <w:rPr>
          <w:rFonts w:ascii="Tahoma" w:hAnsi="Tahoma" w:cs="Tahoma"/>
          <w:sz w:val="18"/>
          <w:szCs w:val="18"/>
        </w:rPr>
      </w:pPr>
      <w:r w:rsidRPr="00D34881">
        <w:rPr>
          <w:rFonts w:ascii="Tahoma" w:hAnsi="Tahoma" w:cs="Tahoma"/>
          <w:b/>
          <w:sz w:val="18"/>
          <w:szCs w:val="18"/>
        </w:rPr>
        <w:t>prowadzi</w:t>
      </w:r>
      <w:r w:rsidRPr="00D34881">
        <w:rPr>
          <w:rFonts w:ascii="Tahoma" w:eastAsia="Tahoma,Bold" w:hAnsi="Tahoma" w:cs="Tahoma"/>
          <w:b/>
          <w:bCs/>
          <w:sz w:val="18"/>
          <w:szCs w:val="18"/>
        </w:rPr>
        <w:t xml:space="preserve">* </w:t>
      </w:r>
      <w:r w:rsidRPr="00D34881">
        <w:rPr>
          <w:rFonts w:ascii="Tahoma" w:hAnsi="Tahoma" w:cs="Tahoma"/>
          <w:b/>
          <w:sz w:val="18"/>
          <w:szCs w:val="18"/>
        </w:rPr>
        <w:t>/ nie prowadzi</w:t>
      </w:r>
      <w:r w:rsidRPr="00D34881">
        <w:rPr>
          <w:rFonts w:ascii="Tahoma" w:eastAsia="Tahoma,Bold" w:hAnsi="Tahoma" w:cs="Tahoma"/>
          <w:b/>
          <w:bCs/>
          <w:sz w:val="18"/>
          <w:szCs w:val="18"/>
        </w:rPr>
        <w:t xml:space="preserve">* </w:t>
      </w:r>
      <w:r w:rsidRPr="00D34881">
        <w:rPr>
          <w:rFonts w:ascii="Tahoma" w:hAnsi="Tahoma" w:cs="Tahoma"/>
          <w:sz w:val="18"/>
          <w:szCs w:val="18"/>
        </w:rPr>
        <w:t>w przypadku wyboru naszej oferty, do powstania u Zamawiającego obowiązku</w:t>
      </w:r>
    </w:p>
    <w:p w14:paraId="720AFD20" w14:textId="77777777" w:rsidR="00E669CC" w:rsidRPr="00D34881" w:rsidRDefault="00E669CC" w:rsidP="00E669CC">
      <w:pPr>
        <w:autoSpaceDE w:val="0"/>
        <w:autoSpaceDN w:val="0"/>
        <w:adjustRightInd w:val="0"/>
        <w:ind w:firstLine="360"/>
        <w:rPr>
          <w:rFonts w:ascii="Tahoma" w:hAnsi="Tahoma" w:cs="Tahoma"/>
          <w:sz w:val="18"/>
          <w:szCs w:val="18"/>
        </w:rPr>
      </w:pPr>
      <w:r w:rsidRPr="00D34881">
        <w:rPr>
          <w:rFonts w:ascii="Tahoma" w:hAnsi="Tahoma" w:cs="Tahoma"/>
          <w:sz w:val="18"/>
          <w:szCs w:val="18"/>
        </w:rPr>
        <w:t xml:space="preserve">podatkowego, zgodnie z przepisami ustawy o podatku od towaru i usług. </w:t>
      </w:r>
      <w:r w:rsidRPr="00FF1A96">
        <w:rPr>
          <w:rFonts w:ascii="Tahoma" w:hAnsi="Tahoma" w:cs="Tahoma"/>
          <w:b/>
          <w:sz w:val="18"/>
          <w:szCs w:val="18"/>
        </w:rPr>
        <w:t>* niepotrzebne skreślić</w:t>
      </w:r>
    </w:p>
    <w:p w14:paraId="2A9D9D60" w14:textId="77777777" w:rsidR="00E669CC" w:rsidRPr="00D34881" w:rsidRDefault="00E669CC" w:rsidP="00E669CC">
      <w:pPr>
        <w:autoSpaceDE w:val="0"/>
        <w:autoSpaceDN w:val="0"/>
        <w:adjustRightInd w:val="0"/>
        <w:ind w:left="360"/>
        <w:rPr>
          <w:rFonts w:ascii="Tahoma" w:hAnsi="Tahoma" w:cs="Tahoma"/>
          <w:sz w:val="18"/>
          <w:szCs w:val="18"/>
        </w:rPr>
      </w:pPr>
      <w:r>
        <w:rPr>
          <w:rFonts w:ascii="Tahoma" w:hAnsi="Tahoma" w:cs="Tahoma"/>
          <w:sz w:val="18"/>
          <w:szCs w:val="18"/>
        </w:rPr>
        <w:t>Niżej wymienione usługi</w:t>
      </w:r>
      <w:r w:rsidRPr="00D34881">
        <w:rPr>
          <w:rFonts w:ascii="Tahoma" w:hAnsi="Tahoma" w:cs="Tahoma"/>
          <w:sz w:val="18"/>
          <w:szCs w:val="18"/>
        </w:rPr>
        <w:t>, oferowan</w:t>
      </w:r>
      <w:r>
        <w:rPr>
          <w:rFonts w:ascii="Tahoma" w:hAnsi="Tahoma" w:cs="Tahoma"/>
          <w:sz w:val="18"/>
          <w:szCs w:val="18"/>
        </w:rPr>
        <w:t>e</w:t>
      </w:r>
      <w:r w:rsidRPr="00D34881">
        <w:rPr>
          <w:rFonts w:ascii="Tahoma" w:hAnsi="Tahoma" w:cs="Tahoma"/>
          <w:sz w:val="18"/>
          <w:szCs w:val="18"/>
        </w:rPr>
        <w:t xml:space="preserve"> w ramach niniejszego postępowania przetargowego prowadzi w przypadku wyboru naszej oferty, do powstania u Zamawiającego obowiązku podatkowego: </w:t>
      </w:r>
      <w:r>
        <w:rPr>
          <w:rFonts w:ascii="Tahoma" w:hAnsi="Tahoma" w:cs="Tahoma"/>
          <w:sz w:val="18"/>
          <w:szCs w:val="18"/>
        </w:rPr>
        <w:t>**</w:t>
      </w:r>
    </w:p>
    <w:p w14:paraId="7BAB4350" w14:textId="77777777" w:rsidR="00E669CC" w:rsidRPr="00D34881" w:rsidRDefault="00E669CC" w:rsidP="00E669CC">
      <w:pPr>
        <w:autoSpaceDE w:val="0"/>
        <w:autoSpaceDN w:val="0"/>
        <w:adjustRightInd w:val="0"/>
        <w:ind w:left="360"/>
        <w:rPr>
          <w:rFonts w:ascii="Tahoma" w:hAnsi="Tahoma" w:cs="Tahoma"/>
          <w:sz w:val="18"/>
          <w:szCs w:val="18"/>
        </w:rPr>
      </w:pPr>
      <w:r w:rsidRPr="00D34881">
        <w:rPr>
          <w:rFonts w:ascii="Tahoma" w:hAnsi="Tahoma" w:cs="Tahoma"/>
          <w:sz w:val="18"/>
          <w:szCs w:val="18"/>
        </w:rPr>
        <w:t>- ......................................................................................................................................................</w:t>
      </w:r>
    </w:p>
    <w:p w14:paraId="7442534A" w14:textId="77777777" w:rsidR="00E669CC" w:rsidRPr="00D34881" w:rsidRDefault="00E669CC" w:rsidP="00E669CC">
      <w:pPr>
        <w:autoSpaceDE w:val="0"/>
        <w:autoSpaceDN w:val="0"/>
        <w:adjustRightInd w:val="0"/>
        <w:ind w:firstLine="360"/>
        <w:rPr>
          <w:rFonts w:ascii="Tahoma" w:hAnsi="Tahoma" w:cs="Tahoma"/>
          <w:sz w:val="18"/>
          <w:szCs w:val="18"/>
        </w:rPr>
      </w:pPr>
      <w:r w:rsidRPr="00D34881">
        <w:rPr>
          <w:rFonts w:ascii="Tahoma" w:hAnsi="Tahoma" w:cs="Tahoma"/>
          <w:sz w:val="18"/>
          <w:szCs w:val="18"/>
        </w:rPr>
        <w:t>- ......................................................................................................................................................</w:t>
      </w:r>
    </w:p>
    <w:p w14:paraId="2F822835" w14:textId="77777777" w:rsidR="00E669CC" w:rsidRPr="00D34881" w:rsidRDefault="00E669CC" w:rsidP="00E669CC">
      <w:pPr>
        <w:autoSpaceDE w:val="0"/>
        <w:autoSpaceDN w:val="0"/>
        <w:adjustRightInd w:val="0"/>
        <w:ind w:firstLine="360"/>
        <w:rPr>
          <w:rFonts w:ascii="Tahoma" w:hAnsi="Tahoma" w:cs="Tahoma"/>
          <w:sz w:val="18"/>
          <w:szCs w:val="18"/>
        </w:rPr>
      </w:pPr>
      <w:r w:rsidRPr="00D34881">
        <w:rPr>
          <w:rFonts w:ascii="Tahoma" w:hAnsi="Tahoma" w:cs="Tahoma"/>
          <w:sz w:val="18"/>
          <w:szCs w:val="18"/>
        </w:rPr>
        <w:t>- ......................................................................................................................................................</w:t>
      </w:r>
    </w:p>
    <w:p w14:paraId="2F4D4981" w14:textId="77777777" w:rsidR="00E669CC" w:rsidRPr="00D34881" w:rsidRDefault="00E669CC" w:rsidP="00E669CC">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D34881">
        <w:rPr>
          <w:rFonts w:ascii="Tahoma" w:hAnsi="Tahoma" w:cs="Tahoma"/>
          <w:i/>
          <w:iCs/>
          <w:sz w:val="14"/>
          <w:szCs w:val="14"/>
        </w:rPr>
        <w:t xml:space="preserve">* (należy podać nazwę (rodzaj) </w:t>
      </w:r>
      <w:r>
        <w:rPr>
          <w:rFonts w:ascii="Tahoma" w:hAnsi="Tahoma" w:cs="Tahoma"/>
          <w:i/>
          <w:iCs/>
          <w:sz w:val="14"/>
          <w:szCs w:val="14"/>
        </w:rPr>
        <w:t>usługi</w:t>
      </w:r>
      <w:r w:rsidRPr="00D34881">
        <w:rPr>
          <w:rFonts w:ascii="Tahoma" w:hAnsi="Tahoma" w:cs="Tahoma"/>
          <w:i/>
          <w:iCs/>
          <w:sz w:val="14"/>
          <w:szCs w:val="14"/>
        </w:rPr>
        <w:t>,   wskazać ich wartość bez kwoty podatku oraz stawkę podatku VAT).</w:t>
      </w:r>
    </w:p>
    <w:p w14:paraId="4309A1F2" w14:textId="77777777" w:rsidR="00E669CC" w:rsidRPr="00D34881" w:rsidRDefault="00E669CC" w:rsidP="00E669CC">
      <w:pPr>
        <w:ind w:left="360"/>
        <w:jc w:val="both"/>
        <w:rPr>
          <w:rFonts w:ascii="Tahoma" w:hAnsi="Tahoma" w:cs="Tahoma"/>
          <w:i/>
          <w:iCs/>
          <w:sz w:val="14"/>
          <w:szCs w:val="14"/>
        </w:rPr>
      </w:pPr>
      <w:r>
        <w:rPr>
          <w:rFonts w:ascii="Tahoma" w:hAnsi="Tahoma" w:cs="Tahoma"/>
          <w:i/>
          <w:iCs/>
          <w:sz w:val="14"/>
          <w:szCs w:val="14"/>
        </w:rPr>
        <w:t>**</w:t>
      </w:r>
      <w:r w:rsidRPr="00D34881">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639690B6" w14:textId="77777777" w:rsidR="00E669CC" w:rsidRPr="00D34881" w:rsidRDefault="00E669CC" w:rsidP="00E669CC">
      <w:pPr>
        <w:ind w:left="360"/>
        <w:jc w:val="both"/>
        <w:rPr>
          <w:rFonts w:ascii="Tahoma" w:hAnsi="Tahoma" w:cs="Tahoma"/>
          <w:sz w:val="18"/>
          <w:szCs w:val="18"/>
        </w:rPr>
      </w:pPr>
    </w:p>
    <w:p w14:paraId="223A811E" w14:textId="77777777" w:rsidR="00E669CC" w:rsidRPr="00D34881" w:rsidRDefault="00E669CC" w:rsidP="00ED1ECD">
      <w:pPr>
        <w:numPr>
          <w:ilvl w:val="0"/>
          <w:numId w:val="5"/>
        </w:numPr>
        <w:jc w:val="both"/>
        <w:rPr>
          <w:rFonts w:ascii="Tahoma" w:hAnsi="Tahoma" w:cs="Tahoma"/>
          <w:sz w:val="18"/>
          <w:szCs w:val="18"/>
        </w:rPr>
      </w:pPr>
      <w:r>
        <w:rPr>
          <w:rFonts w:ascii="Tahoma" w:hAnsi="Tahoma" w:cs="Tahoma"/>
          <w:sz w:val="18"/>
          <w:szCs w:val="18"/>
        </w:rPr>
        <w:t>Usługę</w:t>
      </w:r>
      <w:r w:rsidRPr="00D34881">
        <w:rPr>
          <w:rFonts w:ascii="Tahoma" w:hAnsi="Tahoma" w:cs="Tahoma"/>
          <w:sz w:val="18"/>
          <w:szCs w:val="18"/>
        </w:rPr>
        <w:t xml:space="preserve"> wykonamy </w:t>
      </w:r>
      <w:r w:rsidRPr="00D34881">
        <w:rPr>
          <w:rFonts w:ascii="Tahoma" w:hAnsi="Tahoma" w:cs="Tahoma"/>
          <w:b/>
          <w:sz w:val="18"/>
          <w:szCs w:val="18"/>
        </w:rPr>
        <w:t>sami / przy udziale podwykonawcy</w:t>
      </w:r>
      <w:r w:rsidRPr="00D34881">
        <w:rPr>
          <w:rFonts w:ascii="Tahoma" w:hAnsi="Tahoma" w:cs="Tahoma"/>
          <w:sz w:val="18"/>
          <w:szCs w:val="18"/>
        </w:rPr>
        <w:t xml:space="preserve">*. Podwykonawca zrealizuje następującą część zamówienia na </w:t>
      </w:r>
      <w:r>
        <w:rPr>
          <w:rFonts w:ascii="Tahoma" w:hAnsi="Tahoma" w:cs="Tahoma"/>
          <w:sz w:val="18"/>
          <w:szCs w:val="18"/>
        </w:rPr>
        <w:t>usługę</w:t>
      </w:r>
      <w:r w:rsidRPr="00D34881">
        <w:rPr>
          <w:rFonts w:ascii="Tahoma" w:hAnsi="Tahoma" w:cs="Tahoma"/>
          <w:sz w:val="18"/>
          <w:szCs w:val="18"/>
        </w:rPr>
        <w:t xml:space="preserve">:** ...................................................................................................................... </w:t>
      </w:r>
    </w:p>
    <w:p w14:paraId="39781E10" w14:textId="77777777" w:rsidR="00E669CC" w:rsidRPr="00D34881" w:rsidRDefault="00E669CC" w:rsidP="00E669CC">
      <w:pPr>
        <w:ind w:firstLine="360"/>
        <w:jc w:val="both"/>
        <w:rPr>
          <w:rFonts w:ascii="Tahoma" w:hAnsi="Tahoma" w:cs="Tahoma"/>
          <w:sz w:val="18"/>
          <w:szCs w:val="18"/>
        </w:rPr>
      </w:pPr>
      <w:r w:rsidRPr="00D34881">
        <w:rPr>
          <w:rFonts w:ascii="Tahoma" w:hAnsi="Tahoma" w:cs="Tahoma"/>
          <w:sz w:val="18"/>
          <w:szCs w:val="18"/>
        </w:rPr>
        <w:t>Nazwy podwykonawców, jeżeli są już znani: ………………………………………………………………………………………………</w:t>
      </w:r>
    </w:p>
    <w:p w14:paraId="50260E33" w14:textId="77777777" w:rsidR="00E669CC" w:rsidRPr="00847BB6" w:rsidRDefault="00E669CC" w:rsidP="00E669CC">
      <w:pPr>
        <w:ind w:firstLine="360"/>
        <w:jc w:val="both"/>
        <w:rPr>
          <w:rFonts w:ascii="Tahoma" w:hAnsi="Tahoma" w:cs="Tahoma"/>
          <w:b/>
          <w:sz w:val="14"/>
          <w:szCs w:val="14"/>
        </w:rPr>
      </w:pPr>
      <w:r w:rsidRPr="00847BB6">
        <w:rPr>
          <w:rFonts w:ascii="Tahoma" w:hAnsi="Tahoma" w:cs="Tahoma"/>
          <w:b/>
          <w:sz w:val="14"/>
          <w:szCs w:val="14"/>
        </w:rPr>
        <w:t>*</w:t>
      </w:r>
      <w:r w:rsidRPr="00847BB6">
        <w:rPr>
          <w:rFonts w:ascii="Tahoma" w:hAnsi="Tahoma" w:cs="Tahoma"/>
          <w:b/>
          <w:i/>
          <w:iCs/>
          <w:sz w:val="14"/>
          <w:szCs w:val="14"/>
        </w:rPr>
        <w:t>niepotrzebne skreślić.</w:t>
      </w:r>
      <w:r w:rsidRPr="00847BB6">
        <w:rPr>
          <w:rFonts w:ascii="Tahoma" w:hAnsi="Tahoma" w:cs="Tahoma"/>
          <w:b/>
          <w:sz w:val="14"/>
          <w:szCs w:val="14"/>
        </w:rPr>
        <w:t xml:space="preserve"> </w:t>
      </w:r>
    </w:p>
    <w:p w14:paraId="5EFB91D1" w14:textId="77777777" w:rsidR="00E669CC" w:rsidRPr="00D34881" w:rsidRDefault="00E669CC" w:rsidP="00E669CC">
      <w:pPr>
        <w:ind w:left="360"/>
        <w:jc w:val="both"/>
        <w:rPr>
          <w:rFonts w:ascii="Tahoma" w:hAnsi="Tahoma" w:cs="Tahoma"/>
          <w:sz w:val="14"/>
          <w:szCs w:val="14"/>
        </w:rPr>
      </w:pPr>
      <w:r w:rsidRPr="00D34881">
        <w:rPr>
          <w:rFonts w:ascii="Tahoma" w:hAnsi="Tahoma" w:cs="Tahoma"/>
          <w:sz w:val="14"/>
          <w:szCs w:val="14"/>
        </w:rPr>
        <w:t xml:space="preserve">** </w:t>
      </w:r>
      <w:r w:rsidRPr="00D34881">
        <w:rPr>
          <w:rFonts w:ascii="Tahoma" w:hAnsi="Tahoma" w:cs="Tahoma"/>
          <w:i/>
          <w:sz w:val="14"/>
          <w:szCs w:val="14"/>
        </w:rPr>
        <w:t>W przypadku niewpisania części zamówienia, którą zrealizuje Podwykonawca, Zamawiający przyjmuje, że Wykonawca wykona zamówienie sam</w:t>
      </w:r>
    </w:p>
    <w:p w14:paraId="7415F037" w14:textId="77777777" w:rsidR="00E669CC" w:rsidRPr="00D34881" w:rsidRDefault="00E669CC" w:rsidP="00E669CC">
      <w:pPr>
        <w:rPr>
          <w:rFonts w:ascii="Tahoma" w:hAnsi="Tahoma" w:cs="Tahoma"/>
          <w:sz w:val="20"/>
          <w:szCs w:val="20"/>
        </w:rPr>
      </w:pPr>
    </w:p>
    <w:p w14:paraId="08AD6066" w14:textId="77777777" w:rsidR="00E669CC" w:rsidRPr="00D34881" w:rsidRDefault="00E669CC" w:rsidP="00ED1ECD">
      <w:pPr>
        <w:numPr>
          <w:ilvl w:val="0"/>
          <w:numId w:val="5"/>
        </w:numPr>
        <w:jc w:val="both"/>
        <w:rPr>
          <w:rFonts w:ascii="Tahoma" w:hAnsi="Tahoma" w:cs="Tahoma"/>
          <w:sz w:val="18"/>
          <w:szCs w:val="18"/>
        </w:rPr>
      </w:pPr>
      <w:r w:rsidRPr="00D34881">
        <w:rPr>
          <w:rFonts w:ascii="Tahoma" w:hAnsi="Tahoma" w:cs="Tahoma"/>
          <w:sz w:val="18"/>
          <w:szCs w:val="18"/>
        </w:rPr>
        <w:t>Zamówienie zrealizujemy (odpowiednie wypełnić):</w:t>
      </w:r>
    </w:p>
    <w:p w14:paraId="7E57EA9D" w14:textId="77777777" w:rsidR="00E669CC" w:rsidRPr="00D34881" w:rsidRDefault="00E669CC" w:rsidP="00E669CC">
      <w:pPr>
        <w:pStyle w:val="Standardowy2"/>
        <w:tabs>
          <w:tab w:val="left" w:pos="-1080"/>
        </w:tabs>
        <w:ind w:left="360"/>
        <w:jc w:val="both"/>
        <w:rPr>
          <w:rFonts w:ascii="Tahoma" w:hAnsi="Tahoma" w:cs="Tahoma"/>
          <w:sz w:val="18"/>
          <w:szCs w:val="18"/>
        </w:rPr>
      </w:pPr>
      <w:r w:rsidRPr="00D34881">
        <w:rPr>
          <w:rFonts w:ascii="Tahoma" w:hAnsi="Tahoma" w:cs="Tahoma"/>
          <w:sz w:val="18"/>
          <w:szCs w:val="18"/>
        </w:rPr>
        <w:t xml:space="preserve">a) </w:t>
      </w:r>
      <w:r w:rsidRPr="00D34881">
        <w:rPr>
          <w:rFonts w:ascii="Tahoma" w:hAnsi="Tahoma" w:cs="Tahoma"/>
          <w:b/>
          <w:sz w:val="18"/>
          <w:szCs w:val="18"/>
        </w:rPr>
        <w:t>sami</w:t>
      </w:r>
      <w:r w:rsidRPr="00D34881">
        <w:rPr>
          <w:rFonts w:ascii="Tahoma" w:hAnsi="Tahoma" w:cs="Tahoma"/>
          <w:sz w:val="18"/>
          <w:szCs w:val="18"/>
        </w:rPr>
        <w:t xml:space="preserve"> ………………………………………………………………………………………………………………………………………</w:t>
      </w:r>
    </w:p>
    <w:p w14:paraId="0DD086C5" w14:textId="77777777" w:rsidR="00E669CC" w:rsidRPr="00D34881" w:rsidRDefault="00E669CC" w:rsidP="00E669CC">
      <w:pPr>
        <w:pStyle w:val="Standardowy2"/>
        <w:tabs>
          <w:tab w:val="left" w:pos="-1080"/>
        </w:tabs>
        <w:ind w:left="360"/>
        <w:jc w:val="both"/>
        <w:rPr>
          <w:rFonts w:ascii="Tahoma" w:hAnsi="Tahoma" w:cs="Tahoma"/>
          <w:sz w:val="18"/>
          <w:szCs w:val="18"/>
        </w:rPr>
      </w:pPr>
      <w:r w:rsidRPr="00D34881">
        <w:rPr>
          <w:rFonts w:ascii="Tahoma" w:hAnsi="Tahoma" w:cs="Tahoma"/>
          <w:sz w:val="18"/>
          <w:szCs w:val="18"/>
        </w:rPr>
        <w:t xml:space="preserve">b) </w:t>
      </w:r>
      <w:r w:rsidRPr="00D34881">
        <w:rPr>
          <w:rFonts w:ascii="Tahoma" w:hAnsi="Tahoma" w:cs="Tahoma"/>
          <w:b/>
          <w:sz w:val="18"/>
          <w:szCs w:val="18"/>
        </w:rPr>
        <w:t>w konsorcjum z</w:t>
      </w:r>
      <w:r w:rsidRPr="00D34881">
        <w:rPr>
          <w:rFonts w:ascii="Tahoma" w:hAnsi="Tahoma" w:cs="Tahoma"/>
          <w:sz w:val="18"/>
          <w:szCs w:val="18"/>
        </w:rPr>
        <w:t>:</w:t>
      </w:r>
    </w:p>
    <w:p w14:paraId="13CEDF41" w14:textId="77777777" w:rsidR="00E669CC" w:rsidRPr="00D34881" w:rsidRDefault="00E669CC" w:rsidP="00E669CC">
      <w:pPr>
        <w:pStyle w:val="Standardowy2"/>
        <w:tabs>
          <w:tab w:val="left" w:pos="-1080"/>
        </w:tabs>
        <w:ind w:left="360"/>
        <w:jc w:val="both"/>
        <w:rPr>
          <w:rFonts w:ascii="Tahoma" w:hAnsi="Tahoma" w:cs="Tahoma"/>
          <w:sz w:val="18"/>
          <w:szCs w:val="18"/>
        </w:rPr>
      </w:pPr>
      <w:r w:rsidRPr="00D34881">
        <w:rPr>
          <w:rFonts w:ascii="Tahoma" w:hAnsi="Tahoma" w:cs="Tahoma"/>
          <w:sz w:val="18"/>
          <w:szCs w:val="18"/>
        </w:rPr>
        <w:t>- ………………………………………………………………………………………………………………………………………………</w:t>
      </w:r>
      <w:r>
        <w:rPr>
          <w:rFonts w:ascii="Tahoma" w:hAnsi="Tahoma" w:cs="Tahoma"/>
          <w:sz w:val="18"/>
          <w:szCs w:val="18"/>
        </w:rPr>
        <w:t>…</w:t>
      </w:r>
    </w:p>
    <w:p w14:paraId="0257701F" w14:textId="77777777" w:rsidR="00E669CC" w:rsidRPr="00D34881" w:rsidRDefault="00E669CC" w:rsidP="00E669CC">
      <w:pPr>
        <w:tabs>
          <w:tab w:val="left" w:pos="-1080"/>
        </w:tabs>
        <w:overflowPunct w:val="0"/>
        <w:autoSpaceDE w:val="0"/>
        <w:autoSpaceDN w:val="0"/>
        <w:adjustRightInd w:val="0"/>
        <w:ind w:left="360"/>
        <w:jc w:val="both"/>
        <w:textAlignment w:val="baseline"/>
        <w:rPr>
          <w:rFonts w:ascii="Tahoma" w:hAnsi="Tahoma" w:cs="Tahoma"/>
          <w:sz w:val="20"/>
          <w:szCs w:val="20"/>
        </w:rPr>
      </w:pPr>
    </w:p>
    <w:p w14:paraId="6F750EE1" w14:textId="77777777" w:rsidR="00E669CC" w:rsidRPr="00D34881" w:rsidRDefault="00E669CC" w:rsidP="00ED1ECD">
      <w:pPr>
        <w:numPr>
          <w:ilvl w:val="0"/>
          <w:numId w:val="5"/>
        </w:numPr>
        <w:jc w:val="both"/>
        <w:rPr>
          <w:rFonts w:ascii="Tahoma" w:hAnsi="Tahoma" w:cs="Tahoma"/>
          <w:sz w:val="18"/>
          <w:szCs w:val="18"/>
        </w:rPr>
      </w:pPr>
      <w:r w:rsidRPr="00D34881">
        <w:rPr>
          <w:rFonts w:ascii="Tahoma" w:hAnsi="Tahoma" w:cs="Tahoma"/>
          <w:sz w:val="18"/>
          <w:szCs w:val="18"/>
        </w:rPr>
        <w:t xml:space="preserve">(Wypełniają jedynie przedsiębiorcy składający ofertę jako </w:t>
      </w:r>
      <w:r w:rsidRPr="00D34881">
        <w:rPr>
          <w:rFonts w:ascii="Tahoma" w:hAnsi="Tahoma" w:cs="Tahoma"/>
          <w:b/>
          <w:sz w:val="18"/>
          <w:szCs w:val="18"/>
        </w:rPr>
        <w:t>konsorcjum</w:t>
      </w:r>
      <w:r w:rsidRPr="00D34881">
        <w:rPr>
          <w:rFonts w:ascii="Tahoma" w:hAnsi="Tahoma" w:cs="Tahoma"/>
          <w:sz w:val="18"/>
          <w:szCs w:val="18"/>
        </w:rPr>
        <w:t>). Oświadczamy, że sposób reprezentacji konsorcjum dla potrzeb niniejszego zamówienia jest następujący:</w:t>
      </w:r>
    </w:p>
    <w:p w14:paraId="78C8C1BA" w14:textId="77777777" w:rsidR="00E669CC" w:rsidRPr="00D34881" w:rsidRDefault="00E669CC" w:rsidP="00E669CC">
      <w:pPr>
        <w:ind w:left="360"/>
        <w:jc w:val="both"/>
        <w:rPr>
          <w:rFonts w:ascii="Tahoma" w:hAnsi="Tahoma" w:cs="Tahoma"/>
          <w:sz w:val="18"/>
          <w:szCs w:val="18"/>
        </w:rPr>
      </w:pPr>
      <w:r w:rsidRPr="00D34881">
        <w:rPr>
          <w:rFonts w:ascii="Tahoma" w:hAnsi="Tahoma" w:cs="Tahoma"/>
          <w:sz w:val="18"/>
          <w:szCs w:val="18"/>
        </w:rPr>
        <w:t>…………………………………………………………………………………………………………………………………………………………………………………………………………………………………………………………………………………………………………………………</w:t>
      </w:r>
    </w:p>
    <w:p w14:paraId="48BCF461" w14:textId="77777777" w:rsidR="00E669CC" w:rsidRPr="00D34881" w:rsidRDefault="00E669CC" w:rsidP="00E669CC">
      <w:pPr>
        <w:ind w:left="360"/>
        <w:jc w:val="both"/>
        <w:rPr>
          <w:rFonts w:ascii="Tahoma" w:hAnsi="Tahoma" w:cs="Tahoma"/>
          <w:sz w:val="18"/>
          <w:szCs w:val="18"/>
        </w:rPr>
      </w:pPr>
    </w:p>
    <w:p w14:paraId="13F8182A" w14:textId="77777777" w:rsidR="00E669CC" w:rsidRPr="00D34881" w:rsidRDefault="00E669CC" w:rsidP="00ED1ECD">
      <w:pPr>
        <w:numPr>
          <w:ilvl w:val="0"/>
          <w:numId w:val="5"/>
        </w:numPr>
        <w:jc w:val="both"/>
        <w:rPr>
          <w:rFonts w:ascii="Tahoma" w:hAnsi="Tahoma" w:cs="Tahoma"/>
          <w:b/>
          <w:sz w:val="18"/>
          <w:szCs w:val="18"/>
          <w:u w:val="single"/>
        </w:rPr>
      </w:pPr>
      <w:r w:rsidRPr="00D34881">
        <w:rPr>
          <w:rFonts w:ascii="Tahoma" w:hAnsi="Tahoma" w:cs="Tahoma"/>
          <w:b/>
          <w:sz w:val="18"/>
          <w:szCs w:val="18"/>
          <w:u w:val="single"/>
        </w:rPr>
        <w:t xml:space="preserve">OŚWIADCZENIE WYKONAWCY W ZAKRESIE WYPEŁNIENIA OBOWIĄZKÓW INFORMACYJNYCH PRZEWIDZIANYCH W ART. 13 LUB ART. 14 </w:t>
      </w:r>
      <w:proofErr w:type="spellStart"/>
      <w:r w:rsidRPr="00D34881">
        <w:rPr>
          <w:rFonts w:ascii="Tahoma" w:hAnsi="Tahoma" w:cs="Tahoma"/>
          <w:b/>
          <w:sz w:val="18"/>
          <w:szCs w:val="18"/>
          <w:u w:val="single"/>
        </w:rPr>
        <w:t>RODO</w:t>
      </w:r>
      <w:proofErr w:type="spellEnd"/>
    </w:p>
    <w:p w14:paraId="2FC3BE74" w14:textId="77777777" w:rsidR="00E669CC" w:rsidRPr="00D34881" w:rsidRDefault="00E669CC" w:rsidP="00E669CC">
      <w:pPr>
        <w:pStyle w:val="NormalnyWeb"/>
        <w:spacing w:before="0" w:beforeAutospacing="0" w:after="0" w:afterAutospacing="0"/>
        <w:ind w:left="284"/>
        <w:rPr>
          <w:rFonts w:ascii="Tahoma" w:hAnsi="Tahoma" w:cs="Tahoma"/>
          <w:sz w:val="18"/>
          <w:szCs w:val="18"/>
        </w:rPr>
      </w:pPr>
      <w:r w:rsidRPr="00D34881">
        <w:rPr>
          <w:rFonts w:ascii="Tahoma" w:hAnsi="Tahoma" w:cs="Tahoma"/>
          <w:sz w:val="18"/>
          <w:szCs w:val="18"/>
        </w:rPr>
        <w:t>Oświadczam, że wypełniłem obowiązki informacyjne przewidziane w art. 13 lub art. 14 RODO</w:t>
      </w:r>
      <w:r w:rsidRPr="00D34881">
        <w:rPr>
          <w:rFonts w:ascii="Tahoma" w:hAnsi="Tahoma" w:cs="Tahoma"/>
          <w:sz w:val="18"/>
          <w:szCs w:val="18"/>
          <w:vertAlign w:val="superscript"/>
        </w:rPr>
        <w:t>1)</w:t>
      </w:r>
      <w:r w:rsidRPr="00D34881">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D34881">
        <w:rPr>
          <w:rFonts w:ascii="Tahoma" w:hAnsi="Tahoma" w:cs="Tahoma"/>
          <w:b/>
          <w:sz w:val="18"/>
          <w:szCs w:val="18"/>
        </w:rPr>
        <w:t>DOTYCZY / NIE DOTYCZY</w:t>
      </w:r>
      <w:r w:rsidRPr="00D34881">
        <w:rPr>
          <w:rFonts w:ascii="Tahoma" w:hAnsi="Tahoma" w:cs="Tahoma"/>
          <w:sz w:val="18"/>
          <w:szCs w:val="18"/>
        </w:rPr>
        <w:t>*</w:t>
      </w:r>
    </w:p>
    <w:p w14:paraId="036E2EA7" w14:textId="77777777" w:rsidR="00E669CC" w:rsidRPr="00D34881" w:rsidRDefault="00E669CC" w:rsidP="00E669CC">
      <w:pPr>
        <w:pStyle w:val="Tekstprzypisudolnego"/>
        <w:ind w:left="284"/>
        <w:jc w:val="both"/>
        <w:rPr>
          <w:rFonts w:ascii="Tahoma" w:hAnsi="Tahoma" w:cs="Tahoma"/>
          <w:sz w:val="18"/>
          <w:szCs w:val="18"/>
          <w:vertAlign w:val="superscript"/>
        </w:rPr>
      </w:pPr>
    </w:p>
    <w:p w14:paraId="35006D39" w14:textId="77777777" w:rsidR="00E669CC" w:rsidRPr="00D34881" w:rsidRDefault="00E669CC" w:rsidP="00E669CC">
      <w:pPr>
        <w:pStyle w:val="Tekstprzypisudolnego"/>
        <w:ind w:left="284"/>
        <w:jc w:val="both"/>
        <w:rPr>
          <w:rFonts w:ascii="Tahoma" w:hAnsi="Tahoma" w:cs="Tahoma"/>
          <w:sz w:val="18"/>
          <w:szCs w:val="18"/>
        </w:rPr>
      </w:pPr>
      <w:r w:rsidRPr="00D34881">
        <w:rPr>
          <w:rFonts w:ascii="Tahoma" w:hAnsi="Tahoma" w:cs="Tahoma"/>
          <w:sz w:val="18"/>
          <w:szCs w:val="18"/>
          <w:vertAlign w:val="superscript"/>
        </w:rPr>
        <w:t xml:space="preserve">1) </w:t>
      </w:r>
      <w:r w:rsidRPr="00D34881">
        <w:rPr>
          <w:rFonts w:ascii="Tahoma" w:hAnsi="Tahoma" w:cs="Tahoma"/>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C6AF228" w14:textId="77777777" w:rsidR="00E669CC" w:rsidRPr="00D34881" w:rsidRDefault="00E669CC" w:rsidP="00E669CC">
      <w:pPr>
        <w:pStyle w:val="Tekstprzypisudolnego"/>
        <w:ind w:left="284"/>
        <w:jc w:val="both"/>
        <w:rPr>
          <w:rFonts w:ascii="Tahoma" w:hAnsi="Tahoma" w:cs="Tahoma"/>
          <w:sz w:val="18"/>
          <w:szCs w:val="18"/>
        </w:rPr>
      </w:pPr>
    </w:p>
    <w:p w14:paraId="5DD8C930" w14:textId="77777777" w:rsidR="00E669CC" w:rsidRPr="00D34881" w:rsidRDefault="00E669CC" w:rsidP="00E669CC">
      <w:pPr>
        <w:ind w:left="284"/>
        <w:jc w:val="both"/>
        <w:rPr>
          <w:rFonts w:ascii="Tahoma" w:hAnsi="Tahoma" w:cs="Tahoma"/>
          <w:sz w:val="18"/>
          <w:szCs w:val="18"/>
        </w:rPr>
      </w:pPr>
      <w:r w:rsidRPr="00D34881">
        <w:rPr>
          <w:rFonts w:ascii="Tahoma" w:hAnsi="Tahoma" w:cs="Tahoma"/>
          <w:sz w:val="18"/>
          <w:szCs w:val="18"/>
        </w:rPr>
        <w:t xml:space="preserve">* W przypadku gdy wykonawca nie przekazuje danych osobowych innych niż bezpośrednio jego dotyczących lub zachodzi wyłączenie stosowania obowiązku informacyjnego, stosownie do art. 13 ust. 4 lub art. 14 ust. 5 </w:t>
      </w:r>
      <w:r w:rsidRPr="009144E3">
        <w:rPr>
          <w:rFonts w:ascii="Tahoma" w:hAnsi="Tahoma" w:cs="Tahoma"/>
          <w:b/>
          <w:sz w:val="18"/>
          <w:szCs w:val="18"/>
        </w:rPr>
        <w:t>– należy  niepotrzebne skreślić</w:t>
      </w:r>
      <w:r w:rsidRPr="00D34881">
        <w:rPr>
          <w:rFonts w:ascii="Tahoma" w:hAnsi="Tahoma" w:cs="Tahoma"/>
          <w:sz w:val="18"/>
          <w:szCs w:val="18"/>
        </w:rPr>
        <w:t>.</w:t>
      </w:r>
    </w:p>
    <w:p w14:paraId="60AB1C90" w14:textId="77777777" w:rsidR="00E669CC" w:rsidRPr="00D34881" w:rsidRDefault="00E669CC" w:rsidP="00E669CC">
      <w:pPr>
        <w:jc w:val="both"/>
        <w:rPr>
          <w:rFonts w:ascii="Tahoma" w:hAnsi="Tahoma" w:cs="Tahoma"/>
          <w:sz w:val="18"/>
          <w:szCs w:val="18"/>
        </w:rPr>
      </w:pPr>
    </w:p>
    <w:p w14:paraId="1F73B042" w14:textId="77777777" w:rsidR="00E669CC" w:rsidRPr="00D34881" w:rsidRDefault="00E669CC" w:rsidP="00E669CC">
      <w:pPr>
        <w:rPr>
          <w:rFonts w:ascii="Tahoma" w:hAnsi="Tahoma" w:cs="Tahoma"/>
          <w:sz w:val="18"/>
          <w:szCs w:val="18"/>
        </w:rPr>
      </w:pPr>
    </w:p>
    <w:p w14:paraId="343D95B1" w14:textId="77777777" w:rsidR="00E669CC" w:rsidRPr="00D34881" w:rsidRDefault="00E669CC" w:rsidP="00E669CC">
      <w:pPr>
        <w:numPr>
          <w:ilvl w:val="0"/>
          <w:numId w:val="5"/>
        </w:numPr>
        <w:rPr>
          <w:rFonts w:ascii="Tahoma" w:hAnsi="Tahoma" w:cs="Tahoma"/>
          <w:sz w:val="18"/>
          <w:szCs w:val="18"/>
        </w:rPr>
      </w:pPr>
      <w:r w:rsidRPr="00D34881">
        <w:rPr>
          <w:rFonts w:ascii="Tahoma" w:hAnsi="Tahoma" w:cs="Tahoma"/>
          <w:sz w:val="18"/>
          <w:szCs w:val="18"/>
        </w:rPr>
        <w:t>Załącznikami do niniejszej oferty, stanowiącymi integralną jej część są:</w:t>
      </w:r>
    </w:p>
    <w:p w14:paraId="39A4663E" w14:textId="77777777" w:rsidR="00E669CC" w:rsidRPr="00D34881" w:rsidRDefault="00E669CC" w:rsidP="00E669CC">
      <w:pPr>
        <w:tabs>
          <w:tab w:val="num" w:pos="360"/>
        </w:tabs>
        <w:ind w:left="360"/>
        <w:rPr>
          <w:rFonts w:ascii="Tahoma" w:hAnsi="Tahoma" w:cs="Tahoma"/>
          <w:sz w:val="18"/>
          <w:szCs w:val="18"/>
        </w:rPr>
      </w:pPr>
      <w:r w:rsidRPr="00D34881">
        <w:rPr>
          <w:rFonts w:ascii="Tahoma" w:hAnsi="Tahoma" w:cs="Tahoma"/>
          <w:sz w:val="18"/>
          <w:szCs w:val="18"/>
        </w:rPr>
        <w:t>(numerowany wykaz załączników wraz z tytułami)</w:t>
      </w:r>
    </w:p>
    <w:p w14:paraId="74730763" w14:textId="2E3484BE" w:rsidR="00E669CC" w:rsidRPr="00D34881" w:rsidRDefault="00E669CC" w:rsidP="00BD7A82">
      <w:pPr>
        <w:jc w:val="both"/>
        <w:rPr>
          <w:rFonts w:ascii="Tahoma" w:hAnsi="Tahoma" w:cs="Tahoma"/>
          <w:sz w:val="18"/>
          <w:szCs w:val="18"/>
        </w:rPr>
      </w:pPr>
      <w:r w:rsidRPr="00D34881">
        <w:rPr>
          <w:rFonts w:ascii="Tahoma" w:hAnsi="Tahoma" w:cs="Tahoma"/>
          <w:sz w:val="18"/>
          <w:szCs w:val="18"/>
        </w:rPr>
        <w:t xml:space="preserve">     ................................................................</w:t>
      </w:r>
    </w:p>
    <w:p w14:paraId="7BEF68A8" w14:textId="77777777" w:rsidR="00E669CC" w:rsidRPr="00D34881" w:rsidRDefault="00E669CC" w:rsidP="00E669CC">
      <w:pPr>
        <w:rPr>
          <w:rFonts w:ascii="Tahoma" w:hAnsi="Tahoma" w:cs="Tahoma"/>
          <w:sz w:val="18"/>
          <w:szCs w:val="18"/>
        </w:rPr>
      </w:pPr>
      <w:r w:rsidRPr="00D34881">
        <w:rPr>
          <w:rFonts w:ascii="Tahoma" w:hAnsi="Tahoma" w:cs="Tahoma"/>
          <w:sz w:val="18"/>
          <w:szCs w:val="18"/>
        </w:rPr>
        <w:t xml:space="preserve">     ................................................................</w:t>
      </w:r>
    </w:p>
    <w:p w14:paraId="2A8EF370" w14:textId="77777777" w:rsidR="00E669CC" w:rsidRPr="00D34881" w:rsidRDefault="00E669CC" w:rsidP="00E669CC">
      <w:pPr>
        <w:rPr>
          <w:rFonts w:ascii="Tahoma" w:hAnsi="Tahoma" w:cs="Tahoma"/>
          <w:sz w:val="18"/>
          <w:szCs w:val="18"/>
        </w:rPr>
      </w:pPr>
      <w:r w:rsidRPr="00D34881">
        <w:rPr>
          <w:rFonts w:ascii="Tahoma" w:hAnsi="Tahoma" w:cs="Tahoma"/>
          <w:sz w:val="18"/>
          <w:szCs w:val="18"/>
        </w:rPr>
        <w:t xml:space="preserve">     ................................................................</w:t>
      </w:r>
    </w:p>
    <w:p w14:paraId="3A9DCB3E" w14:textId="709FFCA9" w:rsidR="0040363C" w:rsidRPr="00CA0356" w:rsidRDefault="00E669CC" w:rsidP="00BD7A82">
      <w:pPr>
        <w:rPr>
          <w:rFonts w:ascii="Tahoma" w:hAnsi="Tahoma" w:cs="Tahoma"/>
          <w:i/>
          <w:sz w:val="18"/>
          <w:szCs w:val="18"/>
        </w:rPr>
      </w:pPr>
      <w:r w:rsidRPr="00D34881">
        <w:rPr>
          <w:rFonts w:ascii="Tahoma" w:hAnsi="Tahoma" w:cs="Tahoma"/>
          <w:sz w:val="18"/>
          <w:szCs w:val="18"/>
        </w:rPr>
        <w:t xml:space="preserve">     ................................................................</w:t>
      </w:r>
    </w:p>
    <w:p w14:paraId="20311BA8" w14:textId="77777777" w:rsidR="00801A02" w:rsidRPr="004677BA" w:rsidRDefault="0040363C" w:rsidP="00801A02">
      <w:pPr>
        <w:jc w:val="right"/>
        <w:rPr>
          <w:rFonts w:ascii="Tahoma" w:hAnsi="Tahoma" w:cs="Tahoma"/>
          <w:b/>
          <w:sz w:val="18"/>
          <w:szCs w:val="18"/>
        </w:rPr>
      </w:pPr>
      <w:r w:rsidRPr="00CA0356">
        <w:rPr>
          <w:rFonts w:ascii="Tahoma" w:hAnsi="Tahoma" w:cs="Tahoma"/>
          <w:sz w:val="18"/>
          <w:szCs w:val="18"/>
        </w:rPr>
        <w:br w:type="page"/>
      </w:r>
      <w:r w:rsidR="00801A02" w:rsidRPr="004677BA">
        <w:rPr>
          <w:rFonts w:ascii="Tahoma" w:hAnsi="Tahoma" w:cs="Tahoma"/>
          <w:b/>
          <w:sz w:val="18"/>
          <w:szCs w:val="18"/>
        </w:rPr>
        <w:t>Załącznik nr 1a</w:t>
      </w:r>
    </w:p>
    <w:p w14:paraId="16FECF94" w14:textId="77777777" w:rsidR="00801A02" w:rsidRPr="004677BA" w:rsidRDefault="00801A02" w:rsidP="00801A02">
      <w:pPr>
        <w:jc w:val="right"/>
        <w:rPr>
          <w:rFonts w:ascii="Tahoma" w:hAnsi="Tahoma" w:cs="Tahoma"/>
          <w:b/>
          <w:sz w:val="18"/>
          <w:szCs w:val="18"/>
        </w:rPr>
      </w:pPr>
    </w:p>
    <w:p w14:paraId="486E288C" w14:textId="77777777" w:rsidR="00801A02" w:rsidRPr="007041E9" w:rsidRDefault="00801A02" w:rsidP="00801A02">
      <w:pPr>
        <w:jc w:val="center"/>
        <w:rPr>
          <w:rFonts w:ascii="Tahoma" w:hAnsi="Tahoma" w:cs="Tahoma"/>
          <w:b/>
        </w:rPr>
      </w:pPr>
      <w:r w:rsidRPr="007041E9">
        <w:rPr>
          <w:rFonts w:ascii="Tahoma" w:hAnsi="Tahoma" w:cs="Tahoma"/>
          <w:b/>
        </w:rPr>
        <w:t>Szczegółowy opis przedmiotu zamówienia</w:t>
      </w:r>
    </w:p>
    <w:p w14:paraId="45165D26" w14:textId="77777777" w:rsidR="00801A02" w:rsidRPr="004677BA" w:rsidRDefault="00801A02" w:rsidP="00801A02">
      <w:pPr>
        <w:jc w:val="right"/>
        <w:rPr>
          <w:rFonts w:ascii="Tahoma" w:hAnsi="Tahoma" w:cs="Tahoma"/>
          <w:b/>
          <w:sz w:val="18"/>
          <w:szCs w:val="18"/>
        </w:rPr>
      </w:pPr>
    </w:p>
    <w:p w14:paraId="06004FED" w14:textId="77190880" w:rsidR="00801A02" w:rsidRPr="004677BA" w:rsidRDefault="00801A02" w:rsidP="00801A02">
      <w:pPr>
        <w:suppressAutoHyphens/>
        <w:autoSpaceDE w:val="0"/>
        <w:jc w:val="both"/>
        <w:rPr>
          <w:rFonts w:ascii="Tahoma" w:hAnsi="Tahoma" w:cs="Tahoma"/>
          <w:sz w:val="18"/>
          <w:szCs w:val="18"/>
          <w:lang w:eastAsia="zh-CN"/>
        </w:rPr>
      </w:pPr>
      <w:r w:rsidRPr="004677BA">
        <w:rPr>
          <w:rFonts w:ascii="Tahoma" w:hAnsi="Tahoma" w:cs="Tahoma"/>
          <w:b/>
          <w:sz w:val="18"/>
          <w:szCs w:val="18"/>
          <w:lang w:eastAsia="zh-CN"/>
        </w:rPr>
        <w:t>1.</w:t>
      </w:r>
      <w:r w:rsidRPr="004677BA">
        <w:rPr>
          <w:sz w:val="18"/>
          <w:szCs w:val="18"/>
          <w:lang w:eastAsia="zh-CN"/>
        </w:rPr>
        <w:t xml:space="preserve"> </w:t>
      </w:r>
      <w:r w:rsidRPr="004677BA">
        <w:rPr>
          <w:rFonts w:ascii="Tahoma" w:hAnsi="Tahoma" w:cs="Tahoma"/>
          <w:sz w:val="18"/>
          <w:szCs w:val="18"/>
          <w:lang w:eastAsia="zh-CN"/>
        </w:rPr>
        <w:t xml:space="preserve">Przedmiotem zamówienia jest </w:t>
      </w:r>
      <w:r w:rsidRPr="004677BA">
        <w:rPr>
          <w:rFonts w:ascii="Tahoma" w:hAnsi="Tahoma" w:cs="Tahoma"/>
          <w:b/>
          <w:sz w:val="18"/>
          <w:szCs w:val="18"/>
          <w:lang w:eastAsia="zh-CN"/>
        </w:rPr>
        <w:t xml:space="preserve">świadczenie usług transportu </w:t>
      </w:r>
      <w:r w:rsidRPr="00882C3E">
        <w:rPr>
          <w:rFonts w:ascii="Tahoma" w:hAnsi="Tahoma" w:cs="Tahoma"/>
          <w:b/>
          <w:sz w:val="18"/>
          <w:szCs w:val="18"/>
          <w:lang w:eastAsia="zh-CN"/>
        </w:rPr>
        <w:t xml:space="preserve">sanitarnego </w:t>
      </w:r>
      <w:r w:rsidRPr="00882C3E">
        <w:rPr>
          <w:rFonts w:ascii="Tahoma" w:hAnsi="Tahoma" w:cs="Tahoma"/>
          <w:b/>
          <w:bCs/>
          <w:iCs/>
          <w:sz w:val="18"/>
          <w:szCs w:val="18"/>
          <w:lang w:eastAsia="zh-CN"/>
        </w:rPr>
        <w:t xml:space="preserve">pacjentów, materiałów </w:t>
      </w:r>
      <w:r w:rsidR="00DE0E1D">
        <w:rPr>
          <w:rFonts w:ascii="Tahoma" w:hAnsi="Tahoma" w:cs="Tahoma"/>
          <w:b/>
          <w:bCs/>
          <w:iCs/>
          <w:sz w:val="18"/>
          <w:szCs w:val="18"/>
          <w:lang w:eastAsia="zh-CN"/>
        </w:rPr>
        <w:t>biologicznych</w:t>
      </w:r>
      <w:r w:rsidRPr="00882C3E">
        <w:rPr>
          <w:rFonts w:ascii="Tahoma" w:hAnsi="Tahoma" w:cs="Tahoma"/>
          <w:b/>
          <w:sz w:val="18"/>
          <w:szCs w:val="18"/>
          <w:lang w:eastAsia="zh-CN"/>
        </w:rPr>
        <w:t xml:space="preserve"> </w:t>
      </w:r>
      <w:r w:rsidRPr="004677BA">
        <w:rPr>
          <w:rFonts w:ascii="Tahoma" w:hAnsi="Tahoma" w:cs="Tahoma"/>
          <w:b/>
          <w:sz w:val="18"/>
          <w:szCs w:val="18"/>
          <w:lang w:eastAsia="zh-CN"/>
        </w:rPr>
        <w:t>Zamawiającego.</w:t>
      </w:r>
      <w:r w:rsidRPr="004677BA">
        <w:rPr>
          <w:rFonts w:ascii="Tahoma" w:hAnsi="Tahoma" w:cs="Tahoma"/>
          <w:sz w:val="18"/>
          <w:szCs w:val="18"/>
          <w:lang w:eastAsia="zh-CN"/>
        </w:rPr>
        <w:t xml:space="preserve"> Świadczenie usług polegać będzie na zleceniu przez jednostkę Zamawiającego transportu sanitarnego do miejsc wskazanych w zleceniu.</w:t>
      </w:r>
    </w:p>
    <w:p w14:paraId="5506F7C3" w14:textId="6D1A752E" w:rsidR="00801A02" w:rsidRDefault="00801A02" w:rsidP="00801A02">
      <w:pPr>
        <w:suppressAutoHyphens/>
        <w:autoSpaceDE w:val="0"/>
        <w:jc w:val="both"/>
        <w:rPr>
          <w:rFonts w:ascii="Tahoma" w:hAnsi="Tahoma" w:cs="Tahoma"/>
          <w:b/>
          <w:sz w:val="18"/>
          <w:szCs w:val="18"/>
          <w:lang w:eastAsia="zh-CN"/>
        </w:rPr>
      </w:pPr>
    </w:p>
    <w:p w14:paraId="2DFD58F6" w14:textId="4068A420" w:rsidR="00127158" w:rsidRPr="00A069C2" w:rsidRDefault="00127158" w:rsidP="00D42455">
      <w:pPr>
        <w:pStyle w:val="Akapitzlist"/>
        <w:spacing w:after="0" w:line="240" w:lineRule="auto"/>
        <w:ind w:left="0"/>
        <w:jc w:val="both"/>
        <w:rPr>
          <w:rFonts w:ascii="Arial" w:hAnsi="Arial" w:cs="Arial"/>
          <w:sz w:val="20"/>
          <w:szCs w:val="20"/>
        </w:rPr>
      </w:pPr>
      <w:r w:rsidRPr="00A069C2">
        <w:rPr>
          <w:rFonts w:ascii="Tahoma" w:hAnsi="Tahoma" w:cs="Tahoma"/>
          <w:b/>
          <w:sz w:val="18"/>
          <w:szCs w:val="18"/>
          <w:lang w:val="pl-PL" w:eastAsia="zh-CN"/>
        </w:rPr>
        <w:t>Ś</w:t>
      </w:r>
      <w:r w:rsidR="00D42455" w:rsidRPr="00A069C2">
        <w:rPr>
          <w:rFonts w:ascii="Tahoma" w:hAnsi="Tahoma" w:cs="Tahoma"/>
          <w:b/>
          <w:sz w:val="18"/>
          <w:szCs w:val="18"/>
          <w:lang w:val="pl-PL" w:eastAsia="zh-CN"/>
        </w:rPr>
        <w:t>wiadczenie</w:t>
      </w:r>
      <w:r w:rsidRPr="00A069C2">
        <w:rPr>
          <w:rFonts w:ascii="Tahoma" w:hAnsi="Tahoma" w:cs="Tahoma"/>
          <w:b/>
          <w:sz w:val="18"/>
          <w:szCs w:val="18"/>
          <w:lang w:eastAsia="zh-CN"/>
        </w:rPr>
        <w:t xml:space="preserve"> usług transportu sanitarnego </w:t>
      </w:r>
      <w:r w:rsidRPr="00A069C2">
        <w:rPr>
          <w:rFonts w:ascii="Tahoma" w:hAnsi="Tahoma" w:cs="Tahoma"/>
          <w:b/>
          <w:bCs/>
          <w:iCs/>
          <w:sz w:val="18"/>
          <w:szCs w:val="18"/>
          <w:lang w:eastAsia="zh-CN"/>
        </w:rPr>
        <w:t>pacjentów, materiałów biologicznych</w:t>
      </w:r>
      <w:r w:rsidRPr="00A069C2">
        <w:rPr>
          <w:rFonts w:ascii="Tahoma" w:hAnsi="Tahoma" w:cs="Tahoma"/>
          <w:b/>
          <w:sz w:val="18"/>
          <w:szCs w:val="18"/>
          <w:lang w:eastAsia="zh-CN"/>
        </w:rPr>
        <w:t xml:space="preserve"> Zamawiającego</w:t>
      </w:r>
      <w:r w:rsidRPr="00A069C2">
        <w:rPr>
          <w:rFonts w:ascii="Tahoma" w:hAnsi="Tahoma" w:cs="Tahoma"/>
          <w:b/>
          <w:sz w:val="18"/>
          <w:szCs w:val="18"/>
          <w:lang w:val="pl-PL" w:eastAsia="zh-CN"/>
        </w:rPr>
        <w:t xml:space="preserve"> obejmuje w szczególności </w:t>
      </w:r>
      <w:r w:rsidRPr="00A069C2">
        <w:rPr>
          <w:rFonts w:ascii="Arial" w:hAnsi="Arial" w:cs="Arial"/>
          <w:bCs/>
          <w:sz w:val="20"/>
          <w:szCs w:val="20"/>
        </w:rPr>
        <w:t>:</w:t>
      </w:r>
    </w:p>
    <w:p w14:paraId="6B4AA397" w14:textId="77777777" w:rsidR="00127158" w:rsidRPr="00A069C2" w:rsidRDefault="00127158" w:rsidP="00127158">
      <w:pPr>
        <w:pStyle w:val="Tekstpodstawowy"/>
        <w:ind w:left="142"/>
        <w:jc w:val="both"/>
        <w:rPr>
          <w:rFonts w:ascii="Tahoma" w:hAnsi="Tahoma" w:cs="Tahoma"/>
          <w:spacing w:val="4"/>
          <w:sz w:val="18"/>
          <w:szCs w:val="18"/>
        </w:rPr>
      </w:pPr>
      <w:r w:rsidRPr="00A069C2">
        <w:rPr>
          <w:rFonts w:ascii="Tahoma" w:hAnsi="Tahoma" w:cs="Tahoma"/>
          <w:spacing w:val="4"/>
          <w:sz w:val="18"/>
          <w:szCs w:val="18"/>
        </w:rPr>
        <w:t>- przewóz pacjentów hospitalizowanych do innych jednostek leczniczych i ośrodków diagnostycznych celem kontynuacji leczenia,</w:t>
      </w:r>
    </w:p>
    <w:p w14:paraId="2972C9F9" w14:textId="77777777" w:rsidR="00127158" w:rsidRPr="00A069C2" w:rsidRDefault="00127158" w:rsidP="00127158">
      <w:pPr>
        <w:pStyle w:val="Tekstpodstawowy"/>
        <w:ind w:left="142"/>
        <w:jc w:val="both"/>
        <w:rPr>
          <w:rFonts w:ascii="Tahoma" w:hAnsi="Tahoma" w:cs="Tahoma"/>
          <w:spacing w:val="4"/>
          <w:sz w:val="18"/>
          <w:szCs w:val="18"/>
        </w:rPr>
      </w:pPr>
      <w:r w:rsidRPr="00A069C2">
        <w:rPr>
          <w:rFonts w:ascii="Tahoma" w:hAnsi="Tahoma" w:cs="Tahoma"/>
          <w:spacing w:val="4"/>
          <w:sz w:val="18"/>
          <w:szCs w:val="18"/>
        </w:rPr>
        <w:t>- przewóz pacjentów „tam i z powrotem” na konsultacje medyczne do innych jednostek leczniczych i ośrodków diagnostycznych oraz opieka nad pacjentem Zamawiającego przez cały czas transportu i w trakcie konsultacji medycznych,</w:t>
      </w:r>
    </w:p>
    <w:p w14:paraId="33BB2183" w14:textId="77777777" w:rsidR="00127158" w:rsidRPr="00A069C2" w:rsidRDefault="00127158" w:rsidP="00127158">
      <w:pPr>
        <w:pStyle w:val="Tekstpodstawowy"/>
        <w:ind w:left="142"/>
        <w:jc w:val="both"/>
        <w:rPr>
          <w:rFonts w:ascii="Tahoma" w:hAnsi="Tahoma" w:cs="Tahoma"/>
          <w:spacing w:val="4"/>
          <w:sz w:val="18"/>
          <w:szCs w:val="18"/>
        </w:rPr>
      </w:pPr>
      <w:r w:rsidRPr="00A069C2">
        <w:rPr>
          <w:rFonts w:ascii="Tahoma" w:hAnsi="Tahoma" w:cs="Tahoma"/>
          <w:spacing w:val="4"/>
          <w:sz w:val="18"/>
          <w:szCs w:val="18"/>
        </w:rPr>
        <w:t xml:space="preserve">-   przewóz pacjentów </w:t>
      </w:r>
      <w:r w:rsidRPr="00A069C2">
        <w:rPr>
          <w:rFonts w:ascii="Tahoma" w:hAnsi="Tahoma" w:cs="Tahoma"/>
          <w:bCs/>
          <w:sz w:val="18"/>
          <w:szCs w:val="18"/>
        </w:rPr>
        <w:t>do domu po zakończonym leczeniu</w:t>
      </w:r>
      <w:r w:rsidRPr="00A069C2">
        <w:rPr>
          <w:rFonts w:ascii="Tahoma" w:hAnsi="Tahoma" w:cs="Tahoma"/>
          <w:spacing w:val="4"/>
          <w:sz w:val="18"/>
          <w:szCs w:val="18"/>
        </w:rPr>
        <w:t>,</w:t>
      </w:r>
    </w:p>
    <w:p w14:paraId="2D016014" w14:textId="77777777" w:rsidR="00127158" w:rsidRPr="00A069C2" w:rsidRDefault="00127158" w:rsidP="00127158">
      <w:pPr>
        <w:pStyle w:val="Tekstpodstawowy"/>
        <w:ind w:left="142"/>
        <w:jc w:val="both"/>
        <w:rPr>
          <w:rFonts w:ascii="Tahoma" w:hAnsi="Tahoma" w:cs="Tahoma"/>
          <w:spacing w:val="4"/>
          <w:sz w:val="18"/>
          <w:szCs w:val="18"/>
        </w:rPr>
      </w:pPr>
      <w:r w:rsidRPr="00A069C2">
        <w:rPr>
          <w:rFonts w:ascii="Tahoma" w:hAnsi="Tahoma" w:cs="Tahoma"/>
          <w:spacing w:val="4"/>
          <w:sz w:val="18"/>
          <w:szCs w:val="18"/>
        </w:rPr>
        <w:t>- opieka nad pacjentami w trakcie przewozu, przekazania pacjenta lub w trakcie konsultacji medycznych,</w:t>
      </w:r>
    </w:p>
    <w:p w14:paraId="28CFAFAA" w14:textId="1F5BDFFC" w:rsidR="00127158" w:rsidRPr="00A069C2" w:rsidRDefault="00127158" w:rsidP="00127158">
      <w:pPr>
        <w:pStyle w:val="Tekstpodstawowy"/>
        <w:ind w:left="142"/>
        <w:jc w:val="both"/>
        <w:rPr>
          <w:rFonts w:ascii="Tahoma" w:hAnsi="Tahoma" w:cs="Tahoma"/>
          <w:spacing w:val="4"/>
          <w:sz w:val="18"/>
          <w:szCs w:val="18"/>
        </w:rPr>
      </w:pPr>
      <w:r w:rsidRPr="00A069C2">
        <w:rPr>
          <w:rFonts w:ascii="Tahoma" w:hAnsi="Tahoma" w:cs="Tahoma"/>
          <w:spacing w:val="4"/>
          <w:sz w:val="18"/>
          <w:szCs w:val="18"/>
        </w:rPr>
        <w:t>- reprezentowanie Zamawiającego we wszystkich sprawach dotyczących pacjenta w innych jednostkach leczniczych i ośrodkach diagnostycznych,</w:t>
      </w:r>
    </w:p>
    <w:p w14:paraId="10D30E9D" w14:textId="755B28A8" w:rsidR="00127158" w:rsidRPr="00A069C2" w:rsidRDefault="00127158" w:rsidP="00D42455">
      <w:pPr>
        <w:pStyle w:val="Tekstpodstawowy"/>
        <w:ind w:left="142"/>
        <w:jc w:val="both"/>
        <w:rPr>
          <w:rFonts w:ascii="Tahoma" w:hAnsi="Tahoma" w:cs="Tahoma"/>
          <w:sz w:val="18"/>
          <w:szCs w:val="18"/>
        </w:rPr>
      </w:pPr>
      <w:r w:rsidRPr="00A069C2">
        <w:rPr>
          <w:rFonts w:ascii="Tahoma" w:hAnsi="Tahoma" w:cs="Tahoma"/>
          <w:sz w:val="18"/>
          <w:szCs w:val="18"/>
          <w:lang w:val="pl-PL"/>
        </w:rPr>
        <w:t xml:space="preserve">- </w:t>
      </w:r>
      <w:r w:rsidRPr="00A069C2">
        <w:rPr>
          <w:rFonts w:ascii="Tahoma" w:hAnsi="Tahoma" w:cs="Tahoma"/>
          <w:sz w:val="18"/>
          <w:szCs w:val="18"/>
        </w:rPr>
        <w:t xml:space="preserve">przewóz pacjentów (wraz z ewentualnymi opiekunami) w pozycji siedzącej lub leżącej na podstawie zlecenia </w:t>
      </w:r>
      <w:r w:rsidRPr="00A069C2">
        <w:rPr>
          <w:rFonts w:ascii="Tahoma" w:hAnsi="Tahoma" w:cs="Tahoma"/>
          <w:spacing w:val="4"/>
          <w:sz w:val="18"/>
          <w:szCs w:val="18"/>
        </w:rPr>
        <w:t>wystawionego</w:t>
      </w:r>
      <w:r w:rsidRPr="00A069C2">
        <w:rPr>
          <w:rFonts w:ascii="Tahoma" w:hAnsi="Tahoma" w:cs="Tahoma"/>
          <w:sz w:val="18"/>
          <w:szCs w:val="18"/>
        </w:rPr>
        <w:t xml:space="preserve"> przez Zamawiającego, </w:t>
      </w:r>
    </w:p>
    <w:p w14:paraId="22AC9154" w14:textId="0BE46186" w:rsidR="00127158" w:rsidRPr="00A069C2" w:rsidRDefault="00127158" w:rsidP="00127158">
      <w:pPr>
        <w:pStyle w:val="Tekstpodstawowy"/>
        <w:ind w:left="142"/>
        <w:jc w:val="both"/>
        <w:rPr>
          <w:rFonts w:ascii="Tahoma" w:hAnsi="Tahoma" w:cs="Tahoma"/>
          <w:spacing w:val="4"/>
          <w:sz w:val="18"/>
          <w:szCs w:val="18"/>
        </w:rPr>
      </w:pPr>
      <w:r w:rsidRPr="00A069C2">
        <w:rPr>
          <w:rFonts w:ascii="Tahoma" w:hAnsi="Tahoma" w:cs="Tahoma"/>
          <w:sz w:val="18"/>
          <w:szCs w:val="18"/>
        </w:rPr>
        <w:t>- w ramach usługi transportu pracownicy Wykonawcy są zobowiązani do odbioru pacjentów z siedziby Zamawiającego oraz doprowadzeniu lub wniesienia przy użyciu noszy lub krzesełka do pojazdu i dowiezienia oraz doprowadzenia lub wniesienia do miejsca docelowego zgodnie ze zleceniem</w:t>
      </w:r>
    </w:p>
    <w:p w14:paraId="4292E2C7" w14:textId="77777777" w:rsidR="00127158" w:rsidRPr="00A069C2" w:rsidRDefault="00127158" w:rsidP="00127158">
      <w:pPr>
        <w:pStyle w:val="Tekstpodstawowy"/>
        <w:ind w:left="142"/>
        <w:jc w:val="both"/>
        <w:rPr>
          <w:rFonts w:ascii="Tahoma" w:hAnsi="Tahoma" w:cs="Tahoma"/>
          <w:spacing w:val="4"/>
          <w:sz w:val="18"/>
          <w:szCs w:val="18"/>
        </w:rPr>
      </w:pPr>
      <w:r w:rsidRPr="00A069C2">
        <w:rPr>
          <w:rFonts w:ascii="Tahoma" w:hAnsi="Tahoma" w:cs="Tahoma"/>
          <w:spacing w:val="4"/>
          <w:sz w:val="18"/>
          <w:szCs w:val="18"/>
        </w:rPr>
        <w:t xml:space="preserve">- przewóz krwi i preparatów krwiopochodnych, </w:t>
      </w:r>
    </w:p>
    <w:p w14:paraId="1812B3DA" w14:textId="77777777" w:rsidR="00127158" w:rsidRPr="00A069C2" w:rsidRDefault="00127158" w:rsidP="00127158">
      <w:pPr>
        <w:pStyle w:val="Tekstpodstawowy"/>
        <w:ind w:left="142"/>
        <w:jc w:val="both"/>
        <w:rPr>
          <w:rFonts w:ascii="Tahoma" w:hAnsi="Tahoma" w:cs="Tahoma"/>
          <w:spacing w:val="4"/>
          <w:sz w:val="18"/>
          <w:szCs w:val="18"/>
        </w:rPr>
      </w:pPr>
      <w:r w:rsidRPr="00A069C2">
        <w:rPr>
          <w:rFonts w:ascii="Tahoma" w:hAnsi="Tahoma" w:cs="Tahoma"/>
          <w:spacing w:val="4"/>
          <w:sz w:val="18"/>
          <w:szCs w:val="18"/>
        </w:rPr>
        <w:t>- dowóz krwi w trybie „na ratunek”</w:t>
      </w:r>
    </w:p>
    <w:p w14:paraId="208A7795" w14:textId="67453A5A" w:rsidR="00127158" w:rsidRPr="00D42455" w:rsidRDefault="00127158" w:rsidP="00127158">
      <w:pPr>
        <w:pStyle w:val="Tekstpodstawowy"/>
        <w:ind w:left="142"/>
        <w:jc w:val="both"/>
        <w:rPr>
          <w:rFonts w:ascii="Tahoma" w:hAnsi="Tahoma" w:cs="Tahoma"/>
          <w:spacing w:val="4"/>
          <w:sz w:val="18"/>
          <w:szCs w:val="18"/>
        </w:rPr>
      </w:pPr>
      <w:r w:rsidRPr="00A069C2">
        <w:rPr>
          <w:rFonts w:ascii="Tahoma" w:hAnsi="Tahoma" w:cs="Tahoma"/>
          <w:spacing w:val="4"/>
          <w:sz w:val="18"/>
          <w:szCs w:val="18"/>
        </w:rPr>
        <w:t>- przewóz próbek materiału biologicznego do badań laboratoryjnych i immunohematologicznych</w:t>
      </w:r>
      <w:r w:rsidR="003E4600">
        <w:rPr>
          <w:rFonts w:ascii="Tahoma" w:hAnsi="Tahoma" w:cs="Tahoma"/>
          <w:spacing w:val="4"/>
          <w:sz w:val="18"/>
          <w:szCs w:val="18"/>
          <w:lang w:val="pl-PL"/>
        </w:rPr>
        <w:t xml:space="preserve"> oraz </w:t>
      </w:r>
      <w:r w:rsidR="0097115F">
        <w:rPr>
          <w:rFonts w:ascii="Tahoma" w:hAnsi="Tahoma" w:cs="Tahoma"/>
          <w:spacing w:val="4"/>
          <w:sz w:val="18"/>
          <w:szCs w:val="18"/>
          <w:lang w:val="pl-PL"/>
        </w:rPr>
        <w:t>histopatologicznyc</w:t>
      </w:r>
      <w:r w:rsidR="003E4600">
        <w:rPr>
          <w:rFonts w:ascii="Tahoma" w:hAnsi="Tahoma" w:cs="Tahoma"/>
          <w:spacing w:val="4"/>
          <w:sz w:val="18"/>
          <w:szCs w:val="18"/>
          <w:lang w:val="pl-PL"/>
        </w:rPr>
        <w:t>h</w:t>
      </w:r>
      <w:r w:rsidR="00CB3D7A" w:rsidRPr="00A069C2">
        <w:rPr>
          <w:rFonts w:ascii="Tahoma" w:hAnsi="Tahoma" w:cs="Tahoma"/>
          <w:spacing w:val="4"/>
          <w:sz w:val="18"/>
          <w:szCs w:val="18"/>
          <w:lang w:val="pl-PL"/>
        </w:rPr>
        <w:t>.</w:t>
      </w:r>
    </w:p>
    <w:p w14:paraId="2B0E658A" w14:textId="4B2020DE" w:rsidR="00127158" w:rsidRDefault="00127158" w:rsidP="00801A02">
      <w:pPr>
        <w:suppressAutoHyphens/>
        <w:autoSpaceDE w:val="0"/>
        <w:jc w:val="both"/>
        <w:rPr>
          <w:rFonts w:ascii="Tahoma" w:hAnsi="Tahoma" w:cs="Tahoma"/>
          <w:b/>
          <w:sz w:val="18"/>
          <w:szCs w:val="18"/>
          <w:lang w:eastAsia="zh-CN"/>
        </w:rPr>
      </w:pPr>
    </w:p>
    <w:p w14:paraId="075BC451" w14:textId="77777777" w:rsidR="00801A02" w:rsidRPr="004677BA" w:rsidRDefault="00801A02" w:rsidP="00801A02">
      <w:pPr>
        <w:ind w:right="-1"/>
        <w:jc w:val="both"/>
        <w:rPr>
          <w:rFonts w:ascii="Tahoma" w:hAnsi="Tahoma" w:cs="Tahoma"/>
          <w:sz w:val="18"/>
          <w:szCs w:val="18"/>
        </w:rPr>
      </w:pPr>
      <w:r w:rsidRPr="004677BA">
        <w:rPr>
          <w:rFonts w:ascii="Tahoma" w:hAnsi="Tahoma" w:cs="Tahoma"/>
          <w:b/>
          <w:sz w:val="18"/>
          <w:szCs w:val="18"/>
        </w:rPr>
        <w:t>2. Transport sanitarny</w:t>
      </w:r>
      <w:r w:rsidRPr="004677BA">
        <w:rPr>
          <w:rFonts w:ascii="Tahoma" w:hAnsi="Tahoma" w:cs="Tahoma"/>
          <w:b/>
          <w:sz w:val="18"/>
          <w:szCs w:val="18"/>
          <w:lang w:eastAsia="zh-CN"/>
        </w:rPr>
        <w:t xml:space="preserve"> </w:t>
      </w:r>
      <w:r w:rsidRPr="004677BA">
        <w:rPr>
          <w:rFonts w:ascii="Tahoma" w:hAnsi="Tahoma" w:cs="Tahoma"/>
          <w:b/>
          <w:sz w:val="18"/>
          <w:szCs w:val="18"/>
        </w:rPr>
        <w:t>obejmuje także transport pacjentów z zakażeniem COVID-19 lub z innymi chorobami zakaźnymi</w:t>
      </w:r>
      <w:r>
        <w:rPr>
          <w:rFonts w:ascii="Tahoma" w:hAnsi="Tahoma" w:cs="Tahoma"/>
          <w:b/>
          <w:sz w:val="18"/>
          <w:szCs w:val="18"/>
        </w:rPr>
        <w:t xml:space="preserve"> oraz </w:t>
      </w:r>
      <w:r w:rsidRPr="008711B6">
        <w:rPr>
          <w:rFonts w:ascii="Tahoma" w:hAnsi="Tahoma" w:cs="Tahoma"/>
          <w:b/>
          <w:sz w:val="18"/>
          <w:szCs w:val="18"/>
        </w:rPr>
        <w:t>pacjent</w:t>
      </w:r>
      <w:r>
        <w:rPr>
          <w:rFonts w:ascii="Tahoma" w:hAnsi="Tahoma" w:cs="Tahoma"/>
          <w:b/>
          <w:sz w:val="18"/>
          <w:szCs w:val="18"/>
        </w:rPr>
        <w:t>ów</w:t>
      </w:r>
      <w:r w:rsidRPr="008711B6">
        <w:rPr>
          <w:rFonts w:ascii="Tahoma" w:hAnsi="Tahoma" w:cs="Tahoma"/>
          <w:b/>
          <w:sz w:val="18"/>
          <w:szCs w:val="18"/>
        </w:rPr>
        <w:t xml:space="preserve"> ze znaczącą nadwagą </w:t>
      </w:r>
      <w:r>
        <w:rPr>
          <w:rFonts w:ascii="Tahoma" w:hAnsi="Tahoma" w:cs="Tahoma"/>
          <w:b/>
          <w:sz w:val="18"/>
          <w:szCs w:val="18"/>
        </w:rPr>
        <w:t>– tzw.</w:t>
      </w:r>
      <w:r w:rsidRPr="008711B6">
        <w:rPr>
          <w:rFonts w:ascii="Tahoma" w:hAnsi="Tahoma" w:cs="Tahoma"/>
          <w:b/>
          <w:sz w:val="18"/>
          <w:szCs w:val="18"/>
        </w:rPr>
        <w:t xml:space="preserve"> „pacjent </w:t>
      </w:r>
      <w:proofErr w:type="spellStart"/>
      <w:r w:rsidRPr="008711B6">
        <w:rPr>
          <w:rFonts w:ascii="Tahoma" w:hAnsi="Tahoma" w:cs="Tahoma"/>
          <w:b/>
          <w:sz w:val="18"/>
          <w:szCs w:val="18"/>
        </w:rPr>
        <w:t>bariatryczny</w:t>
      </w:r>
      <w:proofErr w:type="spellEnd"/>
      <w:r w:rsidRPr="008711B6">
        <w:rPr>
          <w:rFonts w:ascii="Tahoma" w:hAnsi="Tahoma" w:cs="Tahoma"/>
          <w:b/>
          <w:sz w:val="18"/>
          <w:szCs w:val="18"/>
        </w:rPr>
        <w:t>”</w:t>
      </w:r>
      <w:r>
        <w:rPr>
          <w:rFonts w:ascii="Tahoma" w:hAnsi="Tahoma" w:cs="Tahoma"/>
          <w:b/>
          <w:sz w:val="18"/>
          <w:szCs w:val="18"/>
        </w:rPr>
        <w:t>.</w:t>
      </w:r>
      <w:r w:rsidRPr="004677BA">
        <w:rPr>
          <w:rFonts w:ascii="Tahoma" w:hAnsi="Tahoma" w:cs="Tahoma"/>
          <w:sz w:val="18"/>
          <w:szCs w:val="18"/>
        </w:rPr>
        <w:t xml:space="preserve"> Wykonawca zobowiązany jest  wykonywać transport zgodnie z obowiązującymi procedurami sanitarno-epidemiologicznymi, w szczególności zapewnić osobom realizującym zamówienie środki ochrony indywidualnej</w:t>
      </w:r>
      <w:r w:rsidRPr="004677BA">
        <w:rPr>
          <w:sz w:val="18"/>
          <w:szCs w:val="18"/>
        </w:rPr>
        <w:t xml:space="preserve"> i </w:t>
      </w:r>
      <w:r w:rsidRPr="004677BA">
        <w:rPr>
          <w:rFonts w:ascii="Tahoma" w:hAnsi="Tahoma" w:cs="Tahoma"/>
          <w:sz w:val="18"/>
          <w:szCs w:val="18"/>
        </w:rPr>
        <w:t>używanie ich zgodnie z zaleceniami krajowego konsultanta w dziedzinie chorób zakaźnych oraz Ministerstwa Zdrowia, a także zapewnić dezynfekcję pojazdów wraz z wyposażeniem.</w:t>
      </w:r>
    </w:p>
    <w:p w14:paraId="66870E0C" w14:textId="77777777" w:rsidR="00801A02" w:rsidRDefault="00801A02" w:rsidP="00801A02">
      <w:pPr>
        <w:suppressAutoHyphens/>
        <w:autoSpaceDE w:val="0"/>
        <w:jc w:val="both"/>
        <w:rPr>
          <w:rFonts w:ascii="Tahoma" w:hAnsi="Tahoma" w:cs="Tahoma"/>
          <w:b/>
          <w:sz w:val="18"/>
          <w:szCs w:val="18"/>
        </w:rPr>
      </w:pPr>
    </w:p>
    <w:p w14:paraId="6632CC28" w14:textId="5948A763" w:rsidR="00801A02" w:rsidRPr="004677BA" w:rsidRDefault="00801A02" w:rsidP="00801A02">
      <w:pPr>
        <w:suppressAutoHyphens/>
        <w:autoSpaceDE w:val="0"/>
        <w:jc w:val="both"/>
        <w:rPr>
          <w:rFonts w:ascii="Tahoma" w:hAnsi="Tahoma" w:cs="Tahoma"/>
          <w:b/>
          <w:sz w:val="18"/>
          <w:szCs w:val="18"/>
          <w:u w:val="single"/>
          <w:lang w:eastAsia="zh-CN"/>
        </w:rPr>
      </w:pPr>
      <w:r w:rsidRPr="004677BA">
        <w:rPr>
          <w:rFonts w:ascii="Tahoma" w:hAnsi="Tahoma" w:cs="Tahoma"/>
          <w:b/>
          <w:sz w:val="18"/>
          <w:szCs w:val="18"/>
        </w:rPr>
        <w:t>3.</w:t>
      </w:r>
      <w:r w:rsidRPr="004677BA">
        <w:rPr>
          <w:rFonts w:ascii="Tahoma" w:hAnsi="Tahoma" w:cs="Tahoma"/>
          <w:b/>
          <w:sz w:val="18"/>
          <w:szCs w:val="18"/>
          <w:u w:val="single"/>
          <w:lang w:eastAsia="zh-CN"/>
        </w:rPr>
        <w:t xml:space="preserve"> Zamawiający dopuszcza składanie ofert częściowych na poszczególne Pakiety nr 1, 2, 3</w:t>
      </w:r>
      <w:r w:rsidR="00F3094C">
        <w:rPr>
          <w:rFonts w:ascii="Tahoma" w:hAnsi="Tahoma" w:cs="Tahoma"/>
          <w:b/>
          <w:sz w:val="18"/>
          <w:szCs w:val="18"/>
          <w:u w:val="single"/>
          <w:lang w:eastAsia="zh-CN"/>
        </w:rPr>
        <w:t>, 4</w:t>
      </w:r>
      <w:r w:rsidR="00AD2277">
        <w:rPr>
          <w:rFonts w:ascii="Tahoma" w:hAnsi="Tahoma" w:cs="Tahoma"/>
          <w:b/>
          <w:sz w:val="18"/>
          <w:szCs w:val="18"/>
          <w:u w:val="single"/>
          <w:lang w:eastAsia="zh-CN"/>
        </w:rPr>
        <w:t>, 5</w:t>
      </w:r>
      <w:r w:rsidRPr="004677BA">
        <w:rPr>
          <w:rFonts w:ascii="Tahoma" w:hAnsi="Tahoma" w:cs="Tahoma"/>
          <w:b/>
          <w:sz w:val="18"/>
          <w:szCs w:val="18"/>
          <w:u w:val="single"/>
          <w:lang w:eastAsia="zh-CN"/>
        </w:rPr>
        <w:t>:</w:t>
      </w:r>
    </w:p>
    <w:p w14:paraId="45CF06A7" w14:textId="77777777" w:rsidR="00801A02" w:rsidRPr="004677BA" w:rsidRDefault="00801A02" w:rsidP="00801A02">
      <w:pPr>
        <w:suppressAutoHyphens/>
        <w:autoSpaceDE w:val="0"/>
        <w:jc w:val="both"/>
        <w:rPr>
          <w:sz w:val="18"/>
          <w:szCs w:val="18"/>
          <w:lang w:eastAsia="zh-CN"/>
        </w:rPr>
      </w:pPr>
    </w:p>
    <w:p w14:paraId="323F12A1" w14:textId="1100558C" w:rsidR="00801A02" w:rsidRPr="00A069C2" w:rsidRDefault="00801A02" w:rsidP="00801A02">
      <w:pPr>
        <w:suppressAutoHyphens/>
        <w:autoSpaceDE w:val="0"/>
        <w:jc w:val="both"/>
        <w:rPr>
          <w:rFonts w:ascii="Tahoma" w:hAnsi="Tahoma" w:cs="Tahoma"/>
          <w:b/>
          <w:sz w:val="18"/>
          <w:szCs w:val="18"/>
          <w:lang w:eastAsia="zh-CN"/>
        </w:rPr>
      </w:pPr>
      <w:r w:rsidRPr="00A069C2">
        <w:rPr>
          <w:rFonts w:ascii="Tahoma" w:hAnsi="Tahoma" w:cs="Tahoma"/>
          <w:b/>
          <w:sz w:val="18"/>
          <w:szCs w:val="18"/>
          <w:lang w:eastAsia="zh-CN"/>
        </w:rPr>
        <w:t>Pakiet 1 – Transport sanitarny - Karetka Sanitarna (</w:t>
      </w:r>
      <w:r w:rsidR="00362F65" w:rsidRPr="00A069C2">
        <w:rPr>
          <w:rFonts w:ascii="Tahoma" w:hAnsi="Tahoma" w:cs="Tahoma"/>
          <w:b/>
          <w:bCs/>
          <w:sz w:val="18"/>
          <w:szCs w:val="18"/>
          <w:lang w:eastAsia="zh-CN"/>
        </w:rPr>
        <w:t>kierowca + sanitariusz lub kierowca-ratownik</w:t>
      </w:r>
      <w:r w:rsidRPr="00A069C2">
        <w:rPr>
          <w:rFonts w:ascii="Tahoma" w:hAnsi="Tahoma" w:cs="Tahoma"/>
          <w:b/>
          <w:sz w:val="18"/>
          <w:szCs w:val="18"/>
          <w:lang w:eastAsia="zh-CN"/>
        </w:rPr>
        <w:t>) – dalej zwana „Karetka T”.</w:t>
      </w:r>
    </w:p>
    <w:p w14:paraId="38BA7BC9" w14:textId="77777777" w:rsidR="00801A02" w:rsidRPr="00A069C2" w:rsidRDefault="00801A02" w:rsidP="00801A02">
      <w:pPr>
        <w:suppressAutoHyphens/>
        <w:autoSpaceDE w:val="0"/>
        <w:jc w:val="both"/>
        <w:rPr>
          <w:sz w:val="18"/>
          <w:szCs w:val="18"/>
          <w:lang w:eastAsia="zh-CN"/>
        </w:rPr>
      </w:pPr>
    </w:p>
    <w:p w14:paraId="652BAAEE" w14:textId="31FA909A" w:rsidR="00801A02" w:rsidRPr="00A069C2" w:rsidRDefault="00801A02" w:rsidP="00801A02">
      <w:pPr>
        <w:suppressAutoHyphens/>
        <w:autoSpaceDE w:val="0"/>
        <w:jc w:val="both"/>
        <w:rPr>
          <w:rFonts w:ascii="Tahoma" w:hAnsi="Tahoma" w:cs="Tahoma"/>
          <w:b/>
          <w:sz w:val="18"/>
          <w:szCs w:val="18"/>
          <w:lang w:eastAsia="zh-CN"/>
        </w:rPr>
      </w:pPr>
      <w:r w:rsidRPr="00A069C2">
        <w:rPr>
          <w:rFonts w:ascii="Tahoma" w:hAnsi="Tahoma" w:cs="Tahoma"/>
          <w:b/>
          <w:sz w:val="18"/>
          <w:szCs w:val="18"/>
          <w:lang w:eastAsia="zh-CN"/>
        </w:rPr>
        <w:t xml:space="preserve">Pakiet 2 – Transport sanitarny - Karetka Sanitarna „P” </w:t>
      </w:r>
      <w:r w:rsidRPr="00AD4B17">
        <w:rPr>
          <w:rFonts w:ascii="Tahoma" w:hAnsi="Tahoma" w:cs="Tahoma"/>
          <w:b/>
          <w:sz w:val="18"/>
          <w:szCs w:val="18"/>
          <w:lang w:eastAsia="zh-CN"/>
        </w:rPr>
        <w:t>(</w:t>
      </w:r>
      <w:r w:rsidR="00CE578C" w:rsidRPr="00AD4B17">
        <w:rPr>
          <w:rFonts w:ascii="Tahoma" w:hAnsi="Tahoma" w:cs="Tahoma"/>
          <w:b/>
          <w:sz w:val="18"/>
          <w:szCs w:val="18"/>
          <w:lang w:eastAsia="zh-CN"/>
        </w:rPr>
        <w:t>kierowca +ratownik medyczny</w:t>
      </w:r>
      <w:r w:rsidRPr="00AD4B17">
        <w:rPr>
          <w:rFonts w:ascii="Tahoma" w:hAnsi="Tahoma" w:cs="Tahoma"/>
          <w:b/>
          <w:sz w:val="18"/>
          <w:szCs w:val="18"/>
          <w:lang w:eastAsia="zh-CN"/>
        </w:rPr>
        <w:t>)</w:t>
      </w:r>
      <w:r w:rsidR="00EE7E1E" w:rsidRPr="00AD4B17">
        <w:rPr>
          <w:rFonts w:ascii="Tahoma" w:hAnsi="Tahoma" w:cs="Tahoma"/>
          <w:b/>
          <w:sz w:val="18"/>
          <w:szCs w:val="18"/>
          <w:lang w:eastAsia="zh-CN"/>
        </w:rPr>
        <w:t xml:space="preserve"> </w:t>
      </w:r>
      <w:r w:rsidR="00EE7E1E" w:rsidRPr="00A069C2">
        <w:rPr>
          <w:rFonts w:ascii="Tahoma" w:hAnsi="Tahoma" w:cs="Tahoma"/>
          <w:b/>
          <w:sz w:val="18"/>
          <w:szCs w:val="18"/>
          <w:lang w:eastAsia="zh-CN"/>
        </w:rPr>
        <w:t>tj. bez lekarza</w:t>
      </w:r>
      <w:r w:rsidRPr="00A069C2">
        <w:rPr>
          <w:rFonts w:ascii="Tahoma" w:hAnsi="Tahoma" w:cs="Tahoma"/>
          <w:b/>
          <w:sz w:val="18"/>
          <w:szCs w:val="18"/>
          <w:lang w:eastAsia="zh-CN"/>
        </w:rPr>
        <w:t xml:space="preserve"> – dalej zwana „Karetka P”.</w:t>
      </w:r>
    </w:p>
    <w:p w14:paraId="4C4542CE" w14:textId="10C6FBAE" w:rsidR="003875A8" w:rsidRPr="00A069C2" w:rsidRDefault="003875A8" w:rsidP="00801A02">
      <w:pPr>
        <w:suppressAutoHyphens/>
        <w:autoSpaceDE w:val="0"/>
        <w:jc w:val="both"/>
        <w:rPr>
          <w:rFonts w:ascii="Tahoma" w:hAnsi="Tahoma" w:cs="Tahoma"/>
          <w:b/>
          <w:sz w:val="18"/>
          <w:szCs w:val="18"/>
          <w:lang w:eastAsia="zh-CN"/>
        </w:rPr>
      </w:pPr>
    </w:p>
    <w:p w14:paraId="3CB1F41D" w14:textId="101A8380" w:rsidR="003875A8" w:rsidRPr="00A069C2" w:rsidRDefault="003875A8" w:rsidP="00EE7E1E">
      <w:pPr>
        <w:suppressAutoHyphens/>
        <w:autoSpaceDE w:val="0"/>
        <w:jc w:val="both"/>
        <w:rPr>
          <w:rFonts w:ascii="Tahoma" w:hAnsi="Tahoma" w:cs="Tahoma"/>
          <w:b/>
          <w:sz w:val="18"/>
          <w:szCs w:val="18"/>
          <w:lang w:eastAsia="zh-CN"/>
        </w:rPr>
      </w:pPr>
      <w:r w:rsidRPr="00A069C2">
        <w:rPr>
          <w:rFonts w:ascii="Tahoma" w:hAnsi="Tahoma" w:cs="Tahoma"/>
          <w:b/>
          <w:sz w:val="18"/>
          <w:szCs w:val="18"/>
          <w:lang w:eastAsia="zh-CN"/>
        </w:rPr>
        <w:t xml:space="preserve">Pakiet 3 – Transport sanitarny - Karetka </w:t>
      </w:r>
      <w:r w:rsidR="00EE7E1E" w:rsidRPr="00A069C2">
        <w:rPr>
          <w:rFonts w:ascii="Tahoma" w:hAnsi="Tahoma" w:cs="Tahoma"/>
          <w:b/>
          <w:sz w:val="18"/>
          <w:szCs w:val="18"/>
          <w:lang w:eastAsia="zh-CN"/>
        </w:rPr>
        <w:t>Sanitarna „</w:t>
      </w:r>
      <w:r w:rsidRPr="00A069C2">
        <w:rPr>
          <w:rFonts w:ascii="Tahoma" w:hAnsi="Tahoma" w:cs="Tahoma"/>
          <w:b/>
          <w:sz w:val="18"/>
          <w:szCs w:val="18"/>
          <w:lang w:eastAsia="zh-CN"/>
        </w:rPr>
        <w:t>S</w:t>
      </w:r>
      <w:r w:rsidR="00EE7E1E" w:rsidRPr="00A069C2">
        <w:rPr>
          <w:rFonts w:ascii="Tahoma" w:hAnsi="Tahoma" w:cs="Tahoma"/>
          <w:b/>
          <w:sz w:val="18"/>
          <w:szCs w:val="18"/>
          <w:lang w:eastAsia="zh-CN"/>
        </w:rPr>
        <w:t>”</w:t>
      </w:r>
      <w:r w:rsidRPr="00A069C2">
        <w:rPr>
          <w:rFonts w:ascii="Tahoma" w:hAnsi="Tahoma" w:cs="Tahoma"/>
          <w:b/>
          <w:sz w:val="18"/>
          <w:szCs w:val="18"/>
          <w:lang w:eastAsia="zh-CN"/>
        </w:rPr>
        <w:t xml:space="preserve"> </w:t>
      </w:r>
      <w:r w:rsidR="00EE7E1E" w:rsidRPr="00A069C2">
        <w:rPr>
          <w:rFonts w:ascii="Tahoma" w:hAnsi="Tahoma" w:cs="Tahoma"/>
          <w:b/>
          <w:sz w:val="18"/>
          <w:szCs w:val="18"/>
          <w:lang w:eastAsia="zh-CN"/>
        </w:rPr>
        <w:t>(z zespołem specjalistycznym) tj. z lekarzem</w:t>
      </w:r>
      <w:r w:rsidRPr="00A069C2">
        <w:rPr>
          <w:rFonts w:ascii="Tahoma" w:hAnsi="Tahoma" w:cs="Tahoma"/>
          <w:b/>
          <w:sz w:val="18"/>
          <w:szCs w:val="18"/>
          <w:lang w:eastAsia="zh-CN"/>
        </w:rPr>
        <w:t>.</w:t>
      </w:r>
      <w:r w:rsidR="00EE7E1E" w:rsidRPr="00A069C2">
        <w:rPr>
          <w:rFonts w:ascii="Tahoma" w:hAnsi="Tahoma" w:cs="Tahoma"/>
          <w:b/>
          <w:sz w:val="18"/>
          <w:szCs w:val="18"/>
          <w:lang w:eastAsia="zh-CN"/>
        </w:rPr>
        <w:t xml:space="preserve"> – dalej zwana „Karetka S”</w:t>
      </w:r>
    </w:p>
    <w:p w14:paraId="57494F4A" w14:textId="77777777" w:rsidR="00801A02" w:rsidRPr="00A069C2" w:rsidRDefault="00801A02" w:rsidP="00801A02">
      <w:pPr>
        <w:suppressAutoHyphens/>
        <w:autoSpaceDE w:val="0"/>
        <w:jc w:val="both"/>
        <w:rPr>
          <w:b/>
          <w:sz w:val="18"/>
          <w:szCs w:val="18"/>
          <w:lang w:eastAsia="zh-CN"/>
        </w:rPr>
      </w:pPr>
    </w:p>
    <w:p w14:paraId="3273BA20" w14:textId="33D3CBC0" w:rsidR="00801A02" w:rsidRDefault="006E6BFF" w:rsidP="00801A02">
      <w:pPr>
        <w:suppressAutoHyphens/>
        <w:autoSpaceDE w:val="0"/>
        <w:jc w:val="both"/>
        <w:rPr>
          <w:rFonts w:ascii="Tahoma" w:hAnsi="Tahoma" w:cs="Tahoma"/>
          <w:b/>
          <w:sz w:val="18"/>
          <w:szCs w:val="18"/>
          <w:lang w:eastAsia="zh-CN"/>
        </w:rPr>
      </w:pPr>
      <w:r w:rsidRPr="00A069C2">
        <w:rPr>
          <w:rFonts w:ascii="Tahoma" w:hAnsi="Tahoma" w:cs="Tahoma"/>
          <w:b/>
          <w:sz w:val="18"/>
          <w:szCs w:val="18"/>
          <w:lang w:eastAsia="zh-CN"/>
        </w:rPr>
        <w:t>Pakiet 4</w:t>
      </w:r>
      <w:r w:rsidR="00801A02" w:rsidRPr="00A069C2">
        <w:rPr>
          <w:rFonts w:ascii="Tahoma" w:hAnsi="Tahoma" w:cs="Tahoma"/>
          <w:b/>
          <w:sz w:val="18"/>
          <w:szCs w:val="18"/>
          <w:lang w:eastAsia="zh-CN"/>
        </w:rPr>
        <w:t xml:space="preserve"> – Transport sanitarny materiałów </w:t>
      </w:r>
      <w:r w:rsidR="00111A81">
        <w:rPr>
          <w:rFonts w:ascii="Tahoma" w:hAnsi="Tahoma" w:cs="Tahoma"/>
          <w:b/>
          <w:sz w:val="18"/>
          <w:szCs w:val="18"/>
          <w:lang w:eastAsia="zh-CN"/>
        </w:rPr>
        <w:t>biologicznych</w:t>
      </w:r>
      <w:r w:rsidR="00111A81" w:rsidRPr="00111A81">
        <w:rPr>
          <w:rFonts w:ascii="Tahoma" w:hAnsi="Tahoma" w:cs="Tahoma"/>
          <w:b/>
          <w:sz w:val="18"/>
          <w:szCs w:val="18"/>
          <w:lang w:eastAsia="zh-CN"/>
        </w:rPr>
        <w:t xml:space="preserve"> </w:t>
      </w:r>
      <w:r w:rsidR="00801A02" w:rsidRPr="00111A81">
        <w:rPr>
          <w:rFonts w:ascii="Tahoma" w:hAnsi="Tahoma" w:cs="Tahoma"/>
          <w:b/>
          <w:sz w:val="18"/>
          <w:szCs w:val="18"/>
          <w:lang w:eastAsia="zh-CN"/>
        </w:rPr>
        <w:t xml:space="preserve">- Karetka </w:t>
      </w:r>
      <w:r w:rsidR="00801A02" w:rsidRPr="00A069C2">
        <w:rPr>
          <w:rFonts w:ascii="Tahoma" w:hAnsi="Tahoma" w:cs="Tahoma"/>
          <w:b/>
          <w:sz w:val="18"/>
          <w:szCs w:val="18"/>
          <w:lang w:eastAsia="zh-CN"/>
        </w:rPr>
        <w:t xml:space="preserve">(samochód przystosowany do przewożenia </w:t>
      </w:r>
      <w:r w:rsidR="00801A02" w:rsidRPr="00111A81">
        <w:rPr>
          <w:rFonts w:ascii="Tahoma" w:hAnsi="Tahoma" w:cs="Tahoma"/>
          <w:b/>
          <w:sz w:val="18"/>
          <w:szCs w:val="18"/>
          <w:lang w:eastAsia="zh-CN"/>
        </w:rPr>
        <w:t>materiałów</w:t>
      </w:r>
      <w:r w:rsidR="0097115F">
        <w:rPr>
          <w:rFonts w:ascii="Tahoma" w:hAnsi="Tahoma" w:cs="Tahoma"/>
          <w:b/>
          <w:sz w:val="18"/>
          <w:szCs w:val="18"/>
          <w:lang w:eastAsia="zh-CN"/>
        </w:rPr>
        <w:t xml:space="preserve"> </w:t>
      </w:r>
      <w:r w:rsidR="0097115F" w:rsidRPr="00111A81">
        <w:rPr>
          <w:rFonts w:ascii="Tahoma" w:hAnsi="Tahoma" w:cs="Tahoma"/>
          <w:b/>
          <w:sz w:val="18"/>
          <w:szCs w:val="18"/>
          <w:lang w:eastAsia="zh-CN"/>
        </w:rPr>
        <w:t>biologicznych</w:t>
      </w:r>
      <w:r w:rsidR="00801A02" w:rsidRPr="00111A81">
        <w:rPr>
          <w:rFonts w:ascii="Tahoma" w:hAnsi="Tahoma" w:cs="Tahoma"/>
          <w:b/>
          <w:sz w:val="18"/>
          <w:szCs w:val="18"/>
          <w:lang w:eastAsia="zh-CN"/>
        </w:rPr>
        <w:t>).</w:t>
      </w:r>
      <w:r w:rsidR="009D3578" w:rsidRPr="00111A81">
        <w:rPr>
          <w:rFonts w:ascii="Tahoma" w:hAnsi="Tahoma" w:cs="Tahoma"/>
          <w:b/>
          <w:sz w:val="18"/>
          <w:szCs w:val="18"/>
          <w:lang w:eastAsia="zh-CN"/>
        </w:rPr>
        <w:t xml:space="preserve">   </w:t>
      </w:r>
    </w:p>
    <w:p w14:paraId="487215B6" w14:textId="77777777" w:rsidR="00AD2277" w:rsidRDefault="00AD2277" w:rsidP="00AD2277">
      <w:pPr>
        <w:suppressAutoHyphens/>
        <w:autoSpaceDE w:val="0"/>
        <w:jc w:val="both"/>
        <w:rPr>
          <w:rFonts w:ascii="Tahoma" w:hAnsi="Tahoma" w:cs="Tahoma"/>
          <w:b/>
          <w:sz w:val="18"/>
          <w:szCs w:val="18"/>
          <w:lang w:eastAsia="zh-CN"/>
        </w:rPr>
      </w:pPr>
    </w:p>
    <w:p w14:paraId="7793AF38" w14:textId="0D0D0B2B" w:rsidR="00AD2277" w:rsidRPr="004677BA" w:rsidRDefault="00AD2277" w:rsidP="00AD2277">
      <w:pPr>
        <w:suppressAutoHyphens/>
        <w:autoSpaceDE w:val="0"/>
        <w:jc w:val="both"/>
        <w:rPr>
          <w:rFonts w:ascii="Tahoma" w:hAnsi="Tahoma" w:cs="Tahoma"/>
          <w:b/>
          <w:sz w:val="18"/>
          <w:szCs w:val="18"/>
          <w:lang w:eastAsia="zh-CN"/>
        </w:rPr>
      </w:pPr>
      <w:r w:rsidRPr="00A069C2">
        <w:rPr>
          <w:rFonts w:ascii="Tahoma" w:hAnsi="Tahoma" w:cs="Tahoma"/>
          <w:b/>
          <w:sz w:val="18"/>
          <w:szCs w:val="18"/>
          <w:lang w:eastAsia="zh-CN"/>
        </w:rPr>
        <w:t xml:space="preserve">Pakiet </w:t>
      </w:r>
      <w:r>
        <w:rPr>
          <w:rFonts w:ascii="Tahoma" w:hAnsi="Tahoma" w:cs="Tahoma"/>
          <w:b/>
          <w:sz w:val="18"/>
          <w:szCs w:val="18"/>
          <w:lang w:eastAsia="zh-CN"/>
        </w:rPr>
        <w:t>5</w:t>
      </w:r>
      <w:r w:rsidRPr="00A069C2">
        <w:rPr>
          <w:rFonts w:ascii="Tahoma" w:hAnsi="Tahoma" w:cs="Tahoma"/>
          <w:b/>
          <w:sz w:val="18"/>
          <w:szCs w:val="18"/>
          <w:lang w:eastAsia="zh-CN"/>
        </w:rPr>
        <w:t xml:space="preserve"> – Transport sanitarny </w:t>
      </w:r>
      <w:r>
        <w:rPr>
          <w:rFonts w:ascii="Tahoma" w:hAnsi="Tahoma" w:cs="Tahoma"/>
          <w:b/>
          <w:sz w:val="18"/>
          <w:szCs w:val="18"/>
          <w:lang w:eastAsia="zh-CN"/>
        </w:rPr>
        <w:t>krwi</w:t>
      </w:r>
      <w:r w:rsidRPr="00111A81">
        <w:rPr>
          <w:rFonts w:ascii="Tahoma" w:hAnsi="Tahoma" w:cs="Tahoma"/>
          <w:b/>
          <w:sz w:val="18"/>
          <w:szCs w:val="18"/>
          <w:lang w:eastAsia="zh-CN"/>
        </w:rPr>
        <w:t xml:space="preserve"> - Karetka </w:t>
      </w:r>
      <w:r w:rsidRPr="00A069C2">
        <w:rPr>
          <w:rFonts w:ascii="Tahoma" w:hAnsi="Tahoma" w:cs="Tahoma"/>
          <w:b/>
          <w:sz w:val="18"/>
          <w:szCs w:val="18"/>
          <w:lang w:eastAsia="zh-CN"/>
        </w:rPr>
        <w:t xml:space="preserve">(samochód przystosowany do przewożenia </w:t>
      </w:r>
      <w:r>
        <w:rPr>
          <w:rFonts w:ascii="Tahoma" w:hAnsi="Tahoma" w:cs="Tahoma"/>
          <w:b/>
          <w:sz w:val="18"/>
          <w:szCs w:val="18"/>
          <w:lang w:eastAsia="zh-CN"/>
        </w:rPr>
        <w:t>krwi</w:t>
      </w:r>
      <w:r w:rsidRPr="00111A81">
        <w:rPr>
          <w:rFonts w:ascii="Tahoma" w:hAnsi="Tahoma" w:cs="Tahoma"/>
          <w:b/>
          <w:sz w:val="18"/>
          <w:szCs w:val="18"/>
          <w:lang w:eastAsia="zh-CN"/>
        </w:rPr>
        <w:t xml:space="preserve">).   </w:t>
      </w:r>
    </w:p>
    <w:p w14:paraId="5F3C4ABB" w14:textId="77777777" w:rsidR="00AD2277" w:rsidRPr="004677BA" w:rsidRDefault="00AD2277" w:rsidP="00801A02">
      <w:pPr>
        <w:suppressAutoHyphens/>
        <w:autoSpaceDE w:val="0"/>
        <w:jc w:val="both"/>
        <w:rPr>
          <w:rFonts w:ascii="Tahoma" w:hAnsi="Tahoma" w:cs="Tahoma"/>
          <w:b/>
          <w:sz w:val="18"/>
          <w:szCs w:val="18"/>
          <w:lang w:eastAsia="zh-CN"/>
        </w:rPr>
      </w:pPr>
    </w:p>
    <w:p w14:paraId="1CB83B37" w14:textId="77777777" w:rsidR="00801A02" w:rsidRPr="004677BA" w:rsidRDefault="00801A02" w:rsidP="00801A02">
      <w:pPr>
        <w:ind w:right="-1"/>
        <w:jc w:val="both"/>
        <w:rPr>
          <w:rFonts w:ascii="Tahoma" w:hAnsi="Tahoma" w:cs="Tahoma"/>
          <w:sz w:val="18"/>
          <w:szCs w:val="18"/>
        </w:rPr>
      </w:pPr>
    </w:p>
    <w:p w14:paraId="62C45B6F" w14:textId="5BCB67F0" w:rsidR="00801A02" w:rsidRPr="00B17F52" w:rsidRDefault="00801A02" w:rsidP="00801A02">
      <w:pPr>
        <w:ind w:right="-1"/>
        <w:jc w:val="both"/>
        <w:rPr>
          <w:rFonts w:ascii="Tahoma" w:hAnsi="Tahoma" w:cs="Tahoma"/>
          <w:b/>
          <w:sz w:val="18"/>
          <w:szCs w:val="18"/>
          <w:u w:val="single"/>
          <w:lang w:eastAsia="zh-CN"/>
        </w:rPr>
      </w:pPr>
      <w:r w:rsidRPr="00B17F52">
        <w:rPr>
          <w:rFonts w:ascii="Tahoma" w:hAnsi="Tahoma" w:cs="Tahoma"/>
          <w:b/>
          <w:sz w:val="18"/>
          <w:szCs w:val="18"/>
          <w:lang w:eastAsia="zh-CN"/>
        </w:rPr>
        <w:t>4.</w:t>
      </w:r>
      <w:r w:rsidRPr="00B17F52">
        <w:rPr>
          <w:rFonts w:ascii="Tahoma" w:hAnsi="Tahoma" w:cs="Tahoma"/>
          <w:sz w:val="18"/>
          <w:szCs w:val="18"/>
          <w:lang w:eastAsia="zh-CN"/>
        </w:rPr>
        <w:t xml:space="preserve"> </w:t>
      </w:r>
      <w:r w:rsidR="00636ADF" w:rsidRPr="00B17F52">
        <w:rPr>
          <w:rFonts w:ascii="Tahoma" w:hAnsi="Tahoma" w:cs="Tahoma"/>
          <w:b/>
          <w:sz w:val="18"/>
          <w:szCs w:val="18"/>
          <w:u w:val="single"/>
          <w:lang w:eastAsia="zh-CN"/>
        </w:rPr>
        <w:t>S</w:t>
      </w:r>
      <w:r w:rsidRPr="00B17F52">
        <w:rPr>
          <w:rFonts w:ascii="Tahoma" w:hAnsi="Tahoma" w:cs="Tahoma"/>
          <w:b/>
          <w:sz w:val="18"/>
          <w:szCs w:val="18"/>
          <w:u w:val="single"/>
          <w:lang w:eastAsia="zh-CN"/>
        </w:rPr>
        <w:t xml:space="preserve">zacunkowa ilość przewozów na okres </w:t>
      </w:r>
      <w:r w:rsidR="006C1F56" w:rsidRPr="00B17F52">
        <w:rPr>
          <w:rFonts w:ascii="Tahoma" w:hAnsi="Tahoma" w:cs="Tahoma"/>
          <w:b/>
          <w:sz w:val="18"/>
          <w:szCs w:val="18"/>
          <w:u w:val="single"/>
          <w:lang w:eastAsia="zh-CN"/>
        </w:rPr>
        <w:t>24</w:t>
      </w:r>
      <w:r w:rsidRPr="00B17F52">
        <w:rPr>
          <w:rFonts w:ascii="Tahoma" w:hAnsi="Tahoma" w:cs="Tahoma"/>
          <w:b/>
          <w:sz w:val="18"/>
          <w:szCs w:val="18"/>
          <w:u w:val="single"/>
          <w:lang w:eastAsia="zh-CN"/>
        </w:rPr>
        <w:t xml:space="preserve"> miesięcy wynosi:</w:t>
      </w:r>
    </w:p>
    <w:p w14:paraId="74F7742C" w14:textId="63A44AD4" w:rsidR="002726FE" w:rsidRPr="003734B3" w:rsidRDefault="002726FE" w:rsidP="00801A02">
      <w:pPr>
        <w:ind w:right="-1"/>
        <w:jc w:val="both"/>
        <w:rPr>
          <w:rFonts w:ascii="Tahoma" w:hAnsi="Tahoma" w:cs="Tahoma"/>
          <w:b/>
          <w:sz w:val="18"/>
          <w:szCs w:val="18"/>
          <w:lang w:eastAsia="zh-CN"/>
        </w:rPr>
      </w:pPr>
      <w:r w:rsidRPr="004B5D43">
        <w:rPr>
          <w:rFonts w:ascii="Tahoma" w:hAnsi="Tahoma" w:cs="Tahoma"/>
          <w:b/>
          <w:sz w:val="18"/>
          <w:szCs w:val="18"/>
          <w:lang w:eastAsia="zh-CN"/>
        </w:rPr>
        <w:t>(Ilości wyjazdów wskazane w załączniku nr 2 określono szacunkowo, podstawą rozliczeń między stronami będzie faktyczne zapotrzebowanie na transporty, stanowiące przedmiot przetargu, wg podanych cen jednostkowych w Formularzu ce</w:t>
      </w:r>
      <w:r w:rsidRPr="003734B3">
        <w:rPr>
          <w:rFonts w:ascii="Tahoma" w:hAnsi="Tahoma" w:cs="Tahoma"/>
          <w:b/>
          <w:sz w:val="18"/>
          <w:szCs w:val="18"/>
          <w:lang w:eastAsia="zh-CN"/>
        </w:rPr>
        <w:t>nowym, w granicach maksymalnej kwoty, na jaką zostanie zawarta umowa.)</w:t>
      </w:r>
    </w:p>
    <w:p w14:paraId="21F4A2D8" w14:textId="77777777" w:rsidR="00801A02" w:rsidRPr="00B17F52" w:rsidRDefault="00801A02" w:rsidP="00801A02">
      <w:pPr>
        <w:ind w:right="-1"/>
        <w:jc w:val="both"/>
        <w:rPr>
          <w:rFonts w:ascii="Tahoma" w:hAnsi="Tahoma" w:cs="Tahoma"/>
          <w:b/>
          <w:sz w:val="18"/>
          <w:szCs w:val="18"/>
          <w:lang w:eastAsia="zh-CN"/>
        </w:rPr>
      </w:pPr>
    </w:p>
    <w:tbl>
      <w:tblPr>
        <w:tblW w:w="8916" w:type="dxa"/>
        <w:tblInd w:w="-5" w:type="dxa"/>
        <w:tblCellMar>
          <w:left w:w="70" w:type="dxa"/>
          <w:right w:w="70" w:type="dxa"/>
        </w:tblCellMar>
        <w:tblLook w:val="04A0" w:firstRow="1" w:lastRow="0" w:firstColumn="1" w:lastColumn="0" w:noHBand="0" w:noVBand="1"/>
      </w:tblPr>
      <w:tblGrid>
        <w:gridCol w:w="420"/>
        <w:gridCol w:w="86"/>
        <w:gridCol w:w="7118"/>
        <w:gridCol w:w="1292"/>
      </w:tblGrid>
      <w:tr w:rsidR="00801A02" w:rsidRPr="003734B3" w14:paraId="55C1AA97" w14:textId="77777777" w:rsidTr="00B17F52">
        <w:trPr>
          <w:trHeight w:val="630"/>
        </w:trPr>
        <w:tc>
          <w:tcPr>
            <w:tcW w:w="5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17F310" w14:textId="77777777" w:rsidR="00801A02" w:rsidRPr="00B17F52" w:rsidRDefault="00801A02" w:rsidP="008E5536">
            <w:pPr>
              <w:jc w:val="center"/>
              <w:rPr>
                <w:rFonts w:ascii="Tahoma" w:hAnsi="Tahoma" w:cs="Tahoma"/>
                <w:b/>
                <w:bCs/>
                <w:sz w:val="18"/>
                <w:szCs w:val="18"/>
              </w:rPr>
            </w:pPr>
            <w:r w:rsidRPr="00B17F52">
              <w:rPr>
                <w:rFonts w:ascii="Tahoma" w:hAnsi="Tahoma" w:cs="Tahoma"/>
                <w:b/>
                <w:bCs/>
                <w:sz w:val="18"/>
                <w:szCs w:val="18"/>
              </w:rPr>
              <w:t>L.p.</w:t>
            </w:r>
          </w:p>
        </w:tc>
        <w:tc>
          <w:tcPr>
            <w:tcW w:w="7118" w:type="dxa"/>
            <w:tcBorders>
              <w:top w:val="single" w:sz="4" w:space="0" w:color="auto"/>
              <w:left w:val="nil"/>
              <w:bottom w:val="single" w:sz="4" w:space="0" w:color="auto"/>
              <w:right w:val="single" w:sz="4" w:space="0" w:color="auto"/>
            </w:tcBorders>
            <w:shd w:val="clear" w:color="auto" w:fill="auto"/>
            <w:vAlign w:val="center"/>
            <w:hideMark/>
          </w:tcPr>
          <w:p w14:paraId="4ED4884D" w14:textId="77777777" w:rsidR="00801A02" w:rsidRPr="004B5D43" w:rsidRDefault="00801A02" w:rsidP="008E5536">
            <w:pPr>
              <w:jc w:val="center"/>
              <w:rPr>
                <w:rFonts w:ascii="Tahoma" w:hAnsi="Tahoma" w:cs="Tahoma"/>
                <w:b/>
                <w:bCs/>
                <w:sz w:val="18"/>
                <w:szCs w:val="18"/>
              </w:rPr>
            </w:pPr>
            <w:r w:rsidRPr="004B5D43">
              <w:rPr>
                <w:rFonts w:ascii="Tahoma" w:hAnsi="Tahoma" w:cs="Tahoma"/>
                <w:b/>
                <w:bCs/>
                <w:sz w:val="18"/>
                <w:szCs w:val="18"/>
              </w:rPr>
              <w:t>Rodzaj transportu sanitarnego</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14:paraId="4A7DC37F" w14:textId="33D2CE64" w:rsidR="00801A02" w:rsidRPr="003734B3" w:rsidRDefault="00801A02" w:rsidP="008E5536">
            <w:pPr>
              <w:jc w:val="center"/>
              <w:rPr>
                <w:rFonts w:ascii="Tahoma" w:hAnsi="Tahoma" w:cs="Tahoma"/>
                <w:b/>
                <w:bCs/>
                <w:sz w:val="18"/>
                <w:szCs w:val="18"/>
              </w:rPr>
            </w:pPr>
            <w:r w:rsidRPr="003734B3">
              <w:rPr>
                <w:rFonts w:ascii="Tahoma" w:hAnsi="Tahoma" w:cs="Tahoma"/>
                <w:b/>
                <w:bCs/>
                <w:sz w:val="18"/>
                <w:szCs w:val="18"/>
              </w:rPr>
              <w:t>Szacunkowa ilość</w:t>
            </w:r>
            <w:r w:rsidR="00B4642F" w:rsidRPr="003734B3">
              <w:rPr>
                <w:rFonts w:ascii="Tahoma" w:hAnsi="Tahoma" w:cs="Tahoma"/>
                <w:b/>
                <w:bCs/>
                <w:sz w:val="18"/>
                <w:szCs w:val="18"/>
              </w:rPr>
              <w:t xml:space="preserve"> podstawowa</w:t>
            </w:r>
          </w:p>
        </w:tc>
      </w:tr>
      <w:tr w:rsidR="00801A02" w:rsidRPr="003734B3" w14:paraId="288778F5" w14:textId="77777777" w:rsidTr="00B17F52">
        <w:trPr>
          <w:trHeight w:val="255"/>
        </w:trPr>
        <w:tc>
          <w:tcPr>
            <w:tcW w:w="506" w:type="dxa"/>
            <w:gridSpan w:val="2"/>
            <w:tcBorders>
              <w:top w:val="nil"/>
              <w:left w:val="single" w:sz="4" w:space="0" w:color="auto"/>
              <w:bottom w:val="single" w:sz="4" w:space="0" w:color="auto"/>
              <w:right w:val="single" w:sz="4" w:space="0" w:color="auto"/>
            </w:tcBorders>
            <w:shd w:val="clear" w:color="auto" w:fill="auto"/>
            <w:noWrap/>
            <w:vAlign w:val="bottom"/>
            <w:hideMark/>
          </w:tcPr>
          <w:p w14:paraId="01BA3954" w14:textId="77777777" w:rsidR="00801A02" w:rsidRPr="003734B3" w:rsidRDefault="00801A02" w:rsidP="008E5536">
            <w:pPr>
              <w:jc w:val="center"/>
              <w:rPr>
                <w:rFonts w:ascii="Tahoma" w:hAnsi="Tahoma" w:cs="Tahoma"/>
                <w:sz w:val="18"/>
                <w:szCs w:val="18"/>
              </w:rPr>
            </w:pPr>
            <w:r w:rsidRPr="003734B3">
              <w:rPr>
                <w:rFonts w:ascii="Tahoma" w:hAnsi="Tahoma" w:cs="Tahoma"/>
                <w:sz w:val="18"/>
                <w:szCs w:val="18"/>
              </w:rPr>
              <w:t>1</w:t>
            </w:r>
          </w:p>
        </w:tc>
        <w:tc>
          <w:tcPr>
            <w:tcW w:w="7118" w:type="dxa"/>
            <w:tcBorders>
              <w:top w:val="nil"/>
              <w:left w:val="nil"/>
              <w:bottom w:val="single" w:sz="4" w:space="0" w:color="auto"/>
              <w:right w:val="single" w:sz="4" w:space="0" w:color="auto"/>
            </w:tcBorders>
            <w:shd w:val="clear" w:color="auto" w:fill="auto"/>
            <w:noWrap/>
            <w:vAlign w:val="bottom"/>
            <w:hideMark/>
          </w:tcPr>
          <w:p w14:paraId="6035F027" w14:textId="77777777" w:rsidR="00801A02" w:rsidRPr="003734B3" w:rsidRDefault="00801A02" w:rsidP="008E5536">
            <w:pPr>
              <w:jc w:val="center"/>
              <w:rPr>
                <w:rFonts w:ascii="Tahoma" w:hAnsi="Tahoma" w:cs="Tahoma"/>
                <w:sz w:val="18"/>
                <w:szCs w:val="18"/>
              </w:rPr>
            </w:pPr>
            <w:r w:rsidRPr="003734B3">
              <w:rPr>
                <w:rFonts w:ascii="Tahoma" w:hAnsi="Tahoma" w:cs="Tahoma"/>
                <w:sz w:val="18"/>
                <w:szCs w:val="18"/>
              </w:rPr>
              <w:t>2</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14:paraId="104B018F" w14:textId="77777777" w:rsidR="00801A02" w:rsidRPr="003734B3" w:rsidRDefault="00801A02" w:rsidP="008E5536">
            <w:pPr>
              <w:jc w:val="center"/>
              <w:rPr>
                <w:rFonts w:ascii="Tahoma" w:hAnsi="Tahoma" w:cs="Tahoma"/>
                <w:sz w:val="18"/>
                <w:szCs w:val="18"/>
              </w:rPr>
            </w:pPr>
            <w:r w:rsidRPr="003734B3">
              <w:rPr>
                <w:rFonts w:ascii="Tahoma" w:hAnsi="Tahoma" w:cs="Tahoma"/>
                <w:sz w:val="18"/>
                <w:szCs w:val="18"/>
              </w:rPr>
              <w:t>3</w:t>
            </w:r>
          </w:p>
        </w:tc>
      </w:tr>
      <w:tr w:rsidR="00801A02" w:rsidRPr="003734B3" w14:paraId="32CC1770" w14:textId="77777777" w:rsidTr="00B17F52">
        <w:trPr>
          <w:trHeight w:val="255"/>
        </w:trPr>
        <w:tc>
          <w:tcPr>
            <w:tcW w:w="8916" w:type="dxa"/>
            <w:gridSpan w:val="4"/>
            <w:tcBorders>
              <w:top w:val="single" w:sz="4" w:space="0" w:color="auto"/>
              <w:left w:val="single" w:sz="4" w:space="0" w:color="auto"/>
              <w:bottom w:val="single" w:sz="4" w:space="0" w:color="auto"/>
            </w:tcBorders>
            <w:shd w:val="clear" w:color="auto" w:fill="auto"/>
            <w:noWrap/>
            <w:vAlign w:val="bottom"/>
            <w:hideMark/>
          </w:tcPr>
          <w:p w14:paraId="703816B5" w14:textId="77777777" w:rsidR="00801A02" w:rsidRPr="003734B3" w:rsidRDefault="00801A02" w:rsidP="008E5536">
            <w:pPr>
              <w:rPr>
                <w:rFonts w:ascii="Tahoma" w:hAnsi="Tahoma" w:cs="Tahoma"/>
                <w:b/>
                <w:bCs/>
                <w:sz w:val="18"/>
                <w:szCs w:val="18"/>
              </w:rPr>
            </w:pPr>
            <w:r w:rsidRPr="003734B3">
              <w:rPr>
                <w:rFonts w:ascii="Tahoma" w:hAnsi="Tahoma" w:cs="Tahoma"/>
                <w:b/>
                <w:bCs/>
                <w:sz w:val="18"/>
                <w:szCs w:val="18"/>
              </w:rPr>
              <w:t xml:space="preserve">Pakiet 1 - Karetka T (kierowca + sanitariusz lub kierowca-ratownik)  </w:t>
            </w:r>
          </w:p>
        </w:tc>
      </w:tr>
      <w:tr w:rsidR="00673480" w:rsidRPr="00B17F52" w14:paraId="297D259E" w14:textId="77777777" w:rsidTr="00B17F52">
        <w:trPr>
          <w:trHeight w:val="465"/>
        </w:trPr>
        <w:tc>
          <w:tcPr>
            <w:tcW w:w="5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ABFCED" w14:textId="2A4C3461" w:rsidR="00673480" w:rsidRPr="00B17F52" w:rsidRDefault="00673480" w:rsidP="00673480">
            <w:pPr>
              <w:jc w:val="right"/>
              <w:rPr>
                <w:rFonts w:ascii="Tahoma" w:hAnsi="Tahoma" w:cs="Tahoma"/>
                <w:sz w:val="18"/>
                <w:szCs w:val="18"/>
              </w:rPr>
            </w:pPr>
            <w:r w:rsidRPr="00B17F52">
              <w:rPr>
                <w:rFonts w:ascii="Tahoma" w:hAnsi="Tahoma" w:cs="Tahoma"/>
                <w:sz w:val="18"/>
                <w:szCs w:val="18"/>
              </w:rPr>
              <w:t>1</w:t>
            </w:r>
          </w:p>
        </w:tc>
        <w:tc>
          <w:tcPr>
            <w:tcW w:w="7118" w:type="dxa"/>
            <w:tcBorders>
              <w:top w:val="single" w:sz="4" w:space="0" w:color="auto"/>
              <w:left w:val="nil"/>
              <w:bottom w:val="single" w:sz="4" w:space="0" w:color="auto"/>
              <w:right w:val="single" w:sz="4" w:space="0" w:color="auto"/>
            </w:tcBorders>
            <w:shd w:val="clear" w:color="auto" w:fill="auto"/>
            <w:vAlign w:val="center"/>
            <w:hideMark/>
          </w:tcPr>
          <w:p w14:paraId="1312F6C1" w14:textId="4860C246" w:rsidR="00673480" w:rsidRPr="00B17F52" w:rsidRDefault="00673480" w:rsidP="00673480">
            <w:pPr>
              <w:rPr>
                <w:rFonts w:ascii="Tahoma" w:hAnsi="Tahoma" w:cs="Tahoma"/>
                <w:sz w:val="18"/>
                <w:szCs w:val="18"/>
              </w:rPr>
            </w:pPr>
            <w:r w:rsidRPr="00B17F52">
              <w:rPr>
                <w:rFonts w:ascii="Tahoma" w:hAnsi="Tahoma" w:cs="Tahoma"/>
                <w:sz w:val="18"/>
                <w:szCs w:val="18"/>
              </w:rPr>
              <w:t xml:space="preserve">Ryczałt za transport karetką </w:t>
            </w:r>
            <w:r w:rsidRPr="00B17F52">
              <w:rPr>
                <w:rFonts w:ascii="Tahoma" w:hAnsi="Tahoma" w:cs="Tahoma"/>
                <w:b/>
                <w:bCs/>
                <w:sz w:val="18"/>
                <w:szCs w:val="18"/>
              </w:rPr>
              <w:t xml:space="preserve">T </w:t>
            </w:r>
            <w:r w:rsidRPr="00B17F52">
              <w:rPr>
                <w:rFonts w:ascii="Tahoma" w:hAnsi="Tahoma" w:cs="Tahoma"/>
                <w:sz w:val="18"/>
                <w:szCs w:val="18"/>
              </w:rPr>
              <w:t>w jedną stronę w mieście Łodzi i na obrzeżach miasta położonych w odległości do 25 km od siedziby Zamawiającego (ul. Kopcińskiego 22)</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5990F7BE" w14:textId="255F3D3A" w:rsidR="00673480" w:rsidRPr="00B17F52" w:rsidRDefault="00B4642F" w:rsidP="00673480">
            <w:pPr>
              <w:jc w:val="center"/>
              <w:rPr>
                <w:rFonts w:ascii="Tahoma" w:hAnsi="Tahoma" w:cs="Tahoma"/>
                <w:b/>
                <w:bCs/>
                <w:sz w:val="18"/>
                <w:szCs w:val="18"/>
              </w:rPr>
            </w:pPr>
            <w:r w:rsidRPr="00B17F52">
              <w:rPr>
                <w:rFonts w:ascii="Tahoma" w:hAnsi="Tahoma" w:cs="Tahoma"/>
                <w:b/>
                <w:bCs/>
                <w:sz w:val="18"/>
                <w:szCs w:val="18"/>
              </w:rPr>
              <w:t xml:space="preserve">1200 </w:t>
            </w:r>
            <w:r w:rsidR="00673480" w:rsidRPr="00B17F52">
              <w:rPr>
                <w:rFonts w:ascii="Tahoma" w:hAnsi="Tahoma" w:cs="Tahoma"/>
                <w:b/>
                <w:bCs/>
                <w:sz w:val="18"/>
                <w:szCs w:val="18"/>
              </w:rPr>
              <w:t>wyjazdów</w:t>
            </w:r>
          </w:p>
        </w:tc>
      </w:tr>
      <w:tr w:rsidR="00673480" w:rsidRPr="003734B3" w14:paraId="674B3B2B" w14:textId="77777777" w:rsidTr="00B17F52">
        <w:trPr>
          <w:trHeight w:val="465"/>
        </w:trPr>
        <w:tc>
          <w:tcPr>
            <w:tcW w:w="506" w:type="dxa"/>
            <w:gridSpan w:val="2"/>
            <w:tcBorders>
              <w:top w:val="nil"/>
              <w:left w:val="single" w:sz="4" w:space="0" w:color="auto"/>
              <w:bottom w:val="single" w:sz="4" w:space="0" w:color="auto"/>
              <w:right w:val="single" w:sz="4" w:space="0" w:color="auto"/>
            </w:tcBorders>
            <w:shd w:val="clear" w:color="auto" w:fill="auto"/>
            <w:vAlign w:val="center"/>
            <w:hideMark/>
          </w:tcPr>
          <w:p w14:paraId="4118DFF6" w14:textId="322FA441" w:rsidR="00673480" w:rsidRPr="00B17F52" w:rsidRDefault="00673480" w:rsidP="00673480">
            <w:pPr>
              <w:jc w:val="right"/>
              <w:rPr>
                <w:rFonts w:ascii="Tahoma" w:hAnsi="Tahoma" w:cs="Tahoma"/>
                <w:sz w:val="18"/>
                <w:szCs w:val="18"/>
              </w:rPr>
            </w:pPr>
            <w:r w:rsidRPr="00B17F52">
              <w:rPr>
                <w:rFonts w:ascii="Tahoma" w:hAnsi="Tahoma" w:cs="Tahoma"/>
                <w:sz w:val="18"/>
                <w:szCs w:val="18"/>
              </w:rPr>
              <w:t>2</w:t>
            </w:r>
          </w:p>
        </w:tc>
        <w:tc>
          <w:tcPr>
            <w:tcW w:w="7118" w:type="dxa"/>
            <w:tcBorders>
              <w:top w:val="nil"/>
              <w:left w:val="nil"/>
              <w:bottom w:val="single" w:sz="4" w:space="0" w:color="auto"/>
              <w:right w:val="single" w:sz="4" w:space="0" w:color="auto"/>
            </w:tcBorders>
            <w:shd w:val="clear" w:color="auto" w:fill="auto"/>
            <w:vAlign w:val="center"/>
            <w:hideMark/>
          </w:tcPr>
          <w:p w14:paraId="7254B7BB" w14:textId="3D1BE899" w:rsidR="00673480" w:rsidRPr="00B17F52" w:rsidRDefault="00673480" w:rsidP="00673480">
            <w:pPr>
              <w:rPr>
                <w:rFonts w:ascii="Tahoma" w:hAnsi="Tahoma" w:cs="Tahoma"/>
                <w:sz w:val="18"/>
                <w:szCs w:val="18"/>
              </w:rPr>
            </w:pPr>
            <w:r w:rsidRPr="00B17F52">
              <w:rPr>
                <w:rFonts w:ascii="Tahoma" w:hAnsi="Tahoma" w:cs="Tahoma"/>
                <w:sz w:val="18"/>
                <w:szCs w:val="18"/>
              </w:rPr>
              <w:t xml:space="preserve">Ryczałt za transport karetką </w:t>
            </w:r>
            <w:r w:rsidRPr="00B17F52">
              <w:rPr>
                <w:rFonts w:ascii="Tahoma" w:hAnsi="Tahoma" w:cs="Tahoma"/>
                <w:b/>
                <w:bCs/>
                <w:sz w:val="18"/>
                <w:szCs w:val="18"/>
              </w:rPr>
              <w:t>T</w:t>
            </w:r>
            <w:r w:rsidRPr="00B17F52">
              <w:rPr>
                <w:rFonts w:ascii="Tahoma" w:hAnsi="Tahoma" w:cs="Tahoma"/>
                <w:sz w:val="18"/>
                <w:szCs w:val="18"/>
              </w:rPr>
              <w:t xml:space="preserve"> w dwie strony w mieście Łodzi i na obrzeżach miasta położonych w odległości do 25 km od siedziby Zamawiającego (ul. Kopcińskiego 22)</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37197932" w14:textId="51BCA825" w:rsidR="00673480" w:rsidRPr="00B17F52" w:rsidRDefault="00B4642F" w:rsidP="00673480">
            <w:pPr>
              <w:jc w:val="center"/>
              <w:rPr>
                <w:rFonts w:ascii="Tahoma" w:hAnsi="Tahoma" w:cs="Tahoma"/>
                <w:b/>
                <w:bCs/>
                <w:sz w:val="18"/>
                <w:szCs w:val="18"/>
              </w:rPr>
            </w:pPr>
            <w:r w:rsidRPr="00B17F52">
              <w:rPr>
                <w:rFonts w:ascii="Tahoma" w:hAnsi="Tahoma" w:cs="Tahoma"/>
                <w:b/>
                <w:bCs/>
                <w:sz w:val="18"/>
                <w:szCs w:val="18"/>
              </w:rPr>
              <w:t xml:space="preserve">300 </w:t>
            </w:r>
            <w:r w:rsidR="00673480" w:rsidRPr="00B17F52">
              <w:rPr>
                <w:rFonts w:ascii="Tahoma" w:hAnsi="Tahoma" w:cs="Tahoma"/>
                <w:b/>
                <w:bCs/>
                <w:sz w:val="18"/>
                <w:szCs w:val="18"/>
              </w:rPr>
              <w:t>wyjazdów</w:t>
            </w:r>
          </w:p>
        </w:tc>
      </w:tr>
      <w:tr w:rsidR="00673480" w:rsidRPr="003734B3" w14:paraId="4FE159D8" w14:textId="77777777" w:rsidTr="00B17F52">
        <w:trPr>
          <w:trHeight w:val="270"/>
        </w:trPr>
        <w:tc>
          <w:tcPr>
            <w:tcW w:w="506" w:type="dxa"/>
            <w:gridSpan w:val="2"/>
            <w:tcBorders>
              <w:top w:val="nil"/>
              <w:left w:val="single" w:sz="4" w:space="0" w:color="auto"/>
              <w:bottom w:val="single" w:sz="4" w:space="0" w:color="auto"/>
              <w:right w:val="single" w:sz="4" w:space="0" w:color="auto"/>
            </w:tcBorders>
            <w:shd w:val="clear" w:color="auto" w:fill="auto"/>
            <w:vAlign w:val="bottom"/>
            <w:hideMark/>
          </w:tcPr>
          <w:p w14:paraId="4C29CFD0" w14:textId="14CFE4F4" w:rsidR="00673480" w:rsidRPr="00B17F52" w:rsidRDefault="00673480" w:rsidP="00673480">
            <w:pPr>
              <w:jc w:val="right"/>
              <w:rPr>
                <w:rFonts w:ascii="Tahoma" w:hAnsi="Tahoma" w:cs="Tahoma"/>
                <w:sz w:val="18"/>
                <w:szCs w:val="18"/>
              </w:rPr>
            </w:pPr>
            <w:r w:rsidRPr="00B17F52">
              <w:rPr>
                <w:rFonts w:ascii="Tahoma" w:hAnsi="Tahoma" w:cs="Tahoma"/>
                <w:sz w:val="18"/>
                <w:szCs w:val="18"/>
              </w:rPr>
              <w:t>3</w:t>
            </w:r>
          </w:p>
        </w:tc>
        <w:tc>
          <w:tcPr>
            <w:tcW w:w="7118" w:type="dxa"/>
            <w:tcBorders>
              <w:top w:val="nil"/>
              <w:left w:val="nil"/>
              <w:bottom w:val="single" w:sz="4" w:space="0" w:color="auto"/>
              <w:right w:val="single" w:sz="4" w:space="0" w:color="auto"/>
            </w:tcBorders>
            <w:shd w:val="clear" w:color="auto" w:fill="auto"/>
            <w:noWrap/>
            <w:vAlign w:val="bottom"/>
            <w:hideMark/>
          </w:tcPr>
          <w:p w14:paraId="7B164DAE" w14:textId="3B46A0F1" w:rsidR="00673480" w:rsidRPr="00B17F52" w:rsidRDefault="00673480" w:rsidP="00673480">
            <w:pPr>
              <w:rPr>
                <w:rFonts w:ascii="Tahoma" w:hAnsi="Tahoma" w:cs="Tahoma"/>
                <w:sz w:val="18"/>
                <w:szCs w:val="18"/>
              </w:rPr>
            </w:pPr>
            <w:r w:rsidRPr="00B17F52">
              <w:rPr>
                <w:rFonts w:ascii="Tahoma" w:hAnsi="Tahoma" w:cs="Tahoma"/>
                <w:sz w:val="18"/>
                <w:szCs w:val="18"/>
              </w:rPr>
              <w:t>Dopłata za przewóz poza granice Łodzi, na odległość przekraczającą 25 km od siedziby Zamawiającego (zł/km)</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21AEF45D" w14:textId="3C1DFC2F" w:rsidR="00673480" w:rsidRPr="00B17F52" w:rsidRDefault="00B4642F" w:rsidP="00673480">
            <w:pPr>
              <w:jc w:val="center"/>
              <w:rPr>
                <w:rFonts w:ascii="Tahoma" w:hAnsi="Tahoma" w:cs="Tahoma"/>
                <w:b/>
                <w:bCs/>
                <w:sz w:val="18"/>
                <w:szCs w:val="18"/>
              </w:rPr>
            </w:pPr>
            <w:r w:rsidRPr="00B17F52">
              <w:rPr>
                <w:rFonts w:ascii="Tahoma" w:hAnsi="Tahoma" w:cs="Tahoma"/>
                <w:b/>
                <w:bCs/>
                <w:sz w:val="18"/>
                <w:szCs w:val="18"/>
              </w:rPr>
              <w:t>2</w:t>
            </w:r>
            <w:r w:rsidR="00673480" w:rsidRPr="00B17F52">
              <w:rPr>
                <w:rFonts w:ascii="Tahoma" w:hAnsi="Tahoma" w:cs="Tahoma"/>
                <w:b/>
                <w:bCs/>
                <w:sz w:val="18"/>
                <w:szCs w:val="18"/>
              </w:rPr>
              <w:t>400 km</w:t>
            </w:r>
          </w:p>
        </w:tc>
      </w:tr>
      <w:tr w:rsidR="00801A02" w:rsidRPr="003734B3" w14:paraId="2D858C5D" w14:textId="77777777" w:rsidTr="00B17F52">
        <w:trPr>
          <w:trHeight w:val="255"/>
        </w:trPr>
        <w:tc>
          <w:tcPr>
            <w:tcW w:w="8916" w:type="dxa"/>
            <w:gridSpan w:val="4"/>
            <w:tcBorders>
              <w:top w:val="single" w:sz="4" w:space="0" w:color="auto"/>
              <w:left w:val="single" w:sz="4" w:space="0" w:color="auto"/>
              <w:bottom w:val="single" w:sz="4" w:space="0" w:color="auto"/>
            </w:tcBorders>
            <w:shd w:val="clear" w:color="auto" w:fill="auto"/>
            <w:noWrap/>
            <w:vAlign w:val="bottom"/>
            <w:hideMark/>
          </w:tcPr>
          <w:p w14:paraId="134086F1" w14:textId="2F41AA9C" w:rsidR="00801A02" w:rsidRPr="00B17F52" w:rsidRDefault="00801A02" w:rsidP="000A0549">
            <w:pPr>
              <w:rPr>
                <w:rFonts w:ascii="Tahoma" w:hAnsi="Tahoma" w:cs="Tahoma"/>
                <w:b/>
                <w:bCs/>
                <w:sz w:val="18"/>
                <w:szCs w:val="18"/>
              </w:rPr>
            </w:pPr>
            <w:r w:rsidRPr="00B17F52">
              <w:rPr>
                <w:rFonts w:ascii="Tahoma" w:hAnsi="Tahoma" w:cs="Tahoma"/>
                <w:b/>
                <w:bCs/>
                <w:sz w:val="18"/>
                <w:szCs w:val="18"/>
              </w:rPr>
              <w:t xml:space="preserve">Pakiet 2 - Karetka P </w:t>
            </w:r>
            <w:r w:rsidR="00CE578C" w:rsidRPr="00B17F52">
              <w:rPr>
                <w:rFonts w:ascii="Tahoma" w:hAnsi="Tahoma" w:cs="Tahoma"/>
                <w:b/>
                <w:bCs/>
                <w:sz w:val="18"/>
                <w:szCs w:val="18"/>
              </w:rPr>
              <w:t>(kierowca + ratownik medyczny), tj. bez lekarza</w:t>
            </w:r>
          </w:p>
        </w:tc>
      </w:tr>
      <w:tr w:rsidR="00673480" w:rsidRPr="003734B3" w14:paraId="28A573F7" w14:textId="77777777" w:rsidTr="00B17F52">
        <w:trPr>
          <w:trHeight w:val="46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6AA31" w14:textId="437C4A24" w:rsidR="00673480" w:rsidRPr="00B17F52" w:rsidRDefault="00673480" w:rsidP="00673480">
            <w:pPr>
              <w:jc w:val="right"/>
              <w:rPr>
                <w:rFonts w:ascii="Tahoma" w:hAnsi="Tahoma" w:cs="Tahoma"/>
                <w:sz w:val="18"/>
                <w:szCs w:val="18"/>
              </w:rPr>
            </w:pPr>
            <w:r w:rsidRPr="00B17F52">
              <w:rPr>
                <w:rFonts w:ascii="Tahoma" w:hAnsi="Tahoma" w:cs="Tahoma"/>
                <w:sz w:val="18"/>
                <w:szCs w:val="18"/>
              </w:rPr>
              <w:t>1</w:t>
            </w:r>
          </w:p>
        </w:tc>
        <w:tc>
          <w:tcPr>
            <w:tcW w:w="7204" w:type="dxa"/>
            <w:gridSpan w:val="2"/>
            <w:tcBorders>
              <w:top w:val="single" w:sz="4" w:space="0" w:color="auto"/>
              <w:left w:val="nil"/>
              <w:bottom w:val="single" w:sz="4" w:space="0" w:color="auto"/>
              <w:right w:val="single" w:sz="4" w:space="0" w:color="auto"/>
            </w:tcBorders>
            <w:shd w:val="clear" w:color="auto" w:fill="auto"/>
            <w:vAlign w:val="center"/>
            <w:hideMark/>
          </w:tcPr>
          <w:p w14:paraId="389C14E9" w14:textId="1A70923A" w:rsidR="00673480" w:rsidRPr="00B17F52" w:rsidRDefault="00673480" w:rsidP="00673480">
            <w:pPr>
              <w:rPr>
                <w:rFonts w:ascii="Tahoma" w:hAnsi="Tahoma" w:cs="Tahoma"/>
                <w:sz w:val="18"/>
                <w:szCs w:val="18"/>
              </w:rPr>
            </w:pPr>
            <w:r w:rsidRPr="00B17F52">
              <w:rPr>
                <w:rFonts w:ascii="Tahoma" w:hAnsi="Tahoma" w:cs="Tahoma"/>
                <w:sz w:val="18"/>
                <w:szCs w:val="18"/>
              </w:rPr>
              <w:t xml:space="preserve">Ryczałt za transport karetką </w:t>
            </w:r>
            <w:r w:rsidRPr="00B17F52">
              <w:rPr>
                <w:rFonts w:ascii="Tahoma" w:hAnsi="Tahoma" w:cs="Tahoma"/>
                <w:b/>
                <w:bCs/>
                <w:sz w:val="18"/>
                <w:szCs w:val="18"/>
              </w:rPr>
              <w:t xml:space="preserve">P </w:t>
            </w:r>
            <w:r w:rsidRPr="00B17F52">
              <w:rPr>
                <w:rFonts w:ascii="Tahoma" w:hAnsi="Tahoma" w:cs="Tahoma"/>
                <w:sz w:val="18"/>
                <w:szCs w:val="18"/>
              </w:rPr>
              <w:t>w jedną stronę w mieście Łodzi i na obrzeżach miasta położonych w odległości do 25 km od siedziby Zamawiającego (ul. Kopcińskiego 22)</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56DAF2E7" w14:textId="6E7539CB" w:rsidR="00673480" w:rsidRPr="00B17F52" w:rsidRDefault="00673480" w:rsidP="00673480">
            <w:pPr>
              <w:jc w:val="center"/>
              <w:rPr>
                <w:rFonts w:ascii="Tahoma" w:hAnsi="Tahoma" w:cs="Tahoma"/>
                <w:b/>
                <w:bCs/>
                <w:sz w:val="18"/>
                <w:szCs w:val="18"/>
              </w:rPr>
            </w:pPr>
            <w:r w:rsidRPr="00B17F52">
              <w:rPr>
                <w:rFonts w:ascii="Tahoma" w:hAnsi="Tahoma" w:cs="Tahoma"/>
                <w:b/>
                <w:bCs/>
                <w:sz w:val="18"/>
                <w:szCs w:val="18"/>
              </w:rPr>
              <w:t>5000 wyjazdów</w:t>
            </w:r>
          </w:p>
        </w:tc>
      </w:tr>
      <w:tr w:rsidR="00673480" w:rsidRPr="003734B3" w14:paraId="6D9A9ABE" w14:textId="77777777" w:rsidTr="00B17F52">
        <w:trPr>
          <w:trHeight w:val="46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E5EA1B8" w14:textId="33185427" w:rsidR="00673480" w:rsidRPr="00B17F52" w:rsidRDefault="00673480" w:rsidP="00673480">
            <w:pPr>
              <w:jc w:val="right"/>
              <w:rPr>
                <w:rFonts w:ascii="Tahoma" w:hAnsi="Tahoma" w:cs="Tahoma"/>
                <w:sz w:val="18"/>
                <w:szCs w:val="18"/>
              </w:rPr>
            </w:pPr>
            <w:r w:rsidRPr="00B17F52">
              <w:rPr>
                <w:rFonts w:ascii="Tahoma" w:hAnsi="Tahoma" w:cs="Tahoma"/>
                <w:sz w:val="18"/>
                <w:szCs w:val="18"/>
              </w:rPr>
              <w:t>2</w:t>
            </w:r>
          </w:p>
        </w:tc>
        <w:tc>
          <w:tcPr>
            <w:tcW w:w="7204" w:type="dxa"/>
            <w:gridSpan w:val="2"/>
            <w:tcBorders>
              <w:top w:val="nil"/>
              <w:left w:val="nil"/>
              <w:bottom w:val="single" w:sz="4" w:space="0" w:color="auto"/>
              <w:right w:val="single" w:sz="4" w:space="0" w:color="auto"/>
            </w:tcBorders>
            <w:shd w:val="clear" w:color="auto" w:fill="auto"/>
            <w:vAlign w:val="center"/>
            <w:hideMark/>
          </w:tcPr>
          <w:p w14:paraId="3F6F0BA0" w14:textId="762E2A3C" w:rsidR="00673480" w:rsidRPr="00B17F52" w:rsidRDefault="00673480" w:rsidP="00673480">
            <w:pPr>
              <w:rPr>
                <w:rFonts w:ascii="Tahoma" w:hAnsi="Tahoma" w:cs="Tahoma"/>
                <w:sz w:val="18"/>
                <w:szCs w:val="18"/>
              </w:rPr>
            </w:pPr>
            <w:r w:rsidRPr="00B17F52">
              <w:rPr>
                <w:rFonts w:ascii="Tahoma" w:hAnsi="Tahoma" w:cs="Tahoma"/>
                <w:sz w:val="18"/>
                <w:szCs w:val="18"/>
              </w:rPr>
              <w:t xml:space="preserve">Ryczałt za transport karetką </w:t>
            </w:r>
            <w:r w:rsidRPr="00B17F52">
              <w:rPr>
                <w:rFonts w:ascii="Tahoma" w:hAnsi="Tahoma" w:cs="Tahoma"/>
                <w:b/>
                <w:bCs/>
                <w:sz w:val="18"/>
                <w:szCs w:val="18"/>
              </w:rPr>
              <w:t>P</w:t>
            </w:r>
            <w:r w:rsidRPr="00B17F52">
              <w:rPr>
                <w:rFonts w:ascii="Tahoma" w:hAnsi="Tahoma" w:cs="Tahoma"/>
                <w:sz w:val="18"/>
                <w:szCs w:val="18"/>
              </w:rPr>
              <w:t xml:space="preserve"> w dwie strony w mieście Łodzi i na obrzeżach miasta położonych w odległości do 25 km od siedziby Zamawiającego (ul. Kopcińskiego 22)</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221DD5AA" w14:textId="4D8B779F" w:rsidR="00673480" w:rsidRPr="00B17F52" w:rsidRDefault="00673480" w:rsidP="00B4642F">
            <w:pPr>
              <w:jc w:val="center"/>
              <w:rPr>
                <w:rFonts w:ascii="Tahoma" w:hAnsi="Tahoma" w:cs="Tahoma"/>
                <w:b/>
                <w:bCs/>
                <w:sz w:val="18"/>
                <w:szCs w:val="18"/>
              </w:rPr>
            </w:pPr>
            <w:r w:rsidRPr="00B17F52">
              <w:rPr>
                <w:rFonts w:ascii="Tahoma" w:hAnsi="Tahoma" w:cs="Tahoma"/>
                <w:b/>
                <w:bCs/>
                <w:sz w:val="18"/>
                <w:szCs w:val="18"/>
              </w:rPr>
              <w:t>1</w:t>
            </w:r>
            <w:r w:rsidR="00B4642F" w:rsidRPr="00B17F52">
              <w:rPr>
                <w:rFonts w:ascii="Tahoma" w:hAnsi="Tahoma" w:cs="Tahoma"/>
                <w:b/>
                <w:bCs/>
                <w:sz w:val="18"/>
                <w:szCs w:val="18"/>
              </w:rPr>
              <w:t>0</w:t>
            </w:r>
            <w:r w:rsidRPr="00B17F52">
              <w:rPr>
                <w:rFonts w:ascii="Tahoma" w:hAnsi="Tahoma" w:cs="Tahoma"/>
                <w:b/>
                <w:bCs/>
                <w:sz w:val="18"/>
                <w:szCs w:val="18"/>
              </w:rPr>
              <w:t>00 wyjazdów</w:t>
            </w:r>
          </w:p>
        </w:tc>
      </w:tr>
      <w:tr w:rsidR="00673480" w:rsidRPr="003734B3" w14:paraId="116F7A33" w14:textId="77777777" w:rsidTr="00B17F52">
        <w:trPr>
          <w:trHeight w:val="27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5F2F6FDF" w14:textId="272F49A6" w:rsidR="00673480" w:rsidRPr="00B17F52" w:rsidRDefault="00673480" w:rsidP="00673480">
            <w:pPr>
              <w:jc w:val="right"/>
              <w:rPr>
                <w:rFonts w:ascii="Tahoma" w:hAnsi="Tahoma" w:cs="Tahoma"/>
                <w:sz w:val="18"/>
                <w:szCs w:val="18"/>
              </w:rPr>
            </w:pPr>
            <w:r w:rsidRPr="00B17F52">
              <w:rPr>
                <w:rFonts w:ascii="Tahoma" w:hAnsi="Tahoma" w:cs="Tahoma"/>
                <w:sz w:val="18"/>
                <w:szCs w:val="18"/>
              </w:rPr>
              <w:t>3</w:t>
            </w:r>
          </w:p>
        </w:tc>
        <w:tc>
          <w:tcPr>
            <w:tcW w:w="7204" w:type="dxa"/>
            <w:gridSpan w:val="2"/>
            <w:tcBorders>
              <w:top w:val="nil"/>
              <w:left w:val="nil"/>
              <w:bottom w:val="single" w:sz="4" w:space="0" w:color="auto"/>
              <w:right w:val="single" w:sz="4" w:space="0" w:color="auto"/>
            </w:tcBorders>
            <w:shd w:val="clear" w:color="auto" w:fill="auto"/>
            <w:noWrap/>
            <w:vAlign w:val="bottom"/>
            <w:hideMark/>
          </w:tcPr>
          <w:p w14:paraId="39E399CD" w14:textId="3548A189" w:rsidR="00673480" w:rsidRPr="00B17F52" w:rsidRDefault="00673480" w:rsidP="00673480">
            <w:pPr>
              <w:rPr>
                <w:rFonts w:ascii="Tahoma" w:hAnsi="Tahoma" w:cs="Tahoma"/>
                <w:sz w:val="18"/>
                <w:szCs w:val="18"/>
              </w:rPr>
            </w:pPr>
            <w:r w:rsidRPr="00B17F52">
              <w:rPr>
                <w:rFonts w:ascii="Tahoma" w:hAnsi="Tahoma" w:cs="Tahoma"/>
                <w:sz w:val="18"/>
                <w:szCs w:val="18"/>
              </w:rPr>
              <w:t>Dopłata za przewóz poza granice Łodzi, na odległość przekraczającą 25 km od siedziby Zamawiającego (zł/km)</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6B901481" w14:textId="7A78E2FA" w:rsidR="00673480" w:rsidRPr="00B17F52" w:rsidRDefault="00B4642F" w:rsidP="00673480">
            <w:pPr>
              <w:jc w:val="center"/>
              <w:rPr>
                <w:rFonts w:ascii="Tahoma" w:hAnsi="Tahoma" w:cs="Tahoma"/>
                <w:b/>
                <w:bCs/>
                <w:sz w:val="18"/>
                <w:szCs w:val="18"/>
              </w:rPr>
            </w:pPr>
            <w:r w:rsidRPr="00B17F52">
              <w:rPr>
                <w:rFonts w:ascii="Tahoma" w:hAnsi="Tahoma" w:cs="Tahoma"/>
                <w:b/>
                <w:bCs/>
                <w:sz w:val="18"/>
                <w:szCs w:val="18"/>
              </w:rPr>
              <w:t xml:space="preserve">2400 </w:t>
            </w:r>
            <w:r w:rsidR="00673480" w:rsidRPr="00B17F52">
              <w:rPr>
                <w:rFonts w:ascii="Tahoma" w:hAnsi="Tahoma" w:cs="Tahoma"/>
                <w:b/>
                <w:bCs/>
                <w:sz w:val="18"/>
                <w:szCs w:val="18"/>
              </w:rPr>
              <w:t>km</w:t>
            </w:r>
          </w:p>
        </w:tc>
      </w:tr>
      <w:tr w:rsidR="006D12CA" w:rsidRPr="00B17F52" w14:paraId="50070E86" w14:textId="77777777" w:rsidTr="00B17F52">
        <w:trPr>
          <w:trHeight w:val="255"/>
        </w:trPr>
        <w:tc>
          <w:tcPr>
            <w:tcW w:w="8916" w:type="dxa"/>
            <w:gridSpan w:val="4"/>
            <w:tcBorders>
              <w:top w:val="single" w:sz="4" w:space="0" w:color="auto"/>
              <w:left w:val="single" w:sz="4" w:space="0" w:color="auto"/>
              <w:bottom w:val="single" w:sz="4" w:space="0" w:color="auto"/>
            </w:tcBorders>
            <w:shd w:val="clear" w:color="auto" w:fill="auto"/>
            <w:noWrap/>
            <w:vAlign w:val="bottom"/>
            <w:hideMark/>
          </w:tcPr>
          <w:p w14:paraId="7FA3F551" w14:textId="4DA8D526" w:rsidR="006D12CA" w:rsidRPr="00B17F52" w:rsidRDefault="006D12CA" w:rsidP="00CE578C">
            <w:pPr>
              <w:rPr>
                <w:rFonts w:ascii="Tahoma" w:hAnsi="Tahoma" w:cs="Tahoma"/>
                <w:b/>
                <w:bCs/>
                <w:sz w:val="20"/>
                <w:szCs w:val="20"/>
              </w:rPr>
            </w:pPr>
            <w:r w:rsidRPr="00B17F52">
              <w:rPr>
                <w:rFonts w:ascii="Tahoma" w:hAnsi="Tahoma" w:cs="Tahoma"/>
                <w:b/>
                <w:bCs/>
                <w:sz w:val="18"/>
                <w:szCs w:val="18"/>
              </w:rPr>
              <w:t xml:space="preserve">Pakiet 3 - Karetka S </w:t>
            </w:r>
            <w:r w:rsidR="00CE578C" w:rsidRPr="00B17F52">
              <w:rPr>
                <w:rFonts w:ascii="Tahoma" w:hAnsi="Tahoma" w:cs="Tahoma"/>
                <w:b/>
                <w:bCs/>
                <w:sz w:val="18"/>
                <w:szCs w:val="18"/>
              </w:rPr>
              <w:t>(kierowca + lekarz +ratownik medyczny/pielęgniarka systemu), tj. z lekarzem</w:t>
            </w:r>
          </w:p>
        </w:tc>
      </w:tr>
      <w:tr w:rsidR="006D12CA" w:rsidRPr="00B17F52" w14:paraId="2F2DCF49" w14:textId="77777777" w:rsidTr="00B17F52">
        <w:trPr>
          <w:trHeight w:val="491"/>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50C50" w14:textId="77777777" w:rsidR="006D12CA" w:rsidRPr="00B17F52" w:rsidRDefault="006D12CA">
            <w:pPr>
              <w:jc w:val="right"/>
              <w:rPr>
                <w:rFonts w:ascii="Tahoma" w:hAnsi="Tahoma" w:cs="Tahoma"/>
                <w:sz w:val="18"/>
                <w:szCs w:val="18"/>
              </w:rPr>
            </w:pPr>
            <w:r w:rsidRPr="00B17F52">
              <w:rPr>
                <w:rFonts w:ascii="Tahoma" w:hAnsi="Tahoma" w:cs="Tahoma"/>
                <w:sz w:val="18"/>
                <w:szCs w:val="18"/>
              </w:rPr>
              <w:t>1</w:t>
            </w:r>
          </w:p>
        </w:tc>
        <w:tc>
          <w:tcPr>
            <w:tcW w:w="7204" w:type="dxa"/>
            <w:gridSpan w:val="2"/>
            <w:tcBorders>
              <w:top w:val="single" w:sz="4" w:space="0" w:color="auto"/>
              <w:left w:val="nil"/>
              <w:bottom w:val="single" w:sz="4" w:space="0" w:color="auto"/>
              <w:right w:val="single" w:sz="4" w:space="0" w:color="auto"/>
            </w:tcBorders>
            <w:shd w:val="clear" w:color="auto" w:fill="auto"/>
            <w:vAlign w:val="center"/>
            <w:hideMark/>
          </w:tcPr>
          <w:p w14:paraId="5776268A" w14:textId="77777777" w:rsidR="006D12CA" w:rsidRPr="00B17F52" w:rsidRDefault="006D12CA">
            <w:pPr>
              <w:rPr>
                <w:rFonts w:ascii="Tahoma" w:hAnsi="Tahoma" w:cs="Tahoma"/>
                <w:sz w:val="18"/>
                <w:szCs w:val="18"/>
              </w:rPr>
            </w:pPr>
            <w:r w:rsidRPr="00B17F52">
              <w:rPr>
                <w:rFonts w:ascii="Tahoma" w:hAnsi="Tahoma" w:cs="Tahoma"/>
                <w:sz w:val="18"/>
                <w:szCs w:val="18"/>
              </w:rPr>
              <w:t xml:space="preserve">Ryczałt za transport karetką </w:t>
            </w:r>
            <w:r w:rsidRPr="00B17F52">
              <w:rPr>
                <w:rFonts w:ascii="Tahoma" w:hAnsi="Tahoma" w:cs="Tahoma"/>
                <w:b/>
                <w:bCs/>
                <w:sz w:val="18"/>
                <w:szCs w:val="18"/>
              </w:rPr>
              <w:t xml:space="preserve">S </w:t>
            </w:r>
            <w:r w:rsidRPr="00B17F52">
              <w:rPr>
                <w:rFonts w:ascii="Tahoma" w:hAnsi="Tahoma" w:cs="Tahoma"/>
                <w:sz w:val="18"/>
                <w:szCs w:val="18"/>
              </w:rPr>
              <w:t>w jedną stronę w mieście Łodzi i na obrzeżach miasta położonych w odległości do 25 km od siedziby Zamawiającego (ul. Kopcińskiego 22)</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6AB14EED" w14:textId="0AA89752" w:rsidR="006D12CA" w:rsidRPr="00B17F52" w:rsidRDefault="00B4642F">
            <w:pPr>
              <w:jc w:val="center"/>
              <w:rPr>
                <w:rFonts w:ascii="Tahoma" w:hAnsi="Tahoma" w:cs="Tahoma"/>
                <w:b/>
                <w:bCs/>
                <w:sz w:val="18"/>
                <w:szCs w:val="18"/>
              </w:rPr>
            </w:pPr>
            <w:r w:rsidRPr="00B17F52">
              <w:rPr>
                <w:rFonts w:ascii="Tahoma" w:hAnsi="Tahoma" w:cs="Tahoma"/>
                <w:b/>
                <w:bCs/>
                <w:sz w:val="18"/>
                <w:szCs w:val="18"/>
              </w:rPr>
              <w:t xml:space="preserve">800 </w:t>
            </w:r>
            <w:r w:rsidR="006D12CA" w:rsidRPr="00B17F52">
              <w:rPr>
                <w:rFonts w:ascii="Tahoma" w:hAnsi="Tahoma" w:cs="Tahoma"/>
                <w:b/>
                <w:bCs/>
                <w:sz w:val="18"/>
                <w:szCs w:val="18"/>
              </w:rPr>
              <w:t>wyjazdów</w:t>
            </w:r>
          </w:p>
        </w:tc>
      </w:tr>
      <w:tr w:rsidR="006D12CA" w:rsidRPr="00B17F52" w14:paraId="715CD751" w14:textId="77777777" w:rsidTr="00B17F52">
        <w:trPr>
          <w:trHeight w:val="56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B7600A9" w14:textId="77777777" w:rsidR="006D12CA" w:rsidRPr="00B17F52" w:rsidRDefault="006D12CA">
            <w:pPr>
              <w:jc w:val="right"/>
              <w:rPr>
                <w:rFonts w:ascii="Tahoma" w:hAnsi="Tahoma" w:cs="Tahoma"/>
                <w:sz w:val="18"/>
                <w:szCs w:val="18"/>
              </w:rPr>
            </w:pPr>
            <w:r w:rsidRPr="00B17F52">
              <w:rPr>
                <w:rFonts w:ascii="Tahoma" w:hAnsi="Tahoma" w:cs="Tahoma"/>
                <w:sz w:val="18"/>
                <w:szCs w:val="18"/>
              </w:rPr>
              <w:t>2</w:t>
            </w:r>
          </w:p>
        </w:tc>
        <w:tc>
          <w:tcPr>
            <w:tcW w:w="7204" w:type="dxa"/>
            <w:gridSpan w:val="2"/>
            <w:tcBorders>
              <w:top w:val="nil"/>
              <w:left w:val="nil"/>
              <w:bottom w:val="single" w:sz="4" w:space="0" w:color="auto"/>
              <w:right w:val="single" w:sz="4" w:space="0" w:color="auto"/>
            </w:tcBorders>
            <w:shd w:val="clear" w:color="auto" w:fill="auto"/>
            <w:vAlign w:val="center"/>
            <w:hideMark/>
          </w:tcPr>
          <w:p w14:paraId="4903FE67" w14:textId="77777777" w:rsidR="006D12CA" w:rsidRPr="00B17F52" w:rsidRDefault="006D12CA">
            <w:pPr>
              <w:rPr>
                <w:rFonts w:ascii="Tahoma" w:hAnsi="Tahoma" w:cs="Tahoma"/>
                <w:sz w:val="18"/>
                <w:szCs w:val="18"/>
              </w:rPr>
            </w:pPr>
            <w:r w:rsidRPr="00B17F52">
              <w:rPr>
                <w:rFonts w:ascii="Tahoma" w:hAnsi="Tahoma" w:cs="Tahoma"/>
                <w:sz w:val="18"/>
                <w:szCs w:val="18"/>
              </w:rPr>
              <w:t xml:space="preserve">Ryczałt za transport karetką </w:t>
            </w:r>
            <w:r w:rsidRPr="00B17F52">
              <w:rPr>
                <w:rFonts w:ascii="Tahoma" w:hAnsi="Tahoma" w:cs="Tahoma"/>
                <w:b/>
                <w:bCs/>
                <w:sz w:val="18"/>
                <w:szCs w:val="18"/>
              </w:rPr>
              <w:t>S</w:t>
            </w:r>
            <w:r w:rsidRPr="00B17F52">
              <w:rPr>
                <w:rFonts w:ascii="Tahoma" w:hAnsi="Tahoma" w:cs="Tahoma"/>
                <w:sz w:val="18"/>
                <w:szCs w:val="18"/>
              </w:rPr>
              <w:t xml:space="preserve"> w dwie strony w mieście Łodzi i na obrzeżach miasta położonych w odległości do 25 km od siedziby Zamawiającego (ul. Kopcińskiego 22)</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3943994C" w14:textId="00C1DA11" w:rsidR="006D12CA" w:rsidRPr="00B17F52" w:rsidRDefault="00B4642F">
            <w:pPr>
              <w:jc w:val="center"/>
              <w:rPr>
                <w:rFonts w:ascii="Tahoma" w:hAnsi="Tahoma" w:cs="Tahoma"/>
                <w:b/>
                <w:bCs/>
                <w:sz w:val="18"/>
                <w:szCs w:val="18"/>
              </w:rPr>
            </w:pPr>
            <w:r w:rsidRPr="00B17F52">
              <w:rPr>
                <w:rFonts w:ascii="Tahoma" w:hAnsi="Tahoma" w:cs="Tahoma"/>
                <w:b/>
                <w:bCs/>
                <w:sz w:val="18"/>
                <w:szCs w:val="18"/>
              </w:rPr>
              <w:t xml:space="preserve">200 </w:t>
            </w:r>
            <w:r w:rsidR="006D12CA" w:rsidRPr="00B17F52">
              <w:rPr>
                <w:rFonts w:ascii="Tahoma" w:hAnsi="Tahoma" w:cs="Tahoma"/>
                <w:b/>
                <w:bCs/>
                <w:sz w:val="18"/>
                <w:szCs w:val="18"/>
              </w:rPr>
              <w:t>wyjazdów</w:t>
            </w:r>
          </w:p>
        </w:tc>
      </w:tr>
      <w:tr w:rsidR="006D12CA" w:rsidRPr="00B17F52" w14:paraId="72C57C75" w14:textId="77777777" w:rsidTr="00B17F52">
        <w:trPr>
          <w:trHeight w:val="420"/>
        </w:trPr>
        <w:tc>
          <w:tcPr>
            <w:tcW w:w="420" w:type="dxa"/>
            <w:tcBorders>
              <w:top w:val="nil"/>
              <w:left w:val="single" w:sz="4" w:space="0" w:color="auto"/>
              <w:bottom w:val="single" w:sz="4" w:space="0" w:color="auto"/>
              <w:right w:val="single" w:sz="4" w:space="0" w:color="auto"/>
            </w:tcBorders>
            <w:shd w:val="clear" w:color="auto" w:fill="auto"/>
            <w:vAlign w:val="bottom"/>
            <w:hideMark/>
          </w:tcPr>
          <w:p w14:paraId="11BD2F0C" w14:textId="77777777" w:rsidR="006D12CA" w:rsidRPr="00B17F52" w:rsidRDefault="006D12CA">
            <w:pPr>
              <w:jc w:val="right"/>
              <w:rPr>
                <w:rFonts w:ascii="Tahoma" w:hAnsi="Tahoma" w:cs="Tahoma"/>
                <w:sz w:val="18"/>
                <w:szCs w:val="18"/>
              </w:rPr>
            </w:pPr>
            <w:r w:rsidRPr="00B17F52">
              <w:rPr>
                <w:rFonts w:ascii="Tahoma" w:hAnsi="Tahoma" w:cs="Tahoma"/>
                <w:sz w:val="18"/>
                <w:szCs w:val="18"/>
              </w:rPr>
              <w:t>3</w:t>
            </w:r>
          </w:p>
        </w:tc>
        <w:tc>
          <w:tcPr>
            <w:tcW w:w="7204" w:type="dxa"/>
            <w:gridSpan w:val="2"/>
            <w:tcBorders>
              <w:top w:val="nil"/>
              <w:left w:val="nil"/>
              <w:bottom w:val="single" w:sz="4" w:space="0" w:color="auto"/>
              <w:right w:val="single" w:sz="4" w:space="0" w:color="auto"/>
            </w:tcBorders>
            <w:shd w:val="clear" w:color="auto" w:fill="auto"/>
            <w:vAlign w:val="bottom"/>
            <w:hideMark/>
          </w:tcPr>
          <w:p w14:paraId="21C29323" w14:textId="77777777" w:rsidR="006D12CA" w:rsidRPr="00B17F52" w:rsidRDefault="006D12CA">
            <w:pPr>
              <w:rPr>
                <w:rFonts w:ascii="Tahoma" w:hAnsi="Tahoma" w:cs="Tahoma"/>
                <w:sz w:val="18"/>
                <w:szCs w:val="18"/>
              </w:rPr>
            </w:pPr>
            <w:r w:rsidRPr="00B17F52">
              <w:rPr>
                <w:rFonts w:ascii="Tahoma" w:hAnsi="Tahoma" w:cs="Tahoma"/>
                <w:sz w:val="18"/>
                <w:szCs w:val="18"/>
              </w:rPr>
              <w:t>Dopłata za przewóz poza granice Łodzi, na odległość przekraczającą 25 km od siedziby Zamawiającego (zł/km)</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40936CE6" w14:textId="27D77746" w:rsidR="006D12CA" w:rsidRPr="00B17F52" w:rsidRDefault="00B4642F">
            <w:pPr>
              <w:jc w:val="center"/>
              <w:rPr>
                <w:rFonts w:ascii="Tahoma" w:hAnsi="Tahoma" w:cs="Tahoma"/>
                <w:b/>
                <w:bCs/>
                <w:sz w:val="18"/>
                <w:szCs w:val="18"/>
              </w:rPr>
            </w:pPr>
            <w:r w:rsidRPr="00B17F52">
              <w:rPr>
                <w:rFonts w:ascii="Tahoma" w:hAnsi="Tahoma" w:cs="Tahoma"/>
                <w:b/>
                <w:bCs/>
                <w:sz w:val="18"/>
                <w:szCs w:val="18"/>
              </w:rPr>
              <w:t xml:space="preserve">3000 </w:t>
            </w:r>
            <w:r w:rsidR="006D12CA" w:rsidRPr="00B17F52">
              <w:rPr>
                <w:rFonts w:ascii="Tahoma" w:hAnsi="Tahoma" w:cs="Tahoma"/>
                <w:b/>
                <w:bCs/>
                <w:sz w:val="18"/>
                <w:szCs w:val="18"/>
              </w:rPr>
              <w:t>km</w:t>
            </w:r>
          </w:p>
        </w:tc>
      </w:tr>
      <w:tr w:rsidR="006D12CA" w:rsidRPr="00B17F52" w14:paraId="0867D622" w14:textId="77777777" w:rsidTr="00B17F52">
        <w:trPr>
          <w:trHeight w:val="255"/>
        </w:trPr>
        <w:tc>
          <w:tcPr>
            <w:tcW w:w="8916" w:type="dxa"/>
            <w:gridSpan w:val="4"/>
            <w:tcBorders>
              <w:top w:val="single" w:sz="4" w:space="0" w:color="auto"/>
              <w:left w:val="single" w:sz="4" w:space="0" w:color="auto"/>
              <w:bottom w:val="single" w:sz="4" w:space="0" w:color="auto"/>
            </w:tcBorders>
            <w:shd w:val="clear" w:color="auto" w:fill="auto"/>
            <w:noWrap/>
            <w:vAlign w:val="bottom"/>
            <w:hideMark/>
          </w:tcPr>
          <w:p w14:paraId="5F2E25AA" w14:textId="6B297361" w:rsidR="006D12CA" w:rsidRPr="00B17F52" w:rsidRDefault="006D12CA" w:rsidP="006967F7">
            <w:pPr>
              <w:rPr>
                <w:rFonts w:ascii="Tahoma" w:hAnsi="Tahoma" w:cs="Tahoma"/>
                <w:b/>
                <w:bCs/>
                <w:sz w:val="20"/>
                <w:szCs w:val="20"/>
              </w:rPr>
            </w:pPr>
            <w:r w:rsidRPr="00B17F52">
              <w:rPr>
                <w:rFonts w:ascii="Tahoma" w:hAnsi="Tahoma" w:cs="Tahoma"/>
                <w:b/>
                <w:bCs/>
                <w:sz w:val="18"/>
                <w:szCs w:val="18"/>
              </w:rPr>
              <w:t>Pakiet 4 - Karetka  (samochód przystosowany do przewożenia materiałów</w:t>
            </w:r>
            <w:r w:rsidR="00D42455" w:rsidRPr="00B17F52">
              <w:rPr>
                <w:rFonts w:ascii="Tahoma" w:hAnsi="Tahoma" w:cs="Tahoma"/>
                <w:b/>
                <w:bCs/>
                <w:sz w:val="18"/>
                <w:szCs w:val="18"/>
              </w:rPr>
              <w:t xml:space="preserve"> </w:t>
            </w:r>
            <w:r w:rsidR="006967F7" w:rsidRPr="00B17F52">
              <w:rPr>
                <w:rFonts w:ascii="Tahoma" w:hAnsi="Tahoma" w:cs="Tahoma"/>
                <w:b/>
                <w:bCs/>
                <w:sz w:val="18"/>
                <w:szCs w:val="18"/>
              </w:rPr>
              <w:t>biologicznych</w:t>
            </w:r>
            <w:r w:rsidRPr="00B17F52">
              <w:rPr>
                <w:rFonts w:ascii="Tahoma" w:hAnsi="Tahoma" w:cs="Tahoma"/>
                <w:b/>
                <w:bCs/>
                <w:sz w:val="18"/>
                <w:szCs w:val="18"/>
              </w:rPr>
              <w:t>)</w:t>
            </w:r>
          </w:p>
        </w:tc>
      </w:tr>
      <w:tr w:rsidR="006D12CA" w:rsidRPr="00B17F52" w14:paraId="03CA3AF6" w14:textId="77777777" w:rsidTr="00B17F52">
        <w:trPr>
          <w:trHeight w:val="50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E94FF" w14:textId="77777777" w:rsidR="006D12CA" w:rsidRPr="00B17F52" w:rsidRDefault="006D12CA">
            <w:pPr>
              <w:jc w:val="right"/>
              <w:rPr>
                <w:rFonts w:ascii="Tahoma" w:hAnsi="Tahoma" w:cs="Tahoma"/>
                <w:sz w:val="18"/>
                <w:szCs w:val="18"/>
              </w:rPr>
            </w:pPr>
            <w:r w:rsidRPr="00B17F52">
              <w:rPr>
                <w:rFonts w:ascii="Tahoma" w:hAnsi="Tahoma" w:cs="Tahoma"/>
                <w:sz w:val="18"/>
                <w:szCs w:val="18"/>
              </w:rPr>
              <w:t>1</w:t>
            </w:r>
          </w:p>
        </w:tc>
        <w:tc>
          <w:tcPr>
            <w:tcW w:w="7204" w:type="dxa"/>
            <w:gridSpan w:val="2"/>
            <w:tcBorders>
              <w:top w:val="single" w:sz="4" w:space="0" w:color="auto"/>
              <w:left w:val="nil"/>
              <w:bottom w:val="single" w:sz="4" w:space="0" w:color="auto"/>
              <w:right w:val="single" w:sz="4" w:space="0" w:color="auto"/>
            </w:tcBorders>
            <w:shd w:val="clear" w:color="auto" w:fill="auto"/>
            <w:vAlign w:val="center"/>
            <w:hideMark/>
          </w:tcPr>
          <w:p w14:paraId="02F6A86C" w14:textId="371F72B4" w:rsidR="006D12CA" w:rsidRPr="00B17F52" w:rsidRDefault="006D12CA" w:rsidP="0002521B">
            <w:pPr>
              <w:rPr>
                <w:rFonts w:ascii="Tahoma" w:hAnsi="Tahoma" w:cs="Tahoma"/>
                <w:sz w:val="18"/>
                <w:szCs w:val="18"/>
              </w:rPr>
            </w:pPr>
            <w:r w:rsidRPr="00B17F52">
              <w:rPr>
                <w:rFonts w:ascii="Tahoma" w:hAnsi="Tahoma" w:cs="Tahoma"/>
                <w:sz w:val="18"/>
                <w:szCs w:val="18"/>
              </w:rPr>
              <w:t xml:space="preserve">Ryczałt za transport materiałów </w:t>
            </w:r>
            <w:r w:rsidR="0002521B" w:rsidRPr="00B17F52">
              <w:rPr>
                <w:rFonts w:ascii="Tahoma" w:hAnsi="Tahoma" w:cs="Tahoma"/>
                <w:sz w:val="18"/>
                <w:szCs w:val="18"/>
              </w:rPr>
              <w:t xml:space="preserve">biologicznych </w:t>
            </w:r>
            <w:r w:rsidRPr="00B17F52">
              <w:rPr>
                <w:rFonts w:ascii="Tahoma" w:hAnsi="Tahoma" w:cs="Tahoma"/>
                <w:sz w:val="18"/>
                <w:szCs w:val="18"/>
              </w:rPr>
              <w:t>w mieście Łodzi i na obrzeżach miasta położonych w odległości do 25 km od siedziby Zamawiającego (ul. Kopcińskiego 22)</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4BA7EA09" w14:textId="10077BA5" w:rsidR="006D12CA" w:rsidRPr="00B17F52" w:rsidRDefault="00636ADF">
            <w:pPr>
              <w:jc w:val="center"/>
              <w:rPr>
                <w:rFonts w:ascii="Tahoma" w:hAnsi="Tahoma" w:cs="Tahoma"/>
                <w:b/>
                <w:bCs/>
                <w:sz w:val="18"/>
                <w:szCs w:val="18"/>
              </w:rPr>
            </w:pPr>
            <w:r w:rsidRPr="00B17F52">
              <w:rPr>
                <w:rFonts w:ascii="Tahoma" w:hAnsi="Tahoma" w:cs="Tahoma"/>
                <w:b/>
                <w:bCs/>
                <w:sz w:val="18"/>
                <w:szCs w:val="18"/>
              </w:rPr>
              <w:t xml:space="preserve">4400 </w:t>
            </w:r>
            <w:r w:rsidR="006D12CA" w:rsidRPr="00B17F52">
              <w:rPr>
                <w:rFonts w:ascii="Tahoma" w:hAnsi="Tahoma" w:cs="Tahoma"/>
                <w:b/>
                <w:bCs/>
                <w:sz w:val="18"/>
                <w:szCs w:val="18"/>
              </w:rPr>
              <w:t>wyjazdów</w:t>
            </w:r>
          </w:p>
        </w:tc>
      </w:tr>
      <w:tr w:rsidR="006D12CA" w:rsidRPr="00B17F52" w14:paraId="5ECDC9F9" w14:textId="77777777" w:rsidTr="00B17F52">
        <w:trPr>
          <w:trHeight w:val="427"/>
        </w:trPr>
        <w:tc>
          <w:tcPr>
            <w:tcW w:w="4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4491C3" w14:textId="77777777" w:rsidR="006D12CA" w:rsidRPr="00B17F52" w:rsidRDefault="006D12CA">
            <w:pPr>
              <w:jc w:val="right"/>
              <w:rPr>
                <w:rFonts w:ascii="Tahoma" w:hAnsi="Tahoma" w:cs="Tahoma"/>
                <w:sz w:val="18"/>
                <w:szCs w:val="18"/>
              </w:rPr>
            </w:pPr>
            <w:r w:rsidRPr="00B17F52">
              <w:rPr>
                <w:rFonts w:ascii="Tahoma" w:hAnsi="Tahoma" w:cs="Tahoma"/>
                <w:sz w:val="18"/>
                <w:szCs w:val="18"/>
              </w:rPr>
              <w:t>2</w:t>
            </w:r>
          </w:p>
        </w:tc>
        <w:tc>
          <w:tcPr>
            <w:tcW w:w="7204" w:type="dxa"/>
            <w:gridSpan w:val="2"/>
            <w:tcBorders>
              <w:top w:val="single" w:sz="4" w:space="0" w:color="auto"/>
              <w:left w:val="nil"/>
              <w:bottom w:val="single" w:sz="4" w:space="0" w:color="auto"/>
              <w:right w:val="single" w:sz="4" w:space="0" w:color="auto"/>
            </w:tcBorders>
            <w:shd w:val="clear" w:color="auto" w:fill="auto"/>
            <w:vAlign w:val="bottom"/>
            <w:hideMark/>
          </w:tcPr>
          <w:p w14:paraId="6198A7A0" w14:textId="77777777" w:rsidR="006D12CA" w:rsidRPr="00B17F52" w:rsidRDefault="006D12CA">
            <w:pPr>
              <w:rPr>
                <w:rFonts w:ascii="Tahoma" w:hAnsi="Tahoma" w:cs="Tahoma"/>
                <w:sz w:val="18"/>
                <w:szCs w:val="18"/>
              </w:rPr>
            </w:pPr>
            <w:r w:rsidRPr="00B17F52">
              <w:rPr>
                <w:rFonts w:ascii="Tahoma" w:hAnsi="Tahoma" w:cs="Tahoma"/>
                <w:sz w:val="18"/>
                <w:szCs w:val="18"/>
              </w:rPr>
              <w:t>Dopłata za przewóz poza granice Łodzi, na odległość przekraczającą 25 km od siedziby Zamawiającego (zł/km)</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38639166" w14:textId="0A1F254D" w:rsidR="006D12CA" w:rsidRPr="00B17F52" w:rsidRDefault="00636ADF">
            <w:pPr>
              <w:jc w:val="center"/>
              <w:rPr>
                <w:rFonts w:ascii="Tahoma" w:hAnsi="Tahoma" w:cs="Tahoma"/>
                <w:b/>
                <w:bCs/>
                <w:sz w:val="18"/>
                <w:szCs w:val="18"/>
              </w:rPr>
            </w:pPr>
            <w:r w:rsidRPr="00B17F52">
              <w:rPr>
                <w:rFonts w:ascii="Tahoma" w:hAnsi="Tahoma" w:cs="Tahoma"/>
                <w:b/>
                <w:bCs/>
                <w:sz w:val="18"/>
                <w:szCs w:val="18"/>
              </w:rPr>
              <w:t xml:space="preserve">480 </w:t>
            </w:r>
            <w:r w:rsidR="006D12CA" w:rsidRPr="00B17F52">
              <w:rPr>
                <w:rFonts w:ascii="Tahoma" w:hAnsi="Tahoma" w:cs="Tahoma"/>
                <w:b/>
                <w:bCs/>
                <w:sz w:val="18"/>
                <w:szCs w:val="18"/>
              </w:rPr>
              <w:t>km</w:t>
            </w:r>
          </w:p>
        </w:tc>
      </w:tr>
      <w:tr w:rsidR="00AD2277" w:rsidRPr="00B17F52" w14:paraId="50CE4F3B" w14:textId="77777777" w:rsidTr="00B17F52">
        <w:trPr>
          <w:trHeight w:val="206"/>
        </w:trPr>
        <w:tc>
          <w:tcPr>
            <w:tcW w:w="89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BEE520C" w14:textId="553A58E2" w:rsidR="00AD2277" w:rsidRPr="00B17F52" w:rsidRDefault="00AD2277" w:rsidP="00B17F52">
            <w:pPr>
              <w:rPr>
                <w:rFonts w:ascii="Tahoma" w:hAnsi="Tahoma" w:cs="Tahoma"/>
                <w:b/>
                <w:bCs/>
                <w:sz w:val="18"/>
                <w:szCs w:val="18"/>
              </w:rPr>
            </w:pPr>
            <w:r w:rsidRPr="00B17F52">
              <w:rPr>
                <w:rFonts w:ascii="Tahoma" w:hAnsi="Tahoma" w:cs="Tahoma"/>
                <w:b/>
                <w:bCs/>
                <w:sz w:val="18"/>
                <w:szCs w:val="18"/>
              </w:rPr>
              <w:t>Pakiet 5 - Karetka  (samochód przystosowany do przewożenia krwi)</w:t>
            </w:r>
          </w:p>
        </w:tc>
      </w:tr>
      <w:tr w:rsidR="00AD2277" w:rsidRPr="0002521B" w14:paraId="4FD3D00B" w14:textId="77777777" w:rsidTr="00B17F52">
        <w:trPr>
          <w:trHeight w:val="427"/>
        </w:trPr>
        <w:tc>
          <w:tcPr>
            <w:tcW w:w="420" w:type="dxa"/>
            <w:tcBorders>
              <w:top w:val="single" w:sz="4" w:space="0" w:color="auto"/>
              <w:left w:val="single" w:sz="4" w:space="0" w:color="auto"/>
              <w:bottom w:val="single" w:sz="4" w:space="0" w:color="auto"/>
              <w:right w:val="single" w:sz="4" w:space="0" w:color="auto"/>
            </w:tcBorders>
            <w:shd w:val="clear" w:color="auto" w:fill="auto"/>
            <w:vAlign w:val="bottom"/>
          </w:tcPr>
          <w:p w14:paraId="3C5E4331" w14:textId="08C61E4F" w:rsidR="00AD2277" w:rsidRPr="00B17F52" w:rsidRDefault="00AD2277" w:rsidP="00AD2277">
            <w:pPr>
              <w:jc w:val="right"/>
              <w:rPr>
                <w:rFonts w:ascii="Tahoma" w:hAnsi="Tahoma" w:cs="Tahoma"/>
                <w:sz w:val="18"/>
                <w:szCs w:val="18"/>
              </w:rPr>
            </w:pPr>
            <w:r w:rsidRPr="00B17F52">
              <w:rPr>
                <w:rFonts w:ascii="Tahoma" w:hAnsi="Tahoma" w:cs="Tahoma"/>
                <w:sz w:val="18"/>
                <w:szCs w:val="18"/>
              </w:rPr>
              <w:t>1</w:t>
            </w:r>
          </w:p>
        </w:tc>
        <w:tc>
          <w:tcPr>
            <w:tcW w:w="7204" w:type="dxa"/>
            <w:gridSpan w:val="2"/>
            <w:tcBorders>
              <w:top w:val="single" w:sz="4" w:space="0" w:color="auto"/>
              <w:left w:val="nil"/>
              <w:bottom w:val="single" w:sz="4" w:space="0" w:color="auto"/>
              <w:right w:val="single" w:sz="4" w:space="0" w:color="auto"/>
            </w:tcBorders>
            <w:shd w:val="clear" w:color="auto" w:fill="auto"/>
            <w:vAlign w:val="bottom"/>
          </w:tcPr>
          <w:p w14:paraId="074486FF" w14:textId="4C3EBCEB" w:rsidR="00AD2277" w:rsidRPr="00B17F52" w:rsidRDefault="00AD2277" w:rsidP="00AD2277">
            <w:pPr>
              <w:rPr>
                <w:rFonts w:ascii="Tahoma" w:hAnsi="Tahoma" w:cs="Tahoma"/>
                <w:sz w:val="18"/>
                <w:szCs w:val="18"/>
              </w:rPr>
            </w:pPr>
            <w:r w:rsidRPr="00B17F52">
              <w:rPr>
                <w:rFonts w:ascii="Tahoma" w:hAnsi="Tahoma" w:cs="Tahoma"/>
                <w:sz w:val="18"/>
                <w:szCs w:val="18"/>
              </w:rPr>
              <w:t>Ryczałt za transport materiałów biologicznych w mieście Łodzi i na obrzeżach miasta położonych w odległości do 25 km od siedziby Zamawiającego (ul. Kopcińskiego 22)</w:t>
            </w:r>
          </w:p>
        </w:tc>
        <w:tc>
          <w:tcPr>
            <w:tcW w:w="1292" w:type="dxa"/>
            <w:tcBorders>
              <w:top w:val="single" w:sz="4" w:space="0" w:color="auto"/>
              <w:left w:val="nil"/>
              <w:bottom w:val="single" w:sz="4" w:space="0" w:color="auto"/>
              <w:right w:val="single" w:sz="4" w:space="0" w:color="auto"/>
            </w:tcBorders>
            <w:shd w:val="clear" w:color="auto" w:fill="auto"/>
            <w:vAlign w:val="bottom"/>
          </w:tcPr>
          <w:p w14:paraId="6AFB9018" w14:textId="5383474F" w:rsidR="00AD2277" w:rsidRPr="00B17F52" w:rsidRDefault="00636ADF" w:rsidP="00AD2277">
            <w:pPr>
              <w:jc w:val="center"/>
              <w:rPr>
                <w:rFonts w:ascii="Tahoma" w:hAnsi="Tahoma" w:cs="Tahoma"/>
                <w:b/>
                <w:bCs/>
                <w:sz w:val="18"/>
                <w:szCs w:val="18"/>
              </w:rPr>
            </w:pPr>
            <w:r w:rsidRPr="00B17F52">
              <w:rPr>
                <w:rFonts w:ascii="Tahoma" w:hAnsi="Tahoma" w:cs="Tahoma"/>
                <w:b/>
                <w:bCs/>
                <w:sz w:val="18"/>
                <w:szCs w:val="18"/>
              </w:rPr>
              <w:t>2160 wyjazdów</w:t>
            </w:r>
          </w:p>
        </w:tc>
      </w:tr>
    </w:tbl>
    <w:p w14:paraId="316EB026" w14:textId="49A1C293" w:rsidR="00801A02" w:rsidRPr="0002521B" w:rsidRDefault="00801A02" w:rsidP="00801A02">
      <w:pPr>
        <w:ind w:right="-1"/>
        <w:jc w:val="both"/>
        <w:rPr>
          <w:rFonts w:ascii="Tahoma" w:hAnsi="Tahoma" w:cs="Tahoma"/>
          <w:b/>
          <w:sz w:val="18"/>
          <w:szCs w:val="18"/>
          <w:highlight w:val="yellow"/>
          <w:lang w:eastAsia="zh-CN"/>
        </w:rPr>
      </w:pPr>
    </w:p>
    <w:p w14:paraId="7E685CFF" w14:textId="5FFD37CC" w:rsidR="00801A02" w:rsidRPr="00443F72" w:rsidRDefault="00801A02" w:rsidP="00801A02">
      <w:pPr>
        <w:ind w:right="-1"/>
        <w:jc w:val="both"/>
        <w:rPr>
          <w:rFonts w:ascii="Tahoma" w:hAnsi="Tahoma" w:cs="Tahoma"/>
          <w:b/>
          <w:sz w:val="18"/>
          <w:szCs w:val="18"/>
          <w:lang w:eastAsia="zh-CN"/>
        </w:rPr>
      </w:pPr>
      <w:r w:rsidRPr="00443F72">
        <w:rPr>
          <w:rFonts w:ascii="Tahoma" w:hAnsi="Tahoma" w:cs="Tahoma"/>
          <w:b/>
          <w:sz w:val="18"/>
          <w:szCs w:val="18"/>
          <w:lang w:eastAsia="zh-CN"/>
        </w:rPr>
        <w:t>Uwagi do pakietów</w:t>
      </w:r>
      <w:r w:rsidR="006D12CA">
        <w:rPr>
          <w:rFonts w:ascii="Tahoma" w:hAnsi="Tahoma" w:cs="Tahoma"/>
          <w:b/>
          <w:sz w:val="18"/>
          <w:szCs w:val="18"/>
          <w:lang w:eastAsia="zh-CN"/>
        </w:rPr>
        <w:t xml:space="preserve"> 1–3</w:t>
      </w:r>
      <w:r w:rsidRPr="00443F72">
        <w:rPr>
          <w:rFonts w:ascii="Tahoma" w:hAnsi="Tahoma" w:cs="Tahoma"/>
          <w:b/>
          <w:sz w:val="18"/>
          <w:szCs w:val="18"/>
          <w:lang w:eastAsia="zh-CN"/>
        </w:rPr>
        <w:t>:</w:t>
      </w:r>
    </w:p>
    <w:p w14:paraId="04C48F83" w14:textId="77777777" w:rsidR="00801A02" w:rsidRPr="005F5B87" w:rsidRDefault="00801A02" w:rsidP="00801A02">
      <w:pPr>
        <w:ind w:right="-1"/>
        <w:jc w:val="both"/>
        <w:rPr>
          <w:rFonts w:ascii="Tahoma" w:hAnsi="Tahoma" w:cs="Tahoma"/>
          <w:b/>
          <w:sz w:val="18"/>
          <w:szCs w:val="18"/>
          <w:lang w:eastAsia="zh-CN"/>
        </w:rPr>
      </w:pPr>
      <w:r>
        <w:rPr>
          <w:rFonts w:ascii="Tahoma" w:hAnsi="Tahoma" w:cs="Tahoma"/>
          <w:b/>
          <w:sz w:val="18"/>
          <w:szCs w:val="18"/>
          <w:lang w:eastAsia="zh-CN"/>
        </w:rPr>
        <w:t xml:space="preserve">1. </w:t>
      </w:r>
      <w:r w:rsidRPr="005F5B87">
        <w:rPr>
          <w:rFonts w:ascii="Tahoma" w:hAnsi="Tahoma" w:cs="Tahoma"/>
          <w:b/>
          <w:sz w:val="18"/>
          <w:szCs w:val="18"/>
          <w:lang w:eastAsia="zh-CN"/>
        </w:rPr>
        <w:t>Przewozy chorych w mieście Łodzi i na obrzeżach miasta położonych w odległości do 25 km od siedziby Zamawiającego rozliczane w formie ryczałtu.</w:t>
      </w:r>
      <w:r w:rsidRPr="005F5B87">
        <w:rPr>
          <w:rFonts w:ascii="Tahoma" w:hAnsi="Tahoma" w:cs="Tahoma"/>
          <w:b/>
          <w:sz w:val="18"/>
          <w:szCs w:val="18"/>
          <w:lang w:eastAsia="zh-CN"/>
        </w:rPr>
        <w:tab/>
      </w:r>
      <w:r w:rsidRPr="005F5B87">
        <w:rPr>
          <w:rFonts w:ascii="Tahoma" w:hAnsi="Tahoma" w:cs="Tahoma"/>
          <w:b/>
          <w:sz w:val="18"/>
          <w:szCs w:val="18"/>
          <w:lang w:eastAsia="zh-CN"/>
        </w:rPr>
        <w:tab/>
      </w:r>
      <w:r w:rsidRPr="005F5B87">
        <w:rPr>
          <w:rFonts w:ascii="Tahoma" w:hAnsi="Tahoma" w:cs="Tahoma"/>
          <w:b/>
          <w:sz w:val="18"/>
          <w:szCs w:val="18"/>
          <w:lang w:eastAsia="zh-CN"/>
        </w:rPr>
        <w:tab/>
      </w:r>
      <w:r w:rsidRPr="005F5B87">
        <w:rPr>
          <w:rFonts w:ascii="Tahoma" w:hAnsi="Tahoma" w:cs="Tahoma"/>
          <w:b/>
          <w:sz w:val="18"/>
          <w:szCs w:val="18"/>
          <w:lang w:eastAsia="zh-CN"/>
        </w:rPr>
        <w:tab/>
      </w:r>
      <w:r w:rsidRPr="005F5B87">
        <w:rPr>
          <w:rFonts w:ascii="Tahoma" w:hAnsi="Tahoma" w:cs="Tahoma"/>
          <w:b/>
          <w:sz w:val="18"/>
          <w:szCs w:val="18"/>
          <w:lang w:eastAsia="zh-CN"/>
        </w:rPr>
        <w:tab/>
      </w:r>
    </w:p>
    <w:p w14:paraId="03C24539" w14:textId="77777777" w:rsidR="00801A02" w:rsidRDefault="00801A02" w:rsidP="00801A02">
      <w:pPr>
        <w:ind w:right="-1"/>
        <w:jc w:val="both"/>
        <w:rPr>
          <w:rFonts w:ascii="Tahoma" w:hAnsi="Tahoma" w:cs="Tahoma"/>
          <w:b/>
          <w:sz w:val="18"/>
          <w:szCs w:val="18"/>
          <w:lang w:eastAsia="zh-CN"/>
        </w:rPr>
      </w:pPr>
      <w:r>
        <w:rPr>
          <w:rFonts w:ascii="Tahoma" w:hAnsi="Tahoma" w:cs="Tahoma"/>
          <w:b/>
          <w:sz w:val="18"/>
          <w:szCs w:val="18"/>
          <w:lang w:eastAsia="zh-CN"/>
        </w:rPr>
        <w:t xml:space="preserve">2. </w:t>
      </w:r>
      <w:r w:rsidRPr="005F5B87">
        <w:rPr>
          <w:rFonts w:ascii="Tahoma" w:hAnsi="Tahoma" w:cs="Tahoma"/>
          <w:b/>
          <w:sz w:val="18"/>
          <w:szCs w:val="18"/>
          <w:lang w:eastAsia="zh-CN"/>
        </w:rPr>
        <w:t>Dopłata, o której mowa w punkcie 3, do ryczałtu (z pkt. 1 lub 2) za przewóz chorych poza Łódź, przekraczający odległość 25 km od siedziby Zamawiającego, rozliczana w odniesieniu do różnicy pomiędzy liczbą kilometrów wykonanego przewozu a odcinkiem rozliczonym ryczałtem, o którym mowa w punkcie 1 lub 2 (25 km w jedną stronę) - bez względu na czas przewozu.</w:t>
      </w:r>
      <w:r w:rsidRPr="005F5B87">
        <w:rPr>
          <w:rFonts w:ascii="Tahoma" w:hAnsi="Tahoma" w:cs="Tahoma"/>
          <w:b/>
          <w:sz w:val="18"/>
          <w:szCs w:val="18"/>
          <w:lang w:eastAsia="zh-CN"/>
        </w:rPr>
        <w:tab/>
      </w:r>
    </w:p>
    <w:p w14:paraId="4EE64AC3" w14:textId="77777777" w:rsidR="00801A02" w:rsidRDefault="00801A02" w:rsidP="00801A02">
      <w:pPr>
        <w:ind w:right="-1"/>
        <w:jc w:val="both"/>
        <w:rPr>
          <w:rFonts w:ascii="Tahoma" w:hAnsi="Tahoma" w:cs="Tahoma"/>
          <w:b/>
          <w:sz w:val="18"/>
          <w:szCs w:val="18"/>
          <w:lang w:eastAsia="zh-CN"/>
        </w:rPr>
      </w:pPr>
    </w:p>
    <w:p w14:paraId="73CEF760" w14:textId="7C0568B3" w:rsidR="00801A02" w:rsidRDefault="00801A02" w:rsidP="00801A02">
      <w:pPr>
        <w:ind w:right="-1"/>
        <w:jc w:val="both"/>
        <w:rPr>
          <w:rFonts w:ascii="Tahoma" w:hAnsi="Tahoma" w:cs="Tahoma"/>
          <w:b/>
          <w:sz w:val="18"/>
          <w:szCs w:val="18"/>
          <w:lang w:eastAsia="zh-CN"/>
        </w:rPr>
      </w:pPr>
      <w:r>
        <w:rPr>
          <w:rFonts w:ascii="Tahoma" w:hAnsi="Tahoma" w:cs="Tahoma"/>
          <w:b/>
          <w:sz w:val="18"/>
          <w:szCs w:val="18"/>
          <w:lang w:eastAsia="zh-CN"/>
        </w:rPr>
        <w:t xml:space="preserve">Uwagi do pakietu </w:t>
      </w:r>
      <w:r w:rsidR="003F3E33">
        <w:rPr>
          <w:rFonts w:ascii="Tahoma" w:hAnsi="Tahoma" w:cs="Tahoma"/>
          <w:b/>
          <w:sz w:val="18"/>
          <w:szCs w:val="18"/>
          <w:lang w:eastAsia="zh-CN"/>
        </w:rPr>
        <w:t>4</w:t>
      </w:r>
      <w:r>
        <w:rPr>
          <w:rFonts w:ascii="Tahoma" w:hAnsi="Tahoma" w:cs="Tahoma"/>
          <w:b/>
          <w:sz w:val="18"/>
          <w:szCs w:val="18"/>
          <w:lang w:eastAsia="zh-CN"/>
        </w:rPr>
        <w:t>:</w:t>
      </w:r>
    </w:p>
    <w:p w14:paraId="65F5043A" w14:textId="77777777" w:rsidR="00801A02" w:rsidRPr="0088698F" w:rsidRDefault="00801A02" w:rsidP="00801A02">
      <w:pPr>
        <w:ind w:right="-1"/>
        <w:jc w:val="both"/>
        <w:rPr>
          <w:rFonts w:ascii="Tahoma" w:hAnsi="Tahoma" w:cs="Tahoma"/>
          <w:b/>
          <w:sz w:val="18"/>
          <w:szCs w:val="18"/>
          <w:lang w:eastAsia="zh-CN"/>
        </w:rPr>
      </w:pPr>
      <w:r>
        <w:rPr>
          <w:rFonts w:ascii="Tahoma" w:hAnsi="Tahoma" w:cs="Tahoma"/>
          <w:b/>
          <w:sz w:val="18"/>
          <w:szCs w:val="18"/>
          <w:lang w:eastAsia="zh-CN"/>
        </w:rPr>
        <w:t>1.</w:t>
      </w:r>
      <w:r w:rsidRPr="0088698F">
        <w:rPr>
          <w:rFonts w:ascii="Tahoma" w:hAnsi="Tahoma" w:cs="Tahoma"/>
          <w:b/>
          <w:sz w:val="18"/>
          <w:szCs w:val="18"/>
          <w:lang w:eastAsia="zh-CN"/>
        </w:rPr>
        <w:t>Przewozy w mieście Łodzi i na obrzeżach miasta położonych w odległości do 25 km od siedziby Zamawiającego rozliczane w formie ryczałtu.</w:t>
      </w:r>
      <w:r w:rsidRPr="0088698F">
        <w:rPr>
          <w:rFonts w:ascii="Tahoma" w:hAnsi="Tahoma" w:cs="Tahoma"/>
          <w:b/>
          <w:sz w:val="18"/>
          <w:szCs w:val="18"/>
          <w:lang w:eastAsia="zh-CN"/>
        </w:rPr>
        <w:tab/>
      </w:r>
      <w:r w:rsidRPr="0088698F">
        <w:rPr>
          <w:rFonts w:ascii="Tahoma" w:hAnsi="Tahoma" w:cs="Tahoma"/>
          <w:b/>
          <w:sz w:val="18"/>
          <w:szCs w:val="18"/>
          <w:lang w:eastAsia="zh-CN"/>
        </w:rPr>
        <w:tab/>
      </w:r>
      <w:r w:rsidRPr="0088698F">
        <w:rPr>
          <w:rFonts w:ascii="Tahoma" w:hAnsi="Tahoma" w:cs="Tahoma"/>
          <w:b/>
          <w:sz w:val="18"/>
          <w:szCs w:val="18"/>
          <w:lang w:eastAsia="zh-CN"/>
        </w:rPr>
        <w:tab/>
      </w:r>
      <w:r w:rsidRPr="0088698F">
        <w:rPr>
          <w:rFonts w:ascii="Tahoma" w:hAnsi="Tahoma" w:cs="Tahoma"/>
          <w:b/>
          <w:sz w:val="18"/>
          <w:szCs w:val="18"/>
          <w:lang w:eastAsia="zh-CN"/>
        </w:rPr>
        <w:tab/>
      </w:r>
      <w:r w:rsidRPr="0088698F">
        <w:rPr>
          <w:rFonts w:ascii="Tahoma" w:hAnsi="Tahoma" w:cs="Tahoma"/>
          <w:b/>
          <w:sz w:val="18"/>
          <w:szCs w:val="18"/>
          <w:lang w:eastAsia="zh-CN"/>
        </w:rPr>
        <w:tab/>
      </w:r>
    </w:p>
    <w:p w14:paraId="2AC6282F" w14:textId="77777777" w:rsidR="00AD2277" w:rsidRDefault="00801A02" w:rsidP="00801A02">
      <w:pPr>
        <w:ind w:right="-1"/>
        <w:jc w:val="both"/>
        <w:rPr>
          <w:rFonts w:ascii="Tahoma" w:hAnsi="Tahoma" w:cs="Tahoma"/>
          <w:b/>
          <w:sz w:val="18"/>
          <w:szCs w:val="18"/>
          <w:lang w:eastAsia="zh-CN"/>
        </w:rPr>
      </w:pPr>
      <w:r>
        <w:rPr>
          <w:rFonts w:ascii="Tahoma" w:hAnsi="Tahoma" w:cs="Tahoma"/>
          <w:b/>
          <w:sz w:val="18"/>
          <w:szCs w:val="18"/>
          <w:lang w:eastAsia="zh-CN"/>
        </w:rPr>
        <w:t xml:space="preserve">2. </w:t>
      </w:r>
      <w:r w:rsidRPr="0088698F">
        <w:rPr>
          <w:rFonts w:ascii="Tahoma" w:hAnsi="Tahoma" w:cs="Tahoma"/>
          <w:b/>
          <w:sz w:val="18"/>
          <w:szCs w:val="18"/>
          <w:lang w:eastAsia="zh-CN"/>
        </w:rPr>
        <w:t>Dopłata, o której mowa w punkcie 2 do ryczałtu (z pkt. 1) za przewóz poza Łódź, przekraczający odległość 25 km od siedziby Zamawiającego, rozliczana w odniesieniu do różnicy pomiędzy liczbą kilometrów wykonanego przewozu a odcinkiem rozliczonym ryczałtem, o którym mowa w punkcie 1 lub 2 (25 km w jedną stronę) - bez względu na czas przewozu.</w:t>
      </w:r>
      <w:r w:rsidRPr="0088698F">
        <w:rPr>
          <w:rFonts w:ascii="Tahoma" w:hAnsi="Tahoma" w:cs="Tahoma"/>
          <w:b/>
          <w:sz w:val="18"/>
          <w:szCs w:val="18"/>
          <w:lang w:eastAsia="zh-CN"/>
        </w:rPr>
        <w:tab/>
      </w:r>
    </w:p>
    <w:p w14:paraId="5EC8F3F2" w14:textId="77777777" w:rsidR="00AD2277" w:rsidRDefault="00AD2277" w:rsidP="00801A02">
      <w:pPr>
        <w:ind w:right="-1"/>
        <w:jc w:val="both"/>
        <w:rPr>
          <w:rFonts w:ascii="Tahoma" w:hAnsi="Tahoma" w:cs="Tahoma"/>
          <w:b/>
          <w:sz w:val="18"/>
          <w:szCs w:val="18"/>
          <w:lang w:eastAsia="zh-CN"/>
        </w:rPr>
      </w:pPr>
    </w:p>
    <w:p w14:paraId="4BA66CA9" w14:textId="298930C5" w:rsidR="00AD2277" w:rsidRPr="00B17F52" w:rsidRDefault="00AD2277" w:rsidP="00AD2277">
      <w:pPr>
        <w:ind w:right="-1"/>
        <w:jc w:val="both"/>
        <w:rPr>
          <w:rFonts w:ascii="Tahoma" w:hAnsi="Tahoma" w:cs="Tahoma"/>
          <w:b/>
          <w:sz w:val="18"/>
          <w:szCs w:val="18"/>
          <w:lang w:eastAsia="zh-CN"/>
        </w:rPr>
      </w:pPr>
      <w:r w:rsidRPr="00B17F52">
        <w:rPr>
          <w:rFonts w:ascii="Tahoma" w:hAnsi="Tahoma" w:cs="Tahoma"/>
          <w:b/>
          <w:sz w:val="18"/>
          <w:szCs w:val="18"/>
          <w:lang w:eastAsia="zh-CN"/>
        </w:rPr>
        <w:t>Uwagi do pakietu 5:</w:t>
      </w:r>
    </w:p>
    <w:p w14:paraId="03B003B5" w14:textId="3A9436C5" w:rsidR="00801A02" w:rsidRPr="00B17F52" w:rsidRDefault="00AD2277" w:rsidP="00AD2277">
      <w:pPr>
        <w:ind w:right="-1"/>
        <w:jc w:val="both"/>
        <w:rPr>
          <w:rFonts w:ascii="Tahoma" w:hAnsi="Tahoma" w:cs="Tahoma"/>
          <w:b/>
          <w:sz w:val="18"/>
          <w:szCs w:val="18"/>
          <w:lang w:eastAsia="zh-CN"/>
        </w:rPr>
      </w:pPr>
      <w:r w:rsidRPr="00B17F52">
        <w:rPr>
          <w:rFonts w:ascii="Tahoma" w:hAnsi="Tahoma" w:cs="Tahoma"/>
          <w:b/>
          <w:sz w:val="18"/>
          <w:szCs w:val="18"/>
          <w:lang w:eastAsia="zh-CN"/>
        </w:rPr>
        <w:t>1.Przewozy w mieście Łodzi i na obrzeżach miasta położonych w odległości do 25 km od siedziby Zamawiającego roz</w:t>
      </w:r>
      <w:r w:rsidR="00636ADF" w:rsidRPr="00B17F52">
        <w:rPr>
          <w:rFonts w:ascii="Tahoma" w:hAnsi="Tahoma" w:cs="Tahoma"/>
          <w:b/>
          <w:sz w:val="18"/>
          <w:szCs w:val="18"/>
          <w:lang w:eastAsia="zh-CN"/>
        </w:rPr>
        <w:t>liczane w formie ryczałtu.</w:t>
      </w:r>
      <w:r w:rsidR="00636ADF" w:rsidRPr="00B17F52">
        <w:rPr>
          <w:rFonts w:ascii="Tahoma" w:hAnsi="Tahoma" w:cs="Tahoma"/>
          <w:b/>
          <w:sz w:val="18"/>
          <w:szCs w:val="18"/>
          <w:lang w:eastAsia="zh-CN"/>
        </w:rPr>
        <w:tab/>
      </w:r>
      <w:r w:rsidR="00636ADF" w:rsidRPr="00B17F52">
        <w:rPr>
          <w:rFonts w:ascii="Tahoma" w:hAnsi="Tahoma" w:cs="Tahoma"/>
          <w:b/>
          <w:sz w:val="18"/>
          <w:szCs w:val="18"/>
          <w:lang w:eastAsia="zh-CN"/>
        </w:rPr>
        <w:tab/>
      </w:r>
      <w:r w:rsidR="00636ADF" w:rsidRPr="00B17F52">
        <w:rPr>
          <w:rFonts w:ascii="Tahoma" w:hAnsi="Tahoma" w:cs="Tahoma"/>
          <w:b/>
          <w:sz w:val="18"/>
          <w:szCs w:val="18"/>
          <w:lang w:eastAsia="zh-CN"/>
        </w:rPr>
        <w:tab/>
      </w:r>
      <w:r w:rsidR="00636ADF" w:rsidRPr="00B17F52">
        <w:rPr>
          <w:rFonts w:ascii="Tahoma" w:hAnsi="Tahoma" w:cs="Tahoma"/>
          <w:b/>
          <w:sz w:val="18"/>
          <w:szCs w:val="18"/>
          <w:lang w:eastAsia="zh-CN"/>
        </w:rPr>
        <w:tab/>
      </w:r>
      <w:r w:rsidR="00636ADF" w:rsidRPr="00B17F52">
        <w:rPr>
          <w:rFonts w:ascii="Tahoma" w:hAnsi="Tahoma" w:cs="Tahoma"/>
          <w:b/>
          <w:sz w:val="18"/>
          <w:szCs w:val="18"/>
          <w:lang w:eastAsia="zh-CN"/>
        </w:rPr>
        <w:tab/>
      </w:r>
      <w:r w:rsidRPr="003734B3">
        <w:rPr>
          <w:rFonts w:ascii="Tahoma" w:hAnsi="Tahoma" w:cs="Tahoma"/>
          <w:b/>
          <w:sz w:val="18"/>
          <w:szCs w:val="18"/>
          <w:lang w:eastAsia="zh-CN"/>
        </w:rPr>
        <w:tab/>
      </w:r>
      <w:r w:rsidRPr="003734B3">
        <w:rPr>
          <w:rFonts w:ascii="Tahoma" w:hAnsi="Tahoma" w:cs="Tahoma"/>
          <w:b/>
          <w:sz w:val="18"/>
          <w:szCs w:val="18"/>
          <w:lang w:eastAsia="zh-CN"/>
        </w:rPr>
        <w:tab/>
      </w:r>
      <w:r w:rsidRPr="003734B3">
        <w:rPr>
          <w:rFonts w:ascii="Tahoma" w:hAnsi="Tahoma" w:cs="Tahoma"/>
          <w:b/>
          <w:sz w:val="18"/>
          <w:szCs w:val="18"/>
          <w:lang w:eastAsia="zh-CN"/>
        </w:rPr>
        <w:tab/>
      </w:r>
      <w:r w:rsidRPr="003734B3">
        <w:rPr>
          <w:rFonts w:ascii="Tahoma" w:hAnsi="Tahoma" w:cs="Tahoma"/>
          <w:b/>
          <w:sz w:val="18"/>
          <w:szCs w:val="18"/>
          <w:lang w:eastAsia="zh-CN"/>
        </w:rPr>
        <w:tab/>
      </w:r>
      <w:r w:rsidRPr="003734B3">
        <w:rPr>
          <w:rFonts w:ascii="Tahoma" w:hAnsi="Tahoma" w:cs="Tahoma"/>
          <w:b/>
          <w:sz w:val="18"/>
          <w:szCs w:val="18"/>
          <w:lang w:eastAsia="zh-CN"/>
        </w:rPr>
        <w:tab/>
      </w:r>
      <w:r w:rsidRPr="003734B3">
        <w:rPr>
          <w:rFonts w:ascii="Tahoma" w:hAnsi="Tahoma" w:cs="Tahoma"/>
          <w:b/>
          <w:sz w:val="18"/>
          <w:szCs w:val="18"/>
          <w:lang w:eastAsia="zh-CN"/>
        </w:rPr>
        <w:tab/>
      </w:r>
      <w:r w:rsidRPr="003734B3">
        <w:rPr>
          <w:rFonts w:ascii="Tahoma" w:hAnsi="Tahoma" w:cs="Tahoma"/>
          <w:b/>
          <w:sz w:val="18"/>
          <w:szCs w:val="18"/>
          <w:lang w:eastAsia="zh-CN"/>
        </w:rPr>
        <w:tab/>
      </w:r>
      <w:r w:rsidRPr="003734B3">
        <w:rPr>
          <w:rFonts w:ascii="Tahoma" w:hAnsi="Tahoma" w:cs="Tahoma"/>
          <w:b/>
          <w:sz w:val="18"/>
          <w:szCs w:val="18"/>
          <w:lang w:eastAsia="zh-CN"/>
        </w:rPr>
        <w:tab/>
      </w:r>
      <w:r w:rsidRPr="003734B3">
        <w:rPr>
          <w:rFonts w:ascii="Tahoma" w:hAnsi="Tahoma" w:cs="Tahoma"/>
          <w:b/>
          <w:sz w:val="18"/>
          <w:szCs w:val="18"/>
          <w:lang w:eastAsia="zh-CN"/>
        </w:rPr>
        <w:tab/>
      </w:r>
      <w:r w:rsidRPr="003734B3">
        <w:rPr>
          <w:rFonts w:ascii="Tahoma" w:hAnsi="Tahoma" w:cs="Tahoma"/>
          <w:b/>
          <w:sz w:val="18"/>
          <w:szCs w:val="18"/>
          <w:lang w:eastAsia="zh-CN"/>
        </w:rPr>
        <w:tab/>
      </w:r>
      <w:r w:rsidR="00801A02" w:rsidRPr="003734B3">
        <w:rPr>
          <w:rFonts w:ascii="Tahoma" w:hAnsi="Tahoma" w:cs="Tahoma"/>
          <w:b/>
          <w:sz w:val="18"/>
          <w:szCs w:val="18"/>
          <w:lang w:eastAsia="zh-CN"/>
        </w:rPr>
        <w:tab/>
      </w:r>
      <w:r w:rsidR="00801A02" w:rsidRPr="003734B3">
        <w:rPr>
          <w:rFonts w:ascii="Tahoma" w:hAnsi="Tahoma" w:cs="Tahoma"/>
          <w:b/>
          <w:sz w:val="18"/>
          <w:szCs w:val="18"/>
          <w:lang w:eastAsia="zh-CN"/>
        </w:rPr>
        <w:tab/>
      </w:r>
      <w:r w:rsidR="00801A02" w:rsidRPr="003734B3">
        <w:rPr>
          <w:rFonts w:ascii="Tahoma" w:hAnsi="Tahoma" w:cs="Tahoma"/>
          <w:b/>
          <w:sz w:val="18"/>
          <w:szCs w:val="18"/>
          <w:lang w:eastAsia="zh-CN"/>
        </w:rPr>
        <w:tab/>
      </w:r>
      <w:r w:rsidR="00801A02" w:rsidRPr="003734B3">
        <w:rPr>
          <w:rFonts w:ascii="Tahoma" w:hAnsi="Tahoma" w:cs="Tahoma"/>
          <w:b/>
          <w:sz w:val="18"/>
          <w:szCs w:val="18"/>
          <w:lang w:eastAsia="zh-CN"/>
        </w:rPr>
        <w:tab/>
      </w:r>
      <w:r w:rsidR="00801A02" w:rsidRPr="003734B3">
        <w:rPr>
          <w:rFonts w:ascii="Tahoma" w:hAnsi="Tahoma" w:cs="Tahoma"/>
          <w:b/>
          <w:sz w:val="18"/>
          <w:szCs w:val="18"/>
          <w:lang w:eastAsia="zh-CN"/>
        </w:rPr>
        <w:tab/>
      </w:r>
      <w:r w:rsidR="00801A02" w:rsidRPr="003734B3">
        <w:rPr>
          <w:rFonts w:ascii="Tahoma" w:hAnsi="Tahoma" w:cs="Tahoma"/>
          <w:b/>
          <w:sz w:val="18"/>
          <w:szCs w:val="18"/>
          <w:lang w:eastAsia="zh-CN"/>
        </w:rPr>
        <w:tab/>
      </w:r>
      <w:r w:rsidR="00801A02" w:rsidRPr="003734B3">
        <w:rPr>
          <w:rFonts w:ascii="Tahoma" w:hAnsi="Tahoma" w:cs="Tahoma"/>
          <w:b/>
          <w:sz w:val="18"/>
          <w:szCs w:val="18"/>
          <w:lang w:eastAsia="zh-CN"/>
        </w:rPr>
        <w:tab/>
      </w:r>
      <w:r w:rsidR="00801A02" w:rsidRPr="003734B3">
        <w:rPr>
          <w:rFonts w:ascii="Tahoma" w:hAnsi="Tahoma" w:cs="Tahoma"/>
          <w:b/>
          <w:sz w:val="18"/>
          <w:szCs w:val="18"/>
          <w:lang w:eastAsia="zh-CN"/>
        </w:rPr>
        <w:tab/>
      </w:r>
      <w:r w:rsidR="00801A02" w:rsidRPr="003734B3">
        <w:rPr>
          <w:rFonts w:ascii="Tahoma" w:hAnsi="Tahoma" w:cs="Tahoma"/>
          <w:b/>
          <w:sz w:val="18"/>
          <w:szCs w:val="18"/>
          <w:lang w:eastAsia="zh-CN"/>
        </w:rPr>
        <w:tab/>
      </w:r>
      <w:r w:rsidR="00801A02" w:rsidRPr="003734B3">
        <w:rPr>
          <w:rFonts w:ascii="Tahoma" w:hAnsi="Tahoma" w:cs="Tahoma"/>
          <w:b/>
          <w:sz w:val="18"/>
          <w:szCs w:val="18"/>
          <w:lang w:eastAsia="zh-CN"/>
        </w:rPr>
        <w:tab/>
      </w:r>
      <w:r w:rsidR="00801A02" w:rsidRPr="003734B3">
        <w:rPr>
          <w:rFonts w:ascii="Tahoma" w:hAnsi="Tahoma" w:cs="Tahoma"/>
          <w:b/>
          <w:sz w:val="18"/>
          <w:szCs w:val="18"/>
          <w:lang w:eastAsia="zh-CN"/>
        </w:rPr>
        <w:tab/>
      </w:r>
      <w:r w:rsidR="00801A02" w:rsidRPr="003734B3">
        <w:rPr>
          <w:rFonts w:ascii="Tahoma" w:hAnsi="Tahoma" w:cs="Tahoma"/>
          <w:b/>
          <w:sz w:val="18"/>
          <w:szCs w:val="18"/>
          <w:lang w:eastAsia="zh-CN"/>
        </w:rPr>
        <w:tab/>
      </w:r>
    </w:p>
    <w:p w14:paraId="78A72FD1" w14:textId="77777777" w:rsidR="00801A02" w:rsidRPr="004677BA" w:rsidRDefault="00801A02" w:rsidP="00801A02">
      <w:pPr>
        <w:suppressAutoHyphens/>
        <w:autoSpaceDE w:val="0"/>
        <w:jc w:val="both"/>
        <w:rPr>
          <w:sz w:val="18"/>
          <w:szCs w:val="18"/>
          <w:lang w:eastAsia="zh-CN"/>
        </w:rPr>
      </w:pPr>
      <w:r>
        <w:rPr>
          <w:rFonts w:ascii="Tahoma" w:hAnsi="Tahoma" w:cs="Tahoma"/>
          <w:b/>
          <w:sz w:val="18"/>
          <w:szCs w:val="18"/>
          <w:u w:val="single"/>
          <w:lang w:eastAsia="zh-CN"/>
        </w:rPr>
        <w:t>5</w:t>
      </w:r>
      <w:r w:rsidRPr="004677BA">
        <w:rPr>
          <w:rFonts w:ascii="Tahoma" w:hAnsi="Tahoma" w:cs="Tahoma"/>
          <w:b/>
          <w:sz w:val="18"/>
          <w:szCs w:val="18"/>
          <w:u w:val="single"/>
          <w:lang w:eastAsia="zh-CN"/>
        </w:rPr>
        <w:t>. Wykonawca zobowiązany jest do:</w:t>
      </w:r>
    </w:p>
    <w:p w14:paraId="40E24B21" w14:textId="77777777" w:rsidR="00801A02" w:rsidRPr="004677BA" w:rsidRDefault="00801A02" w:rsidP="00E55EF0">
      <w:pPr>
        <w:numPr>
          <w:ilvl w:val="0"/>
          <w:numId w:val="61"/>
        </w:numPr>
        <w:suppressAutoHyphens/>
        <w:autoSpaceDE w:val="0"/>
        <w:ind w:left="567"/>
        <w:jc w:val="both"/>
        <w:rPr>
          <w:sz w:val="18"/>
          <w:szCs w:val="18"/>
          <w:lang w:eastAsia="zh-CN"/>
        </w:rPr>
      </w:pPr>
      <w:r w:rsidRPr="004677BA">
        <w:rPr>
          <w:rFonts w:ascii="Tahoma" w:hAnsi="Tahoma" w:cs="Tahoma"/>
          <w:sz w:val="18"/>
          <w:szCs w:val="18"/>
          <w:lang w:eastAsia="zh-CN"/>
        </w:rPr>
        <w:t>Zapewnienia transportu pacjentów Zamawiającego w obrębie miasta, a także do innych miejscowości - w razie potrzeby.</w:t>
      </w:r>
    </w:p>
    <w:p w14:paraId="44690189" w14:textId="77777777" w:rsidR="00801A02" w:rsidRPr="004677BA" w:rsidRDefault="00801A02" w:rsidP="00E55EF0">
      <w:pPr>
        <w:numPr>
          <w:ilvl w:val="0"/>
          <w:numId w:val="61"/>
        </w:numPr>
        <w:tabs>
          <w:tab w:val="left" w:pos="284"/>
        </w:tabs>
        <w:ind w:left="567"/>
        <w:rPr>
          <w:rFonts w:ascii="Tahoma" w:hAnsi="Tahoma" w:cs="Tahoma"/>
          <w:color w:val="000000"/>
          <w:sz w:val="18"/>
          <w:szCs w:val="18"/>
        </w:rPr>
      </w:pPr>
      <w:r w:rsidRPr="004677BA">
        <w:rPr>
          <w:rFonts w:ascii="Tahoma" w:hAnsi="Tahoma" w:cs="Tahoma"/>
          <w:color w:val="000000"/>
          <w:spacing w:val="-3"/>
          <w:sz w:val="18"/>
          <w:szCs w:val="18"/>
          <w:lang w:eastAsia="zh-CN"/>
        </w:rPr>
        <w:t xml:space="preserve">Wykonywania usług transportu sanitarnego środkami transportu sanitarnego spełniającymi </w:t>
      </w:r>
      <w:r w:rsidRPr="004677BA">
        <w:rPr>
          <w:rFonts w:ascii="Tahoma" w:hAnsi="Tahoma" w:cs="Tahoma"/>
          <w:color w:val="000000"/>
          <w:sz w:val="18"/>
          <w:szCs w:val="18"/>
        </w:rPr>
        <w:t>wymagania określone w następujących przepisach prawnych:</w:t>
      </w:r>
    </w:p>
    <w:p w14:paraId="0B6CC8BA" w14:textId="77777777" w:rsidR="00801A02" w:rsidRPr="004677BA" w:rsidRDefault="00801A02" w:rsidP="00E55EF0">
      <w:pPr>
        <w:numPr>
          <w:ilvl w:val="1"/>
          <w:numId w:val="61"/>
        </w:numPr>
        <w:tabs>
          <w:tab w:val="left" w:pos="284"/>
        </w:tabs>
        <w:ind w:left="993"/>
        <w:rPr>
          <w:rFonts w:ascii="Tahoma" w:hAnsi="Tahoma" w:cs="Tahoma"/>
          <w:color w:val="000000"/>
          <w:sz w:val="18"/>
          <w:szCs w:val="18"/>
        </w:rPr>
      </w:pPr>
      <w:r w:rsidRPr="004677BA">
        <w:rPr>
          <w:rFonts w:ascii="Tahoma" w:hAnsi="Tahoma" w:cs="Tahoma"/>
          <w:color w:val="000000"/>
          <w:spacing w:val="-3"/>
          <w:sz w:val="18"/>
          <w:szCs w:val="18"/>
          <w:lang w:eastAsia="zh-CN"/>
        </w:rPr>
        <w:t xml:space="preserve">cechy techniczne i jakościowe określone w Polskich Normach przenoszących europejskie normy zharmonizowane: Polska Norma </w:t>
      </w:r>
      <w:proofErr w:type="spellStart"/>
      <w:r w:rsidRPr="004677BA">
        <w:rPr>
          <w:rFonts w:ascii="Tahoma" w:hAnsi="Tahoma" w:cs="Tahoma"/>
          <w:color w:val="000000"/>
          <w:spacing w:val="-3"/>
          <w:sz w:val="18"/>
          <w:szCs w:val="18"/>
          <w:lang w:eastAsia="zh-CN"/>
        </w:rPr>
        <w:t>PN</w:t>
      </w:r>
      <w:proofErr w:type="spellEnd"/>
      <w:r w:rsidRPr="004677BA">
        <w:rPr>
          <w:rFonts w:ascii="Tahoma" w:hAnsi="Tahoma" w:cs="Tahoma"/>
          <w:color w:val="000000"/>
          <w:spacing w:val="-3"/>
          <w:sz w:val="18"/>
          <w:szCs w:val="18"/>
          <w:lang w:eastAsia="zh-CN"/>
        </w:rPr>
        <w:t xml:space="preserve">-EN 1789:2021-02 lub równoważnych „Pojazdy medyczne i ich wyposażenie – Ambulanse drogowe”; </w:t>
      </w:r>
    </w:p>
    <w:p w14:paraId="675D46E2" w14:textId="77777777" w:rsidR="00801A02" w:rsidRPr="004677BA" w:rsidRDefault="00801A02" w:rsidP="00E55EF0">
      <w:pPr>
        <w:numPr>
          <w:ilvl w:val="1"/>
          <w:numId w:val="61"/>
        </w:numPr>
        <w:tabs>
          <w:tab w:val="left" w:pos="284"/>
        </w:tabs>
        <w:ind w:left="993"/>
        <w:rPr>
          <w:rFonts w:ascii="Tahoma" w:hAnsi="Tahoma" w:cs="Tahoma"/>
          <w:color w:val="000000"/>
          <w:sz w:val="18"/>
          <w:szCs w:val="18"/>
        </w:rPr>
      </w:pPr>
      <w:r w:rsidRPr="004677BA">
        <w:rPr>
          <w:rFonts w:ascii="Tahoma" w:hAnsi="Tahoma" w:cs="Tahoma"/>
          <w:color w:val="000000"/>
          <w:spacing w:val="-3"/>
          <w:sz w:val="18"/>
          <w:szCs w:val="18"/>
          <w:lang w:eastAsia="zh-CN"/>
        </w:rPr>
        <w:t>ustawie z dnia 8 września 2006 roku o Państwowym Ratownictwie Medycznym  (</w:t>
      </w:r>
      <w:r w:rsidRPr="003833D1">
        <w:rPr>
          <w:rFonts w:ascii="Tahoma" w:hAnsi="Tahoma" w:cs="Tahoma"/>
          <w:color w:val="000000"/>
          <w:sz w:val="18"/>
          <w:szCs w:val="18"/>
          <w:lang w:eastAsia="zh-CN"/>
        </w:rPr>
        <w:t>Dz.U. 2023 poz. 1541</w:t>
      </w:r>
      <w:r w:rsidRPr="004677BA">
        <w:rPr>
          <w:rFonts w:ascii="Tahoma" w:hAnsi="Tahoma" w:cs="Tahoma"/>
          <w:color w:val="000000"/>
          <w:sz w:val="18"/>
          <w:szCs w:val="18"/>
          <w:lang w:eastAsia="zh-CN"/>
        </w:rPr>
        <w:t xml:space="preserve">, </w:t>
      </w:r>
      <w:proofErr w:type="spellStart"/>
      <w:r w:rsidRPr="004677BA">
        <w:rPr>
          <w:rFonts w:ascii="Tahoma" w:hAnsi="Tahoma" w:cs="Tahoma"/>
          <w:color w:val="000000"/>
          <w:sz w:val="18"/>
          <w:szCs w:val="18"/>
          <w:lang w:eastAsia="zh-CN"/>
        </w:rPr>
        <w:t>t.j</w:t>
      </w:r>
      <w:proofErr w:type="spellEnd"/>
      <w:r w:rsidRPr="004677BA">
        <w:rPr>
          <w:rFonts w:ascii="Tahoma" w:hAnsi="Tahoma" w:cs="Tahoma"/>
          <w:color w:val="000000"/>
          <w:sz w:val="18"/>
          <w:szCs w:val="18"/>
          <w:lang w:eastAsia="zh-CN"/>
        </w:rPr>
        <w:t xml:space="preserve">. </w:t>
      </w:r>
      <w:r>
        <w:rPr>
          <w:rFonts w:ascii="Tahoma" w:hAnsi="Tahoma" w:cs="Tahoma"/>
          <w:color w:val="000000"/>
          <w:sz w:val="18"/>
          <w:szCs w:val="18"/>
          <w:lang w:eastAsia="zh-CN"/>
        </w:rPr>
        <w:t>ze</w:t>
      </w:r>
      <w:r w:rsidRPr="004677BA">
        <w:rPr>
          <w:rFonts w:ascii="Tahoma" w:hAnsi="Tahoma" w:cs="Tahoma"/>
          <w:color w:val="000000"/>
          <w:sz w:val="18"/>
          <w:szCs w:val="18"/>
          <w:lang w:eastAsia="zh-CN"/>
        </w:rPr>
        <w:t xml:space="preserve"> zm.);</w:t>
      </w:r>
    </w:p>
    <w:p w14:paraId="0075389A" w14:textId="77777777" w:rsidR="00801A02" w:rsidRPr="00F43337" w:rsidRDefault="00801A02" w:rsidP="00E55EF0">
      <w:pPr>
        <w:widowControl w:val="0"/>
        <w:numPr>
          <w:ilvl w:val="1"/>
          <w:numId w:val="61"/>
        </w:numPr>
        <w:suppressAutoHyphens/>
        <w:ind w:left="993"/>
        <w:contextualSpacing/>
        <w:rPr>
          <w:rFonts w:ascii="Tahoma" w:hAnsi="Tahoma" w:cs="Tahoma"/>
          <w:sz w:val="18"/>
          <w:szCs w:val="18"/>
        </w:rPr>
      </w:pPr>
      <w:r w:rsidRPr="00F43337">
        <w:rPr>
          <w:rFonts w:ascii="Tahoma" w:hAnsi="Tahoma" w:cs="Tahoma"/>
          <w:color w:val="000000"/>
          <w:spacing w:val="-3"/>
          <w:sz w:val="18"/>
          <w:szCs w:val="18"/>
          <w:lang w:eastAsia="zh-CN"/>
        </w:rPr>
        <w:t xml:space="preserve">rozporządzeniu Ministra Infrastruktury z dnia 27 października 2016 r. w sprawie warunków technicznych pojazdów oraz zakresu ich niezbędnego wyposażenia (Dz.U. 2016 poz. 2022, t. j. ze zm.) </w:t>
      </w:r>
      <w:r w:rsidRPr="00F43337">
        <w:rPr>
          <w:rFonts w:ascii="Tahoma" w:hAnsi="Tahoma" w:cs="Tahoma"/>
          <w:sz w:val="18"/>
          <w:szCs w:val="18"/>
        </w:rPr>
        <w:t>ustawy z dnia 20 czerwca 1997 r. Prawo o Ruchu Drogowym (</w:t>
      </w:r>
      <w:r w:rsidRPr="00F43337">
        <w:rPr>
          <w:rFonts w:ascii="Tahoma" w:hAnsi="Tahoma" w:cs="Tahoma"/>
          <w:bCs/>
          <w:sz w:val="18"/>
          <w:szCs w:val="18"/>
        </w:rPr>
        <w:t>Dz.U. 2023 poz. 1047</w:t>
      </w:r>
      <w:r>
        <w:rPr>
          <w:rFonts w:ascii="Tahoma" w:hAnsi="Tahoma" w:cs="Tahoma"/>
          <w:bCs/>
          <w:sz w:val="18"/>
          <w:szCs w:val="18"/>
        </w:rPr>
        <w:t xml:space="preserve">, </w:t>
      </w:r>
      <w:proofErr w:type="spellStart"/>
      <w:r>
        <w:rPr>
          <w:rFonts w:ascii="Tahoma" w:hAnsi="Tahoma" w:cs="Tahoma"/>
          <w:bCs/>
          <w:sz w:val="18"/>
          <w:szCs w:val="18"/>
        </w:rPr>
        <w:t>t.j</w:t>
      </w:r>
      <w:proofErr w:type="spellEnd"/>
      <w:r>
        <w:rPr>
          <w:rFonts w:ascii="Tahoma" w:hAnsi="Tahoma" w:cs="Tahoma"/>
          <w:bCs/>
          <w:sz w:val="18"/>
          <w:szCs w:val="18"/>
        </w:rPr>
        <w:t>. ze zm.</w:t>
      </w:r>
      <w:r w:rsidRPr="00F43337">
        <w:rPr>
          <w:rFonts w:ascii="Tahoma" w:hAnsi="Tahoma" w:cs="Tahoma"/>
          <w:sz w:val="18"/>
          <w:szCs w:val="18"/>
        </w:rPr>
        <w:t xml:space="preserve">); </w:t>
      </w:r>
    </w:p>
    <w:p w14:paraId="2C092006" w14:textId="2CF46476" w:rsidR="00801A02" w:rsidRPr="004677BA" w:rsidRDefault="00801A02" w:rsidP="00E55EF0">
      <w:pPr>
        <w:numPr>
          <w:ilvl w:val="1"/>
          <w:numId w:val="61"/>
        </w:numPr>
        <w:tabs>
          <w:tab w:val="left" w:pos="284"/>
        </w:tabs>
        <w:ind w:left="993"/>
        <w:rPr>
          <w:rFonts w:ascii="Tahoma" w:hAnsi="Tahoma" w:cs="Tahoma"/>
          <w:color w:val="000000"/>
          <w:sz w:val="18"/>
          <w:szCs w:val="18"/>
        </w:rPr>
      </w:pPr>
      <w:r w:rsidRPr="004677BA">
        <w:rPr>
          <w:rFonts w:ascii="Tahoma" w:hAnsi="Tahoma" w:cs="Tahoma"/>
          <w:color w:val="000000"/>
          <w:spacing w:val="-3"/>
          <w:sz w:val="18"/>
          <w:szCs w:val="18"/>
          <w:lang w:eastAsia="zh-CN"/>
        </w:rPr>
        <w:t xml:space="preserve">ustawie z dnia 27 sierpnia 2004 r. o świadczeniach opieki zdrowotnej finansowanych ze środków publicznych </w:t>
      </w:r>
      <w:r>
        <w:rPr>
          <w:rFonts w:ascii="Tahoma" w:hAnsi="Tahoma" w:cs="Tahoma"/>
          <w:color w:val="000000"/>
          <w:spacing w:val="-3"/>
          <w:sz w:val="18"/>
          <w:szCs w:val="18"/>
          <w:lang w:eastAsia="zh-CN"/>
        </w:rPr>
        <w:t>(</w:t>
      </w:r>
      <w:r w:rsidRPr="008F50EC">
        <w:rPr>
          <w:rFonts w:ascii="Tahoma" w:hAnsi="Tahoma" w:cs="Tahoma"/>
          <w:color w:val="000000"/>
          <w:spacing w:val="-3"/>
          <w:sz w:val="18"/>
          <w:szCs w:val="18"/>
          <w:lang w:eastAsia="zh-CN"/>
        </w:rPr>
        <w:t>Dz.U. 202</w:t>
      </w:r>
      <w:r w:rsidR="00A76E73">
        <w:rPr>
          <w:rFonts w:ascii="Tahoma" w:hAnsi="Tahoma" w:cs="Tahoma"/>
          <w:color w:val="000000"/>
          <w:spacing w:val="-3"/>
          <w:sz w:val="18"/>
          <w:szCs w:val="18"/>
          <w:lang w:eastAsia="zh-CN"/>
        </w:rPr>
        <w:t>4</w:t>
      </w:r>
      <w:r w:rsidRPr="008F50EC">
        <w:rPr>
          <w:rFonts w:ascii="Tahoma" w:hAnsi="Tahoma" w:cs="Tahoma"/>
          <w:color w:val="000000"/>
          <w:spacing w:val="-3"/>
          <w:sz w:val="18"/>
          <w:szCs w:val="18"/>
          <w:lang w:eastAsia="zh-CN"/>
        </w:rPr>
        <w:t xml:space="preserve"> poz. </w:t>
      </w:r>
      <w:r w:rsidR="00A76E73">
        <w:rPr>
          <w:rFonts w:ascii="Tahoma" w:hAnsi="Tahoma" w:cs="Tahoma"/>
          <w:color w:val="000000"/>
          <w:spacing w:val="-3"/>
          <w:sz w:val="18"/>
          <w:szCs w:val="18"/>
          <w:lang w:eastAsia="zh-CN"/>
        </w:rPr>
        <w:t>146</w:t>
      </w:r>
      <w:r>
        <w:rPr>
          <w:rFonts w:ascii="Tahoma" w:hAnsi="Tahoma" w:cs="Tahoma"/>
          <w:color w:val="000000"/>
          <w:spacing w:val="-3"/>
          <w:sz w:val="18"/>
          <w:szCs w:val="18"/>
          <w:lang w:eastAsia="zh-CN"/>
        </w:rPr>
        <w:t xml:space="preserve">, </w:t>
      </w:r>
      <w:proofErr w:type="spellStart"/>
      <w:r>
        <w:rPr>
          <w:rFonts w:ascii="Tahoma" w:hAnsi="Tahoma" w:cs="Tahoma"/>
          <w:color w:val="000000"/>
          <w:spacing w:val="-3"/>
          <w:sz w:val="18"/>
          <w:szCs w:val="18"/>
          <w:lang w:eastAsia="zh-CN"/>
        </w:rPr>
        <w:t>t.j</w:t>
      </w:r>
      <w:proofErr w:type="spellEnd"/>
      <w:r>
        <w:rPr>
          <w:rFonts w:ascii="Tahoma" w:hAnsi="Tahoma" w:cs="Tahoma"/>
          <w:color w:val="000000"/>
          <w:spacing w:val="-3"/>
          <w:sz w:val="18"/>
          <w:szCs w:val="18"/>
          <w:lang w:eastAsia="zh-CN"/>
        </w:rPr>
        <w:t>.</w:t>
      </w:r>
      <w:r w:rsidRPr="004677BA">
        <w:rPr>
          <w:rFonts w:ascii="Tahoma" w:hAnsi="Tahoma" w:cs="Tahoma"/>
          <w:color w:val="000000"/>
          <w:spacing w:val="-3"/>
          <w:sz w:val="18"/>
          <w:szCs w:val="18"/>
          <w:lang w:eastAsia="zh-CN"/>
        </w:rPr>
        <w:t>);</w:t>
      </w:r>
    </w:p>
    <w:p w14:paraId="751E42DF" w14:textId="77777777" w:rsidR="00801A02" w:rsidRPr="004677BA" w:rsidRDefault="00801A02" w:rsidP="00E55EF0">
      <w:pPr>
        <w:widowControl w:val="0"/>
        <w:numPr>
          <w:ilvl w:val="1"/>
          <w:numId w:val="61"/>
        </w:numPr>
        <w:suppressAutoHyphens/>
        <w:ind w:left="993"/>
        <w:contextualSpacing/>
        <w:jc w:val="both"/>
        <w:rPr>
          <w:rFonts w:ascii="Tahoma" w:hAnsi="Tahoma" w:cs="Tahoma"/>
          <w:b/>
          <w:strike/>
          <w:sz w:val="18"/>
          <w:szCs w:val="18"/>
          <w:lang w:eastAsia="zh-CN"/>
        </w:rPr>
      </w:pPr>
      <w:r w:rsidRPr="004677BA">
        <w:rPr>
          <w:rFonts w:ascii="Tahoma" w:hAnsi="Tahoma" w:cs="Tahoma"/>
          <w:sz w:val="18"/>
          <w:szCs w:val="18"/>
        </w:rPr>
        <w:t>Zarządzeniu Nr 179/2020/</w:t>
      </w:r>
      <w:proofErr w:type="spellStart"/>
      <w:r w:rsidRPr="004677BA">
        <w:rPr>
          <w:rFonts w:ascii="Tahoma" w:hAnsi="Tahoma" w:cs="Tahoma"/>
          <w:sz w:val="18"/>
          <w:szCs w:val="18"/>
        </w:rPr>
        <w:t>DSM</w:t>
      </w:r>
      <w:proofErr w:type="spellEnd"/>
      <w:r w:rsidRPr="004677BA">
        <w:rPr>
          <w:rFonts w:ascii="Tahoma" w:hAnsi="Tahoma" w:cs="Tahoma"/>
          <w:sz w:val="18"/>
          <w:szCs w:val="18"/>
        </w:rPr>
        <w:t xml:space="preserve"> Prezesa NFZ z dnia 12 listopada 2020 r. w sprawie określenia warunków zawierania i realizacji umów o udzielanie świadczeń opieki zdrowotnej w rodzaju ratownictwo medyczne z późniejszymi zmianami </w:t>
      </w:r>
      <w:r w:rsidRPr="004677BA">
        <w:rPr>
          <w:rFonts w:ascii="Tahoma" w:hAnsi="Tahoma" w:cs="Tahoma"/>
          <w:color w:val="000000"/>
          <w:sz w:val="18"/>
          <w:szCs w:val="18"/>
          <w:lang w:eastAsia="zh-CN"/>
        </w:rPr>
        <w:t xml:space="preserve">oraz </w:t>
      </w:r>
      <w:r w:rsidRPr="004677BA">
        <w:rPr>
          <w:rFonts w:ascii="Tahoma" w:hAnsi="Tahoma" w:cs="Tahoma"/>
          <w:sz w:val="18"/>
          <w:szCs w:val="18"/>
          <w:lang w:eastAsia="zh-CN"/>
        </w:rPr>
        <w:t>odpowiadającymi  wymaganiom określonym w ustawie z dnia 15 kwietnia 2011 r. o działalności leczniczej (</w:t>
      </w:r>
      <w:r w:rsidRPr="0018410F">
        <w:rPr>
          <w:rFonts w:ascii="Tahoma" w:hAnsi="Tahoma" w:cs="Tahoma"/>
          <w:sz w:val="18"/>
          <w:szCs w:val="18"/>
          <w:lang w:eastAsia="zh-CN"/>
        </w:rPr>
        <w:t>Dz.U. 2023 poz. 991</w:t>
      </w:r>
      <w:r>
        <w:rPr>
          <w:rFonts w:ascii="Tahoma" w:hAnsi="Tahoma" w:cs="Tahoma"/>
          <w:sz w:val="18"/>
          <w:szCs w:val="18"/>
          <w:lang w:eastAsia="zh-CN"/>
        </w:rPr>
        <w:t>,</w:t>
      </w:r>
      <w:r w:rsidRPr="004677BA">
        <w:rPr>
          <w:rFonts w:ascii="Tahoma" w:hAnsi="Tahoma" w:cs="Tahoma"/>
          <w:sz w:val="18"/>
          <w:szCs w:val="18"/>
          <w:lang w:eastAsia="zh-CN"/>
        </w:rPr>
        <w:t xml:space="preserve"> </w:t>
      </w:r>
      <w:proofErr w:type="spellStart"/>
      <w:r w:rsidRPr="004677BA">
        <w:rPr>
          <w:rFonts w:ascii="Tahoma" w:hAnsi="Tahoma" w:cs="Tahoma"/>
          <w:sz w:val="18"/>
          <w:szCs w:val="18"/>
          <w:lang w:eastAsia="zh-CN"/>
        </w:rPr>
        <w:t>t.j</w:t>
      </w:r>
      <w:proofErr w:type="spellEnd"/>
      <w:r w:rsidRPr="004677BA">
        <w:rPr>
          <w:rFonts w:ascii="Tahoma" w:hAnsi="Tahoma" w:cs="Tahoma"/>
          <w:sz w:val="18"/>
          <w:szCs w:val="18"/>
          <w:lang w:eastAsia="zh-CN"/>
        </w:rPr>
        <w:t xml:space="preserve">. ze zm.). </w:t>
      </w:r>
    </w:p>
    <w:p w14:paraId="24F84F4D" w14:textId="39E10CF3" w:rsidR="00801A02" w:rsidRPr="004677BA" w:rsidRDefault="00801A02" w:rsidP="00E55EF0">
      <w:pPr>
        <w:numPr>
          <w:ilvl w:val="0"/>
          <w:numId w:val="61"/>
        </w:numPr>
        <w:suppressAutoHyphens/>
        <w:autoSpaceDE w:val="0"/>
        <w:ind w:left="567"/>
        <w:contextualSpacing/>
        <w:jc w:val="both"/>
        <w:rPr>
          <w:rFonts w:ascii="Tahoma" w:hAnsi="Tahoma" w:cs="Tahoma"/>
          <w:b/>
          <w:strike/>
          <w:sz w:val="18"/>
          <w:szCs w:val="18"/>
          <w:lang w:eastAsia="zh-CN"/>
        </w:rPr>
      </w:pPr>
      <w:r w:rsidRPr="004677BA">
        <w:rPr>
          <w:rFonts w:ascii="Tahoma" w:hAnsi="Tahoma" w:cs="Tahoma"/>
          <w:sz w:val="18"/>
          <w:szCs w:val="18"/>
          <w:lang w:eastAsia="zh-CN"/>
        </w:rPr>
        <w:t>Zapewnienia karetki umożliwiającej przewożenie pacjenta w pozycji siedzącej i leżącej</w:t>
      </w:r>
      <w:r w:rsidR="00EA7232">
        <w:rPr>
          <w:rFonts w:ascii="Tahoma" w:hAnsi="Tahoma" w:cs="Tahoma"/>
          <w:sz w:val="18"/>
          <w:szCs w:val="18"/>
          <w:lang w:eastAsia="zh-CN"/>
        </w:rPr>
        <w:t xml:space="preserve"> </w:t>
      </w:r>
      <w:r w:rsidR="00EA7232" w:rsidRPr="0039777C">
        <w:rPr>
          <w:rFonts w:ascii="Tahoma" w:hAnsi="Tahoma" w:cs="Tahoma"/>
          <w:b/>
          <w:sz w:val="18"/>
          <w:szCs w:val="18"/>
          <w:lang w:eastAsia="zh-CN"/>
        </w:rPr>
        <w:t>(</w:t>
      </w:r>
      <w:r w:rsidR="00EA7232" w:rsidRPr="00AB4EF8">
        <w:rPr>
          <w:rFonts w:ascii="Tahoma" w:hAnsi="Tahoma" w:cs="Tahoma"/>
          <w:b/>
          <w:sz w:val="18"/>
          <w:szCs w:val="18"/>
          <w:lang w:eastAsia="zh-CN"/>
        </w:rPr>
        <w:t>Pakiety 1-3)</w:t>
      </w:r>
      <w:r w:rsidRPr="00AB4EF8">
        <w:rPr>
          <w:rFonts w:ascii="Tahoma" w:hAnsi="Tahoma" w:cs="Tahoma"/>
          <w:b/>
          <w:sz w:val="18"/>
          <w:szCs w:val="18"/>
          <w:lang w:eastAsia="zh-CN"/>
        </w:rPr>
        <w:t>.</w:t>
      </w:r>
    </w:p>
    <w:p w14:paraId="6506F697" w14:textId="77777777" w:rsidR="00801A02" w:rsidRPr="004677BA" w:rsidRDefault="00801A02" w:rsidP="00E55EF0">
      <w:pPr>
        <w:numPr>
          <w:ilvl w:val="0"/>
          <w:numId w:val="61"/>
        </w:numPr>
        <w:suppressAutoHyphens/>
        <w:autoSpaceDE w:val="0"/>
        <w:ind w:left="567"/>
        <w:contextualSpacing/>
        <w:jc w:val="both"/>
        <w:rPr>
          <w:rFonts w:ascii="Tahoma" w:hAnsi="Tahoma" w:cs="Tahoma"/>
          <w:b/>
          <w:strike/>
          <w:sz w:val="18"/>
          <w:szCs w:val="18"/>
          <w:lang w:eastAsia="zh-CN"/>
        </w:rPr>
      </w:pPr>
      <w:r w:rsidRPr="004677BA">
        <w:rPr>
          <w:rFonts w:ascii="Tahoma" w:hAnsi="Tahoma" w:cs="Tahoma"/>
          <w:color w:val="000000"/>
          <w:spacing w:val="-3"/>
          <w:sz w:val="18"/>
          <w:szCs w:val="18"/>
          <w:lang w:eastAsia="zh-CN"/>
        </w:rPr>
        <w:t xml:space="preserve">Posiadania zgodnie z przepisami ustawy z dnia 20 czerwca 1997 r. Prawo o ruchu drogowym </w:t>
      </w:r>
      <w:r w:rsidRPr="004677BA">
        <w:rPr>
          <w:rFonts w:ascii="Tahoma" w:hAnsi="Tahoma" w:cs="Tahoma"/>
          <w:sz w:val="18"/>
          <w:szCs w:val="18"/>
          <w:lang w:eastAsia="zh-CN"/>
        </w:rPr>
        <w:t>(</w:t>
      </w:r>
      <w:r w:rsidRPr="00A568E6">
        <w:rPr>
          <w:rFonts w:ascii="Tahoma" w:hAnsi="Tahoma" w:cs="Tahoma"/>
          <w:bCs/>
          <w:sz w:val="18"/>
          <w:szCs w:val="18"/>
          <w:lang w:eastAsia="zh-CN"/>
        </w:rPr>
        <w:t>Dz.U. 2023 poz. 1047</w:t>
      </w:r>
      <w:r>
        <w:rPr>
          <w:rFonts w:ascii="Tahoma" w:hAnsi="Tahoma" w:cs="Tahoma"/>
          <w:sz w:val="18"/>
          <w:szCs w:val="18"/>
          <w:lang w:eastAsia="zh-CN"/>
        </w:rPr>
        <w:t>,</w:t>
      </w:r>
      <w:r w:rsidRPr="004677BA">
        <w:rPr>
          <w:rFonts w:ascii="Tahoma" w:hAnsi="Tahoma" w:cs="Tahoma"/>
          <w:sz w:val="18"/>
          <w:szCs w:val="18"/>
          <w:lang w:eastAsia="zh-CN"/>
        </w:rPr>
        <w:t xml:space="preserve"> </w:t>
      </w:r>
      <w:proofErr w:type="spellStart"/>
      <w:r w:rsidRPr="004677BA">
        <w:rPr>
          <w:rFonts w:ascii="Tahoma" w:hAnsi="Tahoma" w:cs="Tahoma"/>
          <w:sz w:val="18"/>
          <w:szCs w:val="18"/>
          <w:lang w:eastAsia="zh-CN"/>
        </w:rPr>
        <w:t>t.j</w:t>
      </w:r>
      <w:proofErr w:type="spellEnd"/>
      <w:r w:rsidRPr="004677BA">
        <w:rPr>
          <w:rFonts w:ascii="Tahoma" w:hAnsi="Tahoma" w:cs="Tahoma"/>
          <w:sz w:val="18"/>
          <w:szCs w:val="18"/>
          <w:lang w:eastAsia="zh-CN"/>
        </w:rPr>
        <w:t xml:space="preserve">. ze zm.) </w:t>
      </w:r>
      <w:r w:rsidRPr="004677BA">
        <w:rPr>
          <w:rFonts w:ascii="Tahoma" w:hAnsi="Tahoma" w:cs="Tahoma"/>
          <w:color w:val="000000"/>
          <w:spacing w:val="-3"/>
          <w:sz w:val="18"/>
          <w:szCs w:val="18"/>
          <w:lang w:eastAsia="zh-CN"/>
        </w:rPr>
        <w:t>zezwolenia Ministra Spraw Wewnętrznych na używanie pojazdów samochodowych jako uprzywilejowanych w ruchu drogowym w przypadku wykorzystania tych pojazdów w związku z ratowaniem życia lub zdrowia</w:t>
      </w:r>
      <w:r>
        <w:rPr>
          <w:rFonts w:ascii="Tahoma" w:hAnsi="Tahoma" w:cs="Tahoma"/>
          <w:color w:val="000000"/>
          <w:spacing w:val="-3"/>
          <w:sz w:val="18"/>
          <w:szCs w:val="18"/>
          <w:lang w:eastAsia="zh-CN"/>
        </w:rPr>
        <w:t xml:space="preserve"> ludzkiego (</w:t>
      </w:r>
      <w:r w:rsidRPr="004677BA">
        <w:rPr>
          <w:rFonts w:ascii="Tahoma" w:hAnsi="Tahoma" w:cs="Tahoma"/>
          <w:color w:val="000000"/>
          <w:spacing w:val="-3"/>
          <w:sz w:val="18"/>
          <w:szCs w:val="18"/>
          <w:lang w:eastAsia="zh-CN"/>
        </w:rPr>
        <w:t xml:space="preserve">tj. używanie sygnałów dźwiękowych i świetlnych dla pojazdów uprzywilejowanych). </w:t>
      </w:r>
    </w:p>
    <w:p w14:paraId="572EF2D8" w14:textId="77777777" w:rsidR="00801A02" w:rsidRPr="004C387A" w:rsidRDefault="00801A02" w:rsidP="00E55EF0">
      <w:pPr>
        <w:numPr>
          <w:ilvl w:val="0"/>
          <w:numId w:val="61"/>
        </w:numPr>
        <w:suppressAutoHyphens/>
        <w:autoSpaceDE w:val="0"/>
        <w:ind w:left="567"/>
        <w:jc w:val="both"/>
        <w:rPr>
          <w:rFonts w:ascii="Tahoma" w:hAnsi="Tahoma" w:cs="Tahoma"/>
          <w:b/>
          <w:bCs/>
          <w:color w:val="000000"/>
          <w:spacing w:val="-3"/>
          <w:sz w:val="18"/>
          <w:szCs w:val="18"/>
          <w:lang w:eastAsia="zh-CN"/>
        </w:rPr>
      </w:pPr>
      <w:r w:rsidRPr="004C387A">
        <w:rPr>
          <w:rFonts w:ascii="Tahoma" w:hAnsi="Tahoma" w:cs="Tahoma"/>
          <w:b/>
          <w:color w:val="000000"/>
          <w:spacing w:val="-3"/>
          <w:sz w:val="18"/>
          <w:szCs w:val="18"/>
          <w:lang w:eastAsia="zh-CN"/>
        </w:rPr>
        <w:t xml:space="preserve">Zapewnienia realizacji usługi środkami transportu sanitarnego posiadającymi aktualny i opłacony pakiet ubezpieczeń OC, </w:t>
      </w:r>
      <w:proofErr w:type="spellStart"/>
      <w:r w:rsidRPr="004C387A">
        <w:rPr>
          <w:rFonts w:ascii="Tahoma" w:hAnsi="Tahoma" w:cs="Tahoma"/>
          <w:b/>
          <w:color w:val="000000"/>
          <w:spacing w:val="-3"/>
          <w:sz w:val="18"/>
          <w:szCs w:val="18"/>
          <w:lang w:eastAsia="zh-CN"/>
        </w:rPr>
        <w:t>NNW</w:t>
      </w:r>
      <w:proofErr w:type="spellEnd"/>
      <w:r w:rsidRPr="004C387A">
        <w:rPr>
          <w:rFonts w:ascii="Tahoma" w:hAnsi="Tahoma" w:cs="Tahoma"/>
          <w:b/>
          <w:color w:val="000000"/>
          <w:spacing w:val="-3"/>
          <w:sz w:val="18"/>
          <w:szCs w:val="18"/>
          <w:lang w:eastAsia="zh-CN"/>
        </w:rPr>
        <w:t xml:space="preserve"> obowiązujący dla tego typu pojazdów oraz aktualne badania techniczne. </w:t>
      </w:r>
      <w:r w:rsidRPr="004C387A">
        <w:rPr>
          <w:rFonts w:ascii="Tahoma" w:hAnsi="Tahoma" w:cs="Tahoma"/>
          <w:b/>
          <w:bCs/>
          <w:color w:val="000000"/>
          <w:spacing w:val="-3"/>
          <w:sz w:val="18"/>
          <w:szCs w:val="18"/>
          <w:lang w:eastAsia="zh-CN"/>
        </w:rPr>
        <w:t>Wykonawca zobowiązany jest przedstawić ww. dokumenty na każde wezwanie Zamawiającego</w:t>
      </w:r>
      <w:r w:rsidRPr="004C387A">
        <w:rPr>
          <w:rFonts w:ascii="Tahoma" w:hAnsi="Tahoma" w:cs="Tahoma"/>
          <w:b/>
          <w:bCs/>
          <w:sz w:val="18"/>
          <w:szCs w:val="18"/>
          <w:lang w:eastAsia="zh-CN"/>
        </w:rPr>
        <w:t xml:space="preserve"> w wyznaczonym w tym wezwaniu terminie</w:t>
      </w:r>
      <w:r w:rsidRPr="004C387A">
        <w:rPr>
          <w:rFonts w:ascii="Tahoma" w:hAnsi="Tahoma" w:cs="Tahoma"/>
          <w:b/>
          <w:bCs/>
          <w:color w:val="000000"/>
          <w:spacing w:val="-3"/>
          <w:sz w:val="18"/>
          <w:szCs w:val="18"/>
          <w:lang w:eastAsia="zh-CN"/>
        </w:rPr>
        <w:t xml:space="preserve">. </w:t>
      </w:r>
    </w:p>
    <w:p w14:paraId="3F272934" w14:textId="07A1437C" w:rsidR="00801A02" w:rsidRPr="004C387A" w:rsidRDefault="00801A02" w:rsidP="00E55EF0">
      <w:pPr>
        <w:numPr>
          <w:ilvl w:val="0"/>
          <w:numId w:val="61"/>
        </w:numPr>
        <w:suppressAutoHyphens/>
        <w:autoSpaceDE w:val="0"/>
        <w:ind w:left="567"/>
        <w:jc w:val="both"/>
        <w:rPr>
          <w:rFonts w:ascii="Tahoma" w:hAnsi="Tahoma" w:cs="Tahoma"/>
          <w:b/>
          <w:spacing w:val="-3"/>
          <w:sz w:val="18"/>
          <w:szCs w:val="18"/>
          <w:lang w:eastAsia="zh-CN"/>
        </w:rPr>
      </w:pPr>
      <w:r w:rsidRPr="004C387A">
        <w:rPr>
          <w:rFonts w:ascii="Tahoma" w:hAnsi="Tahoma" w:cs="Tahoma"/>
          <w:b/>
          <w:spacing w:val="-3"/>
          <w:sz w:val="18"/>
          <w:szCs w:val="18"/>
          <w:lang w:eastAsia="zh-CN"/>
        </w:rPr>
        <w:t xml:space="preserve">Posiadania przez cały </w:t>
      </w:r>
      <w:r w:rsidRPr="004C387A">
        <w:rPr>
          <w:rFonts w:ascii="Tahoma" w:hAnsi="Tahoma" w:cs="Tahoma"/>
          <w:b/>
          <w:color w:val="000000"/>
          <w:spacing w:val="-3"/>
          <w:sz w:val="18"/>
          <w:szCs w:val="18"/>
          <w:lang w:eastAsia="zh-CN"/>
        </w:rPr>
        <w:t xml:space="preserve">okres trwania umowy opłaconego ubezpieczenia od odpowiedzialności cywilnej </w:t>
      </w:r>
      <w:r w:rsidRPr="004C387A">
        <w:rPr>
          <w:rFonts w:ascii="Tahoma" w:hAnsi="Tahoma" w:cs="Tahoma"/>
          <w:b/>
          <w:color w:val="000000"/>
          <w:sz w:val="18"/>
          <w:szCs w:val="18"/>
        </w:rPr>
        <w:t xml:space="preserve">na kwotę w wysokości </w:t>
      </w:r>
      <w:r w:rsidR="00CB3D7A" w:rsidRPr="004C387A">
        <w:rPr>
          <w:rFonts w:ascii="Tahoma" w:hAnsi="Tahoma" w:cs="Tahoma"/>
          <w:b/>
          <w:color w:val="000000"/>
          <w:sz w:val="18"/>
          <w:szCs w:val="18"/>
        </w:rPr>
        <w:t xml:space="preserve">minimum </w:t>
      </w:r>
      <w:r w:rsidRPr="004C387A">
        <w:rPr>
          <w:rFonts w:ascii="Tahoma" w:hAnsi="Tahoma" w:cs="Tahoma"/>
          <w:b/>
          <w:color w:val="000000"/>
          <w:sz w:val="18"/>
          <w:szCs w:val="18"/>
        </w:rPr>
        <w:t>1</w:t>
      </w:r>
      <w:r w:rsidR="00CB3D7A" w:rsidRPr="004C387A">
        <w:rPr>
          <w:rFonts w:ascii="Tahoma" w:hAnsi="Tahoma" w:cs="Tahoma"/>
          <w:b/>
          <w:color w:val="000000"/>
          <w:sz w:val="18"/>
          <w:szCs w:val="18"/>
        </w:rPr>
        <w:t xml:space="preserve"> </w:t>
      </w:r>
      <w:r w:rsidRPr="004C387A">
        <w:rPr>
          <w:rFonts w:ascii="Tahoma" w:hAnsi="Tahoma" w:cs="Tahoma"/>
          <w:b/>
          <w:color w:val="000000"/>
          <w:sz w:val="18"/>
          <w:szCs w:val="18"/>
        </w:rPr>
        <w:t>000 000,00 złotych</w:t>
      </w:r>
      <w:r w:rsidRPr="004C387A">
        <w:rPr>
          <w:rFonts w:ascii="Tahoma" w:hAnsi="Tahoma" w:cs="Tahoma"/>
          <w:b/>
          <w:sz w:val="18"/>
          <w:szCs w:val="18"/>
        </w:rPr>
        <w:t xml:space="preserve"> </w:t>
      </w:r>
      <w:r w:rsidRPr="004C387A">
        <w:rPr>
          <w:rFonts w:ascii="Tahoma" w:hAnsi="Tahoma" w:cs="Tahoma"/>
          <w:b/>
          <w:spacing w:val="-3"/>
          <w:sz w:val="18"/>
          <w:szCs w:val="18"/>
          <w:lang w:eastAsia="zh-CN"/>
        </w:rPr>
        <w:t>wymaganego przepisami powszechnie obowiązującego prawa, stwierdzone opłaconą polisą/innym dokumentem, w zakresie prowadzonej działalności związanej z przedmiotem zamówienia  lub oświadczenie, że ubezpieczenie takie zostanie zawarte i opłacone najpóźniej z dniem rozpoczęcia świadczenia usług będących przedmiotem niniejszego postępowania. Wykonawca jest zobowiązany do posiadania nowej opłaconej polisy najpóźniej następnego dnia po zakończeniu  obowiązywania poprzedniej.</w:t>
      </w:r>
      <w:r w:rsidRPr="004C387A">
        <w:rPr>
          <w:rFonts w:ascii="Tahoma" w:hAnsi="Tahoma" w:cs="Tahoma"/>
          <w:spacing w:val="-3"/>
          <w:sz w:val="18"/>
          <w:szCs w:val="18"/>
          <w:lang w:eastAsia="zh-CN"/>
        </w:rPr>
        <w:t xml:space="preserve"> </w:t>
      </w:r>
      <w:r w:rsidRPr="004C387A">
        <w:rPr>
          <w:rFonts w:ascii="Tahoma" w:hAnsi="Tahoma" w:cs="Tahoma"/>
          <w:b/>
          <w:spacing w:val="-3"/>
          <w:sz w:val="18"/>
          <w:szCs w:val="18"/>
          <w:lang w:eastAsia="zh-CN"/>
        </w:rPr>
        <w:t>Wykonawca zobowiązany jest przedstawić ww. dokumenty na każde wezwanie Zamawiającego</w:t>
      </w:r>
      <w:r w:rsidRPr="004C387A">
        <w:rPr>
          <w:rFonts w:ascii="Tahoma" w:hAnsi="Tahoma" w:cs="Tahoma"/>
          <w:b/>
          <w:sz w:val="18"/>
          <w:szCs w:val="18"/>
          <w:lang w:eastAsia="zh-CN"/>
        </w:rPr>
        <w:t xml:space="preserve"> w wyznaczonym w tym wezwaniu terminie</w:t>
      </w:r>
      <w:r w:rsidRPr="004C387A">
        <w:rPr>
          <w:rFonts w:ascii="Tahoma" w:hAnsi="Tahoma" w:cs="Tahoma"/>
          <w:b/>
          <w:spacing w:val="-3"/>
          <w:sz w:val="18"/>
          <w:szCs w:val="18"/>
          <w:lang w:eastAsia="zh-CN"/>
        </w:rPr>
        <w:t xml:space="preserve">. </w:t>
      </w:r>
    </w:p>
    <w:p w14:paraId="5C647679" w14:textId="77777777" w:rsidR="00801A02" w:rsidRPr="004C387A" w:rsidRDefault="00801A02" w:rsidP="00E55EF0">
      <w:pPr>
        <w:numPr>
          <w:ilvl w:val="0"/>
          <w:numId w:val="61"/>
        </w:numPr>
        <w:suppressAutoHyphens/>
        <w:autoSpaceDE w:val="0"/>
        <w:ind w:left="567"/>
        <w:jc w:val="both"/>
        <w:rPr>
          <w:rFonts w:ascii="Tahoma" w:hAnsi="Tahoma" w:cs="Tahoma"/>
          <w:b/>
          <w:strike/>
          <w:sz w:val="18"/>
          <w:szCs w:val="18"/>
          <w:lang w:eastAsia="zh-CN"/>
        </w:rPr>
      </w:pPr>
      <w:r w:rsidRPr="004C387A">
        <w:rPr>
          <w:rFonts w:ascii="Tahoma" w:hAnsi="Tahoma" w:cs="Tahoma"/>
          <w:color w:val="000000"/>
          <w:spacing w:val="-3"/>
          <w:sz w:val="18"/>
          <w:szCs w:val="18"/>
          <w:lang w:eastAsia="zh-CN"/>
        </w:rPr>
        <w:t>Utrzymywania środków transportu sanitarnego w stanie gotowości do wyjazdu.</w:t>
      </w:r>
    </w:p>
    <w:p w14:paraId="1521DDD8" w14:textId="77777777" w:rsidR="00801A02" w:rsidRPr="004677BA" w:rsidRDefault="00801A02" w:rsidP="00E55EF0">
      <w:pPr>
        <w:numPr>
          <w:ilvl w:val="0"/>
          <w:numId w:val="61"/>
        </w:numPr>
        <w:suppressAutoHyphens/>
        <w:autoSpaceDE w:val="0"/>
        <w:ind w:left="567"/>
        <w:jc w:val="both"/>
        <w:rPr>
          <w:rFonts w:ascii="Tahoma" w:hAnsi="Tahoma" w:cs="Tahoma"/>
          <w:b/>
          <w:strike/>
          <w:sz w:val="18"/>
          <w:szCs w:val="18"/>
          <w:lang w:eastAsia="zh-CN"/>
        </w:rPr>
      </w:pPr>
      <w:r w:rsidRPr="004677BA">
        <w:rPr>
          <w:rFonts w:ascii="Tahoma" w:hAnsi="Tahoma" w:cs="Tahoma"/>
          <w:b/>
          <w:color w:val="000000"/>
          <w:spacing w:val="-3"/>
          <w:sz w:val="18"/>
          <w:szCs w:val="18"/>
          <w:lang w:eastAsia="zh-CN"/>
        </w:rPr>
        <w:t xml:space="preserve">Dyspozycyjności </w:t>
      </w:r>
      <w:r w:rsidRPr="004677BA">
        <w:rPr>
          <w:rFonts w:ascii="Tahoma" w:hAnsi="Tahoma" w:cs="Tahoma"/>
          <w:b/>
          <w:color w:val="000000"/>
          <w:sz w:val="18"/>
          <w:szCs w:val="18"/>
          <w:lang w:eastAsia="zh-CN"/>
        </w:rPr>
        <w:t>7 dni w tygodniu, 24h/dobę. Wykonawca zobowiązany jest zapewnić osobę dyspozytora, której zgłaszane będą zlecenia 7 dni w tygodniu, 24h/dobę pod wskazany w umowie numer telefonu.</w:t>
      </w:r>
      <w:r w:rsidRPr="004677BA">
        <w:rPr>
          <w:rFonts w:ascii="Tahoma" w:hAnsi="Tahoma" w:cs="Tahoma"/>
          <w:color w:val="000000"/>
          <w:sz w:val="18"/>
          <w:szCs w:val="18"/>
          <w:lang w:eastAsia="zh-CN"/>
        </w:rPr>
        <w:t xml:space="preserve"> </w:t>
      </w:r>
      <w:r w:rsidRPr="004677BA">
        <w:rPr>
          <w:rFonts w:ascii="Tahoma" w:hAnsi="Tahoma" w:cs="Tahoma"/>
          <w:sz w:val="18"/>
          <w:szCs w:val="18"/>
          <w:lang w:eastAsia="zh-CN"/>
        </w:rPr>
        <w:t xml:space="preserve"> </w:t>
      </w:r>
    </w:p>
    <w:p w14:paraId="4F4871CC" w14:textId="77777777" w:rsidR="00801A02" w:rsidRPr="004677BA" w:rsidRDefault="00801A02" w:rsidP="00E55EF0">
      <w:pPr>
        <w:numPr>
          <w:ilvl w:val="0"/>
          <w:numId w:val="61"/>
        </w:numPr>
        <w:tabs>
          <w:tab w:val="left" w:pos="284"/>
        </w:tabs>
        <w:ind w:left="567"/>
        <w:jc w:val="both"/>
        <w:rPr>
          <w:rFonts w:ascii="Tahoma" w:hAnsi="Tahoma" w:cs="Tahoma"/>
          <w:color w:val="000000"/>
          <w:sz w:val="18"/>
          <w:szCs w:val="18"/>
        </w:rPr>
      </w:pPr>
      <w:r w:rsidRPr="004677BA">
        <w:rPr>
          <w:rFonts w:ascii="Tahoma" w:hAnsi="Tahoma" w:cs="Tahoma"/>
          <w:color w:val="000000"/>
          <w:sz w:val="18"/>
          <w:szCs w:val="18"/>
        </w:rPr>
        <w:t>Zapewnienia  obsady karetek – specjalistycznego zespołu wyjazdowego zgodnej z następującymi przepisami prawnymi:</w:t>
      </w:r>
    </w:p>
    <w:p w14:paraId="29428025" w14:textId="77777777" w:rsidR="00801A02" w:rsidRPr="000A30AD" w:rsidRDefault="00801A02" w:rsidP="00E55EF0">
      <w:pPr>
        <w:widowControl w:val="0"/>
        <w:numPr>
          <w:ilvl w:val="1"/>
          <w:numId w:val="61"/>
        </w:numPr>
        <w:ind w:left="993"/>
        <w:contextualSpacing/>
        <w:jc w:val="both"/>
        <w:rPr>
          <w:rFonts w:ascii="Tahoma" w:hAnsi="Tahoma" w:cs="Tahoma"/>
          <w:bCs/>
          <w:color w:val="000000"/>
          <w:sz w:val="18"/>
          <w:szCs w:val="18"/>
        </w:rPr>
      </w:pPr>
      <w:r w:rsidRPr="000A30AD">
        <w:rPr>
          <w:rFonts w:ascii="Tahoma" w:hAnsi="Tahoma" w:cs="Tahoma"/>
          <w:color w:val="000000"/>
          <w:sz w:val="18"/>
          <w:szCs w:val="18"/>
        </w:rPr>
        <w:t xml:space="preserve">z </w:t>
      </w:r>
      <w:r w:rsidRPr="000A30AD">
        <w:rPr>
          <w:rFonts w:ascii="Tahoma" w:hAnsi="Tahoma" w:cs="Tahoma"/>
          <w:bCs/>
          <w:color w:val="000000"/>
          <w:sz w:val="18"/>
          <w:szCs w:val="18"/>
        </w:rPr>
        <w:t>rozporządzeniem Ministra Zdrowia z dnia 4 lutego 2019 r. w sprawie świadczeń gwarantowanych z zakresu ratownictwa medycznego (Dz. U. z 2019 r. poz. 237);</w:t>
      </w:r>
    </w:p>
    <w:p w14:paraId="773AC788" w14:textId="77777777" w:rsidR="00801A02" w:rsidRPr="000A30AD" w:rsidRDefault="00801A02" w:rsidP="00E55EF0">
      <w:pPr>
        <w:widowControl w:val="0"/>
        <w:numPr>
          <w:ilvl w:val="1"/>
          <w:numId w:val="61"/>
        </w:numPr>
        <w:ind w:left="993"/>
        <w:contextualSpacing/>
        <w:jc w:val="both"/>
        <w:rPr>
          <w:rFonts w:ascii="Tahoma" w:hAnsi="Tahoma" w:cs="Tahoma"/>
          <w:bCs/>
          <w:color w:val="000000"/>
          <w:sz w:val="18"/>
          <w:szCs w:val="18"/>
        </w:rPr>
      </w:pPr>
      <w:r w:rsidRPr="000A30AD">
        <w:rPr>
          <w:rFonts w:ascii="Tahoma" w:hAnsi="Tahoma" w:cs="Tahoma"/>
          <w:bCs/>
          <w:color w:val="000000"/>
          <w:sz w:val="18"/>
          <w:szCs w:val="18"/>
        </w:rPr>
        <w:t>z ustawą</w:t>
      </w:r>
      <w:r w:rsidRPr="000A30AD">
        <w:rPr>
          <w:rFonts w:ascii="Tahoma" w:hAnsi="Tahoma" w:cs="Tahoma"/>
          <w:color w:val="000000"/>
          <w:sz w:val="18"/>
          <w:szCs w:val="18"/>
        </w:rPr>
        <w:t xml:space="preserve"> z dnia 5 stycznia 2011 r. o kierujących pojazdami (Dz.U. 2023 poz. 622, </w:t>
      </w:r>
      <w:proofErr w:type="spellStart"/>
      <w:r w:rsidRPr="000A30AD">
        <w:rPr>
          <w:rFonts w:ascii="Tahoma" w:hAnsi="Tahoma" w:cs="Tahoma"/>
          <w:color w:val="000000"/>
          <w:sz w:val="18"/>
          <w:szCs w:val="18"/>
        </w:rPr>
        <w:t>t.j</w:t>
      </w:r>
      <w:proofErr w:type="spellEnd"/>
      <w:r w:rsidRPr="000A30AD">
        <w:rPr>
          <w:rFonts w:ascii="Tahoma" w:hAnsi="Tahoma" w:cs="Tahoma"/>
          <w:color w:val="000000"/>
          <w:sz w:val="18"/>
          <w:szCs w:val="18"/>
        </w:rPr>
        <w:t>. ze zm.).</w:t>
      </w:r>
    </w:p>
    <w:p w14:paraId="2505A02C" w14:textId="77777777" w:rsidR="00801A02" w:rsidRPr="004677BA" w:rsidRDefault="00801A02" w:rsidP="00E55EF0">
      <w:pPr>
        <w:numPr>
          <w:ilvl w:val="0"/>
          <w:numId w:val="61"/>
        </w:numPr>
        <w:suppressAutoHyphens/>
        <w:autoSpaceDE w:val="0"/>
        <w:ind w:left="567"/>
        <w:jc w:val="both"/>
        <w:rPr>
          <w:rFonts w:ascii="Tahoma" w:hAnsi="Tahoma" w:cs="Tahoma"/>
          <w:b/>
          <w:bCs/>
          <w:sz w:val="18"/>
          <w:szCs w:val="18"/>
          <w:lang w:eastAsia="zh-CN"/>
        </w:rPr>
      </w:pPr>
      <w:r w:rsidRPr="004677BA">
        <w:rPr>
          <w:rFonts w:ascii="Tahoma" w:hAnsi="Tahoma" w:cs="Tahoma"/>
          <w:b/>
          <w:bCs/>
          <w:sz w:val="18"/>
          <w:szCs w:val="18"/>
          <w:lang w:eastAsia="zh-CN"/>
        </w:rPr>
        <w:t>Zapewnienia w składzie zespołu wyjazdowego przypisanego do danego pojazdu</w:t>
      </w:r>
      <w:r>
        <w:rPr>
          <w:rFonts w:ascii="Tahoma" w:hAnsi="Tahoma" w:cs="Tahoma"/>
          <w:b/>
          <w:bCs/>
          <w:sz w:val="18"/>
          <w:szCs w:val="18"/>
          <w:lang w:eastAsia="zh-CN"/>
        </w:rPr>
        <w:t>, zgodnie z rodzajem danego Pakietu (opis składów pakietów w ust. 4)</w:t>
      </w:r>
    </w:p>
    <w:p w14:paraId="63DE83E3" w14:textId="77777777" w:rsidR="00801A02" w:rsidRPr="004677BA" w:rsidRDefault="00801A02" w:rsidP="00E55EF0">
      <w:pPr>
        <w:numPr>
          <w:ilvl w:val="0"/>
          <w:numId w:val="61"/>
        </w:numPr>
        <w:suppressAutoHyphens/>
        <w:ind w:left="567"/>
        <w:jc w:val="both"/>
        <w:rPr>
          <w:b/>
          <w:bCs/>
          <w:sz w:val="18"/>
          <w:szCs w:val="18"/>
        </w:rPr>
      </w:pPr>
      <w:r w:rsidRPr="004677BA">
        <w:rPr>
          <w:rFonts w:ascii="Tahoma" w:hAnsi="Tahoma" w:cs="Tahoma"/>
          <w:b/>
          <w:bCs/>
          <w:sz w:val="18"/>
          <w:szCs w:val="18"/>
        </w:rPr>
        <w:t>Osoby prowadzące pojazdy, które będą zatrudnione na stanowiskach kierowców albo kierowców-ratowników u Wykonawcy muszą posiadać:</w:t>
      </w:r>
    </w:p>
    <w:p w14:paraId="6A767560" w14:textId="77777777" w:rsidR="00801A02" w:rsidRPr="004677BA" w:rsidRDefault="00801A02" w:rsidP="00E55EF0">
      <w:pPr>
        <w:numPr>
          <w:ilvl w:val="1"/>
          <w:numId w:val="61"/>
        </w:numPr>
        <w:ind w:left="993" w:right="-1"/>
        <w:jc w:val="both"/>
        <w:rPr>
          <w:sz w:val="18"/>
          <w:szCs w:val="18"/>
        </w:rPr>
      </w:pPr>
      <w:r w:rsidRPr="004677BA">
        <w:rPr>
          <w:rFonts w:ascii="Tahoma" w:hAnsi="Tahoma" w:cs="Tahoma"/>
          <w:sz w:val="18"/>
          <w:szCs w:val="18"/>
        </w:rPr>
        <w:t>przeszkolenie z zakresu pierwszej pomocy lub inne kwalifikacje uprawniające do udzielania pierwszej pomocy,</w:t>
      </w:r>
    </w:p>
    <w:p w14:paraId="5D81E2E1" w14:textId="77777777" w:rsidR="00801A02" w:rsidRPr="004677BA" w:rsidRDefault="00801A02" w:rsidP="00E55EF0">
      <w:pPr>
        <w:numPr>
          <w:ilvl w:val="1"/>
          <w:numId w:val="61"/>
        </w:numPr>
        <w:ind w:left="993" w:right="-1"/>
        <w:jc w:val="both"/>
        <w:rPr>
          <w:sz w:val="18"/>
          <w:szCs w:val="18"/>
        </w:rPr>
      </w:pPr>
      <w:r w:rsidRPr="004677BA">
        <w:rPr>
          <w:rFonts w:ascii="Tahoma" w:hAnsi="Tahoma" w:cs="Tahoma"/>
          <w:sz w:val="18"/>
          <w:szCs w:val="18"/>
        </w:rPr>
        <w:t>ukończony 21 rok życia,</w:t>
      </w:r>
    </w:p>
    <w:p w14:paraId="5AE9A701" w14:textId="77777777" w:rsidR="00801A02" w:rsidRPr="004677BA" w:rsidRDefault="00801A02" w:rsidP="00E55EF0">
      <w:pPr>
        <w:numPr>
          <w:ilvl w:val="1"/>
          <w:numId w:val="61"/>
        </w:numPr>
        <w:ind w:left="993" w:right="-1"/>
        <w:jc w:val="both"/>
        <w:rPr>
          <w:rFonts w:ascii="Tahoma" w:hAnsi="Tahoma" w:cs="Tahoma"/>
          <w:sz w:val="18"/>
          <w:szCs w:val="18"/>
        </w:rPr>
      </w:pPr>
      <w:r w:rsidRPr="004677BA">
        <w:rPr>
          <w:rFonts w:ascii="Tahoma" w:hAnsi="Tahoma" w:cs="Tahoma"/>
          <w:sz w:val="18"/>
          <w:szCs w:val="18"/>
        </w:rPr>
        <w:t>zaświadczenie lekarskie potwierdzające brak przeciwwskazań, zgodnie z ustawą Prawa o ruchu drogowym, do kierowania określonymi pojazdami,</w:t>
      </w:r>
    </w:p>
    <w:p w14:paraId="50B8C653" w14:textId="77777777" w:rsidR="00801A02" w:rsidRPr="004677BA" w:rsidRDefault="00801A02" w:rsidP="00E55EF0">
      <w:pPr>
        <w:numPr>
          <w:ilvl w:val="1"/>
          <w:numId w:val="61"/>
        </w:numPr>
        <w:ind w:left="993" w:right="-1"/>
        <w:jc w:val="both"/>
        <w:rPr>
          <w:sz w:val="18"/>
          <w:szCs w:val="18"/>
        </w:rPr>
      </w:pPr>
      <w:r w:rsidRPr="004677BA">
        <w:rPr>
          <w:rFonts w:ascii="Tahoma" w:hAnsi="Tahoma" w:cs="Tahoma"/>
          <w:sz w:val="18"/>
          <w:szCs w:val="18"/>
        </w:rPr>
        <w:t>prawo jazdy uprawniające do kierowania pojazdami, które Wykonawca będzie używał do realizacji umowy,</w:t>
      </w:r>
    </w:p>
    <w:p w14:paraId="5B9D4CBF" w14:textId="0286F928" w:rsidR="00801A02" w:rsidRPr="00233787" w:rsidRDefault="00801A02" w:rsidP="00E55EF0">
      <w:pPr>
        <w:numPr>
          <w:ilvl w:val="1"/>
          <w:numId w:val="61"/>
        </w:numPr>
        <w:ind w:left="993" w:right="-1"/>
        <w:jc w:val="both"/>
        <w:rPr>
          <w:sz w:val="18"/>
          <w:szCs w:val="18"/>
        </w:rPr>
      </w:pPr>
      <w:r w:rsidRPr="004677BA">
        <w:rPr>
          <w:rFonts w:ascii="Tahoma" w:hAnsi="Tahoma" w:cs="Tahoma"/>
          <w:sz w:val="18"/>
          <w:szCs w:val="18"/>
        </w:rPr>
        <w:t>uprawnienie (tzw. „wkładka”) do prowadzenia pojazdów uprzywilejowanych w ruchu (wydawane przez Wydział Komunikacji).</w:t>
      </w:r>
    </w:p>
    <w:p w14:paraId="0F1116E7" w14:textId="1D5580FA" w:rsidR="003917DE" w:rsidRPr="00233787" w:rsidRDefault="003917DE" w:rsidP="00E55EF0">
      <w:pPr>
        <w:numPr>
          <w:ilvl w:val="1"/>
          <w:numId w:val="61"/>
        </w:numPr>
        <w:ind w:left="993" w:right="-1"/>
        <w:jc w:val="both"/>
        <w:rPr>
          <w:rFonts w:ascii="Tahoma" w:hAnsi="Tahoma" w:cs="Tahoma"/>
          <w:sz w:val="18"/>
          <w:szCs w:val="18"/>
        </w:rPr>
      </w:pPr>
      <w:r w:rsidRPr="00233787">
        <w:rPr>
          <w:rFonts w:ascii="Tahoma" w:hAnsi="Tahoma" w:cs="Tahoma"/>
          <w:b/>
          <w:sz w:val="18"/>
          <w:szCs w:val="18"/>
        </w:rPr>
        <w:t xml:space="preserve">Do </w:t>
      </w:r>
      <w:r w:rsidR="00796E7B">
        <w:rPr>
          <w:rFonts w:ascii="Tahoma" w:hAnsi="Tahoma" w:cs="Tahoma"/>
          <w:b/>
          <w:sz w:val="18"/>
          <w:szCs w:val="18"/>
        </w:rPr>
        <w:t>P</w:t>
      </w:r>
      <w:r w:rsidRPr="00233787">
        <w:rPr>
          <w:rFonts w:ascii="Tahoma" w:hAnsi="Tahoma" w:cs="Tahoma"/>
          <w:b/>
          <w:sz w:val="18"/>
          <w:szCs w:val="18"/>
        </w:rPr>
        <w:t>akietu 5</w:t>
      </w:r>
      <w:r w:rsidRPr="00233787">
        <w:rPr>
          <w:rFonts w:ascii="Tahoma" w:hAnsi="Tahoma" w:cs="Tahoma"/>
          <w:sz w:val="18"/>
          <w:szCs w:val="18"/>
        </w:rPr>
        <w:t xml:space="preserve">: wymagane zaświadczenie z </w:t>
      </w:r>
      <w:proofErr w:type="spellStart"/>
      <w:r w:rsidRPr="00233787">
        <w:rPr>
          <w:rFonts w:ascii="Tahoma" w:hAnsi="Tahoma" w:cs="Tahoma"/>
          <w:sz w:val="18"/>
          <w:szCs w:val="18"/>
        </w:rPr>
        <w:t>RCKiK</w:t>
      </w:r>
      <w:proofErr w:type="spellEnd"/>
      <w:r w:rsidRPr="00233787">
        <w:rPr>
          <w:rFonts w:ascii="Tahoma" w:hAnsi="Tahoma" w:cs="Tahoma"/>
          <w:sz w:val="18"/>
          <w:szCs w:val="18"/>
        </w:rPr>
        <w:t xml:space="preserve">  potwierdzające przeszkolenie kierowców w zakresie transportu krwi i jej składników</w:t>
      </w:r>
    </w:p>
    <w:p w14:paraId="3C96191F" w14:textId="77777777" w:rsidR="00801A02" w:rsidRPr="004677BA" w:rsidRDefault="00801A02" w:rsidP="00801A02">
      <w:pPr>
        <w:ind w:left="567"/>
        <w:jc w:val="both"/>
        <w:rPr>
          <w:rFonts w:ascii="Tahoma" w:hAnsi="Tahoma" w:cs="Tahoma"/>
          <w:bCs/>
          <w:sz w:val="18"/>
          <w:szCs w:val="18"/>
        </w:rPr>
      </w:pPr>
      <w:r w:rsidRPr="004677BA">
        <w:rPr>
          <w:rFonts w:ascii="Tahoma" w:hAnsi="Tahoma" w:cs="Tahoma"/>
          <w:bCs/>
          <w:sz w:val="18"/>
          <w:szCs w:val="18"/>
        </w:rPr>
        <w:t>Zamawiający w trakcie realizacji umowy ma prawo do kontroli spełnienia przez Wykonawcę lub Podwykonawcę ww. wymagań, zgodnie z zapisami w Projektowanych postanowieniach umowy w sprawie zamówienia publicznego, które zostaną wprowadzone do umowy (Wzór Umowy) stanowiący załącznik nr 4 do SWZ.</w:t>
      </w:r>
    </w:p>
    <w:p w14:paraId="654E9D04" w14:textId="09970CA5" w:rsidR="00801A02" w:rsidRPr="00AB4EF8" w:rsidRDefault="00801A02" w:rsidP="00E55EF0">
      <w:pPr>
        <w:numPr>
          <w:ilvl w:val="0"/>
          <w:numId w:val="61"/>
        </w:numPr>
        <w:ind w:left="567"/>
        <w:contextualSpacing/>
        <w:jc w:val="both"/>
        <w:rPr>
          <w:rFonts w:ascii="Tahoma" w:eastAsia="Calibri" w:hAnsi="Tahoma" w:cs="Tahoma"/>
          <w:bCs/>
          <w:strike/>
          <w:color w:val="000000"/>
          <w:sz w:val="18"/>
          <w:szCs w:val="18"/>
          <w:lang w:val="x-none" w:eastAsia="zh-CN"/>
        </w:rPr>
      </w:pPr>
      <w:r w:rsidRPr="004677BA">
        <w:rPr>
          <w:rFonts w:ascii="Tahoma" w:hAnsi="Tahoma" w:cs="Tahoma"/>
          <w:color w:val="000000"/>
          <w:sz w:val="18"/>
          <w:szCs w:val="18"/>
          <w:lang w:eastAsia="zh-CN"/>
        </w:rPr>
        <w:t>Zapewnienia pojazdów wyposażonych w łączność umożliwiającą szybki kontakt.</w:t>
      </w:r>
      <w:r w:rsidRPr="004677BA">
        <w:rPr>
          <w:rFonts w:ascii="Arial" w:hAnsi="Arial" w:cs="Arial"/>
          <w:color w:val="000000"/>
          <w:sz w:val="18"/>
          <w:szCs w:val="18"/>
        </w:rPr>
        <w:t xml:space="preserve"> Wykonawca zobowiązany jest do zapewnienia możliwości bezpośredniego kontaktu telefonicznego Zamawiającego z osobami świadczącymi usługę. </w:t>
      </w:r>
    </w:p>
    <w:p w14:paraId="22570A32" w14:textId="424F6F4C" w:rsidR="00CB3D7A" w:rsidRPr="00AB4EF8" w:rsidRDefault="00CB3D7A" w:rsidP="00AB4EF8">
      <w:pPr>
        <w:numPr>
          <w:ilvl w:val="0"/>
          <w:numId w:val="61"/>
        </w:numPr>
        <w:ind w:left="567"/>
        <w:contextualSpacing/>
        <w:jc w:val="both"/>
        <w:rPr>
          <w:rFonts w:ascii="Arial" w:hAnsi="Arial" w:cs="Arial"/>
          <w:color w:val="000000"/>
          <w:sz w:val="18"/>
          <w:szCs w:val="18"/>
        </w:rPr>
      </w:pPr>
      <w:r w:rsidRPr="00AB4EF8">
        <w:rPr>
          <w:rFonts w:ascii="Arial" w:hAnsi="Arial" w:cs="Arial"/>
          <w:color w:val="000000"/>
          <w:sz w:val="18"/>
          <w:szCs w:val="18"/>
        </w:rPr>
        <w:t xml:space="preserve">utrzymywania środków transportu sanitarnego w należytym stanie technicznym, czystości oraz do prowadzenia regularnej dezynfekcji ich wnętrza i wyposażenia. Czynności te muszą być odnotowywane w sposób umożliwiający ich weryfikację przez Zamawiającego. </w:t>
      </w:r>
    </w:p>
    <w:p w14:paraId="002EE135" w14:textId="77777777" w:rsidR="00CB3D7A" w:rsidRPr="00AB4EF8" w:rsidRDefault="00CB3D7A" w:rsidP="00AB4EF8">
      <w:pPr>
        <w:numPr>
          <w:ilvl w:val="0"/>
          <w:numId w:val="61"/>
        </w:numPr>
        <w:ind w:left="567"/>
        <w:contextualSpacing/>
        <w:jc w:val="both"/>
        <w:rPr>
          <w:rFonts w:ascii="Arial" w:hAnsi="Arial" w:cs="Arial"/>
          <w:color w:val="000000"/>
          <w:sz w:val="18"/>
          <w:szCs w:val="18"/>
        </w:rPr>
      </w:pPr>
      <w:r w:rsidRPr="00AB4EF8">
        <w:rPr>
          <w:rFonts w:ascii="Arial" w:hAnsi="Arial" w:cs="Arial"/>
          <w:color w:val="000000"/>
          <w:sz w:val="18"/>
          <w:szCs w:val="18"/>
        </w:rPr>
        <w:t>Zamawiający zastrzega sobie prawo do kontroli stanu pojazdów i ich wyposażenia</w:t>
      </w:r>
    </w:p>
    <w:p w14:paraId="02CCDE40" w14:textId="77777777" w:rsidR="00CB3D7A" w:rsidRPr="004677BA" w:rsidRDefault="00CB3D7A" w:rsidP="00AB4EF8">
      <w:pPr>
        <w:ind w:left="567"/>
        <w:contextualSpacing/>
        <w:jc w:val="both"/>
        <w:rPr>
          <w:rFonts w:ascii="Tahoma" w:eastAsia="Calibri" w:hAnsi="Tahoma" w:cs="Tahoma"/>
          <w:bCs/>
          <w:strike/>
          <w:color w:val="000000"/>
          <w:sz w:val="18"/>
          <w:szCs w:val="18"/>
          <w:lang w:val="x-none" w:eastAsia="zh-CN"/>
        </w:rPr>
      </w:pPr>
    </w:p>
    <w:p w14:paraId="13EA8BBB" w14:textId="77777777" w:rsidR="00801A02" w:rsidRPr="004677BA" w:rsidRDefault="00801A02" w:rsidP="00801A02">
      <w:pPr>
        <w:ind w:left="1211"/>
        <w:contextualSpacing/>
        <w:jc w:val="both"/>
        <w:rPr>
          <w:rFonts w:ascii="Tahoma" w:eastAsia="Calibri" w:hAnsi="Tahoma" w:cs="Tahoma"/>
          <w:bCs/>
          <w:strike/>
          <w:color w:val="000000"/>
          <w:sz w:val="18"/>
          <w:szCs w:val="18"/>
          <w:lang w:val="x-none" w:eastAsia="zh-CN"/>
        </w:rPr>
      </w:pPr>
    </w:p>
    <w:p w14:paraId="27FF4047" w14:textId="77777777" w:rsidR="00801A02" w:rsidRPr="0072145C" w:rsidRDefault="00801A02" w:rsidP="00E55EF0">
      <w:pPr>
        <w:numPr>
          <w:ilvl w:val="0"/>
          <w:numId w:val="62"/>
        </w:numPr>
        <w:suppressAutoHyphens/>
        <w:autoSpaceDE w:val="0"/>
        <w:ind w:left="142"/>
        <w:contextualSpacing/>
        <w:jc w:val="both"/>
        <w:rPr>
          <w:rFonts w:ascii="Arial" w:hAnsi="Arial" w:cs="Arial"/>
          <w:color w:val="000000" w:themeColor="text1"/>
          <w:sz w:val="18"/>
          <w:szCs w:val="18"/>
        </w:rPr>
      </w:pPr>
      <w:r w:rsidRPr="004677BA">
        <w:rPr>
          <w:rFonts w:ascii="Tahoma" w:hAnsi="Tahoma" w:cs="Tahoma"/>
          <w:color w:val="000000"/>
          <w:spacing w:val="-3"/>
          <w:sz w:val="18"/>
          <w:szCs w:val="18"/>
          <w:lang w:eastAsia="zh-CN"/>
        </w:rPr>
        <w:t xml:space="preserve">Wykonawca zobowiązany jest do przestrzegania obowiązujących przepisów sanitarnych i z tego tytułu ponosił będzie pełną odpowiedzialność przed służbami  sanitarno-epidemiologicznymi. </w:t>
      </w:r>
    </w:p>
    <w:p w14:paraId="0651B83E" w14:textId="77777777" w:rsidR="00801A02" w:rsidRDefault="00801A02" w:rsidP="00801A02">
      <w:pPr>
        <w:tabs>
          <w:tab w:val="left" w:pos="284"/>
        </w:tabs>
        <w:ind w:left="142"/>
        <w:contextualSpacing/>
        <w:jc w:val="both"/>
        <w:rPr>
          <w:rFonts w:ascii="Tahoma" w:eastAsia="Calibri" w:hAnsi="Tahoma" w:cs="Tahoma"/>
          <w:sz w:val="18"/>
          <w:szCs w:val="18"/>
          <w:lang w:eastAsia="en-US"/>
        </w:rPr>
      </w:pPr>
    </w:p>
    <w:p w14:paraId="0815CAD7" w14:textId="77777777" w:rsidR="00801A02" w:rsidRPr="004677BA" w:rsidRDefault="00801A02" w:rsidP="00E55EF0">
      <w:pPr>
        <w:numPr>
          <w:ilvl w:val="0"/>
          <w:numId w:val="62"/>
        </w:numPr>
        <w:tabs>
          <w:tab w:val="left" w:pos="284"/>
        </w:tabs>
        <w:ind w:left="142"/>
        <w:contextualSpacing/>
        <w:jc w:val="both"/>
        <w:rPr>
          <w:rFonts w:ascii="Tahoma" w:eastAsia="Calibri" w:hAnsi="Tahoma" w:cs="Tahoma"/>
          <w:sz w:val="18"/>
          <w:szCs w:val="18"/>
          <w:lang w:eastAsia="en-US"/>
        </w:rPr>
      </w:pPr>
      <w:r w:rsidRPr="004677BA">
        <w:rPr>
          <w:rFonts w:ascii="Tahoma" w:eastAsia="Calibri" w:hAnsi="Tahoma" w:cs="Tahoma"/>
          <w:sz w:val="18"/>
          <w:szCs w:val="18"/>
          <w:lang w:eastAsia="en-US"/>
        </w:rPr>
        <w:t>Wykonawca ponosi pełną odpowiedzialność prawną za wszelkie szkody (na osobach i mieniu) wyrządzone Zamawiającemu, jego pacjentom lub osobom trzecim, podczas wykonywania przedmiotu zamówienia, w tym za szkody powstałe w wyniku wypadków komunikacyjnych w czasie wykonywania przedmiotowej usługi, zarówno na terenie należącym do Zamawiającego jak i poza jego siedzibą.</w:t>
      </w:r>
    </w:p>
    <w:p w14:paraId="471342F1" w14:textId="77777777" w:rsidR="00801A02" w:rsidRPr="008606B6" w:rsidRDefault="00801A02" w:rsidP="00801A02">
      <w:pPr>
        <w:suppressAutoHyphens/>
        <w:autoSpaceDE w:val="0"/>
        <w:ind w:left="142"/>
        <w:jc w:val="both"/>
        <w:rPr>
          <w:sz w:val="18"/>
          <w:szCs w:val="18"/>
          <w:lang w:eastAsia="zh-CN"/>
        </w:rPr>
      </w:pPr>
      <w:bookmarkStart w:id="3" w:name="_Hlk124115641"/>
    </w:p>
    <w:p w14:paraId="48FBF12A" w14:textId="70042421" w:rsidR="00801A02" w:rsidRPr="004677BA" w:rsidRDefault="00801A02" w:rsidP="00E55EF0">
      <w:pPr>
        <w:numPr>
          <w:ilvl w:val="0"/>
          <w:numId w:val="62"/>
        </w:numPr>
        <w:suppressAutoHyphens/>
        <w:autoSpaceDE w:val="0"/>
        <w:ind w:left="142"/>
        <w:jc w:val="both"/>
        <w:rPr>
          <w:sz w:val="18"/>
          <w:szCs w:val="18"/>
          <w:lang w:eastAsia="zh-CN"/>
        </w:rPr>
      </w:pPr>
      <w:r w:rsidRPr="004677BA">
        <w:rPr>
          <w:rFonts w:ascii="Tahoma" w:hAnsi="Tahoma" w:cs="Tahoma"/>
          <w:b/>
          <w:sz w:val="18"/>
          <w:szCs w:val="18"/>
          <w:lang w:eastAsia="zh-CN"/>
        </w:rPr>
        <w:t>Zasady realizacji zlecenia na transport sanitarny pacjenta Karetką T (Pakiet nr 1)</w:t>
      </w:r>
      <w:r>
        <w:rPr>
          <w:rFonts w:ascii="Tahoma" w:hAnsi="Tahoma" w:cs="Tahoma"/>
          <w:b/>
          <w:sz w:val="18"/>
          <w:szCs w:val="18"/>
          <w:lang w:eastAsia="zh-CN"/>
        </w:rPr>
        <w:t xml:space="preserve"> i</w:t>
      </w:r>
      <w:r w:rsidRPr="004677BA">
        <w:rPr>
          <w:rFonts w:ascii="Tahoma" w:hAnsi="Tahoma" w:cs="Tahoma"/>
          <w:b/>
          <w:sz w:val="18"/>
          <w:szCs w:val="18"/>
          <w:lang w:eastAsia="zh-CN"/>
        </w:rPr>
        <w:t xml:space="preserve"> Karetką </w:t>
      </w:r>
      <w:r>
        <w:rPr>
          <w:rFonts w:ascii="Tahoma" w:hAnsi="Tahoma" w:cs="Tahoma"/>
          <w:b/>
          <w:sz w:val="18"/>
          <w:szCs w:val="18"/>
          <w:lang w:eastAsia="zh-CN"/>
        </w:rPr>
        <w:t>P</w:t>
      </w:r>
      <w:r w:rsidRPr="004677BA">
        <w:rPr>
          <w:rFonts w:ascii="Tahoma" w:hAnsi="Tahoma" w:cs="Tahoma"/>
          <w:b/>
          <w:sz w:val="18"/>
          <w:szCs w:val="18"/>
          <w:lang w:eastAsia="zh-CN"/>
        </w:rPr>
        <w:t xml:space="preserve"> (Pakiet nr 2)</w:t>
      </w:r>
      <w:r w:rsidR="002B007A">
        <w:rPr>
          <w:rFonts w:ascii="Tahoma" w:hAnsi="Tahoma" w:cs="Tahoma"/>
          <w:b/>
          <w:sz w:val="18"/>
          <w:szCs w:val="18"/>
          <w:lang w:eastAsia="zh-CN"/>
        </w:rPr>
        <w:t xml:space="preserve"> oraz Karetką S (Pakiet nr 3)</w:t>
      </w:r>
      <w:r w:rsidRPr="004677BA">
        <w:rPr>
          <w:rFonts w:ascii="Tahoma" w:hAnsi="Tahoma" w:cs="Tahoma"/>
          <w:b/>
          <w:sz w:val="18"/>
          <w:szCs w:val="18"/>
          <w:lang w:eastAsia="zh-CN"/>
        </w:rPr>
        <w:t>:</w:t>
      </w:r>
    </w:p>
    <w:p w14:paraId="045FBB64" w14:textId="77777777" w:rsidR="00801A02" w:rsidRPr="007D5C1C" w:rsidRDefault="00801A02" w:rsidP="00E55EF0">
      <w:pPr>
        <w:pStyle w:val="Akapitzlist"/>
        <w:widowControl w:val="0"/>
        <w:numPr>
          <w:ilvl w:val="0"/>
          <w:numId w:val="63"/>
        </w:numPr>
        <w:tabs>
          <w:tab w:val="left" w:pos="360"/>
        </w:tabs>
        <w:autoSpaceDE w:val="0"/>
        <w:autoSpaceDN w:val="0"/>
        <w:adjustRightInd w:val="0"/>
        <w:spacing w:after="0" w:line="240" w:lineRule="auto"/>
        <w:ind w:left="567"/>
        <w:jc w:val="both"/>
        <w:rPr>
          <w:rFonts w:ascii="Tahoma" w:hAnsi="Tahoma" w:cs="Tahoma"/>
          <w:color w:val="000000"/>
          <w:spacing w:val="-3"/>
          <w:sz w:val="18"/>
          <w:szCs w:val="18"/>
          <w:lang w:eastAsia="zh-CN"/>
        </w:rPr>
      </w:pPr>
      <w:r w:rsidRPr="007D5C1C">
        <w:rPr>
          <w:rFonts w:ascii="Tahoma" w:hAnsi="Tahoma" w:cs="Tahoma"/>
          <w:spacing w:val="-3"/>
          <w:sz w:val="18"/>
          <w:szCs w:val="18"/>
          <w:lang w:eastAsia="zh-CN"/>
        </w:rPr>
        <w:t>Realizacja usługi następuje od chwili przyjazdu Wykonawcy do wskazanej w zleceniu lokalizacji Zamawiającego lub innego wskazanego miejsca, do chwili powrotu pacjenta do miejsca wskazanego w zleceniu lub w przypadku, gdy zlecenie nie zawiera konieczności powrotu, do dostarczenia pacjenta do wskazanego miejsca.</w:t>
      </w:r>
    </w:p>
    <w:p w14:paraId="67A4AAB7" w14:textId="591F0DCB" w:rsidR="00801A02" w:rsidRDefault="00801A02" w:rsidP="00E55EF0">
      <w:pPr>
        <w:pStyle w:val="Akapitzlist"/>
        <w:numPr>
          <w:ilvl w:val="0"/>
          <w:numId w:val="63"/>
        </w:numPr>
        <w:suppressAutoHyphens/>
        <w:autoSpaceDE w:val="0"/>
        <w:spacing w:after="0" w:line="240" w:lineRule="auto"/>
        <w:ind w:left="567"/>
        <w:jc w:val="both"/>
        <w:rPr>
          <w:rFonts w:ascii="Tahoma" w:hAnsi="Tahoma" w:cs="Tahoma"/>
          <w:sz w:val="18"/>
          <w:szCs w:val="18"/>
          <w:lang w:eastAsia="zh-CN"/>
        </w:rPr>
      </w:pPr>
      <w:r w:rsidRPr="007D5C1C">
        <w:rPr>
          <w:rFonts w:ascii="Tahoma" w:hAnsi="Tahoma" w:cs="Tahoma"/>
          <w:sz w:val="18"/>
          <w:szCs w:val="18"/>
          <w:lang w:eastAsia="zh-CN"/>
        </w:rPr>
        <w:t xml:space="preserve">Wykonawca zobowiązany jest do przyjęcia zlecenia transportu sanitarnego telefonicznie. </w:t>
      </w:r>
    </w:p>
    <w:p w14:paraId="2ED8F9C3" w14:textId="77777777" w:rsidR="0091723C" w:rsidRPr="00CE578C" w:rsidRDefault="0091723C" w:rsidP="00CE578C">
      <w:pPr>
        <w:pStyle w:val="Akapitzlist"/>
        <w:numPr>
          <w:ilvl w:val="0"/>
          <w:numId w:val="63"/>
        </w:numPr>
        <w:suppressAutoHyphens/>
        <w:autoSpaceDE w:val="0"/>
        <w:spacing w:after="0" w:line="240" w:lineRule="auto"/>
        <w:ind w:left="567"/>
        <w:jc w:val="both"/>
        <w:rPr>
          <w:rFonts w:ascii="Tahoma" w:hAnsi="Tahoma" w:cs="Tahoma"/>
          <w:sz w:val="18"/>
          <w:szCs w:val="18"/>
          <w:lang w:eastAsia="zh-CN"/>
        </w:rPr>
      </w:pPr>
      <w:r w:rsidRPr="00CE578C">
        <w:rPr>
          <w:rFonts w:ascii="Tahoma" w:hAnsi="Tahoma" w:cs="Tahoma"/>
          <w:sz w:val="18"/>
          <w:szCs w:val="18"/>
          <w:lang w:eastAsia="zh-CN"/>
        </w:rPr>
        <w:t xml:space="preserve">Wykonawca zobowiązany będzie do informowania Zamawiającego o czasie realizacji przyjętego zlecenia, </w:t>
      </w:r>
    </w:p>
    <w:p w14:paraId="7A037FFB" w14:textId="5116B78B" w:rsidR="0091723C" w:rsidRPr="00CE578C" w:rsidRDefault="0091723C" w:rsidP="00CE578C">
      <w:pPr>
        <w:pStyle w:val="Akapitzlist"/>
        <w:numPr>
          <w:ilvl w:val="0"/>
          <w:numId w:val="63"/>
        </w:numPr>
        <w:suppressAutoHyphens/>
        <w:autoSpaceDE w:val="0"/>
        <w:spacing w:after="0" w:line="240" w:lineRule="auto"/>
        <w:ind w:left="567"/>
        <w:jc w:val="both"/>
        <w:rPr>
          <w:rFonts w:ascii="Tahoma" w:hAnsi="Tahoma" w:cs="Tahoma"/>
          <w:sz w:val="18"/>
          <w:szCs w:val="18"/>
          <w:lang w:eastAsia="zh-CN"/>
        </w:rPr>
      </w:pPr>
      <w:r w:rsidRPr="00CE578C">
        <w:rPr>
          <w:rFonts w:ascii="Tahoma" w:hAnsi="Tahoma" w:cs="Tahoma"/>
          <w:sz w:val="18"/>
          <w:szCs w:val="18"/>
          <w:lang w:eastAsia="zh-CN"/>
        </w:rPr>
        <w:t>Wykonawca zobowiązuje się do stosowania najkrótszych i najkorzystniejszych tras przejazdowych.</w:t>
      </w:r>
    </w:p>
    <w:p w14:paraId="1EE76ED3" w14:textId="59989D5F" w:rsidR="0091723C" w:rsidRPr="00CE578C" w:rsidRDefault="0091723C" w:rsidP="00CE578C">
      <w:pPr>
        <w:pStyle w:val="Akapitzlist"/>
        <w:numPr>
          <w:ilvl w:val="0"/>
          <w:numId w:val="63"/>
        </w:numPr>
        <w:suppressAutoHyphens/>
        <w:autoSpaceDE w:val="0"/>
        <w:spacing w:after="0" w:line="240" w:lineRule="auto"/>
        <w:ind w:left="567"/>
        <w:jc w:val="both"/>
        <w:rPr>
          <w:rFonts w:ascii="Tahoma" w:hAnsi="Tahoma" w:cs="Tahoma"/>
          <w:sz w:val="18"/>
          <w:szCs w:val="18"/>
          <w:lang w:eastAsia="zh-CN"/>
        </w:rPr>
      </w:pPr>
      <w:r w:rsidRPr="00CE578C">
        <w:rPr>
          <w:rFonts w:ascii="Tahoma" w:hAnsi="Tahoma" w:cs="Tahoma"/>
          <w:sz w:val="18"/>
          <w:szCs w:val="18"/>
          <w:lang w:eastAsia="zh-CN"/>
        </w:rPr>
        <w:t xml:space="preserve">Usługi transportowe powinny być realizowane przez Wykonawcę w sposób umożliwiający płynną obsługę pacjentów. </w:t>
      </w:r>
    </w:p>
    <w:p w14:paraId="435C47F7" w14:textId="3F5D40FE" w:rsidR="0091723C" w:rsidRPr="00CE578C" w:rsidRDefault="0091723C" w:rsidP="00CE578C">
      <w:pPr>
        <w:pStyle w:val="Akapitzlist"/>
        <w:numPr>
          <w:ilvl w:val="0"/>
          <w:numId w:val="63"/>
        </w:numPr>
        <w:suppressAutoHyphens/>
        <w:autoSpaceDE w:val="0"/>
        <w:spacing w:after="0" w:line="240" w:lineRule="auto"/>
        <w:ind w:left="567"/>
        <w:jc w:val="both"/>
        <w:rPr>
          <w:rFonts w:ascii="Tahoma" w:hAnsi="Tahoma" w:cs="Tahoma"/>
          <w:sz w:val="18"/>
          <w:szCs w:val="18"/>
          <w:lang w:eastAsia="zh-CN"/>
        </w:rPr>
      </w:pPr>
      <w:r w:rsidRPr="00CE578C">
        <w:rPr>
          <w:rFonts w:ascii="Tahoma" w:hAnsi="Tahoma" w:cs="Tahoma"/>
          <w:sz w:val="18"/>
          <w:szCs w:val="18"/>
          <w:lang w:eastAsia="zh-CN"/>
        </w:rPr>
        <w:t xml:space="preserve"> Wykonawca zobowiązany będzie wykonywać usługi transportu sanitarnego z należytą starannością </w:t>
      </w:r>
      <w:proofErr w:type="spellStart"/>
      <w:r w:rsidRPr="00CE578C">
        <w:rPr>
          <w:rFonts w:ascii="Tahoma" w:hAnsi="Tahoma" w:cs="Tahoma"/>
          <w:sz w:val="18"/>
          <w:szCs w:val="18"/>
          <w:lang w:eastAsia="zh-CN"/>
        </w:rPr>
        <w:t>tzn</w:t>
      </w:r>
      <w:proofErr w:type="spellEnd"/>
      <w:r w:rsidRPr="00CE578C">
        <w:rPr>
          <w:rFonts w:ascii="Tahoma" w:hAnsi="Tahoma" w:cs="Tahoma"/>
          <w:sz w:val="18"/>
          <w:szCs w:val="18"/>
          <w:lang w:eastAsia="zh-CN"/>
        </w:rPr>
        <w:t>:</w:t>
      </w:r>
    </w:p>
    <w:p w14:paraId="4641B59B" w14:textId="77777777" w:rsidR="0091723C" w:rsidRPr="00CE578C" w:rsidRDefault="0091723C" w:rsidP="0091723C">
      <w:pPr>
        <w:pStyle w:val="Nagwek"/>
        <w:tabs>
          <w:tab w:val="clear" w:pos="4536"/>
        </w:tabs>
        <w:ind w:left="993" w:hanging="284"/>
        <w:jc w:val="both"/>
        <w:rPr>
          <w:rFonts w:ascii="Tahoma" w:hAnsi="Tahoma" w:cs="Tahoma"/>
          <w:spacing w:val="4"/>
          <w:sz w:val="18"/>
          <w:szCs w:val="18"/>
        </w:rPr>
      </w:pPr>
      <w:r w:rsidRPr="00365CAE">
        <w:rPr>
          <w:rFonts w:ascii="Arial" w:hAnsi="Arial" w:cs="Arial"/>
          <w:spacing w:val="4"/>
        </w:rPr>
        <w:t xml:space="preserve">a) </w:t>
      </w:r>
      <w:r w:rsidRPr="00CE578C">
        <w:rPr>
          <w:rFonts w:ascii="Tahoma" w:hAnsi="Tahoma" w:cs="Tahoma"/>
          <w:spacing w:val="4"/>
          <w:sz w:val="18"/>
          <w:szCs w:val="18"/>
        </w:rPr>
        <w:t>Wykonawca zobowiązuje się do odbioru pacjenta, jego rzeczy oraz dokumentacji medycznej z miejsca jego pobytu;</w:t>
      </w:r>
    </w:p>
    <w:p w14:paraId="61E0E435" w14:textId="77777777" w:rsidR="0091723C" w:rsidRPr="00CE578C" w:rsidRDefault="0091723C" w:rsidP="0091723C">
      <w:pPr>
        <w:pStyle w:val="Tekstpodstawowy"/>
        <w:ind w:left="993" w:hanging="284"/>
        <w:jc w:val="both"/>
        <w:rPr>
          <w:rFonts w:ascii="Tahoma" w:hAnsi="Tahoma" w:cs="Tahoma"/>
          <w:spacing w:val="4"/>
          <w:sz w:val="18"/>
          <w:szCs w:val="18"/>
        </w:rPr>
      </w:pPr>
      <w:r w:rsidRPr="00CE578C">
        <w:rPr>
          <w:rFonts w:ascii="Tahoma" w:hAnsi="Tahoma" w:cs="Tahoma"/>
          <w:spacing w:val="4"/>
          <w:sz w:val="18"/>
          <w:szCs w:val="18"/>
        </w:rPr>
        <w:t xml:space="preserve">b) Opieki nad pacjentem w trakcie przewozu, przekazania pacjenta lub w trakcie konsultacji medycznych, </w:t>
      </w:r>
    </w:p>
    <w:p w14:paraId="0B9FAA7C" w14:textId="77777777" w:rsidR="0091723C" w:rsidRPr="00CE578C" w:rsidRDefault="0091723C" w:rsidP="0091723C">
      <w:pPr>
        <w:pStyle w:val="Tekstpodstawowy"/>
        <w:ind w:left="993" w:hanging="284"/>
        <w:jc w:val="both"/>
        <w:rPr>
          <w:rFonts w:ascii="Tahoma" w:hAnsi="Tahoma" w:cs="Tahoma"/>
          <w:spacing w:val="4"/>
          <w:sz w:val="18"/>
          <w:szCs w:val="18"/>
        </w:rPr>
      </w:pPr>
      <w:r w:rsidRPr="00CE578C">
        <w:rPr>
          <w:rFonts w:ascii="Tahoma" w:hAnsi="Tahoma" w:cs="Tahoma"/>
          <w:spacing w:val="4"/>
          <w:sz w:val="18"/>
          <w:szCs w:val="18"/>
        </w:rPr>
        <w:t>c) Od momentu przyjęcia pacjenta do momentu dostarczenia i przekazania pacjenta do miejsca docelowego wykonawca odpowiada za jego bezpieczeństwo;</w:t>
      </w:r>
    </w:p>
    <w:p w14:paraId="075C19BD" w14:textId="77777777" w:rsidR="0091723C" w:rsidRPr="00CE578C" w:rsidRDefault="0091723C" w:rsidP="0091723C">
      <w:pPr>
        <w:pStyle w:val="Tekstpodstawowy"/>
        <w:ind w:left="993" w:hanging="284"/>
        <w:jc w:val="both"/>
        <w:rPr>
          <w:rFonts w:ascii="Tahoma" w:hAnsi="Tahoma" w:cs="Tahoma"/>
          <w:spacing w:val="4"/>
          <w:sz w:val="18"/>
          <w:szCs w:val="18"/>
        </w:rPr>
      </w:pPr>
      <w:r w:rsidRPr="00CE578C">
        <w:rPr>
          <w:rFonts w:ascii="Tahoma" w:hAnsi="Tahoma" w:cs="Tahoma"/>
          <w:spacing w:val="4"/>
          <w:sz w:val="18"/>
          <w:szCs w:val="18"/>
        </w:rPr>
        <w:t>d) Reprezentowanie Zamawiającego we wszystkich sprawach dotyczących pacjenta w innych jednostkach leczniczych i ośrodkach diagnostycznych,</w:t>
      </w:r>
    </w:p>
    <w:p w14:paraId="73540E18" w14:textId="77777777" w:rsidR="0091723C" w:rsidRPr="00CE578C" w:rsidRDefault="0091723C" w:rsidP="0091723C">
      <w:pPr>
        <w:pStyle w:val="Nagwek"/>
        <w:tabs>
          <w:tab w:val="clear" w:pos="4536"/>
        </w:tabs>
        <w:ind w:left="993" w:hanging="284"/>
        <w:jc w:val="both"/>
        <w:rPr>
          <w:rFonts w:ascii="Tahoma" w:hAnsi="Tahoma" w:cs="Tahoma"/>
          <w:spacing w:val="4"/>
          <w:sz w:val="18"/>
          <w:szCs w:val="18"/>
        </w:rPr>
      </w:pPr>
      <w:r w:rsidRPr="00CE578C">
        <w:rPr>
          <w:rFonts w:ascii="Tahoma" w:hAnsi="Tahoma" w:cs="Tahoma"/>
          <w:spacing w:val="4"/>
          <w:sz w:val="18"/>
          <w:szCs w:val="18"/>
        </w:rPr>
        <w:t>e)</w:t>
      </w:r>
      <w:r w:rsidRPr="00CE578C">
        <w:rPr>
          <w:rFonts w:ascii="Tahoma" w:hAnsi="Tahoma" w:cs="Tahoma"/>
          <w:sz w:val="18"/>
          <w:szCs w:val="18"/>
        </w:rPr>
        <w:t xml:space="preserve">W trakcie transportu  pacjentów należy zapewnić dogodne warunki przewozu z uwzględnieniem wskazań medycznych i zaleceń Zamawiającego. </w:t>
      </w:r>
      <w:r w:rsidRPr="00CE578C">
        <w:rPr>
          <w:rFonts w:ascii="Tahoma" w:hAnsi="Tahoma" w:cs="Tahoma"/>
          <w:spacing w:val="4"/>
          <w:sz w:val="18"/>
          <w:szCs w:val="18"/>
        </w:rPr>
        <w:t xml:space="preserve">W </w:t>
      </w:r>
      <w:r w:rsidRPr="00CE578C">
        <w:rPr>
          <w:rFonts w:ascii="Tahoma" w:hAnsi="Tahoma" w:cs="Tahoma"/>
          <w:sz w:val="18"/>
          <w:szCs w:val="18"/>
        </w:rPr>
        <w:t xml:space="preserve">pojeździe powinien zapewniać odpowiednią temperaturę dostosowaną do pory roku </w:t>
      </w:r>
      <w:r w:rsidRPr="00CE578C">
        <w:rPr>
          <w:rFonts w:ascii="Tahoma" w:hAnsi="Tahoma" w:cs="Tahoma"/>
          <w:bCs/>
          <w:sz w:val="18"/>
          <w:szCs w:val="18"/>
        </w:rPr>
        <w:t xml:space="preserve"> (klimatyzacja, ogrzewanie przestrzeni pasażerskiej, ciepłe okrycie),</w:t>
      </w:r>
    </w:p>
    <w:p w14:paraId="176111C5" w14:textId="7AADB5E3" w:rsidR="0091723C" w:rsidRPr="00FD132E" w:rsidRDefault="0091723C" w:rsidP="00CE578C">
      <w:pPr>
        <w:pStyle w:val="Nagwek"/>
        <w:tabs>
          <w:tab w:val="clear" w:pos="4536"/>
        </w:tabs>
        <w:ind w:left="993" w:hanging="284"/>
        <w:jc w:val="both"/>
        <w:rPr>
          <w:rFonts w:ascii="Tahoma" w:hAnsi="Tahoma" w:cs="Tahoma"/>
          <w:sz w:val="18"/>
          <w:szCs w:val="18"/>
          <w:lang w:eastAsia="zh-CN"/>
        </w:rPr>
      </w:pPr>
      <w:r w:rsidRPr="00CE578C">
        <w:rPr>
          <w:rFonts w:ascii="Tahoma" w:hAnsi="Tahoma" w:cs="Tahoma"/>
          <w:spacing w:val="4"/>
          <w:sz w:val="18"/>
          <w:szCs w:val="18"/>
        </w:rPr>
        <w:t xml:space="preserve">f) </w:t>
      </w:r>
      <w:r w:rsidRPr="00CE578C">
        <w:rPr>
          <w:rFonts w:ascii="Tahoma" w:hAnsi="Tahoma" w:cs="Tahoma"/>
          <w:sz w:val="18"/>
          <w:szCs w:val="18"/>
          <w:lang w:eastAsia="zh-CN"/>
        </w:rPr>
        <w:t>Wykonawca</w:t>
      </w:r>
      <w:r w:rsidRPr="00CE578C">
        <w:rPr>
          <w:rFonts w:ascii="Tahoma" w:hAnsi="Tahoma" w:cs="Tahoma"/>
          <w:sz w:val="18"/>
          <w:szCs w:val="18"/>
        </w:rPr>
        <w:t xml:space="preserve"> zobowiązuje się do zapewnienia ilości personelu wystarczającego do transportu chorych na noszach lub krzesełku</w:t>
      </w:r>
    </w:p>
    <w:p w14:paraId="333621F2" w14:textId="77777777" w:rsidR="00801A02" w:rsidRPr="007D5C1C" w:rsidRDefault="00801A02" w:rsidP="00CE578C">
      <w:pPr>
        <w:pStyle w:val="Akapitzlist"/>
        <w:numPr>
          <w:ilvl w:val="0"/>
          <w:numId w:val="63"/>
        </w:numPr>
        <w:suppressAutoHyphens/>
        <w:autoSpaceDE w:val="0"/>
        <w:spacing w:after="0" w:line="240" w:lineRule="auto"/>
        <w:ind w:left="567"/>
        <w:jc w:val="both"/>
        <w:rPr>
          <w:rFonts w:ascii="Tahoma" w:hAnsi="Tahoma" w:cs="Tahoma"/>
          <w:b/>
          <w:sz w:val="18"/>
          <w:szCs w:val="18"/>
          <w:u w:val="single"/>
          <w:lang w:eastAsia="zh-CN"/>
        </w:rPr>
      </w:pPr>
      <w:r w:rsidRPr="007D5C1C">
        <w:rPr>
          <w:rFonts w:ascii="Tahoma" w:hAnsi="Tahoma" w:cs="Tahoma"/>
          <w:bCs/>
          <w:sz w:val="18"/>
          <w:szCs w:val="18"/>
          <w:lang w:eastAsia="zh-CN"/>
        </w:rPr>
        <w:t xml:space="preserve">Pisemne „Zlecenie na transport sanitarny pacjenta” – wg Załącznika nr 9 do SWZ, </w:t>
      </w:r>
      <w:r w:rsidRPr="007D5C1C">
        <w:rPr>
          <w:rFonts w:ascii="Tahoma" w:hAnsi="Tahoma" w:cs="Tahoma"/>
          <w:bCs/>
          <w:sz w:val="18"/>
          <w:szCs w:val="18"/>
          <w:u w:val="single"/>
          <w:lang w:eastAsia="zh-CN"/>
        </w:rPr>
        <w:t>wypełnia lekarz</w:t>
      </w:r>
      <w:r w:rsidRPr="007D5C1C">
        <w:rPr>
          <w:rFonts w:ascii="Tahoma" w:hAnsi="Tahoma" w:cs="Tahoma"/>
          <w:bCs/>
          <w:sz w:val="18"/>
          <w:szCs w:val="18"/>
          <w:lang w:eastAsia="zh-CN"/>
        </w:rPr>
        <w:t xml:space="preserve"> w dwóch egzemplarzach, z których jeden odbiera Wykonawca przed wykonaniem usługi, drugi pozostaje u Zamawiającego.</w:t>
      </w:r>
    </w:p>
    <w:p w14:paraId="3EC1173B" w14:textId="77777777" w:rsidR="00801A02" w:rsidRPr="007D5C1C" w:rsidRDefault="00801A02" w:rsidP="00CE578C">
      <w:pPr>
        <w:pStyle w:val="Akapitzlist"/>
        <w:numPr>
          <w:ilvl w:val="0"/>
          <w:numId w:val="63"/>
        </w:numPr>
        <w:suppressAutoHyphens/>
        <w:autoSpaceDE w:val="0"/>
        <w:spacing w:after="0" w:line="240" w:lineRule="auto"/>
        <w:ind w:left="567"/>
        <w:jc w:val="both"/>
        <w:rPr>
          <w:rFonts w:ascii="Tahoma" w:hAnsi="Tahoma" w:cs="Tahoma"/>
          <w:b/>
          <w:sz w:val="18"/>
          <w:szCs w:val="18"/>
          <w:lang w:eastAsia="zh-CN"/>
        </w:rPr>
      </w:pPr>
      <w:r w:rsidRPr="007D5C1C">
        <w:rPr>
          <w:rFonts w:ascii="Tahoma" w:hAnsi="Tahoma" w:cs="Tahoma"/>
          <w:b/>
          <w:sz w:val="18"/>
          <w:szCs w:val="18"/>
          <w:lang w:eastAsia="zh-CN"/>
        </w:rPr>
        <w:t>Wykonawca zobowiązany jest do realizacji zlecenia transportu sanitarnego Karetką T w</w:t>
      </w:r>
      <w:r w:rsidRPr="007D5C1C">
        <w:rPr>
          <w:rFonts w:ascii="Tahoma" w:hAnsi="Tahoma" w:cs="Tahoma"/>
          <w:b/>
          <w:sz w:val="18"/>
          <w:szCs w:val="18"/>
          <w:u w:val="single"/>
          <w:lang w:eastAsia="zh-CN"/>
        </w:rPr>
        <w:t xml:space="preserve"> czasie maksymalnie do 60 minut </w:t>
      </w:r>
      <w:r w:rsidRPr="007D5C1C">
        <w:rPr>
          <w:rFonts w:ascii="Tahoma" w:hAnsi="Tahoma" w:cs="Tahoma"/>
          <w:b/>
          <w:sz w:val="18"/>
          <w:szCs w:val="18"/>
          <w:lang w:eastAsia="zh-CN"/>
        </w:rPr>
        <w:t>od zgłoszenia telefonicznego dokonanego</w:t>
      </w:r>
      <w:r>
        <w:rPr>
          <w:rFonts w:ascii="Tahoma" w:hAnsi="Tahoma" w:cs="Tahoma"/>
          <w:b/>
          <w:sz w:val="18"/>
          <w:szCs w:val="18"/>
          <w:lang w:eastAsia="zh-CN"/>
        </w:rPr>
        <w:t xml:space="preserve"> przez upoważnionego pracownika</w:t>
      </w:r>
      <w:r w:rsidRPr="007D5C1C">
        <w:rPr>
          <w:rFonts w:ascii="Tahoma" w:hAnsi="Tahoma" w:cs="Tahoma"/>
          <w:b/>
          <w:sz w:val="18"/>
          <w:szCs w:val="18"/>
          <w:lang w:eastAsia="zh-CN"/>
        </w:rPr>
        <w:t xml:space="preserve"> Zamawiającego.</w:t>
      </w:r>
    </w:p>
    <w:p w14:paraId="10A515DE" w14:textId="397DC587" w:rsidR="00801A02" w:rsidRPr="008D67D7" w:rsidRDefault="00801A02" w:rsidP="00CE578C">
      <w:pPr>
        <w:pStyle w:val="Akapitzlist"/>
        <w:numPr>
          <w:ilvl w:val="0"/>
          <w:numId w:val="63"/>
        </w:numPr>
        <w:suppressAutoHyphens/>
        <w:autoSpaceDE w:val="0"/>
        <w:spacing w:after="0" w:line="240" w:lineRule="auto"/>
        <w:ind w:left="567"/>
        <w:jc w:val="both"/>
        <w:rPr>
          <w:b/>
          <w:sz w:val="18"/>
          <w:szCs w:val="18"/>
          <w:lang w:eastAsia="zh-CN"/>
        </w:rPr>
      </w:pPr>
      <w:r w:rsidRPr="007D5C1C">
        <w:rPr>
          <w:rFonts w:ascii="Tahoma" w:hAnsi="Tahoma" w:cs="Tahoma"/>
          <w:b/>
          <w:sz w:val="18"/>
          <w:szCs w:val="18"/>
          <w:lang w:eastAsia="zh-CN"/>
        </w:rPr>
        <w:t xml:space="preserve">Wykonawca zobowiązany jest do realizacji zlecenia transportu sanitarnego Karetką </w:t>
      </w:r>
      <w:r>
        <w:rPr>
          <w:rFonts w:ascii="Tahoma" w:hAnsi="Tahoma" w:cs="Tahoma"/>
          <w:b/>
          <w:sz w:val="18"/>
          <w:szCs w:val="18"/>
          <w:lang w:eastAsia="zh-CN"/>
        </w:rPr>
        <w:t>P</w:t>
      </w:r>
      <w:r w:rsidRPr="007D5C1C">
        <w:rPr>
          <w:rFonts w:ascii="Tahoma" w:hAnsi="Tahoma" w:cs="Tahoma"/>
          <w:b/>
          <w:sz w:val="18"/>
          <w:szCs w:val="18"/>
          <w:lang w:eastAsia="zh-CN"/>
        </w:rPr>
        <w:t xml:space="preserve"> w</w:t>
      </w:r>
      <w:r w:rsidRPr="007D5C1C">
        <w:rPr>
          <w:rFonts w:ascii="Tahoma" w:hAnsi="Tahoma" w:cs="Tahoma"/>
          <w:b/>
          <w:sz w:val="18"/>
          <w:szCs w:val="18"/>
          <w:u w:val="single"/>
          <w:lang w:eastAsia="zh-CN"/>
        </w:rPr>
        <w:t xml:space="preserve"> czasie maksymalnie do </w:t>
      </w:r>
      <w:r>
        <w:rPr>
          <w:rFonts w:ascii="Tahoma" w:hAnsi="Tahoma" w:cs="Tahoma"/>
          <w:b/>
          <w:sz w:val="18"/>
          <w:szCs w:val="18"/>
          <w:u w:val="single"/>
          <w:lang w:eastAsia="zh-CN"/>
        </w:rPr>
        <w:t>60</w:t>
      </w:r>
      <w:r w:rsidRPr="007D5C1C">
        <w:rPr>
          <w:rFonts w:ascii="Tahoma" w:hAnsi="Tahoma" w:cs="Tahoma"/>
          <w:b/>
          <w:sz w:val="18"/>
          <w:szCs w:val="18"/>
          <w:u w:val="single"/>
          <w:lang w:eastAsia="zh-CN"/>
        </w:rPr>
        <w:t xml:space="preserve"> minut </w:t>
      </w:r>
      <w:r w:rsidRPr="007D5C1C">
        <w:rPr>
          <w:rFonts w:ascii="Tahoma" w:hAnsi="Tahoma" w:cs="Tahoma"/>
          <w:b/>
          <w:sz w:val="18"/>
          <w:szCs w:val="18"/>
          <w:lang w:eastAsia="zh-CN"/>
        </w:rPr>
        <w:t>od zgłoszenia telefonicznego dokonanego przez</w:t>
      </w:r>
      <w:r w:rsidRPr="00953A70">
        <w:rPr>
          <w:rFonts w:ascii="Tahoma" w:eastAsia="Times New Roman" w:hAnsi="Tahoma" w:cs="Tahoma"/>
          <w:b/>
          <w:sz w:val="18"/>
          <w:szCs w:val="18"/>
          <w:lang w:eastAsia="zh-CN"/>
        </w:rPr>
        <w:t xml:space="preserve"> </w:t>
      </w:r>
      <w:r w:rsidRPr="00953A70">
        <w:rPr>
          <w:rFonts w:ascii="Tahoma" w:hAnsi="Tahoma" w:cs="Tahoma"/>
          <w:b/>
          <w:sz w:val="18"/>
          <w:szCs w:val="18"/>
          <w:lang w:eastAsia="zh-CN"/>
        </w:rPr>
        <w:t>upoważnionego pracownika Zamawiającego</w:t>
      </w:r>
      <w:r w:rsidRPr="007D5C1C">
        <w:rPr>
          <w:rFonts w:ascii="Tahoma" w:hAnsi="Tahoma" w:cs="Tahoma"/>
          <w:b/>
          <w:sz w:val="18"/>
          <w:szCs w:val="18"/>
          <w:lang w:eastAsia="zh-CN"/>
        </w:rPr>
        <w:t>.</w:t>
      </w:r>
    </w:p>
    <w:p w14:paraId="290FAC54" w14:textId="784EF186" w:rsidR="008D67D7" w:rsidRPr="007D5C1C" w:rsidRDefault="008D67D7" w:rsidP="00CE578C">
      <w:pPr>
        <w:pStyle w:val="Akapitzlist"/>
        <w:numPr>
          <w:ilvl w:val="0"/>
          <w:numId w:val="63"/>
        </w:numPr>
        <w:suppressAutoHyphens/>
        <w:autoSpaceDE w:val="0"/>
        <w:spacing w:after="0" w:line="240" w:lineRule="auto"/>
        <w:ind w:left="567"/>
        <w:jc w:val="both"/>
        <w:rPr>
          <w:b/>
          <w:sz w:val="18"/>
          <w:szCs w:val="18"/>
          <w:lang w:eastAsia="zh-CN"/>
        </w:rPr>
      </w:pPr>
      <w:r w:rsidRPr="008D67D7">
        <w:rPr>
          <w:rFonts w:ascii="Tahoma" w:hAnsi="Tahoma" w:cs="Tahoma"/>
          <w:b/>
          <w:sz w:val="18"/>
          <w:szCs w:val="18"/>
          <w:lang w:val="pl-PL" w:eastAsia="zh-CN"/>
        </w:rPr>
        <w:t>Wykonawca zobowiązany jest do realizacji zlecenia transportu sanitarnego Karetką S w</w:t>
      </w:r>
      <w:r w:rsidRPr="008D67D7">
        <w:rPr>
          <w:rFonts w:ascii="Tahoma" w:hAnsi="Tahoma" w:cs="Tahoma"/>
          <w:b/>
          <w:sz w:val="18"/>
          <w:szCs w:val="18"/>
          <w:u w:val="single"/>
          <w:lang w:val="pl-PL" w:eastAsia="zh-CN"/>
        </w:rPr>
        <w:t xml:space="preserve"> czasie maksymalnie do 45 minut </w:t>
      </w:r>
      <w:r w:rsidRPr="008D67D7">
        <w:rPr>
          <w:rFonts w:ascii="Tahoma" w:hAnsi="Tahoma" w:cs="Tahoma"/>
          <w:b/>
          <w:sz w:val="18"/>
          <w:szCs w:val="18"/>
          <w:lang w:val="pl-PL" w:eastAsia="zh-CN"/>
        </w:rPr>
        <w:t>od zgłoszenia telefonicznego dokonanego przez upoważnionego pracownika Zamawiającego.</w:t>
      </w:r>
    </w:p>
    <w:p w14:paraId="28449A8D" w14:textId="3E4B8E02" w:rsidR="00801A02" w:rsidRPr="007D5C1C" w:rsidRDefault="00801A02" w:rsidP="00CE578C">
      <w:pPr>
        <w:pStyle w:val="Akapitzlist"/>
        <w:numPr>
          <w:ilvl w:val="0"/>
          <w:numId w:val="63"/>
        </w:numPr>
        <w:suppressAutoHyphens/>
        <w:autoSpaceDE w:val="0"/>
        <w:spacing w:after="0" w:line="240" w:lineRule="auto"/>
        <w:ind w:left="567"/>
        <w:jc w:val="both"/>
        <w:rPr>
          <w:rFonts w:ascii="Tahoma" w:hAnsi="Tahoma" w:cs="Tahoma"/>
          <w:b/>
          <w:sz w:val="18"/>
          <w:szCs w:val="18"/>
          <w:u w:val="single"/>
          <w:lang w:eastAsia="zh-CN"/>
        </w:rPr>
      </w:pPr>
      <w:r w:rsidRPr="007D5C1C">
        <w:rPr>
          <w:rFonts w:ascii="Tahoma" w:hAnsi="Tahoma" w:cs="Tahoma"/>
          <w:b/>
          <w:sz w:val="18"/>
          <w:szCs w:val="18"/>
          <w:u w:val="single"/>
          <w:lang w:eastAsia="zh-CN"/>
        </w:rPr>
        <w:t>W przypadku konieczności realizacji zlecenia w trybie „pilnym”, czas przyjazdu Karetki T</w:t>
      </w:r>
      <w:r w:rsidR="001E2AE3">
        <w:rPr>
          <w:rFonts w:ascii="Tahoma" w:hAnsi="Tahoma" w:cs="Tahoma"/>
          <w:b/>
          <w:sz w:val="18"/>
          <w:szCs w:val="18"/>
          <w:u w:val="single"/>
          <w:lang w:val="pl-PL" w:eastAsia="zh-CN"/>
        </w:rPr>
        <w:t>,</w:t>
      </w:r>
      <w:r w:rsidRPr="007D5C1C">
        <w:rPr>
          <w:rFonts w:ascii="Tahoma" w:hAnsi="Tahoma" w:cs="Tahoma"/>
          <w:b/>
          <w:sz w:val="18"/>
          <w:szCs w:val="18"/>
          <w:u w:val="single"/>
          <w:lang w:eastAsia="zh-CN"/>
        </w:rPr>
        <w:t xml:space="preserve"> </w:t>
      </w:r>
      <w:r>
        <w:rPr>
          <w:rFonts w:ascii="Tahoma" w:hAnsi="Tahoma" w:cs="Tahoma"/>
          <w:b/>
          <w:sz w:val="18"/>
          <w:szCs w:val="18"/>
          <w:u w:val="single"/>
          <w:lang w:eastAsia="zh-CN"/>
        </w:rPr>
        <w:t>P</w:t>
      </w:r>
      <w:r w:rsidR="001E2AE3">
        <w:rPr>
          <w:rFonts w:ascii="Tahoma" w:hAnsi="Tahoma" w:cs="Tahoma"/>
          <w:b/>
          <w:sz w:val="18"/>
          <w:szCs w:val="18"/>
          <w:u w:val="single"/>
          <w:lang w:val="pl-PL" w:eastAsia="zh-CN"/>
        </w:rPr>
        <w:t xml:space="preserve"> i S</w:t>
      </w:r>
      <w:r w:rsidRPr="007D5C1C">
        <w:rPr>
          <w:rFonts w:ascii="Tahoma" w:hAnsi="Tahoma" w:cs="Tahoma"/>
          <w:b/>
          <w:sz w:val="18"/>
          <w:szCs w:val="18"/>
          <w:u w:val="single"/>
          <w:lang w:eastAsia="zh-CN"/>
        </w:rPr>
        <w:t xml:space="preserve"> nie może być dłuższy niż 20 min.  Transport sanitarny  w trybie „pilnym”, to rodzaj transportu, którego nie można zaplanować, ani przewidzieć, a jego natychmiastowa realizacja jest konieczna. Zamawiający ma prawo 7 dni w tygodniu, 24h/dobę zlecić w/w usługę Wykonawcy. </w:t>
      </w:r>
    </w:p>
    <w:p w14:paraId="6AE9CFD6" w14:textId="1A6B5013" w:rsidR="00801A02" w:rsidRPr="007D5C1C" w:rsidRDefault="00801A02" w:rsidP="00CE578C">
      <w:pPr>
        <w:pStyle w:val="Akapitzlist"/>
        <w:numPr>
          <w:ilvl w:val="0"/>
          <w:numId w:val="63"/>
        </w:numPr>
        <w:suppressAutoHyphens/>
        <w:autoSpaceDE w:val="0"/>
        <w:spacing w:after="0" w:line="240" w:lineRule="auto"/>
        <w:ind w:left="567"/>
        <w:jc w:val="both"/>
        <w:rPr>
          <w:rFonts w:ascii="Tahoma" w:hAnsi="Tahoma" w:cs="Tahoma"/>
          <w:b/>
          <w:bCs/>
          <w:sz w:val="18"/>
          <w:szCs w:val="18"/>
          <w:u w:val="single"/>
          <w:lang w:eastAsia="zh-CN"/>
        </w:rPr>
      </w:pPr>
      <w:r w:rsidRPr="007D5C1C">
        <w:rPr>
          <w:rFonts w:ascii="Tahoma" w:hAnsi="Tahoma" w:cs="Tahoma"/>
          <w:b/>
          <w:bCs/>
          <w:sz w:val="18"/>
          <w:szCs w:val="18"/>
          <w:u w:val="single"/>
          <w:lang w:eastAsia="zh-CN"/>
        </w:rPr>
        <w:t xml:space="preserve">W przypadku, gdy Wykonawca nie wykona  zlecenia określonego transportu w czasie i terminie wymaganym przez Zamawiającego tj.: do 60 minut (Karetka T), do </w:t>
      </w:r>
      <w:r>
        <w:rPr>
          <w:rFonts w:ascii="Tahoma" w:hAnsi="Tahoma" w:cs="Tahoma"/>
          <w:b/>
          <w:bCs/>
          <w:sz w:val="18"/>
          <w:szCs w:val="18"/>
          <w:u w:val="single"/>
          <w:lang w:eastAsia="zh-CN"/>
        </w:rPr>
        <w:t>60</w:t>
      </w:r>
      <w:r w:rsidRPr="007D5C1C">
        <w:rPr>
          <w:rFonts w:ascii="Tahoma" w:hAnsi="Tahoma" w:cs="Tahoma"/>
          <w:b/>
          <w:bCs/>
          <w:sz w:val="18"/>
          <w:szCs w:val="18"/>
          <w:u w:val="single"/>
          <w:lang w:eastAsia="zh-CN"/>
        </w:rPr>
        <w:t xml:space="preserve"> minut (Karetka </w:t>
      </w:r>
      <w:r>
        <w:rPr>
          <w:rFonts w:ascii="Tahoma" w:hAnsi="Tahoma" w:cs="Tahoma"/>
          <w:b/>
          <w:bCs/>
          <w:sz w:val="18"/>
          <w:szCs w:val="18"/>
          <w:u w:val="single"/>
          <w:lang w:eastAsia="zh-CN"/>
        </w:rPr>
        <w:t>P</w:t>
      </w:r>
      <w:r w:rsidRPr="007D5C1C">
        <w:rPr>
          <w:rFonts w:ascii="Tahoma" w:hAnsi="Tahoma" w:cs="Tahoma"/>
          <w:b/>
          <w:bCs/>
          <w:sz w:val="18"/>
          <w:szCs w:val="18"/>
          <w:u w:val="single"/>
          <w:lang w:eastAsia="zh-CN"/>
        </w:rPr>
        <w:t>)</w:t>
      </w:r>
      <w:r w:rsidR="00197BB5">
        <w:rPr>
          <w:rFonts w:ascii="Tahoma" w:hAnsi="Tahoma" w:cs="Tahoma"/>
          <w:b/>
          <w:bCs/>
          <w:sz w:val="18"/>
          <w:szCs w:val="18"/>
          <w:u w:val="single"/>
          <w:lang w:val="pl-PL" w:eastAsia="zh-CN"/>
        </w:rPr>
        <w:t>, do 45 minut (Karetka S)</w:t>
      </w:r>
      <w:r w:rsidRPr="007D5C1C">
        <w:rPr>
          <w:rFonts w:ascii="Tahoma" w:hAnsi="Tahoma" w:cs="Tahoma"/>
          <w:b/>
          <w:bCs/>
          <w:sz w:val="18"/>
          <w:szCs w:val="18"/>
          <w:u w:val="single"/>
          <w:lang w:eastAsia="zh-CN"/>
        </w:rPr>
        <w:t xml:space="preserve"> i  do 20 minut (Karetka T,</w:t>
      </w:r>
      <w:r w:rsidR="004F19E3">
        <w:rPr>
          <w:rFonts w:ascii="Tahoma" w:hAnsi="Tahoma" w:cs="Tahoma"/>
          <w:b/>
          <w:bCs/>
          <w:sz w:val="18"/>
          <w:szCs w:val="18"/>
          <w:u w:val="single"/>
          <w:lang w:eastAsia="zh-CN"/>
        </w:rPr>
        <w:t xml:space="preserve"> </w:t>
      </w:r>
      <w:r w:rsidR="0018085A">
        <w:rPr>
          <w:rFonts w:ascii="Tahoma" w:hAnsi="Tahoma" w:cs="Tahoma"/>
          <w:b/>
          <w:bCs/>
          <w:sz w:val="18"/>
          <w:szCs w:val="18"/>
          <w:u w:val="single"/>
          <w:lang w:val="pl-PL" w:eastAsia="zh-CN"/>
        </w:rPr>
        <w:t>P</w:t>
      </w:r>
      <w:r w:rsidR="004F19E3">
        <w:rPr>
          <w:rFonts w:ascii="Tahoma" w:hAnsi="Tahoma" w:cs="Tahoma"/>
          <w:b/>
          <w:bCs/>
          <w:sz w:val="18"/>
          <w:szCs w:val="18"/>
          <w:u w:val="single"/>
          <w:lang w:eastAsia="zh-CN"/>
        </w:rPr>
        <w:t xml:space="preserve"> i </w:t>
      </w:r>
      <w:r w:rsidR="004F19E3">
        <w:rPr>
          <w:rFonts w:ascii="Tahoma" w:hAnsi="Tahoma" w:cs="Tahoma"/>
          <w:b/>
          <w:bCs/>
          <w:sz w:val="18"/>
          <w:szCs w:val="18"/>
          <w:u w:val="single"/>
          <w:lang w:val="pl-PL" w:eastAsia="zh-CN"/>
        </w:rPr>
        <w:t>S</w:t>
      </w:r>
      <w:r w:rsidRPr="007D5C1C">
        <w:rPr>
          <w:rFonts w:ascii="Tahoma" w:hAnsi="Tahoma" w:cs="Tahoma"/>
          <w:b/>
          <w:bCs/>
          <w:sz w:val="18"/>
          <w:szCs w:val="18"/>
          <w:u w:val="single"/>
          <w:lang w:eastAsia="zh-CN"/>
        </w:rPr>
        <w:t xml:space="preserve"> w trybie pilnym), Zamawiający ma prawo  skorzystać z usług innej firmy i obciążyć Wykonawcę różnicą poniesionych z tego tytułu kosztów oraz karą umowną przewidzianą we Wzorze umowy. </w:t>
      </w:r>
    </w:p>
    <w:p w14:paraId="26D742EC" w14:textId="77777777" w:rsidR="00801A02" w:rsidRPr="007D5C1C" w:rsidRDefault="00801A02" w:rsidP="00CE578C">
      <w:pPr>
        <w:pStyle w:val="Akapitzlist"/>
        <w:numPr>
          <w:ilvl w:val="0"/>
          <w:numId w:val="63"/>
        </w:numPr>
        <w:suppressAutoHyphens/>
        <w:autoSpaceDE w:val="0"/>
        <w:spacing w:after="0" w:line="240" w:lineRule="auto"/>
        <w:ind w:left="567"/>
        <w:jc w:val="both"/>
        <w:rPr>
          <w:rFonts w:ascii="Tahoma" w:hAnsi="Tahoma" w:cs="Tahoma"/>
          <w:b/>
          <w:sz w:val="18"/>
          <w:szCs w:val="18"/>
          <w:u w:val="single"/>
          <w:lang w:eastAsia="zh-CN"/>
        </w:rPr>
      </w:pPr>
      <w:r w:rsidRPr="007D5C1C">
        <w:rPr>
          <w:rFonts w:ascii="Tahoma" w:hAnsi="Tahoma" w:cs="Tahoma"/>
          <w:color w:val="000000"/>
          <w:spacing w:val="-3"/>
          <w:sz w:val="18"/>
          <w:szCs w:val="18"/>
          <w:lang w:eastAsia="zh-CN"/>
        </w:rPr>
        <w:t xml:space="preserve">W przypadku sytuacji uniemożliwiającej osobiste wykonanie usługi, Wykonawca jest zobowiązany zapewnić na swój koszt  realizację usługi przez osoby trzecie spełniające warunki wymagane przez Zamawiającego, sytuacja ta nie może być przyczyną zwłoki w realizacji zamówienia. W takim przypadku wszelką odpowiedzialnością za niewykonanie lub niewłaściwe wykonanie usługi, w tym za wszelkie szkody ponosi Wykonawca. </w:t>
      </w:r>
    </w:p>
    <w:p w14:paraId="2B2F2D14" w14:textId="77777777" w:rsidR="00801A02" w:rsidRPr="007D5C1C" w:rsidRDefault="00801A02" w:rsidP="00CE578C">
      <w:pPr>
        <w:pStyle w:val="Akapitzlist"/>
        <w:numPr>
          <w:ilvl w:val="0"/>
          <w:numId w:val="63"/>
        </w:numPr>
        <w:suppressAutoHyphens/>
        <w:autoSpaceDE w:val="0"/>
        <w:spacing w:after="0" w:line="240" w:lineRule="auto"/>
        <w:ind w:left="567"/>
        <w:jc w:val="both"/>
        <w:rPr>
          <w:rFonts w:ascii="Tahoma" w:hAnsi="Tahoma" w:cs="Tahoma"/>
          <w:b/>
          <w:sz w:val="18"/>
          <w:szCs w:val="18"/>
          <w:u w:val="single"/>
          <w:lang w:eastAsia="zh-CN"/>
        </w:rPr>
      </w:pPr>
      <w:r w:rsidRPr="007D5C1C">
        <w:rPr>
          <w:rFonts w:ascii="Tahoma" w:hAnsi="Tahoma" w:cs="Tahoma"/>
          <w:color w:val="000000"/>
          <w:spacing w:val="-3"/>
          <w:sz w:val="18"/>
          <w:szCs w:val="18"/>
          <w:lang w:eastAsia="zh-CN"/>
        </w:rPr>
        <w:t xml:space="preserve">Wykonawca zobowiązany jest do posiadania zamiennego środka transportu, posiadającego ten sam standard i podstawienia go, w przypadku wystąpienia awarii w trakcie wykonywania usługi lub innego zdarzenia uniemożliwiającego jej wykonanie, na swój koszt w możliwie najkrótszym czasie, tak by nie stanowić zagrożenia dla życia i zdrowia pacjentów.  </w:t>
      </w:r>
    </w:p>
    <w:bookmarkEnd w:id="3"/>
    <w:p w14:paraId="4BE12DD5" w14:textId="77777777" w:rsidR="00801A02" w:rsidRPr="007D5C1C" w:rsidRDefault="00801A02" w:rsidP="00CE578C">
      <w:pPr>
        <w:pStyle w:val="Akapitzlist"/>
        <w:numPr>
          <w:ilvl w:val="0"/>
          <w:numId w:val="63"/>
        </w:numPr>
        <w:suppressAutoHyphens/>
        <w:autoSpaceDE w:val="0"/>
        <w:spacing w:after="0" w:line="240" w:lineRule="auto"/>
        <w:ind w:left="567"/>
        <w:jc w:val="both"/>
        <w:rPr>
          <w:rFonts w:ascii="Tahoma" w:hAnsi="Tahoma" w:cs="Tahoma"/>
          <w:b/>
          <w:color w:val="000000"/>
          <w:spacing w:val="-3"/>
          <w:sz w:val="18"/>
          <w:szCs w:val="18"/>
          <w:lang w:eastAsia="zh-CN"/>
        </w:rPr>
      </w:pPr>
      <w:r w:rsidRPr="007D5C1C">
        <w:rPr>
          <w:rFonts w:ascii="Tahoma" w:hAnsi="Tahoma" w:cs="Tahoma"/>
          <w:b/>
          <w:color w:val="000000"/>
          <w:spacing w:val="-3"/>
          <w:sz w:val="18"/>
          <w:szCs w:val="18"/>
          <w:lang w:eastAsia="zh-CN"/>
        </w:rPr>
        <w:t>W przypadku transport</w:t>
      </w:r>
      <w:r>
        <w:rPr>
          <w:rFonts w:ascii="Tahoma" w:hAnsi="Tahoma" w:cs="Tahoma"/>
          <w:b/>
          <w:color w:val="000000"/>
          <w:spacing w:val="-3"/>
          <w:sz w:val="18"/>
          <w:szCs w:val="18"/>
          <w:lang w:eastAsia="zh-CN"/>
        </w:rPr>
        <w:t>u pacjenta ze znaczącą nadwagą – tzw.</w:t>
      </w:r>
      <w:r w:rsidRPr="007D5C1C">
        <w:rPr>
          <w:rFonts w:ascii="Tahoma" w:hAnsi="Tahoma" w:cs="Tahoma"/>
          <w:b/>
          <w:color w:val="000000"/>
          <w:spacing w:val="-3"/>
          <w:sz w:val="18"/>
          <w:szCs w:val="18"/>
          <w:lang w:eastAsia="zh-CN"/>
        </w:rPr>
        <w:t xml:space="preserve"> „pacjent </w:t>
      </w:r>
      <w:proofErr w:type="spellStart"/>
      <w:r w:rsidRPr="007D5C1C">
        <w:rPr>
          <w:rFonts w:ascii="Tahoma" w:hAnsi="Tahoma" w:cs="Tahoma"/>
          <w:b/>
          <w:color w:val="000000"/>
          <w:spacing w:val="-3"/>
          <w:sz w:val="18"/>
          <w:szCs w:val="18"/>
          <w:lang w:eastAsia="zh-CN"/>
        </w:rPr>
        <w:t>bariatryczny</w:t>
      </w:r>
      <w:proofErr w:type="spellEnd"/>
      <w:r w:rsidRPr="007D5C1C">
        <w:rPr>
          <w:rFonts w:ascii="Tahoma" w:hAnsi="Tahoma" w:cs="Tahoma"/>
          <w:b/>
          <w:color w:val="000000"/>
          <w:spacing w:val="-3"/>
          <w:sz w:val="18"/>
          <w:szCs w:val="18"/>
          <w:lang w:eastAsia="zh-CN"/>
        </w:rPr>
        <w:t xml:space="preserve">” Wykonawca musi zabezpieczyć dodatkowy skład osobowy dostosowany do warunków określonych w zgłoszeniu Zamawiającego. Realizacja usługi transportu przez dodatkowy zespół osobowy nie podlega dodatkowemu finansowaniu przez Zamawiającego. </w:t>
      </w:r>
    </w:p>
    <w:p w14:paraId="18A82EDB" w14:textId="77777777" w:rsidR="00801A02" w:rsidRPr="007D5C1C" w:rsidRDefault="00801A02" w:rsidP="00CE578C">
      <w:pPr>
        <w:pStyle w:val="Akapitzlist"/>
        <w:numPr>
          <w:ilvl w:val="0"/>
          <w:numId w:val="63"/>
        </w:numPr>
        <w:suppressAutoHyphens/>
        <w:autoSpaceDE w:val="0"/>
        <w:spacing w:after="0" w:line="240" w:lineRule="auto"/>
        <w:ind w:left="567"/>
        <w:jc w:val="both"/>
        <w:rPr>
          <w:rFonts w:ascii="Tahoma" w:hAnsi="Tahoma" w:cs="Tahoma"/>
          <w:color w:val="000000"/>
          <w:spacing w:val="-3"/>
          <w:sz w:val="18"/>
          <w:szCs w:val="18"/>
          <w:lang w:eastAsia="zh-CN"/>
        </w:rPr>
      </w:pPr>
      <w:r w:rsidRPr="007D5C1C">
        <w:rPr>
          <w:rFonts w:ascii="Tahoma" w:hAnsi="Tahoma" w:cs="Tahoma"/>
          <w:bCs/>
          <w:sz w:val="18"/>
          <w:szCs w:val="18"/>
          <w:lang w:eastAsia="zh-CN"/>
        </w:rPr>
        <w:t>Wykonawca zobowiązany jest zapewnić opiekę nad pacjentem od momentu przejęcia pacjenta z miejsca określonego w zleceniu przez cały czas do momentu przekazania pacjenta do miejsca docelowego (np. dom, Poradnia, Klinika, Oddział).</w:t>
      </w:r>
    </w:p>
    <w:p w14:paraId="071A3F4F" w14:textId="77777777" w:rsidR="00801A02" w:rsidRPr="008606B6" w:rsidRDefault="00801A02" w:rsidP="00CE578C">
      <w:pPr>
        <w:pStyle w:val="Akapitzlist"/>
        <w:numPr>
          <w:ilvl w:val="0"/>
          <w:numId w:val="63"/>
        </w:numPr>
        <w:suppressAutoHyphens/>
        <w:autoSpaceDE w:val="0"/>
        <w:spacing w:after="0" w:line="240" w:lineRule="auto"/>
        <w:ind w:left="567"/>
        <w:jc w:val="both"/>
        <w:rPr>
          <w:rFonts w:ascii="Tahoma" w:hAnsi="Tahoma" w:cs="Tahoma"/>
          <w:color w:val="000000"/>
          <w:spacing w:val="-3"/>
          <w:sz w:val="18"/>
          <w:szCs w:val="18"/>
          <w:lang w:eastAsia="zh-CN"/>
        </w:rPr>
      </w:pPr>
      <w:r w:rsidRPr="007D5C1C">
        <w:rPr>
          <w:rFonts w:ascii="Arial" w:hAnsi="Arial" w:cs="Arial"/>
          <w:kern w:val="1"/>
          <w:sz w:val="18"/>
          <w:szCs w:val="18"/>
        </w:rPr>
        <w:t>W przypadku braku możliwości złożenia zlecenia transportu przez brak kontaktu z dyspozytorem Wykonawcy przez czas dłuższy niż 15 minut</w:t>
      </w:r>
      <w:r w:rsidRPr="007D5C1C">
        <w:rPr>
          <w:rFonts w:ascii="Arial" w:hAnsi="Arial" w:cs="Arial"/>
          <w:b/>
          <w:kern w:val="1"/>
          <w:sz w:val="18"/>
          <w:szCs w:val="18"/>
        </w:rPr>
        <w:t xml:space="preserve">, </w:t>
      </w:r>
      <w:r w:rsidRPr="007D5C1C">
        <w:rPr>
          <w:rFonts w:ascii="Arial" w:hAnsi="Arial" w:cs="Arial"/>
          <w:kern w:val="1"/>
          <w:sz w:val="18"/>
          <w:szCs w:val="18"/>
        </w:rPr>
        <w:t xml:space="preserve">Zamawiający ma prawo </w:t>
      </w:r>
      <w:r w:rsidRPr="007D5C1C">
        <w:rPr>
          <w:rFonts w:ascii="Tahoma" w:hAnsi="Tahoma" w:cs="Tahoma"/>
          <w:bCs/>
          <w:sz w:val="18"/>
          <w:szCs w:val="18"/>
          <w:lang w:eastAsia="zh-CN"/>
        </w:rPr>
        <w:t>skorzystać z usług innej firmy i obciążyć Wykonawcę różnicą poniesionych z tego tytułu kosztów</w:t>
      </w:r>
      <w:r w:rsidRPr="007D5C1C">
        <w:rPr>
          <w:sz w:val="18"/>
          <w:szCs w:val="18"/>
        </w:rPr>
        <w:t xml:space="preserve"> </w:t>
      </w:r>
      <w:r w:rsidRPr="007D5C1C">
        <w:rPr>
          <w:rFonts w:ascii="Tahoma" w:hAnsi="Tahoma" w:cs="Tahoma"/>
          <w:bCs/>
          <w:sz w:val="18"/>
          <w:szCs w:val="18"/>
          <w:lang w:eastAsia="zh-CN"/>
        </w:rPr>
        <w:t>oraz karą umowną przewidzianą we Wzorze Umowy.</w:t>
      </w:r>
    </w:p>
    <w:p w14:paraId="14FB7293" w14:textId="32F48C8D" w:rsidR="00801A02" w:rsidRDefault="00801A02" w:rsidP="00801A02">
      <w:pPr>
        <w:pStyle w:val="Akapitzlist"/>
        <w:widowControl w:val="0"/>
        <w:autoSpaceDE w:val="0"/>
        <w:autoSpaceDN w:val="0"/>
        <w:adjustRightInd w:val="0"/>
        <w:spacing w:after="0" w:line="240" w:lineRule="auto"/>
        <w:ind w:left="567"/>
        <w:jc w:val="both"/>
        <w:rPr>
          <w:rFonts w:ascii="Tahoma" w:hAnsi="Tahoma" w:cs="Tahoma"/>
          <w:color w:val="000000"/>
          <w:spacing w:val="-3"/>
          <w:sz w:val="18"/>
          <w:szCs w:val="18"/>
          <w:lang w:eastAsia="zh-CN"/>
        </w:rPr>
      </w:pPr>
    </w:p>
    <w:p w14:paraId="00D970D1" w14:textId="459A70C1" w:rsidR="007041E9" w:rsidRPr="00E73B33" w:rsidRDefault="007041E9" w:rsidP="007041E9">
      <w:pPr>
        <w:numPr>
          <w:ilvl w:val="0"/>
          <w:numId w:val="62"/>
        </w:numPr>
        <w:suppressAutoHyphens/>
        <w:autoSpaceDE w:val="0"/>
        <w:ind w:left="142"/>
        <w:jc w:val="both"/>
        <w:rPr>
          <w:sz w:val="18"/>
          <w:szCs w:val="18"/>
          <w:lang w:eastAsia="zh-CN"/>
        </w:rPr>
      </w:pPr>
      <w:r w:rsidRPr="00E73B33">
        <w:rPr>
          <w:rFonts w:ascii="Tahoma" w:hAnsi="Tahoma" w:cs="Tahoma"/>
          <w:b/>
          <w:sz w:val="18"/>
          <w:szCs w:val="18"/>
          <w:lang w:eastAsia="zh-CN"/>
        </w:rPr>
        <w:t xml:space="preserve">Zasady realizacji zlecenia na transport sanitarny materiału biologicznego </w:t>
      </w:r>
      <w:r w:rsidR="00C21388">
        <w:rPr>
          <w:rFonts w:ascii="Tahoma" w:hAnsi="Tahoma" w:cs="Tahoma"/>
          <w:b/>
          <w:sz w:val="18"/>
          <w:szCs w:val="18"/>
          <w:lang w:eastAsia="zh-CN"/>
        </w:rPr>
        <w:t xml:space="preserve">i Krwi - </w:t>
      </w:r>
      <w:r w:rsidRPr="00E73B33">
        <w:rPr>
          <w:rFonts w:ascii="Tahoma" w:hAnsi="Tahoma" w:cs="Tahoma"/>
          <w:b/>
          <w:sz w:val="18"/>
          <w:szCs w:val="18"/>
          <w:lang w:eastAsia="zh-CN"/>
        </w:rPr>
        <w:t>Karetka (Pakiet nr 4</w:t>
      </w:r>
      <w:r w:rsidR="00C21388">
        <w:rPr>
          <w:rFonts w:ascii="Tahoma" w:hAnsi="Tahoma" w:cs="Tahoma"/>
          <w:b/>
          <w:sz w:val="18"/>
          <w:szCs w:val="18"/>
          <w:lang w:eastAsia="zh-CN"/>
        </w:rPr>
        <w:t xml:space="preserve"> i 5</w:t>
      </w:r>
      <w:r w:rsidRPr="00E73B33">
        <w:rPr>
          <w:rFonts w:ascii="Tahoma" w:hAnsi="Tahoma" w:cs="Tahoma"/>
          <w:b/>
          <w:sz w:val="18"/>
          <w:szCs w:val="18"/>
          <w:lang w:eastAsia="zh-CN"/>
        </w:rPr>
        <w:t>):</w:t>
      </w:r>
    </w:p>
    <w:p w14:paraId="30C9AF55" w14:textId="1C5E612C" w:rsidR="007041E9" w:rsidRDefault="007041E9" w:rsidP="007041E9">
      <w:pPr>
        <w:pStyle w:val="Akapitzlist"/>
        <w:widowControl w:val="0"/>
        <w:numPr>
          <w:ilvl w:val="0"/>
          <w:numId w:val="101"/>
        </w:numPr>
        <w:tabs>
          <w:tab w:val="left" w:pos="360"/>
        </w:tabs>
        <w:autoSpaceDE w:val="0"/>
        <w:autoSpaceDN w:val="0"/>
        <w:adjustRightInd w:val="0"/>
        <w:spacing w:after="0" w:line="240" w:lineRule="auto"/>
        <w:ind w:left="720"/>
        <w:jc w:val="both"/>
        <w:rPr>
          <w:rFonts w:ascii="Tahoma" w:hAnsi="Tahoma" w:cs="Tahoma"/>
          <w:spacing w:val="-3"/>
          <w:sz w:val="18"/>
          <w:szCs w:val="18"/>
          <w:lang w:eastAsia="zh-CN"/>
        </w:rPr>
      </w:pPr>
      <w:r w:rsidRPr="00E73B33">
        <w:rPr>
          <w:rFonts w:ascii="Tahoma" w:hAnsi="Tahoma" w:cs="Tahoma"/>
          <w:spacing w:val="-3"/>
          <w:sz w:val="18"/>
          <w:szCs w:val="18"/>
          <w:lang w:eastAsia="zh-CN"/>
        </w:rPr>
        <w:t xml:space="preserve">Samochód osobowy lub osobowo-dostawczy wraz z kierowcą przystosowany do przewozu materiału biologicznego  - środek transportu dostosowany do przewozu próbek materiału biologicznego do badań diagnostyki laboratoryjnej lub do badań histopatologicznych oraz środek transportu dostosowany do przewozu krwi i preparatów krwiopochodnych w celu dostarczenia do siedziby Zamawiającego krwi i preparatów krwiopochodnych, w tym w trybie „na ratunek”, </w:t>
      </w:r>
    </w:p>
    <w:p w14:paraId="6BC29592" w14:textId="3974608B" w:rsidR="00411AC4" w:rsidRPr="00220F4C" w:rsidRDefault="00411AC4" w:rsidP="007041E9">
      <w:pPr>
        <w:pStyle w:val="Akapitzlist"/>
        <w:widowControl w:val="0"/>
        <w:numPr>
          <w:ilvl w:val="0"/>
          <w:numId w:val="101"/>
        </w:numPr>
        <w:tabs>
          <w:tab w:val="left" w:pos="360"/>
        </w:tabs>
        <w:autoSpaceDE w:val="0"/>
        <w:autoSpaceDN w:val="0"/>
        <w:adjustRightInd w:val="0"/>
        <w:spacing w:after="0" w:line="240" w:lineRule="auto"/>
        <w:ind w:left="720"/>
        <w:jc w:val="both"/>
        <w:rPr>
          <w:rFonts w:ascii="Tahoma" w:hAnsi="Tahoma" w:cs="Tahoma"/>
          <w:spacing w:val="-3"/>
          <w:sz w:val="18"/>
          <w:szCs w:val="18"/>
          <w:lang w:eastAsia="zh-CN"/>
        </w:rPr>
      </w:pPr>
      <w:r w:rsidRPr="00233787">
        <w:rPr>
          <w:rFonts w:ascii="Tahoma" w:hAnsi="Tahoma" w:cs="Tahoma"/>
          <w:bCs/>
          <w:sz w:val="18"/>
          <w:szCs w:val="18"/>
        </w:rPr>
        <w:t xml:space="preserve">Co do przystosowania samochodu istotne jest posiadanie lodówek transportowych osobno dla </w:t>
      </w:r>
      <w:r w:rsidRPr="00233787">
        <w:rPr>
          <w:rFonts w:ascii="Tahoma" w:hAnsi="Tahoma" w:cs="Tahoma"/>
          <w:b/>
          <w:bCs/>
          <w:sz w:val="18"/>
          <w:szCs w:val="18"/>
          <w:lang w:val="pl-PL"/>
        </w:rPr>
        <w:t>P</w:t>
      </w:r>
      <w:proofErr w:type="spellStart"/>
      <w:r w:rsidRPr="00233787">
        <w:rPr>
          <w:rFonts w:ascii="Tahoma" w:hAnsi="Tahoma" w:cs="Tahoma"/>
          <w:b/>
          <w:bCs/>
          <w:sz w:val="18"/>
          <w:szCs w:val="18"/>
        </w:rPr>
        <w:t>akietu</w:t>
      </w:r>
      <w:proofErr w:type="spellEnd"/>
      <w:r w:rsidRPr="00233787">
        <w:rPr>
          <w:rFonts w:ascii="Tahoma" w:hAnsi="Tahoma" w:cs="Tahoma"/>
          <w:b/>
          <w:bCs/>
          <w:sz w:val="18"/>
          <w:szCs w:val="18"/>
        </w:rPr>
        <w:t xml:space="preserve"> 4 i </w:t>
      </w:r>
      <w:r w:rsidRPr="00233787">
        <w:rPr>
          <w:rFonts w:ascii="Tahoma" w:hAnsi="Tahoma" w:cs="Tahoma"/>
          <w:b/>
          <w:bCs/>
          <w:sz w:val="18"/>
          <w:szCs w:val="18"/>
          <w:lang w:val="pl-PL"/>
        </w:rPr>
        <w:t>P</w:t>
      </w:r>
      <w:proofErr w:type="spellStart"/>
      <w:r w:rsidRPr="00233787">
        <w:rPr>
          <w:rFonts w:ascii="Tahoma" w:hAnsi="Tahoma" w:cs="Tahoma"/>
          <w:b/>
          <w:bCs/>
          <w:sz w:val="18"/>
          <w:szCs w:val="18"/>
        </w:rPr>
        <w:t>akietu</w:t>
      </w:r>
      <w:proofErr w:type="spellEnd"/>
      <w:r w:rsidRPr="00233787">
        <w:rPr>
          <w:rFonts w:ascii="Tahoma" w:hAnsi="Tahoma" w:cs="Tahoma"/>
          <w:b/>
          <w:bCs/>
          <w:sz w:val="18"/>
          <w:szCs w:val="18"/>
        </w:rPr>
        <w:t xml:space="preserve"> 5</w:t>
      </w:r>
      <w:r w:rsidRPr="00233787">
        <w:rPr>
          <w:rFonts w:ascii="Tahoma" w:hAnsi="Tahoma" w:cs="Tahoma"/>
          <w:bCs/>
          <w:sz w:val="18"/>
          <w:szCs w:val="18"/>
        </w:rPr>
        <w:t xml:space="preserve"> oraz możliwość wykorzystywania sygnałów świetlnych i dźwiękowych</w:t>
      </w:r>
      <w:r w:rsidR="00260F17" w:rsidRPr="00233787">
        <w:rPr>
          <w:rFonts w:ascii="Tahoma" w:hAnsi="Tahoma" w:cs="Tahoma"/>
          <w:bCs/>
          <w:sz w:val="18"/>
          <w:szCs w:val="18"/>
          <w:lang w:val="pl-PL"/>
        </w:rPr>
        <w:t>,</w:t>
      </w:r>
      <w:r w:rsidRPr="00233787">
        <w:rPr>
          <w:rFonts w:ascii="Tahoma" w:hAnsi="Tahoma" w:cs="Tahoma"/>
          <w:bCs/>
          <w:sz w:val="18"/>
          <w:szCs w:val="18"/>
        </w:rPr>
        <w:t xml:space="preserve"> w </w:t>
      </w:r>
      <w:r w:rsidR="00260F17" w:rsidRPr="00233787">
        <w:rPr>
          <w:rFonts w:ascii="Tahoma" w:hAnsi="Tahoma" w:cs="Tahoma"/>
          <w:bCs/>
          <w:sz w:val="18"/>
          <w:szCs w:val="18"/>
          <w:lang w:val="pl-PL"/>
        </w:rPr>
        <w:t xml:space="preserve">szczególności w </w:t>
      </w:r>
      <w:r w:rsidRPr="00233787">
        <w:rPr>
          <w:rFonts w:ascii="Tahoma" w:hAnsi="Tahoma" w:cs="Tahoma"/>
          <w:bCs/>
          <w:sz w:val="18"/>
          <w:szCs w:val="18"/>
        </w:rPr>
        <w:t>przypadku transportu krwi „na ratunek”</w:t>
      </w:r>
      <w:r w:rsidR="00917D8D" w:rsidRPr="00220F4C">
        <w:rPr>
          <w:rFonts w:ascii="Tahoma" w:hAnsi="Tahoma" w:cs="Tahoma"/>
          <w:bCs/>
          <w:sz w:val="18"/>
          <w:szCs w:val="18"/>
          <w:lang w:val="pl-PL"/>
        </w:rPr>
        <w:t xml:space="preserve"> </w:t>
      </w:r>
    </w:p>
    <w:p w14:paraId="44582C91" w14:textId="6F0789AE" w:rsidR="007041E9" w:rsidRPr="00E73B33" w:rsidRDefault="007041E9" w:rsidP="007041E9">
      <w:pPr>
        <w:pStyle w:val="Akapitzlist"/>
        <w:widowControl w:val="0"/>
        <w:numPr>
          <w:ilvl w:val="0"/>
          <w:numId w:val="101"/>
        </w:numPr>
        <w:tabs>
          <w:tab w:val="left" w:pos="360"/>
        </w:tabs>
        <w:autoSpaceDE w:val="0"/>
        <w:autoSpaceDN w:val="0"/>
        <w:adjustRightInd w:val="0"/>
        <w:spacing w:after="0" w:line="240" w:lineRule="auto"/>
        <w:ind w:left="720"/>
        <w:jc w:val="both"/>
        <w:rPr>
          <w:rFonts w:ascii="Tahoma" w:hAnsi="Tahoma" w:cs="Tahoma"/>
          <w:spacing w:val="-3"/>
          <w:sz w:val="18"/>
          <w:szCs w:val="18"/>
          <w:lang w:eastAsia="zh-CN"/>
        </w:rPr>
      </w:pPr>
      <w:r w:rsidRPr="00233787">
        <w:rPr>
          <w:rFonts w:ascii="Tahoma" w:hAnsi="Tahoma" w:cs="Tahoma"/>
          <w:spacing w:val="-3"/>
          <w:sz w:val="18"/>
          <w:szCs w:val="18"/>
          <w:lang w:eastAsia="zh-CN"/>
        </w:rPr>
        <w:t>W przypadku</w:t>
      </w:r>
      <w:r w:rsidRPr="00E73B33">
        <w:rPr>
          <w:rFonts w:ascii="Tahoma" w:hAnsi="Tahoma" w:cs="Tahoma"/>
          <w:spacing w:val="-3"/>
          <w:sz w:val="18"/>
          <w:szCs w:val="18"/>
          <w:lang w:eastAsia="zh-CN"/>
        </w:rPr>
        <w:t xml:space="preserve"> transportu krwi i preparatów krwiopochodnych</w:t>
      </w:r>
      <w:r w:rsidR="008867D1">
        <w:rPr>
          <w:rFonts w:ascii="Tahoma" w:hAnsi="Tahoma" w:cs="Tahoma"/>
          <w:spacing w:val="-3"/>
          <w:sz w:val="18"/>
          <w:szCs w:val="18"/>
          <w:lang w:val="pl-PL" w:eastAsia="zh-CN"/>
        </w:rPr>
        <w:t xml:space="preserve"> </w:t>
      </w:r>
      <w:r w:rsidRPr="00E73B33">
        <w:rPr>
          <w:rFonts w:ascii="Tahoma" w:hAnsi="Tahoma" w:cs="Tahoma"/>
          <w:spacing w:val="-3"/>
          <w:sz w:val="18"/>
          <w:szCs w:val="18"/>
          <w:lang w:eastAsia="zh-CN"/>
        </w:rPr>
        <w:t>– wykonawca zapewni odpowiednie warunki, zgodne z obowiązującymi przepisami, Obwieszczeniem Ministra Zdrowia z dnia 11 stycznia 2023 r. w sprawie w sprawie wymagań dobrej praktyki pobierania krwi i jej składników, badania, preparatyki, przechowywania, wydawania i transportu dla jednostek organizacyjnych publicznej służby Krwi.</w:t>
      </w:r>
    </w:p>
    <w:p w14:paraId="05B2901B" w14:textId="77777777" w:rsidR="007041E9" w:rsidRPr="00E73B33" w:rsidRDefault="007041E9" w:rsidP="007041E9">
      <w:pPr>
        <w:pStyle w:val="Akapitzlist"/>
        <w:widowControl w:val="0"/>
        <w:numPr>
          <w:ilvl w:val="0"/>
          <w:numId w:val="101"/>
        </w:numPr>
        <w:tabs>
          <w:tab w:val="left" w:pos="360"/>
        </w:tabs>
        <w:autoSpaceDE w:val="0"/>
        <w:autoSpaceDN w:val="0"/>
        <w:adjustRightInd w:val="0"/>
        <w:spacing w:after="0" w:line="240" w:lineRule="auto"/>
        <w:ind w:left="720"/>
        <w:jc w:val="both"/>
        <w:rPr>
          <w:rFonts w:ascii="Tahoma" w:hAnsi="Tahoma" w:cs="Tahoma"/>
          <w:spacing w:val="-3"/>
          <w:sz w:val="18"/>
          <w:szCs w:val="18"/>
          <w:lang w:eastAsia="zh-CN"/>
        </w:rPr>
      </w:pPr>
      <w:r w:rsidRPr="00E73B33">
        <w:rPr>
          <w:rFonts w:ascii="Tahoma" w:hAnsi="Tahoma" w:cs="Tahoma"/>
          <w:spacing w:val="-3"/>
          <w:sz w:val="18"/>
          <w:szCs w:val="18"/>
          <w:lang w:eastAsia="zh-CN"/>
        </w:rPr>
        <w:t>Wykonawca zapewni odpowiednie warunki transportu próbek materiału biologicznego do badań laboratoryjnych i immunohematologicznych, zgodne z obowiązującymi przepisami.</w:t>
      </w:r>
    </w:p>
    <w:p w14:paraId="2E4F1A4D" w14:textId="77777777" w:rsidR="007041E9" w:rsidRPr="00E73B33" w:rsidRDefault="007041E9" w:rsidP="007041E9">
      <w:pPr>
        <w:pStyle w:val="Nagwek"/>
        <w:widowControl w:val="0"/>
        <w:numPr>
          <w:ilvl w:val="0"/>
          <w:numId w:val="101"/>
        </w:numPr>
        <w:tabs>
          <w:tab w:val="clear" w:pos="4536"/>
          <w:tab w:val="clear" w:pos="9072"/>
        </w:tabs>
        <w:suppressAutoHyphens/>
        <w:ind w:left="720"/>
        <w:jc w:val="both"/>
        <w:rPr>
          <w:rFonts w:ascii="Tahoma" w:hAnsi="Tahoma" w:cs="Tahoma"/>
          <w:sz w:val="18"/>
          <w:szCs w:val="18"/>
        </w:rPr>
      </w:pPr>
      <w:r w:rsidRPr="00E73B33">
        <w:rPr>
          <w:rFonts w:ascii="Tahoma" w:hAnsi="Tahoma" w:cs="Tahoma"/>
          <w:sz w:val="18"/>
          <w:szCs w:val="18"/>
        </w:rPr>
        <w:t>Wykonawca zapewni odpowiednie warunki transportu</w:t>
      </w:r>
      <w:r w:rsidRPr="00E73B33">
        <w:rPr>
          <w:rFonts w:ascii="Tahoma" w:hAnsi="Tahoma" w:cs="Tahoma"/>
          <w:spacing w:val="4"/>
          <w:sz w:val="18"/>
          <w:szCs w:val="18"/>
        </w:rPr>
        <w:t xml:space="preserve"> próbek materiału biologicznego do badań laboratoryjnych,</w:t>
      </w:r>
      <w:r w:rsidRPr="00E73B33">
        <w:rPr>
          <w:rFonts w:ascii="Tahoma" w:hAnsi="Tahoma" w:cs="Tahoma"/>
          <w:sz w:val="18"/>
          <w:szCs w:val="18"/>
        </w:rPr>
        <w:t xml:space="preserve"> </w:t>
      </w:r>
      <w:r w:rsidRPr="00E73B33">
        <w:rPr>
          <w:rFonts w:ascii="Tahoma" w:hAnsi="Tahoma" w:cs="Tahoma"/>
          <w:spacing w:val="4"/>
          <w:sz w:val="18"/>
          <w:szCs w:val="18"/>
        </w:rPr>
        <w:t>zgodne</w:t>
      </w:r>
      <w:r w:rsidRPr="00E73B33">
        <w:rPr>
          <w:rFonts w:ascii="Tahoma" w:hAnsi="Tahoma" w:cs="Tahoma"/>
          <w:sz w:val="18"/>
          <w:szCs w:val="18"/>
        </w:rPr>
        <w:t xml:space="preserve"> z obowiązującymi przepisami, w tym m.in. </w:t>
      </w:r>
      <w:r w:rsidRPr="00E73B33">
        <w:rPr>
          <w:rFonts w:ascii="Tahoma" w:hAnsi="Tahoma" w:cs="Tahoma"/>
          <w:spacing w:val="4"/>
          <w:sz w:val="18"/>
          <w:szCs w:val="18"/>
        </w:rPr>
        <w:t xml:space="preserve">zgodnie z Umową europejską dotyczącą międzynarodowego przewozu drogowego towarów niebezpiecznych - </w:t>
      </w:r>
      <w:proofErr w:type="spellStart"/>
      <w:r w:rsidRPr="00E73B33">
        <w:rPr>
          <w:rFonts w:ascii="Tahoma" w:hAnsi="Tahoma" w:cs="Tahoma"/>
          <w:spacing w:val="4"/>
          <w:sz w:val="18"/>
          <w:szCs w:val="18"/>
        </w:rPr>
        <w:t>ADR</w:t>
      </w:r>
      <w:proofErr w:type="spellEnd"/>
      <w:r w:rsidRPr="00E73B33">
        <w:rPr>
          <w:rFonts w:ascii="Tahoma" w:hAnsi="Tahoma" w:cs="Tahoma"/>
          <w:spacing w:val="4"/>
          <w:sz w:val="18"/>
          <w:szCs w:val="18"/>
        </w:rPr>
        <w:t xml:space="preserve"> (Dz. U. z 2022 r., poz. 2147 z </w:t>
      </w:r>
      <w:proofErr w:type="spellStart"/>
      <w:r w:rsidRPr="00E73B33">
        <w:rPr>
          <w:rFonts w:ascii="Tahoma" w:hAnsi="Tahoma" w:cs="Tahoma"/>
          <w:spacing w:val="4"/>
          <w:sz w:val="18"/>
          <w:szCs w:val="18"/>
        </w:rPr>
        <w:t>późn</w:t>
      </w:r>
      <w:proofErr w:type="spellEnd"/>
      <w:r w:rsidRPr="00E73B33">
        <w:rPr>
          <w:rFonts w:ascii="Tahoma" w:hAnsi="Tahoma" w:cs="Tahoma"/>
          <w:spacing w:val="4"/>
          <w:sz w:val="18"/>
          <w:szCs w:val="18"/>
        </w:rPr>
        <w:t xml:space="preserve">. zm.), zgodnie z Rozporządzeniem Ministra Zdrowia z dnia 23.03.2006 r. w sprawie standardów jakości dla medycznych laboratoriów diagnostycznych i mikrobiologicznych </w:t>
      </w:r>
      <w:r w:rsidRPr="00E73B33">
        <w:rPr>
          <w:rFonts w:ascii="Tahoma" w:hAnsi="Tahoma" w:cs="Tahoma"/>
          <w:sz w:val="18"/>
          <w:szCs w:val="18"/>
        </w:rPr>
        <w:t xml:space="preserve">(Dz. U. 2019r. poz. 1923 z </w:t>
      </w:r>
      <w:proofErr w:type="spellStart"/>
      <w:r w:rsidRPr="00E73B33">
        <w:rPr>
          <w:rFonts w:ascii="Tahoma" w:hAnsi="Tahoma" w:cs="Tahoma"/>
          <w:sz w:val="18"/>
          <w:szCs w:val="18"/>
        </w:rPr>
        <w:t>poźn</w:t>
      </w:r>
      <w:proofErr w:type="spellEnd"/>
      <w:r w:rsidRPr="00E73B33">
        <w:rPr>
          <w:rFonts w:ascii="Tahoma" w:hAnsi="Tahoma" w:cs="Tahoma"/>
          <w:sz w:val="18"/>
          <w:szCs w:val="18"/>
        </w:rPr>
        <w:t>. zm.).</w:t>
      </w:r>
    </w:p>
    <w:p w14:paraId="2BB0C22F" w14:textId="77777777" w:rsidR="007041E9" w:rsidRPr="00E73B33" w:rsidRDefault="007041E9" w:rsidP="007041E9">
      <w:pPr>
        <w:pStyle w:val="Nagwek"/>
        <w:widowControl w:val="0"/>
        <w:numPr>
          <w:ilvl w:val="0"/>
          <w:numId w:val="101"/>
        </w:numPr>
        <w:tabs>
          <w:tab w:val="clear" w:pos="4536"/>
          <w:tab w:val="clear" w:pos="9072"/>
        </w:tabs>
        <w:suppressAutoHyphens/>
        <w:ind w:left="720"/>
        <w:jc w:val="both"/>
        <w:rPr>
          <w:rFonts w:ascii="Tahoma" w:hAnsi="Tahoma" w:cs="Tahoma"/>
          <w:spacing w:val="4"/>
          <w:sz w:val="18"/>
          <w:szCs w:val="18"/>
        </w:rPr>
      </w:pPr>
      <w:r w:rsidRPr="00E73B33">
        <w:rPr>
          <w:rFonts w:ascii="Tahoma" w:hAnsi="Tahoma" w:cs="Tahoma"/>
          <w:spacing w:val="4"/>
          <w:sz w:val="18"/>
          <w:szCs w:val="18"/>
        </w:rPr>
        <w:t>Wykonawca</w:t>
      </w:r>
      <w:r w:rsidRPr="00E73B33">
        <w:rPr>
          <w:rFonts w:ascii="Tahoma" w:hAnsi="Tahoma" w:cs="Tahoma"/>
          <w:sz w:val="18"/>
          <w:szCs w:val="18"/>
        </w:rPr>
        <w:t xml:space="preserve"> zobowiązuje się do codziennego pomiaru temperatury w pojemnikach w trakcie transportu materiałów biologicznych, do udokumentowania tego procesu oraz do walidacji termometrów przynajmniej raz do roku, </w:t>
      </w:r>
    </w:p>
    <w:p w14:paraId="3716401E" w14:textId="77777777" w:rsidR="007041E9" w:rsidRPr="00E73B33" w:rsidRDefault="007041E9" w:rsidP="007041E9">
      <w:pPr>
        <w:pStyle w:val="Akapitzlist"/>
        <w:widowControl w:val="0"/>
        <w:numPr>
          <w:ilvl w:val="0"/>
          <w:numId w:val="101"/>
        </w:numPr>
        <w:tabs>
          <w:tab w:val="left" w:pos="360"/>
        </w:tabs>
        <w:autoSpaceDE w:val="0"/>
        <w:autoSpaceDN w:val="0"/>
        <w:adjustRightInd w:val="0"/>
        <w:spacing w:after="0" w:line="240" w:lineRule="auto"/>
        <w:ind w:left="720"/>
        <w:jc w:val="both"/>
        <w:rPr>
          <w:rFonts w:ascii="Tahoma" w:hAnsi="Tahoma" w:cs="Tahoma"/>
          <w:b/>
          <w:spacing w:val="-3"/>
          <w:sz w:val="18"/>
          <w:szCs w:val="18"/>
          <w:lang w:eastAsia="zh-CN"/>
        </w:rPr>
      </w:pPr>
      <w:r w:rsidRPr="00E73B33">
        <w:rPr>
          <w:rFonts w:ascii="Tahoma" w:hAnsi="Tahoma" w:cs="Tahoma"/>
          <w:spacing w:val="4"/>
          <w:sz w:val="18"/>
          <w:szCs w:val="18"/>
        </w:rPr>
        <w:t>Wykonawca</w:t>
      </w:r>
      <w:r w:rsidRPr="00E73B33">
        <w:rPr>
          <w:rFonts w:ascii="Tahoma" w:hAnsi="Tahoma" w:cs="Tahoma"/>
          <w:sz w:val="18"/>
          <w:szCs w:val="18"/>
        </w:rPr>
        <w:t xml:space="preserve"> ponosi pełną odpowiedzialność za powierzone materiały biologiczne i dokumenty, które zostały mu przekazane</w:t>
      </w:r>
    </w:p>
    <w:p w14:paraId="6BA69DD5" w14:textId="77777777" w:rsidR="007041E9" w:rsidRPr="00E73B33" w:rsidRDefault="007041E9" w:rsidP="007041E9">
      <w:pPr>
        <w:pStyle w:val="Akapitzlist"/>
        <w:widowControl w:val="0"/>
        <w:numPr>
          <w:ilvl w:val="0"/>
          <w:numId w:val="101"/>
        </w:numPr>
        <w:tabs>
          <w:tab w:val="left" w:pos="360"/>
        </w:tabs>
        <w:autoSpaceDE w:val="0"/>
        <w:autoSpaceDN w:val="0"/>
        <w:adjustRightInd w:val="0"/>
        <w:spacing w:after="0" w:line="240" w:lineRule="auto"/>
        <w:ind w:left="720"/>
        <w:jc w:val="both"/>
        <w:rPr>
          <w:rFonts w:ascii="Tahoma" w:hAnsi="Tahoma" w:cs="Tahoma"/>
          <w:b/>
          <w:spacing w:val="-3"/>
          <w:sz w:val="18"/>
          <w:szCs w:val="18"/>
          <w:lang w:eastAsia="zh-CN"/>
        </w:rPr>
      </w:pPr>
      <w:r w:rsidRPr="00E73B33">
        <w:rPr>
          <w:rFonts w:ascii="Tahoma" w:hAnsi="Tahoma" w:cs="Tahoma"/>
          <w:b/>
          <w:spacing w:val="-3"/>
          <w:sz w:val="18"/>
          <w:szCs w:val="18"/>
          <w:lang w:eastAsia="zh-CN"/>
        </w:rPr>
        <w:t>Wykonawca udostępni procedury i niezbędną dokumentację potwierdzającą warunki transportu (certyfikat dla termometrów pomiarowych).</w:t>
      </w:r>
    </w:p>
    <w:p w14:paraId="7201D389" w14:textId="77777777" w:rsidR="007041E9" w:rsidRPr="00E73B33" w:rsidRDefault="007041E9" w:rsidP="007041E9">
      <w:pPr>
        <w:pStyle w:val="Akapitzlist"/>
        <w:widowControl w:val="0"/>
        <w:numPr>
          <w:ilvl w:val="0"/>
          <w:numId w:val="101"/>
        </w:numPr>
        <w:tabs>
          <w:tab w:val="left" w:pos="360"/>
        </w:tabs>
        <w:autoSpaceDE w:val="0"/>
        <w:autoSpaceDN w:val="0"/>
        <w:adjustRightInd w:val="0"/>
        <w:spacing w:after="0" w:line="240" w:lineRule="auto"/>
        <w:ind w:left="720"/>
        <w:jc w:val="both"/>
        <w:rPr>
          <w:rFonts w:ascii="Tahoma" w:hAnsi="Tahoma" w:cs="Tahoma"/>
          <w:b/>
          <w:spacing w:val="-3"/>
          <w:sz w:val="18"/>
          <w:szCs w:val="18"/>
          <w:lang w:eastAsia="zh-CN"/>
        </w:rPr>
      </w:pPr>
      <w:r w:rsidRPr="00E73B33">
        <w:rPr>
          <w:rFonts w:ascii="Tahoma" w:hAnsi="Tahoma" w:cs="Tahoma"/>
          <w:b/>
          <w:spacing w:val="-3"/>
          <w:sz w:val="18"/>
          <w:szCs w:val="18"/>
          <w:lang w:eastAsia="zh-CN"/>
        </w:rPr>
        <w:t>Zamawiający wymaga codziennego pomiaru temperatury w lodówkach służących do transportu materiału i udokumentowania tego procesu.</w:t>
      </w:r>
    </w:p>
    <w:p w14:paraId="4B1D22FC" w14:textId="77777777" w:rsidR="007041E9" w:rsidRPr="00E73B33" w:rsidRDefault="007041E9" w:rsidP="007041E9">
      <w:pPr>
        <w:pStyle w:val="Akapitzlist"/>
        <w:widowControl w:val="0"/>
        <w:numPr>
          <w:ilvl w:val="0"/>
          <w:numId w:val="101"/>
        </w:numPr>
        <w:tabs>
          <w:tab w:val="left" w:pos="360"/>
        </w:tabs>
        <w:autoSpaceDE w:val="0"/>
        <w:autoSpaceDN w:val="0"/>
        <w:adjustRightInd w:val="0"/>
        <w:spacing w:after="0" w:line="240" w:lineRule="auto"/>
        <w:ind w:left="720"/>
        <w:jc w:val="both"/>
        <w:rPr>
          <w:rFonts w:ascii="Tahoma" w:hAnsi="Tahoma" w:cs="Tahoma"/>
          <w:b/>
          <w:spacing w:val="-3"/>
          <w:sz w:val="18"/>
          <w:szCs w:val="18"/>
          <w:lang w:eastAsia="zh-CN"/>
        </w:rPr>
      </w:pPr>
      <w:r w:rsidRPr="00E73B33">
        <w:rPr>
          <w:rFonts w:ascii="Tahoma" w:hAnsi="Tahoma" w:cs="Tahoma"/>
          <w:b/>
          <w:spacing w:val="-3"/>
          <w:sz w:val="18"/>
          <w:szCs w:val="18"/>
          <w:lang w:eastAsia="zh-CN"/>
        </w:rPr>
        <w:t>Zamawiający zastrzega sobie możliwość wglądu w karty kontroli temperatur</w:t>
      </w:r>
    </w:p>
    <w:p w14:paraId="37D3ECE6" w14:textId="6349D34D" w:rsidR="007041E9" w:rsidRPr="00E73B33" w:rsidRDefault="007041E9" w:rsidP="007041E9">
      <w:pPr>
        <w:pStyle w:val="Akapitzlist"/>
        <w:widowControl w:val="0"/>
        <w:numPr>
          <w:ilvl w:val="0"/>
          <w:numId w:val="101"/>
        </w:numPr>
        <w:tabs>
          <w:tab w:val="left" w:pos="360"/>
        </w:tabs>
        <w:autoSpaceDE w:val="0"/>
        <w:autoSpaceDN w:val="0"/>
        <w:adjustRightInd w:val="0"/>
        <w:spacing w:after="0" w:line="240" w:lineRule="auto"/>
        <w:ind w:left="720" w:hanging="436"/>
        <w:jc w:val="both"/>
        <w:rPr>
          <w:rFonts w:ascii="Tahoma" w:hAnsi="Tahoma" w:cs="Tahoma"/>
          <w:b/>
          <w:spacing w:val="-3"/>
          <w:sz w:val="18"/>
          <w:szCs w:val="18"/>
          <w:lang w:eastAsia="zh-CN"/>
        </w:rPr>
      </w:pPr>
      <w:r w:rsidRPr="00E73B33">
        <w:rPr>
          <w:rFonts w:ascii="Tahoma" w:hAnsi="Tahoma" w:cs="Tahoma"/>
          <w:b/>
          <w:spacing w:val="-3"/>
          <w:sz w:val="18"/>
          <w:szCs w:val="18"/>
          <w:lang w:eastAsia="zh-CN"/>
        </w:rPr>
        <w:t xml:space="preserve">Odbiór materiału wyłącznie z pojemnikiem służącym do </w:t>
      </w:r>
      <w:r w:rsidR="002B3676">
        <w:rPr>
          <w:rFonts w:ascii="Tahoma" w:hAnsi="Tahoma" w:cs="Tahoma"/>
          <w:b/>
          <w:spacing w:val="-3"/>
          <w:sz w:val="18"/>
          <w:szCs w:val="18"/>
          <w:lang w:val="pl-PL" w:eastAsia="zh-CN"/>
        </w:rPr>
        <w:t>transportu</w:t>
      </w:r>
      <w:r w:rsidRPr="00E73B33">
        <w:rPr>
          <w:rFonts w:ascii="Tahoma" w:hAnsi="Tahoma" w:cs="Tahoma"/>
          <w:b/>
          <w:spacing w:val="-3"/>
          <w:sz w:val="18"/>
          <w:szCs w:val="18"/>
          <w:lang w:eastAsia="zh-CN"/>
        </w:rPr>
        <w:t>.</w:t>
      </w:r>
    </w:p>
    <w:p w14:paraId="5833F4BE" w14:textId="77777777" w:rsidR="007041E9" w:rsidRPr="00E73B33" w:rsidRDefault="007041E9" w:rsidP="007041E9">
      <w:pPr>
        <w:pStyle w:val="Akapitzlist"/>
        <w:widowControl w:val="0"/>
        <w:numPr>
          <w:ilvl w:val="0"/>
          <w:numId w:val="101"/>
        </w:numPr>
        <w:tabs>
          <w:tab w:val="left" w:pos="360"/>
        </w:tabs>
        <w:autoSpaceDE w:val="0"/>
        <w:autoSpaceDN w:val="0"/>
        <w:adjustRightInd w:val="0"/>
        <w:spacing w:after="0" w:line="240" w:lineRule="auto"/>
        <w:ind w:left="720"/>
        <w:jc w:val="both"/>
        <w:rPr>
          <w:rFonts w:ascii="Tahoma" w:hAnsi="Tahoma" w:cs="Tahoma"/>
          <w:b/>
          <w:spacing w:val="-3"/>
          <w:sz w:val="18"/>
          <w:szCs w:val="18"/>
          <w:lang w:eastAsia="zh-CN"/>
        </w:rPr>
      </w:pPr>
      <w:r w:rsidRPr="00E73B33">
        <w:rPr>
          <w:rFonts w:ascii="Tahoma" w:hAnsi="Tahoma" w:cs="Tahoma"/>
          <w:b/>
          <w:spacing w:val="-3"/>
          <w:sz w:val="18"/>
          <w:szCs w:val="18"/>
          <w:lang w:eastAsia="zh-CN"/>
        </w:rPr>
        <w:t>Wykonawca zapewni temperaturę transportu materiału w temp +2 do +8</w:t>
      </w:r>
      <w:r w:rsidRPr="00E73B33">
        <w:rPr>
          <w:rFonts w:ascii="Tahoma" w:hAnsi="Tahoma" w:cs="Tahoma"/>
          <w:b/>
          <w:spacing w:val="-3"/>
          <w:sz w:val="18"/>
          <w:szCs w:val="18"/>
          <w:vertAlign w:val="superscript"/>
          <w:lang w:eastAsia="zh-CN"/>
        </w:rPr>
        <w:t>o</w:t>
      </w:r>
      <w:r w:rsidRPr="00E73B33">
        <w:rPr>
          <w:rFonts w:ascii="Tahoma" w:hAnsi="Tahoma" w:cs="Tahoma"/>
          <w:b/>
          <w:spacing w:val="-3"/>
          <w:sz w:val="18"/>
          <w:szCs w:val="18"/>
          <w:lang w:eastAsia="zh-CN"/>
        </w:rPr>
        <w:t xml:space="preserve">C oraz (w miarę potrzeby) około </w:t>
      </w:r>
      <w:r w:rsidRPr="00E73B33">
        <w:rPr>
          <w:rFonts w:ascii="Tahoma" w:hAnsi="Tahoma" w:cs="Tahoma"/>
          <w:b/>
          <w:spacing w:val="-3"/>
          <w:sz w:val="18"/>
          <w:szCs w:val="18"/>
          <w:lang w:eastAsia="zh-CN"/>
        </w:rPr>
        <w:br/>
        <w:t>-18 stopni Celsjusza.</w:t>
      </w:r>
    </w:p>
    <w:p w14:paraId="5C40F7E9" w14:textId="4591E752" w:rsidR="007041E9" w:rsidRPr="00E73B33" w:rsidRDefault="007041E9" w:rsidP="007041E9">
      <w:pPr>
        <w:numPr>
          <w:ilvl w:val="0"/>
          <w:numId w:val="101"/>
        </w:numPr>
        <w:spacing w:before="100" w:beforeAutospacing="1" w:after="100" w:afterAutospacing="1"/>
        <w:ind w:left="720"/>
        <w:rPr>
          <w:rFonts w:ascii="Tahoma" w:hAnsi="Tahoma" w:cs="Tahoma"/>
          <w:sz w:val="18"/>
          <w:szCs w:val="18"/>
        </w:rPr>
      </w:pPr>
      <w:r w:rsidRPr="00E73B33">
        <w:rPr>
          <w:rFonts w:ascii="Tahoma" w:hAnsi="Tahoma" w:cs="Tahoma"/>
          <w:b/>
          <w:sz w:val="18"/>
          <w:szCs w:val="18"/>
        </w:rPr>
        <w:t xml:space="preserve">Warunki dostarczenia materiału biologicznego do </w:t>
      </w:r>
      <w:proofErr w:type="spellStart"/>
      <w:r w:rsidRPr="00E73B33">
        <w:rPr>
          <w:rFonts w:ascii="Tahoma" w:hAnsi="Tahoma" w:cs="Tahoma"/>
          <w:b/>
          <w:sz w:val="18"/>
          <w:szCs w:val="18"/>
        </w:rPr>
        <w:t>IMW</w:t>
      </w:r>
      <w:proofErr w:type="spellEnd"/>
      <w:r w:rsidRPr="00E73B33">
        <w:rPr>
          <w:rFonts w:ascii="Tahoma" w:hAnsi="Tahoma" w:cs="Tahoma"/>
          <w:b/>
          <w:sz w:val="18"/>
          <w:szCs w:val="18"/>
        </w:rPr>
        <w:t xml:space="preserve"> w Lublinie  - </w:t>
      </w:r>
      <w:r w:rsidRPr="00E73B33">
        <w:rPr>
          <w:rFonts w:ascii="Tahoma" w:hAnsi="Tahoma" w:cs="Tahoma"/>
          <w:sz w:val="18"/>
          <w:szCs w:val="18"/>
        </w:rPr>
        <w:t xml:space="preserve">Próbki materiału przeznaczonego do badań powinny być dostarczone do Punktu Przyjmowania próbek </w:t>
      </w:r>
      <w:proofErr w:type="spellStart"/>
      <w:r w:rsidRPr="00E73B33">
        <w:rPr>
          <w:rFonts w:ascii="Tahoma" w:hAnsi="Tahoma" w:cs="Tahoma"/>
          <w:sz w:val="18"/>
          <w:szCs w:val="18"/>
        </w:rPr>
        <w:t>IMW</w:t>
      </w:r>
      <w:proofErr w:type="spellEnd"/>
      <w:r w:rsidRPr="00E73B33">
        <w:rPr>
          <w:rFonts w:ascii="Tahoma" w:hAnsi="Tahoma" w:cs="Tahoma"/>
          <w:sz w:val="18"/>
          <w:szCs w:val="18"/>
        </w:rPr>
        <w:t xml:space="preserve"> w Lublinie w jak najkrótszym czasie od momentu ich pobrania</w:t>
      </w:r>
      <w:r w:rsidR="003917DE" w:rsidRPr="003917DE">
        <w:rPr>
          <w:rFonts w:ascii="Tahoma" w:hAnsi="Tahoma" w:cs="Tahoma"/>
          <w:sz w:val="18"/>
          <w:szCs w:val="18"/>
        </w:rPr>
        <w:t xml:space="preserve">. </w:t>
      </w:r>
      <w:r w:rsidR="003917DE" w:rsidRPr="00233787">
        <w:rPr>
          <w:rFonts w:ascii="Tahoma" w:hAnsi="Tahoma" w:cs="Tahoma"/>
          <w:b/>
          <w:sz w:val="18"/>
          <w:szCs w:val="18"/>
        </w:rPr>
        <w:t xml:space="preserve">Transport materiału realizowany będzie  w dniu  zgłoszenia lub w kolejnym dniu roboczym z uwzględnieniem pracy </w:t>
      </w:r>
      <w:proofErr w:type="spellStart"/>
      <w:r w:rsidR="003917DE" w:rsidRPr="00233787">
        <w:rPr>
          <w:rFonts w:ascii="Tahoma" w:hAnsi="Tahoma" w:cs="Tahoma"/>
          <w:b/>
          <w:sz w:val="18"/>
          <w:szCs w:val="18"/>
        </w:rPr>
        <w:t>IMW</w:t>
      </w:r>
      <w:proofErr w:type="spellEnd"/>
      <w:r w:rsidR="003917DE" w:rsidRPr="00233787">
        <w:rPr>
          <w:rFonts w:ascii="Tahoma" w:hAnsi="Tahoma" w:cs="Tahoma"/>
          <w:b/>
          <w:sz w:val="18"/>
          <w:szCs w:val="18"/>
        </w:rPr>
        <w:t xml:space="preserve"> w Lublinie (przyjmowanie materiału 8</w:t>
      </w:r>
      <w:r w:rsidR="003917DE">
        <w:rPr>
          <w:rFonts w:ascii="Tahoma" w:hAnsi="Tahoma" w:cs="Tahoma"/>
          <w:b/>
          <w:sz w:val="18"/>
          <w:szCs w:val="18"/>
        </w:rPr>
        <w:t>.00</w:t>
      </w:r>
      <w:r w:rsidR="003917DE" w:rsidRPr="00233787">
        <w:rPr>
          <w:rFonts w:ascii="Tahoma" w:hAnsi="Tahoma" w:cs="Tahoma"/>
          <w:b/>
          <w:sz w:val="18"/>
          <w:szCs w:val="18"/>
        </w:rPr>
        <w:t>-14</w:t>
      </w:r>
      <w:r w:rsidR="003917DE">
        <w:rPr>
          <w:rFonts w:ascii="Tahoma" w:hAnsi="Tahoma" w:cs="Tahoma"/>
          <w:b/>
          <w:sz w:val="18"/>
          <w:szCs w:val="18"/>
        </w:rPr>
        <w:t>.00</w:t>
      </w:r>
      <w:r w:rsidR="003917DE" w:rsidRPr="00233787">
        <w:rPr>
          <w:rFonts w:ascii="Tahoma" w:hAnsi="Tahoma" w:cs="Tahoma"/>
          <w:b/>
          <w:sz w:val="18"/>
          <w:szCs w:val="18"/>
        </w:rPr>
        <w:t>, dni robocze)</w:t>
      </w:r>
      <w:r w:rsidRPr="003917DE">
        <w:rPr>
          <w:rFonts w:ascii="Tahoma" w:hAnsi="Tahoma" w:cs="Tahoma"/>
          <w:sz w:val="18"/>
          <w:szCs w:val="18"/>
        </w:rPr>
        <w:t>.</w:t>
      </w:r>
      <w:r w:rsidRPr="00E73B33">
        <w:rPr>
          <w:rFonts w:ascii="Tahoma" w:hAnsi="Tahoma" w:cs="Tahoma"/>
          <w:sz w:val="18"/>
          <w:szCs w:val="18"/>
        </w:rPr>
        <w:t xml:space="preserve"> Próbki powinny być transportowane w warunkach chłodni (2-8 stopni C) w sposób zapewniający prawidłowy transport materiału potencjalnie zakaźnego.</w:t>
      </w:r>
    </w:p>
    <w:p w14:paraId="43738C26" w14:textId="0F062F93" w:rsidR="007041E9" w:rsidRPr="00233787" w:rsidRDefault="007041E9" w:rsidP="007041E9">
      <w:pPr>
        <w:numPr>
          <w:ilvl w:val="0"/>
          <w:numId w:val="101"/>
        </w:numPr>
        <w:ind w:left="714" w:hanging="357"/>
        <w:rPr>
          <w:rFonts w:ascii="Tahoma" w:hAnsi="Tahoma" w:cs="Tahoma"/>
          <w:b/>
          <w:sz w:val="18"/>
          <w:szCs w:val="18"/>
        </w:rPr>
      </w:pPr>
      <w:r w:rsidRPr="00E73B33">
        <w:rPr>
          <w:rFonts w:ascii="Tahoma" w:hAnsi="Tahoma" w:cs="Tahoma"/>
          <w:b/>
          <w:sz w:val="18"/>
          <w:szCs w:val="18"/>
        </w:rPr>
        <w:t xml:space="preserve">Warunki dostarczenia materiału biologicznego do Instytutu Hematologii w Warszawie, </w:t>
      </w:r>
      <w:proofErr w:type="spellStart"/>
      <w:r w:rsidRPr="00E73B33">
        <w:rPr>
          <w:rFonts w:ascii="Tahoma" w:hAnsi="Tahoma" w:cs="Tahoma"/>
          <w:b/>
          <w:sz w:val="18"/>
          <w:szCs w:val="18"/>
        </w:rPr>
        <w:t>CKD</w:t>
      </w:r>
      <w:proofErr w:type="spellEnd"/>
      <w:r w:rsidRPr="00E73B33">
        <w:rPr>
          <w:rFonts w:ascii="Tahoma" w:hAnsi="Tahoma" w:cs="Tahoma"/>
          <w:b/>
          <w:sz w:val="18"/>
          <w:szCs w:val="18"/>
        </w:rPr>
        <w:t xml:space="preserve"> w Łodzi, </w:t>
      </w:r>
      <w:proofErr w:type="spellStart"/>
      <w:r w:rsidRPr="00E73B33">
        <w:rPr>
          <w:rFonts w:ascii="Tahoma" w:hAnsi="Tahoma" w:cs="Tahoma"/>
          <w:b/>
          <w:sz w:val="18"/>
          <w:szCs w:val="18"/>
        </w:rPr>
        <w:t>APC</w:t>
      </w:r>
      <w:proofErr w:type="spellEnd"/>
      <w:r w:rsidRPr="00E73B33">
        <w:rPr>
          <w:rFonts w:ascii="Tahoma" w:hAnsi="Tahoma" w:cs="Tahoma"/>
          <w:b/>
          <w:sz w:val="18"/>
          <w:szCs w:val="18"/>
        </w:rPr>
        <w:t xml:space="preserve"> w Łodzi, SP ZOZ Szpitala im. Biegańskiego w Łodzi  - </w:t>
      </w:r>
      <w:r w:rsidRPr="00E73B33">
        <w:rPr>
          <w:rFonts w:ascii="Tahoma" w:hAnsi="Tahoma" w:cs="Tahoma"/>
          <w:sz w:val="18"/>
          <w:szCs w:val="18"/>
        </w:rPr>
        <w:t>Próbki materiału przeznaczonego do badań powinny być dostarczone do Punktu Przyjmowania próbek w placówce w jak najkrótszym czasie od momentu ich pobrania. Próbki powinny być transportowane w warunkach chłodni (2-8 stopni C) w sposób zapewniający prawidłowy transport materiału potencjalnie zakaźnego.</w:t>
      </w:r>
      <w:r w:rsidR="003917DE">
        <w:rPr>
          <w:rFonts w:ascii="Tahoma" w:hAnsi="Tahoma" w:cs="Tahoma"/>
          <w:sz w:val="18"/>
          <w:szCs w:val="18"/>
        </w:rPr>
        <w:t xml:space="preserve"> Terminy dostarczenia próbek: </w:t>
      </w:r>
    </w:p>
    <w:p w14:paraId="1C5B9B15" w14:textId="17220149" w:rsidR="003917DE" w:rsidRDefault="003917DE" w:rsidP="003917DE">
      <w:pPr>
        <w:pStyle w:val="Tekstkomentarza"/>
        <w:ind w:firstLine="851"/>
        <w:rPr>
          <w:rFonts w:ascii="Tahoma" w:hAnsi="Tahoma" w:cs="Tahoma"/>
          <w:sz w:val="18"/>
          <w:szCs w:val="18"/>
        </w:rPr>
      </w:pPr>
      <w:r>
        <w:rPr>
          <w:rFonts w:ascii="Tahoma" w:hAnsi="Tahoma" w:cs="Tahoma"/>
          <w:sz w:val="18"/>
          <w:szCs w:val="18"/>
        </w:rPr>
        <w:t xml:space="preserve">a) </w:t>
      </w:r>
      <w:proofErr w:type="spellStart"/>
      <w:r>
        <w:rPr>
          <w:rFonts w:ascii="Tahoma" w:hAnsi="Tahoma" w:cs="Tahoma"/>
          <w:sz w:val="18"/>
          <w:szCs w:val="18"/>
        </w:rPr>
        <w:t>APC</w:t>
      </w:r>
      <w:proofErr w:type="spellEnd"/>
      <w:r>
        <w:rPr>
          <w:rFonts w:ascii="Tahoma" w:hAnsi="Tahoma" w:cs="Tahoma"/>
          <w:sz w:val="18"/>
          <w:szCs w:val="18"/>
        </w:rPr>
        <w:t xml:space="preserve"> i </w:t>
      </w:r>
      <w:proofErr w:type="spellStart"/>
      <w:r>
        <w:rPr>
          <w:rFonts w:ascii="Tahoma" w:hAnsi="Tahoma" w:cs="Tahoma"/>
          <w:sz w:val="18"/>
          <w:szCs w:val="18"/>
        </w:rPr>
        <w:t>CKD</w:t>
      </w:r>
      <w:proofErr w:type="spellEnd"/>
      <w:r>
        <w:rPr>
          <w:rFonts w:ascii="Tahoma" w:hAnsi="Tahoma" w:cs="Tahoma"/>
          <w:sz w:val="18"/>
          <w:szCs w:val="18"/>
        </w:rPr>
        <w:t xml:space="preserve"> (maksymalnie do godziny od odebrania materiału z </w:t>
      </w:r>
      <w:proofErr w:type="spellStart"/>
      <w:r>
        <w:rPr>
          <w:rFonts w:ascii="Tahoma" w:hAnsi="Tahoma" w:cs="Tahoma"/>
          <w:sz w:val="18"/>
          <w:szCs w:val="18"/>
        </w:rPr>
        <w:t>ZDL</w:t>
      </w:r>
      <w:proofErr w:type="spellEnd"/>
      <w:r>
        <w:rPr>
          <w:rFonts w:ascii="Tahoma" w:hAnsi="Tahoma" w:cs="Tahoma"/>
          <w:sz w:val="18"/>
          <w:szCs w:val="18"/>
        </w:rPr>
        <w:t>)</w:t>
      </w:r>
    </w:p>
    <w:p w14:paraId="0159397E" w14:textId="72E08EF5" w:rsidR="003917DE" w:rsidRDefault="003917DE" w:rsidP="003917DE">
      <w:pPr>
        <w:pStyle w:val="Tekstkomentarza"/>
        <w:ind w:firstLine="851"/>
        <w:rPr>
          <w:rFonts w:ascii="Tahoma" w:hAnsi="Tahoma" w:cs="Tahoma"/>
          <w:sz w:val="18"/>
          <w:szCs w:val="18"/>
        </w:rPr>
      </w:pPr>
      <w:r>
        <w:rPr>
          <w:rFonts w:ascii="Tahoma" w:hAnsi="Tahoma" w:cs="Tahoma"/>
          <w:sz w:val="18"/>
          <w:szCs w:val="18"/>
        </w:rPr>
        <w:t xml:space="preserve">b) SP ZOZ im. Biegańskiego ( do 1 godziny od odebrania  materiału z </w:t>
      </w:r>
      <w:proofErr w:type="spellStart"/>
      <w:r>
        <w:rPr>
          <w:rFonts w:ascii="Tahoma" w:hAnsi="Tahoma" w:cs="Tahoma"/>
          <w:sz w:val="18"/>
          <w:szCs w:val="18"/>
        </w:rPr>
        <w:t>USK</w:t>
      </w:r>
      <w:proofErr w:type="spellEnd"/>
      <w:r>
        <w:rPr>
          <w:rFonts w:ascii="Tahoma" w:hAnsi="Tahoma" w:cs="Tahoma"/>
          <w:sz w:val="18"/>
          <w:szCs w:val="18"/>
        </w:rPr>
        <w:t xml:space="preserve"> nr 1)</w:t>
      </w:r>
    </w:p>
    <w:p w14:paraId="71827E93" w14:textId="28F18002" w:rsidR="003917DE" w:rsidRPr="00E73B33" w:rsidRDefault="003917DE" w:rsidP="00233787">
      <w:pPr>
        <w:pStyle w:val="Tekstkomentarza"/>
        <w:ind w:firstLine="851"/>
        <w:rPr>
          <w:rFonts w:ascii="Tahoma" w:hAnsi="Tahoma" w:cs="Tahoma"/>
          <w:b/>
          <w:sz w:val="18"/>
          <w:szCs w:val="18"/>
        </w:rPr>
      </w:pPr>
      <w:r>
        <w:rPr>
          <w:rFonts w:ascii="Tahoma" w:hAnsi="Tahoma" w:cs="Tahoma"/>
          <w:sz w:val="18"/>
          <w:szCs w:val="18"/>
        </w:rPr>
        <w:t>c)  Instytut Hematologii w Warszawie ( do 4 godzin w czasie pracy laboratorium 7:30-14:30)</w:t>
      </w:r>
    </w:p>
    <w:p w14:paraId="42D453DD" w14:textId="77777777" w:rsidR="007041E9" w:rsidRPr="00E73B33" w:rsidRDefault="007041E9" w:rsidP="00233787">
      <w:pPr>
        <w:numPr>
          <w:ilvl w:val="0"/>
          <w:numId w:val="101"/>
        </w:numPr>
        <w:ind w:left="714" w:hanging="357"/>
        <w:rPr>
          <w:rFonts w:ascii="Tahoma" w:hAnsi="Tahoma" w:cs="Tahoma"/>
          <w:b/>
          <w:sz w:val="18"/>
          <w:szCs w:val="18"/>
        </w:rPr>
      </w:pPr>
      <w:r w:rsidRPr="00E73B33">
        <w:rPr>
          <w:rFonts w:ascii="Tahoma" w:hAnsi="Tahoma" w:cs="Tahoma"/>
          <w:b/>
          <w:sz w:val="18"/>
          <w:szCs w:val="18"/>
        </w:rPr>
        <w:t xml:space="preserve">Wykonywanie Usługi transportu do </w:t>
      </w:r>
      <w:proofErr w:type="spellStart"/>
      <w:r w:rsidRPr="00E73B33">
        <w:rPr>
          <w:rFonts w:ascii="Tahoma" w:hAnsi="Tahoma" w:cs="Tahoma"/>
          <w:b/>
          <w:sz w:val="18"/>
          <w:szCs w:val="18"/>
        </w:rPr>
        <w:t>UCK</w:t>
      </w:r>
      <w:proofErr w:type="spellEnd"/>
      <w:r w:rsidRPr="00E73B33">
        <w:rPr>
          <w:rFonts w:ascii="Tahoma" w:hAnsi="Tahoma" w:cs="Tahoma"/>
          <w:b/>
          <w:sz w:val="18"/>
          <w:szCs w:val="18"/>
        </w:rPr>
        <w:t xml:space="preserve"> w Warszawie – na zasadach:</w:t>
      </w:r>
    </w:p>
    <w:p w14:paraId="66A218C1" w14:textId="77777777" w:rsidR="007041E9" w:rsidRPr="00E73B33" w:rsidRDefault="007041E9" w:rsidP="007041E9">
      <w:pPr>
        <w:numPr>
          <w:ilvl w:val="0"/>
          <w:numId w:val="114"/>
        </w:numPr>
        <w:ind w:left="1139" w:hanging="357"/>
        <w:jc w:val="both"/>
        <w:rPr>
          <w:rFonts w:ascii="Tahoma" w:hAnsi="Tahoma" w:cs="Tahoma"/>
          <w:sz w:val="18"/>
          <w:szCs w:val="18"/>
        </w:rPr>
      </w:pPr>
      <w:r w:rsidRPr="00E73B33">
        <w:rPr>
          <w:rFonts w:ascii="Tahoma" w:hAnsi="Tahoma" w:cs="Tahoma"/>
          <w:sz w:val="18"/>
          <w:szCs w:val="18"/>
        </w:rPr>
        <w:t xml:space="preserve">materiał dostarczony </w:t>
      </w:r>
      <w:proofErr w:type="spellStart"/>
      <w:r w:rsidRPr="00E73B33">
        <w:rPr>
          <w:rFonts w:ascii="Tahoma" w:hAnsi="Tahoma" w:cs="Tahoma"/>
          <w:sz w:val="18"/>
          <w:szCs w:val="18"/>
        </w:rPr>
        <w:t>pon-pt</w:t>
      </w:r>
      <w:proofErr w:type="spellEnd"/>
      <w:r w:rsidRPr="00E73B33">
        <w:rPr>
          <w:rFonts w:ascii="Tahoma" w:hAnsi="Tahoma" w:cs="Tahoma"/>
          <w:sz w:val="18"/>
          <w:szCs w:val="18"/>
        </w:rPr>
        <w:t xml:space="preserve"> 7:30-14:30</w:t>
      </w:r>
    </w:p>
    <w:p w14:paraId="739C8B49" w14:textId="77777777" w:rsidR="007041E9" w:rsidRPr="00E73B33" w:rsidRDefault="007041E9" w:rsidP="007041E9">
      <w:pPr>
        <w:numPr>
          <w:ilvl w:val="0"/>
          <w:numId w:val="114"/>
        </w:numPr>
        <w:ind w:left="1139" w:hanging="357"/>
        <w:jc w:val="both"/>
        <w:rPr>
          <w:rFonts w:ascii="Tahoma" w:hAnsi="Tahoma" w:cs="Tahoma"/>
          <w:sz w:val="18"/>
          <w:szCs w:val="18"/>
        </w:rPr>
      </w:pPr>
      <w:r w:rsidRPr="00E73B33">
        <w:rPr>
          <w:rFonts w:ascii="Tahoma" w:hAnsi="Tahoma" w:cs="Tahoma"/>
          <w:sz w:val="18"/>
          <w:szCs w:val="18"/>
        </w:rPr>
        <w:t>badania typowania dawcy zmarłego muszą być realizowane w trybie gotowości dyżurowej</w:t>
      </w:r>
    </w:p>
    <w:p w14:paraId="5798744B" w14:textId="77777777" w:rsidR="007041E9" w:rsidRPr="00E73B33" w:rsidRDefault="007041E9" w:rsidP="007041E9">
      <w:pPr>
        <w:numPr>
          <w:ilvl w:val="0"/>
          <w:numId w:val="114"/>
        </w:numPr>
        <w:ind w:left="1139" w:hanging="357"/>
        <w:jc w:val="both"/>
        <w:rPr>
          <w:rFonts w:ascii="Tahoma" w:hAnsi="Tahoma" w:cs="Tahoma"/>
          <w:sz w:val="18"/>
          <w:szCs w:val="18"/>
        </w:rPr>
      </w:pPr>
      <w:r w:rsidRPr="00E73B33">
        <w:rPr>
          <w:rFonts w:ascii="Tahoma" w:hAnsi="Tahoma" w:cs="Tahoma"/>
          <w:sz w:val="18"/>
          <w:szCs w:val="18"/>
        </w:rPr>
        <w:t xml:space="preserve">materiał do wykonania prób krzyżowych dla dawcy żywego musi zostać dostarczony </w:t>
      </w:r>
      <w:r w:rsidRPr="00E73B33">
        <w:rPr>
          <w:rFonts w:ascii="Tahoma" w:hAnsi="Tahoma" w:cs="Tahoma"/>
          <w:b/>
          <w:sz w:val="18"/>
          <w:szCs w:val="18"/>
        </w:rPr>
        <w:t>do godz. 10:00</w:t>
      </w:r>
    </w:p>
    <w:p w14:paraId="0EB235FE" w14:textId="77777777" w:rsidR="007041E9" w:rsidRPr="00E73B33" w:rsidRDefault="007041E9" w:rsidP="007041E9">
      <w:pPr>
        <w:numPr>
          <w:ilvl w:val="0"/>
          <w:numId w:val="114"/>
        </w:numPr>
        <w:ind w:left="1139" w:hanging="357"/>
        <w:jc w:val="both"/>
        <w:rPr>
          <w:rFonts w:ascii="Tahoma" w:hAnsi="Tahoma" w:cs="Tahoma"/>
          <w:sz w:val="18"/>
          <w:szCs w:val="18"/>
        </w:rPr>
      </w:pPr>
      <w:r w:rsidRPr="00E73B33">
        <w:rPr>
          <w:rFonts w:ascii="Tahoma" w:hAnsi="Tahoma" w:cs="Tahoma"/>
          <w:sz w:val="18"/>
          <w:szCs w:val="18"/>
        </w:rPr>
        <w:t xml:space="preserve">transport próbki krwi pełnej w temperaturze 15-25 stopni C (czas transportu nie dłuższy </w:t>
      </w:r>
      <w:proofErr w:type="spellStart"/>
      <w:r w:rsidRPr="00E73B33">
        <w:rPr>
          <w:rFonts w:ascii="Tahoma" w:hAnsi="Tahoma" w:cs="Tahoma"/>
          <w:sz w:val="18"/>
          <w:szCs w:val="18"/>
        </w:rPr>
        <w:t>niz</w:t>
      </w:r>
      <w:proofErr w:type="spellEnd"/>
      <w:r w:rsidRPr="00E73B33">
        <w:rPr>
          <w:rFonts w:ascii="Tahoma" w:hAnsi="Tahoma" w:cs="Tahoma"/>
          <w:sz w:val="18"/>
          <w:szCs w:val="18"/>
        </w:rPr>
        <w:t xml:space="preserve"> 24 godz.)</w:t>
      </w:r>
    </w:p>
    <w:p w14:paraId="65CE1575" w14:textId="77777777" w:rsidR="007041E9" w:rsidRPr="00E73B33" w:rsidRDefault="007041E9" w:rsidP="007041E9">
      <w:pPr>
        <w:numPr>
          <w:ilvl w:val="0"/>
          <w:numId w:val="114"/>
        </w:numPr>
        <w:ind w:left="1139" w:hanging="357"/>
        <w:jc w:val="both"/>
        <w:rPr>
          <w:rFonts w:ascii="Tahoma" w:hAnsi="Tahoma" w:cs="Tahoma"/>
          <w:sz w:val="18"/>
          <w:szCs w:val="18"/>
        </w:rPr>
      </w:pPr>
      <w:r w:rsidRPr="00E73B33">
        <w:rPr>
          <w:rFonts w:ascii="Tahoma" w:hAnsi="Tahoma" w:cs="Tahoma"/>
          <w:sz w:val="18"/>
          <w:szCs w:val="18"/>
        </w:rPr>
        <w:t>w przypadku prób krzyżowych dawcy żywego czas transportu jak  najkrótszy</w:t>
      </w:r>
    </w:p>
    <w:p w14:paraId="2E1A0E95" w14:textId="77777777" w:rsidR="007041E9" w:rsidRPr="00E73B33" w:rsidRDefault="007041E9" w:rsidP="007041E9">
      <w:pPr>
        <w:numPr>
          <w:ilvl w:val="0"/>
          <w:numId w:val="114"/>
        </w:numPr>
        <w:ind w:left="1139" w:hanging="357"/>
        <w:jc w:val="both"/>
        <w:rPr>
          <w:rFonts w:ascii="Tahoma" w:hAnsi="Tahoma" w:cs="Tahoma"/>
          <w:i/>
          <w:sz w:val="18"/>
          <w:szCs w:val="18"/>
        </w:rPr>
      </w:pPr>
      <w:r w:rsidRPr="00E73B33">
        <w:rPr>
          <w:rFonts w:ascii="Tahoma" w:hAnsi="Tahoma" w:cs="Tahoma"/>
          <w:sz w:val="18"/>
          <w:szCs w:val="18"/>
        </w:rPr>
        <w:t>surowicę należy transportować w warunkach schłodzonych (2-8</w:t>
      </w:r>
      <w:r w:rsidRPr="00E73B33">
        <w:rPr>
          <w:rFonts w:ascii="Tahoma" w:hAnsi="Tahoma" w:cs="Tahoma"/>
          <w:sz w:val="18"/>
          <w:szCs w:val="18"/>
          <w:vertAlign w:val="superscript"/>
        </w:rPr>
        <w:t>0</w:t>
      </w:r>
      <w:r w:rsidRPr="00E73B33">
        <w:rPr>
          <w:rFonts w:ascii="Tahoma" w:hAnsi="Tahoma" w:cs="Tahoma"/>
          <w:sz w:val="18"/>
          <w:szCs w:val="18"/>
        </w:rPr>
        <w:t xml:space="preserve"> C) lub zamrożonych (ok. -18</w:t>
      </w:r>
      <w:r w:rsidRPr="00E73B33">
        <w:rPr>
          <w:rFonts w:ascii="Tahoma" w:hAnsi="Tahoma" w:cs="Tahoma"/>
          <w:sz w:val="18"/>
          <w:szCs w:val="18"/>
          <w:vertAlign w:val="superscript"/>
        </w:rPr>
        <w:t>0</w:t>
      </w:r>
      <w:r w:rsidRPr="00E73B33">
        <w:rPr>
          <w:rFonts w:ascii="Tahoma" w:hAnsi="Tahoma" w:cs="Tahoma"/>
          <w:sz w:val="18"/>
          <w:szCs w:val="18"/>
        </w:rPr>
        <w:t>C) przez możliwie jak najkrótszy czas od pobrania</w:t>
      </w:r>
    </w:p>
    <w:p w14:paraId="38AE453E" w14:textId="77777777" w:rsidR="007041E9" w:rsidRPr="00E73B33" w:rsidRDefault="007041E9" w:rsidP="00233787">
      <w:pPr>
        <w:numPr>
          <w:ilvl w:val="0"/>
          <w:numId w:val="101"/>
        </w:numPr>
        <w:ind w:left="714" w:hanging="357"/>
        <w:rPr>
          <w:rFonts w:ascii="Tahoma" w:hAnsi="Tahoma" w:cs="Tahoma"/>
          <w:color w:val="000000"/>
          <w:spacing w:val="-3"/>
          <w:sz w:val="18"/>
          <w:szCs w:val="18"/>
          <w:lang w:eastAsia="zh-CN"/>
        </w:rPr>
      </w:pPr>
      <w:r w:rsidRPr="00E73B33">
        <w:rPr>
          <w:rFonts w:ascii="Tahoma" w:hAnsi="Tahoma" w:cs="Tahoma"/>
          <w:spacing w:val="-3"/>
          <w:sz w:val="18"/>
          <w:szCs w:val="18"/>
          <w:lang w:eastAsia="zh-CN"/>
        </w:rPr>
        <w:t xml:space="preserve">Realizacja usługi następuje od chwili przyjazdu Wykonawcy do wskazanej w zleceniu lokalizacji Zamawiającego lub innego wskazanego miejsca, do chwili powrotu </w:t>
      </w:r>
      <w:r w:rsidRPr="00E73B33">
        <w:rPr>
          <w:rFonts w:ascii="Tahoma" w:hAnsi="Tahoma" w:cs="Tahoma"/>
          <w:b/>
          <w:sz w:val="18"/>
          <w:szCs w:val="18"/>
          <w:lang w:eastAsia="zh-CN"/>
        </w:rPr>
        <w:t xml:space="preserve">materiału biologicznego </w:t>
      </w:r>
      <w:r w:rsidRPr="00E73B33">
        <w:rPr>
          <w:rFonts w:ascii="Tahoma" w:hAnsi="Tahoma" w:cs="Tahoma"/>
          <w:spacing w:val="-3"/>
          <w:sz w:val="18"/>
          <w:szCs w:val="18"/>
          <w:lang w:eastAsia="zh-CN"/>
        </w:rPr>
        <w:t xml:space="preserve">do miejsca wskazanego w zleceniu lub w przypadku, gdy zlecenie nie zawiera konieczności powrotu, do dostarczenia </w:t>
      </w:r>
      <w:r w:rsidRPr="00E73B33">
        <w:rPr>
          <w:rFonts w:ascii="Tahoma" w:hAnsi="Tahoma" w:cs="Tahoma"/>
          <w:b/>
          <w:sz w:val="18"/>
          <w:szCs w:val="18"/>
          <w:lang w:eastAsia="zh-CN"/>
        </w:rPr>
        <w:t xml:space="preserve">materiału biologicznego </w:t>
      </w:r>
      <w:r w:rsidRPr="00E73B33">
        <w:rPr>
          <w:rFonts w:ascii="Tahoma" w:hAnsi="Tahoma" w:cs="Tahoma"/>
          <w:spacing w:val="-3"/>
          <w:sz w:val="18"/>
          <w:szCs w:val="18"/>
          <w:lang w:eastAsia="zh-CN"/>
        </w:rPr>
        <w:t>do wskazanego miejsca.</w:t>
      </w:r>
    </w:p>
    <w:p w14:paraId="10A33092" w14:textId="77777777" w:rsidR="007041E9" w:rsidRPr="00E73B33" w:rsidRDefault="007041E9" w:rsidP="00233787">
      <w:pPr>
        <w:numPr>
          <w:ilvl w:val="0"/>
          <w:numId w:val="101"/>
        </w:numPr>
        <w:ind w:left="714" w:hanging="357"/>
        <w:rPr>
          <w:rFonts w:ascii="Tahoma" w:hAnsi="Tahoma" w:cs="Tahoma"/>
          <w:sz w:val="18"/>
          <w:szCs w:val="18"/>
          <w:lang w:eastAsia="zh-CN"/>
        </w:rPr>
      </w:pPr>
      <w:r w:rsidRPr="00E73B33">
        <w:rPr>
          <w:rFonts w:ascii="Tahoma" w:hAnsi="Tahoma" w:cs="Tahoma"/>
          <w:sz w:val="18"/>
          <w:szCs w:val="18"/>
          <w:lang w:eastAsia="zh-CN"/>
        </w:rPr>
        <w:t xml:space="preserve">Wykonawca zobowiązany jest do przyjęcia zlecenia transportu sanitarnego telefonicznie. </w:t>
      </w:r>
    </w:p>
    <w:p w14:paraId="5F8B0ABB" w14:textId="77777777" w:rsidR="007041E9" w:rsidRPr="00E73B33" w:rsidRDefault="007041E9" w:rsidP="00233787">
      <w:pPr>
        <w:numPr>
          <w:ilvl w:val="0"/>
          <w:numId w:val="101"/>
        </w:numPr>
        <w:ind w:left="714" w:hanging="357"/>
        <w:rPr>
          <w:rFonts w:ascii="Tahoma" w:hAnsi="Tahoma" w:cs="Tahoma"/>
          <w:sz w:val="18"/>
          <w:szCs w:val="18"/>
          <w:lang w:eastAsia="zh-CN"/>
        </w:rPr>
      </w:pPr>
      <w:r w:rsidRPr="00E73B33">
        <w:rPr>
          <w:rFonts w:ascii="Tahoma" w:hAnsi="Tahoma" w:cs="Tahoma"/>
          <w:sz w:val="18"/>
          <w:szCs w:val="18"/>
          <w:lang w:eastAsia="zh-CN"/>
        </w:rPr>
        <w:t>Wykonawca zobowiązany będzie do informowania Zamawiającego o czasie realizacji przyjętego zlecenia</w:t>
      </w:r>
    </w:p>
    <w:p w14:paraId="7427A2E3" w14:textId="77777777" w:rsidR="007041E9" w:rsidRPr="00E73B33" w:rsidRDefault="007041E9" w:rsidP="00233787">
      <w:pPr>
        <w:numPr>
          <w:ilvl w:val="0"/>
          <w:numId w:val="101"/>
        </w:numPr>
        <w:ind w:left="714" w:hanging="357"/>
        <w:rPr>
          <w:rFonts w:ascii="Tahoma" w:hAnsi="Tahoma" w:cs="Tahoma"/>
          <w:b/>
          <w:sz w:val="18"/>
          <w:szCs w:val="18"/>
          <w:u w:val="single"/>
          <w:lang w:eastAsia="zh-CN"/>
        </w:rPr>
      </w:pPr>
      <w:r w:rsidRPr="00E73B33">
        <w:rPr>
          <w:rFonts w:ascii="Tahoma" w:hAnsi="Tahoma" w:cs="Tahoma"/>
          <w:bCs/>
          <w:sz w:val="18"/>
          <w:szCs w:val="18"/>
          <w:lang w:eastAsia="zh-CN"/>
        </w:rPr>
        <w:t xml:space="preserve">Pisemne „Zlecenie na transport sanitarny materiału biologicznego i materiałów wykorzystywanych do udzielania świadczeń zdrowotnych wymagających specjalnych warunków transportu i wyników badań oraz dokumentacji medycznej” – wg Załącznika nr 9 do SWZ, </w:t>
      </w:r>
      <w:r w:rsidRPr="00E73B33">
        <w:rPr>
          <w:rFonts w:ascii="Tahoma" w:hAnsi="Tahoma" w:cs="Tahoma"/>
          <w:bCs/>
          <w:sz w:val="18"/>
          <w:szCs w:val="18"/>
          <w:u w:val="single"/>
          <w:lang w:eastAsia="zh-CN"/>
        </w:rPr>
        <w:t>wypełnia osoba zlecająca</w:t>
      </w:r>
      <w:r w:rsidRPr="00E73B33">
        <w:rPr>
          <w:rFonts w:ascii="Tahoma" w:hAnsi="Tahoma" w:cs="Tahoma"/>
          <w:bCs/>
          <w:sz w:val="18"/>
          <w:szCs w:val="18"/>
          <w:lang w:eastAsia="zh-CN"/>
        </w:rPr>
        <w:t xml:space="preserve"> w dwóch egzemplarzach, z których jeden odbiera Wykonawca przed wykonaniem usługi, drugi pozostaje u Zamawiającego.</w:t>
      </w:r>
    </w:p>
    <w:p w14:paraId="2FA0E171" w14:textId="7F7CE64D" w:rsidR="007041E9" w:rsidRPr="00E73B33" w:rsidRDefault="007041E9" w:rsidP="00233787">
      <w:pPr>
        <w:numPr>
          <w:ilvl w:val="0"/>
          <w:numId w:val="101"/>
        </w:numPr>
        <w:ind w:left="714" w:hanging="357"/>
        <w:rPr>
          <w:rFonts w:ascii="Tahoma" w:hAnsi="Tahoma" w:cs="Tahoma"/>
          <w:color w:val="000000"/>
          <w:spacing w:val="-3"/>
          <w:sz w:val="18"/>
          <w:szCs w:val="18"/>
          <w:lang w:eastAsia="zh-CN"/>
        </w:rPr>
      </w:pPr>
      <w:r w:rsidRPr="00E73B33">
        <w:rPr>
          <w:rFonts w:ascii="Tahoma" w:hAnsi="Tahoma" w:cs="Tahoma"/>
          <w:b/>
          <w:sz w:val="18"/>
          <w:szCs w:val="18"/>
          <w:lang w:eastAsia="zh-CN"/>
        </w:rPr>
        <w:t xml:space="preserve">Wykonawca zobowiązany jest do przybycia do szpitala od momentu zgłoszenia pilnego </w:t>
      </w:r>
      <w:r w:rsidRPr="00E73B33">
        <w:rPr>
          <w:rFonts w:ascii="Tahoma" w:hAnsi="Tahoma" w:cs="Tahoma"/>
          <w:b/>
          <w:sz w:val="18"/>
          <w:szCs w:val="18"/>
          <w:u w:val="single"/>
          <w:lang w:eastAsia="zh-CN"/>
        </w:rPr>
        <w:t>(na cito) do 30 minut a zwykłego do 60 minut</w:t>
      </w:r>
      <w:r w:rsidRPr="00E73B33">
        <w:rPr>
          <w:rFonts w:ascii="Tahoma" w:hAnsi="Tahoma" w:cs="Tahoma"/>
          <w:b/>
          <w:sz w:val="18"/>
          <w:szCs w:val="18"/>
          <w:lang w:eastAsia="zh-CN"/>
        </w:rPr>
        <w:t xml:space="preserve"> od zgłoszenia telefonicznego dokonanego przez upoważnionego pracownika Zamawiającego, z zastrzeżeniem spełnienia wymagań </w:t>
      </w:r>
      <w:r w:rsidR="0039777C" w:rsidRPr="00E73B33">
        <w:rPr>
          <w:rFonts w:ascii="Tahoma" w:hAnsi="Tahoma" w:cs="Tahoma"/>
          <w:b/>
          <w:sz w:val="18"/>
          <w:szCs w:val="18"/>
          <w:lang w:eastAsia="zh-CN"/>
        </w:rPr>
        <w:t>Zamawiającego</w:t>
      </w:r>
      <w:r w:rsidRPr="00E73B33">
        <w:rPr>
          <w:rFonts w:ascii="Tahoma" w:hAnsi="Tahoma" w:cs="Tahoma"/>
          <w:b/>
          <w:sz w:val="18"/>
          <w:szCs w:val="18"/>
          <w:lang w:eastAsia="zh-CN"/>
        </w:rPr>
        <w:t xml:space="preserve"> z pkt 12,13,14</w:t>
      </w:r>
      <w:r w:rsidR="008867D1">
        <w:rPr>
          <w:rFonts w:ascii="Tahoma" w:hAnsi="Tahoma" w:cs="Tahoma"/>
          <w:b/>
          <w:sz w:val="18"/>
          <w:szCs w:val="18"/>
          <w:lang w:eastAsia="zh-CN"/>
        </w:rPr>
        <w:t>,15</w:t>
      </w:r>
      <w:r w:rsidRPr="00E73B33">
        <w:rPr>
          <w:rFonts w:ascii="Tahoma" w:hAnsi="Tahoma" w:cs="Tahoma"/>
          <w:b/>
          <w:sz w:val="18"/>
          <w:szCs w:val="18"/>
          <w:lang w:eastAsia="zh-CN"/>
        </w:rPr>
        <w:t xml:space="preserve"> </w:t>
      </w:r>
    </w:p>
    <w:p w14:paraId="49F57302" w14:textId="3978CD18" w:rsidR="007041E9" w:rsidRPr="00E73B33" w:rsidRDefault="007041E9" w:rsidP="00233787">
      <w:pPr>
        <w:numPr>
          <w:ilvl w:val="0"/>
          <w:numId w:val="101"/>
        </w:numPr>
        <w:ind w:left="714" w:hanging="357"/>
        <w:rPr>
          <w:rFonts w:ascii="Tahoma" w:hAnsi="Tahoma" w:cs="Tahoma"/>
          <w:color w:val="000000"/>
          <w:spacing w:val="-3"/>
          <w:sz w:val="18"/>
          <w:szCs w:val="18"/>
          <w:lang w:eastAsia="zh-CN"/>
        </w:rPr>
      </w:pPr>
      <w:r w:rsidRPr="00E73B33">
        <w:rPr>
          <w:rFonts w:ascii="Tahoma" w:hAnsi="Tahoma" w:cs="Tahoma"/>
          <w:b/>
          <w:sz w:val="18"/>
          <w:szCs w:val="18"/>
          <w:lang w:eastAsia="zh-CN"/>
        </w:rPr>
        <w:t>Wykonawca zobowiązany jest do realizacji zlecenia transportu w</w:t>
      </w:r>
      <w:r w:rsidRPr="00E73B33">
        <w:rPr>
          <w:rFonts w:ascii="Tahoma" w:hAnsi="Tahoma" w:cs="Tahoma"/>
          <w:b/>
          <w:sz w:val="18"/>
          <w:szCs w:val="18"/>
          <w:u w:val="single"/>
          <w:lang w:eastAsia="zh-CN"/>
        </w:rPr>
        <w:t xml:space="preserve"> czasie maksymalnie do 60 minut </w:t>
      </w:r>
      <w:r w:rsidRPr="00E73B33">
        <w:rPr>
          <w:rFonts w:ascii="Tahoma" w:hAnsi="Tahoma" w:cs="Tahoma"/>
          <w:b/>
          <w:sz w:val="18"/>
          <w:szCs w:val="18"/>
          <w:lang w:eastAsia="zh-CN"/>
        </w:rPr>
        <w:t>od zgłoszenia telefonicznego dokonanego przez upoważnionego pracownika Zamawiającego z zastrzeżeniem spełnienia wymagań Zamawiającego z pkt 12,13,14</w:t>
      </w:r>
      <w:r w:rsidR="008867D1">
        <w:rPr>
          <w:rFonts w:ascii="Tahoma" w:hAnsi="Tahoma" w:cs="Tahoma"/>
          <w:b/>
          <w:sz w:val="18"/>
          <w:szCs w:val="18"/>
          <w:lang w:eastAsia="zh-CN"/>
        </w:rPr>
        <w:t>,15</w:t>
      </w:r>
      <w:r w:rsidRPr="00E73B33">
        <w:rPr>
          <w:rFonts w:ascii="Tahoma" w:hAnsi="Tahoma" w:cs="Tahoma"/>
          <w:b/>
          <w:sz w:val="18"/>
          <w:szCs w:val="18"/>
          <w:lang w:eastAsia="zh-CN"/>
        </w:rPr>
        <w:t>.</w:t>
      </w:r>
    </w:p>
    <w:p w14:paraId="6849EE17" w14:textId="77777777" w:rsidR="007041E9" w:rsidRPr="00E73B33" w:rsidRDefault="007041E9" w:rsidP="00233787">
      <w:pPr>
        <w:numPr>
          <w:ilvl w:val="0"/>
          <w:numId w:val="101"/>
        </w:numPr>
        <w:ind w:left="714" w:hanging="357"/>
        <w:rPr>
          <w:rFonts w:ascii="Tahoma" w:hAnsi="Tahoma" w:cs="Tahoma"/>
          <w:b/>
          <w:bCs/>
          <w:sz w:val="18"/>
          <w:szCs w:val="18"/>
          <w:u w:val="single"/>
          <w:lang w:eastAsia="zh-CN"/>
        </w:rPr>
      </w:pPr>
      <w:r w:rsidRPr="00E73B33">
        <w:rPr>
          <w:rFonts w:ascii="Tahoma" w:hAnsi="Tahoma" w:cs="Tahoma"/>
          <w:b/>
          <w:bCs/>
          <w:sz w:val="18"/>
          <w:szCs w:val="18"/>
          <w:u w:val="single"/>
          <w:lang w:eastAsia="zh-CN"/>
        </w:rPr>
        <w:t xml:space="preserve">W przypadku, gdy Wykonawca nie wykona  zlecenia określonego transportu w czasie i terminie wymaganym przez Zamawiającego tj.: do 60 minut (Karetka), Zamawiający ma prawo  skorzystać z usług innej firmy i obciążyć Wykonawcę różnicą poniesionych z tego tytułu kosztów oraz karą umowną przewidzianą we Wzorze umowy. </w:t>
      </w:r>
    </w:p>
    <w:p w14:paraId="773FC470" w14:textId="77777777" w:rsidR="007041E9" w:rsidRPr="00E73B33" w:rsidRDefault="007041E9" w:rsidP="00233787">
      <w:pPr>
        <w:numPr>
          <w:ilvl w:val="0"/>
          <w:numId w:val="101"/>
        </w:numPr>
        <w:ind w:left="714" w:hanging="357"/>
        <w:rPr>
          <w:rFonts w:ascii="Tahoma" w:hAnsi="Tahoma" w:cs="Tahoma"/>
          <w:b/>
          <w:sz w:val="18"/>
          <w:szCs w:val="18"/>
          <w:u w:val="single"/>
          <w:lang w:eastAsia="zh-CN"/>
        </w:rPr>
      </w:pPr>
      <w:r w:rsidRPr="00E73B33">
        <w:rPr>
          <w:rFonts w:ascii="Tahoma" w:hAnsi="Tahoma" w:cs="Tahoma"/>
          <w:color w:val="000000"/>
          <w:spacing w:val="-3"/>
          <w:sz w:val="18"/>
          <w:szCs w:val="18"/>
          <w:lang w:eastAsia="zh-CN"/>
        </w:rPr>
        <w:t xml:space="preserve">W przypadku sytuacji uniemożliwiającej osobiste wykonanie usługi, Wykonawca jest zobowiązany zapewnić na swój koszt  realizację usługi przez osoby trzecie spełniające warunki wymagane przez Zamawiającego, sytuacja ta nie może być przyczyną zwłoki w realizacji zamówienia. W takim przypadku wszelką odpowiedzialnością za niewykonanie lub niewłaściwe wykonanie usługi, w tym za wszelkie szkody ponosi Wykonawca. </w:t>
      </w:r>
    </w:p>
    <w:p w14:paraId="646005F4" w14:textId="77777777" w:rsidR="007041E9" w:rsidRPr="00E73B33" w:rsidRDefault="007041E9" w:rsidP="00233787">
      <w:pPr>
        <w:numPr>
          <w:ilvl w:val="0"/>
          <w:numId w:val="101"/>
        </w:numPr>
        <w:ind w:left="714" w:hanging="357"/>
        <w:rPr>
          <w:rFonts w:ascii="Tahoma" w:hAnsi="Tahoma" w:cs="Tahoma"/>
          <w:color w:val="000000"/>
          <w:spacing w:val="-3"/>
          <w:sz w:val="18"/>
          <w:szCs w:val="18"/>
          <w:lang w:eastAsia="zh-CN"/>
        </w:rPr>
      </w:pPr>
      <w:r w:rsidRPr="00E73B33">
        <w:rPr>
          <w:rFonts w:ascii="Tahoma" w:hAnsi="Tahoma" w:cs="Tahoma"/>
          <w:color w:val="000000"/>
          <w:spacing w:val="-3"/>
          <w:sz w:val="18"/>
          <w:szCs w:val="18"/>
          <w:lang w:eastAsia="zh-CN"/>
        </w:rPr>
        <w:t>Wykonawca zobowiązany jest do posiadania zamiennego środka transportu, posiadającego ten sam standard i podstawienia go, w przypadku wystąpienia awarii w trakcie wykonywania usługi lub innego zdarzenia uniemożliwiającego jej wykonanie, na swój koszt w możliwie najkrótszym czasie, tak by nie stanowić zagrożenia dla życia i zdrowia pacjentów</w:t>
      </w:r>
    </w:p>
    <w:p w14:paraId="52D158DA" w14:textId="77777777" w:rsidR="007041E9" w:rsidRPr="00E73B33" w:rsidRDefault="007041E9" w:rsidP="00233787">
      <w:pPr>
        <w:numPr>
          <w:ilvl w:val="0"/>
          <w:numId w:val="101"/>
        </w:numPr>
        <w:ind w:left="714" w:hanging="357"/>
        <w:rPr>
          <w:rFonts w:ascii="Tahoma" w:hAnsi="Tahoma" w:cs="Tahoma"/>
          <w:color w:val="000000"/>
          <w:spacing w:val="-3"/>
          <w:sz w:val="18"/>
          <w:szCs w:val="18"/>
          <w:lang w:eastAsia="zh-CN"/>
        </w:rPr>
      </w:pPr>
      <w:r w:rsidRPr="00E73B33">
        <w:rPr>
          <w:rFonts w:ascii="Tahoma" w:hAnsi="Tahoma" w:cs="Tahoma"/>
          <w:color w:val="000000"/>
          <w:spacing w:val="-3"/>
          <w:sz w:val="18"/>
          <w:szCs w:val="18"/>
          <w:lang w:eastAsia="zh-CN"/>
        </w:rPr>
        <w:t xml:space="preserve">W przypadku braku możliwości złożenia zlecenia transportu przez brak kontaktu z dyspozytorem Wykonawcy przez czas dłuższy niż 15 minut, Zamawiający ma prawo skorzystać z usług innej firmy i obciążyć Wykonawcę różnicą poniesionych z tego tytułu kosztów oraz karą umowną przewidzianą we Wzorze Umowy. </w:t>
      </w:r>
    </w:p>
    <w:p w14:paraId="444A7CA9" w14:textId="77777777" w:rsidR="007041E9" w:rsidRPr="00E73B33" w:rsidRDefault="007041E9" w:rsidP="00233787">
      <w:pPr>
        <w:numPr>
          <w:ilvl w:val="0"/>
          <w:numId w:val="101"/>
        </w:numPr>
        <w:ind w:left="714" w:hanging="357"/>
        <w:rPr>
          <w:rFonts w:ascii="Tahoma" w:hAnsi="Tahoma" w:cs="Tahoma"/>
          <w:color w:val="000000"/>
          <w:spacing w:val="-3"/>
          <w:sz w:val="18"/>
          <w:szCs w:val="18"/>
          <w:lang w:eastAsia="zh-CN"/>
        </w:rPr>
      </w:pPr>
      <w:r w:rsidRPr="00E73B33">
        <w:rPr>
          <w:rFonts w:ascii="Tahoma" w:hAnsi="Tahoma" w:cs="Tahoma"/>
          <w:color w:val="000000"/>
          <w:spacing w:val="-3"/>
          <w:sz w:val="18"/>
          <w:szCs w:val="18"/>
          <w:lang w:eastAsia="zh-CN"/>
        </w:rPr>
        <w:t xml:space="preserve">Wykonawca jest zobowiązany do utrzymywania środka transportu sanitarnego w należytym stanie technicznym, czystości oraz do prowadzenia regularnej dezynfekcji ich wnętrza i wyposażenia. Czynności te muszą być odnotowywane w sposób umożliwiający ich weryfikację przez Zamawiającego. </w:t>
      </w:r>
    </w:p>
    <w:p w14:paraId="789D3496" w14:textId="77777777" w:rsidR="007041E9" w:rsidRPr="00E73B33" w:rsidRDefault="007041E9" w:rsidP="00233787">
      <w:pPr>
        <w:numPr>
          <w:ilvl w:val="0"/>
          <w:numId w:val="101"/>
        </w:numPr>
        <w:ind w:left="714" w:hanging="357"/>
        <w:rPr>
          <w:rFonts w:ascii="Tahoma" w:hAnsi="Tahoma" w:cs="Tahoma"/>
          <w:color w:val="000000"/>
          <w:spacing w:val="-3"/>
          <w:sz w:val="18"/>
          <w:szCs w:val="18"/>
          <w:lang w:eastAsia="zh-CN"/>
        </w:rPr>
      </w:pPr>
      <w:r w:rsidRPr="00E73B33">
        <w:rPr>
          <w:rFonts w:ascii="Tahoma" w:hAnsi="Tahoma" w:cs="Tahoma"/>
          <w:color w:val="000000"/>
          <w:spacing w:val="-3"/>
          <w:sz w:val="18"/>
          <w:szCs w:val="18"/>
          <w:lang w:eastAsia="zh-CN"/>
        </w:rPr>
        <w:t>Zamawiający zastrzega sobie prawo do kontroli stanu pojazdu i jego wyposażenia.</w:t>
      </w:r>
    </w:p>
    <w:p w14:paraId="41F74C7D" w14:textId="77777777" w:rsidR="007041E9" w:rsidRPr="00E73B33" w:rsidRDefault="007041E9" w:rsidP="007041E9">
      <w:pPr>
        <w:suppressAutoHyphens/>
        <w:autoSpaceDE w:val="0"/>
        <w:ind w:left="360"/>
        <w:jc w:val="both"/>
        <w:rPr>
          <w:rFonts w:ascii="Tahoma" w:hAnsi="Tahoma" w:cs="Tahoma"/>
          <w:b/>
          <w:color w:val="000000"/>
          <w:spacing w:val="-3"/>
          <w:sz w:val="18"/>
          <w:szCs w:val="18"/>
          <w:lang w:eastAsia="zh-CN"/>
        </w:rPr>
      </w:pPr>
      <w:r w:rsidRPr="00E73B33">
        <w:rPr>
          <w:rFonts w:ascii="Tahoma" w:hAnsi="Tahoma" w:cs="Tahoma"/>
          <w:b/>
          <w:color w:val="000000"/>
          <w:spacing w:val="-3"/>
          <w:sz w:val="18"/>
          <w:szCs w:val="18"/>
          <w:lang w:eastAsia="zh-CN"/>
        </w:rPr>
        <w:t>PONADTO:</w:t>
      </w:r>
    </w:p>
    <w:p w14:paraId="473E23C3" w14:textId="4A54C8AC" w:rsidR="007041E9" w:rsidRPr="00E73B33" w:rsidRDefault="007041E9" w:rsidP="007041E9">
      <w:pPr>
        <w:pStyle w:val="Nagwek"/>
        <w:widowControl w:val="0"/>
        <w:numPr>
          <w:ilvl w:val="0"/>
          <w:numId w:val="110"/>
        </w:numPr>
        <w:tabs>
          <w:tab w:val="clear" w:pos="4536"/>
          <w:tab w:val="clear" w:pos="9072"/>
        </w:tabs>
        <w:suppressAutoHyphens/>
        <w:jc w:val="both"/>
        <w:rPr>
          <w:rFonts w:ascii="Tahoma" w:hAnsi="Tahoma" w:cs="Tahoma"/>
          <w:color w:val="FF0000"/>
          <w:spacing w:val="4"/>
          <w:sz w:val="18"/>
          <w:szCs w:val="18"/>
        </w:rPr>
      </w:pPr>
      <w:r w:rsidRPr="00E73B33">
        <w:rPr>
          <w:rFonts w:ascii="Tahoma" w:hAnsi="Tahoma" w:cs="Tahoma"/>
          <w:spacing w:val="4"/>
          <w:sz w:val="18"/>
          <w:szCs w:val="18"/>
        </w:rPr>
        <w:t>Osoby dokonujące przewozu próbek materiału biologicznego do badań laboratoryjnych i immunohematologicznych będą posiadały odpowiednie przeszkolenie z zakresu warunków transportu</w:t>
      </w:r>
      <w:r w:rsidR="00917D8D">
        <w:rPr>
          <w:rFonts w:ascii="Tahoma" w:hAnsi="Tahoma" w:cs="Tahoma"/>
          <w:spacing w:val="4"/>
          <w:sz w:val="18"/>
          <w:szCs w:val="18"/>
        </w:rPr>
        <w:t xml:space="preserve"> (bezwzględnie</w:t>
      </w:r>
      <w:r w:rsidR="00917D8D" w:rsidRPr="00917D8D">
        <w:rPr>
          <w:rFonts w:ascii="Tahoma" w:hAnsi="Tahoma" w:cs="Tahoma"/>
          <w:spacing w:val="4"/>
          <w:sz w:val="18"/>
          <w:szCs w:val="18"/>
        </w:rPr>
        <w:t xml:space="preserve"> wymagane do transportu krwi i składników krwiopochodnych)</w:t>
      </w:r>
      <w:r w:rsidRPr="00E73B33">
        <w:rPr>
          <w:rFonts w:ascii="Tahoma" w:hAnsi="Tahoma" w:cs="Tahoma"/>
          <w:spacing w:val="4"/>
          <w:sz w:val="18"/>
          <w:szCs w:val="18"/>
        </w:rPr>
        <w:t>.</w:t>
      </w:r>
    </w:p>
    <w:p w14:paraId="35EECD34" w14:textId="77777777" w:rsidR="007041E9" w:rsidRPr="00E73B33" w:rsidRDefault="007041E9" w:rsidP="007041E9">
      <w:pPr>
        <w:widowControl w:val="0"/>
        <w:suppressAutoHyphens/>
        <w:overflowPunct w:val="0"/>
        <w:autoSpaceDE w:val="0"/>
        <w:autoSpaceDN w:val="0"/>
        <w:adjustRightInd w:val="0"/>
        <w:jc w:val="both"/>
        <w:textAlignment w:val="baseline"/>
        <w:rPr>
          <w:rFonts w:ascii="Tahoma" w:hAnsi="Tahoma" w:cs="Tahoma"/>
          <w:sz w:val="18"/>
          <w:szCs w:val="18"/>
        </w:rPr>
      </w:pPr>
    </w:p>
    <w:p w14:paraId="254303CE" w14:textId="109DF256" w:rsidR="007041E9" w:rsidRPr="00E73B33" w:rsidRDefault="007041E9" w:rsidP="007041E9">
      <w:pPr>
        <w:numPr>
          <w:ilvl w:val="0"/>
          <w:numId w:val="62"/>
        </w:numPr>
        <w:suppressAutoHyphens/>
        <w:autoSpaceDE w:val="0"/>
        <w:ind w:left="142"/>
        <w:jc w:val="both"/>
        <w:rPr>
          <w:rFonts w:ascii="Tahoma" w:hAnsi="Tahoma" w:cs="Tahoma"/>
          <w:b/>
          <w:sz w:val="18"/>
          <w:szCs w:val="18"/>
          <w:u w:val="single"/>
        </w:rPr>
      </w:pPr>
      <w:r w:rsidRPr="00E73B33">
        <w:rPr>
          <w:rFonts w:ascii="Tahoma" w:hAnsi="Tahoma" w:cs="Tahoma"/>
          <w:b/>
          <w:sz w:val="18"/>
          <w:szCs w:val="18"/>
          <w:u w:val="single"/>
        </w:rPr>
        <w:t xml:space="preserve">Usługi transportu krwi </w:t>
      </w:r>
      <w:r w:rsidR="00C21388">
        <w:rPr>
          <w:rFonts w:ascii="Tahoma" w:hAnsi="Tahoma" w:cs="Tahoma"/>
          <w:b/>
          <w:sz w:val="18"/>
          <w:szCs w:val="18"/>
          <w:u w:val="single"/>
        </w:rPr>
        <w:t xml:space="preserve">(Pakiet 5) </w:t>
      </w:r>
      <w:r w:rsidRPr="00E73B33">
        <w:rPr>
          <w:rFonts w:ascii="Tahoma" w:hAnsi="Tahoma" w:cs="Tahoma"/>
          <w:b/>
          <w:sz w:val="18"/>
          <w:szCs w:val="18"/>
          <w:u w:val="single"/>
        </w:rPr>
        <w:t>obejmują</w:t>
      </w:r>
      <w:r w:rsidRPr="00E73B33">
        <w:rPr>
          <w:rFonts w:ascii="Tahoma" w:hAnsi="Tahoma" w:cs="Tahoma"/>
          <w:b/>
          <w:sz w:val="18"/>
          <w:szCs w:val="18"/>
        </w:rPr>
        <w:t>:</w:t>
      </w:r>
    </w:p>
    <w:p w14:paraId="16F5CD5B" w14:textId="55D77362" w:rsidR="007041E9" w:rsidRPr="00E73B33" w:rsidRDefault="003917DE" w:rsidP="007041E9">
      <w:pPr>
        <w:numPr>
          <w:ilvl w:val="0"/>
          <w:numId w:val="115"/>
        </w:numPr>
        <w:jc w:val="both"/>
        <w:rPr>
          <w:rFonts w:ascii="Tahoma" w:hAnsi="Tahoma" w:cs="Tahoma"/>
          <w:sz w:val="18"/>
          <w:szCs w:val="18"/>
        </w:rPr>
      </w:pPr>
      <w:r>
        <w:rPr>
          <w:rFonts w:ascii="Tahoma" w:hAnsi="Tahoma" w:cs="Tahoma"/>
          <w:sz w:val="18"/>
          <w:szCs w:val="18"/>
        </w:rPr>
        <w:t>U</w:t>
      </w:r>
      <w:r w:rsidR="007041E9" w:rsidRPr="00E73B33">
        <w:rPr>
          <w:rFonts w:ascii="Tahoma" w:hAnsi="Tahoma" w:cs="Tahoma"/>
          <w:sz w:val="18"/>
          <w:szCs w:val="18"/>
        </w:rPr>
        <w:t xml:space="preserve">sługi przewozu krwi i preparatów krwiopochodnych do lub z Regionalnego Centrum Krwiodawstwa i Krwiolecznictwa w Łodzi, ul. Franciszkańska 17/25, zwanego dalej </w:t>
      </w:r>
      <w:proofErr w:type="spellStart"/>
      <w:r w:rsidR="007041E9" w:rsidRPr="00E73B33">
        <w:rPr>
          <w:rFonts w:ascii="Tahoma" w:hAnsi="Tahoma" w:cs="Tahoma"/>
          <w:sz w:val="18"/>
          <w:szCs w:val="18"/>
        </w:rPr>
        <w:t>RCKiK</w:t>
      </w:r>
      <w:proofErr w:type="spellEnd"/>
      <w:r w:rsidR="007041E9" w:rsidRPr="00E73B33">
        <w:rPr>
          <w:rFonts w:ascii="Tahoma" w:hAnsi="Tahoma" w:cs="Tahoma"/>
          <w:sz w:val="18"/>
          <w:szCs w:val="18"/>
        </w:rPr>
        <w:t xml:space="preserve"> do lub z siedziby Zamawiającego (</w:t>
      </w:r>
      <w:r w:rsidR="007041E9" w:rsidRPr="00E73B33">
        <w:rPr>
          <w:rFonts w:ascii="Tahoma" w:hAnsi="Tahoma" w:cs="Tahoma"/>
          <w:bCs/>
          <w:iCs/>
          <w:sz w:val="18"/>
          <w:szCs w:val="18"/>
        </w:rPr>
        <w:t xml:space="preserve">90-153 Łódź, </w:t>
      </w:r>
      <w:r w:rsidR="0039777C">
        <w:rPr>
          <w:rFonts w:ascii="Tahoma" w:hAnsi="Tahoma" w:cs="Tahoma"/>
          <w:bCs/>
          <w:iCs/>
          <w:sz w:val="18"/>
          <w:szCs w:val="18"/>
        </w:rPr>
        <w:br/>
      </w:r>
      <w:r w:rsidR="007041E9" w:rsidRPr="00E73B33">
        <w:rPr>
          <w:rFonts w:ascii="Tahoma" w:hAnsi="Tahoma" w:cs="Tahoma"/>
          <w:bCs/>
          <w:iCs/>
          <w:sz w:val="18"/>
          <w:szCs w:val="18"/>
        </w:rPr>
        <w:t>ul. Kopcińskiego 22</w:t>
      </w:r>
      <w:r w:rsidR="007041E9" w:rsidRPr="00E73B33">
        <w:rPr>
          <w:rFonts w:ascii="Tahoma" w:hAnsi="Tahoma" w:cs="Tahoma"/>
          <w:sz w:val="18"/>
          <w:szCs w:val="18"/>
        </w:rPr>
        <w:t>, Pracownia Serologii z Bankiem Krwi) według następujących zasad:</w:t>
      </w:r>
    </w:p>
    <w:p w14:paraId="6ED3D587" w14:textId="77777777" w:rsidR="007041E9" w:rsidRPr="00E73B33" w:rsidRDefault="007041E9" w:rsidP="007041E9">
      <w:pPr>
        <w:numPr>
          <w:ilvl w:val="0"/>
          <w:numId w:val="114"/>
        </w:numPr>
        <w:jc w:val="both"/>
        <w:rPr>
          <w:rFonts w:ascii="Tahoma" w:hAnsi="Tahoma" w:cs="Tahoma"/>
          <w:sz w:val="18"/>
          <w:szCs w:val="18"/>
        </w:rPr>
      </w:pPr>
      <w:r w:rsidRPr="00E73B33">
        <w:rPr>
          <w:rFonts w:ascii="Tahoma" w:hAnsi="Tahoma" w:cs="Tahoma"/>
          <w:sz w:val="18"/>
          <w:szCs w:val="18"/>
        </w:rPr>
        <w:t>od poniedziałku do piątku w godzinach 8:00 – 17:00,</w:t>
      </w:r>
    </w:p>
    <w:p w14:paraId="4FB38218" w14:textId="77777777" w:rsidR="007041E9" w:rsidRPr="00E73B33" w:rsidRDefault="007041E9" w:rsidP="007041E9">
      <w:pPr>
        <w:numPr>
          <w:ilvl w:val="0"/>
          <w:numId w:val="114"/>
        </w:numPr>
        <w:jc w:val="both"/>
        <w:rPr>
          <w:rFonts w:ascii="Tahoma" w:hAnsi="Tahoma" w:cs="Tahoma"/>
          <w:sz w:val="18"/>
          <w:szCs w:val="18"/>
        </w:rPr>
      </w:pPr>
      <w:r w:rsidRPr="00E73B33">
        <w:rPr>
          <w:rFonts w:ascii="Tahoma" w:hAnsi="Tahoma" w:cs="Tahoma"/>
          <w:sz w:val="18"/>
          <w:szCs w:val="18"/>
        </w:rPr>
        <w:t>od 17:00 – 8:00 rano dnia następnego oraz całodobowo w soboty, niedziele i święta w zależności od potrzeb Zamawiającego.</w:t>
      </w:r>
    </w:p>
    <w:p w14:paraId="3492BBD8" w14:textId="77777777" w:rsidR="007041E9" w:rsidRPr="00E73B33" w:rsidRDefault="007041E9" w:rsidP="007041E9">
      <w:pPr>
        <w:numPr>
          <w:ilvl w:val="0"/>
          <w:numId w:val="115"/>
        </w:numPr>
        <w:jc w:val="both"/>
        <w:rPr>
          <w:rFonts w:ascii="Tahoma" w:hAnsi="Tahoma" w:cs="Tahoma"/>
          <w:sz w:val="18"/>
          <w:szCs w:val="18"/>
        </w:rPr>
      </w:pPr>
      <w:r w:rsidRPr="00E73B33">
        <w:rPr>
          <w:rFonts w:ascii="Tahoma" w:hAnsi="Tahoma" w:cs="Tahoma"/>
          <w:sz w:val="18"/>
          <w:szCs w:val="18"/>
        </w:rPr>
        <w:t>Zamawiający zastrzega sobie prawo realizowania zamówień w ilościach uzależnionych od rzeczywistych potrzeb oraz do ograniczenia zamówienia w zakresie ilościowym, co nie jest odstąpieniem od umowy, w związku z czym ilość podaną w formularzu ofertowym należy rozumieć jako szacunkową.</w:t>
      </w:r>
    </w:p>
    <w:p w14:paraId="7C3D213C" w14:textId="77777777" w:rsidR="007041E9" w:rsidRPr="00E73B33" w:rsidRDefault="007041E9" w:rsidP="007041E9">
      <w:pPr>
        <w:numPr>
          <w:ilvl w:val="0"/>
          <w:numId w:val="115"/>
        </w:numPr>
        <w:jc w:val="both"/>
        <w:rPr>
          <w:rFonts w:ascii="Aptos" w:hAnsi="Aptos"/>
        </w:rPr>
      </w:pPr>
      <w:r w:rsidRPr="00E73B33">
        <w:rPr>
          <w:rFonts w:ascii="Tahoma" w:hAnsi="Tahoma" w:cs="Tahoma"/>
          <w:sz w:val="18"/>
          <w:szCs w:val="18"/>
        </w:rPr>
        <w:t xml:space="preserve">Wykonanie usługi musi nastąpić niezwłocznie co oznacza dołożenie wszelkich starań w celu zrealizowania zlecenia transportu w czasie jak najkrótszym od przyjęcia zlecenia, przy czym </w:t>
      </w:r>
      <w:r w:rsidRPr="00E73B33">
        <w:rPr>
          <w:rFonts w:ascii="Tahoma" w:hAnsi="Tahoma" w:cs="Tahoma"/>
          <w:b/>
          <w:sz w:val="18"/>
          <w:szCs w:val="18"/>
        </w:rPr>
        <w:t>nie może być on dłuższy niż 1,5 godziny,</w:t>
      </w:r>
      <w:r w:rsidRPr="00E73B33">
        <w:rPr>
          <w:rFonts w:ascii="Tahoma" w:hAnsi="Tahoma" w:cs="Tahoma"/>
          <w:sz w:val="18"/>
          <w:szCs w:val="18"/>
        </w:rPr>
        <w:t xml:space="preserve"> a w sytuacjach ratowania zdrowia lub życia pacjenta – </w:t>
      </w:r>
      <w:r w:rsidRPr="00E73B33">
        <w:rPr>
          <w:rFonts w:ascii="Tahoma" w:hAnsi="Tahoma" w:cs="Tahoma"/>
          <w:b/>
          <w:sz w:val="18"/>
          <w:szCs w:val="18"/>
        </w:rPr>
        <w:t>nie dłuższy niż 30 minut</w:t>
      </w:r>
      <w:r w:rsidRPr="00E73B33">
        <w:rPr>
          <w:rFonts w:ascii="Tahoma" w:hAnsi="Tahoma" w:cs="Tahoma"/>
          <w:sz w:val="18"/>
          <w:szCs w:val="18"/>
        </w:rPr>
        <w:t xml:space="preserve"> od zgłoszenia. Przez wykonanie usługi rozumie się dostarczenie krwi, preparatów krwiopochodnych i innych materiałów z Regionalnego Centrum Krwiodawstwa i Krwiolecznictwa w Łodzi do siedziby Zamawiającego. W przypadku niezrealizowania transportu w w/w określonych terminach Zamawiający będzie upoważniony do zlecenia transportu podmiotowi trzeciemu i obciążenia Wykonawcy różnicą pomiędzy należnością zapłaconą na rzecz podmiotu trzeciego, a ceną transportu wynikającą z niniejszej umowy.</w:t>
      </w:r>
    </w:p>
    <w:p w14:paraId="5030FDD9" w14:textId="77777777" w:rsidR="007041E9" w:rsidRPr="00E73B33" w:rsidRDefault="007041E9" w:rsidP="007041E9">
      <w:pPr>
        <w:pStyle w:val="Akapitzlist"/>
        <w:tabs>
          <w:tab w:val="left" w:pos="567"/>
        </w:tabs>
        <w:spacing w:after="0" w:line="240" w:lineRule="auto"/>
        <w:ind w:left="0"/>
        <w:jc w:val="both"/>
        <w:rPr>
          <w:rFonts w:ascii="Tahoma" w:hAnsi="Tahoma" w:cs="Tahoma"/>
          <w:sz w:val="18"/>
          <w:szCs w:val="18"/>
        </w:rPr>
      </w:pPr>
    </w:p>
    <w:p w14:paraId="02873BD6" w14:textId="1E005E5D" w:rsidR="007041E9" w:rsidRPr="00233787" w:rsidRDefault="007041E9" w:rsidP="002B3676">
      <w:pPr>
        <w:numPr>
          <w:ilvl w:val="0"/>
          <w:numId w:val="115"/>
        </w:numPr>
        <w:jc w:val="both"/>
        <w:rPr>
          <w:rFonts w:ascii="Tahoma" w:hAnsi="Tahoma" w:cs="Tahoma"/>
          <w:b/>
          <w:spacing w:val="4"/>
          <w:sz w:val="18"/>
          <w:szCs w:val="18"/>
        </w:rPr>
      </w:pPr>
      <w:r w:rsidRPr="0071323E">
        <w:rPr>
          <w:rFonts w:ascii="Tahoma" w:hAnsi="Tahoma" w:cs="Tahoma"/>
          <w:sz w:val="18"/>
          <w:szCs w:val="18"/>
        </w:rPr>
        <w:t xml:space="preserve">Usługa powinna być wykonywana z zachowaniem obowiązujących przepisów, w tym </w:t>
      </w:r>
      <w:r w:rsidRPr="0071323E">
        <w:rPr>
          <w:rFonts w:ascii="Tahoma" w:hAnsi="Tahoma" w:cs="Tahoma"/>
          <w:spacing w:val="4"/>
          <w:sz w:val="18"/>
          <w:szCs w:val="18"/>
        </w:rPr>
        <w:t xml:space="preserve">zgodnie z Rozporządzeniem Ministra Zdrowia z dnia 23.03.2006 r. w sprawie standardów jakości dla medycznych laboratoriów diagnostycznych i mikrobiologicznych </w:t>
      </w:r>
      <w:r w:rsidRPr="002B3676">
        <w:rPr>
          <w:rFonts w:ascii="Tahoma" w:hAnsi="Tahoma" w:cs="Tahoma"/>
          <w:sz w:val="18"/>
          <w:szCs w:val="18"/>
        </w:rPr>
        <w:t xml:space="preserve">(Dz. U. 2019r. poz. 1923 z </w:t>
      </w:r>
      <w:proofErr w:type="spellStart"/>
      <w:r w:rsidRPr="002B3676">
        <w:rPr>
          <w:rFonts w:ascii="Tahoma" w:hAnsi="Tahoma" w:cs="Tahoma"/>
          <w:sz w:val="18"/>
          <w:szCs w:val="18"/>
        </w:rPr>
        <w:t>poźn</w:t>
      </w:r>
      <w:proofErr w:type="spellEnd"/>
      <w:r w:rsidRPr="002B3676">
        <w:rPr>
          <w:rFonts w:ascii="Tahoma" w:hAnsi="Tahoma" w:cs="Tahoma"/>
          <w:sz w:val="18"/>
          <w:szCs w:val="18"/>
        </w:rPr>
        <w:t xml:space="preserve">. zm.) </w:t>
      </w:r>
      <w:r w:rsidRPr="002B3676">
        <w:rPr>
          <w:rFonts w:ascii="Tahoma" w:hAnsi="Tahoma" w:cs="Tahoma"/>
          <w:spacing w:val="4"/>
          <w:sz w:val="18"/>
          <w:szCs w:val="18"/>
        </w:rPr>
        <w:t xml:space="preserve">oraz zgodnie z Rozporządzeniem Ministra Zdrowia z dnia 11.12.2012 r. w sprawie leczenia krwią w podmiotach leczniczych wykonujących działalność leczniczą w rodzaju stacjonarne i całodobowe świadczenie zdrowotne, w których przebywają pacjenci ze wskazaniami do leczenia krwią i jej składnikami </w:t>
      </w:r>
      <w:r w:rsidRPr="002B3676">
        <w:rPr>
          <w:rFonts w:ascii="Tahoma" w:hAnsi="Tahoma" w:cs="Tahoma"/>
          <w:sz w:val="18"/>
          <w:szCs w:val="18"/>
        </w:rPr>
        <w:t xml:space="preserve">(Dz. U. 2017r. poz. 2051 z </w:t>
      </w:r>
      <w:proofErr w:type="spellStart"/>
      <w:r w:rsidRPr="002B3676">
        <w:rPr>
          <w:rFonts w:ascii="Tahoma" w:hAnsi="Tahoma" w:cs="Tahoma"/>
          <w:sz w:val="18"/>
          <w:szCs w:val="18"/>
        </w:rPr>
        <w:t>późn</w:t>
      </w:r>
      <w:proofErr w:type="spellEnd"/>
      <w:r w:rsidRPr="002B3676">
        <w:rPr>
          <w:rFonts w:ascii="Tahoma" w:hAnsi="Tahoma" w:cs="Tahoma"/>
          <w:sz w:val="18"/>
          <w:szCs w:val="18"/>
        </w:rPr>
        <w:t>. zm.), ponadto zgodnie z Obwieszczeniem Ministra Zdrowia z dnia 9 czerwca 2017 w sprawie w sprawie wymagań dobrej praktyki pobierania krwi i jej składników, badania, preparatyki, przechowywania, wydawania i transportu dla jednostek organizacyjnych publicznej służby Krwi</w:t>
      </w:r>
      <w:r w:rsidR="0071323E" w:rsidRPr="0071323E">
        <w:rPr>
          <w:rFonts w:ascii="Tahoma" w:hAnsi="Tahoma" w:cs="Tahoma"/>
          <w:sz w:val="18"/>
          <w:szCs w:val="18"/>
        </w:rPr>
        <w:t xml:space="preserve"> oraz zgodnie z </w:t>
      </w:r>
      <w:r w:rsidR="0071323E" w:rsidRPr="00233787">
        <w:rPr>
          <w:rFonts w:ascii="Tahoma" w:hAnsi="Tahoma" w:cs="Tahoma"/>
          <w:b/>
          <w:sz w:val="18"/>
          <w:szCs w:val="18"/>
        </w:rPr>
        <w:t>obwieszczeniem Ministra Zdrowia z dnia 11 stycznia 2023 r. w sprawie wymagań dobrej praktyki przechowywania i wydawania krwi i jej składników dla banków krwi oraz badań z zakresu immunologii transfuzjologicznej wykonywanych w zakładach leczniczych</w:t>
      </w:r>
      <w:r w:rsidR="002B3676" w:rsidRPr="00233787">
        <w:rPr>
          <w:rFonts w:ascii="Tahoma" w:hAnsi="Tahoma" w:cs="Tahoma"/>
          <w:b/>
          <w:sz w:val="18"/>
          <w:szCs w:val="18"/>
        </w:rPr>
        <w:t xml:space="preserve"> (Dziennik Urzędowy Ministra Zdrowia 2023 r. z 18.01.2023 r. poz. 8)</w:t>
      </w:r>
    </w:p>
    <w:p w14:paraId="190F3798" w14:textId="77777777" w:rsidR="007041E9" w:rsidRPr="00E73B33" w:rsidRDefault="007041E9" w:rsidP="007041E9">
      <w:pPr>
        <w:pStyle w:val="Akapitzlist"/>
        <w:tabs>
          <w:tab w:val="left" w:pos="567"/>
        </w:tabs>
        <w:spacing w:after="0" w:line="240" w:lineRule="auto"/>
        <w:ind w:left="0"/>
        <w:jc w:val="both"/>
        <w:rPr>
          <w:rFonts w:ascii="Tahoma" w:hAnsi="Tahoma" w:cs="Tahoma"/>
          <w:color w:val="FF0000"/>
          <w:spacing w:val="4"/>
          <w:sz w:val="18"/>
          <w:szCs w:val="18"/>
        </w:rPr>
      </w:pPr>
    </w:p>
    <w:p w14:paraId="77D47432" w14:textId="77777777" w:rsidR="007041E9" w:rsidRPr="00E73B33" w:rsidRDefault="007041E9" w:rsidP="002B3676">
      <w:pPr>
        <w:numPr>
          <w:ilvl w:val="0"/>
          <w:numId w:val="115"/>
        </w:numPr>
        <w:jc w:val="both"/>
        <w:rPr>
          <w:rFonts w:ascii="Tahoma" w:hAnsi="Tahoma" w:cs="Tahoma"/>
          <w:spacing w:val="4"/>
          <w:sz w:val="18"/>
          <w:szCs w:val="18"/>
        </w:rPr>
      </w:pPr>
      <w:r w:rsidRPr="00E73B33">
        <w:rPr>
          <w:rFonts w:ascii="Tahoma" w:hAnsi="Tahoma" w:cs="Tahoma"/>
          <w:spacing w:val="4"/>
          <w:sz w:val="18"/>
          <w:szCs w:val="18"/>
        </w:rPr>
        <w:t>W przypadku przewozu krwi i preparatów krwiopochodnych Wykonawca zobowiązany jest do ich przewozu w odpowiednich pojemnikach izotermicznych odpowiednio opisanych i oddzielnych dla każdego rodzaju składnikach krwi i preparatu. Pojemniki powinny być wyposażone we wkłady izotermiczne i dwa termometry dla każdego pojemnika izotermicznego.</w:t>
      </w:r>
    </w:p>
    <w:p w14:paraId="2C7A98ED" w14:textId="77777777" w:rsidR="007041E9" w:rsidRPr="00E73B33" w:rsidRDefault="007041E9" w:rsidP="007041E9">
      <w:pPr>
        <w:pStyle w:val="Nagwek"/>
        <w:tabs>
          <w:tab w:val="clear" w:pos="4536"/>
          <w:tab w:val="clear" w:pos="9072"/>
        </w:tabs>
        <w:jc w:val="both"/>
        <w:rPr>
          <w:rFonts w:ascii="Tahoma" w:hAnsi="Tahoma" w:cs="Tahoma"/>
          <w:spacing w:val="4"/>
          <w:sz w:val="18"/>
          <w:szCs w:val="18"/>
        </w:rPr>
      </w:pPr>
    </w:p>
    <w:p w14:paraId="76499230" w14:textId="78AFAD45" w:rsidR="007041E9" w:rsidRPr="00E73B33" w:rsidRDefault="007041E9" w:rsidP="002B3676">
      <w:pPr>
        <w:numPr>
          <w:ilvl w:val="0"/>
          <w:numId w:val="115"/>
        </w:numPr>
        <w:jc w:val="both"/>
        <w:rPr>
          <w:rFonts w:ascii="Tahoma" w:hAnsi="Tahoma" w:cs="Tahoma"/>
          <w:spacing w:val="4"/>
          <w:sz w:val="18"/>
          <w:szCs w:val="18"/>
        </w:rPr>
      </w:pPr>
      <w:r w:rsidRPr="00E73B33">
        <w:rPr>
          <w:rFonts w:ascii="Tahoma" w:hAnsi="Tahoma" w:cs="Tahoma"/>
          <w:spacing w:val="4"/>
          <w:sz w:val="18"/>
          <w:szCs w:val="18"/>
        </w:rPr>
        <w:t xml:space="preserve">Po umieszczeniu krwi i/lub jej składników w pojemniku transportowym odczytuje się temperaturę i zapisuje w protokole transportu. Osoba odbierająca krew i/lub jej składniki z </w:t>
      </w:r>
      <w:proofErr w:type="spellStart"/>
      <w:r w:rsidRPr="00E73B33">
        <w:rPr>
          <w:rFonts w:ascii="Tahoma" w:hAnsi="Tahoma" w:cs="Tahoma"/>
          <w:spacing w:val="4"/>
          <w:sz w:val="18"/>
          <w:szCs w:val="18"/>
        </w:rPr>
        <w:t>RCKiK</w:t>
      </w:r>
      <w:proofErr w:type="spellEnd"/>
      <w:r w:rsidRPr="00E73B33">
        <w:rPr>
          <w:rFonts w:ascii="Tahoma" w:hAnsi="Tahoma" w:cs="Tahoma"/>
          <w:spacing w:val="4"/>
          <w:sz w:val="18"/>
          <w:szCs w:val="18"/>
        </w:rPr>
        <w:t xml:space="preserve"> w Łodzi podpisuje się na protokole transportu. Po dostarczeniu krwi i/lub jej składników do siedziby Zamawiającego temperatura zostanie ponownie odczytana i zapisana w protokole transportu. </w:t>
      </w:r>
    </w:p>
    <w:p w14:paraId="7F7A3052" w14:textId="77777777" w:rsidR="007041E9" w:rsidRPr="00E73B33" w:rsidRDefault="007041E9" w:rsidP="007041E9">
      <w:pPr>
        <w:pStyle w:val="Nagwek"/>
        <w:tabs>
          <w:tab w:val="clear" w:pos="4536"/>
          <w:tab w:val="clear" w:pos="9072"/>
        </w:tabs>
        <w:jc w:val="both"/>
        <w:rPr>
          <w:rFonts w:ascii="Tahoma" w:hAnsi="Tahoma" w:cs="Tahoma"/>
          <w:spacing w:val="4"/>
          <w:sz w:val="18"/>
          <w:szCs w:val="18"/>
        </w:rPr>
      </w:pPr>
    </w:p>
    <w:p w14:paraId="0D9CC7C8" w14:textId="77777777" w:rsidR="007041E9" w:rsidRPr="00E73B33" w:rsidRDefault="007041E9" w:rsidP="002B3676">
      <w:pPr>
        <w:numPr>
          <w:ilvl w:val="0"/>
          <w:numId w:val="115"/>
        </w:numPr>
        <w:jc w:val="both"/>
        <w:rPr>
          <w:rFonts w:ascii="Tahoma" w:hAnsi="Tahoma" w:cs="Tahoma"/>
          <w:spacing w:val="4"/>
          <w:sz w:val="18"/>
          <w:szCs w:val="18"/>
        </w:rPr>
      </w:pPr>
      <w:r w:rsidRPr="00E73B33">
        <w:rPr>
          <w:rFonts w:ascii="Tahoma" w:hAnsi="Tahoma" w:cs="Tahoma"/>
          <w:spacing w:val="4"/>
          <w:sz w:val="18"/>
          <w:szCs w:val="18"/>
        </w:rPr>
        <w:t>Krew i jej składniki powinny być transportowane w temperaturze nie przekraczającej:</w:t>
      </w:r>
    </w:p>
    <w:p w14:paraId="52A8FF39" w14:textId="77777777" w:rsidR="007041E9" w:rsidRPr="00E73B33" w:rsidRDefault="007041E9" w:rsidP="007041E9">
      <w:pPr>
        <w:pStyle w:val="Nagwek"/>
        <w:tabs>
          <w:tab w:val="clear" w:pos="4536"/>
          <w:tab w:val="clear" w:pos="9072"/>
        </w:tabs>
        <w:ind w:firstLine="567"/>
        <w:jc w:val="both"/>
        <w:rPr>
          <w:rFonts w:ascii="Tahoma" w:hAnsi="Tahoma" w:cs="Tahoma"/>
          <w:spacing w:val="4"/>
          <w:sz w:val="18"/>
          <w:szCs w:val="18"/>
        </w:rPr>
      </w:pPr>
      <w:r w:rsidRPr="00E73B33">
        <w:rPr>
          <w:rFonts w:ascii="Tahoma" w:hAnsi="Tahoma" w:cs="Tahoma"/>
          <w:spacing w:val="4"/>
          <w:sz w:val="18"/>
          <w:szCs w:val="18"/>
        </w:rPr>
        <w:t xml:space="preserve">- </w:t>
      </w:r>
      <w:proofErr w:type="spellStart"/>
      <w:r w:rsidRPr="00E73B33">
        <w:rPr>
          <w:rFonts w:ascii="Tahoma" w:hAnsi="Tahoma" w:cs="Tahoma"/>
          <w:spacing w:val="4"/>
          <w:sz w:val="18"/>
          <w:szCs w:val="18"/>
        </w:rPr>
        <w:t>KKCz</w:t>
      </w:r>
      <w:proofErr w:type="spellEnd"/>
      <w:r w:rsidRPr="00E73B33">
        <w:rPr>
          <w:rFonts w:ascii="Tahoma" w:hAnsi="Tahoma" w:cs="Tahoma"/>
          <w:spacing w:val="4"/>
          <w:sz w:val="18"/>
          <w:szCs w:val="18"/>
        </w:rPr>
        <w:t xml:space="preserve"> – w temperaturze  od +2°C do +10 °C</w:t>
      </w:r>
    </w:p>
    <w:p w14:paraId="3854170F" w14:textId="77777777" w:rsidR="007041E9" w:rsidRPr="00E73B33" w:rsidRDefault="007041E9" w:rsidP="007041E9">
      <w:pPr>
        <w:pStyle w:val="Nagwek"/>
        <w:tabs>
          <w:tab w:val="clear" w:pos="4536"/>
          <w:tab w:val="clear" w:pos="9072"/>
        </w:tabs>
        <w:ind w:firstLine="567"/>
        <w:jc w:val="both"/>
        <w:rPr>
          <w:rFonts w:ascii="Tahoma" w:hAnsi="Tahoma" w:cs="Tahoma"/>
          <w:spacing w:val="4"/>
          <w:sz w:val="18"/>
          <w:szCs w:val="18"/>
        </w:rPr>
      </w:pPr>
      <w:r w:rsidRPr="00E73B33">
        <w:rPr>
          <w:rFonts w:ascii="Tahoma" w:hAnsi="Tahoma" w:cs="Tahoma"/>
          <w:spacing w:val="4"/>
          <w:sz w:val="18"/>
          <w:szCs w:val="18"/>
        </w:rPr>
        <w:t xml:space="preserve">-zamrożone </w:t>
      </w:r>
      <w:proofErr w:type="spellStart"/>
      <w:r w:rsidRPr="00E73B33">
        <w:rPr>
          <w:rFonts w:ascii="Tahoma" w:hAnsi="Tahoma" w:cs="Tahoma"/>
          <w:spacing w:val="4"/>
          <w:sz w:val="18"/>
          <w:szCs w:val="18"/>
        </w:rPr>
        <w:t>FFP</w:t>
      </w:r>
      <w:proofErr w:type="spellEnd"/>
      <w:r w:rsidRPr="00E73B33">
        <w:rPr>
          <w:rFonts w:ascii="Tahoma" w:hAnsi="Tahoma" w:cs="Tahoma"/>
          <w:spacing w:val="4"/>
          <w:sz w:val="18"/>
          <w:szCs w:val="18"/>
        </w:rPr>
        <w:t xml:space="preserve"> oraz krioprecypitat - w temperaturze poniżej – 18 °C</w:t>
      </w:r>
    </w:p>
    <w:p w14:paraId="0D055CC4" w14:textId="77777777" w:rsidR="007041E9" w:rsidRPr="00E73B33" w:rsidRDefault="007041E9" w:rsidP="007041E9">
      <w:pPr>
        <w:pStyle w:val="Nagwek"/>
        <w:tabs>
          <w:tab w:val="clear" w:pos="4536"/>
          <w:tab w:val="clear" w:pos="9072"/>
        </w:tabs>
        <w:ind w:firstLine="567"/>
        <w:jc w:val="both"/>
        <w:rPr>
          <w:rFonts w:ascii="Tahoma" w:hAnsi="Tahoma" w:cs="Tahoma"/>
          <w:spacing w:val="4"/>
          <w:sz w:val="18"/>
          <w:szCs w:val="18"/>
        </w:rPr>
      </w:pPr>
      <w:r w:rsidRPr="00E73B33">
        <w:rPr>
          <w:rFonts w:ascii="Tahoma" w:hAnsi="Tahoma" w:cs="Tahoma"/>
          <w:spacing w:val="4"/>
          <w:sz w:val="18"/>
          <w:szCs w:val="18"/>
        </w:rPr>
        <w:t xml:space="preserve">- </w:t>
      </w:r>
      <w:proofErr w:type="spellStart"/>
      <w:r w:rsidRPr="00E73B33">
        <w:rPr>
          <w:rFonts w:ascii="Tahoma" w:hAnsi="Tahoma" w:cs="Tahoma"/>
          <w:spacing w:val="4"/>
          <w:sz w:val="18"/>
          <w:szCs w:val="18"/>
        </w:rPr>
        <w:t>FFP</w:t>
      </w:r>
      <w:proofErr w:type="spellEnd"/>
      <w:r w:rsidRPr="00E73B33">
        <w:rPr>
          <w:rFonts w:ascii="Tahoma" w:hAnsi="Tahoma" w:cs="Tahoma"/>
          <w:spacing w:val="4"/>
          <w:sz w:val="18"/>
          <w:szCs w:val="18"/>
        </w:rPr>
        <w:t xml:space="preserve"> oraz krioprecypitat po rozmrożeniu - w temperaturze od +2°C do +10 °C</w:t>
      </w:r>
    </w:p>
    <w:p w14:paraId="21C4752A" w14:textId="77777777" w:rsidR="007041E9" w:rsidRPr="00E73B33" w:rsidRDefault="007041E9" w:rsidP="007041E9">
      <w:pPr>
        <w:pStyle w:val="Nagwek"/>
        <w:tabs>
          <w:tab w:val="clear" w:pos="4536"/>
          <w:tab w:val="clear" w:pos="9072"/>
        </w:tabs>
        <w:ind w:firstLine="567"/>
        <w:jc w:val="both"/>
        <w:rPr>
          <w:rFonts w:ascii="Tahoma" w:hAnsi="Tahoma" w:cs="Tahoma"/>
          <w:spacing w:val="4"/>
          <w:sz w:val="18"/>
          <w:szCs w:val="18"/>
        </w:rPr>
      </w:pPr>
      <w:r w:rsidRPr="00E73B33">
        <w:rPr>
          <w:rFonts w:ascii="Tahoma" w:hAnsi="Tahoma" w:cs="Tahoma"/>
          <w:spacing w:val="4"/>
          <w:sz w:val="18"/>
          <w:szCs w:val="18"/>
        </w:rPr>
        <w:t>- płytki krwi (</w:t>
      </w:r>
      <w:proofErr w:type="spellStart"/>
      <w:r w:rsidRPr="00E73B33">
        <w:rPr>
          <w:rFonts w:ascii="Tahoma" w:hAnsi="Tahoma" w:cs="Tahoma"/>
          <w:spacing w:val="4"/>
          <w:sz w:val="18"/>
          <w:szCs w:val="18"/>
        </w:rPr>
        <w:t>KKP</w:t>
      </w:r>
      <w:proofErr w:type="spellEnd"/>
      <w:r w:rsidRPr="00E73B33">
        <w:rPr>
          <w:rFonts w:ascii="Tahoma" w:hAnsi="Tahoma" w:cs="Tahoma"/>
          <w:spacing w:val="4"/>
          <w:sz w:val="18"/>
          <w:szCs w:val="18"/>
        </w:rPr>
        <w:t>) i KG – w temperaturze od +20°C do +24 °C</w:t>
      </w:r>
    </w:p>
    <w:p w14:paraId="08CF9B50" w14:textId="77777777" w:rsidR="007041E9" w:rsidRPr="00E73B33" w:rsidRDefault="007041E9" w:rsidP="007041E9">
      <w:pPr>
        <w:pStyle w:val="Nagwek"/>
        <w:jc w:val="both"/>
        <w:rPr>
          <w:rFonts w:ascii="Tahoma" w:hAnsi="Tahoma" w:cs="Tahoma"/>
          <w:spacing w:val="4"/>
          <w:sz w:val="18"/>
          <w:szCs w:val="18"/>
        </w:rPr>
      </w:pPr>
    </w:p>
    <w:p w14:paraId="7089DB3F" w14:textId="2B8496A1" w:rsidR="007041E9" w:rsidRPr="00233787" w:rsidRDefault="007041E9" w:rsidP="00233787">
      <w:pPr>
        <w:numPr>
          <w:ilvl w:val="0"/>
          <w:numId w:val="115"/>
        </w:numPr>
        <w:jc w:val="both"/>
        <w:rPr>
          <w:rFonts w:ascii="Tahoma" w:hAnsi="Tahoma" w:cs="Tahoma"/>
          <w:b/>
          <w:sz w:val="18"/>
          <w:szCs w:val="18"/>
        </w:rPr>
      </w:pPr>
      <w:r w:rsidRPr="00233787">
        <w:rPr>
          <w:rFonts w:ascii="Tahoma" w:hAnsi="Tahoma" w:cs="Tahoma"/>
          <w:b/>
          <w:spacing w:val="4"/>
          <w:sz w:val="18"/>
          <w:szCs w:val="18"/>
        </w:rPr>
        <w:t>Osoby dokonujące przewozu krwi i jej składników muszą posiadać szczegółowa wiedzę na temat wymaganych warunków ich transportu.</w:t>
      </w:r>
      <w:r w:rsidR="00A27D06" w:rsidRPr="00233787">
        <w:rPr>
          <w:rFonts w:ascii="Tahoma" w:hAnsi="Tahoma" w:cs="Tahoma"/>
          <w:b/>
          <w:spacing w:val="4"/>
          <w:sz w:val="18"/>
          <w:szCs w:val="18"/>
        </w:rPr>
        <w:t xml:space="preserve"> (W</w:t>
      </w:r>
      <w:r w:rsidR="00A27D06" w:rsidRPr="00233787">
        <w:rPr>
          <w:rFonts w:ascii="Tahoma" w:hAnsi="Tahoma" w:cs="Tahoma"/>
          <w:b/>
          <w:sz w:val="18"/>
          <w:szCs w:val="18"/>
        </w:rPr>
        <w:t xml:space="preserve">ymagane </w:t>
      </w:r>
      <w:r w:rsidR="00796E7B">
        <w:rPr>
          <w:rFonts w:ascii="Tahoma" w:hAnsi="Tahoma" w:cs="Tahoma"/>
          <w:b/>
          <w:sz w:val="18"/>
          <w:szCs w:val="18"/>
        </w:rPr>
        <w:t xml:space="preserve">jest </w:t>
      </w:r>
      <w:r w:rsidR="00A27D06" w:rsidRPr="00233787">
        <w:rPr>
          <w:rFonts w:ascii="Tahoma" w:hAnsi="Tahoma" w:cs="Tahoma"/>
          <w:b/>
          <w:sz w:val="18"/>
          <w:szCs w:val="18"/>
        </w:rPr>
        <w:t xml:space="preserve">zaświadczenie z </w:t>
      </w:r>
      <w:proofErr w:type="spellStart"/>
      <w:r w:rsidR="00A27D06" w:rsidRPr="00233787">
        <w:rPr>
          <w:rFonts w:ascii="Tahoma" w:hAnsi="Tahoma" w:cs="Tahoma"/>
          <w:b/>
          <w:sz w:val="18"/>
          <w:szCs w:val="18"/>
        </w:rPr>
        <w:t>RCKiK</w:t>
      </w:r>
      <w:proofErr w:type="spellEnd"/>
      <w:r w:rsidR="00A27D06" w:rsidRPr="00233787">
        <w:rPr>
          <w:rFonts w:ascii="Tahoma" w:hAnsi="Tahoma" w:cs="Tahoma"/>
          <w:b/>
          <w:sz w:val="18"/>
          <w:szCs w:val="18"/>
        </w:rPr>
        <w:t xml:space="preserve">  potwierdzające przeszkolenie kierowców w zakresie transportu krwi i jej składników)</w:t>
      </w:r>
    </w:p>
    <w:p w14:paraId="653DA64D" w14:textId="77777777" w:rsidR="00A27D06" w:rsidRPr="00E73B33" w:rsidRDefault="00A27D06" w:rsidP="007041E9">
      <w:pPr>
        <w:pStyle w:val="Nagwek"/>
        <w:ind w:left="720"/>
        <w:jc w:val="both"/>
        <w:rPr>
          <w:rFonts w:ascii="Tahoma" w:hAnsi="Tahoma" w:cs="Tahoma"/>
          <w:spacing w:val="4"/>
          <w:sz w:val="18"/>
          <w:szCs w:val="18"/>
        </w:rPr>
      </w:pPr>
    </w:p>
    <w:p w14:paraId="73ACE4E3" w14:textId="77777777" w:rsidR="007041E9" w:rsidRPr="00E73B33" w:rsidRDefault="007041E9" w:rsidP="002B3676">
      <w:pPr>
        <w:numPr>
          <w:ilvl w:val="0"/>
          <w:numId w:val="115"/>
        </w:numPr>
        <w:jc w:val="both"/>
        <w:rPr>
          <w:rFonts w:ascii="Tahoma" w:hAnsi="Tahoma" w:cs="Tahoma"/>
          <w:spacing w:val="4"/>
          <w:sz w:val="18"/>
          <w:szCs w:val="18"/>
        </w:rPr>
      </w:pPr>
      <w:r w:rsidRPr="00E73B33">
        <w:rPr>
          <w:rFonts w:ascii="Tahoma" w:hAnsi="Tahoma" w:cs="Tahoma"/>
          <w:sz w:val="18"/>
          <w:szCs w:val="18"/>
        </w:rPr>
        <w:t xml:space="preserve">Wykonawca zobowiązuje się do walidacji termometrów do pomiaru temperatury w pojemnikach w trakcie transportu krwi, </w:t>
      </w:r>
      <w:r w:rsidRPr="00E73B33">
        <w:rPr>
          <w:rFonts w:ascii="Tahoma" w:hAnsi="Tahoma" w:cs="Tahoma"/>
          <w:spacing w:val="4"/>
          <w:sz w:val="18"/>
          <w:szCs w:val="18"/>
        </w:rPr>
        <w:t>jej</w:t>
      </w:r>
      <w:r w:rsidRPr="00E73B33">
        <w:rPr>
          <w:rFonts w:ascii="Tahoma" w:hAnsi="Tahoma" w:cs="Tahoma"/>
          <w:sz w:val="18"/>
          <w:szCs w:val="18"/>
        </w:rPr>
        <w:t xml:space="preserve"> składników oraz walidacji warunków transportu, przynajmniej raz do roku. Wykonawca każdorazowo dostarczy zamawiającemu protokół potwierdzający odbycie walidacji. </w:t>
      </w:r>
    </w:p>
    <w:p w14:paraId="4AD5D2F9" w14:textId="77777777" w:rsidR="007041E9" w:rsidRPr="00E73B33" w:rsidRDefault="007041E9" w:rsidP="007041E9">
      <w:pPr>
        <w:pStyle w:val="Nagwek"/>
        <w:tabs>
          <w:tab w:val="clear" w:pos="4536"/>
          <w:tab w:val="clear" w:pos="9072"/>
          <w:tab w:val="center" w:pos="5601"/>
          <w:tab w:val="right" w:pos="10137"/>
        </w:tabs>
        <w:jc w:val="both"/>
        <w:rPr>
          <w:rFonts w:ascii="Tahoma" w:hAnsi="Tahoma" w:cs="Tahoma"/>
          <w:spacing w:val="4"/>
          <w:sz w:val="18"/>
          <w:szCs w:val="18"/>
        </w:rPr>
      </w:pPr>
    </w:p>
    <w:p w14:paraId="080B73B3" w14:textId="77777777" w:rsidR="007041E9" w:rsidRPr="00E73B33" w:rsidRDefault="007041E9" w:rsidP="002B3676">
      <w:pPr>
        <w:numPr>
          <w:ilvl w:val="0"/>
          <w:numId w:val="115"/>
        </w:numPr>
        <w:jc w:val="both"/>
        <w:rPr>
          <w:rFonts w:ascii="Tahoma" w:hAnsi="Tahoma" w:cs="Tahoma"/>
          <w:sz w:val="18"/>
          <w:szCs w:val="18"/>
        </w:rPr>
      </w:pPr>
      <w:r w:rsidRPr="00E73B33">
        <w:rPr>
          <w:rFonts w:ascii="Tahoma" w:hAnsi="Tahoma" w:cs="Tahoma"/>
          <w:sz w:val="18"/>
          <w:szCs w:val="18"/>
        </w:rPr>
        <w:t xml:space="preserve">W zakresie transportu krwi i jej składników zobowiązuje się do przekazania dokumentacji związanej ze zleconym </w:t>
      </w:r>
      <w:r w:rsidRPr="00E73B33">
        <w:rPr>
          <w:rFonts w:ascii="Tahoma" w:hAnsi="Tahoma" w:cs="Tahoma"/>
          <w:spacing w:val="4"/>
          <w:sz w:val="18"/>
          <w:szCs w:val="18"/>
        </w:rPr>
        <w:t>transportem</w:t>
      </w:r>
      <w:r w:rsidRPr="00E73B33">
        <w:rPr>
          <w:rFonts w:ascii="Tahoma" w:hAnsi="Tahoma" w:cs="Tahoma"/>
          <w:sz w:val="18"/>
          <w:szCs w:val="18"/>
        </w:rPr>
        <w:t xml:space="preserve"> odpowiednio oddziałowi Regionalnemu Centrum Krwiodawstwa i Krwiolecznictwa oraz Zamawiającemu.</w:t>
      </w:r>
    </w:p>
    <w:p w14:paraId="3A625A51" w14:textId="77777777" w:rsidR="007041E9" w:rsidRPr="00E73B33" w:rsidRDefault="007041E9" w:rsidP="007041E9">
      <w:pPr>
        <w:pStyle w:val="Akapitzlist"/>
        <w:widowControl w:val="0"/>
        <w:suppressAutoHyphens/>
        <w:overflowPunct w:val="0"/>
        <w:autoSpaceDE w:val="0"/>
        <w:autoSpaceDN w:val="0"/>
        <w:adjustRightInd w:val="0"/>
        <w:spacing w:after="0" w:line="240" w:lineRule="auto"/>
        <w:ind w:left="0"/>
        <w:jc w:val="both"/>
        <w:textAlignment w:val="baseline"/>
        <w:rPr>
          <w:rFonts w:ascii="Tahoma" w:hAnsi="Tahoma" w:cs="Tahoma"/>
          <w:sz w:val="18"/>
          <w:szCs w:val="18"/>
        </w:rPr>
      </w:pPr>
    </w:p>
    <w:p w14:paraId="6A2FA96B" w14:textId="77777777" w:rsidR="007041E9" w:rsidRPr="00E73B33" w:rsidRDefault="007041E9" w:rsidP="002B3676">
      <w:pPr>
        <w:numPr>
          <w:ilvl w:val="0"/>
          <w:numId w:val="115"/>
        </w:numPr>
        <w:jc w:val="both"/>
        <w:rPr>
          <w:rFonts w:ascii="Tahoma" w:hAnsi="Tahoma" w:cs="Tahoma"/>
          <w:sz w:val="18"/>
          <w:szCs w:val="18"/>
        </w:rPr>
      </w:pPr>
      <w:r w:rsidRPr="00E73B33">
        <w:rPr>
          <w:rFonts w:ascii="Tahoma" w:hAnsi="Tahoma" w:cs="Tahoma"/>
          <w:spacing w:val="4"/>
          <w:sz w:val="18"/>
          <w:szCs w:val="18"/>
        </w:rPr>
        <w:t>Wykonawca</w:t>
      </w:r>
      <w:r w:rsidRPr="00E73B33">
        <w:rPr>
          <w:rFonts w:ascii="Tahoma" w:hAnsi="Tahoma" w:cs="Tahoma"/>
          <w:sz w:val="18"/>
          <w:szCs w:val="18"/>
        </w:rPr>
        <w:t xml:space="preserve"> ponosi pełną odpowiedzialność za dostarczaną krew i jej składniki oraz dokumenty, które zostały mu przekazane.</w:t>
      </w:r>
    </w:p>
    <w:p w14:paraId="41835F76" w14:textId="77777777" w:rsidR="007041E9" w:rsidRPr="00E73B33" w:rsidRDefault="007041E9" w:rsidP="007041E9">
      <w:pPr>
        <w:pStyle w:val="Akapitzlist"/>
        <w:widowControl w:val="0"/>
        <w:suppressAutoHyphens/>
        <w:overflowPunct w:val="0"/>
        <w:autoSpaceDE w:val="0"/>
        <w:autoSpaceDN w:val="0"/>
        <w:adjustRightInd w:val="0"/>
        <w:spacing w:after="0" w:line="240" w:lineRule="auto"/>
        <w:ind w:left="0"/>
        <w:jc w:val="both"/>
        <w:textAlignment w:val="baseline"/>
        <w:rPr>
          <w:rFonts w:ascii="Tahoma" w:hAnsi="Tahoma" w:cs="Tahoma"/>
          <w:sz w:val="18"/>
          <w:szCs w:val="18"/>
        </w:rPr>
      </w:pPr>
    </w:p>
    <w:p w14:paraId="67F219CA" w14:textId="77777777" w:rsidR="007041E9" w:rsidRPr="00E73B33" w:rsidRDefault="007041E9" w:rsidP="007041E9">
      <w:pPr>
        <w:rPr>
          <w:rFonts w:ascii="Tahoma" w:hAnsi="Tahoma" w:cs="Tahoma"/>
          <w:color w:val="000000"/>
          <w:spacing w:val="-3"/>
          <w:sz w:val="18"/>
          <w:szCs w:val="18"/>
          <w:lang w:eastAsia="zh-CN"/>
        </w:rPr>
      </w:pPr>
    </w:p>
    <w:p w14:paraId="4DD4581D" w14:textId="77777777" w:rsidR="007041E9" w:rsidRPr="00E73B33" w:rsidRDefault="007041E9" w:rsidP="007041E9">
      <w:pPr>
        <w:numPr>
          <w:ilvl w:val="0"/>
          <w:numId w:val="62"/>
        </w:numPr>
        <w:suppressAutoHyphens/>
        <w:autoSpaceDE w:val="0"/>
        <w:ind w:left="142"/>
        <w:jc w:val="both"/>
        <w:rPr>
          <w:rFonts w:ascii="Tahoma" w:hAnsi="Tahoma" w:cs="Tahoma"/>
          <w:b/>
          <w:sz w:val="18"/>
          <w:szCs w:val="18"/>
          <w:u w:val="single"/>
        </w:rPr>
      </w:pPr>
      <w:r w:rsidRPr="00E73B33">
        <w:rPr>
          <w:rFonts w:ascii="Tahoma" w:hAnsi="Tahoma" w:cs="Tahoma"/>
          <w:b/>
          <w:sz w:val="18"/>
          <w:szCs w:val="18"/>
          <w:u w:val="single"/>
        </w:rPr>
        <w:t>Wykonawca zobowiązany jest do bieżącej aktualizacji Wykazu pojazdów w razie konieczności wyłączenia któregokolwiek z pojazdów z eksploatacji (wraz z podaniem szczegółowego uzasadnienia dokonywanej zmiany) – wg wzoru stanowiącego Załącznik nr 7 do SWZ, którymi Wykonawca świadczy na bieżąco usługi transportu sanitarnego dla pacjentów Zamawiającego.</w:t>
      </w:r>
    </w:p>
    <w:p w14:paraId="6645226E" w14:textId="77777777" w:rsidR="007041E9" w:rsidRPr="00E73B33" w:rsidRDefault="007041E9" w:rsidP="007041E9">
      <w:pPr>
        <w:suppressAutoHyphens/>
        <w:autoSpaceDE w:val="0"/>
        <w:ind w:left="-218"/>
        <w:jc w:val="both"/>
        <w:rPr>
          <w:rFonts w:ascii="Tahoma" w:hAnsi="Tahoma" w:cs="Tahoma"/>
          <w:b/>
          <w:sz w:val="18"/>
          <w:szCs w:val="18"/>
          <w:u w:val="single"/>
        </w:rPr>
      </w:pPr>
    </w:p>
    <w:p w14:paraId="0546C442" w14:textId="77777777" w:rsidR="007041E9" w:rsidRPr="00E73B33" w:rsidRDefault="007041E9" w:rsidP="007041E9">
      <w:pPr>
        <w:numPr>
          <w:ilvl w:val="0"/>
          <w:numId w:val="62"/>
        </w:numPr>
        <w:suppressAutoHyphens/>
        <w:autoSpaceDE w:val="0"/>
        <w:ind w:left="142"/>
        <w:jc w:val="both"/>
        <w:rPr>
          <w:rFonts w:ascii="Tahoma" w:hAnsi="Tahoma" w:cs="Tahoma"/>
          <w:b/>
          <w:sz w:val="18"/>
          <w:szCs w:val="18"/>
          <w:u w:val="single"/>
        </w:rPr>
      </w:pPr>
      <w:r w:rsidRPr="00E73B33">
        <w:rPr>
          <w:rFonts w:ascii="Tahoma" w:hAnsi="Tahoma" w:cs="Tahoma"/>
          <w:b/>
          <w:sz w:val="18"/>
          <w:szCs w:val="18"/>
          <w:u w:val="single"/>
        </w:rPr>
        <w:t xml:space="preserve">Wykonawca zobowiązuje się do poddania kontroli Narodowego Funduszu Zdrowia na zasadach określonych w ustawie z dnia 27 sierpnia 2004 roku (Dz.U. 2022 poz. 2561 </w:t>
      </w:r>
      <w:proofErr w:type="spellStart"/>
      <w:r w:rsidRPr="00E73B33">
        <w:rPr>
          <w:rFonts w:ascii="Tahoma" w:hAnsi="Tahoma" w:cs="Tahoma"/>
          <w:b/>
          <w:sz w:val="18"/>
          <w:szCs w:val="18"/>
          <w:u w:val="single"/>
        </w:rPr>
        <w:t>t.j</w:t>
      </w:r>
      <w:proofErr w:type="spellEnd"/>
      <w:r w:rsidRPr="00E73B33">
        <w:rPr>
          <w:rFonts w:ascii="Tahoma" w:hAnsi="Tahoma" w:cs="Tahoma"/>
          <w:b/>
          <w:sz w:val="18"/>
          <w:szCs w:val="18"/>
          <w:u w:val="single"/>
        </w:rPr>
        <w:t xml:space="preserve">. z </w:t>
      </w:r>
      <w:proofErr w:type="spellStart"/>
      <w:r w:rsidRPr="00E73B33">
        <w:rPr>
          <w:rFonts w:ascii="Tahoma" w:hAnsi="Tahoma" w:cs="Tahoma"/>
          <w:b/>
          <w:sz w:val="18"/>
          <w:szCs w:val="18"/>
          <w:u w:val="single"/>
        </w:rPr>
        <w:t>poźn</w:t>
      </w:r>
      <w:proofErr w:type="spellEnd"/>
      <w:r w:rsidRPr="00E73B33">
        <w:rPr>
          <w:rFonts w:ascii="Tahoma" w:hAnsi="Tahoma" w:cs="Tahoma"/>
          <w:b/>
          <w:sz w:val="18"/>
          <w:szCs w:val="18"/>
          <w:u w:val="single"/>
        </w:rPr>
        <w:t xml:space="preserve">. zm.) o świadczeniach opieki zdrowotnej finansowanych ze środków publicznych w zakresie wynikającym z umowy zawartej z NFZ. </w:t>
      </w:r>
    </w:p>
    <w:p w14:paraId="06E3D9D8" w14:textId="77777777" w:rsidR="007041E9" w:rsidRPr="00E73B33" w:rsidRDefault="007041E9" w:rsidP="007041E9">
      <w:pPr>
        <w:suppressAutoHyphens/>
        <w:autoSpaceDE w:val="0"/>
        <w:ind w:left="-218"/>
        <w:jc w:val="both"/>
        <w:rPr>
          <w:rFonts w:ascii="Tahoma" w:hAnsi="Tahoma" w:cs="Tahoma"/>
          <w:b/>
          <w:sz w:val="18"/>
          <w:szCs w:val="18"/>
          <w:u w:val="single"/>
        </w:rPr>
      </w:pPr>
    </w:p>
    <w:p w14:paraId="6E28D9FB" w14:textId="77777777" w:rsidR="007041E9" w:rsidRPr="00E73B33" w:rsidRDefault="007041E9" w:rsidP="007041E9">
      <w:pPr>
        <w:numPr>
          <w:ilvl w:val="0"/>
          <w:numId w:val="62"/>
        </w:numPr>
        <w:suppressAutoHyphens/>
        <w:autoSpaceDE w:val="0"/>
        <w:ind w:left="142"/>
        <w:jc w:val="both"/>
        <w:rPr>
          <w:rFonts w:ascii="Tahoma" w:hAnsi="Tahoma" w:cs="Tahoma"/>
          <w:b/>
          <w:sz w:val="18"/>
          <w:szCs w:val="18"/>
          <w:u w:val="single"/>
        </w:rPr>
      </w:pPr>
      <w:r w:rsidRPr="00E73B33">
        <w:rPr>
          <w:rFonts w:ascii="Tahoma" w:hAnsi="Tahoma" w:cs="Tahoma"/>
          <w:b/>
          <w:sz w:val="18"/>
          <w:szCs w:val="18"/>
          <w:u w:val="single"/>
        </w:rPr>
        <w:t xml:space="preserve">Wykonawca zobowiązany jest po zawarciu umowy z Zamawiającym do jej zarejestrowania w narzędziu </w:t>
      </w:r>
      <w:proofErr w:type="spellStart"/>
      <w:r w:rsidRPr="00E73B33">
        <w:rPr>
          <w:rFonts w:ascii="Tahoma" w:hAnsi="Tahoma" w:cs="Tahoma"/>
          <w:b/>
          <w:sz w:val="18"/>
          <w:szCs w:val="18"/>
          <w:u w:val="single"/>
        </w:rPr>
        <w:t>ŁOW</w:t>
      </w:r>
      <w:proofErr w:type="spellEnd"/>
      <w:r w:rsidRPr="00E73B33">
        <w:rPr>
          <w:rFonts w:ascii="Tahoma" w:hAnsi="Tahoma" w:cs="Tahoma"/>
          <w:b/>
          <w:sz w:val="18"/>
          <w:szCs w:val="18"/>
          <w:u w:val="single"/>
        </w:rPr>
        <w:t xml:space="preserve"> NFZ „Portal świadczeniodawcy” (kod świadczeniodawcy: 110056). </w:t>
      </w:r>
    </w:p>
    <w:p w14:paraId="303F59F6" w14:textId="77777777" w:rsidR="007041E9" w:rsidRPr="00E73B33" w:rsidRDefault="007041E9" w:rsidP="007041E9">
      <w:pPr>
        <w:jc w:val="both"/>
        <w:rPr>
          <w:rFonts w:ascii="Tahoma" w:hAnsi="Tahoma" w:cs="Tahoma"/>
          <w:b/>
          <w:sz w:val="18"/>
          <w:szCs w:val="18"/>
        </w:rPr>
      </w:pPr>
    </w:p>
    <w:p w14:paraId="096AFBE0" w14:textId="77777777" w:rsidR="007041E9" w:rsidRPr="00E73B33" w:rsidRDefault="007041E9" w:rsidP="007041E9">
      <w:pPr>
        <w:numPr>
          <w:ilvl w:val="0"/>
          <w:numId w:val="62"/>
        </w:numPr>
        <w:suppressAutoHyphens/>
        <w:autoSpaceDE w:val="0"/>
        <w:ind w:left="142"/>
        <w:jc w:val="both"/>
        <w:rPr>
          <w:rFonts w:ascii="Tahoma" w:hAnsi="Tahoma" w:cs="Tahoma"/>
          <w:b/>
          <w:sz w:val="18"/>
          <w:szCs w:val="18"/>
          <w:u w:val="single"/>
        </w:rPr>
      </w:pPr>
      <w:r w:rsidRPr="00E73B33">
        <w:rPr>
          <w:rFonts w:ascii="Tahoma" w:hAnsi="Tahoma" w:cs="Tahoma"/>
          <w:b/>
          <w:sz w:val="18"/>
          <w:szCs w:val="18"/>
          <w:u w:val="single"/>
        </w:rPr>
        <w:t>Wykonawca potwierdza prawo Zamawiającego do przeprowadzenia kontroli realizacji umowy.</w:t>
      </w:r>
    </w:p>
    <w:p w14:paraId="684D7B1E" w14:textId="77777777" w:rsidR="007041E9" w:rsidRPr="00E73B33" w:rsidRDefault="007041E9" w:rsidP="007041E9">
      <w:pPr>
        <w:suppressAutoHyphens/>
        <w:autoSpaceDE w:val="0"/>
        <w:ind w:left="-218"/>
        <w:jc w:val="both"/>
        <w:rPr>
          <w:rFonts w:ascii="Tahoma" w:hAnsi="Tahoma" w:cs="Tahoma"/>
          <w:b/>
          <w:sz w:val="18"/>
          <w:szCs w:val="18"/>
          <w:u w:val="single"/>
        </w:rPr>
      </w:pPr>
    </w:p>
    <w:p w14:paraId="7F791752" w14:textId="77777777" w:rsidR="007041E9" w:rsidRPr="00E73B33" w:rsidRDefault="007041E9" w:rsidP="007041E9">
      <w:pPr>
        <w:numPr>
          <w:ilvl w:val="0"/>
          <w:numId w:val="62"/>
        </w:numPr>
        <w:suppressAutoHyphens/>
        <w:autoSpaceDE w:val="0"/>
        <w:ind w:left="142"/>
        <w:jc w:val="both"/>
        <w:rPr>
          <w:rFonts w:ascii="Tahoma" w:hAnsi="Tahoma" w:cs="Tahoma"/>
          <w:b/>
          <w:sz w:val="18"/>
          <w:szCs w:val="18"/>
          <w:u w:val="single"/>
        </w:rPr>
      </w:pPr>
      <w:r w:rsidRPr="00E73B33">
        <w:rPr>
          <w:rFonts w:ascii="Tahoma" w:hAnsi="Tahoma" w:cs="Tahoma"/>
          <w:b/>
          <w:sz w:val="18"/>
          <w:szCs w:val="18"/>
          <w:u w:val="single"/>
        </w:rPr>
        <w:t xml:space="preserve">Wykonawca będzie świadczył usługi transportu objęte umową we współpracy z personelem SP ZOZ </w:t>
      </w:r>
      <w:proofErr w:type="spellStart"/>
      <w:r w:rsidRPr="00E73B33">
        <w:rPr>
          <w:rFonts w:ascii="Tahoma" w:hAnsi="Tahoma" w:cs="Tahoma"/>
          <w:b/>
          <w:sz w:val="18"/>
          <w:szCs w:val="18"/>
          <w:u w:val="single"/>
        </w:rPr>
        <w:t>USK</w:t>
      </w:r>
      <w:proofErr w:type="spellEnd"/>
      <w:r w:rsidRPr="00E73B33">
        <w:rPr>
          <w:rFonts w:ascii="Tahoma" w:hAnsi="Tahoma" w:cs="Tahoma"/>
          <w:b/>
          <w:sz w:val="18"/>
          <w:szCs w:val="18"/>
          <w:u w:val="single"/>
        </w:rPr>
        <w:t xml:space="preserve"> nr 1 im. N. Barlickiego w Łodzi. </w:t>
      </w:r>
    </w:p>
    <w:p w14:paraId="6380946E" w14:textId="77777777" w:rsidR="007041E9" w:rsidRPr="00E73B33" w:rsidRDefault="007041E9" w:rsidP="007041E9">
      <w:pPr>
        <w:suppressAutoHyphens/>
        <w:autoSpaceDE w:val="0"/>
        <w:ind w:left="-218"/>
        <w:jc w:val="both"/>
        <w:rPr>
          <w:rFonts w:ascii="Tahoma" w:hAnsi="Tahoma" w:cs="Tahoma"/>
          <w:b/>
          <w:sz w:val="18"/>
          <w:szCs w:val="18"/>
          <w:u w:val="single"/>
        </w:rPr>
      </w:pPr>
    </w:p>
    <w:p w14:paraId="56CB32AD" w14:textId="77777777" w:rsidR="007041E9" w:rsidRPr="00E73B33" w:rsidRDefault="007041E9" w:rsidP="007041E9">
      <w:pPr>
        <w:numPr>
          <w:ilvl w:val="0"/>
          <w:numId w:val="62"/>
        </w:numPr>
        <w:suppressAutoHyphens/>
        <w:autoSpaceDE w:val="0"/>
        <w:ind w:left="142"/>
        <w:jc w:val="both"/>
        <w:rPr>
          <w:rFonts w:ascii="Tahoma" w:hAnsi="Tahoma" w:cs="Tahoma"/>
          <w:b/>
          <w:sz w:val="18"/>
          <w:szCs w:val="18"/>
          <w:u w:val="single"/>
        </w:rPr>
      </w:pPr>
      <w:r w:rsidRPr="00E73B33">
        <w:rPr>
          <w:rFonts w:ascii="Tahoma" w:hAnsi="Tahoma" w:cs="Tahoma"/>
          <w:b/>
          <w:sz w:val="18"/>
          <w:szCs w:val="18"/>
          <w:u w:val="single"/>
        </w:rPr>
        <w:t xml:space="preserve">Wykonawca ponosi pełną odpowiedzialność za wszelkie szkody spowodowane przez pracowników i osoby którymi się posłużył, powstałe w trakcie realizacji umowy. </w:t>
      </w:r>
    </w:p>
    <w:p w14:paraId="4C63F435" w14:textId="77777777" w:rsidR="007041E9" w:rsidRPr="00E73B33" w:rsidRDefault="007041E9" w:rsidP="007041E9">
      <w:pPr>
        <w:suppressAutoHyphens/>
        <w:autoSpaceDE w:val="0"/>
        <w:ind w:left="-218"/>
        <w:jc w:val="both"/>
        <w:rPr>
          <w:rFonts w:ascii="Tahoma" w:hAnsi="Tahoma" w:cs="Tahoma"/>
          <w:b/>
          <w:sz w:val="18"/>
          <w:szCs w:val="18"/>
          <w:u w:val="single"/>
        </w:rPr>
      </w:pPr>
    </w:p>
    <w:p w14:paraId="319C7B88" w14:textId="77777777" w:rsidR="007041E9" w:rsidRPr="00E73B33" w:rsidRDefault="007041E9" w:rsidP="007041E9">
      <w:pPr>
        <w:numPr>
          <w:ilvl w:val="0"/>
          <w:numId w:val="62"/>
        </w:numPr>
        <w:suppressAutoHyphens/>
        <w:autoSpaceDE w:val="0"/>
        <w:ind w:left="142"/>
        <w:jc w:val="both"/>
        <w:rPr>
          <w:rFonts w:ascii="Tahoma" w:hAnsi="Tahoma" w:cs="Tahoma"/>
          <w:b/>
          <w:sz w:val="18"/>
          <w:szCs w:val="18"/>
          <w:u w:val="single"/>
        </w:rPr>
      </w:pPr>
      <w:r w:rsidRPr="00E73B33">
        <w:rPr>
          <w:rFonts w:ascii="Tahoma" w:hAnsi="Tahoma" w:cs="Tahoma"/>
          <w:b/>
          <w:sz w:val="18"/>
          <w:szCs w:val="18"/>
          <w:u w:val="single"/>
        </w:rPr>
        <w:t>Wykonawca ponosi także odpowiedzialność za straty i szkody, nie mieszczące się w opisanych powyżej zakresach, a będące następstwem zawinionego działania lub zaniechania, rażącego niedbalstwa lub braku należytej staranności.</w:t>
      </w:r>
    </w:p>
    <w:p w14:paraId="5B3BE7EC" w14:textId="77777777" w:rsidR="007041E9" w:rsidRPr="00E73B33" w:rsidRDefault="007041E9" w:rsidP="007041E9">
      <w:pPr>
        <w:suppressAutoHyphens/>
        <w:autoSpaceDE w:val="0"/>
        <w:ind w:left="-218"/>
        <w:jc w:val="both"/>
        <w:rPr>
          <w:rFonts w:ascii="Tahoma" w:hAnsi="Tahoma" w:cs="Tahoma"/>
          <w:b/>
          <w:sz w:val="18"/>
          <w:szCs w:val="18"/>
          <w:u w:val="single"/>
        </w:rPr>
      </w:pPr>
    </w:p>
    <w:p w14:paraId="243D2892" w14:textId="77777777" w:rsidR="007041E9" w:rsidRPr="00E73B33" w:rsidRDefault="007041E9" w:rsidP="007041E9">
      <w:pPr>
        <w:numPr>
          <w:ilvl w:val="0"/>
          <w:numId w:val="62"/>
        </w:numPr>
        <w:suppressAutoHyphens/>
        <w:autoSpaceDE w:val="0"/>
        <w:ind w:left="142"/>
        <w:jc w:val="both"/>
        <w:rPr>
          <w:rFonts w:ascii="Tahoma" w:hAnsi="Tahoma" w:cs="Tahoma"/>
          <w:b/>
          <w:sz w:val="18"/>
          <w:szCs w:val="18"/>
          <w:u w:val="single"/>
        </w:rPr>
      </w:pPr>
      <w:r w:rsidRPr="00E73B33">
        <w:rPr>
          <w:rFonts w:ascii="Tahoma" w:hAnsi="Tahoma" w:cs="Tahoma"/>
          <w:b/>
          <w:sz w:val="18"/>
          <w:szCs w:val="18"/>
          <w:u w:val="single"/>
        </w:rPr>
        <w:t>Wykonawca przygotuje miesięczne zestawienie zrealizowanych zleceń transportów wraz z ich kopiami załączonymi do ww. zestawienia z podaniem daty realizacji transportu wraz z godzinami lekarza zlecającego i oddziału zlecającego, ilości km (dla wyjazdów poza Łódź), ceny zlecenia.</w:t>
      </w:r>
    </w:p>
    <w:p w14:paraId="594A28BA" w14:textId="77777777" w:rsidR="007041E9" w:rsidRPr="00E73B33" w:rsidRDefault="007041E9" w:rsidP="007041E9">
      <w:pPr>
        <w:suppressAutoHyphens/>
        <w:autoSpaceDE w:val="0"/>
        <w:ind w:left="-218"/>
        <w:jc w:val="both"/>
        <w:rPr>
          <w:rFonts w:ascii="Tahoma" w:hAnsi="Tahoma" w:cs="Tahoma"/>
          <w:b/>
          <w:sz w:val="18"/>
          <w:szCs w:val="18"/>
          <w:u w:val="single"/>
        </w:rPr>
      </w:pPr>
    </w:p>
    <w:p w14:paraId="0D09508C" w14:textId="77777777" w:rsidR="007041E9" w:rsidRPr="00E73B33" w:rsidRDefault="007041E9" w:rsidP="007041E9">
      <w:pPr>
        <w:numPr>
          <w:ilvl w:val="0"/>
          <w:numId w:val="62"/>
        </w:numPr>
        <w:suppressAutoHyphens/>
        <w:autoSpaceDE w:val="0"/>
        <w:ind w:left="142"/>
        <w:jc w:val="both"/>
        <w:rPr>
          <w:rFonts w:ascii="Tahoma" w:hAnsi="Tahoma" w:cs="Tahoma"/>
          <w:b/>
          <w:sz w:val="18"/>
          <w:szCs w:val="18"/>
          <w:u w:val="single"/>
        </w:rPr>
      </w:pPr>
      <w:r w:rsidRPr="00E73B33">
        <w:rPr>
          <w:rFonts w:ascii="Tahoma" w:hAnsi="Tahoma" w:cs="Tahoma"/>
          <w:b/>
          <w:sz w:val="18"/>
          <w:szCs w:val="18"/>
          <w:u w:val="single"/>
        </w:rPr>
        <w:t>Zamawiający w przypadku zamówionego transportu, a odwołanego lub niezrealizowanego (z przyczyn zależnych od Zamawiającego), Wykonawcy nie przysługuje żadne wynagrodzenie ani odszkodowanie.</w:t>
      </w:r>
    </w:p>
    <w:p w14:paraId="3963D0B1" w14:textId="77777777" w:rsidR="007041E9" w:rsidRPr="00E73B33" w:rsidRDefault="007041E9" w:rsidP="007041E9">
      <w:pPr>
        <w:rPr>
          <w:rFonts w:ascii="Tahoma" w:hAnsi="Tahoma" w:cs="Tahoma"/>
          <w:b/>
          <w:sz w:val="20"/>
          <w:szCs w:val="20"/>
        </w:rPr>
      </w:pPr>
    </w:p>
    <w:p w14:paraId="0970216B" w14:textId="303AF3F9" w:rsidR="001462B8" w:rsidRPr="00E73B33" w:rsidRDefault="007041E9" w:rsidP="001462B8">
      <w:pPr>
        <w:spacing w:line="360" w:lineRule="auto"/>
        <w:rPr>
          <w:rFonts w:ascii="Tahoma" w:hAnsi="Tahoma" w:cs="Tahoma"/>
          <w:b/>
          <w:sz w:val="18"/>
          <w:szCs w:val="18"/>
        </w:rPr>
      </w:pPr>
      <w:r w:rsidRPr="00E73B33">
        <w:rPr>
          <w:rFonts w:ascii="Tahoma" w:hAnsi="Tahoma" w:cs="Tahoma"/>
          <w:b/>
          <w:sz w:val="18"/>
          <w:szCs w:val="18"/>
        </w:rPr>
        <w:t>Akceptuję powyższe warunki.</w:t>
      </w:r>
    </w:p>
    <w:p w14:paraId="1441A39D" w14:textId="77777777" w:rsidR="00801A02" w:rsidRPr="009628DF" w:rsidRDefault="00801A02" w:rsidP="00801A02">
      <w:pPr>
        <w:spacing w:line="360" w:lineRule="auto"/>
        <w:rPr>
          <w:rFonts w:ascii="Tahoma" w:hAnsi="Tahoma" w:cs="Tahoma"/>
          <w:b/>
          <w:sz w:val="18"/>
          <w:szCs w:val="18"/>
        </w:rPr>
      </w:pPr>
    </w:p>
    <w:p w14:paraId="352E87D7" w14:textId="77777777" w:rsidR="00801A02" w:rsidRPr="009628DF" w:rsidRDefault="00801A02" w:rsidP="00801A02">
      <w:pPr>
        <w:tabs>
          <w:tab w:val="left" w:pos="6096"/>
        </w:tabs>
        <w:rPr>
          <w:rFonts w:ascii="Tahoma" w:hAnsi="Tahoma" w:cs="Tahoma"/>
          <w:sz w:val="18"/>
          <w:szCs w:val="18"/>
        </w:rPr>
      </w:pPr>
      <w:r>
        <w:rPr>
          <w:rFonts w:ascii="Tahoma" w:hAnsi="Tahoma" w:cs="Tahoma"/>
          <w:sz w:val="18"/>
          <w:szCs w:val="18"/>
        </w:rPr>
        <w:t xml:space="preserve">............... </w:t>
      </w:r>
      <w:r>
        <w:rPr>
          <w:rFonts w:ascii="Tahoma" w:hAnsi="Tahoma" w:cs="Tahoma"/>
          <w:sz w:val="18"/>
          <w:szCs w:val="18"/>
        </w:rPr>
        <w:tab/>
      </w:r>
      <w:r w:rsidRPr="009628DF">
        <w:rPr>
          <w:rFonts w:ascii="Tahoma" w:hAnsi="Tahoma" w:cs="Tahoma"/>
          <w:sz w:val="18"/>
          <w:szCs w:val="18"/>
        </w:rPr>
        <w:t>...................................................................</w:t>
      </w:r>
    </w:p>
    <w:p w14:paraId="551E19B9" w14:textId="77777777" w:rsidR="00801A02" w:rsidRDefault="00801A02" w:rsidP="00801A02">
      <w:pPr>
        <w:tabs>
          <w:tab w:val="left" w:pos="6096"/>
        </w:tabs>
        <w:ind w:left="142"/>
        <w:rPr>
          <w:rFonts w:ascii="Tahoma" w:hAnsi="Tahoma" w:cs="Tahoma"/>
          <w:b/>
          <w:sz w:val="20"/>
          <w:szCs w:val="20"/>
        </w:rPr>
      </w:pPr>
      <w:r>
        <w:rPr>
          <w:rFonts w:ascii="Tahoma" w:hAnsi="Tahoma" w:cs="Tahoma"/>
          <w:sz w:val="16"/>
          <w:szCs w:val="16"/>
        </w:rPr>
        <w:t xml:space="preserve">Data </w:t>
      </w:r>
      <w:r>
        <w:rPr>
          <w:rFonts w:ascii="Tahoma" w:hAnsi="Tahoma" w:cs="Tahoma"/>
          <w:sz w:val="16"/>
          <w:szCs w:val="16"/>
        </w:rPr>
        <w:tab/>
      </w:r>
      <w:r w:rsidRPr="009628DF">
        <w:rPr>
          <w:rFonts w:ascii="Tahoma" w:hAnsi="Tahoma" w:cs="Tahoma"/>
          <w:sz w:val="16"/>
          <w:szCs w:val="16"/>
        </w:rPr>
        <w:t>Podpis upoważnionego przedstawiciela Wykonawcy</w:t>
      </w:r>
    </w:p>
    <w:p w14:paraId="57D560C4" w14:textId="51F59E86" w:rsidR="00DA20AA" w:rsidRDefault="00DA20AA" w:rsidP="003734B3">
      <w:pPr>
        <w:jc w:val="both"/>
        <w:rPr>
          <w:rFonts w:ascii="Tahoma" w:hAnsi="Tahoma" w:cs="Tahoma"/>
          <w:sz w:val="18"/>
          <w:szCs w:val="18"/>
        </w:rPr>
      </w:pPr>
    </w:p>
    <w:p w14:paraId="70817644" w14:textId="0CF5A847" w:rsidR="003917DE" w:rsidRDefault="003917DE">
      <w:pPr>
        <w:spacing w:after="160" w:line="259" w:lineRule="auto"/>
        <w:rPr>
          <w:rFonts w:ascii="Tahoma" w:hAnsi="Tahoma" w:cs="Tahoma"/>
          <w:b/>
          <w:sz w:val="18"/>
          <w:szCs w:val="18"/>
        </w:rPr>
      </w:pPr>
      <w:r>
        <w:rPr>
          <w:rFonts w:ascii="Tahoma" w:hAnsi="Tahoma" w:cs="Tahoma"/>
          <w:b/>
          <w:sz w:val="18"/>
          <w:szCs w:val="18"/>
        </w:rPr>
        <w:br w:type="page"/>
      </w:r>
    </w:p>
    <w:p w14:paraId="47455108" w14:textId="77777777" w:rsidR="003917DE" w:rsidRDefault="003917DE" w:rsidP="0040363C">
      <w:pPr>
        <w:jc w:val="right"/>
        <w:rPr>
          <w:rFonts w:ascii="Tahoma" w:hAnsi="Tahoma" w:cs="Tahoma"/>
          <w:b/>
          <w:sz w:val="18"/>
          <w:szCs w:val="18"/>
        </w:rPr>
      </w:pPr>
    </w:p>
    <w:p w14:paraId="528AEFBA" w14:textId="61EA31B2" w:rsidR="0040363C" w:rsidRPr="00CA0356" w:rsidRDefault="0040363C" w:rsidP="0040363C">
      <w:pPr>
        <w:jc w:val="right"/>
        <w:rPr>
          <w:rFonts w:ascii="Tahoma" w:hAnsi="Tahoma" w:cs="Tahoma"/>
          <w:b/>
          <w:sz w:val="18"/>
          <w:szCs w:val="18"/>
        </w:rPr>
      </w:pPr>
      <w:r w:rsidRPr="00CA0356">
        <w:rPr>
          <w:rFonts w:ascii="Tahoma" w:hAnsi="Tahoma" w:cs="Tahoma"/>
          <w:b/>
          <w:sz w:val="18"/>
          <w:szCs w:val="18"/>
        </w:rPr>
        <w:t>Załącznik Nr 3a</w:t>
      </w:r>
    </w:p>
    <w:p w14:paraId="371B831E" w14:textId="77777777" w:rsidR="0040363C" w:rsidRPr="00CA0356" w:rsidRDefault="0040363C" w:rsidP="0040363C">
      <w:pPr>
        <w:jc w:val="right"/>
        <w:rPr>
          <w:rFonts w:ascii="Tahoma" w:hAnsi="Tahoma" w:cs="Tahoma"/>
          <w:b/>
          <w:sz w:val="18"/>
          <w:szCs w:val="18"/>
        </w:rPr>
      </w:pPr>
    </w:p>
    <w:p w14:paraId="7CFD2881" w14:textId="77777777" w:rsidR="0040363C" w:rsidRPr="00CA0356" w:rsidRDefault="0040363C" w:rsidP="0040363C">
      <w:pPr>
        <w:jc w:val="right"/>
        <w:rPr>
          <w:rFonts w:ascii="Tahoma" w:hAnsi="Tahoma" w:cs="Tahoma"/>
          <w:sz w:val="18"/>
          <w:szCs w:val="18"/>
        </w:rPr>
      </w:pPr>
    </w:p>
    <w:p w14:paraId="1707DDAB" w14:textId="533B5790" w:rsidR="0040363C" w:rsidRPr="00CA0356" w:rsidRDefault="0040363C" w:rsidP="0040363C">
      <w:pPr>
        <w:spacing w:after="120" w:line="360" w:lineRule="auto"/>
        <w:jc w:val="center"/>
        <w:rPr>
          <w:rFonts w:ascii="Tahoma" w:hAnsi="Tahoma" w:cs="Tahoma"/>
          <w:b/>
          <w:sz w:val="18"/>
          <w:szCs w:val="18"/>
        </w:rPr>
      </w:pPr>
      <w:r w:rsidRPr="00CA0356">
        <w:rPr>
          <w:rFonts w:ascii="Tahoma" w:hAnsi="Tahoma" w:cs="Tahoma"/>
          <w:sz w:val="18"/>
          <w:szCs w:val="18"/>
        </w:rPr>
        <w:tab/>
      </w:r>
      <w:r w:rsidR="00CB5663">
        <w:rPr>
          <w:rFonts w:ascii="Tahoma" w:hAnsi="Tahoma" w:cs="Tahoma"/>
          <w:b/>
          <w:sz w:val="18"/>
          <w:szCs w:val="18"/>
        </w:rPr>
        <w:t>Oświadczenia wykonawcy/</w:t>
      </w:r>
      <w:r w:rsidRPr="00CA0356">
        <w:rPr>
          <w:rFonts w:ascii="Tahoma" w:hAnsi="Tahoma" w:cs="Tahoma"/>
          <w:b/>
          <w:sz w:val="18"/>
          <w:szCs w:val="18"/>
        </w:rPr>
        <w:t xml:space="preserve">wykonawcy wspólnie ubiegającego się o udzielenie zamówienia </w:t>
      </w:r>
    </w:p>
    <w:p w14:paraId="23CFA5E4" w14:textId="77777777" w:rsidR="0040363C" w:rsidRPr="00CA0356" w:rsidRDefault="0040363C" w:rsidP="0040363C">
      <w:pPr>
        <w:spacing w:before="120" w:line="360" w:lineRule="auto"/>
        <w:jc w:val="center"/>
        <w:rPr>
          <w:rFonts w:ascii="Tahoma" w:hAnsi="Tahoma" w:cs="Tahoma"/>
          <w:b/>
          <w:caps/>
          <w:sz w:val="18"/>
          <w:szCs w:val="18"/>
        </w:rPr>
      </w:pPr>
      <w:r w:rsidRPr="00CA0356">
        <w:rPr>
          <w:rFonts w:ascii="Tahoma" w:hAnsi="Tahoma" w:cs="Tahoma"/>
          <w:b/>
          <w:sz w:val="18"/>
          <w:szCs w:val="18"/>
        </w:rPr>
        <w:t xml:space="preserve">DOTYCZĄCE PRZESŁANEK WYKLUCZENIA Z ART. 5K ROZPORZĄDZENIA 833/2014 ORAZ ART. 7 UST. 1 USTAWY </w:t>
      </w:r>
      <w:r w:rsidRPr="00CA0356">
        <w:rPr>
          <w:rFonts w:ascii="Tahoma" w:hAnsi="Tahoma" w:cs="Tahoma"/>
          <w:b/>
          <w:caps/>
          <w:sz w:val="18"/>
          <w:szCs w:val="18"/>
        </w:rPr>
        <w:t>o szczególnych rozwiązaniach w zakresie przeciwdziałania wspieraniu agresji na Ukrainę oraz służących ochronie bezpieczeństwa narodowego</w:t>
      </w:r>
    </w:p>
    <w:p w14:paraId="701BDB37" w14:textId="77777777" w:rsidR="0040363C" w:rsidRPr="00CA0356" w:rsidRDefault="0040363C" w:rsidP="0040363C">
      <w:pPr>
        <w:spacing w:before="120" w:line="360" w:lineRule="auto"/>
        <w:jc w:val="center"/>
        <w:rPr>
          <w:rFonts w:ascii="Tahoma" w:hAnsi="Tahoma" w:cs="Tahoma"/>
          <w:b/>
          <w:sz w:val="18"/>
          <w:szCs w:val="18"/>
          <w:u w:val="single"/>
        </w:rPr>
      </w:pPr>
      <w:r w:rsidRPr="00CA0356">
        <w:rPr>
          <w:rFonts w:ascii="Tahoma" w:hAnsi="Tahoma" w:cs="Tahoma"/>
          <w:b/>
          <w:sz w:val="18"/>
          <w:szCs w:val="18"/>
        </w:rPr>
        <w:t xml:space="preserve">składane na podstawie art. 125 ust. 1 ustawy </w:t>
      </w:r>
      <w:proofErr w:type="spellStart"/>
      <w:r w:rsidRPr="00CA0356">
        <w:rPr>
          <w:rFonts w:ascii="Tahoma" w:hAnsi="Tahoma" w:cs="Tahoma"/>
          <w:b/>
          <w:sz w:val="18"/>
          <w:szCs w:val="18"/>
        </w:rPr>
        <w:t>PZP</w:t>
      </w:r>
      <w:proofErr w:type="spellEnd"/>
    </w:p>
    <w:p w14:paraId="77B5C071" w14:textId="21C32A16" w:rsidR="0040363C" w:rsidRPr="00CA0356" w:rsidRDefault="0040363C" w:rsidP="0040363C">
      <w:pPr>
        <w:spacing w:before="240" w:line="360" w:lineRule="auto"/>
        <w:ind w:firstLine="709"/>
        <w:jc w:val="both"/>
        <w:rPr>
          <w:rFonts w:ascii="Tahoma" w:hAnsi="Tahoma" w:cs="Tahoma"/>
          <w:sz w:val="18"/>
          <w:szCs w:val="18"/>
        </w:rPr>
      </w:pPr>
      <w:r w:rsidRPr="00CA0356">
        <w:rPr>
          <w:rFonts w:ascii="Tahoma" w:hAnsi="Tahoma" w:cs="Tahoma"/>
          <w:sz w:val="18"/>
          <w:szCs w:val="18"/>
        </w:rPr>
        <w:t xml:space="preserve">Na potrzeby postępowania o udzielenie zamówienia </w:t>
      </w:r>
      <w:r w:rsidRPr="00111A81">
        <w:rPr>
          <w:rFonts w:ascii="Tahoma" w:hAnsi="Tahoma" w:cs="Tahoma"/>
          <w:sz w:val="18"/>
          <w:szCs w:val="18"/>
        </w:rPr>
        <w:t xml:space="preserve">publicznego pn. </w:t>
      </w:r>
      <w:r w:rsidR="007964A0" w:rsidRPr="00111A81">
        <w:rPr>
          <w:rFonts w:ascii="Tahoma" w:hAnsi="Tahoma" w:cs="Tahoma"/>
          <w:b/>
          <w:bCs/>
          <w:iCs/>
          <w:sz w:val="18"/>
          <w:szCs w:val="18"/>
        </w:rPr>
        <w:t xml:space="preserve">Transport sanitarny </w:t>
      </w:r>
      <w:r w:rsidRPr="00CB35BD">
        <w:rPr>
          <w:rFonts w:ascii="Tahoma" w:hAnsi="Tahoma" w:cs="Tahoma"/>
          <w:b/>
          <w:bCs/>
          <w:iCs/>
          <w:sz w:val="18"/>
          <w:szCs w:val="18"/>
        </w:rPr>
        <w:t>nr </w:t>
      </w:r>
      <w:r w:rsidR="005A11DD">
        <w:rPr>
          <w:rFonts w:ascii="Tahoma" w:hAnsi="Tahoma" w:cs="Tahoma"/>
          <w:b/>
          <w:bCs/>
          <w:iCs/>
          <w:sz w:val="18"/>
          <w:szCs w:val="18"/>
        </w:rPr>
        <w:t>64</w:t>
      </w:r>
      <w:r w:rsidRPr="001545A7">
        <w:rPr>
          <w:rFonts w:ascii="Tahoma" w:hAnsi="Tahoma" w:cs="Tahoma"/>
          <w:b/>
          <w:bCs/>
          <w:iCs/>
          <w:sz w:val="18"/>
          <w:szCs w:val="18"/>
        </w:rPr>
        <w:t>/</w:t>
      </w:r>
      <w:proofErr w:type="spellStart"/>
      <w:r w:rsidRPr="001545A7">
        <w:rPr>
          <w:rFonts w:ascii="Tahoma" w:hAnsi="Tahoma" w:cs="Tahoma"/>
          <w:b/>
          <w:bCs/>
          <w:iCs/>
          <w:sz w:val="18"/>
          <w:szCs w:val="18"/>
        </w:rPr>
        <w:t>PN</w:t>
      </w:r>
      <w:proofErr w:type="spellEnd"/>
      <w:r w:rsidRPr="001545A7">
        <w:rPr>
          <w:rFonts w:ascii="Tahoma" w:hAnsi="Tahoma" w:cs="Tahoma"/>
          <w:b/>
          <w:bCs/>
          <w:iCs/>
          <w:sz w:val="18"/>
          <w:szCs w:val="18"/>
        </w:rPr>
        <w:t>/</w:t>
      </w:r>
      <w:proofErr w:type="spellStart"/>
      <w:r w:rsidRPr="001545A7">
        <w:rPr>
          <w:rFonts w:ascii="Tahoma" w:hAnsi="Tahoma" w:cs="Tahoma"/>
          <w:b/>
          <w:bCs/>
          <w:iCs/>
          <w:sz w:val="18"/>
          <w:szCs w:val="18"/>
        </w:rPr>
        <w:t>ZP</w:t>
      </w:r>
      <w:proofErr w:type="spellEnd"/>
      <w:r w:rsidRPr="001545A7">
        <w:rPr>
          <w:rFonts w:ascii="Tahoma" w:hAnsi="Tahoma" w:cs="Tahoma"/>
          <w:b/>
          <w:bCs/>
          <w:iCs/>
          <w:sz w:val="18"/>
          <w:szCs w:val="18"/>
        </w:rPr>
        <w:t>/U/202</w:t>
      </w:r>
      <w:r w:rsidR="002B007A" w:rsidRPr="00111A81">
        <w:rPr>
          <w:rFonts w:ascii="Tahoma" w:hAnsi="Tahoma" w:cs="Tahoma"/>
          <w:b/>
          <w:bCs/>
          <w:iCs/>
          <w:sz w:val="18"/>
          <w:szCs w:val="18"/>
        </w:rPr>
        <w:t>4</w:t>
      </w:r>
      <w:r w:rsidRPr="00111A81">
        <w:rPr>
          <w:rFonts w:ascii="Tahoma" w:hAnsi="Tahoma" w:cs="Tahoma"/>
          <w:i/>
          <w:sz w:val="18"/>
          <w:szCs w:val="18"/>
        </w:rPr>
        <w:t xml:space="preserve">, </w:t>
      </w:r>
      <w:r w:rsidRPr="00111A81">
        <w:rPr>
          <w:rFonts w:ascii="Tahoma" w:hAnsi="Tahoma" w:cs="Tahoma"/>
          <w:sz w:val="18"/>
          <w:szCs w:val="18"/>
        </w:rPr>
        <w:t>oświadczam, co następuje:</w:t>
      </w:r>
    </w:p>
    <w:p w14:paraId="12A4ABCF" w14:textId="77777777" w:rsidR="0040363C" w:rsidRPr="00CA0356" w:rsidRDefault="0040363C" w:rsidP="0040363C">
      <w:pPr>
        <w:shd w:val="clear" w:color="auto" w:fill="BFBFBF"/>
        <w:spacing w:before="360" w:line="360" w:lineRule="auto"/>
        <w:rPr>
          <w:rFonts w:ascii="Tahoma" w:hAnsi="Tahoma" w:cs="Tahoma"/>
          <w:b/>
          <w:sz w:val="18"/>
          <w:szCs w:val="18"/>
        </w:rPr>
      </w:pPr>
      <w:r w:rsidRPr="00CA0356">
        <w:rPr>
          <w:rFonts w:ascii="Tahoma" w:hAnsi="Tahoma" w:cs="Tahoma"/>
          <w:b/>
          <w:sz w:val="18"/>
          <w:szCs w:val="18"/>
        </w:rPr>
        <w:t>OŚWIADCZENIA DOTYCZĄCE WYKONAWCY:</w:t>
      </w:r>
    </w:p>
    <w:p w14:paraId="525FE84F" w14:textId="77777777" w:rsidR="0040363C" w:rsidRPr="00CA0356" w:rsidRDefault="0040363C" w:rsidP="00E55EF0">
      <w:pPr>
        <w:pStyle w:val="Akapitzlist"/>
        <w:numPr>
          <w:ilvl w:val="0"/>
          <w:numId w:val="35"/>
        </w:numPr>
        <w:spacing w:before="360" w:after="0" w:line="360" w:lineRule="auto"/>
        <w:ind w:left="426"/>
        <w:jc w:val="both"/>
        <w:rPr>
          <w:rFonts w:ascii="Tahoma" w:hAnsi="Tahoma" w:cs="Tahoma"/>
          <w:b/>
          <w:bCs/>
          <w:sz w:val="18"/>
          <w:szCs w:val="18"/>
        </w:rPr>
      </w:pPr>
      <w:r w:rsidRPr="00CA0356">
        <w:rPr>
          <w:rFonts w:ascii="Tahoma" w:hAnsi="Tahoma" w:cs="Tahoma"/>
          <w:sz w:val="18"/>
          <w:szCs w:val="18"/>
        </w:rPr>
        <w:t>Oświadczam, że nie podlegam wykluczeniu z postępowania na podstawie art. 5k rozporządzenia Rady (UE) nr 833/2014 z</w:t>
      </w:r>
      <w:r w:rsidRPr="00CA0356">
        <w:rPr>
          <w:rFonts w:ascii="Tahoma" w:hAnsi="Tahoma" w:cs="Tahoma"/>
          <w:sz w:val="18"/>
          <w:szCs w:val="18"/>
          <w:lang w:val="pl-PL"/>
        </w:rPr>
        <w:t> </w:t>
      </w:r>
      <w:r w:rsidRPr="00CA0356">
        <w:rPr>
          <w:rFonts w:ascii="Tahoma" w:hAnsi="Tahoma" w:cs="Tahoma"/>
          <w:sz w:val="18"/>
          <w:szCs w:val="18"/>
        </w:rPr>
        <w:t>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A0356">
        <w:rPr>
          <w:rStyle w:val="Odwoanieprzypisudolnego"/>
          <w:rFonts w:ascii="Tahoma" w:hAnsi="Tahoma" w:cs="Tahoma"/>
          <w:sz w:val="18"/>
          <w:szCs w:val="18"/>
        </w:rPr>
        <w:footnoteReference w:id="5"/>
      </w:r>
    </w:p>
    <w:p w14:paraId="445FFCCF" w14:textId="77777777" w:rsidR="0040363C" w:rsidRPr="00CA0356" w:rsidRDefault="0040363C" w:rsidP="00E55EF0">
      <w:pPr>
        <w:pStyle w:val="NormalnyWeb"/>
        <w:numPr>
          <w:ilvl w:val="0"/>
          <w:numId w:val="35"/>
        </w:numPr>
        <w:spacing w:before="0" w:beforeAutospacing="0" w:after="0" w:afterAutospacing="0" w:line="360" w:lineRule="auto"/>
        <w:ind w:left="426"/>
        <w:rPr>
          <w:rFonts w:ascii="Tahoma" w:hAnsi="Tahoma" w:cs="Tahoma"/>
          <w:b/>
          <w:bCs/>
          <w:sz w:val="18"/>
          <w:szCs w:val="18"/>
        </w:rPr>
      </w:pPr>
      <w:r w:rsidRPr="00CA0356">
        <w:rPr>
          <w:rFonts w:ascii="Tahoma" w:hAnsi="Tahoma" w:cs="Tahoma"/>
          <w:sz w:val="18"/>
          <w:szCs w:val="18"/>
        </w:rPr>
        <w:t>Oświadczam, że nie zachodzą w stosunku do mnie przesłanki wykluczenia z postępowania na podstawie art. 7 ust. 1 ustawy z dnia 13 kwietnia 2022 r.</w:t>
      </w:r>
      <w:r w:rsidRPr="00CA0356">
        <w:rPr>
          <w:rFonts w:ascii="Tahoma" w:hAnsi="Tahoma" w:cs="Tahoma"/>
          <w:i/>
          <w:iCs/>
          <w:sz w:val="18"/>
          <w:szCs w:val="18"/>
        </w:rPr>
        <w:t xml:space="preserve"> o szczególnych rozwiązaniach w zakresie przeciwdziałania wspieraniu agresji na Ukrainę oraz służących ochronie bezpieczeństwa narodowego </w:t>
      </w:r>
      <w:r w:rsidRPr="00CA0356">
        <w:rPr>
          <w:rFonts w:ascii="Tahoma" w:hAnsi="Tahoma" w:cs="Tahoma"/>
          <w:sz w:val="18"/>
          <w:szCs w:val="18"/>
        </w:rPr>
        <w:t>(Dz. U. poz. 835)</w:t>
      </w:r>
      <w:r w:rsidRPr="00CA0356">
        <w:rPr>
          <w:rFonts w:ascii="Tahoma" w:hAnsi="Tahoma" w:cs="Tahoma"/>
          <w:i/>
          <w:iCs/>
          <w:sz w:val="18"/>
          <w:szCs w:val="18"/>
        </w:rPr>
        <w:t>.</w:t>
      </w:r>
      <w:r w:rsidRPr="00CA0356">
        <w:rPr>
          <w:rStyle w:val="Odwoanieprzypisudolnego"/>
          <w:rFonts w:ascii="Tahoma" w:hAnsi="Tahoma" w:cs="Tahoma"/>
          <w:sz w:val="18"/>
          <w:szCs w:val="18"/>
        </w:rPr>
        <w:footnoteReference w:id="6"/>
      </w:r>
    </w:p>
    <w:p w14:paraId="3172706F" w14:textId="77777777" w:rsidR="0040363C" w:rsidRPr="00CA0356" w:rsidRDefault="0040363C" w:rsidP="0040363C">
      <w:pPr>
        <w:shd w:val="clear" w:color="auto" w:fill="BFBFBF"/>
        <w:spacing w:before="240" w:after="120" w:line="360" w:lineRule="auto"/>
        <w:jc w:val="both"/>
        <w:rPr>
          <w:rFonts w:ascii="Tahoma" w:hAnsi="Tahoma" w:cs="Tahoma"/>
          <w:sz w:val="18"/>
          <w:szCs w:val="18"/>
        </w:rPr>
      </w:pPr>
      <w:r w:rsidRPr="00CA0356">
        <w:rPr>
          <w:rFonts w:ascii="Tahoma" w:hAnsi="Tahoma" w:cs="Tahoma"/>
          <w:b/>
          <w:sz w:val="18"/>
          <w:szCs w:val="18"/>
        </w:rPr>
        <w:t>INFORMACJA DOTYCZĄCA POLEGANIA NA ZDOLNOŚCIACH LUB SYTUACJI PODMIOTU UDOSTĘPNIAJĄCEGO ZASOBY W ZAKRESIE ODPOWIADAJĄCYM PONAD 10% WARTOŚCI ZAMÓWIENIA</w:t>
      </w:r>
      <w:r w:rsidRPr="00CA0356">
        <w:rPr>
          <w:rFonts w:ascii="Tahoma" w:hAnsi="Tahoma" w:cs="Tahoma"/>
          <w:b/>
          <w:bCs/>
          <w:sz w:val="18"/>
          <w:szCs w:val="18"/>
        </w:rPr>
        <w:t>:</w:t>
      </w:r>
    </w:p>
    <w:p w14:paraId="0E5026FF" w14:textId="77777777" w:rsidR="0040363C" w:rsidRPr="00CA0356" w:rsidRDefault="0040363C" w:rsidP="0040363C">
      <w:pPr>
        <w:spacing w:after="120" w:line="360" w:lineRule="auto"/>
        <w:jc w:val="both"/>
        <w:rPr>
          <w:rFonts w:ascii="Tahoma" w:hAnsi="Tahoma" w:cs="Tahoma"/>
          <w:sz w:val="18"/>
          <w:szCs w:val="18"/>
        </w:rPr>
      </w:pPr>
      <w:bookmarkStart w:id="5" w:name="_Hlk99016800"/>
      <w:r w:rsidRPr="00CA0356">
        <w:rPr>
          <w:rFonts w:ascii="Tahoma" w:hAnsi="Tahoma" w:cs="Tahoma"/>
          <w:sz w:val="18"/>
          <w:szCs w:val="18"/>
        </w:rPr>
        <w:t>[UWAGA</w:t>
      </w:r>
      <w:r w:rsidRPr="00CA0356">
        <w:rPr>
          <w:rFonts w:ascii="Tahoma" w:hAnsi="Tahoma" w:cs="Tahoma"/>
          <w:i/>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CA0356">
        <w:rPr>
          <w:rFonts w:ascii="Tahoma" w:hAnsi="Tahoma" w:cs="Tahoma"/>
          <w:sz w:val="18"/>
          <w:szCs w:val="18"/>
        </w:rPr>
        <w:t>]</w:t>
      </w:r>
      <w:bookmarkEnd w:id="5"/>
    </w:p>
    <w:p w14:paraId="33F4C1DB"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Oświadczam, że w celu wykazania spełniania warunków udziału w postępowaniu, określonych przez zamawiającego w …………………………………..……………………………………………………...………………….. </w:t>
      </w:r>
      <w:bookmarkStart w:id="6" w:name="_Hlk99005462"/>
    </w:p>
    <w:p w14:paraId="4FBDB165"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i/>
          <w:sz w:val="18"/>
          <w:szCs w:val="18"/>
        </w:rPr>
        <w:t xml:space="preserve">(wskazać </w:t>
      </w:r>
      <w:bookmarkEnd w:id="6"/>
      <w:r w:rsidRPr="00CA0356">
        <w:rPr>
          <w:rFonts w:ascii="Tahoma" w:hAnsi="Tahoma" w:cs="Tahoma"/>
          <w:i/>
          <w:sz w:val="18"/>
          <w:szCs w:val="18"/>
        </w:rPr>
        <w:t>dokument i właściwą jednostkę redakcyjną dokumentu, w której określono warunki udziału w postępowaniu),</w:t>
      </w:r>
      <w:r w:rsidRPr="00CA0356">
        <w:rPr>
          <w:rFonts w:ascii="Tahoma" w:hAnsi="Tahoma" w:cs="Tahoma"/>
          <w:sz w:val="18"/>
          <w:szCs w:val="18"/>
        </w:rPr>
        <w:t xml:space="preserve"> </w:t>
      </w:r>
    </w:p>
    <w:p w14:paraId="3B4B4A6E" w14:textId="77777777" w:rsidR="0040363C" w:rsidRPr="00CA0356" w:rsidRDefault="0040363C" w:rsidP="0040363C">
      <w:pPr>
        <w:jc w:val="both"/>
        <w:rPr>
          <w:rFonts w:ascii="Tahoma" w:hAnsi="Tahoma" w:cs="Tahoma"/>
          <w:i/>
          <w:sz w:val="18"/>
          <w:szCs w:val="18"/>
        </w:rPr>
      </w:pPr>
      <w:r w:rsidRPr="00CA0356">
        <w:rPr>
          <w:rFonts w:ascii="Tahoma" w:hAnsi="Tahoma" w:cs="Tahoma"/>
          <w:sz w:val="18"/>
          <w:szCs w:val="18"/>
        </w:rPr>
        <w:t xml:space="preserve">polegam na zdolnościach lub sytuacji następującego podmiotu udostępniającego zasoby: </w:t>
      </w:r>
      <w:bookmarkStart w:id="7" w:name="_Hlk99014455"/>
      <w:r w:rsidRPr="00CA0356">
        <w:rPr>
          <w:rFonts w:ascii="Tahoma" w:hAnsi="Tahoma" w:cs="Tahoma"/>
          <w:sz w:val="18"/>
          <w:szCs w:val="18"/>
        </w:rPr>
        <w:t>………………………………………………………………………...…………………………………….…</w:t>
      </w:r>
      <w:r w:rsidRPr="00CA0356">
        <w:rPr>
          <w:rFonts w:ascii="Tahoma" w:hAnsi="Tahoma" w:cs="Tahoma"/>
          <w:i/>
          <w:sz w:val="18"/>
          <w:szCs w:val="18"/>
        </w:rPr>
        <w:t xml:space="preserve"> </w:t>
      </w:r>
      <w:bookmarkEnd w:id="7"/>
    </w:p>
    <w:p w14:paraId="52733686"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i/>
          <w:sz w:val="18"/>
          <w:szCs w:val="18"/>
        </w:rPr>
        <w:t>(podać pełną nazwę/firmę, adres, a także w zależności od podmiotu: NIP/PESEL, KRS/</w:t>
      </w:r>
      <w:proofErr w:type="spellStart"/>
      <w:r w:rsidRPr="00CA0356">
        <w:rPr>
          <w:rFonts w:ascii="Tahoma" w:hAnsi="Tahoma" w:cs="Tahoma"/>
          <w:i/>
          <w:sz w:val="18"/>
          <w:szCs w:val="18"/>
        </w:rPr>
        <w:t>CEiDG</w:t>
      </w:r>
      <w:proofErr w:type="spellEnd"/>
      <w:r w:rsidRPr="00CA0356">
        <w:rPr>
          <w:rFonts w:ascii="Tahoma" w:hAnsi="Tahoma" w:cs="Tahoma"/>
          <w:i/>
          <w:sz w:val="18"/>
          <w:szCs w:val="18"/>
        </w:rPr>
        <w:t>)</w:t>
      </w:r>
      <w:r w:rsidRPr="00CA0356">
        <w:rPr>
          <w:rFonts w:ascii="Tahoma" w:hAnsi="Tahoma" w:cs="Tahoma"/>
          <w:sz w:val="18"/>
          <w:szCs w:val="18"/>
        </w:rPr>
        <w:t>,</w:t>
      </w:r>
    </w:p>
    <w:p w14:paraId="28FFA758"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w następującym zakresie: …………………………………………………………………………… </w:t>
      </w:r>
    </w:p>
    <w:p w14:paraId="72C3ADB0" w14:textId="77777777" w:rsidR="0040363C" w:rsidRPr="00CA0356" w:rsidRDefault="0040363C" w:rsidP="0040363C">
      <w:pPr>
        <w:spacing w:after="120" w:line="360" w:lineRule="auto"/>
        <w:jc w:val="both"/>
        <w:rPr>
          <w:rFonts w:ascii="Tahoma" w:hAnsi="Tahoma" w:cs="Tahoma"/>
          <w:iCs/>
          <w:sz w:val="18"/>
          <w:szCs w:val="18"/>
        </w:rPr>
      </w:pPr>
      <w:r w:rsidRPr="00CA0356">
        <w:rPr>
          <w:rFonts w:ascii="Tahoma" w:hAnsi="Tahoma" w:cs="Tahoma"/>
          <w:i/>
          <w:sz w:val="18"/>
          <w:szCs w:val="18"/>
        </w:rPr>
        <w:t>(określić odpowiedni zakres udostępnianych zasobów dla wskazanego podmiotu)</w:t>
      </w:r>
      <w:r w:rsidRPr="00CA0356">
        <w:rPr>
          <w:rFonts w:ascii="Tahoma" w:hAnsi="Tahoma" w:cs="Tahoma"/>
          <w:iCs/>
          <w:sz w:val="18"/>
          <w:szCs w:val="18"/>
        </w:rPr>
        <w:t>,</w:t>
      </w:r>
    </w:p>
    <w:p w14:paraId="57EB2728"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sz w:val="18"/>
          <w:szCs w:val="18"/>
        </w:rPr>
        <w:t xml:space="preserve">co odpowiada ponad 10% wartości przedmiotowego zamówienia. </w:t>
      </w:r>
    </w:p>
    <w:p w14:paraId="734A0ADC" w14:textId="77777777" w:rsidR="0040363C" w:rsidRPr="00CA0356" w:rsidRDefault="0040363C" w:rsidP="0040363C">
      <w:pPr>
        <w:shd w:val="clear" w:color="auto" w:fill="BFBFBF"/>
        <w:spacing w:before="240" w:after="120" w:line="360" w:lineRule="auto"/>
        <w:jc w:val="both"/>
        <w:rPr>
          <w:rFonts w:ascii="Tahoma" w:hAnsi="Tahoma" w:cs="Tahoma"/>
          <w:b/>
          <w:sz w:val="18"/>
          <w:szCs w:val="18"/>
        </w:rPr>
      </w:pPr>
      <w:r w:rsidRPr="00CA0356">
        <w:rPr>
          <w:rFonts w:ascii="Tahoma" w:hAnsi="Tahoma" w:cs="Tahoma"/>
          <w:b/>
          <w:sz w:val="18"/>
          <w:szCs w:val="18"/>
        </w:rPr>
        <w:t>OŚWIADCZENIE DOTYCZĄCE PODWYKONAWCY, NA KTÓREGO PRZYPADA PONAD 10% WARTOŚCI ZAMÓWIENIA:</w:t>
      </w:r>
    </w:p>
    <w:p w14:paraId="7A8F983F"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sz w:val="18"/>
          <w:szCs w:val="18"/>
        </w:rPr>
        <w:t>[UWAGA</w:t>
      </w:r>
      <w:r w:rsidRPr="00CA0356">
        <w:rPr>
          <w:rFonts w:ascii="Tahoma" w:hAnsi="Tahoma" w:cs="Tahoma"/>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A0356">
        <w:rPr>
          <w:rFonts w:ascii="Tahoma" w:hAnsi="Tahoma" w:cs="Tahoma"/>
          <w:sz w:val="18"/>
          <w:szCs w:val="18"/>
        </w:rPr>
        <w:t>]</w:t>
      </w:r>
    </w:p>
    <w:p w14:paraId="71D0B2AD"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Oświadczam, że w stosunku do następującego podmiotu, będącego podwykonawcą, na którego przypada ponad 10% wartości zamówienia: ………………………………………………… </w:t>
      </w:r>
    </w:p>
    <w:p w14:paraId="6E63988C"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i/>
          <w:sz w:val="18"/>
          <w:szCs w:val="18"/>
        </w:rPr>
        <w:t>(podać pełną nazwę/firmę, adres, a także w zależności od podmiotu: NIP/PESEL, KRS/</w:t>
      </w:r>
      <w:proofErr w:type="spellStart"/>
      <w:r w:rsidRPr="00CA0356">
        <w:rPr>
          <w:rFonts w:ascii="Tahoma" w:hAnsi="Tahoma" w:cs="Tahoma"/>
          <w:i/>
          <w:sz w:val="18"/>
          <w:szCs w:val="18"/>
        </w:rPr>
        <w:t>CEiDG</w:t>
      </w:r>
      <w:proofErr w:type="spellEnd"/>
      <w:r w:rsidRPr="00CA0356">
        <w:rPr>
          <w:rFonts w:ascii="Tahoma" w:hAnsi="Tahoma" w:cs="Tahoma"/>
          <w:i/>
          <w:sz w:val="18"/>
          <w:szCs w:val="18"/>
        </w:rPr>
        <w:t>)</w:t>
      </w:r>
      <w:r w:rsidRPr="00CA0356">
        <w:rPr>
          <w:rFonts w:ascii="Tahoma" w:hAnsi="Tahoma" w:cs="Tahoma"/>
          <w:sz w:val="18"/>
          <w:szCs w:val="18"/>
        </w:rPr>
        <w:t>,</w:t>
      </w:r>
    </w:p>
    <w:p w14:paraId="7DE01CE1"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nie zachodzą podstawy wykluczenia z postępowania o udzielenie zamówienia przewidziane w  art.  5k rozporządzenia 833/2014 w brzmieniu nadanym rozporządzeniem 2022/576.</w:t>
      </w:r>
    </w:p>
    <w:p w14:paraId="19C0E4D8" w14:textId="77777777" w:rsidR="0040363C" w:rsidRPr="00CA0356" w:rsidRDefault="0040363C" w:rsidP="0040363C">
      <w:pPr>
        <w:shd w:val="clear" w:color="auto" w:fill="BFBFBF"/>
        <w:spacing w:before="240" w:after="120" w:line="360" w:lineRule="auto"/>
        <w:jc w:val="both"/>
        <w:rPr>
          <w:rFonts w:ascii="Tahoma" w:hAnsi="Tahoma" w:cs="Tahoma"/>
          <w:b/>
          <w:sz w:val="18"/>
          <w:szCs w:val="18"/>
        </w:rPr>
      </w:pPr>
      <w:r w:rsidRPr="00CA0356">
        <w:rPr>
          <w:rFonts w:ascii="Tahoma" w:hAnsi="Tahoma" w:cs="Tahoma"/>
          <w:b/>
          <w:sz w:val="18"/>
          <w:szCs w:val="18"/>
        </w:rPr>
        <w:t>OŚWIADCZENIE DOTYCZĄCE DOSTAWCY, NA KTÓREGO PRZYPADA PONAD 10% WARTOŚCI ZAMÓWIENIA:</w:t>
      </w:r>
    </w:p>
    <w:p w14:paraId="1817E4C0"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sz w:val="18"/>
          <w:szCs w:val="18"/>
        </w:rPr>
        <w:t>[UWAGA</w:t>
      </w:r>
      <w:r w:rsidRPr="00CA0356">
        <w:rPr>
          <w:rFonts w:ascii="Tahoma" w:hAnsi="Tahoma" w:cs="Tahoma"/>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CA0356">
        <w:rPr>
          <w:rFonts w:ascii="Tahoma" w:hAnsi="Tahoma" w:cs="Tahoma"/>
          <w:sz w:val="18"/>
          <w:szCs w:val="18"/>
        </w:rPr>
        <w:t>]</w:t>
      </w:r>
    </w:p>
    <w:p w14:paraId="67AF48A7"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Oświadczam, że w stosunku do następującego podmiotu, będącego dostawcą, na którego przypada ponad 10% wartości zamówienia: ……………………………………………………………………………………………….………..….…… </w:t>
      </w:r>
    </w:p>
    <w:p w14:paraId="4A8323A1" w14:textId="77777777" w:rsidR="0040363C" w:rsidRPr="00CA0356" w:rsidRDefault="0040363C" w:rsidP="0040363C">
      <w:pPr>
        <w:jc w:val="both"/>
        <w:rPr>
          <w:rFonts w:ascii="Tahoma" w:hAnsi="Tahoma" w:cs="Tahoma"/>
          <w:sz w:val="18"/>
          <w:szCs w:val="18"/>
        </w:rPr>
      </w:pPr>
      <w:r w:rsidRPr="00CA0356">
        <w:rPr>
          <w:rFonts w:ascii="Tahoma" w:hAnsi="Tahoma" w:cs="Tahoma"/>
          <w:i/>
          <w:sz w:val="18"/>
          <w:szCs w:val="18"/>
        </w:rPr>
        <w:t>(podać pełną nazwę/firmę, adres, a także w zależności od podmiotu: NIP/PESEL, KRS/</w:t>
      </w:r>
      <w:proofErr w:type="spellStart"/>
      <w:r w:rsidRPr="00CA0356">
        <w:rPr>
          <w:rFonts w:ascii="Tahoma" w:hAnsi="Tahoma" w:cs="Tahoma"/>
          <w:i/>
          <w:sz w:val="18"/>
          <w:szCs w:val="18"/>
        </w:rPr>
        <w:t>CEiDG</w:t>
      </w:r>
      <w:proofErr w:type="spellEnd"/>
      <w:r w:rsidRPr="00CA0356">
        <w:rPr>
          <w:rFonts w:ascii="Tahoma" w:hAnsi="Tahoma" w:cs="Tahoma"/>
          <w:i/>
          <w:sz w:val="18"/>
          <w:szCs w:val="18"/>
        </w:rPr>
        <w:t>)</w:t>
      </w:r>
      <w:r w:rsidRPr="00CA0356">
        <w:rPr>
          <w:rFonts w:ascii="Tahoma" w:hAnsi="Tahoma" w:cs="Tahoma"/>
          <w:sz w:val="18"/>
          <w:szCs w:val="18"/>
        </w:rPr>
        <w:t>,</w:t>
      </w:r>
    </w:p>
    <w:p w14:paraId="23FAC616"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br/>
        <w:t>nie zachodzą podstawy wykluczenia z postępowania o udzielenie zamówienia przewidziane w  art.  5k rozporządzenia 833/2014 w brzmieniu nadanym rozporządzeniem 2022/576.</w:t>
      </w:r>
    </w:p>
    <w:p w14:paraId="668DF15D" w14:textId="77777777" w:rsidR="0040363C" w:rsidRPr="00CA0356" w:rsidRDefault="0040363C" w:rsidP="0040363C">
      <w:pPr>
        <w:spacing w:line="360" w:lineRule="auto"/>
        <w:ind w:left="5664" w:firstLine="708"/>
        <w:jc w:val="both"/>
        <w:rPr>
          <w:rFonts w:ascii="Tahoma" w:hAnsi="Tahoma" w:cs="Tahoma"/>
          <w:i/>
          <w:sz w:val="18"/>
          <w:szCs w:val="18"/>
        </w:rPr>
      </w:pPr>
    </w:p>
    <w:p w14:paraId="6E715F8A" w14:textId="77777777" w:rsidR="0040363C" w:rsidRPr="00CA0356" w:rsidRDefault="0040363C" w:rsidP="0040363C">
      <w:pPr>
        <w:shd w:val="clear" w:color="auto" w:fill="BFBFBF"/>
        <w:spacing w:before="240" w:line="360" w:lineRule="auto"/>
        <w:jc w:val="both"/>
        <w:rPr>
          <w:rFonts w:ascii="Tahoma" w:hAnsi="Tahoma" w:cs="Tahoma"/>
          <w:b/>
          <w:sz w:val="18"/>
          <w:szCs w:val="18"/>
        </w:rPr>
      </w:pPr>
      <w:r w:rsidRPr="00CA0356">
        <w:rPr>
          <w:rFonts w:ascii="Tahoma" w:hAnsi="Tahoma" w:cs="Tahoma"/>
          <w:b/>
          <w:sz w:val="18"/>
          <w:szCs w:val="18"/>
        </w:rPr>
        <w:t>OŚWIADCZENIE DOTYCZĄCE PODANYCH INFORMACJI:</w:t>
      </w:r>
    </w:p>
    <w:p w14:paraId="0E6B1A69" w14:textId="77777777" w:rsidR="0040363C" w:rsidRPr="00CA0356" w:rsidRDefault="0040363C" w:rsidP="0040363C">
      <w:pPr>
        <w:spacing w:line="360" w:lineRule="auto"/>
        <w:jc w:val="both"/>
        <w:rPr>
          <w:rFonts w:ascii="Tahoma" w:hAnsi="Tahoma" w:cs="Tahoma"/>
          <w:b/>
          <w:sz w:val="18"/>
          <w:szCs w:val="18"/>
        </w:rPr>
      </w:pPr>
    </w:p>
    <w:p w14:paraId="3DE0E990"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 xml:space="preserve">Oświadczam, że wszystkie informacje podane w powyższych oświadczeniach są aktualne </w:t>
      </w:r>
      <w:r w:rsidRPr="00CA0356">
        <w:rPr>
          <w:rFonts w:ascii="Tahoma" w:hAnsi="Tahoma" w:cs="Tahoma"/>
          <w:sz w:val="18"/>
          <w:szCs w:val="18"/>
        </w:rPr>
        <w:br/>
        <w:t>i zgodne z prawdą oraz zostały przedstawione z pełną świadomością konsekwencji wprowadzenia zamawiającego w błąd przy przedstawianiu informacji.</w:t>
      </w:r>
    </w:p>
    <w:p w14:paraId="786D14B9" w14:textId="77777777" w:rsidR="0040363C" w:rsidRPr="00CA0356" w:rsidRDefault="0040363C" w:rsidP="0040363C">
      <w:pPr>
        <w:spacing w:line="360" w:lineRule="auto"/>
        <w:jc w:val="both"/>
        <w:rPr>
          <w:rFonts w:ascii="Tahoma" w:hAnsi="Tahoma" w:cs="Tahoma"/>
          <w:sz w:val="18"/>
          <w:szCs w:val="18"/>
        </w:rPr>
      </w:pPr>
    </w:p>
    <w:p w14:paraId="0BC0EE21" w14:textId="77777777" w:rsidR="0040363C" w:rsidRPr="00CA0356" w:rsidRDefault="0040363C" w:rsidP="0040363C">
      <w:pPr>
        <w:shd w:val="clear" w:color="auto" w:fill="BFBFBF"/>
        <w:spacing w:after="120" w:line="360" w:lineRule="auto"/>
        <w:jc w:val="both"/>
        <w:rPr>
          <w:rFonts w:ascii="Tahoma" w:hAnsi="Tahoma" w:cs="Tahoma"/>
          <w:b/>
          <w:sz w:val="18"/>
          <w:szCs w:val="18"/>
        </w:rPr>
      </w:pPr>
      <w:r w:rsidRPr="00CA0356">
        <w:rPr>
          <w:rFonts w:ascii="Tahoma" w:hAnsi="Tahoma" w:cs="Tahoma"/>
          <w:b/>
          <w:sz w:val="18"/>
          <w:szCs w:val="18"/>
        </w:rPr>
        <w:t>INFORMACJA DOTYCZĄCA DOSTĘPU DO PODMIOTOWYCH ŚRODKÓW DOWODOWYCH:</w:t>
      </w:r>
    </w:p>
    <w:p w14:paraId="037C1147"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Wskazuję następujące podmiotowe środki dowodowe, które można uzyskać za pomocą bezpłatnych i ogólnodostępnych baz danych, oraz dane umożliwiające dostęp do tych środków:</w:t>
      </w:r>
      <w:r w:rsidRPr="00CA0356">
        <w:rPr>
          <w:rFonts w:ascii="Tahoma" w:hAnsi="Tahoma" w:cs="Tahoma"/>
          <w:sz w:val="18"/>
          <w:szCs w:val="18"/>
        </w:rPr>
        <w:br/>
        <w:t>1) ......................................................................................................................................................</w:t>
      </w:r>
    </w:p>
    <w:p w14:paraId="49AF877E"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i/>
          <w:sz w:val="18"/>
          <w:szCs w:val="18"/>
        </w:rPr>
        <w:t>(wskazać podmiotowy środek dowodowy, adres internetowy, wydający urząd lub organ, dokładne dane referencyjne dokumentacji)</w:t>
      </w:r>
    </w:p>
    <w:p w14:paraId="6DEDB72D"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2) .......................................................................................................................................................</w:t>
      </w:r>
    </w:p>
    <w:p w14:paraId="53992159" w14:textId="77777777" w:rsidR="0040363C" w:rsidRPr="00CA0356" w:rsidRDefault="0040363C" w:rsidP="0040363C">
      <w:pPr>
        <w:spacing w:line="360" w:lineRule="auto"/>
        <w:jc w:val="both"/>
        <w:rPr>
          <w:rFonts w:ascii="Tahoma" w:hAnsi="Tahoma" w:cs="Tahoma"/>
          <w:i/>
          <w:sz w:val="18"/>
          <w:szCs w:val="18"/>
        </w:rPr>
      </w:pPr>
      <w:r w:rsidRPr="00CA0356">
        <w:rPr>
          <w:rFonts w:ascii="Tahoma" w:hAnsi="Tahoma" w:cs="Tahoma"/>
          <w:i/>
          <w:sz w:val="18"/>
          <w:szCs w:val="18"/>
        </w:rPr>
        <w:t>(wskazać podmiotowy środek dowodowy, adres internetowy, wydający urząd lub organ, dokładne dane referencyjne dokumentacji)</w:t>
      </w:r>
    </w:p>
    <w:p w14:paraId="34A131AB" w14:textId="77777777" w:rsidR="0040363C" w:rsidRPr="00CA0356" w:rsidRDefault="0040363C" w:rsidP="0040363C">
      <w:pPr>
        <w:tabs>
          <w:tab w:val="left" w:pos="9428"/>
        </w:tabs>
        <w:rPr>
          <w:rFonts w:ascii="Tahoma" w:hAnsi="Tahoma" w:cs="Tahoma"/>
          <w:sz w:val="18"/>
          <w:szCs w:val="18"/>
        </w:rPr>
      </w:pPr>
    </w:p>
    <w:p w14:paraId="26FB3AE6" w14:textId="77777777" w:rsidR="0040363C" w:rsidRPr="00CA0356" w:rsidRDefault="0040363C" w:rsidP="0040363C">
      <w:pPr>
        <w:jc w:val="right"/>
        <w:rPr>
          <w:rFonts w:ascii="Tahoma" w:hAnsi="Tahoma" w:cs="Tahoma"/>
          <w:b/>
          <w:sz w:val="18"/>
          <w:szCs w:val="18"/>
        </w:rPr>
      </w:pPr>
      <w:r w:rsidRPr="00CA0356">
        <w:rPr>
          <w:rFonts w:ascii="Tahoma" w:hAnsi="Tahoma" w:cs="Tahoma"/>
          <w:sz w:val="18"/>
          <w:szCs w:val="18"/>
        </w:rPr>
        <w:br w:type="page"/>
      </w:r>
      <w:r w:rsidRPr="00CA0356">
        <w:rPr>
          <w:rFonts w:ascii="Tahoma" w:hAnsi="Tahoma" w:cs="Tahoma"/>
          <w:b/>
          <w:sz w:val="18"/>
          <w:szCs w:val="18"/>
        </w:rPr>
        <w:t>Załącznik Nr 3b</w:t>
      </w:r>
    </w:p>
    <w:p w14:paraId="0F0F51DD" w14:textId="77777777" w:rsidR="0040363C" w:rsidRPr="00CA0356" w:rsidRDefault="0040363C" w:rsidP="0040363C">
      <w:pPr>
        <w:jc w:val="right"/>
        <w:rPr>
          <w:rFonts w:ascii="Tahoma" w:hAnsi="Tahoma" w:cs="Tahoma"/>
          <w:b/>
          <w:sz w:val="18"/>
          <w:szCs w:val="18"/>
        </w:rPr>
      </w:pPr>
    </w:p>
    <w:p w14:paraId="59C449A0" w14:textId="77777777" w:rsidR="0040363C" w:rsidRPr="00CA0356" w:rsidRDefault="0040363C" w:rsidP="0040363C">
      <w:pPr>
        <w:rPr>
          <w:rFonts w:ascii="Tahoma" w:hAnsi="Tahoma" w:cs="Tahoma"/>
          <w:sz w:val="18"/>
          <w:szCs w:val="18"/>
        </w:rPr>
      </w:pPr>
    </w:p>
    <w:p w14:paraId="5A495DC2" w14:textId="77777777" w:rsidR="0040363C" w:rsidRPr="00CA0356" w:rsidRDefault="0040363C" w:rsidP="0040363C">
      <w:pPr>
        <w:rPr>
          <w:rFonts w:ascii="Tahoma" w:hAnsi="Tahoma" w:cs="Tahoma"/>
          <w:sz w:val="18"/>
          <w:szCs w:val="18"/>
        </w:rPr>
      </w:pPr>
    </w:p>
    <w:p w14:paraId="4B9EC520" w14:textId="77777777" w:rsidR="0040363C" w:rsidRPr="00CA0356" w:rsidRDefault="0040363C" w:rsidP="0040363C">
      <w:pPr>
        <w:jc w:val="right"/>
        <w:rPr>
          <w:rFonts w:ascii="Tahoma" w:hAnsi="Tahoma" w:cs="Tahoma"/>
          <w:sz w:val="18"/>
          <w:szCs w:val="18"/>
        </w:rPr>
      </w:pPr>
    </w:p>
    <w:p w14:paraId="24FD3AD0" w14:textId="77777777" w:rsidR="0040363C" w:rsidRPr="00CA0356" w:rsidRDefault="0040363C" w:rsidP="0040363C">
      <w:pPr>
        <w:spacing w:after="120" w:line="360" w:lineRule="auto"/>
        <w:jc w:val="center"/>
        <w:rPr>
          <w:rFonts w:ascii="Tahoma" w:hAnsi="Tahoma" w:cs="Tahoma"/>
          <w:b/>
          <w:sz w:val="18"/>
          <w:szCs w:val="18"/>
        </w:rPr>
      </w:pPr>
      <w:r w:rsidRPr="00CA0356">
        <w:rPr>
          <w:rFonts w:ascii="Tahoma" w:hAnsi="Tahoma" w:cs="Tahoma"/>
          <w:sz w:val="18"/>
          <w:szCs w:val="18"/>
        </w:rPr>
        <w:tab/>
      </w:r>
      <w:r w:rsidRPr="00CA0356">
        <w:rPr>
          <w:rFonts w:ascii="Tahoma" w:hAnsi="Tahoma" w:cs="Tahoma"/>
          <w:b/>
          <w:sz w:val="18"/>
          <w:szCs w:val="18"/>
        </w:rPr>
        <w:t xml:space="preserve">Oświadczenia podmiotu udostępniającego zasoby  </w:t>
      </w:r>
    </w:p>
    <w:p w14:paraId="21C5FD67" w14:textId="77777777" w:rsidR="0040363C" w:rsidRPr="00CA0356" w:rsidRDefault="0040363C" w:rsidP="0040363C">
      <w:pPr>
        <w:spacing w:before="120" w:line="360" w:lineRule="auto"/>
        <w:jc w:val="center"/>
        <w:rPr>
          <w:rFonts w:ascii="Tahoma" w:hAnsi="Tahoma" w:cs="Tahoma"/>
          <w:b/>
          <w:caps/>
          <w:sz w:val="18"/>
          <w:szCs w:val="18"/>
        </w:rPr>
      </w:pPr>
      <w:r w:rsidRPr="00CA0356">
        <w:rPr>
          <w:rFonts w:ascii="Tahoma" w:hAnsi="Tahoma" w:cs="Tahoma"/>
          <w:b/>
          <w:sz w:val="18"/>
          <w:szCs w:val="18"/>
        </w:rPr>
        <w:t xml:space="preserve">DOTYCZĄCE PRZESŁANEK WYKLUCZENIA Z ART. 5K ROZPORZĄDZENIA 833/2014 ORAZ ART. 7 UST. 1 USTAWY </w:t>
      </w:r>
      <w:r w:rsidRPr="00CA0356">
        <w:rPr>
          <w:rFonts w:ascii="Tahoma" w:hAnsi="Tahoma" w:cs="Tahoma"/>
          <w:b/>
          <w:caps/>
          <w:sz w:val="18"/>
          <w:szCs w:val="18"/>
        </w:rPr>
        <w:t>o szczególnych rozwiązaniach w zakresie przeciwdziałania wspieraniu agresji na Ukrainę oraz służących ochronie bezpieczeństwa narodowego</w:t>
      </w:r>
    </w:p>
    <w:p w14:paraId="439728F7" w14:textId="77777777" w:rsidR="0040363C" w:rsidRPr="00CA0356" w:rsidRDefault="0040363C" w:rsidP="0040363C">
      <w:pPr>
        <w:spacing w:before="120" w:line="360" w:lineRule="auto"/>
        <w:jc w:val="center"/>
        <w:rPr>
          <w:rFonts w:ascii="Tahoma" w:hAnsi="Tahoma" w:cs="Tahoma"/>
          <w:b/>
          <w:sz w:val="18"/>
          <w:szCs w:val="18"/>
          <w:u w:val="single"/>
        </w:rPr>
      </w:pPr>
      <w:r w:rsidRPr="00CA0356">
        <w:rPr>
          <w:rFonts w:ascii="Tahoma" w:hAnsi="Tahoma" w:cs="Tahoma"/>
          <w:b/>
          <w:sz w:val="18"/>
          <w:szCs w:val="18"/>
        </w:rPr>
        <w:t xml:space="preserve">składane na podstawie art. 125 ust. 5 ustawy </w:t>
      </w:r>
      <w:proofErr w:type="spellStart"/>
      <w:r w:rsidRPr="00CA0356">
        <w:rPr>
          <w:rFonts w:ascii="Tahoma" w:hAnsi="Tahoma" w:cs="Tahoma"/>
          <w:b/>
          <w:sz w:val="18"/>
          <w:szCs w:val="18"/>
        </w:rPr>
        <w:t>PZP</w:t>
      </w:r>
      <w:proofErr w:type="spellEnd"/>
    </w:p>
    <w:p w14:paraId="190B6FB0" w14:textId="41730811" w:rsidR="0040363C" w:rsidRPr="00CA0356" w:rsidRDefault="0040363C" w:rsidP="0040363C">
      <w:pPr>
        <w:spacing w:before="240" w:line="360" w:lineRule="auto"/>
        <w:ind w:firstLine="709"/>
        <w:jc w:val="both"/>
        <w:rPr>
          <w:rFonts w:ascii="Tahoma" w:hAnsi="Tahoma" w:cs="Tahoma"/>
          <w:sz w:val="18"/>
          <w:szCs w:val="18"/>
        </w:rPr>
      </w:pPr>
      <w:r w:rsidRPr="00CA0356">
        <w:rPr>
          <w:rFonts w:ascii="Tahoma" w:hAnsi="Tahoma" w:cs="Tahoma"/>
          <w:sz w:val="18"/>
          <w:szCs w:val="18"/>
        </w:rPr>
        <w:t>Na potrzeby postępowania o udzielenie zamówienia publicznego pn</w:t>
      </w:r>
      <w:r w:rsidRPr="00640FCC">
        <w:rPr>
          <w:rFonts w:ascii="Tahoma" w:hAnsi="Tahoma" w:cs="Tahoma"/>
          <w:sz w:val="18"/>
          <w:szCs w:val="18"/>
        </w:rPr>
        <w:t xml:space="preserve">. </w:t>
      </w:r>
      <w:r w:rsidR="00DA20AA" w:rsidRPr="00640FCC">
        <w:rPr>
          <w:rFonts w:ascii="Tahoma" w:hAnsi="Tahoma" w:cs="Tahoma"/>
          <w:b/>
          <w:bCs/>
          <w:iCs/>
          <w:sz w:val="18"/>
          <w:szCs w:val="18"/>
        </w:rPr>
        <w:t>Transport sanitarny</w:t>
      </w:r>
      <w:r w:rsidR="00DA20AA" w:rsidRPr="00640FCC" w:rsidDel="00DA20AA">
        <w:rPr>
          <w:rFonts w:ascii="Tahoma" w:hAnsi="Tahoma" w:cs="Tahoma"/>
          <w:b/>
          <w:bCs/>
          <w:iCs/>
          <w:sz w:val="18"/>
          <w:szCs w:val="18"/>
        </w:rPr>
        <w:t xml:space="preserve"> </w:t>
      </w:r>
      <w:r w:rsidR="00C46EDE" w:rsidRPr="00640FCC">
        <w:rPr>
          <w:rFonts w:ascii="Tahoma" w:hAnsi="Tahoma" w:cs="Tahoma"/>
          <w:b/>
          <w:bCs/>
          <w:sz w:val="18"/>
          <w:szCs w:val="18"/>
        </w:rPr>
        <w:t xml:space="preserve"> </w:t>
      </w:r>
      <w:r w:rsidR="00C46EDE" w:rsidRPr="00640FCC">
        <w:rPr>
          <w:rFonts w:ascii="Tahoma" w:hAnsi="Tahoma" w:cs="Tahoma"/>
          <w:b/>
          <w:bCs/>
          <w:iCs/>
          <w:sz w:val="18"/>
          <w:szCs w:val="18"/>
        </w:rPr>
        <w:t>nr </w:t>
      </w:r>
      <w:r w:rsidR="005A11DD">
        <w:rPr>
          <w:rFonts w:ascii="Tahoma" w:hAnsi="Tahoma" w:cs="Tahoma"/>
          <w:b/>
          <w:bCs/>
          <w:iCs/>
          <w:sz w:val="18"/>
          <w:szCs w:val="18"/>
        </w:rPr>
        <w:t>64</w:t>
      </w:r>
      <w:r w:rsidR="00C46EDE" w:rsidRPr="00640FCC">
        <w:rPr>
          <w:rFonts w:ascii="Tahoma" w:hAnsi="Tahoma" w:cs="Tahoma"/>
          <w:b/>
          <w:bCs/>
          <w:iCs/>
          <w:sz w:val="18"/>
          <w:szCs w:val="18"/>
        </w:rPr>
        <w:t>/</w:t>
      </w:r>
      <w:proofErr w:type="spellStart"/>
      <w:r w:rsidR="00C46EDE" w:rsidRPr="00C46EDE">
        <w:rPr>
          <w:rFonts w:ascii="Tahoma" w:hAnsi="Tahoma" w:cs="Tahoma"/>
          <w:b/>
          <w:bCs/>
          <w:iCs/>
          <w:sz w:val="18"/>
          <w:szCs w:val="18"/>
        </w:rPr>
        <w:t>PN</w:t>
      </w:r>
      <w:proofErr w:type="spellEnd"/>
      <w:r w:rsidR="00C46EDE" w:rsidRPr="00C46EDE">
        <w:rPr>
          <w:rFonts w:ascii="Tahoma" w:hAnsi="Tahoma" w:cs="Tahoma"/>
          <w:b/>
          <w:bCs/>
          <w:iCs/>
          <w:sz w:val="18"/>
          <w:szCs w:val="18"/>
        </w:rPr>
        <w:t>/</w:t>
      </w:r>
      <w:proofErr w:type="spellStart"/>
      <w:r w:rsidR="00C46EDE" w:rsidRPr="00C46EDE">
        <w:rPr>
          <w:rFonts w:ascii="Tahoma" w:hAnsi="Tahoma" w:cs="Tahoma"/>
          <w:b/>
          <w:bCs/>
          <w:iCs/>
          <w:sz w:val="18"/>
          <w:szCs w:val="18"/>
        </w:rPr>
        <w:t>ZP</w:t>
      </w:r>
      <w:proofErr w:type="spellEnd"/>
      <w:r w:rsidR="00C46EDE" w:rsidRPr="00C46EDE">
        <w:rPr>
          <w:rFonts w:ascii="Tahoma" w:hAnsi="Tahoma" w:cs="Tahoma"/>
          <w:b/>
          <w:bCs/>
          <w:iCs/>
          <w:sz w:val="18"/>
          <w:szCs w:val="18"/>
        </w:rPr>
        <w:t>/U/202</w:t>
      </w:r>
      <w:r w:rsidR="007F5CF6">
        <w:rPr>
          <w:rFonts w:ascii="Tahoma" w:hAnsi="Tahoma" w:cs="Tahoma"/>
          <w:b/>
          <w:bCs/>
          <w:iCs/>
          <w:sz w:val="18"/>
          <w:szCs w:val="18"/>
        </w:rPr>
        <w:t>4</w:t>
      </w:r>
      <w:r w:rsidRPr="00CA0356">
        <w:rPr>
          <w:rFonts w:ascii="Tahoma" w:hAnsi="Tahoma" w:cs="Tahoma"/>
          <w:i/>
          <w:sz w:val="18"/>
          <w:szCs w:val="18"/>
        </w:rPr>
        <w:t xml:space="preserve">, </w:t>
      </w:r>
      <w:r w:rsidRPr="00CA0356">
        <w:rPr>
          <w:rFonts w:ascii="Tahoma" w:hAnsi="Tahoma" w:cs="Tahoma"/>
          <w:sz w:val="18"/>
          <w:szCs w:val="18"/>
        </w:rPr>
        <w:t>oświadczam, co następuje:</w:t>
      </w:r>
    </w:p>
    <w:p w14:paraId="66C87240" w14:textId="77777777" w:rsidR="0040363C" w:rsidRPr="00CA0356" w:rsidRDefault="0040363C" w:rsidP="0040363C">
      <w:pPr>
        <w:shd w:val="clear" w:color="auto" w:fill="BFBFBF"/>
        <w:spacing w:before="360" w:line="360" w:lineRule="auto"/>
        <w:rPr>
          <w:rFonts w:ascii="Tahoma" w:hAnsi="Tahoma" w:cs="Tahoma"/>
          <w:b/>
          <w:sz w:val="18"/>
          <w:szCs w:val="18"/>
        </w:rPr>
      </w:pPr>
      <w:r w:rsidRPr="00CA0356">
        <w:rPr>
          <w:rFonts w:ascii="Tahoma" w:hAnsi="Tahoma" w:cs="Tahoma"/>
          <w:b/>
          <w:sz w:val="18"/>
          <w:szCs w:val="18"/>
        </w:rPr>
        <w:t>OŚWIADCZENIA DOTYCZĄCE WYKONAWCY:</w:t>
      </w:r>
    </w:p>
    <w:p w14:paraId="32D3EDBF" w14:textId="77777777" w:rsidR="0040363C" w:rsidRPr="00CA0356" w:rsidRDefault="0040363C" w:rsidP="00E55EF0">
      <w:pPr>
        <w:pStyle w:val="Akapitzlist"/>
        <w:numPr>
          <w:ilvl w:val="0"/>
          <w:numId w:val="37"/>
        </w:numPr>
        <w:spacing w:before="360" w:after="0" w:line="360" w:lineRule="auto"/>
        <w:ind w:left="426"/>
        <w:jc w:val="both"/>
        <w:rPr>
          <w:rFonts w:ascii="Tahoma" w:hAnsi="Tahoma" w:cs="Tahoma"/>
          <w:b/>
          <w:bCs/>
          <w:sz w:val="18"/>
          <w:szCs w:val="18"/>
        </w:rPr>
      </w:pPr>
      <w:r w:rsidRPr="00CA0356">
        <w:rPr>
          <w:rFonts w:ascii="Tahoma" w:hAnsi="Tahoma" w:cs="Tahoma"/>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A0356">
        <w:rPr>
          <w:rStyle w:val="Odwoanieprzypisudolnego"/>
          <w:rFonts w:ascii="Tahoma" w:hAnsi="Tahoma" w:cs="Tahoma"/>
          <w:sz w:val="18"/>
          <w:szCs w:val="18"/>
        </w:rPr>
        <w:footnoteReference w:id="7"/>
      </w:r>
    </w:p>
    <w:p w14:paraId="075492D4" w14:textId="77777777" w:rsidR="0040363C" w:rsidRPr="00CA0356" w:rsidRDefault="0040363C" w:rsidP="00E55EF0">
      <w:pPr>
        <w:pStyle w:val="NormalnyWeb"/>
        <w:numPr>
          <w:ilvl w:val="0"/>
          <w:numId w:val="37"/>
        </w:numPr>
        <w:spacing w:before="0" w:beforeAutospacing="0" w:after="0" w:afterAutospacing="0" w:line="360" w:lineRule="auto"/>
        <w:ind w:left="426"/>
        <w:rPr>
          <w:rFonts w:ascii="Tahoma" w:hAnsi="Tahoma" w:cs="Tahoma"/>
          <w:b/>
          <w:bCs/>
          <w:sz w:val="18"/>
          <w:szCs w:val="18"/>
        </w:rPr>
      </w:pPr>
      <w:r w:rsidRPr="00CA0356">
        <w:rPr>
          <w:rFonts w:ascii="Tahoma" w:hAnsi="Tahoma" w:cs="Tahoma"/>
          <w:sz w:val="18"/>
          <w:szCs w:val="18"/>
        </w:rPr>
        <w:t>Oświadczam, że nie zachodzą w stosunku do mnie przesłanki wykluczenia z postępowania na podstawie art. 7 ust. 1 ustawy z dnia 13 kwietnia 2022 r.</w:t>
      </w:r>
      <w:r w:rsidRPr="00CA0356">
        <w:rPr>
          <w:rFonts w:ascii="Tahoma" w:hAnsi="Tahoma" w:cs="Tahoma"/>
          <w:i/>
          <w:iCs/>
          <w:sz w:val="18"/>
          <w:szCs w:val="18"/>
        </w:rPr>
        <w:t xml:space="preserve"> o szczególnych rozwiązaniach w zakresie przeciwdziałania wspieraniu agresji na Ukrainę oraz służących ochronie bezpieczeństwa narodowego </w:t>
      </w:r>
      <w:r w:rsidRPr="00CA0356">
        <w:rPr>
          <w:rFonts w:ascii="Tahoma" w:hAnsi="Tahoma" w:cs="Tahoma"/>
          <w:sz w:val="18"/>
          <w:szCs w:val="18"/>
        </w:rPr>
        <w:t>(Dz. U. poz. 835)</w:t>
      </w:r>
      <w:r w:rsidRPr="00CA0356">
        <w:rPr>
          <w:rFonts w:ascii="Tahoma" w:hAnsi="Tahoma" w:cs="Tahoma"/>
          <w:i/>
          <w:iCs/>
          <w:sz w:val="18"/>
          <w:szCs w:val="18"/>
        </w:rPr>
        <w:t>.</w:t>
      </w:r>
      <w:r w:rsidRPr="00CA0356">
        <w:rPr>
          <w:rStyle w:val="Odwoanieprzypisudolnego"/>
          <w:rFonts w:ascii="Tahoma" w:hAnsi="Tahoma" w:cs="Tahoma"/>
          <w:sz w:val="18"/>
          <w:szCs w:val="18"/>
        </w:rPr>
        <w:footnoteReference w:id="8"/>
      </w:r>
    </w:p>
    <w:p w14:paraId="52918BB5" w14:textId="77777777" w:rsidR="0040363C" w:rsidRPr="00CA0356" w:rsidRDefault="0040363C" w:rsidP="0040363C">
      <w:pPr>
        <w:shd w:val="clear" w:color="auto" w:fill="BFBFBF"/>
        <w:spacing w:before="240" w:line="360" w:lineRule="auto"/>
        <w:jc w:val="both"/>
        <w:rPr>
          <w:rFonts w:ascii="Tahoma" w:hAnsi="Tahoma" w:cs="Tahoma"/>
          <w:b/>
          <w:sz w:val="18"/>
          <w:szCs w:val="18"/>
        </w:rPr>
      </w:pPr>
      <w:r w:rsidRPr="00CA0356">
        <w:rPr>
          <w:rFonts w:ascii="Tahoma" w:hAnsi="Tahoma" w:cs="Tahoma"/>
          <w:b/>
          <w:sz w:val="18"/>
          <w:szCs w:val="18"/>
        </w:rPr>
        <w:t>OŚWIADCZENIE DOTYCZĄCE PODANYCH INFORMACJI:</w:t>
      </w:r>
    </w:p>
    <w:p w14:paraId="34A97D8A" w14:textId="77777777" w:rsidR="0040363C" w:rsidRPr="00CA0356" w:rsidRDefault="0040363C" w:rsidP="0040363C">
      <w:pPr>
        <w:spacing w:line="360" w:lineRule="auto"/>
        <w:jc w:val="both"/>
        <w:rPr>
          <w:rFonts w:ascii="Tahoma" w:hAnsi="Tahoma" w:cs="Tahoma"/>
          <w:b/>
          <w:sz w:val="18"/>
          <w:szCs w:val="18"/>
        </w:rPr>
      </w:pPr>
    </w:p>
    <w:p w14:paraId="6541E85A"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 xml:space="preserve">Oświadczam, że wszystkie informacje podane w powyższych oświadczeniach są aktualne </w:t>
      </w:r>
      <w:r w:rsidRPr="00CA0356">
        <w:rPr>
          <w:rFonts w:ascii="Tahoma" w:hAnsi="Tahoma" w:cs="Tahoma"/>
          <w:sz w:val="18"/>
          <w:szCs w:val="18"/>
        </w:rPr>
        <w:br/>
        <w:t>i zgodne z prawdą oraz zostały przedstawione z pełną świadomością konsekwencji wprowadzenia zamawiającego w błąd przy przedstawianiu informacji.</w:t>
      </w:r>
    </w:p>
    <w:p w14:paraId="2C7BC101" w14:textId="77777777" w:rsidR="0040363C" w:rsidRPr="00CA0356" w:rsidRDefault="0040363C" w:rsidP="0040363C">
      <w:pPr>
        <w:spacing w:line="360" w:lineRule="auto"/>
        <w:jc w:val="both"/>
        <w:rPr>
          <w:rFonts w:ascii="Tahoma" w:hAnsi="Tahoma" w:cs="Tahoma"/>
          <w:sz w:val="18"/>
          <w:szCs w:val="18"/>
        </w:rPr>
      </w:pPr>
    </w:p>
    <w:p w14:paraId="22A803F4" w14:textId="77777777" w:rsidR="0040363C" w:rsidRPr="00CA0356" w:rsidRDefault="0040363C" w:rsidP="0040363C">
      <w:pPr>
        <w:shd w:val="clear" w:color="auto" w:fill="BFBFBF"/>
        <w:spacing w:after="120" w:line="360" w:lineRule="auto"/>
        <w:jc w:val="both"/>
        <w:rPr>
          <w:rFonts w:ascii="Tahoma" w:hAnsi="Tahoma" w:cs="Tahoma"/>
          <w:b/>
          <w:sz w:val="18"/>
          <w:szCs w:val="18"/>
        </w:rPr>
      </w:pPr>
      <w:r w:rsidRPr="00CA0356">
        <w:rPr>
          <w:rFonts w:ascii="Tahoma" w:hAnsi="Tahoma" w:cs="Tahoma"/>
          <w:b/>
          <w:sz w:val="18"/>
          <w:szCs w:val="18"/>
        </w:rPr>
        <w:t>INFORMACJA DOTYCZĄCA DOSTĘPU DO PODMIOTOWYCH ŚRODKÓW DOWODOWYCH:</w:t>
      </w:r>
    </w:p>
    <w:p w14:paraId="22AC7126"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Wskazuję następujące podmiotowe środki dowodowe, które można uzyskać za pomocą bezpłatnych i ogólnodostępnych baz danych, oraz dane umożliwiające dostęp do tych środków:</w:t>
      </w:r>
      <w:r w:rsidRPr="00CA0356">
        <w:rPr>
          <w:rFonts w:ascii="Tahoma" w:hAnsi="Tahoma" w:cs="Tahoma"/>
          <w:sz w:val="18"/>
          <w:szCs w:val="18"/>
        </w:rPr>
        <w:br/>
        <w:t>1) ......................................................................................................................................................</w:t>
      </w:r>
    </w:p>
    <w:p w14:paraId="4C7D798C"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i/>
          <w:sz w:val="18"/>
          <w:szCs w:val="18"/>
        </w:rPr>
        <w:t>(wskazać podmiotowy środek dowodowy, adres internetowy, wydający urząd lub organ, dokładne dane referencyjne dokumentacji)</w:t>
      </w:r>
    </w:p>
    <w:p w14:paraId="04ACD94A"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2) .......................................................................................................................................................</w:t>
      </w:r>
    </w:p>
    <w:p w14:paraId="76188ECC" w14:textId="77777777" w:rsidR="0040363C" w:rsidRPr="00CA0356" w:rsidRDefault="0040363C" w:rsidP="0040363C">
      <w:pPr>
        <w:spacing w:line="360" w:lineRule="auto"/>
        <w:jc w:val="both"/>
        <w:rPr>
          <w:rFonts w:ascii="Tahoma" w:hAnsi="Tahoma" w:cs="Tahoma"/>
          <w:i/>
          <w:sz w:val="18"/>
          <w:szCs w:val="18"/>
        </w:rPr>
      </w:pPr>
      <w:r w:rsidRPr="00CA0356">
        <w:rPr>
          <w:rFonts w:ascii="Tahoma" w:hAnsi="Tahoma" w:cs="Tahoma"/>
          <w:i/>
          <w:sz w:val="18"/>
          <w:szCs w:val="18"/>
        </w:rPr>
        <w:t>(wskazać podmiotowy środek dowodowy, adres internetowy, wydający urząd lub organ, dokładne dane referencyjne dokumentacji)</w:t>
      </w:r>
    </w:p>
    <w:p w14:paraId="272B1AAD" w14:textId="46AD8187" w:rsidR="0040363C" w:rsidRPr="00CA0356" w:rsidRDefault="0040363C" w:rsidP="0040363C">
      <w:pPr>
        <w:jc w:val="right"/>
        <w:rPr>
          <w:rFonts w:ascii="Tahoma" w:hAnsi="Tahoma" w:cs="Tahoma"/>
          <w:b/>
          <w:sz w:val="18"/>
          <w:szCs w:val="18"/>
        </w:rPr>
      </w:pPr>
      <w:r w:rsidRPr="00CA0356">
        <w:rPr>
          <w:rFonts w:ascii="Tahoma" w:hAnsi="Tahoma" w:cs="Tahoma"/>
          <w:b/>
          <w:sz w:val="18"/>
          <w:szCs w:val="18"/>
        </w:rPr>
        <w:br w:type="page"/>
        <w:t>Załącznik nr 4</w:t>
      </w:r>
    </w:p>
    <w:p w14:paraId="3BAB2E59" w14:textId="77777777" w:rsidR="0040363C" w:rsidRPr="00CA0356" w:rsidRDefault="0040363C" w:rsidP="0040363C">
      <w:pPr>
        <w:jc w:val="right"/>
        <w:rPr>
          <w:rFonts w:ascii="Tahoma" w:hAnsi="Tahoma" w:cs="Tahoma"/>
          <w:b/>
          <w:sz w:val="18"/>
          <w:szCs w:val="18"/>
        </w:rPr>
      </w:pPr>
    </w:p>
    <w:p w14:paraId="311DDB75" w14:textId="77777777" w:rsidR="0040363C" w:rsidRPr="00CA0356" w:rsidRDefault="0040363C" w:rsidP="0040363C">
      <w:pPr>
        <w:jc w:val="center"/>
        <w:rPr>
          <w:rFonts w:ascii="Tahoma" w:hAnsi="Tahoma" w:cs="Tahoma"/>
          <w:b/>
          <w:iCs/>
          <w:smallCaps/>
          <w:kern w:val="16"/>
          <w:sz w:val="18"/>
          <w:szCs w:val="18"/>
        </w:rPr>
      </w:pPr>
      <w:r w:rsidRPr="00CA0356">
        <w:rPr>
          <w:rFonts w:ascii="Tahoma" w:hAnsi="Tahoma" w:cs="Tahoma"/>
          <w:b/>
          <w:iCs/>
          <w:smallCaps/>
          <w:kern w:val="16"/>
          <w:sz w:val="18"/>
          <w:szCs w:val="18"/>
        </w:rPr>
        <w:t xml:space="preserve">Projektowane postanowienia umowy w sprawie zamówienia publicznego, </w:t>
      </w:r>
    </w:p>
    <w:p w14:paraId="6178EA26" w14:textId="77777777" w:rsidR="0040363C" w:rsidRPr="00CA0356" w:rsidRDefault="0040363C" w:rsidP="0040363C">
      <w:pPr>
        <w:jc w:val="center"/>
        <w:rPr>
          <w:rFonts w:ascii="Tahoma" w:hAnsi="Tahoma" w:cs="Tahoma"/>
          <w:b/>
          <w:iCs/>
          <w:smallCaps/>
          <w:kern w:val="16"/>
          <w:sz w:val="18"/>
          <w:szCs w:val="18"/>
        </w:rPr>
      </w:pPr>
      <w:r w:rsidRPr="00CA0356">
        <w:rPr>
          <w:rFonts w:ascii="Tahoma" w:hAnsi="Tahoma" w:cs="Tahoma"/>
          <w:b/>
          <w:iCs/>
          <w:smallCaps/>
          <w:kern w:val="16"/>
          <w:sz w:val="18"/>
          <w:szCs w:val="18"/>
        </w:rPr>
        <w:t>które zostaną wprowadzone do treści tej umowy</w:t>
      </w:r>
    </w:p>
    <w:p w14:paraId="76BB9B0E" w14:textId="77777777" w:rsidR="0040363C" w:rsidRPr="00CA0356" w:rsidRDefault="0040363C" w:rsidP="0040363C">
      <w:pPr>
        <w:jc w:val="center"/>
        <w:rPr>
          <w:rFonts w:ascii="Tahoma" w:hAnsi="Tahoma" w:cs="Tahoma"/>
          <w:b/>
          <w:sz w:val="18"/>
          <w:szCs w:val="18"/>
        </w:rPr>
      </w:pPr>
    </w:p>
    <w:p w14:paraId="16384D78" w14:textId="3DC78AF0" w:rsidR="0040363C" w:rsidRPr="005A11DD" w:rsidRDefault="0040363C" w:rsidP="0040363C">
      <w:pPr>
        <w:jc w:val="center"/>
        <w:rPr>
          <w:rFonts w:ascii="Tahoma" w:hAnsi="Tahoma" w:cs="Tahoma"/>
          <w:b/>
          <w:iCs/>
          <w:smallCaps/>
          <w:kern w:val="16"/>
          <w:sz w:val="18"/>
          <w:szCs w:val="18"/>
          <w:u w:val="single"/>
        </w:rPr>
      </w:pPr>
      <w:r w:rsidRPr="005A11DD">
        <w:rPr>
          <w:rFonts w:ascii="Tahoma" w:hAnsi="Tahoma" w:cs="Tahoma"/>
          <w:b/>
          <w:iCs/>
          <w:smallCaps/>
          <w:kern w:val="16"/>
          <w:sz w:val="18"/>
          <w:szCs w:val="18"/>
        </w:rPr>
        <w:t xml:space="preserve">Umowa Nr </w:t>
      </w:r>
      <w:r w:rsidR="00CC5CAB" w:rsidRPr="005A11DD">
        <w:rPr>
          <w:rFonts w:ascii="Tahoma" w:hAnsi="Tahoma" w:cs="Tahoma"/>
          <w:b/>
          <w:iCs/>
          <w:smallCaps/>
          <w:kern w:val="16"/>
          <w:sz w:val="18"/>
          <w:szCs w:val="18"/>
        </w:rPr>
        <w:t>64</w:t>
      </w:r>
      <w:r w:rsidRPr="005A11DD">
        <w:rPr>
          <w:rFonts w:ascii="Tahoma" w:hAnsi="Tahoma" w:cs="Tahoma"/>
          <w:b/>
          <w:iCs/>
          <w:smallCaps/>
          <w:kern w:val="16"/>
          <w:sz w:val="18"/>
          <w:szCs w:val="18"/>
        </w:rPr>
        <w:t>/</w:t>
      </w:r>
      <w:proofErr w:type="spellStart"/>
      <w:r w:rsidRPr="005A11DD">
        <w:rPr>
          <w:rFonts w:ascii="Tahoma" w:hAnsi="Tahoma" w:cs="Tahoma"/>
          <w:b/>
          <w:sz w:val="18"/>
          <w:szCs w:val="18"/>
        </w:rPr>
        <w:t>PN</w:t>
      </w:r>
      <w:proofErr w:type="spellEnd"/>
      <w:r w:rsidRPr="005A11DD">
        <w:rPr>
          <w:rFonts w:ascii="Tahoma" w:hAnsi="Tahoma" w:cs="Tahoma"/>
          <w:b/>
          <w:sz w:val="18"/>
          <w:szCs w:val="18"/>
        </w:rPr>
        <w:t>/</w:t>
      </w:r>
      <w:proofErr w:type="spellStart"/>
      <w:r w:rsidRPr="005A11DD">
        <w:rPr>
          <w:rFonts w:ascii="Tahoma" w:hAnsi="Tahoma" w:cs="Tahoma"/>
          <w:b/>
          <w:sz w:val="18"/>
          <w:szCs w:val="18"/>
        </w:rPr>
        <w:t>ZP</w:t>
      </w:r>
      <w:proofErr w:type="spellEnd"/>
      <w:r w:rsidRPr="005A11DD">
        <w:rPr>
          <w:rFonts w:ascii="Tahoma" w:hAnsi="Tahoma" w:cs="Tahoma"/>
          <w:b/>
          <w:sz w:val="18"/>
          <w:szCs w:val="18"/>
        </w:rPr>
        <w:t>/U/…/202</w:t>
      </w:r>
      <w:r w:rsidR="007F5CF6" w:rsidRPr="005A11DD">
        <w:rPr>
          <w:rFonts w:ascii="Tahoma" w:hAnsi="Tahoma" w:cs="Tahoma"/>
          <w:b/>
          <w:sz w:val="18"/>
          <w:szCs w:val="18"/>
        </w:rPr>
        <w:t>4</w:t>
      </w:r>
      <w:r w:rsidRPr="005A11DD">
        <w:rPr>
          <w:rFonts w:ascii="Tahoma" w:hAnsi="Tahoma" w:cs="Tahoma"/>
          <w:b/>
          <w:sz w:val="18"/>
          <w:szCs w:val="18"/>
        </w:rPr>
        <w:t xml:space="preserve"> </w:t>
      </w:r>
      <w:r w:rsidRPr="005A11DD">
        <w:rPr>
          <w:rFonts w:ascii="Tahoma" w:hAnsi="Tahoma" w:cs="Tahoma"/>
          <w:b/>
          <w:iCs/>
          <w:smallCaps/>
          <w:kern w:val="16"/>
          <w:sz w:val="18"/>
          <w:szCs w:val="18"/>
        </w:rPr>
        <w:t xml:space="preserve">– </w:t>
      </w:r>
      <w:r w:rsidRPr="005A11DD">
        <w:rPr>
          <w:rFonts w:ascii="Tahoma" w:hAnsi="Tahoma" w:cs="Tahoma"/>
          <w:b/>
          <w:iCs/>
          <w:smallCaps/>
          <w:kern w:val="16"/>
          <w:sz w:val="18"/>
          <w:szCs w:val="18"/>
          <w:u w:val="single"/>
        </w:rPr>
        <w:t>WZÓR</w:t>
      </w:r>
    </w:p>
    <w:p w14:paraId="09009EEF" w14:textId="16C3B232" w:rsidR="0040363C" w:rsidRPr="005A11DD" w:rsidRDefault="0040363C" w:rsidP="0040363C">
      <w:pPr>
        <w:jc w:val="center"/>
        <w:rPr>
          <w:rFonts w:ascii="Tahoma" w:hAnsi="Tahoma" w:cs="Tahoma"/>
          <w:sz w:val="18"/>
          <w:szCs w:val="18"/>
        </w:rPr>
      </w:pPr>
      <w:r w:rsidRPr="005A11DD">
        <w:rPr>
          <w:rFonts w:ascii="Tahoma" w:hAnsi="Tahoma" w:cs="Tahoma"/>
          <w:sz w:val="18"/>
          <w:szCs w:val="18"/>
        </w:rPr>
        <w:t xml:space="preserve">stanowiąca wynik postępowania przeprowadzonego w trybie przetargu nieograniczonego </w:t>
      </w:r>
      <w:r w:rsidR="00CC5CAB" w:rsidRPr="005A11DD">
        <w:rPr>
          <w:rFonts w:ascii="Tahoma" w:hAnsi="Tahoma" w:cs="Tahoma"/>
          <w:sz w:val="18"/>
          <w:szCs w:val="18"/>
        </w:rPr>
        <w:t>64</w:t>
      </w:r>
      <w:r w:rsidRPr="005A11DD">
        <w:rPr>
          <w:rFonts w:ascii="Tahoma" w:hAnsi="Tahoma" w:cs="Tahoma"/>
          <w:sz w:val="18"/>
          <w:szCs w:val="18"/>
        </w:rPr>
        <w:t>/</w:t>
      </w:r>
      <w:proofErr w:type="spellStart"/>
      <w:r w:rsidRPr="005A11DD">
        <w:rPr>
          <w:rFonts w:ascii="Tahoma" w:hAnsi="Tahoma" w:cs="Tahoma"/>
          <w:sz w:val="18"/>
          <w:szCs w:val="18"/>
        </w:rPr>
        <w:t>PN</w:t>
      </w:r>
      <w:proofErr w:type="spellEnd"/>
      <w:r w:rsidRPr="005A11DD">
        <w:rPr>
          <w:rFonts w:ascii="Tahoma" w:hAnsi="Tahoma" w:cs="Tahoma"/>
          <w:sz w:val="18"/>
          <w:szCs w:val="18"/>
        </w:rPr>
        <w:t>/</w:t>
      </w:r>
      <w:proofErr w:type="spellStart"/>
      <w:r w:rsidRPr="005A11DD">
        <w:rPr>
          <w:rFonts w:ascii="Tahoma" w:hAnsi="Tahoma" w:cs="Tahoma"/>
          <w:sz w:val="18"/>
          <w:szCs w:val="18"/>
        </w:rPr>
        <w:t>ZP</w:t>
      </w:r>
      <w:proofErr w:type="spellEnd"/>
      <w:r w:rsidRPr="005A11DD">
        <w:rPr>
          <w:rFonts w:ascii="Tahoma" w:hAnsi="Tahoma" w:cs="Tahoma"/>
          <w:sz w:val="18"/>
          <w:szCs w:val="18"/>
        </w:rPr>
        <w:t>/U/202</w:t>
      </w:r>
      <w:r w:rsidR="007F5CF6" w:rsidRPr="005A11DD">
        <w:rPr>
          <w:rFonts w:ascii="Tahoma" w:hAnsi="Tahoma" w:cs="Tahoma"/>
          <w:sz w:val="18"/>
          <w:szCs w:val="18"/>
        </w:rPr>
        <w:t>4</w:t>
      </w:r>
    </w:p>
    <w:p w14:paraId="77DDDBFC" w14:textId="3A60B3F1" w:rsidR="0040363C" w:rsidRPr="00CA0356" w:rsidRDefault="0040363C" w:rsidP="0040363C">
      <w:pPr>
        <w:jc w:val="center"/>
        <w:rPr>
          <w:rFonts w:ascii="Tahoma" w:hAnsi="Tahoma" w:cs="Tahoma"/>
          <w:sz w:val="18"/>
          <w:szCs w:val="18"/>
        </w:rPr>
      </w:pPr>
      <w:r w:rsidRPr="005A11DD">
        <w:rPr>
          <w:rFonts w:ascii="Tahoma" w:hAnsi="Tahoma" w:cs="Tahoma"/>
          <w:sz w:val="18"/>
          <w:szCs w:val="18"/>
        </w:rPr>
        <w:t>– art. 132 i następne ustawy Prawo Zamówień Publicznych (Dz. U. z 202</w:t>
      </w:r>
      <w:r w:rsidR="005B32E6" w:rsidRPr="001C5EFF">
        <w:rPr>
          <w:rFonts w:ascii="Tahoma" w:hAnsi="Tahoma" w:cs="Tahoma"/>
          <w:sz w:val="18"/>
          <w:szCs w:val="18"/>
        </w:rPr>
        <w:t>3</w:t>
      </w:r>
      <w:r w:rsidRPr="001C5EFF">
        <w:rPr>
          <w:rFonts w:ascii="Tahoma" w:hAnsi="Tahoma" w:cs="Tahoma"/>
          <w:sz w:val="18"/>
          <w:szCs w:val="18"/>
        </w:rPr>
        <w:t xml:space="preserve"> r., poz. </w:t>
      </w:r>
      <w:r w:rsidR="005B32E6" w:rsidRPr="00D76619">
        <w:rPr>
          <w:rFonts w:ascii="Tahoma" w:hAnsi="Tahoma" w:cs="Tahoma"/>
          <w:sz w:val="18"/>
          <w:szCs w:val="18"/>
        </w:rPr>
        <w:t>1605</w:t>
      </w:r>
      <w:r w:rsidRPr="00D76619">
        <w:rPr>
          <w:rFonts w:ascii="Tahoma" w:hAnsi="Tahoma" w:cs="Tahoma"/>
          <w:sz w:val="18"/>
          <w:szCs w:val="18"/>
        </w:rPr>
        <w:t xml:space="preserve"> – </w:t>
      </w:r>
      <w:proofErr w:type="spellStart"/>
      <w:r w:rsidRPr="00D76619">
        <w:rPr>
          <w:rFonts w:ascii="Tahoma" w:hAnsi="Tahoma" w:cs="Tahoma"/>
          <w:sz w:val="18"/>
          <w:szCs w:val="18"/>
        </w:rPr>
        <w:t>t.j</w:t>
      </w:r>
      <w:proofErr w:type="spellEnd"/>
      <w:r w:rsidRPr="00D76619">
        <w:rPr>
          <w:rFonts w:ascii="Tahoma" w:hAnsi="Tahoma" w:cs="Tahoma"/>
          <w:sz w:val="18"/>
          <w:szCs w:val="18"/>
        </w:rPr>
        <w:t>. ze zm.)</w:t>
      </w:r>
    </w:p>
    <w:p w14:paraId="154D5659" w14:textId="77777777" w:rsidR="0040363C" w:rsidRPr="00CA0356" w:rsidRDefault="0040363C" w:rsidP="0040363C">
      <w:pPr>
        <w:rPr>
          <w:rFonts w:ascii="Tahoma" w:hAnsi="Tahoma" w:cs="Tahoma"/>
          <w:sz w:val="18"/>
          <w:szCs w:val="18"/>
        </w:rPr>
      </w:pPr>
    </w:p>
    <w:p w14:paraId="52F65B4A" w14:textId="77777777" w:rsidR="0040363C" w:rsidRPr="00CA0356" w:rsidRDefault="0040363C" w:rsidP="0040363C">
      <w:pPr>
        <w:rPr>
          <w:rFonts w:ascii="Tahoma" w:hAnsi="Tahoma" w:cs="Tahoma"/>
          <w:sz w:val="18"/>
          <w:szCs w:val="18"/>
        </w:rPr>
      </w:pPr>
      <w:r w:rsidRPr="00CA0356">
        <w:rPr>
          <w:rFonts w:ascii="Tahoma" w:hAnsi="Tahoma" w:cs="Tahoma"/>
          <w:sz w:val="18"/>
          <w:szCs w:val="18"/>
        </w:rPr>
        <w:t>zawarta  w dniu ........................................................   w  Łodzi,  pomiędzy:</w:t>
      </w:r>
    </w:p>
    <w:p w14:paraId="69F1DAF1" w14:textId="77777777" w:rsidR="00660A9B" w:rsidRPr="00CA0356" w:rsidRDefault="00660A9B" w:rsidP="00660A9B">
      <w:pPr>
        <w:jc w:val="both"/>
        <w:rPr>
          <w:rFonts w:ascii="Tahoma" w:hAnsi="Tahoma" w:cs="Tahoma"/>
          <w:b/>
          <w:bCs/>
          <w:iCs/>
          <w:sz w:val="18"/>
          <w:szCs w:val="18"/>
        </w:rPr>
      </w:pPr>
      <w:bookmarkStart w:id="8" w:name="_Hlk94698569"/>
    </w:p>
    <w:p w14:paraId="0C5B535D" w14:textId="79987C9F" w:rsidR="00660A9B" w:rsidRPr="00CA0356" w:rsidRDefault="00660A9B" w:rsidP="00660A9B">
      <w:pPr>
        <w:jc w:val="both"/>
        <w:rPr>
          <w:rFonts w:ascii="Tahoma" w:hAnsi="Tahoma" w:cs="Tahoma"/>
          <w:sz w:val="18"/>
          <w:szCs w:val="18"/>
        </w:rPr>
      </w:pPr>
      <w:r w:rsidRPr="00CA0356">
        <w:rPr>
          <w:rFonts w:ascii="Tahoma" w:hAnsi="Tahoma" w:cs="Tahoma"/>
          <w:b/>
          <w:bCs/>
          <w:iCs/>
          <w:sz w:val="18"/>
          <w:szCs w:val="18"/>
        </w:rPr>
        <w:t xml:space="preserve">Samodzielny Publiczny Zakład Opieki Zdrowotnej Uniwersytecki Szpital Kliniczny nr 1 im. Norberta Barlickiego Uniwersytetu Medycznego w Łodzi, </w:t>
      </w:r>
      <w:r w:rsidRPr="00CA0356">
        <w:rPr>
          <w:rFonts w:ascii="Tahoma" w:hAnsi="Tahoma" w:cs="Tahoma"/>
          <w:sz w:val="18"/>
          <w:szCs w:val="18"/>
        </w:rPr>
        <w:t xml:space="preserve">przy ul. Kopcińskiego 22, (90-153 Łódź), wpisanym do Krajowego Rejestru Sądowego prowadzonego przez Sąd Rejonowy dla Łodzi-Śródmieścia w Łodzi, XX Wydział Krajowego Rejestru Sądowego pod numerem KRS 0000021295, NIP 725-10-19-093, REGON 000288774, </w:t>
      </w:r>
      <w:proofErr w:type="spellStart"/>
      <w:r w:rsidRPr="00CA0356">
        <w:rPr>
          <w:rFonts w:ascii="Tahoma" w:hAnsi="Tahoma" w:cs="Tahoma"/>
          <w:sz w:val="18"/>
          <w:szCs w:val="18"/>
        </w:rPr>
        <w:t>BDO</w:t>
      </w:r>
      <w:proofErr w:type="spellEnd"/>
      <w:r w:rsidRPr="00CA0356">
        <w:rPr>
          <w:rFonts w:ascii="Tahoma" w:hAnsi="Tahoma" w:cs="Tahoma"/>
          <w:sz w:val="18"/>
          <w:szCs w:val="18"/>
        </w:rPr>
        <w:t xml:space="preserve"> 000015897</w:t>
      </w:r>
    </w:p>
    <w:p w14:paraId="2699D278" w14:textId="77777777" w:rsidR="00660A9B" w:rsidRPr="00CA0356" w:rsidRDefault="00660A9B" w:rsidP="00660A9B">
      <w:pPr>
        <w:jc w:val="both"/>
        <w:rPr>
          <w:rFonts w:ascii="Tahoma" w:hAnsi="Tahoma" w:cs="Tahoma"/>
          <w:b/>
          <w:bCs/>
          <w:sz w:val="18"/>
          <w:szCs w:val="18"/>
        </w:rPr>
      </w:pPr>
      <w:r w:rsidRPr="00CA0356">
        <w:rPr>
          <w:rFonts w:ascii="Tahoma" w:hAnsi="Tahoma" w:cs="Tahoma"/>
          <w:sz w:val="18"/>
          <w:szCs w:val="18"/>
        </w:rPr>
        <w:t xml:space="preserve">reprezentowanym przez: </w:t>
      </w:r>
    </w:p>
    <w:bookmarkEnd w:id="8"/>
    <w:p w14:paraId="762BFFD9" w14:textId="5D5C65BB" w:rsidR="00660A9B" w:rsidRPr="00CA0356" w:rsidRDefault="002128A0" w:rsidP="00660A9B">
      <w:pPr>
        <w:rPr>
          <w:rFonts w:ascii="Tahoma" w:hAnsi="Tahoma" w:cs="Tahoma"/>
          <w:b/>
          <w:iCs/>
          <w:sz w:val="18"/>
          <w:szCs w:val="18"/>
        </w:rPr>
      </w:pPr>
      <w:r>
        <w:rPr>
          <w:rFonts w:ascii="Tahoma" w:hAnsi="Tahoma" w:cs="Tahoma"/>
          <w:b/>
          <w:iCs/>
          <w:sz w:val="18"/>
          <w:szCs w:val="18"/>
        </w:rPr>
        <w:t>………………………………………………</w:t>
      </w:r>
    </w:p>
    <w:p w14:paraId="11031D83"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 xml:space="preserve">zwanym dalej </w:t>
      </w:r>
      <w:r w:rsidRPr="00CA0356">
        <w:rPr>
          <w:rFonts w:ascii="Tahoma" w:hAnsi="Tahoma" w:cs="Tahoma"/>
          <w:b/>
          <w:sz w:val="18"/>
          <w:szCs w:val="18"/>
        </w:rPr>
        <w:t>„Zamawiającym”</w:t>
      </w:r>
    </w:p>
    <w:p w14:paraId="3F8FD539"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a</w:t>
      </w:r>
    </w:p>
    <w:p w14:paraId="0BF3D31D" w14:textId="77777777" w:rsidR="00660A9B" w:rsidRPr="00CA0356" w:rsidRDefault="00660A9B" w:rsidP="00660A9B">
      <w:pPr>
        <w:jc w:val="both"/>
        <w:rPr>
          <w:rFonts w:ascii="Tahoma" w:hAnsi="Tahoma" w:cs="Tahoma"/>
          <w:sz w:val="18"/>
          <w:szCs w:val="18"/>
        </w:rPr>
      </w:pPr>
      <w:r w:rsidRPr="00CA0356">
        <w:rPr>
          <w:rFonts w:ascii="Tahoma" w:hAnsi="Tahoma" w:cs="Tahoma"/>
          <w:b/>
          <w:bCs/>
          <w:sz w:val="18"/>
          <w:szCs w:val="18"/>
        </w:rPr>
        <w:t>………………………</w:t>
      </w:r>
      <w:r w:rsidRPr="00CA0356">
        <w:rPr>
          <w:rFonts w:ascii="Tahoma" w:hAnsi="Tahoma" w:cs="Tahoma"/>
          <w:sz w:val="18"/>
          <w:szCs w:val="18"/>
        </w:rPr>
        <w:t xml:space="preserve">. z siedzibą w …………. przy ul………………….., (kod: ………), wpisaną do Krajowego Rejestru Sądowego pod numerem KRS…………………….., NIP……………………….., REGON …………………..., kapitał zakładowy ………………………. zł, </w:t>
      </w:r>
      <w:proofErr w:type="spellStart"/>
      <w:r w:rsidRPr="00CA0356">
        <w:rPr>
          <w:rFonts w:ascii="Tahoma" w:hAnsi="Tahoma" w:cs="Tahoma"/>
          <w:sz w:val="18"/>
          <w:szCs w:val="18"/>
        </w:rPr>
        <w:t>BDO</w:t>
      </w:r>
      <w:proofErr w:type="spellEnd"/>
      <w:r w:rsidRPr="00CA0356">
        <w:rPr>
          <w:rFonts w:ascii="Tahoma" w:hAnsi="Tahoma" w:cs="Tahoma"/>
          <w:sz w:val="18"/>
          <w:szCs w:val="18"/>
        </w:rPr>
        <w:t xml:space="preserve"> …………………..,</w:t>
      </w:r>
    </w:p>
    <w:p w14:paraId="23F6A620"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reprezentowaną przez:</w:t>
      </w:r>
    </w:p>
    <w:p w14:paraId="484FE201"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1. …………………………………………...……..……….……….. -…………………………………………..……..……….………..</w:t>
      </w:r>
    </w:p>
    <w:p w14:paraId="3B9E2C09"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2. …………………………………..……………..……….……….. -…………………………………………..……..……….………..</w:t>
      </w:r>
    </w:p>
    <w:p w14:paraId="3E0C2FC9"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 xml:space="preserve">zwaną dalej </w:t>
      </w:r>
      <w:r w:rsidRPr="00CA0356">
        <w:rPr>
          <w:rFonts w:ascii="Tahoma" w:hAnsi="Tahoma" w:cs="Tahoma"/>
          <w:b/>
          <w:sz w:val="18"/>
          <w:szCs w:val="18"/>
        </w:rPr>
        <w:t>„Wykonawcą”.</w:t>
      </w:r>
    </w:p>
    <w:p w14:paraId="31F050EF" w14:textId="77777777" w:rsidR="0040363C" w:rsidRPr="00CA0356" w:rsidRDefault="0040363C" w:rsidP="0040363C">
      <w:pPr>
        <w:jc w:val="both"/>
        <w:rPr>
          <w:rFonts w:ascii="Tahoma" w:hAnsi="Tahoma" w:cs="Tahoma"/>
          <w:sz w:val="18"/>
          <w:szCs w:val="18"/>
        </w:rPr>
      </w:pPr>
    </w:p>
    <w:p w14:paraId="0680CD7D" w14:textId="77777777" w:rsidR="00E55EF0" w:rsidRPr="00D34881" w:rsidRDefault="00E55EF0" w:rsidP="00E55EF0">
      <w:pPr>
        <w:jc w:val="center"/>
        <w:rPr>
          <w:rFonts w:ascii="Tahoma" w:hAnsi="Tahoma" w:cs="Tahoma"/>
          <w:sz w:val="20"/>
          <w:szCs w:val="20"/>
        </w:rPr>
      </w:pPr>
      <w:r w:rsidRPr="00D34881">
        <w:rPr>
          <w:rFonts w:ascii="Tahoma" w:hAnsi="Tahoma" w:cs="Tahoma"/>
          <w:sz w:val="20"/>
          <w:szCs w:val="20"/>
        </w:rPr>
        <w:t>§ 1</w:t>
      </w:r>
    </w:p>
    <w:p w14:paraId="1657EE7C" w14:textId="77B09795" w:rsidR="00E55EF0" w:rsidRPr="00D34881" w:rsidRDefault="00E55EF0" w:rsidP="004C387A">
      <w:pPr>
        <w:pStyle w:val="Akapitzlist"/>
        <w:numPr>
          <w:ilvl w:val="1"/>
          <w:numId w:val="70"/>
        </w:numPr>
        <w:tabs>
          <w:tab w:val="clear" w:pos="1506"/>
        </w:tabs>
        <w:spacing w:after="0" w:line="240" w:lineRule="auto"/>
        <w:ind w:left="425" w:hanging="425"/>
        <w:jc w:val="both"/>
        <w:rPr>
          <w:rFonts w:ascii="Tahoma" w:hAnsi="Tahoma" w:cs="Tahoma"/>
          <w:sz w:val="18"/>
          <w:szCs w:val="18"/>
        </w:rPr>
      </w:pPr>
      <w:r w:rsidRPr="00F84B0A">
        <w:rPr>
          <w:rFonts w:ascii="Tahoma" w:eastAsia="Times New Roman" w:hAnsi="Tahoma" w:cs="Tahoma"/>
          <w:sz w:val="18"/>
          <w:szCs w:val="18"/>
          <w:lang w:eastAsia="pl-PL"/>
        </w:rPr>
        <w:t xml:space="preserve">Przedmiotem umowy jest świadczenie przez Wykonawcę </w:t>
      </w:r>
      <w:r w:rsidRPr="00C90645">
        <w:rPr>
          <w:rFonts w:ascii="Tahoma" w:eastAsia="Times New Roman" w:hAnsi="Tahoma" w:cs="Tahoma"/>
          <w:b/>
          <w:sz w:val="18"/>
          <w:szCs w:val="18"/>
          <w:lang w:eastAsia="pl-PL"/>
        </w:rPr>
        <w:t xml:space="preserve">usług </w:t>
      </w:r>
      <w:r w:rsidR="00DA20AA" w:rsidRPr="00111A81">
        <w:rPr>
          <w:rFonts w:ascii="Tahoma" w:eastAsia="Times New Roman" w:hAnsi="Tahoma" w:cs="Tahoma"/>
          <w:b/>
          <w:sz w:val="18"/>
          <w:szCs w:val="18"/>
          <w:lang w:val="pl-PL" w:eastAsia="pl-PL"/>
        </w:rPr>
        <w:t>t</w:t>
      </w:r>
      <w:proofErr w:type="spellStart"/>
      <w:r w:rsidR="00DA20AA" w:rsidRPr="009C654C">
        <w:rPr>
          <w:rFonts w:ascii="Tahoma" w:hAnsi="Tahoma" w:cs="Tahoma"/>
          <w:b/>
          <w:bCs/>
          <w:iCs/>
          <w:sz w:val="18"/>
          <w:szCs w:val="18"/>
        </w:rPr>
        <w:t>ransport</w:t>
      </w:r>
      <w:r w:rsidR="00DA20AA" w:rsidRPr="009C654C">
        <w:rPr>
          <w:rFonts w:ascii="Tahoma" w:hAnsi="Tahoma" w:cs="Tahoma"/>
          <w:b/>
          <w:bCs/>
          <w:iCs/>
          <w:sz w:val="18"/>
          <w:szCs w:val="18"/>
          <w:lang w:val="pl-PL"/>
        </w:rPr>
        <w:t>u</w:t>
      </w:r>
      <w:proofErr w:type="spellEnd"/>
      <w:r w:rsidR="004C387A" w:rsidRPr="009C654C">
        <w:rPr>
          <w:rFonts w:ascii="Tahoma" w:hAnsi="Tahoma" w:cs="Tahoma"/>
          <w:b/>
          <w:bCs/>
          <w:iCs/>
          <w:sz w:val="18"/>
          <w:szCs w:val="18"/>
        </w:rPr>
        <w:t xml:space="preserve"> sanitarnego</w:t>
      </w:r>
      <w:r w:rsidR="00DA20AA" w:rsidRPr="009C654C">
        <w:rPr>
          <w:rFonts w:ascii="Tahoma" w:hAnsi="Tahoma" w:cs="Tahoma"/>
          <w:b/>
          <w:bCs/>
          <w:iCs/>
          <w:sz w:val="18"/>
          <w:szCs w:val="18"/>
        </w:rPr>
        <w:t xml:space="preserve"> pacjentów </w:t>
      </w:r>
      <w:r w:rsidR="00234519" w:rsidRPr="009C654C">
        <w:rPr>
          <w:rFonts w:ascii="Tahoma" w:hAnsi="Tahoma" w:cs="Tahoma"/>
          <w:b/>
          <w:bCs/>
          <w:iCs/>
          <w:sz w:val="18"/>
          <w:szCs w:val="18"/>
          <w:lang w:val="pl-PL"/>
        </w:rPr>
        <w:t xml:space="preserve">z Pakietu nr ...... </w:t>
      </w:r>
      <w:r w:rsidR="00640FCC" w:rsidRPr="00111A81">
        <w:rPr>
          <w:rFonts w:ascii="Tahoma" w:hAnsi="Tahoma" w:cs="Tahoma"/>
          <w:b/>
          <w:bCs/>
          <w:iCs/>
          <w:sz w:val="18"/>
          <w:szCs w:val="18"/>
          <w:lang w:val="pl-PL"/>
        </w:rPr>
        <w:t>/</w:t>
      </w:r>
      <w:r w:rsidR="00DA20AA" w:rsidRPr="00111A81">
        <w:rPr>
          <w:rFonts w:ascii="Tahoma" w:hAnsi="Tahoma" w:cs="Tahoma"/>
          <w:b/>
          <w:bCs/>
          <w:iCs/>
          <w:sz w:val="18"/>
          <w:szCs w:val="18"/>
        </w:rPr>
        <w:t xml:space="preserve"> materiałów </w:t>
      </w:r>
      <w:r w:rsidR="00DA20AA" w:rsidRPr="009C654C">
        <w:rPr>
          <w:rFonts w:ascii="Tahoma" w:hAnsi="Tahoma" w:cs="Tahoma"/>
          <w:b/>
          <w:bCs/>
          <w:iCs/>
          <w:sz w:val="18"/>
          <w:szCs w:val="18"/>
        </w:rPr>
        <w:t>biologicznych</w:t>
      </w:r>
      <w:r w:rsidR="00CC5CAB">
        <w:rPr>
          <w:rFonts w:ascii="Tahoma" w:hAnsi="Tahoma" w:cs="Tahoma"/>
          <w:b/>
          <w:bCs/>
          <w:iCs/>
          <w:sz w:val="18"/>
          <w:szCs w:val="18"/>
          <w:lang w:val="pl-PL"/>
        </w:rPr>
        <w:t>/krwi</w:t>
      </w:r>
      <w:r w:rsidR="00DA20AA" w:rsidRPr="00111A81" w:rsidDel="00DA20AA">
        <w:rPr>
          <w:rFonts w:ascii="Tahoma" w:eastAsia="Times New Roman" w:hAnsi="Tahoma" w:cs="Tahoma"/>
          <w:b/>
          <w:sz w:val="18"/>
          <w:szCs w:val="18"/>
          <w:lang w:eastAsia="pl-PL"/>
        </w:rPr>
        <w:t xml:space="preserve"> </w:t>
      </w:r>
      <w:r w:rsidRPr="00111A81">
        <w:rPr>
          <w:rFonts w:ascii="Tahoma" w:eastAsia="Times New Roman" w:hAnsi="Tahoma" w:cs="Tahoma"/>
          <w:b/>
          <w:sz w:val="18"/>
          <w:szCs w:val="18"/>
          <w:lang w:eastAsia="pl-PL"/>
        </w:rPr>
        <w:t xml:space="preserve"> z Pakie</w:t>
      </w:r>
      <w:r w:rsidRPr="00C90645">
        <w:rPr>
          <w:rFonts w:ascii="Tahoma" w:eastAsia="Times New Roman" w:hAnsi="Tahoma" w:cs="Tahoma"/>
          <w:b/>
          <w:sz w:val="18"/>
          <w:szCs w:val="18"/>
          <w:lang w:eastAsia="pl-PL"/>
        </w:rPr>
        <w:t>tu</w:t>
      </w:r>
      <w:r w:rsidR="00234519">
        <w:rPr>
          <w:rFonts w:ascii="Tahoma" w:eastAsia="Times New Roman" w:hAnsi="Tahoma" w:cs="Tahoma"/>
          <w:b/>
          <w:sz w:val="18"/>
          <w:szCs w:val="18"/>
          <w:lang w:val="pl-PL" w:eastAsia="pl-PL"/>
        </w:rPr>
        <w:t xml:space="preserve"> </w:t>
      </w:r>
      <w:r w:rsidRPr="00C90645">
        <w:rPr>
          <w:rFonts w:ascii="Tahoma" w:eastAsia="Times New Roman" w:hAnsi="Tahoma" w:cs="Tahoma"/>
          <w:b/>
          <w:sz w:val="18"/>
          <w:szCs w:val="18"/>
          <w:lang w:eastAsia="pl-PL"/>
        </w:rPr>
        <w:t>…</w:t>
      </w:r>
      <w:r w:rsidRPr="00F84B0A">
        <w:rPr>
          <w:rFonts w:ascii="Tahoma" w:eastAsia="Times New Roman" w:hAnsi="Tahoma" w:cs="Tahoma"/>
          <w:sz w:val="18"/>
          <w:szCs w:val="18"/>
          <w:lang w:eastAsia="pl-PL"/>
        </w:rPr>
        <w:t xml:space="preserve"> </w:t>
      </w:r>
      <w:r w:rsidRPr="00157B35">
        <w:rPr>
          <w:rFonts w:ascii="Tahoma" w:eastAsia="Times New Roman" w:hAnsi="Tahoma" w:cs="Tahoma"/>
          <w:bCs/>
          <w:sz w:val="18"/>
          <w:szCs w:val="18"/>
          <w:lang w:eastAsia="pl-PL"/>
        </w:rPr>
        <w:t>dla Uniwersyteckiego Szpitala Klinicznego nr 1 im. N. Barlickiego w Łodzi</w:t>
      </w:r>
      <w:r w:rsidRPr="00F84B0A">
        <w:rPr>
          <w:rFonts w:ascii="Tahoma" w:eastAsia="Times New Roman" w:hAnsi="Tahoma" w:cs="Tahoma"/>
          <w:sz w:val="18"/>
          <w:szCs w:val="18"/>
          <w:lang w:eastAsia="pl-PL"/>
        </w:rPr>
        <w:t>, zwanych dalej usług</w:t>
      </w:r>
      <w:r>
        <w:rPr>
          <w:rFonts w:ascii="Tahoma" w:eastAsia="Times New Roman" w:hAnsi="Tahoma" w:cs="Tahoma"/>
          <w:sz w:val="18"/>
          <w:szCs w:val="18"/>
          <w:lang w:eastAsia="pl-PL"/>
        </w:rPr>
        <w:t>ą</w:t>
      </w:r>
      <w:r w:rsidRPr="00F84B0A">
        <w:rPr>
          <w:rFonts w:ascii="Tahoma" w:eastAsia="Times New Roman" w:hAnsi="Tahoma" w:cs="Tahoma"/>
          <w:sz w:val="18"/>
          <w:szCs w:val="18"/>
          <w:lang w:eastAsia="pl-PL"/>
        </w:rPr>
        <w:t>/transportem, zgodnie ze złożoną ofertą (Załącznik nr 1 do umowy), Szczegółowym opisem przedmiotu zamówienia (Załącznik nr 1a do umowy) oraz Formularzem cenowym (Załącznik nr 2 do umowy).</w:t>
      </w:r>
    </w:p>
    <w:p w14:paraId="4664B5C2" w14:textId="45FA4712" w:rsidR="00E55EF0" w:rsidRDefault="00E55EF0" w:rsidP="00465AA5">
      <w:pPr>
        <w:numPr>
          <w:ilvl w:val="1"/>
          <w:numId w:val="70"/>
        </w:numPr>
        <w:tabs>
          <w:tab w:val="clear" w:pos="1506"/>
          <w:tab w:val="num" w:pos="426"/>
        </w:tabs>
        <w:ind w:left="425" w:hanging="425"/>
        <w:jc w:val="both"/>
        <w:rPr>
          <w:rFonts w:ascii="Tahoma" w:hAnsi="Tahoma" w:cs="Tahoma"/>
          <w:sz w:val="18"/>
          <w:szCs w:val="18"/>
        </w:rPr>
      </w:pPr>
      <w:r w:rsidRPr="00CB2151">
        <w:rPr>
          <w:rFonts w:ascii="Tahoma" w:hAnsi="Tahoma" w:cs="Tahoma"/>
          <w:b/>
          <w:sz w:val="18"/>
          <w:szCs w:val="18"/>
        </w:rPr>
        <w:t>Wykonawca gwarantuje wykonywanie usług transportu sanitarnego z wykorzystaniem specjalistycznych środków transportu, spełniających wymagania określone w obowiązujących przepisach oraz</w:t>
      </w:r>
      <w:r>
        <w:rPr>
          <w:rFonts w:ascii="Tahoma" w:hAnsi="Tahoma" w:cs="Tahoma"/>
          <w:b/>
          <w:sz w:val="18"/>
          <w:szCs w:val="18"/>
        </w:rPr>
        <w:t xml:space="preserve"> w</w:t>
      </w:r>
      <w:r w:rsidRPr="00CB2151">
        <w:rPr>
          <w:rFonts w:ascii="Tahoma" w:hAnsi="Tahoma" w:cs="Tahoma"/>
          <w:b/>
          <w:sz w:val="18"/>
          <w:szCs w:val="18"/>
        </w:rPr>
        <w:t xml:space="preserve"> Szczegółowym opisie przedmiotu zamówienia</w:t>
      </w:r>
      <w:r>
        <w:rPr>
          <w:rFonts w:ascii="Tahoma" w:hAnsi="Tahoma" w:cs="Tahoma"/>
          <w:b/>
          <w:sz w:val="18"/>
          <w:szCs w:val="18"/>
        </w:rPr>
        <w:t>, stan</w:t>
      </w:r>
      <w:r w:rsidR="00B838EA">
        <w:rPr>
          <w:rFonts w:ascii="Tahoma" w:hAnsi="Tahoma" w:cs="Tahoma"/>
          <w:b/>
          <w:sz w:val="18"/>
          <w:szCs w:val="18"/>
        </w:rPr>
        <w:t>owiącym Załącznik nr 1a</w:t>
      </w:r>
      <w:r>
        <w:rPr>
          <w:rFonts w:ascii="Tahoma" w:hAnsi="Tahoma" w:cs="Tahoma"/>
          <w:b/>
          <w:sz w:val="18"/>
          <w:szCs w:val="18"/>
        </w:rPr>
        <w:t xml:space="preserve"> do umowy,</w:t>
      </w:r>
      <w:r w:rsidRPr="00CB2151">
        <w:rPr>
          <w:rFonts w:ascii="Tahoma" w:hAnsi="Tahoma" w:cs="Tahoma"/>
          <w:b/>
          <w:sz w:val="18"/>
          <w:szCs w:val="18"/>
        </w:rPr>
        <w:t xml:space="preserve"> wraz z personelem posiadającym odpowiednie uprawnienia i kwalifikacje zawodowe</w:t>
      </w:r>
      <w:r>
        <w:rPr>
          <w:rFonts w:ascii="Tahoma" w:hAnsi="Tahoma" w:cs="Tahoma"/>
          <w:sz w:val="18"/>
          <w:szCs w:val="18"/>
        </w:rPr>
        <w:t>.</w:t>
      </w:r>
    </w:p>
    <w:p w14:paraId="209D9B7C" w14:textId="4025CAB7" w:rsidR="00E55EF0" w:rsidRPr="00C02459" w:rsidRDefault="00E55EF0" w:rsidP="00465AA5">
      <w:pPr>
        <w:numPr>
          <w:ilvl w:val="1"/>
          <w:numId w:val="70"/>
        </w:numPr>
        <w:tabs>
          <w:tab w:val="clear" w:pos="1506"/>
        </w:tabs>
        <w:ind w:left="426"/>
        <w:jc w:val="both"/>
        <w:rPr>
          <w:rFonts w:ascii="Tahoma" w:hAnsi="Tahoma" w:cs="Tahoma"/>
          <w:sz w:val="18"/>
          <w:szCs w:val="18"/>
        </w:rPr>
      </w:pPr>
      <w:r w:rsidRPr="00C02459">
        <w:rPr>
          <w:rFonts w:ascii="Tahoma" w:hAnsi="Tahoma" w:cs="Tahoma"/>
          <w:sz w:val="18"/>
          <w:szCs w:val="18"/>
        </w:rPr>
        <w:t>Przewóz pacjentów</w:t>
      </w:r>
      <w:r w:rsidR="00DA20AA">
        <w:rPr>
          <w:rFonts w:ascii="Tahoma" w:hAnsi="Tahoma" w:cs="Tahoma"/>
          <w:sz w:val="18"/>
          <w:szCs w:val="18"/>
        </w:rPr>
        <w:t xml:space="preserve">/materiałów </w:t>
      </w:r>
      <w:r w:rsidR="006967F7">
        <w:rPr>
          <w:rFonts w:ascii="Tahoma" w:hAnsi="Tahoma" w:cs="Tahoma"/>
          <w:sz w:val="18"/>
          <w:szCs w:val="18"/>
        </w:rPr>
        <w:t>biologicznych</w:t>
      </w:r>
      <w:r w:rsidRPr="00C02459">
        <w:rPr>
          <w:rFonts w:ascii="Tahoma" w:hAnsi="Tahoma" w:cs="Tahoma"/>
          <w:sz w:val="18"/>
          <w:szCs w:val="18"/>
        </w:rPr>
        <w:t xml:space="preserve"> będzie realizowany pojazdami Wykonawcy przeznaczonymi do transportu sanitarnego, wymieniony</w:t>
      </w:r>
      <w:r w:rsidR="007B21D7">
        <w:rPr>
          <w:rFonts w:ascii="Tahoma" w:hAnsi="Tahoma" w:cs="Tahoma"/>
          <w:sz w:val="18"/>
          <w:szCs w:val="18"/>
        </w:rPr>
        <w:t>mi</w:t>
      </w:r>
      <w:r w:rsidRPr="00C02459">
        <w:rPr>
          <w:rFonts w:ascii="Tahoma" w:hAnsi="Tahoma" w:cs="Tahoma"/>
          <w:sz w:val="18"/>
          <w:szCs w:val="18"/>
        </w:rPr>
        <w:t xml:space="preserve"> w wykazie pojazdów przeznaczonych do realizacji przedmiotu zamówienia stanowiącym Załącznik nr 7 do umowy.</w:t>
      </w:r>
    </w:p>
    <w:p w14:paraId="5962ACE0" w14:textId="77777777" w:rsidR="00E55EF0" w:rsidRDefault="00E55EF0" w:rsidP="00465AA5">
      <w:pPr>
        <w:numPr>
          <w:ilvl w:val="1"/>
          <w:numId w:val="70"/>
        </w:numPr>
        <w:tabs>
          <w:tab w:val="clear" w:pos="1506"/>
        </w:tabs>
        <w:ind w:left="426"/>
        <w:jc w:val="both"/>
        <w:rPr>
          <w:rFonts w:ascii="Tahoma" w:hAnsi="Tahoma" w:cs="Tahoma"/>
          <w:sz w:val="18"/>
          <w:szCs w:val="18"/>
        </w:rPr>
      </w:pPr>
      <w:r w:rsidRPr="00C02459">
        <w:rPr>
          <w:rFonts w:ascii="Tahoma" w:hAnsi="Tahoma" w:cs="Tahoma"/>
          <w:sz w:val="18"/>
          <w:szCs w:val="18"/>
        </w:rPr>
        <w:t>Wykonawca jest zobowiązany do niezwłocznego pisemnego powiadomienia Zamawiającego o każdej zmianie pojazdów, które wykazał jako uczestniczące w realizacji przedmiotu umowy wraz z wykazaniem, iż nowe pojazdy spełniają wszystkie wymagania określone przez Zamawiającego w niniejszej umowie oraz szczegółowym uzasadnieniem dokonywanej zmiany.</w:t>
      </w:r>
    </w:p>
    <w:p w14:paraId="398EFC7F" w14:textId="6A8D9EBF" w:rsidR="00E55EF0" w:rsidRDefault="00E55EF0" w:rsidP="00465AA5">
      <w:pPr>
        <w:numPr>
          <w:ilvl w:val="1"/>
          <w:numId w:val="70"/>
        </w:numPr>
        <w:tabs>
          <w:tab w:val="clear" w:pos="1506"/>
        </w:tabs>
        <w:ind w:left="426"/>
        <w:jc w:val="both"/>
        <w:rPr>
          <w:rFonts w:ascii="Tahoma" w:hAnsi="Tahoma" w:cs="Tahoma"/>
          <w:sz w:val="18"/>
          <w:szCs w:val="18"/>
        </w:rPr>
      </w:pPr>
      <w:r w:rsidRPr="00522217">
        <w:rPr>
          <w:rFonts w:ascii="Tahoma" w:hAnsi="Tahoma" w:cs="Tahoma"/>
          <w:sz w:val="18"/>
          <w:szCs w:val="18"/>
        </w:rPr>
        <w:t>Realizacja zlecenia na transport sanitarn</w:t>
      </w:r>
      <w:r w:rsidR="007B21D7">
        <w:rPr>
          <w:rFonts w:ascii="Tahoma" w:hAnsi="Tahoma" w:cs="Tahoma"/>
          <w:sz w:val="18"/>
          <w:szCs w:val="18"/>
        </w:rPr>
        <w:t>y</w:t>
      </w:r>
      <w:r>
        <w:rPr>
          <w:rFonts w:ascii="Tahoma" w:hAnsi="Tahoma" w:cs="Tahoma"/>
          <w:sz w:val="18"/>
          <w:szCs w:val="18"/>
        </w:rPr>
        <w:t xml:space="preserve"> pacjenta Karetką T, Karetką P</w:t>
      </w:r>
      <w:r w:rsidR="00FF1599">
        <w:rPr>
          <w:rFonts w:ascii="Tahoma" w:hAnsi="Tahoma" w:cs="Tahoma"/>
          <w:sz w:val="18"/>
          <w:szCs w:val="18"/>
        </w:rPr>
        <w:t>, Karetką S</w:t>
      </w:r>
      <w:r w:rsidRPr="00522217">
        <w:rPr>
          <w:rFonts w:ascii="Tahoma" w:hAnsi="Tahoma" w:cs="Tahoma"/>
          <w:sz w:val="18"/>
          <w:szCs w:val="18"/>
        </w:rPr>
        <w:t xml:space="preserve"> będzie następowała wg zasad opisanych w Załączniku nr 1a do umowy.</w:t>
      </w:r>
    </w:p>
    <w:p w14:paraId="56DF819A" w14:textId="4F9AA0FE" w:rsidR="00DA20AA" w:rsidRDefault="00DA20AA" w:rsidP="00DA20AA">
      <w:pPr>
        <w:numPr>
          <w:ilvl w:val="1"/>
          <w:numId w:val="70"/>
        </w:numPr>
        <w:tabs>
          <w:tab w:val="clear" w:pos="1506"/>
        </w:tabs>
        <w:ind w:left="426"/>
        <w:jc w:val="both"/>
        <w:rPr>
          <w:rFonts w:ascii="Tahoma" w:hAnsi="Tahoma" w:cs="Tahoma"/>
          <w:sz w:val="18"/>
          <w:szCs w:val="18"/>
        </w:rPr>
      </w:pPr>
      <w:r w:rsidRPr="00522217">
        <w:rPr>
          <w:rFonts w:ascii="Tahoma" w:hAnsi="Tahoma" w:cs="Tahoma"/>
          <w:sz w:val="18"/>
          <w:szCs w:val="18"/>
        </w:rPr>
        <w:t>Realizacja zlecenia na transport sanitarn</w:t>
      </w:r>
      <w:r>
        <w:rPr>
          <w:rFonts w:ascii="Tahoma" w:hAnsi="Tahoma" w:cs="Tahoma"/>
          <w:sz w:val="18"/>
          <w:szCs w:val="18"/>
        </w:rPr>
        <w:t>y materiałów biologicznych</w:t>
      </w:r>
      <w:r w:rsidR="00A27D06">
        <w:rPr>
          <w:rFonts w:ascii="Tahoma" w:hAnsi="Tahoma" w:cs="Tahoma"/>
          <w:sz w:val="18"/>
          <w:szCs w:val="18"/>
        </w:rPr>
        <w:t>/krwi</w:t>
      </w:r>
      <w:r w:rsidRPr="00522217">
        <w:rPr>
          <w:rFonts w:ascii="Tahoma" w:hAnsi="Tahoma" w:cs="Tahoma"/>
          <w:sz w:val="18"/>
          <w:szCs w:val="18"/>
        </w:rPr>
        <w:t xml:space="preserve"> będzie następowała wg zasad opisanych w Załączniku nr 1a do umowy.</w:t>
      </w:r>
    </w:p>
    <w:p w14:paraId="3D7955ED" w14:textId="77777777" w:rsidR="00E55EF0" w:rsidRPr="00503319" w:rsidRDefault="00E55EF0" w:rsidP="00465AA5">
      <w:pPr>
        <w:numPr>
          <w:ilvl w:val="1"/>
          <w:numId w:val="70"/>
        </w:numPr>
        <w:tabs>
          <w:tab w:val="clear" w:pos="1506"/>
        </w:tabs>
        <w:ind w:left="426"/>
        <w:jc w:val="both"/>
        <w:rPr>
          <w:rFonts w:ascii="Tahoma" w:hAnsi="Tahoma" w:cs="Tahoma"/>
          <w:sz w:val="18"/>
          <w:szCs w:val="18"/>
        </w:rPr>
      </w:pPr>
      <w:r w:rsidRPr="00503319">
        <w:rPr>
          <w:rFonts w:ascii="Tahoma" w:hAnsi="Tahoma" w:cs="Tahoma"/>
          <w:sz w:val="18"/>
          <w:szCs w:val="18"/>
        </w:rPr>
        <w:t xml:space="preserve">Zlecenia realizowane będą przez Wykonawcę na podstawie zgłoszeń przekazywanych przez Zamawiającego, wg jego aktualnych potrzeb, telefonicznie pod numer: ……………………..…….. </w:t>
      </w:r>
    </w:p>
    <w:p w14:paraId="72E22B01" w14:textId="77777777" w:rsidR="00E55EF0" w:rsidRPr="00503319" w:rsidRDefault="00E55EF0" w:rsidP="00465AA5">
      <w:pPr>
        <w:numPr>
          <w:ilvl w:val="1"/>
          <w:numId w:val="70"/>
        </w:numPr>
        <w:tabs>
          <w:tab w:val="clear" w:pos="1506"/>
        </w:tabs>
        <w:ind w:left="426"/>
        <w:jc w:val="both"/>
        <w:rPr>
          <w:rFonts w:ascii="Tahoma" w:hAnsi="Tahoma" w:cs="Tahoma"/>
          <w:sz w:val="18"/>
          <w:szCs w:val="18"/>
        </w:rPr>
      </w:pPr>
      <w:r w:rsidRPr="00503319">
        <w:rPr>
          <w:rFonts w:ascii="Tahoma" w:hAnsi="Tahoma" w:cs="Tahoma"/>
          <w:sz w:val="18"/>
          <w:szCs w:val="18"/>
        </w:rPr>
        <w:t xml:space="preserve">W przypadku zmiany numeru zgłoszeniowego bądź awarii Wykonawca zobowiązany jest natychmiast powiadomić o powyższym fakcie Zamawiającego i wskazać numer zastępczy. </w:t>
      </w:r>
    </w:p>
    <w:p w14:paraId="6998B142" w14:textId="77777777" w:rsidR="00E55EF0" w:rsidRPr="00503319" w:rsidRDefault="00E55EF0" w:rsidP="00465AA5">
      <w:pPr>
        <w:numPr>
          <w:ilvl w:val="1"/>
          <w:numId w:val="70"/>
        </w:numPr>
        <w:tabs>
          <w:tab w:val="clear" w:pos="1506"/>
        </w:tabs>
        <w:ind w:left="426"/>
        <w:jc w:val="both"/>
        <w:rPr>
          <w:rFonts w:ascii="Tahoma" w:hAnsi="Tahoma" w:cs="Tahoma"/>
          <w:sz w:val="18"/>
          <w:szCs w:val="18"/>
        </w:rPr>
      </w:pPr>
      <w:r w:rsidRPr="00503319">
        <w:rPr>
          <w:rFonts w:ascii="Tahoma" w:hAnsi="Tahoma" w:cs="Tahoma"/>
          <w:sz w:val="18"/>
          <w:szCs w:val="18"/>
        </w:rPr>
        <w:t>W przypadku braku możliwości złożenia zlecenia transportu przez brak kontaktu z dyspozytorem Wykonawcy przez czas dłuższy niż 15 minut, Zamawiający ma prawo skorzystać z usług innej firmy i obciążyć Wykonawcę różnicą poniesionych z tego tytułu kosztów oraz karą umowną przewidzianą w § 6.</w:t>
      </w:r>
    </w:p>
    <w:p w14:paraId="21D52066" w14:textId="72A3B8AC" w:rsidR="00E55EF0" w:rsidRDefault="00E55EF0" w:rsidP="00465AA5">
      <w:pPr>
        <w:numPr>
          <w:ilvl w:val="1"/>
          <w:numId w:val="70"/>
        </w:numPr>
        <w:tabs>
          <w:tab w:val="clear" w:pos="1506"/>
        </w:tabs>
        <w:ind w:left="426"/>
        <w:jc w:val="both"/>
        <w:rPr>
          <w:rFonts w:ascii="Tahoma" w:hAnsi="Tahoma" w:cs="Tahoma"/>
          <w:sz w:val="18"/>
          <w:szCs w:val="18"/>
        </w:rPr>
      </w:pPr>
      <w:r w:rsidRPr="00503319">
        <w:rPr>
          <w:rFonts w:ascii="Tahoma" w:hAnsi="Tahoma" w:cs="Tahoma"/>
          <w:sz w:val="18"/>
          <w:szCs w:val="18"/>
        </w:rPr>
        <w:t xml:space="preserve">Pisemne „Zlecenie na transport sanitarny pacjenta” </w:t>
      </w:r>
      <w:r w:rsidR="006165D3">
        <w:rPr>
          <w:rFonts w:ascii="Tahoma" w:hAnsi="Tahoma" w:cs="Tahoma"/>
          <w:sz w:val="18"/>
          <w:szCs w:val="18"/>
        </w:rPr>
        <w:t>/ „</w:t>
      </w:r>
      <w:r w:rsidR="006165D3" w:rsidRPr="00640FCC">
        <w:rPr>
          <w:rFonts w:ascii="Tahoma" w:hAnsi="Tahoma" w:cs="Tahoma"/>
          <w:sz w:val="18"/>
          <w:szCs w:val="18"/>
        </w:rPr>
        <w:t xml:space="preserve">Zlecenie na transport sanitarny materiału biologicznego i materiałów wykorzystywanych do udzielania świadczeń zdrowotnych wymagających specjalnych warunków transportu </w:t>
      </w:r>
      <w:r w:rsidR="006165D3" w:rsidRPr="00656129">
        <w:rPr>
          <w:rFonts w:ascii="Tahoma" w:hAnsi="Tahoma" w:cs="Tahoma"/>
          <w:sz w:val="18"/>
          <w:szCs w:val="18"/>
        </w:rPr>
        <w:t>i wyników badań</w:t>
      </w:r>
      <w:r w:rsidR="006165D3" w:rsidRPr="00EF73AA">
        <w:rPr>
          <w:rFonts w:ascii="Tahoma" w:hAnsi="Tahoma" w:cs="Tahoma"/>
          <w:strike/>
          <w:sz w:val="18"/>
          <w:szCs w:val="18"/>
        </w:rPr>
        <w:t>”</w:t>
      </w:r>
      <w:r w:rsidR="006165D3">
        <w:rPr>
          <w:rFonts w:ascii="Tahoma" w:hAnsi="Tahoma" w:cs="Tahoma"/>
          <w:b/>
          <w:w w:val="105"/>
          <w:sz w:val="18"/>
        </w:rPr>
        <w:t xml:space="preserve"> </w:t>
      </w:r>
      <w:r w:rsidRPr="00503319">
        <w:rPr>
          <w:rFonts w:ascii="Tahoma" w:hAnsi="Tahoma" w:cs="Tahoma"/>
          <w:sz w:val="18"/>
          <w:szCs w:val="18"/>
        </w:rPr>
        <w:t>wg wzoru stanowiącego załącznik nr 3 do umowy, wypełnia lekarz</w:t>
      </w:r>
      <w:r w:rsidR="006165D3">
        <w:rPr>
          <w:rFonts w:ascii="Tahoma" w:hAnsi="Tahoma" w:cs="Tahoma"/>
          <w:sz w:val="18"/>
          <w:szCs w:val="18"/>
        </w:rPr>
        <w:t>/upoważniony pracownik Zamawiającego</w:t>
      </w:r>
      <w:r w:rsidRPr="00503319">
        <w:rPr>
          <w:rFonts w:ascii="Tahoma" w:hAnsi="Tahoma" w:cs="Tahoma"/>
          <w:sz w:val="18"/>
          <w:szCs w:val="18"/>
        </w:rPr>
        <w:t xml:space="preserve"> w dwóch egzemplarzach, z których jeden odbiera Wykonawca przed wykonaniem usługi, drugi pozostaje u Zamawiającego.</w:t>
      </w:r>
    </w:p>
    <w:p w14:paraId="0848A05B" w14:textId="77777777" w:rsidR="00E55EF0" w:rsidRPr="00BA1D01" w:rsidRDefault="00E55EF0" w:rsidP="00465AA5">
      <w:pPr>
        <w:numPr>
          <w:ilvl w:val="1"/>
          <w:numId w:val="70"/>
        </w:numPr>
        <w:tabs>
          <w:tab w:val="clear" w:pos="1506"/>
        </w:tabs>
        <w:ind w:left="426" w:hanging="426"/>
        <w:jc w:val="both"/>
        <w:rPr>
          <w:rFonts w:ascii="Tahoma" w:hAnsi="Tahoma" w:cs="Tahoma"/>
          <w:sz w:val="18"/>
          <w:szCs w:val="18"/>
        </w:rPr>
      </w:pPr>
      <w:r w:rsidRPr="00BA1D01">
        <w:rPr>
          <w:rFonts w:ascii="Tahoma" w:hAnsi="Tahoma" w:cs="Tahoma"/>
          <w:sz w:val="18"/>
          <w:szCs w:val="18"/>
        </w:rPr>
        <w:t>Wykonawca będzie realizował usługę transportu najkorzystniejszymi dla Zamawiającego trasami przejazdowymi pod względem długości trasy przejazdowej oraz czasu przejazdu. Jeżeli długość trasy wskazanej na zleceniu będzie znacząco odbiegać od najkrótszej odległości, Wykonawca zobowiązany jest do wskazania przesłanek mających wpływ na zmianę trasy. W przypadku nieuzasadnionej zmiany trasy Zamawiający pokryje koszty najkrótszej trasy przejazdu (dot. wyjazdów poza granice administracyjne Łodzi).</w:t>
      </w:r>
    </w:p>
    <w:p w14:paraId="653C787B" w14:textId="77777777" w:rsidR="00E55EF0" w:rsidRPr="00522217" w:rsidRDefault="00E55EF0" w:rsidP="00465AA5">
      <w:pPr>
        <w:numPr>
          <w:ilvl w:val="1"/>
          <w:numId w:val="70"/>
        </w:numPr>
        <w:tabs>
          <w:tab w:val="clear" w:pos="1506"/>
        </w:tabs>
        <w:ind w:left="426" w:hanging="426"/>
        <w:jc w:val="both"/>
        <w:rPr>
          <w:rFonts w:ascii="Tahoma" w:hAnsi="Tahoma" w:cs="Tahoma"/>
          <w:sz w:val="18"/>
          <w:szCs w:val="18"/>
        </w:rPr>
      </w:pPr>
      <w:r w:rsidRPr="00BA1D01">
        <w:rPr>
          <w:rFonts w:ascii="Tahoma" w:hAnsi="Tahoma" w:cs="Tahoma"/>
          <w:sz w:val="18"/>
          <w:szCs w:val="18"/>
        </w:rPr>
        <w:t>Wykonawca jest zobowiązany do zapewnienia pacjentom w czasie przewozu niezbędnej i właściwej pomocy medycznej udzielanej przez fachowy personel.</w:t>
      </w:r>
    </w:p>
    <w:p w14:paraId="5BE6F414" w14:textId="77777777" w:rsidR="00E55EF0" w:rsidRPr="00D34881" w:rsidRDefault="00E55EF0" w:rsidP="00465AA5">
      <w:pPr>
        <w:numPr>
          <w:ilvl w:val="1"/>
          <w:numId w:val="70"/>
        </w:numPr>
        <w:tabs>
          <w:tab w:val="clear" w:pos="1506"/>
          <w:tab w:val="num" w:pos="426"/>
        </w:tabs>
        <w:ind w:left="425" w:hanging="425"/>
        <w:jc w:val="both"/>
        <w:rPr>
          <w:rFonts w:ascii="Tahoma" w:hAnsi="Tahoma" w:cs="Tahoma"/>
          <w:sz w:val="18"/>
          <w:szCs w:val="18"/>
        </w:rPr>
      </w:pPr>
      <w:r w:rsidRPr="00D34881">
        <w:rPr>
          <w:rFonts w:ascii="Tahoma" w:hAnsi="Tahoma" w:cs="Tahoma"/>
          <w:sz w:val="18"/>
          <w:szCs w:val="18"/>
        </w:rPr>
        <w:t>Załączniki do Umowy stanowią jej integralną część.</w:t>
      </w:r>
    </w:p>
    <w:p w14:paraId="462E8499" w14:textId="77777777" w:rsidR="00E55EF0" w:rsidRPr="00D34881" w:rsidRDefault="00E55EF0" w:rsidP="00E55EF0">
      <w:pPr>
        <w:jc w:val="both"/>
        <w:rPr>
          <w:rFonts w:ascii="Tahoma" w:hAnsi="Tahoma" w:cs="Tahoma"/>
          <w:sz w:val="20"/>
          <w:szCs w:val="20"/>
        </w:rPr>
      </w:pPr>
    </w:p>
    <w:p w14:paraId="01A1B98D" w14:textId="1DFFBEA9" w:rsidR="00E55EF0" w:rsidRPr="00D34881" w:rsidRDefault="00E55EF0" w:rsidP="00E55EF0">
      <w:pPr>
        <w:tabs>
          <w:tab w:val="num" w:pos="426"/>
        </w:tabs>
        <w:ind w:left="426" w:hanging="426"/>
        <w:jc w:val="center"/>
        <w:rPr>
          <w:rFonts w:ascii="Tahoma" w:hAnsi="Tahoma" w:cs="Tahoma"/>
          <w:sz w:val="20"/>
          <w:szCs w:val="20"/>
        </w:rPr>
      </w:pPr>
      <w:r w:rsidRPr="00D34881">
        <w:rPr>
          <w:rFonts w:ascii="Tahoma" w:hAnsi="Tahoma" w:cs="Tahoma"/>
          <w:sz w:val="20"/>
          <w:szCs w:val="20"/>
        </w:rPr>
        <w:t>§ 2</w:t>
      </w:r>
    </w:p>
    <w:p w14:paraId="6524A6F6" w14:textId="1F1A93C6" w:rsidR="00CC5CAB" w:rsidRPr="00066CC4" w:rsidRDefault="00CC5CAB" w:rsidP="003734B3">
      <w:pPr>
        <w:numPr>
          <w:ilvl w:val="0"/>
          <w:numId w:val="71"/>
        </w:numPr>
        <w:tabs>
          <w:tab w:val="num" w:pos="426"/>
        </w:tabs>
        <w:ind w:left="426" w:hanging="426"/>
        <w:jc w:val="both"/>
        <w:rPr>
          <w:rFonts w:ascii="Tahoma" w:hAnsi="Tahoma" w:cs="Tahoma"/>
          <w:sz w:val="18"/>
          <w:szCs w:val="18"/>
        </w:rPr>
      </w:pPr>
      <w:r w:rsidRPr="00066CC4">
        <w:rPr>
          <w:rFonts w:ascii="Tahoma" w:hAnsi="Tahoma" w:cs="Tahoma"/>
          <w:b/>
          <w:sz w:val="18"/>
          <w:szCs w:val="18"/>
        </w:rPr>
        <w:t>Całkowita wartość przedmiotu umowy (całkowita cena)</w:t>
      </w:r>
      <w:r w:rsidRPr="00066CC4">
        <w:rPr>
          <w:rFonts w:ascii="Tahoma" w:hAnsi="Tahoma" w:cs="Tahoma"/>
          <w:sz w:val="18"/>
          <w:szCs w:val="18"/>
        </w:rPr>
        <w:t xml:space="preserve"> </w:t>
      </w:r>
      <w:r>
        <w:rPr>
          <w:rFonts w:ascii="Tahoma" w:hAnsi="Tahoma" w:cs="Tahoma"/>
          <w:sz w:val="18"/>
          <w:szCs w:val="18"/>
        </w:rPr>
        <w:t>usługi</w:t>
      </w:r>
      <w:r w:rsidRPr="00066CC4">
        <w:rPr>
          <w:rFonts w:ascii="Tahoma" w:hAnsi="Tahoma" w:cs="Tahoma"/>
          <w:sz w:val="18"/>
          <w:szCs w:val="18"/>
        </w:rPr>
        <w:t xml:space="preserve"> wymienione</w:t>
      </w:r>
      <w:r>
        <w:rPr>
          <w:rFonts w:ascii="Tahoma" w:hAnsi="Tahoma" w:cs="Tahoma"/>
          <w:sz w:val="18"/>
          <w:szCs w:val="18"/>
        </w:rPr>
        <w:t>j</w:t>
      </w:r>
      <w:r w:rsidRPr="00066CC4">
        <w:rPr>
          <w:rFonts w:ascii="Tahoma" w:hAnsi="Tahoma" w:cs="Tahoma"/>
          <w:sz w:val="18"/>
          <w:szCs w:val="18"/>
        </w:rPr>
        <w:t xml:space="preserve"> w § 1 ust. 1 jest ceną brutto i wynosi </w:t>
      </w:r>
      <w:r w:rsidRPr="00066CC4">
        <w:rPr>
          <w:rFonts w:ascii="Tahoma" w:hAnsi="Tahoma" w:cs="Tahoma"/>
          <w:b/>
          <w:sz w:val="18"/>
          <w:szCs w:val="18"/>
        </w:rPr>
        <w:t>………..….. złotych</w:t>
      </w:r>
      <w:r w:rsidRPr="00066CC4">
        <w:rPr>
          <w:rFonts w:ascii="Tahoma" w:hAnsi="Tahoma" w:cs="Tahoma"/>
          <w:sz w:val="18"/>
          <w:szCs w:val="18"/>
        </w:rPr>
        <w:t xml:space="preserve"> (słownie: ………. zł), w tym wartość netto ….. zł.</w:t>
      </w:r>
    </w:p>
    <w:p w14:paraId="4A2620EE" w14:textId="77777777" w:rsidR="00CC5CAB" w:rsidRPr="00066CC4" w:rsidRDefault="00CC5CAB" w:rsidP="00CC5CAB">
      <w:pPr>
        <w:ind w:left="851" w:hanging="425"/>
        <w:jc w:val="both"/>
        <w:rPr>
          <w:rFonts w:ascii="Tahoma" w:hAnsi="Tahoma" w:cs="Tahoma"/>
          <w:sz w:val="18"/>
          <w:szCs w:val="20"/>
        </w:rPr>
      </w:pPr>
      <w:r w:rsidRPr="00066CC4">
        <w:rPr>
          <w:rFonts w:ascii="Tahoma" w:hAnsi="Tahoma" w:cs="Tahoma"/>
          <w:b/>
          <w:sz w:val="18"/>
          <w:szCs w:val="20"/>
        </w:rPr>
        <w:t xml:space="preserve">1.1 Całkowita wartość przedmiotu umowy dla zamówienia podstawowego </w:t>
      </w:r>
      <w:r w:rsidRPr="00066CC4">
        <w:rPr>
          <w:rFonts w:ascii="Tahoma" w:hAnsi="Tahoma" w:cs="Tahoma"/>
          <w:sz w:val="18"/>
          <w:szCs w:val="20"/>
        </w:rPr>
        <w:t xml:space="preserve"> brutto wymienionego w § 1 ust. 1 umowy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33CA2414" w14:textId="77777777" w:rsidR="00CC5CAB" w:rsidRPr="00066CC4" w:rsidRDefault="00CC5CAB" w:rsidP="00CC5CAB">
      <w:pPr>
        <w:ind w:left="851" w:hanging="425"/>
        <w:jc w:val="both"/>
        <w:rPr>
          <w:rFonts w:ascii="Tahoma" w:hAnsi="Tahoma" w:cs="Tahoma"/>
          <w:sz w:val="18"/>
          <w:szCs w:val="20"/>
        </w:rPr>
      </w:pPr>
      <w:r w:rsidRPr="00066CC4">
        <w:rPr>
          <w:rFonts w:ascii="Tahoma" w:hAnsi="Tahoma" w:cs="Tahoma"/>
          <w:b/>
          <w:sz w:val="18"/>
          <w:szCs w:val="20"/>
        </w:rPr>
        <w:t>1.2 Całkowita wartość przedmiotu umowy w ramach „prawa opcji”</w:t>
      </w:r>
      <w:r w:rsidRPr="00066CC4">
        <w:rPr>
          <w:rFonts w:ascii="Tahoma" w:hAnsi="Tahoma" w:cs="Tahoma"/>
          <w:sz w:val="18"/>
          <w:szCs w:val="20"/>
        </w:rPr>
        <w:t xml:space="preserve"> brutto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34581324" w14:textId="735315C6" w:rsidR="00E55EF0" w:rsidRPr="00D34881" w:rsidRDefault="00E55EF0" w:rsidP="00465AA5">
      <w:pPr>
        <w:numPr>
          <w:ilvl w:val="0"/>
          <w:numId w:val="71"/>
        </w:numPr>
        <w:tabs>
          <w:tab w:val="num" w:pos="426"/>
        </w:tabs>
        <w:ind w:left="426" w:hanging="426"/>
        <w:jc w:val="both"/>
        <w:rPr>
          <w:rFonts w:ascii="Tahoma" w:hAnsi="Tahoma" w:cs="Tahoma"/>
          <w:sz w:val="18"/>
          <w:szCs w:val="18"/>
        </w:rPr>
      </w:pPr>
      <w:r>
        <w:rPr>
          <w:rFonts w:ascii="Tahoma" w:hAnsi="Tahoma" w:cs="Tahoma"/>
          <w:sz w:val="18"/>
          <w:szCs w:val="20"/>
        </w:rPr>
        <w:t xml:space="preserve">Ceny jednostkowe </w:t>
      </w:r>
      <w:r w:rsidRPr="004B7D3C">
        <w:rPr>
          <w:rFonts w:ascii="Tahoma" w:hAnsi="Tahoma" w:cs="Tahoma"/>
          <w:sz w:val="18"/>
          <w:szCs w:val="20"/>
        </w:rPr>
        <w:t xml:space="preserve">określono w Formularzu cenowym, stanowiącym załącznik nr 2 do </w:t>
      </w:r>
      <w:r>
        <w:rPr>
          <w:rFonts w:ascii="Tahoma" w:hAnsi="Tahoma" w:cs="Tahoma"/>
          <w:sz w:val="18"/>
          <w:szCs w:val="20"/>
        </w:rPr>
        <w:t xml:space="preserve">niniejszej umowy i </w:t>
      </w:r>
      <w:r w:rsidRPr="003805F2">
        <w:rPr>
          <w:rFonts w:ascii="Tahoma" w:hAnsi="Tahoma" w:cs="Tahoma"/>
          <w:sz w:val="18"/>
          <w:szCs w:val="20"/>
        </w:rPr>
        <w:t>nie ulegną zmianie przez cały okres trwania umowy</w:t>
      </w:r>
      <w:r>
        <w:rPr>
          <w:rFonts w:ascii="Tahoma" w:hAnsi="Tahoma" w:cs="Tahoma"/>
          <w:sz w:val="18"/>
          <w:szCs w:val="20"/>
        </w:rPr>
        <w:t>.</w:t>
      </w:r>
    </w:p>
    <w:p w14:paraId="17C72AD0" w14:textId="46C5D2D8" w:rsidR="00E84073" w:rsidRDefault="00E84073" w:rsidP="00E84073">
      <w:pPr>
        <w:numPr>
          <w:ilvl w:val="0"/>
          <w:numId w:val="71"/>
        </w:numPr>
        <w:tabs>
          <w:tab w:val="num" w:pos="426"/>
        </w:tabs>
        <w:ind w:left="426" w:hanging="426"/>
        <w:jc w:val="both"/>
        <w:rPr>
          <w:rFonts w:ascii="Tahoma" w:hAnsi="Tahoma" w:cs="Tahoma"/>
          <w:sz w:val="18"/>
          <w:szCs w:val="20"/>
        </w:rPr>
      </w:pPr>
      <w:r w:rsidRPr="00E84073">
        <w:rPr>
          <w:rFonts w:ascii="Tahoma" w:hAnsi="Tahoma" w:cs="Tahoma"/>
          <w:sz w:val="18"/>
          <w:szCs w:val="20"/>
        </w:rPr>
        <w:t xml:space="preserve">Strony ustalają, że za wykonaną przez Wykonawcę usługę Zamawiający będzie płacił w rozliczeniu miesięcznym i w oparciu o zestawienie zrealizowanych w tym okresie zleceń z podaniem daty realizacji wraz z godzinami, </w:t>
      </w:r>
      <w:r w:rsidR="007B21D7">
        <w:rPr>
          <w:rFonts w:ascii="Tahoma" w:hAnsi="Tahoma" w:cs="Tahoma"/>
          <w:sz w:val="18"/>
          <w:szCs w:val="20"/>
        </w:rPr>
        <w:t xml:space="preserve">danymi </w:t>
      </w:r>
      <w:r w:rsidRPr="00E84073">
        <w:rPr>
          <w:rFonts w:ascii="Tahoma" w:hAnsi="Tahoma" w:cs="Tahoma"/>
          <w:sz w:val="18"/>
          <w:szCs w:val="20"/>
        </w:rPr>
        <w:t>lekarza zlecającego i oddziału zlecającego, ilości km (dla wyjazdów poza Łódź), ceny zlecenia, zgodnie ze wzorem zlecenia transportu stanowiącym załącznik nr 3 do umowy. Do zestawienia zrealizowanych zleceń w danym miesiącu Wykonawca załączy kopie pisemnych zleceń transportu sanitarnego. – dotyczy Pakietów 1–3.</w:t>
      </w:r>
    </w:p>
    <w:p w14:paraId="3D420AB5" w14:textId="433841F4" w:rsidR="0042001B" w:rsidRPr="00E84073" w:rsidRDefault="007D7A38" w:rsidP="00E84073">
      <w:pPr>
        <w:numPr>
          <w:ilvl w:val="0"/>
          <w:numId w:val="71"/>
        </w:numPr>
        <w:tabs>
          <w:tab w:val="num" w:pos="426"/>
        </w:tabs>
        <w:ind w:left="426" w:hanging="426"/>
        <w:jc w:val="both"/>
        <w:rPr>
          <w:rFonts w:ascii="Tahoma" w:hAnsi="Tahoma" w:cs="Tahoma"/>
          <w:sz w:val="18"/>
          <w:szCs w:val="20"/>
        </w:rPr>
      </w:pPr>
      <w:r>
        <w:rPr>
          <w:rFonts w:ascii="Tahoma" w:hAnsi="Tahoma" w:cs="Tahoma"/>
          <w:sz w:val="18"/>
          <w:szCs w:val="20"/>
        </w:rPr>
        <w:t>S</w:t>
      </w:r>
      <w:r w:rsidR="00E84073" w:rsidRPr="00E84073">
        <w:rPr>
          <w:rFonts w:ascii="Tahoma" w:hAnsi="Tahoma" w:cs="Tahoma"/>
          <w:sz w:val="18"/>
          <w:szCs w:val="20"/>
        </w:rPr>
        <w:t>trony ustalają, że za wykonaną przez Wykonawcę usługę Zamawiający będzie płacił w rozliczeniu miesięcznym i w oparciu o zestawienie zrealizowanych w tym okresie zleceń z podaniem daty realizacji wraz z godzinami, oddziału zlecającego, ilości km (dla wyjazdów poza Łódź), ceny zlecenia, zgodnie ze wzorem zlecenia transportu stanowiącym załącznik nr 3 do umowy. – doty</w:t>
      </w:r>
      <w:r w:rsidR="00E84073">
        <w:rPr>
          <w:rFonts w:ascii="Tahoma" w:hAnsi="Tahoma" w:cs="Tahoma"/>
          <w:sz w:val="18"/>
          <w:szCs w:val="20"/>
        </w:rPr>
        <w:t>czy Pakietu 4</w:t>
      </w:r>
      <w:r w:rsidR="00CC5CAB">
        <w:rPr>
          <w:rFonts w:ascii="Tahoma" w:hAnsi="Tahoma" w:cs="Tahoma"/>
          <w:sz w:val="18"/>
          <w:szCs w:val="20"/>
        </w:rPr>
        <w:t>,</w:t>
      </w:r>
      <w:r w:rsidR="00F97BB5">
        <w:rPr>
          <w:rFonts w:ascii="Tahoma" w:hAnsi="Tahoma" w:cs="Tahoma"/>
          <w:sz w:val="18"/>
          <w:szCs w:val="20"/>
        </w:rPr>
        <w:t xml:space="preserve"> </w:t>
      </w:r>
      <w:r w:rsidR="00CC5CAB">
        <w:rPr>
          <w:rFonts w:ascii="Tahoma" w:hAnsi="Tahoma" w:cs="Tahoma"/>
          <w:sz w:val="18"/>
          <w:szCs w:val="20"/>
        </w:rPr>
        <w:t>5</w:t>
      </w:r>
      <w:r w:rsidR="0042001B" w:rsidRPr="00E84073">
        <w:rPr>
          <w:rFonts w:ascii="Tahoma" w:hAnsi="Tahoma" w:cs="Tahoma"/>
          <w:sz w:val="18"/>
          <w:szCs w:val="20"/>
        </w:rPr>
        <w:t>.</w:t>
      </w:r>
    </w:p>
    <w:p w14:paraId="70527B24" w14:textId="4DA80E55" w:rsidR="00E55EF0" w:rsidRPr="00B60328" w:rsidRDefault="00E55EF0" w:rsidP="00465AA5">
      <w:pPr>
        <w:numPr>
          <w:ilvl w:val="0"/>
          <w:numId w:val="69"/>
        </w:numPr>
        <w:tabs>
          <w:tab w:val="clear" w:pos="1506"/>
        </w:tabs>
        <w:ind w:left="426" w:hanging="426"/>
        <w:jc w:val="both"/>
        <w:rPr>
          <w:rFonts w:ascii="Tahoma" w:hAnsi="Tahoma" w:cs="Tahoma"/>
          <w:sz w:val="18"/>
          <w:szCs w:val="18"/>
        </w:rPr>
      </w:pPr>
      <w:r w:rsidRPr="00B60328">
        <w:rPr>
          <w:rFonts w:ascii="Tahoma" w:hAnsi="Tahoma" w:cs="Tahoma"/>
          <w:sz w:val="18"/>
          <w:szCs w:val="18"/>
        </w:rPr>
        <w:t>Podstawą do zapłaty przez Zamawiającego za wykonane usługi będzie zestawienie zleceń, o którym mowa w ust. 2</w:t>
      </w:r>
      <w:r w:rsidR="00E510BD">
        <w:rPr>
          <w:rFonts w:ascii="Tahoma" w:hAnsi="Tahoma" w:cs="Tahoma"/>
          <w:sz w:val="18"/>
          <w:szCs w:val="18"/>
        </w:rPr>
        <w:t xml:space="preserve"> </w:t>
      </w:r>
      <w:r w:rsidR="00682B86">
        <w:rPr>
          <w:rFonts w:ascii="Tahoma" w:hAnsi="Tahoma" w:cs="Tahoma"/>
          <w:sz w:val="18"/>
          <w:szCs w:val="18"/>
        </w:rPr>
        <w:t>lub</w:t>
      </w:r>
      <w:r w:rsidR="00DA20AA">
        <w:rPr>
          <w:rFonts w:ascii="Tahoma" w:hAnsi="Tahoma" w:cs="Tahoma"/>
          <w:sz w:val="18"/>
          <w:szCs w:val="18"/>
        </w:rPr>
        <w:t xml:space="preserve"> </w:t>
      </w:r>
      <w:r w:rsidR="00E510BD">
        <w:rPr>
          <w:rFonts w:ascii="Tahoma" w:hAnsi="Tahoma" w:cs="Tahoma"/>
          <w:sz w:val="18"/>
          <w:szCs w:val="18"/>
        </w:rPr>
        <w:t>ust. 3</w:t>
      </w:r>
      <w:r w:rsidRPr="00B60328">
        <w:rPr>
          <w:rFonts w:ascii="Tahoma" w:hAnsi="Tahoma" w:cs="Tahoma"/>
          <w:sz w:val="18"/>
          <w:szCs w:val="18"/>
        </w:rPr>
        <w:t xml:space="preserve"> oraz faktura wystawiona przez Wykonawcę, płatna w terminie </w:t>
      </w:r>
      <w:r w:rsidRPr="00CF1EAE">
        <w:rPr>
          <w:rFonts w:ascii="Tahoma" w:hAnsi="Tahoma" w:cs="Tahoma"/>
          <w:b/>
          <w:sz w:val="18"/>
          <w:szCs w:val="18"/>
        </w:rPr>
        <w:t>……… dni</w:t>
      </w:r>
      <w:r w:rsidRPr="00B60328">
        <w:rPr>
          <w:rFonts w:ascii="Tahoma" w:hAnsi="Tahoma" w:cs="Tahoma"/>
          <w:sz w:val="18"/>
          <w:szCs w:val="18"/>
        </w:rPr>
        <w:t xml:space="preserve"> od daty jej otrzymania przez Zamawiającego. </w:t>
      </w:r>
    </w:p>
    <w:p w14:paraId="274AF9CC" w14:textId="77777777" w:rsidR="00E55EF0" w:rsidRPr="00B60328" w:rsidRDefault="00E55EF0" w:rsidP="00465AA5">
      <w:pPr>
        <w:numPr>
          <w:ilvl w:val="0"/>
          <w:numId w:val="69"/>
        </w:numPr>
        <w:tabs>
          <w:tab w:val="clear" w:pos="1506"/>
        </w:tabs>
        <w:ind w:left="426" w:hanging="426"/>
        <w:jc w:val="both"/>
        <w:rPr>
          <w:rFonts w:ascii="Tahoma" w:hAnsi="Tahoma" w:cs="Tahoma"/>
          <w:sz w:val="18"/>
          <w:szCs w:val="18"/>
        </w:rPr>
      </w:pPr>
      <w:r w:rsidRPr="00B60328">
        <w:rPr>
          <w:rFonts w:ascii="Tahoma" w:hAnsi="Tahoma" w:cs="Tahoma"/>
          <w:sz w:val="18"/>
          <w:szCs w:val="18"/>
        </w:rPr>
        <w:t>Należność będzie wpłacana przelewem na rachunek bankowy (rozliczeniowy) Wykonawcy podany na fakturze, który zgodnie z oświadczeniem Wykonawcy zawartym w Formularzu oferty jest zgodny z .……………………… .</w:t>
      </w:r>
    </w:p>
    <w:p w14:paraId="025DBD96" w14:textId="77777777" w:rsidR="00E55EF0" w:rsidRPr="00B60328" w:rsidRDefault="00E55EF0" w:rsidP="00465AA5">
      <w:pPr>
        <w:numPr>
          <w:ilvl w:val="0"/>
          <w:numId w:val="69"/>
        </w:numPr>
        <w:tabs>
          <w:tab w:val="clear" w:pos="1506"/>
        </w:tabs>
        <w:ind w:left="426" w:hanging="426"/>
        <w:jc w:val="both"/>
        <w:rPr>
          <w:rFonts w:ascii="Tahoma" w:hAnsi="Tahoma" w:cs="Tahoma"/>
          <w:sz w:val="18"/>
          <w:szCs w:val="18"/>
        </w:rPr>
      </w:pPr>
      <w:r w:rsidRPr="00B60328">
        <w:rPr>
          <w:rFonts w:ascii="Tahoma" w:hAnsi="Tahoma" w:cs="Tahoma"/>
          <w:sz w:val="18"/>
          <w:szCs w:val="18"/>
        </w:rPr>
        <w:t xml:space="preserve">O każdej zmianie statusu </w:t>
      </w:r>
      <w:proofErr w:type="spellStart"/>
      <w:r w:rsidRPr="00B60328">
        <w:rPr>
          <w:rFonts w:ascii="Tahoma" w:hAnsi="Tahoma" w:cs="Tahoma"/>
          <w:sz w:val="18"/>
          <w:szCs w:val="18"/>
        </w:rPr>
        <w:t>vatowskiego</w:t>
      </w:r>
      <w:proofErr w:type="spellEnd"/>
      <w:r w:rsidRPr="00B60328">
        <w:rPr>
          <w:rFonts w:ascii="Tahoma" w:hAnsi="Tahoma" w:cs="Tahoma"/>
          <w:sz w:val="18"/>
          <w:szCs w:val="18"/>
        </w:rPr>
        <w:t xml:space="preserve"> Wykonawca jest zobowiązany niezwłocznie powiadomić Zamawiającego w formie pisemnej. Przedmiotowe powiadomienie musi być podpisane przez osoby uprawnione do reprezentowania Wykonawcy. </w:t>
      </w:r>
    </w:p>
    <w:p w14:paraId="613ED8FD" w14:textId="77777777" w:rsidR="00E55EF0" w:rsidRPr="00D31304" w:rsidRDefault="00E55EF0" w:rsidP="00465AA5">
      <w:pPr>
        <w:numPr>
          <w:ilvl w:val="0"/>
          <w:numId w:val="69"/>
        </w:numPr>
        <w:tabs>
          <w:tab w:val="clear" w:pos="1506"/>
        </w:tabs>
        <w:ind w:left="426" w:hanging="426"/>
        <w:jc w:val="both"/>
        <w:rPr>
          <w:rFonts w:ascii="Tahoma" w:hAnsi="Tahoma" w:cs="Tahoma"/>
          <w:sz w:val="18"/>
          <w:szCs w:val="18"/>
        </w:rPr>
      </w:pPr>
      <w:r w:rsidRPr="00B60328">
        <w:rPr>
          <w:rFonts w:ascii="Tahoma" w:hAnsi="Tahoma" w:cs="Tahoma"/>
          <w:sz w:val="18"/>
          <w:szCs w:val="18"/>
        </w:rPr>
        <w:t>Zamawiający upoważnia Wykonawcę do wystawienia f</w:t>
      </w:r>
      <w:r>
        <w:rPr>
          <w:rFonts w:ascii="Tahoma" w:hAnsi="Tahoma" w:cs="Tahoma"/>
          <w:sz w:val="18"/>
          <w:szCs w:val="18"/>
        </w:rPr>
        <w:t>aktury VAT bez podpisu odbiorcy</w:t>
      </w:r>
      <w:r w:rsidRPr="00D34881">
        <w:rPr>
          <w:rFonts w:ascii="Tahoma" w:hAnsi="Tahoma" w:cs="Tahoma"/>
          <w:sz w:val="18"/>
          <w:szCs w:val="18"/>
        </w:rPr>
        <w:t>.</w:t>
      </w:r>
    </w:p>
    <w:p w14:paraId="43175647" w14:textId="77777777" w:rsidR="00E55EF0" w:rsidRPr="003D1580" w:rsidRDefault="00E55EF0" w:rsidP="00111A81">
      <w:pPr>
        <w:pStyle w:val="Akapitzlist"/>
        <w:numPr>
          <w:ilvl w:val="0"/>
          <w:numId w:val="69"/>
        </w:numPr>
        <w:tabs>
          <w:tab w:val="clear" w:pos="1506"/>
          <w:tab w:val="num" w:pos="1146"/>
        </w:tabs>
        <w:ind w:left="426" w:hanging="426"/>
        <w:jc w:val="both"/>
        <w:rPr>
          <w:rStyle w:val="Hipercze"/>
          <w:rFonts w:ascii="Tahoma" w:hAnsi="Tahoma" w:cs="Tahoma"/>
          <w:b/>
          <w:sz w:val="18"/>
          <w:szCs w:val="18"/>
          <w:lang w:val="pl-PL" w:eastAsia="pl-PL"/>
        </w:rPr>
      </w:pPr>
      <w:r w:rsidRPr="00D31304">
        <w:rPr>
          <w:rFonts w:ascii="Tahoma" w:hAnsi="Tahoma" w:cs="Tahoma"/>
          <w:sz w:val="18"/>
          <w:szCs w:val="18"/>
        </w:rPr>
        <w:t xml:space="preserve">Złożenie faktury następuje w formie pisemnej lub w formie ustrukturyzowanej faktury elektronicznej za pośrednictwem platformy dostępnej pod adresem </w:t>
      </w:r>
      <w:hyperlink r:id="rId29" w:history="1">
        <w:r w:rsidRPr="003534A3">
          <w:rPr>
            <w:rStyle w:val="Hipercze"/>
            <w:rFonts w:ascii="Tahoma" w:hAnsi="Tahoma" w:cs="Tahoma"/>
            <w:sz w:val="18"/>
            <w:szCs w:val="18"/>
          </w:rPr>
          <w:t>https://efaktura.gov.pl</w:t>
        </w:r>
      </w:hyperlink>
      <w:r w:rsidRPr="003534A3">
        <w:rPr>
          <w:rStyle w:val="Hipercze"/>
          <w:rFonts w:ascii="Tahoma" w:hAnsi="Tahoma" w:cs="Tahoma"/>
          <w:sz w:val="18"/>
          <w:szCs w:val="18"/>
        </w:rPr>
        <w:t xml:space="preserve">, </w:t>
      </w:r>
      <w:proofErr w:type="spellStart"/>
      <w:r w:rsidRPr="003534A3">
        <w:rPr>
          <w:rStyle w:val="Hipercze"/>
          <w:rFonts w:ascii="Tahoma" w:hAnsi="Tahoma" w:cs="Tahoma"/>
          <w:sz w:val="18"/>
          <w:szCs w:val="18"/>
        </w:rPr>
        <w:t>PEF</w:t>
      </w:r>
      <w:proofErr w:type="spellEnd"/>
      <w:r w:rsidRPr="003534A3">
        <w:rPr>
          <w:rStyle w:val="Hipercze"/>
          <w:rFonts w:ascii="Tahoma" w:hAnsi="Tahoma" w:cs="Tahoma"/>
          <w:sz w:val="18"/>
          <w:szCs w:val="18"/>
        </w:rPr>
        <w:t xml:space="preserve"> NIP 7251019093</w:t>
      </w:r>
    </w:p>
    <w:p w14:paraId="7155AFA4" w14:textId="1DA6DAB5" w:rsidR="00E55EF0" w:rsidRPr="00896E7F" w:rsidRDefault="00E55EF0" w:rsidP="00111A81">
      <w:pPr>
        <w:pStyle w:val="Akapitzlist"/>
        <w:numPr>
          <w:ilvl w:val="0"/>
          <w:numId w:val="69"/>
        </w:numPr>
        <w:tabs>
          <w:tab w:val="clear" w:pos="1506"/>
          <w:tab w:val="num" w:pos="1146"/>
        </w:tabs>
        <w:ind w:left="426" w:hanging="426"/>
        <w:jc w:val="both"/>
        <w:rPr>
          <w:rStyle w:val="Hipercze"/>
          <w:rFonts w:ascii="Tahoma" w:hAnsi="Tahoma" w:cs="Tahoma"/>
          <w:sz w:val="18"/>
          <w:szCs w:val="18"/>
        </w:rPr>
      </w:pPr>
      <w:r w:rsidRPr="00896E7F">
        <w:rPr>
          <w:rFonts w:ascii="Tahoma" w:hAnsi="Tahoma" w:cs="Tahoma"/>
          <w:sz w:val="18"/>
          <w:szCs w:val="18"/>
        </w:rPr>
        <w:t xml:space="preserve">Zamawiający </w:t>
      </w:r>
      <w:r w:rsidR="007D7A38" w:rsidRPr="00896E7F">
        <w:rPr>
          <w:rFonts w:ascii="Tahoma" w:hAnsi="Tahoma" w:cs="Tahoma"/>
          <w:sz w:val="18"/>
          <w:szCs w:val="18"/>
          <w:lang w:val="pl-PL"/>
        </w:rPr>
        <w:t xml:space="preserve">zastrzega, że </w:t>
      </w:r>
      <w:r w:rsidRPr="00896E7F">
        <w:rPr>
          <w:rFonts w:ascii="Tahoma" w:hAnsi="Tahoma" w:cs="Tahoma"/>
          <w:sz w:val="18"/>
          <w:szCs w:val="18"/>
        </w:rPr>
        <w:t>w przypadku zamówionego transportu, a odwołanego lub niezrealizowanego (z przyczyn zależnych od Zamawiającego), Wykonawcy nie przysługuje żadne wynagrodzenie ani odszkodowanie.</w:t>
      </w:r>
    </w:p>
    <w:p w14:paraId="59874AB6" w14:textId="77777777" w:rsidR="00E55EF0" w:rsidRPr="00D34881" w:rsidRDefault="00E55EF0" w:rsidP="00E55EF0">
      <w:pPr>
        <w:jc w:val="center"/>
        <w:rPr>
          <w:rFonts w:ascii="Tahoma" w:hAnsi="Tahoma" w:cs="Tahoma"/>
          <w:sz w:val="20"/>
          <w:szCs w:val="20"/>
        </w:rPr>
      </w:pPr>
      <w:r w:rsidRPr="00D34881">
        <w:rPr>
          <w:rFonts w:ascii="Tahoma" w:hAnsi="Tahoma" w:cs="Tahoma"/>
          <w:sz w:val="20"/>
          <w:szCs w:val="20"/>
        </w:rPr>
        <w:t>§ 3</w:t>
      </w:r>
    </w:p>
    <w:p w14:paraId="364A1524" w14:textId="77777777" w:rsidR="00E55EF0" w:rsidRPr="00D34881" w:rsidRDefault="00E55EF0" w:rsidP="00E55EF0">
      <w:pPr>
        <w:pStyle w:val="Tekstpodstawowy"/>
        <w:numPr>
          <w:ilvl w:val="0"/>
          <w:numId w:val="64"/>
        </w:numPr>
        <w:tabs>
          <w:tab w:val="num" w:pos="426"/>
        </w:tabs>
        <w:jc w:val="both"/>
        <w:rPr>
          <w:rFonts w:ascii="Tahoma" w:hAnsi="Tahoma" w:cs="Tahoma"/>
          <w:b/>
          <w:sz w:val="18"/>
          <w:szCs w:val="18"/>
        </w:rPr>
      </w:pPr>
      <w:r w:rsidRPr="00D34881">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5319C491" w14:textId="77777777" w:rsidR="00E55EF0" w:rsidRPr="00D34881" w:rsidRDefault="00E55EF0" w:rsidP="00E55EF0">
      <w:pPr>
        <w:numPr>
          <w:ilvl w:val="0"/>
          <w:numId w:val="64"/>
        </w:numPr>
        <w:jc w:val="both"/>
        <w:rPr>
          <w:rFonts w:ascii="Tahoma" w:hAnsi="Tahoma" w:cs="Tahoma"/>
          <w:sz w:val="18"/>
          <w:szCs w:val="18"/>
        </w:rPr>
      </w:pPr>
      <w:r w:rsidRPr="00D34881">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1E96DB40" w14:textId="77777777" w:rsidR="00E55EF0" w:rsidRPr="00D34881" w:rsidRDefault="00E55EF0" w:rsidP="00E55EF0">
      <w:pPr>
        <w:jc w:val="center"/>
        <w:rPr>
          <w:rFonts w:ascii="Tahoma" w:hAnsi="Tahoma" w:cs="Tahoma"/>
          <w:sz w:val="20"/>
          <w:szCs w:val="20"/>
        </w:rPr>
      </w:pPr>
    </w:p>
    <w:p w14:paraId="1C65E14C" w14:textId="77777777" w:rsidR="00E55EF0" w:rsidRPr="00D34881" w:rsidRDefault="00E55EF0" w:rsidP="00E55EF0">
      <w:pPr>
        <w:jc w:val="center"/>
        <w:rPr>
          <w:rFonts w:ascii="Tahoma" w:hAnsi="Tahoma" w:cs="Tahoma"/>
          <w:sz w:val="20"/>
          <w:szCs w:val="20"/>
        </w:rPr>
      </w:pPr>
      <w:r w:rsidRPr="00D34881">
        <w:rPr>
          <w:rFonts w:ascii="Tahoma" w:hAnsi="Tahoma" w:cs="Tahoma"/>
          <w:sz w:val="20"/>
          <w:szCs w:val="20"/>
        </w:rPr>
        <w:t>§ 4</w:t>
      </w:r>
    </w:p>
    <w:p w14:paraId="0B80D92F" w14:textId="63C630FC" w:rsidR="00E55EF0" w:rsidRPr="00F737F1" w:rsidRDefault="00E55EF0" w:rsidP="00E55EF0">
      <w:pPr>
        <w:numPr>
          <w:ilvl w:val="0"/>
          <w:numId w:val="65"/>
        </w:numPr>
        <w:tabs>
          <w:tab w:val="clear" w:pos="720"/>
        </w:tabs>
        <w:ind w:left="426" w:hanging="426"/>
        <w:jc w:val="both"/>
        <w:rPr>
          <w:rFonts w:ascii="Tahoma" w:hAnsi="Tahoma" w:cs="Tahoma"/>
          <w:sz w:val="18"/>
          <w:szCs w:val="18"/>
        </w:rPr>
      </w:pPr>
      <w:r w:rsidRPr="00F737F1">
        <w:rPr>
          <w:rFonts w:ascii="Tahoma" w:hAnsi="Tahoma" w:cs="Tahoma"/>
          <w:sz w:val="18"/>
          <w:szCs w:val="18"/>
        </w:rPr>
        <w:t xml:space="preserve">Umowa obowiązuje </w:t>
      </w:r>
      <w:r w:rsidR="00682B86">
        <w:rPr>
          <w:rFonts w:ascii="Tahoma" w:hAnsi="Tahoma" w:cs="Tahoma"/>
          <w:sz w:val="18"/>
          <w:szCs w:val="18"/>
        </w:rPr>
        <w:t xml:space="preserve">przez </w:t>
      </w:r>
      <w:r w:rsidR="00682B86">
        <w:rPr>
          <w:rFonts w:ascii="Tahoma" w:hAnsi="Tahoma" w:cs="Tahoma"/>
          <w:b/>
          <w:sz w:val="18"/>
          <w:szCs w:val="18"/>
        </w:rPr>
        <w:t>o</w:t>
      </w:r>
      <w:r w:rsidRPr="00FE5AE3">
        <w:rPr>
          <w:rFonts w:ascii="Tahoma" w:hAnsi="Tahoma" w:cs="Tahoma"/>
          <w:b/>
          <w:sz w:val="18"/>
          <w:szCs w:val="18"/>
        </w:rPr>
        <w:t xml:space="preserve">kres </w:t>
      </w:r>
      <w:r w:rsidR="00C06003">
        <w:rPr>
          <w:rFonts w:ascii="Tahoma" w:hAnsi="Tahoma" w:cs="Tahoma"/>
          <w:b/>
          <w:sz w:val="18"/>
          <w:szCs w:val="18"/>
        </w:rPr>
        <w:t>24</w:t>
      </w:r>
      <w:r w:rsidRPr="00FE5AE3">
        <w:rPr>
          <w:rFonts w:ascii="Tahoma" w:hAnsi="Tahoma" w:cs="Tahoma"/>
          <w:b/>
          <w:sz w:val="18"/>
          <w:szCs w:val="18"/>
        </w:rPr>
        <w:t xml:space="preserve"> miesięcy</w:t>
      </w:r>
      <w:r w:rsidRPr="00F737F1">
        <w:rPr>
          <w:rFonts w:ascii="Tahoma" w:hAnsi="Tahoma" w:cs="Tahoma"/>
          <w:sz w:val="18"/>
          <w:szCs w:val="18"/>
        </w:rPr>
        <w:t>, począwszy od dnia</w:t>
      </w:r>
      <w:r w:rsidR="00682B86">
        <w:rPr>
          <w:rFonts w:ascii="Tahoma" w:hAnsi="Tahoma" w:cs="Tahoma"/>
          <w:sz w:val="18"/>
          <w:szCs w:val="18"/>
        </w:rPr>
        <w:t xml:space="preserve"> jej </w:t>
      </w:r>
      <w:r w:rsidRPr="00F737F1">
        <w:rPr>
          <w:rFonts w:ascii="Tahoma" w:hAnsi="Tahoma" w:cs="Tahoma"/>
          <w:sz w:val="18"/>
          <w:szCs w:val="18"/>
        </w:rPr>
        <w:t xml:space="preserve">zawarcia albo do wcześniejszego wyczerpania wartości umowy, w zależności od tego, które z tych zdarzeń nastąpi wcześniej. </w:t>
      </w:r>
    </w:p>
    <w:p w14:paraId="6FAD70B6" w14:textId="34B88A4F" w:rsidR="00E55EF0" w:rsidRPr="00D34881" w:rsidRDefault="00E55EF0" w:rsidP="00E55EF0">
      <w:pPr>
        <w:numPr>
          <w:ilvl w:val="0"/>
          <w:numId w:val="65"/>
        </w:numPr>
        <w:tabs>
          <w:tab w:val="clear" w:pos="720"/>
        </w:tabs>
        <w:ind w:left="426" w:hanging="426"/>
        <w:jc w:val="both"/>
        <w:rPr>
          <w:rFonts w:ascii="Tahoma" w:hAnsi="Tahoma" w:cs="Tahoma"/>
          <w:sz w:val="18"/>
          <w:szCs w:val="18"/>
        </w:rPr>
      </w:pPr>
      <w:r w:rsidRPr="00F737F1">
        <w:rPr>
          <w:rFonts w:ascii="Tahoma" w:hAnsi="Tahoma" w:cs="Tahoma"/>
          <w:sz w:val="18"/>
          <w:szCs w:val="18"/>
        </w:rPr>
        <w:t>Ilości określone w załączniku nr 2 do niniejszej umowy, stanowią wielkość szacunkową uzależnioną od ilości przyjętych pacjentów oraz ilości wynegocjowanych kontraktów z Narodowym Funduszem Zdrowia. Na podstawie wymienionych przesłanek, określone w załączniku do umowy szacunkowe ilości mogą ulec zmniejszeniu (</w:t>
      </w:r>
      <w:r w:rsidR="004C614A">
        <w:rPr>
          <w:rFonts w:ascii="Tahoma" w:hAnsi="Tahoma" w:cs="Tahoma"/>
          <w:sz w:val="18"/>
          <w:szCs w:val="18"/>
        </w:rPr>
        <w:t xml:space="preserve">do ilości wskazanych w </w:t>
      </w:r>
      <w:r w:rsidR="004C614A" w:rsidRPr="00066CC4">
        <w:rPr>
          <w:rFonts w:ascii="Tahoma" w:eastAsia="Calibri" w:hAnsi="Tahoma" w:cs="Tahoma"/>
          <w:sz w:val="18"/>
          <w:szCs w:val="18"/>
          <w:lang w:eastAsia="ar-SA"/>
        </w:rPr>
        <w:t>formularzu asortymentowo-cenowym stanowiącym załącznik nr 2 do umowy</w:t>
      </w:r>
      <w:r w:rsidRPr="00F737F1">
        <w:rPr>
          <w:rFonts w:ascii="Tahoma" w:hAnsi="Tahoma" w:cs="Tahoma"/>
          <w:sz w:val="18"/>
          <w:szCs w:val="18"/>
        </w:rPr>
        <w:t>) bez prawa dochodzenia roszczeń z tego tytułu przez Wykonawcę, poza roszczeniem o zapłatę za usługi już wykonane</w:t>
      </w:r>
      <w:r w:rsidRPr="00D34881">
        <w:rPr>
          <w:rFonts w:ascii="Tahoma" w:hAnsi="Tahoma" w:cs="Tahoma"/>
          <w:sz w:val="18"/>
          <w:szCs w:val="18"/>
        </w:rPr>
        <w:t>.</w:t>
      </w:r>
    </w:p>
    <w:p w14:paraId="6BC9DDD1" w14:textId="3A4F0CDB" w:rsidR="00E55EF0" w:rsidRDefault="00E55EF0" w:rsidP="00E55EF0">
      <w:pPr>
        <w:jc w:val="center"/>
        <w:rPr>
          <w:rFonts w:ascii="Tahoma" w:hAnsi="Tahoma" w:cs="Tahoma"/>
          <w:sz w:val="20"/>
          <w:szCs w:val="20"/>
        </w:rPr>
      </w:pPr>
    </w:p>
    <w:p w14:paraId="12BBBA12" w14:textId="51BA9A9D" w:rsidR="004C614A" w:rsidRPr="00066CC4" w:rsidRDefault="004C614A" w:rsidP="004C614A">
      <w:pPr>
        <w:jc w:val="center"/>
        <w:rPr>
          <w:rFonts w:ascii="Tahoma" w:hAnsi="Tahoma" w:cs="Tahoma"/>
          <w:sz w:val="20"/>
          <w:szCs w:val="20"/>
        </w:rPr>
      </w:pPr>
      <w:r w:rsidRPr="00066CC4">
        <w:rPr>
          <w:rFonts w:ascii="Tahoma" w:hAnsi="Tahoma" w:cs="Tahoma"/>
          <w:sz w:val="20"/>
          <w:szCs w:val="20"/>
        </w:rPr>
        <w:t>§</w:t>
      </w:r>
      <w:r>
        <w:rPr>
          <w:rFonts w:ascii="Tahoma" w:hAnsi="Tahoma" w:cs="Tahoma"/>
          <w:sz w:val="20"/>
          <w:szCs w:val="20"/>
        </w:rPr>
        <w:t>4A</w:t>
      </w:r>
    </w:p>
    <w:p w14:paraId="46DDF518" w14:textId="12B4CF10" w:rsidR="004C614A" w:rsidRPr="00CE792C" w:rsidRDefault="004C614A" w:rsidP="004C614A">
      <w:pPr>
        <w:numPr>
          <w:ilvl w:val="0"/>
          <w:numId w:val="119"/>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w:t>
      </w:r>
      <w:r w:rsidR="005A11DD">
        <w:rPr>
          <w:rFonts w:ascii="Tahoma" w:eastAsia="Calibri" w:hAnsi="Tahoma" w:cs="Tahoma"/>
          <w:sz w:val="18"/>
          <w:szCs w:val="18"/>
          <w:lang w:eastAsia="ar-SA"/>
        </w:rPr>
        <w:t>usług/kilometrów</w:t>
      </w:r>
      <w:r w:rsidRPr="00066CC4">
        <w:rPr>
          <w:rFonts w:ascii="Tahoma" w:eastAsia="Calibri" w:hAnsi="Tahoma" w:cs="Tahoma"/>
          <w:sz w:val="18"/>
          <w:szCs w:val="18"/>
          <w:lang w:eastAsia="ar-SA"/>
        </w:rPr>
        <w:t xml:space="preserve"> w ramach prawa opcji nie będzie przekraczała ilości określonej w formularzu asortymentowo-cenowym stanowiącym załącznik nr 2 do umowy</w:t>
      </w:r>
      <w:r w:rsidRPr="00CE792C">
        <w:rPr>
          <w:rFonts w:ascii="Tahoma" w:eastAsia="Calibri" w:hAnsi="Tahoma" w:cs="Tahoma"/>
          <w:sz w:val="18"/>
          <w:szCs w:val="18"/>
          <w:lang w:eastAsia="ar-SA"/>
        </w:rPr>
        <w:t>. Wartość prawa opcji została określona w załączniku asortymentowo-cenowym.</w:t>
      </w:r>
    </w:p>
    <w:p w14:paraId="4C107689" w14:textId="77777777" w:rsidR="004C614A" w:rsidRPr="00066CC4" w:rsidRDefault="004C614A" w:rsidP="004C614A">
      <w:pPr>
        <w:numPr>
          <w:ilvl w:val="0"/>
          <w:numId w:val="11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2EA04980" w14:textId="77777777" w:rsidR="004C614A" w:rsidRPr="00066CC4" w:rsidRDefault="004C614A" w:rsidP="004C614A">
      <w:pPr>
        <w:numPr>
          <w:ilvl w:val="0"/>
          <w:numId w:val="11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56308446" w14:textId="77777777" w:rsidR="004C614A" w:rsidRPr="00066CC4" w:rsidRDefault="004C614A" w:rsidP="004C614A">
      <w:pPr>
        <w:numPr>
          <w:ilvl w:val="0"/>
          <w:numId w:val="11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Skorzystanie z prawa opcji nie wymaga aneksowania przedmiotowej umowy. </w:t>
      </w:r>
    </w:p>
    <w:p w14:paraId="1E4F43EE" w14:textId="77777777" w:rsidR="004C614A" w:rsidRPr="00066CC4" w:rsidRDefault="004C614A" w:rsidP="004C614A">
      <w:pPr>
        <w:numPr>
          <w:ilvl w:val="0"/>
          <w:numId w:val="11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61EDB469" w14:textId="77777777" w:rsidR="004C614A" w:rsidRPr="00066CC4" w:rsidRDefault="004C614A" w:rsidP="004C614A">
      <w:pPr>
        <w:numPr>
          <w:ilvl w:val="0"/>
          <w:numId w:val="11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p>
    <w:p w14:paraId="772F0DC3" w14:textId="77777777" w:rsidR="004C614A" w:rsidRPr="00066CC4" w:rsidRDefault="004C614A" w:rsidP="004C614A">
      <w:pPr>
        <w:pStyle w:val="Akapitzlist"/>
        <w:numPr>
          <w:ilvl w:val="0"/>
          <w:numId w:val="118"/>
        </w:numPr>
        <w:tabs>
          <w:tab w:val="clear" w:pos="0"/>
        </w:tabs>
        <w:spacing w:after="0" w:line="240" w:lineRule="auto"/>
        <w:ind w:left="426"/>
        <w:jc w:val="both"/>
        <w:rPr>
          <w:rFonts w:ascii="Tahoma" w:hAnsi="Tahoma" w:cs="Tahoma"/>
          <w:sz w:val="18"/>
          <w:szCs w:val="18"/>
        </w:rPr>
      </w:pPr>
      <w:r w:rsidRPr="00066CC4">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05AD0F0B" w14:textId="77777777" w:rsidR="004C614A" w:rsidRDefault="004C614A" w:rsidP="00E55EF0">
      <w:pPr>
        <w:jc w:val="center"/>
        <w:rPr>
          <w:rFonts w:ascii="Tahoma" w:hAnsi="Tahoma" w:cs="Tahoma"/>
          <w:sz w:val="20"/>
          <w:szCs w:val="20"/>
        </w:rPr>
      </w:pPr>
    </w:p>
    <w:p w14:paraId="3A4F83C0" w14:textId="77777777" w:rsidR="00E55EF0" w:rsidRPr="00D34881" w:rsidRDefault="00E55EF0" w:rsidP="00E55EF0">
      <w:pPr>
        <w:jc w:val="center"/>
        <w:rPr>
          <w:rFonts w:ascii="Tahoma" w:hAnsi="Tahoma" w:cs="Tahoma"/>
          <w:sz w:val="20"/>
          <w:szCs w:val="20"/>
        </w:rPr>
      </w:pPr>
      <w:r w:rsidRPr="00D34881">
        <w:rPr>
          <w:rFonts w:ascii="Tahoma" w:hAnsi="Tahoma" w:cs="Tahoma"/>
          <w:sz w:val="20"/>
          <w:szCs w:val="20"/>
        </w:rPr>
        <w:t>§ 5</w:t>
      </w:r>
    </w:p>
    <w:p w14:paraId="177E3B16" w14:textId="77777777" w:rsidR="00E55EF0" w:rsidRPr="009A33D8" w:rsidRDefault="00E55EF0" w:rsidP="00E55EF0">
      <w:pPr>
        <w:numPr>
          <w:ilvl w:val="0"/>
          <w:numId w:val="66"/>
        </w:numPr>
        <w:tabs>
          <w:tab w:val="clear" w:pos="720"/>
        </w:tabs>
        <w:autoSpaceDE w:val="0"/>
        <w:autoSpaceDN w:val="0"/>
        <w:adjustRightInd w:val="0"/>
        <w:ind w:left="426"/>
        <w:jc w:val="both"/>
        <w:rPr>
          <w:rFonts w:ascii="Tahoma" w:hAnsi="Tahoma" w:cs="Tahoma"/>
          <w:sz w:val="18"/>
          <w:szCs w:val="18"/>
        </w:rPr>
      </w:pPr>
      <w:r w:rsidRPr="009A33D8">
        <w:rPr>
          <w:rFonts w:ascii="Tahoma" w:hAnsi="Tahoma" w:cs="Tahoma"/>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miesiąca od powzięcia wiadomości o powyższych okolicznościach. W takim wypadku Wykonawca może żądać jedynie wynagrodzenia należnego mu z tytułu wykonania części umowy.</w:t>
      </w:r>
    </w:p>
    <w:p w14:paraId="60AD88C4" w14:textId="7E6AFAA5" w:rsidR="00E55EF0" w:rsidRDefault="00E55EF0" w:rsidP="00E55EF0">
      <w:pPr>
        <w:numPr>
          <w:ilvl w:val="0"/>
          <w:numId w:val="66"/>
        </w:numPr>
        <w:tabs>
          <w:tab w:val="clear" w:pos="720"/>
        </w:tabs>
        <w:autoSpaceDE w:val="0"/>
        <w:autoSpaceDN w:val="0"/>
        <w:adjustRightInd w:val="0"/>
        <w:ind w:left="426"/>
        <w:jc w:val="both"/>
        <w:rPr>
          <w:rFonts w:ascii="Tahoma" w:hAnsi="Tahoma" w:cs="Tahoma"/>
          <w:sz w:val="18"/>
          <w:szCs w:val="18"/>
        </w:rPr>
      </w:pPr>
      <w:r w:rsidRPr="009A33D8">
        <w:rPr>
          <w:rFonts w:ascii="Tahoma" w:hAnsi="Tahoma" w:cs="Tahoma"/>
          <w:sz w:val="18"/>
          <w:szCs w:val="18"/>
        </w:rPr>
        <w:t>Umowa ulega rozwiązaniu z dniem zaprzestania</w:t>
      </w:r>
      <w:r w:rsidR="00682B86">
        <w:rPr>
          <w:rFonts w:ascii="Tahoma" w:hAnsi="Tahoma" w:cs="Tahoma"/>
          <w:sz w:val="18"/>
          <w:szCs w:val="18"/>
        </w:rPr>
        <w:t xml:space="preserve"> prowadzenia</w:t>
      </w:r>
      <w:r w:rsidRPr="009A33D8">
        <w:rPr>
          <w:rFonts w:ascii="Tahoma" w:hAnsi="Tahoma" w:cs="Tahoma"/>
          <w:sz w:val="18"/>
          <w:szCs w:val="18"/>
        </w:rPr>
        <w:t xml:space="preserve"> działalności leczniczej przez Wykonawcę. W takim przypadku Zamawiający ma prawo obciążenia Wykonawcy karą umowną określoną w § 6 ust. 4. </w:t>
      </w:r>
    </w:p>
    <w:p w14:paraId="2C60EC88" w14:textId="77777777" w:rsidR="005B6E46" w:rsidRPr="002873CD" w:rsidRDefault="005B6E46" w:rsidP="005B6E46">
      <w:pPr>
        <w:numPr>
          <w:ilvl w:val="0"/>
          <w:numId w:val="66"/>
        </w:numPr>
        <w:tabs>
          <w:tab w:val="clear" w:pos="720"/>
        </w:tabs>
        <w:autoSpaceDE w:val="0"/>
        <w:autoSpaceDN w:val="0"/>
        <w:adjustRightInd w:val="0"/>
        <w:ind w:left="426"/>
        <w:jc w:val="both"/>
        <w:rPr>
          <w:rFonts w:ascii="Tahoma" w:hAnsi="Tahoma" w:cs="Tahoma"/>
          <w:sz w:val="18"/>
          <w:szCs w:val="18"/>
        </w:rPr>
      </w:pPr>
      <w:r w:rsidRPr="002873CD">
        <w:rPr>
          <w:rFonts w:ascii="Tahoma" w:hAnsi="Tahoma" w:cs="Tahoma"/>
          <w:sz w:val="18"/>
          <w:szCs w:val="18"/>
        </w:rPr>
        <w:t>Usługi będące przedmiotem umowy odbywać się będą w następujących okresach realizacji zadań statutowych Zamawiającego w czasie pokoju oraz ewentualnego wystąpienia:</w:t>
      </w:r>
    </w:p>
    <w:p w14:paraId="1D5EE2B8" w14:textId="77777777" w:rsidR="005B6E46" w:rsidRPr="002873CD" w:rsidRDefault="005B6E46" w:rsidP="005B6E46">
      <w:pPr>
        <w:autoSpaceDE w:val="0"/>
        <w:autoSpaceDN w:val="0"/>
        <w:adjustRightInd w:val="0"/>
        <w:ind w:left="426"/>
        <w:jc w:val="both"/>
        <w:rPr>
          <w:rFonts w:ascii="Tahoma" w:hAnsi="Tahoma" w:cs="Tahoma"/>
          <w:sz w:val="18"/>
          <w:szCs w:val="18"/>
        </w:rPr>
      </w:pPr>
      <w:r w:rsidRPr="002873CD">
        <w:rPr>
          <w:rFonts w:ascii="Tahoma" w:hAnsi="Tahoma" w:cs="Tahoma"/>
          <w:sz w:val="18"/>
          <w:szCs w:val="18"/>
        </w:rPr>
        <w:t>a) stanu kryzysu;</w:t>
      </w:r>
    </w:p>
    <w:p w14:paraId="5C2C60FE" w14:textId="77777777" w:rsidR="005B6E46" w:rsidRPr="002873CD" w:rsidRDefault="005B6E46" w:rsidP="005B6E46">
      <w:pPr>
        <w:autoSpaceDE w:val="0"/>
        <w:autoSpaceDN w:val="0"/>
        <w:adjustRightInd w:val="0"/>
        <w:ind w:left="426"/>
        <w:jc w:val="both"/>
        <w:rPr>
          <w:rFonts w:ascii="Tahoma" w:hAnsi="Tahoma" w:cs="Tahoma"/>
          <w:sz w:val="18"/>
          <w:szCs w:val="18"/>
        </w:rPr>
      </w:pPr>
      <w:r w:rsidRPr="002873CD">
        <w:rPr>
          <w:rFonts w:ascii="Tahoma" w:hAnsi="Tahoma" w:cs="Tahoma"/>
          <w:sz w:val="18"/>
          <w:szCs w:val="18"/>
        </w:rPr>
        <w:t>b) w czasie wprowadzenia kolejnych stanów gotowości obronnej państwa;</w:t>
      </w:r>
    </w:p>
    <w:p w14:paraId="015C13A0" w14:textId="3345F9A8" w:rsidR="005B6E46" w:rsidRPr="005B6E46" w:rsidRDefault="005B6E46" w:rsidP="005B6E46">
      <w:pPr>
        <w:autoSpaceDE w:val="0"/>
        <w:autoSpaceDN w:val="0"/>
        <w:adjustRightInd w:val="0"/>
        <w:ind w:left="426"/>
        <w:jc w:val="both"/>
        <w:rPr>
          <w:rFonts w:ascii="Tahoma" w:hAnsi="Tahoma" w:cs="Tahoma"/>
          <w:sz w:val="18"/>
          <w:szCs w:val="18"/>
        </w:rPr>
      </w:pPr>
      <w:r w:rsidRPr="005B6E46">
        <w:rPr>
          <w:rFonts w:ascii="Tahoma" w:hAnsi="Tahoma" w:cs="Tahoma"/>
          <w:sz w:val="18"/>
          <w:szCs w:val="18"/>
        </w:rPr>
        <w:t>c) w czasie wojny</w:t>
      </w:r>
    </w:p>
    <w:p w14:paraId="0CD11643" w14:textId="77777777" w:rsidR="00E55EF0" w:rsidRPr="00D34881" w:rsidRDefault="00E55EF0" w:rsidP="00E55EF0">
      <w:pPr>
        <w:jc w:val="center"/>
        <w:rPr>
          <w:rFonts w:ascii="Tahoma" w:hAnsi="Tahoma" w:cs="Tahoma"/>
          <w:sz w:val="20"/>
          <w:szCs w:val="20"/>
        </w:rPr>
      </w:pPr>
    </w:p>
    <w:p w14:paraId="4C4FC82E" w14:textId="77777777" w:rsidR="00E55EF0" w:rsidRPr="00D34881" w:rsidRDefault="00E55EF0" w:rsidP="00E55EF0">
      <w:pPr>
        <w:jc w:val="center"/>
        <w:rPr>
          <w:rFonts w:ascii="Tahoma" w:hAnsi="Tahoma" w:cs="Tahoma"/>
          <w:sz w:val="20"/>
          <w:szCs w:val="20"/>
        </w:rPr>
      </w:pPr>
      <w:r w:rsidRPr="00D34881">
        <w:rPr>
          <w:rFonts w:ascii="Tahoma" w:hAnsi="Tahoma" w:cs="Tahoma"/>
          <w:sz w:val="20"/>
          <w:szCs w:val="20"/>
        </w:rPr>
        <w:t>§6</w:t>
      </w:r>
    </w:p>
    <w:p w14:paraId="2BBF5D43" w14:textId="77777777" w:rsidR="00E55EF0" w:rsidRPr="003E067D" w:rsidRDefault="00E55EF0" w:rsidP="00E55EF0">
      <w:pPr>
        <w:numPr>
          <w:ilvl w:val="0"/>
          <w:numId w:val="67"/>
        </w:numPr>
        <w:tabs>
          <w:tab w:val="clear" w:pos="720"/>
        </w:tabs>
        <w:ind w:left="426"/>
        <w:jc w:val="both"/>
        <w:rPr>
          <w:rFonts w:ascii="Tahoma" w:hAnsi="Tahoma" w:cs="Tahoma"/>
          <w:sz w:val="18"/>
          <w:szCs w:val="18"/>
        </w:rPr>
      </w:pPr>
      <w:r w:rsidRPr="003E067D">
        <w:rPr>
          <w:rFonts w:ascii="Tahoma" w:hAnsi="Tahoma" w:cs="Tahoma"/>
          <w:sz w:val="18"/>
          <w:szCs w:val="18"/>
        </w:rPr>
        <w:t>W przypadku zwłoki w realizacji usługi transportowej określonej „Zleceniem na transport sanitarny”, Wykonawca ponosić będzie pełną odpowiedzialność za powstałą z tego tytułu szkodę.</w:t>
      </w:r>
    </w:p>
    <w:p w14:paraId="676990EE" w14:textId="77777777" w:rsidR="00E55EF0" w:rsidRPr="003E067D" w:rsidRDefault="00E55EF0" w:rsidP="00E55EF0">
      <w:pPr>
        <w:numPr>
          <w:ilvl w:val="0"/>
          <w:numId w:val="67"/>
        </w:numPr>
        <w:tabs>
          <w:tab w:val="clear" w:pos="720"/>
        </w:tabs>
        <w:ind w:left="426"/>
        <w:jc w:val="both"/>
        <w:rPr>
          <w:rFonts w:ascii="Tahoma" w:hAnsi="Tahoma" w:cs="Tahoma"/>
          <w:sz w:val="18"/>
          <w:szCs w:val="18"/>
        </w:rPr>
      </w:pPr>
      <w:r w:rsidRPr="003E067D">
        <w:rPr>
          <w:rFonts w:ascii="Tahoma" w:hAnsi="Tahoma" w:cs="Tahoma"/>
          <w:sz w:val="18"/>
          <w:szCs w:val="18"/>
        </w:rPr>
        <w:t>W przypadku podstawienia środka transportu przez Wykonawcę nie spełniającego wymagań określonych w niniejszej umowie, nieobjętego wykazem pojazdów lub niezgodnego z treścią zlecenia na transport sanitarny, Zamawiający w takich przypadkach ma prawo obciążyć Wykonawcę karą umowną w wysokości 500,00 złotych.</w:t>
      </w:r>
    </w:p>
    <w:p w14:paraId="57E9E023" w14:textId="77777777" w:rsidR="00E55EF0" w:rsidRPr="003E067D" w:rsidRDefault="00E55EF0" w:rsidP="00E55EF0">
      <w:pPr>
        <w:numPr>
          <w:ilvl w:val="0"/>
          <w:numId w:val="67"/>
        </w:numPr>
        <w:tabs>
          <w:tab w:val="clear" w:pos="720"/>
        </w:tabs>
        <w:ind w:left="426"/>
        <w:jc w:val="both"/>
        <w:rPr>
          <w:rFonts w:ascii="Tahoma" w:hAnsi="Tahoma" w:cs="Tahoma"/>
          <w:sz w:val="18"/>
          <w:szCs w:val="18"/>
        </w:rPr>
      </w:pPr>
      <w:r w:rsidRPr="003E067D">
        <w:rPr>
          <w:rFonts w:ascii="Tahoma" w:hAnsi="Tahoma" w:cs="Tahoma"/>
          <w:sz w:val="18"/>
          <w:szCs w:val="18"/>
        </w:rPr>
        <w:t>W przypadku konieczności zlecenia przez Zamawiającego transportu podmiotowi trzeciemu, zgodnie z warunkami niniejszej umowy, Zamawiający ma prawo obciążyć Wykonawcę karą umowną za niewykonanie transportu w wysokości 500,00 złotych</w:t>
      </w:r>
      <w:r>
        <w:rPr>
          <w:rFonts w:ascii="Tahoma" w:hAnsi="Tahoma" w:cs="Tahoma"/>
          <w:sz w:val="18"/>
          <w:szCs w:val="18"/>
        </w:rPr>
        <w:t xml:space="preserve"> </w:t>
      </w:r>
      <w:r w:rsidRPr="003E067D">
        <w:rPr>
          <w:rFonts w:ascii="Tahoma" w:hAnsi="Tahoma" w:cs="Tahoma"/>
          <w:sz w:val="18"/>
          <w:szCs w:val="18"/>
        </w:rPr>
        <w:t xml:space="preserve">za jeden transport wykonany przez podmiot trzeci w zastępstwie Wykonawcy.  </w:t>
      </w:r>
    </w:p>
    <w:p w14:paraId="42488B36" w14:textId="77777777" w:rsidR="00E55EF0" w:rsidRPr="003E067D" w:rsidRDefault="00E55EF0" w:rsidP="00E55EF0">
      <w:pPr>
        <w:numPr>
          <w:ilvl w:val="0"/>
          <w:numId w:val="67"/>
        </w:numPr>
        <w:tabs>
          <w:tab w:val="clear" w:pos="720"/>
        </w:tabs>
        <w:ind w:left="426"/>
        <w:jc w:val="both"/>
        <w:rPr>
          <w:rFonts w:ascii="Tahoma" w:hAnsi="Tahoma" w:cs="Tahoma"/>
          <w:sz w:val="18"/>
          <w:szCs w:val="18"/>
        </w:rPr>
      </w:pPr>
      <w:r w:rsidRPr="003E067D">
        <w:rPr>
          <w:rFonts w:ascii="Tahoma" w:hAnsi="Tahoma" w:cs="Tahoma"/>
          <w:sz w:val="18"/>
          <w:szCs w:val="18"/>
        </w:rPr>
        <w:t>Z tytułu odstąpienia od umowy bądź rozwiązania umowy przez Zamawiającego, z przyczyn leżących po stronie Wykonawcy, Wykonawca zapłaci karę umowną w wysokości 10 % wartości usług netto, od wykonania których odstąpił Zamawiający (wartość ta zostanie obliczona jako różnica pomiędzy całkowitą wartością usługi określonej w § 2 ust. 1 a wynagrodzeniem Wykonawcy należnym do dnia odstąpienia od umowy/rozwiązania umowy).</w:t>
      </w:r>
    </w:p>
    <w:p w14:paraId="7411710E" w14:textId="14AD42D9" w:rsidR="00E55EF0" w:rsidRDefault="00E55EF0" w:rsidP="00E55EF0">
      <w:pPr>
        <w:numPr>
          <w:ilvl w:val="0"/>
          <w:numId w:val="67"/>
        </w:numPr>
        <w:tabs>
          <w:tab w:val="clear" w:pos="720"/>
        </w:tabs>
        <w:ind w:left="426"/>
        <w:jc w:val="both"/>
        <w:rPr>
          <w:rFonts w:ascii="Tahoma" w:hAnsi="Tahoma" w:cs="Tahoma"/>
          <w:sz w:val="18"/>
          <w:szCs w:val="18"/>
        </w:rPr>
      </w:pPr>
      <w:r w:rsidRPr="003E067D">
        <w:rPr>
          <w:rFonts w:ascii="Tahoma" w:hAnsi="Tahoma" w:cs="Tahoma"/>
          <w:sz w:val="18"/>
          <w:szCs w:val="18"/>
        </w:rPr>
        <w:t>Za niedopełnienie wymogu zatrudniania Pracowników świadczących usługi na podstawie umowy o pracę w rozumieniu przepisów Kodeksu Pracy, wymaganych przez Zamawiającego, Wykonawca zapłaci Zamawiającemu kar</w:t>
      </w:r>
      <w:r>
        <w:rPr>
          <w:rFonts w:ascii="Tahoma" w:hAnsi="Tahoma" w:cs="Tahoma"/>
          <w:sz w:val="18"/>
          <w:szCs w:val="18"/>
        </w:rPr>
        <w:t xml:space="preserve">ę umowną w wysokości 1000 zł </w:t>
      </w:r>
      <w:r w:rsidRPr="003E067D">
        <w:rPr>
          <w:rFonts w:ascii="Tahoma" w:hAnsi="Tahoma" w:cs="Tahoma"/>
          <w:sz w:val="18"/>
          <w:szCs w:val="18"/>
        </w:rPr>
        <w:t>– za każdy stwierdzony przypadek niedopełnienia tego wymogu przez Wykonawcę w trakcie realizacji umowy.</w:t>
      </w:r>
    </w:p>
    <w:p w14:paraId="55EA3681" w14:textId="10B55D4B" w:rsidR="00CA40E8" w:rsidRPr="003E067D" w:rsidRDefault="00CA40E8" w:rsidP="00E55EF0">
      <w:pPr>
        <w:numPr>
          <w:ilvl w:val="0"/>
          <w:numId w:val="67"/>
        </w:numPr>
        <w:tabs>
          <w:tab w:val="clear" w:pos="720"/>
        </w:tabs>
        <w:ind w:left="426"/>
        <w:jc w:val="both"/>
        <w:rPr>
          <w:rFonts w:ascii="Tahoma" w:hAnsi="Tahoma" w:cs="Tahoma"/>
          <w:sz w:val="18"/>
          <w:szCs w:val="18"/>
        </w:rPr>
      </w:pPr>
      <w:r w:rsidRPr="00CA40E8">
        <w:rPr>
          <w:rFonts w:ascii="Tahoma" w:hAnsi="Tahoma" w:cs="Tahoma"/>
          <w:sz w:val="18"/>
          <w:szCs w:val="18"/>
        </w:rPr>
        <w:t xml:space="preserve">Wykonawca w przypadku braku zapłaty lub nieterminowej zapłaty wynagrodzenia należnego Podwykonawcy z tytułu zmiany wysokości wynagrodzenia Wykonawcy, o której </w:t>
      </w:r>
      <w:r w:rsidRPr="00233787">
        <w:rPr>
          <w:rFonts w:ascii="Tahoma" w:hAnsi="Tahoma" w:cs="Tahoma"/>
          <w:sz w:val="18"/>
          <w:szCs w:val="18"/>
        </w:rPr>
        <w:t xml:space="preserve">mowa w § </w:t>
      </w:r>
      <w:r w:rsidR="001378DA" w:rsidRPr="00233787">
        <w:rPr>
          <w:rFonts w:ascii="Tahoma" w:hAnsi="Tahoma" w:cs="Tahoma"/>
          <w:sz w:val="18"/>
          <w:szCs w:val="18"/>
        </w:rPr>
        <w:t xml:space="preserve">8 </w:t>
      </w:r>
      <w:r w:rsidRPr="00233787">
        <w:rPr>
          <w:rFonts w:ascii="Tahoma" w:hAnsi="Tahoma" w:cs="Tahoma"/>
          <w:sz w:val="18"/>
          <w:szCs w:val="18"/>
        </w:rPr>
        <w:t xml:space="preserve">ust. </w:t>
      </w:r>
      <w:r w:rsidR="001378DA" w:rsidRPr="00233787">
        <w:rPr>
          <w:rFonts w:ascii="Tahoma" w:hAnsi="Tahoma" w:cs="Tahoma"/>
          <w:sz w:val="18"/>
          <w:szCs w:val="18"/>
        </w:rPr>
        <w:t xml:space="preserve">4 </w:t>
      </w:r>
      <w:r w:rsidRPr="00233787">
        <w:rPr>
          <w:rFonts w:ascii="Tahoma" w:hAnsi="Tahoma" w:cs="Tahoma"/>
          <w:sz w:val="18"/>
          <w:szCs w:val="18"/>
        </w:rPr>
        <w:t>umowy zobowiązany jest do zapłaty kary umownej w wysokości 500 zł za każdy stwierdzony przypadek. Wykonawca zobowiązany jest przedstawić Zamawiającemu</w:t>
      </w:r>
      <w:r w:rsidRPr="00CA40E8">
        <w:rPr>
          <w:rFonts w:ascii="Tahoma" w:hAnsi="Tahoma" w:cs="Tahoma"/>
          <w:sz w:val="18"/>
          <w:szCs w:val="18"/>
        </w:rPr>
        <w:t xml:space="preserve"> wraz z fakturą VAT potwierdzenie dokonania płatności na rzecz Podwykonawcy z uwzględnieniem dokonanej zmiany wynagrodzenia Podwykonawcy, o ile dotyczy.</w:t>
      </w:r>
    </w:p>
    <w:p w14:paraId="5C2B0924" w14:textId="5D7F622B" w:rsidR="00E55EF0" w:rsidRDefault="00E55EF0" w:rsidP="00E55EF0">
      <w:pPr>
        <w:numPr>
          <w:ilvl w:val="0"/>
          <w:numId w:val="67"/>
        </w:numPr>
        <w:tabs>
          <w:tab w:val="clear" w:pos="720"/>
        </w:tabs>
        <w:ind w:left="426"/>
        <w:jc w:val="both"/>
        <w:rPr>
          <w:rFonts w:ascii="Tahoma" w:hAnsi="Tahoma" w:cs="Tahoma"/>
          <w:sz w:val="18"/>
          <w:szCs w:val="18"/>
        </w:rPr>
      </w:pPr>
      <w:r w:rsidRPr="003E067D">
        <w:rPr>
          <w:rFonts w:ascii="Tahoma" w:hAnsi="Tahoma" w:cs="Tahoma"/>
          <w:sz w:val="18"/>
          <w:szCs w:val="18"/>
        </w:rPr>
        <w:t>Kara umowna może być potrącona z wynagrodzenia należnego Wykonawcy.</w:t>
      </w:r>
    </w:p>
    <w:p w14:paraId="7AE5F03F" w14:textId="53204D24" w:rsidR="00DF4D48" w:rsidRPr="003E067D" w:rsidRDefault="00DF4D48" w:rsidP="00E55EF0">
      <w:pPr>
        <w:numPr>
          <w:ilvl w:val="0"/>
          <w:numId w:val="67"/>
        </w:numPr>
        <w:tabs>
          <w:tab w:val="clear" w:pos="720"/>
        </w:tabs>
        <w:ind w:left="426"/>
        <w:jc w:val="both"/>
        <w:rPr>
          <w:rFonts w:ascii="Tahoma" w:hAnsi="Tahoma" w:cs="Tahoma"/>
          <w:sz w:val="18"/>
          <w:szCs w:val="18"/>
        </w:rPr>
      </w:pPr>
      <w:r w:rsidRPr="00DF4D48">
        <w:rPr>
          <w:rFonts w:ascii="Tahoma" w:hAnsi="Tahoma" w:cs="Tahoma"/>
          <w:sz w:val="18"/>
          <w:szCs w:val="18"/>
        </w:rPr>
        <w:t>Zamawiający naliczając karę umowną wystawi pisemny dokument obciążający Wykonawcę, zwany notą obciążeniową ze wskazaniem tytułu obciążenia (powołanie odpowiedniego zapisu umowy) wraz z dokumentacją potwierdzającą zaistniałe okoliczności i terminem zapłaty – 30 dni od daty otrzymania noty; jeśli Wykonawca nie dotrzyma terminu zapłaty, Zamawiający zastrzega sobie prawo potrącenia należnych i wymagalnych kar umownych z należności wobec Wykonawcy.</w:t>
      </w:r>
    </w:p>
    <w:p w14:paraId="7A0A8902" w14:textId="653CC9B7" w:rsidR="00E55EF0" w:rsidRPr="003E067D" w:rsidRDefault="00E55EF0" w:rsidP="00E55EF0">
      <w:pPr>
        <w:numPr>
          <w:ilvl w:val="0"/>
          <w:numId w:val="67"/>
        </w:numPr>
        <w:tabs>
          <w:tab w:val="clear" w:pos="720"/>
        </w:tabs>
        <w:ind w:left="426"/>
        <w:jc w:val="both"/>
        <w:rPr>
          <w:rFonts w:ascii="Tahoma" w:hAnsi="Tahoma" w:cs="Tahoma"/>
          <w:sz w:val="18"/>
          <w:szCs w:val="18"/>
        </w:rPr>
      </w:pPr>
      <w:r w:rsidRPr="003E067D">
        <w:rPr>
          <w:rFonts w:ascii="Tahoma" w:hAnsi="Tahoma" w:cs="Tahoma"/>
          <w:sz w:val="18"/>
          <w:szCs w:val="18"/>
        </w:rPr>
        <w:t xml:space="preserve">Łączna maksymalna wysokość wszystkich  kar umownych nie może przekroczyć 30% całkowitej wartości netto umowy określonej w § 2 ust. 1. </w:t>
      </w:r>
    </w:p>
    <w:p w14:paraId="01371741" w14:textId="77777777" w:rsidR="00E55EF0" w:rsidRPr="00D34881" w:rsidRDefault="00E55EF0" w:rsidP="00E55EF0">
      <w:pPr>
        <w:numPr>
          <w:ilvl w:val="0"/>
          <w:numId w:val="67"/>
        </w:numPr>
        <w:tabs>
          <w:tab w:val="clear" w:pos="720"/>
        </w:tabs>
        <w:ind w:left="426"/>
        <w:jc w:val="both"/>
        <w:rPr>
          <w:rFonts w:ascii="Tahoma" w:hAnsi="Tahoma" w:cs="Tahoma"/>
          <w:sz w:val="18"/>
          <w:szCs w:val="18"/>
        </w:rPr>
      </w:pPr>
      <w:r w:rsidRPr="003E067D">
        <w:rPr>
          <w:rFonts w:ascii="Tahoma" w:hAnsi="Tahoma" w:cs="Tahoma"/>
          <w:sz w:val="18"/>
          <w:szCs w:val="18"/>
        </w:rPr>
        <w:t>Zamawiający ma prawo dochodzenia odszkodowania uzupełniającego, przewyższającego wysokość i zakres kar umownych, na zasadach ogólnych Kodeksu Cywilnego.</w:t>
      </w:r>
    </w:p>
    <w:p w14:paraId="3983C01A" w14:textId="6C0364B2" w:rsidR="00E55EF0" w:rsidRDefault="00E55EF0" w:rsidP="00E55EF0">
      <w:pPr>
        <w:jc w:val="center"/>
        <w:rPr>
          <w:rFonts w:ascii="Tahoma" w:hAnsi="Tahoma" w:cs="Tahoma"/>
          <w:sz w:val="20"/>
          <w:szCs w:val="20"/>
        </w:rPr>
      </w:pPr>
    </w:p>
    <w:p w14:paraId="593AFBEB" w14:textId="354A2A2E" w:rsidR="00C21388" w:rsidRPr="00D34881" w:rsidRDefault="00C21388" w:rsidP="00E55EF0">
      <w:pPr>
        <w:jc w:val="center"/>
        <w:rPr>
          <w:rFonts w:ascii="Tahoma" w:hAnsi="Tahoma" w:cs="Tahoma"/>
          <w:sz w:val="20"/>
          <w:szCs w:val="20"/>
        </w:rPr>
      </w:pPr>
      <w:r>
        <w:rPr>
          <w:rFonts w:ascii="Tahoma" w:hAnsi="Tahoma" w:cs="Tahoma"/>
          <w:sz w:val="20"/>
          <w:szCs w:val="20"/>
        </w:rPr>
        <w:t>§7</w:t>
      </w:r>
    </w:p>
    <w:p w14:paraId="1B996E14" w14:textId="77777777" w:rsidR="00C21388" w:rsidRPr="00E73B33" w:rsidRDefault="00C21388" w:rsidP="00C21388">
      <w:pPr>
        <w:pStyle w:val="Akapitzlist"/>
        <w:numPr>
          <w:ilvl w:val="0"/>
          <w:numId w:val="75"/>
        </w:numPr>
        <w:spacing w:after="0" w:line="240" w:lineRule="auto"/>
        <w:ind w:left="426"/>
        <w:jc w:val="both"/>
        <w:rPr>
          <w:rFonts w:ascii="Tahoma" w:eastAsia="Times New Roman" w:hAnsi="Tahoma" w:cs="Tahoma"/>
          <w:color w:val="000000"/>
          <w:sz w:val="18"/>
          <w:szCs w:val="18"/>
          <w:lang w:eastAsia="pl-PL"/>
        </w:rPr>
      </w:pPr>
      <w:r w:rsidRPr="00E73B33">
        <w:rPr>
          <w:rFonts w:ascii="Tahoma" w:eastAsia="Times New Roman" w:hAnsi="Tahoma" w:cs="Tahoma"/>
          <w:sz w:val="18"/>
          <w:szCs w:val="18"/>
          <w:lang w:eastAsia="pl-PL"/>
        </w:rPr>
        <w:t xml:space="preserve">Wykonawca ponosi pełną odpowiedzialność za wynikające z przewozu/transportu szkody wyrządzone pacjentom, a także osobom trzecim i w tym zakresie winien posiadać przez cały okres obowiązywania umowy stosowne opłacone ubezpieczenie OC w zakresie prowadzonej działalności związanej z przedmiotem zamówienia oraz opłacone polisy OC i </w:t>
      </w:r>
      <w:proofErr w:type="spellStart"/>
      <w:r w:rsidRPr="00E73B33">
        <w:rPr>
          <w:rFonts w:ascii="Tahoma" w:eastAsia="Times New Roman" w:hAnsi="Tahoma" w:cs="Tahoma"/>
          <w:sz w:val="18"/>
          <w:szCs w:val="18"/>
          <w:lang w:eastAsia="pl-PL"/>
        </w:rPr>
        <w:t>NNW</w:t>
      </w:r>
      <w:proofErr w:type="spellEnd"/>
      <w:r w:rsidRPr="00E73B33">
        <w:rPr>
          <w:rFonts w:ascii="Tahoma" w:eastAsia="Times New Roman" w:hAnsi="Tahoma" w:cs="Tahoma"/>
          <w:sz w:val="18"/>
          <w:szCs w:val="18"/>
          <w:lang w:eastAsia="pl-PL"/>
        </w:rPr>
        <w:t xml:space="preserve"> dla pojazdów, którymi Wykonawca będzie świadczyć usługi transportu sanitarnego dla pacjentów, a w przypadku ich braku inny  dokument ubezpieczenia potwierdzający, że pojazdy posiadają opłacone ubezpieczenie OC i </w:t>
      </w:r>
      <w:proofErr w:type="spellStart"/>
      <w:r w:rsidRPr="00E73B33">
        <w:rPr>
          <w:rFonts w:ascii="Tahoma" w:eastAsia="Times New Roman" w:hAnsi="Tahoma" w:cs="Tahoma"/>
          <w:sz w:val="18"/>
          <w:szCs w:val="18"/>
          <w:lang w:eastAsia="pl-PL"/>
        </w:rPr>
        <w:t>NNW</w:t>
      </w:r>
      <w:proofErr w:type="spellEnd"/>
      <w:r w:rsidRPr="00E73B33">
        <w:rPr>
          <w:rFonts w:ascii="Tahoma" w:eastAsia="Times New Roman" w:hAnsi="Tahoma" w:cs="Tahoma"/>
          <w:sz w:val="18"/>
          <w:szCs w:val="18"/>
          <w:lang w:eastAsia="pl-PL"/>
        </w:rPr>
        <w:t xml:space="preserve">  na czas trwania umowy. W przypadku zakończenia terminu, na jaki polisy/inny dokument ubezpieczenia został/y zawarte/y, w trakcie obowiązywania umowy, </w:t>
      </w:r>
      <w:r w:rsidRPr="00E73B33">
        <w:rPr>
          <w:rFonts w:ascii="Tahoma" w:eastAsia="Times New Roman" w:hAnsi="Tahoma" w:cs="Tahoma"/>
          <w:color w:val="000000"/>
          <w:sz w:val="18"/>
          <w:szCs w:val="18"/>
          <w:lang w:eastAsia="pl-PL"/>
        </w:rPr>
        <w:t>Wykonawca zobowiązany jest się do posiadania opłaconej/ego polisy/innego dokumentu ubezpieczenia najpóźniej następnego dnia po zakończeniu obowiązywania poprzedniej.</w:t>
      </w:r>
      <w:r w:rsidRPr="00E73B33" w:rsidDel="00F5673A">
        <w:rPr>
          <w:rFonts w:ascii="Tahoma" w:eastAsia="Times New Roman" w:hAnsi="Tahoma" w:cs="Tahoma"/>
          <w:color w:val="000000"/>
          <w:sz w:val="18"/>
          <w:szCs w:val="18"/>
          <w:lang w:eastAsia="pl-PL"/>
        </w:rPr>
        <w:t xml:space="preserve"> </w:t>
      </w:r>
      <w:r w:rsidRPr="00E73B33">
        <w:rPr>
          <w:rFonts w:ascii="Tahoma" w:eastAsia="Times New Roman" w:hAnsi="Tahoma" w:cs="Tahoma"/>
          <w:color w:val="000000"/>
          <w:sz w:val="18"/>
          <w:szCs w:val="18"/>
          <w:lang w:eastAsia="pl-PL"/>
        </w:rPr>
        <w:t>Wykonawca zobowiązany jest przedstawić ww. polisy/dokumenty na każde wezwanie Zamawiającego w wyznaczonym w tym wezwaniu terminie.</w:t>
      </w:r>
    </w:p>
    <w:p w14:paraId="6820BF25" w14:textId="7821BB9D" w:rsidR="00C21388" w:rsidRPr="00E73B33" w:rsidRDefault="00C21388" w:rsidP="00C21388">
      <w:pPr>
        <w:numPr>
          <w:ilvl w:val="0"/>
          <w:numId w:val="75"/>
        </w:numPr>
        <w:ind w:left="426"/>
        <w:jc w:val="both"/>
        <w:rPr>
          <w:rFonts w:ascii="Tahoma" w:eastAsia="Calibri" w:hAnsi="Tahoma" w:cs="Tahoma"/>
          <w:color w:val="000000"/>
          <w:sz w:val="18"/>
          <w:szCs w:val="18"/>
          <w:lang w:eastAsia="en-US"/>
        </w:rPr>
      </w:pPr>
      <w:r w:rsidRPr="00E73B33">
        <w:rPr>
          <w:rFonts w:ascii="Tahoma" w:hAnsi="Tahoma" w:cs="Tahoma"/>
          <w:color w:val="000000"/>
          <w:sz w:val="18"/>
          <w:szCs w:val="18"/>
        </w:rPr>
        <w:t xml:space="preserve">Wykonawca ponosi pełną odpowiedzialność za personel, </w:t>
      </w:r>
      <w:r w:rsidRPr="00E73B33">
        <w:rPr>
          <w:rFonts w:ascii="Tahoma" w:hAnsi="Tahoma" w:cs="Tahoma"/>
          <w:bCs/>
          <w:color w:val="000000"/>
          <w:sz w:val="18"/>
          <w:szCs w:val="18"/>
        </w:rPr>
        <w:t>który będzie zatrudniony przez Wykonawcę na stanowiskach kierowców albo kierowców-ratowników. Osoby zatrudnione na powyższych stanowiskach muszą posiadać:</w:t>
      </w:r>
      <w:r w:rsidRPr="00E73B33">
        <w:rPr>
          <w:bCs/>
          <w:color w:val="000000"/>
          <w:sz w:val="18"/>
          <w:szCs w:val="18"/>
        </w:rPr>
        <w:t xml:space="preserve"> </w:t>
      </w:r>
      <w:r w:rsidRPr="00E73B33">
        <w:rPr>
          <w:rFonts w:ascii="Tahoma" w:hAnsi="Tahoma" w:cs="Tahoma"/>
          <w:color w:val="000000"/>
          <w:sz w:val="18"/>
          <w:szCs w:val="18"/>
        </w:rPr>
        <w:t>przeszkolenie z zakresu pierwszej pomocy lub inne kwalifikacje uprawniające do udzielania pierwszej pomocy,</w:t>
      </w:r>
      <w:r w:rsidRPr="00E73B33">
        <w:rPr>
          <w:bCs/>
          <w:color w:val="000000"/>
          <w:sz w:val="18"/>
          <w:szCs w:val="18"/>
        </w:rPr>
        <w:t xml:space="preserve"> </w:t>
      </w:r>
      <w:r w:rsidRPr="00E73B33">
        <w:rPr>
          <w:rFonts w:ascii="Tahoma" w:hAnsi="Tahoma" w:cs="Tahoma"/>
          <w:color w:val="000000"/>
          <w:sz w:val="18"/>
          <w:szCs w:val="18"/>
        </w:rPr>
        <w:t xml:space="preserve">ukończony 21 rok życia, zaświadczenie lekarskie potwierdzające brak przeciwwskazań, zgodnie z ustawą Prawa o ruchu drogowym, do kierowania określonymi pojazdami oraz prawo jazdy uprawniające do kierowania pojazdami, które Wykonawca będzie używał do realizacji umowy, a także </w:t>
      </w:r>
      <w:r w:rsidRPr="00E73B33">
        <w:rPr>
          <w:rFonts w:ascii="Tahoma" w:eastAsia="Calibri" w:hAnsi="Tahoma" w:cs="Tahoma"/>
          <w:color w:val="000000"/>
          <w:sz w:val="18"/>
          <w:szCs w:val="18"/>
          <w:lang w:eastAsia="en-US"/>
        </w:rPr>
        <w:t>uprawnienie (tzw. „wkładka”) do prowadzenia pojazdów uprzywilejowanych w ruchu (wydawane przez Wydział Komunikacji)</w:t>
      </w:r>
      <w:r w:rsidR="00796E7B">
        <w:rPr>
          <w:rFonts w:ascii="Tahoma" w:eastAsia="Calibri" w:hAnsi="Tahoma" w:cs="Tahoma"/>
          <w:color w:val="000000"/>
          <w:sz w:val="18"/>
          <w:szCs w:val="18"/>
          <w:lang w:eastAsia="en-US"/>
        </w:rPr>
        <w:t xml:space="preserve">, z tym zastrzeżeniem, że do kierowcy wykonujący transport krwi i jej składników </w:t>
      </w:r>
      <w:r w:rsidR="00796E7B">
        <w:rPr>
          <w:rFonts w:ascii="Tahoma" w:hAnsi="Tahoma" w:cs="Tahoma"/>
          <w:sz w:val="18"/>
          <w:szCs w:val="18"/>
        </w:rPr>
        <w:t>musza posiadać</w:t>
      </w:r>
      <w:r w:rsidR="00796E7B" w:rsidRPr="00E83A9E">
        <w:rPr>
          <w:rFonts w:ascii="Tahoma" w:hAnsi="Tahoma" w:cs="Tahoma"/>
          <w:sz w:val="18"/>
          <w:szCs w:val="18"/>
        </w:rPr>
        <w:t xml:space="preserve"> zaświadczenie z </w:t>
      </w:r>
      <w:proofErr w:type="spellStart"/>
      <w:r w:rsidR="00796E7B" w:rsidRPr="00E83A9E">
        <w:rPr>
          <w:rFonts w:ascii="Tahoma" w:hAnsi="Tahoma" w:cs="Tahoma"/>
          <w:sz w:val="18"/>
          <w:szCs w:val="18"/>
        </w:rPr>
        <w:t>RCKiK</w:t>
      </w:r>
      <w:proofErr w:type="spellEnd"/>
      <w:r w:rsidR="00796E7B" w:rsidRPr="00E83A9E">
        <w:rPr>
          <w:rFonts w:ascii="Tahoma" w:hAnsi="Tahoma" w:cs="Tahoma"/>
          <w:sz w:val="18"/>
          <w:szCs w:val="18"/>
        </w:rPr>
        <w:t xml:space="preserve">  potwierdzające </w:t>
      </w:r>
      <w:r w:rsidR="00796E7B">
        <w:rPr>
          <w:rFonts w:ascii="Tahoma" w:hAnsi="Tahoma" w:cs="Tahoma"/>
          <w:sz w:val="18"/>
          <w:szCs w:val="18"/>
        </w:rPr>
        <w:t xml:space="preserve">ich </w:t>
      </w:r>
      <w:r w:rsidR="00796E7B" w:rsidRPr="00E83A9E">
        <w:rPr>
          <w:rFonts w:ascii="Tahoma" w:hAnsi="Tahoma" w:cs="Tahoma"/>
          <w:sz w:val="18"/>
          <w:szCs w:val="18"/>
        </w:rPr>
        <w:t>przeszkolenie w zakresie transportu krwi i jej składników</w:t>
      </w:r>
      <w:r w:rsidR="00796E7B">
        <w:rPr>
          <w:rFonts w:ascii="Tahoma" w:hAnsi="Tahoma" w:cs="Tahoma"/>
          <w:sz w:val="18"/>
          <w:szCs w:val="18"/>
        </w:rPr>
        <w:t>.</w:t>
      </w:r>
    </w:p>
    <w:p w14:paraId="4B51CC07" w14:textId="77777777" w:rsidR="00C21388" w:rsidRPr="00E73B33" w:rsidRDefault="00C21388" w:rsidP="00C21388">
      <w:pPr>
        <w:pStyle w:val="Akapitzlist"/>
        <w:numPr>
          <w:ilvl w:val="0"/>
          <w:numId w:val="75"/>
        </w:numPr>
        <w:spacing w:after="0" w:line="240" w:lineRule="auto"/>
        <w:ind w:left="426"/>
        <w:jc w:val="both"/>
        <w:rPr>
          <w:rFonts w:ascii="Tahoma" w:eastAsia="Times New Roman" w:hAnsi="Tahoma" w:cs="Tahoma"/>
          <w:color w:val="000000"/>
          <w:sz w:val="18"/>
          <w:szCs w:val="18"/>
          <w:lang w:eastAsia="pl-PL"/>
        </w:rPr>
      </w:pPr>
      <w:r w:rsidRPr="00E73B33">
        <w:rPr>
          <w:rFonts w:ascii="Tahoma" w:eastAsia="Times New Roman" w:hAnsi="Tahoma" w:cs="Tahoma"/>
          <w:color w:val="000000"/>
          <w:sz w:val="18"/>
          <w:szCs w:val="18"/>
          <w:lang w:eastAsia="pl-PL"/>
        </w:rPr>
        <w:t>Wykonawca zobowiązany jest przedstawić ww. dokumenty potwierdzające kwalifikacje kierowców</w:t>
      </w:r>
      <w:r w:rsidRPr="00E73B33">
        <w:rPr>
          <w:rFonts w:ascii="Tahoma" w:hAnsi="Tahoma" w:cs="Tahoma"/>
          <w:bCs/>
          <w:color w:val="000000"/>
          <w:sz w:val="18"/>
          <w:szCs w:val="18"/>
        </w:rPr>
        <w:t xml:space="preserve"> albo kierowców-ratowników </w:t>
      </w:r>
      <w:r w:rsidRPr="00E73B33">
        <w:rPr>
          <w:rFonts w:ascii="Tahoma" w:eastAsia="Times New Roman" w:hAnsi="Tahoma" w:cs="Tahoma"/>
          <w:color w:val="000000"/>
          <w:sz w:val="18"/>
          <w:szCs w:val="18"/>
          <w:lang w:eastAsia="pl-PL"/>
        </w:rPr>
        <w:t>na każde wezwanie Zamawiającego  w wyznaczonym w tym wezwaniu terminie.</w:t>
      </w:r>
    </w:p>
    <w:p w14:paraId="1C0CFD5D" w14:textId="77777777" w:rsidR="00C21388" w:rsidRPr="00E73B33" w:rsidRDefault="00C21388" w:rsidP="00C21388">
      <w:pPr>
        <w:pStyle w:val="Akapitzlist"/>
        <w:numPr>
          <w:ilvl w:val="0"/>
          <w:numId w:val="75"/>
        </w:numPr>
        <w:spacing w:after="0" w:line="240" w:lineRule="auto"/>
        <w:ind w:left="426"/>
        <w:jc w:val="both"/>
        <w:rPr>
          <w:rFonts w:ascii="Tahoma" w:eastAsia="Times New Roman" w:hAnsi="Tahoma" w:cs="Tahoma"/>
          <w:color w:val="000000"/>
          <w:sz w:val="18"/>
          <w:szCs w:val="18"/>
          <w:lang w:eastAsia="pl-PL"/>
        </w:rPr>
      </w:pPr>
      <w:r w:rsidRPr="00E73B33">
        <w:rPr>
          <w:rFonts w:ascii="Tahoma" w:eastAsia="Times New Roman" w:hAnsi="Tahoma" w:cs="Tahoma"/>
          <w:b/>
          <w:color w:val="000000"/>
          <w:sz w:val="18"/>
          <w:szCs w:val="18"/>
          <w:lang w:eastAsia="pl-PL"/>
        </w:rPr>
        <w:t xml:space="preserve">Wykonawca zobowiązany jest do zarejestrowania niniejszej umowy w narzędziu </w:t>
      </w:r>
      <w:proofErr w:type="spellStart"/>
      <w:r w:rsidRPr="00E73B33">
        <w:rPr>
          <w:rFonts w:ascii="Tahoma" w:eastAsia="Times New Roman" w:hAnsi="Tahoma" w:cs="Tahoma"/>
          <w:b/>
          <w:color w:val="000000"/>
          <w:sz w:val="18"/>
          <w:szCs w:val="18"/>
          <w:lang w:eastAsia="pl-PL"/>
        </w:rPr>
        <w:t>ŁOW</w:t>
      </w:r>
      <w:proofErr w:type="spellEnd"/>
      <w:r w:rsidRPr="00E73B33">
        <w:rPr>
          <w:rFonts w:ascii="Tahoma" w:eastAsia="Times New Roman" w:hAnsi="Tahoma" w:cs="Tahoma"/>
          <w:b/>
          <w:color w:val="000000"/>
          <w:sz w:val="18"/>
          <w:szCs w:val="18"/>
          <w:lang w:eastAsia="pl-PL"/>
        </w:rPr>
        <w:t xml:space="preserve"> NFZ „Portal świadczeniodawcy” (kod świadczeniodawcy: 110056).</w:t>
      </w:r>
    </w:p>
    <w:p w14:paraId="3960A3F0" w14:textId="77777777" w:rsidR="00C21388" w:rsidRPr="00E73B33" w:rsidRDefault="00C21388" w:rsidP="00C21388">
      <w:pPr>
        <w:pStyle w:val="Akapitzlist"/>
        <w:numPr>
          <w:ilvl w:val="0"/>
          <w:numId w:val="75"/>
        </w:numPr>
        <w:spacing w:after="0" w:line="240" w:lineRule="auto"/>
        <w:ind w:left="426"/>
        <w:jc w:val="both"/>
        <w:rPr>
          <w:rFonts w:ascii="Tahoma" w:eastAsia="Times New Roman" w:hAnsi="Tahoma" w:cs="Tahoma"/>
          <w:color w:val="000000"/>
          <w:sz w:val="18"/>
          <w:szCs w:val="18"/>
          <w:lang w:eastAsia="pl-PL"/>
        </w:rPr>
      </w:pPr>
      <w:r w:rsidRPr="00E73B33">
        <w:rPr>
          <w:rFonts w:ascii="Tahoma" w:hAnsi="Tahoma" w:cs="Tahoma"/>
          <w:b/>
          <w:sz w:val="18"/>
          <w:szCs w:val="18"/>
        </w:rPr>
        <w:t xml:space="preserve">Wykonawca zobowiązany jest do zapewnienia dostępu do dokumentacji medycznej pacjentów  dla celów kontroli dokonywanej przez Łódzkiego Oddziału Wojewódzkiego Narodowego Funduszu Zdrowia (zwany dalej </w:t>
      </w:r>
      <w:proofErr w:type="spellStart"/>
      <w:r w:rsidRPr="00E73B33">
        <w:rPr>
          <w:rFonts w:ascii="Tahoma" w:hAnsi="Tahoma" w:cs="Tahoma"/>
          <w:b/>
          <w:sz w:val="18"/>
          <w:szCs w:val="18"/>
        </w:rPr>
        <w:t>ŁOW</w:t>
      </w:r>
      <w:proofErr w:type="spellEnd"/>
      <w:r w:rsidRPr="00E73B33">
        <w:rPr>
          <w:rFonts w:ascii="Tahoma" w:hAnsi="Tahoma" w:cs="Tahoma"/>
          <w:b/>
          <w:sz w:val="18"/>
          <w:szCs w:val="18"/>
        </w:rPr>
        <w:t> NFZ) oraz Zamawiającego.</w:t>
      </w:r>
    </w:p>
    <w:p w14:paraId="4B7E0F25" w14:textId="77777777" w:rsidR="00C21388" w:rsidRPr="00E73B33" w:rsidRDefault="00C21388" w:rsidP="00C21388">
      <w:pPr>
        <w:pStyle w:val="Akapitzlist"/>
        <w:numPr>
          <w:ilvl w:val="0"/>
          <w:numId w:val="75"/>
        </w:numPr>
        <w:spacing w:after="0" w:line="240" w:lineRule="auto"/>
        <w:ind w:left="426"/>
        <w:jc w:val="both"/>
        <w:rPr>
          <w:rFonts w:ascii="Tahoma" w:eastAsia="Times New Roman" w:hAnsi="Tahoma" w:cs="Tahoma"/>
          <w:color w:val="000000"/>
          <w:sz w:val="18"/>
          <w:szCs w:val="18"/>
          <w:lang w:eastAsia="pl-PL"/>
        </w:rPr>
      </w:pPr>
      <w:r w:rsidRPr="00E73B33">
        <w:rPr>
          <w:rFonts w:ascii="Tahoma" w:hAnsi="Tahoma" w:cs="Tahoma"/>
          <w:b/>
          <w:sz w:val="18"/>
          <w:szCs w:val="18"/>
        </w:rPr>
        <w:t xml:space="preserve">Wykonawca zobowiązuje się poddać kontroli na każde żądanie </w:t>
      </w:r>
      <w:proofErr w:type="spellStart"/>
      <w:r w:rsidRPr="00E73B33">
        <w:rPr>
          <w:rFonts w:ascii="Tahoma" w:hAnsi="Tahoma" w:cs="Tahoma"/>
          <w:b/>
          <w:sz w:val="18"/>
          <w:szCs w:val="18"/>
        </w:rPr>
        <w:t>ŁOW</w:t>
      </w:r>
      <w:proofErr w:type="spellEnd"/>
      <w:r w:rsidRPr="00E73B33">
        <w:rPr>
          <w:rFonts w:ascii="Tahoma" w:hAnsi="Tahoma" w:cs="Tahoma"/>
          <w:b/>
          <w:sz w:val="18"/>
          <w:szCs w:val="18"/>
        </w:rPr>
        <w:t xml:space="preserve"> NFZ jak również Zamawiającego.</w:t>
      </w:r>
    </w:p>
    <w:p w14:paraId="3E17D9EE" w14:textId="77777777" w:rsidR="00C21388" w:rsidRPr="00E73B33" w:rsidRDefault="00C21388" w:rsidP="00C21388">
      <w:pPr>
        <w:pStyle w:val="Akapitzlist"/>
        <w:numPr>
          <w:ilvl w:val="0"/>
          <w:numId w:val="75"/>
        </w:numPr>
        <w:suppressAutoHyphens/>
        <w:spacing w:after="0" w:line="240" w:lineRule="auto"/>
        <w:ind w:left="426" w:hanging="357"/>
        <w:jc w:val="both"/>
        <w:rPr>
          <w:rFonts w:ascii="Tahoma" w:hAnsi="Tahoma" w:cs="Tahoma"/>
          <w:sz w:val="18"/>
          <w:szCs w:val="18"/>
        </w:rPr>
      </w:pPr>
      <w:r w:rsidRPr="00E73B33">
        <w:rPr>
          <w:rFonts w:ascii="Tahoma" w:hAnsi="Tahoma" w:cs="Tahoma"/>
          <w:sz w:val="18"/>
          <w:szCs w:val="18"/>
        </w:rPr>
        <w:t>Zamawiającemu przysługuje prawo rozwiązania umowy bez wypowiedzenia z przyczyn leżących po stronie Wykonawcy,</w:t>
      </w:r>
      <w:r w:rsidRPr="00E73B33">
        <w:rPr>
          <w:rFonts w:ascii="Tahoma" w:hAnsi="Tahoma" w:cs="Tahoma"/>
          <w:sz w:val="18"/>
          <w:szCs w:val="18"/>
        </w:rPr>
        <w:br/>
        <w:t>w przypadku:</w:t>
      </w:r>
    </w:p>
    <w:p w14:paraId="341050FC" w14:textId="77777777" w:rsidR="00C21388" w:rsidRPr="00E73B33" w:rsidRDefault="00C21388" w:rsidP="00C21388">
      <w:pPr>
        <w:pStyle w:val="Akapitzlist"/>
        <w:numPr>
          <w:ilvl w:val="1"/>
          <w:numId w:val="75"/>
        </w:numPr>
        <w:jc w:val="both"/>
        <w:rPr>
          <w:rFonts w:ascii="Tahoma" w:hAnsi="Tahoma" w:cs="Tahoma"/>
          <w:sz w:val="18"/>
          <w:szCs w:val="18"/>
        </w:rPr>
      </w:pPr>
      <w:r w:rsidRPr="00E73B33">
        <w:rPr>
          <w:rFonts w:ascii="Tahoma" w:hAnsi="Tahoma" w:cs="Tahoma"/>
          <w:sz w:val="18"/>
          <w:szCs w:val="18"/>
        </w:rPr>
        <w:t xml:space="preserve">nieprzedłożenia </w:t>
      </w:r>
      <w:r w:rsidRPr="00E73B33">
        <w:rPr>
          <w:rFonts w:ascii="Tahoma" w:eastAsia="TimesNewRoman" w:hAnsi="Tahoma" w:cs="Tahoma"/>
          <w:sz w:val="18"/>
          <w:szCs w:val="18"/>
        </w:rPr>
        <w:t xml:space="preserve">opłaconego ubezpieczenia od odpowiedzialności cywilnej </w:t>
      </w:r>
      <w:r w:rsidRPr="00E73B33">
        <w:rPr>
          <w:rFonts w:ascii="Tahoma" w:eastAsia="TimesNewRoman" w:hAnsi="Tahoma" w:cs="Tahoma"/>
          <w:color w:val="000000"/>
          <w:sz w:val="18"/>
          <w:szCs w:val="18"/>
        </w:rPr>
        <w:t>na kwotę w wysokości minimum 1.000.000,00 złotych</w:t>
      </w:r>
      <w:r w:rsidRPr="00E73B33">
        <w:rPr>
          <w:rFonts w:ascii="Tahoma" w:eastAsia="TimesNewRoman" w:hAnsi="Tahoma" w:cs="Tahoma"/>
          <w:sz w:val="18"/>
          <w:szCs w:val="18"/>
        </w:rPr>
        <w:t xml:space="preserve"> wymaganego przepisami powszechnie obowiązującego prawa, stwierdzone </w:t>
      </w:r>
      <w:r w:rsidRPr="00E73B33">
        <w:rPr>
          <w:rFonts w:ascii="Tahoma" w:hAnsi="Tahoma" w:cs="Tahoma"/>
          <w:sz w:val="18"/>
          <w:szCs w:val="18"/>
        </w:rPr>
        <w:t>polis</w:t>
      </w:r>
      <w:r w:rsidRPr="00E73B33">
        <w:rPr>
          <w:rFonts w:ascii="Tahoma" w:eastAsia="TimesNewRoman" w:hAnsi="Tahoma" w:cs="Tahoma"/>
          <w:sz w:val="18"/>
          <w:szCs w:val="18"/>
        </w:rPr>
        <w:t>ą</w:t>
      </w:r>
      <w:r w:rsidRPr="00E73B33">
        <w:rPr>
          <w:rFonts w:ascii="Tahoma" w:hAnsi="Tahoma" w:cs="Tahoma"/>
          <w:sz w:val="18"/>
          <w:szCs w:val="18"/>
        </w:rPr>
        <w:t>/innym dokumentem;</w:t>
      </w:r>
    </w:p>
    <w:p w14:paraId="70FF9EFF" w14:textId="77777777" w:rsidR="00C21388" w:rsidRPr="00E73B33" w:rsidRDefault="00C21388" w:rsidP="00C21388">
      <w:pPr>
        <w:pStyle w:val="Akapitzlist"/>
        <w:numPr>
          <w:ilvl w:val="1"/>
          <w:numId w:val="75"/>
        </w:numPr>
        <w:jc w:val="both"/>
        <w:rPr>
          <w:rFonts w:ascii="Tahoma" w:hAnsi="Tahoma" w:cs="Tahoma"/>
          <w:sz w:val="18"/>
          <w:szCs w:val="18"/>
        </w:rPr>
      </w:pPr>
      <w:r w:rsidRPr="00E73B33">
        <w:rPr>
          <w:rFonts w:ascii="Tahoma" w:hAnsi="Tahoma" w:cs="Tahoma"/>
          <w:sz w:val="18"/>
          <w:szCs w:val="18"/>
        </w:rPr>
        <w:t xml:space="preserve">nieprzedłożenia </w:t>
      </w:r>
      <w:r w:rsidRPr="00E73B33">
        <w:rPr>
          <w:rFonts w:ascii="Tahoma" w:hAnsi="Tahoma" w:cs="Tahoma"/>
          <w:sz w:val="18"/>
          <w:szCs w:val="18"/>
          <w:shd w:val="clear" w:color="auto" w:fill="FFFFFF"/>
        </w:rPr>
        <w:t xml:space="preserve">(w ciągu 5 dni roboczych od wezwania Zamawiającego) </w:t>
      </w:r>
      <w:r w:rsidRPr="00E73B33">
        <w:rPr>
          <w:rFonts w:ascii="Tahoma" w:eastAsia="TimesNewRoman" w:hAnsi="Tahoma" w:cs="Tahoma"/>
          <w:sz w:val="18"/>
          <w:szCs w:val="18"/>
        </w:rPr>
        <w:t xml:space="preserve">opłaconego pakietu ubezpieczeń OC, </w:t>
      </w:r>
      <w:proofErr w:type="spellStart"/>
      <w:r w:rsidRPr="00E73B33">
        <w:rPr>
          <w:rFonts w:ascii="Tahoma" w:eastAsia="TimesNewRoman" w:hAnsi="Tahoma" w:cs="Tahoma"/>
          <w:sz w:val="18"/>
          <w:szCs w:val="18"/>
        </w:rPr>
        <w:t>NNW</w:t>
      </w:r>
      <w:proofErr w:type="spellEnd"/>
      <w:r w:rsidRPr="00E73B33">
        <w:rPr>
          <w:rFonts w:ascii="Tahoma" w:eastAsia="TimesNewRoman" w:hAnsi="Tahoma" w:cs="Tahoma"/>
          <w:sz w:val="18"/>
          <w:szCs w:val="18"/>
        </w:rPr>
        <w:t xml:space="preserve"> dla pojazdów skierowanych do realizacji przedmiotu zamówienia oraz ich aktualnych przeglądów technicznych;</w:t>
      </w:r>
    </w:p>
    <w:p w14:paraId="19839978" w14:textId="5BC52F31" w:rsidR="00C21388" w:rsidRPr="00233787" w:rsidRDefault="00C21388" w:rsidP="005E37AF">
      <w:pPr>
        <w:pStyle w:val="Akapitzlist"/>
        <w:numPr>
          <w:ilvl w:val="1"/>
          <w:numId w:val="75"/>
        </w:numPr>
        <w:jc w:val="both"/>
        <w:rPr>
          <w:rFonts w:ascii="Tahoma" w:hAnsi="Tahoma" w:cs="Tahoma"/>
          <w:sz w:val="18"/>
          <w:szCs w:val="18"/>
          <w:shd w:val="clear" w:color="auto" w:fill="FFFFFF"/>
        </w:rPr>
      </w:pPr>
      <w:r w:rsidRPr="00E73B33">
        <w:rPr>
          <w:rFonts w:ascii="Tahoma" w:hAnsi="Tahoma" w:cs="Tahoma"/>
          <w:sz w:val="18"/>
          <w:szCs w:val="18"/>
          <w:shd w:val="clear" w:color="auto" w:fill="FFFFFF"/>
        </w:rPr>
        <w:t>nieprzedłożenia (w ciągu 5 dni roboczych od wezwania Zamawiającego) dokumentów potwierdzających, iż personel Wykonawcy posiada kwalifikacje w zakresie prowadzenia pojazdów</w:t>
      </w:r>
      <w:r w:rsidR="005E37AF">
        <w:rPr>
          <w:rFonts w:ascii="Tahoma" w:hAnsi="Tahoma" w:cs="Tahoma"/>
          <w:sz w:val="18"/>
          <w:szCs w:val="18"/>
          <w:shd w:val="clear" w:color="auto" w:fill="FFFFFF"/>
        </w:rPr>
        <w:t xml:space="preserve"> lub przeszkolenie w zakresie transportu krwi i jej skła</w:t>
      </w:r>
      <w:r w:rsidR="005E37AF" w:rsidRPr="00233787">
        <w:rPr>
          <w:rFonts w:ascii="Tahoma" w:hAnsi="Tahoma" w:cs="Tahoma"/>
          <w:sz w:val="18"/>
          <w:szCs w:val="18"/>
          <w:shd w:val="clear" w:color="auto" w:fill="FFFFFF"/>
        </w:rPr>
        <w:t>dników</w:t>
      </w:r>
      <w:r w:rsidR="005E37AF">
        <w:rPr>
          <w:rFonts w:ascii="Tahoma" w:hAnsi="Tahoma" w:cs="Tahoma"/>
          <w:sz w:val="18"/>
          <w:szCs w:val="18"/>
          <w:shd w:val="clear" w:color="auto" w:fill="FFFFFF"/>
        </w:rPr>
        <w:t>,</w:t>
      </w:r>
    </w:p>
    <w:p w14:paraId="68A35BBF" w14:textId="77777777" w:rsidR="00C21388" w:rsidRPr="00E73B33" w:rsidRDefault="00C21388" w:rsidP="00C21388">
      <w:pPr>
        <w:pStyle w:val="Akapitzlist"/>
        <w:numPr>
          <w:ilvl w:val="1"/>
          <w:numId w:val="75"/>
        </w:numPr>
        <w:jc w:val="both"/>
        <w:rPr>
          <w:rFonts w:ascii="Tahoma" w:hAnsi="Tahoma" w:cs="Tahoma"/>
          <w:i/>
          <w:sz w:val="18"/>
          <w:szCs w:val="18"/>
        </w:rPr>
      </w:pPr>
      <w:r w:rsidRPr="00E73B33">
        <w:rPr>
          <w:rFonts w:ascii="Tahoma" w:hAnsi="Tahoma" w:cs="Tahoma"/>
          <w:sz w:val="18"/>
          <w:szCs w:val="18"/>
        </w:rPr>
        <w:t>co najmniej trzykrotnego nienależytego wykonania transportu pacjentów,  przy czym w przypadku, gdy nienależyte wykonanie transportu polega na opóźnieniu Wykonawcy, do rozwiązania umowy uprawnia co najmniej trzykrotne opóźnienie przekraczające 30 min w przypadku realizacji standardowego zlecenia lub 15 min w przypadku realizacji zlecenia w „trybie pilnym”;</w:t>
      </w:r>
    </w:p>
    <w:p w14:paraId="5E038F58" w14:textId="10DBB000" w:rsidR="00C21388" w:rsidRPr="00E73B33" w:rsidRDefault="00C21388" w:rsidP="00C21388">
      <w:pPr>
        <w:pStyle w:val="Akapitzlist"/>
        <w:numPr>
          <w:ilvl w:val="1"/>
          <w:numId w:val="75"/>
        </w:numPr>
        <w:jc w:val="both"/>
        <w:rPr>
          <w:rFonts w:ascii="Tahoma" w:hAnsi="Tahoma" w:cs="Tahoma"/>
          <w:i/>
          <w:sz w:val="18"/>
          <w:szCs w:val="18"/>
        </w:rPr>
      </w:pPr>
      <w:r w:rsidRPr="00E73B33">
        <w:rPr>
          <w:rFonts w:ascii="Tahoma" w:hAnsi="Tahoma" w:cs="Tahoma"/>
          <w:sz w:val="18"/>
          <w:szCs w:val="18"/>
        </w:rPr>
        <w:t>co najmniej trzykrotnego nienależytego wykonania transportu materiałów biologicznych</w:t>
      </w:r>
      <w:r w:rsidR="002B3354">
        <w:rPr>
          <w:rFonts w:ascii="Tahoma" w:hAnsi="Tahoma" w:cs="Tahoma"/>
          <w:sz w:val="18"/>
          <w:szCs w:val="18"/>
          <w:lang w:val="pl-PL"/>
        </w:rPr>
        <w:t>/</w:t>
      </w:r>
      <w:r w:rsidR="002B3354" w:rsidRPr="00233787">
        <w:rPr>
          <w:rFonts w:ascii="Tahoma" w:hAnsi="Tahoma" w:cs="Tahoma"/>
          <w:b/>
          <w:sz w:val="18"/>
          <w:szCs w:val="18"/>
          <w:lang w:val="pl-PL"/>
        </w:rPr>
        <w:t>krwi</w:t>
      </w:r>
      <w:r w:rsidRPr="00233787">
        <w:rPr>
          <w:rFonts w:ascii="Tahoma" w:hAnsi="Tahoma" w:cs="Tahoma"/>
          <w:b/>
          <w:sz w:val="18"/>
          <w:szCs w:val="18"/>
        </w:rPr>
        <w:t>,</w:t>
      </w:r>
      <w:r w:rsidRPr="00E73B33">
        <w:rPr>
          <w:rFonts w:ascii="Tahoma" w:hAnsi="Tahoma" w:cs="Tahoma"/>
          <w:sz w:val="18"/>
          <w:szCs w:val="18"/>
        </w:rPr>
        <w:t xml:space="preserve">  przy czym w przypadku, gdy nienależyte wykonanie transportu polega na opóźnieniu Wykonawcy, do rozwiązania umowy uprawnia co najmniej trzykrotne opóźnienie przekraczające 30 min w przypadku realizacji standardowego zlecenia lub 15 min w przypadku realizacji zlecenia w „trybie pilnym”;</w:t>
      </w:r>
    </w:p>
    <w:p w14:paraId="499EFE75" w14:textId="77777777" w:rsidR="00C21388" w:rsidRPr="00E73B33" w:rsidRDefault="00C21388" w:rsidP="00C21388">
      <w:pPr>
        <w:pStyle w:val="Akapitzlist"/>
        <w:numPr>
          <w:ilvl w:val="1"/>
          <w:numId w:val="75"/>
        </w:numPr>
        <w:jc w:val="both"/>
        <w:rPr>
          <w:rFonts w:ascii="Tahoma" w:hAnsi="Tahoma" w:cs="Tahoma"/>
          <w:sz w:val="18"/>
          <w:szCs w:val="18"/>
        </w:rPr>
      </w:pPr>
      <w:r w:rsidRPr="00E73B33">
        <w:rPr>
          <w:rFonts w:ascii="Tahoma" w:hAnsi="Tahoma" w:cs="Tahoma"/>
          <w:sz w:val="18"/>
          <w:szCs w:val="18"/>
        </w:rPr>
        <w:t>co najmniej trzykrotnego zaistnienia zdarzenia wezwania przez Zamawiającego transportu zastępczego, zgodnie z postanowieniami niniejszej umowy;</w:t>
      </w:r>
    </w:p>
    <w:p w14:paraId="7394A006" w14:textId="77777777" w:rsidR="00C21388" w:rsidRPr="00E73B33" w:rsidRDefault="00C21388" w:rsidP="00C21388">
      <w:pPr>
        <w:pStyle w:val="Akapitzlist"/>
        <w:numPr>
          <w:ilvl w:val="1"/>
          <w:numId w:val="75"/>
        </w:numPr>
        <w:jc w:val="both"/>
        <w:rPr>
          <w:rFonts w:ascii="Tahoma" w:hAnsi="Tahoma" w:cs="Tahoma"/>
          <w:sz w:val="18"/>
          <w:szCs w:val="18"/>
        </w:rPr>
      </w:pPr>
      <w:r w:rsidRPr="00E73B33">
        <w:rPr>
          <w:rFonts w:ascii="Tahoma" w:hAnsi="Tahoma" w:cs="Tahoma"/>
          <w:sz w:val="18"/>
          <w:szCs w:val="18"/>
          <w:shd w:val="clear" w:color="auto" w:fill="FFFFFF"/>
        </w:rPr>
        <w:t>nieprzedłożenia (w ciągu 5 dni roboczych od wezwania Zamawiającego) dokumentów potwierdzających, iż personel Wykonawcy określony w § 9 ust. 1, zatrudniony jest w ramach umowy o pracę;</w:t>
      </w:r>
    </w:p>
    <w:p w14:paraId="27CBF7FF" w14:textId="77777777" w:rsidR="00C21388" w:rsidRPr="00E73B33" w:rsidRDefault="00C21388" w:rsidP="00C21388">
      <w:pPr>
        <w:pStyle w:val="Akapitzlist"/>
        <w:numPr>
          <w:ilvl w:val="1"/>
          <w:numId w:val="75"/>
        </w:numPr>
        <w:jc w:val="both"/>
        <w:rPr>
          <w:rFonts w:ascii="Tahoma" w:hAnsi="Tahoma" w:cs="Tahoma"/>
          <w:iCs/>
          <w:kern w:val="16"/>
          <w:sz w:val="18"/>
          <w:szCs w:val="18"/>
        </w:rPr>
      </w:pPr>
      <w:r w:rsidRPr="00E73B33">
        <w:rPr>
          <w:rFonts w:ascii="Tahoma" w:hAnsi="Tahoma" w:cs="Tahoma"/>
          <w:sz w:val="18"/>
          <w:szCs w:val="18"/>
          <w:shd w:val="clear" w:color="auto" w:fill="FFFFFF"/>
        </w:rPr>
        <w:t>rozwiązania</w:t>
      </w:r>
      <w:r w:rsidRPr="00E73B33">
        <w:rPr>
          <w:rFonts w:ascii="Tahoma" w:hAnsi="Tahoma" w:cs="Tahoma"/>
          <w:sz w:val="18"/>
          <w:szCs w:val="18"/>
        </w:rPr>
        <w:t xml:space="preserve"> umowy powierzenia przetwarzania danych osobowych.</w:t>
      </w:r>
    </w:p>
    <w:p w14:paraId="2855BF8E" w14:textId="77777777" w:rsidR="00E55EF0" w:rsidRPr="00D34881" w:rsidRDefault="00E55EF0" w:rsidP="00E55EF0">
      <w:pPr>
        <w:jc w:val="center"/>
        <w:rPr>
          <w:rFonts w:ascii="Tahoma" w:hAnsi="Tahoma" w:cs="Tahoma"/>
          <w:sz w:val="20"/>
          <w:szCs w:val="20"/>
        </w:rPr>
      </w:pPr>
    </w:p>
    <w:p w14:paraId="7CA27D87" w14:textId="77777777" w:rsidR="00E55EF0" w:rsidRPr="00D34881" w:rsidRDefault="00E55EF0" w:rsidP="00E55EF0">
      <w:pPr>
        <w:jc w:val="center"/>
        <w:rPr>
          <w:rFonts w:ascii="Tahoma" w:hAnsi="Tahoma" w:cs="Tahoma"/>
          <w:sz w:val="20"/>
          <w:szCs w:val="20"/>
        </w:rPr>
      </w:pPr>
      <w:r w:rsidRPr="00D34881">
        <w:rPr>
          <w:rFonts w:ascii="Tahoma" w:hAnsi="Tahoma" w:cs="Tahoma"/>
          <w:sz w:val="20"/>
          <w:szCs w:val="20"/>
        </w:rPr>
        <w:t>§ 8</w:t>
      </w:r>
    </w:p>
    <w:p w14:paraId="19A222DA" w14:textId="3F8AC7DE" w:rsidR="00294398" w:rsidRPr="00294398" w:rsidRDefault="00294398" w:rsidP="00465AA5">
      <w:pPr>
        <w:numPr>
          <w:ilvl w:val="0"/>
          <w:numId w:val="77"/>
        </w:numPr>
        <w:ind w:left="426" w:hanging="284"/>
        <w:contextualSpacing/>
        <w:jc w:val="both"/>
        <w:rPr>
          <w:rFonts w:ascii="Tahoma" w:eastAsia="Calibri" w:hAnsi="Tahoma" w:cs="Tahoma"/>
          <w:sz w:val="18"/>
          <w:szCs w:val="18"/>
          <w:lang w:val="x-none" w:eastAsia="en-US"/>
        </w:rPr>
      </w:pPr>
      <w:r w:rsidRPr="00294398">
        <w:rPr>
          <w:rFonts w:ascii="Tahoma" w:eastAsia="Calibri" w:hAnsi="Tahoma" w:cs="Tahoma"/>
          <w:sz w:val="18"/>
          <w:szCs w:val="18"/>
          <w:lang w:val="x-none" w:eastAsia="en-US"/>
        </w:rPr>
        <w:t xml:space="preserve">Wszelkie zmiany i uzupełnienia niniejszej umowy wymagają dla swej ważności pod rygorem nieważności formy pisemnej, z zastrzeżeniem postanowienia ust. </w:t>
      </w:r>
      <w:r w:rsidR="00F746DF">
        <w:rPr>
          <w:rFonts w:ascii="Tahoma" w:eastAsia="Calibri" w:hAnsi="Tahoma" w:cs="Tahoma"/>
          <w:sz w:val="18"/>
          <w:szCs w:val="18"/>
          <w:lang w:eastAsia="en-US"/>
        </w:rPr>
        <w:t>8</w:t>
      </w:r>
      <w:r w:rsidRPr="00294398">
        <w:rPr>
          <w:rFonts w:ascii="Tahoma" w:eastAsia="Calibri" w:hAnsi="Tahoma" w:cs="Tahoma"/>
          <w:sz w:val="18"/>
          <w:szCs w:val="18"/>
          <w:lang w:val="x-none" w:eastAsia="en-US"/>
        </w:rPr>
        <w:t xml:space="preserve"> poniżej.</w:t>
      </w:r>
    </w:p>
    <w:p w14:paraId="7C1FC40F" w14:textId="77777777" w:rsidR="00294398" w:rsidRPr="00294398" w:rsidRDefault="00294398" w:rsidP="00465AA5">
      <w:pPr>
        <w:numPr>
          <w:ilvl w:val="0"/>
          <w:numId w:val="77"/>
        </w:numPr>
        <w:ind w:left="426" w:hanging="284"/>
        <w:contextualSpacing/>
        <w:jc w:val="both"/>
        <w:rPr>
          <w:rFonts w:ascii="Tahoma" w:eastAsia="Calibri" w:hAnsi="Tahoma" w:cs="Tahoma"/>
          <w:sz w:val="18"/>
          <w:szCs w:val="18"/>
          <w:lang w:val="x-none" w:eastAsia="en-US"/>
        </w:rPr>
      </w:pPr>
      <w:r w:rsidRPr="00294398">
        <w:rPr>
          <w:rFonts w:ascii="Tahoma" w:eastAsia="Calibri" w:hAnsi="Tahoma" w:cs="Tahoma"/>
          <w:sz w:val="18"/>
          <w:szCs w:val="18"/>
          <w:lang w:val="x-none" w:eastAsia="en-US"/>
        </w:rPr>
        <w:t>Zmiana treści umowy, po uprzednich obustronnych uzgodnieniach, może nastąpić w przypadku:</w:t>
      </w:r>
    </w:p>
    <w:p w14:paraId="69B15C7F" w14:textId="267A4CA9" w:rsidR="00294398" w:rsidRPr="00294398" w:rsidRDefault="00294398" w:rsidP="00465AA5">
      <w:pPr>
        <w:numPr>
          <w:ilvl w:val="0"/>
          <w:numId w:val="78"/>
        </w:numPr>
        <w:autoSpaceDE w:val="0"/>
        <w:autoSpaceDN w:val="0"/>
        <w:adjustRightInd w:val="0"/>
        <w:ind w:left="851"/>
        <w:jc w:val="both"/>
        <w:rPr>
          <w:rFonts w:ascii="Tahoma" w:hAnsi="Tahoma" w:cs="Tahoma"/>
          <w:sz w:val="18"/>
          <w:szCs w:val="18"/>
        </w:rPr>
      </w:pPr>
      <w:r w:rsidRPr="00294398">
        <w:rPr>
          <w:rFonts w:ascii="Tahoma" w:hAnsi="Tahoma" w:cs="Tahoma"/>
          <w:sz w:val="18"/>
          <w:szCs w:val="18"/>
        </w:rPr>
        <w:t>dodatkowych rabatów oraz promocji skutkujących obniżeniem ceny usługi stanowiącej przedmiot umowy, w odniesieniu do cen zaproponowanych w ofercie, o ile ich zastosowanie jest zgodne z obowiązującymi przepisami prawa;</w:t>
      </w:r>
    </w:p>
    <w:p w14:paraId="54366773" w14:textId="77777777" w:rsidR="00294398" w:rsidRPr="00294398" w:rsidRDefault="00294398" w:rsidP="00465AA5">
      <w:pPr>
        <w:numPr>
          <w:ilvl w:val="0"/>
          <w:numId w:val="78"/>
        </w:numPr>
        <w:autoSpaceDE w:val="0"/>
        <w:autoSpaceDN w:val="0"/>
        <w:adjustRightInd w:val="0"/>
        <w:ind w:left="851"/>
        <w:jc w:val="both"/>
        <w:rPr>
          <w:rFonts w:ascii="Tahoma" w:hAnsi="Tahoma" w:cs="Tahoma"/>
          <w:sz w:val="18"/>
          <w:szCs w:val="18"/>
        </w:rPr>
      </w:pPr>
      <w:r w:rsidRPr="00294398">
        <w:rPr>
          <w:rFonts w:ascii="Tahoma" w:hAnsi="Tahoma" w:cs="Tahoma"/>
          <w:sz w:val="18"/>
          <w:szCs w:val="18"/>
        </w:rPr>
        <w:t>zmiany przepisów prawa;</w:t>
      </w:r>
    </w:p>
    <w:p w14:paraId="364FEDAF" w14:textId="01B822B3" w:rsidR="00E84073" w:rsidRDefault="00294398" w:rsidP="00465AA5">
      <w:pPr>
        <w:numPr>
          <w:ilvl w:val="0"/>
          <w:numId w:val="78"/>
        </w:numPr>
        <w:autoSpaceDE w:val="0"/>
        <w:ind w:left="851"/>
        <w:jc w:val="both"/>
        <w:rPr>
          <w:rFonts w:ascii="Tahoma" w:hAnsi="Tahoma" w:cs="Tahoma"/>
          <w:sz w:val="18"/>
          <w:szCs w:val="18"/>
        </w:rPr>
      </w:pPr>
      <w:r w:rsidRPr="00294398">
        <w:rPr>
          <w:rFonts w:ascii="Tahoma" w:hAnsi="Tahoma" w:cs="Tahoma"/>
          <w:sz w:val="18"/>
          <w:szCs w:val="18"/>
        </w:rPr>
        <w:t xml:space="preserve">zmiany organizacyjnej po stronie </w:t>
      </w:r>
      <w:r w:rsidR="005B6E46">
        <w:rPr>
          <w:rFonts w:ascii="Tahoma" w:hAnsi="Tahoma" w:cs="Tahoma"/>
          <w:sz w:val="18"/>
          <w:szCs w:val="18"/>
        </w:rPr>
        <w:t xml:space="preserve">Wykonawcy lub </w:t>
      </w:r>
      <w:r w:rsidRPr="00294398">
        <w:rPr>
          <w:rFonts w:ascii="Tahoma" w:hAnsi="Tahoma" w:cs="Tahoma"/>
          <w:sz w:val="18"/>
          <w:szCs w:val="18"/>
        </w:rPr>
        <w:t>Zamawiającego</w:t>
      </w:r>
      <w:r w:rsidR="00E84073">
        <w:rPr>
          <w:rFonts w:ascii="Tahoma" w:hAnsi="Tahoma" w:cs="Tahoma"/>
          <w:sz w:val="18"/>
          <w:szCs w:val="18"/>
        </w:rPr>
        <w:t>,</w:t>
      </w:r>
    </w:p>
    <w:p w14:paraId="462B9585" w14:textId="0E061352" w:rsidR="00294398" w:rsidRPr="00294398" w:rsidRDefault="00071919" w:rsidP="00465AA5">
      <w:pPr>
        <w:numPr>
          <w:ilvl w:val="0"/>
          <w:numId w:val="78"/>
        </w:numPr>
        <w:autoSpaceDE w:val="0"/>
        <w:ind w:left="851"/>
        <w:jc w:val="both"/>
        <w:rPr>
          <w:rFonts w:ascii="Tahoma" w:hAnsi="Tahoma" w:cs="Tahoma"/>
          <w:sz w:val="18"/>
          <w:szCs w:val="18"/>
        </w:rPr>
      </w:pPr>
      <w:r w:rsidRPr="00DF7028">
        <w:rPr>
          <w:rFonts w:ascii="Tahoma" w:hAnsi="Tahoma" w:cs="Tahoma"/>
          <w:sz w:val="18"/>
          <w:szCs w:val="18"/>
        </w:rPr>
        <w:t xml:space="preserve">przedłużenia terminu obowiązywania umowy w przypadku </w:t>
      </w:r>
      <w:r w:rsidR="00E84073" w:rsidRPr="00F737F1">
        <w:rPr>
          <w:rFonts w:ascii="Tahoma" w:hAnsi="Tahoma" w:cs="Tahoma"/>
          <w:sz w:val="18"/>
          <w:szCs w:val="18"/>
        </w:rPr>
        <w:t>niezrealizowania umowy w terminie z przyczyn leżących po stronie Zamawiającego, w zależności od przebiegu leczenia pacjentów, na okres do wyczerpania ilości przedmiotu umowy, określonego w Załączniku nr 2 – Formularz cenowy do niniejszej umowy, nie dłużej jednak niż 3 miesiące</w:t>
      </w:r>
      <w:r w:rsidR="00294398" w:rsidRPr="00294398">
        <w:rPr>
          <w:rFonts w:ascii="Tahoma" w:hAnsi="Tahoma" w:cs="Tahoma"/>
          <w:sz w:val="18"/>
          <w:szCs w:val="18"/>
        </w:rPr>
        <w:t>.</w:t>
      </w:r>
    </w:p>
    <w:p w14:paraId="1113FAFE" w14:textId="77777777" w:rsidR="00294398" w:rsidRPr="00294398" w:rsidRDefault="00294398" w:rsidP="00294398">
      <w:pPr>
        <w:autoSpaceDE w:val="0"/>
        <w:autoSpaceDN w:val="0"/>
        <w:adjustRightInd w:val="0"/>
        <w:ind w:left="426"/>
        <w:jc w:val="both"/>
        <w:rPr>
          <w:rFonts w:ascii="Tahoma" w:hAnsi="Tahoma" w:cs="Tahoma"/>
          <w:sz w:val="18"/>
          <w:szCs w:val="18"/>
        </w:rPr>
      </w:pPr>
      <w:r w:rsidRPr="00294398">
        <w:rPr>
          <w:rFonts w:ascii="Tahoma" w:hAnsi="Tahoma" w:cs="Tahoma"/>
          <w:sz w:val="18"/>
          <w:szCs w:val="18"/>
        </w:rPr>
        <w:t>Wyżej wymienione zmiany nie mogą skutkować podwyższeniem ceny jednostkowej netto wskazanej w ofercie.</w:t>
      </w:r>
    </w:p>
    <w:p w14:paraId="4690966C" w14:textId="77777777" w:rsidR="00294398" w:rsidRPr="00294398" w:rsidRDefault="00294398" w:rsidP="00465AA5">
      <w:pPr>
        <w:numPr>
          <w:ilvl w:val="0"/>
          <w:numId w:val="77"/>
        </w:numPr>
        <w:ind w:left="426" w:hanging="284"/>
        <w:contextualSpacing/>
        <w:jc w:val="both"/>
        <w:rPr>
          <w:rFonts w:ascii="Tahoma" w:eastAsia="TimesNewRoman" w:hAnsi="Tahoma" w:cs="Tahoma"/>
          <w:iCs/>
          <w:kern w:val="16"/>
          <w:sz w:val="18"/>
          <w:szCs w:val="18"/>
          <w:lang w:val="x-none" w:eastAsia="en-US"/>
        </w:rPr>
      </w:pPr>
      <w:r w:rsidRPr="00294398">
        <w:rPr>
          <w:rFonts w:ascii="Tahoma" w:eastAsia="TimesNewRoman" w:hAnsi="Tahoma" w:cs="Tahoma"/>
          <w:iCs/>
          <w:kern w:val="16"/>
          <w:sz w:val="18"/>
          <w:szCs w:val="18"/>
          <w:lang w:val="x-none" w:eastAsia="en-US"/>
        </w:rPr>
        <w:t>Strony ustalają, że cena usługi może ulec zmianie w przypadku:</w:t>
      </w:r>
    </w:p>
    <w:p w14:paraId="33E79742" w14:textId="77777777" w:rsidR="00294398" w:rsidRPr="00294398" w:rsidRDefault="00294398" w:rsidP="00465AA5">
      <w:pPr>
        <w:numPr>
          <w:ilvl w:val="0"/>
          <w:numId w:val="79"/>
        </w:numPr>
        <w:ind w:left="851"/>
        <w:jc w:val="both"/>
        <w:rPr>
          <w:rFonts w:ascii="Tahoma" w:eastAsia="Calibri" w:hAnsi="Tahoma" w:cs="Tahoma"/>
          <w:iCs/>
          <w:sz w:val="18"/>
          <w:szCs w:val="22"/>
          <w:lang w:val="x-none" w:eastAsia="en-US"/>
        </w:rPr>
      </w:pPr>
      <w:r w:rsidRPr="00294398">
        <w:rPr>
          <w:rFonts w:ascii="Tahoma" w:eastAsia="Calibri" w:hAnsi="Tahoma" w:cs="Tahoma"/>
          <w:iCs/>
          <w:sz w:val="18"/>
          <w:szCs w:val="22"/>
          <w:lang w:val="x-none" w:eastAsia="en-US"/>
        </w:rPr>
        <w:t xml:space="preserve">zmiany stawki podatku VAT </w:t>
      </w:r>
      <w:r w:rsidRPr="00294398">
        <w:rPr>
          <w:rFonts w:ascii="Tahoma" w:eastAsia="Calibri" w:hAnsi="Tahoma" w:cs="Tahoma"/>
          <w:sz w:val="18"/>
          <w:szCs w:val="22"/>
          <w:lang w:val="x-none" w:eastAsia="en-US"/>
        </w:rPr>
        <w:t>oraz podatku akcyzowego wprowadzonego decyzjami odnośnych władz</w:t>
      </w:r>
      <w:r w:rsidRPr="00294398">
        <w:rPr>
          <w:rFonts w:ascii="Tahoma" w:eastAsia="Calibri" w:hAnsi="Tahoma" w:cs="Tahoma"/>
          <w:iCs/>
          <w:sz w:val="18"/>
          <w:szCs w:val="22"/>
          <w:lang w:val="x-none" w:eastAsia="en-US"/>
        </w:rPr>
        <w:t>. Zmiana następuje z dniem wejścia w życie aktu prawnego zmieniającego stawkę podatku. Cena jednostkowa netto pozostaje bez zmian;</w:t>
      </w:r>
    </w:p>
    <w:p w14:paraId="56A299A4" w14:textId="77777777" w:rsidR="00294398" w:rsidRPr="00294398" w:rsidRDefault="00294398" w:rsidP="00465AA5">
      <w:pPr>
        <w:numPr>
          <w:ilvl w:val="0"/>
          <w:numId w:val="79"/>
        </w:numPr>
        <w:ind w:left="851"/>
        <w:jc w:val="both"/>
        <w:rPr>
          <w:rFonts w:ascii="Tahoma" w:eastAsia="Calibri" w:hAnsi="Tahoma" w:cs="Tahoma"/>
          <w:iCs/>
          <w:sz w:val="18"/>
          <w:szCs w:val="22"/>
          <w:lang w:val="x-none" w:eastAsia="en-US"/>
        </w:rPr>
      </w:pPr>
      <w:r w:rsidRPr="00294398">
        <w:rPr>
          <w:rFonts w:ascii="Tahoma" w:eastAsia="Calibri" w:hAnsi="Tahoma" w:cs="Tahoma"/>
          <w:iCs/>
          <w:sz w:val="18"/>
          <w:szCs w:val="22"/>
          <w:lang w:val="x-none" w:eastAsia="en-US"/>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36ECFA2D" w14:textId="77777777" w:rsidR="00294398" w:rsidRPr="00294398" w:rsidRDefault="00294398" w:rsidP="00465AA5">
      <w:pPr>
        <w:numPr>
          <w:ilvl w:val="0"/>
          <w:numId w:val="79"/>
        </w:numPr>
        <w:ind w:left="851"/>
        <w:jc w:val="both"/>
        <w:rPr>
          <w:rFonts w:ascii="Tahoma" w:eastAsia="Calibri" w:hAnsi="Tahoma" w:cs="Tahoma"/>
          <w:iCs/>
          <w:sz w:val="18"/>
          <w:szCs w:val="22"/>
          <w:lang w:val="x-none" w:eastAsia="en-US"/>
        </w:rPr>
      </w:pPr>
      <w:r w:rsidRPr="00294398">
        <w:rPr>
          <w:rFonts w:ascii="Tahoma" w:eastAsia="Calibri" w:hAnsi="Tahoma" w:cs="Tahoma"/>
          <w:iCs/>
          <w:sz w:val="18"/>
          <w:szCs w:val="22"/>
          <w:lang w:val="x-none" w:eastAsia="en-US"/>
        </w:rPr>
        <w:t>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3C4662C5" w14:textId="77777777" w:rsidR="00294398" w:rsidRPr="00294398" w:rsidRDefault="00294398" w:rsidP="00465AA5">
      <w:pPr>
        <w:numPr>
          <w:ilvl w:val="0"/>
          <w:numId w:val="79"/>
        </w:numPr>
        <w:ind w:left="851"/>
        <w:jc w:val="both"/>
        <w:rPr>
          <w:rFonts w:ascii="Tahoma" w:eastAsia="Calibri" w:hAnsi="Tahoma" w:cs="Tahoma"/>
          <w:iCs/>
          <w:sz w:val="18"/>
          <w:szCs w:val="22"/>
          <w:lang w:val="x-none" w:eastAsia="en-US"/>
        </w:rPr>
      </w:pPr>
      <w:r w:rsidRPr="00294398">
        <w:rPr>
          <w:rFonts w:ascii="Tahoma" w:eastAsia="Calibri" w:hAnsi="Tahoma" w:cs="Tahoma"/>
          <w:iCs/>
          <w:sz w:val="18"/>
          <w:szCs w:val="22"/>
          <w:lang w:val="x-none" w:eastAsia="en-US"/>
        </w:rPr>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4FAA4C12" w14:textId="77777777" w:rsidR="00E84073" w:rsidRPr="004C5885" w:rsidRDefault="00E84073" w:rsidP="004C5885">
      <w:pPr>
        <w:numPr>
          <w:ilvl w:val="0"/>
          <w:numId w:val="77"/>
        </w:numPr>
        <w:ind w:left="426" w:hanging="284"/>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 xml:space="preserve">W </w:t>
      </w:r>
      <w:r w:rsidRPr="004C5885">
        <w:rPr>
          <w:rFonts w:ascii="Tahoma" w:eastAsia="TimesNewRoman" w:hAnsi="Tahoma" w:cs="Tahoma"/>
          <w:iCs/>
          <w:kern w:val="16"/>
          <w:sz w:val="18"/>
          <w:szCs w:val="18"/>
          <w:lang w:val="x-none" w:eastAsia="en-US"/>
        </w:rPr>
        <w:t>przypadku</w:t>
      </w:r>
      <w:r w:rsidRPr="004C5885">
        <w:rPr>
          <w:rFonts w:ascii="Tahoma" w:eastAsia="TimesNewRoman" w:hAnsi="Tahoma" w:cs="Tahoma"/>
          <w:iCs/>
          <w:kern w:val="16"/>
          <w:sz w:val="18"/>
          <w:szCs w:val="18"/>
        </w:rPr>
        <w:t xml:space="preserve"> zmiany ceny materiałów lub kosztów związanych z realizacją zamówienia, strony dopuszczają zmianę wynagrodzenia wykonawcy na następujących warunkach:</w:t>
      </w:r>
    </w:p>
    <w:p w14:paraId="53354048" w14:textId="77777777" w:rsidR="00E84073" w:rsidRPr="004C5885" w:rsidRDefault="00E84073" w:rsidP="00E84073">
      <w:pPr>
        <w:numPr>
          <w:ilvl w:val="0"/>
          <w:numId w:val="81"/>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 xml:space="preserve">Strony dokonują zmiany wynagrodzenia Wykonawcy 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4C5885">
        <w:rPr>
          <w:rFonts w:ascii="Tahoma" w:eastAsia="TimesNewRoman" w:hAnsi="Tahoma" w:cs="Tahoma"/>
          <w:iCs/>
          <w:kern w:val="16"/>
          <w:sz w:val="18"/>
          <w:szCs w:val="18"/>
        </w:rPr>
        <w:t>t.j</w:t>
      </w:r>
      <w:proofErr w:type="spellEnd"/>
      <w:r w:rsidRPr="004C5885">
        <w:rPr>
          <w:rFonts w:ascii="Tahoma" w:eastAsia="TimesNewRoman" w:hAnsi="Tahoma" w:cs="Tahoma"/>
          <w:iCs/>
          <w:kern w:val="16"/>
          <w:sz w:val="18"/>
          <w:szCs w:val="18"/>
        </w:rPr>
        <w:t>. ze zm.) i przypadających na okres realizacji umowy przekroczy 8 %;</w:t>
      </w:r>
    </w:p>
    <w:p w14:paraId="3CEFD9A8" w14:textId="77777777" w:rsidR="00E84073" w:rsidRPr="004C5885" w:rsidRDefault="00E84073" w:rsidP="00E84073">
      <w:pPr>
        <w:numPr>
          <w:ilvl w:val="0"/>
          <w:numId w:val="81"/>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587DD128" w14:textId="77777777" w:rsidR="00E84073" w:rsidRPr="004C5885" w:rsidRDefault="00E84073" w:rsidP="00E84073">
      <w:pPr>
        <w:numPr>
          <w:ilvl w:val="0"/>
          <w:numId w:val="81"/>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6DCDBE2D" w14:textId="77777777" w:rsidR="00E84073" w:rsidRPr="004C5885" w:rsidRDefault="00E84073" w:rsidP="00E84073">
      <w:pPr>
        <w:numPr>
          <w:ilvl w:val="0"/>
          <w:numId w:val="81"/>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 xml:space="preserve">Zmiana wynagrodzenia następuje wyłącznie na wniosek Wykonawcy zawierający uzasadnienie w zakresie wpływu zmiany cen towarów i usług na realizację zamówienia, </w:t>
      </w:r>
    </w:p>
    <w:p w14:paraId="0905AB9A" w14:textId="77777777" w:rsidR="00E84073" w:rsidRPr="004C5885" w:rsidRDefault="00E84073" w:rsidP="00E84073">
      <w:pPr>
        <w:numPr>
          <w:ilvl w:val="0"/>
          <w:numId w:val="81"/>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Waloryzacja wynagrodzenia Wykonawcy może nastąpić wyłącznie w zakresie kwoty płatności wynagrodzenia Wykonawcy jeszcze niewymagalnego,</w:t>
      </w:r>
    </w:p>
    <w:p w14:paraId="3994F21C" w14:textId="77777777" w:rsidR="00E84073" w:rsidRPr="004C5885" w:rsidRDefault="00E84073" w:rsidP="00E84073">
      <w:pPr>
        <w:numPr>
          <w:ilvl w:val="0"/>
          <w:numId w:val="81"/>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Maksymalna wartość wszystkich zmian wynagrodzenia wprowadzonych na podstawie niniejszego ustępu w okresie obowiązywania umowy nie może przekroczyć 50 % całkowitej wartości brutto umowy, o której mowa w § 2 ust. 1.</w:t>
      </w:r>
    </w:p>
    <w:p w14:paraId="2218FABC" w14:textId="1CEC8EBB" w:rsidR="00E84073" w:rsidRPr="007D7A38" w:rsidRDefault="00E84073" w:rsidP="004C5885">
      <w:pPr>
        <w:numPr>
          <w:ilvl w:val="0"/>
          <w:numId w:val="77"/>
        </w:numPr>
        <w:ind w:left="426" w:hanging="284"/>
        <w:contextualSpacing/>
        <w:jc w:val="both"/>
        <w:rPr>
          <w:rFonts w:ascii="Tahoma" w:eastAsia="Calibri" w:hAnsi="Tahoma" w:cs="Tahoma"/>
          <w:sz w:val="18"/>
          <w:szCs w:val="18"/>
          <w:lang w:val="x-none" w:eastAsia="en-US"/>
        </w:rPr>
      </w:pPr>
      <w:r w:rsidRPr="004C5885">
        <w:rPr>
          <w:rFonts w:ascii="Tahoma" w:eastAsia="TimesNewRoman" w:hAnsi="Tahoma" w:cs="Tahoma"/>
          <w:iCs/>
          <w:kern w:val="16"/>
          <w:sz w:val="18"/>
          <w:szCs w:val="18"/>
          <w:lang w:val="x-none" w:eastAsia="en-US"/>
        </w:rPr>
        <w:t xml:space="preserve">W przypadku zmiany wynagrodzenia zgodnie z ust. </w:t>
      </w:r>
      <w:r w:rsidR="004C5885" w:rsidRPr="004C5885">
        <w:rPr>
          <w:rFonts w:ascii="Tahoma" w:eastAsia="TimesNewRoman" w:hAnsi="Tahoma" w:cs="Tahoma"/>
          <w:iCs/>
          <w:kern w:val="16"/>
          <w:sz w:val="18"/>
          <w:szCs w:val="18"/>
          <w:lang w:eastAsia="en-US"/>
        </w:rPr>
        <w:t>4</w:t>
      </w:r>
      <w:r w:rsidRPr="004C5885">
        <w:rPr>
          <w:rFonts w:ascii="Tahoma" w:eastAsia="TimesNewRoman" w:hAnsi="Tahoma" w:cs="Tahoma"/>
          <w:iCs/>
          <w:kern w:val="16"/>
          <w:sz w:val="18"/>
          <w:szCs w:val="18"/>
          <w:lang w:val="x-none" w:eastAsia="en-US"/>
        </w:rPr>
        <w:t xml:space="preserve">, Wykonawca zobowiązany jest do zmiany wynagrodzenia przysługującego Podwykonawcy, z którym zawarł umowę, w zakresie odpowiadającym zmianom cen materiałów lub kosztów </w:t>
      </w:r>
      <w:r w:rsidRPr="007D7A38">
        <w:rPr>
          <w:rFonts w:ascii="Tahoma" w:eastAsia="TimesNewRoman" w:hAnsi="Tahoma" w:cs="Tahoma"/>
          <w:iCs/>
          <w:kern w:val="16"/>
          <w:sz w:val="18"/>
          <w:szCs w:val="18"/>
          <w:lang w:val="x-none" w:eastAsia="en-US"/>
        </w:rPr>
        <w:t xml:space="preserve">dotyczących zobowiązania Podwykonawcy, jeżeli łącznie spełnione są warunki określone w art. 439 ust. 5 ustawy </w:t>
      </w:r>
      <w:proofErr w:type="spellStart"/>
      <w:r w:rsidRPr="007D7A38">
        <w:rPr>
          <w:rFonts w:ascii="Tahoma" w:eastAsia="TimesNewRoman" w:hAnsi="Tahoma" w:cs="Tahoma"/>
          <w:iCs/>
          <w:kern w:val="16"/>
          <w:sz w:val="18"/>
          <w:szCs w:val="18"/>
          <w:lang w:val="x-none" w:eastAsia="en-US"/>
        </w:rPr>
        <w:t>Pzp</w:t>
      </w:r>
      <w:proofErr w:type="spellEnd"/>
      <w:r w:rsidRPr="007D7A38">
        <w:rPr>
          <w:rFonts w:ascii="Tahoma" w:eastAsia="TimesNewRoman" w:hAnsi="Tahoma" w:cs="Tahoma"/>
          <w:iCs/>
          <w:kern w:val="16"/>
          <w:sz w:val="18"/>
          <w:szCs w:val="18"/>
          <w:lang w:val="x-none" w:eastAsia="en-US"/>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3D15884E" w14:textId="77777777" w:rsidR="00071919" w:rsidRPr="007D7A38" w:rsidRDefault="00071919" w:rsidP="004C5885">
      <w:pPr>
        <w:numPr>
          <w:ilvl w:val="0"/>
          <w:numId w:val="77"/>
        </w:numPr>
        <w:ind w:left="426" w:hanging="284"/>
        <w:contextualSpacing/>
        <w:jc w:val="both"/>
        <w:rPr>
          <w:rFonts w:ascii="Tahoma" w:eastAsia="TimesNewRoman" w:hAnsi="Tahoma" w:cs="Tahoma"/>
          <w:iCs/>
          <w:kern w:val="16"/>
          <w:sz w:val="18"/>
          <w:szCs w:val="20"/>
          <w:lang w:val="x-none" w:eastAsia="en-US"/>
        </w:rPr>
      </w:pPr>
      <w:r w:rsidRPr="007D7A38">
        <w:rPr>
          <w:rFonts w:ascii="Tahoma" w:eastAsia="TimesNewRoman" w:hAnsi="Tahoma" w:cs="Tahoma"/>
          <w:iCs/>
          <w:kern w:val="16"/>
          <w:sz w:val="18"/>
          <w:szCs w:val="20"/>
          <w:lang w:val="x-none" w:eastAsia="en-US"/>
        </w:rPr>
        <w:t>W przypadku zmiany, o której mowa w ust. 3 lit. a Wykonawca jest zobowiązany do poinformowania Zamawiającego w formie pisemnej z 7-dniowym wyprzedzeniem o tej zmianie.</w:t>
      </w:r>
      <w:r w:rsidRPr="007D7A38">
        <w:rPr>
          <w:rFonts w:ascii="Tahoma" w:eastAsia="TimesNewRoman" w:hAnsi="Tahoma" w:cs="Tahoma"/>
          <w:iCs/>
          <w:kern w:val="16"/>
          <w:sz w:val="18"/>
          <w:szCs w:val="20"/>
          <w:lang w:eastAsia="en-US"/>
        </w:rPr>
        <w:t xml:space="preserve"> Przedmiotowe powiadomienie musi być podpisane przez osoby uprawnione do reprezentowania Wykonawcy.</w:t>
      </w:r>
    </w:p>
    <w:p w14:paraId="244F09BE" w14:textId="6B228339" w:rsidR="004C5885" w:rsidRPr="007D7A38" w:rsidRDefault="004C5885" w:rsidP="007D7A38">
      <w:pPr>
        <w:numPr>
          <w:ilvl w:val="0"/>
          <w:numId w:val="77"/>
        </w:numPr>
        <w:ind w:left="426" w:hanging="284"/>
        <w:contextualSpacing/>
        <w:jc w:val="both"/>
        <w:rPr>
          <w:rFonts w:ascii="Tahoma" w:eastAsia="TimesNewRoman" w:hAnsi="Tahoma" w:cs="Tahoma"/>
          <w:iCs/>
          <w:kern w:val="16"/>
          <w:sz w:val="18"/>
        </w:rPr>
      </w:pPr>
      <w:r w:rsidRPr="007D7A38">
        <w:rPr>
          <w:rFonts w:ascii="Tahoma" w:eastAsia="TimesNewRoman" w:hAnsi="Tahoma" w:cs="Tahoma"/>
          <w:iCs/>
          <w:kern w:val="16"/>
          <w:sz w:val="18"/>
        </w:rPr>
        <w:t xml:space="preserve">W przypadku zmiany, o której mowa w ust. 3 </w:t>
      </w:r>
      <w:r w:rsidR="00287810">
        <w:rPr>
          <w:rFonts w:ascii="Tahoma" w:eastAsia="TimesNewRoman" w:hAnsi="Tahoma" w:cs="Tahoma"/>
          <w:iCs/>
          <w:kern w:val="16"/>
          <w:sz w:val="18"/>
        </w:rPr>
        <w:t>lit</w:t>
      </w:r>
      <w:r w:rsidRPr="007D7A38">
        <w:rPr>
          <w:rFonts w:ascii="Tahoma" w:eastAsia="TimesNewRoman" w:hAnsi="Tahoma" w:cs="Tahoma"/>
          <w:iCs/>
          <w:kern w:val="16"/>
          <w:sz w:val="18"/>
        </w:rPr>
        <w:t>. b, c, d Wykonawca zobowiązany jest do wykazania w formie pisemnej z 7 – dniowym wyprzedzeniem, w jakim zakresie zmiana ta będzie miała wpływ na koszty wykonania zamówienia przez Wykonawcę.</w:t>
      </w:r>
    </w:p>
    <w:p w14:paraId="5B11A0D8" w14:textId="08C5D7D0" w:rsidR="00E84073" w:rsidRPr="007D7A38" w:rsidRDefault="004C5885" w:rsidP="007D7A38">
      <w:pPr>
        <w:numPr>
          <w:ilvl w:val="0"/>
          <w:numId w:val="77"/>
        </w:numPr>
        <w:ind w:left="426" w:hanging="284"/>
        <w:contextualSpacing/>
        <w:jc w:val="both"/>
        <w:rPr>
          <w:rFonts w:ascii="Tahoma" w:hAnsi="Tahoma" w:cs="Tahoma"/>
          <w:sz w:val="18"/>
          <w:szCs w:val="18"/>
        </w:rPr>
      </w:pPr>
      <w:r w:rsidRPr="007D7A38">
        <w:rPr>
          <w:rFonts w:ascii="Tahoma" w:eastAsia="TimesNewRoman" w:hAnsi="Tahoma" w:cs="Tahoma"/>
          <w:iCs/>
          <w:kern w:val="16"/>
          <w:sz w:val="18"/>
        </w:rPr>
        <w:t xml:space="preserve">W przypadku zmiany, o której mowa w ust. 2 lit. a zmiana </w:t>
      </w:r>
      <w:r w:rsidR="00F746DF">
        <w:rPr>
          <w:rFonts w:ascii="Tahoma" w:eastAsia="TimesNewRoman" w:hAnsi="Tahoma" w:cs="Tahoma"/>
          <w:iCs/>
          <w:kern w:val="16"/>
          <w:sz w:val="18"/>
        </w:rPr>
        <w:t>umowy</w:t>
      </w:r>
      <w:r w:rsidR="00F746DF" w:rsidRPr="007D7A38">
        <w:rPr>
          <w:rFonts w:ascii="Tahoma" w:eastAsia="TimesNewRoman" w:hAnsi="Tahoma" w:cs="Tahoma"/>
          <w:iCs/>
          <w:kern w:val="16"/>
          <w:sz w:val="18"/>
        </w:rPr>
        <w:t xml:space="preserve"> </w:t>
      </w:r>
      <w:r w:rsidRPr="007D7A38">
        <w:rPr>
          <w:rFonts w:ascii="Tahoma" w:eastAsia="TimesNewRoman" w:hAnsi="Tahoma" w:cs="Tahoma"/>
          <w:iCs/>
          <w:kern w:val="16"/>
          <w:sz w:val="18"/>
        </w:rPr>
        <w:t>nie wymaga pisemnego aneksu</w:t>
      </w:r>
      <w:r w:rsidR="00F746DF">
        <w:rPr>
          <w:rFonts w:ascii="Tahoma" w:eastAsia="TimesNewRoman" w:hAnsi="Tahoma" w:cs="Tahoma"/>
          <w:iCs/>
          <w:kern w:val="16"/>
          <w:sz w:val="18"/>
        </w:rPr>
        <w:t>.</w:t>
      </w:r>
    </w:p>
    <w:p w14:paraId="5E697EB5" w14:textId="7D399C35" w:rsidR="00E55EF0" w:rsidRDefault="00E55EF0" w:rsidP="00BD6FD2">
      <w:pPr>
        <w:jc w:val="center"/>
        <w:rPr>
          <w:rFonts w:ascii="Tahoma" w:hAnsi="Tahoma" w:cs="Tahoma"/>
          <w:sz w:val="18"/>
          <w:szCs w:val="20"/>
        </w:rPr>
      </w:pPr>
    </w:p>
    <w:p w14:paraId="102ED3AD" w14:textId="77777777" w:rsidR="00E55EF0" w:rsidRPr="00D34881" w:rsidRDefault="00E55EF0" w:rsidP="00E55EF0">
      <w:pPr>
        <w:jc w:val="center"/>
        <w:rPr>
          <w:rFonts w:ascii="Tahoma" w:hAnsi="Tahoma" w:cs="Tahoma"/>
          <w:sz w:val="18"/>
          <w:szCs w:val="18"/>
        </w:rPr>
      </w:pPr>
      <w:r w:rsidRPr="006E086E">
        <w:rPr>
          <w:rFonts w:ascii="Tahoma" w:hAnsi="Tahoma" w:cs="Tahoma"/>
          <w:sz w:val="20"/>
          <w:szCs w:val="18"/>
        </w:rPr>
        <w:t>§ 9</w:t>
      </w:r>
    </w:p>
    <w:p w14:paraId="6F7B593B" w14:textId="23349583" w:rsidR="00E55EF0" w:rsidRPr="005511FD" w:rsidRDefault="00E55EF0" w:rsidP="00E55EF0">
      <w:pPr>
        <w:jc w:val="center"/>
        <w:rPr>
          <w:rFonts w:ascii="Tahoma" w:hAnsi="Tahoma" w:cs="Tahoma"/>
          <w:b/>
          <w:bCs/>
          <w:iCs/>
          <w:kern w:val="16"/>
          <w:sz w:val="18"/>
          <w:szCs w:val="18"/>
        </w:rPr>
      </w:pPr>
      <w:r w:rsidRPr="005511FD">
        <w:rPr>
          <w:rFonts w:ascii="Tahoma" w:hAnsi="Tahoma" w:cs="Tahoma"/>
          <w:b/>
          <w:bCs/>
          <w:iCs/>
          <w:kern w:val="16"/>
          <w:sz w:val="18"/>
          <w:szCs w:val="18"/>
        </w:rPr>
        <w:t xml:space="preserve">Dodatkowe zobowiązania Wykonawcy </w:t>
      </w:r>
      <w:r w:rsidR="00234F84">
        <w:rPr>
          <w:rFonts w:ascii="Tahoma" w:hAnsi="Tahoma" w:cs="Tahoma"/>
          <w:b/>
          <w:bCs/>
          <w:iCs/>
          <w:kern w:val="16"/>
          <w:sz w:val="18"/>
          <w:szCs w:val="18"/>
        </w:rPr>
        <w:t>–</w:t>
      </w:r>
      <w:r w:rsidRPr="005511FD">
        <w:rPr>
          <w:rFonts w:ascii="Tahoma" w:hAnsi="Tahoma" w:cs="Tahoma"/>
          <w:b/>
          <w:bCs/>
          <w:iCs/>
          <w:kern w:val="16"/>
          <w:sz w:val="18"/>
          <w:szCs w:val="18"/>
        </w:rPr>
        <w:t xml:space="preserve"> pracownicy</w:t>
      </w:r>
    </w:p>
    <w:p w14:paraId="6A1B0DEA" w14:textId="77777777" w:rsidR="00E55EF0" w:rsidRPr="005511FD" w:rsidRDefault="00E55EF0" w:rsidP="00E55EF0">
      <w:pPr>
        <w:pStyle w:val="Akapitzlist"/>
        <w:numPr>
          <w:ilvl w:val="3"/>
          <w:numId w:val="52"/>
        </w:numPr>
        <w:suppressAutoHyphens/>
        <w:spacing w:after="0" w:line="240" w:lineRule="auto"/>
        <w:ind w:left="709"/>
        <w:jc w:val="both"/>
        <w:rPr>
          <w:rFonts w:ascii="Tahoma" w:hAnsi="Tahoma" w:cs="Tahoma"/>
          <w:sz w:val="18"/>
          <w:szCs w:val="18"/>
          <w:lang w:eastAsia="zh-CN"/>
        </w:rPr>
      </w:pPr>
      <w:r w:rsidRPr="005511FD">
        <w:rPr>
          <w:rFonts w:ascii="Tahoma" w:hAnsi="Tahoma" w:cs="Tahoma"/>
          <w:sz w:val="18"/>
          <w:szCs w:val="18"/>
          <w:lang w:eastAsia="zh-CN"/>
        </w:rPr>
        <w:t xml:space="preserve">Wykonawca lub Podwykonawca zobowiązuje się, że pracownicy świadczący usługi będą w okresie realizacji umowy zatrudnieni na podstawie umowy o pracę w rozumieniu przepisów ustawy z dnia 26 czerwca 1974 r. - Kodeks pracy (Dz. U. z 2022 r., poz. 1510, tj. ze zm.) – dotyczy osób wykonujących wskazany przez Zamawiającego zakres realizacji zamówienia, </w:t>
      </w:r>
      <w:r w:rsidRPr="005511FD">
        <w:rPr>
          <w:rFonts w:ascii="Tahoma" w:hAnsi="Tahoma" w:cs="Tahoma"/>
          <w:b/>
          <w:sz w:val="18"/>
          <w:szCs w:val="18"/>
          <w:lang w:eastAsia="zh-CN"/>
        </w:rPr>
        <w:t>tj. czynności w zakresie prowadzenia pojazdów.</w:t>
      </w:r>
    </w:p>
    <w:p w14:paraId="2AF1AFFD" w14:textId="69613859" w:rsidR="00E55EF0" w:rsidRPr="005511FD" w:rsidRDefault="00E55EF0" w:rsidP="00E55EF0">
      <w:pPr>
        <w:pStyle w:val="Akapitzlist"/>
        <w:numPr>
          <w:ilvl w:val="3"/>
          <w:numId w:val="52"/>
        </w:numPr>
        <w:suppressAutoHyphens/>
        <w:spacing w:after="0" w:line="240" w:lineRule="auto"/>
        <w:ind w:left="709"/>
        <w:jc w:val="both"/>
        <w:rPr>
          <w:rFonts w:ascii="Tahoma" w:hAnsi="Tahoma" w:cs="Tahoma"/>
          <w:sz w:val="20"/>
          <w:szCs w:val="20"/>
          <w:lang w:eastAsia="zh-CN"/>
        </w:rPr>
      </w:pPr>
      <w:r w:rsidRPr="005511FD">
        <w:rPr>
          <w:rFonts w:ascii="Tahoma" w:hAnsi="Tahoma" w:cs="Tahoma"/>
          <w:sz w:val="18"/>
          <w:szCs w:val="18"/>
          <w:lang w:eastAsia="zh-CN"/>
        </w:rPr>
        <w:t>Każdorazowo na żądanie Zamawiającego, w terminie nie dłuższym niż 5 dni roboczych, Wykonawca zobowiązuje się przedłożyć do wglądu umowy o pracę w rozumieniu przepisów ustawy z dnia 26 czerwca 1974 r. - Kodeks pracy (Dz. U. z 2022 poz. 1510 j.t. ze zm.) zawart</w:t>
      </w:r>
      <w:r w:rsidR="00287810">
        <w:rPr>
          <w:rFonts w:ascii="Tahoma" w:hAnsi="Tahoma" w:cs="Tahoma"/>
          <w:sz w:val="18"/>
          <w:szCs w:val="18"/>
          <w:lang w:val="pl-PL" w:eastAsia="zh-CN"/>
        </w:rPr>
        <w:t>e</w:t>
      </w:r>
      <w:r w:rsidRPr="005511FD">
        <w:rPr>
          <w:rFonts w:ascii="Tahoma" w:hAnsi="Tahoma" w:cs="Tahoma"/>
          <w:sz w:val="18"/>
          <w:szCs w:val="18"/>
          <w:lang w:eastAsia="zh-CN"/>
        </w:rPr>
        <w:t xml:space="preserve"> przez Wykonawcę lub Podwykonawcę z Pracownikami świadczącymi usługi. Umowy winny być przedstawione w formie kopii poświadczonej za zgodność z oryginałem odpowiednio przez Wykonawcę. Kopia 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(ogólne rozporządzenie o ochronie danych) zwane dalej </w:t>
      </w:r>
      <w:proofErr w:type="spellStart"/>
      <w:r w:rsidRPr="005511FD">
        <w:rPr>
          <w:rFonts w:ascii="Tahoma" w:hAnsi="Tahoma" w:cs="Tahoma"/>
          <w:sz w:val="18"/>
          <w:szCs w:val="18"/>
          <w:lang w:eastAsia="zh-CN"/>
        </w:rPr>
        <w:t>RODO</w:t>
      </w:r>
      <w:proofErr w:type="spellEnd"/>
      <w:r w:rsidRPr="005511FD">
        <w:rPr>
          <w:rFonts w:ascii="Tahoma" w:hAnsi="Tahoma" w:cs="Tahoma"/>
          <w:sz w:val="18"/>
          <w:szCs w:val="18"/>
          <w:lang w:eastAsia="zh-CN"/>
        </w:rPr>
        <w:t xml:space="preserve"> oraz ustawy z dnia 10 maja 2018 r. o ochronie danych osobowych (Dz. U. 2019r., poz. 1781, </w:t>
      </w:r>
      <w:proofErr w:type="spellStart"/>
      <w:r w:rsidRPr="005511FD">
        <w:rPr>
          <w:rFonts w:ascii="Tahoma" w:hAnsi="Tahoma" w:cs="Tahoma"/>
          <w:sz w:val="18"/>
          <w:szCs w:val="18"/>
          <w:lang w:eastAsia="zh-CN"/>
        </w:rPr>
        <w:t>t.j</w:t>
      </w:r>
      <w:proofErr w:type="spellEnd"/>
      <w:r w:rsidRPr="005511FD">
        <w:rPr>
          <w:rFonts w:ascii="Tahoma" w:hAnsi="Tahoma" w:cs="Tahoma"/>
          <w:sz w:val="18"/>
          <w:szCs w:val="18"/>
          <w:lang w:eastAsia="zh-CN"/>
        </w:rPr>
        <w:t xml:space="preserve">. ze zm.) (tj. w szczególności * bez adresów, nr PESEL pracowników). Imię i nazwisko pracownika nie podlega </w:t>
      </w:r>
      <w:proofErr w:type="spellStart"/>
      <w:r w:rsidRPr="005511FD">
        <w:rPr>
          <w:rFonts w:ascii="Tahoma" w:hAnsi="Tahoma" w:cs="Tahoma"/>
          <w:sz w:val="18"/>
          <w:szCs w:val="18"/>
          <w:lang w:eastAsia="zh-CN"/>
        </w:rPr>
        <w:t>anonimizacji</w:t>
      </w:r>
      <w:proofErr w:type="spellEnd"/>
      <w:r w:rsidRPr="005511FD">
        <w:rPr>
          <w:rFonts w:ascii="Tahoma" w:hAnsi="Tahoma" w:cs="Tahoma"/>
          <w:sz w:val="18"/>
          <w:szCs w:val="18"/>
          <w:lang w:eastAsia="zh-CN"/>
        </w:rPr>
        <w:t>. Informacje takie jak: data zawarcia umowy, rodzaj umowy o pracę i wymiar etatu powinny być możliwe do zidentyfikowania.</w:t>
      </w:r>
      <w:r w:rsidRPr="005511FD">
        <w:rPr>
          <w:rFonts w:ascii="Tahoma" w:hAnsi="Tahoma" w:cs="Tahoma"/>
          <w:sz w:val="20"/>
          <w:szCs w:val="20"/>
          <w:lang w:eastAsia="zh-CN"/>
        </w:rPr>
        <w:t xml:space="preserve"> </w:t>
      </w:r>
    </w:p>
    <w:p w14:paraId="14F9388E" w14:textId="77777777" w:rsidR="00E55EF0" w:rsidRPr="0064650B" w:rsidRDefault="00E55EF0" w:rsidP="00E55EF0">
      <w:pPr>
        <w:suppressAutoHyphens/>
        <w:ind w:left="709"/>
        <w:jc w:val="both"/>
        <w:rPr>
          <w:rFonts w:ascii="Tahoma" w:hAnsi="Tahoma" w:cs="Tahoma"/>
          <w:i/>
          <w:sz w:val="16"/>
          <w:szCs w:val="16"/>
          <w:lang w:eastAsia="zh-CN"/>
        </w:rPr>
      </w:pPr>
      <w:r w:rsidRPr="0064650B">
        <w:rPr>
          <w:rFonts w:ascii="Tahoma" w:hAnsi="Tahoma" w:cs="Tahoma"/>
          <w:i/>
          <w:sz w:val="16"/>
          <w:szCs w:val="16"/>
          <w:lang w:eastAsia="zh-CN"/>
        </w:rPr>
        <w:t xml:space="preserve">*Wyliczenie ma charakter przykładowy. Umowa o pracę może zawierać również inne dane, które podlegają </w:t>
      </w:r>
      <w:proofErr w:type="spellStart"/>
      <w:r w:rsidRPr="0064650B">
        <w:rPr>
          <w:rFonts w:ascii="Tahoma" w:hAnsi="Tahoma" w:cs="Tahoma"/>
          <w:i/>
          <w:sz w:val="16"/>
          <w:szCs w:val="16"/>
          <w:lang w:eastAsia="zh-CN"/>
        </w:rPr>
        <w:t>anonimizacji</w:t>
      </w:r>
      <w:proofErr w:type="spellEnd"/>
      <w:r w:rsidRPr="0064650B">
        <w:rPr>
          <w:rFonts w:ascii="Tahoma" w:hAnsi="Tahoma" w:cs="Tahoma"/>
          <w:i/>
          <w:sz w:val="16"/>
          <w:szCs w:val="16"/>
          <w:lang w:eastAsia="zh-CN"/>
        </w:rPr>
        <w:t xml:space="preserve">. Każda umowa powinna zostać przeanalizowana przez składającego pod kątem ww. przepisów; zakres </w:t>
      </w:r>
      <w:proofErr w:type="spellStart"/>
      <w:r w:rsidRPr="0064650B">
        <w:rPr>
          <w:rFonts w:ascii="Tahoma" w:hAnsi="Tahoma" w:cs="Tahoma"/>
          <w:i/>
          <w:sz w:val="16"/>
          <w:szCs w:val="16"/>
          <w:lang w:eastAsia="zh-CN"/>
        </w:rPr>
        <w:t>anonimizacji</w:t>
      </w:r>
      <w:proofErr w:type="spellEnd"/>
      <w:r w:rsidRPr="0064650B">
        <w:rPr>
          <w:rFonts w:ascii="Tahoma" w:hAnsi="Tahoma" w:cs="Tahoma"/>
          <w:i/>
          <w:sz w:val="16"/>
          <w:szCs w:val="16"/>
          <w:lang w:eastAsia="zh-CN"/>
        </w:rPr>
        <w:t xml:space="preserve"> umowy musi być zgodny z przepisami ww. ustawy.</w:t>
      </w:r>
    </w:p>
    <w:p w14:paraId="37FB698A" w14:textId="77777777" w:rsidR="00E55EF0" w:rsidRPr="005511FD" w:rsidRDefault="00E55EF0" w:rsidP="00E55EF0">
      <w:pPr>
        <w:numPr>
          <w:ilvl w:val="0"/>
          <w:numId w:val="52"/>
        </w:numPr>
        <w:suppressAutoHyphens/>
        <w:jc w:val="both"/>
        <w:rPr>
          <w:rFonts w:ascii="Tahoma" w:hAnsi="Tahoma" w:cs="Tahoma"/>
          <w:sz w:val="18"/>
          <w:szCs w:val="18"/>
          <w:lang w:eastAsia="zh-CN"/>
        </w:rPr>
      </w:pPr>
      <w:r w:rsidRPr="005511FD">
        <w:rPr>
          <w:rFonts w:ascii="Tahoma" w:hAnsi="Tahoma" w:cs="Tahoma"/>
          <w:sz w:val="18"/>
          <w:szCs w:val="18"/>
          <w:lang w:eastAsia="zh-CN"/>
        </w:rPr>
        <w:t>W przypadku uzasadnionych wątpliwości co do przestrzegania prawa pracy przez Wykonawcę lub Podwykonawcę, Zamawiający może zwrócić się do Wykonawcy o przedłożenie innych dokumentów, np. w szczególności oświadczenia Wykonawcy lub Podwykonawcy o zatrudnieniu na podstawie umowy o pracę osób wykonujących czynności, określone w ust. 1 i 5, zaświadczenia właściwego oddziału ZUS, potwierdzającego opłacanie przez Wykonawcę lub Podwykonawcę składek na ubezpieczenia społeczne i zdrowotne z tytułu zatrudnienia na podstawie umów o pracę za ostatni okres rozliczeniowy.</w:t>
      </w:r>
    </w:p>
    <w:p w14:paraId="430CB7B0" w14:textId="77777777" w:rsidR="00E55EF0" w:rsidRPr="005511FD" w:rsidRDefault="00E55EF0" w:rsidP="00E55EF0">
      <w:pPr>
        <w:numPr>
          <w:ilvl w:val="0"/>
          <w:numId w:val="52"/>
        </w:numPr>
        <w:suppressAutoHyphens/>
        <w:jc w:val="both"/>
        <w:rPr>
          <w:rFonts w:ascii="Tahoma" w:hAnsi="Tahoma" w:cs="Tahoma"/>
          <w:sz w:val="18"/>
          <w:szCs w:val="18"/>
          <w:lang w:eastAsia="zh-CN"/>
        </w:rPr>
      </w:pPr>
      <w:r w:rsidRPr="005511FD">
        <w:rPr>
          <w:rFonts w:ascii="Tahoma" w:hAnsi="Tahoma" w:cs="Tahoma"/>
          <w:sz w:val="18"/>
          <w:szCs w:val="18"/>
          <w:lang w:eastAsia="zh-CN"/>
        </w:rPr>
        <w:t>Nieprzedłożenie przez Wykonawcę umów zawartych przez Wykonawcę z Pracownikami lub Podwykonawcę z Pracownikami, o których mowa w ust. 1 , w terminie wskazanym przez Zamawiającego zgodnie z ust. 2 będzie traktowane jako niewypełnienie obowiązku zatrudnienia Pracowników świadczących usługi na podstawie umowy o pracę.</w:t>
      </w:r>
    </w:p>
    <w:p w14:paraId="59EFABA2" w14:textId="77777777" w:rsidR="00E55EF0" w:rsidRPr="005511FD" w:rsidRDefault="00E55EF0" w:rsidP="00E55EF0">
      <w:pPr>
        <w:numPr>
          <w:ilvl w:val="0"/>
          <w:numId w:val="52"/>
        </w:numPr>
        <w:suppressAutoHyphens/>
        <w:jc w:val="both"/>
        <w:rPr>
          <w:rFonts w:ascii="Tahoma" w:hAnsi="Tahoma" w:cs="Tahoma"/>
          <w:sz w:val="18"/>
          <w:szCs w:val="18"/>
          <w:lang w:eastAsia="zh-CN"/>
        </w:rPr>
      </w:pPr>
      <w:r w:rsidRPr="005511FD">
        <w:rPr>
          <w:rFonts w:ascii="Tahoma" w:hAnsi="Tahoma" w:cs="Tahoma"/>
          <w:sz w:val="18"/>
          <w:szCs w:val="18"/>
          <w:lang w:eastAsia="zh-CN"/>
        </w:rPr>
        <w:t>Wykonawca zobowiązuje się do dostarczenia Zamawiającemu w dniu zawarcia umowy oświadczenia o zatrudnieniu przez Wykonawcę lub wskazanego przez Wykonawcę podwykonawcę osób wykonujących czynności w zakresie prowadzenia pojazdów na podstawie umowy o pracę, z podaniem imienia i nazwiska, czynności, która będzie realizowana w ramach przedmiotu umowy, ze wskazaniem okresu zatrudnienia każdej z tych osób (wykaz osób).</w:t>
      </w:r>
    </w:p>
    <w:p w14:paraId="5A9857BE" w14:textId="77777777" w:rsidR="00E55EF0" w:rsidRPr="005511FD" w:rsidRDefault="00E55EF0" w:rsidP="00E55EF0">
      <w:pPr>
        <w:numPr>
          <w:ilvl w:val="0"/>
          <w:numId w:val="52"/>
        </w:numPr>
        <w:suppressAutoHyphens/>
        <w:jc w:val="both"/>
        <w:rPr>
          <w:rFonts w:ascii="Tahoma" w:hAnsi="Tahoma" w:cs="Tahoma"/>
          <w:sz w:val="18"/>
          <w:szCs w:val="18"/>
          <w:lang w:eastAsia="zh-CN"/>
        </w:rPr>
      </w:pPr>
      <w:r w:rsidRPr="005511FD">
        <w:rPr>
          <w:rFonts w:ascii="Tahoma" w:hAnsi="Tahoma" w:cs="Tahoma"/>
          <w:sz w:val="18"/>
          <w:szCs w:val="18"/>
          <w:lang w:eastAsia="zh-CN"/>
        </w:rPr>
        <w:t>Wykonawca zobowiązuje się do bieżącego aktualizowania wykazu osób, o których mowa w ust. 5 powyżej.</w:t>
      </w:r>
    </w:p>
    <w:p w14:paraId="216AF176" w14:textId="77777777" w:rsidR="00E55EF0" w:rsidRPr="0064650B" w:rsidRDefault="00E55EF0" w:rsidP="00E55EF0">
      <w:pPr>
        <w:pStyle w:val="Akapitzlist"/>
        <w:spacing w:after="0" w:line="240" w:lineRule="auto"/>
        <w:ind w:left="709"/>
        <w:jc w:val="both"/>
        <w:rPr>
          <w:rFonts w:ascii="Tahoma" w:hAnsi="Tahoma" w:cs="Tahoma"/>
          <w:i/>
          <w:sz w:val="18"/>
          <w:szCs w:val="18"/>
        </w:rPr>
      </w:pPr>
      <w:r w:rsidRPr="0064650B">
        <w:rPr>
          <w:rFonts w:ascii="Tahoma" w:hAnsi="Tahoma" w:cs="Tahoma"/>
          <w:i/>
          <w:sz w:val="16"/>
          <w:szCs w:val="16"/>
          <w:lang w:eastAsia="zh-CN"/>
        </w:rPr>
        <w:t>Zapisy umowy § 9 ust 1-6 nie dotyczą spółki osobowej, w której wspólnicy będą samodzielnie świadczyli pracę w zakresie czynności określonych powyżej przez Zamawiającego, jak również przedsiębiorców, prowadzących działalność gospodarczą jednoosobowo, którzy będą samodzielnie świadczyli pracę w zakresie czynności określonych powyżej przez Zamawiającego.</w:t>
      </w:r>
    </w:p>
    <w:p w14:paraId="1EBE02C0" w14:textId="77777777" w:rsidR="00E55EF0" w:rsidRPr="00D34881" w:rsidRDefault="00E55EF0" w:rsidP="00E55EF0">
      <w:pPr>
        <w:jc w:val="both"/>
        <w:rPr>
          <w:rFonts w:ascii="Tahoma" w:hAnsi="Tahoma" w:cs="Tahoma"/>
          <w:sz w:val="20"/>
          <w:szCs w:val="20"/>
        </w:rPr>
      </w:pPr>
    </w:p>
    <w:p w14:paraId="7A7C5324" w14:textId="77777777" w:rsidR="00E55EF0" w:rsidRPr="007D2D5F" w:rsidRDefault="00E55EF0" w:rsidP="00E55EF0">
      <w:pPr>
        <w:jc w:val="center"/>
        <w:rPr>
          <w:rFonts w:ascii="Tahoma" w:hAnsi="Tahoma" w:cs="Tahoma"/>
          <w:sz w:val="20"/>
          <w:szCs w:val="20"/>
        </w:rPr>
      </w:pPr>
      <w:r w:rsidRPr="007D2D5F">
        <w:rPr>
          <w:rFonts w:ascii="Tahoma" w:hAnsi="Tahoma" w:cs="Tahoma"/>
          <w:bCs/>
          <w:sz w:val="20"/>
          <w:szCs w:val="20"/>
        </w:rPr>
        <w:t>§ 1</w:t>
      </w:r>
      <w:r>
        <w:rPr>
          <w:rFonts w:ascii="Tahoma" w:hAnsi="Tahoma" w:cs="Tahoma"/>
          <w:bCs/>
          <w:sz w:val="20"/>
          <w:szCs w:val="20"/>
        </w:rPr>
        <w:t>0</w:t>
      </w:r>
      <w:r w:rsidRPr="007D2D5F">
        <w:rPr>
          <w:rFonts w:ascii="Tahoma" w:hAnsi="Tahoma" w:cs="Tahoma"/>
          <w:sz w:val="20"/>
          <w:szCs w:val="20"/>
        </w:rPr>
        <w:t xml:space="preserve"> </w:t>
      </w:r>
    </w:p>
    <w:p w14:paraId="0E8E92A7" w14:textId="77777777" w:rsidR="00E55EF0" w:rsidRPr="00072AF1" w:rsidRDefault="00E55EF0" w:rsidP="00465AA5">
      <w:pPr>
        <w:pStyle w:val="Akapitzlist"/>
        <w:numPr>
          <w:ilvl w:val="0"/>
          <w:numId w:val="72"/>
        </w:numPr>
        <w:spacing w:after="160" w:line="259" w:lineRule="auto"/>
        <w:ind w:left="709" w:hanging="284"/>
        <w:jc w:val="both"/>
        <w:rPr>
          <w:rFonts w:ascii="Tahoma" w:eastAsia="Lucida Sans Unicode" w:hAnsi="Tahoma" w:cs="Tahoma"/>
          <w:kern w:val="1"/>
          <w:sz w:val="18"/>
          <w:szCs w:val="18"/>
        </w:rPr>
      </w:pPr>
      <w:r w:rsidRPr="00072AF1">
        <w:rPr>
          <w:rFonts w:ascii="Tahoma" w:hAnsi="Tahoma" w:cs="Tahoma"/>
          <w:sz w:val="18"/>
          <w:szCs w:val="18"/>
        </w:rPr>
        <w:t>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 kwietnia 2016 r. w sprawie ochrony osób fizycznych w związku z przetwarzaniem danych osobowych i w sprawie swobodnego przepływu taki</w:t>
      </w:r>
      <w:r>
        <w:rPr>
          <w:rFonts w:ascii="Tahoma" w:hAnsi="Tahoma" w:cs="Tahoma"/>
          <w:sz w:val="18"/>
          <w:szCs w:val="18"/>
        </w:rPr>
        <w:t>ch danych Dz.U.UE.L.2016.119.1;</w:t>
      </w:r>
      <w:r w:rsidRPr="00072AF1">
        <w:rPr>
          <w:rFonts w:ascii="Tahoma" w:hAnsi="Tahoma" w:cs="Tahoma"/>
          <w:sz w:val="18"/>
          <w:szCs w:val="18"/>
        </w:rPr>
        <w:t xml:space="preserve"> - dalej </w:t>
      </w:r>
      <w:proofErr w:type="spellStart"/>
      <w:r w:rsidRPr="00072AF1">
        <w:rPr>
          <w:rFonts w:ascii="Tahoma" w:hAnsi="Tahoma" w:cs="Tahoma"/>
          <w:sz w:val="18"/>
          <w:szCs w:val="18"/>
        </w:rPr>
        <w:t>RODO</w:t>
      </w:r>
      <w:proofErr w:type="spellEnd"/>
      <w:r w:rsidRPr="00072AF1">
        <w:rPr>
          <w:rFonts w:ascii="Tahoma" w:hAnsi="Tahoma" w:cs="Tahoma"/>
          <w:sz w:val="18"/>
          <w:szCs w:val="18"/>
        </w:rPr>
        <w:t>, powierza Wykonawcy przetwarzanie danyc</w:t>
      </w:r>
      <w:r>
        <w:rPr>
          <w:rFonts w:ascii="Tahoma" w:hAnsi="Tahoma" w:cs="Tahoma"/>
          <w:sz w:val="18"/>
          <w:szCs w:val="18"/>
        </w:rPr>
        <w:t>h osobowych - danych zwykłych i </w:t>
      </w:r>
      <w:r w:rsidRPr="00072AF1">
        <w:rPr>
          <w:rFonts w:ascii="Tahoma" w:hAnsi="Tahoma" w:cs="Tahoma"/>
          <w:sz w:val="18"/>
          <w:szCs w:val="18"/>
        </w:rPr>
        <w:t>szczególnej kategorii danych w zakresie adaptowania, modyfikowania, pobierania, ujawniania, udostępniania przesyłania, zbierania, przeglądania, wykorzystywania, utrwalania, organizowania, porządkowania,  ograniczenia, dopasowywania, łączenia, ochrony, przechowywania rozpowszechniania, zmieniania, usuwania, niszczenia w niezbędnym do należytego wykonania umowy</w:t>
      </w:r>
      <w:r w:rsidRPr="00072AF1">
        <w:rPr>
          <w:rFonts w:ascii="Tahoma" w:eastAsia="Lucida Sans Unicode" w:hAnsi="Tahoma" w:cs="Tahoma"/>
          <w:kern w:val="1"/>
          <w:sz w:val="18"/>
          <w:szCs w:val="18"/>
        </w:rPr>
        <w:t xml:space="preserve">. </w:t>
      </w:r>
    </w:p>
    <w:p w14:paraId="0E9CCCD7" w14:textId="77777777" w:rsidR="00E55EF0" w:rsidRPr="00072AF1" w:rsidRDefault="00E55EF0" w:rsidP="00E55EF0">
      <w:pPr>
        <w:pStyle w:val="Akapitzlist"/>
        <w:ind w:left="709"/>
        <w:jc w:val="both"/>
        <w:rPr>
          <w:rFonts w:ascii="Tahoma" w:eastAsia="Lucida Sans Unicode" w:hAnsi="Tahoma" w:cs="Tahoma"/>
          <w:kern w:val="1"/>
          <w:sz w:val="18"/>
          <w:szCs w:val="18"/>
        </w:rPr>
      </w:pPr>
      <w:r w:rsidRPr="00072AF1">
        <w:rPr>
          <w:rFonts w:ascii="Tahoma" w:hAnsi="Tahoma" w:cs="Tahoma"/>
          <w:sz w:val="18"/>
          <w:szCs w:val="18"/>
        </w:rPr>
        <w:t xml:space="preserve">Zasady udostępniania, przetwarzania i ochronę danych osobowych określają postanowienia Umowy powierzenia przetwarzania danych osobowych, która stanowi </w:t>
      </w:r>
      <w:r w:rsidRPr="00CE5D27">
        <w:rPr>
          <w:rFonts w:ascii="Tahoma" w:hAnsi="Tahoma" w:cs="Tahoma"/>
          <w:sz w:val="18"/>
          <w:szCs w:val="18"/>
        </w:rPr>
        <w:t xml:space="preserve">załącznik nr </w:t>
      </w:r>
      <w:r>
        <w:rPr>
          <w:rFonts w:ascii="Tahoma" w:hAnsi="Tahoma" w:cs="Tahoma"/>
          <w:sz w:val="18"/>
          <w:szCs w:val="18"/>
        </w:rPr>
        <w:t>4a</w:t>
      </w:r>
      <w:r w:rsidRPr="00CE5D27">
        <w:rPr>
          <w:rFonts w:ascii="Tahoma" w:hAnsi="Tahoma" w:cs="Tahoma"/>
          <w:sz w:val="18"/>
          <w:szCs w:val="18"/>
        </w:rPr>
        <w:t xml:space="preserve"> do niniejszej umowy.</w:t>
      </w:r>
    </w:p>
    <w:p w14:paraId="306B021D" w14:textId="77777777" w:rsidR="00E55EF0" w:rsidRPr="00072AF1" w:rsidRDefault="00E55EF0" w:rsidP="00465AA5">
      <w:pPr>
        <w:pStyle w:val="Akapitzlist"/>
        <w:numPr>
          <w:ilvl w:val="0"/>
          <w:numId w:val="72"/>
        </w:numPr>
        <w:spacing w:after="160" w:line="259" w:lineRule="auto"/>
        <w:ind w:left="709" w:hanging="284"/>
        <w:jc w:val="both"/>
        <w:rPr>
          <w:rFonts w:ascii="Tahoma" w:eastAsia="Lucida Sans Unicode" w:hAnsi="Tahoma" w:cs="Tahoma"/>
          <w:kern w:val="1"/>
          <w:sz w:val="18"/>
          <w:szCs w:val="18"/>
        </w:rPr>
      </w:pPr>
      <w:r w:rsidRPr="00072AF1">
        <w:rPr>
          <w:rFonts w:ascii="Tahoma" w:eastAsia="Lucida Sans Unicode" w:hAnsi="Tahoma" w:cs="Tahoma"/>
          <w:kern w:val="1"/>
          <w:sz w:val="18"/>
          <w:szCs w:val="18"/>
        </w:rPr>
        <w:t xml:space="preserve">Wykonywanie przez Wykonawcę operacji przetwarzania danych w zakresie lub celu przekraczającym zakres i cele opisane powyżej wymaga każdorazowej pisemnej zgody Zamawiającego. </w:t>
      </w:r>
    </w:p>
    <w:p w14:paraId="143CDA3F" w14:textId="77777777" w:rsidR="00E55EF0" w:rsidRPr="00072AF1" w:rsidRDefault="00E55EF0" w:rsidP="00465AA5">
      <w:pPr>
        <w:pStyle w:val="Akapitzlist"/>
        <w:numPr>
          <w:ilvl w:val="0"/>
          <w:numId w:val="72"/>
        </w:numPr>
        <w:spacing w:after="160" w:line="259" w:lineRule="auto"/>
        <w:ind w:left="709" w:hanging="284"/>
        <w:rPr>
          <w:rFonts w:ascii="Tahoma" w:eastAsia="Lucida Sans Unicode" w:hAnsi="Tahoma" w:cs="Tahoma"/>
          <w:kern w:val="1"/>
          <w:sz w:val="18"/>
          <w:szCs w:val="18"/>
        </w:rPr>
      </w:pPr>
      <w:r w:rsidRPr="00072AF1">
        <w:rPr>
          <w:rFonts w:ascii="Tahoma" w:hAnsi="Tahoma" w:cs="Tahoma"/>
          <w:sz w:val="18"/>
          <w:szCs w:val="18"/>
        </w:rPr>
        <w:t xml:space="preserve">Wykonawca oświadcza, że zastosuje środki zabezpieczające o których mowa w art. 32 </w:t>
      </w:r>
      <w:proofErr w:type="spellStart"/>
      <w:r w:rsidRPr="00072AF1">
        <w:rPr>
          <w:rFonts w:ascii="Tahoma" w:hAnsi="Tahoma" w:cs="Tahoma"/>
          <w:sz w:val="18"/>
          <w:szCs w:val="18"/>
        </w:rPr>
        <w:t>RODO</w:t>
      </w:r>
      <w:proofErr w:type="spellEnd"/>
      <w:r w:rsidRPr="00072AF1">
        <w:rPr>
          <w:rFonts w:ascii="Tahoma" w:eastAsia="Lucida Sans Unicode" w:hAnsi="Tahoma" w:cs="Tahoma"/>
          <w:kern w:val="1"/>
          <w:sz w:val="18"/>
          <w:szCs w:val="18"/>
        </w:rPr>
        <w:t>.</w:t>
      </w:r>
    </w:p>
    <w:p w14:paraId="7D8D4FD7" w14:textId="77777777" w:rsidR="00E55EF0" w:rsidRPr="00072AF1" w:rsidRDefault="00E55EF0" w:rsidP="00287810">
      <w:pPr>
        <w:pStyle w:val="Akapitzlist"/>
        <w:numPr>
          <w:ilvl w:val="0"/>
          <w:numId w:val="72"/>
        </w:numPr>
        <w:spacing w:after="160" w:line="259" w:lineRule="auto"/>
        <w:ind w:left="709" w:hanging="284"/>
        <w:jc w:val="both"/>
        <w:rPr>
          <w:rFonts w:ascii="Tahoma" w:eastAsia="Lucida Sans Unicode" w:hAnsi="Tahoma" w:cs="Tahoma"/>
          <w:kern w:val="1"/>
          <w:sz w:val="18"/>
          <w:szCs w:val="18"/>
        </w:rPr>
      </w:pPr>
      <w:r w:rsidRPr="00072AF1">
        <w:rPr>
          <w:rFonts w:ascii="Tahoma" w:eastAsia="Lucida Sans Unicode" w:hAnsi="Tahoma" w:cs="Tahoma"/>
          <w:kern w:val="1"/>
          <w:sz w:val="18"/>
          <w:szCs w:val="18"/>
        </w:rPr>
        <w:t>Pracowników Wykonawcy obowiązuje zachowanie tajemnicy danych osobowych, danych wrażliwych i sposobów ich przetwarzania. Nie ujawniania informacji które wynikają z pełnienia obowiązków służbowych oraz zachowania w tajemnicy informacji, których ujawnienie mogłoby narazić Zamawiającego na szkodę.</w:t>
      </w:r>
    </w:p>
    <w:p w14:paraId="313CEAB6" w14:textId="77777777" w:rsidR="00E55EF0" w:rsidRPr="00072AF1" w:rsidRDefault="00E55EF0" w:rsidP="00287810">
      <w:pPr>
        <w:pStyle w:val="Akapitzlist"/>
        <w:numPr>
          <w:ilvl w:val="0"/>
          <w:numId w:val="72"/>
        </w:numPr>
        <w:spacing w:after="160" w:line="259" w:lineRule="auto"/>
        <w:ind w:left="709" w:hanging="284"/>
        <w:jc w:val="both"/>
        <w:rPr>
          <w:rFonts w:ascii="Tahoma" w:eastAsia="Lucida Sans Unicode" w:hAnsi="Tahoma" w:cs="Tahoma"/>
          <w:kern w:val="1"/>
          <w:sz w:val="18"/>
          <w:szCs w:val="18"/>
        </w:rPr>
      </w:pPr>
      <w:r w:rsidRPr="00072AF1">
        <w:rPr>
          <w:rFonts w:ascii="Tahoma" w:hAnsi="Tahoma" w:cs="Tahoma"/>
          <w:sz w:val="18"/>
          <w:szCs w:val="18"/>
        </w:rPr>
        <w:t>Wykonawca ponosi pełną odpowiedzialność za szkody wyrządzone Zamawiającemu, jego pracownikom, pacjentom, osobom trzecim powstałe w związku z niewykonaniem lub nienależytym wykonaniem usługi przez Wykonawcę</w:t>
      </w:r>
      <w:r w:rsidRPr="00072AF1">
        <w:rPr>
          <w:rFonts w:ascii="Tahoma" w:eastAsia="Lucida Sans Unicode" w:hAnsi="Tahoma" w:cs="Tahoma"/>
          <w:kern w:val="1"/>
          <w:sz w:val="18"/>
          <w:szCs w:val="18"/>
        </w:rPr>
        <w:t>.</w:t>
      </w:r>
    </w:p>
    <w:p w14:paraId="0905087C" w14:textId="77777777" w:rsidR="00E55EF0" w:rsidRPr="00072AF1" w:rsidRDefault="00E55EF0" w:rsidP="00270612">
      <w:pPr>
        <w:pStyle w:val="Akapitzlist"/>
        <w:numPr>
          <w:ilvl w:val="0"/>
          <w:numId w:val="72"/>
        </w:numPr>
        <w:spacing w:after="0" w:line="259" w:lineRule="auto"/>
        <w:ind w:left="709" w:hanging="284"/>
        <w:jc w:val="both"/>
        <w:rPr>
          <w:rFonts w:ascii="Tahoma" w:eastAsia="Lucida Sans Unicode" w:hAnsi="Tahoma" w:cs="Tahoma"/>
          <w:kern w:val="1"/>
          <w:sz w:val="18"/>
          <w:szCs w:val="18"/>
        </w:rPr>
      </w:pPr>
      <w:r w:rsidRPr="00072AF1">
        <w:rPr>
          <w:rFonts w:ascii="Tahoma" w:eastAsia="Lucida Sans Unicode" w:hAnsi="Tahoma" w:cs="Tahoma"/>
          <w:kern w:val="1"/>
          <w:sz w:val="18"/>
          <w:szCs w:val="18"/>
        </w:rPr>
        <w:t>Strony zobowiązują się do utrzymania w tajemnicy</w:t>
      </w:r>
      <w:r>
        <w:rPr>
          <w:rFonts w:ascii="Tahoma" w:eastAsia="Lucida Sans Unicode" w:hAnsi="Tahoma" w:cs="Tahoma"/>
          <w:kern w:val="1"/>
          <w:sz w:val="18"/>
          <w:szCs w:val="18"/>
        </w:rPr>
        <w:t>,</w:t>
      </w:r>
      <w:r w:rsidRPr="00072AF1">
        <w:rPr>
          <w:rFonts w:ascii="Tahoma" w:eastAsia="Lucida Sans Unicode" w:hAnsi="Tahoma" w:cs="Tahoma"/>
          <w:kern w:val="1"/>
          <w:sz w:val="18"/>
          <w:szCs w:val="18"/>
        </w:rPr>
        <w:t xml:space="preserve"> nie ujawniania, nie publikowania, nie przekazywania, nie udostępniania w żaden inny sposób osobom trzecim jakichkolwiek danych o transakcjach o klientach stron, jak również: </w:t>
      </w:r>
    </w:p>
    <w:p w14:paraId="212331A6" w14:textId="77777777" w:rsidR="00E55EF0" w:rsidRPr="00072AF1" w:rsidRDefault="00E55EF0" w:rsidP="00465AA5">
      <w:pPr>
        <w:pStyle w:val="Default"/>
        <w:numPr>
          <w:ilvl w:val="0"/>
          <w:numId w:val="73"/>
        </w:numPr>
        <w:ind w:left="993" w:hanging="294"/>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 xml:space="preserve">informacji o danych dotyczących, podejmowania przez jedną ze stron czynności w toku realizacji niniejszej umowy, </w:t>
      </w:r>
    </w:p>
    <w:p w14:paraId="5E347469" w14:textId="77777777" w:rsidR="00E55EF0" w:rsidRPr="00072AF1" w:rsidRDefault="00E55EF0" w:rsidP="00465AA5">
      <w:pPr>
        <w:pStyle w:val="Default"/>
        <w:numPr>
          <w:ilvl w:val="0"/>
          <w:numId w:val="73"/>
        </w:numPr>
        <w:ind w:left="993" w:hanging="294"/>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 xml:space="preserve">informacji danych stanowiących tajemnice stron w rozumieniu Ustawy z dnia z dnia 16 kwietnia 1993 r. o zwalczaniu nieuczciwej konkurencji, </w:t>
      </w:r>
    </w:p>
    <w:p w14:paraId="1D62C872" w14:textId="77777777" w:rsidR="00E55EF0" w:rsidRPr="00072AF1" w:rsidRDefault="00E55EF0" w:rsidP="00465AA5">
      <w:pPr>
        <w:pStyle w:val="Default"/>
        <w:numPr>
          <w:ilvl w:val="0"/>
          <w:numId w:val="73"/>
        </w:numPr>
        <w:ind w:left="993" w:hanging="294"/>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71B09142" w14:textId="77777777" w:rsidR="00E55EF0" w:rsidRPr="00072AF1" w:rsidRDefault="00E55EF0" w:rsidP="00465AA5">
      <w:pPr>
        <w:pStyle w:val="Default"/>
        <w:numPr>
          <w:ilvl w:val="0"/>
          <w:numId w:val="72"/>
        </w:numPr>
        <w:ind w:left="709" w:hanging="283"/>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Obowiązkiem zachowania poufności umowy nie jest objęty fakt jej zawarcia ani jej treść w zakresie określonym obowiązującymi przepisami prawa.</w:t>
      </w:r>
    </w:p>
    <w:p w14:paraId="1DC174A2" w14:textId="77777777" w:rsidR="00E55EF0" w:rsidRPr="00072AF1" w:rsidRDefault="00E55EF0" w:rsidP="00465AA5">
      <w:pPr>
        <w:pStyle w:val="Default"/>
        <w:numPr>
          <w:ilvl w:val="0"/>
          <w:numId w:val="74"/>
        </w:numPr>
        <w:ind w:left="993" w:hanging="283"/>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21A434CF" w14:textId="77777777" w:rsidR="00E55EF0" w:rsidRPr="00072AF1" w:rsidRDefault="00E55EF0" w:rsidP="00465AA5">
      <w:pPr>
        <w:pStyle w:val="Default"/>
        <w:numPr>
          <w:ilvl w:val="0"/>
          <w:numId w:val="74"/>
        </w:numPr>
        <w:ind w:left="993" w:hanging="283"/>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Strony umowy mają prawo do wykorzystania informacji o realizacji umowy oraz ogólnego przedmiotu i stron umowy dla celów marketingowych i referencyjnych  tym podania tych informacji do wiadomości publicznej.</w:t>
      </w:r>
    </w:p>
    <w:p w14:paraId="338AA764" w14:textId="77777777" w:rsidR="00E55EF0" w:rsidRPr="00072AF1" w:rsidRDefault="00E55EF0" w:rsidP="00465AA5">
      <w:pPr>
        <w:pStyle w:val="Default"/>
        <w:numPr>
          <w:ilvl w:val="0"/>
          <w:numId w:val="72"/>
        </w:numPr>
        <w:ind w:left="709" w:hanging="283"/>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Za udostępnienie przez Wykonawcę danych osobowych lub danych sensytywnych, niezgodnie z obowiązującym prawem, przetwarzanych przez Zamawiającego, w których posiadanie wszedł Wykonawca w związku ze świadczeniem usługi, kary nałożone Zamawiającemu przez uprawnione organy, pokrywa Wykonawca.</w:t>
      </w:r>
    </w:p>
    <w:p w14:paraId="69447806" w14:textId="77777777" w:rsidR="00E55EF0" w:rsidRPr="00072AF1" w:rsidRDefault="00E55EF0" w:rsidP="00465AA5">
      <w:pPr>
        <w:pStyle w:val="Default"/>
        <w:numPr>
          <w:ilvl w:val="0"/>
          <w:numId w:val="72"/>
        </w:numPr>
        <w:ind w:left="709" w:hanging="283"/>
        <w:jc w:val="both"/>
        <w:rPr>
          <w:rFonts w:ascii="Tahoma" w:eastAsia="Lucida Sans Unicode" w:hAnsi="Tahoma" w:cs="Tahoma"/>
          <w:color w:val="auto"/>
          <w:kern w:val="1"/>
          <w:sz w:val="18"/>
          <w:szCs w:val="18"/>
        </w:rPr>
      </w:pPr>
      <w:r w:rsidRPr="00072AF1">
        <w:rPr>
          <w:rFonts w:ascii="Tahoma" w:hAnsi="Tahoma" w:cs="Tahoma"/>
          <w:sz w:val="18"/>
          <w:szCs w:val="18"/>
        </w:rPr>
        <w:t xml:space="preserve">Administratorem danych osobowych jest </w:t>
      </w:r>
      <w:r w:rsidRPr="00545ED0">
        <w:rPr>
          <w:rFonts w:ascii="Tahoma" w:hAnsi="Tahoma" w:cs="Tahoma"/>
          <w:sz w:val="18"/>
          <w:szCs w:val="18"/>
        </w:rPr>
        <w:t xml:space="preserve">Samodzielnym Publicznym Zakładem Opieki Zdrowotnej Uniwersyteckim Szpitalem Klinicznym Nr 1 im. Norberta Barlickiego Uniwersytetu Medycznego w Łodzi </w:t>
      </w:r>
      <w:r w:rsidRPr="00072AF1">
        <w:rPr>
          <w:rFonts w:ascii="Tahoma" w:hAnsi="Tahoma" w:cs="Tahoma"/>
          <w:sz w:val="18"/>
          <w:szCs w:val="18"/>
        </w:rPr>
        <w:t>przy ul. </w:t>
      </w:r>
      <w:r>
        <w:rPr>
          <w:rFonts w:ascii="Tahoma" w:hAnsi="Tahoma" w:cs="Tahoma"/>
          <w:sz w:val="18"/>
          <w:szCs w:val="18"/>
        </w:rPr>
        <w:t>Kopcińskiego 22</w:t>
      </w:r>
      <w:r w:rsidRPr="00072AF1">
        <w:rPr>
          <w:rFonts w:ascii="Tahoma" w:hAnsi="Tahoma" w:cs="Tahoma"/>
          <w:sz w:val="18"/>
          <w:szCs w:val="18"/>
        </w:rPr>
        <w:t>, (90-</w:t>
      </w:r>
      <w:r>
        <w:rPr>
          <w:rFonts w:ascii="Tahoma" w:hAnsi="Tahoma" w:cs="Tahoma"/>
          <w:sz w:val="18"/>
          <w:szCs w:val="18"/>
        </w:rPr>
        <w:t>153</w:t>
      </w:r>
      <w:r w:rsidRPr="00072AF1">
        <w:rPr>
          <w:rFonts w:ascii="Tahoma" w:hAnsi="Tahoma" w:cs="Tahoma"/>
          <w:sz w:val="18"/>
          <w:szCs w:val="18"/>
        </w:rPr>
        <w:t xml:space="preserve"> Łódź),. zwany dalej: </w:t>
      </w:r>
      <w:r w:rsidRPr="00072AF1">
        <w:rPr>
          <w:rFonts w:ascii="Tahoma" w:hAnsi="Tahoma" w:cs="Tahoma"/>
          <w:b/>
          <w:sz w:val="18"/>
          <w:szCs w:val="18"/>
        </w:rPr>
        <w:t>„Administratorem”</w:t>
      </w:r>
      <w:r w:rsidRPr="00072AF1">
        <w:rPr>
          <w:rFonts w:ascii="Tahoma" w:hAnsi="Tahoma" w:cs="Tahoma"/>
          <w:sz w:val="18"/>
          <w:szCs w:val="18"/>
        </w:rPr>
        <w:t>. Możesz skontaktować się z Admin</w:t>
      </w:r>
      <w:r>
        <w:rPr>
          <w:rFonts w:ascii="Tahoma" w:hAnsi="Tahoma" w:cs="Tahoma"/>
          <w:sz w:val="18"/>
          <w:szCs w:val="18"/>
        </w:rPr>
        <w:t>istratorem pisząc na adres: 90–153</w:t>
      </w:r>
      <w:r w:rsidRPr="00072AF1">
        <w:rPr>
          <w:rFonts w:ascii="Tahoma" w:hAnsi="Tahoma" w:cs="Tahoma"/>
          <w:sz w:val="18"/>
          <w:szCs w:val="18"/>
        </w:rPr>
        <w:t xml:space="preserve"> Łódź ul. </w:t>
      </w:r>
      <w:r>
        <w:rPr>
          <w:rFonts w:ascii="Tahoma" w:hAnsi="Tahoma" w:cs="Tahoma"/>
          <w:sz w:val="18"/>
          <w:szCs w:val="18"/>
        </w:rPr>
        <w:t>Kopcińskiego 22</w:t>
      </w:r>
      <w:r w:rsidRPr="00072AF1">
        <w:rPr>
          <w:rFonts w:ascii="Tahoma" w:hAnsi="Tahoma" w:cs="Tahoma"/>
          <w:sz w:val="18"/>
          <w:szCs w:val="18"/>
        </w:rPr>
        <w:t xml:space="preserve"> lub za pośrednictwem powołanego przez niego inspektora ochrony danych, pisząc na adres email </w:t>
      </w:r>
      <w:r>
        <w:rPr>
          <w:rFonts w:ascii="Tahoma" w:hAnsi="Tahoma" w:cs="Tahoma"/>
          <w:sz w:val="18"/>
          <w:szCs w:val="18"/>
        </w:rPr>
        <w:t>iod</w:t>
      </w:r>
      <w:r w:rsidRPr="00072AF1">
        <w:rPr>
          <w:rFonts w:ascii="Tahoma" w:hAnsi="Tahoma" w:cs="Tahoma"/>
          <w:sz w:val="18"/>
          <w:szCs w:val="18"/>
        </w:rPr>
        <w:t>@</w:t>
      </w:r>
      <w:r>
        <w:rPr>
          <w:rFonts w:ascii="Tahoma" w:hAnsi="Tahoma" w:cs="Tahoma"/>
          <w:sz w:val="18"/>
          <w:szCs w:val="18"/>
        </w:rPr>
        <w:t>barlicki</w:t>
      </w:r>
      <w:r w:rsidRPr="00072AF1">
        <w:rPr>
          <w:rFonts w:ascii="Tahoma" w:hAnsi="Tahoma" w:cs="Tahoma"/>
          <w:sz w:val="18"/>
          <w:szCs w:val="18"/>
        </w:rPr>
        <w:t>.pl. Dane przetwarzane są w celu realizacji umowy. Podanie danych jest dobrowolne, lecz konieczne w celu realizacji powyższej umowy, Dane przetwarzane są wyłącznie w zakresie związanym z realizacją powyższych celów. Nie udostępniamy Twoich danych innym odbiorcom oprócz podmiotów upoważnionych na podstawie przepisów prawa. Administrator nie zamierza przekazywać Twoich danych do państwa trzeciego ani do organizacji międzynarodowych. Będą one przechowywane nie dłużej niż jest to konieczne, tj. przez okres trwania umowy oraz wyznaczony właściwym przepisem prawa. Masz prawo żądać od Administratora dostępu do swoich danych, ich sprostowania, zaktualizowania, jak również masz prawo do ograniczenia przetwarzania danych. Zasady udostępnienia dokumentacji pracowniczej zostały określone przez przepisy polskiego prawa. W związku z przetwarzaniem Twoich danych osobowych przez Administratora przysługuje Ci prawo wniesienia skargi do organu nadzorczego. W oparciu o Twoje dane osobowe Administrator nie będzie podejmował wobec Ciebie zautomatyzowanych decyzji, w tym decyzji będących wynikiem profilowania</w:t>
      </w:r>
      <w:r w:rsidRPr="00072AF1">
        <w:rPr>
          <w:rFonts w:ascii="Tahoma" w:eastAsia="Lucida Sans Unicode" w:hAnsi="Tahoma" w:cs="Tahoma"/>
          <w:color w:val="auto"/>
          <w:kern w:val="1"/>
          <w:sz w:val="18"/>
          <w:szCs w:val="18"/>
        </w:rPr>
        <w:t>.</w:t>
      </w:r>
    </w:p>
    <w:p w14:paraId="02BD7013" w14:textId="77777777" w:rsidR="00E55EF0" w:rsidRPr="00072AF1" w:rsidRDefault="00E55EF0" w:rsidP="00465AA5">
      <w:pPr>
        <w:pStyle w:val="Default"/>
        <w:numPr>
          <w:ilvl w:val="0"/>
          <w:numId w:val="72"/>
        </w:numPr>
        <w:jc w:val="both"/>
        <w:rPr>
          <w:rFonts w:ascii="Tahoma" w:eastAsia="Lucida Sans Unicode" w:hAnsi="Tahoma" w:cs="Tahoma"/>
          <w:color w:val="auto"/>
          <w:kern w:val="1"/>
          <w:sz w:val="18"/>
          <w:szCs w:val="18"/>
        </w:rPr>
      </w:pPr>
      <w:r w:rsidRPr="00072AF1">
        <w:rPr>
          <w:rFonts w:ascii="Tahoma" w:hAnsi="Tahoma" w:cs="Tahoma"/>
          <w:sz w:val="18"/>
          <w:szCs w:val="18"/>
        </w:rPr>
        <w:t xml:space="preserve">Zakres i szczegółowe warunki ochrony tajemnicy określa załącznik nr </w:t>
      </w:r>
      <w:r>
        <w:rPr>
          <w:rFonts w:ascii="Tahoma" w:hAnsi="Tahoma" w:cs="Tahoma"/>
          <w:sz w:val="18"/>
          <w:szCs w:val="18"/>
        </w:rPr>
        <w:t>5</w:t>
      </w:r>
      <w:r w:rsidRPr="00072AF1">
        <w:rPr>
          <w:rFonts w:ascii="Tahoma" w:hAnsi="Tahoma" w:cs="Tahoma"/>
          <w:sz w:val="18"/>
          <w:szCs w:val="18"/>
        </w:rPr>
        <w:t xml:space="preserve"> do niniejszej umowy. Wykonawca jest zobowiązany do wypełnienia i przechowywania Zobowiązania do zachowania tajemnicy. Wykonawca udostępni Zobowiązanie do zachowania tajemnicy Zamawiającemu w ciągu 7 dni od daty wezwania przez Zamawiającego.</w:t>
      </w:r>
    </w:p>
    <w:p w14:paraId="38813FFA" w14:textId="77777777" w:rsidR="00E55EF0" w:rsidRPr="00E63315" w:rsidRDefault="00E55EF0" w:rsidP="00465AA5">
      <w:pPr>
        <w:pStyle w:val="Akapitzlist"/>
        <w:numPr>
          <w:ilvl w:val="0"/>
          <w:numId w:val="72"/>
        </w:numPr>
        <w:autoSpaceDE w:val="0"/>
        <w:autoSpaceDN w:val="0"/>
        <w:adjustRightInd w:val="0"/>
        <w:spacing w:after="0" w:line="240" w:lineRule="auto"/>
        <w:jc w:val="both"/>
        <w:rPr>
          <w:rFonts w:ascii="Tahoma" w:eastAsia="TimesNewRoman" w:hAnsi="Tahoma" w:cs="Tahoma"/>
          <w:kern w:val="2"/>
          <w:sz w:val="18"/>
          <w:szCs w:val="18"/>
        </w:rPr>
      </w:pPr>
      <w:r w:rsidRPr="00E63315">
        <w:rPr>
          <w:rFonts w:ascii="Tahoma" w:hAnsi="Tahoma" w:cs="Tahoma"/>
          <w:sz w:val="18"/>
          <w:szCs w:val="18"/>
        </w:rPr>
        <w:t xml:space="preserve">W przypadku zmiany przepisów prawa regulujących zasady ochrony danych osobowych (np. uchylenia aktualnie obowiązujących aktów prawnych, wprowadzenia nowych, bezwzględnie obowiązujących przepisów prawa w zakresie zabezpieczenia danych osobowych), w tym wdrażania obowiązków wynikających z praktycznych aspektów wprowadzenia i stosowania </w:t>
      </w:r>
      <w:proofErr w:type="spellStart"/>
      <w:r w:rsidRPr="00E63315">
        <w:rPr>
          <w:rFonts w:ascii="Tahoma" w:hAnsi="Tahoma" w:cs="Tahoma"/>
          <w:sz w:val="18"/>
          <w:szCs w:val="18"/>
        </w:rPr>
        <w:t>RODO</w:t>
      </w:r>
      <w:proofErr w:type="spellEnd"/>
      <w:r w:rsidRPr="00E63315">
        <w:rPr>
          <w:rFonts w:ascii="Tahoma" w:hAnsi="Tahoma" w:cs="Tahoma"/>
          <w:sz w:val="18"/>
          <w:szCs w:val="18"/>
        </w:rPr>
        <w:t>, Wykonawca jest zobowiązany dostosować wymaganą dokumentację i zabezpieczyć dane osobowe zgodnie z wymaganiami wynikającymi z nowych/zmienionych, bezwzględnie obowiązujących przepisów prawa.</w:t>
      </w:r>
    </w:p>
    <w:p w14:paraId="518020B4" w14:textId="77777777" w:rsidR="00E55EF0" w:rsidRPr="007D2D5F" w:rsidRDefault="00E55EF0" w:rsidP="00E55EF0">
      <w:pPr>
        <w:ind w:left="1080"/>
        <w:jc w:val="both"/>
        <w:rPr>
          <w:rFonts w:ascii="Tahoma" w:hAnsi="Tahoma" w:cs="Tahoma"/>
          <w:iCs/>
          <w:sz w:val="20"/>
          <w:szCs w:val="20"/>
        </w:rPr>
      </w:pPr>
    </w:p>
    <w:p w14:paraId="3B7383CA" w14:textId="77777777" w:rsidR="00E55EF0" w:rsidRPr="007D2D5F" w:rsidRDefault="00E55EF0" w:rsidP="00E55EF0">
      <w:pPr>
        <w:jc w:val="center"/>
        <w:rPr>
          <w:rFonts w:ascii="Tahoma" w:hAnsi="Tahoma" w:cs="Tahoma"/>
          <w:bCs/>
          <w:sz w:val="20"/>
          <w:szCs w:val="20"/>
        </w:rPr>
      </w:pPr>
      <w:r w:rsidRPr="007D2D5F">
        <w:rPr>
          <w:rFonts w:ascii="Tahoma" w:hAnsi="Tahoma" w:cs="Tahoma"/>
          <w:bCs/>
          <w:sz w:val="20"/>
          <w:szCs w:val="20"/>
        </w:rPr>
        <w:t>§ 1</w:t>
      </w:r>
      <w:r>
        <w:rPr>
          <w:rFonts w:ascii="Tahoma" w:hAnsi="Tahoma" w:cs="Tahoma"/>
          <w:bCs/>
          <w:sz w:val="20"/>
          <w:szCs w:val="20"/>
        </w:rPr>
        <w:t>1</w:t>
      </w:r>
    </w:p>
    <w:p w14:paraId="5993B386" w14:textId="77777777" w:rsidR="00E55EF0" w:rsidRPr="00476F1F" w:rsidRDefault="00E55EF0" w:rsidP="00E55EF0">
      <w:pPr>
        <w:suppressAutoHyphens/>
        <w:jc w:val="center"/>
        <w:rPr>
          <w:rFonts w:ascii="Tahoma" w:eastAsia="SimSun" w:hAnsi="Tahoma" w:cs="Tahoma"/>
          <w:b/>
          <w:bCs/>
          <w:kern w:val="2"/>
          <w:sz w:val="18"/>
          <w:szCs w:val="18"/>
          <w:lang w:eastAsia="zh-CN" w:bidi="hi-IN"/>
        </w:rPr>
      </w:pPr>
      <w:r w:rsidRPr="00476F1F">
        <w:rPr>
          <w:rFonts w:ascii="Tahoma" w:eastAsia="SimSun" w:hAnsi="Tahoma" w:cs="Tahoma"/>
          <w:b/>
          <w:bCs/>
          <w:kern w:val="2"/>
          <w:sz w:val="18"/>
          <w:szCs w:val="18"/>
          <w:lang w:eastAsia="zh-CN" w:bidi="hi-IN"/>
        </w:rPr>
        <w:t>Podwykonawstwo – jeśli dotyczy</w:t>
      </w:r>
    </w:p>
    <w:p w14:paraId="125AFF0A"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Wykonawca może realizować przedmiot Umowy korzystając z podwykonawstwa na  zasadach określonych w niniejszym paragrafie oraz w zakresie wskazanym w ofercie (jeżeli dotyczy).</w:t>
      </w:r>
    </w:p>
    <w:p w14:paraId="47F6D090"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Postanowienia niniejszego paragrafu stosuje się również do powierzenia wykonania części zamówienia podwykonawcy, jeśli Wykonawca nie wskazał w ofercie, ze zamierza powierzyć wykonanie części przedmiotu zamówienia podwykonawcom.</w:t>
      </w:r>
    </w:p>
    <w:p w14:paraId="62AC0B69"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7D3EB8F2"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A4A1B24"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38001E67"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476F1F">
        <w:rPr>
          <w:rFonts w:ascii="Tahoma" w:hAnsi="Tahoma" w:cs="Tahoma"/>
          <w:sz w:val="18"/>
          <w:szCs w:val="18"/>
        </w:rPr>
        <w:t>PZP</w:t>
      </w:r>
      <w:proofErr w:type="spellEnd"/>
      <w:r w:rsidRPr="00476F1F">
        <w:rPr>
          <w:rFonts w:ascii="Tahoma" w:hAnsi="Tahoma" w:cs="Tahoma"/>
          <w:sz w:val="18"/>
          <w:szCs w:val="18"/>
        </w:rPr>
        <w:t xml:space="preserve">, w celu wykazania spełnienia warunków udziału w postępowaniu, o których mowa w art. 112 ust. 2 ustawy </w:t>
      </w:r>
      <w:proofErr w:type="spellStart"/>
      <w:r w:rsidRPr="00476F1F">
        <w:rPr>
          <w:rFonts w:ascii="Tahoma" w:hAnsi="Tahoma" w:cs="Tahoma"/>
          <w:sz w:val="18"/>
          <w:szCs w:val="18"/>
        </w:rPr>
        <w:t>PZP</w:t>
      </w:r>
      <w:proofErr w:type="spellEnd"/>
      <w:r w:rsidRPr="00476F1F">
        <w:rPr>
          <w:rFonts w:ascii="Tahoma" w:hAnsi="Tahoma" w:cs="Tahoma"/>
          <w:sz w:val="18"/>
          <w:szCs w:val="18"/>
        </w:rPr>
        <w:t>, określony jest w ust. 12.</w:t>
      </w:r>
    </w:p>
    <w:p w14:paraId="779B2597"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 xml:space="preserve">Zgodnie z treścią art. 462 ust. 7 ustawy </w:t>
      </w:r>
      <w:proofErr w:type="spellStart"/>
      <w:r w:rsidRPr="00476F1F">
        <w:rPr>
          <w:rFonts w:ascii="Tahoma" w:hAnsi="Tahoma" w:cs="Tahoma"/>
          <w:sz w:val="18"/>
          <w:szCs w:val="18"/>
        </w:rPr>
        <w:t>PZP</w:t>
      </w:r>
      <w:proofErr w:type="spellEnd"/>
      <w:r w:rsidRPr="00476F1F">
        <w:rPr>
          <w:rFonts w:ascii="Tahoma" w:hAnsi="Tahoma" w:cs="Tahoma"/>
          <w:sz w:val="18"/>
          <w:szCs w:val="18"/>
        </w:rPr>
        <w:t xml:space="preserve">, jeżeli wprowadzenie, zmiana albo rezygnacja z podwykonawcy dotyczy podmiotu, na którego zasoby Wykonawca powoływał się, na zasadach określonych w art. 118 ust. 1 ustawy </w:t>
      </w:r>
      <w:proofErr w:type="spellStart"/>
      <w:r w:rsidRPr="00476F1F">
        <w:rPr>
          <w:rFonts w:ascii="Tahoma" w:hAnsi="Tahoma" w:cs="Tahoma"/>
          <w:sz w:val="18"/>
          <w:szCs w:val="18"/>
        </w:rPr>
        <w:t>PZP</w:t>
      </w:r>
      <w:proofErr w:type="spellEnd"/>
      <w:r w:rsidRPr="00476F1F">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476F1F">
        <w:rPr>
          <w:rFonts w:ascii="Tahoma" w:hAnsi="Tahoma" w:cs="Tahoma"/>
          <w:sz w:val="18"/>
          <w:szCs w:val="18"/>
        </w:rPr>
        <w:t>PZP</w:t>
      </w:r>
      <w:proofErr w:type="spellEnd"/>
      <w:r w:rsidRPr="00476F1F">
        <w:rPr>
          <w:rFonts w:ascii="Tahoma" w:hAnsi="Tahoma" w:cs="Tahoma"/>
          <w:sz w:val="18"/>
          <w:szCs w:val="18"/>
        </w:rPr>
        <w:t xml:space="preserve"> stosuje się odpowiednio.</w:t>
      </w:r>
    </w:p>
    <w:p w14:paraId="15FDF956"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Zmiana podwykonawcy umieszczonego w wykazie, o którym mowa w ust. 6, wymaga sporządzenia aneksu do Umowy.</w:t>
      </w:r>
    </w:p>
    <w:p w14:paraId="4B5305E0"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W celu dokonania zmiany, o której mowa w ust. 7, Wykonawca złoży wniosek o zmianę podwykonawcy przed przystąpieniem nowego podwykonawcy do realizacji części Umowy powierzonej podwykonawcy, w terminie umożliwiającym jego ocenę zgodnie z ust 7.</w:t>
      </w:r>
    </w:p>
    <w:p w14:paraId="4B152D9A"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068354E0"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775BC660" w14:textId="77777777" w:rsidR="00E55EF0" w:rsidRPr="00476F1F" w:rsidRDefault="00E55EF0" w:rsidP="00E55EF0">
      <w:pPr>
        <w:numPr>
          <w:ilvl w:val="0"/>
          <w:numId w:val="14"/>
        </w:numPr>
        <w:tabs>
          <w:tab w:val="left" w:pos="567"/>
        </w:tabs>
        <w:ind w:left="567" w:hanging="567"/>
        <w:jc w:val="both"/>
        <w:rPr>
          <w:rFonts w:ascii="Tahoma" w:hAnsi="Tahoma" w:cs="Tahoma"/>
          <w:sz w:val="18"/>
          <w:szCs w:val="18"/>
        </w:rPr>
      </w:pPr>
      <w:r w:rsidRPr="00476F1F">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16D64923" w14:textId="77777777" w:rsidR="00E55EF0" w:rsidRPr="00476F1F" w:rsidRDefault="00E55EF0" w:rsidP="00E55EF0">
      <w:pPr>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E55EF0" w:rsidRPr="00476F1F" w14:paraId="511EAF1D" w14:textId="77777777" w:rsidTr="008E5536">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35C08BB9" w14:textId="77777777" w:rsidR="00E55EF0" w:rsidRPr="00476F1F" w:rsidRDefault="00E55EF0" w:rsidP="008E5536">
            <w:pPr>
              <w:ind w:hanging="105"/>
              <w:jc w:val="center"/>
              <w:rPr>
                <w:sz w:val="18"/>
                <w:szCs w:val="18"/>
              </w:rPr>
            </w:pPr>
            <w:r w:rsidRPr="00476F1F">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36BD010A" w14:textId="77777777" w:rsidR="00E55EF0" w:rsidRPr="00476F1F" w:rsidRDefault="00E55EF0" w:rsidP="008E5536">
            <w:pPr>
              <w:jc w:val="center"/>
              <w:rPr>
                <w:sz w:val="18"/>
                <w:szCs w:val="18"/>
              </w:rPr>
            </w:pPr>
            <w:r w:rsidRPr="00476F1F">
              <w:rPr>
                <w:rFonts w:ascii="Tahoma" w:hAnsi="Tahoma" w:cs="Tahoma"/>
                <w:sz w:val="18"/>
                <w:szCs w:val="18"/>
              </w:rPr>
              <w:t xml:space="preserve">Warunek udziału w postępowaniu spełniony poprzez zdolności innego podmiotu </w:t>
            </w:r>
            <w:r w:rsidRPr="00E55EF0">
              <w:rPr>
                <w:rFonts w:ascii="Tahoma" w:hAnsi="Tahoma" w:cs="Tahoma"/>
                <w:sz w:val="18"/>
                <w:szCs w:val="18"/>
              </w:rPr>
              <w:t>(</w:t>
            </w:r>
            <w:r w:rsidRPr="00E55EF0">
              <w:rPr>
                <w:rFonts w:ascii="Tahoma" w:hAnsi="Tahoma" w:cs="Tahoma"/>
                <w:iCs/>
                <w:sz w:val="18"/>
                <w:szCs w:val="18"/>
              </w:rPr>
              <w:t>zdolność techniczna</w:t>
            </w:r>
            <w:r w:rsidRPr="00E55EF0">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0BDDA564" w14:textId="77777777" w:rsidR="00E55EF0" w:rsidRPr="00476F1F" w:rsidRDefault="00E55EF0" w:rsidP="008E5536">
            <w:pPr>
              <w:jc w:val="center"/>
              <w:rPr>
                <w:sz w:val="18"/>
                <w:szCs w:val="18"/>
              </w:rPr>
            </w:pPr>
            <w:r w:rsidRPr="00476F1F">
              <w:rPr>
                <w:rFonts w:ascii="Tahoma" w:hAnsi="Tahoma" w:cs="Tahoma"/>
                <w:sz w:val="18"/>
                <w:szCs w:val="18"/>
              </w:rPr>
              <w:t>Zakres przedmiotu Umowy podzlecony</w:t>
            </w:r>
          </w:p>
        </w:tc>
      </w:tr>
      <w:tr w:rsidR="00E55EF0" w:rsidRPr="00476F1F" w14:paraId="6FC9285A" w14:textId="77777777" w:rsidTr="008E5536">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2130D7CF" w14:textId="77777777" w:rsidR="00E55EF0" w:rsidRPr="00476F1F" w:rsidRDefault="00E55EF0" w:rsidP="008E5536">
            <w:pPr>
              <w:rPr>
                <w:sz w:val="18"/>
                <w:szCs w:val="18"/>
              </w:rPr>
            </w:pPr>
            <w:r w:rsidRPr="00476F1F">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69D3E5BB" w14:textId="77777777" w:rsidR="00E55EF0" w:rsidRPr="00476F1F" w:rsidRDefault="00E55EF0" w:rsidP="008E5536">
            <w:pPr>
              <w:rPr>
                <w:sz w:val="18"/>
                <w:szCs w:val="18"/>
              </w:rPr>
            </w:pPr>
            <w:r w:rsidRPr="00476F1F">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121265B" w14:textId="77777777" w:rsidR="00E55EF0" w:rsidRPr="00476F1F" w:rsidRDefault="00E55EF0" w:rsidP="008E5536">
            <w:pPr>
              <w:rPr>
                <w:sz w:val="18"/>
                <w:szCs w:val="18"/>
              </w:rPr>
            </w:pPr>
            <w:r w:rsidRPr="00476F1F">
              <w:rPr>
                <w:rFonts w:ascii="Tahoma" w:hAnsi="Tahoma" w:cs="Tahoma"/>
                <w:sz w:val="18"/>
                <w:szCs w:val="18"/>
              </w:rPr>
              <w:t> </w:t>
            </w:r>
          </w:p>
        </w:tc>
      </w:tr>
      <w:tr w:rsidR="00E55EF0" w:rsidRPr="00476F1F" w14:paraId="158B466C" w14:textId="77777777" w:rsidTr="008E5536">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31E06DA" w14:textId="77777777" w:rsidR="00E55EF0" w:rsidRPr="00476F1F" w:rsidRDefault="00E55EF0" w:rsidP="008E5536">
            <w:pPr>
              <w:rPr>
                <w:sz w:val="18"/>
                <w:szCs w:val="18"/>
              </w:rPr>
            </w:pPr>
            <w:r w:rsidRPr="00476F1F">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1F9857B" w14:textId="77777777" w:rsidR="00E55EF0" w:rsidRPr="00476F1F" w:rsidRDefault="00E55EF0" w:rsidP="008E5536">
            <w:pPr>
              <w:rPr>
                <w:sz w:val="18"/>
                <w:szCs w:val="18"/>
              </w:rPr>
            </w:pPr>
            <w:r w:rsidRPr="00476F1F">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C828092" w14:textId="77777777" w:rsidR="00E55EF0" w:rsidRPr="00476F1F" w:rsidRDefault="00E55EF0" w:rsidP="008E5536">
            <w:pPr>
              <w:rPr>
                <w:sz w:val="18"/>
                <w:szCs w:val="18"/>
              </w:rPr>
            </w:pPr>
            <w:r w:rsidRPr="00476F1F">
              <w:rPr>
                <w:rFonts w:ascii="Tahoma" w:hAnsi="Tahoma" w:cs="Tahoma"/>
                <w:sz w:val="18"/>
                <w:szCs w:val="18"/>
              </w:rPr>
              <w:t> </w:t>
            </w:r>
          </w:p>
        </w:tc>
      </w:tr>
    </w:tbl>
    <w:p w14:paraId="1B195E80" w14:textId="77777777" w:rsidR="00E55EF0" w:rsidRPr="00D34881" w:rsidRDefault="00E55EF0" w:rsidP="00E55EF0">
      <w:pPr>
        <w:jc w:val="center"/>
        <w:rPr>
          <w:rFonts w:ascii="Tahoma" w:hAnsi="Tahoma" w:cs="Tahoma"/>
          <w:sz w:val="18"/>
          <w:szCs w:val="18"/>
        </w:rPr>
      </w:pPr>
    </w:p>
    <w:p w14:paraId="15CB886C" w14:textId="77777777" w:rsidR="003B0CEC" w:rsidRPr="003B0CEC" w:rsidRDefault="003B0CEC" w:rsidP="003B0CEC">
      <w:pPr>
        <w:jc w:val="center"/>
        <w:rPr>
          <w:rFonts w:ascii="Tahoma" w:hAnsi="Tahoma" w:cs="Tahoma"/>
          <w:iCs/>
          <w:kern w:val="16"/>
          <w:sz w:val="18"/>
          <w:szCs w:val="18"/>
        </w:rPr>
      </w:pPr>
      <w:r w:rsidRPr="003B0CEC">
        <w:rPr>
          <w:rFonts w:ascii="Tahoma" w:hAnsi="Tahoma" w:cs="Tahoma"/>
          <w:iCs/>
          <w:kern w:val="16"/>
          <w:sz w:val="18"/>
          <w:szCs w:val="18"/>
        </w:rPr>
        <w:t>§ 12</w:t>
      </w:r>
    </w:p>
    <w:p w14:paraId="55B165A7" w14:textId="77777777" w:rsidR="00E55EF0" w:rsidRPr="00D34881" w:rsidRDefault="00E55EF0" w:rsidP="00465AA5">
      <w:pPr>
        <w:numPr>
          <w:ilvl w:val="0"/>
          <w:numId w:val="68"/>
        </w:numPr>
        <w:tabs>
          <w:tab w:val="clear" w:pos="720"/>
        </w:tabs>
        <w:ind w:left="284" w:hanging="284"/>
        <w:jc w:val="both"/>
        <w:rPr>
          <w:rFonts w:ascii="Tahoma" w:hAnsi="Tahoma" w:cs="Tahoma"/>
          <w:sz w:val="18"/>
          <w:szCs w:val="18"/>
        </w:rPr>
      </w:pPr>
      <w:r w:rsidRPr="00D34881">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1195A478" w14:textId="77777777" w:rsidR="00E55EF0" w:rsidRPr="00D34881" w:rsidRDefault="00E55EF0" w:rsidP="00465AA5">
      <w:pPr>
        <w:numPr>
          <w:ilvl w:val="0"/>
          <w:numId w:val="68"/>
        </w:numPr>
        <w:tabs>
          <w:tab w:val="clear" w:pos="720"/>
        </w:tabs>
        <w:ind w:left="284" w:hanging="284"/>
        <w:jc w:val="both"/>
        <w:rPr>
          <w:rFonts w:ascii="Tahoma" w:hAnsi="Tahoma" w:cs="Tahoma"/>
          <w:sz w:val="18"/>
          <w:szCs w:val="18"/>
        </w:rPr>
      </w:pPr>
      <w:r w:rsidRPr="00D34881">
        <w:rPr>
          <w:rFonts w:ascii="Tahoma" w:hAnsi="Tahoma" w:cs="Tahoma"/>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34D3392E" w14:textId="77777777" w:rsidR="00E55EF0" w:rsidRPr="00D34881" w:rsidRDefault="00E55EF0" w:rsidP="00E55EF0">
      <w:pPr>
        <w:jc w:val="center"/>
        <w:rPr>
          <w:rFonts w:ascii="Tahoma" w:hAnsi="Tahoma" w:cs="Tahoma"/>
          <w:sz w:val="18"/>
          <w:szCs w:val="18"/>
        </w:rPr>
      </w:pPr>
    </w:p>
    <w:p w14:paraId="26456C49" w14:textId="318CFD70" w:rsidR="00E55EF0" w:rsidRPr="00480238" w:rsidRDefault="00E55EF0" w:rsidP="00E55EF0">
      <w:pPr>
        <w:jc w:val="center"/>
        <w:rPr>
          <w:rFonts w:ascii="Tahoma" w:hAnsi="Tahoma" w:cs="Tahoma"/>
          <w:sz w:val="20"/>
          <w:szCs w:val="18"/>
        </w:rPr>
      </w:pPr>
      <w:r w:rsidRPr="00480238">
        <w:rPr>
          <w:rFonts w:ascii="Tahoma" w:hAnsi="Tahoma" w:cs="Tahoma"/>
          <w:sz w:val="20"/>
          <w:szCs w:val="18"/>
        </w:rPr>
        <w:t>§ 1</w:t>
      </w:r>
      <w:r w:rsidR="00E84073">
        <w:rPr>
          <w:rFonts w:ascii="Tahoma" w:hAnsi="Tahoma" w:cs="Tahoma"/>
          <w:sz w:val="20"/>
          <w:szCs w:val="18"/>
        </w:rPr>
        <w:t>3</w:t>
      </w:r>
    </w:p>
    <w:p w14:paraId="5057E670" w14:textId="77777777" w:rsidR="00E55EF0" w:rsidRPr="00D75E04" w:rsidRDefault="00E55EF0" w:rsidP="00E55EF0">
      <w:pPr>
        <w:pStyle w:val="Akapitzlist"/>
        <w:numPr>
          <w:ilvl w:val="1"/>
          <w:numId w:val="14"/>
        </w:numPr>
        <w:tabs>
          <w:tab w:val="clear" w:pos="1080"/>
        </w:tabs>
        <w:spacing w:after="0" w:line="240" w:lineRule="auto"/>
        <w:ind w:left="284" w:hanging="284"/>
        <w:rPr>
          <w:rFonts w:ascii="Tahoma" w:hAnsi="Tahoma" w:cs="Tahoma"/>
          <w:sz w:val="18"/>
          <w:szCs w:val="18"/>
        </w:rPr>
      </w:pPr>
      <w:r w:rsidRPr="00D75E04">
        <w:rPr>
          <w:rFonts w:ascii="Tahoma" w:hAnsi="Tahoma" w:cs="Tahoma"/>
          <w:sz w:val="18"/>
          <w:szCs w:val="18"/>
        </w:rPr>
        <w:t>W sprawach nieuregulowanych w Umowie stosuje się przepisy Kodeksu Cywilnego i Prawa zamówień publicznych</w:t>
      </w:r>
      <w:r>
        <w:rPr>
          <w:rFonts w:ascii="Tahoma" w:hAnsi="Tahoma" w:cs="Tahoma"/>
          <w:sz w:val="18"/>
          <w:szCs w:val="18"/>
        </w:rPr>
        <w:t xml:space="preserve"> </w:t>
      </w:r>
      <w:r w:rsidRPr="00D75E04">
        <w:rPr>
          <w:rFonts w:ascii="Tahoma" w:hAnsi="Tahoma" w:cs="Tahoma"/>
          <w:sz w:val="18"/>
          <w:szCs w:val="18"/>
        </w:rPr>
        <w:t>oraz postanowienia SWZ postępowania, w wyniku którego r</w:t>
      </w:r>
      <w:r>
        <w:rPr>
          <w:rFonts w:ascii="Tahoma" w:hAnsi="Tahoma" w:cs="Tahoma"/>
          <w:sz w:val="18"/>
          <w:szCs w:val="18"/>
        </w:rPr>
        <w:t xml:space="preserve">ozstrzygnięcia zawarta została </w:t>
      </w:r>
      <w:r w:rsidRPr="00D75E04">
        <w:rPr>
          <w:rFonts w:ascii="Tahoma" w:hAnsi="Tahoma" w:cs="Tahoma"/>
          <w:sz w:val="18"/>
          <w:szCs w:val="18"/>
        </w:rPr>
        <w:t xml:space="preserve">niniejsza umowa. </w:t>
      </w:r>
    </w:p>
    <w:p w14:paraId="5730402F" w14:textId="77777777" w:rsidR="00E55EF0" w:rsidRPr="00D34881" w:rsidRDefault="00E55EF0" w:rsidP="00E55EF0">
      <w:pPr>
        <w:jc w:val="center"/>
        <w:rPr>
          <w:rFonts w:ascii="Tahoma" w:hAnsi="Tahoma" w:cs="Tahoma"/>
          <w:sz w:val="18"/>
          <w:szCs w:val="18"/>
        </w:rPr>
      </w:pPr>
    </w:p>
    <w:p w14:paraId="711B41AF" w14:textId="336DE155" w:rsidR="00E55EF0" w:rsidRPr="00480238" w:rsidRDefault="00E55EF0" w:rsidP="00E55EF0">
      <w:pPr>
        <w:jc w:val="center"/>
        <w:rPr>
          <w:rFonts w:ascii="Tahoma" w:hAnsi="Tahoma" w:cs="Tahoma"/>
          <w:sz w:val="20"/>
          <w:szCs w:val="18"/>
        </w:rPr>
      </w:pPr>
      <w:r w:rsidRPr="00480238">
        <w:rPr>
          <w:rFonts w:ascii="Tahoma" w:hAnsi="Tahoma" w:cs="Tahoma"/>
          <w:sz w:val="20"/>
          <w:szCs w:val="18"/>
        </w:rPr>
        <w:t>§ 1</w:t>
      </w:r>
      <w:r w:rsidR="00E84073">
        <w:rPr>
          <w:rFonts w:ascii="Tahoma" w:hAnsi="Tahoma" w:cs="Tahoma"/>
          <w:sz w:val="20"/>
          <w:szCs w:val="18"/>
        </w:rPr>
        <w:t>4</w:t>
      </w:r>
    </w:p>
    <w:p w14:paraId="3DB3C505" w14:textId="77777777" w:rsidR="00E55EF0" w:rsidRPr="00301C62" w:rsidRDefault="00E55EF0" w:rsidP="00E55EF0">
      <w:pPr>
        <w:numPr>
          <w:ilvl w:val="3"/>
          <w:numId w:val="53"/>
        </w:numPr>
        <w:ind w:left="284" w:hanging="284"/>
        <w:jc w:val="both"/>
        <w:rPr>
          <w:rFonts w:ascii="Tahoma" w:hAnsi="Tahoma" w:cs="Tahoma"/>
          <w:sz w:val="18"/>
          <w:szCs w:val="18"/>
          <w:lang w:eastAsia="zh-CN"/>
        </w:rPr>
      </w:pPr>
      <w:r w:rsidRPr="00301C62">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349A20C4" w14:textId="77777777" w:rsidR="00E55EF0" w:rsidRDefault="00E55EF0" w:rsidP="00E55EF0">
      <w:pPr>
        <w:numPr>
          <w:ilvl w:val="3"/>
          <w:numId w:val="53"/>
        </w:numPr>
        <w:ind w:left="284" w:hanging="284"/>
        <w:jc w:val="both"/>
        <w:rPr>
          <w:rFonts w:ascii="Tahoma" w:hAnsi="Tahoma" w:cs="Tahoma"/>
          <w:sz w:val="18"/>
          <w:szCs w:val="18"/>
          <w:lang w:eastAsia="zh-CN"/>
        </w:rPr>
      </w:pPr>
      <w:r w:rsidRPr="009A74FC">
        <w:rPr>
          <w:rFonts w:ascii="Tahoma" w:hAnsi="Tahoma" w:cs="Tahoma"/>
          <w:sz w:val="18"/>
          <w:szCs w:val="18"/>
          <w:lang w:eastAsia="zh-CN"/>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14:paraId="17E7D1C7" w14:textId="77777777" w:rsidR="00E55EF0" w:rsidRPr="00D34881" w:rsidRDefault="00E55EF0" w:rsidP="00E55EF0">
      <w:pPr>
        <w:numPr>
          <w:ilvl w:val="3"/>
          <w:numId w:val="53"/>
        </w:numPr>
        <w:ind w:left="284" w:hanging="284"/>
        <w:jc w:val="both"/>
        <w:rPr>
          <w:rFonts w:ascii="Tahoma" w:hAnsi="Tahoma" w:cs="Tahoma"/>
          <w:sz w:val="18"/>
          <w:szCs w:val="18"/>
          <w:lang w:eastAsia="zh-CN"/>
        </w:rPr>
      </w:pPr>
      <w:r w:rsidRPr="00D34881">
        <w:rPr>
          <w:rFonts w:ascii="Tahoma" w:hAnsi="Tahoma" w:cs="Tahoma"/>
          <w:sz w:val="18"/>
          <w:szCs w:val="18"/>
        </w:rPr>
        <w:t>Umowę sporządza się w dwóch jednobrzmiących egzemplarzach: 1 egzemplarz dla Zamawiającego i 1 egzemplarz dla Wykonawcy.</w:t>
      </w:r>
    </w:p>
    <w:p w14:paraId="33677937" w14:textId="77777777" w:rsidR="00E55EF0" w:rsidRPr="00D34881" w:rsidRDefault="00E55EF0" w:rsidP="00E55EF0">
      <w:pPr>
        <w:numPr>
          <w:ilvl w:val="3"/>
          <w:numId w:val="53"/>
        </w:numPr>
        <w:ind w:left="284" w:hanging="284"/>
        <w:jc w:val="both"/>
        <w:rPr>
          <w:rFonts w:ascii="Tahoma" w:hAnsi="Tahoma" w:cs="Tahoma"/>
          <w:sz w:val="18"/>
          <w:szCs w:val="18"/>
          <w:lang w:eastAsia="zh-CN"/>
        </w:rPr>
      </w:pPr>
      <w:r w:rsidRPr="00D34881">
        <w:rPr>
          <w:rFonts w:ascii="Tahoma" w:hAnsi="Tahoma" w:cs="Tahoma"/>
          <w:sz w:val="18"/>
          <w:szCs w:val="18"/>
        </w:rPr>
        <w:t>Załącznikami stanowiącymi integralną część umowy są:</w:t>
      </w:r>
    </w:p>
    <w:p w14:paraId="23A1F61E" w14:textId="77777777" w:rsidR="00E55EF0" w:rsidRPr="009D72C6" w:rsidRDefault="00E55EF0" w:rsidP="00E55EF0">
      <w:pPr>
        <w:ind w:left="284"/>
        <w:jc w:val="both"/>
        <w:rPr>
          <w:rFonts w:ascii="Tahoma" w:hAnsi="Tahoma" w:cs="Tahoma"/>
          <w:sz w:val="18"/>
          <w:szCs w:val="18"/>
        </w:rPr>
      </w:pPr>
      <w:r w:rsidRPr="009D72C6">
        <w:rPr>
          <w:rFonts w:ascii="Tahoma" w:hAnsi="Tahoma" w:cs="Tahoma"/>
          <w:sz w:val="18"/>
          <w:szCs w:val="18"/>
        </w:rPr>
        <w:t>1) Formularz oferty;</w:t>
      </w:r>
    </w:p>
    <w:p w14:paraId="176BAD26" w14:textId="77777777" w:rsidR="00E55EF0" w:rsidRPr="009D72C6" w:rsidRDefault="00E55EF0" w:rsidP="00E55EF0">
      <w:pPr>
        <w:ind w:left="284"/>
        <w:jc w:val="both"/>
        <w:rPr>
          <w:rFonts w:ascii="Tahoma" w:hAnsi="Tahoma" w:cs="Tahoma"/>
          <w:sz w:val="18"/>
          <w:szCs w:val="18"/>
        </w:rPr>
      </w:pPr>
      <w:r w:rsidRPr="009D72C6">
        <w:rPr>
          <w:rFonts w:ascii="Tahoma" w:hAnsi="Tahoma" w:cs="Tahoma"/>
          <w:sz w:val="18"/>
          <w:szCs w:val="18"/>
        </w:rPr>
        <w:t>1a) Szczegółowy opis przedmiotu zamówienia;</w:t>
      </w:r>
    </w:p>
    <w:p w14:paraId="18DE52E3" w14:textId="77777777" w:rsidR="00E55EF0" w:rsidRPr="009D72C6" w:rsidRDefault="00E55EF0" w:rsidP="00E55EF0">
      <w:pPr>
        <w:ind w:left="284"/>
        <w:jc w:val="both"/>
        <w:rPr>
          <w:rFonts w:ascii="Tahoma" w:hAnsi="Tahoma" w:cs="Tahoma"/>
          <w:sz w:val="18"/>
          <w:szCs w:val="18"/>
        </w:rPr>
      </w:pPr>
      <w:r w:rsidRPr="009D72C6">
        <w:rPr>
          <w:rFonts w:ascii="Tahoma" w:hAnsi="Tahoma" w:cs="Tahoma"/>
          <w:sz w:val="18"/>
          <w:szCs w:val="18"/>
        </w:rPr>
        <w:t xml:space="preserve">2) Formularz cenowy; </w:t>
      </w:r>
    </w:p>
    <w:p w14:paraId="241E9E44" w14:textId="77777777" w:rsidR="00E55EF0" w:rsidRPr="009D72C6" w:rsidRDefault="00E55EF0" w:rsidP="00E55EF0">
      <w:pPr>
        <w:ind w:left="284"/>
        <w:jc w:val="both"/>
        <w:rPr>
          <w:rFonts w:ascii="Tahoma" w:hAnsi="Tahoma" w:cs="Tahoma"/>
          <w:sz w:val="18"/>
          <w:szCs w:val="18"/>
        </w:rPr>
      </w:pPr>
      <w:r w:rsidRPr="009D72C6">
        <w:rPr>
          <w:rFonts w:ascii="Tahoma" w:hAnsi="Tahoma" w:cs="Tahoma"/>
          <w:sz w:val="18"/>
          <w:szCs w:val="18"/>
        </w:rPr>
        <w:t>3) Wzór zlecenia transportu;</w:t>
      </w:r>
    </w:p>
    <w:p w14:paraId="45AA5B56" w14:textId="77777777" w:rsidR="00E55EF0" w:rsidRPr="009D72C6" w:rsidRDefault="00E55EF0" w:rsidP="00E55EF0">
      <w:pPr>
        <w:ind w:left="284"/>
        <w:jc w:val="both"/>
        <w:rPr>
          <w:rFonts w:ascii="Tahoma" w:hAnsi="Tahoma" w:cs="Tahoma"/>
          <w:sz w:val="18"/>
          <w:szCs w:val="18"/>
        </w:rPr>
      </w:pPr>
      <w:r w:rsidRPr="009D72C6">
        <w:rPr>
          <w:rFonts w:ascii="Tahoma" w:hAnsi="Tahoma" w:cs="Tahoma"/>
          <w:sz w:val="18"/>
          <w:szCs w:val="18"/>
        </w:rPr>
        <w:t>4) Umowa powierzenia przetwarzania danych osobowych;</w:t>
      </w:r>
    </w:p>
    <w:p w14:paraId="337EDAC5" w14:textId="77777777" w:rsidR="00E55EF0" w:rsidRPr="009D72C6" w:rsidRDefault="00E55EF0" w:rsidP="00E55EF0">
      <w:pPr>
        <w:ind w:left="284"/>
        <w:jc w:val="both"/>
        <w:rPr>
          <w:rFonts w:ascii="Tahoma" w:hAnsi="Tahoma" w:cs="Tahoma"/>
          <w:sz w:val="18"/>
          <w:szCs w:val="18"/>
        </w:rPr>
      </w:pPr>
      <w:r>
        <w:rPr>
          <w:rFonts w:ascii="Tahoma" w:hAnsi="Tahoma" w:cs="Tahoma"/>
          <w:sz w:val="18"/>
          <w:szCs w:val="18"/>
        </w:rPr>
        <w:t>5</w:t>
      </w:r>
      <w:r w:rsidRPr="009D72C6">
        <w:rPr>
          <w:rFonts w:ascii="Tahoma" w:hAnsi="Tahoma" w:cs="Tahoma"/>
          <w:sz w:val="18"/>
          <w:szCs w:val="18"/>
        </w:rPr>
        <w:t>) Zobowiązanie do zachowania tajemnicy;</w:t>
      </w:r>
    </w:p>
    <w:p w14:paraId="249B79F4" w14:textId="77777777" w:rsidR="00E55EF0" w:rsidRPr="009D72C6" w:rsidRDefault="00E55EF0" w:rsidP="00E55EF0">
      <w:pPr>
        <w:ind w:left="284"/>
        <w:jc w:val="both"/>
        <w:rPr>
          <w:rFonts w:ascii="Tahoma" w:hAnsi="Tahoma" w:cs="Tahoma"/>
          <w:sz w:val="18"/>
          <w:szCs w:val="18"/>
        </w:rPr>
      </w:pPr>
      <w:r w:rsidRPr="009D72C6">
        <w:rPr>
          <w:rFonts w:ascii="Tahoma" w:hAnsi="Tahoma" w:cs="Tahoma"/>
          <w:sz w:val="18"/>
          <w:szCs w:val="18"/>
        </w:rPr>
        <w:t>6) Wykaz osób zatrudnionych przez Wykonawcę na podstawie umowy o pracę do prowadzenia pojazdów w zakresie transportu sanitarnego;</w:t>
      </w:r>
    </w:p>
    <w:p w14:paraId="7BA25CEE" w14:textId="77777777" w:rsidR="00E55EF0" w:rsidRPr="00D34881" w:rsidRDefault="00E55EF0" w:rsidP="00E55EF0">
      <w:pPr>
        <w:ind w:left="284"/>
        <w:jc w:val="both"/>
        <w:rPr>
          <w:rFonts w:ascii="Tahoma" w:hAnsi="Tahoma" w:cs="Tahoma"/>
          <w:sz w:val="20"/>
          <w:szCs w:val="20"/>
        </w:rPr>
      </w:pPr>
      <w:r w:rsidRPr="009D72C6">
        <w:rPr>
          <w:rFonts w:ascii="Tahoma" w:hAnsi="Tahoma" w:cs="Tahoma"/>
          <w:sz w:val="18"/>
          <w:szCs w:val="18"/>
        </w:rPr>
        <w:t>7) Aktualny wykaz pojazdów przeznaczonych do realizacji przedmiotu zamówienia.</w:t>
      </w:r>
    </w:p>
    <w:p w14:paraId="1ED407C1" w14:textId="77777777" w:rsidR="00E55EF0" w:rsidRDefault="00E55EF0" w:rsidP="00E55EF0">
      <w:pPr>
        <w:pStyle w:val="Tekstpodstawowy"/>
        <w:tabs>
          <w:tab w:val="left" w:pos="7938"/>
        </w:tabs>
        <w:ind w:left="426"/>
        <w:rPr>
          <w:rFonts w:ascii="Tahoma" w:hAnsi="Tahoma" w:cs="Tahoma"/>
          <w:b/>
          <w:sz w:val="20"/>
        </w:rPr>
      </w:pPr>
    </w:p>
    <w:p w14:paraId="750E3297" w14:textId="6FF19033" w:rsidR="006A6764" w:rsidRDefault="00E55EF0" w:rsidP="009A786C">
      <w:pPr>
        <w:pStyle w:val="Nagwek4"/>
        <w:tabs>
          <w:tab w:val="left" w:pos="8080"/>
        </w:tabs>
        <w:ind w:firstLine="708"/>
        <w:rPr>
          <w:rFonts w:ascii="Tahoma" w:hAnsi="Tahoma" w:cs="Tahoma"/>
          <w:sz w:val="18"/>
          <w:szCs w:val="18"/>
        </w:rPr>
      </w:pPr>
      <w:r w:rsidRPr="00D34881">
        <w:rPr>
          <w:rFonts w:ascii="Tahoma" w:hAnsi="Tahoma" w:cs="Tahoma"/>
        </w:rPr>
        <w:t>Wykona</w:t>
      </w:r>
      <w:r w:rsidR="009A786C">
        <w:rPr>
          <w:rFonts w:ascii="Tahoma" w:hAnsi="Tahoma" w:cs="Tahoma"/>
        </w:rPr>
        <w:t xml:space="preserve">wca </w:t>
      </w:r>
      <w:r w:rsidR="009A786C">
        <w:rPr>
          <w:rFonts w:ascii="Tahoma" w:hAnsi="Tahoma" w:cs="Tahoma"/>
        </w:rPr>
        <w:tab/>
      </w:r>
      <w:r w:rsidRPr="00D34881">
        <w:rPr>
          <w:rFonts w:ascii="Tahoma" w:hAnsi="Tahoma" w:cs="Tahoma"/>
        </w:rPr>
        <w:t>Zamawiający</w:t>
      </w:r>
    </w:p>
    <w:p w14:paraId="74160713" w14:textId="77777777" w:rsidR="00465AA5" w:rsidRDefault="00105A60" w:rsidP="00465AA5">
      <w:pPr>
        <w:jc w:val="right"/>
        <w:rPr>
          <w:rFonts w:ascii="Tahoma" w:hAnsi="Tahoma" w:cs="Tahoma"/>
          <w:b/>
          <w:sz w:val="18"/>
          <w:szCs w:val="20"/>
        </w:rPr>
      </w:pPr>
      <w:r>
        <w:br w:type="column"/>
      </w:r>
      <w:r w:rsidR="00465AA5">
        <w:rPr>
          <w:rFonts w:ascii="Tahoma" w:hAnsi="Tahoma" w:cs="Tahoma"/>
          <w:b/>
          <w:sz w:val="18"/>
          <w:szCs w:val="20"/>
        </w:rPr>
        <w:t>Załącznik nr 4a do SWZ</w:t>
      </w:r>
    </w:p>
    <w:p w14:paraId="0C1A5DD0" w14:textId="77777777" w:rsidR="00465AA5" w:rsidRPr="007D2D5F" w:rsidRDefault="00465AA5" w:rsidP="00465AA5">
      <w:pPr>
        <w:jc w:val="right"/>
        <w:rPr>
          <w:rFonts w:ascii="Tahoma" w:hAnsi="Tahoma" w:cs="Tahoma"/>
          <w:b/>
          <w:sz w:val="18"/>
          <w:szCs w:val="20"/>
        </w:rPr>
      </w:pPr>
      <w:r w:rsidRPr="00FD68EF">
        <w:rPr>
          <w:rFonts w:ascii="Tahoma" w:hAnsi="Tahoma" w:cs="Tahoma"/>
          <w:b/>
          <w:sz w:val="16"/>
          <w:szCs w:val="20"/>
        </w:rPr>
        <w:t>(Załącznik nr 4 do umowy)</w:t>
      </w:r>
    </w:p>
    <w:p w14:paraId="6A8DBC6B" w14:textId="77777777" w:rsidR="00465AA5" w:rsidRPr="007D2D5F" w:rsidRDefault="00465AA5" w:rsidP="00465AA5">
      <w:pPr>
        <w:autoSpaceDE w:val="0"/>
        <w:rPr>
          <w:rFonts w:ascii="Tahoma" w:hAnsi="Tahoma" w:cs="Tahoma"/>
          <w:sz w:val="18"/>
          <w:szCs w:val="20"/>
        </w:rPr>
      </w:pPr>
    </w:p>
    <w:p w14:paraId="5A823620" w14:textId="7777FF3D" w:rsidR="00465AA5" w:rsidRPr="00337D35" w:rsidRDefault="00465AA5" w:rsidP="00465AA5">
      <w:pPr>
        <w:spacing w:before="60" w:after="60"/>
        <w:jc w:val="center"/>
        <w:rPr>
          <w:rFonts w:ascii="Tahoma" w:hAnsi="Tahoma" w:cs="Tahoma"/>
          <w:b/>
          <w:sz w:val="18"/>
          <w:szCs w:val="18"/>
        </w:rPr>
      </w:pPr>
      <w:r w:rsidRPr="00337D35">
        <w:rPr>
          <w:rFonts w:ascii="Tahoma" w:hAnsi="Tahoma" w:cs="Tahoma"/>
          <w:b/>
          <w:sz w:val="18"/>
          <w:szCs w:val="18"/>
        </w:rPr>
        <w:t xml:space="preserve">Umowa </w:t>
      </w:r>
      <w:r w:rsidRPr="00337D35">
        <w:rPr>
          <w:rFonts w:ascii="Tahoma" w:hAnsi="Tahoma" w:cs="Tahoma"/>
          <w:b/>
          <w:sz w:val="18"/>
          <w:szCs w:val="18"/>
        </w:rPr>
        <w:br/>
        <w:t>powierzenia przetwarzania danych osobowych</w:t>
      </w:r>
      <w:r w:rsidRPr="00337D35">
        <w:rPr>
          <w:rFonts w:ascii="Tahoma" w:hAnsi="Tahoma" w:cs="Tahoma"/>
          <w:b/>
          <w:sz w:val="18"/>
          <w:szCs w:val="18"/>
        </w:rPr>
        <w:br/>
        <w:t xml:space="preserve">do Umowy nr </w:t>
      </w:r>
      <w:r w:rsidR="004C614A">
        <w:rPr>
          <w:rFonts w:ascii="Tahoma" w:hAnsi="Tahoma" w:cs="Tahoma"/>
          <w:b/>
          <w:sz w:val="18"/>
          <w:szCs w:val="18"/>
        </w:rPr>
        <w:t>64</w:t>
      </w:r>
      <w:r>
        <w:rPr>
          <w:rFonts w:ascii="Tahoma" w:hAnsi="Tahoma" w:cs="Tahoma"/>
          <w:b/>
          <w:sz w:val="18"/>
          <w:szCs w:val="18"/>
        </w:rPr>
        <w:t>/</w:t>
      </w:r>
      <w:proofErr w:type="spellStart"/>
      <w:r>
        <w:rPr>
          <w:rFonts w:ascii="Tahoma" w:hAnsi="Tahoma" w:cs="Tahoma"/>
          <w:b/>
          <w:sz w:val="18"/>
          <w:szCs w:val="18"/>
        </w:rPr>
        <w:t>PN</w:t>
      </w:r>
      <w:proofErr w:type="spellEnd"/>
      <w:r>
        <w:rPr>
          <w:rFonts w:ascii="Tahoma" w:hAnsi="Tahoma" w:cs="Tahoma"/>
          <w:b/>
          <w:sz w:val="18"/>
          <w:szCs w:val="18"/>
        </w:rPr>
        <w:t>/</w:t>
      </w:r>
      <w:proofErr w:type="spellStart"/>
      <w:r>
        <w:rPr>
          <w:rFonts w:ascii="Tahoma" w:hAnsi="Tahoma" w:cs="Tahoma"/>
          <w:b/>
          <w:sz w:val="18"/>
          <w:szCs w:val="18"/>
        </w:rPr>
        <w:t>ZP</w:t>
      </w:r>
      <w:proofErr w:type="spellEnd"/>
      <w:r w:rsidRPr="00337D35">
        <w:rPr>
          <w:rFonts w:ascii="Tahoma" w:hAnsi="Tahoma" w:cs="Tahoma"/>
          <w:b/>
          <w:sz w:val="18"/>
          <w:szCs w:val="18"/>
        </w:rPr>
        <w:t>/U/202</w:t>
      </w:r>
      <w:r w:rsidR="007F5CF6">
        <w:rPr>
          <w:rFonts w:ascii="Tahoma" w:hAnsi="Tahoma" w:cs="Tahoma"/>
          <w:b/>
          <w:sz w:val="18"/>
          <w:szCs w:val="18"/>
        </w:rPr>
        <w:t>4</w:t>
      </w:r>
    </w:p>
    <w:p w14:paraId="506360FC" w14:textId="77777777" w:rsidR="00465AA5" w:rsidRPr="00337D35" w:rsidRDefault="00465AA5" w:rsidP="00465AA5">
      <w:pPr>
        <w:spacing w:before="60" w:after="60"/>
        <w:jc w:val="center"/>
        <w:rPr>
          <w:rFonts w:ascii="Tahoma" w:hAnsi="Tahoma" w:cs="Tahoma"/>
          <w:sz w:val="18"/>
          <w:szCs w:val="18"/>
        </w:rPr>
      </w:pPr>
      <w:r w:rsidRPr="00337D35">
        <w:rPr>
          <w:rFonts w:ascii="Tahoma" w:hAnsi="Tahoma" w:cs="Tahoma"/>
          <w:sz w:val="18"/>
          <w:szCs w:val="18"/>
        </w:rPr>
        <w:t xml:space="preserve">zawarta w dniu </w:t>
      </w:r>
      <w:r w:rsidRPr="00337D35">
        <w:rPr>
          <w:rFonts w:ascii="Tahoma" w:hAnsi="Tahoma" w:cs="Tahoma"/>
          <w:bCs/>
          <w:sz w:val="18"/>
          <w:szCs w:val="18"/>
        </w:rPr>
        <w:t xml:space="preserve">................................. r. </w:t>
      </w:r>
      <w:r w:rsidRPr="00337D35">
        <w:rPr>
          <w:rFonts w:ascii="Tahoma" w:hAnsi="Tahoma" w:cs="Tahoma"/>
          <w:sz w:val="18"/>
          <w:szCs w:val="18"/>
        </w:rPr>
        <w:t>w Łodzi</w:t>
      </w:r>
      <w:r w:rsidRPr="00337D35">
        <w:rPr>
          <w:rFonts w:ascii="Tahoma" w:hAnsi="Tahoma" w:cs="Tahoma"/>
          <w:bCs/>
          <w:sz w:val="18"/>
          <w:szCs w:val="18"/>
        </w:rPr>
        <w:t xml:space="preserve">, </w:t>
      </w:r>
      <w:r w:rsidRPr="00337D35">
        <w:rPr>
          <w:rFonts w:ascii="Tahoma" w:hAnsi="Tahoma" w:cs="Tahoma"/>
          <w:sz w:val="18"/>
          <w:szCs w:val="18"/>
        </w:rPr>
        <w:t>pomiędzy:</w:t>
      </w:r>
    </w:p>
    <w:p w14:paraId="0F8C8AF4" w14:textId="77777777" w:rsidR="00465AA5" w:rsidRPr="00337D35" w:rsidRDefault="00465AA5" w:rsidP="00465AA5">
      <w:pPr>
        <w:autoSpaceDN w:val="0"/>
        <w:jc w:val="both"/>
        <w:textAlignment w:val="baseline"/>
        <w:rPr>
          <w:rFonts w:ascii="Tahoma" w:hAnsi="Tahoma" w:cs="Tahoma"/>
          <w:b/>
          <w:kern w:val="3"/>
          <w:sz w:val="18"/>
          <w:szCs w:val="18"/>
        </w:rPr>
      </w:pPr>
    </w:p>
    <w:p w14:paraId="1DBB593B" w14:textId="77777777" w:rsidR="00465AA5" w:rsidRPr="00337D35" w:rsidRDefault="00465AA5" w:rsidP="00465AA5">
      <w:pPr>
        <w:jc w:val="both"/>
        <w:rPr>
          <w:rFonts w:ascii="Tahoma" w:hAnsi="Tahoma" w:cs="Tahoma"/>
          <w:sz w:val="16"/>
          <w:szCs w:val="18"/>
        </w:rPr>
      </w:pPr>
      <w:r w:rsidRPr="00337D35">
        <w:rPr>
          <w:rFonts w:ascii="Tahoma" w:hAnsi="Tahoma" w:cs="Tahoma"/>
          <w:b/>
          <w:sz w:val="18"/>
          <w:szCs w:val="18"/>
        </w:rPr>
        <w:t xml:space="preserve">Samodzielnym Publicznym Zakładem Opieki Zdrowotnej Uniwersyteckim Szpitalem Klinicznym Nr 1 im. Norberta Barlickiego Uniwersytetu Medycznego w Łodzi </w:t>
      </w:r>
      <w:r w:rsidRPr="00337D35">
        <w:rPr>
          <w:rFonts w:ascii="Tahoma" w:hAnsi="Tahoma" w:cs="Tahoma"/>
          <w:sz w:val="18"/>
          <w:szCs w:val="18"/>
        </w:rPr>
        <w:t xml:space="preserve">przy ul. Kopcińskiego 22, (90-153 Łódź), wpisanym do Krajowego Rejestru Sądowego prowadzonego przez Sąd Rejonowy dla Łodzi-Śródmieścia w Łodzi, XX Wydział Krajowego Rejestru Sądowego pod numerem KRS 0000021295, NIP 7251019093, REGON 000288774, </w:t>
      </w:r>
      <w:proofErr w:type="spellStart"/>
      <w:r w:rsidRPr="00337D35">
        <w:rPr>
          <w:rFonts w:ascii="Tahoma" w:hAnsi="Tahoma" w:cs="Tahoma"/>
          <w:sz w:val="18"/>
          <w:szCs w:val="20"/>
        </w:rPr>
        <w:t>BDO</w:t>
      </w:r>
      <w:proofErr w:type="spellEnd"/>
      <w:r w:rsidRPr="00337D35">
        <w:rPr>
          <w:rFonts w:ascii="Tahoma" w:hAnsi="Tahoma" w:cs="Tahoma"/>
          <w:sz w:val="18"/>
          <w:szCs w:val="20"/>
        </w:rPr>
        <w:t xml:space="preserve"> 000015897,</w:t>
      </w:r>
    </w:p>
    <w:p w14:paraId="375AF4D1" w14:textId="77777777" w:rsidR="00465AA5" w:rsidRPr="00337D35" w:rsidRDefault="00465AA5" w:rsidP="00465AA5">
      <w:pPr>
        <w:autoSpaceDN w:val="0"/>
        <w:jc w:val="both"/>
        <w:textAlignment w:val="baseline"/>
        <w:rPr>
          <w:rFonts w:ascii="Tahoma" w:hAnsi="Tahoma" w:cs="Tahoma"/>
          <w:kern w:val="3"/>
          <w:sz w:val="18"/>
          <w:szCs w:val="18"/>
        </w:rPr>
      </w:pPr>
      <w:r w:rsidRPr="00337D35">
        <w:rPr>
          <w:rFonts w:ascii="Tahoma" w:hAnsi="Tahoma" w:cs="Tahoma"/>
          <w:sz w:val="18"/>
          <w:szCs w:val="20"/>
        </w:rPr>
        <w:t>,</w:t>
      </w:r>
      <w:r w:rsidRPr="00337D35">
        <w:rPr>
          <w:rFonts w:ascii="Tahoma" w:hAnsi="Tahoma" w:cs="Tahoma"/>
          <w:kern w:val="3"/>
          <w:sz w:val="18"/>
          <w:szCs w:val="18"/>
        </w:rPr>
        <w:t xml:space="preserve"> reprezentowanym przez: </w:t>
      </w:r>
    </w:p>
    <w:p w14:paraId="376EBB3C" w14:textId="77777777" w:rsidR="00465AA5" w:rsidRPr="00337D35" w:rsidRDefault="00465AA5" w:rsidP="00465AA5">
      <w:pPr>
        <w:autoSpaceDN w:val="0"/>
        <w:jc w:val="both"/>
        <w:textAlignment w:val="baseline"/>
        <w:rPr>
          <w:rFonts w:ascii="Tahoma" w:hAnsi="Tahoma" w:cs="Tahoma"/>
          <w:b/>
          <w:kern w:val="3"/>
          <w:sz w:val="18"/>
          <w:szCs w:val="18"/>
        </w:rPr>
      </w:pPr>
      <w:r>
        <w:rPr>
          <w:rFonts w:ascii="Tahoma" w:hAnsi="Tahoma" w:cs="Tahoma"/>
          <w:b/>
          <w:sz w:val="18"/>
          <w:szCs w:val="18"/>
        </w:rPr>
        <w:t>………………………………………………….</w:t>
      </w:r>
    </w:p>
    <w:p w14:paraId="2E11C750" w14:textId="77777777" w:rsidR="00465AA5" w:rsidRPr="00337D35" w:rsidRDefault="00465AA5" w:rsidP="00465AA5">
      <w:pPr>
        <w:autoSpaceDN w:val="0"/>
        <w:jc w:val="both"/>
        <w:textAlignment w:val="baseline"/>
        <w:rPr>
          <w:rFonts w:ascii="Tahoma" w:hAnsi="Tahoma" w:cs="Tahoma"/>
          <w:kern w:val="3"/>
          <w:sz w:val="18"/>
          <w:szCs w:val="18"/>
        </w:rPr>
      </w:pPr>
      <w:r w:rsidRPr="00337D35">
        <w:rPr>
          <w:rFonts w:ascii="Tahoma" w:hAnsi="Tahoma" w:cs="Tahoma"/>
          <w:kern w:val="3"/>
          <w:sz w:val="18"/>
          <w:szCs w:val="18"/>
        </w:rPr>
        <w:t>zwanym dalej „Administrator/</w:t>
      </w:r>
      <w:r w:rsidRPr="00337D35" w:rsidDel="00F262F7">
        <w:rPr>
          <w:rFonts w:ascii="Tahoma" w:hAnsi="Tahoma" w:cs="Tahoma"/>
          <w:kern w:val="3"/>
          <w:sz w:val="18"/>
          <w:szCs w:val="18"/>
        </w:rPr>
        <w:t xml:space="preserve"> </w:t>
      </w:r>
      <w:r w:rsidRPr="00337D35">
        <w:rPr>
          <w:rFonts w:ascii="Tahoma" w:hAnsi="Tahoma" w:cs="Tahoma"/>
          <w:kern w:val="3"/>
          <w:sz w:val="18"/>
          <w:szCs w:val="18"/>
        </w:rPr>
        <w:t>Zamawiający”</w:t>
      </w:r>
    </w:p>
    <w:p w14:paraId="7B180BB8" w14:textId="77777777" w:rsidR="00465AA5" w:rsidRPr="00337D35" w:rsidRDefault="00465AA5" w:rsidP="00465AA5">
      <w:pPr>
        <w:rPr>
          <w:rFonts w:ascii="Tahoma" w:hAnsi="Tahoma" w:cs="Tahoma"/>
          <w:sz w:val="18"/>
          <w:szCs w:val="18"/>
        </w:rPr>
      </w:pPr>
      <w:r w:rsidRPr="00337D35">
        <w:rPr>
          <w:rFonts w:ascii="Tahoma" w:hAnsi="Tahoma" w:cs="Tahoma"/>
          <w:sz w:val="18"/>
          <w:szCs w:val="18"/>
        </w:rPr>
        <w:t>a</w:t>
      </w:r>
    </w:p>
    <w:p w14:paraId="648692DE" w14:textId="77777777" w:rsidR="00465AA5" w:rsidRPr="00337D35" w:rsidRDefault="00465AA5" w:rsidP="00465AA5">
      <w:pPr>
        <w:jc w:val="both"/>
        <w:rPr>
          <w:rFonts w:ascii="Tahoma" w:hAnsi="Tahoma" w:cs="Tahoma"/>
          <w:kern w:val="3"/>
          <w:sz w:val="18"/>
          <w:szCs w:val="18"/>
        </w:rPr>
      </w:pPr>
      <w:r w:rsidRPr="00337D35">
        <w:rPr>
          <w:rFonts w:ascii="Tahoma" w:hAnsi="Tahoma" w:cs="Tahoma"/>
          <w:b/>
          <w:bCs/>
          <w:sz w:val="18"/>
          <w:szCs w:val="18"/>
        </w:rPr>
        <w:t>………………………</w:t>
      </w:r>
      <w:r w:rsidRPr="00337D35">
        <w:rPr>
          <w:rFonts w:ascii="Tahoma" w:hAnsi="Tahoma" w:cs="Tahoma"/>
          <w:sz w:val="18"/>
          <w:szCs w:val="18"/>
        </w:rPr>
        <w:t xml:space="preserve">. z siedzibą w …………. przy ul………………….., (kod: ………), wpisaną do Krajowego Rejestru Sądowego prowadzonego przez Sąd Rejonowy dla ……………………., ……… Wydział Krajowego Rejestru Sądowego pod numerem KRS…………………….., NIP……………………….., REGON …………………..., </w:t>
      </w:r>
      <w:proofErr w:type="spellStart"/>
      <w:r w:rsidRPr="00337D35">
        <w:rPr>
          <w:rFonts w:ascii="Tahoma" w:hAnsi="Tahoma" w:cs="Tahoma"/>
          <w:sz w:val="18"/>
          <w:szCs w:val="18"/>
        </w:rPr>
        <w:t>BDO</w:t>
      </w:r>
      <w:proofErr w:type="spellEnd"/>
      <w:r w:rsidRPr="00337D35">
        <w:rPr>
          <w:rFonts w:ascii="Tahoma" w:hAnsi="Tahoma" w:cs="Tahoma"/>
          <w:sz w:val="18"/>
          <w:szCs w:val="18"/>
        </w:rPr>
        <w:t xml:space="preserve"> …………, kapitał zakładowy ………………………. zł, </w:t>
      </w:r>
      <w:r w:rsidRPr="00337D35">
        <w:rPr>
          <w:rFonts w:ascii="Tahoma" w:hAnsi="Tahoma" w:cs="Tahoma"/>
          <w:kern w:val="3"/>
          <w:sz w:val="18"/>
          <w:szCs w:val="18"/>
        </w:rPr>
        <w:t>reprezentowanym przez:</w:t>
      </w:r>
    </w:p>
    <w:p w14:paraId="19BD46C3" w14:textId="77777777" w:rsidR="00465AA5" w:rsidRPr="00337D35" w:rsidRDefault="00465AA5" w:rsidP="00465AA5">
      <w:pPr>
        <w:autoSpaceDN w:val="0"/>
        <w:spacing w:before="60" w:after="60"/>
        <w:jc w:val="both"/>
        <w:textAlignment w:val="baseline"/>
        <w:rPr>
          <w:rFonts w:ascii="Tahoma" w:hAnsi="Tahoma" w:cs="Tahoma"/>
          <w:b/>
          <w:kern w:val="3"/>
          <w:sz w:val="18"/>
          <w:szCs w:val="18"/>
        </w:rPr>
      </w:pPr>
      <w:r w:rsidRPr="00337D35">
        <w:rPr>
          <w:rFonts w:ascii="Tahoma" w:hAnsi="Tahoma" w:cs="Tahoma"/>
          <w:kern w:val="3"/>
          <w:sz w:val="18"/>
          <w:szCs w:val="18"/>
        </w:rPr>
        <w:t>…………………………………………………………………….</w:t>
      </w:r>
    </w:p>
    <w:p w14:paraId="0D5060D6" w14:textId="77777777" w:rsidR="00465AA5" w:rsidRPr="00337D35" w:rsidRDefault="00465AA5" w:rsidP="00465AA5">
      <w:pPr>
        <w:autoSpaceDN w:val="0"/>
        <w:spacing w:before="60" w:after="60"/>
        <w:jc w:val="both"/>
        <w:textAlignment w:val="baseline"/>
        <w:rPr>
          <w:rFonts w:ascii="Tahoma" w:hAnsi="Tahoma" w:cs="Tahoma"/>
          <w:kern w:val="3"/>
          <w:sz w:val="18"/>
          <w:szCs w:val="18"/>
        </w:rPr>
      </w:pPr>
      <w:r w:rsidRPr="00337D35">
        <w:rPr>
          <w:rFonts w:ascii="Tahoma" w:hAnsi="Tahoma" w:cs="Tahoma"/>
          <w:kern w:val="3"/>
          <w:sz w:val="18"/>
          <w:szCs w:val="18"/>
        </w:rPr>
        <w:t>zwanym dalej „Przetwarzający/</w:t>
      </w:r>
      <w:r w:rsidRPr="00337D35" w:rsidDel="00F262F7">
        <w:rPr>
          <w:rFonts w:ascii="Tahoma" w:hAnsi="Tahoma" w:cs="Tahoma"/>
          <w:kern w:val="3"/>
          <w:sz w:val="18"/>
          <w:szCs w:val="18"/>
        </w:rPr>
        <w:t xml:space="preserve"> </w:t>
      </w:r>
      <w:r w:rsidRPr="00337D35">
        <w:rPr>
          <w:rFonts w:ascii="Tahoma" w:hAnsi="Tahoma" w:cs="Tahoma"/>
          <w:kern w:val="3"/>
          <w:sz w:val="18"/>
          <w:szCs w:val="18"/>
        </w:rPr>
        <w:t>Wykonawca”</w:t>
      </w:r>
    </w:p>
    <w:p w14:paraId="5F9FBBD8" w14:textId="77777777" w:rsidR="00465AA5" w:rsidRPr="00337D35" w:rsidRDefault="00465AA5" w:rsidP="00465AA5">
      <w:pPr>
        <w:spacing w:before="60" w:after="60"/>
        <w:rPr>
          <w:rFonts w:ascii="Tahoma" w:hAnsi="Tahoma" w:cs="Tahoma"/>
          <w:sz w:val="18"/>
          <w:szCs w:val="18"/>
        </w:rPr>
      </w:pPr>
      <w:r w:rsidRPr="00337D35">
        <w:rPr>
          <w:rFonts w:ascii="Tahoma" w:hAnsi="Tahoma" w:cs="Tahoma"/>
          <w:sz w:val="18"/>
          <w:szCs w:val="18"/>
        </w:rPr>
        <w:t>dalej łącznie jako: „</w:t>
      </w:r>
      <w:r w:rsidRPr="00337D35">
        <w:rPr>
          <w:rFonts w:ascii="Tahoma" w:hAnsi="Tahoma" w:cs="Tahoma"/>
          <w:b/>
          <w:bCs/>
          <w:sz w:val="18"/>
          <w:szCs w:val="18"/>
        </w:rPr>
        <w:t>Strony</w:t>
      </w:r>
      <w:r w:rsidRPr="00337D35">
        <w:rPr>
          <w:rFonts w:ascii="Tahoma" w:hAnsi="Tahoma" w:cs="Tahoma"/>
          <w:sz w:val="18"/>
          <w:szCs w:val="18"/>
        </w:rPr>
        <w:t>”</w:t>
      </w:r>
    </w:p>
    <w:p w14:paraId="0DF63FF6" w14:textId="77777777" w:rsidR="00465AA5" w:rsidRPr="00B94077" w:rsidRDefault="00465AA5" w:rsidP="00465AA5">
      <w:pPr>
        <w:pStyle w:val="Tre"/>
        <w:jc w:val="center"/>
        <w:rPr>
          <w:rFonts w:ascii="Tahoma" w:hAnsi="Tahoma" w:cs="Tahoma"/>
          <w:color w:val="auto"/>
          <w:sz w:val="18"/>
          <w:szCs w:val="18"/>
        </w:rPr>
      </w:pPr>
      <w:r w:rsidRPr="00B94077">
        <w:rPr>
          <w:rFonts w:ascii="Tahoma" w:hAnsi="Tahoma" w:cs="Tahoma"/>
          <w:color w:val="auto"/>
          <w:sz w:val="18"/>
          <w:szCs w:val="18"/>
        </w:rPr>
        <w:t>§ 1</w:t>
      </w:r>
    </w:p>
    <w:p w14:paraId="1E8DD2EF" w14:textId="1BEB8A3D" w:rsidR="00465AA5" w:rsidRPr="00B94077" w:rsidRDefault="00465AA5" w:rsidP="00465AA5">
      <w:pPr>
        <w:pStyle w:val="Tre"/>
        <w:jc w:val="both"/>
        <w:rPr>
          <w:rFonts w:ascii="Tahoma" w:hAnsi="Tahoma" w:cs="Tahoma"/>
          <w:color w:val="auto"/>
          <w:sz w:val="18"/>
          <w:szCs w:val="18"/>
        </w:rPr>
      </w:pPr>
      <w:r w:rsidRPr="00B94077">
        <w:rPr>
          <w:rFonts w:ascii="Tahoma" w:hAnsi="Tahoma" w:cs="Tahoma"/>
          <w:color w:val="auto"/>
          <w:sz w:val="18"/>
          <w:szCs w:val="18"/>
        </w:rPr>
        <w:t xml:space="preserve">W związku z łączącą Strony niniejszej umowy umową </w:t>
      </w:r>
      <w:r w:rsidR="004C614A">
        <w:rPr>
          <w:rFonts w:ascii="Tahoma" w:eastAsia="Times New Roman" w:hAnsi="Tahoma" w:cs="Tahoma"/>
          <w:b/>
          <w:color w:val="auto"/>
          <w:sz w:val="18"/>
          <w:szCs w:val="18"/>
        </w:rPr>
        <w:t>64</w:t>
      </w:r>
      <w:r w:rsidRPr="00B94077">
        <w:rPr>
          <w:rFonts w:ascii="Tahoma" w:eastAsia="Times New Roman" w:hAnsi="Tahoma" w:cs="Tahoma"/>
          <w:b/>
          <w:color w:val="auto"/>
          <w:sz w:val="18"/>
          <w:szCs w:val="18"/>
        </w:rPr>
        <w:t>/</w:t>
      </w:r>
      <w:proofErr w:type="spellStart"/>
      <w:r w:rsidR="00161C2E">
        <w:rPr>
          <w:rFonts w:ascii="Tahoma" w:eastAsia="Times New Roman" w:hAnsi="Tahoma" w:cs="Tahoma"/>
          <w:b/>
          <w:color w:val="auto"/>
          <w:sz w:val="18"/>
          <w:szCs w:val="18"/>
        </w:rPr>
        <w:t>PN</w:t>
      </w:r>
      <w:proofErr w:type="spellEnd"/>
      <w:r>
        <w:rPr>
          <w:rFonts w:ascii="Tahoma" w:eastAsia="Times New Roman" w:hAnsi="Tahoma" w:cs="Tahoma"/>
          <w:b/>
          <w:color w:val="auto"/>
          <w:sz w:val="18"/>
          <w:szCs w:val="18"/>
        </w:rPr>
        <w:t>/</w:t>
      </w:r>
      <w:proofErr w:type="spellStart"/>
      <w:r>
        <w:rPr>
          <w:rFonts w:ascii="Tahoma" w:eastAsia="Times New Roman" w:hAnsi="Tahoma" w:cs="Tahoma"/>
          <w:b/>
          <w:color w:val="auto"/>
          <w:sz w:val="18"/>
          <w:szCs w:val="18"/>
        </w:rPr>
        <w:t>ZP</w:t>
      </w:r>
      <w:proofErr w:type="spellEnd"/>
      <w:r>
        <w:rPr>
          <w:rFonts w:ascii="Tahoma" w:eastAsia="Times New Roman" w:hAnsi="Tahoma" w:cs="Tahoma"/>
          <w:b/>
          <w:color w:val="auto"/>
          <w:sz w:val="18"/>
          <w:szCs w:val="18"/>
        </w:rPr>
        <w:t>/U/……</w:t>
      </w:r>
      <w:r w:rsidRPr="00B94077">
        <w:rPr>
          <w:rFonts w:ascii="Tahoma" w:eastAsia="Times New Roman" w:hAnsi="Tahoma" w:cs="Tahoma"/>
          <w:b/>
          <w:color w:val="auto"/>
          <w:sz w:val="18"/>
          <w:szCs w:val="18"/>
        </w:rPr>
        <w:t>/202</w:t>
      </w:r>
      <w:r w:rsidR="007F5CF6">
        <w:rPr>
          <w:rFonts w:ascii="Tahoma" w:eastAsia="Times New Roman" w:hAnsi="Tahoma" w:cs="Tahoma"/>
          <w:b/>
          <w:color w:val="auto"/>
          <w:sz w:val="18"/>
          <w:szCs w:val="18"/>
        </w:rPr>
        <w:t>4</w:t>
      </w:r>
      <w:r w:rsidRPr="00B94077">
        <w:rPr>
          <w:rFonts w:ascii="Tahoma" w:hAnsi="Tahoma" w:cs="Tahoma"/>
          <w:b/>
          <w:color w:val="auto"/>
          <w:sz w:val="18"/>
          <w:szCs w:val="18"/>
        </w:rPr>
        <w:t xml:space="preserve"> </w:t>
      </w:r>
      <w:r w:rsidR="00E96BBC">
        <w:rPr>
          <w:rFonts w:ascii="Tahoma" w:hAnsi="Tahoma" w:cs="Tahoma"/>
          <w:color w:val="auto"/>
          <w:sz w:val="18"/>
          <w:szCs w:val="18"/>
        </w:rPr>
        <w:t>z dnia …………………………2024</w:t>
      </w:r>
      <w:r w:rsidRPr="00B94077">
        <w:rPr>
          <w:rFonts w:ascii="Tahoma" w:hAnsi="Tahoma" w:cs="Tahoma"/>
          <w:color w:val="auto"/>
          <w:sz w:val="18"/>
          <w:szCs w:val="18"/>
        </w:rPr>
        <w:t xml:space="preserve"> r., zwaną dalej Umową zasadniczą, której przedmiotem jest </w:t>
      </w:r>
      <w:r w:rsidRPr="00B94077">
        <w:rPr>
          <w:rFonts w:ascii="Tahoma" w:hAnsi="Tahoma" w:cs="Tahoma"/>
          <w:b/>
          <w:color w:val="auto"/>
          <w:sz w:val="18"/>
          <w:szCs w:val="18"/>
        </w:rPr>
        <w:t>„</w:t>
      </w:r>
      <w:r w:rsidRPr="00B64FA2">
        <w:rPr>
          <w:rFonts w:ascii="Tahoma" w:hAnsi="Tahoma" w:cs="Tahoma"/>
          <w:b/>
          <w:bCs/>
          <w:iCs/>
          <w:color w:val="auto"/>
          <w:sz w:val="18"/>
          <w:szCs w:val="18"/>
        </w:rPr>
        <w:t>Transport sanitarny</w:t>
      </w:r>
      <w:r w:rsidRPr="00B64FA2">
        <w:rPr>
          <w:rFonts w:ascii="Tahoma" w:hAnsi="Tahoma" w:cs="Tahoma"/>
          <w:b/>
          <w:color w:val="auto"/>
          <w:sz w:val="18"/>
          <w:szCs w:val="18"/>
        </w:rPr>
        <w:t>”</w:t>
      </w:r>
      <w:r w:rsidRPr="00B94077">
        <w:rPr>
          <w:rFonts w:ascii="Tahoma" w:hAnsi="Tahoma" w:cs="Tahoma"/>
          <w:b/>
          <w:color w:val="auto"/>
          <w:sz w:val="18"/>
          <w:szCs w:val="18"/>
        </w:rPr>
        <w:t xml:space="preserve"> </w:t>
      </w:r>
      <w:r w:rsidRPr="00B94077">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41E1CADA" w14:textId="77777777" w:rsidR="00465AA5" w:rsidRPr="00B94077" w:rsidRDefault="00465AA5" w:rsidP="00465AA5">
      <w:pPr>
        <w:pStyle w:val="Tre"/>
        <w:jc w:val="both"/>
        <w:rPr>
          <w:rFonts w:ascii="Tahoma" w:hAnsi="Tahoma" w:cs="Tahoma"/>
          <w:color w:val="auto"/>
          <w:sz w:val="18"/>
          <w:szCs w:val="18"/>
        </w:rPr>
      </w:pPr>
    </w:p>
    <w:p w14:paraId="0E2FF799" w14:textId="77777777" w:rsidR="00465AA5" w:rsidRPr="00B94077" w:rsidRDefault="00465AA5" w:rsidP="00465AA5">
      <w:pPr>
        <w:pStyle w:val="Tre"/>
        <w:jc w:val="center"/>
        <w:rPr>
          <w:rFonts w:ascii="Tahoma" w:hAnsi="Tahoma" w:cs="Tahoma"/>
          <w:color w:val="auto"/>
          <w:sz w:val="18"/>
          <w:szCs w:val="18"/>
        </w:rPr>
      </w:pPr>
    </w:p>
    <w:p w14:paraId="613A595C" w14:textId="77777777" w:rsidR="00465AA5" w:rsidRPr="00B94077" w:rsidRDefault="00465AA5" w:rsidP="00465AA5">
      <w:pPr>
        <w:pStyle w:val="Tre"/>
        <w:jc w:val="center"/>
        <w:rPr>
          <w:rFonts w:ascii="Tahoma" w:hAnsi="Tahoma" w:cs="Tahoma"/>
          <w:color w:val="auto"/>
          <w:sz w:val="18"/>
          <w:szCs w:val="18"/>
        </w:rPr>
      </w:pPr>
      <w:r w:rsidRPr="00B94077">
        <w:rPr>
          <w:rFonts w:ascii="Tahoma" w:hAnsi="Tahoma" w:cs="Tahoma"/>
          <w:color w:val="auto"/>
          <w:sz w:val="18"/>
          <w:szCs w:val="18"/>
        </w:rPr>
        <w:t>§ 2</w:t>
      </w:r>
    </w:p>
    <w:p w14:paraId="3AE80397" w14:textId="77777777" w:rsidR="00465AA5" w:rsidRPr="008A7BC0" w:rsidRDefault="00465AA5" w:rsidP="00465AA5">
      <w:pPr>
        <w:pStyle w:val="Akapitzlist"/>
        <w:numPr>
          <w:ilvl w:val="0"/>
          <w:numId w:val="82"/>
        </w:numPr>
        <w:tabs>
          <w:tab w:val="left" w:pos="1418"/>
        </w:tabs>
        <w:spacing w:after="0" w:line="240" w:lineRule="auto"/>
        <w:jc w:val="both"/>
        <w:rPr>
          <w:rFonts w:ascii="Tahoma" w:hAnsi="Tahoma" w:cs="Tahoma"/>
          <w:sz w:val="18"/>
          <w:szCs w:val="18"/>
        </w:rPr>
      </w:pPr>
      <w:r w:rsidRPr="008A7BC0">
        <w:rPr>
          <w:rFonts w:ascii="Tahoma" w:hAnsi="Tahoma" w:cs="Tahoma"/>
          <w:sz w:val="18"/>
          <w:szCs w:val="18"/>
        </w:rPr>
        <w:t xml:space="preserve">Powierzenie przetwarzania danych osobowych obejmuje dane osobowe dotyczące (kategoria </w:t>
      </w:r>
      <w:proofErr w:type="spellStart"/>
      <w:r w:rsidRPr="008A7BC0">
        <w:rPr>
          <w:rFonts w:ascii="Tahoma" w:hAnsi="Tahoma" w:cs="Tahoma"/>
          <w:sz w:val="18"/>
          <w:szCs w:val="18"/>
        </w:rPr>
        <w:t>os</w:t>
      </w:r>
      <w:r w:rsidRPr="008A7BC0">
        <w:rPr>
          <w:rFonts w:ascii="Tahoma" w:hAnsi="Tahoma" w:cs="Tahoma"/>
          <w:sz w:val="18"/>
          <w:szCs w:val="18"/>
          <w:lang w:val="es-ES"/>
        </w:rPr>
        <w:t>ó</w:t>
      </w:r>
      <w:proofErr w:type="spellEnd"/>
      <w:r w:rsidRPr="008A7BC0">
        <w:rPr>
          <w:rFonts w:ascii="Tahoma" w:hAnsi="Tahoma" w:cs="Tahoma"/>
          <w:sz w:val="18"/>
          <w:szCs w:val="18"/>
        </w:rPr>
        <w:t>b i rodzaj danych)</w:t>
      </w:r>
      <w:r w:rsidRPr="008A7BC0">
        <w:rPr>
          <w:rFonts w:ascii="Tahoma" w:hAnsi="Tahoma" w:cs="Tahoma"/>
          <w:i/>
          <w:iCs/>
          <w:sz w:val="18"/>
          <w:szCs w:val="18"/>
        </w:rPr>
        <w:t>(katalog przykładowy)</w:t>
      </w:r>
      <w:r w:rsidRPr="008A7BC0">
        <w:rPr>
          <w:rFonts w:ascii="Tahoma" w:hAnsi="Tahoma" w:cs="Tahoma"/>
          <w:sz w:val="18"/>
          <w:szCs w:val="18"/>
        </w:rPr>
        <w:t>:</w:t>
      </w:r>
    </w:p>
    <w:p w14:paraId="71DE7897" w14:textId="77777777" w:rsidR="00465AA5" w:rsidRPr="00337D35" w:rsidRDefault="00465AA5" w:rsidP="00465AA5">
      <w:pPr>
        <w:numPr>
          <w:ilvl w:val="1"/>
          <w:numId w:val="82"/>
        </w:numPr>
        <w:jc w:val="both"/>
        <w:rPr>
          <w:rFonts w:ascii="Tahoma" w:hAnsi="Tahoma" w:cs="Tahoma"/>
          <w:sz w:val="18"/>
          <w:szCs w:val="18"/>
        </w:rPr>
      </w:pPr>
      <w:r w:rsidRPr="00337D35">
        <w:rPr>
          <w:rFonts w:ascii="Tahoma" w:hAnsi="Tahoma" w:cs="Tahoma"/>
          <w:b/>
          <w:bCs/>
          <w:sz w:val="18"/>
          <w:szCs w:val="18"/>
        </w:rPr>
        <w:t xml:space="preserve">Rodzaj danych [art. 28 ust. 3 </w:t>
      </w:r>
      <w:proofErr w:type="spellStart"/>
      <w:r w:rsidRPr="00337D35">
        <w:rPr>
          <w:rFonts w:ascii="Tahoma" w:hAnsi="Tahoma" w:cs="Tahoma"/>
          <w:b/>
          <w:bCs/>
          <w:sz w:val="18"/>
          <w:szCs w:val="18"/>
        </w:rPr>
        <w:t>RODO</w:t>
      </w:r>
      <w:proofErr w:type="spellEnd"/>
      <w:r w:rsidRPr="00337D35">
        <w:rPr>
          <w:rFonts w:ascii="Tahoma" w:hAnsi="Tahoma" w:cs="Tahoma"/>
          <w:sz w:val="18"/>
          <w:szCs w:val="18"/>
        </w:rPr>
        <w:t>] Przetwarzanie obejmować będzie następujące rodzaje danych osobowych („</w:t>
      </w:r>
      <w:r w:rsidRPr="00337D35">
        <w:rPr>
          <w:rFonts w:ascii="Tahoma" w:hAnsi="Tahoma" w:cs="Tahoma"/>
          <w:b/>
          <w:bCs/>
          <w:sz w:val="18"/>
          <w:szCs w:val="18"/>
        </w:rPr>
        <w:t>Dane</w:t>
      </w:r>
      <w:r w:rsidRPr="00337D35">
        <w:rPr>
          <w:rFonts w:ascii="Tahoma" w:hAnsi="Tahoma" w:cs="Tahoma"/>
          <w:sz w:val="18"/>
          <w:szCs w:val="18"/>
        </w:rPr>
        <w:t>”):</w:t>
      </w:r>
    </w:p>
    <w:p w14:paraId="7EC536A8" w14:textId="77777777" w:rsidR="00465AA5" w:rsidRPr="00726870" w:rsidRDefault="00465AA5" w:rsidP="00465AA5">
      <w:pPr>
        <w:ind w:left="851" w:right="270"/>
        <w:jc w:val="both"/>
        <w:rPr>
          <w:rFonts w:ascii="Tahoma" w:eastAsia="Calibri" w:hAnsi="Tahoma" w:cs="Tahoma"/>
          <w:sz w:val="18"/>
          <w:szCs w:val="18"/>
          <w:lang w:eastAsia="en-US"/>
        </w:rPr>
      </w:pPr>
      <w:r w:rsidRPr="00726870">
        <w:rPr>
          <w:rFonts w:ascii="Tahoma" w:hAnsi="Tahoma" w:cs="Tahoma"/>
          <w:b/>
          <w:bCs/>
          <w:sz w:val="18"/>
          <w:szCs w:val="18"/>
          <w:lang w:val="x-none" w:eastAsia="x-none"/>
        </w:rPr>
        <w:t>Dane zwykłe</w:t>
      </w:r>
    </w:p>
    <w:p w14:paraId="6ECECA55" w14:textId="77777777" w:rsidR="00465AA5" w:rsidRPr="00726870" w:rsidRDefault="00465AA5" w:rsidP="00465AA5">
      <w:pPr>
        <w:numPr>
          <w:ilvl w:val="0"/>
          <w:numId w:val="83"/>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imię i nazwisko,</w:t>
      </w:r>
    </w:p>
    <w:p w14:paraId="0E351019" w14:textId="77777777" w:rsidR="00465AA5" w:rsidRPr="00726870" w:rsidRDefault="00465AA5" w:rsidP="00465AA5">
      <w:pPr>
        <w:numPr>
          <w:ilvl w:val="0"/>
          <w:numId w:val="83"/>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numer ewidencyjny PESEL,</w:t>
      </w:r>
    </w:p>
    <w:p w14:paraId="24B7543E" w14:textId="77777777" w:rsidR="00465AA5" w:rsidRPr="00726870" w:rsidRDefault="00465AA5" w:rsidP="00465AA5">
      <w:pPr>
        <w:numPr>
          <w:ilvl w:val="0"/>
          <w:numId w:val="83"/>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numery telefonów,</w:t>
      </w:r>
    </w:p>
    <w:p w14:paraId="28279B1A" w14:textId="77777777" w:rsidR="00465AA5" w:rsidRPr="00726870" w:rsidRDefault="00465AA5" w:rsidP="00465AA5">
      <w:pPr>
        <w:numPr>
          <w:ilvl w:val="0"/>
          <w:numId w:val="83"/>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adres zamieszkania/zameldowania/korespondencyjne,</w:t>
      </w:r>
    </w:p>
    <w:p w14:paraId="1276005A" w14:textId="77777777" w:rsidR="00465AA5" w:rsidRDefault="00465AA5" w:rsidP="00465AA5">
      <w:pPr>
        <w:numPr>
          <w:ilvl w:val="0"/>
          <w:numId w:val="83"/>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data i miejsce urodzenia,</w:t>
      </w:r>
    </w:p>
    <w:p w14:paraId="53F8303F" w14:textId="77777777" w:rsidR="00465AA5" w:rsidRDefault="00465AA5" w:rsidP="00465AA5">
      <w:pPr>
        <w:numPr>
          <w:ilvl w:val="0"/>
          <w:numId w:val="83"/>
        </w:numPr>
        <w:ind w:left="851" w:firstLine="0"/>
        <w:jc w:val="both"/>
        <w:rPr>
          <w:rFonts w:ascii="Tahoma" w:hAnsi="Tahoma" w:cs="Tahoma"/>
          <w:sz w:val="18"/>
          <w:szCs w:val="18"/>
          <w:lang w:val="x-none" w:eastAsia="x-none"/>
        </w:rPr>
      </w:pPr>
      <w:r w:rsidRPr="00200E84">
        <w:rPr>
          <w:rFonts w:ascii="Tahoma" w:hAnsi="Tahoma" w:cs="Tahoma"/>
          <w:sz w:val="18"/>
          <w:szCs w:val="18"/>
          <w:lang w:val="x-none" w:eastAsia="x-none"/>
        </w:rPr>
        <w:t>seria i numer dokumentu tożsamości,</w:t>
      </w:r>
    </w:p>
    <w:p w14:paraId="735FB986" w14:textId="77777777" w:rsidR="00465AA5" w:rsidRDefault="00465AA5" w:rsidP="00465AA5">
      <w:pPr>
        <w:numPr>
          <w:ilvl w:val="0"/>
          <w:numId w:val="83"/>
        </w:numPr>
        <w:ind w:left="851" w:firstLine="0"/>
        <w:jc w:val="both"/>
        <w:rPr>
          <w:rFonts w:ascii="Tahoma" w:hAnsi="Tahoma" w:cs="Tahoma"/>
          <w:sz w:val="18"/>
          <w:szCs w:val="18"/>
          <w:lang w:val="x-none" w:eastAsia="x-none"/>
        </w:rPr>
      </w:pPr>
      <w:r w:rsidRPr="00200E84">
        <w:rPr>
          <w:rFonts w:ascii="Tahoma" w:hAnsi="Tahoma" w:cs="Tahoma"/>
          <w:sz w:val="18"/>
          <w:szCs w:val="18"/>
          <w:lang w:val="x-none" w:eastAsia="x-none"/>
        </w:rPr>
        <w:t>kraj pochodzenia,</w:t>
      </w:r>
    </w:p>
    <w:p w14:paraId="3A5D4550" w14:textId="77777777" w:rsidR="00465AA5" w:rsidRDefault="00465AA5" w:rsidP="00465AA5">
      <w:pPr>
        <w:numPr>
          <w:ilvl w:val="0"/>
          <w:numId w:val="83"/>
        </w:numPr>
        <w:ind w:left="851" w:firstLine="0"/>
        <w:jc w:val="both"/>
        <w:rPr>
          <w:rFonts w:ascii="Tahoma" w:hAnsi="Tahoma" w:cs="Tahoma"/>
          <w:sz w:val="18"/>
          <w:szCs w:val="18"/>
          <w:lang w:val="x-none" w:eastAsia="x-none"/>
        </w:rPr>
      </w:pPr>
      <w:r w:rsidRPr="00200E84">
        <w:rPr>
          <w:rFonts w:ascii="Tahoma" w:hAnsi="Tahoma" w:cs="Tahoma"/>
          <w:sz w:val="18"/>
          <w:szCs w:val="18"/>
          <w:lang w:val="x-none" w:eastAsia="x-none"/>
        </w:rPr>
        <w:t>obywatelstwo,</w:t>
      </w:r>
    </w:p>
    <w:p w14:paraId="2738DCD0" w14:textId="77777777" w:rsidR="00465AA5" w:rsidRPr="00200E84" w:rsidRDefault="00465AA5" w:rsidP="00465AA5">
      <w:pPr>
        <w:numPr>
          <w:ilvl w:val="0"/>
          <w:numId w:val="83"/>
        </w:numPr>
        <w:ind w:left="851" w:firstLine="0"/>
        <w:jc w:val="both"/>
        <w:rPr>
          <w:rFonts w:ascii="Tahoma" w:hAnsi="Tahoma" w:cs="Tahoma"/>
          <w:sz w:val="18"/>
          <w:szCs w:val="18"/>
          <w:lang w:val="x-none" w:eastAsia="x-none"/>
        </w:rPr>
      </w:pPr>
      <w:r w:rsidRPr="00200E84">
        <w:rPr>
          <w:rFonts w:ascii="Tahoma" w:hAnsi="Tahoma" w:cs="Tahoma"/>
          <w:sz w:val="18"/>
          <w:szCs w:val="18"/>
          <w:lang w:val="x-none" w:eastAsia="x-none"/>
        </w:rPr>
        <w:t>stan cywilny</w:t>
      </w:r>
      <w:r>
        <w:rPr>
          <w:rFonts w:ascii="Tahoma" w:hAnsi="Tahoma" w:cs="Tahoma"/>
          <w:sz w:val="18"/>
          <w:szCs w:val="18"/>
          <w:lang w:eastAsia="x-none"/>
        </w:rPr>
        <w:t>,</w:t>
      </w:r>
    </w:p>
    <w:p w14:paraId="4B7BEDBB" w14:textId="77777777" w:rsidR="00465AA5" w:rsidRPr="00726870" w:rsidRDefault="00465AA5" w:rsidP="00465AA5">
      <w:pPr>
        <w:ind w:left="851"/>
        <w:jc w:val="both"/>
        <w:rPr>
          <w:rFonts w:ascii="Tahoma" w:hAnsi="Tahoma" w:cs="Tahoma"/>
          <w:b/>
          <w:sz w:val="18"/>
          <w:szCs w:val="18"/>
          <w:lang w:eastAsia="x-none"/>
        </w:rPr>
      </w:pPr>
      <w:r w:rsidRPr="00726870">
        <w:rPr>
          <w:rFonts w:ascii="Tahoma" w:hAnsi="Tahoma" w:cs="Tahoma"/>
          <w:b/>
          <w:sz w:val="18"/>
          <w:szCs w:val="18"/>
          <w:lang w:eastAsia="x-none"/>
        </w:rPr>
        <w:t>Dane szczególnych kategorii:</w:t>
      </w:r>
    </w:p>
    <w:p w14:paraId="6C5BF46D" w14:textId="77777777" w:rsidR="00465AA5" w:rsidRPr="00726870" w:rsidRDefault="00465AA5" w:rsidP="00465AA5">
      <w:pPr>
        <w:numPr>
          <w:ilvl w:val="0"/>
          <w:numId w:val="83"/>
        </w:numPr>
        <w:ind w:left="851" w:firstLine="0"/>
        <w:jc w:val="both"/>
        <w:rPr>
          <w:rFonts w:ascii="Tahoma" w:hAnsi="Tahoma" w:cs="Tahoma"/>
          <w:sz w:val="18"/>
          <w:szCs w:val="18"/>
          <w:lang w:val="x-none" w:eastAsia="x-none"/>
        </w:rPr>
      </w:pPr>
      <w:r w:rsidRPr="00726870">
        <w:rPr>
          <w:rFonts w:ascii="Tahoma" w:hAnsi="Tahoma" w:cs="Tahoma"/>
          <w:sz w:val="18"/>
          <w:szCs w:val="18"/>
          <w:lang w:eastAsia="x-none"/>
        </w:rPr>
        <w:t>dane dotyczące zdrowia,</w:t>
      </w:r>
    </w:p>
    <w:p w14:paraId="1EBCDD1B" w14:textId="77777777" w:rsidR="00465AA5" w:rsidRPr="00726870" w:rsidRDefault="00465AA5" w:rsidP="00465AA5">
      <w:pPr>
        <w:numPr>
          <w:ilvl w:val="0"/>
          <w:numId w:val="83"/>
        </w:numPr>
        <w:ind w:left="851" w:firstLine="0"/>
        <w:jc w:val="both"/>
        <w:rPr>
          <w:rFonts w:ascii="Tahoma" w:hAnsi="Tahoma" w:cs="Tahoma"/>
          <w:sz w:val="18"/>
          <w:szCs w:val="18"/>
          <w:lang w:val="x-none" w:eastAsia="x-none"/>
        </w:rPr>
      </w:pPr>
      <w:r w:rsidRPr="00726870">
        <w:rPr>
          <w:rFonts w:ascii="Tahoma" w:hAnsi="Tahoma" w:cs="Tahoma"/>
          <w:sz w:val="18"/>
          <w:szCs w:val="18"/>
          <w:lang w:eastAsia="x-none"/>
        </w:rPr>
        <w:t>dokumentacja medyczna,</w:t>
      </w:r>
    </w:p>
    <w:p w14:paraId="4E7B10AD" w14:textId="77777777" w:rsidR="00465AA5" w:rsidRPr="00726870" w:rsidRDefault="00465AA5" w:rsidP="00465AA5">
      <w:pPr>
        <w:ind w:left="851"/>
        <w:jc w:val="both"/>
        <w:rPr>
          <w:rFonts w:ascii="Tahoma" w:hAnsi="Tahoma" w:cs="Tahoma"/>
          <w:b/>
          <w:sz w:val="18"/>
          <w:szCs w:val="18"/>
          <w:lang w:eastAsia="x-none"/>
        </w:rPr>
      </w:pPr>
      <w:r w:rsidRPr="00726870">
        <w:rPr>
          <w:rFonts w:ascii="Tahoma" w:hAnsi="Tahoma" w:cs="Tahoma"/>
          <w:b/>
          <w:sz w:val="18"/>
          <w:szCs w:val="18"/>
          <w:lang w:val="x-none" w:eastAsia="x-none"/>
        </w:rPr>
        <w:t>Dane niestrukturyzowane</w:t>
      </w:r>
      <w:r w:rsidRPr="00726870">
        <w:rPr>
          <w:rFonts w:ascii="Tahoma" w:hAnsi="Tahoma" w:cs="Tahoma"/>
          <w:b/>
          <w:sz w:val="18"/>
          <w:szCs w:val="18"/>
          <w:lang w:eastAsia="x-none"/>
        </w:rPr>
        <w:t>:</w:t>
      </w:r>
    </w:p>
    <w:p w14:paraId="623B9BB5" w14:textId="77777777" w:rsidR="00465AA5" w:rsidRPr="00726870" w:rsidRDefault="00465AA5" w:rsidP="00465AA5">
      <w:pPr>
        <w:numPr>
          <w:ilvl w:val="0"/>
          <w:numId w:val="83"/>
        </w:numPr>
        <w:ind w:left="851" w:firstLine="0"/>
        <w:jc w:val="both"/>
        <w:rPr>
          <w:rFonts w:ascii="Tahoma" w:hAnsi="Tahoma" w:cs="Tahoma"/>
          <w:sz w:val="18"/>
          <w:szCs w:val="18"/>
          <w:lang w:val="x-none" w:eastAsia="x-none"/>
        </w:rPr>
      </w:pPr>
      <w:r w:rsidRPr="00726870">
        <w:rPr>
          <w:rFonts w:ascii="Tahoma" w:hAnsi="Tahoma" w:cs="Tahoma"/>
          <w:sz w:val="18"/>
          <w:szCs w:val="18"/>
          <w:lang w:eastAsia="x-none"/>
        </w:rPr>
        <w:t>kontent o potencjalnej i prawdopodobnej zawartości danych osobowych (wpisy, dokumenty tekstowe, obrazy, nagrania, filmy)</w:t>
      </w:r>
    </w:p>
    <w:p w14:paraId="23D146F2" w14:textId="77777777" w:rsidR="00465AA5" w:rsidRPr="00726870" w:rsidRDefault="00465AA5" w:rsidP="00465AA5">
      <w:pPr>
        <w:numPr>
          <w:ilvl w:val="1"/>
          <w:numId w:val="82"/>
        </w:numPr>
        <w:ind w:left="284" w:firstLine="0"/>
        <w:jc w:val="both"/>
        <w:rPr>
          <w:rFonts w:ascii="Tahoma" w:hAnsi="Tahoma" w:cs="Tahoma"/>
          <w:sz w:val="18"/>
          <w:szCs w:val="18"/>
          <w:lang w:val="x-none" w:eastAsia="x-none"/>
        </w:rPr>
      </w:pPr>
      <w:bookmarkStart w:id="9" w:name="_Toc505032485"/>
      <w:bookmarkStart w:id="10" w:name="_Toc477512558"/>
      <w:r w:rsidRPr="00726870">
        <w:rPr>
          <w:rFonts w:ascii="Tahoma" w:hAnsi="Tahoma" w:cs="Tahoma"/>
          <w:b/>
          <w:bCs/>
          <w:sz w:val="18"/>
          <w:szCs w:val="18"/>
          <w:lang w:val="x-none" w:eastAsia="x-none"/>
        </w:rPr>
        <w:t>Kategorie osób</w:t>
      </w:r>
    </w:p>
    <w:p w14:paraId="2E9B83BD" w14:textId="77777777" w:rsidR="00465AA5" w:rsidRPr="00726870" w:rsidRDefault="00465AA5" w:rsidP="00465AA5">
      <w:pPr>
        <w:ind w:left="709"/>
        <w:jc w:val="both"/>
        <w:rPr>
          <w:rFonts w:ascii="Tahoma" w:hAnsi="Tahoma" w:cs="Tahoma"/>
          <w:sz w:val="18"/>
          <w:szCs w:val="18"/>
          <w:lang w:val="x-none" w:eastAsia="x-none"/>
        </w:rPr>
      </w:pPr>
      <w:r w:rsidRPr="00726870">
        <w:rPr>
          <w:rFonts w:ascii="Tahoma" w:hAnsi="Tahoma" w:cs="Tahoma"/>
          <w:sz w:val="18"/>
          <w:szCs w:val="18"/>
          <w:lang w:val="x-none" w:eastAsia="x-none"/>
        </w:rPr>
        <w:t>Przetwarzanie Danych będzie dotyczyć następujących kategorii osób:</w:t>
      </w:r>
    </w:p>
    <w:p w14:paraId="1F19AAA0" w14:textId="77777777" w:rsidR="00465AA5" w:rsidRPr="00726870" w:rsidRDefault="00465AA5" w:rsidP="00465AA5">
      <w:pPr>
        <w:numPr>
          <w:ilvl w:val="0"/>
          <w:numId w:val="84"/>
        </w:numPr>
        <w:ind w:left="851" w:firstLine="0"/>
        <w:jc w:val="both"/>
        <w:rPr>
          <w:rFonts w:ascii="Tahoma" w:hAnsi="Tahoma" w:cs="Tahoma"/>
          <w:sz w:val="18"/>
          <w:szCs w:val="18"/>
          <w:lang w:val="x-none" w:eastAsia="x-none"/>
        </w:rPr>
      </w:pPr>
      <w:r w:rsidRPr="00726870">
        <w:rPr>
          <w:rFonts w:ascii="Tahoma" w:hAnsi="Tahoma" w:cs="Tahoma"/>
          <w:sz w:val="18"/>
          <w:szCs w:val="18"/>
          <w:lang w:val="x-none" w:eastAsia="x-none"/>
        </w:rPr>
        <w:t xml:space="preserve">Pracownicy </w:t>
      </w:r>
      <w:r w:rsidRPr="00726870">
        <w:rPr>
          <w:rFonts w:ascii="Tahoma" w:hAnsi="Tahoma" w:cs="Tahoma"/>
          <w:sz w:val="18"/>
          <w:szCs w:val="18"/>
          <w:lang w:eastAsia="x-none"/>
        </w:rPr>
        <w:t>Przetwarzającego</w:t>
      </w:r>
      <w:r w:rsidRPr="00726870">
        <w:rPr>
          <w:rFonts w:ascii="Tahoma" w:hAnsi="Tahoma" w:cs="Tahoma"/>
          <w:sz w:val="18"/>
          <w:szCs w:val="18"/>
          <w:lang w:val="x-none" w:eastAsia="x-none"/>
        </w:rPr>
        <w:t>/ Administratora i podmiotów stowarzyszonych Administratora,</w:t>
      </w:r>
    </w:p>
    <w:p w14:paraId="36B3821C" w14:textId="77777777" w:rsidR="00465AA5" w:rsidRPr="00726870" w:rsidRDefault="00465AA5" w:rsidP="00465AA5">
      <w:pPr>
        <w:numPr>
          <w:ilvl w:val="0"/>
          <w:numId w:val="84"/>
        </w:numPr>
        <w:ind w:left="851" w:firstLine="0"/>
        <w:jc w:val="both"/>
        <w:rPr>
          <w:rFonts w:ascii="Tahoma" w:hAnsi="Tahoma" w:cs="Tahoma"/>
          <w:sz w:val="18"/>
          <w:szCs w:val="18"/>
          <w:lang w:val="x-none" w:eastAsia="x-none"/>
        </w:rPr>
      </w:pPr>
      <w:r w:rsidRPr="00726870">
        <w:rPr>
          <w:rFonts w:ascii="Tahoma" w:hAnsi="Tahoma" w:cs="Tahoma"/>
          <w:sz w:val="18"/>
          <w:szCs w:val="18"/>
          <w:lang w:eastAsia="x-none"/>
        </w:rPr>
        <w:t>Pacjenci Zamawiającego</w:t>
      </w:r>
    </w:p>
    <w:p w14:paraId="1F9338AD" w14:textId="77777777" w:rsidR="00465AA5" w:rsidRDefault="00465AA5" w:rsidP="00465AA5">
      <w:pPr>
        <w:pStyle w:val="Akapitzlist"/>
        <w:jc w:val="both"/>
        <w:outlineLvl w:val="0"/>
        <w:rPr>
          <w:rFonts w:ascii="Tahoma" w:hAnsi="Tahoma" w:cs="Tahoma"/>
          <w:sz w:val="18"/>
          <w:szCs w:val="18"/>
        </w:rPr>
      </w:pPr>
    </w:p>
    <w:p w14:paraId="6DF209C7" w14:textId="77777777" w:rsidR="00465AA5" w:rsidRDefault="00465AA5" w:rsidP="00465AA5">
      <w:pPr>
        <w:pStyle w:val="Akapitzlist"/>
        <w:jc w:val="center"/>
        <w:outlineLvl w:val="0"/>
        <w:rPr>
          <w:rFonts w:ascii="Tahoma" w:hAnsi="Tahoma" w:cs="Tahoma"/>
          <w:sz w:val="18"/>
          <w:szCs w:val="18"/>
        </w:rPr>
      </w:pPr>
      <w:r w:rsidRPr="008A7BC0">
        <w:rPr>
          <w:rFonts w:ascii="Tahoma" w:hAnsi="Tahoma" w:cs="Tahoma"/>
          <w:sz w:val="18"/>
          <w:szCs w:val="18"/>
        </w:rPr>
        <w:t>§ 3</w:t>
      </w:r>
    </w:p>
    <w:p w14:paraId="10292DA5" w14:textId="77777777" w:rsidR="00465AA5" w:rsidRPr="00337D35" w:rsidRDefault="00465AA5" w:rsidP="00465AA5">
      <w:pPr>
        <w:pStyle w:val="Akapitzlist"/>
        <w:numPr>
          <w:ilvl w:val="6"/>
          <w:numId w:val="53"/>
        </w:numPr>
        <w:ind w:left="284"/>
        <w:jc w:val="both"/>
        <w:outlineLvl w:val="0"/>
        <w:rPr>
          <w:rFonts w:ascii="Tahoma" w:eastAsia="Times New Roman" w:hAnsi="Tahoma" w:cs="Tahoma"/>
          <w:b/>
          <w:bCs/>
          <w:sz w:val="18"/>
          <w:szCs w:val="18"/>
          <w:lang w:eastAsia="pl-PL"/>
        </w:rPr>
      </w:pPr>
      <w:r w:rsidRPr="00337D35">
        <w:rPr>
          <w:rFonts w:ascii="Tahoma" w:hAnsi="Tahoma" w:cs="Tahoma"/>
          <w:sz w:val="18"/>
          <w:szCs w:val="18"/>
        </w:rPr>
        <w:t xml:space="preserve">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w:t>
      </w:r>
      <w:r w:rsidRPr="007F0929">
        <w:rPr>
          <w:rFonts w:ascii="Tahoma" w:hAnsi="Tahoma" w:cs="Tahoma"/>
          <w:sz w:val="18"/>
          <w:szCs w:val="18"/>
        </w:rPr>
        <w:t>§ 4</w:t>
      </w:r>
      <w:r w:rsidRPr="00337D35">
        <w:rPr>
          <w:rFonts w:ascii="Tahoma" w:hAnsi="Tahoma" w:cs="Tahoma"/>
          <w:sz w:val="18"/>
          <w:szCs w:val="18"/>
        </w:rPr>
        <w:t>.</w:t>
      </w:r>
    </w:p>
    <w:p w14:paraId="16C8CC6A" w14:textId="01C1F111" w:rsidR="00465AA5" w:rsidRDefault="00465AA5" w:rsidP="00465AA5">
      <w:pPr>
        <w:ind w:left="360"/>
        <w:jc w:val="both"/>
        <w:outlineLvl w:val="0"/>
        <w:rPr>
          <w:rFonts w:ascii="Tahoma" w:hAnsi="Tahoma" w:cs="Tahoma"/>
          <w:b/>
          <w:bCs/>
          <w:sz w:val="18"/>
          <w:szCs w:val="18"/>
        </w:rPr>
      </w:pPr>
    </w:p>
    <w:p w14:paraId="0849D0C7" w14:textId="77777777" w:rsidR="002834FF" w:rsidRPr="00337D35" w:rsidRDefault="002834FF" w:rsidP="00465AA5">
      <w:pPr>
        <w:ind w:left="360"/>
        <w:jc w:val="both"/>
        <w:outlineLvl w:val="0"/>
        <w:rPr>
          <w:rFonts w:ascii="Tahoma" w:hAnsi="Tahoma" w:cs="Tahoma"/>
          <w:b/>
          <w:bCs/>
          <w:sz w:val="18"/>
          <w:szCs w:val="18"/>
        </w:rPr>
      </w:pPr>
    </w:p>
    <w:bookmarkEnd w:id="9"/>
    <w:bookmarkEnd w:id="10"/>
    <w:p w14:paraId="3056BE33"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4</w:t>
      </w:r>
    </w:p>
    <w:p w14:paraId="3926C3E9" w14:textId="77777777" w:rsidR="00465AA5" w:rsidRPr="008A7BC0" w:rsidRDefault="00465AA5" w:rsidP="00465AA5">
      <w:pPr>
        <w:numPr>
          <w:ilvl w:val="0"/>
          <w:numId w:val="85"/>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Administrator powierza przetwarzanie danych Podmiotowi przetwarzającemu wyłącznie w celu realizacji łączącej Strony Umowy zasadniczej.</w:t>
      </w:r>
    </w:p>
    <w:p w14:paraId="1F36A693" w14:textId="77777777" w:rsidR="00465AA5" w:rsidRPr="008A7BC0" w:rsidRDefault="00465AA5" w:rsidP="00465AA5">
      <w:pPr>
        <w:numPr>
          <w:ilvl w:val="0"/>
          <w:numId w:val="85"/>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przyjmuje dane osobowe do przetwarzania i zobowiązuje się je przetwarzać na zasadach określonych w niniejszej umowie.</w:t>
      </w:r>
    </w:p>
    <w:p w14:paraId="0EA12295" w14:textId="77777777" w:rsidR="00465AA5" w:rsidRPr="008A7BC0" w:rsidRDefault="00465AA5" w:rsidP="00465AA5">
      <w:pPr>
        <w:suppressAutoHyphens/>
        <w:rPr>
          <w:rFonts w:ascii="Tahoma" w:eastAsia="Arial Unicode MS" w:hAnsi="Tahoma" w:cs="Tahoma"/>
          <w:sz w:val="18"/>
          <w:szCs w:val="18"/>
          <w:lang w:eastAsia="ar-SA"/>
        </w:rPr>
      </w:pPr>
    </w:p>
    <w:p w14:paraId="7B098307"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5</w:t>
      </w:r>
    </w:p>
    <w:p w14:paraId="627FA507" w14:textId="77777777" w:rsidR="00465AA5" w:rsidRPr="008A7BC0" w:rsidRDefault="00465AA5" w:rsidP="00465AA5">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zobowiązuje się przetwarzać dane osobowe wyłącznie na udokumentowane zalecenie Administratora, przy czym za udokumentowane zalecenie Administratora uważa się zalecenia przekazywane drogą elektroniczną lub na piśmie.</w:t>
      </w:r>
    </w:p>
    <w:p w14:paraId="55EAEE16" w14:textId="77777777" w:rsidR="00465AA5" w:rsidRPr="008A7BC0" w:rsidRDefault="00465AA5" w:rsidP="00465AA5">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Przy przetwarzaniu danych osobowych, Podmiot przetwarzający zobowiązuje się do przestrzegania obowiązujących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 ochronie danych osobowych,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 xml:space="preserve">ci </w:t>
      </w:r>
      <w:r w:rsidRPr="008A7BC0">
        <w:rPr>
          <w:rFonts w:ascii="Tahoma" w:eastAsia="Arial Unicode MS" w:hAnsi="Tahoma" w:cs="Tahoma"/>
          <w:sz w:val="18"/>
          <w:szCs w:val="18"/>
          <w:lang w:eastAsia="ar-SA"/>
        </w:rPr>
        <w:t xml:space="preserve">ogólnego rozporządzenia o ochronie danych. </w:t>
      </w:r>
    </w:p>
    <w:p w14:paraId="30BC9517" w14:textId="77777777" w:rsidR="00465AA5" w:rsidRPr="008A7BC0" w:rsidRDefault="00465AA5" w:rsidP="00465AA5">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oświadcza, że dysponuje zasobami, doświadczeniem, wiedzą fachową i wykwalifikowanym personelem,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val="pt-PT" w:eastAsia="ar-SA"/>
        </w:rPr>
        <w:t>re umo</w:t>
      </w:r>
      <w:proofErr w:type="spellStart"/>
      <w:r w:rsidRPr="008A7BC0">
        <w:rPr>
          <w:rFonts w:ascii="Tahoma" w:eastAsia="Arial Unicode MS" w:hAnsi="Tahoma" w:cs="Tahoma"/>
          <w:sz w:val="18"/>
          <w:szCs w:val="18"/>
          <w:lang w:eastAsia="ar-SA"/>
        </w:rPr>
        <w:t>żliwiają</w:t>
      </w:r>
      <w:proofErr w:type="spellEnd"/>
      <w:r w:rsidRPr="008A7BC0">
        <w:rPr>
          <w:rFonts w:ascii="Tahoma" w:eastAsia="Arial Unicode MS" w:hAnsi="Tahoma" w:cs="Tahoma"/>
          <w:sz w:val="18"/>
          <w:szCs w:val="18"/>
          <w:lang w:eastAsia="ar-SA"/>
        </w:rPr>
        <w:t xml:space="preserve"> mu prawidłowe wykonanie umowy oraz wdrożenie odpowiednich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technicznych i organizacyjnych, by przetwarzanie spełniało wymogi obowiązujących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 ochronie danych osobowych,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ci og</w:t>
      </w:r>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lnego</w:t>
      </w:r>
      <w:proofErr w:type="spellEnd"/>
      <w:r w:rsidRPr="008A7BC0">
        <w:rPr>
          <w:rFonts w:ascii="Tahoma" w:eastAsia="Arial Unicode MS" w:hAnsi="Tahoma" w:cs="Tahoma"/>
          <w:sz w:val="18"/>
          <w:szCs w:val="18"/>
          <w:lang w:eastAsia="ar-SA"/>
        </w:rPr>
        <w:t xml:space="preserve"> rozporządzenia o ochronie danych.</w:t>
      </w:r>
    </w:p>
    <w:p w14:paraId="4DB057B1" w14:textId="77777777" w:rsidR="00465AA5" w:rsidRPr="008A7BC0" w:rsidRDefault="00465AA5" w:rsidP="00465AA5">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lności</w:t>
      </w:r>
      <w:proofErr w:type="spellEnd"/>
      <w:r w:rsidRPr="008A7BC0">
        <w:rPr>
          <w:rFonts w:ascii="Tahoma" w:eastAsia="Arial Unicode MS" w:hAnsi="Tahoma" w:cs="Tahoma"/>
          <w:sz w:val="18"/>
          <w:szCs w:val="18"/>
          <w:lang w:eastAsia="ar-SA"/>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rych</w:t>
      </w:r>
      <w:proofErr w:type="spellEnd"/>
      <w:r w:rsidRPr="008A7BC0">
        <w:rPr>
          <w:rFonts w:ascii="Tahoma" w:eastAsia="Arial Unicode MS" w:hAnsi="Tahoma" w:cs="Tahoma"/>
          <w:sz w:val="18"/>
          <w:szCs w:val="18"/>
          <w:lang w:eastAsia="ar-SA"/>
        </w:rPr>
        <w:t xml:space="preserve"> mowa w zdaniu poprzednim oraz </w:t>
      </w:r>
      <w:proofErr w:type="spellStart"/>
      <w:r w:rsidRPr="008A7BC0">
        <w:rPr>
          <w:rFonts w:ascii="Tahoma" w:eastAsia="Arial Unicode MS" w:hAnsi="Tahoma" w:cs="Tahoma"/>
          <w:sz w:val="18"/>
          <w:szCs w:val="18"/>
          <w:lang w:eastAsia="ar-SA"/>
        </w:rPr>
        <w:t>spos</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b przetwarzania danych osobowych.</w:t>
      </w:r>
    </w:p>
    <w:p w14:paraId="0120EDF5" w14:textId="77777777" w:rsidR="00465AA5" w:rsidRPr="008A7BC0" w:rsidRDefault="00465AA5" w:rsidP="00465AA5">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zobowiązuje się do zachowania w tajemnicy danych osobowych i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ich zabezpieczenia </w:t>
      </w:r>
      <w:proofErr w:type="spellStart"/>
      <w:r w:rsidRPr="008A7BC0">
        <w:rPr>
          <w:rFonts w:ascii="Tahoma" w:eastAsia="Arial Unicode MS" w:hAnsi="Tahoma" w:cs="Tahoma"/>
          <w:sz w:val="18"/>
          <w:szCs w:val="18"/>
          <w:lang w:eastAsia="ar-SA"/>
        </w:rPr>
        <w:t>zar</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wno</w:t>
      </w:r>
      <w:proofErr w:type="spellEnd"/>
      <w:r w:rsidRPr="008A7BC0">
        <w:rPr>
          <w:rFonts w:ascii="Tahoma" w:eastAsia="Arial Unicode MS" w:hAnsi="Tahoma" w:cs="Tahoma"/>
          <w:sz w:val="18"/>
          <w:szCs w:val="18"/>
          <w:lang w:eastAsia="ar-SA"/>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ich zabezpieczenia </w:t>
      </w:r>
      <w:proofErr w:type="spellStart"/>
      <w:r w:rsidRPr="008A7BC0">
        <w:rPr>
          <w:rFonts w:ascii="Tahoma" w:eastAsia="Arial Unicode MS" w:hAnsi="Tahoma" w:cs="Tahoma"/>
          <w:sz w:val="18"/>
          <w:szCs w:val="18"/>
          <w:lang w:eastAsia="ar-SA"/>
        </w:rPr>
        <w:t>zar</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wno</w:t>
      </w:r>
      <w:proofErr w:type="spellEnd"/>
      <w:r w:rsidRPr="008A7BC0">
        <w:rPr>
          <w:rFonts w:ascii="Tahoma" w:eastAsia="Arial Unicode MS" w:hAnsi="Tahoma" w:cs="Tahoma"/>
          <w:sz w:val="18"/>
          <w:szCs w:val="18"/>
          <w:lang w:eastAsia="ar-SA"/>
        </w:rPr>
        <w:t xml:space="preserve"> w okresie obowiązywania niniejszej umowy, jaki i po jej rozwiązaniu.</w:t>
      </w:r>
    </w:p>
    <w:p w14:paraId="67557C82" w14:textId="77777777" w:rsidR="00465AA5" w:rsidRPr="008A7BC0" w:rsidRDefault="00465AA5" w:rsidP="00465AA5">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55968362" w14:textId="77777777" w:rsidR="00465AA5" w:rsidRPr="008A7BC0" w:rsidRDefault="00465AA5" w:rsidP="00465AA5">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niezwłocznie informuje Administratora o jakimkolwiek postępowaniu,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lności</w:t>
      </w:r>
      <w:proofErr w:type="spellEnd"/>
      <w:r w:rsidRPr="008A7BC0">
        <w:rPr>
          <w:rFonts w:ascii="Tahoma" w:eastAsia="Arial Unicode MS" w:hAnsi="Tahoma" w:cs="Tahoma"/>
          <w:sz w:val="18"/>
          <w:szCs w:val="18"/>
          <w:lang w:eastAsia="ar-SA"/>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0A3B2B16" w14:textId="77777777" w:rsidR="00465AA5" w:rsidRPr="008A7BC0" w:rsidRDefault="00465AA5" w:rsidP="00465AA5">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Przetwarzający nie może przekazywać powierzonych mu do przetwarzania danych osobowych do podmiot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znajdujących się w państwach spoza Europejskiego Obszaru Gospodarczego.</w:t>
      </w:r>
    </w:p>
    <w:p w14:paraId="1AF08E5C" w14:textId="77777777" w:rsidR="00465AA5" w:rsidRPr="008A7BC0" w:rsidRDefault="00465AA5" w:rsidP="00465AA5">
      <w:pPr>
        <w:numPr>
          <w:ilvl w:val="0"/>
          <w:numId w:val="86"/>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zobowiązuje się: </w:t>
      </w:r>
    </w:p>
    <w:p w14:paraId="19922F13" w14:textId="77777777" w:rsidR="00465AA5" w:rsidRPr="008A7BC0" w:rsidRDefault="00465AA5" w:rsidP="00465AA5">
      <w:pPr>
        <w:numPr>
          <w:ilvl w:val="1"/>
          <w:numId w:val="91"/>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uwzględniając charakter przetwarzania oraz dostępne mu informacje, pomagać Administratorowi w wywiązywaniu się z </w:t>
      </w:r>
      <w:proofErr w:type="spellStart"/>
      <w:r w:rsidRPr="008A7BC0">
        <w:rPr>
          <w:rFonts w:ascii="Tahoma" w:eastAsia="Arial Unicode MS" w:hAnsi="Tahoma" w:cs="Tahoma"/>
          <w:sz w:val="18"/>
          <w:szCs w:val="18"/>
          <w:lang w:eastAsia="ar-SA"/>
        </w:rPr>
        <w:t>obowiązk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określonych w art. 32-36 ogólnego rozporządzenia o ochronie danych, a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 xml:space="preserve">ci </w:t>
      </w:r>
      <w:r w:rsidRPr="008A7BC0">
        <w:rPr>
          <w:rFonts w:ascii="Tahoma" w:eastAsia="Arial Unicode MS" w:hAnsi="Tahoma" w:cs="Tahoma"/>
          <w:sz w:val="18"/>
          <w:szCs w:val="18"/>
          <w:lang w:eastAsia="ar-SA"/>
        </w:rPr>
        <w:t xml:space="preserve">Podmiot przetwarzający zobowiązuje się przekazywać Administratorowi informacje oraz przyjmować jego zalecenia dotyczące stosowanych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zabezpieczania powierzonych danych osobowych, </w:t>
      </w:r>
      <w:proofErr w:type="spellStart"/>
      <w:r w:rsidRPr="008A7BC0">
        <w:rPr>
          <w:rFonts w:ascii="Tahoma" w:eastAsia="Arial Unicode MS" w:hAnsi="Tahoma" w:cs="Tahoma"/>
          <w:sz w:val="18"/>
          <w:szCs w:val="18"/>
          <w:lang w:eastAsia="ar-SA"/>
        </w:rPr>
        <w:t>przypadk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naruszenia ochrony danych osobowych będących przedmiotem niniejszej umowy;</w:t>
      </w:r>
    </w:p>
    <w:p w14:paraId="1824A29A" w14:textId="77777777" w:rsidR="00465AA5" w:rsidRPr="008A7BC0" w:rsidRDefault="00465AA5" w:rsidP="00465AA5">
      <w:pPr>
        <w:numPr>
          <w:ilvl w:val="1"/>
          <w:numId w:val="91"/>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przekazywać Administratorowi niezwłocznie, nie </w:t>
      </w:r>
      <w:proofErr w:type="spellStart"/>
      <w:r w:rsidRPr="008A7BC0">
        <w:rPr>
          <w:rFonts w:ascii="Tahoma" w:eastAsia="Arial Unicode MS" w:hAnsi="Tahoma" w:cs="Tahoma"/>
          <w:sz w:val="18"/>
          <w:szCs w:val="18"/>
          <w:lang w:eastAsia="ar-SA"/>
        </w:rPr>
        <w:t>póżniej</w:t>
      </w:r>
      <w:proofErr w:type="spellEnd"/>
      <w:r w:rsidRPr="008A7BC0">
        <w:rPr>
          <w:rFonts w:ascii="Tahoma" w:eastAsia="Arial Unicode MS" w:hAnsi="Tahoma" w:cs="Tahoma"/>
          <w:sz w:val="18"/>
          <w:szCs w:val="18"/>
          <w:lang w:eastAsia="ar-SA"/>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rym mowa w art. 33 ust. 3 ogólnego rozporządzenia o ochronie danych;</w:t>
      </w:r>
    </w:p>
    <w:p w14:paraId="507EB859" w14:textId="77777777" w:rsidR="00465AA5" w:rsidRPr="008A7BC0" w:rsidRDefault="00465AA5" w:rsidP="00465AA5">
      <w:pPr>
        <w:numPr>
          <w:ilvl w:val="1"/>
          <w:numId w:val="91"/>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miarę możliwości pomagać Administratorowi, poprzez odpowiednie środki techniczne i organizacyjne oraz na podstawie odrębnych ustaleń, w wywiązywaniu się z obowiązku odpowiadania na żądania os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b,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rych</w:t>
      </w:r>
      <w:proofErr w:type="spellEnd"/>
      <w:r w:rsidRPr="008A7BC0">
        <w:rPr>
          <w:rFonts w:ascii="Tahoma" w:eastAsia="Arial Unicode MS" w:hAnsi="Tahoma" w:cs="Tahoma"/>
          <w:sz w:val="18"/>
          <w:szCs w:val="18"/>
          <w:lang w:eastAsia="ar-SA"/>
        </w:rPr>
        <w:t xml:space="preserve"> dane dotyczą, w zakresie wykonywania ich praw określonych w rozdziale III ogólnego rozporządzenia o ochronie danych;</w:t>
      </w:r>
    </w:p>
    <w:p w14:paraId="28731656" w14:textId="77777777" w:rsidR="00465AA5" w:rsidRPr="008A7BC0" w:rsidRDefault="00465AA5" w:rsidP="00465AA5">
      <w:pPr>
        <w:numPr>
          <w:ilvl w:val="1"/>
          <w:numId w:val="91"/>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niezwłocznie poinformować Administratora, jeżeli zdaniem Podmiotu przetwarzającego wydane mu zalecenie stanowi naruszenie ogólnego rozporządzenia o ochronie danych lub innych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dotyczących ochrony danych.</w:t>
      </w:r>
    </w:p>
    <w:p w14:paraId="622C9936" w14:textId="77777777" w:rsidR="00465AA5" w:rsidRPr="008A7BC0" w:rsidRDefault="00465AA5" w:rsidP="00465AA5">
      <w:pPr>
        <w:suppressAutoHyphens/>
        <w:jc w:val="center"/>
        <w:rPr>
          <w:rFonts w:ascii="Tahoma" w:eastAsia="Arial Unicode MS" w:hAnsi="Tahoma" w:cs="Tahoma"/>
          <w:sz w:val="18"/>
          <w:szCs w:val="18"/>
          <w:lang w:eastAsia="ar-SA"/>
        </w:rPr>
      </w:pPr>
    </w:p>
    <w:p w14:paraId="63FEA0C1"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6</w:t>
      </w:r>
    </w:p>
    <w:p w14:paraId="0EC6AF5D" w14:textId="77777777" w:rsidR="00465AA5" w:rsidRPr="008A7BC0" w:rsidRDefault="00465AA5" w:rsidP="00465AA5">
      <w:pPr>
        <w:numPr>
          <w:ilvl w:val="0"/>
          <w:numId w:val="8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77423B0E" w14:textId="77777777" w:rsidR="00465AA5" w:rsidRPr="008A7BC0" w:rsidRDefault="00465AA5" w:rsidP="00465AA5">
      <w:pPr>
        <w:numPr>
          <w:ilvl w:val="0"/>
          <w:numId w:val="8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Zgoda wydawana jest w odniesieniu do ściśle określonych os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b lub podmiot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oraz określa cel, zakres oraz warunki dalszego powierzenia przetwarzania danych osobowych. </w:t>
      </w:r>
    </w:p>
    <w:p w14:paraId="42E071BC" w14:textId="77777777" w:rsidR="00465AA5" w:rsidRPr="008A7BC0" w:rsidRDefault="00465AA5" w:rsidP="00465AA5">
      <w:pPr>
        <w:numPr>
          <w:ilvl w:val="0"/>
          <w:numId w:val="8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wypadku wyrażenia przez Administratora zgody, o której mowa w ust. 1 powyżej, odpowiedzialność wobec Administratora za działania innego podmiotu ponosi w całości Podmiot przetwarzający.</w:t>
      </w:r>
    </w:p>
    <w:p w14:paraId="377817A2" w14:textId="77777777" w:rsidR="00465AA5" w:rsidRPr="008A7BC0" w:rsidRDefault="00465AA5" w:rsidP="00465AA5">
      <w:pPr>
        <w:suppressAutoHyphens/>
        <w:jc w:val="both"/>
        <w:rPr>
          <w:rFonts w:ascii="Tahoma" w:eastAsia="Arial Unicode MS" w:hAnsi="Tahoma" w:cs="Tahoma"/>
          <w:sz w:val="18"/>
          <w:szCs w:val="18"/>
          <w:lang w:eastAsia="ar-SA"/>
        </w:rPr>
      </w:pPr>
    </w:p>
    <w:p w14:paraId="152F6FA1" w14:textId="77777777" w:rsidR="00465AA5" w:rsidRPr="008A7BC0" w:rsidRDefault="00465AA5" w:rsidP="00465AA5">
      <w:pPr>
        <w:suppressAutoHyphens/>
        <w:jc w:val="center"/>
        <w:rPr>
          <w:rFonts w:ascii="Tahoma" w:eastAsia="Arial Unicode MS" w:hAnsi="Tahoma" w:cs="Tahoma"/>
          <w:sz w:val="18"/>
          <w:szCs w:val="18"/>
          <w:lang w:eastAsia="ar-SA"/>
        </w:rPr>
      </w:pPr>
    </w:p>
    <w:p w14:paraId="57DA3BCB"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7</w:t>
      </w:r>
    </w:p>
    <w:p w14:paraId="04A17D6A" w14:textId="77777777" w:rsidR="00465AA5" w:rsidRPr="008A7BC0" w:rsidRDefault="00465AA5" w:rsidP="00465AA5">
      <w:pPr>
        <w:numPr>
          <w:ilvl w:val="0"/>
          <w:numId w:val="87"/>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42550ECB" w14:textId="77777777" w:rsidR="00465AA5" w:rsidRPr="008A7BC0" w:rsidRDefault="00465AA5" w:rsidP="00465AA5">
      <w:pPr>
        <w:numPr>
          <w:ilvl w:val="0"/>
          <w:numId w:val="87"/>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Administrator jest zobowiązany uprzedzić Podmiot przetwarzający o planowanej kontroli, nie później niż na 7 dni przed przystąpieniem do jej dokonania.</w:t>
      </w:r>
    </w:p>
    <w:p w14:paraId="54255FEE" w14:textId="77777777" w:rsidR="00465AA5" w:rsidRPr="008A7BC0" w:rsidRDefault="00465AA5" w:rsidP="00465AA5">
      <w:pPr>
        <w:numPr>
          <w:ilvl w:val="0"/>
          <w:numId w:val="87"/>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wypadkach nie cierpiących zwłoki (w szczególności gdy Administrator podjął podejrzenie o naruszeniu przez Podmiot przetwarzający warunków niniejszej umowy) Administrator jest uprawniony do przeprowadzenia audytu lub inspekcji bez uprzedzenia.</w:t>
      </w:r>
    </w:p>
    <w:p w14:paraId="38DE13AA" w14:textId="77777777" w:rsidR="00465AA5" w:rsidRPr="008A7BC0" w:rsidRDefault="00465AA5" w:rsidP="00465AA5">
      <w:pPr>
        <w:numPr>
          <w:ilvl w:val="0"/>
          <w:numId w:val="87"/>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przeprowadzonych przez Administratora lub upoważnionego przez niego audytora. </w:t>
      </w:r>
    </w:p>
    <w:p w14:paraId="3AA5314E" w14:textId="77777777" w:rsidR="00465AA5" w:rsidRPr="008A7BC0" w:rsidRDefault="00465AA5" w:rsidP="00465AA5">
      <w:pPr>
        <w:numPr>
          <w:ilvl w:val="0"/>
          <w:numId w:val="87"/>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Niezależnie od powyższego Podmiot przetwarzający jest obowiązany udostępnić Administratorowi wszelkie informacje niezbędne do wykazania spełnienia obowiązków określonych w ogólnym rozporządzeniu o ochronie danych.</w:t>
      </w:r>
    </w:p>
    <w:p w14:paraId="6E61614A" w14:textId="77777777" w:rsidR="00465AA5" w:rsidRPr="008A7BC0" w:rsidRDefault="00465AA5" w:rsidP="00465AA5">
      <w:pPr>
        <w:suppressAutoHyphens/>
        <w:jc w:val="both"/>
        <w:rPr>
          <w:rFonts w:ascii="Tahoma" w:eastAsia="Arial Unicode MS" w:hAnsi="Tahoma" w:cs="Tahoma"/>
          <w:sz w:val="18"/>
          <w:szCs w:val="18"/>
          <w:lang w:eastAsia="ar-SA"/>
        </w:rPr>
      </w:pPr>
    </w:p>
    <w:p w14:paraId="70530F85"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8</w:t>
      </w:r>
    </w:p>
    <w:p w14:paraId="09179225" w14:textId="77777777" w:rsidR="00465AA5" w:rsidRPr="008A7BC0" w:rsidRDefault="00465AA5" w:rsidP="00465AA5">
      <w:pPr>
        <w:numPr>
          <w:ilvl w:val="0"/>
          <w:numId w:val="90"/>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jest uprawniony do przetwarzania danych osobowych w imieniu Administratora przez czas obowiązywania niniejszej umowy oraz Umowy zasadniczej.</w:t>
      </w:r>
    </w:p>
    <w:p w14:paraId="684E4E3C" w14:textId="77777777" w:rsidR="00465AA5" w:rsidRPr="008A7BC0" w:rsidRDefault="00465AA5" w:rsidP="00465AA5">
      <w:pPr>
        <w:numPr>
          <w:ilvl w:val="0"/>
          <w:numId w:val="90"/>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jest zawarta na czas określony, który odpowiada okresem czasowi obowiązywania umowy zasadniczej.</w:t>
      </w:r>
    </w:p>
    <w:p w14:paraId="1F1C47DD" w14:textId="77777777" w:rsidR="00465AA5" w:rsidRPr="008A7BC0" w:rsidRDefault="00465AA5" w:rsidP="00465AA5">
      <w:pPr>
        <w:numPr>
          <w:ilvl w:val="0"/>
          <w:numId w:val="90"/>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Rozwiązanie, wypowiedzenie lub wygaśnięcie umowy powoduje odpowiednio jednoczesne rozwiązanie, wypowiedzenie lub wygaśnięcie umowy zasadniczej.</w:t>
      </w:r>
    </w:p>
    <w:p w14:paraId="1AFDAAA0" w14:textId="77777777" w:rsidR="00465AA5" w:rsidRPr="008A7BC0" w:rsidRDefault="00465AA5" w:rsidP="00465AA5">
      <w:pPr>
        <w:numPr>
          <w:ilvl w:val="0"/>
          <w:numId w:val="90"/>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10877E97" w14:textId="77777777" w:rsidR="00465AA5" w:rsidRPr="008A7BC0" w:rsidRDefault="00465AA5" w:rsidP="00465AA5">
      <w:pPr>
        <w:numPr>
          <w:ilvl w:val="1"/>
          <w:numId w:val="92"/>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dokonuje przetwarzania danych osobowych w celu lub w sposób inny niż określony w umowie;</w:t>
      </w:r>
    </w:p>
    <w:p w14:paraId="39101EC1" w14:textId="77777777" w:rsidR="00465AA5" w:rsidRPr="008A7BC0" w:rsidRDefault="00465AA5" w:rsidP="00465AA5">
      <w:pPr>
        <w:numPr>
          <w:ilvl w:val="1"/>
          <w:numId w:val="92"/>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dokonuje powierzenia przetwarzania danych osobowych innemu podmiotowi z naruszeniem § 5 ust. 1 umowy;</w:t>
      </w:r>
    </w:p>
    <w:p w14:paraId="3A7898EC" w14:textId="77777777" w:rsidR="00465AA5" w:rsidRPr="008A7BC0" w:rsidRDefault="00465AA5" w:rsidP="00465AA5">
      <w:pPr>
        <w:numPr>
          <w:ilvl w:val="1"/>
          <w:numId w:val="92"/>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zaniechał wdrożenia środków technicznych i organizacyjnych zapewniających odpowiedni stopień bezpieczeństwa danych osobowych.</w:t>
      </w:r>
    </w:p>
    <w:p w14:paraId="3F8F6229" w14:textId="77777777" w:rsidR="00465AA5" w:rsidRPr="008A7BC0" w:rsidRDefault="00465AA5" w:rsidP="00465AA5">
      <w:pPr>
        <w:numPr>
          <w:ilvl w:val="0"/>
          <w:numId w:val="90"/>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7AB5A338" w14:textId="77777777" w:rsidR="00465AA5" w:rsidRPr="008A7BC0" w:rsidRDefault="00465AA5" w:rsidP="00465AA5">
      <w:pPr>
        <w:suppressAutoHyphens/>
        <w:jc w:val="both"/>
        <w:rPr>
          <w:rFonts w:ascii="Tahoma" w:eastAsia="Arial Unicode MS" w:hAnsi="Tahoma" w:cs="Tahoma"/>
          <w:sz w:val="18"/>
          <w:szCs w:val="18"/>
          <w:lang w:eastAsia="ar-SA"/>
        </w:rPr>
      </w:pPr>
    </w:p>
    <w:p w14:paraId="2EF22D54"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9</w:t>
      </w:r>
    </w:p>
    <w:p w14:paraId="710C3F9F" w14:textId="77777777" w:rsidR="00465AA5" w:rsidRPr="008A7BC0" w:rsidRDefault="00465AA5" w:rsidP="00465AA5">
      <w:pPr>
        <w:suppressAutoHyphens/>
        <w:ind w:left="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7DF1A25B" w14:textId="77777777" w:rsidR="00465AA5" w:rsidRPr="008A7BC0" w:rsidRDefault="00465AA5" w:rsidP="00465AA5">
      <w:pPr>
        <w:suppressAutoHyphens/>
        <w:jc w:val="center"/>
        <w:rPr>
          <w:rFonts w:ascii="Tahoma" w:eastAsia="Arial Unicode MS" w:hAnsi="Tahoma" w:cs="Tahoma"/>
          <w:sz w:val="18"/>
          <w:szCs w:val="18"/>
          <w:lang w:eastAsia="ar-SA"/>
        </w:rPr>
      </w:pPr>
    </w:p>
    <w:p w14:paraId="39EE76F8"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10</w:t>
      </w:r>
    </w:p>
    <w:p w14:paraId="79747E88" w14:textId="1038676B" w:rsidR="00465AA5" w:rsidRPr="008A7BC0" w:rsidRDefault="00E84073" w:rsidP="00465AA5">
      <w:pPr>
        <w:numPr>
          <w:ilvl w:val="0"/>
          <w:numId w:val="88"/>
        </w:numPr>
        <w:tabs>
          <w:tab w:val="clear" w:pos="0"/>
        </w:tabs>
        <w:suppressAutoHyphens/>
        <w:ind w:left="284" w:hanging="284"/>
        <w:jc w:val="both"/>
        <w:rPr>
          <w:rFonts w:ascii="Tahoma" w:eastAsia="Arial Unicode MS" w:hAnsi="Tahoma" w:cs="Tahoma"/>
          <w:sz w:val="18"/>
          <w:szCs w:val="18"/>
          <w:lang w:eastAsia="ar-SA"/>
        </w:rPr>
      </w:pPr>
      <w:r>
        <w:rPr>
          <w:rFonts w:ascii="Tahoma" w:eastAsia="Arial Unicode MS" w:hAnsi="Tahoma" w:cs="Tahoma"/>
          <w:sz w:val="18"/>
          <w:szCs w:val="18"/>
          <w:lang w:eastAsia="ar-SA"/>
        </w:rPr>
        <w:t>Wszelkie z</w:t>
      </w:r>
      <w:r w:rsidR="00465AA5" w:rsidRPr="008A7BC0">
        <w:rPr>
          <w:rFonts w:ascii="Tahoma" w:eastAsia="Arial Unicode MS" w:hAnsi="Tahoma" w:cs="Tahoma"/>
          <w:sz w:val="18"/>
          <w:szCs w:val="18"/>
          <w:lang w:eastAsia="ar-SA"/>
        </w:rPr>
        <w:t>miany niniejszej umowy wymagają zachowania formy pisemnej pod rygorem nieważności.</w:t>
      </w:r>
    </w:p>
    <w:p w14:paraId="05271EC5" w14:textId="63E0988E" w:rsidR="00465AA5" w:rsidRPr="008A7BC0" w:rsidRDefault="00465AA5" w:rsidP="00465AA5">
      <w:pPr>
        <w:numPr>
          <w:ilvl w:val="0"/>
          <w:numId w:val="88"/>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W razie </w:t>
      </w:r>
      <w:r w:rsidR="00E84073" w:rsidRPr="008A7BC0">
        <w:rPr>
          <w:rFonts w:ascii="Tahoma" w:eastAsia="Arial Unicode MS" w:hAnsi="Tahoma" w:cs="Tahoma"/>
          <w:sz w:val="18"/>
          <w:szCs w:val="18"/>
          <w:lang w:eastAsia="ar-SA"/>
        </w:rPr>
        <w:t>sprzeczności</w:t>
      </w:r>
      <w:r w:rsidRPr="008A7BC0">
        <w:rPr>
          <w:rFonts w:ascii="Tahoma" w:eastAsia="Arial Unicode MS" w:hAnsi="Tahoma" w:cs="Tahoma"/>
          <w:sz w:val="18"/>
          <w:szCs w:val="18"/>
          <w:lang w:val="it-IT" w:eastAsia="ar-SA"/>
        </w:rPr>
        <w:t xml:space="preserve">ci </w:t>
      </w:r>
      <w:r w:rsidR="00E84073">
        <w:rPr>
          <w:rFonts w:ascii="Tahoma" w:eastAsia="Arial Unicode MS" w:hAnsi="Tahoma" w:cs="Tahoma"/>
          <w:sz w:val="18"/>
          <w:szCs w:val="18"/>
          <w:lang w:val="it-IT" w:eastAsia="ar-SA"/>
        </w:rPr>
        <w:t>między</w:t>
      </w:r>
      <w:r w:rsidRPr="008A7BC0">
        <w:rPr>
          <w:rFonts w:ascii="Tahoma" w:eastAsia="Arial Unicode MS" w:hAnsi="Tahoma" w:cs="Tahoma"/>
          <w:sz w:val="18"/>
          <w:szCs w:val="18"/>
          <w:lang w:eastAsia="ar-SA"/>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48D42CAE" w14:textId="77777777" w:rsidR="00465AA5" w:rsidRPr="008A7BC0" w:rsidRDefault="00465AA5" w:rsidP="00465AA5">
      <w:pPr>
        <w:numPr>
          <w:ilvl w:val="0"/>
          <w:numId w:val="88"/>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podlega przepisom ogólnego rozporządzenia o ochronie danych oraz prawu polskiemu.</w:t>
      </w:r>
    </w:p>
    <w:p w14:paraId="0EC2E322" w14:textId="77777777" w:rsidR="00465AA5" w:rsidRPr="008A7BC0" w:rsidRDefault="00465AA5" w:rsidP="00465AA5">
      <w:pPr>
        <w:numPr>
          <w:ilvl w:val="0"/>
          <w:numId w:val="88"/>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Wszelkie spory wynikłe ze stosunku prawnego objętego niniejszą umową rozpatrywane będą przez sąd właściwy dla siedziby Administratora.</w:t>
      </w:r>
    </w:p>
    <w:p w14:paraId="6590539C" w14:textId="77777777" w:rsidR="00465AA5" w:rsidRPr="00BB7F2C" w:rsidRDefault="00465AA5" w:rsidP="00465AA5">
      <w:pPr>
        <w:pStyle w:val="Akapitzlist"/>
        <w:numPr>
          <w:ilvl w:val="0"/>
          <w:numId w:val="88"/>
        </w:numPr>
        <w:tabs>
          <w:tab w:val="clear" w:pos="0"/>
        </w:tabs>
        <w:ind w:left="284" w:hanging="284"/>
        <w:jc w:val="both"/>
        <w:rPr>
          <w:rFonts w:ascii="Tahoma" w:hAnsi="Tahoma" w:cs="Tahoma"/>
          <w:sz w:val="18"/>
          <w:szCs w:val="18"/>
        </w:rPr>
      </w:pPr>
      <w:r w:rsidRPr="00BB7F2C">
        <w:rPr>
          <w:rFonts w:ascii="Tahoma" w:hAnsi="Tahoma" w:cs="Tahoma"/>
          <w:sz w:val="18"/>
          <w:szCs w:val="18"/>
        </w:rPr>
        <w:t>Umowa została sporządzona w dwóch egzemplarzach, po jednym dla każdej ze stron.</w:t>
      </w:r>
    </w:p>
    <w:p w14:paraId="6CE473B7" w14:textId="77777777" w:rsidR="00465AA5" w:rsidRPr="00337D35" w:rsidRDefault="00465AA5" w:rsidP="00465AA5">
      <w:pPr>
        <w:rPr>
          <w:rFonts w:ascii="Tahoma" w:hAnsi="Tahoma" w:cs="Tahoma"/>
          <w:sz w:val="18"/>
          <w:szCs w:val="18"/>
        </w:rPr>
      </w:pPr>
    </w:p>
    <w:p w14:paraId="133830D7" w14:textId="77777777" w:rsidR="00465AA5" w:rsidRPr="00337D35" w:rsidRDefault="00465AA5" w:rsidP="00465AA5">
      <w:pPr>
        <w:rPr>
          <w:rFonts w:ascii="Tahoma" w:hAnsi="Tahoma" w:cs="Tahoma"/>
          <w:sz w:val="18"/>
          <w:szCs w:val="18"/>
        </w:rPr>
      </w:pPr>
    </w:p>
    <w:p w14:paraId="6496C0E3" w14:textId="6DB6573C" w:rsidR="006A6764" w:rsidRPr="00CA0356" w:rsidRDefault="00465AA5" w:rsidP="00465AA5">
      <w:pPr>
        <w:rPr>
          <w:rFonts w:ascii="Tahoma" w:hAnsi="Tahoma" w:cs="Tahoma"/>
          <w:b/>
          <w:sz w:val="18"/>
          <w:szCs w:val="20"/>
        </w:rPr>
      </w:pPr>
      <w:r w:rsidRPr="00337D35">
        <w:rPr>
          <w:rFonts w:ascii="Tahoma" w:hAnsi="Tahoma" w:cs="Tahoma"/>
          <w:b/>
          <w:sz w:val="16"/>
          <w:szCs w:val="18"/>
        </w:rPr>
        <w:t>WYKONAWCA / PRZETWARZAJĄCY</w:t>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t>ZAMAWIAJĄCY / ADMINISTRATOR</w:t>
      </w:r>
    </w:p>
    <w:p w14:paraId="6DA08BE0" w14:textId="77777777" w:rsidR="00AE35F1" w:rsidRDefault="00465AA5" w:rsidP="00AE35F1">
      <w:pPr>
        <w:suppressAutoHyphens/>
        <w:ind w:right="-1"/>
        <w:jc w:val="right"/>
        <w:rPr>
          <w:rFonts w:ascii="Tahoma" w:hAnsi="Tahoma" w:cs="Tahoma"/>
          <w:b/>
          <w:sz w:val="16"/>
          <w:szCs w:val="18"/>
        </w:rPr>
      </w:pPr>
      <w:r>
        <w:rPr>
          <w:rFonts w:ascii="Tahoma" w:hAnsi="Tahoma" w:cs="Tahoma"/>
          <w:b/>
          <w:sz w:val="18"/>
          <w:szCs w:val="18"/>
        </w:rPr>
        <w:br w:type="column"/>
      </w:r>
      <w:r w:rsidR="00AE35F1" w:rsidRPr="00362144">
        <w:rPr>
          <w:rFonts w:ascii="Tahoma" w:hAnsi="Tahoma" w:cs="Tahoma"/>
          <w:b/>
          <w:sz w:val="18"/>
          <w:szCs w:val="18"/>
        </w:rPr>
        <w:t>Załącznik nr 4b do SWZ</w:t>
      </w:r>
    </w:p>
    <w:p w14:paraId="43230809" w14:textId="77777777" w:rsidR="00AE35F1" w:rsidRPr="00005B04" w:rsidRDefault="00AE35F1" w:rsidP="00AE35F1">
      <w:pPr>
        <w:suppressAutoHyphens/>
        <w:ind w:right="-1"/>
        <w:jc w:val="right"/>
        <w:rPr>
          <w:rFonts w:ascii="Tahoma" w:hAnsi="Tahoma" w:cs="Tahoma"/>
          <w:b/>
          <w:bCs/>
          <w:kern w:val="2"/>
          <w:sz w:val="20"/>
          <w:szCs w:val="20"/>
          <w:shd w:val="clear" w:color="auto" w:fill="FFFF00"/>
          <w:lang w:eastAsia="ar-SA"/>
        </w:rPr>
      </w:pPr>
      <w:r w:rsidRPr="00281B4C">
        <w:rPr>
          <w:rFonts w:ascii="Tahoma" w:hAnsi="Tahoma" w:cs="Tahoma"/>
          <w:b/>
          <w:sz w:val="16"/>
          <w:szCs w:val="18"/>
          <w:lang w:eastAsia="zh-CN"/>
        </w:rPr>
        <w:t>(Załącznik Nr 5 do umowy)</w:t>
      </w:r>
      <w:r w:rsidRPr="00281B4C">
        <w:rPr>
          <w:rFonts w:ascii="Tahoma" w:hAnsi="Tahoma" w:cs="Tahoma"/>
          <w:b/>
          <w:bCs/>
          <w:kern w:val="2"/>
          <w:sz w:val="18"/>
          <w:szCs w:val="20"/>
          <w:shd w:val="clear" w:color="auto" w:fill="FFFF00"/>
          <w:lang w:eastAsia="ar-SA"/>
        </w:rPr>
        <w:t xml:space="preserve"> </w:t>
      </w:r>
    </w:p>
    <w:p w14:paraId="31F81E42" w14:textId="77777777" w:rsidR="00AE35F1" w:rsidRDefault="00AE35F1" w:rsidP="00AE35F1">
      <w:pPr>
        <w:suppressAutoHyphens/>
        <w:jc w:val="center"/>
        <w:rPr>
          <w:rFonts w:ascii="Tahoma" w:hAnsi="Tahoma" w:cs="Tahoma"/>
          <w:b/>
          <w:sz w:val="20"/>
          <w:szCs w:val="20"/>
          <w:lang w:eastAsia="ar-SA"/>
        </w:rPr>
      </w:pPr>
    </w:p>
    <w:p w14:paraId="16AD8D6A" w14:textId="77777777" w:rsidR="00AE35F1" w:rsidRPr="00005B04" w:rsidRDefault="00AE35F1" w:rsidP="00AE35F1">
      <w:pPr>
        <w:suppressAutoHyphens/>
        <w:jc w:val="center"/>
        <w:rPr>
          <w:lang w:eastAsia="zh-CN"/>
        </w:rPr>
      </w:pPr>
      <w:r w:rsidRPr="00005B04">
        <w:rPr>
          <w:rFonts w:ascii="Tahoma" w:hAnsi="Tahoma" w:cs="Tahoma"/>
          <w:b/>
          <w:sz w:val="20"/>
          <w:szCs w:val="20"/>
          <w:lang w:eastAsia="ar-SA"/>
        </w:rPr>
        <w:t>ZOBOWIĄZANIE DO ZACHOWANIA TAJEMNICY</w:t>
      </w:r>
    </w:p>
    <w:p w14:paraId="1B16E145" w14:textId="77777777" w:rsidR="00AE35F1" w:rsidRPr="00005B04" w:rsidRDefault="00AE35F1" w:rsidP="00AE35F1">
      <w:pPr>
        <w:suppressAutoHyphens/>
        <w:rPr>
          <w:rFonts w:ascii="Tahoma" w:hAnsi="Tahoma" w:cs="Tahoma"/>
          <w:sz w:val="20"/>
          <w:szCs w:val="20"/>
          <w:lang w:eastAsia="ar-SA"/>
        </w:rPr>
      </w:pPr>
    </w:p>
    <w:p w14:paraId="57CCCBA9" w14:textId="77777777" w:rsidR="00AE35F1" w:rsidRPr="00005B04" w:rsidRDefault="00AE35F1" w:rsidP="00AE35F1">
      <w:pPr>
        <w:suppressAutoHyphens/>
        <w:rPr>
          <w:lang w:eastAsia="zh-CN"/>
        </w:rPr>
      </w:pPr>
      <w:r>
        <w:rPr>
          <w:rFonts w:ascii="Tahoma" w:hAnsi="Tahoma" w:cs="Tahoma"/>
          <w:sz w:val="20"/>
          <w:szCs w:val="20"/>
          <w:lang w:eastAsia="ar-SA"/>
        </w:rPr>
        <w:t>Nazwisko (</w:t>
      </w:r>
      <w:r w:rsidRPr="00005B04">
        <w:rPr>
          <w:rFonts w:ascii="Tahoma" w:hAnsi="Tahoma" w:cs="Tahoma"/>
          <w:sz w:val="20"/>
          <w:szCs w:val="20"/>
          <w:lang w:eastAsia="ar-SA"/>
        </w:rPr>
        <w:t>-ka) :</w:t>
      </w:r>
    </w:p>
    <w:p w14:paraId="66AE0A0E" w14:textId="77777777" w:rsidR="00AE35F1" w:rsidRPr="00005B04" w:rsidRDefault="00AE35F1" w:rsidP="00AE35F1">
      <w:pPr>
        <w:suppressAutoHyphens/>
        <w:ind w:left="1418" w:firstLine="709"/>
        <w:rPr>
          <w:lang w:eastAsia="zh-CN"/>
        </w:rPr>
      </w:pPr>
      <w:r w:rsidRPr="00005B04">
        <w:rPr>
          <w:rFonts w:ascii="Tahoma" w:hAnsi="Tahoma" w:cs="Tahoma"/>
          <w:sz w:val="20"/>
          <w:szCs w:val="20"/>
          <w:lang w:eastAsia="ar-SA"/>
        </w:rPr>
        <w:t xml:space="preserve">…………………………….................................................... </w:t>
      </w:r>
    </w:p>
    <w:p w14:paraId="3DC497FF" w14:textId="77777777" w:rsidR="00AE35F1" w:rsidRPr="00005B04" w:rsidRDefault="00AE35F1" w:rsidP="00AE35F1">
      <w:pPr>
        <w:suppressAutoHyphens/>
        <w:rPr>
          <w:rFonts w:ascii="Tahoma" w:hAnsi="Tahoma" w:cs="Tahoma"/>
          <w:sz w:val="20"/>
          <w:szCs w:val="20"/>
          <w:lang w:eastAsia="ar-SA"/>
        </w:rPr>
      </w:pPr>
    </w:p>
    <w:p w14:paraId="3A07F478" w14:textId="77777777" w:rsidR="00AE35F1" w:rsidRPr="00005B04" w:rsidRDefault="00AE35F1" w:rsidP="00AE35F1">
      <w:pPr>
        <w:suppressAutoHyphens/>
        <w:ind w:left="142" w:hanging="142"/>
        <w:rPr>
          <w:lang w:eastAsia="zh-CN"/>
        </w:rPr>
      </w:pPr>
      <w:r>
        <w:rPr>
          <w:rFonts w:ascii="Tahoma" w:hAnsi="Tahoma" w:cs="Tahoma"/>
          <w:sz w:val="20"/>
          <w:szCs w:val="20"/>
          <w:lang w:eastAsia="ar-SA"/>
        </w:rPr>
        <w:t>Imię (</w:t>
      </w:r>
      <w:r w:rsidRPr="00005B04">
        <w:rPr>
          <w:rFonts w:ascii="Tahoma" w:hAnsi="Tahoma" w:cs="Tahoma"/>
          <w:sz w:val="20"/>
          <w:szCs w:val="20"/>
          <w:lang w:eastAsia="ar-SA"/>
        </w:rPr>
        <w:t xml:space="preserve">imiona): </w:t>
      </w:r>
      <w:r w:rsidRPr="00005B04">
        <w:rPr>
          <w:rFonts w:ascii="Tahoma" w:hAnsi="Tahoma" w:cs="Tahoma"/>
          <w:sz w:val="20"/>
          <w:szCs w:val="20"/>
          <w:lang w:eastAsia="ar-SA"/>
        </w:rPr>
        <w:tab/>
      </w:r>
      <w:r>
        <w:rPr>
          <w:rFonts w:ascii="Tahoma" w:hAnsi="Tahoma" w:cs="Tahoma"/>
          <w:sz w:val="20"/>
          <w:szCs w:val="20"/>
          <w:lang w:eastAsia="ar-SA"/>
        </w:rPr>
        <w:tab/>
      </w:r>
      <w:r w:rsidRPr="00005B04">
        <w:rPr>
          <w:rFonts w:ascii="Tahoma" w:hAnsi="Tahoma" w:cs="Tahoma"/>
          <w:sz w:val="20"/>
          <w:szCs w:val="20"/>
          <w:lang w:eastAsia="ar-SA"/>
        </w:rPr>
        <w:t>1. ..................................................................................</w:t>
      </w:r>
    </w:p>
    <w:p w14:paraId="5E3A6979" w14:textId="77777777" w:rsidR="00AE35F1" w:rsidRPr="00005B04" w:rsidRDefault="00AE35F1" w:rsidP="00AE35F1">
      <w:pPr>
        <w:suppressAutoHyphens/>
        <w:ind w:left="1418" w:firstLine="709"/>
        <w:rPr>
          <w:rFonts w:ascii="Tahoma" w:hAnsi="Tahoma" w:cs="Tahoma"/>
          <w:sz w:val="20"/>
          <w:szCs w:val="20"/>
          <w:lang w:eastAsia="ar-SA"/>
        </w:rPr>
      </w:pPr>
    </w:p>
    <w:p w14:paraId="01ED248C" w14:textId="77777777" w:rsidR="00AE35F1" w:rsidRPr="00005B04" w:rsidRDefault="00AE35F1" w:rsidP="00AE35F1">
      <w:pPr>
        <w:suppressAutoHyphens/>
        <w:ind w:left="1418" w:firstLine="709"/>
        <w:rPr>
          <w:lang w:eastAsia="zh-CN"/>
        </w:rPr>
      </w:pPr>
      <w:r w:rsidRPr="00005B04">
        <w:rPr>
          <w:rFonts w:ascii="Tahoma" w:hAnsi="Tahoma" w:cs="Tahoma"/>
          <w:sz w:val="20"/>
          <w:szCs w:val="20"/>
          <w:lang w:eastAsia="ar-SA"/>
        </w:rPr>
        <w:t>2. ..................................................................................</w:t>
      </w:r>
    </w:p>
    <w:p w14:paraId="019FBD52" w14:textId="77777777" w:rsidR="00AE35F1" w:rsidRPr="00005B04" w:rsidRDefault="00AE35F1" w:rsidP="00AE35F1">
      <w:pPr>
        <w:suppressAutoHyphens/>
        <w:rPr>
          <w:rFonts w:ascii="Tahoma" w:hAnsi="Tahoma" w:cs="Tahoma"/>
          <w:sz w:val="20"/>
          <w:szCs w:val="20"/>
          <w:lang w:eastAsia="ar-SA"/>
        </w:rPr>
      </w:pPr>
    </w:p>
    <w:p w14:paraId="682E9794" w14:textId="77777777" w:rsidR="00AE35F1" w:rsidRPr="00005B04" w:rsidRDefault="00AE35F1" w:rsidP="00AE35F1">
      <w:pPr>
        <w:suppressAutoHyphens/>
        <w:rPr>
          <w:lang w:eastAsia="zh-CN"/>
        </w:rPr>
      </w:pPr>
      <w:r w:rsidRPr="00005B04">
        <w:rPr>
          <w:rFonts w:ascii="Tahoma" w:hAnsi="Tahoma" w:cs="Tahoma"/>
          <w:sz w:val="20"/>
          <w:szCs w:val="20"/>
          <w:lang w:eastAsia="ar-SA"/>
        </w:rPr>
        <w:t>Numer identyfikacyjny PESEL: |___|___|___|___|___|___|___|___|___|___|___|</w:t>
      </w:r>
    </w:p>
    <w:p w14:paraId="5E7A00B8" w14:textId="77777777" w:rsidR="00AE35F1" w:rsidRPr="00005B04" w:rsidRDefault="00AE35F1" w:rsidP="00AE35F1">
      <w:pPr>
        <w:suppressAutoHyphens/>
        <w:rPr>
          <w:rFonts w:ascii="Tahoma" w:hAnsi="Tahoma" w:cs="Tahoma"/>
          <w:sz w:val="20"/>
          <w:szCs w:val="20"/>
          <w:lang w:eastAsia="ar-SA"/>
        </w:rPr>
      </w:pPr>
    </w:p>
    <w:p w14:paraId="097A7886" w14:textId="77777777" w:rsidR="00AE35F1" w:rsidRPr="00005B04" w:rsidRDefault="00AE35F1" w:rsidP="00AE35F1">
      <w:pPr>
        <w:suppressAutoHyphens/>
        <w:rPr>
          <w:lang w:eastAsia="zh-CN"/>
        </w:rPr>
      </w:pPr>
      <w:r w:rsidRPr="00005B04">
        <w:rPr>
          <w:rFonts w:ascii="Tahoma" w:hAnsi="Tahoma" w:cs="Tahoma"/>
          <w:sz w:val="20"/>
          <w:szCs w:val="20"/>
          <w:lang w:eastAsia="ar-SA"/>
        </w:rPr>
        <w:t xml:space="preserve">Stanowisko </w:t>
      </w:r>
      <w:r w:rsidRPr="00005B04">
        <w:rPr>
          <w:rFonts w:ascii="Tahoma" w:hAnsi="Tahoma" w:cs="Tahoma"/>
          <w:sz w:val="20"/>
          <w:szCs w:val="20"/>
          <w:lang w:eastAsia="ar-SA"/>
        </w:rPr>
        <w:tab/>
      </w:r>
      <w:r w:rsidRPr="00005B04">
        <w:rPr>
          <w:rFonts w:ascii="Tahoma" w:hAnsi="Tahoma" w:cs="Tahoma"/>
          <w:sz w:val="20"/>
          <w:szCs w:val="20"/>
          <w:lang w:eastAsia="ar-SA"/>
        </w:rPr>
        <w:tab/>
        <w:t>………………………....................................................................</w:t>
      </w:r>
    </w:p>
    <w:p w14:paraId="3A6E72D0" w14:textId="77777777" w:rsidR="00AE35F1" w:rsidRPr="00005B04" w:rsidRDefault="00AE35F1" w:rsidP="00AE35F1">
      <w:pPr>
        <w:suppressAutoHyphens/>
        <w:rPr>
          <w:rFonts w:ascii="Tahoma" w:hAnsi="Tahoma" w:cs="Tahoma"/>
          <w:sz w:val="20"/>
          <w:szCs w:val="20"/>
          <w:lang w:eastAsia="ar-SA"/>
        </w:rPr>
      </w:pPr>
    </w:p>
    <w:p w14:paraId="3A377000" w14:textId="77777777" w:rsidR="00AE35F1" w:rsidRPr="00005B04" w:rsidRDefault="00AE35F1" w:rsidP="00AE35F1">
      <w:pPr>
        <w:suppressAutoHyphens/>
        <w:spacing w:after="120"/>
        <w:ind w:firstLine="360"/>
        <w:rPr>
          <w:lang w:eastAsia="zh-CN"/>
        </w:rPr>
      </w:pPr>
      <w:r w:rsidRPr="00005B04">
        <w:rPr>
          <w:rFonts w:ascii="Tahoma" w:hAnsi="Tahoma" w:cs="Tahoma"/>
          <w:sz w:val="20"/>
          <w:szCs w:val="20"/>
          <w:lang w:eastAsia="ar-SA"/>
        </w:rPr>
        <w:t>Ja niżej podpisany, potwierdzając zgodność moich danych osobowych ze stanem faktycznym, oświadczam, że :</w:t>
      </w:r>
    </w:p>
    <w:p w14:paraId="7BD0930D" w14:textId="77777777" w:rsidR="00AE35F1" w:rsidRPr="00005B04" w:rsidRDefault="00AE35F1" w:rsidP="00AE35F1">
      <w:pPr>
        <w:widowControl w:val="0"/>
        <w:numPr>
          <w:ilvl w:val="0"/>
          <w:numId w:val="93"/>
        </w:numPr>
        <w:suppressAutoHyphens/>
        <w:spacing w:after="120"/>
        <w:ind w:left="284" w:hanging="284"/>
        <w:jc w:val="both"/>
        <w:rPr>
          <w:lang w:eastAsia="zh-CN"/>
        </w:rPr>
      </w:pPr>
      <w:r w:rsidRPr="00005B04">
        <w:rPr>
          <w:rFonts w:ascii="Tahoma" w:hAnsi="Tahoma" w:cs="Tahoma"/>
          <w:sz w:val="20"/>
          <w:szCs w:val="20"/>
          <w:lang w:eastAsia="ar-SA"/>
        </w:rPr>
        <w:t>Zapoznałem się z treścią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005B04">
        <w:rPr>
          <w:rFonts w:ascii="Tahoma" w:hAnsi="Tahoma" w:cs="Tahoma"/>
          <w:sz w:val="20"/>
          <w:szCs w:val="20"/>
          <w:lang w:eastAsia="ar-SA"/>
        </w:rPr>
        <w:t>Dz.Urz</w:t>
      </w:r>
      <w:proofErr w:type="spellEnd"/>
      <w:r w:rsidRPr="00005B04">
        <w:rPr>
          <w:rFonts w:ascii="Tahoma" w:hAnsi="Tahoma" w:cs="Tahoma"/>
          <w:sz w:val="20"/>
          <w:szCs w:val="20"/>
          <w:lang w:eastAsia="ar-SA"/>
        </w:rPr>
        <w:t xml:space="preserve">. UE L 119, s. 1) zwane dalej </w:t>
      </w:r>
      <w:proofErr w:type="spellStart"/>
      <w:r w:rsidRPr="00005B04">
        <w:rPr>
          <w:rFonts w:ascii="Tahoma" w:hAnsi="Tahoma" w:cs="Tahoma"/>
          <w:sz w:val="20"/>
          <w:szCs w:val="20"/>
          <w:lang w:eastAsia="ar-SA"/>
        </w:rPr>
        <w:t>RODO</w:t>
      </w:r>
      <w:proofErr w:type="spellEnd"/>
      <w:r w:rsidRPr="00005B04">
        <w:rPr>
          <w:rFonts w:ascii="Tahoma" w:hAnsi="Tahoma" w:cs="Tahoma"/>
          <w:sz w:val="20"/>
          <w:szCs w:val="20"/>
          <w:lang w:eastAsia="ar-SA"/>
        </w:rPr>
        <w:t xml:space="preserve"> i wynikających z niej przepisów prawnych</w:t>
      </w:r>
      <w:r>
        <w:rPr>
          <w:rFonts w:ascii="Tahoma" w:hAnsi="Tahoma" w:cs="Tahoma"/>
          <w:sz w:val="20"/>
          <w:szCs w:val="20"/>
          <w:lang w:eastAsia="ar-SA"/>
        </w:rPr>
        <w:t>.</w:t>
      </w:r>
    </w:p>
    <w:p w14:paraId="0BA65EE0" w14:textId="77777777" w:rsidR="00AE35F1" w:rsidRPr="004A17D7" w:rsidRDefault="00AE35F1" w:rsidP="00AE35F1">
      <w:pPr>
        <w:widowControl w:val="0"/>
        <w:numPr>
          <w:ilvl w:val="0"/>
          <w:numId w:val="93"/>
        </w:numPr>
        <w:tabs>
          <w:tab w:val="num" w:pos="0"/>
        </w:tabs>
        <w:suppressAutoHyphens/>
        <w:ind w:left="284" w:hanging="284"/>
        <w:jc w:val="both"/>
        <w:rPr>
          <w:lang w:eastAsia="zh-CN"/>
        </w:rPr>
      </w:pPr>
      <w:r w:rsidRPr="00005B04">
        <w:rPr>
          <w:rFonts w:ascii="Tahoma" w:hAnsi="Tahoma" w:cs="Tahoma"/>
          <w:sz w:val="20"/>
          <w:szCs w:val="20"/>
          <w:lang w:eastAsia="ar-SA"/>
        </w:rPr>
        <w:t xml:space="preserve">Zostałem </w:t>
      </w:r>
      <w:r w:rsidRPr="00005B04">
        <w:rPr>
          <w:rFonts w:ascii="Tahoma" w:hAnsi="Tahoma" w:cs="Tahoma"/>
          <w:iCs/>
          <w:sz w:val="20"/>
          <w:szCs w:val="20"/>
          <w:lang w:eastAsia="ar-SA"/>
        </w:rPr>
        <w:t>uprzedzony,</w:t>
      </w:r>
      <w:r w:rsidRPr="00005B04">
        <w:rPr>
          <w:rFonts w:ascii="Tahoma" w:hAnsi="Tahoma" w:cs="Tahoma"/>
          <w:sz w:val="20"/>
          <w:szCs w:val="20"/>
          <w:lang w:eastAsia="ar-SA"/>
        </w:rPr>
        <w:t xml:space="preserve"> iż dane osobowe zwykłe i szczególne kategorie danych osobowych przetwarzane w Systemie Informatycznym </w:t>
      </w:r>
      <w:r w:rsidRPr="00005B04">
        <w:rPr>
          <w:rFonts w:ascii="Tahoma" w:hAnsi="Tahoma" w:cs="Tahoma"/>
          <w:iCs/>
          <w:sz w:val="20"/>
          <w:szCs w:val="20"/>
          <w:lang w:eastAsia="ar-SA"/>
        </w:rPr>
        <w:t xml:space="preserve">Zamawiającego </w:t>
      </w:r>
      <w:r w:rsidRPr="00005B04">
        <w:rPr>
          <w:rFonts w:ascii="Tahoma" w:hAnsi="Tahoma" w:cs="Tahoma"/>
          <w:sz w:val="20"/>
          <w:szCs w:val="20"/>
          <w:lang w:eastAsia="ar-SA"/>
        </w:rPr>
        <w:t xml:space="preserve">podlegają ustawowej ochronie prawnej </w:t>
      </w:r>
      <w:proofErr w:type="spellStart"/>
      <w:r w:rsidRPr="00005B04">
        <w:rPr>
          <w:rFonts w:ascii="Tahoma" w:hAnsi="Tahoma" w:cs="Tahoma"/>
          <w:sz w:val="20"/>
          <w:szCs w:val="20"/>
          <w:lang w:eastAsia="ar-SA"/>
        </w:rPr>
        <w:t>RODO</w:t>
      </w:r>
      <w:proofErr w:type="spellEnd"/>
      <w:r w:rsidRPr="00005B04">
        <w:rPr>
          <w:rFonts w:ascii="Tahoma" w:hAnsi="Tahoma" w:cs="Tahoma"/>
          <w:iCs/>
          <w:sz w:val="20"/>
          <w:szCs w:val="20"/>
          <w:lang w:eastAsia="ar-SA"/>
        </w:rPr>
        <w:t>.</w:t>
      </w:r>
    </w:p>
    <w:p w14:paraId="08926250" w14:textId="77777777" w:rsidR="00AE35F1" w:rsidRPr="00005B04" w:rsidRDefault="00AE35F1" w:rsidP="00AE35F1">
      <w:pPr>
        <w:widowControl w:val="0"/>
        <w:suppressAutoHyphens/>
        <w:ind w:left="284"/>
        <w:jc w:val="both"/>
        <w:rPr>
          <w:lang w:eastAsia="zh-CN"/>
        </w:rPr>
      </w:pPr>
    </w:p>
    <w:p w14:paraId="72D24D9C" w14:textId="479553BF" w:rsidR="00AE35F1" w:rsidRPr="00005B04" w:rsidRDefault="00AE35F1" w:rsidP="00AE35F1">
      <w:pPr>
        <w:widowControl w:val="0"/>
        <w:numPr>
          <w:ilvl w:val="0"/>
          <w:numId w:val="93"/>
        </w:numPr>
        <w:tabs>
          <w:tab w:val="num" w:pos="0"/>
        </w:tabs>
        <w:suppressAutoHyphens/>
        <w:spacing w:after="120"/>
        <w:ind w:left="284" w:hanging="284"/>
        <w:jc w:val="both"/>
        <w:rPr>
          <w:lang w:eastAsia="zh-CN"/>
        </w:rPr>
      </w:pPr>
      <w:r w:rsidRPr="00005B04">
        <w:rPr>
          <w:rFonts w:ascii="Tahoma" w:hAnsi="Tahoma" w:cs="Tahoma"/>
          <w:iCs/>
          <w:sz w:val="20"/>
          <w:szCs w:val="20"/>
          <w:lang w:eastAsia="ar-SA"/>
        </w:rPr>
        <w:t>Zobowiązuję się do nie ujawniania – w ramach wykonywania prac związanych z realizacją Umowy</w:t>
      </w:r>
      <w:r w:rsidRPr="00005B04">
        <w:rPr>
          <w:rFonts w:ascii="Tahoma" w:hAnsi="Tahoma" w:cs="Tahoma"/>
          <w:sz w:val="20"/>
          <w:szCs w:val="20"/>
          <w:lang w:eastAsia="ar-SA"/>
        </w:rPr>
        <w:t xml:space="preserve"> nr </w:t>
      </w:r>
      <w:r w:rsidR="004C614A">
        <w:rPr>
          <w:rFonts w:ascii="Tahoma" w:hAnsi="Tahoma" w:cs="Tahoma"/>
          <w:b/>
          <w:bCs/>
          <w:sz w:val="18"/>
          <w:szCs w:val="18"/>
          <w:lang w:eastAsia="ar-SA"/>
        </w:rPr>
        <w:t>64</w:t>
      </w:r>
      <w:r>
        <w:rPr>
          <w:rFonts w:ascii="Tahoma" w:hAnsi="Tahoma" w:cs="Tahoma"/>
          <w:b/>
          <w:bCs/>
          <w:sz w:val="18"/>
          <w:szCs w:val="18"/>
          <w:lang w:eastAsia="ar-SA"/>
        </w:rPr>
        <w:t>/</w:t>
      </w:r>
      <w:proofErr w:type="spellStart"/>
      <w:r>
        <w:rPr>
          <w:rFonts w:ascii="Tahoma" w:hAnsi="Tahoma" w:cs="Tahoma"/>
          <w:b/>
          <w:bCs/>
          <w:sz w:val="18"/>
          <w:szCs w:val="18"/>
          <w:lang w:eastAsia="ar-SA"/>
        </w:rPr>
        <w:t>PN</w:t>
      </w:r>
      <w:proofErr w:type="spellEnd"/>
      <w:r w:rsidRPr="00005B04">
        <w:rPr>
          <w:rFonts w:ascii="Tahoma" w:hAnsi="Tahoma" w:cs="Tahoma"/>
          <w:b/>
          <w:bCs/>
          <w:sz w:val="18"/>
          <w:szCs w:val="18"/>
          <w:lang w:eastAsia="ar-SA"/>
        </w:rPr>
        <w:t>/</w:t>
      </w:r>
      <w:proofErr w:type="spellStart"/>
      <w:r w:rsidRPr="00005B04">
        <w:rPr>
          <w:rFonts w:ascii="Tahoma" w:hAnsi="Tahoma" w:cs="Tahoma"/>
          <w:b/>
          <w:bCs/>
          <w:sz w:val="18"/>
          <w:szCs w:val="18"/>
          <w:lang w:eastAsia="ar-SA"/>
        </w:rPr>
        <w:t>ZP</w:t>
      </w:r>
      <w:proofErr w:type="spellEnd"/>
      <w:r w:rsidRPr="00005B04">
        <w:rPr>
          <w:rFonts w:ascii="Tahoma" w:hAnsi="Tahoma" w:cs="Tahoma"/>
          <w:b/>
          <w:bCs/>
          <w:sz w:val="18"/>
          <w:szCs w:val="18"/>
          <w:lang w:eastAsia="ar-SA"/>
        </w:rPr>
        <w:t>/U/…/202</w:t>
      </w:r>
      <w:r w:rsidR="007F5CF6">
        <w:rPr>
          <w:rFonts w:ascii="Tahoma" w:hAnsi="Tahoma" w:cs="Tahoma"/>
          <w:b/>
          <w:bCs/>
          <w:sz w:val="18"/>
          <w:szCs w:val="18"/>
          <w:lang w:eastAsia="ar-SA"/>
        </w:rPr>
        <w:t>4</w:t>
      </w:r>
      <w:r w:rsidRPr="00005B04">
        <w:rPr>
          <w:rFonts w:ascii="Tahoma" w:hAnsi="Tahoma" w:cs="Tahoma"/>
          <w:sz w:val="20"/>
          <w:szCs w:val="20"/>
          <w:lang w:eastAsia="ar-SA"/>
        </w:rPr>
        <w:t xml:space="preserve"> </w:t>
      </w:r>
      <w:r w:rsidRPr="00005B04">
        <w:rPr>
          <w:rFonts w:ascii="Tahoma" w:hAnsi="Tahoma" w:cs="Tahoma"/>
          <w:iCs/>
          <w:sz w:val="20"/>
          <w:szCs w:val="20"/>
          <w:lang w:eastAsia="ar-SA"/>
        </w:rPr>
        <w:t xml:space="preserve"> zawartej pomiędzy Zamawiającym a </w:t>
      </w:r>
      <w:r w:rsidRPr="00005B04">
        <w:rPr>
          <w:rFonts w:ascii="Tahoma" w:hAnsi="Tahoma" w:cs="Tahoma"/>
          <w:sz w:val="20"/>
          <w:szCs w:val="20"/>
          <w:lang w:eastAsia="ar-SA"/>
        </w:rPr>
        <w:t xml:space="preserve">Wykonawcą </w:t>
      </w:r>
      <w:r w:rsidRPr="00005B04">
        <w:rPr>
          <w:rFonts w:ascii="Tahoma" w:hAnsi="Tahoma" w:cs="Tahoma"/>
          <w:iCs/>
          <w:sz w:val="20"/>
          <w:szCs w:val="20"/>
          <w:lang w:eastAsia="ar-SA"/>
        </w:rPr>
        <w:t>informacji objętych tajemnicą służbową w rozumieniu ustawy z dnia 5 sierpnia 2010 r. o ochronie informacji niejawnych</w:t>
      </w:r>
      <w:r w:rsidRPr="00005B04">
        <w:rPr>
          <w:rFonts w:ascii="Tahoma" w:hAnsi="Tahoma" w:cs="Tahoma"/>
          <w:iCs/>
          <w:color w:val="000000"/>
          <w:sz w:val="20"/>
          <w:szCs w:val="20"/>
          <w:lang w:eastAsia="ar-SA"/>
        </w:rPr>
        <w:t xml:space="preserve"> (</w:t>
      </w:r>
      <w:hyperlink r:id="rId30" w:history="1">
        <w:r w:rsidRPr="00005B04">
          <w:rPr>
            <w:rFonts w:ascii="Tahoma" w:hAnsi="Tahoma" w:cs="Tahoma"/>
            <w:color w:val="000000"/>
            <w:sz w:val="20"/>
            <w:szCs w:val="20"/>
            <w:lang w:eastAsia="ar-SA"/>
          </w:rPr>
          <w:t xml:space="preserve">Dz.U. z 2019, poz. </w:t>
        </w:r>
      </w:hyperlink>
      <w:r w:rsidRPr="00005B04">
        <w:rPr>
          <w:rFonts w:ascii="Tahoma" w:hAnsi="Tahoma" w:cs="Tahoma"/>
          <w:sz w:val="20"/>
          <w:szCs w:val="20"/>
          <w:lang w:eastAsia="ar-SA"/>
        </w:rPr>
        <w:t xml:space="preserve">742 </w:t>
      </w:r>
      <w:proofErr w:type="spellStart"/>
      <w:r w:rsidRPr="00005B04">
        <w:rPr>
          <w:rFonts w:ascii="Tahoma" w:hAnsi="Tahoma" w:cs="Tahoma"/>
          <w:sz w:val="20"/>
          <w:szCs w:val="20"/>
          <w:lang w:eastAsia="ar-SA"/>
        </w:rPr>
        <w:t>t.j</w:t>
      </w:r>
      <w:proofErr w:type="spellEnd"/>
      <w:r w:rsidRPr="00005B04">
        <w:rPr>
          <w:rFonts w:ascii="Tahoma" w:hAnsi="Tahoma" w:cs="Tahoma"/>
          <w:sz w:val="20"/>
          <w:szCs w:val="20"/>
          <w:lang w:eastAsia="ar-SA"/>
        </w:rPr>
        <w:t>. z późn.zm.)</w:t>
      </w:r>
    </w:p>
    <w:p w14:paraId="08F83C82" w14:textId="77777777" w:rsidR="00AE35F1" w:rsidRPr="00005B04" w:rsidRDefault="00AE35F1" w:rsidP="00AE35F1">
      <w:pPr>
        <w:widowControl w:val="0"/>
        <w:numPr>
          <w:ilvl w:val="0"/>
          <w:numId w:val="93"/>
        </w:numPr>
        <w:tabs>
          <w:tab w:val="num" w:pos="0"/>
        </w:tabs>
        <w:suppressAutoHyphens/>
        <w:spacing w:after="120"/>
        <w:ind w:left="284" w:hanging="284"/>
        <w:jc w:val="both"/>
        <w:rPr>
          <w:lang w:eastAsia="zh-CN"/>
        </w:rPr>
      </w:pPr>
      <w:r w:rsidRPr="00005B04">
        <w:rPr>
          <w:rFonts w:ascii="Tahoma" w:hAnsi="Tahoma" w:cs="Tahoma"/>
          <w:sz w:val="20"/>
          <w:szCs w:val="20"/>
          <w:lang w:eastAsia="ar-SA"/>
        </w:rPr>
        <w:t>Zobowiązuję się do nie rozpowszechniania nabytej informacji o charakterze technicznym, technologicznym, organizacyjnym i handlowym, stanowiących tajemnicę Zamawiającego pod rygorem odpowiedzialności cywilnej i karnej.</w:t>
      </w:r>
    </w:p>
    <w:p w14:paraId="3635EAD2" w14:textId="7FC16CD3" w:rsidR="00AE35F1" w:rsidRPr="00005B04" w:rsidRDefault="00AE35F1" w:rsidP="00AE35F1">
      <w:pPr>
        <w:widowControl w:val="0"/>
        <w:numPr>
          <w:ilvl w:val="0"/>
          <w:numId w:val="93"/>
        </w:numPr>
        <w:tabs>
          <w:tab w:val="num" w:pos="0"/>
        </w:tabs>
        <w:suppressAutoHyphens/>
        <w:spacing w:after="120"/>
        <w:ind w:left="284" w:hanging="284"/>
        <w:jc w:val="both"/>
        <w:rPr>
          <w:lang w:eastAsia="zh-CN"/>
        </w:rPr>
      </w:pPr>
      <w:r w:rsidRPr="00005B04">
        <w:rPr>
          <w:rFonts w:ascii="Tahoma" w:hAnsi="Tahoma" w:cs="Tahoma"/>
          <w:sz w:val="20"/>
          <w:szCs w:val="20"/>
          <w:lang w:eastAsia="ar-SA"/>
        </w:rPr>
        <w:t xml:space="preserve">Obowiązek zachowania w tajemnicy informacji dotyczących wyżej wymienionych danych uzyskanych w związku z realizacją zadań wynikających z </w:t>
      </w:r>
      <w:r w:rsidRPr="00005B04">
        <w:rPr>
          <w:rFonts w:ascii="Tahoma" w:hAnsi="Tahoma" w:cs="Tahoma"/>
          <w:iCs/>
          <w:sz w:val="20"/>
          <w:szCs w:val="20"/>
          <w:lang w:eastAsia="ar-SA"/>
        </w:rPr>
        <w:t>Umowy</w:t>
      </w:r>
      <w:r w:rsidRPr="00005B04">
        <w:rPr>
          <w:rFonts w:ascii="Tahoma" w:hAnsi="Tahoma" w:cs="Tahoma"/>
          <w:sz w:val="20"/>
          <w:szCs w:val="20"/>
          <w:lang w:eastAsia="ar-SA"/>
        </w:rPr>
        <w:t xml:space="preserve"> nr </w:t>
      </w:r>
      <w:r w:rsidR="004C614A">
        <w:rPr>
          <w:rFonts w:ascii="Tahoma" w:hAnsi="Tahoma" w:cs="Tahoma"/>
          <w:b/>
          <w:bCs/>
          <w:sz w:val="18"/>
          <w:szCs w:val="18"/>
          <w:lang w:eastAsia="ar-SA"/>
        </w:rPr>
        <w:t>64</w:t>
      </w:r>
      <w:r w:rsidRPr="00005B04">
        <w:rPr>
          <w:rFonts w:ascii="Tahoma" w:hAnsi="Tahoma" w:cs="Tahoma"/>
          <w:b/>
          <w:bCs/>
          <w:sz w:val="18"/>
          <w:szCs w:val="18"/>
          <w:lang w:eastAsia="ar-SA"/>
        </w:rPr>
        <w:t>/</w:t>
      </w:r>
      <w:proofErr w:type="spellStart"/>
      <w:r>
        <w:rPr>
          <w:rFonts w:ascii="Tahoma" w:hAnsi="Tahoma" w:cs="Tahoma"/>
          <w:b/>
          <w:bCs/>
          <w:sz w:val="18"/>
          <w:szCs w:val="18"/>
          <w:lang w:eastAsia="ar-SA"/>
        </w:rPr>
        <w:t>PN</w:t>
      </w:r>
      <w:proofErr w:type="spellEnd"/>
      <w:r w:rsidRPr="00005B04">
        <w:rPr>
          <w:rFonts w:ascii="Tahoma" w:hAnsi="Tahoma" w:cs="Tahoma"/>
          <w:b/>
          <w:bCs/>
          <w:sz w:val="18"/>
          <w:szCs w:val="18"/>
          <w:lang w:eastAsia="ar-SA"/>
        </w:rPr>
        <w:t>/</w:t>
      </w:r>
      <w:proofErr w:type="spellStart"/>
      <w:r w:rsidRPr="00005B04">
        <w:rPr>
          <w:rFonts w:ascii="Tahoma" w:hAnsi="Tahoma" w:cs="Tahoma"/>
          <w:b/>
          <w:bCs/>
          <w:sz w:val="18"/>
          <w:szCs w:val="18"/>
          <w:lang w:eastAsia="ar-SA"/>
        </w:rPr>
        <w:t>ZP</w:t>
      </w:r>
      <w:proofErr w:type="spellEnd"/>
      <w:r w:rsidRPr="00005B04">
        <w:rPr>
          <w:rFonts w:ascii="Tahoma" w:hAnsi="Tahoma" w:cs="Tahoma"/>
          <w:b/>
          <w:bCs/>
          <w:sz w:val="18"/>
          <w:szCs w:val="18"/>
          <w:lang w:eastAsia="ar-SA"/>
        </w:rPr>
        <w:t>/U/…/202</w:t>
      </w:r>
      <w:r w:rsidR="007F5CF6">
        <w:rPr>
          <w:rFonts w:ascii="Tahoma" w:hAnsi="Tahoma" w:cs="Tahoma"/>
          <w:b/>
          <w:bCs/>
          <w:sz w:val="18"/>
          <w:szCs w:val="18"/>
          <w:lang w:eastAsia="ar-SA"/>
        </w:rPr>
        <w:t>4</w:t>
      </w:r>
      <w:r w:rsidRPr="00005B04">
        <w:rPr>
          <w:rFonts w:ascii="Tahoma" w:hAnsi="Tahoma" w:cs="Tahoma"/>
          <w:b/>
          <w:bCs/>
          <w:iCs/>
          <w:sz w:val="20"/>
          <w:szCs w:val="20"/>
          <w:lang w:eastAsia="ar-SA"/>
        </w:rPr>
        <w:t xml:space="preserve"> </w:t>
      </w:r>
      <w:r w:rsidRPr="00005B04">
        <w:rPr>
          <w:rFonts w:ascii="Tahoma" w:hAnsi="Tahoma" w:cs="Tahoma"/>
          <w:sz w:val="20"/>
          <w:szCs w:val="20"/>
          <w:lang w:eastAsia="ar-SA"/>
        </w:rPr>
        <w:t>ciąży na mnie nawet po wygaśnięciu stosunku o pracę lub stosunku zlecenia.</w:t>
      </w:r>
    </w:p>
    <w:p w14:paraId="4D7E387B" w14:textId="77777777" w:rsidR="00AE35F1" w:rsidRPr="00005B04" w:rsidRDefault="00AE35F1" w:rsidP="00AE35F1">
      <w:pPr>
        <w:suppressAutoHyphens/>
        <w:spacing w:after="120"/>
        <w:rPr>
          <w:rFonts w:ascii="Tahoma" w:hAnsi="Tahoma" w:cs="Tahoma"/>
          <w:sz w:val="20"/>
          <w:szCs w:val="20"/>
          <w:lang w:eastAsia="ar-SA"/>
        </w:rPr>
      </w:pPr>
    </w:p>
    <w:p w14:paraId="7E499761" w14:textId="77777777" w:rsidR="00AE35F1" w:rsidRPr="00005B04" w:rsidRDefault="00AE35F1" w:rsidP="00AE35F1">
      <w:pPr>
        <w:suppressAutoHyphens/>
        <w:spacing w:after="120"/>
        <w:jc w:val="both"/>
        <w:rPr>
          <w:lang w:eastAsia="zh-CN"/>
        </w:rPr>
      </w:pPr>
      <w:r w:rsidRPr="00005B04">
        <w:rPr>
          <w:rFonts w:ascii="Tahoma" w:hAnsi="Tahoma" w:cs="Tahoma"/>
          <w:sz w:val="20"/>
          <w:szCs w:val="20"/>
          <w:lang w:eastAsia="ar-SA"/>
        </w:rPr>
        <w:t>Powyższe zobowiązanie zachowuje ważność w przypadku danych osobowych zwykłych i szczególnych kategorii danych osobowych bezterminowo.</w:t>
      </w:r>
    </w:p>
    <w:p w14:paraId="68415621" w14:textId="77777777" w:rsidR="00AE35F1" w:rsidRPr="00005B04" w:rsidRDefault="00AE35F1" w:rsidP="00AE35F1">
      <w:pPr>
        <w:suppressAutoHyphens/>
        <w:rPr>
          <w:rFonts w:ascii="Tahoma" w:hAnsi="Tahoma" w:cs="Tahoma"/>
          <w:sz w:val="20"/>
          <w:szCs w:val="20"/>
          <w:lang w:eastAsia="ar-SA"/>
        </w:rPr>
      </w:pPr>
    </w:p>
    <w:p w14:paraId="2D920D6D" w14:textId="77777777" w:rsidR="00AE35F1" w:rsidRPr="00005B04" w:rsidRDefault="00AE35F1" w:rsidP="00AE35F1">
      <w:pPr>
        <w:suppressAutoHyphens/>
        <w:rPr>
          <w:lang w:eastAsia="zh-CN"/>
        </w:rPr>
      </w:pPr>
      <w:r w:rsidRPr="00005B04">
        <w:rPr>
          <w:rFonts w:ascii="Tahoma" w:eastAsia="Tahoma" w:hAnsi="Tahoma" w:cs="Tahoma"/>
          <w:sz w:val="20"/>
          <w:szCs w:val="20"/>
          <w:lang w:eastAsia="ar-SA"/>
        </w:rPr>
        <w:t>………………………</w:t>
      </w:r>
      <w:r w:rsidRPr="00005B04">
        <w:rPr>
          <w:rFonts w:ascii="Tahoma" w:hAnsi="Tahoma" w:cs="Tahoma"/>
          <w:sz w:val="20"/>
          <w:szCs w:val="20"/>
          <w:lang w:eastAsia="ar-SA"/>
        </w:rPr>
        <w:t>., dn. ………………………</w:t>
      </w:r>
      <w:r w:rsidRPr="00005B04">
        <w:rPr>
          <w:rFonts w:ascii="Tahoma" w:hAnsi="Tahoma" w:cs="Tahoma"/>
          <w:sz w:val="20"/>
          <w:szCs w:val="20"/>
          <w:lang w:eastAsia="ar-SA"/>
        </w:rPr>
        <w:tab/>
      </w:r>
      <w:r w:rsidRPr="00005B04">
        <w:rPr>
          <w:rFonts w:ascii="Tahoma" w:hAnsi="Tahoma" w:cs="Tahoma"/>
          <w:sz w:val="20"/>
          <w:szCs w:val="20"/>
          <w:lang w:eastAsia="ar-SA"/>
        </w:rPr>
        <w:tab/>
        <w:t>Podpis pracownika:</w:t>
      </w:r>
    </w:p>
    <w:p w14:paraId="5719D57B" w14:textId="77777777" w:rsidR="00AE35F1" w:rsidRPr="00005B04" w:rsidRDefault="00AE35F1" w:rsidP="00AE35F1">
      <w:pPr>
        <w:suppressAutoHyphens/>
        <w:rPr>
          <w:lang w:eastAsia="zh-CN"/>
        </w:rPr>
      </w:pP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r>
      <w:r w:rsidRPr="00005B04">
        <w:rPr>
          <w:rFonts w:ascii="Tahoma" w:hAnsi="Tahoma" w:cs="Tahoma"/>
          <w:sz w:val="20"/>
          <w:szCs w:val="20"/>
          <w:lang w:eastAsia="ar-SA"/>
        </w:rPr>
        <w:tab/>
        <w:t xml:space="preserve">      ……………………………………………….</w:t>
      </w:r>
    </w:p>
    <w:p w14:paraId="0F96A789" w14:textId="39F92DAE" w:rsidR="0040363C" w:rsidRPr="00CA0356" w:rsidRDefault="00AE35F1" w:rsidP="0040363C">
      <w:pPr>
        <w:jc w:val="right"/>
        <w:rPr>
          <w:rFonts w:ascii="Tahoma" w:hAnsi="Tahoma" w:cs="Tahoma"/>
          <w:sz w:val="18"/>
          <w:szCs w:val="18"/>
        </w:rPr>
      </w:pPr>
      <w:r>
        <w:rPr>
          <w:rFonts w:ascii="Tahoma" w:hAnsi="Tahoma" w:cs="Tahoma"/>
          <w:b/>
          <w:sz w:val="18"/>
          <w:szCs w:val="18"/>
        </w:rPr>
        <w:br w:type="column"/>
      </w:r>
      <w:r w:rsidR="0040363C" w:rsidRPr="00CA0356">
        <w:rPr>
          <w:rFonts w:ascii="Tahoma" w:hAnsi="Tahoma" w:cs="Tahoma"/>
          <w:b/>
          <w:sz w:val="18"/>
          <w:szCs w:val="18"/>
        </w:rPr>
        <w:t>Załącznik Nr 5</w:t>
      </w:r>
    </w:p>
    <w:p w14:paraId="21A5EE57" w14:textId="77777777" w:rsidR="0040363C" w:rsidRPr="00CA0356" w:rsidRDefault="0040363C" w:rsidP="0040363C">
      <w:pPr>
        <w:rPr>
          <w:rFonts w:ascii="Tahoma" w:hAnsi="Tahoma" w:cs="Tahoma"/>
          <w:sz w:val="18"/>
          <w:szCs w:val="18"/>
        </w:rPr>
      </w:pPr>
    </w:p>
    <w:p w14:paraId="75B54297" w14:textId="77777777" w:rsidR="0040363C" w:rsidRPr="00CA0356" w:rsidRDefault="0040363C" w:rsidP="0040363C">
      <w:pPr>
        <w:spacing w:line="360" w:lineRule="auto"/>
        <w:rPr>
          <w:rFonts w:ascii="Tahoma" w:hAnsi="Tahoma" w:cs="Tahoma"/>
          <w:sz w:val="18"/>
          <w:szCs w:val="18"/>
        </w:rPr>
      </w:pPr>
    </w:p>
    <w:p w14:paraId="45C88388" w14:textId="77777777" w:rsidR="0040363C" w:rsidRPr="00CA0356" w:rsidRDefault="0040363C" w:rsidP="0040363C">
      <w:pPr>
        <w:spacing w:line="360" w:lineRule="auto"/>
        <w:rPr>
          <w:rFonts w:ascii="Tahoma" w:hAnsi="Tahoma" w:cs="Tahoma"/>
          <w:b/>
          <w:sz w:val="18"/>
          <w:szCs w:val="18"/>
        </w:rPr>
      </w:pPr>
      <w:r w:rsidRPr="00CA0356">
        <w:rPr>
          <w:rFonts w:ascii="Tahoma" w:hAnsi="Tahoma" w:cs="Tahoma"/>
          <w:sz w:val="18"/>
          <w:szCs w:val="18"/>
        </w:rPr>
        <w:t>Data ..........................</w:t>
      </w:r>
    </w:p>
    <w:p w14:paraId="386AC8CE"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73A65CDA"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5045051D" w14:textId="77777777" w:rsidR="0040363C" w:rsidRPr="00CA0356" w:rsidRDefault="0040363C" w:rsidP="0040363C">
      <w:pPr>
        <w:pStyle w:val="Nagwek6"/>
        <w:tabs>
          <w:tab w:val="left" w:pos="284"/>
        </w:tabs>
        <w:rPr>
          <w:rFonts w:ascii="Tahoma" w:hAnsi="Tahoma" w:cs="Tahoma"/>
          <w:sz w:val="18"/>
          <w:szCs w:val="18"/>
        </w:rPr>
      </w:pPr>
    </w:p>
    <w:p w14:paraId="02E2155C" w14:textId="77777777" w:rsidR="0040363C" w:rsidRPr="00CA0356" w:rsidRDefault="0040363C" w:rsidP="0040363C">
      <w:pPr>
        <w:ind w:firstLine="390"/>
        <w:jc w:val="center"/>
        <w:rPr>
          <w:rFonts w:ascii="Tahoma" w:hAnsi="Tahoma" w:cs="Tahoma"/>
          <w:b/>
          <w:sz w:val="18"/>
          <w:szCs w:val="18"/>
        </w:rPr>
      </w:pPr>
    </w:p>
    <w:p w14:paraId="365A2C82" w14:textId="77777777" w:rsidR="0040363C" w:rsidRPr="00CA0356" w:rsidRDefault="0040363C" w:rsidP="0040363C">
      <w:pPr>
        <w:ind w:firstLine="390"/>
        <w:jc w:val="center"/>
        <w:rPr>
          <w:rFonts w:ascii="Tahoma" w:hAnsi="Tahoma" w:cs="Tahoma"/>
          <w:b/>
          <w:sz w:val="18"/>
          <w:szCs w:val="18"/>
        </w:rPr>
      </w:pPr>
    </w:p>
    <w:p w14:paraId="3C6A5903" w14:textId="77777777" w:rsidR="0040363C" w:rsidRPr="00CA0356" w:rsidRDefault="0040363C" w:rsidP="0040363C">
      <w:pPr>
        <w:ind w:firstLine="390"/>
        <w:jc w:val="center"/>
        <w:rPr>
          <w:rFonts w:ascii="Tahoma" w:hAnsi="Tahoma" w:cs="Tahoma"/>
          <w:b/>
          <w:sz w:val="18"/>
          <w:szCs w:val="18"/>
        </w:rPr>
      </w:pPr>
    </w:p>
    <w:p w14:paraId="56E59424" w14:textId="77777777" w:rsidR="0040363C" w:rsidRPr="00CA0356" w:rsidRDefault="0040363C" w:rsidP="0040363C">
      <w:pPr>
        <w:ind w:firstLine="390"/>
        <w:jc w:val="center"/>
        <w:rPr>
          <w:rFonts w:ascii="Tahoma" w:hAnsi="Tahoma" w:cs="Tahoma"/>
          <w:b/>
          <w:sz w:val="18"/>
          <w:szCs w:val="18"/>
        </w:rPr>
      </w:pPr>
      <w:r w:rsidRPr="00CA0356">
        <w:rPr>
          <w:rFonts w:ascii="Tahoma" w:hAnsi="Tahoma" w:cs="Tahoma"/>
          <w:b/>
          <w:sz w:val="18"/>
          <w:szCs w:val="18"/>
        </w:rPr>
        <w:t>OŚWIADCZENIE O PRZYNALEŻNOŚCI DO GRUPY KAPITAŁOWEJ</w:t>
      </w:r>
    </w:p>
    <w:p w14:paraId="407110EE" w14:textId="77777777" w:rsidR="0040363C" w:rsidRPr="00CA0356" w:rsidRDefault="0040363C" w:rsidP="0040363C">
      <w:pPr>
        <w:ind w:firstLine="390"/>
        <w:jc w:val="center"/>
        <w:rPr>
          <w:rFonts w:ascii="Tahoma" w:hAnsi="Tahoma" w:cs="Tahoma"/>
          <w:b/>
          <w:sz w:val="18"/>
          <w:szCs w:val="18"/>
        </w:rPr>
      </w:pPr>
    </w:p>
    <w:p w14:paraId="4CA34ADC" w14:textId="77777777" w:rsidR="0040363C" w:rsidRPr="00CA0356" w:rsidRDefault="0040363C" w:rsidP="0040363C">
      <w:pPr>
        <w:ind w:firstLine="390"/>
        <w:jc w:val="both"/>
        <w:rPr>
          <w:rFonts w:ascii="Tahoma" w:hAnsi="Tahoma" w:cs="Tahoma"/>
          <w:b/>
          <w:sz w:val="18"/>
          <w:szCs w:val="18"/>
        </w:rPr>
      </w:pPr>
    </w:p>
    <w:p w14:paraId="2F7BAFF1" w14:textId="0B316F6B" w:rsidR="0040363C" w:rsidRPr="00CA0356" w:rsidRDefault="0040363C" w:rsidP="0040363C">
      <w:pPr>
        <w:spacing w:line="360" w:lineRule="auto"/>
        <w:ind w:firstLine="390"/>
        <w:jc w:val="both"/>
        <w:rPr>
          <w:rFonts w:ascii="Tahoma" w:hAnsi="Tahoma" w:cs="Tahoma"/>
          <w:sz w:val="18"/>
          <w:szCs w:val="18"/>
        </w:rPr>
      </w:pPr>
      <w:r w:rsidRPr="00CA0356">
        <w:rPr>
          <w:rFonts w:ascii="Tahoma" w:hAnsi="Tahoma" w:cs="Tahoma"/>
          <w:sz w:val="18"/>
          <w:szCs w:val="18"/>
        </w:rPr>
        <w:t xml:space="preserve">Przystępując jako Wykonawca do udziału w postępowaniu o udzielenie zamówienia publicznego nr sprawy </w:t>
      </w:r>
      <w:r w:rsidR="004C614A">
        <w:rPr>
          <w:rFonts w:ascii="Tahoma" w:hAnsi="Tahoma" w:cs="Tahoma"/>
          <w:b/>
          <w:sz w:val="18"/>
          <w:szCs w:val="18"/>
        </w:rPr>
        <w:t>64</w:t>
      </w:r>
      <w:r w:rsidRPr="00CA0356">
        <w:rPr>
          <w:rFonts w:ascii="Tahoma" w:hAnsi="Tahoma" w:cs="Tahoma"/>
          <w:b/>
          <w:sz w:val="18"/>
          <w:szCs w:val="18"/>
        </w:rPr>
        <w:t>/</w:t>
      </w:r>
      <w:proofErr w:type="spellStart"/>
      <w:r w:rsidRPr="00CA0356">
        <w:rPr>
          <w:rFonts w:ascii="Tahoma" w:hAnsi="Tahoma" w:cs="Tahoma"/>
          <w:b/>
          <w:sz w:val="18"/>
          <w:szCs w:val="18"/>
        </w:rPr>
        <w:t>PN</w:t>
      </w:r>
      <w:proofErr w:type="spellEnd"/>
      <w:r w:rsidRPr="00CA0356">
        <w:rPr>
          <w:rFonts w:ascii="Tahoma" w:hAnsi="Tahoma" w:cs="Tahoma"/>
          <w:b/>
          <w:sz w:val="18"/>
          <w:szCs w:val="18"/>
        </w:rPr>
        <w:t>/</w:t>
      </w:r>
      <w:proofErr w:type="spellStart"/>
      <w:r w:rsidRPr="00CA0356">
        <w:rPr>
          <w:rFonts w:ascii="Tahoma" w:hAnsi="Tahoma" w:cs="Tahoma"/>
          <w:b/>
          <w:sz w:val="18"/>
          <w:szCs w:val="18"/>
        </w:rPr>
        <w:t>ZP</w:t>
      </w:r>
      <w:proofErr w:type="spellEnd"/>
      <w:r w:rsidRPr="00CA0356">
        <w:rPr>
          <w:rFonts w:ascii="Tahoma" w:hAnsi="Tahoma" w:cs="Tahoma"/>
          <w:b/>
          <w:sz w:val="18"/>
          <w:szCs w:val="18"/>
        </w:rPr>
        <w:t>/U/202</w:t>
      </w:r>
      <w:r w:rsidR="007F5CF6">
        <w:rPr>
          <w:rFonts w:ascii="Tahoma" w:hAnsi="Tahoma" w:cs="Tahoma"/>
          <w:b/>
          <w:sz w:val="18"/>
          <w:szCs w:val="18"/>
        </w:rPr>
        <w:t>4</w:t>
      </w:r>
      <w:r w:rsidRPr="00CA0356">
        <w:rPr>
          <w:rFonts w:ascii="Tahoma" w:hAnsi="Tahoma" w:cs="Tahoma"/>
          <w:sz w:val="18"/>
          <w:szCs w:val="18"/>
        </w:rPr>
        <w:t xml:space="preserve"> </w:t>
      </w:r>
      <w:r w:rsidRPr="00CA0356">
        <w:rPr>
          <w:rFonts w:ascii="Tahoma" w:hAnsi="Tahoma" w:cs="Tahoma"/>
          <w:b/>
          <w:bCs/>
          <w:sz w:val="18"/>
          <w:szCs w:val="18"/>
        </w:rPr>
        <w:t xml:space="preserve">- </w:t>
      </w:r>
      <w:r w:rsidRPr="00CA0356">
        <w:rPr>
          <w:rFonts w:ascii="Tahoma" w:hAnsi="Tahoma" w:cs="Tahoma"/>
          <w:bCs/>
          <w:sz w:val="18"/>
          <w:szCs w:val="18"/>
        </w:rPr>
        <w:t>po zapoznaniu się z zamieszczoną na stronie internetowej informacją, o której mowa w art. 108 ust. 1 pkt. 5</w:t>
      </w:r>
      <w:r w:rsidRPr="00CA0356">
        <w:rPr>
          <w:rFonts w:ascii="Tahoma" w:hAnsi="Tahoma" w:cs="Tahoma"/>
          <w:b/>
          <w:bCs/>
          <w:sz w:val="18"/>
          <w:szCs w:val="18"/>
        </w:rPr>
        <w:t xml:space="preserve"> </w:t>
      </w:r>
      <w:r w:rsidRPr="00CA0356">
        <w:rPr>
          <w:rFonts w:ascii="Tahoma" w:hAnsi="Tahoma" w:cs="Tahoma"/>
          <w:bCs/>
          <w:sz w:val="18"/>
          <w:szCs w:val="18"/>
        </w:rPr>
        <w:t xml:space="preserve">ustawy </w:t>
      </w:r>
      <w:proofErr w:type="spellStart"/>
      <w:r w:rsidRPr="00CA0356">
        <w:rPr>
          <w:rFonts w:ascii="Tahoma" w:hAnsi="Tahoma" w:cs="Tahoma"/>
          <w:bCs/>
          <w:sz w:val="18"/>
          <w:szCs w:val="18"/>
        </w:rPr>
        <w:t>PZP</w:t>
      </w:r>
      <w:proofErr w:type="spellEnd"/>
      <w:r w:rsidRPr="00CA0356">
        <w:rPr>
          <w:rFonts w:ascii="Tahoma" w:hAnsi="Tahoma" w:cs="Tahoma"/>
          <w:bCs/>
          <w:sz w:val="18"/>
          <w:szCs w:val="18"/>
        </w:rPr>
        <w:t>,</w:t>
      </w:r>
      <w:r w:rsidRPr="00CA0356">
        <w:rPr>
          <w:rFonts w:ascii="Tahoma" w:hAnsi="Tahoma" w:cs="Tahoma"/>
          <w:b/>
          <w:bCs/>
          <w:sz w:val="18"/>
          <w:szCs w:val="18"/>
        </w:rPr>
        <w:t xml:space="preserve"> </w:t>
      </w:r>
      <w:r w:rsidRPr="00CA0356">
        <w:rPr>
          <w:rFonts w:ascii="Tahoma" w:hAnsi="Tahoma" w:cs="Tahoma"/>
          <w:sz w:val="18"/>
          <w:szCs w:val="18"/>
        </w:rPr>
        <w:t xml:space="preserve"> niniejszym informujemy, że:</w:t>
      </w:r>
    </w:p>
    <w:p w14:paraId="3719781C" w14:textId="4972D52E"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 xml:space="preserve">* 1) nie należymy do żadnej grupy kapitałowej, w rozumieniu ustawy z dnia 16 lutego 2007 r., o ochronie konkurencji i konsumentów </w:t>
      </w:r>
      <w:r w:rsidR="008020B7" w:rsidRPr="008020B7">
        <w:rPr>
          <w:rFonts w:ascii="Tahoma" w:hAnsi="Tahoma" w:cs="Tahoma"/>
          <w:sz w:val="18"/>
          <w:szCs w:val="18"/>
        </w:rPr>
        <w:t xml:space="preserve">(Dz.U. 2023 poz. 1689, </w:t>
      </w:r>
      <w:proofErr w:type="spellStart"/>
      <w:r w:rsidR="008020B7" w:rsidRPr="008020B7">
        <w:rPr>
          <w:rFonts w:ascii="Tahoma" w:hAnsi="Tahoma" w:cs="Tahoma"/>
          <w:sz w:val="18"/>
          <w:szCs w:val="18"/>
        </w:rPr>
        <w:t>t.j</w:t>
      </w:r>
      <w:proofErr w:type="spellEnd"/>
      <w:r w:rsidR="008020B7" w:rsidRPr="008020B7">
        <w:rPr>
          <w:rFonts w:ascii="Tahoma" w:hAnsi="Tahoma" w:cs="Tahoma"/>
          <w:sz w:val="18"/>
          <w:szCs w:val="18"/>
        </w:rPr>
        <w:t>. ze zm.)</w:t>
      </w:r>
      <w:r w:rsidRPr="00CA0356">
        <w:rPr>
          <w:rFonts w:ascii="Tahoma" w:hAnsi="Tahoma" w:cs="Tahoma"/>
          <w:sz w:val="18"/>
          <w:szCs w:val="18"/>
        </w:rPr>
        <w:t xml:space="preserve"> z innym Wykonawcą, który złożył odrębną  ofertę w przedmiotowym postępowaniu o udzielenie zamówienia. </w:t>
      </w:r>
    </w:p>
    <w:p w14:paraId="67218F8E" w14:textId="240A89EC" w:rsidR="0040363C" w:rsidRPr="00CA0356" w:rsidRDefault="0040363C" w:rsidP="0040363C">
      <w:pPr>
        <w:spacing w:line="360" w:lineRule="auto"/>
        <w:jc w:val="both"/>
        <w:rPr>
          <w:rFonts w:ascii="Tahoma" w:eastAsia="Tahoma" w:hAnsi="Tahoma" w:cs="Tahoma"/>
          <w:sz w:val="18"/>
          <w:szCs w:val="18"/>
        </w:rPr>
      </w:pPr>
      <w:r w:rsidRPr="00CA0356">
        <w:rPr>
          <w:rFonts w:ascii="Tahoma" w:hAnsi="Tahoma" w:cs="Tahoma"/>
          <w:sz w:val="18"/>
          <w:szCs w:val="18"/>
        </w:rPr>
        <w:t xml:space="preserve">* 2) należymy do tej samej grupy kapitałowej w rozumieniu z ustawy dnia 16 lutego 2007 r., o ochronie konkurencji i konsumentów </w:t>
      </w:r>
      <w:r w:rsidR="008020B7" w:rsidRPr="008020B7">
        <w:rPr>
          <w:rFonts w:ascii="Tahoma" w:hAnsi="Tahoma" w:cs="Tahoma"/>
          <w:sz w:val="18"/>
          <w:szCs w:val="18"/>
        </w:rPr>
        <w:t xml:space="preserve">(Dz.U. 2023 poz. 1689, </w:t>
      </w:r>
      <w:proofErr w:type="spellStart"/>
      <w:r w:rsidR="008020B7" w:rsidRPr="008020B7">
        <w:rPr>
          <w:rFonts w:ascii="Tahoma" w:hAnsi="Tahoma" w:cs="Tahoma"/>
          <w:sz w:val="18"/>
          <w:szCs w:val="18"/>
        </w:rPr>
        <w:t>t.j</w:t>
      </w:r>
      <w:proofErr w:type="spellEnd"/>
      <w:r w:rsidR="008020B7" w:rsidRPr="008020B7">
        <w:rPr>
          <w:rFonts w:ascii="Tahoma" w:hAnsi="Tahoma" w:cs="Tahoma"/>
          <w:sz w:val="18"/>
          <w:szCs w:val="18"/>
        </w:rPr>
        <w:t>. ze zm.)</w:t>
      </w:r>
      <w:r w:rsidRPr="00CA0356">
        <w:rPr>
          <w:rFonts w:ascii="Tahoma" w:hAnsi="Tahoma" w:cs="Tahoma"/>
          <w:sz w:val="18"/>
          <w:szCs w:val="18"/>
        </w:rPr>
        <w:t xml:space="preserve">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0D8D1C12" w14:textId="77777777" w:rsidR="0040363C" w:rsidRPr="00CA0356" w:rsidRDefault="0040363C" w:rsidP="00801A02">
      <w:pPr>
        <w:numPr>
          <w:ilvl w:val="0"/>
          <w:numId w:val="13"/>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797A9E13" w14:textId="77777777" w:rsidR="0040363C" w:rsidRPr="00CA0356" w:rsidRDefault="0040363C" w:rsidP="00801A02">
      <w:pPr>
        <w:numPr>
          <w:ilvl w:val="0"/>
          <w:numId w:val="13"/>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700F404D" w14:textId="77777777" w:rsidR="0040363C" w:rsidRPr="00CA0356" w:rsidRDefault="0040363C" w:rsidP="00801A02">
      <w:pPr>
        <w:numPr>
          <w:ilvl w:val="0"/>
          <w:numId w:val="13"/>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1422BE7D" w14:textId="77777777" w:rsidR="0040363C" w:rsidRPr="00CA0356" w:rsidRDefault="0040363C" w:rsidP="00801A02">
      <w:pPr>
        <w:numPr>
          <w:ilvl w:val="0"/>
          <w:numId w:val="13"/>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13F28646" w14:textId="77777777" w:rsidR="0040363C" w:rsidRPr="00CA0356" w:rsidRDefault="0040363C" w:rsidP="00801A02">
      <w:pPr>
        <w:numPr>
          <w:ilvl w:val="0"/>
          <w:numId w:val="13"/>
        </w:numPr>
        <w:suppressAutoHyphens/>
        <w:spacing w:line="276" w:lineRule="auto"/>
        <w:ind w:left="720"/>
        <w:jc w:val="both"/>
        <w:rPr>
          <w:rFonts w:ascii="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5A15DC22" w14:textId="77777777" w:rsidR="0040363C" w:rsidRPr="00CA0356" w:rsidRDefault="0040363C" w:rsidP="0040363C">
      <w:pPr>
        <w:spacing w:line="360" w:lineRule="auto"/>
        <w:ind w:firstLine="390"/>
        <w:jc w:val="both"/>
        <w:rPr>
          <w:rFonts w:ascii="Tahoma" w:hAnsi="Tahoma" w:cs="Tahoma"/>
          <w:sz w:val="18"/>
          <w:szCs w:val="18"/>
        </w:rPr>
      </w:pPr>
    </w:p>
    <w:p w14:paraId="13AAE0BE" w14:textId="77777777" w:rsidR="0040363C" w:rsidRPr="00CA0356" w:rsidRDefault="0040363C" w:rsidP="0040363C">
      <w:pPr>
        <w:rPr>
          <w:rFonts w:ascii="Tahoma" w:hAnsi="Tahoma" w:cs="Tahoma"/>
          <w:sz w:val="18"/>
          <w:szCs w:val="18"/>
        </w:rPr>
      </w:pPr>
    </w:p>
    <w:p w14:paraId="1D7C8B14" w14:textId="77777777" w:rsidR="0040363C" w:rsidRPr="00CA0356" w:rsidRDefault="0040363C" w:rsidP="0040363C">
      <w:pPr>
        <w:rPr>
          <w:rFonts w:ascii="Tahoma" w:hAnsi="Tahoma" w:cs="Tahoma"/>
          <w:sz w:val="18"/>
          <w:szCs w:val="18"/>
        </w:rPr>
      </w:pPr>
    </w:p>
    <w:p w14:paraId="4DF03EA1" w14:textId="77777777" w:rsidR="0040363C" w:rsidRPr="00CA0356" w:rsidRDefault="0040363C" w:rsidP="0040363C">
      <w:pPr>
        <w:jc w:val="right"/>
        <w:rPr>
          <w:rFonts w:ascii="Tahoma" w:hAnsi="Tahoma" w:cs="Tahoma"/>
          <w:b/>
          <w:sz w:val="18"/>
          <w:szCs w:val="18"/>
        </w:rPr>
      </w:pPr>
    </w:p>
    <w:p w14:paraId="149F8174" w14:textId="77777777" w:rsidR="0040363C" w:rsidRPr="00CA0356" w:rsidRDefault="0040363C" w:rsidP="0040363C">
      <w:pPr>
        <w:jc w:val="right"/>
        <w:rPr>
          <w:rFonts w:ascii="Tahoma" w:hAnsi="Tahoma" w:cs="Tahoma"/>
          <w:b/>
          <w:sz w:val="18"/>
          <w:szCs w:val="18"/>
        </w:rPr>
      </w:pPr>
    </w:p>
    <w:p w14:paraId="4636063F" w14:textId="77777777" w:rsidR="0040363C" w:rsidRPr="00CA0356" w:rsidRDefault="0040363C" w:rsidP="0040363C">
      <w:pPr>
        <w:rPr>
          <w:rFonts w:ascii="Tahoma" w:eastAsia="Tahoma" w:hAnsi="Tahoma" w:cs="Tahoma"/>
          <w:kern w:val="1"/>
          <w:sz w:val="18"/>
          <w:szCs w:val="18"/>
        </w:rPr>
      </w:pPr>
      <w:r w:rsidRPr="00CA0356">
        <w:rPr>
          <w:rFonts w:ascii="Tahoma" w:hAnsi="Tahoma" w:cs="Tahoma"/>
          <w:b/>
          <w:sz w:val="18"/>
          <w:szCs w:val="18"/>
        </w:rPr>
        <w:tab/>
      </w:r>
    </w:p>
    <w:p w14:paraId="219A8730" w14:textId="77777777" w:rsidR="0040363C" w:rsidRPr="00CA0356" w:rsidRDefault="0040363C" w:rsidP="0040363C">
      <w:pPr>
        <w:rPr>
          <w:rFonts w:ascii="Tahoma" w:hAnsi="Tahoma" w:cs="Tahoma"/>
          <w:kern w:val="1"/>
          <w:sz w:val="18"/>
          <w:szCs w:val="18"/>
        </w:rPr>
      </w:pPr>
      <w:r w:rsidRPr="00CA0356">
        <w:rPr>
          <w:rFonts w:ascii="Tahoma" w:eastAsia="Tahoma" w:hAnsi="Tahoma" w:cs="Tahoma"/>
          <w:kern w:val="1"/>
          <w:sz w:val="18"/>
          <w:szCs w:val="18"/>
        </w:rPr>
        <w:t xml:space="preserve">…………………………… </w:t>
      </w:r>
      <w:r w:rsidRPr="00CA0356">
        <w:rPr>
          <w:rFonts w:ascii="Tahoma" w:hAnsi="Tahoma" w:cs="Tahoma"/>
          <w:kern w:val="1"/>
          <w:sz w:val="18"/>
          <w:szCs w:val="18"/>
        </w:rPr>
        <w:t>, dnia ……………………………………………</w:t>
      </w:r>
    </w:p>
    <w:p w14:paraId="40411048" w14:textId="77777777" w:rsidR="0040363C" w:rsidRPr="00CA0356" w:rsidRDefault="0040363C" w:rsidP="0040363C">
      <w:pPr>
        <w:tabs>
          <w:tab w:val="center" w:pos="900"/>
          <w:tab w:val="center" w:pos="3261"/>
        </w:tabs>
        <w:rPr>
          <w:rFonts w:ascii="Tahoma" w:hAnsi="Tahoma" w:cs="Tahoma"/>
          <w:sz w:val="18"/>
          <w:szCs w:val="18"/>
        </w:rPr>
      </w:pPr>
      <w:r w:rsidRPr="00CA0356">
        <w:rPr>
          <w:rFonts w:ascii="Tahoma" w:hAnsi="Tahoma" w:cs="Tahoma"/>
          <w:kern w:val="1"/>
          <w:sz w:val="18"/>
          <w:szCs w:val="18"/>
        </w:rPr>
        <w:tab/>
        <w:t xml:space="preserve">/miejscowość/ </w:t>
      </w:r>
      <w:r w:rsidRPr="00CA0356">
        <w:rPr>
          <w:rFonts w:ascii="Tahoma" w:hAnsi="Tahoma" w:cs="Tahoma"/>
          <w:kern w:val="1"/>
          <w:sz w:val="18"/>
          <w:szCs w:val="18"/>
        </w:rPr>
        <w:tab/>
        <w:t>/data/</w:t>
      </w:r>
    </w:p>
    <w:p w14:paraId="1B1A7DD0" w14:textId="77777777" w:rsidR="0040363C" w:rsidRPr="00CA0356" w:rsidRDefault="0040363C" w:rsidP="0040363C">
      <w:pPr>
        <w:rPr>
          <w:rFonts w:ascii="Tahoma" w:hAnsi="Tahoma" w:cs="Tahoma"/>
          <w:sz w:val="18"/>
          <w:szCs w:val="18"/>
        </w:rPr>
      </w:pPr>
    </w:p>
    <w:p w14:paraId="62595E5D" w14:textId="77777777" w:rsidR="0040363C" w:rsidRPr="00CA0356" w:rsidRDefault="0040363C" w:rsidP="0040363C">
      <w:pPr>
        <w:rPr>
          <w:rFonts w:ascii="Tahoma" w:hAnsi="Tahoma" w:cs="Tahoma"/>
          <w:sz w:val="18"/>
          <w:szCs w:val="18"/>
        </w:rPr>
      </w:pPr>
    </w:p>
    <w:p w14:paraId="198612C5" w14:textId="77777777" w:rsidR="0040363C" w:rsidRPr="00CA0356" w:rsidRDefault="0040363C" w:rsidP="0040363C">
      <w:pPr>
        <w:rPr>
          <w:rFonts w:ascii="Tahoma" w:hAnsi="Tahoma" w:cs="Tahoma"/>
          <w:sz w:val="18"/>
          <w:szCs w:val="18"/>
        </w:rPr>
      </w:pPr>
    </w:p>
    <w:p w14:paraId="478AC225" w14:textId="77777777" w:rsidR="0040363C" w:rsidRPr="00CA0356" w:rsidRDefault="0040363C" w:rsidP="0040363C">
      <w:pPr>
        <w:rPr>
          <w:rFonts w:ascii="Tahoma" w:hAnsi="Tahoma" w:cs="Tahoma"/>
          <w:sz w:val="18"/>
          <w:szCs w:val="18"/>
        </w:rPr>
      </w:pPr>
    </w:p>
    <w:p w14:paraId="3146D039" w14:textId="77777777" w:rsidR="0040363C" w:rsidRPr="00CA0356" w:rsidRDefault="0040363C" w:rsidP="0040363C">
      <w:pPr>
        <w:rPr>
          <w:rFonts w:ascii="Tahoma" w:hAnsi="Tahoma" w:cs="Tahoma"/>
          <w:sz w:val="18"/>
          <w:szCs w:val="18"/>
        </w:rPr>
      </w:pPr>
    </w:p>
    <w:p w14:paraId="04AED8D4" w14:textId="77777777" w:rsidR="0040363C" w:rsidRPr="00CA0356" w:rsidRDefault="0040363C" w:rsidP="0040363C">
      <w:pPr>
        <w:rPr>
          <w:rFonts w:ascii="Tahoma" w:hAnsi="Tahoma" w:cs="Tahoma"/>
          <w:sz w:val="18"/>
          <w:szCs w:val="18"/>
        </w:rPr>
      </w:pPr>
    </w:p>
    <w:p w14:paraId="42C0E062" w14:textId="77777777" w:rsidR="0040363C" w:rsidRPr="00CA0356" w:rsidRDefault="0040363C" w:rsidP="0040363C">
      <w:pPr>
        <w:rPr>
          <w:rFonts w:ascii="Tahoma" w:hAnsi="Tahoma" w:cs="Tahoma"/>
          <w:sz w:val="18"/>
          <w:szCs w:val="18"/>
        </w:rPr>
      </w:pPr>
    </w:p>
    <w:p w14:paraId="7C6CDF3F" w14:textId="77777777" w:rsidR="0040363C" w:rsidRPr="00CA0356" w:rsidRDefault="0040363C" w:rsidP="0040363C">
      <w:pPr>
        <w:rPr>
          <w:rFonts w:ascii="Tahoma" w:hAnsi="Tahoma" w:cs="Tahoma"/>
          <w:sz w:val="18"/>
          <w:szCs w:val="18"/>
          <w:u w:val="single"/>
        </w:rPr>
      </w:pPr>
      <w:r w:rsidRPr="00CA0356">
        <w:rPr>
          <w:rFonts w:ascii="Tahoma" w:hAnsi="Tahoma" w:cs="Tahoma"/>
          <w:kern w:val="1"/>
          <w:sz w:val="18"/>
          <w:szCs w:val="18"/>
        </w:rPr>
        <w:t>*niepotrzebne skreślić</w:t>
      </w:r>
    </w:p>
    <w:p w14:paraId="77BD774F" w14:textId="77777777" w:rsidR="0040363C" w:rsidRPr="00CA0356" w:rsidRDefault="0040363C" w:rsidP="0040363C">
      <w:pPr>
        <w:rPr>
          <w:rFonts w:ascii="Tahoma" w:hAnsi="Tahoma" w:cs="Tahoma"/>
          <w:bCs/>
          <w:iCs/>
          <w:sz w:val="18"/>
          <w:szCs w:val="18"/>
          <w:highlight w:val="cyan"/>
        </w:rPr>
      </w:pPr>
    </w:p>
    <w:p w14:paraId="3A97029E" w14:textId="77777777" w:rsidR="0040363C" w:rsidRPr="00CA0356" w:rsidRDefault="0040363C" w:rsidP="0040363C">
      <w:pPr>
        <w:jc w:val="both"/>
        <w:rPr>
          <w:rFonts w:ascii="Tahoma" w:hAnsi="Tahoma" w:cs="Tahoma"/>
          <w:bCs/>
          <w:iCs/>
          <w:sz w:val="18"/>
          <w:szCs w:val="18"/>
        </w:rPr>
      </w:pPr>
      <w:r w:rsidRPr="00CA0356">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4E4C370C" w14:textId="77777777" w:rsidR="0040363C" w:rsidRPr="00CA0356" w:rsidRDefault="0040363C" w:rsidP="0040363C">
      <w:pPr>
        <w:tabs>
          <w:tab w:val="left" w:pos="284"/>
          <w:tab w:val="left" w:pos="2268"/>
        </w:tabs>
        <w:rPr>
          <w:rFonts w:ascii="Tahoma" w:hAnsi="Tahoma" w:cs="Tahoma"/>
          <w:sz w:val="18"/>
          <w:szCs w:val="18"/>
        </w:rPr>
      </w:pPr>
    </w:p>
    <w:p w14:paraId="5CE8A46B" w14:textId="4631CBBD"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63F88DA3" w14:textId="77777777" w:rsidR="0040363C" w:rsidRPr="00CA0356" w:rsidRDefault="0040363C" w:rsidP="0040363C">
      <w:pPr>
        <w:tabs>
          <w:tab w:val="left" w:pos="284"/>
          <w:tab w:val="left" w:pos="2268"/>
        </w:tabs>
        <w:rPr>
          <w:rFonts w:ascii="Tahoma" w:hAnsi="Tahoma" w:cs="Tahoma"/>
          <w:sz w:val="18"/>
          <w:szCs w:val="18"/>
        </w:rPr>
      </w:pPr>
    </w:p>
    <w:p w14:paraId="515E8E37" w14:textId="77777777" w:rsidR="0040363C" w:rsidRPr="00CA0356" w:rsidRDefault="0040363C" w:rsidP="0040363C">
      <w:pPr>
        <w:spacing w:after="120"/>
        <w:rPr>
          <w:rFonts w:ascii="Tahoma" w:hAnsi="Tahoma" w:cs="Tahoma"/>
          <w:b/>
          <w:snapToGrid w:val="0"/>
          <w:sz w:val="18"/>
          <w:szCs w:val="18"/>
        </w:rPr>
      </w:pPr>
      <w:r w:rsidRPr="00CA0356" w:rsidDel="003C5ADA">
        <w:rPr>
          <w:rFonts w:ascii="Tahoma" w:hAnsi="Tahoma" w:cs="Tahoma"/>
          <w:b/>
          <w:snapToGrid w:val="0"/>
          <w:sz w:val="18"/>
          <w:szCs w:val="18"/>
        </w:rPr>
        <w:t xml:space="preserve"> </w:t>
      </w:r>
    </w:p>
    <w:p w14:paraId="3382B251" w14:textId="77777777" w:rsidR="0040363C" w:rsidRPr="00CA0356" w:rsidRDefault="0040363C" w:rsidP="0040363C">
      <w:pPr>
        <w:jc w:val="right"/>
        <w:rPr>
          <w:rFonts w:ascii="Tahoma" w:hAnsi="Tahoma" w:cs="Tahoma"/>
          <w:b/>
          <w:sz w:val="18"/>
          <w:szCs w:val="18"/>
        </w:rPr>
      </w:pPr>
      <w:r w:rsidRPr="00CA0356">
        <w:rPr>
          <w:rFonts w:ascii="Tahoma" w:hAnsi="Tahoma" w:cs="Tahoma"/>
          <w:b/>
          <w:snapToGrid w:val="0"/>
          <w:sz w:val="18"/>
          <w:szCs w:val="18"/>
        </w:rPr>
        <w:br w:type="page"/>
      </w:r>
      <w:r w:rsidRPr="00CA0356" w:rsidDel="00DC4F96">
        <w:rPr>
          <w:rFonts w:ascii="Tahoma" w:hAnsi="Tahoma" w:cs="Tahoma"/>
          <w:b/>
          <w:iCs/>
          <w:smallCaps/>
          <w:kern w:val="1"/>
          <w:sz w:val="18"/>
          <w:szCs w:val="18"/>
        </w:rPr>
        <w:t xml:space="preserve"> </w:t>
      </w:r>
      <w:r w:rsidRPr="00CA0356">
        <w:rPr>
          <w:rFonts w:ascii="Tahoma" w:hAnsi="Tahoma" w:cs="Tahoma"/>
          <w:b/>
          <w:sz w:val="18"/>
          <w:szCs w:val="18"/>
        </w:rPr>
        <w:t>Załącznik nr 6</w:t>
      </w:r>
    </w:p>
    <w:p w14:paraId="37FF9B34" w14:textId="77777777" w:rsidR="0040363C" w:rsidRPr="00CA0356" w:rsidRDefault="0040363C" w:rsidP="0040363C">
      <w:pPr>
        <w:ind w:left="5246" w:firstLine="708"/>
        <w:jc w:val="right"/>
        <w:rPr>
          <w:rFonts w:ascii="Tahoma" w:hAnsi="Tahoma" w:cs="Tahoma"/>
          <w:b/>
          <w:sz w:val="18"/>
          <w:szCs w:val="18"/>
        </w:rPr>
      </w:pPr>
    </w:p>
    <w:p w14:paraId="63F1E232" w14:textId="77777777" w:rsidR="0040363C" w:rsidRPr="00CA0356" w:rsidRDefault="0040363C" w:rsidP="0040363C">
      <w:pPr>
        <w:rPr>
          <w:rFonts w:ascii="Tahoma" w:hAnsi="Tahoma" w:cs="Tahoma"/>
          <w:sz w:val="18"/>
          <w:szCs w:val="18"/>
        </w:rPr>
      </w:pPr>
    </w:p>
    <w:p w14:paraId="517F7CDE" w14:textId="77777777" w:rsidR="0040363C" w:rsidRPr="00CA0356" w:rsidRDefault="0040363C" w:rsidP="0040363C">
      <w:pPr>
        <w:rPr>
          <w:rFonts w:ascii="Tahoma" w:hAnsi="Tahoma" w:cs="Tahoma"/>
          <w:sz w:val="18"/>
          <w:szCs w:val="18"/>
        </w:rPr>
      </w:pPr>
    </w:p>
    <w:p w14:paraId="22E62F49" w14:textId="77777777" w:rsidR="0040363C" w:rsidRPr="00CA0356" w:rsidRDefault="0040363C" w:rsidP="0040363C">
      <w:pPr>
        <w:rPr>
          <w:rFonts w:ascii="Tahoma" w:hAnsi="Tahoma" w:cs="Tahoma"/>
          <w:sz w:val="18"/>
          <w:szCs w:val="18"/>
        </w:rPr>
      </w:pPr>
    </w:p>
    <w:p w14:paraId="73B0C6CD"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5FC7AB05"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09F8C519"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27AE013D" w14:textId="77777777" w:rsidR="0040363C" w:rsidRPr="00CA0356" w:rsidRDefault="0040363C" w:rsidP="0040363C">
      <w:pPr>
        <w:ind w:left="2832"/>
        <w:rPr>
          <w:rFonts w:ascii="Tahoma" w:hAnsi="Tahoma" w:cs="Tahoma"/>
          <w:i/>
          <w:sz w:val="18"/>
          <w:szCs w:val="18"/>
        </w:rPr>
      </w:pPr>
    </w:p>
    <w:p w14:paraId="59723AA1" w14:textId="77777777" w:rsidR="0040363C" w:rsidRPr="00CA0356" w:rsidRDefault="0040363C" w:rsidP="0040363C">
      <w:pPr>
        <w:ind w:left="2832"/>
        <w:rPr>
          <w:rFonts w:ascii="Tahoma" w:hAnsi="Tahoma" w:cs="Tahoma"/>
          <w:i/>
          <w:sz w:val="18"/>
          <w:szCs w:val="18"/>
        </w:rPr>
      </w:pPr>
    </w:p>
    <w:p w14:paraId="0E40188B" w14:textId="77777777" w:rsidR="0040363C" w:rsidRPr="00CA0356" w:rsidRDefault="0040363C" w:rsidP="0040363C">
      <w:pPr>
        <w:ind w:firstLine="390"/>
        <w:jc w:val="center"/>
        <w:rPr>
          <w:rFonts w:ascii="Tahoma" w:hAnsi="Tahoma" w:cs="Tahoma"/>
          <w:b/>
          <w:sz w:val="18"/>
          <w:szCs w:val="18"/>
        </w:rPr>
      </w:pPr>
    </w:p>
    <w:p w14:paraId="4BFA4F1B" w14:textId="77777777" w:rsidR="0040363C" w:rsidRPr="00CA0356" w:rsidRDefault="0040363C" w:rsidP="0040363C">
      <w:pPr>
        <w:ind w:firstLine="390"/>
        <w:jc w:val="center"/>
        <w:rPr>
          <w:rFonts w:ascii="Tahoma" w:hAnsi="Tahoma" w:cs="Tahoma"/>
          <w:b/>
          <w:sz w:val="18"/>
          <w:szCs w:val="18"/>
        </w:rPr>
      </w:pPr>
    </w:p>
    <w:p w14:paraId="5CB9AB01" w14:textId="77777777" w:rsidR="0040363C" w:rsidRPr="00CA0356" w:rsidRDefault="0040363C" w:rsidP="0040363C">
      <w:pPr>
        <w:ind w:firstLine="390"/>
        <w:jc w:val="center"/>
        <w:rPr>
          <w:rFonts w:ascii="Tahoma" w:hAnsi="Tahoma" w:cs="Tahoma"/>
          <w:b/>
          <w:sz w:val="18"/>
          <w:szCs w:val="18"/>
        </w:rPr>
      </w:pPr>
    </w:p>
    <w:p w14:paraId="59E22A4A"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OŚWIADCZENIE WYKONAWCY </w:t>
      </w:r>
    </w:p>
    <w:p w14:paraId="547D4C6C"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 aktualności informacji zawartych w oświadczeniu, </w:t>
      </w:r>
    </w:p>
    <w:p w14:paraId="65E9A885" w14:textId="77777777" w:rsidR="0040363C" w:rsidRPr="00CA0356" w:rsidRDefault="0040363C" w:rsidP="0040363C">
      <w:pPr>
        <w:ind w:firstLine="390"/>
        <w:jc w:val="center"/>
        <w:rPr>
          <w:rFonts w:ascii="Tahoma" w:hAnsi="Tahoma" w:cs="Tahoma"/>
          <w:b/>
          <w:sz w:val="18"/>
          <w:szCs w:val="18"/>
        </w:rPr>
      </w:pPr>
      <w:r w:rsidRPr="00CA0356">
        <w:rPr>
          <w:rFonts w:ascii="Tahoma" w:hAnsi="Tahoma" w:cs="Tahoma"/>
          <w:b/>
          <w:sz w:val="18"/>
          <w:szCs w:val="18"/>
        </w:rPr>
        <w:t xml:space="preserve">o którym mowa w art. 125 ust. 1 ustawy Prawo zamówień publicznych </w:t>
      </w:r>
      <w:r w:rsidRPr="00CA0356">
        <w:rPr>
          <w:rFonts w:ascii="Tahoma" w:hAnsi="Tahoma" w:cs="Tahoma"/>
          <w:b/>
          <w:sz w:val="18"/>
          <w:szCs w:val="18"/>
        </w:rPr>
        <w:br/>
      </w:r>
    </w:p>
    <w:p w14:paraId="4FF2D5A0" w14:textId="77777777" w:rsidR="0040363C" w:rsidRPr="00CA0356" w:rsidRDefault="0040363C" w:rsidP="0040363C">
      <w:pPr>
        <w:spacing w:line="360" w:lineRule="auto"/>
        <w:ind w:firstLine="390"/>
        <w:jc w:val="both"/>
        <w:rPr>
          <w:rFonts w:ascii="Tahoma" w:hAnsi="Tahoma" w:cs="Tahoma"/>
          <w:sz w:val="18"/>
          <w:szCs w:val="18"/>
          <w:highlight w:val="yellow"/>
        </w:rPr>
      </w:pPr>
    </w:p>
    <w:p w14:paraId="31FA36C3" w14:textId="2F2B1F63" w:rsidR="0040363C" w:rsidRPr="00CA0356" w:rsidRDefault="0040363C" w:rsidP="0040363C">
      <w:pPr>
        <w:spacing w:line="360" w:lineRule="auto"/>
        <w:ind w:firstLine="390"/>
        <w:jc w:val="both"/>
        <w:rPr>
          <w:rFonts w:ascii="Tahoma" w:hAnsi="Tahoma" w:cs="Tahoma"/>
          <w:sz w:val="18"/>
          <w:szCs w:val="18"/>
        </w:rPr>
      </w:pPr>
      <w:r w:rsidRPr="00CA0356">
        <w:rPr>
          <w:rFonts w:ascii="Tahoma" w:hAnsi="Tahoma" w:cs="Tahoma"/>
          <w:sz w:val="18"/>
          <w:szCs w:val="18"/>
        </w:rPr>
        <w:t xml:space="preserve">Przystępując jako Wykonawca do udziału w postępowaniu o udzielenie zamówienia publicznego nr sprawy </w:t>
      </w:r>
      <w:r w:rsidR="004C614A">
        <w:rPr>
          <w:rFonts w:ascii="Tahoma" w:hAnsi="Tahoma" w:cs="Tahoma"/>
          <w:b/>
          <w:sz w:val="18"/>
          <w:szCs w:val="18"/>
        </w:rPr>
        <w:t>64</w:t>
      </w:r>
      <w:r w:rsidRPr="00CA0356">
        <w:rPr>
          <w:rFonts w:ascii="Tahoma" w:hAnsi="Tahoma" w:cs="Tahoma"/>
          <w:b/>
          <w:sz w:val="18"/>
          <w:szCs w:val="18"/>
        </w:rPr>
        <w:t>/</w:t>
      </w:r>
      <w:proofErr w:type="spellStart"/>
      <w:r w:rsidRPr="00CA0356">
        <w:rPr>
          <w:rFonts w:ascii="Tahoma" w:hAnsi="Tahoma" w:cs="Tahoma"/>
          <w:b/>
          <w:sz w:val="18"/>
          <w:szCs w:val="18"/>
        </w:rPr>
        <w:t>PN</w:t>
      </w:r>
      <w:proofErr w:type="spellEnd"/>
      <w:r w:rsidRPr="00CA0356">
        <w:rPr>
          <w:rFonts w:ascii="Tahoma" w:hAnsi="Tahoma" w:cs="Tahoma"/>
          <w:b/>
          <w:sz w:val="18"/>
          <w:szCs w:val="18"/>
        </w:rPr>
        <w:t>/</w:t>
      </w:r>
      <w:proofErr w:type="spellStart"/>
      <w:r w:rsidRPr="00CA0356">
        <w:rPr>
          <w:rFonts w:ascii="Tahoma" w:hAnsi="Tahoma" w:cs="Tahoma"/>
          <w:b/>
          <w:sz w:val="18"/>
          <w:szCs w:val="18"/>
        </w:rPr>
        <w:t>ZP</w:t>
      </w:r>
      <w:proofErr w:type="spellEnd"/>
      <w:r w:rsidRPr="00CA0356">
        <w:rPr>
          <w:rFonts w:ascii="Tahoma" w:hAnsi="Tahoma" w:cs="Tahoma"/>
          <w:b/>
          <w:sz w:val="18"/>
          <w:szCs w:val="18"/>
        </w:rPr>
        <w:t>/U/202</w:t>
      </w:r>
      <w:r w:rsidR="007F5CF6">
        <w:rPr>
          <w:rFonts w:ascii="Tahoma" w:hAnsi="Tahoma" w:cs="Tahoma"/>
          <w:b/>
          <w:sz w:val="18"/>
          <w:szCs w:val="18"/>
        </w:rPr>
        <w:t>4</w:t>
      </w:r>
      <w:r w:rsidRPr="00CA0356">
        <w:rPr>
          <w:rFonts w:ascii="Tahoma" w:hAnsi="Tahoma" w:cs="Tahoma"/>
          <w:sz w:val="18"/>
          <w:szCs w:val="18"/>
        </w:rPr>
        <w:t xml:space="preserve"> oświadczam, że </w:t>
      </w:r>
      <w:r w:rsidRPr="00CA0356">
        <w:rPr>
          <w:rFonts w:ascii="Tahoma" w:hAnsi="Tahoma" w:cs="Tahoma"/>
          <w:bCs/>
          <w:sz w:val="18"/>
          <w:szCs w:val="18"/>
        </w:rPr>
        <w:t>informacje zawarte w oświadczeniu, o którym mowa w art. 125 ust. 1 Ustawy (JEDZ) w zakresie podstaw wykluczenia z postępowania, o których mowa w:</w:t>
      </w:r>
    </w:p>
    <w:p w14:paraId="6713B64C"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a) </w:t>
      </w:r>
      <w:r w:rsidRPr="00CA0356">
        <w:rPr>
          <w:rFonts w:ascii="Tahoma" w:hAnsi="Tahoma" w:cs="Tahoma"/>
          <w:bCs/>
          <w:sz w:val="18"/>
          <w:szCs w:val="18"/>
        </w:rPr>
        <w:tab/>
        <w:t>art. 108 ust 1 pkt 3 Ustawy</w:t>
      </w:r>
    </w:p>
    <w:p w14:paraId="7A456B2E"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b) </w:t>
      </w:r>
      <w:r w:rsidRPr="00CA0356">
        <w:rPr>
          <w:rFonts w:ascii="Tahoma" w:hAnsi="Tahoma" w:cs="Tahoma"/>
          <w:bCs/>
          <w:sz w:val="18"/>
          <w:szCs w:val="18"/>
        </w:rPr>
        <w:tab/>
        <w:t>art. 108 ust. 1 pkt 4 ustawy, dotyczących orzeczenia zakazu ubiegania się o zamówienie publiczne tytułem środka zapobiegawczego,</w:t>
      </w:r>
    </w:p>
    <w:p w14:paraId="542DC14A"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c) </w:t>
      </w:r>
      <w:r w:rsidRPr="00CA0356">
        <w:rPr>
          <w:rFonts w:ascii="Tahoma" w:hAnsi="Tahoma" w:cs="Tahoma"/>
          <w:bCs/>
          <w:sz w:val="18"/>
          <w:szCs w:val="18"/>
        </w:rPr>
        <w:tab/>
        <w:t>art. 108 ust. 1 pkt 5 ustawy, dotyczących zawarcia z innymi wykonawcami porozumienia mającego na celu zakłócenie konkurencji,</w:t>
      </w:r>
    </w:p>
    <w:p w14:paraId="7A5D1E34"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d) </w:t>
      </w:r>
      <w:r w:rsidRPr="00CA0356">
        <w:rPr>
          <w:rFonts w:ascii="Tahoma" w:hAnsi="Tahoma" w:cs="Tahoma"/>
          <w:bCs/>
          <w:sz w:val="18"/>
          <w:szCs w:val="18"/>
        </w:rPr>
        <w:tab/>
        <w:t>art. 108 ust. 1 pkt  6 Ustawy,</w:t>
      </w:r>
    </w:p>
    <w:p w14:paraId="615CA76D" w14:textId="77777777" w:rsidR="0040363C" w:rsidRPr="00CA0356" w:rsidRDefault="0040363C" w:rsidP="0040363C">
      <w:pPr>
        <w:tabs>
          <w:tab w:val="left" w:pos="3686"/>
        </w:tabs>
        <w:spacing w:line="360" w:lineRule="auto"/>
        <w:jc w:val="both"/>
        <w:rPr>
          <w:rFonts w:ascii="Tahoma" w:hAnsi="Tahoma" w:cs="Tahoma"/>
          <w:sz w:val="18"/>
          <w:szCs w:val="18"/>
        </w:rPr>
      </w:pPr>
      <w:r w:rsidRPr="00CA0356">
        <w:rPr>
          <w:rFonts w:ascii="Tahoma" w:hAnsi="Tahoma" w:cs="Tahoma"/>
          <w:sz w:val="18"/>
          <w:szCs w:val="18"/>
        </w:rPr>
        <w:t>- są aktualne na dzień złożenia niniejszego oświadczenia.</w:t>
      </w:r>
    </w:p>
    <w:p w14:paraId="3A8FE839" w14:textId="77777777" w:rsidR="0040363C" w:rsidRPr="00CA0356" w:rsidRDefault="0040363C" w:rsidP="0040363C">
      <w:pPr>
        <w:rPr>
          <w:rFonts w:ascii="Tahoma" w:hAnsi="Tahoma" w:cs="Tahoma"/>
          <w:sz w:val="18"/>
          <w:szCs w:val="18"/>
        </w:rPr>
      </w:pPr>
    </w:p>
    <w:p w14:paraId="3DCCB490" w14:textId="77777777" w:rsidR="0040363C" w:rsidRPr="00CA0356" w:rsidRDefault="0040363C" w:rsidP="0040363C">
      <w:pPr>
        <w:rPr>
          <w:rFonts w:ascii="Tahoma" w:hAnsi="Tahoma" w:cs="Tahoma"/>
          <w:sz w:val="18"/>
          <w:szCs w:val="18"/>
        </w:rPr>
      </w:pPr>
    </w:p>
    <w:p w14:paraId="7137DAB1" w14:textId="77777777" w:rsidR="0040363C" w:rsidRPr="00CA0356" w:rsidRDefault="0040363C" w:rsidP="0040363C">
      <w:pPr>
        <w:rPr>
          <w:rFonts w:ascii="Tahoma" w:hAnsi="Tahoma" w:cs="Tahoma"/>
          <w:sz w:val="18"/>
          <w:szCs w:val="18"/>
        </w:rPr>
      </w:pPr>
    </w:p>
    <w:p w14:paraId="06CDA51A" w14:textId="77777777" w:rsidR="0040363C" w:rsidRPr="00CA0356" w:rsidRDefault="0040363C" w:rsidP="0040363C">
      <w:pPr>
        <w:rPr>
          <w:rFonts w:ascii="Tahoma" w:hAnsi="Tahoma" w:cs="Tahoma"/>
          <w:sz w:val="18"/>
          <w:szCs w:val="18"/>
        </w:rPr>
      </w:pPr>
    </w:p>
    <w:p w14:paraId="1A438008" w14:textId="77777777" w:rsidR="0040363C" w:rsidRPr="00CA0356" w:rsidRDefault="0040363C" w:rsidP="0040363C">
      <w:pPr>
        <w:rPr>
          <w:rFonts w:ascii="Tahoma" w:hAnsi="Tahoma" w:cs="Tahoma"/>
          <w:sz w:val="18"/>
          <w:szCs w:val="18"/>
        </w:rPr>
      </w:pPr>
    </w:p>
    <w:p w14:paraId="2A93857B" w14:textId="77777777" w:rsidR="0040363C" w:rsidRPr="00CA0356" w:rsidRDefault="0040363C" w:rsidP="0040363C">
      <w:pPr>
        <w:rPr>
          <w:rFonts w:ascii="Tahoma" w:hAnsi="Tahoma" w:cs="Tahoma"/>
          <w:sz w:val="18"/>
          <w:szCs w:val="18"/>
        </w:rPr>
      </w:pPr>
    </w:p>
    <w:p w14:paraId="7874799A" w14:textId="77777777" w:rsidR="0040363C" w:rsidRPr="00CA0356" w:rsidRDefault="0040363C" w:rsidP="0040363C">
      <w:pPr>
        <w:rPr>
          <w:rFonts w:ascii="Tahoma" w:hAnsi="Tahoma" w:cs="Tahoma"/>
          <w:sz w:val="18"/>
          <w:szCs w:val="18"/>
        </w:rPr>
      </w:pPr>
    </w:p>
    <w:p w14:paraId="2769F272" w14:textId="77777777" w:rsidR="0040363C" w:rsidRPr="00CA0356" w:rsidRDefault="0040363C" w:rsidP="0040363C">
      <w:pPr>
        <w:rPr>
          <w:rFonts w:ascii="Tahoma" w:hAnsi="Tahoma" w:cs="Tahoma"/>
          <w:sz w:val="18"/>
          <w:szCs w:val="18"/>
        </w:rPr>
      </w:pPr>
    </w:p>
    <w:p w14:paraId="2686CFAA" w14:textId="77777777" w:rsidR="0040363C" w:rsidRPr="00CA0356" w:rsidRDefault="0040363C" w:rsidP="0040363C">
      <w:pPr>
        <w:rPr>
          <w:rFonts w:ascii="Tahoma" w:hAnsi="Tahoma" w:cs="Tahoma"/>
          <w:sz w:val="18"/>
          <w:szCs w:val="18"/>
        </w:rPr>
      </w:pPr>
    </w:p>
    <w:p w14:paraId="1CD974D7" w14:textId="77777777" w:rsidR="0040363C" w:rsidRPr="00CA0356" w:rsidRDefault="0040363C" w:rsidP="0040363C">
      <w:pPr>
        <w:rPr>
          <w:rFonts w:ascii="Tahoma" w:hAnsi="Tahoma" w:cs="Tahoma"/>
          <w:sz w:val="18"/>
          <w:szCs w:val="18"/>
        </w:rPr>
      </w:pPr>
    </w:p>
    <w:p w14:paraId="5D642BE7" w14:textId="77777777" w:rsidR="0040363C" w:rsidRPr="00CA0356" w:rsidRDefault="0040363C" w:rsidP="0040363C">
      <w:pPr>
        <w:rPr>
          <w:rFonts w:ascii="Tahoma" w:hAnsi="Tahoma" w:cs="Tahoma"/>
          <w:sz w:val="18"/>
          <w:szCs w:val="18"/>
        </w:rPr>
      </w:pPr>
    </w:p>
    <w:p w14:paraId="66F527EA" w14:textId="77777777" w:rsidR="0040363C" w:rsidRPr="00CA0356" w:rsidRDefault="0040363C" w:rsidP="0040363C">
      <w:pPr>
        <w:rPr>
          <w:rFonts w:ascii="Tahoma" w:hAnsi="Tahoma" w:cs="Tahoma"/>
          <w:sz w:val="18"/>
          <w:szCs w:val="18"/>
        </w:rPr>
      </w:pPr>
    </w:p>
    <w:p w14:paraId="66092488" w14:textId="77777777" w:rsidR="0040363C" w:rsidRPr="00CA0356" w:rsidRDefault="0040363C" w:rsidP="0040363C">
      <w:pPr>
        <w:rPr>
          <w:rFonts w:ascii="Tahoma" w:hAnsi="Tahoma" w:cs="Tahoma"/>
          <w:sz w:val="18"/>
          <w:szCs w:val="18"/>
        </w:rPr>
      </w:pPr>
    </w:p>
    <w:p w14:paraId="07CB5E29" w14:textId="77777777" w:rsidR="0040363C" w:rsidRPr="00CA0356" w:rsidRDefault="0040363C" w:rsidP="0040363C">
      <w:pPr>
        <w:rPr>
          <w:rFonts w:ascii="Tahoma" w:hAnsi="Tahoma" w:cs="Tahoma"/>
          <w:sz w:val="18"/>
          <w:szCs w:val="18"/>
        </w:rPr>
      </w:pPr>
    </w:p>
    <w:p w14:paraId="1FE7FBD3" w14:textId="77777777" w:rsidR="0040363C" w:rsidRPr="00CA0356" w:rsidRDefault="0040363C" w:rsidP="0040363C">
      <w:pPr>
        <w:rPr>
          <w:rFonts w:ascii="Tahoma" w:hAnsi="Tahoma" w:cs="Tahoma"/>
          <w:sz w:val="18"/>
          <w:szCs w:val="18"/>
        </w:rPr>
      </w:pPr>
    </w:p>
    <w:p w14:paraId="21B49895" w14:textId="77777777" w:rsidR="0040363C" w:rsidRPr="00CA0356" w:rsidRDefault="0040363C" w:rsidP="0040363C">
      <w:pPr>
        <w:rPr>
          <w:rFonts w:ascii="Tahoma" w:hAnsi="Tahoma" w:cs="Tahoma"/>
          <w:sz w:val="18"/>
          <w:szCs w:val="18"/>
        </w:rPr>
      </w:pPr>
    </w:p>
    <w:p w14:paraId="284E582F" w14:textId="77777777" w:rsidR="0040363C" w:rsidRPr="00CA0356" w:rsidRDefault="0040363C" w:rsidP="0040363C">
      <w:pPr>
        <w:rPr>
          <w:rFonts w:ascii="Tahoma" w:hAnsi="Tahoma" w:cs="Tahoma"/>
          <w:sz w:val="18"/>
          <w:szCs w:val="18"/>
        </w:rPr>
      </w:pPr>
    </w:p>
    <w:p w14:paraId="6099C48F" w14:textId="77777777" w:rsidR="0040363C" w:rsidRPr="00CA0356" w:rsidRDefault="0040363C" w:rsidP="0040363C">
      <w:pPr>
        <w:rPr>
          <w:rFonts w:ascii="Tahoma" w:hAnsi="Tahoma" w:cs="Tahoma"/>
          <w:sz w:val="18"/>
          <w:szCs w:val="18"/>
        </w:rPr>
      </w:pPr>
    </w:p>
    <w:p w14:paraId="061698B7" w14:textId="62E833BC"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2BED5423" w14:textId="77777777" w:rsidR="0040363C" w:rsidRPr="00CA0356" w:rsidRDefault="0040363C" w:rsidP="0040363C">
      <w:pPr>
        <w:spacing w:after="120"/>
        <w:rPr>
          <w:rFonts w:ascii="Tahoma" w:hAnsi="Tahoma" w:cs="Tahoma"/>
          <w:b/>
          <w:iCs/>
          <w:smallCaps/>
          <w:kern w:val="1"/>
          <w:sz w:val="18"/>
          <w:szCs w:val="18"/>
        </w:rPr>
      </w:pPr>
    </w:p>
    <w:p w14:paraId="4AC18A45" w14:textId="77777777" w:rsidR="0040363C" w:rsidRPr="00CA0356" w:rsidRDefault="0040363C" w:rsidP="0040363C">
      <w:pPr>
        <w:jc w:val="right"/>
        <w:rPr>
          <w:rFonts w:ascii="Tahoma" w:hAnsi="Tahoma" w:cs="Tahoma"/>
          <w:b/>
          <w:sz w:val="18"/>
          <w:szCs w:val="18"/>
        </w:rPr>
      </w:pPr>
      <w:r w:rsidRPr="00CA0356">
        <w:rPr>
          <w:rFonts w:ascii="Tahoma" w:hAnsi="Tahoma" w:cs="Tahoma"/>
          <w:b/>
          <w:iCs/>
          <w:smallCaps/>
          <w:kern w:val="1"/>
          <w:sz w:val="18"/>
          <w:szCs w:val="18"/>
        </w:rPr>
        <w:br w:type="page"/>
      </w:r>
      <w:r w:rsidRPr="00CA0356">
        <w:rPr>
          <w:rFonts w:ascii="Tahoma" w:hAnsi="Tahoma" w:cs="Tahoma"/>
          <w:b/>
          <w:sz w:val="18"/>
          <w:szCs w:val="18"/>
        </w:rPr>
        <w:t>Załącznik nr 6a</w:t>
      </w:r>
    </w:p>
    <w:p w14:paraId="7DE264CF" w14:textId="77777777" w:rsidR="0040363C" w:rsidRPr="00CA0356" w:rsidRDefault="0040363C" w:rsidP="0040363C">
      <w:pPr>
        <w:ind w:left="5246" w:firstLine="708"/>
        <w:jc w:val="right"/>
        <w:rPr>
          <w:rFonts w:ascii="Tahoma" w:hAnsi="Tahoma" w:cs="Tahoma"/>
          <w:b/>
          <w:sz w:val="18"/>
          <w:szCs w:val="18"/>
        </w:rPr>
      </w:pPr>
    </w:p>
    <w:p w14:paraId="7142610B" w14:textId="77777777" w:rsidR="0040363C" w:rsidRPr="00CA0356" w:rsidRDefault="0040363C" w:rsidP="0040363C">
      <w:pPr>
        <w:rPr>
          <w:rFonts w:ascii="Tahoma" w:hAnsi="Tahoma" w:cs="Tahoma"/>
          <w:sz w:val="18"/>
          <w:szCs w:val="18"/>
        </w:rPr>
      </w:pPr>
    </w:p>
    <w:p w14:paraId="1A91C8FA" w14:textId="77777777" w:rsidR="0040363C" w:rsidRPr="00CA0356" w:rsidRDefault="0040363C" w:rsidP="0040363C">
      <w:pPr>
        <w:rPr>
          <w:rFonts w:ascii="Tahoma" w:hAnsi="Tahoma" w:cs="Tahoma"/>
          <w:sz w:val="18"/>
          <w:szCs w:val="18"/>
        </w:rPr>
      </w:pPr>
    </w:p>
    <w:p w14:paraId="65D7DA89" w14:textId="77777777" w:rsidR="0040363C" w:rsidRPr="00CA0356" w:rsidRDefault="0040363C" w:rsidP="0040363C">
      <w:pPr>
        <w:rPr>
          <w:rFonts w:ascii="Tahoma" w:hAnsi="Tahoma" w:cs="Tahoma"/>
          <w:sz w:val="18"/>
          <w:szCs w:val="18"/>
        </w:rPr>
      </w:pPr>
    </w:p>
    <w:p w14:paraId="24E7B10F"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67804684"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3F1E2D64"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03C01D57" w14:textId="77777777" w:rsidR="0040363C" w:rsidRPr="00CA0356" w:rsidRDefault="0040363C" w:rsidP="0040363C">
      <w:pPr>
        <w:ind w:left="2832"/>
        <w:rPr>
          <w:rFonts w:ascii="Tahoma" w:hAnsi="Tahoma" w:cs="Tahoma"/>
          <w:i/>
          <w:sz w:val="18"/>
          <w:szCs w:val="18"/>
        </w:rPr>
      </w:pPr>
    </w:p>
    <w:p w14:paraId="7C323512" w14:textId="77777777" w:rsidR="0040363C" w:rsidRPr="00CA0356" w:rsidRDefault="0040363C" w:rsidP="0040363C">
      <w:pPr>
        <w:ind w:left="2832"/>
        <w:rPr>
          <w:rFonts w:ascii="Tahoma" w:hAnsi="Tahoma" w:cs="Tahoma"/>
          <w:i/>
          <w:sz w:val="18"/>
          <w:szCs w:val="18"/>
        </w:rPr>
      </w:pPr>
    </w:p>
    <w:p w14:paraId="2D2AE2A9" w14:textId="77777777" w:rsidR="0040363C" w:rsidRPr="00CA0356" w:rsidRDefault="0040363C" w:rsidP="0040363C">
      <w:pPr>
        <w:ind w:firstLine="390"/>
        <w:jc w:val="center"/>
        <w:rPr>
          <w:rFonts w:ascii="Tahoma" w:hAnsi="Tahoma" w:cs="Tahoma"/>
          <w:b/>
          <w:sz w:val="18"/>
          <w:szCs w:val="18"/>
        </w:rPr>
      </w:pPr>
    </w:p>
    <w:p w14:paraId="61462F41" w14:textId="77777777" w:rsidR="0040363C" w:rsidRPr="00CA0356" w:rsidRDefault="0040363C" w:rsidP="0040363C">
      <w:pPr>
        <w:ind w:firstLine="390"/>
        <w:jc w:val="center"/>
        <w:rPr>
          <w:rFonts w:ascii="Tahoma" w:hAnsi="Tahoma" w:cs="Tahoma"/>
          <w:b/>
          <w:sz w:val="18"/>
          <w:szCs w:val="18"/>
        </w:rPr>
      </w:pPr>
    </w:p>
    <w:p w14:paraId="5C8FC3DA" w14:textId="77777777" w:rsidR="0040363C" w:rsidRPr="00CA0356" w:rsidRDefault="0040363C" w:rsidP="0040363C">
      <w:pPr>
        <w:ind w:firstLine="390"/>
        <w:jc w:val="center"/>
        <w:rPr>
          <w:rFonts w:ascii="Tahoma" w:hAnsi="Tahoma" w:cs="Tahoma"/>
          <w:b/>
          <w:sz w:val="18"/>
          <w:szCs w:val="18"/>
        </w:rPr>
      </w:pPr>
    </w:p>
    <w:p w14:paraId="125969F9"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OŚWIADCZENIE WYKONAWCY/ WYKONAWCY WSPÓLNIE UBIEGAJĄCEGO SIĘ O UDZIELENIE ZAMÓWIENIA</w:t>
      </w:r>
    </w:p>
    <w:p w14:paraId="0B433EE4"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 aktualności informacji zawartych w oświadczeniach, </w:t>
      </w:r>
    </w:p>
    <w:p w14:paraId="2DD0649B" w14:textId="77777777" w:rsidR="0040363C" w:rsidRPr="00CA0356" w:rsidRDefault="0040363C" w:rsidP="0040363C">
      <w:pPr>
        <w:spacing w:after="120"/>
        <w:ind w:left="1416" w:firstLine="708"/>
        <w:rPr>
          <w:rFonts w:ascii="Tahoma" w:hAnsi="Tahoma" w:cs="Tahoma"/>
          <w:b/>
          <w:sz w:val="18"/>
          <w:szCs w:val="18"/>
        </w:rPr>
      </w:pPr>
      <w:r w:rsidRPr="00CA0356">
        <w:rPr>
          <w:rFonts w:ascii="Tahoma" w:hAnsi="Tahoma" w:cs="Tahoma"/>
          <w:b/>
          <w:sz w:val="18"/>
          <w:szCs w:val="18"/>
        </w:rPr>
        <w:t>składanych na podstawie art. 125 ust. 1 ustawy Prawo zamówień publicznych</w:t>
      </w:r>
    </w:p>
    <w:p w14:paraId="2EB0557E" w14:textId="77777777" w:rsidR="0040363C" w:rsidRPr="00CA0356" w:rsidRDefault="0040363C" w:rsidP="0040363C">
      <w:pPr>
        <w:spacing w:before="120" w:line="360" w:lineRule="auto"/>
        <w:jc w:val="center"/>
        <w:rPr>
          <w:rFonts w:ascii="Tahoma" w:hAnsi="Tahoma" w:cs="Tahoma"/>
          <w:b/>
          <w:caps/>
          <w:sz w:val="18"/>
          <w:szCs w:val="18"/>
          <w:u w:val="single"/>
        </w:rPr>
      </w:pPr>
      <w:r w:rsidRPr="00CA0356">
        <w:rPr>
          <w:rFonts w:ascii="Tahoma" w:hAnsi="Tahoma" w:cs="Tahoma"/>
          <w:b/>
          <w:sz w:val="18"/>
          <w:szCs w:val="18"/>
          <w:u w:val="single"/>
        </w:rPr>
        <w:t xml:space="preserve">DOTYCZĄCE PRZESŁANEK WYKLUCZENIA Z ART. 5K ROZPORZĄDZENIA 833/2014 ORAZ ART. 7 UST. 1 USTAWY </w:t>
      </w:r>
      <w:r w:rsidRPr="00CA0356">
        <w:rPr>
          <w:rFonts w:ascii="Tahoma" w:hAnsi="Tahoma" w:cs="Tahoma"/>
          <w:b/>
          <w:caps/>
          <w:sz w:val="18"/>
          <w:szCs w:val="18"/>
          <w:u w:val="single"/>
        </w:rPr>
        <w:t>o szczególnych rozwiązaniach w zakresie przeciwdziałania wspieraniu agresji na Ukrainę oraz służących ochronie bezpieczeństwa narodowego</w:t>
      </w:r>
    </w:p>
    <w:p w14:paraId="3DCC8BAE" w14:textId="77777777" w:rsidR="0040363C" w:rsidRPr="00CA0356" w:rsidRDefault="0040363C" w:rsidP="0040363C">
      <w:pPr>
        <w:spacing w:after="120"/>
        <w:rPr>
          <w:rFonts w:ascii="Tahoma" w:hAnsi="Tahoma" w:cs="Tahoma"/>
          <w:b/>
          <w:sz w:val="18"/>
          <w:szCs w:val="18"/>
        </w:rPr>
      </w:pPr>
    </w:p>
    <w:p w14:paraId="6B1761EF" w14:textId="77777777" w:rsidR="0040363C" w:rsidRPr="00CA0356" w:rsidRDefault="0040363C" w:rsidP="0040363C">
      <w:pPr>
        <w:spacing w:after="120"/>
        <w:rPr>
          <w:rFonts w:ascii="Tahoma" w:hAnsi="Tahoma" w:cs="Tahoma"/>
          <w:b/>
          <w:sz w:val="18"/>
          <w:szCs w:val="18"/>
        </w:rPr>
      </w:pPr>
    </w:p>
    <w:p w14:paraId="7B14F1DA" w14:textId="3D3F6ABD" w:rsidR="0040363C" w:rsidRPr="00CA0356" w:rsidRDefault="0040363C" w:rsidP="0040363C">
      <w:pPr>
        <w:spacing w:line="360" w:lineRule="auto"/>
        <w:ind w:firstLine="390"/>
        <w:jc w:val="both"/>
        <w:rPr>
          <w:rFonts w:ascii="Tahoma" w:hAnsi="Tahoma" w:cs="Tahoma"/>
          <w:bCs/>
          <w:sz w:val="18"/>
          <w:szCs w:val="18"/>
        </w:rPr>
      </w:pPr>
      <w:r w:rsidRPr="00CA0356">
        <w:rPr>
          <w:rFonts w:ascii="Tahoma" w:hAnsi="Tahoma" w:cs="Tahoma"/>
          <w:sz w:val="18"/>
          <w:szCs w:val="18"/>
        </w:rPr>
        <w:t xml:space="preserve">Przystępując jako Wykonawca/Wykonawca wspólnie ubiegający się o udzielenie zamówienia do udziału w postępowaniu o udzielenie zamówienia publicznego nr sprawy </w:t>
      </w:r>
      <w:r w:rsidR="004C614A">
        <w:rPr>
          <w:rFonts w:ascii="Tahoma" w:hAnsi="Tahoma" w:cs="Tahoma"/>
          <w:b/>
          <w:sz w:val="18"/>
          <w:szCs w:val="18"/>
        </w:rPr>
        <w:t>64</w:t>
      </w:r>
      <w:r w:rsidRPr="00CA0356">
        <w:rPr>
          <w:rFonts w:ascii="Tahoma" w:hAnsi="Tahoma" w:cs="Tahoma"/>
          <w:b/>
          <w:sz w:val="18"/>
          <w:szCs w:val="18"/>
        </w:rPr>
        <w:t>/</w:t>
      </w:r>
      <w:proofErr w:type="spellStart"/>
      <w:r w:rsidRPr="00CA0356">
        <w:rPr>
          <w:rFonts w:ascii="Tahoma" w:hAnsi="Tahoma" w:cs="Tahoma"/>
          <w:b/>
          <w:sz w:val="18"/>
          <w:szCs w:val="18"/>
        </w:rPr>
        <w:t>PN</w:t>
      </w:r>
      <w:proofErr w:type="spellEnd"/>
      <w:r w:rsidRPr="00CA0356">
        <w:rPr>
          <w:rFonts w:ascii="Tahoma" w:hAnsi="Tahoma" w:cs="Tahoma"/>
          <w:b/>
          <w:sz w:val="18"/>
          <w:szCs w:val="18"/>
        </w:rPr>
        <w:t>/</w:t>
      </w:r>
      <w:proofErr w:type="spellStart"/>
      <w:r w:rsidRPr="00CA0356">
        <w:rPr>
          <w:rFonts w:ascii="Tahoma" w:hAnsi="Tahoma" w:cs="Tahoma"/>
          <w:b/>
          <w:sz w:val="18"/>
          <w:szCs w:val="18"/>
        </w:rPr>
        <w:t>ZP</w:t>
      </w:r>
      <w:proofErr w:type="spellEnd"/>
      <w:r w:rsidRPr="00CA0356">
        <w:rPr>
          <w:rFonts w:ascii="Tahoma" w:hAnsi="Tahoma" w:cs="Tahoma"/>
          <w:b/>
          <w:sz w:val="18"/>
          <w:szCs w:val="18"/>
        </w:rPr>
        <w:t>/U/202</w:t>
      </w:r>
      <w:r w:rsidR="007F5CF6">
        <w:rPr>
          <w:rFonts w:ascii="Tahoma" w:hAnsi="Tahoma" w:cs="Tahoma"/>
          <w:b/>
          <w:sz w:val="18"/>
          <w:szCs w:val="18"/>
        </w:rPr>
        <w:t>4</w:t>
      </w:r>
      <w:r w:rsidRPr="00CA0356">
        <w:rPr>
          <w:rFonts w:ascii="Tahoma" w:hAnsi="Tahoma" w:cs="Tahoma"/>
          <w:sz w:val="18"/>
          <w:szCs w:val="18"/>
        </w:rPr>
        <w:t xml:space="preserve"> oświadczam, że </w:t>
      </w:r>
      <w:r w:rsidRPr="00CA0356">
        <w:rPr>
          <w:rFonts w:ascii="Tahoma" w:hAnsi="Tahoma" w:cs="Tahoma"/>
          <w:bCs/>
          <w:sz w:val="18"/>
          <w:szCs w:val="18"/>
        </w:rPr>
        <w:t>informacje zawarte w oświadczeniach, składanych na podstawie art. 125 ust. 1 ustawy Prawo zamówień publicznych DOTYCZĄCE PRZESŁANEK WYKLUCZENIA Z ART. 5K ROZPORZĄDZENIA 833/2014 ORAZ ART. 7 UST. 1 USTAWY O SZCZEGÓLNYCH ROZWIĄZANIACH W ZAKRESIE PRZECIWDZIAŁANIA WSPIERANIU AGRESJI NA UKRAINĘ ORAZ SŁUŻĄCYCH OCHRONIE BEZPIECZEŃSTWA NARODOWEGO</w:t>
      </w:r>
    </w:p>
    <w:p w14:paraId="6D8F24EA" w14:textId="77777777" w:rsidR="0040363C" w:rsidRPr="00CA0356" w:rsidRDefault="0040363C" w:rsidP="0040363C">
      <w:pPr>
        <w:tabs>
          <w:tab w:val="left" w:pos="3686"/>
        </w:tabs>
        <w:spacing w:line="360" w:lineRule="auto"/>
        <w:jc w:val="both"/>
        <w:rPr>
          <w:rFonts w:ascii="Tahoma" w:hAnsi="Tahoma" w:cs="Tahoma"/>
          <w:b/>
          <w:sz w:val="18"/>
          <w:szCs w:val="18"/>
        </w:rPr>
      </w:pPr>
      <w:r w:rsidRPr="00CA0356">
        <w:rPr>
          <w:rFonts w:ascii="Tahoma" w:hAnsi="Tahoma" w:cs="Tahoma"/>
          <w:b/>
          <w:sz w:val="18"/>
          <w:szCs w:val="18"/>
        </w:rPr>
        <w:t>- są aktualne na dzień złożenia niniejszego oświadczenia.</w:t>
      </w:r>
    </w:p>
    <w:p w14:paraId="2788146E" w14:textId="77777777" w:rsidR="0040363C" w:rsidRPr="00CA0356" w:rsidRDefault="0040363C" w:rsidP="0040363C">
      <w:pPr>
        <w:spacing w:after="120"/>
        <w:rPr>
          <w:rFonts w:ascii="Tahoma" w:hAnsi="Tahoma" w:cs="Tahoma"/>
          <w:b/>
          <w:sz w:val="18"/>
          <w:szCs w:val="18"/>
        </w:rPr>
      </w:pPr>
    </w:p>
    <w:p w14:paraId="2A847756" w14:textId="77777777" w:rsidR="0040363C" w:rsidRPr="00CA0356" w:rsidRDefault="0040363C" w:rsidP="0040363C">
      <w:pPr>
        <w:spacing w:after="120"/>
        <w:rPr>
          <w:rFonts w:ascii="Tahoma" w:hAnsi="Tahoma" w:cs="Tahoma"/>
          <w:b/>
          <w:sz w:val="18"/>
          <w:szCs w:val="18"/>
        </w:rPr>
      </w:pPr>
    </w:p>
    <w:p w14:paraId="36E2DAA3" w14:textId="77777777" w:rsidR="0040363C" w:rsidRPr="00CA0356" w:rsidRDefault="0040363C" w:rsidP="0040363C">
      <w:pPr>
        <w:spacing w:after="120"/>
        <w:rPr>
          <w:rFonts w:ascii="Tahoma" w:hAnsi="Tahoma" w:cs="Tahoma"/>
          <w:b/>
          <w:sz w:val="18"/>
          <w:szCs w:val="18"/>
        </w:rPr>
      </w:pPr>
    </w:p>
    <w:p w14:paraId="37EA6220" w14:textId="77777777" w:rsidR="0040363C" w:rsidRPr="00CA0356" w:rsidRDefault="0040363C" w:rsidP="0040363C">
      <w:pPr>
        <w:spacing w:after="120"/>
        <w:rPr>
          <w:rFonts w:ascii="Tahoma" w:hAnsi="Tahoma" w:cs="Tahoma"/>
          <w:b/>
          <w:sz w:val="18"/>
          <w:szCs w:val="18"/>
        </w:rPr>
      </w:pPr>
    </w:p>
    <w:p w14:paraId="35C34755" w14:textId="77777777" w:rsidR="0040363C" w:rsidRPr="00CA0356" w:rsidRDefault="0040363C" w:rsidP="0040363C">
      <w:pPr>
        <w:spacing w:after="120"/>
        <w:rPr>
          <w:rFonts w:ascii="Tahoma" w:hAnsi="Tahoma" w:cs="Tahoma"/>
          <w:b/>
          <w:sz w:val="18"/>
          <w:szCs w:val="18"/>
        </w:rPr>
      </w:pPr>
    </w:p>
    <w:p w14:paraId="1F945C53" w14:textId="77777777" w:rsidR="0040363C" w:rsidRPr="00CA0356" w:rsidRDefault="0040363C" w:rsidP="0040363C">
      <w:pPr>
        <w:spacing w:after="120"/>
        <w:rPr>
          <w:rFonts w:ascii="Tahoma" w:hAnsi="Tahoma" w:cs="Tahoma"/>
          <w:b/>
          <w:sz w:val="18"/>
          <w:szCs w:val="18"/>
        </w:rPr>
      </w:pPr>
    </w:p>
    <w:p w14:paraId="19A6AAD4" w14:textId="77777777" w:rsidR="0040363C" w:rsidRPr="00CA0356" w:rsidRDefault="0040363C" w:rsidP="0040363C">
      <w:pPr>
        <w:spacing w:after="120"/>
        <w:rPr>
          <w:rFonts w:ascii="Tahoma" w:hAnsi="Tahoma" w:cs="Tahoma"/>
          <w:b/>
          <w:sz w:val="18"/>
          <w:szCs w:val="18"/>
        </w:rPr>
      </w:pPr>
    </w:p>
    <w:p w14:paraId="29F45637" w14:textId="77777777" w:rsidR="0040363C" w:rsidRPr="00CA0356" w:rsidRDefault="0040363C" w:rsidP="0040363C">
      <w:pPr>
        <w:spacing w:after="120"/>
        <w:rPr>
          <w:rFonts w:ascii="Tahoma" w:hAnsi="Tahoma" w:cs="Tahoma"/>
          <w:b/>
          <w:sz w:val="18"/>
          <w:szCs w:val="18"/>
        </w:rPr>
      </w:pPr>
    </w:p>
    <w:p w14:paraId="1D9C5599" w14:textId="77777777" w:rsidR="0040363C" w:rsidRPr="00CA0356" w:rsidRDefault="0040363C" w:rsidP="0040363C">
      <w:pPr>
        <w:spacing w:after="120"/>
        <w:rPr>
          <w:rFonts w:ascii="Tahoma" w:hAnsi="Tahoma" w:cs="Tahoma"/>
          <w:b/>
          <w:sz w:val="18"/>
          <w:szCs w:val="18"/>
        </w:rPr>
      </w:pPr>
    </w:p>
    <w:p w14:paraId="118C8B5A" w14:textId="77777777" w:rsidR="0040363C" w:rsidRPr="00CA0356" w:rsidRDefault="0040363C" w:rsidP="0040363C">
      <w:pPr>
        <w:spacing w:after="120"/>
        <w:rPr>
          <w:rFonts w:ascii="Tahoma" w:hAnsi="Tahoma" w:cs="Tahoma"/>
          <w:b/>
          <w:sz w:val="18"/>
          <w:szCs w:val="18"/>
        </w:rPr>
      </w:pPr>
    </w:p>
    <w:p w14:paraId="57CABB15" w14:textId="77777777" w:rsidR="0040363C" w:rsidRPr="00CA0356" w:rsidRDefault="0040363C" w:rsidP="0040363C">
      <w:pPr>
        <w:spacing w:after="120"/>
        <w:rPr>
          <w:rFonts w:ascii="Tahoma" w:hAnsi="Tahoma" w:cs="Tahoma"/>
          <w:b/>
          <w:sz w:val="18"/>
          <w:szCs w:val="18"/>
        </w:rPr>
      </w:pPr>
    </w:p>
    <w:p w14:paraId="17780819" w14:textId="77777777" w:rsidR="0040363C" w:rsidRPr="00CA0356" w:rsidRDefault="0040363C" w:rsidP="0040363C">
      <w:pPr>
        <w:spacing w:after="120"/>
        <w:rPr>
          <w:rFonts w:ascii="Tahoma" w:hAnsi="Tahoma" w:cs="Tahoma"/>
          <w:b/>
          <w:sz w:val="18"/>
          <w:szCs w:val="18"/>
        </w:rPr>
      </w:pPr>
    </w:p>
    <w:p w14:paraId="72DB5709" w14:textId="77777777" w:rsidR="0040363C" w:rsidRPr="00CA0356" w:rsidRDefault="0040363C" w:rsidP="0040363C">
      <w:pPr>
        <w:spacing w:after="120"/>
        <w:rPr>
          <w:rFonts w:ascii="Tahoma" w:hAnsi="Tahoma" w:cs="Tahoma"/>
          <w:b/>
          <w:sz w:val="18"/>
          <w:szCs w:val="18"/>
        </w:rPr>
      </w:pPr>
    </w:p>
    <w:p w14:paraId="12ADC95E" w14:textId="77777777" w:rsidR="0040363C" w:rsidRPr="00CA0356" w:rsidRDefault="0040363C" w:rsidP="0040363C">
      <w:pPr>
        <w:spacing w:after="120"/>
        <w:rPr>
          <w:rFonts w:ascii="Tahoma" w:hAnsi="Tahoma" w:cs="Tahoma"/>
          <w:b/>
          <w:sz w:val="18"/>
          <w:szCs w:val="18"/>
        </w:rPr>
      </w:pPr>
    </w:p>
    <w:p w14:paraId="3012DEBC" w14:textId="77777777" w:rsidR="0040363C" w:rsidRPr="00CA0356" w:rsidRDefault="0040363C" w:rsidP="0040363C">
      <w:pPr>
        <w:spacing w:after="120"/>
        <w:rPr>
          <w:rFonts w:ascii="Tahoma" w:hAnsi="Tahoma" w:cs="Tahoma"/>
          <w:b/>
          <w:sz w:val="18"/>
          <w:szCs w:val="18"/>
        </w:rPr>
      </w:pPr>
    </w:p>
    <w:p w14:paraId="5EF7A5FD" w14:textId="77777777" w:rsidR="0040363C" w:rsidRPr="00CA0356" w:rsidRDefault="0040363C" w:rsidP="0040363C">
      <w:pPr>
        <w:spacing w:after="120"/>
        <w:rPr>
          <w:rFonts w:ascii="Tahoma" w:hAnsi="Tahoma" w:cs="Tahoma"/>
          <w:b/>
          <w:sz w:val="18"/>
          <w:szCs w:val="18"/>
        </w:rPr>
      </w:pPr>
    </w:p>
    <w:p w14:paraId="5DA7D6FD" w14:textId="77777777" w:rsidR="0040363C" w:rsidRPr="00CA0356" w:rsidRDefault="0040363C" w:rsidP="0040363C">
      <w:pPr>
        <w:spacing w:after="120"/>
        <w:rPr>
          <w:rFonts w:ascii="Tahoma" w:hAnsi="Tahoma" w:cs="Tahoma"/>
          <w:b/>
          <w:sz w:val="18"/>
          <w:szCs w:val="18"/>
        </w:rPr>
      </w:pPr>
    </w:p>
    <w:p w14:paraId="0AEFA053" w14:textId="77777777" w:rsidR="0040363C" w:rsidRPr="00CA0356" w:rsidRDefault="0040363C" w:rsidP="0040363C">
      <w:pPr>
        <w:jc w:val="both"/>
        <w:rPr>
          <w:rFonts w:ascii="Tahoma" w:hAnsi="Tahoma" w:cs="Tahoma"/>
          <w:sz w:val="18"/>
          <w:szCs w:val="18"/>
          <w:highlight w:val="yellow"/>
        </w:rPr>
      </w:pPr>
    </w:p>
    <w:p w14:paraId="25E63FA9" w14:textId="6D6113DC"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p>
    <w:p w14:paraId="0D24F005" w14:textId="77777777" w:rsidR="0040363C" w:rsidRPr="00CA0356" w:rsidRDefault="0040363C" w:rsidP="0040363C">
      <w:pPr>
        <w:spacing w:after="120"/>
        <w:rPr>
          <w:rFonts w:ascii="Tahoma" w:hAnsi="Tahoma" w:cs="Tahoma"/>
          <w:b/>
          <w:sz w:val="18"/>
          <w:szCs w:val="18"/>
        </w:rPr>
      </w:pPr>
    </w:p>
    <w:p w14:paraId="5D189714" w14:textId="77777777" w:rsidR="0040363C" w:rsidRPr="00CA0356" w:rsidRDefault="0040363C" w:rsidP="0040363C">
      <w:pPr>
        <w:jc w:val="right"/>
        <w:rPr>
          <w:rFonts w:ascii="Tahoma" w:hAnsi="Tahoma" w:cs="Tahoma"/>
          <w:b/>
          <w:sz w:val="18"/>
          <w:szCs w:val="18"/>
        </w:rPr>
      </w:pPr>
    </w:p>
    <w:p w14:paraId="1368BB00" w14:textId="77777777" w:rsidR="0040363C" w:rsidRPr="00CA0356" w:rsidRDefault="0040363C" w:rsidP="0040363C">
      <w:pPr>
        <w:jc w:val="right"/>
        <w:rPr>
          <w:rFonts w:ascii="Tahoma" w:hAnsi="Tahoma" w:cs="Tahoma"/>
          <w:b/>
          <w:sz w:val="18"/>
          <w:szCs w:val="18"/>
        </w:rPr>
      </w:pPr>
    </w:p>
    <w:p w14:paraId="33DAB595" w14:textId="77777777" w:rsidR="0040363C" w:rsidRPr="00CA0356" w:rsidRDefault="0040363C" w:rsidP="0040363C">
      <w:pPr>
        <w:jc w:val="right"/>
        <w:rPr>
          <w:rFonts w:ascii="Tahoma" w:hAnsi="Tahoma" w:cs="Tahoma"/>
          <w:b/>
          <w:sz w:val="18"/>
          <w:szCs w:val="18"/>
        </w:rPr>
      </w:pPr>
    </w:p>
    <w:p w14:paraId="6874F303" w14:textId="77777777" w:rsidR="0040363C" w:rsidRPr="00CA0356" w:rsidRDefault="0040363C" w:rsidP="0040363C">
      <w:pPr>
        <w:jc w:val="right"/>
        <w:rPr>
          <w:rFonts w:ascii="Tahoma" w:hAnsi="Tahoma" w:cs="Tahoma"/>
          <w:b/>
          <w:sz w:val="18"/>
          <w:szCs w:val="18"/>
        </w:rPr>
      </w:pPr>
    </w:p>
    <w:p w14:paraId="699BAAC8" w14:textId="77777777" w:rsidR="0040363C" w:rsidRPr="00CA0356" w:rsidRDefault="0040363C" w:rsidP="0040363C">
      <w:pPr>
        <w:jc w:val="right"/>
        <w:rPr>
          <w:rFonts w:ascii="Tahoma" w:hAnsi="Tahoma" w:cs="Tahoma"/>
          <w:b/>
          <w:sz w:val="18"/>
          <w:szCs w:val="18"/>
        </w:rPr>
      </w:pPr>
    </w:p>
    <w:p w14:paraId="13F39BB1" w14:textId="77777777" w:rsidR="0040363C" w:rsidRPr="00CA0356" w:rsidRDefault="0040363C" w:rsidP="0040363C">
      <w:pPr>
        <w:jc w:val="right"/>
        <w:rPr>
          <w:rFonts w:ascii="Tahoma" w:hAnsi="Tahoma" w:cs="Tahoma"/>
          <w:b/>
          <w:sz w:val="18"/>
          <w:szCs w:val="18"/>
        </w:rPr>
      </w:pPr>
      <w:r w:rsidRPr="00CA0356">
        <w:rPr>
          <w:rFonts w:ascii="Tahoma" w:hAnsi="Tahoma" w:cs="Tahoma"/>
          <w:b/>
          <w:sz w:val="18"/>
          <w:szCs w:val="18"/>
        </w:rPr>
        <w:t>Załącznik nr 6b</w:t>
      </w:r>
    </w:p>
    <w:p w14:paraId="03A89166" w14:textId="77777777" w:rsidR="0040363C" w:rsidRPr="00CA0356" w:rsidRDefault="0040363C" w:rsidP="0040363C">
      <w:pPr>
        <w:ind w:left="5246" w:firstLine="708"/>
        <w:jc w:val="right"/>
        <w:rPr>
          <w:rFonts w:ascii="Tahoma" w:hAnsi="Tahoma" w:cs="Tahoma"/>
          <w:b/>
          <w:sz w:val="18"/>
          <w:szCs w:val="18"/>
        </w:rPr>
      </w:pPr>
    </w:p>
    <w:p w14:paraId="74DE9D17" w14:textId="77777777" w:rsidR="0040363C" w:rsidRPr="00CA0356" w:rsidRDefault="0040363C" w:rsidP="0040363C">
      <w:pPr>
        <w:rPr>
          <w:rFonts w:ascii="Tahoma" w:hAnsi="Tahoma" w:cs="Tahoma"/>
          <w:sz w:val="18"/>
          <w:szCs w:val="18"/>
        </w:rPr>
      </w:pPr>
    </w:p>
    <w:p w14:paraId="1B3D6D8C" w14:textId="77777777" w:rsidR="0040363C" w:rsidRPr="00CA0356" w:rsidRDefault="0040363C" w:rsidP="0040363C">
      <w:pPr>
        <w:rPr>
          <w:rFonts w:ascii="Tahoma" w:hAnsi="Tahoma" w:cs="Tahoma"/>
          <w:sz w:val="18"/>
          <w:szCs w:val="18"/>
        </w:rPr>
      </w:pPr>
    </w:p>
    <w:p w14:paraId="1EA066CF" w14:textId="77777777" w:rsidR="0040363C" w:rsidRPr="00CA0356" w:rsidRDefault="0040363C" w:rsidP="0040363C">
      <w:pPr>
        <w:rPr>
          <w:rFonts w:ascii="Tahoma" w:hAnsi="Tahoma" w:cs="Tahoma"/>
          <w:sz w:val="18"/>
          <w:szCs w:val="18"/>
        </w:rPr>
      </w:pPr>
    </w:p>
    <w:p w14:paraId="0A94C99A"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0906C77B"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641F6571"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23837CE4" w14:textId="77777777" w:rsidR="0040363C" w:rsidRPr="00CA0356" w:rsidRDefault="0040363C" w:rsidP="0040363C">
      <w:pPr>
        <w:ind w:left="2832"/>
        <w:rPr>
          <w:rFonts w:ascii="Tahoma" w:hAnsi="Tahoma" w:cs="Tahoma"/>
          <w:i/>
          <w:sz w:val="18"/>
          <w:szCs w:val="18"/>
        </w:rPr>
      </w:pPr>
    </w:p>
    <w:p w14:paraId="065AEC55" w14:textId="77777777" w:rsidR="0040363C" w:rsidRPr="00CA0356" w:rsidRDefault="0040363C" w:rsidP="0040363C">
      <w:pPr>
        <w:ind w:left="2832"/>
        <w:rPr>
          <w:rFonts w:ascii="Tahoma" w:hAnsi="Tahoma" w:cs="Tahoma"/>
          <w:i/>
          <w:sz w:val="18"/>
          <w:szCs w:val="18"/>
        </w:rPr>
      </w:pPr>
    </w:p>
    <w:p w14:paraId="69292084" w14:textId="77777777" w:rsidR="0040363C" w:rsidRPr="00CA0356" w:rsidRDefault="0040363C" w:rsidP="0040363C">
      <w:pPr>
        <w:ind w:firstLine="390"/>
        <w:jc w:val="center"/>
        <w:rPr>
          <w:rFonts w:ascii="Tahoma" w:hAnsi="Tahoma" w:cs="Tahoma"/>
          <w:b/>
          <w:sz w:val="18"/>
          <w:szCs w:val="18"/>
        </w:rPr>
      </w:pPr>
    </w:p>
    <w:p w14:paraId="69D14529" w14:textId="77777777" w:rsidR="0040363C" w:rsidRPr="00CA0356" w:rsidRDefault="0040363C" w:rsidP="0040363C">
      <w:pPr>
        <w:ind w:firstLine="390"/>
        <w:jc w:val="center"/>
        <w:rPr>
          <w:rFonts w:ascii="Tahoma" w:hAnsi="Tahoma" w:cs="Tahoma"/>
          <w:b/>
          <w:sz w:val="18"/>
          <w:szCs w:val="18"/>
        </w:rPr>
      </w:pPr>
    </w:p>
    <w:p w14:paraId="1C57349A" w14:textId="77777777" w:rsidR="0040363C" w:rsidRPr="00CA0356" w:rsidRDefault="0040363C" w:rsidP="0040363C">
      <w:pPr>
        <w:ind w:firstLine="390"/>
        <w:jc w:val="center"/>
        <w:rPr>
          <w:rFonts w:ascii="Tahoma" w:hAnsi="Tahoma" w:cs="Tahoma"/>
          <w:b/>
          <w:sz w:val="18"/>
          <w:szCs w:val="18"/>
        </w:rPr>
      </w:pPr>
    </w:p>
    <w:p w14:paraId="5889B157"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OŚWIADCZENIE PODMIOTU UDOSTĘPNIAJĄCEGO ZASOBY </w:t>
      </w:r>
    </w:p>
    <w:p w14:paraId="356535B1"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 aktualności informacji zawartych w oświadczeniach, </w:t>
      </w:r>
    </w:p>
    <w:p w14:paraId="06C98E09" w14:textId="77777777" w:rsidR="0040363C" w:rsidRPr="00CA0356" w:rsidRDefault="0040363C" w:rsidP="0040363C">
      <w:pPr>
        <w:spacing w:after="120"/>
        <w:ind w:left="1416" w:firstLine="708"/>
        <w:rPr>
          <w:rFonts w:ascii="Tahoma" w:hAnsi="Tahoma" w:cs="Tahoma"/>
          <w:b/>
          <w:sz w:val="18"/>
          <w:szCs w:val="18"/>
        </w:rPr>
      </w:pPr>
      <w:r w:rsidRPr="00CA0356">
        <w:rPr>
          <w:rFonts w:ascii="Tahoma" w:hAnsi="Tahoma" w:cs="Tahoma"/>
          <w:b/>
          <w:sz w:val="18"/>
          <w:szCs w:val="18"/>
        </w:rPr>
        <w:t>składanych na podstawie w art. 125 ust. 5 ustawy Prawo zamówień publicznych</w:t>
      </w:r>
    </w:p>
    <w:p w14:paraId="7D5AB4BA" w14:textId="77777777" w:rsidR="0040363C" w:rsidRPr="00CA0356" w:rsidRDefault="0040363C" w:rsidP="0040363C">
      <w:pPr>
        <w:spacing w:before="120" w:line="360" w:lineRule="auto"/>
        <w:jc w:val="center"/>
        <w:rPr>
          <w:rFonts w:ascii="Tahoma" w:hAnsi="Tahoma" w:cs="Tahoma"/>
          <w:b/>
          <w:caps/>
          <w:sz w:val="18"/>
          <w:szCs w:val="18"/>
          <w:u w:val="single"/>
        </w:rPr>
      </w:pPr>
      <w:r w:rsidRPr="00CA0356">
        <w:rPr>
          <w:rFonts w:ascii="Tahoma" w:hAnsi="Tahoma" w:cs="Tahoma"/>
          <w:b/>
          <w:sz w:val="18"/>
          <w:szCs w:val="18"/>
          <w:u w:val="single"/>
        </w:rPr>
        <w:t xml:space="preserve">DOTYCZĄCE PRZESŁANEK WYKLUCZENIA Z ART. 5K ROZPORZĄDZENIA 833/2014 ORAZ ART. 7 UST. 1 USTAWY </w:t>
      </w:r>
      <w:r w:rsidRPr="00CA0356">
        <w:rPr>
          <w:rFonts w:ascii="Tahoma" w:hAnsi="Tahoma" w:cs="Tahoma"/>
          <w:b/>
          <w:caps/>
          <w:sz w:val="18"/>
          <w:szCs w:val="18"/>
          <w:u w:val="single"/>
        </w:rPr>
        <w:t>o szczególnych rozwiązaniach w zakresie przeciwdziałania wspieraniu agresji na Ukrainę oraz służących ochronie bezpieczeństwa narodowego</w:t>
      </w:r>
    </w:p>
    <w:p w14:paraId="1BD42C06" w14:textId="77777777" w:rsidR="0040363C" w:rsidRPr="00CA0356" w:rsidRDefault="0040363C" w:rsidP="0040363C">
      <w:pPr>
        <w:spacing w:after="120"/>
        <w:rPr>
          <w:rFonts w:ascii="Tahoma" w:hAnsi="Tahoma" w:cs="Tahoma"/>
          <w:b/>
          <w:sz w:val="18"/>
          <w:szCs w:val="18"/>
        </w:rPr>
      </w:pPr>
    </w:p>
    <w:p w14:paraId="35A99DC0" w14:textId="77777777" w:rsidR="0040363C" w:rsidRPr="00CA0356" w:rsidRDefault="0040363C" w:rsidP="0040363C">
      <w:pPr>
        <w:spacing w:after="120"/>
        <w:rPr>
          <w:rFonts w:ascii="Tahoma" w:hAnsi="Tahoma" w:cs="Tahoma"/>
          <w:b/>
          <w:sz w:val="18"/>
          <w:szCs w:val="18"/>
        </w:rPr>
      </w:pPr>
    </w:p>
    <w:p w14:paraId="471591BC" w14:textId="61891499" w:rsidR="0040363C" w:rsidRPr="00CA0356" w:rsidRDefault="0040363C" w:rsidP="0040363C">
      <w:pPr>
        <w:spacing w:line="360" w:lineRule="auto"/>
        <w:ind w:firstLine="390"/>
        <w:jc w:val="both"/>
        <w:rPr>
          <w:rFonts w:ascii="Tahoma" w:hAnsi="Tahoma" w:cs="Tahoma"/>
          <w:bCs/>
          <w:sz w:val="18"/>
          <w:szCs w:val="18"/>
        </w:rPr>
      </w:pPr>
      <w:r w:rsidRPr="00CA0356">
        <w:rPr>
          <w:rFonts w:ascii="Tahoma" w:hAnsi="Tahoma" w:cs="Tahoma"/>
          <w:sz w:val="18"/>
          <w:szCs w:val="18"/>
        </w:rPr>
        <w:t xml:space="preserve">Przystępując jako PODMIOT UDOSTĘPNIAJĄCY ZASOBY do udziału w postępowaniu o udzielenie zamówienia publicznego nr sprawy </w:t>
      </w:r>
      <w:r w:rsidR="004C614A">
        <w:rPr>
          <w:rFonts w:ascii="Tahoma" w:hAnsi="Tahoma" w:cs="Tahoma"/>
          <w:b/>
          <w:sz w:val="18"/>
          <w:szCs w:val="18"/>
        </w:rPr>
        <w:t>64</w:t>
      </w:r>
      <w:r w:rsidRPr="00CA0356">
        <w:rPr>
          <w:rFonts w:ascii="Tahoma" w:hAnsi="Tahoma" w:cs="Tahoma"/>
          <w:b/>
          <w:sz w:val="18"/>
          <w:szCs w:val="18"/>
        </w:rPr>
        <w:t>/</w:t>
      </w:r>
      <w:proofErr w:type="spellStart"/>
      <w:r w:rsidRPr="00CA0356">
        <w:rPr>
          <w:rFonts w:ascii="Tahoma" w:hAnsi="Tahoma" w:cs="Tahoma"/>
          <w:b/>
          <w:sz w:val="18"/>
          <w:szCs w:val="18"/>
        </w:rPr>
        <w:t>PN</w:t>
      </w:r>
      <w:proofErr w:type="spellEnd"/>
      <w:r w:rsidRPr="00CA0356">
        <w:rPr>
          <w:rFonts w:ascii="Tahoma" w:hAnsi="Tahoma" w:cs="Tahoma"/>
          <w:b/>
          <w:sz w:val="18"/>
          <w:szCs w:val="18"/>
        </w:rPr>
        <w:t>/</w:t>
      </w:r>
      <w:proofErr w:type="spellStart"/>
      <w:r w:rsidRPr="00CA0356">
        <w:rPr>
          <w:rFonts w:ascii="Tahoma" w:hAnsi="Tahoma" w:cs="Tahoma"/>
          <w:b/>
          <w:sz w:val="18"/>
          <w:szCs w:val="18"/>
        </w:rPr>
        <w:t>ZP</w:t>
      </w:r>
      <w:proofErr w:type="spellEnd"/>
      <w:r w:rsidRPr="00CA0356">
        <w:rPr>
          <w:rFonts w:ascii="Tahoma" w:hAnsi="Tahoma" w:cs="Tahoma"/>
          <w:b/>
          <w:sz w:val="18"/>
          <w:szCs w:val="18"/>
        </w:rPr>
        <w:t>/U/202</w:t>
      </w:r>
      <w:r w:rsidR="007F5CF6">
        <w:rPr>
          <w:rFonts w:ascii="Tahoma" w:hAnsi="Tahoma" w:cs="Tahoma"/>
          <w:b/>
          <w:sz w:val="18"/>
          <w:szCs w:val="18"/>
        </w:rPr>
        <w:t>4</w:t>
      </w:r>
      <w:r w:rsidRPr="00CA0356">
        <w:rPr>
          <w:rFonts w:ascii="Tahoma" w:hAnsi="Tahoma" w:cs="Tahoma"/>
          <w:sz w:val="18"/>
          <w:szCs w:val="18"/>
        </w:rPr>
        <w:t xml:space="preserve"> oświadczam, że </w:t>
      </w:r>
      <w:r w:rsidRPr="00CA0356">
        <w:rPr>
          <w:rFonts w:ascii="Tahoma" w:hAnsi="Tahoma" w:cs="Tahoma"/>
          <w:bCs/>
          <w:sz w:val="18"/>
          <w:szCs w:val="18"/>
        </w:rPr>
        <w:t>informacje zawarte w oświadczeniach, składanych na podstawie art. 125 ust. 5 ustawy Prawo zamówień publicznych DOTYCZĄCE PRZESŁANEK WYKLUCZENIA Z ART. 5K ROZPORZĄDZENIA 833/2014 ORAZ ART. 7 UST. 1 USTAWY O SZCZEGÓLNYCH ROZWIĄZANIACH W ZAKRESIE PRZECIWDZIAŁANIA WSPIERANIU AGRESJI NA UKRAINĘ ORAZ SŁUŻĄCYCH OCHRONIE BEZPIECZEŃSTWA NARODOWEGO</w:t>
      </w:r>
    </w:p>
    <w:p w14:paraId="2184C1F9" w14:textId="77777777" w:rsidR="0040363C" w:rsidRPr="00CA0356" w:rsidRDefault="0040363C" w:rsidP="0040363C">
      <w:pPr>
        <w:tabs>
          <w:tab w:val="left" w:pos="3686"/>
        </w:tabs>
        <w:spacing w:line="360" w:lineRule="auto"/>
        <w:jc w:val="both"/>
        <w:rPr>
          <w:rFonts w:ascii="Tahoma" w:hAnsi="Tahoma" w:cs="Tahoma"/>
          <w:b/>
          <w:sz w:val="18"/>
          <w:szCs w:val="18"/>
        </w:rPr>
      </w:pPr>
      <w:r w:rsidRPr="00CA0356">
        <w:rPr>
          <w:rFonts w:ascii="Tahoma" w:hAnsi="Tahoma" w:cs="Tahoma"/>
          <w:b/>
          <w:sz w:val="18"/>
          <w:szCs w:val="18"/>
        </w:rPr>
        <w:t>- są aktualne na dzień złożenia niniejszego oświadczenia.</w:t>
      </w:r>
    </w:p>
    <w:p w14:paraId="7D123DC7" w14:textId="77777777" w:rsidR="0040363C" w:rsidRPr="00CA0356" w:rsidRDefault="0040363C" w:rsidP="0040363C">
      <w:pPr>
        <w:spacing w:after="120"/>
        <w:rPr>
          <w:rFonts w:ascii="Tahoma" w:hAnsi="Tahoma" w:cs="Tahoma"/>
          <w:b/>
          <w:sz w:val="18"/>
          <w:szCs w:val="18"/>
        </w:rPr>
      </w:pPr>
    </w:p>
    <w:p w14:paraId="3FD8F0B5" w14:textId="77777777" w:rsidR="0040363C" w:rsidRPr="00CA0356" w:rsidRDefault="0040363C" w:rsidP="0040363C">
      <w:pPr>
        <w:spacing w:after="120"/>
        <w:rPr>
          <w:rFonts w:ascii="Tahoma" w:hAnsi="Tahoma" w:cs="Tahoma"/>
          <w:b/>
          <w:sz w:val="18"/>
          <w:szCs w:val="18"/>
        </w:rPr>
      </w:pPr>
    </w:p>
    <w:p w14:paraId="00971B83" w14:textId="77777777" w:rsidR="0040363C" w:rsidRPr="00CA0356" w:rsidRDefault="0040363C" w:rsidP="0040363C">
      <w:pPr>
        <w:spacing w:after="120"/>
        <w:rPr>
          <w:rFonts w:ascii="Tahoma" w:hAnsi="Tahoma" w:cs="Tahoma"/>
          <w:b/>
          <w:sz w:val="18"/>
          <w:szCs w:val="18"/>
        </w:rPr>
      </w:pPr>
    </w:p>
    <w:p w14:paraId="40071634" w14:textId="77777777" w:rsidR="0040363C" w:rsidRPr="00CA0356" w:rsidRDefault="0040363C" w:rsidP="0040363C">
      <w:pPr>
        <w:spacing w:after="120"/>
        <w:rPr>
          <w:rFonts w:ascii="Tahoma" w:hAnsi="Tahoma" w:cs="Tahoma"/>
          <w:b/>
          <w:sz w:val="18"/>
          <w:szCs w:val="18"/>
        </w:rPr>
      </w:pPr>
    </w:p>
    <w:p w14:paraId="6AEBA9C6" w14:textId="77777777" w:rsidR="0040363C" w:rsidRPr="00CA0356" w:rsidRDefault="0040363C" w:rsidP="0040363C">
      <w:pPr>
        <w:spacing w:after="120"/>
        <w:rPr>
          <w:rFonts w:ascii="Tahoma" w:hAnsi="Tahoma" w:cs="Tahoma"/>
          <w:b/>
          <w:sz w:val="18"/>
          <w:szCs w:val="18"/>
        </w:rPr>
      </w:pPr>
    </w:p>
    <w:p w14:paraId="6DDCF0E9" w14:textId="77777777" w:rsidR="0040363C" w:rsidRPr="00CA0356" w:rsidRDefault="0040363C" w:rsidP="0040363C">
      <w:pPr>
        <w:spacing w:after="120"/>
        <w:rPr>
          <w:rFonts w:ascii="Tahoma" w:hAnsi="Tahoma" w:cs="Tahoma"/>
          <w:b/>
          <w:sz w:val="18"/>
          <w:szCs w:val="18"/>
        </w:rPr>
      </w:pPr>
    </w:p>
    <w:p w14:paraId="50130EB5" w14:textId="77777777" w:rsidR="0040363C" w:rsidRPr="00CA0356" w:rsidRDefault="0040363C" w:rsidP="0040363C">
      <w:pPr>
        <w:spacing w:after="120"/>
        <w:rPr>
          <w:rFonts w:ascii="Tahoma" w:hAnsi="Tahoma" w:cs="Tahoma"/>
          <w:b/>
          <w:sz w:val="18"/>
          <w:szCs w:val="18"/>
        </w:rPr>
      </w:pPr>
    </w:p>
    <w:p w14:paraId="06281D89" w14:textId="77777777" w:rsidR="0040363C" w:rsidRPr="00CA0356" w:rsidRDefault="0040363C" w:rsidP="0040363C">
      <w:pPr>
        <w:spacing w:after="120"/>
        <w:rPr>
          <w:rFonts w:ascii="Tahoma" w:hAnsi="Tahoma" w:cs="Tahoma"/>
          <w:b/>
          <w:sz w:val="18"/>
          <w:szCs w:val="18"/>
        </w:rPr>
      </w:pPr>
    </w:p>
    <w:p w14:paraId="4C01B3D6" w14:textId="77777777" w:rsidR="0040363C" w:rsidRPr="00CA0356" w:rsidRDefault="0040363C" w:rsidP="0040363C">
      <w:pPr>
        <w:spacing w:after="120"/>
        <w:rPr>
          <w:rFonts w:ascii="Tahoma" w:hAnsi="Tahoma" w:cs="Tahoma"/>
          <w:b/>
          <w:sz w:val="18"/>
          <w:szCs w:val="18"/>
        </w:rPr>
      </w:pPr>
    </w:p>
    <w:p w14:paraId="785CF2E1" w14:textId="77777777" w:rsidR="0040363C" w:rsidRPr="00CA0356" w:rsidRDefault="0040363C" w:rsidP="0040363C">
      <w:pPr>
        <w:spacing w:after="120"/>
        <w:rPr>
          <w:rFonts w:ascii="Tahoma" w:hAnsi="Tahoma" w:cs="Tahoma"/>
          <w:b/>
          <w:sz w:val="18"/>
          <w:szCs w:val="18"/>
        </w:rPr>
      </w:pPr>
    </w:p>
    <w:p w14:paraId="20DE8F49" w14:textId="77777777" w:rsidR="0040363C" w:rsidRPr="00CA0356" w:rsidRDefault="0040363C" w:rsidP="0040363C">
      <w:pPr>
        <w:spacing w:after="120"/>
        <w:rPr>
          <w:rFonts w:ascii="Tahoma" w:hAnsi="Tahoma" w:cs="Tahoma"/>
          <w:b/>
          <w:sz w:val="18"/>
          <w:szCs w:val="18"/>
        </w:rPr>
      </w:pPr>
    </w:p>
    <w:p w14:paraId="152BAC94" w14:textId="77777777" w:rsidR="0040363C" w:rsidRPr="00CA0356" w:rsidRDefault="0040363C" w:rsidP="0040363C">
      <w:pPr>
        <w:spacing w:after="120"/>
        <w:rPr>
          <w:rFonts w:ascii="Tahoma" w:hAnsi="Tahoma" w:cs="Tahoma"/>
          <w:b/>
          <w:sz w:val="18"/>
          <w:szCs w:val="18"/>
        </w:rPr>
      </w:pPr>
    </w:p>
    <w:p w14:paraId="47886110" w14:textId="77777777" w:rsidR="0040363C" w:rsidRPr="00CA0356" w:rsidRDefault="0040363C" w:rsidP="0040363C">
      <w:pPr>
        <w:spacing w:after="120"/>
        <w:rPr>
          <w:rFonts w:ascii="Tahoma" w:hAnsi="Tahoma" w:cs="Tahoma"/>
          <w:b/>
          <w:sz w:val="18"/>
          <w:szCs w:val="18"/>
        </w:rPr>
      </w:pPr>
    </w:p>
    <w:p w14:paraId="56007E99" w14:textId="77777777" w:rsidR="0040363C" w:rsidRPr="00CA0356" w:rsidRDefault="0040363C" w:rsidP="0040363C">
      <w:pPr>
        <w:spacing w:after="120"/>
        <w:rPr>
          <w:rFonts w:ascii="Tahoma" w:hAnsi="Tahoma" w:cs="Tahoma"/>
          <w:b/>
          <w:sz w:val="18"/>
          <w:szCs w:val="18"/>
        </w:rPr>
      </w:pPr>
    </w:p>
    <w:p w14:paraId="6C05A0FA" w14:textId="77777777" w:rsidR="0040363C" w:rsidRPr="00CA0356" w:rsidRDefault="0040363C" w:rsidP="0040363C">
      <w:pPr>
        <w:spacing w:after="120"/>
        <w:rPr>
          <w:rFonts w:ascii="Tahoma" w:hAnsi="Tahoma" w:cs="Tahoma"/>
          <w:b/>
          <w:sz w:val="18"/>
          <w:szCs w:val="18"/>
        </w:rPr>
      </w:pPr>
    </w:p>
    <w:p w14:paraId="2EFD7827" w14:textId="77777777" w:rsidR="0040363C" w:rsidRPr="00CA0356" w:rsidRDefault="0040363C" w:rsidP="0040363C">
      <w:pPr>
        <w:spacing w:after="120"/>
        <w:rPr>
          <w:rFonts w:ascii="Tahoma" w:hAnsi="Tahoma" w:cs="Tahoma"/>
          <w:b/>
          <w:sz w:val="18"/>
          <w:szCs w:val="18"/>
        </w:rPr>
      </w:pPr>
    </w:p>
    <w:p w14:paraId="4CF74835" w14:textId="356E452C"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459A0381" w14:textId="77777777" w:rsidR="0040363C" w:rsidRPr="00CA0356" w:rsidRDefault="0040363C" w:rsidP="0040363C">
      <w:pPr>
        <w:spacing w:after="120"/>
        <w:rPr>
          <w:rFonts w:ascii="Tahoma" w:hAnsi="Tahoma" w:cs="Tahoma"/>
          <w:b/>
          <w:sz w:val="18"/>
          <w:szCs w:val="18"/>
        </w:rPr>
      </w:pPr>
    </w:p>
    <w:p w14:paraId="40853512" w14:textId="77777777" w:rsidR="0040363C" w:rsidRPr="00CA0356" w:rsidRDefault="0040363C" w:rsidP="0040363C">
      <w:pPr>
        <w:spacing w:after="120"/>
        <w:jc w:val="right"/>
        <w:rPr>
          <w:rFonts w:ascii="Tahoma" w:hAnsi="Tahoma" w:cs="Tahoma"/>
          <w:b/>
          <w:iCs/>
          <w:smallCaps/>
          <w:kern w:val="1"/>
          <w:sz w:val="18"/>
          <w:szCs w:val="18"/>
        </w:rPr>
      </w:pPr>
    </w:p>
    <w:p w14:paraId="5151B8C6" w14:textId="77777777" w:rsidR="0040363C" w:rsidRPr="00CA0356" w:rsidRDefault="0040363C" w:rsidP="0040363C">
      <w:pPr>
        <w:spacing w:after="120"/>
        <w:jc w:val="right"/>
        <w:rPr>
          <w:rFonts w:ascii="Tahoma" w:hAnsi="Tahoma" w:cs="Tahoma"/>
          <w:b/>
          <w:iCs/>
          <w:smallCaps/>
          <w:kern w:val="1"/>
          <w:sz w:val="18"/>
          <w:szCs w:val="18"/>
        </w:rPr>
      </w:pPr>
      <w:r w:rsidRPr="00CA0356">
        <w:rPr>
          <w:rFonts w:ascii="Tahoma" w:hAnsi="Tahoma" w:cs="Tahoma"/>
          <w:b/>
          <w:snapToGrid w:val="0"/>
          <w:sz w:val="18"/>
          <w:szCs w:val="18"/>
        </w:rPr>
        <w:br w:type="page"/>
      </w:r>
    </w:p>
    <w:p w14:paraId="7A88BF37" w14:textId="77777777" w:rsidR="00BE14F8" w:rsidRPr="00A2342B" w:rsidRDefault="00BE14F8" w:rsidP="00BE14F8">
      <w:pPr>
        <w:suppressAutoHyphens/>
        <w:ind w:right="-1"/>
        <w:jc w:val="right"/>
        <w:rPr>
          <w:sz w:val="16"/>
          <w:szCs w:val="16"/>
          <w:lang w:eastAsia="zh-CN"/>
        </w:rPr>
      </w:pPr>
      <w:r w:rsidRPr="00A2342B">
        <w:rPr>
          <w:rFonts w:ascii="Tahoma" w:hAnsi="Tahoma" w:cs="Tahoma"/>
          <w:b/>
          <w:sz w:val="18"/>
          <w:szCs w:val="18"/>
          <w:lang w:eastAsia="zh-CN"/>
        </w:rPr>
        <w:t xml:space="preserve">Załącznik Nr 7 </w:t>
      </w:r>
    </w:p>
    <w:p w14:paraId="6B1C9C63" w14:textId="77777777" w:rsidR="00BE14F8" w:rsidRPr="00A2342B" w:rsidRDefault="00BE14F8" w:rsidP="00BE14F8">
      <w:pPr>
        <w:suppressAutoHyphens/>
        <w:rPr>
          <w:rFonts w:ascii="Tahoma" w:hAnsi="Tahoma" w:cs="Tahoma"/>
          <w:b/>
          <w:sz w:val="18"/>
          <w:szCs w:val="18"/>
          <w:lang w:eastAsia="zh-CN"/>
        </w:rPr>
      </w:pPr>
    </w:p>
    <w:p w14:paraId="43A86219" w14:textId="77777777" w:rsidR="00BE14F8" w:rsidRPr="00A2342B" w:rsidRDefault="00BE14F8" w:rsidP="00BE14F8">
      <w:pPr>
        <w:suppressAutoHyphens/>
        <w:spacing w:line="360" w:lineRule="auto"/>
        <w:rPr>
          <w:lang w:eastAsia="zh-CN"/>
        </w:rPr>
      </w:pPr>
      <w:r w:rsidRPr="00A2342B">
        <w:rPr>
          <w:rFonts w:ascii="Tahoma" w:hAnsi="Tahoma" w:cs="Tahoma"/>
          <w:sz w:val="18"/>
          <w:szCs w:val="18"/>
          <w:lang w:eastAsia="zh-CN"/>
        </w:rPr>
        <w:t>Data ..........................</w:t>
      </w:r>
    </w:p>
    <w:p w14:paraId="2DC834B9" w14:textId="77777777" w:rsidR="00BE14F8" w:rsidRPr="00A2342B" w:rsidRDefault="00BE14F8" w:rsidP="00BE14F8">
      <w:pPr>
        <w:tabs>
          <w:tab w:val="left" w:pos="284"/>
        </w:tabs>
        <w:suppressAutoHyphens/>
        <w:spacing w:line="360" w:lineRule="auto"/>
        <w:rPr>
          <w:lang w:eastAsia="zh-CN"/>
        </w:rPr>
      </w:pPr>
      <w:r w:rsidRPr="00A2342B">
        <w:rPr>
          <w:rFonts w:ascii="Tahoma" w:hAnsi="Tahoma" w:cs="Tahoma"/>
          <w:sz w:val="18"/>
          <w:szCs w:val="18"/>
          <w:lang w:eastAsia="zh-CN"/>
        </w:rPr>
        <w:t>Nazwa Wykonawcy ................................................................</w:t>
      </w:r>
    </w:p>
    <w:p w14:paraId="749B564D" w14:textId="77777777" w:rsidR="00BE14F8" w:rsidRPr="00A2342B" w:rsidRDefault="00BE14F8" w:rsidP="00BE14F8">
      <w:pPr>
        <w:suppressAutoHyphens/>
        <w:rPr>
          <w:lang w:eastAsia="zh-CN"/>
        </w:rPr>
      </w:pPr>
      <w:r w:rsidRPr="00A2342B">
        <w:rPr>
          <w:rFonts w:ascii="Tahoma" w:hAnsi="Tahoma" w:cs="Tahoma"/>
          <w:sz w:val="18"/>
          <w:szCs w:val="18"/>
          <w:lang w:eastAsia="zh-CN"/>
        </w:rPr>
        <w:t>Adres Wykonawcy ...............................................................</w:t>
      </w:r>
    </w:p>
    <w:p w14:paraId="064AB18D" w14:textId="77777777" w:rsidR="00BE14F8" w:rsidRPr="00A2342B" w:rsidRDefault="00BE14F8" w:rsidP="00BE14F8">
      <w:pPr>
        <w:suppressAutoHyphens/>
        <w:rPr>
          <w:rFonts w:ascii="Tahoma" w:hAnsi="Tahoma" w:cs="Tahoma"/>
          <w:sz w:val="20"/>
          <w:szCs w:val="18"/>
          <w:lang w:eastAsia="zh-CN"/>
        </w:rPr>
      </w:pPr>
      <w:r w:rsidRPr="00A2342B">
        <w:rPr>
          <w:rFonts w:ascii="Tahoma" w:hAnsi="Tahoma" w:cs="Tahoma"/>
          <w:sz w:val="20"/>
          <w:szCs w:val="18"/>
          <w:lang w:eastAsia="zh-CN"/>
        </w:rPr>
        <w:tab/>
      </w:r>
      <w:r w:rsidRPr="00A2342B">
        <w:rPr>
          <w:rFonts w:ascii="Tahoma" w:hAnsi="Tahoma" w:cs="Tahoma"/>
          <w:sz w:val="20"/>
          <w:szCs w:val="18"/>
          <w:lang w:eastAsia="zh-CN"/>
        </w:rPr>
        <w:tab/>
      </w:r>
    </w:p>
    <w:p w14:paraId="7A8A1F26" w14:textId="77777777" w:rsidR="00BE14F8" w:rsidRPr="00A2342B" w:rsidRDefault="00BE14F8" w:rsidP="00BE14F8">
      <w:pPr>
        <w:suppressAutoHyphens/>
        <w:ind w:left="708" w:firstLine="708"/>
        <w:rPr>
          <w:rFonts w:ascii="Tahoma" w:hAnsi="Tahoma" w:cs="Tahoma"/>
          <w:b/>
          <w:sz w:val="20"/>
          <w:szCs w:val="18"/>
          <w:lang w:eastAsia="zh-CN"/>
        </w:rPr>
      </w:pPr>
      <w:r w:rsidRPr="00A2342B">
        <w:rPr>
          <w:rFonts w:ascii="Tahoma" w:hAnsi="Tahoma" w:cs="Tahoma"/>
          <w:b/>
          <w:sz w:val="20"/>
          <w:szCs w:val="18"/>
          <w:lang w:eastAsia="zh-CN"/>
        </w:rPr>
        <w:t>WYKAZ DEKLAROWANYCH POJAZDÓW DO REALIZACJI ZAMÓWIENIA</w:t>
      </w:r>
    </w:p>
    <w:p w14:paraId="1FD9E619" w14:textId="77777777" w:rsidR="00BE14F8" w:rsidRPr="00A2342B" w:rsidRDefault="00BE14F8" w:rsidP="00BE14F8">
      <w:pPr>
        <w:suppressAutoHyphens/>
        <w:ind w:left="708" w:firstLine="708"/>
        <w:rPr>
          <w:rFonts w:ascii="Tahoma" w:hAnsi="Tahoma" w:cs="Tahoma"/>
          <w:b/>
          <w:sz w:val="20"/>
          <w:szCs w:val="18"/>
          <w:lang w:eastAsia="zh-CN"/>
        </w:rPr>
      </w:pPr>
    </w:p>
    <w:p w14:paraId="055D1923" w14:textId="77777777" w:rsidR="00BE14F8" w:rsidRPr="00A2342B" w:rsidRDefault="00BE14F8" w:rsidP="00BE14F8">
      <w:pPr>
        <w:tabs>
          <w:tab w:val="left" w:leader="dot" w:pos="2810"/>
        </w:tabs>
        <w:suppressAutoHyphens/>
        <w:spacing w:after="27" w:line="170" w:lineRule="exact"/>
        <w:ind w:left="160"/>
        <w:rPr>
          <w:rFonts w:ascii="Tahoma" w:eastAsia="Microsoft Sans Serif" w:hAnsi="Tahoma" w:cs="Tahoma"/>
          <w:b/>
          <w:sz w:val="18"/>
          <w:szCs w:val="18"/>
          <w:lang w:val="pl" w:eastAsia="zh-CN"/>
        </w:rPr>
      </w:pPr>
    </w:p>
    <w:p w14:paraId="5F9A1533" w14:textId="77777777" w:rsidR="00BE14F8" w:rsidRPr="00A2342B" w:rsidRDefault="00BE14F8" w:rsidP="00BE14F8">
      <w:pPr>
        <w:tabs>
          <w:tab w:val="left" w:leader="dot" w:pos="2810"/>
        </w:tabs>
        <w:suppressAutoHyphens/>
        <w:spacing w:after="27" w:line="170" w:lineRule="exact"/>
        <w:ind w:left="160"/>
        <w:jc w:val="both"/>
        <w:rPr>
          <w:rFonts w:ascii="Tahoma" w:eastAsia="Microsoft Sans Serif" w:hAnsi="Tahoma" w:cs="Tahoma"/>
          <w:b/>
          <w:sz w:val="18"/>
          <w:szCs w:val="18"/>
          <w:lang w:val="pl" w:eastAsia="zh-CN"/>
        </w:rPr>
      </w:pPr>
    </w:p>
    <w:p w14:paraId="352C3C4A" w14:textId="77777777" w:rsidR="00BE14F8" w:rsidRPr="00A2342B" w:rsidRDefault="00BE14F8" w:rsidP="00BE14F8">
      <w:pPr>
        <w:tabs>
          <w:tab w:val="left" w:leader="dot" w:pos="2810"/>
        </w:tabs>
        <w:suppressAutoHyphens/>
        <w:spacing w:after="27" w:line="360" w:lineRule="auto"/>
        <w:ind w:left="160"/>
        <w:jc w:val="both"/>
        <w:rPr>
          <w:rFonts w:ascii="Tahoma" w:eastAsia="Microsoft Sans Serif" w:hAnsi="Tahoma" w:cs="Tahoma"/>
          <w:b/>
          <w:sz w:val="18"/>
          <w:szCs w:val="18"/>
          <w:lang w:val="pl" w:eastAsia="zh-CN"/>
        </w:rPr>
      </w:pPr>
      <w:r w:rsidRPr="00A2342B">
        <w:rPr>
          <w:rFonts w:ascii="Tahoma" w:eastAsia="Microsoft Sans Serif" w:hAnsi="Tahoma" w:cs="Tahoma"/>
          <w:b/>
          <w:sz w:val="18"/>
          <w:szCs w:val="18"/>
          <w:lang w:val="pl" w:eastAsia="zh-CN"/>
        </w:rPr>
        <w:t xml:space="preserve">Łącznie dysponuję: </w:t>
      </w:r>
      <w:r w:rsidRPr="00A2342B">
        <w:rPr>
          <w:rFonts w:ascii="Tahoma" w:eastAsia="Microsoft Sans Serif" w:hAnsi="Tahoma" w:cs="Tahoma"/>
          <w:b/>
          <w:sz w:val="18"/>
          <w:szCs w:val="18"/>
          <w:lang w:val="pl" w:eastAsia="zh-CN"/>
        </w:rPr>
        <w:tab/>
        <w:t xml:space="preserve">(podać liczbę) pojazdami przeznaczonymi do realizacji usług </w:t>
      </w:r>
      <w:r w:rsidRPr="00A2342B">
        <w:rPr>
          <w:rFonts w:ascii="Tahoma" w:hAnsi="Tahoma" w:cs="Tahoma"/>
          <w:b/>
          <w:sz w:val="18"/>
          <w:szCs w:val="18"/>
        </w:rPr>
        <w:t>transportu sanitarnego</w:t>
      </w:r>
      <w:r w:rsidRPr="00A2342B">
        <w:rPr>
          <w:rFonts w:ascii="Tahoma" w:eastAsia="Microsoft Sans Serif" w:hAnsi="Tahoma" w:cs="Tahoma"/>
          <w:b/>
          <w:sz w:val="18"/>
          <w:szCs w:val="18"/>
          <w:lang w:val="pl" w:eastAsia="zh-CN"/>
        </w:rPr>
        <w:t xml:space="preserve"> (spełniającymi warunki określone w SWZ wraz przypisanymi do nich zespołami specjalistycznymi).</w:t>
      </w:r>
    </w:p>
    <w:p w14:paraId="7D11B8E6" w14:textId="77777777" w:rsidR="00BE14F8" w:rsidRPr="00A2342B" w:rsidRDefault="00BE14F8" w:rsidP="00BE14F8">
      <w:pPr>
        <w:tabs>
          <w:tab w:val="left" w:leader="dot" w:pos="2810"/>
        </w:tabs>
        <w:suppressAutoHyphens/>
        <w:spacing w:after="27" w:line="170" w:lineRule="exact"/>
        <w:ind w:left="160"/>
        <w:rPr>
          <w:rFonts w:ascii="Tahoma" w:eastAsia="Microsoft Sans Serif" w:hAnsi="Tahoma" w:cs="Tahoma"/>
          <w:b/>
          <w:sz w:val="18"/>
          <w:szCs w:val="18"/>
          <w:lang w:val="pl" w:eastAsia="zh-CN"/>
        </w:rPr>
      </w:pPr>
    </w:p>
    <w:p w14:paraId="2BEF3D7A" w14:textId="6AFB1F4E" w:rsidR="00BE14F8" w:rsidRPr="00A2342B" w:rsidRDefault="00BE14F8" w:rsidP="00BE14F8">
      <w:pPr>
        <w:suppressAutoHyphens/>
        <w:rPr>
          <w:lang w:eastAsia="zh-CN"/>
        </w:rPr>
      </w:pPr>
      <w:r w:rsidRPr="00A2342B">
        <w:rPr>
          <w:rFonts w:ascii="Tahoma" w:hAnsi="Tahoma" w:cs="Tahoma"/>
          <w:b/>
          <w:sz w:val="18"/>
          <w:szCs w:val="18"/>
          <w:lang w:eastAsia="zh-CN"/>
        </w:rPr>
        <w:t xml:space="preserve">Numer sprawy </w:t>
      </w:r>
      <w:r w:rsidR="004C614A">
        <w:rPr>
          <w:rFonts w:ascii="Tahoma" w:hAnsi="Tahoma" w:cs="Tahoma"/>
          <w:b/>
          <w:sz w:val="18"/>
          <w:szCs w:val="18"/>
          <w:lang w:eastAsia="zh-CN"/>
        </w:rPr>
        <w:t>64</w:t>
      </w:r>
      <w:r w:rsidRPr="00A2342B">
        <w:rPr>
          <w:rFonts w:ascii="Tahoma" w:hAnsi="Tahoma" w:cs="Tahoma"/>
          <w:b/>
          <w:sz w:val="18"/>
          <w:szCs w:val="18"/>
          <w:lang w:eastAsia="zh-CN"/>
        </w:rPr>
        <w:t>/</w:t>
      </w:r>
      <w:proofErr w:type="spellStart"/>
      <w:r w:rsidR="00EA13CF">
        <w:rPr>
          <w:rFonts w:ascii="Tahoma" w:hAnsi="Tahoma" w:cs="Tahoma"/>
          <w:b/>
          <w:sz w:val="18"/>
          <w:szCs w:val="18"/>
          <w:lang w:eastAsia="zh-CN"/>
        </w:rPr>
        <w:t>PN</w:t>
      </w:r>
      <w:proofErr w:type="spellEnd"/>
      <w:r w:rsidRPr="00A2342B">
        <w:rPr>
          <w:rFonts w:ascii="Tahoma" w:hAnsi="Tahoma" w:cs="Tahoma"/>
          <w:b/>
          <w:sz w:val="18"/>
          <w:szCs w:val="18"/>
          <w:lang w:eastAsia="zh-CN"/>
        </w:rPr>
        <w:t>/</w:t>
      </w:r>
      <w:proofErr w:type="spellStart"/>
      <w:r w:rsidRPr="00A2342B">
        <w:rPr>
          <w:rFonts w:ascii="Tahoma" w:hAnsi="Tahoma" w:cs="Tahoma"/>
          <w:b/>
          <w:sz w:val="18"/>
          <w:szCs w:val="18"/>
          <w:lang w:eastAsia="zh-CN"/>
        </w:rPr>
        <w:t>ZP</w:t>
      </w:r>
      <w:proofErr w:type="spellEnd"/>
      <w:r w:rsidRPr="00A2342B">
        <w:rPr>
          <w:rFonts w:ascii="Tahoma" w:hAnsi="Tahoma" w:cs="Tahoma"/>
          <w:b/>
          <w:sz w:val="18"/>
          <w:szCs w:val="18"/>
          <w:lang w:eastAsia="zh-CN"/>
        </w:rPr>
        <w:t>/U/202</w:t>
      </w:r>
      <w:r w:rsidR="003D3C33">
        <w:rPr>
          <w:rFonts w:ascii="Tahoma" w:hAnsi="Tahoma" w:cs="Tahoma"/>
          <w:b/>
          <w:sz w:val="18"/>
          <w:szCs w:val="18"/>
          <w:lang w:eastAsia="zh-CN"/>
        </w:rPr>
        <w:t>4</w:t>
      </w:r>
    </w:p>
    <w:p w14:paraId="141636C8" w14:textId="77777777" w:rsidR="00BE14F8" w:rsidRPr="00A2342B" w:rsidRDefault="00BE14F8" w:rsidP="00BE14F8">
      <w:pPr>
        <w:suppressAutoHyphens/>
        <w:rPr>
          <w:rFonts w:ascii="Tahoma" w:eastAsia="Microsoft Sans Serif" w:hAnsi="Tahoma" w:cs="Tahoma"/>
          <w:b/>
          <w:sz w:val="10"/>
          <w:szCs w:val="18"/>
          <w:lang w:val="pl" w:eastAsia="zh-CN"/>
        </w:rPr>
      </w:pPr>
    </w:p>
    <w:tbl>
      <w:tblPr>
        <w:tblW w:w="0" w:type="auto"/>
        <w:tblInd w:w="-299" w:type="dxa"/>
        <w:tblLayout w:type="fixed"/>
        <w:tblLook w:val="0000" w:firstRow="0" w:lastRow="0" w:firstColumn="0" w:lastColumn="0" w:noHBand="0" w:noVBand="0"/>
      </w:tblPr>
      <w:tblGrid>
        <w:gridCol w:w="538"/>
        <w:gridCol w:w="4141"/>
        <w:gridCol w:w="1530"/>
        <w:gridCol w:w="992"/>
        <w:gridCol w:w="1276"/>
        <w:gridCol w:w="1863"/>
      </w:tblGrid>
      <w:tr w:rsidR="00BE14F8" w:rsidRPr="00A2342B" w14:paraId="537874A2" w14:textId="77777777" w:rsidTr="008E5536">
        <w:tc>
          <w:tcPr>
            <w:tcW w:w="538" w:type="dxa"/>
            <w:tcBorders>
              <w:top w:val="single" w:sz="4" w:space="0" w:color="000000"/>
              <w:left w:val="single" w:sz="4" w:space="0" w:color="000000"/>
              <w:bottom w:val="single" w:sz="4" w:space="0" w:color="000000"/>
            </w:tcBorders>
            <w:shd w:val="clear" w:color="auto" w:fill="auto"/>
            <w:vAlign w:val="center"/>
          </w:tcPr>
          <w:p w14:paraId="334058BE"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l.p.</w:t>
            </w:r>
          </w:p>
        </w:tc>
        <w:tc>
          <w:tcPr>
            <w:tcW w:w="4141" w:type="dxa"/>
            <w:tcBorders>
              <w:top w:val="single" w:sz="4" w:space="0" w:color="000000"/>
              <w:left w:val="single" w:sz="4" w:space="0" w:color="000000"/>
              <w:bottom w:val="single" w:sz="4" w:space="0" w:color="000000"/>
            </w:tcBorders>
            <w:shd w:val="clear" w:color="auto" w:fill="auto"/>
            <w:vAlign w:val="center"/>
          </w:tcPr>
          <w:p w14:paraId="469952CE"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highlight w:val="yellow"/>
                <w:lang w:val="pl" w:eastAsia="zh-CN"/>
              </w:rPr>
              <w:t>Wykaz pojazdów – Nr pakietu .......</w:t>
            </w:r>
          </w:p>
        </w:tc>
        <w:tc>
          <w:tcPr>
            <w:tcW w:w="1530" w:type="dxa"/>
            <w:tcBorders>
              <w:top w:val="single" w:sz="4" w:space="0" w:color="000000"/>
              <w:left w:val="single" w:sz="4" w:space="0" w:color="000000"/>
              <w:bottom w:val="single" w:sz="4" w:space="0" w:color="000000"/>
            </w:tcBorders>
            <w:shd w:val="clear" w:color="auto" w:fill="auto"/>
            <w:vAlign w:val="center"/>
          </w:tcPr>
          <w:p w14:paraId="030A8441"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Liczba środków transportu, którą dysponuje wykonawca (podać cyfrą)</w:t>
            </w:r>
          </w:p>
        </w:tc>
        <w:tc>
          <w:tcPr>
            <w:tcW w:w="992" w:type="dxa"/>
            <w:tcBorders>
              <w:top w:val="single" w:sz="4" w:space="0" w:color="000000"/>
              <w:left w:val="single" w:sz="4" w:space="0" w:color="000000"/>
              <w:bottom w:val="single" w:sz="4" w:space="0" w:color="000000"/>
            </w:tcBorders>
            <w:shd w:val="clear" w:color="auto" w:fill="auto"/>
            <w:vAlign w:val="center"/>
          </w:tcPr>
          <w:p w14:paraId="458055CE"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Rok produkcji pojazdu</w:t>
            </w:r>
          </w:p>
        </w:tc>
        <w:tc>
          <w:tcPr>
            <w:tcW w:w="1276" w:type="dxa"/>
            <w:tcBorders>
              <w:top w:val="single" w:sz="4" w:space="0" w:color="000000"/>
              <w:left w:val="single" w:sz="4" w:space="0" w:color="000000"/>
              <w:bottom w:val="single" w:sz="4" w:space="0" w:color="000000"/>
            </w:tcBorders>
            <w:shd w:val="clear" w:color="auto" w:fill="auto"/>
            <w:vAlign w:val="center"/>
          </w:tcPr>
          <w:p w14:paraId="67688F69"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 xml:space="preserve">Nr </w:t>
            </w:r>
          </w:p>
          <w:p w14:paraId="31529C3E"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rejestracyjny pojazdu</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0BBFB"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 xml:space="preserve">Podstawa do dysponowania (określić: własność, leasing, dzierżawa, wynajem </w:t>
            </w:r>
            <w:proofErr w:type="spellStart"/>
            <w:r w:rsidRPr="00A2342B">
              <w:rPr>
                <w:rFonts w:ascii="Tahoma" w:eastAsia="Microsoft Sans Serif" w:hAnsi="Tahoma" w:cs="Tahoma"/>
                <w:sz w:val="18"/>
                <w:szCs w:val="18"/>
                <w:lang w:val="pl" w:eastAsia="zh-CN"/>
              </w:rPr>
              <w:t>itp</w:t>
            </w:r>
            <w:proofErr w:type="spellEnd"/>
            <w:r w:rsidRPr="00A2342B">
              <w:rPr>
                <w:rFonts w:ascii="Tahoma" w:eastAsia="Microsoft Sans Serif" w:hAnsi="Tahoma" w:cs="Tahoma"/>
                <w:sz w:val="18"/>
                <w:szCs w:val="18"/>
                <w:lang w:val="pl" w:eastAsia="zh-CN"/>
              </w:rPr>
              <w:t>)</w:t>
            </w:r>
          </w:p>
        </w:tc>
      </w:tr>
      <w:tr w:rsidR="00BE14F8" w:rsidRPr="00A2342B" w14:paraId="543C9361" w14:textId="77777777" w:rsidTr="008E5536">
        <w:trPr>
          <w:trHeight w:val="4374"/>
        </w:trPr>
        <w:tc>
          <w:tcPr>
            <w:tcW w:w="538" w:type="dxa"/>
            <w:tcBorders>
              <w:top w:val="single" w:sz="4" w:space="0" w:color="000000"/>
              <w:left w:val="single" w:sz="4" w:space="0" w:color="000000"/>
              <w:bottom w:val="single" w:sz="4" w:space="0" w:color="000000"/>
            </w:tcBorders>
            <w:shd w:val="clear" w:color="auto" w:fill="auto"/>
            <w:vAlign w:val="center"/>
          </w:tcPr>
          <w:p w14:paraId="4F1F4CA2"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1</w:t>
            </w:r>
          </w:p>
        </w:tc>
        <w:tc>
          <w:tcPr>
            <w:tcW w:w="4141" w:type="dxa"/>
            <w:tcBorders>
              <w:top w:val="single" w:sz="4" w:space="0" w:color="000000"/>
              <w:left w:val="single" w:sz="4" w:space="0" w:color="000000"/>
              <w:bottom w:val="single" w:sz="4" w:space="0" w:color="000000"/>
            </w:tcBorders>
            <w:shd w:val="clear" w:color="auto" w:fill="auto"/>
          </w:tcPr>
          <w:p w14:paraId="7ECBBE43"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Marka pojazdu: 1</w:t>
            </w:r>
            <w:r w:rsidRPr="00A2342B">
              <w:rPr>
                <w:rFonts w:ascii="Tahoma" w:eastAsia="Microsoft Sans Serif" w:hAnsi="Tahoma" w:cs="Tahoma"/>
                <w:sz w:val="18"/>
                <w:szCs w:val="18"/>
                <w:lang w:val="pl" w:eastAsia="zh-CN"/>
              </w:rPr>
              <w:tab/>
              <w:t>..........................................</w:t>
            </w:r>
          </w:p>
          <w:p w14:paraId="694F0141" w14:textId="77777777" w:rsidR="00BE14F8" w:rsidRPr="00A2342B" w:rsidRDefault="00BE14F8" w:rsidP="008E5536">
            <w:pPr>
              <w:suppressAutoHyphens/>
              <w:rPr>
                <w:rFonts w:ascii="Tahoma" w:eastAsia="Microsoft Sans Serif" w:hAnsi="Tahoma" w:cs="Tahoma"/>
                <w:sz w:val="14"/>
                <w:szCs w:val="18"/>
                <w:lang w:val="pl" w:eastAsia="zh-CN"/>
              </w:rPr>
            </w:pPr>
          </w:p>
          <w:p w14:paraId="16F010A1"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 xml:space="preserve">Pojazd wyposażony w szczególności w: </w:t>
            </w:r>
          </w:p>
          <w:p w14:paraId="12BAA730"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Klimatyzację TAK/NIE*</w:t>
            </w:r>
          </w:p>
          <w:p w14:paraId="1DACA6D8"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 xml:space="preserve">Ogrzewanie/ochładzanie całej przestrzeni pasażerskiej TAK / NIE* </w:t>
            </w:r>
          </w:p>
          <w:p w14:paraId="03896E1C"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Możliwość przewożenia osób w</w:t>
            </w:r>
          </w:p>
          <w:p w14:paraId="4A51E025" w14:textId="77777777" w:rsidR="00BE14F8" w:rsidRPr="00A2342B" w:rsidRDefault="00BE14F8" w:rsidP="008E5536">
            <w:pPr>
              <w:suppressAutoHyphens/>
              <w:ind w:left="720"/>
              <w:rPr>
                <w:lang w:eastAsia="zh-CN"/>
              </w:rPr>
            </w:pPr>
            <w:r w:rsidRPr="00A2342B">
              <w:rPr>
                <w:rFonts w:ascii="Tahoma" w:eastAsia="Microsoft Sans Serif" w:hAnsi="Tahoma" w:cs="Tahoma"/>
                <w:sz w:val="18"/>
                <w:szCs w:val="18"/>
                <w:lang w:val="pl" w:eastAsia="zh-CN"/>
              </w:rPr>
              <w:t xml:space="preserve">pozycji leżącej: TAK / NIE* </w:t>
            </w:r>
          </w:p>
          <w:p w14:paraId="4210B938"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Tapicerka wykonana z łatwo zmywalnego materiału TAK / NIE*</w:t>
            </w:r>
          </w:p>
          <w:p w14:paraId="169E61A7" w14:textId="77777777" w:rsidR="00BE14F8" w:rsidRPr="00A2342B" w:rsidRDefault="00BE14F8" w:rsidP="008E5536">
            <w:pPr>
              <w:suppressAutoHyphens/>
              <w:ind w:left="720"/>
              <w:rPr>
                <w:rFonts w:ascii="Tahoma" w:eastAsia="Microsoft Sans Serif" w:hAnsi="Tahoma" w:cs="Tahoma"/>
                <w:sz w:val="18"/>
                <w:szCs w:val="18"/>
                <w:lang w:val="pl" w:eastAsia="zh-CN"/>
              </w:rPr>
            </w:pPr>
          </w:p>
          <w:p w14:paraId="55150202"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Rodzaj pojazdu, przeznaczenie (np. osobowy, inny - podać jaki zgodnie z wpisem w dowodzie rej. pojazdu):</w:t>
            </w:r>
          </w:p>
          <w:p w14:paraId="21FAE55D" w14:textId="77777777" w:rsidR="00BE14F8" w:rsidRPr="00A2342B" w:rsidRDefault="00BE14F8" w:rsidP="008E5536">
            <w:pPr>
              <w:suppressAutoHyphens/>
              <w:rPr>
                <w:rFonts w:ascii="Tahoma" w:eastAsia="Microsoft Sans Serif" w:hAnsi="Tahoma" w:cs="Tahoma"/>
                <w:sz w:val="10"/>
                <w:szCs w:val="18"/>
                <w:lang w:val="pl" w:eastAsia="zh-CN"/>
              </w:rPr>
            </w:pPr>
          </w:p>
          <w:p w14:paraId="313DE412"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w:t>
            </w:r>
          </w:p>
          <w:p w14:paraId="2E6364BA" w14:textId="77777777" w:rsidR="00BE14F8" w:rsidRPr="00A2342B" w:rsidRDefault="00BE14F8" w:rsidP="008E5536">
            <w:pPr>
              <w:suppressAutoHyphens/>
              <w:rPr>
                <w:rFonts w:ascii="Tahoma" w:eastAsia="Microsoft Sans Serif" w:hAnsi="Tahoma" w:cs="Tahoma"/>
                <w:sz w:val="14"/>
                <w:szCs w:val="18"/>
                <w:highlight w:val="yellow"/>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361BF369" w14:textId="77777777" w:rsidR="00BE14F8" w:rsidRPr="00A2342B" w:rsidRDefault="00BE14F8" w:rsidP="008E5536">
            <w:pPr>
              <w:suppressAutoHyphens/>
              <w:snapToGrid w:val="0"/>
              <w:rPr>
                <w:rFonts w:ascii="Tahoma" w:eastAsia="Microsoft Sans Serif" w:hAnsi="Tahoma" w:cs="Tahoma"/>
                <w:sz w:val="18"/>
                <w:szCs w:val="18"/>
                <w:highlight w:val="yellow"/>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6955D3B1" w14:textId="77777777" w:rsidR="00BE14F8" w:rsidRPr="00A2342B" w:rsidRDefault="00BE14F8" w:rsidP="008E5536">
            <w:pPr>
              <w:suppressAutoHyphens/>
              <w:snapToGrid w:val="0"/>
              <w:rPr>
                <w:rFonts w:ascii="Tahoma" w:eastAsia="Microsoft Sans Serif" w:hAnsi="Tahoma" w:cs="Tahoma"/>
                <w:sz w:val="18"/>
                <w:szCs w:val="18"/>
                <w:highlight w:val="yellow"/>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1CA71142"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504DD04A"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r>
      <w:tr w:rsidR="00BE14F8" w:rsidRPr="00A2342B" w14:paraId="2320C670" w14:textId="77777777" w:rsidTr="008E5536">
        <w:trPr>
          <w:trHeight w:val="4522"/>
        </w:trPr>
        <w:tc>
          <w:tcPr>
            <w:tcW w:w="538" w:type="dxa"/>
            <w:tcBorders>
              <w:top w:val="single" w:sz="4" w:space="0" w:color="000000"/>
              <w:left w:val="single" w:sz="4" w:space="0" w:color="000000"/>
              <w:bottom w:val="single" w:sz="4" w:space="0" w:color="000000"/>
            </w:tcBorders>
            <w:shd w:val="clear" w:color="auto" w:fill="auto"/>
            <w:vAlign w:val="center"/>
          </w:tcPr>
          <w:p w14:paraId="32EECAAE"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2</w:t>
            </w:r>
          </w:p>
        </w:tc>
        <w:tc>
          <w:tcPr>
            <w:tcW w:w="4141" w:type="dxa"/>
            <w:tcBorders>
              <w:top w:val="single" w:sz="4" w:space="0" w:color="000000"/>
              <w:left w:val="single" w:sz="4" w:space="0" w:color="000000"/>
              <w:bottom w:val="single" w:sz="4" w:space="0" w:color="000000"/>
            </w:tcBorders>
            <w:shd w:val="clear" w:color="auto" w:fill="auto"/>
          </w:tcPr>
          <w:p w14:paraId="0DE231E8"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Marka pojazdu: 2</w:t>
            </w:r>
            <w:r w:rsidRPr="00A2342B">
              <w:rPr>
                <w:rFonts w:ascii="Tahoma" w:eastAsia="Microsoft Sans Serif" w:hAnsi="Tahoma" w:cs="Tahoma"/>
                <w:sz w:val="18"/>
                <w:szCs w:val="18"/>
                <w:lang w:val="pl" w:eastAsia="zh-CN"/>
              </w:rPr>
              <w:tab/>
              <w:t>..........................................</w:t>
            </w:r>
          </w:p>
          <w:p w14:paraId="39A149B4" w14:textId="77777777" w:rsidR="00BE14F8" w:rsidRPr="00A2342B" w:rsidRDefault="00BE14F8" w:rsidP="008E5536">
            <w:pPr>
              <w:suppressAutoHyphens/>
              <w:rPr>
                <w:rFonts w:ascii="Tahoma" w:eastAsia="Microsoft Sans Serif" w:hAnsi="Tahoma" w:cs="Tahoma"/>
                <w:sz w:val="14"/>
                <w:szCs w:val="18"/>
                <w:lang w:val="pl" w:eastAsia="zh-CN"/>
              </w:rPr>
            </w:pPr>
          </w:p>
          <w:p w14:paraId="7B954F9C"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 xml:space="preserve">Pojazd wyposażony w szczególności w: </w:t>
            </w:r>
          </w:p>
          <w:p w14:paraId="2A1C0FFB"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Klimatyzację TAK/NIE*</w:t>
            </w:r>
          </w:p>
          <w:p w14:paraId="119DD0DA"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 xml:space="preserve">Ogrzewanie/ochładzanie całej przestrzeni pasażerskiej TAK / NIE* </w:t>
            </w:r>
          </w:p>
          <w:p w14:paraId="6E61E54D"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Możliwość przewożenia osób w</w:t>
            </w:r>
          </w:p>
          <w:p w14:paraId="3CA6BE53" w14:textId="77777777" w:rsidR="00BE14F8" w:rsidRPr="00A2342B" w:rsidRDefault="00BE14F8" w:rsidP="008E5536">
            <w:pPr>
              <w:suppressAutoHyphens/>
              <w:ind w:left="720"/>
              <w:rPr>
                <w:lang w:eastAsia="zh-CN"/>
              </w:rPr>
            </w:pPr>
            <w:r w:rsidRPr="00A2342B">
              <w:rPr>
                <w:rFonts w:ascii="Tahoma" w:eastAsia="Microsoft Sans Serif" w:hAnsi="Tahoma" w:cs="Tahoma"/>
                <w:sz w:val="18"/>
                <w:szCs w:val="18"/>
                <w:lang w:val="pl" w:eastAsia="zh-CN"/>
              </w:rPr>
              <w:t xml:space="preserve">pozycji leżącej: TAK / NIE* </w:t>
            </w:r>
          </w:p>
          <w:p w14:paraId="63E039A9"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Tapicerka wykonana z łatwo zmywalnego materiału TAK / NIE*</w:t>
            </w:r>
          </w:p>
          <w:p w14:paraId="2C10FB7C" w14:textId="77777777" w:rsidR="00BE14F8" w:rsidRPr="00A2342B" w:rsidRDefault="00BE14F8" w:rsidP="008E5536">
            <w:pPr>
              <w:suppressAutoHyphens/>
              <w:ind w:left="720"/>
              <w:rPr>
                <w:rFonts w:ascii="Tahoma" w:eastAsia="Microsoft Sans Serif" w:hAnsi="Tahoma" w:cs="Tahoma"/>
                <w:sz w:val="18"/>
                <w:szCs w:val="18"/>
                <w:lang w:val="pl" w:eastAsia="zh-CN"/>
              </w:rPr>
            </w:pPr>
          </w:p>
          <w:p w14:paraId="228C9DE3"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Rodzaj pojazdu, przeznaczenie (np. osobowy, inny - podać jaki zgodnie z wpisem w dowodzie rej. pojazdu):</w:t>
            </w:r>
          </w:p>
          <w:p w14:paraId="0791DF24" w14:textId="77777777" w:rsidR="00BE14F8" w:rsidRPr="00A2342B" w:rsidRDefault="00BE14F8" w:rsidP="008E5536">
            <w:pPr>
              <w:suppressAutoHyphens/>
              <w:rPr>
                <w:rFonts w:ascii="Tahoma" w:eastAsia="Microsoft Sans Serif" w:hAnsi="Tahoma" w:cs="Tahoma"/>
                <w:sz w:val="10"/>
                <w:szCs w:val="18"/>
                <w:lang w:val="pl" w:eastAsia="zh-CN"/>
              </w:rPr>
            </w:pPr>
          </w:p>
          <w:p w14:paraId="022A1B1C"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w:t>
            </w:r>
          </w:p>
          <w:p w14:paraId="245EA909" w14:textId="77777777" w:rsidR="00BE14F8" w:rsidRPr="00A2342B" w:rsidRDefault="00BE14F8" w:rsidP="008E5536">
            <w:pPr>
              <w:suppressAutoHyphens/>
              <w:rPr>
                <w:rFonts w:ascii="Tahoma" w:eastAsia="Microsoft Sans Serif" w:hAnsi="Tahoma" w:cs="Tahoma"/>
                <w:sz w:val="16"/>
                <w:szCs w:val="18"/>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5E878A06"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10C6EB2A"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3A385BB6"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1F232A76"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r>
    </w:tbl>
    <w:p w14:paraId="3B697ACC" w14:textId="77777777" w:rsidR="00BE14F8" w:rsidRPr="00A2342B" w:rsidRDefault="00BE14F8" w:rsidP="00BE14F8">
      <w:pPr>
        <w:pageBreakBefore/>
        <w:tabs>
          <w:tab w:val="left" w:pos="360"/>
        </w:tabs>
        <w:suppressAutoHyphens/>
        <w:ind w:right="141"/>
        <w:jc w:val="right"/>
        <w:rPr>
          <w:sz w:val="16"/>
          <w:szCs w:val="16"/>
          <w:lang w:eastAsia="zh-CN"/>
        </w:rPr>
      </w:pPr>
      <w:r w:rsidRPr="00A2342B">
        <w:rPr>
          <w:rFonts w:ascii="Tahoma" w:hAnsi="Tahoma" w:cs="Tahoma"/>
          <w:b/>
          <w:sz w:val="18"/>
          <w:szCs w:val="18"/>
          <w:lang w:eastAsia="zh-CN"/>
        </w:rPr>
        <w:t>Załącznik Nr 7</w:t>
      </w:r>
    </w:p>
    <w:p w14:paraId="5898C238" w14:textId="77777777" w:rsidR="00BE14F8" w:rsidRPr="00A2342B" w:rsidRDefault="00BE14F8" w:rsidP="00BE14F8">
      <w:pPr>
        <w:suppressAutoHyphens/>
        <w:ind w:right="-1"/>
        <w:jc w:val="right"/>
        <w:rPr>
          <w:sz w:val="16"/>
          <w:szCs w:val="16"/>
          <w:lang w:eastAsia="zh-CN"/>
        </w:rPr>
      </w:pPr>
    </w:p>
    <w:p w14:paraId="775FBD93" w14:textId="2AE18434" w:rsidR="00BE14F8" w:rsidRPr="00A2342B" w:rsidRDefault="00BE14F8" w:rsidP="00BE14F8">
      <w:pPr>
        <w:suppressAutoHyphens/>
        <w:rPr>
          <w:lang w:eastAsia="zh-CN"/>
        </w:rPr>
      </w:pPr>
      <w:r w:rsidRPr="00A2342B">
        <w:rPr>
          <w:rFonts w:ascii="Tahoma" w:hAnsi="Tahoma" w:cs="Tahoma"/>
          <w:b/>
          <w:sz w:val="18"/>
          <w:szCs w:val="18"/>
          <w:lang w:eastAsia="zh-CN"/>
        </w:rPr>
        <w:t xml:space="preserve">Numer sprawy </w:t>
      </w:r>
      <w:r w:rsidR="004C614A">
        <w:rPr>
          <w:rFonts w:ascii="Tahoma" w:hAnsi="Tahoma" w:cs="Tahoma"/>
          <w:b/>
          <w:sz w:val="18"/>
          <w:szCs w:val="18"/>
          <w:lang w:eastAsia="zh-CN"/>
        </w:rPr>
        <w:t>64</w:t>
      </w:r>
      <w:r w:rsidRPr="00A2342B">
        <w:rPr>
          <w:rFonts w:ascii="Tahoma" w:hAnsi="Tahoma" w:cs="Tahoma"/>
          <w:b/>
          <w:sz w:val="18"/>
          <w:szCs w:val="18"/>
          <w:lang w:eastAsia="zh-CN"/>
        </w:rPr>
        <w:t>/</w:t>
      </w:r>
      <w:proofErr w:type="spellStart"/>
      <w:r w:rsidR="00EA13CF">
        <w:rPr>
          <w:rFonts w:ascii="Tahoma" w:hAnsi="Tahoma" w:cs="Tahoma"/>
          <w:b/>
          <w:sz w:val="18"/>
          <w:szCs w:val="18"/>
          <w:lang w:eastAsia="zh-CN"/>
        </w:rPr>
        <w:t>PN</w:t>
      </w:r>
      <w:proofErr w:type="spellEnd"/>
      <w:r w:rsidR="003D3C33">
        <w:rPr>
          <w:rFonts w:ascii="Tahoma" w:hAnsi="Tahoma" w:cs="Tahoma"/>
          <w:b/>
          <w:sz w:val="18"/>
          <w:szCs w:val="18"/>
          <w:lang w:eastAsia="zh-CN"/>
        </w:rPr>
        <w:t>/</w:t>
      </w:r>
      <w:proofErr w:type="spellStart"/>
      <w:r w:rsidR="003D3C33">
        <w:rPr>
          <w:rFonts w:ascii="Tahoma" w:hAnsi="Tahoma" w:cs="Tahoma"/>
          <w:b/>
          <w:sz w:val="18"/>
          <w:szCs w:val="18"/>
          <w:lang w:eastAsia="zh-CN"/>
        </w:rPr>
        <w:t>ZP</w:t>
      </w:r>
      <w:proofErr w:type="spellEnd"/>
      <w:r w:rsidR="003D3C33">
        <w:rPr>
          <w:rFonts w:ascii="Tahoma" w:hAnsi="Tahoma" w:cs="Tahoma"/>
          <w:b/>
          <w:sz w:val="18"/>
          <w:szCs w:val="18"/>
          <w:lang w:eastAsia="zh-CN"/>
        </w:rPr>
        <w:t>/U/2024</w:t>
      </w:r>
    </w:p>
    <w:tbl>
      <w:tblPr>
        <w:tblW w:w="0" w:type="auto"/>
        <w:tblInd w:w="-299" w:type="dxa"/>
        <w:tblLayout w:type="fixed"/>
        <w:tblLook w:val="0000" w:firstRow="0" w:lastRow="0" w:firstColumn="0" w:lastColumn="0" w:noHBand="0" w:noVBand="0"/>
      </w:tblPr>
      <w:tblGrid>
        <w:gridCol w:w="538"/>
        <w:gridCol w:w="4141"/>
        <w:gridCol w:w="1530"/>
        <w:gridCol w:w="992"/>
        <w:gridCol w:w="1276"/>
        <w:gridCol w:w="1863"/>
      </w:tblGrid>
      <w:tr w:rsidR="00BE14F8" w:rsidRPr="00A2342B" w14:paraId="7A55F289" w14:textId="77777777" w:rsidTr="008E5536">
        <w:tc>
          <w:tcPr>
            <w:tcW w:w="538" w:type="dxa"/>
            <w:tcBorders>
              <w:top w:val="single" w:sz="4" w:space="0" w:color="000000"/>
              <w:left w:val="single" w:sz="4" w:space="0" w:color="000000"/>
              <w:bottom w:val="single" w:sz="4" w:space="0" w:color="000000"/>
            </w:tcBorders>
            <w:shd w:val="clear" w:color="auto" w:fill="auto"/>
            <w:vAlign w:val="center"/>
          </w:tcPr>
          <w:p w14:paraId="2EF8AB70"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l.p.</w:t>
            </w:r>
          </w:p>
        </w:tc>
        <w:tc>
          <w:tcPr>
            <w:tcW w:w="4141" w:type="dxa"/>
            <w:tcBorders>
              <w:top w:val="single" w:sz="4" w:space="0" w:color="000000"/>
              <w:left w:val="single" w:sz="4" w:space="0" w:color="000000"/>
              <w:bottom w:val="single" w:sz="4" w:space="0" w:color="000000"/>
            </w:tcBorders>
            <w:shd w:val="clear" w:color="auto" w:fill="auto"/>
            <w:vAlign w:val="center"/>
          </w:tcPr>
          <w:p w14:paraId="14D5A50F"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highlight w:val="yellow"/>
                <w:lang w:val="pl" w:eastAsia="zh-CN"/>
              </w:rPr>
              <w:t>Wykaz pojazdów – Nr pakietu .......</w:t>
            </w:r>
          </w:p>
        </w:tc>
        <w:tc>
          <w:tcPr>
            <w:tcW w:w="1530" w:type="dxa"/>
            <w:tcBorders>
              <w:top w:val="single" w:sz="4" w:space="0" w:color="000000"/>
              <w:left w:val="single" w:sz="4" w:space="0" w:color="000000"/>
              <w:bottom w:val="single" w:sz="4" w:space="0" w:color="000000"/>
            </w:tcBorders>
            <w:shd w:val="clear" w:color="auto" w:fill="auto"/>
            <w:vAlign w:val="center"/>
          </w:tcPr>
          <w:p w14:paraId="6329DADB"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Liczba środków transportu, którą dysponuje wykonawca (podać cyfrą)</w:t>
            </w:r>
          </w:p>
        </w:tc>
        <w:tc>
          <w:tcPr>
            <w:tcW w:w="992" w:type="dxa"/>
            <w:tcBorders>
              <w:top w:val="single" w:sz="4" w:space="0" w:color="000000"/>
              <w:left w:val="single" w:sz="4" w:space="0" w:color="000000"/>
              <w:bottom w:val="single" w:sz="4" w:space="0" w:color="000000"/>
            </w:tcBorders>
            <w:shd w:val="clear" w:color="auto" w:fill="auto"/>
            <w:vAlign w:val="center"/>
          </w:tcPr>
          <w:p w14:paraId="57BDFC6B"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Rok produkcji pojazdu</w:t>
            </w:r>
          </w:p>
        </w:tc>
        <w:tc>
          <w:tcPr>
            <w:tcW w:w="1276" w:type="dxa"/>
            <w:tcBorders>
              <w:top w:val="single" w:sz="4" w:space="0" w:color="000000"/>
              <w:left w:val="single" w:sz="4" w:space="0" w:color="000000"/>
              <w:bottom w:val="single" w:sz="4" w:space="0" w:color="000000"/>
            </w:tcBorders>
            <w:shd w:val="clear" w:color="auto" w:fill="auto"/>
            <w:vAlign w:val="center"/>
          </w:tcPr>
          <w:p w14:paraId="2E896E30"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Nr rejestracyjny pojazdu</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4EEB1"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 xml:space="preserve">Podstawa do dysponowania (określić: własność, leasing, dzierżawa, wynajem </w:t>
            </w:r>
            <w:proofErr w:type="spellStart"/>
            <w:r w:rsidRPr="00A2342B">
              <w:rPr>
                <w:rFonts w:ascii="Tahoma" w:eastAsia="Microsoft Sans Serif" w:hAnsi="Tahoma" w:cs="Tahoma"/>
                <w:sz w:val="18"/>
                <w:szCs w:val="18"/>
                <w:lang w:val="pl" w:eastAsia="zh-CN"/>
              </w:rPr>
              <w:t>itp</w:t>
            </w:r>
            <w:proofErr w:type="spellEnd"/>
            <w:r w:rsidRPr="00A2342B">
              <w:rPr>
                <w:rFonts w:ascii="Tahoma" w:eastAsia="Microsoft Sans Serif" w:hAnsi="Tahoma" w:cs="Tahoma"/>
                <w:sz w:val="18"/>
                <w:szCs w:val="18"/>
                <w:lang w:val="pl" w:eastAsia="zh-CN"/>
              </w:rPr>
              <w:t>)</w:t>
            </w:r>
          </w:p>
        </w:tc>
      </w:tr>
      <w:tr w:rsidR="00BE14F8" w:rsidRPr="00A2342B" w14:paraId="6C9F29BC" w14:textId="77777777" w:rsidTr="008E5536">
        <w:tc>
          <w:tcPr>
            <w:tcW w:w="538" w:type="dxa"/>
            <w:tcBorders>
              <w:top w:val="single" w:sz="4" w:space="0" w:color="000000"/>
              <w:left w:val="single" w:sz="4" w:space="0" w:color="000000"/>
              <w:bottom w:val="single" w:sz="4" w:space="0" w:color="000000"/>
            </w:tcBorders>
            <w:shd w:val="clear" w:color="auto" w:fill="auto"/>
            <w:vAlign w:val="center"/>
          </w:tcPr>
          <w:p w14:paraId="4E4663BC"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w:t>
            </w:r>
          </w:p>
        </w:tc>
        <w:tc>
          <w:tcPr>
            <w:tcW w:w="4141" w:type="dxa"/>
            <w:tcBorders>
              <w:top w:val="single" w:sz="4" w:space="0" w:color="000000"/>
              <w:left w:val="single" w:sz="4" w:space="0" w:color="000000"/>
              <w:bottom w:val="single" w:sz="4" w:space="0" w:color="000000"/>
            </w:tcBorders>
            <w:shd w:val="clear" w:color="auto" w:fill="auto"/>
          </w:tcPr>
          <w:p w14:paraId="7D6D07C6" w14:textId="77777777" w:rsidR="00BE14F8" w:rsidRPr="00A2342B" w:rsidRDefault="00BE14F8" w:rsidP="008E5536">
            <w:pPr>
              <w:suppressAutoHyphens/>
              <w:snapToGrid w:val="0"/>
              <w:rPr>
                <w:rFonts w:ascii="Tahoma" w:eastAsia="Microsoft Sans Serif" w:hAnsi="Tahoma" w:cs="Tahoma"/>
                <w:sz w:val="18"/>
                <w:szCs w:val="18"/>
                <w:lang w:val="pl" w:eastAsia="zh-CN"/>
              </w:rPr>
            </w:pPr>
          </w:p>
          <w:p w14:paraId="5AD02705"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 xml:space="preserve">Marka pojazdu: </w:t>
            </w:r>
            <w:r w:rsidRPr="00A2342B">
              <w:rPr>
                <w:rFonts w:ascii="Tahoma" w:eastAsia="Microsoft Sans Serif" w:hAnsi="Tahoma" w:cs="Tahoma"/>
                <w:sz w:val="18"/>
                <w:szCs w:val="18"/>
                <w:lang w:val="pl" w:eastAsia="zh-CN"/>
              </w:rPr>
              <w:tab/>
              <w:t>..........................................</w:t>
            </w:r>
          </w:p>
          <w:p w14:paraId="7E75E0D3" w14:textId="77777777" w:rsidR="00BE14F8" w:rsidRPr="00A2342B" w:rsidRDefault="00BE14F8" w:rsidP="008E5536">
            <w:pPr>
              <w:suppressAutoHyphens/>
              <w:rPr>
                <w:rFonts w:ascii="Tahoma" w:eastAsia="Microsoft Sans Serif" w:hAnsi="Tahoma" w:cs="Tahoma"/>
                <w:sz w:val="18"/>
                <w:szCs w:val="18"/>
                <w:lang w:val="pl" w:eastAsia="zh-CN"/>
              </w:rPr>
            </w:pPr>
          </w:p>
          <w:p w14:paraId="0B3F0215"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 xml:space="preserve">Pojazd wyposażony w szczególności w: </w:t>
            </w:r>
          </w:p>
          <w:p w14:paraId="0B3F83D3"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Klimatyzację TAK/NIE*</w:t>
            </w:r>
          </w:p>
          <w:p w14:paraId="1EB0DEDE"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 xml:space="preserve">Ogrzewanie/ochładzanie całej przestrzeni pasażerskiej TAK / NIE* </w:t>
            </w:r>
          </w:p>
          <w:p w14:paraId="02629A62"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Możliwość przewożenia osób w</w:t>
            </w:r>
          </w:p>
          <w:p w14:paraId="1BC949C4" w14:textId="77777777" w:rsidR="00BE14F8" w:rsidRPr="00A2342B" w:rsidRDefault="00BE14F8" w:rsidP="008E5536">
            <w:pPr>
              <w:suppressAutoHyphens/>
              <w:ind w:left="720"/>
              <w:rPr>
                <w:lang w:eastAsia="zh-CN"/>
              </w:rPr>
            </w:pPr>
            <w:r w:rsidRPr="00A2342B">
              <w:rPr>
                <w:rFonts w:ascii="Tahoma" w:eastAsia="Microsoft Sans Serif" w:hAnsi="Tahoma" w:cs="Tahoma"/>
                <w:sz w:val="18"/>
                <w:szCs w:val="18"/>
                <w:lang w:val="pl" w:eastAsia="zh-CN"/>
              </w:rPr>
              <w:t xml:space="preserve">pozycji leżącej: TAK / NIE* </w:t>
            </w:r>
          </w:p>
          <w:p w14:paraId="141FA579"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Tapicerka wykonana z łatwo zmywalnego materiału TAK / NIE*</w:t>
            </w:r>
          </w:p>
          <w:p w14:paraId="1D1BBF18" w14:textId="77777777" w:rsidR="00BE14F8" w:rsidRPr="00A2342B" w:rsidRDefault="00BE14F8" w:rsidP="008E5536">
            <w:pPr>
              <w:suppressAutoHyphens/>
              <w:ind w:left="720"/>
              <w:rPr>
                <w:rFonts w:ascii="Tahoma" w:eastAsia="Microsoft Sans Serif" w:hAnsi="Tahoma" w:cs="Tahoma"/>
                <w:sz w:val="18"/>
                <w:szCs w:val="18"/>
                <w:lang w:val="pl" w:eastAsia="zh-CN"/>
              </w:rPr>
            </w:pPr>
          </w:p>
          <w:p w14:paraId="4C7EAEAB"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Rodzaj pojazdu, przeznaczenie (np. osobowy, inny - podać jaki zgodnie z wpisem w dowodzie rej. pojazdu):</w:t>
            </w:r>
          </w:p>
          <w:p w14:paraId="32FFC3BE" w14:textId="77777777" w:rsidR="00BE14F8" w:rsidRPr="00A2342B" w:rsidRDefault="00BE14F8" w:rsidP="008E5536">
            <w:pPr>
              <w:suppressAutoHyphens/>
              <w:rPr>
                <w:rFonts w:ascii="Tahoma" w:eastAsia="Microsoft Sans Serif" w:hAnsi="Tahoma" w:cs="Tahoma"/>
                <w:sz w:val="12"/>
                <w:szCs w:val="18"/>
                <w:lang w:val="pl" w:eastAsia="zh-CN"/>
              </w:rPr>
            </w:pPr>
          </w:p>
          <w:p w14:paraId="19051FE6"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w:t>
            </w:r>
          </w:p>
          <w:p w14:paraId="74A58628" w14:textId="77777777" w:rsidR="00BE14F8" w:rsidRPr="00A2342B" w:rsidRDefault="00BE14F8" w:rsidP="008E5536">
            <w:pPr>
              <w:suppressAutoHyphens/>
              <w:rPr>
                <w:rFonts w:ascii="Tahoma" w:eastAsia="Microsoft Sans Serif" w:hAnsi="Tahoma" w:cs="Tahoma"/>
                <w:sz w:val="18"/>
                <w:szCs w:val="18"/>
                <w:lang w:val="pl" w:eastAsia="zh-CN"/>
              </w:rPr>
            </w:pPr>
          </w:p>
          <w:p w14:paraId="0D1890F0" w14:textId="77777777" w:rsidR="00BE14F8" w:rsidRPr="00A2342B" w:rsidRDefault="00BE14F8" w:rsidP="008E5536">
            <w:pPr>
              <w:suppressAutoHyphens/>
              <w:rPr>
                <w:rFonts w:ascii="Tahoma" w:eastAsia="Microsoft Sans Serif" w:hAnsi="Tahoma" w:cs="Tahoma"/>
                <w:sz w:val="18"/>
                <w:szCs w:val="18"/>
                <w:lang w:val="pl" w:eastAsia="zh-CN"/>
              </w:rPr>
            </w:pPr>
          </w:p>
          <w:p w14:paraId="027D09F4" w14:textId="77777777" w:rsidR="00BE14F8" w:rsidRPr="00A2342B" w:rsidRDefault="00BE14F8" w:rsidP="008E5536">
            <w:pPr>
              <w:suppressAutoHyphens/>
              <w:rPr>
                <w:rFonts w:ascii="Tahoma" w:eastAsia="Microsoft Sans Serif" w:hAnsi="Tahoma" w:cs="Tahoma"/>
                <w:sz w:val="18"/>
                <w:szCs w:val="18"/>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11F3830D"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45F7400C"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3960F14A"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5715710F"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r>
      <w:tr w:rsidR="00BE14F8" w:rsidRPr="00A2342B" w14:paraId="08BD3C3A" w14:textId="77777777" w:rsidTr="008E5536">
        <w:tc>
          <w:tcPr>
            <w:tcW w:w="538" w:type="dxa"/>
            <w:tcBorders>
              <w:top w:val="single" w:sz="4" w:space="0" w:color="000000"/>
              <w:left w:val="single" w:sz="4" w:space="0" w:color="000000"/>
              <w:bottom w:val="single" w:sz="4" w:space="0" w:color="000000"/>
            </w:tcBorders>
            <w:shd w:val="clear" w:color="auto" w:fill="auto"/>
            <w:vAlign w:val="center"/>
          </w:tcPr>
          <w:p w14:paraId="3110F09B"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w:t>
            </w:r>
          </w:p>
        </w:tc>
        <w:tc>
          <w:tcPr>
            <w:tcW w:w="4141" w:type="dxa"/>
            <w:tcBorders>
              <w:top w:val="single" w:sz="4" w:space="0" w:color="000000"/>
              <w:left w:val="single" w:sz="4" w:space="0" w:color="000000"/>
              <w:bottom w:val="single" w:sz="4" w:space="0" w:color="000000"/>
            </w:tcBorders>
            <w:shd w:val="clear" w:color="auto" w:fill="auto"/>
          </w:tcPr>
          <w:p w14:paraId="71EB45F1" w14:textId="77777777" w:rsidR="00BE14F8" w:rsidRPr="00A2342B" w:rsidRDefault="00BE14F8" w:rsidP="008E5536">
            <w:pPr>
              <w:suppressAutoHyphens/>
              <w:snapToGrid w:val="0"/>
              <w:rPr>
                <w:rFonts w:ascii="Tahoma" w:eastAsia="Microsoft Sans Serif" w:hAnsi="Tahoma" w:cs="Tahoma"/>
                <w:sz w:val="18"/>
                <w:szCs w:val="18"/>
                <w:lang w:val="pl" w:eastAsia="zh-CN"/>
              </w:rPr>
            </w:pPr>
          </w:p>
          <w:p w14:paraId="69E7345F"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 xml:space="preserve">Marka pojazdu: </w:t>
            </w:r>
            <w:r w:rsidRPr="00A2342B">
              <w:rPr>
                <w:rFonts w:ascii="Tahoma" w:eastAsia="Microsoft Sans Serif" w:hAnsi="Tahoma" w:cs="Tahoma"/>
                <w:sz w:val="18"/>
                <w:szCs w:val="18"/>
                <w:lang w:val="pl" w:eastAsia="zh-CN"/>
              </w:rPr>
              <w:tab/>
              <w:t>..........................................</w:t>
            </w:r>
          </w:p>
          <w:p w14:paraId="65D10A3C" w14:textId="77777777" w:rsidR="00BE14F8" w:rsidRPr="00A2342B" w:rsidRDefault="00BE14F8" w:rsidP="008E5536">
            <w:pPr>
              <w:suppressAutoHyphens/>
              <w:rPr>
                <w:rFonts w:ascii="Tahoma" w:eastAsia="Microsoft Sans Serif" w:hAnsi="Tahoma" w:cs="Tahoma"/>
                <w:sz w:val="18"/>
                <w:szCs w:val="18"/>
                <w:lang w:val="pl" w:eastAsia="zh-CN"/>
              </w:rPr>
            </w:pPr>
          </w:p>
          <w:p w14:paraId="1F8284F4"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 xml:space="preserve">Pojazd wyposażony w szczególności w: </w:t>
            </w:r>
          </w:p>
          <w:p w14:paraId="6D33405B"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Klimatyzację TAK/NIE*</w:t>
            </w:r>
          </w:p>
          <w:p w14:paraId="6238DA58"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 xml:space="preserve">Ogrzewanie/ochładzanie całej przestrzeni pasażerskiej TAK / NIE* </w:t>
            </w:r>
          </w:p>
          <w:p w14:paraId="3A1D4267"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Możliwość przewożenia osób w</w:t>
            </w:r>
          </w:p>
          <w:p w14:paraId="0F893A7E" w14:textId="77777777" w:rsidR="00BE14F8" w:rsidRPr="00A2342B" w:rsidRDefault="00BE14F8" w:rsidP="008E5536">
            <w:pPr>
              <w:suppressAutoHyphens/>
              <w:ind w:left="720"/>
              <w:rPr>
                <w:lang w:eastAsia="zh-CN"/>
              </w:rPr>
            </w:pPr>
            <w:r w:rsidRPr="00A2342B">
              <w:rPr>
                <w:rFonts w:ascii="Tahoma" w:eastAsia="Microsoft Sans Serif" w:hAnsi="Tahoma" w:cs="Tahoma"/>
                <w:sz w:val="18"/>
                <w:szCs w:val="18"/>
                <w:lang w:val="pl" w:eastAsia="zh-CN"/>
              </w:rPr>
              <w:t xml:space="preserve">pozycji leżącej: TAK / NIE* </w:t>
            </w:r>
          </w:p>
          <w:p w14:paraId="1E95BBC8" w14:textId="77777777" w:rsidR="00BE14F8" w:rsidRPr="00A2342B" w:rsidRDefault="00BE14F8" w:rsidP="00BE14F8">
            <w:pPr>
              <w:numPr>
                <w:ilvl w:val="0"/>
                <w:numId w:val="94"/>
              </w:numPr>
              <w:suppressAutoHyphens/>
              <w:rPr>
                <w:lang w:eastAsia="zh-CN"/>
              </w:rPr>
            </w:pPr>
            <w:r w:rsidRPr="00A2342B">
              <w:rPr>
                <w:rFonts w:ascii="Tahoma" w:eastAsia="Microsoft Sans Serif" w:hAnsi="Tahoma" w:cs="Tahoma"/>
                <w:sz w:val="18"/>
                <w:szCs w:val="18"/>
                <w:lang w:val="pl" w:eastAsia="zh-CN"/>
              </w:rPr>
              <w:t>Tapicerka wykonana z łatwo zmywalnego materiału TAK / NIE*</w:t>
            </w:r>
          </w:p>
          <w:p w14:paraId="7151B07C" w14:textId="77777777" w:rsidR="00BE14F8" w:rsidRPr="00A2342B" w:rsidRDefault="00BE14F8" w:rsidP="008E5536">
            <w:pPr>
              <w:suppressAutoHyphens/>
              <w:ind w:left="720"/>
              <w:rPr>
                <w:rFonts w:ascii="Tahoma" w:eastAsia="Microsoft Sans Serif" w:hAnsi="Tahoma" w:cs="Tahoma"/>
                <w:sz w:val="18"/>
                <w:szCs w:val="18"/>
                <w:lang w:val="pl" w:eastAsia="zh-CN"/>
              </w:rPr>
            </w:pPr>
          </w:p>
          <w:p w14:paraId="65EC742A"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Rodzaj pojazdu, przeznaczenie (np. osobowy, inny - podać jaki zgodnie z wpisem w dowodzie rej. pojazdu):</w:t>
            </w:r>
          </w:p>
          <w:p w14:paraId="3B31577C" w14:textId="77777777" w:rsidR="00BE14F8" w:rsidRPr="00A2342B" w:rsidRDefault="00BE14F8" w:rsidP="008E5536">
            <w:pPr>
              <w:suppressAutoHyphens/>
              <w:rPr>
                <w:rFonts w:ascii="Tahoma" w:eastAsia="Microsoft Sans Serif" w:hAnsi="Tahoma" w:cs="Tahoma"/>
                <w:sz w:val="12"/>
                <w:szCs w:val="18"/>
                <w:lang w:val="pl" w:eastAsia="zh-CN"/>
              </w:rPr>
            </w:pPr>
          </w:p>
          <w:p w14:paraId="6EF5FCEC" w14:textId="77777777" w:rsidR="00BE14F8" w:rsidRPr="00A2342B" w:rsidRDefault="00BE14F8" w:rsidP="008E5536">
            <w:pPr>
              <w:suppressAutoHyphens/>
              <w:rPr>
                <w:lang w:eastAsia="zh-CN"/>
              </w:rPr>
            </w:pPr>
            <w:r w:rsidRPr="00A2342B">
              <w:rPr>
                <w:rFonts w:ascii="Tahoma" w:eastAsia="Microsoft Sans Serif" w:hAnsi="Tahoma" w:cs="Tahoma"/>
                <w:sz w:val="18"/>
                <w:szCs w:val="18"/>
                <w:lang w:val="pl" w:eastAsia="zh-CN"/>
              </w:rPr>
              <w:t>..................................................................</w:t>
            </w:r>
          </w:p>
          <w:p w14:paraId="6DF4D182" w14:textId="77777777" w:rsidR="00BE14F8" w:rsidRPr="00A2342B" w:rsidRDefault="00BE14F8" w:rsidP="008E5536">
            <w:pPr>
              <w:suppressAutoHyphens/>
              <w:rPr>
                <w:rFonts w:ascii="Tahoma" w:eastAsia="Microsoft Sans Serif" w:hAnsi="Tahoma" w:cs="Tahoma"/>
                <w:sz w:val="18"/>
                <w:szCs w:val="18"/>
                <w:lang w:val="pl" w:eastAsia="zh-CN"/>
              </w:rPr>
            </w:pPr>
          </w:p>
          <w:p w14:paraId="64165818" w14:textId="77777777" w:rsidR="00BE14F8" w:rsidRPr="00A2342B" w:rsidRDefault="00BE14F8" w:rsidP="008E5536">
            <w:pPr>
              <w:suppressAutoHyphens/>
              <w:rPr>
                <w:rFonts w:ascii="Tahoma" w:eastAsia="Microsoft Sans Serif" w:hAnsi="Tahoma" w:cs="Tahoma"/>
                <w:sz w:val="18"/>
                <w:szCs w:val="18"/>
                <w:lang w:val="pl" w:eastAsia="zh-CN"/>
              </w:rPr>
            </w:pPr>
          </w:p>
          <w:p w14:paraId="483E71E7" w14:textId="77777777" w:rsidR="00BE14F8" w:rsidRPr="00A2342B" w:rsidRDefault="00BE14F8" w:rsidP="008E5536">
            <w:pPr>
              <w:suppressAutoHyphens/>
              <w:rPr>
                <w:rFonts w:ascii="Tahoma" w:eastAsia="Microsoft Sans Serif" w:hAnsi="Tahoma" w:cs="Tahoma"/>
                <w:sz w:val="18"/>
                <w:szCs w:val="18"/>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1EA474F3"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26275370"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4DB8BC44"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431B489B"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r>
    </w:tbl>
    <w:p w14:paraId="241948E6" w14:textId="77777777" w:rsidR="0040363C" w:rsidRPr="00CA0356" w:rsidRDefault="0040363C" w:rsidP="0040363C">
      <w:pPr>
        <w:jc w:val="right"/>
        <w:rPr>
          <w:rFonts w:ascii="Tahoma" w:hAnsi="Tahoma" w:cs="Tahoma"/>
          <w:sz w:val="18"/>
          <w:szCs w:val="18"/>
        </w:rPr>
      </w:pPr>
    </w:p>
    <w:p w14:paraId="790E6323" w14:textId="6963185D"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Niniejszy wykaz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2D3F1DDE" w14:textId="77777777" w:rsidR="00AC57ED" w:rsidRPr="00FA71E3" w:rsidRDefault="0040363C" w:rsidP="00AC57ED">
      <w:pPr>
        <w:spacing w:line="360" w:lineRule="auto"/>
        <w:jc w:val="right"/>
        <w:rPr>
          <w:lang w:eastAsia="zh-CN"/>
        </w:rPr>
      </w:pPr>
      <w:r w:rsidRPr="00CA0356">
        <w:rPr>
          <w:rFonts w:ascii="Tahoma" w:hAnsi="Tahoma" w:cs="Tahoma"/>
          <w:sz w:val="18"/>
          <w:szCs w:val="18"/>
        </w:rPr>
        <w:br w:type="page"/>
      </w:r>
      <w:r w:rsidR="00AC57ED" w:rsidRPr="00F2774F">
        <w:rPr>
          <w:rFonts w:ascii="Tahoma" w:hAnsi="Tahoma" w:cs="Tahoma"/>
          <w:b/>
          <w:kern w:val="2"/>
          <w:sz w:val="16"/>
          <w:szCs w:val="20"/>
          <w:lang w:eastAsia="zh-CN"/>
        </w:rPr>
        <w:t xml:space="preserve">Załącznik nr 8 do SWZ </w:t>
      </w:r>
    </w:p>
    <w:p w14:paraId="69698C10" w14:textId="77777777" w:rsidR="00AC57ED" w:rsidRPr="00FA71E3" w:rsidRDefault="00AC57ED" w:rsidP="00AC57ED">
      <w:pPr>
        <w:tabs>
          <w:tab w:val="left" w:pos="426"/>
        </w:tabs>
        <w:suppressAutoHyphens/>
        <w:jc w:val="right"/>
        <w:rPr>
          <w:rFonts w:ascii="Tahoma" w:hAnsi="Tahoma" w:cs="Tahoma"/>
          <w:b/>
          <w:color w:val="000000" w:themeColor="text1"/>
          <w:kern w:val="2"/>
          <w:sz w:val="16"/>
          <w:szCs w:val="16"/>
          <w:lang w:eastAsia="zh-CN"/>
        </w:rPr>
      </w:pPr>
      <w:r w:rsidRPr="00FA71E3">
        <w:rPr>
          <w:rFonts w:ascii="Tahoma" w:hAnsi="Tahoma" w:cs="Tahoma"/>
          <w:b/>
          <w:color w:val="000000" w:themeColor="text1"/>
          <w:kern w:val="2"/>
          <w:sz w:val="16"/>
          <w:szCs w:val="16"/>
          <w:lang w:eastAsia="zh-CN"/>
        </w:rPr>
        <w:t>(Załącznik nr 6 do umowy podstawowej)</w:t>
      </w:r>
    </w:p>
    <w:p w14:paraId="112F276B" w14:textId="77777777" w:rsidR="00AC57ED" w:rsidRPr="00FA71E3" w:rsidRDefault="00AC57ED" w:rsidP="00AC57ED">
      <w:pPr>
        <w:suppressAutoHyphens/>
        <w:autoSpaceDE w:val="0"/>
        <w:rPr>
          <w:rFonts w:ascii="Tahoma" w:hAnsi="Tahoma" w:cs="Tahoma"/>
          <w:b/>
          <w:color w:val="000000" w:themeColor="text1"/>
          <w:kern w:val="2"/>
          <w:sz w:val="20"/>
          <w:szCs w:val="20"/>
          <w:lang w:eastAsia="zh-CN"/>
        </w:rPr>
      </w:pPr>
    </w:p>
    <w:p w14:paraId="5907F309" w14:textId="77777777" w:rsidR="00AC57ED" w:rsidRPr="00FA71E3" w:rsidRDefault="00AC57ED" w:rsidP="00AC57ED">
      <w:pPr>
        <w:spacing w:line="360" w:lineRule="auto"/>
        <w:rPr>
          <w:rFonts w:ascii="Tahoma" w:hAnsi="Tahoma" w:cs="Tahoma"/>
          <w:b/>
          <w:bCs/>
          <w:color w:val="000000" w:themeColor="text1"/>
          <w:sz w:val="18"/>
          <w:szCs w:val="18"/>
        </w:rPr>
      </w:pPr>
      <w:r w:rsidRPr="00FA71E3">
        <w:rPr>
          <w:rFonts w:ascii="Tahoma" w:hAnsi="Tahoma" w:cs="Tahoma"/>
          <w:color w:val="000000" w:themeColor="text1"/>
          <w:sz w:val="18"/>
          <w:szCs w:val="18"/>
        </w:rPr>
        <w:t>Data ..........................</w:t>
      </w:r>
    </w:p>
    <w:p w14:paraId="21037ED5" w14:textId="77777777" w:rsidR="00AC57ED" w:rsidRPr="00FA71E3" w:rsidRDefault="00AC57ED" w:rsidP="00AC57ED">
      <w:pPr>
        <w:tabs>
          <w:tab w:val="left" w:pos="284"/>
        </w:tabs>
        <w:spacing w:line="360" w:lineRule="auto"/>
        <w:rPr>
          <w:rFonts w:ascii="Tahoma" w:hAnsi="Tahoma" w:cs="Tahoma"/>
          <w:color w:val="000000" w:themeColor="text1"/>
          <w:sz w:val="18"/>
          <w:szCs w:val="18"/>
        </w:rPr>
      </w:pPr>
      <w:r w:rsidRPr="00FA71E3">
        <w:rPr>
          <w:rFonts w:ascii="Tahoma" w:hAnsi="Tahoma" w:cs="Tahoma"/>
          <w:color w:val="000000" w:themeColor="text1"/>
          <w:sz w:val="18"/>
          <w:szCs w:val="18"/>
        </w:rPr>
        <w:t>Nazwa Wykonawcy ................................................................</w:t>
      </w:r>
    </w:p>
    <w:p w14:paraId="1E256DB3" w14:textId="77777777" w:rsidR="00AC57ED" w:rsidRPr="00FA71E3" w:rsidRDefault="00AC57ED" w:rsidP="00AC57ED">
      <w:pPr>
        <w:rPr>
          <w:rFonts w:ascii="Tahoma" w:hAnsi="Tahoma" w:cs="Tahoma"/>
          <w:color w:val="000000" w:themeColor="text1"/>
          <w:sz w:val="18"/>
          <w:szCs w:val="18"/>
        </w:rPr>
      </w:pPr>
      <w:r w:rsidRPr="00FA71E3">
        <w:rPr>
          <w:rFonts w:ascii="Tahoma" w:hAnsi="Tahoma" w:cs="Tahoma"/>
          <w:color w:val="000000" w:themeColor="text1"/>
          <w:sz w:val="18"/>
          <w:szCs w:val="18"/>
        </w:rPr>
        <w:t>Adres Wykonawcy ...............................................................</w:t>
      </w:r>
    </w:p>
    <w:p w14:paraId="1CEE27F9" w14:textId="77777777" w:rsidR="00AC57ED" w:rsidRPr="00FA71E3" w:rsidRDefault="00AC57ED" w:rsidP="00AC57ED">
      <w:pPr>
        <w:suppressAutoHyphens/>
        <w:autoSpaceDE w:val="0"/>
        <w:rPr>
          <w:rFonts w:ascii="Tahoma" w:hAnsi="Tahoma" w:cs="Tahoma"/>
          <w:b/>
          <w:color w:val="000000" w:themeColor="text1"/>
          <w:kern w:val="2"/>
          <w:sz w:val="20"/>
          <w:szCs w:val="20"/>
          <w:lang w:eastAsia="zh-CN"/>
        </w:rPr>
      </w:pPr>
    </w:p>
    <w:p w14:paraId="77803AEB" w14:textId="77777777" w:rsidR="00AC57ED" w:rsidRPr="00FA71E3" w:rsidRDefault="00AC57ED" w:rsidP="00AC57ED">
      <w:pPr>
        <w:suppressAutoHyphens/>
        <w:autoSpaceDE w:val="0"/>
        <w:rPr>
          <w:rFonts w:ascii="Tahoma" w:hAnsi="Tahoma" w:cs="Tahoma"/>
          <w:color w:val="000000" w:themeColor="text1"/>
          <w:sz w:val="20"/>
          <w:szCs w:val="20"/>
          <w:lang w:eastAsia="zh-CN"/>
        </w:rPr>
      </w:pPr>
    </w:p>
    <w:p w14:paraId="0D6143CF" w14:textId="77777777" w:rsidR="00AC57ED" w:rsidRPr="00FA71E3" w:rsidRDefault="00AC57ED" w:rsidP="00AC57ED">
      <w:pPr>
        <w:suppressAutoHyphens/>
        <w:autoSpaceDE w:val="0"/>
        <w:rPr>
          <w:rFonts w:ascii="Tahoma" w:hAnsi="Tahoma" w:cs="Tahoma"/>
          <w:b/>
          <w:bCs/>
          <w:color w:val="000000" w:themeColor="text1"/>
          <w:sz w:val="20"/>
          <w:szCs w:val="20"/>
          <w:lang w:eastAsia="zh-CN"/>
        </w:rPr>
      </w:pPr>
    </w:p>
    <w:p w14:paraId="6773082E" w14:textId="77777777" w:rsidR="00AC57ED" w:rsidRPr="00FA71E3" w:rsidRDefault="00AC57ED" w:rsidP="00AC57ED">
      <w:pPr>
        <w:ind w:right="23"/>
        <w:jc w:val="center"/>
        <w:rPr>
          <w:rFonts w:ascii="Tahoma" w:hAnsi="Tahoma" w:cs="Tahoma"/>
          <w:b/>
          <w:color w:val="000000"/>
          <w:sz w:val="20"/>
          <w:szCs w:val="20"/>
        </w:rPr>
      </w:pPr>
      <w:r w:rsidRPr="00FA71E3">
        <w:rPr>
          <w:rFonts w:ascii="Tahoma" w:hAnsi="Tahoma" w:cs="Tahoma"/>
          <w:b/>
          <w:sz w:val="20"/>
          <w:szCs w:val="20"/>
        </w:rPr>
        <w:t xml:space="preserve">WYKAZ OSÓB </w:t>
      </w:r>
      <w:r w:rsidRPr="00FA71E3">
        <w:rPr>
          <w:rFonts w:ascii="Tahoma" w:hAnsi="Tahoma" w:cs="Tahoma"/>
          <w:b/>
          <w:color w:val="000000"/>
          <w:sz w:val="20"/>
          <w:szCs w:val="20"/>
        </w:rPr>
        <w:t xml:space="preserve">WYKONUJĄCYCH CZYNNOŚCI W ZAKRESIE </w:t>
      </w:r>
    </w:p>
    <w:p w14:paraId="430DBE74" w14:textId="77777777" w:rsidR="00AC57ED" w:rsidRPr="00FA71E3" w:rsidRDefault="00AC57ED" w:rsidP="00AC57ED">
      <w:pPr>
        <w:ind w:right="23"/>
        <w:jc w:val="center"/>
        <w:rPr>
          <w:rFonts w:ascii="Tahoma" w:hAnsi="Tahoma" w:cs="Tahoma"/>
          <w:b/>
          <w:color w:val="000000"/>
          <w:sz w:val="20"/>
          <w:szCs w:val="20"/>
        </w:rPr>
      </w:pPr>
      <w:r w:rsidRPr="00FA71E3">
        <w:rPr>
          <w:rFonts w:ascii="Tahoma" w:hAnsi="Tahoma" w:cs="Tahoma"/>
          <w:b/>
          <w:color w:val="000000"/>
          <w:sz w:val="20"/>
          <w:szCs w:val="20"/>
        </w:rPr>
        <w:t xml:space="preserve">PROWADZENIA POJAZDÓW </w:t>
      </w:r>
    </w:p>
    <w:p w14:paraId="015037A5" w14:textId="77777777" w:rsidR="00AC57ED" w:rsidRPr="00FA71E3" w:rsidRDefault="00AC57ED" w:rsidP="00AC57ED">
      <w:pPr>
        <w:ind w:right="23"/>
        <w:jc w:val="center"/>
        <w:rPr>
          <w:rFonts w:ascii="Tahoma" w:hAnsi="Tahoma" w:cs="Tahoma"/>
          <w:b/>
          <w:color w:val="000000"/>
          <w:sz w:val="20"/>
          <w:szCs w:val="20"/>
        </w:rPr>
      </w:pPr>
      <w:r w:rsidRPr="00FA71E3">
        <w:rPr>
          <w:rFonts w:ascii="Tahoma" w:hAnsi="Tahoma" w:cs="Tahoma"/>
          <w:b/>
          <w:color w:val="000000"/>
          <w:sz w:val="20"/>
          <w:szCs w:val="20"/>
        </w:rPr>
        <w:t>NA PODSTAWIE UMOWY O PRACĘ</w:t>
      </w:r>
    </w:p>
    <w:p w14:paraId="7D735DB3" w14:textId="20CCC51B" w:rsidR="00AC57ED" w:rsidRPr="00FA71E3" w:rsidRDefault="00AC57ED" w:rsidP="00AC57ED">
      <w:pPr>
        <w:ind w:right="23"/>
        <w:jc w:val="center"/>
        <w:rPr>
          <w:rFonts w:ascii="Tahoma" w:hAnsi="Tahoma" w:cs="Tahoma"/>
          <w:sz w:val="20"/>
          <w:szCs w:val="20"/>
        </w:rPr>
      </w:pPr>
      <w:r w:rsidRPr="00FA71E3">
        <w:rPr>
          <w:rFonts w:ascii="Tahoma" w:hAnsi="Tahoma" w:cs="Tahoma"/>
          <w:b/>
          <w:sz w:val="20"/>
          <w:szCs w:val="20"/>
        </w:rPr>
        <w:t xml:space="preserve">SKIEROWANYCH PRZEZ WYKONAWCĘ DO REALIZACJI ZAMÓWIENIA PUBLICZNEGO, ODPOWIEDZIALNYCH ZA ŚWIADCZENIE USŁUG TRANSPORTU SANITARNEGO </w:t>
      </w:r>
    </w:p>
    <w:p w14:paraId="4DDE950A" w14:textId="77777777" w:rsidR="00AC57ED" w:rsidRPr="00FA71E3" w:rsidRDefault="00AC57ED" w:rsidP="00AC57ED">
      <w:pPr>
        <w:autoSpaceDE w:val="0"/>
        <w:jc w:val="center"/>
        <w:rPr>
          <w:rFonts w:ascii="Tahoma" w:hAnsi="Tahoma" w:cs="Tahoma"/>
          <w:sz w:val="18"/>
          <w:szCs w:val="18"/>
        </w:rPr>
      </w:pPr>
    </w:p>
    <w:tbl>
      <w:tblPr>
        <w:tblW w:w="8647" w:type="dxa"/>
        <w:tblInd w:w="799" w:type="dxa"/>
        <w:tblLayout w:type="fixed"/>
        <w:tblCellMar>
          <w:left w:w="70" w:type="dxa"/>
          <w:right w:w="70" w:type="dxa"/>
        </w:tblCellMar>
        <w:tblLook w:val="0000" w:firstRow="0" w:lastRow="0" w:firstColumn="0" w:lastColumn="0" w:noHBand="0" w:noVBand="0"/>
      </w:tblPr>
      <w:tblGrid>
        <w:gridCol w:w="506"/>
        <w:gridCol w:w="2471"/>
        <w:gridCol w:w="2693"/>
        <w:gridCol w:w="2977"/>
      </w:tblGrid>
      <w:tr w:rsidR="00AC57ED" w:rsidRPr="00FA71E3" w14:paraId="0249ADC2" w14:textId="77777777" w:rsidTr="008E5536">
        <w:trPr>
          <w:trHeight w:val="810"/>
        </w:trPr>
        <w:tc>
          <w:tcPr>
            <w:tcW w:w="506" w:type="dxa"/>
            <w:tcBorders>
              <w:top w:val="single" w:sz="4" w:space="0" w:color="000000"/>
              <w:left w:val="single" w:sz="4" w:space="0" w:color="000000"/>
              <w:bottom w:val="single" w:sz="4" w:space="0" w:color="000000"/>
            </w:tcBorders>
            <w:shd w:val="clear" w:color="auto" w:fill="auto"/>
            <w:vAlign w:val="center"/>
          </w:tcPr>
          <w:p w14:paraId="6F086D22" w14:textId="77777777" w:rsidR="00AC57ED" w:rsidRPr="00FA71E3" w:rsidRDefault="00AC57ED" w:rsidP="008E5536">
            <w:pPr>
              <w:jc w:val="center"/>
              <w:rPr>
                <w:rFonts w:ascii="Tahoma" w:hAnsi="Tahoma" w:cs="Tahoma"/>
                <w:b/>
                <w:sz w:val="16"/>
                <w:szCs w:val="16"/>
              </w:rPr>
            </w:pPr>
            <w:r w:rsidRPr="00FA71E3">
              <w:rPr>
                <w:rFonts w:ascii="Tahoma" w:hAnsi="Tahoma" w:cs="Tahoma"/>
                <w:b/>
                <w:sz w:val="16"/>
                <w:szCs w:val="16"/>
              </w:rPr>
              <w:t>L.p.</w:t>
            </w:r>
          </w:p>
        </w:tc>
        <w:tc>
          <w:tcPr>
            <w:tcW w:w="2471" w:type="dxa"/>
            <w:tcBorders>
              <w:top w:val="single" w:sz="4" w:space="0" w:color="000000"/>
              <w:left w:val="single" w:sz="4" w:space="0" w:color="000000"/>
              <w:bottom w:val="single" w:sz="4" w:space="0" w:color="000000"/>
            </w:tcBorders>
            <w:shd w:val="clear" w:color="auto" w:fill="auto"/>
            <w:vAlign w:val="center"/>
          </w:tcPr>
          <w:p w14:paraId="314F9CA6" w14:textId="77777777" w:rsidR="00AC57ED" w:rsidRPr="00FA71E3" w:rsidRDefault="00AC57ED" w:rsidP="008E5536">
            <w:pPr>
              <w:jc w:val="center"/>
              <w:rPr>
                <w:rFonts w:ascii="Tahoma" w:hAnsi="Tahoma" w:cs="Tahoma"/>
                <w:b/>
                <w:sz w:val="16"/>
                <w:szCs w:val="16"/>
              </w:rPr>
            </w:pPr>
            <w:r w:rsidRPr="00FA71E3">
              <w:rPr>
                <w:rFonts w:ascii="Tahoma" w:hAnsi="Tahoma" w:cs="Tahoma"/>
                <w:b/>
                <w:sz w:val="16"/>
                <w:szCs w:val="16"/>
              </w:rPr>
              <w:t>Imię i nazwisko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396A57" w14:textId="77777777" w:rsidR="00AC57ED" w:rsidRPr="00FA71E3" w:rsidRDefault="00AC57ED" w:rsidP="008E5536">
            <w:pPr>
              <w:jc w:val="center"/>
              <w:rPr>
                <w:rFonts w:ascii="Tahoma" w:hAnsi="Tahoma" w:cs="Tahoma"/>
                <w:b/>
                <w:sz w:val="16"/>
                <w:szCs w:val="16"/>
              </w:rPr>
            </w:pPr>
            <w:r w:rsidRPr="00FA71E3">
              <w:rPr>
                <w:rFonts w:ascii="Tahoma" w:hAnsi="Tahoma" w:cs="Tahoma"/>
                <w:b/>
                <w:sz w:val="16"/>
                <w:szCs w:val="16"/>
              </w:rPr>
              <w:t>Zakres wykonywanych czynności</w:t>
            </w:r>
          </w:p>
        </w:tc>
        <w:tc>
          <w:tcPr>
            <w:tcW w:w="2977" w:type="dxa"/>
            <w:tcBorders>
              <w:top w:val="single" w:sz="4" w:space="0" w:color="auto"/>
              <w:left w:val="single" w:sz="4" w:space="0" w:color="auto"/>
              <w:bottom w:val="single" w:sz="4" w:space="0" w:color="auto"/>
              <w:right w:val="single" w:sz="4" w:space="0" w:color="auto"/>
            </w:tcBorders>
          </w:tcPr>
          <w:p w14:paraId="73B163DE" w14:textId="77777777" w:rsidR="00AC57ED" w:rsidRPr="00FA71E3" w:rsidRDefault="00AC57ED" w:rsidP="008E5536">
            <w:pPr>
              <w:jc w:val="center"/>
              <w:rPr>
                <w:rFonts w:ascii="Tahoma" w:hAnsi="Tahoma" w:cs="Tahoma"/>
                <w:b/>
                <w:sz w:val="16"/>
                <w:szCs w:val="16"/>
              </w:rPr>
            </w:pPr>
          </w:p>
          <w:p w14:paraId="77513ACC" w14:textId="77777777" w:rsidR="00AC57ED" w:rsidRPr="00FA71E3" w:rsidRDefault="00AC57ED" w:rsidP="008E5536">
            <w:pPr>
              <w:jc w:val="center"/>
              <w:rPr>
                <w:rFonts w:ascii="Tahoma" w:hAnsi="Tahoma" w:cs="Tahoma"/>
                <w:b/>
                <w:sz w:val="16"/>
                <w:szCs w:val="16"/>
              </w:rPr>
            </w:pPr>
            <w:r w:rsidRPr="00FA71E3">
              <w:rPr>
                <w:rFonts w:ascii="Tahoma" w:hAnsi="Tahoma" w:cs="Tahoma"/>
                <w:b/>
                <w:sz w:val="16"/>
                <w:szCs w:val="16"/>
              </w:rPr>
              <w:t>Okres zatrudnienia</w:t>
            </w:r>
          </w:p>
        </w:tc>
      </w:tr>
      <w:tr w:rsidR="00AC57ED" w:rsidRPr="00FA71E3" w14:paraId="760054D2"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5F9B9283"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6E509DC8"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5C1EB9B"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1B786D28" w14:textId="77777777" w:rsidR="00AC57ED" w:rsidRPr="00FA71E3" w:rsidRDefault="00AC57ED" w:rsidP="008E5536">
            <w:pPr>
              <w:snapToGrid w:val="0"/>
              <w:jc w:val="center"/>
              <w:rPr>
                <w:rFonts w:ascii="Tahoma" w:hAnsi="Tahoma" w:cs="Tahoma"/>
                <w:b/>
                <w:sz w:val="18"/>
                <w:szCs w:val="18"/>
              </w:rPr>
            </w:pPr>
          </w:p>
        </w:tc>
      </w:tr>
      <w:tr w:rsidR="00AC57ED" w:rsidRPr="00FA71E3" w14:paraId="5FB36AE0"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5C2EC76"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21F61B33"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97E2D12"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7893F88E" w14:textId="77777777" w:rsidR="00AC57ED" w:rsidRPr="00FA71E3" w:rsidRDefault="00AC57ED" w:rsidP="008E5536">
            <w:pPr>
              <w:snapToGrid w:val="0"/>
              <w:jc w:val="center"/>
              <w:rPr>
                <w:rFonts w:ascii="Tahoma" w:hAnsi="Tahoma" w:cs="Tahoma"/>
                <w:b/>
                <w:sz w:val="18"/>
                <w:szCs w:val="18"/>
              </w:rPr>
            </w:pPr>
          </w:p>
        </w:tc>
      </w:tr>
      <w:tr w:rsidR="00AC57ED" w:rsidRPr="00FA71E3" w14:paraId="7988BCAE"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11806FE"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11D0FC2B"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966B273"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13D8A6EE" w14:textId="77777777" w:rsidR="00AC57ED" w:rsidRPr="00FA71E3" w:rsidRDefault="00AC57ED" w:rsidP="008E5536">
            <w:pPr>
              <w:snapToGrid w:val="0"/>
              <w:jc w:val="center"/>
              <w:rPr>
                <w:rFonts w:ascii="Tahoma" w:hAnsi="Tahoma" w:cs="Tahoma"/>
                <w:b/>
                <w:sz w:val="18"/>
                <w:szCs w:val="18"/>
              </w:rPr>
            </w:pPr>
          </w:p>
        </w:tc>
      </w:tr>
      <w:tr w:rsidR="00AC57ED" w:rsidRPr="00FA71E3" w14:paraId="0334F3E3"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DBB5AF5"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679D2EE9"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41D8C8B"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4CA5798D" w14:textId="77777777" w:rsidR="00AC57ED" w:rsidRPr="00FA71E3" w:rsidRDefault="00AC57ED" w:rsidP="008E5536">
            <w:pPr>
              <w:snapToGrid w:val="0"/>
              <w:jc w:val="center"/>
              <w:rPr>
                <w:rFonts w:ascii="Tahoma" w:hAnsi="Tahoma" w:cs="Tahoma"/>
                <w:b/>
                <w:sz w:val="18"/>
                <w:szCs w:val="18"/>
              </w:rPr>
            </w:pPr>
          </w:p>
        </w:tc>
      </w:tr>
      <w:tr w:rsidR="00AC57ED" w:rsidRPr="00FA71E3" w14:paraId="1B5A447B"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217D00E4"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5397F1DD"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7267D43"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6AA01BE0" w14:textId="77777777" w:rsidR="00AC57ED" w:rsidRPr="00FA71E3" w:rsidRDefault="00AC57ED" w:rsidP="008E5536">
            <w:pPr>
              <w:snapToGrid w:val="0"/>
              <w:jc w:val="center"/>
              <w:rPr>
                <w:rFonts w:ascii="Tahoma" w:hAnsi="Tahoma" w:cs="Tahoma"/>
                <w:b/>
                <w:sz w:val="18"/>
                <w:szCs w:val="18"/>
              </w:rPr>
            </w:pPr>
          </w:p>
        </w:tc>
      </w:tr>
      <w:tr w:rsidR="00AC57ED" w:rsidRPr="00FA71E3" w14:paraId="164FBFC3"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7101EFEF"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725E8813"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F97429B"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58E2F7F8" w14:textId="77777777" w:rsidR="00AC57ED" w:rsidRPr="00FA71E3" w:rsidRDefault="00AC57ED" w:rsidP="008E5536">
            <w:pPr>
              <w:snapToGrid w:val="0"/>
              <w:jc w:val="center"/>
              <w:rPr>
                <w:rFonts w:ascii="Tahoma" w:hAnsi="Tahoma" w:cs="Tahoma"/>
                <w:b/>
                <w:sz w:val="18"/>
                <w:szCs w:val="18"/>
              </w:rPr>
            </w:pPr>
          </w:p>
        </w:tc>
      </w:tr>
      <w:tr w:rsidR="00AC57ED" w:rsidRPr="00FA71E3" w14:paraId="273E1C3D"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C7C4714"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16BF7654"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A2B2080"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738A99E0" w14:textId="77777777" w:rsidR="00AC57ED" w:rsidRPr="00FA71E3" w:rsidRDefault="00AC57ED" w:rsidP="008E5536">
            <w:pPr>
              <w:snapToGrid w:val="0"/>
              <w:jc w:val="center"/>
              <w:rPr>
                <w:rFonts w:ascii="Tahoma" w:hAnsi="Tahoma" w:cs="Tahoma"/>
                <w:b/>
                <w:sz w:val="18"/>
                <w:szCs w:val="18"/>
              </w:rPr>
            </w:pPr>
          </w:p>
        </w:tc>
      </w:tr>
      <w:tr w:rsidR="00AC57ED" w:rsidRPr="00FA71E3" w14:paraId="2253224D"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14CE1F5D"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4295E609"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BA6CA67"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18AF90CF" w14:textId="77777777" w:rsidR="00AC57ED" w:rsidRPr="00FA71E3" w:rsidRDefault="00AC57ED" w:rsidP="008E5536">
            <w:pPr>
              <w:snapToGrid w:val="0"/>
              <w:jc w:val="center"/>
              <w:rPr>
                <w:rFonts w:ascii="Tahoma" w:hAnsi="Tahoma" w:cs="Tahoma"/>
                <w:b/>
                <w:sz w:val="18"/>
                <w:szCs w:val="18"/>
              </w:rPr>
            </w:pPr>
          </w:p>
        </w:tc>
      </w:tr>
    </w:tbl>
    <w:p w14:paraId="6A57BA4A" w14:textId="77777777" w:rsidR="00AC57ED" w:rsidRPr="00FA71E3" w:rsidRDefault="00AC57ED" w:rsidP="00AC57ED">
      <w:pPr>
        <w:jc w:val="center"/>
        <w:rPr>
          <w:rFonts w:ascii="Tahoma" w:hAnsi="Tahoma" w:cs="Tahoma"/>
          <w:bCs/>
          <w:iCs/>
          <w:sz w:val="18"/>
          <w:szCs w:val="18"/>
        </w:rPr>
      </w:pPr>
    </w:p>
    <w:p w14:paraId="42928C50" w14:textId="77777777" w:rsidR="00AC57ED" w:rsidRPr="00FA71E3" w:rsidRDefault="00AC57ED" w:rsidP="00AC57ED">
      <w:pPr>
        <w:spacing w:line="360" w:lineRule="auto"/>
        <w:ind w:left="284" w:hanging="284"/>
        <w:jc w:val="both"/>
        <w:rPr>
          <w:rFonts w:ascii="Tahoma" w:hAnsi="Tahoma" w:cs="Tahoma"/>
          <w:b/>
          <w:sz w:val="20"/>
          <w:szCs w:val="20"/>
        </w:rPr>
      </w:pPr>
    </w:p>
    <w:p w14:paraId="0B1DB454" w14:textId="77777777" w:rsidR="00AC57ED" w:rsidRPr="00FA71E3" w:rsidRDefault="00AC57ED" w:rsidP="00AC57ED">
      <w:pPr>
        <w:spacing w:line="360" w:lineRule="auto"/>
        <w:ind w:left="284" w:hanging="284"/>
        <w:jc w:val="both"/>
        <w:rPr>
          <w:rFonts w:ascii="Tahoma" w:hAnsi="Tahoma" w:cs="Tahoma"/>
          <w:b/>
          <w:sz w:val="18"/>
          <w:szCs w:val="18"/>
          <w:highlight w:val="yellow"/>
        </w:rPr>
      </w:pPr>
      <w:r w:rsidRPr="00FA71E3">
        <w:rPr>
          <w:rFonts w:ascii="Tahoma" w:hAnsi="Tahoma" w:cs="Tahoma"/>
          <w:b/>
          <w:sz w:val="18"/>
          <w:szCs w:val="18"/>
          <w:highlight w:val="yellow"/>
        </w:rPr>
        <w:t>Uwaga!</w:t>
      </w:r>
    </w:p>
    <w:p w14:paraId="0D9BB723" w14:textId="77777777" w:rsidR="00AC57ED" w:rsidRPr="00FA71E3" w:rsidRDefault="00AC57ED" w:rsidP="00AC57ED">
      <w:pPr>
        <w:spacing w:line="360" w:lineRule="auto"/>
        <w:jc w:val="both"/>
        <w:rPr>
          <w:rFonts w:ascii="Tahoma" w:hAnsi="Tahoma" w:cs="Tahoma"/>
          <w:b/>
          <w:sz w:val="18"/>
          <w:szCs w:val="18"/>
        </w:rPr>
      </w:pPr>
      <w:r w:rsidRPr="00FA71E3">
        <w:rPr>
          <w:rFonts w:ascii="Tahoma" w:hAnsi="Tahoma" w:cs="Tahoma"/>
          <w:b/>
          <w:sz w:val="18"/>
          <w:szCs w:val="18"/>
          <w:highlight w:val="yellow"/>
        </w:rPr>
        <w:t>Niniejszy wykaz będzie zobowiązany złożyć tylko ten Wykonawca, którego oferta, zostanie wybrana jako najkorzystniejsza zgodnie z SWZ, a nie wraz z ofertą.</w:t>
      </w:r>
    </w:p>
    <w:p w14:paraId="6B11C6E1" w14:textId="44B3051E" w:rsidR="0040363C" w:rsidRDefault="0040363C" w:rsidP="00AC57ED">
      <w:pPr>
        <w:jc w:val="right"/>
        <w:rPr>
          <w:rFonts w:ascii="Tahoma" w:hAnsi="Tahoma" w:cs="Tahoma"/>
          <w:bCs/>
          <w:iCs/>
          <w:sz w:val="18"/>
          <w:szCs w:val="18"/>
        </w:rPr>
      </w:pPr>
    </w:p>
    <w:p w14:paraId="22D82026" w14:textId="07EFB2E8" w:rsidR="00027721" w:rsidRDefault="00027721" w:rsidP="00AC57ED">
      <w:pPr>
        <w:jc w:val="right"/>
        <w:rPr>
          <w:rFonts w:ascii="Tahoma" w:hAnsi="Tahoma" w:cs="Tahoma"/>
          <w:bCs/>
          <w:iCs/>
          <w:sz w:val="18"/>
          <w:szCs w:val="18"/>
        </w:rPr>
      </w:pPr>
    </w:p>
    <w:p w14:paraId="11AF146C" w14:textId="1AD29403" w:rsidR="00027721" w:rsidRDefault="00027721" w:rsidP="00AC57ED">
      <w:pPr>
        <w:jc w:val="right"/>
        <w:rPr>
          <w:rFonts w:ascii="Tahoma" w:hAnsi="Tahoma" w:cs="Tahoma"/>
          <w:bCs/>
          <w:iCs/>
          <w:sz w:val="18"/>
          <w:szCs w:val="18"/>
        </w:rPr>
      </w:pPr>
    </w:p>
    <w:p w14:paraId="1B84E76C" w14:textId="5127CB88" w:rsidR="00027721" w:rsidRDefault="00027721" w:rsidP="00AC57ED">
      <w:pPr>
        <w:jc w:val="right"/>
        <w:rPr>
          <w:rFonts w:ascii="Tahoma" w:hAnsi="Tahoma" w:cs="Tahoma"/>
          <w:bCs/>
          <w:iCs/>
          <w:sz w:val="18"/>
          <w:szCs w:val="18"/>
        </w:rPr>
      </w:pPr>
    </w:p>
    <w:p w14:paraId="7EB7EE1A" w14:textId="42768F66" w:rsidR="00027721" w:rsidRDefault="00027721" w:rsidP="00AC57ED">
      <w:pPr>
        <w:jc w:val="right"/>
        <w:rPr>
          <w:rFonts w:ascii="Tahoma" w:hAnsi="Tahoma" w:cs="Tahoma"/>
          <w:bCs/>
          <w:iCs/>
          <w:sz w:val="18"/>
          <w:szCs w:val="18"/>
        </w:rPr>
      </w:pPr>
    </w:p>
    <w:p w14:paraId="596825B4" w14:textId="4BA72AF7" w:rsidR="00027721" w:rsidRDefault="00027721" w:rsidP="00AC57ED">
      <w:pPr>
        <w:jc w:val="right"/>
        <w:rPr>
          <w:rFonts w:ascii="Tahoma" w:hAnsi="Tahoma" w:cs="Tahoma"/>
          <w:bCs/>
          <w:iCs/>
          <w:sz w:val="18"/>
          <w:szCs w:val="18"/>
        </w:rPr>
      </w:pPr>
    </w:p>
    <w:p w14:paraId="672828C9" w14:textId="6D80E7EC" w:rsidR="00027721" w:rsidRDefault="00027721" w:rsidP="00AC57ED">
      <w:pPr>
        <w:jc w:val="right"/>
        <w:rPr>
          <w:rFonts w:ascii="Tahoma" w:hAnsi="Tahoma" w:cs="Tahoma"/>
          <w:bCs/>
          <w:iCs/>
          <w:sz w:val="18"/>
          <w:szCs w:val="18"/>
        </w:rPr>
      </w:pPr>
    </w:p>
    <w:p w14:paraId="054E3862" w14:textId="5E94B2AF" w:rsidR="00027721" w:rsidRDefault="00027721" w:rsidP="00AC57ED">
      <w:pPr>
        <w:jc w:val="right"/>
        <w:rPr>
          <w:rFonts w:ascii="Tahoma" w:hAnsi="Tahoma" w:cs="Tahoma"/>
          <w:bCs/>
          <w:iCs/>
          <w:sz w:val="18"/>
          <w:szCs w:val="18"/>
        </w:rPr>
      </w:pPr>
    </w:p>
    <w:p w14:paraId="0997C270" w14:textId="4AF0AEF3" w:rsidR="00027721" w:rsidRDefault="00027721" w:rsidP="00AC57ED">
      <w:pPr>
        <w:jc w:val="right"/>
        <w:rPr>
          <w:rFonts w:ascii="Tahoma" w:hAnsi="Tahoma" w:cs="Tahoma"/>
          <w:bCs/>
          <w:iCs/>
          <w:sz w:val="18"/>
          <w:szCs w:val="18"/>
        </w:rPr>
      </w:pPr>
    </w:p>
    <w:p w14:paraId="0E74789F" w14:textId="7AF3F167" w:rsidR="00027721" w:rsidRDefault="00027721" w:rsidP="00AC57ED">
      <w:pPr>
        <w:jc w:val="right"/>
        <w:rPr>
          <w:rFonts w:ascii="Tahoma" w:hAnsi="Tahoma" w:cs="Tahoma"/>
          <w:bCs/>
          <w:iCs/>
          <w:sz w:val="18"/>
          <w:szCs w:val="18"/>
        </w:rPr>
      </w:pPr>
    </w:p>
    <w:p w14:paraId="7B80ED55" w14:textId="713D9816" w:rsidR="00027721" w:rsidRDefault="00027721" w:rsidP="00AC57ED">
      <w:pPr>
        <w:jc w:val="right"/>
        <w:rPr>
          <w:rFonts w:ascii="Tahoma" w:hAnsi="Tahoma" w:cs="Tahoma"/>
          <w:bCs/>
          <w:iCs/>
          <w:sz w:val="18"/>
          <w:szCs w:val="18"/>
        </w:rPr>
      </w:pPr>
    </w:p>
    <w:p w14:paraId="63006AF1" w14:textId="634D50BB" w:rsidR="00027721" w:rsidRDefault="00027721" w:rsidP="00AC57ED">
      <w:pPr>
        <w:jc w:val="right"/>
        <w:rPr>
          <w:rFonts w:ascii="Tahoma" w:hAnsi="Tahoma" w:cs="Tahoma"/>
          <w:bCs/>
          <w:iCs/>
          <w:sz w:val="18"/>
          <w:szCs w:val="18"/>
        </w:rPr>
      </w:pPr>
    </w:p>
    <w:p w14:paraId="281EEFD9" w14:textId="14879F93" w:rsidR="00027721" w:rsidRDefault="00027721" w:rsidP="00AC57ED">
      <w:pPr>
        <w:jc w:val="right"/>
        <w:rPr>
          <w:rFonts w:ascii="Tahoma" w:hAnsi="Tahoma" w:cs="Tahoma"/>
          <w:bCs/>
          <w:iCs/>
          <w:sz w:val="18"/>
          <w:szCs w:val="18"/>
        </w:rPr>
      </w:pPr>
    </w:p>
    <w:p w14:paraId="320185BF" w14:textId="3A178B87" w:rsidR="00027721" w:rsidRDefault="00027721" w:rsidP="00AC57ED">
      <w:pPr>
        <w:jc w:val="right"/>
        <w:rPr>
          <w:rFonts w:ascii="Tahoma" w:hAnsi="Tahoma" w:cs="Tahoma"/>
          <w:bCs/>
          <w:iCs/>
          <w:sz w:val="18"/>
          <w:szCs w:val="18"/>
        </w:rPr>
      </w:pPr>
    </w:p>
    <w:p w14:paraId="34508D97" w14:textId="040A4F68" w:rsidR="00027721" w:rsidRDefault="00027721" w:rsidP="00AC57ED">
      <w:pPr>
        <w:jc w:val="right"/>
        <w:rPr>
          <w:rFonts w:ascii="Tahoma" w:hAnsi="Tahoma" w:cs="Tahoma"/>
          <w:bCs/>
          <w:iCs/>
          <w:sz w:val="18"/>
          <w:szCs w:val="18"/>
        </w:rPr>
      </w:pPr>
    </w:p>
    <w:p w14:paraId="1A950E8B" w14:textId="3FF7CDCC" w:rsidR="00027721" w:rsidRDefault="00027721" w:rsidP="00AC57ED">
      <w:pPr>
        <w:jc w:val="right"/>
        <w:rPr>
          <w:rFonts w:ascii="Tahoma" w:hAnsi="Tahoma" w:cs="Tahoma"/>
          <w:bCs/>
          <w:iCs/>
          <w:sz w:val="18"/>
          <w:szCs w:val="18"/>
        </w:rPr>
      </w:pPr>
    </w:p>
    <w:p w14:paraId="209EF463" w14:textId="5ABD187F" w:rsidR="00027721" w:rsidRDefault="00027721" w:rsidP="00AC57ED">
      <w:pPr>
        <w:jc w:val="right"/>
        <w:rPr>
          <w:rFonts w:ascii="Tahoma" w:hAnsi="Tahoma" w:cs="Tahoma"/>
          <w:bCs/>
          <w:iCs/>
          <w:sz w:val="18"/>
          <w:szCs w:val="18"/>
        </w:rPr>
      </w:pPr>
    </w:p>
    <w:p w14:paraId="2361B39A" w14:textId="3407CFFC" w:rsidR="00027721" w:rsidRDefault="00027721" w:rsidP="00AC57ED">
      <w:pPr>
        <w:jc w:val="right"/>
        <w:rPr>
          <w:rFonts w:ascii="Tahoma" w:hAnsi="Tahoma" w:cs="Tahoma"/>
          <w:bCs/>
          <w:iCs/>
          <w:sz w:val="18"/>
          <w:szCs w:val="18"/>
        </w:rPr>
      </w:pPr>
    </w:p>
    <w:p w14:paraId="2AC2CC6B" w14:textId="7C7B0599" w:rsidR="00027721" w:rsidRDefault="00027721" w:rsidP="00AC57ED">
      <w:pPr>
        <w:jc w:val="right"/>
        <w:rPr>
          <w:rFonts w:ascii="Tahoma" w:hAnsi="Tahoma" w:cs="Tahoma"/>
          <w:bCs/>
          <w:iCs/>
          <w:sz w:val="18"/>
          <w:szCs w:val="18"/>
        </w:rPr>
      </w:pPr>
    </w:p>
    <w:p w14:paraId="1692C767" w14:textId="408E095C" w:rsidR="00027721" w:rsidRDefault="00027721" w:rsidP="00AC57ED">
      <w:pPr>
        <w:jc w:val="right"/>
        <w:rPr>
          <w:rFonts w:ascii="Tahoma" w:hAnsi="Tahoma" w:cs="Tahoma"/>
          <w:bCs/>
          <w:iCs/>
          <w:sz w:val="18"/>
          <w:szCs w:val="18"/>
        </w:rPr>
      </w:pPr>
    </w:p>
    <w:p w14:paraId="2409ED6F" w14:textId="75268398" w:rsidR="00027721" w:rsidRDefault="00027721" w:rsidP="00AC57ED">
      <w:pPr>
        <w:jc w:val="right"/>
        <w:rPr>
          <w:rFonts w:ascii="Tahoma" w:hAnsi="Tahoma" w:cs="Tahoma"/>
          <w:bCs/>
          <w:iCs/>
          <w:sz w:val="18"/>
          <w:szCs w:val="18"/>
        </w:rPr>
      </w:pPr>
    </w:p>
    <w:p w14:paraId="61934EAF" w14:textId="1BEFFA5A" w:rsidR="00027721" w:rsidRDefault="00027721" w:rsidP="00AC57ED">
      <w:pPr>
        <w:jc w:val="right"/>
        <w:rPr>
          <w:rFonts w:ascii="Tahoma" w:hAnsi="Tahoma" w:cs="Tahoma"/>
          <w:bCs/>
          <w:iCs/>
          <w:sz w:val="18"/>
          <w:szCs w:val="18"/>
        </w:rPr>
      </w:pPr>
    </w:p>
    <w:p w14:paraId="60641221" w14:textId="1EA95228" w:rsidR="00027721" w:rsidRDefault="00027721" w:rsidP="00AC57ED">
      <w:pPr>
        <w:jc w:val="right"/>
        <w:rPr>
          <w:rFonts w:ascii="Tahoma" w:hAnsi="Tahoma" w:cs="Tahoma"/>
          <w:bCs/>
          <w:iCs/>
          <w:sz w:val="18"/>
          <w:szCs w:val="18"/>
        </w:rPr>
      </w:pPr>
    </w:p>
    <w:p w14:paraId="60C19B53" w14:textId="685008BD" w:rsidR="00027721" w:rsidRDefault="00027721" w:rsidP="00AC57ED">
      <w:pPr>
        <w:jc w:val="right"/>
        <w:rPr>
          <w:rFonts w:ascii="Tahoma" w:hAnsi="Tahoma" w:cs="Tahoma"/>
          <w:bCs/>
          <w:iCs/>
          <w:sz w:val="18"/>
          <w:szCs w:val="18"/>
        </w:rPr>
      </w:pPr>
    </w:p>
    <w:p w14:paraId="616C35D7" w14:textId="6C63D28E" w:rsidR="00027721" w:rsidRDefault="00027721" w:rsidP="00AC57ED">
      <w:pPr>
        <w:jc w:val="right"/>
        <w:rPr>
          <w:rFonts w:ascii="Tahoma" w:hAnsi="Tahoma" w:cs="Tahoma"/>
          <w:bCs/>
          <w:iCs/>
          <w:sz w:val="18"/>
          <w:szCs w:val="18"/>
        </w:rPr>
      </w:pPr>
    </w:p>
    <w:p w14:paraId="4C9186D9" w14:textId="79057A3A" w:rsidR="00027721" w:rsidRDefault="00027721" w:rsidP="00AC57ED">
      <w:pPr>
        <w:jc w:val="right"/>
        <w:rPr>
          <w:rFonts w:ascii="Tahoma" w:hAnsi="Tahoma" w:cs="Tahoma"/>
          <w:bCs/>
          <w:iCs/>
          <w:sz w:val="18"/>
          <w:szCs w:val="18"/>
        </w:rPr>
      </w:pPr>
    </w:p>
    <w:p w14:paraId="622EECCB" w14:textId="47842785" w:rsidR="00027721" w:rsidRDefault="00027721" w:rsidP="00AC57ED">
      <w:pPr>
        <w:jc w:val="right"/>
        <w:rPr>
          <w:rFonts w:ascii="Tahoma" w:hAnsi="Tahoma" w:cs="Tahoma"/>
          <w:bCs/>
          <w:iCs/>
          <w:sz w:val="18"/>
          <w:szCs w:val="18"/>
        </w:rPr>
      </w:pPr>
    </w:p>
    <w:p w14:paraId="33ED04D7" w14:textId="69DCE18A" w:rsidR="00027721" w:rsidRDefault="00027721" w:rsidP="00AC57ED">
      <w:pPr>
        <w:jc w:val="right"/>
        <w:rPr>
          <w:rFonts w:ascii="Tahoma" w:hAnsi="Tahoma" w:cs="Tahoma"/>
          <w:bCs/>
          <w:iCs/>
          <w:sz w:val="18"/>
          <w:szCs w:val="18"/>
        </w:rPr>
      </w:pPr>
    </w:p>
    <w:p w14:paraId="59C548DE" w14:textId="257C18E8" w:rsidR="00027721" w:rsidRDefault="00027721" w:rsidP="00AC57ED">
      <w:pPr>
        <w:jc w:val="right"/>
        <w:rPr>
          <w:rFonts w:ascii="Tahoma" w:hAnsi="Tahoma" w:cs="Tahoma"/>
          <w:bCs/>
          <w:iCs/>
          <w:sz w:val="18"/>
          <w:szCs w:val="18"/>
        </w:rPr>
      </w:pPr>
    </w:p>
    <w:p w14:paraId="24D435C1" w14:textId="489BD789" w:rsidR="00027721" w:rsidRDefault="00027721" w:rsidP="00AC57ED">
      <w:pPr>
        <w:jc w:val="right"/>
        <w:rPr>
          <w:rFonts w:ascii="Tahoma" w:hAnsi="Tahoma" w:cs="Tahoma"/>
          <w:bCs/>
          <w:iCs/>
          <w:sz w:val="18"/>
          <w:szCs w:val="18"/>
        </w:rPr>
      </w:pPr>
    </w:p>
    <w:p w14:paraId="1DA8902B" w14:textId="70B4CE82" w:rsidR="00027721" w:rsidRDefault="00027721" w:rsidP="00AC57ED">
      <w:pPr>
        <w:jc w:val="right"/>
        <w:rPr>
          <w:rFonts w:ascii="Tahoma" w:hAnsi="Tahoma" w:cs="Tahoma"/>
          <w:bCs/>
          <w:iCs/>
          <w:sz w:val="18"/>
          <w:szCs w:val="18"/>
        </w:rPr>
      </w:pPr>
    </w:p>
    <w:p w14:paraId="01831CCB" w14:textId="6D939179" w:rsidR="00027721" w:rsidRDefault="00027721" w:rsidP="00027721">
      <w:pPr>
        <w:spacing w:after="120"/>
        <w:jc w:val="right"/>
        <w:rPr>
          <w:rFonts w:ascii="Tahoma" w:hAnsi="Tahoma" w:cs="Tahoma"/>
          <w:b/>
          <w:snapToGrid w:val="0"/>
          <w:sz w:val="18"/>
          <w:szCs w:val="18"/>
        </w:rPr>
      </w:pPr>
      <w:r>
        <w:rPr>
          <w:rFonts w:ascii="Tahoma" w:hAnsi="Tahoma" w:cs="Tahoma"/>
          <w:b/>
          <w:snapToGrid w:val="0"/>
          <w:sz w:val="18"/>
          <w:szCs w:val="18"/>
        </w:rPr>
        <w:t>Załącznik nr 9</w:t>
      </w:r>
    </w:p>
    <w:p w14:paraId="1DF444DB" w14:textId="77777777" w:rsidR="00027721" w:rsidRDefault="00027721" w:rsidP="00027721">
      <w:pPr>
        <w:spacing w:line="360" w:lineRule="auto"/>
        <w:rPr>
          <w:rFonts w:ascii="Tahoma" w:hAnsi="Tahoma" w:cs="Tahoma"/>
          <w:b/>
          <w:bCs/>
          <w:sz w:val="18"/>
          <w:szCs w:val="18"/>
        </w:rPr>
      </w:pPr>
      <w:r>
        <w:rPr>
          <w:rFonts w:ascii="Tahoma" w:hAnsi="Tahoma" w:cs="Tahoma"/>
          <w:sz w:val="18"/>
          <w:szCs w:val="18"/>
        </w:rPr>
        <w:t>Data ..........................</w:t>
      </w:r>
    </w:p>
    <w:p w14:paraId="3F024660" w14:textId="77777777" w:rsidR="00027721" w:rsidRDefault="00027721" w:rsidP="00027721">
      <w:pPr>
        <w:tabs>
          <w:tab w:val="left" w:pos="284"/>
        </w:tabs>
        <w:spacing w:line="360" w:lineRule="auto"/>
        <w:rPr>
          <w:rFonts w:ascii="Tahoma" w:hAnsi="Tahoma" w:cs="Tahoma"/>
          <w:sz w:val="18"/>
          <w:szCs w:val="18"/>
        </w:rPr>
      </w:pPr>
      <w:r>
        <w:rPr>
          <w:rFonts w:ascii="Tahoma" w:hAnsi="Tahoma" w:cs="Tahoma"/>
          <w:sz w:val="18"/>
          <w:szCs w:val="18"/>
        </w:rPr>
        <w:t>Nazwa Wykonawcy ................................................................</w:t>
      </w:r>
    </w:p>
    <w:p w14:paraId="5552946C" w14:textId="77777777" w:rsidR="00027721" w:rsidRDefault="00027721" w:rsidP="00027721">
      <w:pPr>
        <w:rPr>
          <w:rFonts w:ascii="Tahoma" w:hAnsi="Tahoma" w:cs="Tahoma"/>
          <w:sz w:val="18"/>
          <w:szCs w:val="18"/>
        </w:rPr>
      </w:pPr>
      <w:r>
        <w:rPr>
          <w:rFonts w:ascii="Tahoma" w:hAnsi="Tahoma" w:cs="Tahoma"/>
          <w:sz w:val="18"/>
          <w:szCs w:val="18"/>
        </w:rPr>
        <w:t>Adres Wykonawcy ...............................................................</w:t>
      </w:r>
    </w:p>
    <w:p w14:paraId="5C14D697" w14:textId="77777777" w:rsidR="00027721" w:rsidRDefault="00027721" w:rsidP="00027721">
      <w:pPr>
        <w:pStyle w:val="Nagwek"/>
        <w:tabs>
          <w:tab w:val="left" w:pos="708"/>
        </w:tabs>
        <w:rPr>
          <w:rFonts w:ascii="Tahoma" w:hAnsi="Tahoma" w:cs="Tahoma"/>
          <w:sz w:val="18"/>
          <w:szCs w:val="18"/>
        </w:rPr>
      </w:pPr>
    </w:p>
    <w:p w14:paraId="26793327" w14:textId="77777777" w:rsidR="00027721" w:rsidRDefault="00027721" w:rsidP="00027721">
      <w:pPr>
        <w:jc w:val="center"/>
        <w:rPr>
          <w:rFonts w:ascii="Tahoma" w:hAnsi="Tahoma" w:cs="Tahoma"/>
          <w:b/>
          <w:bCs/>
          <w:sz w:val="18"/>
          <w:szCs w:val="18"/>
        </w:rPr>
      </w:pPr>
      <w:r>
        <w:rPr>
          <w:rFonts w:ascii="Tahoma" w:hAnsi="Tahoma" w:cs="Tahoma"/>
          <w:b/>
          <w:bCs/>
          <w:sz w:val="18"/>
          <w:szCs w:val="18"/>
        </w:rPr>
        <w:t xml:space="preserve">WYKAZ USŁUG W ZAKRESIE NIEZBĘDNYM DO WYKAZANIA SPEŁNIANIA WARUNKU UDZIAŁU W POSTĘPOWANIU, DOTYCZĄCEGO ZDOLNOŚCI TECHNICZNEJ LUB ZAWODOWEJ, </w:t>
      </w:r>
    </w:p>
    <w:p w14:paraId="12AC1FE9" w14:textId="77777777" w:rsidR="00027721" w:rsidRDefault="00027721" w:rsidP="00027721">
      <w:pPr>
        <w:jc w:val="center"/>
        <w:rPr>
          <w:rFonts w:ascii="Tahoma" w:hAnsi="Tahoma" w:cs="Tahoma"/>
          <w:b/>
          <w:bCs/>
          <w:sz w:val="18"/>
          <w:szCs w:val="18"/>
        </w:rPr>
      </w:pPr>
      <w:r>
        <w:rPr>
          <w:rFonts w:ascii="Tahoma" w:hAnsi="Tahoma" w:cs="Tahoma"/>
          <w:b/>
          <w:bCs/>
          <w:sz w:val="18"/>
          <w:szCs w:val="18"/>
        </w:rPr>
        <w:t xml:space="preserve">WYKONANYCH W OKRESIE OSTATNICH TRZECH LAT </w:t>
      </w:r>
    </w:p>
    <w:p w14:paraId="7050DEB8" w14:textId="77777777" w:rsidR="00027721" w:rsidRDefault="00027721" w:rsidP="00027721">
      <w:pPr>
        <w:rPr>
          <w:rFonts w:ascii="Tahoma" w:hAnsi="Tahoma" w:cs="Tahoma"/>
          <w:b/>
          <w:bCs/>
          <w:sz w:val="18"/>
          <w:szCs w:val="18"/>
        </w:rPr>
      </w:pPr>
    </w:p>
    <w:tbl>
      <w:tblPr>
        <w:tblW w:w="9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6"/>
        <w:gridCol w:w="2876"/>
        <w:gridCol w:w="2584"/>
        <w:gridCol w:w="3320"/>
      </w:tblGrid>
      <w:tr w:rsidR="00027721" w14:paraId="2E66DE12" w14:textId="77777777" w:rsidTr="00027721">
        <w:trPr>
          <w:trHeight w:val="810"/>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697D3812"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L.p.</w:t>
            </w:r>
          </w:p>
        </w:tc>
        <w:tc>
          <w:tcPr>
            <w:tcW w:w="2876" w:type="dxa"/>
            <w:tcBorders>
              <w:top w:val="single" w:sz="4" w:space="0" w:color="auto"/>
              <w:left w:val="single" w:sz="4" w:space="0" w:color="auto"/>
              <w:bottom w:val="single" w:sz="4" w:space="0" w:color="auto"/>
              <w:right w:val="single" w:sz="4" w:space="0" w:color="auto"/>
            </w:tcBorders>
            <w:vAlign w:val="center"/>
            <w:hideMark/>
          </w:tcPr>
          <w:p w14:paraId="03DCF4DE"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Przedmiot usługi *</w:t>
            </w:r>
          </w:p>
        </w:tc>
        <w:tc>
          <w:tcPr>
            <w:tcW w:w="2584" w:type="dxa"/>
            <w:tcBorders>
              <w:top w:val="single" w:sz="4" w:space="0" w:color="auto"/>
              <w:left w:val="single" w:sz="4" w:space="0" w:color="auto"/>
              <w:bottom w:val="single" w:sz="4" w:space="0" w:color="auto"/>
              <w:right w:val="single" w:sz="4" w:space="0" w:color="auto"/>
            </w:tcBorders>
            <w:vAlign w:val="center"/>
            <w:hideMark/>
          </w:tcPr>
          <w:p w14:paraId="4EAA9275"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Daty wykonania</w:t>
            </w:r>
          </w:p>
          <w:p w14:paraId="00C179FC"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(od … do …)</w:t>
            </w:r>
          </w:p>
        </w:tc>
        <w:tc>
          <w:tcPr>
            <w:tcW w:w="3320" w:type="dxa"/>
            <w:tcBorders>
              <w:top w:val="single" w:sz="4" w:space="0" w:color="auto"/>
              <w:left w:val="single" w:sz="4" w:space="0" w:color="auto"/>
              <w:bottom w:val="single" w:sz="4" w:space="0" w:color="auto"/>
              <w:right w:val="single" w:sz="4" w:space="0" w:color="auto"/>
            </w:tcBorders>
            <w:vAlign w:val="center"/>
            <w:hideMark/>
          </w:tcPr>
          <w:p w14:paraId="1971661B"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Podmiot, na rzecz którego  usługa została wykonana</w:t>
            </w:r>
          </w:p>
        </w:tc>
      </w:tr>
      <w:tr w:rsidR="00027721" w14:paraId="6BF680B7" w14:textId="77777777" w:rsidTr="00027721">
        <w:trPr>
          <w:trHeight w:val="964"/>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3B6229B9"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1.</w:t>
            </w:r>
          </w:p>
        </w:tc>
        <w:tc>
          <w:tcPr>
            <w:tcW w:w="2876" w:type="dxa"/>
            <w:tcBorders>
              <w:top w:val="single" w:sz="4" w:space="0" w:color="auto"/>
              <w:left w:val="single" w:sz="4" w:space="0" w:color="auto"/>
              <w:bottom w:val="single" w:sz="4" w:space="0" w:color="auto"/>
              <w:right w:val="single" w:sz="4" w:space="0" w:color="auto"/>
            </w:tcBorders>
            <w:vAlign w:val="center"/>
          </w:tcPr>
          <w:p w14:paraId="3FE783D9" w14:textId="77777777" w:rsidR="00027721" w:rsidRDefault="00027721">
            <w:pPr>
              <w:spacing w:line="256" w:lineRule="auto"/>
              <w:rPr>
                <w:rFonts w:ascii="Tahoma" w:hAnsi="Tahoma" w:cs="Tahoma"/>
                <w:b/>
                <w:bCs/>
                <w:sz w:val="18"/>
                <w:szCs w:val="18"/>
                <w:lang w:eastAsia="en-US"/>
              </w:rPr>
            </w:pPr>
          </w:p>
        </w:tc>
        <w:tc>
          <w:tcPr>
            <w:tcW w:w="2584" w:type="dxa"/>
            <w:tcBorders>
              <w:top w:val="single" w:sz="4" w:space="0" w:color="auto"/>
              <w:left w:val="single" w:sz="4" w:space="0" w:color="auto"/>
              <w:bottom w:val="single" w:sz="4" w:space="0" w:color="auto"/>
              <w:right w:val="single" w:sz="4" w:space="0" w:color="auto"/>
            </w:tcBorders>
            <w:vAlign w:val="center"/>
          </w:tcPr>
          <w:p w14:paraId="2FB9F1B4" w14:textId="77777777" w:rsidR="00027721" w:rsidRDefault="00027721">
            <w:pPr>
              <w:spacing w:line="256" w:lineRule="auto"/>
              <w:jc w:val="center"/>
              <w:rPr>
                <w:rFonts w:ascii="Tahoma" w:hAnsi="Tahoma" w:cs="Tahoma"/>
                <w:b/>
                <w:bCs/>
                <w:sz w:val="18"/>
                <w:szCs w:val="18"/>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0B7A4004" w14:textId="77777777" w:rsidR="00027721" w:rsidRDefault="00027721">
            <w:pPr>
              <w:spacing w:line="256" w:lineRule="auto"/>
              <w:jc w:val="center"/>
              <w:rPr>
                <w:rFonts w:ascii="Tahoma" w:hAnsi="Tahoma" w:cs="Tahoma"/>
                <w:b/>
                <w:bCs/>
                <w:sz w:val="18"/>
                <w:szCs w:val="18"/>
                <w:lang w:eastAsia="en-US"/>
              </w:rPr>
            </w:pPr>
          </w:p>
        </w:tc>
      </w:tr>
      <w:tr w:rsidR="00027721" w14:paraId="020EEBCC" w14:textId="77777777" w:rsidTr="00027721">
        <w:trPr>
          <w:trHeight w:val="965"/>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6AB4CD36"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2.</w:t>
            </w:r>
          </w:p>
        </w:tc>
        <w:tc>
          <w:tcPr>
            <w:tcW w:w="2876" w:type="dxa"/>
            <w:tcBorders>
              <w:top w:val="single" w:sz="4" w:space="0" w:color="auto"/>
              <w:left w:val="single" w:sz="4" w:space="0" w:color="auto"/>
              <w:bottom w:val="single" w:sz="4" w:space="0" w:color="auto"/>
              <w:right w:val="single" w:sz="4" w:space="0" w:color="auto"/>
            </w:tcBorders>
            <w:vAlign w:val="center"/>
          </w:tcPr>
          <w:p w14:paraId="35317DA4" w14:textId="77777777" w:rsidR="00027721" w:rsidRDefault="00027721">
            <w:pPr>
              <w:spacing w:line="256" w:lineRule="auto"/>
              <w:rPr>
                <w:rFonts w:ascii="Tahoma" w:hAnsi="Tahoma" w:cs="Tahoma"/>
                <w:b/>
                <w:bCs/>
                <w:sz w:val="18"/>
                <w:szCs w:val="18"/>
                <w:lang w:eastAsia="en-US"/>
              </w:rPr>
            </w:pPr>
          </w:p>
        </w:tc>
        <w:tc>
          <w:tcPr>
            <w:tcW w:w="2584" w:type="dxa"/>
            <w:tcBorders>
              <w:top w:val="single" w:sz="4" w:space="0" w:color="auto"/>
              <w:left w:val="single" w:sz="4" w:space="0" w:color="auto"/>
              <w:bottom w:val="single" w:sz="4" w:space="0" w:color="auto"/>
              <w:right w:val="single" w:sz="4" w:space="0" w:color="auto"/>
            </w:tcBorders>
            <w:vAlign w:val="center"/>
          </w:tcPr>
          <w:p w14:paraId="46ADBB11" w14:textId="77777777" w:rsidR="00027721" w:rsidRDefault="00027721">
            <w:pPr>
              <w:spacing w:line="256" w:lineRule="auto"/>
              <w:jc w:val="center"/>
              <w:rPr>
                <w:rFonts w:ascii="Tahoma" w:hAnsi="Tahoma" w:cs="Tahoma"/>
                <w:b/>
                <w:bCs/>
                <w:sz w:val="18"/>
                <w:szCs w:val="18"/>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11EE67C0" w14:textId="77777777" w:rsidR="00027721" w:rsidRDefault="00027721">
            <w:pPr>
              <w:spacing w:line="256" w:lineRule="auto"/>
              <w:jc w:val="center"/>
              <w:rPr>
                <w:rFonts w:ascii="Tahoma" w:hAnsi="Tahoma" w:cs="Tahoma"/>
                <w:b/>
                <w:bCs/>
                <w:sz w:val="18"/>
                <w:szCs w:val="18"/>
                <w:lang w:eastAsia="en-US"/>
              </w:rPr>
            </w:pPr>
          </w:p>
        </w:tc>
      </w:tr>
      <w:tr w:rsidR="00027721" w14:paraId="5CF538AF" w14:textId="77777777" w:rsidTr="00027721">
        <w:trPr>
          <w:trHeight w:val="964"/>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1178A9AF"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3.</w:t>
            </w:r>
          </w:p>
        </w:tc>
        <w:tc>
          <w:tcPr>
            <w:tcW w:w="2876" w:type="dxa"/>
            <w:tcBorders>
              <w:top w:val="single" w:sz="4" w:space="0" w:color="auto"/>
              <w:left w:val="single" w:sz="4" w:space="0" w:color="auto"/>
              <w:bottom w:val="single" w:sz="4" w:space="0" w:color="auto"/>
              <w:right w:val="single" w:sz="4" w:space="0" w:color="auto"/>
            </w:tcBorders>
            <w:vAlign w:val="center"/>
          </w:tcPr>
          <w:p w14:paraId="5D12575F" w14:textId="77777777" w:rsidR="00027721" w:rsidRDefault="00027721">
            <w:pPr>
              <w:spacing w:line="256" w:lineRule="auto"/>
              <w:rPr>
                <w:rFonts w:ascii="Tahoma" w:hAnsi="Tahoma" w:cs="Tahoma"/>
                <w:b/>
                <w:bCs/>
                <w:sz w:val="18"/>
                <w:szCs w:val="18"/>
                <w:lang w:eastAsia="en-US"/>
              </w:rPr>
            </w:pPr>
          </w:p>
        </w:tc>
        <w:tc>
          <w:tcPr>
            <w:tcW w:w="2584" w:type="dxa"/>
            <w:tcBorders>
              <w:top w:val="single" w:sz="4" w:space="0" w:color="auto"/>
              <w:left w:val="single" w:sz="4" w:space="0" w:color="auto"/>
              <w:bottom w:val="single" w:sz="4" w:space="0" w:color="auto"/>
              <w:right w:val="single" w:sz="4" w:space="0" w:color="auto"/>
            </w:tcBorders>
            <w:vAlign w:val="center"/>
          </w:tcPr>
          <w:p w14:paraId="23AEBC38" w14:textId="77777777" w:rsidR="00027721" w:rsidRDefault="00027721">
            <w:pPr>
              <w:spacing w:line="256" w:lineRule="auto"/>
              <w:jc w:val="center"/>
              <w:rPr>
                <w:rFonts w:ascii="Tahoma" w:hAnsi="Tahoma" w:cs="Tahoma"/>
                <w:b/>
                <w:bCs/>
                <w:sz w:val="18"/>
                <w:szCs w:val="18"/>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0177689E" w14:textId="77777777" w:rsidR="00027721" w:rsidRDefault="00027721">
            <w:pPr>
              <w:spacing w:line="256" w:lineRule="auto"/>
              <w:jc w:val="center"/>
              <w:rPr>
                <w:rFonts w:ascii="Tahoma" w:hAnsi="Tahoma" w:cs="Tahoma"/>
                <w:b/>
                <w:bCs/>
                <w:sz w:val="18"/>
                <w:szCs w:val="18"/>
                <w:lang w:eastAsia="en-US"/>
              </w:rPr>
            </w:pPr>
          </w:p>
        </w:tc>
      </w:tr>
      <w:tr w:rsidR="00027721" w14:paraId="437C60A9" w14:textId="77777777" w:rsidTr="00027721">
        <w:trPr>
          <w:trHeight w:val="965"/>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468C6FC3"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4.</w:t>
            </w:r>
          </w:p>
        </w:tc>
        <w:tc>
          <w:tcPr>
            <w:tcW w:w="2876" w:type="dxa"/>
            <w:tcBorders>
              <w:top w:val="single" w:sz="4" w:space="0" w:color="auto"/>
              <w:left w:val="single" w:sz="4" w:space="0" w:color="auto"/>
              <w:bottom w:val="single" w:sz="4" w:space="0" w:color="auto"/>
              <w:right w:val="single" w:sz="4" w:space="0" w:color="auto"/>
            </w:tcBorders>
            <w:vAlign w:val="center"/>
          </w:tcPr>
          <w:p w14:paraId="14A85725" w14:textId="77777777" w:rsidR="00027721" w:rsidRDefault="00027721">
            <w:pPr>
              <w:spacing w:line="256" w:lineRule="auto"/>
              <w:rPr>
                <w:rFonts w:ascii="Tahoma" w:hAnsi="Tahoma" w:cs="Tahoma"/>
                <w:b/>
                <w:bCs/>
                <w:sz w:val="18"/>
                <w:szCs w:val="18"/>
                <w:lang w:eastAsia="en-US"/>
              </w:rPr>
            </w:pPr>
          </w:p>
        </w:tc>
        <w:tc>
          <w:tcPr>
            <w:tcW w:w="2584" w:type="dxa"/>
            <w:tcBorders>
              <w:top w:val="single" w:sz="4" w:space="0" w:color="auto"/>
              <w:left w:val="single" w:sz="4" w:space="0" w:color="auto"/>
              <w:bottom w:val="single" w:sz="4" w:space="0" w:color="auto"/>
              <w:right w:val="single" w:sz="4" w:space="0" w:color="auto"/>
            </w:tcBorders>
            <w:vAlign w:val="center"/>
          </w:tcPr>
          <w:p w14:paraId="1923EEFA" w14:textId="77777777" w:rsidR="00027721" w:rsidRDefault="00027721">
            <w:pPr>
              <w:spacing w:line="256" w:lineRule="auto"/>
              <w:jc w:val="center"/>
              <w:rPr>
                <w:rFonts w:ascii="Tahoma" w:hAnsi="Tahoma" w:cs="Tahoma"/>
                <w:b/>
                <w:bCs/>
                <w:sz w:val="18"/>
                <w:szCs w:val="18"/>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129399B5" w14:textId="77777777" w:rsidR="00027721" w:rsidRDefault="00027721">
            <w:pPr>
              <w:spacing w:line="256" w:lineRule="auto"/>
              <w:jc w:val="center"/>
              <w:rPr>
                <w:rFonts w:ascii="Tahoma" w:hAnsi="Tahoma" w:cs="Tahoma"/>
                <w:b/>
                <w:bCs/>
                <w:sz w:val="18"/>
                <w:szCs w:val="18"/>
                <w:lang w:eastAsia="en-US"/>
              </w:rPr>
            </w:pPr>
          </w:p>
        </w:tc>
      </w:tr>
    </w:tbl>
    <w:p w14:paraId="15951E2C" w14:textId="77777777" w:rsidR="00027721" w:rsidRDefault="00027721" w:rsidP="00027721">
      <w:pPr>
        <w:rPr>
          <w:rFonts w:ascii="Tahoma" w:hAnsi="Tahoma" w:cs="Tahoma"/>
          <w:b/>
          <w:bCs/>
          <w:sz w:val="18"/>
          <w:szCs w:val="18"/>
        </w:rPr>
      </w:pPr>
    </w:p>
    <w:p w14:paraId="14B32B3E" w14:textId="77777777" w:rsidR="00027721" w:rsidRDefault="00027721" w:rsidP="00027721">
      <w:pPr>
        <w:rPr>
          <w:rFonts w:ascii="Tahoma" w:hAnsi="Tahoma" w:cs="Tahoma"/>
          <w:sz w:val="18"/>
          <w:szCs w:val="18"/>
          <w:u w:val="single"/>
        </w:rPr>
      </w:pPr>
      <w:r>
        <w:rPr>
          <w:rFonts w:ascii="Tahoma" w:hAnsi="Tahoma" w:cs="Tahoma"/>
          <w:sz w:val="18"/>
          <w:szCs w:val="18"/>
          <w:u w:val="single"/>
        </w:rPr>
        <w:t>* należy szczegółowo wymienić przedmiot usługi (wymagane minimum określono w rozdziale IV ust. 2 pkt. 4 lit. a) SWZ.</w:t>
      </w:r>
    </w:p>
    <w:p w14:paraId="388EB846" w14:textId="77777777" w:rsidR="00027721" w:rsidRDefault="00027721" w:rsidP="00027721">
      <w:pPr>
        <w:rPr>
          <w:rFonts w:ascii="Tahoma" w:hAnsi="Tahoma" w:cs="Tahoma"/>
          <w:sz w:val="18"/>
          <w:szCs w:val="18"/>
          <w:u w:val="single"/>
        </w:rPr>
      </w:pPr>
    </w:p>
    <w:p w14:paraId="56402B99" w14:textId="77777777" w:rsidR="00027721" w:rsidRDefault="00027721" w:rsidP="00027721">
      <w:pPr>
        <w:rPr>
          <w:rFonts w:ascii="Tahoma" w:hAnsi="Tahoma" w:cs="Tahoma"/>
          <w:sz w:val="18"/>
          <w:szCs w:val="18"/>
        </w:rPr>
      </w:pPr>
    </w:p>
    <w:p w14:paraId="76D56212" w14:textId="77777777" w:rsidR="00027721" w:rsidRDefault="00027721" w:rsidP="00027721">
      <w:pPr>
        <w:jc w:val="right"/>
        <w:rPr>
          <w:rFonts w:ascii="Tahoma" w:hAnsi="Tahoma" w:cs="Tahoma"/>
          <w:sz w:val="18"/>
          <w:szCs w:val="18"/>
        </w:rPr>
      </w:pPr>
    </w:p>
    <w:p w14:paraId="73205668" w14:textId="77777777" w:rsidR="00027721" w:rsidRDefault="00027721" w:rsidP="00027721">
      <w:pPr>
        <w:jc w:val="right"/>
        <w:rPr>
          <w:rFonts w:ascii="Tahoma" w:hAnsi="Tahoma" w:cs="Tahoma"/>
          <w:sz w:val="18"/>
          <w:szCs w:val="18"/>
        </w:rPr>
      </w:pPr>
    </w:p>
    <w:p w14:paraId="3A9FB603" w14:textId="77777777" w:rsidR="00027721" w:rsidRDefault="00027721" w:rsidP="00027721">
      <w:pPr>
        <w:jc w:val="right"/>
        <w:rPr>
          <w:rFonts w:ascii="Tahoma" w:hAnsi="Tahoma" w:cs="Tahoma"/>
          <w:sz w:val="18"/>
          <w:szCs w:val="18"/>
        </w:rPr>
      </w:pPr>
    </w:p>
    <w:p w14:paraId="1C167007" w14:textId="77777777" w:rsidR="00027721" w:rsidRDefault="00027721" w:rsidP="00027721">
      <w:pPr>
        <w:jc w:val="right"/>
        <w:rPr>
          <w:rFonts w:ascii="Tahoma" w:hAnsi="Tahoma" w:cs="Tahoma"/>
          <w:sz w:val="18"/>
          <w:szCs w:val="18"/>
        </w:rPr>
      </w:pPr>
    </w:p>
    <w:p w14:paraId="63633B19" w14:textId="23D47557" w:rsidR="00027721" w:rsidRDefault="00027721" w:rsidP="0039777C">
      <w:pPr>
        <w:rPr>
          <w:rFonts w:ascii="Tahoma" w:hAnsi="Tahoma" w:cs="Tahoma"/>
          <w:bCs/>
          <w:iCs/>
          <w:sz w:val="18"/>
          <w:szCs w:val="18"/>
        </w:rPr>
      </w:pPr>
      <w:r>
        <w:rPr>
          <w:rFonts w:ascii="Tahoma" w:hAnsi="Tahoma" w:cs="Tahoma"/>
          <w:sz w:val="18"/>
          <w:szCs w:val="18"/>
          <w:highlight w:val="yellow"/>
        </w:rPr>
        <w:t xml:space="preserve">UWAGA. Niniejszy wykaz Wykonawca będzie zobowiązany </w:t>
      </w:r>
      <w:r>
        <w:rPr>
          <w:rFonts w:ascii="Tahoma" w:hAnsi="Tahoma" w:cs="Tahoma"/>
          <w:b/>
          <w:sz w:val="18"/>
          <w:szCs w:val="18"/>
          <w:highlight w:val="yellow"/>
        </w:rPr>
        <w:t>do złożenia na wezwanie Zamawiającego</w:t>
      </w:r>
      <w:r>
        <w:rPr>
          <w:rFonts w:ascii="Tahoma" w:hAnsi="Tahoma" w:cs="Tahoma"/>
          <w:sz w:val="18"/>
          <w:szCs w:val="18"/>
          <w:highlight w:val="yellow"/>
        </w:rPr>
        <w:t xml:space="preserve">, a </w:t>
      </w:r>
      <w:r>
        <w:rPr>
          <w:rFonts w:ascii="Tahoma" w:hAnsi="Tahoma" w:cs="Tahoma"/>
          <w:b/>
          <w:sz w:val="18"/>
          <w:szCs w:val="18"/>
          <w:highlight w:val="yellow"/>
        </w:rPr>
        <w:t>nie wraz z ofertą</w:t>
      </w:r>
      <w:r>
        <w:rPr>
          <w:rFonts w:ascii="Tahoma" w:hAnsi="Tahoma" w:cs="Tahoma"/>
          <w:sz w:val="18"/>
          <w:szCs w:val="18"/>
          <w:highlight w:val="yellow"/>
        </w:rPr>
        <w:t>.</w:t>
      </w:r>
    </w:p>
    <w:p w14:paraId="4B2E1BE3" w14:textId="77777777" w:rsidR="00027721" w:rsidRPr="00CA0356" w:rsidRDefault="00027721" w:rsidP="00AC57ED">
      <w:pPr>
        <w:jc w:val="right"/>
        <w:rPr>
          <w:rFonts w:ascii="Tahoma" w:hAnsi="Tahoma" w:cs="Tahoma"/>
          <w:bCs/>
          <w:iCs/>
          <w:sz w:val="18"/>
          <w:szCs w:val="18"/>
        </w:rPr>
      </w:pPr>
    </w:p>
    <w:p w14:paraId="054A5371" w14:textId="1BAB8352" w:rsidR="00094AC3" w:rsidRPr="0094624C" w:rsidRDefault="006A45A6" w:rsidP="00094AC3">
      <w:pPr>
        <w:suppressAutoHyphens/>
        <w:ind w:right="-1"/>
        <w:jc w:val="right"/>
        <w:rPr>
          <w:lang w:eastAsia="zh-CN"/>
        </w:rPr>
      </w:pPr>
      <w:r>
        <w:rPr>
          <w:rFonts w:ascii="Tahoma" w:hAnsi="Tahoma" w:cs="Tahoma"/>
          <w:b/>
          <w:sz w:val="18"/>
          <w:szCs w:val="18"/>
        </w:rPr>
        <w:br w:type="column"/>
      </w:r>
      <w:r w:rsidR="00094AC3" w:rsidRPr="0094624C">
        <w:rPr>
          <w:rFonts w:ascii="Tahoma" w:hAnsi="Tahoma" w:cs="Tahoma"/>
          <w:b/>
          <w:sz w:val="18"/>
          <w:szCs w:val="18"/>
          <w:lang w:eastAsia="zh-CN"/>
        </w:rPr>
        <w:t xml:space="preserve">Załącznik Nr </w:t>
      </w:r>
      <w:r w:rsidR="00027721">
        <w:rPr>
          <w:rFonts w:ascii="Tahoma" w:hAnsi="Tahoma" w:cs="Tahoma"/>
          <w:b/>
          <w:sz w:val="18"/>
          <w:szCs w:val="18"/>
          <w:lang w:eastAsia="zh-CN"/>
        </w:rPr>
        <w:t>10</w:t>
      </w:r>
      <w:r w:rsidR="00027721" w:rsidRPr="0094624C">
        <w:rPr>
          <w:rFonts w:ascii="Tahoma" w:hAnsi="Tahoma" w:cs="Tahoma"/>
          <w:b/>
          <w:sz w:val="18"/>
          <w:szCs w:val="18"/>
          <w:lang w:eastAsia="zh-CN"/>
        </w:rPr>
        <w:t xml:space="preserve"> </w:t>
      </w:r>
      <w:r w:rsidR="00094AC3" w:rsidRPr="0094624C">
        <w:rPr>
          <w:rFonts w:ascii="Tahoma" w:hAnsi="Tahoma" w:cs="Tahoma"/>
          <w:b/>
          <w:sz w:val="18"/>
          <w:szCs w:val="18"/>
          <w:lang w:eastAsia="zh-CN"/>
        </w:rPr>
        <w:t>do SWZ</w:t>
      </w:r>
    </w:p>
    <w:p w14:paraId="0F6FCDA7" w14:textId="77777777" w:rsidR="00094AC3" w:rsidRPr="0094624C" w:rsidRDefault="00094AC3" w:rsidP="00094AC3">
      <w:pPr>
        <w:tabs>
          <w:tab w:val="left" w:pos="8790"/>
        </w:tabs>
        <w:suppressAutoHyphens/>
        <w:jc w:val="right"/>
        <w:rPr>
          <w:sz w:val="16"/>
          <w:szCs w:val="16"/>
          <w:lang w:eastAsia="zh-CN"/>
        </w:rPr>
      </w:pPr>
      <w:r>
        <w:rPr>
          <w:rFonts w:ascii="Tahoma" w:hAnsi="Tahoma" w:cs="Tahoma"/>
          <w:b/>
          <w:sz w:val="16"/>
          <w:szCs w:val="16"/>
          <w:lang w:eastAsia="zh-CN"/>
        </w:rPr>
        <w:t>(Załącznik nr 3 do umowy</w:t>
      </w:r>
      <w:r w:rsidRPr="0094624C">
        <w:rPr>
          <w:rFonts w:ascii="Tahoma" w:hAnsi="Tahoma" w:cs="Tahoma"/>
          <w:b/>
          <w:sz w:val="16"/>
          <w:szCs w:val="16"/>
          <w:lang w:eastAsia="zh-CN"/>
        </w:rPr>
        <w:t>)</w:t>
      </w:r>
    </w:p>
    <w:p w14:paraId="1C77DE64" w14:textId="77777777" w:rsidR="00094AC3" w:rsidRPr="00803C56" w:rsidRDefault="00094AC3" w:rsidP="00094AC3">
      <w:pPr>
        <w:suppressAutoHyphens/>
        <w:rPr>
          <w:rFonts w:ascii="Arial Narrow" w:eastAsia="Calibri" w:hAnsi="Arial Narrow" w:cs="Arial Narrow"/>
          <w:sz w:val="6"/>
          <w:szCs w:val="6"/>
        </w:rPr>
      </w:pPr>
    </w:p>
    <w:p w14:paraId="3D9B6C35" w14:textId="709929F8" w:rsidR="00094AC3" w:rsidRPr="0059088F" w:rsidRDefault="00094AC3" w:rsidP="00094AC3">
      <w:pPr>
        <w:suppressAutoHyphens/>
        <w:rPr>
          <w:rFonts w:ascii="Arial Narrow" w:hAnsi="Arial Narrow"/>
          <w:sz w:val="20"/>
          <w:szCs w:val="20"/>
          <w:lang w:eastAsia="zh-CN"/>
        </w:rPr>
      </w:pPr>
      <w:r w:rsidRPr="0059088F">
        <w:rPr>
          <w:rFonts w:ascii="Arial Narrow" w:eastAsia="Calibri" w:hAnsi="Arial Narrow" w:cs="Arial Narrow"/>
          <w:sz w:val="20"/>
          <w:szCs w:val="20"/>
        </w:rPr>
        <w:t>…………………………………………………………</w:t>
      </w:r>
      <w:r w:rsidRPr="0059088F">
        <w:rPr>
          <w:rFonts w:ascii="Arial Narrow" w:eastAsia="Arial Narrow" w:hAnsi="Arial Narrow" w:cs="Arial Narrow"/>
          <w:sz w:val="20"/>
          <w:szCs w:val="20"/>
        </w:rPr>
        <w:t xml:space="preserve">                                         </w:t>
      </w:r>
      <w:r w:rsidR="0059088F">
        <w:rPr>
          <w:rFonts w:ascii="Arial Narrow" w:eastAsia="Arial Narrow" w:hAnsi="Arial Narrow" w:cs="Arial Narrow"/>
          <w:sz w:val="20"/>
          <w:szCs w:val="20"/>
        </w:rPr>
        <w:tab/>
      </w:r>
      <w:r w:rsidRPr="0059088F">
        <w:rPr>
          <w:rFonts w:ascii="Arial Narrow" w:eastAsia="Arial Narrow" w:hAnsi="Arial Narrow" w:cs="Arial Narrow"/>
          <w:sz w:val="20"/>
          <w:szCs w:val="20"/>
        </w:rPr>
        <w:t xml:space="preserve">  </w:t>
      </w:r>
      <w:r w:rsidRPr="0059088F">
        <w:rPr>
          <w:rFonts w:ascii="Arial Narrow" w:eastAsia="Calibri" w:hAnsi="Arial Narrow" w:cs="Arial Narrow"/>
          <w:sz w:val="20"/>
          <w:szCs w:val="20"/>
        </w:rPr>
        <w:tab/>
      </w:r>
      <w:r w:rsidRPr="0059088F">
        <w:rPr>
          <w:rFonts w:ascii="Arial Narrow" w:eastAsia="Calibri" w:hAnsi="Arial Narrow" w:cs="Arial Narrow"/>
          <w:sz w:val="20"/>
          <w:szCs w:val="20"/>
        </w:rPr>
        <w:tab/>
        <w:t xml:space="preserve"> Łódź, dn. ………………………. r.</w:t>
      </w:r>
    </w:p>
    <w:p w14:paraId="0E930AD8" w14:textId="69F89369" w:rsidR="00094AC3" w:rsidRPr="0059088F" w:rsidRDefault="00094AC3" w:rsidP="00094AC3">
      <w:pPr>
        <w:suppressAutoHyphens/>
        <w:rPr>
          <w:rFonts w:ascii="Arial Narrow" w:hAnsi="Arial Narrow"/>
          <w:sz w:val="19"/>
          <w:szCs w:val="19"/>
          <w:lang w:eastAsia="zh-CN"/>
        </w:rPr>
      </w:pPr>
      <w:r w:rsidRPr="0059088F">
        <w:rPr>
          <w:rFonts w:ascii="Arial Narrow" w:eastAsia="Calibri" w:hAnsi="Arial Narrow" w:cs="Arial Narrow"/>
          <w:sz w:val="19"/>
          <w:szCs w:val="19"/>
        </w:rPr>
        <w:t>nazwa komórki organizacyjnej zlecającej transport</w:t>
      </w:r>
    </w:p>
    <w:p w14:paraId="202A8541" w14:textId="77777777" w:rsidR="00094AC3" w:rsidRPr="0059088F" w:rsidRDefault="00094AC3" w:rsidP="00094AC3">
      <w:pPr>
        <w:suppressAutoHyphens/>
        <w:spacing w:after="200" w:line="276" w:lineRule="auto"/>
        <w:jc w:val="center"/>
        <w:rPr>
          <w:rFonts w:ascii="Arial Narrow" w:eastAsia="Calibri" w:hAnsi="Arial Narrow" w:cs="Arial Narrow"/>
          <w:b/>
          <w:sz w:val="20"/>
          <w:szCs w:val="20"/>
        </w:rPr>
      </w:pPr>
    </w:p>
    <w:p w14:paraId="1A46C936" w14:textId="49AA47CD" w:rsidR="00094AC3" w:rsidRPr="0059088F" w:rsidRDefault="00094AC3" w:rsidP="00094AC3">
      <w:pPr>
        <w:suppressAutoHyphens/>
        <w:spacing w:after="200" w:line="276" w:lineRule="auto"/>
        <w:jc w:val="center"/>
        <w:rPr>
          <w:rFonts w:ascii="Arial Narrow" w:hAnsi="Arial Narrow"/>
          <w:sz w:val="20"/>
          <w:szCs w:val="20"/>
          <w:lang w:eastAsia="zh-CN"/>
        </w:rPr>
      </w:pPr>
      <w:r w:rsidRPr="0059088F">
        <w:rPr>
          <w:rFonts w:ascii="Arial Narrow" w:eastAsia="Calibri" w:hAnsi="Arial Narrow" w:cs="Arial Narrow"/>
          <w:b/>
          <w:sz w:val="20"/>
          <w:szCs w:val="20"/>
        </w:rPr>
        <w:t>ZLECENIE NA TRANSPORT SANITARNY PACJENTA</w:t>
      </w:r>
      <w:r w:rsidRPr="0059088F">
        <w:rPr>
          <w:rFonts w:ascii="Arial Narrow" w:eastAsia="Calibri" w:hAnsi="Arial Narrow" w:cs="Arial Narrow"/>
          <w:b/>
          <w:sz w:val="20"/>
          <w:szCs w:val="20"/>
        </w:rPr>
        <w:br/>
      </w:r>
      <w:proofErr w:type="spellStart"/>
      <w:r w:rsidRPr="0059088F">
        <w:rPr>
          <w:rFonts w:ascii="Arial Narrow" w:eastAsia="Calibri" w:hAnsi="Arial Narrow" w:cs="Arial Narrow"/>
          <w:b/>
          <w:sz w:val="20"/>
          <w:szCs w:val="20"/>
        </w:rPr>
        <w:t>USK</w:t>
      </w:r>
      <w:proofErr w:type="spellEnd"/>
      <w:r w:rsidRPr="0059088F">
        <w:rPr>
          <w:rFonts w:ascii="Arial Narrow" w:eastAsia="Calibri" w:hAnsi="Arial Narrow" w:cs="Arial Narrow"/>
          <w:b/>
          <w:sz w:val="20"/>
          <w:szCs w:val="20"/>
        </w:rPr>
        <w:t xml:space="preserve"> Nr 1 IM. N.</w:t>
      </w:r>
      <w:r w:rsidR="0076279C" w:rsidRPr="0059088F">
        <w:rPr>
          <w:rFonts w:ascii="Arial Narrow" w:eastAsia="Calibri" w:hAnsi="Arial Narrow" w:cs="Arial Narrow"/>
          <w:b/>
          <w:sz w:val="20"/>
          <w:szCs w:val="20"/>
        </w:rPr>
        <w:t xml:space="preserve"> </w:t>
      </w:r>
      <w:r w:rsidRPr="0059088F">
        <w:rPr>
          <w:rFonts w:ascii="Arial Narrow" w:eastAsia="Calibri" w:hAnsi="Arial Narrow" w:cs="Arial Narrow"/>
          <w:b/>
          <w:sz w:val="20"/>
          <w:szCs w:val="20"/>
        </w:rPr>
        <w:t>BARLICKIEGO W ŁODZI</w:t>
      </w:r>
    </w:p>
    <w:p w14:paraId="28A1D1BE" w14:textId="77777777" w:rsidR="00094AC3" w:rsidRPr="0059088F" w:rsidRDefault="00094AC3" w:rsidP="00094AC3">
      <w:pPr>
        <w:suppressAutoHyphens/>
        <w:spacing w:after="200" w:line="276" w:lineRule="auto"/>
        <w:rPr>
          <w:rFonts w:ascii="Arial Narrow" w:hAnsi="Arial Narrow"/>
          <w:sz w:val="20"/>
          <w:szCs w:val="20"/>
          <w:lang w:eastAsia="zh-CN"/>
        </w:rPr>
      </w:pPr>
      <w:r w:rsidRPr="0059088F">
        <w:rPr>
          <w:rFonts w:ascii="Arial Narrow" w:eastAsia="Calibri" w:hAnsi="Arial Narrow" w:cs="Arial Narrow"/>
          <w:sz w:val="20"/>
          <w:szCs w:val="20"/>
        </w:rPr>
        <w:t>Imię i nazwisko pacjenta: …………………………………………………………………………………………………………………………..……….</w:t>
      </w:r>
    </w:p>
    <w:p w14:paraId="62F8378B" w14:textId="77777777" w:rsidR="00094AC3" w:rsidRPr="0059088F" w:rsidRDefault="00094AC3" w:rsidP="00094AC3">
      <w:pPr>
        <w:suppressAutoHyphens/>
        <w:spacing w:after="200" w:line="276" w:lineRule="auto"/>
        <w:rPr>
          <w:rFonts w:ascii="Arial Narrow" w:hAnsi="Arial Narrow"/>
          <w:sz w:val="20"/>
          <w:szCs w:val="20"/>
          <w:lang w:eastAsia="zh-CN"/>
        </w:rPr>
      </w:pPr>
      <w:r w:rsidRPr="0059088F">
        <w:rPr>
          <w:rFonts w:ascii="Arial Narrow" w:eastAsia="Calibri" w:hAnsi="Arial Narrow" w:cs="Arial Narrow"/>
          <w:sz w:val="20"/>
          <w:szCs w:val="20"/>
        </w:rPr>
        <w:t>PESEL: …………………………………………………….. Nr telefonu: …………………………………………………………………………............</w:t>
      </w:r>
    </w:p>
    <w:p w14:paraId="6777C14F" w14:textId="77777777" w:rsidR="00094AC3" w:rsidRPr="0059088F" w:rsidRDefault="00094AC3" w:rsidP="00094AC3">
      <w:pPr>
        <w:suppressAutoHyphens/>
        <w:spacing w:line="276" w:lineRule="auto"/>
        <w:rPr>
          <w:rFonts w:ascii="Arial Narrow" w:eastAsia="Calibri" w:hAnsi="Arial Narrow" w:cs="Arial Narrow"/>
          <w:sz w:val="20"/>
          <w:szCs w:val="20"/>
        </w:rPr>
      </w:pPr>
      <w:r w:rsidRPr="0059088F">
        <w:rPr>
          <w:rFonts w:ascii="Arial Narrow" w:eastAsia="Calibri" w:hAnsi="Arial Narrow" w:cs="Arial Narrow"/>
          <w:sz w:val="20"/>
          <w:szCs w:val="20"/>
        </w:rPr>
        <w:t>Adres zamieszkania: …………………………………………………………………………………………………………………………..……………</w:t>
      </w:r>
    </w:p>
    <w:p w14:paraId="783FF087" w14:textId="77777777" w:rsidR="00094AC3" w:rsidRPr="00973F9A" w:rsidRDefault="00094AC3" w:rsidP="00094AC3">
      <w:pPr>
        <w:suppressAutoHyphens/>
        <w:spacing w:after="200" w:line="276" w:lineRule="auto"/>
        <w:ind w:left="2694"/>
        <w:rPr>
          <w:rFonts w:ascii="Arial Narrow" w:hAnsi="Arial Narrow"/>
          <w:sz w:val="16"/>
          <w:szCs w:val="16"/>
          <w:lang w:eastAsia="zh-CN"/>
        </w:rPr>
      </w:pPr>
      <w:r w:rsidRPr="00973F9A">
        <w:rPr>
          <w:rFonts w:ascii="Arial Narrow" w:eastAsia="Calibri" w:hAnsi="Arial Narrow" w:cs="Arial Narrow"/>
          <w:sz w:val="16"/>
          <w:szCs w:val="16"/>
        </w:rPr>
        <w:t>kod pocztowy, miejscowość, ulica, nr domu, nr mieszkania, piętro, klatka</w:t>
      </w:r>
    </w:p>
    <w:p w14:paraId="47FB5C69" w14:textId="77777777" w:rsidR="00094AC3" w:rsidRPr="0059088F" w:rsidRDefault="00094AC3" w:rsidP="00094AC3">
      <w:pPr>
        <w:suppressAutoHyphens/>
        <w:spacing w:line="276" w:lineRule="auto"/>
        <w:rPr>
          <w:rFonts w:ascii="Arial Narrow" w:eastAsia="Calibri" w:hAnsi="Arial Narrow" w:cs="Arial Narrow"/>
          <w:sz w:val="20"/>
          <w:szCs w:val="20"/>
        </w:rPr>
      </w:pPr>
      <w:r w:rsidRPr="0059088F">
        <w:rPr>
          <w:rFonts w:ascii="Arial Narrow" w:eastAsia="Calibri" w:hAnsi="Arial Narrow" w:cs="Arial Narrow"/>
          <w:sz w:val="20"/>
          <w:szCs w:val="20"/>
        </w:rPr>
        <w:t>Rozpoznanie: ………………………………………………………………………………………………………………..……………………………….</w:t>
      </w:r>
    </w:p>
    <w:p w14:paraId="1114FB3E" w14:textId="77777777" w:rsidR="00094AC3" w:rsidRPr="00973F9A" w:rsidRDefault="00094AC3" w:rsidP="00094AC3">
      <w:pPr>
        <w:suppressAutoHyphens/>
        <w:spacing w:after="200" w:line="276" w:lineRule="auto"/>
        <w:ind w:left="3686"/>
        <w:rPr>
          <w:rFonts w:ascii="Arial Narrow" w:eastAsia="Calibri" w:hAnsi="Arial Narrow" w:cs="Arial Narrow"/>
          <w:sz w:val="16"/>
          <w:szCs w:val="16"/>
        </w:rPr>
      </w:pPr>
      <w:r w:rsidRPr="00973F9A">
        <w:rPr>
          <w:rFonts w:ascii="Arial Narrow" w:eastAsia="Calibri" w:hAnsi="Arial Narrow" w:cs="Arial Narrow"/>
          <w:sz w:val="16"/>
          <w:szCs w:val="16"/>
        </w:rPr>
        <w:t>w języku polskim</w:t>
      </w:r>
    </w:p>
    <w:p w14:paraId="6CF73DDB" w14:textId="77777777" w:rsidR="00094AC3" w:rsidRPr="0059088F" w:rsidRDefault="00094AC3" w:rsidP="00094AC3">
      <w:pPr>
        <w:suppressAutoHyphens/>
        <w:spacing w:after="200" w:line="276" w:lineRule="auto"/>
        <w:rPr>
          <w:rFonts w:ascii="Arial Narrow" w:eastAsia="Calibri" w:hAnsi="Arial Narrow" w:cs="Arial Narrow"/>
          <w:sz w:val="20"/>
          <w:szCs w:val="20"/>
        </w:rPr>
      </w:pPr>
      <w:r w:rsidRPr="0059088F">
        <w:rPr>
          <w:rFonts w:ascii="Arial Narrow" w:eastAsia="Calibri" w:hAnsi="Arial Narrow" w:cs="Arial Narrow"/>
          <w:sz w:val="20"/>
          <w:szCs w:val="20"/>
        </w:rPr>
        <w:t xml:space="preserve">Stan pacjenta : ………………………………………………………………………………………………………………………………………………. </w:t>
      </w:r>
    </w:p>
    <w:p w14:paraId="127DDBF2" w14:textId="384869A7" w:rsidR="00285141" w:rsidRPr="0059088F" w:rsidRDefault="00285141" w:rsidP="00285141">
      <w:pPr>
        <w:numPr>
          <w:ilvl w:val="0"/>
          <w:numId w:val="95"/>
        </w:numPr>
        <w:suppressAutoHyphens/>
        <w:spacing w:after="200" w:line="276" w:lineRule="auto"/>
        <w:ind w:left="426"/>
        <w:contextualSpacing/>
        <w:jc w:val="both"/>
        <w:rPr>
          <w:rFonts w:ascii="Arial Narrow" w:hAnsi="Arial Narrow"/>
          <w:sz w:val="20"/>
          <w:szCs w:val="20"/>
          <w:lang w:eastAsia="zh-CN"/>
        </w:rPr>
      </w:pPr>
      <w:r w:rsidRPr="0059088F">
        <w:rPr>
          <w:rFonts w:ascii="Arial Narrow" w:eastAsia="Calibri" w:hAnsi="Arial Narrow" w:cs="Arial Narrow"/>
          <w:sz w:val="20"/>
          <w:szCs w:val="20"/>
        </w:rPr>
        <w:t>W pozycji leżącej.</w:t>
      </w:r>
    </w:p>
    <w:p w14:paraId="05AB9B0F" w14:textId="2431EC01" w:rsidR="00285141" w:rsidRPr="0059088F" w:rsidRDefault="00285141" w:rsidP="00E717B3">
      <w:pPr>
        <w:numPr>
          <w:ilvl w:val="0"/>
          <w:numId w:val="95"/>
        </w:numPr>
        <w:suppressAutoHyphens/>
        <w:spacing w:before="120" w:after="200" w:line="276" w:lineRule="auto"/>
        <w:ind w:left="426"/>
        <w:contextualSpacing/>
        <w:jc w:val="both"/>
        <w:rPr>
          <w:rFonts w:ascii="Arial Narrow" w:eastAsia="Calibri" w:hAnsi="Arial Narrow" w:cs="Arial Narrow"/>
          <w:sz w:val="20"/>
          <w:szCs w:val="20"/>
        </w:rPr>
      </w:pPr>
      <w:r w:rsidRPr="0059088F">
        <w:rPr>
          <w:rFonts w:ascii="Arial Narrow" w:eastAsia="Calibri" w:hAnsi="Arial Narrow" w:cs="Arial Narrow"/>
          <w:sz w:val="20"/>
          <w:szCs w:val="20"/>
        </w:rPr>
        <w:t>W pozycji siedzącej.</w:t>
      </w:r>
    </w:p>
    <w:p w14:paraId="0E9C0CF3" w14:textId="77777777" w:rsidR="009443ED" w:rsidRPr="00803C56" w:rsidRDefault="009443ED" w:rsidP="009443ED">
      <w:pPr>
        <w:suppressAutoHyphens/>
        <w:spacing w:after="120"/>
        <w:rPr>
          <w:rFonts w:ascii="Arial Narrow" w:eastAsia="Calibri" w:hAnsi="Arial Narrow" w:cs="Arial Narrow"/>
          <w:sz w:val="6"/>
          <w:szCs w:val="6"/>
        </w:rPr>
      </w:pPr>
    </w:p>
    <w:p w14:paraId="640CED92" w14:textId="0CBECBC5" w:rsidR="00094AC3" w:rsidRPr="0059088F" w:rsidRDefault="00094AC3" w:rsidP="009443ED">
      <w:pPr>
        <w:suppressAutoHyphens/>
        <w:spacing w:after="120"/>
        <w:rPr>
          <w:rFonts w:ascii="Arial Narrow" w:eastAsia="Calibri" w:hAnsi="Arial Narrow" w:cs="Arial Narrow"/>
          <w:sz w:val="20"/>
          <w:szCs w:val="20"/>
        </w:rPr>
      </w:pPr>
      <w:r w:rsidRPr="0059088F">
        <w:rPr>
          <w:rFonts w:ascii="Arial Narrow" w:eastAsia="Calibri" w:hAnsi="Arial Narrow" w:cs="Arial Narrow"/>
          <w:sz w:val="20"/>
          <w:szCs w:val="20"/>
        </w:rPr>
        <w:t>Waga pacjenta: …………………………………………………………………..………………………………………………………………………….</w:t>
      </w:r>
    </w:p>
    <w:p w14:paraId="5F02F359" w14:textId="0C881FD6" w:rsidR="00094AC3" w:rsidRPr="0059088F" w:rsidRDefault="00094AC3" w:rsidP="00094AC3">
      <w:pPr>
        <w:suppressAutoHyphens/>
        <w:spacing w:after="200" w:line="276" w:lineRule="auto"/>
        <w:rPr>
          <w:rFonts w:ascii="Arial Narrow" w:hAnsi="Arial Narrow"/>
          <w:sz w:val="20"/>
          <w:szCs w:val="20"/>
          <w:lang w:eastAsia="zh-CN"/>
        </w:rPr>
      </w:pPr>
      <w:r w:rsidRPr="0059088F">
        <w:rPr>
          <w:rFonts w:ascii="Arial Narrow" w:eastAsia="Calibri" w:hAnsi="Arial Narrow" w:cs="Arial Narrow"/>
          <w:sz w:val="20"/>
          <w:szCs w:val="20"/>
        </w:rPr>
        <w:t>CEL PRZEWOZU</w:t>
      </w:r>
      <w:r w:rsidR="00803C56">
        <w:rPr>
          <w:rFonts w:ascii="Arial Narrow" w:eastAsia="Calibri" w:hAnsi="Arial Narrow" w:cs="Arial Narrow"/>
          <w:sz w:val="20"/>
          <w:szCs w:val="20"/>
        </w:rPr>
        <w:t xml:space="preserve"> </w:t>
      </w:r>
      <w:r w:rsidRPr="0059088F">
        <w:rPr>
          <w:rFonts w:ascii="Arial Narrow" w:eastAsia="Calibri" w:hAnsi="Arial Narrow" w:cs="Arial Narrow"/>
          <w:i/>
          <w:sz w:val="20"/>
          <w:szCs w:val="20"/>
        </w:rPr>
        <w:t>(zaznaczyć właściwe krzyżykiem)</w:t>
      </w:r>
      <w:r w:rsidRPr="0059088F">
        <w:rPr>
          <w:rFonts w:ascii="Arial Narrow" w:eastAsia="Calibri" w:hAnsi="Arial Narrow" w:cs="Arial Narrow"/>
          <w:sz w:val="20"/>
          <w:szCs w:val="20"/>
        </w:rPr>
        <w:t>:</w:t>
      </w:r>
    </w:p>
    <w:p w14:paraId="0F3E7A19" w14:textId="77777777" w:rsidR="00094AC3" w:rsidRPr="0059088F" w:rsidRDefault="00094AC3" w:rsidP="00094AC3">
      <w:pPr>
        <w:numPr>
          <w:ilvl w:val="0"/>
          <w:numId w:val="95"/>
        </w:numPr>
        <w:suppressAutoHyphens/>
        <w:spacing w:after="200" w:line="276" w:lineRule="auto"/>
        <w:ind w:left="426"/>
        <w:contextualSpacing/>
        <w:jc w:val="both"/>
        <w:rPr>
          <w:rFonts w:ascii="Arial Narrow" w:hAnsi="Arial Narrow"/>
          <w:sz w:val="20"/>
          <w:szCs w:val="20"/>
          <w:lang w:eastAsia="zh-CN"/>
        </w:rPr>
      </w:pPr>
      <w:r w:rsidRPr="0059088F">
        <w:rPr>
          <w:rFonts w:ascii="Arial Narrow" w:eastAsia="Calibri" w:hAnsi="Arial Narrow" w:cs="Arial Narrow"/>
          <w:sz w:val="20"/>
          <w:szCs w:val="20"/>
        </w:rPr>
        <w:t>Konieczność podjęcia natychmiastowego leczenia w podmiocie leczniczym.</w:t>
      </w:r>
    </w:p>
    <w:p w14:paraId="6ADEBF9C" w14:textId="77777777" w:rsidR="00094AC3" w:rsidRPr="0059088F" w:rsidRDefault="00094AC3" w:rsidP="00094AC3">
      <w:pPr>
        <w:numPr>
          <w:ilvl w:val="0"/>
          <w:numId w:val="95"/>
        </w:numPr>
        <w:suppressAutoHyphens/>
        <w:spacing w:after="200" w:line="276" w:lineRule="auto"/>
        <w:ind w:left="426"/>
        <w:contextualSpacing/>
        <w:jc w:val="both"/>
        <w:rPr>
          <w:rFonts w:ascii="Arial Narrow" w:hAnsi="Arial Narrow"/>
          <w:sz w:val="20"/>
          <w:szCs w:val="20"/>
          <w:lang w:eastAsia="zh-CN"/>
        </w:rPr>
      </w:pPr>
      <w:r w:rsidRPr="0059088F">
        <w:rPr>
          <w:rFonts w:ascii="Arial Narrow" w:eastAsia="Calibri" w:hAnsi="Arial Narrow" w:cs="Arial Narrow"/>
          <w:sz w:val="20"/>
          <w:szCs w:val="20"/>
        </w:rPr>
        <w:t>Potrzeba kontynuacji leczenia (w danym podmiocie lub przekazanie do dalszego leczenia w innym podmiocie).</w:t>
      </w:r>
    </w:p>
    <w:p w14:paraId="7E69BC27" w14:textId="4B7BBD22" w:rsidR="00094AC3" w:rsidRPr="00973F9A" w:rsidRDefault="00094AC3" w:rsidP="00094AC3">
      <w:pPr>
        <w:numPr>
          <w:ilvl w:val="0"/>
          <w:numId w:val="95"/>
        </w:numPr>
        <w:suppressAutoHyphens/>
        <w:spacing w:after="200" w:line="276" w:lineRule="auto"/>
        <w:ind w:left="426"/>
        <w:contextualSpacing/>
        <w:jc w:val="both"/>
        <w:rPr>
          <w:rFonts w:ascii="Arial Narrow" w:hAnsi="Arial Narrow"/>
          <w:sz w:val="20"/>
          <w:szCs w:val="20"/>
          <w:lang w:eastAsia="zh-CN"/>
        </w:rPr>
      </w:pPr>
      <w:r w:rsidRPr="00973F9A">
        <w:rPr>
          <w:rFonts w:ascii="Arial Narrow" w:eastAsia="Calibri" w:hAnsi="Arial Narrow" w:cs="Arial Narrow"/>
          <w:sz w:val="20"/>
          <w:szCs w:val="20"/>
        </w:rPr>
        <w:t xml:space="preserve">Odbycie konsultacji </w:t>
      </w:r>
      <w:r w:rsidR="00C35D8F" w:rsidRPr="00973F9A">
        <w:rPr>
          <w:rFonts w:ascii="Arial Narrow" w:eastAsia="Calibri" w:hAnsi="Arial Narrow" w:cs="Arial Narrow"/>
          <w:sz w:val="20"/>
          <w:szCs w:val="20"/>
        </w:rPr>
        <w:t xml:space="preserve">w innej placówce medycznej </w:t>
      </w:r>
      <w:r w:rsidRPr="00973F9A">
        <w:rPr>
          <w:rFonts w:ascii="Arial Narrow" w:eastAsia="Calibri" w:hAnsi="Arial Narrow" w:cs="Arial Narrow"/>
          <w:sz w:val="20"/>
          <w:szCs w:val="20"/>
        </w:rPr>
        <w:t>w przypadku gdy dysfunkcja narządu ruchu uniemożliwia korzystanie ze środków transportu publicznego.</w:t>
      </w:r>
    </w:p>
    <w:p w14:paraId="6513A587" w14:textId="41E6CE8F" w:rsidR="00C35D8F" w:rsidRPr="00973F9A" w:rsidRDefault="00C35D8F" w:rsidP="00094AC3">
      <w:pPr>
        <w:numPr>
          <w:ilvl w:val="0"/>
          <w:numId w:val="95"/>
        </w:numPr>
        <w:suppressAutoHyphens/>
        <w:spacing w:after="200" w:line="276" w:lineRule="auto"/>
        <w:ind w:left="426"/>
        <w:contextualSpacing/>
        <w:jc w:val="both"/>
        <w:rPr>
          <w:rFonts w:ascii="Arial Narrow" w:hAnsi="Arial Narrow"/>
          <w:sz w:val="20"/>
          <w:szCs w:val="20"/>
          <w:lang w:eastAsia="zh-CN"/>
        </w:rPr>
      </w:pPr>
      <w:r w:rsidRPr="00973F9A">
        <w:rPr>
          <w:rFonts w:ascii="Arial Narrow" w:eastAsia="Calibri" w:hAnsi="Arial Narrow" w:cs="Arial Narrow"/>
          <w:sz w:val="20"/>
          <w:szCs w:val="20"/>
        </w:rPr>
        <w:t>Transport sanitarny po wypisie ze szpitala do miejsca zamieszkania lub innego wskazanego przez pacjenta, w przypadku gdy dysfunkcja narządu ruchu uniemożliwia korzystanie ze środków transportu publicznego</w:t>
      </w:r>
    </w:p>
    <w:p w14:paraId="3964275E" w14:textId="77777777" w:rsidR="00094AC3" w:rsidRPr="00973F9A" w:rsidRDefault="00094AC3" w:rsidP="00094AC3">
      <w:pPr>
        <w:numPr>
          <w:ilvl w:val="0"/>
          <w:numId w:val="95"/>
        </w:numPr>
        <w:suppressAutoHyphens/>
        <w:spacing w:after="200" w:line="276" w:lineRule="auto"/>
        <w:ind w:left="426"/>
        <w:contextualSpacing/>
        <w:jc w:val="both"/>
        <w:rPr>
          <w:rFonts w:ascii="Arial Narrow" w:hAnsi="Arial Narrow"/>
          <w:sz w:val="20"/>
          <w:szCs w:val="20"/>
          <w:lang w:eastAsia="zh-CN"/>
        </w:rPr>
      </w:pPr>
      <w:r w:rsidRPr="00973F9A">
        <w:rPr>
          <w:rFonts w:ascii="Arial Narrow" w:eastAsia="Calibri" w:hAnsi="Arial Narrow" w:cs="Arial Narrow"/>
          <w:sz w:val="20"/>
          <w:szCs w:val="20"/>
        </w:rPr>
        <w:t xml:space="preserve">Inne niż wyżej wymienione  </w:t>
      </w:r>
      <w:r w:rsidRPr="00973F9A">
        <w:rPr>
          <w:rFonts w:ascii="Arial Narrow" w:eastAsia="Calibri" w:hAnsi="Arial Narrow" w:cs="Arial Narrow"/>
          <w:i/>
          <w:sz w:val="20"/>
          <w:szCs w:val="20"/>
        </w:rPr>
        <w:t>(zaznaczyć właściwe krzyżykiem)</w:t>
      </w:r>
      <w:r w:rsidRPr="00973F9A">
        <w:rPr>
          <w:rFonts w:ascii="Arial Narrow" w:eastAsia="Calibri" w:hAnsi="Arial Narrow" w:cs="Arial Narrow"/>
          <w:sz w:val="20"/>
          <w:szCs w:val="20"/>
        </w:rPr>
        <w:t>:</w:t>
      </w:r>
    </w:p>
    <w:p w14:paraId="52471D16" w14:textId="0FFC6A16" w:rsidR="00094AC3" w:rsidRPr="0059088F" w:rsidRDefault="00803C56" w:rsidP="00094AC3">
      <w:pPr>
        <w:suppressAutoHyphens/>
        <w:spacing w:after="200" w:line="276" w:lineRule="auto"/>
        <w:ind w:left="426"/>
        <w:contextualSpacing/>
        <w:jc w:val="both"/>
        <w:rPr>
          <w:rFonts w:ascii="Arial Narrow" w:hAnsi="Arial Narrow"/>
          <w:sz w:val="20"/>
          <w:szCs w:val="20"/>
          <w:lang w:eastAsia="zh-CN"/>
        </w:rPr>
      </w:pPr>
      <w:r w:rsidRPr="0059088F">
        <w:rPr>
          <w:rFonts w:ascii="Arial Narrow" w:hAnsi="Arial Narrow"/>
          <w:noProof/>
          <w:sz w:val="20"/>
          <w:szCs w:val="20"/>
        </w:rPr>
        <mc:AlternateContent>
          <mc:Choice Requires="wps">
            <w:drawing>
              <wp:anchor distT="0" distB="0" distL="114300" distR="114300" simplePos="0" relativeHeight="251660288" behindDoc="0" locked="0" layoutInCell="1" allowOverlap="1" wp14:anchorId="174E7CA5" wp14:editId="745FAF27">
                <wp:simplePos x="0" y="0"/>
                <wp:positionH relativeFrom="column">
                  <wp:posOffset>1567180</wp:posOffset>
                </wp:positionH>
                <wp:positionV relativeFrom="paragraph">
                  <wp:posOffset>12700</wp:posOffset>
                </wp:positionV>
                <wp:extent cx="321945" cy="123825"/>
                <wp:effectExtent l="12065" t="12065" r="8890" b="6985"/>
                <wp:wrapNone/>
                <wp:docPr id="316007907"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2382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28E6DB2" id="Prostokąt 10" o:spid="_x0000_s1026" style="position:absolute;margin-left:123.4pt;margin-top:1pt;width:25.35pt;height:9.7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" strokeweight=".26mm"/>
            </w:pict>
          </mc:Fallback>
        </mc:AlternateContent>
      </w:r>
      <w:r w:rsidRPr="0059088F">
        <w:rPr>
          <w:rFonts w:ascii="Arial Narrow" w:eastAsia="Arial Narrow" w:hAnsi="Arial Narrow" w:cs="Arial Narrow"/>
          <w:noProof/>
          <w:sz w:val="20"/>
          <w:szCs w:val="20"/>
        </w:rPr>
        <mc:AlternateContent>
          <mc:Choice Requires="wps">
            <w:drawing>
              <wp:anchor distT="0" distB="0" distL="114300" distR="114300" simplePos="0" relativeHeight="251661312" behindDoc="0" locked="0" layoutInCell="1" allowOverlap="1" wp14:anchorId="4A61D4C6" wp14:editId="1E03DF3E">
                <wp:simplePos x="0" y="0"/>
                <wp:positionH relativeFrom="column">
                  <wp:posOffset>3343910</wp:posOffset>
                </wp:positionH>
                <wp:positionV relativeFrom="paragraph">
                  <wp:posOffset>12700</wp:posOffset>
                </wp:positionV>
                <wp:extent cx="321945" cy="123825"/>
                <wp:effectExtent l="9525" t="12065" r="11430" b="6985"/>
                <wp:wrapNone/>
                <wp:docPr id="1927872874"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2382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7ED2B34" id="Prostokąt 9" o:spid="_x0000_s1026" style="position:absolute;margin-left:263.3pt;margin-top:1pt;width:25.35pt;height:9.7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" strokeweight=".26mm"/>
            </w:pict>
          </mc:Fallback>
        </mc:AlternateContent>
      </w:r>
      <w:r w:rsidR="00094AC3" w:rsidRPr="0059088F">
        <w:rPr>
          <w:rFonts w:ascii="Arial Narrow" w:eastAsia="Calibri" w:hAnsi="Arial Narrow" w:cs="Arial Narrow"/>
          <w:sz w:val="20"/>
          <w:szCs w:val="20"/>
        </w:rPr>
        <w:t xml:space="preserve"> za </w:t>
      </w:r>
      <w:r w:rsidR="00094AC3" w:rsidRPr="0059088F">
        <w:rPr>
          <w:rFonts w:ascii="Arial Narrow" w:eastAsia="Calibri" w:hAnsi="Arial Narrow" w:cs="Arial Narrow"/>
          <w:b/>
          <w:sz w:val="20"/>
          <w:szCs w:val="20"/>
        </w:rPr>
        <w:t xml:space="preserve">odpłatnością    100%              </w:t>
      </w:r>
      <w:r w:rsidR="00094AC3" w:rsidRPr="0059088F">
        <w:rPr>
          <w:rFonts w:ascii="Arial Narrow" w:eastAsia="Calibri" w:hAnsi="Arial Narrow" w:cs="Arial Narrow"/>
          <w:sz w:val="20"/>
          <w:szCs w:val="20"/>
        </w:rPr>
        <w:t xml:space="preserve">      </w:t>
      </w:r>
      <w:r w:rsidR="00094AC3" w:rsidRPr="0059088F">
        <w:rPr>
          <w:rFonts w:ascii="Arial Narrow" w:eastAsia="Calibri" w:hAnsi="Arial Narrow" w:cs="Arial Narrow"/>
          <w:b/>
          <w:sz w:val="20"/>
          <w:szCs w:val="20"/>
        </w:rPr>
        <w:t xml:space="preserve">lub odpłatnością   60% </w:t>
      </w:r>
      <w:r w:rsidR="00094AC3" w:rsidRPr="0059088F">
        <w:rPr>
          <w:rFonts w:ascii="Arial Narrow" w:eastAsia="Arial Narrow" w:hAnsi="Arial Narrow" w:cs="Arial Narrow"/>
          <w:b/>
          <w:sz w:val="20"/>
          <w:szCs w:val="20"/>
        </w:rPr>
        <w:t xml:space="preserve">                                 </w:t>
      </w:r>
    </w:p>
    <w:p w14:paraId="651A2617" w14:textId="77777777" w:rsidR="00C35D8F" w:rsidRPr="0059088F" w:rsidRDefault="00C35D8F" w:rsidP="00094AC3">
      <w:pPr>
        <w:suppressAutoHyphens/>
        <w:jc w:val="center"/>
        <w:rPr>
          <w:rFonts w:ascii="Arial Narrow" w:eastAsia="Calibri" w:hAnsi="Arial Narrow" w:cs="Arial Narrow"/>
          <w:sz w:val="20"/>
          <w:szCs w:val="20"/>
        </w:rPr>
      </w:pPr>
    </w:p>
    <w:p w14:paraId="120C1B76" w14:textId="77777777" w:rsidR="00094AC3" w:rsidRPr="0059088F" w:rsidRDefault="00094AC3" w:rsidP="00094AC3">
      <w:pPr>
        <w:suppressAutoHyphens/>
        <w:rPr>
          <w:rFonts w:ascii="Arial Narrow" w:eastAsia="Calibri" w:hAnsi="Arial Narrow" w:cs="Arial Narrow"/>
          <w:sz w:val="20"/>
          <w:szCs w:val="20"/>
        </w:rPr>
      </w:pPr>
      <w:r w:rsidRPr="0059088F">
        <w:rPr>
          <w:rFonts w:ascii="Arial Narrow" w:eastAsia="Calibri" w:hAnsi="Arial Narrow" w:cs="Arial Narrow"/>
          <w:sz w:val="20"/>
          <w:szCs w:val="20"/>
        </w:rPr>
        <w:t>z ………………………………………………………………………………………………………………………………………………………………..</w:t>
      </w:r>
    </w:p>
    <w:p w14:paraId="75863037" w14:textId="77777777" w:rsidR="00094AC3" w:rsidRPr="0059088F" w:rsidRDefault="00094AC3" w:rsidP="00094AC3">
      <w:pPr>
        <w:suppressAutoHyphens/>
        <w:ind w:left="3544"/>
        <w:rPr>
          <w:rFonts w:ascii="Arial Narrow" w:hAnsi="Arial Narrow"/>
          <w:sz w:val="20"/>
          <w:szCs w:val="20"/>
          <w:lang w:eastAsia="zh-CN"/>
        </w:rPr>
      </w:pPr>
      <w:r w:rsidRPr="0059088F">
        <w:rPr>
          <w:rFonts w:ascii="Arial Narrow" w:eastAsia="Calibri" w:hAnsi="Arial Narrow" w:cs="Arial Narrow"/>
          <w:sz w:val="20"/>
          <w:szCs w:val="20"/>
        </w:rPr>
        <w:t>nazwa podmiotu i adres</w:t>
      </w:r>
    </w:p>
    <w:p w14:paraId="37F4B095" w14:textId="77777777" w:rsidR="00094AC3" w:rsidRPr="0059088F" w:rsidRDefault="00094AC3" w:rsidP="00094AC3">
      <w:pPr>
        <w:suppressAutoHyphens/>
        <w:rPr>
          <w:rFonts w:ascii="Arial Narrow" w:eastAsia="Calibri" w:hAnsi="Arial Narrow" w:cs="Arial Narrow"/>
          <w:sz w:val="20"/>
          <w:szCs w:val="20"/>
        </w:rPr>
      </w:pPr>
    </w:p>
    <w:p w14:paraId="41270EAF" w14:textId="77777777" w:rsidR="00094AC3" w:rsidRPr="0059088F" w:rsidRDefault="00094AC3" w:rsidP="00094AC3">
      <w:pPr>
        <w:suppressAutoHyphens/>
        <w:rPr>
          <w:rFonts w:ascii="Arial Narrow" w:eastAsia="Calibri" w:hAnsi="Arial Narrow" w:cs="Arial Narrow"/>
          <w:sz w:val="20"/>
          <w:szCs w:val="20"/>
        </w:rPr>
      </w:pPr>
      <w:r w:rsidRPr="0059088F">
        <w:rPr>
          <w:rFonts w:ascii="Arial Narrow" w:eastAsia="Calibri" w:hAnsi="Arial Narrow" w:cs="Arial Narrow"/>
          <w:sz w:val="20"/>
          <w:szCs w:val="20"/>
        </w:rPr>
        <w:t xml:space="preserve">Rodzaj transportu sanitarnego </w:t>
      </w:r>
      <w:r w:rsidRPr="0059088F">
        <w:rPr>
          <w:rFonts w:ascii="Arial Narrow" w:eastAsia="Calibri" w:hAnsi="Arial Narrow" w:cs="Arial Narrow"/>
          <w:i/>
          <w:sz w:val="20"/>
          <w:szCs w:val="20"/>
        </w:rPr>
        <w:t>(zaznaczyć właściwe krzyżykiem)</w:t>
      </w:r>
      <w:r w:rsidRPr="0059088F">
        <w:rPr>
          <w:rFonts w:ascii="Arial Narrow" w:eastAsia="Calibri" w:hAnsi="Arial Narrow" w:cs="Arial Narrow"/>
          <w:sz w:val="20"/>
          <w:szCs w:val="20"/>
        </w:rPr>
        <w:t>:</w:t>
      </w:r>
    </w:p>
    <w:p w14:paraId="126B1F27" w14:textId="48A9E6BD" w:rsidR="00094AC3" w:rsidRPr="0059088F" w:rsidRDefault="000E0E1E" w:rsidP="00094AC3">
      <w:pPr>
        <w:suppressAutoHyphens/>
        <w:rPr>
          <w:rFonts w:ascii="Arial Narrow" w:eastAsia="Calibri" w:hAnsi="Arial Narrow" w:cs="Arial Narrow"/>
          <w:b/>
          <w:sz w:val="20"/>
          <w:szCs w:val="20"/>
        </w:rPr>
      </w:pPr>
      <w:r w:rsidRPr="0059088F">
        <w:rPr>
          <w:rFonts w:ascii="Arial Narrow" w:eastAsia="Calibri" w:hAnsi="Arial Narrow" w:cs="Arial Narrow"/>
          <w:b/>
          <w:sz w:val="20"/>
          <w:szCs w:val="20"/>
        </w:rPr>
        <w:t>Karetka S (</w:t>
      </w:r>
      <w:r w:rsidR="00935575" w:rsidRPr="00935575">
        <w:rPr>
          <w:rFonts w:ascii="Arial Narrow" w:eastAsia="Calibri" w:hAnsi="Arial Narrow" w:cs="Arial Narrow"/>
          <w:b/>
          <w:sz w:val="20"/>
          <w:szCs w:val="20"/>
        </w:rPr>
        <w:t>kierowca + lekarz +ratownik medyczny/pielęgniarka systemu</w:t>
      </w:r>
      <w:r w:rsidRPr="0059088F">
        <w:rPr>
          <w:rFonts w:ascii="Arial Narrow" w:eastAsia="Calibri" w:hAnsi="Arial Narrow" w:cs="Arial Narrow"/>
          <w:b/>
          <w:sz w:val="20"/>
          <w:szCs w:val="20"/>
        </w:rPr>
        <w:t>) tj. z</w:t>
      </w:r>
      <w:r w:rsidR="00094AC3" w:rsidRPr="0059088F">
        <w:rPr>
          <w:rFonts w:ascii="Arial Narrow" w:eastAsia="Calibri" w:hAnsi="Arial Narrow" w:cs="Arial Narrow"/>
          <w:b/>
          <w:sz w:val="20"/>
          <w:szCs w:val="20"/>
        </w:rPr>
        <w:t xml:space="preserve"> lekarzem       </w:t>
      </w:r>
      <w:r w:rsidR="00094AC3" w:rsidRPr="0059088F">
        <w:rPr>
          <w:rFonts w:ascii="Arial Narrow" w:hAnsi="Arial Narrow"/>
          <w:noProof/>
          <w:sz w:val="20"/>
          <w:szCs w:val="20"/>
        </w:rPr>
        <mc:AlternateContent>
          <mc:Choice Requires="wps">
            <w:drawing>
              <wp:anchor distT="0" distB="0" distL="114300" distR="114300" simplePos="0" relativeHeight="251662336" behindDoc="0" locked="0" layoutInCell="1" allowOverlap="1" wp14:anchorId="14410CAA" wp14:editId="1E8FA170">
                <wp:simplePos x="0" y="0"/>
                <wp:positionH relativeFrom="column">
                  <wp:posOffset>6449060</wp:posOffset>
                </wp:positionH>
                <wp:positionV relativeFrom="paragraph">
                  <wp:posOffset>6696710</wp:posOffset>
                </wp:positionV>
                <wp:extent cx="321945" cy="114300"/>
                <wp:effectExtent l="0" t="0" r="20955" b="19050"/>
                <wp:wrapNone/>
                <wp:docPr id="784135979"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143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AA13DE6" id="Prostokąt 8" o:spid="_x0000_s1026" style="position:absolute;margin-left:507.8pt;margin-top:527.3pt;width:25.35pt;height:9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" strokeweight=".26mm"/>
            </w:pict>
          </mc:Fallback>
        </mc:AlternateContent>
      </w:r>
      <w:r w:rsidR="00094AC3" w:rsidRPr="0059088F">
        <w:rPr>
          <w:rFonts w:ascii="Arial Narrow" w:eastAsia="Calibri" w:hAnsi="Arial Narrow" w:cs="Arial Narrow"/>
          <w:b/>
          <w:noProof/>
          <w:sz w:val="20"/>
          <w:szCs w:val="20"/>
        </w:rPr>
        <w:drawing>
          <wp:inline distT="0" distB="0" distL="0" distR="0" wp14:anchorId="07310AB3" wp14:editId="7F7433AA">
            <wp:extent cx="342900" cy="1238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r w:rsidR="00094AC3" w:rsidRPr="0059088F">
        <w:rPr>
          <w:rFonts w:ascii="Arial Narrow" w:eastAsia="Calibri" w:hAnsi="Arial Narrow" w:cs="Arial Narrow"/>
          <w:b/>
          <w:sz w:val="20"/>
          <w:szCs w:val="20"/>
        </w:rPr>
        <w:t xml:space="preserve"> </w:t>
      </w:r>
    </w:p>
    <w:p w14:paraId="3296CAE6" w14:textId="044322A7" w:rsidR="00094AC3" w:rsidRPr="0059088F" w:rsidRDefault="000E0E1E" w:rsidP="00094AC3">
      <w:pPr>
        <w:suppressAutoHyphens/>
        <w:rPr>
          <w:rFonts w:ascii="Arial Narrow" w:eastAsia="Arial Narrow" w:hAnsi="Arial Narrow" w:cs="Arial Narrow"/>
          <w:b/>
          <w:sz w:val="20"/>
          <w:szCs w:val="20"/>
        </w:rPr>
      </w:pPr>
      <w:r w:rsidRPr="0059088F">
        <w:rPr>
          <w:rFonts w:ascii="Arial Narrow" w:eastAsia="Calibri" w:hAnsi="Arial Narrow" w:cs="Arial Narrow"/>
          <w:b/>
          <w:sz w:val="20"/>
          <w:szCs w:val="20"/>
        </w:rPr>
        <w:t>Karetka P (</w:t>
      </w:r>
      <w:r w:rsidR="00935575" w:rsidRPr="00935575">
        <w:rPr>
          <w:rFonts w:ascii="Arial Narrow" w:eastAsia="Calibri" w:hAnsi="Arial Narrow" w:cs="Arial Narrow"/>
          <w:b/>
          <w:sz w:val="20"/>
          <w:szCs w:val="20"/>
        </w:rPr>
        <w:t>kierowca + ratownik medyczny</w:t>
      </w:r>
      <w:r w:rsidRPr="0059088F">
        <w:rPr>
          <w:rFonts w:ascii="Arial Narrow" w:eastAsia="Calibri" w:hAnsi="Arial Narrow" w:cs="Arial Narrow"/>
          <w:b/>
          <w:sz w:val="20"/>
          <w:szCs w:val="20"/>
        </w:rPr>
        <w:t>) tj. bez lekarza</w:t>
      </w:r>
      <w:r w:rsidR="00094AC3" w:rsidRPr="0059088F">
        <w:rPr>
          <w:rFonts w:ascii="Arial Narrow" w:hAnsi="Arial Narrow"/>
          <w:noProof/>
          <w:sz w:val="20"/>
          <w:szCs w:val="20"/>
        </w:rPr>
        <mc:AlternateContent>
          <mc:Choice Requires="wps">
            <w:drawing>
              <wp:anchor distT="0" distB="0" distL="114300" distR="114300" simplePos="0" relativeHeight="251663360" behindDoc="0" locked="0" layoutInCell="1" allowOverlap="1" wp14:anchorId="27EEFB44" wp14:editId="162A38F2">
                <wp:simplePos x="0" y="0"/>
                <wp:positionH relativeFrom="column">
                  <wp:posOffset>6449060</wp:posOffset>
                </wp:positionH>
                <wp:positionV relativeFrom="paragraph">
                  <wp:posOffset>6696710</wp:posOffset>
                </wp:positionV>
                <wp:extent cx="321945" cy="114300"/>
                <wp:effectExtent l="0" t="0" r="20955" b="19050"/>
                <wp:wrapNone/>
                <wp:docPr id="8"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143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37639CC" id="Prostokąt 7" o:spid="_x0000_s1026" style="position:absolute;margin-left:507.8pt;margin-top:527.3pt;width:25.35pt;height:9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" strokeweight=".26mm"/>
            </w:pict>
          </mc:Fallback>
        </mc:AlternateContent>
      </w:r>
      <w:r w:rsidR="00094AC3" w:rsidRPr="0059088F">
        <w:rPr>
          <w:rFonts w:ascii="Arial Narrow" w:eastAsia="Arial Narrow" w:hAnsi="Arial Narrow" w:cs="Arial Narrow"/>
          <w:b/>
          <w:sz w:val="20"/>
          <w:szCs w:val="20"/>
        </w:rPr>
        <w:t xml:space="preserve">  </w:t>
      </w:r>
      <w:r w:rsidRPr="0059088F">
        <w:rPr>
          <w:rFonts w:ascii="Arial Narrow" w:eastAsia="Arial Narrow" w:hAnsi="Arial Narrow" w:cs="Arial Narrow"/>
          <w:b/>
          <w:sz w:val="20"/>
          <w:szCs w:val="20"/>
        </w:rPr>
        <w:t xml:space="preserve">  </w:t>
      </w:r>
      <w:r w:rsidR="00935575">
        <w:rPr>
          <w:rFonts w:ascii="Arial Narrow" w:eastAsia="Arial Narrow" w:hAnsi="Arial Narrow" w:cs="Arial Narrow"/>
          <w:b/>
          <w:sz w:val="20"/>
          <w:szCs w:val="20"/>
        </w:rPr>
        <w:tab/>
      </w:r>
      <w:r w:rsidR="00935575">
        <w:rPr>
          <w:rFonts w:ascii="Arial Narrow" w:eastAsia="Arial Narrow" w:hAnsi="Arial Narrow" w:cs="Arial Narrow"/>
          <w:b/>
          <w:sz w:val="20"/>
          <w:szCs w:val="20"/>
        </w:rPr>
        <w:tab/>
      </w:r>
      <w:r w:rsidR="00935575">
        <w:rPr>
          <w:rFonts w:ascii="Arial Narrow" w:eastAsia="Arial Narrow" w:hAnsi="Arial Narrow" w:cs="Arial Narrow"/>
          <w:b/>
          <w:sz w:val="20"/>
          <w:szCs w:val="20"/>
        </w:rPr>
        <w:tab/>
        <w:t xml:space="preserve">       </w:t>
      </w:r>
      <w:r w:rsidRPr="0059088F">
        <w:rPr>
          <w:rFonts w:ascii="Arial Narrow" w:eastAsia="Arial Narrow" w:hAnsi="Arial Narrow" w:cs="Arial Narrow"/>
          <w:b/>
          <w:sz w:val="20"/>
          <w:szCs w:val="20"/>
        </w:rPr>
        <w:t xml:space="preserve">   </w:t>
      </w:r>
      <w:r w:rsidR="00094AC3" w:rsidRPr="0059088F">
        <w:rPr>
          <w:rFonts w:ascii="Arial Narrow" w:eastAsia="Arial Narrow" w:hAnsi="Arial Narrow" w:cs="Arial Narrow"/>
          <w:b/>
          <w:sz w:val="20"/>
          <w:szCs w:val="20"/>
        </w:rPr>
        <w:t xml:space="preserve">    </w:t>
      </w:r>
      <w:r w:rsidR="00094AC3" w:rsidRPr="0059088F">
        <w:rPr>
          <w:rFonts w:ascii="Arial Narrow" w:eastAsia="Calibri" w:hAnsi="Arial Narrow" w:cs="Arial Narrow"/>
          <w:b/>
          <w:noProof/>
          <w:sz w:val="20"/>
          <w:szCs w:val="20"/>
        </w:rPr>
        <w:drawing>
          <wp:inline distT="0" distB="0" distL="0" distR="0" wp14:anchorId="6CD75C33" wp14:editId="1CF90AE3">
            <wp:extent cx="342900" cy="123825"/>
            <wp:effectExtent l="0" t="0" r="0" b="9525"/>
            <wp:docPr id="268835287" name="Obraz 268835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p w14:paraId="5DF2A814" w14:textId="54645973" w:rsidR="00094AC3" w:rsidRPr="0059088F" w:rsidRDefault="000E0E1E" w:rsidP="00094AC3">
      <w:pPr>
        <w:suppressAutoHyphens/>
        <w:rPr>
          <w:rFonts w:ascii="Arial Narrow" w:eastAsia="Arial Narrow" w:hAnsi="Arial Narrow" w:cs="Arial Narrow"/>
          <w:b/>
          <w:sz w:val="20"/>
          <w:szCs w:val="20"/>
        </w:rPr>
      </w:pPr>
      <w:r w:rsidRPr="0059088F">
        <w:rPr>
          <w:rFonts w:ascii="Arial Narrow" w:eastAsia="Calibri" w:hAnsi="Arial Narrow" w:cs="Arial Narrow"/>
          <w:b/>
          <w:sz w:val="20"/>
          <w:szCs w:val="20"/>
        </w:rPr>
        <w:t xml:space="preserve">Karetka T </w:t>
      </w:r>
      <w:r w:rsidR="00094AC3" w:rsidRPr="0059088F">
        <w:rPr>
          <w:rFonts w:ascii="Arial Narrow" w:eastAsia="Calibri" w:hAnsi="Arial Narrow" w:cs="Arial Narrow"/>
          <w:b/>
          <w:sz w:val="20"/>
          <w:szCs w:val="20"/>
        </w:rPr>
        <w:t>z  kierowcą</w:t>
      </w:r>
      <w:r w:rsidR="00C35D8F" w:rsidRPr="0059088F">
        <w:rPr>
          <w:rFonts w:ascii="Arial Narrow" w:eastAsia="Calibri" w:hAnsi="Arial Narrow" w:cs="Arial Narrow"/>
          <w:b/>
          <w:sz w:val="20"/>
          <w:szCs w:val="20"/>
        </w:rPr>
        <w:t xml:space="preserve"> i sanitariuszem lub kierowc</w:t>
      </w:r>
      <w:r w:rsidR="00BD75D9">
        <w:rPr>
          <w:rFonts w:ascii="Arial Narrow" w:eastAsia="Calibri" w:hAnsi="Arial Narrow" w:cs="Arial Narrow"/>
          <w:b/>
          <w:sz w:val="20"/>
          <w:szCs w:val="20"/>
        </w:rPr>
        <w:t>ą</w:t>
      </w:r>
      <w:r w:rsidR="00C35D8F" w:rsidRPr="0059088F">
        <w:rPr>
          <w:rFonts w:ascii="Arial Narrow" w:eastAsia="Calibri" w:hAnsi="Arial Narrow" w:cs="Arial Narrow"/>
          <w:b/>
          <w:sz w:val="20"/>
          <w:szCs w:val="20"/>
        </w:rPr>
        <w:t xml:space="preserve">      </w:t>
      </w:r>
      <w:r w:rsidR="00935575">
        <w:rPr>
          <w:rFonts w:ascii="Arial Narrow" w:eastAsia="Calibri" w:hAnsi="Arial Narrow" w:cs="Arial Narrow"/>
          <w:b/>
          <w:sz w:val="20"/>
          <w:szCs w:val="20"/>
        </w:rPr>
        <w:t xml:space="preserve">                                                      </w:t>
      </w:r>
      <w:r w:rsidR="00C35D8F" w:rsidRPr="0059088F">
        <w:rPr>
          <w:rFonts w:ascii="Arial Narrow" w:eastAsia="Calibri" w:hAnsi="Arial Narrow" w:cs="Arial Narrow"/>
          <w:b/>
          <w:sz w:val="20"/>
          <w:szCs w:val="20"/>
        </w:rPr>
        <w:t xml:space="preserve">       </w:t>
      </w:r>
      <w:r w:rsidR="00094AC3" w:rsidRPr="0059088F">
        <w:rPr>
          <w:rFonts w:ascii="Arial Narrow" w:eastAsia="Arial Narrow" w:hAnsi="Arial Narrow" w:cs="Arial Narrow"/>
          <w:b/>
          <w:sz w:val="20"/>
          <w:szCs w:val="20"/>
        </w:rPr>
        <w:t xml:space="preserve"> </w:t>
      </w:r>
      <w:r w:rsidR="00094AC3" w:rsidRPr="0059088F">
        <w:rPr>
          <w:rFonts w:ascii="Arial Narrow" w:eastAsia="Calibri" w:hAnsi="Arial Narrow" w:cs="Arial Narrow"/>
          <w:b/>
          <w:noProof/>
          <w:sz w:val="20"/>
          <w:szCs w:val="20"/>
        </w:rPr>
        <w:drawing>
          <wp:inline distT="0" distB="0" distL="0" distR="0" wp14:anchorId="192371C5" wp14:editId="7FD05B18">
            <wp:extent cx="342900" cy="1238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p>
    <w:p w14:paraId="4126EEE4" w14:textId="77777777" w:rsidR="00094AC3" w:rsidRPr="0059088F" w:rsidRDefault="00094AC3" w:rsidP="00094AC3">
      <w:pPr>
        <w:suppressAutoHyphens/>
        <w:rPr>
          <w:rFonts w:ascii="Arial Narrow" w:eastAsia="Calibri" w:hAnsi="Arial Narrow" w:cs="Arial Narrow"/>
          <w:sz w:val="20"/>
          <w:szCs w:val="20"/>
        </w:rPr>
      </w:pPr>
    </w:p>
    <w:p w14:paraId="0DA782B0" w14:textId="38EC8E6A" w:rsidR="00094AC3" w:rsidRPr="0059088F" w:rsidRDefault="00094AC3" w:rsidP="00094AC3">
      <w:pPr>
        <w:suppressAutoHyphens/>
        <w:rPr>
          <w:rFonts w:ascii="Arial Narrow" w:hAnsi="Arial Narrow"/>
          <w:sz w:val="20"/>
          <w:szCs w:val="20"/>
          <w:lang w:eastAsia="zh-CN"/>
        </w:rPr>
      </w:pPr>
      <w:r w:rsidRPr="0059088F">
        <w:rPr>
          <w:rFonts w:ascii="Arial Narrow" w:eastAsia="Calibri" w:hAnsi="Arial Narrow" w:cs="Arial Narrow"/>
          <w:sz w:val="20"/>
          <w:szCs w:val="20"/>
        </w:rPr>
        <w:t>W przypadku konsultacji dodatkowo: imię i nazwisko lekarza konsultanta ………………………………………………………………………….</w:t>
      </w:r>
      <w:r w:rsidR="00973F9A">
        <w:rPr>
          <w:rFonts w:ascii="Arial Narrow" w:eastAsia="Calibri" w:hAnsi="Arial Narrow" w:cs="Arial Narrow"/>
          <w:sz w:val="20"/>
          <w:szCs w:val="20"/>
        </w:rPr>
        <w:t>.</w:t>
      </w:r>
    </w:p>
    <w:p w14:paraId="6E4D55F4" w14:textId="77777777" w:rsidR="00094AC3" w:rsidRPr="0059088F" w:rsidRDefault="00094AC3" w:rsidP="00094AC3">
      <w:pPr>
        <w:suppressAutoHyphens/>
        <w:rPr>
          <w:rFonts w:ascii="Arial Narrow" w:eastAsia="Calibri" w:hAnsi="Arial Narrow" w:cs="Arial Narrow"/>
          <w:sz w:val="20"/>
          <w:szCs w:val="20"/>
        </w:rPr>
      </w:pPr>
      <w:r w:rsidRPr="0059088F">
        <w:rPr>
          <w:rFonts w:ascii="Arial Narrow" w:eastAsia="Calibri" w:hAnsi="Arial Narrow" w:cs="Arial Narrow"/>
          <w:sz w:val="20"/>
          <w:szCs w:val="20"/>
        </w:rPr>
        <w:tab/>
      </w:r>
      <w:r w:rsidRPr="0059088F">
        <w:rPr>
          <w:rFonts w:ascii="Arial Narrow" w:eastAsia="Calibri" w:hAnsi="Arial Narrow" w:cs="Arial Narrow"/>
          <w:sz w:val="20"/>
          <w:szCs w:val="20"/>
        </w:rPr>
        <w:tab/>
      </w:r>
      <w:r w:rsidRPr="0059088F">
        <w:rPr>
          <w:rFonts w:ascii="Arial Narrow" w:eastAsia="Calibri" w:hAnsi="Arial Narrow" w:cs="Arial Narrow"/>
          <w:sz w:val="20"/>
          <w:szCs w:val="20"/>
        </w:rPr>
        <w:tab/>
      </w:r>
      <w:r w:rsidRPr="0059088F">
        <w:rPr>
          <w:rFonts w:ascii="Arial Narrow" w:eastAsia="Calibri" w:hAnsi="Arial Narrow" w:cs="Arial Narrow"/>
          <w:sz w:val="20"/>
          <w:szCs w:val="20"/>
        </w:rPr>
        <w:tab/>
        <w:t xml:space="preserve">                     </w:t>
      </w:r>
    </w:p>
    <w:p w14:paraId="27E75E70" w14:textId="04F20746" w:rsidR="00094AC3" w:rsidRPr="0059088F" w:rsidRDefault="00094AC3" w:rsidP="00094AC3">
      <w:pPr>
        <w:suppressAutoHyphens/>
        <w:ind w:left="3828"/>
        <w:rPr>
          <w:rFonts w:ascii="Arial Narrow" w:hAnsi="Arial Narrow"/>
          <w:sz w:val="20"/>
          <w:szCs w:val="20"/>
          <w:lang w:eastAsia="zh-CN"/>
        </w:rPr>
      </w:pPr>
      <w:r w:rsidRPr="0059088F">
        <w:rPr>
          <w:rFonts w:ascii="Arial Narrow" w:eastAsia="Calibri" w:hAnsi="Arial Narrow" w:cs="Arial Narrow"/>
          <w:sz w:val="20"/>
          <w:szCs w:val="20"/>
        </w:rPr>
        <w:t>Tel. kontaktowy …………………………………………………………………………</w:t>
      </w:r>
      <w:r w:rsidR="00803C56">
        <w:rPr>
          <w:rFonts w:ascii="Arial Narrow" w:eastAsia="Calibri" w:hAnsi="Arial Narrow" w:cs="Arial Narrow"/>
          <w:sz w:val="20"/>
          <w:szCs w:val="20"/>
        </w:rPr>
        <w:t>……..</w:t>
      </w:r>
    </w:p>
    <w:p w14:paraId="721EBEA2" w14:textId="77777777" w:rsidR="00094AC3" w:rsidRPr="0059088F" w:rsidRDefault="00094AC3" w:rsidP="00094AC3">
      <w:pPr>
        <w:suppressAutoHyphens/>
        <w:rPr>
          <w:rFonts w:ascii="Arial Narrow" w:eastAsia="Calibri" w:hAnsi="Arial Narrow" w:cs="Arial Narrow"/>
          <w:sz w:val="20"/>
          <w:szCs w:val="20"/>
        </w:rPr>
      </w:pPr>
    </w:p>
    <w:p w14:paraId="208445CA" w14:textId="77777777" w:rsidR="00094AC3" w:rsidRPr="0059088F" w:rsidRDefault="00094AC3" w:rsidP="00094AC3">
      <w:pPr>
        <w:suppressAutoHyphens/>
        <w:rPr>
          <w:rFonts w:ascii="Arial Narrow" w:eastAsia="Calibri" w:hAnsi="Arial Narrow" w:cs="Arial Narrow"/>
          <w:sz w:val="20"/>
          <w:szCs w:val="20"/>
        </w:rPr>
      </w:pPr>
      <w:r w:rsidRPr="0059088F">
        <w:rPr>
          <w:rFonts w:ascii="Arial Narrow" w:eastAsia="Calibri" w:hAnsi="Arial Narrow" w:cs="Arial Narrow"/>
          <w:b/>
          <w:bCs/>
          <w:sz w:val="20"/>
          <w:szCs w:val="20"/>
        </w:rPr>
        <w:t>Miejsce docelowe transportu</w:t>
      </w:r>
      <w:r w:rsidRPr="0059088F">
        <w:rPr>
          <w:rFonts w:ascii="Arial Narrow" w:eastAsia="Calibri" w:hAnsi="Arial Narrow" w:cs="Arial Narrow"/>
          <w:sz w:val="20"/>
          <w:szCs w:val="20"/>
        </w:rPr>
        <w:t xml:space="preserve"> …………………………………………………………………………………………………………………………….</w:t>
      </w:r>
    </w:p>
    <w:p w14:paraId="0D761075" w14:textId="77777777" w:rsidR="00094AC3" w:rsidRPr="00973F9A" w:rsidRDefault="00094AC3" w:rsidP="00094AC3">
      <w:pPr>
        <w:suppressAutoHyphens/>
        <w:rPr>
          <w:rFonts w:ascii="Arial Narrow" w:eastAsia="Calibri" w:hAnsi="Arial Narrow" w:cs="Arial Narrow"/>
          <w:sz w:val="16"/>
          <w:szCs w:val="16"/>
        </w:rPr>
      </w:pPr>
    </w:p>
    <w:p w14:paraId="05620338" w14:textId="77777777" w:rsidR="00094AC3" w:rsidRPr="0059088F" w:rsidRDefault="00094AC3" w:rsidP="00094AC3">
      <w:pPr>
        <w:suppressAutoHyphens/>
        <w:spacing w:after="200" w:line="276" w:lineRule="auto"/>
        <w:rPr>
          <w:rFonts w:ascii="Arial Narrow" w:hAnsi="Arial Narrow"/>
          <w:sz w:val="20"/>
          <w:szCs w:val="20"/>
          <w:lang w:eastAsia="zh-CN"/>
        </w:rPr>
      </w:pPr>
      <w:r w:rsidRPr="0059088F">
        <w:rPr>
          <w:rFonts w:ascii="Arial Narrow" w:eastAsia="Calibri" w:hAnsi="Arial Narrow" w:cs="Arial Narrow"/>
          <w:sz w:val="20"/>
          <w:szCs w:val="20"/>
        </w:rPr>
        <w:t>Uwagi: ………………………………………………………………………………………………………………………………………………………....</w:t>
      </w:r>
    </w:p>
    <w:p w14:paraId="1C221CFD" w14:textId="77777777" w:rsidR="00094AC3" w:rsidRPr="00803C56" w:rsidRDefault="00094AC3" w:rsidP="00094AC3">
      <w:pPr>
        <w:suppressAutoHyphens/>
        <w:spacing w:after="200" w:line="276" w:lineRule="auto"/>
        <w:ind w:left="4956"/>
        <w:rPr>
          <w:rFonts w:ascii="Arial Narrow" w:eastAsia="Calibri" w:hAnsi="Arial Narrow" w:cs="Arial Narrow"/>
          <w:sz w:val="10"/>
          <w:szCs w:val="10"/>
        </w:rPr>
      </w:pPr>
    </w:p>
    <w:p w14:paraId="63BEDEBD" w14:textId="77777777" w:rsidR="00094AC3" w:rsidRPr="00973F9A" w:rsidRDefault="00094AC3" w:rsidP="00094AC3">
      <w:pPr>
        <w:suppressAutoHyphens/>
        <w:spacing w:after="200" w:line="276" w:lineRule="auto"/>
        <w:ind w:left="4956"/>
        <w:rPr>
          <w:rFonts w:ascii="Arial Narrow" w:hAnsi="Arial Narrow"/>
          <w:sz w:val="16"/>
          <w:szCs w:val="16"/>
          <w:lang w:eastAsia="zh-CN"/>
        </w:rPr>
      </w:pPr>
      <w:r w:rsidRPr="0059088F">
        <w:rPr>
          <w:rFonts w:ascii="Arial Narrow" w:eastAsia="Calibri" w:hAnsi="Arial Narrow" w:cs="Arial Narrow"/>
          <w:sz w:val="20"/>
          <w:szCs w:val="20"/>
        </w:rPr>
        <w:t>…………………………………………</w:t>
      </w:r>
      <w:r w:rsidRPr="0059088F">
        <w:rPr>
          <w:rFonts w:ascii="Arial Narrow" w:eastAsia="Calibri" w:hAnsi="Arial Narrow" w:cs="Arial Narrow"/>
          <w:sz w:val="20"/>
          <w:szCs w:val="20"/>
        </w:rPr>
        <w:br/>
        <w:t xml:space="preserve">         </w:t>
      </w:r>
      <w:r w:rsidRPr="00973F9A">
        <w:rPr>
          <w:rFonts w:ascii="Arial Narrow" w:eastAsia="Calibri" w:hAnsi="Arial Narrow" w:cs="Arial Narrow"/>
          <w:sz w:val="16"/>
          <w:szCs w:val="16"/>
        </w:rPr>
        <w:t>pieczątka i podpis lekarza</w:t>
      </w:r>
    </w:p>
    <w:p w14:paraId="2C73E7C8" w14:textId="77777777" w:rsidR="00094AC3" w:rsidRPr="0059088F" w:rsidRDefault="00094AC3" w:rsidP="00094AC3">
      <w:pPr>
        <w:suppressAutoHyphens/>
        <w:spacing w:after="200" w:line="276" w:lineRule="auto"/>
        <w:rPr>
          <w:rFonts w:ascii="Arial Narrow" w:eastAsia="Calibri" w:hAnsi="Arial Narrow" w:cs="Arial Narrow"/>
          <w:b/>
          <w:sz w:val="20"/>
          <w:szCs w:val="20"/>
        </w:rPr>
      </w:pPr>
      <w:r w:rsidRPr="0059088F">
        <w:rPr>
          <w:rFonts w:ascii="Arial Narrow" w:eastAsia="Calibri" w:hAnsi="Arial Narrow" w:cs="Arial Narrow"/>
          <w:b/>
          <w:sz w:val="20"/>
          <w:szCs w:val="20"/>
        </w:rPr>
        <w:t xml:space="preserve">Data, godzina i podpis </w:t>
      </w:r>
      <w:r w:rsidRPr="0059088F">
        <w:rPr>
          <w:rFonts w:ascii="Arial Narrow" w:eastAsia="Calibri" w:hAnsi="Arial Narrow" w:cs="Arial Narrow"/>
          <w:b/>
          <w:sz w:val="20"/>
          <w:szCs w:val="20"/>
          <w:u w:val="single"/>
        </w:rPr>
        <w:t xml:space="preserve">zgłoszenia </w:t>
      </w:r>
      <w:r w:rsidRPr="0059088F">
        <w:rPr>
          <w:rFonts w:ascii="Arial Narrow" w:eastAsia="Calibri" w:hAnsi="Arial Narrow" w:cs="Arial Narrow"/>
          <w:b/>
          <w:sz w:val="20"/>
          <w:szCs w:val="20"/>
        </w:rPr>
        <w:t>transportu firmie zewnętrznej……………………………………………………………………………………..……………………………………………………………</w:t>
      </w:r>
    </w:p>
    <w:p w14:paraId="22CACC53" w14:textId="77777777" w:rsidR="00094AC3" w:rsidRPr="0059088F" w:rsidRDefault="00094AC3" w:rsidP="00094AC3">
      <w:pPr>
        <w:suppressAutoHyphens/>
        <w:spacing w:after="200" w:line="276" w:lineRule="auto"/>
        <w:rPr>
          <w:rFonts w:ascii="Arial Narrow" w:eastAsia="Calibri" w:hAnsi="Arial Narrow" w:cs="Arial Narrow"/>
          <w:b/>
          <w:sz w:val="20"/>
          <w:szCs w:val="20"/>
        </w:rPr>
      </w:pPr>
      <w:r w:rsidRPr="0059088F">
        <w:rPr>
          <w:rFonts w:ascii="Arial Narrow" w:eastAsia="Calibri" w:hAnsi="Arial Narrow" w:cs="Arial Narrow"/>
          <w:b/>
          <w:sz w:val="20"/>
          <w:szCs w:val="20"/>
        </w:rPr>
        <w:t xml:space="preserve">Data, godzina i podpis </w:t>
      </w:r>
      <w:r w:rsidRPr="0059088F">
        <w:rPr>
          <w:rFonts w:ascii="Arial Narrow" w:eastAsia="Calibri" w:hAnsi="Arial Narrow" w:cs="Arial Narrow"/>
          <w:b/>
          <w:sz w:val="20"/>
          <w:szCs w:val="20"/>
          <w:u w:val="single"/>
        </w:rPr>
        <w:t>odbioru</w:t>
      </w:r>
      <w:r w:rsidRPr="0059088F">
        <w:rPr>
          <w:rFonts w:ascii="Arial Narrow" w:eastAsia="Calibri" w:hAnsi="Arial Narrow" w:cs="Arial Narrow"/>
          <w:b/>
          <w:sz w:val="20"/>
          <w:szCs w:val="20"/>
        </w:rPr>
        <w:t xml:space="preserve"> pacjenta przez firmę zewnętrzną………………………………………………………………………………………………………………………………………………….</w:t>
      </w:r>
    </w:p>
    <w:p w14:paraId="7B51CBDF" w14:textId="1BB69658" w:rsidR="000E0E1E" w:rsidRPr="0059088F" w:rsidRDefault="00094AC3" w:rsidP="00973F9A">
      <w:pPr>
        <w:rPr>
          <w:rFonts w:ascii="Arial Narrow" w:eastAsia="Calibri" w:hAnsi="Arial Narrow" w:cs="Arial Narrow"/>
          <w:b/>
          <w:sz w:val="20"/>
          <w:szCs w:val="20"/>
        </w:rPr>
      </w:pPr>
      <w:r w:rsidRPr="0059088F">
        <w:rPr>
          <w:rFonts w:ascii="Arial Narrow" w:eastAsia="Calibri" w:hAnsi="Arial Narrow" w:cs="Arial Narrow"/>
          <w:b/>
          <w:sz w:val="20"/>
          <w:szCs w:val="20"/>
        </w:rPr>
        <w:t>(Przy transportach z Lekarzem odbiór pacjenta potwierdza Lekarz zespołu, adekwatnie z Ratownikiem – Ratownik, z Sanitariuszem – Sanitariusz</w:t>
      </w:r>
      <w:r w:rsidR="00C35D8F" w:rsidRPr="0059088F">
        <w:rPr>
          <w:rFonts w:ascii="Arial Narrow" w:eastAsia="Calibri" w:hAnsi="Arial Narrow" w:cs="Arial Narrow"/>
          <w:b/>
          <w:sz w:val="20"/>
          <w:szCs w:val="20"/>
        </w:rPr>
        <w:t>, z kierowcą i sanitariuszem – sanitariusz, z kierowcą – ratownikiem medycznym - kierowca</w:t>
      </w:r>
      <w:r w:rsidRPr="0059088F">
        <w:rPr>
          <w:rFonts w:ascii="Arial Narrow" w:eastAsia="Calibri" w:hAnsi="Arial Narrow" w:cs="Arial Narrow"/>
          <w:b/>
          <w:sz w:val="20"/>
          <w:szCs w:val="20"/>
        </w:rPr>
        <w:t>)</w:t>
      </w:r>
      <w:r w:rsidR="000E0E1E" w:rsidRPr="0059088F">
        <w:rPr>
          <w:rFonts w:ascii="Arial Narrow" w:eastAsia="Calibri" w:hAnsi="Arial Narrow" w:cs="Arial Narrow"/>
          <w:b/>
          <w:sz w:val="20"/>
          <w:szCs w:val="20"/>
        </w:rPr>
        <w:t xml:space="preserve"> </w:t>
      </w:r>
      <w:r w:rsidR="000E0E1E" w:rsidRPr="0059088F">
        <w:rPr>
          <w:rFonts w:ascii="Arial Narrow" w:eastAsia="Calibri" w:hAnsi="Arial Narrow" w:cs="Arial Narrow"/>
          <w:b/>
          <w:sz w:val="20"/>
          <w:szCs w:val="20"/>
        </w:rPr>
        <w:br w:type="page"/>
      </w:r>
    </w:p>
    <w:p w14:paraId="710912CC" w14:textId="77777777" w:rsidR="000E0E1E" w:rsidRPr="0059088F" w:rsidRDefault="000E0E1E" w:rsidP="000E0E1E">
      <w:pPr>
        <w:suppressAutoHyphens/>
        <w:jc w:val="right"/>
        <w:rPr>
          <w:rFonts w:ascii="Arial Narrow" w:hAnsi="Arial Narrow"/>
          <w:sz w:val="20"/>
          <w:szCs w:val="20"/>
          <w:lang w:eastAsia="zh-CN"/>
        </w:rPr>
      </w:pPr>
      <w:r w:rsidRPr="0059088F">
        <w:rPr>
          <w:rFonts w:ascii="Arial Narrow" w:eastAsia="Calibri" w:hAnsi="Arial Narrow" w:cs="Arial Narrow"/>
          <w:sz w:val="20"/>
          <w:szCs w:val="20"/>
        </w:rPr>
        <w:tab/>
        <w:t xml:space="preserve"> Łódź, dn. ………………………. r.</w:t>
      </w:r>
    </w:p>
    <w:p w14:paraId="501C30BD" w14:textId="77777777" w:rsidR="000E0E1E" w:rsidRPr="0059088F" w:rsidRDefault="000E0E1E" w:rsidP="000E0E1E">
      <w:pPr>
        <w:suppressAutoHyphens/>
        <w:spacing w:after="200" w:line="276" w:lineRule="auto"/>
        <w:jc w:val="center"/>
        <w:rPr>
          <w:rFonts w:ascii="Arial Narrow" w:eastAsia="Calibri" w:hAnsi="Arial Narrow" w:cs="Arial Narrow"/>
          <w:b/>
          <w:sz w:val="20"/>
          <w:szCs w:val="20"/>
        </w:rPr>
      </w:pPr>
    </w:p>
    <w:p w14:paraId="1E172AAE" w14:textId="3FFD4A3B" w:rsidR="000E0E1E" w:rsidRPr="0059088F" w:rsidRDefault="000E0E1E" w:rsidP="00734AE9">
      <w:pPr>
        <w:suppressAutoHyphens/>
        <w:spacing w:before="120" w:after="120" w:line="276" w:lineRule="auto"/>
        <w:rPr>
          <w:rFonts w:ascii="Arial Narrow" w:hAnsi="Arial Narrow"/>
          <w:sz w:val="20"/>
          <w:szCs w:val="20"/>
          <w:lang w:eastAsia="zh-CN"/>
        </w:rPr>
      </w:pPr>
      <w:r w:rsidRPr="0059088F">
        <w:rPr>
          <w:rFonts w:ascii="Arial Narrow" w:eastAsia="Calibri" w:hAnsi="Arial Narrow" w:cs="Arial Narrow"/>
          <w:sz w:val="20"/>
          <w:szCs w:val="20"/>
        </w:rPr>
        <w:t>Imię i nazwisko pacjenta: ……</w:t>
      </w:r>
      <w:r w:rsidR="00803C56">
        <w:rPr>
          <w:rFonts w:ascii="Arial Narrow" w:eastAsia="Calibri" w:hAnsi="Arial Narrow" w:cs="Arial Narrow"/>
          <w:sz w:val="20"/>
          <w:szCs w:val="20"/>
        </w:rPr>
        <w:t>…</w:t>
      </w:r>
      <w:r w:rsidRPr="0059088F">
        <w:rPr>
          <w:rFonts w:ascii="Arial Narrow" w:eastAsia="Calibri" w:hAnsi="Arial Narrow" w:cs="Arial Narrow"/>
          <w:sz w:val="20"/>
          <w:szCs w:val="20"/>
        </w:rPr>
        <w:t>………………………………………………………………………………………………..………</w:t>
      </w:r>
      <w:r w:rsidR="00734AE9" w:rsidRPr="0059088F">
        <w:rPr>
          <w:rFonts w:ascii="Arial Narrow" w:eastAsia="Calibri" w:hAnsi="Arial Narrow" w:cs="Arial Narrow"/>
          <w:sz w:val="20"/>
          <w:szCs w:val="20"/>
        </w:rPr>
        <w:t>……………………</w:t>
      </w:r>
    </w:p>
    <w:p w14:paraId="79CD0F0D" w14:textId="1395931D" w:rsidR="000E0E1E" w:rsidRPr="0059088F" w:rsidRDefault="000E0E1E" w:rsidP="00734AE9">
      <w:pPr>
        <w:suppressAutoHyphens/>
        <w:spacing w:before="120" w:after="120" w:line="276" w:lineRule="auto"/>
        <w:rPr>
          <w:rFonts w:ascii="Arial Narrow" w:hAnsi="Arial Narrow"/>
          <w:sz w:val="20"/>
          <w:szCs w:val="20"/>
          <w:lang w:eastAsia="zh-CN"/>
        </w:rPr>
      </w:pPr>
      <w:r w:rsidRPr="0059088F">
        <w:rPr>
          <w:rFonts w:ascii="Arial Narrow" w:eastAsia="Calibri" w:hAnsi="Arial Narrow" w:cs="Arial Narrow"/>
          <w:sz w:val="20"/>
          <w:szCs w:val="20"/>
        </w:rPr>
        <w:t>PESEL: ……………………………………………………………….……………………………………………………………............</w:t>
      </w:r>
      <w:r w:rsidR="00734AE9" w:rsidRPr="0059088F">
        <w:rPr>
          <w:rFonts w:ascii="Arial Narrow" w:eastAsia="Calibri" w:hAnsi="Arial Narrow" w:cs="Arial Narrow"/>
          <w:sz w:val="20"/>
          <w:szCs w:val="20"/>
        </w:rPr>
        <w:t>...........................</w:t>
      </w:r>
    </w:p>
    <w:p w14:paraId="4AC76E9E" w14:textId="3ED998D3" w:rsidR="000E0E1E" w:rsidRPr="0059088F" w:rsidRDefault="00734AE9" w:rsidP="00734AE9">
      <w:pPr>
        <w:suppressAutoHyphens/>
        <w:spacing w:before="120" w:after="120" w:line="276" w:lineRule="auto"/>
        <w:rPr>
          <w:rFonts w:ascii="Arial Narrow" w:eastAsia="Calibri" w:hAnsi="Arial Narrow" w:cs="Arial Narrow"/>
          <w:sz w:val="20"/>
          <w:szCs w:val="20"/>
        </w:rPr>
      </w:pPr>
      <w:r w:rsidRPr="0059088F">
        <w:rPr>
          <w:rFonts w:ascii="Arial Narrow" w:eastAsia="Calibri" w:hAnsi="Arial Narrow" w:cs="Arial Narrow"/>
          <w:sz w:val="20"/>
          <w:szCs w:val="20"/>
        </w:rPr>
        <w:t>Hospitalizacja w klinice/oddziale</w:t>
      </w:r>
      <w:r w:rsidR="000E0E1E" w:rsidRPr="0059088F">
        <w:rPr>
          <w:rFonts w:ascii="Arial Narrow" w:eastAsia="Calibri" w:hAnsi="Arial Narrow" w:cs="Arial Narrow"/>
          <w:sz w:val="20"/>
          <w:szCs w:val="20"/>
        </w:rPr>
        <w:t>: ………………………………………………………………………………………………………..……………</w:t>
      </w:r>
      <w:r w:rsidRPr="0059088F">
        <w:rPr>
          <w:rFonts w:ascii="Arial Narrow" w:eastAsia="Calibri" w:hAnsi="Arial Narrow" w:cs="Arial Narrow"/>
          <w:sz w:val="20"/>
          <w:szCs w:val="20"/>
        </w:rPr>
        <w:t>……..</w:t>
      </w:r>
    </w:p>
    <w:p w14:paraId="67616824" w14:textId="48664BAC" w:rsidR="000E0E1E" w:rsidRPr="0059088F" w:rsidRDefault="000E0E1E" w:rsidP="00734AE9">
      <w:pPr>
        <w:suppressAutoHyphens/>
        <w:spacing w:before="120" w:after="120" w:line="276" w:lineRule="auto"/>
        <w:rPr>
          <w:rFonts w:ascii="Arial Narrow" w:eastAsia="Calibri" w:hAnsi="Arial Narrow" w:cs="Arial Narrow"/>
          <w:sz w:val="20"/>
          <w:szCs w:val="20"/>
        </w:rPr>
      </w:pPr>
      <w:r w:rsidRPr="0059088F">
        <w:rPr>
          <w:rFonts w:ascii="Arial Narrow" w:eastAsia="Calibri" w:hAnsi="Arial Narrow" w:cs="Arial Narrow"/>
          <w:sz w:val="20"/>
          <w:szCs w:val="20"/>
        </w:rPr>
        <w:t>Rozpoznanie: ……………………………………………………………………………………………..………………………………</w:t>
      </w:r>
      <w:r w:rsidR="00734AE9" w:rsidRPr="0059088F">
        <w:rPr>
          <w:rFonts w:ascii="Arial Narrow" w:eastAsia="Calibri" w:hAnsi="Arial Narrow" w:cs="Arial Narrow"/>
          <w:sz w:val="20"/>
          <w:szCs w:val="20"/>
        </w:rPr>
        <w:t>…………………..</w:t>
      </w:r>
      <w:r w:rsidRPr="0059088F">
        <w:rPr>
          <w:rFonts w:ascii="Arial Narrow" w:eastAsia="Calibri" w:hAnsi="Arial Narrow" w:cs="Arial Narrow"/>
          <w:sz w:val="20"/>
          <w:szCs w:val="20"/>
        </w:rPr>
        <w:t>.</w:t>
      </w:r>
      <w:r w:rsidR="00734AE9" w:rsidRPr="0059088F">
        <w:rPr>
          <w:rFonts w:ascii="Arial Narrow" w:eastAsia="Calibri" w:hAnsi="Arial Narrow" w:cs="Arial Narrow"/>
          <w:sz w:val="20"/>
          <w:szCs w:val="20"/>
        </w:rPr>
        <w:t>.</w:t>
      </w:r>
    </w:p>
    <w:p w14:paraId="576EC731" w14:textId="09B6F249" w:rsidR="000E0E1E" w:rsidRPr="0059088F" w:rsidRDefault="000E0E1E" w:rsidP="00734AE9">
      <w:pPr>
        <w:suppressAutoHyphens/>
        <w:spacing w:before="120" w:after="120" w:line="276" w:lineRule="auto"/>
        <w:rPr>
          <w:rFonts w:ascii="Arial Narrow" w:eastAsia="Calibri" w:hAnsi="Arial Narrow" w:cs="Arial Narrow"/>
          <w:sz w:val="20"/>
          <w:szCs w:val="20"/>
        </w:rPr>
      </w:pPr>
      <w:r w:rsidRPr="0059088F">
        <w:rPr>
          <w:rFonts w:ascii="Arial Narrow" w:eastAsia="Calibri" w:hAnsi="Arial Narrow" w:cs="Arial Narrow"/>
          <w:sz w:val="20"/>
          <w:szCs w:val="20"/>
        </w:rPr>
        <w:t>Stan pacjenta : …………………………………………………………………………………………………………………………….</w:t>
      </w:r>
      <w:r w:rsidR="00734AE9" w:rsidRPr="0059088F">
        <w:rPr>
          <w:rFonts w:ascii="Arial Narrow" w:eastAsia="Calibri" w:hAnsi="Arial Narrow" w:cs="Arial Narrow"/>
          <w:sz w:val="20"/>
          <w:szCs w:val="20"/>
        </w:rPr>
        <w:t>.…………………..</w:t>
      </w:r>
    </w:p>
    <w:p w14:paraId="623F041C" w14:textId="44E19357" w:rsidR="00734AE9" w:rsidRPr="0059088F" w:rsidRDefault="00734AE9" w:rsidP="00734AE9">
      <w:pPr>
        <w:suppressAutoHyphens/>
        <w:spacing w:before="120" w:after="120" w:line="276" w:lineRule="auto"/>
        <w:rPr>
          <w:rFonts w:ascii="Arial Narrow" w:eastAsia="Calibri" w:hAnsi="Arial Narrow" w:cs="Arial Narrow"/>
          <w:sz w:val="20"/>
          <w:szCs w:val="20"/>
        </w:rPr>
      </w:pPr>
      <w:r w:rsidRPr="0059088F">
        <w:rPr>
          <w:rFonts w:ascii="Arial Narrow" w:eastAsia="Calibri" w:hAnsi="Arial Narrow" w:cs="Arial Narrow"/>
          <w:sz w:val="20"/>
          <w:szCs w:val="20"/>
        </w:rPr>
        <w:t xml:space="preserve">Waga pacjenta : </w:t>
      </w:r>
      <w:r w:rsidR="00803C56">
        <w:rPr>
          <w:rFonts w:ascii="Arial Narrow" w:eastAsia="Calibri" w:hAnsi="Arial Narrow" w:cs="Arial Narrow"/>
          <w:sz w:val="20"/>
          <w:szCs w:val="20"/>
        </w:rPr>
        <w:t>…</w:t>
      </w:r>
      <w:r w:rsidRPr="0059088F">
        <w:rPr>
          <w:rFonts w:ascii="Arial Narrow" w:eastAsia="Calibri" w:hAnsi="Arial Narrow" w:cs="Arial Narrow"/>
          <w:sz w:val="20"/>
          <w:szCs w:val="20"/>
        </w:rPr>
        <w:t>……………………………………………………………………………………………………………………………………………..</w:t>
      </w:r>
    </w:p>
    <w:p w14:paraId="3A9BD78B" w14:textId="53137F29" w:rsidR="00734AE9" w:rsidRPr="0059088F" w:rsidRDefault="00734AE9" w:rsidP="00734AE9">
      <w:pPr>
        <w:suppressAutoHyphens/>
        <w:spacing w:before="120" w:after="120" w:line="276" w:lineRule="auto"/>
        <w:rPr>
          <w:rFonts w:ascii="Arial Narrow" w:eastAsia="Calibri" w:hAnsi="Arial Narrow" w:cs="Arial Narrow"/>
          <w:sz w:val="20"/>
          <w:szCs w:val="20"/>
        </w:rPr>
      </w:pPr>
      <w:r w:rsidRPr="0059088F">
        <w:rPr>
          <w:rFonts w:ascii="Arial Narrow" w:eastAsia="Calibri" w:hAnsi="Arial Narrow" w:cs="Arial Narrow"/>
          <w:sz w:val="20"/>
          <w:szCs w:val="20"/>
        </w:rPr>
        <w:t>Miejsce docelowe transportu : ………………………………………………………………………………………………………………………………..</w:t>
      </w:r>
    </w:p>
    <w:p w14:paraId="1F977490" w14:textId="2A4A5C9A" w:rsidR="009443ED" w:rsidRPr="0059088F" w:rsidRDefault="009443ED">
      <w:pPr>
        <w:spacing w:after="160" w:line="259" w:lineRule="auto"/>
        <w:rPr>
          <w:rFonts w:ascii="Arial Narrow" w:eastAsia="Calibri" w:hAnsi="Arial Narrow" w:cs="Arial Narrow"/>
          <w:b/>
          <w:sz w:val="20"/>
          <w:szCs w:val="20"/>
        </w:rPr>
      </w:pPr>
    </w:p>
    <w:p w14:paraId="2209527A" w14:textId="098680AC" w:rsidR="000E0E1E" w:rsidRPr="0059088F" w:rsidRDefault="00734AE9" w:rsidP="00734AE9">
      <w:pPr>
        <w:spacing w:after="160" w:line="259" w:lineRule="auto"/>
        <w:jc w:val="center"/>
        <w:rPr>
          <w:rFonts w:ascii="Arial Narrow" w:eastAsia="Calibri" w:hAnsi="Arial Narrow" w:cs="Arial Narrow"/>
          <w:b/>
          <w:sz w:val="20"/>
          <w:szCs w:val="20"/>
        </w:rPr>
      </w:pPr>
      <w:r w:rsidRPr="0059088F">
        <w:rPr>
          <w:rFonts w:ascii="Arial Narrow" w:eastAsia="Calibri" w:hAnsi="Arial Narrow" w:cs="Arial Narrow"/>
          <w:b/>
          <w:sz w:val="20"/>
          <w:szCs w:val="20"/>
        </w:rPr>
        <w:t>OŚWIADCZENIE</w:t>
      </w:r>
    </w:p>
    <w:p w14:paraId="73A5D229" w14:textId="4B49D32D" w:rsidR="00734AE9" w:rsidRPr="0059088F" w:rsidRDefault="00734AE9" w:rsidP="00734AE9">
      <w:pPr>
        <w:suppressAutoHyphens/>
        <w:spacing w:before="120" w:after="120" w:line="276" w:lineRule="auto"/>
        <w:rPr>
          <w:rFonts w:ascii="Arial Narrow" w:eastAsia="Calibri" w:hAnsi="Arial Narrow" w:cs="Arial Narrow"/>
          <w:sz w:val="20"/>
          <w:szCs w:val="20"/>
        </w:rPr>
      </w:pPr>
      <w:r w:rsidRPr="0059088F">
        <w:rPr>
          <w:rFonts w:ascii="Arial Narrow" w:eastAsia="Calibri" w:hAnsi="Arial Narrow" w:cs="Arial Narrow"/>
          <w:sz w:val="20"/>
          <w:szCs w:val="20"/>
        </w:rPr>
        <w:t>Oświadczam,  że zostałem/-</w:t>
      </w:r>
      <w:proofErr w:type="spellStart"/>
      <w:r w:rsidRPr="0059088F">
        <w:rPr>
          <w:rFonts w:ascii="Arial Narrow" w:eastAsia="Calibri" w:hAnsi="Arial Narrow" w:cs="Arial Narrow"/>
          <w:sz w:val="20"/>
          <w:szCs w:val="20"/>
        </w:rPr>
        <w:t>am</w:t>
      </w:r>
      <w:proofErr w:type="spellEnd"/>
      <w:r w:rsidRPr="0059088F">
        <w:rPr>
          <w:rFonts w:ascii="Arial Narrow" w:eastAsia="Calibri" w:hAnsi="Arial Narrow" w:cs="Arial Narrow"/>
          <w:sz w:val="20"/>
          <w:szCs w:val="20"/>
        </w:rPr>
        <w:t xml:space="preserve"> </w:t>
      </w:r>
      <w:r w:rsidR="00973F9A">
        <w:rPr>
          <w:rFonts w:ascii="Arial Narrow" w:eastAsia="Calibri" w:hAnsi="Arial Narrow" w:cs="Arial Narrow"/>
          <w:sz w:val="20"/>
          <w:szCs w:val="20"/>
        </w:rPr>
        <w:t xml:space="preserve"> </w:t>
      </w:r>
      <w:r w:rsidRPr="0059088F">
        <w:rPr>
          <w:rFonts w:ascii="Arial Narrow" w:eastAsia="Calibri" w:hAnsi="Arial Narrow" w:cs="Arial Narrow"/>
          <w:sz w:val="20"/>
          <w:szCs w:val="20"/>
        </w:rPr>
        <w:t>poinformowany/-a przez lekarza prowadzącego,  dr ...................,.....................................................................</w:t>
      </w:r>
    </w:p>
    <w:p w14:paraId="4AC91F87" w14:textId="2E3642AA" w:rsidR="0085267D" w:rsidRPr="0059088F" w:rsidRDefault="00AA263C" w:rsidP="00AA263C">
      <w:pPr>
        <w:suppressAutoHyphens/>
        <w:spacing w:before="120" w:after="120" w:line="360" w:lineRule="auto"/>
        <w:rPr>
          <w:rFonts w:ascii="Arial Narrow" w:eastAsia="Calibri" w:hAnsi="Arial Narrow" w:cs="Arial Narrow"/>
          <w:sz w:val="20"/>
          <w:szCs w:val="20"/>
        </w:rPr>
      </w:pPr>
      <w:r w:rsidRPr="0059088F">
        <w:rPr>
          <w:rFonts w:ascii="Arial Narrow" w:eastAsia="Arial Narrow" w:hAnsi="Arial Narrow" w:cs="Arial Narrow"/>
          <w:noProof/>
          <w:sz w:val="20"/>
          <w:szCs w:val="20"/>
        </w:rPr>
        <mc:AlternateContent>
          <mc:Choice Requires="wps">
            <w:drawing>
              <wp:anchor distT="0" distB="0" distL="114300" distR="114300" simplePos="0" relativeHeight="251666432" behindDoc="0" locked="0" layoutInCell="1" allowOverlap="1" wp14:anchorId="728CB74F" wp14:editId="502F23DB">
                <wp:simplePos x="0" y="0"/>
                <wp:positionH relativeFrom="column">
                  <wp:posOffset>3898265</wp:posOffset>
                </wp:positionH>
                <wp:positionV relativeFrom="paragraph">
                  <wp:posOffset>182245</wp:posOffset>
                </wp:positionV>
                <wp:extent cx="321945" cy="123825"/>
                <wp:effectExtent l="9525" t="12065" r="11430" b="6985"/>
                <wp:wrapNone/>
                <wp:docPr id="6"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2382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103798A" id="Prostokąt 9" o:spid="_x0000_s1026" style="position:absolute;margin-left:306.95pt;margin-top:14.35pt;width:25.35pt;height:9.7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" strokeweight=".26mm"/>
            </w:pict>
          </mc:Fallback>
        </mc:AlternateContent>
      </w:r>
      <w:r w:rsidRPr="0059088F">
        <w:rPr>
          <w:rFonts w:ascii="Arial Narrow" w:hAnsi="Arial Narrow"/>
          <w:noProof/>
          <w:sz w:val="20"/>
          <w:szCs w:val="20"/>
        </w:rPr>
        <mc:AlternateContent>
          <mc:Choice Requires="wps">
            <w:drawing>
              <wp:anchor distT="0" distB="0" distL="114300" distR="114300" simplePos="0" relativeHeight="251665408" behindDoc="0" locked="0" layoutInCell="1" allowOverlap="1" wp14:anchorId="7E51C59E" wp14:editId="69A16FB8">
                <wp:simplePos x="0" y="0"/>
                <wp:positionH relativeFrom="column">
                  <wp:posOffset>2957830</wp:posOffset>
                </wp:positionH>
                <wp:positionV relativeFrom="paragraph">
                  <wp:posOffset>182245</wp:posOffset>
                </wp:positionV>
                <wp:extent cx="321945" cy="123825"/>
                <wp:effectExtent l="12065" t="12065" r="8890" b="6985"/>
                <wp:wrapNone/>
                <wp:docPr id="5"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2382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3961CC2" id="Prostokąt 10" o:spid="_x0000_s1026" style="position:absolute;margin-left:232.9pt;margin-top:14.35pt;width:25.35pt;height:9.7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" strokeweight=".26mm"/>
            </w:pict>
          </mc:Fallback>
        </mc:AlternateContent>
      </w:r>
    </w:p>
    <w:p w14:paraId="1CDDA6B9" w14:textId="34E9B711" w:rsidR="00AA263C" w:rsidRPr="0059088F" w:rsidRDefault="00734AE9" w:rsidP="00AA263C">
      <w:pPr>
        <w:suppressAutoHyphens/>
        <w:spacing w:after="120" w:line="360" w:lineRule="auto"/>
        <w:contextualSpacing/>
        <w:jc w:val="both"/>
        <w:rPr>
          <w:rFonts w:ascii="Arial Narrow" w:hAnsi="Arial Narrow"/>
          <w:sz w:val="20"/>
          <w:szCs w:val="20"/>
          <w:lang w:eastAsia="zh-CN"/>
        </w:rPr>
      </w:pPr>
      <w:r w:rsidRPr="0059088F">
        <w:rPr>
          <w:rFonts w:ascii="Arial Narrow" w:eastAsia="Calibri" w:hAnsi="Arial Narrow" w:cs="Arial Narrow"/>
          <w:sz w:val="20"/>
          <w:szCs w:val="20"/>
        </w:rPr>
        <w:t>…………………… o obowiązku pokrycia przeze mnie</w:t>
      </w:r>
      <w:r w:rsidRPr="0059088F">
        <w:rPr>
          <w:rFonts w:ascii="Arial Narrow" w:eastAsia="Calibri" w:hAnsi="Arial Narrow" w:cs="Arial Narrow"/>
          <w:b/>
          <w:sz w:val="20"/>
          <w:szCs w:val="20"/>
        </w:rPr>
        <w:t xml:space="preserve"> </w:t>
      </w:r>
      <w:r w:rsidR="00AA263C" w:rsidRPr="0059088F">
        <w:rPr>
          <w:rFonts w:ascii="Arial Narrow" w:eastAsia="Calibri" w:hAnsi="Arial Narrow" w:cs="Arial Narrow"/>
          <w:sz w:val="20"/>
          <w:szCs w:val="20"/>
        </w:rPr>
        <w:t xml:space="preserve"> </w:t>
      </w:r>
      <w:r w:rsidR="00AA263C" w:rsidRPr="0059088F">
        <w:rPr>
          <w:rFonts w:ascii="Arial Narrow" w:eastAsia="Calibri" w:hAnsi="Arial Narrow" w:cs="Arial Narrow"/>
          <w:b/>
          <w:sz w:val="20"/>
          <w:szCs w:val="20"/>
        </w:rPr>
        <w:t xml:space="preserve">100%              </w:t>
      </w:r>
      <w:r w:rsidR="00AA263C" w:rsidRPr="0059088F">
        <w:rPr>
          <w:rFonts w:ascii="Arial Narrow" w:eastAsia="Calibri" w:hAnsi="Arial Narrow" w:cs="Arial Narrow"/>
          <w:sz w:val="20"/>
          <w:szCs w:val="20"/>
        </w:rPr>
        <w:t xml:space="preserve">      </w:t>
      </w:r>
      <w:r w:rsidR="00AA263C" w:rsidRPr="0059088F">
        <w:rPr>
          <w:rFonts w:ascii="Arial Narrow" w:eastAsia="Calibri" w:hAnsi="Arial Narrow" w:cs="Arial Narrow"/>
          <w:b/>
          <w:sz w:val="20"/>
          <w:szCs w:val="20"/>
        </w:rPr>
        <w:t xml:space="preserve">lub 60% </w:t>
      </w:r>
      <w:r w:rsidR="00AA263C" w:rsidRPr="0059088F">
        <w:rPr>
          <w:rFonts w:ascii="Arial Narrow" w:eastAsia="Arial Narrow" w:hAnsi="Arial Narrow" w:cs="Arial Narrow"/>
          <w:b/>
          <w:sz w:val="20"/>
          <w:szCs w:val="20"/>
        </w:rPr>
        <w:t xml:space="preserve">                   </w:t>
      </w:r>
      <w:r w:rsidR="00AA263C" w:rsidRPr="0059088F">
        <w:rPr>
          <w:rFonts w:ascii="Arial Narrow" w:eastAsia="Arial Narrow" w:hAnsi="Arial Narrow" w:cs="Arial Narrow"/>
          <w:sz w:val="20"/>
          <w:szCs w:val="20"/>
        </w:rPr>
        <w:t xml:space="preserve">            </w:t>
      </w:r>
      <w:r w:rsidR="00AA263C" w:rsidRPr="0059088F">
        <w:rPr>
          <w:rFonts w:ascii="Arial Narrow" w:eastAsia="Arial Narrow" w:hAnsi="Arial Narrow" w:cs="Arial Narrow"/>
          <w:i/>
          <w:sz w:val="20"/>
          <w:szCs w:val="20"/>
        </w:rPr>
        <w:t>(zaznaczyć właściwe krzyżykiem)</w:t>
      </w:r>
      <w:r w:rsidR="00AA263C" w:rsidRPr="0059088F">
        <w:rPr>
          <w:rFonts w:ascii="Arial Narrow" w:eastAsia="Arial Narrow" w:hAnsi="Arial Narrow" w:cs="Arial Narrow"/>
          <w:b/>
          <w:sz w:val="20"/>
          <w:szCs w:val="20"/>
        </w:rPr>
        <w:t xml:space="preserve">              </w:t>
      </w:r>
    </w:p>
    <w:p w14:paraId="00A39348" w14:textId="2C5A638E" w:rsidR="00734AE9" w:rsidRPr="0059088F" w:rsidRDefault="00AA263C" w:rsidP="00AA263C">
      <w:pPr>
        <w:spacing w:after="120" w:line="360" w:lineRule="auto"/>
        <w:rPr>
          <w:rFonts w:ascii="Arial Narrow" w:eastAsia="Arial Narrow" w:hAnsi="Arial Narrow" w:cs="Arial Narrow"/>
          <w:sz w:val="20"/>
          <w:szCs w:val="20"/>
        </w:rPr>
      </w:pPr>
      <w:r w:rsidRPr="0059088F">
        <w:rPr>
          <w:rFonts w:ascii="Arial Narrow" w:eastAsia="Arial Narrow" w:hAnsi="Arial Narrow" w:cs="Arial Narrow"/>
          <w:sz w:val="20"/>
          <w:szCs w:val="20"/>
        </w:rPr>
        <w:t>odpłatności za przewóz środkiem transportu sanitarnego w przypadku wybrania przeze mnie takiej formy przewozu</w:t>
      </w:r>
      <w:r w:rsidR="00734AE9" w:rsidRPr="0059088F">
        <w:rPr>
          <w:rFonts w:ascii="Arial Narrow" w:eastAsia="Arial Narrow" w:hAnsi="Arial Narrow" w:cs="Arial Narrow"/>
          <w:sz w:val="20"/>
          <w:szCs w:val="20"/>
        </w:rPr>
        <w:t>)</w:t>
      </w:r>
      <w:r w:rsidRPr="0059088F">
        <w:rPr>
          <w:rFonts w:ascii="Arial Narrow" w:eastAsia="Arial Narrow" w:hAnsi="Arial Narrow" w:cs="Arial Narrow"/>
          <w:sz w:val="20"/>
          <w:szCs w:val="20"/>
        </w:rPr>
        <w:t>.</w:t>
      </w:r>
    </w:p>
    <w:p w14:paraId="5AB6EA7E" w14:textId="2507C269" w:rsidR="0085267D" w:rsidRPr="0059088F" w:rsidRDefault="00AA263C">
      <w:pPr>
        <w:spacing w:after="160" w:line="259" w:lineRule="auto"/>
        <w:rPr>
          <w:rFonts w:ascii="Arial Narrow" w:eastAsia="Arial Narrow" w:hAnsi="Arial Narrow" w:cs="Arial Narrow"/>
          <w:sz w:val="20"/>
          <w:szCs w:val="20"/>
        </w:rPr>
      </w:pPr>
      <w:r w:rsidRPr="0059088F">
        <w:rPr>
          <w:rFonts w:ascii="Arial Narrow" w:hAnsi="Arial Narrow"/>
          <w:noProof/>
          <w:sz w:val="20"/>
          <w:szCs w:val="20"/>
        </w:rPr>
        <mc:AlternateContent>
          <mc:Choice Requires="wps">
            <w:drawing>
              <wp:anchor distT="0" distB="0" distL="114300" distR="114300" simplePos="0" relativeHeight="251668480" behindDoc="0" locked="0" layoutInCell="1" allowOverlap="1" wp14:anchorId="06A8426E" wp14:editId="45B062C1">
                <wp:simplePos x="0" y="0"/>
                <wp:positionH relativeFrom="column">
                  <wp:posOffset>1200150</wp:posOffset>
                </wp:positionH>
                <wp:positionV relativeFrom="paragraph">
                  <wp:posOffset>226695</wp:posOffset>
                </wp:positionV>
                <wp:extent cx="321945" cy="123825"/>
                <wp:effectExtent l="12065" t="12065" r="8890" b="6985"/>
                <wp:wrapNone/>
                <wp:docPr id="7"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2382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FB03525" id="Prostokąt 10" o:spid="_x0000_s1026" style="position:absolute;margin-left:94.5pt;margin-top:17.85pt;width:25.35pt;height:9.7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" strokeweight=".26mm"/>
            </w:pict>
          </mc:Fallback>
        </mc:AlternateContent>
      </w:r>
      <w:r w:rsidRPr="0059088F">
        <w:rPr>
          <w:rFonts w:ascii="Arial Narrow" w:eastAsia="Arial Narrow" w:hAnsi="Arial Narrow" w:cs="Arial Narrow"/>
          <w:sz w:val="20"/>
          <w:szCs w:val="20"/>
        </w:rPr>
        <w:t>Koszt przewozu środkiem transportu sanitarnego (zaznaczyć właściwe krzyżykiem):</w:t>
      </w:r>
    </w:p>
    <w:p w14:paraId="303BFC28" w14:textId="32DCFD02" w:rsidR="0085267D" w:rsidRPr="0059088F" w:rsidRDefault="00AA263C">
      <w:pPr>
        <w:spacing w:after="160" w:line="259" w:lineRule="auto"/>
        <w:rPr>
          <w:rFonts w:ascii="Arial Narrow" w:eastAsia="Arial Narrow" w:hAnsi="Arial Narrow" w:cs="Arial Narrow"/>
          <w:sz w:val="20"/>
          <w:szCs w:val="20"/>
        </w:rPr>
      </w:pPr>
      <w:r w:rsidRPr="0059088F">
        <w:rPr>
          <w:rFonts w:ascii="Arial Narrow" w:eastAsia="Arial Narrow" w:hAnsi="Arial Narrow" w:cs="Arial Narrow"/>
          <w:sz w:val="20"/>
          <w:szCs w:val="20"/>
        </w:rPr>
        <w:t xml:space="preserve">w granicach miasta Łodzi                   wynosi : ………………………….. PLN /   </w:t>
      </w:r>
    </w:p>
    <w:p w14:paraId="30E47FC7" w14:textId="21FFEFCA" w:rsidR="00AA263C" w:rsidRPr="0059088F" w:rsidRDefault="00AA263C" w:rsidP="00AA263C">
      <w:pPr>
        <w:spacing w:after="160" w:line="259" w:lineRule="auto"/>
        <w:rPr>
          <w:rFonts w:ascii="Arial Narrow" w:eastAsia="Arial Narrow" w:hAnsi="Arial Narrow" w:cs="Arial Narrow"/>
          <w:sz w:val="20"/>
          <w:szCs w:val="20"/>
        </w:rPr>
      </w:pPr>
      <w:r w:rsidRPr="0059088F">
        <w:rPr>
          <w:rFonts w:ascii="Arial Narrow" w:hAnsi="Arial Narrow"/>
          <w:noProof/>
          <w:sz w:val="20"/>
          <w:szCs w:val="20"/>
        </w:rPr>
        <mc:AlternateContent>
          <mc:Choice Requires="wps">
            <w:drawing>
              <wp:anchor distT="0" distB="0" distL="114300" distR="114300" simplePos="0" relativeHeight="251670528" behindDoc="0" locked="0" layoutInCell="1" allowOverlap="1" wp14:anchorId="286D23CC" wp14:editId="68EF4121">
                <wp:simplePos x="0" y="0"/>
                <wp:positionH relativeFrom="column">
                  <wp:posOffset>1200150</wp:posOffset>
                </wp:positionH>
                <wp:positionV relativeFrom="paragraph">
                  <wp:posOffset>12065</wp:posOffset>
                </wp:positionV>
                <wp:extent cx="321945" cy="123825"/>
                <wp:effectExtent l="12065" t="12065" r="8890" b="6985"/>
                <wp:wrapNone/>
                <wp:docPr id="9"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 cy="12382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5F1C80D" id="Prostokąt 10" o:spid="_x0000_s1026" style="position:absolute;margin-left:94.5pt;margin-top:.95pt;width:25.35pt;height:9.7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" strokeweight=".26mm"/>
            </w:pict>
          </mc:Fallback>
        </mc:AlternateContent>
      </w:r>
      <w:r w:rsidRPr="0059088F">
        <w:rPr>
          <w:rFonts w:ascii="Arial Narrow" w:eastAsia="Arial Narrow" w:hAnsi="Arial Narrow" w:cs="Arial Narrow"/>
          <w:sz w:val="20"/>
          <w:szCs w:val="20"/>
        </w:rPr>
        <w:t xml:space="preserve">poza granicami miasta                        wynosi : ………………………….. PLN.   </w:t>
      </w:r>
    </w:p>
    <w:p w14:paraId="7B24D88D" w14:textId="0DB58AF4" w:rsidR="0085267D" w:rsidRPr="0059088F" w:rsidRDefault="0059088F">
      <w:pPr>
        <w:spacing w:after="160" w:line="259" w:lineRule="auto"/>
        <w:rPr>
          <w:rFonts w:ascii="Arial Narrow" w:eastAsia="Arial Narrow" w:hAnsi="Arial Narrow" w:cs="Arial Narrow"/>
          <w:sz w:val="20"/>
          <w:szCs w:val="20"/>
        </w:rPr>
      </w:pPr>
      <w:r w:rsidRPr="0059088F">
        <w:rPr>
          <w:rFonts w:ascii="Arial Narrow" w:eastAsia="Arial Narrow" w:hAnsi="Arial Narrow" w:cs="Arial Narrow"/>
          <w:sz w:val="20"/>
          <w:szCs w:val="20"/>
        </w:rPr>
        <w:t xml:space="preserve">Kwotę ........................................... PLN zobowiązuję się wpłacić w kasie </w:t>
      </w:r>
      <w:proofErr w:type="spellStart"/>
      <w:r w:rsidRPr="0059088F">
        <w:rPr>
          <w:rFonts w:ascii="Arial Narrow" w:eastAsia="Arial Narrow" w:hAnsi="Arial Narrow" w:cs="Arial Narrow"/>
          <w:sz w:val="20"/>
          <w:szCs w:val="20"/>
        </w:rPr>
        <w:t>USK</w:t>
      </w:r>
      <w:proofErr w:type="spellEnd"/>
      <w:r w:rsidRPr="0059088F">
        <w:rPr>
          <w:rFonts w:ascii="Arial Narrow" w:eastAsia="Arial Narrow" w:hAnsi="Arial Narrow" w:cs="Arial Narrow"/>
          <w:sz w:val="20"/>
          <w:szCs w:val="20"/>
        </w:rPr>
        <w:t xml:space="preserve"> Nr 1 im. N. Barlickiego w Łodzi do dnia</w:t>
      </w:r>
      <w:r w:rsidR="00C71268">
        <w:rPr>
          <w:rFonts w:ascii="Arial Narrow" w:eastAsia="Arial Narrow" w:hAnsi="Arial Narrow" w:cs="Arial Narrow"/>
          <w:sz w:val="20"/>
          <w:szCs w:val="20"/>
        </w:rPr>
        <w:t xml:space="preserve"> </w:t>
      </w:r>
      <w:r w:rsidRPr="0059088F">
        <w:rPr>
          <w:rFonts w:ascii="Arial Narrow" w:eastAsia="Arial Narrow" w:hAnsi="Arial Narrow" w:cs="Arial Narrow"/>
          <w:sz w:val="20"/>
          <w:szCs w:val="20"/>
        </w:rPr>
        <w:t>.............................................</w:t>
      </w:r>
      <w:r w:rsidRPr="0059088F">
        <w:rPr>
          <w:rFonts w:ascii="Arial Narrow" w:eastAsia="Arial Narrow" w:hAnsi="Arial Narrow" w:cs="Arial Narrow"/>
          <w:sz w:val="20"/>
          <w:szCs w:val="20"/>
        </w:rPr>
        <w:br/>
        <w:t xml:space="preserve"> (najpóźniej do daty wypisu ze Szpitala)</w:t>
      </w:r>
    </w:p>
    <w:p w14:paraId="21C42699" w14:textId="577C5E48" w:rsidR="0059088F" w:rsidRPr="0059088F" w:rsidRDefault="0059088F" w:rsidP="0059088F">
      <w:pPr>
        <w:spacing w:after="160" w:line="259" w:lineRule="auto"/>
        <w:rPr>
          <w:rFonts w:ascii="Arial Narrow" w:eastAsia="Arial Narrow" w:hAnsi="Arial Narrow" w:cs="Arial Narrow"/>
          <w:sz w:val="20"/>
          <w:szCs w:val="20"/>
        </w:rPr>
      </w:pPr>
      <w:r w:rsidRPr="0059088F">
        <w:rPr>
          <w:rFonts w:ascii="Arial Narrow" w:eastAsia="Arial Narrow" w:hAnsi="Arial Narrow" w:cs="Arial Narrow"/>
          <w:sz w:val="20"/>
          <w:szCs w:val="20"/>
        </w:rPr>
        <w:t>Numer i data  dokumentu  potwierdzającego wpłatę:  ..................................................................................................................................................................</w:t>
      </w:r>
    </w:p>
    <w:p w14:paraId="4D87F3D2" w14:textId="77777777" w:rsidR="0085267D" w:rsidRPr="0059088F" w:rsidRDefault="0085267D">
      <w:pPr>
        <w:spacing w:after="160" w:line="259" w:lineRule="auto"/>
        <w:rPr>
          <w:rFonts w:ascii="Arial Narrow" w:eastAsia="Calibri" w:hAnsi="Arial Narrow" w:cs="Arial Narrow"/>
          <w:b/>
          <w:sz w:val="20"/>
          <w:szCs w:val="20"/>
        </w:rPr>
      </w:pPr>
    </w:p>
    <w:p w14:paraId="6BBCE3A6" w14:textId="3549E4AA" w:rsidR="0059088F" w:rsidRPr="0059088F" w:rsidRDefault="0059088F" w:rsidP="0059088F">
      <w:pPr>
        <w:spacing w:after="160" w:line="259" w:lineRule="auto"/>
        <w:rPr>
          <w:rFonts w:ascii="Arial Narrow" w:eastAsia="Arial Narrow" w:hAnsi="Arial Narrow" w:cs="Arial Narrow"/>
          <w:sz w:val="20"/>
          <w:szCs w:val="20"/>
        </w:rPr>
      </w:pPr>
      <w:r w:rsidRPr="0059088F">
        <w:rPr>
          <w:rFonts w:ascii="Arial Narrow" w:eastAsia="Arial Narrow" w:hAnsi="Arial Narrow" w:cs="Arial Narrow"/>
          <w:b/>
          <w:sz w:val="20"/>
          <w:szCs w:val="20"/>
          <w:u w:val="single"/>
        </w:rPr>
        <w:t>Podstawa prawna</w:t>
      </w:r>
      <w:r w:rsidRPr="0059088F">
        <w:rPr>
          <w:rFonts w:ascii="Arial Narrow" w:eastAsia="Arial Narrow" w:hAnsi="Arial Narrow" w:cs="Arial Narrow"/>
          <w:sz w:val="20"/>
          <w:szCs w:val="20"/>
        </w:rPr>
        <w:t xml:space="preserve">: Ustawa z dn. 27 sierpnia 2004 r. o świadczeniach opieki zdrowotnej finansowanych ze środków publicznych (tekst jednolity Dz. U. 2024 poz. 146 z </w:t>
      </w:r>
      <w:proofErr w:type="spellStart"/>
      <w:r w:rsidRPr="0059088F">
        <w:rPr>
          <w:rFonts w:ascii="Arial Narrow" w:eastAsia="Arial Narrow" w:hAnsi="Arial Narrow" w:cs="Arial Narrow"/>
          <w:sz w:val="20"/>
          <w:szCs w:val="20"/>
        </w:rPr>
        <w:t>późn</w:t>
      </w:r>
      <w:proofErr w:type="spellEnd"/>
      <w:r w:rsidRPr="0059088F">
        <w:rPr>
          <w:rFonts w:ascii="Arial Narrow" w:eastAsia="Arial Narrow" w:hAnsi="Arial Narrow" w:cs="Arial Narrow"/>
          <w:sz w:val="20"/>
          <w:szCs w:val="20"/>
        </w:rPr>
        <w:t>. zm.)-w przypadku zlecenia transportu sanitarnego świadczeniobiorcy, który:</w:t>
      </w:r>
    </w:p>
    <w:p w14:paraId="487637F6" w14:textId="77777777" w:rsidR="0059088F" w:rsidRPr="0059088F" w:rsidRDefault="0059088F" w:rsidP="0059088F">
      <w:pPr>
        <w:pStyle w:val="Tekstpodstawowy"/>
        <w:spacing w:before="2"/>
        <w:rPr>
          <w:rFonts w:ascii="Arial Narrow" w:hAnsi="Arial Narrow"/>
          <w:sz w:val="20"/>
        </w:rPr>
      </w:pPr>
    </w:p>
    <w:p w14:paraId="7A4DBE7E" w14:textId="3F004A59" w:rsidR="0059088F" w:rsidRPr="00973F9A" w:rsidRDefault="0059088F" w:rsidP="00973F9A">
      <w:pPr>
        <w:pStyle w:val="Akapitzlist"/>
        <w:numPr>
          <w:ilvl w:val="0"/>
          <w:numId w:val="100"/>
        </w:numPr>
        <w:spacing w:after="160" w:line="259" w:lineRule="auto"/>
        <w:ind w:left="284" w:firstLine="0"/>
        <w:rPr>
          <w:rFonts w:ascii="Arial Narrow" w:eastAsia="Arial Narrow" w:hAnsi="Arial Narrow" w:cs="Arial Narrow"/>
          <w:sz w:val="20"/>
          <w:szCs w:val="20"/>
        </w:rPr>
      </w:pPr>
      <w:r w:rsidRPr="00973F9A">
        <w:rPr>
          <w:rFonts w:ascii="Arial Narrow" w:eastAsia="Arial Narrow" w:hAnsi="Arial Narrow" w:cs="Arial Narrow"/>
          <w:sz w:val="20"/>
          <w:szCs w:val="20"/>
        </w:rPr>
        <w:t>jest zdolny do poruszania się przy wykorzystaniu środków pomocniczych i przedmiotów ortopedycznych bez stałej pomocy innej osoby i jest zdolny do korzystania ze środków</w:t>
      </w:r>
      <w:r w:rsidRPr="00973F9A">
        <w:rPr>
          <w:rFonts w:ascii="Arial Narrow" w:eastAsia="Arial Narrow" w:hAnsi="Arial Narrow" w:cs="Arial Narrow"/>
          <w:sz w:val="20"/>
          <w:szCs w:val="20"/>
          <w:lang w:val="pl-PL"/>
        </w:rPr>
        <w:t xml:space="preserve"> </w:t>
      </w:r>
      <w:r w:rsidRPr="00973F9A">
        <w:rPr>
          <w:rFonts w:ascii="Arial Narrow" w:eastAsia="Arial Narrow" w:hAnsi="Arial Narrow" w:cs="Arial Narrow"/>
          <w:sz w:val="20"/>
          <w:szCs w:val="20"/>
        </w:rPr>
        <w:t xml:space="preserve">transportu publicznego </w:t>
      </w:r>
      <w:r w:rsidRPr="00973F9A">
        <w:rPr>
          <w:rFonts w:ascii="Arial Narrow" w:eastAsia="Arial Narrow" w:hAnsi="Arial Narrow" w:cs="Arial Narrow"/>
          <w:b/>
          <w:sz w:val="20"/>
          <w:szCs w:val="20"/>
        </w:rPr>
        <w:t>- odpłatność 100%</w:t>
      </w:r>
      <w:r w:rsidRPr="00973F9A">
        <w:rPr>
          <w:rFonts w:ascii="Arial Narrow" w:eastAsia="Arial Narrow" w:hAnsi="Arial Narrow" w:cs="Arial Narrow"/>
          <w:sz w:val="20"/>
          <w:szCs w:val="20"/>
        </w:rPr>
        <w:t>;</w:t>
      </w:r>
    </w:p>
    <w:p w14:paraId="1391D7B8" w14:textId="77777777" w:rsidR="0059088F" w:rsidRPr="00973F9A" w:rsidRDefault="0059088F" w:rsidP="00973F9A">
      <w:pPr>
        <w:pStyle w:val="Akapitzlist"/>
        <w:numPr>
          <w:ilvl w:val="0"/>
          <w:numId w:val="100"/>
        </w:numPr>
        <w:spacing w:after="160" w:line="259" w:lineRule="auto"/>
        <w:ind w:left="284" w:firstLine="0"/>
        <w:rPr>
          <w:rFonts w:ascii="Arial Narrow" w:eastAsia="Arial Narrow" w:hAnsi="Arial Narrow" w:cs="Arial Narrow"/>
          <w:sz w:val="20"/>
          <w:szCs w:val="20"/>
        </w:rPr>
      </w:pPr>
      <w:r w:rsidRPr="00973F9A">
        <w:rPr>
          <w:rFonts w:ascii="Arial Narrow" w:eastAsia="Arial Narrow" w:hAnsi="Arial Narrow" w:cs="Arial Narrow"/>
          <w:sz w:val="20"/>
          <w:szCs w:val="20"/>
        </w:rPr>
        <w:t xml:space="preserve">jest zdolny do samodzielnego poruszania się bez stałej pomocy innej osoby, ale wymaga przy korzystaniu ze środków transportu publicznego pomocy innej osoby lub środka transportu publicznego dostosowanego do osób niepełnosprawnych </w:t>
      </w:r>
      <w:r w:rsidRPr="00973F9A">
        <w:rPr>
          <w:rFonts w:ascii="Arial Narrow" w:eastAsia="Arial Narrow" w:hAnsi="Arial Narrow" w:cs="Arial Narrow"/>
          <w:b/>
          <w:sz w:val="20"/>
          <w:szCs w:val="20"/>
        </w:rPr>
        <w:t>- odpłatność 60%</w:t>
      </w:r>
      <w:r w:rsidRPr="00973F9A">
        <w:rPr>
          <w:rFonts w:ascii="Arial Narrow" w:eastAsia="Arial Narrow" w:hAnsi="Arial Narrow" w:cs="Arial Narrow"/>
          <w:sz w:val="20"/>
          <w:szCs w:val="20"/>
        </w:rPr>
        <w:t>.</w:t>
      </w:r>
    </w:p>
    <w:p w14:paraId="07464490" w14:textId="65A450CE" w:rsidR="00734AE9" w:rsidRPr="0059088F" w:rsidRDefault="00734AE9">
      <w:pPr>
        <w:spacing w:after="160" w:line="259" w:lineRule="auto"/>
        <w:rPr>
          <w:rFonts w:ascii="Arial Narrow" w:eastAsia="Calibri" w:hAnsi="Arial Narrow" w:cs="Arial Narrow"/>
          <w:b/>
          <w:sz w:val="20"/>
          <w:szCs w:val="20"/>
        </w:rPr>
      </w:pPr>
    </w:p>
    <w:p w14:paraId="1AA430D1" w14:textId="254A0917" w:rsidR="00734AE9" w:rsidRPr="00973F9A" w:rsidRDefault="00973F9A" w:rsidP="00973F9A">
      <w:pPr>
        <w:spacing w:after="160" w:line="259" w:lineRule="auto"/>
        <w:ind w:firstLine="5387"/>
        <w:jc w:val="center"/>
        <w:rPr>
          <w:rFonts w:ascii="Arial Narrow" w:eastAsia="Calibri" w:hAnsi="Arial Narrow" w:cs="Arial Narrow"/>
          <w:sz w:val="18"/>
          <w:szCs w:val="18"/>
        </w:rPr>
      </w:pPr>
      <w:r w:rsidRPr="00973F9A">
        <w:rPr>
          <w:rFonts w:ascii="Arial Narrow" w:eastAsia="Calibri" w:hAnsi="Arial Narrow" w:cs="Arial Narrow"/>
          <w:sz w:val="18"/>
          <w:szCs w:val="18"/>
        </w:rPr>
        <w:t>……………………………………………………………………………</w:t>
      </w:r>
    </w:p>
    <w:p w14:paraId="7511F1F8" w14:textId="0403AD98" w:rsidR="00973F9A" w:rsidRPr="00973F9A" w:rsidRDefault="00973F9A" w:rsidP="00973F9A">
      <w:pPr>
        <w:spacing w:after="160" w:line="259" w:lineRule="auto"/>
        <w:ind w:firstLine="5387"/>
        <w:jc w:val="center"/>
        <w:rPr>
          <w:rFonts w:ascii="Arial Narrow" w:eastAsia="Calibri" w:hAnsi="Arial Narrow" w:cs="Arial Narrow"/>
          <w:sz w:val="18"/>
          <w:szCs w:val="18"/>
        </w:rPr>
      </w:pPr>
      <w:r w:rsidRPr="00973F9A">
        <w:rPr>
          <w:rFonts w:ascii="Arial Narrow" w:eastAsia="Calibri" w:hAnsi="Arial Narrow" w:cs="Arial Narrow"/>
          <w:sz w:val="18"/>
          <w:szCs w:val="18"/>
        </w:rPr>
        <w:t>Podpis pacjenta/osoby upoważnionej</w:t>
      </w:r>
    </w:p>
    <w:p w14:paraId="77B2160D" w14:textId="3502A76F" w:rsidR="00973F9A" w:rsidRDefault="00973F9A">
      <w:pPr>
        <w:spacing w:after="160" w:line="259" w:lineRule="auto"/>
        <w:rPr>
          <w:rFonts w:ascii="Arial Narrow" w:eastAsia="Calibri" w:hAnsi="Arial Narrow" w:cs="Arial Narrow"/>
          <w:b/>
          <w:sz w:val="18"/>
          <w:szCs w:val="18"/>
        </w:rPr>
      </w:pPr>
    </w:p>
    <w:p w14:paraId="41DE2FC8" w14:textId="69BCCBB2" w:rsidR="00973F9A" w:rsidRDefault="00973F9A">
      <w:pPr>
        <w:spacing w:after="160" w:line="259" w:lineRule="auto"/>
        <w:rPr>
          <w:rFonts w:ascii="Arial Narrow" w:eastAsia="Calibri" w:hAnsi="Arial Narrow" w:cs="Arial Narrow"/>
          <w:b/>
          <w:sz w:val="18"/>
          <w:szCs w:val="18"/>
        </w:rPr>
      </w:pPr>
      <w:r>
        <w:rPr>
          <w:rFonts w:ascii="Arial Narrow" w:eastAsia="Calibri" w:hAnsi="Arial Narrow" w:cs="Arial Narrow"/>
          <w:b/>
          <w:sz w:val="18"/>
          <w:szCs w:val="18"/>
        </w:rPr>
        <w:br w:type="page"/>
      </w:r>
    </w:p>
    <w:p w14:paraId="65E478D3" w14:textId="6FCC3097" w:rsidR="00094AC3" w:rsidRPr="00BD75D9" w:rsidRDefault="00094AC3" w:rsidP="00094AC3">
      <w:pPr>
        <w:jc w:val="right"/>
        <w:rPr>
          <w:sz w:val="22"/>
          <w:lang w:eastAsia="zh-CN"/>
        </w:rPr>
      </w:pPr>
      <w:r w:rsidRPr="00BD75D9">
        <w:rPr>
          <w:rFonts w:ascii="Tahoma" w:hAnsi="Tahoma" w:cs="Tahoma"/>
          <w:b/>
          <w:sz w:val="16"/>
          <w:szCs w:val="18"/>
          <w:lang w:eastAsia="zh-CN"/>
        </w:rPr>
        <w:t xml:space="preserve">Załącznik Nr </w:t>
      </w:r>
      <w:r w:rsidR="00027721">
        <w:rPr>
          <w:rFonts w:ascii="Tahoma" w:hAnsi="Tahoma" w:cs="Tahoma"/>
          <w:b/>
          <w:sz w:val="16"/>
          <w:szCs w:val="18"/>
          <w:lang w:eastAsia="zh-CN"/>
        </w:rPr>
        <w:t>10</w:t>
      </w:r>
      <w:r w:rsidR="00027721" w:rsidRPr="00BD75D9">
        <w:rPr>
          <w:rFonts w:ascii="Tahoma" w:hAnsi="Tahoma" w:cs="Tahoma"/>
          <w:b/>
          <w:sz w:val="16"/>
          <w:szCs w:val="18"/>
          <w:lang w:eastAsia="zh-CN"/>
        </w:rPr>
        <w:t xml:space="preserve"> </w:t>
      </w:r>
      <w:r w:rsidRPr="00BD75D9">
        <w:rPr>
          <w:rFonts w:ascii="Tahoma" w:hAnsi="Tahoma" w:cs="Tahoma"/>
          <w:b/>
          <w:sz w:val="16"/>
          <w:szCs w:val="18"/>
          <w:lang w:eastAsia="zh-CN"/>
        </w:rPr>
        <w:t>do SWZ</w:t>
      </w:r>
    </w:p>
    <w:p w14:paraId="08FC12E5" w14:textId="77777777" w:rsidR="00094AC3" w:rsidRPr="00BD75D9" w:rsidRDefault="00094AC3" w:rsidP="00094AC3">
      <w:pPr>
        <w:tabs>
          <w:tab w:val="left" w:pos="8790"/>
        </w:tabs>
        <w:suppressAutoHyphens/>
        <w:jc w:val="right"/>
        <w:rPr>
          <w:sz w:val="16"/>
          <w:szCs w:val="16"/>
          <w:lang w:eastAsia="zh-CN"/>
        </w:rPr>
      </w:pPr>
      <w:r w:rsidRPr="00BD75D9">
        <w:rPr>
          <w:rFonts w:ascii="Tahoma" w:hAnsi="Tahoma" w:cs="Tahoma"/>
          <w:b/>
          <w:sz w:val="16"/>
          <w:szCs w:val="16"/>
          <w:lang w:eastAsia="zh-CN"/>
        </w:rPr>
        <w:t>(Załącznik nr 3 do umowy)</w:t>
      </w:r>
    </w:p>
    <w:p w14:paraId="496D7F4E" w14:textId="77777777" w:rsidR="00094AC3" w:rsidRPr="00BD75D9" w:rsidRDefault="00094AC3" w:rsidP="00094AC3">
      <w:pPr>
        <w:tabs>
          <w:tab w:val="left" w:pos="8790"/>
        </w:tabs>
        <w:suppressAutoHyphens/>
        <w:rPr>
          <w:lang w:eastAsia="zh-CN"/>
        </w:rPr>
      </w:pPr>
    </w:p>
    <w:p w14:paraId="08B9C24F" w14:textId="77777777" w:rsidR="00094AC3" w:rsidRPr="00BD75D9" w:rsidRDefault="00094AC3" w:rsidP="008856DA">
      <w:pPr>
        <w:pStyle w:val="Tekstpodstawowy"/>
        <w:ind w:left="246" w:hanging="246"/>
        <w:rPr>
          <w:rFonts w:ascii="Tahoma" w:hAnsi="Tahoma" w:cs="Tahoma"/>
          <w:w w:val="105"/>
          <w:sz w:val="18"/>
        </w:rPr>
      </w:pPr>
    </w:p>
    <w:p w14:paraId="5960048C" w14:textId="61C9B56B" w:rsidR="00094AC3" w:rsidRPr="00C71268" w:rsidRDefault="00094AC3" w:rsidP="00BD75D9">
      <w:pPr>
        <w:pStyle w:val="Tekstpodstawowy"/>
        <w:rPr>
          <w:rFonts w:ascii="Tahoma" w:hAnsi="Tahoma" w:cs="Tahoma"/>
          <w:b/>
          <w:strike/>
          <w:w w:val="105"/>
          <w:sz w:val="18"/>
        </w:rPr>
      </w:pPr>
      <w:r w:rsidRPr="00BD75D9">
        <w:rPr>
          <w:rFonts w:ascii="Tahoma" w:hAnsi="Tahoma" w:cs="Tahoma"/>
          <w:b/>
          <w:w w:val="105"/>
          <w:sz w:val="18"/>
        </w:rPr>
        <w:t xml:space="preserve">Zlecenie na transport sanitarny materiału biologicznego i </w:t>
      </w:r>
      <w:r w:rsidR="008856DA" w:rsidRPr="00BD75D9">
        <w:rPr>
          <w:rFonts w:ascii="Tahoma" w:hAnsi="Tahoma" w:cs="Tahoma"/>
          <w:b/>
          <w:w w:val="105"/>
          <w:sz w:val="18"/>
        </w:rPr>
        <w:t xml:space="preserve">materiałów wykorzystywanych do udzielania świadczeń zdrowotnych wymagających specjalnych warunków transportu </w:t>
      </w:r>
      <w:r w:rsidR="008856DA" w:rsidRPr="00656129">
        <w:rPr>
          <w:rFonts w:ascii="Tahoma" w:hAnsi="Tahoma" w:cs="Tahoma"/>
          <w:b/>
          <w:w w:val="105"/>
          <w:sz w:val="18"/>
        </w:rPr>
        <w:t xml:space="preserve">i </w:t>
      </w:r>
      <w:r w:rsidRPr="00656129">
        <w:rPr>
          <w:rFonts w:ascii="Tahoma" w:hAnsi="Tahoma" w:cs="Tahoma"/>
          <w:b/>
          <w:w w:val="105"/>
          <w:sz w:val="18"/>
        </w:rPr>
        <w:t>wyników badań</w:t>
      </w:r>
      <w:r w:rsidR="008856DA" w:rsidRPr="00C71268">
        <w:rPr>
          <w:rFonts w:ascii="Tahoma" w:hAnsi="Tahoma" w:cs="Tahoma"/>
          <w:b/>
          <w:strike/>
          <w:w w:val="105"/>
          <w:sz w:val="18"/>
        </w:rPr>
        <w:t xml:space="preserve"> </w:t>
      </w:r>
    </w:p>
    <w:p w14:paraId="539B635F" w14:textId="77777777" w:rsidR="00094AC3" w:rsidRPr="00BD75D9" w:rsidRDefault="00094AC3" w:rsidP="00094AC3">
      <w:pPr>
        <w:pStyle w:val="Tekstpodstawowy"/>
        <w:rPr>
          <w:b/>
          <w:sz w:val="20"/>
        </w:rPr>
      </w:pPr>
    </w:p>
    <w:p w14:paraId="0B401EAA" w14:textId="77777777" w:rsidR="00094AC3" w:rsidRPr="00BD75D9" w:rsidRDefault="00094AC3" w:rsidP="00094AC3">
      <w:pPr>
        <w:pStyle w:val="Tekstpodstawowy"/>
        <w:spacing w:before="3"/>
        <w:rPr>
          <w:b/>
          <w:sz w:val="10"/>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5"/>
        <w:gridCol w:w="1210"/>
        <w:gridCol w:w="1232"/>
        <w:gridCol w:w="1664"/>
        <w:gridCol w:w="1895"/>
        <w:gridCol w:w="1002"/>
      </w:tblGrid>
      <w:tr w:rsidR="00094AC3" w:rsidRPr="00BD75D9" w14:paraId="5860C169" w14:textId="77777777" w:rsidTr="008E5536">
        <w:trPr>
          <w:trHeight w:val="436"/>
        </w:trPr>
        <w:tc>
          <w:tcPr>
            <w:tcW w:w="3335" w:type="dxa"/>
            <w:gridSpan w:val="2"/>
          </w:tcPr>
          <w:p w14:paraId="35E5097E" w14:textId="77777777" w:rsidR="00094AC3" w:rsidRPr="00BD75D9" w:rsidRDefault="00094AC3" w:rsidP="008E5536">
            <w:pPr>
              <w:pStyle w:val="TableParagraph"/>
              <w:spacing w:before="44"/>
              <w:ind w:left="1169"/>
              <w:rPr>
                <w:b/>
                <w:sz w:val="21"/>
                <w:lang w:val="pl-PL"/>
              </w:rPr>
            </w:pPr>
            <w:r w:rsidRPr="00BD75D9">
              <w:rPr>
                <w:b/>
                <w:w w:val="105"/>
                <w:sz w:val="21"/>
                <w:lang w:val="pl-PL"/>
              </w:rPr>
              <w:t xml:space="preserve">Zlecenie </w:t>
            </w:r>
            <w:r w:rsidRPr="00BD75D9">
              <w:rPr>
                <w:b/>
                <w:spacing w:val="-5"/>
                <w:w w:val="105"/>
                <w:sz w:val="21"/>
                <w:lang w:val="pl-PL"/>
              </w:rPr>
              <w:t>nr</w:t>
            </w:r>
          </w:p>
        </w:tc>
        <w:tc>
          <w:tcPr>
            <w:tcW w:w="2896" w:type="dxa"/>
            <w:gridSpan w:val="2"/>
          </w:tcPr>
          <w:p w14:paraId="2EAA0748" w14:textId="77777777" w:rsidR="00094AC3" w:rsidRPr="00BD75D9" w:rsidRDefault="00094AC3" w:rsidP="008E5536">
            <w:pPr>
              <w:pStyle w:val="TableParagraph"/>
              <w:spacing w:before="58"/>
              <w:ind w:left="1252" w:right="1156"/>
              <w:jc w:val="center"/>
              <w:rPr>
                <w:b/>
                <w:sz w:val="21"/>
                <w:lang w:val="pl-PL"/>
              </w:rPr>
            </w:pPr>
            <w:r w:rsidRPr="00BD75D9">
              <w:rPr>
                <w:b/>
                <w:spacing w:val="-4"/>
                <w:w w:val="105"/>
                <w:sz w:val="21"/>
                <w:lang w:val="pl-PL"/>
              </w:rPr>
              <w:t>Data</w:t>
            </w:r>
          </w:p>
        </w:tc>
        <w:tc>
          <w:tcPr>
            <w:tcW w:w="2897" w:type="dxa"/>
            <w:gridSpan w:val="2"/>
          </w:tcPr>
          <w:p w14:paraId="4BE62D32" w14:textId="77777777" w:rsidR="00094AC3" w:rsidRPr="00BD75D9" w:rsidRDefault="00094AC3" w:rsidP="008E5536">
            <w:pPr>
              <w:pStyle w:val="TableParagraph"/>
              <w:spacing w:before="72"/>
              <w:ind w:left="1183" w:right="1125"/>
              <w:jc w:val="center"/>
              <w:rPr>
                <w:b/>
                <w:sz w:val="21"/>
                <w:lang w:val="pl-PL"/>
              </w:rPr>
            </w:pPr>
            <w:r w:rsidRPr="00BD75D9">
              <w:rPr>
                <w:b/>
                <w:spacing w:val="-4"/>
                <w:w w:val="105"/>
                <w:sz w:val="21"/>
                <w:lang w:val="pl-PL"/>
              </w:rPr>
              <w:t>Godz.</w:t>
            </w:r>
          </w:p>
        </w:tc>
      </w:tr>
      <w:tr w:rsidR="00094AC3" w:rsidRPr="00BD75D9" w14:paraId="12B47554" w14:textId="77777777" w:rsidTr="008E5536">
        <w:trPr>
          <w:trHeight w:val="530"/>
        </w:trPr>
        <w:tc>
          <w:tcPr>
            <w:tcW w:w="3335" w:type="dxa"/>
            <w:gridSpan w:val="2"/>
          </w:tcPr>
          <w:p w14:paraId="12E8C8B7" w14:textId="77777777" w:rsidR="00094AC3" w:rsidRPr="00BD75D9" w:rsidRDefault="00094AC3" w:rsidP="008E5536">
            <w:pPr>
              <w:pStyle w:val="TableParagraph"/>
              <w:rPr>
                <w:sz w:val="20"/>
                <w:lang w:val="pl-PL"/>
              </w:rPr>
            </w:pPr>
          </w:p>
        </w:tc>
        <w:tc>
          <w:tcPr>
            <w:tcW w:w="2896" w:type="dxa"/>
            <w:gridSpan w:val="2"/>
          </w:tcPr>
          <w:p w14:paraId="0768D9B8" w14:textId="77777777" w:rsidR="00094AC3" w:rsidRPr="00BD75D9" w:rsidRDefault="00094AC3" w:rsidP="008E5536">
            <w:pPr>
              <w:pStyle w:val="TableParagraph"/>
              <w:rPr>
                <w:sz w:val="20"/>
                <w:lang w:val="pl-PL"/>
              </w:rPr>
            </w:pPr>
          </w:p>
        </w:tc>
        <w:tc>
          <w:tcPr>
            <w:tcW w:w="2897" w:type="dxa"/>
            <w:gridSpan w:val="2"/>
          </w:tcPr>
          <w:p w14:paraId="5C751506" w14:textId="77777777" w:rsidR="00094AC3" w:rsidRPr="00BD75D9" w:rsidRDefault="00094AC3" w:rsidP="008E5536">
            <w:pPr>
              <w:pStyle w:val="TableParagraph"/>
              <w:rPr>
                <w:sz w:val="20"/>
                <w:lang w:val="pl-PL"/>
              </w:rPr>
            </w:pPr>
          </w:p>
        </w:tc>
      </w:tr>
      <w:tr w:rsidR="00E459E7" w:rsidRPr="00BD75D9" w14:paraId="58485ECC" w14:textId="77777777" w:rsidTr="008E5536">
        <w:trPr>
          <w:trHeight w:val="530"/>
        </w:trPr>
        <w:tc>
          <w:tcPr>
            <w:tcW w:w="3335" w:type="dxa"/>
            <w:gridSpan w:val="2"/>
          </w:tcPr>
          <w:p w14:paraId="10E1AB56" w14:textId="77777777" w:rsidR="00E459E7" w:rsidRDefault="00E459E7" w:rsidP="00E459E7">
            <w:pPr>
              <w:pStyle w:val="TableParagraph"/>
              <w:spacing w:before="44"/>
              <w:ind w:left="1169"/>
              <w:rPr>
                <w:b/>
                <w:w w:val="105"/>
                <w:sz w:val="21"/>
                <w:lang w:val="pl-PL"/>
              </w:rPr>
            </w:pPr>
            <w:r w:rsidRPr="00BD75D9">
              <w:rPr>
                <w:b/>
                <w:w w:val="105"/>
                <w:sz w:val="21"/>
                <w:lang w:val="pl-PL"/>
              </w:rPr>
              <w:t>Nazwisko Imię</w:t>
            </w:r>
          </w:p>
          <w:p w14:paraId="5D7D03A2" w14:textId="0471A7E0" w:rsidR="00F41D16" w:rsidRPr="00BD75D9" w:rsidRDefault="00F41D16" w:rsidP="00E459E7">
            <w:pPr>
              <w:pStyle w:val="TableParagraph"/>
              <w:spacing w:before="44"/>
              <w:ind w:left="1169"/>
              <w:rPr>
                <w:sz w:val="20"/>
              </w:rPr>
            </w:pPr>
            <w:r>
              <w:rPr>
                <w:b/>
                <w:w w:val="105"/>
                <w:sz w:val="21"/>
                <w:lang w:val="pl-PL"/>
              </w:rPr>
              <w:t>(jeśli dotyczy)</w:t>
            </w:r>
          </w:p>
        </w:tc>
        <w:tc>
          <w:tcPr>
            <w:tcW w:w="2896" w:type="dxa"/>
            <w:gridSpan w:val="2"/>
          </w:tcPr>
          <w:p w14:paraId="3C8A83A9" w14:textId="77777777" w:rsidR="00E459E7" w:rsidRDefault="00594899" w:rsidP="00E459E7">
            <w:pPr>
              <w:pStyle w:val="TableParagraph"/>
              <w:jc w:val="center"/>
              <w:rPr>
                <w:b/>
                <w:sz w:val="20"/>
              </w:rPr>
            </w:pPr>
            <w:proofErr w:type="spellStart"/>
            <w:r>
              <w:rPr>
                <w:b/>
                <w:sz w:val="20"/>
              </w:rPr>
              <w:t>PESEL</w:t>
            </w:r>
            <w:proofErr w:type="spellEnd"/>
          </w:p>
          <w:p w14:paraId="20015690" w14:textId="2259808E" w:rsidR="00F41D16" w:rsidRPr="0086090C" w:rsidRDefault="00F41D16" w:rsidP="00E459E7">
            <w:pPr>
              <w:pStyle w:val="TableParagraph"/>
              <w:jc w:val="center"/>
              <w:rPr>
                <w:b/>
                <w:sz w:val="20"/>
                <w:lang w:val="pl-PL"/>
              </w:rPr>
            </w:pPr>
            <w:r w:rsidRPr="0086090C">
              <w:rPr>
                <w:b/>
                <w:sz w:val="20"/>
                <w:lang w:val="pl-PL"/>
              </w:rPr>
              <w:t>(jeśli dotyczy)</w:t>
            </w:r>
          </w:p>
        </w:tc>
        <w:tc>
          <w:tcPr>
            <w:tcW w:w="2897" w:type="dxa"/>
            <w:gridSpan w:val="2"/>
          </w:tcPr>
          <w:p w14:paraId="6E629DB0" w14:textId="77777777" w:rsidR="00E459E7" w:rsidRPr="00BD75D9" w:rsidRDefault="00E459E7" w:rsidP="008E5536">
            <w:pPr>
              <w:pStyle w:val="TableParagraph"/>
              <w:rPr>
                <w:sz w:val="20"/>
              </w:rPr>
            </w:pPr>
          </w:p>
        </w:tc>
      </w:tr>
      <w:tr w:rsidR="00E459E7" w:rsidRPr="00BD75D9" w14:paraId="422E5C20" w14:textId="77777777" w:rsidTr="008E5536">
        <w:trPr>
          <w:trHeight w:val="530"/>
        </w:trPr>
        <w:tc>
          <w:tcPr>
            <w:tcW w:w="3335" w:type="dxa"/>
            <w:gridSpan w:val="2"/>
          </w:tcPr>
          <w:p w14:paraId="526A6537" w14:textId="77777777" w:rsidR="00E459E7" w:rsidRPr="00BD75D9" w:rsidRDefault="00E459E7" w:rsidP="008E5536">
            <w:pPr>
              <w:pStyle w:val="TableParagraph"/>
              <w:rPr>
                <w:sz w:val="20"/>
              </w:rPr>
            </w:pPr>
          </w:p>
        </w:tc>
        <w:tc>
          <w:tcPr>
            <w:tcW w:w="2896" w:type="dxa"/>
            <w:gridSpan w:val="2"/>
          </w:tcPr>
          <w:p w14:paraId="56B9DD20" w14:textId="77777777" w:rsidR="00E459E7" w:rsidRPr="00BD75D9" w:rsidRDefault="00E459E7" w:rsidP="008E5536">
            <w:pPr>
              <w:pStyle w:val="TableParagraph"/>
              <w:rPr>
                <w:sz w:val="20"/>
              </w:rPr>
            </w:pPr>
            <w:bookmarkStart w:id="11" w:name="_GoBack"/>
            <w:bookmarkEnd w:id="11"/>
          </w:p>
        </w:tc>
        <w:tc>
          <w:tcPr>
            <w:tcW w:w="2897" w:type="dxa"/>
            <w:gridSpan w:val="2"/>
          </w:tcPr>
          <w:p w14:paraId="3364EEEA" w14:textId="77777777" w:rsidR="00E459E7" w:rsidRPr="00BD75D9" w:rsidRDefault="00E459E7" w:rsidP="008E5536">
            <w:pPr>
              <w:pStyle w:val="TableParagraph"/>
              <w:rPr>
                <w:sz w:val="20"/>
              </w:rPr>
            </w:pPr>
          </w:p>
        </w:tc>
      </w:tr>
      <w:tr w:rsidR="00094AC3" w:rsidRPr="00BD75D9" w14:paraId="695A832B" w14:textId="77777777" w:rsidTr="008E5536">
        <w:trPr>
          <w:trHeight w:val="566"/>
        </w:trPr>
        <w:tc>
          <w:tcPr>
            <w:tcW w:w="9128" w:type="dxa"/>
            <w:gridSpan w:val="6"/>
          </w:tcPr>
          <w:p w14:paraId="3005CB71" w14:textId="77777777" w:rsidR="00094AC3" w:rsidRPr="00BD75D9" w:rsidRDefault="00094AC3" w:rsidP="008E5536">
            <w:pPr>
              <w:pStyle w:val="TableParagraph"/>
              <w:spacing w:before="195"/>
              <w:ind w:left="139"/>
              <w:rPr>
                <w:b/>
                <w:sz w:val="21"/>
                <w:lang w:val="pl-PL"/>
              </w:rPr>
            </w:pPr>
            <w:r w:rsidRPr="00BD75D9">
              <w:rPr>
                <w:b/>
                <w:w w:val="105"/>
                <w:sz w:val="21"/>
                <w:lang w:val="pl-PL"/>
              </w:rPr>
              <w:t>Zlecenie</w:t>
            </w:r>
            <w:r w:rsidRPr="00BD75D9">
              <w:rPr>
                <w:b/>
                <w:spacing w:val="-5"/>
                <w:w w:val="105"/>
                <w:sz w:val="21"/>
                <w:lang w:val="pl-PL"/>
              </w:rPr>
              <w:t xml:space="preserve"> </w:t>
            </w:r>
            <w:r w:rsidRPr="00BD75D9">
              <w:rPr>
                <w:b/>
                <w:w w:val="105"/>
                <w:sz w:val="21"/>
                <w:lang w:val="pl-PL"/>
              </w:rPr>
              <w:t>na</w:t>
            </w:r>
            <w:r w:rsidRPr="00BD75D9">
              <w:rPr>
                <w:b/>
                <w:spacing w:val="-13"/>
                <w:w w:val="105"/>
                <w:sz w:val="21"/>
                <w:lang w:val="pl-PL"/>
              </w:rPr>
              <w:t xml:space="preserve"> </w:t>
            </w:r>
            <w:r w:rsidRPr="00BD75D9">
              <w:rPr>
                <w:b/>
                <w:w w:val="105"/>
                <w:sz w:val="21"/>
                <w:lang w:val="pl-PL"/>
              </w:rPr>
              <w:t>transport</w:t>
            </w:r>
            <w:r w:rsidRPr="00BD75D9">
              <w:rPr>
                <w:b/>
                <w:spacing w:val="-8"/>
                <w:w w:val="105"/>
                <w:sz w:val="21"/>
                <w:lang w:val="pl-PL"/>
              </w:rPr>
              <w:t xml:space="preserve"> </w:t>
            </w:r>
            <w:r w:rsidRPr="00BD75D9">
              <w:rPr>
                <w:b/>
                <w:spacing w:val="-2"/>
                <w:w w:val="105"/>
                <w:sz w:val="21"/>
                <w:lang w:val="pl-PL"/>
              </w:rPr>
              <w:t>sanitarny:</w:t>
            </w:r>
          </w:p>
        </w:tc>
      </w:tr>
      <w:tr w:rsidR="00094AC3" w:rsidRPr="00BD75D9" w14:paraId="00404648" w14:textId="77777777" w:rsidTr="008E5536">
        <w:trPr>
          <w:trHeight w:val="573"/>
        </w:trPr>
        <w:tc>
          <w:tcPr>
            <w:tcW w:w="8126" w:type="dxa"/>
            <w:gridSpan w:val="5"/>
          </w:tcPr>
          <w:p w14:paraId="5066EFA6" w14:textId="77777777" w:rsidR="00094AC3" w:rsidRPr="00BD75D9" w:rsidRDefault="00094AC3" w:rsidP="008E5536">
            <w:pPr>
              <w:pStyle w:val="TableParagraph"/>
              <w:spacing w:before="188"/>
              <w:ind w:left="141"/>
              <w:rPr>
                <w:sz w:val="21"/>
                <w:lang w:val="pl-PL"/>
              </w:rPr>
            </w:pPr>
            <w:r w:rsidRPr="00BD75D9">
              <w:rPr>
                <w:w w:val="105"/>
                <w:sz w:val="21"/>
                <w:lang w:val="pl-PL"/>
              </w:rPr>
              <w:t>-</w:t>
            </w:r>
            <w:r w:rsidRPr="00BD75D9">
              <w:rPr>
                <w:spacing w:val="-10"/>
                <w:w w:val="105"/>
                <w:sz w:val="21"/>
                <w:lang w:val="pl-PL"/>
              </w:rPr>
              <w:t xml:space="preserve"> </w:t>
            </w:r>
            <w:r w:rsidRPr="00BD75D9">
              <w:rPr>
                <w:w w:val="105"/>
                <w:sz w:val="21"/>
                <w:lang w:val="pl-PL"/>
              </w:rPr>
              <w:t>materiał</w:t>
            </w:r>
            <w:r w:rsidRPr="00BD75D9">
              <w:rPr>
                <w:spacing w:val="-1"/>
                <w:w w:val="105"/>
                <w:sz w:val="21"/>
                <w:lang w:val="pl-PL"/>
              </w:rPr>
              <w:t xml:space="preserve"> </w:t>
            </w:r>
            <w:r w:rsidRPr="00BD75D9">
              <w:rPr>
                <w:spacing w:val="-2"/>
                <w:w w:val="105"/>
                <w:sz w:val="21"/>
                <w:lang w:val="pl-PL"/>
              </w:rPr>
              <w:t>biologiczny</w:t>
            </w:r>
          </w:p>
        </w:tc>
        <w:tc>
          <w:tcPr>
            <w:tcW w:w="1002" w:type="dxa"/>
          </w:tcPr>
          <w:p w14:paraId="180483C8" w14:textId="77777777" w:rsidR="00094AC3" w:rsidRPr="00BD75D9" w:rsidRDefault="00094AC3" w:rsidP="008E5536">
            <w:pPr>
              <w:pStyle w:val="TableParagraph"/>
              <w:rPr>
                <w:sz w:val="20"/>
                <w:lang w:val="pl-PL"/>
              </w:rPr>
            </w:pPr>
          </w:p>
        </w:tc>
      </w:tr>
      <w:tr w:rsidR="00094AC3" w:rsidRPr="00BD75D9" w14:paraId="036C522C" w14:textId="77777777" w:rsidTr="008E5536">
        <w:trPr>
          <w:trHeight w:val="559"/>
        </w:trPr>
        <w:tc>
          <w:tcPr>
            <w:tcW w:w="8126" w:type="dxa"/>
            <w:gridSpan w:val="5"/>
          </w:tcPr>
          <w:p w14:paraId="3CD4FB98" w14:textId="190BE3FA" w:rsidR="00094AC3" w:rsidRPr="00BD75D9" w:rsidRDefault="00094AC3" w:rsidP="00C71268">
            <w:pPr>
              <w:pStyle w:val="TableParagraph"/>
              <w:spacing w:before="181"/>
              <w:ind w:left="141"/>
              <w:rPr>
                <w:sz w:val="21"/>
                <w:lang w:val="pl-PL"/>
              </w:rPr>
            </w:pPr>
            <w:r w:rsidRPr="00BD75D9">
              <w:rPr>
                <w:sz w:val="21"/>
                <w:lang w:val="pl-PL"/>
              </w:rPr>
              <w:t>-</w:t>
            </w:r>
            <w:r w:rsidRPr="00BD75D9">
              <w:rPr>
                <w:spacing w:val="8"/>
                <w:sz w:val="21"/>
                <w:lang w:val="pl-PL"/>
              </w:rPr>
              <w:t xml:space="preserve"> </w:t>
            </w:r>
            <w:r w:rsidRPr="00BD75D9">
              <w:rPr>
                <w:sz w:val="21"/>
                <w:lang w:val="pl-PL"/>
              </w:rPr>
              <w:t>wyniki</w:t>
            </w:r>
            <w:r w:rsidRPr="00BD75D9">
              <w:rPr>
                <w:spacing w:val="16"/>
                <w:sz w:val="21"/>
                <w:lang w:val="pl-PL"/>
              </w:rPr>
              <w:t xml:space="preserve"> </w:t>
            </w:r>
            <w:r w:rsidRPr="00BD75D9">
              <w:rPr>
                <w:spacing w:val="-2"/>
                <w:sz w:val="21"/>
                <w:lang w:val="pl-PL"/>
              </w:rPr>
              <w:t>badań</w:t>
            </w:r>
          </w:p>
        </w:tc>
        <w:tc>
          <w:tcPr>
            <w:tcW w:w="1002" w:type="dxa"/>
          </w:tcPr>
          <w:p w14:paraId="51C4BBFA" w14:textId="77777777" w:rsidR="00094AC3" w:rsidRPr="00BD75D9" w:rsidRDefault="00094AC3" w:rsidP="008E5536">
            <w:pPr>
              <w:pStyle w:val="TableParagraph"/>
              <w:rPr>
                <w:sz w:val="20"/>
                <w:lang w:val="pl-PL"/>
              </w:rPr>
            </w:pPr>
          </w:p>
        </w:tc>
      </w:tr>
      <w:tr w:rsidR="00094AC3" w:rsidRPr="00BD75D9" w14:paraId="0BF2E3FD" w14:textId="77777777" w:rsidTr="008E5536">
        <w:trPr>
          <w:trHeight w:val="559"/>
        </w:trPr>
        <w:tc>
          <w:tcPr>
            <w:tcW w:w="8126" w:type="dxa"/>
            <w:gridSpan w:val="5"/>
          </w:tcPr>
          <w:p w14:paraId="6D99081F" w14:textId="77777777" w:rsidR="00094AC3" w:rsidRPr="00BD75D9" w:rsidRDefault="00094AC3" w:rsidP="008E5536">
            <w:pPr>
              <w:pStyle w:val="TableParagraph"/>
              <w:spacing w:before="56" w:line="240" w:lineRule="atLeast"/>
              <w:ind w:left="256" w:right="755" w:hanging="116"/>
              <w:rPr>
                <w:sz w:val="21"/>
                <w:lang w:val="pl-PL"/>
              </w:rPr>
            </w:pPr>
            <w:r w:rsidRPr="00BD75D9">
              <w:rPr>
                <w:w w:val="105"/>
                <w:sz w:val="21"/>
                <w:lang w:val="pl-PL"/>
              </w:rPr>
              <w:t>-</w:t>
            </w:r>
            <w:r w:rsidRPr="00BD75D9">
              <w:rPr>
                <w:spacing w:val="-14"/>
                <w:w w:val="105"/>
                <w:sz w:val="21"/>
                <w:lang w:val="pl-PL"/>
              </w:rPr>
              <w:t xml:space="preserve"> </w:t>
            </w:r>
            <w:r w:rsidRPr="00BD75D9">
              <w:rPr>
                <w:w w:val="105"/>
                <w:sz w:val="21"/>
                <w:lang w:val="pl-PL"/>
              </w:rPr>
              <w:t>materiały</w:t>
            </w:r>
            <w:r w:rsidRPr="00BD75D9">
              <w:rPr>
                <w:spacing w:val="-10"/>
                <w:w w:val="105"/>
                <w:sz w:val="21"/>
                <w:lang w:val="pl-PL"/>
              </w:rPr>
              <w:t xml:space="preserve"> </w:t>
            </w:r>
            <w:r w:rsidRPr="00BD75D9">
              <w:rPr>
                <w:w w:val="105"/>
                <w:sz w:val="21"/>
                <w:lang w:val="pl-PL"/>
              </w:rPr>
              <w:t>wykorzystywane</w:t>
            </w:r>
            <w:r w:rsidRPr="00BD75D9">
              <w:rPr>
                <w:spacing w:val="-14"/>
                <w:w w:val="105"/>
                <w:sz w:val="21"/>
                <w:lang w:val="pl-PL"/>
              </w:rPr>
              <w:t xml:space="preserve"> </w:t>
            </w:r>
            <w:r w:rsidRPr="00BD75D9">
              <w:rPr>
                <w:w w:val="105"/>
                <w:sz w:val="21"/>
                <w:lang w:val="pl-PL"/>
              </w:rPr>
              <w:t>do</w:t>
            </w:r>
            <w:r w:rsidRPr="00BD75D9">
              <w:rPr>
                <w:spacing w:val="-12"/>
                <w:w w:val="105"/>
                <w:sz w:val="21"/>
                <w:lang w:val="pl-PL"/>
              </w:rPr>
              <w:t xml:space="preserve"> </w:t>
            </w:r>
            <w:r w:rsidRPr="00BD75D9">
              <w:rPr>
                <w:w w:val="105"/>
                <w:sz w:val="21"/>
                <w:lang w:val="pl-PL"/>
              </w:rPr>
              <w:t>udzielania</w:t>
            </w:r>
            <w:r w:rsidRPr="00BD75D9">
              <w:rPr>
                <w:spacing w:val="-11"/>
                <w:w w:val="105"/>
                <w:sz w:val="21"/>
                <w:lang w:val="pl-PL"/>
              </w:rPr>
              <w:t xml:space="preserve"> </w:t>
            </w:r>
            <w:r w:rsidRPr="00BD75D9">
              <w:rPr>
                <w:w w:val="105"/>
                <w:sz w:val="21"/>
                <w:lang w:val="pl-PL"/>
              </w:rPr>
              <w:t>świadczeń</w:t>
            </w:r>
            <w:r w:rsidRPr="00BD75D9">
              <w:rPr>
                <w:spacing w:val="-3"/>
                <w:w w:val="105"/>
                <w:sz w:val="21"/>
                <w:lang w:val="pl-PL"/>
              </w:rPr>
              <w:t xml:space="preserve"> </w:t>
            </w:r>
            <w:r w:rsidRPr="00BD75D9">
              <w:rPr>
                <w:w w:val="105"/>
                <w:sz w:val="21"/>
                <w:lang w:val="pl-PL"/>
              </w:rPr>
              <w:t>zdrowotnych, wymagających specjalnych warunków transportu</w:t>
            </w:r>
          </w:p>
        </w:tc>
        <w:tc>
          <w:tcPr>
            <w:tcW w:w="1002" w:type="dxa"/>
          </w:tcPr>
          <w:p w14:paraId="22D97890" w14:textId="77777777" w:rsidR="00094AC3" w:rsidRPr="00BD75D9" w:rsidRDefault="00094AC3" w:rsidP="008E5536">
            <w:pPr>
              <w:pStyle w:val="TableParagraph"/>
              <w:rPr>
                <w:sz w:val="20"/>
                <w:lang w:val="pl-PL"/>
              </w:rPr>
            </w:pPr>
          </w:p>
        </w:tc>
      </w:tr>
      <w:tr w:rsidR="00094AC3" w:rsidRPr="00BD75D9" w14:paraId="66546005" w14:textId="77777777" w:rsidTr="008E5536">
        <w:trPr>
          <w:trHeight w:val="934"/>
        </w:trPr>
        <w:tc>
          <w:tcPr>
            <w:tcW w:w="2125" w:type="dxa"/>
          </w:tcPr>
          <w:p w14:paraId="002112D1" w14:textId="77777777" w:rsidR="00094AC3" w:rsidRPr="00BD75D9" w:rsidRDefault="00094AC3" w:rsidP="008E5536">
            <w:pPr>
              <w:pStyle w:val="TableParagraph"/>
              <w:spacing w:before="8"/>
              <w:rPr>
                <w:sz w:val="20"/>
                <w:lang w:val="pl-PL"/>
              </w:rPr>
            </w:pPr>
          </w:p>
          <w:p w14:paraId="0FDB8E5B" w14:textId="77777777" w:rsidR="00094AC3" w:rsidRPr="00BD75D9" w:rsidRDefault="00094AC3" w:rsidP="008E5536">
            <w:pPr>
              <w:pStyle w:val="TableParagraph"/>
              <w:spacing w:line="256" w:lineRule="auto"/>
              <w:ind w:left="141" w:firstLine="2"/>
              <w:rPr>
                <w:sz w:val="21"/>
                <w:lang w:val="pl-PL"/>
              </w:rPr>
            </w:pPr>
            <w:r w:rsidRPr="00BD75D9">
              <w:rPr>
                <w:spacing w:val="-4"/>
                <w:w w:val="105"/>
                <w:sz w:val="21"/>
                <w:lang w:val="pl-PL"/>
              </w:rPr>
              <w:t xml:space="preserve">Skąd </w:t>
            </w:r>
            <w:r w:rsidRPr="00BD75D9">
              <w:rPr>
                <w:spacing w:val="-2"/>
                <w:w w:val="105"/>
                <w:sz w:val="21"/>
                <w:lang w:val="pl-PL"/>
              </w:rPr>
              <w:t>(Oddział/Poradnia)</w:t>
            </w:r>
          </w:p>
        </w:tc>
        <w:tc>
          <w:tcPr>
            <w:tcW w:w="2442" w:type="dxa"/>
            <w:gridSpan w:val="2"/>
          </w:tcPr>
          <w:p w14:paraId="74F0F5E6" w14:textId="77777777" w:rsidR="00094AC3" w:rsidRPr="00BD75D9" w:rsidRDefault="00094AC3" w:rsidP="008E5536">
            <w:pPr>
              <w:pStyle w:val="TableParagraph"/>
              <w:rPr>
                <w:lang w:val="pl-PL"/>
              </w:rPr>
            </w:pPr>
          </w:p>
          <w:p w14:paraId="5B1673A4" w14:textId="77777777" w:rsidR="00094AC3" w:rsidRPr="00BD75D9" w:rsidRDefault="00094AC3" w:rsidP="008E5536">
            <w:pPr>
              <w:pStyle w:val="TableParagraph"/>
              <w:spacing w:before="129"/>
              <w:ind w:left="139"/>
              <w:rPr>
                <w:sz w:val="21"/>
                <w:lang w:val="pl-PL"/>
              </w:rPr>
            </w:pPr>
            <w:r w:rsidRPr="00BD75D9">
              <w:rPr>
                <w:w w:val="105"/>
                <w:sz w:val="21"/>
                <w:lang w:val="pl-PL"/>
              </w:rPr>
              <w:t>Rodzaj</w:t>
            </w:r>
            <w:r w:rsidRPr="00BD75D9">
              <w:rPr>
                <w:spacing w:val="1"/>
                <w:w w:val="105"/>
                <w:sz w:val="21"/>
                <w:lang w:val="pl-PL"/>
              </w:rPr>
              <w:t xml:space="preserve"> </w:t>
            </w:r>
            <w:r w:rsidRPr="00BD75D9">
              <w:rPr>
                <w:spacing w:val="-2"/>
                <w:w w:val="105"/>
                <w:sz w:val="21"/>
                <w:lang w:val="pl-PL"/>
              </w:rPr>
              <w:t>Materiału</w:t>
            </w:r>
          </w:p>
        </w:tc>
        <w:tc>
          <w:tcPr>
            <w:tcW w:w="4561" w:type="dxa"/>
            <w:gridSpan w:val="3"/>
          </w:tcPr>
          <w:p w14:paraId="075F4CFF" w14:textId="77777777" w:rsidR="00094AC3" w:rsidRPr="00BD75D9" w:rsidRDefault="00094AC3" w:rsidP="008E5536">
            <w:pPr>
              <w:pStyle w:val="TableParagraph"/>
              <w:spacing w:before="2"/>
              <w:rPr>
                <w:sz w:val="23"/>
                <w:lang w:val="pl-PL"/>
              </w:rPr>
            </w:pPr>
          </w:p>
          <w:p w14:paraId="6E19941F" w14:textId="77777777" w:rsidR="00094AC3" w:rsidRPr="00BD75D9" w:rsidRDefault="00094AC3" w:rsidP="008E5536">
            <w:pPr>
              <w:pStyle w:val="TableParagraph"/>
              <w:spacing w:before="1" w:line="249" w:lineRule="auto"/>
              <w:ind w:left="141" w:right="1314" w:hanging="3"/>
              <w:rPr>
                <w:sz w:val="21"/>
                <w:lang w:val="pl-PL"/>
              </w:rPr>
            </w:pPr>
            <w:r w:rsidRPr="00BD75D9">
              <w:rPr>
                <w:w w:val="105"/>
                <w:sz w:val="21"/>
                <w:lang w:val="pl-PL"/>
              </w:rPr>
              <w:t>Dokąd</w:t>
            </w:r>
            <w:r w:rsidRPr="00BD75D9">
              <w:rPr>
                <w:spacing w:val="-14"/>
                <w:w w:val="105"/>
                <w:sz w:val="21"/>
                <w:lang w:val="pl-PL"/>
              </w:rPr>
              <w:t xml:space="preserve"> </w:t>
            </w:r>
            <w:r w:rsidRPr="00BD75D9">
              <w:rPr>
                <w:w w:val="105"/>
                <w:sz w:val="21"/>
                <w:lang w:val="pl-PL"/>
              </w:rPr>
              <w:t>(np. Laboratorium</w:t>
            </w:r>
            <w:r w:rsidRPr="00BD75D9">
              <w:rPr>
                <w:spacing w:val="-10"/>
                <w:w w:val="105"/>
                <w:sz w:val="21"/>
                <w:lang w:val="pl-PL"/>
              </w:rPr>
              <w:t xml:space="preserve"> </w:t>
            </w:r>
            <w:r w:rsidRPr="00BD75D9">
              <w:rPr>
                <w:w w:val="105"/>
                <w:sz w:val="21"/>
                <w:lang w:val="pl-PL"/>
              </w:rPr>
              <w:t>zewnętrzne</w:t>
            </w:r>
            <w:r w:rsidRPr="00BD75D9">
              <w:rPr>
                <w:spacing w:val="-14"/>
                <w:w w:val="105"/>
                <w:sz w:val="21"/>
                <w:lang w:val="pl-PL"/>
              </w:rPr>
              <w:t xml:space="preserve"> </w:t>
            </w:r>
            <w:r w:rsidRPr="00BD75D9">
              <w:rPr>
                <w:w w:val="105"/>
                <w:sz w:val="21"/>
                <w:lang w:val="pl-PL"/>
              </w:rPr>
              <w:t xml:space="preserve">- </w:t>
            </w:r>
            <w:r w:rsidRPr="00BD75D9">
              <w:rPr>
                <w:spacing w:val="-2"/>
                <w:w w:val="105"/>
                <w:sz w:val="21"/>
                <w:lang w:val="pl-PL"/>
              </w:rPr>
              <w:t>nazwa/adres)</w:t>
            </w:r>
          </w:p>
        </w:tc>
      </w:tr>
      <w:tr w:rsidR="00094AC3" w:rsidRPr="00BD75D9" w14:paraId="742F998E" w14:textId="77777777" w:rsidTr="008E5536">
        <w:trPr>
          <w:trHeight w:val="703"/>
        </w:trPr>
        <w:tc>
          <w:tcPr>
            <w:tcW w:w="2125" w:type="dxa"/>
          </w:tcPr>
          <w:p w14:paraId="4DF49C46" w14:textId="77777777" w:rsidR="00094AC3" w:rsidRPr="00BD75D9" w:rsidRDefault="00094AC3" w:rsidP="008E5536">
            <w:pPr>
              <w:pStyle w:val="TableParagraph"/>
              <w:rPr>
                <w:sz w:val="20"/>
                <w:lang w:val="pl-PL"/>
              </w:rPr>
            </w:pPr>
          </w:p>
        </w:tc>
        <w:tc>
          <w:tcPr>
            <w:tcW w:w="2442" w:type="dxa"/>
            <w:gridSpan w:val="2"/>
          </w:tcPr>
          <w:p w14:paraId="3C1BF7F5" w14:textId="77777777" w:rsidR="00094AC3" w:rsidRPr="00BD75D9" w:rsidRDefault="00094AC3" w:rsidP="008E5536">
            <w:pPr>
              <w:pStyle w:val="TableParagraph"/>
              <w:rPr>
                <w:sz w:val="20"/>
                <w:lang w:val="pl-PL"/>
              </w:rPr>
            </w:pPr>
          </w:p>
        </w:tc>
        <w:tc>
          <w:tcPr>
            <w:tcW w:w="4561" w:type="dxa"/>
            <w:gridSpan w:val="3"/>
          </w:tcPr>
          <w:p w14:paraId="18043345" w14:textId="77777777" w:rsidR="00094AC3" w:rsidRPr="00BD75D9" w:rsidRDefault="00094AC3" w:rsidP="008E5536">
            <w:pPr>
              <w:pStyle w:val="TableParagraph"/>
              <w:rPr>
                <w:sz w:val="20"/>
                <w:lang w:val="pl-PL"/>
              </w:rPr>
            </w:pPr>
          </w:p>
        </w:tc>
      </w:tr>
      <w:tr w:rsidR="00094AC3" w:rsidRPr="00BD75D9" w14:paraId="51197C8D" w14:textId="77777777" w:rsidTr="008E5536">
        <w:trPr>
          <w:trHeight w:val="523"/>
        </w:trPr>
        <w:tc>
          <w:tcPr>
            <w:tcW w:w="2125" w:type="dxa"/>
          </w:tcPr>
          <w:p w14:paraId="6122E554" w14:textId="77777777" w:rsidR="00094AC3" w:rsidRPr="00BD75D9" w:rsidRDefault="00094AC3" w:rsidP="008E5536">
            <w:pPr>
              <w:pStyle w:val="TableParagraph"/>
              <w:rPr>
                <w:sz w:val="20"/>
                <w:lang w:val="pl-PL"/>
              </w:rPr>
            </w:pPr>
          </w:p>
        </w:tc>
        <w:tc>
          <w:tcPr>
            <w:tcW w:w="2442" w:type="dxa"/>
            <w:gridSpan w:val="2"/>
          </w:tcPr>
          <w:p w14:paraId="12C4B464" w14:textId="77777777" w:rsidR="00094AC3" w:rsidRPr="00BD75D9" w:rsidRDefault="00094AC3" w:rsidP="008E5536">
            <w:pPr>
              <w:pStyle w:val="TableParagraph"/>
              <w:rPr>
                <w:sz w:val="20"/>
                <w:lang w:val="pl-PL"/>
              </w:rPr>
            </w:pPr>
          </w:p>
        </w:tc>
        <w:tc>
          <w:tcPr>
            <w:tcW w:w="4561" w:type="dxa"/>
            <w:gridSpan w:val="3"/>
          </w:tcPr>
          <w:p w14:paraId="1F4910E2" w14:textId="77777777" w:rsidR="00094AC3" w:rsidRPr="00BD75D9" w:rsidRDefault="00094AC3" w:rsidP="008E5536">
            <w:pPr>
              <w:pStyle w:val="TableParagraph"/>
              <w:rPr>
                <w:sz w:val="20"/>
                <w:lang w:val="pl-PL"/>
              </w:rPr>
            </w:pPr>
          </w:p>
        </w:tc>
      </w:tr>
      <w:tr w:rsidR="00094AC3" w:rsidRPr="00BD75D9" w14:paraId="3AFE615D" w14:textId="77777777" w:rsidTr="008E5536">
        <w:trPr>
          <w:trHeight w:val="516"/>
        </w:trPr>
        <w:tc>
          <w:tcPr>
            <w:tcW w:w="2125" w:type="dxa"/>
          </w:tcPr>
          <w:p w14:paraId="59CC0DE1" w14:textId="77777777" w:rsidR="00094AC3" w:rsidRPr="00BD75D9" w:rsidRDefault="00094AC3" w:rsidP="008E5536">
            <w:pPr>
              <w:pStyle w:val="TableParagraph"/>
              <w:rPr>
                <w:sz w:val="20"/>
                <w:lang w:val="pl-PL"/>
              </w:rPr>
            </w:pPr>
          </w:p>
        </w:tc>
        <w:tc>
          <w:tcPr>
            <w:tcW w:w="2442" w:type="dxa"/>
            <w:gridSpan w:val="2"/>
          </w:tcPr>
          <w:p w14:paraId="043D56B8" w14:textId="77777777" w:rsidR="00094AC3" w:rsidRPr="00BD75D9" w:rsidRDefault="00094AC3" w:rsidP="008E5536">
            <w:pPr>
              <w:pStyle w:val="TableParagraph"/>
              <w:rPr>
                <w:sz w:val="20"/>
                <w:lang w:val="pl-PL"/>
              </w:rPr>
            </w:pPr>
          </w:p>
        </w:tc>
        <w:tc>
          <w:tcPr>
            <w:tcW w:w="4561" w:type="dxa"/>
            <w:gridSpan w:val="3"/>
          </w:tcPr>
          <w:p w14:paraId="40348C7D" w14:textId="77777777" w:rsidR="00094AC3" w:rsidRPr="00BD75D9" w:rsidRDefault="00094AC3" w:rsidP="008E5536">
            <w:pPr>
              <w:pStyle w:val="TableParagraph"/>
              <w:rPr>
                <w:sz w:val="20"/>
                <w:lang w:val="pl-PL"/>
              </w:rPr>
            </w:pPr>
          </w:p>
        </w:tc>
      </w:tr>
      <w:tr w:rsidR="00094AC3" w:rsidRPr="00BD75D9" w14:paraId="746D29B8" w14:textId="77777777" w:rsidTr="008E5536">
        <w:trPr>
          <w:trHeight w:val="530"/>
        </w:trPr>
        <w:tc>
          <w:tcPr>
            <w:tcW w:w="2125" w:type="dxa"/>
          </w:tcPr>
          <w:p w14:paraId="4BEA1157" w14:textId="77777777" w:rsidR="00094AC3" w:rsidRPr="00BD75D9" w:rsidRDefault="00094AC3" w:rsidP="008E5536">
            <w:pPr>
              <w:pStyle w:val="TableParagraph"/>
              <w:rPr>
                <w:sz w:val="20"/>
                <w:lang w:val="pl-PL"/>
              </w:rPr>
            </w:pPr>
          </w:p>
        </w:tc>
        <w:tc>
          <w:tcPr>
            <w:tcW w:w="2442" w:type="dxa"/>
            <w:gridSpan w:val="2"/>
          </w:tcPr>
          <w:p w14:paraId="6DA8074D" w14:textId="77777777" w:rsidR="00094AC3" w:rsidRPr="00BD75D9" w:rsidRDefault="00094AC3" w:rsidP="008E5536">
            <w:pPr>
              <w:pStyle w:val="TableParagraph"/>
              <w:rPr>
                <w:sz w:val="20"/>
                <w:lang w:val="pl-PL"/>
              </w:rPr>
            </w:pPr>
          </w:p>
        </w:tc>
        <w:tc>
          <w:tcPr>
            <w:tcW w:w="4561" w:type="dxa"/>
            <w:gridSpan w:val="3"/>
          </w:tcPr>
          <w:p w14:paraId="622D06DD" w14:textId="77777777" w:rsidR="00094AC3" w:rsidRPr="00BD75D9" w:rsidRDefault="00094AC3" w:rsidP="008E5536">
            <w:pPr>
              <w:pStyle w:val="TableParagraph"/>
              <w:rPr>
                <w:sz w:val="20"/>
                <w:lang w:val="pl-PL"/>
              </w:rPr>
            </w:pPr>
          </w:p>
        </w:tc>
      </w:tr>
      <w:tr w:rsidR="00094AC3" w:rsidRPr="00BD75D9" w14:paraId="067C8452" w14:textId="77777777" w:rsidTr="008E5536">
        <w:trPr>
          <w:trHeight w:val="544"/>
        </w:trPr>
        <w:tc>
          <w:tcPr>
            <w:tcW w:w="2125" w:type="dxa"/>
          </w:tcPr>
          <w:p w14:paraId="1AE66518" w14:textId="77777777" w:rsidR="00094AC3" w:rsidRPr="00BD75D9" w:rsidRDefault="00094AC3" w:rsidP="008E5536">
            <w:pPr>
              <w:pStyle w:val="TableParagraph"/>
              <w:rPr>
                <w:sz w:val="20"/>
                <w:lang w:val="pl-PL"/>
              </w:rPr>
            </w:pPr>
          </w:p>
        </w:tc>
        <w:tc>
          <w:tcPr>
            <w:tcW w:w="2442" w:type="dxa"/>
            <w:gridSpan w:val="2"/>
          </w:tcPr>
          <w:p w14:paraId="13C0F6E7" w14:textId="77777777" w:rsidR="00094AC3" w:rsidRPr="00BD75D9" w:rsidRDefault="00094AC3" w:rsidP="008E5536">
            <w:pPr>
              <w:pStyle w:val="TableParagraph"/>
              <w:rPr>
                <w:sz w:val="20"/>
                <w:lang w:val="pl-PL"/>
              </w:rPr>
            </w:pPr>
          </w:p>
        </w:tc>
        <w:tc>
          <w:tcPr>
            <w:tcW w:w="4561" w:type="dxa"/>
            <w:gridSpan w:val="3"/>
          </w:tcPr>
          <w:p w14:paraId="6CCCC3B2" w14:textId="77777777" w:rsidR="00094AC3" w:rsidRPr="00BD75D9" w:rsidRDefault="00094AC3" w:rsidP="008E5536">
            <w:pPr>
              <w:pStyle w:val="TableParagraph"/>
              <w:rPr>
                <w:sz w:val="20"/>
                <w:lang w:val="pl-PL"/>
              </w:rPr>
            </w:pPr>
          </w:p>
        </w:tc>
      </w:tr>
      <w:tr w:rsidR="00094AC3" w14:paraId="57AB8A0B" w14:textId="77777777" w:rsidTr="008E5536">
        <w:trPr>
          <w:trHeight w:val="422"/>
        </w:trPr>
        <w:tc>
          <w:tcPr>
            <w:tcW w:w="4567" w:type="dxa"/>
            <w:gridSpan w:val="3"/>
          </w:tcPr>
          <w:p w14:paraId="71ECEC9E" w14:textId="77777777" w:rsidR="00094AC3" w:rsidRPr="00BD75D9" w:rsidRDefault="00094AC3" w:rsidP="008E5536">
            <w:pPr>
              <w:pStyle w:val="TableParagraph"/>
              <w:spacing w:before="109"/>
              <w:ind w:left="1210"/>
              <w:rPr>
                <w:b/>
                <w:sz w:val="21"/>
                <w:lang w:val="pl-PL"/>
              </w:rPr>
            </w:pPr>
            <w:r w:rsidRPr="00BD75D9">
              <w:rPr>
                <w:b/>
                <w:w w:val="105"/>
                <w:sz w:val="21"/>
                <w:lang w:val="pl-PL"/>
              </w:rPr>
              <w:t>Podpis</w:t>
            </w:r>
            <w:r w:rsidRPr="00BD75D9">
              <w:rPr>
                <w:b/>
                <w:spacing w:val="-8"/>
                <w:w w:val="105"/>
                <w:sz w:val="21"/>
                <w:lang w:val="pl-PL"/>
              </w:rPr>
              <w:t xml:space="preserve"> </w:t>
            </w:r>
            <w:r w:rsidRPr="00BD75D9">
              <w:rPr>
                <w:b/>
                <w:w w:val="105"/>
                <w:sz w:val="21"/>
                <w:lang w:val="pl-PL"/>
              </w:rPr>
              <w:t>osoby</w:t>
            </w:r>
            <w:r w:rsidRPr="00BD75D9">
              <w:rPr>
                <w:b/>
                <w:spacing w:val="3"/>
                <w:w w:val="105"/>
                <w:sz w:val="21"/>
                <w:lang w:val="pl-PL"/>
              </w:rPr>
              <w:t xml:space="preserve"> </w:t>
            </w:r>
            <w:r w:rsidRPr="00BD75D9">
              <w:rPr>
                <w:b/>
                <w:spacing w:val="-2"/>
                <w:w w:val="105"/>
                <w:sz w:val="21"/>
                <w:lang w:val="pl-PL"/>
              </w:rPr>
              <w:t>zlecającej</w:t>
            </w:r>
          </w:p>
        </w:tc>
        <w:tc>
          <w:tcPr>
            <w:tcW w:w="4561" w:type="dxa"/>
            <w:gridSpan w:val="3"/>
          </w:tcPr>
          <w:p w14:paraId="293E5765" w14:textId="77777777" w:rsidR="00094AC3" w:rsidRPr="003D3C33" w:rsidRDefault="00094AC3" w:rsidP="008E5536">
            <w:pPr>
              <w:pStyle w:val="TableParagraph"/>
              <w:spacing w:before="130"/>
              <w:ind w:left="1074"/>
              <w:rPr>
                <w:b/>
                <w:sz w:val="21"/>
                <w:lang w:val="pl-PL"/>
              </w:rPr>
            </w:pPr>
            <w:r w:rsidRPr="00BD75D9">
              <w:rPr>
                <w:b/>
                <w:w w:val="105"/>
                <w:sz w:val="21"/>
                <w:lang w:val="pl-PL"/>
              </w:rPr>
              <w:t>Podpis</w:t>
            </w:r>
            <w:r w:rsidRPr="00BD75D9">
              <w:rPr>
                <w:b/>
                <w:spacing w:val="-6"/>
                <w:w w:val="105"/>
                <w:sz w:val="21"/>
                <w:lang w:val="pl-PL"/>
              </w:rPr>
              <w:t xml:space="preserve"> </w:t>
            </w:r>
            <w:r w:rsidRPr="00BD75D9">
              <w:rPr>
                <w:b/>
                <w:w w:val="105"/>
                <w:sz w:val="21"/>
                <w:lang w:val="pl-PL"/>
              </w:rPr>
              <w:t>osoby</w:t>
            </w:r>
            <w:r w:rsidRPr="00BD75D9">
              <w:rPr>
                <w:b/>
                <w:spacing w:val="-12"/>
                <w:w w:val="105"/>
                <w:sz w:val="21"/>
                <w:lang w:val="pl-PL"/>
              </w:rPr>
              <w:t xml:space="preserve"> </w:t>
            </w:r>
            <w:r w:rsidRPr="00BD75D9">
              <w:rPr>
                <w:b/>
                <w:spacing w:val="-2"/>
                <w:w w:val="105"/>
                <w:sz w:val="21"/>
                <w:lang w:val="pl-PL"/>
              </w:rPr>
              <w:t>odbierającej</w:t>
            </w:r>
          </w:p>
        </w:tc>
      </w:tr>
      <w:tr w:rsidR="00094AC3" w14:paraId="0E590CD6" w14:textId="77777777" w:rsidTr="008E5536">
        <w:trPr>
          <w:trHeight w:val="1366"/>
        </w:trPr>
        <w:tc>
          <w:tcPr>
            <w:tcW w:w="4567" w:type="dxa"/>
            <w:gridSpan w:val="3"/>
          </w:tcPr>
          <w:p w14:paraId="6ADBA55B" w14:textId="77777777" w:rsidR="00094AC3" w:rsidRPr="003D3C33" w:rsidRDefault="00094AC3" w:rsidP="008E5536">
            <w:pPr>
              <w:pStyle w:val="TableParagraph"/>
              <w:rPr>
                <w:sz w:val="20"/>
                <w:lang w:val="pl-PL"/>
              </w:rPr>
            </w:pPr>
          </w:p>
        </w:tc>
        <w:tc>
          <w:tcPr>
            <w:tcW w:w="4561" w:type="dxa"/>
            <w:gridSpan w:val="3"/>
          </w:tcPr>
          <w:p w14:paraId="07637A57" w14:textId="77777777" w:rsidR="00094AC3" w:rsidRPr="003D3C33" w:rsidRDefault="00094AC3" w:rsidP="008E5536">
            <w:pPr>
              <w:pStyle w:val="TableParagraph"/>
              <w:rPr>
                <w:sz w:val="20"/>
                <w:lang w:val="pl-PL"/>
              </w:rPr>
            </w:pPr>
          </w:p>
        </w:tc>
      </w:tr>
    </w:tbl>
    <w:p w14:paraId="094E2E2F" w14:textId="77777777" w:rsidR="00094AC3" w:rsidRPr="005633D7" w:rsidRDefault="00094AC3" w:rsidP="00094AC3">
      <w:pPr>
        <w:tabs>
          <w:tab w:val="left" w:pos="8790"/>
        </w:tabs>
        <w:suppressAutoHyphens/>
        <w:rPr>
          <w:lang w:eastAsia="zh-CN"/>
        </w:rPr>
      </w:pPr>
    </w:p>
    <w:p w14:paraId="1CBE04ED" w14:textId="4025CD86" w:rsidR="006544E6" w:rsidRPr="000327EE" w:rsidRDefault="006544E6" w:rsidP="00094AC3">
      <w:pPr>
        <w:jc w:val="right"/>
        <w:rPr>
          <w:rFonts w:ascii="Tahoma" w:hAnsi="Tahoma" w:cs="Tahoma"/>
          <w:b/>
          <w:sz w:val="16"/>
          <w:szCs w:val="16"/>
          <w:lang w:eastAsia="ar-SA"/>
        </w:rPr>
      </w:pPr>
    </w:p>
    <w:p w14:paraId="56100BCA" w14:textId="6B111C1B" w:rsidR="0040363C" w:rsidRPr="00CA0356" w:rsidRDefault="0040363C" w:rsidP="0040363C">
      <w:pPr>
        <w:jc w:val="right"/>
        <w:rPr>
          <w:rFonts w:ascii="Tahoma" w:hAnsi="Tahoma" w:cs="Tahoma"/>
          <w:sz w:val="18"/>
          <w:szCs w:val="18"/>
        </w:rPr>
      </w:pPr>
      <w:r w:rsidRPr="00CA0356">
        <w:rPr>
          <w:rFonts w:ascii="Tahoma" w:hAnsi="Tahoma" w:cs="Tahoma"/>
          <w:bCs/>
          <w:iCs/>
          <w:sz w:val="18"/>
          <w:szCs w:val="18"/>
        </w:rPr>
        <w:br w:type="page"/>
      </w:r>
      <w:r w:rsidRPr="00CA0356">
        <w:rPr>
          <w:rFonts w:ascii="Tahoma" w:hAnsi="Tahoma" w:cs="Tahoma"/>
          <w:b/>
          <w:sz w:val="18"/>
          <w:szCs w:val="18"/>
        </w:rPr>
        <w:t xml:space="preserve">Załącznik Nr </w:t>
      </w:r>
      <w:r w:rsidR="006C1C70">
        <w:rPr>
          <w:rFonts w:ascii="Tahoma" w:hAnsi="Tahoma" w:cs="Tahoma"/>
          <w:b/>
          <w:sz w:val="18"/>
          <w:szCs w:val="18"/>
        </w:rPr>
        <w:t>1</w:t>
      </w:r>
      <w:r w:rsidR="00027721">
        <w:rPr>
          <w:rFonts w:ascii="Tahoma" w:hAnsi="Tahoma" w:cs="Tahoma"/>
          <w:b/>
          <w:sz w:val="18"/>
          <w:szCs w:val="18"/>
        </w:rPr>
        <w:t>1</w:t>
      </w:r>
    </w:p>
    <w:p w14:paraId="40A1239E" w14:textId="77777777" w:rsidR="0040363C" w:rsidRPr="00CA0356" w:rsidRDefault="0040363C" w:rsidP="0040363C">
      <w:pPr>
        <w:tabs>
          <w:tab w:val="left" w:pos="284"/>
          <w:tab w:val="left" w:pos="2268"/>
        </w:tabs>
        <w:rPr>
          <w:rFonts w:ascii="Tahoma" w:hAnsi="Tahoma" w:cs="Tahoma"/>
          <w:sz w:val="18"/>
          <w:szCs w:val="18"/>
        </w:rPr>
      </w:pPr>
    </w:p>
    <w:p w14:paraId="00E03912" w14:textId="77777777" w:rsidR="0040363C" w:rsidRPr="00CA0356" w:rsidRDefault="0040363C" w:rsidP="0040363C">
      <w:pPr>
        <w:tabs>
          <w:tab w:val="left" w:pos="284"/>
          <w:tab w:val="left" w:pos="2268"/>
        </w:tabs>
        <w:rPr>
          <w:rFonts w:ascii="Tahoma" w:hAnsi="Tahoma" w:cs="Tahoma"/>
          <w:sz w:val="18"/>
          <w:szCs w:val="18"/>
        </w:rPr>
      </w:pPr>
    </w:p>
    <w:p w14:paraId="34FA24C2"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7B60E94F"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4FE3884D"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66F0D94C" w14:textId="77777777" w:rsidR="0040363C" w:rsidRPr="00CA0356" w:rsidRDefault="0040363C" w:rsidP="0040363C">
      <w:pPr>
        <w:rPr>
          <w:rFonts w:ascii="Tahoma" w:hAnsi="Tahoma" w:cs="Tahoma"/>
          <w:bCs/>
          <w:iCs/>
          <w:sz w:val="18"/>
          <w:szCs w:val="18"/>
        </w:rPr>
      </w:pPr>
    </w:p>
    <w:p w14:paraId="40CD24F5" w14:textId="77777777" w:rsidR="0040363C" w:rsidRPr="00CA0356" w:rsidRDefault="0040363C" w:rsidP="0040363C">
      <w:pPr>
        <w:rPr>
          <w:rFonts w:ascii="Tahoma" w:hAnsi="Tahoma" w:cs="Tahoma"/>
          <w:bCs/>
          <w:iCs/>
          <w:sz w:val="18"/>
          <w:szCs w:val="18"/>
        </w:rPr>
      </w:pPr>
    </w:p>
    <w:p w14:paraId="190F9782" w14:textId="77777777" w:rsidR="0040363C" w:rsidRPr="00CA0356" w:rsidRDefault="0040363C" w:rsidP="0040363C">
      <w:pPr>
        <w:jc w:val="center"/>
        <w:rPr>
          <w:rFonts w:ascii="Tahoma" w:hAnsi="Tahoma" w:cs="Tahoma"/>
          <w:bCs/>
          <w:iCs/>
          <w:sz w:val="18"/>
          <w:szCs w:val="18"/>
        </w:rPr>
      </w:pPr>
      <w:r w:rsidRPr="00CA0356">
        <w:rPr>
          <w:rFonts w:ascii="Tahoma" w:hAnsi="Tahoma" w:cs="Tahoma"/>
          <w:b/>
          <w:bCs/>
          <w:sz w:val="18"/>
          <w:szCs w:val="18"/>
        </w:rPr>
        <w:t>OŚWIADCZENIE WYKONAWCÓW</w:t>
      </w:r>
      <w:r w:rsidRPr="00CA0356">
        <w:rPr>
          <w:rFonts w:ascii="Tahoma" w:hAnsi="Tahoma" w:cs="Tahoma"/>
          <w:b/>
          <w:bCs/>
          <w:sz w:val="18"/>
          <w:szCs w:val="18"/>
        </w:rPr>
        <w:br/>
      </w:r>
      <w:r w:rsidRPr="00CA0356">
        <w:rPr>
          <w:rFonts w:ascii="Tahoma" w:hAnsi="Tahoma" w:cs="Tahoma"/>
          <w:b/>
          <w:sz w:val="18"/>
          <w:szCs w:val="18"/>
        </w:rPr>
        <w:t>wspólnie ubiegających się o udzielenie zamówienia z którego wynika, które usługi * wykonają poszczególni Wykonawcy</w:t>
      </w:r>
      <w:r w:rsidRPr="00CA0356">
        <w:rPr>
          <w:rFonts w:ascii="Tahoma" w:hAnsi="Tahoma" w:cs="Tahoma"/>
          <w:b/>
          <w:sz w:val="18"/>
          <w:szCs w:val="18"/>
        </w:rPr>
        <w:br/>
      </w:r>
      <w:r w:rsidRPr="00CA0356">
        <w:rPr>
          <w:rFonts w:ascii="Tahoma" w:hAnsi="Tahoma" w:cs="Tahoma"/>
          <w:bCs/>
          <w:i/>
          <w:sz w:val="18"/>
          <w:szCs w:val="18"/>
        </w:rPr>
        <w:t xml:space="preserve">(składane na podstawie art. 117 ust. 4  ustawy </w:t>
      </w:r>
      <w:proofErr w:type="spellStart"/>
      <w:r w:rsidRPr="00CA0356">
        <w:rPr>
          <w:rFonts w:ascii="Tahoma" w:hAnsi="Tahoma" w:cs="Tahoma"/>
          <w:bCs/>
          <w:i/>
          <w:sz w:val="18"/>
          <w:szCs w:val="18"/>
        </w:rPr>
        <w:t>PZP</w:t>
      </w:r>
      <w:proofErr w:type="spellEnd"/>
      <w:r w:rsidRPr="00CA0356">
        <w:rPr>
          <w:rFonts w:ascii="Tahoma" w:hAnsi="Tahoma" w:cs="Tahoma"/>
          <w:bCs/>
          <w:i/>
          <w:sz w:val="18"/>
          <w:szCs w:val="18"/>
        </w:rPr>
        <w:t>)</w:t>
      </w:r>
    </w:p>
    <w:p w14:paraId="06341B2A" w14:textId="77777777" w:rsidR="0040363C" w:rsidRPr="00CA0356" w:rsidRDefault="0040363C" w:rsidP="0040363C">
      <w:pPr>
        <w:rPr>
          <w:rFonts w:ascii="Tahoma" w:hAnsi="Tahoma" w:cs="Tahoma"/>
          <w:bCs/>
          <w:iCs/>
          <w:sz w:val="18"/>
          <w:szCs w:val="18"/>
        </w:rPr>
      </w:pPr>
    </w:p>
    <w:p w14:paraId="1802D1EF" w14:textId="77777777" w:rsidR="0040363C" w:rsidRPr="00CA0356" w:rsidRDefault="0040363C" w:rsidP="0040363C">
      <w:pPr>
        <w:rPr>
          <w:rFonts w:ascii="Tahoma" w:hAnsi="Tahoma" w:cs="Tahoma"/>
          <w:bCs/>
          <w:iCs/>
          <w:sz w:val="18"/>
          <w:szCs w:val="18"/>
        </w:rPr>
      </w:pPr>
    </w:p>
    <w:p w14:paraId="3F3C6FBA" w14:textId="70440D2F" w:rsidR="0040363C" w:rsidRPr="00CA0356" w:rsidRDefault="0040363C" w:rsidP="0040363C">
      <w:pPr>
        <w:jc w:val="both"/>
        <w:rPr>
          <w:rFonts w:ascii="Tahoma" w:hAnsi="Tahoma" w:cs="Tahoma"/>
          <w:bCs/>
          <w:iCs/>
          <w:sz w:val="18"/>
          <w:szCs w:val="18"/>
        </w:rPr>
      </w:pPr>
      <w:r w:rsidRPr="00CA0356">
        <w:rPr>
          <w:rFonts w:ascii="Tahoma" w:hAnsi="Tahoma" w:cs="Tahoma"/>
          <w:sz w:val="18"/>
          <w:szCs w:val="18"/>
        </w:rPr>
        <w:t xml:space="preserve">Przystępując jako Wykonawca do udziału w postępowaniu o udzielenie zamówienia publicznego nr sprawy </w:t>
      </w:r>
      <w:r w:rsidR="004C614A">
        <w:rPr>
          <w:rFonts w:ascii="Tahoma" w:hAnsi="Tahoma" w:cs="Tahoma"/>
          <w:b/>
          <w:sz w:val="18"/>
          <w:szCs w:val="18"/>
        </w:rPr>
        <w:t>64</w:t>
      </w:r>
      <w:r w:rsidR="007F5CF6">
        <w:rPr>
          <w:rFonts w:ascii="Tahoma" w:hAnsi="Tahoma" w:cs="Tahoma"/>
          <w:b/>
          <w:sz w:val="18"/>
          <w:szCs w:val="18"/>
        </w:rPr>
        <w:t>/</w:t>
      </w:r>
      <w:proofErr w:type="spellStart"/>
      <w:r w:rsidR="007F5CF6">
        <w:rPr>
          <w:rFonts w:ascii="Tahoma" w:hAnsi="Tahoma" w:cs="Tahoma"/>
          <w:b/>
          <w:sz w:val="18"/>
          <w:szCs w:val="18"/>
        </w:rPr>
        <w:t>PN</w:t>
      </w:r>
      <w:proofErr w:type="spellEnd"/>
      <w:r w:rsidR="007F5CF6">
        <w:rPr>
          <w:rFonts w:ascii="Tahoma" w:hAnsi="Tahoma" w:cs="Tahoma"/>
          <w:b/>
          <w:sz w:val="18"/>
          <w:szCs w:val="18"/>
        </w:rPr>
        <w:t>/</w:t>
      </w:r>
      <w:proofErr w:type="spellStart"/>
      <w:r w:rsidR="007F5CF6">
        <w:rPr>
          <w:rFonts w:ascii="Tahoma" w:hAnsi="Tahoma" w:cs="Tahoma"/>
          <w:b/>
          <w:sz w:val="18"/>
          <w:szCs w:val="18"/>
        </w:rPr>
        <w:t>ZP</w:t>
      </w:r>
      <w:proofErr w:type="spellEnd"/>
      <w:r w:rsidR="007F5CF6">
        <w:rPr>
          <w:rFonts w:ascii="Tahoma" w:hAnsi="Tahoma" w:cs="Tahoma"/>
          <w:b/>
          <w:sz w:val="18"/>
          <w:szCs w:val="18"/>
        </w:rPr>
        <w:t>/U/2024</w:t>
      </w:r>
      <w:r w:rsidRPr="00CA0356">
        <w:rPr>
          <w:rFonts w:ascii="Tahoma" w:hAnsi="Tahoma" w:cs="Tahoma"/>
          <w:sz w:val="18"/>
          <w:szCs w:val="18"/>
        </w:rPr>
        <w:t>, działając w imieniu i na rzecz  firmy:</w:t>
      </w:r>
    </w:p>
    <w:p w14:paraId="0C970B5D" w14:textId="77777777" w:rsidR="0040363C" w:rsidRPr="00CA0356" w:rsidRDefault="0040363C" w:rsidP="0040363C">
      <w:pPr>
        <w:pStyle w:val="NormalnyWeb"/>
        <w:spacing w:before="0" w:beforeAutospacing="0" w:after="0" w:afterAutospacing="0"/>
        <w:rPr>
          <w:rFonts w:ascii="Tahoma" w:hAnsi="Tahoma" w:cs="Tahoma"/>
          <w:sz w:val="18"/>
          <w:szCs w:val="18"/>
        </w:rPr>
      </w:pPr>
    </w:p>
    <w:p w14:paraId="199BABA1" w14:textId="77777777" w:rsidR="0040363C" w:rsidRPr="00CA0356" w:rsidRDefault="0040363C" w:rsidP="0040363C">
      <w:pPr>
        <w:pStyle w:val="NormalnyWeb"/>
        <w:spacing w:before="0" w:beforeAutospacing="0" w:after="0" w:afterAutospacing="0"/>
        <w:jc w:val="center"/>
        <w:rPr>
          <w:rFonts w:ascii="Tahoma" w:hAnsi="Tahoma" w:cs="Tahoma"/>
          <w:b/>
          <w:sz w:val="18"/>
          <w:szCs w:val="18"/>
        </w:rPr>
      </w:pPr>
      <w:r w:rsidRPr="00CA0356">
        <w:rPr>
          <w:rFonts w:ascii="Tahoma" w:hAnsi="Tahoma" w:cs="Tahoma"/>
          <w:b/>
          <w:sz w:val="18"/>
          <w:szCs w:val="18"/>
        </w:rPr>
        <w:t>…………………………………………………………………………….</w:t>
      </w:r>
    </w:p>
    <w:p w14:paraId="041405DA" w14:textId="77777777" w:rsidR="0040363C" w:rsidRPr="00CA0356" w:rsidRDefault="0040363C" w:rsidP="0040363C">
      <w:pPr>
        <w:pStyle w:val="NormalnyWeb"/>
        <w:spacing w:before="0" w:beforeAutospacing="0" w:after="0" w:afterAutospacing="0"/>
        <w:jc w:val="center"/>
        <w:rPr>
          <w:rFonts w:ascii="Tahoma" w:hAnsi="Tahoma" w:cs="Tahoma"/>
          <w:i/>
          <w:sz w:val="18"/>
          <w:szCs w:val="18"/>
        </w:rPr>
      </w:pPr>
      <w:r w:rsidRPr="00CA0356">
        <w:rPr>
          <w:rFonts w:ascii="Tahoma" w:hAnsi="Tahoma" w:cs="Tahoma"/>
          <w:i/>
          <w:sz w:val="18"/>
          <w:szCs w:val="18"/>
        </w:rPr>
        <w:t xml:space="preserve"> (nazwa i adres Wykonawcy)</w:t>
      </w:r>
    </w:p>
    <w:p w14:paraId="0F311ED1" w14:textId="77777777" w:rsidR="0040363C" w:rsidRPr="00CA0356" w:rsidRDefault="0040363C" w:rsidP="0040363C">
      <w:pPr>
        <w:jc w:val="both"/>
        <w:rPr>
          <w:rFonts w:ascii="Tahoma" w:hAnsi="Tahoma" w:cs="Tahoma"/>
          <w:b/>
          <w:sz w:val="18"/>
          <w:szCs w:val="18"/>
        </w:rPr>
      </w:pPr>
    </w:p>
    <w:p w14:paraId="6A77E841" w14:textId="77777777" w:rsidR="0040363C" w:rsidRPr="00CA0356" w:rsidRDefault="0040363C" w:rsidP="0040363C">
      <w:pPr>
        <w:jc w:val="both"/>
        <w:rPr>
          <w:rFonts w:ascii="Tahoma" w:hAnsi="Tahoma" w:cs="Tahoma"/>
          <w:bCs/>
          <w:sz w:val="18"/>
          <w:szCs w:val="18"/>
        </w:rPr>
      </w:pPr>
      <w:r w:rsidRPr="00CA0356">
        <w:rPr>
          <w:rFonts w:ascii="Tahoma" w:hAnsi="Tahoma" w:cs="Tahoma"/>
          <w:bCs/>
          <w:sz w:val="18"/>
          <w:szCs w:val="18"/>
        </w:rPr>
        <w:t xml:space="preserve">w związku ze złożeniem </w:t>
      </w:r>
      <w:r w:rsidRPr="00CA0356">
        <w:rPr>
          <w:rFonts w:ascii="Tahoma" w:hAnsi="Tahoma" w:cs="Tahoma"/>
          <w:b/>
          <w:bCs/>
          <w:sz w:val="18"/>
          <w:szCs w:val="18"/>
        </w:rPr>
        <w:t>oferty wspólnej</w:t>
      </w:r>
      <w:r w:rsidRPr="00CA0356">
        <w:rPr>
          <w:rFonts w:ascii="Tahoma" w:hAnsi="Tahoma" w:cs="Tahoma"/>
          <w:bCs/>
          <w:sz w:val="18"/>
          <w:szCs w:val="18"/>
        </w:rPr>
        <w:t xml:space="preserve"> </w:t>
      </w:r>
      <w:r w:rsidRPr="00CA0356">
        <w:rPr>
          <w:rFonts w:ascii="Tahoma" w:hAnsi="Tahoma" w:cs="Tahoma"/>
          <w:b/>
          <w:bCs/>
          <w:sz w:val="18"/>
          <w:szCs w:val="18"/>
        </w:rPr>
        <w:t>oraz zaistnieniem okoliczności,</w:t>
      </w:r>
      <w:r w:rsidRPr="00CA0356">
        <w:rPr>
          <w:rFonts w:ascii="Tahoma" w:hAnsi="Tahoma" w:cs="Tahoma"/>
          <w:bCs/>
          <w:sz w:val="18"/>
          <w:szCs w:val="18"/>
        </w:rPr>
        <w:t xml:space="preserve"> o których mowa w </w:t>
      </w:r>
      <w:r w:rsidRPr="00CA0356">
        <w:rPr>
          <w:rFonts w:ascii="Tahoma" w:hAnsi="Tahoma" w:cs="Tahoma"/>
          <w:bCs/>
          <w:i/>
          <w:sz w:val="18"/>
          <w:szCs w:val="18"/>
        </w:rPr>
        <w:t xml:space="preserve">art. 117 ust. 3 * ustawy </w:t>
      </w:r>
      <w:proofErr w:type="spellStart"/>
      <w:r w:rsidRPr="00CA0356">
        <w:rPr>
          <w:rFonts w:ascii="Tahoma" w:hAnsi="Tahoma" w:cs="Tahoma"/>
          <w:bCs/>
          <w:i/>
          <w:sz w:val="18"/>
          <w:szCs w:val="18"/>
        </w:rPr>
        <w:t>PZP</w:t>
      </w:r>
      <w:proofErr w:type="spellEnd"/>
      <w:r w:rsidRPr="00CA0356">
        <w:rPr>
          <w:rFonts w:ascii="Tahoma" w:hAnsi="Tahoma" w:cs="Tahoma"/>
          <w:bCs/>
          <w:sz w:val="18"/>
          <w:szCs w:val="18"/>
        </w:rPr>
        <w:t xml:space="preserve">, </w:t>
      </w:r>
      <w:r w:rsidRPr="00CA0356">
        <w:rPr>
          <w:rFonts w:ascii="Tahoma" w:hAnsi="Tahoma" w:cs="Tahoma"/>
          <w:b/>
          <w:bCs/>
          <w:sz w:val="18"/>
          <w:szCs w:val="18"/>
        </w:rPr>
        <w:t>oświadczam/oświadczmy*,</w:t>
      </w:r>
      <w:r w:rsidRPr="00CA0356">
        <w:rPr>
          <w:rFonts w:ascii="Tahoma" w:hAnsi="Tahoma" w:cs="Tahoma"/>
          <w:bCs/>
          <w:sz w:val="18"/>
          <w:szCs w:val="18"/>
        </w:rPr>
        <w:t xml:space="preserve"> że niżej wymienione usługi *:</w:t>
      </w:r>
    </w:p>
    <w:p w14:paraId="1515E586" w14:textId="77777777" w:rsidR="0040363C" w:rsidRPr="00CA0356" w:rsidRDefault="0040363C" w:rsidP="0040363C">
      <w:pPr>
        <w:jc w:val="both"/>
        <w:rPr>
          <w:rFonts w:ascii="Tahoma" w:hAnsi="Tahoma" w:cs="Tahoma"/>
          <w:sz w:val="18"/>
          <w:szCs w:val="18"/>
        </w:rPr>
      </w:pPr>
    </w:p>
    <w:p w14:paraId="04130C57"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69CD2418"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7DEE9949" w14:textId="77777777" w:rsidR="0040363C" w:rsidRPr="00CA0356" w:rsidRDefault="0040363C" w:rsidP="0040363C">
      <w:pPr>
        <w:jc w:val="both"/>
        <w:rPr>
          <w:rFonts w:ascii="Tahoma" w:hAnsi="Tahoma" w:cs="Tahoma"/>
          <w:bCs/>
          <w:sz w:val="18"/>
          <w:szCs w:val="18"/>
        </w:rPr>
      </w:pPr>
    </w:p>
    <w:p w14:paraId="457B8D4A" w14:textId="77777777" w:rsidR="0040363C" w:rsidRPr="00CA0356" w:rsidRDefault="0040363C" w:rsidP="0040363C">
      <w:pPr>
        <w:jc w:val="both"/>
        <w:rPr>
          <w:rFonts w:ascii="Tahoma" w:hAnsi="Tahoma" w:cs="Tahoma"/>
          <w:bCs/>
          <w:sz w:val="18"/>
          <w:szCs w:val="18"/>
        </w:rPr>
      </w:pPr>
      <w:r w:rsidRPr="00CA0356">
        <w:rPr>
          <w:rFonts w:ascii="Tahoma" w:hAnsi="Tahoma" w:cs="Tahoma"/>
          <w:bCs/>
          <w:sz w:val="18"/>
          <w:szCs w:val="18"/>
        </w:rPr>
        <w:t>będą wykonane przez następującego Wykonawcę:</w:t>
      </w:r>
    </w:p>
    <w:p w14:paraId="2FE82ED1" w14:textId="77777777" w:rsidR="0040363C" w:rsidRPr="00CA0356" w:rsidRDefault="0040363C" w:rsidP="0040363C">
      <w:pPr>
        <w:jc w:val="both"/>
        <w:rPr>
          <w:rFonts w:ascii="Tahoma" w:hAnsi="Tahoma" w:cs="Tahoma"/>
          <w:bCs/>
          <w:sz w:val="18"/>
          <w:szCs w:val="18"/>
        </w:rPr>
      </w:pPr>
    </w:p>
    <w:p w14:paraId="7958E715"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62A604B1"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160EE214" w14:textId="77777777" w:rsidR="0040363C" w:rsidRPr="00CA0356" w:rsidRDefault="0040363C" w:rsidP="0040363C">
      <w:pPr>
        <w:ind w:left="1004"/>
        <w:jc w:val="center"/>
        <w:rPr>
          <w:rFonts w:ascii="Tahoma" w:hAnsi="Tahoma" w:cs="Tahoma"/>
          <w:bCs/>
          <w:i/>
          <w:sz w:val="18"/>
          <w:szCs w:val="18"/>
        </w:rPr>
      </w:pPr>
      <w:r w:rsidRPr="00CA0356">
        <w:rPr>
          <w:rFonts w:ascii="Tahoma" w:hAnsi="Tahoma" w:cs="Tahoma"/>
          <w:bCs/>
          <w:i/>
          <w:sz w:val="18"/>
          <w:szCs w:val="18"/>
        </w:rPr>
        <w:t xml:space="preserve"> (należy podać nazwę wykonawcy wspólnie ubiegającego się o udzielenie zamówienia)</w:t>
      </w:r>
    </w:p>
    <w:p w14:paraId="5403E2B2" w14:textId="77777777" w:rsidR="0040363C" w:rsidRPr="00CA0356" w:rsidRDefault="0040363C" w:rsidP="0040363C">
      <w:pPr>
        <w:rPr>
          <w:rFonts w:ascii="Tahoma" w:hAnsi="Tahoma" w:cs="Tahoma"/>
          <w:bCs/>
          <w:iCs/>
          <w:sz w:val="18"/>
          <w:szCs w:val="18"/>
        </w:rPr>
      </w:pPr>
    </w:p>
    <w:p w14:paraId="341CA0CE" w14:textId="77777777" w:rsidR="0040363C" w:rsidRPr="00CA0356" w:rsidRDefault="0040363C" w:rsidP="0040363C">
      <w:pPr>
        <w:rPr>
          <w:rFonts w:ascii="Tahoma" w:hAnsi="Tahoma" w:cs="Tahoma"/>
          <w:bCs/>
          <w:iCs/>
          <w:sz w:val="18"/>
          <w:szCs w:val="18"/>
        </w:rPr>
      </w:pPr>
    </w:p>
    <w:p w14:paraId="4951C604" w14:textId="77777777" w:rsidR="0040363C" w:rsidRPr="00CA0356" w:rsidRDefault="0040363C" w:rsidP="0040363C">
      <w:pPr>
        <w:rPr>
          <w:rFonts w:ascii="Tahoma" w:hAnsi="Tahoma" w:cs="Tahoma"/>
          <w:bCs/>
          <w:iCs/>
          <w:sz w:val="18"/>
          <w:szCs w:val="18"/>
        </w:rPr>
      </w:pPr>
    </w:p>
    <w:p w14:paraId="612676B8" w14:textId="77777777" w:rsidR="0040363C" w:rsidRPr="00CA0356" w:rsidRDefault="0040363C" w:rsidP="0040363C">
      <w:pPr>
        <w:rPr>
          <w:rFonts w:ascii="Tahoma" w:hAnsi="Tahoma" w:cs="Tahoma"/>
          <w:bCs/>
          <w:iCs/>
          <w:sz w:val="18"/>
          <w:szCs w:val="18"/>
        </w:rPr>
      </w:pPr>
    </w:p>
    <w:p w14:paraId="1BA566EF" w14:textId="77777777" w:rsidR="0040363C" w:rsidRPr="00CA0356" w:rsidRDefault="0040363C" w:rsidP="0040363C">
      <w:pPr>
        <w:rPr>
          <w:rFonts w:ascii="Tahoma" w:hAnsi="Tahoma" w:cs="Tahoma"/>
          <w:sz w:val="18"/>
          <w:szCs w:val="18"/>
          <w:u w:val="single"/>
        </w:rPr>
      </w:pPr>
      <w:r w:rsidRPr="00CA0356">
        <w:rPr>
          <w:rFonts w:ascii="Tahoma" w:hAnsi="Tahoma" w:cs="Tahoma"/>
          <w:kern w:val="1"/>
          <w:sz w:val="18"/>
          <w:szCs w:val="18"/>
        </w:rPr>
        <w:t>*niepotrzebne skreślić</w:t>
      </w:r>
    </w:p>
    <w:p w14:paraId="336A9C7E" w14:textId="77777777" w:rsidR="0040363C" w:rsidRPr="00CA0356" w:rsidRDefault="0040363C" w:rsidP="0040363C">
      <w:pPr>
        <w:rPr>
          <w:rFonts w:ascii="Tahoma" w:hAnsi="Tahoma" w:cs="Tahoma"/>
          <w:bCs/>
          <w:iCs/>
          <w:sz w:val="18"/>
          <w:szCs w:val="18"/>
        </w:rPr>
      </w:pPr>
    </w:p>
    <w:p w14:paraId="1C02540F" w14:textId="77777777" w:rsidR="0040363C" w:rsidRPr="00CA0356" w:rsidRDefault="0040363C" w:rsidP="0040363C">
      <w:pPr>
        <w:spacing w:after="120"/>
        <w:rPr>
          <w:rFonts w:ascii="Tahoma" w:hAnsi="Tahoma" w:cs="Tahoma"/>
          <w:b/>
          <w:sz w:val="18"/>
          <w:szCs w:val="18"/>
        </w:rPr>
      </w:pPr>
    </w:p>
    <w:p w14:paraId="5B92F35D" w14:textId="77777777" w:rsidR="00061190" w:rsidRPr="00CA0356" w:rsidRDefault="00061190">
      <w:pPr>
        <w:rPr>
          <w:sz w:val="18"/>
          <w:szCs w:val="18"/>
        </w:rPr>
      </w:pPr>
    </w:p>
    <w:sectPr w:rsidR="00061190" w:rsidRPr="00CA0356" w:rsidSect="006116C8">
      <w:type w:val="continuous"/>
      <w:pgSz w:w="11906" w:h="16838"/>
      <w:pgMar w:top="851" w:right="851" w:bottom="567" w:left="851" w:header="568" w:footer="305"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6B5A7E2" w16cex:dateUtc="2024-06-03T09:11:00Z"/>
  <w16cex:commentExtensible w16cex:durableId="4B01D791" w16cex:dateUtc="2024-06-03T09:26:00Z"/>
  <w16cex:commentExtensible w16cex:durableId="3D26F4AD" w16cex:dateUtc="2024-06-03T09:10:00Z"/>
  <w16cex:commentExtensible w16cex:durableId="5E28844C" w16cex:dateUtc="2024-06-03T09:11:00Z"/>
  <w16cex:commentExtensible w16cex:durableId="47F2DD6C" w16cex:dateUtc="2024-06-04T08:02:00Z"/>
  <w16cex:commentExtensible w16cex:durableId="0E587555" w16cex:dateUtc="2024-06-03T09:28:00Z"/>
  <w16cex:commentExtensible w16cex:durableId="77C9DBBF" w16cex:dateUtc="2024-06-03T09:38:00Z"/>
  <w16cex:commentExtensible w16cex:durableId="61599334" w16cex:dateUtc="2024-06-03T09:40:00Z"/>
  <w16cex:commentExtensible w16cex:durableId="40A6FE01" w16cex:dateUtc="2024-06-03T09:51:00Z"/>
  <w16cex:commentExtensible w16cex:durableId="1F6157C0" w16cex:dateUtc="2024-06-03T09:56:00Z"/>
  <w16cex:commentExtensible w16cex:durableId="103A60DF" w16cex:dateUtc="2024-06-03T10:11:00Z"/>
  <w16cex:commentExtensible w16cex:durableId="069E2C3E" w16cex:dateUtc="2024-06-03T10:25:00Z"/>
  <w16cex:commentExtensible w16cex:durableId="63527363" w16cex:dateUtc="2024-06-03T10:30:00Z"/>
  <w16cex:commentExtensible w16cex:durableId="3347328F" w16cex:dateUtc="2024-06-03T1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E74E55E" w16cid:durableId="76B5A7E2"/>
  <w16cid:commentId w16cid:paraId="313BFEB9" w16cid:durableId="4B01D791"/>
  <w16cid:commentId w16cid:paraId="180C025E" w16cid:durableId="63D03E24"/>
  <w16cid:commentId w16cid:paraId="4BA87510" w16cid:durableId="1EC5F6A6"/>
  <w16cid:commentId w16cid:paraId="70929061" w16cid:durableId="029A8B49"/>
  <w16cid:commentId w16cid:paraId="323ABBFF" w16cid:durableId="6EFD08A9"/>
  <w16cid:commentId w16cid:paraId="7AAC7825" w16cid:durableId="69188966"/>
  <w16cid:commentId w16cid:paraId="0997362F" w16cid:durableId="29F427C6"/>
  <w16cid:commentId w16cid:paraId="255608C4" w16cid:durableId="110372FD"/>
  <w16cid:commentId w16cid:paraId="77983AD3" w16cid:durableId="10FD8DB7"/>
  <w16cid:commentId w16cid:paraId="0EE9E60F" w16cid:durableId="1D2A54CF"/>
  <w16cid:commentId w16cid:paraId="42B078CD" w16cid:durableId="3D26F4AD"/>
  <w16cid:commentId w16cid:paraId="373F1CF5" w16cid:durableId="5E28844C"/>
  <w16cid:commentId w16cid:paraId="25BCE2A4" w16cid:durableId="47F2DD6C"/>
  <w16cid:commentId w16cid:paraId="3006312F" w16cid:durableId="4CFE0AD2"/>
  <w16cid:commentId w16cid:paraId="37A30ED2" w16cid:durableId="3BB07A5D"/>
  <w16cid:commentId w16cid:paraId="426255E2" w16cid:durableId="02EA9576"/>
  <w16cid:commentId w16cid:paraId="1E3AD072" w16cid:durableId="2910B822"/>
  <w16cid:commentId w16cid:paraId="1B8693EA" w16cid:durableId="13E20868"/>
  <w16cid:commentId w16cid:paraId="1F6C35F2" w16cid:durableId="0E587555"/>
  <w16cid:commentId w16cid:paraId="756DE810" w16cid:durableId="77C9DBBF"/>
  <w16cid:commentId w16cid:paraId="322E726D" w16cid:durableId="34C25264"/>
  <w16cid:commentId w16cid:paraId="2D8803B7" w16cid:durableId="61599334"/>
  <w16cid:commentId w16cid:paraId="7541E390" w16cid:durableId="40A6FE01"/>
  <w16cid:commentId w16cid:paraId="39B00B63" w16cid:durableId="1F6157C0"/>
  <w16cid:commentId w16cid:paraId="095FDD8A" w16cid:durableId="103A60DF"/>
  <w16cid:commentId w16cid:paraId="782326CA" w16cid:durableId="069E2C3E"/>
  <w16cid:commentId w16cid:paraId="2619E1D7" w16cid:durableId="63527363"/>
  <w16cid:commentId w16cid:paraId="2C70D9A8" w16cid:durableId="3347328F"/>
  <w16cid:commentId w16cid:paraId="28B9C4C2" w16cid:durableId="5B1E35B3"/>
  <w16cid:commentId w16cid:paraId="11937F50" w16cid:durableId="7022BFDF"/>
  <w16cid:commentId w16cid:paraId="07DD4D61" w16cid:durableId="10842658"/>
  <w16cid:commentId w16cid:paraId="6CBDFE67" w16cid:durableId="340A6023"/>
  <w16cid:commentId w16cid:paraId="2890B4C8" w16cid:durableId="775A1793"/>
  <w16cid:commentId w16cid:paraId="53BBC264" w16cid:durableId="4D6A2163"/>
  <w16cid:commentId w16cid:paraId="68A42B8F" w16cid:durableId="2E2F1077"/>
  <w16cid:commentId w16cid:paraId="50970510" w16cid:durableId="4F034C8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3420D" w14:textId="77777777" w:rsidR="002834FF" w:rsidRDefault="002834FF" w:rsidP="0040363C">
      <w:r>
        <w:separator/>
      </w:r>
    </w:p>
  </w:endnote>
  <w:endnote w:type="continuationSeparator" w:id="0">
    <w:p w14:paraId="7AD831AB" w14:textId="77777777" w:rsidR="002834FF" w:rsidRDefault="002834FF" w:rsidP="00403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20002A87" w:usb1="00000000" w:usb2="00000000" w:usb3="00000000" w:csb0="000001FF" w:csb1="00000000"/>
  </w:font>
  <w:font w:name="MS Outlook">
    <w:panose1 w:val="05010100010000000000"/>
    <w:charset w:val="02"/>
    <w:family w:val="auto"/>
    <w:pitch w:val="variable"/>
    <w:sig w:usb0="00000000" w:usb1="10000000" w:usb2="00000000" w:usb3="00000000" w:csb0="80000000" w:csb1="00000000"/>
  </w:font>
  <w:font w:name="Open Sans">
    <w:altName w:val="Arial"/>
    <w:charset w:val="00"/>
    <w:family w:val="swiss"/>
    <w:pitch w:val="variable"/>
    <w:sig w:usb0="E00002EF" w:usb1="4000205B" w:usb2="00000028"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Aptos">
    <w:altName w:val="Arial"/>
    <w:charset w:val="00"/>
    <w:family w:val="swiss"/>
    <w:pitch w:val="variable"/>
    <w:sig w:usb0="00000001" w:usb1="00000003" w:usb2="00000000" w:usb3="00000000" w:csb0="0000019F" w:csb1="00000000"/>
  </w:font>
  <w:font w:name="TimesNewRoman">
    <w:charset w:val="EE"/>
    <w:family w:val="auto"/>
    <w:pitch w:val="default"/>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2B1E3" w14:textId="77777777" w:rsidR="002834FF" w:rsidRDefault="002834FF" w:rsidP="009F200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409F50FE" w14:textId="77777777" w:rsidR="002834FF" w:rsidRDefault="002834FF">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7F1DD" w14:textId="701E8ED6" w:rsidR="002834FF" w:rsidRPr="00822A5D" w:rsidRDefault="002834FF" w:rsidP="009F200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2B35F0">
      <w:rPr>
        <w:rStyle w:val="Numerstrony"/>
        <w:rFonts w:ascii="Tahoma" w:hAnsi="Tahoma" w:cs="Tahoma"/>
        <w:noProof/>
        <w:sz w:val="16"/>
        <w:szCs w:val="16"/>
      </w:rPr>
      <w:t>2</w:t>
    </w:r>
    <w:r w:rsidRPr="00822A5D">
      <w:rPr>
        <w:rStyle w:val="Numerstrony"/>
        <w:rFonts w:ascii="Tahoma" w:hAnsi="Tahoma" w:cs="Tahoma"/>
        <w:sz w:val="16"/>
        <w:szCs w:val="16"/>
      </w:rPr>
      <w:fldChar w:fldCharType="end"/>
    </w:r>
  </w:p>
  <w:p w14:paraId="23E66DE6" w14:textId="77777777" w:rsidR="002834FF" w:rsidRDefault="002834FF">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629EC" w14:textId="77777777" w:rsidR="002834FF" w:rsidRDefault="002834FF" w:rsidP="0040363C">
      <w:r>
        <w:separator/>
      </w:r>
    </w:p>
  </w:footnote>
  <w:footnote w:type="continuationSeparator" w:id="0">
    <w:p w14:paraId="2F932F8D" w14:textId="77777777" w:rsidR="002834FF" w:rsidRDefault="002834FF" w:rsidP="0040363C">
      <w:r>
        <w:continuationSeparator/>
      </w:r>
    </w:p>
  </w:footnote>
  <w:footnote w:id="1">
    <w:p w14:paraId="205F8577" w14:textId="77777777" w:rsidR="002834FF" w:rsidRPr="00116474" w:rsidRDefault="002834FF" w:rsidP="0040363C">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0B8FDAAF" w14:textId="77777777" w:rsidR="002834FF" w:rsidRPr="008A0E80" w:rsidRDefault="002834FF" w:rsidP="0040363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 xml:space="preserve">milionów </w:t>
      </w:r>
      <w:proofErr w:type="spellStart"/>
      <w:r w:rsidRPr="008A0E80">
        <w:rPr>
          <w:rStyle w:val="DeltaViewInsertion"/>
          <w:rFonts w:ascii="Tahoma" w:hAnsi="Tahoma" w:cs="Tahoma"/>
          <w:sz w:val="14"/>
          <w:szCs w:val="14"/>
        </w:rPr>
        <w:t>EUR</w:t>
      </w:r>
      <w:proofErr w:type="spellEnd"/>
      <w:r w:rsidRPr="008A0E80">
        <w:rPr>
          <w:rStyle w:val="DeltaViewInsertion"/>
          <w:rFonts w:ascii="Tahoma" w:hAnsi="Tahoma" w:cs="Tahoma"/>
          <w:sz w:val="14"/>
          <w:szCs w:val="14"/>
        </w:rPr>
        <w:t>)</w:t>
      </w:r>
    </w:p>
  </w:footnote>
  <w:footnote w:id="3">
    <w:p w14:paraId="28C524BF" w14:textId="77777777" w:rsidR="002834FF" w:rsidRPr="008A0E80" w:rsidRDefault="002834FF" w:rsidP="0040363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 xml:space="preserve">milionów </w:t>
      </w:r>
      <w:proofErr w:type="spellStart"/>
      <w:r w:rsidRPr="008A0E80">
        <w:rPr>
          <w:rStyle w:val="DeltaViewInsertion"/>
          <w:rFonts w:ascii="Tahoma" w:hAnsi="Tahoma" w:cs="Tahoma"/>
          <w:sz w:val="14"/>
          <w:szCs w:val="14"/>
        </w:rPr>
        <w:t>EUR</w:t>
      </w:r>
      <w:proofErr w:type="spellEnd"/>
      <w:r w:rsidRPr="008A0E80">
        <w:rPr>
          <w:rStyle w:val="DeltaViewInsertion"/>
          <w:rFonts w:ascii="Tahoma" w:hAnsi="Tahoma" w:cs="Tahoma"/>
          <w:sz w:val="14"/>
          <w:szCs w:val="14"/>
        </w:rPr>
        <w:t>)</w:t>
      </w:r>
    </w:p>
  </w:footnote>
  <w:footnote w:id="4">
    <w:p w14:paraId="2E1F7D91" w14:textId="77777777" w:rsidR="002834FF" w:rsidRPr="008A0E80" w:rsidRDefault="002834FF" w:rsidP="0040363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 xml:space="preserve">roczny obrót nie przekracza 50 milionów </w:t>
      </w:r>
      <w:proofErr w:type="spellStart"/>
      <w:r w:rsidRPr="008A0E80">
        <w:rPr>
          <w:rFonts w:ascii="Tahoma" w:hAnsi="Tahoma" w:cs="Tahoma"/>
          <w:b/>
          <w:sz w:val="14"/>
          <w:szCs w:val="14"/>
        </w:rPr>
        <w:t>EUR</w:t>
      </w:r>
      <w:proofErr w:type="spellEnd"/>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 xml:space="preserve">roczna suma bilansowa nie przekracza 43 milionów </w:t>
      </w:r>
      <w:proofErr w:type="spellStart"/>
      <w:r w:rsidRPr="008A0E80">
        <w:rPr>
          <w:rFonts w:ascii="Tahoma" w:hAnsi="Tahoma" w:cs="Tahoma"/>
          <w:b/>
          <w:sz w:val="14"/>
          <w:szCs w:val="14"/>
        </w:rPr>
        <w:t>EUR</w:t>
      </w:r>
      <w:proofErr w:type="spellEnd"/>
    </w:p>
  </w:footnote>
  <w:footnote w:id="5">
    <w:p w14:paraId="0920F6C6" w14:textId="77777777" w:rsidR="002834FF" w:rsidRPr="00CB2084" w:rsidRDefault="002834FF" w:rsidP="0040363C">
      <w:pPr>
        <w:pStyle w:val="Tekstprzypisudolnego"/>
        <w:rPr>
          <w:rFonts w:ascii="Tahoma" w:hAnsi="Tahoma" w:cs="Tahoma"/>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0A7CE43" w14:textId="77777777" w:rsidR="002834FF" w:rsidRPr="00CB2084" w:rsidRDefault="002834FF" w:rsidP="00E55EF0">
      <w:pPr>
        <w:pStyle w:val="Tekstprzypisudolnego"/>
        <w:numPr>
          <w:ilvl w:val="0"/>
          <w:numId w:val="36"/>
        </w:numPr>
        <w:rPr>
          <w:rFonts w:ascii="Tahoma" w:hAnsi="Tahoma" w:cs="Tahoma"/>
          <w:sz w:val="14"/>
          <w:szCs w:val="14"/>
        </w:rPr>
      </w:pPr>
      <w:r w:rsidRPr="00CB2084">
        <w:rPr>
          <w:rFonts w:ascii="Tahoma" w:hAnsi="Tahoma" w:cs="Tahoma"/>
          <w:sz w:val="14"/>
          <w:szCs w:val="14"/>
        </w:rPr>
        <w:t>obywateli rosyjskich lub osób fizycznych lub prawnych, podmiotów lub organów z siedzibą w Rosji;</w:t>
      </w:r>
    </w:p>
    <w:p w14:paraId="50A0D35B" w14:textId="77777777" w:rsidR="002834FF" w:rsidRPr="00CB2084" w:rsidRDefault="002834FF" w:rsidP="00E55EF0">
      <w:pPr>
        <w:pStyle w:val="Tekstprzypisudolnego"/>
        <w:numPr>
          <w:ilvl w:val="0"/>
          <w:numId w:val="36"/>
        </w:numPr>
        <w:rPr>
          <w:rFonts w:ascii="Tahoma" w:hAnsi="Tahoma" w:cs="Tahoma"/>
          <w:sz w:val="14"/>
          <w:szCs w:val="14"/>
        </w:rPr>
      </w:pPr>
      <w:bookmarkStart w:id="4" w:name="_Hlk102557314"/>
      <w:r w:rsidRPr="00CB2084">
        <w:rPr>
          <w:rFonts w:ascii="Tahoma" w:hAnsi="Tahoma" w:cs="Tahoma"/>
          <w:sz w:val="14"/>
          <w:szCs w:val="14"/>
        </w:rPr>
        <w:t>osób prawnych, podmiotów lub organów, do których prawa własności bezpośrednio lub pośrednio w ponad 50 % należą do podmiotu, o którym mowa w lit. a) niniejszego ustępu; lub</w:t>
      </w:r>
      <w:bookmarkEnd w:id="4"/>
    </w:p>
    <w:p w14:paraId="44D91CEE" w14:textId="77777777" w:rsidR="002834FF" w:rsidRPr="00CB2084" w:rsidRDefault="002834FF" w:rsidP="00E55EF0">
      <w:pPr>
        <w:pStyle w:val="Tekstprzypisudolnego"/>
        <w:numPr>
          <w:ilvl w:val="0"/>
          <w:numId w:val="36"/>
        </w:numPr>
        <w:rPr>
          <w:rFonts w:ascii="Tahoma" w:hAnsi="Tahoma" w:cs="Tahoma"/>
          <w:sz w:val="14"/>
          <w:szCs w:val="14"/>
        </w:rPr>
      </w:pPr>
      <w:r w:rsidRPr="00CB2084">
        <w:rPr>
          <w:rFonts w:ascii="Tahoma" w:hAnsi="Tahoma" w:cs="Tahoma"/>
          <w:sz w:val="14"/>
          <w:szCs w:val="14"/>
        </w:rPr>
        <w:t>osób fizycznych lub prawnych, podmiotów lub organów działających w imieniu lub pod kierunkiem podmiotu, o którym mowa w lit. a) lub b) niniejszego ustępu,</w:t>
      </w:r>
    </w:p>
    <w:p w14:paraId="5837AC41" w14:textId="77777777" w:rsidR="002834FF" w:rsidRPr="00CB2084" w:rsidRDefault="002834FF" w:rsidP="0040363C">
      <w:pPr>
        <w:pStyle w:val="Tekstprzypisudolnego"/>
        <w:rPr>
          <w:rFonts w:ascii="Tahoma" w:hAnsi="Tahoma" w:cs="Tahoma"/>
          <w:sz w:val="14"/>
          <w:szCs w:val="14"/>
        </w:rPr>
      </w:pPr>
      <w:r w:rsidRPr="00CB2084">
        <w:rPr>
          <w:rFonts w:ascii="Tahoma" w:hAnsi="Tahoma" w:cs="Tahoma"/>
          <w:sz w:val="14"/>
          <w:szCs w:val="14"/>
        </w:rPr>
        <w:t>w tym podwykonawców, dostawców lub podmiotów, na których zdolności polega się w rozumieniu dyrektyw w sprawie zamówień publicznych, w przypadku gdy przypada na nich ponad 10 % wartości zamówienia.</w:t>
      </w:r>
    </w:p>
  </w:footnote>
  <w:footnote w:id="6">
    <w:p w14:paraId="6AD812A0" w14:textId="77777777" w:rsidR="002834FF" w:rsidRPr="00CB2084" w:rsidRDefault="002834FF" w:rsidP="0040363C">
      <w:pPr>
        <w:jc w:val="both"/>
        <w:rPr>
          <w:rFonts w:ascii="Tahoma" w:hAnsi="Tahoma" w:cs="Tahoma"/>
          <w:color w:val="222222"/>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w:t>
      </w:r>
      <w:r w:rsidRPr="00CB2084">
        <w:rPr>
          <w:rFonts w:ascii="Tahoma" w:hAnsi="Tahoma" w:cs="Tahoma"/>
          <w:color w:val="222222"/>
          <w:sz w:val="14"/>
          <w:szCs w:val="14"/>
        </w:rPr>
        <w:t xml:space="preserve">Zgodnie z treścią art. 7 ust. 1 ustawy z dnia 13 kwietnia 2022 r. </w:t>
      </w:r>
      <w:r w:rsidRPr="00CB2084">
        <w:rPr>
          <w:rFonts w:ascii="Tahoma" w:hAnsi="Tahoma" w:cs="Tahoma"/>
          <w:i/>
          <w:iCs/>
          <w:color w:val="222222"/>
          <w:sz w:val="14"/>
          <w:szCs w:val="14"/>
        </w:rPr>
        <w:t xml:space="preserve">o szczególnych rozwiązaniach w zakresie przeciwdziałania wspieraniu agresji na Ukrainę oraz służących ochronie bezpieczeństwa narodowego,  </w:t>
      </w:r>
      <w:r w:rsidRPr="00CB2084">
        <w:rPr>
          <w:rFonts w:ascii="Tahoma" w:hAnsi="Tahoma" w:cs="Tahoma"/>
          <w:color w:val="222222"/>
          <w:sz w:val="14"/>
          <w:szCs w:val="14"/>
        </w:rPr>
        <w:t xml:space="preserve">z postępowania o udzielenie zamówienia publicznego lub konkursu prowadzonego na podstawie ustawy </w:t>
      </w:r>
      <w:proofErr w:type="spellStart"/>
      <w:r w:rsidRPr="00CB2084">
        <w:rPr>
          <w:rFonts w:ascii="Tahoma" w:hAnsi="Tahoma" w:cs="Tahoma"/>
          <w:color w:val="222222"/>
          <w:sz w:val="14"/>
          <w:szCs w:val="14"/>
        </w:rPr>
        <w:t>Pzp</w:t>
      </w:r>
      <w:proofErr w:type="spellEnd"/>
      <w:r w:rsidRPr="00CB2084">
        <w:rPr>
          <w:rFonts w:ascii="Tahoma" w:hAnsi="Tahoma" w:cs="Tahoma"/>
          <w:color w:val="222222"/>
          <w:sz w:val="14"/>
          <w:szCs w:val="14"/>
        </w:rPr>
        <w:t xml:space="preserve"> wyklucza się:</w:t>
      </w:r>
    </w:p>
    <w:p w14:paraId="7E4F7C3B" w14:textId="77777777" w:rsidR="002834FF" w:rsidRPr="00CB2084" w:rsidRDefault="002834FF" w:rsidP="0040363C">
      <w:pPr>
        <w:jc w:val="both"/>
        <w:rPr>
          <w:rFonts w:ascii="Tahoma" w:hAnsi="Tahoma" w:cs="Tahoma"/>
          <w:color w:val="222222"/>
          <w:sz w:val="14"/>
          <w:szCs w:val="14"/>
        </w:rPr>
      </w:pPr>
      <w:r w:rsidRPr="00CB2084">
        <w:rPr>
          <w:rFonts w:ascii="Tahoma" w:hAnsi="Tahoma" w:cs="Tahoma"/>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A5DEA3B" w14:textId="77777777" w:rsidR="002834FF" w:rsidRPr="00CB2084" w:rsidRDefault="002834FF" w:rsidP="0040363C">
      <w:pPr>
        <w:jc w:val="both"/>
        <w:rPr>
          <w:rFonts w:ascii="Tahoma" w:eastAsia="Calibri" w:hAnsi="Tahoma" w:cs="Tahoma"/>
          <w:color w:val="222222"/>
          <w:sz w:val="14"/>
          <w:szCs w:val="14"/>
          <w:lang w:eastAsia="en-US"/>
        </w:rPr>
      </w:pPr>
      <w:r w:rsidRPr="00CB2084">
        <w:rPr>
          <w:rFonts w:ascii="Tahoma" w:hAnsi="Tahoma" w:cs="Tahoma"/>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FEFAA96" w14:textId="77777777" w:rsidR="002834FF" w:rsidRDefault="002834FF" w:rsidP="0040363C">
      <w:pPr>
        <w:jc w:val="both"/>
        <w:rPr>
          <w:rFonts w:ascii="Arial" w:hAnsi="Arial" w:cs="Arial"/>
          <w:sz w:val="16"/>
          <w:szCs w:val="16"/>
        </w:rPr>
      </w:pPr>
      <w:r w:rsidRPr="00CB2084">
        <w:rPr>
          <w:rFonts w:ascii="Tahoma" w:hAnsi="Tahoma" w:cs="Tahoma"/>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786FE51A" w14:textId="77777777" w:rsidR="002834FF" w:rsidRPr="00CB2084" w:rsidRDefault="002834FF" w:rsidP="0040363C">
      <w:pPr>
        <w:pStyle w:val="Tekstprzypisudolnego"/>
        <w:rPr>
          <w:rFonts w:ascii="Tahoma" w:hAnsi="Tahoma" w:cs="Tahoma"/>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7B50184" w14:textId="77777777" w:rsidR="002834FF" w:rsidRPr="00CB2084" w:rsidRDefault="002834FF" w:rsidP="00E55EF0">
      <w:pPr>
        <w:pStyle w:val="Tekstprzypisudolnego"/>
        <w:numPr>
          <w:ilvl w:val="0"/>
          <w:numId w:val="36"/>
        </w:numPr>
        <w:rPr>
          <w:rFonts w:ascii="Tahoma" w:hAnsi="Tahoma" w:cs="Tahoma"/>
          <w:sz w:val="14"/>
          <w:szCs w:val="14"/>
        </w:rPr>
      </w:pPr>
      <w:r w:rsidRPr="00CB2084">
        <w:rPr>
          <w:rFonts w:ascii="Tahoma" w:hAnsi="Tahoma" w:cs="Tahoma"/>
          <w:sz w:val="14"/>
          <w:szCs w:val="14"/>
        </w:rPr>
        <w:t>obywateli rosyjskich lub osób fizycznych lub prawnych, podmiotów lub organów z siedzibą w Rosji;</w:t>
      </w:r>
    </w:p>
    <w:p w14:paraId="76081485" w14:textId="77777777" w:rsidR="002834FF" w:rsidRPr="00CB2084" w:rsidRDefault="002834FF" w:rsidP="00E55EF0">
      <w:pPr>
        <w:pStyle w:val="Tekstprzypisudolnego"/>
        <w:numPr>
          <w:ilvl w:val="0"/>
          <w:numId w:val="36"/>
        </w:numPr>
        <w:rPr>
          <w:rFonts w:ascii="Tahoma" w:hAnsi="Tahoma" w:cs="Tahoma"/>
          <w:sz w:val="14"/>
          <w:szCs w:val="14"/>
        </w:rPr>
      </w:pPr>
      <w:r w:rsidRPr="00CB2084">
        <w:rPr>
          <w:rFonts w:ascii="Tahoma" w:hAnsi="Tahoma" w:cs="Tahoma"/>
          <w:sz w:val="14"/>
          <w:szCs w:val="14"/>
        </w:rPr>
        <w:t>osób prawnych, podmiotów lub organów, do których prawa własności bezpośrednio lub pośrednio w ponad 50 % należą do podmiotu, o którym mowa w lit. a) niniejszego ustępu; lub</w:t>
      </w:r>
    </w:p>
    <w:p w14:paraId="2F081DFD" w14:textId="77777777" w:rsidR="002834FF" w:rsidRPr="00CB2084" w:rsidRDefault="002834FF" w:rsidP="00E55EF0">
      <w:pPr>
        <w:pStyle w:val="Tekstprzypisudolnego"/>
        <w:numPr>
          <w:ilvl w:val="0"/>
          <w:numId w:val="36"/>
        </w:numPr>
        <w:rPr>
          <w:rFonts w:ascii="Tahoma" w:hAnsi="Tahoma" w:cs="Tahoma"/>
          <w:sz w:val="14"/>
          <w:szCs w:val="14"/>
        </w:rPr>
      </w:pPr>
      <w:r w:rsidRPr="00CB2084">
        <w:rPr>
          <w:rFonts w:ascii="Tahoma" w:hAnsi="Tahoma" w:cs="Tahoma"/>
          <w:sz w:val="14"/>
          <w:szCs w:val="14"/>
        </w:rPr>
        <w:t>osób fizycznych lub prawnych, podmiotów lub organów działających w imieniu lub pod kierunkiem podmiotu, o którym mowa w lit. a) lub b) niniejszego ustępu,</w:t>
      </w:r>
    </w:p>
    <w:p w14:paraId="65734D7F" w14:textId="77777777" w:rsidR="002834FF" w:rsidRPr="00CB2084" w:rsidRDefault="002834FF" w:rsidP="0040363C">
      <w:pPr>
        <w:pStyle w:val="Tekstprzypisudolnego"/>
        <w:rPr>
          <w:rFonts w:ascii="Tahoma" w:hAnsi="Tahoma" w:cs="Tahoma"/>
          <w:sz w:val="14"/>
          <w:szCs w:val="14"/>
        </w:rPr>
      </w:pPr>
      <w:r w:rsidRPr="00CB2084">
        <w:rPr>
          <w:rFonts w:ascii="Tahoma" w:hAnsi="Tahoma" w:cs="Tahoma"/>
          <w:sz w:val="14"/>
          <w:szCs w:val="14"/>
        </w:rPr>
        <w:t>w tym podwykonawców, dostawców lub podmiotów, na których zdolności polega się w rozumieniu dyrektyw w sprawie zamówień publicznych, w przypadku gdy przypada na nich ponad 10 % wartości zamówienia.</w:t>
      </w:r>
    </w:p>
  </w:footnote>
  <w:footnote w:id="8">
    <w:p w14:paraId="1370F222" w14:textId="77777777" w:rsidR="002834FF" w:rsidRPr="00CB2084" w:rsidRDefault="002834FF" w:rsidP="0040363C">
      <w:pPr>
        <w:jc w:val="both"/>
        <w:rPr>
          <w:rFonts w:ascii="Tahoma" w:hAnsi="Tahoma" w:cs="Tahoma"/>
          <w:color w:val="222222"/>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w:t>
      </w:r>
      <w:r w:rsidRPr="00CB2084">
        <w:rPr>
          <w:rFonts w:ascii="Tahoma" w:hAnsi="Tahoma" w:cs="Tahoma"/>
          <w:color w:val="222222"/>
          <w:sz w:val="14"/>
          <w:szCs w:val="14"/>
        </w:rPr>
        <w:t xml:space="preserve">Zgodnie z treścią art. 7 ust. 1 ustawy z dnia 13 kwietnia 2022 r. </w:t>
      </w:r>
      <w:r w:rsidRPr="00CB2084">
        <w:rPr>
          <w:rFonts w:ascii="Tahoma" w:hAnsi="Tahoma" w:cs="Tahoma"/>
          <w:i/>
          <w:iCs/>
          <w:color w:val="222222"/>
          <w:sz w:val="14"/>
          <w:szCs w:val="14"/>
        </w:rPr>
        <w:t xml:space="preserve">o szczególnych rozwiązaniach w zakresie przeciwdziałania wspieraniu agresji na Ukrainę oraz służących ochronie bezpieczeństwa narodowego,  </w:t>
      </w:r>
      <w:r w:rsidRPr="00CB2084">
        <w:rPr>
          <w:rFonts w:ascii="Tahoma" w:hAnsi="Tahoma" w:cs="Tahoma"/>
          <w:color w:val="222222"/>
          <w:sz w:val="14"/>
          <w:szCs w:val="14"/>
        </w:rPr>
        <w:t xml:space="preserve">z postępowania o udzielenie zamówienia publicznego lub konkursu prowadzonego na podstawie ustawy </w:t>
      </w:r>
      <w:proofErr w:type="spellStart"/>
      <w:r w:rsidRPr="00CB2084">
        <w:rPr>
          <w:rFonts w:ascii="Tahoma" w:hAnsi="Tahoma" w:cs="Tahoma"/>
          <w:color w:val="222222"/>
          <w:sz w:val="14"/>
          <w:szCs w:val="14"/>
        </w:rPr>
        <w:t>Pzp</w:t>
      </w:r>
      <w:proofErr w:type="spellEnd"/>
      <w:r w:rsidRPr="00CB2084">
        <w:rPr>
          <w:rFonts w:ascii="Tahoma" w:hAnsi="Tahoma" w:cs="Tahoma"/>
          <w:color w:val="222222"/>
          <w:sz w:val="14"/>
          <w:szCs w:val="14"/>
        </w:rPr>
        <w:t xml:space="preserve"> wyklucza się:</w:t>
      </w:r>
    </w:p>
    <w:p w14:paraId="6F05B287" w14:textId="77777777" w:rsidR="002834FF" w:rsidRPr="00CB2084" w:rsidRDefault="002834FF" w:rsidP="0040363C">
      <w:pPr>
        <w:jc w:val="both"/>
        <w:rPr>
          <w:rFonts w:ascii="Tahoma" w:hAnsi="Tahoma" w:cs="Tahoma"/>
          <w:color w:val="222222"/>
          <w:sz w:val="14"/>
          <w:szCs w:val="14"/>
        </w:rPr>
      </w:pPr>
      <w:r w:rsidRPr="00CB2084">
        <w:rPr>
          <w:rFonts w:ascii="Tahoma" w:hAnsi="Tahoma" w:cs="Tahoma"/>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89EDD61" w14:textId="77777777" w:rsidR="002834FF" w:rsidRPr="00CB2084" w:rsidRDefault="002834FF" w:rsidP="0040363C">
      <w:pPr>
        <w:jc w:val="both"/>
        <w:rPr>
          <w:rFonts w:ascii="Tahoma" w:eastAsia="Calibri" w:hAnsi="Tahoma" w:cs="Tahoma"/>
          <w:color w:val="222222"/>
          <w:sz w:val="14"/>
          <w:szCs w:val="14"/>
          <w:lang w:eastAsia="en-US"/>
        </w:rPr>
      </w:pPr>
      <w:r w:rsidRPr="00CB2084">
        <w:rPr>
          <w:rFonts w:ascii="Tahoma" w:hAnsi="Tahoma" w:cs="Tahoma"/>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19FA14A" w14:textId="77777777" w:rsidR="002834FF" w:rsidRDefault="002834FF" w:rsidP="0040363C">
      <w:pPr>
        <w:jc w:val="both"/>
        <w:rPr>
          <w:rFonts w:ascii="Arial" w:hAnsi="Arial" w:cs="Arial"/>
          <w:sz w:val="16"/>
          <w:szCs w:val="16"/>
        </w:rPr>
      </w:pPr>
      <w:r w:rsidRPr="00CB2084">
        <w:rPr>
          <w:rFonts w:ascii="Tahoma" w:hAnsi="Tahoma" w:cs="Tahoma"/>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DDC52" w14:textId="23345018" w:rsidR="002834FF" w:rsidRPr="000D0F37" w:rsidRDefault="002834FF" w:rsidP="009443ED">
    <w:pPr>
      <w:pStyle w:val="Nagwek"/>
      <w:jc w:val="center"/>
      <w:rPr>
        <w:i/>
      </w:rPr>
    </w:pPr>
    <w:r w:rsidRPr="000D0F37">
      <w:rPr>
        <w:rFonts w:ascii="Tahoma" w:hAnsi="Tahoma" w:cs="Tahoma"/>
        <w:i/>
        <w:sz w:val="16"/>
        <w:szCs w:val="16"/>
      </w:rPr>
      <w:t>64/</w:t>
    </w:r>
    <w:proofErr w:type="spellStart"/>
    <w:r w:rsidRPr="000D0F37">
      <w:rPr>
        <w:rFonts w:ascii="Tahoma" w:hAnsi="Tahoma" w:cs="Tahoma"/>
        <w:i/>
        <w:sz w:val="16"/>
        <w:szCs w:val="16"/>
      </w:rPr>
      <w:t>PN</w:t>
    </w:r>
    <w:proofErr w:type="spellEnd"/>
    <w:r w:rsidRPr="000D0F37">
      <w:rPr>
        <w:rFonts w:ascii="Tahoma" w:hAnsi="Tahoma" w:cs="Tahoma"/>
        <w:i/>
        <w:sz w:val="16"/>
        <w:szCs w:val="16"/>
      </w:rPr>
      <w:t>/</w:t>
    </w:r>
    <w:proofErr w:type="spellStart"/>
    <w:r w:rsidRPr="000D0F37">
      <w:rPr>
        <w:rFonts w:ascii="Tahoma" w:hAnsi="Tahoma" w:cs="Tahoma"/>
        <w:i/>
        <w:sz w:val="16"/>
        <w:szCs w:val="16"/>
      </w:rPr>
      <w:t>ZP</w:t>
    </w:r>
    <w:proofErr w:type="spellEnd"/>
    <w:r w:rsidRPr="000D0F37">
      <w:rPr>
        <w:rFonts w:ascii="Tahoma" w:hAnsi="Tahoma" w:cs="Tahoma"/>
        <w:i/>
        <w:sz w:val="16"/>
        <w:szCs w:val="16"/>
      </w:rPr>
      <w:t xml:space="preserve">/U/2024 - </w:t>
    </w:r>
    <w:r w:rsidRPr="000D0F37">
      <w:rPr>
        <w:rFonts w:ascii="Tahoma" w:hAnsi="Tahoma" w:cs="Tahoma"/>
        <w:bCs/>
        <w:i/>
        <w:iCs/>
        <w:sz w:val="16"/>
        <w:szCs w:val="16"/>
      </w:rPr>
      <w:t xml:space="preserve">Transport sanitarny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909"/>
        </w:tabs>
        <w:ind w:left="2079"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720" w:hanging="360"/>
      </w:pPr>
      <w:rPr>
        <w:caps w:val="0"/>
        <w:smallCaps w:val="0"/>
        <w:strike w:val="0"/>
        <w:dstrike w:val="0"/>
        <w:outline w:val="0"/>
        <w:spacing w:val="0"/>
        <w:w w:val="100"/>
        <w:kern w:val="1"/>
        <w:position w:val="0"/>
        <w:sz w:val="20"/>
        <w:vertAlign w:val="baseline"/>
      </w:rPr>
    </w:lvl>
    <w:lvl w:ilvl="2">
      <w:start w:val="1"/>
      <w:numFmt w:val="decimal"/>
      <w:lvlText w:val="%2.%3."/>
      <w:lvlJc w:val="left"/>
      <w:pPr>
        <w:tabs>
          <w:tab w:val="num" w:pos="0"/>
        </w:tabs>
        <w:ind w:left="1080" w:hanging="360"/>
      </w:pPr>
      <w:rPr>
        <w:caps w:val="0"/>
        <w:smallCaps w:val="0"/>
        <w:strike w:val="0"/>
        <w:dstrike w:val="0"/>
        <w:outline w:val="0"/>
        <w:spacing w:val="0"/>
        <w:w w:val="100"/>
        <w:kern w:val="1"/>
        <w:position w:val="0"/>
        <w:sz w:val="20"/>
        <w:vertAlign w:val="baseline"/>
      </w:rPr>
    </w:lvl>
    <w:lvl w:ilvl="3">
      <w:start w:val="1"/>
      <w:numFmt w:val="decimal"/>
      <w:lvlText w:val="%2.%3.%4."/>
      <w:lvlJc w:val="left"/>
      <w:pPr>
        <w:tabs>
          <w:tab w:val="num" w:pos="0"/>
        </w:tabs>
        <w:ind w:left="1440" w:hanging="360"/>
      </w:pPr>
      <w:rPr>
        <w:caps w:val="0"/>
        <w:smallCaps w:val="0"/>
        <w:strike w:val="0"/>
        <w:dstrike w:val="0"/>
        <w:outline w:val="0"/>
        <w:spacing w:val="0"/>
        <w:w w:val="100"/>
        <w:kern w:val="1"/>
        <w:position w:val="0"/>
        <w:sz w:val="20"/>
        <w:vertAlign w:val="baseline"/>
      </w:rPr>
    </w:lvl>
    <w:lvl w:ilvl="4">
      <w:start w:val="1"/>
      <w:numFmt w:val="decimal"/>
      <w:lvlText w:val="%2.%3.%4.%5."/>
      <w:lvlJc w:val="left"/>
      <w:pPr>
        <w:tabs>
          <w:tab w:val="num" w:pos="0"/>
        </w:tabs>
        <w:ind w:left="1800" w:hanging="360"/>
      </w:pPr>
      <w:rPr>
        <w:caps w:val="0"/>
        <w:smallCaps w:val="0"/>
        <w:strike w:val="0"/>
        <w:dstrike w:val="0"/>
        <w:outline w:val="0"/>
        <w:spacing w:val="0"/>
        <w:w w:val="100"/>
        <w:kern w:val="1"/>
        <w:position w:val="0"/>
        <w:sz w:val="20"/>
        <w:vertAlign w:val="baseline"/>
      </w:rPr>
    </w:lvl>
    <w:lvl w:ilvl="5">
      <w:start w:val="1"/>
      <w:numFmt w:val="decimal"/>
      <w:lvlText w:val="%2.%3.%4.%5.%6."/>
      <w:lvlJc w:val="left"/>
      <w:pPr>
        <w:tabs>
          <w:tab w:val="num" w:pos="0"/>
        </w:tabs>
        <w:ind w:left="2160" w:hanging="360"/>
      </w:pPr>
      <w:rPr>
        <w:caps w:val="0"/>
        <w:smallCaps w:val="0"/>
        <w:strike w:val="0"/>
        <w:dstrike w:val="0"/>
        <w:outline w:val="0"/>
        <w:spacing w:val="0"/>
        <w:w w:val="100"/>
        <w:kern w:val="1"/>
        <w:position w:val="0"/>
        <w:sz w:val="20"/>
        <w:vertAlign w:val="baseline"/>
      </w:rPr>
    </w:lvl>
    <w:lvl w:ilvl="6">
      <w:start w:val="1"/>
      <w:numFmt w:val="decimal"/>
      <w:lvlText w:val="%2.%3.%4.%5.%6.%7."/>
      <w:lvlJc w:val="left"/>
      <w:pPr>
        <w:tabs>
          <w:tab w:val="num" w:pos="0"/>
        </w:tabs>
        <w:ind w:left="2520" w:hanging="360"/>
      </w:pPr>
      <w:rPr>
        <w:caps w:val="0"/>
        <w:smallCaps w:val="0"/>
        <w:strike w:val="0"/>
        <w:dstrike w:val="0"/>
        <w:outline w:val="0"/>
        <w:spacing w:val="0"/>
        <w:w w:val="100"/>
        <w:kern w:val="1"/>
        <w:position w:val="0"/>
        <w:sz w:val="20"/>
        <w:vertAlign w:val="baseline"/>
      </w:rPr>
    </w:lvl>
    <w:lvl w:ilvl="7">
      <w:start w:val="1"/>
      <w:numFmt w:val="decimal"/>
      <w:lvlText w:val="%2.%3.%4.%5.%6.%7.%8."/>
      <w:lvlJc w:val="left"/>
      <w:pPr>
        <w:tabs>
          <w:tab w:val="num" w:pos="0"/>
        </w:tabs>
        <w:ind w:left="2880" w:hanging="360"/>
      </w:pPr>
      <w:rPr>
        <w:caps w:val="0"/>
        <w:smallCaps w:val="0"/>
        <w:strike w:val="0"/>
        <w:dstrike w:val="0"/>
        <w:outline w:val="0"/>
        <w:spacing w:val="0"/>
        <w:w w:val="100"/>
        <w:kern w:val="1"/>
        <w:position w:val="0"/>
        <w:sz w:val="20"/>
        <w:vertAlign w:val="baseline"/>
      </w:rPr>
    </w:lvl>
    <w:lvl w:ilvl="8">
      <w:start w:val="1"/>
      <w:numFmt w:val="decimal"/>
      <w:lvlText w:val="%2.%3.%4.%5.%6.%7.%8.%9."/>
      <w:lvlJc w:val="left"/>
      <w:pPr>
        <w:tabs>
          <w:tab w:val="num" w:pos="0"/>
        </w:tabs>
        <w:ind w:left="3240" w:hanging="360"/>
      </w:pPr>
      <w:rPr>
        <w:caps w:val="0"/>
        <w:smallCaps w:val="0"/>
        <w:strike w:val="0"/>
        <w:dstrike w:val="0"/>
        <w:outline w:val="0"/>
        <w:spacing w:val="0"/>
        <w:w w:val="100"/>
        <w:kern w:val="1"/>
        <w:position w:val="0"/>
        <w:sz w:val="20"/>
        <w:vertAlign w:val="baseline"/>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5" w15:restartNumberingAfterBreak="0">
    <w:nsid w:val="00000007"/>
    <w:multiLevelType w:val="multilevel"/>
    <w:tmpl w:val="00000007"/>
    <w:name w:val="WW8Num7"/>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6" w15:restartNumberingAfterBreak="0">
    <w:nsid w:val="00000009"/>
    <w:multiLevelType w:val="multilevel"/>
    <w:tmpl w:val="00000009"/>
    <w:name w:val="WW8Num9"/>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7" w15:restartNumberingAfterBreak="0">
    <w:nsid w:val="0000000D"/>
    <w:multiLevelType w:val="multilevel"/>
    <w:tmpl w:val="0000000D"/>
    <w:name w:val="WW8Num13"/>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000016"/>
    <w:multiLevelType w:val="singleLevel"/>
    <w:tmpl w:val="00000016"/>
    <w:name w:val="WW8Num22"/>
    <w:lvl w:ilvl="0">
      <w:start w:val="1"/>
      <w:numFmt w:val="lowerLetter"/>
      <w:lvlText w:val="%1."/>
      <w:lvlJc w:val="left"/>
      <w:pPr>
        <w:tabs>
          <w:tab w:val="num" w:pos="720"/>
        </w:tabs>
        <w:ind w:left="720" w:hanging="360"/>
      </w:pPr>
    </w:lvl>
  </w:abstractNum>
  <w:abstractNum w:abstractNumId="10"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1"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2"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3"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4"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6" w15:restartNumberingAfterBreak="0">
    <w:nsid w:val="00000029"/>
    <w:multiLevelType w:val="multilevel"/>
    <w:tmpl w:val="C31EDEF4"/>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b w:val="0"/>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8" w15:restartNumberingAfterBreak="0">
    <w:nsid w:val="0000002B"/>
    <w:multiLevelType w:val="multilevel"/>
    <w:tmpl w:val="0000002B"/>
    <w:name w:val="WWNum4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Letter"/>
      <w:lvlText w:val="%2.%3)"/>
      <w:lvlJc w:val="left"/>
      <w:pPr>
        <w:tabs>
          <w:tab w:val="num" w:pos="0"/>
        </w:tabs>
        <w:ind w:left="3861" w:hanging="180"/>
      </w:pPr>
      <w:rPr>
        <w:rFonts w:cs="Tahoma"/>
        <w:sz w:val="20"/>
        <w:szCs w:val="22"/>
      </w:r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9" w15:restartNumberingAfterBreak="0">
    <w:nsid w:val="0000002C"/>
    <w:multiLevelType w:val="multilevel"/>
    <w:tmpl w:val="0000002C"/>
    <w:name w:val="WWNum43"/>
    <w:lvl w:ilvl="0">
      <w:start w:val="1"/>
      <w:numFmt w:val="lowerLetter"/>
      <w:lvlText w:val="%1)"/>
      <w:lvlJc w:val="left"/>
      <w:pPr>
        <w:tabs>
          <w:tab w:val="num" w:pos="0"/>
        </w:tabs>
        <w:ind w:left="3861" w:hanging="180"/>
      </w:pPr>
      <w:rPr>
        <w:rFonts w:cs="Tahoma"/>
        <w:sz w:val="20"/>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39"/>
    <w:multiLevelType w:val="singleLevel"/>
    <w:tmpl w:val="00000039"/>
    <w:name w:val="WW8Num57"/>
    <w:lvl w:ilvl="0">
      <w:start w:val="1"/>
      <w:numFmt w:val="bullet"/>
      <w:lvlText w:val=""/>
      <w:lvlJc w:val="left"/>
      <w:pPr>
        <w:tabs>
          <w:tab w:val="num" w:pos="0"/>
        </w:tabs>
        <w:ind w:left="720" w:hanging="360"/>
      </w:pPr>
      <w:rPr>
        <w:rFonts w:ascii="Symbol" w:hAnsi="Symbol" w:cs="Symbol" w:hint="default"/>
        <w:sz w:val="18"/>
        <w:szCs w:val="18"/>
        <w:lang w:eastAsia="en-US"/>
      </w:rPr>
    </w:lvl>
  </w:abstractNum>
  <w:abstractNum w:abstractNumId="2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18"/>
        <w:szCs w:val="18"/>
        <w:lang w:val="pl"/>
      </w:rPr>
    </w:lvl>
  </w:abstractNum>
  <w:abstractNum w:abstractNumId="22" w15:restartNumberingAfterBreak="0">
    <w:nsid w:val="00000044"/>
    <w:multiLevelType w:val="singleLevel"/>
    <w:tmpl w:val="00000044"/>
    <w:name w:val="WW8Num80"/>
    <w:lvl w:ilvl="0">
      <w:start w:val="1"/>
      <w:numFmt w:val="lowerLetter"/>
      <w:lvlText w:val="%1)"/>
      <w:lvlJc w:val="left"/>
      <w:pPr>
        <w:tabs>
          <w:tab w:val="num" w:pos="720"/>
        </w:tabs>
        <w:ind w:left="720" w:hanging="360"/>
      </w:pPr>
      <w:rPr>
        <w:rFonts w:ascii="Tahoma" w:hAnsi="Tahoma" w:cs="Tahoma" w:hint="default"/>
        <w:sz w:val="20"/>
        <w:szCs w:val="20"/>
      </w:rPr>
    </w:lvl>
  </w:abstractNum>
  <w:abstractNum w:abstractNumId="23" w15:restartNumberingAfterBreak="0">
    <w:nsid w:val="00000055"/>
    <w:multiLevelType w:val="multilevel"/>
    <w:tmpl w:val="00000055"/>
    <w:name w:val="WW8Num98"/>
    <w:lvl w:ilvl="0">
      <w:start w:val="1"/>
      <w:numFmt w:val="decimal"/>
      <w:lvlText w:val="%1."/>
      <w:lvlJc w:val="left"/>
      <w:pPr>
        <w:tabs>
          <w:tab w:val="num" w:pos="1494"/>
        </w:tabs>
        <w:ind w:left="1494" w:hanging="360"/>
      </w:pPr>
      <w:rPr>
        <w:rFonts w:ascii="Tahoma" w:hAnsi="Tahoma" w:cs="Tahoma"/>
        <w:sz w:val="18"/>
        <w:szCs w:val="18"/>
      </w:rPr>
    </w:lvl>
    <w:lvl w:ilvl="1">
      <w:start w:val="1"/>
      <w:numFmt w:val="decimal"/>
      <w:lvlText w:val="%2."/>
      <w:lvlJc w:val="left"/>
      <w:pPr>
        <w:tabs>
          <w:tab w:val="num" w:pos="1854"/>
        </w:tabs>
        <w:ind w:left="1854" w:hanging="360"/>
      </w:pPr>
    </w:lvl>
    <w:lvl w:ilvl="2">
      <w:start w:val="1"/>
      <w:numFmt w:val="decimal"/>
      <w:lvlText w:val="%3."/>
      <w:lvlJc w:val="left"/>
      <w:pPr>
        <w:tabs>
          <w:tab w:val="num" w:pos="2214"/>
        </w:tabs>
        <w:ind w:left="2214" w:hanging="360"/>
      </w:pPr>
    </w:lvl>
    <w:lvl w:ilvl="3">
      <w:start w:val="1"/>
      <w:numFmt w:val="decimal"/>
      <w:lvlText w:val="%4."/>
      <w:lvlJc w:val="left"/>
      <w:pPr>
        <w:tabs>
          <w:tab w:val="num" w:pos="2574"/>
        </w:tabs>
        <w:ind w:left="2574" w:hanging="360"/>
      </w:pPr>
    </w:lvl>
    <w:lvl w:ilvl="4">
      <w:start w:val="1"/>
      <w:numFmt w:val="decimal"/>
      <w:lvlText w:val="%5."/>
      <w:lvlJc w:val="left"/>
      <w:pPr>
        <w:tabs>
          <w:tab w:val="num" w:pos="2934"/>
        </w:tabs>
        <w:ind w:left="2934" w:hanging="360"/>
      </w:pPr>
    </w:lvl>
    <w:lvl w:ilvl="5">
      <w:start w:val="1"/>
      <w:numFmt w:val="decimal"/>
      <w:lvlText w:val="%6."/>
      <w:lvlJc w:val="left"/>
      <w:pPr>
        <w:tabs>
          <w:tab w:val="num" w:pos="3294"/>
        </w:tabs>
        <w:ind w:left="3294" w:hanging="360"/>
      </w:pPr>
    </w:lvl>
    <w:lvl w:ilvl="6">
      <w:start w:val="1"/>
      <w:numFmt w:val="decimal"/>
      <w:lvlText w:val="%7."/>
      <w:lvlJc w:val="left"/>
      <w:pPr>
        <w:tabs>
          <w:tab w:val="num" w:pos="3654"/>
        </w:tabs>
        <w:ind w:left="3654" w:hanging="360"/>
      </w:pPr>
    </w:lvl>
    <w:lvl w:ilvl="7">
      <w:start w:val="1"/>
      <w:numFmt w:val="decimal"/>
      <w:lvlText w:val="%8."/>
      <w:lvlJc w:val="left"/>
      <w:pPr>
        <w:tabs>
          <w:tab w:val="num" w:pos="4014"/>
        </w:tabs>
        <w:ind w:left="4014" w:hanging="360"/>
      </w:pPr>
    </w:lvl>
    <w:lvl w:ilvl="8">
      <w:start w:val="1"/>
      <w:numFmt w:val="decimal"/>
      <w:lvlText w:val="%9."/>
      <w:lvlJc w:val="left"/>
      <w:pPr>
        <w:tabs>
          <w:tab w:val="num" w:pos="4374"/>
        </w:tabs>
        <w:ind w:left="4374" w:hanging="360"/>
      </w:pPr>
    </w:lvl>
  </w:abstractNum>
  <w:abstractNum w:abstractNumId="24"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3895A5B"/>
    <w:multiLevelType w:val="singleLevel"/>
    <w:tmpl w:val="A7F6385E"/>
    <w:lvl w:ilvl="0">
      <w:start w:val="1"/>
      <w:numFmt w:val="decimal"/>
      <w:lvlText w:val="%1."/>
      <w:lvlJc w:val="left"/>
      <w:pPr>
        <w:tabs>
          <w:tab w:val="num" w:pos="360"/>
        </w:tabs>
        <w:ind w:left="360" w:hanging="360"/>
      </w:pPr>
      <w:rPr>
        <w:rFonts w:hint="default"/>
        <w:b w:val="0"/>
      </w:rPr>
    </w:lvl>
  </w:abstractNum>
  <w:abstractNum w:abstractNumId="26"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0712690F"/>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07404998"/>
    <w:multiLevelType w:val="multilevel"/>
    <w:tmpl w:val="FDE0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9430A9D"/>
    <w:multiLevelType w:val="hybridMultilevel"/>
    <w:tmpl w:val="B3881D24"/>
    <w:lvl w:ilvl="0" w:tplc="04150017">
      <w:start w:val="1"/>
      <w:numFmt w:val="lowerLetter"/>
      <w:lvlText w:val="%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4" w15:restartNumberingAfterBreak="0">
    <w:nsid w:val="09B10A04"/>
    <w:multiLevelType w:val="multilevel"/>
    <w:tmpl w:val="0000000D"/>
    <w:name w:val="WWNum43"/>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35" w15:restartNumberingAfterBreak="0">
    <w:nsid w:val="0A0D4051"/>
    <w:multiLevelType w:val="hybridMultilevel"/>
    <w:tmpl w:val="3C7A8F3E"/>
    <w:lvl w:ilvl="0" w:tplc="D12C3EB4">
      <w:start w:val="6"/>
      <w:numFmt w:val="decimal"/>
      <w:lvlText w:val="%1."/>
      <w:lvlJc w:val="left"/>
      <w:pPr>
        <w:ind w:left="1070" w:hanging="360"/>
      </w:pPr>
      <w:rPr>
        <w:rFonts w:ascii="Tahoma" w:hAnsi="Tahoma" w:cs="Tahoma" w:hint="default"/>
        <w:b/>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3A745A"/>
    <w:multiLevelType w:val="multilevel"/>
    <w:tmpl w:val="A790DC06"/>
    <w:lvl w:ilvl="0">
      <w:start w:val="1"/>
      <w:numFmt w:val="decimal"/>
      <w:lvlText w:val="%1."/>
      <w:lvlJc w:val="left"/>
      <w:pPr>
        <w:tabs>
          <w:tab w:val="num" w:pos="720"/>
        </w:tabs>
        <w:ind w:left="720" w:hanging="360"/>
      </w:pPr>
      <w:rPr>
        <w:b w:val="0"/>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7" w15:restartNumberingAfterBreak="0">
    <w:nsid w:val="0B601FB6"/>
    <w:multiLevelType w:val="hybridMultilevel"/>
    <w:tmpl w:val="8784356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39"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0D9C52E3"/>
    <w:multiLevelType w:val="hybridMultilevel"/>
    <w:tmpl w:val="BDC4B472"/>
    <w:lvl w:ilvl="0" w:tplc="74A8ADA4">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1"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E631799"/>
    <w:multiLevelType w:val="hybridMultilevel"/>
    <w:tmpl w:val="397C9438"/>
    <w:lvl w:ilvl="0" w:tplc="B48CD5B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11EF433D"/>
    <w:multiLevelType w:val="hybridMultilevel"/>
    <w:tmpl w:val="F53CC80E"/>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3A12B50"/>
    <w:multiLevelType w:val="hybridMultilevel"/>
    <w:tmpl w:val="57664AA8"/>
    <w:lvl w:ilvl="0" w:tplc="A29CA31A">
      <w:start w:val="1"/>
      <w:numFmt w:val="decimal"/>
      <w:lvlText w:val="%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3AF54E2"/>
    <w:multiLevelType w:val="multilevel"/>
    <w:tmpl w:val="CAB88D22"/>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7"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9" w15:restartNumberingAfterBreak="0">
    <w:nsid w:val="16FF58A3"/>
    <w:multiLevelType w:val="multilevel"/>
    <w:tmpl w:val="69345E44"/>
    <w:lvl w:ilvl="0">
      <w:start w:val="1"/>
      <w:numFmt w:val="decimal"/>
      <w:lvlText w:val="%1."/>
      <w:lvlJc w:val="left"/>
      <w:pPr>
        <w:ind w:left="720"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175B4601"/>
    <w:multiLevelType w:val="hybridMultilevel"/>
    <w:tmpl w:val="5192E7B8"/>
    <w:lvl w:ilvl="0" w:tplc="0B16C38A">
      <w:start w:val="1"/>
      <w:numFmt w:val="decimal"/>
      <w:lvlText w:val="%1."/>
      <w:lvlJc w:val="left"/>
      <w:pPr>
        <w:tabs>
          <w:tab w:val="num" w:pos="1506"/>
        </w:tabs>
        <w:ind w:left="1506"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195C226E"/>
    <w:multiLevelType w:val="multilevel"/>
    <w:tmpl w:val="2C484978"/>
    <w:lvl w:ilvl="0">
      <w:start w:val="1"/>
      <w:numFmt w:val="decimal"/>
      <w:lvlText w:val="%1."/>
      <w:lvlJc w:val="left"/>
      <w:pPr>
        <w:ind w:left="720"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19C84715"/>
    <w:multiLevelType w:val="hybridMultilevel"/>
    <w:tmpl w:val="89D413D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5" w15:restartNumberingAfterBreak="0">
    <w:nsid w:val="1A6553A9"/>
    <w:multiLevelType w:val="multilevel"/>
    <w:tmpl w:val="63B0E624"/>
    <w:lvl w:ilvl="0">
      <w:start w:val="1"/>
      <w:numFmt w:val="decimal"/>
      <w:lvlText w:val="%1."/>
      <w:lvlJc w:val="left"/>
      <w:pPr>
        <w:ind w:left="786"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7" w15:restartNumberingAfterBreak="0">
    <w:nsid w:val="1C82651F"/>
    <w:multiLevelType w:val="hybridMultilevel"/>
    <w:tmpl w:val="4A341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59" w15:restartNumberingAfterBreak="0">
    <w:nsid w:val="1DC70437"/>
    <w:multiLevelType w:val="multilevel"/>
    <w:tmpl w:val="0000000D"/>
    <w:name w:val="WWNum432"/>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60"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2" w15:restartNumberingAfterBreak="0">
    <w:nsid w:val="23BE6E89"/>
    <w:multiLevelType w:val="hybridMultilevel"/>
    <w:tmpl w:val="88C20F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487150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4"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7D43060"/>
    <w:multiLevelType w:val="hybridMultilevel"/>
    <w:tmpl w:val="29F29888"/>
    <w:lvl w:ilvl="0" w:tplc="30EC1878">
      <w:start w:val="1"/>
      <w:numFmt w:val="decimal"/>
      <w:lvlText w:val="%1."/>
      <w:lvlJc w:val="left"/>
      <w:pPr>
        <w:ind w:left="1644" w:hanging="245"/>
      </w:pPr>
      <w:rPr>
        <w:rFonts w:hint="default"/>
        <w:spacing w:val="0"/>
        <w:w w:val="103"/>
        <w:lang w:val="pl-PL" w:eastAsia="en-US" w:bidi="ar-SA"/>
      </w:rPr>
    </w:lvl>
    <w:lvl w:ilvl="1" w:tplc="0D389380">
      <w:numFmt w:val="bullet"/>
      <w:lvlText w:val="•"/>
      <w:lvlJc w:val="left"/>
      <w:pPr>
        <w:ind w:left="2632" w:hanging="245"/>
      </w:pPr>
      <w:rPr>
        <w:rFonts w:hint="default"/>
        <w:lang w:val="pl-PL" w:eastAsia="en-US" w:bidi="ar-SA"/>
      </w:rPr>
    </w:lvl>
    <w:lvl w:ilvl="2" w:tplc="44222FC8">
      <w:numFmt w:val="bullet"/>
      <w:lvlText w:val="•"/>
      <w:lvlJc w:val="left"/>
      <w:pPr>
        <w:ind w:left="3624" w:hanging="245"/>
      </w:pPr>
      <w:rPr>
        <w:rFonts w:hint="default"/>
        <w:lang w:val="pl-PL" w:eastAsia="en-US" w:bidi="ar-SA"/>
      </w:rPr>
    </w:lvl>
    <w:lvl w:ilvl="3" w:tplc="5022A688">
      <w:numFmt w:val="bullet"/>
      <w:lvlText w:val="•"/>
      <w:lvlJc w:val="left"/>
      <w:pPr>
        <w:ind w:left="4616" w:hanging="245"/>
      </w:pPr>
      <w:rPr>
        <w:rFonts w:hint="default"/>
        <w:lang w:val="pl-PL" w:eastAsia="en-US" w:bidi="ar-SA"/>
      </w:rPr>
    </w:lvl>
    <w:lvl w:ilvl="4" w:tplc="3E7EFA2E">
      <w:numFmt w:val="bullet"/>
      <w:lvlText w:val="•"/>
      <w:lvlJc w:val="left"/>
      <w:pPr>
        <w:ind w:left="5608" w:hanging="245"/>
      </w:pPr>
      <w:rPr>
        <w:rFonts w:hint="default"/>
        <w:lang w:val="pl-PL" w:eastAsia="en-US" w:bidi="ar-SA"/>
      </w:rPr>
    </w:lvl>
    <w:lvl w:ilvl="5" w:tplc="48D81EFC">
      <w:numFmt w:val="bullet"/>
      <w:lvlText w:val="•"/>
      <w:lvlJc w:val="left"/>
      <w:pPr>
        <w:ind w:left="6600" w:hanging="245"/>
      </w:pPr>
      <w:rPr>
        <w:rFonts w:hint="default"/>
        <w:lang w:val="pl-PL" w:eastAsia="en-US" w:bidi="ar-SA"/>
      </w:rPr>
    </w:lvl>
    <w:lvl w:ilvl="6" w:tplc="13642004">
      <w:numFmt w:val="bullet"/>
      <w:lvlText w:val="•"/>
      <w:lvlJc w:val="left"/>
      <w:pPr>
        <w:ind w:left="7592" w:hanging="245"/>
      </w:pPr>
      <w:rPr>
        <w:rFonts w:hint="default"/>
        <w:lang w:val="pl-PL" w:eastAsia="en-US" w:bidi="ar-SA"/>
      </w:rPr>
    </w:lvl>
    <w:lvl w:ilvl="7" w:tplc="AEAA2D22">
      <w:numFmt w:val="bullet"/>
      <w:lvlText w:val="•"/>
      <w:lvlJc w:val="left"/>
      <w:pPr>
        <w:ind w:left="8585" w:hanging="245"/>
      </w:pPr>
      <w:rPr>
        <w:rFonts w:hint="default"/>
        <w:lang w:val="pl-PL" w:eastAsia="en-US" w:bidi="ar-SA"/>
      </w:rPr>
    </w:lvl>
    <w:lvl w:ilvl="8" w:tplc="E4622BC4">
      <w:numFmt w:val="bullet"/>
      <w:lvlText w:val="•"/>
      <w:lvlJc w:val="left"/>
      <w:pPr>
        <w:ind w:left="9577" w:hanging="245"/>
      </w:pPr>
      <w:rPr>
        <w:rFonts w:hint="default"/>
        <w:lang w:val="pl-PL" w:eastAsia="en-US" w:bidi="ar-SA"/>
      </w:rPr>
    </w:lvl>
  </w:abstractNum>
  <w:abstractNum w:abstractNumId="66" w15:restartNumberingAfterBreak="0">
    <w:nsid w:val="284632A5"/>
    <w:multiLevelType w:val="hybridMultilevel"/>
    <w:tmpl w:val="2BFE2E3A"/>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9CB0F36"/>
    <w:multiLevelType w:val="multilevel"/>
    <w:tmpl w:val="589A6D74"/>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68" w15:restartNumberingAfterBreak="0">
    <w:nsid w:val="2D474AD6"/>
    <w:multiLevelType w:val="hybridMultilevel"/>
    <w:tmpl w:val="AD60A8DA"/>
    <w:lvl w:ilvl="0" w:tplc="48E297FC">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2D6B1603"/>
    <w:multiLevelType w:val="singleLevel"/>
    <w:tmpl w:val="8F064128"/>
    <w:lvl w:ilvl="0">
      <w:start w:val="1"/>
      <w:numFmt w:val="decimal"/>
      <w:lvlText w:val="%1."/>
      <w:lvlJc w:val="left"/>
      <w:pPr>
        <w:tabs>
          <w:tab w:val="num" w:pos="644"/>
        </w:tabs>
        <w:ind w:left="644" w:hanging="360"/>
      </w:pPr>
      <w:rPr>
        <w:b w:val="0"/>
      </w:rPr>
    </w:lvl>
  </w:abstractNum>
  <w:abstractNum w:abstractNumId="70" w15:restartNumberingAfterBreak="0">
    <w:nsid w:val="2EDF615B"/>
    <w:multiLevelType w:val="multilevel"/>
    <w:tmpl w:val="496050F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32BA41B2"/>
    <w:multiLevelType w:val="hybridMultilevel"/>
    <w:tmpl w:val="06AAEAC0"/>
    <w:lvl w:ilvl="0" w:tplc="8D021226">
      <w:start w:val="1"/>
      <w:numFmt w:val="decimal"/>
      <w:lvlText w:val="%1)"/>
      <w:lvlJc w:val="left"/>
      <w:pPr>
        <w:ind w:left="1506" w:hanging="360"/>
      </w:pPr>
      <w:rPr>
        <w:b w:val="0"/>
      </w:r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2" w15:restartNumberingAfterBreak="0">
    <w:nsid w:val="337C47AC"/>
    <w:multiLevelType w:val="hybridMultilevel"/>
    <w:tmpl w:val="61AA32A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36E40A88"/>
    <w:multiLevelType w:val="hybridMultilevel"/>
    <w:tmpl w:val="CB3A1D74"/>
    <w:lvl w:ilvl="0" w:tplc="233C0DC4">
      <w:start w:val="1"/>
      <w:numFmt w:val="decimal"/>
      <w:lvlText w:val="%1)"/>
      <w:lvlJc w:val="left"/>
      <w:pPr>
        <w:ind w:left="644" w:hanging="360"/>
      </w:pPr>
      <w:rPr>
        <w:rFonts w:ascii="Tahoma" w:hAnsi="Tahoma" w:cs="Tahoma" w:hint="default"/>
        <w:b/>
        <w:strike w:val="0"/>
        <w:sz w:val="18"/>
        <w:szCs w:val="20"/>
      </w:rPr>
    </w:lvl>
    <w:lvl w:ilvl="1" w:tplc="6F883F4A">
      <w:start w:val="1"/>
      <w:numFmt w:val="lowerLetter"/>
      <w:lvlText w:val="%2)"/>
      <w:lvlJc w:val="left"/>
      <w:pPr>
        <w:ind w:left="1440" w:hanging="360"/>
      </w:pPr>
      <w:rPr>
        <w:rFonts w:ascii="Tahoma" w:hAnsi="Tahoma" w:cs="Tahoma" w:hint="default"/>
        <w:b/>
        <w:strike w:val="0"/>
        <w:sz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7353CC9"/>
    <w:multiLevelType w:val="hybridMultilevel"/>
    <w:tmpl w:val="89D41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76" w15:restartNumberingAfterBreak="0">
    <w:nsid w:val="3A65073B"/>
    <w:multiLevelType w:val="hybridMultilevel"/>
    <w:tmpl w:val="92A680AA"/>
    <w:lvl w:ilvl="0" w:tplc="04150017">
      <w:start w:val="1"/>
      <w:numFmt w:val="lowerLetter"/>
      <w:lvlText w:val="%1)"/>
      <w:lvlJc w:val="left"/>
      <w:pPr>
        <w:tabs>
          <w:tab w:val="num" w:pos="720"/>
        </w:tabs>
        <w:ind w:left="720" w:hanging="360"/>
      </w:pPr>
      <w:rPr>
        <w:rFonts w:hint="default"/>
      </w:rPr>
    </w:lvl>
    <w:lvl w:ilvl="1" w:tplc="83F855BE">
      <w:start w:val="1"/>
      <w:numFmt w:val="decimal"/>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3A6C73DA"/>
    <w:multiLevelType w:val="multilevel"/>
    <w:tmpl w:val="63B0E624"/>
    <w:lvl w:ilvl="0">
      <w:start w:val="1"/>
      <w:numFmt w:val="decimal"/>
      <w:lvlText w:val="%1."/>
      <w:lvlJc w:val="left"/>
      <w:pPr>
        <w:ind w:left="786"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8" w15:restartNumberingAfterBreak="0">
    <w:nsid w:val="3DD01441"/>
    <w:multiLevelType w:val="multilevel"/>
    <w:tmpl w:val="C4E07478"/>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ascii="Tahoma" w:hAnsi="Tahoma" w:cs="Tahoma" w:hint="default"/>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9" w15:restartNumberingAfterBreak="0">
    <w:nsid w:val="3E016DDA"/>
    <w:multiLevelType w:val="hybridMultilevel"/>
    <w:tmpl w:val="70109F6C"/>
    <w:lvl w:ilvl="0" w:tplc="7DBE7A22">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3EBE4139"/>
    <w:multiLevelType w:val="hybridMultilevel"/>
    <w:tmpl w:val="251C2410"/>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1" w15:restartNumberingAfterBreak="0">
    <w:nsid w:val="429A5B62"/>
    <w:multiLevelType w:val="multilevel"/>
    <w:tmpl w:val="2AD0C518"/>
    <w:lvl w:ilvl="0">
      <w:start w:val="1"/>
      <w:numFmt w:val="decimal"/>
      <w:lvlText w:val="%1."/>
      <w:lvlJc w:val="left"/>
      <w:rPr>
        <w:rFonts w:cs="Tahoma"/>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rFonts w:ascii="Tahoma" w:hAnsi="Tahoma" w:cs="Tahoma" w:hint="default"/>
        <w:caps w:val="0"/>
        <w:smallCaps w:val="0"/>
        <w:strike w:val="0"/>
        <w:dstrike w:val="0"/>
        <w:color w:val="000000"/>
        <w:spacing w:val="0"/>
        <w:w w:val="100"/>
        <w:kern w:val="1"/>
        <w:position w:val="0"/>
        <w:sz w:val="20"/>
        <w:szCs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2" w15:restartNumberingAfterBreak="0">
    <w:nsid w:val="467364B5"/>
    <w:multiLevelType w:val="multilevel"/>
    <w:tmpl w:val="2130A8AE"/>
    <w:lvl w:ilvl="0">
      <w:start w:val="1"/>
      <w:numFmt w:val="decimal"/>
      <w:lvlText w:val="%1."/>
      <w:lvlJc w:val="left"/>
      <w:pPr>
        <w:ind w:left="927" w:hanging="360"/>
      </w:pPr>
      <w:rPr>
        <w:b w:val="0"/>
      </w:rPr>
    </w:lvl>
    <w:lvl w:ilvl="1">
      <w:start w:val="2"/>
      <w:numFmt w:val="decimal"/>
      <w:isLgl/>
      <w:lvlText w:val="%1.%2."/>
      <w:lvlJc w:val="left"/>
      <w:pPr>
        <w:ind w:left="1440" w:hanging="72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2106" w:hanging="108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772" w:hanging="144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438" w:hanging="1800"/>
      </w:pPr>
      <w:rPr>
        <w:rFonts w:hint="default"/>
      </w:rPr>
    </w:lvl>
    <w:lvl w:ilvl="8">
      <w:start w:val="1"/>
      <w:numFmt w:val="decimal"/>
      <w:isLgl/>
      <w:lvlText w:val="%1.%2.%3.%4.%5.%6.%7.%8.%9."/>
      <w:lvlJc w:val="left"/>
      <w:pPr>
        <w:ind w:left="3591" w:hanging="1800"/>
      </w:pPr>
      <w:rPr>
        <w:rFonts w:hint="default"/>
      </w:rPr>
    </w:lvl>
  </w:abstractNum>
  <w:abstractNum w:abstractNumId="83" w15:restartNumberingAfterBreak="0">
    <w:nsid w:val="475120E9"/>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4"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99806DE"/>
    <w:multiLevelType w:val="multilevel"/>
    <w:tmpl w:val="00000003"/>
    <w:name w:val="WW8Num7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86" w15:restartNumberingAfterBreak="0">
    <w:nsid w:val="4A031CA9"/>
    <w:multiLevelType w:val="hybridMultilevel"/>
    <w:tmpl w:val="F4BECEDE"/>
    <w:lvl w:ilvl="0" w:tplc="924AA1AC">
      <w:start w:val="1"/>
      <w:numFmt w:val="lowerLetter"/>
      <w:lvlText w:val="%1)"/>
      <w:lvlJc w:val="left"/>
      <w:pPr>
        <w:tabs>
          <w:tab w:val="num" w:pos="786"/>
        </w:tabs>
        <w:ind w:left="786" w:hanging="360"/>
      </w:pPr>
      <w:rPr>
        <w:rFonts w:ascii="Tahoma" w:eastAsia="Times New Roman" w:hAnsi="Tahoma" w:cs="Tahoma"/>
      </w:rPr>
    </w:lvl>
    <w:lvl w:ilvl="1" w:tplc="595EF66A">
      <w:start w:val="1"/>
      <w:numFmt w:val="decimal"/>
      <w:lvlText w:val="%2."/>
      <w:lvlJc w:val="left"/>
      <w:pPr>
        <w:tabs>
          <w:tab w:val="num" w:pos="1506"/>
        </w:tabs>
        <w:ind w:left="1506" w:hanging="360"/>
      </w:pPr>
      <w:rPr>
        <w:rFonts w:hint="default"/>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7" w15:restartNumberingAfterBreak="0">
    <w:nsid w:val="4B680B92"/>
    <w:multiLevelType w:val="hybridMultilevel"/>
    <w:tmpl w:val="9E8624DE"/>
    <w:lvl w:ilvl="0" w:tplc="9E1037EA">
      <w:start w:val="1"/>
      <w:numFmt w:val="decimal"/>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9"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4D0E46A9"/>
    <w:multiLevelType w:val="hybridMultilevel"/>
    <w:tmpl w:val="2A4619C0"/>
    <w:lvl w:ilvl="0" w:tplc="0415000F">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4D242479"/>
    <w:multiLevelType w:val="multilevel"/>
    <w:tmpl w:val="0EAE63D0"/>
    <w:lvl w:ilvl="0">
      <w:start w:val="1"/>
      <w:numFmt w:val="decimal"/>
      <w:lvlText w:val="%1."/>
      <w:lvlJc w:val="left"/>
      <w:pPr>
        <w:tabs>
          <w:tab w:val="num" w:pos="-360"/>
        </w:tabs>
        <w:ind w:left="360" w:hanging="360"/>
      </w:pPr>
      <w:rPr>
        <w:rFonts w:cs="Arial"/>
        <w:bCs/>
      </w:rPr>
    </w:lvl>
    <w:lvl w:ilvl="1">
      <w:start w:val="1"/>
      <w:numFmt w:val="decimal"/>
      <w:lvlText w:val="%2)"/>
      <w:lvlJc w:val="left"/>
      <w:pPr>
        <w:tabs>
          <w:tab w:val="num" w:pos="-360"/>
        </w:tabs>
        <w:ind w:left="1080" w:hanging="360"/>
      </w:pPr>
      <w:rPr>
        <w:rFonts w:ascii="Arial" w:eastAsia="Lucida Sans Unicode" w:hAnsi="Arial" w:cs="Arial"/>
      </w:r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92"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93"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94" w15:restartNumberingAfterBreak="0">
    <w:nsid w:val="4E7401BA"/>
    <w:multiLevelType w:val="hybridMultilevel"/>
    <w:tmpl w:val="B1B87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400535E"/>
    <w:multiLevelType w:val="hybridMultilevel"/>
    <w:tmpl w:val="05201BC4"/>
    <w:lvl w:ilvl="0" w:tplc="994C6F30">
      <w:start w:val="1"/>
      <w:numFmt w:val="decimal"/>
      <w:lvlText w:val="%1)"/>
      <w:lvlJc w:val="left"/>
      <w:pPr>
        <w:ind w:left="720" w:hanging="360"/>
      </w:pPr>
      <w:rPr>
        <w:rFonts w:ascii="Tahoma" w:hAnsi="Tahoma" w:cs="Tahoma" w:hint="default"/>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6401B7B"/>
    <w:multiLevelType w:val="hybridMultilevel"/>
    <w:tmpl w:val="7C9AA12E"/>
    <w:lvl w:ilvl="0" w:tplc="0415000F">
      <w:start w:val="1"/>
      <w:numFmt w:val="decimal"/>
      <w:lvlText w:val="%1."/>
      <w:lvlJc w:val="left"/>
      <w:pPr>
        <w:ind w:left="579" w:hanging="360"/>
      </w:pPr>
      <w:rPr>
        <w:rFonts w:hint="default"/>
        <w:sz w:val="20"/>
        <w:szCs w:val="20"/>
      </w:rPr>
    </w:lvl>
    <w:lvl w:ilvl="1" w:tplc="FFFFFFFF" w:tentative="1">
      <w:start w:val="1"/>
      <w:numFmt w:val="lowerLetter"/>
      <w:lvlText w:val="%2."/>
      <w:lvlJc w:val="left"/>
      <w:pPr>
        <w:ind w:left="1299" w:hanging="360"/>
      </w:pPr>
    </w:lvl>
    <w:lvl w:ilvl="2" w:tplc="FFFFFFFF" w:tentative="1">
      <w:start w:val="1"/>
      <w:numFmt w:val="lowerRoman"/>
      <w:lvlText w:val="%3."/>
      <w:lvlJc w:val="right"/>
      <w:pPr>
        <w:ind w:left="2019" w:hanging="180"/>
      </w:pPr>
    </w:lvl>
    <w:lvl w:ilvl="3" w:tplc="FFFFFFFF" w:tentative="1">
      <w:start w:val="1"/>
      <w:numFmt w:val="decimal"/>
      <w:lvlText w:val="%4."/>
      <w:lvlJc w:val="left"/>
      <w:pPr>
        <w:ind w:left="2739" w:hanging="360"/>
      </w:pPr>
    </w:lvl>
    <w:lvl w:ilvl="4" w:tplc="FFFFFFFF" w:tentative="1">
      <w:start w:val="1"/>
      <w:numFmt w:val="lowerLetter"/>
      <w:lvlText w:val="%5."/>
      <w:lvlJc w:val="left"/>
      <w:pPr>
        <w:ind w:left="3459" w:hanging="360"/>
      </w:pPr>
    </w:lvl>
    <w:lvl w:ilvl="5" w:tplc="FFFFFFFF" w:tentative="1">
      <w:start w:val="1"/>
      <w:numFmt w:val="lowerRoman"/>
      <w:lvlText w:val="%6."/>
      <w:lvlJc w:val="right"/>
      <w:pPr>
        <w:ind w:left="4179" w:hanging="180"/>
      </w:pPr>
    </w:lvl>
    <w:lvl w:ilvl="6" w:tplc="FFFFFFFF" w:tentative="1">
      <w:start w:val="1"/>
      <w:numFmt w:val="decimal"/>
      <w:lvlText w:val="%7."/>
      <w:lvlJc w:val="left"/>
      <w:pPr>
        <w:ind w:left="4899" w:hanging="360"/>
      </w:pPr>
    </w:lvl>
    <w:lvl w:ilvl="7" w:tplc="FFFFFFFF" w:tentative="1">
      <w:start w:val="1"/>
      <w:numFmt w:val="lowerLetter"/>
      <w:lvlText w:val="%8."/>
      <w:lvlJc w:val="left"/>
      <w:pPr>
        <w:ind w:left="5619" w:hanging="360"/>
      </w:pPr>
    </w:lvl>
    <w:lvl w:ilvl="8" w:tplc="FFFFFFFF" w:tentative="1">
      <w:start w:val="1"/>
      <w:numFmt w:val="lowerRoman"/>
      <w:lvlText w:val="%9."/>
      <w:lvlJc w:val="right"/>
      <w:pPr>
        <w:ind w:left="6339" w:hanging="180"/>
      </w:pPr>
    </w:lvl>
  </w:abstractNum>
  <w:abstractNum w:abstractNumId="97"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58712B56"/>
    <w:multiLevelType w:val="hybridMultilevel"/>
    <w:tmpl w:val="8B3AD4CE"/>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9" w15:restartNumberingAfterBreak="0">
    <w:nsid w:val="5AB81952"/>
    <w:multiLevelType w:val="hybridMultilevel"/>
    <w:tmpl w:val="9E8624DE"/>
    <w:lvl w:ilvl="0" w:tplc="9E1037EA">
      <w:start w:val="1"/>
      <w:numFmt w:val="decimal"/>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101"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102" w15:restartNumberingAfterBreak="0">
    <w:nsid w:val="5F337971"/>
    <w:multiLevelType w:val="hybridMultilevel"/>
    <w:tmpl w:val="7D4098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1320CDB"/>
    <w:multiLevelType w:val="multilevel"/>
    <w:tmpl w:val="8CDECCC0"/>
    <w:lvl w:ilvl="0">
      <w:start w:val="1"/>
      <w:numFmt w:val="decimal"/>
      <w:lvlText w:val="%1."/>
      <w:lvlJc w:val="left"/>
      <w:rPr>
        <w:rFonts w:ascii="Tahoma" w:hAnsi="Tahoma" w:cs="Tahoma" w:hint="default"/>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decimal"/>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decimal"/>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decimal"/>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decimal"/>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decimal"/>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decimal"/>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04"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5"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55C4FE3"/>
    <w:multiLevelType w:val="hybridMultilevel"/>
    <w:tmpl w:val="E60C050A"/>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F8C891B6">
      <w:start w:val="1"/>
      <w:numFmt w:val="lowerLetter"/>
      <w:lvlText w:val="%3)"/>
      <w:lvlJc w:val="left"/>
      <w:pPr>
        <w:ind w:left="1800" w:hanging="360"/>
      </w:pPr>
      <w:rPr>
        <w:rFonts w:hint="default"/>
        <w:b/>
      </w:rPr>
    </w:lvl>
    <w:lvl w:ilvl="3" w:tplc="C0D64C4A">
      <w:start w:val="500"/>
      <w:numFmt w:val="decimal"/>
      <w:lvlText w:val="%4"/>
      <w:lvlJc w:val="left"/>
      <w:pPr>
        <w:ind w:left="2520" w:hanging="360"/>
      </w:pPr>
      <w:rPr>
        <w:rFonts w:hint="default"/>
      </w:rPr>
    </w:lvl>
    <w:lvl w:ilvl="4" w:tplc="89563E6C">
      <w:start w:val="1"/>
      <w:numFmt w:val="upperLetter"/>
      <w:lvlText w:val="%5."/>
      <w:lvlJc w:val="left"/>
      <w:pPr>
        <w:ind w:left="3240" w:hanging="360"/>
      </w:pPr>
      <w:rPr>
        <w:rFonts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7" w15:restartNumberingAfterBreak="0">
    <w:nsid w:val="66BE538C"/>
    <w:multiLevelType w:val="hybridMultilevel"/>
    <w:tmpl w:val="AE1E5AAC"/>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AFD3E56"/>
    <w:multiLevelType w:val="hybridMultilevel"/>
    <w:tmpl w:val="EA242F46"/>
    <w:lvl w:ilvl="0" w:tplc="1AF80052">
      <w:start w:val="1"/>
      <w:numFmt w:val="lowerLetter"/>
      <w:lvlText w:val="%1)"/>
      <w:lvlJc w:val="left"/>
      <w:pPr>
        <w:ind w:left="720" w:hanging="360"/>
      </w:pPr>
      <w:rPr>
        <w:rFonts w:ascii="Tahoma" w:eastAsia="Times New Roman" w:hAnsi="Tahoma" w:cs="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110" w15:restartNumberingAfterBreak="0">
    <w:nsid w:val="6E963E7F"/>
    <w:multiLevelType w:val="hybridMultilevel"/>
    <w:tmpl w:val="AE1E5AAC"/>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F013865"/>
    <w:multiLevelType w:val="multilevel"/>
    <w:tmpl w:val="8FD2F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0AF2CFC"/>
    <w:multiLevelType w:val="hybridMultilevel"/>
    <w:tmpl w:val="BA2CAC6E"/>
    <w:lvl w:ilvl="0" w:tplc="AA9A631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15:restartNumberingAfterBreak="0">
    <w:nsid w:val="73135FD3"/>
    <w:multiLevelType w:val="multilevel"/>
    <w:tmpl w:val="F7B2F254"/>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115" w15:restartNumberingAfterBreak="0">
    <w:nsid w:val="736C3D19"/>
    <w:multiLevelType w:val="multilevel"/>
    <w:tmpl w:val="98F8E7EA"/>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b w:val="0"/>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6"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7" w15:restartNumberingAfterBreak="0">
    <w:nsid w:val="741F1823"/>
    <w:multiLevelType w:val="hybridMultilevel"/>
    <w:tmpl w:val="BCEC4714"/>
    <w:lvl w:ilvl="0" w:tplc="8F6A56F8">
      <w:start w:val="1"/>
      <w:numFmt w:val="lowerLetter"/>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8" w15:restartNumberingAfterBreak="0">
    <w:nsid w:val="74F358F7"/>
    <w:multiLevelType w:val="hybridMultilevel"/>
    <w:tmpl w:val="65D04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5260FFF"/>
    <w:multiLevelType w:val="hybridMultilevel"/>
    <w:tmpl w:val="57664AA8"/>
    <w:lvl w:ilvl="0" w:tplc="A29CA31A">
      <w:start w:val="1"/>
      <w:numFmt w:val="decimal"/>
      <w:lvlText w:val="%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6A5748A"/>
    <w:multiLevelType w:val="hybridMultilevel"/>
    <w:tmpl w:val="3FDE713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82C780B"/>
    <w:multiLevelType w:val="multilevel"/>
    <w:tmpl w:val="209C6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92C4E24"/>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23" w15:restartNumberingAfterBreak="0">
    <w:nsid w:val="79F50DD5"/>
    <w:multiLevelType w:val="hybridMultilevel"/>
    <w:tmpl w:val="AFD2A73C"/>
    <w:lvl w:ilvl="0" w:tplc="2E16854E">
      <w:start w:val="1"/>
      <w:numFmt w:val="decimal"/>
      <w:lvlText w:val="%1."/>
      <w:lvlJc w:val="left"/>
      <w:pPr>
        <w:ind w:left="360" w:hanging="360"/>
      </w:pPr>
      <w:rPr>
        <w:rFonts w:cs="Times New Roman"/>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4" w15:restartNumberingAfterBreak="0">
    <w:nsid w:val="7C6D3F00"/>
    <w:multiLevelType w:val="hybridMultilevel"/>
    <w:tmpl w:val="DBE8F54A"/>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9"/>
  </w:num>
  <w:num w:numId="2">
    <w:abstractNumId w:val="76"/>
  </w:num>
  <w:num w:numId="3">
    <w:abstractNumId w:val="54"/>
  </w:num>
  <w:num w:numId="4">
    <w:abstractNumId w:val="93"/>
  </w:num>
  <w:num w:numId="5">
    <w:abstractNumId w:val="69"/>
  </w:num>
  <w:num w:numId="6">
    <w:abstractNumId w:val="28"/>
  </w:num>
  <w:num w:numId="7">
    <w:abstractNumId w:val="39"/>
  </w:num>
  <w:num w:numId="8">
    <w:abstractNumId w:val="84"/>
  </w:num>
  <w:num w:numId="9">
    <w:abstractNumId w:val="97"/>
  </w:num>
  <w:num w:numId="10">
    <w:abstractNumId w:val="43"/>
  </w:num>
  <w:num w:numId="11">
    <w:abstractNumId w:val="89"/>
  </w:num>
  <w:num w:numId="12">
    <w:abstractNumId w:val="106"/>
  </w:num>
  <w:num w:numId="13">
    <w:abstractNumId w:val="8"/>
  </w:num>
  <w:num w:numId="14">
    <w:abstractNumId w:val="41"/>
  </w:num>
  <w:num w:numId="15">
    <w:abstractNumId w:val="105"/>
  </w:num>
  <w:num w:numId="16">
    <w:abstractNumId w:val="104"/>
  </w:num>
  <w:num w:numId="17">
    <w:abstractNumId w:val="47"/>
  </w:num>
  <w:num w:numId="18">
    <w:abstractNumId w:val="32"/>
  </w:num>
  <w:num w:numId="19">
    <w:abstractNumId w:val="90"/>
  </w:num>
  <w:num w:numId="20">
    <w:abstractNumId w:val="48"/>
  </w:num>
  <w:num w:numId="21">
    <w:abstractNumId w:val="26"/>
  </w:num>
  <w:num w:numId="22">
    <w:abstractNumId w:val="88"/>
  </w:num>
  <w:num w:numId="23">
    <w:abstractNumId w:val="51"/>
  </w:num>
  <w:num w:numId="24">
    <w:abstractNumId w:val="44"/>
  </w:num>
  <w:num w:numId="25">
    <w:abstractNumId w:val="64"/>
  </w:num>
  <w:num w:numId="26">
    <w:abstractNumId w:val="27"/>
  </w:num>
  <w:num w:numId="27">
    <w:abstractNumId w:val="75"/>
  </w:num>
  <w:num w:numId="28">
    <w:abstractNumId w:val="116"/>
  </w:num>
  <w:num w:numId="29">
    <w:abstractNumId w:val="114"/>
  </w:num>
  <w:num w:numId="30">
    <w:abstractNumId w:val="92"/>
  </w:num>
  <w:num w:numId="31">
    <w:abstractNumId w:val="60"/>
  </w:num>
  <w:num w:numId="32">
    <w:abstractNumId w:val="125"/>
  </w:num>
  <w:num w:numId="33">
    <w:abstractNumId w:val="61"/>
  </w:num>
  <w:num w:numId="34">
    <w:abstractNumId w:val="24"/>
  </w:num>
  <w:num w:numId="3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7"/>
  </w:num>
  <w:num w:numId="38">
    <w:abstractNumId w:val="101"/>
  </w:num>
  <w:num w:numId="39">
    <w:abstractNumId w:val="79"/>
  </w:num>
  <w:num w:numId="40">
    <w:abstractNumId w:val="100"/>
  </w:num>
  <w:num w:numId="41">
    <w:abstractNumId w:val="16"/>
  </w:num>
  <w:num w:numId="42">
    <w:abstractNumId w:val="17"/>
  </w:num>
  <w:num w:numId="43">
    <w:abstractNumId w:val="19"/>
  </w:num>
  <w:num w:numId="44">
    <w:abstractNumId w:val="10"/>
  </w:num>
  <w:num w:numId="45">
    <w:abstractNumId w:val="11"/>
  </w:num>
  <w:num w:numId="46">
    <w:abstractNumId w:val="12"/>
  </w:num>
  <w:num w:numId="47">
    <w:abstractNumId w:val="13"/>
  </w:num>
  <w:num w:numId="48">
    <w:abstractNumId w:val="14"/>
  </w:num>
  <w:num w:numId="49">
    <w:abstractNumId w:val="15"/>
  </w:num>
  <w:num w:numId="50">
    <w:abstractNumId w:val="70"/>
  </w:num>
  <w:num w:numId="51">
    <w:abstractNumId w:val="25"/>
  </w:num>
  <w:num w:numId="52">
    <w:abstractNumId w:val="49"/>
  </w:num>
  <w:num w:numId="53">
    <w:abstractNumId w:val="115"/>
  </w:num>
  <w:num w:numId="54">
    <w:abstractNumId w:val="36"/>
  </w:num>
  <w:num w:numId="55">
    <w:abstractNumId w:val="46"/>
  </w:num>
  <w:num w:numId="56">
    <w:abstractNumId w:val="82"/>
  </w:num>
  <w:num w:numId="57">
    <w:abstractNumId w:val="67"/>
  </w:num>
  <w:num w:numId="58">
    <w:abstractNumId w:val="71"/>
  </w:num>
  <w:num w:numId="59">
    <w:abstractNumId w:val="33"/>
  </w:num>
  <w:num w:numId="60">
    <w:abstractNumId w:val="120"/>
  </w:num>
  <w:num w:numId="61">
    <w:abstractNumId w:val="73"/>
  </w:num>
  <w:num w:numId="62">
    <w:abstractNumId w:val="35"/>
  </w:num>
  <w:num w:numId="63">
    <w:abstractNumId w:val="45"/>
  </w:num>
  <w:num w:numId="64">
    <w:abstractNumId w:val="58"/>
    <w:lvlOverride w:ilvl="0">
      <w:startOverride w:val="1"/>
    </w:lvlOverride>
  </w:num>
  <w:num w:numId="65">
    <w:abstractNumId w:val="42"/>
  </w:num>
  <w:num w:numId="66">
    <w:abstractNumId w:val="68"/>
  </w:num>
  <w:num w:numId="67">
    <w:abstractNumId w:val="30"/>
  </w:num>
  <w:num w:numId="68">
    <w:abstractNumId w:val="124"/>
  </w:num>
  <w:num w:numId="69">
    <w:abstractNumId w:val="50"/>
  </w:num>
  <w:num w:numId="70">
    <w:abstractNumId w:val="86"/>
  </w:num>
  <w:num w:numId="7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18"/>
  </w:num>
  <w:num w:numId="73">
    <w:abstractNumId w:val="66"/>
  </w:num>
  <w:num w:numId="74">
    <w:abstractNumId w:val="98"/>
  </w:num>
  <w:num w:numId="75">
    <w:abstractNumId w:val="91"/>
  </w:num>
  <w:num w:numId="76">
    <w:abstractNumId w:val="95"/>
  </w:num>
  <w:num w:numId="77">
    <w:abstractNumId w:val="107"/>
  </w:num>
  <w:num w:numId="78">
    <w:abstractNumId w:val="62"/>
  </w:num>
  <w:num w:numId="79">
    <w:abstractNumId w:val="94"/>
  </w:num>
  <w:num w:numId="80">
    <w:abstractNumId w:val="122"/>
  </w:num>
  <w:num w:numId="81">
    <w:abstractNumId w:val="108"/>
  </w:num>
  <w:num w:numId="82">
    <w:abstractNumId w:val="63"/>
  </w:num>
  <w:num w:numId="83">
    <w:abstractNumId w:val="83"/>
  </w:num>
  <w:num w:numId="84">
    <w:abstractNumId w:val="29"/>
  </w:num>
  <w:num w:numId="85">
    <w:abstractNumId w:val="3"/>
  </w:num>
  <w:num w:numId="86">
    <w:abstractNumId w:val="4"/>
  </w:num>
  <w:num w:numId="87">
    <w:abstractNumId w:val="5"/>
  </w:num>
  <w:num w:numId="88">
    <w:abstractNumId w:val="6"/>
  </w:num>
  <w:num w:numId="89">
    <w:abstractNumId w:val="38"/>
  </w:num>
  <w:num w:numId="90">
    <w:abstractNumId w:val="85"/>
  </w:num>
  <w:num w:numId="91">
    <w:abstractNumId w:val="78"/>
  </w:num>
  <w:num w:numId="92">
    <w:abstractNumId w:val="81"/>
  </w:num>
  <w:num w:numId="93">
    <w:abstractNumId w:val="103"/>
  </w:num>
  <w:num w:numId="94">
    <w:abstractNumId w:val="21"/>
  </w:num>
  <w:num w:numId="95">
    <w:abstractNumId w:val="20"/>
  </w:num>
  <w:num w:numId="96">
    <w:abstractNumId w:val="110"/>
  </w:num>
  <w:num w:numId="97">
    <w:abstractNumId w:val="57"/>
  </w:num>
  <w:num w:numId="98">
    <w:abstractNumId w:val="37"/>
  </w:num>
  <w:num w:numId="99">
    <w:abstractNumId w:val="65"/>
  </w:num>
  <w:num w:numId="100">
    <w:abstractNumId w:val="102"/>
  </w:num>
  <w:num w:numId="101">
    <w:abstractNumId w:val="77"/>
  </w:num>
  <w:num w:numId="102">
    <w:abstractNumId w:val="117"/>
  </w:num>
  <w:num w:numId="103">
    <w:abstractNumId w:val="96"/>
  </w:num>
  <w:num w:numId="104">
    <w:abstractNumId w:val="22"/>
  </w:num>
  <w:num w:numId="105">
    <w:abstractNumId w:val="23"/>
  </w:num>
  <w:num w:numId="106">
    <w:abstractNumId w:val="80"/>
  </w:num>
  <w:num w:numId="107">
    <w:abstractNumId w:val="72"/>
  </w:num>
  <w:num w:numId="108">
    <w:abstractNumId w:val="119"/>
  </w:num>
  <w:num w:numId="109">
    <w:abstractNumId w:val="123"/>
  </w:num>
  <w:num w:numId="110">
    <w:abstractNumId w:val="52"/>
  </w:num>
  <w:num w:numId="111">
    <w:abstractNumId w:val="31"/>
  </w:num>
  <w:num w:numId="112">
    <w:abstractNumId w:val="111"/>
  </w:num>
  <w:num w:numId="113">
    <w:abstractNumId w:val="121"/>
  </w:num>
  <w:num w:numId="114">
    <w:abstractNumId w:val="40"/>
  </w:num>
  <w:num w:numId="115">
    <w:abstractNumId w:val="53"/>
  </w:num>
  <w:num w:numId="116">
    <w:abstractNumId w:val="112"/>
  </w:num>
  <w:num w:numId="117">
    <w:abstractNumId w:val="126"/>
  </w:num>
  <w:num w:numId="118">
    <w:abstractNumId w:val="56"/>
  </w:num>
  <w:num w:numId="119">
    <w:abstractNumId w:val="56"/>
    <w:lvlOverride w:ilvl="0">
      <w:startOverride w:val="1"/>
    </w:lvlOverride>
  </w:num>
  <w:num w:numId="120">
    <w:abstractNumId w:val="74"/>
  </w:num>
  <w:num w:numId="121">
    <w:abstractNumId w:val="55"/>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E77"/>
    <w:rsid w:val="00004C56"/>
    <w:rsid w:val="00007543"/>
    <w:rsid w:val="00007892"/>
    <w:rsid w:val="000112B6"/>
    <w:rsid w:val="00016316"/>
    <w:rsid w:val="0001781A"/>
    <w:rsid w:val="00017BFD"/>
    <w:rsid w:val="000202C1"/>
    <w:rsid w:val="0002053E"/>
    <w:rsid w:val="0002521B"/>
    <w:rsid w:val="0002612F"/>
    <w:rsid w:val="00026C55"/>
    <w:rsid w:val="00027721"/>
    <w:rsid w:val="000356C1"/>
    <w:rsid w:val="00035B64"/>
    <w:rsid w:val="0004146C"/>
    <w:rsid w:val="000432A9"/>
    <w:rsid w:val="00045F77"/>
    <w:rsid w:val="00046B00"/>
    <w:rsid w:val="000520AF"/>
    <w:rsid w:val="00054277"/>
    <w:rsid w:val="000562BD"/>
    <w:rsid w:val="00061190"/>
    <w:rsid w:val="000621B3"/>
    <w:rsid w:val="00067F1E"/>
    <w:rsid w:val="00071919"/>
    <w:rsid w:val="000737EA"/>
    <w:rsid w:val="0008063C"/>
    <w:rsid w:val="0008369B"/>
    <w:rsid w:val="0008471C"/>
    <w:rsid w:val="00085DE7"/>
    <w:rsid w:val="000861EB"/>
    <w:rsid w:val="00087535"/>
    <w:rsid w:val="00087FF7"/>
    <w:rsid w:val="0009175C"/>
    <w:rsid w:val="00093C2C"/>
    <w:rsid w:val="00094A81"/>
    <w:rsid w:val="00094AC3"/>
    <w:rsid w:val="00094F8C"/>
    <w:rsid w:val="0009644C"/>
    <w:rsid w:val="000A0549"/>
    <w:rsid w:val="000A29A6"/>
    <w:rsid w:val="000A29E9"/>
    <w:rsid w:val="000A2B9A"/>
    <w:rsid w:val="000A2C38"/>
    <w:rsid w:val="000A30AD"/>
    <w:rsid w:val="000A7BF0"/>
    <w:rsid w:val="000B1A23"/>
    <w:rsid w:val="000B1CB0"/>
    <w:rsid w:val="000B291D"/>
    <w:rsid w:val="000B53E6"/>
    <w:rsid w:val="000B692F"/>
    <w:rsid w:val="000D00AD"/>
    <w:rsid w:val="000D0F37"/>
    <w:rsid w:val="000D323A"/>
    <w:rsid w:val="000D7C3B"/>
    <w:rsid w:val="000E0E1E"/>
    <w:rsid w:val="000E3E18"/>
    <w:rsid w:val="000E5491"/>
    <w:rsid w:val="000E5ACE"/>
    <w:rsid w:val="000E5B82"/>
    <w:rsid w:val="000F1B50"/>
    <w:rsid w:val="001009EA"/>
    <w:rsid w:val="001034E4"/>
    <w:rsid w:val="001037DF"/>
    <w:rsid w:val="00105A60"/>
    <w:rsid w:val="00105ED9"/>
    <w:rsid w:val="00110514"/>
    <w:rsid w:val="001118D2"/>
    <w:rsid w:val="00111A81"/>
    <w:rsid w:val="001125FC"/>
    <w:rsid w:val="00113D0C"/>
    <w:rsid w:val="00114477"/>
    <w:rsid w:val="001162D1"/>
    <w:rsid w:val="001162D8"/>
    <w:rsid w:val="001166C0"/>
    <w:rsid w:val="00116B2F"/>
    <w:rsid w:val="0011713E"/>
    <w:rsid w:val="001176E8"/>
    <w:rsid w:val="00120CCA"/>
    <w:rsid w:val="00120EB7"/>
    <w:rsid w:val="00121F52"/>
    <w:rsid w:val="00121FD2"/>
    <w:rsid w:val="00122B07"/>
    <w:rsid w:val="00126611"/>
    <w:rsid w:val="00126F48"/>
    <w:rsid w:val="00127158"/>
    <w:rsid w:val="00127AB5"/>
    <w:rsid w:val="00127CE2"/>
    <w:rsid w:val="00130B1E"/>
    <w:rsid w:val="00130EB1"/>
    <w:rsid w:val="00133119"/>
    <w:rsid w:val="00137806"/>
    <w:rsid w:val="001378DA"/>
    <w:rsid w:val="00141515"/>
    <w:rsid w:val="001462B8"/>
    <w:rsid w:val="00152EBC"/>
    <w:rsid w:val="00154307"/>
    <w:rsid w:val="001545A7"/>
    <w:rsid w:val="00156059"/>
    <w:rsid w:val="001603D3"/>
    <w:rsid w:val="00160A84"/>
    <w:rsid w:val="00161A78"/>
    <w:rsid w:val="00161C2E"/>
    <w:rsid w:val="001628E9"/>
    <w:rsid w:val="0016425C"/>
    <w:rsid w:val="0016548C"/>
    <w:rsid w:val="00171EA5"/>
    <w:rsid w:val="0017271C"/>
    <w:rsid w:val="00180581"/>
    <w:rsid w:val="0018085A"/>
    <w:rsid w:val="00183E02"/>
    <w:rsid w:val="00185277"/>
    <w:rsid w:val="00187BC3"/>
    <w:rsid w:val="00187F11"/>
    <w:rsid w:val="00190FAD"/>
    <w:rsid w:val="0019104A"/>
    <w:rsid w:val="00191B6B"/>
    <w:rsid w:val="001922EC"/>
    <w:rsid w:val="001932F9"/>
    <w:rsid w:val="001956F1"/>
    <w:rsid w:val="00195895"/>
    <w:rsid w:val="00197BB5"/>
    <w:rsid w:val="001A2BC4"/>
    <w:rsid w:val="001A3A5F"/>
    <w:rsid w:val="001A5BA0"/>
    <w:rsid w:val="001B42BE"/>
    <w:rsid w:val="001B4897"/>
    <w:rsid w:val="001B510A"/>
    <w:rsid w:val="001B6332"/>
    <w:rsid w:val="001B7C5C"/>
    <w:rsid w:val="001C17BD"/>
    <w:rsid w:val="001C45E3"/>
    <w:rsid w:val="001C49A9"/>
    <w:rsid w:val="001C57F9"/>
    <w:rsid w:val="001C5EFF"/>
    <w:rsid w:val="001C77A6"/>
    <w:rsid w:val="001D098E"/>
    <w:rsid w:val="001D26A2"/>
    <w:rsid w:val="001D7FE6"/>
    <w:rsid w:val="001E2AE3"/>
    <w:rsid w:val="001E67A7"/>
    <w:rsid w:val="001E70CF"/>
    <w:rsid w:val="001E7FFE"/>
    <w:rsid w:val="001F18BB"/>
    <w:rsid w:val="001F52C8"/>
    <w:rsid w:val="001F7F5C"/>
    <w:rsid w:val="00201CBF"/>
    <w:rsid w:val="00206384"/>
    <w:rsid w:val="00210E6E"/>
    <w:rsid w:val="002128A0"/>
    <w:rsid w:val="002174D7"/>
    <w:rsid w:val="00220F4C"/>
    <w:rsid w:val="002239F3"/>
    <w:rsid w:val="00224351"/>
    <w:rsid w:val="0022563C"/>
    <w:rsid w:val="002309B3"/>
    <w:rsid w:val="00232C13"/>
    <w:rsid w:val="00233787"/>
    <w:rsid w:val="002338B6"/>
    <w:rsid w:val="00233FA7"/>
    <w:rsid w:val="00234519"/>
    <w:rsid w:val="00234C3F"/>
    <w:rsid w:val="00234F84"/>
    <w:rsid w:val="00235386"/>
    <w:rsid w:val="002362FD"/>
    <w:rsid w:val="002366A6"/>
    <w:rsid w:val="00241FB0"/>
    <w:rsid w:val="0024401A"/>
    <w:rsid w:val="00251197"/>
    <w:rsid w:val="00254307"/>
    <w:rsid w:val="002561FE"/>
    <w:rsid w:val="00260F17"/>
    <w:rsid w:val="00263005"/>
    <w:rsid w:val="00263684"/>
    <w:rsid w:val="002657AC"/>
    <w:rsid w:val="00267F14"/>
    <w:rsid w:val="00270612"/>
    <w:rsid w:val="00271AF4"/>
    <w:rsid w:val="00271D47"/>
    <w:rsid w:val="002726FE"/>
    <w:rsid w:val="00272DAF"/>
    <w:rsid w:val="00274C0D"/>
    <w:rsid w:val="0027751E"/>
    <w:rsid w:val="0028343B"/>
    <w:rsid w:val="002834FF"/>
    <w:rsid w:val="00285141"/>
    <w:rsid w:val="0028599B"/>
    <w:rsid w:val="00286D9B"/>
    <w:rsid w:val="00287810"/>
    <w:rsid w:val="00290467"/>
    <w:rsid w:val="00290C6D"/>
    <w:rsid w:val="00290D3A"/>
    <w:rsid w:val="002924FF"/>
    <w:rsid w:val="00292640"/>
    <w:rsid w:val="00294398"/>
    <w:rsid w:val="0029738F"/>
    <w:rsid w:val="002B007A"/>
    <w:rsid w:val="002B0E7E"/>
    <w:rsid w:val="002B3354"/>
    <w:rsid w:val="002B35F0"/>
    <w:rsid w:val="002B3676"/>
    <w:rsid w:val="002B430D"/>
    <w:rsid w:val="002B5AD8"/>
    <w:rsid w:val="002C0F0E"/>
    <w:rsid w:val="002D2468"/>
    <w:rsid w:val="002D3094"/>
    <w:rsid w:val="002D3E22"/>
    <w:rsid w:val="002E1D82"/>
    <w:rsid w:val="002E1D97"/>
    <w:rsid w:val="002E3593"/>
    <w:rsid w:val="002E49E6"/>
    <w:rsid w:val="002E53B2"/>
    <w:rsid w:val="002F0A03"/>
    <w:rsid w:val="002F0BA9"/>
    <w:rsid w:val="002F22BD"/>
    <w:rsid w:val="002F230F"/>
    <w:rsid w:val="003077B0"/>
    <w:rsid w:val="00307B08"/>
    <w:rsid w:val="003119ED"/>
    <w:rsid w:val="00312808"/>
    <w:rsid w:val="00317726"/>
    <w:rsid w:val="00320BA6"/>
    <w:rsid w:val="00323158"/>
    <w:rsid w:val="00323B2A"/>
    <w:rsid w:val="0033191C"/>
    <w:rsid w:val="00340264"/>
    <w:rsid w:val="00344B66"/>
    <w:rsid w:val="003457EA"/>
    <w:rsid w:val="00345DD8"/>
    <w:rsid w:val="003463EF"/>
    <w:rsid w:val="003468BC"/>
    <w:rsid w:val="003475F1"/>
    <w:rsid w:val="00351264"/>
    <w:rsid w:val="00351789"/>
    <w:rsid w:val="00354950"/>
    <w:rsid w:val="00356B6E"/>
    <w:rsid w:val="00356C9D"/>
    <w:rsid w:val="00362F65"/>
    <w:rsid w:val="00363404"/>
    <w:rsid w:val="0036554F"/>
    <w:rsid w:val="003734B3"/>
    <w:rsid w:val="0037399C"/>
    <w:rsid w:val="00373E12"/>
    <w:rsid w:val="00381720"/>
    <w:rsid w:val="00385CAF"/>
    <w:rsid w:val="00386671"/>
    <w:rsid w:val="00386895"/>
    <w:rsid w:val="003875A8"/>
    <w:rsid w:val="00387DDD"/>
    <w:rsid w:val="003917DE"/>
    <w:rsid w:val="0039683F"/>
    <w:rsid w:val="00396AD5"/>
    <w:rsid w:val="0039777C"/>
    <w:rsid w:val="003A15D0"/>
    <w:rsid w:val="003A268E"/>
    <w:rsid w:val="003A6552"/>
    <w:rsid w:val="003B0CEC"/>
    <w:rsid w:val="003B2E87"/>
    <w:rsid w:val="003B3B63"/>
    <w:rsid w:val="003B5E4B"/>
    <w:rsid w:val="003B68FD"/>
    <w:rsid w:val="003C28A9"/>
    <w:rsid w:val="003C3514"/>
    <w:rsid w:val="003C3ACC"/>
    <w:rsid w:val="003C4C4F"/>
    <w:rsid w:val="003C6E7E"/>
    <w:rsid w:val="003D1BA9"/>
    <w:rsid w:val="003D392A"/>
    <w:rsid w:val="003D3B23"/>
    <w:rsid w:val="003D3C33"/>
    <w:rsid w:val="003D4B8E"/>
    <w:rsid w:val="003D5E39"/>
    <w:rsid w:val="003E4600"/>
    <w:rsid w:val="003E6B80"/>
    <w:rsid w:val="003F2242"/>
    <w:rsid w:val="003F3E33"/>
    <w:rsid w:val="003F57EF"/>
    <w:rsid w:val="003F75C1"/>
    <w:rsid w:val="00401319"/>
    <w:rsid w:val="004017F8"/>
    <w:rsid w:val="00402954"/>
    <w:rsid w:val="0040363C"/>
    <w:rsid w:val="00411AC4"/>
    <w:rsid w:val="00412383"/>
    <w:rsid w:val="0041633D"/>
    <w:rsid w:val="0042001B"/>
    <w:rsid w:val="00420BE9"/>
    <w:rsid w:val="00421DCB"/>
    <w:rsid w:val="004237CA"/>
    <w:rsid w:val="00427007"/>
    <w:rsid w:val="0043453B"/>
    <w:rsid w:val="00435ECD"/>
    <w:rsid w:val="00437D83"/>
    <w:rsid w:val="00445205"/>
    <w:rsid w:val="00447AEE"/>
    <w:rsid w:val="00447D35"/>
    <w:rsid w:val="00451D16"/>
    <w:rsid w:val="00454F7D"/>
    <w:rsid w:val="00456B12"/>
    <w:rsid w:val="0045730A"/>
    <w:rsid w:val="004651C5"/>
    <w:rsid w:val="0046584C"/>
    <w:rsid w:val="00465AA5"/>
    <w:rsid w:val="0047041E"/>
    <w:rsid w:val="00473C6F"/>
    <w:rsid w:val="004802A2"/>
    <w:rsid w:val="00482683"/>
    <w:rsid w:val="004851E4"/>
    <w:rsid w:val="00487377"/>
    <w:rsid w:val="00490EB4"/>
    <w:rsid w:val="004926A9"/>
    <w:rsid w:val="00493EC2"/>
    <w:rsid w:val="00496DFF"/>
    <w:rsid w:val="00497BAA"/>
    <w:rsid w:val="004A0429"/>
    <w:rsid w:val="004A0CA5"/>
    <w:rsid w:val="004A0F59"/>
    <w:rsid w:val="004A23C2"/>
    <w:rsid w:val="004A2466"/>
    <w:rsid w:val="004A34F9"/>
    <w:rsid w:val="004A3E49"/>
    <w:rsid w:val="004A6A12"/>
    <w:rsid w:val="004A6B6F"/>
    <w:rsid w:val="004A7FBF"/>
    <w:rsid w:val="004B0EDD"/>
    <w:rsid w:val="004B10A1"/>
    <w:rsid w:val="004B4DBC"/>
    <w:rsid w:val="004B5D43"/>
    <w:rsid w:val="004B74BA"/>
    <w:rsid w:val="004C387A"/>
    <w:rsid w:val="004C5885"/>
    <w:rsid w:val="004C614A"/>
    <w:rsid w:val="004D0499"/>
    <w:rsid w:val="004D0F19"/>
    <w:rsid w:val="004D2DC4"/>
    <w:rsid w:val="004D38C1"/>
    <w:rsid w:val="004D3933"/>
    <w:rsid w:val="004D7CBB"/>
    <w:rsid w:val="004E0464"/>
    <w:rsid w:val="004E0887"/>
    <w:rsid w:val="004E1521"/>
    <w:rsid w:val="004E4695"/>
    <w:rsid w:val="004F151D"/>
    <w:rsid w:val="004F19E3"/>
    <w:rsid w:val="004F1A7C"/>
    <w:rsid w:val="004F3D62"/>
    <w:rsid w:val="004F5500"/>
    <w:rsid w:val="004F567B"/>
    <w:rsid w:val="004F6417"/>
    <w:rsid w:val="004F7754"/>
    <w:rsid w:val="005006DD"/>
    <w:rsid w:val="00500E98"/>
    <w:rsid w:val="00503E96"/>
    <w:rsid w:val="00506EE3"/>
    <w:rsid w:val="005155EE"/>
    <w:rsid w:val="00524F36"/>
    <w:rsid w:val="00527E96"/>
    <w:rsid w:val="00533F89"/>
    <w:rsid w:val="005352B2"/>
    <w:rsid w:val="005429BB"/>
    <w:rsid w:val="00543908"/>
    <w:rsid w:val="00543B57"/>
    <w:rsid w:val="00550DF1"/>
    <w:rsid w:val="00552852"/>
    <w:rsid w:val="00552E9A"/>
    <w:rsid w:val="00553B89"/>
    <w:rsid w:val="00554BA1"/>
    <w:rsid w:val="005605A3"/>
    <w:rsid w:val="00566741"/>
    <w:rsid w:val="00567DEC"/>
    <w:rsid w:val="005721F5"/>
    <w:rsid w:val="00580705"/>
    <w:rsid w:val="005818FD"/>
    <w:rsid w:val="0059069D"/>
    <w:rsid w:val="0059088F"/>
    <w:rsid w:val="00591710"/>
    <w:rsid w:val="005934CC"/>
    <w:rsid w:val="00593E32"/>
    <w:rsid w:val="00594899"/>
    <w:rsid w:val="0059523E"/>
    <w:rsid w:val="00596548"/>
    <w:rsid w:val="00597E97"/>
    <w:rsid w:val="005A11DD"/>
    <w:rsid w:val="005A7C54"/>
    <w:rsid w:val="005A7CD9"/>
    <w:rsid w:val="005B32E6"/>
    <w:rsid w:val="005B4C9F"/>
    <w:rsid w:val="005B669C"/>
    <w:rsid w:val="005B6E46"/>
    <w:rsid w:val="005B7970"/>
    <w:rsid w:val="005C1BFD"/>
    <w:rsid w:val="005D1FF8"/>
    <w:rsid w:val="005D34BF"/>
    <w:rsid w:val="005D561D"/>
    <w:rsid w:val="005E37AF"/>
    <w:rsid w:val="005E498D"/>
    <w:rsid w:val="005E7209"/>
    <w:rsid w:val="005F02B7"/>
    <w:rsid w:val="005F10FD"/>
    <w:rsid w:val="005F17F3"/>
    <w:rsid w:val="005F3687"/>
    <w:rsid w:val="005F4FB3"/>
    <w:rsid w:val="005F5281"/>
    <w:rsid w:val="005F58FB"/>
    <w:rsid w:val="006008CB"/>
    <w:rsid w:val="00601C68"/>
    <w:rsid w:val="00601EB8"/>
    <w:rsid w:val="00611041"/>
    <w:rsid w:val="006116C8"/>
    <w:rsid w:val="00615148"/>
    <w:rsid w:val="00615190"/>
    <w:rsid w:val="006165D3"/>
    <w:rsid w:val="006172F7"/>
    <w:rsid w:val="006232A9"/>
    <w:rsid w:val="00624814"/>
    <w:rsid w:val="0062527E"/>
    <w:rsid w:val="006277F9"/>
    <w:rsid w:val="0063053D"/>
    <w:rsid w:val="006335D4"/>
    <w:rsid w:val="006349FE"/>
    <w:rsid w:val="00634B9B"/>
    <w:rsid w:val="006366C1"/>
    <w:rsid w:val="00636ADF"/>
    <w:rsid w:val="00640FCC"/>
    <w:rsid w:val="00645390"/>
    <w:rsid w:val="006472D1"/>
    <w:rsid w:val="00647B18"/>
    <w:rsid w:val="00652918"/>
    <w:rsid w:val="00652A6C"/>
    <w:rsid w:val="00653231"/>
    <w:rsid w:val="006543BA"/>
    <w:rsid w:val="006544E6"/>
    <w:rsid w:val="00656129"/>
    <w:rsid w:val="00660A9B"/>
    <w:rsid w:val="00662AE8"/>
    <w:rsid w:val="006638FB"/>
    <w:rsid w:val="00663AA4"/>
    <w:rsid w:val="00666110"/>
    <w:rsid w:val="00667EF4"/>
    <w:rsid w:val="00670A0D"/>
    <w:rsid w:val="00673480"/>
    <w:rsid w:val="00677746"/>
    <w:rsid w:val="00682B86"/>
    <w:rsid w:val="00687944"/>
    <w:rsid w:val="00691116"/>
    <w:rsid w:val="00692F62"/>
    <w:rsid w:val="006948E5"/>
    <w:rsid w:val="0069566B"/>
    <w:rsid w:val="0069632B"/>
    <w:rsid w:val="006967F7"/>
    <w:rsid w:val="006A30AC"/>
    <w:rsid w:val="006A45A6"/>
    <w:rsid w:val="006A6764"/>
    <w:rsid w:val="006B04C6"/>
    <w:rsid w:val="006B0863"/>
    <w:rsid w:val="006B1DCE"/>
    <w:rsid w:val="006B2AEC"/>
    <w:rsid w:val="006B4C5E"/>
    <w:rsid w:val="006B5021"/>
    <w:rsid w:val="006B7DB9"/>
    <w:rsid w:val="006C09E7"/>
    <w:rsid w:val="006C0FEE"/>
    <w:rsid w:val="006C1C70"/>
    <w:rsid w:val="006C1F56"/>
    <w:rsid w:val="006C4048"/>
    <w:rsid w:val="006C624A"/>
    <w:rsid w:val="006C7797"/>
    <w:rsid w:val="006C7E3A"/>
    <w:rsid w:val="006D12CA"/>
    <w:rsid w:val="006D1681"/>
    <w:rsid w:val="006D4032"/>
    <w:rsid w:val="006E0638"/>
    <w:rsid w:val="006E1901"/>
    <w:rsid w:val="006E24AB"/>
    <w:rsid w:val="006E30E7"/>
    <w:rsid w:val="006E6BFF"/>
    <w:rsid w:val="006F19D2"/>
    <w:rsid w:val="006F274C"/>
    <w:rsid w:val="006F4902"/>
    <w:rsid w:val="006F72F5"/>
    <w:rsid w:val="006F7BFA"/>
    <w:rsid w:val="007041E9"/>
    <w:rsid w:val="0070448E"/>
    <w:rsid w:val="00705B86"/>
    <w:rsid w:val="00706134"/>
    <w:rsid w:val="00706422"/>
    <w:rsid w:val="007105B3"/>
    <w:rsid w:val="0071078D"/>
    <w:rsid w:val="007124FC"/>
    <w:rsid w:val="0071323E"/>
    <w:rsid w:val="00713E03"/>
    <w:rsid w:val="00715ABA"/>
    <w:rsid w:val="00723A15"/>
    <w:rsid w:val="007265F5"/>
    <w:rsid w:val="00732520"/>
    <w:rsid w:val="00732CD3"/>
    <w:rsid w:val="00734AE9"/>
    <w:rsid w:val="0073565A"/>
    <w:rsid w:val="007372E6"/>
    <w:rsid w:val="007405BE"/>
    <w:rsid w:val="007436CC"/>
    <w:rsid w:val="007449CA"/>
    <w:rsid w:val="00745689"/>
    <w:rsid w:val="00754DC8"/>
    <w:rsid w:val="007551E6"/>
    <w:rsid w:val="00755D4C"/>
    <w:rsid w:val="007563A0"/>
    <w:rsid w:val="00756874"/>
    <w:rsid w:val="00761D78"/>
    <w:rsid w:val="007624BF"/>
    <w:rsid w:val="0076279C"/>
    <w:rsid w:val="00762C47"/>
    <w:rsid w:val="00763109"/>
    <w:rsid w:val="00764B76"/>
    <w:rsid w:val="007670FC"/>
    <w:rsid w:val="00774CCF"/>
    <w:rsid w:val="00777037"/>
    <w:rsid w:val="00777CC9"/>
    <w:rsid w:val="00781960"/>
    <w:rsid w:val="00785B3A"/>
    <w:rsid w:val="007878E1"/>
    <w:rsid w:val="007913D1"/>
    <w:rsid w:val="00793DC7"/>
    <w:rsid w:val="00794F26"/>
    <w:rsid w:val="00795F38"/>
    <w:rsid w:val="007964A0"/>
    <w:rsid w:val="00796899"/>
    <w:rsid w:val="00796E7B"/>
    <w:rsid w:val="007A0919"/>
    <w:rsid w:val="007A189B"/>
    <w:rsid w:val="007A1D28"/>
    <w:rsid w:val="007A4F41"/>
    <w:rsid w:val="007A5DA0"/>
    <w:rsid w:val="007A7F72"/>
    <w:rsid w:val="007B061E"/>
    <w:rsid w:val="007B0C9F"/>
    <w:rsid w:val="007B19B3"/>
    <w:rsid w:val="007B21D7"/>
    <w:rsid w:val="007B29F5"/>
    <w:rsid w:val="007B2BE4"/>
    <w:rsid w:val="007B4677"/>
    <w:rsid w:val="007B6391"/>
    <w:rsid w:val="007B6996"/>
    <w:rsid w:val="007B7E8A"/>
    <w:rsid w:val="007C0BF5"/>
    <w:rsid w:val="007C45D3"/>
    <w:rsid w:val="007C50C2"/>
    <w:rsid w:val="007C6267"/>
    <w:rsid w:val="007C63D1"/>
    <w:rsid w:val="007D0554"/>
    <w:rsid w:val="007D21FB"/>
    <w:rsid w:val="007D258B"/>
    <w:rsid w:val="007D4019"/>
    <w:rsid w:val="007D5C1D"/>
    <w:rsid w:val="007D6E7C"/>
    <w:rsid w:val="007D7A38"/>
    <w:rsid w:val="007E0E29"/>
    <w:rsid w:val="007E16D2"/>
    <w:rsid w:val="007E2861"/>
    <w:rsid w:val="007E387B"/>
    <w:rsid w:val="007E3B69"/>
    <w:rsid w:val="007E60AD"/>
    <w:rsid w:val="007E6607"/>
    <w:rsid w:val="007F0461"/>
    <w:rsid w:val="007F5CF6"/>
    <w:rsid w:val="007F5DED"/>
    <w:rsid w:val="00801A02"/>
    <w:rsid w:val="008020B7"/>
    <w:rsid w:val="008030F9"/>
    <w:rsid w:val="00803C56"/>
    <w:rsid w:val="00807D09"/>
    <w:rsid w:val="00807E7C"/>
    <w:rsid w:val="008126A8"/>
    <w:rsid w:val="00816D37"/>
    <w:rsid w:val="00817311"/>
    <w:rsid w:val="00820270"/>
    <w:rsid w:val="0083114B"/>
    <w:rsid w:val="00831ABE"/>
    <w:rsid w:val="00831E39"/>
    <w:rsid w:val="00832922"/>
    <w:rsid w:val="00837D8B"/>
    <w:rsid w:val="00837D8F"/>
    <w:rsid w:val="00843483"/>
    <w:rsid w:val="0084470E"/>
    <w:rsid w:val="0085267D"/>
    <w:rsid w:val="00852BE9"/>
    <w:rsid w:val="008530B2"/>
    <w:rsid w:val="0086090C"/>
    <w:rsid w:val="00862D66"/>
    <w:rsid w:val="008661D9"/>
    <w:rsid w:val="0087170C"/>
    <w:rsid w:val="008720C7"/>
    <w:rsid w:val="00872FC6"/>
    <w:rsid w:val="0087409B"/>
    <w:rsid w:val="00876B9F"/>
    <w:rsid w:val="0087780B"/>
    <w:rsid w:val="008830AE"/>
    <w:rsid w:val="00883D5D"/>
    <w:rsid w:val="00884B63"/>
    <w:rsid w:val="008856DA"/>
    <w:rsid w:val="00885987"/>
    <w:rsid w:val="0088602E"/>
    <w:rsid w:val="008867D1"/>
    <w:rsid w:val="008951AC"/>
    <w:rsid w:val="00895859"/>
    <w:rsid w:val="00896E7F"/>
    <w:rsid w:val="008970DE"/>
    <w:rsid w:val="008978C9"/>
    <w:rsid w:val="00897AF9"/>
    <w:rsid w:val="008B1ACF"/>
    <w:rsid w:val="008B3F72"/>
    <w:rsid w:val="008B69F2"/>
    <w:rsid w:val="008D0C2F"/>
    <w:rsid w:val="008D1027"/>
    <w:rsid w:val="008D3E98"/>
    <w:rsid w:val="008D4309"/>
    <w:rsid w:val="008D55A5"/>
    <w:rsid w:val="008D5753"/>
    <w:rsid w:val="008D67D7"/>
    <w:rsid w:val="008E093A"/>
    <w:rsid w:val="008E1E77"/>
    <w:rsid w:val="008E1EA7"/>
    <w:rsid w:val="008E3B95"/>
    <w:rsid w:val="008E3F70"/>
    <w:rsid w:val="008E5536"/>
    <w:rsid w:val="008F23FE"/>
    <w:rsid w:val="008F7624"/>
    <w:rsid w:val="009030D6"/>
    <w:rsid w:val="0090632C"/>
    <w:rsid w:val="009068D5"/>
    <w:rsid w:val="0090797E"/>
    <w:rsid w:val="00907BE7"/>
    <w:rsid w:val="00912521"/>
    <w:rsid w:val="009136E1"/>
    <w:rsid w:val="00913C22"/>
    <w:rsid w:val="00915611"/>
    <w:rsid w:val="00915FD9"/>
    <w:rsid w:val="0091723C"/>
    <w:rsid w:val="00917A89"/>
    <w:rsid w:val="00917D8D"/>
    <w:rsid w:val="00921EFE"/>
    <w:rsid w:val="00922BAF"/>
    <w:rsid w:val="00922F3E"/>
    <w:rsid w:val="009230E5"/>
    <w:rsid w:val="00924DD3"/>
    <w:rsid w:val="00931E0F"/>
    <w:rsid w:val="00934138"/>
    <w:rsid w:val="00935575"/>
    <w:rsid w:val="0093667E"/>
    <w:rsid w:val="00941083"/>
    <w:rsid w:val="00941573"/>
    <w:rsid w:val="00943079"/>
    <w:rsid w:val="009443ED"/>
    <w:rsid w:val="00953CCF"/>
    <w:rsid w:val="0095428F"/>
    <w:rsid w:val="009556DC"/>
    <w:rsid w:val="00960686"/>
    <w:rsid w:val="00960804"/>
    <w:rsid w:val="009622BC"/>
    <w:rsid w:val="0097115F"/>
    <w:rsid w:val="00972C16"/>
    <w:rsid w:val="00973F9A"/>
    <w:rsid w:val="00975CFB"/>
    <w:rsid w:val="009761EA"/>
    <w:rsid w:val="0098280E"/>
    <w:rsid w:val="00983762"/>
    <w:rsid w:val="0098645D"/>
    <w:rsid w:val="00986568"/>
    <w:rsid w:val="00987684"/>
    <w:rsid w:val="00991B40"/>
    <w:rsid w:val="00992EBF"/>
    <w:rsid w:val="00993547"/>
    <w:rsid w:val="009963B6"/>
    <w:rsid w:val="00996515"/>
    <w:rsid w:val="009A1A67"/>
    <w:rsid w:val="009A27E8"/>
    <w:rsid w:val="009A786C"/>
    <w:rsid w:val="009B210B"/>
    <w:rsid w:val="009B23A1"/>
    <w:rsid w:val="009B6327"/>
    <w:rsid w:val="009B6DC1"/>
    <w:rsid w:val="009B6E0D"/>
    <w:rsid w:val="009B7497"/>
    <w:rsid w:val="009C0F64"/>
    <w:rsid w:val="009C2AC1"/>
    <w:rsid w:val="009C5D86"/>
    <w:rsid w:val="009C654C"/>
    <w:rsid w:val="009D3174"/>
    <w:rsid w:val="009D3578"/>
    <w:rsid w:val="009D5E31"/>
    <w:rsid w:val="009D6A54"/>
    <w:rsid w:val="009E0D79"/>
    <w:rsid w:val="009E28C3"/>
    <w:rsid w:val="009E3621"/>
    <w:rsid w:val="009E43F0"/>
    <w:rsid w:val="009E663D"/>
    <w:rsid w:val="009F0A3D"/>
    <w:rsid w:val="009F2006"/>
    <w:rsid w:val="009F2B30"/>
    <w:rsid w:val="009F355A"/>
    <w:rsid w:val="009F4F9D"/>
    <w:rsid w:val="009F6A15"/>
    <w:rsid w:val="009F7B47"/>
    <w:rsid w:val="00A001BE"/>
    <w:rsid w:val="00A01FC9"/>
    <w:rsid w:val="00A05415"/>
    <w:rsid w:val="00A05CBC"/>
    <w:rsid w:val="00A069C2"/>
    <w:rsid w:val="00A12765"/>
    <w:rsid w:val="00A12BFE"/>
    <w:rsid w:val="00A12E38"/>
    <w:rsid w:val="00A132C6"/>
    <w:rsid w:val="00A144A2"/>
    <w:rsid w:val="00A163DF"/>
    <w:rsid w:val="00A21371"/>
    <w:rsid w:val="00A2283B"/>
    <w:rsid w:val="00A2291A"/>
    <w:rsid w:val="00A22937"/>
    <w:rsid w:val="00A25D7F"/>
    <w:rsid w:val="00A2693F"/>
    <w:rsid w:val="00A275EC"/>
    <w:rsid w:val="00A27D06"/>
    <w:rsid w:val="00A30DEC"/>
    <w:rsid w:val="00A33E3D"/>
    <w:rsid w:val="00A34CB6"/>
    <w:rsid w:val="00A355DE"/>
    <w:rsid w:val="00A36A07"/>
    <w:rsid w:val="00A402A6"/>
    <w:rsid w:val="00A410A8"/>
    <w:rsid w:val="00A43B2C"/>
    <w:rsid w:val="00A44875"/>
    <w:rsid w:val="00A45BCC"/>
    <w:rsid w:val="00A4784E"/>
    <w:rsid w:val="00A63F46"/>
    <w:rsid w:val="00A6479D"/>
    <w:rsid w:val="00A67A22"/>
    <w:rsid w:val="00A71A09"/>
    <w:rsid w:val="00A71BD3"/>
    <w:rsid w:val="00A7611D"/>
    <w:rsid w:val="00A76E73"/>
    <w:rsid w:val="00A779FF"/>
    <w:rsid w:val="00A80CDA"/>
    <w:rsid w:val="00A81D7B"/>
    <w:rsid w:val="00A82ADF"/>
    <w:rsid w:val="00A83128"/>
    <w:rsid w:val="00A84435"/>
    <w:rsid w:val="00A84686"/>
    <w:rsid w:val="00A9122E"/>
    <w:rsid w:val="00A924C8"/>
    <w:rsid w:val="00A93B81"/>
    <w:rsid w:val="00A949A6"/>
    <w:rsid w:val="00A964EC"/>
    <w:rsid w:val="00A96A69"/>
    <w:rsid w:val="00AA0156"/>
    <w:rsid w:val="00AA0592"/>
    <w:rsid w:val="00AA263C"/>
    <w:rsid w:val="00AA4862"/>
    <w:rsid w:val="00AA72F6"/>
    <w:rsid w:val="00AB415F"/>
    <w:rsid w:val="00AB4EF8"/>
    <w:rsid w:val="00AB61D1"/>
    <w:rsid w:val="00AC1C94"/>
    <w:rsid w:val="00AC1F62"/>
    <w:rsid w:val="00AC57ED"/>
    <w:rsid w:val="00AD0187"/>
    <w:rsid w:val="00AD090E"/>
    <w:rsid w:val="00AD206C"/>
    <w:rsid w:val="00AD2277"/>
    <w:rsid w:val="00AD28B8"/>
    <w:rsid w:val="00AD3D98"/>
    <w:rsid w:val="00AD4B17"/>
    <w:rsid w:val="00AD55C4"/>
    <w:rsid w:val="00AD7553"/>
    <w:rsid w:val="00AE11F9"/>
    <w:rsid w:val="00AE21CE"/>
    <w:rsid w:val="00AE2A09"/>
    <w:rsid w:val="00AE35F1"/>
    <w:rsid w:val="00AE3C98"/>
    <w:rsid w:val="00AE4F40"/>
    <w:rsid w:val="00B04C2D"/>
    <w:rsid w:val="00B04C5D"/>
    <w:rsid w:val="00B05D32"/>
    <w:rsid w:val="00B10536"/>
    <w:rsid w:val="00B108EA"/>
    <w:rsid w:val="00B10CD2"/>
    <w:rsid w:val="00B13E4B"/>
    <w:rsid w:val="00B16272"/>
    <w:rsid w:val="00B166B1"/>
    <w:rsid w:val="00B17F52"/>
    <w:rsid w:val="00B22EF5"/>
    <w:rsid w:val="00B26665"/>
    <w:rsid w:val="00B26855"/>
    <w:rsid w:val="00B26A89"/>
    <w:rsid w:val="00B27423"/>
    <w:rsid w:val="00B3134E"/>
    <w:rsid w:val="00B348B5"/>
    <w:rsid w:val="00B35FEA"/>
    <w:rsid w:val="00B40B20"/>
    <w:rsid w:val="00B42575"/>
    <w:rsid w:val="00B4642F"/>
    <w:rsid w:val="00B4662E"/>
    <w:rsid w:val="00B50601"/>
    <w:rsid w:val="00B54A3D"/>
    <w:rsid w:val="00B64844"/>
    <w:rsid w:val="00B65540"/>
    <w:rsid w:val="00B65ED7"/>
    <w:rsid w:val="00B66A52"/>
    <w:rsid w:val="00B73A8C"/>
    <w:rsid w:val="00B761F0"/>
    <w:rsid w:val="00B76404"/>
    <w:rsid w:val="00B76464"/>
    <w:rsid w:val="00B81FD7"/>
    <w:rsid w:val="00B8209D"/>
    <w:rsid w:val="00B838EA"/>
    <w:rsid w:val="00B84A4C"/>
    <w:rsid w:val="00B92208"/>
    <w:rsid w:val="00B92307"/>
    <w:rsid w:val="00B94493"/>
    <w:rsid w:val="00B94F88"/>
    <w:rsid w:val="00B975CC"/>
    <w:rsid w:val="00B97767"/>
    <w:rsid w:val="00BA0A19"/>
    <w:rsid w:val="00BA15CE"/>
    <w:rsid w:val="00BA2948"/>
    <w:rsid w:val="00BA2CD2"/>
    <w:rsid w:val="00BA3172"/>
    <w:rsid w:val="00BA3EC7"/>
    <w:rsid w:val="00BA5915"/>
    <w:rsid w:val="00BA7AFD"/>
    <w:rsid w:val="00BB0CF9"/>
    <w:rsid w:val="00BB1E92"/>
    <w:rsid w:val="00BB56BB"/>
    <w:rsid w:val="00BB6E49"/>
    <w:rsid w:val="00BB74EA"/>
    <w:rsid w:val="00BC1D67"/>
    <w:rsid w:val="00BC6013"/>
    <w:rsid w:val="00BC7DC4"/>
    <w:rsid w:val="00BD081C"/>
    <w:rsid w:val="00BD44ED"/>
    <w:rsid w:val="00BD5AFD"/>
    <w:rsid w:val="00BD6FD2"/>
    <w:rsid w:val="00BD75D9"/>
    <w:rsid w:val="00BD7A82"/>
    <w:rsid w:val="00BE14F8"/>
    <w:rsid w:val="00BE1E2F"/>
    <w:rsid w:val="00BE202F"/>
    <w:rsid w:val="00BE23AA"/>
    <w:rsid w:val="00BE3652"/>
    <w:rsid w:val="00BE3D18"/>
    <w:rsid w:val="00BE4610"/>
    <w:rsid w:val="00BE4A88"/>
    <w:rsid w:val="00BE67D4"/>
    <w:rsid w:val="00BF3366"/>
    <w:rsid w:val="00C006D1"/>
    <w:rsid w:val="00C01FFC"/>
    <w:rsid w:val="00C027B1"/>
    <w:rsid w:val="00C02FD6"/>
    <w:rsid w:val="00C040F4"/>
    <w:rsid w:val="00C06003"/>
    <w:rsid w:val="00C064C0"/>
    <w:rsid w:val="00C109B1"/>
    <w:rsid w:val="00C10D53"/>
    <w:rsid w:val="00C16021"/>
    <w:rsid w:val="00C1618D"/>
    <w:rsid w:val="00C167B6"/>
    <w:rsid w:val="00C21388"/>
    <w:rsid w:val="00C214F0"/>
    <w:rsid w:val="00C2640B"/>
    <w:rsid w:val="00C27E4C"/>
    <w:rsid w:val="00C34B31"/>
    <w:rsid w:val="00C359D1"/>
    <w:rsid w:val="00C35D63"/>
    <w:rsid w:val="00C35D8F"/>
    <w:rsid w:val="00C3755B"/>
    <w:rsid w:val="00C3795F"/>
    <w:rsid w:val="00C42756"/>
    <w:rsid w:val="00C43512"/>
    <w:rsid w:val="00C45EEB"/>
    <w:rsid w:val="00C46EDE"/>
    <w:rsid w:val="00C50673"/>
    <w:rsid w:val="00C54E75"/>
    <w:rsid w:val="00C575A9"/>
    <w:rsid w:val="00C60C82"/>
    <w:rsid w:val="00C60EA7"/>
    <w:rsid w:val="00C63DD2"/>
    <w:rsid w:val="00C709B7"/>
    <w:rsid w:val="00C71268"/>
    <w:rsid w:val="00C73A6F"/>
    <w:rsid w:val="00C742B7"/>
    <w:rsid w:val="00C75071"/>
    <w:rsid w:val="00C757EC"/>
    <w:rsid w:val="00C77C05"/>
    <w:rsid w:val="00C82E16"/>
    <w:rsid w:val="00C918AB"/>
    <w:rsid w:val="00C919BC"/>
    <w:rsid w:val="00C95B4B"/>
    <w:rsid w:val="00C96602"/>
    <w:rsid w:val="00CA0356"/>
    <w:rsid w:val="00CA21F2"/>
    <w:rsid w:val="00CA40E8"/>
    <w:rsid w:val="00CA4101"/>
    <w:rsid w:val="00CA4E49"/>
    <w:rsid w:val="00CA66D0"/>
    <w:rsid w:val="00CA674F"/>
    <w:rsid w:val="00CB35BD"/>
    <w:rsid w:val="00CB3D7A"/>
    <w:rsid w:val="00CB4E72"/>
    <w:rsid w:val="00CB5663"/>
    <w:rsid w:val="00CB7105"/>
    <w:rsid w:val="00CC3517"/>
    <w:rsid w:val="00CC3E04"/>
    <w:rsid w:val="00CC412E"/>
    <w:rsid w:val="00CC5CAB"/>
    <w:rsid w:val="00CD16CF"/>
    <w:rsid w:val="00CD2681"/>
    <w:rsid w:val="00CD294E"/>
    <w:rsid w:val="00CE0533"/>
    <w:rsid w:val="00CE1217"/>
    <w:rsid w:val="00CE1DE1"/>
    <w:rsid w:val="00CE311A"/>
    <w:rsid w:val="00CE578C"/>
    <w:rsid w:val="00CF0BDC"/>
    <w:rsid w:val="00CF63F5"/>
    <w:rsid w:val="00CF6694"/>
    <w:rsid w:val="00CF7D67"/>
    <w:rsid w:val="00D04958"/>
    <w:rsid w:val="00D060D1"/>
    <w:rsid w:val="00D06843"/>
    <w:rsid w:val="00D12C87"/>
    <w:rsid w:val="00D146B0"/>
    <w:rsid w:val="00D14EAD"/>
    <w:rsid w:val="00D17099"/>
    <w:rsid w:val="00D17AE4"/>
    <w:rsid w:val="00D2001A"/>
    <w:rsid w:val="00D254C5"/>
    <w:rsid w:val="00D30F35"/>
    <w:rsid w:val="00D31786"/>
    <w:rsid w:val="00D4119F"/>
    <w:rsid w:val="00D413C7"/>
    <w:rsid w:val="00D42455"/>
    <w:rsid w:val="00D42858"/>
    <w:rsid w:val="00D4402F"/>
    <w:rsid w:val="00D45451"/>
    <w:rsid w:val="00D456DD"/>
    <w:rsid w:val="00D468E2"/>
    <w:rsid w:val="00D47858"/>
    <w:rsid w:val="00D500EF"/>
    <w:rsid w:val="00D505A3"/>
    <w:rsid w:val="00D51131"/>
    <w:rsid w:val="00D5134B"/>
    <w:rsid w:val="00D51F95"/>
    <w:rsid w:val="00D52B49"/>
    <w:rsid w:val="00D53C59"/>
    <w:rsid w:val="00D5760F"/>
    <w:rsid w:val="00D60F78"/>
    <w:rsid w:val="00D616AE"/>
    <w:rsid w:val="00D63946"/>
    <w:rsid w:val="00D642BD"/>
    <w:rsid w:val="00D7062F"/>
    <w:rsid w:val="00D72344"/>
    <w:rsid w:val="00D76619"/>
    <w:rsid w:val="00D766E6"/>
    <w:rsid w:val="00D77384"/>
    <w:rsid w:val="00D8365D"/>
    <w:rsid w:val="00D8769F"/>
    <w:rsid w:val="00D90BDB"/>
    <w:rsid w:val="00D912D3"/>
    <w:rsid w:val="00D96239"/>
    <w:rsid w:val="00D971C7"/>
    <w:rsid w:val="00D975B1"/>
    <w:rsid w:val="00DA083F"/>
    <w:rsid w:val="00DA1506"/>
    <w:rsid w:val="00DA20AA"/>
    <w:rsid w:val="00DB3F65"/>
    <w:rsid w:val="00DB45B3"/>
    <w:rsid w:val="00DB53D1"/>
    <w:rsid w:val="00DB6D60"/>
    <w:rsid w:val="00DB7906"/>
    <w:rsid w:val="00DC03FE"/>
    <w:rsid w:val="00DC1608"/>
    <w:rsid w:val="00DC17B0"/>
    <w:rsid w:val="00DC2C80"/>
    <w:rsid w:val="00DC4084"/>
    <w:rsid w:val="00DC5970"/>
    <w:rsid w:val="00DC6943"/>
    <w:rsid w:val="00DD0714"/>
    <w:rsid w:val="00DD3227"/>
    <w:rsid w:val="00DE0E1D"/>
    <w:rsid w:val="00DE11C5"/>
    <w:rsid w:val="00DE75B6"/>
    <w:rsid w:val="00DF09BE"/>
    <w:rsid w:val="00DF12A9"/>
    <w:rsid w:val="00DF34F9"/>
    <w:rsid w:val="00DF4D48"/>
    <w:rsid w:val="00DF7450"/>
    <w:rsid w:val="00E00D91"/>
    <w:rsid w:val="00E03872"/>
    <w:rsid w:val="00E05081"/>
    <w:rsid w:val="00E1257F"/>
    <w:rsid w:val="00E133A8"/>
    <w:rsid w:val="00E137CB"/>
    <w:rsid w:val="00E154BA"/>
    <w:rsid w:val="00E22215"/>
    <w:rsid w:val="00E22616"/>
    <w:rsid w:val="00E32964"/>
    <w:rsid w:val="00E355A3"/>
    <w:rsid w:val="00E372E3"/>
    <w:rsid w:val="00E40D15"/>
    <w:rsid w:val="00E40D5B"/>
    <w:rsid w:val="00E41E30"/>
    <w:rsid w:val="00E4253D"/>
    <w:rsid w:val="00E425FA"/>
    <w:rsid w:val="00E459E7"/>
    <w:rsid w:val="00E47862"/>
    <w:rsid w:val="00E47E19"/>
    <w:rsid w:val="00E47ED9"/>
    <w:rsid w:val="00E510BD"/>
    <w:rsid w:val="00E51A14"/>
    <w:rsid w:val="00E55EF0"/>
    <w:rsid w:val="00E60B8F"/>
    <w:rsid w:val="00E61199"/>
    <w:rsid w:val="00E61A15"/>
    <w:rsid w:val="00E62D16"/>
    <w:rsid w:val="00E639DE"/>
    <w:rsid w:val="00E64DE3"/>
    <w:rsid w:val="00E652D4"/>
    <w:rsid w:val="00E669CC"/>
    <w:rsid w:val="00E70832"/>
    <w:rsid w:val="00E71469"/>
    <w:rsid w:val="00E717B3"/>
    <w:rsid w:val="00E7465B"/>
    <w:rsid w:val="00E748DF"/>
    <w:rsid w:val="00E76C19"/>
    <w:rsid w:val="00E77250"/>
    <w:rsid w:val="00E77274"/>
    <w:rsid w:val="00E778D5"/>
    <w:rsid w:val="00E84073"/>
    <w:rsid w:val="00E8520A"/>
    <w:rsid w:val="00E94A80"/>
    <w:rsid w:val="00E96BBC"/>
    <w:rsid w:val="00EA13CF"/>
    <w:rsid w:val="00EA1F74"/>
    <w:rsid w:val="00EA2BAD"/>
    <w:rsid w:val="00EA3FD0"/>
    <w:rsid w:val="00EA61BE"/>
    <w:rsid w:val="00EA67DA"/>
    <w:rsid w:val="00EA7232"/>
    <w:rsid w:val="00EA75EE"/>
    <w:rsid w:val="00EB58B2"/>
    <w:rsid w:val="00EC2272"/>
    <w:rsid w:val="00EC2FA8"/>
    <w:rsid w:val="00EC6507"/>
    <w:rsid w:val="00ED02C4"/>
    <w:rsid w:val="00ED1ECD"/>
    <w:rsid w:val="00ED20B9"/>
    <w:rsid w:val="00ED3CE5"/>
    <w:rsid w:val="00ED6AA2"/>
    <w:rsid w:val="00EE1401"/>
    <w:rsid w:val="00EE2234"/>
    <w:rsid w:val="00EE5060"/>
    <w:rsid w:val="00EE642B"/>
    <w:rsid w:val="00EE6504"/>
    <w:rsid w:val="00EE7556"/>
    <w:rsid w:val="00EE7E1E"/>
    <w:rsid w:val="00EF07DE"/>
    <w:rsid w:val="00EF10F1"/>
    <w:rsid w:val="00EF3E8B"/>
    <w:rsid w:val="00EF520B"/>
    <w:rsid w:val="00EF73AA"/>
    <w:rsid w:val="00F020F2"/>
    <w:rsid w:val="00F061C1"/>
    <w:rsid w:val="00F06B9F"/>
    <w:rsid w:val="00F11D60"/>
    <w:rsid w:val="00F140D8"/>
    <w:rsid w:val="00F145F2"/>
    <w:rsid w:val="00F16C1A"/>
    <w:rsid w:val="00F17798"/>
    <w:rsid w:val="00F17845"/>
    <w:rsid w:val="00F17D5F"/>
    <w:rsid w:val="00F17E7C"/>
    <w:rsid w:val="00F21E79"/>
    <w:rsid w:val="00F23C1C"/>
    <w:rsid w:val="00F24677"/>
    <w:rsid w:val="00F3094C"/>
    <w:rsid w:val="00F30AC4"/>
    <w:rsid w:val="00F31F15"/>
    <w:rsid w:val="00F327FF"/>
    <w:rsid w:val="00F340CD"/>
    <w:rsid w:val="00F37C46"/>
    <w:rsid w:val="00F37CD2"/>
    <w:rsid w:val="00F40A9D"/>
    <w:rsid w:val="00F41D16"/>
    <w:rsid w:val="00F4538B"/>
    <w:rsid w:val="00F52207"/>
    <w:rsid w:val="00F523AC"/>
    <w:rsid w:val="00F54CF0"/>
    <w:rsid w:val="00F55BC9"/>
    <w:rsid w:val="00F60A87"/>
    <w:rsid w:val="00F66956"/>
    <w:rsid w:val="00F70A8F"/>
    <w:rsid w:val="00F71916"/>
    <w:rsid w:val="00F738A1"/>
    <w:rsid w:val="00F746DF"/>
    <w:rsid w:val="00F75DAD"/>
    <w:rsid w:val="00F82D57"/>
    <w:rsid w:val="00F87E28"/>
    <w:rsid w:val="00F916FF"/>
    <w:rsid w:val="00F92026"/>
    <w:rsid w:val="00F97BB5"/>
    <w:rsid w:val="00FA2A62"/>
    <w:rsid w:val="00FA364D"/>
    <w:rsid w:val="00FA4BF9"/>
    <w:rsid w:val="00FA6ACD"/>
    <w:rsid w:val="00FB03E6"/>
    <w:rsid w:val="00FB26AC"/>
    <w:rsid w:val="00FB51CC"/>
    <w:rsid w:val="00FB6A66"/>
    <w:rsid w:val="00FB6C84"/>
    <w:rsid w:val="00FC02D6"/>
    <w:rsid w:val="00FC0C7D"/>
    <w:rsid w:val="00FC11E8"/>
    <w:rsid w:val="00FC5E7D"/>
    <w:rsid w:val="00FC61B3"/>
    <w:rsid w:val="00FC78AA"/>
    <w:rsid w:val="00FD132E"/>
    <w:rsid w:val="00FD232F"/>
    <w:rsid w:val="00FD7F33"/>
    <w:rsid w:val="00FE7FAE"/>
    <w:rsid w:val="00FF1599"/>
    <w:rsid w:val="00FF35B4"/>
    <w:rsid w:val="00FF4716"/>
    <w:rsid w:val="00FF590F"/>
    <w:rsid w:val="00FF6F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79E71"/>
  <w15:chartTrackingRefBased/>
  <w15:docId w15:val="{A994E13C-A97A-460E-AAF3-76E004F36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30E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40363C"/>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40363C"/>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40363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40363C"/>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40363C"/>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40363C"/>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40363C"/>
    <w:pPr>
      <w:keepNext/>
      <w:jc w:val="center"/>
      <w:outlineLvl w:val="6"/>
    </w:pPr>
    <w:rPr>
      <w:b/>
      <w:i/>
      <w:smallCaps/>
      <w:sz w:val="32"/>
      <w:szCs w:val="20"/>
    </w:rPr>
  </w:style>
  <w:style w:type="paragraph" w:styleId="Nagwek9">
    <w:name w:val="heading 9"/>
    <w:basedOn w:val="Normalny"/>
    <w:next w:val="Normalny"/>
    <w:link w:val="Nagwek9Znak"/>
    <w:qFormat/>
    <w:rsid w:val="0040363C"/>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63C"/>
    <w:rPr>
      <w:rFonts w:ascii="Calibri Light" w:eastAsia="Times New Roman" w:hAnsi="Calibri Light" w:cs="Times New Roman"/>
      <w:b/>
      <w:bCs/>
      <w:kern w:val="32"/>
      <w:sz w:val="32"/>
      <w:szCs w:val="32"/>
      <w:lang w:val="x-none" w:eastAsia="x-none"/>
    </w:rPr>
  </w:style>
  <w:style w:type="character" w:customStyle="1" w:styleId="Nagwek2Znak">
    <w:name w:val="Nagłówek 2 Znak"/>
    <w:basedOn w:val="Domylnaczcionkaakapitu"/>
    <w:link w:val="Nagwek2"/>
    <w:rsid w:val="0040363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0363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40363C"/>
    <w:rPr>
      <w:rFonts w:ascii="Arial" w:eastAsia="Times New Roman" w:hAnsi="Arial" w:cs="Times New Roman"/>
      <w:b/>
      <w:sz w:val="20"/>
      <w:szCs w:val="20"/>
      <w:lang w:eastAsia="pl-PL"/>
    </w:rPr>
  </w:style>
  <w:style w:type="character" w:customStyle="1" w:styleId="Nagwek5Znak">
    <w:name w:val="Nagłówek 5 Znak"/>
    <w:basedOn w:val="Domylnaczcionkaakapitu"/>
    <w:link w:val="Nagwek5"/>
    <w:uiPriority w:val="99"/>
    <w:rsid w:val="0040363C"/>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40363C"/>
    <w:rPr>
      <w:rFonts w:ascii="Arial" w:eastAsia="Arial Unicode MS" w:hAnsi="Arial" w:cs="Times New Roman"/>
      <w:b/>
      <w:sz w:val="20"/>
      <w:szCs w:val="20"/>
      <w:lang w:eastAsia="pl-PL"/>
    </w:rPr>
  </w:style>
  <w:style w:type="character" w:customStyle="1" w:styleId="Nagwek7Znak">
    <w:name w:val="Nagłówek 7 Znak"/>
    <w:basedOn w:val="Domylnaczcionkaakapitu"/>
    <w:link w:val="Nagwek7"/>
    <w:rsid w:val="0040363C"/>
    <w:rPr>
      <w:rFonts w:ascii="Times New Roman" w:eastAsia="Times New Roman" w:hAnsi="Times New Roman" w:cs="Times New Roman"/>
      <w:b/>
      <w:i/>
      <w:smallCaps/>
      <w:sz w:val="32"/>
      <w:szCs w:val="20"/>
      <w:lang w:eastAsia="pl-PL"/>
    </w:rPr>
  </w:style>
  <w:style w:type="character" w:customStyle="1" w:styleId="Nagwek9Znak">
    <w:name w:val="Nagłówek 9 Znak"/>
    <w:basedOn w:val="Domylnaczcionkaakapitu"/>
    <w:link w:val="Nagwek9"/>
    <w:rsid w:val="0040363C"/>
    <w:rPr>
      <w:rFonts w:ascii="Times New Roman" w:eastAsia="Times New Roman" w:hAnsi="Times New Roman" w:cs="Times New Roman"/>
      <w:b/>
      <w:smallCaps/>
      <w:sz w:val="32"/>
      <w:szCs w:val="20"/>
      <w:lang w:eastAsia="pl-PL"/>
    </w:rPr>
  </w:style>
  <w:style w:type="paragraph" w:styleId="Tekstpodstawowy2">
    <w:name w:val="Body Text 2"/>
    <w:basedOn w:val="Normalny"/>
    <w:link w:val="Tekstpodstawowy2Znak"/>
    <w:rsid w:val="0040363C"/>
    <w:pPr>
      <w:jc w:val="both"/>
    </w:pPr>
    <w:rPr>
      <w:rFonts w:ascii="Arial" w:hAnsi="Arial"/>
      <w:szCs w:val="20"/>
      <w:lang w:val="x-none" w:eastAsia="x-none"/>
    </w:rPr>
  </w:style>
  <w:style w:type="character" w:customStyle="1" w:styleId="Tekstpodstawowy2Znak">
    <w:name w:val="Tekst podstawowy 2 Znak"/>
    <w:basedOn w:val="Domylnaczcionkaakapitu"/>
    <w:link w:val="Tekstpodstawowy2"/>
    <w:rsid w:val="0040363C"/>
    <w:rPr>
      <w:rFonts w:ascii="Arial" w:eastAsia="Times New Roman" w:hAnsi="Arial" w:cs="Times New Roman"/>
      <w:sz w:val="24"/>
      <w:szCs w:val="20"/>
      <w:lang w:val="x-none" w:eastAsia="x-none"/>
    </w:rPr>
  </w:style>
  <w:style w:type="paragraph" w:styleId="Tekstpodstawowy">
    <w:name w:val="Body Text"/>
    <w:basedOn w:val="Normalny"/>
    <w:link w:val="TekstpodstawowyZnak"/>
    <w:rsid w:val="0040363C"/>
    <w:rPr>
      <w:rFonts w:ascii="Arial" w:hAnsi="Arial"/>
      <w:szCs w:val="20"/>
      <w:lang w:val="x-none" w:eastAsia="x-none"/>
    </w:rPr>
  </w:style>
  <w:style w:type="character" w:customStyle="1" w:styleId="TekstpodstawowyZnak">
    <w:name w:val="Tekst podstawowy Znak"/>
    <w:basedOn w:val="Domylnaczcionkaakapitu"/>
    <w:link w:val="Tekstpodstawowy"/>
    <w:rsid w:val="0040363C"/>
    <w:rPr>
      <w:rFonts w:ascii="Arial" w:eastAsia="Times New Roman" w:hAnsi="Arial" w:cs="Times New Roman"/>
      <w:sz w:val="24"/>
      <w:szCs w:val="20"/>
      <w:lang w:val="x-none" w:eastAsia="x-none"/>
    </w:rPr>
  </w:style>
  <w:style w:type="character" w:styleId="Hipercze">
    <w:name w:val="Hyperlink"/>
    <w:uiPriority w:val="99"/>
    <w:rsid w:val="0040363C"/>
    <w:rPr>
      <w:color w:val="0000FF"/>
      <w:u w:val="single"/>
    </w:rPr>
  </w:style>
  <w:style w:type="paragraph" w:styleId="Nagwek">
    <w:name w:val="header"/>
    <w:basedOn w:val="Normalny"/>
    <w:link w:val="NagwekZnak"/>
    <w:uiPriority w:val="99"/>
    <w:rsid w:val="0040363C"/>
    <w:pPr>
      <w:tabs>
        <w:tab w:val="center" w:pos="4536"/>
        <w:tab w:val="right" w:pos="9072"/>
      </w:tabs>
    </w:pPr>
    <w:rPr>
      <w:sz w:val="20"/>
      <w:szCs w:val="20"/>
    </w:rPr>
  </w:style>
  <w:style w:type="character" w:customStyle="1" w:styleId="NagwekZnak">
    <w:name w:val="Nagłówek Znak"/>
    <w:basedOn w:val="Domylnaczcionkaakapitu"/>
    <w:link w:val="Nagwek"/>
    <w:uiPriority w:val="99"/>
    <w:rsid w:val="0040363C"/>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40363C"/>
    <w:pPr>
      <w:suppressAutoHyphens/>
      <w:ind w:left="360"/>
      <w:jc w:val="both"/>
    </w:pPr>
    <w:rPr>
      <w:rFonts w:ascii="Tahoma" w:hAnsi="Tahoma" w:cs="Tahoma"/>
      <w:sz w:val="20"/>
      <w:szCs w:val="20"/>
    </w:rPr>
  </w:style>
  <w:style w:type="character" w:customStyle="1" w:styleId="Tekstpodstawowywcity3Znak">
    <w:name w:val="Tekst podstawowy wcięty 3 Znak"/>
    <w:basedOn w:val="Domylnaczcionkaakapitu"/>
    <w:link w:val="Tekstpodstawowywcity3"/>
    <w:rsid w:val="0040363C"/>
    <w:rPr>
      <w:rFonts w:ascii="Tahoma" w:eastAsia="Times New Roman" w:hAnsi="Tahoma" w:cs="Tahoma"/>
      <w:sz w:val="20"/>
      <w:szCs w:val="20"/>
      <w:lang w:eastAsia="pl-PL"/>
    </w:rPr>
  </w:style>
  <w:style w:type="paragraph" w:styleId="Tekstpodstawowy3">
    <w:name w:val="Body Text 3"/>
    <w:basedOn w:val="Normalny"/>
    <w:link w:val="Tekstpodstawowy3Znak"/>
    <w:rsid w:val="0040363C"/>
    <w:rPr>
      <w:rFonts w:ascii="Bookman Old Style" w:hAnsi="Bookman Old Style"/>
      <w:b/>
      <w:szCs w:val="20"/>
    </w:rPr>
  </w:style>
  <w:style w:type="character" w:customStyle="1" w:styleId="Tekstpodstawowy3Znak">
    <w:name w:val="Tekst podstawowy 3 Znak"/>
    <w:basedOn w:val="Domylnaczcionkaakapitu"/>
    <w:link w:val="Tekstpodstawowy3"/>
    <w:rsid w:val="0040363C"/>
    <w:rPr>
      <w:rFonts w:ascii="Bookman Old Style" w:eastAsia="Times New Roman" w:hAnsi="Bookman Old Style" w:cs="Times New Roman"/>
      <w:b/>
      <w:sz w:val="24"/>
      <w:szCs w:val="20"/>
      <w:lang w:eastAsia="pl-PL"/>
    </w:rPr>
  </w:style>
  <w:style w:type="paragraph" w:customStyle="1" w:styleId="ust">
    <w:name w:val="ust"/>
    <w:rsid w:val="0040363C"/>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basedOn w:val="Domylnaczcionkaakapitu"/>
    <w:rsid w:val="0040363C"/>
  </w:style>
  <w:style w:type="paragraph" w:styleId="Stopka">
    <w:name w:val="footer"/>
    <w:basedOn w:val="Normalny"/>
    <w:link w:val="StopkaZnak"/>
    <w:rsid w:val="0040363C"/>
    <w:pPr>
      <w:tabs>
        <w:tab w:val="center" w:pos="4536"/>
        <w:tab w:val="right" w:pos="9072"/>
      </w:tabs>
    </w:pPr>
    <w:rPr>
      <w:sz w:val="20"/>
      <w:szCs w:val="20"/>
    </w:rPr>
  </w:style>
  <w:style w:type="character" w:customStyle="1" w:styleId="StopkaZnak">
    <w:name w:val="Stopka Znak"/>
    <w:basedOn w:val="Domylnaczcionkaakapitu"/>
    <w:link w:val="Stopka"/>
    <w:rsid w:val="0040363C"/>
    <w:rPr>
      <w:rFonts w:ascii="Times New Roman" w:eastAsia="Times New Roman" w:hAnsi="Times New Roman" w:cs="Times New Roman"/>
      <w:sz w:val="20"/>
      <w:szCs w:val="20"/>
      <w:lang w:eastAsia="pl-PL"/>
    </w:rPr>
  </w:style>
  <w:style w:type="table" w:styleId="Tabela-Siatka">
    <w:name w:val="Table Grid"/>
    <w:basedOn w:val="Standardowy"/>
    <w:rsid w:val="0040363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0363C"/>
    <w:rPr>
      <w:rFonts w:ascii="Tahoma" w:hAnsi="Tahoma" w:cs="Tahoma"/>
      <w:sz w:val="16"/>
      <w:szCs w:val="16"/>
    </w:rPr>
  </w:style>
  <w:style w:type="character" w:customStyle="1" w:styleId="TekstdymkaZnak">
    <w:name w:val="Tekst dymka Znak"/>
    <w:basedOn w:val="Domylnaczcionkaakapitu"/>
    <w:link w:val="Tekstdymka"/>
    <w:uiPriority w:val="99"/>
    <w:semiHidden/>
    <w:rsid w:val="0040363C"/>
    <w:rPr>
      <w:rFonts w:ascii="Tahoma" w:eastAsia="Times New Roman" w:hAnsi="Tahoma" w:cs="Tahoma"/>
      <w:sz w:val="16"/>
      <w:szCs w:val="16"/>
      <w:lang w:eastAsia="pl-PL"/>
    </w:rPr>
  </w:style>
  <w:style w:type="paragraph" w:customStyle="1" w:styleId="1">
    <w:name w:val="1"/>
    <w:basedOn w:val="Normalny"/>
    <w:rsid w:val="0040363C"/>
    <w:rPr>
      <w:rFonts w:ascii="Arial" w:hAnsi="Arial" w:cs="Arial"/>
    </w:rPr>
  </w:style>
  <w:style w:type="paragraph" w:customStyle="1" w:styleId="Default">
    <w:name w:val="Default"/>
    <w:rsid w:val="0040363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ytu">
    <w:name w:val="Title"/>
    <w:basedOn w:val="Normalny"/>
    <w:link w:val="TytuZnak"/>
    <w:qFormat/>
    <w:rsid w:val="0040363C"/>
    <w:pPr>
      <w:jc w:val="center"/>
    </w:pPr>
    <w:rPr>
      <w:b/>
      <w:szCs w:val="20"/>
    </w:rPr>
  </w:style>
  <w:style w:type="character" w:customStyle="1" w:styleId="TytuZnak">
    <w:name w:val="Tytuł Znak"/>
    <w:basedOn w:val="Domylnaczcionkaakapitu"/>
    <w:link w:val="Tytu"/>
    <w:rsid w:val="0040363C"/>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40363C"/>
    <w:pPr>
      <w:spacing w:after="120"/>
      <w:ind w:left="283"/>
    </w:pPr>
  </w:style>
  <w:style w:type="character" w:customStyle="1" w:styleId="TekstpodstawowywcityZnak">
    <w:name w:val="Tekst podstawowy wcięty Znak"/>
    <w:basedOn w:val="Domylnaczcionkaakapitu"/>
    <w:link w:val="Tekstpodstawowywcity"/>
    <w:rsid w:val="0040363C"/>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40363C"/>
    <w:rPr>
      <w:sz w:val="20"/>
      <w:szCs w:val="20"/>
    </w:rPr>
  </w:style>
  <w:style w:type="character" w:customStyle="1" w:styleId="TekstkomentarzaZnak">
    <w:name w:val="Tekst komentarza Znak"/>
    <w:basedOn w:val="Domylnaczcionkaakapitu"/>
    <w:link w:val="Tekstkomentarza"/>
    <w:rsid w:val="0040363C"/>
    <w:rPr>
      <w:rFonts w:ascii="Times New Roman" w:eastAsia="Times New Roman" w:hAnsi="Times New Roman" w:cs="Times New Roman"/>
      <w:sz w:val="20"/>
      <w:szCs w:val="20"/>
      <w:lang w:eastAsia="pl-PL"/>
    </w:rPr>
  </w:style>
  <w:style w:type="paragraph" w:styleId="Zwykytekst">
    <w:name w:val="Plain Text"/>
    <w:basedOn w:val="Normalny"/>
    <w:link w:val="ZwykytekstZnak"/>
    <w:rsid w:val="0040363C"/>
    <w:pPr>
      <w:spacing w:line="360" w:lineRule="auto"/>
      <w:jc w:val="both"/>
    </w:pPr>
    <w:rPr>
      <w:rFonts w:ascii="Courier New" w:hAnsi="Courier New"/>
      <w:sz w:val="20"/>
      <w:szCs w:val="20"/>
    </w:rPr>
  </w:style>
  <w:style w:type="character" w:customStyle="1" w:styleId="ZwykytekstZnak">
    <w:name w:val="Zwykły tekst Znak"/>
    <w:basedOn w:val="Domylnaczcionkaakapitu"/>
    <w:link w:val="Zwykytekst"/>
    <w:rsid w:val="0040363C"/>
    <w:rPr>
      <w:rFonts w:ascii="Courier New" w:eastAsia="Times New Roman" w:hAnsi="Courier New" w:cs="Times New Roman"/>
      <w:sz w:val="20"/>
      <w:szCs w:val="20"/>
      <w:lang w:eastAsia="pl-PL"/>
    </w:rPr>
  </w:style>
  <w:style w:type="paragraph" w:customStyle="1" w:styleId="Akapitzlist1">
    <w:name w:val="Akapit z listą1"/>
    <w:basedOn w:val="Normalny"/>
    <w:rsid w:val="0040363C"/>
    <w:pPr>
      <w:spacing w:after="200" w:line="276" w:lineRule="auto"/>
      <w:ind w:left="720"/>
    </w:pPr>
    <w:rPr>
      <w:rFonts w:ascii="Calibri" w:hAnsi="Calibri"/>
      <w:sz w:val="22"/>
      <w:szCs w:val="22"/>
      <w:lang w:eastAsia="en-US"/>
    </w:rPr>
  </w:style>
  <w:style w:type="character" w:customStyle="1" w:styleId="HeaderChar">
    <w:name w:val="Header Char"/>
    <w:locked/>
    <w:rsid w:val="0040363C"/>
    <w:rPr>
      <w:rFonts w:ascii="Times New Roman" w:eastAsia="SimSun" w:hAnsi="Times New Roman" w:cs="Times New Roman"/>
      <w:sz w:val="20"/>
      <w:szCs w:val="20"/>
      <w:lang w:val="x-none" w:eastAsia="pl-PL"/>
    </w:rPr>
  </w:style>
  <w:style w:type="paragraph" w:customStyle="1" w:styleId="Bezodstpw1">
    <w:name w:val="Bez odstępów1"/>
    <w:rsid w:val="0040363C"/>
    <w:pPr>
      <w:spacing w:after="0" w:line="240" w:lineRule="auto"/>
    </w:pPr>
    <w:rPr>
      <w:rFonts w:ascii="Times New Roman" w:eastAsia="Calibri" w:hAnsi="Times New Roman" w:cs="Times New Roman"/>
      <w:sz w:val="24"/>
      <w:szCs w:val="24"/>
      <w:lang w:eastAsia="pl-PL"/>
    </w:rPr>
  </w:style>
  <w:style w:type="paragraph" w:customStyle="1" w:styleId="Normalny1">
    <w:name w:val="Normalny1"/>
    <w:basedOn w:val="Normalny"/>
    <w:rsid w:val="0040363C"/>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40363C"/>
    <w:pPr>
      <w:spacing w:after="120" w:line="480" w:lineRule="auto"/>
      <w:ind w:left="283"/>
    </w:pPr>
  </w:style>
  <w:style w:type="character" w:customStyle="1" w:styleId="Tekstpodstawowywcity2Znak">
    <w:name w:val="Tekst podstawowy wcięty 2 Znak"/>
    <w:basedOn w:val="Domylnaczcionkaakapitu"/>
    <w:link w:val="Tekstpodstawowywcity2"/>
    <w:rsid w:val="0040363C"/>
    <w:rPr>
      <w:rFonts w:ascii="Times New Roman" w:eastAsia="Times New Roman" w:hAnsi="Times New Roman" w:cs="Times New Roman"/>
      <w:sz w:val="24"/>
      <w:szCs w:val="24"/>
      <w:lang w:eastAsia="pl-PL"/>
    </w:rPr>
  </w:style>
  <w:style w:type="paragraph" w:customStyle="1" w:styleId="Standardowy1">
    <w:name w:val="Standardowy1"/>
    <w:rsid w:val="0040363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40363C"/>
    <w:pPr>
      <w:jc w:val="both"/>
    </w:pPr>
    <w:rPr>
      <w:rFonts w:ascii="Tahoma" w:hAnsi="Tahoma"/>
      <w:sz w:val="22"/>
      <w:szCs w:val="20"/>
    </w:rPr>
  </w:style>
  <w:style w:type="character" w:styleId="Pogrubienie">
    <w:name w:val="Strong"/>
    <w:aliases w:val="Normalny + 10 pt"/>
    <w:uiPriority w:val="22"/>
    <w:qFormat/>
    <w:rsid w:val="0040363C"/>
    <w:rPr>
      <w:b/>
      <w:bCs/>
    </w:rPr>
  </w:style>
  <w:style w:type="paragraph" w:styleId="Tekstprzypisukocowego">
    <w:name w:val="endnote text"/>
    <w:basedOn w:val="Normalny"/>
    <w:link w:val="TekstprzypisukocowegoZnak"/>
    <w:semiHidden/>
    <w:rsid w:val="0040363C"/>
    <w:rPr>
      <w:sz w:val="20"/>
      <w:szCs w:val="20"/>
    </w:rPr>
  </w:style>
  <w:style w:type="character" w:customStyle="1" w:styleId="TekstprzypisukocowegoZnak">
    <w:name w:val="Tekst przypisu końcowego Znak"/>
    <w:basedOn w:val="Domylnaczcionkaakapitu"/>
    <w:link w:val="Tekstprzypisukocowego"/>
    <w:semiHidden/>
    <w:rsid w:val="0040363C"/>
    <w:rPr>
      <w:rFonts w:ascii="Times New Roman" w:eastAsia="Times New Roman" w:hAnsi="Times New Roman" w:cs="Times New Roman"/>
      <w:sz w:val="20"/>
      <w:szCs w:val="20"/>
      <w:lang w:eastAsia="pl-PL"/>
    </w:rPr>
  </w:style>
  <w:style w:type="character" w:styleId="Odwoanieprzypisukocowego">
    <w:name w:val="endnote reference"/>
    <w:semiHidden/>
    <w:rsid w:val="0040363C"/>
    <w:rPr>
      <w:vertAlign w:val="superscript"/>
    </w:rPr>
  </w:style>
  <w:style w:type="paragraph" w:customStyle="1" w:styleId="ZnakZnakZnak">
    <w:name w:val="Znak Znak Znak"/>
    <w:basedOn w:val="Normalny"/>
    <w:rsid w:val="0040363C"/>
    <w:rPr>
      <w:rFonts w:ascii="Arial" w:hAnsi="Arial" w:cs="Arial"/>
    </w:rPr>
  </w:style>
  <w:style w:type="paragraph" w:customStyle="1" w:styleId="ZnakZnakZnakZnakZnakZnak">
    <w:name w:val="Znak Znak Znak Znak Znak Znak"/>
    <w:basedOn w:val="Normalny"/>
    <w:rsid w:val="0040363C"/>
    <w:rPr>
      <w:rFonts w:ascii="Arial" w:hAnsi="Arial" w:cs="Arial"/>
    </w:rPr>
  </w:style>
  <w:style w:type="paragraph" w:customStyle="1" w:styleId="ZnakZnak1ZnakZnakZnakZnakZnakZnak">
    <w:name w:val="Znak Znak1 Znak Znak Znak Znak Znak Znak"/>
    <w:basedOn w:val="Normalny"/>
    <w:rsid w:val="0040363C"/>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40363C"/>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40363C"/>
    <w:pPr>
      <w:suppressAutoHyphens/>
      <w:spacing w:after="0" w:line="240" w:lineRule="auto"/>
    </w:pPr>
    <w:rPr>
      <w:rFonts w:ascii="Calibri" w:eastAsia="Calibri" w:hAnsi="Calibri" w:cs="Times New Roman"/>
      <w:lang w:eastAsia="zh-CN"/>
    </w:rPr>
  </w:style>
  <w:style w:type="paragraph" w:customStyle="1" w:styleId="ZALACZNIKMALYCENTER">
    <w:name w:val="ZALACZNIK_MALY_CENTER"/>
    <w:rsid w:val="0040363C"/>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character" w:styleId="Odwoaniedokomentarza">
    <w:name w:val="annotation reference"/>
    <w:uiPriority w:val="99"/>
    <w:semiHidden/>
    <w:unhideWhenUsed/>
    <w:rsid w:val="0040363C"/>
    <w:rPr>
      <w:sz w:val="16"/>
      <w:szCs w:val="16"/>
    </w:rPr>
  </w:style>
  <w:style w:type="paragraph" w:styleId="Tematkomentarza">
    <w:name w:val="annotation subject"/>
    <w:basedOn w:val="Tekstkomentarza"/>
    <w:next w:val="Tekstkomentarza"/>
    <w:link w:val="TematkomentarzaZnak"/>
    <w:uiPriority w:val="99"/>
    <w:semiHidden/>
    <w:unhideWhenUsed/>
    <w:rsid w:val="0040363C"/>
    <w:rPr>
      <w:b/>
      <w:bCs/>
      <w:lang w:val="x-none" w:eastAsia="x-none"/>
    </w:rPr>
  </w:style>
  <w:style w:type="character" w:customStyle="1" w:styleId="TematkomentarzaZnak">
    <w:name w:val="Temat komentarza Znak"/>
    <w:basedOn w:val="TekstkomentarzaZnak"/>
    <w:link w:val="Tematkomentarza"/>
    <w:uiPriority w:val="99"/>
    <w:semiHidden/>
    <w:rsid w:val="0040363C"/>
    <w:rPr>
      <w:rFonts w:ascii="Times New Roman" w:eastAsia="Times New Roman" w:hAnsi="Times New Roman" w:cs="Times New Roman"/>
      <w:b/>
      <w:bCs/>
      <w:sz w:val="20"/>
      <w:szCs w:val="20"/>
      <w:lang w:val="x-none" w:eastAsia="x-none"/>
    </w:rPr>
  </w:style>
  <w:style w:type="paragraph" w:styleId="HTML-wstpniesformatowany">
    <w:name w:val="HTML Preformatted"/>
    <w:basedOn w:val="Normalny"/>
    <w:link w:val="HTML-wstpniesformatowanyZnak"/>
    <w:uiPriority w:val="99"/>
    <w:semiHidden/>
    <w:unhideWhenUsed/>
    <w:rsid w:val="00403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40363C"/>
    <w:rPr>
      <w:rFonts w:ascii="Courier New" w:eastAsia="Times New Roman" w:hAnsi="Courier New" w:cs="Times New Roman"/>
      <w:sz w:val="20"/>
      <w:szCs w:val="20"/>
      <w:lang w:val="x-none" w:eastAsia="x-non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40363C"/>
    <w:rPr>
      <w:rFonts w:ascii="Calibri" w:eastAsia="Calibri" w:hAnsi="Calibri" w:cs="Times New Roman"/>
      <w:lang w:val="x-none"/>
    </w:rPr>
  </w:style>
  <w:style w:type="paragraph" w:styleId="Tekstprzypisudolnego">
    <w:name w:val="footnote text"/>
    <w:basedOn w:val="Normalny"/>
    <w:link w:val="TekstprzypisudolnegoZnak"/>
    <w:uiPriority w:val="99"/>
    <w:rsid w:val="0040363C"/>
    <w:rPr>
      <w:sz w:val="20"/>
      <w:szCs w:val="20"/>
    </w:rPr>
  </w:style>
  <w:style w:type="character" w:customStyle="1" w:styleId="TekstprzypisudolnegoZnak">
    <w:name w:val="Tekst przypisu dolnego Znak"/>
    <w:basedOn w:val="Domylnaczcionkaakapitu"/>
    <w:link w:val="Tekstprzypisudolnego"/>
    <w:uiPriority w:val="99"/>
    <w:rsid w:val="0040363C"/>
    <w:rPr>
      <w:rFonts w:ascii="Times New Roman" w:eastAsia="Times New Roman" w:hAnsi="Times New Roman" w:cs="Times New Roman"/>
      <w:sz w:val="20"/>
      <w:szCs w:val="20"/>
      <w:lang w:eastAsia="pl-PL"/>
    </w:rPr>
  </w:style>
  <w:style w:type="paragraph" w:styleId="NormalnyWeb">
    <w:name w:val="Normal (Web)"/>
    <w:basedOn w:val="Normalny"/>
    <w:uiPriority w:val="99"/>
    <w:rsid w:val="0040363C"/>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40363C"/>
  </w:style>
  <w:style w:type="paragraph" w:customStyle="1" w:styleId="standard">
    <w:name w:val="standard"/>
    <w:basedOn w:val="Normalny"/>
    <w:rsid w:val="0040363C"/>
    <w:pPr>
      <w:spacing w:before="100" w:beforeAutospacing="1" w:after="100" w:afterAutospacing="1"/>
    </w:pPr>
  </w:style>
  <w:style w:type="character" w:styleId="Odwoanieprzypisudolnego">
    <w:name w:val="footnote reference"/>
    <w:uiPriority w:val="99"/>
    <w:unhideWhenUsed/>
    <w:rsid w:val="0040363C"/>
    <w:rPr>
      <w:vertAlign w:val="superscript"/>
    </w:rPr>
  </w:style>
  <w:style w:type="paragraph" w:customStyle="1" w:styleId="BodyTextIndentZnak">
    <w:name w:val="Body Text Indent Znak"/>
    <w:basedOn w:val="Normalny"/>
    <w:rsid w:val="0040363C"/>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40363C"/>
    <w:pPr>
      <w:spacing w:after="0" w:line="240" w:lineRule="auto"/>
    </w:pPr>
    <w:rPr>
      <w:rFonts w:ascii="Times New Roman" w:eastAsia="Times New Roman" w:hAnsi="Times New Roman" w:cs="Times New Roman"/>
      <w:sz w:val="24"/>
      <w:szCs w:val="24"/>
      <w:lang w:eastAsia="pl-PL"/>
    </w:rPr>
  </w:style>
  <w:style w:type="character" w:customStyle="1" w:styleId="DeltaViewInsertion">
    <w:name w:val="DeltaView Insertion"/>
    <w:rsid w:val="0040363C"/>
    <w:rPr>
      <w:b/>
      <w:i/>
      <w:spacing w:val="0"/>
    </w:rPr>
  </w:style>
  <w:style w:type="character" w:customStyle="1" w:styleId="FontStyle21">
    <w:name w:val="Font Style21"/>
    <w:uiPriority w:val="99"/>
    <w:rsid w:val="0040363C"/>
    <w:rPr>
      <w:rFonts w:ascii="Calibri" w:hAnsi="Calibri" w:cs="Calibri"/>
      <w:sz w:val="22"/>
      <w:szCs w:val="22"/>
    </w:rPr>
  </w:style>
  <w:style w:type="character" w:customStyle="1" w:styleId="Nierozpoznanawzmianka1">
    <w:name w:val="Nierozpoznana wzmianka1"/>
    <w:basedOn w:val="Domylnaczcionkaakapitu"/>
    <w:uiPriority w:val="99"/>
    <w:semiHidden/>
    <w:unhideWhenUsed/>
    <w:rsid w:val="000E5ACE"/>
    <w:rPr>
      <w:color w:val="605E5C"/>
      <w:shd w:val="clear" w:color="auto" w:fill="E1DFDD"/>
    </w:rPr>
  </w:style>
  <w:style w:type="paragraph" w:customStyle="1" w:styleId="Tre">
    <w:name w:val="Treść"/>
    <w:rsid w:val="006A6764"/>
    <w:pPr>
      <w:suppressAutoHyphens/>
      <w:spacing w:after="0" w:line="240" w:lineRule="auto"/>
    </w:pPr>
    <w:rPr>
      <w:rFonts w:ascii="Helvetica" w:eastAsia="Arial Unicode MS" w:hAnsi="Helvetica" w:cs="Arial Unicode MS"/>
      <w:color w:val="000000"/>
      <w:lang w:eastAsia="ar-SA"/>
    </w:rPr>
  </w:style>
  <w:style w:type="paragraph" w:customStyle="1" w:styleId="Akapitzlist2">
    <w:name w:val="Akapit z listą2"/>
    <w:basedOn w:val="Normalny"/>
    <w:rsid w:val="008E1EA7"/>
    <w:pPr>
      <w:suppressAutoHyphens/>
      <w:spacing w:after="200" w:line="276" w:lineRule="auto"/>
      <w:ind w:left="720"/>
    </w:pPr>
    <w:rPr>
      <w:rFonts w:ascii="Calibri" w:eastAsia="Calibri" w:hAnsi="Calibri"/>
      <w:sz w:val="22"/>
      <w:szCs w:val="22"/>
      <w:lang w:val="en-US" w:eastAsia="ar-SA"/>
    </w:rPr>
  </w:style>
  <w:style w:type="paragraph" w:customStyle="1" w:styleId="Tabelapozycja">
    <w:name w:val="Tabela pozycja"/>
    <w:basedOn w:val="Normalny"/>
    <w:rsid w:val="006544E6"/>
    <w:pPr>
      <w:suppressAutoHyphens/>
    </w:pPr>
    <w:rPr>
      <w:rFonts w:ascii="Arial" w:eastAsia="MS Outlook" w:hAnsi="Arial" w:cs="Arial"/>
      <w:sz w:val="22"/>
      <w:szCs w:val="20"/>
      <w:lang w:eastAsia="ar-SA"/>
    </w:rPr>
  </w:style>
  <w:style w:type="paragraph" w:customStyle="1" w:styleId="Standardowy2">
    <w:name w:val="Standardowy2"/>
    <w:rsid w:val="00E669C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table" w:customStyle="1" w:styleId="TableNormal">
    <w:name w:val="Table Normal"/>
    <w:uiPriority w:val="2"/>
    <w:semiHidden/>
    <w:unhideWhenUsed/>
    <w:qFormat/>
    <w:rsid w:val="00094A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94AC3"/>
    <w:pPr>
      <w:widowControl w:val="0"/>
      <w:autoSpaceDE w:val="0"/>
      <w:autoSpaceDN w:val="0"/>
    </w:pPr>
    <w:rPr>
      <w:sz w:val="22"/>
      <w:szCs w:val="22"/>
      <w:lang w:eastAsia="en-US"/>
    </w:rPr>
  </w:style>
  <w:style w:type="character" w:customStyle="1" w:styleId="ListLabel9">
    <w:name w:val="ListLabel 9"/>
    <w:rsid w:val="004C5885"/>
    <w:rPr>
      <w:b w:val="0"/>
      <w:bCs w:val="0"/>
    </w:rPr>
  </w:style>
  <w:style w:type="character" w:customStyle="1" w:styleId="WW8Num7z5">
    <w:name w:val="WW8Num7z5"/>
    <w:rsid w:val="00DE0E1D"/>
  </w:style>
  <w:style w:type="paragraph" w:customStyle="1" w:styleId="dtn">
    <w:name w:val="dtn"/>
    <w:basedOn w:val="Normalny"/>
    <w:rsid w:val="003C28A9"/>
    <w:pPr>
      <w:spacing w:before="100" w:beforeAutospacing="1" w:after="100" w:afterAutospacing="1"/>
    </w:pPr>
  </w:style>
  <w:style w:type="paragraph" w:customStyle="1" w:styleId="dtz">
    <w:name w:val="dtz"/>
    <w:basedOn w:val="Normalny"/>
    <w:rsid w:val="003C28A9"/>
    <w:pPr>
      <w:spacing w:before="100" w:beforeAutospacing="1" w:after="100" w:afterAutospacing="1"/>
    </w:pPr>
  </w:style>
  <w:style w:type="paragraph" w:customStyle="1" w:styleId="dtu">
    <w:name w:val="dtu"/>
    <w:basedOn w:val="Normalny"/>
    <w:rsid w:val="003C28A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85462">
      <w:bodyDiv w:val="1"/>
      <w:marLeft w:val="0"/>
      <w:marRight w:val="0"/>
      <w:marTop w:val="0"/>
      <w:marBottom w:val="0"/>
      <w:divBdr>
        <w:top w:val="none" w:sz="0" w:space="0" w:color="auto"/>
        <w:left w:val="none" w:sz="0" w:space="0" w:color="auto"/>
        <w:bottom w:val="none" w:sz="0" w:space="0" w:color="auto"/>
        <w:right w:val="none" w:sz="0" w:space="0" w:color="auto"/>
      </w:divBdr>
    </w:div>
    <w:div w:id="408768651">
      <w:bodyDiv w:val="1"/>
      <w:marLeft w:val="0"/>
      <w:marRight w:val="0"/>
      <w:marTop w:val="0"/>
      <w:marBottom w:val="0"/>
      <w:divBdr>
        <w:top w:val="none" w:sz="0" w:space="0" w:color="auto"/>
        <w:left w:val="none" w:sz="0" w:space="0" w:color="auto"/>
        <w:bottom w:val="none" w:sz="0" w:space="0" w:color="auto"/>
        <w:right w:val="none" w:sz="0" w:space="0" w:color="auto"/>
      </w:divBdr>
    </w:div>
    <w:div w:id="421145466">
      <w:bodyDiv w:val="1"/>
      <w:marLeft w:val="0"/>
      <w:marRight w:val="0"/>
      <w:marTop w:val="0"/>
      <w:marBottom w:val="0"/>
      <w:divBdr>
        <w:top w:val="none" w:sz="0" w:space="0" w:color="auto"/>
        <w:left w:val="none" w:sz="0" w:space="0" w:color="auto"/>
        <w:bottom w:val="none" w:sz="0" w:space="0" w:color="auto"/>
        <w:right w:val="none" w:sz="0" w:space="0" w:color="auto"/>
      </w:divBdr>
      <w:divsChild>
        <w:div w:id="154493311">
          <w:marLeft w:val="0"/>
          <w:marRight w:val="0"/>
          <w:marTop w:val="0"/>
          <w:marBottom w:val="0"/>
          <w:divBdr>
            <w:top w:val="none" w:sz="0" w:space="0" w:color="auto"/>
            <w:left w:val="none" w:sz="0" w:space="0" w:color="auto"/>
            <w:bottom w:val="none" w:sz="0" w:space="0" w:color="auto"/>
            <w:right w:val="none" w:sz="0" w:space="0" w:color="auto"/>
          </w:divBdr>
        </w:div>
        <w:div w:id="452674734">
          <w:marLeft w:val="0"/>
          <w:marRight w:val="0"/>
          <w:marTop w:val="0"/>
          <w:marBottom w:val="0"/>
          <w:divBdr>
            <w:top w:val="none" w:sz="0" w:space="0" w:color="auto"/>
            <w:left w:val="none" w:sz="0" w:space="0" w:color="auto"/>
            <w:bottom w:val="none" w:sz="0" w:space="0" w:color="auto"/>
            <w:right w:val="none" w:sz="0" w:space="0" w:color="auto"/>
          </w:divBdr>
        </w:div>
        <w:div w:id="489054455">
          <w:marLeft w:val="0"/>
          <w:marRight w:val="0"/>
          <w:marTop w:val="0"/>
          <w:marBottom w:val="0"/>
          <w:divBdr>
            <w:top w:val="none" w:sz="0" w:space="0" w:color="auto"/>
            <w:left w:val="none" w:sz="0" w:space="0" w:color="auto"/>
            <w:bottom w:val="none" w:sz="0" w:space="0" w:color="auto"/>
            <w:right w:val="none" w:sz="0" w:space="0" w:color="auto"/>
          </w:divBdr>
        </w:div>
        <w:div w:id="1492789768">
          <w:marLeft w:val="0"/>
          <w:marRight w:val="0"/>
          <w:marTop w:val="0"/>
          <w:marBottom w:val="0"/>
          <w:divBdr>
            <w:top w:val="none" w:sz="0" w:space="0" w:color="auto"/>
            <w:left w:val="none" w:sz="0" w:space="0" w:color="auto"/>
            <w:bottom w:val="none" w:sz="0" w:space="0" w:color="auto"/>
            <w:right w:val="none" w:sz="0" w:space="0" w:color="auto"/>
          </w:divBdr>
        </w:div>
        <w:div w:id="1712998125">
          <w:marLeft w:val="0"/>
          <w:marRight w:val="0"/>
          <w:marTop w:val="0"/>
          <w:marBottom w:val="0"/>
          <w:divBdr>
            <w:top w:val="none" w:sz="0" w:space="0" w:color="auto"/>
            <w:left w:val="none" w:sz="0" w:space="0" w:color="auto"/>
            <w:bottom w:val="none" w:sz="0" w:space="0" w:color="auto"/>
            <w:right w:val="none" w:sz="0" w:space="0" w:color="auto"/>
          </w:divBdr>
        </w:div>
        <w:div w:id="1939630053">
          <w:marLeft w:val="0"/>
          <w:marRight w:val="0"/>
          <w:marTop w:val="0"/>
          <w:marBottom w:val="0"/>
          <w:divBdr>
            <w:top w:val="none" w:sz="0" w:space="0" w:color="auto"/>
            <w:left w:val="none" w:sz="0" w:space="0" w:color="auto"/>
            <w:bottom w:val="none" w:sz="0" w:space="0" w:color="auto"/>
            <w:right w:val="none" w:sz="0" w:space="0" w:color="auto"/>
          </w:divBdr>
        </w:div>
      </w:divsChild>
    </w:div>
    <w:div w:id="424226419">
      <w:bodyDiv w:val="1"/>
      <w:marLeft w:val="0"/>
      <w:marRight w:val="0"/>
      <w:marTop w:val="0"/>
      <w:marBottom w:val="0"/>
      <w:divBdr>
        <w:top w:val="none" w:sz="0" w:space="0" w:color="auto"/>
        <w:left w:val="none" w:sz="0" w:space="0" w:color="auto"/>
        <w:bottom w:val="none" w:sz="0" w:space="0" w:color="auto"/>
        <w:right w:val="none" w:sz="0" w:space="0" w:color="auto"/>
      </w:divBdr>
      <w:divsChild>
        <w:div w:id="13698558">
          <w:marLeft w:val="0"/>
          <w:marRight w:val="0"/>
          <w:marTop w:val="0"/>
          <w:marBottom w:val="0"/>
          <w:divBdr>
            <w:top w:val="none" w:sz="0" w:space="0" w:color="auto"/>
            <w:left w:val="none" w:sz="0" w:space="0" w:color="auto"/>
            <w:bottom w:val="none" w:sz="0" w:space="0" w:color="auto"/>
            <w:right w:val="none" w:sz="0" w:space="0" w:color="auto"/>
          </w:divBdr>
        </w:div>
        <w:div w:id="288778860">
          <w:marLeft w:val="0"/>
          <w:marRight w:val="0"/>
          <w:marTop w:val="0"/>
          <w:marBottom w:val="0"/>
          <w:divBdr>
            <w:top w:val="none" w:sz="0" w:space="0" w:color="auto"/>
            <w:left w:val="none" w:sz="0" w:space="0" w:color="auto"/>
            <w:bottom w:val="none" w:sz="0" w:space="0" w:color="auto"/>
            <w:right w:val="none" w:sz="0" w:space="0" w:color="auto"/>
          </w:divBdr>
        </w:div>
        <w:div w:id="291134233">
          <w:marLeft w:val="0"/>
          <w:marRight w:val="0"/>
          <w:marTop w:val="0"/>
          <w:marBottom w:val="0"/>
          <w:divBdr>
            <w:top w:val="none" w:sz="0" w:space="0" w:color="auto"/>
            <w:left w:val="none" w:sz="0" w:space="0" w:color="auto"/>
            <w:bottom w:val="none" w:sz="0" w:space="0" w:color="auto"/>
            <w:right w:val="none" w:sz="0" w:space="0" w:color="auto"/>
          </w:divBdr>
        </w:div>
        <w:div w:id="309136853">
          <w:marLeft w:val="0"/>
          <w:marRight w:val="0"/>
          <w:marTop w:val="0"/>
          <w:marBottom w:val="0"/>
          <w:divBdr>
            <w:top w:val="none" w:sz="0" w:space="0" w:color="auto"/>
            <w:left w:val="none" w:sz="0" w:space="0" w:color="auto"/>
            <w:bottom w:val="none" w:sz="0" w:space="0" w:color="auto"/>
            <w:right w:val="none" w:sz="0" w:space="0" w:color="auto"/>
          </w:divBdr>
        </w:div>
        <w:div w:id="467434383">
          <w:marLeft w:val="0"/>
          <w:marRight w:val="0"/>
          <w:marTop w:val="0"/>
          <w:marBottom w:val="0"/>
          <w:divBdr>
            <w:top w:val="none" w:sz="0" w:space="0" w:color="auto"/>
            <w:left w:val="none" w:sz="0" w:space="0" w:color="auto"/>
            <w:bottom w:val="none" w:sz="0" w:space="0" w:color="auto"/>
            <w:right w:val="none" w:sz="0" w:space="0" w:color="auto"/>
          </w:divBdr>
        </w:div>
        <w:div w:id="517043976">
          <w:marLeft w:val="0"/>
          <w:marRight w:val="0"/>
          <w:marTop w:val="0"/>
          <w:marBottom w:val="0"/>
          <w:divBdr>
            <w:top w:val="none" w:sz="0" w:space="0" w:color="auto"/>
            <w:left w:val="none" w:sz="0" w:space="0" w:color="auto"/>
            <w:bottom w:val="none" w:sz="0" w:space="0" w:color="auto"/>
            <w:right w:val="none" w:sz="0" w:space="0" w:color="auto"/>
          </w:divBdr>
        </w:div>
        <w:div w:id="621111097">
          <w:marLeft w:val="0"/>
          <w:marRight w:val="0"/>
          <w:marTop w:val="0"/>
          <w:marBottom w:val="0"/>
          <w:divBdr>
            <w:top w:val="none" w:sz="0" w:space="0" w:color="auto"/>
            <w:left w:val="none" w:sz="0" w:space="0" w:color="auto"/>
            <w:bottom w:val="none" w:sz="0" w:space="0" w:color="auto"/>
            <w:right w:val="none" w:sz="0" w:space="0" w:color="auto"/>
          </w:divBdr>
        </w:div>
        <w:div w:id="689255424">
          <w:marLeft w:val="0"/>
          <w:marRight w:val="0"/>
          <w:marTop w:val="0"/>
          <w:marBottom w:val="0"/>
          <w:divBdr>
            <w:top w:val="none" w:sz="0" w:space="0" w:color="auto"/>
            <w:left w:val="none" w:sz="0" w:space="0" w:color="auto"/>
            <w:bottom w:val="none" w:sz="0" w:space="0" w:color="auto"/>
            <w:right w:val="none" w:sz="0" w:space="0" w:color="auto"/>
          </w:divBdr>
        </w:div>
        <w:div w:id="943264712">
          <w:marLeft w:val="0"/>
          <w:marRight w:val="0"/>
          <w:marTop w:val="0"/>
          <w:marBottom w:val="0"/>
          <w:divBdr>
            <w:top w:val="none" w:sz="0" w:space="0" w:color="auto"/>
            <w:left w:val="none" w:sz="0" w:space="0" w:color="auto"/>
            <w:bottom w:val="none" w:sz="0" w:space="0" w:color="auto"/>
            <w:right w:val="none" w:sz="0" w:space="0" w:color="auto"/>
          </w:divBdr>
        </w:div>
        <w:div w:id="948202918">
          <w:marLeft w:val="0"/>
          <w:marRight w:val="0"/>
          <w:marTop w:val="0"/>
          <w:marBottom w:val="0"/>
          <w:divBdr>
            <w:top w:val="none" w:sz="0" w:space="0" w:color="auto"/>
            <w:left w:val="none" w:sz="0" w:space="0" w:color="auto"/>
            <w:bottom w:val="none" w:sz="0" w:space="0" w:color="auto"/>
            <w:right w:val="none" w:sz="0" w:space="0" w:color="auto"/>
          </w:divBdr>
        </w:div>
        <w:div w:id="1139571882">
          <w:marLeft w:val="0"/>
          <w:marRight w:val="0"/>
          <w:marTop w:val="0"/>
          <w:marBottom w:val="0"/>
          <w:divBdr>
            <w:top w:val="none" w:sz="0" w:space="0" w:color="auto"/>
            <w:left w:val="none" w:sz="0" w:space="0" w:color="auto"/>
            <w:bottom w:val="none" w:sz="0" w:space="0" w:color="auto"/>
            <w:right w:val="none" w:sz="0" w:space="0" w:color="auto"/>
          </w:divBdr>
        </w:div>
        <w:div w:id="1169755651">
          <w:marLeft w:val="0"/>
          <w:marRight w:val="0"/>
          <w:marTop w:val="0"/>
          <w:marBottom w:val="0"/>
          <w:divBdr>
            <w:top w:val="none" w:sz="0" w:space="0" w:color="auto"/>
            <w:left w:val="none" w:sz="0" w:space="0" w:color="auto"/>
            <w:bottom w:val="none" w:sz="0" w:space="0" w:color="auto"/>
            <w:right w:val="none" w:sz="0" w:space="0" w:color="auto"/>
          </w:divBdr>
        </w:div>
        <w:div w:id="1238368552">
          <w:marLeft w:val="0"/>
          <w:marRight w:val="0"/>
          <w:marTop w:val="0"/>
          <w:marBottom w:val="0"/>
          <w:divBdr>
            <w:top w:val="none" w:sz="0" w:space="0" w:color="auto"/>
            <w:left w:val="none" w:sz="0" w:space="0" w:color="auto"/>
            <w:bottom w:val="none" w:sz="0" w:space="0" w:color="auto"/>
            <w:right w:val="none" w:sz="0" w:space="0" w:color="auto"/>
          </w:divBdr>
        </w:div>
        <w:div w:id="1365474665">
          <w:marLeft w:val="0"/>
          <w:marRight w:val="0"/>
          <w:marTop w:val="0"/>
          <w:marBottom w:val="0"/>
          <w:divBdr>
            <w:top w:val="none" w:sz="0" w:space="0" w:color="auto"/>
            <w:left w:val="none" w:sz="0" w:space="0" w:color="auto"/>
            <w:bottom w:val="none" w:sz="0" w:space="0" w:color="auto"/>
            <w:right w:val="none" w:sz="0" w:space="0" w:color="auto"/>
          </w:divBdr>
        </w:div>
        <w:div w:id="1400521369">
          <w:marLeft w:val="0"/>
          <w:marRight w:val="0"/>
          <w:marTop w:val="0"/>
          <w:marBottom w:val="0"/>
          <w:divBdr>
            <w:top w:val="none" w:sz="0" w:space="0" w:color="auto"/>
            <w:left w:val="none" w:sz="0" w:space="0" w:color="auto"/>
            <w:bottom w:val="none" w:sz="0" w:space="0" w:color="auto"/>
            <w:right w:val="none" w:sz="0" w:space="0" w:color="auto"/>
          </w:divBdr>
        </w:div>
        <w:div w:id="1509443867">
          <w:marLeft w:val="0"/>
          <w:marRight w:val="0"/>
          <w:marTop w:val="0"/>
          <w:marBottom w:val="0"/>
          <w:divBdr>
            <w:top w:val="none" w:sz="0" w:space="0" w:color="auto"/>
            <w:left w:val="none" w:sz="0" w:space="0" w:color="auto"/>
            <w:bottom w:val="none" w:sz="0" w:space="0" w:color="auto"/>
            <w:right w:val="none" w:sz="0" w:space="0" w:color="auto"/>
          </w:divBdr>
        </w:div>
        <w:div w:id="1635284225">
          <w:marLeft w:val="0"/>
          <w:marRight w:val="0"/>
          <w:marTop w:val="0"/>
          <w:marBottom w:val="0"/>
          <w:divBdr>
            <w:top w:val="none" w:sz="0" w:space="0" w:color="auto"/>
            <w:left w:val="none" w:sz="0" w:space="0" w:color="auto"/>
            <w:bottom w:val="none" w:sz="0" w:space="0" w:color="auto"/>
            <w:right w:val="none" w:sz="0" w:space="0" w:color="auto"/>
          </w:divBdr>
        </w:div>
        <w:div w:id="1681853219">
          <w:marLeft w:val="0"/>
          <w:marRight w:val="0"/>
          <w:marTop w:val="0"/>
          <w:marBottom w:val="0"/>
          <w:divBdr>
            <w:top w:val="none" w:sz="0" w:space="0" w:color="auto"/>
            <w:left w:val="none" w:sz="0" w:space="0" w:color="auto"/>
            <w:bottom w:val="none" w:sz="0" w:space="0" w:color="auto"/>
            <w:right w:val="none" w:sz="0" w:space="0" w:color="auto"/>
          </w:divBdr>
        </w:div>
        <w:div w:id="1700626079">
          <w:marLeft w:val="0"/>
          <w:marRight w:val="0"/>
          <w:marTop w:val="0"/>
          <w:marBottom w:val="0"/>
          <w:divBdr>
            <w:top w:val="none" w:sz="0" w:space="0" w:color="auto"/>
            <w:left w:val="none" w:sz="0" w:space="0" w:color="auto"/>
            <w:bottom w:val="none" w:sz="0" w:space="0" w:color="auto"/>
            <w:right w:val="none" w:sz="0" w:space="0" w:color="auto"/>
          </w:divBdr>
        </w:div>
        <w:div w:id="1870952293">
          <w:marLeft w:val="0"/>
          <w:marRight w:val="0"/>
          <w:marTop w:val="0"/>
          <w:marBottom w:val="0"/>
          <w:divBdr>
            <w:top w:val="none" w:sz="0" w:space="0" w:color="auto"/>
            <w:left w:val="none" w:sz="0" w:space="0" w:color="auto"/>
            <w:bottom w:val="none" w:sz="0" w:space="0" w:color="auto"/>
            <w:right w:val="none" w:sz="0" w:space="0" w:color="auto"/>
          </w:divBdr>
        </w:div>
        <w:div w:id="1915243418">
          <w:marLeft w:val="0"/>
          <w:marRight w:val="0"/>
          <w:marTop w:val="0"/>
          <w:marBottom w:val="0"/>
          <w:divBdr>
            <w:top w:val="none" w:sz="0" w:space="0" w:color="auto"/>
            <w:left w:val="none" w:sz="0" w:space="0" w:color="auto"/>
            <w:bottom w:val="none" w:sz="0" w:space="0" w:color="auto"/>
            <w:right w:val="none" w:sz="0" w:space="0" w:color="auto"/>
          </w:divBdr>
        </w:div>
        <w:div w:id="2040088323">
          <w:marLeft w:val="0"/>
          <w:marRight w:val="0"/>
          <w:marTop w:val="0"/>
          <w:marBottom w:val="0"/>
          <w:divBdr>
            <w:top w:val="none" w:sz="0" w:space="0" w:color="auto"/>
            <w:left w:val="none" w:sz="0" w:space="0" w:color="auto"/>
            <w:bottom w:val="none" w:sz="0" w:space="0" w:color="auto"/>
            <w:right w:val="none" w:sz="0" w:space="0" w:color="auto"/>
          </w:divBdr>
        </w:div>
      </w:divsChild>
    </w:div>
    <w:div w:id="850922818">
      <w:bodyDiv w:val="1"/>
      <w:marLeft w:val="0"/>
      <w:marRight w:val="0"/>
      <w:marTop w:val="0"/>
      <w:marBottom w:val="0"/>
      <w:divBdr>
        <w:top w:val="none" w:sz="0" w:space="0" w:color="auto"/>
        <w:left w:val="none" w:sz="0" w:space="0" w:color="auto"/>
        <w:bottom w:val="none" w:sz="0" w:space="0" w:color="auto"/>
        <w:right w:val="none" w:sz="0" w:space="0" w:color="auto"/>
      </w:divBdr>
    </w:div>
    <w:div w:id="865485363">
      <w:bodyDiv w:val="1"/>
      <w:marLeft w:val="0"/>
      <w:marRight w:val="0"/>
      <w:marTop w:val="0"/>
      <w:marBottom w:val="0"/>
      <w:divBdr>
        <w:top w:val="none" w:sz="0" w:space="0" w:color="auto"/>
        <w:left w:val="none" w:sz="0" w:space="0" w:color="auto"/>
        <w:bottom w:val="none" w:sz="0" w:space="0" w:color="auto"/>
        <w:right w:val="none" w:sz="0" w:space="0" w:color="auto"/>
      </w:divBdr>
    </w:div>
    <w:div w:id="1140880189">
      <w:bodyDiv w:val="1"/>
      <w:marLeft w:val="0"/>
      <w:marRight w:val="0"/>
      <w:marTop w:val="0"/>
      <w:marBottom w:val="0"/>
      <w:divBdr>
        <w:top w:val="none" w:sz="0" w:space="0" w:color="auto"/>
        <w:left w:val="none" w:sz="0" w:space="0" w:color="auto"/>
        <w:bottom w:val="none" w:sz="0" w:space="0" w:color="auto"/>
        <w:right w:val="none" w:sz="0" w:space="0" w:color="auto"/>
      </w:divBdr>
    </w:div>
    <w:div w:id="1141459242">
      <w:bodyDiv w:val="1"/>
      <w:marLeft w:val="0"/>
      <w:marRight w:val="0"/>
      <w:marTop w:val="0"/>
      <w:marBottom w:val="0"/>
      <w:divBdr>
        <w:top w:val="none" w:sz="0" w:space="0" w:color="auto"/>
        <w:left w:val="none" w:sz="0" w:space="0" w:color="auto"/>
        <w:bottom w:val="none" w:sz="0" w:space="0" w:color="auto"/>
        <w:right w:val="none" w:sz="0" w:space="0" w:color="auto"/>
      </w:divBdr>
    </w:div>
    <w:div w:id="1234851505">
      <w:bodyDiv w:val="1"/>
      <w:marLeft w:val="0"/>
      <w:marRight w:val="0"/>
      <w:marTop w:val="0"/>
      <w:marBottom w:val="0"/>
      <w:divBdr>
        <w:top w:val="none" w:sz="0" w:space="0" w:color="auto"/>
        <w:left w:val="none" w:sz="0" w:space="0" w:color="auto"/>
        <w:bottom w:val="none" w:sz="0" w:space="0" w:color="auto"/>
        <w:right w:val="none" w:sz="0" w:space="0" w:color="auto"/>
      </w:divBdr>
      <w:divsChild>
        <w:div w:id="924344772">
          <w:marLeft w:val="0"/>
          <w:marRight w:val="0"/>
          <w:marTop w:val="0"/>
          <w:marBottom w:val="0"/>
          <w:divBdr>
            <w:top w:val="none" w:sz="0" w:space="0" w:color="auto"/>
            <w:left w:val="none" w:sz="0" w:space="0" w:color="auto"/>
            <w:bottom w:val="none" w:sz="0" w:space="0" w:color="auto"/>
            <w:right w:val="none" w:sz="0" w:space="0" w:color="auto"/>
          </w:divBdr>
        </w:div>
        <w:div w:id="1148858771">
          <w:marLeft w:val="0"/>
          <w:marRight w:val="0"/>
          <w:marTop w:val="0"/>
          <w:marBottom w:val="0"/>
          <w:divBdr>
            <w:top w:val="none" w:sz="0" w:space="0" w:color="auto"/>
            <w:left w:val="none" w:sz="0" w:space="0" w:color="auto"/>
            <w:bottom w:val="none" w:sz="0" w:space="0" w:color="auto"/>
            <w:right w:val="none" w:sz="0" w:space="0" w:color="auto"/>
          </w:divBdr>
        </w:div>
        <w:div w:id="1219390643">
          <w:marLeft w:val="0"/>
          <w:marRight w:val="0"/>
          <w:marTop w:val="0"/>
          <w:marBottom w:val="0"/>
          <w:divBdr>
            <w:top w:val="none" w:sz="0" w:space="0" w:color="auto"/>
            <w:left w:val="none" w:sz="0" w:space="0" w:color="auto"/>
            <w:bottom w:val="none" w:sz="0" w:space="0" w:color="auto"/>
            <w:right w:val="none" w:sz="0" w:space="0" w:color="auto"/>
          </w:divBdr>
        </w:div>
        <w:div w:id="1386640431">
          <w:marLeft w:val="0"/>
          <w:marRight w:val="0"/>
          <w:marTop w:val="0"/>
          <w:marBottom w:val="0"/>
          <w:divBdr>
            <w:top w:val="none" w:sz="0" w:space="0" w:color="auto"/>
            <w:left w:val="none" w:sz="0" w:space="0" w:color="auto"/>
            <w:bottom w:val="none" w:sz="0" w:space="0" w:color="auto"/>
            <w:right w:val="none" w:sz="0" w:space="0" w:color="auto"/>
          </w:divBdr>
        </w:div>
        <w:div w:id="1649703583">
          <w:marLeft w:val="0"/>
          <w:marRight w:val="0"/>
          <w:marTop w:val="0"/>
          <w:marBottom w:val="0"/>
          <w:divBdr>
            <w:top w:val="none" w:sz="0" w:space="0" w:color="auto"/>
            <w:left w:val="none" w:sz="0" w:space="0" w:color="auto"/>
            <w:bottom w:val="none" w:sz="0" w:space="0" w:color="auto"/>
            <w:right w:val="none" w:sz="0" w:space="0" w:color="auto"/>
          </w:divBdr>
        </w:div>
      </w:divsChild>
    </w:div>
    <w:div w:id="1330136877">
      <w:bodyDiv w:val="1"/>
      <w:marLeft w:val="0"/>
      <w:marRight w:val="0"/>
      <w:marTop w:val="0"/>
      <w:marBottom w:val="0"/>
      <w:divBdr>
        <w:top w:val="none" w:sz="0" w:space="0" w:color="auto"/>
        <w:left w:val="none" w:sz="0" w:space="0" w:color="auto"/>
        <w:bottom w:val="none" w:sz="0" w:space="0" w:color="auto"/>
        <w:right w:val="none" w:sz="0" w:space="0" w:color="auto"/>
      </w:divBdr>
    </w:div>
    <w:div w:id="1733890937">
      <w:bodyDiv w:val="1"/>
      <w:marLeft w:val="0"/>
      <w:marRight w:val="0"/>
      <w:marTop w:val="0"/>
      <w:marBottom w:val="0"/>
      <w:divBdr>
        <w:top w:val="none" w:sz="0" w:space="0" w:color="auto"/>
        <w:left w:val="none" w:sz="0" w:space="0" w:color="auto"/>
        <w:bottom w:val="none" w:sz="0" w:space="0" w:color="auto"/>
        <w:right w:val="none" w:sz="0" w:space="0" w:color="auto"/>
      </w:divBdr>
    </w:div>
    <w:div w:id="1777362019">
      <w:bodyDiv w:val="1"/>
      <w:marLeft w:val="0"/>
      <w:marRight w:val="0"/>
      <w:marTop w:val="0"/>
      <w:marBottom w:val="0"/>
      <w:divBdr>
        <w:top w:val="none" w:sz="0" w:space="0" w:color="auto"/>
        <w:left w:val="none" w:sz="0" w:space="0" w:color="auto"/>
        <w:bottom w:val="none" w:sz="0" w:space="0" w:color="auto"/>
        <w:right w:val="none" w:sz="0" w:space="0" w:color="auto"/>
      </w:divBdr>
    </w:div>
    <w:div w:id="186327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www.nccert.pl/" TargetMode="External"/><Relationship Id="rId25" Type="http://schemas.openxmlformats.org/officeDocument/2006/relationships/hyperlink" Target="http://platformazakupowa.pl" TargetMode="External"/><Relationship Id="rId33" Type="http://schemas.openxmlformats.org/officeDocument/2006/relationships/theme" Target="theme/theme1.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eader" Target="header1.xml"/><Relationship Id="rId29" Type="http://schemas.openxmlformats.org/officeDocument/2006/relationships/hyperlink" Target="https://efaktur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barlicki" TargetMode="External"/><Relationship Id="rId32" Type="http://schemas.openxmlformats.org/officeDocument/2006/relationships/fontTable" Target="fontTable.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platformazakupowa.pl" TargetMode="External"/><Relationship Id="rId28" Type="http://schemas.openxmlformats.org/officeDocument/2006/relationships/hyperlink" Target="mailto:iod@barlicki.pl" TargetMode="External"/><Relationship Id="rId10" Type="http://schemas.openxmlformats.org/officeDocument/2006/relationships/hyperlink" Target="http://www.barlicki.pl/" TargetMode="External"/><Relationship Id="rId19" Type="http://schemas.openxmlformats.org/officeDocument/2006/relationships/hyperlink" Target="https://platformazakupowa.pl/strona/45-instrukcje"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faktury.vat@barlicki.pl" TargetMode="External"/><Relationship Id="rId14" Type="http://schemas.openxmlformats.org/officeDocument/2006/relationships/hyperlink" Target="https://www.uzp.gov.pl/__data/assets/pdf_file/0026/45557/Jednolity-Europejski-Dokument-Zamowienia-instrukcja-2021.01.20.pdf" TargetMode="External"/><Relationship Id="rId22" Type="http://schemas.openxmlformats.org/officeDocument/2006/relationships/footer" Target="footer2.xml"/><Relationship Id="rId27" Type="http://schemas.openxmlformats.org/officeDocument/2006/relationships/hyperlink" Target="https://platformazakupowa.pl/strona/45-instrukcje" TargetMode="External"/><Relationship Id="rId30" Type="http://schemas.openxmlformats.org/officeDocument/2006/relationships/hyperlink" Target="http://isap.sejm.gov.pl/DetailsServlet?id=WDU20140001182" TargetMode="Externa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49030-52BA-4D49-8E21-E7F6CDE90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30661</Words>
  <Characters>183972</Characters>
  <Application>Microsoft Office Word</Application>
  <DocSecurity>0</DocSecurity>
  <Lines>1533</Lines>
  <Paragraphs>428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Kieras</dc:creator>
  <cp:keywords/>
  <dc:description/>
  <cp:lastModifiedBy>Aleksandra Niedzialkowska</cp:lastModifiedBy>
  <cp:revision>3</cp:revision>
  <cp:lastPrinted>2024-06-06T06:12:00Z</cp:lastPrinted>
  <dcterms:created xsi:type="dcterms:W3CDTF">2024-06-10T08:07:00Z</dcterms:created>
  <dcterms:modified xsi:type="dcterms:W3CDTF">2024-06-10T08:08:00Z</dcterms:modified>
</cp:coreProperties>
</file>