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5A3B7" w14:textId="77777777" w:rsidR="00DE6A81" w:rsidRPr="00920098" w:rsidRDefault="00DE6A81" w:rsidP="00DE6A81">
      <w:pPr>
        <w:tabs>
          <w:tab w:val="center" w:pos="5103"/>
        </w:tabs>
        <w:rPr>
          <w:b/>
          <w:sz w:val="22"/>
          <w:szCs w:val="22"/>
        </w:rPr>
      </w:pPr>
    </w:p>
    <w:p w14:paraId="3F267873" w14:textId="77777777" w:rsidR="000947F7" w:rsidRPr="00920098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SPECYFIKACJA </w:t>
      </w:r>
    </w:p>
    <w:p w14:paraId="41E7ACDE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WARUNKÓW ZAMÓWIENIA</w:t>
      </w:r>
    </w:p>
    <w:p w14:paraId="6FDF995C" w14:textId="77777777" w:rsidR="009B4738" w:rsidRPr="00920098" w:rsidRDefault="00124635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(S</w:t>
      </w:r>
      <w:r w:rsidR="009B4738" w:rsidRPr="00920098">
        <w:rPr>
          <w:b/>
          <w:sz w:val="22"/>
          <w:szCs w:val="22"/>
        </w:rPr>
        <w:t>WZ)</w:t>
      </w:r>
    </w:p>
    <w:p w14:paraId="700B6105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</w:p>
    <w:p w14:paraId="7F95EDBB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Nr sprawy</w:t>
      </w:r>
    </w:p>
    <w:p w14:paraId="35CE14F2" w14:textId="1C7988E5" w:rsidR="00651440" w:rsidRPr="00920098" w:rsidRDefault="00600AED" w:rsidP="00A07174">
      <w:pPr>
        <w:jc w:val="center"/>
        <w:rPr>
          <w:b/>
          <w:szCs w:val="22"/>
        </w:rPr>
      </w:pPr>
      <w:bookmarkStart w:id="0" w:name="_Hlk73693866"/>
      <w:r w:rsidRPr="00920098">
        <w:rPr>
          <w:b/>
          <w:szCs w:val="22"/>
        </w:rPr>
        <w:t>WIW.DA.272.</w:t>
      </w:r>
      <w:r w:rsidR="009F2D66">
        <w:rPr>
          <w:b/>
          <w:szCs w:val="22"/>
        </w:rPr>
        <w:t>20</w:t>
      </w:r>
      <w:r w:rsidR="00F90676">
        <w:rPr>
          <w:b/>
          <w:szCs w:val="22"/>
        </w:rPr>
        <w:t>.</w:t>
      </w:r>
      <w:r w:rsidRPr="00920098">
        <w:rPr>
          <w:b/>
          <w:szCs w:val="22"/>
        </w:rPr>
        <w:t>202</w:t>
      </w:r>
      <w:bookmarkEnd w:id="0"/>
      <w:r w:rsidR="007F4400">
        <w:rPr>
          <w:b/>
          <w:szCs w:val="22"/>
        </w:rPr>
        <w:t>4</w:t>
      </w:r>
    </w:p>
    <w:p w14:paraId="3E06650D" w14:textId="77777777" w:rsidR="000947F7" w:rsidRPr="00920098" w:rsidRDefault="000947F7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</w:p>
    <w:p w14:paraId="165F7519" w14:textId="77777777" w:rsidR="009475D0" w:rsidRPr="00920098" w:rsidRDefault="009475D0" w:rsidP="00A07174">
      <w:pPr>
        <w:rPr>
          <w:b/>
          <w:sz w:val="22"/>
          <w:szCs w:val="22"/>
        </w:rPr>
      </w:pPr>
    </w:p>
    <w:p w14:paraId="671BFD99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Zamawiający:</w:t>
      </w:r>
    </w:p>
    <w:p w14:paraId="37DCB54B" w14:textId="77777777" w:rsidR="000947F7" w:rsidRPr="00920098" w:rsidRDefault="007B7F81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Wojewódzki Inspektorat Weterynarii w Opolu</w:t>
      </w:r>
    </w:p>
    <w:p w14:paraId="2923C880" w14:textId="77777777" w:rsidR="000B51AC" w:rsidRPr="00920098" w:rsidRDefault="000B51AC" w:rsidP="00A07174">
      <w:pPr>
        <w:jc w:val="both"/>
        <w:rPr>
          <w:b/>
          <w:sz w:val="22"/>
          <w:szCs w:val="22"/>
        </w:rPr>
      </w:pPr>
    </w:p>
    <w:p w14:paraId="5CCFB090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26B56AE4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18D279DB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5D9995E8" w14:textId="77777777" w:rsidR="000B51AC" w:rsidRPr="00920098" w:rsidRDefault="000B51AC" w:rsidP="00A07174">
      <w:pPr>
        <w:autoSpaceDE w:val="0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prowadzone w trybie: </w:t>
      </w:r>
    </w:p>
    <w:p w14:paraId="6818CCD4" w14:textId="77777777" w:rsidR="00821113" w:rsidRPr="00920098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920098">
        <w:rPr>
          <w:i/>
          <w:sz w:val="22"/>
          <w:szCs w:val="22"/>
          <w:lang w:bidi="pl-PL"/>
        </w:rPr>
        <w:t>tryb podstawowy bez negocjacji</w:t>
      </w:r>
    </w:p>
    <w:p w14:paraId="1A76E245" w14:textId="77777777" w:rsidR="000B51AC" w:rsidRPr="00920098" w:rsidRDefault="000B51AC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5DD33134" w14:textId="77777777" w:rsidR="00821113" w:rsidRPr="00920098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0A138451" w14:textId="77777777" w:rsidR="00103551" w:rsidRPr="00920098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Nazwa zamówienia:</w:t>
      </w:r>
    </w:p>
    <w:p w14:paraId="29C7C489" w14:textId="35588573" w:rsidR="00235B6E" w:rsidRPr="00920098" w:rsidRDefault="005A2700" w:rsidP="00692C09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  <w:szCs w:val="22"/>
        </w:rPr>
      </w:pPr>
      <w:r w:rsidRPr="005A2700">
        <w:rPr>
          <w:b/>
          <w:sz w:val="22"/>
        </w:rPr>
        <w:t>Remont łazienek na parterze budynku A wraz z wymianą pionów kanalizacyjnych oraz dostosowaniem do potrzeb osób niepełnosprawnych (</w:t>
      </w:r>
      <w:r>
        <w:rPr>
          <w:b/>
          <w:sz w:val="22"/>
        </w:rPr>
        <w:t>p</w:t>
      </w:r>
      <w:r w:rsidRPr="005A2700">
        <w:rPr>
          <w:b/>
          <w:sz w:val="22"/>
        </w:rPr>
        <w:t xml:space="preserve">rojekt + </w:t>
      </w:r>
      <w:r>
        <w:rPr>
          <w:b/>
          <w:sz w:val="22"/>
        </w:rPr>
        <w:t>w</w:t>
      </w:r>
      <w:r w:rsidRPr="005A2700">
        <w:rPr>
          <w:b/>
          <w:sz w:val="22"/>
        </w:rPr>
        <w:t>ykonanie).</w:t>
      </w:r>
      <w:r w:rsidR="001401E5" w:rsidRPr="001401E5">
        <w:t xml:space="preserve"> </w:t>
      </w:r>
    </w:p>
    <w:p w14:paraId="6FCB7C94" w14:textId="77777777" w:rsidR="00981AAD" w:rsidRPr="00920098" w:rsidRDefault="00981AAD" w:rsidP="00A07174">
      <w:pPr>
        <w:rPr>
          <w:rStyle w:val="Styl11pt0"/>
        </w:rPr>
      </w:pPr>
    </w:p>
    <w:p w14:paraId="6C773E89" w14:textId="77777777" w:rsidR="00821113" w:rsidRPr="00920098" w:rsidRDefault="00821113" w:rsidP="00A07174">
      <w:pPr>
        <w:rPr>
          <w:rStyle w:val="Styl11pt0"/>
        </w:rPr>
      </w:pPr>
    </w:p>
    <w:p w14:paraId="35A708E1" w14:textId="77777777" w:rsidR="00821113" w:rsidRPr="00920098" w:rsidRDefault="00821113" w:rsidP="00A07174">
      <w:pPr>
        <w:rPr>
          <w:rStyle w:val="Styl11pt0"/>
        </w:rPr>
      </w:pPr>
    </w:p>
    <w:p w14:paraId="640C63FF" w14:textId="77777777" w:rsidR="000B51AC" w:rsidRPr="00920098" w:rsidRDefault="000B51AC" w:rsidP="00A07174">
      <w:pPr>
        <w:shd w:val="clear" w:color="auto" w:fill="FFFFFF"/>
        <w:rPr>
          <w:rStyle w:val="Styl11pt0"/>
        </w:rPr>
      </w:pPr>
      <w:r w:rsidRPr="00920098">
        <w:rPr>
          <w:rStyle w:val="Styl11pt0"/>
        </w:rPr>
        <w:t>Rodzaj:</w:t>
      </w:r>
    </w:p>
    <w:p w14:paraId="4A6519AF" w14:textId="77777777" w:rsidR="000B51AC" w:rsidRPr="00920098" w:rsidRDefault="00BA0271" w:rsidP="00A07174">
      <w:pPr>
        <w:shd w:val="clear" w:color="auto" w:fill="FFFFFF"/>
        <w:rPr>
          <w:rStyle w:val="Styl11pt0"/>
          <w:b/>
        </w:rPr>
      </w:pPr>
      <w:r>
        <w:rPr>
          <w:rStyle w:val="Styl11pt0"/>
          <w:b/>
        </w:rPr>
        <w:t>Roboty budowlane</w:t>
      </w:r>
    </w:p>
    <w:p w14:paraId="23972591" w14:textId="77777777" w:rsidR="000B51AC" w:rsidRPr="00920098" w:rsidRDefault="000B51AC" w:rsidP="00A07174">
      <w:pPr>
        <w:shd w:val="clear" w:color="auto" w:fill="FFFFFF"/>
        <w:jc w:val="both"/>
        <w:rPr>
          <w:rStyle w:val="Styl11pt0"/>
        </w:rPr>
      </w:pPr>
    </w:p>
    <w:p w14:paraId="78890117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3AFBD241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69BDEE0A" w14:textId="77777777" w:rsidR="00540421" w:rsidRPr="00920098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  <w:u w:val="single"/>
        </w:rPr>
        <w:t>Data publikacji ogłoszenia o zamówieniu</w:t>
      </w:r>
      <w:r w:rsidRPr="00920098">
        <w:rPr>
          <w:sz w:val="22"/>
          <w:szCs w:val="22"/>
        </w:rPr>
        <w:t>:</w:t>
      </w:r>
    </w:p>
    <w:p w14:paraId="3661DB16" w14:textId="2535F779" w:rsidR="00540421" w:rsidRPr="000407D2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Biuletyn </w:t>
      </w:r>
      <w:r w:rsidRPr="000407D2">
        <w:rPr>
          <w:sz w:val="22"/>
          <w:szCs w:val="22"/>
        </w:rPr>
        <w:t xml:space="preserve">Zamówień Publicznych: </w:t>
      </w:r>
      <w:r w:rsidR="005A2700">
        <w:rPr>
          <w:b/>
          <w:sz w:val="22"/>
          <w:szCs w:val="22"/>
        </w:rPr>
        <w:t>17</w:t>
      </w:r>
      <w:r w:rsidR="0059761A">
        <w:rPr>
          <w:b/>
          <w:sz w:val="22"/>
          <w:szCs w:val="22"/>
        </w:rPr>
        <w:t>.</w:t>
      </w:r>
      <w:r w:rsidR="003F7319">
        <w:rPr>
          <w:b/>
          <w:sz w:val="22"/>
          <w:szCs w:val="22"/>
        </w:rPr>
        <w:t>0</w:t>
      </w:r>
      <w:r w:rsidR="005A2700">
        <w:rPr>
          <w:b/>
          <w:sz w:val="22"/>
          <w:szCs w:val="22"/>
        </w:rPr>
        <w:t>9</w:t>
      </w:r>
      <w:r w:rsidR="007536C9" w:rsidRPr="00D65484">
        <w:rPr>
          <w:b/>
          <w:sz w:val="22"/>
          <w:szCs w:val="22"/>
        </w:rPr>
        <w:t>.202</w:t>
      </w:r>
      <w:r w:rsidR="00EE447D">
        <w:rPr>
          <w:b/>
          <w:sz w:val="22"/>
          <w:szCs w:val="22"/>
        </w:rPr>
        <w:t>4</w:t>
      </w:r>
      <w:r w:rsidR="007536C9" w:rsidRPr="00D65484">
        <w:rPr>
          <w:b/>
          <w:sz w:val="22"/>
          <w:szCs w:val="22"/>
        </w:rPr>
        <w:t xml:space="preserve"> </w:t>
      </w:r>
      <w:r w:rsidRPr="00D65484">
        <w:rPr>
          <w:b/>
          <w:sz w:val="22"/>
          <w:szCs w:val="22"/>
        </w:rPr>
        <w:t>r</w:t>
      </w:r>
      <w:r w:rsidRPr="000407D2">
        <w:rPr>
          <w:b/>
          <w:sz w:val="22"/>
          <w:szCs w:val="22"/>
        </w:rPr>
        <w:t>.</w:t>
      </w:r>
    </w:p>
    <w:p w14:paraId="631EB295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2BB5E4EF" w14:textId="10613AD3" w:rsidR="0078707C" w:rsidRPr="00920098" w:rsidRDefault="00821113" w:rsidP="0078707C">
      <w:pPr>
        <w:jc w:val="both"/>
        <w:rPr>
          <w:color w:val="000000"/>
          <w:sz w:val="22"/>
          <w:szCs w:val="22"/>
          <w:lang w:bidi="pl-PL"/>
        </w:rPr>
      </w:pPr>
      <w:r w:rsidRPr="00920098">
        <w:rPr>
          <w:color w:val="000000"/>
          <w:sz w:val="22"/>
          <w:szCs w:val="22"/>
          <w:lang w:bidi="pl-PL"/>
        </w:rPr>
        <w:t>Adres strony internetowej</w:t>
      </w:r>
      <w:r w:rsidR="00540421" w:rsidRPr="00920098">
        <w:rPr>
          <w:color w:val="000000"/>
          <w:sz w:val="22"/>
          <w:szCs w:val="22"/>
          <w:lang w:bidi="pl-PL"/>
        </w:rPr>
        <w:t xml:space="preserve"> prowadzonego postępowania</w:t>
      </w:r>
      <w:r w:rsidRPr="00920098">
        <w:rPr>
          <w:color w:val="000000"/>
          <w:sz w:val="22"/>
          <w:szCs w:val="22"/>
          <w:lang w:bidi="pl-PL"/>
        </w:rPr>
        <w:t xml:space="preserve">, na której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20098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920098">
        <w:rPr>
          <w:color w:val="000000"/>
          <w:sz w:val="22"/>
          <w:szCs w:val="22"/>
          <w:lang w:bidi="pl-PL"/>
        </w:rPr>
        <w:t xml:space="preserve"> oraz </w:t>
      </w:r>
      <w:r w:rsidR="004B6B6E" w:rsidRPr="00920098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920098">
        <w:rPr>
          <w:color w:val="000000"/>
          <w:sz w:val="22"/>
          <w:szCs w:val="22"/>
          <w:lang w:bidi="pl-PL"/>
        </w:rPr>
        <w:t xml:space="preserve"> pomiędzy Wykonawcą a Zamawiającym</w:t>
      </w:r>
      <w:r w:rsidRPr="0092009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25170A" w:rsidRPr="00D93A35">
          <w:rPr>
            <w:rStyle w:val="Hipercze"/>
            <w:sz w:val="22"/>
            <w:szCs w:val="22"/>
            <w:lang w:bidi="pl-PL"/>
          </w:rPr>
          <w:t>https://platformazakupowa.pl/transakcja/983188</w:t>
        </w:r>
      </w:hyperlink>
      <w:r w:rsidR="00BA0271">
        <w:rPr>
          <w:sz w:val="22"/>
          <w:szCs w:val="22"/>
          <w:lang w:bidi="pl-PL"/>
        </w:rPr>
        <w:t xml:space="preserve"> </w:t>
      </w:r>
      <w:r w:rsidR="0078707C">
        <w:rPr>
          <w:color w:val="000000"/>
          <w:sz w:val="22"/>
          <w:szCs w:val="22"/>
          <w:lang w:bidi="pl-PL"/>
        </w:rPr>
        <w:t>zwana dalej „</w:t>
      </w:r>
      <w:r w:rsidR="001F75CF">
        <w:rPr>
          <w:i/>
          <w:iCs/>
          <w:color w:val="000000"/>
          <w:sz w:val="22"/>
          <w:szCs w:val="22"/>
          <w:lang w:bidi="pl-PL"/>
        </w:rPr>
        <w:t>platformą za</w:t>
      </w:r>
      <w:r w:rsidR="0078707C" w:rsidRPr="00AE05FC">
        <w:rPr>
          <w:i/>
          <w:iCs/>
          <w:color w:val="000000"/>
          <w:sz w:val="22"/>
          <w:szCs w:val="22"/>
          <w:lang w:bidi="pl-PL"/>
        </w:rPr>
        <w:t>kupową</w:t>
      </w:r>
      <w:r w:rsidR="0078707C">
        <w:rPr>
          <w:color w:val="000000"/>
          <w:sz w:val="22"/>
          <w:szCs w:val="22"/>
          <w:lang w:bidi="pl-PL"/>
        </w:rPr>
        <w:t xml:space="preserve">” </w:t>
      </w:r>
    </w:p>
    <w:p w14:paraId="7C1C6064" w14:textId="77777777" w:rsidR="0089177F" w:rsidRPr="00920098" w:rsidRDefault="0089177F" w:rsidP="00A07174">
      <w:pPr>
        <w:jc w:val="both"/>
        <w:rPr>
          <w:color w:val="000000"/>
          <w:sz w:val="22"/>
          <w:szCs w:val="22"/>
          <w:lang w:bidi="pl-PL"/>
        </w:rPr>
      </w:pPr>
    </w:p>
    <w:p w14:paraId="67AAC5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1D6E66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2F65B2BF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6B871031" w14:textId="77777777" w:rsidR="0089177F" w:rsidRPr="00920098" w:rsidRDefault="0089177F" w:rsidP="00A07174">
      <w:pPr>
        <w:shd w:val="clear" w:color="auto" w:fill="FFFFFF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                              </w:t>
      </w:r>
      <w:r w:rsidR="005A6818" w:rsidRPr="00920098">
        <w:rPr>
          <w:b/>
          <w:bCs/>
          <w:sz w:val="22"/>
          <w:szCs w:val="22"/>
        </w:rPr>
        <w:t xml:space="preserve">    </w:t>
      </w:r>
      <w:r w:rsidRPr="00920098">
        <w:rPr>
          <w:b/>
          <w:bCs/>
          <w:sz w:val="22"/>
          <w:szCs w:val="22"/>
        </w:rPr>
        <w:t xml:space="preserve">  Opracował:</w:t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 </w:t>
      </w:r>
      <w:r w:rsidR="005A6818" w:rsidRPr="00920098">
        <w:rPr>
          <w:b/>
          <w:bCs/>
          <w:sz w:val="22"/>
          <w:szCs w:val="22"/>
        </w:rPr>
        <w:t xml:space="preserve"> </w:t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</w:t>
      </w:r>
      <w:r w:rsidR="00920098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    Zatwierdził: 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89177F" w:rsidRPr="00920098" w14:paraId="098E8172" w14:textId="77777777" w:rsidTr="009B1E13">
        <w:trPr>
          <w:trHeight w:val="992"/>
        </w:trPr>
        <w:tc>
          <w:tcPr>
            <w:tcW w:w="5070" w:type="dxa"/>
          </w:tcPr>
          <w:p w14:paraId="5F32D18C" w14:textId="77777777" w:rsidR="0089177F" w:rsidRPr="00920098" w:rsidRDefault="0089177F" w:rsidP="00AD7DAC">
            <w:pPr>
              <w:shd w:val="clear" w:color="auto" w:fill="FFFFFF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677" w:type="dxa"/>
          </w:tcPr>
          <w:p w14:paraId="6168B903" w14:textId="175BE894" w:rsidR="00F71DCB" w:rsidRPr="00920098" w:rsidRDefault="00F71DCB" w:rsidP="00AD7DAC">
            <w:pPr>
              <w:ind w:left="323"/>
              <w:jc w:val="both"/>
              <w:rPr>
                <w:rFonts w:eastAsia="SimSun"/>
                <w:color w:val="FF0000"/>
                <w:sz w:val="22"/>
                <w:szCs w:val="22"/>
              </w:rPr>
            </w:pPr>
          </w:p>
        </w:tc>
      </w:tr>
    </w:tbl>
    <w:p w14:paraId="3B08AA03" w14:textId="77777777" w:rsidR="00287B1C" w:rsidRDefault="00287B1C" w:rsidP="00A07174">
      <w:pPr>
        <w:jc w:val="center"/>
        <w:rPr>
          <w:rFonts w:eastAsia="SimSun"/>
          <w:color w:val="FF0000"/>
          <w:sz w:val="22"/>
          <w:szCs w:val="22"/>
        </w:rPr>
      </w:pPr>
    </w:p>
    <w:p w14:paraId="7C54E0DF" w14:textId="77777777" w:rsidR="00287B1C" w:rsidRPr="00D65484" w:rsidRDefault="00287B1C" w:rsidP="002C2B56">
      <w:pPr>
        <w:rPr>
          <w:rFonts w:eastAsia="SimSun"/>
          <w:sz w:val="22"/>
          <w:szCs w:val="22"/>
        </w:rPr>
      </w:pPr>
    </w:p>
    <w:p w14:paraId="446AE88D" w14:textId="77777777" w:rsidR="009B1E13" w:rsidRDefault="009B1E13" w:rsidP="00A07174">
      <w:pPr>
        <w:jc w:val="center"/>
        <w:rPr>
          <w:rFonts w:eastAsia="SimSun"/>
          <w:sz w:val="22"/>
          <w:szCs w:val="22"/>
        </w:rPr>
      </w:pPr>
    </w:p>
    <w:p w14:paraId="3DAE0A2F" w14:textId="77777777" w:rsidR="009B1E13" w:rsidRDefault="009B1E13" w:rsidP="00A07174">
      <w:pPr>
        <w:jc w:val="center"/>
        <w:rPr>
          <w:rFonts w:eastAsia="SimSun"/>
          <w:sz w:val="22"/>
          <w:szCs w:val="22"/>
        </w:rPr>
      </w:pPr>
    </w:p>
    <w:p w14:paraId="7559CAB7" w14:textId="77777777" w:rsidR="00AD7DAC" w:rsidRDefault="00AD7DAC" w:rsidP="00A07174">
      <w:pPr>
        <w:jc w:val="center"/>
        <w:rPr>
          <w:rFonts w:eastAsia="SimSun"/>
          <w:sz w:val="22"/>
          <w:szCs w:val="22"/>
        </w:rPr>
      </w:pPr>
    </w:p>
    <w:p w14:paraId="6CB5EB69" w14:textId="77777777" w:rsidR="00E0575E" w:rsidRDefault="00E0575E" w:rsidP="00A07174">
      <w:pPr>
        <w:jc w:val="center"/>
        <w:rPr>
          <w:rFonts w:eastAsia="SimSun"/>
          <w:sz w:val="22"/>
          <w:szCs w:val="22"/>
        </w:rPr>
      </w:pPr>
    </w:p>
    <w:p w14:paraId="33C1B9F2" w14:textId="77777777" w:rsidR="00E0575E" w:rsidRDefault="00E0575E" w:rsidP="00A07174">
      <w:pPr>
        <w:jc w:val="center"/>
        <w:rPr>
          <w:rFonts w:eastAsia="SimSun"/>
          <w:sz w:val="22"/>
          <w:szCs w:val="22"/>
        </w:rPr>
      </w:pPr>
    </w:p>
    <w:p w14:paraId="71ABD993" w14:textId="77777777" w:rsidR="00E0575E" w:rsidRDefault="00E0575E" w:rsidP="00A07174">
      <w:pPr>
        <w:jc w:val="center"/>
        <w:rPr>
          <w:rFonts w:eastAsia="SimSun"/>
          <w:sz w:val="22"/>
          <w:szCs w:val="22"/>
        </w:rPr>
      </w:pPr>
    </w:p>
    <w:p w14:paraId="5F43D434" w14:textId="6D59518F" w:rsidR="00D40CB3" w:rsidRDefault="00600F03" w:rsidP="00A07174">
      <w:pPr>
        <w:jc w:val="center"/>
        <w:rPr>
          <w:rStyle w:val="Styl11pt0"/>
          <w:b/>
        </w:rPr>
      </w:pPr>
      <w:r w:rsidRPr="00D65484">
        <w:rPr>
          <w:rFonts w:eastAsia="SimSun"/>
          <w:sz w:val="22"/>
          <w:szCs w:val="22"/>
        </w:rPr>
        <w:t xml:space="preserve">Opole, </w:t>
      </w:r>
      <w:r w:rsidR="005A2700">
        <w:rPr>
          <w:rStyle w:val="Styl11pt0"/>
          <w:b/>
        </w:rPr>
        <w:t>17</w:t>
      </w:r>
      <w:r w:rsidR="0059761A">
        <w:rPr>
          <w:rStyle w:val="Styl11pt0"/>
          <w:b/>
        </w:rPr>
        <w:t>.</w:t>
      </w:r>
      <w:r w:rsidR="005A2700">
        <w:rPr>
          <w:rStyle w:val="Styl11pt0"/>
          <w:b/>
        </w:rPr>
        <w:t>09</w:t>
      </w:r>
      <w:r w:rsidR="004A6D98" w:rsidRPr="00D65484">
        <w:rPr>
          <w:rStyle w:val="Styl11pt0"/>
          <w:b/>
        </w:rPr>
        <w:t>.202</w:t>
      </w:r>
      <w:r w:rsidR="00C329B9">
        <w:rPr>
          <w:rStyle w:val="Styl11pt0"/>
          <w:b/>
        </w:rPr>
        <w:t>4</w:t>
      </w:r>
      <w:r w:rsidR="004A6D98" w:rsidRPr="00D65484">
        <w:rPr>
          <w:rStyle w:val="Styl11pt0"/>
          <w:b/>
        </w:rPr>
        <w:t xml:space="preserve"> r</w:t>
      </w:r>
      <w:r w:rsidR="004A6D98" w:rsidRPr="000407D2">
        <w:rPr>
          <w:rStyle w:val="Styl11pt0"/>
          <w:b/>
        </w:rPr>
        <w:t>.</w:t>
      </w:r>
    </w:p>
    <w:p w14:paraId="4830BF35" w14:textId="77777777" w:rsidR="00945072" w:rsidRPr="00945072" w:rsidRDefault="00945072" w:rsidP="00A07174">
      <w:pPr>
        <w:jc w:val="center"/>
        <w:rPr>
          <w:rStyle w:val="Styl11pt0"/>
          <w:b/>
          <w:color w:val="FF0000"/>
        </w:rPr>
      </w:pPr>
    </w:p>
    <w:p w14:paraId="47E0189B" w14:textId="77777777" w:rsidR="00AC7080" w:rsidRDefault="006F47B5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br w:type="page"/>
      </w:r>
    </w:p>
    <w:p w14:paraId="1BDED353" w14:textId="77777777" w:rsidR="00AC7080" w:rsidRDefault="00AC7080" w:rsidP="00A07174">
      <w:pPr>
        <w:jc w:val="center"/>
        <w:rPr>
          <w:sz w:val="22"/>
          <w:szCs w:val="22"/>
        </w:rPr>
      </w:pPr>
    </w:p>
    <w:p w14:paraId="112438D0" w14:textId="7B1CD330" w:rsidR="00AF2B59" w:rsidRPr="00920098" w:rsidRDefault="005574E3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AF2B59" w:rsidRPr="00920098">
        <w:rPr>
          <w:b/>
          <w:bCs/>
          <w:sz w:val="22"/>
          <w:szCs w:val="22"/>
        </w:rPr>
        <w:t xml:space="preserve"> I</w:t>
      </w:r>
    </w:p>
    <w:p w14:paraId="35A42DE6" w14:textId="77777777" w:rsidR="00AF2B59" w:rsidRPr="00920098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>OBLIGATORYJNE POSTANOWIENIA</w:t>
      </w:r>
      <w:r w:rsidR="00AF2B59" w:rsidRPr="00920098">
        <w:rPr>
          <w:b/>
          <w:bCs/>
          <w:sz w:val="22"/>
          <w:szCs w:val="22"/>
          <w:u w:val="single"/>
        </w:rPr>
        <w:t xml:space="preserve">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76819C14" w14:textId="77777777" w:rsidR="00A2427F" w:rsidRPr="00920098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14:paraId="654DAF10" w14:textId="77777777" w:rsidR="00B56886" w:rsidRPr="00920098" w:rsidRDefault="00B56886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7041E621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</w:p>
    <w:p w14:paraId="2B2680B7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Zamawiający: </w:t>
      </w:r>
      <w:bookmarkStart w:id="1" w:name="_Hlk73689401"/>
      <w:r w:rsidRPr="00920098">
        <w:rPr>
          <w:rFonts w:eastAsia="SimSun"/>
          <w:sz w:val="22"/>
          <w:szCs w:val="22"/>
        </w:rPr>
        <w:t>Wojewódzki Inspektorat Weterynarii w Opolu, ul. Wrocławska 170, 45-836 Opole</w:t>
      </w:r>
      <w:bookmarkEnd w:id="1"/>
    </w:p>
    <w:p w14:paraId="7F24C8B7" w14:textId="77777777" w:rsidR="00C069BD" w:rsidRPr="00920098" w:rsidRDefault="00634DAA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NIP: </w:t>
      </w:r>
      <w:r w:rsidR="00DD68D8" w:rsidRPr="00920098">
        <w:rPr>
          <w:rFonts w:eastAsia="SimSun"/>
          <w:sz w:val="22"/>
          <w:szCs w:val="22"/>
        </w:rPr>
        <w:t>754-000-70-96</w:t>
      </w:r>
      <w:r w:rsidRPr="00920098">
        <w:rPr>
          <w:rFonts w:eastAsia="SimSun"/>
          <w:sz w:val="22"/>
          <w:szCs w:val="22"/>
        </w:rPr>
        <w:t xml:space="preserve">,  REGON: </w:t>
      </w:r>
      <w:r w:rsidR="00DD68D8" w:rsidRPr="00920098">
        <w:rPr>
          <w:rFonts w:eastAsia="SimSun"/>
          <w:sz w:val="22"/>
          <w:szCs w:val="22"/>
        </w:rPr>
        <w:t>000093131</w:t>
      </w:r>
      <w:r w:rsidR="00C069BD" w:rsidRPr="00920098">
        <w:rPr>
          <w:rFonts w:eastAsia="SimSun"/>
          <w:sz w:val="22"/>
          <w:szCs w:val="22"/>
        </w:rPr>
        <w:br/>
        <w:t xml:space="preserve">Sprawę prowadzi: </w:t>
      </w:r>
    </w:p>
    <w:p w14:paraId="41350553" w14:textId="2EEF0D60" w:rsidR="00C069BD" w:rsidRPr="00920098" w:rsidRDefault="00DD68D8" w:rsidP="00A07174">
      <w:pPr>
        <w:ind w:left="709"/>
        <w:rPr>
          <w:b/>
          <w:bCs/>
          <w:sz w:val="22"/>
          <w:szCs w:val="22"/>
        </w:rPr>
      </w:pPr>
      <w:r w:rsidRPr="00920098">
        <w:rPr>
          <w:rFonts w:eastAsia="SimSun"/>
          <w:sz w:val="22"/>
          <w:szCs w:val="22"/>
        </w:rPr>
        <w:t>Dział Zamówień Publicznych i Administracji</w:t>
      </w:r>
      <w:r w:rsidR="00C069BD" w:rsidRPr="00920098">
        <w:rPr>
          <w:rFonts w:eastAsia="SimSun"/>
          <w:sz w:val="22"/>
          <w:szCs w:val="22"/>
        </w:rPr>
        <w:t xml:space="preserve">, </w:t>
      </w:r>
      <w:r w:rsidRPr="00920098">
        <w:rPr>
          <w:rFonts w:eastAsia="SimSun"/>
          <w:sz w:val="22"/>
          <w:szCs w:val="22"/>
        </w:rPr>
        <w:t>ul. Wrocławska 170, 45-836 Opole</w:t>
      </w:r>
      <w:r w:rsidR="00C069BD" w:rsidRPr="00920098">
        <w:rPr>
          <w:rFonts w:eastAsia="SimSun"/>
          <w:sz w:val="22"/>
          <w:szCs w:val="22"/>
        </w:rPr>
        <w:t xml:space="preserve">, pokój nr </w:t>
      </w:r>
      <w:r w:rsidRPr="00920098">
        <w:rPr>
          <w:rFonts w:eastAsia="SimSun"/>
          <w:sz w:val="22"/>
          <w:szCs w:val="22"/>
        </w:rPr>
        <w:t>207</w:t>
      </w:r>
    </w:p>
    <w:p w14:paraId="2A1A09E9" w14:textId="77777777" w:rsidR="00C069BD" w:rsidRPr="00920098" w:rsidRDefault="00C069BD" w:rsidP="00A07174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Telefon: 77/ </w:t>
      </w:r>
      <w:r w:rsidR="00DD68D8" w:rsidRPr="00920098">
        <w:rPr>
          <w:rFonts w:eastAsia="SimSun"/>
          <w:sz w:val="22"/>
          <w:szCs w:val="22"/>
        </w:rPr>
        <w:t>541 72 28</w:t>
      </w:r>
    </w:p>
    <w:p w14:paraId="43FAF16F" w14:textId="77777777" w:rsidR="00C069BD" w:rsidRPr="00920098" w:rsidRDefault="00C069BD" w:rsidP="00A07174">
      <w:pPr>
        <w:ind w:left="709"/>
        <w:rPr>
          <w:rFonts w:eastAsia="SimSun"/>
          <w:i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Adres e-mail: </w:t>
      </w:r>
      <w:hyperlink r:id="rId9" w:history="1">
        <w:r w:rsidR="00DD68D8" w:rsidRPr="00920098">
          <w:rPr>
            <w:rStyle w:val="Hipercze"/>
            <w:sz w:val="22"/>
            <w:szCs w:val="22"/>
          </w:rPr>
          <w:t>zamowienia@wiw.opole.pl</w:t>
        </w:r>
      </w:hyperlink>
      <w:r w:rsidR="00DD68D8" w:rsidRPr="00920098">
        <w:rPr>
          <w:sz w:val="22"/>
          <w:szCs w:val="22"/>
        </w:rPr>
        <w:t xml:space="preserve"> </w:t>
      </w:r>
      <w:r w:rsidRPr="00920098">
        <w:rPr>
          <w:rFonts w:eastAsia="SimSun"/>
          <w:sz w:val="22"/>
          <w:szCs w:val="22"/>
        </w:rPr>
        <w:br/>
      </w:r>
      <w:r w:rsidR="00821113" w:rsidRPr="00920098">
        <w:rPr>
          <w:rFonts w:eastAsia="SimSun"/>
          <w:sz w:val="22"/>
          <w:szCs w:val="22"/>
          <w:lang w:bidi="pl-PL"/>
        </w:rPr>
        <w:t xml:space="preserve">Adres </w:t>
      </w:r>
      <w:r w:rsidR="00096E78" w:rsidRPr="00920098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920098">
        <w:rPr>
          <w:rFonts w:eastAsia="SimSun"/>
          <w:sz w:val="22"/>
          <w:szCs w:val="22"/>
          <w:lang w:bidi="pl-PL"/>
        </w:rPr>
        <w:t xml:space="preserve">: </w:t>
      </w:r>
      <w:r w:rsidR="00096E78" w:rsidRPr="00920098">
        <w:rPr>
          <w:rFonts w:eastAsia="SimSun"/>
          <w:i/>
          <w:sz w:val="22"/>
          <w:szCs w:val="22"/>
        </w:rPr>
        <w:t>wskazano na stronie tytułowej</w:t>
      </w:r>
    </w:p>
    <w:p w14:paraId="0D0CF53C" w14:textId="77777777" w:rsidR="00821113" w:rsidRPr="00920098" w:rsidRDefault="00821113" w:rsidP="00A07174">
      <w:pPr>
        <w:ind w:left="709"/>
        <w:rPr>
          <w:b/>
          <w:bCs/>
          <w:sz w:val="22"/>
          <w:szCs w:val="22"/>
        </w:rPr>
      </w:pPr>
    </w:p>
    <w:p w14:paraId="4528C455" w14:textId="77777777" w:rsidR="00395B95" w:rsidRPr="00920098" w:rsidRDefault="00AF2B59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Tryb udzielenia zamówienia</w:t>
      </w:r>
    </w:p>
    <w:p w14:paraId="4800B9EF" w14:textId="199E8BC1" w:rsidR="00B56886" w:rsidRPr="00920098" w:rsidRDefault="0082111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o udzielenie zamówienia publicznego prowadzone jest w </w:t>
      </w:r>
      <w:r w:rsidRPr="00920098">
        <w:rPr>
          <w:b/>
          <w:sz w:val="22"/>
          <w:szCs w:val="22"/>
          <w:u w:val="single"/>
        </w:rPr>
        <w:t>trybie podstawowym</w:t>
      </w:r>
      <w:r w:rsidRPr="00920098">
        <w:rPr>
          <w:sz w:val="22"/>
          <w:szCs w:val="22"/>
        </w:rPr>
        <w:t xml:space="preserve">, </w:t>
      </w:r>
      <w:r w:rsidR="0049444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na podstawie art. </w:t>
      </w:r>
      <w:r w:rsidRPr="00920098">
        <w:rPr>
          <w:b/>
          <w:sz w:val="22"/>
          <w:szCs w:val="22"/>
        </w:rPr>
        <w:t>275 pkt 1</w:t>
      </w:r>
      <w:r w:rsidRPr="00920098">
        <w:rPr>
          <w:sz w:val="22"/>
          <w:szCs w:val="22"/>
        </w:rPr>
        <w:t xml:space="preserve"> ustawy z dnia 11 września 2019 r. - Prawo zamówień publicznych (Dz. U. </w:t>
      </w:r>
      <w:r w:rsidR="00B111F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z </w:t>
      </w:r>
      <w:r w:rsidR="00AD65A0">
        <w:rPr>
          <w:sz w:val="22"/>
          <w:szCs w:val="22"/>
        </w:rPr>
        <w:t>202</w:t>
      </w:r>
      <w:r w:rsidR="00C329B9">
        <w:rPr>
          <w:sz w:val="22"/>
          <w:szCs w:val="22"/>
        </w:rPr>
        <w:t>3</w:t>
      </w:r>
      <w:r w:rsidRPr="00920098">
        <w:rPr>
          <w:sz w:val="22"/>
          <w:szCs w:val="22"/>
        </w:rPr>
        <w:t xml:space="preserve"> r., poz. </w:t>
      </w:r>
      <w:r w:rsidR="00741E74">
        <w:rPr>
          <w:sz w:val="22"/>
          <w:szCs w:val="22"/>
        </w:rPr>
        <w:t>1</w:t>
      </w:r>
      <w:r w:rsidR="00C329B9">
        <w:rPr>
          <w:sz w:val="22"/>
          <w:szCs w:val="22"/>
        </w:rPr>
        <w:t>605</w:t>
      </w:r>
      <w:r w:rsidRPr="00920098">
        <w:rPr>
          <w:sz w:val="22"/>
          <w:szCs w:val="22"/>
        </w:rPr>
        <w:t xml:space="preserve"> ze zm.), zwanej dalej ustawą.</w:t>
      </w:r>
    </w:p>
    <w:p w14:paraId="5EE9E37C" w14:textId="77777777" w:rsidR="003C5B06" w:rsidRPr="00920098" w:rsidRDefault="00DB062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wyboru najkorzystniejszej oferty z możliwością prowadzenia negocjacji.</w:t>
      </w:r>
    </w:p>
    <w:p w14:paraId="4DC8E7D5" w14:textId="77777777" w:rsidR="00D16B13" w:rsidRPr="00920098" w:rsidRDefault="00D16B13" w:rsidP="00A07174">
      <w:pPr>
        <w:ind w:left="284"/>
        <w:rPr>
          <w:sz w:val="22"/>
          <w:szCs w:val="22"/>
        </w:rPr>
      </w:pPr>
    </w:p>
    <w:p w14:paraId="2F72C3C7" w14:textId="77777777" w:rsidR="000F6F15" w:rsidRPr="00920098" w:rsidRDefault="000F6F15" w:rsidP="004475BE">
      <w:pPr>
        <w:numPr>
          <w:ilvl w:val="0"/>
          <w:numId w:val="15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przedmiotu postępowania i zamówienia</w:t>
      </w:r>
    </w:p>
    <w:p w14:paraId="60CD6443" w14:textId="2063517E" w:rsidR="00607923" w:rsidRPr="00920098" w:rsidRDefault="00BC3BAA" w:rsidP="004475BE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color w:val="00B050"/>
          <w:sz w:val="22"/>
          <w:szCs w:val="22"/>
        </w:rPr>
      </w:pPr>
      <w:r w:rsidRPr="00920098">
        <w:rPr>
          <w:sz w:val="22"/>
          <w:szCs w:val="22"/>
        </w:rPr>
        <w:t>Przedmiotem zamówienia jest:</w:t>
      </w:r>
      <w:r w:rsidR="00607923" w:rsidRPr="00920098">
        <w:rPr>
          <w:sz w:val="22"/>
        </w:rPr>
        <w:t xml:space="preserve"> </w:t>
      </w:r>
      <w:r w:rsidR="005A2700" w:rsidRPr="005A2700">
        <w:rPr>
          <w:b/>
          <w:sz w:val="22"/>
        </w:rPr>
        <w:t>Remont łazienek na parterze budynku A wraz z wymianą pionów kanalizacyjnych oraz dostosowaniem do potrzeb osób niepełnosprawnych (</w:t>
      </w:r>
      <w:r w:rsidR="005A2700">
        <w:rPr>
          <w:b/>
          <w:sz w:val="22"/>
        </w:rPr>
        <w:t>p</w:t>
      </w:r>
      <w:r w:rsidR="005A2700" w:rsidRPr="005A2700">
        <w:rPr>
          <w:b/>
          <w:sz w:val="22"/>
        </w:rPr>
        <w:t xml:space="preserve">rojekt + </w:t>
      </w:r>
      <w:r w:rsidR="005A2700">
        <w:rPr>
          <w:b/>
          <w:sz w:val="22"/>
        </w:rPr>
        <w:t>w</w:t>
      </w:r>
      <w:r w:rsidR="005A2700" w:rsidRPr="005A2700">
        <w:rPr>
          <w:b/>
          <w:sz w:val="22"/>
        </w:rPr>
        <w:t>ykonanie)</w:t>
      </w:r>
      <w:r w:rsidR="005A2700">
        <w:rPr>
          <w:sz w:val="22"/>
          <w:szCs w:val="22"/>
        </w:rPr>
        <w:t>.</w:t>
      </w:r>
    </w:p>
    <w:p w14:paraId="34B60B51" w14:textId="77777777" w:rsidR="009F10DD" w:rsidRPr="009F10DD" w:rsidRDefault="009F10DD" w:rsidP="009F10DD">
      <w:pPr>
        <w:widowControl w:val="0"/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3DB536EE" w14:textId="55B48C4C" w:rsidR="00F24377" w:rsidRPr="0063469F" w:rsidRDefault="00212224" w:rsidP="0063469F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Opis przedmiotu zamówienia został ujęty w</w:t>
      </w:r>
      <w:r w:rsidR="00F24377" w:rsidRPr="00F24377">
        <w:t xml:space="preserve"> </w:t>
      </w:r>
      <w:r w:rsidR="00F24377" w:rsidRPr="00F24377">
        <w:rPr>
          <w:color w:val="000000"/>
          <w:sz w:val="22"/>
          <w:szCs w:val="22"/>
        </w:rPr>
        <w:t>dokumentacji technicznej stanowiącej</w:t>
      </w:r>
      <w:r w:rsidR="00C93ED5">
        <w:rPr>
          <w:color w:val="000000"/>
          <w:sz w:val="22"/>
          <w:szCs w:val="22"/>
        </w:rPr>
        <w:t xml:space="preserve"> </w:t>
      </w:r>
      <w:r w:rsidR="0063469F">
        <w:rPr>
          <w:b/>
          <w:bCs/>
          <w:color w:val="000000"/>
          <w:sz w:val="22"/>
          <w:szCs w:val="22"/>
        </w:rPr>
        <w:t>z</w:t>
      </w:r>
      <w:r w:rsidR="00F24377" w:rsidRPr="0063469F">
        <w:rPr>
          <w:b/>
          <w:bCs/>
          <w:color w:val="000000"/>
          <w:sz w:val="22"/>
          <w:szCs w:val="22"/>
        </w:rPr>
        <w:t>ałącznik nr 1.</w:t>
      </w:r>
      <w:r w:rsidR="0063469F" w:rsidRPr="0063469F">
        <w:rPr>
          <w:b/>
          <w:bCs/>
          <w:color w:val="000000"/>
          <w:sz w:val="22"/>
          <w:szCs w:val="22"/>
        </w:rPr>
        <w:t>1</w:t>
      </w:r>
      <w:r w:rsidR="00F24377" w:rsidRPr="0063469F">
        <w:rPr>
          <w:b/>
          <w:bCs/>
          <w:color w:val="000000"/>
          <w:sz w:val="22"/>
          <w:szCs w:val="22"/>
        </w:rPr>
        <w:t>. do SWZ</w:t>
      </w:r>
      <w:r w:rsidR="00A72B40" w:rsidRPr="00A72B40">
        <w:rPr>
          <w:bCs/>
          <w:color w:val="000000"/>
          <w:sz w:val="22"/>
          <w:szCs w:val="22"/>
        </w:rPr>
        <w:t>.</w:t>
      </w:r>
    </w:p>
    <w:p w14:paraId="353F181A" w14:textId="77777777" w:rsidR="00E6588C" w:rsidRPr="00F24377" w:rsidRDefault="00E6588C" w:rsidP="00E6588C">
      <w:pPr>
        <w:jc w:val="both"/>
        <w:rPr>
          <w:color w:val="000000"/>
          <w:sz w:val="22"/>
          <w:szCs w:val="22"/>
        </w:rPr>
      </w:pPr>
    </w:p>
    <w:p w14:paraId="508C787C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Gwarancja</w:t>
      </w:r>
    </w:p>
    <w:p w14:paraId="6083D1A8" w14:textId="77777777" w:rsidR="003A650A" w:rsidRDefault="003A650A" w:rsidP="003A650A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 xml:space="preserve">Wykonawca udziela Zamawiającemu </w:t>
      </w:r>
      <w:r>
        <w:rPr>
          <w:b/>
          <w:bCs/>
          <w:i/>
          <w:iCs/>
          <w:color w:val="000000"/>
          <w:sz w:val="22"/>
          <w:szCs w:val="22"/>
          <w:u w:val="single"/>
        </w:rPr>
        <w:t>trzydziestu sześciu</w:t>
      </w:r>
      <w:r w:rsidRPr="00E6588C">
        <w:rPr>
          <w:b/>
          <w:bCs/>
          <w:color w:val="000000"/>
          <w:sz w:val="22"/>
          <w:szCs w:val="22"/>
          <w:u w:val="single"/>
        </w:rPr>
        <w:t xml:space="preserve"> [</w:t>
      </w:r>
      <w:r>
        <w:rPr>
          <w:b/>
          <w:bCs/>
          <w:color w:val="000000"/>
          <w:sz w:val="22"/>
          <w:szCs w:val="22"/>
          <w:u w:val="single"/>
        </w:rPr>
        <w:t xml:space="preserve"> 36 </w:t>
      </w:r>
      <w:r w:rsidRPr="00E6588C">
        <w:rPr>
          <w:b/>
          <w:bCs/>
          <w:color w:val="000000"/>
          <w:sz w:val="22"/>
          <w:szCs w:val="22"/>
          <w:u w:val="single"/>
        </w:rPr>
        <w:t>] miesięcy</w:t>
      </w:r>
      <w:r w:rsidRPr="00E6588C">
        <w:rPr>
          <w:color w:val="000000"/>
          <w:sz w:val="22"/>
          <w:szCs w:val="22"/>
        </w:rPr>
        <w:t xml:space="preserve"> gwarancji na wykonane roboty budowlane i dostarczone i zamontowane urządzenia oraz osprzęt stanowiące przedmiot zamówienia.</w:t>
      </w:r>
    </w:p>
    <w:p w14:paraId="3C0EF1FF" w14:textId="77777777" w:rsidR="003A650A" w:rsidRPr="003B79AA" w:rsidRDefault="003A650A" w:rsidP="003A650A">
      <w:pPr>
        <w:numPr>
          <w:ilvl w:val="2"/>
          <w:numId w:val="17"/>
        </w:numPr>
        <w:ind w:left="1418" w:right="33" w:hanging="709"/>
        <w:contextualSpacing/>
        <w:jc w:val="both"/>
        <w:rPr>
          <w:bCs/>
          <w:color w:val="000000"/>
          <w:sz w:val="22"/>
          <w:szCs w:val="22"/>
        </w:rPr>
      </w:pPr>
      <w:r w:rsidRPr="003B2388">
        <w:rPr>
          <w:i/>
          <w:sz w:val="22"/>
          <w:szCs w:val="22"/>
        </w:rPr>
        <w:t>Okres gwarancji</w:t>
      </w:r>
      <w:r w:rsidRPr="003B2388">
        <w:rPr>
          <w:b/>
          <w:i/>
          <w:sz w:val="22"/>
          <w:szCs w:val="22"/>
        </w:rPr>
        <w:t xml:space="preserve"> </w:t>
      </w:r>
      <w:r w:rsidRPr="003B2388">
        <w:rPr>
          <w:sz w:val="22"/>
          <w:szCs w:val="22"/>
        </w:rPr>
        <w:t>wskazany w</w:t>
      </w:r>
      <w:r>
        <w:rPr>
          <w:sz w:val="22"/>
          <w:szCs w:val="22"/>
        </w:rPr>
        <w:t xml:space="preserve"> </w:t>
      </w:r>
      <w:r w:rsidRPr="003B2388">
        <w:rPr>
          <w:b/>
          <w:sz w:val="22"/>
          <w:szCs w:val="22"/>
        </w:rPr>
        <w:t>pkt. 3.</w:t>
      </w:r>
      <w:r>
        <w:rPr>
          <w:b/>
          <w:sz w:val="22"/>
          <w:szCs w:val="22"/>
        </w:rPr>
        <w:t>3</w:t>
      </w:r>
      <w:r w:rsidRPr="003B2388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.</w:t>
      </w:r>
      <w:r w:rsidRPr="003B2388">
        <w:rPr>
          <w:b/>
          <w:sz w:val="22"/>
          <w:szCs w:val="22"/>
        </w:rPr>
        <w:t xml:space="preserve"> SWZ </w:t>
      </w:r>
      <w:r w:rsidRPr="003B2388">
        <w:rPr>
          <w:bCs/>
          <w:sz w:val="22"/>
          <w:szCs w:val="22"/>
        </w:rPr>
        <w:t>jest</w:t>
      </w:r>
      <w:r>
        <w:rPr>
          <w:bCs/>
          <w:sz w:val="22"/>
          <w:szCs w:val="22"/>
        </w:rPr>
        <w:t xml:space="preserve"> okresem minimalnym. Wykonawca </w:t>
      </w:r>
      <w:r>
        <w:rPr>
          <w:bCs/>
          <w:sz w:val="22"/>
          <w:szCs w:val="22"/>
        </w:rPr>
        <w:br/>
      </w:r>
      <w:r w:rsidRPr="003B2388">
        <w:rPr>
          <w:bCs/>
          <w:sz w:val="22"/>
          <w:szCs w:val="22"/>
        </w:rPr>
        <w:t xml:space="preserve">w </w:t>
      </w:r>
      <w:r>
        <w:rPr>
          <w:bCs/>
          <w:sz w:val="22"/>
          <w:szCs w:val="22"/>
        </w:rPr>
        <w:t>ofercie</w:t>
      </w:r>
      <w:r w:rsidRPr="003B2388">
        <w:rPr>
          <w:bCs/>
          <w:sz w:val="22"/>
          <w:szCs w:val="22"/>
        </w:rPr>
        <w:t xml:space="preserve"> może uwzględnić dłuższy </w:t>
      </w:r>
      <w:r w:rsidRPr="00D85840">
        <w:rPr>
          <w:bCs/>
          <w:sz w:val="22"/>
          <w:szCs w:val="22"/>
        </w:rPr>
        <w:t>okres gwarancji</w:t>
      </w:r>
      <w:r w:rsidRPr="003B2388">
        <w:rPr>
          <w:bCs/>
          <w:i/>
          <w:sz w:val="22"/>
          <w:szCs w:val="22"/>
        </w:rPr>
        <w:t xml:space="preserve"> </w:t>
      </w:r>
      <w:r w:rsidRPr="003B2388">
        <w:rPr>
          <w:bCs/>
          <w:sz w:val="22"/>
          <w:szCs w:val="22"/>
        </w:rPr>
        <w:t>na oferowa</w:t>
      </w:r>
      <w:r>
        <w:rPr>
          <w:bCs/>
          <w:sz w:val="22"/>
          <w:szCs w:val="22"/>
        </w:rPr>
        <w:t xml:space="preserve">ny przedmiot zamówienia, jednak </w:t>
      </w:r>
      <w:r w:rsidRPr="003B2388">
        <w:rPr>
          <w:bCs/>
          <w:sz w:val="22"/>
          <w:szCs w:val="22"/>
        </w:rPr>
        <w:t xml:space="preserve">nie dłuższy niż  </w:t>
      </w:r>
      <w:r>
        <w:rPr>
          <w:b/>
          <w:bCs/>
          <w:i/>
          <w:color w:val="000000"/>
          <w:sz w:val="22"/>
          <w:szCs w:val="22"/>
        </w:rPr>
        <w:t>sześćdziesiąt</w:t>
      </w:r>
      <w:r w:rsidRPr="005C6537">
        <w:rPr>
          <w:b/>
          <w:bCs/>
          <w:i/>
          <w:color w:val="000000"/>
          <w:sz w:val="22"/>
          <w:szCs w:val="22"/>
        </w:rPr>
        <w:t xml:space="preserve"> </w:t>
      </w:r>
      <w:r w:rsidRPr="005C6537">
        <w:rPr>
          <w:b/>
          <w:bCs/>
          <w:color w:val="000000"/>
          <w:sz w:val="22"/>
          <w:szCs w:val="22"/>
        </w:rPr>
        <w:t xml:space="preserve">[ </w:t>
      </w:r>
      <w:r>
        <w:rPr>
          <w:b/>
          <w:bCs/>
          <w:color w:val="000000"/>
          <w:sz w:val="22"/>
          <w:szCs w:val="22"/>
        </w:rPr>
        <w:t>60</w:t>
      </w:r>
      <w:r w:rsidRPr="005C6537">
        <w:rPr>
          <w:b/>
          <w:bCs/>
          <w:color w:val="000000"/>
          <w:sz w:val="22"/>
          <w:szCs w:val="22"/>
        </w:rPr>
        <w:t xml:space="preserve"> ]</w:t>
      </w:r>
      <w:r w:rsidRPr="005C6537">
        <w:rPr>
          <w:bCs/>
          <w:color w:val="000000"/>
          <w:sz w:val="22"/>
          <w:szCs w:val="22"/>
        </w:rPr>
        <w:t xml:space="preserve"> </w:t>
      </w:r>
      <w:r w:rsidRPr="0004198D">
        <w:rPr>
          <w:b/>
          <w:bCs/>
          <w:sz w:val="22"/>
          <w:szCs w:val="22"/>
        </w:rPr>
        <w:t>miesięcy</w:t>
      </w:r>
      <w:r w:rsidRPr="0004198D">
        <w:rPr>
          <w:bCs/>
          <w:sz w:val="22"/>
          <w:szCs w:val="22"/>
        </w:rPr>
        <w:t>; pkt</w:t>
      </w:r>
      <w:r w:rsidRPr="00FD4DCE">
        <w:rPr>
          <w:bCs/>
          <w:sz w:val="22"/>
          <w:szCs w:val="22"/>
        </w:rPr>
        <w:t>. 19.6-19.10 SWZ stosuje się.</w:t>
      </w:r>
    </w:p>
    <w:p w14:paraId="190CB872" w14:textId="77777777" w:rsidR="00955CC9" w:rsidRPr="00955CC9" w:rsidRDefault="00955CC9" w:rsidP="00955CC9">
      <w:pPr>
        <w:jc w:val="both"/>
        <w:rPr>
          <w:color w:val="000000"/>
          <w:sz w:val="22"/>
          <w:szCs w:val="22"/>
        </w:rPr>
      </w:pPr>
    </w:p>
    <w:p w14:paraId="180C9B46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Wymagania w zakresie zatrudnienia na podstawie stosunku pracy, w okolicznościach, o których mowa w art. 95 ustawy</w:t>
      </w:r>
    </w:p>
    <w:p w14:paraId="36AD8633" w14:textId="5A82D3F3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Na podstawie art. 95 ustawy Zamawiający wymaga zatrudnienia przez Wykonawcę lub Podwykonawcę na podstawie stosunku pracy (w rozumieniu przepisów ustawy z dnia 26 czerwca 1974 r. – Kodeks pracy (Dz.U. 2020 r. poz. 1320 ze zm.)) osób  wykonujących wskazane  w pkt. 3.</w:t>
      </w:r>
      <w:r w:rsidR="00AD65A0">
        <w:rPr>
          <w:color w:val="000000"/>
          <w:sz w:val="22"/>
          <w:szCs w:val="22"/>
        </w:rPr>
        <w:t>4</w:t>
      </w:r>
      <w:r w:rsidRPr="00E6588C">
        <w:rPr>
          <w:color w:val="000000"/>
          <w:sz w:val="22"/>
          <w:szCs w:val="22"/>
        </w:rPr>
        <w:t>.2 SWZ czynności związane z realizacją zamówienia, których wykonanie polega na wykonywaniu pracy.</w:t>
      </w:r>
    </w:p>
    <w:p w14:paraId="54C04C2A" w14:textId="5C23C32B" w:rsidR="00955CC9" w:rsidRPr="00D53249" w:rsidRDefault="00E6588C" w:rsidP="00D53249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Rodzaj czynności związanych z realizacją zamówienia, których dotyczą wymagania zatrudnienia na podstawie stosunku pracy przez Wykonawcę lub Podwykonawcę osób wykonujących czynności w trakcie realizacji zamówienia:</w:t>
      </w:r>
      <w:r w:rsidR="00D53249">
        <w:rPr>
          <w:color w:val="000000"/>
          <w:sz w:val="22"/>
          <w:szCs w:val="22"/>
        </w:rPr>
        <w:t xml:space="preserve"> </w:t>
      </w:r>
      <w:r w:rsidR="00F013C9" w:rsidRPr="00D53249">
        <w:rPr>
          <w:i/>
          <w:iCs/>
          <w:color w:val="000000"/>
          <w:sz w:val="22"/>
          <w:szCs w:val="22"/>
        </w:rPr>
        <w:t xml:space="preserve">prace </w:t>
      </w:r>
      <w:r w:rsidR="00D53249" w:rsidRPr="00D53249">
        <w:rPr>
          <w:i/>
          <w:iCs/>
          <w:color w:val="000000"/>
          <w:sz w:val="22"/>
          <w:szCs w:val="22"/>
        </w:rPr>
        <w:t>wykończeniowe</w:t>
      </w:r>
      <w:r w:rsidR="00D53249">
        <w:rPr>
          <w:color w:val="000000"/>
          <w:sz w:val="22"/>
          <w:szCs w:val="22"/>
        </w:rPr>
        <w:t>.</w:t>
      </w:r>
    </w:p>
    <w:p w14:paraId="7F27BE63" w14:textId="77777777" w:rsidR="00E6588C" w:rsidRPr="00E6588C" w:rsidRDefault="00E6588C" w:rsidP="00E6588C">
      <w:pPr>
        <w:ind w:left="1418"/>
        <w:jc w:val="both"/>
        <w:rPr>
          <w:color w:val="000000"/>
          <w:sz w:val="22"/>
          <w:szCs w:val="22"/>
        </w:rPr>
      </w:pPr>
    </w:p>
    <w:p w14:paraId="32BFDF2A" w14:textId="77777777" w:rsidR="00E6588C" w:rsidRP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 w załączniku nr 3 do SWZ (Projekt umowy).</w:t>
      </w:r>
    </w:p>
    <w:p w14:paraId="05E12A33" w14:textId="77777777" w:rsidR="003632C3" w:rsidRPr="000A50AC" w:rsidRDefault="003632C3" w:rsidP="003632C3">
      <w:pPr>
        <w:tabs>
          <w:tab w:val="left" w:pos="709"/>
        </w:tabs>
        <w:ind w:left="709"/>
        <w:jc w:val="both"/>
        <w:rPr>
          <w:color w:val="000000"/>
          <w:sz w:val="18"/>
          <w:szCs w:val="18"/>
        </w:rPr>
      </w:pPr>
    </w:p>
    <w:p w14:paraId="2A1C9522" w14:textId="77777777" w:rsidR="00FD1A18" w:rsidRPr="00920098" w:rsidRDefault="00FD1A18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Kod CPV (Kod według Wspólnego Słownika Zamówień): </w:t>
      </w:r>
    </w:p>
    <w:p w14:paraId="25921271" w14:textId="77777777" w:rsidR="002702B6" w:rsidRPr="00920098" w:rsidRDefault="00E6588C" w:rsidP="002702B6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E6588C">
        <w:rPr>
          <w:sz w:val="22"/>
          <w:szCs w:val="22"/>
        </w:rPr>
        <w:t>45000000-7 Roboty budowlane</w:t>
      </w:r>
      <w:r w:rsidR="002702B6" w:rsidRPr="00920098">
        <w:rPr>
          <w:sz w:val="22"/>
          <w:szCs w:val="22"/>
        </w:rPr>
        <w:t xml:space="preserve"> </w:t>
      </w:r>
    </w:p>
    <w:p w14:paraId="6FDA51C3" w14:textId="77777777" w:rsidR="00E6588C" w:rsidRPr="00920098" w:rsidRDefault="00E6588C" w:rsidP="002702B6">
      <w:pPr>
        <w:pStyle w:val="Akapitzlist"/>
        <w:ind w:left="709" w:right="33" w:firstLine="1"/>
        <w:contextualSpacing/>
        <w:jc w:val="both"/>
        <w:rPr>
          <w:sz w:val="22"/>
          <w:szCs w:val="22"/>
        </w:rPr>
      </w:pPr>
    </w:p>
    <w:p w14:paraId="257FA871" w14:textId="77777777" w:rsidR="00A2427F" w:rsidRPr="00E6588C" w:rsidRDefault="00A2427F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88C">
        <w:rPr>
          <w:b/>
          <w:bCs/>
          <w:sz w:val="22"/>
          <w:szCs w:val="22"/>
        </w:rPr>
        <w:t>Podwykonawstwo</w:t>
      </w:r>
    </w:p>
    <w:p w14:paraId="2D6DC19B" w14:textId="77777777" w:rsidR="00F815EC" w:rsidRPr="00920098" w:rsidRDefault="00A2427F" w:rsidP="003C5B06">
      <w:pPr>
        <w:pStyle w:val="Default"/>
        <w:ind w:left="709"/>
        <w:jc w:val="both"/>
        <w:rPr>
          <w:color w:val="auto"/>
          <w:sz w:val="22"/>
          <w:szCs w:val="22"/>
        </w:rPr>
      </w:pPr>
      <w:r w:rsidRPr="00920098">
        <w:rPr>
          <w:color w:val="auto"/>
          <w:sz w:val="22"/>
          <w:szCs w:val="22"/>
        </w:rPr>
        <w:t>Zamawiający dopuszcza udział Podwykonawcy przy wykonaniu przedmiotu zamówienia.</w:t>
      </w:r>
    </w:p>
    <w:p w14:paraId="5384CD8B" w14:textId="77777777" w:rsidR="00BF639E" w:rsidRDefault="00BF639E" w:rsidP="002F3307">
      <w:pPr>
        <w:pStyle w:val="Default"/>
        <w:ind w:left="709"/>
        <w:jc w:val="both"/>
        <w:rPr>
          <w:sz w:val="22"/>
          <w:szCs w:val="22"/>
        </w:rPr>
      </w:pPr>
    </w:p>
    <w:p w14:paraId="11709166" w14:textId="77777777" w:rsidR="00BF639E" w:rsidRPr="00462E32" w:rsidRDefault="00BF639E" w:rsidP="00BF639E">
      <w:pPr>
        <w:pStyle w:val="Default"/>
        <w:ind w:left="709"/>
        <w:jc w:val="both"/>
        <w:rPr>
          <w:color w:val="auto"/>
          <w:sz w:val="22"/>
          <w:szCs w:val="22"/>
        </w:rPr>
      </w:pPr>
      <w:r w:rsidRPr="001E18D3">
        <w:rPr>
          <w:color w:val="auto"/>
          <w:sz w:val="22"/>
          <w:szCs w:val="22"/>
        </w:rPr>
        <w:lastRenderedPageBreak/>
        <w:t xml:space="preserve">W przypadku, gdy Wykonawca zamierza zrealizować przedmiot zamówienia z udziałem Podwykonawców, Zamawiający żąda wskazania przez Wykonawcę części zamówienia, której wykonanie zamierza powierzyć podwykonawcom i podania firm tych Podwykonawców (w treści oferty </w:t>
      </w:r>
      <w:r>
        <w:rPr>
          <w:color w:val="auto"/>
          <w:sz w:val="22"/>
          <w:szCs w:val="22"/>
        </w:rPr>
        <w:t>–</w:t>
      </w:r>
      <w:r w:rsidRPr="001E18D3">
        <w:rPr>
          <w:color w:val="auto"/>
          <w:sz w:val="22"/>
          <w:szCs w:val="22"/>
        </w:rPr>
        <w:t xml:space="preserve"> Formularza ofertowego – </w:t>
      </w:r>
      <w:r w:rsidRPr="001E18D3">
        <w:rPr>
          <w:b/>
          <w:color w:val="auto"/>
          <w:sz w:val="22"/>
          <w:szCs w:val="22"/>
        </w:rPr>
        <w:t>załącznika nr 1 do SWZ</w:t>
      </w:r>
      <w:r w:rsidRPr="001E18D3">
        <w:rPr>
          <w:color w:val="auto"/>
          <w:sz w:val="22"/>
          <w:szCs w:val="22"/>
        </w:rPr>
        <w:t>). W przypadku, kiedy Wykonawca nie wskaże w ofercie części, którą zamierza powierzyć Podwykonawcom, Zamawiający przyjmie, że Wykonawca zrealizuje zamówienie samodzielnie</w:t>
      </w:r>
      <w:r w:rsidRPr="00462E32">
        <w:rPr>
          <w:color w:val="auto"/>
          <w:sz w:val="22"/>
          <w:szCs w:val="22"/>
        </w:rPr>
        <w:t>.</w:t>
      </w:r>
    </w:p>
    <w:p w14:paraId="3C0AE53E" w14:textId="77777777" w:rsidR="00BF639E" w:rsidRDefault="00BF639E" w:rsidP="00BF639E">
      <w:pPr>
        <w:pStyle w:val="Default"/>
        <w:ind w:left="709"/>
        <w:jc w:val="both"/>
        <w:rPr>
          <w:sz w:val="22"/>
          <w:szCs w:val="22"/>
        </w:rPr>
      </w:pPr>
    </w:p>
    <w:p w14:paraId="09095481" w14:textId="77777777" w:rsidR="00BF639E" w:rsidRDefault="00BF639E" w:rsidP="00BF639E">
      <w:pPr>
        <w:pStyle w:val="Default"/>
        <w:ind w:left="709"/>
        <w:jc w:val="both"/>
        <w:rPr>
          <w:sz w:val="22"/>
          <w:szCs w:val="22"/>
        </w:rPr>
      </w:pPr>
      <w:r w:rsidRPr="00DB4FA8">
        <w:rPr>
          <w:sz w:val="22"/>
          <w:szCs w:val="22"/>
        </w:rPr>
        <w:t>Zgodnie z art. 5k rozporządzenia Rady (UE) nr 833/2014 z dnia 31 lipca 2014 r. dotyczącego środków ograniczających w związku z działaniami Rosji destabilizującymi sytuację na Ukrainie</w:t>
      </w:r>
      <w:r w:rsidRPr="00DB4FA8">
        <w:rPr>
          <w:rStyle w:val="Odwoanieprzypisudolnego"/>
          <w:sz w:val="22"/>
          <w:szCs w:val="22"/>
        </w:rPr>
        <w:footnoteReference w:id="1"/>
      </w:r>
      <w:r w:rsidRPr="00DB4FA8">
        <w:rPr>
          <w:sz w:val="22"/>
          <w:szCs w:val="22"/>
        </w:rPr>
        <w:t xml:space="preserve"> zakazuje się wykonywania zamówienia publicznego z udziałem podwykonawców, dostawców lub podmiotów, na których zdolności polega się w rozumieniu dyrektywy 2014/24/UE, w przypadku gdy przypada na nich ponad 10% wartości zamówienia.</w:t>
      </w:r>
    </w:p>
    <w:p w14:paraId="66A926E1" w14:textId="77777777" w:rsidR="00DA51BC" w:rsidRDefault="00DA51BC" w:rsidP="001502CE">
      <w:pPr>
        <w:pStyle w:val="Default"/>
        <w:jc w:val="both"/>
        <w:rPr>
          <w:color w:val="auto"/>
          <w:sz w:val="22"/>
          <w:szCs w:val="22"/>
        </w:rPr>
      </w:pPr>
    </w:p>
    <w:p w14:paraId="1F4163FC" w14:textId="7CA20F4C" w:rsidR="00A75414" w:rsidRDefault="00A75414" w:rsidP="004475BE">
      <w:pPr>
        <w:pStyle w:val="Default"/>
        <w:numPr>
          <w:ilvl w:val="1"/>
          <w:numId w:val="17"/>
        </w:numPr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Wykonawca, w terminie do </w:t>
      </w:r>
      <w:r w:rsidR="001C6158" w:rsidRPr="003A650A">
        <w:rPr>
          <w:i/>
          <w:color w:val="auto"/>
          <w:sz w:val="22"/>
          <w:szCs w:val="22"/>
        </w:rPr>
        <w:t>czternastu</w:t>
      </w:r>
      <w:r w:rsidR="001C6158">
        <w:rPr>
          <w:color w:val="auto"/>
          <w:sz w:val="22"/>
          <w:szCs w:val="22"/>
        </w:rPr>
        <w:t xml:space="preserve"> [ </w:t>
      </w:r>
      <w:r>
        <w:rPr>
          <w:color w:val="auto"/>
          <w:sz w:val="22"/>
          <w:szCs w:val="22"/>
        </w:rPr>
        <w:t xml:space="preserve">14 </w:t>
      </w:r>
      <w:r w:rsidR="001C6158">
        <w:rPr>
          <w:color w:val="auto"/>
          <w:sz w:val="22"/>
          <w:szCs w:val="22"/>
        </w:rPr>
        <w:t xml:space="preserve">] </w:t>
      </w:r>
      <w:r>
        <w:rPr>
          <w:color w:val="auto"/>
          <w:sz w:val="22"/>
          <w:szCs w:val="22"/>
        </w:rPr>
        <w:t xml:space="preserve">dni kalendarzowych od </w:t>
      </w:r>
      <w:r w:rsidRPr="00A75414">
        <w:rPr>
          <w:color w:val="auto"/>
          <w:sz w:val="22"/>
          <w:szCs w:val="22"/>
        </w:rPr>
        <w:t>zawarcia umowy sporządz</w:t>
      </w:r>
      <w:r>
        <w:rPr>
          <w:color w:val="auto"/>
          <w:sz w:val="22"/>
          <w:szCs w:val="22"/>
        </w:rPr>
        <w:t>i</w:t>
      </w:r>
      <w:r w:rsidRPr="00A75414">
        <w:rPr>
          <w:color w:val="auto"/>
          <w:sz w:val="22"/>
          <w:szCs w:val="22"/>
        </w:rPr>
        <w:t xml:space="preserve"> projekt aranżacji </w:t>
      </w:r>
      <w:r w:rsidR="000A68EF">
        <w:rPr>
          <w:color w:val="auto"/>
          <w:sz w:val="22"/>
          <w:szCs w:val="22"/>
        </w:rPr>
        <w:t xml:space="preserve">pomieszczeń </w:t>
      </w:r>
      <w:r w:rsidRPr="00A75414">
        <w:rPr>
          <w:color w:val="auto"/>
          <w:sz w:val="22"/>
          <w:szCs w:val="22"/>
        </w:rPr>
        <w:t>do zatwierdzenia</w:t>
      </w:r>
      <w:r w:rsidR="005954CF">
        <w:rPr>
          <w:color w:val="auto"/>
          <w:sz w:val="22"/>
          <w:szCs w:val="22"/>
        </w:rPr>
        <w:t xml:space="preserve"> przez Zamawiającego.</w:t>
      </w:r>
    </w:p>
    <w:p w14:paraId="33EA7EA7" w14:textId="77777777" w:rsidR="003A650A" w:rsidRDefault="003A650A" w:rsidP="003A650A">
      <w:pPr>
        <w:pStyle w:val="Default"/>
        <w:jc w:val="both"/>
        <w:rPr>
          <w:color w:val="auto"/>
          <w:sz w:val="22"/>
          <w:szCs w:val="22"/>
        </w:rPr>
      </w:pPr>
    </w:p>
    <w:p w14:paraId="36641C9F" w14:textId="77777777" w:rsidR="003A650A" w:rsidRPr="0039441F" w:rsidRDefault="003A650A" w:rsidP="003A650A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 w:rsidRPr="008E0C84">
        <w:rPr>
          <w:bCs/>
          <w:sz w:val="22"/>
          <w:szCs w:val="22"/>
        </w:rPr>
        <w:t xml:space="preserve">Jeżeli w dokumentacji zamówienia znajdują się jakiekolwiek znaki towarowe, patenty czy inne prawa zastrzeżone lub wyłączne, lub też określone jest pochodzenie przedmiotu zamówienia - należy przyjąć, </w:t>
      </w:r>
      <w:r w:rsidRPr="008E0C84">
        <w:rPr>
          <w:bCs/>
          <w:sz w:val="22"/>
          <w:szCs w:val="22"/>
        </w:rPr>
        <w:br/>
        <w:t xml:space="preserve">że Zamawiający, ze względu na specyfikę przedmiotu zamówienia, podał taki opis ze wskazaniem na typ i dopuszcza składanie ofert równoważnych o parametrach techniczno-użytkowych nie gorszych niż te wskazane w dokumentacji postępowania - </w:t>
      </w:r>
      <w:r w:rsidRPr="008E0C84">
        <w:rPr>
          <w:i/>
          <w:color w:val="000000"/>
          <w:sz w:val="22"/>
          <w:szCs w:val="22"/>
        </w:rPr>
        <w:t>Zamawiający dopuszcza zastosowanie rozwiązań równoważnych o parametrach technicznych równych lub lepszych.</w:t>
      </w:r>
      <w:r>
        <w:rPr>
          <w:i/>
          <w:color w:val="000000"/>
          <w:sz w:val="22"/>
          <w:szCs w:val="22"/>
        </w:rPr>
        <w:t xml:space="preserve"> Jako rozwiązania równe lub lepsze Zamawiający uzna rozwiązania, k</w:t>
      </w:r>
      <w:r w:rsidRPr="00B75A8D">
        <w:rPr>
          <w:i/>
          <w:color w:val="000000"/>
          <w:sz w:val="22"/>
          <w:szCs w:val="22"/>
        </w:rPr>
        <w:t>tó</w:t>
      </w:r>
      <w:r w:rsidRPr="00B75A8D">
        <w:rPr>
          <w:bCs/>
          <w:i/>
          <w:sz w:val="22"/>
          <w:szCs w:val="22"/>
        </w:rPr>
        <w:t>r</w:t>
      </w:r>
      <w:r>
        <w:rPr>
          <w:bCs/>
          <w:i/>
          <w:sz w:val="22"/>
          <w:szCs w:val="22"/>
        </w:rPr>
        <w:t xml:space="preserve">ych zastosowanie zapewni Zamawiającemu jakość i funkcjonalność jaką zapewniłoby rozwiązanie przewidziane w dokumentach zamówienia. </w:t>
      </w:r>
    </w:p>
    <w:p w14:paraId="39AADABA" w14:textId="77777777" w:rsidR="003A650A" w:rsidRDefault="003A650A" w:rsidP="003A650A">
      <w:pPr>
        <w:ind w:left="709" w:right="34"/>
        <w:jc w:val="both"/>
        <w:rPr>
          <w:sz w:val="22"/>
          <w:szCs w:val="22"/>
        </w:rPr>
      </w:pPr>
    </w:p>
    <w:p w14:paraId="6A95D8AD" w14:textId="77777777" w:rsidR="003A650A" w:rsidRDefault="003A650A" w:rsidP="003A650A">
      <w:pPr>
        <w:numPr>
          <w:ilvl w:val="1"/>
          <w:numId w:val="17"/>
        </w:numPr>
        <w:ind w:left="709" w:right="34" w:hanging="709"/>
        <w:jc w:val="both"/>
        <w:rPr>
          <w:sz w:val="22"/>
          <w:szCs w:val="22"/>
        </w:rPr>
      </w:pPr>
      <w:r w:rsidRPr="008E0C84">
        <w:rPr>
          <w:sz w:val="22"/>
          <w:szCs w:val="22"/>
        </w:rPr>
        <w:t>Przedmiot zamówienia wykonany zostanie na rzecz Zamawiającego na ryzyko Wykonawcy i w ramach wynagrodzenia (określonego w ofercie) przysługującego Wykonawcy.</w:t>
      </w:r>
    </w:p>
    <w:p w14:paraId="3FA086B0" w14:textId="77777777" w:rsidR="00E655E1" w:rsidRPr="00920098" w:rsidRDefault="00E655E1" w:rsidP="001502CE">
      <w:pPr>
        <w:pStyle w:val="Default"/>
        <w:jc w:val="both"/>
        <w:rPr>
          <w:color w:val="auto"/>
          <w:sz w:val="22"/>
          <w:szCs w:val="22"/>
        </w:rPr>
      </w:pPr>
    </w:p>
    <w:p w14:paraId="0C5BF592" w14:textId="6BAA2A7F" w:rsidR="00E55E86" w:rsidRPr="00920098" w:rsidRDefault="00AC07C0" w:rsidP="004475BE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Termin </w:t>
      </w:r>
      <w:r w:rsidR="00E81B99">
        <w:rPr>
          <w:b/>
          <w:bCs/>
          <w:sz w:val="22"/>
          <w:szCs w:val="22"/>
        </w:rPr>
        <w:t>realizacji</w:t>
      </w:r>
      <w:r w:rsidRPr="00920098">
        <w:rPr>
          <w:b/>
          <w:bCs/>
          <w:sz w:val="22"/>
          <w:szCs w:val="22"/>
        </w:rPr>
        <w:t xml:space="preserve"> przedmiotu zamówienia</w:t>
      </w:r>
    </w:p>
    <w:p w14:paraId="0470A1EF" w14:textId="5459531F" w:rsidR="00011892" w:rsidRPr="00174CF6" w:rsidRDefault="00011892" w:rsidP="00011892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691813">
        <w:rPr>
          <w:sz w:val="22"/>
          <w:szCs w:val="22"/>
        </w:rPr>
        <w:t xml:space="preserve">Termin </w:t>
      </w:r>
      <w:r>
        <w:rPr>
          <w:sz w:val="22"/>
          <w:szCs w:val="22"/>
        </w:rPr>
        <w:t>realizacji</w:t>
      </w:r>
      <w:r w:rsidRPr="00691813">
        <w:rPr>
          <w:sz w:val="22"/>
          <w:szCs w:val="22"/>
        </w:rPr>
        <w:t xml:space="preserve"> przedmiotu zamówienia wynosi </w:t>
      </w:r>
      <w:bookmarkStart w:id="2" w:name="_Hlk163056756"/>
      <w:r w:rsidRPr="00013064">
        <w:rPr>
          <w:b/>
          <w:sz w:val="22"/>
          <w:szCs w:val="22"/>
        </w:rPr>
        <w:t xml:space="preserve">maksymalnie </w:t>
      </w:r>
      <w:r>
        <w:rPr>
          <w:b/>
          <w:sz w:val="22"/>
          <w:szCs w:val="22"/>
        </w:rPr>
        <w:t>70</w:t>
      </w:r>
      <w:r w:rsidRPr="00013064">
        <w:rPr>
          <w:b/>
          <w:sz w:val="22"/>
          <w:szCs w:val="22"/>
        </w:rPr>
        <w:t xml:space="preserve"> dni kalendarzowych </w:t>
      </w:r>
      <w:r w:rsidRPr="00013064">
        <w:rPr>
          <w:sz w:val="22"/>
          <w:szCs w:val="22"/>
        </w:rPr>
        <w:t>od dnia zawarcia umowy</w:t>
      </w:r>
      <w:r>
        <w:rPr>
          <w:sz w:val="22"/>
          <w:szCs w:val="22"/>
        </w:rPr>
        <w:t>, jednakże nie później, niż do dnia 20.12.2024r</w:t>
      </w:r>
      <w:r>
        <w:rPr>
          <w:sz w:val="22"/>
          <w:szCs w:val="22"/>
          <w:lang w:eastAsia="pl-PL"/>
        </w:rPr>
        <w:t>.</w:t>
      </w:r>
    </w:p>
    <w:p w14:paraId="7000F7A2" w14:textId="77777777" w:rsidR="00011892" w:rsidRPr="00F90986" w:rsidRDefault="00011892" w:rsidP="00011892">
      <w:pPr>
        <w:ind w:left="709"/>
        <w:jc w:val="both"/>
        <w:rPr>
          <w:color w:val="000000"/>
          <w:sz w:val="22"/>
          <w:szCs w:val="22"/>
        </w:rPr>
      </w:pPr>
      <w:bookmarkStart w:id="3" w:name="_Hlk163056787"/>
      <w:bookmarkEnd w:id="2"/>
      <w:r w:rsidRPr="00266A3A">
        <w:rPr>
          <w:i/>
          <w:iCs/>
          <w:color w:val="000000"/>
          <w:sz w:val="22"/>
          <w:szCs w:val="22"/>
        </w:rPr>
        <w:t>Zamawiający wskazuję datę końcową realizacji przedmiotu zamówienia (20.12.202</w:t>
      </w:r>
      <w:r>
        <w:rPr>
          <w:i/>
          <w:iCs/>
          <w:color w:val="000000"/>
          <w:sz w:val="22"/>
          <w:szCs w:val="22"/>
        </w:rPr>
        <w:t>4</w:t>
      </w:r>
      <w:r w:rsidRPr="00266A3A">
        <w:rPr>
          <w:i/>
          <w:iCs/>
          <w:color w:val="000000"/>
          <w:sz w:val="22"/>
          <w:szCs w:val="22"/>
        </w:rPr>
        <w:t>r.) z uwagi na fakt, iż środki finansowe, które mają zostać Zamawiającemu przyznane na sfinansowanie zamówienia, muszą zostać wydane do końca roku 202</w:t>
      </w:r>
      <w:r>
        <w:rPr>
          <w:i/>
          <w:iCs/>
          <w:color w:val="000000"/>
          <w:sz w:val="22"/>
          <w:szCs w:val="22"/>
        </w:rPr>
        <w:t>4</w:t>
      </w:r>
      <w:r w:rsidRPr="00266A3A">
        <w:rPr>
          <w:color w:val="000000"/>
          <w:sz w:val="22"/>
          <w:szCs w:val="22"/>
        </w:rPr>
        <w:t>.</w:t>
      </w:r>
      <w:bookmarkEnd w:id="3"/>
    </w:p>
    <w:p w14:paraId="6C890A1C" w14:textId="77777777" w:rsidR="004C7C9B" w:rsidRPr="004C7C9B" w:rsidRDefault="004C7C9B" w:rsidP="00C0687A">
      <w:pPr>
        <w:pStyle w:val="Akapitzlist"/>
        <w:ind w:left="709"/>
        <w:jc w:val="both"/>
        <w:rPr>
          <w:sz w:val="22"/>
          <w:szCs w:val="22"/>
        </w:rPr>
      </w:pPr>
    </w:p>
    <w:p w14:paraId="6055C071" w14:textId="77777777" w:rsidR="0052486D" w:rsidRP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Realizacja przedmiotu zamówienia odbywać się będzie w dni robocze. </w:t>
      </w:r>
    </w:p>
    <w:p w14:paraId="54C49B06" w14:textId="77777777" w:rsidR="0052486D" w:rsidRP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 są dni od poniedziałku do piątku w godzinach od </w:t>
      </w:r>
      <w:r>
        <w:rPr>
          <w:color w:val="000000"/>
          <w:sz w:val="22"/>
          <w:szCs w:val="22"/>
        </w:rPr>
        <w:t>siódmej</w:t>
      </w:r>
      <w:r w:rsidRPr="0052486D">
        <w:rPr>
          <w:color w:val="000000"/>
          <w:sz w:val="22"/>
          <w:szCs w:val="22"/>
        </w:rPr>
        <w:t xml:space="preserve"> [</w:t>
      </w:r>
      <w:r>
        <w:rPr>
          <w:color w:val="000000"/>
          <w:sz w:val="22"/>
          <w:szCs w:val="22"/>
        </w:rPr>
        <w:t xml:space="preserve"> 7:</w:t>
      </w:r>
      <w:r w:rsidRPr="0052486D">
        <w:rPr>
          <w:color w:val="000000"/>
          <w:sz w:val="22"/>
          <w:szCs w:val="22"/>
        </w:rPr>
        <w:t>00</w:t>
      </w:r>
      <w:r>
        <w:rPr>
          <w:color w:val="000000"/>
          <w:sz w:val="22"/>
          <w:szCs w:val="22"/>
        </w:rPr>
        <w:t xml:space="preserve"> </w:t>
      </w:r>
      <w:r w:rsidRPr="0052486D">
        <w:rPr>
          <w:color w:val="000000"/>
          <w:sz w:val="22"/>
          <w:szCs w:val="22"/>
        </w:rPr>
        <w:t xml:space="preserve">] do </w:t>
      </w:r>
      <w:r>
        <w:rPr>
          <w:color w:val="000000"/>
          <w:sz w:val="22"/>
          <w:szCs w:val="22"/>
        </w:rPr>
        <w:t xml:space="preserve">czternastej </w:t>
      </w:r>
      <w:r w:rsidRPr="0052486D">
        <w:rPr>
          <w:color w:val="000000"/>
          <w:sz w:val="22"/>
          <w:szCs w:val="22"/>
        </w:rPr>
        <w:t>[1</w:t>
      </w:r>
      <w:r>
        <w:rPr>
          <w:color w:val="000000"/>
          <w:sz w:val="22"/>
          <w:szCs w:val="22"/>
        </w:rPr>
        <w:t>4:</w:t>
      </w:r>
      <w:r w:rsidRPr="0052486D">
        <w:rPr>
          <w:color w:val="000000"/>
          <w:sz w:val="22"/>
          <w:szCs w:val="22"/>
        </w:rPr>
        <w:t xml:space="preserve">00] </w:t>
      </w:r>
      <w:r w:rsidR="00441B67" w:rsidRPr="00A30A13">
        <w:rPr>
          <w:sz w:val="22"/>
          <w:szCs w:val="22"/>
        </w:rPr>
        <w:t xml:space="preserve">z wyłączeniem dni ustawowo wolnych od pracy. </w:t>
      </w:r>
      <w:r w:rsidR="00441B67" w:rsidRPr="00A30A13">
        <w:rPr>
          <w:bCs/>
          <w:sz w:val="22"/>
          <w:szCs w:val="22"/>
        </w:rPr>
        <w:t>W przypadku, gdy koniecznym stałoby się prowadzenie prac po godzinach wskazanych w zdaniu pierwszym Wykonawca zobowiązany jest w tym celu uzyskać zgodę Zamawiającego</w:t>
      </w:r>
      <w:r w:rsidRPr="0052486D">
        <w:rPr>
          <w:color w:val="000000"/>
          <w:sz w:val="22"/>
          <w:szCs w:val="22"/>
        </w:rPr>
        <w:t xml:space="preserve">.  </w:t>
      </w:r>
    </w:p>
    <w:p w14:paraId="157C0535" w14:textId="77777777" w:rsidR="0052486D" w:rsidRPr="00A33B61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W przypadku, gdy ostatni dzień terminu wykonania przedmiotu zamówienia przypada w dniu nie będącym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, wówczas terminem wykonania przedmiotu zamówienia jest następny dzień będący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>.</w:t>
      </w:r>
    </w:p>
    <w:p w14:paraId="51E0756E" w14:textId="77777777" w:rsidR="00A2427F" w:rsidRPr="00920098" w:rsidRDefault="00A2427F" w:rsidP="00A07174">
      <w:pPr>
        <w:jc w:val="both"/>
        <w:rPr>
          <w:color w:val="000000"/>
          <w:sz w:val="22"/>
          <w:szCs w:val="22"/>
        </w:rPr>
      </w:pPr>
    </w:p>
    <w:p w14:paraId="2B05D920" w14:textId="77777777" w:rsidR="00B41856" w:rsidRPr="00920098" w:rsidRDefault="00B41856" w:rsidP="004475BE">
      <w:pPr>
        <w:numPr>
          <w:ilvl w:val="0"/>
          <w:numId w:val="35"/>
        </w:numPr>
        <w:shd w:val="clear" w:color="auto" w:fill="C5E0B3"/>
        <w:ind w:left="709" w:hanging="709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O udzielenie zamówienia mogą ubiegać się wykonawcy</w:t>
      </w:r>
      <w:r w:rsidRPr="00920098">
        <w:rPr>
          <w:sz w:val="22"/>
          <w:szCs w:val="22"/>
          <w:lang w:eastAsia="pl-PL"/>
        </w:rPr>
        <w:t>, którzy:</w:t>
      </w:r>
      <w:bookmarkStart w:id="4" w:name="mip51080248"/>
      <w:bookmarkEnd w:id="4"/>
    </w:p>
    <w:p w14:paraId="1A676423" w14:textId="77777777" w:rsidR="003816E3" w:rsidRPr="00D65484" w:rsidRDefault="005D2D92" w:rsidP="00D65484">
      <w:pPr>
        <w:numPr>
          <w:ilvl w:val="0"/>
          <w:numId w:val="3"/>
        </w:numPr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N</w:t>
      </w:r>
      <w:r w:rsidR="00B41856" w:rsidRPr="00920098">
        <w:rPr>
          <w:b/>
          <w:sz w:val="22"/>
          <w:szCs w:val="22"/>
          <w:lang w:eastAsia="pl-PL"/>
        </w:rPr>
        <w:t>ie podlegają wykluczeniu</w:t>
      </w:r>
      <w:r w:rsidR="00B41856" w:rsidRPr="00920098">
        <w:rPr>
          <w:rStyle w:val="Odwoanieprzypisudolnego"/>
          <w:sz w:val="22"/>
          <w:szCs w:val="22"/>
          <w:lang w:eastAsia="pl-PL"/>
        </w:rPr>
        <w:footnoteReference w:id="2"/>
      </w:r>
      <w:r w:rsidR="00B41856" w:rsidRPr="00920098">
        <w:rPr>
          <w:b/>
          <w:sz w:val="22"/>
          <w:szCs w:val="22"/>
          <w:lang w:eastAsia="pl-PL"/>
        </w:rPr>
        <w:t xml:space="preserve"> </w:t>
      </w:r>
    </w:p>
    <w:p w14:paraId="1EC1C4FA" w14:textId="77777777" w:rsidR="002F3307" w:rsidRPr="00EF651B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  <w:lang w:eastAsia="pl-PL"/>
        </w:rPr>
        <w:t xml:space="preserve">na podstawie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108 ust. 1 ustawy</w:t>
      </w:r>
      <w:r w:rsidRPr="00920098">
        <w:rPr>
          <w:color w:val="000000"/>
          <w:sz w:val="22"/>
          <w:szCs w:val="22"/>
          <w:lang w:eastAsia="pl-PL"/>
        </w:rPr>
        <w:t xml:space="preserve"> (z zastrzeżeniem art. 110 ust. 2 ustawy), </w:t>
      </w:r>
    </w:p>
    <w:p w14:paraId="0AAE608D" w14:textId="3976DA08" w:rsidR="002F3307" w:rsidRPr="00920098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EF651B">
        <w:rPr>
          <w:sz w:val="22"/>
          <w:szCs w:val="22"/>
        </w:rPr>
        <w:t xml:space="preserve">na podstawie </w:t>
      </w:r>
      <w:r w:rsidRPr="00EF651B">
        <w:rPr>
          <w:b/>
          <w:bCs/>
          <w:sz w:val="22"/>
          <w:szCs w:val="22"/>
        </w:rPr>
        <w:t>art. 7 ust. 1 ustawy z dnia 13 kwietnia 2022 r.</w:t>
      </w:r>
      <w:r w:rsidRPr="00EF651B">
        <w:rPr>
          <w:sz w:val="22"/>
          <w:szCs w:val="22"/>
        </w:rPr>
        <w:t xml:space="preserve"> o szczególnych rozwiązaniach w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zakresie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przeciwdziałania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wspieraniu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agresji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Ukrainę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oraz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służących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ochronie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bezpieczeństwa narodowego (Dz. U. z 20</w:t>
      </w:r>
      <w:r>
        <w:rPr>
          <w:sz w:val="22"/>
          <w:szCs w:val="22"/>
        </w:rPr>
        <w:t>2</w:t>
      </w:r>
      <w:r w:rsidR="00E0575E">
        <w:rPr>
          <w:sz w:val="22"/>
          <w:szCs w:val="22"/>
        </w:rPr>
        <w:t>4</w:t>
      </w:r>
      <w:r w:rsidRPr="00EF651B">
        <w:rPr>
          <w:sz w:val="22"/>
          <w:szCs w:val="22"/>
        </w:rPr>
        <w:t xml:space="preserve"> poz. </w:t>
      </w:r>
      <w:r w:rsidR="00E0575E">
        <w:rPr>
          <w:sz w:val="22"/>
          <w:szCs w:val="22"/>
        </w:rPr>
        <w:t>50</w:t>
      </w:r>
      <w:r w:rsidR="00ED1F14">
        <w:rPr>
          <w:sz w:val="22"/>
          <w:szCs w:val="22"/>
        </w:rPr>
        <w:t>7</w:t>
      </w:r>
      <w:r w:rsidRPr="00EF651B">
        <w:rPr>
          <w:sz w:val="22"/>
          <w:szCs w:val="22"/>
        </w:rPr>
        <w:t>), zwanej dalej ustawą o szczególnych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rozwiązaniach.</w:t>
      </w:r>
    </w:p>
    <w:p w14:paraId="5EBAAE67" w14:textId="77777777" w:rsidR="002F3307" w:rsidRPr="00920098" w:rsidRDefault="002F3307" w:rsidP="002F3307">
      <w:pPr>
        <w:numPr>
          <w:ilvl w:val="1"/>
          <w:numId w:val="25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color w:val="000000"/>
          <w:sz w:val="22"/>
          <w:szCs w:val="22"/>
          <w:lang w:eastAsia="pl-PL"/>
        </w:rPr>
        <w:t xml:space="preserve">Zamawiający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nie przewiduje</w:t>
      </w:r>
      <w:r w:rsidRPr="00920098">
        <w:rPr>
          <w:color w:val="000000"/>
          <w:sz w:val="22"/>
          <w:szCs w:val="22"/>
          <w:lang w:eastAsia="pl-PL"/>
        </w:rPr>
        <w:t xml:space="preserve"> podstaw wykluczenia, o których mowa w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109 ust. 1 ustawy</w:t>
      </w:r>
      <w:r w:rsidRPr="00920098">
        <w:rPr>
          <w:color w:val="000000"/>
          <w:sz w:val="22"/>
          <w:szCs w:val="22"/>
          <w:lang w:eastAsia="pl-PL"/>
        </w:rPr>
        <w:t>.</w:t>
      </w:r>
      <w:bookmarkStart w:id="5" w:name="mip51080249"/>
      <w:bookmarkEnd w:id="5"/>
    </w:p>
    <w:p w14:paraId="4C3A76E4" w14:textId="77777777" w:rsidR="003816E3" w:rsidRPr="000A6EA7" w:rsidRDefault="003816E3" w:rsidP="003816E3">
      <w:pPr>
        <w:jc w:val="both"/>
        <w:rPr>
          <w:sz w:val="22"/>
          <w:szCs w:val="22"/>
          <w:lang w:eastAsia="pl-PL"/>
        </w:rPr>
      </w:pPr>
    </w:p>
    <w:p w14:paraId="79EFD70D" w14:textId="77777777" w:rsidR="005D2D92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S</w:t>
      </w:r>
      <w:r w:rsidR="00B41856" w:rsidRPr="00920098">
        <w:rPr>
          <w:b/>
          <w:sz w:val="22"/>
          <w:szCs w:val="22"/>
          <w:lang w:eastAsia="pl-PL"/>
        </w:rPr>
        <w:t>pełniają</w:t>
      </w:r>
      <w:r w:rsidR="00B41856" w:rsidRPr="00920098">
        <w:rPr>
          <w:sz w:val="22"/>
          <w:szCs w:val="22"/>
          <w:lang w:eastAsia="pl-PL"/>
        </w:rPr>
        <w:t xml:space="preserve"> </w:t>
      </w:r>
      <w:r w:rsidR="00B41856" w:rsidRPr="00920098">
        <w:rPr>
          <w:b/>
          <w:sz w:val="22"/>
          <w:szCs w:val="22"/>
          <w:lang w:eastAsia="pl-PL"/>
        </w:rPr>
        <w:t>warunki udziału w postępowaniu</w:t>
      </w:r>
      <w:r w:rsidRPr="00920098">
        <w:rPr>
          <w:sz w:val="22"/>
          <w:szCs w:val="22"/>
          <w:lang w:eastAsia="pl-PL"/>
        </w:rPr>
        <w:t xml:space="preserve"> dotyczące:</w:t>
      </w:r>
    </w:p>
    <w:p w14:paraId="0119FFD8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lastRenderedPageBreak/>
        <w:t>Z</w:t>
      </w:r>
      <w:r w:rsidR="005D2D92" w:rsidRPr="00920098">
        <w:rPr>
          <w:sz w:val="22"/>
          <w:szCs w:val="22"/>
          <w:lang w:eastAsia="pl-PL"/>
        </w:rPr>
        <w:t>dolności do występowania w obrocie gospodarczym;</w:t>
      </w:r>
    </w:p>
    <w:p w14:paraId="5D78A728" w14:textId="77777777" w:rsidR="00981701" w:rsidRPr="00981701" w:rsidRDefault="00981701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  <w:r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78B19161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U</w:t>
      </w:r>
      <w:r w:rsidR="005D2D92" w:rsidRPr="00920098">
        <w:rPr>
          <w:sz w:val="22"/>
          <w:szCs w:val="22"/>
          <w:lang w:eastAsia="pl-PL"/>
        </w:rPr>
        <w:t xml:space="preserve">prawnień do prowadzenia określonej działalności gospodarczej lub zawodowej, o ile wynika </w:t>
      </w:r>
      <w:r w:rsidR="00556B5E" w:rsidRPr="00920098">
        <w:rPr>
          <w:sz w:val="22"/>
          <w:szCs w:val="22"/>
          <w:lang w:eastAsia="pl-PL"/>
        </w:rPr>
        <w:br/>
      </w:r>
      <w:r w:rsidR="005D2D92" w:rsidRPr="00920098">
        <w:rPr>
          <w:sz w:val="22"/>
          <w:szCs w:val="22"/>
          <w:lang w:eastAsia="pl-PL"/>
        </w:rPr>
        <w:t>to z odrębnych przepisów;</w:t>
      </w:r>
    </w:p>
    <w:p w14:paraId="4F233877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1539FB62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S</w:t>
      </w:r>
      <w:r w:rsidR="005D2D92" w:rsidRPr="00920098">
        <w:rPr>
          <w:sz w:val="22"/>
          <w:szCs w:val="22"/>
          <w:lang w:eastAsia="pl-PL"/>
        </w:rPr>
        <w:t>ytuacji ekonomicznej lub finansowej;</w:t>
      </w:r>
    </w:p>
    <w:p w14:paraId="6C6DA362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4521DD10" w14:textId="77777777" w:rsidR="008A19A5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technicznej lub zawodowej.</w:t>
      </w:r>
    </w:p>
    <w:p w14:paraId="3F2A8F65" w14:textId="77777777" w:rsidR="00981701" w:rsidRPr="00AE2767" w:rsidRDefault="00981701" w:rsidP="00AE2767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7D548F2F" w14:textId="77777777" w:rsidR="00AC7080" w:rsidRPr="00920098" w:rsidRDefault="00AC7080" w:rsidP="00A07174">
      <w:pPr>
        <w:jc w:val="both"/>
        <w:rPr>
          <w:color w:val="000000"/>
          <w:sz w:val="22"/>
          <w:szCs w:val="22"/>
        </w:rPr>
      </w:pPr>
    </w:p>
    <w:p w14:paraId="51775D27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sposobu dokonywania wstępnej oceny spełniania w/w warunków</w:t>
      </w:r>
      <w:r w:rsidR="001550B9" w:rsidRPr="00920098">
        <w:rPr>
          <w:b/>
          <w:bCs/>
          <w:sz w:val="22"/>
          <w:szCs w:val="22"/>
        </w:rPr>
        <w:t xml:space="preserve"> i niepodleganiu wykluczeniu</w:t>
      </w:r>
      <w:r w:rsidRPr="00920098">
        <w:rPr>
          <w:bCs/>
          <w:sz w:val="22"/>
          <w:szCs w:val="22"/>
        </w:rPr>
        <w:t>:</w:t>
      </w:r>
    </w:p>
    <w:p w14:paraId="20327DC3" w14:textId="77777777" w:rsidR="002F3307" w:rsidRPr="00050F01" w:rsidRDefault="002F3307" w:rsidP="002F3307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żąda, aby Wykonawca </w:t>
      </w:r>
      <w:r w:rsidRPr="00920098">
        <w:rPr>
          <w:b/>
          <w:bCs/>
          <w:sz w:val="22"/>
          <w:szCs w:val="22"/>
          <w:u w:val="single"/>
        </w:rPr>
        <w:t>do oferty</w:t>
      </w:r>
      <w:r w:rsidRPr="00920098">
        <w:rPr>
          <w:bCs/>
          <w:sz w:val="22"/>
          <w:szCs w:val="22"/>
        </w:rPr>
        <w:t xml:space="preserve"> dołączył aktualne na dzień składania ofert </w:t>
      </w:r>
      <w:r w:rsidRPr="00920098">
        <w:rPr>
          <w:b/>
          <w:bCs/>
          <w:sz w:val="22"/>
          <w:szCs w:val="22"/>
        </w:rPr>
        <w:t xml:space="preserve">oświadczenie </w:t>
      </w:r>
      <w:r w:rsidRPr="00920098">
        <w:rPr>
          <w:b/>
          <w:bCs/>
          <w:sz w:val="22"/>
          <w:szCs w:val="22"/>
        </w:rPr>
        <w:br/>
        <w:t xml:space="preserve">o niepodleganiu wykluczeniu, </w:t>
      </w:r>
      <w:r w:rsidRPr="00050F01">
        <w:rPr>
          <w:bCs/>
          <w:sz w:val="22"/>
          <w:szCs w:val="22"/>
        </w:rPr>
        <w:t xml:space="preserve">w zakresie wskazanym przez Zamawiającego – zgodnie z </w:t>
      </w:r>
      <w:r w:rsidRPr="00050F01">
        <w:rPr>
          <w:b/>
          <w:bCs/>
          <w:sz w:val="22"/>
          <w:szCs w:val="22"/>
        </w:rPr>
        <w:t xml:space="preserve">załącznikiem nr 2 do SWZ (sekcja I dotycząca podstaw wykluczenia składane na podstawie art. 125 ust. 1 ustawy </w:t>
      </w:r>
      <w:r w:rsidRPr="00050F01">
        <w:rPr>
          <w:bCs/>
          <w:sz w:val="22"/>
          <w:szCs w:val="22"/>
        </w:rPr>
        <w:t xml:space="preserve">oraz </w:t>
      </w:r>
      <w:r w:rsidRPr="00050F01">
        <w:rPr>
          <w:b/>
          <w:bCs/>
          <w:sz w:val="22"/>
          <w:szCs w:val="22"/>
        </w:rPr>
        <w:t>sekcja II dotycząca podstaw wykluczenia określonych w ustawie o szczególnych rozwiązaniach)</w:t>
      </w:r>
      <w:r w:rsidRPr="00050F01">
        <w:rPr>
          <w:bCs/>
          <w:sz w:val="22"/>
          <w:szCs w:val="22"/>
        </w:rPr>
        <w:t xml:space="preserve">. </w:t>
      </w:r>
    </w:p>
    <w:p w14:paraId="4C0F73E3" w14:textId="77777777" w:rsidR="002F3307" w:rsidRPr="00920098" w:rsidRDefault="002F3307" w:rsidP="002F3307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wspólnego ubiegania się o zamówienie przez Wykonawców, oświadczenie o którym mowa w pkt. 6</w:t>
      </w:r>
      <w:r>
        <w:rPr>
          <w:bCs/>
          <w:sz w:val="22"/>
          <w:szCs w:val="22"/>
        </w:rPr>
        <w:t>.1.</w:t>
      </w:r>
      <w:r w:rsidRPr="00920098">
        <w:rPr>
          <w:bCs/>
          <w:sz w:val="22"/>
          <w:szCs w:val="22"/>
        </w:rPr>
        <w:t xml:space="preserve"> SWZ – w art. 125 ust. 1 ustawy, składane zgodnie z załącznikiem nr 2 SWZ, składa każdy z Wykonawców. Oświadczenia te potwierdzają brak podstaw wykluczenia.</w:t>
      </w:r>
    </w:p>
    <w:p w14:paraId="508CA144" w14:textId="77777777" w:rsidR="00E8476E" w:rsidRPr="00920098" w:rsidRDefault="00E8476E" w:rsidP="00A07174">
      <w:pPr>
        <w:jc w:val="both"/>
        <w:rPr>
          <w:bCs/>
          <w:color w:val="FFFFFF"/>
          <w:sz w:val="22"/>
          <w:szCs w:val="22"/>
        </w:rPr>
      </w:pPr>
    </w:p>
    <w:p w14:paraId="3E137E54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ZAWARTOŚĆ OFERTY</w:t>
      </w:r>
      <w:r w:rsidRPr="00920098">
        <w:rPr>
          <w:bCs/>
          <w:sz w:val="22"/>
          <w:szCs w:val="22"/>
        </w:rPr>
        <w:t xml:space="preserve">:  </w:t>
      </w:r>
    </w:p>
    <w:p w14:paraId="0CE22114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5A1BB775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7459F05F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396769CB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4F525F32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61AE1D3" w14:textId="60211221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Formularz ofertowy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1 do SWZ)</w:t>
      </w:r>
      <w:r w:rsidRPr="004D4BE8">
        <w:rPr>
          <w:bCs/>
          <w:sz w:val="22"/>
          <w:szCs w:val="22"/>
        </w:rPr>
        <w:t>.</w:t>
      </w:r>
      <w:r w:rsidR="00272E49">
        <w:rPr>
          <w:bCs/>
          <w:sz w:val="22"/>
          <w:szCs w:val="22"/>
        </w:rPr>
        <w:t xml:space="preserve"> </w:t>
      </w:r>
      <w:r w:rsidR="00272E49" w:rsidRPr="00272E49">
        <w:rPr>
          <w:bCs/>
          <w:sz w:val="22"/>
          <w:szCs w:val="22"/>
        </w:rPr>
        <w:t>W przypadku złożenia oferty bez użycia załączonego formularza, złożona oferta musi zawierać wszelkie informacje wymagane w SWZ i wynikające z zawartości wzoru formularza oferty.</w:t>
      </w:r>
    </w:p>
    <w:p w14:paraId="70561B44" w14:textId="77777777" w:rsidR="007B561D" w:rsidRPr="00987160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Oświadczenie</w:t>
      </w:r>
      <w:r w:rsidRPr="004D4BE8">
        <w:rPr>
          <w:b/>
          <w:bCs/>
          <w:color w:val="1F4E79"/>
          <w:sz w:val="22"/>
          <w:szCs w:val="22"/>
        </w:rPr>
        <w:t xml:space="preserve">, o którym mowa w pkt. 6.1 SWZ </w:t>
      </w:r>
      <w:r w:rsidRPr="004D4BE8">
        <w:rPr>
          <w:b/>
          <w:bCs/>
          <w:color w:val="A6A6A6"/>
          <w:sz w:val="22"/>
          <w:szCs w:val="22"/>
        </w:rPr>
        <w:t>(załącznik nr 2</w:t>
      </w:r>
      <w:r>
        <w:rPr>
          <w:b/>
          <w:bCs/>
          <w:color w:val="A6A6A6"/>
          <w:sz w:val="22"/>
          <w:szCs w:val="22"/>
        </w:rPr>
        <w:t xml:space="preserve"> do SWZ</w:t>
      </w:r>
      <w:r w:rsidRPr="004D4BE8">
        <w:rPr>
          <w:b/>
          <w:bCs/>
          <w:color w:val="A6A6A6"/>
          <w:sz w:val="22"/>
          <w:szCs w:val="22"/>
        </w:rPr>
        <w:t>)</w:t>
      </w:r>
      <w:r w:rsidRPr="004D4BE8">
        <w:rPr>
          <w:bCs/>
          <w:sz w:val="22"/>
          <w:szCs w:val="22"/>
        </w:rPr>
        <w:t>.</w:t>
      </w:r>
    </w:p>
    <w:p w14:paraId="3260E1B6" w14:textId="77777777" w:rsidR="007B561D" w:rsidRPr="00987160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E93AD3">
        <w:rPr>
          <w:b/>
          <w:bCs/>
          <w:color w:val="365F91" w:themeColor="accent1" w:themeShade="BF"/>
          <w:sz w:val="22"/>
          <w:szCs w:val="22"/>
        </w:rPr>
        <w:t>CEiDG</w:t>
      </w:r>
      <w:proofErr w:type="spellEnd"/>
      <w:r w:rsidRPr="00E93AD3">
        <w:rPr>
          <w:b/>
          <w:bCs/>
          <w:color w:val="365F91" w:themeColor="accent1" w:themeShade="BF"/>
          <w:sz w:val="22"/>
          <w:szCs w:val="22"/>
        </w:rPr>
        <w:t>] lub innego właściwego rejestru</w:t>
      </w:r>
      <w:r w:rsidRPr="001C0BCA">
        <w:rPr>
          <w:rStyle w:val="Odwoanieprzypisudolnego"/>
          <w:b/>
          <w:bCs/>
          <w:color w:val="244061" w:themeColor="accent1" w:themeShade="80"/>
          <w:sz w:val="22"/>
          <w:szCs w:val="22"/>
        </w:rPr>
        <w:footnoteReference w:id="3"/>
      </w:r>
      <w:r w:rsidRPr="001C0BCA">
        <w:rPr>
          <w:b/>
          <w:bCs/>
          <w:color w:val="244061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49BFCD12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Pr="004D4BE8">
        <w:rPr>
          <w:bCs/>
          <w:sz w:val="22"/>
          <w:szCs w:val="22"/>
        </w:rPr>
        <w:t xml:space="preserve">. </w:t>
      </w:r>
    </w:p>
    <w:p w14:paraId="5E2B1017" w14:textId="77777777" w:rsidR="004A6679" w:rsidRPr="00A33B61" w:rsidRDefault="007B561D" w:rsidP="00A33B61">
      <w:pPr>
        <w:shd w:val="clear" w:color="auto" w:fill="F2F2F2"/>
        <w:tabs>
          <w:tab w:val="left" w:pos="1418"/>
        </w:tabs>
        <w:ind w:left="709" w:hanging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ab/>
      </w:r>
      <w:r w:rsidRPr="00484EB2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3515396B" w14:textId="77777777" w:rsidR="007B561D" w:rsidRPr="00484EB2" w:rsidRDefault="007B561D" w:rsidP="007B561D">
      <w:pPr>
        <w:shd w:val="clear" w:color="auto" w:fill="FFFFFF"/>
        <w:ind w:left="709"/>
        <w:jc w:val="both"/>
        <w:rPr>
          <w:b/>
          <w:bCs/>
          <w:i/>
          <w:sz w:val="22"/>
          <w:szCs w:val="22"/>
          <w:u w:val="single"/>
        </w:rPr>
      </w:pPr>
    </w:p>
    <w:p w14:paraId="0A488967" w14:textId="77777777" w:rsidR="007B561D" w:rsidRPr="00484EB2" w:rsidRDefault="007B561D" w:rsidP="007B561D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484EB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484EB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484EB2">
        <w:rPr>
          <w:bCs/>
          <w:color w:val="000000"/>
          <w:sz w:val="22"/>
          <w:szCs w:val="22"/>
        </w:rPr>
        <w:t xml:space="preserve">- </w:t>
      </w:r>
      <w:r w:rsidRPr="00484EB2">
        <w:rPr>
          <w:bCs/>
          <w:color w:val="000000"/>
          <w:sz w:val="22"/>
          <w:szCs w:val="22"/>
          <w:u w:val="single"/>
        </w:rPr>
        <w:t>jeżeli dotyczy</w:t>
      </w:r>
      <w:r w:rsidRPr="00484EB2">
        <w:rPr>
          <w:bCs/>
          <w:i/>
          <w:sz w:val="22"/>
          <w:szCs w:val="22"/>
        </w:rPr>
        <w:t>:</w:t>
      </w:r>
    </w:p>
    <w:p w14:paraId="1BCBEB7E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Oświadczenie, o którym mowa w pkt. 6.</w:t>
      </w:r>
      <w:r w:rsidR="00E93AD3">
        <w:rPr>
          <w:b/>
          <w:bCs/>
          <w:color w:val="1F4E79"/>
          <w:sz w:val="22"/>
          <w:szCs w:val="22"/>
        </w:rPr>
        <w:t>2</w:t>
      </w:r>
      <w:r w:rsidRPr="004D4BE8">
        <w:rPr>
          <w:b/>
          <w:bCs/>
          <w:color w:val="1F4E79"/>
          <w:sz w:val="22"/>
          <w:szCs w:val="22"/>
        </w:rPr>
        <w:t xml:space="preserve"> SWZ </w:t>
      </w:r>
      <w:r w:rsidRPr="004D4BE8">
        <w:rPr>
          <w:b/>
          <w:bCs/>
          <w:color w:val="A6A6A6"/>
          <w:sz w:val="22"/>
          <w:szCs w:val="22"/>
        </w:rPr>
        <w:t>(załącznik nr 2 do SWZ)</w:t>
      </w:r>
      <w:r w:rsidRPr="004D4BE8">
        <w:rPr>
          <w:bCs/>
          <w:sz w:val="22"/>
          <w:szCs w:val="22"/>
        </w:rPr>
        <w:t>, składane przez każdego z Wykonawców wspólnie ubiegających się o udzielenie zamówienia.</w:t>
      </w:r>
    </w:p>
    <w:p w14:paraId="791607A7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</w:t>
      </w:r>
      <w:r w:rsidRPr="004D4BE8">
        <w:rPr>
          <w:bCs/>
          <w:color w:val="1F4E79"/>
          <w:sz w:val="22"/>
          <w:szCs w:val="22"/>
        </w:rPr>
        <w:t>**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</w:t>
      </w:r>
      <w:r w:rsidRPr="004D4BE8">
        <w:rPr>
          <w:bCs/>
          <w:sz w:val="22"/>
          <w:szCs w:val="22"/>
        </w:rPr>
        <w:t>.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</w:t>
      </w:r>
    </w:p>
    <w:p w14:paraId="5D308B6D" w14:textId="77777777" w:rsidR="00ED3CB8" w:rsidRPr="007B561D" w:rsidRDefault="007B561D" w:rsidP="007B561D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color w:val="A6A6A6"/>
          <w:sz w:val="22"/>
          <w:szCs w:val="22"/>
        </w:rPr>
      </w:pPr>
      <w:r w:rsidRPr="00484EB2">
        <w:rPr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2A61B4E2" w14:textId="77777777" w:rsidR="007B561D" w:rsidRPr="00920098" w:rsidRDefault="007B561D" w:rsidP="00ED3CB8">
      <w:pPr>
        <w:rPr>
          <w:bCs/>
          <w:sz w:val="22"/>
          <w:szCs w:val="22"/>
        </w:rPr>
      </w:pPr>
    </w:p>
    <w:p w14:paraId="0165053E" w14:textId="77777777" w:rsidR="00170999" w:rsidRPr="00920098" w:rsidRDefault="00170999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Przedmiotowe środki dowodowe</w:t>
      </w:r>
    </w:p>
    <w:p w14:paraId="1B86C569" w14:textId="77777777" w:rsidR="00835E95" w:rsidRPr="00920098" w:rsidRDefault="00A33B61" w:rsidP="00EC2F8E">
      <w:pPr>
        <w:ind w:left="709"/>
        <w:jc w:val="both"/>
        <w:rPr>
          <w:sz w:val="22"/>
          <w:szCs w:val="22"/>
        </w:rPr>
      </w:pPr>
      <w:r w:rsidRPr="00A33B61">
        <w:rPr>
          <w:i/>
          <w:iCs/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14:paraId="1C50153B" w14:textId="77777777" w:rsidR="00170999" w:rsidRPr="00920098" w:rsidRDefault="00170999" w:rsidP="00A07174">
      <w:pPr>
        <w:rPr>
          <w:bCs/>
          <w:color w:val="000000"/>
          <w:sz w:val="22"/>
          <w:szCs w:val="22"/>
        </w:rPr>
      </w:pPr>
    </w:p>
    <w:p w14:paraId="7B22CB72" w14:textId="037F8443" w:rsidR="002F3307" w:rsidRPr="002F3307" w:rsidRDefault="00361FAA" w:rsidP="002F3307">
      <w:pPr>
        <w:numPr>
          <w:ilvl w:val="0"/>
          <w:numId w:val="35"/>
        </w:numPr>
        <w:shd w:val="clear" w:color="auto" w:fill="C5E0B3"/>
        <w:ind w:left="709" w:hanging="709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Podmiotowe środki dowodowe</w:t>
      </w:r>
    </w:p>
    <w:p w14:paraId="13FA614B" w14:textId="77777777" w:rsidR="002F3307" w:rsidRPr="00920098" w:rsidRDefault="002F3307" w:rsidP="002F3307">
      <w:pPr>
        <w:ind w:left="709"/>
        <w:jc w:val="both"/>
        <w:rPr>
          <w:sz w:val="22"/>
          <w:szCs w:val="22"/>
        </w:rPr>
      </w:pPr>
      <w:r w:rsidRPr="00A33B61">
        <w:rPr>
          <w:i/>
          <w:iCs/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14:paraId="55B4A849" w14:textId="77777777" w:rsidR="00115878" w:rsidRPr="00920098" w:rsidRDefault="00115878" w:rsidP="00A07174">
      <w:pPr>
        <w:suppressAutoHyphens w:val="0"/>
        <w:rPr>
          <w:sz w:val="22"/>
          <w:szCs w:val="22"/>
          <w:lang w:eastAsia="pl-PL"/>
        </w:rPr>
      </w:pPr>
    </w:p>
    <w:p w14:paraId="0EA8D955" w14:textId="77777777" w:rsidR="00985384" w:rsidRPr="00920098" w:rsidRDefault="00985384" w:rsidP="004475BE">
      <w:pPr>
        <w:numPr>
          <w:ilvl w:val="0"/>
          <w:numId w:val="35"/>
        </w:numPr>
        <w:shd w:val="clear" w:color="auto" w:fill="C5E0B3"/>
        <w:ind w:left="709" w:hanging="709"/>
        <w:rPr>
          <w:bCs/>
          <w:i/>
          <w:sz w:val="22"/>
          <w:szCs w:val="22"/>
        </w:rPr>
      </w:pPr>
      <w:r w:rsidRPr="00920098">
        <w:rPr>
          <w:rFonts w:eastAsia="Calibri"/>
          <w:b/>
          <w:sz w:val="22"/>
          <w:szCs w:val="22"/>
        </w:rPr>
        <w:t>Forma dokumentów</w:t>
      </w:r>
    </w:p>
    <w:p w14:paraId="7EA63910" w14:textId="77777777" w:rsidR="00270D3E" w:rsidRPr="00920098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920098">
        <w:rPr>
          <w:rFonts w:eastAsia="Calibri"/>
          <w:sz w:val="22"/>
          <w:szCs w:val="22"/>
        </w:rPr>
        <w:lastRenderedPageBreak/>
        <w:t>Dokumenty sporządzone w języku obcym muszą być złożone wraz z tłumaczeniem na język polski, poświadczone przez Wykonawcę.</w:t>
      </w:r>
      <w:r w:rsidRPr="00920098">
        <w:rPr>
          <w:bCs/>
          <w:color w:val="FFFFFF"/>
          <w:sz w:val="22"/>
          <w:szCs w:val="22"/>
        </w:rPr>
        <w:t xml:space="preserve"> </w:t>
      </w:r>
    </w:p>
    <w:p w14:paraId="2871B6C1" w14:textId="77777777" w:rsidR="00AC7080" w:rsidRPr="00920098" w:rsidRDefault="00AC7080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14:paraId="685E5A67" w14:textId="77777777" w:rsidR="00AC4E7D" w:rsidRPr="00920098" w:rsidRDefault="00AC4E7D" w:rsidP="004475BE">
      <w:pPr>
        <w:numPr>
          <w:ilvl w:val="0"/>
          <w:numId w:val="35"/>
        </w:numPr>
        <w:shd w:val="clear" w:color="auto" w:fill="C5E0B3"/>
        <w:ind w:left="709" w:hanging="709"/>
        <w:rPr>
          <w:rFonts w:eastAsia="Calibri"/>
          <w:b/>
          <w:sz w:val="22"/>
          <w:szCs w:val="22"/>
        </w:rPr>
      </w:pPr>
      <w:r w:rsidRPr="00920098">
        <w:rPr>
          <w:b/>
          <w:bCs/>
          <w:sz w:val="22"/>
          <w:szCs w:val="22"/>
        </w:rPr>
        <w:t>Podmioty</w:t>
      </w:r>
      <w:r w:rsidRPr="00920098">
        <w:rPr>
          <w:rFonts w:eastAsia="Calibri"/>
          <w:b/>
          <w:sz w:val="22"/>
          <w:szCs w:val="22"/>
        </w:rPr>
        <w:t xml:space="preserve"> zagraniczne</w:t>
      </w:r>
    </w:p>
    <w:p w14:paraId="06BF0CDE" w14:textId="77777777" w:rsidR="00056759" w:rsidRPr="00920098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6A5D6641" w14:textId="77777777" w:rsidR="00A65EB9" w:rsidRPr="00920098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ab/>
      </w:r>
      <w:r w:rsidRPr="00920098">
        <w:rPr>
          <w:sz w:val="22"/>
          <w:szCs w:val="22"/>
        </w:rPr>
        <w:tab/>
      </w:r>
    </w:p>
    <w:p w14:paraId="1C28C201" w14:textId="77777777" w:rsidR="0017522A" w:rsidRPr="00920098" w:rsidRDefault="00096E78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62A7538A" w14:textId="77777777" w:rsidR="00DB0623" w:rsidRPr="00920098" w:rsidRDefault="005E71FC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920098">
        <w:rPr>
          <w:sz w:val="22"/>
          <w:szCs w:val="22"/>
        </w:rPr>
        <w:t xml:space="preserve">za pośrednictwem </w:t>
      </w:r>
      <w:r w:rsidR="00861311" w:rsidRPr="00920098">
        <w:rPr>
          <w:sz w:val="22"/>
          <w:szCs w:val="22"/>
        </w:rPr>
        <w:t xml:space="preserve">dedykowanego formularza dostępnego na  </w:t>
      </w:r>
      <w:r w:rsidR="00861311" w:rsidRPr="00920098">
        <w:rPr>
          <w:i/>
          <w:sz w:val="22"/>
          <w:szCs w:val="22"/>
        </w:rPr>
        <w:t>platformie zakupowej</w:t>
      </w:r>
      <w:r w:rsidR="004B6B6E" w:rsidRPr="00920098">
        <w:rPr>
          <w:sz w:val="22"/>
          <w:szCs w:val="22"/>
        </w:rPr>
        <w:t xml:space="preserve"> - wskazanej na stronie tytułowej niniejszej SWZ. </w:t>
      </w:r>
    </w:p>
    <w:p w14:paraId="483CB14B" w14:textId="77777777" w:rsidR="00DB0623" w:rsidRPr="00920098" w:rsidRDefault="00DB0623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(w </w:t>
      </w:r>
      <w:r w:rsidRPr="00920098">
        <w:rPr>
          <w:rFonts w:eastAsia="Calibri"/>
          <w:sz w:val="22"/>
          <w:szCs w:val="22"/>
        </w:rPr>
        <w:t xml:space="preserve">sytuacjach awaryjnych, np. w przypadku niedziałania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) </w:t>
      </w:r>
      <w:r w:rsidRPr="0092009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="00D67C01" w:rsidRPr="00920098">
          <w:rPr>
            <w:rStyle w:val="Hipercze"/>
            <w:sz w:val="22"/>
            <w:szCs w:val="22"/>
          </w:rPr>
          <w:t>zamowienia@wiw.opole.pl</w:t>
        </w:r>
      </w:hyperlink>
      <w:r w:rsidRPr="00920098">
        <w:rPr>
          <w:sz w:val="22"/>
          <w:szCs w:val="22"/>
        </w:rPr>
        <w:t xml:space="preserve"> . </w:t>
      </w:r>
    </w:p>
    <w:p w14:paraId="5B6A741E" w14:textId="77777777" w:rsidR="00DB0623" w:rsidRPr="00920098" w:rsidRDefault="00DB0623" w:rsidP="004475BE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920098">
        <w:rPr>
          <w:sz w:val="22"/>
          <w:szCs w:val="22"/>
        </w:rPr>
        <w:t>Sposób sporządzenia dokumentów elektronicznych</w:t>
      </w:r>
      <w:r w:rsidR="00917D8A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="00861311" w:rsidRPr="00920098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920098">
        <w:rPr>
          <w:b/>
          <w:bCs/>
          <w:sz w:val="22"/>
          <w:szCs w:val="22"/>
        </w:rPr>
        <w:t xml:space="preserve"> </w:t>
      </w:r>
      <w:r w:rsidR="00861311" w:rsidRPr="00920098">
        <w:rPr>
          <w:sz w:val="22"/>
          <w:szCs w:val="22"/>
        </w:rPr>
        <w:t>(Dz. U. z 2020</w:t>
      </w:r>
      <w:r w:rsidRPr="00920098">
        <w:rPr>
          <w:sz w:val="22"/>
          <w:szCs w:val="22"/>
        </w:rPr>
        <w:t xml:space="preserve"> r. poz. </w:t>
      </w:r>
      <w:r w:rsidR="00861311" w:rsidRPr="00920098">
        <w:rPr>
          <w:sz w:val="22"/>
          <w:szCs w:val="22"/>
        </w:rPr>
        <w:t>2452</w:t>
      </w:r>
      <w:r w:rsidRPr="00920098">
        <w:rPr>
          <w:sz w:val="22"/>
          <w:szCs w:val="22"/>
        </w:rPr>
        <w:t xml:space="preserve">) oraz </w:t>
      </w:r>
      <w:r w:rsidR="00A3328C" w:rsidRPr="00920098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14:paraId="1DF595FE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Komunikacja poprzez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umożliwia dodanie do treści wysyłanej wiadomości plików </w:t>
      </w:r>
      <w:r w:rsidRPr="00920098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920098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7187E4BF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920098">
        <w:rPr>
          <w:rFonts w:eastAsia="Calibri"/>
          <w:i/>
          <w:sz w:val="22"/>
          <w:szCs w:val="22"/>
        </w:rPr>
        <w:t>wiadomości publiczne/komunikaty publiczne</w:t>
      </w:r>
      <w:r w:rsidRPr="00920098">
        <w:rPr>
          <w:rFonts w:eastAsia="Calibri"/>
          <w:sz w:val="22"/>
          <w:szCs w:val="22"/>
        </w:rPr>
        <w:t xml:space="preserve"> lub spersonalizowaną wiadomość zwaną </w:t>
      </w:r>
      <w:r w:rsidRPr="00920098">
        <w:rPr>
          <w:rFonts w:eastAsia="Calibri"/>
          <w:i/>
          <w:sz w:val="22"/>
          <w:szCs w:val="22"/>
        </w:rPr>
        <w:t>wiadomością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i/>
          <w:sz w:val="22"/>
          <w:szCs w:val="22"/>
        </w:rPr>
        <w:t>prywatną</w:t>
      </w:r>
      <w:r w:rsidRPr="00920098">
        <w:rPr>
          <w:rFonts w:eastAsia="Calibri"/>
          <w:sz w:val="22"/>
          <w:szCs w:val="22"/>
        </w:rPr>
        <w:t>.</w:t>
      </w:r>
    </w:p>
    <w:p w14:paraId="055F6B6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Warunkiem otrzymania powiadomień systemowych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, zgodnie z </w:t>
      </w:r>
      <w:r w:rsidRPr="00920098">
        <w:rPr>
          <w:rFonts w:eastAsia="Calibri"/>
          <w:b/>
          <w:sz w:val="22"/>
          <w:szCs w:val="22"/>
        </w:rPr>
        <w:t>pkt. 12.</w:t>
      </w:r>
      <w:r w:rsidR="00917D8A" w:rsidRPr="00920098">
        <w:rPr>
          <w:rFonts w:eastAsia="Calibri"/>
          <w:b/>
          <w:sz w:val="22"/>
          <w:szCs w:val="22"/>
        </w:rPr>
        <w:t>5 S</w:t>
      </w:r>
      <w:r w:rsidRPr="00920098">
        <w:rPr>
          <w:rFonts w:eastAsia="Calibri"/>
          <w:b/>
          <w:sz w:val="22"/>
          <w:szCs w:val="22"/>
        </w:rPr>
        <w:t>WZ</w:t>
      </w:r>
      <w:r w:rsidRPr="00920098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38A8E7C6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42D07317" w14:textId="77777777" w:rsidR="00823AD2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sz w:val="22"/>
          <w:szCs w:val="22"/>
        </w:rPr>
        <w:t xml:space="preserve">Wykonawca może zwracać się do Zamawiającego </w:t>
      </w:r>
      <w:r w:rsidR="00917D8A" w:rsidRPr="00920098">
        <w:rPr>
          <w:sz w:val="22"/>
          <w:szCs w:val="22"/>
        </w:rPr>
        <w:t>z wnioskiem o wyjaśnienie treści SWZ.</w:t>
      </w:r>
      <w:r w:rsidRPr="00920098">
        <w:rPr>
          <w:sz w:val="22"/>
          <w:szCs w:val="22"/>
        </w:rPr>
        <w:t xml:space="preserve"> </w:t>
      </w:r>
    </w:p>
    <w:p w14:paraId="51DC233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rFonts w:eastAsia="Calibri"/>
          <w:color w:val="000000"/>
          <w:sz w:val="22"/>
          <w:szCs w:val="22"/>
        </w:rPr>
        <w:t>Jeżeli wniosek o wyjaśni</w:t>
      </w:r>
      <w:r w:rsidR="00917D8A" w:rsidRPr="00920098">
        <w:rPr>
          <w:rFonts w:eastAsia="Calibri"/>
          <w:color w:val="000000"/>
          <w:sz w:val="22"/>
          <w:szCs w:val="22"/>
        </w:rPr>
        <w:t>enie treści S</w:t>
      </w:r>
      <w:r w:rsidRPr="00920098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920098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920098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920098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920098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920098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920098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920098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920098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920098">
        <w:rPr>
          <w:rFonts w:eastAsia="Calibri"/>
          <w:color w:val="000000"/>
          <w:sz w:val="22"/>
          <w:szCs w:val="22"/>
        </w:rPr>
        <w:t>, o którym mowa w zdaniu poprzednim,</w:t>
      </w:r>
      <w:r w:rsidRPr="00920098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920098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920098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920098">
        <w:rPr>
          <w:rFonts w:eastAsia="Calibri"/>
          <w:color w:val="000000"/>
          <w:sz w:val="22"/>
          <w:szCs w:val="22"/>
        </w:rPr>
        <w:t xml:space="preserve">i </w:t>
      </w:r>
      <w:r w:rsidRPr="00920098">
        <w:rPr>
          <w:rFonts w:eastAsia="Calibri"/>
          <w:color w:val="000000"/>
          <w:sz w:val="22"/>
          <w:szCs w:val="22"/>
        </w:rPr>
        <w:t>wyjaśnie</w:t>
      </w:r>
      <w:r w:rsidR="00917D8A" w:rsidRPr="00920098">
        <w:rPr>
          <w:rFonts w:eastAsia="Calibri"/>
          <w:color w:val="000000"/>
          <w:sz w:val="22"/>
          <w:szCs w:val="22"/>
        </w:rPr>
        <w:t>ń</w:t>
      </w:r>
      <w:r w:rsidRPr="00920098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 xml:space="preserve">na </w:t>
      </w:r>
      <w:r w:rsidRPr="00920098">
        <w:rPr>
          <w:i/>
          <w:sz w:val="22"/>
          <w:szCs w:val="22"/>
        </w:rPr>
        <w:t>platformie zakupowej</w:t>
      </w:r>
      <w:r w:rsidRPr="00920098">
        <w:rPr>
          <w:rFonts w:eastAsia="Calibri"/>
          <w:sz w:val="22"/>
          <w:szCs w:val="22"/>
        </w:rPr>
        <w:t>.</w:t>
      </w:r>
    </w:p>
    <w:p w14:paraId="05405B2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920098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920098">
        <w:rPr>
          <w:rFonts w:eastAsia="Calibri"/>
          <w:b/>
          <w:color w:val="000000"/>
          <w:sz w:val="22"/>
          <w:szCs w:val="22"/>
        </w:rPr>
        <w:t>pkt. 12.9 S</w:t>
      </w:r>
      <w:r w:rsidRPr="00920098">
        <w:rPr>
          <w:rFonts w:eastAsia="Calibri"/>
          <w:b/>
          <w:color w:val="000000"/>
          <w:sz w:val="22"/>
          <w:szCs w:val="22"/>
        </w:rPr>
        <w:t>WZ</w:t>
      </w:r>
      <w:r w:rsidRPr="00920098">
        <w:rPr>
          <w:rFonts w:eastAsia="Calibri"/>
          <w:color w:val="000000"/>
          <w:sz w:val="22"/>
          <w:szCs w:val="22"/>
        </w:rPr>
        <w:t>.</w:t>
      </w:r>
    </w:p>
    <w:p w14:paraId="10F60DB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>W przypadku rozbieżnośc</w:t>
      </w:r>
      <w:r w:rsidR="00917D8A" w:rsidRPr="00920098">
        <w:rPr>
          <w:rFonts w:eastAsia="Calibri"/>
          <w:color w:val="000000"/>
          <w:sz w:val="22"/>
          <w:szCs w:val="22"/>
        </w:rPr>
        <w:t>i pomiędzy treścią niniejszej S</w:t>
      </w:r>
      <w:r w:rsidRPr="00920098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A79B6F8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>W uzasadnionych przypadkach Zamawiający może przed upływem terminu składani</w:t>
      </w:r>
      <w:r w:rsidR="00823AD2" w:rsidRPr="00920098">
        <w:rPr>
          <w:sz w:val="22"/>
          <w:szCs w:val="22"/>
        </w:rPr>
        <w:t>a ofert, zmienić treść S</w:t>
      </w:r>
      <w:r w:rsidRPr="00920098">
        <w:rPr>
          <w:sz w:val="22"/>
          <w:szCs w:val="22"/>
        </w:rPr>
        <w:t xml:space="preserve">WZ. </w:t>
      </w:r>
    </w:p>
    <w:p w14:paraId="3A6D217C" w14:textId="77777777" w:rsidR="00096E78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Ewentualne informacje, wyjaśnienia uzyskane przez Wykonawcę w sposób inny niż określony w </w:t>
      </w:r>
      <w:r w:rsidRPr="00920098">
        <w:rPr>
          <w:b/>
          <w:sz w:val="22"/>
          <w:szCs w:val="22"/>
        </w:rPr>
        <w:t>pkt.</w:t>
      </w:r>
      <w:r w:rsidRPr="00920098">
        <w:rPr>
          <w:sz w:val="22"/>
          <w:szCs w:val="22"/>
        </w:rPr>
        <w:t xml:space="preserve"> </w:t>
      </w:r>
      <w:r w:rsidR="00823AD2" w:rsidRPr="00920098">
        <w:rPr>
          <w:b/>
          <w:sz w:val="22"/>
          <w:szCs w:val="22"/>
        </w:rPr>
        <w:t>1</w:t>
      </w:r>
      <w:r w:rsidR="00A3328C" w:rsidRPr="00920098">
        <w:rPr>
          <w:b/>
          <w:sz w:val="22"/>
          <w:szCs w:val="22"/>
        </w:rPr>
        <w:t>2</w:t>
      </w:r>
      <w:r w:rsidR="00823AD2" w:rsidRPr="00920098">
        <w:rPr>
          <w:b/>
          <w:sz w:val="22"/>
          <w:szCs w:val="22"/>
        </w:rPr>
        <w:t xml:space="preserve"> S</w:t>
      </w:r>
      <w:r w:rsidRPr="00920098">
        <w:rPr>
          <w:b/>
          <w:sz w:val="22"/>
          <w:szCs w:val="22"/>
        </w:rPr>
        <w:t xml:space="preserve">WZ </w:t>
      </w:r>
      <w:r w:rsidRPr="00920098">
        <w:rPr>
          <w:sz w:val="22"/>
          <w:szCs w:val="22"/>
        </w:rPr>
        <w:t>nie mogą być uznawane za wiążące w przedmiotowym postępowaniu.</w:t>
      </w:r>
    </w:p>
    <w:p w14:paraId="07AA6047" w14:textId="77777777" w:rsidR="008206AE" w:rsidRPr="00920098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2E3C292F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Do bezpośredniego kontaktowania się z Wykonawcami  wyznaczono osoby</w:t>
      </w:r>
      <w:r w:rsidRPr="00920098">
        <w:rPr>
          <w:sz w:val="22"/>
          <w:szCs w:val="22"/>
        </w:rPr>
        <w:t>:</w:t>
      </w:r>
    </w:p>
    <w:p w14:paraId="5504BC0D" w14:textId="77777777" w:rsidR="00540421" w:rsidRPr="00920098" w:rsidRDefault="00D67C0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920098">
        <w:rPr>
          <w:rFonts w:eastAsia="SimSun"/>
          <w:sz w:val="22"/>
          <w:szCs w:val="22"/>
        </w:rPr>
        <w:lastRenderedPageBreak/>
        <w:t>Bartosz Komuszyński</w:t>
      </w:r>
      <w:r w:rsidR="00540421" w:rsidRPr="00920098">
        <w:rPr>
          <w:sz w:val="22"/>
          <w:szCs w:val="22"/>
        </w:rPr>
        <w:t xml:space="preserve">, </w:t>
      </w:r>
      <w:r w:rsidR="00540421" w:rsidRPr="00920098">
        <w:rPr>
          <w:rFonts w:eastAsia="SimSun"/>
          <w:sz w:val="22"/>
          <w:szCs w:val="22"/>
        </w:rPr>
        <w:t>tel. 77/</w:t>
      </w:r>
      <w:r w:rsidRPr="00920098">
        <w:rPr>
          <w:rFonts w:eastAsia="SimSun"/>
          <w:sz w:val="22"/>
          <w:szCs w:val="22"/>
        </w:rPr>
        <w:t>541 72 28</w:t>
      </w:r>
      <w:r w:rsidR="00540421" w:rsidRPr="00920098">
        <w:rPr>
          <w:sz w:val="22"/>
          <w:szCs w:val="22"/>
        </w:rPr>
        <w:t>,</w:t>
      </w:r>
      <w:r w:rsidR="00540421" w:rsidRPr="00920098">
        <w:rPr>
          <w:rFonts w:eastAsia="SimSun"/>
          <w:sz w:val="22"/>
          <w:szCs w:val="22"/>
        </w:rPr>
        <w:t xml:space="preserve"> </w:t>
      </w:r>
      <w:r w:rsidR="00540421" w:rsidRPr="00920098">
        <w:rPr>
          <w:sz w:val="22"/>
          <w:szCs w:val="22"/>
        </w:rPr>
        <w:t xml:space="preserve">w dniach od poniedziałku do piątku w godzinach </w:t>
      </w:r>
      <w:r w:rsidRPr="00920098">
        <w:rPr>
          <w:sz w:val="22"/>
          <w:szCs w:val="22"/>
        </w:rPr>
        <w:br/>
      </w:r>
      <w:r w:rsidR="00540421" w:rsidRPr="00920098">
        <w:rPr>
          <w:sz w:val="22"/>
          <w:szCs w:val="22"/>
        </w:rPr>
        <w:t xml:space="preserve">od </w:t>
      </w:r>
      <w:r w:rsidR="00540421" w:rsidRPr="00920098">
        <w:rPr>
          <w:i/>
          <w:sz w:val="22"/>
          <w:szCs w:val="22"/>
        </w:rPr>
        <w:t>ósmej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[ 8:00 ]</w:t>
      </w:r>
      <w:r w:rsidR="00540421" w:rsidRPr="00920098">
        <w:rPr>
          <w:sz w:val="22"/>
          <w:szCs w:val="22"/>
        </w:rPr>
        <w:t xml:space="preserve"> do </w:t>
      </w:r>
      <w:r w:rsidR="00540421" w:rsidRPr="00920098">
        <w:rPr>
          <w:i/>
          <w:sz w:val="22"/>
          <w:szCs w:val="22"/>
        </w:rPr>
        <w:t>piętnastej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[ 15:00 ]</w:t>
      </w:r>
      <w:r w:rsidR="00540421" w:rsidRPr="00920098">
        <w:rPr>
          <w:sz w:val="22"/>
          <w:szCs w:val="22"/>
        </w:rPr>
        <w:t>.</w:t>
      </w:r>
    </w:p>
    <w:p w14:paraId="31AF1F9B" w14:textId="77777777" w:rsidR="00540421" w:rsidRPr="00920098" w:rsidRDefault="0054042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920098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920098">
        <w:rPr>
          <w:rFonts w:eastAsia="Calibri"/>
          <w:b/>
          <w:color w:val="000000"/>
          <w:sz w:val="22"/>
          <w:szCs w:val="22"/>
        </w:rPr>
        <w:t>SWZ</w:t>
      </w:r>
      <w:r w:rsidRPr="00920098">
        <w:rPr>
          <w:rFonts w:eastAsia="Calibri"/>
          <w:color w:val="000000"/>
          <w:sz w:val="22"/>
          <w:szCs w:val="22"/>
        </w:rPr>
        <w:t>. Oznacza to, że Zamawiający nie będzie reagował na inne formy kontaktowania się</w:t>
      </w:r>
      <w:r w:rsidR="00FA582E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265C51D4" w14:textId="77777777" w:rsidR="00540421" w:rsidRPr="00920098" w:rsidRDefault="00540421" w:rsidP="004475BE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zakresie pytań technicznych związanych z działaniem systemu </w:t>
      </w:r>
      <w:r w:rsidRPr="00920098">
        <w:rPr>
          <w:i/>
          <w:sz w:val="22"/>
          <w:szCs w:val="22"/>
        </w:rPr>
        <w:t xml:space="preserve">platforma zakupowa </w:t>
      </w:r>
      <w:r w:rsidRPr="00920098">
        <w:rPr>
          <w:sz w:val="22"/>
          <w:szCs w:val="22"/>
        </w:rPr>
        <w:t xml:space="preserve">Zamawiający wnosi o kontakt z Centrum Wsparcia Klienta platformazakupowa.pl pod numerem 22 101 02 02, </w:t>
      </w:r>
      <w:hyperlink r:id="rId11" w:history="1">
        <w:r w:rsidRPr="00920098">
          <w:rPr>
            <w:rStyle w:val="Hipercze"/>
            <w:sz w:val="22"/>
            <w:szCs w:val="22"/>
          </w:rPr>
          <w:t>cwk@platformazakupowa.pl</w:t>
        </w:r>
      </w:hyperlink>
      <w:r w:rsidRPr="00920098">
        <w:rPr>
          <w:sz w:val="22"/>
          <w:szCs w:val="22"/>
        </w:rPr>
        <w:t>.</w:t>
      </w:r>
    </w:p>
    <w:p w14:paraId="3EBC07A9" w14:textId="77777777" w:rsidR="00540421" w:rsidRPr="00920098" w:rsidRDefault="00540421" w:rsidP="00A07174">
      <w:pPr>
        <w:jc w:val="both"/>
        <w:rPr>
          <w:rFonts w:eastAsia="SimSun"/>
          <w:sz w:val="22"/>
          <w:szCs w:val="22"/>
        </w:rPr>
      </w:pPr>
    </w:p>
    <w:p w14:paraId="4E7EA979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Wymagania dotyczące wadium</w:t>
      </w:r>
      <w:r w:rsidRPr="00920098">
        <w:rPr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 xml:space="preserve"> </w:t>
      </w:r>
    </w:p>
    <w:p w14:paraId="6C3860F2" w14:textId="77777777" w:rsidR="00540421" w:rsidRPr="00920098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920098">
        <w:rPr>
          <w:sz w:val="22"/>
          <w:szCs w:val="22"/>
        </w:rPr>
        <w:t>Zamawiający nie wymaga zabezpieczenia oferty wadium.</w:t>
      </w:r>
    </w:p>
    <w:p w14:paraId="49EC0386" w14:textId="77777777" w:rsidR="00540421" w:rsidRPr="00920098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7E4FFCD3" w14:textId="60591D2C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Termin związania ofertą</w:t>
      </w:r>
    </w:p>
    <w:p w14:paraId="5DA31FFD" w14:textId="31161DA5" w:rsidR="0070611A" w:rsidRPr="003F4F84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związany ofertą od dnia upływu terminu składania ofert </w:t>
      </w:r>
      <w:r w:rsidRPr="001502CE">
        <w:rPr>
          <w:sz w:val="22"/>
          <w:szCs w:val="22"/>
        </w:rPr>
        <w:t>do</w:t>
      </w:r>
      <w:r w:rsidRPr="001502CE">
        <w:rPr>
          <w:spacing w:val="-14"/>
          <w:sz w:val="22"/>
          <w:szCs w:val="22"/>
        </w:rPr>
        <w:t xml:space="preserve"> </w:t>
      </w:r>
      <w:r w:rsidRPr="001502CE">
        <w:rPr>
          <w:sz w:val="22"/>
          <w:szCs w:val="22"/>
        </w:rPr>
        <w:t xml:space="preserve">dnia </w:t>
      </w:r>
      <w:r w:rsidR="00946989">
        <w:rPr>
          <w:b/>
          <w:sz w:val="22"/>
          <w:szCs w:val="22"/>
          <w:u w:val="single"/>
        </w:rPr>
        <w:t>31</w:t>
      </w:r>
      <w:r w:rsidR="0059761A">
        <w:rPr>
          <w:b/>
          <w:sz w:val="22"/>
          <w:szCs w:val="22"/>
          <w:u w:val="single"/>
        </w:rPr>
        <w:t>.</w:t>
      </w:r>
      <w:r w:rsidR="00946989">
        <w:rPr>
          <w:b/>
          <w:sz w:val="22"/>
          <w:szCs w:val="22"/>
          <w:u w:val="single"/>
        </w:rPr>
        <w:t>10</w:t>
      </w:r>
      <w:r w:rsidRPr="001502CE">
        <w:rPr>
          <w:b/>
          <w:sz w:val="22"/>
          <w:szCs w:val="22"/>
          <w:u w:val="single"/>
        </w:rPr>
        <w:t>.202</w:t>
      </w:r>
      <w:r w:rsidR="0074796C">
        <w:rPr>
          <w:b/>
          <w:sz w:val="22"/>
          <w:szCs w:val="22"/>
          <w:u w:val="single"/>
        </w:rPr>
        <w:t>4</w:t>
      </w:r>
      <w:r w:rsidRPr="001502CE">
        <w:rPr>
          <w:b/>
          <w:sz w:val="22"/>
          <w:szCs w:val="22"/>
          <w:u w:val="single"/>
        </w:rPr>
        <w:t xml:space="preserve"> r</w:t>
      </w:r>
      <w:r w:rsidRPr="001502CE">
        <w:rPr>
          <w:sz w:val="22"/>
          <w:szCs w:val="22"/>
        </w:rPr>
        <w:t>.</w:t>
      </w:r>
    </w:p>
    <w:p w14:paraId="560F1822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920098">
        <w:rPr>
          <w:sz w:val="22"/>
          <w:szCs w:val="22"/>
          <w:u w:val="single"/>
        </w:rPr>
        <w:t>zwraca się</w:t>
      </w:r>
      <w:r w:rsidRPr="00920098">
        <w:rPr>
          <w:sz w:val="22"/>
          <w:szCs w:val="22"/>
        </w:rPr>
        <w:t xml:space="preserve"> jednokrotnie do Wykonawców o wyrażenie zgody na 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tego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wskazywany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przez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niego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okres,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dłuższy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niż</w:t>
      </w:r>
      <w:r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i/>
          <w:spacing w:val="-14"/>
          <w:sz w:val="22"/>
          <w:szCs w:val="22"/>
        </w:rPr>
        <w:t xml:space="preserve">trzydzieści </w:t>
      </w:r>
      <w:r w:rsidR="00823AD2" w:rsidRPr="00920098">
        <w:rPr>
          <w:spacing w:val="-14"/>
          <w:sz w:val="22"/>
          <w:szCs w:val="22"/>
        </w:rPr>
        <w:t xml:space="preserve">[ </w:t>
      </w:r>
      <w:r w:rsidRPr="00920098">
        <w:rPr>
          <w:sz w:val="22"/>
          <w:szCs w:val="22"/>
        </w:rPr>
        <w:t>30</w:t>
      </w:r>
      <w:r w:rsidR="00823AD2" w:rsidRPr="00920098">
        <w:rPr>
          <w:sz w:val="22"/>
          <w:szCs w:val="22"/>
        </w:rPr>
        <w:t xml:space="preserve"> ]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dni.</w:t>
      </w:r>
    </w:p>
    <w:p w14:paraId="1C1DA76C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związania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oferta,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którym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mowa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pkt. 1</w:t>
      </w:r>
      <w:r w:rsidR="00391E7A" w:rsidRPr="00920098">
        <w:rPr>
          <w:sz w:val="22"/>
          <w:szCs w:val="22"/>
        </w:rPr>
        <w:t>5</w:t>
      </w:r>
      <w:r w:rsidRPr="00920098">
        <w:rPr>
          <w:sz w:val="22"/>
          <w:szCs w:val="22"/>
        </w:rPr>
        <w:t>.2 SWZ,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wymaga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złożenia przez Wykonawcę pisemnego</w:t>
      </w:r>
      <w:r w:rsidRPr="00920098">
        <w:rPr>
          <w:rStyle w:val="Odwoanieprzypisudolnego"/>
          <w:sz w:val="22"/>
          <w:szCs w:val="22"/>
        </w:rPr>
        <w:footnoteReference w:id="4"/>
      </w:r>
      <w:r w:rsidRPr="00920098">
        <w:rPr>
          <w:position w:val="8"/>
          <w:sz w:val="22"/>
          <w:szCs w:val="22"/>
        </w:rPr>
        <w:t xml:space="preserve"> </w:t>
      </w:r>
      <w:r w:rsidRPr="00920098">
        <w:rPr>
          <w:sz w:val="22"/>
          <w:szCs w:val="22"/>
        </w:rPr>
        <w:t>oświadczenia o wyrażeniu zgody na przedłużenie terminu związania</w:t>
      </w:r>
      <w:r w:rsidRPr="00920098">
        <w:rPr>
          <w:spacing w:val="-4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oferta.</w:t>
      </w:r>
    </w:p>
    <w:p w14:paraId="38AC9042" w14:textId="77777777" w:rsidR="00540421" w:rsidRPr="00920098" w:rsidRDefault="00540421" w:rsidP="00A0717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4F270C64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sposobu przygotowywania i złożenia </w:t>
      </w:r>
      <w:r w:rsidRPr="00920098">
        <w:rPr>
          <w:b/>
          <w:bCs/>
          <w:sz w:val="22"/>
          <w:szCs w:val="22"/>
          <w:u w:val="double"/>
        </w:rPr>
        <w:t>oferty</w:t>
      </w:r>
    </w:p>
    <w:p w14:paraId="28133F0E" w14:textId="77777777" w:rsidR="00540421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odpowiedzialny za </w:t>
      </w:r>
      <w:r w:rsidRPr="00920098">
        <w:rPr>
          <w:b/>
          <w:sz w:val="22"/>
          <w:szCs w:val="22"/>
        </w:rPr>
        <w:t>przygotowanie oferty</w:t>
      </w:r>
      <w:r w:rsidRPr="00920098">
        <w:rPr>
          <w:sz w:val="22"/>
          <w:szCs w:val="22"/>
        </w:rPr>
        <w:t xml:space="preserve">. </w:t>
      </w:r>
    </w:p>
    <w:p w14:paraId="0566D70E" w14:textId="77777777" w:rsidR="005E71FC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Oferta musi być </w:t>
      </w:r>
      <w:r w:rsidRPr="00920098">
        <w:rPr>
          <w:rFonts w:eastAsia="Calibri"/>
          <w:sz w:val="22"/>
          <w:szCs w:val="22"/>
        </w:rPr>
        <w:t>sporządzona</w:t>
      </w:r>
      <w:r w:rsidRPr="00920098">
        <w:rPr>
          <w:sz w:val="22"/>
          <w:szCs w:val="22"/>
        </w:rPr>
        <w:t xml:space="preserve"> w języku polskim</w:t>
      </w:r>
      <w:r w:rsidR="005E71FC" w:rsidRPr="00920098">
        <w:rPr>
          <w:sz w:val="22"/>
          <w:szCs w:val="22"/>
        </w:rPr>
        <w:t>.</w:t>
      </w:r>
    </w:p>
    <w:p w14:paraId="5554D4D4" w14:textId="77777777" w:rsidR="00440C25" w:rsidRPr="00920098" w:rsidRDefault="005E71FC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Ofertę</w:t>
      </w:r>
      <w:r w:rsidR="0071592F">
        <w:rPr>
          <w:sz w:val="22"/>
          <w:szCs w:val="22"/>
        </w:rPr>
        <w:t xml:space="preserve">, </w:t>
      </w:r>
      <w:r w:rsidR="006A3EB3" w:rsidRPr="00920098">
        <w:rPr>
          <w:sz w:val="22"/>
          <w:szCs w:val="22"/>
        </w:rPr>
        <w:t xml:space="preserve"> (</w:t>
      </w:r>
      <w:r w:rsidR="006A3EB3" w:rsidRPr="00920098">
        <w:rPr>
          <w:rFonts w:eastAsia="SimSun"/>
          <w:sz w:val="22"/>
          <w:szCs w:val="22"/>
        </w:rPr>
        <w:t xml:space="preserve">dokumenty określone w </w:t>
      </w:r>
      <w:r w:rsidR="006A3EB3" w:rsidRPr="00920098">
        <w:rPr>
          <w:rFonts w:eastAsia="SimSun"/>
          <w:b/>
          <w:sz w:val="22"/>
          <w:szCs w:val="22"/>
        </w:rPr>
        <w:t>pkt. 7 SWZ</w:t>
      </w:r>
      <w:r w:rsidR="006A3EB3" w:rsidRPr="00920098">
        <w:rPr>
          <w:sz w:val="22"/>
          <w:szCs w:val="22"/>
        </w:rPr>
        <w:t>)</w:t>
      </w:r>
      <w:r w:rsidR="00846CEA" w:rsidRPr="00920098">
        <w:rPr>
          <w:sz w:val="22"/>
          <w:szCs w:val="22"/>
        </w:rPr>
        <w:t>, w tym</w:t>
      </w:r>
      <w:r w:rsidRPr="00920098">
        <w:rPr>
          <w:sz w:val="22"/>
          <w:szCs w:val="22"/>
        </w:rPr>
        <w:t xml:space="preserve"> oświadczenie, składa się, pod rygorem nieważności, w formie elektronicznej lub w postaci elektronicznej opatrzonej </w:t>
      </w:r>
      <w:bookmarkStart w:id="6" w:name="highlightHit_0"/>
      <w:bookmarkEnd w:id="6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zaufanym lub </w:t>
      </w:r>
      <w:bookmarkStart w:id="7" w:name="highlightHit_1"/>
      <w:bookmarkEnd w:id="7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osobistym; </w:t>
      </w:r>
      <w:r w:rsidR="00540421" w:rsidRPr="00920098">
        <w:rPr>
          <w:sz w:val="22"/>
          <w:szCs w:val="22"/>
        </w:rPr>
        <w:t>przez osobę upoważnioną do reprezentowania Wykonawcy na zewnątrz.</w:t>
      </w:r>
    </w:p>
    <w:p w14:paraId="3275B151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920098">
        <w:rPr>
          <w:rFonts w:eastAsia="Calibri"/>
          <w:sz w:val="22"/>
          <w:szCs w:val="22"/>
        </w:rPr>
        <w:t xml:space="preserve"> zgodne z załącznikiem nr 2 do </w:t>
      </w:r>
      <w:r w:rsidRPr="00920098">
        <w:rPr>
          <w:rFonts w:eastAsia="Calibri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920098">
        <w:rPr>
          <w:rFonts w:eastAsia="Calibri"/>
          <w:sz w:val="22"/>
          <w:szCs w:val="22"/>
        </w:rPr>
        <w:t>la systemów teleinformatycznych</w:t>
      </w:r>
      <w:r w:rsidRPr="00920098">
        <w:rPr>
          <w:rFonts w:eastAsia="Calibri"/>
          <w:sz w:val="22"/>
          <w:szCs w:val="22"/>
        </w:rPr>
        <w:t xml:space="preserve">, </w:t>
      </w:r>
      <w:r w:rsidR="0023633E" w:rsidRPr="00920098">
        <w:rPr>
          <w:rFonts w:eastAsia="Calibri"/>
          <w:sz w:val="22"/>
          <w:szCs w:val="22"/>
        </w:rPr>
        <w:t xml:space="preserve">z dnia 12 kwietnia 2012 r. (Dz. U. z 2017 r. poz. 2247), </w:t>
      </w:r>
      <w:r w:rsidRPr="00920098">
        <w:rPr>
          <w:rFonts w:eastAsia="Calibri"/>
          <w:sz w:val="22"/>
          <w:szCs w:val="22"/>
        </w:rPr>
        <w:t>zwanego dalej Rozporządzeniem KRI.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Do d</w:t>
      </w:r>
      <w:r w:rsidR="00540421" w:rsidRPr="00920098">
        <w:rPr>
          <w:rFonts w:eastAsia="Calibri"/>
          <w:sz w:val="22"/>
          <w:szCs w:val="22"/>
        </w:rPr>
        <w:t>an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zawierając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920098">
        <w:rPr>
          <w:rFonts w:eastAsia="Calibri"/>
          <w:sz w:val="22"/>
          <w:szCs w:val="22"/>
        </w:rPr>
        <w:t>doc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docx</w:t>
      </w:r>
      <w:proofErr w:type="spellEnd"/>
      <w:r w:rsidR="00540421" w:rsidRPr="00920098">
        <w:rPr>
          <w:rFonts w:eastAsia="Calibri"/>
          <w:sz w:val="22"/>
          <w:szCs w:val="22"/>
        </w:rPr>
        <w:t>, .rtf, .</w:t>
      </w:r>
      <w:proofErr w:type="spellStart"/>
      <w:r w:rsidR="00540421" w:rsidRPr="00920098">
        <w:rPr>
          <w:rFonts w:eastAsia="Calibri"/>
          <w:sz w:val="22"/>
          <w:szCs w:val="22"/>
        </w:rPr>
        <w:t>xps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odt</w:t>
      </w:r>
      <w:proofErr w:type="spellEnd"/>
      <w:r w:rsidR="00540421" w:rsidRPr="00920098">
        <w:rPr>
          <w:rFonts w:eastAsia="Calibri"/>
          <w:sz w:val="22"/>
          <w:szCs w:val="22"/>
        </w:rPr>
        <w:t>.</w:t>
      </w:r>
      <w:r w:rsidRPr="00920098">
        <w:rPr>
          <w:rFonts w:eastAsia="Calibri"/>
          <w:sz w:val="22"/>
          <w:szCs w:val="22"/>
        </w:rPr>
        <w:t>,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.xls, .</w:t>
      </w:r>
      <w:proofErr w:type="spellStart"/>
      <w:r w:rsidRPr="00920098">
        <w:rPr>
          <w:rFonts w:eastAsia="Calibri"/>
          <w:sz w:val="22"/>
          <w:szCs w:val="22"/>
        </w:rPr>
        <w:t>xlsx</w:t>
      </w:r>
      <w:proofErr w:type="spellEnd"/>
      <w:r w:rsidRPr="00920098">
        <w:rPr>
          <w:rFonts w:eastAsia="Calibri"/>
          <w:sz w:val="22"/>
          <w:szCs w:val="22"/>
        </w:rPr>
        <w:t>, .jpg (.</w:t>
      </w:r>
      <w:proofErr w:type="spellStart"/>
      <w:r w:rsidRPr="00920098">
        <w:rPr>
          <w:rFonts w:eastAsia="Calibri"/>
          <w:sz w:val="22"/>
          <w:szCs w:val="22"/>
        </w:rPr>
        <w:t>jpeg</w:t>
      </w:r>
      <w:proofErr w:type="spellEnd"/>
      <w:r w:rsidRPr="00920098">
        <w:rPr>
          <w:rFonts w:eastAsia="Calibri"/>
          <w:sz w:val="22"/>
          <w:szCs w:val="22"/>
        </w:rPr>
        <w:t>) ze szczególnym wskazaniem na .pdf</w:t>
      </w:r>
    </w:p>
    <w:p w14:paraId="68204445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celu ewentualnej kompresji danych Zamawiający rekomenduje wykorzystanie jednego z rozszerzeń: .zip, .7Z. </w:t>
      </w:r>
    </w:p>
    <w:p w14:paraId="38E7EEB9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może przed upływem terminu do składania ofert zmienić lub wycofać ofertę zgodnie </w:t>
      </w:r>
      <w:r w:rsidRPr="00920098">
        <w:rPr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34BDF903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Wykonawca ma prawo złożyć tylko </w:t>
      </w:r>
      <w:r w:rsidRPr="00855395">
        <w:rPr>
          <w:i/>
          <w:sz w:val="22"/>
          <w:szCs w:val="22"/>
        </w:rPr>
        <w:t xml:space="preserve">jedną </w:t>
      </w:r>
      <w:r w:rsidRPr="00855395">
        <w:rPr>
          <w:sz w:val="22"/>
          <w:szCs w:val="22"/>
        </w:rPr>
        <w:t xml:space="preserve">[ 1 ] ofertę, zawierającą </w:t>
      </w:r>
      <w:r w:rsidRPr="00855395">
        <w:rPr>
          <w:i/>
          <w:sz w:val="22"/>
          <w:szCs w:val="22"/>
        </w:rPr>
        <w:t>jedną</w:t>
      </w:r>
      <w:r w:rsidRPr="00855395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7706BEB4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b/>
          <w:sz w:val="22"/>
          <w:szCs w:val="22"/>
        </w:rPr>
        <w:t>Wykonawca składa ofertę</w:t>
      </w:r>
      <w:r w:rsidRPr="00855395">
        <w:rPr>
          <w:rFonts w:eastAsia="SimSun"/>
          <w:sz w:val="22"/>
          <w:szCs w:val="22"/>
        </w:rPr>
        <w:t xml:space="preserve"> za pośrednictwem </w:t>
      </w:r>
      <w:r w:rsidRPr="00855395">
        <w:rPr>
          <w:rFonts w:eastAsia="SimSun"/>
          <w:b/>
          <w:sz w:val="22"/>
          <w:szCs w:val="22"/>
        </w:rPr>
        <w:t>Formularza składania oferty</w:t>
      </w:r>
      <w:r w:rsidRPr="00855395">
        <w:rPr>
          <w:rFonts w:eastAsia="SimSun"/>
          <w:sz w:val="22"/>
          <w:szCs w:val="22"/>
        </w:rPr>
        <w:t xml:space="preserve"> dostępnego na </w:t>
      </w:r>
      <w:r w:rsidRPr="00855395">
        <w:rPr>
          <w:i/>
          <w:sz w:val="22"/>
          <w:szCs w:val="22"/>
        </w:rPr>
        <w:t>platformie zakupowej</w:t>
      </w:r>
      <w:r w:rsidRPr="00855395">
        <w:rPr>
          <w:rFonts w:eastAsia="SimSun"/>
          <w:sz w:val="22"/>
          <w:szCs w:val="22"/>
        </w:rPr>
        <w:t xml:space="preserve"> w przedmiotowym postępowaniu w sprawie udzielenia zamówienia publicznego.</w:t>
      </w:r>
    </w:p>
    <w:p w14:paraId="58CEFEB1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 xml:space="preserve">Wszelkie </w:t>
      </w:r>
      <w:r w:rsidRPr="00855395">
        <w:rPr>
          <w:rFonts w:eastAsia="SimSun"/>
          <w:b/>
          <w:sz w:val="22"/>
          <w:szCs w:val="22"/>
        </w:rPr>
        <w:t>informacje stanowiące tajemnicę przedsiębiorstwa</w:t>
      </w:r>
      <w:r w:rsidRPr="00920098">
        <w:rPr>
          <w:rStyle w:val="Odwoanieprzypisudolnego"/>
          <w:rFonts w:eastAsia="SimSun"/>
          <w:sz w:val="22"/>
          <w:szCs w:val="22"/>
        </w:rPr>
        <w:footnoteReference w:id="5"/>
      </w:r>
      <w:r w:rsidRPr="00855395">
        <w:rPr>
          <w:rFonts w:eastAsia="SimSun"/>
          <w:sz w:val="22"/>
          <w:szCs w:val="22"/>
        </w:rPr>
        <w:t xml:space="preserve"> w rozumieniu ustawy z dnia 16 kwietnia 1993 r. o zwalczaniu nieuczciwej konkurencji (Dz. U.  z 2019 r. poz. 1010), które Wykonawca zastrzeże jako tajemnicę przedsiębiorstwa, powinny zostać załączone w osobnym miejscu w </w:t>
      </w:r>
      <w:r w:rsidRPr="00855395">
        <w:rPr>
          <w:rFonts w:eastAsia="SimSun"/>
          <w:b/>
          <w:sz w:val="22"/>
          <w:szCs w:val="22"/>
          <w:u w:val="single"/>
        </w:rPr>
        <w:t>kroku 1</w:t>
      </w:r>
      <w:r w:rsidRPr="00855395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180DBD85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622C5C6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lastRenderedPageBreak/>
        <w:t>Wykonawca może przed upływem terminu</w:t>
      </w:r>
      <w:r w:rsidR="00665E9A" w:rsidRPr="00855395">
        <w:rPr>
          <w:sz w:val="22"/>
          <w:szCs w:val="22"/>
        </w:rPr>
        <w:t xml:space="preserve"> składania ofert wycofać</w:t>
      </w:r>
      <w:r w:rsidRPr="00855395">
        <w:rPr>
          <w:sz w:val="22"/>
          <w:szCs w:val="22"/>
        </w:rPr>
        <w:t xml:space="preserve"> ofertę za pośrednictwem Formularza składania oferty. </w:t>
      </w:r>
    </w:p>
    <w:p w14:paraId="5AE1A10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1CEB5992" w14:textId="77777777" w:rsidR="00855395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0BD7E938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751ABF24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zalogowanie i kliknięcie w przycisk </w:t>
      </w:r>
      <w:r w:rsidRPr="00855395">
        <w:rPr>
          <w:b/>
          <w:sz w:val="22"/>
          <w:szCs w:val="22"/>
        </w:rPr>
        <w:t>Potwierdź ofertę</w:t>
      </w:r>
      <w:r w:rsidRPr="00855395">
        <w:rPr>
          <w:sz w:val="22"/>
          <w:szCs w:val="22"/>
        </w:rPr>
        <w:t>.</w:t>
      </w:r>
    </w:p>
    <w:p w14:paraId="1E23B1F4" w14:textId="77777777" w:rsidR="00540421" w:rsidRDefault="0085539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P</w:t>
      </w:r>
      <w:r w:rsidR="00540421" w:rsidRPr="00855395">
        <w:rPr>
          <w:sz w:val="22"/>
          <w:szCs w:val="22"/>
        </w:rPr>
        <w:t xml:space="preserve">otwierdzeniem wycofania oferty w przypadku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6</w:t>
      </w:r>
      <w:r w:rsidR="00540421" w:rsidRPr="00855395">
        <w:rPr>
          <w:b/>
          <w:sz w:val="22"/>
          <w:szCs w:val="22"/>
        </w:rPr>
        <w:t>.1</w:t>
      </w:r>
      <w:r w:rsidRPr="00855395">
        <w:rPr>
          <w:b/>
          <w:sz w:val="22"/>
          <w:szCs w:val="22"/>
        </w:rPr>
        <w:t>3</w:t>
      </w:r>
      <w:r w:rsidR="00540421" w:rsidRPr="00855395">
        <w:rPr>
          <w:b/>
          <w:sz w:val="22"/>
          <w:szCs w:val="22"/>
        </w:rPr>
        <w:t xml:space="preserve">.1 </w:t>
      </w:r>
      <w:r w:rsidR="00511200" w:rsidRPr="00855395">
        <w:rPr>
          <w:b/>
          <w:sz w:val="22"/>
          <w:szCs w:val="22"/>
        </w:rPr>
        <w:t>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 xml:space="preserve"> jest data potwierdzenia akcji przez kliknięcie w przycisk </w:t>
      </w:r>
      <w:r w:rsidR="00540421" w:rsidRPr="00855395">
        <w:rPr>
          <w:b/>
          <w:sz w:val="22"/>
          <w:szCs w:val="22"/>
        </w:rPr>
        <w:t>Wycofaj ofertę</w:t>
      </w:r>
      <w:r w:rsidR="00540421" w:rsidRPr="00855395">
        <w:rPr>
          <w:sz w:val="22"/>
          <w:szCs w:val="22"/>
        </w:rPr>
        <w:t>.</w:t>
      </w:r>
    </w:p>
    <w:p w14:paraId="5A6EAA71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Złożenie i w</w:t>
      </w:r>
      <w:r w:rsidR="00540421" w:rsidRPr="00855395">
        <w:rPr>
          <w:sz w:val="22"/>
          <w:szCs w:val="22"/>
        </w:rPr>
        <w:t xml:space="preserve">ycofanie oferty możliwe jest </w:t>
      </w:r>
      <w:r w:rsidR="00540421" w:rsidRPr="00855395">
        <w:rPr>
          <w:sz w:val="22"/>
          <w:szCs w:val="22"/>
          <w:u w:val="single"/>
        </w:rPr>
        <w:t>do</w:t>
      </w:r>
      <w:r w:rsidR="00540421" w:rsidRPr="00855395">
        <w:rPr>
          <w:sz w:val="22"/>
          <w:szCs w:val="22"/>
        </w:rPr>
        <w:t xml:space="preserve"> zakończenia terminu składania ofert w postępowaniu.</w:t>
      </w:r>
    </w:p>
    <w:p w14:paraId="628D91DB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855395">
        <w:rPr>
          <w:sz w:val="22"/>
          <w:szCs w:val="22"/>
        </w:rPr>
        <w:br/>
        <w:t>po upływie terminu zakończenia składania ofert w postępowaniu.</w:t>
      </w:r>
    </w:p>
    <w:p w14:paraId="6C217278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855395">
        <w:rPr>
          <w:sz w:val="22"/>
          <w:szCs w:val="22"/>
        </w:rPr>
        <w:t xml:space="preserve">. Wszelkie niejasności i wątpliwości dotyczące treści zapisów w </w:t>
      </w:r>
      <w:r w:rsidR="006E7EE1" w:rsidRPr="00855395">
        <w:rPr>
          <w:sz w:val="22"/>
          <w:szCs w:val="22"/>
        </w:rPr>
        <w:t>SWZ</w:t>
      </w:r>
      <w:r w:rsidR="00540421" w:rsidRPr="00855395">
        <w:rPr>
          <w:sz w:val="22"/>
          <w:szCs w:val="22"/>
        </w:rPr>
        <w:t xml:space="preserve"> należy zatem wyjaśnić z Zamawiającym przed terminem składania ofert w trybie przewidzianym w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2</w:t>
      </w:r>
      <w:r w:rsidRPr="00855395">
        <w:rPr>
          <w:b/>
          <w:sz w:val="22"/>
          <w:szCs w:val="22"/>
        </w:rPr>
        <w:t xml:space="preserve"> 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A3165B8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855395">
        <w:rPr>
          <w:sz w:val="22"/>
          <w:szCs w:val="22"/>
        </w:rPr>
        <w:t>stanowi o niezgodności oferty z wymaganiami Zamawiającego określonymi w dokumentach zamówienia.</w:t>
      </w:r>
    </w:p>
    <w:p w14:paraId="34183510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Zamawiający nie przewiduje sposobu komunikowania</w:t>
      </w:r>
      <w:r w:rsidR="00511200" w:rsidRPr="00855395">
        <w:rPr>
          <w:sz w:val="22"/>
          <w:szCs w:val="22"/>
        </w:rPr>
        <w:t xml:space="preserve"> się z Wykonaw</w:t>
      </w:r>
      <w:r w:rsidRPr="00855395">
        <w:rPr>
          <w:sz w:val="22"/>
          <w:szCs w:val="22"/>
        </w:rPr>
        <w:t>cami w inny sposób niż przy użyciu środków komunikacji elektronicznej, wskazanych w</w:t>
      </w:r>
      <w:r w:rsidRPr="00855395">
        <w:rPr>
          <w:spacing w:val="-3"/>
          <w:sz w:val="22"/>
          <w:szCs w:val="22"/>
        </w:rPr>
        <w:t xml:space="preserve"> </w:t>
      </w:r>
      <w:r w:rsidRPr="00855395">
        <w:rPr>
          <w:sz w:val="22"/>
          <w:szCs w:val="22"/>
        </w:rPr>
        <w:t>SWZ.</w:t>
      </w:r>
    </w:p>
    <w:p w14:paraId="1FB86BE6" w14:textId="77777777" w:rsidR="00540421" w:rsidRPr="00920098" w:rsidRDefault="00540421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1101C2B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Miejsce oraz termin składania i otwarcia ofert</w:t>
      </w:r>
    </w:p>
    <w:p w14:paraId="62154748" w14:textId="77777777" w:rsidR="00540421" w:rsidRPr="00920098" w:rsidRDefault="00540421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Składanie ofert</w:t>
      </w:r>
    </w:p>
    <w:p w14:paraId="655C6EB2" w14:textId="4946DE7F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Oferty należy </w:t>
      </w:r>
      <w:r w:rsidRPr="003F4F84">
        <w:rPr>
          <w:rFonts w:eastAsia="SimSun"/>
          <w:sz w:val="22"/>
          <w:szCs w:val="22"/>
        </w:rPr>
        <w:t xml:space="preserve">składać </w:t>
      </w:r>
      <w:r w:rsidRPr="001502CE">
        <w:rPr>
          <w:rFonts w:eastAsia="SimSun"/>
          <w:b/>
          <w:sz w:val="22"/>
          <w:szCs w:val="22"/>
        </w:rPr>
        <w:t xml:space="preserve">do dnia </w:t>
      </w:r>
      <w:r w:rsidR="00211377">
        <w:rPr>
          <w:rFonts w:eastAsia="SimSun"/>
          <w:b/>
          <w:sz w:val="22"/>
          <w:szCs w:val="22"/>
          <w:u w:val="single"/>
        </w:rPr>
        <w:t>02</w:t>
      </w:r>
      <w:r w:rsidR="0059761A">
        <w:rPr>
          <w:rFonts w:eastAsia="SimSun"/>
          <w:b/>
          <w:sz w:val="22"/>
          <w:szCs w:val="22"/>
          <w:u w:val="single"/>
        </w:rPr>
        <w:t>.</w:t>
      </w:r>
      <w:r w:rsidR="00211377">
        <w:rPr>
          <w:rFonts w:eastAsia="SimSun"/>
          <w:b/>
          <w:sz w:val="22"/>
          <w:szCs w:val="22"/>
          <w:u w:val="single"/>
        </w:rPr>
        <w:t>10</w:t>
      </w:r>
      <w:r w:rsidR="00EA69F8" w:rsidRPr="001502CE">
        <w:rPr>
          <w:rFonts w:eastAsia="SimSun"/>
          <w:b/>
          <w:sz w:val="22"/>
          <w:szCs w:val="22"/>
          <w:u w:val="single"/>
        </w:rPr>
        <w:t>.</w:t>
      </w:r>
      <w:r w:rsidR="007A5071" w:rsidRPr="001502CE">
        <w:rPr>
          <w:rFonts w:eastAsia="SimSun"/>
          <w:b/>
          <w:sz w:val="22"/>
          <w:szCs w:val="22"/>
          <w:u w:val="single"/>
        </w:rPr>
        <w:t>202</w:t>
      </w:r>
      <w:r w:rsidR="0074796C">
        <w:rPr>
          <w:rFonts w:eastAsia="SimSun"/>
          <w:b/>
          <w:sz w:val="22"/>
          <w:szCs w:val="22"/>
          <w:u w:val="single"/>
        </w:rPr>
        <w:t>4</w:t>
      </w:r>
      <w:r w:rsidR="007A5071" w:rsidRPr="00141ADD">
        <w:rPr>
          <w:rFonts w:eastAsia="SimSun"/>
          <w:b/>
          <w:sz w:val="22"/>
          <w:szCs w:val="22"/>
          <w:u w:val="single"/>
        </w:rPr>
        <w:t xml:space="preserve"> </w:t>
      </w:r>
      <w:r w:rsidRPr="00141ADD">
        <w:rPr>
          <w:b/>
          <w:sz w:val="22"/>
          <w:szCs w:val="22"/>
          <w:u w:val="single"/>
        </w:rPr>
        <w:t>r.</w:t>
      </w:r>
      <w:r w:rsidRPr="00141ADD">
        <w:rPr>
          <w:b/>
          <w:sz w:val="22"/>
          <w:szCs w:val="22"/>
        </w:rPr>
        <w:t xml:space="preserve">, do godz. </w:t>
      </w:r>
      <w:r w:rsidR="00211377">
        <w:rPr>
          <w:b/>
          <w:sz w:val="22"/>
          <w:szCs w:val="22"/>
        </w:rPr>
        <w:t>11</w:t>
      </w:r>
      <w:r w:rsidRPr="00141ADD">
        <w:rPr>
          <w:b/>
          <w:sz w:val="22"/>
          <w:szCs w:val="22"/>
        </w:rPr>
        <w:t>:00</w:t>
      </w:r>
      <w:r w:rsidRPr="00141ADD">
        <w:rPr>
          <w:sz w:val="22"/>
          <w:szCs w:val="22"/>
        </w:rPr>
        <w:t>,</w:t>
      </w:r>
      <w:r w:rsidRPr="00141ADD">
        <w:rPr>
          <w:b/>
          <w:sz w:val="22"/>
          <w:szCs w:val="22"/>
        </w:rPr>
        <w:t xml:space="preserve"> </w:t>
      </w:r>
      <w:r w:rsidRPr="00141ADD">
        <w:rPr>
          <w:rFonts w:eastAsia="Calibri"/>
          <w:sz w:val="22"/>
          <w:szCs w:val="22"/>
        </w:rPr>
        <w:t xml:space="preserve">z uwzględnieniem zapisów </w:t>
      </w:r>
      <w:r w:rsidRPr="00141ADD">
        <w:rPr>
          <w:rFonts w:eastAsia="Calibri"/>
          <w:b/>
          <w:sz w:val="22"/>
          <w:szCs w:val="22"/>
        </w:rPr>
        <w:t xml:space="preserve">pkt. 16 </w:t>
      </w:r>
      <w:r w:rsidR="006E7EE1" w:rsidRPr="00141ADD">
        <w:rPr>
          <w:rFonts w:eastAsia="Calibri"/>
          <w:b/>
          <w:sz w:val="22"/>
          <w:szCs w:val="22"/>
        </w:rPr>
        <w:t>SWZ</w:t>
      </w:r>
      <w:r w:rsidRPr="00141ADD">
        <w:rPr>
          <w:rFonts w:eastAsia="Calibri"/>
          <w:sz w:val="22"/>
          <w:szCs w:val="22"/>
        </w:rPr>
        <w:t>.</w:t>
      </w:r>
    </w:p>
    <w:p w14:paraId="260F8A4B" w14:textId="77777777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3F4F84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3F4F84">
        <w:rPr>
          <w:rFonts w:eastAsia="SimSun"/>
          <w:i/>
          <w:sz w:val="22"/>
          <w:szCs w:val="22"/>
        </w:rPr>
        <w:t>platformy zakupowej</w:t>
      </w:r>
      <w:r w:rsidRPr="003F4F84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3F4F84">
        <w:rPr>
          <w:rFonts w:eastAsia="SimSun"/>
          <w:b/>
          <w:sz w:val="22"/>
          <w:szCs w:val="22"/>
        </w:rPr>
        <w:t>kroku 2</w:t>
      </w:r>
      <w:r w:rsidRPr="003F4F84">
        <w:rPr>
          <w:rFonts w:eastAsia="SimSun"/>
          <w:sz w:val="22"/>
          <w:szCs w:val="22"/>
        </w:rPr>
        <w:t xml:space="preserve"> składania oferty poprzez kliknięcie przycisku </w:t>
      </w:r>
      <w:r w:rsidRPr="003F4F84">
        <w:rPr>
          <w:rFonts w:eastAsia="SimSun"/>
          <w:b/>
          <w:sz w:val="22"/>
          <w:szCs w:val="22"/>
        </w:rPr>
        <w:t>Złóż ofertę</w:t>
      </w:r>
      <w:r w:rsidRPr="003F4F84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3D391ABD" w14:textId="77777777" w:rsidR="00540421" w:rsidRPr="003F4F84" w:rsidRDefault="00540421" w:rsidP="00A07174">
      <w:pPr>
        <w:ind w:left="1418"/>
        <w:jc w:val="both"/>
        <w:rPr>
          <w:sz w:val="22"/>
          <w:szCs w:val="22"/>
        </w:rPr>
      </w:pPr>
    </w:p>
    <w:p w14:paraId="52C3A70A" w14:textId="77777777" w:rsidR="00540421" w:rsidRPr="003F4F84" w:rsidRDefault="007B561D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Odszyfrowanie i o</w:t>
      </w:r>
      <w:r w:rsidR="00540421" w:rsidRPr="003F4F84">
        <w:rPr>
          <w:b/>
          <w:sz w:val="22"/>
          <w:szCs w:val="22"/>
        </w:rPr>
        <w:t>twarcie ofert</w:t>
      </w:r>
    </w:p>
    <w:p w14:paraId="36EC176E" w14:textId="151C3730" w:rsidR="00511200" w:rsidRPr="003F4F84" w:rsidRDefault="00D341AF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>
        <w:rPr>
          <w:sz w:val="22"/>
          <w:szCs w:val="22"/>
        </w:rPr>
        <w:t>Odszyfrowanie i o</w:t>
      </w:r>
      <w:r w:rsidR="00540421" w:rsidRPr="003F4F84">
        <w:rPr>
          <w:sz w:val="22"/>
          <w:szCs w:val="22"/>
        </w:rPr>
        <w:t xml:space="preserve">twarcie ofert </w:t>
      </w:r>
      <w:r w:rsidR="00540421" w:rsidRPr="001502CE">
        <w:rPr>
          <w:sz w:val="22"/>
          <w:szCs w:val="22"/>
        </w:rPr>
        <w:t xml:space="preserve">nastąpi </w:t>
      </w:r>
      <w:r w:rsidR="00540421" w:rsidRPr="001502CE">
        <w:rPr>
          <w:rFonts w:eastAsia="SimSun"/>
          <w:b/>
          <w:sz w:val="22"/>
          <w:szCs w:val="22"/>
        </w:rPr>
        <w:t xml:space="preserve">dnia </w:t>
      </w:r>
      <w:r w:rsidR="00211377">
        <w:rPr>
          <w:rFonts w:eastAsia="SimSun"/>
          <w:b/>
          <w:sz w:val="22"/>
          <w:szCs w:val="22"/>
          <w:u w:val="single"/>
        </w:rPr>
        <w:t>02</w:t>
      </w:r>
      <w:r w:rsidR="00C54CCE">
        <w:rPr>
          <w:rFonts w:eastAsia="SimSun"/>
          <w:b/>
          <w:sz w:val="22"/>
          <w:szCs w:val="22"/>
          <w:u w:val="single"/>
        </w:rPr>
        <w:t>.</w:t>
      </w:r>
      <w:r w:rsidR="00211377">
        <w:rPr>
          <w:rFonts w:eastAsia="SimSun"/>
          <w:b/>
          <w:sz w:val="22"/>
          <w:szCs w:val="22"/>
          <w:u w:val="single"/>
        </w:rPr>
        <w:t>10</w:t>
      </w:r>
      <w:r w:rsidR="00EA69F8" w:rsidRPr="001502CE">
        <w:rPr>
          <w:rFonts w:eastAsia="SimSun"/>
          <w:b/>
          <w:sz w:val="22"/>
          <w:szCs w:val="22"/>
          <w:u w:val="single"/>
        </w:rPr>
        <w:t>.</w:t>
      </w:r>
      <w:r w:rsidR="007A5071" w:rsidRPr="001502CE">
        <w:rPr>
          <w:rFonts w:eastAsia="SimSun"/>
          <w:b/>
          <w:sz w:val="22"/>
          <w:szCs w:val="22"/>
          <w:u w:val="single"/>
        </w:rPr>
        <w:t>202</w:t>
      </w:r>
      <w:r w:rsidR="0074796C">
        <w:rPr>
          <w:rFonts w:eastAsia="SimSun"/>
          <w:b/>
          <w:sz w:val="22"/>
          <w:szCs w:val="22"/>
          <w:u w:val="single"/>
        </w:rPr>
        <w:t>4</w:t>
      </w:r>
      <w:r w:rsidR="007A5071" w:rsidRPr="00141ADD">
        <w:rPr>
          <w:rFonts w:eastAsia="SimSun"/>
          <w:b/>
          <w:sz w:val="22"/>
          <w:szCs w:val="22"/>
          <w:u w:val="single"/>
        </w:rPr>
        <w:t xml:space="preserve"> </w:t>
      </w:r>
      <w:r w:rsidR="00540421" w:rsidRPr="00141ADD">
        <w:rPr>
          <w:b/>
          <w:sz w:val="22"/>
          <w:szCs w:val="22"/>
          <w:u w:val="single"/>
        </w:rPr>
        <w:t>r.</w:t>
      </w:r>
      <w:r w:rsidR="00540421" w:rsidRPr="00141ADD">
        <w:rPr>
          <w:b/>
          <w:sz w:val="22"/>
          <w:szCs w:val="22"/>
        </w:rPr>
        <w:t>, godz</w:t>
      </w:r>
      <w:r w:rsidR="00540421" w:rsidRPr="003F4F84">
        <w:rPr>
          <w:b/>
          <w:sz w:val="22"/>
          <w:szCs w:val="22"/>
        </w:rPr>
        <w:t xml:space="preserve">. </w:t>
      </w:r>
      <w:r w:rsidR="00211377">
        <w:rPr>
          <w:b/>
          <w:sz w:val="22"/>
          <w:szCs w:val="22"/>
        </w:rPr>
        <w:t>11</w:t>
      </w:r>
      <w:r w:rsidR="00540421" w:rsidRPr="003F4F84">
        <w:rPr>
          <w:b/>
          <w:sz w:val="22"/>
          <w:szCs w:val="22"/>
        </w:rPr>
        <w:t>:30</w:t>
      </w:r>
      <w:r w:rsidR="00511200" w:rsidRPr="003F4F84">
        <w:rPr>
          <w:sz w:val="22"/>
          <w:szCs w:val="22"/>
        </w:rPr>
        <w:t>.</w:t>
      </w:r>
    </w:p>
    <w:p w14:paraId="1A4BA6E9" w14:textId="77777777" w:rsidR="00511200" w:rsidRPr="00A851D0" w:rsidRDefault="00680987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 nie przewiduje publicznego otwarcia ofert.</w:t>
      </w:r>
    </w:p>
    <w:p w14:paraId="634F0B37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 xml:space="preserve">Zamawiający, najpóźniej przed otwarciem ofert, udostępni na stronie internetowej prowadzonego </w:t>
      </w:r>
      <w:r w:rsidR="00DA34AB" w:rsidRPr="00A851D0">
        <w:rPr>
          <w:rFonts w:eastAsia="SimSun"/>
          <w:sz w:val="22"/>
          <w:szCs w:val="22"/>
        </w:rPr>
        <w:t>postępowania</w:t>
      </w:r>
      <w:r w:rsidRPr="00A851D0">
        <w:rPr>
          <w:rFonts w:eastAsia="SimSun"/>
          <w:sz w:val="22"/>
          <w:szCs w:val="22"/>
        </w:rPr>
        <w:t xml:space="preserve"> </w:t>
      </w:r>
      <w:r w:rsidR="00DA34AB" w:rsidRPr="00A851D0">
        <w:rPr>
          <w:rFonts w:eastAsia="SimSun"/>
          <w:sz w:val="22"/>
          <w:szCs w:val="22"/>
        </w:rPr>
        <w:t>informacje</w:t>
      </w:r>
      <w:r w:rsidRPr="00A851D0">
        <w:rPr>
          <w:rFonts w:eastAsia="SimSun"/>
          <w:sz w:val="22"/>
          <w:szCs w:val="22"/>
        </w:rPr>
        <w:t xml:space="preserve"> o kwocie, </w:t>
      </w:r>
      <w:r w:rsidR="00DA34AB" w:rsidRPr="00A851D0">
        <w:rPr>
          <w:rFonts w:eastAsia="SimSun"/>
          <w:sz w:val="22"/>
          <w:szCs w:val="22"/>
        </w:rPr>
        <w:t>jaką</w:t>
      </w:r>
      <w:r w:rsidRPr="00A851D0">
        <w:rPr>
          <w:rFonts w:eastAsia="SimSun"/>
          <w:sz w:val="22"/>
          <w:szCs w:val="22"/>
        </w:rPr>
        <w:t xml:space="preserve"> zamierza</w:t>
      </w:r>
      <w:r w:rsidRPr="00920098">
        <w:rPr>
          <w:rFonts w:eastAsia="SimSun"/>
          <w:sz w:val="22"/>
          <w:szCs w:val="22"/>
        </w:rPr>
        <w:t xml:space="preserve"> </w:t>
      </w:r>
      <w:r w:rsidR="00DA34AB" w:rsidRPr="00920098">
        <w:rPr>
          <w:rFonts w:eastAsia="SimSun"/>
          <w:sz w:val="22"/>
          <w:szCs w:val="22"/>
        </w:rPr>
        <w:t>przeznaczyć</w:t>
      </w:r>
      <w:r w:rsidRPr="00920098">
        <w:rPr>
          <w:rFonts w:eastAsia="SimSun"/>
          <w:sz w:val="22"/>
          <w:szCs w:val="22"/>
        </w:rPr>
        <w:t xml:space="preserve"> na sfinansowanie zamówienia.</w:t>
      </w:r>
    </w:p>
    <w:p w14:paraId="6A6E1D43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Zamawiający, niezwłocznie po otwarciu ofert, udostępni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 xml:space="preserve"> informacje o:</w:t>
      </w:r>
    </w:p>
    <w:p w14:paraId="1D657CD7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5973145A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cenach lub kosztach zawartych w ofertach.</w:t>
      </w:r>
    </w:p>
    <w:p w14:paraId="2EE0AF24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7CABC7E0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</w:t>
      </w:r>
      <w:r w:rsidRPr="00920098">
        <w:rPr>
          <w:rFonts w:eastAsia="SimSun"/>
          <w:sz w:val="22"/>
          <w:szCs w:val="22"/>
        </w:rPr>
        <w:tab/>
        <w:t>poinformuje o zmianie terminu</w:t>
      </w:r>
      <w:r w:rsidRPr="00920098">
        <w:rPr>
          <w:rFonts w:eastAsia="SimSun"/>
          <w:sz w:val="22"/>
          <w:szCs w:val="22"/>
        </w:rPr>
        <w:tab/>
        <w:t xml:space="preserve"> otwarcia ofert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>.</w:t>
      </w:r>
    </w:p>
    <w:p w14:paraId="651FC75F" w14:textId="77777777" w:rsidR="007E1717" w:rsidRPr="00920098" w:rsidRDefault="007E1717" w:rsidP="00A07174">
      <w:pPr>
        <w:jc w:val="both"/>
        <w:rPr>
          <w:sz w:val="22"/>
          <w:szCs w:val="22"/>
        </w:rPr>
      </w:pPr>
    </w:p>
    <w:p w14:paraId="0F30700A" w14:textId="5F12A0F0" w:rsidR="00F10C36" w:rsidRPr="00920098" w:rsidRDefault="00F10C36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Opis sposobu obliczenia</w:t>
      </w:r>
      <w:r w:rsidR="00D33BED" w:rsidRPr="00920098">
        <w:rPr>
          <w:b/>
          <w:sz w:val="22"/>
          <w:szCs w:val="22"/>
        </w:rPr>
        <w:t xml:space="preserve"> ceny</w:t>
      </w:r>
    </w:p>
    <w:p w14:paraId="5046F205" w14:textId="77777777" w:rsidR="002B47FA" w:rsidRPr="00920098" w:rsidRDefault="00CF0F79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Cena – należy przez to rozumieć cenę w rozumieniu art. 3 ust. 1 pkt 1 i ust. 2 ustawy z dnia 9 maja 2014 r. o informowaniu o cenach towarów i usług (Dz. U. 2019 r. poz. 178)</w:t>
      </w:r>
      <w:r w:rsidR="006E7EE1" w:rsidRPr="00920098">
        <w:rPr>
          <w:bCs/>
          <w:sz w:val="22"/>
          <w:szCs w:val="22"/>
        </w:rPr>
        <w:t xml:space="preserve"> nawet jeżeli jest płacona na rzecz osoby niebędącej przedsiębiorcą.</w:t>
      </w:r>
    </w:p>
    <w:p w14:paraId="4CBF811B" w14:textId="26557F9A" w:rsidR="002B47FA" w:rsidRPr="00920098" w:rsidRDefault="008A737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 w:rsidRPr="008A7372">
        <w:rPr>
          <w:sz w:val="22"/>
          <w:szCs w:val="22"/>
        </w:rPr>
        <w:lastRenderedPageBreak/>
        <w:t xml:space="preserve">Cenę oferty stanowi suma wartości wszystkich jej elementów, zawierająca wszystkie koszty niezbędne  do wykonania zamówienia. Cenę oferty należy obliczyć jako </w:t>
      </w:r>
      <w:r w:rsidRPr="008A7372">
        <w:rPr>
          <w:b/>
          <w:bCs/>
          <w:sz w:val="22"/>
          <w:szCs w:val="22"/>
        </w:rPr>
        <w:t>ryczałtowe wynagrodzenie złotych brutto</w:t>
      </w:r>
      <w:r w:rsidRPr="008A7372">
        <w:rPr>
          <w:sz w:val="22"/>
          <w:szCs w:val="22"/>
        </w:rPr>
        <w:t xml:space="preserve"> Wykonawcy (brutto, tj.: z podatkiem VAT i innymi należnościami publicznoprawnymi zgodnie  z obowiązującymi przepisami) uwzględniając zakres zamówienia określony w dokumentacji zamówienia  a także wszystkie przewidywane koszty kompletnego wykonania przedmiotu zamówienia (koszty: opracowania dokumentacji, wykonania robót budowlanych, wynikające z zakupu i dostaw wyposażenia (montaż/instalacja)) wymagania SWZ oraz wszelkie koszty, jakie poniesie Wykonawca z tytułu należytej oraz zgodnej z obowiązującymi przepisami realizacji przedmiotu zamówienia</w:t>
      </w:r>
      <w:r w:rsidR="006A6881" w:rsidRPr="00920098">
        <w:rPr>
          <w:bCs/>
          <w:sz w:val="22"/>
          <w:szCs w:val="22"/>
        </w:rPr>
        <w:t>.</w:t>
      </w:r>
    </w:p>
    <w:p w14:paraId="69C8DA19" w14:textId="77777777" w:rsidR="00BC0593" w:rsidRPr="00920098" w:rsidRDefault="00BC0593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14:paraId="5963E37F" w14:textId="77777777" w:rsidR="006E7EE1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Cenę brutto należy obliczyć poprzez dodanie do ceny netto</w:t>
      </w:r>
      <w:r w:rsidR="00097D01" w:rsidRPr="00920098">
        <w:rPr>
          <w:bCs/>
          <w:sz w:val="22"/>
          <w:szCs w:val="22"/>
        </w:rPr>
        <w:t xml:space="preserve"> stawki</w:t>
      </w:r>
      <w:r w:rsidRPr="00920098">
        <w:rPr>
          <w:bCs/>
          <w:sz w:val="22"/>
          <w:szCs w:val="22"/>
        </w:rPr>
        <w:t xml:space="preserve"> podatku </w:t>
      </w:r>
      <w:r w:rsidR="006E7EE1" w:rsidRPr="00920098">
        <w:rPr>
          <w:bCs/>
          <w:sz w:val="22"/>
          <w:szCs w:val="22"/>
        </w:rPr>
        <w:t>o</w:t>
      </w:r>
      <w:r w:rsidR="00097D01" w:rsidRPr="00920098">
        <w:rPr>
          <w:bCs/>
          <w:sz w:val="22"/>
          <w:szCs w:val="22"/>
        </w:rPr>
        <w:t>d towarów i usług (VAT) właściwej</w:t>
      </w:r>
      <w:r w:rsidR="006E7EE1" w:rsidRPr="00920098">
        <w:rPr>
          <w:bCs/>
          <w:sz w:val="22"/>
          <w:szCs w:val="22"/>
        </w:rPr>
        <w:t xml:space="preserve"> dla prz</w:t>
      </w:r>
      <w:r w:rsidR="00097D01" w:rsidRPr="00920098">
        <w:rPr>
          <w:bCs/>
          <w:sz w:val="22"/>
          <w:szCs w:val="22"/>
        </w:rPr>
        <w:t>edmiotu zamówienia, obowiązującej</w:t>
      </w:r>
      <w:r w:rsidR="006E7EE1" w:rsidRPr="00920098">
        <w:rPr>
          <w:bCs/>
          <w:sz w:val="22"/>
          <w:szCs w:val="22"/>
        </w:rPr>
        <w:t xml:space="preserve"> według stanu prawnego na dzień składania ofert. </w:t>
      </w:r>
    </w:p>
    <w:p w14:paraId="681B66FC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wskaże cenę oferty, według wzoru wskazanego w </w:t>
      </w:r>
      <w:r w:rsidRPr="00920098">
        <w:rPr>
          <w:b/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 xml:space="preserve"> - sporządzonym zgodnie z </w:t>
      </w:r>
      <w:r w:rsidRPr="00920098">
        <w:rPr>
          <w:b/>
          <w:sz w:val="22"/>
          <w:szCs w:val="22"/>
        </w:rPr>
        <w:t>załącznikiem nr 1 do SWZ</w:t>
      </w:r>
      <w:r w:rsidRPr="00920098">
        <w:rPr>
          <w:sz w:val="22"/>
          <w:szCs w:val="22"/>
        </w:rPr>
        <w:t>.</w:t>
      </w:r>
    </w:p>
    <w:p w14:paraId="7E4AC84E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Cena</w:t>
      </w:r>
      <w:r w:rsidRPr="00920098">
        <w:rPr>
          <w:spacing w:val="-7"/>
          <w:sz w:val="22"/>
          <w:szCs w:val="22"/>
        </w:rPr>
        <w:t xml:space="preserve"> oferty </w:t>
      </w:r>
      <w:r w:rsidRPr="00920098">
        <w:rPr>
          <w:sz w:val="22"/>
          <w:szCs w:val="22"/>
        </w:rPr>
        <w:t>musi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być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wyrażona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9"/>
          <w:sz w:val="22"/>
          <w:szCs w:val="22"/>
        </w:rPr>
        <w:t xml:space="preserve"> </w:t>
      </w:r>
      <w:r w:rsidRPr="00920098">
        <w:rPr>
          <w:sz w:val="22"/>
          <w:szCs w:val="22"/>
        </w:rPr>
        <w:t>złotych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polskich</w:t>
      </w:r>
      <w:r w:rsidRPr="00920098">
        <w:rPr>
          <w:spacing w:val="-5"/>
          <w:sz w:val="22"/>
          <w:szCs w:val="22"/>
        </w:rPr>
        <w:t xml:space="preserve"> </w:t>
      </w:r>
      <w:r w:rsidRPr="00920098">
        <w:rPr>
          <w:sz w:val="22"/>
          <w:szCs w:val="22"/>
        </w:rPr>
        <w:t>(PLN).</w:t>
      </w:r>
    </w:p>
    <w:p w14:paraId="15F354B8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Wszystkich działań/obliczeń należy dokonywać na liczbach zaokrąglonych do </w:t>
      </w:r>
      <w:r w:rsidRPr="00920098">
        <w:rPr>
          <w:i/>
          <w:sz w:val="22"/>
          <w:szCs w:val="22"/>
        </w:rPr>
        <w:t>dwóch</w:t>
      </w:r>
      <w:r w:rsidRPr="00920098">
        <w:rPr>
          <w:sz w:val="22"/>
          <w:szCs w:val="22"/>
        </w:rPr>
        <w:t xml:space="preserve"> [ 2 ] miejsc po przecinku.</w:t>
      </w:r>
    </w:p>
    <w:p w14:paraId="3305DE67" w14:textId="77777777" w:rsidR="00D356CA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Podmioty zagraniczne na podstawie odrębnych przepisów dotyczących obrotu</w:t>
      </w:r>
      <w:r w:rsidR="001368FC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wewnątrzwspólnotowego nie są zobowiązane do uiszczenia podatku VAT w kraju odbiorcy (w kraju Zamawiającego),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a sporządzane przez nich oferty muszą zawierać zerową stawkę VAT. Zamawiający dla potrzeb oceny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i porównania ofert w przypadku oferty Wykonawcy mającego siedzibę poza granicami Polski doliczy do przedstawionych cen podatek od towarów i usług VAT, który ma obowiązek zapłacić zgodnie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>z obowiązującymi przepisami.</w:t>
      </w:r>
    </w:p>
    <w:p w14:paraId="0331DACE" w14:textId="77777777" w:rsidR="00D356CA" w:rsidRPr="00920098" w:rsidRDefault="00D356CA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rozbieżności pomiędzy ceną oferty podaną cyfrowo a słownie, jako wartość właściwa zostanie przyjęta cena podana cyfrowo.</w:t>
      </w:r>
    </w:p>
    <w:p w14:paraId="2AA3CBF5" w14:textId="77777777" w:rsidR="00C54AF0" w:rsidRPr="00920098" w:rsidRDefault="00C54AF0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Wykonawca zobowią</w:t>
      </w:r>
      <w:r w:rsidR="00E8100F" w:rsidRPr="00920098">
        <w:rPr>
          <w:bCs/>
          <w:sz w:val="22"/>
          <w:szCs w:val="22"/>
        </w:rPr>
        <w:t>zany jest do przestrzegania obowiązków wynikających z art. 225 ustawy.</w:t>
      </w:r>
    </w:p>
    <w:p w14:paraId="68D4358B" w14:textId="77777777" w:rsidR="006921C1" w:rsidRPr="00920098" w:rsidRDefault="006921C1" w:rsidP="00A07174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3017078A" w14:textId="3183B00A" w:rsidR="00967E6D" w:rsidRPr="00920098" w:rsidRDefault="00967E6D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</w:t>
      </w:r>
      <w:r w:rsidR="00D356CA" w:rsidRPr="00920098">
        <w:rPr>
          <w:b/>
          <w:bCs/>
          <w:sz w:val="22"/>
          <w:szCs w:val="22"/>
        </w:rPr>
        <w:t>kryteriów oceny ofert, wraz z podaniem wag tych kryteriów i sposobu oceny ofert</w:t>
      </w:r>
    </w:p>
    <w:p w14:paraId="7E88FE23" w14:textId="77777777" w:rsidR="001A3DEA" w:rsidRPr="00AC7080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AC7080">
        <w:rPr>
          <w:sz w:val="22"/>
          <w:szCs w:val="22"/>
        </w:rPr>
        <w:t xml:space="preserve">Zamawiający wybiera </w:t>
      </w:r>
      <w:r w:rsidR="001F4631" w:rsidRPr="00AC7080">
        <w:rPr>
          <w:sz w:val="22"/>
          <w:szCs w:val="22"/>
        </w:rPr>
        <w:t>najkorzystniejszą</w:t>
      </w:r>
      <w:r w:rsidR="00301DF1" w:rsidRPr="00AC7080">
        <w:rPr>
          <w:sz w:val="22"/>
          <w:szCs w:val="22"/>
        </w:rPr>
        <w:t xml:space="preserve"> ofertę na podstawie kryteriów oceny ofert</w:t>
      </w:r>
      <w:r w:rsidR="003F6553" w:rsidRPr="00AC7080">
        <w:rPr>
          <w:sz w:val="22"/>
          <w:szCs w:val="22"/>
        </w:rPr>
        <w:t>.</w:t>
      </w:r>
    </w:p>
    <w:p w14:paraId="688A9014" w14:textId="77777777" w:rsidR="006970BE" w:rsidRPr="00920098" w:rsidRDefault="006970BE" w:rsidP="004475BE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920098">
        <w:rPr>
          <w:sz w:val="22"/>
          <w:szCs w:val="22"/>
        </w:rPr>
        <w:t>Kryteriami oceny są</w:t>
      </w:r>
      <w:r w:rsidR="00A32C22" w:rsidRPr="00920098">
        <w:rPr>
          <w:bCs/>
          <w:sz w:val="22"/>
          <w:szCs w:val="22"/>
        </w:rPr>
        <w:t>:</w:t>
      </w:r>
    </w:p>
    <w:p w14:paraId="26C649C6" w14:textId="77777777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„Cena” – waga </w:t>
      </w:r>
      <w:r w:rsidRPr="00920098">
        <w:rPr>
          <w:b/>
          <w:i/>
          <w:sz w:val="22"/>
          <w:szCs w:val="22"/>
        </w:rPr>
        <w:t>sześćdziesiąt</w:t>
      </w:r>
      <w:r w:rsidRPr="00920098">
        <w:rPr>
          <w:b/>
          <w:sz w:val="22"/>
          <w:szCs w:val="22"/>
        </w:rPr>
        <w:t xml:space="preserve"> [ 60 ] punktów</w:t>
      </w:r>
      <w:r w:rsidRPr="00920098">
        <w:rPr>
          <w:sz w:val="22"/>
          <w:szCs w:val="22"/>
        </w:rPr>
        <w:t>.</w:t>
      </w:r>
    </w:p>
    <w:p w14:paraId="20090A19" w14:textId="5CBDB123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„</w:t>
      </w:r>
      <w:r w:rsidR="008E6C09">
        <w:rPr>
          <w:b/>
          <w:sz w:val="22"/>
          <w:szCs w:val="22"/>
        </w:rPr>
        <w:t>Okres gwarancji na</w:t>
      </w:r>
      <w:r w:rsidRPr="00920098">
        <w:rPr>
          <w:b/>
          <w:sz w:val="22"/>
          <w:szCs w:val="22"/>
        </w:rPr>
        <w:t xml:space="preserve"> przedmiot zamówienia” – waga </w:t>
      </w:r>
      <w:r w:rsidR="001A7EB1" w:rsidRPr="00920098">
        <w:rPr>
          <w:b/>
          <w:i/>
          <w:sz w:val="22"/>
          <w:szCs w:val="22"/>
        </w:rPr>
        <w:t>czterdzieści</w:t>
      </w:r>
      <w:r w:rsidRPr="00920098">
        <w:rPr>
          <w:b/>
          <w:i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[ </w:t>
      </w:r>
      <w:r w:rsidR="001A7EB1" w:rsidRPr="00920098">
        <w:rPr>
          <w:b/>
          <w:sz w:val="22"/>
          <w:szCs w:val="22"/>
        </w:rPr>
        <w:t>4</w:t>
      </w:r>
      <w:r w:rsidRPr="00920098">
        <w:rPr>
          <w:b/>
          <w:sz w:val="22"/>
          <w:szCs w:val="22"/>
        </w:rPr>
        <w:t>0 ] punktów</w:t>
      </w:r>
      <w:r w:rsidRPr="00920098">
        <w:rPr>
          <w:sz w:val="22"/>
          <w:szCs w:val="22"/>
        </w:rPr>
        <w:t>.</w:t>
      </w:r>
    </w:p>
    <w:p w14:paraId="15D51A68" w14:textId="77777777" w:rsidR="003B072F" w:rsidRPr="00384F39" w:rsidRDefault="003B072F" w:rsidP="00A07174">
      <w:pPr>
        <w:jc w:val="both"/>
        <w:rPr>
          <w:b/>
          <w:sz w:val="18"/>
          <w:szCs w:val="18"/>
        </w:rPr>
      </w:pPr>
    </w:p>
    <w:p w14:paraId="2B62B989" w14:textId="77777777" w:rsidR="006970BE" w:rsidRPr="00920098" w:rsidRDefault="006970BE" w:rsidP="004475BE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6B3C75" w:rsidRPr="00920098">
        <w:rPr>
          <w:b/>
          <w:sz w:val="22"/>
          <w:szCs w:val="22"/>
        </w:rPr>
        <w:t>„Cena”</w:t>
      </w:r>
      <w:r w:rsidR="00246958" w:rsidRPr="00920098">
        <w:rPr>
          <w:spacing w:val="-4"/>
          <w:sz w:val="22"/>
          <w:szCs w:val="22"/>
        </w:rPr>
        <w:t>:</w:t>
      </w:r>
    </w:p>
    <w:p w14:paraId="057487A0" w14:textId="77777777" w:rsidR="006970BE" w:rsidRPr="00384F39" w:rsidRDefault="006970BE" w:rsidP="00A07174">
      <w:pPr>
        <w:tabs>
          <w:tab w:val="left" w:pos="0"/>
        </w:tabs>
        <w:ind w:left="709"/>
        <w:jc w:val="both"/>
        <w:rPr>
          <w:b/>
          <w:sz w:val="18"/>
          <w:szCs w:val="18"/>
        </w:rPr>
      </w:pPr>
    </w:p>
    <w:tbl>
      <w:tblPr>
        <w:tblW w:w="9673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268"/>
      </w:tblGrid>
      <w:tr w:rsidR="006970BE" w:rsidRPr="00920098" w14:paraId="556A5E96" w14:textId="77777777" w:rsidTr="007C7314">
        <w:trPr>
          <w:trHeight w:val="646"/>
        </w:trPr>
        <w:tc>
          <w:tcPr>
            <w:tcW w:w="1048" w:type="dxa"/>
            <w:vMerge w:val="restart"/>
            <w:shd w:val="clear" w:color="auto" w:fill="auto"/>
            <w:vAlign w:val="center"/>
          </w:tcPr>
          <w:p w14:paraId="6283CA35" w14:textId="77777777" w:rsidR="006970BE" w:rsidRPr="00920098" w:rsidRDefault="006970BE" w:rsidP="000902D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74F13F39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36417" w14:textId="40800068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 xml:space="preserve">Najniższa 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920098">
              <w:rPr>
                <w:b/>
                <w:bCs/>
                <w:sz w:val="22"/>
                <w:szCs w:val="22"/>
              </w:rPr>
              <w:t xml:space="preserve">brutto                                        </w:t>
            </w:r>
            <w:r w:rsidR="001F4631" w:rsidRPr="00920098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920098">
              <w:rPr>
                <w:b/>
                <w:bCs/>
                <w:sz w:val="22"/>
                <w:szCs w:val="22"/>
              </w:rPr>
              <w:t xml:space="preserve"> niepodlegających odrzuceniu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14:paraId="10F3C643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 w14:paraId="7309AE23" w14:textId="77777777" w:rsidR="006970BE" w:rsidRPr="00920098" w:rsidRDefault="006970BE" w:rsidP="00A07174">
            <w:pPr>
              <w:rPr>
                <w:b/>
                <w:color w:val="C00000"/>
                <w:sz w:val="22"/>
                <w:szCs w:val="22"/>
              </w:rPr>
            </w:pPr>
            <w:r w:rsidRPr="00920098">
              <w:rPr>
                <w:b/>
                <w:i/>
                <w:color w:val="C00000"/>
                <w:sz w:val="22"/>
                <w:szCs w:val="22"/>
              </w:rPr>
              <w:t>sześćdziesiąt</w:t>
            </w:r>
            <w:r w:rsidRPr="00920098">
              <w:rPr>
                <w:b/>
                <w:color w:val="C00000"/>
                <w:sz w:val="22"/>
                <w:szCs w:val="22"/>
              </w:rPr>
              <w:t xml:space="preserve"> [ 60,00  ] </w:t>
            </w:r>
            <w:r w:rsidRPr="00920098">
              <w:rPr>
                <w:b/>
                <w:color w:val="000000"/>
                <w:sz w:val="22"/>
                <w:szCs w:val="22"/>
              </w:rPr>
              <w:t>punktów</w:t>
            </w:r>
          </w:p>
        </w:tc>
      </w:tr>
      <w:tr w:rsidR="006970BE" w:rsidRPr="00920098" w14:paraId="74D361F6" w14:textId="77777777" w:rsidTr="007C7314">
        <w:trPr>
          <w:trHeight w:val="340"/>
        </w:trPr>
        <w:tc>
          <w:tcPr>
            <w:tcW w:w="1048" w:type="dxa"/>
            <w:vMerge/>
            <w:shd w:val="clear" w:color="auto" w:fill="auto"/>
            <w:vAlign w:val="center"/>
          </w:tcPr>
          <w:p w14:paraId="6CBB93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731C74D6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BB29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>Cena</w:t>
            </w:r>
            <w:r w:rsidRPr="0092009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14:paraId="1839EBDF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</w:tcPr>
          <w:p w14:paraId="011A9BB0" w14:textId="77777777" w:rsidR="006970BE" w:rsidRPr="00920098" w:rsidRDefault="006970BE" w:rsidP="00A07174">
            <w:pPr>
              <w:rPr>
                <w:b/>
                <w:sz w:val="22"/>
                <w:szCs w:val="22"/>
              </w:rPr>
            </w:pPr>
          </w:p>
        </w:tc>
      </w:tr>
    </w:tbl>
    <w:p w14:paraId="6C620EF4" w14:textId="77777777" w:rsidR="006970BE" w:rsidRPr="00384F39" w:rsidRDefault="006970BE" w:rsidP="00A07174">
      <w:pPr>
        <w:ind w:left="709"/>
        <w:jc w:val="both"/>
        <w:rPr>
          <w:bCs/>
          <w:sz w:val="18"/>
          <w:szCs w:val="18"/>
        </w:rPr>
      </w:pPr>
    </w:p>
    <w:p w14:paraId="5CD2EC32" w14:textId="77777777" w:rsidR="00C83C4B" w:rsidRDefault="006970BE" w:rsidP="00C83C4B">
      <w:pPr>
        <w:numPr>
          <w:ilvl w:val="0"/>
          <w:numId w:val="8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920098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920098">
        <w:rPr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>, w pozycji:</w:t>
      </w:r>
      <w:r w:rsidR="002106BA" w:rsidRPr="00920098">
        <w:rPr>
          <w:b/>
          <w:bCs/>
          <w:sz w:val="22"/>
          <w:szCs w:val="22"/>
        </w:rPr>
        <w:t xml:space="preserve"> </w:t>
      </w:r>
      <w:r w:rsidR="00C939A6">
        <w:rPr>
          <w:b/>
          <w:bCs/>
          <w:i/>
          <w:sz w:val="22"/>
          <w:szCs w:val="22"/>
        </w:rPr>
        <w:t xml:space="preserve">Ryczałtowe wynagrodzenie za całość przedmiotu zamówienia </w:t>
      </w:r>
      <w:r w:rsidR="002106BA" w:rsidRPr="00920098">
        <w:rPr>
          <w:b/>
          <w:bCs/>
          <w:i/>
          <w:sz w:val="22"/>
          <w:szCs w:val="22"/>
        </w:rPr>
        <w:t>złotych brutto</w:t>
      </w:r>
      <w:r w:rsidR="00B01941" w:rsidRPr="00920098">
        <w:rPr>
          <w:i/>
          <w:sz w:val="22"/>
          <w:szCs w:val="22"/>
        </w:rPr>
        <w:t>.</w:t>
      </w:r>
    </w:p>
    <w:p w14:paraId="4F604F06" w14:textId="77777777" w:rsidR="00C83C4B" w:rsidRDefault="00C83C4B" w:rsidP="00C83C4B">
      <w:pPr>
        <w:ind w:left="709"/>
        <w:jc w:val="both"/>
        <w:rPr>
          <w:b/>
          <w:bCs/>
          <w:i/>
          <w:iCs/>
          <w:sz w:val="22"/>
          <w:szCs w:val="22"/>
        </w:rPr>
      </w:pPr>
      <w:r w:rsidRPr="00C83C4B">
        <w:rPr>
          <w:b/>
          <w:bCs/>
          <w:iCs/>
          <w:sz w:val="22"/>
          <w:szCs w:val="22"/>
        </w:rPr>
        <w:t>Uwaga:</w:t>
      </w:r>
    </w:p>
    <w:p w14:paraId="54380620" w14:textId="67A21083" w:rsidR="00C83C4B" w:rsidRPr="00C83C4B" w:rsidRDefault="00C83C4B" w:rsidP="00C83C4B">
      <w:pPr>
        <w:ind w:left="709"/>
        <w:jc w:val="both"/>
        <w:rPr>
          <w:b/>
          <w:bCs/>
          <w:i/>
          <w:iCs/>
          <w:sz w:val="22"/>
          <w:szCs w:val="22"/>
        </w:rPr>
      </w:pPr>
      <w:r w:rsidRPr="00C83C4B">
        <w:rPr>
          <w:bCs/>
          <w:iCs/>
          <w:sz w:val="22"/>
          <w:szCs w:val="22"/>
        </w:rPr>
        <w:t>Nieokreślenie w ofercie ceny skutkować będzie odrzuceniem oferty Wykonawcy z przedmiotowego postępowania na podstawie art. 226 ust. 1 pkt 5 ustawy.</w:t>
      </w:r>
    </w:p>
    <w:p w14:paraId="3D3979CD" w14:textId="77777777" w:rsidR="00C83C4B" w:rsidRPr="00920098" w:rsidRDefault="00C83C4B" w:rsidP="00C83C4B">
      <w:pPr>
        <w:jc w:val="both"/>
        <w:rPr>
          <w:b/>
          <w:bCs/>
          <w:i/>
          <w:iCs/>
          <w:sz w:val="22"/>
          <w:szCs w:val="22"/>
        </w:rPr>
      </w:pPr>
    </w:p>
    <w:p w14:paraId="467FC29D" w14:textId="67CD5DEC" w:rsidR="006970BE" w:rsidRDefault="006970BE" w:rsidP="004475BE">
      <w:pPr>
        <w:numPr>
          <w:ilvl w:val="0"/>
          <w:numId w:val="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0098">
        <w:rPr>
          <w:b/>
          <w:bCs/>
          <w:i/>
          <w:sz w:val="22"/>
          <w:szCs w:val="22"/>
        </w:rPr>
        <w:t xml:space="preserve">sześćdziesiąt </w:t>
      </w:r>
      <w:r w:rsidRPr="00920098">
        <w:rPr>
          <w:b/>
          <w:bCs/>
          <w:sz w:val="22"/>
          <w:szCs w:val="22"/>
        </w:rPr>
        <w:t>[ 60,00 ] punktów</w:t>
      </w:r>
      <w:r w:rsidRPr="00920098">
        <w:rPr>
          <w:bCs/>
          <w:sz w:val="22"/>
          <w:szCs w:val="22"/>
        </w:rPr>
        <w:t>.</w:t>
      </w:r>
    </w:p>
    <w:p w14:paraId="4C991328" w14:textId="77777777" w:rsidR="00CE1A20" w:rsidRPr="00920098" w:rsidRDefault="00CE1A20" w:rsidP="00CE1A20">
      <w:pPr>
        <w:jc w:val="both"/>
        <w:rPr>
          <w:bCs/>
          <w:sz w:val="22"/>
          <w:szCs w:val="22"/>
        </w:rPr>
      </w:pPr>
    </w:p>
    <w:p w14:paraId="12475E1B" w14:textId="77777777" w:rsidR="00CE1A20" w:rsidRPr="00920098" w:rsidRDefault="00CE1A20" w:rsidP="00CE1A20">
      <w:pPr>
        <w:numPr>
          <w:ilvl w:val="0"/>
          <w:numId w:val="8"/>
        </w:numPr>
        <w:shd w:val="clear" w:color="auto" w:fill="E7E6E6"/>
        <w:tabs>
          <w:tab w:val="left" w:pos="0"/>
        </w:tabs>
        <w:ind w:hanging="720"/>
        <w:jc w:val="both"/>
        <w:rPr>
          <w:b/>
          <w:spacing w:val="-4"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Pr="00920098">
        <w:rPr>
          <w:b/>
          <w:spacing w:val="-4"/>
          <w:sz w:val="22"/>
          <w:szCs w:val="22"/>
        </w:rPr>
        <w:t>,,</w:t>
      </w:r>
      <w:r>
        <w:rPr>
          <w:b/>
          <w:sz w:val="22"/>
          <w:szCs w:val="22"/>
        </w:rPr>
        <w:t>Okres gwarancji na przedmiot zamówienia</w:t>
      </w:r>
      <w:r w:rsidRPr="00920098">
        <w:rPr>
          <w:b/>
          <w:sz w:val="22"/>
          <w:szCs w:val="22"/>
        </w:rPr>
        <w:t>”</w:t>
      </w:r>
      <w:r w:rsidRPr="00920098">
        <w:rPr>
          <w:spacing w:val="-4"/>
          <w:sz w:val="22"/>
          <w:szCs w:val="22"/>
        </w:rPr>
        <w:t xml:space="preserve">: </w:t>
      </w:r>
    </w:p>
    <w:p w14:paraId="56F1E429" w14:textId="77777777" w:rsidR="00CE1A20" w:rsidRPr="00384F39" w:rsidRDefault="00CE1A20" w:rsidP="00CE1A20">
      <w:pPr>
        <w:tabs>
          <w:tab w:val="left" w:pos="0"/>
        </w:tabs>
        <w:jc w:val="both"/>
        <w:rPr>
          <w:b/>
          <w:spacing w:val="-4"/>
          <w:sz w:val="18"/>
          <w:szCs w:val="18"/>
        </w:rPr>
      </w:pPr>
    </w:p>
    <w:tbl>
      <w:tblPr>
        <w:tblW w:w="9713" w:type="dxa"/>
        <w:tblInd w:w="601" w:type="dxa"/>
        <w:shd w:val="clear" w:color="auto" w:fill="FFFFFF"/>
        <w:tblLook w:val="04A0" w:firstRow="1" w:lastRow="0" w:firstColumn="1" w:lastColumn="0" w:noHBand="0" w:noVBand="1"/>
      </w:tblPr>
      <w:tblGrid>
        <w:gridCol w:w="1048"/>
        <w:gridCol w:w="460"/>
        <w:gridCol w:w="5087"/>
        <w:gridCol w:w="567"/>
        <w:gridCol w:w="2551"/>
      </w:tblGrid>
      <w:tr w:rsidR="00CE1A20" w:rsidRPr="00920098" w14:paraId="351503E2" w14:textId="77777777" w:rsidTr="008C6265">
        <w:trPr>
          <w:trHeight w:val="652"/>
        </w:trPr>
        <w:tc>
          <w:tcPr>
            <w:tcW w:w="1048" w:type="dxa"/>
            <w:vMerge w:val="restart"/>
            <w:shd w:val="clear" w:color="auto" w:fill="FFFFFF"/>
            <w:vAlign w:val="center"/>
          </w:tcPr>
          <w:p w14:paraId="18CAE0A3" w14:textId="77777777" w:rsidR="00CE1A20" w:rsidRPr="00920098" w:rsidRDefault="00CE1A20" w:rsidP="008C6265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60" w:type="dxa"/>
            <w:vMerge w:val="restart"/>
            <w:shd w:val="clear" w:color="auto" w:fill="FFFFFF"/>
            <w:vAlign w:val="center"/>
          </w:tcPr>
          <w:p w14:paraId="3A188004" w14:textId="77777777" w:rsidR="00CE1A20" w:rsidRPr="00920098" w:rsidRDefault="00CE1A20" w:rsidP="008C6265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508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F3F923" w14:textId="77777777" w:rsidR="00CE1A20" w:rsidRPr="00920098" w:rsidRDefault="00CE1A20" w:rsidP="008C6265">
            <w:pPr>
              <w:jc w:val="center"/>
              <w:rPr>
                <w:b/>
                <w:bCs/>
                <w:sz w:val="22"/>
                <w:szCs w:val="22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Okres gwarancji</w:t>
            </w:r>
            <w:r w:rsidRPr="00DB6B18">
              <w:rPr>
                <w:b/>
                <w:bCs/>
                <w:sz w:val="20"/>
                <w:szCs w:val="20"/>
              </w:rPr>
              <w:t xml:space="preserve"> </w:t>
            </w:r>
            <w:r w:rsidRPr="00DB6B18">
              <w:rPr>
                <w:b/>
                <w:bCs/>
                <w:i/>
                <w:sz w:val="20"/>
                <w:szCs w:val="20"/>
              </w:rPr>
              <w:t>na przedmiot zamówienia</w:t>
            </w:r>
            <w:r w:rsidRPr="00DB6B18">
              <w:rPr>
                <w:b/>
                <w:bCs/>
                <w:sz w:val="20"/>
                <w:szCs w:val="20"/>
              </w:rPr>
              <w:br/>
              <w:t xml:space="preserve"> badanej oferty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14:paraId="22A98BD5" w14:textId="77777777" w:rsidR="00CE1A20" w:rsidRPr="00920098" w:rsidRDefault="00CE1A20" w:rsidP="008C6265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14:paraId="5D66353B" w14:textId="77777777" w:rsidR="00CE1A20" w:rsidRPr="00920098" w:rsidRDefault="00CE1A20" w:rsidP="008C6265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bCs/>
                <w:i/>
                <w:color w:val="C00000"/>
                <w:sz w:val="22"/>
                <w:szCs w:val="22"/>
              </w:rPr>
              <w:t xml:space="preserve">czterdzieści  </w:t>
            </w:r>
            <w:r w:rsidRPr="00920098">
              <w:rPr>
                <w:b/>
                <w:bCs/>
                <w:color w:val="C00000"/>
                <w:sz w:val="22"/>
                <w:szCs w:val="22"/>
              </w:rPr>
              <w:t>[ 40,00 ]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920098">
              <w:rPr>
                <w:b/>
                <w:sz w:val="22"/>
                <w:szCs w:val="22"/>
              </w:rPr>
              <w:t>punktów</w:t>
            </w:r>
          </w:p>
        </w:tc>
      </w:tr>
      <w:tr w:rsidR="00CE1A20" w:rsidRPr="00920098" w14:paraId="01216B39" w14:textId="77777777" w:rsidTr="008C6265">
        <w:trPr>
          <w:trHeight w:val="456"/>
        </w:trPr>
        <w:tc>
          <w:tcPr>
            <w:tcW w:w="1048" w:type="dxa"/>
            <w:vMerge/>
            <w:shd w:val="clear" w:color="auto" w:fill="FFFFFF"/>
            <w:vAlign w:val="center"/>
          </w:tcPr>
          <w:p w14:paraId="0242BAB7" w14:textId="77777777" w:rsidR="00CE1A20" w:rsidRPr="00920098" w:rsidRDefault="00CE1A20" w:rsidP="008C626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0" w:type="dxa"/>
            <w:vMerge/>
            <w:shd w:val="clear" w:color="auto" w:fill="FFFFFF"/>
            <w:vAlign w:val="center"/>
          </w:tcPr>
          <w:p w14:paraId="5501A824" w14:textId="77777777" w:rsidR="00CE1A20" w:rsidRPr="00920098" w:rsidRDefault="00CE1A20" w:rsidP="008C62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8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B9C469F" w14:textId="77777777" w:rsidR="00CE1A20" w:rsidRPr="00DB6B18" w:rsidRDefault="00CE1A20" w:rsidP="008C6265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sz w:val="20"/>
                <w:szCs w:val="20"/>
              </w:rPr>
              <w:t>Najdłuższy oferowany</w:t>
            </w:r>
          </w:p>
          <w:p w14:paraId="754E0E8F" w14:textId="77777777" w:rsidR="00CE1A20" w:rsidRPr="00DB6B18" w:rsidRDefault="00CE1A20" w:rsidP="008C6265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Okres gwarancji na przedmiot zamówienia</w:t>
            </w:r>
            <w:r w:rsidRPr="00DB6B18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E918B1F" w14:textId="77777777" w:rsidR="00CE1A20" w:rsidRPr="00920098" w:rsidRDefault="00CE1A20" w:rsidP="008C6265">
            <w:pPr>
              <w:jc w:val="center"/>
              <w:rPr>
                <w:b/>
                <w:bCs/>
                <w:sz w:val="22"/>
                <w:szCs w:val="22"/>
              </w:rPr>
            </w:pPr>
            <w:r w:rsidRPr="00DB6B18">
              <w:rPr>
                <w:b/>
                <w:bCs/>
                <w:sz w:val="20"/>
                <w:szCs w:val="20"/>
              </w:rPr>
              <w:t>spośród ofert niepodlegających odrzuceniu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14:paraId="4092F1D0" w14:textId="77777777" w:rsidR="00CE1A20" w:rsidRPr="00920098" w:rsidRDefault="00CE1A20" w:rsidP="008C6265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14:paraId="60539253" w14:textId="77777777" w:rsidR="00CE1A20" w:rsidRPr="00920098" w:rsidRDefault="00CE1A20" w:rsidP="008C6265">
            <w:pPr>
              <w:rPr>
                <w:b/>
                <w:i/>
                <w:sz w:val="22"/>
                <w:szCs w:val="22"/>
              </w:rPr>
            </w:pPr>
          </w:p>
        </w:tc>
      </w:tr>
    </w:tbl>
    <w:p w14:paraId="7A1B20DA" w14:textId="77777777" w:rsidR="00CE1A20" w:rsidRPr="00384F39" w:rsidRDefault="00CE1A20" w:rsidP="00CE1A20">
      <w:pPr>
        <w:tabs>
          <w:tab w:val="left" w:pos="0"/>
        </w:tabs>
        <w:ind w:left="709"/>
        <w:jc w:val="both"/>
        <w:rPr>
          <w:bCs/>
          <w:sz w:val="18"/>
          <w:szCs w:val="18"/>
        </w:rPr>
      </w:pPr>
    </w:p>
    <w:p w14:paraId="7DC83F68" w14:textId="77777777" w:rsidR="00CE1A20" w:rsidRPr="00920098" w:rsidRDefault="00CE1A20" w:rsidP="00CE1A20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lastRenderedPageBreak/>
        <w:t>Maksymalna liczba punktów, jaką Wykonawca może otrzymać w kryterium oceny ofert</w:t>
      </w:r>
      <w:r w:rsidRPr="00920098">
        <w:rPr>
          <w:bCs/>
          <w:i/>
          <w:sz w:val="22"/>
          <w:szCs w:val="22"/>
        </w:rPr>
        <w:t xml:space="preserve"> </w:t>
      </w:r>
      <w:r w:rsidRPr="00300F99">
        <w:rPr>
          <w:b/>
          <w:sz w:val="22"/>
          <w:szCs w:val="22"/>
        </w:rPr>
        <w:t xml:space="preserve">Okres gwarancji na przedmiot zamówienia </w:t>
      </w:r>
      <w:r w:rsidRPr="00920098">
        <w:rPr>
          <w:bCs/>
          <w:sz w:val="22"/>
          <w:szCs w:val="22"/>
        </w:rPr>
        <w:t xml:space="preserve">wynosi </w:t>
      </w:r>
      <w:r w:rsidRPr="002F3307">
        <w:rPr>
          <w:b/>
          <w:i/>
          <w:sz w:val="22"/>
          <w:szCs w:val="22"/>
        </w:rPr>
        <w:t xml:space="preserve">czterdzieści </w:t>
      </w:r>
      <w:r w:rsidRPr="002F3307">
        <w:rPr>
          <w:b/>
          <w:sz w:val="22"/>
          <w:szCs w:val="22"/>
        </w:rPr>
        <w:t>[ 40,00 ] punktów</w:t>
      </w:r>
      <w:r w:rsidRPr="00920098">
        <w:rPr>
          <w:bCs/>
          <w:sz w:val="22"/>
          <w:szCs w:val="22"/>
        </w:rPr>
        <w:t xml:space="preserve">. </w:t>
      </w:r>
    </w:p>
    <w:p w14:paraId="06357A09" w14:textId="77777777" w:rsidR="00CE1A20" w:rsidRDefault="00CE1A20" w:rsidP="00CE1A20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bCs/>
          <w:sz w:val="22"/>
          <w:szCs w:val="22"/>
        </w:rPr>
        <w:t>Wykonawca zobowiązany jest wskazać w ofercie</w:t>
      </w:r>
      <w:r>
        <w:rPr>
          <w:bCs/>
          <w:sz w:val="22"/>
          <w:szCs w:val="22"/>
        </w:rPr>
        <w:t xml:space="preserve"> o</w:t>
      </w:r>
      <w:r w:rsidRPr="00DB6B18">
        <w:rPr>
          <w:bCs/>
          <w:i/>
          <w:sz w:val="22"/>
          <w:szCs w:val="22"/>
        </w:rPr>
        <w:t>kres gwarancji na przedmiot zamówienia</w:t>
      </w:r>
      <w:r w:rsidRPr="00DB6B18">
        <w:rPr>
          <w:bCs/>
          <w:sz w:val="22"/>
          <w:szCs w:val="22"/>
        </w:rPr>
        <w:t xml:space="preserve"> określony </w:t>
      </w:r>
      <w:r>
        <w:rPr>
          <w:bCs/>
          <w:sz w:val="22"/>
          <w:szCs w:val="22"/>
        </w:rPr>
        <w:br/>
      </w:r>
      <w:r w:rsidRPr="00DB6B18">
        <w:rPr>
          <w:bCs/>
          <w:sz w:val="22"/>
          <w:szCs w:val="22"/>
        </w:rPr>
        <w:t>w „</w:t>
      </w:r>
      <w:r w:rsidRPr="00DB6B18">
        <w:rPr>
          <w:bCs/>
          <w:sz w:val="22"/>
          <w:szCs w:val="22"/>
          <w:u w:val="double"/>
        </w:rPr>
        <w:t>liczbie</w:t>
      </w:r>
      <w:r w:rsidRPr="00DB6B18">
        <w:rPr>
          <w:bCs/>
          <w:sz w:val="22"/>
          <w:szCs w:val="22"/>
        </w:rPr>
        <w:t xml:space="preserve"> miesięcy”; </w:t>
      </w:r>
      <w:r w:rsidRPr="00DB6B18">
        <w:rPr>
          <w:b/>
          <w:bCs/>
          <w:sz w:val="22"/>
          <w:szCs w:val="22"/>
          <w:u w:val="single"/>
        </w:rPr>
        <w:t>nie krótszy niż</w:t>
      </w:r>
      <w:r w:rsidRPr="00DB6B18">
        <w:rPr>
          <w:bCs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trzydzieści sześć </w:t>
      </w:r>
      <w:r w:rsidRPr="00DB6B18">
        <w:rPr>
          <w:b/>
          <w:sz w:val="22"/>
          <w:szCs w:val="22"/>
        </w:rPr>
        <w:t xml:space="preserve">[ </w:t>
      </w:r>
      <w:r>
        <w:rPr>
          <w:b/>
          <w:sz w:val="22"/>
          <w:szCs w:val="22"/>
        </w:rPr>
        <w:t>36</w:t>
      </w:r>
      <w:r w:rsidRPr="00DB6B18">
        <w:rPr>
          <w:b/>
          <w:sz w:val="22"/>
          <w:szCs w:val="22"/>
        </w:rPr>
        <w:t xml:space="preserve"> ]</w:t>
      </w:r>
      <w:r w:rsidRPr="00DB6B18">
        <w:rPr>
          <w:b/>
          <w:i/>
          <w:sz w:val="22"/>
          <w:szCs w:val="22"/>
        </w:rPr>
        <w:t xml:space="preserve"> </w:t>
      </w:r>
      <w:r w:rsidRPr="00DB6B18">
        <w:rPr>
          <w:b/>
          <w:sz w:val="22"/>
          <w:szCs w:val="22"/>
        </w:rPr>
        <w:t>miesięcy</w:t>
      </w:r>
      <w:r w:rsidRPr="00DB6B18">
        <w:rPr>
          <w:sz w:val="22"/>
          <w:szCs w:val="22"/>
        </w:rPr>
        <w:t xml:space="preserve"> i </w:t>
      </w:r>
      <w:r w:rsidRPr="00DB6B18">
        <w:rPr>
          <w:b/>
          <w:sz w:val="22"/>
          <w:szCs w:val="22"/>
          <w:u w:val="single"/>
        </w:rPr>
        <w:t>nie dłuższy niż</w:t>
      </w:r>
      <w:r w:rsidRPr="00DB6B18"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sześćdziesiąt </w:t>
      </w:r>
      <w:r>
        <w:rPr>
          <w:b/>
          <w:i/>
          <w:sz w:val="22"/>
          <w:szCs w:val="22"/>
        </w:rPr>
        <w:br/>
      </w:r>
      <w:r w:rsidRPr="00DB6B18">
        <w:rPr>
          <w:b/>
          <w:sz w:val="22"/>
          <w:szCs w:val="22"/>
        </w:rPr>
        <w:t xml:space="preserve">[ </w:t>
      </w:r>
      <w:r>
        <w:rPr>
          <w:b/>
          <w:sz w:val="22"/>
          <w:szCs w:val="22"/>
        </w:rPr>
        <w:t>60</w:t>
      </w:r>
      <w:r w:rsidRPr="00DB6B18">
        <w:rPr>
          <w:b/>
          <w:sz w:val="22"/>
          <w:szCs w:val="22"/>
        </w:rPr>
        <w:t xml:space="preserve"> ] miesięcy</w:t>
      </w:r>
      <w:r w:rsidRPr="00DB6B18">
        <w:rPr>
          <w:bCs/>
          <w:sz w:val="22"/>
          <w:szCs w:val="22"/>
        </w:rPr>
        <w:t xml:space="preserve">. </w:t>
      </w:r>
    </w:p>
    <w:p w14:paraId="4C976B7C" w14:textId="77777777" w:rsidR="00CE1A20" w:rsidRDefault="00CE1A20" w:rsidP="00CE1A20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bCs/>
          <w:sz w:val="22"/>
          <w:szCs w:val="22"/>
        </w:rPr>
        <w:t xml:space="preserve">Nie dopuszcza się określenia okresu gwarancji poprzez sformułowania np.: </w:t>
      </w:r>
      <w:r>
        <w:rPr>
          <w:bCs/>
          <w:sz w:val="22"/>
          <w:szCs w:val="22"/>
        </w:rPr>
        <w:t xml:space="preserve">„dożywotnio”, </w:t>
      </w:r>
      <w:r w:rsidRPr="00DB6B18">
        <w:rPr>
          <w:bCs/>
          <w:sz w:val="22"/>
          <w:szCs w:val="22"/>
        </w:rPr>
        <w:t>„bezterminowo”.</w:t>
      </w:r>
    </w:p>
    <w:p w14:paraId="68034112" w14:textId="77777777" w:rsidR="00CE1A20" w:rsidRDefault="00CE1A20" w:rsidP="00CE1A20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i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 w:rsidRPr="00C11458">
        <w:rPr>
          <w:b/>
          <w:bCs/>
          <w:i/>
          <w:sz w:val="22"/>
          <w:szCs w:val="22"/>
        </w:rPr>
        <w:t xml:space="preserve"> </w:t>
      </w:r>
    </w:p>
    <w:p w14:paraId="5FE44540" w14:textId="1D3E5229" w:rsidR="00CE1A20" w:rsidRDefault="00CE1A20" w:rsidP="00CE1A20">
      <w:pPr>
        <w:numPr>
          <w:ilvl w:val="0"/>
          <w:numId w:val="38"/>
        </w:numPr>
        <w:tabs>
          <w:tab w:val="left" w:pos="0"/>
        </w:tabs>
        <w:ind w:left="709" w:hanging="709"/>
        <w:jc w:val="both"/>
        <w:rPr>
          <w:b/>
          <w:sz w:val="16"/>
          <w:szCs w:val="16"/>
          <w:u w:val="single"/>
        </w:rPr>
      </w:pPr>
      <w:r w:rsidRPr="00DB6B18">
        <w:rPr>
          <w:sz w:val="22"/>
          <w:szCs w:val="22"/>
        </w:rPr>
        <w:t xml:space="preserve">Nieokreślenie w ofercie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 w:rsidRPr="00DB6B18">
        <w:rPr>
          <w:sz w:val="22"/>
          <w:szCs w:val="22"/>
        </w:rPr>
        <w:t xml:space="preserve"> powodować będzie uznaniem przez Zamawiającego, iż Wykonawca zaoferował minimalny </w:t>
      </w:r>
      <w:r w:rsidRPr="00DB6B18">
        <w:rPr>
          <w:bCs/>
          <w:sz w:val="22"/>
          <w:szCs w:val="22"/>
        </w:rPr>
        <w:t>okres</w:t>
      </w:r>
      <w:r w:rsidRPr="00DB6B18">
        <w:rPr>
          <w:sz w:val="22"/>
          <w:szCs w:val="22"/>
        </w:rPr>
        <w:t xml:space="preserve"> gwarancji na przedmiot zamó</w:t>
      </w:r>
      <w:r>
        <w:rPr>
          <w:sz w:val="22"/>
          <w:szCs w:val="22"/>
        </w:rPr>
        <w:t xml:space="preserve">wienia, </w:t>
      </w:r>
      <w:r>
        <w:rPr>
          <w:sz w:val="22"/>
          <w:szCs w:val="22"/>
        </w:rPr>
        <w:br/>
      </w:r>
      <w:r w:rsidRPr="00DB6B18">
        <w:rPr>
          <w:sz w:val="22"/>
          <w:szCs w:val="22"/>
        </w:rPr>
        <w:t xml:space="preserve">tj.: </w:t>
      </w:r>
      <w:r w:rsidRPr="00CE1A20">
        <w:rPr>
          <w:b/>
          <w:i/>
          <w:sz w:val="22"/>
          <w:szCs w:val="22"/>
        </w:rPr>
        <w:t xml:space="preserve">trzydzieści sześć [ 36 ] </w:t>
      </w:r>
      <w:r w:rsidRPr="00CE1A20">
        <w:rPr>
          <w:b/>
          <w:sz w:val="22"/>
          <w:szCs w:val="22"/>
        </w:rPr>
        <w:t>miesięcy</w:t>
      </w:r>
      <w:r>
        <w:rPr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oraz </w:t>
      </w:r>
      <w:r w:rsidRPr="00013F2E">
        <w:rPr>
          <w:iCs/>
          <w:sz w:val="22"/>
          <w:szCs w:val="22"/>
        </w:rPr>
        <w:t>otrzymaniem liczby punktów wynikających z zastosowania wzoru określonego w pkt. 19.</w:t>
      </w:r>
      <w:r>
        <w:rPr>
          <w:iCs/>
          <w:sz w:val="22"/>
          <w:szCs w:val="22"/>
        </w:rPr>
        <w:t>6.</w:t>
      </w:r>
      <w:r w:rsidRPr="00013F2E">
        <w:rPr>
          <w:iCs/>
          <w:sz w:val="22"/>
          <w:szCs w:val="22"/>
        </w:rPr>
        <w:t xml:space="preserve"> SWZ</w:t>
      </w:r>
      <w:r w:rsidRPr="00013F2E">
        <w:rPr>
          <w:bCs/>
          <w:sz w:val="22"/>
          <w:szCs w:val="22"/>
        </w:rPr>
        <w:t xml:space="preserve"> i taką też liczbę </w:t>
      </w:r>
      <w:r>
        <w:rPr>
          <w:bCs/>
          <w:sz w:val="22"/>
          <w:szCs w:val="22"/>
        </w:rPr>
        <w:t>miesięcy</w:t>
      </w:r>
      <w:r w:rsidRPr="00013F2E">
        <w:rPr>
          <w:bCs/>
          <w:sz w:val="22"/>
          <w:szCs w:val="22"/>
        </w:rPr>
        <w:t xml:space="preserve"> wskaże w umowie w przypadku wyboru tej oferty jako najkorzystniejszej</w:t>
      </w:r>
      <w:r>
        <w:rPr>
          <w:sz w:val="22"/>
          <w:szCs w:val="22"/>
        </w:rPr>
        <w:t>.</w:t>
      </w:r>
    </w:p>
    <w:p w14:paraId="53418FCD" w14:textId="127D41AB" w:rsidR="00CE1A20" w:rsidRDefault="00CE1A20" w:rsidP="00CE1A20">
      <w:pPr>
        <w:numPr>
          <w:ilvl w:val="0"/>
          <w:numId w:val="38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3D4F37">
        <w:rPr>
          <w:sz w:val="22"/>
          <w:szCs w:val="22"/>
        </w:rPr>
        <w:t xml:space="preserve">W przypadku zaoferowania przez Wykonawcę dłuższego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 w:rsidRPr="00DB6B18">
        <w:rPr>
          <w:sz w:val="22"/>
          <w:szCs w:val="22"/>
        </w:rPr>
        <w:t xml:space="preserve"> </w:t>
      </w:r>
      <w:r w:rsidRPr="003D4F37">
        <w:rPr>
          <w:sz w:val="22"/>
          <w:szCs w:val="22"/>
        </w:rPr>
        <w:t xml:space="preserve">niż dopuszczalny </w:t>
      </w:r>
      <w:r>
        <w:rPr>
          <w:sz w:val="22"/>
          <w:szCs w:val="22"/>
        </w:rPr>
        <w:t xml:space="preserve">maksymalny </w:t>
      </w:r>
      <w:r w:rsidRPr="003D4F37">
        <w:rPr>
          <w:sz w:val="22"/>
          <w:szCs w:val="22"/>
        </w:rPr>
        <w:t>przez Zamawiającego</w:t>
      </w:r>
      <w:r>
        <w:rPr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 gwarancji na przedmiot zamówienia</w:t>
      </w:r>
      <w:r w:rsidRPr="003D4F37">
        <w:rPr>
          <w:sz w:val="22"/>
          <w:szCs w:val="22"/>
        </w:rPr>
        <w:t xml:space="preserve">, Zamawiający uzna iż Wykonawca zaoferował maksymalny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</w:t>
      </w:r>
      <w:r>
        <w:rPr>
          <w:bCs/>
          <w:i/>
          <w:sz w:val="22"/>
          <w:szCs w:val="22"/>
        </w:rPr>
        <w:t xml:space="preserve"> </w:t>
      </w:r>
      <w:r w:rsidRPr="00DB6B18">
        <w:rPr>
          <w:bCs/>
          <w:i/>
          <w:sz w:val="22"/>
          <w:szCs w:val="22"/>
        </w:rPr>
        <w:t>gwarancji na przedmiot zamówienia</w:t>
      </w:r>
      <w:r w:rsidRPr="003D4F37">
        <w:rPr>
          <w:sz w:val="22"/>
          <w:szCs w:val="22"/>
        </w:rPr>
        <w:t xml:space="preserve">, tj.: </w:t>
      </w:r>
      <w:r w:rsidRPr="00CE1A20">
        <w:rPr>
          <w:b/>
          <w:i/>
          <w:sz w:val="22"/>
          <w:szCs w:val="22"/>
        </w:rPr>
        <w:t xml:space="preserve">sześćdziesiąt </w:t>
      </w:r>
      <w:r w:rsidRPr="00CE1A20">
        <w:rPr>
          <w:b/>
          <w:sz w:val="22"/>
          <w:szCs w:val="22"/>
        </w:rPr>
        <w:t>[ 60 ] miesięcy</w:t>
      </w:r>
      <w:r>
        <w:rPr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oraz </w:t>
      </w:r>
      <w:r w:rsidRPr="00013F2E">
        <w:rPr>
          <w:iCs/>
          <w:sz w:val="22"/>
          <w:szCs w:val="22"/>
        </w:rPr>
        <w:t>otrzymaniem liczby punktów wynikających z zastosowania wzoru określonego w pkt. 19.</w:t>
      </w:r>
      <w:r>
        <w:rPr>
          <w:iCs/>
          <w:sz w:val="22"/>
          <w:szCs w:val="22"/>
        </w:rPr>
        <w:t>6.</w:t>
      </w:r>
      <w:r w:rsidRPr="00013F2E">
        <w:rPr>
          <w:iCs/>
          <w:sz w:val="22"/>
          <w:szCs w:val="22"/>
        </w:rPr>
        <w:t xml:space="preserve"> SWZ</w:t>
      </w:r>
      <w:r w:rsidRPr="00013F2E">
        <w:rPr>
          <w:bCs/>
          <w:sz w:val="22"/>
          <w:szCs w:val="22"/>
        </w:rPr>
        <w:t xml:space="preserve"> i taką też liczbę </w:t>
      </w:r>
      <w:r>
        <w:rPr>
          <w:bCs/>
          <w:sz w:val="22"/>
          <w:szCs w:val="22"/>
        </w:rPr>
        <w:t>miesięcy</w:t>
      </w:r>
      <w:r w:rsidRPr="00013F2E">
        <w:rPr>
          <w:bCs/>
          <w:sz w:val="22"/>
          <w:szCs w:val="22"/>
        </w:rPr>
        <w:t xml:space="preserve"> wskaże w umowie w przypadku wyboru tej oferty jako najkorzystniejszej</w:t>
      </w:r>
      <w:r>
        <w:rPr>
          <w:sz w:val="22"/>
          <w:szCs w:val="22"/>
        </w:rPr>
        <w:t>.</w:t>
      </w:r>
    </w:p>
    <w:p w14:paraId="1536865D" w14:textId="77777777" w:rsidR="00CE1A20" w:rsidRPr="00300F99" w:rsidRDefault="00CE1A20" w:rsidP="00CE1A20">
      <w:pPr>
        <w:numPr>
          <w:ilvl w:val="0"/>
          <w:numId w:val="38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3D4F37">
        <w:rPr>
          <w:sz w:val="22"/>
          <w:szCs w:val="22"/>
        </w:rPr>
        <w:t xml:space="preserve">Wskazanie </w:t>
      </w:r>
      <w:r>
        <w:rPr>
          <w:sz w:val="22"/>
          <w:szCs w:val="22"/>
        </w:rPr>
        <w:t>krótszego</w:t>
      </w:r>
      <w:r w:rsidRPr="003D4F37">
        <w:rPr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>
        <w:rPr>
          <w:bCs/>
          <w:i/>
          <w:sz w:val="22"/>
          <w:szCs w:val="22"/>
        </w:rPr>
        <w:t xml:space="preserve"> </w:t>
      </w:r>
      <w:r>
        <w:rPr>
          <w:bCs/>
          <w:sz w:val="22"/>
          <w:szCs w:val="22"/>
        </w:rPr>
        <w:t>niż</w:t>
      </w:r>
      <w:r w:rsidRPr="00DB6B18">
        <w:rPr>
          <w:sz w:val="22"/>
          <w:szCs w:val="22"/>
        </w:rPr>
        <w:t xml:space="preserve"> </w:t>
      </w:r>
      <w:r w:rsidRPr="00CE1A20">
        <w:rPr>
          <w:b/>
          <w:i/>
          <w:sz w:val="22"/>
          <w:szCs w:val="22"/>
        </w:rPr>
        <w:t xml:space="preserve">trzydzieści sześć [ 36 ] </w:t>
      </w:r>
      <w:r w:rsidRPr="00CE1A20">
        <w:rPr>
          <w:b/>
          <w:sz w:val="22"/>
          <w:szCs w:val="22"/>
        </w:rPr>
        <w:t>miesięcy</w:t>
      </w:r>
      <w:r w:rsidRPr="003D4F37">
        <w:rPr>
          <w:sz w:val="22"/>
          <w:szCs w:val="22"/>
        </w:rPr>
        <w:t xml:space="preserve"> skutkować będzie odrzuceniem oferty Wykonawcy z przedmiotowego postępowania na podstawie </w:t>
      </w:r>
      <w:r w:rsidRPr="003D4F37">
        <w:rPr>
          <w:bCs/>
          <w:sz w:val="22"/>
          <w:szCs w:val="22"/>
        </w:rPr>
        <w:t xml:space="preserve">art. 226 ust. 1 pkt 5 </w:t>
      </w:r>
      <w:r w:rsidRPr="003D4F37">
        <w:rPr>
          <w:sz w:val="22"/>
          <w:szCs w:val="22"/>
        </w:rPr>
        <w:t>ustawy.</w:t>
      </w:r>
    </w:p>
    <w:p w14:paraId="2E59D40F" w14:textId="77777777" w:rsidR="00634883" w:rsidRPr="00384F39" w:rsidRDefault="00634883" w:rsidP="00F06F3D">
      <w:pPr>
        <w:tabs>
          <w:tab w:val="left" w:pos="0"/>
        </w:tabs>
        <w:jc w:val="both"/>
        <w:rPr>
          <w:b/>
          <w:sz w:val="18"/>
          <w:szCs w:val="18"/>
          <w:u w:val="single"/>
        </w:rPr>
      </w:pPr>
    </w:p>
    <w:p w14:paraId="009A2AEE" w14:textId="77777777" w:rsidR="00883889" w:rsidRPr="00920098" w:rsidRDefault="00883889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Punktacja według powyższych kryteriów wyliczana zostanie według równania:</w:t>
      </w:r>
    </w:p>
    <w:p w14:paraId="356DA568" w14:textId="77777777" w:rsidR="00883889" w:rsidRPr="00384F39" w:rsidRDefault="00883889" w:rsidP="00A07174">
      <w:pPr>
        <w:jc w:val="both"/>
        <w:rPr>
          <w:sz w:val="18"/>
          <w:szCs w:val="18"/>
        </w:rPr>
      </w:pPr>
    </w:p>
    <w:tbl>
      <w:tblPr>
        <w:tblW w:w="9549" w:type="dxa"/>
        <w:tblInd w:w="426" w:type="dxa"/>
        <w:shd w:val="clear" w:color="auto" w:fill="C6D9F1"/>
        <w:tblLook w:val="04A0" w:firstRow="1" w:lastRow="0" w:firstColumn="1" w:lastColumn="0" w:noHBand="0" w:noVBand="1"/>
      </w:tblPr>
      <w:tblGrid>
        <w:gridCol w:w="1316"/>
        <w:gridCol w:w="541"/>
        <w:gridCol w:w="3070"/>
        <w:gridCol w:w="709"/>
        <w:gridCol w:w="3913"/>
      </w:tblGrid>
      <w:tr w:rsidR="00027A48" w:rsidRPr="00920098" w14:paraId="5C36296A" w14:textId="77777777" w:rsidTr="00055961">
        <w:trPr>
          <w:trHeight w:val="809"/>
        </w:trPr>
        <w:tc>
          <w:tcPr>
            <w:tcW w:w="1316" w:type="dxa"/>
            <w:shd w:val="clear" w:color="auto" w:fill="C5E0B3"/>
            <w:vAlign w:val="center"/>
          </w:tcPr>
          <w:p w14:paraId="4A6F626B" w14:textId="77777777" w:rsidR="00027A48" w:rsidRPr="00920098" w:rsidRDefault="00027A48" w:rsidP="00377E00">
            <w:pPr>
              <w:ind w:left="391"/>
              <w:rPr>
                <w:b/>
                <w:sz w:val="22"/>
                <w:szCs w:val="22"/>
              </w:rPr>
            </w:pPr>
            <w:proofErr w:type="spellStart"/>
            <w:r w:rsidRPr="00920098">
              <w:rPr>
                <w:b/>
                <w:sz w:val="22"/>
                <w:szCs w:val="22"/>
              </w:rPr>
              <w:t>P</w:t>
            </w:r>
            <w:r w:rsidRPr="0092009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541" w:type="dxa"/>
            <w:shd w:val="clear" w:color="auto" w:fill="C5E0B3"/>
            <w:vAlign w:val="center"/>
          </w:tcPr>
          <w:p w14:paraId="2E1F8DCC" w14:textId="77777777" w:rsidR="00027A48" w:rsidRPr="00920098" w:rsidRDefault="00027A48" w:rsidP="00377E00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070" w:type="dxa"/>
            <w:shd w:val="clear" w:color="auto" w:fill="C5E0B3"/>
            <w:vAlign w:val="center"/>
          </w:tcPr>
          <w:p w14:paraId="0B8F864E" w14:textId="77777777" w:rsidR="00027A48" w:rsidRPr="00920098" w:rsidRDefault="00027A48" w:rsidP="00377E00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>w kryterium „Cena”</w:t>
            </w:r>
          </w:p>
        </w:tc>
        <w:tc>
          <w:tcPr>
            <w:tcW w:w="709" w:type="dxa"/>
            <w:shd w:val="clear" w:color="auto" w:fill="C5E0B3"/>
            <w:vAlign w:val="center"/>
          </w:tcPr>
          <w:p w14:paraId="1C2024D9" w14:textId="77777777" w:rsidR="00027A48" w:rsidRPr="00920098" w:rsidRDefault="00027A48" w:rsidP="00377E00">
            <w:pPr>
              <w:ind w:hanging="282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       +         </w:t>
            </w:r>
          </w:p>
        </w:tc>
        <w:tc>
          <w:tcPr>
            <w:tcW w:w="3913" w:type="dxa"/>
            <w:shd w:val="clear" w:color="auto" w:fill="C5E0B3"/>
            <w:vAlign w:val="center"/>
          </w:tcPr>
          <w:p w14:paraId="18324963" w14:textId="5AF35641" w:rsidR="00027A48" w:rsidRPr="00920098" w:rsidRDefault="00027A48" w:rsidP="00377E00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 xml:space="preserve">w kryterium </w:t>
            </w:r>
            <w:r w:rsidRPr="00920098">
              <w:rPr>
                <w:b/>
                <w:sz w:val="22"/>
                <w:szCs w:val="22"/>
              </w:rPr>
              <w:br/>
              <w:t>„</w:t>
            </w:r>
            <w:bookmarkStart w:id="8" w:name="_GoBack"/>
            <w:r w:rsidR="008E6C09">
              <w:rPr>
                <w:b/>
                <w:sz w:val="22"/>
                <w:szCs w:val="22"/>
              </w:rPr>
              <w:t xml:space="preserve">Okres gwarancji na </w:t>
            </w:r>
            <w:r w:rsidRPr="00920098">
              <w:rPr>
                <w:b/>
                <w:sz w:val="22"/>
                <w:szCs w:val="22"/>
              </w:rPr>
              <w:t>przedmiot zamówienia</w:t>
            </w:r>
            <w:bookmarkEnd w:id="8"/>
            <w:r w:rsidRPr="00920098">
              <w:rPr>
                <w:b/>
                <w:sz w:val="22"/>
                <w:szCs w:val="22"/>
              </w:rPr>
              <w:t>”</w:t>
            </w:r>
          </w:p>
        </w:tc>
      </w:tr>
    </w:tbl>
    <w:p w14:paraId="24DFA82B" w14:textId="77777777" w:rsidR="00A52E3A" w:rsidRPr="00384F39" w:rsidRDefault="00A52E3A" w:rsidP="00A07174">
      <w:pPr>
        <w:shd w:val="clear" w:color="auto" w:fill="FFFFFF"/>
        <w:tabs>
          <w:tab w:val="left" w:pos="360"/>
        </w:tabs>
        <w:jc w:val="both"/>
        <w:rPr>
          <w:sz w:val="16"/>
          <w:szCs w:val="16"/>
        </w:rPr>
      </w:pPr>
    </w:p>
    <w:p w14:paraId="3343393C" w14:textId="77777777" w:rsidR="00A85E51" w:rsidRPr="00920098" w:rsidRDefault="00A52E3A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Maksymalna liczba punktów, jaką Wykonawca może otrzymać wynosi </w:t>
      </w:r>
      <w:r w:rsidRPr="00920098">
        <w:rPr>
          <w:b/>
          <w:i/>
          <w:sz w:val="22"/>
          <w:szCs w:val="22"/>
        </w:rPr>
        <w:t>sto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[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100 ] punktów</w:t>
      </w:r>
      <w:r w:rsidR="003357BE" w:rsidRPr="00920098">
        <w:rPr>
          <w:sz w:val="22"/>
          <w:szCs w:val="22"/>
        </w:rPr>
        <w:t>.</w:t>
      </w:r>
    </w:p>
    <w:p w14:paraId="34F794CE" w14:textId="284BE600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najwyżej ocenioną</w:t>
      </w:r>
      <w:r w:rsidRPr="00920098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920098">
        <w:rPr>
          <w:sz w:val="22"/>
          <w:szCs w:val="22"/>
        </w:rPr>
        <w:t>równania</w:t>
      </w:r>
      <w:r w:rsidRPr="00920098">
        <w:rPr>
          <w:sz w:val="22"/>
          <w:szCs w:val="22"/>
        </w:rPr>
        <w:t xml:space="preserve"> przedstawionego w </w:t>
      </w:r>
      <w:r w:rsidRPr="00920098">
        <w:rPr>
          <w:b/>
          <w:sz w:val="22"/>
          <w:szCs w:val="22"/>
        </w:rPr>
        <w:t>pkt. 1</w:t>
      </w:r>
      <w:r w:rsidR="0079463D" w:rsidRPr="00920098">
        <w:rPr>
          <w:b/>
          <w:sz w:val="22"/>
          <w:szCs w:val="22"/>
        </w:rPr>
        <w:t>9</w:t>
      </w:r>
      <w:r w:rsidRPr="00920098">
        <w:rPr>
          <w:b/>
          <w:sz w:val="22"/>
          <w:szCs w:val="22"/>
        </w:rPr>
        <w:t>.</w:t>
      </w:r>
      <w:r w:rsidR="00F404A6" w:rsidRPr="00920098">
        <w:rPr>
          <w:b/>
          <w:sz w:val="22"/>
          <w:szCs w:val="22"/>
        </w:rPr>
        <w:t>1</w:t>
      </w:r>
      <w:r w:rsidR="00CE1A20">
        <w:rPr>
          <w:b/>
          <w:sz w:val="22"/>
          <w:szCs w:val="22"/>
        </w:rPr>
        <w:t>1</w:t>
      </w:r>
      <w:r w:rsidR="00FD57E8">
        <w:rPr>
          <w:b/>
          <w:sz w:val="22"/>
          <w:szCs w:val="22"/>
        </w:rPr>
        <w:t>.</w:t>
      </w:r>
      <w:r w:rsidRPr="00920098">
        <w:rPr>
          <w:b/>
          <w:sz w:val="22"/>
          <w:szCs w:val="22"/>
        </w:rPr>
        <w:t xml:space="preserve">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 oraz </w:t>
      </w:r>
      <w:r w:rsidR="00932C0D" w:rsidRPr="00920098">
        <w:rPr>
          <w:sz w:val="22"/>
          <w:szCs w:val="22"/>
        </w:rPr>
        <w:t xml:space="preserve">odpowiadająca okolicznościom, </w:t>
      </w:r>
      <w:r w:rsidR="00932C0D" w:rsidRPr="00920098">
        <w:rPr>
          <w:sz w:val="22"/>
          <w:szCs w:val="22"/>
        </w:rPr>
        <w:br/>
        <w:t xml:space="preserve">o </w:t>
      </w:r>
      <w:r w:rsidRPr="00920098">
        <w:rPr>
          <w:sz w:val="22"/>
          <w:szCs w:val="22"/>
        </w:rPr>
        <w:t xml:space="preserve">których mowa w art. </w:t>
      </w:r>
      <w:r w:rsidR="00102BCD" w:rsidRPr="00920098">
        <w:rPr>
          <w:sz w:val="22"/>
          <w:szCs w:val="22"/>
        </w:rPr>
        <w:t>57</w:t>
      </w:r>
      <w:r w:rsidRPr="00920098">
        <w:rPr>
          <w:sz w:val="22"/>
          <w:szCs w:val="22"/>
        </w:rPr>
        <w:t xml:space="preserve"> ustawy (zweryfikowanych na podstawie wstępnych oświadczeń dostarczonych wraz z ofertą).</w:t>
      </w:r>
    </w:p>
    <w:p w14:paraId="19146CCB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Wszystkie obliczenia będą dokonywane z dokładnością do dwóch miejsc po przecinku.</w:t>
      </w:r>
    </w:p>
    <w:p w14:paraId="3F9E65F0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najkorzystniejszą ofertę</w:t>
      </w:r>
      <w:r w:rsidRPr="0092009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.</w:t>
      </w:r>
    </w:p>
    <w:p w14:paraId="3AB978E3" w14:textId="77777777" w:rsidR="00A56977" w:rsidRPr="00920098" w:rsidRDefault="00A56977" w:rsidP="00A07174">
      <w:pPr>
        <w:ind w:left="709"/>
        <w:jc w:val="both"/>
        <w:rPr>
          <w:sz w:val="22"/>
          <w:szCs w:val="22"/>
        </w:rPr>
      </w:pPr>
    </w:p>
    <w:p w14:paraId="785F67FD" w14:textId="7AA9D1CD" w:rsidR="005A427F" w:rsidRPr="00920098" w:rsidRDefault="005A427F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3B4E21" w:rsidRPr="00920098">
        <w:rPr>
          <w:b/>
          <w:bCs/>
          <w:sz w:val="22"/>
          <w:szCs w:val="22"/>
        </w:rPr>
        <w:t xml:space="preserve"> sprawie zamówienia publicznego</w:t>
      </w:r>
    </w:p>
    <w:p w14:paraId="7F2558B5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920098">
        <w:rPr>
          <w:b/>
          <w:sz w:val="22"/>
          <w:szCs w:val="22"/>
        </w:rPr>
        <w:t>załącznik nr 3</w:t>
      </w:r>
      <w:r w:rsidR="00AC7640"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do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b/>
          <w:sz w:val="22"/>
          <w:szCs w:val="22"/>
        </w:rPr>
        <w:t xml:space="preserve"> (Projekt umowy)</w:t>
      </w:r>
      <w:r w:rsidRPr="00920098">
        <w:rPr>
          <w:sz w:val="22"/>
          <w:szCs w:val="22"/>
        </w:rPr>
        <w:t xml:space="preserve"> oraz na warunkach podanych w swojej ofercie, tożsamych z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, w terminie określonym przez Zamawiającego.</w:t>
      </w:r>
    </w:p>
    <w:p w14:paraId="56C90513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51302A" w:rsidRPr="00920098">
        <w:rPr>
          <w:sz w:val="22"/>
          <w:szCs w:val="22"/>
        </w:rPr>
        <w:t>308 ust. 2-3</w:t>
      </w:r>
      <w:r w:rsidRPr="00920098">
        <w:rPr>
          <w:sz w:val="22"/>
          <w:szCs w:val="22"/>
        </w:rPr>
        <w:t xml:space="preserve"> ustawy). Miejscem zawarcia umowy będzie siedziba Zamawiającego.</w:t>
      </w:r>
    </w:p>
    <w:p w14:paraId="78D48456" w14:textId="77777777" w:rsidR="005A427F" w:rsidRPr="00920098" w:rsidRDefault="00C04E6B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 przypadku braku możliwości </w:t>
      </w:r>
      <w:r w:rsidR="005A427F" w:rsidRPr="00920098">
        <w:rPr>
          <w:color w:val="000000"/>
          <w:sz w:val="22"/>
          <w:szCs w:val="22"/>
        </w:rPr>
        <w:t>stawiennictwa Wykonawcy</w:t>
      </w:r>
      <w:r w:rsidR="005A427F" w:rsidRPr="00920098">
        <w:rPr>
          <w:sz w:val="22"/>
          <w:szCs w:val="22"/>
        </w:rPr>
        <w:t>, którego oferta zostanie uznana za najkorzystniejszą,</w:t>
      </w:r>
      <w:r w:rsidRPr="00920098">
        <w:rPr>
          <w:color w:val="000000"/>
          <w:sz w:val="22"/>
          <w:szCs w:val="22"/>
        </w:rPr>
        <w:t xml:space="preserve"> </w:t>
      </w:r>
      <w:r w:rsidR="005A427F" w:rsidRPr="00920098">
        <w:rPr>
          <w:color w:val="000000"/>
          <w:sz w:val="22"/>
          <w:szCs w:val="22"/>
        </w:rPr>
        <w:t>w wyznaczonym przez Zamawiającego terminie i miejscu, na wniosek Wykonawcy umowa (podpisana ze strony Zamawiającego) może zostać przesłana Wykonawcy za poś</w:t>
      </w:r>
      <w:r w:rsidRPr="00920098">
        <w:rPr>
          <w:color w:val="000000"/>
          <w:sz w:val="22"/>
          <w:szCs w:val="22"/>
        </w:rPr>
        <w:t xml:space="preserve">rednictwem poczty tradycyjnej, </w:t>
      </w:r>
      <w:r w:rsidR="005A427F" w:rsidRPr="00920098">
        <w:rPr>
          <w:color w:val="000000"/>
          <w:sz w:val="22"/>
          <w:szCs w:val="22"/>
        </w:rPr>
        <w:t xml:space="preserve">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="005A427F" w:rsidRPr="00920098">
        <w:rPr>
          <w:b/>
          <w:color w:val="000000"/>
          <w:sz w:val="22"/>
          <w:szCs w:val="22"/>
        </w:rPr>
        <w:t xml:space="preserve">pkt. 20.2 </w:t>
      </w:r>
      <w:r w:rsidR="006E7EE1" w:rsidRPr="00920098">
        <w:rPr>
          <w:b/>
          <w:color w:val="000000"/>
          <w:sz w:val="22"/>
          <w:szCs w:val="22"/>
        </w:rPr>
        <w:t>SWZ</w:t>
      </w:r>
      <w:r w:rsidR="005A427F" w:rsidRPr="00920098">
        <w:rPr>
          <w:color w:val="000000"/>
          <w:sz w:val="22"/>
          <w:szCs w:val="22"/>
        </w:rPr>
        <w:t xml:space="preserve">). </w:t>
      </w:r>
    </w:p>
    <w:p w14:paraId="0BE5E0AA" w14:textId="77777777" w:rsidR="005A427F" w:rsidRPr="00920098" w:rsidRDefault="005A427F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  <w:u w:val="double"/>
        </w:rPr>
        <w:t>Uwaga</w:t>
      </w:r>
      <w:r w:rsidRPr="00920098">
        <w:rPr>
          <w:sz w:val="22"/>
          <w:szCs w:val="22"/>
        </w:rPr>
        <w:t xml:space="preserve">: w takim przypadku,  termin określony w </w:t>
      </w:r>
      <w:r w:rsidRPr="00920098">
        <w:rPr>
          <w:b/>
          <w:sz w:val="22"/>
          <w:szCs w:val="22"/>
        </w:rPr>
        <w:t xml:space="preserve">pkt. 4.1 </w:t>
      </w:r>
      <w:r w:rsidR="006E7EE1" w:rsidRPr="00920098">
        <w:rPr>
          <w:b/>
          <w:sz w:val="22"/>
          <w:szCs w:val="22"/>
        </w:rPr>
        <w:t>SWZ</w:t>
      </w:r>
      <w:r w:rsidR="00227CE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rozpoczyna swój bieg od daty zawarcia umowy wyznaczonej przez Zamawiającego 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. </w:t>
      </w:r>
    </w:p>
    <w:p w14:paraId="0CE89255" w14:textId="77777777" w:rsidR="00526DF3" w:rsidRPr="00920098" w:rsidRDefault="00526DF3" w:rsidP="004475BE">
      <w:pPr>
        <w:pStyle w:val="Akapitzlist"/>
        <w:numPr>
          <w:ilvl w:val="0"/>
          <w:numId w:val="16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lastRenderedPageBreak/>
        <w:t xml:space="preserve">W przypadku niestawiennictwa Wykonawcy, którego oferta zostanie uznana za najkorzystniejszą, </w:t>
      </w:r>
      <w:r w:rsidRPr="00920098">
        <w:rPr>
          <w:sz w:val="22"/>
          <w:szCs w:val="22"/>
        </w:rPr>
        <w:br/>
        <w:t xml:space="preserve">w wyznaczonym przez Zamawiającego terminie i miejscu (wyznaczonym zgodnie z pkt. 20.2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 </w:t>
      </w:r>
      <w:r w:rsidRPr="00920098">
        <w:rPr>
          <w:sz w:val="22"/>
          <w:szCs w:val="22"/>
        </w:rPr>
        <w:br/>
        <w:t xml:space="preserve">lub w przypadku braku złożenia przez Wykonawcę do Zamawiającego wniosku w sprawie przesłania umowy za pośrednictwem poczty tradycyjnej; w terminie </w:t>
      </w:r>
      <w:r w:rsidRPr="00920098">
        <w:rPr>
          <w:i/>
          <w:sz w:val="22"/>
          <w:szCs w:val="22"/>
        </w:rPr>
        <w:t xml:space="preserve">czterech </w:t>
      </w:r>
      <w:r w:rsidRPr="00920098">
        <w:rPr>
          <w:sz w:val="22"/>
          <w:szCs w:val="22"/>
        </w:rPr>
        <w:t xml:space="preserve">[ 4 ] dni od wyznaczonego (zgodnie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) terminu zawarcia umowy, Zamawiający może uznać, że Wykonawca uchyla </w:t>
      </w:r>
      <w:r w:rsidRPr="00920098">
        <w:rPr>
          <w:sz w:val="22"/>
          <w:szCs w:val="22"/>
        </w:rPr>
        <w:br/>
        <w:t>się od zawarcia umowy w sprawie zamówienia publicznego.</w:t>
      </w:r>
    </w:p>
    <w:p w14:paraId="51427FAC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zwrócić Zamawiającemu umowę (przesłaną zgodnie z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), która została mu przekazana w sposób określony w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, w terminie </w:t>
      </w:r>
      <w:r w:rsidRPr="00920098">
        <w:rPr>
          <w:i/>
          <w:sz w:val="22"/>
          <w:szCs w:val="22"/>
        </w:rPr>
        <w:t xml:space="preserve">siedmiu </w:t>
      </w:r>
      <w:r w:rsidRPr="00920098">
        <w:rPr>
          <w:sz w:val="22"/>
          <w:szCs w:val="22"/>
        </w:rPr>
        <w:t xml:space="preserve">[ 7 ] dni od daty </w:t>
      </w:r>
      <w:r w:rsidRPr="00920098">
        <w:rPr>
          <w:sz w:val="22"/>
          <w:szCs w:val="22"/>
        </w:rPr>
        <w:br/>
        <w:t>jej odbioru. W przeciwnym wypadku Zamawiający może uznać, że Wykonawca uchyla się od zawarcia umowy w sprawie zamówienia publicznego.</w:t>
      </w:r>
    </w:p>
    <w:p w14:paraId="7F28DD8B" w14:textId="77777777" w:rsidR="005162E2" w:rsidRPr="00C1145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Zamawiający zastrzega </w:t>
      </w:r>
      <w:r w:rsidRPr="00C11458">
        <w:rPr>
          <w:b/>
          <w:bCs/>
          <w:sz w:val="22"/>
          <w:szCs w:val="22"/>
        </w:rPr>
        <w:t>możliwość zawarcia umowy w formie elektronicznej</w:t>
      </w:r>
      <w:r w:rsidRPr="00C11458">
        <w:rPr>
          <w:bCs/>
          <w:sz w:val="22"/>
          <w:szCs w:val="22"/>
        </w:rPr>
        <w:t xml:space="preserve"> w ślad za dyspozycją przepisu art. 78</w:t>
      </w:r>
      <w:r w:rsidRPr="00C11458">
        <w:rPr>
          <w:bCs/>
          <w:sz w:val="22"/>
          <w:szCs w:val="22"/>
          <w:vertAlign w:val="superscript"/>
        </w:rPr>
        <w:t>1</w:t>
      </w:r>
      <w:r w:rsidRPr="00C11458">
        <w:rPr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5DC82B8F" w14:textId="26113C4B" w:rsidR="005162E2" w:rsidRPr="00C1145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W przypadku, o którym mowa w </w:t>
      </w:r>
      <w:r w:rsidRPr="00C11458">
        <w:rPr>
          <w:b/>
          <w:bCs/>
          <w:sz w:val="22"/>
          <w:szCs w:val="22"/>
        </w:rPr>
        <w:t>pkt. 20.6 SWZ</w:t>
      </w:r>
      <w:r w:rsidRPr="00C11458">
        <w:rPr>
          <w:bCs/>
          <w:sz w:val="22"/>
          <w:szCs w:val="22"/>
        </w:rPr>
        <w:t xml:space="preserve"> d</w:t>
      </w:r>
      <w:r w:rsidRPr="00C11458">
        <w:rPr>
          <w:sz w:val="22"/>
          <w:szCs w:val="22"/>
        </w:rPr>
        <w:t xml:space="preserve">atę zawarcia umowy stanowi </w:t>
      </w:r>
      <w:r w:rsidR="00EC57D1" w:rsidRPr="00EC57D1">
        <w:rPr>
          <w:sz w:val="22"/>
          <w:szCs w:val="22"/>
        </w:rPr>
        <w:t>data przesłania Wykonawcy, za pośrednictwem środków porozumiewania się na odległość, umowy podpisanej przez Zamawiającego</w:t>
      </w:r>
      <w:r w:rsidRPr="00C11458">
        <w:rPr>
          <w:sz w:val="22"/>
          <w:szCs w:val="22"/>
        </w:rPr>
        <w:t>.</w:t>
      </w:r>
    </w:p>
    <w:p w14:paraId="633BF5C6" w14:textId="77777777" w:rsidR="005162E2" w:rsidRPr="00C11458" w:rsidRDefault="005162E2" w:rsidP="005162E2">
      <w:pPr>
        <w:ind w:left="709"/>
        <w:jc w:val="both"/>
        <w:rPr>
          <w:sz w:val="22"/>
          <w:szCs w:val="22"/>
        </w:rPr>
      </w:pPr>
    </w:p>
    <w:p w14:paraId="0E508B31" w14:textId="77777777" w:rsidR="005162E2" w:rsidRPr="00D03C0F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D03C0F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D03C0F">
        <w:rPr>
          <w:sz w:val="22"/>
          <w:szCs w:val="22"/>
        </w:rPr>
        <w:t>:</w:t>
      </w:r>
      <w:r w:rsidRPr="00D03C0F">
        <w:rPr>
          <w:color w:val="000000"/>
          <w:sz w:val="22"/>
          <w:szCs w:val="22"/>
        </w:rPr>
        <w:t xml:space="preserve"> </w:t>
      </w:r>
    </w:p>
    <w:p w14:paraId="42F89D9C" w14:textId="77777777" w:rsidR="004C7C9B" w:rsidRPr="004C7C9B" w:rsidRDefault="004C7C9B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4C7C9B">
        <w:rPr>
          <w:sz w:val="22"/>
          <w:szCs w:val="22"/>
        </w:rPr>
        <w:t xml:space="preserve">potwierdzenia wniesienia </w:t>
      </w:r>
      <w:r w:rsidRPr="004C7C9B">
        <w:rPr>
          <w:b/>
          <w:bCs/>
          <w:sz w:val="22"/>
          <w:szCs w:val="22"/>
        </w:rPr>
        <w:t>Zabezpieczenia należytego wykonania umowy</w:t>
      </w:r>
      <w:r>
        <w:rPr>
          <w:rStyle w:val="Odwoanieprzypisudolnego"/>
          <w:b/>
          <w:bCs/>
          <w:sz w:val="22"/>
          <w:szCs w:val="22"/>
        </w:rPr>
        <w:footnoteReference w:id="6"/>
      </w:r>
      <w:r w:rsidRPr="004C7C9B">
        <w:rPr>
          <w:sz w:val="22"/>
          <w:szCs w:val="22"/>
        </w:rPr>
        <w:t xml:space="preserve"> (zgodnie z pkt. 21 SWZ)</w:t>
      </w:r>
    </w:p>
    <w:p w14:paraId="56C33619" w14:textId="77777777" w:rsidR="005162E2" w:rsidRPr="00C11458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C11458">
        <w:rPr>
          <w:b/>
          <w:i/>
          <w:sz w:val="22"/>
          <w:szCs w:val="22"/>
        </w:rPr>
        <w:t>Pełnomocnictwa* dla osoby/osób podpisującej umowę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19FF416A" w14:textId="77777777" w:rsidR="004C7C9B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  <w:lang w:eastAsia="pl-PL"/>
        </w:rPr>
      </w:pPr>
      <w:r w:rsidRPr="00C1145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11458">
        <w:rPr>
          <w:b/>
          <w:i/>
          <w:sz w:val="22"/>
          <w:szCs w:val="22"/>
        </w:rPr>
        <w:br/>
        <w:t>o udzielenie zamówienia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</w:t>
      </w:r>
      <w:r>
        <w:rPr>
          <w:i/>
          <w:sz w:val="22"/>
          <w:szCs w:val="22"/>
        </w:rPr>
        <w:t xml:space="preserve"> takiej umowy</w:t>
      </w:r>
      <w:r w:rsidRPr="00C11458">
        <w:rPr>
          <w:i/>
          <w:sz w:val="22"/>
          <w:szCs w:val="22"/>
        </w:rPr>
        <w:t>)</w:t>
      </w:r>
      <w:r w:rsidRPr="00C11458">
        <w:rPr>
          <w:sz w:val="22"/>
          <w:szCs w:val="22"/>
        </w:rPr>
        <w:t xml:space="preserve">. </w:t>
      </w:r>
    </w:p>
    <w:p w14:paraId="707D3B4C" w14:textId="77777777" w:rsidR="005162E2" w:rsidRDefault="005162E2" w:rsidP="004C7C9B">
      <w:pPr>
        <w:ind w:left="709"/>
        <w:jc w:val="both"/>
        <w:rPr>
          <w:sz w:val="22"/>
          <w:szCs w:val="22"/>
        </w:rPr>
      </w:pPr>
      <w:r w:rsidRPr="00C11458">
        <w:rPr>
          <w:sz w:val="22"/>
          <w:szCs w:val="22"/>
          <w:lang w:eastAsia="pl-PL"/>
        </w:rPr>
        <w:t xml:space="preserve">W przypadku braku przedłożenia dokumentów wymienionych w pkt. </w:t>
      </w:r>
      <w:r w:rsidRPr="00C11458">
        <w:rPr>
          <w:b/>
          <w:sz w:val="22"/>
          <w:szCs w:val="22"/>
          <w:lang w:eastAsia="pl-PL"/>
        </w:rPr>
        <w:t>20.8 SWZ</w:t>
      </w:r>
      <w:r w:rsidRPr="00C1145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1458">
        <w:rPr>
          <w:sz w:val="22"/>
          <w:szCs w:val="22"/>
        </w:rPr>
        <w:t>przez Zamawiającego jako odmowa podpisania umowy z winy Wykonawcy (</w:t>
      </w:r>
      <w:r w:rsidRPr="00C11458">
        <w:rPr>
          <w:sz w:val="22"/>
          <w:szCs w:val="22"/>
          <w:lang w:eastAsia="pl-PL"/>
        </w:rPr>
        <w:t>uchylenie się od zawarcia umowy</w:t>
      </w:r>
      <w:r w:rsidRPr="00C11458">
        <w:rPr>
          <w:sz w:val="22"/>
          <w:szCs w:val="22"/>
        </w:rPr>
        <w:t>).</w:t>
      </w:r>
    </w:p>
    <w:p w14:paraId="0F58D0DE" w14:textId="77777777" w:rsidR="00D03C0F" w:rsidRPr="00C11458" w:rsidRDefault="00D03C0F" w:rsidP="00D03C0F">
      <w:pPr>
        <w:jc w:val="both"/>
        <w:rPr>
          <w:sz w:val="22"/>
          <w:szCs w:val="22"/>
          <w:lang w:eastAsia="pl-PL"/>
        </w:rPr>
      </w:pPr>
    </w:p>
    <w:p w14:paraId="5D518AAC" w14:textId="77777777" w:rsidR="00D03C0F" w:rsidRPr="00D03C0F" w:rsidRDefault="00D03C0F" w:rsidP="00D03C0F">
      <w:pPr>
        <w:numPr>
          <w:ilvl w:val="0"/>
          <w:numId w:val="16"/>
        </w:numPr>
        <w:ind w:hanging="720"/>
        <w:jc w:val="both"/>
        <w:rPr>
          <w:sz w:val="22"/>
          <w:szCs w:val="22"/>
        </w:rPr>
      </w:pPr>
      <w:r w:rsidRPr="00D03C0F">
        <w:rPr>
          <w:b/>
          <w:bCs/>
          <w:sz w:val="22"/>
          <w:szCs w:val="22"/>
          <w:shd w:val="clear" w:color="auto" w:fill="C6D9F1" w:themeFill="text2" w:themeFillTint="33"/>
        </w:rPr>
        <w:t>Wykonawca, któremu zostanie udzielone zamówienie zobowiązany będzie do dostarczenia Zamawiającemu</w:t>
      </w:r>
      <w:r w:rsidRPr="00D03C0F">
        <w:rPr>
          <w:sz w:val="22"/>
          <w:szCs w:val="22"/>
        </w:rPr>
        <w:t xml:space="preserve"> </w:t>
      </w:r>
      <w:r w:rsidRPr="00D03C0F">
        <w:rPr>
          <w:sz w:val="22"/>
          <w:szCs w:val="22"/>
          <w:u w:val="single"/>
        </w:rPr>
        <w:t>nie później niż w dniu przekazania terenu budowy</w:t>
      </w:r>
      <w:r w:rsidRPr="00D03C0F">
        <w:rPr>
          <w:sz w:val="22"/>
          <w:szCs w:val="22"/>
        </w:rPr>
        <w:t xml:space="preserve"> </w:t>
      </w:r>
      <w:r w:rsidRPr="00D03C0F">
        <w:rPr>
          <w:b/>
          <w:bCs/>
          <w:sz w:val="22"/>
          <w:szCs w:val="22"/>
        </w:rPr>
        <w:t>umowy ubezpieczenia w zakresie odpowiedzialności cywilnej – polisę ubezpieczeniową od odpowiedzialności cywilnej</w:t>
      </w:r>
      <w:r w:rsidRPr="00D03C0F">
        <w:rPr>
          <w:sz w:val="22"/>
          <w:szCs w:val="22"/>
        </w:rPr>
        <w:t xml:space="preserve"> w zakresie wykonywanej działalności gospodarczej, związanej z realizacją </w:t>
      </w:r>
      <w:r>
        <w:rPr>
          <w:sz w:val="22"/>
          <w:szCs w:val="22"/>
        </w:rPr>
        <w:t>przedmiotu zamówienia</w:t>
      </w:r>
      <w:r w:rsidRPr="00D03C0F">
        <w:rPr>
          <w:sz w:val="22"/>
          <w:szCs w:val="22"/>
        </w:rPr>
        <w:t xml:space="preserve">, na kwotę określoną w </w:t>
      </w:r>
      <w:r w:rsidRPr="00D03C0F">
        <w:rPr>
          <w:b/>
          <w:bCs/>
          <w:sz w:val="22"/>
          <w:szCs w:val="22"/>
        </w:rPr>
        <w:t>§16 Projektu umowy</w:t>
      </w:r>
      <w:r w:rsidRPr="00D03C0F">
        <w:rPr>
          <w:sz w:val="22"/>
          <w:szCs w:val="22"/>
        </w:rPr>
        <w:t xml:space="preserve"> (załącznik nr 3 do SWZ).</w:t>
      </w:r>
    </w:p>
    <w:p w14:paraId="1C41C0E7" w14:textId="77777777" w:rsidR="005162E2" w:rsidRPr="0092009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  <w:lang w:eastAsia="pl-PL"/>
        </w:rPr>
        <w:t xml:space="preserve">Jeżeli wykonawca, którego oferta została wybrana jako najkorzystniejsza, </w:t>
      </w:r>
      <w:bookmarkStart w:id="9" w:name="highlightHit_14"/>
      <w:bookmarkEnd w:id="9"/>
      <w:r w:rsidRPr="00920098">
        <w:rPr>
          <w:sz w:val="22"/>
          <w:szCs w:val="22"/>
          <w:lang w:eastAsia="pl-PL"/>
        </w:rPr>
        <w:t xml:space="preserve">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</w:t>
      </w:r>
    </w:p>
    <w:p w14:paraId="21921E49" w14:textId="77777777" w:rsidR="00160618" w:rsidRPr="00920098" w:rsidRDefault="00160618" w:rsidP="00A07174">
      <w:pPr>
        <w:ind w:left="709"/>
        <w:jc w:val="both"/>
        <w:rPr>
          <w:sz w:val="22"/>
          <w:szCs w:val="22"/>
        </w:rPr>
      </w:pPr>
    </w:p>
    <w:p w14:paraId="7DA08B1E" w14:textId="79A96B0A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Wymagania dotyczące zabezpieczenia należytego </w:t>
      </w:r>
      <w:r w:rsidRPr="00920098">
        <w:rPr>
          <w:b/>
          <w:bCs/>
          <w:color w:val="000000"/>
          <w:sz w:val="22"/>
          <w:szCs w:val="22"/>
        </w:rPr>
        <w:t>wykonania umowy</w:t>
      </w:r>
    </w:p>
    <w:p w14:paraId="1305EB5F" w14:textId="770B174A" w:rsidR="001D492C" w:rsidRPr="00920098" w:rsidRDefault="00D03C0F" w:rsidP="001D492C">
      <w:pPr>
        <w:ind w:left="709"/>
        <w:jc w:val="both"/>
        <w:rPr>
          <w:i/>
          <w:sz w:val="22"/>
          <w:szCs w:val="22"/>
        </w:rPr>
      </w:pPr>
      <w:r w:rsidRPr="00D03C0F">
        <w:rPr>
          <w:sz w:val="22"/>
          <w:szCs w:val="22"/>
        </w:rPr>
        <w:t xml:space="preserve">Wymagane wniesienie zabezpieczenia należytego wykonania umowy w wysokości </w:t>
      </w:r>
      <w:r w:rsidR="0022000D">
        <w:rPr>
          <w:i/>
          <w:iCs/>
          <w:sz w:val="22"/>
          <w:szCs w:val="22"/>
        </w:rPr>
        <w:t>trzech</w:t>
      </w:r>
      <w:r w:rsidRPr="00D03C0F">
        <w:rPr>
          <w:sz w:val="22"/>
          <w:szCs w:val="22"/>
        </w:rPr>
        <w:t xml:space="preserve"> [ </w:t>
      </w:r>
      <w:r w:rsidR="0022000D">
        <w:rPr>
          <w:sz w:val="22"/>
          <w:szCs w:val="22"/>
        </w:rPr>
        <w:t>3</w:t>
      </w:r>
      <w:r w:rsidRPr="00D03C0F">
        <w:rPr>
          <w:sz w:val="22"/>
          <w:szCs w:val="22"/>
        </w:rPr>
        <w:t xml:space="preserve"> ] procent </w:t>
      </w:r>
      <w:r w:rsidR="007C6A1E">
        <w:rPr>
          <w:sz w:val="22"/>
          <w:szCs w:val="22"/>
        </w:rPr>
        <w:br/>
      </w:r>
      <w:r w:rsidRPr="00D03C0F">
        <w:rPr>
          <w:sz w:val="22"/>
          <w:szCs w:val="22"/>
        </w:rPr>
        <w:t>[ % ] wynagrodzenia określonego w ofercie przez Wykonawcę.</w:t>
      </w:r>
      <w:r w:rsidR="001A7EB1" w:rsidRPr="00920098">
        <w:rPr>
          <w:sz w:val="22"/>
          <w:szCs w:val="22"/>
        </w:rPr>
        <w:t>.</w:t>
      </w:r>
    </w:p>
    <w:p w14:paraId="65235D86" w14:textId="77777777" w:rsidR="00224F4E" w:rsidRPr="00920098" w:rsidRDefault="00224F4E" w:rsidP="00A07174">
      <w:pPr>
        <w:ind w:left="709"/>
        <w:jc w:val="both"/>
        <w:rPr>
          <w:sz w:val="22"/>
          <w:szCs w:val="22"/>
        </w:rPr>
      </w:pPr>
    </w:p>
    <w:p w14:paraId="18C7B87F" w14:textId="77777777" w:rsidR="00D356CA" w:rsidRPr="00920098" w:rsidRDefault="00D356CA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40FD994F" w14:textId="664A17A6" w:rsidR="009B5BED" w:rsidRPr="00920098" w:rsidRDefault="001A7EB1" w:rsidP="001A7EB1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Projekt umowy, w tym ewentualne treści dotyczące zmian do umowy, stanowią załącznik nr 3 do SWZ.</w:t>
      </w:r>
    </w:p>
    <w:p w14:paraId="5BEF35E0" w14:textId="77777777" w:rsidR="00A10A21" w:rsidRPr="00920098" w:rsidRDefault="00A10A21" w:rsidP="00A07174">
      <w:pPr>
        <w:jc w:val="both"/>
        <w:rPr>
          <w:sz w:val="22"/>
          <w:szCs w:val="22"/>
        </w:rPr>
      </w:pPr>
    </w:p>
    <w:p w14:paraId="02F2CBD6" w14:textId="77777777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920098">
        <w:rPr>
          <w:b/>
          <w:bCs/>
          <w:sz w:val="22"/>
          <w:szCs w:val="22"/>
        </w:rPr>
        <w:t xml:space="preserve">Wykonawcy </w:t>
      </w:r>
    </w:p>
    <w:p w14:paraId="37829514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Środki ochrony prawnej </w:t>
      </w:r>
      <w:r w:rsidR="00DA34AB" w:rsidRPr="00920098">
        <w:rPr>
          <w:rFonts w:eastAsia="Arial Unicode MS"/>
          <w:color w:val="000000"/>
          <w:sz w:val="22"/>
          <w:szCs w:val="22"/>
        </w:rPr>
        <w:t>przysługują</w:t>
      </w:r>
      <w:r w:rsidRPr="00920098">
        <w:rPr>
          <w:rFonts w:eastAsia="Arial Unicode MS"/>
          <w:color w:val="000000"/>
          <w:sz w:val="22"/>
          <w:szCs w:val="22"/>
        </w:rPr>
        <w:t xml:space="preserve"> Wykonawcy, jeżeli ma lub miał interes w uzyskaniu zamówienia oraz poniósł lub może </w:t>
      </w:r>
      <w:r w:rsidR="00DA34AB" w:rsidRPr="00920098">
        <w:rPr>
          <w:rFonts w:eastAsia="Arial Unicode MS"/>
          <w:color w:val="000000"/>
          <w:sz w:val="22"/>
          <w:szCs w:val="22"/>
        </w:rPr>
        <w:t>ponieść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DA34AB" w:rsidRPr="00920098">
        <w:rPr>
          <w:rFonts w:eastAsia="Arial Unicode MS"/>
          <w:color w:val="000000"/>
          <w:sz w:val="22"/>
          <w:szCs w:val="22"/>
        </w:rPr>
        <w:t>szkodę</w:t>
      </w:r>
      <w:r w:rsidRPr="00920098">
        <w:rPr>
          <w:rFonts w:eastAsia="Arial Unicode MS"/>
          <w:color w:val="000000"/>
          <w:sz w:val="22"/>
          <w:szCs w:val="22"/>
        </w:rPr>
        <w:t xml:space="preserve"> w wyniku naruszenia przez Zamawiającego przepisów ustawy.</w:t>
      </w:r>
    </w:p>
    <w:p w14:paraId="279DECE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Odwołanie przysługuje na:</w:t>
      </w:r>
    </w:p>
    <w:p w14:paraId="7096DD3E" w14:textId="77777777" w:rsidR="00830B95" w:rsidRPr="00920098" w:rsidRDefault="00DA34AB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niezgodną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z przepisami ustawy </w:t>
      </w:r>
      <w:r w:rsidRPr="00920098">
        <w:rPr>
          <w:rFonts w:eastAsia="Arial Unicode MS"/>
          <w:color w:val="000000"/>
          <w:sz w:val="22"/>
          <w:szCs w:val="22"/>
        </w:rPr>
        <w:t>czynność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Zamawiającego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, </w:t>
      </w:r>
      <w:r w:rsidRPr="00920098">
        <w:rPr>
          <w:rFonts w:eastAsia="Arial Unicode MS"/>
          <w:color w:val="000000"/>
          <w:sz w:val="22"/>
          <w:szCs w:val="22"/>
        </w:rPr>
        <w:t>podjętą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w </w:t>
      </w:r>
      <w:r w:rsidRPr="00920098">
        <w:rPr>
          <w:rFonts w:eastAsia="Arial Unicode MS"/>
          <w:color w:val="000000"/>
          <w:sz w:val="22"/>
          <w:szCs w:val="22"/>
        </w:rPr>
        <w:t>postępowaniu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o udzielenie </w:t>
      </w:r>
      <w:r w:rsidR="00830B95" w:rsidRPr="00920098">
        <w:rPr>
          <w:rFonts w:eastAsia="Arial Unicode MS"/>
          <w:color w:val="000000"/>
          <w:sz w:val="22"/>
          <w:szCs w:val="22"/>
        </w:rPr>
        <w:t>zamówienia</w:t>
      </w:r>
      <w:r w:rsidR="0051302A" w:rsidRPr="00920098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66B2869C" w14:textId="77777777" w:rsidR="0051302A" w:rsidRPr="00920098" w:rsidRDefault="0051302A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920098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920098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920098">
        <w:rPr>
          <w:rFonts w:eastAsia="Arial Unicode MS"/>
          <w:color w:val="000000"/>
          <w:sz w:val="22"/>
          <w:szCs w:val="22"/>
        </w:rPr>
        <w:t>ył zobowiązany</w:t>
      </w:r>
      <w:r w:rsidRPr="00920098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69E30EDF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Odwołanie wnosi </w:t>
      </w:r>
      <w:r w:rsidR="00DA34AB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Prezesa Krajowej Izby Odwoławczej w formie pisemnej albo w formie elektronicznej albo w postaci elektronicznej opatrzone podpisem zaufanym.</w:t>
      </w:r>
    </w:p>
    <w:p w14:paraId="46BE790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920098">
        <w:rPr>
          <w:rFonts w:eastAsia="Arial Unicode MS"/>
          <w:color w:val="000000"/>
          <w:sz w:val="22"/>
          <w:szCs w:val="22"/>
        </w:rPr>
        <w:br/>
      </w:r>
      <w:r w:rsidRPr="00920098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920098">
        <w:rPr>
          <w:rFonts w:eastAsia="Arial Unicode MS"/>
          <w:color w:val="000000"/>
          <w:sz w:val="22"/>
          <w:szCs w:val="22"/>
        </w:rPr>
        <w:t>którym</w:t>
      </w:r>
      <w:r w:rsidRPr="00920098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920098">
        <w:rPr>
          <w:rFonts w:eastAsia="Arial Unicode MS"/>
          <w:color w:val="000000"/>
          <w:sz w:val="22"/>
          <w:szCs w:val="22"/>
        </w:rPr>
        <w:t>. 1 ustawy, stronom oraz uczestni</w:t>
      </w:r>
      <w:r w:rsidRPr="00920098">
        <w:rPr>
          <w:rFonts w:eastAsia="Arial Unicode MS"/>
          <w:color w:val="000000"/>
          <w:sz w:val="22"/>
          <w:szCs w:val="22"/>
        </w:rPr>
        <w:t xml:space="preserve">kom </w:t>
      </w:r>
      <w:r w:rsidR="00DA34AB" w:rsidRPr="00920098">
        <w:rPr>
          <w:rFonts w:eastAsia="Arial Unicode MS"/>
          <w:color w:val="000000"/>
          <w:sz w:val="22"/>
          <w:szCs w:val="22"/>
        </w:rPr>
        <w:t>postępowania</w:t>
      </w:r>
      <w:r w:rsidRPr="00920098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920098">
        <w:rPr>
          <w:rFonts w:eastAsia="Arial Unicode MS"/>
          <w:color w:val="000000"/>
          <w:sz w:val="22"/>
          <w:szCs w:val="22"/>
        </w:rPr>
        <w:t>sadu</w:t>
      </w:r>
      <w:r w:rsidRPr="00920098">
        <w:rPr>
          <w:rFonts w:eastAsia="Arial Unicode MS"/>
          <w:color w:val="000000"/>
          <w:sz w:val="22"/>
          <w:szCs w:val="22"/>
        </w:rPr>
        <w:t xml:space="preserve">. </w:t>
      </w:r>
      <w:r w:rsidR="00DA34AB" w:rsidRPr="00920098">
        <w:rPr>
          <w:rFonts w:eastAsia="Arial Unicode MS"/>
          <w:color w:val="000000"/>
          <w:sz w:val="22"/>
          <w:szCs w:val="22"/>
        </w:rPr>
        <w:t>Skargę</w:t>
      </w:r>
      <w:r w:rsidRPr="00920098">
        <w:rPr>
          <w:rFonts w:eastAsia="Arial Unicode MS"/>
          <w:color w:val="000000"/>
          <w:sz w:val="22"/>
          <w:szCs w:val="22"/>
        </w:rPr>
        <w:t xml:space="preserve"> wnosi </w:t>
      </w:r>
      <w:r w:rsidR="00DA34AB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</w:t>
      </w:r>
      <w:r w:rsidR="00830B95" w:rsidRPr="00920098">
        <w:rPr>
          <w:rFonts w:eastAsia="Arial Unicode MS"/>
          <w:color w:val="000000"/>
          <w:sz w:val="22"/>
          <w:szCs w:val="22"/>
        </w:rPr>
        <w:t>Sądu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Okręgowego</w:t>
      </w:r>
      <w:r w:rsidRPr="00920098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920098">
        <w:rPr>
          <w:rFonts w:eastAsia="Arial Unicode MS"/>
          <w:color w:val="000000"/>
          <w:sz w:val="22"/>
          <w:szCs w:val="22"/>
        </w:rPr>
        <w:t>pośrednictwem</w:t>
      </w:r>
      <w:r w:rsidRPr="00920098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920098">
        <w:rPr>
          <w:rFonts w:eastAsia="Arial Unicode MS"/>
          <w:color w:val="000000"/>
          <w:sz w:val="22"/>
          <w:szCs w:val="22"/>
        </w:rPr>
        <w:t>Od</w:t>
      </w:r>
      <w:r w:rsidRPr="00920098">
        <w:rPr>
          <w:rFonts w:eastAsia="Arial Unicode MS"/>
          <w:color w:val="000000"/>
          <w:sz w:val="22"/>
          <w:szCs w:val="22"/>
        </w:rPr>
        <w:t>woławczej.</w:t>
      </w:r>
    </w:p>
    <w:p w14:paraId="14369AC0" w14:textId="77777777" w:rsidR="005D71D1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920098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920098">
        <w:rPr>
          <w:rFonts w:eastAsia="Arial Unicode MS"/>
          <w:color w:val="000000"/>
          <w:sz w:val="22"/>
          <w:szCs w:val="22"/>
        </w:rPr>
        <w:t>.</w:t>
      </w:r>
    </w:p>
    <w:p w14:paraId="0DDB85FB" w14:textId="77777777" w:rsidR="00563B03" w:rsidRPr="00920098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39AF9393" w14:textId="77777777" w:rsidR="005D71D1" w:rsidRPr="00920098" w:rsidRDefault="005D71D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rFonts w:eastAsia="Arial Unicode MS"/>
          <w:sz w:val="22"/>
          <w:szCs w:val="22"/>
        </w:rPr>
      </w:pPr>
      <w:bookmarkStart w:id="10" w:name="_Hlk73691160"/>
      <w:r w:rsidRPr="00920098">
        <w:rPr>
          <w:rFonts w:eastAsia="Arial Unicode MS"/>
          <w:b/>
          <w:sz w:val="22"/>
          <w:szCs w:val="22"/>
        </w:rPr>
        <w:t xml:space="preserve">Klauzula informacyjna z art. 13 RODO do zastosowania przez zamawiających w celu związanym </w:t>
      </w:r>
      <w:r w:rsidRPr="00920098">
        <w:rPr>
          <w:rFonts w:eastAsia="Arial Unicode MS"/>
          <w:b/>
          <w:sz w:val="22"/>
          <w:szCs w:val="22"/>
        </w:rPr>
        <w:br/>
        <w:t>z postępowaniem o udzielenie zamówienia publicznego</w:t>
      </w:r>
    </w:p>
    <w:p w14:paraId="1FBD3A62" w14:textId="77777777" w:rsidR="005012FD" w:rsidRPr="00920098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13 ust. 1 i 2 </w:t>
      </w:r>
      <w:r w:rsidRPr="00920098">
        <w:rPr>
          <w:sz w:val="22"/>
          <w:szCs w:val="22"/>
        </w:rPr>
        <w:t xml:space="preserve">rozporządzenia Parlamentu Europejskiego i Rady (UE) 2016/679 z dnia </w:t>
      </w:r>
      <w:r w:rsidRPr="00920098">
        <w:rPr>
          <w:sz w:val="22"/>
          <w:szCs w:val="22"/>
        </w:rPr>
        <w:br/>
        <w:t xml:space="preserve">27 kwietnia 2016 r. w sprawie ochrony osób fizycznych w związku z przetwarzaniem danych osobowych </w:t>
      </w:r>
      <w:r w:rsidRPr="00920098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920098">
        <w:rPr>
          <w:sz w:val="22"/>
          <w:szCs w:val="22"/>
          <w:lang w:eastAsia="pl-PL"/>
        </w:rPr>
        <w:t xml:space="preserve">dalej „RODO”, Zamawiający informuje, że: </w:t>
      </w:r>
    </w:p>
    <w:p w14:paraId="39757C1F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Administratorem Państwa danych osobowych jest </w:t>
      </w:r>
      <w:r w:rsidR="002B38BF" w:rsidRPr="00920098">
        <w:rPr>
          <w:rFonts w:eastAsia="SimSun"/>
          <w:i/>
          <w:sz w:val="22"/>
          <w:szCs w:val="22"/>
        </w:rPr>
        <w:t>Wojewódzki Inspektorat Weterynarii w Opolu, ul. Wrocławska 170, 45-836 Opole</w:t>
      </w:r>
      <w:r w:rsidRPr="00920098">
        <w:rPr>
          <w:sz w:val="22"/>
          <w:szCs w:val="22"/>
        </w:rPr>
        <w:t>.</w:t>
      </w:r>
    </w:p>
    <w:p w14:paraId="6B2785C7" w14:textId="77777777" w:rsidR="005012FD" w:rsidRPr="008A73A6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Inspektorem ochrony danych osobowych w </w:t>
      </w:r>
      <w:r w:rsidR="002B38BF" w:rsidRPr="00920098">
        <w:rPr>
          <w:i/>
          <w:sz w:val="22"/>
          <w:szCs w:val="22"/>
          <w:lang w:eastAsia="pl-PL"/>
        </w:rPr>
        <w:t>Wojewódzkim Inspektoracie Weterynarii w Opolu</w:t>
      </w:r>
      <w:r w:rsidRPr="00920098">
        <w:rPr>
          <w:sz w:val="22"/>
          <w:szCs w:val="22"/>
          <w:lang w:eastAsia="pl-PL"/>
        </w:rPr>
        <w:t xml:space="preserve"> jest </w:t>
      </w:r>
      <w:r w:rsidR="008A73A6">
        <w:rPr>
          <w:sz w:val="22"/>
          <w:szCs w:val="22"/>
          <w:lang w:eastAsia="pl-PL"/>
        </w:rPr>
        <w:t xml:space="preserve">p. </w:t>
      </w:r>
      <w:r w:rsidR="008A73A6" w:rsidRPr="00AB59FE">
        <w:rPr>
          <w:i/>
          <w:sz w:val="22"/>
          <w:szCs w:val="22"/>
          <w:lang w:eastAsia="pl-PL"/>
        </w:rPr>
        <w:t>Andrzej Pawłowicz</w:t>
      </w:r>
      <w:r w:rsidR="008A73A6" w:rsidRPr="00920098">
        <w:rPr>
          <w:sz w:val="22"/>
          <w:szCs w:val="22"/>
          <w:lang w:eastAsia="pl-PL"/>
        </w:rPr>
        <w:t xml:space="preserve"> 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>tel.</w:t>
      </w:r>
      <w:r w:rsidR="008A73A6" w:rsidRPr="00920098">
        <w:rPr>
          <w:bCs/>
          <w:i/>
          <w:sz w:val="22"/>
          <w:szCs w:val="22"/>
          <w:lang w:eastAsia="pl-PL"/>
        </w:rPr>
        <w:t xml:space="preserve"> </w:t>
      </w:r>
      <w:r w:rsidR="008A73A6">
        <w:rPr>
          <w:bCs/>
          <w:i/>
          <w:sz w:val="22"/>
          <w:szCs w:val="22"/>
          <w:lang w:eastAsia="pl-PL"/>
        </w:rPr>
        <w:t>782 255 777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 xml:space="preserve">e-mail: </w:t>
      </w:r>
      <w:hyperlink r:id="rId12" w:history="1">
        <w:r w:rsidR="008A73A6" w:rsidRPr="003B73CA">
          <w:rPr>
            <w:rStyle w:val="Hipercze"/>
            <w:bCs/>
            <w:i/>
            <w:sz w:val="22"/>
            <w:szCs w:val="22"/>
            <w:lang w:eastAsia="pl-PL"/>
          </w:rPr>
          <w:t>iod@wiw.opole.pl</w:t>
        </w:r>
      </w:hyperlink>
      <w:r w:rsidR="008A73A6">
        <w:rPr>
          <w:bCs/>
          <w:i/>
          <w:sz w:val="22"/>
          <w:szCs w:val="22"/>
          <w:lang w:eastAsia="pl-PL"/>
        </w:rPr>
        <w:t xml:space="preserve"> </w:t>
      </w:r>
    </w:p>
    <w:p w14:paraId="66441F4C" w14:textId="6E556F52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Państwa dane osobowe przetwarzane będą na podstawie art. 6 ust. 1 lit. c</w:t>
      </w:r>
      <w:r w:rsidRPr="00920098">
        <w:rPr>
          <w:i/>
          <w:sz w:val="22"/>
          <w:szCs w:val="22"/>
          <w:lang w:eastAsia="pl-PL"/>
        </w:rPr>
        <w:t xml:space="preserve"> </w:t>
      </w:r>
      <w:r w:rsidRPr="00920098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w celu </w:t>
      </w:r>
      <w:r w:rsidRPr="00920098">
        <w:rPr>
          <w:sz w:val="22"/>
          <w:szCs w:val="22"/>
        </w:rPr>
        <w:t xml:space="preserve">związanym z postępowaniem o udzielenie zamówienia publicznego nr </w:t>
      </w:r>
      <w:r w:rsidR="002B38BF" w:rsidRPr="00920098">
        <w:rPr>
          <w:b/>
          <w:sz w:val="22"/>
          <w:szCs w:val="22"/>
        </w:rPr>
        <w:t>WIW.DA.272.</w:t>
      </w:r>
      <w:r w:rsidR="00EC774A">
        <w:rPr>
          <w:b/>
          <w:sz w:val="22"/>
          <w:szCs w:val="22"/>
        </w:rPr>
        <w:t>20</w:t>
      </w:r>
      <w:r w:rsidR="003F4F84">
        <w:rPr>
          <w:b/>
          <w:sz w:val="22"/>
          <w:szCs w:val="22"/>
        </w:rPr>
        <w:t>.</w:t>
      </w:r>
      <w:r w:rsidR="002B38BF" w:rsidRPr="00920098">
        <w:rPr>
          <w:b/>
          <w:sz w:val="22"/>
          <w:szCs w:val="22"/>
        </w:rPr>
        <w:t>202</w:t>
      </w:r>
      <w:r w:rsidR="00262C30">
        <w:rPr>
          <w:b/>
          <w:sz w:val="22"/>
          <w:szCs w:val="22"/>
        </w:rPr>
        <w:t>4</w:t>
      </w:r>
      <w:r w:rsidR="002B38BF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prowadzonym </w:t>
      </w:r>
      <w:r w:rsidRPr="00920098">
        <w:rPr>
          <w:sz w:val="22"/>
          <w:szCs w:val="22"/>
          <w:u w:val="single"/>
        </w:rPr>
        <w:t xml:space="preserve">w trybie wskazanym w </w:t>
      </w:r>
      <w:r w:rsidR="00D829A1" w:rsidRPr="00920098">
        <w:rPr>
          <w:sz w:val="22"/>
          <w:szCs w:val="22"/>
          <w:u w:val="single"/>
        </w:rPr>
        <w:t xml:space="preserve">pkt. 2.1 </w:t>
      </w:r>
      <w:r w:rsidRPr="00920098">
        <w:rPr>
          <w:sz w:val="22"/>
          <w:szCs w:val="22"/>
          <w:u w:val="single"/>
        </w:rPr>
        <w:t>SWZ</w:t>
      </w:r>
      <w:r w:rsidRPr="00920098">
        <w:rPr>
          <w:sz w:val="22"/>
          <w:szCs w:val="22"/>
        </w:rPr>
        <w:t>.</w:t>
      </w:r>
    </w:p>
    <w:p w14:paraId="5E71982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46E5E495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Państwa dane osobowe będą przechowywane, zgodnie z art. 78 ust. 1 ustawy, przez okres 4 lat </w:t>
      </w:r>
      <w:r w:rsidR="00EF7DB5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od dnia zakończenia postępowania o udzielenie zamówienia, a jeżeli czas trwania umowy przekracza 4 lata, okres przechowywania obejmuje cały czas trwania umowy.</w:t>
      </w:r>
    </w:p>
    <w:p w14:paraId="7C7F039D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związanym z udziałem w postępowaniu o udzielenie zamówienia publicznego; konsekwencje niepodania określonych danych wynikają z ustawy.</w:t>
      </w:r>
    </w:p>
    <w:p w14:paraId="2FBA95EC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24164A3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Posiadają Państwo:</w:t>
      </w:r>
    </w:p>
    <w:p w14:paraId="0628E9E9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6AA23448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16 RODO prawo do sprostowania Państwa danych osobowych</w:t>
      </w:r>
      <w:r w:rsidRPr="00920098">
        <w:rPr>
          <w:rStyle w:val="Odwoanieprzypisudolnego"/>
          <w:sz w:val="22"/>
          <w:szCs w:val="22"/>
        </w:rPr>
        <w:footnoteReference w:id="7"/>
      </w:r>
      <w:r w:rsidRPr="00920098">
        <w:rPr>
          <w:sz w:val="22"/>
          <w:szCs w:val="22"/>
          <w:lang w:eastAsia="pl-PL"/>
        </w:rPr>
        <w:t>;</w:t>
      </w:r>
    </w:p>
    <w:p w14:paraId="6BBCA78A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20098">
        <w:rPr>
          <w:rStyle w:val="Odwoanieprzypisudolnego"/>
          <w:sz w:val="22"/>
          <w:szCs w:val="22"/>
        </w:rPr>
        <w:footnoteReference w:id="8"/>
      </w:r>
      <w:r w:rsidRPr="00920098">
        <w:rPr>
          <w:sz w:val="22"/>
          <w:szCs w:val="22"/>
          <w:lang w:eastAsia="pl-PL"/>
        </w:rPr>
        <w:t xml:space="preserve">;  </w:t>
      </w:r>
    </w:p>
    <w:p w14:paraId="3F743CDD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lastRenderedPageBreak/>
        <w:t>prawo do wniesienia skargi do Prezesa Urzędu Ochrony Danych Osobowych, gdy uznacie Państwo, że przetwarzanie danych osobowych Państwa dotyczących narusza przepisy RODO.</w:t>
      </w:r>
    </w:p>
    <w:p w14:paraId="694FBB21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Nie przysługuje Państwu:</w:t>
      </w:r>
    </w:p>
    <w:p w14:paraId="32CAE0D1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2C1F871F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przenoszenia danych osobowych, o którym mowa w art. 20 RODO;</w:t>
      </w:r>
    </w:p>
    <w:p w14:paraId="508F77E4" w14:textId="77777777" w:rsidR="00EB0A60" w:rsidRPr="00EB0A60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920098">
        <w:rPr>
          <w:sz w:val="22"/>
          <w:szCs w:val="22"/>
          <w:lang w:eastAsia="pl-PL"/>
        </w:rPr>
        <w:t xml:space="preserve">RODO. </w:t>
      </w:r>
    </w:p>
    <w:p w14:paraId="2AF7588C" w14:textId="77777777" w:rsidR="005012FD" w:rsidRPr="00EB0A60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bCs/>
          <w:i/>
          <w:sz w:val="22"/>
          <w:szCs w:val="22"/>
          <w:lang w:eastAsia="pl-PL"/>
        </w:rPr>
      </w:pPr>
      <w:r w:rsidRPr="00055961">
        <w:rPr>
          <w:b/>
          <w:bCs/>
          <w:shd w:val="clear" w:color="auto" w:fill="C5E0B3"/>
        </w:rPr>
        <w:t>Informacja o ograniczeniach, o których mowa w art. 19 ust. 2 i 3 ustawy</w:t>
      </w:r>
    </w:p>
    <w:p w14:paraId="6E0CA9DB" w14:textId="77777777" w:rsidR="005012FD" w:rsidRPr="00920098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76DD1CD5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370B8E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1BA81556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bookmarkEnd w:id="10"/>
    <w:p w14:paraId="1A4744C2" w14:textId="77777777" w:rsidR="0079463D" w:rsidRPr="00920098" w:rsidRDefault="0079463D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3B258903" w14:textId="77777777" w:rsidR="00F5255D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F5255D" w:rsidRPr="00920098">
        <w:rPr>
          <w:b/>
          <w:bCs/>
          <w:sz w:val="22"/>
          <w:szCs w:val="22"/>
        </w:rPr>
        <w:t xml:space="preserve"> II</w:t>
      </w:r>
    </w:p>
    <w:p w14:paraId="2A061D52" w14:textId="77777777" w:rsidR="00F5255D" w:rsidRPr="00920098" w:rsidRDefault="00F5255D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479F957A" w14:textId="77777777" w:rsidR="001B1CB8" w:rsidRPr="00920098" w:rsidRDefault="001B1CB8" w:rsidP="00A07174">
      <w:pPr>
        <w:jc w:val="center"/>
        <w:rPr>
          <w:b/>
          <w:bCs/>
          <w:sz w:val="22"/>
          <w:szCs w:val="22"/>
          <w:u w:val="single"/>
        </w:rPr>
      </w:pPr>
    </w:p>
    <w:p w14:paraId="5036361F" w14:textId="77777777" w:rsidR="00361FAA" w:rsidRPr="00920098" w:rsidRDefault="00361FAA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920098">
        <w:rPr>
          <w:b/>
          <w:bCs/>
          <w:iCs/>
          <w:sz w:val="22"/>
          <w:szCs w:val="22"/>
        </w:rPr>
        <w:br/>
      </w:r>
      <w:r w:rsidRPr="0092009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4AC72412" w14:textId="0ED171B6" w:rsidR="00361FAA" w:rsidRPr="00920098" w:rsidRDefault="002B38BF" w:rsidP="002B38BF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="00EC774A">
        <w:rPr>
          <w:b/>
          <w:bCs/>
          <w:sz w:val="22"/>
          <w:szCs w:val="22"/>
          <w:u w:val="single"/>
        </w:rPr>
        <w:t>nie d</w:t>
      </w:r>
      <w:r w:rsidRPr="00FD3FEC">
        <w:rPr>
          <w:b/>
          <w:bCs/>
          <w:sz w:val="22"/>
          <w:szCs w:val="22"/>
          <w:u w:val="single"/>
        </w:rPr>
        <w:t>opuszcza</w:t>
      </w:r>
      <w:r w:rsidRPr="00920098">
        <w:rPr>
          <w:sz w:val="22"/>
          <w:szCs w:val="22"/>
        </w:rPr>
        <w:t xml:space="preserve"> możliwoś</w:t>
      </w:r>
      <w:r w:rsidR="00EC774A">
        <w:rPr>
          <w:sz w:val="22"/>
          <w:szCs w:val="22"/>
        </w:rPr>
        <w:t>ci</w:t>
      </w:r>
      <w:r w:rsidRPr="00920098">
        <w:rPr>
          <w:sz w:val="22"/>
          <w:szCs w:val="22"/>
        </w:rPr>
        <w:t xml:space="preserve"> składania ofert częściowych.</w:t>
      </w:r>
      <w:r w:rsidR="000C37B2" w:rsidRPr="00920098">
        <w:rPr>
          <w:sz w:val="22"/>
          <w:szCs w:val="22"/>
        </w:rPr>
        <w:t xml:space="preserve"> </w:t>
      </w:r>
    </w:p>
    <w:p w14:paraId="54BF9417" w14:textId="77777777" w:rsidR="007536C9" w:rsidRPr="00920098" w:rsidRDefault="007536C9" w:rsidP="007536C9">
      <w:pPr>
        <w:ind w:left="709"/>
        <w:jc w:val="both"/>
        <w:rPr>
          <w:sz w:val="22"/>
          <w:szCs w:val="22"/>
        </w:rPr>
      </w:pPr>
    </w:p>
    <w:p w14:paraId="54A1101E" w14:textId="1460E090" w:rsidR="00A56977" w:rsidRPr="00920098" w:rsidRDefault="000856D3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</w:t>
      </w:r>
      <w:r w:rsidR="00361FAA" w:rsidRPr="000856D3">
        <w:rPr>
          <w:b/>
          <w:sz w:val="22"/>
          <w:szCs w:val="22"/>
          <w:lang w:eastAsia="pl-PL"/>
        </w:rPr>
        <w:t>nfor</w:t>
      </w:r>
      <w:r w:rsidR="00361FAA" w:rsidRPr="00920098">
        <w:rPr>
          <w:b/>
          <w:sz w:val="22"/>
          <w:szCs w:val="22"/>
          <w:lang w:eastAsia="pl-PL"/>
        </w:rPr>
        <w:t>macje dotyczące ofert wariantowych, w tym informacje o sposobie przedstawiania ofert wariantowych oraz minimalne warunki, jakim muszą odpowiadać oferty wariantowe, jeżeli zamawiający wymaga lub dopuszcza ich składanie</w:t>
      </w:r>
    </w:p>
    <w:p w14:paraId="41F43FF7" w14:textId="77777777" w:rsidR="00A56977" w:rsidRPr="00920098" w:rsidRDefault="00A56977" w:rsidP="00A07174">
      <w:pPr>
        <w:ind w:left="709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dopuszcza</w:t>
      </w:r>
      <w:r w:rsidRPr="00920098">
        <w:rPr>
          <w:sz w:val="22"/>
          <w:szCs w:val="22"/>
        </w:rPr>
        <w:t xml:space="preserve"> składania ofert wariantowych.</w:t>
      </w:r>
    </w:p>
    <w:p w14:paraId="5246C43D" w14:textId="77777777" w:rsidR="00AF2F09" w:rsidRPr="00920098" w:rsidRDefault="00AF2F09" w:rsidP="00A07174">
      <w:pPr>
        <w:ind w:left="709"/>
        <w:rPr>
          <w:b/>
          <w:sz w:val="22"/>
          <w:szCs w:val="22"/>
        </w:rPr>
      </w:pPr>
    </w:p>
    <w:p w14:paraId="7FE34C5F" w14:textId="77777777" w:rsidR="00A56977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Wymagania w zakresie zatrudnienia osób, o których mowa w art. 96 ust. 2 pkt 2 ustawy</w:t>
      </w:r>
    </w:p>
    <w:p w14:paraId="4DF5CE26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wymaga</w:t>
      </w:r>
      <w:r w:rsidRPr="00920098">
        <w:rPr>
          <w:sz w:val="22"/>
          <w:szCs w:val="22"/>
        </w:rPr>
        <w:t xml:space="preserve"> zatrudnienia osób, o których mowa w art. 96 ust. 2 pkt 2 ustawy</w:t>
      </w:r>
      <w:r w:rsidR="00137E11" w:rsidRPr="00920098">
        <w:rPr>
          <w:sz w:val="22"/>
          <w:szCs w:val="22"/>
        </w:rPr>
        <w:t>.</w:t>
      </w:r>
    </w:p>
    <w:p w14:paraId="69F26889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13A13CB8" w14:textId="77777777" w:rsidR="00AF2F09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2BA3165E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zastrzega</w:t>
      </w:r>
      <w:r w:rsidRPr="00920098">
        <w:rPr>
          <w:sz w:val="22"/>
          <w:szCs w:val="22"/>
        </w:rPr>
        <w:t xml:space="preserve"> możliwości ubiegania się o udzielenie zamówienia wyłącznie przez Wykonawców, o których mowa w art. 94 ustawy</w:t>
      </w:r>
      <w:r w:rsidR="00137E11" w:rsidRPr="00920098">
        <w:rPr>
          <w:sz w:val="22"/>
          <w:szCs w:val="22"/>
        </w:rPr>
        <w:t>.</w:t>
      </w:r>
    </w:p>
    <w:p w14:paraId="2A9DDE7B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056CCF5B" w14:textId="77777777" w:rsidR="00A477E1" w:rsidRPr="00920098" w:rsidRDefault="00A477E1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920098">
        <w:rPr>
          <w:b/>
          <w:bCs/>
          <w:sz w:val="22"/>
          <w:szCs w:val="22"/>
        </w:rPr>
        <w:t>art. 214 ust. 1 pkt 7 i 8</w:t>
      </w:r>
      <w:r w:rsidRPr="00920098">
        <w:rPr>
          <w:b/>
          <w:bCs/>
          <w:sz w:val="22"/>
          <w:szCs w:val="22"/>
        </w:rPr>
        <w:t xml:space="preserve"> ustawy:</w:t>
      </w:r>
    </w:p>
    <w:p w14:paraId="3A5B9227" w14:textId="77777777" w:rsidR="00A477E1" w:rsidRPr="00920098" w:rsidRDefault="00A477E1" w:rsidP="00A07174">
      <w:pPr>
        <w:ind w:firstLine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udzielania zamówień , o których mowa w </w:t>
      </w:r>
      <w:r w:rsidR="00121908" w:rsidRPr="00920098">
        <w:rPr>
          <w:sz w:val="22"/>
          <w:szCs w:val="22"/>
        </w:rPr>
        <w:t>art. 214 ust. 1 pkt 7 i 8</w:t>
      </w:r>
      <w:r w:rsidRPr="00920098">
        <w:rPr>
          <w:sz w:val="22"/>
          <w:szCs w:val="22"/>
        </w:rPr>
        <w:t xml:space="preserve"> ustawy.</w:t>
      </w:r>
    </w:p>
    <w:p w14:paraId="6602AF91" w14:textId="77777777" w:rsidR="00121908" w:rsidRPr="00920098" w:rsidRDefault="00121908" w:rsidP="00A07174">
      <w:pPr>
        <w:ind w:firstLine="709"/>
        <w:jc w:val="both"/>
        <w:rPr>
          <w:sz w:val="22"/>
          <w:szCs w:val="22"/>
        </w:rPr>
      </w:pPr>
    </w:p>
    <w:p w14:paraId="10163FDF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409CFA98" w14:textId="77777777" w:rsidR="00121908" w:rsidRPr="00920098" w:rsidRDefault="00121908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</w:rPr>
        <w:t>nie przewiduje</w:t>
      </w:r>
      <w:r w:rsidRPr="00920098">
        <w:rPr>
          <w:sz w:val="22"/>
          <w:szCs w:val="22"/>
        </w:rPr>
        <w:t xml:space="preserve"> przeprowadzenia przez Wykonawcę </w:t>
      </w:r>
      <w:r w:rsidRPr="00920098">
        <w:rPr>
          <w:b/>
          <w:sz w:val="22"/>
          <w:szCs w:val="22"/>
        </w:rPr>
        <w:t>wizji lokalnej lub sprawdzenia</w:t>
      </w:r>
      <w:r w:rsidRPr="00920098">
        <w:rPr>
          <w:sz w:val="22"/>
          <w:szCs w:val="22"/>
        </w:rPr>
        <w:t xml:space="preserve"> przez niego dokumentów niezbędnych do realizacji zamówienia, o których mowa w art. 131 ust. 2 ustawy.</w:t>
      </w:r>
    </w:p>
    <w:p w14:paraId="614675FA" w14:textId="77777777" w:rsidR="00A477E1" w:rsidRPr="00920098" w:rsidRDefault="00A477E1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6728F313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29021864" w14:textId="77777777" w:rsidR="00121908" w:rsidRPr="00920098" w:rsidRDefault="00121908" w:rsidP="00A07174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Rozliczenia między Zamawiającym a Wykonawcą będą prowadzone w złotych polskich (PLN).</w:t>
      </w:r>
    </w:p>
    <w:p w14:paraId="506E6ACD" w14:textId="77777777" w:rsidR="00121908" w:rsidRPr="00920098" w:rsidRDefault="00121908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37041656" w14:textId="77777777" w:rsidR="00022518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32D9AF3E" w14:textId="77777777" w:rsidR="00A56977" w:rsidRPr="00920098" w:rsidRDefault="00E60D5B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lastRenderedPageBreak/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zawarcia umowy ramowej</w:t>
      </w:r>
      <w:r w:rsidR="001B3E1C" w:rsidRPr="00920098">
        <w:rPr>
          <w:sz w:val="22"/>
          <w:szCs w:val="22"/>
        </w:rPr>
        <w:t>.</w:t>
      </w:r>
    </w:p>
    <w:p w14:paraId="6424BABB" w14:textId="77777777" w:rsidR="00E60D5B" w:rsidRPr="00920098" w:rsidRDefault="00E60D5B" w:rsidP="00A07174">
      <w:pPr>
        <w:ind w:left="709"/>
        <w:jc w:val="both"/>
        <w:rPr>
          <w:sz w:val="22"/>
          <w:szCs w:val="22"/>
        </w:rPr>
      </w:pPr>
    </w:p>
    <w:p w14:paraId="701C96A2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13CBCAFA" w14:textId="77777777" w:rsidR="00A56977" w:rsidRPr="00920098" w:rsidRDefault="00E60D5B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aukcji elektronicznej</w:t>
      </w:r>
      <w:r w:rsidR="00A56977" w:rsidRPr="00920098">
        <w:rPr>
          <w:bCs/>
          <w:sz w:val="22"/>
          <w:szCs w:val="22"/>
        </w:rPr>
        <w:t>.</w:t>
      </w:r>
    </w:p>
    <w:p w14:paraId="0C3691B2" w14:textId="77777777" w:rsidR="00A56977" w:rsidRPr="00920098" w:rsidRDefault="00A56977" w:rsidP="00A07174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248007F9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dotyczące w</w:t>
      </w:r>
      <w:r w:rsidR="00A56977" w:rsidRPr="00920098">
        <w:rPr>
          <w:b/>
          <w:sz w:val="22"/>
          <w:szCs w:val="22"/>
        </w:rPr>
        <w:t>ysokoś</w:t>
      </w:r>
      <w:r w:rsidRPr="00920098">
        <w:rPr>
          <w:b/>
          <w:sz w:val="22"/>
          <w:szCs w:val="22"/>
        </w:rPr>
        <w:t>ci</w:t>
      </w:r>
      <w:r w:rsidR="00A56977" w:rsidRPr="00920098">
        <w:rPr>
          <w:b/>
          <w:sz w:val="22"/>
          <w:szCs w:val="22"/>
        </w:rPr>
        <w:t xml:space="preserve"> zwrotu kosztów </w:t>
      </w:r>
      <w:r w:rsidRPr="00920098">
        <w:rPr>
          <w:b/>
          <w:sz w:val="22"/>
          <w:szCs w:val="22"/>
        </w:rPr>
        <w:t xml:space="preserve">udziału w </w:t>
      </w:r>
      <w:r w:rsidR="00A56977" w:rsidRPr="00920098">
        <w:rPr>
          <w:b/>
          <w:sz w:val="22"/>
          <w:szCs w:val="22"/>
        </w:rPr>
        <w:t>postępowani</w:t>
      </w:r>
      <w:r w:rsidRPr="00920098">
        <w:rPr>
          <w:b/>
          <w:sz w:val="22"/>
          <w:szCs w:val="22"/>
        </w:rPr>
        <w:t>u</w:t>
      </w:r>
    </w:p>
    <w:p w14:paraId="5EBE98AC" w14:textId="77777777" w:rsidR="00A56977" w:rsidRPr="00920098" w:rsidRDefault="00A56977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zwrotu kosztów</w:t>
      </w:r>
      <w:r w:rsidR="00121908" w:rsidRPr="00920098">
        <w:rPr>
          <w:bCs/>
          <w:sz w:val="22"/>
          <w:szCs w:val="22"/>
        </w:rPr>
        <w:t xml:space="preserve"> udziału w postępowaniu</w:t>
      </w:r>
      <w:r w:rsidRPr="00920098">
        <w:rPr>
          <w:bCs/>
          <w:sz w:val="22"/>
          <w:szCs w:val="22"/>
        </w:rPr>
        <w:t>.</w:t>
      </w:r>
    </w:p>
    <w:p w14:paraId="50F3E7AF" w14:textId="77777777" w:rsidR="00A56977" w:rsidRPr="00920098" w:rsidRDefault="00A56977" w:rsidP="00A07174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380BFF50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o</w:t>
      </w:r>
      <w:r w:rsidR="00A56977" w:rsidRPr="00920098">
        <w:rPr>
          <w:b/>
          <w:bCs/>
          <w:sz w:val="22"/>
          <w:szCs w:val="22"/>
        </w:rPr>
        <w:t>bowiąz</w:t>
      </w:r>
      <w:r w:rsidRPr="00920098">
        <w:rPr>
          <w:b/>
          <w:bCs/>
          <w:sz w:val="22"/>
          <w:szCs w:val="22"/>
        </w:rPr>
        <w:t>ku</w:t>
      </w:r>
      <w:r w:rsidR="00A56977" w:rsidRPr="00920098">
        <w:rPr>
          <w:b/>
          <w:bCs/>
          <w:sz w:val="22"/>
          <w:szCs w:val="22"/>
        </w:rPr>
        <w:t xml:space="preserve"> osobistego wykonania przez Wykonawcę kluczowych </w:t>
      </w:r>
      <w:r w:rsidR="00E60D5B" w:rsidRPr="00920098">
        <w:rPr>
          <w:b/>
          <w:bCs/>
          <w:sz w:val="22"/>
          <w:szCs w:val="22"/>
        </w:rPr>
        <w:t>zadań</w:t>
      </w:r>
      <w:r w:rsidR="00A56977" w:rsidRPr="00920098">
        <w:rPr>
          <w:b/>
          <w:bCs/>
          <w:sz w:val="22"/>
          <w:szCs w:val="22"/>
        </w:rPr>
        <w:t xml:space="preserve"> zamówienia</w:t>
      </w:r>
    </w:p>
    <w:p w14:paraId="3F4E78A1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obowiązku osobistego wykonania przez Wykonawcę kluczowych </w:t>
      </w:r>
      <w:r w:rsidR="00E60D5B" w:rsidRPr="00920098">
        <w:rPr>
          <w:bCs/>
          <w:sz w:val="22"/>
          <w:szCs w:val="22"/>
        </w:rPr>
        <w:t>zadań</w:t>
      </w:r>
      <w:r w:rsidRPr="00920098">
        <w:rPr>
          <w:bCs/>
          <w:sz w:val="22"/>
          <w:szCs w:val="22"/>
        </w:rPr>
        <w:t xml:space="preserve"> zamówienia.</w:t>
      </w:r>
    </w:p>
    <w:p w14:paraId="407686CA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</w:p>
    <w:p w14:paraId="1E1DC61B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Cs/>
          <w:sz w:val="22"/>
          <w:szCs w:val="22"/>
        </w:rPr>
      </w:pPr>
      <w:r w:rsidRPr="0092009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920098">
        <w:rPr>
          <w:b/>
          <w:strike/>
          <w:sz w:val="22"/>
          <w:szCs w:val="22"/>
          <w:lang w:eastAsia="pl-PL"/>
        </w:rPr>
        <w:t xml:space="preserve"> </w:t>
      </w:r>
      <w:r w:rsidRPr="00920098">
        <w:rPr>
          <w:b/>
          <w:sz w:val="22"/>
          <w:szCs w:val="22"/>
          <w:lang w:eastAsia="pl-PL"/>
        </w:rPr>
        <w:t xml:space="preserve"> </w:t>
      </w:r>
    </w:p>
    <w:p w14:paraId="7745C1A9" w14:textId="77777777" w:rsidR="00A56977" w:rsidRPr="00920098" w:rsidRDefault="00E60D5B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możliwości złożenia ofert w postaci katalogów elektronicznych lub dołączenia katalogów elektronicznych do oferty</w:t>
      </w:r>
      <w:r w:rsidR="001B3E1C" w:rsidRPr="00920098">
        <w:rPr>
          <w:bCs/>
          <w:sz w:val="22"/>
          <w:szCs w:val="22"/>
        </w:rPr>
        <w:t>.</w:t>
      </w:r>
    </w:p>
    <w:p w14:paraId="4A237804" w14:textId="77777777" w:rsidR="00E60D5B" w:rsidRPr="00920098" w:rsidRDefault="00E60D5B" w:rsidP="00A07174">
      <w:pPr>
        <w:ind w:left="709"/>
        <w:rPr>
          <w:b/>
          <w:bCs/>
          <w:sz w:val="22"/>
          <w:szCs w:val="22"/>
        </w:rPr>
      </w:pPr>
    </w:p>
    <w:p w14:paraId="4DC0029A" w14:textId="77777777" w:rsidR="00A56977" w:rsidRPr="00920098" w:rsidRDefault="00A56977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5A309CEB" w14:textId="77777777" w:rsidR="00DC1061" w:rsidRPr="00920098" w:rsidRDefault="00B50034" w:rsidP="006B105C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podaje</w:t>
      </w:r>
      <w:r w:rsidRPr="00920098">
        <w:rPr>
          <w:bCs/>
          <w:sz w:val="22"/>
          <w:szCs w:val="22"/>
        </w:rPr>
        <w:t xml:space="preserve"> kwoty środków, jaką zamierza przeznaczyć na sfinansowanie przedmiotowego zamówienia.</w:t>
      </w:r>
      <w:r w:rsidR="006B105C" w:rsidRPr="00920098">
        <w:rPr>
          <w:bCs/>
          <w:sz w:val="22"/>
          <w:szCs w:val="22"/>
        </w:rPr>
        <w:t xml:space="preserve"> </w:t>
      </w:r>
    </w:p>
    <w:p w14:paraId="1600CE72" w14:textId="77777777" w:rsidR="00F1793D" w:rsidRPr="00920098" w:rsidRDefault="00F1793D" w:rsidP="00F1793D">
      <w:pPr>
        <w:pStyle w:val="Akapitzlist"/>
        <w:ind w:left="0"/>
        <w:rPr>
          <w:bCs/>
          <w:sz w:val="22"/>
          <w:szCs w:val="22"/>
        </w:rPr>
      </w:pPr>
    </w:p>
    <w:p w14:paraId="37FCB48B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92009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74A71D1F" w14:textId="7E11760F" w:rsidR="00FC12A0" w:rsidRPr="00920098" w:rsidRDefault="00EC774A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Cs/>
          <w:sz w:val="22"/>
          <w:szCs w:val="22"/>
        </w:rPr>
      </w:pPr>
      <w:r w:rsidRPr="00EC774A">
        <w:rPr>
          <w:rFonts w:ascii="Times New Roman" w:hAnsi="Times New Roman"/>
          <w:iCs/>
          <w:sz w:val="22"/>
          <w:szCs w:val="22"/>
        </w:rPr>
        <w:t>Zamawiający nie dokonuje podziału zamówienia na części, z uwagi na uwarunkowania techniczno-organizacyjne związane z przedmiotem zamówienia. Przedmiot zamówienia stanowi wykonanie remontu w jednym pomieszczeniu, a zatem podzielenie zamówienia na części stanowiłoby istotne utrudnienie organizacyjne, mogłoby spowodować brak koordynacji robót pomiędzy branżami</w:t>
      </w:r>
      <w:r w:rsidR="002B38BF" w:rsidRPr="00920098">
        <w:rPr>
          <w:rFonts w:ascii="Times New Roman" w:hAnsi="Times New Roman"/>
          <w:iCs/>
          <w:sz w:val="22"/>
          <w:szCs w:val="22"/>
        </w:rPr>
        <w:t>.</w:t>
      </w:r>
    </w:p>
    <w:p w14:paraId="4A152C4A" w14:textId="77777777" w:rsidR="00D86EE4" w:rsidRPr="00920098" w:rsidRDefault="00D86EE4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/>
          <w:sz w:val="22"/>
          <w:szCs w:val="22"/>
        </w:rPr>
      </w:pPr>
    </w:p>
    <w:p w14:paraId="295100CE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dodatkowe</w:t>
      </w:r>
    </w:p>
    <w:p w14:paraId="2398A439" w14:textId="77777777" w:rsidR="00F1793D" w:rsidRPr="00920098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31E0D9D4" w14:textId="77777777" w:rsidR="00F1793D" w:rsidRPr="00920098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Słowne dookreślenia treści określonych liczbowo w niniejszej SWZ mają charakter pomocniczy.</w:t>
      </w:r>
    </w:p>
    <w:p w14:paraId="1A11598F" w14:textId="77777777" w:rsidR="00F1793D" w:rsidRPr="00920098" w:rsidRDefault="00F1793D" w:rsidP="00A07174">
      <w:pPr>
        <w:jc w:val="center"/>
        <w:rPr>
          <w:b/>
          <w:bCs/>
          <w:sz w:val="22"/>
          <w:szCs w:val="22"/>
        </w:rPr>
      </w:pPr>
    </w:p>
    <w:p w14:paraId="26A577A0" w14:textId="77777777" w:rsidR="006F1AE0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Rozdział </w:t>
      </w:r>
      <w:r w:rsidR="00A0791C" w:rsidRPr="00920098">
        <w:rPr>
          <w:b/>
          <w:bCs/>
          <w:sz w:val="22"/>
          <w:szCs w:val="22"/>
        </w:rPr>
        <w:t>I</w:t>
      </w:r>
      <w:r w:rsidR="00313292" w:rsidRPr="00920098">
        <w:rPr>
          <w:b/>
          <w:bCs/>
          <w:sz w:val="22"/>
          <w:szCs w:val="22"/>
        </w:rPr>
        <w:t>II</w:t>
      </w:r>
    </w:p>
    <w:p w14:paraId="34EB0334" w14:textId="77777777" w:rsidR="007D4ACD" w:rsidRPr="00920098" w:rsidRDefault="006F1AE0" w:rsidP="00DA51EF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ZAŁĄCZNIKI DO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36E69FB5" w14:textId="77777777" w:rsidR="00E67F21" w:rsidRPr="00920098" w:rsidRDefault="00E67F21" w:rsidP="00A07174">
      <w:pPr>
        <w:rPr>
          <w:rStyle w:val="Styl11pt0"/>
        </w:rPr>
      </w:pPr>
      <w:r w:rsidRPr="00920098">
        <w:rPr>
          <w:rStyle w:val="Styl11pt0"/>
          <w:b/>
        </w:rPr>
        <w:t>Załącznik nr 1</w:t>
      </w:r>
      <w:r w:rsidRPr="00920098">
        <w:rPr>
          <w:rStyle w:val="Styl11pt0"/>
        </w:rPr>
        <w:t xml:space="preserve"> – Formularz ofertowy</w:t>
      </w:r>
    </w:p>
    <w:p w14:paraId="663D4E97" w14:textId="2EF686FA" w:rsidR="002B38BF" w:rsidRPr="00134138" w:rsidRDefault="00E038CB" w:rsidP="002B38BF">
      <w:pPr>
        <w:jc w:val="both"/>
        <w:rPr>
          <w:rStyle w:val="Styl11pt0"/>
        </w:rPr>
      </w:pPr>
      <w:r>
        <w:rPr>
          <w:rStyle w:val="Styl11pt0"/>
          <w:b/>
        </w:rPr>
        <w:t>Załącznik nr 1.</w:t>
      </w:r>
      <w:r w:rsidR="000E244D">
        <w:rPr>
          <w:rStyle w:val="Styl11pt0"/>
          <w:b/>
        </w:rPr>
        <w:t>1</w:t>
      </w:r>
      <w:r>
        <w:rPr>
          <w:rStyle w:val="Styl11pt0"/>
          <w:b/>
        </w:rPr>
        <w:t xml:space="preserve"> </w:t>
      </w:r>
      <w:r w:rsidR="002B38BF" w:rsidRPr="00134138">
        <w:rPr>
          <w:rStyle w:val="Styl11pt0"/>
          <w:b/>
        </w:rPr>
        <w:t xml:space="preserve">- </w:t>
      </w:r>
      <w:r w:rsidR="002B38BF" w:rsidRPr="00134138">
        <w:rPr>
          <w:rStyle w:val="Styl11pt0"/>
        </w:rPr>
        <w:t>Opis przedmiotu zamówienia</w:t>
      </w:r>
      <w:r w:rsidR="000E244D">
        <w:rPr>
          <w:rStyle w:val="Styl11pt0"/>
        </w:rPr>
        <w:t>.</w:t>
      </w:r>
    </w:p>
    <w:p w14:paraId="76212B5C" w14:textId="77777777" w:rsidR="00966E4E" w:rsidRPr="00920098" w:rsidRDefault="00966E4E" w:rsidP="00DA51BC">
      <w:pPr>
        <w:jc w:val="both"/>
        <w:rPr>
          <w:rStyle w:val="Styl11pt0"/>
        </w:rPr>
      </w:pPr>
      <w:r w:rsidRPr="00920098">
        <w:rPr>
          <w:rStyle w:val="Styl11pt0"/>
          <w:b/>
        </w:rPr>
        <w:t>Załącznik nr 2</w:t>
      </w:r>
      <w:r w:rsidRPr="00920098">
        <w:rPr>
          <w:rStyle w:val="Styl11pt0"/>
        </w:rPr>
        <w:t xml:space="preserve"> – Oświadczenie </w:t>
      </w:r>
      <w:r w:rsidRPr="00920098">
        <w:rPr>
          <w:bCs/>
          <w:sz w:val="22"/>
          <w:szCs w:val="22"/>
        </w:rPr>
        <w:t xml:space="preserve">o niepodleganiu wykluczeniu </w:t>
      </w:r>
    </w:p>
    <w:p w14:paraId="7189561D" w14:textId="77777777" w:rsidR="00857DDE" w:rsidRPr="00920098" w:rsidRDefault="00A56977" w:rsidP="00846CEA">
      <w:pPr>
        <w:jc w:val="both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Załącznik nr 3</w:t>
      </w:r>
      <w:r w:rsidR="00C04E6B" w:rsidRPr="00920098">
        <w:rPr>
          <w:b/>
          <w:bCs/>
          <w:sz w:val="22"/>
          <w:szCs w:val="22"/>
        </w:rPr>
        <w:t xml:space="preserve"> </w:t>
      </w:r>
      <w:r w:rsidR="00C04E6B" w:rsidRPr="00920098">
        <w:rPr>
          <w:bCs/>
          <w:sz w:val="22"/>
          <w:szCs w:val="22"/>
        </w:rPr>
        <w:t xml:space="preserve">– Projekt umowy </w:t>
      </w:r>
    </w:p>
    <w:sectPr w:rsidR="00857DDE" w:rsidRPr="00920098" w:rsidSect="00F9542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pos w:val="beneathText"/>
      </w:footnotePr>
      <w:pgSz w:w="11905" w:h="16837"/>
      <w:pgMar w:top="993" w:right="990" w:bottom="993" w:left="993" w:header="426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60B16" w14:textId="77777777" w:rsidR="005B37F8" w:rsidRDefault="005B37F8">
      <w:r>
        <w:separator/>
      </w:r>
    </w:p>
  </w:endnote>
  <w:endnote w:type="continuationSeparator" w:id="0">
    <w:p w14:paraId="2E408349" w14:textId="77777777" w:rsidR="005B37F8" w:rsidRDefault="005B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044E7" w14:textId="77777777" w:rsidR="002C6ED3" w:rsidRDefault="00525078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2C6ED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C6ED3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4D601FEB" w14:textId="77777777" w:rsidR="002C6ED3" w:rsidRDefault="005B37F8" w:rsidP="00454B38">
    <w:pPr>
      <w:pStyle w:val="Stopka"/>
      <w:ind w:right="360" w:firstLine="360"/>
    </w:pPr>
    <w:r>
      <w:rPr>
        <w:noProof/>
      </w:rPr>
      <w:pict w14:anchorId="2D839041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26.5pt;margin-top:.05pt;width:5.95pt;height:13.7pt;z-index: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" stroked="f">
          <v:fill opacity="0"/>
          <v:textbox inset="0,0,0,0">
            <w:txbxContent>
              <w:p w14:paraId="3C9790C5" w14:textId="77777777" w:rsidR="002C6ED3" w:rsidRPr="006F383D" w:rsidRDefault="002C6ED3" w:rsidP="00454B38"/>
            </w:txbxContent>
          </v:textbox>
          <w10:wrap type="square" side="largest" anchorx="page"/>
        </v:shape>
      </w:pict>
    </w:r>
    <w:r>
      <w:rPr>
        <w:noProof/>
      </w:rPr>
      <w:pict w14:anchorId="2B41D4CC">
        <v:shape id="Text Box 4" o:spid="_x0000_s2051" type="#_x0000_t202" style="position:absolute;left:0;text-align:left;margin-left:0;margin-top:.05pt;width:5.85pt;height:13.6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" stroked="f">
          <v:fill opacity="0"/>
          <v:textbox inset="0,0,0,0">
            <w:txbxContent>
              <w:p w14:paraId="2B4FC170" w14:textId="77777777" w:rsidR="002C6ED3" w:rsidRDefault="002C6ED3"/>
            </w:txbxContent>
          </v:textbox>
          <w10:wrap type="square" side="largest" anchorx="margin"/>
        </v:shape>
      </w:pict>
    </w:r>
  </w:p>
  <w:p w14:paraId="7BB55794" w14:textId="77777777" w:rsidR="002C6ED3" w:rsidRDefault="002C6ED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A266E" w14:textId="77777777" w:rsidR="002C6ED3" w:rsidRPr="00E472B0" w:rsidRDefault="002C6ED3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="00525078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="00525078" w:rsidRPr="00E472B0">
      <w:rPr>
        <w:b/>
        <w:sz w:val="16"/>
        <w:szCs w:val="16"/>
      </w:rPr>
      <w:fldChar w:fldCharType="separate"/>
    </w:r>
    <w:r w:rsidR="006A5F3A">
      <w:rPr>
        <w:b/>
        <w:noProof/>
        <w:sz w:val="16"/>
        <w:szCs w:val="16"/>
      </w:rPr>
      <w:t>12</w:t>
    </w:r>
    <w:r w:rsidR="00525078"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="00525078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="00525078" w:rsidRPr="00E472B0">
      <w:rPr>
        <w:b/>
        <w:sz w:val="16"/>
        <w:szCs w:val="16"/>
      </w:rPr>
      <w:fldChar w:fldCharType="separate"/>
    </w:r>
    <w:r w:rsidR="006A5F3A">
      <w:rPr>
        <w:b/>
        <w:noProof/>
        <w:sz w:val="16"/>
        <w:szCs w:val="16"/>
      </w:rPr>
      <w:t>13</w:t>
    </w:r>
    <w:r w:rsidR="00525078" w:rsidRPr="00E472B0">
      <w:rPr>
        <w:b/>
        <w:sz w:val="16"/>
        <w:szCs w:val="16"/>
      </w:rPr>
      <w:fldChar w:fldCharType="end"/>
    </w:r>
  </w:p>
  <w:p w14:paraId="6F7109B9" w14:textId="77777777" w:rsidR="002C6ED3" w:rsidRPr="00E472B0" w:rsidRDefault="002C6ED3">
    <w:pPr>
      <w:pStyle w:val="Stopka"/>
      <w:jc w:val="right"/>
      <w:rPr>
        <w:sz w:val="16"/>
        <w:szCs w:val="16"/>
      </w:rPr>
    </w:pPr>
  </w:p>
  <w:p w14:paraId="5E8EEE26" w14:textId="77777777" w:rsidR="002C6ED3" w:rsidRDefault="002C6ED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36928" w14:textId="77777777" w:rsidR="005B37F8" w:rsidRDefault="005B37F8">
      <w:r>
        <w:separator/>
      </w:r>
    </w:p>
  </w:footnote>
  <w:footnote w:type="continuationSeparator" w:id="0">
    <w:p w14:paraId="7BC84A1E" w14:textId="77777777" w:rsidR="005B37F8" w:rsidRDefault="005B37F8">
      <w:r>
        <w:continuationSeparator/>
      </w:r>
    </w:p>
  </w:footnote>
  <w:footnote w:id="1">
    <w:p w14:paraId="45FB93E8" w14:textId="77777777" w:rsidR="00BF639E" w:rsidRPr="007F1EBC" w:rsidRDefault="00BF639E" w:rsidP="00BF639E">
      <w:pPr>
        <w:pStyle w:val="Tekstprzypisudolnego"/>
        <w:jc w:val="both"/>
      </w:pPr>
      <w:r w:rsidRPr="004B513C">
        <w:rPr>
          <w:rStyle w:val="Odwoanieprzypisudolnego"/>
        </w:rPr>
        <w:footnoteRef/>
      </w:r>
      <w:r w:rsidRPr="004B513C">
        <w:t xml:space="preserve"> Rozporządzenie Rady (UE) nr 833/2014 z dnia 31 lipca 2014 r. dotyczącego środków ograniczających w związku z działaniami </w:t>
      </w:r>
      <w:r w:rsidRPr="007F1EBC">
        <w:t>Rosji destabilizującymi sytuację na Ukrainie (</w:t>
      </w:r>
      <w:proofErr w:type="spellStart"/>
      <w:r w:rsidRPr="007F1EBC">
        <w:t>Dz.Urz</w:t>
      </w:r>
      <w:proofErr w:type="spellEnd"/>
      <w:r w:rsidRPr="007F1EBC">
        <w:t>. UE L 229 z 31.7.2014, s.1 ze zm.)</w:t>
      </w:r>
    </w:p>
  </w:footnote>
  <w:footnote w:id="2">
    <w:p w14:paraId="178D5F04" w14:textId="77777777" w:rsidR="002C6ED3" w:rsidRPr="00A07174" w:rsidRDefault="002C6ED3" w:rsidP="00A07174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 xml:space="preserve">Wykonawca może </w:t>
      </w:r>
      <w:r w:rsidR="00DA34AB" w:rsidRPr="00A07174">
        <w:rPr>
          <w:sz w:val="18"/>
          <w:lang w:bidi="pl-PL"/>
        </w:rPr>
        <w:t>zostać</w:t>
      </w:r>
      <w:r w:rsidRPr="00A07174">
        <w:rPr>
          <w:sz w:val="18"/>
          <w:lang w:bidi="pl-PL"/>
        </w:rPr>
        <w:t xml:space="preserve"> wykluczony przez Zamawiającego na każdym etapie </w:t>
      </w:r>
      <w:r w:rsidR="00DA34AB" w:rsidRPr="00A07174">
        <w:rPr>
          <w:sz w:val="18"/>
          <w:lang w:bidi="pl-PL"/>
        </w:rPr>
        <w:t>postępowania</w:t>
      </w:r>
      <w:r w:rsidRPr="00A07174">
        <w:rPr>
          <w:sz w:val="18"/>
          <w:lang w:bidi="pl-PL"/>
        </w:rPr>
        <w:t xml:space="preserve"> o udzielenie zamówienia.</w:t>
      </w:r>
    </w:p>
  </w:footnote>
  <w:footnote w:id="3">
    <w:p w14:paraId="2582EC2E" w14:textId="77777777" w:rsidR="002C6ED3" w:rsidRPr="007B561D" w:rsidRDefault="002C6ED3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rStyle w:val="Odwoanieprzypisudolnego"/>
          <w:sz w:val="18"/>
          <w:szCs w:val="18"/>
        </w:rPr>
        <w:footnoteRef/>
      </w:r>
      <w:r w:rsidRPr="007B561D">
        <w:rPr>
          <w:sz w:val="18"/>
          <w:szCs w:val="18"/>
        </w:rPr>
        <w:t xml:space="preserve"> </w:t>
      </w:r>
      <w:r w:rsidRPr="007B561D">
        <w:rPr>
          <w:bCs/>
          <w:i/>
          <w:sz w:val="18"/>
          <w:szCs w:val="18"/>
        </w:rPr>
        <w:t xml:space="preserve">Wykonawca nie jest zobowiązany do złożenia odpisu lub informacji z KRS, </w:t>
      </w:r>
      <w:proofErr w:type="spellStart"/>
      <w:r w:rsidRPr="007B561D">
        <w:rPr>
          <w:bCs/>
          <w:i/>
          <w:sz w:val="18"/>
          <w:szCs w:val="18"/>
        </w:rPr>
        <w:t>CEiDG</w:t>
      </w:r>
      <w:proofErr w:type="spellEnd"/>
      <w:r w:rsidRPr="007B561D">
        <w:rPr>
          <w:bCs/>
          <w:i/>
          <w:sz w:val="18"/>
          <w:szCs w:val="18"/>
        </w:rPr>
        <w:t xml:space="preserve">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2AAB5E61" w14:textId="77777777" w:rsidR="002C6ED3" w:rsidRPr="007B561D" w:rsidRDefault="002C6ED3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bCs/>
          <w:i/>
          <w:sz w:val="18"/>
          <w:szCs w:val="18"/>
        </w:rPr>
        <w:t xml:space="preserve">W przypadku wskazania przez wykonawcę dostępności odpisu lub informacji z KRS, </w:t>
      </w:r>
      <w:proofErr w:type="spellStart"/>
      <w:r w:rsidRPr="007B561D">
        <w:rPr>
          <w:bCs/>
          <w:i/>
          <w:sz w:val="18"/>
          <w:szCs w:val="18"/>
        </w:rPr>
        <w:t>CEiDG</w:t>
      </w:r>
      <w:proofErr w:type="spellEnd"/>
      <w:r w:rsidRPr="007B561D">
        <w:rPr>
          <w:bCs/>
          <w:i/>
          <w:sz w:val="18"/>
          <w:szCs w:val="18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B507586" w14:textId="77777777" w:rsidR="002C6ED3" w:rsidRPr="00050A7B" w:rsidRDefault="002C6ED3" w:rsidP="007B561D">
      <w:pPr>
        <w:pStyle w:val="Tekstprzypisudolnego"/>
        <w:ind w:hanging="2"/>
      </w:pPr>
    </w:p>
  </w:footnote>
  <w:footnote w:id="4">
    <w:p w14:paraId="6965FC1D" w14:textId="77777777" w:rsidR="002C6ED3" w:rsidRPr="00A07174" w:rsidRDefault="002C6ED3" w:rsidP="003816E3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="00DA34AB">
        <w:rPr>
          <w:sz w:val="18"/>
          <w:szCs w:val="20"/>
        </w:rPr>
        <w:t xml:space="preserve"> t</w:t>
      </w:r>
      <w:r w:rsidRPr="00A07174">
        <w:rPr>
          <w:sz w:val="18"/>
          <w:szCs w:val="20"/>
        </w:rPr>
        <w:t>j. wyrażonego przy użyciu wyrazów, cyfr lub innych znaków pisarskich, które można odczytać i powielić.</w:t>
      </w:r>
    </w:p>
  </w:footnote>
  <w:footnote w:id="5">
    <w:p w14:paraId="0885C413" w14:textId="77777777" w:rsidR="002C6ED3" w:rsidRPr="00A07174" w:rsidRDefault="002C6ED3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6">
    <w:p w14:paraId="0EBFB0B9" w14:textId="2C38FAB7" w:rsidR="004C7C9B" w:rsidRDefault="004C7C9B" w:rsidP="004C7C9B">
      <w:pPr>
        <w:pStyle w:val="Tekstprzypisudolnego"/>
        <w:jc w:val="both"/>
      </w:pPr>
      <w:r w:rsidRPr="00E93D9B">
        <w:rPr>
          <w:rStyle w:val="Odwoanieprzypisudolnego"/>
          <w:sz w:val="18"/>
          <w:szCs w:val="18"/>
        </w:rPr>
        <w:footnoteRef/>
      </w:r>
      <w:r w:rsidRPr="00E93D9B">
        <w:rPr>
          <w:sz w:val="18"/>
          <w:szCs w:val="18"/>
        </w:rPr>
        <w:t xml:space="preserve"> W przypadku wniesienia Zabezpieczenia należytego wykonania umowy w formie pieniądza – kwotę zabezpieczenia należy wnieść na rachunek bankowy Zamawiającego, tj.: </w:t>
      </w:r>
      <w:r w:rsidR="001868E6" w:rsidRPr="00E93D9B">
        <w:rPr>
          <w:sz w:val="18"/>
          <w:szCs w:val="18"/>
        </w:rPr>
        <w:t xml:space="preserve">Narodowy Bank Polski </w:t>
      </w:r>
      <w:r w:rsidRPr="00E93D9B">
        <w:rPr>
          <w:sz w:val="18"/>
          <w:szCs w:val="18"/>
        </w:rPr>
        <w:t>Oddz</w:t>
      </w:r>
      <w:r w:rsidR="001868E6" w:rsidRPr="00E93D9B">
        <w:rPr>
          <w:sz w:val="18"/>
          <w:szCs w:val="18"/>
        </w:rPr>
        <w:t>iał Okręgowy</w:t>
      </w:r>
      <w:r w:rsidRPr="00E93D9B">
        <w:rPr>
          <w:sz w:val="18"/>
          <w:szCs w:val="18"/>
        </w:rPr>
        <w:t xml:space="preserve"> w Opolu. Numer konta: </w:t>
      </w:r>
      <w:r w:rsidR="001868E6" w:rsidRPr="00E93D9B">
        <w:rPr>
          <w:sz w:val="18"/>
          <w:szCs w:val="18"/>
        </w:rPr>
        <w:t>82 1010 1401 0012 4113 9120 0000</w:t>
      </w:r>
      <w:r w:rsidRPr="00E93D9B">
        <w:rPr>
          <w:sz w:val="18"/>
          <w:szCs w:val="18"/>
        </w:rPr>
        <w:t xml:space="preserve">  z adnotacją: „Zabezpieczenie należytego wykonania umowy – nr sprawy: </w:t>
      </w:r>
      <w:r w:rsidR="001868E6" w:rsidRPr="00E93D9B">
        <w:rPr>
          <w:sz w:val="18"/>
          <w:szCs w:val="18"/>
        </w:rPr>
        <w:t>WIW.DA.272.</w:t>
      </w:r>
      <w:r w:rsidR="00EC774A">
        <w:rPr>
          <w:sz w:val="18"/>
          <w:szCs w:val="18"/>
        </w:rPr>
        <w:t>20</w:t>
      </w:r>
      <w:r w:rsidR="001868E6" w:rsidRPr="00E93D9B">
        <w:rPr>
          <w:sz w:val="18"/>
          <w:szCs w:val="18"/>
        </w:rPr>
        <w:t>.202</w:t>
      </w:r>
      <w:r w:rsidR="00C07FA3">
        <w:rPr>
          <w:sz w:val="18"/>
          <w:szCs w:val="18"/>
        </w:rPr>
        <w:t>4</w:t>
      </w:r>
      <w:r w:rsidRPr="00E93D9B">
        <w:rPr>
          <w:sz w:val="18"/>
          <w:szCs w:val="18"/>
        </w:rPr>
        <w:t>” W przypadku wniesienia Zabezpieczenia należytego wykonania umowy w innej formie niż w pieniądzu (zgodnie z art. 450  ust. 1 ustawy) zaleca się aby przed faktycznym zabezpieczeniem należytego wykonania umowy Wykonawca dostarczył Zamawiającemu projekt (draft) dokumentu, celem weryfikacji przez Zamawiającego, którego oryginał stanowił będzie Zabezpieczenie należytego wykonania umowy</w:t>
      </w:r>
      <w:r w:rsidR="00EC774A">
        <w:rPr>
          <w:sz w:val="18"/>
          <w:szCs w:val="18"/>
        </w:rPr>
        <w:t xml:space="preserve"> </w:t>
      </w:r>
      <w:r w:rsidR="001868E6" w:rsidRPr="00E93D9B">
        <w:rPr>
          <w:sz w:val="18"/>
          <w:szCs w:val="18"/>
        </w:rPr>
        <w:t>WIW.DA.272.</w:t>
      </w:r>
      <w:r w:rsidR="00EC774A">
        <w:rPr>
          <w:sz w:val="18"/>
          <w:szCs w:val="18"/>
        </w:rPr>
        <w:t>20</w:t>
      </w:r>
      <w:r w:rsidR="001868E6" w:rsidRPr="00E93D9B">
        <w:rPr>
          <w:sz w:val="18"/>
          <w:szCs w:val="18"/>
        </w:rPr>
        <w:t>.202</w:t>
      </w:r>
      <w:r w:rsidR="00C07FA3">
        <w:rPr>
          <w:sz w:val="18"/>
          <w:szCs w:val="18"/>
        </w:rPr>
        <w:t>4</w:t>
      </w:r>
      <w:r w:rsidR="001868E6" w:rsidRPr="00E93D9B">
        <w:rPr>
          <w:sz w:val="18"/>
          <w:szCs w:val="18"/>
        </w:rPr>
        <w:t>.</w:t>
      </w:r>
    </w:p>
  </w:footnote>
  <w:footnote w:id="7">
    <w:p w14:paraId="6AEB55F0" w14:textId="77777777" w:rsidR="002C6ED3" w:rsidRPr="00A07174" w:rsidRDefault="002C6ED3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8">
    <w:p w14:paraId="614CC2E2" w14:textId="77777777" w:rsidR="002C6ED3" w:rsidRPr="00A07174" w:rsidRDefault="002C6ED3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3A5AC" w14:textId="77777777" w:rsidR="002C6ED3" w:rsidRDefault="002C6ED3">
    <w:pPr>
      <w:pStyle w:val="Nagwek10"/>
      <w:rPr>
        <w:sz w:val="22"/>
      </w:rPr>
    </w:pPr>
    <w:r>
      <w:rPr>
        <w:sz w:val="22"/>
      </w:rPr>
      <w:t>KPA 9/2008</w:t>
    </w:r>
  </w:p>
  <w:p w14:paraId="69875CA6" w14:textId="77777777" w:rsidR="002C6ED3" w:rsidRPr="002439B6" w:rsidRDefault="002C6ED3" w:rsidP="002439B6">
    <w:pPr>
      <w:pStyle w:val="Tekstpodstawowy"/>
    </w:pPr>
  </w:p>
  <w:p w14:paraId="08FA40BD" w14:textId="77777777" w:rsidR="002C6ED3" w:rsidRDefault="002C6E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BC6ED" w14:textId="772492FE" w:rsidR="002C6ED3" w:rsidRPr="004F34D2" w:rsidRDefault="002C6ED3" w:rsidP="004F34D2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WIW.DA.272.</w:t>
    </w:r>
    <w:r w:rsidR="005A2700">
      <w:rPr>
        <w:b/>
        <w:sz w:val="20"/>
        <w:szCs w:val="22"/>
      </w:rPr>
      <w:t>20</w:t>
    </w:r>
    <w:r>
      <w:rPr>
        <w:b/>
        <w:sz w:val="20"/>
        <w:szCs w:val="22"/>
      </w:rPr>
      <w:t>.</w:t>
    </w:r>
    <w:r w:rsidRPr="00DD68D8">
      <w:rPr>
        <w:b/>
        <w:sz w:val="20"/>
        <w:szCs w:val="22"/>
      </w:rPr>
      <w:t>202</w:t>
    </w:r>
    <w:r w:rsidR="00C329B9">
      <w:rPr>
        <w:b/>
        <w:sz w:val="20"/>
        <w:szCs w:val="2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ACFC9" w14:textId="77777777" w:rsidR="002C6ED3" w:rsidRDefault="002C6ED3" w:rsidP="00287B1C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E87078"/>
    <w:multiLevelType w:val="hybridMultilevel"/>
    <w:tmpl w:val="E3F278BA"/>
    <w:lvl w:ilvl="0" w:tplc="4AF2AE2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8E3D6C"/>
    <w:multiLevelType w:val="hybridMultilevel"/>
    <w:tmpl w:val="4A7CD906"/>
    <w:lvl w:ilvl="0" w:tplc="DD0E1AC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1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2C270F03"/>
    <w:multiLevelType w:val="hybridMultilevel"/>
    <w:tmpl w:val="E18A0E90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1F926C7E">
      <w:start w:val="1"/>
      <w:numFmt w:val="decimal"/>
      <w:lvlText w:val="5.1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246387"/>
    <w:multiLevelType w:val="multilevel"/>
    <w:tmpl w:val="00447E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1178" w:hanging="540"/>
      </w:pPr>
      <w:rPr>
        <w:rFonts w:hint="default"/>
        <w:b w:val="0"/>
        <w:bCs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34" w15:restartNumberingAfterBreak="0">
    <w:nsid w:val="32A5197C"/>
    <w:multiLevelType w:val="multilevel"/>
    <w:tmpl w:val="83B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84F5CFB"/>
    <w:multiLevelType w:val="hybridMultilevel"/>
    <w:tmpl w:val="F5D485D0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636693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8" w15:restartNumberingAfterBreak="0">
    <w:nsid w:val="39E260DB"/>
    <w:multiLevelType w:val="hybridMultilevel"/>
    <w:tmpl w:val="DFC876DE"/>
    <w:lvl w:ilvl="0" w:tplc="7DA8082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3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764235"/>
    <w:multiLevelType w:val="hybridMultilevel"/>
    <w:tmpl w:val="50263A24"/>
    <w:lvl w:ilvl="0" w:tplc="DE6A32FC">
      <w:start w:val="1"/>
      <w:numFmt w:val="decimal"/>
      <w:lvlText w:val="9.%1."/>
      <w:lvlJc w:val="left"/>
      <w:pPr>
        <w:ind w:left="1800" w:hanging="360"/>
      </w:pPr>
      <w:rPr>
        <w:rFonts w:hint="default"/>
        <w:b w:val="0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67E50FA7"/>
    <w:multiLevelType w:val="multilevel"/>
    <w:tmpl w:val="75CEF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A5F1C2C"/>
    <w:multiLevelType w:val="hybridMultilevel"/>
    <w:tmpl w:val="5796AEFE"/>
    <w:lvl w:ilvl="0" w:tplc="DA9AFAFC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1E5F22"/>
    <w:multiLevelType w:val="multilevel"/>
    <w:tmpl w:val="2A5A1C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55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58" w15:restartNumberingAfterBreak="0">
    <w:nsid w:val="76F976AF"/>
    <w:multiLevelType w:val="multilevel"/>
    <w:tmpl w:val="3EEA1D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9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1"/>
  </w:num>
  <w:num w:numId="3">
    <w:abstractNumId w:val="56"/>
  </w:num>
  <w:num w:numId="4">
    <w:abstractNumId w:val="47"/>
  </w:num>
  <w:num w:numId="5">
    <w:abstractNumId w:val="25"/>
  </w:num>
  <w:num w:numId="6">
    <w:abstractNumId w:val="48"/>
  </w:num>
  <w:num w:numId="7">
    <w:abstractNumId w:val="27"/>
  </w:num>
  <w:num w:numId="8">
    <w:abstractNumId w:val="36"/>
  </w:num>
  <w:num w:numId="9">
    <w:abstractNumId w:val="23"/>
  </w:num>
  <w:num w:numId="10">
    <w:abstractNumId w:val="44"/>
  </w:num>
  <w:num w:numId="11">
    <w:abstractNumId w:val="51"/>
  </w:num>
  <w:num w:numId="12">
    <w:abstractNumId w:val="30"/>
  </w:num>
  <w:num w:numId="13">
    <w:abstractNumId w:val="35"/>
  </w:num>
  <w:num w:numId="14">
    <w:abstractNumId w:val="53"/>
  </w:num>
  <w:num w:numId="15">
    <w:abstractNumId w:val="42"/>
  </w:num>
  <w:num w:numId="16">
    <w:abstractNumId w:val="46"/>
  </w:num>
  <w:num w:numId="17">
    <w:abstractNumId w:val="58"/>
  </w:num>
  <w:num w:numId="18">
    <w:abstractNumId w:val="45"/>
  </w:num>
  <w:num w:numId="19">
    <w:abstractNumId w:val="50"/>
  </w:num>
  <w:num w:numId="20">
    <w:abstractNumId w:val="57"/>
  </w:num>
  <w:num w:numId="21">
    <w:abstractNumId w:val="26"/>
  </w:num>
  <w:num w:numId="22">
    <w:abstractNumId w:val="41"/>
  </w:num>
  <w:num w:numId="23">
    <w:abstractNumId w:val="59"/>
  </w:num>
  <w:num w:numId="24">
    <w:abstractNumId w:val="55"/>
  </w:num>
  <w:num w:numId="25">
    <w:abstractNumId w:val="32"/>
  </w:num>
  <w:num w:numId="26">
    <w:abstractNumId w:val="43"/>
  </w:num>
  <w:num w:numId="27">
    <w:abstractNumId w:val="28"/>
  </w:num>
  <w:num w:numId="28">
    <w:abstractNumId w:val="60"/>
  </w:num>
  <w:num w:numId="29">
    <w:abstractNumId w:val="24"/>
  </w:num>
  <w:num w:numId="30">
    <w:abstractNumId w:val="33"/>
  </w:num>
  <w:num w:numId="31">
    <w:abstractNumId w:val="37"/>
  </w:num>
  <w:num w:numId="32">
    <w:abstractNumId w:val="34"/>
  </w:num>
  <w:num w:numId="33">
    <w:abstractNumId w:val="40"/>
  </w:num>
  <w:num w:numId="34">
    <w:abstractNumId w:val="38"/>
  </w:num>
  <w:num w:numId="35">
    <w:abstractNumId w:val="54"/>
  </w:num>
  <w:num w:numId="36">
    <w:abstractNumId w:val="49"/>
  </w:num>
  <w:num w:numId="3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E4E"/>
    <w:rsid w:val="00000B86"/>
    <w:rsid w:val="00000DE5"/>
    <w:rsid w:val="00001103"/>
    <w:rsid w:val="00001885"/>
    <w:rsid w:val="00002DF1"/>
    <w:rsid w:val="00003CF4"/>
    <w:rsid w:val="0000458F"/>
    <w:rsid w:val="000046B8"/>
    <w:rsid w:val="000048DD"/>
    <w:rsid w:val="000056F9"/>
    <w:rsid w:val="00005A4C"/>
    <w:rsid w:val="000065F2"/>
    <w:rsid w:val="00007028"/>
    <w:rsid w:val="00011892"/>
    <w:rsid w:val="0001268C"/>
    <w:rsid w:val="000126A1"/>
    <w:rsid w:val="00013342"/>
    <w:rsid w:val="00013F2E"/>
    <w:rsid w:val="00015E82"/>
    <w:rsid w:val="000167A2"/>
    <w:rsid w:val="00017045"/>
    <w:rsid w:val="0001715F"/>
    <w:rsid w:val="00017206"/>
    <w:rsid w:val="00017A6C"/>
    <w:rsid w:val="000203B7"/>
    <w:rsid w:val="0002093B"/>
    <w:rsid w:val="000224E6"/>
    <w:rsid w:val="00022518"/>
    <w:rsid w:val="00023117"/>
    <w:rsid w:val="00023B49"/>
    <w:rsid w:val="00023CD2"/>
    <w:rsid w:val="0002415A"/>
    <w:rsid w:val="00024AE7"/>
    <w:rsid w:val="00025E8E"/>
    <w:rsid w:val="000261C0"/>
    <w:rsid w:val="00026BA7"/>
    <w:rsid w:val="00027A48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5B49"/>
    <w:rsid w:val="00035B6F"/>
    <w:rsid w:val="00036888"/>
    <w:rsid w:val="00036BD4"/>
    <w:rsid w:val="00036F04"/>
    <w:rsid w:val="000378BF"/>
    <w:rsid w:val="00037C01"/>
    <w:rsid w:val="00040485"/>
    <w:rsid w:val="000407D2"/>
    <w:rsid w:val="00040994"/>
    <w:rsid w:val="000409A7"/>
    <w:rsid w:val="00040C34"/>
    <w:rsid w:val="00041756"/>
    <w:rsid w:val="000417ED"/>
    <w:rsid w:val="00041A91"/>
    <w:rsid w:val="00043344"/>
    <w:rsid w:val="00044141"/>
    <w:rsid w:val="00044D65"/>
    <w:rsid w:val="00047C54"/>
    <w:rsid w:val="00050132"/>
    <w:rsid w:val="00050357"/>
    <w:rsid w:val="0005069A"/>
    <w:rsid w:val="00050AF1"/>
    <w:rsid w:val="00051027"/>
    <w:rsid w:val="000516E6"/>
    <w:rsid w:val="00052BA8"/>
    <w:rsid w:val="000531A1"/>
    <w:rsid w:val="00053AF8"/>
    <w:rsid w:val="00053B5F"/>
    <w:rsid w:val="00055961"/>
    <w:rsid w:val="00055D9A"/>
    <w:rsid w:val="000565B5"/>
    <w:rsid w:val="00056759"/>
    <w:rsid w:val="0005677F"/>
    <w:rsid w:val="00057844"/>
    <w:rsid w:val="000601A0"/>
    <w:rsid w:val="00060D69"/>
    <w:rsid w:val="00061B6D"/>
    <w:rsid w:val="00061BF6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F29"/>
    <w:rsid w:val="00071E02"/>
    <w:rsid w:val="00072365"/>
    <w:rsid w:val="000724D7"/>
    <w:rsid w:val="00072549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5596"/>
    <w:rsid w:val="000856D3"/>
    <w:rsid w:val="0008672D"/>
    <w:rsid w:val="00086D18"/>
    <w:rsid w:val="00087246"/>
    <w:rsid w:val="000902D2"/>
    <w:rsid w:val="00090368"/>
    <w:rsid w:val="00090450"/>
    <w:rsid w:val="00090AD5"/>
    <w:rsid w:val="0009137F"/>
    <w:rsid w:val="000915DB"/>
    <w:rsid w:val="00091F65"/>
    <w:rsid w:val="0009252D"/>
    <w:rsid w:val="00092954"/>
    <w:rsid w:val="000936EC"/>
    <w:rsid w:val="00093FC4"/>
    <w:rsid w:val="000940B6"/>
    <w:rsid w:val="0009454F"/>
    <w:rsid w:val="00094653"/>
    <w:rsid w:val="000947F7"/>
    <w:rsid w:val="00094C71"/>
    <w:rsid w:val="000950DA"/>
    <w:rsid w:val="00096421"/>
    <w:rsid w:val="00096DE8"/>
    <w:rsid w:val="00096E76"/>
    <w:rsid w:val="00096E78"/>
    <w:rsid w:val="0009775F"/>
    <w:rsid w:val="000979B1"/>
    <w:rsid w:val="00097D01"/>
    <w:rsid w:val="000A035E"/>
    <w:rsid w:val="000A149B"/>
    <w:rsid w:val="000A25B9"/>
    <w:rsid w:val="000A3095"/>
    <w:rsid w:val="000A426C"/>
    <w:rsid w:val="000A44C3"/>
    <w:rsid w:val="000A46C8"/>
    <w:rsid w:val="000A50AC"/>
    <w:rsid w:val="000A51AC"/>
    <w:rsid w:val="000A5B40"/>
    <w:rsid w:val="000A5E2F"/>
    <w:rsid w:val="000A5F83"/>
    <w:rsid w:val="000A68EF"/>
    <w:rsid w:val="000A6D0B"/>
    <w:rsid w:val="000A6EA7"/>
    <w:rsid w:val="000A6EF3"/>
    <w:rsid w:val="000A6EF7"/>
    <w:rsid w:val="000A6F48"/>
    <w:rsid w:val="000A7B40"/>
    <w:rsid w:val="000A7B95"/>
    <w:rsid w:val="000B058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3F3F"/>
    <w:rsid w:val="000B4BDA"/>
    <w:rsid w:val="000B51AC"/>
    <w:rsid w:val="000B5399"/>
    <w:rsid w:val="000B6A4C"/>
    <w:rsid w:val="000B72BF"/>
    <w:rsid w:val="000B78B6"/>
    <w:rsid w:val="000B796B"/>
    <w:rsid w:val="000C00CD"/>
    <w:rsid w:val="000C0372"/>
    <w:rsid w:val="000C0E06"/>
    <w:rsid w:val="000C1FFE"/>
    <w:rsid w:val="000C2112"/>
    <w:rsid w:val="000C24C6"/>
    <w:rsid w:val="000C266D"/>
    <w:rsid w:val="000C2738"/>
    <w:rsid w:val="000C2E2E"/>
    <w:rsid w:val="000C37B2"/>
    <w:rsid w:val="000C39C9"/>
    <w:rsid w:val="000C3AD7"/>
    <w:rsid w:val="000C43CB"/>
    <w:rsid w:val="000C57D1"/>
    <w:rsid w:val="000C6287"/>
    <w:rsid w:val="000C661E"/>
    <w:rsid w:val="000C665A"/>
    <w:rsid w:val="000C7199"/>
    <w:rsid w:val="000C7489"/>
    <w:rsid w:val="000C74DD"/>
    <w:rsid w:val="000D0EF6"/>
    <w:rsid w:val="000D2D52"/>
    <w:rsid w:val="000D3151"/>
    <w:rsid w:val="000D33D9"/>
    <w:rsid w:val="000D35AE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244D"/>
    <w:rsid w:val="000E357F"/>
    <w:rsid w:val="000E362A"/>
    <w:rsid w:val="000E39A6"/>
    <w:rsid w:val="000E5EE6"/>
    <w:rsid w:val="000E680C"/>
    <w:rsid w:val="000E754F"/>
    <w:rsid w:val="000E77DB"/>
    <w:rsid w:val="000E7874"/>
    <w:rsid w:val="000E7998"/>
    <w:rsid w:val="000F0BA8"/>
    <w:rsid w:val="000F1FDE"/>
    <w:rsid w:val="000F243D"/>
    <w:rsid w:val="000F2872"/>
    <w:rsid w:val="000F2899"/>
    <w:rsid w:val="000F2D41"/>
    <w:rsid w:val="000F326D"/>
    <w:rsid w:val="000F4D77"/>
    <w:rsid w:val="000F5091"/>
    <w:rsid w:val="000F51F4"/>
    <w:rsid w:val="000F5589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197"/>
    <w:rsid w:val="00103551"/>
    <w:rsid w:val="001037B9"/>
    <w:rsid w:val="00104412"/>
    <w:rsid w:val="00104A02"/>
    <w:rsid w:val="00104AF5"/>
    <w:rsid w:val="00104C0C"/>
    <w:rsid w:val="00104D2C"/>
    <w:rsid w:val="00105029"/>
    <w:rsid w:val="00105289"/>
    <w:rsid w:val="001052F4"/>
    <w:rsid w:val="0010570A"/>
    <w:rsid w:val="00106521"/>
    <w:rsid w:val="00106E87"/>
    <w:rsid w:val="00107D72"/>
    <w:rsid w:val="0011042B"/>
    <w:rsid w:val="001108AF"/>
    <w:rsid w:val="00110F55"/>
    <w:rsid w:val="00112C1E"/>
    <w:rsid w:val="00112FDF"/>
    <w:rsid w:val="00115437"/>
    <w:rsid w:val="00115878"/>
    <w:rsid w:val="001163CA"/>
    <w:rsid w:val="001164C3"/>
    <w:rsid w:val="0011665D"/>
    <w:rsid w:val="00116C68"/>
    <w:rsid w:val="00116E9C"/>
    <w:rsid w:val="00117044"/>
    <w:rsid w:val="001173D1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F3C"/>
    <w:rsid w:val="00124635"/>
    <w:rsid w:val="0012573D"/>
    <w:rsid w:val="00126E4B"/>
    <w:rsid w:val="00127631"/>
    <w:rsid w:val="00127E05"/>
    <w:rsid w:val="00130148"/>
    <w:rsid w:val="001314F9"/>
    <w:rsid w:val="00131FC3"/>
    <w:rsid w:val="00132317"/>
    <w:rsid w:val="00132DF1"/>
    <w:rsid w:val="00133D1F"/>
    <w:rsid w:val="00134138"/>
    <w:rsid w:val="00134D12"/>
    <w:rsid w:val="00136088"/>
    <w:rsid w:val="001362A3"/>
    <w:rsid w:val="001368FC"/>
    <w:rsid w:val="00136953"/>
    <w:rsid w:val="001374B2"/>
    <w:rsid w:val="00137E11"/>
    <w:rsid w:val="001401E5"/>
    <w:rsid w:val="001405E3"/>
    <w:rsid w:val="00140AFE"/>
    <w:rsid w:val="00141139"/>
    <w:rsid w:val="00141ADD"/>
    <w:rsid w:val="0014289F"/>
    <w:rsid w:val="00142B5E"/>
    <w:rsid w:val="00142D33"/>
    <w:rsid w:val="0014301F"/>
    <w:rsid w:val="00144650"/>
    <w:rsid w:val="00144723"/>
    <w:rsid w:val="00144E3A"/>
    <w:rsid w:val="001451A3"/>
    <w:rsid w:val="00145247"/>
    <w:rsid w:val="001455F4"/>
    <w:rsid w:val="00145ACD"/>
    <w:rsid w:val="0014612A"/>
    <w:rsid w:val="00146297"/>
    <w:rsid w:val="001468A6"/>
    <w:rsid w:val="00146DD4"/>
    <w:rsid w:val="00147161"/>
    <w:rsid w:val="001474A7"/>
    <w:rsid w:val="001502CE"/>
    <w:rsid w:val="001509D5"/>
    <w:rsid w:val="00150B64"/>
    <w:rsid w:val="00151009"/>
    <w:rsid w:val="00151288"/>
    <w:rsid w:val="00151360"/>
    <w:rsid w:val="00151EC6"/>
    <w:rsid w:val="00152015"/>
    <w:rsid w:val="00152F95"/>
    <w:rsid w:val="0015348B"/>
    <w:rsid w:val="001536F3"/>
    <w:rsid w:val="0015423D"/>
    <w:rsid w:val="001550B9"/>
    <w:rsid w:val="0015516A"/>
    <w:rsid w:val="00155C69"/>
    <w:rsid w:val="001570AF"/>
    <w:rsid w:val="00157D9E"/>
    <w:rsid w:val="00157DCF"/>
    <w:rsid w:val="00160618"/>
    <w:rsid w:val="00160BC2"/>
    <w:rsid w:val="00160F40"/>
    <w:rsid w:val="00161A1F"/>
    <w:rsid w:val="00162C41"/>
    <w:rsid w:val="00163A8A"/>
    <w:rsid w:val="00163AA9"/>
    <w:rsid w:val="00163F5A"/>
    <w:rsid w:val="001649C5"/>
    <w:rsid w:val="00165279"/>
    <w:rsid w:val="00165434"/>
    <w:rsid w:val="00165786"/>
    <w:rsid w:val="001662BD"/>
    <w:rsid w:val="0016690F"/>
    <w:rsid w:val="00166CA5"/>
    <w:rsid w:val="00166DA9"/>
    <w:rsid w:val="00167052"/>
    <w:rsid w:val="001673E8"/>
    <w:rsid w:val="00167897"/>
    <w:rsid w:val="00170120"/>
    <w:rsid w:val="0017023E"/>
    <w:rsid w:val="00170269"/>
    <w:rsid w:val="00170999"/>
    <w:rsid w:val="00170F48"/>
    <w:rsid w:val="00171ECC"/>
    <w:rsid w:val="00171F80"/>
    <w:rsid w:val="00172699"/>
    <w:rsid w:val="0017375E"/>
    <w:rsid w:val="00173777"/>
    <w:rsid w:val="00173C56"/>
    <w:rsid w:val="0017458C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3F82"/>
    <w:rsid w:val="001843F1"/>
    <w:rsid w:val="0018496D"/>
    <w:rsid w:val="001851A5"/>
    <w:rsid w:val="001857C4"/>
    <w:rsid w:val="00185A57"/>
    <w:rsid w:val="00185F50"/>
    <w:rsid w:val="001868C7"/>
    <w:rsid w:val="001868E6"/>
    <w:rsid w:val="0018716C"/>
    <w:rsid w:val="001903AF"/>
    <w:rsid w:val="001907A7"/>
    <w:rsid w:val="001908EE"/>
    <w:rsid w:val="00190AF7"/>
    <w:rsid w:val="001921C1"/>
    <w:rsid w:val="00192915"/>
    <w:rsid w:val="00192E18"/>
    <w:rsid w:val="0019343A"/>
    <w:rsid w:val="00193517"/>
    <w:rsid w:val="00193DA4"/>
    <w:rsid w:val="001940A9"/>
    <w:rsid w:val="00194A41"/>
    <w:rsid w:val="0019679C"/>
    <w:rsid w:val="001967AB"/>
    <w:rsid w:val="0019692D"/>
    <w:rsid w:val="00196A1B"/>
    <w:rsid w:val="00197B15"/>
    <w:rsid w:val="00197D19"/>
    <w:rsid w:val="001A0F1E"/>
    <w:rsid w:val="001A1375"/>
    <w:rsid w:val="001A176A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B77"/>
    <w:rsid w:val="001A5D77"/>
    <w:rsid w:val="001A657E"/>
    <w:rsid w:val="001A69DC"/>
    <w:rsid w:val="001A6E0E"/>
    <w:rsid w:val="001A7136"/>
    <w:rsid w:val="001A7EB1"/>
    <w:rsid w:val="001B01FB"/>
    <w:rsid w:val="001B0A2D"/>
    <w:rsid w:val="001B1BA2"/>
    <w:rsid w:val="001B1CB8"/>
    <w:rsid w:val="001B1F7E"/>
    <w:rsid w:val="001B2C76"/>
    <w:rsid w:val="001B2D11"/>
    <w:rsid w:val="001B3577"/>
    <w:rsid w:val="001B38EA"/>
    <w:rsid w:val="001B3CC4"/>
    <w:rsid w:val="001B3E1C"/>
    <w:rsid w:val="001B4D0E"/>
    <w:rsid w:val="001B54B0"/>
    <w:rsid w:val="001B590E"/>
    <w:rsid w:val="001B5A55"/>
    <w:rsid w:val="001B7631"/>
    <w:rsid w:val="001B7AFD"/>
    <w:rsid w:val="001B7B7A"/>
    <w:rsid w:val="001C00E3"/>
    <w:rsid w:val="001C022D"/>
    <w:rsid w:val="001C0F95"/>
    <w:rsid w:val="001C1975"/>
    <w:rsid w:val="001C1994"/>
    <w:rsid w:val="001C19F2"/>
    <w:rsid w:val="001C231B"/>
    <w:rsid w:val="001C25F9"/>
    <w:rsid w:val="001C275B"/>
    <w:rsid w:val="001C3634"/>
    <w:rsid w:val="001C3A73"/>
    <w:rsid w:val="001C3CFD"/>
    <w:rsid w:val="001C6158"/>
    <w:rsid w:val="001C6A1C"/>
    <w:rsid w:val="001C78A9"/>
    <w:rsid w:val="001D04D9"/>
    <w:rsid w:val="001D1138"/>
    <w:rsid w:val="001D17AE"/>
    <w:rsid w:val="001D1F6C"/>
    <w:rsid w:val="001D2689"/>
    <w:rsid w:val="001D2C83"/>
    <w:rsid w:val="001D3299"/>
    <w:rsid w:val="001D426E"/>
    <w:rsid w:val="001D492C"/>
    <w:rsid w:val="001D503B"/>
    <w:rsid w:val="001D61FE"/>
    <w:rsid w:val="001D637E"/>
    <w:rsid w:val="001D64A9"/>
    <w:rsid w:val="001D749E"/>
    <w:rsid w:val="001E084C"/>
    <w:rsid w:val="001E08A9"/>
    <w:rsid w:val="001E1243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83D"/>
    <w:rsid w:val="001E794A"/>
    <w:rsid w:val="001E7D4B"/>
    <w:rsid w:val="001F0E3E"/>
    <w:rsid w:val="001F2A54"/>
    <w:rsid w:val="001F4631"/>
    <w:rsid w:val="001F51DB"/>
    <w:rsid w:val="001F52C6"/>
    <w:rsid w:val="001F5C10"/>
    <w:rsid w:val="001F5ECC"/>
    <w:rsid w:val="001F72AC"/>
    <w:rsid w:val="001F7481"/>
    <w:rsid w:val="001F75C7"/>
    <w:rsid w:val="001F75CF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BD3"/>
    <w:rsid w:val="00203DA7"/>
    <w:rsid w:val="00204274"/>
    <w:rsid w:val="00204506"/>
    <w:rsid w:val="002046C3"/>
    <w:rsid w:val="00204A4A"/>
    <w:rsid w:val="00204AF8"/>
    <w:rsid w:val="00204C43"/>
    <w:rsid w:val="00204C44"/>
    <w:rsid w:val="00205A56"/>
    <w:rsid w:val="00205F41"/>
    <w:rsid w:val="002063AE"/>
    <w:rsid w:val="00206889"/>
    <w:rsid w:val="00206BF6"/>
    <w:rsid w:val="00206F5D"/>
    <w:rsid w:val="00207552"/>
    <w:rsid w:val="002079EA"/>
    <w:rsid w:val="00207AB3"/>
    <w:rsid w:val="00207AFC"/>
    <w:rsid w:val="00210490"/>
    <w:rsid w:val="002106BA"/>
    <w:rsid w:val="00210B4B"/>
    <w:rsid w:val="00211067"/>
    <w:rsid w:val="00211377"/>
    <w:rsid w:val="00212185"/>
    <w:rsid w:val="00212224"/>
    <w:rsid w:val="002125C7"/>
    <w:rsid w:val="00213413"/>
    <w:rsid w:val="0021342C"/>
    <w:rsid w:val="00213B2D"/>
    <w:rsid w:val="00213D25"/>
    <w:rsid w:val="00213E77"/>
    <w:rsid w:val="00214F0F"/>
    <w:rsid w:val="0021503F"/>
    <w:rsid w:val="0021548B"/>
    <w:rsid w:val="00215D1F"/>
    <w:rsid w:val="00215EAC"/>
    <w:rsid w:val="00216D98"/>
    <w:rsid w:val="00217774"/>
    <w:rsid w:val="00217B3F"/>
    <w:rsid w:val="0022000D"/>
    <w:rsid w:val="00220DF8"/>
    <w:rsid w:val="002210D1"/>
    <w:rsid w:val="00221388"/>
    <w:rsid w:val="0022185C"/>
    <w:rsid w:val="002231DE"/>
    <w:rsid w:val="002235FD"/>
    <w:rsid w:val="00224399"/>
    <w:rsid w:val="002243F3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68B"/>
    <w:rsid w:val="00230868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58B0"/>
    <w:rsid w:val="00235917"/>
    <w:rsid w:val="00235B6E"/>
    <w:rsid w:val="00235E07"/>
    <w:rsid w:val="002361AB"/>
    <w:rsid w:val="0023633E"/>
    <w:rsid w:val="0023678F"/>
    <w:rsid w:val="00236F6A"/>
    <w:rsid w:val="00237068"/>
    <w:rsid w:val="00237BFC"/>
    <w:rsid w:val="00237C98"/>
    <w:rsid w:val="0024057B"/>
    <w:rsid w:val="00241EE6"/>
    <w:rsid w:val="0024231A"/>
    <w:rsid w:val="0024237C"/>
    <w:rsid w:val="00242553"/>
    <w:rsid w:val="00243201"/>
    <w:rsid w:val="002439B6"/>
    <w:rsid w:val="00244419"/>
    <w:rsid w:val="00245DE7"/>
    <w:rsid w:val="00246958"/>
    <w:rsid w:val="00246B3D"/>
    <w:rsid w:val="00246C13"/>
    <w:rsid w:val="002479AB"/>
    <w:rsid w:val="002505DB"/>
    <w:rsid w:val="00250A84"/>
    <w:rsid w:val="0025170A"/>
    <w:rsid w:val="0025277A"/>
    <w:rsid w:val="00252A7C"/>
    <w:rsid w:val="002532C8"/>
    <w:rsid w:val="00253482"/>
    <w:rsid w:val="00253543"/>
    <w:rsid w:val="0025464C"/>
    <w:rsid w:val="00254F01"/>
    <w:rsid w:val="00255969"/>
    <w:rsid w:val="00255CFD"/>
    <w:rsid w:val="0025680D"/>
    <w:rsid w:val="00256977"/>
    <w:rsid w:val="002569D9"/>
    <w:rsid w:val="002570FE"/>
    <w:rsid w:val="00257368"/>
    <w:rsid w:val="00260274"/>
    <w:rsid w:val="002602EB"/>
    <w:rsid w:val="00260499"/>
    <w:rsid w:val="002616A7"/>
    <w:rsid w:val="00261D08"/>
    <w:rsid w:val="00261FAB"/>
    <w:rsid w:val="002621E3"/>
    <w:rsid w:val="00262A5E"/>
    <w:rsid w:val="00262A99"/>
    <w:rsid w:val="00262C30"/>
    <w:rsid w:val="00263D0D"/>
    <w:rsid w:val="00263F83"/>
    <w:rsid w:val="0026415D"/>
    <w:rsid w:val="00265C9E"/>
    <w:rsid w:val="00267C09"/>
    <w:rsid w:val="00267CC3"/>
    <w:rsid w:val="00267F6F"/>
    <w:rsid w:val="0027019F"/>
    <w:rsid w:val="002702B6"/>
    <w:rsid w:val="002703EC"/>
    <w:rsid w:val="00270479"/>
    <w:rsid w:val="002709B5"/>
    <w:rsid w:val="00270D3E"/>
    <w:rsid w:val="00271137"/>
    <w:rsid w:val="00272024"/>
    <w:rsid w:val="002721B3"/>
    <w:rsid w:val="00272678"/>
    <w:rsid w:val="00272934"/>
    <w:rsid w:val="00272E49"/>
    <w:rsid w:val="0027331D"/>
    <w:rsid w:val="0027382F"/>
    <w:rsid w:val="00273D47"/>
    <w:rsid w:val="002744D9"/>
    <w:rsid w:val="00275116"/>
    <w:rsid w:val="00275DC9"/>
    <w:rsid w:val="00276D2C"/>
    <w:rsid w:val="002824AE"/>
    <w:rsid w:val="00284216"/>
    <w:rsid w:val="002842A8"/>
    <w:rsid w:val="00284FBF"/>
    <w:rsid w:val="00285154"/>
    <w:rsid w:val="00285342"/>
    <w:rsid w:val="00285491"/>
    <w:rsid w:val="0028556B"/>
    <w:rsid w:val="00286009"/>
    <w:rsid w:val="00286729"/>
    <w:rsid w:val="00286BB5"/>
    <w:rsid w:val="00287A3F"/>
    <w:rsid w:val="00287B1C"/>
    <w:rsid w:val="00287C8D"/>
    <w:rsid w:val="00287EB3"/>
    <w:rsid w:val="00290729"/>
    <w:rsid w:val="00290960"/>
    <w:rsid w:val="00290FD9"/>
    <w:rsid w:val="00291B44"/>
    <w:rsid w:val="00291E94"/>
    <w:rsid w:val="00291FB9"/>
    <w:rsid w:val="002935B2"/>
    <w:rsid w:val="002936CC"/>
    <w:rsid w:val="00293CCB"/>
    <w:rsid w:val="00294126"/>
    <w:rsid w:val="00295543"/>
    <w:rsid w:val="00295856"/>
    <w:rsid w:val="00295C2A"/>
    <w:rsid w:val="0029645E"/>
    <w:rsid w:val="002966E4"/>
    <w:rsid w:val="00296898"/>
    <w:rsid w:val="0029690A"/>
    <w:rsid w:val="0029745F"/>
    <w:rsid w:val="002977FD"/>
    <w:rsid w:val="00297D86"/>
    <w:rsid w:val="00297E70"/>
    <w:rsid w:val="002A0095"/>
    <w:rsid w:val="002A00D6"/>
    <w:rsid w:val="002A13FD"/>
    <w:rsid w:val="002A1A9E"/>
    <w:rsid w:val="002A1B2E"/>
    <w:rsid w:val="002A28D7"/>
    <w:rsid w:val="002A2D5B"/>
    <w:rsid w:val="002A39A3"/>
    <w:rsid w:val="002A5CEE"/>
    <w:rsid w:val="002A6553"/>
    <w:rsid w:val="002A69CA"/>
    <w:rsid w:val="002A6D9F"/>
    <w:rsid w:val="002A7100"/>
    <w:rsid w:val="002A7B12"/>
    <w:rsid w:val="002B1BC2"/>
    <w:rsid w:val="002B36E2"/>
    <w:rsid w:val="002B38BF"/>
    <w:rsid w:val="002B3A9F"/>
    <w:rsid w:val="002B3C49"/>
    <w:rsid w:val="002B3C76"/>
    <w:rsid w:val="002B46DE"/>
    <w:rsid w:val="002B47FA"/>
    <w:rsid w:val="002B50BD"/>
    <w:rsid w:val="002B5730"/>
    <w:rsid w:val="002B6A0B"/>
    <w:rsid w:val="002B6E37"/>
    <w:rsid w:val="002B7686"/>
    <w:rsid w:val="002C0030"/>
    <w:rsid w:val="002C1053"/>
    <w:rsid w:val="002C2712"/>
    <w:rsid w:val="002C2B56"/>
    <w:rsid w:val="002C3FC4"/>
    <w:rsid w:val="002C49BA"/>
    <w:rsid w:val="002C4EB5"/>
    <w:rsid w:val="002C54F0"/>
    <w:rsid w:val="002C5A66"/>
    <w:rsid w:val="002C6A20"/>
    <w:rsid w:val="002C6ED3"/>
    <w:rsid w:val="002C7296"/>
    <w:rsid w:val="002C7522"/>
    <w:rsid w:val="002C7CF0"/>
    <w:rsid w:val="002C7F94"/>
    <w:rsid w:val="002D096C"/>
    <w:rsid w:val="002D10E3"/>
    <w:rsid w:val="002D1F38"/>
    <w:rsid w:val="002D2A4B"/>
    <w:rsid w:val="002D36E5"/>
    <w:rsid w:val="002D3768"/>
    <w:rsid w:val="002D42A8"/>
    <w:rsid w:val="002D42B9"/>
    <w:rsid w:val="002D4B3A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7AE"/>
    <w:rsid w:val="002E190D"/>
    <w:rsid w:val="002E1A1B"/>
    <w:rsid w:val="002E2360"/>
    <w:rsid w:val="002E2BBE"/>
    <w:rsid w:val="002E411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1140"/>
    <w:rsid w:val="002F3307"/>
    <w:rsid w:val="002F3AE4"/>
    <w:rsid w:val="002F3BB4"/>
    <w:rsid w:val="002F43E8"/>
    <w:rsid w:val="002F4424"/>
    <w:rsid w:val="002F44CD"/>
    <w:rsid w:val="002F4B40"/>
    <w:rsid w:val="002F561C"/>
    <w:rsid w:val="002F5C6B"/>
    <w:rsid w:val="002F5E4A"/>
    <w:rsid w:val="002F63FC"/>
    <w:rsid w:val="002F64A6"/>
    <w:rsid w:val="002F64DA"/>
    <w:rsid w:val="002F66BD"/>
    <w:rsid w:val="002F7119"/>
    <w:rsid w:val="002F76FD"/>
    <w:rsid w:val="002F7B74"/>
    <w:rsid w:val="002F7CF4"/>
    <w:rsid w:val="00300BB9"/>
    <w:rsid w:val="00301AD3"/>
    <w:rsid w:val="00301DF1"/>
    <w:rsid w:val="00302657"/>
    <w:rsid w:val="00302744"/>
    <w:rsid w:val="003030E8"/>
    <w:rsid w:val="003036ED"/>
    <w:rsid w:val="0030378A"/>
    <w:rsid w:val="00303A8A"/>
    <w:rsid w:val="00304471"/>
    <w:rsid w:val="00304AD6"/>
    <w:rsid w:val="003054F5"/>
    <w:rsid w:val="00305B15"/>
    <w:rsid w:val="00306355"/>
    <w:rsid w:val="00306698"/>
    <w:rsid w:val="00306CE7"/>
    <w:rsid w:val="00306F44"/>
    <w:rsid w:val="0030759F"/>
    <w:rsid w:val="00307C2F"/>
    <w:rsid w:val="00307CFD"/>
    <w:rsid w:val="00311333"/>
    <w:rsid w:val="003119D5"/>
    <w:rsid w:val="00312169"/>
    <w:rsid w:val="003122CF"/>
    <w:rsid w:val="00312DD5"/>
    <w:rsid w:val="00312F74"/>
    <w:rsid w:val="003131C2"/>
    <w:rsid w:val="00313292"/>
    <w:rsid w:val="00313372"/>
    <w:rsid w:val="00313445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BE"/>
    <w:rsid w:val="00335806"/>
    <w:rsid w:val="003361C7"/>
    <w:rsid w:val="00337BAA"/>
    <w:rsid w:val="00340576"/>
    <w:rsid w:val="003407F3"/>
    <w:rsid w:val="00340B61"/>
    <w:rsid w:val="00340DBB"/>
    <w:rsid w:val="003411A6"/>
    <w:rsid w:val="003419F9"/>
    <w:rsid w:val="00342565"/>
    <w:rsid w:val="0034269A"/>
    <w:rsid w:val="00344456"/>
    <w:rsid w:val="00346C49"/>
    <w:rsid w:val="003477E3"/>
    <w:rsid w:val="00350186"/>
    <w:rsid w:val="003510A6"/>
    <w:rsid w:val="00351641"/>
    <w:rsid w:val="003522BF"/>
    <w:rsid w:val="0035256A"/>
    <w:rsid w:val="003525CF"/>
    <w:rsid w:val="003525F5"/>
    <w:rsid w:val="003529D0"/>
    <w:rsid w:val="00352E4C"/>
    <w:rsid w:val="00352F6B"/>
    <w:rsid w:val="00353AC7"/>
    <w:rsid w:val="00353AD8"/>
    <w:rsid w:val="00353D9D"/>
    <w:rsid w:val="003544D3"/>
    <w:rsid w:val="0035570C"/>
    <w:rsid w:val="00355B7E"/>
    <w:rsid w:val="0035617C"/>
    <w:rsid w:val="00356204"/>
    <w:rsid w:val="00356509"/>
    <w:rsid w:val="003573C6"/>
    <w:rsid w:val="00357F96"/>
    <w:rsid w:val="00360223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2C3"/>
    <w:rsid w:val="00363418"/>
    <w:rsid w:val="00363BFE"/>
    <w:rsid w:val="00363E6E"/>
    <w:rsid w:val="003641C5"/>
    <w:rsid w:val="003643DC"/>
    <w:rsid w:val="00364E14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B8E"/>
    <w:rsid w:val="00371C60"/>
    <w:rsid w:val="00372F19"/>
    <w:rsid w:val="0037312A"/>
    <w:rsid w:val="003731B5"/>
    <w:rsid w:val="0037331F"/>
    <w:rsid w:val="00373DBB"/>
    <w:rsid w:val="0037411B"/>
    <w:rsid w:val="00374159"/>
    <w:rsid w:val="00374964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77E00"/>
    <w:rsid w:val="00377E0A"/>
    <w:rsid w:val="0038006D"/>
    <w:rsid w:val="00380175"/>
    <w:rsid w:val="0038161C"/>
    <w:rsid w:val="003816E3"/>
    <w:rsid w:val="00381B2F"/>
    <w:rsid w:val="00381BF3"/>
    <w:rsid w:val="0038214E"/>
    <w:rsid w:val="00382393"/>
    <w:rsid w:val="00382732"/>
    <w:rsid w:val="003827AC"/>
    <w:rsid w:val="003829F4"/>
    <w:rsid w:val="00382C7F"/>
    <w:rsid w:val="00383057"/>
    <w:rsid w:val="00383FD7"/>
    <w:rsid w:val="00384633"/>
    <w:rsid w:val="0038485A"/>
    <w:rsid w:val="00384E72"/>
    <w:rsid w:val="00384F39"/>
    <w:rsid w:val="0038569D"/>
    <w:rsid w:val="00385EED"/>
    <w:rsid w:val="00386A3C"/>
    <w:rsid w:val="00387AD0"/>
    <w:rsid w:val="00387CA7"/>
    <w:rsid w:val="00387D81"/>
    <w:rsid w:val="00387F04"/>
    <w:rsid w:val="00390435"/>
    <w:rsid w:val="00390AED"/>
    <w:rsid w:val="00391117"/>
    <w:rsid w:val="00391D13"/>
    <w:rsid w:val="00391D6A"/>
    <w:rsid w:val="00391E7A"/>
    <w:rsid w:val="0039205F"/>
    <w:rsid w:val="003920F4"/>
    <w:rsid w:val="0039260F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C6E"/>
    <w:rsid w:val="003A4CDD"/>
    <w:rsid w:val="003A583F"/>
    <w:rsid w:val="003A5E13"/>
    <w:rsid w:val="003A650A"/>
    <w:rsid w:val="003A6DB4"/>
    <w:rsid w:val="003A73F1"/>
    <w:rsid w:val="003A7B78"/>
    <w:rsid w:val="003B0162"/>
    <w:rsid w:val="003B01B5"/>
    <w:rsid w:val="003B072F"/>
    <w:rsid w:val="003B12E9"/>
    <w:rsid w:val="003B1CA6"/>
    <w:rsid w:val="003B2B15"/>
    <w:rsid w:val="003B2D45"/>
    <w:rsid w:val="003B2E21"/>
    <w:rsid w:val="003B3952"/>
    <w:rsid w:val="003B4279"/>
    <w:rsid w:val="003B4369"/>
    <w:rsid w:val="003B4583"/>
    <w:rsid w:val="003B4650"/>
    <w:rsid w:val="003B4A46"/>
    <w:rsid w:val="003B4DFC"/>
    <w:rsid w:val="003B4E21"/>
    <w:rsid w:val="003B52D2"/>
    <w:rsid w:val="003B55DB"/>
    <w:rsid w:val="003B5741"/>
    <w:rsid w:val="003B58BC"/>
    <w:rsid w:val="003B5CE3"/>
    <w:rsid w:val="003B6AA0"/>
    <w:rsid w:val="003B7236"/>
    <w:rsid w:val="003B78A8"/>
    <w:rsid w:val="003B7FC4"/>
    <w:rsid w:val="003C2335"/>
    <w:rsid w:val="003C267E"/>
    <w:rsid w:val="003C27EA"/>
    <w:rsid w:val="003C285F"/>
    <w:rsid w:val="003C28BA"/>
    <w:rsid w:val="003C2C33"/>
    <w:rsid w:val="003C35B3"/>
    <w:rsid w:val="003C36A9"/>
    <w:rsid w:val="003C45FF"/>
    <w:rsid w:val="003C49D0"/>
    <w:rsid w:val="003C53C4"/>
    <w:rsid w:val="003C56BF"/>
    <w:rsid w:val="003C5B06"/>
    <w:rsid w:val="003C624F"/>
    <w:rsid w:val="003C6612"/>
    <w:rsid w:val="003C6722"/>
    <w:rsid w:val="003C6A25"/>
    <w:rsid w:val="003C71CE"/>
    <w:rsid w:val="003C75E1"/>
    <w:rsid w:val="003C7C19"/>
    <w:rsid w:val="003C7C9D"/>
    <w:rsid w:val="003D0108"/>
    <w:rsid w:val="003D03A0"/>
    <w:rsid w:val="003D0EF3"/>
    <w:rsid w:val="003D0F27"/>
    <w:rsid w:val="003D14D3"/>
    <w:rsid w:val="003D1EEE"/>
    <w:rsid w:val="003D1FD2"/>
    <w:rsid w:val="003D3AE2"/>
    <w:rsid w:val="003D3B5F"/>
    <w:rsid w:val="003D48F7"/>
    <w:rsid w:val="003D4E35"/>
    <w:rsid w:val="003D5A1E"/>
    <w:rsid w:val="003D5BD8"/>
    <w:rsid w:val="003D5C2F"/>
    <w:rsid w:val="003E031C"/>
    <w:rsid w:val="003E07D0"/>
    <w:rsid w:val="003E2363"/>
    <w:rsid w:val="003E2A07"/>
    <w:rsid w:val="003E3377"/>
    <w:rsid w:val="003E33E8"/>
    <w:rsid w:val="003E3AD7"/>
    <w:rsid w:val="003E4154"/>
    <w:rsid w:val="003E4846"/>
    <w:rsid w:val="003E5C1C"/>
    <w:rsid w:val="003E5D60"/>
    <w:rsid w:val="003E601A"/>
    <w:rsid w:val="003E6BD2"/>
    <w:rsid w:val="003E6E56"/>
    <w:rsid w:val="003E73DE"/>
    <w:rsid w:val="003E7507"/>
    <w:rsid w:val="003F0943"/>
    <w:rsid w:val="003F279E"/>
    <w:rsid w:val="003F29E4"/>
    <w:rsid w:val="003F371E"/>
    <w:rsid w:val="003F425E"/>
    <w:rsid w:val="003F4C06"/>
    <w:rsid w:val="003F4F84"/>
    <w:rsid w:val="003F60E6"/>
    <w:rsid w:val="003F6553"/>
    <w:rsid w:val="003F6C14"/>
    <w:rsid w:val="003F7319"/>
    <w:rsid w:val="00400836"/>
    <w:rsid w:val="00400986"/>
    <w:rsid w:val="004009AB"/>
    <w:rsid w:val="004011DB"/>
    <w:rsid w:val="00401B0F"/>
    <w:rsid w:val="00402099"/>
    <w:rsid w:val="00402B63"/>
    <w:rsid w:val="00402D53"/>
    <w:rsid w:val="0040346C"/>
    <w:rsid w:val="00403583"/>
    <w:rsid w:val="00404288"/>
    <w:rsid w:val="004043ED"/>
    <w:rsid w:val="004048DE"/>
    <w:rsid w:val="00404B73"/>
    <w:rsid w:val="004064E2"/>
    <w:rsid w:val="00406689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7C8"/>
    <w:rsid w:val="004147D3"/>
    <w:rsid w:val="00414E26"/>
    <w:rsid w:val="00414ED8"/>
    <w:rsid w:val="00415F9C"/>
    <w:rsid w:val="0041603E"/>
    <w:rsid w:val="00416B3F"/>
    <w:rsid w:val="00417CCA"/>
    <w:rsid w:val="00417DB9"/>
    <w:rsid w:val="004216B7"/>
    <w:rsid w:val="00421828"/>
    <w:rsid w:val="00423642"/>
    <w:rsid w:val="00424A50"/>
    <w:rsid w:val="00425064"/>
    <w:rsid w:val="004251DF"/>
    <w:rsid w:val="004254BB"/>
    <w:rsid w:val="004255B2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BA"/>
    <w:rsid w:val="00434B43"/>
    <w:rsid w:val="00436B00"/>
    <w:rsid w:val="00437ADD"/>
    <w:rsid w:val="004408A1"/>
    <w:rsid w:val="00440AE8"/>
    <w:rsid w:val="00440C25"/>
    <w:rsid w:val="00440F28"/>
    <w:rsid w:val="004418A4"/>
    <w:rsid w:val="00441B67"/>
    <w:rsid w:val="00442076"/>
    <w:rsid w:val="00442F17"/>
    <w:rsid w:val="00443280"/>
    <w:rsid w:val="00444158"/>
    <w:rsid w:val="00444277"/>
    <w:rsid w:val="00445732"/>
    <w:rsid w:val="00445BD7"/>
    <w:rsid w:val="004469B9"/>
    <w:rsid w:val="00446CAE"/>
    <w:rsid w:val="00446F6C"/>
    <w:rsid w:val="004475BE"/>
    <w:rsid w:val="00450491"/>
    <w:rsid w:val="004508B7"/>
    <w:rsid w:val="004514B7"/>
    <w:rsid w:val="004515A1"/>
    <w:rsid w:val="00451E01"/>
    <w:rsid w:val="004537FF"/>
    <w:rsid w:val="00454143"/>
    <w:rsid w:val="00454466"/>
    <w:rsid w:val="00454B38"/>
    <w:rsid w:val="00454BB6"/>
    <w:rsid w:val="004558DC"/>
    <w:rsid w:val="00456B2A"/>
    <w:rsid w:val="00456BAE"/>
    <w:rsid w:val="00456FB0"/>
    <w:rsid w:val="0046025B"/>
    <w:rsid w:val="0046076D"/>
    <w:rsid w:val="00463052"/>
    <w:rsid w:val="00465037"/>
    <w:rsid w:val="00465059"/>
    <w:rsid w:val="004653A0"/>
    <w:rsid w:val="004660D8"/>
    <w:rsid w:val="00467126"/>
    <w:rsid w:val="00467505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616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216"/>
    <w:rsid w:val="004804B3"/>
    <w:rsid w:val="00480872"/>
    <w:rsid w:val="00480B60"/>
    <w:rsid w:val="00481DA4"/>
    <w:rsid w:val="00481E66"/>
    <w:rsid w:val="00482387"/>
    <w:rsid w:val="004836B2"/>
    <w:rsid w:val="00483719"/>
    <w:rsid w:val="0048403E"/>
    <w:rsid w:val="004842EE"/>
    <w:rsid w:val="00484533"/>
    <w:rsid w:val="00484A27"/>
    <w:rsid w:val="00484DE8"/>
    <w:rsid w:val="00485131"/>
    <w:rsid w:val="00485BAE"/>
    <w:rsid w:val="00485D56"/>
    <w:rsid w:val="004865FC"/>
    <w:rsid w:val="004871F2"/>
    <w:rsid w:val="00487909"/>
    <w:rsid w:val="004909F5"/>
    <w:rsid w:val="00490AF6"/>
    <w:rsid w:val="0049205C"/>
    <w:rsid w:val="004921E0"/>
    <w:rsid w:val="00494301"/>
    <w:rsid w:val="0049444D"/>
    <w:rsid w:val="0049459B"/>
    <w:rsid w:val="00495495"/>
    <w:rsid w:val="00496ADD"/>
    <w:rsid w:val="00497265"/>
    <w:rsid w:val="004975A7"/>
    <w:rsid w:val="00497929"/>
    <w:rsid w:val="004A01B7"/>
    <w:rsid w:val="004A0969"/>
    <w:rsid w:val="004A0A36"/>
    <w:rsid w:val="004A1948"/>
    <w:rsid w:val="004A1B0A"/>
    <w:rsid w:val="004A527A"/>
    <w:rsid w:val="004A6310"/>
    <w:rsid w:val="004A6393"/>
    <w:rsid w:val="004A6679"/>
    <w:rsid w:val="004A6AC2"/>
    <w:rsid w:val="004A6C0F"/>
    <w:rsid w:val="004A6D98"/>
    <w:rsid w:val="004A7511"/>
    <w:rsid w:val="004B08EE"/>
    <w:rsid w:val="004B0C47"/>
    <w:rsid w:val="004B1EDA"/>
    <w:rsid w:val="004B2D03"/>
    <w:rsid w:val="004B3073"/>
    <w:rsid w:val="004B3263"/>
    <w:rsid w:val="004B3980"/>
    <w:rsid w:val="004B3A36"/>
    <w:rsid w:val="004B4159"/>
    <w:rsid w:val="004B463D"/>
    <w:rsid w:val="004B6B6E"/>
    <w:rsid w:val="004B7B9B"/>
    <w:rsid w:val="004B7D73"/>
    <w:rsid w:val="004B7E69"/>
    <w:rsid w:val="004B7F02"/>
    <w:rsid w:val="004C086F"/>
    <w:rsid w:val="004C09C7"/>
    <w:rsid w:val="004C170E"/>
    <w:rsid w:val="004C1FF1"/>
    <w:rsid w:val="004C2396"/>
    <w:rsid w:val="004C243C"/>
    <w:rsid w:val="004C3A8C"/>
    <w:rsid w:val="004C3E32"/>
    <w:rsid w:val="004C3ED2"/>
    <w:rsid w:val="004C41AA"/>
    <w:rsid w:val="004C425F"/>
    <w:rsid w:val="004C45B8"/>
    <w:rsid w:val="004C4854"/>
    <w:rsid w:val="004C4D75"/>
    <w:rsid w:val="004C7C9B"/>
    <w:rsid w:val="004C7FD1"/>
    <w:rsid w:val="004D0220"/>
    <w:rsid w:val="004D24D4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0D2"/>
    <w:rsid w:val="004E3254"/>
    <w:rsid w:val="004E338F"/>
    <w:rsid w:val="004E3400"/>
    <w:rsid w:val="004E3887"/>
    <w:rsid w:val="004E3A93"/>
    <w:rsid w:val="004E3F17"/>
    <w:rsid w:val="004E53F5"/>
    <w:rsid w:val="004E5B39"/>
    <w:rsid w:val="004E5E43"/>
    <w:rsid w:val="004E620A"/>
    <w:rsid w:val="004E6BE9"/>
    <w:rsid w:val="004E72EC"/>
    <w:rsid w:val="004E76F0"/>
    <w:rsid w:val="004E7CEA"/>
    <w:rsid w:val="004F029B"/>
    <w:rsid w:val="004F14DE"/>
    <w:rsid w:val="004F188E"/>
    <w:rsid w:val="004F257B"/>
    <w:rsid w:val="004F2859"/>
    <w:rsid w:val="004F3159"/>
    <w:rsid w:val="004F34D2"/>
    <w:rsid w:val="004F3766"/>
    <w:rsid w:val="004F4D94"/>
    <w:rsid w:val="004F4E78"/>
    <w:rsid w:val="004F502F"/>
    <w:rsid w:val="004F5602"/>
    <w:rsid w:val="004F5713"/>
    <w:rsid w:val="004F5984"/>
    <w:rsid w:val="004F5D05"/>
    <w:rsid w:val="004F627C"/>
    <w:rsid w:val="004F665B"/>
    <w:rsid w:val="004F685A"/>
    <w:rsid w:val="004F7253"/>
    <w:rsid w:val="004F7668"/>
    <w:rsid w:val="00500916"/>
    <w:rsid w:val="005012FD"/>
    <w:rsid w:val="00501323"/>
    <w:rsid w:val="00501F87"/>
    <w:rsid w:val="00502930"/>
    <w:rsid w:val="00502F0A"/>
    <w:rsid w:val="005031D9"/>
    <w:rsid w:val="0050354A"/>
    <w:rsid w:val="005035FD"/>
    <w:rsid w:val="005037FF"/>
    <w:rsid w:val="00503E08"/>
    <w:rsid w:val="00503F45"/>
    <w:rsid w:val="00504629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2E2"/>
    <w:rsid w:val="00517434"/>
    <w:rsid w:val="0051749D"/>
    <w:rsid w:val="005174F5"/>
    <w:rsid w:val="00517B2D"/>
    <w:rsid w:val="00517EFE"/>
    <w:rsid w:val="00520D2D"/>
    <w:rsid w:val="00520EF5"/>
    <w:rsid w:val="00521C7F"/>
    <w:rsid w:val="00521DFE"/>
    <w:rsid w:val="0052217B"/>
    <w:rsid w:val="00522495"/>
    <w:rsid w:val="00522554"/>
    <w:rsid w:val="005229CF"/>
    <w:rsid w:val="00522C83"/>
    <w:rsid w:val="005232A9"/>
    <w:rsid w:val="0052486D"/>
    <w:rsid w:val="00524C8C"/>
    <w:rsid w:val="00525078"/>
    <w:rsid w:val="005251A3"/>
    <w:rsid w:val="005252D5"/>
    <w:rsid w:val="00525687"/>
    <w:rsid w:val="005256B6"/>
    <w:rsid w:val="00525F3A"/>
    <w:rsid w:val="005266B5"/>
    <w:rsid w:val="00526DF3"/>
    <w:rsid w:val="00527084"/>
    <w:rsid w:val="0052726F"/>
    <w:rsid w:val="00527989"/>
    <w:rsid w:val="00527BD5"/>
    <w:rsid w:val="0053093E"/>
    <w:rsid w:val="00530D29"/>
    <w:rsid w:val="005324CB"/>
    <w:rsid w:val="005333C6"/>
    <w:rsid w:val="005338A6"/>
    <w:rsid w:val="005339FE"/>
    <w:rsid w:val="00533C91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1D86"/>
    <w:rsid w:val="0054319B"/>
    <w:rsid w:val="00543389"/>
    <w:rsid w:val="00543A4F"/>
    <w:rsid w:val="00543DC9"/>
    <w:rsid w:val="005440A4"/>
    <w:rsid w:val="0054510E"/>
    <w:rsid w:val="00545577"/>
    <w:rsid w:val="00545905"/>
    <w:rsid w:val="00545C7A"/>
    <w:rsid w:val="00545E7E"/>
    <w:rsid w:val="005467EE"/>
    <w:rsid w:val="00546EE8"/>
    <w:rsid w:val="005471E8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F4C"/>
    <w:rsid w:val="00556B5E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AA0"/>
    <w:rsid w:val="00570D17"/>
    <w:rsid w:val="00571EF8"/>
    <w:rsid w:val="00572293"/>
    <w:rsid w:val="00572433"/>
    <w:rsid w:val="0057336F"/>
    <w:rsid w:val="00574073"/>
    <w:rsid w:val="0057563B"/>
    <w:rsid w:val="00575B8A"/>
    <w:rsid w:val="005768CD"/>
    <w:rsid w:val="0057719E"/>
    <w:rsid w:val="005779D0"/>
    <w:rsid w:val="00580022"/>
    <w:rsid w:val="00580074"/>
    <w:rsid w:val="00580610"/>
    <w:rsid w:val="00580735"/>
    <w:rsid w:val="00581F77"/>
    <w:rsid w:val="0058292F"/>
    <w:rsid w:val="00582C03"/>
    <w:rsid w:val="0058329B"/>
    <w:rsid w:val="00583A7B"/>
    <w:rsid w:val="0058488F"/>
    <w:rsid w:val="0058521C"/>
    <w:rsid w:val="005854A6"/>
    <w:rsid w:val="00585EB2"/>
    <w:rsid w:val="0058615D"/>
    <w:rsid w:val="00586EA1"/>
    <w:rsid w:val="00587B8A"/>
    <w:rsid w:val="00590797"/>
    <w:rsid w:val="005911C5"/>
    <w:rsid w:val="005917EF"/>
    <w:rsid w:val="00591DD6"/>
    <w:rsid w:val="00594420"/>
    <w:rsid w:val="005950D8"/>
    <w:rsid w:val="005954CF"/>
    <w:rsid w:val="00595963"/>
    <w:rsid w:val="0059620D"/>
    <w:rsid w:val="0059761A"/>
    <w:rsid w:val="00597E7C"/>
    <w:rsid w:val="00597F14"/>
    <w:rsid w:val="005A0A3F"/>
    <w:rsid w:val="005A0A48"/>
    <w:rsid w:val="005A0FD9"/>
    <w:rsid w:val="005A1CCF"/>
    <w:rsid w:val="005A2665"/>
    <w:rsid w:val="005A2700"/>
    <w:rsid w:val="005A2A08"/>
    <w:rsid w:val="005A2E70"/>
    <w:rsid w:val="005A31E0"/>
    <w:rsid w:val="005A35E9"/>
    <w:rsid w:val="005A3C3E"/>
    <w:rsid w:val="005A427F"/>
    <w:rsid w:val="005A505C"/>
    <w:rsid w:val="005A6217"/>
    <w:rsid w:val="005A6818"/>
    <w:rsid w:val="005B0DE8"/>
    <w:rsid w:val="005B20DF"/>
    <w:rsid w:val="005B250C"/>
    <w:rsid w:val="005B282F"/>
    <w:rsid w:val="005B3765"/>
    <w:rsid w:val="005B37F8"/>
    <w:rsid w:val="005B3986"/>
    <w:rsid w:val="005B4050"/>
    <w:rsid w:val="005B4479"/>
    <w:rsid w:val="005B5C7E"/>
    <w:rsid w:val="005B5EBD"/>
    <w:rsid w:val="005B5F2D"/>
    <w:rsid w:val="005B60DF"/>
    <w:rsid w:val="005B65DC"/>
    <w:rsid w:val="005B70B7"/>
    <w:rsid w:val="005B76C0"/>
    <w:rsid w:val="005B7860"/>
    <w:rsid w:val="005C0296"/>
    <w:rsid w:val="005C0364"/>
    <w:rsid w:val="005C1130"/>
    <w:rsid w:val="005C136E"/>
    <w:rsid w:val="005C16B9"/>
    <w:rsid w:val="005C1F2C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755A"/>
    <w:rsid w:val="005C7CD7"/>
    <w:rsid w:val="005D008C"/>
    <w:rsid w:val="005D06EF"/>
    <w:rsid w:val="005D0E43"/>
    <w:rsid w:val="005D1810"/>
    <w:rsid w:val="005D1C0E"/>
    <w:rsid w:val="005D279E"/>
    <w:rsid w:val="005D2D92"/>
    <w:rsid w:val="005D30F2"/>
    <w:rsid w:val="005D3826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9DD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4BB5"/>
    <w:rsid w:val="005F69AC"/>
    <w:rsid w:val="005F781B"/>
    <w:rsid w:val="00600587"/>
    <w:rsid w:val="00600AED"/>
    <w:rsid w:val="00600CF6"/>
    <w:rsid w:val="00600F03"/>
    <w:rsid w:val="00600F9C"/>
    <w:rsid w:val="0060110C"/>
    <w:rsid w:val="00601677"/>
    <w:rsid w:val="0060182C"/>
    <w:rsid w:val="006019B4"/>
    <w:rsid w:val="0060222F"/>
    <w:rsid w:val="006023F7"/>
    <w:rsid w:val="006028B6"/>
    <w:rsid w:val="00602BAA"/>
    <w:rsid w:val="006030C6"/>
    <w:rsid w:val="00603389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14"/>
    <w:rsid w:val="006071AA"/>
    <w:rsid w:val="00607255"/>
    <w:rsid w:val="00607923"/>
    <w:rsid w:val="00607E87"/>
    <w:rsid w:val="00610A1D"/>
    <w:rsid w:val="00610BA5"/>
    <w:rsid w:val="00610E92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7833"/>
    <w:rsid w:val="006178A4"/>
    <w:rsid w:val="0061797D"/>
    <w:rsid w:val="00620536"/>
    <w:rsid w:val="006207A2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B46"/>
    <w:rsid w:val="00630BCA"/>
    <w:rsid w:val="00630D49"/>
    <w:rsid w:val="00630EF8"/>
    <w:rsid w:val="0063105E"/>
    <w:rsid w:val="006313C0"/>
    <w:rsid w:val="00631475"/>
    <w:rsid w:val="00632751"/>
    <w:rsid w:val="00632B63"/>
    <w:rsid w:val="00632C0A"/>
    <w:rsid w:val="00634057"/>
    <w:rsid w:val="0063430C"/>
    <w:rsid w:val="0063469F"/>
    <w:rsid w:val="00634883"/>
    <w:rsid w:val="00634DAA"/>
    <w:rsid w:val="00634F47"/>
    <w:rsid w:val="006355DD"/>
    <w:rsid w:val="00635CBC"/>
    <w:rsid w:val="0063629C"/>
    <w:rsid w:val="00636EEF"/>
    <w:rsid w:val="006376D7"/>
    <w:rsid w:val="0063782B"/>
    <w:rsid w:val="00637E8C"/>
    <w:rsid w:val="006409D9"/>
    <w:rsid w:val="00640B87"/>
    <w:rsid w:val="0064338A"/>
    <w:rsid w:val="0064344D"/>
    <w:rsid w:val="00644A72"/>
    <w:rsid w:val="00644F24"/>
    <w:rsid w:val="0064500A"/>
    <w:rsid w:val="006452A0"/>
    <w:rsid w:val="00645352"/>
    <w:rsid w:val="00647D2A"/>
    <w:rsid w:val="00647DFA"/>
    <w:rsid w:val="00650040"/>
    <w:rsid w:val="00651440"/>
    <w:rsid w:val="0065198C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863"/>
    <w:rsid w:val="00656CE5"/>
    <w:rsid w:val="00656E41"/>
    <w:rsid w:val="00660155"/>
    <w:rsid w:val="00661161"/>
    <w:rsid w:val="0066156A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0E8"/>
    <w:rsid w:val="00671498"/>
    <w:rsid w:val="00671681"/>
    <w:rsid w:val="00671A85"/>
    <w:rsid w:val="00671D26"/>
    <w:rsid w:val="00672745"/>
    <w:rsid w:val="00672F85"/>
    <w:rsid w:val="00673BF0"/>
    <w:rsid w:val="006741BA"/>
    <w:rsid w:val="006767EE"/>
    <w:rsid w:val="00676F30"/>
    <w:rsid w:val="00676FF6"/>
    <w:rsid w:val="00677650"/>
    <w:rsid w:val="0067770F"/>
    <w:rsid w:val="0067774E"/>
    <w:rsid w:val="006779DE"/>
    <w:rsid w:val="0068001C"/>
    <w:rsid w:val="00680987"/>
    <w:rsid w:val="00681164"/>
    <w:rsid w:val="0068137E"/>
    <w:rsid w:val="006822D4"/>
    <w:rsid w:val="00682A8F"/>
    <w:rsid w:val="006843FE"/>
    <w:rsid w:val="00685332"/>
    <w:rsid w:val="006865CD"/>
    <w:rsid w:val="0068680F"/>
    <w:rsid w:val="00686DDA"/>
    <w:rsid w:val="00686FA1"/>
    <w:rsid w:val="006871AF"/>
    <w:rsid w:val="00687504"/>
    <w:rsid w:val="0068781E"/>
    <w:rsid w:val="00687E38"/>
    <w:rsid w:val="00691321"/>
    <w:rsid w:val="00691813"/>
    <w:rsid w:val="006921C1"/>
    <w:rsid w:val="006926F8"/>
    <w:rsid w:val="0069270B"/>
    <w:rsid w:val="00692770"/>
    <w:rsid w:val="006927E1"/>
    <w:rsid w:val="00692808"/>
    <w:rsid w:val="00692C09"/>
    <w:rsid w:val="00692E07"/>
    <w:rsid w:val="006934F0"/>
    <w:rsid w:val="006936AE"/>
    <w:rsid w:val="00694341"/>
    <w:rsid w:val="00694530"/>
    <w:rsid w:val="00694BE2"/>
    <w:rsid w:val="00695146"/>
    <w:rsid w:val="00695FC9"/>
    <w:rsid w:val="00696A84"/>
    <w:rsid w:val="00696AB9"/>
    <w:rsid w:val="00696F0C"/>
    <w:rsid w:val="006970BE"/>
    <w:rsid w:val="00697D9D"/>
    <w:rsid w:val="006A0F98"/>
    <w:rsid w:val="006A18B1"/>
    <w:rsid w:val="006A2150"/>
    <w:rsid w:val="006A2CFC"/>
    <w:rsid w:val="006A390D"/>
    <w:rsid w:val="006A3EB3"/>
    <w:rsid w:val="006A5F3A"/>
    <w:rsid w:val="006A6881"/>
    <w:rsid w:val="006A69C3"/>
    <w:rsid w:val="006A6A28"/>
    <w:rsid w:val="006A6F0F"/>
    <w:rsid w:val="006A6F9E"/>
    <w:rsid w:val="006A7014"/>
    <w:rsid w:val="006A7AC6"/>
    <w:rsid w:val="006A7B53"/>
    <w:rsid w:val="006B0995"/>
    <w:rsid w:val="006B105C"/>
    <w:rsid w:val="006B1451"/>
    <w:rsid w:val="006B1559"/>
    <w:rsid w:val="006B2059"/>
    <w:rsid w:val="006B3540"/>
    <w:rsid w:val="006B3C75"/>
    <w:rsid w:val="006B48C0"/>
    <w:rsid w:val="006B4F21"/>
    <w:rsid w:val="006B6DF3"/>
    <w:rsid w:val="006B6DF6"/>
    <w:rsid w:val="006B7D24"/>
    <w:rsid w:val="006B7D9A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5B1"/>
    <w:rsid w:val="006C7270"/>
    <w:rsid w:val="006C7490"/>
    <w:rsid w:val="006C7F9C"/>
    <w:rsid w:val="006D08B7"/>
    <w:rsid w:val="006D1CE0"/>
    <w:rsid w:val="006D2085"/>
    <w:rsid w:val="006D20EB"/>
    <w:rsid w:val="006D2999"/>
    <w:rsid w:val="006D2F3B"/>
    <w:rsid w:val="006D35EC"/>
    <w:rsid w:val="006D405B"/>
    <w:rsid w:val="006D4E05"/>
    <w:rsid w:val="006D4F77"/>
    <w:rsid w:val="006D5250"/>
    <w:rsid w:val="006D5820"/>
    <w:rsid w:val="006D620E"/>
    <w:rsid w:val="006D6ECE"/>
    <w:rsid w:val="006E0B0C"/>
    <w:rsid w:val="006E0E2A"/>
    <w:rsid w:val="006E1BDC"/>
    <w:rsid w:val="006E3590"/>
    <w:rsid w:val="006E483C"/>
    <w:rsid w:val="006E5AEC"/>
    <w:rsid w:val="006E659B"/>
    <w:rsid w:val="006E6FB3"/>
    <w:rsid w:val="006E70AC"/>
    <w:rsid w:val="006E7A43"/>
    <w:rsid w:val="006E7EE1"/>
    <w:rsid w:val="006F00B4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13F0"/>
    <w:rsid w:val="0070143D"/>
    <w:rsid w:val="00702255"/>
    <w:rsid w:val="007025A3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324"/>
    <w:rsid w:val="007068CB"/>
    <w:rsid w:val="00706B63"/>
    <w:rsid w:val="00706C88"/>
    <w:rsid w:val="00707573"/>
    <w:rsid w:val="007077C1"/>
    <w:rsid w:val="00707B38"/>
    <w:rsid w:val="00707CC5"/>
    <w:rsid w:val="00707D79"/>
    <w:rsid w:val="00707E62"/>
    <w:rsid w:val="00707F6B"/>
    <w:rsid w:val="00707FEC"/>
    <w:rsid w:val="00711DBC"/>
    <w:rsid w:val="00712038"/>
    <w:rsid w:val="00712DE9"/>
    <w:rsid w:val="0071352E"/>
    <w:rsid w:val="00713BFB"/>
    <w:rsid w:val="00714899"/>
    <w:rsid w:val="007158B1"/>
    <w:rsid w:val="0071592F"/>
    <w:rsid w:val="0071783E"/>
    <w:rsid w:val="00720808"/>
    <w:rsid w:val="00720C8E"/>
    <w:rsid w:val="00720EC2"/>
    <w:rsid w:val="00720FEA"/>
    <w:rsid w:val="00721259"/>
    <w:rsid w:val="00721548"/>
    <w:rsid w:val="0072327E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B9F"/>
    <w:rsid w:val="00732DE7"/>
    <w:rsid w:val="00733741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575"/>
    <w:rsid w:val="007405AB"/>
    <w:rsid w:val="00740F84"/>
    <w:rsid w:val="00741188"/>
    <w:rsid w:val="007413D4"/>
    <w:rsid w:val="007414EC"/>
    <w:rsid w:val="00741DF3"/>
    <w:rsid w:val="00741E74"/>
    <w:rsid w:val="007420AE"/>
    <w:rsid w:val="00742143"/>
    <w:rsid w:val="00742E5B"/>
    <w:rsid w:val="007438E4"/>
    <w:rsid w:val="00743CA3"/>
    <w:rsid w:val="007444B5"/>
    <w:rsid w:val="00744FCC"/>
    <w:rsid w:val="00745147"/>
    <w:rsid w:val="00745551"/>
    <w:rsid w:val="0074579C"/>
    <w:rsid w:val="00745815"/>
    <w:rsid w:val="007459C2"/>
    <w:rsid w:val="007464BF"/>
    <w:rsid w:val="00746B32"/>
    <w:rsid w:val="007472E7"/>
    <w:rsid w:val="007474A8"/>
    <w:rsid w:val="0074796C"/>
    <w:rsid w:val="00747C45"/>
    <w:rsid w:val="00750198"/>
    <w:rsid w:val="007504BB"/>
    <w:rsid w:val="007507E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6AC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3F9"/>
    <w:rsid w:val="007618E8"/>
    <w:rsid w:val="00761E82"/>
    <w:rsid w:val="00761FE3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8D4"/>
    <w:rsid w:val="00765A0D"/>
    <w:rsid w:val="00765B35"/>
    <w:rsid w:val="00766157"/>
    <w:rsid w:val="0076695E"/>
    <w:rsid w:val="007669EE"/>
    <w:rsid w:val="00766A4E"/>
    <w:rsid w:val="00766DEE"/>
    <w:rsid w:val="00771105"/>
    <w:rsid w:val="00771D98"/>
    <w:rsid w:val="007720E7"/>
    <w:rsid w:val="00772B32"/>
    <w:rsid w:val="00773031"/>
    <w:rsid w:val="007740B2"/>
    <w:rsid w:val="00774572"/>
    <w:rsid w:val="00774A4A"/>
    <w:rsid w:val="00775236"/>
    <w:rsid w:val="0077554B"/>
    <w:rsid w:val="00775BFD"/>
    <w:rsid w:val="007763F2"/>
    <w:rsid w:val="00777AD3"/>
    <w:rsid w:val="00780299"/>
    <w:rsid w:val="007806FD"/>
    <w:rsid w:val="00780ED4"/>
    <w:rsid w:val="00781972"/>
    <w:rsid w:val="00781B8A"/>
    <w:rsid w:val="00781ECD"/>
    <w:rsid w:val="00782129"/>
    <w:rsid w:val="007832A2"/>
    <w:rsid w:val="00783647"/>
    <w:rsid w:val="0078365D"/>
    <w:rsid w:val="00783ABA"/>
    <w:rsid w:val="00785CFE"/>
    <w:rsid w:val="00785F74"/>
    <w:rsid w:val="00786410"/>
    <w:rsid w:val="007865C2"/>
    <w:rsid w:val="0078707C"/>
    <w:rsid w:val="0078724D"/>
    <w:rsid w:val="00787284"/>
    <w:rsid w:val="00787343"/>
    <w:rsid w:val="0079279F"/>
    <w:rsid w:val="00792991"/>
    <w:rsid w:val="00792F7E"/>
    <w:rsid w:val="0079463D"/>
    <w:rsid w:val="0079480F"/>
    <w:rsid w:val="00795231"/>
    <w:rsid w:val="00795503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4C9"/>
    <w:rsid w:val="007A252D"/>
    <w:rsid w:val="007A307E"/>
    <w:rsid w:val="007A4701"/>
    <w:rsid w:val="007A5071"/>
    <w:rsid w:val="007A566E"/>
    <w:rsid w:val="007A62E2"/>
    <w:rsid w:val="007A6B46"/>
    <w:rsid w:val="007A7388"/>
    <w:rsid w:val="007A7423"/>
    <w:rsid w:val="007A7C38"/>
    <w:rsid w:val="007B00CA"/>
    <w:rsid w:val="007B11A2"/>
    <w:rsid w:val="007B35B4"/>
    <w:rsid w:val="007B4148"/>
    <w:rsid w:val="007B458B"/>
    <w:rsid w:val="007B4CCA"/>
    <w:rsid w:val="007B561D"/>
    <w:rsid w:val="007B652F"/>
    <w:rsid w:val="007B6B4B"/>
    <w:rsid w:val="007B7F81"/>
    <w:rsid w:val="007C19C2"/>
    <w:rsid w:val="007C1E5A"/>
    <w:rsid w:val="007C2736"/>
    <w:rsid w:val="007C2768"/>
    <w:rsid w:val="007C3A81"/>
    <w:rsid w:val="007C3C07"/>
    <w:rsid w:val="007C3DD9"/>
    <w:rsid w:val="007C3E1F"/>
    <w:rsid w:val="007C446D"/>
    <w:rsid w:val="007C468C"/>
    <w:rsid w:val="007C47AD"/>
    <w:rsid w:val="007C589F"/>
    <w:rsid w:val="007C5B44"/>
    <w:rsid w:val="007C609D"/>
    <w:rsid w:val="007C6A1E"/>
    <w:rsid w:val="007C7308"/>
    <w:rsid w:val="007C7314"/>
    <w:rsid w:val="007C74A9"/>
    <w:rsid w:val="007D057A"/>
    <w:rsid w:val="007D0DA0"/>
    <w:rsid w:val="007D0E9B"/>
    <w:rsid w:val="007D1F29"/>
    <w:rsid w:val="007D20F8"/>
    <w:rsid w:val="007D21F5"/>
    <w:rsid w:val="007D2538"/>
    <w:rsid w:val="007D2D0F"/>
    <w:rsid w:val="007D2DAF"/>
    <w:rsid w:val="007D34D6"/>
    <w:rsid w:val="007D353C"/>
    <w:rsid w:val="007D376F"/>
    <w:rsid w:val="007D3CE1"/>
    <w:rsid w:val="007D4ACD"/>
    <w:rsid w:val="007D5375"/>
    <w:rsid w:val="007D573B"/>
    <w:rsid w:val="007D5CA0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1D5"/>
    <w:rsid w:val="007E30FF"/>
    <w:rsid w:val="007E31EE"/>
    <w:rsid w:val="007E407A"/>
    <w:rsid w:val="007E46FE"/>
    <w:rsid w:val="007E4BA6"/>
    <w:rsid w:val="007E5456"/>
    <w:rsid w:val="007E5489"/>
    <w:rsid w:val="007E5D02"/>
    <w:rsid w:val="007E6B9D"/>
    <w:rsid w:val="007E701B"/>
    <w:rsid w:val="007E708B"/>
    <w:rsid w:val="007E7537"/>
    <w:rsid w:val="007E7EDE"/>
    <w:rsid w:val="007F11AB"/>
    <w:rsid w:val="007F211F"/>
    <w:rsid w:val="007F262B"/>
    <w:rsid w:val="007F277D"/>
    <w:rsid w:val="007F304B"/>
    <w:rsid w:val="007F31F6"/>
    <w:rsid w:val="007F4400"/>
    <w:rsid w:val="007F46E1"/>
    <w:rsid w:val="007F5944"/>
    <w:rsid w:val="007F606F"/>
    <w:rsid w:val="007F656C"/>
    <w:rsid w:val="007F78FF"/>
    <w:rsid w:val="008001F9"/>
    <w:rsid w:val="00800DBC"/>
    <w:rsid w:val="00801E1F"/>
    <w:rsid w:val="0080235A"/>
    <w:rsid w:val="00803C5F"/>
    <w:rsid w:val="008042FB"/>
    <w:rsid w:val="00804A13"/>
    <w:rsid w:val="008058A3"/>
    <w:rsid w:val="00805BF2"/>
    <w:rsid w:val="00806FCE"/>
    <w:rsid w:val="0080721A"/>
    <w:rsid w:val="00807752"/>
    <w:rsid w:val="00807DF3"/>
    <w:rsid w:val="008105C3"/>
    <w:rsid w:val="0081144C"/>
    <w:rsid w:val="00812156"/>
    <w:rsid w:val="008121F0"/>
    <w:rsid w:val="008123EE"/>
    <w:rsid w:val="0081257A"/>
    <w:rsid w:val="00812DB4"/>
    <w:rsid w:val="00812E26"/>
    <w:rsid w:val="00813381"/>
    <w:rsid w:val="0081382B"/>
    <w:rsid w:val="00813C2A"/>
    <w:rsid w:val="008142B7"/>
    <w:rsid w:val="0081441C"/>
    <w:rsid w:val="008148FE"/>
    <w:rsid w:val="00815016"/>
    <w:rsid w:val="008175A4"/>
    <w:rsid w:val="00817C8A"/>
    <w:rsid w:val="00817D82"/>
    <w:rsid w:val="008206AE"/>
    <w:rsid w:val="008207DF"/>
    <w:rsid w:val="00821113"/>
    <w:rsid w:val="00821382"/>
    <w:rsid w:val="00821624"/>
    <w:rsid w:val="00821F95"/>
    <w:rsid w:val="008220E1"/>
    <w:rsid w:val="0082296D"/>
    <w:rsid w:val="00823AD2"/>
    <w:rsid w:val="00823F7E"/>
    <w:rsid w:val="008241DE"/>
    <w:rsid w:val="00825F36"/>
    <w:rsid w:val="008266A9"/>
    <w:rsid w:val="00826EAC"/>
    <w:rsid w:val="00827276"/>
    <w:rsid w:val="008278EA"/>
    <w:rsid w:val="008303E8"/>
    <w:rsid w:val="00830846"/>
    <w:rsid w:val="00830B66"/>
    <w:rsid w:val="00830B95"/>
    <w:rsid w:val="008314C8"/>
    <w:rsid w:val="008318BF"/>
    <w:rsid w:val="00831B4A"/>
    <w:rsid w:val="00831D24"/>
    <w:rsid w:val="00831FA8"/>
    <w:rsid w:val="00832144"/>
    <w:rsid w:val="008328A7"/>
    <w:rsid w:val="00832A8B"/>
    <w:rsid w:val="00832CAC"/>
    <w:rsid w:val="008349FC"/>
    <w:rsid w:val="00834F34"/>
    <w:rsid w:val="008353BF"/>
    <w:rsid w:val="00835854"/>
    <w:rsid w:val="00835E95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3C9B"/>
    <w:rsid w:val="00843F2E"/>
    <w:rsid w:val="00844231"/>
    <w:rsid w:val="00844945"/>
    <w:rsid w:val="00844A0C"/>
    <w:rsid w:val="008454E8"/>
    <w:rsid w:val="00845CA8"/>
    <w:rsid w:val="00845D0D"/>
    <w:rsid w:val="00845DAF"/>
    <w:rsid w:val="00846CEA"/>
    <w:rsid w:val="00846F38"/>
    <w:rsid w:val="00847ABB"/>
    <w:rsid w:val="00850319"/>
    <w:rsid w:val="0085042C"/>
    <w:rsid w:val="008509D3"/>
    <w:rsid w:val="00851C58"/>
    <w:rsid w:val="00852234"/>
    <w:rsid w:val="00852769"/>
    <w:rsid w:val="008531A6"/>
    <w:rsid w:val="008534DA"/>
    <w:rsid w:val="008540FF"/>
    <w:rsid w:val="00854555"/>
    <w:rsid w:val="0085478B"/>
    <w:rsid w:val="00855395"/>
    <w:rsid w:val="00855B66"/>
    <w:rsid w:val="00855E4B"/>
    <w:rsid w:val="0085642B"/>
    <w:rsid w:val="00856930"/>
    <w:rsid w:val="00856E54"/>
    <w:rsid w:val="00857699"/>
    <w:rsid w:val="00857DDE"/>
    <w:rsid w:val="00861311"/>
    <w:rsid w:val="00861F5B"/>
    <w:rsid w:val="008626D9"/>
    <w:rsid w:val="00862781"/>
    <w:rsid w:val="00862954"/>
    <w:rsid w:val="00862DBB"/>
    <w:rsid w:val="0086318E"/>
    <w:rsid w:val="008636DE"/>
    <w:rsid w:val="008638CE"/>
    <w:rsid w:val="00864B98"/>
    <w:rsid w:val="008659BF"/>
    <w:rsid w:val="00866D03"/>
    <w:rsid w:val="00870214"/>
    <w:rsid w:val="008710E1"/>
    <w:rsid w:val="0087182D"/>
    <w:rsid w:val="00871895"/>
    <w:rsid w:val="00871A60"/>
    <w:rsid w:val="00871E9C"/>
    <w:rsid w:val="00872C6A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4F60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3993"/>
    <w:rsid w:val="00883D71"/>
    <w:rsid w:val="00885656"/>
    <w:rsid w:val="00885C1D"/>
    <w:rsid w:val="00885EC9"/>
    <w:rsid w:val="008861F8"/>
    <w:rsid w:val="00886525"/>
    <w:rsid w:val="00886915"/>
    <w:rsid w:val="00887D1C"/>
    <w:rsid w:val="00890487"/>
    <w:rsid w:val="0089079B"/>
    <w:rsid w:val="00891562"/>
    <w:rsid w:val="0089177F"/>
    <w:rsid w:val="00891F4C"/>
    <w:rsid w:val="008928D4"/>
    <w:rsid w:val="00892C4C"/>
    <w:rsid w:val="00893838"/>
    <w:rsid w:val="0089566F"/>
    <w:rsid w:val="00896A94"/>
    <w:rsid w:val="008977ED"/>
    <w:rsid w:val="008A0DAF"/>
    <w:rsid w:val="008A0FEC"/>
    <w:rsid w:val="008A10BA"/>
    <w:rsid w:val="008A141C"/>
    <w:rsid w:val="008A16E8"/>
    <w:rsid w:val="008A19A5"/>
    <w:rsid w:val="008A1A1C"/>
    <w:rsid w:val="008A2E02"/>
    <w:rsid w:val="008A404D"/>
    <w:rsid w:val="008A40E1"/>
    <w:rsid w:val="008A4E06"/>
    <w:rsid w:val="008A4FD0"/>
    <w:rsid w:val="008A5259"/>
    <w:rsid w:val="008A5F44"/>
    <w:rsid w:val="008A5FF7"/>
    <w:rsid w:val="008A7372"/>
    <w:rsid w:val="008A73A6"/>
    <w:rsid w:val="008A75C8"/>
    <w:rsid w:val="008B0F42"/>
    <w:rsid w:val="008B126E"/>
    <w:rsid w:val="008B13DB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31DF"/>
    <w:rsid w:val="008C4190"/>
    <w:rsid w:val="008C4457"/>
    <w:rsid w:val="008C4741"/>
    <w:rsid w:val="008C550A"/>
    <w:rsid w:val="008C5DB6"/>
    <w:rsid w:val="008C6E95"/>
    <w:rsid w:val="008C7A02"/>
    <w:rsid w:val="008C7F25"/>
    <w:rsid w:val="008D03E3"/>
    <w:rsid w:val="008D05C3"/>
    <w:rsid w:val="008D0F4D"/>
    <w:rsid w:val="008D1B03"/>
    <w:rsid w:val="008D2496"/>
    <w:rsid w:val="008D407C"/>
    <w:rsid w:val="008D413F"/>
    <w:rsid w:val="008D4FBC"/>
    <w:rsid w:val="008D5230"/>
    <w:rsid w:val="008D6161"/>
    <w:rsid w:val="008D618F"/>
    <w:rsid w:val="008D6A17"/>
    <w:rsid w:val="008D6B61"/>
    <w:rsid w:val="008D6DF9"/>
    <w:rsid w:val="008D717A"/>
    <w:rsid w:val="008D7D38"/>
    <w:rsid w:val="008D7F51"/>
    <w:rsid w:val="008E002F"/>
    <w:rsid w:val="008E02D6"/>
    <w:rsid w:val="008E166E"/>
    <w:rsid w:val="008E172A"/>
    <w:rsid w:val="008E1877"/>
    <w:rsid w:val="008E1C2A"/>
    <w:rsid w:val="008E1E91"/>
    <w:rsid w:val="008E221A"/>
    <w:rsid w:val="008E246E"/>
    <w:rsid w:val="008E29C9"/>
    <w:rsid w:val="008E2FB0"/>
    <w:rsid w:val="008E3636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6C09"/>
    <w:rsid w:val="008E781D"/>
    <w:rsid w:val="008E7A38"/>
    <w:rsid w:val="008F0366"/>
    <w:rsid w:val="008F0496"/>
    <w:rsid w:val="008F0AD7"/>
    <w:rsid w:val="008F0C74"/>
    <w:rsid w:val="008F1366"/>
    <w:rsid w:val="008F171E"/>
    <w:rsid w:val="008F17A8"/>
    <w:rsid w:val="008F17B0"/>
    <w:rsid w:val="008F1F0B"/>
    <w:rsid w:val="008F2A17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9002C0"/>
    <w:rsid w:val="009021DC"/>
    <w:rsid w:val="009028D1"/>
    <w:rsid w:val="00903AB0"/>
    <w:rsid w:val="00904D1B"/>
    <w:rsid w:val="00905703"/>
    <w:rsid w:val="00906010"/>
    <w:rsid w:val="00907644"/>
    <w:rsid w:val="0090799A"/>
    <w:rsid w:val="00910484"/>
    <w:rsid w:val="00910596"/>
    <w:rsid w:val="00910628"/>
    <w:rsid w:val="0091064A"/>
    <w:rsid w:val="00910763"/>
    <w:rsid w:val="00910F4A"/>
    <w:rsid w:val="0091115D"/>
    <w:rsid w:val="00911514"/>
    <w:rsid w:val="00911E66"/>
    <w:rsid w:val="00912FB0"/>
    <w:rsid w:val="00913F47"/>
    <w:rsid w:val="00914AAE"/>
    <w:rsid w:val="00914DE4"/>
    <w:rsid w:val="00914EB3"/>
    <w:rsid w:val="009164C1"/>
    <w:rsid w:val="00916673"/>
    <w:rsid w:val="00917C43"/>
    <w:rsid w:val="00917D4B"/>
    <w:rsid w:val="00917D8A"/>
    <w:rsid w:val="00920098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4F7C"/>
    <w:rsid w:val="009254BC"/>
    <w:rsid w:val="00925817"/>
    <w:rsid w:val="00925B75"/>
    <w:rsid w:val="00926195"/>
    <w:rsid w:val="00927120"/>
    <w:rsid w:val="0092793D"/>
    <w:rsid w:val="0093065A"/>
    <w:rsid w:val="0093196D"/>
    <w:rsid w:val="00931B8B"/>
    <w:rsid w:val="00932143"/>
    <w:rsid w:val="00932BDC"/>
    <w:rsid w:val="00932C0D"/>
    <w:rsid w:val="00932D89"/>
    <w:rsid w:val="00933164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41F72"/>
    <w:rsid w:val="00943531"/>
    <w:rsid w:val="009444E6"/>
    <w:rsid w:val="00944697"/>
    <w:rsid w:val="00945072"/>
    <w:rsid w:val="0094529F"/>
    <w:rsid w:val="0094533C"/>
    <w:rsid w:val="00945999"/>
    <w:rsid w:val="00945C8C"/>
    <w:rsid w:val="00945D72"/>
    <w:rsid w:val="00946046"/>
    <w:rsid w:val="00946989"/>
    <w:rsid w:val="00947008"/>
    <w:rsid w:val="009475D0"/>
    <w:rsid w:val="009476B1"/>
    <w:rsid w:val="00947C0B"/>
    <w:rsid w:val="009500DD"/>
    <w:rsid w:val="00950346"/>
    <w:rsid w:val="009505AE"/>
    <w:rsid w:val="009509AD"/>
    <w:rsid w:val="00950F57"/>
    <w:rsid w:val="00951394"/>
    <w:rsid w:val="00953BF0"/>
    <w:rsid w:val="009540C2"/>
    <w:rsid w:val="00954BDF"/>
    <w:rsid w:val="00955CC9"/>
    <w:rsid w:val="00956B31"/>
    <w:rsid w:val="00956B47"/>
    <w:rsid w:val="009572AA"/>
    <w:rsid w:val="0095733E"/>
    <w:rsid w:val="0095774F"/>
    <w:rsid w:val="0096017F"/>
    <w:rsid w:val="0096018F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17F"/>
    <w:rsid w:val="009652CC"/>
    <w:rsid w:val="009654E8"/>
    <w:rsid w:val="00965928"/>
    <w:rsid w:val="00965B5F"/>
    <w:rsid w:val="0096683D"/>
    <w:rsid w:val="00966AD3"/>
    <w:rsid w:val="00966C23"/>
    <w:rsid w:val="00966E4E"/>
    <w:rsid w:val="00967BC1"/>
    <w:rsid w:val="00967E6D"/>
    <w:rsid w:val="00967EB0"/>
    <w:rsid w:val="0097016D"/>
    <w:rsid w:val="00971D64"/>
    <w:rsid w:val="009737B2"/>
    <w:rsid w:val="00974255"/>
    <w:rsid w:val="00974318"/>
    <w:rsid w:val="00975786"/>
    <w:rsid w:val="0097777E"/>
    <w:rsid w:val="0097784A"/>
    <w:rsid w:val="00977BBD"/>
    <w:rsid w:val="009800DF"/>
    <w:rsid w:val="00980AA5"/>
    <w:rsid w:val="00980CBF"/>
    <w:rsid w:val="00980EC8"/>
    <w:rsid w:val="00981701"/>
    <w:rsid w:val="00981AAD"/>
    <w:rsid w:val="00981C05"/>
    <w:rsid w:val="009822CD"/>
    <w:rsid w:val="009824FF"/>
    <w:rsid w:val="00982605"/>
    <w:rsid w:val="00985384"/>
    <w:rsid w:val="009854FB"/>
    <w:rsid w:val="00986095"/>
    <w:rsid w:val="00986169"/>
    <w:rsid w:val="00986679"/>
    <w:rsid w:val="00987B54"/>
    <w:rsid w:val="0099011E"/>
    <w:rsid w:val="009901B8"/>
    <w:rsid w:val="009902F5"/>
    <w:rsid w:val="009909B9"/>
    <w:rsid w:val="00991A74"/>
    <w:rsid w:val="00991F4D"/>
    <w:rsid w:val="0099298D"/>
    <w:rsid w:val="00992B3D"/>
    <w:rsid w:val="00993425"/>
    <w:rsid w:val="00993A93"/>
    <w:rsid w:val="00993EFA"/>
    <w:rsid w:val="0099438C"/>
    <w:rsid w:val="009949A5"/>
    <w:rsid w:val="0099544E"/>
    <w:rsid w:val="00996086"/>
    <w:rsid w:val="00997373"/>
    <w:rsid w:val="0099742A"/>
    <w:rsid w:val="0099751A"/>
    <w:rsid w:val="00997832"/>
    <w:rsid w:val="009A05AA"/>
    <w:rsid w:val="009A24CB"/>
    <w:rsid w:val="009A286B"/>
    <w:rsid w:val="009A30D8"/>
    <w:rsid w:val="009A4553"/>
    <w:rsid w:val="009A4766"/>
    <w:rsid w:val="009A48A3"/>
    <w:rsid w:val="009A538C"/>
    <w:rsid w:val="009A60B0"/>
    <w:rsid w:val="009A6F55"/>
    <w:rsid w:val="009A709C"/>
    <w:rsid w:val="009B0886"/>
    <w:rsid w:val="009B16BA"/>
    <w:rsid w:val="009B1E13"/>
    <w:rsid w:val="009B3AEE"/>
    <w:rsid w:val="009B3E41"/>
    <w:rsid w:val="009B43DA"/>
    <w:rsid w:val="009B471A"/>
    <w:rsid w:val="009B4738"/>
    <w:rsid w:val="009B475F"/>
    <w:rsid w:val="009B4E0D"/>
    <w:rsid w:val="009B5BED"/>
    <w:rsid w:val="009B61CD"/>
    <w:rsid w:val="009B6564"/>
    <w:rsid w:val="009B786B"/>
    <w:rsid w:val="009B78FA"/>
    <w:rsid w:val="009B7C20"/>
    <w:rsid w:val="009B7F1A"/>
    <w:rsid w:val="009B7FCF"/>
    <w:rsid w:val="009C0F9F"/>
    <w:rsid w:val="009C12FA"/>
    <w:rsid w:val="009C2369"/>
    <w:rsid w:val="009C254E"/>
    <w:rsid w:val="009C2883"/>
    <w:rsid w:val="009C2CE0"/>
    <w:rsid w:val="009C2D38"/>
    <w:rsid w:val="009C34EF"/>
    <w:rsid w:val="009C3EA1"/>
    <w:rsid w:val="009C46C1"/>
    <w:rsid w:val="009C485C"/>
    <w:rsid w:val="009C5BBB"/>
    <w:rsid w:val="009C61E6"/>
    <w:rsid w:val="009C62CB"/>
    <w:rsid w:val="009C631B"/>
    <w:rsid w:val="009C6D29"/>
    <w:rsid w:val="009C7329"/>
    <w:rsid w:val="009C7891"/>
    <w:rsid w:val="009C78C0"/>
    <w:rsid w:val="009D030E"/>
    <w:rsid w:val="009D181C"/>
    <w:rsid w:val="009D2D8B"/>
    <w:rsid w:val="009D3289"/>
    <w:rsid w:val="009D3517"/>
    <w:rsid w:val="009D3C90"/>
    <w:rsid w:val="009D41E4"/>
    <w:rsid w:val="009D539F"/>
    <w:rsid w:val="009D556D"/>
    <w:rsid w:val="009D5582"/>
    <w:rsid w:val="009D58F8"/>
    <w:rsid w:val="009D5947"/>
    <w:rsid w:val="009D5FEE"/>
    <w:rsid w:val="009D6017"/>
    <w:rsid w:val="009D68D8"/>
    <w:rsid w:val="009D77C3"/>
    <w:rsid w:val="009D7807"/>
    <w:rsid w:val="009D783B"/>
    <w:rsid w:val="009D7F46"/>
    <w:rsid w:val="009E0897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64A"/>
    <w:rsid w:val="009E6789"/>
    <w:rsid w:val="009E7C03"/>
    <w:rsid w:val="009F0014"/>
    <w:rsid w:val="009F04A5"/>
    <w:rsid w:val="009F10DD"/>
    <w:rsid w:val="009F1290"/>
    <w:rsid w:val="009F1772"/>
    <w:rsid w:val="009F2903"/>
    <w:rsid w:val="009F2D66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12BC"/>
    <w:rsid w:val="00A016C9"/>
    <w:rsid w:val="00A0198D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93F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223F"/>
    <w:rsid w:val="00A129A6"/>
    <w:rsid w:val="00A13933"/>
    <w:rsid w:val="00A13A63"/>
    <w:rsid w:val="00A145DE"/>
    <w:rsid w:val="00A146E0"/>
    <w:rsid w:val="00A14720"/>
    <w:rsid w:val="00A155EF"/>
    <w:rsid w:val="00A158AE"/>
    <w:rsid w:val="00A160B3"/>
    <w:rsid w:val="00A16228"/>
    <w:rsid w:val="00A163F7"/>
    <w:rsid w:val="00A16680"/>
    <w:rsid w:val="00A1758C"/>
    <w:rsid w:val="00A1787A"/>
    <w:rsid w:val="00A17D1A"/>
    <w:rsid w:val="00A20996"/>
    <w:rsid w:val="00A20D46"/>
    <w:rsid w:val="00A21392"/>
    <w:rsid w:val="00A21DE0"/>
    <w:rsid w:val="00A233E4"/>
    <w:rsid w:val="00A23C7B"/>
    <w:rsid w:val="00A23E34"/>
    <w:rsid w:val="00A2427F"/>
    <w:rsid w:val="00A25CF2"/>
    <w:rsid w:val="00A26B76"/>
    <w:rsid w:val="00A272D0"/>
    <w:rsid w:val="00A276E1"/>
    <w:rsid w:val="00A27DC6"/>
    <w:rsid w:val="00A27E63"/>
    <w:rsid w:val="00A3072B"/>
    <w:rsid w:val="00A32644"/>
    <w:rsid w:val="00A32AFD"/>
    <w:rsid w:val="00A32B13"/>
    <w:rsid w:val="00A32C22"/>
    <w:rsid w:val="00A32D6F"/>
    <w:rsid w:val="00A3328C"/>
    <w:rsid w:val="00A33B61"/>
    <w:rsid w:val="00A34CE4"/>
    <w:rsid w:val="00A35240"/>
    <w:rsid w:val="00A360AE"/>
    <w:rsid w:val="00A36E03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30"/>
    <w:rsid w:val="00A46E9A"/>
    <w:rsid w:val="00A46F3D"/>
    <w:rsid w:val="00A475A6"/>
    <w:rsid w:val="00A477E1"/>
    <w:rsid w:val="00A47ABE"/>
    <w:rsid w:val="00A47BE4"/>
    <w:rsid w:val="00A50656"/>
    <w:rsid w:val="00A512B4"/>
    <w:rsid w:val="00A518AC"/>
    <w:rsid w:val="00A52128"/>
    <w:rsid w:val="00A52CCF"/>
    <w:rsid w:val="00A52E3A"/>
    <w:rsid w:val="00A52F34"/>
    <w:rsid w:val="00A53053"/>
    <w:rsid w:val="00A53ABE"/>
    <w:rsid w:val="00A54202"/>
    <w:rsid w:val="00A54EB4"/>
    <w:rsid w:val="00A5597B"/>
    <w:rsid w:val="00A55DBE"/>
    <w:rsid w:val="00A560FF"/>
    <w:rsid w:val="00A56977"/>
    <w:rsid w:val="00A574DD"/>
    <w:rsid w:val="00A57FFE"/>
    <w:rsid w:val="00A60617"/>
    <w:rsid w:val="00A61F60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211"/>
    <w:rsid w:val="00A67B03"/>
    <w:rsid w:val="00A70702"/>
    <w:rsid w:val="00A70ACE"/>
    <w:rsid w:val="00A70E28"/>
    <w:rsid w:val="00A717BB"/>
    <w:rsid w:val="00A71AE4"/>
    <w:rsid w:val="00A72B40"/>
    <w:rsid w:val="00A72C17"/>
    <w:rsid w:val="00A73718"/>
    <w:rsid w:val="00A737B5"/>
    <w:rsid w:val="00A74A12"/>
    <w:rsid w:val="00A74D15"/>
    <w:rsid w:val="00A75414"/>
    <w:rsid w:val="00A756C5"/>
    <w:rsid w:val="00A762F9"/>
    <w:rsid w:val="00A81206"/>
    <w:rsid w:val="00A820B2"/>
    <w:rsid w:val="00A824E8"/>
    <w:rsid w:val="00A82D93"/>
    <w:rsid w:val="00A82DA3"/>
    <w:rsid w:val="00A83129"/>
    <w:rsid w:val="00A83130"/>
    <w:rsid w:val="00A8320D"/>
    <w:rsid w:val="00A84093"/>
    <w:rsid w:val="00A848FF"/>
    <w:rsid w:val="00A84D79"/>
    <w:rsid w:val="00A84F27"/>
    <w:rsid w:val="00A851D0"/>
    <w:rsid w:val="00A85D65"/>
    <w:rsid w:val="00A85E51"/>
    <w:rsid w:val="00A85F94"/>
    <w:rsid w:val="00A863C6"/>
    <w:rsid w:val="00A86751"/>
    <w:rsid w:val="00A87006"/>
    <w:rsid w:val="00A87821"/>
    <w:rsid w:val="00A87C5F"/>
    <w:rsid w:val="00A9056B"/>
    <w:rsid w:val="00A90781"/>
    <w:rsid w:val="00A9110A"/>
    <w:rsid w:val="00A91607"/>
    <w:rsid w:val="00A920ED"/>
    <w:rsid w:val="00A93898"/>
    <w:rsid w:val="00A93F77"/>
    <w:rsid w:val="00A94893"/>
    <w:rsid w:val="00A94CFF"/>
    <w:rsid w:val="00A94DF9"/>
    <w:rsid w:val="00A952A5"/>
    <w:rsid w:val="00A95AF0"/>
    <w:rsid w:val="00A964A2"/>
    <w:rsid w:val="00A964C4"/>
    <w:rsid w:val="00A96AA7"/>
    <w:rsid w:val="00A97116"/>
    <w:rsid w:val="00A97D4E"/>
    <w:rsid w:val="00AA0003"/>
    <w:rsid w:val="00AA0B9E"/>
    <w:rsid w:val="00AA10A9"/>
    <w:rsid w:val="00AA1A10"/>
    <w:rsid w:val="00AA1D16"/>
    <w:rsid w:val="00AA1E46"/>
    <w:rsid w:val="00AA21E6"/>
    <w:rsid w:val="00AA2B4F"/>
    <w:rsid w:val="00AA3597"/>
    <w:rsid w:val="00AA49F3"/>
    <w:rsid w:val="00AA4F68"/>
    <w:rsid w:val="00AA5066"/>
    <w:rsid w:val="00AA5930"/>
    <w:rsid w:val="00AA5A9D"/>
    <w:rsid w:val="00AA65D6"/>
    <w:rsid w:val="00AA6CCF"/>
    <w:rsid w:val="00AA71A8"/>
    <w:rsid w:val="00AA7D7C"/>
    <w:rsid w:val="00AB02F0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B59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F98"/>
    <w:rsid w:val="00AC609D"/>
    <w:rsid w:val="00AC6150"/>
    <w:rsid w:val="00AC6286"/>
    <w:rsid w:val="00AC64D1"/>
    <w:rsid w:val="00AC7080"/>
    <w:rsid w:val="00AC73A1"/>
    <w:rsid w:val="00AC7640"/>
    <w:rsid w:val="00AC77D3"/>
    <w:rsid w:val="00AC7A5E"/>
    <w:rsid w:val="00AD096D"/>
    <w:rsid w:val="00AD0B28"/>
    <w:rsid w:val="00AD0F82"/>
    <w:rsid w:val="00AD1A81"/>
    <w:rsid w:val="00AD1BF5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FA4"/>
    <w:rsid w:val="00AD64E9"/>
    <w:rsid w:val="00AD652F"/>
    <w:rsid w:val="00AD65A0"/>
    <w:rsid w:val="00AD7048"/>
    <w:rsid w:val="00AD79E9"/>
    <w:rsid w:val="00AD7BBE"/>
    <w:rsid w:val="00AD7C09"/>
    <w:rsid w:val="00AD7CAA"/>
    <w:rsid w:val="00AD7DAC"/>
    <w:rsid w:val="00AD7F6C"/>
    <w:rsid w:val="00AE0A6D"/>
    <w:rsid w:val="00AE1B52"/>
    <w:rsid w:val="00AE20B5"/>
    <w:rsid w:val="00AE2767"/>
    <w:rsid w:val="00AE2971"/>
    <w:rsid w:val="00AE2FF1"/>
    <w:rsid w:val="00AE30B1"/>
    <w:rsid w:val="00AE3496"/>
    <w:rsid w:val="00AE36DB"/>
    <w:rsid w:val="00AE38E3"/>
    <w:rsid w:val="00AE3957"/>
    <w:rsid w:val="00AE39CF"/>
    <w:rsid w:val="00AE3D58"/>
    <w:rsid w:val="00AE47D2"/>
    <w:rsid w:val="00AE4919"/>
    <w:rsid w:val="00AE4F81"/>
    <w:rsid w:val="00AE6047"/>
    <w:rsid w:val="00AE6EF4"/>
    <w:rsid w:val="00AE726C"/>
    <w:rsid w:val="00AE7444"/>
    <w:rsid w:val="00AE7494"/>
    <w:rsid w:val="00AE7524"/>
    <w:rsid w:val="00AE75EA"/>
    <w:rsid w:val="00AE7A74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02D"/>
    <w:rsid w:val="00AF513E"/>
    <w:rsid w:val="00AF5166"/>
    <w:rsid w:val="00AF53B1"/>
    <w:rsid w:val="00AF58F8"/>
    <w:rsid w:val="00AF5CA5"/>
    <w:rsid w:val="00AF7220"/>
    <w:rsid w:val="00B0181C"/>
    <w:rsid w:val="00B01908"/>
    <w:rsid w:val="00B01941"/>
    <w:rsid w:val="00B01D59"/>
    <w:rsid w:val="00B0290B"/>
    <w:rsid w:val="00B02DD5"/>
    <w:rsid w:val="00B03750"/>
    <w:rsid w:val="00B03CEB"/>
    <w:rsid w:val="00B05244"/>
    <w:rsid w:val="00B05BDE"/>
    <w:rsid w:val="00B06751"/>
    <w:rsid w:val="00B06999"/>
    <w:rsid w:val="00B06FCC"/>
    <w:rsid w:val="00B0779B"/>
    <w:rsid w:val="00B07881"/>
    <w:rsid w:val="00B10451"/>
    <w:rsid w:val="00B10C67"/>
    <w:rsid w:val="00B111FD"/>
    <w:rsid w:val="00B113A3"/>
    <w:rsid w:val="00B119C0"/>
    <w:rsid w:val="00B11A4D"/>
    <w:rsid w:val="00B1224F"/>
    <w:rsid w:val="00B124CE"/>
    <w:rsid w:val="00B12859"/>
    <w:rsid w:val="00B129C3"/>
    <w:rsid w:val="00B1304B"/>
    <w:rsid w:val="00B130D1"/>
    <w:rsid w:val="00B14FF0"/>
    <w:rsid w:val="00B152D9"/>
    <w:rsid w:val="00B15A4B"/>
    <w:rsid w:val="00B15E0C"/>
    <w:rsid w:val="00B15E42"/>
    <w:rsid w:val="00B1710E"/>
    <w:rsid w:val="00B17B4F"/>
    <w:rsid w:val="00B17E2D"/>
    <w:rsid w:val="00B205F3"/>
    <w:rsid w:val="00B207F0"/>
    <w:rsid w:val="00B20C01"/>
    <w:rsid w:val="00B210BA"/>
    <w:rsid w:val="00B212F3"/>
    <w:rsid w:val="00B21544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6FD8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54EA"/>
    <w:rsid w:val="00B36937"/>
    <w:rsid w:val="00B375F4"/>
    <w:rsid w:val="00B3770D"/>
    <w:rsid w:val="00B37900"/>
    <w:rsid w:val="00B4036F"/>
    <w:rsid w:val="00B4151B"/>
    <w:rsid w:val="00B41856"/>
    <w:rsid w:val="00B41CBA"/>
    <w:rsid w:val="00B431C6"/>
    <w:rsid w:val="00B43579"/>
    <w:rsid w:val="00B43889"/>
    <w:rsid w:val="00B447A3"/>
    <w:rsid w:val="00B469C1"/>
    <w:rsid w:val="00B470B0"/>
    <w:rsid w:val="00B4778D"/>
    <w:rsid w:val="00B50034"/>
    <w:rsid w:val="00B5041A"/>
    <w:rsid w:val="00B504B3"/>
    <w:rsid w:val="00B50E93"/>
    <w:rsid w:val="00B50FBB"/>
    <w:rsid w:val="00B52004"/>
    <w:rsid w:val="00B5201C"/>
    <w:rsid w:val="00B52988"/>
    <w:rsid w:val="00B533F0"/>
    <w:rsid w:val="00B54556"/>
    <w:rsid w:val="00B54740"/>
    <w:rsid w:val="00B54CC3"/>
    <w:rsid w:val="00B55B77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67FA4"/>
    <w:rsid w:val="00B704B3"/>
    <w:rsid w:val="00B706E5"/>
    <w:rsid w:val="00B70945"/>
    <w:rsid w:val="00B70E44"/>
    <w:rsid w:val="00B70F2A"/>
    <w:rsid w:val="00B716A1"/>
    <w:rsid w:val="00B722BF"/>
    <w:rsid w:val="00B72F58"/>
    <w:rsid w:val="00B7326D"/>
    <w:rsid w:val="00B73551"/>
    <w:rsid w:val="00B746F0"/>
    <w:rsid w:val="00B748FE"/>
    <w:rsid w:val="00B74EB5"/>
    <w:rsid w:val="00B758DF"/>
    <w:rsid w:val="00B761FD"/>
    <w:rsid w:val="00B76B2A"/>
    <w:rsid w:val="00B76BF2"/>
    <w:rsid w:val="00B76C14"/>
    <w:rsid w:val="00B773B0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48C9"/>
    <w:rsid w:val="00B8566F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B2A"/>
    <w:rsid w:val="00B921A7"/>
    <w:rsid w:val="00B922D5"/>
    <w:rsid w:val="00B929D9"/>
    <w:rsid w:val="00B929E4"/>
    <w:rsid w:val="00B92CF7"/>
    <w:rsid w:val="00B94905"/>
    <w:rsid w:val="00B95C33"/>
    <w:rsid w:val="00B960C5"/>
    <w:rsid w:val="00B979A4"/>
    <w:rsid w:val="00B97C08"/>
    <w:rsid w:val="00BA012C"/>
    <w:rsid w:val="00BA0271"/>
    <w:rsid w:val="00BA098D"/>
    <w:rsid w:val="00BA15EF"/>
    <w:rsid w:val="00BA207F"/>
    <w:rsid w:val="00BA3032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9F9"/>
    <w:rsid w:val="00BA71F0"/>
    <w:rsid w:val="00BA7C3C"/>
    <w:rsid w:val="00BB0C11"/>
    <w:rsid w:val="00BB0DD1"/>
    <w:rsid w:val="00BB1373"/>
    <w:rsid w:val="00BB1433"/>
    <w:rsid w:val="00BB1492"/>
    <w:rsid w:val="00BB15B6"/>
    <w:rsid w:val="00BB1A6C"/>
    <w:rsid w:val="00BB25CF"/>
    <w:rsid w:val="00BB2C57"/>
    <w:rsid w:val="00BB3B43"/>
    <w:rsid w:val="00BB42F4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EE"/>
    <w:rsid w:val="00BC27BF"/>
    <w:rsid w:val="00BC2D64"/>
    <w:rsid w:val="00BC3577"/>
    <w:rsid w:val="00BC3BA7"/>
    <w:rsid w:val="00BC3BAA"/>
    <w:rsid w:val="00BC3E7C"/>
    <w:rsid w:val="00BC4425"/>
    <w:rsid w:val="00BC4BC6"/>
    <w:rsid w:val="00BC4CA1"/>
    <w:rsid w:val="00BC51B2"/>
    <w:rsid w:val="00BC5A74"/>
    <w:rsid w:val="00BC66E8"/>
    <w:rsid w:val="00BC6816"/>
    <w:rsid w:val="00BD025B"/>
    <w:rsid w:val="00BD1DE3"/>
    <w:rsid w:val="00BD241B"/>
    <w:rsid w:val="00BD2752"/>
    <w:rsid w:val="00BD2EA9"/>
    <w:rsid w:val="00BD310B"/>
    <w:rsid w:val="00BD3DF3"/>
    <w:rsid w:val="00BD5C98"/>
    <w:rsid w:val="00BD66AE"/>
    <w:rsid w:val="00BD7056"/>
    <w:rsid w:val="00BD71A1"/>
    <w:rsid w:val="00BD7750"/>
    <w:rsid w:val="00BD7E85"/>
    <w:rsid w:val="00BE0A58"/>
    <w:rsid w:val="00BE211A"/>
    <w:rsid w:val="00BE2AE4"/>
    <w:rsid w:val="00BE2F4D"/>
    <w:rsid w:val="00BE3F0D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B8D"/>
    <w:rsid w:val="00BF300E"/>
    <w:rsid w:val="00BF321F"/>
    <w:rsid w:val="00BF3725"/>
    <w:rsid w:val="00BF4E64"/>
    <w:rsid w:val="00BF5DC9"/>
    <w:rsid w:val="00BF639E"/>
    <w:rsid w:val="00BF6573"/>
    <w:rsid w:val="00BF6868"/>
    <w:rsid w:val="00BF6AAF"/>
    <w:rsid w:val="00BF719C"/>
    <w:rsid w:val="00BF7453"/>
    <w:rsid w:val="00BF788A"/>
    <w:rsid w:val="00C00616"/>
    <w:rsid w:val="00C00B76"/>
    <w:rsid w:val="00C016A3"/>
    <w:rsid w:val="00C01D5C"/>
    <w:rsid w:val="00C0230C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87A"/>
    <w:rsid w:val="00C069BD"/>
    <w:rsid w:val="00C0775A"/>
    <w:rsid w:val="00C07FA3"/>
    <w:rsid w:val="00C10FE8"/>
    <w:rsid w:val="00C128CE"/>
    <w:rsid w:val="00C129E0"/>
    <w:rsid w:val="00C1306F"/>
    <w:rsid w:val="00C13BFF"/>
    <w:rsid w:val="00C14098"/>
    <w:rsid w:val="00C14582"/>
    <w:rsid w:val="00C152C4"/>
    <w:rsid w:val="00C15871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0BC"/>
    <w:rsid w:val="00C24688"/>
    <w:rsid w:val="00C24B61"/>
    <w:rsid w:val="00C24C64"/>
    <w:rsid w:val="00C250B8"/>
    <w:rsid w:val="00C25AAB"/>
    <w:rsid w:val="00C260F7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29B9"/>
    <w:rsid w:val="00C339AD"/>
    <w:rsid w:val="00C34BF8"/>
    <w:rsid w:val="00C374ED"/>
    <w:rsid w:val="00C3774A"/>
    <w:rsid w:val="00C37B29"/>
    <w:rsid w:val="00C37BA8"/>
    <w:rsid w:val="00C37BE0"/>
    <w:rsid w:val="00C40298"/>
    <w:rsid w:val="00C4083C"/>
    <w:rsid w:val="00C40ED2"/>
    <w:rsid w:val="00C41413"/>
    <w:rsid w:val="00C41DFB"/>
    <w:rsid w:val="00C42AB7"/>
    <w:rsid w:val="00C43519"/>
    <w:rsid w:val="00C445E4"/>
    <w:rsid w:val="00C44E90"/>
    <w:rsid w:val="00C44FBC"/>
    <w:rsid w:val="00C45A90"/>
    <w:rsid w:val="00C461FE"/>
    <w:rsid w:val="00C46226"/>
    <w:rsid w:val="00C46F2E"/>
    <w:rsid w:val="00C47534"/>
    <w:rsid w:val="00C47B56"/>
    <w:rsid w:val="00C47C65"/>
    <w:rsid w:val="00C50090"/>
    <w:rsid w:val="00C502E4"/>
    <w:rsid w:val="00C50B74"/>
    <w:rsid w:val="00C50EC3"/>
    <w:rsid w:val="00C512EC"/>
    <w:rsid w:val="00C51591"/>
    <w:rsid w:val="00C517B8"/>
    <w:rsid w:val="00C51C8F"/>
    <w:rsid w:val="00C529F6"/>
    <w:rsid w:val="00C52DE7"/>
    <w:rsid w:val="00C5314D"/>
    <w:rsid w:val="00C54A1C"/>
    <w:rsid w:val="00C54AF0"/>
    <w:rsid w:val="00C54B56"/>
    <w:rsid w:val="00C54CCE"/>
    <w:rsid w:val="00C5566B"/>
    <w:rsid w:val="00C55B2D"/>
    <w:rsid w:val="00C561B9"/>
    <w:rsid w:val="00C566B4"/>
    <w:rsid w:val="00C5681A"/>
    <w:rsid w:val="00C5710F"/>
    <w:rsid w:val="00C60982"/>
    <w:rsid w:val="00C60E58"/>
    <w:rsid w:val="00C61FC6"/>
    <w:rsid w:val="00C633D5"/>
    <w:rsid w:val="00C63727"/>
    <w:rsid w:val="00C63868"/>
    <w:rsid w:val="00C63EBF"/>
    <w:rsid w:val="00C6449F"/>
    <w:rsid w:val="00C64726"/>
    <w:rsid w:val="00C64767"/>
    <w:rsid w:val="00C66291"/>
    <w:rsid w:val="00C66CBB"/>
    <w:rsid w:val="00C701DD"/>
    <w:rsid w:val="00C70B3D"/>
    <w:rsid w:val="00C70F1B"/>
    <w:rsid w:val="00C71939"/>
    <w:rsid w:val="00C72175"/>
    <w:rsid w:val="00C72854"/>
    <w:rsid w:val="00C72DCB"/>
    <w:rsid w:val="00C72FBF"/>
    <w:rsid w:val="00C734EB"/>
    <w:rsid w:val="00C736D5"/>
    <w:rsid w:val="00C75A16"/>
    <w:rsid w:val="00C76CAF"/>
    <w:rsid w:val="00C76D29"/>
    <w:rsid w:val="00C7730A"/>
    <w:rsid w:val="00C80D6F"/>
    <w:rsid w:val="00C81030"/>
    <w:rsid w:val="00C81204"/>
    <w:rsid w:val="00C81212"/>
    <w:rsid w:val="00C82BD3"/>
    <w:rsid w:val="00C82C0C"/>
    <w:rsid w:val="00C83136"/>
    <w:rsid w:val="00C83C4B"/>
    <w:rsid w:val="00C84CA7"/>
    <w:rsid w:val="00C85B68"/>
    <w:rsid w:val="00C868ED"/>
    <w:rsid w:val="00C86995"/>
    <w:rsid w:val="00C86A91"/>
    <w:rsid w:val="00C86B31"/>
    <w:rsid w:val="00C8718E"/>
    <w:rsid w:val="00C872E1"/>
    <w:rsid w:val="00C90584"/>
    <w:rsid w:val="00C90DEC"/>
    <w:rsid w:val="00C91750"/>
    <w:rsid w:val="00C9250B"/>
    <w:rsid w:val="00C925EB"/>
    <w:rsid w:val="00C92ADC"/>
    <w:rsid w:val="00C93228"/>
    <w:rsid w:val="00C939A6"/>
    <w:rsid w:val="00C93C1B"/>
    <w:rsid w:val="00C93ED5"/>
    <w:rsid w:val="00C9499D"/>
    <w:rsid w:val="00C961F3"/>
    <w:rsid w:val="00C96362"/>
    <w:rsid w:val="00C96F5E"/>
    <w:rsid w:val="00C97249"/>
    <w:rsid w:val="00C97602"/>
    <w:rsid w:val="00CA0600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45"/>
    <w:rsid w:val="00CB1FA6"/>
    <w:rsid w:val="00CB25BD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CBC"/>
    <w:rsid w:val="00CC0F4B"/>
    <w:rsid w:val="00CC1270"/>
    <w:rsid w:val="00CC2029"/>
    <w:rsid w:val="00CC20AC"/>
    <w:rsid w:val="00CC21B5"/>
    <w:rsid w:val="00CC2748"/>
    <w:rsid w:val="00CC291D"/>
    <w:rsid w:val="00CC3078"/>
    <w:rsid w:val="00CC3610"/>
    <w:rsid w:val="00CC407E"/>
    <w:rsid w:val="00CC45EE"/>
    <w:rsid w:val="00CC4DE4"/>
    <w:rsid w:val="00CC6D41"/>
    <w:rsid w:val="00CC6E60"/>
    <w:rsid w:val="00CC706B"/>
    <w:rsid w:val="00CC71B5"/>
    <w:rsid w:val="00CC7AB7"/>
    <w:rsid w:val="00CD0152"/>
    <w:rsid w:val="00CD1809"/>
    <w:rsid w:val="00CD2E2E"/>
    <w:rsid w:val="00CD2FB9"/>
    <w:rsid w:val="00CD3358"/>
    <w:rsid w:val="00CD4D64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933"/>
    <w:rsid w:val="00CE1A20"/>
    <w:rsid w:val="00CE20DA"/>
    <w:rsid w:val="00CE2994"/>
    <w:rsid w:val="00CE382D"/>
    <w:rsid w:val="00CE3C12"/>
    <w:rsid w:val="00CE4C9A"/>
    <w:rsid w:val="00CE61E5"/>
    <w:rsid w:val="00CE6399"/>
    <w:rsid w:val="00CE7643"/>
    <w:rsid w:val="00CE78BE"/>
    <w:rsid w:val="00CE7974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C93"/>
    <w:rsid w:val="00CF4CA8"/>
    <w:rsid w:val="00CF5401"/>
    <w:rsid w:val="00CF5464"/>
    <w:rsid w:val="00CF547A"/>
    <w:rsid w:val="00CF58D9"/>
    <w:rsid w:val="00CF63B1"/>
    <w:rsid w:val="00CF6FFE"/>
    <w:rsid w:val="00CF7DF3"/>
    <w:rsid w:val="00D01419"/>
    <w:rsid w:val="00D028AB"/>
    <w:rsid w:val="00D03C0F"/>
    <w:rsid w:val="00D04227"/>
    <w:rsid w:val="00D0431C"/>
    <w:rsid w:val="00D04978"/>
    <w:rsid w:val="00D055E8"/>
    <w:rsid w:val="00D06940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794"/>
    <w:rsid w:val="00D22B78"/>
    <w:rsid w:val="00D22D14"/>
    <w:rsid w:val="00D23294"/>
    <w:rsid w:val="00D23B93"/>
    <w:rsid w:val="00D23DDD"/>
    <w:rsid w:val="00D24890"/>
    <w:rsid w:val="00D24BFF"/>
    <w:rsid w:val="00D251CC"/>
    <w:rsid w:val="00D26097"/>
    <w:rsid w:val="00D262CC"/>
    <w:rsid w:val="00D26FB2"/>
    <w:rsid w:val="00D27293"/>
    <w:rsid w:val="00D272AD"/>
    <w:rsid w:val="00D300F6"/>
    <w:rsid w:val="00D30679"/>
    <w:rsid w:val="00D30B32"/>
    <w:rsid w:val="00D30ED4"/>
    <w:rsid w:val="00D31213"/>
    <w:rsid w:val="00D3123C"/>
    <w:rsid w:val="00D31624"/>
    <w:rsid w:val="00D31D52"/>
    <w:rsid w:val="00D32558"/>
    <w:rsid w:val="00D3275D"/>
    <w:rsid w:val="00D32F99"/>
    <w:rsid w:val="00D334EE"/>
    <w:rsid w:val="00D33BED"/>
    <w:rsid w:val="00D341AF"/>
    <w:rsid w:val="00D34794"/>
    <w:rsid w:val="00D355CC"/>
    <w:rsid w:val="00D3567C"/>
    <w:rsid w:val="00D356CA"/>
    <w:rsid w:val="00D35B0E"/>
    <w:rsid w:val="00D36C9E"/>
    <w:rsid w:val="00D36D4C"/>
    <w:rsid w:val="00D37C6E"/>
    <w:rsid w:val="00D37FFC"/>
    <w:rsid w:val="00D40CB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2E4"/>
    <w:rsid w:val="00D46EA5"/>
    <w:rsid w:val="00D476B7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255"/>
    <w:rsid w:val="00D53249"/>
    <w:rsid w:val="00D53C9C"/>
    <w:rsid w:val="00D53D76"/>
    <w:rsid w:val="00D5451F"/>
    <w:rsid w:val="00D54772"/>
    <w:rsid w:val="00D547A0"/>
    <w:rsid w:val="00D54EA3"/>
    <w:rsid w:val="00D55871"/>
    <w:rsid w:val="00D55CC0"/>
    <w:rsid w:val="00D5629D"/>
    <w:rsid w:val="00D563FA"/>
    <w:rsid w:val="00D56AC7"/>
    <w:rsid w:val="00D574E0"/>
    <w:rsid w:val="00D575FB"/>
    <w:rsid w:val="00D602BD"/>
    <w:rsid w:val="00D603A4"/>
    <w:rsid w:val="00D61327"/>
    <w:rsid w:val="00D617C6"/>
    <w:rsid w:val="00D62D9E"/>
    <w:rsid w:val="00D63487"/>
    <w:rsid w:val="00D63EEF"/>
    <w:rsid w:val="00D644BE"/>
    <w:rsid w:val="00D64949"/>
    <w:rsid w:val="00D64FB4"/>
    <w:rsid w:val="00D6533D"/>
    <w:rsid w:val="00D65484"/>
    <w:rsid w:val="00D655DE"/>
    <w:rsid w:val="00D6660A"/>
    <w:rsid w:val="00D66BE7"/>
    <w:rsid w:val="00D67754"/>
    <w:rsid w:val="00D67983"/>
    <w:rsid w:val="00D67A0C"/>
    <w:rsid w:val="00D67C01"/>
    <w:rsid w:val="00D67EDC"/>
    <w:rsid w:val="00D70034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C36"/>
    <w:rsid w:val="00D77B72"/>
    <w:rsid w:val="00D80AB7"/>
    <w:rsid w:val="00D81237"/>
    <w:rsid w:val="00D829A1"/>
    <w:rsid w:val="00D839E9"/>
    <w:rsid w:val="00D8404E"/>
    <w:rsid w:val="00D84843"/>
    <w:rsid w:val="00D8502D"/>
    <w:rsid w:val="00D85DB2"/>
    <w:rsid w:val="00D85DE9"/>
    <w:rsid w:val="00D864EB"/>
    <w:rsid w:val="00D866A8"/>
    <w:rsid w:val="00D86EE4"/>
    <w:rsid w:val="00D870E0"/>
    <w:rsid w:val="00D876FD"/>
    <w:rsid w:val="00D87929"/>
    <w:rsid w:val="00D87B44"/>
    <w:rsid w:val="00D87CAB"/>
    <w:rsid w:val="00D87E1D"/>
    <w:rsid w:val="00D90947"/>
    <w:rsid w:val="00D918CE"/>
    <w:rsid w:val="00D91AE9"/>
    <w:rsid w:val="00D91AEB"/>
    <w:rsid w:val="00D91FB6"/>
    <w:rsid w:val="00D923AB"/>
    <w:rsid w:val="00D923C9"/>
    <w:rsid w:val="00D924A4"/>
    <w:rsid w:val="00D9334F"/>
    <w:rsid w:val="00D935EA"/>
    <w:rsid w:val="00D93652"/>
    <w:rsid w:val="00D9393C"/>
    <w:rsid w:val="00D93EAC"/>
    <w:rsid w:val="00D93F18"/>
    <w:rsid w:val="00D93FE0"/>
    <w:rsid w:val="00D94E54"/>
    <w:rsid w:val="00D95F93"/>
    <w:rsid w:val="00D965CB"/>
    <w:rsid w:val="00D97A19"/>
    <w:rsid w:val="00D97FEF"/>
    <w:rsid w:val="00DA05CA"/>
    <w:rsid w:val="00DA0E06"/>
    <w:rsid w:val="00DA0FAB"/>
    <w:rsid w:val="00DA1FDC"/>
    <w:rsid w:val="00DA326E"/>
    <w:rsid w:val="00DA34AB"/>
    <w:rsid w:val="00DA3C87"/>
    <w:rsid w:val="00DA512D"/>
    <w:rsid w:val="00DA51BC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25B8"/>
    <w:rsid w:val="00DB3759"/>
    <w:rsid w:val="00DB38F2"/>
    <w:rsid w:val="00DB3E67"/>
    <w:rsid w:val="00DB3ED6"/>
    <w:rsid w:val="00DB4319"/>
    <w:rsid w:val="00DB4D50"/>
    <w:rsid w:val="00DB4E0D"/>
    <w:rsid w:val="00DB54A6"/>
    <w:rsid w:val="00DB5B92"/>
    <w:rsid w:val="00DB761F"/>
    <w:rsid w:val="00DB7682"/>
    <w:rsid w:val="00DB7ED3"/>
    <w:rsid w:val="00DC06AA"/>
    <w:rsid w:val="00DC1061"/>
    <w:rsid w:val="00DC145A"/>
    <w:rsid w:val="00DC15CC"/>
    <w:rsid w:val="00DC16A7"/>
    <w:rsid w:val="00DC1B56"/>
    <w:rsid w:val="00DC1F6B"/>
    <w:rsid w:val="00DC3ACA"/>
    <w:rsid w:val="00DC420A"/>
    <w:rsid w:val="00DC42C4"/>
    <w:rsid w:val="00DC49E9"/>
    <w:rsid w:val="00DC5BCF"/>
    <w:rsid w:val="00DC6335"/>
    <w:rsid w:val="00DC6608"/>
    <w:rsid w:val="00DC7296"/>
    <w:rsid w:val="00DC73D2"/>
    <w:rsid w:val="00DC7C81"/>
    <w:rsid w:val="00DD02F9"/>
    <w:rsid w:val="00DD0DD8"/>
    <w:rsid w:val="00DD12AB"/>
    <w:rsid w:val="00DD1312"/>
    <w:rsid w:val="00DD17AC"/>
    <w:rsid w:val="00DD1CFC"/>
    <w:rsid w:val="00DD30C1"/>
    <w:rsid w:val="00DD4EB0"/>
    <w:rsid w:val="00DD4ECF"/>
    <w:rsid w:val="00DD5784"/>
    <w:rsid w:val="00DD603B"/>
    <w:rsid w:val="00DD6247"/>
    <w:rsid w:val="00DD64B8"/>
    <w:rsid w:val="00DD68D8"/>
    <w:rsid w:val="00DD7990"/>
    <w:rsid w:val="00DE003B"/>
    <w:rsid w:val="00DE06F4"/>
    <w:rsid w:val="00DE09EA"/>
    <w:rsid w:val="00DE12B0"/>
    <w:rsid w:val="00DE12B9"/>
    <w:rsid w:val="00DE1C5C"/>
    <w:rsid w:val="00DE38B5"/>
    <w:rsid w:val="00DE3AEC"/>
    <w:rsid w:val="00DE3AF9"/>
    <w:rsid w:val="00DE44E0"/>
    <w:rsid w:val="00DE488C"/>
    <w:rsid w:val="00DE4DD6"/>
    <w:rsid w:val="00DE4EC6"/>
    <w:rsid w:val="00DE51B9"/>
    <w:rsid w:val="00DE5EAA"/>
    <w:rsid w:val="00DE6A81"/>
    <w:rsid w:val="00DE735C"/>
    <w:rsid w:val="00DE7492"/>
    <w:rsid w:val="00DE7A9F"/>
    <w:rsid w:val="00DE7B50"/>
    <w:rsid w:val="00DF00A8"/>
    <w:rsid w:val="00DF033E"/>
    <w:rsid w:val="00DF0792"/>
    <w:rsid w:val="00DF0A64"/>
    <w:rsid w:val="00DF0EF6"/>
    <w:rsid w:val="00DF187C"/>
    <w:rsid w:val="00DF1ABF"/>
    <w:rsid w:val="00DF1C44"/>
    <w:rsid w:val="00DF2AEA"/>
    <w:rsid w:val="00DF3649"/>
    <w:rsid w:val="00DF39D9"/>
    <w:rsid w:val="00DF39EA"/>
    <w:rsid w:val="00DF3B4D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7"/>
    <w:rsid w:val="00E002D1"/>
    <w:rsid w:val="00E00A88"/>
    <w:rsid w:val="00E00C05"/>
    <w:rsid w:val="00E011C6"/>
    <w:rsid w:val="00E01562"/>
    <w:rsid w:val="00E01961"/>
    <w:rsid w:val="00E01E4C"/>
    <w:rsid w:val="00E0283A"/>
    <w:rsid w:val="00E038CB"/>
    <w:rsid w:val="00E03D25"/>
    <w:rsid w:val="00E03E90"/>
    <w:rsid w:val="00E0404B"/>
    <w:rsid w:val="00E042D6"/>
    <w:rsid w:val="00E0430C"/>
    <w:rsid w:val="00E04516"/>
    <w:rsid w:val="00E048E7"/>
    <w:rsid w:val="00E051C5"/>
    <w:rsid w:val="00E054B3"/>
    <w:rsid w:val="00E05657"/>
    <w:rsid w:val="00E0575E"/>
    <w:rsid w:val="00E06E63"/>
    <w:rsid w:val="00E07415"/>
    <w:rsid w:val="00E07702"/>
    <w:rsid w:val="00E10010"/>
    <w:rsid w:val="00E10ACD"/>
    <w:rsid w:val="00E11041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307B"/>
    <w:rsid w:val="00E24467"/>
    <w:rsid w:val="00E2512E"/>
    <w:rsid w:val="00E2641C"/>
    <w:rsid w:val="00E26584"/>
    <w:rsid w:val="00E26CA5"/>
    <w:rsid w:val="00E26D3F"/>
    <w:rsid w:val="00E26E4F"/>
    <w:rsid w:val="00E2725B"/>
    <w:rsid w:val="00E27D50"/>
    <w:rsid w:val="00E30508"/>
    <w:rsid w:val="00E30E26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888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EF9"/>
    <w:rsid w:val="00E47FF7"/>
    <w:rsid w:val="00E50062"/>
    <w:rsid w:val="00E50599"/>
    <w:rsid w:val="00E50B3E"/>
    <w:rsid w:val="00E50C6E"/>
    <w:rsid w:val="00E5160D"/>
    <w:rsid w:val="00E52115"/>
    <w:rsid w:val="00E5278B"/>
    <w:rsid w:val="00E5403D"/>
    <w:rsid w:val="00E54DBA"/>
    <w:rsid w:val="00E5515E"/>
    <w:rsid w:val="00E556CF"/>
    <w:rsid w:val="00E558F5"/>
    <w:rsid w:val="00E55E86"/>
    <w:rsid w:val="00E56976"/>
    <w:rsid w:val="00E57062"/>
    <w:rsid w:val="00E570EE"/>
    <w:rsid w:val="00E57574"/>
    <w:rsid w:val="00E575BF"/>
    <w:rsid w:val="00E57F23"/>
    <w:rsid w:val="00E60484"/>
    <w:rsid w:val="00E604DC"/>
    <w:rsid w:val="00E605F1"/>
    <w:rsid w:val="00E60D5B"/>
    <w:rsid w:val="00E60D5C"/>
    <w:rsid w:val="00E61C54"/>
    <w:rsid w:val="00E630C6"/>
    <w:rsid w:val="00E63332"/>
    <w:rsid w:val="00E643D0"/>
    <w:rsid w:val="00E64531"/>
    <w:rsid w:val="00E649ED"/>
    <w:rsid w:val="00E64BCD"/>
    <w:rsid w:val="00E64D26"/>
    <w:rsid w:val="00E655E1"/>
    <w:rsid w:val="00E6588C"/>
    <w:rsid w:val="00E65897"/>
    <w:rsid w:val="00E664EA"/>
    <w:rsid w:val="00E6785E"/>
    <w:rsid w:val="00E67F21"/>
    <w:rsid w:val="00E67FF9"/>
    <w:rsid w:val="00E70582"/>
    <w:rsid w:val="00E70A68"/>
    <w:rsid w:val="00E70F8C"/>
    <w:rsid w:val="00E70FF1"/>
    <w:rsid w:val="00E717C3"/>
    <w:rsid w:val="00E71D64"/>
    <w:rsid w:val="00E720A0"/>
    <w:rsid w:val="00E72FCE"/>
    <w:rsid w:val="00E73003"/>
    <w:rsid w:val="00E73298"/>
    <w:rsid w:val="00E73461"/>
    <w:rsid w:val="00E73EBD"/>
    <w:rsid w:val="00E74692"/>
    <w:rsid w:val="00E74A05"/>
    <w:rsid w:val="00E75281"/>
    <w:rsid w:val="00E75ADE"/>
    <w:rsid w:val="00E76315"/>
    <w:rsid w:val="00E76C43"/>
    <w:rsid w:val="00E773C4"/>
    <w:rsid w:val="00E77AEF"/>
    <w:rsid w:val="00E77D4B"/>
    <w:rsid w:val="00E800E0"/>
    <w:rsid w:val="00E80453"/>
    <w:rsid w:val="00E80BB3"/>
    <w:rsid w:val="00E8100F"/>
    <w:rsid w:val="00E8131E"/>
    <w:rsid w:val="00E81B99"/>
    <w:rsid w:val="00E826C4"/>
    <w:rsid w:val="00E836CF"/>
    <w:rsid w:val="00E83780"/>
    <w:rsid w:val="00E84212"/>
    <w:rsid w:val="00E8476E"/>
    <w:rsid w:val="00E84B08"/>
    <w:rsid w:val="00E8563C"/>
    <w:rsid w:val="00E857F3"/>
    <w:rsid w:val="00E85A17"/>
    <w:rsid w:val="00E85E64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DF"/>
    <w:rsid w:val="00E93AD3"/>
    <w:rsid w:val="00E93D34"/>
    <w:rsid w:val="00E93D9B"/>
    <w:rsid w:val="00E94019"/>
    <w:rsid w:val="00E94198"/>
    <w:rsid w:val="00E94C1F"/>
    <w:rsid w:val="00E94C23"/>
    <w:rsid w:val="00E95AA1"/>
    <w:rsid w:val="00E96AC6"/>
    <w:rsid w:val="00E96B5A"/>
    <w:rsid w:val="00E96D55"/>
    <w:rsid w:val="00E96E6E"/>
    <w:rsid w:val="00E97AD2"/>
    <w:rsid w:val="00EA06EE"/>
    <w:rsid w:val="00EA0CEA"/>
    <w:rsid w:val="00EA11A2"/>
    <w:rsid w:val="00EA22F8"/>
    <w:rsid w:val="00EA238F"/>
    <w:rsid w:val="00EA2530"/>
    <w:rsid w:val="00EA2A79"/>
    <w:rsid w:val="00EA2C99"/>
    <w:rsid w:val="00EA2CB4"/>
    <w:rsid w:val="00EA39A9"/>
    <w:rsid w:val="00EA404D"/>
    <w:rsid w:val="00EA4231"/>
    <w:rsid w:val="00EA4E90"/>
    <w:rsid w:val="00EA5A0E"/>
    <w:rsid w:val="00EA60BF"/>
    <w:rsid w:val="00EA69F8"/>
    <w:rsid w:val="00EA6E8A"/>
    <w:rsid w:val="00EA7639"/>
    <w:rsid w:val="00EA7BBF"/>
    <w:rsid w:val="00EA7F52"/>
    <w:rsid w:val="00EA7FD4"/>
    <w:rsid w:val="00EB07F1"/>
    <w:rsid w:val="00EB0A60"/>
    <w:rsid w:val="00EB13A2"/>
    <w:rsid w:val="00EB2EFE"/>
    <w:rsid w:val="00EB2FA5"/>
    <w:rsid w:val="00EB42CC"/>
    <w:rsid w:val="00EB4A00"/>
    <w:rsid w:val="00EB4F04"/>
    <w:rsid w:val="00EC006F"/>
    <w:rsid w:val="00EC00F0"/>
    <w:rsid w:val="00EC02E5"/>
    <w:rsid w:val="00EC1633"/>
    <w:rsid w:val="00EC1C0A"/>
    <w:rsid w:val="00EC1EA5"/>
    <w:rsid w:val="00EC2AA8"/>
    <w:rsid w:val="00EC2F8E"/>
    <w:rsid w:val="00EC39D6"/>
    <w:rsid w:val="00EC3A05"/>
    <w:rsid w:val="00EC429F"/>
    <w:rsid w:val="00EC468E"/>
    <w:rsid w:val="00EC483F"/>
    <w:rsid w:val="00EC4B61"/>
    <w:rsid w:val="00EC4E2F"/>
    <w:rsid w:val="00EC4EC5"/>
    <w:rsid w:val="00EC4FA5"/>
    <w:rsid w:val="00EC57BB"/>
    <w:rsid w:val="00EC57D1"/>
    <w:rsid w:val="00EC5863"/>
    <w:rsid w:val="00EC774A"/>
    <w:rsid w:val="00EC7BC9"/>
    <w:rsid w:val="00ED1BDF"/>
    <w:rsid w:val="00ED1F14"/>
    <w:rsid w:val="00ED1F45"/>
    <w:rsid w:val="00ED2798"/>
    <w:rsid w:val="00ED309E"/>
    <w:rsid w:val="00ED38F2"/>
    <w:rsid w:val="00ED3CB8"/>
    <w:rsid w:val="00ED483C"/>
    <w:rsid w:val="00ED4D2F"/>
    <w:rsid w:val="00ED5484"/>
    <w:rsid w:val="00ED5D0F"/>
    <w:rsid w:val="00ED6F6D"/>
    <w:rsid w:val="00ED75B2"/>
    <w:rsid w:val="00ED78C7"/>
    <w:rsid w:val="00EE053F"/>
    <w:rsid w:val="00EE0E91"/>
    <w:rsid w:val="00EE1166"/>
    <w:rsid w:val="00EE1268"/>
    <w:rsid w:val="00EE1A21"/>
    <w:rsid w:val="00EE1A97"/>
    <w:rsid w:val="00EE1C07"/>
    <w:rsid w:val="00EE1EC0"/>
    <w:rsid w:val="00EE2180"/>
    <w:rsid w:val="00EE2232"/>
    <w:rsid w:val="00EE2913"/>
    <w:rsid w:val="00EE447D"/>
    <w:rsid w:val="00EE5EE9"/>
    <w:rsid w:val="00EE6563"/>
    <w:rsid w:val="00EE65EE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6F6"/>
    <w:rsid w:val="00EF7825"/>
    <w:rsid w:val="00EF790E"/>
    <w:rsid w:val="00EF7CE9"/>
    <w:rsid w:val="00EF7DB5"/>
    <w:rsid w:val="00F00D28"/>
    <w:rsid w:val="00F013C9"/>
    <w:rsid w:val="00F0146A"/>
    <w:rsid w:val="00F01A96"/>
    <w:rsid w:val="00F0205B"/>
    <w:rsid w:val="00F02A60"/>
    <w:rsid w:val="00F03CC4"/>
    <w:rsid w:val="00F0453E"/>
    <w:rsid w:val="00F04662"/>
    <w:rsid w:val="00F046C3"/>
    <w:rsid w:val="00F06F3D"/>
    <w:rsid w:val="00F1007C"/>
    <w:rsid w:val="00F10C36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7011"/>
    <w:rsid w:val="00F170CE"/>
    <w:rsid w:val="00F176EF"/>
    <w:rsid w:val="00F1793D"/>
    <w:rsid w:val="00F2025B"/>
    <w:rsid w:val="00F20EF9"/>
    <w:rsid w:val="00F21032"/>
    <w:rsid w:val="00F213A6"/>
    <w:rsid w:val="00F21475"/>
    <w:rsid w:val="00F21FD2"/>
    <w:rsid w:val="00F225E5"/>
    <w:rsid w:val="00F22D49"/>
    <w:rsid w:val="00F23132"/>
    <w:rsid w:val="00F24377"/>
    <w:rsid w:val="00F246B7"/>
    <w:rsid w:val="00F24A21"/>
    <w:rsid w:val="00F24A83"/>
    <w:rsid w:val="00F24F7E"/>
    <w:rsid w:val="00F24FA3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15E8"/>
    <w:rsid w:val="00F3232C"/>
    <w:rsid w:val="00F32B2E"/>
    <w:rsid w:val="00F33004"/>
    <w:rsid w:val="00F332E7"/>
    <w:rsid w:val="00F33401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928"/>
    <w:rsid w:val="00F404A6"/>
    <w:rsid w:val="00F41482"/>
    <w:rsid w:val="00F421D2"/>
    <w:rsid w:val="00F422C7"/>
    <w:rsid w:val="00F4305B"/>
    <w:rsid w:val="00F43521"/>
    <w:rsid w:val="00F436DB"/>
    <w:rsid w:val="00F437AD"/>
    <w:rsid w:val="00F445D9"/>
    <w:rsid w:val="00F44D06"/>
    <w:rsid w:val="00F44ED9"/>
    <w:rsid w:val="00F45135"/>
    <w:rsid w:val="00F4538F"/>
    <w:rsid w:val="00F45715"/>
    <w:rsid w:val="00F4598B"/>
    <w:rsid w:val="00F45A0F"/>
    <w:rsid w:val="00F45D6E"/>
    <w:rsid w:val="00F460E0"/>
    <w:rsid w:val="00F469C6"/>
    <w:rsid w:val="00F47563"/>
    <w:rsid w:val="00F475D3"/>
    <w:rsid w:val="00F47724"/>
    <w:rsid w:val="00F51401"/>
    <w:rsid w:val="00F5198D"/>
    <w:rsid w:val="00F5255D"/>
    <w:rsid w:val="00F53AD5"/>
    <w:rsid w:val="00F544D9"/>
    <w:rsid w:val="00F55A59"/>
    <w:rsid w:val="00F568D5"/>
    <w:rsid w:val="00F573F1"/>
    <w:rsid w:val="00F579C5"/>
    <w:rsid w:val="00F57DA6"/>
    <w:rsid w:val="00F6043F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47F"/>
    <w:rsid w:val="00F7089E"/>
    <w:rsid w:val="00F708BC"/>
    <w:rsid w:val="00F709F1"/>
    <w:rsid w:val="00F71DCB"/>
    <w:rsid w:val="00F734EF"/>
    <w:rsid w:val="00F73A02"/>
    <w:rsid w:val="00F74DA2"/>
    <w:rsid w:val="00F753EB"/>
    <w:rsid w:val="00F75E36"/>
    <w:rsid w:val="00F7607B"/>
    <w:rsid w:val="00F7617A"/>
    <w:rsid w:val="00F773D2"/>
    <w:rsid w:val="00F77954"/>
    <w:rsid w:val="00F779A5"/>
    <w:rsid w:val="00F809F3"/>
    <w:rsid w:val="00F80A5E"/>
    <w:rsid w:val="00F80CA2"/>
    <w:rsid w:val="00F80DDD"/>
    <w:rsid w:val="00F815EC"/>
    <w:rsid w:val="00F82142"/>
    <w:rsid w:val="00F82263"/>
    <w:rsid w:val="00F83E70"/>
    <w:rsid w:val="00F84430"/>
    <w:rsid w:val="00F846D0"/>
    <w:rsid w:val="00F84D40"/>
    <w:rsid w:val="00F85A35"/>
    <w:rsid w:val="00F85ED7"/>
    <w:rsid w:val="00F8615B"/>
    <w:rsid w:val="00F86E29"/>
    <w:rsid w:val="00F9027F"/>
    <w:rsid w:val="00F90676"/>
    <w:rsid w:val="00F90966"/>
    <w:rsid w:val="00F90986"/>
    <w:rsid w:val="00F90A86"/>
    <w:rsid w:val="00F90F63"/>
    <w:rsid w:val="00F91116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424"/>
    <w:rsid w:val="00F95D9E"/>
    <w:rsid w:val="00F95F27"/>
    <w:rsid w:val="00F96712"/>
    <w:rsid w:val="00F96E27"/>
    <w:rsid w:val="00FA025C"/>
    <w:rsid w:val="00FA0314"/>
    <w:rsid w:val="00FA0EF9"/>
    <w:rsid w:val="00FA1415"/>
    <w:rsid w:val="00FA1DD6"/>
    <w:rsid w:val="00FA2972"/>
    <w:rsid w:val="00FA3013"/>
    <w:rsid w:val="00FA34D4"/>
    <w:rsid w:val="00FA352C"/>
    <w:rsid w:val="00FA3821"/>
    <w:rsid w:val="00FA41DC"/>
    <w:rsid w:val="00FA4AE3"/>
    <w:rsid w:val="00FA51A2"/>
    <w:rsid w:val="00FA582E"/>
    <w:rsid w:val="00FA715B"/>
    <w:rsid w:val="00FB0530"/>
    <w:rsid w:val="00FB089E"/>
    <w:rsid w:val="00FB0B77"/>
    <w:rsid w:val="00FB15B8"/>
    <w:rsid w:val="00FB172B"/>
    <w:rsid w:val="00FB1927"/>
    <w:rsid w:val="00FB1DB2"/>
    <w:rsid w:val="00FB38A3"/>
    <w:rsid w:val="00FB3B04"/>
    <w:rsid w:val="00FB58AC"/>
    <w:rsid w:val="00FB5E62"/>
    <w:rsid w:val="00FB6072"/>
    <w:rsid w:val="00FB6761"/>
    <w:rsid w:val="00FB7884"/>
    <w:rsid w:val="00FC0645"/>
    <w:rsid w:val="00FC12A0"/>
    <w:rsid w:val="00FC1E0F"/>
    <w:rsid w:val="00FC2512"/>
    <w:rsid w:val="00FC2B72"/>
    <w:rsid w:val="00FC2C76"/>
    <w:rsid w:val="00FC2CA7"/>
    <w:rsid w:val="00FC30C5"/>
    <w:rsid w:val="00FC35E6"/>
    <w:rsid w:val="00FC3C6B"/>
    <w:rsid w:val="00FC46B8"/>
    <w:rsid w:val="00FC4E10"/>
    <w:rsid w:val="00FC506C"/>
    <w:rsid w:val="00FC528B"/>
    <w:rsid w:val="00FC54F0"/>
    <w:rsid w:val="00FC65BB"/>
    <w:rsid w:val="00FC6F74"/>
    <w:rsid w:val="00FC73C4"/>
    <w:rsid w:val="00FD0036"/>
    <w:rsid w:val="00FD0AD7"/>
    <w:rsid w:val="00FD1A18"/>
    <w:rsid w:val="00FD2302"/>
    <w:rsid w:val="00FD3FEC"/>
    <w:rsid w:val="00FD55A0"/>
    <w:rsid w:val="00FD57E8"/>
    <w:rsid w:val="00FD5837"/>
    <w:rsid w:val="00FD5CAA"/>
    <w:rsid w:val="00FD6A8F"/>
    <w:rsid w:val="00FD7D5C"/>
    <w:rsid w:val="00FE0391"/>
    <w:rsid w:val="00FE048A"/>
    <w:rsid w:val="00FE1176"/>
    <w:rsid w:val="00FE1361"/>
    <w:rsid w:val="00FE1559"/>
    <w:rsid w:val="00FE17F7"/>
    <w:rsid w:val="00FE206B"/>
    <w:rsid w:val="00FE248F"/>
    <w:rsid w:val="00FE253F"/>
    <w:rsid w:val="00FE2FF5"/>
    <w:rsid w:val="00FE30DF"/>
    <w:rsid w:val="00FE3741"/>
    <w:rsid w:val="00FE3F34"/>
    <w:rsid w:val="00FE438A"/>
    <w:rsid w:val="00FE5380"/>
    <w:rsid w:val="00FE5680"/>
    <w:rsid w:val="00FE5B3C"/>
    <w:rsid w:val="00FE5D5F"/>
    <w:rsid w:val="00FE61E1"/>
    <w:rsid w:val="00FE6A14"/>
    <w:rsid w:val="00FE74BB"/>
    <w:rsid w:val="00FE7566"/>
    <w:rsid w:val="00FF0170"/>
    <w:rsid w:val="00FF08D4"/>
    <w:rsid w:val="00FF1102"/>
    <w:rsid w:val="00FF1937"/>
    <w:rsid w:val="00FF1A7F"/>
    <w:rsid w:val="00FF28CD"/>
    <w:rsid w:val="00FF2C67"/>
    <w:rsid w:val="00FF2FFA"/>
    <w:rsid w:val="00FF3D0C"/>
    <w:rsid w:val="00FF43C1"/>
    <w:rsid w:val="00FF4440"/>
    <w:rsid w:val="00FF452E"/>
    <w:rsid w:val="00FF4B26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C919B56"/>
  <w15:docId w15:val="{EA9423C3-7BFC-4C31-B441-F9B9109E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55CC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Znak1">
    <w:name w:val="Nagłówek Znak1"/>
    <w:aliases w:val="Znak + Wyjustowany Znak1,Przed:  3 pt Znak1,Po:  7 Znak1,2 pt Znak1,Interlinia:  Wi... Znak Znak Znak Znak Znak1,Interlinia:  Wi... Znak1, Znak Znak1"/>
    <w:rsid w:val="00DE6A81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593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0271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7312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1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9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83188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iw.opole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wiw.opol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owienia@wiw.opol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FE467-AB25-4008-9CED-6E3335901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13</Pages>
  <Words>6006</Words>
  <Characters>36039</Characters>
  <Application>Microsoft Office Word</Application>
  <DocSecurity>0</DocSecurity>
  <Lines>300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41962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5701687</vt:i4>
      </vt:variant>
      <vt:variant>
        <vt:i4>6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5701687</vt:i4>
      </vt:variant>
      <vt:variant>
        <vt:i4>3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https://platformazakupowa.pl/transakcja/XXXXXX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Ewa Korybska</dc:creator>
  <cp:lastModifiedBy>Bartosz Komuszyński</cp:lastModifiedBy>
  <cp:revision>86</cp:revision>
  <cp:lastPrinted>2024-05-16T08:20:00Z</cp:lastPrinted>
  <dcterms:created xsi:type="dcterms:W3CDTF">2022-07-06T17:48:00Z</dcterms:created>
  <dcterms:modified xsi:type="dcterms:W3CDTF">2024-09-17T12:42:00Z</dcterms:modified>
</cp:coreProperties>
</file>