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484" w:rsidRDefault="00EA0484">
      <w:pPr>
        <w:spacing w:after="0" w:line="240" w:lineRule="auto"/>
        <w:rPr>
          <w:rFonts w:ascii="Tahoma" w:eastAsia="Times New Roman" w:hAnsi="Tahoma" w:cs="Tahoma"/>
          <w:sz w:val="20"/>
          <w:szCs w:val="20"/>
          <w:lang w:eastAsia="pl-PL"/>
        </w:rPr>
      </w:pPr>
    </w:p>
    <w:p w:rsidR="00400064" w:rsidRPr="00400064" w:rsidRDefault="00400064" w:rsidP="00400064">
      <w:pPr>
        <w:spacing w:after="0" w:line="240" w:lineRule="auto"/>
        <w:rPr>
          <w:rFonts w:ascii="Tahoma" w:eastAsia="Times New Roman" w:hAnsi="Tahoma" w:cs="Tahoma"/>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rPr>
          <w:rFonts w:ascii="Tahoma" w:eastAsia="Times New Roman" w:hAnsi="Tahoma" w:cs="Tahoma"/>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right"/>
        <w:rPr>
          <w:rFonts w:ascii="Tahoma" w:eastAsia="Times New Roman" w:hAnsi="Tahoma" w:cs="Tahoma"/>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right"/>
        <w:rPr>
          <w:rFonts w:ascii="Tahoma" w:eastAsia="Times New Roman" w:hAnsi="Tahoma" w:cs="Tahoma"/>
          <w:bCs/>
          <w:sz w:val="20"/>
          <w:szCs w:val="20"/>
          <w:lang w:eastAsia="pl-PL"/>
        </w:rPr>
      </w:pPr>
      <w:r w:rsidRPr="00400064">
        <w:rPr>
          <w:rFonts w:ascii="Tahoma" w:eastAsia="Times New Roman" w:hAnsi="Tahoma" w:cs="Tahoma"/>
          <w:bCs/>
          <w:sz w:val="20"/>
          <w:szCs w:val="20"/>
          <w:lang w:eastAsia="pl-PL"/>
        </w:rPr>
        <w:t xml:space="preserve">Kraków, dnia </w:t>
      </w:r>
      <w:r w:rsidR="00041EF2">
        <w:rPr>
          <w:rFonts w:ascii="Tahoma" w:eastAsia="Times New Roman" w:hAnsi="Tahoma" w:cs="Tahoma"/>
          <w:bCs/>
          <w:sz w:val="20"/>
          <w:szCs w:val="20"/>
          <w:lang w:eastAsia="pl-PL"/>
        </w:rPr>
        <w:t>01.07.2021</w:t>
      </w:r>
      <w:r w:rsidRPr="00400064">
        <w:rPr>
          <w:rFonts w:ascii="Tahoma" w:eastAsia="Times New Roman" w:hAnsi="Tahoma" w:cs="Tahoma"/>
          <w:bCs/>
          <w:sz w:val="20"/>
          <w:szCs w:val="20"/>
          <w:lang w:eastAsia="pl-PL"/>
        </w:rPr>
        <w:t xml:space="preserve"> r.</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
          <w:sz w:val="20"/>
          <w:szCs w:val="20"/>
          <w:lang w:eastAsia="pl-PL"/>
        </w:rPr>
      </w:pPr>
      <w:r w:rsidRPr="00400064">
        <w:rPr>
          <w:rFonts w:ascii="Tahoma" w:eastAsia="Times New Roman" w:hAnsi="Tahoma" w:cs="Tahoma"/>
          <w:b/>
          <w:bCs/>
          <w:sz w:val="20"/>
          <w:szCs w:val="20"/>
          <w:lang w:eastAsia="pl-PL"/>
        </w:rPr>
        <w:t>S</w:t>
      </w:r>
      <w:r w:rsidRPr="00400064">
        <w:rPr>
          <w:rFonts w:ascii="Tahoma" w:eastAsia="Times New Roman" w:hAnsi="Tahoma" w:cs="Tahoma"/>
          <w:b/>
          <w:sz w:val="20"/>
          <w:szCs w:val="20"/>
          <w:lang w:eastAsia="pl-PL"/>
        </w:rPr>
        <w:t xml:space="preserve">PECYFIKACJA </w:t>
      </w:r>
      <w:r w:rsidRPr="00400064">
        <w:rPr>
          <w:rFonts w:ascii="Tahoma" w:eastAsia="Times New Roman" w:hAnsi="Tahoma" w:cs="Tahoma"/>
          <w:b/>
          <w:bCs/>
          <w:sz w:val="20"/>
          <w:szCs w:val="20"/>
          <w:lang w:eastAsia="pl-PL"/>
        </w:rPr>
        <w:t>W</w:t>
      </w:r>
      <w:r w:rsidRPr="00400064">
        <w:rPr>
          <w:rFonts w:ascii="Tahoma" w:eastAsia="Times New Roman" w:hAnsi="Tahoma" w:cs="Tahoma"/>
          <w:b/>
          <w:sz w:val="20"/>
          <w:szCs w:val="20"/>
          <w:lang w:eastAsia="pl-PL"/>
        </w:rPr>
        <w:t xml:space="preserve">ARUNKÓW </w:t>
      </w:r>
      <w:r w:rsidRPr="00400064">
        <w:rPr>
          <w:rFonts w:ascii="Tahoma" w:eastAsia="Times New Roman" w:hAnsi="Tahoma" w:cs="Tahoma"/>
          <w:b/>
          <w:bCs/>
          <w:sz w:val="20"/>
          <w:szCs w:val="20"/>
          <w:lang w:eastAsia="pl-PL"/>
        </w:rPr>
        <w:t>Z</w:t>
      </w:r>
      <w:r w:rsidRPr="00400064">
        <w:rPr>
          <w:rFonts w:ascii="Tahoma" w:eastAsia="Times New Roman" w:hAnsi="Tahoma" w:cs="Tahoma"/>
          <w:b/>
          <w:sz w:val="20"/>
          <w:szCs w:val="20"/>
          <w:lang w:eastAsia="pl-PL"/>
        </w:rPr>
        <w:t>AMÓWIENIA</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rPr>
          <w:rFonts w:ascii="Tahoma" w:eastAsia="Times New Roman" w:hAnsi="Tahoma" w:cs="Tahoma"/>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jc w:val="center"/>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 </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rPr>
          <w:rFonts w:ascii="Verdana" w:eastAsia="Times New Roman" w:hAnsi="Verdana" w:cs="Tahoma"/>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Verdana" w:eastAsia="Times New Roman" w:hAnsi="Verdana" w:cs="Arial"/>
          <w:sz w:val="20"/>
          <w:szCs w:val="20"/>
          <w:lang w:eastAsia="pl-PL"/>
        </w:rPr>
      </w:pPr>
      <w:r w:rsidRPr="00400064">
        <w:rPr>
          <w:rFonts w:ascii="Verdana" w:eastAsia="Times New Roman" w:hAnsi="Verdana" w:cs="Arial"/>
          <w:b/>
          <w:sz w:val="20"/>
          <w:szCs w:val="20"/>
          <w:lang w:eastAsia="pl-PL"/>
        </w:rPr>
        <w:t xml:space="preserve">Usługa monitorowania badania klinicznego i wsparcia merytorycznego w związku z realizacją projektu pt.: </w:t>
      </w:r>
      <w:r w:rsidRPr="00400064">
        <w:rPr>
          <w:rFonts w:ascii="Verdana" w:eastAsia="Times New Roman" w:hAnsi="Verdana" w:cs="Arial"/>
          <w:b/>
          <w:i/>
          <w:sz w:val="20"/>
          <w:szCs w:val="20"/>
          <w:lang w:eastAsia="pl-PL"/>
        </w:rPr>
        <w:t xml:space="preserve">„Wpływ </w:t>
      </w:r>
      <w:proofErr w:type="spellStart"/>
      <w:r w:rsidRPr="00400064">
        <w:rPr>
          <w:rFonts w:ascii="Verdana" w:eastAsia="Times New Roman" w:hAnsi="Verdana" w:cs="Arial"/>
          <w:b/>
          <w:i/>
          <w:sz w:val="20"/>
          <w:szCs w:val="20"/>
          <w:lang w:eastAsia="pl-PL"/>
        </w:rPr>
        <w:t>sakubitrylu</w:t>
      </w:r>
      <w:proofErr w:type="spellEnd"/>
      <w:r w:rsidRPr="00400064">
        <w:rPr>
          <w:rFonts w:ascii="Verdana" w:eastAsia="Times New Roman" w:hAnsi="Verdana" w:cs="Arial"/>
          <w:b/>
          <w:i/>
          <w:sz w:val="20"/>
          <w:szCs w:val="20"/>
          <w:lang w:eastAsia="pl-PL"/>
        </w:rPr>
        <w:t>/</w:t>
      </w:r>
      <w:proofErr w:type="spellStart"/>
      <w:r w:rsidRPr="00400064">
        <w:rPr>
          <w:rFonts w:ascii="Verdana" w:eastAsia="Times New Roman" w:hAnsi="Verdana" w:cs="Arial"/>
          <w:b/>
          <w:i/>
          <w:sz w:val="20"/>
          <w:szCs w:val="20"/>
          <w:lang w:eastAsia="pl-PL"/>
        </w:rPr>
        <w:t>walsartanu</w:t>
      </w:r>
      <w:proofErr w:type="spellEnd"/>
      <w:r w:rsidRPr="00400064">
        <w:rPr>
          <w:rFonts w:ascii="Verdana" w:eastAsia="Times New Roman" w:hAnsi="Verdana" w:cs="Arial"/>
          <w:b/>
          <w:i/>
          <w:sz w:val="20"/>
          <w:szCs w:val="20"/>
          <w:lang w:eastAsia="pl-PL"/>
        </w:rPr>
        <w:t xml:space="preserve"> w porównaniu z </w:t>
      </w:r>
      <w:proofErr w:type="spellStart"/>
      <w:r w:rsidRPr="00400064">
        <w:rPr>
          <w:rFonts w:ascii="Verdana" w:eastAsia="Times New Roman" w:hAnsi="Verdana" w:cs="Arial"/>
          <w:b/>
          <w:i/>
          <w:sz w:val="20"/>
          <w:szCs w:val="20"/>
          <w:lang w:eastAsia="pl-PL"/>
        </w:rPr>
        <w:t>ramiprylem</w:t>
      </w:r>
      <w:proofErr w:type="spellEnd"/>
      <w:r w:rsidRPr="00400064">
        <w:rPr>
          <w:rFonts w:ascii="Verdana" w:eastAsia="Times New Roman" w:hAnsi="Verdana" w:cs="Arial"/>
          <w:b/>
          <w:i/>
          <w:sz w:val="20"/>
          <w:szCs w:val="20"/>
          <w:lang w:eastAsia="pl-PL"/>
        </w:rPr>
        <w:t xml:space="preserve"> na przebudowę i funkcję lewej komory u pacjentów z niewydolnością serca o etiologii niedokrwiennej i pośrednią frakcją wyrzutową”</w:t>
      </w:r>
      <w:r w:rsidRPr="00400064">
        <w:rPr>
          <w:rFonts w:ascii="Verdana" w:eastAsia="Times New Roman" w:hAnsi="Verdana" w:cs="Arial"/>
          <w:b/>
          <w:sz w:val="20"/>
          <w:szCs w:val="20"/>
          <w:lang w:eastAsia="pl-PL"/>
        </w:rPr>
        <w:t xml:space="preserve">, akronim CRACOVIA-HF dla trzech ośrodków w trzech miastach </w:t>
      </w:r>
      <w:r w:rsidRPr="00400064">
        <w:rPr>
          <w:rFonts w:ascii="Verdana" w:eastAsia="Times New Roman" w:hAnsi="Verdana" w:cs="Arial"/>
          <w:sz w:val="20"/>
          <w:szCs w:val="20"/>
          <w:lang w:eastAsia="pl-PL"/>
        </w:rPr>
        <w:t>(Kraków, Warszawa, Zabrze).</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Verdana" w:eastAsia="Times New Roman" w:hAnsi="Verdan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Cs/>
          <w:iCs/>
          <w:sz w:val="20"/>
          <w:szCs w:val="20"/>
          <w:lang w:eastAsia="pl-PL"/>
        </w:rPr>
      </w:pPr>
      <w:r w:rsidRPr="00400064">
        <w:rPr>
          <w:rFonts w:ascii="Tahoma" w:eastAsia="Times New Roman" w:hAnsi="Tahoma" w:cs="Tahoma"/>
          <w:bCs/>
          <w:iCs/>
          <w:sz w:val="20"/>
          <w:szCs w:val="20"/>
          <w:lang w:eastAsia="pl-PL"/>
        </w:rPr>
        <w:t>Postępowanie w trybie przetargu nieograniczonego.</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240" w:lineRule="auto"/>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rPr>
          <w:rFonts w:ascii="Tahoma" w:eastAsia="Times New Roman" w:hAnsi="Tahoma" w:cs="Tahoma"/>
          <w:bCs/>
          <w:iCs/>
          <w:sz w:val="20"/>
          <w:szCs w:val="20"/>
          <w:lang w:eastAsia="pl-PL"/>
        </w:rPr>
      </w:pPr>
      <w:r w:rsidRPr="00400064">
        <w:rPr>
          <w:rFonts w:ascii="Tahoma" w:eastAsia="Times New Roman" w:hAnsi="Tahoma" w:cs="Tahoma"/>
          <w:bCs/>
          <w:iCs/>
          <w:sz w:val="20"/>
          <w:szCs w:val="20"/>
          <w:lang w:eastAsia="pl-PL"/>
        </w:rPr>
        <w:t>Zamawiający:</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rPr>
          <w:rFonts w:ascii="Tahoma" w:eastAsia="Times New Roman" w:hAnsi="Tahoma" w:cs="Tahoma"/>
          <w:bCs/>
          <w:iCs/>
          <w:sz w:val="20"/>
          <w:szCs w:val="20"/>
          <w:lang w:eastAsia="pl-PL"/>
        </w:rPr>
      </w:pPr>
      <w:r w:rsidRPr="00400064">
        <w:rPr>
          <w:rFonts w:ascii="Tahoma" w:eastAsia="Times New Roman" w:hAnsi="Tahoma" w:cs="Tahoma"/>
          <w:bCs/>
          <w:iCs/>
          <w:sz w:val="20"/>
          <w:szCs w:val="20"/>
          <w:lang w:eastAsia="pl-PL"/>
        </w:rPr>
        <w:t>Krakowski Szpital Specjalistyczny im. Jana Pawła II, ul. Prądnicka 80, 31-202 Kraków</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tabs>
          <w:tab w:val="left" w:pos="5280"/>
        </w:tabs>
        <w:spacing w:after="0" w:line="360" w:lineRule="auto"/>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tabs>
          <w:tab w:val="left" w:pos="5280"/>
        </w:tabs>
        <w:spacing w:after="0" w:line="360" w:lineRule="auto"/>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ind w:firstLine="709"/>
        <w:jc w:val="center"/>
        <w:rPr>
          <w:rFonts w:ascii="Tahoma" w:eastAsia="Times New Roman" w:hAnsi="Tahoma" w:cs="Tahoma"/>
          <w:bCs/>
          <w:iCs/>
          <w:sz w:val="20"/>
          <w:szCs w:val="20"/>
          <w:lang w:eastAsia="pl-PL"/>
        </w:rPr>
      </w:pPr>
      <w:r w:rsidRPr="00400064">
        <w:rPr>
          <w:rFonts w:ascii="Tahoma" w:eastAsia="Times New Roman" w:hAnsi="Tahoma" w:cs="Tahoma"/>
          <w:bCs/>
          <w:iCs/>
          <w:sz w:val="20"/>
          <w:szCs w:val="20"/>
          <w:lang w:eastAsia="pl-PL"/>
        </w:rPr>
        <w:t xml:space="preserve">                                                                                    ZATWIERDZAM:</w:t>
      </w: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ind w:firstLine="709"/>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ind w:firstLine="709"/>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ind w:firstLine="709"/>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ind w:firstLine="709"/>
        <w:jc w:val="center"/>
        <w:rPr>
          <w:rFonts w:ascii="Tahoma" w:eastAsia="Times New Roman" w:hAnsi="Tahoma" w:cs="Tahoma"/>
          <w:bCs/>
          <w:iCs/>
          <w:sz w:val="20"/>
          <w:szCs w:val="20"/>
          <w:lang w:eastAsia="pl-PL"/>
        </w:rPr>
      </w:pPr>
    </w:p>
    <w:p w:rsidR="00400064" w:rsidRPr="00400064" w:rsidRDefault="00400064" w:rsidP="00400064">
      <w:pPr>
        <w:pBdr>
          <w:top w:val="single" w:sz="4" w:space="1" w:color="auto"/>
          <w:left w:val="single" w:sz="4" w:space="4" w:color="auto"/>
          <w:bottom w:val="single" w:sz="4" w:space="1" w:color="auto"/>
          <w:right w:val="single" w:sz="4" w:space="4" w:color="auto"/>
        </w:pBdr>
        <w:spacing w:after="0" w:line="360" w:lineRule="auto"/>
        <w:rPr>
          <w:rFonts w:ascii="Tahoma" w:eastAsia="Times New Roman" w:hAnsi="Tahoma" w:cs="Tahoma"/>
          <w:bCs/>
          <w:iCs/>
          <w:sz w:val="20"/>
          <w:szCs w:val="20"/>
          <w:lang w:eastAsia="pl-PL"/>
        </w:rPr>
      </w:pPr>
    </w:p>
    <w:p w:rsidR="00400064" w:rsidRPr="00400064" w:rsidRDefault="00400064" w:rsidP="00400064">
      <w:pPr>
        <w:tabs>
          <w:tab w:val="left" w:pos="567"/>
        </w:tabs>
        <w:spacing w:after="0" w:line="360" w:lineRule="auto"/>
        <w:rPr>
          <w:rFonts w:ascii="Tahoma" w:eastAsia="Times New Roman" w:hAnsi="Tahoma" w:cs="Tahoma"/>
          <w:b/>
          <w:sz w:val="20"/>
          <w:szCs w:val="20"/>
          <w:lang w:eastAsia="pl-PL"/>
        </w:rPr>
      </w:pPr>
    </w:p>
    <w:p w:rsidR="006B7799" w:rsidRDefault="006B7799">
      <w:pPr>
        <w:spacing w:after="0" w:line="240" w:lineRule="auto"/>
        <w:rPr>
          <w:rFonts w:ascii="Tahoma" w:eastAsia="Times New Roman" w:hAnsi="Tahoma" w:cs="Tahoma"/>
          <w:b/>
          <w:sz w:val="20"/>
          <w:szCs w:val="20"/>
          <w:lang w:eastAsia="pl-PL"/>
        </w:rPr>
      </w:pPr>
      <w:r>
        <w:rPr>
          <w:rFonts w:ascii="Tahoma" w:eastAsia="Times New Roman" w:hAnsi="Tahoma" w:cs="Tahoma"/>
          <w:b/>
          <w:sz w:val="20"/>
          <w:szCs w:val="20"/>
          <w:lang w:eastAsia="pl-PL"/>
        </w:rPr>
        <w:br w:type="page"/>
      </w:r>
    </w:p>
    <w:p w:rsidR="00400064" w:rsidRPr="00400064" w:rsidRDefault="00400064" w:rsidP="00400064">
      <w:pPr>
        <w:tabs>
          <w:tab w:val="left" w:pos="567"/>
        </w:tabs>
        <w:spacing w:after="0" w:line="360" w:lineRule="auto"/>
        <w:rPr>
          <w:rFonts w:ascii="Tahoma" w:eastAsia="Times New Roman" w:hAnsi="Tahoma" w:cs="Tahoma"/>
          <w:b/>
          <w:sz w:val="20"/>
          <w:szCs w:val="20"/>
          <w:lang w:eastAsia="pl-PL"/>
        </w:rPr>
      </w:pPr>
    </w:p>
    <w:p w:rsidR="00400064" w:rsidRPr="00400064" w:rsidRDefault="00400064" w:rsidP="00400064">
      <w:pPr>
        <w:keepNext/>
        <w:spacing w:after="0" w:line="240" w:lineRule="auto"/>
        <w:jc w:val="both"/>
        <w:outlineLvl w:val="0"/>
        <w:rPr>
          <w:rFonts w:ascii="Tahoma" w:eastAsia="Times New Roman" w:hAnsi="Tahoma" w:cs="Tahoma"/>
          <w:b/>
          <w:sz w:val="20"/>
          <w:szCs w:val="20"/>
          <w:lang w:eastAsia="pl-PL"/>
        </w:rPr>
      </w:pPr>
      <w:bookmarkStart w:id="0" w:name="_Toc98122544"/>
      <w:bookmarkStart w:id="1" w:name="_Toc461624342"/>
      <w:r w:rsidRPr="00400064">
        <w:rPr>
          <w:rFonts w:ascii="Tahoma" w:eastAsia="Times New Roman" w:hAnsi="Tahoma" w:cs="Tahoma"/>
          <w:b/>
          <w:sz w:val="20"/>
          <w:szCs w:val="20"/>
          <w:lang w:eastAsia="pl-PL"/>
        </w:rPr>
        <w:t>1. Nazwa oraz adres Zamawiając</w:t>
      </w:r>
      <w:bookmarkEnd w:id="0"/>
      <w:r w:rsidRPr="00400064">
        <w:rPr>
          <w:rFonts w:ascii="Tahoma" w:eastAsia="Times New Roman" w:hAnsi="Tahoma" w:cs="Tahoma"/>
          <w:b/>
          <w:sz w:val="20"/>
          <w:szCs w:val="20"/>
          <w:lang w:eastAsia="pl-PL"/>
        </w:rPr>
        <w:t>ego</w:t>
      </w:r>
      <w:bookmarkEnd w:id="1"/>
      <w:r w:rsidRPr="00400064">
        <w:rPr>
          <w:rFonts w:ascii="Tahoma" w:eastAsia="Times New Roman" w:hAnsi="Tahoma" w:cs="Tahoma"/>
          <w:b/>
          <w:sz w:val="20"/>
          <w:szCs w:val="20"/>
          <w:lang w:eastAsia="pl-PL"/>
        </w:rPr>
        <w:t>, numer telefonu, adres poczty elektronicznej oraz strony internetowej prowadzonego postępowania</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Krakowski Szpital Specjalistyczny im. Jana Pawła II, ul. Prądnicka 80, 31 – 202 Kraków</w:t>
      </w:r>
    </w:p>
    <w:p w:rsidR="00400064" w:rsidRPr="00400064" w:rsidRDefault="00400064" w:rsidP="00400064">
      <w:pPr>
        <w:spacing w:after="0" w:line="240" w:lineRule="auto"/>
        <w:jc w:val="both"/>
        <w:rPr>
          <w:rFonts w:ascii="Tahoma" w:eastAsia="Times New Roman" w:hAnsi="Tahoma" w:cs="Tahoma"/>
          <w:color w:val="FF0000"/>
          <w:sz w:val="20"/>
          <w:szCs w:val="20"/>
          <w:lang w:eastAsia="pl-PL"/>
        </w:rPr>
      </w:pPr>
      <w:r w:rsidRPr="00400064">
        <w:rPr>
          <w:rFonts w:ascii="Tahoma" w:eastAsia="Times New Roman" w:hAnsi="Tahoma" w:cs="Tahoma"/>
          <w:sz w:val="20"/>
          <w:szCs w:val="20"/>
          <w:lang w:eastAsia="pl-PL"/>
        </w:rPr>
        <w:t>Dział Zamówień Publicznych tel. (0-12) 614 25 34</w:t>
      </w:r>
    </w:p>
    <w:p w:rsidR="00400064" w:rsidRPr="00400064" w:rsidRDefault="00433AF3" w:rsidP="00400064">
      <w:pPr>
        <w:spacing w:after="0" w:line="240" w:lineRule="auto"/>
        <w:jc w:val="both"/>
        <w:rPr>
          <w:rFonts w:ascii="Tahoma" w:eastAsia="Times New Roman" w:hAnsi="Tahoma" w:cs="Tahoma"/>
          <w:sz w:val="20"/>
          <w:szCs w:val="20"/>
          <w:lang w:eastAsia="pl-PL"/>
        </w:rPr>
      </w:pPr>
      <w:hyperlink r:id="rId9" w:history="1">
        <w:r w:rsidR="00400064" w:rsidRPr="00400064">
          <w:rPr>
            <w:rFonts w:ascii="Tahoma" w:eastAsia="Times New Roman" w:hAnsi="Tahoma" w:cs="Tahoma"/>
            <w:color w:val="0000FF"/>
            <w:sz w:val="20"/>
            <w:szCs w:val="20"/>
            <w:u w:val="single"/>
            <w:lang w:eastAsia="pl-PL"/>
          </w:rPr>
          <w:t>przetargi@szpitaljp2.krakow.pl</w:t>
        </w:r>
      </w:hyperlink>
      <w:r w:rsidR="00400064" w:rsidRPr="00400064">
        <w:rPr>
          <w:rFonts w:ascii="Tahoma" w:eastAsia="Times New Roman" w:hAnsi="Tahoma" w:cs="Tahoma"/>
          <w:sz w:val="20"/>
          <w:szCs w:val="20"/>
          <w:lang w:eastAsia="pl-PL"/>
        </w:rPr>
        <w:t xml:space="preserve">  – poczta elektroniczna Zamawiającego</w:t>
      </w:r>
    </w:p>
    <w:p w:rsidR="00400064" w:rsidRPr="00400064" w:rsidRDefault="00433AF3" w:rsidP="00400064">
      <w:pPr>
        <w:spacing w:after="0" w:line="240" w:lineRule="auto"/>
        <w:jc w:val="both"/>
        <w:rPr>
          <w:rFonts w:ascii="Tahoma" w:eastAsia="Times New Roman" w:hAnsi="Tahoma" w:cs="Tahoma"/>
          <w:sz w:val="20"/>
          <w:szCs w:val="20"/>
          <w:lang w:eastAsia="pl-PL"/>
        </w:rPr>
      </w:pPr>
      <w:hyperlink r:id="rId10" w:history="1">
        <w:r w:rsidR="00400064" w:rsidRPr="00400064">
          <w:rPr>
            <w:rFonts w:ascii="Tahoma" w:eastAsia="Times New Roman" w:hAnsi="Tahoma" w:cs="Tahoma"/>
            <w:color w:val="0000FF"/>
            <w:sz w:val="20"/>
            <w:szCs w:val="20"/>
            <w:u w:val="single"/>
            <w:lang w:eastAsia="pl-PL"/>
          </w:rPr>
          <w:t>www.szpitaljp2.krakow.pl</w:t>
        </w:r>
      </w:hyperlink>
      <w:r w:rsidR="00400064" w:rsidRPr="00400064">
        <w:rPr>
          <w:rFonts w:ascii="Tahoma" w:eastAsia="Times New Roman" w:hAnsi="Tahoma" w:cs="Tahoma"/>
          <w:sz w:val="20"/>
          <w:szCs w:val="20"/>
          <w:lang w:eastAsia="pl-PL"/>
        </w:rPr>
        <w:t xml:space="preserve">  – oficjalna strona internetowa Zamawiającego</w:t>
      </w:r>
    </w:p>
    <w:p w:rsidR="00400064" w:rsidRPr="00400064" w:rsidRDefault="00433AF3" w:rsidP="00400064">
      <w:pPr>
        <w:spacing w:after="0" w:line="240" w:lineRule="auto"/>
        <w:jc w:val="both"/>
        <w:rPr>
          <w:rFonts w:ascii="Tahoma" w:eastAsia="Times New Roman" w:hAnsi="Tahoma" w:cs="Tahoma"/>
          <w:sz w:val="20"/>
          <w:szCs w:val="20"/>
          <w:lang w:eastAsia="pl-PL"/>
        </w:rPr>
      </w:pPr>
      <w:hyperlink r:id="rId11" w:history="1">
        <w:r w:rsidR="00400064" w:rsidRPr="00400064">
          <w:rPr>
            <w:rFonts w:ascii="Tahoma" w:eastAsia="Times New Roman" w:hAnsi="Tahoma" w:cs="Tahoma"/>
            <w:color w:val="0000FF"/>
            <w:sz w:val="20"/>
            <w:szCs w:val="20"/>
            <w:u w:val="single"/>
            <w:lang w:eastAsia="pl-PL"/>
          </w:rPr>
          <w:t>https://platformazakupowa.pl/szpitaljp2</w:t>
        </w:r>
      </w:hyperlink>
      <w:r w:rsidR="00400064" w:rsidRPr="00400064">
        <w:rPr>
          <w:rFonts w:ascii="Tahoma" w:eastAsia="Times New Roman" w:hAnsi="Tahoma" w:cs="Tahoma"/>
          <w:sz w:val="20"/>
          <w:szCs w:val="20"/>
          <w:lang w:eastAsia="pl-PL"/>
        </w:rPr>
        <w:t xml:space="preserve"> – strona internetowa prowadzonego postępowania</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2. Adres strony internetowej, na której udostępniane będą zmiany i wyjaśnienia treści SWZ oraz inne dokumenty zamówienia bezpośrednio związane z  postępowaniem o udzielenie zamówienia</w:t>
      </w:r>
    </w:p>
    <w:p w:rsidR="00400064" w:rsidRPr="00400064" w:rsidRDefault="00433AF3" w:rsidP="00400064">
      <w:pPr>
        <w:spacing w:after="0" w:line="240" w:lineRule="auto"/>
        <w:jc w:val="both"/>
        <w:rPr>
          <w:rFonts w:ascii="Tahoma" w:eastAsia="Times New Roman" w:hAnsi="Tahoma" w:cs="Tahoma"/>
          <w:sz w:val="20"/>
          <w:szCs w:val="20"/>
          <w:lang w:eastAsia="pl-PL"/>
        </w:rPr>
      </w:pPr>
      <w:hyperlink r:id="rId12" w:history="1">
        <w:r w:rsidR="00400064" w:rsidRPr="00400064">
          <w:rPr>
            <w:rFonts w:ascii="Tahoma" w:eastAsia="Times New Roman" w:hAnsi="Tahoma" w:cs="Tahoma"/>
            <w:color w:val="0000FF"/>
            <w:sz w:val="20"/>
            <w:szCs w:val="20"/>
            <w:u w:val="single"/>
            <w:lang w:eastAsia="pl-PL"/>
          </w:rPr>
          <w:t>https://platformazakupowa.pl/szpitaljp2</w:t>
        </w:r>
      </w:hyperlink>
      <w:r w:rsidR="00400064" w:rsidRPr="00400064">
        <w:rPr>
          <w:rFonts w:ascii="Tahoma" w:eastAsia="Times New Roman" w:hAnsi="Tahoma" w:cs="Tahoma"/>
          <w:sz w:val="20"/>
          <w:szCs w:val="20"/>
          <w:lang w:eastAsia="pl-PL"/>
        </w:rPr>
        <w:t xml:space="preserve"> – strona internetowa prowadzonego postępowania</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keepNext/>
        <w:spacing w:after="0" w:line="240" w:lineRule="auto"/>
        <w:jc w:val="both"/>
        <w:outlineLvl w:val="1"/>
        <w:rPr>
          <w:rFonts w:ascii="Tahoma" w:eastAsia="Times New Roman" w:hAnsi="Tahoma" w:cs="Tahoma"/>
          <w:b/>
          <w:bCs/>
          <w:sz w:val="20"/>
          <w:szCs w:val="20"/>
          <w:lang w:eastAsia="pl-PL"/>
        </w:rPr>
      </w:pPr>
      <w:bookmarkStart w:id="2" w:name="_Toc98122545"/>
      <w:bookmarkStart w:id="3" w:name="_Toc461624343"/>
      <w:r w:rsidRPr="00400064">
        <w:rPr>
          <w:rFonts w:ascii="Tahoma" w:eastAsia="Times New Roman" w:hAnsi="Tahoma" w:cs="Tahoma"/>
          <w:b/>
          <w:bCs/>
          <w:sz w:val="20"/>
          <w:szCs w:val="20"/>
          <w:lang w:eastAsia="pl-PL"/>
        </w:rPr>
        <w:t>3. Tryb udzielenia zamówienia</w:t>
      </w:r>
      <w:bookmarkEnd w:id="2"/>
      <w:bookmarkEnd w:id="3"/>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Postępowanie jest prowadzone w trybie przetargu nieograniczonego. </w:t>
      </w:r>
    </w:p>
    <w:p w:rsidR="00400064" w:rsidRPr="00400064" w:rsidRDefault="00400064" w:rsidP="00400064">
      <w:pPr>
        <w:spacing w:after="0" w:line="240" w:lineRule="auto"/>
        <w:jc w:val="both"/>
        <w:rPr>
          <w:rFonts w:ascii="Tahoma" w:eastAsia="Times New Roman" w:hAnsi="Tahoma" w:cs="Tahoma"/>
          <w:i/>
          <w:sz w:val="20"/>
          <w:szCs w:val="20"/>
          <w:lang w:eastAsia="pl-PL"/>
        </w:rPr>
      </w:pPr>
    </w:p>
    <w:p w:rsidR="00400064" w:rsidRPr="00400064" w:rsidRDefault="00400064" w:rsidP="00400064">
      <w:pPr>
        <w:spacing w:after="0" w:line="240" w:lineRule="auto"/>
        <w:jc w:val="both"/>
        <w:rPr>
          <w:rFonts w:ascii="Tahoma" w:eastAsia="Times New Roman" w:hAnsi="Tahoma" w:cs="Tahoma"/>
          <w:i/>
          <w:sz w:val="20"/>
          <w:szCs w:val="20"/>
          <w:lang w:eastAsia="pl-PL"/>
        </w:rPr>
      </w:pPr>
      <w:r w:rsidRPr="00400064">
        <w:rPr>
          <w:rFonts w:ascii="Tahoma" w:eastAsia="Times New Roman" w:hAnsi="Tahoma" w:cs="Tahoma"/>
          <w:i/>
          <w:sz w:val="20"/>
          <w:szCs w:val="20"/>
          <w:lang w:eastAsia="pl-PL"/>
        </w:rPr>
        <w:t xml:space="preserve">Gdziekolwiek w niniejszej specyfikacji przywołana jest ustawa lub przepis bez dalszego uszczegółowienia to należy przez to rozumieć Ustawę Prawo Zamówień Publicznych (nazywaną również w SWZ – „ustawa </w:t>
      </w:r>
      <w:proofErr w:type="spellStart"/>
      <w:r w:rsidRPr="00400064">
        <w:rPr>
          <w:rFonts w:ascii="Tahoma" w:eastAsia="Times New Roman" w:hAnsi="Tahoma" w:cs="Tahoma"/>
          <w:i/>
          <w:sz w:val="20"/>
          <w:szCs w:val="20"/>
          <w:lang w:eastAsia="pl-PL"/>
        </w:rPr>
        <w:t>Pzp</w:t>
      </w:r>
      <w:proofErr w:type="spellEnd"/>
      <w:r w:rsidRPr="00400064">
        <w:rPr>
          <w:rFonts w:ascii="Tahoma" w:eastAsia="Times New Roman" w:hAnsi="Tahoma" w:cs="Tahoma"/>
          <w:i/>
          <w:sz w:val="20"/>
          <w:szCs w:val="20"/>
          <w:lang w:eastAsia="pl-PL"/>
        </w:rPr>
        <w:t>”). W sytuacji zacytowania wprost w SWZ określonego przepisu prawa przytoczona jest jego literalna treść. Słowa przekreślone w treści cytatu oznaczają, że występują one w literalnie zacytowanym tekście źródłowym lecz Zamawiający wykreślił je w SWZ w celu zwiększenia przejrzystości tekstu jako niemające zastosowania w niniejszym postępowaniu.</w:t>
      </w:r>
    </w:p>
    <w:p w:rsidR="00400064" w:rsidRPr="00400064" w:rsidRDefault="00400064" w:rsidP="00400064">
      <w:pPr>
        <w:tabs>
          <w:tab w:val="left" w:pos="567"/>
        </w:tabs>
        <w:spacing w:after="0" w:line="360" w:lineRule="auto"/>
        <w:jc w:val="both"/>
        <w:rPr>
          <w:rFonts w:ascii="Tahoma" w:eastAsia="Times New Roman" w:hAnsi="Tahoma" w:cs="Tahoma"/>
          <w:b/>
          <w:sz w:val="20"/>
          <w:szCs w:val="20"/>
          <w:lang w:eastAsia="pl-PL"/>
        </w:rPr>
      </w:pPr>
    </w:p>
    <w:p w:rsidR="00400064" w:rsidRPr="00400064" w:rsidRDefault="00400064" w:rsidP="00400064">
      <w:pPr>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4. Informacja, czy zamawiający przewiduje wybór najkorzystniejszej oferty z możliwością prowadzenia negocjacji</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Nie dotyczy</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keepNext/>
        <w:spacing w:after="0" w:line="240" w:lineRule="auto"/>
        <w:jc w:val="both"/>
        <w:outlineLvl w:val="0"/>
        <w:rPr>
          <w:rFonts w:ascii="Tahoma" w:eastAsia="Times New Roman" w:hAnsi="Tahoma" w:cs="Tahoma"/>
          <w:b/>
          <w:sz w:val="20"/>
          <w:szCs w:val="20"/>
          <w:lang w:eastAsia="pl-PL"/>
        </w:rPr>
      </w:pPr>
      <w:bookmarkStart w:id="4" w:name="_Toc98122546"/>
      <w:bookmarkStart w:id="5" w:name="_Toc461624344"/>
      <w:r w:rsidRPr="00400064">
        <w:rPr>
          <w:rFonts w:ascii="Tahoma" w:eastAsia="Times New Roman" w:hAnsi="Tahoma" w:cs="Tahoma"/>
          <w:b/>
          <w:sz w:val="20"/>
          <w:szCs w:val="20"/>
          <w:lang w:eastAsia="pl-PL"/>
        </w:rPr>
        <w:t>5. Opis przedmiotu zamówienia</w:t>
      </w:r>
      <w:bookmarkEnd w:id="4"/>
      <w:bookmarkEnd w:id="5"/>
    </w:p>
    <w:p w:rsidR="00400064" w:rsidRPr="00400064" w:rsidRDefault="00400064" w:rsidP="00400064">
      <w:pPr>
        <w:tabs>
          <w:tab w:val="center" w:pos="4536"/>
          <w:tab w:val="right" w:pos="9072"/>
        </w:tabs>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Przedmiotem zamówienia jest</w:t>
      </w:r>
      <w:r w:rsidRPr="00400064">
        <w:rPr>
          <w:rFonts w:ascii="Tahoma" w:eastAsia="Times New Roman" w:hAnsi="Tahoma" w:cs="Tahoma"/>
          <w:b/>
          <w:sz w:val="20"/>
          <w:szCs w:val="20"/>
          <w:lang w:eastAsia="pl-PL"/>
        </w:rPr>
        <w:t xml:space="preserve"> usługa monitorowania badania klinicznego i wsparcia merytorycznego w związku z realizacją projektu pt.: </w:t>
      </w:r>
      <w:r w:rsidRPr="00400064">
        <w:rPr>
          <w:rFonts w:ascii="Tahoma" w:eastAsia="Times New Roman" w:hAnsi="Tahoma" w:cs="Tahoma"/>
          <w:b/>
          <w:i/>
          <w:sz w:val="20"/>
          <w:szCs w:val="20"/>
          <w:lang w:eastAsia="pl-PL"/>
        </w:rPr>
        <w:t xml:space="preserve">„Wpływ </w:t>
      </w:r>
      <w:proofErr w:type="spellStart"/>
      <w:r w:rsidRPr="00400064">
        <w:rPr>
          <w:rFonts w:ascii="Tahoma" w:eastAsia="Times New Roman" w:hAnsi="Tahoma" w:cs="Tahoma"/>
          <w:b/>
          <w:i/>
          <w:sz w:val="20"/>
          <w:szCs w:val="20"/>
          <w:lang w:eastAsia="pl-PL"/>
        </w:rPr>
        <w:t>sakubitrylu</w:t>
      </w:r>
      <w:proofErr w:type="spellEnd"/>
      <w:r w:rsidRPr="00400064">
        <w:rPr>
          <w:rFonts w:ascii="Tahoma" w:eastAsia="Times New Roman" w:hAnsi="Tahoma" w:cs="Tahoma"/>
          <w:b/>
          <w:i/>
          <w:sz w:val="20"/>
          <w:szCs w:val="20"/>
          <w:lang w:eastAsia="pl-PL"/>
        </w:rPr>
        <w:t>/</w:t>
      </w:r>
      <w:proofErr w:type="spellStart"/>
      <w:r w:rsidRPr="00400064">
        <w:rPr>
          <w:rFonts w:ascii="Tahoma" w:eastAsia="Times New Roman" w:hAnsi="Tahoma" w:cs="Tahoma"/>
          <w:b/>
          <w:i/>
          <w:sz w:val="20"/>
          <w:szCs w:val="20"/>
          <w:lang w:eastAsia="pl-PL"/>
        </w:rPr>
        <w:t>walsartanu</w:t>
      </w:r>
      <w:proofErr w:type="spellEnd"/>
      <w:r w:rsidRPr="00400064">
        <w:rPr>
          <w:rFonts w:ascii="Tahoma" w:eastAsia="Times New Roman" w:hAnsi="Tahoma" w:cs="Tahoma"/>
          <w:b/>
          <w:i/>
          <w:sz w:val="20"/>
          <w:szCs w:val="20"/>
          <w:lang w:eastAsia="pl-PL"/>
        </w:rPr>
        <w:t xml:space="preserve"> w porównaniu z </w:t>
      </w:r>
      <w:proofErr w:type="spellStart"/>
      <w:r w:rsidRPr="00400064">
        <w:rPr>
          <w:rFonts w:ascii="Tahoma" w:eastAsia="Times New Roman" w:hAnsi="Tahoma" w:cs="Tahoma"/>
          <w:b/>
          <w:i/>
          <w:sz w:val="20"/>
          <w:szCs w:val="20"/>
          <w:lang w:eastAsia="pl-PL"/>
        </w:rPr>
        <w:t>ramiprylem</w:t>
      </w:r>
      <w:proofErr w:type="spellEnd"/>
      <w:r w:rsidRPr="00400064">
        <w:rPr>
          <w:rFonts w:ascii="Tahoma" w:eastAsia="Times New Roman" w:hAnsi="Tahoma" w:cs="Tahoma"/>
          <w:b/>
          <w:i/>
          <w:sz w:val="20"/>
          <w:szCs w:val="20"/>
          <w:lang w:eastAsia="pl-PL"/>
        </w:rPr>
        <w:t xml:space="preserve"> na przebudowę i funkcję lewej komory u pacjentów z niewydolnością serca o etiologii niedokrwiennej i pośrednią frakcją wyrzutową”</w:t>
      </w:r>
      <w:r w:rsidRPr="00400064">
        <w:rPr>
          <w:rFonts w:ascii="Tahoma" w:eastAsia="Times New Roman" w:hAnsi="Tahoma" w:cs="Tahoma"/>
          <w:b/>
          <w:sz w:val="20"/>
          <w:szCs w:val="20"/>
          <w:lang w:eastAsia="pl-PL"/>
        </w:rPr>
        <w:t xml:space="preserve">, akronim CRACOVIA-HF dla trzech ośrodków w trzech miastach </w:t>
      </w:r>
      <w:r w:rsidR="006A1479">
        <w:rPr>
          <w:rFonts w:ascii="Tahoma" w:eastAsia="Times New Roman" w:hAnsi="Tahoma" w:cs="Tahoma"/>
          <w:sz w:val="20"/>
          <w:szCs w:val="20"/>
          <w:lang w:eastAsia="pl-PL"/>
        </w:rPr>
        <w:t>(Kraków, Warszawa, Zabrze).</w:t>
      </w:r>
    </w:p>
    <w:p w:rsidR="006A1479" w:rsidRDefault="006A1479" w:rsidP="006A1479">
      <w:pPr>
        <w:tabs>
          <w:tab w:val="center" w:pos="4536"/>
          <w:tab w:val="right" w:pos="9072"/>
        </w:tabs>
        <w:spacing w:after="0" w:line="240" w:lineRule="auto"/>
        <w:jc w:val="both"/>
        <w:rPr>
          <w:rFonts w:ascii="Tahoma" w:eastAsia="Times New Roman" w:hAnsi="Tahoma" w:cs="Tahoma"/>
          <w:b/>
          <w:sz w:val="20"/>
          <w:szCs w:val="20"/>
          <w:lang w:eastAsia="pl-PL"/>
        </w:rPr>
      </w:pPr>
    </w:p>
    <w:p w:rsidR="006A1479" w:rsidRPr="006A1479" w:rsidRDefault="006A1479" w:rsidP="006A1479">
      <w:pPr>
        <w:tabs>
          <w:tab w:val="center" w:pos="4536"/>
          <w:tab w:val="right" w:pos="9072"/>
        </w:tabs>
        <w:spacing w:after="0" w:line="240" w:lineRule="auto"/>
        <w:jc w:val="both"/>
        <w:rPr>
          <w:rFonts w:ascii="Tahoma" w:eastAsia="Times New Roman" w:hAnsi="Tahoma" w:cs="Tahoma"/>
          <w:sz w:val="20"/>
          <w:szCs w:val="20"/>
          <w:lang w:eastAsia="pl-PL"/>
        </w:rPr>
      </w:pPr>
      <w:r w:rsidRPr="006A1479">
        <w:rPr>
          <w:rFonts w:ascii="Tahoma" w:eastAsia="Times New Roman" w:hAnsi="Tahoma" w:cs="Tahoma"/>
          <w:sz w:val="20"/>
          <w:szCs w:val="20"/>
          <w:lang w:eastAsia="pl-PL"/>
        </w:rPr>
        <w:t>Lista ośrodków:</w:t>
      </w:r>
    </w:p>
    <w:p w:rsidR="006A1479" w:rsidRPr="006A1479" w:rsidRDefault="006A1479" w:rsidP="006A1479">
      <w:pPr>
        <w:tabs>
          <w:tab w:val="center" w:pos="4536"/>
          <w:tab w:val="right" w:pos="9072"/>
        </w:tabs>
        <w:spacing w:after="0" w:line="240" w:lineRule="auto"/>
        <w:jc w:val="both"/>
        <w:rPr>
          <w:rFonts w:ascii="Tahoma" w:eastAsia="Times New Roman" w:hAnsi="Tahoma" w:cs="Tahoma"/>
          <w:sz w:val="20"/>
          <w:szCs w:val="20"/>
          <w:lang w:eastAsia="pl-PL"/>
        </w:rPr>
      </w:pPr>
      <w:r w:rsidRPr="006A1479">
        <w:rPr>
          <w:rFonts w:ascii="Tahoma" w:eastAsia="Times New Roman" w:hAnsi="Tahoma" w:cs="Tahoma"/>
          <w:sz w:val="20"/>
          <w:szCs w:val="20"/>
          <w:lang w:eastAsia="pl-PL"/>
        </w:rPr>
        <w:t>- Krakowski Szpital Specjalistyczny im. Jana Pawła II, ul. Prądnicka 80, 31-202 Kraków,</w:t>
      </w:r>
    </w:p>
    <w:p w:rsidR="006A1479" w:rsidRPr="006A1479" w:rsidRDefault="006A1479" w:rsidP="006A1479">
      <w:pPr>
        <w:tabs>
          <w:tab w:val="center" w:pos="4536"/>
          <w:tab w:val="right" w:pos="9072"/>
        </w:tabs>
        <w:spacing w:after="0" w:line="240" w:lineRule="auto"/>
        <w:jc w:val="both"/>
        <w:rPr>
          <w:rFonts w:ascii="Tahoma" w:eastAsia="Times New Roman" w:hAnsi="Tahoma" w:cs="Tahoma"/>
          <w:sz w:val="20"/>
          <w:szCs w:val="20"/>
          <w:lang w:eastAsia="pl-PL"/>
        </w:rPr>
      </w:pPr>
      <w:r w:rsidRPr="006A1479">
        <w:rPr>
          <w:rFonts w:ascii="Tahoma" w:eastAsia="Times New Roman" w:hAnsi="Tahoma" w:cs="Tahoma"/>
          <w:sz w:val="20"/>
          <w:szCs w:val="20"/>
          <w:lang w:eastAsia="pl-PL"/>
        </w:rPr>
        <w:t>- Śląskie Centrum Chorób Serca w Zabrzu, ul. Marii Curie-Skłodowskiej 9,  41-800 Zabrze,</w:t>
      </w:r>
    </w:p>
    <w:p w:rsidR="00400064" w:rsidRPr="006A1479" w:rsidRDefault="006A1479" w:rsidP="006A1479">
      <w:pPr>
        <w:tabs>
          <w:tab w:val="center" w:pos="4536"/>
          <w:tab w:val="right" w:pos="9072"/>
        </w:tabs>
        <w:spacing w:after="0" w:line="240" w:lineRule="auto"/>
        <w:jc w:val="both"/>
        <w:rPr>
          <w:rFonts w:ascii="Tahoma" w:eastAsia="Times New Roman" w:hAnsi="Tahoma" w:cs="Tahoma"/>
          <w:sz w:val="20"/>
          <w:szCs w:val="20"/>
          <w:lang w:eastAsia="pl-PL"/>
        </w:rPr>
      </w:pPr>
      <w:r w:rsidRPr="006A1479">
        <w:rPr>
          <w:rFonts w:ascii="Tahoma" w:eastAsia="Times New Roman" w:hAnsi="Tahoma" w:cs="Tahoma"/>
          <w:sz w:val="20"/>
          <w:szCs w:val="20"/>
          <w:lang w:eastAsia="pl-PL"/>
        </w:rPr>
        <w:t xml:space="preserve">- Narodowy Instytut Kardiologii Stefana </w:t>
      </w:r>
      <w:r w:rsidR="00F41FEE">
        <w:rPr>
          <w:rFonts w:ascii="Tahoma" w:eastAsia="Times New Roman" w:hAnsi="Tahoma" w:cs="Tahoma"/>
          <w:sz w:val="20"/>
          <w:szCs w:val="20"/>
          <w:lang w:eastAsia="pl-PL"/>
        </w:rPr>
        <w:t>K</w:t>
      </w:r>
      <w:r w:rsidRPr="006A1479">
        <w:rPr>
          <w:rFonts w:ascii="Tahoma" w:eastAsia="Times New Roman" w:hAnsi="Tahoma" w:cs="Tahoma"/>
          <w:sz w:val="20"/>
          <w:szCs w:val="20"/>
          <w:lang w:eastAsia="pl-PL"/>
        </w:rPr>
        <w:t>ardynała Wyszyńskiego Państwowy Instytut Badawczy, ul. Alpejska 42; 04-628 Warszawa.</w:t>
      </w:r>
    </w:p>
    <w:p w:rsidR="008B0B72" w:rsidRDefault="008B0B72" w:rsidP="008B0B72">
      <w:pPr>
        <w:spacing w:after="0" w:line="240" w:lineRule="auto"/>
        <w:rPr>
          <w:rFonts w:ascii="Tahoma" w:eastAsia="Times New Roman" w:hAnsi="Tahoma" w:cs="Tahoma"/>
          <w:sz w:val="20"/>
          <w:szCs w:val="20"/>
          <w:lang w:eastAsia="pl-PL"/>
        </w:rPr>
      </w:pPr>
    </w:p>
    <w:p w:rsidR="007A1399" w:rsidRPr="007A1399" w:rsidRDefault="007A1399" w:rsidP="008B0B72">
      <w:pPr>
        <w:spacing w:after="0" w:line="240" w:lineRule="auto"/>
        <w:rPr>
          <w:rFonts w:ascii="Tahoma" w:eastAsia="Times New Roman" w:hAnsi="Tahoma" w:cs="Tahoma"/>
          <w:sz w:val="20"/>
          <w:szCs w:val="20"/>
          <w:lang w:eastAsia="pl-PL"/>
        </w:rPr>
      </w:pPr>
      <w:r w:rsidRPr="007A1399">
        <w:rPr>
          <w:rFonts w:ascii="Tahoma" w:eastAsia="Times New Roman" w:hAnsi="Tahoma" w:cs="Tahoma"/>
          <w:sz w:val="20"/>
          <w:szCs w:val="20"/>
          <w:lang w:eastAsia="pl-PL"/>
        </w:rPr>
        <w:t>Liczba pacjentów (łącznie dla wszystkich Ośrodków): 666</w:t>
      </w:r>
    </w:p>
    <w:p w:rsidR="007A1399" w:rsidRPr="007A1399" w:rsidRDefault="007A1399" w:rsidP="008B0B72">
      <w:pPr>
        <w:spacing w:after="0" w:line="240" w:lineRule="auto"/>
        <w:rPr>
          <w:rFonts w:ascii="Tahoma" w:eastAsia="Times New Roman" w:hAnsi="Tahoma" w:cs="Tahoma"/>
          <w:sz w:val="20"/>
          <w:szCs w:val="20"/>
          <w:lang w:eastAsia="pl-PL"/>
        </w:rPr>
      </w:pPr>
      <w:r w:rsidRPr="007A1399">
        <w:rPr>
          <w:rFonts w:ascii="Tahoma" w:eastAsia="Times New Roman" w:hAnsi="Tahoma" w:cs="Tahoma"/>
          <w:sz w:val="20"/>
          <w:szCs w:val="20"/>
          <w:lang w:eastAsia="pl-PL"/>
        </w:rPr>
        <w:t>Przewidywany czas obecności pacjenta w badaniu to około 15 miesięcy.</w:t>
      </w:r>
    </w:p>
    <w:p w:rsidR="007A1399" w:rsidRPr="007A1399" w:rsidRDefault="007A1399" w:rsidP="008B0B72">
      <w:pPr>
        <w:spacing w:after="0" w:line="240" w:lineRule="auto"/>
        <w:rPr>
          <w:rFonts w:ascii="Tahoma" w:eastAsia="Times New Roman" w:hAnsi="Tahoma" w:cs="Tahoma"/>
          <w:sz w:val="20"/>
          <w:szCs w:val="20"/>
          <w:lang w:eastAsia="pl-PL"/>
        </w:rPr>
      </w:pPr>
      <w:r w:rsidRPr="007A1399">
        <w:rPr>
          <w:rFonts w:ascii="Tahoma" w:eastAsia="Times New Roman" w:hAnsi="Tahoma" w:cs="Tahoma"/>
          <w:sz w:val="20"/>
          <w:szCs w:val="20"/>
          <w:lang w:eastAsia="pl-PL"/>
        </w:rPr>
        <w:t>Przewidywany czas na rekrutację do badania to około 32 miesiące (maksymalnie do maja 2024 r.)</w:t>
      </w:r>
    </w:p>
    <w:p w:rsidR="006A1479" w:rsidRDefault="006A1479" w:rsidP="006A1479">
      <w:pPr>
        <w:tabs>
          <w:tab w:val="center" w:pos="4536"/>
          <w:tab w:val="right" w:pos="9072"/>
        </w:tabs>
        <w:spacing w:after="0" w:line="240" w:lineRule="auto"/>
        <w:jc w:val="both"/>
        <w:rPr>
          <w:rFonts w:ascii="Tahoma" w:eastAsia="Times New Roman" w:hAnsi="Tahoma" w:cs="Tahoma"/>
          <w:b/>
          <w:sz w:val="20"/>
          <w:szCs w:val="20"/>
          <w:lang w:eastAsia="pl-PL"/>
        </w:rPr>
      </w:pPr>
    </w:p>
    <w:p w:rsidR="007A1399" w:rsidRPr="00400064" w:rsidRDefault="007A1399" w:rsidP="006A1479">
      <w:pPr>
        <w:tabs>
          <w:tab w:val="center" w:pos="4536"/>
          <w:tab w:val="right" w:pos="9072"/>
        </w:tabs>
        <w:spacing w:after="0" w:line="240" w:lineRule="auto"/>
        <w:jc w:val="both"/>
        <w:rPr>
          <w:rFonts w:ascii="Tahoma" w:eastAsia="Times New Roman" w:hAnsi="Tahoma" w:cs="Tahoma"/>
          <w:b/>
          <w:sz w:val="20"/>
          <w:szCs w:val="20"/>
          <w:lang w:eastAsia="pl-PL"/>
        </w:rPr>
      </w:pPr>
    </w:p>
    <w:p w:rsidR="00400064" w:rsidRPr="00501D0C" w:rsidRDefault="00400064" w:rsidP="00400064">
      <w:pPr>
        <w:tabs>
          <w:tab w:val="center" w:pos="4536"/>
          <w:tab w:val="right" w:pos="9072"/>
        </w:tabs>
        <w:spacing w:after="0" w:line="240" w:lineRule="auto"/>
        <w:jc w:val="both"/>
        <w:rPr>
          <w:rFonts w:ascii="Tahoma" w:eastAsia="Times New Roman" w:hAnsi="Tahoma" w:cs="Tahoma"/>
          <w:bCs/>
          <w:color w:val="00B050"/>
          <w:sz w:val="20"/>
          <w:szCs w:val="20"/>
          <w:lang w:eastAsia="pl-PL"/>
        </w:rPr>
      </w:pPr>
      <w:r w:rsidRPr="00501D0C">
        <w:rPr>
          <w:rFonts w:ascii="Tahoma" w:eastAsia="Times New Roman" w:hAnsi="Tahoma" w:cs="Tahoma"/>
          <w:sz w:val="20"/>
          <w:szCs w:val="20"/>
          <w:lang w:eastAsia="pl-PL"/>
        </w:rPr>
        <w:t xml:space="preserve">CPV: </w:t>
      </w:r>
      <w:r w:rsidRPr="00501D0C">
        <w:rPr>
          <w:rFonts w:ascii="Tahoma" w:eastAsia="Times New Roman" w:hAnsi="Tahoma" w:cs="Tahoma"/>
          <w:sz w:val="20"/>
          <w:szCs w:val="20"/>
          <w:lang w:eastAsia="ar-SA"/>
        </w:rPr>
        <w:t>73000000-2</w:t>
      </w:r>
    </w:p>
    <w:p w:rsidR="00400064" w:rsidRPr="00501D0C" w:rsidRDefault="00400064" w:rsidP="00400064">
      <w:pPr>
        <w:tabs>
          <w:tab w:val="center" w:pos="4536"/>
          <w:tab w:val="right" w:pos="9072"/>
        </w:tabs>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Postępowanie oznaczone jest znakiem </w:t>
      </w:r>
      <w:r w:rsidRPr="00400064">
        <w:rPr>
          <w:rFonts w:ascii="Tahoma" w:eastAsia="Times New Roman" w:hAnsi="Tahoma" w:cs="Tahoma"/>
          <w:b/>
          <w:color w:val="000000"/>
          <w:sz w:val="20"/>
          <w:szCs w:val="20"/>
          <w:lang w:eastAsia="pl-PL"/>
        </w:rPr>
        <w:t>DZ.271.</w:t>
      </w:r>
      <w:r w:rsidR="00C84D94">
        <w:rPr>
          <w:rFonts w:ascii="Tahoma" w:eastAsia="Times New Roman" w:hAnsi="Tahoma" w:cs="Tahoma"/>
          <w:b/>
          <w:color w:val="000000"/>
          <w:sz w:val="20"/>
          <w:szCs w:val="20"/>
          <w:lang w:eastAsia="pl-PL"/>
        </w:rPr>
        <w:t>5</w:t>
      </w:r>
      <w:r w:rsidRPr="00400064">
        <w:rPr>
          <w:rFonts w:ascii="Tahoma" w:eastAsia="Times New Roman" w:hAnsi="Tahoma" w:cs="Tahoma"/>
          <w:b/>
          <w:color w:val="000000"/>
          <w:sz w:val="20"/>
          <w:szCs w:val="20"/>
          <w:lang w:eastAsia="pl-PL"/>
        </w:rPr>
        <w:t>6.2021</w:t>
      </w:r>
      <w:r w:rsidRPr="00400064">
        <w:rPr>
          <w:rFonts w:ascii="Tahoma" w:eastAsia="Times New Roman" w:hAnsi="Tahoma" w:cs="Tahoma"/>
          <w:color w:val="000000"/>
          <w:sz w:val="20"/>
          <w:szCs w:val="20"/>
          <w:lang w:eastAsia="pl-PL"/>
        </w:rPr>
        <w:t xml:space="preserve">. Wykonawcy winni we wszelkich kontaktach </w:t>
      </w:r>
      <w:r w:rsidRPr="00400064">
        <w:rPr>
          <w:rFonts w:ascii="Tahoma" w:eastAsia="Times New Roman" w:hAnsi="Tahoma" w:cs="Tahoma"/>
          <w:color w:val="000000"/>
          <w:sz w:val="20"/>
          <w:szCs w:val="20"/>
          <w:lang w:eastAsia="pl-PL"/>
        </w:rPr>
        <w:br/>
        <w:t xml:space="preserve">z Zamawiającym powoływać się na wyżej podane oznaczenie. </w:t>
      </w:r>
    </w:p>
    <w:p w:rsidR="00400064" w:rsidRPr="00400064" w:rsidRDefault="00400064" w:rsidP="00400064">
      <w:pPr>
        <w:tabs>
          <w:tab w:val="center" w:pos="4536"/>
          <w:tab w:val="right" w:pos="9072"/>
        </w:tabs>
        <w:spacing w:after="0" w:line="240" w:lineRule="auto"/>
        <w:jc w:val="both"/>
        <w:rPr>
          <w:rFonts w:ascii="Tahoma" w:eastAsia="Times New Roman" w:hAnsi="Tahoma" w:cs="Tahoma"/>
          <w:b/>
          <w:sz w:val="20"/>
          <w:szCs w:val="20"/>
          <w:lang w:eastAsia="pl-PL"/>
        </w:rPr>
      </w:pPr>
    </w:p>
    <w:p w:rsidR="00400064" w:rsidRPr="00400064" w:rsidRDefault="00400064" w:rsidP="00400064">
      <w:pPr>
        <w:tabs>
          <w:tab w:val="center" w:pos="4536"/>
          <w:tab w:val="right" w:pos="9072"/>
        </w:tabs>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Szczegółowy opis przedmiotu zamówienia zawiera </w:t>
      </w:r>
      <w:r w:rsidRPr="00400064">
        <w:rPr>
          <w:rFonts w:ascii="Tahoma" w:eastAsia="Times New Roman" w:hAnsi="Tahoma" w:cs="Tahoma"/>
          <w:b/>
          <w:sz w:val="20"/>
          <w:szCs w:val="20"/>
          <w:lang w:eastAsia="pl-PL"/>
        </w:rPr>
        <w:t>załącznik nr 3</w:t>
      </w:r>
      <w:r w:rsidRPr="00400064">
        <w:rPr>
          <w:rFonts w:ascii="Tahoma" w:eastAsia="Times New Roman" w:hAnsi="Tahoma" w:cs="Tahoma"/>
          <w:sz w:val="20"/>
          <w:szCs w:val="20"/>
          <w:lang w:eastAsia="pl-PL"/>
        </w:rPr>
        <w:t xml:space="preserve"> będący integralną częścią Specyfikacji Warunków Zamówienia.  </w:t>
      </w:r>
      <w:r w:rsidRPr="00400064">
        <w:rPr>
          <w:rFonts w:ascii="Tahoma" w:eastAsia="Times New Roman" w:hAnsi="Tahoma" w:cs="Tahoma"/>
          <w:bCs/>
          <w:sz w:val="20"/>
          <w:szCs w:val="20"/>
          <w:lang w:eastAsia="pl-PL"/>
        </w:rPr>
        <w:t>Gdziekolwiek w Specyfikacji Warunków Zamówienia przywołane s</w:t>
      </w:r>
      <w:r w:rsidRPr="00400064">
        <w:rPr>
          <w:rFonts w:ascii="Tahoma" w:eastAsia="Times New Roman" w:hAnsi="Tahoma" w:cs="Tahoma"/>
          <w:sz w:val="20"/>
          <w:szCs w:val="20"/>
          <w:lang w:eastAsia="pl-PL"/>
        </w:rPr>
        <w:t xml:space="preserve">ą </w:t>
      </w:r>
      <w:r w:rsidRPr="00400064">
        <w:rPr>
          <w:rFonts w:ascii="Tahoma" w:eastAsia="Times New Roman" w:hAnsi="Tahoma" w:cs="Tahoma"/>
          <w:bCs/>
          <w:sz w:val="20"/>
          <w:szCs w:val="20"/>
          <w:lang w:eastAsia="pl-PL"/>
        </w:rPr>
        <w:t xml:space="preserve">normy, </w:t>
      </w:r>
      <w:r w:rsidRPr="00400064">
        <w:rPr>
          <w:rFonts w:ascii="Tahoma" w:eastAsia="Times New Roman" w:hAnsi="Tahoma" w:cs="Tahoma"/>
          <w:sz w:val="20"/>
          <w:szCs w:val="20"/>
          <w:lang w:eastAsia="pl-PL"/>
        </w:rPr>
        <w:t xml:space="preserve">lub nazwy własne lub </w:t>
      </w:r>
      <w:r w:rsidRPr="00400064">
        <w:rPr>
          <w:rFonts w:ascii="Tahoma" w:eastAsia="Times New Roman" w:hAnsi="Tahoma" w:cs="Tahoma"/>
          <w:bCs/>
          <w:sz w:val="20"/>
          <w:szCs w:val="20"/>
          <w:lang w:eastAsia="pl-PL"/>
        </w:rPr>
        <w:t>znaki towarowe lub patenty lub pochodzenie, źródło lub szczególny proces, który charakteryzuje produkty dostarczane przez konkretnego wykonawcę</w:t>
      </w:r>
      <w:r w:rsidRPr="00400064">
        <w:rPr>
          <w:rFonts w:ascii="Tahoma" w:eastAsia="Times New Roman" w:hAnsi="Tahoma" w:cs="Tahoma"/>
          <w:sz w:val="20"/>
          <w:szCs w:val="20"/>
          <w:lang w:eastAsia="pl-PL"/>
        </w:rPr>
        <w:t xml:space="preserve"> Zamawiający dopuszcza rozwiązania równoważne.</w:t>
      </w:r>
    </w:p>
    <w:p w:rsidR="00400064" w:rsidRPr="00400064" w:rsidRDefault="00400064" w:rsidP="007A1399">
      <w:pPr>
        <w:spacing w:after="0" w:line="240" w:lineRule="auto"/>
        <w:rPr>
          <w:rFonts w:ascii="Tahoma" w:eastAsia="Times New Roman" w:hAnsi="Tahoma" w:cs="Tahoma"/>
          <w:sz w:val="20"/>
          <w:szCs w:val="20"/>
          <w:lang w:eastAsia="pl-PL"/>
        </w:rPr>
      </w:pPr>
    </w:p>
    <w:p w:rsidR="00400064" w:rsidRPr="00400064" w:rsidRDefault="00400064" w:rsidP="00400064">
      <w:pPr>
        <w:keepNext/>
        <w:spacing w:after="0" w:line="240" w:lineRule="auto"/>
        <w:jc w:val="both"/>
        <w:outlineLvl w:val="0"/>
        <w:rPr>
          <w:rFonts w:ascii="Tahoma" w:eastAsia="Times New Roman" w:hAnsi="Tahoma" w:cs="Tahoma"/>
          <w:b/>
          <w:sz w:val="20"/>
          <w:szCs w:val="20"/>
          <w:lang w:eastAsia="pl-PL"/>
        </w:rPr>
      </w:pPr>
      <w:bookmarkStart w:id="6" w:name="_Toc98122550"/>
      <w:bookmarkStart w:id="7" w:name="_Toc461624345"/>
      <w:r w:rsidRPr="00400064">
        <w:rPr>
          <w:rFonts w:ascii="Tahoma" w:eastAsia="Times New Roman" w:hAnsi="Tahoma" w:cs="Tahoma"/>
          <w:b/>
          <w:sz w:val="20"/>
          <w:szCs w:val="20"/>
          <w:lang w:eastAsia="pl-PL"/>
        </w:rPr>
        <w:t>6. Termin wykonania zamówienia</w:t>
      </w:r>
      <w:bookmarkEnd w:id="6"/>
      <w:bookmarkEnd w:id="7"/>
    </w:p>
    <w:p w:rsidR="00400064" w:rsidRPr="00C05F5C" w:rsidRDefault="00400064" w:rsidP="00400064">
      <w:pPr>
        <w:spacing w:after="0" w:line="360" w:lineRule="auto"/>
        <w:contextualSpacing/>
        <w:rPr>
          <w:rFonts w:ascii="Tahoma" w:eastAsia="Times New Roman" w:hAnsi="Tahoma" w:cs="Tahoma"/>
          <w:b/>
          <w:sz w:val="16"/>
          <w:szCs w:val="16"/>
          <w:lang w:eastAsia="ar-SA"/>
        </w:rPr>
      </w:pPr>
    </w:p>
    <w:p w:rsidR="00501D0C" w:rsidRPr="00660158" w:rsidRDefault="00400064" w:rsidP="00400064">
      <w:pPr>
        <w:spacing w:after="0" w:line="360" w:lineRule="auto"/>
        <w:contextualSpacing/>
        <w:rPr>
          <w:rFonts w:ascii="Tahoma" w:eastAsia="Times New Roman" w:hAnsi="Tahoma" w:cs="Tahoma"/>
          <w:sz w:val="20"/>
          <w:szCs w:val="20"/>
          <w:lang w:eastAsia="ar-SA"/>
        </w:rPr>
      </w:pPr>
      <w:r w:rsidRPr="00C05F5C">
        <w:rPr>
          <w:rFonts w:ascii="Tahoma" w:eastAsia="Times New Roman" w:hAnsi="Tahoma" w:cs="Tahoma"/>
          <w:sz w:val="20"/>
          <w:szCs w:val="20"/>
          <w:lang w:eastAsia="ar-SA"/>
        </w:rPr>
        <w:t xml:space="preserve">Czas </w:t>
      </w:r>
      <w:r w:rsidRPr="00660158">
        <w:rPr>
          <w:rFonts w:ascii="Tahoma" w:eastAsia="Times New Roman" w:hAnsi="Tahoma" w:cs="Tahoma"/>
          <w:sz w:val="20"/>
          <w:szCs w:val="20"/>
          <w:lang w:eastAsia="ar-SA"/>
        </w:rPr>
        <w:t>trwania umowy: Zobowiązania przewidziane niniejszą umową powinny być zrealizowane do dnia 31 sierpnia 2025.</w:t>
      </w:r>
    </w:p>
    <w:p w:rsidR="00400064" w:rsidRPr="00400064" w:rsidRDefault="00400064" w:rsidP="00400064">
      <w:pPr>
        <w:spacing w:after="0" w:line="360" w:lineRule="auto"/>
        <w:contextualSpacing/>
        <w:rPr>
          <w:rFonts w:ascii="Tahoma" w:eastAsia="Times New Roman" w:hAnsi="Tahoma" w:cs="Tahoma"/>
          <w:sz w:val="16"/>
          <w:szCs w:val="16"/>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7. Projektowane postanowienia umowy w sprawie zamówienia publicznego</w:t>
      </w:r>
    </w:p>
    <w:p w:rsidR="00400064" w:rsidRPr="00400064" w:rsidRDefault="00400064" w:rsidP="00400064">
      <w:pPr>
        <w:widowControl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Zamawiający wymaga, aby Wykonawca zawarł umowę w sprawie zamówienia publicznego wg wzoru stanowiącego </w:t>
      </w:r>
      <w:r w:rsidRPr="00400064">
        <w:rPr>
          <w:rFonts w:ascii="Tahoma" w:eastAsia="Times New Roman" w:hAnsi="Tahoma" w:cs="Tahoma"/>
          <w:b/>
          <w:sz w:val="20"/>
          <w:szCs w:val="20"/>
          <w:lang w:eastAsia="pl-PL"/>
        </w:rPr>
        <w:t>załącznik nr 2</w:t>
      </w:r>
      <w:r w:rsidRPr="00400064">
        <w:rPr>
          <w:rFonts w:ascii="Tahoma" w:eastAsia="Times New Roman" w:hAnsi="Tahoma" w:cs="Tahoma"/>
          <w:sz w:val="20"/>
          <w:szCs w:val="20"/>
          <w:lang w:eastAsia="pl-PL"/>
        </w:rPr>
        <w:t xml:space="preserve"> do SWZ.</w:t>
      </w:r>
    </w:p>
    <w:p w:rsidR="00400064" w:rsidRPr="00400064" w:rsidRDefault="00400064" w:rsidP="00400064">
      <w:pPr>
        <w:spacing w:after="0" w:line="240" w:lineRule="auto"/>
        <w:ind w:right="-35"/>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Zamawiający prześle umowę Wykonawcy, którego oferta została wybrana za najkorzystniejszą albo zaprosi go do swojej siedziby, celem podpisania umowy. </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bCs/>
          <w:sz w:val="20"/>
          <w:szCs w:val="20"/>
          <w:lang w:eastAsia="pl-PL"/>
        </w:rPr>
        <w:t xml:space="preserve">8. </w:t>
      </w:r>
      <w:r w:rsidRPr="00400064">
        <w:rPr>
          <w:rFonts w:ascii="Tahoma" w:eastAsia="Times New Roman" w:hAnsi="Tahoma" w:cs="Tahoma"/>
          <w:b/>
          <w:color w:val="000000"/>
          <w:sz w:val="20"/>
          <w:szCs w:val="20"/>
          <w:lang w:eastAsia="pl-PL"/>
        </w:rPr>
        <w:t>Informacja o środkach komunikacji elektronicznej, przy użyciu których zamawiający będzie komunikował się z  Wykonawcami, oraz informacje o  wymaganiach technicznych i organizacyjnych sporządzania, wysyłania i odbierania korespondencji elektronicznej</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Postępowanie prowadzone jest w języku polskim w formie elektronicznej za pośrednictwem Platformy Zakupowej (dalej jako „Platforma”) pod adresem: </w:t>
      </w:r>
      <w:hyperlink r:id="rId13" w:history="1">
        <w:r w:rsidRPr="00400064">
          <w:rPr>
            <w:rFonts w:ascii="Tahoma" w:eastAsia="Times New Roman" w:hAnsi="Tahoma" w:cs="Tahoma"/>
            <w:sz w:val="20"/>
            <w:szCs w:val="20"/>
            <w:u w:val="single"/>
            <w:lang w:eastAsia="pl-PL"/>
          </w:rPr>
          <w:t>https://platformazakupowa.pl</w:t>
        </w:r>
      </w:hyperlink>
      <w:r w:rsidRPr="00400064">
        <w:rPr>
          <w:rFonts w:ascii="Tahoma" w:eastAsia="Times New Roman" w:hAnsi="Tahoma" w:cs="Tahoma"/>
          <w:sz w:val="20"/>
          <w:szCs w:val="20"/>
          <w:lang w:eastAsia="pl-PL"/>
        </w:rPr>
        <w:t xml:space="preserve">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Komunikacja między Zamawiającym a Wykonawcami, w tym wszelkie oświadczenia, wnioski, zawiadomienia oraz informacje, przekazywane są w formie elektronicznej za pośrednictwem Platformy i formularza „wyślij wiadomość”. Za datę przekazania (wpływu) oświadczeń, wniosków, zawiadomień oraz informacji przyjmuje się datę ich przesłania za pośrednictwem platformy poprzez kliknięcie przycisku  „wyślij wiadomość” po których pojawi się komunikat, że wiadomość została wysłana do Zamawiającego.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3. Zamawiający z Wykonawcami będzie przekazywał informacje w formie elektronicznej za pośrednictwem Platformy. Informacje dotyczące odpowiedzi na pytania, zmiany SWZ, zmiany terminu składania i otwarcia ofert zamawiający będzie zamieszczał na platformie.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Korespondencja której zgodnie z obowiązującymi przepisami adresatem jest konkretny Wykonawca będzie przekazywana w formie elektronicznej za pośrednictwem Platformy do tego konkretnego Wykonawcy.</w:t>
      </w:r>
    </w:p>
    <w:p w:rsidR="00400064" w:rsidRPr="00400064" w:rsidRDefault="00400064" w:rsidP="00400064">
      <w:pPr>
        <w:spacing w:after="0" w:line="240" w:lineRule="auto"/>
        <w:ind w:left="284" w:hanging="284"/>
        <w:jc w:val="both"/>
        <w:rPr>
          <w:rFonts w:ascii="Tahoma" w:hAnsi="Tahoma" w:cs="Tahoma"/>
          <w:sz w:val="20"/>
          <w:szCs w:val="20"/>
          <w:lang w:eastAsia="pl-PL"/>
        </w:rPr>
      </w:pPr>
      <w:r w:rsidRPr="00400064">
        <w:rPr>
          <w:rFonts w:ascii="Tahoma" w:hAnsi="Tahoma" w:cs="Tahoma"/>
          <w:sz w:val="20"/>
          <w:szCs w:val="20"/>
          <w:lang w:eastAsia="pl-PL"/>
        </w:rPr>
        <w:t>4.   Niezbędne wymagania sprzętowo - aplikacyjne umożliwiające pracę na Platformie Zakupowej, tj.:</w:t>
      </w:r>
    </w:p>
    <w:p w:rsidR="00400064" w:rsidRPr="00400064" w:rsidRDefault="00400064" w:rsidP="00400064">
      <w:pPr>
        <w:spacing w:after="0" w:line="240" w:lineRule="auto"/>
        <w:ind w:left="284"/>
        <w:jc w:val="both"/>
        <w:rPr>
          <w:rFonts w:ascii="Tahoma" w:hAnsi="Tahoma" w:cs="Tahoma"/>
          <w:sz w:val="20"/>
          <w:szCs w:val="20"/>
          <w:lang w:eastAsia="pl-PL"/>
        </w:rPr>
      </w:pPr>
      <w:r w:rsidRPr="00400064">
        <w:rPr>
          <w:rFonts w:ascii="Tahoma" w:hAnsi="Tahoma" w:cs="Tahoma"/>
          <w:sz w:val="20"/>
          <w:szCs w:val="20"/>
          <w:lang w:eastAsia="pl-PL"/>
        </w:rPr>
        <w:t xml:space="preserve">a) stały dostęp do sieci Internet o gwarantowanej przepustowości nie mniejszej niż 512 </w:t>
      </w:r>
      <w:proofErr w:type="spellStart"/>
      <w:r w:rsidRPr="00400064">
        <w:rPr>
          <w:rFonts w:ascii="Tahoma" w:hAnsi="Tahoma" w:cs="Tahoma"/>
          <w:sz w:val="20"/>
          <w:szCs w:val="20"/>
          <w:lang w:eastAsia="pl-PL"/>
        </w:rPr>
        <w:t>kb</w:t>
      </w:r>
      <w:proofErr w:type="spellEnd"/>
      <w:r w:rsidRPr="00400064">
        <w:rPr>
          <w:rFonts w:ascii="Tahoma" w:hAnsi="Tahoma" w:cs="Tahoma"/>
          <w:sz w:val="20"/>
          <w:szCs w:val="20"/>
          <w:lang w:eastAsia="pl-PL"/>
        </w:rPr>
        <w:t>/s,</w:t>
      </w:r>
    </w:p>
    <w:p w:rsidR="00400064" w:rsidRPr="00400064" w:rsidRDefault="00400064" w:rsidP="00400064">
      <w:pPr>
        <w:spacing w:after="0" w:line="240" w:lineRule="auto"/>
        <w:ind w:left="284"/>
        <w:jc w:val="both"/>
        <w:rPr>
          <w:rFonts w:ascii="Tahoma" w:hAnsi="Tahoma" w:cs="Tahoma"/>
          <w:sz w:val="20"/>
          <w:szCs w:val="20"/>
          <w:lang w:eastAsia="pl-PL"/>
        </w:rPr>
      </w:pPr>
      <w:r w:rsidRPr="00400064">
        <w:rPr>
          <w:rFonts w:ascii="Tahoma" w:hAnsi="Tahoma" w:cs="Tahoma"/>
          <w:sz w:val="20"/>
          <w:szCs w:val="20"/>
          <w:lang w:eastAsia="pl-PL"/>
        </w:rPr>
        <w:t>b) komputer klasy PC lub MAC, o następującej konfiguracji: pamięć min. 2 GB Ram, procesor Intel IV 2 GHZ lub jego nowsza wersja, jeden z systemów operacyjnych - MS Windows 7, Mac Os x 10 4, Linux, lub ich nowsze wersje.</w:t>
      </w:r>
    </w:p>
    <w:p w:rsidR="00400064" w:rsidRPr="00400064" w:rsidRDefault="00400064" w:rsidP="00400064">
      <w:pPr>
        <w:spacing w:after="0" w:line="240" w:lineRule="auto"/>
        <w:ind w:left="284"/>
        <w:jc w:val="both"/>
        <w:rPr>
          <w:rFonts w:ascii="Tahoma" w:hAnsi="Tahoma" w:cs="Tahoma"/>
          <w:sz w:val="20"/>
          <w:szCs w:val="20"/>
          <w:lang w:eastAsia="pl-PL"/>
        </w:rPr>
      </w:pPr>
      <w:r w:rsidRPr="00400064">
        <w:rPr>
          <w:rFonts w:ascii="Tahoma" w:hAnsi="Tahoma" w:cs="Tahoma"/>
          <w:sz w:val="20"/>
          <w:szCs w:val="20"/>
          <w:lang w:eastAsia="pl-PL"/>
        </w:rPr>
        <w:t>c) zainstalowana dowolna przeglądarka internetowa, w przypadku Internet Explorer minimalnie wersja 10 0.,</w:t>
      </w:r>
    </w:p>
    <w:p w:rsidR="00400064" w:rsidRPr="00400064" w:rsidRDefault="00400064" w:rsidP="00400064">
      <w:pPr>
        <w:spacing w:after="0" w:line="240" w:lineRule="auto"/>
        <w:ind w:left="284"/>
        <w:jc w:val="both"/>
        <w:rPr>
          <w:rFonts w:ascii="Tahoma" w:hAnsi="Tahoma" w:cs="Tahoma"/>
          <w:sz w:val="20"/>
          <w:szCs w:val="20"/>
          <w:lang w:eastAsia="pl-PL"/>
        </w:rPr>
      </w:pPr>
      <w:r w:rsidRPr="00400064">
        <w:rPr>
          <w:rFonts w:ascii="Tahoma" w:hAnsi="Tahoma" w:cs="Tahoma"/>
          <w:sz w:val="20"/>
          <w:szCs w:val="20"/>
          <w:lang w:eastAsia="pl-PL"/>
        </w:rPr>
        <w:t>d) włączona obsługa JavaScript,</w:t>
      </w:r>
    </w:p>
    <w:p w:rsidR="00400064" w:rsidRPr="00400064" w:rsidRDefault="00400064" w:rsidP="00400064">
      <w:pPr>
        <w:spacing w:after="0" w:line="240" w:lineRule="auto"/>
        <w:ind w:left="284"/>
        <w:jc w:val="both"/>
        <w:rPr>
          <w:rFonts w:ascii="Tahoma" w:hAnsi="Tahoma" w:cs="Tahoma"/>
          <w:sz w:val="20"/>
          <w:szCs w:val="20"/>
          <w:lang w:eastAsia="pl-PL"/>
        </w:rPr>
      </w:pPr>
      <w:r w:rsidRPr="00400064">
        <w:rPr>
          <w:rFonts w:ascii="Tahoma" w:hAnsi="Tahoma" w:cs="Tahoma"/>
          <w:sz w:val="20"/>
          <w:szCs w:val="20"/>
          <w:lang w:eastAsia="pl-PL"/>
        </w:rPr>
        <w:t xml:space="preserve">e) zainstalowany program Adobe </w:t>
      </w:r>
      <w:proofErr w:type="spellStart"/>
      <w:r w:rsidRPr="00400064">
        <w:rPr>
          <w:rFonts w:ascii="Tahoma" w:hAnsi="Tahoma" w:cs="Tahoma"/>
          <w:sz w:val="20"/>
          <w:szCs w:val="20"/>
          <w:lang w:eastAsia="pl-PL"/>
        </w:rPr>
        <w:t>Acrobat</w:t>
      </w:r>
      <w:proofErr w:type="spellEnd"/>
      <w:r w:rsidRPr="00400064">
        <w:rPr>
          <w:rFonts w:ascii="Tahoma" w:hAnsi="Tahoma" w:cs="Tahoma"/>
          <w:sz w:val="20"/>
          <w:szCs w:val="20"/>
          <w:lang w:eastAsia="pl-PL"/>
        </w:rPr>
        <w:t xml:space="preserve"> Reader, lub inny obsługujący format plików .pdf.</w:t>
      </w:r>
    </w:p>
    <w:p w:rsidR="00400064" w:rsidRPr="00400064" w:rsidRDefault="00400064" w:rsidP="00400064">
      <w:pPr>
        <w:spacing w:after="0" w:line="240" w:lineRule="auto"/>
        <w:jc w:val="both"/>
        <w:rPr>
          <w:rFonts w:ascii="Tahoma" w:hAnsi="Tahoma" w:cs="Tahoma"/>
          <w:sz w:val="20"/>
          <w:szCs w:val="20"/>
          <w:lang w:eastAsia="pl-PL"/>
        </w:rPr>
      </w:pPr>
      <w:r w:rsidRPr="00400064">
        <w:rPr>
          <w:rFonts w:ascii="Tahoma" w:hAnsi="Tahoma" w:cs="Tahoma"/>
          <w:sz w:val="20"/>
          <w:szCs w:val="20"/>
          <w:lang w:eastAsia="pl-PL"/>
        </w:rPr>
        <w:t xml:space="preserve">5. Zalecane formaty przesyłanych danych, tj. plików o wielkości do 75 MB. -  Zalecany format: pdf. Zamawiający dopuszcza również inne powszechnie stosowane formaty takie </w:t>
      </w:r>
      <w:r w:rsidRPr="00400064">
        <w:rPr>
          <w:rFonts w:ascii="Tahoma" w:hAnsi="Tahoma" w:cs="Tahoma"/>
          <w:color w:val="000000"/>
          <w:sz w:val="20"/>
          <w:szCs w:val="20"/>
          <w:lang w:eastAsia="pl-PL"/>
        </w:rPr>
        <w:t>jak na przy</w:t>
      </w:r>
      <w:r w:rsidRPr="00400064">
        <w:rPr>
          <w:rFonts w:ascii="Tahoma" w:hAnsi="Tahoma" w:cs="Tahoma"/>
          <w:sz w:val="20"/>
          <w:szCs w:val="20"/>
          <w:lang w:eastAsia="pl-PL"/>
        </w:rPr>
        <w:t xml:space="preserve">kład: </w:t>
      </w:r>
      <w:proofErr w:type="spellStart"/>
      <w:r w:rsidRPr="00400064">
        <w:rPr>
          <w:rFonts w:ascii="Tahoma" w:eastAsia="Times New Roman" w:hAnsi="Tahoma" w:cs="Tahoma"/>
          <w:sz w:val="20"/>
          <w:szCs w:val="20"/>
          <w:lang w:eastAsia="pl-PL"/>
        </w:rPr>
        <w:t>doc</w:t>
      </w:r>
      <w:proofErr w:type="spellEnd"/>
      <w:r w:rsidRPr="00400064">
        <w:rPr>
          <w:rFonts w:ascii="Tahoma" w:eastAsia="Times New Roman" w:hAnsi="Tahoma" w:cs="Tahoma"/>
          <w:sz w:val="20"/>
          <w:szCs w:val="20"/>
          <w:lang w:eastAsia="pl-PL"/>
        </w:rPr>
        <w:t xml:space="preserve">, </w:t>
      </w:r>
      <w:proofErr w:type="spellStart"/>
      <w:r w:rsidRPr="00400064">
        <w:rPr>
          <w:rFonts w:ascii="Tahoma" w:eastAsia="Times New Roman" w:hAnsi="Tahoma" w:cs="Tahoma"/>
          <w:sz w:val="20"/>
          <w:szCs w:val="20"/>
          <w:lang w:eastAsia="pl-PL"/>
        </w:rPr>
        <w:t>docx</w:t>
      </w:r>
      <w:proofErr w:type="spellEnd"/>
      <w:r w:rsidRPr="00400064">
        <w:rPr>
          <w:rFonts w:ascii="Tahoma" w:eastAsia="Times New Roman" w:hAnsi="Tahoma" w:cs="Tahoma"/>
          <w:sz w:val="20"/>
          <w:szCs w:val="20"/>
          <w:lang w:eastAsia="pl-PL"/>
        </w:rPr>
        <w:t>, xls, jpg, zip, 7Z.</w:t>
      </w:r>
    </w:p>
    <w:p w:rsidR="00400064" w:rsidRPr="00400064" w:rsidRDefault="00400064" w:rsidP="00400064">
      <w:pPr>
        <w:spacing w:after="0" w:line="240" w:lineRule="auto"/>
        <w:jc w:val="both"/>
        <w:rPr>
          <w:rFonts w:ascii="Tahoma" w:hAnsi="Tahoma" w:cs="Tahoma"/>
          <w:sz w:val="20"/>
          <w:szCs w:val="20"/>
          <w:lang w:eastAsia="pl-PL"/>
        </w:rPr>
      </w:pPr>
      <w:r w:rsidRPr="00400064">
        <w:rPr>
          <w:rFonts w:ascii="Tahoma" w:hAnsi="Tahoma" w:cs="Tahoma"/>
          <w:sz w:val="20"/>
          <w:szCs w:val="20"/>
          <w:lang w:eastAsia="pl-PL"/>
        </w:rPr>
        <w:t>6. Zalecany format kwalifikowanego podpisu elektronicznego:</w:t>
      </w:r>
    </w:p>
    <w:p w:rsidR="00400064" w:rsidRPr="00400064" w:rsidRDefault="00400064" w:rsidP="00400064">
      <w:pPr>
        <w:spacing w:after="0" w:line="240" w:lineRule="auto"/>
        <w:ind w:firstLine="284"/>
        <w:jc w:val="both"/>
        <w:rPr>
          <w:rFonts w:ascii="Tahoma" w:hAnsi="Tahoma" w:cs="Tahoma"/>
          <w:sz w:val="20"/>
          <w:szCs w:val="20"/>
          <w:lang w:eastAsia="pl-PL"/>
        </w:rPr>
      </w:pPr>
      <w:r w:rsidRPr="00400064">
        <w:rPr>
          <w:rFonts w:ascii="Tahoma" w:hAnsi="Tahoma" w:cs="Tahoma"/>
          <w:sz w:val="20"/>
          <w:szCs w:val="20"/>
          <w:lang w:eastAsia="pl-PL"/>
        </w:rPr>
        <w:t xml:space="preserve">a) dokumenty w formacie pdf zaleca się podpisywać formatem </w:t>
      </w:r>
      <w:proofErr w:type="spellStart"/>
      <w:r w:rsidRPr="00400064">
        <w:rPr>
          <w:rFonts w:ascii="Tahoma" w:hAnsi="Tahoma" w:cs="Tahoma"/>
          <w:sz w:val="20"/>
          <w:szCs w:val="20"/>
          <w:lang w:eastAsia="pl-PL"/>
        </w:rPr>
        <w:t>PAdES</w:t>
      </w:r>
      <w:proofErr w:type="spellEnd"/>
      <w:r w:rsidRPr="00400064">
        <w:rPr>
          <w:rFonts w:ascii="Tahoma" w:hAnsi="Tahoma" w:cs="Tahoma"/>
          <w:sz w:val="20"/>
          <w:szCs w:val="20"/>
          <w:lang w:eastAsia="pl-PL"/>
        </w:rPr>
        <w:t>;</w:t>
      </w:r>
    </w:p>
    <w:p w:rsidR="00400064" w:rsidRPr="00400064" w:rsidRDefault="00400064" w:rsidP="00400064">
      <w:pPr>
        <w:spacing w:after="0" w:line="240" w:lineRule="auto"/>
        <w:ind w:firstLine="284"/>
        <w:jc w:val="both"/>
        <w:rPr>
          <w:rFonts w:ascii="Tahoma" w:hAnsi="Tahoma" w:cs="Tahoma"/>
          <w:sz w:val="20"/>
          <w:szCs w:val="20"/>
          <w:lang w:eastAsia="pl-PL"/>
        </w:rPr>
      </w:pPr>
      <w:r w:rsidRPr="00400064">
        <w:rPr>
          <w:rFonts w:ascii="Tahoma" w:hAnsi="Tahoma" w:cs="Tahoma"/>
          <w:sz w:val="20"/>
          <w:szCs w:val="20"/>
          <w:lang w:eastAsia="pl-PL"/>
        </w:rPr>
        <w:t xml:space="preserve">b) dopuszcza się podpisanie dokumentów w formacie innym niż .pdf, wtedy zaleca się użyć formatu </w:t>
      </w:r>
      <w:proofErr w:type="spellStart"/>
      <w:r w:rsidRPr="00400064">
        <w:rPr>
          <w:rFonts w:ascii="Tahoma" w:hAnsi="Tahoma" w:cs="Tahoma"/>
          <w:sz w:val="20"/>
          <w:szCs w:val="20"/>
          <w:lang w:eastAsia="pl-PL"/>
        </w:rPr>
        <w:t>XAdES</w:t>
      </w:r>
      <w:proofErr w:type="spellEnd"/>
      <w:r w:rsidRPr="00400064">
        <w:rPr>
          <w:rFonts w:ascii="Tahoma" w:hAnsi="Tahoma" w:cs="Tahoma"/>
          <w:sz w:val="20"/>
          <w:szCs w:val="20"/>
          <w:lang w:eastAsia="pl-PL"/>
        </w:rPr>
        <w:t>.</w:t>
      </w:r>
    </w:p>
    <w:p w:rsidR="00400064" w:rsidRPr="00400064" w:rsidRDefault="00400064" w:rsidP="00400064">
      <w:pPr>
        <w:spacing w:after="0" w:line="240" w:lineRule="auto"/>
        <w:jc w:val="both"/>
        <w:rPr>
          <w:rFonts w:ascii="Tahoma" w:hAnsi="Tahoma" w:cs="Tahoma"/>
          <w:sz w:val="20"/>
          <w:szCs w:val="20"/>
          <w:lang w:eastAsia="pl-PL"/>
        </w:rPr>
      </w:pPr>
      <w:r w:rsidRPr="00400064">
        <w:rPr>
          <w:rFonts w:ascii="Tahoma" w:hAnsi="Tahoma" w:cs="Tahoma"/>
          <w:sz w:val="20"/>
          <w:szCs w:val="20"/>
          <w:lang w:eastAsia="pl-PL"/>
        </w:rPr>
        <w:t xml:space="preserve">7. Wykonawca przystępując do niniejszego postępowania o udzielenie zamówienia publicznego, akceptuje warunki korzystania z Platformy Zakupowej, określone w Regulaminie zamieszczonym na stronie internetowej pod adresem </w:t>
      </w:r>
      <w:hyperlink r:id="rId14" w:history="1">
        <w:r w:rsidRPr="00400064">
          <w:rPr>
            <w:rFonts w:ascii="Tahoma" w:hAnsi="Tahoma" w:cs="Tahoma"/>
            <w:sz w:val="20"/>
            <w:szCs w:val="20"/>
            <w:u w:val="single"/>
            <w:lang w:eastAsia="pl-PL"/>
          </w:rPr>
          <w:t>https://platformazakupowa.pl/strona/1-regulamin</w:t>
        </w:r>
      </w:hyperlink>
      <w:r w:rsidRPr="00400064">
        <w:rPr>
          <w:rFonts w:ascii="Tahoma" w:hAnsi="Tahoma" w:cs="Tahoma"/>
          <w:sz w:val="20"/>
          <w:szCs w:val="20"/>
          <w:lang w:eastAsia="pl-PL"/>
        </w:rPr>
        <w:t xml:space="preserve"> w zakładce „Regulamin" oraz uznaje go za wiążący.</w:t>
      </w:r>
    </w:p>
    <w:p w:rsidR="00CE71DE" w:rsidRDefault="00400064" w:rsidP="00400064">
      <w:pPr>
        <w:spacing w:after="0" w:line="240" w:lineRule="auto"/>
        <w:jc w:val="both"/>
        <w:rPr>
          <w:rFonts w:ascii="Tahoma" w:hAnsi="Tahoma" w:cs="Tahoma"/>
          <w:sz w:val="20"/>
          <w:szCs w:val="20"/>
          <w:lang w:eastAsia="pl-PL"/>
        </w:rPr>
      </w:pPr>
      <w:r w:rsidRPr="00400064">
        <w:rPr>
          <w:rFonts w:ascii="Tahoma" w:hAnsi="Tahoma" w:cs="Tahoma"/>
          <w:sz w:val="20"/>
          <w:szCs w:val="20"/>
          <w:lang w:eastAsia="pl-PL"/>
        </w:rPr>
        <w:t>8. 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w:t>
      </w:r>
    </w:p>
    <w:p w:rsidR="00CE71DE" w:rsidRDefault="00CE71DE">
      <w:pPr>
        <w:spacing w:after="0" w:line="240" w:lineRule="auto"/>
        <w:rPr>
          <w:rFonts w:ascii="Tahoma" w:hAnsi="Tahoma" w:cs="Tahoma"/>
          <w:sz w:val="20"/>
          <w:szCs w:val="20"/>
          <w:lang w:eastAsia="pl-PL"/>
        </w:rPr>
      </w:pPr>
    </w:p>
    <w:p w:rsidR="00400064" w:rsidRPr="00400064" w:rsidRDefault="00400064" w:rsidP="00400064">
      <w:pPr>
        <w:spacing w:after="0" w:line="240" w:lineRule="auto"/>
        <w:jc w:val="both"/>
        <w:rPr>
          <w:rFonts w:ascii="Tahoma" w:hAnsi="Tahoma" w:cs="Tahoma"/>
          <w:sz w:val="20"/>
          <w:szCs w:val="20"/>
          <w:lang w:eastAsia="pl-PL"/>
        </w:rPr>
      </w:pPr>
      <w:r w:rsidRPr="00400064">
        <w:rPr>
          <w:rFonts w:ascii="Tahoma" w:hAnsi="Tahoma" w:cs="Tahoma"/>
          <w:sz w:val="20"/>
          <w:szCs w:val="20"/>
          <w:lang w:eastAsia="pl-PL"/>
        </w:rPr>
        <w:t xml:space="preserve">  </w:t>
      </w:r>
      <w:hyperlink r:id="rId15" w:history="1">
        <w:r w:rsidRPr="00400064">
          <w:rPr>
            <w:rFonts w:ascii="Tahoma" w:hAnsi="Tahoma" w:cs="Tahoma"/>
            <w:color w:val="0000FF"/>
            <w:sz w:val="20"/>
            <w:szCs w:val="20"/>
            <w:u w:val="single"/>
            <w:lang w:eastAsia="pl-PL"/>
          </w:rPr>
          <w:t>https://platformazakupowa.pl/strona/45-instrukcje</w:t>
        </w:r>
      </w:hyperlink>
      <w:r w:rsidRPr="00400064">
        <w:rPr>
          <w:rFonts w:ascii="Tahoma" w:hAnsi="Tahoma" w:cs="Tahoma"/>
          <w:sz w:val="20"/>
          <w:szCs w:val="20"/>
          <w:lang w:eastAsia="pl-PL"/>
        </w:rPr>
        <w:t xml:space="preserve">   </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bCs/>
          <w:sz w:val="20"/>
          <w:szCs w:val="20"/>
          <w:lang w:eastAsia="pl-PL"/>
        </w:rPr>
        <w:t xml:space="preserve">9. </w:t>
      </w:r>
      <w:r w:rsidRPr="00400064">
        <w:rPr>
          <w:rFonts w:ascii="Tahoma" w:eastAsia="Times New Roman" w:hAnsi="Tahoma" w:cs="Tahoma"/>
          <w:b/>
          <w:color w:val="000000"/>
          <w:sz w:val="20"/>
          <w:szCs w:val="20"/>
          <w:lang w:eastAsia="pl-PL"/>
        </w:rPr>
        <w:t>Informacja o sposobie komunikowania się zamawiającego z Wykonawcami w  inny sposób niż przy użyciu środków komunikacji elektronicznej</w:t>
      </w:r>
    </w:p>
    <w:p w:rsidR="00400064" w:rsidRPr="00400064" w:rsidRDefault="00400064" w:rsidP="00400064">
      <w:pPr>
        <w:spacing w:after="0" w:line="240" w:lineRule="auto"/>
        <w:jc w:val="both"/>
        <w:rPr>
          <w:rFonts w:ascii="Tahoma" w:eastAsia="Times New Roman" w:hAnsi="Tahoma" w:cs="Tahoma"/>
          <w:strike/>
          <w:color w:val="FF0000"/>
          <w:sz w:val="20"/>
          <w:szCs w:val="20"/>
          <w:lang w:eastAsia="pl-PL"/>
        </w:rPr>
      </w:pPr>
      <w:r w:rsidRPr="00400064">
        <w:rPr>
          <w:rFonts w:ascii="Tahoma" w:eastAsia="Times New Roman" w:hAnsi="Tahoma" w:cs="Tahoma"/>
          <w:sz w:val="20"/>
          <w:szCs w:val="20"/>
          <w:lang w:eastAsia="pl-PL"/>
        </w:rPr>
        <w:t xml:space="preserve">Zamawiający będzie się porozumiewał przy użyciu środków komunikacji elektronicznej. </w:t>
      </w:r>
    </w:p>
    <w:p w:rsidR="00C05F5C" w:rsidRDefault="00C05F5C">
      <w:pPr>
        <w:spacing w:after="0" w:line="240" w:lineRule="auto"/>
        <w:rPr>
          <w:rFonts w:ascii="Tahoma" w:eastAsia="Times New Roman" w:hAnsi="Tahoma" w:cs="Tahoma"/>
          <w:bCs/>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bCs/>
          <w:sz w:val="20"/>
          <w:szCs w:val="20"/>
          <w:lang w:eastAsia="pl-PL"/>
        </w:rPr>
      </w:pPr>
      <w:r w:rsidRPr="00400064">
        <w:rPr>
          <w:rFonts w:ascii="Tahoma" w:eastAsia="Times New Roman" w:hAnsi="Tahoma" w:cs="Tahoma"/>
          <w:b/>
          <w:bCs/>
          <w:sz w:val="20"/>
          <w:szCs w:val="20"/>
          <w:lang w:eastAsia="pl-PL"/>
        </w:rPr>
        <w:t xml:space="preserve">10. </w:t>
      </w:r>
      <w:r w:rsidRPr="00400064">
        <w:rPr>
          <w:rFonts w:ascii="Tahoma" w:eastAsia="Times New Roman" w:hAnsi="Tahoma" w:cs="Tahoma"/>
          <w:b/>
          <w:color w:val="000000"/>
          <w:sz w:val="20"/>
          <w:szCs w:val="20"/>
          <w:lang w:eastAsia="pl-PL"/>
        </w:rPr>
        <w:t>Wskazanie osób uprawnionych do komunikowania się z Wykonawcami</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Osobą uprawnioną przez Zamawiającego do porozumiewania się z Wykonawcami w sprawie przetargu jest: Jolanta Ciepiela</w:t>
      </w:r>
      <w:r w:rsidRPr="00400064">
        <w:rPr>
          <w:rFonts w:ascii="Tahoma" w:eastAsia="Times New Roman" w:hAnsi="Tahoma" w:cs="Tahoma"/>
          <w:color w:val="3333FF"/>
          <w:sz w:val="20"/>
          <w:szCs w:val="20"/>
          <w:lang w:eastAsia="pl-PL"/>
        </w:rPr>
        <w:t xml:space="preserve"> </w:t>
      </w:r>
      <w:r w:rsidRPr="00400064">
        <w:rPr>
          <w:rFonts w:ascii="Tahoma" w:eastAsia="Times New Roman" w:hAnsi="Tahoma" w:cs="Tahoma"/>
          <w:sz w:val="20"/>
          <w:szCs w:val="20"/>
          <w:lang w:eastAsia="pl-PL"/>
        </w:rPr>
        <w:t>tel. 12 614 22 61</w:t>
      </w:r>
      <w:r w:rsidRPr="00400064">
        <w:rPr>
          <w:rFonts w:ascii="Tahoma" w:eastAsia="Times New Roman" w:hAnsi="Tahoma" w:cs="Tahoma"/>
          <w:color w:val="3333FF"/>
          <w:sz w:val="20"/>
          <w:szCs w:val="20"/>
          <w:lang w:eastAsia="pl-PL"/>
        </w:rPr>
        <w:t xml:space="preserve"> </w:t>
      </w:r>
      <w:r w:rsidRPr="00400064">
        <w:rPr>
          <w:rFonts w:ascii="Tahoma" w:eastAsia="Times New Roman" w:hAnsi="Tahoma" w:cs="Tahoma"/>
          <w:sz w:val="20"/>
          <w:szCs w:val="20"/>
          <w:lang w:eastAsia="pl-PL"/>
        </w:rPr>
        <w:t xml:space="preserve"> - od pn. do pt. w godz. 10</w:t>
      </w:r>
      <w:r w:rsidRPr="00400064">
        <w:rPr>
          <w:rFonts w:ascii="Tahoma" w:eastAsia="Times New Roman" w:hAnsi="Tahoma" w:cs="Tahoma"/>
          <w:sz w:val="20"/>
          <w:szCs w:val="20"/>
          <w:vertAlign w:val="superscript"/>
          <w:lang w:eastAsia="pl-PL"/>
        </w:rPr>
        <w:t>00</w:t>
      </w:r>
      <w:r w:rsidRPr="00400064">
        <w:rPr>
          <w:rFonts w:ascii="Tahoma" w:eastAsia="Times New Roman" w:hAnsi="Tahoma" w:cs="Tahoma"/>
          <w:sz w:val="20"/>
          <w:szCs w:val="20"/>
          <w:lang w:eastAsia="pl-PL"/>
        </w:rPr>
        <w:t xml:space="preserve"> – 14</w:t>
      </w:r>
      <w:r w:rsidRPr="00400064">
        <w:rPr>
          <w:rFonts w:ascii="Tahoma" w:eastAsia="Times New Roman" w:hAnsi="Tahoma" w:cs="Tahoma"/>
          <w:sz w:val="20"/>
          <w:szCs w:val="20"/>
          <w:vertAlign w:val="superscript"/>
          <w:lang w:eastAsia="pl-PL"/>
        </w:rPr>
        <w:t>00</w:t>
      </w:r>
      <w:r w:rsidRPr="00400064">
        <w:rPr>
          <w:rFonts w:ascii="Tahoma" w:eastAsia="Times New Roman" w:hAnsi="Tahoma" w:cs="Tahoma"/>
          <w:sz w:val="20"/>
          <w:szCs w:val="20"/>
          <w:lang w:eastAsia="pl-PL"/>
        </w:rPr>
        <w:t xml:space="preserv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val="de-DE"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val="de-DE" w:eastAsia="pl-PL"/>
        </w:rPr>
      </w:pPr>
      <w:r w:rsidRPr="00400064">
        <w:rPr>
          <w:rFonts w:ascii="Tahoma" w:eastAsia="Times New Roman" w:hAnsi="Tahoma" w:cs="Tahoma"/>
          <w:b/>
          <w:color w:val="000000"/>
          <w:sz w:val="20"/>
          <w:szCs w:val="20"/>
          <w:lang w:val="de-DE" w:eastAsia="pl-PL"/>
        </w:rPr>
        <w:t xml:space="preserve">11. </w:t>
      </w:r>
      <w:r w:rsidRPr="00400064">
        <w:rPr>
          <w:rFonts w:ascii="Tahoma" w:eastAsia="Times New Roman" w:hAnsi="Tahoma" w:cs="Tahoma"/>
          <w:b/>
          <w:color w:val="000000"/>
          <w:sz w:val="20"/>
          <w:szCs w:val="20"/>
          <w:lang w:eastAsia="pl-PL"/>
        </w:rPr>
        <w:t>Termin związania ofertą</w:t>
      </w:r>
    </w:p>
    <w:p w:rsidR="00400064" w:rsidRPr="006C5B89"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6C5B89">
        <w:rPr>
          <w:rFonts w:ascii="Tahoma" w:eastAsia="Times New Roman" w:hAnsi="Tahoma" w:cs="Tahoma"/>
          <w:color w:val="000000"/>
          <w:sz w:val="20"/>
          <w:szCs w:val="20"/>
          <w:lang w:eastAsia="pl-PL"/>
        </w:rPr>
        <w:t xml:space="preserve">Wykonawca jest związany ofertą do dnia </w:t>
      </w:r>
      <w:r w:rsidR="00D63704">
        <w:rPr>
          <w:rFonts w:ascii="Tahoma" w:hAnsi="Tahoma" w:cs="Tahoma"/>
          <w:b/>
          <w:sz w:val="20"/>
          <w:szCs w:val="20"/>
        </w:rPr>
        <w:t>06.11.2021</w:t>
      </w:r>
      <w:r w:rsidR="00400229">
        <w:rPr>
          <w:rFonts w:ascii="Tahoma" w:hAnsi="Tahoma" w:cs="Tahoma"/>
          <w:b/>
          <w:sz w:val="20"/>
          <w:szCs w:val="20"/>
        </w:rPr>
        <w:t>.</w:t>
      </w:r>
      <w:r w:rsidRPr="006C5B89">
        <w:rPr>
          <w:rFonts w:ascii="Tahoma" w:eastAsia="Times New Roman" w:hAnsi="Tahoma" w:cs="Tahoma"/>
          <w:b/>
          <w:color w:val="000000"/>
          <w:sz w:val="20"/>
          <w:szCs w:val="20"/>
          <w:lang w:eastAsia="pl-PL"/>
        </w:rPr>
        <w:t xml:space="preserve"> r</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bCs/>
          <w:sz w:val="20"/>
          <w:szCs w:val="20"/>
          <w:lang w:eastAsia="pl-PL"/>
        </w:rPr>
        <w:t xml:space="preserve">12. </w:t>
      </w:r>
      <w:r w:rsidRPr="00400064">
        <w:rPr>
          <w:rFonts w:ascii="Tahoma" w:eastAsia="Times New Roman" w:hAnsi="Tahoma" w:cs="Tahoma"/>
          <w:b/>
          <w:color w:val="000000"/>
          <w:sz w:val="20"/>
          <w:szCs w:val="20"/>
          <w:lang w:eastAsia="pl-PL"/>
        </w:rPr>
        <w:t>Opis sposobu przygotowywania i składania ofert oraz innych oświadczeń i dokumentów składanych przez Wykonawcę w postępowaniu</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1.Oferta powinna być:</w:t>
      </w:r>
    </w:p>
    <w:p w:rsidR="00400064" w:rsidRPr="00400064" w:rsidRDefault="00400064" w:rsidP="00400064">
      <w:pPr>
        <w:numPr>
          <w:ilvl w:val="1"/>
          <w:numId w:val="1"/>
        </w:numPr>
        <w:spacing w:after="0" w:line="240" w:lineRule="auto"/>
        <w:ind w:left="567" w:hanging="283"/>
        <w:contextualSpacing/>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sporządzona na podstawie załączników niniejszej SWZ w języku polskim</w:t>
      </w:r>
    </w:p>
    <w:p w:rsidR="00400064" w:rsidRPr="00400064" w:rsidRDefault="00400064" w:rsidP="00400064">
      <w:pPr>
        <w:numPr>
          <w:ilvl w:val="1"/>
          <w:numId w:val="1"/>
        </w:numPr>
        <w:spacing w:after="0" w:line="240" w:lineRule="auto"/>
        <w:ind w:left="567" w:hanging="283"/>
        <w:contextualSpacing/>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złożona w formie elektronicznej za pośrednictwem Platformy Zakupowej Zamawiającego</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Zamawiający informuje Wykonawców o treści art. 18 ust. 3 ustawy </w:t>
      </w:r>
      <w:proofErr w:type="spellStart"/>
      <w:r w:rsidRPr="00400064">
        <w:rPr>
          <w:rFonts w:ascii="Tahoma" w:eastAsia="Times New Roman" w:hAnsi="Tahoma" w:cs="Tahoma"/>
          <w:sz w:val="20"/>
          <w:szCs w:val="20"/>
          <w:lang w:eastAsia="pl-PL"/>
        </w:rPr>
        <w:t>Pzp</w:t>
      </w:r>
      <w:proofErr w:type="spellEnd"/>
      <w:r w:rsidRPr="00400064">
        <w:rPr>
          <w:rFonts w:ascii="Tahoma" w:eastAsia="Times New Roman" w:hAnsi="Tahoma" w:cs="Tahoma"/>
          <w:sz w:val="20"/>
          <w:szCs w:val="20"/>
          <w:lang w:eastAsia="pl-PL"/>
        </w:rPr>
        <w:t xml:space="preserve"> który brzmi:</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Wykonawca jest zobligowany do złożenia ofert, oświadczeń, informacji oraz dokumentów w sposób zgodny z Rozporządzeniem Prezesa Rady Ministrów z dnia 30 grudnia 2020 r. </w:t>
      </w:r>
      <w:r w:rsidRPr="00400064">
        <w:rPr>
          <w:rFonts w:ascii="Tahoma" w:eastAsia="Times New Roman" w:hAnsi="Tahoma" w:cs="Tahoma"/>
          <w:bCs/>
          <w:color w:val="000000"/>
          <w:sz w:val="20"/>
          <w:szCs w:val="20"/>
          <w:lang w:eastAsia="pl-PL"/>
        </w:rPr>
        <w:t>w sprawie sposobu sporządzania i przekazywania informacji oraz wymagań technicznych dla dokumentów elektronicznych oraz środków komunikacji elektronicznej w postępowaniu o udzielenie zamówienia publicznego lub konkursie</w:t>
      </w:r>
      <w:r w:rsidRPr="00400064">
        <w:rPr>
          <w:rFonts w:ascii="Tahoma" w:eastAsia="Times New Roman" w:hAnsi="Tahoma" w:cs="Tahoma"/>
          <w:color w:val="000000"/>
          <w:sz w:val="20"/>
          <w:szCs w:val="20"/>
          <w:lang w:eastAsia="pl-PL"/>
        </w:rPr>
        <w:t xml:space="preserve">, zwanego dalej w niniejszym punkcie SWZ – Rozporządzeniem.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u w:val="single"/>
          <w:lang w:eastAsia="pl-PL"/>
        </w:rPr>
        <w:t>Zgodnie z § 2 ust 1 i 2 Rozporządzenia</w:t>
      </w:r>
      <w:r w:rsidRPr="00400064">
        <w:rPr>
          <w:rFonts w:ascii="Tahoma" w:eastAsia="Times New Roman" w:hAnsi="Tahoma" w:cs="Tahoma"/>
          <w:sz w:val="20"/>
          <w:szCs w:val="20"/>
          <w:lang w:eastAsia="pl-PL"/>
        </w:rPr>
        <w:t xml:space="preserv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w:t>
      </w:r>
      <w:r w:rsidRPr="00400064">
        <w:rPr>
          <w:rFonts w:ascii="Tahoma" w:eastAsia="Times New Roman" w:hAnsi="Tahoma" w:cs="Tahoma"/>
          <w:strike/>
          <w:color w:val="000000"/>
          <w:sz w:val="20"/>
          <w:szCs w:val="20"/>
          <w:lang w:eastAsia="pl-PL"/>
        </w:rPr>
        <w:t>Wnioski o dopuszczenie do udziału w postępowaniu lub konkursie, wnioski, o których mowa w art. 371 ust. 3 ustawy</w:t>
      </w:r>
      <w:r w:rsidRPr="00400064">
        <w:rPr>
          <w:rFonts w:ascii="Tahoma" w:eastAsia="Times New Roman" w:hAnsi="Tahoma" w:cs="Tahoma"/>
          <w:color w:val="000000"/>
          <w:sz w:val="20"/>
          <w:szCs w:val="20"/>
          <w:lang w:eastAsia="pl-PL"/>
        </w:rPr>
        <w:t xml:space="preserve">, oferty, </w:t>
      </w:r>
      <w:r w:rsidRPr="00400064">
        <w:rPr>
          <w:rFonts w:ascii="Tahoma" w:eastAsia="Times New Roman" w:hAnsi="Tahoma" w:cs="Tahoma"/>
          <w:strike/>
          <w:color w:val="000000"/>
          <w:sz w:val="20"/>
          <w:szCs w:val="20"/>
          <w:lang w:eastAsia="pl-PL"/>
        </w:rPr>
        <w:t>prace konkursowe</w:t>
      </w:r>
      <w:r w:rsidRPr="00400064">
        <w:rPr>
          <w:rFonts w:ascii="Tahoma" w:eastAsia="Times New Roman" w:hAnsi="Tahoma" w:cs="Tahoma"/>
          <w:color w:val="000000"/>
          <w:sz w:val="20"/>
          <w:szCs w:val="20"/>
          <w:lang w:eastAsia="pl-PL"/>
        </w:rPr>
        <w:t xml:space="preserve">, oświadczenia, o których mowa w art. 125 ust. 1 ustawy, podmiotowe środki dowodowe, w tym oświadczenie, o którym mowa w art. 117 ust. 4 ustawy, oraz zobowiązanie podmiotu udostępniającego zasoby, o którym mowa w art. 118 ust. 3 ustawy, zwane dalej „zobowiązaniem podmiotu udostępniającego zasoby”, przedmiotowe środki dowodowe, pełnomocnictwo, </w:t>
      </w:r>
      <w:r w:rsidRPr="00400064">
        <w:rPr>
          <w:rFonts w:ascii="Tahoma" w:eastAsia="Times New Roman" w:hAnsi="Tahoma" w:cs="Tahoma"/>
          <w:strike/>
          <w:color w:val="000000"/>
          <w:sz w:val="20"/>
          <w:szCs w:val="20"/>
          <w:lang w:eastAsia="pl-PL"/>
        </w:rPr>
        <w:t>dokumenty, o których mowa w art. 94 ust. 2 ustawy</w:t>
      </w:r>
      <w:r w:rsidRPr="00400064">
        <w:rPr>
          <w:rFonts w:ascii="Tahoma" w:eastAsia="Times New Roman" w:hAnsi="Tahoma" w:cs="Tahoma"/>
          <w:color w:val="000000"/>
          <w:sz w:val="20"/>
          <w:szCs w:val="20"/>
          <w:lang w:eastAsia="pl-PL"/>
        </w:rPr>
        <w:t xml:space="preserve">, sporządza się w postaci elektronicznej, w formatach danych określonych w przepisach wydanych na podstawie art. 18 ustawy z dnia 17 lutego 2005 r. o informatyzacji działalności podmiotów realizujących zadania publiczne (Dz. U. z 2020 r. poz. 346, 568, 695, 1517 i 2320), </w:t>
      </w:r>
      <w:r w:rsidRPr="00400064">
        <w:rPr>
          <w:rFonts w:ascii="Tahoma" w:eastAsia="Times New Roman" w:hAnsi="Tahoma" w:cs="Tahoma"/>
          <w:strike/>
          <w:color w:val="000000"/>
          <w:sz w:val="20"/>
          <w:szCs w:val="20"/>
          <w:lang w:eastAsia="pl-PL"/>
        </w:rPr>
        <w:t>z zastrzeżeniem formatów, o których mowa w art. 66 ust. 1 ustawy</w:t>
      </w:r>
      <w:r w:rsidRPr="00400064">
        <w:rPr>
          <w:rFonts w:ascii="Tahoma" w:eastAsia="Times New Roman" w:hAnsi="Tahoma" w:cs="Tahoma"/>
          <w:color w:val="000000"/>
          <w:sz w:val="20"/>
          <w:szCs w:val="20"/>
          <w:lang w:eastAsia="pl-PL"/>
        </w:rPr>
        <w:t xml:space="preserve">, z uwzględnieniem rodzaju przekazywanych danych.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Informacje, oświadczenia lub dokumenty, inne niż określone w ust. 1, przekazywane w postępowaniu </w:t>
      </w:r>
      <w:r w:rsidRPr="00400064">
        <w:rPr>
          <w:rFonts w:ascii="Tahoma" w:eastAsia="Times New Roman" w:hAnsi="Tahoma" w:cs="Tahoma"/>
          <w:strike/>
          <w:color w:val="000000"/>
          <w:sz w:val="20"/>
          <w:szCs w:val="20"/>
          <w:lang w:eastAsia="pl-PL"/>
        </w:rPr>
        <w:t>lub w konkursie</w:t>
      </w:r>
      <w:r w:rsidRPr="00400064">
        <w:rPr>
          <w:rFonts w:ascii="Tahoma" w:eastAsia="Times New Roman" w:hAnsi="Tahoma" w:cs="Tahoma"/>
          <w:color w:val="000000"/>
          <w:sz w:val="20"/>
          <w:szCs w:val="20"/>
          <w:lang w:eastAsia="pl-PL"/>
        </w:rPr>
        <w:t>,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(tj. platformy zakupowej Zamawiającego).</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u w:val="single"/>
          <w:lang w:eastAsia="pl-PL"/>
        </w:rPr>
        <w:t>Zgodnie z § 4 ust 1 Rozporządzenia</w:t>
      </w:r>
      <w:r w:rsidRPr="00400064">
        <w:rPr>
          <w:rFonts w:ascii="Tahoma" w:eastAsia="Times New Roman" w:hAnsi="Tahoma" w:cs="Tahoma"/>
          <w:sz w:val="20"/>
          <w:szCs w:val="20"/>
          <w:lang w:eastAsia="pl-PL"/>
        </w:rPr>
        <w:t>:</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W przypadku gdy dokumenty elektroniczne w postępowaniu </w:t>
      </w:r>
      <w:r w:rsidRPr="00400064">
        <w:rPr>
          <w:rFonts w:ascii="Tahoma" w:eastAsia="Times New Roman" w:hAnsi="Tahoma" w:cs="Tahoma"/>
          <w:strike/>
          <w:sz w:val="20"/>
          <w:szCs w:val="20"/>
          <w:lang w:eastAsia="pl-PL"/>
        </w:rPr>
        <w:t>lub konkursie</w:t>
      </w:r>
      <w:r w:rsidRPr="00400064">
        <w:rPr>
          <w:rFonts w:ascii="Tahoma" w:eastAsia="Times New Roman" w:hAnsi="Tahoma" w:cs="Tahoma"/>
          <w:sz w:val="20"/>
          <w:szCs w:val="20"/>
          <w:lang w:eastAsia="pl-PL"/>
        </w:rPr>
        <w:t>,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rsidR="00F754B9" w:rsidRDefault="00F754B9">
      <w:pPr>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br w:type="page"/>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u w:val="single"/>
          <w:lang w:eastAsia="pl-PL"/>
        </w:rPr>
      </w:pPr>
      <w:r w:rsidRPr="00400064">
        <w:rPr>
          <w:rFonts w:ascii="Tahoma" w:eastAsia="Times New Roman" w:hAnsi="Tahoma" w:cs="Tahoma"/>
          <w:sz w:val="20"/>
          <w:szCs w:val="20"/>
          <w:u w:val="single"/>
          <w:lang w:eastAsia="pl-PL"/>
        </w:rPr>
        <w:t>Zgodnie z § 5 Rozporządzenia:</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u w:val="single"/>
          <w:lang w:eastAsia="pl-PL"/>
        </w:rPr>
      </w:pPr>
      <w:r w:rsidRPr="00400064">
        <w:rPr>
          <w:rFonts w:ascii="Tahoma" w:eastAsia="Times New Roman" w:hAnsi="Tahoma" w:cs="Tahoma"/>
          <w:sz w:val="20"/>
          <w:szCs w:val="20"/>
          <w:u w:val="single"/>
          <w:lang w:eastAsia="pl-PL"/>
        </w:rPr>
        <w:t>Zgodnie z § 6 Rozporządzenia:</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W przypadku gdy podmiotowe środki dowodowe, przedmiotowe środki dowodowe, inne dokumenty, </w:t>
      </w:r>
      <w:r w:rsidRPr="00400064">
        <w:rPr>
          <w:rFonts w:ascii="Tahoma" w:eastAsia="Times New Roman" w:hAnsi="Tahoma" w:cs="Tahoma"/>
          <w:strike/>
          <w:color w:val="000000"/>
          <w:sz w:val="20"/>
          <w:szCs w:val="20"/>
          <w:lang w:eastAsia="pl-PL"/>
        </w:rPr>
        <w:t>w tym dokumenty, o których mowa w art. 94 ust. 2 ustawy</w:t>
      </w:r>
      <w:r w:rsidRPr="00400064">
        <w:rPr>
          <w:rFonts w:ascii="Tahoma" w:eastAsia="Times New Roman" w:hAnsi="Tahoma" w:cs="Tahoma"/>
          <w:color w:val="000000"/>
          <w:sz w:val="20"/>
          <w:szCs w:val="20"/>
          <w:lang w:eastAsia="pl-PL"/>
        </w:rPr>
        <w:t xml:space="preserve">,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r w:rsidRPr="00400064">
        <w:rPr>
          <w:rFonts w:ascii="Tahoma" w:eastAsia="Times New Roman" w:hAnsi="Tahoma" w:cs="Tahoma"/>
          <w:strike/>
          <w:color w:val="000000"/>
          <w:sz w:val="20"/>
          <w:szCs w:val="20"/>
          <w:lang w:eastAsia="pl-PL"/>
        </w:rPr>
        <w:t>, a w przypadku postępowań lub konkursów o</w:t>
      </w:r>
      <w:r w:rsidRPr="00400064">
        <w:rPr>
          <w:rFonts w:ascii="Tahoma" w:eastAsia="Times New Roman" w:hAnsi="Tahoma" w:cs="Tahoma"/>
          <w:color w:val="000000"/>
          <w:sz w:val="20"/>
          <w:szCs w:val="20"/>
          <w:lang w:eastAsia="pl-PL"/>
        </w:rPr>
        <w:t xml:space="preserve"> </w:t>
      </w:r>
      <w:r w:rsidRPr="00400064">
        <w:rPr>
          <w:rFonts w:ascii="Tahoma" w:eastAsia="Times New Roman" w:hAnsi="Tahoma" w:cs="Tahoma"/>
          <w:strike/>
          <w:color w:val="000000"/>
          <w:sz w:val="20"/>
          <w:szCs w:val="20"/>
          <w:lang w:eastAsia="pl-PL"/>
        </w:rPr>
        <w:t>wartości mniejszej niż progi unijne, kwalifikowanym podpisem elektronicznym, podpisem zaufanym lub podpisem osobistym</w:t>
      </w:r>
      <w:r w:rsidRPr="00400064">
        <w:rPr>
          <w:rFonts w:ascii="Tahoma" w:eastAsia="Times New Roman" w:hAnsi="Tahoma" w:cs="Tahoma"/>
          <w:color w:val="000000"/>
          <w:sz w:val="20"/>
          <w:szCs w:val="20"/>
          <w:lang w:eastAsia="pl-PL"/>
        </w:rPr>
        <w:t>, poświadczające zgodność cyfrowego odwzorowania z dokumentem w postaci papierowej.</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Poświadczenia zgodności cyfrowego odwzorowania z dokumentem w postaci papierowej, o którym mowa w ust. 2, dokonuje w przypadku: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przedmiotowych środków dowodowych – odpowiednio wykonawca lub wykonawca wspólnie ubiegający się o udzie-lenie zamówienia;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innych dokumentów, </w:t>
      </w:r>
      <w:r w:rsidRPr="00400064">
        <w:rPr>
          <w:rFonts w:ascii="Tahoma" w:eastAsia="Times New Roman" w:hAnsi="Tahoma" w:cs="Tahoma"/>
          <w:strike/>
          <w:color w:val="000000"/>
          <w:sz w:val="20"/>
          <w:szCs w:val="20"/>
          <w:lang w:eastAsia="pl-PL"/>
        </w:rPr>
        <w:t>w tym dokumentów, o których mowa w art. 94 ust. 2 ustawy</w:t>
      </w:r>
      <w:r w:rsidRPr="00400064">
        <w:rPr>
          <w:rFonts w:ascii="Tahoma" w:eastAsia="Times New Roman" w:hAnsi="Tahoma" w:cs="Tahoma"/>
          <w:color w:val="000000"/>
          <w:sz w:val="20"/>
          <w:szCs w:val="20"/>
          <w:lang w:eastAsia="pl-PL"/>
        </w:rPr>
        <w:t xml:space="preserve"> – odpowiednio wykonawca lub wykonawca wspólnie ubiegający się o udzielenie zamówienia, w zakresie dokumentów, które każdego z nich dotyczą.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4. Poświadczenia zgodności cyfrowego odwzorowania z dokumentem w postaci papierowej, o którym mowa w ust. 2, może dokonać również notariusz.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u w:val="single"/>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u w:val="single"/>
          <w:lang w:eastAsia="pl-PL"/>
        </w:rPr>
      </w:pPr>
      <w:r w:rsidRPr="00400064">
        <w:rPr>
          <w:rFonts w:ascii="Tahoma" w:eastAsia="Times New Roman" w:hAnsi="Tahoma" w:cs="Tahoma"/>
          <w:sz w:val="20"/>
          <w:szCs w:val="20"/>
          <w:u w:val="single"/>
          <w:lang w:eastAsia="pl-PL"/>
        </w:rPr>
        <w:t>Zgodnie z § 7 Rozporządzenia:</w:t>
      </w:r>
    </w:p>
    <w:p w:rsidR="00F754B9"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color w:val="000000"/>
          <w:sz w:val="20"/>
          <w:szCs w:val="20"/>
          <w:lang w:eastAsia="pl-PL"/>
        </w:rPr>
        <w:t xml:space="preserve">1. Podmiotowe środki dowodowe, w tym oświadczenie, o którym mowa w art. 117 ust. 4 ustawy, oraz zobowiązanie podmiotu udostępniającego zasoby, przedmiotowe środki dowodowe, </w:t>
      </w:r>
      <w:r w:rsidRPr="00400064">
        <w:rPr>
          <w:rFonts w:ascii="Tahoma" w:eastAsia="Times New Roman" w:hAnsi="Tahoma" w:cs="Tahoma"/>
          <w:strike/>
          <w:color w:val="000000"/>
          <w:sz w:val="20"/>
          <w:szCs w:val="20"/>
          <w:lang w:eastAsia="pl-PL"/>
        </w:rPr>
        <w:t>dokumenty, o których mowa w art. 94 ust. 2 ustawy</w:t>
      </w:r>
      <w:r w:rsidRPr="00400064">
        <w:rPr>
          <w:rFonts w:ascii="Tahoma" w:eastAsia="Times New Roman" w:hAnsi="Tahoma" w:cs="Tahoma"/>
          <w:color w:val="000000"/>
          <w:sz w:val="20"/>
          <w:szCs w:val="20"/>
          <w:lang w:eastAsia="pl-PL"/>
        </w:rPr>
        <w:t xml:space="preserve">, niewystawione </w:t>
      </w:r>
      <w:r w:rsidRPr="00400064">
        <w:rPr>
          <w:rFonts w:ascii="Tahoma" w:eastAsia="Times New Roman" w:hAnsi="Tahoma" w:cs="Tahoma"/>
          <w:sz w:val="20"/>
          <w:szCs w:val="20"/>
          <w:lang w:eastAsia="pl-PL"/>
        </w:rPr>
        <w:t xml:space="preserve">przez upoważnione podmioty, oraz pełnomocnictwo przekazuje się w postaci elektronicznej i opatruje się kwalifikowanym podpisem elektronicznym, </w:t>
      </w:r>
      <w:r w:rsidRPr="00400064">
        <w:rPr>
          <w:rFonts w:ascii="Tahoma" w:eastAsia="Times New Roman" w:hAnsi="Tahoma" w:cs="Tahoma"/>
          <w:strike/>
          <w:sz w:val="20"/>
          <w:szCs w:val="20"/>
          <w:lang w:eastAsia="pl-PL"/>
        </w:rPr>
        <w:t>a w przypadku postępowań lub konkursów o wartości mniejszej niż progi unijne, kwalifikowanym podpisem elektronicznym, podpisem zaufanym lub podpisem osobistym.</w:t>
      </w:r>
      <w:r w:rsidRPr="00400064">
        <w:rPr>
          <w:rFonts w:ascii="Tahoma" w:eastAsia="Times New Roman" w:hAnsi="Tahoma" w:cs="Tahoma"/>
          <w:sz w:val="20"/>
          <w:szCs w:val="20"/>
          <w:lang w:eastAsia="pl-PL"/>
        </w:rPr>
        <w:t xml:space="preserve"> </w:t>
      </w:r>
    </w:p>
    <w:p w:rsidR="00F754B9" w:rsidRDefault="00F754B9">
      <w:pPr>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br w:type="page"/>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sz w:val="20"/>
          <w:szCs w:val="20"/>
          <w:lang w:eastAsia="pl-PL"/>
        </w:rPr>
        <w:t xml:space="preserve">2. W przypadku gdy podmiotowe środki dowodowe, w tym oświadczenie, o którym </w:t>
      </w:r>
      <w:r w:rsidRPr="00400064">
        <w:rPr>
          <w:rFonts w:ascii="Tahoma" w:eastAsia="Times New Roman" w:hAnsi="Tahoma" w:cs="Tahoma"/>
          <w:color w:val="000000"/>
          <w:sz w:val="20"/>
          <w:szCs w:val="20"/>
          <w:lang w:eastAsia="pl-PL"/>
        </w:rPr>
        <w:t xml:space="preserve">mowa w ust. 117 ust. 4 ustawy, oraz zobowiązanie podmiotu udostępniającego zasoby, przedmiotowe środki dowodowe, </w:t>
      </w:r>
      <w:r w:rsidRPr="00400064">
        <w:rPr>
          <w:rFonts w:ascii="Tahoma" w:eastAsia="Times New Roman" w:hAnsi="Tahoma" w:cs="Tahoma"/>
          <w:strike/>
          <w:color w:val="000000"/>
          <w:sz w:val="20"/>
          <w:szCs w:val="20"/>
          <w:lang w:eastAsia="pl-PL"/>
        </w:rPr>
        <w:t>dokumenty, o których mowa w art. 94 ust. 2 ustawy</w:t>
      </w:r>
      <w:r w:rsidRPr="00400064">
        <w:rPr>
          <w:rFonts w:ascii="Tahoma" w:eastAsia="Times New Roman" w:hAnsi="Tahoma" w:cs="Tahoma"/>
          <w:color w:val="000000"/>
          <w:sz w:val="20"/>
          <w:szCs w:val="20"/>
          <w:lang w:eastAsia="pl-PL"/>
        </w:rPr>
        <w:t xml:space="preserve">, niewystawione przez upoważnione podmioty lub pełnomocnictwo, zostały sporządzone jako dokument w postaci papierowej i opatrzone własnoręcznym podpisem, przekazuje się cyfrowe odwzorowanie tego dokumentu opatrzone kwalifikowanym podpisem elektronicznym, </w:t>
      </w:r>
      <w:r w:rsidRPr="00400064">
        <w:rPr>
          <w:rFonts w:ascii="Tahoma" w:eastAsia="Times New Roman" w:hAnsi="Tahoma" w:cs="Tahoma"/>
          <w:strike/>
          <w:color w:val="000000"/>
          <w:sz w:val="20"/>
          <w:szCs w:val="20"/>
          <w:lang w:eastAsia="pl-PL"/>
        </w:rPr>
        <w:t>a w przypadku postępowań lub konkursów, o wartości mniejszej niż progi unijne, kwalifikowanym podpisem elektronicznym, podpisem zaufanym lub podpisem osobistym,</w:t>
      </w:r>
      <w:r w:rsidRPr="00400064">
        <w:rPr>
          <w:rFonts w:ascii="Tahoma" w:eastAsia="Times New Roman" w:hAnsi="Tahoma" w:cs="Tahoma"/>
          <w:color w:val="000000"/>
          <w:sz w:val="20"/>
          <w:szCs w:val="20"/>
          <w:lang w:eastAsia="pl-PL"/>
        </w:rPr>
        <w:t xml:space="preserve"> poświadczającym zgodność cyfrowego odwzorowania z dokumentem w postaci papierowej.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Poświadczenia zgodności cyfrowego odwzorowania z dokumentem w postaci papierowej, o którym mowa w ust. 2, dokonuje w przypadku: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podmiotowych środków dowodowych – odpowiednio wykonawca, wykonawca wspólnie ubiegający się o udzielenie zamówienia, podmiot udostępniający zasoby lub podwykonawca, w zakresie podmiotowych środków dowodowych, które każdego z nich dotyczą;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przedmiotowego środka dowodowego, </w:t>
      </w:r>
      <w:r w:rsidRPr="00400064">
        <w:rPr>
          <w:rFonts w:ascii="Tahoma" w:eastAsia="Times New Roman" w:hAnsi="Tahoma" w:cs="Tahoma"/>
          <w:strike/>
          <w:color w:val="000000"/>
          <w:sz w:val="20"/>
          <w:szCs w:val="20"/>
          <w:lang w:eastAsia="pl-PL"/>
        </w:rPr>
        <w:t>dokumentu, o którym mowa w art. 94 ust. 2 ustawy</w:t>
      </w:r>
      <w:r w:rsidRPr="00400064">
        <w:rPr>
          <w:rFonts w:ascii="Tahoma" w:eastAsia="Times New Roman" w:hAnsi="Tahoma" w:cs="Tahoma"/>
          <w:color w:val="000000"/>
          <w:sz w:val="20"/>
          <w:szCs w:val="20"/>
          <w:lang w:eastAsia="pl-PL"/>
        </w:rPr>
        <w:t xml:space="preserve">, oświadczenia, o którym mowa w art. 117 ust. 4 ustawy, lub zobowiązania podmiotu udostępniającego zasoby – odpowiednio wykonawca lub wykonawca wspólnie ubiegający się o udzielenie zamówienia;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pełnomocnictwa – mocodawca.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color w:val="000000"/>
          <w:sz w:val="20"/>
          <w:szCs w:val="20"/>
          <w:lang w:eastAsia="pl-PL"/>
        </w:rPr>
        <w:t>4. Poświadczenia zgodności cyfrowego odwzorowania z dokumentem w postaci papierowej, o którym mowa w ust. 2, może dokonać również notariusz.</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u w:val="single"/>
          <w:lang w:eastAsia="pl-PL"/>
        </w:rPr>
      </w:pPr>
      <w:r w:rsidRPr="00400064">
        <w:rPr>
          <w:rFonts w:ascii="Tahoma" w:eastAsia="Times New Roman" w:hAnsi="Tahoma" w:cs="Tahoma"/>
          <w:sz w:val="20"/>
          <w:szCs w:val="20"/>
          <w:u w:val="single"/>
          <w:lang w:eastAsia="pl-PL"/>
        </w:rPr>
        <w:t>Zgodnie z § 8 Rozporządzenia:</w:t>
      </w:r>
    </w:p>
    <w:p w:rsidR="00400064" w:rsidRPr="00660158" w:rsidRDefault="00400064" w:rsidP="00400064">
      <w:pPr>
        <w:autoSpaceDE w:val="0"/>
        <w:autoSpaceDN w:val="0"/>
        <w:adjustRightInd w:val="0"/>
        <w:spacing w:after="0" w:line="240" w:lineRule="auto"/>
        <w:jc w:val="both"/>
        <w:rPr>
          <w:rFonts w:ascii="Tahoma" w:eastAsia="Times New Roman" w:hAnsi="Tahoma" w:cs="Tahoma"/>
          <w:strike/>
          <w:sz w:val="20"/>
          <w:szCs w:val="20"/>
          <w:lang w:eastAsia="pl-PL"/>
        </w:rPr>
      </w:pPr>
      <w:r w:rsidRPr="00400064">
        <w:rPr>
          <w:rFonts w:ascii="Tahoma" w:eastAsia="Times New Roman" w:hAnsi="Tahoma" w:cs="Tahoma"/>
          <w:sz w:val="20"/>
          <w:szCs w:val="20"/>
          <w:lang w:eastAsia="pl-PL"/>
        </w:rPr>
        <w:t xml:space="preserve"> W przypadku przekazywania w postępowaniu </w:t>
      </w:r>
      <w:r w:rsidRPr="00400064">
        <w:rPr>
          <w:rFonts w:ascii="Tahoma" w:eastAsia="Times New Roman" w:hAnsi="Tahoma" w:cs="Tahoma"/>
          <w:strike/>
          <w:sz w:val="20"/>
          <w:szCs w:val="20"/>
          <w:lang w:eastAsia="pl-PL"/>
        </w:rPr>
        <w:t>lub konkursie</w:t>
      </w:r>
      <w:r w:rsidRPr="00400064">
        <w:rPr>
          <w:rFonts w:ascii="Tahoma" w:eastAsia="Times New Roman" w:hAnsi="Tahoma" w:cs="Tahoma"/>
          <w:sz w:val="20"/>
          <w:szCs w:val="20"/>
          <w:lang w:eastAsia="pl-PL"/>
        </w:rPr>
        <w:t xml:space="preserve"> dokumentu elektronicznego w formacie poddającym dane kompresji, opatrzenie pliku zawierającego skompresowane dokumenty kwalifikowanym podpisem elektronicznym, </w:t>
      </w:r>
      <w:r w:rsidRPr="00400064">
        <w:rPr>
          <w:rFonts w:ascii="Tahoma" w:eastAsia="Times New Roman" w:hAnsi="Tahoma" w:cs="Tahoma"/>
          <w:strike/>
          <w:sz w:val="20"/>
          <w:szCs w:val="20"/>
          <w:lang w:eastAsia="pl-PL"/>
        </w:rPr>
        <w:t>a w przypadku postępowań lub konkursów o wartości mniejszej niż progi unijne, kwalifikowanym podpisem elektronicznym, podpisem zaufanym lub podpisem osobistym</w:t>
      </w:r>
      <w:r w:rsidRPr="00400064">
        <w:rPr>
          <w:rFonts w:ascii="Tahoma" w:eastAsia="Times New Roman" w:hAnsi="Tahoma" w:cs="Tahoma"/>
          <w:sz w:val="20"/>
          <w:szCs w:val="20"/>
          <w:lang w:eastAsia="pl-PL"/>
        </w:rPr>
        <w:t xml:space="preserve">, jest równoznaczne z opatrzeniem wszystkich dokumentów zawartych w tym pliku </w:t>
      </w:r>
      <w:r w:rsidRPr="00660158">
        <w:rPr>
          <w:rFonts w:ascii="Tahoma" w:eastAsia="Times New Roman" w:hAnsi="Tahoma" w:cs="Tahoma"/>
          <w:strike/>
          <w:sz w:val="20"/>
          <w:szCs w:val="20"/>
          <w:lang w:eastAsia="pl-PL"/>
        </w:rPr>
        <w:t>odpowiednio</w:t>
      </w:r>
      <w:r w:rsidRPr="00400064">
        <w:rPr>
          <w:rFonts w:ascii="Tahoma" w:eastAsia="Times New Roman" w:hAnsi="Tahoma" w:cs="Tahoma"/>
          <w:sz w:val="20"/>
          <w:szCs w:val="20"/>
          <w:lang w:eastAsia="pl-PL"/>
        </w:rPr>
        <w:t xml:space="preserve"> kwalifikowanym podpisem elektronicznym, </w:t>
      </w:r>
      <w:r w:rsidRPr="00660158">
        <w:rPr>
          <w:rFonts w:ascii="Tahoma" w:eastAsia="Times New Roman" w:hAnsi="Tahoma" w:cs="Tahoma"/>
          <w:strike/>
          <w:sz w:val="20"/>
          <w:szCs w:val="20"/>
          <w:lang w:eastAsia="pl-PL"/>
        </w:rPr>
        <w:t>podpisem zaufanym lub podpisem osobistym.</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u w:val="single"/>
          <w:lang w:eastAsia="pl-PL"/>
        </w:rPr>
      </w:pPr>
      <w:r w:rsidRPr="00400064">
        <w:rPr>
          <w:rFonts w:ascii="Tahoma" w:eastAsia="Times New Roman" w:hAnsi="Tahoma" w:cs="Tahoma"/>
          <w:sz w:val="20"/>
          <w:szCs w:val="20"/>
          <w:u w:val="single"/>
          <w:lang w:eastAsia="pl-PL"/>
        </w:rPr>
        <w:t>Zgodnie z § 10 Rozporządzenia:</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Dokumenty elektroniczne w postępowaniu </w:t>
      </w:r>
      <w:r w:rsidRPr="00400064">
        <w:rPr>
          <w:rFonts w:ascii="Tahoma" w:eastAsia="Times New Roman" w:hAnsi="Tahoma" w:cs="Tahoma"/>
          <w:strike/>
          <w:color w:val="000000"/>
          <w:sz w:val="20"/>
          <w:szCs w:val="20"/>
          <w:lang w:eastAsia="pl-PL"/>
        </w:rPr>
        <w:t>lub w konkursie</w:t>
      </w:r>
      <w:r w:rsidRPr="00400064">
        <w:rPr>
          <w:rFonts w:ascii="Tahoma" w:eastAsia="Times New Roman" w:hAnsi="Tahoma" w:cs="Tahoma"/>
          <w:color w:val="000000"/>
          <w:sz w:val="20"/>
          <w:szCs w:val="20"/>
          <w:lang w:eastAsia="pl-PL"/>
        </w:rPr>
        <w:t xml:space="preserve"> spełniają łącznie następujące wymagania: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są utrwalone w sposób umożliwiający ich wielokrotne odczytanie, zapisanie i powielenie, a także przekazanie przy użyciu środków komunikacji elektronicznej lub na informatycznym nośniku danych;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umożliwiają prezentację treści w postaci elektronicznej, w szczególności przez wyświetlenie tej treści na monitorze ekranowym;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umożliwiają prezentację treści w postaci papierowej, w szczególności za pomocą wydruku;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4) zawierają dane w układzie niepozostawiającym wątpliwości co do treści i kontekstu zapisanych informacji.</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spacing w:after="0" w:line="240" w:lineRule="auto"/>
        <w:jc w:val="both"/>
        <w:rPr>
          <w:rFonts w:ascii="Tahoma" w:hAnsi="Tahoma" w:cs="Tahoma"/>
          <w:sz w:val="20"/>
          <w:szCs w:val="20"/>
          <w:lang w:eastAsia="pl-PL"/>
        </w:rPr>
      </w:pPr>
      <w:r w:rsidRPr="00400064">
        <w:rPr>
          <w:rFonts w:ascii="Tahoma" w:eastAsia="Times New Roman" w:hAnsi="Tahoma" w:cs="Tahoma"/>
          <w:sz w:val="20"/>
          <w:szCs w:val="20"/>
          <w:lang w:eastAsia="pl-PL"/>
        </w:rPr>
        <w:t xml:space="preserve">4. Wykonawca, za pośrednictwem Platformy może przed upływem terminu do składania ofert zmienić lub wycofać ofertę. Sposób dokonywania zmiany lub wycofania oferty zamieszczono w instrukcji zamieszczonej na stronie internetowej pod adresem </w:t>
      </w:r>
      <w:hyperlink r:id="rId16" w:history="1">
        <w:r w:rsidRPr="00400064">
          <w:rPr>
            <w:rFonts w:ascii="Tahoma" w:hAnsi="Tahoma" w:cs="Tahoma"/>
            <w:sz w:val="20"/>
            <w:szCs w:val="20"/>
            <w:u w:val="single"/>
            <w:lang w:eastAsia="pl-PL"/>
          </w:rPr>
          <w:t>https://platformazakupowa.pl/strona/45-instrukcje</w:t>
        </w:r>
      </w:hyperlink>
      <w:r w:rsidRPr="00400064">
        <w:rPr>
          <w:rFonts w:ascii="Tahoma" w:hAnsi="Tahoma" w:cs="Tahoma"/>
          <w:sz w:val="20"/>
          <w:szCs w:val="20"/>
          <w:lang w:eastAsia="pl-PL"/>
        </w:rPr>
        <w:t xml:space="preserve"> </w:t>
      </w:r>
    </w:p>
    <w:p w:rsidR="00400064" w:rsidRPr="00400064" w:rsidRDefault="00400064" w:rsidP="00400064">
      <w:pPr>
        <w:widowControl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5. Każdy z Wykonawców może złożyć tylko jedną ofertę. Złożenie większej liczby ofert lub oferty zawierającej propozycje wariantowe spowoduje odrzucenie wszystkich ofert złożonych przez danego Wykonawcę.</w:t>
      </w:r>
    </w:p>
    <w:p w:rsidR="00F754B9" w:rsidRDefault="00400064" w:rsidP="00400064">
      <w:pPr>
        <w:widowControl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6. Ceny oferty muszą zawierać wszystkie koszty jakie musi ponieść Wykonawca,</w:t>
      </w:r>
      <w:r w:rsidR="00660158">
        <w:rPr>
          <w:rFonts w:ascii="Tahoma" w:eastAsia="Times New Roman" w:hAnsi="Tahoma" w:cs="Tahoma"/>
          <w:sz w:val="20"/>
          <w:szCs w:val="20"/>
          <w:lang w:eastAsia="pl-PL"/>
        </w:rPr>
        <w:t xml:space="preserve"> aby  zrealizować zamówienie z </w:t>
      </w:r>
      <w:r w:rsidRPr="00400064">
        <w:rPr>
          <w:rFonts w:ascii="Tahoma" w:eastAsia="Times New Roman" w:hAnsi="Tahoma" w:cs="Tahoma"/>
          <w:sz w:val="20"/>
          <w:szCs w:val="20"/>
          <w:lang w:eastAsia="pl-PL"/>
        </w:rPr>
        <w:t>najwyższą starannością oraz ewentualne rabaty.</w:t>
      </w:r>
    </w:p>
    <w:p w:rsidR="00F754B9" w:rsidRDefault="00F754B9">
      <w:pPr>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br w:type="page"/>
      </w:r>
    </w:p>
    <w:p w:rsidR="00400064" w:rsidRPr="00400064" w:rsidRDefault="00400064" w:rsidP="00400064">
      <w:pPr>
        <w:widowControl w:val="0"/>
        <w:spacing w:after="0" w:line="240" w:lineRule="auto"/>
        <w:jc w:val="both"/>
        <w:rPr>
          <w:rFonts w:ascii="Tahoma" w:eastAsia="Times New Roman" w:hAnsi="Tahoma" w:cs="Tahoma"/>
          <w:sz w:val="20"/>
          <w:szCs w:val="20"/>
          <w:lang w:eastAsia="pl-PL"/>
        </w:rPr>
      </w:pPr>
    </w:p>
    <w:p w:rsidR="00400064" w:rsidRPr="00400064" w:rsidRDefault="00400064" w:rsidP="00400064">
      <w:pPr>
        <w:tabs>
          <w:tab w:val="left" w:pos="567"/>
        </w:tabs>
        <w:spacing w:after="0" w:line="240" w:lineRule="auto"/>
        <w:jc w:val="both"/>
        <w:rPr>
          <w:rFonts w:ascii="Tahoma" w:hAnsi="Tahoma" w:cs="Tahoma"/>
          <w:sz w:val="20"/>
          <w:szCs w:val="20"/>
          <w:u w:val="single"/>
          <w:lang w:eastAsia="pl-PL"/>
        </w:rPr>
      </w:pPr>
      <w:r w:rsidRPr="00400064">
        <w:rPr>
          <w:rFonts w:ascii="Tahoma" w:eastAsia="Times New Roman" w:hAnsi="Tahoma" w:cs="Tahoma"/>
          <w:sz w:val="20"/>
          <w:szCs w:val="20"/>
          <w:lang w:eastAsia="pl-PL"/>
        </w:rPr>
        <w:t xml:space="preserve">7. </w:t>
      </w:r>
      <w:r w:rsidRPr="00400064">
        <w:rPr>
          <w:rFonts w:ascii="Tahoma" w:hAnsi="Tahoma" w:cs="Tahoma"/>
          <w:sz w:val="20"/>
          <w:szCs w:val="20"/>
          <w:lang w:eastAsia="pl-PL"/>
        </w:rPr>
        <w:t xml:space="preserve">Zamawiający informuje, że instrukcje korzystania z Platformy Zakupowej dotyczące w szczególności logowania, pobrania dokumentacji, składania wniosków o wyjaśnienie treści SWZ, składania ofert oraz innych czynności podejmowanych w niniejszym postępowaniu przy użyciu Platformy Zakupowej znajdują się w zakładce „Instrukcje dla Wykonawców" na stronie internetowej pod adresem  </w:t>
      </w:r>
      <w:hyperlink r:id="rId17" w:history="1">
        <w:r w:rsidRPr="00400064">
          <w:rPr>
            <w:rFonts w:ascii="Tahoma" w:hAnsi="Tahoma" w:cs="Tahoma"/>
            <w:sz w:val="20"/>
            <w:szCs w:val="20"/>
            <w:u w:val="single"/>
            <w:lang w:eastAsia="pl-PL"/>
          </w:rPr>
          <w:t>https://platformazakupowa.pl/strona/45-instrukcje</w:t>
        </w:r>
      </w:hyperlink>
    </w:p>
    <w:p w:rsidR="00400064" w:rsidRPr="00400064" w:rsidRDefault="00400064" w:rsidP="00400064">
      <w:pPr>
        <w:tabs>
          <w:tab w:val="left" w:pos="567"/>
        </w:tabs>
        <w:spacing w:after="0" w:line="240" w:lineRule="auto"/>
        <w:jc w:val="both"/>
        <w:rPr>
          <w:rFonts w:ascii="Tahoma" w:eastAsia="Times New Roman" w:hAnsi="Tahoma" w:cs="Tahoma"/>
          <w:b/>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bCs/>
          <w:sz w:val="20"/>
          <w:szCs w:val="20"/>
          <w:lang w:eastAsia="pl-PL"/>
        </w:rPr>
        <w:t>13. Kształt oferty. W</w:t>
      </w:r>
      <w:r w:rsidRPr="00400064">
        <w:rPr>
          <w:rFonts w:ascii="Tahoma" w:eastAsia="Times New Roman" w:hAnsi="Tahoma" w:cs="Tahoma"/>
          <w:b/>
          <w:color w:val="000000"/>
          <w:sz w:val="20"/>
          <w:szCs w:val="20"/>
          <w:lang w:eastAsia="pl-PL"/>
        </w:rPr>
        <w:t xml:space="preserve">ykaz dokumentów składających się na ofertę oraz oświadczeń i dokumentów które należy złożyć wraz z ofertą. </w:t>
      </w:r>
    </w:p>
    <w:p w:rsidR="00400064" w:rsidRPr="00400064" w:rsidRDefault="00400064" w:rsidP="00400064">
      <w:pPr>
        <w:tabs>
          <w:tab w:val="center" w:pos="4536"/>
          <w:tab w:val="right" w:pos="9072"/>
        </w:tabs>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1. Zamawiający wymaga od Wykonawcy złożenia:</w:t>
      </w:r>
    </w:p>
    <w:p w:rsidR="00400064" w:rsidRPr="00400064" w:rsidRDefault="00400064" w:rsidP="00400064">
      <w:pPr>
        <w:tabs>
          <w:tab w:val="center" w:pos="4536"/>
          <w:tab w:val="right" w:pos="9072"/>
        </w:tabs>
        <w:spacing w:after="0" w:line="240" w:lineRule="auto"/>
        <w:jc w:val="both"/>
        <w:rPr>
          <w:rFonts w:ascii="Tahoma" w:eastAsia="Times New Roman" w:hAnsi="Tahoma" w:cs="Tahoma"/>
          <w:sz w:val="20"/>
          <w:szCs w:val="20"/>
          <w:lang w:eastAsia="pl-PL"/>
        </w:rPr>
      </w:pPr>
      <w:r w:rsidRPr="00400064">
        <w:rPr>
          <w:rFonts w:ascii="Tahoma" w:eastAsia="Times New Roman" w:hAnsi="Tahoma" w:cs="Tahoma"/>
          <w:b/>
          <w:sz w:val="20"/>
          <w:szCs w:val="20"/>
          <w:lang w:eastAsia="pl-PL"/>
        </w:rPr>
        <w:t>a)</w:t>
      </w:r>
      <w:r w:rsidRPr="00400064">
        <w:rPr>
          <w:rFonts w:ascii="Tahoma" w:eastAsia="Times New Roman" w:hAnsi="Tahoma" w:cs="Tahoma"/>
          <w:sz w:val="20"/>
          <w:szCs w:val="20"/>
          <w:lang w:eastAsia="pl-PL"/>
        </w:rPr>
        <w:t xml:space="preserve"> pełnomocnictwa do podpisania oferty, jeżeli osobą podpisującą nie jest osoba upoważniona na podstawie wypisu z Krajowego Rejestru Sądowego  lub zaświadczenia o wpisie do centralnej ewidencji i informacji o działalności gospodarczej. Jeżeli dołączone do oferty ww. pełnomocnictwo będzie w formie kopii, Zamawiający wymaga, aby jego zgodność z oryginałem poświadczyła osoba wymieniona w rejestrze, która jest wskazana, jako upoważniona do reprezentowania Wykonawcy lub notariusz,</w:t>
      </w:r>
    </w:p>
    <w:p w:rsidR="00400064" w:rsidRPr="00400064" w:rsidRDefault="00400064" w:rsidP="00400064">
      <w:pPr>
        <w:tabs>
          <w:tab w:val="center" w:pos="4536"/>
          <w:tab w:val="right" w:pos="9072"/>
        </w:tabs>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b/>
          <w:sz w:val="20"/>
          <w:szCs w:val="20"/>
          <w:lang w:eastAsia="pl-PL"/>
        </w:rPr>
        <w:t>b)</w:t>
      </w:r>
      <w:r w:rsidRPr="00400064">
        <w:rPr>
          <w:rFonts w:ascii="Tahoma" w:eastAsia="Times New Roman" w:hAnsi="Tahoma" w:cs="Tahoma"/>
          <w:sz w:val="20"/>
          <w:szCs w:val="20"/>
          <w:lang w:eastAsia="pl-PL"/>
        </w:rPr>
        <w:t xml:space="preserve"> wypełnionego </w:t>
      </w:r>
      <w:r w:rsidR="001740FA">
        <w:rPr>
          <w:rFonts w:ascii="Tahoma" w:eastAsia="Times New Roman" w:hAnsi="Tahoma" w:cs="Tahoma"/>
          <w:sz w:val="20"/>
          <w:szCs w:val="20"/>
          <w:lang w:eastAsia="pl-PL"/>
        </w:rPr>
        <w:t>f</w:t>
      </w:r>
      <w:r w:rsidR="001740FA" w:rsidRPr="001740FA">
        <w:rPr>
          <w:rFonts w:ascii="Tahoma" w:eastAsia="Times New Roman" w:hAnsi="Tahoma" w:cs="Tahoma"/>
          <w:sz w:val="20"/>
          <w:szCs w:val="20"/>
          <w:lang w:eastAsia="pl-PL"/>
        </w:rPr>
        <w:t>ormularz</w:t>
      </w:r>
      <w:r w:rsidR="00F32ED8">
        <w:rPr>
          <w:rFonts w:ascii="Tahoma" w:eastAsia="Times New Roman" w:hAnsi="Tahoma" w:cs="Tahoma"/>
          <w:sz w:val="20"/>
          <w:szCs w:val="20"/>
          <w:lang w:eastAsia="pl-PL"/>
        </w:rPr>
        <w:t>a</w:t>
      </w:r>
      <w:r w:rsidR="001740FA" w:rsidRPr="001740FA">
        <w:rPr>
          <w:rFonts w:ascii="Tahoma" w:eastAsia="Times New Roman" w:hAnsi="Tahoma" w:cs="Tahoma"/>
          <w:sz w:val="20"/>
          <w:szCs w:val="20"/>
          <w:lang w:eastAsia="pl-PL"/>
        </w:rPr>
        <w:t xml:space="preserve"> cenow</w:t>
      </w:r>
      <w:r w:rsidR="00F32ED8">
        <w:rPr>
          <w:rFonts w:ascii="Tahoma" w:eastAsia="Times New Roman" w:hAnsi="Tahoma" w:cs="Tahoma"/>
          <w:sz w:val="20"/>
          <w:szCs w:val="20"/>
          <w:lang w:eastAsia="pl-PL"/>
        </w:rPr>
        <w:t>ego</w:t>
      </w:r>
      <w:r w:rsidR="001740FA" w:rsidRPr="001740FA">
        <w:rPr>
          <w:rFonts w:ascii="Tahoma" w:eastAsia="Times New Roman" w:hAnsi="Tahoma" w:cs="Tahoma"/>
          <w:sz w:val="20"/>
          <w:szCs w:val="20"/>
          <w:lang w:eastAsia="pl-PL"/>
        </w:rPr>
        <w:t xml:space="preserve"> wraz opisem przedmiotu zamówienia oraz deklarowanym terminem wizyty monitorującej</w:t>
      </w:r>
      <w:r w:rsidR="00F32ED8">
        <w:rPr>
          <w:rFonts w:ascii="Tahoma" w:eastAsia="Times New Roman" w:hAnsi="Tahoma" w:cs="Tahoma"/>
          <w:sz w:val="20"/>
          <w:szCs w:val="20"/>
          <w:lang w:eastAsia="pl-PL"/>
        </w:rPr>
        <w:t xml:space="preserve"> </w:t>
      </w:r>
      <w:r w:rsidRPr="00400064">
        <w:rPr>
          <w:rFonts w:ascii="Tahoma" w:eastAsia="Times New Roman" w:hAnsi="Tahoma" w:cs="Tahoma"/>
          <w:sz w:val="20"/>
          <w:szCs w:val="20"/>
          <w:lang w:eastAsia="pl-PL"/>
        </w:rPr>
        <w:t xml:space="preserve">– wg </w:t>
      </w:r>
      <w:r w:rsidRPr="00400064">
        <w:rPr>
          <w:rFonts w:ascii="Tahoma" w:eastAsia="Times New Roman" w:hAnsi="Tahoma" w:cs="Tahoma"/>
          <w:b/>
          <w:sz w:val="20"/>
          <w:szCs w:val="20"/>
          <w:lang w:eastAsia="pl-PL"/>
        </w:rPr>
        <w:t>załącznika nr 3</w:t>
      </w:r>
      <w:r w:rsidRPr="00400064">
        <w:rPr>
          <w:rFonts w:ascii="Tahoma" w:eastAsia="Times New Roman" w:hAnsi="Tahoma" w:cs="Tahoma"/>
          <w:sz w:val="20"/>
          <w:szCs w:val="20"/>
          <w:lang w:eastAsia="pl-PL"/>
        </w:rPr>
        <w:t xml:space="preserve"> do SWZ,</w:t>
      </w:r>
    </w:p>
    <w:p w:rsidR="00400064" w:rsidRPr="00400064" w:rsidRDefault="00400064" w:rsidP="00400064">
      <w:pPr>
        <w:tabs>
          <w:tab w:val="center" w:pos="4536"/>
          <w:tab w:val="right" w:pos="9072"/>
        </w:tabs>
        <w:spacing w:after="0" w:line="240" w:lineRule="auto"/>
        <w:ind w:left="284" w:hanging="284"/>
        <w:jc w:val="both"/>
        <w:rPr>
          <w:rFonts w:ascii="Tahoma" w:eastAsia="Times New Roman" w:hAnsi="Tahoma" w:cs="Tahoma"/>
          <w:sz w:val="20"/>
          <w:szCs w:val="20"/>
          <w:lang w:eastAsia="pl-PL"/>
        </w:rPr>
      </w:pPr>
    </w:p>
    <w:p w:rsidR="00400064" w:rsidRPr="00400064" w:rsidRDefault="00400064" w:rsidP="00400064">
      <w:pPr>
        <w:tabs>
          <w:tab w:val="center" w:pos="426"/>
          <w:tab w:val="right" w:pos="9072"/>
        </w:tabs>
        <w:spacing w:after="0" w:line="240" w:lineRule="auto"/>
        <w:ind w:left="426"/>
        <w:jc w:val="both"/>
        <w:rPr>
          <w:rFonts w:ascii="Tahoma" w:eastAsia="Times New Roman" w:hAnsi="Tahoma" w:cs="Tahoma"/>
          <w:i/>
          <w:sz w:val="20"/>
          <w:szCs w:val="20"/>
          <w:lang w:eastAsia="pl-PL"/>
        </w:rPr>
      </w:pPr>
      <w:r w:rsidRPr="00400064">
        <w:rPr>
          <w:rFonts w:ascii="Tahoma" w:eastAsia="Times New Roman" w:hAnsi="Tahoma" w:cs="Tahoma"/>
          <w:i/>
          <w:sz w:val="20"/>
          <w:szCs w:val="20"/>
          <w:lang w:eastAsia="pl-PL"/>
        </w:rPr>
        <w:t>oraz w wypadku, gdy wykonawca w celu potwierdzenia spełnienia warunków udziału w postępowaniu, polega na zdolnościach technicznych lub zawodowych lub sytuacji finansowej lub ekonomicznej innych podmiotów na postawie art. 118 ustawy PZP dodatkowo</w:t>
      </w:r>
    </w:p>
    <w:p w:rsidR="00400064" w:rsidRPr="00400064" w:rsidRDefault="00400064" w:rsidP="00400064">
      <w:pPr>
        <w:tabs>
          <w:tab w:val="center" w:pos="426"/>
          <w:tab w:val="right" w:pos="9072"/>
        </w:tabs>
        <w:spacing w:after="0" w:line="240" w:lineRule="auto"/>
        <w:ind w:left="426"/>
        <w:jc w:val="both"/>
        <w:rPr>
          <w:rFonts w:ascii="Tahoma" w:eastAsia="Times New Roman" w:hAnsi="Tahoma" w:cs="Tahoma"/>
          <w:i/>
          <w:sz w:val="20"/>
          <w:szCs w:val="20"/>
          <w:lang w:eastAsia="pl-PL"/>
        </w:rPr>
      </w:pPr>
    </w:p>
    <w:p w:rsidR="00400064" w:rsidRPr="00400064" w:rsidRDefault="00400064" w:rsidP="00400064">
      <w:pPr>
        <w:tabs>
          <w:tab w:val="center" w:pos="4536"/>
          <w:tab w:val="right" w:pos="9072"/>
        </w:tabs>
        <w:spacing w:after="0" w:line="240" w:lineRule="auto"/>
        <w:ind w:left="284" w:hanging="284"/>
        <w:jc w:val="both"/>
        <w:rPr>
          <w:rFonts w:ascii="Tahoma" w:eastAsia="Times New Roman" w:hAnsi="Tahoma" w:cs="Tahoma"/>
          <w:sz w:val="20"/>
          <w:szCs w:val="20"/>
          <w:lang w:eastAsia="pl-PL"/>
        </w:rPr>
      </w:pPr>
    </w:p>
    <w:p w:rsidR="00400064" w:rsidRPr="00400064" w:rsidRDefault="00400064" w:rsidP="00400064">
      <w:pPr>
        <w:tabs>
          <w:tab w:val="center" w:pos="4536"/>
          <w:tab w:val="right" w:pos="9072"/>
        </w:tabs>
        <w:spacing w:after="0" w:line="240" w:lineRule="auto"/>
        <w:jc w:val="both"/>
        <w:rPr>
          <w:rFonts w:ascii="Tahoma" w:eastAsia="Times New Roman" w:hAnsi="Tahoma" w:cs="Tahoma"/>
          <w:sz w:val="20"/>
          <w:szCs w:val="20"/>
          <w:lang w:eastAsia="pl-PL"/>
        </w:rPr>
      </w:pPr>
      <w:r w:rsidRPr="00400064">
        <w:rPr>
          <w:rFonts w:ascii="Tahoma" w:eastAsia="Times New Roman" w:hAnsi="Tahoma" w:cs="Tahoma"/>
          <w:b/>
          <w:sz w:val="20"/>
          <w:szCs w:val="20"/>
          <w:lang w:eastAsia="pl-PL"/>
        </w:rPr>
        <w:t>c)</w:t>
      </w:r>
      <w:r w:rsidRPr="00400064">
        <w:rPr>
          <w:rFonts w:ascii="Tahoma" w:eastAsia="Times New Roman" w:hAnsi="Tahoma" w:cs="Tahoma"/>
          <w:sz w:val="20"/>
          <w:szCs w:val="20"/>
          <w:lang w:eastAsia="pl-PL"/>
        </w:rPr>
        <w:t xml:space="preserve">zobowiązania do oddania do dyspozycji Wykonawcy niezbędnych zasobów na potrzeby realizacji zamówienia wg </w:t>
      </w:r>
      <w:r w:rsidRPr="00400064">
        <w:rPr>
          <w:rFonts w:ascii="Tahoma" w:eastAsia="Times New Roman" w:hAnsi="Tahoma" w:cs="Tahoma"/>
          <w:b/>
          <w:sz w:val="20"/>
          <w:szCs w:val="20"/>
          <w:lang w:eastAsia="pl-PL"/>
        </w:rPr>
        <w:t xml:space="preserve">załącznika nr </w:t>
      </w:r>
      <w:r w:rsidR="005472E3">
        <w:rPr>
          <w:rFonts w:ascii="Tahoma" w:eastAsia="Times New Roman" w:hAnsi="Tahoma" w:cs="Tahoma"/>
          <w:b/>
          <w:sz w:val="20"/>
          <w:szCs w:val="20"/>
          <w:lang w:eastAsia="pl-PL"/>
        </w:rPr>
        <w:t>5</w:t>
      </w:r>
      <w:r w:rsidRPr="00400064">
        <w:rPr>
          <w:rFonts w:ascii="Tahoma" w:eastAsia="Times New Roman" w:hAnsi="Tahoma" w:cs="Tahoma"/>
          <w:b/>
          <w:sz w:val="20"/>
          <w:szCs w:val="20"/>
          <w:lang w:eastAsia="pl-PL"/>
        </w:rPr>
        <w:t xml:space="preserve"> </w:t>
      </w:r>
      <w:r w:rsidRPr="00224758">
        <w:rPr>
          <w:rFonts w:ascii="Tahoma" w:eastAsia="Times New Roman" w:hAnsi="Tahoma" w:cs="Tahoma"/>
          <w:sz w:val="20"/>
          <w:szCs w:val="20"/>
          <w:lang w:eastAsia="pl-PL"/>
        </w:rPr>
        <w:t>do SWZ.</w:t>
      </w:r>
    </w:p>
    <w:p w:rsidR="00400064" w:rsidRPr="00400064" w:rsidRDefault="00400064" w:rsidP="00400064">
      <w:pPr>
        <w:tabs>
          <w:tab w:val="center" w:pos="4536"/>
          <w:tab w:val="right" w:pos="9072"/>
        </w:tabs>
        <w:spacing w:after="0" w:line="240" w:lineRule="auto"/>
        <w:ind w:left="284" w:hanging="284"/>
        <w:jc w:val="both"/>
        <w:rPr>
          <w:rFonts w:ascii="Tahoma" w:eastAsia="Times New Roman" w:hAnsi="Tahoma" w:cs="Tahoma"/>
          <w:sz w:val="20"/>
          <w:szCs w:val="20"/>
          <w:lang w:eastAsia="pl-PL"/>
        </w:rPr>
      </w:pPr>
    </w:p>
    <w:p w:rsidR="00C84D94" w:rsidRPr="00C84D94" w:rsidRDefault="00C84D94" w:rsidP="00C84D94">
      <w:pPr>
        <w:tabs>
          <w:tab w:val="center" w:pos="426"/>
          <w:tab w:val="right" w:pos="9072"/>
        </w:tabs>
        <w:spacing w:after="0" w:line="240" w:lineRule="auto"/>
        <w:ind w:left="426"/>
        <w:jc w:val="both"/>
        <w:rPr>
          <w:rFonts w:ascii="Tahoma" w:eastAsia="Times New Roman" w:hAnsi="Tahoma" w:cs="Tahoma"/>
          <w:i/>
          <w:sz w:val="20"/>
          <w:szCs w:val="20"/>
          <w:lang w:eastAsia="pl-PL"/>
        </w:rPr>
      </w:pPr>
      <w:r w:rsidRPr="00C84D94">
        <w:rPr>
          <w:rFonts w:ascii="Tahoma" w:eastAsia="Times New Roman" w:hAnsi="Tahoma" w:cs="Tahoma"/>
          <w:i/>
          <w:sz w:val="20"/>
          <w:szCs w:val="20"/>
          <w:lang w:eastAsia="pl-PL"/>
        </w:rPr>
        <w:t xml:space="preserve">oraz w wypadkach, o których mowa w art. 117 ust 2 oraz 3 ustawy PZP (treść przepisu przytoczona poniżej w niniejszym punkcie 13 SWZ) </w:t>
      </w:r>
    </w:p>
    <w:p w:rsidR="00C84D94" w:rsidRPr="00C84D94" w:rsidRDefault="00C84D94" w:rsidP="00C84D94">
      <w:pPr>
        <w:tabs>
          <w:tab w:val="center" w:pos="4536"/>
          <w:tab w:val="right" w:pos="9072"/>
        </w:tabs>
        <w:spacing w:after="0" w:line="240" w:lineRule="auto"/>
        <w:ind w:left="284" w:hanging="284"/>
        <w:jc w:val="both"/>
        <w:rPr>
          <w:rFonts w:ascii="Tahoma" w:eastAsia="Times New Roman" w:hAnsi="Tahoma" w:cs="Tahoma"/>
          <w:b/>
          <w:sz w:val="20"/>
          <w:szCs w:val="20"/>
          <w:lang w:eastAsia="pl-PL"/>
        </w:rPr>
      </w:pPr>
    </w:p>
    <w:p w:rsidR="00C84D94" w:rsidRPr="00C84D94" w:rsidRDefault="00C84D94" w:rsidP="00C84D94">
      <w:pPr>
        <w:tabs>
          <w:tab w:val="center" w:pos="4536"/>
          <w:tab w:val="right" w:pos="9072"/>
        </w:tabs>
        <w:spacing w:after="0" w:line="240" w:lineRule="auto"/>
        <w:ind w:left="284" w:hanging="284"/>
        <w:jc w:val="both"/>
        <w:rPr>
          <w:rFonts w:ascii="Tahoma" w:eastAsia="Times New Roman" w:hAnsi="Tahoma" w:cs="Tahoma"/>
          <w:sz w:val="20"/>
          <w:szCs w:val="20"/>
          <w:lang w:eastAsia="pl-PL"/>
        </w:rPr>
      </w:pPr>
      <w:r w:rsidRPr="00C84D94">
        <w:rPr>
          <w:rFonts w:ascii="Tahoma" w:eastAsia="Times New Roman" w:hAnsi="Tahoma" w:cs="Tahoma"/>
          <w:b/>
          <w:sz w:val="20"/>
          <w:szCs w:val="20"/>
          <w:lang w:eastAsia="pl-PL"/>
        </w:rPr>
        <w:t xml:space="preserve">d) </w:t>
      </w:r>
      <w:r w:rsidRPr="00C84D94">
        <w:rPr>
          <w:rFonts w:ascii="Tahoma" w:eastAsia="Times New Roman" w:hAnsi="Tahoma" w:cs="Tahoma"/>
          <w:sz w:val="20"/>
          <w:szCs w:val="20"/>
          <w:lang w:eastAsia="pl-PL"/>
        </w:rPr>
        <w:t xml:space="preserve">oświadczenie Wykonawców wspólnie ubiegających się o udzielenie zamówienia, składane na podstawie art. 117 ust. 4 ustawy PZP – wg </w:t>
      </w:r>
      <w:r w:rsidRPr="00C84D94">
        <w:rPr>
          <w:rFonts w:ascii="Tahoma" w:eastAsia="Times New Roman" w:hAnsi="Tahoma" w:cs="Tahoma"/>
          <w:b/>
          <w:sz w:val="20"/>
          <w:szCs w:val="20"/>
          <w:lang w:eastAsia="pl-PL"/>
        </w:rPr>
        <w:t>załącznika nr 7</w:t>
      </w:r>
      <w:r w:rsidRPr="00C84D94">
        <w:rPr>
          <w:rFonts w:ascii="Tahoma" w:eastAsia="Times New Roman" w:hAnsi="Tahoma" w:cs="Tahoma"/>
          <w:sz w:val="20"/>
          <w:szCs w:val="20"/>
          <w:lang w:eastAsia="pl-PL"/>
        </w:rPr>
        <w:t xml:space="preserve"> do SWZ.</w:t>
      </w:r>
    </w:p>
    <w:p w:rsidR="00C84D94" w:rsidRPr="00C84D94" w:rsidRDefault="00C84D94" w:rsidP="00C84D94">
      <w:pPr>
        <w:tabs>
          <w:tab w:val="center" w:pos="4536"/>
          <w:tab w:val="right" w:pos="9072"/>
        </w:tabs>
        <w:spacing w:after="0" w:line="240" w:lineRule="auto"/>
        <w:ind w:left="284" w:hanging="284"/>
        <w:jc w:val="both"/>
        <w:rPr>
          <w:rFonts w:ascii="Tahoma" w:eastAsia="Times New Roman" w:hAnsi="Tahoma" w:cs="Tahoma"/>
          <w:sz w:val="20"/>
          <w:szCs w:val="20"/>
          <w:lang w:eastAsia="pl-PL"/>
        </w:rPr>
      </w:pPr>
    </w:p>
    <w:p w:rsidR="00C84D94" w:rsidRPr="00C84D94" w:rsidRDefault="00C84D94" w:rsidP="00C84D9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C84D94" w:rsidRPr="00C84D94" w:rsidRDefault="00C84D94" w:rsidP="00C84D94">
      <w:pPr>
        <w:autoSpaceDE w:val="0"/>
        <w:autoSpaceDN w:val="0"/>
        <w:adjustRightInd w:val="0"/>
        <w:spacing w:after="0" w:line="240" w:lineRule="auto"/>
        <w:jc w:val="both"/>
        <w:rPr>
          <w:rFonts w:ascii="Tahoma" w:eastAsia="Times New Roman" w:hAnsi="Tahoma" w:cs="Tahoma"/>
          <w:sz w:val="20"/>
          <w:szCs w:val="20"/>
          <w:lang w:eastAsia="pl-PL"/>
        </w:rPr>
      </w:pPr>
      <w:r w:rsidRPr="00C84D94">
        <w:rPr>
          <w:rFonts w:ascii="Tahoma" w:eastAsia="Times New Roman" w:hAnsi="Tahoma" w:cs="Tahoma"/>
          <w:color w:val="000000"/>
          <w:sz w:val="20"/>
          <w:szCs w:val="20"/>
          <w:lang w:eastAsia="pl-PL"/>
        </w:rPr>
        <w:t xml:space="preserve">Wykonawcy mogą wspólnie ubiegać się o udzielenie zamówienia. W powyższym przypadku wykonawcy ustanawiają pełnomocnika do reprezentowania ich w postępowaniu o udzielenie zamówienia albo reprezentowania w postępowaniu i zawarcia umowy w sprawie zamówienia publicznego. </w:t>
      </w:r>
      <w:r w:rsidRPr="00C84D94">
        <w:rPr>
          <w:rFonts w:ascii="Tahoma" w:eastAsia="Times New Roman" w:hAnsi="Tahoma" w:cs="Tahoma"/>
          <w:sz w:val="20"/>
          <w:szCs w:val="20"/>
          <w:lang w:eastAsia="pl-PL"/>
        </w:rPr>
        <w:t>Przepisy dotyczące wykonawcy stosuje się odpowiednio do wykonawców, którzy wspólnie ubiegają się o udzielenie zamówienia. Jeżeli oferta wykonawców wspólnie ubiegających się o udzielenie zamówienia, zostanie wybrana, zamawiający może żądać przed zawarciem umowy w sprawie zamówienia publicznego umowy regulującej współpracę tych wykonawców.</w:t>
      </w:r>
    </w:p>
    <w:p w:rsidR="00C84D94" w:rsidRPr="00C84D94" w:rsidRDefault="00C84D94" w:rsidP="00C84D94">
      <w:pPr>
        <w:autoSpaceDE w:val="0"/>
        <w:autoSpaceDN w:val="0"/>
        <w:adjustRightInd w:val="0"/>
        <w:spacing w:after="0" w:line="240" w:lineRule="auto"/>
        <w:jc w:val="both"/>
        <w:rPr>
          <w:rFonts w:ascii="Tahoma" w:eastAsia="Times New Roman" w:hAnsi="Tahoma" w:cs="Tahoma"/>
          <w:color w:val="000000"/>
          <w:sz w:val="20"/>
          <w:szCs w:val="20"/>
          <w:lang w:eastAsia="pl-PL"/>
        </w:rPr>
      </w:pPr>
      <w:r w:rsidRPr="00C84D94">
        <w:rPr>
          <w:rFonts w:ascii="Tahoma" w:eastAsia="Times New Roman" w:hAnsi="Tahoma" w:cs="Tahoma"/>
          <w:sz w:val="20"/>
          <w:szCs w:val="20"/>
          <w:lang w:eastAsia="pl-PL"/>
        </w:rPr>
        <w:t xml:space="preserve">W przypadku wspólnego ubiegania się o zamówienie przez wykonawców, oświadczenie o którym mowa w pkt 15.I pozycja </w:t>
      </w:r>
      <w:r w:rsidR="00C71BFE">
        <w:rPr>
          <w:rFonts w:ascii="Tahoma" w:eastAsia="Times New Roman" w:hAnsi="Tahoma" w:cs="Tahoma"/>
          <w:sz w:val="20"/>
          <w:szCs w:val="20"/>
          <w:lang w:eastAsia="pl-PL"/>
        </w:rPr>
        <w:t>8</w:t>
      </w:r>
      <w:r w:rsidRPr="00C84D94">
        <w:rPr>
          <w:rFonts w:ascii="Tahoma" w:eastAsia="Times New Roman" w:hAnsi="Tahoma" w:cs="Tahoma"/>
          <w:sz w:val="20"/>
          <w:szCs w:val="20"/>
          <w:lang w:eastAsia="pl-PL"/>
        </w:rPr>
        <w:t xml:space="preserve"> tabeli składa każdy z wykonawców. Oświadczenia te potwierdzają brak podstaw wykluczenia oraz spełnianie warunków udziału w postępowaniu w zakresie, w jakim każdy z wykonawców wykazuje spełnianie warunków udziału w postępowaniu.</w:t>
      </w:r>
    </w:p>
    <w:p w:rsidR="00C84D94" w:rsidRPr="00C84D94" w:rsidRDefault="00C84D94" w:rsidP="00C84D94">
      <w:pPr>
        <w:spacing w:after="0" w:line="360" w:lineRule="auto"/>
        <w:rPr>
          <w:rFonts w:ascii="Tahoma" w:eastAsia="Times New Roman" w:hAnsi="Tahoma" w:cs="Tahoma"/>
          <w:bCs/>
          <w:sz w:val="20"/>
          <w:szCs w:val="20"/>
          <w:lang w:eastAsia="pl-PL"/>
        </w:rPr>
      </w:pPr>
    </w:p>
    <w:p w:rsidR="00C84D94" w:rsidRPr="00C84D94" w:rsidRDefault="00C84D94" w:rsidP="00C84D94">
      <w:pPr>
        <w:spacing w:after="0" w:line="360" w:lineRule="auto"/>
        <w:jc w:val="both"/>
        <w:rPr>
          <w:rFonts w:ascii="Tahoma" w:eastAsia="Times New Roman" w:hAnsi="Tahoma" w:cs="Tahoma"/>
          <w:bCs/>
          <w:sz w:val="20"/>
          <w:szCs w:val="20"/>
          <w:lang w:eastAsia="pl-PL"/>
        </w:rPr>
      </w:pPr>
      <w:r w:rsidRPr="00C84D94">
        <w:rPr>
          <w:rFonts w:ascii="Tahoma" w:eastAsia="Times New Roman" w:hAnsi="Tahoma" w:cs="Tahoma"/>
          <w:bCs/>
          <w:sz w:val="20"/>
          <w:szCs w:val="20"/>
          <w:lang w:eastAsia="pl-PL"/>
        </w:rPr>
        <w:t>Zamawiający poucza Wykonawców o treści art. 117 ust. 2, 3 oraz 4 ustawy PZP które mają następujące brzmienie:</w:t>
      </w:r>
    </w:p>
    <w:p w:rsidR="00C84D94" w:rsidRPr="00C84D94" w:rsidRDefault="00C84D94" w:rsidP="00C84D94">
      <w:pPr>
        <w:spacing w:after="0" w:line="360" w:lineRule="auto"/>
        <w:rPr>
          <w:rFonts w:ascii="Tahoma" w:eastAsia="Times New Roman" w:hAnsi="Tahoma" w:cs="Tahoma"/>
          <w:bCs/>
          <w:sz w:val="16"/>
          <w:szCs w:val="16"/>
          <w:lang w:eastAsia="pl-PL"/>
        </w:rPr>
      </w:pPr>
    </w:p>
    <w:p w:rsidR="00C84D94" w:rsidRDefault="00C84D94" w:rsidP="00C84D94">
      <w:pPr>
        <w:spacing w:after="0" w:line="360" w:lineRule="auto"/>
        <w:jc w:val="both"/>
        <w:rPr>
          <w:rFonts w:ascii="Tahoma" w:eastAsia="Times New Roman" w:hAnsi="Tahoma" w:cs="Tahoma"/>
          <w:bCs/>
          <w:sz w:val="18"/>
          <w:szCs w:val="18"/>
          <w:lang w:eastAsia="pl-PL"/>
        </w:rPr>
      </w:pPr>
      <w:r w:rsidRPr="00C84D94">
        <w:rPr>
          <w:rFonts w:ascii="Tahoma" w:eastAsia="Times New Roman" w:hAnsi="Tahoma" w:cs="Tahoma"/>
          <w:bCs/>
          <w:sz w:val="18"/>
          <w:szCs w:val="18"/>
          <w:lang w:eastAsia="pl-PL"/>
        </w:rPr>
        <w:t xml:space="preserve">„2. Warunek dotyczący uprawnień do prowadzenia określonej działalności gospodarczej lub zawodowej, o którym mowa w art. 112 ust. 2 pkt 2, jest spełniony, jeżeli co najmniej jeden z wykonawców wspólnie ubiegających się o udzielenie zamówienia posiada uprawnienia do prowadzenia określonej działalności gospodarczej lub zawodowej </w:t>
      </w:r>
    </w:p>
    <w:p w:rsidR="00C84D94" w:rsidRDefault="00C84D94">
      <w:pPr>
        <w:spacing w:after="0" w:line="240" w:lineRule="auto"/>
        <w:rPr>
          <w:rFonts w:ascii="Tahoma" w:eastAsia="Times New Roman" w:hAnsi="Tahoma" w:cs="Tahoma"/>
          <w:bCs/>
          <w:sz w:val="18"/>
          <w:szCs w:val="18"/>
          <w:lang w:eastAsia="pl-PL"/>
        </w:rPr>
      </w:pPr>
      <w:r>
        <w:rPr>
          <w:rFonts w:ascii="Tahoma" w:eastAsia="Times New Roman" w:hAnsi="Tahoma" w:cs="Tahoma"/>
          <w:bCs/>
          <w:sz w:val="18"/>
          <w:szCs w:val="18"/>
          <w:lang w:eastAsia="pl-PL"/>
        </w:rPr>
        <w:br w:type="page"/>
      </w:r>
    </w:p>
    <w:p w:rsidR="00C84D94" w:rsidRPr="00C84D94" w:rsidRDefault="00C84D94" w:rsidP="00C84D94">
      <w:pPr>
        <w:spacing w:after="0" w:line="360" w:lineRule="auto"/>
        <w:jc w:val="both"/>
        <w:rPr>
          <w:rFonts w:ascii="Tahoma" w:eastAsia="Times New Roman" w:hAnsi="Tahoma" w:cs="Tahoma"/>
          <w:bCs/>
          <w:sz w:val="18"/>
          <w:szCs w:val="18"/>
          <w:lang w:eastAsia="pl-PL"/>
        </w:rPr>
      </w:pPr>
      <w:r w:rsidRPr="00C84D94">
        <w:rPr>
          <w:rFonts w:ascii="Tahoma" w:eastAsia="Times New Roman" w:hAnsi="Tahoma" w:cs="Tahoma"/>
          <w:bCs/>
          <w:sz w:val="18"/>
          <w:szCs w:val="18"/>
          <w:lang w:eastAsia="pl-PL"/>
        </w:rPr>
        <w:lastRenderedPageBreak/>
        <w:t>i zrealizuje roboty budowlane, dostawy lub usługi, do których realizacji te uprawnienia są wymagane.</w:t>
      </w:r>
    </w:p>
    <w:p w:rsidR="00C84D94" w:rsidRPr="00C84D94" w:rsidRDefault="00C84D94" w:rsidP="00C84D94">
      <w:pPr>
        <w:spacing w:after="0" w:line="360" w:lineRule="auto"/>
        <w:jc w:val="both"/>
        <w:rPr>
          <w:rFonts w:ascii="Tahoma" w:eastAsia="Times New Roman" w:hAnsi="Tahoma" w:cs="Tahoma"/>
          <w:bCs/>
          <w:sz w:val="18"/>
          <w:szCs w:val="18"/>
          <w:lang w:eastAsia="pl-PL"/>
        </w:rPr>
      </w:pPr>
      <w:r w:rsidRPr="00C84D94">
        <w:rPr>
          <w:rFonts w:ascii="Tahoma" w:eastAsia="Times New Roman" w:hAnsi="Tahoma" w:cs="Tahoma"/>
          <w:bCs/>
          <w:sz w:val="18"/>
          <w:szCs w:val="18"/>
          <w:lang w:eastAsia="pl-PL"/>
        </w:rPr>
        <w:t>3.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rsidR="00C84D94" w:rsidRPr="00C84D94" w:rsidRDefault="00C84D94" w:rsidP="00C84D94">
      <w:pPr>
        <w:spacing w:after="0" w:line="360" w:lineRule="auto"/>
        <w:jc w:val="both"/>
        <w:rPr>
          <w:rFonts w:ascii="Tahoma" w:eastAsia="Times New Roman" w:hAnsi="Tahoma" w:cs="Tahoma"/>
          <w:bCs/>
          <w:sz w:val="18"/>
          <w:szCs w:val="18"/>
          <w:lang w:eastAsia="pl-PL"/>
        </w:rPr>
      </w:pPr>
      <w:r w:rsidRPr="00C84D94">
        <w:rPr>
          <w:rFonts w:ascii="Tahoma" w:eastAsia="Times New Roman" w:hAnsi="Tahoma" w:cs="Tahoma"/>
          <w:bCs/>
          <w:sz w:val="18"/>
          <w:szCs w:val="18"/>
          <w:lang w:eastAsia="pl-PL"/>
        </w:rPr>
        <w:t>4. W przypadku, o którym mowa w ust. 2 i 3, wykonawcy wspólnie ubiegający się o udzielenie za-mówienia dołączają odpowiednio do wniosku o dopuszczenie do udziału w postępowaniu albo do oferty oświadczenie, z którego wynika, które roboty budowlane, dostawy lub usługi wykonają poszczególni wykonawcy”.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14. Przedmiotowe środki dowodowe</w:t>
      </w:r>
    </w:p>
    <w:p w:rsidR="00400064" w:rsidRPr="00400064" w:rsidRDefault="00400064" w:rsidP="00400064">
      <w:pPr>
        <w:autoSpaceDE w:val="0"/>
        <w:autoSpaceDN w:val="0"/>
        <w:adjustRightInd w:val="0"/>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color w:val="000000"/>
          <w:sz w:val="20"/>
          <w:szCs w:val="20"/>
          <w:lang w:eastAsia="pl-PL"/>
        </w:rPr>
        <w:t>Zamawiający nie wymaga przedmiotowych środków dowodowych</w:t>
      </w:r>
    </w:p>
    <w:p w:rsidR="00400064" w:rsidRPr="00400064" w:rsidRDefault="00400064" w:rsidP="00400064">
      <w:pPr>
        <w:autoSpaceDE w:val="0"/>
        <w:autoSpaceDN w:val="0"/>
        <w:adjustRightInd w:val="0"/>
        <w:spacing w:after="0" w:line="240" w:lineRule="auto"/>
        <w:jc w:val="both"/>
        <w:rPr>
          <w:rFonts w:ascii="Tahoma" w:eastAsia="Times New Roman" w:hAnsi="Tahoma" w:cs="Tahoma"/>
          <w:b/>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15. Podmiotowe środki dowodowe</w:t>
      </w:r>
    </w:p>
    <w:p w:rsid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Zamawiający przed wyborem najkorzystniejszej oferty wezwie Wykonawcę, którego oferta została najwyżej oceniona, do złożenia w wyznaczonym terminie, nie krótszym niż 10 dni, aktualnych na dzień złożenia podmiotowych środków dowodowych</w:t>
      </w:r>
    </w:p>
    <w:p w:rsidR="005536EF" w:rsidRPr="005536EF" w:rsidRDefault="005536EF"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5536EF">
        <w:rPr>
          <w:rFonts w:ascii="Tahoma" w:eastAsia="Times New Roman" w:hAnsi="Tahoma" w:cs="Tahoma"/>
          <w:b/>
          <w:color w:val="000000"/>
          <w:sz w:val="20"/>
          <w:szCs w:val="20"/>
          <w:lang w:eastAsia="pl-PL"/>
        </w:rPr>
        <w:t>I.</w:t>
      </w: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p>
    <w:tbl>
      <w:tblPr>
        <w:tblpPr w:leftFromText="141" w:rightFromText="141" w:vertAnchor="text" w:horzAnchor="margin" w:tblpY="82"/>
        <w:tblW w:w="9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586"/>
        <w:gridCol w:w="9373"/>
      </w:tblGrid>
      <w:tr w:rsidR="00400064" w:rsidRPr="00400064" w:rsidTr="00501D0C">
        <w:trPr>
          <w:trHeight w:hRule="exact" w:val="340"/>
        </w:trPr>
        <w:tc>
          <w:tcPr>
            <w:tcW w:w="586" w:type="dxa"/>
            <w:shd w:val="clear" w:color="auto" w:fill="EEECE1"/>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L.p.</w:t>
            </w:r>
          </w:p>
        </w:tc>
        <w:tc>
          <w:tcPr>
            <w:tcW w:w="9373" w:type="dxa"/>
            <w:shd w:val="clear" w:color="auto" w:fill="EEECE1"/>
            <w:vAlign w:val="center"/>
          </w:tcPr>
          <w:p w:rsidR="00400064" w:rsidRPr="00400064" w:rsidRDefault="00400064" w:rsidP="00400064">
            <w:pPr>
              <w:autoSpaceDE w:val="0"/>
              <w:autoSpaceDN w:val="0"/>
              <w:adjustRightInd w:val="0"/>
              <w:spacing w:after="0" w:line="240" w:lineRule="auto"/>
              <w:jc w:val="center"/>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Podmiotowe środki dowodowe</w:t>
            </w:r>
          </w:p>
        </w:tc>
      </w:tr>
      <w:tr w:rsidR="00400064" w:rsidRPr="00400064" w:rsidTr="00501D0C">
        <w:trPr>
          <w:trHeight w:hRule="exact" w:val="1541"/>
        </w:trPr>
        <w:tc>
          <w:tcPr>
            <w:tcW w:w="586" w:type="dxa"/>
            <w:tcBorders>
              <w:top w:val="single" w:sz="6" w:space="0" w:color="auto"/>
              <w:left w:val="single" w:sz="6" w:space="0" w:color="auto"/>
              <w:bottom w:val="single" w:sz="6"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1.</w:t>
            </w:r>
          </w:p>
        </w:tc>
        <w:tc>
          <w:tcPr>
            <w:tcW w:w="9373" w:type="dxa"/>
            <w:tcBorders>
              <w:top w:val="single" w:sz="6" w:space="0" w:color="auto"/>
              <w:left w:val="single" w:sz="6" w:space="0" w:color="auto"/>
              <w:bottom w:val="single" w:sz="6"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informacji z Krajowego Rejestru Karnego w zakresie:</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a) art. 108 ust. 1 pkt 1 i 2 ustawy z dnia 11 września 2019 r. – Prawo zamówień publicznych, zwanej dalej „ustawą”,</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b) art. 108 ust. 1 pkt 4 ustawy, dotyczącej orzeczenia zakazu ubiegania się o zamówienie publiczne tytułem środka karnego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sporządzonej nie wcześniej niż 6 miesięcy przed jej złożeniem</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tc>
      </w:tr>
      <w:tr w:rsidR="00400064" w:rsidRPr="00400064" w:rsidTr="00501D0C">
        <w:trPr>
          <w:trHeight w:hRule="exact" w:val="2417"/>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załącznika nr 1a do SWZ</w:t>
            </w:r>
          </w:p>
        </w:tc>
      </w:tr>
      <w:tr w:rsidR="00400064" w:rsidRPr="00400064" w:rsidTr="00501D0C">
        <w:trPr>
          <w:trHeight w:hRule="exact" w:val="2269"/>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zaświadczenia 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tc>
      </w:tr>
      <w:tr w:rsidR="00400064" w:rsidRPr="00400064" w:rsidTr="00501D0C">
        <w:trPr>
          <w:trHeight w:hRule="exact" w:val="3124"/>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lastRenderedPageBreak/>
              <w:t>4.</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tc>
      </w:tr>
      <w:tr w:rsidR="00400064" w:rsidRPr="00400064" w:rsidTr="00501D0C">
        <w:trPr>
          <w:trHeight w:hRule="exact" w:val="3258"/>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5.</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oświadczenia wykonawcy o aktualności informacji zawartych w oświadczeniu, o którym mowa w art. 125 ust. 1 ustawy, w zakresie podstaw wykluczenia z postępowania wskazanych przez zamawiającego, o których mowa w:</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a) art. 108 ust. 1 pkt 3 ustawy,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b) art. 108 ust. 1 pkt 4 ustawy, dotyczących orzeczenia zakazu ubiegania się o zamówienie publiczne tytułem środka zapobiegawczego,</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c) art. 108 ust. 1 pkt 5 ustawy, dotyczących zawarcia z innymi wykonawcami porozumienia mającego na celu za-kłócenie konkurencji,</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d) art. 108 ust. 1 pkt 6 ustawy,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e) art. 109 ust. 1 pkt 1 ustawy, odnośnie do naruszenia obowiązków dotyczących płatności podatków i opłat lokalnych, o których mowa w ustawie z dnia 12 stycznia 1991 r. o podatkach i opłatach lokalnych (Dz.U. z 2019 r. poz. 1170) wg załącznika 1b do SWZ</w:t>
            </w:r>
          </w:p>
        </w:tc>
      </w:tr>
      <w:tr w:rsidR="00400064" w:rsidRPr="00400064" w:rsidTr="00AD325D">
        <w:trPr>
          <w:trHeight w:hRule="exact" w:val="3386"/>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400064" w:rsidRDefault="00267D42"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Pr>
                <w:rFonts w:ascii="Tahoma" w:eastAsia="Times New Roman" w:hAnsi="Tahoma" w:cs="Tahoma"/>
                <w:b/>
                <w:color w:val="000000"/>
                <w:sz w:val="20"/>
                <w:szCs w:val="20"/>
                <w:lang w:eastAsia="pl-PL"/>
              </w:rPr>
              <w:t>6.</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400064" w:rsidRPr="00AD325D" w:rsidRDefault="006B0160" w:rsidP="00887C2C">
            <w:pPr>
              <w:autoSpaceDE w:val="0"/>
              <w:autoSpaceDN w:val="0"/>
              <w:adjustRightInd w:val="0"/>
              <w:spacing w:after="0" w:line="240" w:lineRule="auto"/>
              <w:jc w:val="both"/>
              <w:rPr>
                <w:rFonts w:ascii="Tahoma" w:eastAsia="Times New Roman" w:hAnsi="Tahoma" w:cs="Tahoma"/>
                <w:color w:val="000000"/>
                <w:sz w:val="20"/>
                <w:szCs w:val="20"/>
                <w:lang w:eastAsia="pl-PL"/>
              </w:rPr>
            </w:pPr>
            <w:r w:rsidRPr="00AD325D">
              <w:rPr>
                <w:rFonts w:ascii="Tahoma" w:eastAsia="Times New Roman" w:hAnsi="Tahoma" w:cs="Tahoma"/>
                <w:sz w:val="20"/>
                <w:szCs w:val="20"/>
                <w:lang w:eastAsia="pl-PL"/>
              </w:rPr>
              <w:t>Na potwierdzenie spełnienia warunk</w:t>
            </w:r>
            <w:r w:rsidR="00887C2C">
              <w:rPr>
                <w:rFonts w:ascii="Tahoma" w:eastAsia="Times New Roman" w:hAnsi="Tahoma" w:cs="Tahoma"/>
                <w:sz w:val="20"/>
                <w:szCs w:val="20"/>
                <w:lang w:eastAsia="pl-PL"/>
              </w:rPr>
              <w:t>ów</w:t>
            </w:r>
            <w:r w:rsidRPr="00AD325D">
              <w:rPr>
                <w:rFonts w:ascii="Tahoma" w:eastAsia="Times New Roman" w:hAnsi="Tahoma" w:cs="Tahoma"/>
                <w:sz w:val="20"/>
                <w:szCs w:val="20"/>
                <w:lang w:eastAsia="pl-PL"/>
              </w:rPr>
              <w:t xml:space="preserve"> o który</w:t>
            </w:r>
            <w:r w:rsidR="00887C2C">
              <w:rPr>
                <w:rFonts w:ascii="Tahoma" w:eastAsia="Times New Roman" w:hAnsi="Tahoma" w:cs="Tahoma"/>
                <w:sz w:val="20"/>
                <w:szCs w:val="20"/>
                <w:lang w:eastAsia="pl-PL"/>
              </w:rPr>
              <w:t>ch</w:t>
            </w:r>
            <w:r w:rsidRPr="00AD325D">
              <w:rPr>
                <w:rFonts w:ascii="Tahoma" w:eastAsia="Times New Roman" w:hAnsi="Tahoma" w:cs="Tahoma"/>
                <w:sz w:val="20"/>
                <w:szCs w:val="20"/>
                <w:lang w:eastAsia="pl-PL"/>
              </w:rPr>
              <w:t xml:space="preserve"> mowa w punkcie </w:t>
            </w:r>
            <w:r w:rsidRPr="00AD325D">
              <w:rPr>
                <w:rFonts w:ascii="Tahoma" w:eastAsia="Times New Roman" w:hAnsi="Tahoma" w:cs="Tahoma"/>
                <w:b/>
                <w:sz w:val="20"/>
                <w:szCs w:val="20"/>
                <w:lang w:eastAsia="pl-PL"/>
              </w:rPr>
              <w:t>18.II.</w:t>
            </w:r>
            <w:r w:rsidRPr="00AD325D">
              <w:rPr>
                <w:rFonts w:ascii="Tahoma" w:eastAsia="Times New Roman" w:hAnsi="Tahoma" w:cs="Tahoma"/>
                <w:sz w:val="20"/>
                <w:szCs w:val="20"/>
                <w:lang w:eastAsia="pl-PL"/>
              </w:rPr>
              <w:t xml:space="preserve"> SWZ, Wykonawca złoży wykaz</w:t>
            </w:r>
            <w:r w:rsidR="00AD325D">
              <w:rPr>
                <w:rFonts w:ascii="Tahoma" w:eastAsia="Times New Roman" w:hAnsi="Tahoma" w:cs="Tahoma"/>
                <w:sz w:val="20"/>
                <w:szCs w:val="20"/>
                <w:lang w:eastAsia="pl-PL"/>
              </w:rPr>
              <w:t xml:space="preserve"> -</w:t>
            </w:r>
            <w:r w:rsidRPr="00AD325D">
              <w:rPr>
                <w:rFonts w:ascii="Tahoma" w:eastAsia="Times New Roman" w:hAnsi="Tahoma" w:cs="Tahoma"/>
                <w:sz w:val="20"/>
                <w:szCs w:val="20"/>
                <w:lang w:eastAsia="pl-PL"/>
              </w:rPr>
              <w:t xml:space="preserve"> </w:t>
            </w:r>
            <w:r w:rsidR="00AD325D" w:rsidRPr="00AD325D">
              <w:rPr>
                <w:rFonts w:ascii="Tahoma" w:hAnsi="Tahoma" w:cs="Tahoma"/>
                <w:sz w:val="20"/>
                <w:szCs w:val="20"/>
              </w:rPr>
              <w:t xml:space="preserve">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AD325D">
              <w:rPr>
                <w:rFonts w:ascii="Tahoma" w:hAnsi="Tahoma" w:cs="Tahoma"/>
                <w:sz w:val="20"/>
                <w:szCs w:val="20"/>
              </w:rPr>
              <w:t xml:space="preserve"> -</w:t>
            </w:r>
            <w:r w:rsidR="00AD325D" w:rsidRPr="00AD325D">
              <w:rPr>
                <w:rFonts w:ascii="Tahoma" w:hAnsi="Tahoma" w:cs="Tahoma"/>
                <w:sz w:val="20"/>
                <w:szCs w:val="20"/>
              </w:rPr>
              <w:t xml:space="preserve"> </w:t>
            </w:r>
            <w:r w:rsidRPr="00AD325D">
              <w:rPr>
                <w:rFonts w:ascii="Tahoma" w:eastAsia="Times New Roman" w:hAnsi="Tahoma" w:cs="Tahoma"/>
                <w:sz w:val="20"/>
                <w:szCs w:val="20"/>
                <w:lang w:eastAsia="pl-PL"/>
              </w:rPr>
              <w:t xml:space="preserve">wg załącznika nr </w:t>
            </w:r>
            <w:r w:rsidR="00F32ED8">
              <w:rPr>
                <w:rFonts w:ascii="Tahoma" w:eastAsia="Times New Roman" w:hAnsi="Tahoma" w:cs="Tahoma"/>
                <w:sz w:val="20"/>
                <w:szCs w:val="20"/>
                <w:lang w:eastAsia="pl-PL"/>
              </w:rPr>
              <w:t xml:space="preserve">4 </w:t>
            </w:r>
            <w:r w:rsidRPr="00AD325D">
              <w:rPr>
                <w:rFonts w:ascii="Tahoma" w:eastAsia="Times New Roman" w:hAnsi="Tahoma" w:cs="Tahoma"/>
                <w:sz w:val="20"/>
                <w:szCs w:val="20"/>
                <w:lang w:eastAsia="pl-PL"/>
              </w:rPr>
              <w:t xml:space="preserve">SWZ.      </w:t>
            </w:r>
          </w:p>
        </w:tc>
      </w:tr>
      <w:tr w:rsidR="00400064" w:rsidRPr="00400064" w:rsidTr="00501D0C">
        <w:trPr>
          <w:trHeight w:hRule="exact" w:val="1838"/>
        </w:trPr>
        <w:tc>
          <w:tcPr>
            <w:tcW w:w="586" w:type="dxa"/>
            <w:tcBorders>
              <w:top w:val="single" w:sz="4" w:space="0" w:color="auto"/>
              <w:left w:val="single" w:sz="4" w:space="0" w:color="auto"/>
              <w:bottom w:val="single" w:sz="4" w:space="0" w:color="auto"/>
              <w:right w:val="single" w:sz="4" w:space="0" w:color="auto"/>
            </w:tcBorders>
            <w:shd w:val="clear" w:color="auto" w:fill="FFFFFF"/>
            <w:vAlign w:val="center"/>
          </w:tcPr>
          <w:p w:rsidR="00400064" w:rsidRPr="00400064" w:rsidRDefault="00267D42" w:rsidP="00AD325D">
            <w:pPr>
              <w:autoSpaceDE w:val="0"/>
              <w:autoSpaceDN w:val="0"/>
              <w:adjustRightInd w:val="0"/>
              <w:spacing w:after="0" w:line="240" w:lineRule="auto"/>
              <w:jc w:val="both"/>
              <w:rPr>
                <w:rFonts w:ascii="Tahoma" w:eastAsia="Times New Roman" w:hAnsi="Tahoma" w:cs="Tahoma"/>
                <w:b/>
                <w:color w:val="000000"/>
                <w:sz w:val="20"/>
                <w:szCs w:val="20"/>
                <w:lang w:eastAsia="pl-PL"/>
              </w:rPr>
            </w:pPr>
            <w:r>
              <w:rPr>
                <w:rFonts w:ascii="Tahoma" w:eastAsia="Times New Roman" w:hAnsi="Tahoma" w:cs="Tahoma"/>
                <w:b/>
                <w:color w:val="000000"/>
                <w:sz w:val="20"/>
                <w:szCs w:val="20"/>
                <w:lang w:eastAsia="pl-PL"/>
              </w:rPr>
              <w:t>7</w:t>
            </w:r>
            <w:r w:rsidR="00400064" w:rsidRPr="00400064">
              <w:rPr>
                <w:rFonts w:ascii="Tahoma" w:eastAsia="Times New Roman" w:hAnsi="Tahoma" w:cs="Tahoma"/>
                <w:b/>
                <w:color w:val="000000"/>
                <w:sz w:val="20"/>
                <w:szCs w:val="20"/>
                <w:lang w:eastAsia="pl-PL"/>
              </w:rPr>
              <w:t>.</w:t>
            </w:r>
          </w:p>
        </w:tc>
        <w:tc>
          <w:tcPr>
            <w:tcW w:w="9373" w:type="dxa"/>
            <w:tcBorders>
              <w:top w:val="single" w:sz="4" w:space="0" w:color="auto"/>
              <w:left w:val="single" w:sz="4" w:space="0" w:color="auto"/>
              <w:bottom w:val="single" w:sz="4" w:space="0" w:color="auto"/>
              <w:right w:val="single" w:sz="4" w:space="0" w:color="auto"/>
            </w:tcBorders>
            <w:shd w:val="clear" w:color="auto" w:fill="FFFFFF"/>
            <w:vAlign w:val="center"/>
          </w:tcPr>
          <w:p w:rsidR="00400064" w:rsidRPr="00400064" w:rsidRDefault="00400064" w:rsidP="00887C2C">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iCs/>
                <w:sz w:val="20"/>
                <w:szCs w:val="20"/>
                <w:lang w:eastAsia="pl-PL"/>
              </w:rPr>
              <w:t xml:space="preserve">W sytuacji gdy Wykonawca w celu potwierdzenie spełnienia warunków udziału w postępowaniu, polega na zdolnościach technicznych lub zawodowych </w:t>
            </w:r>
            <w:r w:rsidRPr="00400064">
              <w:rPr>
                <w:rFonts w:ascii="Tahoma" w:eastAsia="Times New Roman" w:hAnsi="Tahoma" w:cs="Tahoma"/>
                <w:iCs/>
                <w:color w:val="000000"/>
                <w:sz w:val="20"/>
                <w:szCs w:val="20"/>
                <w:lang w:eastAsia="pl-PL"/>
              </w:rPr>
              <w:t>lub sytuacji finansowej lub ekonomicznej i</w:t>
            </w:r>
            <w:r w:rsidRPr="00400064">
              <w:rPr>
                <w:rFonts w:ascii="Tahoma" w:eastAsia="Times New Roman" w:hAnsi="Tahoma" w:cs="Tahoma"/>
                <w:iCs/>
                <w:sz w:val="20"/>
                <w:szCs w:val="20"/>
                <w:lang w:eastAsia="pl-PL"/>
              </w:rPr>
              <w:t>nnych podmiotów na podstawie art. 1</w:t>
            </w:r>
            <w:r w:rsidR="00887C2C">
              <w:rPr>
                <w:rFonts w:ascii="Tahoma" w:eastAsia="Times New Roman" w:hAnsi="Tahoma" w:cs="Tahoma"/>
                <w:iCs/>
                <w:sz w:val="20"/>
                <w:szCs w:val="20"/>
                <w:lang w:eastAsia="pl-PL"/>
              </w:rPr>
              <w:t>18</w:t>
            </w:r>
            <w:r w:rsidRPr="00400064">
              <w:rPr>
                <w:rFonts w:ascii="Tahoma" w:eastAsia="Times New Roman" w:hAnsi="Tahoma" w:cs="Tahoma"/>
                <w:iCs/>
                <w:sz w:val="20"/>
                <w:szCs w:val="20"/>
                <w:lang w:eastAsia="pl-PL"/>
              </w:rPr>
              <w:t xml:space="preserve"> ustawy PZP -  dokumenty o których mowa powyżej w tabeli punkt </w:t>
            </w:r>
            <w:r w:rsidR="00267D42">
              <w:rPr>
                <w:rFonts w:ascii="Tahoma" w:eastAsia="Times New Roman" w:hAnsi="Tahoma" w:cs="Tahoma"/>
                <w:iCs/>
                <w:sz w:val="20"/>
                <w:szCs w:val="20"/>
                <w:lang w:eastAsia="pl-PL"/>
              </w:rPr>
              <w:t>1</w:t>
            </w:r>
            <w:r w:rsidRPr="00400064">
              <w:rPr>
                <w:rFonts w:ascii="Tahoma" w:eastAsia="Times New Roman" w:hAnsi="Tahoma" w:cs="Tahoma"/>
                <w:iCs/>
                <w:sz w:val="20"/>
                <w:szCs w:val="20"/>
                <w:lang w:eastAsia="pl-PL"/>
              </w:rPr>
              <w:t xml:space="preserve"> oraz 3-</w:t>
            </w:r>
            <w:r w:rsidR="00267D42">
              <w:rPr>
                <w:rFonts w:ascii="Tahoma" w:eastAsia="Times New Roman" w:hAnsi="Tahoma" w:cs="Tahoma"/>
                <w:iCs/>
                <w:sz w:val="20"/>
                <w:szCs w:val="20"/>
                <w:lang w:eastAsia="pl-PL"/>
              </w:rPr>
              <w:t>5</w:t>
            </w:r>
            <w:r w:rsidRPr="00400064">
              <w:rPr>
                <w:rFonts w:ascii="Tahoma" w:eastAsia="Times New Roman" w:hAnsi="Tahoma" w:cs="Tahoma"/>
                <w:iCs/>
                <w:sz w:val="20"/>
                <w:szCs w:val="20"/>
                <w:lang w:eastAsia="pl-PL"/>
              </w:rPr>
              <w:t xml:space="preserve"> - dotyczące tych podmiotów.</w:t>
            </w:r>
          </w:p>
        </w:tc>
      </w:tr>
    </w:tbl>
    <w:p w:rsidR="00400064" w:rsidRDefault="00400064" w:rsidP="00400064">
      <w:pPr>
        <w:shd w:val="clear" w:color="auto" w:fill="FFFFFF"/>
        <w:spacing w:after="0" w:line="240" w:lineRule="auto"/>
        <w:ind w:left="284"/>
        <w:jc w:val="both"/>
        <w:rPr>
          <w:rFonts w:ascii="Tahoma" w:eastAsia="Times New Roman" w:hAnsi="Tahoma" w:cs="Tahoma"/>
          <w:i/>
          <w:sz w:val="20"/>
          <w:szCs w:val="20"/>
          <w:lang w:eastAsia="pl-PL"/>
        </w:rPr>
      </w:pPr>
    </w:p>
    <w:p w:rsidR="00267D42" w:rsidRDefault="00267D42" w:rsidP="00400064">
      <w:pPr>
        <w:shd w:val="clear" w:color="auto" w:fill="FFFFFF"/>
        <w:spacing w:after="0" w:line="240" w:lineRule="auto"/>
        <w:ind w:left="284"/>
        <w:jc w:val="both"/>
        <w:rPr>
          <w:rFonts w:ascii="Tahoma" w:eastAsia="Times New Roman" w:hAnsi="Tahoma" w:cs="Tahoma"/>
          <w:i/>
          <w:sz w:val="20"/>
          <w:szCs w:val="20"/>
          <w:lang w:eastAsia="pl-PL"/>
        </w:rPr>
      </w:pPr>
      <w:r>
        <w:rPr>
          <w:rFonts w:ascii="Tahoma" w:eastAsia="Times New Roman" w:hAnsi="Tahoma" w:cs="Tahoma"/>
          <w:i/>
          <w:sz w:val="20"/>
          <w:szCs w:val="20"/>
          <w:lang w:eastAsia="pl-PL"/>
        </w:rPr>
        <w:t>oraz</w:t>
      </w:r>
    </w:p>
    <w:p w:rsidR="00267D42" w:rsidRDefault="00267D42" w:rsidP="00400064">
      <w:pPr>
        <w:shd w:val="clear" w:color="auto" w:fill="FFFFFF"/>
        <w:spacing w:after="0" w:line="240" w:lineRule="auto"/>
        <w:ind w:left="284"/>
        <w:jc w:val="both"/>
        <w:rPr>
          <w:rFonts w:ascii="Tahoma" w:eastAsia="Times New Roman" w:hAnsi="Tahoma" w:cs="Tahoma"/>
          <w:i/>
          <w:sz w:val="20"/>
          <w:szCs w:val="20"/>
          <w:lang w:eastAsia="pl-PL"/>
        </w:rPr>
      </w:pPr>
    </w:p>
    <w:tbl>
      <w:tblPr>
        <w:tblpPr w:leftFromText="141" w:rightFromText="141" w:vertAnchor="text" w:horzAnchor="margin" w:tblpY="82"/>
        <w:tblW w:w="9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586"/>
        <w:gridCol w:w="9373"/>
      </w:tblGrid>
      <w:tr w:rsidR="00267D42" w:rsidRPr="00400064" w:rsidTr="0019268F">
        <w:trPr>
          <w:trHeight w:hRule="exact" w:val="856"/>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267D42" w:rsidRPr="00400064" w:rsidRDefault="00267D42" w:rsidP="00267D42">
            <w:pPr>
              <w:autoSpaceDE w:val="0"/>
              <w:autoSpaceDN w:val="0"/>
              <w:adjustRightInd w:val="0"/>
              <w:spacing w:after="0" w:line="240" w:lineRule="auto"/>
              <w:jc w:val="both"/>
              <w:rPr>
                <w:rFonts w:ascii="Tahoma" w:eastAsia="Times New Roman" w:hAnsi="Tahoma" w:cs="Tahoma"/>
                <w:b/>
                <w:color w:val="000000"/>
                <w:sz w:val="20"/>
                <w:szCs w:val="20"/>
                <w:lang w:eastAsia="pl-PL"/>
              </w:rPr>
            </w:pPr>
            <w:r>
              <w:rPr>
                <w:rFonts w:ascii="Tahoma" w:eastAsia="Times New Roman" w:hAnsi="Tahoma" w:cs="Tahoma"/>
                <w:b/>
                <w:color w:val="000000"/>
                <w:sz w:val="20"/>
                <w:szCs w:val="20"/>
                <w:lang w:eastAsia="pl-PL"/>
              </w:rPr>
              <w:t>8</w:t>
            </w:r>
            <w:r w:rsidRPr="00400064">
              <w:rPr>
                <w:rFonts w:ascii="Tahoma" w:eastAsia="Times New Roman" w:hAnsi="Tahoma" w:cs="Tahoma"/>
                <w:b/>
                <w:color w:val="000000"/>
                <w:sz w:val="20"/>
                <w:szCs w:val="20"/>
                <w:lang w:eastAsia="pl-PL"/>
              </w:rPr>
              <w:t>.</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267D42" w:rsidRPr="00400064" w:rsidRDefault="00267D42" w:rsidP="0019268F">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oświadczenia Wykonawcy w zakresie niepodlegania wykluczeniu z postępowania oraz spełniania warunków udziału w postępowaniu na podstawie art. 125 ust. 1 ustawy  Prawo zamówień publicznych w formie dokumentu (JEDZ/ESPD)   wg załącznika nr 1 do SWZ</w:t>
            </w:r>
          </w:p>
        </w:tc>
      </w:tr>
      <w:tr w:rsidR="00267D42" w:rsidRPr="00400064" w:rsidTr="00267D42">
        <w:trPr>
          <w:trHeight w:hRule="exact" w:val="1145"/>
        </w:trPr>
        <w:tc>
          <w:tcPr>
            <w:tcW w:w="586" w:type="dxa"/>
            <w:tcBorders>
              <w:top w:val="single" w:sz="4" w:space="0" w:color="auto"/>
              <w:left w:val="single" w:sz="6" w:space="0" w:color="auto"/>
              <w:bottom w:val="single" w:sz="4" w:space="0" w:color="auto"/>
              <w:right w:val="single" w:sz="6" w:space="0" w:color="auto"/>
            </w:tcBorders>
            <w:shd w:val="clear" w:color="auto" w:fill="FFFFFF"/>
            <w:vAlign w:val="center"/>
          </w:tcPr>
          <w:p w:rsidR="00267D42" w:rsidRDefault="00267D42" w:rsidP="00267D42">
            <w:pPr>
              <w:autoSpaceDE w:val="0"/>
              <w:autoSpaceDN w:val="0"/>
              <w:adjustRightInd w:val="0"/>
              <w:spacing w:after="0" w:line="240" w:lineRule="auto"/>
              <w:jc w:val="both"/>
              <w:rPr>
                <w:rFonts w:ascii="Tahoma" w:eastAsia="Times New Roman" w:hAnsi="Tahoma" w:cs="Tahoma"/>
                <w:b/>
                <w:color w:val="000000"/>
                <w:sz w:val="20"/>
                <w:szCs w:val="20"/>
                <w:lang w:eastAsia="pl-PL"/>
              </w:rPr>
            </w:pPr>
            <w:r>
              <w:rPr>
                <w:rFonts w:ascii="Tahoma" w:eastAsia="Times New Roman" w:hAnsi="Tahoma" w:cs="Tahoma"/>
                <w:b/>
                <w:color w:val="000000"/>
                <w:sz w:val="20"/>
                <w:szCs w:val="20"/>
                <w:lang w:eastAsia="pl-PL"/>
              </w:rPr>
              <w:lastRenderedPageBreak/>
              <w:t>9.</w:t>
            </w:r>
          </w:p>
        </w:tc>
        <w:tc>
          <w:tcPr>
            <w:tcW w:w="9373" w:type="dxa"/>
            <w:tcBorders>
              <w:top w:val="single" w:sz="4" w:space="0" w:color="auto"/>
              <w:left w:val="single" w:sz="6" w:space="0" w:color="auto"/>
              <w:bottom w:val="single" w:sz="4" w:space="0" w:color="auto"/>
              <w:right w:val="single" w:sz="6" w:space="0" w:color="auto"/>
            </w:tcBorders>
            <w:shd w:val="clear" w:color="auto" w:fill="FFFFFF"/>
            <w:vAlign w:val="center"/>
          </w:tcPr>
          <w:p w:rsidR="00267D42" w:rsidRPr="00400064" w:rsidRDefault="00267D42" w:rsidP="0057055B">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iCs/>
                <w:sz w:val="20"/>
                <w:szCs w:val="20"/>
                <w:lang w:eastAsia="pl-PL"/>
              </w:rPr>
              <w:t xml:space="preserve">W sytuacji gdy Wykonawca w celu potwierdzenie spełnienia warunków udziału w postępowaniu, polega na zdolnościach technicznych lub zawodowych </w:t>
            </w:r>
            <w:r w:rsidRPr="00400064">
              <w:rPr>
                <w:rFonts w:ascii="Tahoma" w:eastAsia="Times New Roman" w:hAnsi="Tahoma" w:cs="Tahoma"/>
                <w:iCs/>
                <w:color w:val="000000"/>
                <w:sz w:val="20"/>
                <w:szCs w:val="20"/>
                <w:lang w:eastAsia="pl-PL"/>
              </w:rPr>
              <w:t>lub sytuacji finansowej lub ekonomicznej i</w:t>
            </w:r>
            <w:r w:rsidRPr="00400064">
              <w:rPr>
                <w:rFonts w:ascii="Tahoma" w:eastAsia="Times New Roman" w:hAnsi="Tahoma" w:cs="Tahoma"/>
                <w:iCs/>
                <w:sz w:val="20"/>
                <w:szCs w:val="20"/>
                <w:lang w:eastAsia="pl-PL"/>
              </w:rPr>
              <w:t>nnych podmiotów na podstawie art. 1</w:t>
            </w:r>
            <w:r w:rsidR="0057055B">
              <w:rPr>
                <w:rFonts w:ascii="Tahoma" w:eastAsia="Times New Roman" w:hAnsi="Tahoma" w:cs="Tahoma"/>
                <w:iCs/>
                <w:sz w:val="20"/>
                <w:szCs w:val="20"/>
                <w:lang w:eastAsia="pl-PL"/>
              </w:rPr>
              <w:t>18</w:t>
            </w:r>
            <w:r w:rsidRPr="00400064">
              <w:rPr>
                <w:rFonts w:ascii="Tahoma" w:eastAsia="Times New Roman" w:hAnsi="Tahoma" w:cs="Tahoma"/>
                <w:iCs/>
                <w:sz w:val="20"/>
                <w:szCs w:val="20"/>
                <w:lang w:eastAsia="pl-PL"/>
              </w:rPr>
              <w:t xml:space="preserve"> ustawy PZP </w:t>
            </w:r>
            <w:r w:rsidR="0057055B">
              <w:rPr>
                <w:rFonts w:ascii="Tahoma" w:eastAsia="Times New Roman" w:hAnsi="Tahoma" w:cs="Tahoma"/>
                <w:iCs/>
                <w:sz w:val="20"/>
                <w:szCs w:val="20"/>
                <w:lang w:eastAsia="pl-PL"/>
              </w:rPr>
              <w:t>–</w:t>
            </w:r>
            <w:r w:rsidRPr="00400064">
              <w:rPr>
                <w:rFonts w:ascii="Tahoma" w:eastAsia="Times New Roman" w:hAnsi="Tahoma" w:cs="Tahoma"/>
                <w:iCs/>
                <w:sz w:val="20"/>
                <w:szCs w:val="20"/>
                <w:lang w:eastAsia="pl-PL"/>
              </w:rPr>
              <w:t xml:space="preserve"> </w:t>
            </w:r>
            <w:r w:rsidR="0057055B">
              <w:rPr>
                <w:rFonts w:ascii="Tahoma" w:eastAsia="Times New Roman" w:hAnsi="Tahoma" w:cs="Tahoma"/>
                <w:iCs/>
                <w:sz w:val="20"/>
                <w:szCs w:val="20"/>
                <w:lang w:eastAsia="pl-PL"/>
              </w:rPr>
              <w:t xml:space="preserve">oświadczenie w formie JEDZ podmiotu udostępniającego zasoby na podstawie 125 ust. 5 ustawy </w:t>
            </w:r>
            <w:r w:rsidR="0057055B" w:rsidRPr="00400064">
              <w:rPr>
                <w:rFonts w:ascii="Tahoma" w:eastAsia="Times New Roman" w:hAnsi="Tahoma" w:cs="Tahoma"/>
                <w:color w:val="000000"/>
                <w:sz w:val="20"/>
                <w:szCs w:val="20"/>
                <w:lang w:eastAsia="pl-PL"/>
              </w:rPr>
              <w:t>Prawo zamówień publicznych</w:t>
            </w:r>
            <w:r w:rsidR="0057055B">
              <w:rPr>
                <w:rFonts w:ascii="Tahoma" w:eastAsia="Times New Roman" w:hAnsi="Tahoma" w:cs="Tahoma"/>
                <w:color w:val="000000"/>
                <w:sz w:val="20"/>
                <w:szCs w:val="20"/>
                <w:lang w:eastAsia="pl-PL"/>
              </w:rPr>
              <w:t>.</w:t>
            </w:r>
          </w:p>
        </w:tc>
      </w:tr>
    </w:tbl>
    <w:p w:rsidR="00267D42" w:rsidRPr="00400064" w:rsidRDefault="00267D42" w:rsidP="00400064">
      <w:pPr>
        <w:shd w:val="clear" w:color="auto" w:fill="FFFFFF"/>
        <w:spacing w:after="0" w:line="240" w:lineRule="auto"/>
        <w:ind w:left="284"/>
        <w:jc w:val="both"/>
        <w:rPr>
          <w:rFonts w:ascii="Tahoma" w:eastAsia="Times New Roman" w:hAnsi="Tahoma" w:cs="Tahoma"/>
          <w:i/>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II.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1.Jeżeli Wykonawca ma siedzibę lub miejsce zamieszkania poza granicami Rzeczypospolitej Polskiej, zamiast:</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1) informacji z Krajowego Rejestru Karnego, o której mowa w punkcie I.1–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punkcie I.1</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2) zaświadczenia, o którym mowa w punkcie I.3, zaświadczenia albo innego dokumentu potwierdzającego, że wykonawca nie zalega z opłacaniem składek na ubezpieczenia społeczne lub zdrowotne, o których mowa w punkcie I.4 – składa dokument lub dokumenty wystawione w kraju, w którym wykonawca ma siedzibę lub miejsce zamieszkania, potwierdzające odpowiednio, że:</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a) nie naruszył obowiązków dotyczących płatności podatków, opłat lub składek na ubezpieczenie społeczne lub zdrowotne</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Dokument, o którym mowa w pkt 1 </w:t>
      </w:r>
      <w:proofErr w:type="spellStart"/>
      <w:r w:rsidRPr="00400064">
        <w:rPr>
          <w:rFonts w:ascii="Tahoma" w:eastAsia="Times New Roman" w:hAnsi="Tahoma" w:cs="Tahoma"/>
          <w:color w:val="000000"/>
          <w:sz w:val="20"/>
          <w:szCs w:val="20"/>
          <w:lang w:eastAsia="pl-PL"/>
        </w:rPr>
        <w:t>ppkt</w:t>
      </w:r>
      <w:proofErr w:type="spellEnd"/>
      <w:r w:rsidRPr="00400064">
        <w:rPr>
          <w:rFonts w:ascii="Tahoma" w:eastAsia="Times New Roman" w:hAnsi="Tahoma" w:cs="Tahoma"/>
          <w:color w:val="000000"/>
          <w:sz w:val="20"/>
          <w:szCs w:val="20"/>
          <w:lang w:eastAsia="pl-PL"/>
        </w:rPr>
        <w:t xml:space="preserve"> 1), powinien być wystawiony nie wcześniej niż 6 miesięcy przed jego złożeniem. Dokumenty, o których mowa w pkt 1 </w:t>
      </w:r>
      <w:proofErr w:type="spellStart"/>
      <w:r w:rsidRPr="00400064">
        <w:rPr>
          <w:rFonts w:ascii="Tahoma" w:eastAsia="Times New Roman" w:hAnsi="Tahoma" w:cs="Tahoma"/>
          <w:color w:val="000000"/>
          <w:sz w:val="20"/>
          <w:szCs w:val="20"/>
          <w:lang w:eastAsia="pl-PL"/>
        </w:rPr>
        <w:t>ppkt</w:t>
      </w:r>
      <w:proofErr w:type="spellEnd"/>
      <w:r w:rsidRPr="00400064">
        <w:rPr>
          <w:rFonts w:ascii="Tahoma" w:eastAsia="Times New Roman" w:hAnsi="Tahoma" w:cs="Tahoma"/>
          <w:color w:val="000000"/>
          <w:sz w:val="20"/>
          <w:szCs w:val="20"/>
          <w:lang w:eastAsia="pl-PL"/>
        </w:rPr>
        <w:t xml:space="preserve"> 2a), powinny być wystawione nie wcześniej niż 3 miesiące przed ich złożeniem.</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3. Jeżeli w kraju, w którym wykonawca ma siedzibę lub miejsce zamieszkania, nie wydaje się dokumentów, o których mowa w punkcie 1 lub gdy dokumenty te nie odnoszą się do wszystkich przypadków, o których mowa w art. 108 ust. 1 pkt 1, 2 i 4,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 punkt 2 stosuje się.</w:t>
      </w: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16. Sposób oraz termin składania ofert</w:t>
      </w:r>
    </w:p>
    <w:p w:rsidR="00400064" w:rsidRPr="00400064" w:rsidRDefault="00400064" w:rsidP="00400064">
      <w:pPr>
        <w:autoSpaceDE w:val="0"/>
        <w:autoSpaceDN w:val="0"/>
        <w:adjustRightInd w:val="0"/>
        <w:spacing w:after="0" w:line="240" w:lineRule="auto"/>
        <w:jc w:val="both"/>
        <w:rPr>
          <w:rFonts w:ascii="Tahoma" w:eastAsia="Times New Roman" w:hAnsi="Tahoma" w:cs="Tahoma"/>
          <w:b/>
          <w:bCs/>
          <w:sz w:val="20"/>
          <w:szCs w:val="20"/>
          <w:lang w:eastAsia="pl-PL"/>
        </w:rPr>
      </w:pPr>
      <w:r w:rsidRPr="00400064">
        <w:rPr>
          <w:rFonts w:ascii="Tahoma" w:eastAsia="Times New Roman" w:hAnsi="Tahoma" w:cs="Tahoma"/>
          <w:sz w:val="20"/>
          <w:szCs w:val="20"/>
          <w:lang w:eastAsia="pl-PL"/>
        </w:rPr>
        <w:t xml:space="preserve">1.Ofertę wraz z wymaganymi dokumentami należy zamieścić na Platformie pod adresem: </w:t>
      </w:r>
      <w:hyperlink r:id="rId18" w:history="1">
        <w:r w:rsidRPr="00400064">
          <w:rPr>
            <w:rFonts w:ascii="Tahoma" w:eastAsia="Times New Roman" w:hAnsi="Tahoma" w:cs="Tahoma"/>
            <w:color w:val="0000FF"/>
            <w:sz w:val="20"/>
            <w:szCs w:val="20"/>
            <w:u w:val="single"/>
            <w:lang w:eastAsia="pl-PL"/>
          </w:rPr>
          <w:t>https://platformazakupowa.pl/szpitaljp2</w:t>
        </w:r>
      </w:hyperlink>
      <w:r w:rsidRPr="00400064">
        <w:rPr>
          <w:rFonts w:ascii="Tahoma" w:eastAsia="Times New Roman" w:hAnsi="Tahoma" w:cs="Tahoma"/>
          <w:sz w:val="20"/>
          <w:szCs w:val="20"/>
          <w:lang w:eastAsia="pl-PL"/>
        </w:rPr>
        <w:t xml:space="preserve">  </w:t>
      </w:r>
      <w:r w:rsidRPr="00400064">
        <w:rPr>
          <w:rFonts w:ascii="Tahoma" w:eastAsia="Times New Roman" w:hAnsi="Tahoma" w:cs="Tahoma"/>
          <w:b/>
          <w:bCs/>
          <w:sz w:val="20"/>
          <w:szCs w:val="20"/>
          <w:lang w:eastAsia="pl-PL"/>
        </w:rPr>
        <w:t xml:space="preserve">do </w:t>
      </w:r>
      <w:r w:rsidRPr="006C5B89">
        <w:rPr>
          <w:rFonts w:ascii="Tahoma" w:eastAsia="Times New Roman" w:hAnsi="Tahoma" w:cs="Tahoma"/>
          <w:b/>
          <w:bCs/>
          <w:sz w:val="20"/>
          <w:szCs w:val="20"/>
          <w:lang w:eastAsia="pl-PL"/>
        </w:rPr>
        <w:t xml:space="preserve">dnia </w:t>
      </w:r>
      <w:r w:rsidR="00D63704">
        <w:rPr>
          <w:rFonts w:ascii="Tahoma" w:hAnsi="Tahoma" w:cs="Tahoma"/>
          <w:b/>
          <w:sz w:val="20"/>
          <w:szCs w:val="20"/>
        </w:rPr>
        <w:t>09.08.2021</w:t>
      </w:r>
      <w:r w:rsidRPr="00400064">
        <w:rPr>
          <w:rFonts w:ascii="Tahoma" w:eastAsia="Times New Roman" w:hAnsi="Tahoma" w:cs="Tahoma"/>
          <w:b/>
          <w:bCs/>
          <w:sz w:val="20"/>
          <w:szCs w:val="20"/>
          <w:lang w:eastAsia="pl-PL"/>
        </w:rPr>
        <w:t xml:space="preserve"> r. do godz. 10:00 </w:t>
      </w:r>
      <w:r w:rsidRPr="00400064">
        <w:rPr>
          <w:rFonts w:ascii="Tahoma" w:eastAsia="Times New Roman" w:hAnsi="Tahoma" w:cs="Tahoma"/>
          <w:sz w:val="20"/>
          <w:szCs w:val="20"/>
          <w:lang w:eastAsia="pl-PL"/>
        </w:rPr>
        <w:t>w formie elektronicznej.</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Po wypełnieniu </w:t>
      </w:r>
      <w:r w:rsidRPr="00400064">
        <w:rPr>
          <w:rFonts w:ascii="Tahoma" w:eastAsia="Times New Roman" w:hAnsi="Tahoma" w:cs="Tahoma"/>
          <w:b/>
          <w:bCs/>
          <w:sz w:val="20"/>
          <w:szCs w:val="20"/>
          <w:lang w:eastAsia="pl-PL"/>
        </w:rPr>
        <w:t xml:space="preserve">Formularza </w:t>
      </w:r>
      <w:r w:rsidRPr="00400064">
        <w:rPr>
          <w:rFonts w:ascii="Tahoma" w:eastAsia="Times New Roman" w:hAnsi="Tahoma" w:cs="Tahoma"/>
          <w:bCs/>
          <w:sz w:val="20"/>
          <w:szCs w:val="20"/>
          <w:lang w:eastAsia="pl-PL"/>
        </w:rPr>
        <w:t>składania oferty</w:t>
      </w:r>
      <w:r w:rsidRPr="00400064">
        <w:rPr>
          <w:rFonts w:ascii="Tahoma" w:eastAsia="Times New Roman" w:hAnsi="Tahoma" w:cs="Tahoma"/>
          <w:b/>
          <w:bCs/>
          <w:sz w:val="20"/>
          <w:szCs w:val="20"/>
          <w:lang w:eastAsia="pl-PL"/>
        </w:rPr>
        <w:t xml:space="preserve"> </w:t>
      </w:r>
      <w:r w:rsidRPr="00400064">
        <w:rPr>
          <w:rFonts w:ascii="Tahoma" w:eastAsia="Times New Roman" w:hAnsi="Tahoma" w:cs="Tahoma"/>
          <w:sz w:val="20"/>
          <w:szCs w:val="20"/>
          <w:lang w:eastAsia="pl-PL"/>
        </w:rPr>
        <w:t xml:space="preserve">i załadowaniu wszystkich wymaganych załączników należy kliknąć przycisk </w:t>
      </w:r>
      <w:r w:rsidRPr="00400064">
        <w:rPr>
          <w:rFonts w:ascii="Tahoma" w:eastAsia="Times New Roman" w:hAnsi="Tahoma" w:cs="Tahoma"/>
          <w:b/>
          <w:sz w:val="20"/>
          <w:szCs w:val="20"/>
          <w:lang w:eastAsia="pl-PL"/>
        </w:rPr>
        <w:t>„</w:t>
      </w:r>
      <w:r w:rsidRPr="00400064">
        <w:rPr>
          <w:rFonts w:ascii="Tahoma" w:eastAsia="Times New Roman" w:hAnsi="Tahoma" w:cs="Tahoma"/>
          <w:b/>
          <w:bCs/>
          <w:sz w:val="20"/>
          <w:szCs w:val="20"/>
          <w:lang w:eastAsia="pl-PL"/>
        </w:rPr>
        <w:t>Przejdź do podsumowania”.</w:t>
      </w:r>
    </w:p>
    <w:p w:rsidR="00400064" w:rsidRPr="00400064" w:rsidRDefault="00400064" w:rsidP="00400064">
      <w:pPr>
        <w:autoSpaceDE w:val="0"/>
        <w:autoSpaceDN w:val="0"/>
        <w:adjustRightInd w:val="0"/>
        <w:spacing w:after="0" w:line="240" w:lineRule="auto"/>
        <w:ind w:left="426" w:hanging="426"/>
        <w:jc w:val="both"/>
        <w:rPr>
          <w:rFonts w:ascii="Tahoma" w:eastAsia="Times New Roman" w:hAnsi="Tahoma" w:cs="Tahoma"/>
          <w:bCs/>
          <w:sz w:val="20"/>
          <w:szCs w:val="20"/>
          <w:lang w:eastAsia="pl-PL"/>
        </w:rPr>
      </w:pPr>
      <w:r w:rsidRPr="00400064">
        <w:rPr>
          <w:rFonts w:ascii="Tahoma" w:eastAsia="Times New Roman" w:hAnsi="Tahoma" w:cs="Tahoma"/>
          <w:bCs/>
          <w:sz w:val="20"/>
          <w:szCs w:val="20"/>
          <w:lang w:eastAsia="pl-PL"/>
        </w:rPr>
        <w:t>3.</w:t>
      </w:r>
      <w:r w:rsidRPr="00400064">
        <w:rPr>
          <w:rFonts w:ascii="Tahoma" w:eastAsia="Times New Roman" w:hAnsi="Tahoma" w:cs="Tahoma"/>
          <w:sz w:val="20"/>
          <w:szCs w:val="20"/>
          <w:lang w:eastAsia="pl-PL"/>
        </w:rPr>
        <w:t xml:space="preserve"> W procesie składania oferty za pośrednictwem platformy Wykonawca może złożyć podpis w następujący sposób: </w:t>
      </w:r>
    </w:p>
    <w:p w:rsidR="00400064" w:rsidRPr="00400064" w:rsidRDefault="00400064" w:rsidP="00400064">
      <w:pPr>
        <w:autoSpaceDE w:val="0"/>
        <w:autoSpaceDN w:val="0"/>
        <w:adjustRightInd w:val="0"/>
        <w:spacing w:after="0" w:line="240" w:lineRule="auto"/>
        <w:ind w:left="426" w:hanging="426"/>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  -  bezpośrednio na dokumencie przesłanym do Platformy lub/i</w:t>
      </w:r>
    </w:p>
    <w:p w:rsidR="00400064" w:rsidRPr="00400064" w:rsidRDefault="00400064" w:rsidP="00400064">
      <w:pPr>
        <w:autoSpaceDE w:val="0"/>
        <w:autoSpaceDN w:val="0"/>
        <w:adjustRightInd w:val="0"/>
        <w:spacing w:after="0" w:line="240" w:lineRule="auto"/>
        <w:jc w:val="both"/>
        <w:rPr>
          <w:rFonts w:ascii="Tahoma" w:eastAsia="Times New Roman" w:hAnsi="Tahoma" w:cs="Tahoma"/>
          <w:b/>
          <w:bCs/>
          <w:sz w:val="20"/>
          <w:szCs w:val="20"/>
          <w:lang w:eastAsia="pl-PL"/>
        </w:rPr>
      </w:pPr>
      <w:r w:rsidRPr="00400064">
        <w:rPr>
          <w:rFonts w:ascii="Tahoma" w:eastAsia="Times New Roman" w:hAnsi="Tahoma" w:cs="Tahoma"/>
          <w:sz w:val="20"/>
          <w:szCs w:val="20"/>
          <w:lang w:eastAsia="pl-PL"/>
        </w:rPr>
        <w:t xml:space="preserve">  - dla całego pakietu dokumentów w kroku 2 </w:t>
      </w:r>
      <w:r w:rsidRPr="00400064">
        <w:rPr>
          <w:rFonts w:ascii="Tahoma" w:eastAsia="Times New Roman" w:hAnsi="Tahoma" w:cs="Tahoma"/>
          <w:b/>
          <w:bCs/>
          <w:sz w:val="20"/>
          <w:szCs w:val="20"/>
          <w:lang w:eastAsia="pl-PL"/>
        </w:rPr>
        <w:t xml:space="preserve">Formularza </w:t>
      </w:r>
      <w:r w:rsidRPr="00400064">
        <w:rPr>
          <w:rFonts w:ascii="Tahoma" w:eastAsia="Times New Roman" w:hAnsi="Tahoma" w:cs="Tahoma"/>
          <w:bCs/>
          <w:sz w:val="20"/>
          <w:szCs w:val="20"/>
          <w:lang w:eastAsia="pl-PL"/>
        </w:rPr>
        <w:t>składania oferty</w:t>
      </w:r>
      <w:r w:rsidRPr="00400064">
        <w:rPr>
          <w:rFonts w:ascii="Tahoma" w:eastAsia="Times New Roman" w:hAnsi="Tahoma" w:cs="Tahoma"/>
          <w:b/>
          <w:bCs/>
          <w:sz w:val="20"/>
          <w:szCs w:val="20"/>
          <w:lang w:eastAsia="pl-PL"/>
        </w:rPr>
        <w:t xml:space="preserve"> </w:t>
      </w:r>
      <w:r w:rsidRPr="00400064">
        <w:rPr>
          <w:rFonts w:ascii="Tahoma" w:eastAsia="Times New Roman" w:hAnsi="Tahoma" w:cs="Tahoma"/>
          <w:sz w:val="20"/>
          <w:szCs w:val="20"/>
          <w:lang w:eastAsia="pl-PL"/>
        </w:rPr>
        <w:t xml:space="preserve">(po kliknięciu w przycisk </w:t>
      </w:r>
      <w:r w:rsidRPr="00400064">
        <w:rPr>
          <w:rFonts w:ascii="Tahoma" w:eastAsia="Times New Roman" w:hAnsi="Tahoma" w:cs="Tahoma"/>
          <w:b/>
          <w:sz w:val="20"/>
          <w:szCs w:val="20"/>
          <w:lang w:eastAsia="pl-PL"/>
        </w:rPr>
        <w:t>„</w:t>
      </w:r>
      <w:r w:rsidRPr="00400064">
        <w:rPr>
          <w:rFonts w:ascii="Tahoma" w:eastAsia="Times New Roman" w:hAnsi="Tahoma" w:cs="Tahoma"/>
          <w:b/>
          <w:bCs/>
          <w:sz w:val="20"/>
          <w:szCs w:val="20"/>
          <w:lang w:eastAsia="pl-PL"/>
        </w:rPr>
        <w:t>Przejdź do podsumowania”</w:t>
      </w:r>
      <w:r w:rsidRPr="00400064">
        <w:rPr>
          <w:rFonts w:ascii="Tahoma" w:eastAsia="Times New Roman" w:hAnsi="Tahoma" w:cs="Tahoma"/>
          <w:sz w:val="20"/>
          <w:szCs w:val="20"/>
          <w:lang w:eastAsia="pl-PL"/>
        </w:rPr>
        <w:t>.</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4.Za datę przekazania oferty przyjmuje się datę jej przekazania w systemie (platformie) wraz  z wgraniem paczki w formacie XML w drugim kroku składania oferty poprzez kliknięcie przycisku “ </w:t>
      </w:r>
      <w:r w:rsidRPr="00400064">
        <w:rPr>
          <w:rFonts w:ascii="Tahoma" w:eastAsia="Times New Roman" w:hAnsi="Tahoma" w:cs="Tahoma"/>
          <w:b/>
          <w:bCs/>
          <w:sz w:val="20"/>
          <w:szCs w:val="20"/>
          <w:lang w:eastAsia="pl-PL"/>
        </w:rPr>
        <w:t>Złóż ofertę</w:t>
      </w:r>
      <w:r w:rsidRPr="00400064">
        <w:rPr>
          <w:rFonts w:ascii="Tahoma" w:eastAsia="Times New Roman" w:hAnsi="Tahoma" w:cs="Tahoma"/>
          <w:sz w:val="20"/>
          <w:szCs w:val="20"/>
          <w:lang w:eastAsia="pl-PL"/>
        </w:rPr>
        <w:t>” i wyświetlaniu komunikatu, że oferta została złożona.</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5.Szczegółowa instrukcja dla Wykonawców dotycząca złożenia oferty znajduje się na stronie internetowej pod adresami: </w:t>
      </w:r>
      <w:hyperlink r:id="rId19" w:history="1">
        <w:r w:rsidRPr="00400064">
          <w:rPr>
            <w:rFonts w:ascii="Tahoma" w:hAnsi="Tahoma" w:cs="Tahoma"/>
            <w:sz w:val="20"/>
            <w:szCs w:val="20"/>
            <w:u w:val="single"/>
            <w:lang w:eastAsia="pl-PL"/>
          </w:rPr>
          <w:t>https://platformazakupowa.pl/strona/1-regulamin</w:t>
        </w:r>
      </w:hyperlink>
      <w:r w:rsidRPr="00400064">
        <w:rPr>
          <w:rFonts w:ascii="Tahoma" w:hAnsi="Tahoma" w:cs="Tahoma"/>
          <w:sz w:val="20"/>
          <w:szCs w:val="20"/>
          <w:lang w:eastAsia="pl-PL"/>
        </w:rPr>
        <w:t xml:space="preserve"> oraz </w:t>
      </w:r>
      <w:hyperlink r:id="rId20" w:history="1">
        <w:r w:rsidRPr="00400064">
          <w:rPr>
            <w:rFonts w:ascii="Tahoma" w:hAnsi="Tahoma" w:cs="Tahoma"/>
            <w:sz w:val="20"/>
            <w:szCs w:val="20"/>
            <w:u w:val="single"/>
            <w:lang w:eastAsia="pl-PL"/>
          </w:rPr>
          <w:t>https://platformazakupowa.pl/strona/45-instrukcje</w:t>
        </w:r>
      </w:hyperlink>
      <w:r w:rsidRPr="00400064">
        <w:rPr>
          <w:rFonts w:ascii="Tahoma" w:hAnsi="Tahoma" w:cs="Tahoma"/>
          <w:sz w:val="20"/>
          <w:szCs w:val="20"/>
          <w:lang w:eastAsia="pl-PL"/>
        </w:rPr>
        <w:t xml:space="preserv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17. Termin otwarcia ofert</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Otwarcie ofert nastąpi </w:t>
      </w:r>
      <w:r w:rsidRPr="00400064">
        <w:rPr>
          <w:rFonts w:ascii="Tahoma" w:eastAsia="Times New Roman" w:hAnsi="Tahoma" w:cs="Tahoma"/>
          <w:b/>
          <w:bCs/>
          <w:sz w:val="20"/>
          <w:szCs w:val="20"/>
          <w:lang w:eastAsia="pl-PL"/>
        </w:rPr>
        <w:t xml:space="preserve">w </w:t>
      </w:r>
      <w:r w:rsidRPr="006C5B89">
        <w:rPr>
          <w:rFonts w:ascii="Tahoma" w:eastAsia="Times New Roman" w:hAnsi="Tahoma" w:cs="Tahoma"/>
          <w:b/>
          <w:bCs/>
          <w:sz w:val="20"/>
          <w:szCs w:val="20"/>
          <w:lang w:eastAsia="pl-PL"/>
        </w:rPr>
        <w:t xml:space="preserve">dniu </w:t>
      </w:r>
      <w:r w:rsidR="00D63704">
        <w:rPr>
          <w:rFonts w:ascii="Tahoma" w:hAnsi="Tahoma" w:cs="Tahoma"/>
          <w:b/>
          <w:sz w:val="20"/>
          <w:szCs w:val="20"/>
        </w:rPr>
        <w:t>09.08.2021</w:t>
      </w:r>
      <w:r w:rsidR="00D63704" w:rsidRPr="00400064">
        <w:rPr>
          <w:rFonts w:ascii="Tahoma" w:eastAsia="Times New Roman" w:hAnsi="Tahoma" w:cs="Tahoma"/>
          <w:b/>
          <w:bCs/>
          <w:sz w:val="20"/>
          <w:szCs w:val="20"/>
          <w:lang w:eastAsia="pl-PL"/>
        </w:rPr>
        <w:t xml:space="preserve"> </w:t>
      </w:r>
      <w:r w:rsidRPr="006C5B89">
        <w:rPr>
          <w:rFonts w:ascii="Tahoma" w:eastAsia="Times New Roman" w:hAnsi="Tahoma" w:cs="Tahoma"/>
          <w:b/>
          <w:bCs/>
          <w:sz w:val="20"/>
          <w:szCs w:val="20"/>
          <w:lang w:eastAsia="pl-PL"/>
        </w:rPr>
        <w:t>r.,</w:t>
      </w:r>
      <w:r w:rsidRPr="00400064">
        <w:rPr>
          <w:rFonts w:ascii="Tahoma" w:eastAsia="Times New Roman" w:hAnsi="Tahoma" w:cs="Tahoma"/>
          <w:b/>
          <w:bCs/>
          <w:sz w:val="20"/>
          <w:szCs w:val="20"/>
          <w:lang w:eastAsia="pl-PL"/>
        </w:rPr>
        <w:t xml:space="preserve"> o godzinie 10:30</w:t>
      </w:r>
      <w:r w:rsidRPr="00400064">
        <w:rPr>
          <w:rFonts w:ascii="Tahoma" w:eastAsia="Times New Roman" w:hAnsi="Tahoma" w:cs="Tahoma"/>
          <w:bCs/>
          <w:sz w:val="20"/>
          <w:szCs w:val="20"/>
          <w:lang w:eastAsia="pl-PL"/>
        </w:rPr>
        <w:t xml:space="preserve"> </w:t>
      </w:r>
      <w:r w:rsidRPr="00400064">
        <w:rPr>
          <w:rFonts w:ascii="Tahoma" w:eastAsia="Times New Roman" w:hAnsi="Tahoma" w:cs="Tahoma"/>
          <w:sz w:val="20"/>
          <w:szCs w:val="20"/>
          <w:lang w:eastAsia="pl-PL"/>
        </w:rPr>
        <w:t>za pośrednictwem Platformy Zakupowej Zamawiającego w siedzibie Zamawiającego w Dziale Zamówień Publicznych (budynek A-VII).</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Informację z otwarcia ofert Zamawiający udostępni na Platformie Zakupowej niniejszego postępowania w zakładce „Komunikaty”. </w:t>
      </w:r>
    </w:p>
    <w:p w:rsidR="00400229" w:rsidRDefault="00400229">
      <w:pPr>
        <w:spacing w:after="0" w:line="240" w:lineRule="auto"/>
        <w:rPr>
          <w:rFonts w:ascii="Tahoma" w:eastAsia="Times New Roman" w:hAnsi="Tahoma" w:cs="Tahoma"/>
          <w:color w:val="000000"/>
          <w:sz w:val="20"/>
          <w:szCs w:val="20"/>
          <w:lang w:eastAsia="pl-PL"/>
        </w:rPr>
      </w:pPr>
      <w:r>
        <w:rPr>
          <w:rFonts w:ascii="Tahoma" w:eastAsia="Times New Roman" w:hAnsi="Tahoma" w:cs="Tahoma"/>
          <w:color w:val="000000"/>
          <w:sz w:val="20"/>
          <w:szCs w:val="20"/>
          <w:lang w:eastAsia="pl-PL"/>
        </w:rPr>
        <w:br w:type="page"/>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18. Warunki udziału w postępowaniu</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bCs/>
          <w:sz w:val="20"/>
          <w:szCs w:val="20"/>
          <w:lang w:eastAsia="pl-PL"/>
        </w:rPr>
      </w:pPr>
      <w:r w:rsidRPr="00400064">
        <w:rPr>
          <w:rFonts w:ascii="Tahoma" w:eastAsia="Times New Roman" w:hAnsi="Tahoma" w:cs="Tahoma"/>
          <w:bCs/>
          <w:sz w:val="20"/>
          <w:szCs w:val="20"/>
          <w:lang w:eastAsia="pl-PL"/>
        </w:rPr>
        <w:t>O udzielenie zamówienia mogą ubiegać się wykonawcy, którzy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bCs/>
          <w:sz w:val="20"/>
          <w:szCs w:val="20"/>
          <w:lang w:eastAsia="pl-PL"/>
        </w:rPr>
      </w:pPr>
    </w:p>
    <w:p w:rsidR="00400064" w:rsidRPr="005536EF" w:rsidRDefault="00400064" w:rsidP="005536EF">
      <w:pPr>
        <w:pStyle w:val="Akapitzlist"/>
        <w:numPr>
          <w:ilvl w:val="0"/>
          <w:numId w:val="20"/>
        </w:numPr>
        <w:autoSpaceDE w:val="0"/>
        <w:autoSpaceDN w:val="0"/>
        <w:adjustRightInd w:val="0"/>
        <w:spacing w:after="0" w:line="240" w:lineRule="auto"/>
        <w:jc w:val="both"/>
        <w:rPr>
          <w:rFonts w:ascii="Tahoma" w:eastAsia="Times New Roman" w:hAnsi="Tahoma" w:cs="Tahoma"/>
          <w:bCs/>
          <w:sz w:val="20"/>
          <w:szCs w:val="20"/>
          <w:lang w:eastAsia="pl-PL"/>
        </w:rPr>
      </w:pPr>
      <w:r w:rsidRPr="005536EF">
        <w:rPr>
          <w:rFonts w:ascii="Tahoma" w:eastAsia="Times New Roman" w:hAnsi="Tahoma" w:cs="Tahoma"/>
          <w:bCs/>
          <w:sz w:val="20"/>
          <w:szCs w:val="20"/>
          <w:lang w:eastAsia="pl-PL"/>
        </w:rPr>
        <w:t xml:space="preserve">nie podlegają wykluczeniu na podstawie art 108 ust. 1 ustawy oraz </w:t>
      </w:r>
      <w:r w:rsidRPr="005536EF">
        <w:rPr>
          <w:rFonts w:ascii="Tahoma" w:eastAsia="Times New Roman" w:hAnsi="Tahoma" w:cs="Tahoma"/>
          <w:bCs/>
          <w:color w:val="000000"/>
          <w:sz w:val="20"/>
          <w:szCs w:val="20"/>
          <w:lang w:eastAsia="pl-PL"/>
        </w:rPr>
        <w:t>art. 109 ust.1 pkt 1 ustawy PZP</w:t>
      </w:r>
      <w:r w:rsidRPr="005536EF">
        <w:rPr>
          <w:rFonts w:ascii="Tahoma" w:eastAsia="Times New Roman" w:hAnsi="Tahoma" w:cs="Tahoma"/>
          <w:bCs/>
          <w:sz w:val="20"/>
          <w:szCs w:val="20"/>
          <w:lang w:eastAsia="pl-PL"/>
        </w:rPr>
        <w:t>. Podstawy wykluczenia podane w punkcie 19 SWZ.</w:t>
      </w:r>
    </w:p>
    <w:p w:rsidR="00400064" w:rsidRPr="00400064" w:rsidRDefault="00400064" w:rsidP="005536EF">
      <w:pPr>
        <w:autoSpaceDE w:val="0"/>
        <w:autoSpaceDN w:val="0"/>
        <w:adjustRightInd w:val="0"/>
        <w:spacing w:after="0" w:line="240" w:lineRule="auto"/>
        <w:ind w:left="720"/>
        <w:jc w:val="both"/>
        <w:rPr>
          <w:rFonts w:ascii="Tahoma" w:eastAsia="Times New Roman" w:hAnsi="Tahoma" w:cs="Tahoma"/>
          <w:bCs/>
          <w:sz w:val="20"/>
          <w:szCs w:val="20"/>
          <w:lang w:eastAsia="pl-PL"/>
        </w:rPr>
      </w:pPr>
    </w:p>
    <w:p w:rsidR="00400064" w:rsidRPr="005536EF" w:rsidRDefault="00400064" w:rsidP="005536EF">
      <w:pPr>
        <w:pStyle w:val="Akapitzlist"/>
        <w:widowControl w:val="0"/>
        <w:numPr>
          <w:ilvl w:val="0"/>
          <w:numId w:val="20"/>
        </w:numPr>
        <w:suppressAutoHyphens/>
        <w:autoSpaceDE w:val="0"/>
        <w:autoSpaceDN w:val="0"/>
        <w:adjustRightInd w:val="0"/>
        <w:spacing w:after="0" w:line="240" w:lineRule="auto"/>
        <w:jc w:val="both"/>
        <w:rPr>
          <w:rFonts w:ascii="Tahoma" w:eastAsia="Times New Roman" w:hAnsi="Tahoma" w:cs="Tahoma"/>
          <w:sz w:val="20"/>
          <w:szCs w:val="20"/>
          <w:lang w:eastAsia="pl-PL"/>
        </w:rPr>
      </w:pPr>
      <w:r w:rsidRPr="005536EF">
        <w:rPr>
          <w:rFonts w:ascii="Tahoma" w:eastAsia="Times New Roman" w:hAnsi="Tahoma" w:cs="Tahoma"/>
          <w:bCs/>
          <w:sz w:val="20"/>
          <w:szCs w:val="20"/>
          <w:lang w:eastAsia="pl-PL"/>
        </w:rPr>
        <w:t xml:space="preserve">spełniają warunki udziału w postępowaniu dotyczące: </w:t>
      </w:r>
      <w:r w:rsidRPr="005536EF">
        <w:rPr>
          <w:rFonts w:ascii="Tahoma" w:eastAsia="Times New Roman" w:hAnsi="Tahoma" w:cs="Tahoma"/>
          <w:b/>
          <w:sz w:val="20"/>
          <w:szCs w:val="20"/>
          <w:lang w:eastAsia="pl-PL"/>
        </w:rPr>
        <w:t>zdolności technicznej lub zawodowej</w:t>
      </w:r>
      <w:r w:rsidRPr="005536EF">
        <w:rPr>
          <w:rFonts w:ascii="Tahoma" w:eastAsia="Times New Roman" w:hAnsi="Tahoma" w:cs="Tahoma"/>
          <w:sz w:val="20"/>
          <w:szCs w:val="20"/>
          <w:lang w:eastAsia="pl-PL"/>
        </w:rPr>
        <w:t xml:space="preserve">. </w:t>
      </w:r>
      <w:r w:rsidR="00C05F5C" w:rsidRPr="005536EF">
        <w:rPr>
          <w:rFonts w:ascii="Tahoma" w:eastAsia="Times New Roman" w:hAnsi="Tahoma" w:cs="Tahoma"/>
          <w:sz w:val="20"/>
          <w:szCs w:val="20"/>
          <w:lang w:eastAsia="pl-PL"/>
        </w:rPr>
        <w:t xml:space="preserve">W tym zakresie Wykonawca wykaże, że wykonał, a w przypadku świadczeń </w:t>
      </w:r>
      <w:r w:rsidR="006B0160" w:rsidRPr="005536EF">
        <w:rPr>
          <w:rFonts w:ascii="Tahoma" w:eastAsia="Times New Roman" w:hAnsi="Tahoma" w:cs="Tahoma"/>
          <w:sz w:val="20"/>
          <w:szCs w:val="20"/>
          <w:lang w:eastAsia="pl-PL"/>
        </w:rPr>
        <w:t>powtarzających się lub ciągłych</w:t>
      </w:r>
      <w:r w:rsidR="00C05F5C" w:rsidRPr="005536EF">
        <w:rPr>
          <w:rFonts w:ascii="Tahoma" w:eastAsia="Times New Roman" w:hAnsi="Tahoma" w:cs="Tahoma"/>
          <w:sz w:val="20"/>
          <w:szCs w:val="20"/>
          <w:lang w:eastAsia="pl-PL"/>
        </w:rPr>
        <w:t xml:space="preserve"> również wykon</w:t>
      </w:r>
      <w:r w:rsidR="00F61524">
        <w:rPr>
          <w:rFonts w:ascii="Tahoma" w:eastAsia="Times New Roman" w:hAnsi="Tahoma" w:cs="Tahoma"/>
          <w:sz w:val="20"/>
          <w:szCs w:val="20"/>
          <w:lang w:eastAsia="pl-PL"/>
        </w:rPr>
        <w:t>uje</w:t>
      </w:r>
      <w:r w:rsidR="00C05F5C" w:rsidRPr="005536EF">
        <w:rPr>
          <w:rFonts w:ascii="Tahoma" w:eastAsia="Times New Roman" w:hAnsi="Tahoma" w:cs="Tahoma"/>
          <w:sz w:val="20"/>
          <w:szCs w:val="20"/>
          <w:lang w:eastAsia="pl-PL"/>
        </w:rPr>
        <w:t xml:space="preserve">, w okresie ostatnich </w:t>
      </w:r>
      <w:r w:rsidR="006B0160" w:rsidRPr="005536EF">
        <w:rPr>
          <w:rFonts w:ascii="Tahoma" w:eastAsia="Times New Roman" w:hAnsi="Tahoma" w:cs="Tahoma"/>
          <w:sz w:val="20"/>
          <w:szCs w:val="20"/>
          <w:lang w:eastAsia="pl-PL"/>
        </w:rPr>
        <w:t>3</w:t>
      </w:r>
      <w:r w:rsidR="00C05F5C" w:rsidRPr="005536EF">
        <w:rPr>
          <w:rFonts w:ascii="Tahoma" w:eastAsia="Times New Roman" w:hAnsi="Tahoma" w:cs="Tahoma"/>
          <w:sz w:val="20"/>
          <w:szCs w:val="20"/>
          <w:lang w:eastAsia="pl-PL"/>
        </w:rPr>
        <w:t xml:space="preserve"> lat</w:t>
      </w:r>
      <w:r w:rsidR="006B0160" w:rsidRPr="005536EF">
        <w:rPr>
          <w:rFonts w:ascii="Tahoma" w:eastAsia="Times New Roman" w:hAnsi="Tahoma" w:cs="Tahoma"/>
          <w:sz w:val="20"/>
          <w:szCs w:val="20"/>
          <w:lang w:eastAsia="pl-PL"/>
        </w:rPr>
        <w:t>,</w:t>
      </w:r>
      <w:r w:rsidR="00C05F5C" w:rsidRPr="005536EF">
        <w:rPr>
          <w:rFonts w:ascii="Tahoma" w:eastAsia="Times New Roman" w:hAnsi="Tahoma" w:cs="Tahoma"/>
          <w:sz w:val="20"/>
          <w:szCs w:val="20"/>
          <w:lang w:eastAsia="pl-PL"/>
        </w:rPr>
        <w:t xml:space="preserve"> a jeśli okres prowadzenia działalności jest krótszy - w tym okresie:</w:t>
      </w:r>
    </w:p>
    <w:p w:rsidR="006B0160" w:rsidRPr="005536EF" w:rsidRDefault="006B0160" w:rsidP="00400064">
      <w:pPr>
        <w:widowControl w:val="0"/>
        <w:suppressAutoHyphens/>
        <w:spacing w:after="0"/>
        <w:ind w:left="425"/>
        <w:jc w:val="both"/>
        <w:rPr>
          <w:rFonts w:ascii="Tahoma" w:eastAsia="Times New Roman" w:hAnsi="Tahoma" w:cs="Tahoma"/>
          <w:sz w:val="16"/>
          <w:szCs w:val="16"/>
          <w:lang w:eastAsia="pl-PL"/>
        </w:rPr>
      </w:pPr>
    </w:p>
    <w:p w:rsidR="006B0160" w:rsidRDefault="006B0160" w:rsidP="005536EF">
      <w:pPr>
        <w:numPr>
          <w:ilvl w:val="0"/>
          <w:numId w:val="21"/>
        </w:numPr>
        <w:spacing w:after="0" w:line="240" w:lineRule="auto"/>
        <w:contextualSpacing/>
        <w:jc w:val="both"/>
        <w:rPr>
          <w:rFonts w:ascii="Tahoma" w:eastAsia="Times New Roman" w:hAnsi="Tahoma" w:cs="Tahoma"/>
          <w:sz w:val="20"/>
          <w:szCs w:val="20"/>
          <w:lang w:eastAsia="pl-PL"/>
        </w:rPr>
      </w:pPr>
      <w:r>
        <w:rPr>
          <w:rFonts w:ascii="Tahoma" w:eastAsia="Times New Roman" w:hAnsi="Tahoma" w:cs="Tahoma"/>
          <w:sz w:val="20"/>
          <w:szCs w:val="20"/>
          <w:lang w:eastAsia="pl-PL"/>
        </w:rPr>
        <w:t>d</w:t>
      </w:r>
      <w:r w:rsidRPr="006B0160">
        <w:rPr>
          <w:rFonts w:ascii="Tahoma" w:eastAsia="Times New Roman" w:hAnsi="Tahoma" w:cs="Tahoma"/>
          <w:sz w:val="20"/>
          <w:szCs w:val="20"/>
          <w:lang w:eastAsia="pl-PL"/>
        </w:rPr>
        <w:t xml:space="preserve">wa zamówienia polegające na udziale jako jednostka organizacyjna prowadząca badania kliniczne na zlecenie („CRO”) w </w:t>
      </w:r>
      <w:r>
        <w:rPr>
          <w:rFonts w:ascii="Tahoma" w:eastAsia="Times New Roman" w:hAnsi="Tahoma" w:cs="Tahoma"/>
          <w:sz w:val="20"/>
          <w:szCs w:val="20"/>
          <w:lang w:eastAsia="pl-PL"/>
        </w:rPr>
        <w:t>badaniach z zakresu kardiologii</w:t>
      </w:r>
      <w:r w:rsidR="00400229">
        <w:rPr>
          <w:rFonts w:ascii="Tahoma" w:eastAsia="Times New Roman" w:hAnsi="Tahoma" w:cs="Tahoma"/>
          <w:sz w:val="20"/>
          <w:szCs w:val="20"/>
          <w:lang w:eastAsia="pl-PL"/>
        </w:rPr>
        <w:t xml:space="preserve"> o populacji co najmniej 300 pacjentów</w:t>
      </w:r>
      <w:r w:rsidR="005536EF">
        <w:rPr>
          <w:rFonts w:ascii="Tahoma" w:eastAsia="Times New Roman" w:hAnsi="Tahoma" w:cs="Tahoma"/>
          <w:sz w:val="20"/>
          <w:szCs w:val="20"/>
          <w:lang w:eastAsia="pl-PL"/>
        </w:rPr>
        <w:t>,</w:t>
      </w:r>
    </w:p>
    <w:p w:rsidR="006B0160" w:rsidRPr="006B0160" w:rsidRDefault="006B0160" w:rsidP="005536EF">
      <w:pPr>
        <w:pStyle w:val="Akapitzlist"/>
        <w:numPr>
          <w:ilvl w:val="0"/>
          <w:numId w:val="21"/>
        </w:numPr>
        <w:spacing w:after="0" w:line="240" w:lineRule="auto"/>
        <w:jc w:val="both"/>
        <w:rPr>
          <w:rFonts w:ascii="Tahoma" w:hAnsi="Tahoma" w:cs="Tahoma"/>
          <w:sz w:val="20"/>
          <w:szCs w:val="20"/>
          <w:lang w:eastAsia="pl-PL"/>
        </w:rPr>
      </w:pPr>
      <w:r>
        <w:rPr>
          <w:rFonts w:ascii="Tahoma" w:eastAsia="Times New Roman" w:hAnsi="Tahoma" w:cs="Tahoma"/>
          <w:sz w:val="20"/>
          <w:szCs w:val="20"/>
          <w:lang w:eastAsia="pl-PL"/>
        </w:rPr>
        <w:t>d</w:t>
      </w:r>
      <w:r w:rsidRPr="006B0160">
        <w:rPr>
          <w:rFonts w:ascii="Tahoma" w:eastAsia="Times New Roman" w:hAnsi="Tahoma" w:cs="Tahoma"/>
          <w:sz w:val="20"/>
          <w:szCs w:val="20"/>
          <w:lang w:eastAsia="pl-PL"/>
        </w:rPr>
        <w:t xml:space="preserve">wa zamówienia których elementem było złożenie wniosku o zmiany w zakresie dokumentacji badania klinicznego do </w:t>
      </w:r>
      <w:bookmarkStart w:id="8" w:name="__DdeLink__7185_1842680533"/>
      <w:r w:rsidRPr="006B0160">
        <w:rPr>
          <w:rFonts w:ascii="Tahoma" w:eastAsia="Times New Roman" w:hAnsi="Tahoma" w:cs="Tahoma"/>
          <w:sz w:val="20"/>
          <w:szCs w:val="20"/>
          <w:lang w:eastAsia="pl-PL"/>
        </w:rPr>
        <w:t>Urzędu Rejestracji Produktów Leczniczych, Wyrobów Medycznych i Produktów Biobójczych</w:t>
      </w:r>
      <w:bookmarkEnd w:id="8"/>
      <w:r w:rsidR="005536EF">
        <w:rPr>
          <w:rFonts w:ascii="Tahoma" w:eastAsia="Times New Roman" w:hAnsi="Tahoma" w:cs="Tahoma"/>
          <w:sz w:val="20"/>
          <w:szCs w:val="20"/>
          <w:lang w:eastAsia="pl-PL"/>
        </w:rPr>
        <w:t>,</w:t>
      </w:r>
    </w:p>
    <w:p w:rsidR="006B0160" w:rsidRPr="006B0160" w:rsidRDefault="00F41FEE" w:rsidP="005536EF">
      <w:pPr>
        <w:pStyle w:val="Akapitzlist"/>
        <w:numPr>
          <w:ilvl w:val="0"/>
          <w:numId w:val="21"/>
        </w:numPr>
        <w:spacing w:after="0" w:line="240" w:lineRule="auto"/>
        <w:jc w:val="both"/>
        <w:rPr>
          <w:rFonts w:ascii="Tahoma" w:hAnsi="Tahoma" w:cs="Tahoma"/>
          <w:sz w:val="20"/>
          <w:szCs w:val="20"/>
          <w:lang w:eastAsia="pl-PL"/>
        </w:rPr>
      </w:pPr>
      <w:r>
        <w:rPr>
          <w:rFonts w:ascii="Tahoma" w:eastAsia="Times New Roman" w:hAnsi="Tahoma" w:cs="Tahoma"/>
          <w:sz w:val="20"/>
          <w:szCs w:val="20"/>
          <w:lang w:eastAsia="pl-PL"/>
        </w:rPr>
        <w:t>j</w:t>
      </w:r>
      <w:r w:rsidR="006B0160" w:rsidRPr="006B0160">
        <w:rPr>
          <w:rFonts w:ascii="Tahoma" w:eastAsia="Times New Roman" w:hAnsi="Tahoma" w:cs="Tahoma"/>
          <w:sz w:val="20"/>
          <w:szCs w:val="20"/>
          <w:lang w:eastAsia="pl-PL"/>
        </w:rPr>
        <w:t>edno zamówienie polegające na monitorowaniu badania klinicznego posiadającego budżet o wartości co najmniej 1 000 000 PLN</w:t>
      </w:r>
      <w:r w:rsidR="006B0160">
        <w:rPr>
          <w:rFonts w:ascii="Tahoma" w:eastAsia="Times New Roman" w:hAnsi="Tahoma" w:cs="Tahoma"/>
          <w:sz w:val="20"/>
          <w:szCs w:val="20"/>
          <w:lang w:eastAsia="pl-PL"/>
        </w:rPr>
        <w:t xml:space="preserve"> brutto</w:t>
      </w:r>
      <w:r w:rsidR="006B0160" w:rsidRPr="006B0160">
        <w:rPr>
          <w:rFonts w:ascii="Tahoma" w:eastAsia="Times New Roman" w:hAnsi="Tahoma" w:cs="Tahoma"/>
          <w:sz w:val="20"/>
          <w:szCs w:val="20"/>
          <w:lang w:eastAsia="pl-PL"/>
        </w:rPr>
        <w:t>.</w:t>
      </w:r>
    </w:p>
    <w:p w:rsidR="006B0160" w:rsidRDefault="006B0160" w:rsidP="00400064">
      <w:pPr>
        <w:widowControl w:val="0"/>
        <w:suppressAutoHyphens/>
        <w:spacing w:after="0"/>
        <w:ind w:left="425"/>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ind w:left="709"/>
        <w:jc w:val="both"/>
        <w:rPr>
          <w:rFonts w:ascii="Tahoma" w:eastAsia="Times New Roman" w:hAnsi="Tahoma" w:cs="Tahoma"/>
          <w:sz w:val="20"/>
          <w:szCs w:val="20"/>
          <w:highlight w:val="yellow"/>
          <w:lang w:eastAsia="pl-PL"/>
        </w:rPr>
      </w:pPr>
    </w:p>
    <w:p w:rsidR="00400064" w:rsidRDefault="00C05F5C" w:rsidP="00C05F5C">
      <w:pPr>
        <w:autoSpaceDE w:val="0"/>
        <w:autoSpaceDN w:val="0"/>
        <w:adjustRightInd w:val="0"/>
        <w:spacing w:after="0" w:line="240" w:lineRule="auto"/>
        <w:jc w:val="both"/>
        <w:rPr>
          <w:rFonts w:ascii="Verdana" w:eastAsia="Times New Roman" w:hAnsi="Verdana"/>
          <w:b/>
          <w:sz w:val="18"/>
          <w:szCs w:val="18"/>
          <w:lang w:eastAsia="pl-PL"/>
        </w:rPr>
      </w:pPr>
      <w:r w:rsidRPr="00C05F5C">
        <w:rPr>
          <w:rFonts w:ascii="Verdana" w:eastAsia="Times New Roman" w:hAnsi="Verdana"/>
          <w:b/>
          <w:sz w:val="18"/>
          <w:szCs w:val="18"/>
          <w:lang w:eastAsia="pl-PL"/>
        </w:rPr>
        <w:t>Zamawiający dopuszcza możliwość spełni</w:t>
      </w:r>
      <w:r w:rsidR="007374C2">
        <w:rPr>
          <w:rFonts w:ascii="Verdana" w:eastAsia="Times New Roman" w:hAnsi="Verdana"/>
          <w:b/>
          <w:sz w:val="18"/>
          <w:szCs w:val="18"/>
          <w:lang w:eastAsia="pl-PL"/>
        </w:rPr>
        <w:t>a</w:t>
      </w:r>
      <w:r w:rsidRPr="00C05F5C">
        <w:rPr>
          <w:rFonts w:ascii="Verdana" w:eastAsia="Times New Roman" w:hAnsi="Verdana"/>
          <w:b/>
          <w:sz w:val="18"/>
          <w:szCs w:val="18"/>
          <w:lang w:eastAsia="pl-PL"/>
        </w:rPr>
        <w:t>nia dwóch lub więcej warunków w ramach tej samej umowy tzn., jeśli Wykonawca w ramach jednej lub więcej umów spełnia dwa lub więcej ww. warunków. Wykonawca musi spełniać wszystkie ww. warunki.</w:t>
      </w:r>
    </w:p>
    <w:p w:rsidR="00C05F5C" w:rsidRDefault="00C05F5C" w:rsidP="00400064">
      <w:pPr>
        <w:autoSpaceDE w:val="0"/>
        <w:autoSpaceDN w:val="0"/>
        <w:adjustRightInd w:val="0"/>
        <w:spacing w:after="0" w:line="240" w:lineRule="auto"/>
        <w:ind w:left="709"/>
        <w:jc w:val="both"/>
        <w:rPr>
          <w:rFonts w:ascii="Verdana" w:eastAsia="Times New Roman" w:hAnsi="Verdana"/>
          <w:b/>
          <w:sz w:val="18"/>
          <w:szCs w:val="18"/>
          <w:lang w:eastAsia="pl-PL"/>
        </w:rPr>
      </w:pPr>
    </w:p>
    <w:p w:rsidR="00C05F5C" w:rsidRPr="00400064" w:rsidRDefault="00C05F5C" w:rsidP="00400064">
      <w:pPr>
        <w:autoSpaceDE w:val="0"/>
        <w:autoSpaceDN w:val="0"/>
        <w:adjustRightInd w:val="0"/>
        <w:spacing w:after="0" w:line="240" w:lineRule="auto"/>
        <w:ind w:left="709"/>
        <w:jc w:val="both"/>
        <w:rPr>
          <w:rFonts w:ascii="Tahoma" w:eastAsia="Times New Roman" w:hAnsi="Tahoma" w:cs="Tahoma"/>
          <w:b/>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Zamawiający poucza Wykonawców o treści artykułów 118-123, ustawy PZP, które brzmią następująco</w:t>
      </w:r>
    </w:p>
    <w:p w:rsidR="00400064" w:rsidRPr="00400064" w:rsidRDefault="00400064" w:rsidP="00400064">
      <w:pPr>
        <w:autoSpaceDE w:val="0"/>
        <w:autoSpaceDN w:val="0"/>
        <w:adjustRightInd w:val="0"/>
        <w:spacing w:after="0" w:line="240" w:lineRule="auto"/>
        <w:ind w:left="709"/>
        <w:jc w:val="both"/>
        <w:rPr>
          <w:rFonts w:ascii="Tahoma" w:eastAsia="Times New Roman" w:hAnsi="Tahoma" w:cs="Tahoma"/>
          <w:sz w:val="20"/>
          <w:szCs w:val="20"/>
          <w:highlight w:val="yellow"/>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r w:rsidRPr="00400064">
        <w:rPr>
          <w:rFonts w:ascii="Tahoma" w:eastAsia="Times New Roman" w:hAnsi="Tahoma" w:cs="Tahoma"/>
          <w:color w:val="000000"/>
          <w:sz w:val="20"/>
          <w:szCs w:val="20"/>
          <w:lang w:eastAsia="pl-PL"/>
        </w:rPr>
        <w:t>Art.118.1.Wykonawca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r w:rsidRPr="00400064">
        <w:rPr>
          <w:rFonts w:ascii="Tahoma" w:eastAsia="Times New Roman" w:hAnsi="Tahoma" w:cs="Tahoma"/>
          <w:color w:val="000000"/>
          <w:sz w:val="20"/>
          <w:szCs w:val="20"/>
          <w:lang w:eastAsia="pl-PL"/>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400064" w:rsidRPr="00400064" w:rsidRDefault="00400064" w:rsidP="00400064">
      <w:pPr>
        <w:autoSpaceDE w:val="0"/>
        <w:autoSpaceDN w:val="0"/>
        <w:adjustRightInd w:val="0"/>
        <w:spacing w:after="0" w:line="240" w:lineRule="auto"/>
        <w:ind w:left="709"/>
        <w:jc w:val="both"/>
        <w:rPr>
          <w:rFonts w:ascii="Tahoma" w:eastAsia="Times New Roman" w:hAnsi="Tahoma" w:cs="Tahoma"/>
          <w:sz w:val="20"/>
          <w:szCs w:val="20"/>
          <w:highlight w:val="yellow"/>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r w:rsidRPr="00400064">
        <w:rPr>
          <w:rFonts w:ascii="Tahoma" w:eastAsia="Times New Roman" w:hAnsi="Tahoma" w:cs="Tahoma"/>
          <w:color w:val="000000"/>
          <w:sz w:val="20"/>
          <w:szCs w:val="20"/>
          <w:lang w:eastAsia="pl-PL"/>
        </w:rPr>
        <w:t>3.Wykonawca,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4.Zobowiązanie podmiotu udostępniającego zasoby, o którym mowa w ust.3, potwierdza, że stosunek łączący wykonawcę z podmiotami udostępniającymi zasoby gwarantuje rzeczywisty dostęp do tych zasobów oraz określa w szczególności:</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1)zakres dostępnych wykonawcy zasobów podmiotu udostępniającego zasoby;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2)sposób i okres udostępnienia wykonawcy i wykorzystania przez niego zasobów podmiotu udostępniającego te zasoby przy wykonywaniu zamówienia;</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r w:rsidRPr="00400064">
        <w:rPr>
          <w:rFonts w:ascii="Tahoma" w:eastAsia="Times New Roman" w:hAnsi="Tahoma" w:cs="Tahoma"/>
          <w:color w:val="000000"/>
          <w:sz w:val="20"/>
          <w:szCs w:val="20"/>
          <w:lang w:eastAsia="pl-PL"/>
        </w:rPr>
        <w:t>3)czy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lastRenderedPageBreak/>
        <w:t>Art.119.Zamawiający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oraz, jeżeli to dotyczy, kryteriów selekcji, a także bada, czy nie zachodzą wobec tego podmiotu podstawy wykluczenia, które zostały przewidziane względem wykonawcy.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Art.120.Podmiot,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Art.121.Zamawiający może zastrzec obowiązek osobistego wykonania przez wykonawcę kluczowych zadań dotyczących:</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1)zamówień na roboty budowlane lub usługi lub</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2)prac związanych z rozmieszczeniem i instalacją, w ramach zamówienia na dostawy.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Art.122.Jeżeli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r w:rsidRPr="00400064">
        <w:rPr>
          <w:rFonts w:ascii="Tahoma" w:eastAsia="Times New Roman" w:hAnsi="Tahoma" w:cs="Tahoma"/>
          <w:sz w:val="20"/>
          <w:szCs w:val="20"/>
          <w:lang w:eastAsia="pl-PL"/>
        </w:rPr>
        <w:t>Art.123.Wykonawca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wdanym zakresie na zdolnościach lub sytuacji podmiotów udostępniających zasoby.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r w:rsidRPr="00400064">
        <w:rPr>
          <w:rFonts w:ascii="Tahoma" w:eastAsia="Times New Roman" w:hAnsi="Tahoma" w:cs="Tahoma"/>
          <w:color w:val="000000"/>
          <w:sz w:val="20"/>
          <w:szCs w:val="20"/>
          <w:lang w:eastAsia="pl-PL"/>
        </w:rPr>
        <w:t>Wykonawca, w przypadku polegania na zdolnościach lub sytuacji podmiotów udostępniających zasoby, przedstawia, wraz z oświadczeniem, o którym mowa w (ust.1) art. 125 ustawy PZP, także oświadczenie podmiotu udostępniającego zasoby, potwierdzające brak podstaw wykluczenia tego podmiotu oraz odpowiednio spełnianie warunków udziału w postępowaniu lub kryteriów selekcji, w zakresie, w jakim wykonawca powołuje się na jego zasoby.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highlight w:val="yellow"/>
          <w:lang w:eastAsia="pl-PL"/>
        </w:rPr>
      </w:pP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Zamawiający informuje, że na podstawie art. 139 ust. 1 ustawy Prawo zamówień publicznych przewiduje opisaną w tym przepisie możliwość, aby najpierw dokonać badania i oceny ofert, a następnie dokonać kwalifikacji podmiotowej wykonawcy, którego oferta została najwyżej oceniona, w zakresie braku podstaw wykluczenia oraz spełniania warunków udziału w postępowaniu.</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Wykonawca nie jest obowiązany do złożenia wraz z ofertą oświadczenia, o którym mowa w art. 125 ust. 1. Zamawiający przewiduje możliwość żądania tego oświadczenia wyłącznie od wykonawcy, którego oferta została najwyżej oceniona, zgodnie z art. 139 ust. 2 ustawy </w:t>
      </w:r>
      <w:proofErr w:type="spellStart"/>
      <w:r w:rsidRPr="00400064">
        <w:rPr>
          <w:rFonts w:ascii="Tahoma" w:eastAsia="Times New Roman" w:hAnsi="Tahoma" w:cs="Tahoma"/>
          <w:sz w:val="20"/>
          <w:szCs w:val="20"/>
          <w:lang w:eastAsia="pl-PL"/>
        </w:rPr>
        <w:t>Pzp</w:t>
      </w:r>
      <w:proofErr w:type="spellEnd"/>
      <w:r w:rsidRPr="00400064">
        <w:rPr>
          <w:rFonts w:ascii="Tahoma" w:eastAsia="Times New Roman" w:hAnsi="Tahoma" w:cs="Tahoma"/>
          <w:sz w:val="20"/>
          <w:szCs w:val="20"/>
          <w:lang w:eastAsia="pl-PL"/>
        </w:rPr>
        <w:t>.</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19. Podstawy wykluczenia Wykonawcy z postępowania</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Podstawy wykluczenia Wykonawcy zostały podane w art. 108 ust. 1 ustawy Prawo zamówień publicznych. Art. 108 ust. 1 ustawy Prawo zamówień publicznych stanowi:</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Z postępowania o udzielenie zamówienia wyklucza się wykonawcę: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będącego osobą fizyczną, którego prawomocnie skazano za przestępstwo: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a) udziału w zorganizowanej grupie przestępczej albo związku mającym na celu popełnienie przestępstwa lub przestępstwa skarbowego, o którym mowa w art. 258 Kodeksu karnego,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b) handlu ludźmi, o którym mowa w art. 189a Kodeksu karnego,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c) o którym mowa w art. 228–230a, art. 250a Kodeksu karnego lub w art. 46 lub art. 48 ustawy z dnia 25 czerwca 2010 r. o sporcie,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e) o charakterze terrorystycznym, o którym mowa w art. 115 § 20 Kodeksu karnego, lub mające na celu popełnienie tego przestępstwa, </w:t>
      </w:r>
    </w:p>
    <w:p w:rsidR="00400064" w:rsidRPr="00400064" w:rsidRDefault="00400064" w:rsidP="00400064">
      <w:pPr>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lastRenderedPageBreak/>
        <w:t xml:space="preserve">f) pracy małoletnich cudzoziemców </w:t>
      </w:r>
      <w:r w:rsidRPr="00400064">
        <w:rPr>
          <w:rFonts w:ascii="Tahoma" w:eastAsia="Times New Roman" w:hAnsi="Tahoma" w:cs="Tahoma"/>
          <w:bCs/>
          <w:color w:val="000000"/>
          <w:sz w:val="20"/>
          <w:szCs w:val="20"/>
          <w:lang w:eastAsia="pl-PL"/>
        </w:rPr>
        <w:t xml:space="preserve">powierzenia wykonywania pracy małoletniemu cudzoziemcowi, </w:t>
      </w:r>
      <w:r w:rsidRPr="00400064">
        <w:rPr>
          <w:rFonts w:ascii="Tahoma" w:eastAsia="Times New Roman" w:hAnsi="Tahoma" w:cs="Tahoma"/>
          <w:color w:val="000000"/>
          <w:sz w:val="20"/>
          <w:szCs w:val="20"/>
          <w:lang w:eastAsia="pl-PL"/>
        </w:rPr>
        <w:t>o którym mowa w art. 9 ust. 2 ustawy z dnia 15 czerwca 2012 r. o skutkach powierzania wykonywania pracy cudzoziemcom przebywającym wbrew przepisom na terytorium Rzeczypospolitej Polskiej (Dz. U. poz. 769),</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400064" w:rsidRPr="00400064" w:rsidRDefault="00400064" w:rsidP="00400064">
      <w:pPr>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4) wobec którego </w:t>
      </w:r>
      <w:r w:rsidRPr="00400064">
        <w:rPr>
          <w:rFonts w:ascii="Tahoma" w:eastAsia="Times New Roman" w:hAnsi="Tahoma" w:cs="Tahoma"/>
          <w:bCs/>
          <w:color w:val="000000"/>
          <w:sz w:val="20"/>
          <w:szCs w:val="20"/>
          <w:lang w:eastAsia="pl-PL"/>
        </w:rPr>
        <w:t xml:space="preserve">prawomocnie </w:t>
      </w:r>
      <w:r w:rsidRPr="00400064">
        <w:rPr>
          <w:rFonts w:ascii="Tahoma" w:eastAsia="Times New Roman" w:hAnsi="Tahoma" w:cs="Tahoma"/>
          <w:color w:val="000000"/>
          <w:sz w:val="20"/>
          <w:szCs w:val="20"/>
          <w:lang w:eastAsia="pl-PL"/>
        </w:rPr>
        <w:t>orzeczono zakaz ubiegania się o zamówienia publiczne;</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400064" w:rsidRPr="00400064" w:rsidRDefault="00400064" w:rsidP="00400064">
      <w:pPr>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u w:val="single"/>
          <w:lang w:eastAsia="pl-PL"/>
        </w:rPr>
      </w:pPr>
      <w:r w:rsidRPr="00400064">
        <w:rPr>
          <w:rFonts w:ascii="Tahoma" w:eastAsia="Times New Roman" w:hAnsi="Tahoma" w:cs="Tahoma"/>
          <w:color w:val="000000"/>
          <w:sz w:val="20"/>
          <w:szCs w:val="20"/>
          <w:u w:val="single"/>
          <w:lang w:eastAsia="pl-PL"/>
        </w:rPr>
        <w:t xml:space="preserve">Zgodnie z art 109 ust 1 pkt 1 ustawy </w:t>
      </w:r>
      <w:proofErr w:type="spellStart"/>
      <w:r w:rsidRPr="00400064">
        <w:rPr>
          <w:rFonts w:ascii="Tahoma" w:eastAsia="Times New Roman" w:hAnsi="Tahoma" w:cs="Tahoma"/>
          <w:color w:val="000000"/>
          <w:sz w:val="20"/>
          <w:szCs w:val="20"/>
          <w:u w:val="single"/>
          <w:lang w:eastAsia="pl-PL"/>
        </w:rPr>
        <w:t>Pzp</w:t>
      </w:r>
      <w:proofErr w:type="spellEnd"/>
      <w:r w:rsidRPr="00400064">
        <w:rPr>
          <w:rFonts w:ascii="Tahoma" w:eastAsia="Times New Roman" w:hAnsi="Tahoma" w:cs="Tahoma"/>
          <w:color w:val="000000"/>
          <w:sz w:val="20"/>
          <w:szCs w:val="20"/>
          <w:u w:val="single"/>
          <w:lang w:eastAsia="pl-PL"/>
        </w:rPr>
        <w:t>:</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Z postępowania o udzielenie zamówienia zamawiający może wykluczyć wykonawcę,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u w:val="single"/>
          <w:lang w:eastAsia="pl-PL"/>
        </w:rPr>
      </w:pPr>
      <w:r w:rsidRPr="00400064">
        <w:rPr>
          <w:rFonts w:ascii="Tahoma" w:eastAsia="Times New Roman" w:hAnsi="Tahoma" w:cs="Tahoma"/>
          <w:color w:val="000000"/>
          <w:sz w:val="20"/>
          <w:szCs w:val="20"/>
          <w:u w:val="single"/>
          <w:lang w:eastAsia="pl-PL"/>
        </w:rPr>
        <w:t xml:space="preserve">Zgodnie z art 110 ustawy </w:t>
      </w:r>
      <w:proofErr w:type="spellStart"/>
      <w:r w:rsidRPr="00400064">
        <w:rPr>
          <w:rFonts w:ascii="Tahoma" w:eastAsia="Times New Roman" w:hAnsi="Tahoma" w:cs="Tahoma"/>
          <w:color w:val="000000"/>
          <w:sz w:val="20"/>
          <w:szCs w:val="20"/>
          <w:u w:val="single"/>
          <w:lang w:eastAsia="pl-PL"/>
        </w:rPr>
        <w:t>Pzp</w:t>
      </w:r>
      <w:proofErr w:type="spellEnd"/>
      <w:r w:rsidRPr="00400064">
        <w:rPr>
          <w:rFonts w:ascii="Tahoma" w:eastAsia="Times New Roman" w:hAnsi="Tahoma" w:cs="Tahoma"/>
          <w:color w:val="000000"/>
          <w:sz w:val="20"/>
          <w:szCs w:val="20"/>
          <w:u w:val="single"/>
          <w:lang w:eastAsia="pl-PL"/>
        </w:rPr>
        <w:t>:</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Wykonawca może zostać wykluczony przez zamawiającego na każdym etapie postępowania o udzielenie zamówienia.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bCs/>
          <w:color w:val="000000"/>
          <w:sz w:val="20"/>
          <w:szCs w:val="20"/>
          <w:lang w:eastAsia="pl-PL"/>
        </w:rPr>
        <w:t xml:space="preserve">2. Wykonawca nie podlega wykluczeniu w okolicznościach określonych w art. 108 ust. 1 pkt 1, 2 i 5 lub </w:t>
      </w:r>
      <w:r w:rsidRPr="00400064">
        <w:rPr>
          <w:rFonts w:ascii="Tahoma" w:eastAsia="Times New Roman" w:hAnsi="Tahoma" w:cs="Tahoma"/>
          <w:bCs/>
          <w:strike/>
          <w:color w:val="000000"/>
          <w:sz w:val="20"/>
          <w:szCs w:val="20"/>
          <w:lang w:eastAsia="pl-PL"/>
        </w:rPr>
        <w:t>art. 109 ust. 1 pkt 2‒5 i 7‒10</w:t>
      </w:r>
      <w:r w:rsidRPr="00400064">
        <w:rPr>
          <w:rFonts w:ascii="Tahoma" w:eastAsia="Times New Roman" w:hAnsi="Tahoma" w:cs="Tahoma"/>
          <w:bCs/>
          <w:color w:val="000000"/>
          <w:sz w:val="20"/>
          <w:szCs w:val="20"/>
          <w:lang w:eastAsia="pl-PL"/>
        </w:rPr>
        <w:t xml:space="preserve">, jeżeli udowodni zamawiającemu, że spełnił łącznie następujące przesłanki: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naprawił lub zobowiązał się do naprawienia szkody wyrządzonej przestępstwem, wykroczeniem lub swoim nieprawidłowym postępowaniem, w tym poprzez zadośćuczynienie pieniężne;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podjął konkretne środki techniczne, organizacyjne i kadrowe, odpowiednie dla zapobiegania dalszym przestępstwom, wykroczeniom lub nieprawidłowemu postępowaniu, w szczególności: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lastRenderedPageBreak/>
        <w:t xml:space="preserve">a) zerwał wszelkie powiązania z osobami lub podmiotami odpowiedzialnymi za nieprawidłowe postępowanie wykonawcy,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b) zreorganizował personel,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c) wdrożył system sprawozdawczości i kontroli,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d) utworzył struktury audytu wewnętrznego do monitorowania przestrzegania przepisów, wewnętrznych regulacji lub standardów,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e) wprowadził wewnętrzne regulacje dotyczące odpowiedzialności i odszkodowań za nieprzestrzeganie przepisów, wewnętrznych regulacji lub standardów.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3.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u w:val="single"/>
          <w:lang w:eastAsia="pl-PL"/>
        </w:rPr>
      </w:pPr>
      <w:r w:rsidRPr="00400064">
        <w:rPr>
          <w:rFonts w:ascii="Tahoma" w:eastAsia="Times New Roman" w:hAnsi="Tahoma" w:cs="Tahoma"/>
          <w:color w:val="000000"/>
          <w:sz w:val="20"/>
          <w:szCs w:val="20"/>
          <w:u w:val="single"/>
          <w:lang w:eastAsia="pl-PL"/>
        </w:rPr>
        <w:t xml:space="preserve">Zgodnie z art. 111 ustawy </w:t>
      </w:r>
      <w:proofErr w:type="spellStart"/>
      <w:r w:rsidRPr="00400064">
        <w:rPr>
          <w:rFonts w:ascii="Tahoma" w:eastAsia="Times New Roman" w:hAnsi="Tahoma" w:cs="Tahoma"/>
          <w:color w:val="000000"/>
          <w:sz w:val="20"/>
          <w:szCs w:val="20"/>
          <w:u w:val="single"/>
          <w:lang w:eastAsia="pl-PL"/>
        </w:rPr>
        <w:t>Pzp</w:t>
      </w:r>
      <w:proofErr w:type="spellEnd"/>
      <w:r w:rsidRPr="00400064">
        <w:rPr>
          <w:rFonts w:ascii="Tahoma" w:eastAsia="Times New Roman" w:hAnsi="Tahoma" w:cs="Tahoma"/>
          <w:color w:val="000000"/>
          <w:sz w:val="20"/>
          <w:szCs w:val="20"/>
          <w:u w:val="single"/>
          <w:lang w:eastAsia="pl-PL"/>
        </w:rPr>
        <w:t>:</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Wykluczenie wykonawcy następuje: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w przypadkach, o których mowa w art. 108 ust. 1 pkt 1 lit. a–g i pkt 2, na okres 5 lat od dnia uprawomocnienia się wyroku potwierdzającego zaistnienie jednej z podstaw wykluczenia, chyba że w tym wyroku został określony inny okres wykluczenia;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w przypadkach, o których mowa w: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a) art. 108 ust. 1 pkt 1 lit. h i pkt 2, gdy osoba, o której mowa w tych przepisach, została skazana za przestępstwo wymienione w art. 108 ust. 1 pkt 1 lit. h,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strike/>
          <w:color w:val="000000"/>
          <w:sz w:val="20"/>
          <w:szCs w:val="20"/>
          <w:lang w:eastAsia="pl-PL"/>
        </w:rPr>
      </w:pPr>
      <w:r w:rsidRPr="00400064">
        <w:rPr>
          <w:rFonts w:ascii="Tahoma" w:eastAsia="Times New Roman" w:hAnsi="Tahoma" w:cs="Tahoma"/>
          <w:color w:val="000000"/>
          <w:sz w:val="20"/>
          <w:szCs w:val="20"/>
          <w:lang w:eastAsia="pl-PL"/>
        </w:rPr>
        <w:t xml:space="preserve">b) </w:t>
      </w:r>
      <w:r w:rsidRPr="00400064">
        <w:rPr>
          <w:rFonts w:ascii="Tahoma" w:eastAsia="Times New Roman" w:hAnsi="Tahoma" w:cs="Tahoma"/>
          <w:strike/>
          <w:color w:val="000000"/>
          <w:sz w:val="20"/>
          <w:szCs w:val="20"/>
          <w:lang w:eastAsia="pl-PL"/>
        </w:rPr>
        <w:t xml:space="preserve">art. 109 ust. 1 pkt 2 i 3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color w:val="000000"/>
          <w:sz w:val="20"/>
          <w:szCs w:val="20"/>
          <w:lang w:eastAsia="pl-PL"/>
        </w:rPr>
      </w:pPr>
      <w:r w:rsidRPr="00400064">
        <w:rPr>
          <w:rFonts w:ascii="Tahoma" w:eastAsia="Times New Roman" w:hAnsi="Tahoma" w:cs="Tahoma"/>
          <w:strike/>
          <w:color w:val="000000"/>
          <w:sz w:val="20"/>
          <w:szCs w:val="20"/>
          <w:lang w:eastAsia="pl-PL"/>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r w:rsidRPr="00400064">
        <w:rPr>
          <w:rFonts w:ascii="Tahoma" w:eastAsia="Times New Roman" w:hAnsi="Tahoma" w:cs="Tahoma"/>
          <w:color w:val="000000"/>
          <w:sz w:val="20"/>
          <w:szCs w:val="20"/>
          <w:lang w:eastAsia="pl-PL"/>
        </w:rPr>
        <w:t xml:space="preserv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w przypadku, o którym mowa w art. 108 ust. 1 pkt 4, na okres, na jaki został prawomocnie orzeczony zakaz ubiegania się o zamówienia publiczne;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bCs/>
          <w:color w:val="000000"/>
          <w:sz w:val="20"/>
          <w:szCs w:val="20"/>
          <w:lang w:eastAsia="pl-PL"/>
        </w:rPr>
        <w:t xml:space="preserve">4) w przypadkach, o których mowa w art. 108 ust. 1 pkt 5, </w:t>
      </w:r>
      <w:r w:rsidRPr="00400064">
        <w:rPr>
          <w:rFonts w:ascii="Tahoma" w:eastAsia="Times New Roman" w:hAnsi="Tahoma" w:cs="Tahoma"/>
          <w:bCs/>
          <w:strike/>
          <w:color w:val="000000"/>
          <w:sz w:val="20"/>
          <w:szCs w:val="20"/>
          <w:lang w:eastAsia="pl-PL"/>
        </w:rPr>
        <w:t>art. 109 ust. 1 pkt 4, 5, 7 i 9</w:t>
      </w:r>
      <w:r w:rsidRPr="00400064">
        <w:rPr>
          <w:rFonts w:ascii="Tahoma" w:eastAsia="Times New Roman" w:hAnsi="Tahoma" w:cs="Tahoma"/>
          <w:bCs/>
          <w:color w:val="000000"/>
          <w:sz w:val="20"/>
          <w:szCs w:val="20"/>
          <w:lang w:eastAsia="pl-PL"/>
        </w:rPr>
        <w:t xml:space="preserve">, na okres 3 lat od zaistnienia zdarzenia będącego podstawą wykluczenia;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5) w przypadku, o którym mowa w </w:t>
      </w:r>
      <w:r w:rsidRPr="00400064">
        <w:rPr>
          <w:rFonts w:ascii="Tahoma" w:eastAsia="Times New Roman" w:hAnsi="Tahoma" w:cs="Tahoma"/>
          <w:strike/>
          <w:color w:val="000000"/>
          <w:sz w:val="20"/>
          <w:szCs w:val="20"/>
          <w:lang w:eastAsia="pl-PL"/>
        </w:rPr>
        <w:t>art. 109 ust. 1 pkt 8</w:t>
      </w:r>
      <w:r w:rsidRPr="00400064">
        <w:rPr>
          <w:rFonts w:ascii="Tahoma" w:eastAsia="Times New Roman" w:hAnsi="Tahoma" w:cs="Tahoma"/>
          <w:color w:val="000000"/>
          <w:sz w:val="20"/>
          <w:szCs w:val="20"/>
          <w:lang w:eastAsia="pl-PL"/>
        </w:rPr>
        <w:t xml:space="preserve">, na okres 2 lat od zaistnienia zdarzenia będącego podstawą wykluczenia;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6) w przypadku, o którym mowa w </w:t>
      </w:r>
      <w:r w:rsidRPr="00400064">
        <w:rPr>
          <w:rFonts w:ascii="Tahoma" w:eastAsia="Times New Roman" w:hAnsi="Tahoma" w:cs="Tahoma"/>
          <w:strike/>
          <w:color w:val="000000"/>
          <w:sz w:val="20"/>
          <w:szCs w:val="20"/>
          <w:lang w:eastAsia="pl-PL"/>
        </w:rPr>
        <w:t>art. 109 ust. 1 pkt 10</w:t>
      </w:r>
      <w:r w:rsidRPr="00400064">
        <w:rPr>
          <w:rFonts w:ascii="Tahoma" w:eastAsia="Times New Roman" w:hAnsi="Tahoma" w:cs="Tahoma"/>
          <w:color w:val="000000"/>
          <w:sz w:val="20"/>
          <w:szCs w:val="20"/>
          <w:lang w:eastAsia="pl-PL"/>
        </w:rPr>
        <w:t>, na okres roku od zaistnienia zdarzenia będącego podstawą wykluczenia</w:t>
      </w:r>
      <w:r w:rsidRPr="00400064">
        <w:rPr>
          <w:rFonts w:ascii="Tahoma" w:eastAsia="Times New Roman" w:hAnsi="Tahoma" w:cs="Tahoma"/>
          <w:bCs/>
          <w:color w:val="000000"/>
          <w:sz w:val="20"/>
          <w:szCs w:val="20"/>
          <w:lang w:eastAsia="pl-PL"/>
        </w:rPr>
        <w:t xml:space="preserve">.;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bCs/>
          <w:color w:val="000000"/>
          <w:sz w:val="20"/>
          <w:szCs w:val="20"/>
          <w:lang w:eastAsia="pl-PL"/>
        </w:rPr>
        <w:t xml:space="preserve">7) w przypadkach, o których mowa w art. 108 ust. 1 pkt 6 i </w:t>
      </w:r>
      <w:r w:rsidRPr="00400064">
        <w:rPr>
          <w:rFonts w:ascii="Tahoma" w:eastAsia="Times New Roman" w:hAnsi="Tahoma" w:cs="Tahoma"/>
          <w:bCs/>
          <w:strike/>
          <w:color w:val="000000"/>
          <w:sz w:val="20"/>
          <w:szCs w:val="20"/>
          <w:lang w:eastAsia="pl-PL"/>
        </w:rPr>
        <w:t>art. 109 ust. 1 pkt 6</w:t>
      </w:r>
      <w:r w:rsidRPr="00400064">
        <w:rPr>
          <w:rFonts w:ascii="Tahoma" w:eastAsia="Times New Roman" w:hAnsi="Tahoma" w:cs="Tahoma"/>
          <w:bCs/>
          <w:color w:val="000000"/>
          <w:sz w:val="20"/>
          <w:szCs w:val="20"/>
          <w:lang w:eastAsia="pl-PL"/>
        </w:rPr>
        <w:t xml:space="preserve">, w postępowaniu o udzielenie zamówienia, w którym zaistniało zdarzenie będące podstawą wykluczenia.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20. Sposób obliczenia ceny</w:t>
      </w:r>
    </w:p>
    <w:p w:rsidR="00400064" w:rsidRDefault="00A6313B" w:rsidP="00400064">
      <w:pPr>
        <w:widowControl w:val="0"/>
        <w:spacing w:after="0" w:line="240" w:lineRule="auto"/>
        <w:rPr>
          <w:rFonts w:ascii="Tahoma" w:eastAsia="Times New Roman" w:hAnsi="Tahoma" w:cs="Tahoma"/>
          <w:sz w:val="20"/>
          <w:szCs w:val="20"/>
          <w:lang w:eastAsia="pl-PL"/>
        </w:rPr>
      </w:pPr>
      <w:r>
        <w:rPr>
          <w:rFonts w:ascii="Tahoma" w:eastAsia="Times New Roman" w:hAnsi="Tahoma" w:cs="Tahoma"/>
          <w:sz w:val="20"/>
          <w:szCs w:val="20"/>
          <w:lang w:eastAsia="pl-PL"/>
        </w:rPr>
        <w:t xml:space="preserve">1. </w:t>
      </w:r>
      <w:r w:rsidR="00400064" w:rsidRPr="00400064">
        <w:rPr>
          <w:rFonts w:ascii="Tahoma" w:eastAsia="Times New Roman" w:hAnsi="Tahoma" w:cs="Tahoma"/>
          <w:sz w:val="20"/>
          <w:szCs w:val="20"/>
          <w:lang w:eastAsia="pl-PL"/>
        </w:rPr>
        <w:t xml:space="preserve">Wykonawca zobowiązany jest do podania cen w sposób określony w załączniku nr </w:t>
      </w:r>
      <w:r w:rsidR="00400064" w:rsidRPr="00400064">
        <w:rPr>
          <w:rFonts w:ascii="Tahoma" w:eastAsia="Times New Roman" w:hAnsi="Tahoma" w:cs="Tahoma"/>
          <w:b/>
          <w:sz w:val="20"/>
          <w:szCs w:val="20"/>
          <w:lang w:eastAsia="pl-PL"/>
        </w:rPr>
        <w:t xml:space="preserve">3 </w:t>
      </w:r>
      <w:r w:rsidR="00400064" w:rsidRPr="00400064">
        <w:rPr>
          <w:rFonts w:ascii="Tahoma" w:eastAsia="Times New Roman" w:hAnsi="Tahoma" w:cs="Tahoma"/>
          <w:sz w:val="20"/>
          <w:szCs w:val="20"/>
          <w:lang w:eastAsia="pl-PL"/>
        </w:rPr>
        <w:t>SWZ</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2. Ogólny wzór do obliczania ceny:</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Wartość brutto = ilość x cena jednostkowa netto x współczynnik stawki podatku Vat</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Współczynnik stawki podatku Vat wynosi odpowiednio:</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- 1,00 dla 0 % stawki podatku Vat,</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- 1,08 dla 8 % stawki podatku Vat,</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- 1,23 dla 23 % stawki podatku Vat.</w:t>
      </w:r>
    </w:p>
    <w:p w:rsidR="00A6313B" w:rsidRPr="00A6313B" w:rsidRDefault="00A6313B" w:rsidP="00A6313B">
      <w:pPr>
        <w:widowControl w:val="0"/>
        <w:spacing w:after="0" w:line="240" w:lineRule="auto"/>
        <w:jc w:val="both"/>
        <w:rPr>
          <w:rFonts w:ascii="Verdana" w:eastAsia="Times New Roman" w:hAnsi="Verdana"/>
          <w:b/>
          <w:sz w:val="20"/>
          <w:szCs w:val="20"/>
          <w:lang w:eastAsia="pl-PL"/>
        </w:rPr>
      </w:pPr>
      <w:r w:rsidRPr="00A6313B">
        <w:rPr>
          <w:rFonts w:ascii="Verdana" w:eastAsia="Times New Roman" w:hAnsi="Verdana"/>
          <w:b/>
          <w:sz w:val="20"/>
          <w:szCs w:val="20"/>
          <w:lang w:eastAsia="pl-PL"/>
        </w:rPr>
        <w:t>Na przykład:</w:t>
      </w:r>
    </w:p>
    <w:p w:rsidR="00A6313B" w:rsidRPr="00A6313B" w:rsidRDefault="00A6313B" w:rsidP="00A6313B">
      <w:pPr>
        <w:widowControl w:val="0"/>
        <w:spacing w:after="0" w:line="240" w:lineRule="auto"/>
        <w:jc w:val="both"/>
        <w:rPr>
          <w:rFonts w:ascii="Verdana" w:eastAsia="Times New Roman" w:hAnsi="Verdana"/>
          <w:sz w:val="20"/>
          <w:szCs w:val="20"/>
          <w:lang w:eastAsia="pl-PL"/>
        </w:rPr>
      </w:pPr>
      <w:r w:rsidRPr="00A6313B">
        <w:rPr>
          <w:rFonts w:ascii="Verdana" w:eastAsia="Times New Roman" w:hAnsi="Verdana"/>
          <w:sz w:val="20"/>
          <w:szCs w:val="20"/>
          <w:lang w:eastAsia="pl-PL"/>
        </w:rPr>
        <w:t xml:space="preserve">Cena jednostkowa netto towaru wynosi 134,56 PLN, a stawka dla tego towaru wynosi 8 % Vat, zatem wartość brutto dla 25 sztuk powyższego towaru wynosi: </w:t>
      </w:r>
    </w:p>
    <w:p w:rsidR="00A6313B" w:rsidRPr="00A6313B" w:rsidRDefault="008B0B72" w:rsidP="00A6313B">
      <w:pPr>
        <w:widowControl w:val="0"/>
        <w:numPr>
          <w:ilvl w:val="0"/>
          <w:numId w:val="14"/>
        </w:numPr>
        <w:spacing w:after="160" w:line="259" w:lineRule="auto"/>
        <w:jc w:val="both"/>
        <w:rPr>
          <w:rFonts w:ascii="Verdana" w:eastAsia="Times New Roman" w:hAnsi="Verdana"/>
          <w:sz w:val="20"/>
          <w:szCs w:val="20"/>
          <w:lang w:eastAsia="pl-PL"/>
        </w:rPr>
      </w:pPr>
      <w:r>
        <w:rPr>
          <w:rFonts w:ascii="Verdana" w:eastAsia="Times New Roman" w:hAnsi="Verdana"/>
          <w:sz w:val="20"/>
          <w:szCs w:val="20"/>
          <w:lang w:eastAsia="pl-PL"/>
        </w:rPr>
        <w:t>x</w:t>
      </w:r>
      <w:r w:rsidR="00A6313B" w:rsidRPr="00A6313B">
        <w:rPr>
          <w:rFonts w:ascii="Verdana" w:eastAsia="Times New Roman" w:hAnsi="Verdana"/>
          <w:sz w:val="20"/>
          <w:szCs w:val="20"/>
          <w:lang w:eastAsia="pl-PL"/>
        </w:rPr>
        <w:t xml:space="preserve"> 134,56 x 1,08 = 3 633,12 PLN</w:t>
      </w:r>
    </w:p>
    <w:p w:rsidR="00400064" w:rsidRPr="00400064" w:rsidRDefault="00400064" w:rsidP="00400064">
      <w:pPr>
        <w:widowControl w:val="0"/>
        <w:spacing w:after="0" w:line="240" w:lineRule="auto"/>
        <w:jc w:val="center"/>
        <w:rPr>
          <w:rFonts w:ascii="Tahoma" w:eastAsia="Times New Roman" w:hAnsi="Tahoma" w:cs="Tahoma"/>
          <w:sz w:val="20"/>
          <w:szCs w:val="20"/>
          <w:lang w:eastAsia="pl-PL"/>
        </w:rPr>
      </w:pPr>
    </w:p>
    <w:p w:rsidR="00400064" w:rsidRPr="00400064" w:rsidRDefault="00400064" w:rsidP="00400064">
      <w:pPr>
        <w:numPr>
          <w:ilvl w:val="12"/>
          <w:numId w:val="0"/>
        </w:numPr>
        <w:tabs>
          <w:tab w:val="left" w:pos="1134"/>
          <w:tab w:val="left" w:pos="1418"/>
        </w:tabs>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UWAGA:</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1. Jeżeli została złożona oferta, której wybór prowadziłby do powstania u zamawiającego obowiązku podatkowego zgodnie z ustawą z dnia 11 marca 2004 r. o podatku od towarów i usług (Dz. U. z 2018 r. poz. 2174, z </w:t>
      </w:r>
      <w:proofErr w:type="spellStart"/>
      <w:r w:rsidRPr="00400064">
        <w:rPr>
          <w:rFonts w:ascii="Tahoma" w:eastAsia="Times New Roman" w:hAnsi="Tahoma" w:cs="Tahoma"/>
          <w:color w:val="000000"/>
          <w:sz w:val="20"/>
          <w:szCs w:val="20"/>
          <w:lang w:eastAsia="pl-PL"/>
        </w:rPr>
        <w:t>późn</w:t>
      </w:r>
      <w:proofErr w:type="spellEnd"/>
      <w:r w:rsidRPr="00400064">
        <w:rPr>
          <w:rFonts w:ascii="Tahoma" w:eastAsia="Times New Roman" w:hAnsi="Tahoma" w:cs="Tahoma"/>
          <w:color w:val="000000"/>
          <w:sz w:val="20"/>
          <w:szCs w:val="20"/>
          <w:lang w:eastAsia="pl-PL"/>
        </w:rPr>
        <w:t xml:space="preserve">. zm.15)), dla celów zastosowania kryterium ceny lub kosztu zamawiający dolicza do przedstawionej w tej ofercie ceny kwotę podatku od towarów i usług, którą miałby obowiązek rozliczyć.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W ofercie, o której mowa w punkcie powyżej Wykonawca ma obowiązek: </w:t>
      </w:r>
    </w:p>
    <w:p w:rsidR="00400064" w:rsidRPr="00400064" w:rsidRDefault="00400064" w:rsidP="00400064">
      <w:pPr>
        <w:autoSpaceDE w:val="0"/>
        <w:autoSpaceDN w:val="0"/>
        <w:adjustRightInd w:val="0"/>
        <w:spacing w:after="0" w:line="240" w:lineRule="auto"/>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lastRenderedPageBreak/>
        <w:t xml:space="preserve">1) poinformowania zamawiającego, że wybór jego oferty będzie prowadził do powstania u zamawiającego obowiązku podatkowego; </w:t>
      </w:r>
    </w:p>
    <w:p w:rsidR="00400064" w:rsidRPr="00400064" w:rsidRDefault="00400064" w:rsidP="00400064">
      <w:pPr>
        <w:autoSpaceDE w:val="0"/>
        <w:autoSpaceDN w:val="0"/>
        <w:adjustRightInd w:val="0"/>
        <w:spacing w:after="0" w:line="240" w:lineRule="auto"/>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2) wskazania nazwy (rodzaju) towaru lub usługi, których dostawa lub świadczenie będą prowadziły do powstania obowiązku podatkowego; </w:t>
      </w:r>
    </w:p>
    <w:p w:rsidR="00400064" w:rsidRPr="00400064" w:rsidRDefault="00400064" w:rsidP="00400064">
      <w:pPr>
        <w:autoSpaceDE w:val="0"/>
        <w:autoSpaceDN w:val="0"/>
        <w:adjustRightInd w:val="0"/>
        <w:spacing w:after="0" w:line="240" w:lineRule="auto"/>
        <w:ind w:left="284" w:hanging="284"/>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 xml:space="preserve">3) wskazania wartości towaru lub usługi objętego obowiązkiem podatkowym zamawiającego, bez kwoty podatku; </w:t>
      </w:r>
    </w:p>
    <w:p w:rsidR="00400064" w:rsidRPr="00400064" w:rsidRDefault="00400064" w:rsidP="00400064">
      <w:pPr>
        <w:numPr>
          <w:ilvl w:val="12"/>
          <w:numId w:val="0"/>
        </w:numPr>
        <w:tabs>
          <w:tab w:val="left" w:pos="1134"/>
          <w:tab w:val="left" w:pos="1418"/>
        </w:tabs>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4) wskazania stawki podatku od towarów i usług, która zgodnie z wiedzą wykonawcy, będzie miała zastosowanie.</w:t>
      </w:r>
    </w:p>
    <w:p w:rsidR="00400064" w:rsidRPr="00400064" w:rsidRDefault="00400064" w:rsidP="00400064">
      <w:pPr>
        <w:numPr>
          <w:ilvl w:val="12"/>
          <w:numId w:val="0"/>
        </w:numPr>
        <w:tabs>
          <w:tab w:val="left" w:pos="1134"/>
          <w:tab w:val="left" w:pos="1418"/>
        </w:tabs>
        <w:spacing w:after="0" w:line="240" w:lineRule="auto"/>
        <w:ind w:left="284" w:hanging="284"/>
        <w:jc w:val="both"/>
        <w:rPr>
          <w:rFonts w:ascii="Tahoma" w:eastAsia="Times New Roman" w:hAnsi="Tahoma" w:cs="Tahoma"/>
          <w:b/>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21. Opis kryteriów oceny ofert wraz z podaniem wag tych kryteriów i sposobu oceny ofert</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Zamawiający przy wyborze ofert będzie kierował się kryteriami podanymi poniżej.</w:t>
      </w:r>
    </w:p>
    <w:p w:rsidR="00400064" w:rsidRDefault="00400064" w:rsidP="00400064">
      <w:pPr>
        <w:spacing w:after="0" w:line="240" w:lineRule="auto"/>
        <w:jc w:val="both"/>
        <w:rPr>
          <w:rFonts w:ascii="Tahoma" w:eastAsia="Times New Roman" w:hAnsi="Tahoma" w:cs="Tahoma"/>
          <w:sz w:val="20"/>
          <w:szCs w:val="20"/>
          <w:lang w:eastAsia="pl-PL"/>
        </w:rPr>
      </w:pPr>
    </w:p>
    <w:p w:rsidR="006A1479" w:rsidRPr="002314AD" w:rsidRDefault="006A1479" w:rsidP="006A1479">
      <w:pPr>
        <w:numPr>
          <w:ilvl w:val="0"/>
          <w:numId w:val="13"/>
        </w:numPr>
        <w:spacing w:before="240" w:after="0" w:line="360" w:lineRule="auto"/>
        <w:contextualSpacing/>
        <w:rPr>
          <w:rFonts w:ascii="Tahoma" w:eastAsia="Times New Roman" w:hAnsi="Tahoma" w:cs="Tahoma"/>
          <w:b/>
          <w:sz w:val="20"/>
          <w:szCs w:val="20"/>
          <w:lang w:eastAsia="pl-PL"/>
        </w:rPr>
      </w:pPr>
      <w:r w:rsidRPr="006A1479">
        <w:rPr>
          <w:rFonts w:ascii="Tahoma" w:eastAsia="Times New Roman" w:hAnsi="Tahoma" w:cs="Tahoma"/>
          <w:sz w:val="20"/>
          <w:szCs w:val="20"/>
          <w:lang w:eastAsia="pl-PL"/>
        </w:rPr>
        <w:t>Cena – 95 % (95 punktów)</w:t>
      </w:r>
      <w:r w:rsidR="002314AD">
        <w:rPr>
          <w:rFonts w:ascii="Tahoma" w:eastAsia="Times New Roman" w:hAnsi="Tahoma" w:cs="Tahoma"/>
          <w:sz w:val="20"/>
          <w:szCs w:val="20"/>
          <w:lang w:eastAsia="pl-PL"/>
        </w:rPr>
        <w:t xml:space="preserve"> – </w:t>
      </w:r>
      <w:r w:rsidR="002314AD" w:rsidRPr="002314AD">
        <w:rPr>
          <w:rFonts w:ascii="Tahoma" w:eastAsia="Times New Roman" w:hAnsi="Tahoma" w:cs="Tahoma"/>
          <w:b/>
          <w:sz w:val="20"/>
          <w:szCs w:val="20"/>
          <w:lang w:eastAsia="pl-PL"/>
        </w:rPr>
        <w:t>P1</w:t>
      </w:r>
    </w:p>
    <w:p w:rsidR="006A1479" w:rsidRPr="002314AD" w:rsidRDefault="006A1479" w:rsidP="006A1479">
      <w:pPr>
        <w:numPr>
          <w:ilvl w:val="0"/>
          <w:numId w:val="13"/>
        </w:numPr>
        <w:spacing w:before="240" w:after="0" w:line="360" w:lineRule="auto"/>
        <w:contextualSpacing/>
        <w:rPr>
          <w:rFonts w:ascii="Tahoma" w:eastAsia="Times New Roman" w:hAnsi="Tahoma" w:cs="Tahoma"/>
          <w:b/>
          <w:sz w:val="20"/>
          <w:szCs w:val="20"/>
          <w:lang w:eastAsia="pl-PL"/>
        </w:rPr>
      </w:pPr>
      <w:r w:rsidRPr="006A1479">
        <w:rPr>
          <w:rFonts w:ascii="Tahoma" w:eastAsia="Times New Roman" w:hAnsi="Tahoma" w:cs="Tahoma"/>
          <w:sz w:val="20"/>
          <w:szCs w:val="20"/>
          <w:lang w:eastAsia="pl-PL"/>
        </w:rPr>
        <w:t>Możliwość odbycia wizyty monitorującej w ciągu 24 godzin od zgłoszenia zapotrzebowania na taką wizytę – 5 %</w:t>
      </w:r>
      <w:r>
        <w:rPr>
          <w:rFonts w:ascii="Tahoma" w:eastAsia="Times New Roman" w:hAnsi="Tahoma" w:cs="Tahoma"/>
          <w:sz w:val="20"/>
          <w:szCs w:val="20"/>
          <w:lang w:eastAsia="pl-PL"/>
        </w:rPr>
        <w:t xml:space="preserve"> (5 punktów) </w:t>
      </w:r>
      <w:r w:rsidR="002314AD">
        <w:rPr>
          <w:rFonts w:ascii="Tahoma" w:eastAsia="Times New Roman" w:hAnsi="Tahoma" w:cs="Tahoma"/>
          <w:sz w:val="20"/>
          <w:szCs w:val="20"/>
          <w:lang w:eastAsia="pl-PL"/>
        </w:rPr>
        <w:t xml:space="preserve">– </w:t>
      </w:r>
      <w:r w:rsidR="002314AD" w:rsidRPr="002314AD">
        <w:rPr>
          <w:rFonts w:ascii="Tahoma" w:eastAsia="Times New Roman" w:hAnsi="Tahoma" w:cs="Tahoma"/>
          <w:b/>
          <w:sz w:val="20"/>
          <w:szCs w:val="20"/>
          <w:lang w:eastAsia="pl-PL"/>
        </w:rPr>
        <w:t xml:space="preserve">P2 </w:t>
      </w:r>
    </w:p>
    <w:p w:rsidR="006A1479" w:rsidRPr="006A1479" w:rsidRDefault="006A1479" w:rsidP="006A1479">
      <w:pPr>
        <w:spacing w:before="240" w:line="360" w:lineRule="auto"/>
        <w:rPr>
          <w:rFonts w:ascii="Tahoma" w:eastAsia="Times New Roman" w:hAnsi="Tahoma" w:cs="Tahoma"/>
          <w:sz w:val="20"/>
          <w:szCs w:val="20"/>
          <w:lang w:eastAsia="pl-PL"/>
        </w:rPr>
      </w:pPr>
      <w:r w:rsidRPr="006A1479">
        <w:rPr>
          <w:rFonts w:ascii="Tahoma" w:eastAsia="Times New Roman" w:hAnsi="Tahoma" w:cs="Tahoma"/>
          <w:sz w:val="20"/>
          <w:szCs w:val="20"/>
          <w:lang w:eastAsia="pl-PL"/>
        </w:rPr>
        <w:t>Ad. 1. Liczba punktów w kryterium cena będzie przyznawana według poniższego wzoru:</w:t>
      </w:r>
    </w:p>
    <w:p w:rsidR="002314AD" w:rsidRPr="002314AD" w:rsidRDefault="002314AD" w:rsidP="002314AD">
      <w:pPr>
        <w:ind w:left="1416"/>
        <w:contextualSpacing/>
        <w:jc w:val="both"/>
        <w:rPr>
          <w:rFonts w:ascii="Tahoma" w:eastAsia="Times New Roman" w:hAnsi="Tahoma" w:cs="Tahoma"/>
          <w:i/>
          <w:sz w:val="20"/>
          <w:szCs w:val="20"/>
        </w:rPr>
      </w:pPr>
      <w:r w:rsidRPr="002314AD">
        <w:rPr>
          <w:rFonts w:ascii="Tahoma" w:eastAsia="Times New Roman" w:hAnsi="Tahoma" w:cs="Tahoma"/>
          <w:i/>
          <w:sz w:val="20"/>
          <w:szCs w:val="20"/>
        </w:rPr>
        <w:t xml:space="preserve">(cena brutto minimalna/cena brutto oferty badanej) x 100 pkt x </w:t>
      </w:r>
      <w:r w:rsidR="00C3016B">
        <w:rPr>
          <w:rFonts w:ascii="Tahoma" w:eastAsia="Times New Roman" w:hAnsi="Tahoma" w:cs="Tahoma"/>
          <w:i/>
          <w:sz w:val="20"/>
          <w:szCs w:val="20"/>
        </w:rPr>
        <w:t>95</w:t>
      </w:r>
      <w:r w:rsidRPr="002314AD">
        <w:rPr>
          <w:rFonts w:ascii="Tahoma" w:eastAsia="Times New Roman" w:hAnsi="Tahoma" w:cs="Tahoma"/>
          <w:i/>
          <w:sz w:val="20"/>
          <w:szCs w:val="20"/>
        </w:rPr>
        <w:t>%</w:t>
      </w:r>
    </w:p>
    <w:p w:rsidR="002314AD" w:rsidRDefault="002314AD" w:rsidP="006A1479">
      <w:pPr>
        <w:spacing w:after="0" w:line="240" w:lineRule="auto"/>
        <w:rPr>
          <w:rFonts w:ascii="Tahoma" w:eastAsia="Times New Roman" w:hAnsi="Tahoma" w:cs="Tahoma"/>
          <w:sz w:val="19"/>
          <w:szCs w:val="19"/>
          <w:lang w:eastAsia="pl-PL"/>
        </w:rPr>
      </w:pPr>
    </w:p>
    <w:p w:rsidR="006A1479" w:rsidRPr="00C82603" w:rsidRDefault="006A1479" w:rsidP="006A1479">
      <w:pPr>
        <w:spacing w:after="0" w:line="240" w:lineRule="auto"/>
        <w:rPr>
          <w:rFonts w:ascii="Tahoma" w:eastAsia="Times New Roman" w:hAnsi="Tahoma" w:cs="Tahoma"/>
          <w:sz w:val="19"/>
          <w:szCs w:val="19"/>
          <w:lang w:eastAsia="pl-PL"/>
        </w:rPr>
      </w:pPr>
      <w:r w:rsidRPr="00C82603">
        <w:rPr>
          <w:rFonts w:ascii="Tahoma" w:eastAsia="Times New Roman" w:hAnsi="Tahoma" w:cs="Tahoma"/>
          <w:sz w:val="19"/>
          <w:szCs w:val="19"/>
          <w:lang w:eastAsia="pl-PL"/>
        </w:rPr>
        <w:t xml:space="preserve">Ad. 2 </w:t>
      </w:r>
    </w:p>
    <w:p w:rsidR="006A1479" w:rsidRPr="00C82603" w:rsidRDefault="006A1479" w:rsidP="006A1479">
      <w:pPr>
        <w:spacing w:after="0" w:line="240" w:lineRule="auto"/>
        <w:jc w:val="both"/>
        <w:rPr>
          <w:rFonts w:ascii="Tahoma" w:eastAsia="Times New Roman" w:hAnsi="Tahoma" w:cs="Tahoma"/>
          <w:sz w:val="19"/>
          <w:szCs w:val="19"/>
          <w:lang w:eastAsia="pl-PL"/>
        </w:rPr>
      </w:pPr>
      <w:r w:rsidRPr="00C82603">
        <w:rPr>
          <w:rFonts w:ascii="Tahoma" w:eastAsia="Times New Roman" w:hAnsi="Tahoma" w:cs="Tahoma"/>
          <w:sz w:val="19"/>
          <w:szCs w:val="19"/>
          <w:lang w:eastAsia="pl-PL"/>
        </w:rPr>
        <w:t>5 punktów –</w:t>
      </w:r>
      <w:r w:rsidR="005536EF" w:rsidRPr="00C82603">
        <w:rPr>
          <w:rFonts w:ascii="Tahoma" w:eastAsia="Times New Roman" w:hAnsi="Tahoma" w:cs="Tahoma"/>
          <w:sz w:val="19"/>
          <w:szCs w:val="19"/>
          <w:lang w:eastAsia="pl-PL"/>
        </w:rPr>
        <w:t xml:space="preserve"> </w:t>
      </w:r>
      <w:r w:rsidRPr="00C82603">
        <w:rPr>
          <w:rFonts w:ascii="Tahoma" w:eastAsia="Times New Roman" w:hAnsi="Tahoma" w:cs="Tahoma"/>
          <w:sz w:val="19"/>
          <w:szCs w:val="19"/>
          <w:lang w:eastAsia="pl-PL"/>
        </w:rPr>
        <w:t>możliwoś</w:t>
      </w:r>
      <w:r w:rsidR="005536EF" w:rsidRPr="00C82603">
        <w:rPr>
          <w:rFonts w:ascii="Tahoma" w:eastAsia="Times New Roman" w:hAnsi="Tahoma" w:cs="Tahoma"/>
          <w:sz w:val="19"/>
          <w:szCs w:val="19"/>
          <w:lang w:eastAsia="pl-PL"/>
        </w:rPr>
        <w:t>ć</w:t>
      </w:r>
      <w:r w:rsidRPr="00C82603">
        <w:rPr>
          <w:rFonts w:ascii="Tahoma" w:eastAsia="Times New Roman" w:hAnsi="Tahoma" w:cs="Tahoma"/>
          <w:sz w:val="19"/>
          <w:szCs w:val="19"/>
          <w:lang w:eastAsia="pl-PL"/>
        </w:rPr>
        <w:t xml:space="preserve"> odbycia wizyty monitorującej w ciągu 24 godzin od zgłoszenia zapotrzebowania</w:t>
      </w:r>
    </w:p>
    <w:p w:rsidR="00C82603" w:rsidRPr="00C82603" w:rsidRDefault="00C82603" w:rsidP="00C82603">
      <w:pPr>
        <w:spacing w:after="0" w:line="240" w:lineRule="auto"/>
        <w:jc w:val="both"/>
        <w:rPr>
          <w:rFonts w:ascii="Tahoma" w:eastAsia="Times New Roman" w:hAnsi="Tahoma" w:cs="Tahoma"/>
          <w:sz w:val="19"/>
          <w:szCs w:val="19"/>
          <w:lang w:eastAsia="pl-PL"/>
        </w:rPr>
      </w:pPr>
      <w:r w:rsidRPr="00C82603">
        <w:rPr>
          <w:rFonts w:ascii="Tahoma" w:eastAsia="Times New Roman" w:hAnsi="Tahoma" w:cs="Tahoma"/>
          <w:sz w:val="19"/>
          <w:szCs w:val="19"/>
          <w:lang w:eastAsia="pl-PL"/>
        </w:rPr>
        <w:t xml:space="preserve">0 punktów – brak możliwości odbycia wizyty monitorującej w ciągu 24 godzin od zgłoszenia zapotrzebowania - </w:t>
      </w:r>
      <w:r w:rsidRPr="00C82603">
        <w:rPr>
          <w:rFonts w:ascii="Tahoma" w:eastAsia="Times New Roman" w:hAnsi="Tahoma" w:cs="Tahoma"/>
          <w:sz w:val="19"/>
          <w:szCs w:val="19"/>
          <w:lang w:eastAsia="ar-SA"/>
        </w:rPr>
        <w:t xml:space="preserve"> maksymalny wymagany termin wizyty do 5 dni roboczych od zgłoszenia</w:t>
      </w:r>
    </w:p>
    <w:p w:rsidR="006A1479" w:rsidRDefault="006A1479" w:rsidP="00400064">
      <w:pPr>
        <w:spacing w:after="0" w:line="240" w:lineRule="auto"/>
        <w:jc w:val="both"/>
        <w:rPr>
          <w:rFonts w:ascii="Tahoma" w:eastAsia="Times New Roman" w:hAnsi="Tahoma" w:cs="Tahoma"/>
          <w:sz w:val="20"/>
          <w:szCs w:val="20"/>
          <w:lang w:eastAsia="pl-PL"/>
        </w:rPr>
      </w:pPr>
    </w:p>
    <w:p w:rsidR="005536EF" w:rsidRPr="005536EF" w:rsidRDefault="005536EF" w:rsidP="005536EF">
      <w:pPr>
        <w:spacing w:after="0" w:line="240" w:lineRule="auto"/>
        <w:rPr>
          <w:rFonts w:ascii="Tahoma" w:eastAsia="Times New Roman" w:hAnsi="Tahoma" w:cs="Tahoma"/>
          <w:sz w:val="20"/>
          <w:szCs w:val="20"/>
          <w:lang w:eastAsia="pl-PL"/>
        </w:rPr>
      </w:pPr>
      <w:r w:rsidRPr="005536EF">
        <w:rPr>
          <w:rFonts w:ascii="Tahoma" w:eastAsia="Times New Roman" w:hAnsi="Tahoma" w:cs="Tahoma"/>
          <w:sz w:val="20"/>
          <w:szCs w:val="20"/>
          <w:lang w:eastAsia="pl-PL"/>
        </w:rPr>
        <w:t>Sposób dokonania wyboru</w:t>
      </w:r>
      <w:r w:rsidR="00F32ED8">
        <w:rPr>
          <w:rFonts w:ascii="Tahoma" w:eastAsia="Times New Roman" w:hAnsi="Tahoma" w:cs="Tahoma"/>
          <w:sz w:val="20"/>
          <w:szCs w:val="20"/>
          <w:lang w:eastAsia="pl-PL"/>
        </w:rPr>
        <w:t xml:space="preserve"> </w:t>
      </w:r>
      <w:r w:rsidRPr="005536EF">
        <w:rPr>
          <w:rFonts w:ascii="Tahoma" w:eastAsia="Times New Roman" w:hAnsi="Tahoma" w:cs="Tahoma"/>
          <w:sz w:val="20"/>
          <w:szCs w:val="20"/>
          <w:lang w:eastAsia="pl-PL"/>
        </w:rPr>
        <w:t xml:space="preserve">– </w:t>
      </w:r>
      <w:r w:rsidRPr="005536EF">
        <w:rPr>
          <w:rFonts w:ascii="Tahoma" w:eastAsia="Times New Roman" w:hAnsi="Tahoma" w:cs="Tahoma"/>
          <w:b/>
          <w:sz w:val="20"/>
          <w:szCs w:val="20"/>
          <w:lang w:eastAsia="pl-PL"/>
        </w:rPr>
        <w:t xml:space="preserve">najwyższa punktacja </w:t>
      </w:r>
      <w:r w:rsidR="002314AD">
        <w:rPr>
          <w:rFonts w:ascii="Tahoma" w:eastAsia="Times New Roman" w:hAnsi="Tahoma" w:cs="Tahoma"/>
          <w:b/>
          <w:sz w:val="20"/>
          <w:szCs w:val="20"/>
          <w:lang w:eastAsia="pl-PL"/>
        </w:rPr>
        <w:t>(P1+P2)</w:t>
      </w:r>
    </w:p>
    <w:p w:rsidR="005536EF" w:rsidRPr="005536EF" w:rsidRDefault="005536EF" w:rsidP="005536EF">
      <w:pPr>
        <w:spacing w:after="0" w:line="240" w:lineRule="auto"/>
        <w:rPr>
          <w:rFonts w:ascii="Tahoma" w:eastAsia="Times New Roman" w:hAnsi="Tahoma" w:cs="Tahoma"/>
          <w:b/>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22. Informacje o formalnościach, jakie muszą zostać dopełnione po wyborze oferty w celu zawarcia umowy w sprawie zamówienia publicznego</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Zamawiający prześle umowę do Wykonawcy, którego oferta została wybrana za najkorzystniejszą albo zaprosi go do swojej siedziby celem podpisania umowy.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23. Pouczenie o środkach ochrony prawnej przysługujących Wykonawcy</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Zamawiający informuje, iż Wykonawcy przysługują środki ochrony prawnej opisane w dziale IX ustawy Prawo Zamówień Publicznych.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Środki ochrony prawnej przysługują wykonawcy, oraz innemu podmiotowi, jeżeli ma lub miał interes w uzyskaniu zamówienia oraz poniósł lub może ponieść szkodę w wyniku naruszenia przez zamawiającego przepisów ustawy.</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Odwołanie przysługuje na: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niezgodną z przepisami ustawy czynność zamawiającego, podjętą w postępowaniu o udzielenie zamówienia, w tym na projektowane postanowienie umowy;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zaniechanie czynności w postępowaniu o udzielenie zamówienia, do której zamawiający był obowiązany na podstawie ustawy;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3) zaniechanie przeprowadzenia postępowania o udzielenie zamówienia lub zorganizowania konkursu na podstawie ustawy, mimo że zamawiający był do tego obowiązany.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Odwołanie wnosi się do Prezesa Izby.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Odwołujący przekazuje kopię odwołania zamawiającemu przed upływem terminu do wniesienia odwołania w taki sposób, aby mógł on zapoznać się z jego treścią przed upływem tego terminu. </w:t>
      </w:r>
    </w:p>
    <w:p w:rsidR="002314AD" w:rsidRDefault="00400064" w:rsidP="00400064">
      <w:pPr>
        <w:autoSpaceDE w:val="0"/>
        <w:autoSpaceDN w:val="0"/>
        <w:adjustRightInd w:val="0"/>
        <w:spacing w:after="0" w:line="240" w:lineRule="auto"/>
        <w:jc w:val="both"/>
        <w:rPr>
          <w:rFonts w:ascii="Tahoma" w:eastAsia="Times New Roman" w:hAnsi="Tahoma" w:cs="Tahoma"/>
          <w:bCs/>
          <w:sz w:val="20"/>
          <w:szCs w:val="20"/>
          <w:lang w:eastAsia="pl-PL"/>
        </w:rPr>
      </w:pPr>
      <w:r w:rsidRPr="00400064">
        <w:rPr>
          <w:rFonts w:ascii="Tahoma" w:eastAsia="Times New Roman" w:hAnsi="Tahoma" w:cs="Tahoma"/>
          <w:bCs/>
          <w:sz w:val="20"/>
          <w:szCs w:val="20"/>
          <w:lang w:eastAsia="pl-PL"/>
        </w:rPr>
        <w:t xml:space="preserve">2.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2314AD" w:rsidRDefault="002314AD">
      <w:pPr>
        <w:spacing w:after="0" w:line="240" w:lineRule="auto"/>
        <w:rPr>
          <w:rFonts w:ascii="Tahoma" w:eastAsia="Times New Roman" w:hAnsi="Tahoma" w:cs="Tahoma"/>
          <w:bCs/>
          <w:sz w:val="20"/>
          <w:szCs w:val="20"/>
          <w:lang w:eastAsia="pl-PL"/>
        </w:rPr>
      </w:pPr>
      <w:r>
        <w:rPr>
          <w:rFonts w:ascii="Tahoma" w:eastAsia="Times New Roman" w:hAnsi="Tahoma" w:cs="Tahoma"/>
          <w:bCs/>
          <w:sz w:val="20"/>
          <w:szCs w:val="20"/>
          <w:lang w:eastAsia="pl-PL"/>
        </w:rPr>
        <w:br w:type="page"/>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3. Domniemywa się, że zamawiający mógł zapoznać się z treścią odwołania przed upływem terminu do jego wniesienia, jeżeli przekazanie </w:t>
      </w:r>
      <w:r w:rsidRPr="00400064">
        <w:rPr>
          <w:rFonts w:ascii="Tahoma" w:eastAsia="Times New Roman" w:hAnsi="Tahoma" w:cs="Tahoma"/>
          <w:bCs/>
          <w:sz w:val="20"/>
          <w:szCs w:val="20"/>
          <w:lang w:eastAsia="pl-PL"/>
        </w:rPr>
        <w:t xml:space="preserve">odpowiednio odwołania albo </w:t>
      </w:r>
      <w:r w:rsidRPr="00400064">
        <w:rPr>
          <w:rFonts w:ascii="Tahoma" w:eastAsia="Times New Roman" w:hAnsi="Tahoma" w:cs="Tahoma"/>
          <w:sz w:val="20"/>
          <w:szCs w:val="20"/>
          <w:lang w:eastAsia="pl-PL"/>
        </w:rPr>
        <w:t xml:space="preserve">jego kopii nastąpiło przed upływem terminu do jego wniesienia przy użyciu środków komunikacji elektronicznej.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Odwołanie wnosi się w terminie:</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a) 10 dni od dnia przekazania informacji o czynności zamawiającego stanowiącej podstawę jego wniesienia, jeżeli informacja została przekazana przy użyciu środków komunikacji elektronicznej, </w:t>
      </w:r>
    </w:p>
    <w:p w:rsidR="00400064" w:rsidRPr="00400064" w:rsidRDefault="00400064" w:rsidP="00400064">
      <w:pPr>
        <w:autoSpaceDE w:val="0"/>
        <w:autoSpaceDN w:val="0"/>
        <w:adjustRightInd w:val="0"/>
        <w:spacing w:after="0" w:line="240" w:lineRule="auto"/>
        <w:ind w:left="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b) 15 dni od dnia przekazania informacji o czynności zamawiającego stanowiącej podstawę jego wniesienia, jeżeli informacja została przekazana w sposób inny niż określony w lit. a.</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stronie internetowej,</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Odwołanie w przypadkach innych niż określone powyżej wnosi się w terminie 10 dni od dnia, w którym powzięto lub przy zachowaniu należytej staranności można było powziąć wiadomość o okolicznościach stanowiących podstawę jego wniesienia.</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Odwołanie zawiera: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imię i nazwisko albo nazwę, miejsce zamieszkania albo siedzibę, numer telefonu oraz adres poczty elektronicznej odwołującego oraz imię i nazwisko przedstawiciela (przedstawicieli);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nazwę i siedzibę zamawiającego, numer telefonu oraz adres poczty elektronicznej zamawiającego;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3) numer Powszechnego Elektronicznego Systemu Ewidencji Ludności (PESEL) lub NIP odwołującego będącego osobą fizyczną, jeżeli jest on obowiązany do jego posiadania albo posiada go nie mając takiego obowiązku;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5) określenie przedmiotu zamówienia;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6) wskazanie numeru ogłoszenia w przypadku publikacji w Dzienniku Urzędowym Unii Europejskiej;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7) wskazanie czynności lub zaniechania czynności zamawiającego, której zarzuca się niezgodność z przepisami ustawy</w:t>
      </w:r>
      <w:r w:rsidRPr="00400064">
        <w:rPr>
          <w:rFonts w:ascii="Tahoma" w:eastAsia="Times New Roman" w:hAnsi="Tahoma" w:cs="Tahoma"/>
          <w:bCs/>
          <w:sz w:val="20"/>
          <w:szCs w:val="20"/>
          <w:lang w:eastAsia="pl-PL"/>
        </w:rPr>
        <w:t>, lub wskazanie zaniechania przeprowadzenia</w:t>
      </w:r>
      <w:r w:rsidRPr="00400064">
        <w:rPr>
          <w:rFonts w:ascii="Tahoma" w:eastAsia="Times New Roman" w:hAnsi="Tahoma" w:cs="Tahoma"/>
          <w:b/>
          <w:bCs/>
          <w:sz w:val="20"/>
          <w:szCs w:val="20"/>
          <w:lang w:eastAsia="pl-PL"/>
        </w:rPr>
        <w:t xml:space="preserve"> </w:t>
      </w:r>
      <w:r w:rsidRPr="00400064">
        <w:rPr>
          <w:rFonts w:ascii="Tahoma" w:eastAsia="Times New Roman" w:hAnsi="Tahoma" w:cs="Tahoma"/>
          <w:bCs/>
          <w:sz w:val="20"/>
          <w:szCs w:val="20"/>
          <w:lang w:eastAsia="pl-PL"/>
        </w:rPr>
        <w:t>postępowania o udzielenie zamówienia lub zorganizowania konkursu na podstawie ustawy</w:t>
      </w:r>
      <w:r w:rsidRPr="00400064">
        <w:rPr>
          <w:rFonts w:ascii="Tahoma" w:eastAsia="Times New Roman" w:hAnsi="Tahoma" w:cs="Tahoma"/>
          <w:sz w:val="20"/>
          <w:szCs w:val="20"/>
          <w:lang w:eastAsia="pl-PL"/>
        </w:rPr>
        <w:t xml:space="preserve">;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8) zwięzłe przedstawienie zarzutów;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9) żądanie co do sposobu rozstrzygnięcia odwołania; </w:t>
      </w:r>
    </w:p>
    <w:p w:rsidR="00400064" w:rsidRPr="00400064" w:rsidRDefault="00400064" w:rsidP="00400064">
      <w:pPr>
        <w:autoSpaceDE w:val="0"/>
        <w:autoSpaceDN w:val="0"/>
        <w:adjustRightInd w:val="0"/>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10) wskazanie okoliczności faktycznych i prawnych uzasadniających wniesienie odwołania oraz dowodów na poparcie przytoczonych okoliczności;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11) podpis odwołującego albo jego przedstawiciela lub przedstawicieli;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12) wykaz załączników.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2. Do odwołania dołącza się: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dowód uiszczenia wpisu od odwołania w wymaganej wysokości;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bCs/>
          <w:sz w:val="20"/>
          <w:szCs w:val="20"/>
          <w:lang w:eastAsia="pl-PL"/>
        </w:rPr>
        <w:t xml:space="preserve">2) dowód przekazania odpowiednio odwołania albo jego kopii zamawiającemu; </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3) dokument potwierdzający umocowanie do reprezentowania odwołującego.</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B0F0"/>
          <w:sz w:val="16"/>
          <w:szCs w:val="16"/>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24. Opis części zamówienia, jeżeli zamawiający dopuszcza składanie ofert częściowych.</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Opis zamówienia zawarty jest w załączniku nr 3. Zamawiający nie dopuszcza składanie ofert częściowych. </w:t>
      </w:r>
      <w:r w:rsidRPr="00400064">
        <w:rPr>
          <w:rFonts w:ascii="Tahoma" w:eastAsia="Times New Roman" w:hAnsi="Tahoma" w:cs="Tahoma"/>
          <w:sz w:val="20"/>
          <w:szCs w:val="20"/>
          <w:lang w:eastAsia="pl-PL"/>
        </w:rPr>
        <w:br/>
      </w:r>
      <w:r w:rsidR="002732CC">
        <w:rPr>
          <w:rFonts w:ascii="Tahoma" w:eastAsia="Times New Roman" w:hAnsi="Tahoma" w:cs="Tahoma"/>
          <w:sz w:val="20"/>
          <w:szCs w:val="20"/>
          <w:lang w:eastAsia="pl-PL"/>
        </w:rPr>
        <w:t>N</w:t>
      </w:r>
      <w:r w:rsidRPr="00400064">
        <w:rPr>
          <w:rFonts w:ascii="Tahoma" w:eastAsia="Times New Roman" w:hAnsi="Tahoma" w:cs="Tahoma"/>
          <w:sz w:val="20"/>
          <w:szCs w:val="20"/>
          <w:lang w:eastAsia="pl-PL"/>
        </w:rPr>
        <w:t>ie istnieje możliwość podzielenie zamówienia na części: zadania wskazane przez Zamawiającego w opisie przedmiotu zamówienia winne być wykonane przez jednego Wykonawcę co wynika ze specyfiki prowadzenia badań klinicznych oraz konieczności zachowania ciągłości i jednorodności procesu oraz koordynacji wielu zadań w ramach projektu CRACOVIA-HF. Podzielenie zamówienia na części niesie za sobą zagrożenie efektywnego wykonania zadań w ramach zlecanej usługi bez możliwości osiągnięcia przewidywalnych korzyści.</w:t>
      </w:r>
    </w:p>
    <w:p w:rsidR="00400064" w:rsidRPr="00400064" w:rsidRDefault="00400064" w:rsidP="00400064">
      <w:pPr>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25. Liczba części zamówienia, na którą Wykonawca może złożyć ofertę. </w:t>
      </w:r>
    </w:p>
    <w:p w:rsidR="00400064" w:rsidRPr="00400064" w:rsidRDefault="00400064" w:rsidP="00400064">
      <w:pPr>
        <w:keepNext/>
        <w:spacing w:after="0" w:line="240" w:lineRule="auto"/>
        <w:jc w:val="both"/>
        <w:outlineLvl w:val="0"/>
        <w:rPr>
          <w:rFonts w:ascii="Tahoma" w:eastAsia="Times New Roman" w:hAnsi="Tahoma" w:cs="Tahoma"/>
          <w:b/>
          <w:bCs/>
          <w:i/>
          <w:iCs/>
          <w:sz w:val="20"/>
          <w:szCs w:val="20"/>
          <w:lang w:eastAsia="pl-PL"/>
        </w:rPr>
      </w:pPr>
      <w:r w:rsidRPr="00400064">
        <w:rPr>
          <w:rFonts w:ascii="Tahoma" w:eastAsia="Times New Roman" w:hAnsi="Tahoma" w:cs="Tahoma"/>
          <w:sz w:val="20"/>
          <w:szCs w:val="20"/>
          <w:lang w:eastAsia="pl-PL"/>
        </w:rPr>
        <w:t xml:space="preserve">Zamawiający nie dopuszcza składanie ofert częściowych na poszczególne pakiety. </w:t>
      </w:r>
    </w:p>
    <w:p w:rsidR="008B0B72" w:rsidRDefault="008B0B72">
      <w:pPr>
        <w:spacing w:after="0" w:line="240" w:lineRule="auto"/>
        <w:rPr>
          <w:rFonts w:ascii="Tahoma" w:eastAsia="Times New Roman" w:hAnsi="Tahoma" w:cs="Tahoma"/>
          <w:b/>
          <w:bCs/>
          <w:sz w:val="20"/>
          <w:szCs w:val="20"/>
          <w:lang w:eastAsia="pl-PL"/>
        </w:rPr>
      </w:pPr>
      <w:r>
        <w:rPr>
          <w:rFonts w:ascii="Tahoma" w:eastAsia="Times New Roman" w:hAnsi="Tahoma" w:cs="Tahoma"/>
          <w:b/>
          <w:bCs/>
          <w:sz w:val="20"/>
          <w:szCs w:val="20"/>
          <w:lang w:eastAsia="pl-PL"/>
        </w:rPr>
        <w:br w:type="page"/>
      </w:r>
    </w:p>
    <w:p w:rsidR="00400064" w:rsidRPr="00400064" w:rsidRDefault="00400064" w:rsidP="00400064">
      <w:pPr>
        <w:autoSpaceDE w:val="0"/>
        <w:autoSpaceDN w:val="0"/>
        <w:adjustRightInd w:val="0"/>
        <w:spacing w:after="0" w:line="240" w:lineRule="auto"/>
        <w:jc w:val="both"/>
        <w:rPr>
          <w:rFonts w:ascii="Tahoma" w:eastAsia="Times New Roman" w:hAnsi="Tahoma" w:cs="Tahoma"/>
          <w:b/>
          <w:bCs/>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bCs/>
          <w:sz w:val="20"/>
          <w:szCs w:val="20"/>
          <w:lang w:eastAsia="pl-PL"/>
        </w:rPr>
        <w:t xml:space="preserve">26. </w:t>
      </w:r>
      <w:r w:rsidRPr="00400064">
        <w:rPr>
          <w:rFonts w:ascii="Tahoma" w:eastAsia="Times New Roman" w:hAnsi="Tahoma" w:cs="Tahoma"/>
          <w:b/>
          <w:color w:val="000000"/>
          <w:sz w:val="20"/>
          <w:szCs w:val="20"/>
          <w:lang w:eastAsia="pl-PL"/>
        </w:rPr>
        <w:t>Informacja dotyczące ofert wariantowych.</w:t>
      </w:r>
    </w:p>
    <w:p w:rsidR="00400064" w:rsidRPr="00400064" w:rsidRDefault="00400064" w:rsidP="00400064">
      <w:pPr>
        <w:spacing w:after="0" w:line="240" w:lineRule="auto"/>
        <w:jc w:val="both"/>
        <w:rPr>
          <w:rFonts w:ascii="Tahoma" w:eastAsia="Times New Roman" w:hAnsi="Tahoma" w:cs="Tahoma"/>
          <w:bCs/>
          <w:sz w:val="20"/>
          <w:szCs w:val="20"/>
          <w:lang w:eastAsia="pl-PL"/>
        </w:rPr>
      </w:pPr>
      <w:r w:rsidRPr="00400064">
        <w:rPr>
          <w:rFonts w:ascii="Tahoma" w:eastAsia="Times New Roman" w:hAnsi="Tahoma" w:cs="Tahoma"/>
          <w:bCs/>
          <w:sz w:val="20"/>
          <w:szCs w:val="20"/>
          <w:lang w:eastAsia="pl-PL"/>
        </w:rPr>
        <w:t>Zamawiający nie dopuszcza składania ofert wariantowych.</w:t>
      </w:r>
    </w:p>
    <w:p w:rsidR="00400064" w:rsidRPr="00400064" w:rsidRDefault="00400064" w:rsidP="00400064">
      <w:pPr>
        <w:spacing w:after="0" w:line="240" w:lineRule="auto"/>
        <w:jc w:val="both"/>
        <w:rPr>
          <w:rFonts w:ascii="Tahoma" w:eastAsia="Times New Roman" w:hAnsi="Tahoma" w:cs="Tahoma"/>
          <w:bCs/>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27. Wymagania w zakresie zatrudnienia na podstawie stosunku pracy.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28. Wymagania w zakresie zatrudnienia osób, o których mowa w art. 96 ust. 2 pkt 2.</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29. Informacja o zastrzeżeniu możliwości ubiegania się o udzielenie zamówienia wyłącznie przez wykonawców, o których mowa w art. 94, jeżeli zamawiający przewiduje takie wymagania.</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30. Wymagania dotyczące wadium, w tym jego kwota.</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Zamawiający nie wymaga wniesienia wadium.</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31. Informacja o przewidywanych zamówieniach, o których mowa w art. 214 ust. 1 pkt 7 i 8</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Zamawiający nie przewiduje zamówień o których mowa w art. 214 ust. 1 pkt 7 i 8</w:t>
      </w:r>
    </w:p>
    <w:p w:rsidR="00CE71DE" w:rsidRDefault="00CE71DE">
      <w:pPr>
        <w:spacing w:after="0" w:line="240" w:lineRule="auto"/>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32. Informacje dotyczące przeprowadzenia przez wykonawcę wizji lokalnej lub sprawdzenia przez niego dokumentów niezbędnych do realizacji zamówienia, o których mowa w art. 131 ust. 2</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33. Informacje dotyczące walut obcych, w jakich mogą być prowadzone rozliczenia między zamawiającym a wykonawcą.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34. Informacje dotyczące zwrotu kosztów udziału w postępowaniu.</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b/>
          <w:i/>
          <w:color w:val="000000"/>
          <w:sz w:val="20"/>
          <w:szCs w:val="20"/>
          <w:lang w:eastAsia="pl-PL"/>
        </w:rPr>
      </w:pPr>
    </w:p>
    <w:p w:rsidR="00400064" w:rsidRPr="00400064" w:rsidRDefault="00400064" w:rsidP="00400064">
      <w:pPr>
        <w:autoSpaceDE w:val="0"/>
        <w:autoSpaceDN w:val="0"/>
        <w:adjustRightInd w:val="0"/>
        <w:spacing w:after="0" w:line="240" w:lineRule="auto"/>
        <w:ind w:left="284" w:hanging="284"/>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35. Informację o obowiązku osobistego wykonania przez wykonawcę kluczowych zadań.</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36. Maksymalna liczba wykonawców, z którymi zamawiający zawrze umowę ramową.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37. Informacje o przewidywanym wyborze najkorzystniejszej oferty z zastosowaniem aukcji elektronicznej wraz z informacjami, o których mowa w art. 230. </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38. Wymóg lub możliwość złożenia ofert w postaci katalogów elektronicznych lub dołączenia katalogów elektronicznych do oferty, w sytuacji określonej w art. 93</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color w:val="000000"/>
          <w:sz w:val="20"/>
          <w:szCs w:val="20"/>
          <w:lang w:eastAsia="pl-PL"/>
        </w:rPr>
        <w:t>Nie dotyczy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autoSpaceDE w:val="0"/>
        <w:autoSpaceDN w:val="0"/>
        <w:adjustRightInd w:val="0"/>
        <w:spacing w:after="0" w:line="240" w:lineRule="auto"/>
        <w:jc w:val="both"/>
        <w:rPr>
          <w:rFonts w:ascii="Tahoma" w:eastAsia="Times New Roman" w:hAnsi="Tahoma" w:cs="Tahoma"/>
          <w:b/>
          <w:color w:val="000000"/>
          <w:sz w:val="20"/>
          <w:szCs w:val="20"/>
          <w:lang w:eastAsia="pl-PL"/>
        </w:rPr>
      </w:pPr>
      <w:r w:rsidRPr="00400064">
        <w:rPr>
          <w:rFonts w:ascii="Tahoma" w:eastAsia="Times New Roman" w:hAnsi="Tahoma" w:cs="Tahoma"/>
          <w:b/>
          <w:color w:val="000000"/>
          <w:sz w:val="20"/>
          <w:szCs w:val="20"/>
          <w:lang w:eastAsia="pl-PL"/>
        </w:rPr>
        <w:t xml:space="preserve">39. Informacje dotyczące zabezpieczenia należytego wykonania umowy. </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Zamawiający nie wymaga wniesienia zabezpieczenia należytego wykonania umowy.</w:t>
      </w:r>
    </w:p>
    <w:p w:rsidR="00400064" w:rsidRPr="00400064" w:rsidRDefault="00400064" w:rsidP="00400064">
      <w:pPr>
        <w:autoSpaceDE w:val="0"/>
        <w:autoSpaceDN w:val="0"/>
        <w:adjustRightInd w:val="0"/>
        <w:spacing w:after="0" w:line="240" w:lineRule="auto"/>
        <w:jc w:val="both"/>
        <w:rPr>
          <w:rFonts w:ascii="Tahoma" w:eastAsia="Times New Roman" w:hAnsi="Tahoma" w:cs="Tahoma"/>
          <w:color w:val="000000"/>
          <w:sz w:val="20"/>
          <w:szCs w:val="20"/>
          <w:lang w:eastAsia="pl-PL"/>
        </w:rPr>
      </w:pPr>
    </w:p>
    <w:p w:rsidR="00400064" w:rsidRPr="00400064" w:rsidRDefault="00400064" w:rsidP="00400064">
      <w:pPr>
        <w:spacing w:after="0" w:line="240" w:lineRule="auto"/>
        <w:jc w:val="both"/>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40. Klauzula informacyjna z art. 13 RODO w celu związanym z postępowaniem o udzielenie zamówienia publicznego.</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w:t>
      </w:r>
      <w:r w:rsidRPr="00400064">
        <w:rPr>
          <w:rFonts w:ascii="Tahoma" w:eastAsia="Times New Roman" w:hAnsi="Tahoma" w:cs="Tahoma"/>
          <w:sz w:val="20"/>
          <w:szCs w:val="20"/>
          <w:lang w:eastAsia="pl-PL"/>
        </w:rPr>
        <w:lastRenderedPageBreak/>
        <w:t xml:space="preserve">(ogólne rozporządzenie o ochronie danych) (Dz. Urz. UE L 119 z 04.05.2016, str. 1), dalej „RODO”, informuję, że: </w:t>
      </w:r>
    </w:p>
    <w:p w:rsidR="00400064" w:rsidRPr="00400064" w:rsidRDefault="00400064" w:rsidP="00400064">
      <w:pPr>
        <w:numPr>
          <w:ilvl w:val="0"/>
          <w:numId w:val="2"/>
        </w:numPr>
        <w:spacing w:after="0" w:line="240" w:lineRule="auto"/>
        <w:jc w:val="both"/>
        <w:rPr>
          <w:rFonts w:ascii="Tahoma" w:eastAsia="Times New Roman" w:hAnsi="Tahoma" w:cs="Tahoma"/>
          <w:i/>
          <w:sz w:val="20"/>
          <w:szCs w:val="20"/>
          <w:lang w:eastAsia="pl-PL"/>
        </w:rPr>
      </w:pPr>
      <w:r w:rsidRPr="00400064">
        <w:rPr>
          <w:rFonts w:ascii="Tahoma" w:eastAsia="Times New Roman" w:hAnsi="Tahoma" w:cs="Tahoma"/>
          <w:sz w:val="20"/>
          <w:szCs w:val="20"/>
          <w:lang w:eastAsia="pl-PL"/>
        </w:rPr>
        <w:t xml:space="preserve">administratorem Pani/Pana danych osobowych jest </w:t>
      </w:r>
      <w:r w:rsidRPr="00400064">
        <w:rPr>
          <w:rFonts w:ascii="Tahoma" w:eastAsia="Times New Roman" w:hAnsi="Tahoma" w:cs="Tahoma"/>
          <w:b/>
          <w:sz w:val="20"/>
          <w:szCs w:val="20"/>
          <w:lang w:eastAsia="pl-PL"/>
        </w:rPr>
        <w:t>Krakowski Szpital Specjalistyczny im. Jana Pawła II</w:t>
      </w:r>
      <w:r w:rsidRPr="00400064">
        <w:rPr>
          <w:rFonts w:ascii="Tahoma" w:eastAsia="Times New Roman" w:hAnsi="Tahoma" w:cs="Tahoma"/>
          <w:sz w:val="20"/>
          <w:szCs w:val="20"/>
          <w:lang w:eastAsia="pl-PL"/>
        </w:rPr>
        <w:t>, ul. Prądnicka 80, 31-202 Kraków, tel. 12 614 20 00, e-mail:</w:t>
      </w:r>
      <w:r w:rsidRPr="00400064">
        <w:rPr>
          <w:rFonts w:ascii="Tahoma" w:eastAsia="Times New Roman" w:hAnsi="Tahoma" w:cs="Tahoma"/>
          <w:i/>
          <w:sz w:val="20"/>
          <w:szCs w:val="20"/>
          <w:lang w:eastAsia="pl-PL"/>
        </w:rPr>
        <w:t xml:space="preserve"> </w:t>
      </w:r>
      <w:hyperlink r:id="rId21" w:history="1">
        <w:r w:rsidRPr="00400064">
          <w:rPr>
            <w:rFonts w:ascii="Tahoma" w:eastAsia="Times New Roman" w:hAnsi="Tahoma" w:cs="Tahoma"/>
            <w:sz w:val="20"/>
            <w:szCs w:val="20"/>
            <w:u w:val="single"/>
            <w:lang w:eastAsia="pl-PL"/>
          </w:rPr>
          <w:t>przetargi@szpitaljp2.krakow.pl</w:t>
        </w:r>
      </w:hyperlink>
      <w:r w:rsidRPr="00400064">
        <w:rPr>
          <w:rFonts w:ascii="Tahoma" w:eastAsia="Times New Roman" w:hAnsi="Tahoma" w:cs="Tahoma"/>
          <w:i/>
          <w:sz w:val="20"/>
          <w:szCs w:val="20"/>
          <w:lang w:eastAsia="pl-PL"/>
        </w:rPr>
        <w:t>;</w:t>
      </w:r>
    </w:p>
    <w:p w:rsidR="005A2B65" w:rsidRPr="005A2B65" w:rsidRDefault="005A2B65" w:rsidP="00400064">
      <w:pPr>
        <w:numPr>
          <w:ilvl w:val="0"/>
          <w:numId w:val="3"/>
        </w:numPr>
        <w:spacing w:after="0" w:line="240" w:lineRule="auto"/>
        <w:jc w:val="both"/>
        <w:rPr>
          <w:rFonts w:ascii="Tahoma" w:eastAsia="Times New Roman" w:hAnsi="Tahoma" w:cs="Tahoma"/>
          <w:sz w:val="20"/>
          <w:szCs w:val="20"/>
          <w:lang w:eastAsia="pl-PL"/>
        </w:rPr>
      </w:pPr>
      <w:r w:rsidRPr="005A2B65">
        <w:rPr>
          <w:rFonts w:ascii="Tahoma" w:hAnsi="Tahoma" w:cs="Tahoma"/>
          <w:sz w:val="20"/>
          <w:szCs w:val="20"/>
          <w:lang w:eastAsia="pl-PL"/>
        </w:rPr>
        <w:t xml:space="preserve">Szpital powołał Inspektora Ochrony Danych, z którym można się skontaktować poprzez adres e-mail: </w:t>
      </w:r>
      <w:hyperlink r:id="rId22" w:history="1">
        <w:r w:rsidRPr="005A2B65">
          <w:rPr>
            <w:rFonts w:ascii="Tahoma" w:hAnsi="Tahoma" w:cs="Tahoma"/>
            <w:sz w:val="20"/>
            <w:szCs w:val="20"/>
            <w:u w:val="single"/>
            <w:lang w:eastAsia="pl-PL"/>
          </w:rPr>
          <w:t>iod@szpitaljp2.krakow.pl</w:t>
        </w:r>
      </w:hyperlink>
      <w:r w:rsidRPr="005A2B65">
        <w:rPr>
          <w:rFonts w:ascii="Tahoma" w:hAnsi="Tahoma" w:cs="Tahoma"/>
          <w:sz w:val="20"/>
          <w:szCs w:val="20"/>
          <w:lang w:eastAsia="pl-PL"/>
        </w:rPr>
        <w:t xml:space="preserve"> lub pod nr tel. 12 614 3049 we wszystkich sprawach </w:t>
      </w:r>
      <w:r w:rsidR="00CE71DE" w:rsidRPr="005A2B65">
        <w:rPr>
          <w:rFonts w:ascii="Tahoma" w:hAnsi="Tahoma" w:cs="Tahoma"/>
          <w:sz w:val="20"/>
          <w:szCs w:val="20"/>
          <w:lang w:eastAsia="pl-PL"/>
        </w:rPr>
        <w:t>dotyczących</w:t>
      </w:r>
      <w:r w:rsidRPr="005A2B65">
        <w:rPr>
          <w:rFonts w:ascii="Tahoma" w:hAnsi="Tahoma" w:cs="Tahoma"/>
          <w:sz w:val="20"/>
          <w:szCs w:val="20"/>
          <w:lang w:eastAsia="pl-PL"/>
        </w:rPr>
        <w:t xml:space="preserve"> przetwarzania danych osobowych oraz korzystania z praw związanych z ich przetwarzaniem.</w:t>
      </w:r>
    </w:p>
    <w:p w:rsidR="00400064" w:rsidRPr="00400064" w:rsidRDefault="00400064" w:rsidP="00400064">
      <w:pPr>
        <w:numPr>
          <w:ilvl w:val="0"/>
          <w:numId w:val="3"/>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Pani/Pana dane osobowe przetwarzane będą na podstawie art. 6 ust. 1 lit. c</w:t>
      </w:r>
      <w:r w:rsidRPr="00400064">
        <w:rPr>
          <w:rFonts w:ascii="Tahoma" w:eastAsia="Times New Roman" w:hAnsi="Tahoma" w:cs="Tahoma"/>
          <w:i/>
          <w:sz w:val="20"/>
          <w:szCs w:val="20"/>
          <w:lang w:eastAsia="pl-PL"/>
        </w:rPr>
        <w:t xml:space="preserve"> </w:t>
      </w:r>
      <w:r w:rsidRPr="00400064">
        <w:rPr>
          <w:rFonts w:ascii="Tahoma" w:eastAsia="Times New Roman" w:hAnsi="Tahoma" w:cs="Tahoma"/>
          <w:sz w:val="20"/>
          <w:szCs w:val="20"/>
          <w:lang w:eastAsia="pl-PL"/>
        </w:rPr>
        <w:t xml:space="preserve">RODO w celu związanym z postępowaniem o udzielenie zamówienia publicznego </w:t>
      </w:r>
      <w:r w:rsidRPr="00400064">
        <w:rPr>
          <w:rFonts w:ascii="Tahoma" w:eastAsia="Times New Roman" w:hAnsi="Tahoma" w:cs="Tahoma"/>
          <w:b/>
          <w:sz w:val="20"/>
          <w:szCs w:val="20"/>
          <w:lang w:eastAsia="pl-PL"/>
        </w:rPr>
        <w:t>DZ.271.</w:t>
      </w:r>
      <w:r w:rsidR="00137568">
        <w:rPr>
          <w:rFonts w:ascii="Tahoma" w:eastAsia="Times New Roman" w:hAnsi="Tahoma" w:cs="Tahoma"/>
          <w:b/>
          <w:sz w:val="20"/>
          <w:szCs w:val="20"/>
          <w:lang w:eastAsia="pl-PL"/>
        </w:rPr>
        <w:t>5</w:t>
      </w:r>
      <w:r w:rsidRPr="00400064">
        <w:rPr>
          <w:rFonts w:ascii="Tahoma" w:eastAsia="Times New Roman" w:hAnsi="Tahoma" w:cs="Tahoma"/>
          <w:b/>
          <w:sz w:val="20"/>
          <w:szCs w:val="20"/>
          <w:lang w:eastAsia="pl-PL"/>
        </w:rPr>
        <w:t xml:space="preserve">6.2021 pn. Usługa monitorowania badania klinicznego i wsparcia merytorycznego w związku z realizacją projektu pt.: „Wpływ </w:t>
      </w:r>
      <w:proofErr w:type="spellStart"/>
      <w:r w:rsidRPr="00400064">
        <w:rPr>
          <w:rFonts w:ascii="Tahoma" w:eastAsia="Times New Roman" w:hAnsi="Tahoma" w:cs="Tahoma"/>
          <w:b/>
          <w:sz w:val="20"/>
          <w:szCs w:val="20"/>
          <w:lang w:eastAsia="pl-PL"/>
        </w:rPr>
        <w:t>sakubitrylu</w:t>
      </w:r>
      <w:proofErr w:type="spellEnd"/>
      <w:r w:rsidRPr="00400064">
        <w:rPr>
          <w:rFonts w:ascii="Tahoma" w:eastAsia="Times New Roman" w:hAnsi="Tahoma" w:cs="Tahoma"/>
          <w:b/>
          <w:sz w:val="20"/>
          <w:szCs w:val="20"/>
          <w:lang w:eastAsia="pl-PL"/>
        </w:rPr>
        <w:t>/</w:t>
      </w:r>
      <w:proofErr w:type="spellStart"/>
      <w:r w:rsidRPr="00400064">
        <w:rPr>
          <w:rFonts w:ascii="Tahoma" w:eastAsia="Times New Roman" w:hAnsi="Tahoma" w:cs="Tahoma"/>
          <w:b/>
          <w:sz w:val="20"/>
          <w:szCs w:val="20"/>
          <w:lang w:eastAsia="pl-PL"/>
        </w:rPr>
        <w:t>walsartanu</w:t>
      </w:r>
      <w:proofErr w:type="spellEnd"/>
      <w:r w:rsidRPr="00400064">
        <w:rPr>
          <w:rFonts w:ascii="Tahoma" w:eastAsia="Times New Roman" w:hAnsi="Tahoma" w:cs="Tahoma"/>
          <w:b/>
          <w:sz w:val="20"/>
          <w:szCs w:val="20"/>
          <w:lang w:eastAsia="pl-PL"/>
        </w:rPr>
        <w:t xml:space="preserve"> w porównaniu z </w:t>
      </w:r>
      <w:proofErr w:type="spellStart"/>
      <w:r w:rsidRPr="00400064">
        <w:rPr>
          <w:rFonts w:ascii="Tahoma" w:eastAsia="Times New Roman" w:hAnsi="Tahoma" w:cs="Tahoma"/>
          <w:b/>
          <w:sz w:val="20"/>
          <w:szCs w:val="20"/>
          <w:lang w:eastAsia="pl-PL"/>
        </w:rPr>
        <w:t>ramiprylem</w:t>
      </w:r>
      <w:proofErr w:type="spellEnd"/>
      <w:r w:rsidRPr="00400064">
        <w:rPr>
          <w:rFonts w:ascii="Tahoma" w:eastAsia="Times New Roman" w:hAnsi="Tahoma" w:cs="Tahoma"/>
          <w:b/>
          <w:sz w:val="20"/>
          <w:szCs w:val="20"/>
          <w:lang w:eastAsia="pl-PL"/>
        </w:rPr>
        <w:t xml:space="preserve"> na przebudowę i funkcję lewej komory u pacjentów z niewydolnością serca o etiologii niedokrwiennej i pośrednią frakcją wyrzutową”, akronim CRACOVIA-HF dla trzech ośrodków w trzech miastach (Kraków, Warszawa, Zabrze),</w:t>
      </w:r>
      <w:r w:rsidRPr="00400064">
        <w:rPr>
          <w:rFonts w:ascii="Tahoma" w:eastAsia="Times New Roman" w:hAnsi="Tahoma" w:cs="Tahoma"/>
          <w:i/>
          <w:sz w:val="20"/>
          <w:szCs w:val="20"/>
          <w:lang w:eastAsia="pl-PL"/>
        </w:rPr>
        <w:t xml:space="preserve"> </w:t>
      </w:r>
      <w:r w:rsidRPr="00400064">
        <w:rPr>
          <w:rFonts w:ascii="Tahoma" w:eastAsia="Times New Roman" w:hAnsi="Tahoma" w:cs="Tahoma"/>
          <w:sz w:val="20"/>
          <w:szCs w:val="20"/>
          <w:lang w:eastAsia="pl-PL"/>
        </w:rPr>
        <w:t>prowadzonym w trybie przetargu nieograniczonego;</w:t>
      </w:r>
    </w:p>
    <w:p w:rsidR="00400064" w:rsidRPr="00400064" w:rsidRDefault="00400064" w:rsidP="00400064">
      <w:pPr>
        <w:numPr>
          <w:ilvl w:val="0"/>
          <w:numId w:val="3"/>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odbiorcami Pani/Pana danych osobowych będą osoby lub podmioty, którym udostępniona zostanie dokumentacja postępowania w oparciu o ustawę Prawo zamówień publicznych dalej „ustawa </w:t>
      </w:r>
      <w:proofErr w:type="spellStart"/>
      <w:r w:rsidRPr="00400064">
        <w:rPr>
          <w:rFonts w:ascii="Tahoma" w:eastAsia="Times New Roman" w:hAnsi="Tahoma" w:cs="Tahoma"/>
          <w:sz w:val="20"/>
          <w:szCs w:val="20"/>
          <w:lang w:eastAsia="pl-PL"/>
        </w:rPr>
        <w:t>Pzp</w:t>
      </w:r>
      <w:proofErr w:type="spellEnd"/>
      <w:r w:rsidRPr="00400064">
        <w:rPr>
          <w:rFonts w:ascii="Tahoma" w:eastAsia="Times New Roman" w:hAnsi="Tahoma" w:cs="Tahoma"/>
          <w:sz w:val="20"/>
          <w:szCs w:val="20"/>
          <w:lang w:eastAsia="pl-PL"/>
        </w:rPr>
        <w:t xml:space="preserve">”;  </w:t>
      </w:r>
    </w:p>
    <w:p w:rsidR="00400064" w:rsidRPr="00400064" w:rsidRDefault="00400064" w:rsidP="00400064">
      <w:pPr>
        <w:numPr>
          <w:ilvl w:val="0"/>
          <w:numId w:val="3"/>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Pani/Pana dane osobowe będą przechowywane, przez okres 4 lat od dnia zakończenia postępowania o udzielenie zamówienia, a jeżeli czas trwania umowy przekracza 4 lata, okres przechowywania obejmuje cały czas trwania umowy;</w:t>
      </w:r>
    </w:p>
    <w:p w:rsidR="00400064" w:rsidRPr="00400064" w:rsidRDefault="00400064" w:rsidP="00400064">
      <w:pPr>
        <w:numPr>
          <w:ilvl w:val="0"/>
          <w:numId w:val="3"/>
        </w:numPr>
        <w:spacing w:after="0" w:line="240" w:lineRule="auto"/>
        <w:jc w:val="both"/>
        <w:rPr>
          <w:rFonts w:ascii="Tahoma" w:eastAsia="Times New Roman" w:hAnsi="Tahoma" w:cs="Tahoma"/>
          <w:b/>
          <w:i/>
          <w:sz w:val="20"/>
          <w:szCs w:val="20"/>
          <w:lang w:eastAsia="pl-PL"/>
        </w:rPr>
      </w:pPr>
      <w:r w:rsidRPr="00400064">
        <w:rPr>
          <w:rFonts w:ascii="Tahoma" w:eastAsia="Times New Roman" w:hAnsi="Tahoma" w:cs="Tahoma"/>
          <w:sz w:val="20"/>
          <w:szCs w:val="20"/>
          <w:lang w:eastAsia="pl-PL"/>
        </w:rPr>
        <w:t xml:space="preserve">obowiązek podania przez Panią/Pana danych osobowych bezpośrednio Pani/Pana dotyczących jest wymogiem ustawowym określonym w przepisach ustawy </w:t>
      </w:r>
      <w:proofErr w:type="spellStart"/>
      <w:r w:rsidRPr="00400064">
        <w:rPr>
          <w:rFonts w:ascii="Tahoma" w:eastAsia="Times New Roman" w:hAnsi="Tahoma" w:cs="Tahoma"/>
          <w:sz w:val="20"/>
          <w:szCs w:val="20"/>
          <w:lang w:eastAsia="pl-PL"/>
        </w:rPr>
        <w:t>Pzp</w:t>
      </w:r>
      <w:proofErr w:type="spellEnd"/>
      <w:r w:rsidRPr="00400064">
        <w:rPr>
          <w:rFonts w:ascii="Tahoma" w:eastAsia="Times New Roman" w:hAnsi="Tahoma" w:cs="Tahoma"/>
          <w:sz w:val="20"/>
          <w:szCs w:val="20"/>
          <w:lang w:eastAsia="pl-PL"/>
        </w:rPr>
        <w:t xml:space="preserve">, związanym z udziałem w postępowaniu o udzielenie zamówienia publicznego; konsekwencje niepodania określonych danych wynikają z ustawy </w:t>
      </w:r>
      <w:proofErr w:type="spellStart"/>
      <w:r w:rsidRPr="00400064">
        <w:rPr>
          <w:rFonts w:ascii="Tahoma" w:eastAsia="Times New Roman" w:hAnsi="Tahoma" w:cs="Tahoma"/>
          <w:sz w:val="20"/>
          <w:szCs w:val="20"/>
          <w:lang w:eastAsia="pl-PL"/>
        </w:rPr>
        <w:t>Pzp</w:t>
      </w:r>
      <w:proofErr w:type="spellEnd"/>
      <w:r w:rsidRPr="00400064">
        <w:rPr>
          <w:rFonts w:ascii="Tahoma" w:eastAsia="Times New Roman" w:hAnsi="Tahoma" w:cs="Tahoma"/>
          <w:sz w:val="20"/>
          <w:szCs w:val="20"/>
          <w:lang w:eastAsia="pl-PL"/>
        </w:rPr>
        <w:t xml:space="preserve">;  </w:t>
      </w:r>
    </w:p>
    <w:p w:rsidR="00400064" w:rsidRPr="00400064" w:rsidRDefault="00400064" w:rsidP="00400064">
      <w:pPr>
        <w:numPr>
          <w:ilvl w:val="0"/>
          <w:numId w:val="3"/>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w odniesieniu do Pani/Pana danych osobowych decyzje nie będą podejmowane w sposób zautomatyzowany, stosowanie do art. 22 RODO;</w:t>
      </w:r>
    </w:p>
    <w:p w:rsidR="00400064" w:rsidRPr="00400064" w:rsidRDefault="00400064" w:rsidP="00400064">
      <w:pPr>
        <w:numPr>
          <w:ilvl w:val="0"/>
          <w:numId w:val="3"/>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posiada Pani/Pan:</w:t>
      </w:r>
    </w:p>
    <w:p w:rsidR="00400064" w:rsidRPr="00400064" w:rsidRDefault="00400064" w:rsidP="00400064">
      <w:pPr>
        <w:numPr>
          <w:ilvl w:val="0"/>
          <w:numId w:val="4"/>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na podstawie art. 15 RODO prawo dostępu do danych osobowych Pani/Pana dotyczących;</w:t>
      </w:r>
    </w:p>
    <w:p w:rsidR="00400064" w:rsidRPr="00400064" w:rsidRDefault="00400064" w:rsidP="00400064">
      <w:pPr>
        <w:numPr>
          <w:ilvl w:val="0"/>
          <w:numId w:val="4"/>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na podstawie art. 16 RODO prawo do sprostowania Pani/Pana danych osobowych </w:t>
      </w:r>
      <w:r w:rsidRPr="00400064">
        <w:rPr>
          <w:rFonts w:ascii="Tahoma" w:eastAsia="Times New Roman" w:hAnsi="Tahoma" w:cs="Tahoma"/>
          <w:b/>
          <w:sz w:val="20"/>
          <w:szCs w:val="20"/>
          <w:vertAlign w:val="superscript"/>
          <w:lang w:eastAsia="pl-PL"/>
        </w:rPr>
        <w:t>**</w:t>
      </w:r>
      <w:r w:rsidRPr="00400064">
        <w:rPr>
          <w:rFonts w:ascii="Tahoma" w:eastAsia="Times New Roman" w:hAnsi="Tahoma" w:cs="Tahoma"/>
          <w:sz w:val="20"/>
          <w:szCs w:val="20"/>
          <w:lang w:eastAsia="pl-PL"/>
        </w:rPr>
        <w:t>;</w:t>
      </w:r>
    </w:p>
    <w:p w:rsidR="00400064" w:rsidRPr="00400064" w:rsidRDefault="00400064" w:rsidP="00400064">
      <w:pPr>
        <w:numPr>
          <w:ilvl w:val="0"/>
          <w:numId w:val="4"/>
        </w:num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na podstawie art. 18 RODO prawo żądania od administratora ograniczenia przetwarzania danych osobowych z zastrzeżeniem przypadków, o których mowa w art. 18 ust. 2 RODO ***;  </w:t>
      </w:r>
    </w:p>
    <w:p w:rsidR="00400064" w:rsidRPr="00400064" w:rsidRDefault="00400064" w:rsidP="00400064">
      <w:pPr>
        <w:numPr>
          <w:ilvl w:val="0"/>
          <w:numId w:val="4"/>
        </w:numPr>
        <w:spacing w:after="0" w:line="240" w:lineRule="auto"/>
        <w:jc w:val="both"/>
        <w:rPr>
          <w:rFonts w:ascii="Tahoma" w:eastAsia="Times New Roman" w:hAnsi="Tahoma" w:cs="Tahoma"/>
          <w:i/>
          <w:sz w:val="20"/>
          <w:szCs w:val="20"/>
          <w:lang w:eastAsia="pl-PL"/>
        </w:rPr>
      </w:pPr>
      <w:r w:rsidRPr="00400064">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rsidR="00400064" w:rsidRPr="00400064" w:rsidRDefault="00400064" w:rsidP="00400064">
      <w:pPr>
        <w:numPr>
          <w:ilvl w:val="0"/>
          <w:numId w:val="3"/>
        </w:numPr>
        <w:spacing w:after="0" w:line="240" w:lineRule="auto"/>
        <w:jc w:val="both"/>
        <w:rPr>
          <w:rFonts w:ascii="Tahoma" w:eastAsia="Times New Roman" w:hAnsi="Tahoma" w:cs="Tahoma"/>
          <w:i/>
          <w:sz w:val="20"/>
          <w:szCs w:val="20"/>
          <w:lang w:eastAsia="pl-PL"/>
        </w:rPr>
      </w:pPr>
      <w:r w:rsidRPr="00400064">
        <w:rPr>
          <w:rFonts w:ascii="Tahoma" w:eastAsia="Times New Roman" w:hAnsi="Tahoma" w:cs="Tahoma"/>
          <w:sz w:val="20"/>
          <w:szCs w:val="20"/>
          <w:lang w:eastAsia="pl-PL"/>
        </w:rPr>
        <w:t>nie przysługuje Pani/Panu:</w:t>
      </w:r>
    </w:p>
    <w:p w:rsidR="00400064" w:rsidRPr="00400064" w:rsidRDefault="00400064" w:rsidP="00400064">
      <w:pPr>
        <w:numPr>
          <w:ilvl w:val="0"/>
          <w:numId w:val="5"/>
        </w:numPr>
        <w:spacing w:after="0" w:line="240" w:lineRule="auto"/>
        <w:jc w:val="both"/>
        <w:rPr>
          <w:rFonts w:ascii="Tahoma" w:eastAsia="Times New Roman" w:hAnsi="Tahoma" w:cs="Tahoma"/>
          <w:i/>
          <w:sz w:val="20"/>
          <w:szCs w:val="20"/>
          <w:lang w:eastAsia="pl-PL"/>
        </w:rPr>
      </w:pPr>
      <w:r w:rsidRPr="00400064">
        <w:rPr>
          <w:rFonts w:ascii="Tahoma" w:eastAsia="Times New Roman" w:hAnsi="Tahoma" w:cs="Tahoma"/>
          <w:sz w:val="20"/>
          <w:szCs w:val="20"/>
          <w:lang w:eastAsia="pl-PL"/>
        </w:rPr>
        <w:t>w związku z art. 17 ust. 3 lit. b, d lub e RODO prawo do usunięcia danych osobowych;</w:t>
      </w:r>
    </w:p>
    <w:p w:rsidR="00400064" w:rsidRPr="00400064" w:rsidRDefault="00400064" w:rsidP="00400064">
      <w:pPr>
        <w:numPr>
          <w:ilvl w:val="0"/>
          <w:numId w:val="5"/>
        </w:numPr>
        <w:spacing w:after="0" w:line="240" w:lineRule="auto"/>
        <w:jc w:val="both"/>
        <w:rPr>
          <w:rFonts w:ascii="Tahoma" w:eastAsia="Times New Roman" w:hAnsi="Tahoma" w:cs="Tahoma"/>
          <w:b/>
          <w:i/>
          <w:sz w:val="20"/>
          <w:szCs w:val="20"/>
          <w:lang w:eastAsia="pl-PL"/>
        </w:rPr>
      </w:pPr>
      <w:r w:rsidRPr="00400064">
        <w:rPr>
          <w:rFonts w:ascii="Tahoma" w:eastAsia="Times New Roman" w:hAnsi="Tahoma" w:cs="Tahoma"/>
          <w:sz w:val="20"/>
          <w:szCs w:val="20"/>
          <w:lang w:eastAsia="pl-PL"/>
        </w:rPr>
        <w:t>prawo do przenoszenia danych osobowych, o którym mowa w art. 20 RODO;</w:t>
      </w:r>
    </w:p>
    <w:p w:rsidR="00400064" w:rsidRPr="00400064" w:rsidRDefault="00400064" w:rsidP="00400064">
      <w:pPr>
        <w:numPr>
          <w:ilvl w:val="0"/>
          <w:numId w:val="5"/>
        </w:numPr>
        <w:spacing w:after="0" w:line="240" w:lineRule="auto"/>
        <w:jc w:val="both"/>
        <w:rPr>
          <w:rFonts w:ascii="Tahoma" w:eastAsia="Times New Roman" w:hAnsi="Tahoma" w:cs="Tahoma"/>
          <w:b/>
          <w:i/>
          <w:sz w:val="20"/>
          <w:szCs w:val="20"/>
          <w:lang w:eastAsia="pl-PL"/>
        </w:rPr>
      </w:pPr>
      <w:r w:rsidRPr="00400064">
        <w:rPr>
          <w:rFonts w:ascii="Tahoma" w:eastAsia="Times New Roman" w:hAnsi="Tahoma" w:cs="Tahoma"/>
          <w:b/>
          <w:sz w:val="20"/>
          <w:szCs w:val="20"/>
          <w:lang w:eastAsia="pl-PL"/>
        </w:rPr>
        <w:t>na podstawie art. 21 RODO prawo sprzeciwu, wobec przetwarzania danych osobowych, gdyż podstawą prawną przetwarzania Pani/Pana danych osobowych jest art. 6 ust. 1 lit. c RODO</w:t>
      </w:r>
      <w:r w:rsidRPr="00400064">
        <w:rPr>
          <w:rFonts w:ascii="Tahoma" w:eastAsia="Times New Roman" w:hAnsi="Tahoma" w:cs="Tahoma"/>
          <w:sz w:val="20"/>
          <w:szCs w:val="20"/>
          <w:lang w:eastAsia="pl-PL"/>
        </w:rPr>
        <w:t>.</w:t>
      </w:r>
      <w:r w:rsidRPr="00400064">
        <w:rPr>
          <w:rFonts w:ascii="Tahoma" w:eastAsia="Times New Roman" w:hAnsi="Tahoma" w:cs="Tahoma"/>
          <w:b/>
          <w:sz w:val="20"/>
          <w:szCs w:val="20"/>
          <w:lang w:eastAsia="pl-PL"/>
        </w:rPr>
        <w:t xml:space="preserve"> </w:t>
      </w:r>
    </w:p>
    <w:p w:rsidR="00400064" w:rsidRPr="00400064" w:rsidRDefault="00400064" w:rsidP="00400064">
      <w:pPr>
        <w:spacing w:after="0" w:line="240" w:lineRule="auto"/>
        <w:jc w:val="both"/>
        <w:rPr>
          <w:rFonts w:ascii="Tahoma" w:eastAsia="Times New Roman" w:hAnsi="Tahoma" w:cs="Tahoma"/>
          <w:b/>
          <w:i/>
          <w:sz w:val="20"/>
          <w:szCs w:val="20"/>
          <w:lang w:eastAsia="pl-PL"/>
        </w:rPr>
      </w:pPr>
    </w:p>
    <w:p w:rsidR="00400064" w:rsidRPr="00400064" w:rsidRDefault="00400064" w:rsidP="00137568">
      <w:pPr>
        <w:spacing w:after="0" w:line="240" w:lineRule="auto"/>
        <w:ind w:hanging="142"/>
        <w:jc w:val="both"/>
        <w:rPr>
          <w:rFonts w:ascii="Tahoma" w:eastAsia="Times New Roman" w:hAnsi="Tahoma" w:cs="Tahoma"/>
          <w:i/>
          <w:sz w:val="20"/>
          <w:szCs w:val="20"/>
          <w:lang w:eastAsia="pl-PL"/>
        </w:rPr>
      </w:pPr>
      <w:r w:rsidRPr="00400064">
        <w:rPr>
          <w:rFonts w:ascii="Tahoma" w:eastAsia="Times New Roman" w:hAnsi="Tahoma" w:cs="Tahoma"/>
          <w:b/>
          <w:i/>
          <w:sz w:val="20"/>
          <w:szCs w:val="20"/>
          <w:vertAlign w:val="superscript"/>
          <w:lang w:eastAsia="pl-PL"/>
        </w:rPr>
        <w:t xml:space="preserve">** </w:t>
      </w:r>
      <w:r w:rsidRPr="00400064">
        <w:rPr>
          <w:rFonts w:ascii="Tahoma" w:eastAsia="Times New Roman" w:hAnsi="Tahoma" w:cs="Tahoma"/>
          <w:b/>
          <w:i/>
          <w:sz w:val="20"/>
          <w:szCs w:val="20"/>
          <w:lang w:eastAsia="pl-PL"/>
        </w:rPr>
        <w:t>Wyjaśnienie:</w:t>
      </w:r>
      <w:r w:rsidRPr="00400064">
        <w:rPr>
          <w:rFonts w:ascii="Tahoma" w:eastAsia="Times New Roman" w:hAnsi="Tahoma" w:cs="Tahoma"/>
          <w:i/>
          <w:sz w:val="20"/>
          <w:szCs w:val="20"/>
          <w:lang w:eastAsia="pl-PL"/>
        </w:rPr>
        <w:t xml:space="preserve"> skorzystanie z prawa do sprostowania nie może skutkować zmianą wyniku postępowania</w:t>
      </w:r>
      <w:r w:rsidRPr="00400064">
        <w:rPr>
          <w:rFonts w:ascii="Tahoma" w:eastAsia="Times New Roman" w:hAnsi="Tahoma" w:cs="Tahoma"/>
          <w:i/>
          <w:sz w:val="20"/>
          <w:szCs w:val="20"/>
          <w:lang w:eastAsia="pl-PL"/>
        </w:rPr>
        <w:br/>
        <w:t xml:space="preserve">o udzielenie zamówienia publicznego ani zmianą postanowień umowy w zakresie niezgodnym z ustawą </w:t>
      </w:r>
      <w:proofErr w:type="spellStart"/>
      <w:r w:rsidRPr="00400064">
        <w:rPr>
          <w:rFonts w:ascii="Tahoma" w:eastAsia="Times New Roman" w:hAnsi="Tahoma" w:cs="Tahoma"/>
          <w:i/>
          <w:sz w:val="20"/>
          <w:szCs w:val="20"/>
          <w:lang w:eastAsia="pl-PL"/>
        </w:rPr>
        <w:t>Pzp</w:t>
      </w:r>
      <w:proofErr w:type="spellEnd"/>
      <w:r w:rsidRPr="00400064">
        <w:rPr>
          <w:rFonts w:ascii="Tahoma" w:eastAsia="Times New Roman" w:hAnsi="Tahoma" w:cs="Tahoma"/>
          <w:i/>
          <w:sz w:val="20"/>
          <w:szCs w:val="20"/>
          <w:lang w:eastAsia="pl-PL"/>
        </w:rPr>
        <w:t xml:space="preserve"> oraz nie może naruszać integralności protokołu oraz jego załączników.</w:t>
      </w:r>
    </w:p>
    <w:p w:rsidR="00400064" w:rsidRPr="00400064" w:rsidRDefault="00400064" w:rsidP="00400064">
      <w:pPr>
        <w:spacing w:after="0" w:line="240" w:lineRule="auto"/>
        <w:jc w:val="both"/>
        <w:rPr>
          <w:rFonts w:ascii="Tahoma" w:eastAsia="Times New Roman" w:hAnsi="Tahoma" w:cs="Tahoma"/>
          <w:i/>
          <w:sz w:val="20"/>
          <w:szCs w:val="20"/>
          <w:lang w:eastAsia="pl-PL"/>
        </w:rPr>
      </w:pPr>
      <w:r w:rsidRPr="00400064">
        <w:rPr>
          <w:rFonts w:ascii="Tahoma" w:eastAsia="Times New Roman" w:hAnsi="Tahoma" w:cs="Tahoma"/>
          <w:b/>
          <w:i/>
          <w:sz w:val="20"/>
          <w:szCs w:val="20"/>
          <w:vertAlign w:val="superscript"/>
          <w:lang w:eastAsia="pl-PL"/>
        </w:rPr>
        <w:t xml:space="preserve">*** </w:t>
      </w:r>
      <w:r w:rsidRPr="00400064">
        <w:rPr>
          <w:rFonts w:ascii="Tahoma" w:eastAsia="Times New Roman" w:hAnsi="Tahoma" w:cs="Tahoma"/>
          <w:b/>
          <w:i/>
          <w:sz w:val="20"/>
          <w:szCs w:val="20"/>
          <w:lang w:eastAsia="pl-PL"/>
        </w:rPr>
        <w:t>Wyjaśnienie:</w:t>
      </w:r>
      <w:r w:rsidRPr="00400064">
        <w:rPr>
          <w:rFonts w:ascii="Tahoma" w:eastAsia="Times New Roman" w:hAnsi="Tahoma" w:cs="Tahoma"/>
          <w:i/>
          <w:sz w:val="20"/>
          <w:szCs w:val="20"/>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00064" w:rsidRPr="00400064" w:rsidRDefault="00400064" w:rsidP="00400064">
      <w:pPr>
        <w:spacing w:after="0" w:line="240" w:lineRule="auto"/>
        <w:rPr>
          <w:rFonts w:ascii="Tahoma" w:eastAsia="Times New Roman" w:hAnsi="Tahoma" w:cs="Tahoma"/>
          <w:sz w:val="20"/>
          <w:szCs w:val="20"/>
          <w:lang w:eastAsia="pl-PL"/>
        </w:rPr>
      </w:pPr>
    </w:p>
    <w:p w:rsidR="00400064" w:rsidRPr="00400064" w:rsidRDefault="00400064" w:rsidP="00400064">
      <w:pPr>
        <w:keepNext/>
        <w:spacing w:after="0" w:line="240" w:lineRule="auto"/>
        <w:ind w:left="360" w:hanging="360"/>
        <w:outlineLvl w:val="0"/>
        <w:rPr>
          <w:rFonts w:ascii="Tahoma" w:eastAsia="Times New Roman" w:hAnsi="Tahoma" w:cs="Tahoma"/>
          <w:b/>
          <w:i/>
          <w:sz w:val="20"/>
          <w:szCs w:val="20"/>
          <w:lang w:eastAsia="pl-PL"/>
        </w:rPr>
      </w:pPr>
      <w:bookmarkStart w:id="9" w:name="_Toc461624367"/>
      <w:r w:rsidRPr="00400064">
        <w:rPr>
          <w:rFonts w:ascii="Tahoma" w:eastAsia="Times New Roman" w:hAnsi="Tahoma" w:cs="Tahoma"/>
          <w:b/>
          <w:i/>
          <w:sz w:val="20"/>
          <w:szCs w:val="20"/>
          <w:lang w:eastAsia="pl-PL"/>
        </w:rPr>
        <w:lastRenderedPageBreak/>
        <w:t xml:space="preserve">26. </w:t>
      </w:r>
      <w:bookmarkStart w:id="10" w:name="_Toc98122571"/>
      <w:r w:rsidRPr="00400064">
        <w:rPr>
          <w:rFonts w:ascii="Tahoma" w:eastAsia="Times New Roman" w:hAnsi="Tahoma" w:cs="Tahoma"/>
          <w:b/>
          <w:i/>
          <w:sz w:val="20"/>
          <w:szCs w:val="20"/>
          <w:lang w:eastAsia="pl-PL"/>
        </w:rPr>
        <w:t>Załączniki</w:t>
      </w:r>
      <w:bookmarkEnd w:id="9"/>
      <w:bookmarkEnd w:id="10"/>
    </w:p>
    <w:p w:rsidR="00400064" w:rsidRPr="00400064" w:rsidRDefault="00400064" w:rsidP="008B0B72">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1. </w:t>
      </w:r>
      <w:r w:rsidRPr="00400064">
        <w:rPr>
          <w:rFonts w:ascii="Tahoma" w:eastAsia="Times New Roman" w:hAnsi="Tahoma" w:cs="Tahoma"/>
          <w:sz w:val="20"/>
          <w:szCs w:val="20"/>
          <w:u w:val="single"/>
          <w:lang w:eastAsia="pl-PL"/>
        </w:rPr>
        <w:t>Załącznik nr 1</w:t>
      </w:r>
      <w:r w:rsidRPr="00400064">
        <w:rPr>
          <w:rFonts w:ascii="Tahoma" w:eastAsia="Times New Roman" w:hAnsi="Tahoma" w:cs="Tahoma"/>
          <w:sz w:val="20"/>
          <w:szCs w:val="20"/>
          <w:lang w:eastAsia="pl-PL"/>
        </w:rPr>
        <w:t xml:space="preserve"> – Oświadczenie Wykonawcy w zakresie niepodlegania wykluczeniu z postępowania oraz spełnienia warunków udziału w formie jednolitego europejskiego dokumentu zamówienia, (JEDZ/ESPD </w:t>
      </w:r>
    </w:p>
    <w:p w:rsidR="00400064" w:rsidRPr="00400064" w:rsidRDefault="00400064" w:rsidP="008B0B72">
      <w:pPr>
        <w:spacing w:after="0" w:line="240" w:lineRule="auto"/>
        <w:jc w:val="both"/>
        <w:rPr>
          <w:rFonts w:ascii="Tahoma" w:eastAsia="Times New Roman" w:hAnsi="Tahoma" w:cs="Tahoma"/>
          <w:color w:val="000000"/>
          <w:sz w:val="20"/>
          <w:szCs w:val="20"/>
          <w:lang w:eastAsia="pl-PL"/>
        </w:rPr>
      </w:pPr>
      <w:r w:rsidRPr="00400064">
        <w:rPr>
          <w:rFonts w:ascii="Tahoma" w:eastAsia="Times New Roman" w:hAnsi="Tahoma" w:cs="Tahoma"/>
          <w:sz w:val="20"/>
          <w:szCs w:val="20"/>
          <w:lang w:eastAsia="pl-PL"/>
        </w:rPr>
        <w:t>Załącznik nr 1a. O</w:t>
      </w:r>
      <w:r w:rsidRPr="00400064">
        <w:rPr>
          <w:rFonts w:ascii="Tahoma" w:eastAsia="Times New Roman" w:hAnsi="Tahoma" w:cs="Tahoma"/>
          <w:color w:val="000000"/>
          <w:sz w:val="20"/>
          <w:szCs w:val="20"/>
          <w:lang w:eastAsia="pl-PL"/>
        </w:rPr>
        <w:t>świadczenie Wykonawcy braku przynależności/przynależności do tej samej grupy kapitałowej</w:t>
      </w:r>
    </w:p>
    <w:p w:rsidR="00400064" w:rsidRPr="00400064" w:rsidRDefault="00400064" w:rsidP="00400064">
      <w:pPr>
        <w:spacing w:after="0" w:line="240" w:lineRule="auto"/>
        <w:rPr>
          <w:rFonts w:ascii="Tahoma" w:eastAsia="Times New Roman" w:hAnsi="Tahoma" w:cs="Tahoma"/>
          <w:sz w:val="20"/>
          <w:szCs w:val="20"/>
          <w:lang w:eastAsia="pl-PL"/>
        </w:rPr>
      </w:pPr>
      <w:r w:rsidRPr="00400064">
        <w:rPr>
          <w:rFonts w:ascii="Tahoma" w:eastAsia="Times New Roman" w:hAnsi="Tahoma" w:cs="Tahoma"/>
          <w:color w:val="000000"/>
          <w:sz w:val="20"/>
          <w:szCs w:val="20"/>
          <w:lang w:eastAsia="pl-PL"/>
        </w:rPr>
        <w:t>Załącznik nr 1b.</w:t>
      </w:r>
      <w:r w:rsidRPr="00400064">
        <w:rPr>
          <w:rFonts w:ascii="Tahoma" w:eastAsia="Times New Roman" w:hAnsi="Tahoma" w:cs="Tahoma"/>
          <w:sz w:val="20"/>
          <w:szCs w:val="20"/>
          <w:lang w:eastAsia="pl-PL"/>
        </w:rPr>
        <w:t xml:space="preserve"> O</w:t>
      </w:r>
      <w:r w:rsidRPr="00400064">
        <w:rPr>
          <w:rFonts w:ascii="Tahoma" w:eastAsia="Times New Roman" w:hAnsi="Tahoma" w:cs="Tahoma"/>
          <w:color w:val="000000"/>
          <w:sz w:val="20"/>
          <w:szCs w:val="20"/>
          <w:lang w:eastAsia="pl-PL"/>
        </w:rPr>
        <w:t>świadczenie Wykonawcy</w:t>
      </w:r>
    </w:p>
    <w:p w:rsidR="00400064" w:rsidRPr="00400064" w:rsidRDefault="00400064" w:rsidP="00400064">
      <w:pPr>
        <w:spacing w:after="0" w:line="240" w:lineRule="auto"/>
        <w:rPr>
          <w:rFonts w:ascii="Tahoma" w:eastAsia="Times New Roman" w:hAnsi="Tahoma" w:cs="Tahoma"/>
          <w:b/>
          <w:sz w:val="20"/>
          <w:szCs w:val="20"/>
          <w:lang w:eastAsia="pl-PL"/>
        </w:rPr>
      </w:pPr>
      <w:r w:rsidRPr="00400064">
        <w:rPr>
          <w:rFonts w:ascii="Tahoma" w:eastAsia="Times New Roman" w:hAnsi="Tahoma" w:cs="Tahoma"/>
          <w:sz w:val="20"/>
          <w:szCs w:val="20"/>
          <w:lang w:eastAsia="pl-PL"/>
        </w:rPr>
        <w:t>2.</w:t>
      </w:r>
      <w:r w:rsidRPr="00400064">
        <w:rPr>
          <w:rFonts w:ascii="Tahoma" w:eastAsia="Times New Roman" w:hAnsi="Tahoma" w:cs="Tahoma"/>
          <w:b/>
          <w:sz w:val="20"/>
          <w:szCs w:val="20"/>
          <w:lang w:eastAsia="pl-PL"/>
        </w:rPr>
        <w:t xml:space="preserve"> </w:t>
      </w:r>
      <w:r w:rsidRPr="00400064">
        <w:rPr>
          <w:rFonts w:ascii="Tahoma" w:eastAsia="Times New Roman" w:hAnsi="Tahoma" w:cs="Tahoma"/>
          <w:sz w:val="20"/>
          <w:szCs w:val="20"/>
          <w:u w:val="single"/>
          <w:lang w:eastAsia="pl-PL"/>
        </w:rPr>
        <w:t>Załącznik nr 2</w:t>
      </w:r>
      <w:r w:rsidRPr="00400064">
        <w:rPr>
          <w:rFonts w:ascii="Tahoma" w:eastAsia="Times New Roman" w:hAnsi="Tahoma" w:cs="Tahoma"/>
          <w:sz w:val="20"/>
          <w:szCs w:val="20"/>
          <w:lang w:eastAsia="pl-PL"/>
        </w:rPr>
        <w:t xml:space="preserve"> – Wzór umowy</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3. </w:t>
      </w:r>
      <w:r w:rsidRPr="00400064">
        <w:rPr>
          <w:rFonts w:ascii="Tahoma" w:eastAsia="Times New Roman" w:hAnsi="Tahoma" w:cs="Tahoma"/>
          <w:sz w:val="20"/>
          <w:szCs w:val="20"/>
          <w:u w:val="single"/>
          <w:lang w:eastAsia="pl-PL"/>
        </w:rPr>
        <w:t>Załącznik nr 3</w:t>
      </w:r>
      <w:r w:rsidRPr="00400064">
        <w:rPr>
          <w:rFonts w:ascii="Tahoma" w:eastAsia="Times New Roman" w:hAnsi="Tahoma" w:cs="Tahoma"/>
          <w:sz w:val="20"/>
          <w:szCs w:val="20"/>
          <w:lang w:eastAsia="pl-PL"/>
        </w:rPr>
        <w:t xml:space="preserve"> – </w:t>
      </w:r>
      <w:r w:rsidR="001740FA" w:rsidRPr="001740FA">
        <w:rPr>
          <w:rFonts w:ascii="Tahoma" w:eastAsia="Times New Roman" w:hAnsi="Tahoma" w:cs="Tahoma"/>
          <w:sz w:val="20"/>
          <w:szCs w:val="20"/>
          <w:lang w:eastAsia="pl-PL"/>
        </w:rPr>
        <w:t>Formularz cenowy wraz opisem przedmiotu zamówienia oraz deklarowanym terminem wizyty monitorującej</w:t>
      </w:r>
    </w:p>
    <w:p w:rsidR="00400064" w:rsidRPr="00400064" w:rsidRDefault="00137568" w:rsidP="00400064">
      <w:pPr>
        <w:spacing w:after="0" w:line="240"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4</w:t>
      </w:r>
      <w:r w:rsidR="00400064" w:rsidRPr="00400064">
        <w:rPr>
          <w:rFonts w:ascii="Tahoma" w:eastAsia="Times New Roman" w:hAnsi="Tahoma" w:cs="Tahoma"/>
          <w:sz w:val="20"/>
          <w:szCs w:val="20"/>
          <w:lang w:eastAsia="pl-PL"/>
        </w:rPr>
        <w:t xml:space="preserve">. </w:t>
      </w:r>
      <w:r w:rsidR="00400064" w:rsidRPr="00400064">
        <w:rPr>
          <w:rFonts w:ascii="Tahoma" w:eastAsia="Times New Roman" w:hAnsi="Tahoma" w:cs="Tahoma"/>
          <w:sz w:val="20"/>
          <w:szCs w:val="20"/>
          <w:u w:val="single"/>
          <w:lang w:eastAsia="pl-PL"/>
        </w:rPr>
        <w:t xml:space="preserve">Załącznik nr </w:t>
      </w:r>
      <w:r w:rsidR="00D51795">
        <w:rPr>
          <w:rFonts w:ascii="Tahoma" w:eastAsia="Times New Roman" w:hAnsi="Tahoma" w:cs="Tahoma"/>
          <w:sz w:val="20"/>
          <w:szCs w:val="20"/>
          <w:u w:val="single"/>
          <w:lang w:eastAsia="pl-PL"/>
        </w:rPr>
        <w:t>4</w:t>
      </w:r>
      <w:r w:rsidR="00400064" w:rsidRPr="00400064">
        <w:rPr>
          <w:rFonts w:ascii="Tahoma" w:eastAsia="Times New Roman" w:hAnsi="Tahoma" w:cs="Tahoma"/>
          <w:sz w:val="20"/>
          <w:szCs w:val="20"/>
          <w:lang w:eastAsia="pl-PL"/>
        </w:rPr>
        <w:t xml:space="preserve"> – Wykaz </w:t>
      </w:r>
      <w:r w:rsidR="00D51795">
        <w:rPr>
          <w:rFonts w:ascii="Tahoma" w:eastAsia="Times New Roman" w:hAnsi="Tahoma" w:cs="Tahoma"/>
          <w:sz w:val="20"/>
          <w:szCs w:val="20"/>
          <w:lang w:eastAsia="pl-PL"/>
        </w:rPr>
        <w:t>usług</w:t>
      </w:r>
    </w:p>
    <w:p w:rsidR="00400064" w:rsidRDefault="00137568" w:rsidP="00400064">
      <w:pPr>
        <w:spacing w:after="0" w:line="240"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5</w:t>
      </w:r>
      <w:r w:rsidR="00400064" w:rsidRPr="00400064">
        <w:rPr>
          <w:rFonts w:ascii="Tahoma" w:eastAsia="Times New Roman" w:hAnsi="Tahoma" w:cs="Tahoma"/>
          <w:sz w:val="20"/>
          <w:szCs w:val="20"/>
          <w:lang w:eastAsia="pl-PL"/>
        </w:rPr>
        <w:t xml:space="preserve">. </w:t>
      </w:r>
      <w:r w:rsidR="00400064" w:rsidRPr="00400064">
        <w:rPr>
          <w:rFonts w:ascii="Tahoma" w:eastAsia="Times New Roman" w:hAnsi="Tahoma" w:cs="Tahoma"/>
          <w:sz w:val="20"/>
          <w:szCs w:val="20"/>
          <w:u w:val="single"/>
          <w:lang w:eastAsia="pl-PL"/>
        </w:rPr>
        <w:t xml:space="preserve">Załącznik nr </w:t>
      </w:r>
      <w:r w:rsidR="00D51795">
        <w:rPr>
          <w:rFonts w:ascii="Tahoma" w:eastAsia="Times New Roman" w:hAnsi="Tahoma" w:cs="Tahoma"/>
          <w:sz w:val="20"/>
          <w:szCs w:val="20"/>
          <w:u w:val="single"/>
          <w:lang w:eastAsia="pl-PL"/>
        </w:rPr>
        <w:t>5</w:t>
      </w:r>
      <w:r w:rsidR="00400064" w:rsidRPr="00400064">
        <w:rPr>
          <w:rFonts w:ascii="Tahoma" w:eastAsia="Times New Roman" w:hAnsi="Tahoma" w:cs="Tahoma"/>
          <w:sz w:val="20"/>
          <w:szCs w:val="20"/>
          <w:lang w:eastAsia="pl-PL"/>
        </w:rPr>
        <w:t xml:space="preserve"> - Zobowiązanie do oddania do dyspozycji niezbędnych zasobów na potrzeby realizacji </w:t>
      </w:r>
      <w:r w:rsidR="00A15898" w:rsidRPr="00400064">
        <w:rPr>
          <w:rFonts w:ascii="Tahoma" w:eastAsia="Times New Roman" w:hAnsi="Tahoma" w:cs="Tahoma"/>
          <w:sz w:val="20"/>
          <w:szCs w:val="20"/>
          <w:lang w:eastAsia="pl-PL"/>
        </w:rPr>
        <w:t>Z</w:t>
      </w:r>
      <w:r w:rsidR="00400064" w:rsidRPr="00400064">
        <w:rPr>
          <w:rFonts w:ascii="Tahoma" w:eastAsia="Times New Roman" w:hAnsi="Tahoma" w:cs="Tahoma"/>
          <w:sz w:val="20"/>
          <w:szCs w:val="20"/>
          <w:lang w:eastAsia="pl-PL"/>
        </w:rPr>
        <w:t>amówienia</w:t>
      </w:r>
    </w:p>
    <w:p w:rsidR="00A15898" w:rsidRDefault="00137568" w:rsidP="00400064">
      <w:pPr>
        <w:spacing w:after="0" w:line="240"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6</w:t>
      </w:r>
      <w:r w:rsidR="00A15898">
        <w:rPr>
          <w:rFonts w:ascii="Tahoma" w:eastAsia="Times New Roman" w:hAnsi="Tahoma" w:cs="Tahoma"/>
          <w:sz w:val="20"/>
          <w:szCs w:val="20"/>
          <w:lang w:eastAsia="pl-PL"/>
        </w:rPr>
        <w:t xml:space="preserve">. Załącznik nr 6 - </w:t>
      </w:r>
      <w:r w:rsidR="00A15898" w:rsidRPr="00A15898">
        <w:rPr>
          <w:rFonts w:ascii="Tahoma" w:eastAsia="Times New Roman" w:hAnsi="Tahoma" w:cs="Tahoma"/>
          <w:sz w:val="20"/>
          <w:szCs w:val="20"/>
          <w:lang w:eastAsia="pl-PL"/>
        </w:rPr>
        <w:t>Harmonogram prac</w:t>
      </w:r>
    </w:p>
    <w:p w:rsidR="00137568" w:rsidRPr="00137568" w:rsidRDefault="00137568" w:rsidP="00137568">
      <w:pPr>
        <w:spacing w:after="0" w:line="240" w:lineRule="auto"/>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7. Załącznik </w:t>
      </w:r>
      <w:r w:rsidRPr="00137568">
        <w:rPr>
          <w:rFonts w:ascii="Tahoma" w:eastAsia="Times New Roman" w:hAnsi="Tahoma" w:cs="Tahoma"/>
          <w:sz w:val="20"/>
          <w:szCs w:val="20"/>
          <w:lang w:eastAsia="pl-PL"/>
        </w:rPr>
        <w:t>nr 7 - Oświadczenie Wykonawców wspólnie ubiegających się o udzielenie zamówienia, składane na podstawie art. 117 ust. 4 ustawy P</w:t>
      </w:r>
      <w:r>
        <w:rPr>
          <w:rFonts w:ascii="Tahoma" w:eastAsia="Times New Roman" w:hAnsi="Tahoma" w:cs="Tahoma"/>
          <w:sz w:val="20"/>
          <w:szCs w:val="20"/>
          <w:lang w:eastAsia="pl-PL"/>
        </w:rPr>
        <w:t>ZP</w:t>
      </w:r>
    </w:p>
    <w:p w:rsidR="00137568" w:rsidRPr="00400064" w:rsidRDefault="00137568"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spacing w:after="0" w:line="240" w:lineRule="auto"/>
        <w:ind w:left="5664" w:firstLine="708"/>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 ZATWIERDZAM</w:t>
      </w:r>
    </w:p>
    <w:p w:rsidR="00400064" w:rsidRPr="00400064" w:rsidRDefault="00400064" w:rsidP="00400064">
      <w:pPr>
        <w:tabs>
          <w:tab w:val="left" w:pos="567"/>
        </w:tabs>
        <w:spacing w:after="0" w:line="360" w:lineRule="auto"/>
        <w:rPr>
          <w:rFonts w:ascii="Tahoma" w:eastAsia="Times New Roman" w:hAnsi="Tahoma" w:cs="Tahoma"/>
          <w:b/>
          <w:bCs/>
          <w:sz w:val="20"/>
          <w:szCs w:val="20"/>
          <w:lang w:eastAsia="pl-PL"/>
        </w:rPr>
      </w:pPr>
      <w:r w:rsidRPr="00400064">
        <w:rPr>
          <w:rFonts w:ascii="Tahoma" w:eastAsia="Times New Roman" w:hAnsi="Tahoma" w:cs="Tahoma"/>
          <w:b/>
          <w:bCs/>
          <w:sz w:val="20"/>
          <w:szCs w:val="20"/>
          <w:lang w:eastAsia="pl-PL"/>
        </w:rPr>
        <w:br w:type="page"/>
      </w:r>
    </w:p>
    <w:p w:rsidR="00400064" w:rsidRPr="00400064" w:rsidRDefault="00400064" w:rsidP="00400064">
      <w:pPr>
        <w:spacing w:after="0" w:line="240" w:lineRule="auto"/>
        <w:jc w:val="center"/>
        <w:rPr>
          <w:rFonts w:ascii="Tahoma" w:eastAsia="Times New Roman" w:hAnsi="Tahoma" w:cs="Tahoma"/>
          <w:b/>
          <w:sz w:val="20"/>
          <w:szCs w:val="20"/>
          <w:lang w:eastAsia="pl-PL"/>
        </w:rPr>
      </w:pPr>
      <w:r w:rsidRPr="00400064">
        <w:rPr>
          <w:rFonts w:ascii="Tahoma" w:eastAsia="Times New Roman" w:hAnsi="Tahoma" w:cs="Tahoma"/>
          <w:b/>
          <w:sz w:val="20"/>
          <w:szCs w:val="20"/>
          <w:lang w:eastAsia="pl-PL"/>
        </w:rPr>
        <w:lastRenderedPageBreak/>
        <w:t>Załącznik nr 1 do SWZ</w:t>
      </w:r>
    </w:p>
    <w:p w:rsidR="00400064" w:rsidRPr="00400064" w:rsidRDefault="00400064" w:rsidP="00400064">
      <w:pPr>
        <w:spacing w:after="0" w:line="240" w:lineRule="auto"/>
        <w:rPr>
          <w:rFonts w:ascii="Tahoma" w:eastAsia="Times New Roman" w:hAnsi="Tahoma" w:cs="Tahoma"/>
          <w:b/>
          <w:sz w:val="20"/>
          <w:szCs w:val="20"/>
          <w:lang w:eastAsia="pl-PL"/>
        </w:rPr>
      </w:pPr>
    </w:p>
    <w:p w:rsidR="00400064" w:rsidRPr="00400064" w:rsidRDefault="00400064" w:rsidP="00137568">
      <w:pPr>
        <w:spacing w:after="0" w:line="240" w:lineRule="auto"/>
        <w:jc w:val="center"/>
        <w:rPr>
          <w:rFonts w:ascii="Tahoma" w:eastAsia="Times New Roman" w:hAnsi="Tahoma" w:cs="Tahoma"/>
          <w:sz w:val="20"/>
          <w:szCs w:val="20"/>
          <w:lang w:eastAsia="pl-PL"/>
        </w:rPr>
      </w:pPr>
      <w:r w:rsidRPr="00400064">
        <w:rPr>
          <w:rFonts w:ascii="Tahoma" w:eastAsia="Times New Roman" w:hAnsi="Tahoma" w:cs="Tahoma"/>
          <w:sz w:val="20"/>
          <w:szCs w:val="20"/>
          <w:lang w:eastAsia="pl-PL"/>
        </w:rPr>
        <w:t xml:space="preserve">Oświadczenie Wykonawcy w zakresie niepodlegania wykluczeniu z postępowania oraz spełnienia warunków udziału w postepowaniu w formie jednolitego europejskiego dokumentu zamówienia (JEDZ/ESPD) – dostępny w oddzielnym pliku </w:t>
      </w:r>
    </w:p>
    <w:p w:rsidR="00400064" w:rsidRPr="00400064" w:rsidRDefault="00400064" w:rsidP="00400064">
      <w:pPr>
        <w:spacing w:after="0" w:line="240" w:lineRule="auto"/>
        <w:rPr>
          <w:rFonts w:ascii="Tahoma" w:eastAsia="Times New Roman" w:hAnsi="Tahoma" w:cs="Tahoma"/>
          <w:sz w:val="20"/>
          <w:szCs w:val="20"/>
          <w:lang w:eastAsia="pl-PL"/>
        </w:rPr>
      </w:pPr>
    </w:p>
    <w:p w:rsidR="00400064" w:rsidRPr="00400064" w:rsidRDefault="00400064" w:rsidP="00400064">
      <w:pPr>
        <w:spacing w:after="0" w:line="240" w:lineRule="auto"/>
        <w:rPr>
          <w:rFonts w:ascii="Tahoma" w:eastAsia="Times New Roman" w:hAnsi="Tahoma" w:cs="Tahoma"/>
          <w:sz w:val="20"/>
          <w:szCs w:val="20"/>
          <w:lang w:eastAsia="pl-PL"/>
        </w:rPr>
      </w:pPr>
    </w:p>
    <w:p w:rsidR="00400064" w:rsidRPr="00400064" w:rsidRDefault="00400064" w:rsidP="00400064">
      <w:pPr>
        <w:spacing w:after="0" w:line="240" w:lineRule="auto"/>
        <w:rPr>
          <w:rFonts w:ascii="Tahoma" w:eastAsia="Times New Roman" w:hAnsi="Tahoma" w:cs="Tahoma"/>
          <w:sz w:val="20"/>
          <w:szCs w:val="20"/>
          <w:lang w:eastAsia="pl-PL"/>
        </w:rPr>
      </w:pP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t>Zamawiający informuje że w odniesieniu do cz. IV przedmiotowego dokumentu Wykonawca zobligowany jest do wypełnienia jedynie  sekcji α</w:t>
      </w:r>
    </w:p>
    <w:p w:rsidR="00400064" w:rsidRPr="00400064" w:rsidRDefault="00400064" w:rsidP="00400064">
      <w:pPr>
        <w:spacing w:after="0" w:line="240" w:lineRule="auto"/>
        <w:ind w:right="44"/>
        <w:jc w:val="both"/>
        <w:rPr>
          <w:rFonts w:ascii="Tahoma" w:eastAsia="Times New Roman" w:hAnsi="Tahoma" w:cs="Tahoma"/>
          <w:i/>
          <w:iCs/>
          <w:sz w:val="20"/>
          <w:szCs w:val="20"/>
          <w:lang w:eastAsia="pl-PL"/>
        </w:rPr>
      </w:pPr>
    </w:p>
    <w:p w:rsidR="00400064" w:rsidRPr="00400064" w:rsidRDefault="00400064" w:rsidP="00400064">
      <w:pPr>
        <w:spacing w:after="0" w:line="240" w:lineRule="auto"/>
        <w:ind w:right="44"/>
        <w:rPr>
          <w:rFonts w:ascii="Tahoma" w:eastAsia="Times New Roman" w:hAnsi="Tahoma" w:cs="Tahoma"/>
          <w:i/>
          <w:iCs/>
          <w:sz w:val="20"/>
          <w:szCs w:val="20"/>
          <w:lang w:eastAsia="pl-PL"/>
        </w:rPr>
      </w:pPr>
    </w:p>
    <w:p w:rsidR="00400064" w:rsidRPr="00400064" w:rsidRDefault="00400064" w:rsidP="00400064">
      <w:pPr>
        <w:spacing w:after="0" w:line="360" w:lineRule="auto"/>
        <w:rPr>
          <w:rFonts w:ascii="Tahoma" w:eastAsia="Times New Roman" w:hAnsi="Tahoma" w:cs="Tahoma"/>
          <w:bCs/>
          <w:sz w:val="20"/>
          <w:szCs w:val="20"/>
          <w:lang w:eastAsia="pl-PL"/>
        </w:rPr>
      </w:pPr>
    </w:p>
    <w:p w:rsidR="00400064" w:rsidRPr="00400064" w:rsidRDefault="00400064" w:rsidP="00400064">
      <w:pPr>
        <w:spacing w:after="0" w:line="360" w:lineRule="auto"/>
        <w:jc w:val="center"/>
        <w:rPr>
          <w:rFonts w:ascii="Verdana" w:eastAsia="Times New Roman" w:hAnsi="Verdana" w:cs="Tahoma"/>
          <w:b/>
          <w:bCs/>
          <w:sz w:val="20"/>
          <w:szCs w:val="20"/>
          <w:lang w:eastAsia="pl-PL"/>
        </w:rPr>
      </w:pPr>
      <w:r w:rsidRPr="00400064">
        <w:rPr>
          <w:rFonts w:ascii="Tahoma" w:eastAsia="Times New Roman" w:hAnsi="Tahoma" w:cs="Tahoma"/>
          <w:bCs/>
          <w:sz w:val="20"/>
          <w:szCs w:val="20"/>
          <w:lang w:eastAsia="pl-PL"/>
        </w:rPr>
        <w:br w:type="page"/>
      </w:r>
      <w:r w:rsidRPr="00400064">
        <w:rPr>
          <w:rFonts w:ascii="Verdana" w:eastAsia="Times New Roman" w:hAnsi="Verdana" w:cs="Tahoma"/>
          <w:b/>
          <w:bCs/>
          <w:sz w:val="20"/>
          <w:szCs w:val="20"/>
          <w:lang w:eastAsia="pl-PL"/>
        </w:rPr>
        <w:lastRenderedPageBreak/>
        <w:t>Załącznik nr 1a do SWZ</w:t>
      </w:r>
    </w:p>
    <w:p w:rsidR="00400064" w:rsidRPr="00F754B9" w:rsidRDefault="00400064" w:rsidP="00F754B9">
      <w:pPr>
        <w:spacing w:after="0" w:line="360" w:lineRule="auto"/>
        <w:rPr>
          <w:rFonts w:ascii="Cambria" w:hAnsi="Cambria" w:cs="Arial"/>
          <w:sz w:val="20"/>
          <w:szCs w:val="20"/>
        </w:rPr>
      </w:pPr>
      <w:r>
        <w:rPr>
          <w:rFonts w:ascii="Cambria" w:hAnsi="Cambria" w:cs="Tahoma"/>
          <w:bCs/>
          <w:noProof/>
          <w:sz w:val="22"/>
          <w:lang w:eastAsia="pl-PL"/>
        </w:rPr>
        <mc:AlternateContent>
          <mc:Choice Requires="wps">
            <w:drawing>
              <wp:anchor distT="0" distB="0" distL="114300" distR="114300" simplePos="0" relativeHeight="251659264" behindDoc="0" locked="0" layoutInCell="1" allowOverlap="1" wp14:anchorId="3B6D213F" wp14:editId="64A132BE">
                <wp:simplePos x="0" y="0"/>
                <wp:positionH relativeFrom="column">
                  <wp:posOffset>-441325</wp:posOffset>
                </wp:positionH>
                <wp:positionV relativeFrom="paragraph">
                  <wp:posOffset>205105</wp:posOffset>
                </wp:positionV>
                <wp:extent cx="187960" cy="75565"/>
                <wp:effectExtent l="0" t="0" r="2540" b="63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75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484" w:rsidRPr="001462FC" w:rsidRDefault="00EA0484" w:rsidP="00400064">
                            <w:pPr>
                              <w:rPr>
                                <w:rFonts w:ascii="Arial" w:hAnsi="Arial" w:cs="Arial"/>
                                <w:b/>
                                <w:bC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34.75pt;margin-top:16.15pt;width:14.8pt;height:5.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" stroked="f">
                <v:textbox>
                  <w:txbxContent>
                    <w:p w:rsidR="00EA0484" w:rsidRPr="001462FC" w:rsidRDefault="00EA0484" w:rsidP="00400064">
                      <w:pPr>
                        <w:rPr>
                          <w:rFonts w:ascii="Arial" w:hAnsi="Arial" w:cs="Arial"/>
                          <w:b/>
                          <w:bCs/>
                          <w:sz w:val="20"/>
                          <w:szCs w:val="20"/>
                        </w:rPr>
                      </w:pPr>
                    </w:p>
                  </w:txbxContent>
                </v:textbox>
              </v:rect>
            </w:pict>
          </mc:Fallback>
        </mc:AlternateContent>
      </w:r>
      <w:r w:rsidRPr="00F754B9">
        <w:rPr>
          <w:rFonts w:ascii="Cambria" w:hAnsi="Cambria" w:cs="Arial"/>
          <w:b/>
          <w:sz w:val="20"/>
          <w:szCs w:val="20"/>
        </w:rPr>
        <w:t>Zamawiający:</w:t>
      </w:r>
      <w:r w:rsidR="00F754B9" w:rsidRPr="00F754B9">
        <w:rPr>
          <w:rFonts w:ascii="Cambria" w:hAnsi="Cambria" w:cs="Arial"/>
          <w:b/>
          <w:sz w:val="20"/>
          <w:szCs w:val="20"/>
        </w:rPr>
        <w:t xml:space="preserve"> </w:t>
      </w:r>
      <w:r w:rsidRPr="00F754B9">
        <w:rPr>
          <w:rFonts w:ascii="Cambria" w:hAnsi="Cambria" w:cs="Arial"/>
          <w:sz w:val="20"/>
          <w:szCs w:val="20"/>
        </w:rPr>
        <w:t>Krakowski Szpital Specjalistyczny im. Jana Pawła II  ul. Prądnicka 80</w:t>
      </w:r>
      <w:r w:rsidR="00F754B9" w:rsidRPr="00F754B9">
        <w:rPr>
          <w:rFonts w:ascii="Cambria" w:hAnsi="Cambria" w:cs="Arial"/>
          <w:sz w:val="20"/>
          <w:szCs w:val="20"/>
        </w:rPr>
        <w:t xml:space="preserve"> </w:t>
      </w:r>
      <w:r w:rsidRPr="00F754B9">
        <w:rPr>
          <w:rFonts w:ascii="Cambria" w:hAnsi="Cambria" w:cs="Arial"/>
          <w:sz w:val="20"/>
          <w:szCs w:val="20"/>
        </w:rPr>
        <w:t>31-202 Kraków</w:t>
      </w:r>
    </w:p>
    <w:p w:rsidR="00F754B9" w:rsidRPr="00321885" w:rsidRDefault="00F754B9" w:rsidP="00400064">
      <w:pPr>
        <w:spacing w:after="0" w:line="259" w:lineRule="auto"/>
        <w:rPr>
          <w:rFonts w:ascii="Cambria" w:hAnsi="Cambria" w:cs="Arial"/>
          <w:b/>
          <w:sz w:val="16"/>
          <w:szCs w:val="16"/>
        </w:rPr>
      </w:pPr>
    </w:p>
    <w:p w:rsidR="00400064" w:rsidRPr="00400064" w:rsidRDefault="00400064" w:rsidP="00400064">
      <w:pPr>
        <w:spacing w:after="0" w:line="259" w:lineRule="auto"/>
        <w:rPr>
          <w:rFonts w:ascii="Cambria" w:hAnsi="Cambria" w:cs="Arial"/>
          <w:b/>
          <w:sz w:val="20"/>
          <w:szCs w:val="20"/>
        </w:rPr>
      </w:pPr>
      <w:r w:rsidRPr="00400064">
        <w:rPr>
          <w:rFonts w:ascii="Cambria" w:hAnsi="Cambria" w:cs="Arial"/>
          <w:b/>
          <w:sz w:val="20"/>
          <w:szCs w:val="20"/>
        </w:rPr>
        <w:t>Wykonawca:</w:t>
      </w:r>
    </w:p>
    <w:p w:rsidR="00400064" w:rsidRPr="00400064" w:rsidRDefault="00400064" w:rsidP="00400064">
      <w:pPr>
        <w:spacing w:after="0" w:line="240" w:lineRule="auto"/>
        <w:ind w:right="5954"/>
        <w:rPr>
          <w:rFonts w:ascii="Arial" w:hAnsi="Arial" w:cs="Arial"/>
          <w:sz w:val="20"/>
          <w:szCs w:val="20"/>
        </w:rPr>
      </w:pPr>
      <w:r w:rsidRPr="00400064">
        <w:rPr>
          <w:rFonts w:ascii="Arial" w:hAnsi="Arial" w:cs="Arial"/>
          <w:sz w:val="20"/>
          <w:szCs w:val="20"/>
        </w:rPr>
        <w:t>………………………………………………………………………………</w:t>
      </w:r>
    </w:p>
    <w:p w:rsidR="00400064" w:rsidRPr="00400064" w:rsidRDefault="00400064" w:rsidP="00400064">
      <w:pPr>
        <w:spacing w:after="160" w:line="240" w:lineRule="auto"/>
        <w:ind w:right="5953"/>
        <w:rPr>
          <w:rFonts w:ascii="Arial" w:hAnsi="Arial" w:cs="Arial"/>
          <w:i/>
          <w:sz w:val="16"/>
          <w:szCs w:val="16"/>
        </w:rPr>
      </w:pPr>
      <w:r w:rsidRPr="00400064">
        <w:rPr>
          <w:rFonts w:ascii="Arial" w:hAnsi="Arial" w:cs="Arial"/>
          <w:i/>
          <w:sz w:val="16"/>
          <w:szCs w:val="16"/>
        </w:rPr>
        <w:t>(pełna nazwa/firma, adres, w zależności od podmiotu: NIP/PESEL, KRS/</w:t>
      </w:r>
      <w:proofErr w:type="spellStart"/>
      <w:r w:rsidRPr="00400064">
        <w:rPr>
          <w:rFonts w:ascii="Arial" w:hAnsi="Arial" w:cs="Arial"/>
          <w:i/>
          <w:sz w:val="16"/>
          <w:szCs w:val="16"/>
        </w:rPr>
        <w:t>CEiDG</w:t>
      </w:r>
      <w:proofErr w:type="spellEnd"/>
      <w:r w:rsidRPr="00400064">
        <w:rPr>
          <w:rFonts w:ascii="Arial" w:hAnsi="Arial" w:cs="Arial"/>
          <w:i/>
          <w:sz w:val="16"/>
          <w:szCs w:val="16"/>
        </w:rPr>
        <w:t>)</w:t>
      </w:r>
    </w:p>
    <w:p w:rsidR="00400064" w:rsidRPr="00400064" w:rsidRDefault="00400064" w:rsidP="00400064">
      <w:pPr>
        <w:spacing w:after="0" w:line="240" w:lineRule="auto"/>
        <w:rPr>
          <w:rFonts w:ascii="Arial" w:hAnsi="Arial" w:cs="Arial"/>
          <w:sz w:val="20"/>
          <w:szCs w:val="20"/>
          <w:u w:val="single"/>
        </w:rPr>
      </w:pPr>
      <w:r w:rsidRPr="00400064">
        <w:rPr>
          <w:rFonts w:ascii="Arial" w:hAnsi="Arial" w:cs="Arial"/>
          <w:sz w:val="20"/>
          <w:szCs w:val="20"/>
          <w:u w:val="single"/>
        </w:rPr>
        <w:t>reprezentowany przez:</w:t>
      </w:r>
    </w:p>
    <w:p w:rsidR="00400064" w:rsidRPr="00400064" w:rsidRDefault="00400064" w:rsidP="00400064">
      <w:pPr>
        <w:spacing w:after="0" w:line="240" w:lineRule="auto"/>
        <w:ind w:right="5954"/>
        <w:rPr>
          <w:rFonts w:ascii="Arial" w:hAnsi="Arial" w:cs="Arial"/>
          <w:sz w:val="20"/>
          <w:szCs w:val="20"/>
        </w:rPr>
      </w:pPr>
      <w:r w:rsidRPr="00400064">
        <w:rPr>
          <w:rFonts w:ascii="Arial" w:hAnsi="Arial" w:cs="Arial"/>
          <w:sz w:val="20"/>
          <w:szCs w:val="20"/>
        </w:rPr>
        <w:t>………………………………………………………………………………</w:t>
      </w:r>
    </w:p>
    <w:p w:rsidR="00400064" w:rsidRPr="00400064" w:rsidRDefault="00400064" w:rsidP="00400064">
      <w:pPr>
        <w:spacing w:after="0" w:line="240" w:lineRule="auto"/>
        <w:ind w:right="5953"/>
        <w:rPr>
          <w:rFonts w:ascii="Arial" w:hAnsi="Arial" w:cs="Arial"/>
          <w:i/>
          <w:sz w:val="16"/>
          <w:szCs w:val="16"/>
        </w:rPr>
      </w:pPr>
      <w:r w:rsidRPr="00400064">
        <w:rPr>
          <w:rFonts w:ascii="Arial" w:hAnsi="Arial" w:cs="Arial"/>
          <w:i/>
          <w:sz w:val="16"/>
          <w:szCs w:val="16"/>
        </w:rPr>
        <w:t>(imię, nazwisko, stanowisko/podstawa do reprezentacji)</w:t>
      </w:r>
    </w:p>
    <w:p w:rsidR="00400064" w:rsidRPr="00321885" w:rsidRDefault="00400064" w:rsidP="00400064">
      <w:pPr>
        <w:spacing w:after="160" w:line="259" w:lineRule="auto"/>
        <w:rPr>
          <w:rFonts w:ascii="Arial" w:hAnsi="Arial" w:cs="Arial"/>
          <w:sz w:val="16"/>
          <w:szCs w:val="16"/>
        </w:rPr>
      </w:pPr>
    </w:p>
    <w:p w:rsidR="00400064" w:rsidRPr="00400064" w:rsidRDefault="00400064" w:rsidP="00400064">
      <w:pPr>
        <w:shd w:val="clear" w:color="auto" w:fill="EEECE1"/>
        <w:spacing w:after="0" w:line="360" w:lineRule="auto"/>
        <w:jc w:val="center"/>
        <w:rPr>
          <w:rFonts w:ascii="Cambria" w:hAnsi="Cambria" w:cs="Arial"/>
          <w:b/>
          <w:szCs w:val="24"/>
          <w:u w:val="single"/>
        </w:rPr>
      </w:pPr>
      <w:r w:rsidRPr="00400064">
        <w:rPr>
          <w:rFonts w:ascii="Cambria" w:hAnsi="Cambria" w:cs="Arial"/>
          <w:b/>
          <w:szCs w:val="24"/>
          <w:u w:val="single"/>
        </w:rPr>
        <w:t>Oświadczenie o przynależności / braku przynależności do tej samej grupy kapitałowej</w:t>
      </w:r>
    </w:p>
    <w:p w:rsidR="00400064" w:rsidRPr="00400064" w:rsidRDefault="00400064" w:rsidP="00400064">
      <w:pPr>
        <w:shd w:val="clear" w:color="auto" w:fill="FFFFFF"/>
        <w:spacing w:after="0" w:line="240" w:lineRule="auto"/>
        <w:jc w:val="center"/>
        <w:rPr>
          <w:rFonts w:ascii="Cambria" w:hAnsi="Cambria" w:cs="Arial"/>
          <w:sz w:val="18"/>
          <w:szCs w:val="18"/>
        </w:rPr>
      </w:pPr>
      <w:r w:rsidRPr="00400064">
        <w:rPr>
          <w:rFonts w:ascii="Cambria" w:hAnsi="Cambria" w:cs="Arial"/>
          <w:sz w:val="18"/>
          <w:szCs w:val="18"/>
        </w:rPr>
        <w:t>składane na podstawie art. 108 ust. 1 pkt 5 ustawy z dnia 11 września 2019 r. Prawo zamówień publicznych (tekst jednolity Dz.U. z 2019 r., poz. 2019 ze zm.)</w:t>
      </w:r>
    </w:p>
    <w:p w:rsidR="00400064" w:rsidRPr="00321885" w:rsidRDefault="00400064" w:rsidP="00400064">
      <w:pPr>
        <w:autoSpaceDE w:val="0"/>
        <w:autoSpaceDN w:val="0"/>
        <w:adjustRightInd w:val="0"/>
        <w:spacing w:after="0" w:line="360" w:lineRule="auto"/>
        <w:jc w:val="both"/>
        <w:rPr>
          <w:rFonts w:ascii="Cambria" w:hAnsi="Cambria" w:cs="Arial"/>
          <w:sz w:val="16"/>
          <w:szCs w:val="16"/>
        </w:rPr>
      </w:pPr>
    </w:p>
    <w:p w:rsidR="00400064" w:rsidRPr="00321885" w:rsidRDefault="00400064" w:rsidP="00400064">
      <w:pPr>
        <w:autoSpaceDE w:val="0"/>
        <w:autoSpaceDN w:val="0"/>
        <w:adjustRightInd w:val="0"/>
        <w:spacing w:after="0" w:line="360" w:lineRule="auto"/>
        <w:ind w:firstLine="360"/>
        <w:jc w:val="both"/>
        <w:rPr>
          <w:rFonts w:ascii="Tahoma" w:hAnsi="Tahoma" w:cs="Tahoma"/>
          <w:b/>
          <w:sz w:val="20"/>
          <w:szCs w:val="20"/>
        </w:rPr>
      </w:pPr>
      <w:r w:rsidRPr="00321885">
        <w:rPr>
          <w:rFonts w:ascii="Tahoma" w:hAnsi="Tahoma" w:cs="Tahoma"/>
          <w:sz w:val="20"/>
          <w:szCs w:val="20"/>
        </w:rPr>
        <w:t xml:space="preserve">Na potrzeby postępowania o udzielenie zamówienia publicznego </w:t>
      </w:r>
      <w:r w:rsidRPr="00321885">
        <w:rPr>
          <w:rFonts w:ascii="Tahoma" w:eastAsia="Times New Roman" w:hAnsi="Tahoma" w:cs="Tahoma"/>
          <w:b/>
          <w:color w:val="000000"/>
          <w:sz w:val="20"/>
          <w:szCs w:val="20"/>
          <w:lang w:eastAsia="pl-PL"/>
        </w:rPr>
        <w:t>DZ.271.</w:t>
      </w:r>
      <w:r w:rsidR="00137568">
        <w:rPr>
          <w:rFonts w:ascii="Tahoma" w:eastAsia="Times New Roman" w:hAnsi="Tahoma" w:cs="Tahoma"/>
          <w:b/>
          <w:color w:val="000000"/>
          <w:sz w:val="20"/>
          <w:szCs w:val="20"/>
          <w:lang w:eastAsia="pl-PL"/>
        </w:rPr>
        <w:t>5</w:t>
      </w:r>
      <w:r w:rsidRPr="00321885">
        <w:rPr>
          <w:rFonts w:ascii="Tahoma" w:eastAsia="Times New Roman" w:hAnsi="Tahoma" w:cs="Tahoma"/>
          <w:b/>
          <w:color w:val="000000"/>
          <w:sz w:val="20"/>
          <w:szCs w:val="20"/>
          <w:lang w:eastAsia="pl-PL"/>
        </w:rPr>
        <w:t>6.2021 pn.</w:t>
      </w:r>
      <w:r w:rsidRPr="00321885">
        <w:rPr>
          <w:rFonts w:ascii="Tahoma" w:eastAsia="Times New Roman" w:hAnsi="Tahoma" w:cs="Tahoma"/>
          <w:color w:val="000000"/>
          <w:sz w:val="20"/>
          <w:szCs w:val="20"/>
          <w:lang w:eastAsia="pl-PL"/>
        </w:rPr>
        <w:t xml:space="preserve"> </w:t>
      </w:r>
      <w:r w:rsidRPr="00321885">
        <w:rPr>
          <w:rFonts w:ascii="Tahoma" w:eastAsia="Times New Roman" w:hAnsi="Tahoma" w:cs="Tahoma"/>
          <w:b/>
          <w:bCs/>
          <w:color w:val="000000"/>
          <w:sz w:val="20"/>
          <w:szCs w:val="20"/>
          <w:lang w:eastAsia="pl-PL"/>
        </w:rPr>
        <w:t xml:space="preserve">Usługa monitorowania badania klinicznego i wsparcia merytorycznego w związku z realizacją projektu pt.: „Wpływ </w:t>
      </w:r>
      <w:proofErr w:type="spellStart"/>
      <w:r w:rsidRPr="00321885">
        <w:rPr>
          <w:rFonts w:ascii="Tahoma" w:eastAsia="Times New Roman" w:hAnsi="Tahoma" w:cs="Tahoma"/>
          <w:b/>
          <w:bCs/>
          <w:color w:val="000000"/>
          <w:sz w:val="20"/>
          <w:szCs w:val="20"/>
          <w:lang w:eastAsia="pl-PL"/>
        </w:rPr>
        <w:t>sakubitrylu</w:t>
      </w:r>
      <w:proofErr w:type="spellEnd"/>
      <w:r w:rsidRPr="00321885">
        <w:rPr>
          <w:rFonts w:ascii="Tahoma" w:eastAsia="Times New Roman" w:hAnsi="Tahoma" w:cs="Tahoma"/>
          <w:b/>
          <w:bCs/>
          <w:color w:val="000000"/>
          <w:sz w:val="20"/>
          <w:szCs w:val="20"/>
          <w:lang w:eastAsia="pl-PL"/>
        </w:rPr>
        <w:t>/</w:t>
      </w:r>
      <w:proofErr w:type="spellStart"/>
      <w:r w:rsidRPr="00321885">
        <w:rPr>
          <w:rFonts w:ascii="Tahoma" w:eastAsia="Times New Roman" w:hAnsi="Tahoma" w:cs="Tahoma"/>
          <w:b/>
          <w:bCs/>
          <w:color w:val="000000"/>
          <w:sz w:val="20"/>
          <w:szCs w:val="20"/>
          <w:lang w:eastAsia="pl-PL"/>
        </w:rPr>
        <w:t>walsartanu</w:t>
      </w:r>
      <w:proofErr w:type="spellEnd"/>
      <w:r w:rsidRPr="00321885">
        <w:rPr>
          <w:rFonts w:ascii="Tahoma" w:eastAsia="Times New Roman" w:hAnsi="Tahoma" w:cs="Tahoma"/>
          <w:b/>
          <w:bCs/>
          <w:color w:val="000000"/>
          <w:sz w:val="20"/>
          <w:szCs w:val="20"/>
          <w:lang w:eastAsia="pl-PL"/>
        </w:rPr>
        <w:t xml:space="preserve"> w porównaniu z </w:t>
      </w:r>
      <w:proofErr w:type="spellStart"/>
      <w:r w:rsidRPr="00321885">
        <w:rPr>
          <w:rFonts w:ascii="Tahoma" w:eastAsia="Times New Roman" w:hAnsi="Tahoma" w:cs="Tahoma"/>
          <w:b/>
          <w:bCs/>
          <w:color w:val="000000"/>
          <w:sz w:val="20"/>
          <w:szCs w:val="20"/>
          <w:lang w:eastAsia="pl-PL"/>
        </w:rPr>
        <w:t>ramiprylem</w:t>
      </w:r>
      <w:proofErr w:type="spellEnd"/>
      <w:r w:rsidRPr="00321885">
        <w:rPr>
          <w:rFonts w:ascii="Tahoma" w:eastAsia="Times New Roman" w:hAnsi="Tahoma" w:cs="Tahoma"/>
          <w:b/>
          <w:bCs/>
          <w:color w:val="000000"/>
          <w:sz w:val="20"/>
          <w:szCs w:val="20"/>
          <w:lang w:eastAsia="pl-PL"/>
        </w:rPr>
        <w:t xml:space="preserve"> na przebudowę i funkcję lewej komory u pacjentów z niewydolnością serca o etiologii niedokrwiennej i pośrednią frakcją wyrzutową”, akronim CRACOVIA-HF dla trzech ośrodków w trzech miastach (Kraków, Warszawa, Zabrze).</w:t>
      </w:r>
      <w:r w:rsidRPr="00321885">
        <w:rPr>
          <w:rFonts w:ascii="Tahoma" w:hAnsi="Tahoma" w:cs="Tahoma"/>
          <w:sz w:val="20"/>
          <w:szCs w:val="20"/>
        </w:rPr>
        <w:t xml:space="preserve"> prowadzonego przez </w:t>
      </w:r>
      <w:r w:rsidRPr="00321885">
        <w:rPr>
          <w:rFonts w:ascii="Tahoma" w:hAnsi="Tahoma" w:cs="Tahoma"/>
          <w:b/>
          <w:sz w:val="20"/>
          <w:szCs w:val="20"/>
        </w:rPr>
        <w:t xml:space="preserve">Krakowski Szpital Specjalistyczny im. Jana Pawła II  </w:t>
      </w:r>
      <w:r w:rsidRPr="00321885">
        <w:rPr>
          <w:rFonts w:ascii="Tahoma" w:hAnsi="Tahoma" w:cs="Tahoma"/>
          <w:sz w:val="20"/>
          <w:szCs w:val="20"/>
        </w:rPr>
        <w:t>oświadczam że:</w:t>
      </w:r>
    </w:p>
    <w:p w:rsidR="00400064" w:rsidRPr="00400064" w:rsidRDefault="00400064" w:rsidP="00400064">
      <w:pPr>
        <w:spacing w:after="0" w:line="240" w:lineRule="auto"/>
        <w:rPr>
          <w:rFonts w:ascii="Tahoma" w:eastAsia="Times New Roman" w:hAnsi="Tahoma" w:cs="Tahoma"/>
          <w:sz w:val="20"/>
          <w:szCs w:val="20"/>
          <w:lang w:eastAsia="pl-PL"/>
        </w:rPr>
      </w:pPr>
    </w:p>
    <w:p w:rsidR="00400064" w:rsidRPr="00321885" w:rsidRDefault="00400064" w:rsidP="00400064">
      <w:pPr>
        <w:numPr>
          <w:ilvl w:val="0"/>
          <w:numId w:val="7"/>
        </w:numPr>
        <w:spacing w:after="160" w:line="360" w:lineRule="auto"/>
        <w:jc w:val="both"/>
        <w:rPr>
          <w:rFonts w:ascii="Tahoma" w:eastAsia="Times New Roman" w:hAnsi="Tahoma" w:cs="Tahoma"/>
          <w:sz w:val="18"/>
          <w:szCs w:val="18"/>
          <w:lang w:eastAsia="pl-PL"/>
        </w:rPr>
      </w:pPr>
      <w:r w:rsidRPr="00321885">
        <w:rPr>
          <w:rFonts w:ascii="Tahoma" w:eastAsia="Times New Roman" w:hAnsi="Tahoma" w:cs="Tahoma"/>
          <w:sz w:val="18"/>
          <w:szCs w:val="18"/>
          <w:lang w:eastAsia="pl-PL"/>
        </w:rPr>
        <w:t xml:space="preserve">nie należę do tej samej grupy kapitałowej w rozumieniu ustawy z dnia 16 lutego 2007 r. o ochronie konkurencji i konsumentów ( </w:t>
      </w:r>
      <w:proofErr w:type="spellStart"/>
      <w:r w:rsidRPr="00321885">
        <w:rPr>
          <w:rFonts w:ascii="Tahoma" w:eastAsia="Times New Roman" w:hAnsi="Tahoma" w:cs="Tahoma"/>
          <w:sz w:val="18"/>
          <w:szCs w:val="18"/>
          <w:lang w:eastAsia="pl-PL"/>
        </w:rPr>
        <w:t>t.j</w:t>
      </w:r>
      <w:proofErr w:type="spellEnd"/>
      <w:r w:rsidRPr="00321885">
        <w:rPr>
          <w:rFonts w:ascii="Tahoma" w:eastAsia="Times New Roman" w:hAnsi="Tahoma" w:cs="Tahoma"/>
          <w:sz w:val="18"/>
          <w:szCs w:val="18"/>
          <w:lang w:eastAsia="pl-PL"/>
        </w:rPr>
        <w:t xml:space="preserve">. </w:t>
      </w:r>
      <w:proofErr w:type="spellStart"/>
      <w:r w:rsidRPr="00321885">
        <w:rPr>
          <w:rFonts w:ascii="Tahoma" w:eastAsia="Times New Roman" w:hAnsi="Tahoma" w:cs="Tahoma"/>
          <w:sz w:val="18"/>
          <w:szCs w:val="18"/>
          <w:lang w:eastAsia="pl-PL"/>
        </w:rPr>
        <w:t>DZ.u</w:t>
      </w:r>
      <w:proofErr w:type="spellEnd"/>
      <w:r w:rsidRPr="00321885">
        <w:rPr>
          <w:rFonts w:ascii="Tahoma" w:eastAsia="Times New Roman" w:hAnsi="Tahoma" w:cs="Tahoma"/>
          <w:sz w:val="18"/>
          <w:szCs w:val="18"/>
          <w:lang w:eastAsia="pl-PL"/>
        </w:rPr>
        <w:t>. z 2020 r. poz. 1076 ze zm.) z innym wykonawcą, który złożył odrębną ofertę, ofertę częściową lub wniosek o dopuszczenie do udziału w postępowaniu.</w:t>
      </w:r>
    </w:p>
    <w:p w:rsidR="00400064" w:rsidRPr="00321885" w:rsidRDefault="00400064" w:rsidP="00400064">
      <w:pPr>
        <w:numPr>
          <w:ilvl w:val="0"/>
          <w:numId w:val="7"/>
        </w:numPr>
        <w:spacing w:after="160" w:line="360" w:lineRule="auto"/>
        <w:jc w:val="both"/>
        <w:rPr>
          <w:rFonts w:ascii="Tahoma" w:eastAsia="Times New Roman" w:hAnsi="Tahoma" w:cs="Tahoma"/>
          <w:sz w:val="18"/>
          <w:szCs w:val="18"/>
          <w:lang w:eastAsia="pl-PL"/>
        </w:rPr>
      </w:pPr>
      <w:r w:rsidRPr="00321885">
        <w:rPr>
          <w:rFonts w:ascii="Tahoma" w:eastAsia="Times New Roman" w:hAnsi="Tahoma" w:cs="Tahoma"/>
          <w:sz w:val="18"/>
          <w:szCs w:val="18"/>
          <w:lang w:eastAsia="pl-PL"/>
        </w:rPr>
        <w:t xml:space="preserve">należę do tej samej grupy kapitałowej w rozumieniu ustawy z dnia 16 lutego 2007 r. o ochronie konkurencji i konsumentów ( </w:t>
      </w:r>
      <w:proofErr w:type="spellStart"/>
      <w:r w:rsidRPr="00321885">
        <w:rPr>
          <w:rFonts w:ascii="Tahoma" w:eastAsia="Times New Roman" w:hAnsi="Tahoma" w:cs="Tahoma"/>
          <w:sz w:val="18"/>
          <w:szCs w:val="18"/>
          <w:lang w:eastAsia="pl-PL"/>
        </w:rPr>
        <w:t>t.j</w:t>
      </w:r>
      <w:proofErr w:type="spellEnd"/>
      <w:r w:rsidRPr="00321885">
        <w:rPr>
          <w:rFonts w:ascii="Tahoma" w:eastAsia="Times New Roman" w:hAnsi="Tahoma" w:cs="Tahoma"/>
          <w:sz w:val="18"/>
          <w:szCs w:val="18"/>
          <w:lang w:eastAsia="pl-PL"/>
        </w:rPr>
        <w:t xml:space="preserve">. </w:t>
      </w:r>
      <w:proofErr w:type="spellStart"/>
      <w:r w:rsidRPr="00321885">
        <w:rPr>
          <w:rFonts w:ascii="Tahoma" w:eastAsia="Times New Roman" w:hAnsi="Tahoma" w:cs="Tahoma"/>
          <w:sz w:val="18"/>
          <w:szCs w:val="18"/>
          <w:lang w:eastAsia="pl-PL"/>
        </w:rPr>
        <w:t>DZ.u</w:t>
      </w:r>
      <w:proofErr w:type="spellEnd"/>
      <w:r w:rsidRPr="00321885">
        <w:rPr>
          <w:rFonts w:ascii="Tahoma" w:eastAsia="Times New Roman" w:hAnsi="Tahoma" w:cs="Tahoma"/>
          <w:sz w:val="18"/>
          <w:szCs w:val="18"/>
          <w:lang w:eastAsia="pl-PL"/>
        </w:rPr>
        <w:t>. z 2020 r. poz. 1076 ze zm.), z następującymi Wykonawcami:</w:t>
      </w:r>
    </w:p>
    <w:p w:rsidR="00400064" w:rsidRPr="00321885" w:rsidRDefault="00400064" w:rsidP="00321885">
      <w:pPr>
        <w:pStyle w:val="Akapitzlist"/>
        <w:numPr>
          <w:ilvl w:val="0"/>
          <w:numId w:val="22"/>
        </w:numPr>
        <w:spacing w:after="160" w:line="240" w:lineRule="auto"/>
        <w:jc w:val="both"/>
        <w:rPr>
          <w:rFonts w:ascii="Tahoma" w:eastAsia="Times New Roman" w:hAnsi="Tahoma" w:cs="Tahoma"/>
          <w:sz w:val="18"/>
          <w:szCs w:val="18"/>
          <w:lang w:eastAsia="pl-PL"/>
        </w:rPr>
      </w:pPr>
      <w:r w:rsidRPr="00321885">
        <w:rPr>
          <w:rFonts w:ascii="Tahoma" w:eastAsia="Times New Roman" w:hAnsi="Tahoma" w:cs="Tahoma"/>
          <w:sz w:val="18"/>
          <w:szCs w:val="18"/>
          <w:lang w:eastAsia="pl-PL"/>
        </w:rPr>
        <w:t>…………………….</w:t>
      </w:r>
    </w:p>
    <w:p w:rsidR="00400064" w:rsidRDefault="00400064" w:rsidP="00321885">
      <w:pPr>
        <w:pStyle w:val="Akapitzlist"/>
        <w:numPr>
          <w:ilvl w:val="0"/>
          <w:numId w:val="22"/>
        </w:numPr>
        <w:spacing w:after="160" w:line="240" w:lineRule="auto"/>
        <w:jc w:val="both"/>
        <w:rPr>
          <w:rFonts w:ascii="Tahoma" w:eastAsia="Times New Roman" w:hAnsi="Tahoma" w:cs="Tahoma"/>
          <w:sz w:val="18"/>
          <w:szCs w:val="18"/>
          <w:lang w:eastAsia="pl-PL"/>
        </w:rPr>
      </w:pPr>
      <w:r w:rsidRPr="00321885">
        <w:rPr>
          <w:rFonts w:ascii="Tahoma" w:eastAsia="Times New Roman" w:hAnsi="Tahoma" w:cs="Tahoma"/>
          <w:sz w:val="18"/>
          <w:szCs w:val="18"/>
          <w:lang w:eastAsia="pl-PL"/>
        </w:rPr>
        <w:t>…………………….</w:t>
      </w:r>
    </w:p>
    <w:p w:rsidR="00321885" w:rsidRPr="00321885" w:rsidRDefault="00321885" w:rsidP="00321885">
      <w:pPr>
        <w:pStyle w:val="Akapitzlist"/>
        <w:numPr>
          <w:ilvl w:val="0"/>
          <w:numId w:val="22"/>
        </w:numPr>
        <w:spacing w:after="160" w:line="240" w:lineRule="auto"/>
        <w:jc w:val="both"/>
        <w:rPr>
          <w:rFonts w:ascii="Tahoma" w:eastAsia="Times New Roman" w:hAnsi="Tahoma" w:cs="Tahoma"/>
          <w:sz w:val="18"/>
          <w:szCs w:val="18"/>
          <w:lang w:eastAsia="pl-PL"/>
        </w:rPr>
      </w:pPr>
    </w:p>
    <w:p w:rsidR="00400064" w:rsidRPr="00321885" w:rsidRDefault="00400064" w:rsidP="00400064">
      <w:pPr>
        <w:spacing w:after="160" w:line="240" w:lineRule="auto"/>
        <w:ind w:left="720"/>
        <w:jc w:val="both"/>
        <w:rPr>
          <w:rFonts w:ascii="Tahoma" w:eastAsia="Times New Roman" w:hAnsi="Tahoma" w:cs="Tahoma"/>
          <w:sz w:val="18"/>
          <w:szCs w:val="18"/>
          <w:lang w:eastAsia="pl-PL"/>
        </w:rPr>
      </w:pPr>
    </w:p>
    <w:p w:rsidR="00400064" w:rsidRPr="00321885" w:rsidRDefault="00400064" w:rsidP="00400064">
      <w:pPr>
        <w:spacing w:after="160" w:line="360" w:lineRule="auto"/>
        <w:ind w:firstLine="426"/>
        <w:jc w:val="both"/>
        <w:rPr>
          <w:rFonts w:ascii="Tahoma" w:eastAsia="Times New Roman" w:hAnsi="Tahoma" w:cs="Tahoma"/>
          <w:sz w:val="18"/>
          <w:szCs w:val="18"/>
          <w:lang w:eastAsia="pl-PL"/>
        </w:rPr>
      </w:pPr>
      <w:r w:rsidRPr="00321885">
        <w:rPr>
          <w:rFonts w:ascii="Tahoma" w:eastAsia="Times New Roman" w:hAnsi="Tahoma" w:cs="Tahoma"/>
          <w:sz w:val="18"/>
          <w:szCs w:val="18"/>
          <w:lang w:eastAsia="pl-PL"/>
        </w:rPr>
        <w:t>Jednocześnie w załączeniu przedstawiam dokumenty, informacje potwierdzające przygotowanie oferty, oferty częściowej niezależnie od innego wykonawcy należącego do tej samej grupy kapitałowej: …………………………………………………………………………………………………</w:t>
      </w:r>
      <w:r w:rsidR="00321885">
        <w:rPr>
          <w:rFonts w:ascii="Tahoma" w:eastAsia="Times New Roman" w:hAnsi="Tahoma" w:cs="Tahoma"/>
          <w:sz w:val="18"/>
          <w:szCs w:val="18"/>
          <w:lang w:eastAsia="pl-PL"/>
        </w:rPr>
        <w:t>……………..</w:t>
      </w:r>
      <w:r w:rsidRPr="00321885">
        <w:rPr>
          <w:rFonts w:ascii="Tahoma" w:eastAsia="Times New Roman" w:hAnsi="Tahoma" w:cs="Tahoma"/>
          <w:sz w:val="18"/>
          <w:szCs w:val="18"/>
          <w:lang w:eastAsia="pl-PL"/>
        </w:rPr>
        <w:t>….............................................</w:t>
      </w:r>
    </w:p>
    <w:p w:rsidR="00400064" w:rsidRPr="00400064" w:rsidRDefault="00400064" w:rsidP="00400064">
      <w:pPr>
        <w:spacing w:after="0" w:line="240" w:lineRule="auto"/>
        <w:jc w:val="center"/>
        <w:rPr>
          <w:rFonts w:ascii="Verdana" w:eastAsia="Times New Roman" w:hAnsi="Verdana" w:cs="Tahoma"/>
          <w:b/>
          <w:sz w:val="20"/>
          <w:szCs w:val="20"/>
          <w:lang w:eastAsia="pl-PL"/>
        </w:rPr>
      </w:pPr>
      <w:r w:rsidRPr="00400064">
        <w:rPr>
          <w:rFonts w:ascii="Verdana" w:eastAsia="Times New Roman" w:hAnsi="Verdana" w:cs="Tahoma"/>
          <w:b/>
          <w:sz w:val="20"/>
          <w:szCs w:val="20"/>
          <w:lang w:eastAsia="pl-PL"/>
        </w:rPr>
        <w:br w:type="page"/>
      </w:r>
      <w:r w:rsidRPr="00400064">
        <w:rPr>
          <w:rFonts w:ascii="Verdana" w:eastAsia="Times New Roman" w:hAnsi="Verdana" w:cs="Tahoma"/>
          <w:b/>
          <w:sz w:val="20"/>
          <w:szCs w:val="20"/>
          <w:lang w:eastAsia="pl-PL"/>
        </w:rPr>
        <w:lastRenderedPageBreak/>
        <w:t>Załącznik nr 1b do SWZ</w:t>
      </w:r>
    </w:p>
    <w:p w:rsidR="00400064" w:rsidRPr="00400064" w:rsidRDefault="00400064" w:rsidP="00400064">
      <w:pPr>
        <w:spacing w:after="0" w:line="240" w:lineRule="auto"/>
        <w:jc w:val="both"/>
        <w:rPr>
          <w:rFonts w:ascii="Cambria" w:eastAsia="Times New Roman" w:hAnsi="Cambria"/>
          <w:b/>
          <w:sz w:val="22"/>
          <w:lang w:eastAsia="pl-PL"/>
        </w:rPr>
      </w:pPr>
      <w:r>
        <w:rPr>
          <w:rFonts w:ascii="Cambria" w:hAnsi="Cambria"/>
          <w:noProof/>
          <w:sz w:val="22"/>
          <w:lang w:eastAsia="pl-PL"/>
        </w:rPr>
        <mc:AlternateContent>
          <mc:Choice Requires="wps">
            <w:drawing>
              <wp:anchor distT="0" distB="0" distL="114300" distR="114300" simplePos="0" relativeHeight="251660288" behindDoc="0" locked="0" layoutInCell="1" allowOverlap="1" wp14:anchorId="1724A075" wp14:editId="732C5E86">
                <wp:simplePos x="0" y="0"/>
                <wp:positionH relativeFrom="column">
                  <wp:posOffset>1685290</wp:posOffset>
                </wp:positionH>
                <wp:positionV relativeFrom="paragraph">
                  <wp:posOffset>17145</wp:posOffset>
                </wp:positionV>
                <wp:extent cx="45085" cy="60325"/>
                <wp:effectExtent l="0" t="0" r="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85" cy="60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484" w:rsidRPr="009940F4" w:rsidRDefault="00EA0484" w:rsidP="00400064">
                            <w:pPr>
                              <w:rPr>
                                <w:rFonts w:ascii="Cambria" w:hAnsi="Cambria" w:cs="Arial"/>
                                <w:b/>
                                <w:bCs/>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2" o:spid="_x0000_s1027" style="position:absolute;left:0;text-align:left;margin-left:132.7pt;margin-top:1.35pt;width:3.55pt;height: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" stroked="f">
                <v:textbox>
                  <w:txbxContent>
                    <w:p w:rsidR="00EA0484" w:rsidRPr="009940F4" w:rsidRDefault="00EA0484" w:rsidP="00400064">
                      <w:pPr>
                        <w:rPr>
                          <w:rFonts w:ascii="Cambria" w:hAnsi="Cambria" w:cs="Arial"/>
                          <w:b/>
                          <w:bCs/>
                          <w:sz w:val="22"/>
                        </w:rPr>
                      </w:pPr>
                    </w:p>
                  </w:txbxContent>
                </v:textbox>
              </v:rect>
            </w:pict>
          </mc:Fallback>
        </mc:AlternateContent>
      </w:r>
    </w:p>
    <w:p w:rsidR="00400064" w:rsidRPr="00F754B9" w:rsidRDefault="00400064" w:rsidP="00F754B9">
      <w:pPr>
        <w:spacing w:after="120" w:line="240" w:lineRule="auto"/>
        <w:ind w:left="4248" w:hanging="4248"/>
        <w:rPr>
          <w:rFonts w:ascii="Tahoma" w:hAnsi="Tahoma" w:cs="Tahoma"/>
          <w:sz w:val="20"/>
          <w:szCs w:val="20"/>
        </w:rPr>
      </w:pPr>
      <w:r w:rsidRPr="00F754B9">
        <w:rPr>
          <w:rFonts w:ascii="Tahoma" w:hAnsi="Tahoma" w:cs="Tahoma"/>
          <w:b/>
          <w:sz w:val="20"/>
          <w:szCs w:val="20"/>
        </w:rPr>
        <w:t>Zamawiający:</w:t>
      </w:r>
      <w:r w:rsidR="00F754B9" w:rsidRPr="00F754B9">
        <w:rPr>
          <w:rFonts w:ascii="Tahoma" w:hAnsi="Tahoma" w:cs="Tahoma"/>
          <w:b/>
          <w:sz w:val="20"/>
          <w:szCs w:val="20"/>
        </w:rPr>
        <w:t xml:space="preserve"> </w:t>
      </w:r>
      <w:r w:rsidRPr="00F754B9">
        <w:rPr>
          <w:rFonts w:ascii="Tahoma" w:hAnsi="Tahoma" w:cs="Tahoma"/>
          <w:sz w:val="20"/>
          <w:szCs w:val="20"/>
        </w:rPr>
        <w:t>Krak</w:t>
      </w:r>
      <w:r w:rsidR="00F754B9" w:rsidRPr="00F754B9">
        <w:rPr>
          <w:rFonts w:ascii="Tahoma" w:hAnsi="Tahoma" w:cs="Tahoma"/>
          <w:sz w:val="20"/>
          <w:szCs w:val="20"/>
        </w:rPr>
        <w:t xml:space="preserve">owski Szpital Specjalistyczny </w:t>
      </w:r>
      <w:r w:rsidRPr="00F754B9">
        <w:rPr>
          <w:rFonts w:ascii="Tahoma" w:hAnsi="Tahoma" w:cs="Tahoma"/>
          <w:sz w:val="20"/>
          <w:szCs w:val="20"/>
        </w:rPr>
        <w:t>im. Jana Pawła II  ul. Prądnicka 80 31-202 Kraków</w:t>
      </w:r>
    </w:p>
    <w:p w:rsidR="00F754B9" w:rsidRDefault="00F754B9" w:rsidP="00400064">
      <w:pPr>
        <w:spacing w:after="0" w:line="259" w:lineRule="auto"/>
        <w:rPr>
          <w:rFonts w:ascii="Cambria" w:hAnsi="Cambria" w:cs="Arial"/>
          <w:b/>
          <w:sz w:val="20"/>
          <w:szCs w:val="20"/>
        </w:rPr>
      </w:pPr>
    </w:p>
    <w:p w:rsidR="00400064" w:rsidRPr="00400064" w:rsidRDefault="00400064" w:rsidP="00400064">
      <w:pPr>
        <w:spacing w:after="0" w:line="259" w:lineRule="auto"/>
        <w:rPr>
          <w:rFonts w:ascii="Cambria" w:hAnsi="Cambria" w:cs="Arial"/>
          <w:b/>
          <w:sz w:val="20"/>
          <w:szCs w:val="20"/>
        </w:rPr>
      </w:pPr>
      <w:r w:rsidRPr="00400064">
        <w:rPr>
          <w:rFonts w:ascii="Cambria" w:hAnsi="Cambria" w:cs="Arial"/>
          <w:b/>
          <w:sz w:val="20"/>
          <w:szCs w:val="20"/>
        </w:rPr>
        <w:t>Wykonawca:</w:t>
      </w:r>
    </w:p>
    <w:p w:rsidR="00400064" w:rsidRPr="00400064" w:rsidRDefault="00400064" w:rsidP="00400064">
      <w:pPr>
        <w:spacing w:after="0" w:line="480" w:lineRule="auto"/>
        <w:ind w:right="5954"/>
        <w:rPr>
          <w:rFonts w:ascii="Arial" w:hAnsi="Arial" w:cs="Arial"/>
          <w:sz w:val="20"/>
          <w:szCs w:val="20"/>
        </w:rPr>
      </w:pPr>
      <w:r w:rsidRPr="00400064">
        <w:rPr>
          <w:rFonts w:ascii="Arial" w:hAnsi="Arial" w:cs="Arial"/>
          <w:sz w:val="20"/>
          <w:szCs w:val="20"/>
        </w:rPr>
        <w:t>………………………………………………………………………………</w:t>
      </w:r>
    </w:p>
    <w:p w:rsidR="00400064" w:rsidRPr="00400064" w:rsidRDefault="00400064" w:rsidP="00400064">
      <w:pPr>
        <w:spacing w:after="160" w:line="259" w:lineRule="auto"/>
        <w:ind w:right="5953"/>
        <w:rPr>
          <w:rFonts w:ascii="Arial" w:hAnsi="Arial" w:cs="Arial"/>
          <w:i/>
          <w:sz w:val="16"/>
          <w:szCs w:val="16"/>
        </w:rPr>
      </w:pPr>
      <w:r w:rsidRPr="00400064">
        <w:rPr>
          <w:rFonts w:ascii="Arial" w:hAnsi="Arial" w:cs="Arial"/>
          <w:i/>
          <w:sz w:val="16"/>
          <w:szCs w:val="16"/>
        </w:rPr>
        <w:t>(pełna nazwa/firma, adres, w zależności od podmiotu: NIP/PESEL, KRS/</w:t>
      </w:r>
      <w:proofErr w:type="spellStart"/>
      <w:r w:rsidRPr="00400064">
        <w:rPr>
          <w:rFonts w:ascii="Arial" w:hAnsi="Arial" w:cs="Arial"/>
          <w:i/>
          <w:sz w:val="16"/>
          <w:szCs w:val="16"/>
        </w:rPr>
        <w:t>CEiDG</w:t>
      </w:r>
      <w:proofErr w:type="spellEnd"/>
      <w:r w:rsidRPr="00400064">
        <w:rPr>
          <w:rFonts w:ascii="Arial" w:hAnsi="Arial" w:cs="Arial"/>
          <w:i/>
          <w:sz w:val="16"/>
          <w:szCs w:val="16"/>
        </w:rPr>
        <w:t>)</w:t>
      </w:r>
    </w:p>
    <w:p w:rsidR="00400064" w:rsidRPr="00400064" w:rsidRDefault="00400064" w:rsidP="00400064">
      <w:pPr>
        <w:spacing w:after="0" w:line="259" w:lineRule="auto"/>
        <w:rPr>
          <w:rFonts w:ascii="Arial" w:hAnsi="Arial" w:cs="Arial"/>
          <w:sz w:val="20"/>
          <w:szCs w:val="20"/>
          <w:u w:val="single"/>
        </w:rPr>
      </w:pPr>
      <w:r w:rsidRPr="00400064">
        <w:rPr>
          <w:rFonts w:ascii="Arial" w:hAnsi="Arial" w:cs="Arial"/>
          <w:sz w:val="20"/>
          <w:szCs w:val="20"/>
          <w:u w:val="single"/>
        </w:rPr>
        <w:t>reprezentowany przez:</w:t>
      </w:r>
    </w:p>
    <w:p w:rsidR="00400064" w:rsidRPr="00400064" w:rsidRDefault="00400064" w:rsidP="00400064">
      <w:pPr>
        <w:spacing w:after="0" w:line="480" w:lineRule="auto"/>
        <w:ind w:right="5954"/>
        <w:rPr>
          <w:rFonts w:ascii="Arial" w:hAnsi="Arial" w:cs="Arial"/>
          <w:sz w:val="20"/>
          <w:szCs w:val="20"/>
        </w:rPr>
      </w:pPr>
      <w:r w:rsidRPr="00400064">
        <w:rPr>
          <w:rFonts w:ascii="Arial" w:hAnsi="Arial" w:cs="Arial"/>
          <w:sz w:val="20"/>
          <w:szCs w:val="20"/>
        </w:rPr>
        <w:t>………………………………………………………………………………</w:t>
      </w:r>
    </w:p>
    <w:p w:rsidR="00400064" w:rsidRPr="00400064" w:rsidRDefault="00400064" w:rsidP="00400064">
      <w:pPr>
        <w:spacing w:after="0" w:line="259" w:lineRule="auto"/>
        <w:ind w:right="5953"/>
        <w:rPr>
          <w:rFonts w:ascii="Arial" w:hAnsi="Arial" w:cs="Arial"/>
          <w:i/>
          <w:sz w:val="16"/>
          <w:szCs w:val="16"/>
        </w:rPr>
      </w:pPr>
      <w:r w:rsidRPr="00400064">
        <w:rPr>
          <w:rFonts w:ascii="Arial" w:hAnsi="Arial" w:cs="Arial"/>
          <w:i/>
          <w:sz w:val="16"/>
          <w:szCs w:val="16"/>
        </w:rPr>
        <w:t>(imię, nazwisko, stanowisko/podstawa do reprezentacji)</w:t>
      </w:r>
    </w:p>
    <w:p w:rsidR="00400064" w:rsidRPr="00400064" w:rsidRDefault="00400064" w:rsidP="00400064">
      <w:pPr>
        <w:spacing w:after="160" w:line="259" w:lineRule="auto"/>
        <w:rPr>
          <w:rFonts w:ascii="Arial" w:hAnsi="Arial" w:cs="Arial"/>
          <w:sz w:val="22"/>
        </w:rPr>
      </w:pPr>
    </w:p>
    <w:p w:rsidR="00400064" w:rsidRPr="00400064" w:rsidRDefault="00400064" w:rsidP="00400064">
      <w:pPr>
        <w:spacing w:after="0" w:line="240" w:lineRule="auto"/>
        <w:jc w:val="center"/>
        <w:rPr>
          <w:rFonts w:ascii="Tahoma" w:eastAsia="Times New Roman" w:hAnsi="Tahoma" w:cs="Tahoma"/>
          <w:b/>
          <w:sz w:val="20"/>
          <w:szCs w:val="20"/>
          <w:lang w:eastAsia="pl-PL"/>
        </w:rPr>
      </w:pPr>
    </w:p>
    <w:p w:rsidR="00400064" w:rsidRPr="00400064" w:rsidRDefault="00400064" w:rsidP="00400064">
      <w:pPr>
        <w:shd w:val="clear" w:color="auto" w:fill="EEECE1"/>
        <w:spacing w:after="0" w:line="240" w:lineRule="auto"/>
        <w:jc w:val="center"/>
        <w:rPr>
          <w:rFonts w:ascii="Tahoma" w:eastAsia="Times New Roman" w:hAnsi="Tahoma" w:cs="Tahoma"/>
          <w:b/>
          <w:sz w:val="20"/>
          <w:szCs w:val="20"/>
          <w:u w:val="single"/>
          <w:lang w:eastAsia="pl-PL"/>
        </w:rPr>
      </w:pPr>
      <w:r w:rsidRPr="00400064">
        <w:rPr>
          <w:rFonts w:ascii="Tahoma" w:eastAsia="Times New Roman" w:hAnsi="Tahoma" w:cs="Tahoma"/>
          <w:b/>
          <w:sz w:val="20"/>
          <w:szCs w:val="20"/>
          <w:u w:val="single"/>
          <w:lang w:eastAsia="pl-PL"/>
        </w:rPr>
        <w:t>Oświadczenie Wykonawcy</w:t>
      </w:r>
    </w:p>
    <w:p w:rsidR="00400064" w:rsidRPr="00400064" w:rsidRDefault="00400064" w:rsidP="00400064">
      <w:pPr>
        <w:spacing w:after="0" w:line="240" w:lineRule="auto"/>
        <w:jc w:val="both"/>
        <w:rPr>
          <w:rFonts w:ascii="Tahoma" w:eastAsia="Times New Roman" w:hAnsi="Tahoma" w:cs="Tahoma"/>
          <w:b/>
          <w:sz w:val="20"/>
          <w:szCs w:val="20"/>
          <w:lang w:eastAsia="pl-PL"/>
        </w:rPr>
      </w:pPr>
    </w:p>
    <w:p w:rsidR="00400064" w:rsidRPr="00400064" w:rsidRDefault="00400064" w:rsidP="00400064">
      <w:pPr>
        <w:spacing w:after="0" w:line="240" w:lineRule="auto"/>
        <w:jc w:val="both"/>
        <w:rPr>
          <w:rFonts w:ascii="Tahoma" w:eastAsia="Times New Roman" w:hAnsi="Tahoma" w:cs="Tahoma"/>
          <w:b/>
          <w:sz w:val="20"/>
          <w:szCs w:val="20"/>
          <w:lang w:eastAsia="pl-PL"/>
        </w:rPr>
      </w:pPr>
    </w:p>
    <w:p w:rsidR="00400064" w:rsidRPr="00400064" w:rsidRDefault="00400064" w:rsidP="00400064">
      <w:pPr>
        <w:autoSpaceDE w:val="0"/>
        <w:autoSpaceDN w:val="0"/>
        <w:adjustRightInd w:val="0"/>
        <w:spacing w:after="0" w:line="360" w:lineRule="auto"/>
        <w:ind w:firstLine="360"/>
        <w:jc w:val="both"/>
        <w:rPr>
          <w:rFonts w:ascii="Tahoma" w:hAnsi="Tahoma" w:cs="Tahoma"/>
          <w:sz w:val="20"/>
          <w:szCs w:val="20"/>
        </w:rPr>
      </w:pPr>
      <w:r w:rsidRPr="00400064">
        <w:rPr>
          <w:rFonts w:ascii="Tahoma" w:hAnsi="Tahoma" w:cs="Tahoma"/>
          <w:sz w:val="20"/>
          <w:szCs w:val="20"/>
        </w:rPr>
        <w:t xml:space="preserve">Na potrzeby postępowania o udzielenie zamówienia publicznego nr </w:t>
      </w:r>
      <w:r w:rsidRPr="00400064">
        <w:rPr>
          <w:rFonts w:ascii="Tahoma" w:eastAsia="Times New Roman" w:hAnsi="Tahoma" w:cs="Tahoma"/>
          <w:b/>
          <w:color w:val="000000"/>
          <w:sz w:val="20"/>
          <w:szCs w:val="20"/>
          <w:lang w:eastAsia="pl-PL"/>
        </w:rPr>
        <w:t>DZ.271.</w:t>
      </w:r>
      <w:r w:rsidR="00137568">
        <w:rPr>
          <w:rFonts w:ascii="Tahoma" w:eastAsia="Times New Roman" w:hAnsi="Tahoma" w:cs="Tahoma"/>
          <w:b/>
          <w:color w:val="000000"/>
          <w:sz w:val="20"/>
          <w:szCs w:val="20"/>
          <w:lang w:eastAsia="pl-PL"/>
        </w:rPr>
        <w:t>5</w:t>
      </w:r>
      <w:r w:rsidRPr="00400064">
        <w:rPr>
          <w:rFonts w:ascii="Tahoma" w:eastAsia="Times New Roman" w:hAnsi="Tahoma" w:cs="Tahoma"/>
          <w:b/>
          <w:color w:val="000000"/>
          <w:sz w:val="20"/>
          <w:szCs w:val="20"/>
          <w:lang w:eastAsia="pl-PL"/>
        </w:rPr>
        <w:t>6.2021 pn.</w:t>
      </w:r>
      <w:r w:rsidRPr="00400064">
        <w:rPr>
          <w:rFonts w:ascii="Tahoma" w:eastAsia="Times New Roman" w:hAnsi="Tahoma" w:cs="Tahoma"/>
          <w:color w:val="000000"/>
          <w:sz w:val="20"/>
          <w:szCs w:val="20"/>
          <w:lang w:eastAsia="pl-PL"/>
        </w:rPr>
        <w:t xml:space="preserve"> </w:t>
      </w:r>
      <w:r w:rsidRPr="00400064">
        <w:rPr>
          <w:rFonts w:ascii="Tahoma" w:eastAsia="Times New Roman" w:hAnsi="Tahoma" w:cs="Tahoma"/>
          <w:b/>
          <w:bCs/>
          <w:color w:val="000000"/>
          <w:sz w:val="20"/>
          <w:szCs w:val="20"/>
          <w:lang w:eastAsia="pl-PL"/>
        </w:rPr>
        <w:t xml:space="preserve">Usługa monitorowania badania klinicznego i wsparcia merytorycznego w związku z realizacją projektu pt.: „Wpływ </w:t>
      </w:r>
      <w:proofErr w:type="spellStart"/>
      <w:r w:rsidRPr="00400064">
        <w:rPr>
          <w:rFonts w:ascii="Tahoma" w:eastAsia="Times New Roman" w:hAnsi="Tahoma" w:cs="Tahoma"/>
          <w:b/>
          <w:bCs/>
          <w:color w:val="000000"/>
          <w:sz w:val="20"/>
          <w:szCs w:val="20"/>
          <w:lang w:eastAsia="pl-PL"/>
        </w:rPr>
        <w:t>sakubitrylu</w:t>
      </w:r>
      <w:proofErr w:type="spellEnd"/>
      <w:r w:rsidRPr="00400064">
        <w:rPr>
          <w:rFonts w:ascii="Tahoma" w:eastAsia="Times New Roman" w:hAnsi="Tahoma" w:cs="Tahoma"/>
          <w:b/>
          <w:bCs/>
          <w:color w:val="000000"/>
          <w:sz w:val="20"/>
          <w:szCs w:val="20"/>
          <w:lang w:eastAsia="pl-PL"/>
        </w:rPr>
        <w:t>/</w:t>
      </w:r>
      <w:proofErr w:type="spellStart"/>
      <w:r w:rsidRPr="00400064">
        <w:rPr>
          <w:rFonts w:ascii="Tahoma" w:eastAsia="Times New Roman" w:hAnsi="Tahoma" w:cs="Tahoma"/>
          <w:b/>
          <w:bCs/>
          <w:color w:val="000000"/>
          <w:sz w:val="20"/>
          <w:szCs w:val="20"/>
          <w:lang w:eastAsia="pl-PL"/>
        </w:rPr>
        <w:t>walsartanu</w:t>
      </w:r>
      <w:proofErr w:type="spellEnd"/>
      <w:r w:rsidRPr="00400064">
        <w:rPr>
          <w:rFonts w:ascii="Tahoma" w:eastAsia="Times New Roman" w:hAnsi="Tahoma" w:cs="Tahoma"/>
          <w:b/>
          <w:bCs/>
          <w:color w:val="000000"/>
          <w:sz w:val="20"/>
          <w:szCs w:val="20"/>
          <w:lang w:eastAsia="pl-PL"/>
        </w:rPr>
        <w:t xml:space="preserve"> w porównaniu z </w:t>
      </w:r>
      <w:proofErr w:type="spellStart"/>
      <w:r w:rsidRPr="00400064">
        <w:rPr>
          <w:rFonts w:ascii="Tahoma" w:eastAsia="Times New Roman" w:hAnsi="Tahoma" w:cs="Tahoma"/>
          <w:b/>
          <w:bCs/>
          <w:color w:val="000000"/>
          <w:sz w:val="20"/>
          <w:szCs w:val="20"/>
          <w:lang w:eastAsia="pl-PL"/>
        </w:rPr>
        <w:t>ramiprylem</w:t>
      </w:r>
      <w:proofErr w:type="spellEnd"/>
      <w:r w:rsidRPr="00400064">
        <w:rPr>
          <w:rFonts w:ascii="Tahoma" w:eastAsia="Times New Roman" w:hAnsi="Tahoma" w:cs="Tahoma"/>
          <w:b/>
          <w:bCs/>
          <w:color w:val="000000"/>
          <w:sz w:val="20"/>
          <w:szCs w:val="20"/>
          <w:lang w:eastAsia="pl-PL"/>
        </w:rPr>
        <w:t xml:space="preserve"> na przebudowę i funkcję lewej komory u pacjentów z niewydolnością serca o etiologii niedokrwiennej i pośrednią frakcją wyrzutową”, akronim CRACOVIA-HF dla trzech ośrodków w trzech miastach (Kraków, Warszawa, Zabrze).</w:t>
      </w:r>
      <w:r w:rsidRPr="00400064">
        <w:rPr>
          <w:rFonts w:ascii="Tahoma" w:hAnsi="Tahoma" w:cs="Tahoma"/>
          <w:sz w:val="20"/>
          <w:szCs w:val="20"/>
        </w:rPr>
        <w:t xml:space="preserve"> prowadzonego przez </w:t>
      </w:r>
      <w:r w:rsidRPr="00400064">
        <w:rPr>
          <w:rFonts w:ascii="Tahoma" w:hAnsi="Tahoma" w:cs="Tahoma"/>
          <w:b/>
          <w:sz w:val="20"/>
          <w:szCs w:val="20"/>
        </w:rPr>
        <w:t xml:space="preserve">Krakowski Szpital Specjalistyczny im. Jana Pawła II  </w:t>
      </w:r>
      <w:r w:rsidRPr="00400064">
        <w:rPr>
          <w:rFonts w:ascii="Tahoma" w:hAnsi="Tahoma" w:cs="Tahoma"/>
          <w:sz w:val="20"/>
          <w:szCs w:val="20"/>
        </w:rPr>
        <w:t>oświadczam, że informacje zawarte w oświadczeniu, o którym  mowa  w  art.  125  ust. 1 ustawy (załącznik nr 1 do SWZ), w  zakresie podstaw wykluczenia z postępowania wskazanych przez Zamawiającego, o których mowa w:</w:t>
      </w:r>
    </w:p>
    <w:p w:rsidR="00400064" w:rsidRPr="00400064" w:rsidRDefault="00400064" w:rsidP="00400064">
      <w:pPr>
        <w:numPr>
          <w:ilvl w:val="0"/>
          <w:numId w:val="8"/>
        </w:numPr>
        <w:autoSpaceDE w:val="0"/>
        <w:autoSpaceDN w:val="0"/>
        <w:adjustRightInd w:val="0"/>
        <w:spacing w:after="0" w:line="360" w:lineRule="auto"/>
        <w:jc w:val="both"/>
        <w:rPr>
          <w:rFonts w:ascii="Tahoma" w:hAnsi="Tahoma" w:cs="Tahoma"/>
          <w:sz w:val="20"/>
          <w:szCs w:val="20"/>
        </w:rPr>
      </w:pPr>
      <w:r w:rsidRPr="00400064">
        <w:rPr>
          <w:rFonts w:ascii="Tahoma" w:hAnsi="Tahoma" w:cs="Tahoma"/>
          <w:sz w:val="20"/>
          <w:szCs w:val="20"/>
        </w:rPr>
        <w:t xml:space="preserve">art. 108 ust. 1 pkt 3 ustawy, </w:t>
      </w:r>
    </w:p>
    <w:p w:rsidR="00400064" w:rsidRPr="00400064" w:rsidRDefault="00400064" w:rsidP="00400064">
      <w:pPr>
        <w:numPr>
          <w:ilvl w:val="0"/>
          <w:numId w:val="8"/>
        </w:numPr>
        <w:autoSpaceDE w:val="0"/>
        <w:autoSpaceDN w:val="0"/>
        <w:adjustRightInd w:val="0"/>
        <w:spacing w:after="0" w:line="360" w:lineRule="auto"/>
        <w:jc w:val="both"/>
        <w:rPr>
          <w:rFonts w:ascii="Tahoma" w:hAnsi="Tahoma" w:cs="Tahoma"/>
          <w:sz w:val="20"/>
          <w:szCs w:val="20"/>
        </w:rPr>
      </w:pPr>
      <w:r w:rsidRPr="00400064">
        <w:rPr>
          <w:rFonts w:ascii="Tahoma" w:hAnsi="Tahoma" w:cs="Tahoma"/>
          <w:sz w:val="20"/>
          <w:szCs w:val="20"/>
        </w:rPr>
        <w:t xml:space="preserve">art. 108 ust. 1 pkt 4 ustawy, dotyczących orzeczenia zakazu ubiegania się o zamówienie publiczne tytułem środka zapobiegawczego, </w:t>
      </w:r>
    </w:p>
    <w:p w:rsidR="00400064" w:rsidRPr="00400064" w:rsidRDefault="00400064" w:rsidP="00400064">
      <w:pPr>
        <w:numPr>
          <w:ilvl w:val="0"/>
          <w:numId w:val="8"/>
        </w:numPr>
        <w:autoSpaceDE w:val="0"/>
        <w:autoSpaceDN w:val="0"/>
        <w:adjustRightInd w:val="0"/>
        <w:spacing w:after="0" w:line="360" w:lineRule="auto"/>
        <w:jc w:val="both"/>
        <w:rPr>
          <w:rFonts w:ascii="Tahoma" w:hAnsi="Tahoma" w:cs="Tahoma"/>
          <w:sz w:val="20"/>
          <w:szCs w:val="20"/>
        </w:rPr>
      </w:pPr>
      <w:r w:rsidRPr="00400064">
        <w:rPr>
          <w:rFonts w:ascii="Tahoma" w:hAnsi="Tahoma" w:cs="Tahoma"/>
          <w:sz w:val="20"/>
          <w:szCs w:val="20"/>
        </w:rPr>
        <w:t xml:space="preserve">art. 108 ust. 1 pkt 5 ustawy, dotyczących zawarcia z innymi wykonawcami porozumienia mającego na celu zakłócenie konkurencji, </w:t>
      </w:r>
    </w:p>
    <w:p w:rsidR="00400064" w:rsidRPr="00400064" w:rsidRDefault="00400064" w:rsidP="00400064">
      <w:pPr>
        <w:numPr>
          <w:ilvl w:val="0"/>
          <w:numId w:val="8"/>
        </w:numPr>
        <w:autoSpaceDE w:val="0"/>
        <w:autoSpaceDN w:val="0"/>
        <w:adjustRightInd w:val="0"/>
        <w:spacing w:after="0" w:line="360" w:lineRule="auto"/>
        <w:jc w:val="both"/>
        <w:rPr>
          <w:rFonts w:ascii="Tahoma" w:hAnsi="Tahoma" w:cs="Tahoma"/>
          <w:sz w:val="20"/>
          <w:szCs w:val="20"/>
        </w:rPr>
      </w:pPr>
      <w:r w:rsidRPr="00400064">
        <w:rPr>
          <w:rFonts w:ascii="Tahoma" w:hAnsi="Tahoma" w:cs="Tahoma"/>
          <w:sz w:val="20"/>
          <w:szCs w:val="20"/>
        </w:rPr>
        <w:t xml:space="preserve">art. 108 ust. 1 pkt 6 ustawy, </w:t>
      </w:r>
    </w:p>
    <w:p w:rsidR="00400064" w:rsidRPr="00400064" w:rsidRDefault="00400064" w:rsidP="00400064">
      <w:pPr>
        <w:numPr>
          <w:ilvl w:val="0"/>
          <w:numId w:val="8"/>
        </w:numPr>
        <w:autoSpaceDE w:val="0"/>
        <w:autoSpaceDN w:val="0"/>
        <w:adjustRightInd w:val="0"/>
        <w:spacing w:after="0" w:line="360" w:lineRule="auto"/>
        <w:jc w:val="both"/>
        <w:rPr>
          <w:rFonts w:ascii="Tahoma" w:hAnsi="Tahoma" w:cs="Tahoma"/>
          <w:sz w:val="20"/>
          <w:szCs w:val="20"/>
        </w:rPr>
      </w:pPr>
      <w:r w:rsidRPr="00400064">
        <w:rPr>
          <w:rFonts w:ascii="Tahoma" w:hAnsi="Tahoma" w:cs="Tahoma"/>
          <w:sz w:val="20"/>
          <w:szCs w:val="20"/>
        </w:rPr>
        <w:t xml:space="preserve"> art. 109 ust. 1 pkt 1 ustawy, odnośnie do naruszenia obowiązków dotyczących płatności podatków i opłat lokalnych, o których mowa w ustawie z dnia 12 stycznia 1991 r. o podatkach i opłatach lokalnych (Dz.U. z 2019 r. poz. 1170)</w:t>
      </w:r>
    </w:p>
    <w:p w:rsidR="00400064" w:rsidRPr="00400064" w:rsidRDefault="00400064" w:rsidP="00400064">
      <w:pPr>
        <w:autoSpaceDE w:val="0"/>
        <w:autoSpaceDN w:val="0"/>
        <w:adjustRightInd w:val="0"/>
        <w:spacing w:after="0" w:line="360" w:lineRule="auto"/>
        <w:ind w:firstLine="360"/>
        <w:jc w:val="both"/>
        <w:rPr>
          <w:rFonts w:ascii="Tahoma" w:hAnsi="Tahoma" w:cs="Tahoma"/>
          <w:b/>
          <w:sz w:val="20"/>
          <w:szCs w:val="20"/>
        </w:rPr>
      </w:pPr>
      <w:r w:rsidRPr="00400064">
        <w:rPr>
          <w:rFonts w:ascii="Tahoma" w:hAnsi="Tahoma" w:cs="Tahoma"/>
          <w:b/>
          <w:sz w:val="20"/>
          <w:szCs w:val="20"/>
        </w:rPr>
        <w:t>- są aktualne.</w:t>
      </w:r>
    </w:p>
    <w:p w:rsidR="00400064" w:rsidRPr="00400064" w:rsidRDefault="00400064" w:rsidP="00400064">
      <w:pPr>
        <w:spacing w:after="0" w:line="240" w:lineRule="auto"/>
        <w:jc w:val="both"/>
        <w:rPr>
          <w:rFonts w:ascii="Tahoma" w:eastAsia="Times New Roman" w:hAnsi="Tahoma" w:cs="Tahoma"/>
          <w:sz w:val="20"/>
          <w:szCs w:val="20"/>
          <w:lang w:eastAsia="pl-PL"/>
        </w:rPr>
      </w:pPr>
      <w:r w:rsidRPr="00400064">
        <w:rPr>
          <w:rFonts w:ascii="Tahoma" w:eastAsia="Times New Roman" w:hAnsi="Tahoma" w:cs="Tahoma"/>
          <w:sz w:val="20"/>
          <w:szCs w:val="20"/>
          <w:lang w:eastAsia="pl-PL"/>
        </w:rPr>
        <w:br w:type="page"/>
      </w:r>
    </w:p>
    <w:p w:rsidR="00400064" w:rsidRPr="00400064" w:rsidRDefault="00400064" w:rsidP="00400064">
      <w:pPr>
        <w:spacing w:after="0" w:line="240" w:lineRule="auto"/>
        <w:jc w:val="both"/>
        <w:rPr>
          <w:rFonts w:ascii="Tahoma" w:eastAsia="Times New Roman" w:hAnsi="Tahoma" w:cs="Tahoma"/>
          <w:sz w:val="20"/>
          <w:szCs w:val="20"/>
          <w:lang w:eastAsia="pl-PL"/>
        </w:rPr>
      </w:pPr>
    </w:p>
    <w:p w:rsidR="00400064" w:rsidRPr="00400064" w:rsidRDefault="00400064" w:rsidP="00400064">
      <w:pPr>
        <w:spacing w:after="0" w:line="240" w:lineRule="auto"/>
        <w:jc w:val="center"/>
        <w:rPr>
          <w:rFonts w:ascii="Tahoma" w:eastAsia="Times New Roman" w:hAnsi="Tahoma" w:cs="Tahoma"/>
          <w:b/>
          <w:sz w:val="20"/>
          <w:szCs w:val="20"/>
          <w:lang w:eastAsia="pl-PL"/>
        </w:rPr>
      </w:pPr>
      <w:r w:rsidRPr="00400064">
        <w:rPr>
          <w:rFonts w:ascii="Tahoma" w:eastAsia="Times New Roman" w:hAnsi="Tahoma" w:cs="Tahoma"/>
          <w:b/>
          <w:sz w:val="20"/>
          <w:szCs w:val="20"/>
          <w:lang w:eastAsia="pl-PL"/>
        </w:rPr>
        <w:t xml:space="preserve">Załącznik nr 2 do SWZ – </w:t>
      </w:r>
      <w:r w:rsidRPr="00CE71DE">
        <w:rPr>
          <w:rFonts w:ascii="Tahoma" w:eastAsia="Times New Roman" w:hAnsi="Tahoma" w:cs="Tahoma"/>
          <w:sz w:val="20"/>
          <w:szCs w:val="20"/>
          <w:lang w:eastAsia="pl-PL"/>
        </w:rPr>
        <w:t>Wz</w:t>
      </w:r>
      <w:r w:rsidR="00D51795" w:rsidRPr="00CE71DE">
        <w:rPr>
          <w:rFonts w:ascii="Tahoma" w:eastAsia="Times New Roman" w:hAnsi="Tahoma" w:cs="Tahoma"/>
          <w:sz w:val="20"/>
          <w:szCs w:val="20"/>
          <w:lang w:eastAsia="pl-PL"/>
        </w:rPr>
        <w:t>ó</w:t>
      </w:r>
      <w:r w:rsidRPr="00CE71DE">
        <w:rPr>
          <w:rFonts w:ascii="Tahoma" w:eastAsia="Times New Roman" w:hAnsi="Tahoma" w:cs="Tahoma"/>
          <w:sz w:val="20"/>
          <w:szCs w:val="20"/>
          <w:lang w:eastAsia="pl-PL"/>
        </w:rPr>
        <w:t>r um</w:t>
      </w:r>
      <w:r w:rsidR="00D51795" w:rsidRPr="00CE71DE">
        <w:rPr>
          <w:rFonts w:ascii="Tahoma" w:eastAsia="Times New Roman" w:hAnsi="Tahoma" w:cs="Tahoma"/>
          <w:sz w:val="20"/>
          <w:szCs w:val="20"/>
          <w:lang w:eastAsia="pl-PL"/>
        </w:rPr>
        <w:t>owy</w:t>
      </w:r>
      <w:r w:rsidRPr="00CE71DE">
        <w:rPr>
          <w:rFonts w:ascii="Tahoma" w:eastAsia="Times New Roman" w:hAnsi="Tahoma" w:cs="Tahoma"/>
          <w:sz w:val="20"/>
          <w:szCs w:val="20"/>
          <w:lang w:eastAsia="pl-PL"/>
        </w:rPr>
        <w:t xml:space="preserve"> </w:t>
      </w:r>
      <w:r w:rsidR="00CE71DE">
        <w:rPr>
          <w:rFonts w:ascii="Tahoma" w:eastAsia="Times New Roman" w:hAnsi="Tahoma" w:cs="Tahoma"/>
          <w:sz w:val="20"/>
          <w:szCs w:val="20"/>
          <w:lang w:eastAsia="pl-PL"/>
        </w:rPr>
        <w:t>(</w:t>
      </w:r>
      <w:r w:rsidRPr="00CE71DE">
        <w:rPr>
          <w:rFonts w:ascii="Tahoma" w:eastAsia="Times New Roman" w:hAnsi="Tahoma" w:cs="Tahoma"/>
          <w:sz w:val="20"/>
          <w:szCs w:val="20"/>
          <w:lang w:eastAsia="pl-PL"/>
        </w:rPr>
        <w:t>w osobnym pliku</w:t>
      </w:r>
      <w:r w:rsidR="00CE71DE">
        <w:rPr>
          <w:rFonts w:ascii="Tahoma" w:eastAsia="Times New Roman" w:hAnsi="Tahoma" w:cs="Tahoma"/>
          <w:sz w:val="20"/>
          <w:szCs w:val="20"/>
          <w:lang w:eastAsia="pl-PL"/>
        </w:rPr>
        <w:t>)</w:t>
      </w:r>
    </w:p>
    <w:p w:rsidR="00400064" w:rsidRPr="00400064" w:rsidRDefault="00400064" w:rsidP="00400064">
      <w:pPr>
        <w:spacing w:after="0" w:line="240" w:lineRule="auto"/>
        <w:jc w:val="both"/>
        <w:rPr>
          <w:rFonts w:ascii="Tahoma" w:eastAsia="Times New Roman" w:hAnsi="Tahoma" w:cs="Tahoma"/>
          <w:b/>
          <w:sz w:val="20"/>
          <w:szCs w:val="20"/>
          <w:lang w:eastAsia="pl-PL"/>
        </w:rPr>
      </w:pPr>
    </w:p>
    <w:p w:rsidR="00400064" w:rsidRDefault="00400064" w:rsidP="00400064">
      <w:pPr>
        <w:spacing w:after="0" w:line="240" w:lineRule="auto"/>
        <w:jc w:val="center"/>
        <w:rPr>
          <w:rFonts w:ascii="Tahoma" w:eastAsia="Times New Roman" w:hAnsi="Tahoma" w:cs="Tahoma"/>
          <w:sz w:val="20"/>
          <w:szCs w:val="20"/>
          <w:lang w:eastAsia="pl-PL"/>
        </w:rPr>
      </w:pPr>
      <w:r w:rsidRPr="00400064">
        <w:rPr>
          <w:rFonts w:ascii="Tahoma" w:eastAsia="Times New Roman" w:hAnsi="Tahoma" w:cs="Tahoma"/>
          <w:sz w:val="20"/>
          <w:szCs w:val="20"/>
          <w:lang w:eastAsia="pl-PL"/>
        </w:rPr>
        <w:br w:type="page"/>
      </w:r>
      <w:r w:rsidRPr="00F32ED8">
        <w:rPr>
          <w:rFonts w:ascii="Tahoma" w:eastAsia="Times New Roman" w:hAnsi="Tahoma" w:cs="Tahoma"/>
          <w:b/>
          <w:sz w:val="20"/>
          <w:szCs w:val="20"/>
          <w:lang w:eastAsia="pl-PL"/>
        </w:rPr>
        <w:lastRenderedPageBreak/>
        <w:t xml:space="preserve">Załącznik nr 3 do SWZ – </w:t>
      </w:r>
      <w:r w:rsidR="00F32ED8" w:rsidRPr="00CE71DE">
        <w:rPr>
          <w:rFonts w:ascii="Tahoma" w:eastAsia="Times New Roman" w:hAnsi="Tahoma" w:cs="Tahoma"/>
          <w:sz w:val="20"/>
          <w:szCs w:val="20"/>
          <w:lang w:eastAsia="pl-PL"/>
        </w:rPr>
        <w:t>Formularz cenowy wraz opisem przedmiotu zamówienia oraz deklarowanym terminem wizyty monitorującej</w:t>
      </w:r>
      <w:r w:rsidR="00F32ED8">
        <w:rPr>
          <w:rFonts w:ascii="Tahoma" w:eastAsia="Times New Roman" w:hAnsi="Tahoma" w:cs="Tahoma"/>
          <w:b/>
          <w:sz w:val="20"/>
          <w:szCs w:val="20"/>
          <w:lang w:eastAsia="pl-PL"/>
        </w:rPr>
        <w:t xml:space="preserve"> </w:t>
      </w:r>
      <w:r w:rsidRPr="00400064">
        <w:rPr>
          <w:rFonts w:ascii="Tahoma" w:eastAsia="Times New Roman" w:hAnsi="Tahoma" w:cs="Tahoma"/>
          <w:b/>
          <w:sz w:val="20"/>
          <w:szCs w:val="20"/>
          <w:lang w:eastAsia="pl-PL"/>
        </w:rPr>
        <w:t xml:space="preserve"> </w:t>
      </w:r>
      <w:r w:rsidR="00D51795" w:rsidRPr="00D51795">
        <w:rPr>
          <w:rFonts w:ascii="Tahoma" w:eastAsia="Times New Roman" w:hAnsi="Tahoma" w:cs="Tahoma"/>
          <w:sz w:val="20"/>
          <w:szCs w:val="20"/>
          <w:lang w:eastAsia="pl-PL"/>
        </w:rPr>
        <w:t>(</w:t>
      </w:r>
      <w:r w:rsidRPr="00D51795">
        <w:rPr>
          <w:rFonts w:ascii="Tahoma" w:eastAsia="Times New Roman" w:hAnsi="Tahoma" w:cs="Tahoma"/>
          <w:sz w:val="20"/>
          <w:szCs w:val="20"/>
          <w:lang w:eastAsia="pl-PL"/>
        </w:rPr>
        <w:t>w osobnym pliku</w:t>
      </w:r>
      <w:r w:rsidR="00D51795" w:rsidRPr="00D51795">
        <w:rPr>
          <w:rFonts w:ascii="Tahoma" w:eastAsia="Times New Roman" w:hAnsi="Tahoma" w:cs="Tahoma"/>
          <w:sz w:val="20"/>
          <w:szCs w:val="20"/>
          <w:lang w:eastAsia="pl-PL"/>
        </w:rPr>
        <w:t>)</w:t>
      </w:r>
    </w:p>
    <w:p w:rsidR="00E936BB" w:rsidRDefault="00E936BB" w:rsidP="00400064">
      <w:pPr>
        <w:spacing w:after="0" w:line="240" w:lineRule="auto"/>
        <w:jc w:val="center"/>
        <w:rPr>
          <w:rFonts w:ascii="Tahoma" w:eastAsia="Times New Roman" w:hAnsi="Tahoma" w:cs="Tahoma"/>
          <w:sz w:val="20"/>
          <w:szCs w:val="20"/>
          <w:lang w:eastAsia="pl-PL"/>
        </w:rPr>
      </w:pPr>
    </w:p>
    <w:p w:rsidR="00E936BB" w:rsidRDefault="00E936BB" w:rsidP="00400064">
      <w:pPr>
        <w:spacing w:after="0" w:line="240" w:lineRule="auto"/>
        <w:jc w:val="center"/>
        <w:rPr>
          <w:rFonts w:ascii="Tahoma" w:eastAsia="Times New Roman" w:hAnsi="Tahoma" w:cs="Tahoma"/>
          <w:sz w:val="20"/>
          <w:szCs w:val="20"/>
          <w:lang w:eastAsia="pl-PL"/>
        </w:rPr>
      </w:pPr>
    </w:p>
    <w:p w:rsidR="00E936BB" w:rsidRDefault="00E936BB" w:rsidP="00400064">
      <w:pPr>
        <w:spacing w:after="0" w:line="240" w:lineRule="auto"/>
        <w:jc w:val="center"/>
        <w:rPr>
          <w:rFonts w:ascii="Tahoma" w:eastAsia="Times New Roman" w:hAnsi="Tahoma" w:cs="Tahoma"/>
          <w:sz w:val="20"/>
          <w:szCs w:val="20"/>
          <w:lang w:eastAsia="pl-PL"/>
        </w:rPr>
      </w:pPr>
    </w:p>
    <w:p w:rsidR="00E936BB" w:rsidRPr="00400064" w:rsidRDefault="00E936BB" w:rsidP="00400064">
      <w:pPr>
        <w:spacing w:after="0" w:line="240" w:lineRule="auto"/>
        <w:jc w:val="center"/>
        <w:rPr>
          <w:rFonts w:ascii="Tahoma" w:eastAsia="Times New Roman" w:hAnsi="Tahoma" w:cs="Tahoma"/>
          <w:b/>
          <w:sz w:val="20"/>
          <w:szCs w:val="20"/>
          <w:lang w:eastAsia="pl-PL"/>
        </w:rPr>
      </w:pPr>
    </w:p>
    <w:p w:rsidR="00FC649C" w:rsidRDefault="00FC649C" w:rsidP="00FC649C">
      <w:pPr>
        <w:pageBreakBefore/>
        <w:spacing w:after="0" w:line="240" w:lineRule="auto"/>
        <w:jc w:val="center"/>
        <w:rPr>
          <w:rFonts w:ascii="Tahoma" w:eastAsia="Times New Roman" w:hAnsi="Tahoma" w:cs="Tahoma"/>
          <w:b/>
          <w:i/>
          <w:sz w:val="18"/>
          <w:szCs w:val="18"/>
          <w:lang w:eastAsia="ar-SA"/>
        </w:rPr>
        <w:sectPr w:rsidR="00FC649C">
          <w:headerReference w:type="default" r:id="rId23"/>
          <w:footerReference w:type="default" r:id="rId24"/>
          <w:pgSz w:w="11906" w:h="16838"/>
          <w:pgMar w:top="1417" w:right="1417" w:bottom="1417" w:left="1417" w:header="708" w:footer="708" w:gutter="0"/>
          <w:cols w:space="708"/>
          <w:docGrid w:linePitch="360"/>
        </w:sectPr>
      </w:pPr>
    </w:p>
    <w:p w:rsidR="00FC649C" w:rsidRPr="00FC649C" w:rsidRDefault="00FC649C" w:rsidP="00FC649C">
      <w:pPr>
        <w:spacing w:after="0" w:line="240" w:lineRule="auto"/>
        <w:jc w:val="center"/>
        <w:rPr>
          <w:rFonts w:ascii="Tahoma" w:eastAsia="Times New Roman" w:hAnsi="Tahoma" w:cs="Tahoma"/>
          <w:b/>
          <w:sz w:val="16"/>
          <w:szCs w:val="16"/>
          <w:lang w:eastAsia="ar-SA"/>
        </w:rPr>
      </w:pPr>
    </w:p>
    <w:p w:rsidR="00D51795" w:rsidRDefault="00D51795" w:rsidP="00D51795">
      <w:pPr>
        <w:tabs>
          <w:tab w:val="left" w:pos="9071"/>
        </w:tabs>
        <w:spacing w:after="0" w:line="360" w:lineRule="auto"/>
        <w:rPr>
          <w:rFonts w:ascii="Verdana" w:eastAsia="Times New Roman" w:hAnsi="Verdana"/>
          <w:b/>
          <w:sz w:val="18"/>
          <w:szCs w:val="18"/>
          <w:lang w:eastAsia="pl-PL"/>
        </w:rPr>
      </w:pPr>
    </w:p>
    <w:p w:rsidR="00AD325D" w:rsidRPr="00AD325D" w:rsidRDefault="00AD325D" w:rsidP="00D51795">
      <w:pPr>
        <w:tabs>
          <w:tab w:val="left" w:pos="9071"/>
        </w:tabs>
        <w:spacing w:after="0" w:line="360" w:lineRule="auto"/>
        <w:jc w:val="center"/>
        <w:rPr>
          <w:rFonts w:ascii="Verdana" w:eastAsia="Times New Roman" w:hAnsi="Verdana"/>
          <w:b/>
          <w:sz w:val="18"/>
          <w:szCs w:val="18"/>
          <w:lang w:eastAsia="pl-PL"/>
        </w:rPr>
      </w:pPr>
      <w:r w:rsidRPr="00AD325D">
        <w:rPr>
          <w:rFonts w:ascii="Verdana" w:eastAsia="Times New Roman" w:hAnsi="Verdana"/>
          <w:b/>
          <w:sz w:val="18"/>
          <w:szCs w:val="18"/>
          <w:lang w:eastAsia="pl-PL"/>
        </w:rPr>
        <w:t xml:space="preserve">Załącznik nr </w:t>
      </w:r>
      <w:r w:rsidR="006A1479">
        <w:rPr>
          <w:rFonts w:ascii="Verdana" w:eastAsia="Times New Roman" w:hAnsi="Verdana"/>
          <w:b/>
          <w:sz w:val="18"/>
          <w:szCs w:val="18"/>
          <w:lang w:eastAsia="pl-PL"/>
        </w:rPr>
        <w:t>4</w:t>
      </w:r>
      <w:r w:rsidRPr="00AD325D">
        <w:rPr>
          <w:rFonts w:ascii="Verdana" w:eastAsia="Times New Roman" w:hAnsi="Verdana"/>
          <w:b/>
          <w:sz w:val="18"/>
          <w:szCs w:val="18"/>
          <w:lang w:eastAsia="pl-PL"/>
        </w:rPr>
        <w:t xml:space="preserve"> </w:t>
      </w:r>
      <w:r w:rsidR="00D51795">
        <w:rPr>
          <w:rFonts w:ascii="Verdana" w:eastAsia="Times New Roman" w:hAnsi="Verdana"/>
          <w:b/>
          <w:sz w:val="18"/>
          <w:szCs w:val="18"/>
          <w:lang w:eastAsia="pl-PL"/>
        </w:rPr>
        <w:t>do SWZ</w:t>
      </w:r>
      <w:r w:rsidRPr="00AD325D">
        <w:rPr>
          <w:rFonts w:ascii="Verdana" w:eastAsia="Times New Roman" w:hAnsi="Verdana"/>
          <w:b/>
          <w:sz w:val="18"/>
          <w:szCs w:val="18"/>
          <w:lang w:eastAsia="pl-PL"/>
        </w:rPr>
        <w:t xml:space="preserve">- </w:t>
      </w:r>
      <w:r w:rsidRPr="00AD325D">
        <w:rPr>
          <w:rFonts w:ascii="Verdana" w:eastAsia="Times New Roman" w:hAnsi="Verdana" w:cs="Tahoma"/>
          <w:sz w:val="18"/>
          <w:szCs w:val="18"/>
          <w:lang w:eastAsia="pl-PL"/>
        </w:rPr>
        <w:t xml:space="preserve">Wykaz </w:t>
      </w:r>
      <w:r>
        <w:rPr>
          <w:rFonts w:ascii="Verdana" w:eastAsia="Times New Roman" w:hAnsi="Verdana" w:cs="Tahoma"/>
          <w:sz w:val="18"/>
          <w:szCs w:val="18"/>
          <w:lang w:eastAsia="pl-PL"/>
        </w:rPr>
        <w:t>usług</w:t>
      </w:r>
    </w:p>
    <w:p w:rsidR="00AD325D" w:rsidRPr="00AD325D" w:rsidRDefault="00D51795" w:rsidP="00AD325D">
      <w:pPr>
        <w:spacing w:after="0" w:line="280" w:lineRule="atLeast"/>
        <w:jc w:val="center"/>
        <w:rPr>
          <w:rFonts w:ascii="Verdana" w:eastAsia="Times New Roman" w:hAnsi="Verdana" w:cs="Arial"/>
          <w:bCs/>
          <w:color w:val="548DD4"/>
          <w:sz w:val="20"/>
          <w:szCs w:val="16"/>
          <w:lang w:eastAsia="pl-PL"/>
        </w:rPr>
      </w:pPr>
      <w:r>
        <w:rPr>
          <w:rFonts w:ascii="Arial" w:eastAsia="Times New Roman" w:hAnsi="Arial" w:cs="Arial"/>
          <w:b/>
          <w:sz w:val="18"/>
          <w:szCs w:val="18"/>
          <w:lang w:eastAsia="pl-PL"/>
        </w:rPr>
        <w:t xml:space="preserve">Postępowanie nr </w:t>
      </w:r>
      <w:r w:rsidRPr="006A1479">
        <w:rPr>
          <w:rFonts w:ascii="Tahoma" w:eastAsia="Times New Roman" w:hAnsi="Tahoma" w:cs="Tahoma"/>
          <w:color w:val="000000"/>
          <w:sz w:val="20"/>
          <w:szCs w:val="20"/>
          <w:lang w:eastAsia="pl-PL"/>
        </w:rPr>
        <w:t xml:space="preserve"> </w:t>
      </w:r>
      <w:r w:rsidRPr="006A1479">
        <w:rPr>
          <w:rFonts w:ascii="Tahoma" w:eastAsia="Times New Roman" w:hAnsi="Tahoma" w:cs="Tahoma"/>
          <w:b/>
          <w:bCs/>
          <w:sz w:val="20"/>
          <w:szCs w:val="20"/>
          <w:lang w:eastAsia="pl-PL"/>
        </w:rPr>
        <w:t>DZ.271.</w:t>
      </w:r>
      <w:r w:rsidR="00137568">
        <w:rPr>
          <w:rFonts w:ascii="Tahoma" w:eastAsia="Times New Roman" w:hAnsi="Tahoma" w:cs="Tahoma"/>
          <w:b/>
          <w:bCs/>
          <w:sz w:val="20"/>
          <w:szCs w:val="20"/>
          <w:lang w:eastAsia="pl-PL"/>
        </w:rPr>
        <w:t>5</w:t>
      </w:r>
      <w:r>
        <w:rPr>
          <w:rFonts w:ascii="Tahoma" w:eastAsia="Times New Roman" w:hAnsi="Tahoma" w:cs="Tahoma"/>
          <w:b/>
          <w:bCs/>
          <w:sz w:val="20"/>
          <w:szCs w:val="20"/>
          <w:lang w:eastAsia="pl-PL"/>
        </w:rPr>
        <w:t>6</w:t>
      </w:r>
      <w:r w:rsidRPr="006A1479">
        <w:rPr>
          <w:rFonts w:ascii="Tahoma" w:eastAsia="Times New Roman" w:hAnsi="Tahoma" w:cs="Tahoma"/>
          <w:b/>
          <w:bCs/>
          <w:sz w:val="20"/>
          <w:szCs w:val="20"/>
          <w:lang w:eastAsia="pl-PL"/>
        </w:rPr>
        <w:t>.2021</w:t>
      </w:r>
    </w:p>
    <w:p w:rsidR="00AD325D" w:rsidRPr="00AD325D" w:rsidRDefault="00AD325D" w:rsidP="00AD325D">
      <w:pPr>
        <w:spacing w:after="0" w:line="240" w:lineRule="auto"/>
        <w:rPr>
          <w:rFonts w:ascii="Verdana" w:eastAsia="Times New Roman" w:hAnsi="Verdana" w:cs="Tahoma"/>
          <w:sz w:val="20"/>
          <w:szCs w:val="20"/>
          <w:lang w:eastAsia="pl-PL"/>
        </w:rPr>
      </w:pPr>
      <w:r w:rsidRPr="00AD325D">
        <w:rPr>
          <w:rFonts w:ascii="Verdana" w:eastAsia="Times New Roman" w:hAnsi="Verdana" w:cs="Tahoma"/>
          <w:b/>
          <w:sz w:val="18"/>
          <w:szCs w:val="18"/>
          <w:lang w:eastAsia="pl-PL"/>
        </w:rPr>
        <w:t>Nazwa i adres Wykonawcy</w:t>
      </w:r>
      <w:r w:rsidRPr="00AD325D">
        <w:rPr>
          <w:rFonts w:ascii="Verdana" w:eastAsia="Times New Roman" w:hAnsi="Verdana" w:cs="Tahoma"/>
          <w:sz w:val="20"/>
          <w:szCs w:val="20"/>
          <w:lang w:eastAsia="pl-PL"/>
        </w:rPr>
        <w:t>: .....................................................................................</w:t>
      </w:r>
    </w:p>
    <w:p w:rsidR="00AD325D" w:rsidRPr="00AD325D" w:rsidRDefault="00AD325D" w:rsidP="00AD325D">
      <w:pPr>
        <w:spacing w:after="0" w:line="240" w:lineRule="auto"/>
        <w:rPr>
          <w:rFonts w:ascii="Arial" w:eastAsia="Times New Roman" w:hAnsi="Arial" w:cs="Arial"/>
          <w:sz w:val="18"/>
          <w:szCs w:val="18"/>
          <w:lang w:eastAsia="pl-PL"/>
        </w:rPr>
      </w:pPr>
    </w:p>
    <w:p w:rsidR="00AD325D" w:rsidRPr="00AD325D" w:rsidRDefault="00AD325D" w:rsidP="00AD325D">
      <w:pPr>
        <w:spacing w:after="0" w:line="240" w:lineRule="auto"/>
        <w:rPr>
          <w:rFonts w:ascii="Arial" w:eastAsia="Times New Roman" w:hAnsi="Arial" w:cs="Arial"/>
          <w:sz w:val="18"/>
          <w:szCs w:val="18"/>
          <w:lang w:eastAsia="pl-PL"/>
        </w:rPr>
      </w:pPr>
    </w:p>
    <w:p w:rsidR="00AD325D" w:rsidRPr="00AD325D" w:rsidRDefault="00AD325D" w:rsidP="00AD325D">
      <w:pPr>
        <w:spacing w:after="0" w:line="240" w:lineRule="auto"/>
        <w:rPr>
          <w:rFonts w:ascii="Arial" w:eastAsia="Times New Roman" w:hAnsi="Arial" w:cs="Arial"/>
          <w:sz w:val="18"/>
          <w:szCs w:val="18"/>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5096"/>
        <w:gridCol w:w="1678"/>
        <w:gridCol w:w="1678"/>
        <w:gridCol w:w="4587"/>
      </w:tblGrid>
      <w:tr w:rsidR="00F93C81" w:rsidRPr="00AD325D" w:rsidTr="00F93C81">
        <w:trPr>
          <w:trHeight w:val="795"/>
        </w:trPr>
        <w:tc>
          <w:tcPr>
            <w:tcW w:w="415" w:type="pct"/>
            <w:tcBorders>
              <w:top w:val="single" w:sz="4" w:space="0" w:color="auto"/>
              <w:left w:val="single" w:sz="4" w:space="0" w:color="auto"/>
              <w:bottom w:val="single" w:sz="4" w:space="0" w:color="auto"/>
              <w:right w:val="single" w:sz="4" w:space="0" w:color="auto"/>
            </w:tcBorders>
            <w:shd w:val="clear" w:color="auto" w:fill="BFBFBF"/>
            <w:vAlign w:val="center"/>
          </w:tcPr>
          <w:p w:rsidR="00F93C81" w:rsidRPr="00AD325D" w:rsidRDefault="00F93C81" w:rsidP="00AD325D">
            <w:pPr>
              <w:spacing w:after="0" w:line="240" w:lineRule="auto"/>
              <w:jc w:val="center"/>
              <w:rPr>
                <w:rFonts w:ascii="Verdana" w:eastAsia="Times New Roman" w:hAnsi="Verdana" w:cs="Arial"/>
                <w:b/>
                <w:sz w:val="16"/>
                <w:szCs w:val="16"/>
                <w:lang w:eastAsia="pl-PL"/>
              </w:rPr>
            </w:pPr>
            <w:r w:rsidRPr="00AD325D">
              <w:rPr>
                <w:rFonts w:ascii="Verdana" w:eastAsia="Times New Roman" w:hAnsi="Verdana" w:cs="Arial"/>
                <w:b/>
                <w:sz w:val="16"/>
                <w:szCs w:val="16"/>
                <w:lang w:eastAsia="pl-PL"/>
              </w:rPr>
              <w:t>Lp.</w:t>
            </w:r>
          </w:p>
        </w:tc>
        <w:tc>
          <w:tcPr>
            <w:tcW w:w="1792" w:type="pct"/>
            <w:tcBorders>
              <w:top w:val="single" w:sz="4" w:space="0" w:color="auto"/>
              <w:left w:val="single" w:sz="4" w:space="0" w:color="auto"/>
              <w:bottom w:val="single" w:sz="4" w:space="0" w:color="auto"/>
              <w:right w:val="single" w:sz="4" w:space="0" w:color="auto"/>
            </w:tcBorders>
            <w:shd w:val="clear" w:color="auto" w:fill="BFBFBF"/>
            <w:vAlign w:val="center"/>
          </w:tcPr>
          <w:p w:rsidR="00F93C81" w:rsidRPr="00AD325D" w:rsidRDefault="00F93C81" w:rsidP="00AD325D">
            <w:pPr>
              <w:spacing w:after="0" w:line="240" w:lineRule="auto"/>
              <w:jc w:val="center"/>
              <w:rPr>
                <w:rFonts w:ascii="Verdana" w:eastAsia="Times New Roman" w:hAnsi="Verdana" w:cs="Arial"/>
                <w:b/>
                <w:sz w:val="16"/>
                <w:szCs w:val="16"/>
                <w:lang w:eastAsia="pl-PL"/>
              </w:rPr>
            </w:pPr>
            <w:r w:rsidRPr="00AD325D">
              <w:rPr>
                <w:rFonts w:ascii="Verdana" w:eastAsia="Times New Roman" w:hAnsi="Verdana" w:cs="Arial"/>
                <w:b/>
                <w:sz w:val="16"/>
                <w:szCs w:val="16"/>
                <w:lang w:eastAsia="pl-PL"/>
              </w:rPr>
              <w:t>Przedmiot zamówienia tj. rodzaj, nazwa zadania, zakres, typ</w:t>
            </w:r>
            <w:r>
              <w:rPr>
                <w:rFonts w:ascii="Verdana" w:eastAsia="Times New Roman" w:hAnsi="Verdana" w:cs="Arial"/>
                <w:b/>
                <w:sz w:val="16"/>
                <w:szCs w:val="16"/>
                <w:lang w:eastAsia="pl-PL"/>
              </w:rPr>
              <w:t xml:space="preserve">, wartość zamówienia brutto w zł. </w:t>
            </w:r>
            <w:r w:rsidRPr="00AD325D">
              <w:rPr>
                <w:rFonts w:ascii="Verdana" w:eastAsia="Times New Roman" w:hAnsi="Verdana" w:cs="Arial"/>
                <w:b/>
                <w:sz w:val="16"/>
                <w:szCs w:val="16"/>
                <w:lang w:eastAsia="pl-PL"/>
              </w:rPr>
              <w:t xml:space="preserve"> </w:t>
            </w:r>
          </w:p>
        </w:tc>
        <w:tc>
          <w:tcPr>
            <w:tcW w:w="1180"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93C81" w:rsidRPr="00AD325D" w:rsidRDefault="00F93C81" w:rsidP="00AD325D">
            <w:pPr>
              <w:spacing w:after="0" w:line="240" w:lineRule="auto"/>
              <w:jc w:val="center"/>
              <w:rPr>
                <w:rFonts w:ascii="Verdana" w:eastAsia="Times New Roman" w:hAnsi="Verdana" w:cs="Arial"/>
                <w:b/>
                <w:sz w:val="16"/>
                <w:szCs w:val="16"/>
                <w:lang w:eastAsia="pl-PL"/>
              </w:rPr>
            </w:pPr>
            <w:r w:rsidRPr="00AD325D">
              <w:rPr>
                <w:rFonts w:ascii="Verdana" w:eastAsia="Times New Roman" w:hAnsi="Verdana" w:cs="Arial"/>
                <w:b/>
                <w:sz w:val="16"/>
                <w:szCs w:val="16"/>
                <w:lang w:eastAsia="pl-PL"/>
              </w:rPr>
              <w:t>Data wykonania</w:t>
            </w:r>
          </w:p>
        </w:tc>
        <w:tc>
          <w:tcPr>
            <w:tcW w:w="1614" w:type="pct"/>
            <w:vMerge w:val="restart"/>
            <w:tcBorders>
              <w:top w:val="single" w:sz="4" w:space="0" w:color="auto"/>
              <w:left w:val="single" w:sz="4" w:space="0" w:color="auto"/>
              <w:right w:val="single" w:sz="4" w:space="0" w:color="auto"/>
            </w:tcBorders>
            <w:shd w:val="clear" w:color="auto" w:fill="BFBFBF"/>
            <w:vAlign w:val="center"/>
          </w:tcPr>
          <w:p w:rsidR="00F93C81" w:rsidRPr="00AD325D" w:rsidRDefault="00F93C81" w:rsidP="00134216">
            <w:pPr>
              <w:spacing w:after="0" w:line="240" w:lineRule="auto"/>
              <w:jc w:val="center"/>
              <w:rPr>
                <w:rFonts w:ascii="Verdana" w:eastAsia="Times New Roman" w:hAnsi="Verdana" w:cs="Arial"/>
                <w:b/>
                <w:sz w:val="16"/>
                <w:szCs w:val="16"/>
                <w:lang w:eastAsia="pl-PL"/>
              </w:rPr>
            </w:pPr>
            <w:r w:rsidRPr="00AD325D">
              <w:rPr>
                <w:rFonts w:ascii="Verdana" w:eastAsia="Times New Roman" w:hAnsi="Verdana" w:cs="Arial"/>
                <w:b/>
                <w:sz w:val="16"/>
                <w:szCs w:val="16"/>
                <w:lang w:eastAsia="pl-PL"/>
              </w:rPr>
              <w:t xml:space="preserve">Podmiot na rzecz, którego </w:t>
            </w:r>
            <w:r>
              <w:rPr>
                <w:rFonts w:ascii="Verdana" w:eastAsia="Times New Roman" w:hAnsi="Verdana" w:cs="Arial"/>
                <w:b/>
                <w:sz w:val="16"/>
                <w:szCs w:val="16"/>
                <w:lang w:eastAsia="pl-PL"/>
              </w:rPr>
              <w:t>usługi</w:t>
            </w:r>
            <w:r w:rsidRPr="00AD325D">
              <w:rPr>
                <w:rFonts w:ascii="Verdana" w:eastAsia="Times New Roman" w:hAnsi="Verdana" w:cs="Arial"/>
                <w:b/>
                <w:sz w:val="16"/>
                <w:szCs w:val="16"/>
                <w:lang w:eastAsia="pl-PL"/>
              </w:rPr>
              <w:t xml:space="preserve"> zostały wykonane</w:t>
            </w:r>
            <w:r>
              <w:rPr>
                <w:rFonts w:ascii="Verdana" w:eastAsia="Times New Roman" w:hAnsi="Verdana" w:cs="Arial"/>
                <w:b/>
                <w:sz w:val="16"/>
                <w:szCs w:val="16"/>
                <w:lang w:eastAsia="pl-PL"/>
              </w:rPr>
              <w:t xml:space="preserve"> lub są wykonywane </w:t>
            </w:r>
          </w:p>
        </w:tc>
      </w:tr>
      <w:tr w:rsidR="00F93C81" w:rsidRPr="00AD325D" w:rsidTr="00F93C81">
        <w:trPr>
          <w:cantSplit/>
          <w:trHeight w:val="1134"/>
        </w:trPr>
        <w:tc>
          <w:tcPr>
            <w:tcW w:w="415" w:type="pct"/>
            <w:tcBorders>
              <w:top w:val="single" w:sz="4" w:space="0" w:color="auto"/>
              <w:left w:val="single" w:sz="4" w:space="0" w:color="auto"/>
              <w:bottom w:val="single" w:sz="4" w:space="0" w:color="auto"/>
              <w:right w:val="single" w:sz="4" w:space="0" w:color="auto"/>
            </w:tcBorders>
            <w:shd w:val="clear" w:color="auto" w:fill="BFBFBF"/>
            <w:vAlign w:val="center"/>
          </w:tcPr>
          <w:p w:rsidR="00F93C81" w:rsidRPr="00AD325D" w:rsidRDefault="00F93C81" w:rsidP="00AD325D">
            <w:pPr>
              <w:spacing w:after="0" w:line="240" w:lineRule="auto"/>
              <w:rPr>
                <w:rFonts w:ascii="Verdana" w:eastAsia="Times New Roman" w:hAnsi="Verdana" w:cs="Arial"/>
                <w:b/>
                <w:sz w:val="16"/>
                <w:szCs w:val="16"/>
                <w:lang w:eastAsia="pl-PL"/>
              </w:rPr>
            </w:pPr>
          </w:p>
        </w:tc>
        <w:tc>
          <w:tcPr>
            <w:tcW w:w="1792" w:type="pct"/>
            <w:tcBorders>
              <w:top w:val="single" w:sz="4" w:space="0" w:color="auto"/>
              <w:left w:val="single" w:sz="4" w:space="0" w:color="auto"/>
              <w:bottom w:val="single" w:sz="4" w:space="0" w:color="auto"/>
              <w:right w:val="single" w:sz="4" w:space="0" w:color="auto"/>
            </w:tcBorders>
            <w:shd w:val="clear" w:color="auto" w:fill="BFBFBF"/>
            <w:vAlign w:val="center"/>
          </w:tcPr>
          <w:p w:rsidR="00F93C81" w:rsidRPr="00AD325D" w:rsidRDefault="00F93C81" w:rsidP="00F32ED8">
            <w:pPr>
              <w:spacing w:after="0" w:line="240" w:lineRule="auto"/>
              <w:jc w:val="center"/>
              <w:rPr>
                <w:rFonts w:ascii="Verdana" w:eastAsia="Times New Roman" w:hAnsi="Verdana" w:cs="Arial"/>
                <w:sz w:val="16"/>
                <w:szCs w:val="16"/>
                <w:lang w:eastAsia="pl-PL"/>
              </w:rPr>
            </w:pPr>
            <w:r w:rsidRPr="00AD325D">
              <w:rPr>
                <w:rFonts w:ascii="Verdana" w:eastAsia="Times New Roman" w:hAnsi="Verdana" w:cs="Arial"/>
                <w:sz w:val="16"/>
                <w:szCs w:val="16"/>
                <w:lang w:eastAsia="pl-PL"/>
              </w:rPr>
              <w:t>należy podać wszystkie informacje niezbędne do oceny spełniania warunk</w:t>
            </w:r>
            <w:r>
              <w:rPr>
                <w:rFonts w:ascii="Verdana" w:eastAsia="Times New Roman" w:hAnsi="Verdana" w:cs="Arial"/>
                <w:sz w:val="16"/>
                <w:szCs w:val="16"/>
                <w:lang w:eastAsia="pl-PL"/>
              </w:rPr>
              <w:t>ów</w:t>
            </w:r>
            <w:r w:rsidRPr="00AD325D">
              <w:rPr>
                <w:rFonts w:ascii="Verdana" w:eastAsia="Times New Roman" w:hAnsi="Verdana" w:cs="Arial"/>
                <w:sz w:val="16"/>
                <w:szCs w:val="16"/>
                <w:lang w:eastAsia="pl-PL"/>
              </w:rPr>
              <w:t>,</w:t>
            </w:r>
            <w:r>
              <w:rPr>
                <w:rFonts w:ascii="Verdana" w:eastAsia="Times New Roman" w:hAnsi="Verdana" w:cs="Arial"/>
                <w:sz w:val="16"/>
                <w:szCs w:val="16"/>
                <w:lang w:eastAsia="pl-PL"/>
              </w:rPr>
              <w:t xml:space="preserve"> </w:t>
            </w:r>
            <w:r w:rsidRPr="005536EF">
              <w:rPr>
                <w:rFonts w:ascii="Verdana" w:eastAsia="Times New Roman" w:hAnsi="Verdana" w:cs="Arial"/>
                <w:sz w:val="16"/>
                <w:szCs w:val="16"/>
                <w:lang w:eastAsia="pl-PL"/>
              </w:rPr>
              <w:t>o który</w:t>
            </w:r>
            <w:r>
              <w:rPr>
                <w:rFonts w:ascii="Verdana" w:eastAsia="Times New Roman" w:hAnsi="Verdana" w:cs="Arial"/>
                <w:sz w:val="16"/>
                <w:szCs w:val="16"/>
                <w:lang w:eastAsia="pl-PL"/>
              </w:rPr>
              <w:t>ch</w:t>
            </w:r>
            <w:r w:rsidRPr="005536EF">
              <w:rPr>
                <w:rFonts w:ascii="Verdana" w:eastAsia="Times New Roman" w:hAnsi="Verdana" w:cs="Arial"/>
                <w:sz w:val="16"/>
                <w:szCs w:val="16"/>
                <w:lang w:eastAsia="pl-PL"/>
              </w:rPr>
              <w:t xml:space="preserve"> mowa w 18.II.</w:t>
            </w:r>
            <w:r>
              <w:rPr>
                <w:rFonts w:ascii="Verdana" w:eastAsia="Times New Roman" w:hAnsi="Verdana" w:cs="Arial"/>
                <w:sz w:val="16"/>
                <w:szCs w:val="16"/>
                <w:lang w:eastAsia="pl-PL"/>
              </w:rPr>
              <w:t xml:space="preserve"> SWZ</w:t>
            </w:r>
          </w:p>
        </w:tc>
        <w:tc>
          <w:tcPr>
            <w:tcW w:w="590" w:type="pct"/>
            <w:tcBorders>
              <w:top w:val="single" w:sz="4" w:space="0" w:color="auto"/>
              <w:left w:val="single" w:sz="4" w:space="0" w:color="auto"/>
              <w:bottom w:val="single" w:sz="4" w:space="0" w:color="auto"/>
              <w:right w:val="single" w:sz="4" w:space="0" w:color="auto"/>
            </w:tcBorders>
            <w:shd w:val="clear" w:color="auto" w:fill="BFBFBF"/>
            <w:textDirection w:val="btLr"/>
            <w:vAlign w:val="center"/>
          </w:tcPr>
          <w:p w:rsidR="00F93C81" w:rsidRPr="00AD325D" w:rsidRDefault="00F93C81" w:rsidP="00D51795">
            <w:pPr>
              <w:spacing w:after="0" w:line="240" w:lineRule="auto"/>
              <w:ind w:left="113" w:right="113"/>
              <w:jc w:val="center"/>
              <w:rPr>
                <w:rFonts w:ascii="Verdana" w:eastAsia="Times New Roman" w:hAnsi="Verdana" w:cs="Arial"/>
                <w:sz w:val="16"/>
                <w:szCs w:val="16"/>
                <w:lang w:eastAsia="pl-PL"/>
              </w:rPr>
            </w:pPr>
            <w:r>
              <w:rPr>
                <w:rFonts w:ascii="Verdana" w:eastAsia="Times New Roman" w:hAnsi="Verdana" w:cs="Arial"/>
                <w:sz w:val="16"/>
                <w:szCs w:val="16"/>
                <w:lang w:eastAsia="pl-PL"/>
              </w:rPr>
              <w:t>od</w:t>
            </w:r>
          </w:p>
          <w:p w:rsidR="00F93C81" w:rsidRPr="00AD325D" w:rsidRDefault="00F93C81" w:rsidP="00D51795">
            <w:pPr>
              <w:spacing w:after="0" w:line="240" w:lineRule="auto"/>
              <w:ind w:left="113" w:right="113"/>
              <w:jc w:val="center"/>
              <w:rPr>
                <w:rFonts w:ascii="Verdana" w:eastAsia="Times New Roman" w:hAnsi="Verdana" w:cs="Arial"/>
                <w:sz w:val="16"/>
                <w:szCs w:val="16"/>
                <w:lang w:eastAsia="pl-PL"/>
              </w:rPr>
            </w:pPr>
            <w:proofErr w:type="spellStart"/>
            <w:r w:rsidRPr="00AD325D">
              <w:rPr>
                <w:rFonts w:ascii="Verdana" w:eastAsia="Times New Roman" w:hAnsi="Verdana" w:cs="Arial"/>
                <w:sz w:val="16"/>
                <w:szCs w:val="16"/>
                <w:lang w:eastAsia="pl-PL"/>
              </w:rPr>
              <w:t>dd</w:t>
            </w:r>
            <w:proofErr w:type="spellEnd"/>
            <w:r w:rsidRPr="00AD325D">
              <w:rPr>
                <w:rFonts w:ascii="Verdana" w:eastAsia="Times New Roman" w:hAnsi="Verdana" w:cs="Arial"/>
                <w:sz w:val="16"/>
                <w:szCs w:val="16"/>
                <w:lang w:eastAsia="pl-PL"/>
              </w:rPr>
              <w:t>/mm/</w:t>
            </w:r>
            <w:proofErr w:type="spellStart"/>
            <w:r w:rsidRPr="00AD325D">
              <w:rPr>
                <w:rFonts w:ascii="Verdana" w:eastAsia="Times New Roman" w:hAnsi="Verdana" w:cs="Arial"/>
                <w:sz w:val="16"/>
                <w:szCs w:val="16"/>
                <w:lang w:eastAsia="pl-PL"/>
              </w:rPr>
              <w:t>rr</w:t>
            </w:r>
            <w:proofErr w:type="spellEnd"/>
          </w:p>
        </w:tc>
        <w:tc>
          <w:tcPr>
            <w:tcW w:w="590" w:type="pct"/>
            <w:tcBorders>
              <w:top w:val="single" w:sz="4" w:space="0" w:color="auto"/>
              <w:left w:val="single" w:sz="4" w:space="0" w:color="auto"/>
              <w:bottom w:val="single" w:sz="4" w:space="0" w:color="auto"/>
              <w:right w:val="single" w:sz="4" w:space="0" w:color="auto"/>
            </w:tcBorders>
            <w:shd w:val="clear" w:color="auto" w:fill="BFBFBF"/>
            <w:textDirection w:val="btLr"/>
            <w:vAlign w:val="center"/>
          </w:tcPr>
          <w:p w:rsidR="00F93C81" w:rsidRDefault="00F93C81" w:rsidP="00D51795">
            <w:pPr>
              <w:spacing w:after="0" w:line="240" w:lineRule="auto"/>
              <w:ind w:left="113" w:right="113"/>
              <w:jc w:val="center"/>
              <w:rPr>
                <w:rFonts w:ascii="Verdana" w:eastAsia="Times New Roman" w:hAnsi="Verdana" w:cs="Arial"/>
                <w:sz w:val="16"/>
                <w:szCs w:val="16"/>
                <w:lang w:eastAsia="pl-PL"/>
              </w:rPr>
            </w:pPr>
            <w:r>
              <w:rPr>
                <w:rFonts w:ascii="Verdana" w:eastAsia="Times New Roman" w:hAnsi="Verdana" w:cs="Arial"/>
                <w:sz w:val="16"/>
                <w:szCs w:val="16"/>
                <w:lang w:eastAsia="pl-PL"/>
              </w:rPr>
              <w:t>do</w:t>
            </w:r>
          </w:p>
          <w:p w:rsidR="00F93C81" w:rsidRPr="00AD325D" w:rsidRDefault="00F93C81" w:rsidP="00D51795">
            <w:pPr>
              <w:spacing w:after="0" w:line="240" w:lineRule="auto"/>
              <w:ind w:left="113" w:right="113"/>
              <w:jc w:val="center"/>
              <w:rPr>
                <w:rFonts w:ascii="Verdana" w:eastAsia="Times New Roman" w:hAnsi="Verdana" w:cs="Arial"/>
                <w:sz w:val="16"/>
                <w:szCs w:val="16"/>
                <w:lang w:eastAsia="pl-PL"/>
              </w:rPr>
            </w:pPr>
            <w:proofErr w:type="spellStart"/>
            <w:r w:rsidRPr="00AD325D">
              <w:rPr>
                <w:rFonts w:ascii="Verdana" w:eastAsia="Times New Roman" w:hAnsi="Verdana" w:cs="Arial"/>
                <w:sz w:val="16"/>
                <w:szCs w:val="16"/>
                <w:lang w:eastAsia="pl-PL"/>
              </w:rPr>
              <w:t>dd</w:t>
            </w:r>
            <w:proofErr w:type="spellEnd"/>
            <w:r w:rsidRPr="00AD325D">
              <w:rPr>
                <w:rFonts w:ascii="Verdana" w:eastAsia="Times New Roman" w:hAnsi="Verdana" w:cs="Arial"/>
                <w:sz w:val="16"/>
                <w:szCs w:val="16"/>
                <w:lang w:eastAsia="pl-PL"/>
              </w:rPr>
              <w:t>/mm/</w:t>
            </w:r>
            <w:proofErr w:type="spellStart"/>
            <w:r w:rsidRPr="00AD325D">
              <w:rPr>
                <w:rFonts w:ascii="Verdana" w:eastAsia="Times New Roman" w:hAnsi="Verdana" w:cs="Arial"/>
                <w:sz w:val="16"/>
                <w:szCs w:val="16"/>
                <w:lang w:eastAsia="pl-PL"/>
              </w:rPr>
              <w:t>rr</w:t>
            </w:r>
            <w:proofErr w:type="spellEnd"/>
          </w:p>
        </w:tc>
        <w:tc>
          <w:tcPr>
            <w:tcW w:w="1614" w:type="pct"/>
            <w:vMerge/>
            <w:tcBorders>
              <w:left w:val="single" w:sz="4" w:space="0" w:color="auto"/>
              <w:bottom w:val="single" w:sz="4" w:space="0" w:color="auto"/>
              <w:right w:val="single" w:sz="4" w:space="0" w:color="auto"/>
            </w:tcBorders>
            <w:shd w:val="clear" w:color="auto" w:fill="BFBFBF"/>
          </w:tcPr>
          <w:p w:rsidR="00F93C81" w:rsidRPr="00AD325D" w:rsidRDefault="00F93C81" w:rsidP="00AD325D">
            <w:pPr>
              <w:spacing w:after="0" w:line="240" w:lineRule="auto"/>
              <w:jc w:val="center"/>
              <w:rPr>
                <w:rFonts w:ascii="Verdana" w:eastAsia="Times New Roman" w:hAnsi="Verdana" w:cs="Arial"/>
                <w:b/>
                <w:sz w:val="16"/>
                <w:szCs w:val="16"/>
                <w:lang w:eastAsia="pl-PL"/>
              </w:rPr>
            </w:pPr>
          </w:p>
        </w:tc>
      </w:tr>
      <w:tr w:rsidR="00F93C81" w:rsidRPr="00AD325D" w:rsidTr="00F93C81">
        <w:trPr>
          <w:trHeight w:val="3692"/>
        </w:trPr>
        <w:tc>
          <w:tcPr>
            <w:tcW w:w="415" w:type="pct"/>
            <w:tcBorders>
              <w:top w:val="single" w:sz="4" w:space="0" w:color="auto"/>
              <w:left w:val="single" w:sz="4" w:space="0" w:color="auto"/>
              <w:bottom w:val="single" w:sz="4" w:space="0" w:color="auto"/>
              <w:right w:val="single" w:sz="4" w:space="0" w:color="auto"/>
            </w:tcBorders>
          </w:tcPr>
          <w:p w:rsidR="00F93C81" w:rsidRPr="00AD325D" w:rsidRDefault="00F93C81" w:rsidP="00AD325D">
            <w:pPr>
              <w:spacing w:after="0" w:line="240" w:lineRule="auto"/>
              <w:rPr>
                <w:rFonts w:ascii="Arial" w:eastAsia="Times New Roman" w:hAnsi="Arial" w:cs="Arial"/>
                <w:b/>
                <w:sz w:val="18"/>
                <w:szCs w:val="18"/>
                <w:lang w:eastAsia="pl-PL"/>
              </w:rPr>
            </w:pPr>
          </w:p>
        </w:tc>
        <w:tc>
          <w:tcPr>
            <w:tcW w:w="1792" w:type="pct"/>
            <w:tcBorders>
              <w:top w:val="single" w:sz="4" w:space="0" w:color="auto"/>
              <w:left w:val="single" w:sz="4" w:space="0" w:color="auto"/>
              <w:bottom w:val="single" w:sz="4" w:space="0" w:color="auto"/>
              <w:right w:val="single" w:sz="4" w:space="0" w:color="auto"/>
            </w:tcBorders>
          </w:tcPr>
          <w:p w:rsidR="00F93C81" w:rsidRPr="00AD325D" w:rsidRDefault="00F93C81" w:rsidP="00AD325D">
            <w:pPr>
              <w:spacing w:after="0" w:line="240" w:lineRule="auto"/>
              <w:rPr>
                <w:rFonts w:ascii="Arial" w:eastAsia="Times New Roman" w:hAnsi="Arial" w:cs="Arial"/>
                <w:b/>
                <w:sz w:val="18"/>
                <w:szCs w:val="18"/>
                <w:lang w:eastAsia="pl-PL"/>
              </w:rPr>
            </w:pPr>
          </w:p>
        </w:tc>
        <w:tc>
          <w:tcPr>
            <w:tcW w:w="590" w:type="pct"/>
            <w:tcBorders>
              <w:top w:val="single" w:sz="4" w:space="0" w:color="auto"/>
              <w:left w:val="single" w:sz="4" w:space="0" w:color="auto"/>
              <w:bottom w:val="single" w:sz="4" w:space="0" w:color="auto"/>
              <w:right w:val="single" w:sz="4" w:space="0" w:color="auto"/>
            </w:tcBorders>
          </w:tcPr>
          <w:p w:rsidR="00F93C81" w:rsidRPr="00AD325D" w:rsidRDefault="00F93C81" w:rsidP="00AD325D">
            <w:pPr>
              <w:spacing w:after="0" w:line="240" w:lineRule="auto"/>
              <w:rPr>
                <w:rFonts w:ascii="Arial" w:eastAsia="Times New Roman" w:hAnsi="Arial" w:cs="Arial"/>
                <w:b/>
                <w:sz w:val="18"/>
                <w:szCs w:val="18"/>
                <w:lang w:eastAsia="pl-PL"/>
              </w:rPr>
            </w:pPr>
          </w:p>
        </w:tc>
        <w:tc>
          <w:tcPr>
            <w:tcW w:w="590" w:type="pct"/>
            <w:tcBorders>
              <w:top w:val="single" w:sz="4" w:space="0" w:color="auto"/>
              <w:left w:val="single" w:sz="4" w:space="0" w:color="auto"/>
              <w:bottom w:val="single" w:sz="4" w:space="0" w:color="auto"/>
              <w:right w:val="single" w:sz="4" w:space="0" w:color="auto"/>
            </w:tcBorders>
          </w:tcPr>
          <w:p w:rsidR="00F93C81" w:rsidRPr="00AD325D" w:rsidRDefault="00F93C81" w:rsidP="00AD325D">
            <w:pPr>
              <w:spacing w:after="0" w:line="240" w:lineRule="auto"/>
              <w:rPr>
                <w:rFonts w:ascii="Arial" w:eastAsia="Times New Roman" w:hAnsi="Arial" w:cs="Arial"/>
                <w:b/>
                <w:sz w:val="18"/>
                <w:szCs w:val="18"/>
                <w:lang w:eastAsia="pl-PL"/>
              </w:rPr>
            </w:pPr>
          </w:p>
        </w:tc>
        <w:tc>
          <w:tcPr>
            <w:tcW w:w="1614" w:type="pct"/>
            <w:tcBorders>
              <w:top w:val="single" w:sz="4" w:space="0" w:color="auto"/>
              <w:left w:val="single" w:sz="4" w:space="0" w:color="auto"/>
              <w:bottom w:val="single" w:sz="4" w:space="0" w:color="auto"/>
              <w:right w:val="single" w:sz="4" w:space="0" w:color="auto"/>
            </w:tcBorders>
          </w:tcPr>
          <w:p w:rsidR="00F93C81" w:rsidRPr="00AD325D" w:rsidRDefault="00F93C81" w:rsidP="00AD325D">
            <w:pPr>
              <w:spacing w:after="0" w:line="240" w:lineRule="auto"/>
              <w:rPr>
                <w:rFonts w:ascii="Arial" w:eastAsia="Times New Roman" w:hAnsi="Arial" w:cs="Arial"/>
                <w:b/>
                <w:sz w:val="18"/>
                <w:szCs w:val="18"/>
                <w:lang w:eastAsia="pl-PL"/>
              </w:rPr>
            </w:pPr>
          </w:p>
        </w:tc>
      </w:tr>
    </w:tbl>
    <w:p w:rsidR="00AD325D" w:rsidRPr="00AD325D" w:rsidRDefault="00AD325D" w:rsidP="00AD325D">
      <w:pPr>
        <w:spacing w:after="0" w:line="240" w:lineRule="auto"/>
        <w:rPr>
          <w:rFonts w:ascii="Arial" w:eastAsia="Times New Roman" w:hAnsi="Arial" w:cs="Arial"/>
          <w:sz w:val="18"/>
          <w:szCs w:val="18"/>
          <w:lang w:eastAsia="pl-PL"/>
        </w:rPr>
      </w:pPr>
    </w:p>
    <w:p w:rsidR="006A1479" w:rsidRDefault="006A1479">
      <w:pPr>
        <w:spacing w:after="0" w:line="240" w:lineRule="auto"/>
      </w:pPr>
      <w:r>
        <w:br w:type="page"/>
      </w:r>
    </w:p>
    <w:p w:rsidR="005A2B65" w:rsidRDefault="005A2B65" w:rsidP="00400064">
      <w:pPr>
        <w:sectPr w:rsidR="005A2B65" w:rsidSect="00321885">
          <w:pgSz w:w="16838" w:h="11906" w:orient="landscape"/>
          <w:pgMar w:top="1418" w:right="1418" w:bottom="1701" w:left="1418" w:header="709" w:footer="709" w:gutter="0"/>
          <w:cols w:space="708"/>
          <w:docGrid w:linePitch="360"/>
        </w:sectPr>
      </w:pPr>
    </w:p>
    <w:p w:rsidR="00400064" w:rsidRDefault="00400064" w:rsidP="00400064"/>
    <w:p w:rsidR="006A1479" w:rsidRPr="006A1479" w:rsidRDefault="006A1479" w:rsidP="006A1479">
      <w:pPr>
        <w:spacing w:after="0" w:line="240" w:lineRule="auto"/>
        <w:jc w:val="center"/>
        <w:rPr>
          <w:rFonts w:ascii="Tahoma" w:eastAsia="Times New Roman" w:hAnsi="Tahoma" w:cs="Tahoma"/>
          <w:b/>
          <w:sz w:val="20"/>
          <w:szCs w:val="20"/>
          <w:lang w:eastAsia="pl-PL"/>
        </w:rPr>
      </w:pPr>
      <w:r w:rsidRPr="006A1479">
        <w:rPr>
          <w:rFonts w:ascii="Tahoma" w:eastAsia="Times New Roman" w:hAnsi="Tahoma" w:cs="Tahoma"/>
          <w:b/>
          <w:sz w:val="20"/>
          <w:szCs w:val="20"/>
          <w:lang w:eastAsia="pl-PL"/>
        </w:rPr>
        <w:t xml:space="preserve">Załącznik nr </w:t>
      </w:r>
      <w:r>
        <w:rPr>
          <w:rFonts w:ascii="Tahoma" w:eastAsia="Times New Roman" w:hAnsi="Tahoma" w:cs="Tahoma"/>
          <w:b/>
          <w:sz w:val="20"/>
          <w:szCs w:val="20"/>
          <w:lang w:eastAsia="pl-PL"/>
        </w:rPr>
        <w:t>5</w:t>
      </w:r>
      <w:r w:rsidRPr="006A1479">
        <w:rPr>
          <w:rFonts w:ascii="Tahoma" w:eastAsia="Times New Roman" w:hAnsi="Tahoma" w:cs="Tahoma"/>
          <w:b/>
          <w:sz w:val="20"/>
          <w:szCs w:val="20"/>
          <w:lang w:eastAsia="pl-PL"/>
        </w:rPr>
        <w:t xml:space="preserve"> </w:t>
      </w:r>
      <w:r w:rsidRPr="006A1479">
        <w:rPr>
          <w:rFonts w:ascii="Tahoma" w:eastAsia="Times New Roman" w:hAnsi="Tahoma" w:cs="Tahoma"/>
          <w:sz w:val="20"/>
          <w:szCs w:val="20"/>
          <w:lang w:eastAsia="pl-PL"/>
        </w:rPr>
        <w:t>– Zobowiązanie do oddania do dyspozycji niezbędnych zasobów na potrzeby realizacji zamówienia</w:t>
      </w:r>
      <w:r w:rsidRPr="006A1479">
        <w:rPr>
          <w:rFonts w:ascii="Tahoma" w:eastAsia="Times New Roman" w:hAnsi="Tahoma" w:cs="Tahoma"/>
          <w:b/>
          <w:sz w:val="20"/>
          <w:szCs w:val="20"/>
          <w:lang w:eastAsia="pl-PL"/>
        </w:rPr>
        <w:t xml:space="preserve"> </w:t>
      </w:r>
    </w:p>
    <w:p w:rsidR="006A1479" w:rsidRPr="006A1479" w:rsidRDefault="006A1479" w:rsidP="006A1479">
      <w:pPr>
        <w:spacing w:after="0" w:line="240" w:lineRule="auto"/>
        <w:jc w:val="center"/>
        <w:rPr>
          <w:rFonts w:ascii="Tahoma" w:eastAsia="Times New Roman" w:hAnsi="Tahoma" w:cs="Tahoma"/>
          <w:b/>
          <w:sz w:val="20"/>
          <w:szCs w:val="20"/>
          <w:lang w:eastAsia="pl-PL"/>
        </w:rPr>
      </w:pPr>
    </w:p>
    <w:p w:rsidR="006A1479" w:rsidRPr="006A1479" w:rsidRDefault="006A1479" w:rsidP="006A1479">
      <w:pPr>
        <w:spacing w:after="0" w:line="240" w:lineRule="auto"/>
        <w:jc w:val="center"/>
        <w:rPr>
          <w:rFonts w:ascii="Tahoma" w:eastAsia="Times New Roman" w:hAnsi="Tahoma" w:cs="Tahoma"/>
          <w:b/>
          <w:sz w:val="20"/>
          <w:szCs w:val="20"/>
          <w:lang w:eastAsia="pl-PL"/>
        </w:rPr>
      </w:pPr>
    </w:p>
    <w:p w:rsidR="006A1479" w:rsidRPr="006A1479" w:rsidRDefault="006A1479" w:rsidP="006A1479">
      <w:pPr>
        <w:spacing w:after="0" w:line="240" w:lineRule="auto"/>
        <w:jc w:val="center"/>
        <w:rPr>
          <w:rFonts w:ascii="Tahoma" w:eastAsia="Times New Roman" w:hAnsi="Tahoma" w:cs="Tahoma"/>
          <w:b/>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Ja / my niżej podpisany/-i: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i/>
          <w:iCs/>
          <w:color w:val="000000"/>
          <w:sz w:val="20"/>
          <w:szCs w:val="20"/>
          <w:lang w:eastAsia="pl-PL"/>
        </w:rPr>
        <w:t xml:space="preserve">(nazwa/firma podmiotu trzeciego) </w:t>
      </w:r>
    </w:p>
    <w:p w:rsidR="006A1479" w:rsidRPr="006A1479" w:rsidRDefault="006A1479" w:rsidP="006A1479">
      <w:pPr>
        <w:spacing w:after="0" w:line="240" w:lineRule="auto"/>
        <w:jc w:val="both"/>
        <w:rPr>
          <w:rFonts w:ascii="Tahoma" w:eastAsia="Times New Roman" w:hAnsi="Tahoma" w:cs="Tahoma"/>
          <w:color w:val="000000"/>
          <w:sz w:val="20"/>
          <w:szCs w:val="20"/>
          <w:lang w:eastAsia="pl-PL"/>
        </w:rPr>
      </w:pPr>
    </w:p>
    <w:p w:rsidR="006A1479" w:rsidRDefault="006A1479" w:rsidP="006A1479">
      <w:pPr>
        <w:spacing w:after="0" w:line="240" w:lineRule="auto"/>
        <w:jc w:val="both"/>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zobowiązuję/my się oddać do dyspozycji Wykonawcy uczestniczącemu w postępowaniu o udzielenie zamówienia publicznego nr </w:t>
      </w:r>
      <w:r w:rsidRPr="006A1479">
        <w:rPr>
          <w:rFonts w:ascii="Tahoma" w:eastAsia="Times New Roman" w:hAnsi="Tahoma" w:cs="Tahoma"/>
          <w:b/>
          <w:bCs/>
          <w:sz w:val="20"/>
          <w:szCs w:val="20"/>
          <w:lang w:eastAsia="pl-PL"/>
        </w:rPr>
        <w:t>DZ.271.</w:t>
      </w:r>
      <w:r w:rsidR="00137568">
        <w:rPr>
          <w:rFonts w:ascii="Tahoma" w:eastAsia="Times New Roman" w:hAnsi="Tahoma" w:cs="Tahoma"/>
          <w:b/>
          <w:bCs/>
          <w:sz w:val="20"/>
          <w:szCs w:val="20"/>
          <w:lang w:eastAsia="pl-PL"/>
        </w:rPr>
        <w:t>56</w:t>
      </w:r>
      <w:r w:rsidRPr="006A1479">
        <w:rPr>
          <w:rFonts w:ascii="Tahoma" w:eastAsia="Times New Roman" w:hAnsi="Tahoma" w:cs="Tahoma"/>
          <w:b/>
          <w:bCs/>
          <w:sz w:val="20"/>
          <w:szCs w:val="20"/>
          <w:lang w:eastAsia="pl-PL"/>
        </w:rPr>
        <w:t xml:space="preserve">.2021 pn. Usługa monitorowania badania klinicznego i wsparcia merytorycznego w związku z realizacją projektu pt.: „Wpływ </w:t>
      </w:r>
      <w:proofErr w:type="spellStart"/>
      <w:r w:rsidRPr="006A1479">
        <w:rPr>
          <w:rFonts w:ascii="Tahoma" w:eastAsia="Times New Roman" w:hAnsi="Tahoma" w:cs="Tahoma"/>
          <w:b/>
          <w:bCs/>
          <w:sz w:val="20"/>
          <w:szCs w:val="20"/>
          <w:lang w:eastAsia="pl-PL"/>
        </w:rPr>
        <w:t>sakubitrylu</w:t>
      </w:r>
      <w:proofErr w:type="spellEnd"/>
      <w:r w:rsidRPr="006A1479">
        <w:rPr>
          <w:rFonts w:ascii="Tahoma" w:eastAsia="Times New Roman" w:hAnsi="Tahoma" w:cs="Tahoma"/>
          <w:b/>
          <w:bCs/>
          <w:sz w:val="20"/>
          <w:szCs w:val="20"/>
          <w:lang w:eastAsia="pl-PL"/>
        </w:rPr>
        <w:t>/</w:t>
      </w:r>
      <w:proofErr w:type="spellStart"/>
      <w:r w:rsidRPr="006A1479">
        <w:rPr>
          <w:rFonts w:ascii="Tahoma" w:eastAsia="Times New Roman" w:hAnsi="Tahoma" w:cs="Tahoma"/>
          <w:b/>
          <w:bCs/>
          <w:sz w:val="20"/>
          <w:szCs w:val="20"/>
          <w:lang w:eastAsia="pl-PL"/>
        </w:rPr>
        <w:t>walsartanu</w:t>
      </w:r>
      <w:proofErr w:type="spellEnd"/>
      <w:r w:rsidRPr="006A1479">
        <w:rPr>
          <w:rFonts w:ascii="Tahoma" w:eastAsia="Times New Roman" w:hAnsi="Tahoma" w:cs="Tahoma"/>
          <w:b/>
          <w:bCs/>
          <w:sz w:val="20"/>
          <w:szCs w:val="20"/>
          <w:lang w:eastAsia="pl-PL"/>
        </w:rPr>
        <w:t xml:space="preserve"> w porównaniu z </w:t>
      </w:r>
      <w:proofErr w:type="spellStart"/>
      <w:r w:rsidRPr="006A1479">
        <w:rPr>
          <w:rFonts w:ascii="Tahoma" w:eastAsia="Times New Roman" w:hAnsi="Tahoma" w:cs="Tahoma"/>
          <w:b/>
          <w:bCs/>
          <w:sz w:val="20"/>
          <w:szCs w:val="20"/>
          <w:lang w:eastAsia="pl-PL"/>
        </w:rPr>
        <w:t>ramiprylem</w:t>
      </w:r>
      <w:proofErr w:type="spellEnd"/>
      <w:r w:rsidRPr="006A1479">
        <w:rPr>
          <w:rFonts w:ascii="Tahoma" w:eastAsia="Times New Roman" w:hAnsi="Tahoma" w:cs="Tahoma"/>
          <w:b/>
          <w:bCs/>
          <w:sz w:val="20"/>
          <w:szCs w:val="20"/>
          <w:lang w:eastAsia="pl-PL"/>
        </w:rPr>
        <w:t xml:space="preserve"> na przebudowę i funkcję lewej komory u pacjentów z niewydolnością serca o etiologii niedokrwiennej i pośrednią frakcją wyrzutową”, akronim CRACOVIA-HF dla trzech ośrodków w trzech miastach </w:t>
      </w:r>
      <w:r>
        <w:rPr>
          <w:rFonts w:ascii="Tahoma" w:eastAsia="Times New Roman" w:hAnsi="Tahoma" w:cs="Tahoma"/>
          <w:bCs/>
          <w:sz w:val="20"/>
          <w:szCs w:val="20"/>
          <w:lang w:eastAsia="pl-PL"/>
        </w:rPr>
        <w:t xml:space="preserve">(Kraków, Warszawa, Zabrze) </w:t>
      </w:r>
      <w:r w:rsidRPr="006A1479">
        <w:rPr>
          <w:rFonts w:ascii="Tahoma" w:eastAsia="Times New Roman" w:hAnsi="Tahoma" w:cs="Tahoma"/>
          <w:color w:val="000000"/>
          <w:sz w:val="20"/>
          <w:szCs w:val="20"/>
          <w:lang w:eastAsia="pl-PL"/>
        </w:rPr>
        <w:t>tj.</w:t>
      </w:r>
    </w:p>
    <w:p w:rsidR="006A1479" w:rsidRPr="006A1479" w:rsidRDefault="006A1479" w:rsidP="006A1479">
      <w:pPr>
        <w:spacing w:after="0" w:line="240" w:lineRule="auto"/>
        <w:jc w:val="both"/>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 </w:t>
      </w:r>
    </w:p>
    <w:p w:rsidR="006A1479" w:rsidRPr="006A1479" w:rsidRDefault="006A1479" w:rsidP="006A1479">
      <w:pPr>
        <w:autoSpaceDE w:val="0"/>
        <w:autoSpaceDN w:val="0"/>
        <w:adjustRightInd w:val="0"/>
        <w:spacing w:after="0" w:line="240" w:lineRule="auto"/>
        <w:jc w:val="center"/>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w:t>
      </w:r>
    </w:p>
    <w:p w:rsidR="006A1479" w:rsidRPr="006A1479" w:rsidRDefault="006A1479" w:rsidP="006A1479">
      <w:pPr>
        <w:autoSpaceDE w:val="0"/>
        <w:autoSpaceDN w:val="0"/>
        <w:adjustRightInd w:val="0"/>
        <w:spacing w:after="0" w:line="240" w:lineRule="auto"/>
        <w:jc w:val="center"/>
        <w:rPr>
          <w:rFonts w:ascii="Tahoma" w:eastAsia="Times New Roman" w:hAnsi="Tahoma" w:cs="Tahoma"/>
          <w:i/>
          <w:iCs/>
          <w:color w:val="000000"/>
          <w:sz w:val="20"/>
          <w:szCs w:val="20"/>
          <w:lang w:eastAsia="pl-PL"/>
        </w:rPr>
      </w:pPr>
      <w:r w:rsidRPr="006A1479">
        <w:rPr>
          <w:rFonts w:ascii="Tahoma" w:eastAsia="Times New Roman" w:hAnsi="Tahoma" w:cs="Tahoma"/>
          <w:i/>
          <w:iCs/>
          <w:color w:val="000000"/>
          <w:sz w:val="20"/>
          <w:szCs w:val="20"/>
          <w:lang w:eastAsia="pl-PL"/>
        </w:rPr>
        <w:t>(nazwa/firma Wykonawcy)</w:t>
      </w:r>
    </w:p>
    <w:p w:rsidR="006A1479" w:rsidRPr="006A1479" w:rsidRDefault="006A1479" w:rsidP="006A1479">
      <w:pPr>
        <w:autoSpaceDE w:val="0"/>
        <w:autoSpaceDN w:val="0"/>
        <w:adjustRightInd w:val="0"/>
        <w:spacing w:after="0" w:line="240" w:lineRule="auto"/>
        <w:jc w:val="center"/>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jc w:val="center"/>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następujące zasoby, na okres korzystania z nich przy wykonaniu ww. zamówienia: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 </w:t>
      </w:r>
    </w:p>
    <w:p w:rsidR="006A1479" w:rsidRPr="006A1479" w:rsidRDefault="006A1479" w:rsidP="006A1479">
      <w:pPr>
        <w:autoSpaceDE w:val="0"/>
        <w:autoSpaceDN w:val="0"/>
        <w:adjustRightInd w:val="0"/>
        <w:spacing w:after="0" w:line="240" w:lineRule="auto"/>
        <w:jc w:val="center"/>
        <w:rPr>
          <w:rFonts w:ascii="Tahoma" w:eastAsia="Times New Roman" w:hAnsi="Tahoma" w:cs="Tahoma"/>
          <w:color w:val="000000"/>
          <w:sz w:val="20"/>
          <w:szCs w:val="20"/>
          <w:lang w:eastAsia="pl-PL"/>
        </w:rPr>
      </w:pPr>
      <w:r w:rsidRPr="006A1479">
        <w:rPr>
          <w:rFonts w:ascii="Tahoma" w:eastAsia="Times New Roman" w:hAnsi="Tahoma" w:cs="Tahoma"/>
          <w:i/>
          <w:iCs/>
          <w:color w:val="000000"/>
          <w:sz w:val="20"/>
          <w:szCs w:val="20"/>
          <w:lang w:eastAsia="pl-PL"/>
        </w:rPr>
        <w:t>(określenie zdolności technicznych lub zawodowych)</w:t>
      </w:r>
    </w:p>
    <w:p w:rsidR="006A1479" w:rsidRPr="006A1479" w:rsidRDefault="006A1479" w:rsidP="006A1479">
      <w:pPr>
        <w:autoSpaceDE w:val="0"/>
        <w:autoSpaceDN w:val="0"/>
        <w:adjustRightInd w:val="0"/>
        <w:spacing w:after="0" w:line="240" w:lineRule="auto"/>
        <w:jc w:val="center"/>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Zakres zasobów udostępnionych Wykonawcy: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Sposób i okres udostępnienia zasobów oraz wykorzystania przez Wykonawcę zasobów przy wykonywaniu zamówienia: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 </w:t>
      </w: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rPr>
          <w:rFonts w:ascii="Tahoma" w:eastAsia="Times New Roman" w:hAnsi="Tahoma" w:cs="Tahoma"/>
          <w:color w:val="000000"/>
          <w:sz w:val="20"/>
          <w:szCs w:val="20"/>
          <w:lang w:eastAsia="pl-PL"/>
        </w:rPr>
      </w:pPr>
    </w:p>
    <w:p w:rsidR="006A1479" w:rsidRPr="006A1479" w:rsidRDefault="006A1479" w:rsidP="006A1479">
      <w:pPr>
        <w:autoSpaceDE w:val="0"/>
        <w:autoSpaceDN w:val="0"/>
        <w:adjustRightInd w:val="0"/>
        <w:spacing w:after="0" w:line="240" w:lineRule="auto"/>
        <w:jc w:val="both"/>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6A1479" w:rsidRPr="006A1479" w:rsidRDefault="006A1479" w:rsidP="006A1479">
      <w:pPr>
        <w:spacing w:after="0" w:line="240" w:lineRule="auto"/>
        <w:rPr>
          <w:rFonts w:ascii="Tahoma" w:eastAsia="Times New Roman" w:hAnsi="Tahoma" w:cs="Tahoma"/>
          <w:color w:val="000000"/>
          <w:sz w:val="20"/>
          <w:szCs w:val="20"/>
          <w:lang w:eastAsia="pl-PL"/>
        </w:rPr>
      </w:pPr>
      <w:r w:rsidRPr="006A1479">
        <w:rPr>
          <w:rFonts w:ascii="Tahoma" w:eastAsia="Times New Roman" w:hAnsi="Tahoma" w:cs="Tahoma"/>
          <w:color w:val="000000"/>
          <w:sz w:val="20"/>
          <w:szCs w:val="20"/>
          <w:lang w:eastAsia="pl-PL"/>
        </w:rPr>
        <w:t>……………………………………………………………………………………………………………………………………………………..………………………………………………………………..……………………………………………………………………………</w:t>
      </w:r>
    </w:p>
    <w:p w:rsidR="006A1479" w:rsidRPr="006A1479" w:rsidRDefault="006A1479" w:rsidP="006A1479">
      <w:pPr>
        <w:spacing w:after="0" w:line="240" w:lineRule="auto"/>
        <w:rPr>
          <w:rFonts w:ascii="Tahoma" w:eastAsia="Times New Roman" w:hAnsi="Tahoma" w:cs="Tahoma"/>
          <w:color w:val="000000"/>
          <w:sz w:val="20"/>
          <w:szCs w:val="20"/>
          <w:lang w:eastAsia="pl-PL"/>
        </w:rPr>
      </w:pPr>
    </w:p>
    <w:p w:rsidR="00D26F61" w:rsidRDefault="00D26F61">
      <w:pPr>
        <w:spacing w:after="0" w:line="240" w:lineRule="auto"/>
      </w:pPr>
      <w:r>
        <w:br w:type="page"/>
      </w:r>
    </w:p>
    <w:p w:rsidR="00D26F61" w:rsidRPr="006A1479" w:rsidRDefault="00D26F61" w:rsidP="00D26F61">
      <w:pPr>
        <w:spacing w:after="0" w:line="240" w:lineRule="auto"/>
        <w:jc w:val="center"/>
        <w:rPr>
          <w:rFonts w:ascii="Tahoma" w:eastAsia="Times New Roman" w:hAnsi="Tahoma" w:cs="Tahoma"/>
          <w:b/>
          <w:sz w:val="20"/>
          <w:szCs w:val="20"/>
          <w:lang w:eastAsia="pl-PL"/>
        </w:rPr>
      </w:pPr>
      <w:r w:rsidRPr="006A1479">
        <w:rPr>
          <w:rFonts w:ascii="Tahoma" w:eastAsia="Times New Roman" w:hAnsi="Tahoma" w:cs="Tahoma"/>
          <w:b/>
          <w:sz w:val="20"/>
          <w:szCs w:val="20"/>
          <w:lang w:eastAsia="pl-PL"/>
        </w:rPr>
        <w:lastRenderedPageBreak/>
        <w:t xml:space="preserve">Załącznik nr </w:t>
      </w:r>
      <w:r>
        <w:rPr>
          <w:rFonts w:ascii="Tahoma" w:eastAsia="Times New Roman" w:hAnsi="Tahoma" w:cs="Tahoma"/>
          <w:b/>
          <w:sz w:val="20"/>
          <w:szCs w:val="20"/>
          <w:lang w:eastAsia="pl-PL"/>
        </w:rPr>
        <w:t>6</w:t>
      </w:r>
      <w:r w:rsidR="006C70B2">
        <w:rPr>
          <w:rFonts w:ascii="Tahoma" w:eastAsia="Times New Roman" w:hAnsi="Tahoma" w:cs="Tahoma"/>
          <w:b/>
          <w:sz w:val="20"/>
          <w:szCs w:val="20"/>
          <w:lang w:eastAsia="pl-PL"/>
        </w:rPr>
        <w:t xml:space="preserve"> do SWZ</w:t>
      </w:r>
      <w:r w:rsidRPr="006A1479">
        <w:rPr>
          <w:rFonts w:ascii="Tahoma" w:eastAsia="Times New Roman" w:hAnsi="Tahoma" w:cs="Tahoma"/>
          <w:sz w:val="20"/>
          <w:szCs w:val="20"/>
          <w:lang w:eastAsia="pl-PL"/>
        </w:rPr>
        <w:t xml:space="preserve">– </w:t>
      </w:r>
      <w:r w:rsidRPr="00D26F61">
        <w:rPr>
          <w:rFonts w:ascii="Tahoma" w:eastAsia="Times New Roman" w:hAnsi="Tahoma" w:cs="Tahoma"/>
          <w:sz w:val="20"/>
          <w:szCs w:val="20"/>
          <w:lang w:eastAsia="pl-PL"/>
        </w:rPr>
        <w:t>Harmonogram prac</w:t>
      </w:r>
      <w:r>
        <w:rPr>
          <w:rFonts w:ascii="Tahoma" w:eastAsia="Times New Roman" w:hAnsi="Tahoma" w:cs="Tahoma"/>
          <w:sz w:val="20"/>
          <w:szCs w:val="20"/>
          <w:lang w:eastAsia="pl-PL"/>
        </w:rPr>
        <w:t xml:space="preserve"> </w:t>
      </w:r>
    </w:p>
    <w:p w:rsidR="00355CC6" w:rsidRDefault="00355CC6" w:rsidP="00400064"/>
    <w:tbl>
      <w:tblPr>
        <w:tblStyle w:val="Tabela-Siatka"/>
        <w:tblW w:w="0" w:type="auto"/>
        <w:tblLook w:val="04A0" w:firstRow="1" w:lastRow="0" w:firstColumn="1" w:lastColumn="0" w:noHBand="0" w:noVBand="1"/>
      </w:tblPr>
      <w:tblGrid>
        <w:gridCol w:w="4630"/>
        <w:gridCol w:w="4656"/>
      </w:tblGrid>
      <w:tr w:rsidR="00355CC6" w:rsidRPr="00355CC6" w:rsidTr="00EA0484">
        <w:tc>
          <w:tcPr>
            <w:tcW w:w="6997" w:type="dxa"/>
          </w:tcPr>
          <w:p w:rsidR="00355CC6" w:rsidRPr="00355CC6" w:rsidRDefault="00355CC6" w:rsidP="00355CC6">
            <w:pPr>
              <w:jc w:val="center"/>
              <w:rPr>
                <w:b/>
              </w:rPr>
            </w:pPr>
            <w:r w:rsidRPr="00355CC6">
              <w:rPr>
                <w:b/>
              </w:rPr>
              <w:t>Zadanie</w:t>
            </w:r>
          </w:p>
        </w:tc>
        <w:tc>
          <w:tcPr>
            <w:tcW w:w="6997" w:type="dxa"/>
          </w:tcPr>
          <w:p w:rsidR="00355CC6" w:rsidRPr="00355CC6" w:rsidRDefault="00355CC6" w:rsidP="00355CC6">
            <w:pPr>
              <w:jc w:val="center"/>
              <w:rPr>
                <w:b/>
              </w:rPr>
            </w:pPr>
            <w:r w:rsidRPr="00355CC6">
              <w:rPr>
                <w:b/>
              </w:rPr>
              <w:t>Termin wykonania</w:t>
            </w:r>
          </w:p>
        </w:tc>
      </w:tr>
      <w:tr w:rsidR="00355CC6" w:rsidRPr="00355CC6" w:rsidTr="00EA0484">
        <w:tc>
          <w:tcPr>
            <w:tcW w:w="6997" w:type="dxa"/>
            <w:vAlign w:val="center"/>
          </w:tcPr>
          <w:p w:rsidR="00355CC6" w:rsidRPr="00355CC6" w:rsidRDefault="00355CC6" w:rsidP="00355CC6">
            <w:r w:rsidRPr="00355CC6">
              <w:t>Opracowanie CRF zgodnego z protokołem badania przez CRO lub jego podwykonawcę, kompatybilnego z systemami szpitalnymi ośrodków uczestniczących w badaniu oraz z systemem zarządzającym gospodarką lekiem badanym</w:t>
            </w:r>
          </w:p>
        </w:tc>
        <w:tc>
          <w:tcPr>
            <w:tcW w:w="6997" w:type="dxa"/>
            <w:vAlign w:val="center"/>
          </w:tcPr>
          <w:p w:rsidR="00355CC6" w:rsidRPr="00355CC6" w:rsidRDefault="00355CC6" w:rsidP="00355CC6">
            <w:r w:rsidRPr="00355CC6">
              <w:t>do 14 dni od dnia podpisania umowy</w:t>
            </w:r>
          </w:p>
        </w:tc>
      </w:tr>
      <w:tr w:rsidR="00355CC6" w:rsidRPr="00355CC6" w:rsidTr="00EA0484">
        <w:tc>
          <w:tcPr>
            <w:tcW w:w="6997" w:type="dxa"/>
            <w:vAlign w:val="center"/>
          </w:tcPr>
          <w:p w:rsidR="00355CC6" w:rsidRPr="00355CC6" w:rsidRDefault="00355CC6" w:rsidP="00355CC6">
            <w:r w:rsidRPr="00355CC6">
              <w:rPr>
                <w:color w:val="000000"/>
                <w:szCs w:val="16"/>
              </w:rPr>
              <w:t xml:space="preserve">Przygotowanie lub zakupienie interaktywnego systemu randomizacyjnego (IWRS) umożliwiającego randomizację pacjentów, </w:t>
            </w:r>
            <w:proofErr w:type="spellStart"/>
            <w:r w:rsidRPr="00355CC6">
              <w:rPr>
                <w:color w:val="000000"/>
                <w:szCs w:val="16"/>
              </w:rPr>
              <w:t>odślepienie</w:t>
            </w:r>
            <w:proofErr w:type="spellEnd"/>
            <w:r w:rsidRPr="00355CC6">
              <w:rPr>
                <w:color w:val="000000"/>
                <w:szCs w:val="16"/>
              </w:rPr>
              <w:t xml:space="preserve"> badania oraz gospodarowanie badanymi produktami leczniczymi.</w:t>
            </w:r>
          </w:p>
        </w:tc>
        <w:tc>
          <w:tcPr>
            <w:tcW w:w="6997" w:type="dxa"/>
            <w:vAlign w:val="center"/>
          </w:tcPr>
          <w:p w:rsidR="00355CC6" w:rsidRPr="00355CC6" w:rsidRDefault="00355CC6" w:rsidP="00355CC6">
            <w:r w:rsidRPr="00355CC6">
              <w:t>do 45 dni od dnia podpisania umowy</w:t>
            </w:r>
          </w:p>
        </w:tc>
      </w:tr>
      <w:tr w:rsidR="00355CC6" w:rsidRPr="00355CC6" w:rsidTr="00EA0484">
        <w:tc>
          <w:tcPr>
            <w:tcW w:w="6997" w:type="dxa"/>
            <w:vAlign w:val="center"/>
          </w:tcPr>
          <w:p w:rsidR="00355CC6" w:rsidRPr="00355CC6" w:rsidRDefault="00355CC6" w:rsidP="00355CC6">
            <w:pPr>
              <w:rPr>
                <w:color w:val="000000"/>
                <w:szCs w:val="16"/>
              </w:rPr>
            </w:pPr>
            <w:r w:rsidRPr="00355CC6">
              <w:rPr>
                <w:color w:val="000000"/>
                <w:szCs w:val="16"/>
              </w:rPr>
              <w:t>Opracowanie Standardowych Procedur Operacyjnych (SOP) zgodnych z protokołem badania</w:t>
            </w:r>
          </w:p>
        </w:tc>
        <w:tc>
          <w:tcPr>
            <w:tcW w:w="6997" w:type="dxa"/>
            <w:vAlign w:val="center"/>
          </w:tcPr>
          <w:p w:rsidR="00355CC6" w:rsidRPr="00355CC6" w:rsidRDefault="00355CC6" w:rsidP="00355CC6">
            <w:r w:rsidRPr="00355CC6">
              <w:t>do 45 dni od dnia podpisania umowy</w:t>
            </w:r>
          </w:p>
        </w:tc>
      </w:tr>
      <w:tr w:rsidR="00355CC6" w:rsidRPr="00355CC6" w:rsidTr="00EA0484">
        <w:tc>
          <w:tcPr>
            <w:tcW w:w="6997" w:type="dxa"/>
            <w:vAlign w:val="center"/>
          </w:tcPr>
          <w:p w:rsidR="00355CC6" w:rsidRPr="00355CC6" w:rsidRDefault="00355CC6" w:rsidP="00355CC6">
            <w:r w:rsidRPr="00355CC6">
              <w:t>Przygotowanie i zgłoszenie wniosków zmian w protokole, Broszurze Badacza, ICF (Komisja Bioetyczna i URPL)</w:t>
            </w:r>
          </w:p>
        </w:tc>
        <w:tc>
          <w:tcPr>
            <w:tcW w:w="6997" w:type="dxa"/>
            <w:vAlign w:val="center"/>
          </w:tcPr>
          <w:p w:rsidR="00355CC6" w:rsidRPr="00355CC6" w:rsidRDefault="00355CC6" w:rsidP="00355CC6">
            <w:r w:rsidRPr="00355CC6">
              <w:t>do 30 dni od dnia zgłoszenia przez Zamawiającego</w:t>
            </w:r>
          </w:p>
        </w:tc>
      </w:tr>
      <w:tr w:rsidR="00355CC6" w:rsidRPr="00355CC6" w:rsidTr="00EA0484">
        <w:tc>
          <w:tcPr>
            <w:tcW w:w="6997" w:type="dxa"/>
            <w:vAlign w:val="center"/>
          </w:tcPr>
          <w:p w:rsidR="00355CC6" w:rsidRPr="00355CC6" w:rsidRDefault="00355CC6" w:rsidP="00355CC6">
            <w:r w:rsidRPr="00355CC6">
              <w:t>Zgłoszenie ośrodka/ośrodków i innych stosownych zmian na ClinicalTrials.gov</w:t>
            </w:r>
          </w:p>
        </w:tc>
        <w:tc>
          <w:tcPr>
            <w:tcW w:w="6997" w:type="dxa"/>
            <w:vAlign w:val="center"/>
          </w:tcPr>
          <w:p w:rsidR="00355CC6" w:rsidRPr="00355CC6" w:rsidRDefault="00355CC6" w:rsidP="00355CC6">
            <w:r w:rsidRPr="00355CC6">
              <w:t>do 7 dni od wydania decyzji Prezesa URPL – pozwolenie na prowadzenie badania klinicznego w ośrodku/ośrodkach zewnętrznych, 7 dni po zgłoszeniu przez Zamawiającego</w:t>
            </w:r>
          </w:p>
        </w:tc>
      </w:tr>
      <w:tr w:rsidR="00355CC6" w:rsidRPr="00355CC6" w:rsidTr="00EA0484">
        <w:trPr>
          <w:trHeight w:val="567"/>
        </w:trPr>
        <w:tc>
          <w:tcPr>
            <w:tcW w:w="6997" w:type="dxa"/>
            <w:vAlign w:val="center"/>
          </w:tcPr>
          <w:p w:rsidR="00355CC6" w:rsidRPr="00355CC6" w:rsidRDefault="00355CC6" w:rsidP="00355CC6">
            <w:r w:rsidRPr="00355CC6">
              <w:t>Zarządzane lekiem badanym</w:t>
            </w:r>
          </w:p>
        </w:tc>
        <w:tc>
          <w:tcPr>
            <w:tcW w:w="6997" w:type="dxa"/>
            <w:vAlign w:val="center"/>
          </w:tcPr>
          <w:p w:rsidR="00355CC6" w:rsidRPr="00355CC6" w:rsidRDefault="00355CC6" w:rsidP="00355CC6">
            <w:r w:rsidRPr="00355CC6">
              <w:t>na bieżąco</w:t>
            </w:r>
          </w:p>
        </w:tc>
      </w:tr>
      <w:tr w:rsidR="00355CC6" w:rsidRPr="00355CC6" w:rsidTr="00EA0484">
        <w:tc>
          <w:tcPr>
            <w:tcW w:w="6997" w:type="dxa"/>
            <w:vAlign w:val="center"/>
          </w:tcPr>
          <w:p w:rsidR="00355CC6" w:rsidRPr="00355CC6" w:rsidRDefault="00355CC6" w:rsidP="00355CC6">
            <w:r w:rsidRPr="00355CC6">
              <w:t>Monitorowanie badania, wizyta monitorująca i zarządzane ośrodkiem zgodnie z protokołem badania</w:t>
            </w:r>
          </w:p>
        </w:tc>
        <w:tc>
          <w:tcPr>
            <w:tcW w:w="6997" w:type="dxa"/>
            <w:vAlign w:val="center"/>
          </w:tcPr>
          <w:p w:rsidR="00355CC6" w:rsidRPr="00355CC6" w:rsidRDefault="00355CC6" w:rsidP="00355CC6">
            <w:r w:rsidRPr="00355CC6">
              <w:t>na bieżąco</w:t>
            </w:r>
          </w:p>
        </w:tc>
      </w:tr>
      <w:tr w:rsidR="00355CC6" w:rsidRPr="00355CC6" w:rsidTr="00EA0484">
        <w:trPr>
          <w:trHeight w:val="567"/>
        </w:trPr>
        <w:tc>
          <w:tcPr>
            <w:tcW w:w="6997" w:type="dxa"/>
            <w:vAlign w:val="center"/>
          </w:tcPr>
          <w:p w:rsidR="00355CC6" w:rsidRPr="00355CC6" w:rsidRDefault="00355CC6" w:rsidP="00355CC6">
            <w:r w:rsidRPr="00355CC6">
              <w:t>Monitorowanie badania – wizyta zamykająca</w:t>
            </w:r>
          </w:p>
        </w:tc>
        <w:tc>
          <w:tcPr>
            <w:tcW w:w="6997" w:type="dxa"/>
            <w:vAlign w:val="center"/>
          </w:tcPr>
          <w:p w:rsidR="00355CC6" w:rsidRPr="00355CC6" w:rsidRDefault="00355CC6" w:rsidP="00355CC6">
            <w:r w:rsidRPr="00355CC6">
              <w:t>do 30 dni po zakończeniu fazy obserwacji (</w:t>
            </w:r>
            <w:proofErr w:type="spellStart"/>
            <w:r w:rsidRPr="00355CC6">
              <w:t>follow-up</w:t>
            </w:r>
            <w:proofErr w:type="spellEnd"/>
            <w:r w:rsidRPr="00355CC6">
              <w:t>)</w:t>
            </w:r>
          </w:p>
        </w:tc>
      </w:tr>
      <w:tr w:rsidR="00355CC6" w:rsidRPr="00355CC6" w:rsidTr="00EA0484">
        <w:trPr>
          <w:trHeight w:val="567"/>
        </w:trPr>
        <w:tc>
          <w:tcPr>
            <w:tcW w:w="6997" w:type="dxa"/>
            <w:vAlign w:val="center"/>
          </w:tcPr>
          <w:p w:rsidR="00355CC6" w:rsidRPr="00355CC6" w:rsidRDefault="00355CC6" w:rsidP="00355CC6">
            <w:r w:rsidRPr="00355CC6">
              <w:t>Zarządzanie danymi, monitorowanie bezpieczeństwa</w:t>
            </w:r>
          </w:p>
        </w:tc>
        <w:tc>
          <w:tcPr>
            <w:tcW w:w="6997" w:type="dxa"/>
            <w:vAlign w:val="center"/>
          </w:tcPr>
          <w:p w:rsidR="00355CC6" w:rsidRPr="00355CC6" w:rsidRDefault="00355CC6" w:rsidP="00355CC6">
            <w:r w:rsidRPr="00355CC6">
              <w:t>na bieżąco</w:t>
            </w:r>
          </w:p>
        </w:tc>
      </w:tr>
      <w:tr w:rsidR="00355CC6" w:rsidRPr="00355CC6" w:rsidTr="00EA0484">
        <w:trPr>
          <w:trHeight w:val="567"/>
        </w:trPr>
        <w:tc>
          <w:tcPr>
            <w:tcW w:w="6997" w:type="dxa"/>
            <w:vAlign w:val="center"/>
          </w:tcPr>
          <w:p w:rsidR="00355CC6" w:rsidRPr="00355CC6" w:rsidRDefault="00355CC6" w:rsidP="00355CC6">
            <w:r w:rsidRPr="00355CC6">
              <w:lastRenderedPageBreak/>
              <w:t>Raporty okresowe z badania klinicznego</w:t>
            </w:r>
          </w:p>
        </w:tc>
        <w:tc>
          <w:tcPr>
            <w:tcW w:w="6997" w:type="dxa"/>
            <w:vAlign w:val="center"/>
          </w:tcPr>
          <w:p w:rsidR="00355CC6" w:rsidRPr="00355CC6" w:rsidRDefault="00355CC6" w:rsidP="00355CC6">
            <w:r w:rsidRPr="00355CC6">
              <w:t>zgodnie z przepisami prawa i wytycznymi GCP</w:t>
            </w:r>
          </w:p>
        </w:tc>
      </w:tr>
      <w:tr w:rsidR="00355CC6" w:rsidRPr="00355CC6" w:rsidTr="00EA0484">
        <w:trPr>
          <w:trHeight w:val="567"/>
        </w:trPr>
        <w:tc>
          <w:tcPr>
            <w:tcW w:w="6997" w:type="dxa"/>
            <w:vAlign w:val="center"/>
          </w:tcPr>
          <w:p w:rsidR="00355CC6" w:rsidRPr="00355CC6" w:rsidRDefault="00355CC6" w:rsidP="00355CC6">
            <w:r w:rsidRPr="00355CC6">
              <w:t>Raport końcowy z badania klinicznego dla Komisji Bioetycznej</w:t>
            </w:r>
          </w:p>
        </w:tc>
        <w:tc>
          <w:tcPr>
            <w:tcW w:w="6997" w:type="dxa"/>
            <w:vAlign w:val="center"/>
          </w:tcPr>
          <w:p w:rsidR="00355CC6" w:rsidRPr="00355CC6" w:rsidRDefault="00355CC6" w:rsidP="00355CC6">
            <w:r w:rsidRPr="00355CC6">
              <w:t>do 90 dni po zakończeniu badania</w:t>
            </w:r>
          </w:p>
        </w:tc>
      </w:tr>
      <w:tr w:rsidR="00355CC6" w:rsidRPr="00355CC6" w:rsidTr="00EA0484">
        <w:trPr>
          <w:trHeight w:val="567"/>
        </w:trPr>
        <w:tc>
          <w:tcPr>
            <w:tcW w:w="6997" w:type="dxa"/>
            <w:vAlign w:val="center"/>
          </w:tcPr>
          <w:p w:rsidR="00355CC6" w:rsidRPr="00355CC6" w:rsidRDefault="00355CC6" w:rsidP="00355CC6">
            <w:r w:rsidRPr="00355CC6">
              <w:t>Raport końcowy z badania klinicznego dla URPL</w:t>
            </w:r>
          </w:p>
        </w:tc>
        <w:tc>
          <w:tcPr>
            <w:tcW w:w="6997" w:type="dxa"/>
            <w:vAlign w:val="center"/>
          </w:tcPr>
          <w:p w:rsidR="00355CC6" w:rsidRPr="00355CC6" w:rsidRDefault="00355CC6" w:rsidP="00355CC6">
            <w:r w:rsidRPr="00355CC6">
              <w:t>do 90 dni po zakończeniu badania</w:t>
            </w:r>
          </w:p>
        </w:tc>
      </w:tr>
    </w:tbl>
    <w:p w:rsidR="00355CC6" w:rsidRPr="00355CC6" w:rsidRDefault="00355CC6" w:rsidP="00355CC6">
      <w:pPr>
        <w:jc w:val="center"/>
        <w:rPr>
          <w:b/>
        </w:rPr>
      </w:pPr>
    </w:p>
    <w:p w:rsidR="006C70B2" w:rsidRDefault="006C70B2" w:rsidP="00400064"/>
    <w:p w:rsidR="00137568" w:rsidRDefault="00137568">
      <w:pPr>
        <w:spacing w:after="0" w:line="240" w:lineRule="auto"/>
      </w:pPr>
      <w:r>
        <w:br w:type="page"/>
      </w:r>
    </w:p>
    <w:p w:rsidR="00137568" w:rsidRPr="00137568" w:rsidRDefault="00137568" w:rsidP="00137568">
      <w:pPr>
        <w:autoSpaceDE w:val="0"/>
        <w:autoSpaceDN w:val="0"/>
        <w:adjustRightInd w:val="0"/>
        <w:spacing w:after="0" w:line="240" w:lineRule="auto"/>
        <w:jc w:val="center"/>
        <w:rPr>
          <w:rFonts w:ascii="Calibri" w:eastAsia="Times New Roman" w:hAnsi="Calibri" w:cs="Verdana,Bold"/>
          <w:b/>
          <w:bCs/>
          <w:sz w:val="22"/>
          <w:lang w:eastAsia="pl-PL"/>
        </w:rPr>
      </w:pPr>
      <w:r w:rsidRPr="00137568">
        <w:rPr>
          <w:rFonts w:ascii="Calibri" w:eastAsia="Times New Roman" w:hAnsi="Calibri" w:cs="Tahoma"/>
          <w:b/>
          <w:sz w:val="22"/>
          <w:lang w:eastAsia="pl-PL"/>
        </w:rPr>
        <w:lastRenderedPageBreak/>
        <w:t>Załącznik nr 7 do SWZ</w:t>
      </w:r>
    </w:p>
    <w:p w:rsidR="00137568" w:rsidRPr="00137568" w:rsidRDefault="00137568" w:rsidP="00137568">
      <w:pPr>
        <w:autoSpaceDE w:val="0"/>
        <w:autoSpaceDN w:val="0"/>
        <w:adjustRightInd w:val="0"/>
        <w:spacing w:after="0" w:line="240" w:lineRule="auto"/>
        <w:rPr>
          <w:rFonts w:ascii="Calibri" w:eastAsia="Times New Roman" w:hAnsi="Calibri" w:cs="Verdana,Bold"/>
          <w:b/>
          <w:bCs/>
          <w:sz w:val="16"/>
          <w:szCs w:val="16"/>
          <w:lang w:eastAsia="pl-PL"/>
        </w:rPr>
      </w:pPr>
    </w:p>
    <w:p w:rsidR="00137568" w:rsidRPr="00137568" w:rsidRDefault="00137568" w:rsidP="00137568">
      <w:pPr>
        <w:spacing w:after="0" w:line="280" w:lineRule="atLeast"/>
        <w:jc w:val="center"/>
        <w:rPr>
          <w:rFonts w:ascii="Tahoma" w:eastAsia="Times New Roman" w:hAnsi="Tahoma" w:cs="Tahoma"/>
          <w:b/>
          <w:bCs/>
          <w:sz w:val="20"/>
          <w:szCs w:val="20"/>
          <w:lang w:eastAsia="pl-PL"/>
        </w:rPr>
      </w:pPr>
      <w:r w:rsidRPr="00137568">
        <w:rPr>
          <w:rFonts w:ascii="Arial" w:eastAsia="Times New Roman" w:hAnsi="Arial" w:cs="Arial"/>
          <w:b/>
          <w:sz w:val="18"/>
          <w:szCs w:val="18"/>
          <w:lang w:eastAsia="pl-PL"/>
        </w:rPr>
        <w:t xml:space="preserve">Postępowanie nr </w:t>
      </w:r>
      <w:r w:rsidRPr="00137568">
        <w:rPr>
          <w:rFonts w:ascii="Tahoma" w:eastAsia="Times New Roman" w:hAnsi="Tahoma" w:cs="Tahoma"/>
          <w:color w:val="000000"/>
          <w:sz w:val="20"/>
          <w:szCs w:val="20"/>
          <w:lang w:eastAsia="pl-PL"/>
        </w:rPr>
        <w:t xml:space="preserve"> </w:t>
      </w:r>
      <w:r w:rsidRPr="00137568">
        <w:rPr>
          <w:rFonts w:ascii="Tahoma" w:eastAsia="Times New Roman" w:hAnsi="Tahoma" w:cs="Tahoma"/>
          <w:b/>
          <w:bCs/>
          <w:sz w:val="20"/>
          <w:szCs w:val="20"/>
          <w:lang w:eastAsia="pl-PL"/>
        </w:rPr>
        <w:t>DZ.271.</w:t>
      </w:r>
      <w:r>
        <w:rPr>
          <w:rFonts w:ascii="Tahoma" w:eastAsia="Times New Roman" w:hAnsi="Tahoma" w:cs="Tahoma"/>
          <w:b/>
          <w:bCs/>
          <w:sz w:val="20"/>
          <w:szCs w:val="20"/>
          <w:lang w:eastAsia="pl-PL"/>
        </w:rPr>
        <w:t>56</w:t>
      </w:r>
      <w:r w:rsidRPr="00137568">
        <w:rPr>
          <w:rFonts w:ascii="Tahoma" w:eastAsia="Times New Roman" w:hAnsi="Tahoma" w:cs="Tahoma"/>
          <w:b/>
          <w:bCs/>
          <w:sz w:val="20"/>
          <w:szCs w:val="20"/>
          <w:lang w:eastAsia="pl-PL"/>
        </w:rPr>
        <w:t>.2021</w:t>
      </w:r>
    </w:p>
    <w:p w:rsidR="00137568" w:rsidRDefault="00137568" w:rsidP="00137568">
      <w:pPr>
        <w:spacing w:after="0" w:line="280" w:lineRule="atLeast"/>
        <w:jc w:val="center"/>
        <w:rPr>
          <w:rFonts w:ascii="Verdana" w:eastAsia="Times New Roman" w:hAnsi="Verdana" w:cs="Arial"/>
          <w:bCs/>
          <w:color w:val="548DD4"/>
          <w:sz w:val="20"/>
          <w:szCs w:val="16"/>
          <w:lang w:eastAsia="pl-PL"/>
        </w:rPr>
      </w:pPr>
    </w:p>
    <w:p w:rsidR="00C0431B" w:rsidRPr="00C0431B" w:rsidRDefault="00C0431B" w:rsidP="00C0431B">
      <w:pPr>
        <w:spacing w:after="0" w:line="240" w:lineRule="auto"/>
        <w:jc w:val="center"/>
        <w:rPr>
          <w:rFonts w:ascii="Calibri" w:eastAsia="Times New Roman" w:hAnsi="Calibri" w:cs="Tahoma"/>
          <w:b/>
          <w:sz w:val="22"/>
          <w:lang w:eastAsia="pl-PL"/>
        </w:rPr>
      </w:pPr>
      <w:r w:rsidRPr="00C0431B">
        <w:rPr>
          <w:rFonts w:ascii="Calibri" w:eastAsia="Times New Roman" w:hAnsi="Calibri" w:cs="Tahoma"/>
          <w:b/>
          <w:sz w:val="22"/>
          <w:lang w:eastAsia="pl-PL"/>
        </w:rPr>
        <w:t xml:space="preserve">Oświadczenie Wykonawców wspólnie ubiegających się o udzielenie zamówienia, </w:t>
      </w:r>
    </w:p>
    <w:p w:rsidR="00C0431B" w:rsidRPr="00C0431B" w:rsidRDefault="00C0431B" w:rsidP="00C0431B">
      <w:pPr>
        <w:spacing w:after="0" w:line="240" w:lineRule="auto"/>
        <w:jc w:val="center"/>
        <w:rPr>
          <w:rFonts w:ascii="Calibri" w:eastAsia="Times New Roman" w:hAnsi="Calibri" w:cs="Tahoma"/>
          <w:b/>
          <w:sz w:val="22"/>
          <w:lang w:eastAsia="pl-PL"/>
        </w:rPr>
      </w:pPr>
      <w:r w:rsidRPr="00C0431B">
        <w:rPr>
          <w:rFonts w:ascii="Calibri" w:eastAsia="Times New Roman" w:hAnsi="Calibri" w:cs="Tahoma"/>
          <w:b/>
          <w:sz w:val="22"/>
          <w:lang w:eastAsia="pl-PL"/>
        </w:rPr>
        <w:t xml:space="preserve">składane na podstawie art. 117 ust. 4 ustawy Prawo zamówień publicznych, </w:t>
      </w:r>
    </w:p>
    <w:p w:rsidR="00C0431B" w:rsidRPr="00C0431B" w:rsidRDefault="00C0431B" w:rsidP="00C0431B">
      <w:pPr>
        <w:spacing w:after="0" w:line="240" w:lineRule="auto"/>
        <w:jc w:val="center"/>
        <w:rPr>
          <w:rFonts w:ascii="Calibri" w:eastAsia="Times New Roman" w:hAnsi="Calibri"/>
          <w:b/>
          <w:sz w:val="22"/>
          <w:lang w:eastAsia="pl-PL"/>
        </w:rPr>
      </w:pPr>
      <w:r w:rsidRPr="00C0431B">
        <w:rPr>
          <w:rFonts w:ascii="Calibri" w:eastAsia="Times New Roman" w:hAnsi="Calibri" w:cs="Tahoma"/>
          <w:b/>
          <w:sz w:val="22"/>
          <w:lang w:eastAsia="pl-PL"/>
        </w:rPr>
        <w:t>dotyczące robót budowlanych, dostaw lub usług, które wykonają poszczególni Wykonawcy</w:t>
      </w:r>
    </w:p>
    <w:p w:rsidR="00C0431B" w:rsidRPr="00C0431B" w:rsidRDefault="00C0431B" w:rsidP="00C0431B">
      <w:pPr>
        <w:spacing w:after="0" w:line="240" w:lineRule="auto"/>
        <w:jc w:val="center"/>
        <w:rPr>
          <w:rFonts w:ascii="Verdana" w:eastAsia="Times New Roman" w:hAnsi="Verdana"/>
          <w:b/>
          <w:sz w:val="22"/>
          <w:lang w:eastAsia="pl-PL"/>
        </w:rPr>
      </w:pPr>
    </w:p>
    <w:p w:rsidR="00C0431B" w:rsidRPr="00C0431B" w:rsidRDefault="00C0431B" w:rsidP="00C0431B">
      <w:pPr>
        <w:spacing w:after="0" w:line="240" w:lineRule="auto"/>
        <w:jc w:val="center"/>
        <w:rPr>
          <w:rFonts w:ascii="Verdana" w:eastAsia="Times New Roman" w:hAnsi="Verdana"/>
          <w:b/>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Nazwa i adres Wykonawców wspólnie ubiegających się o udzielenie zamówienia:</w:t>
      </w: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 xml:space="preserve">…………………………………………………………………………………………………………………………………………………………… </w:t>
      </w: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p>
    <w:p w:rsidR="00C0431B" w:rsidRPr="00C0431B" w:rsidRDefault="00C0431B" w:rsidP="00C0431B">
      <w:pPr>
        <w:autoSpaceDE w:val="0"/>
        <w:autoSpaceDN w:val="0"/>
        <w:adjustRightInd w:val="0"/>
        <w:spacing w:after="0" w:line="240" w:lineRule="auto"/>
        <w:jc w:val="both"/>
        <w:rPr>
          <w:rFonts w:ascii="Calibri" w:eastAsia="Times New Roman" w:hAnsi="Calibri" w:cs="Calibri"/>
          <w:i/>
          <w:color w:val="000000"/>
          <w:sz w:val="22"/>
          <w:lang w:eastAsia="pl-PL"/>
        </w:rPr>
      </w:pPr>
      <w:r w:rsidRPr="00C0431B">
        <w:rPr>
          <w:rFonts w:ascii="Calibri" w:eastAsia="Times New Roman" w:hAnsi="Calibri" w:cs="Calibri"/>
          <w:i/>
          <w:color w:val="000000"/>
          <w:sz w:val="22"/>
          <w:lang w:eastAsia="pl-PL"/>
        </w:rPr>
        <w:t xml:space="preserve">Zgodnie z art. 117 ust. 2 warunek dotyczący uprawnień do prowadzenia określonej działalności gospodarczej lub zawodowej, o którym mowa w art. 112 ust. 2 pkt. 2 ustawy </w:t>
      </w:r>
      <w:proofErr w:type="spellStart"/>
      <w:r w:rsidRPr="00C0431B">
        <w:rPr>
          <w:rFonts w:ascii="Calibri" w:eastAsia="Times New Roman" w:hAnsi="Calibri" w:cs="Calibri"/>
          <w:i/>
          <w:color w:val="000000"/>
          <w:sz w:val="22"/>
          <w:lang w:eastAsia="pl-PL"/>
        </w:rPr>
        <w:t>Pzp</w:t>
      </w:r>
      <w:proofErr w:type="spellEnd"/>
      <w:r w:rsidRPr="00C0431B">
        <w:rPr>
          <w:rFonts w:ascii="Calibri" w:eastAsia="Times New Roman" w:hAnsi="Calibri" w:cs="Calibri"/>
          <w:i/>
          <w:color w:val="000000"/>
          <w:sz w:val="22"/>
          <w:lang w:eastAsia="pl-PL"/>
        </w:rPr>
        <w:t xml:space="preserve">, jest spełniony, jeżeli co najmniej jeden z wykonawców wspólnie ubiegających się o udzielenie zamówienia posiada uprawnienia do prowadzenia określonej działalności gospodarczej lub zawodowej i zrealizuje roboty budowlane, dostawy lub usługi, do których realizacji te uprawnienia są wymagane.  </w:t>
      </w:r>
    </w:p>
    <w:p w:rsidR="00C0431B" w:rsidRPr="00C0431B" w:rsidRDefault="00C0431B" w:rsidP="00C0431B">
      <w:pPr>
        <w:autoSpaceDE w:val="0"/>
        <w:autoSpaceDN w:val="0"/>
        <w:adjustRightInd w:val="0"/>
        <w:spacing w:after="0" w:line="240" w:lineRule="auto"/>
        <w:jc w:val="both"/>
        <w:rPr>
          <w:rFonts w:ascii="Calibri" w:eastAsia="Times New Roman" w:hAnsi="Calibri" w:cs="Calibri"/>
          <w:i/>
          <w:color w:val="000000"/>
          <w:sz w:val="22"/>
          <w:lang w:eastAsia="pl-PL"/>
        </w:rPr>
      </w:pPr>
      <w:r w:rsidRPr="00C0431B">
        <w:rPr>
          <w:rFonts w:ascii="Calibri" w:eastAsia="Times New Roman" w:hAnsi="Calibri" w:cs="Calibri"/>
          <w:i/>
          <w:color w:val="000000"/>
          <w:sz w:val="22"/>
          <w:lang w:eastAsia="pl-PL"/>
        </w:rPr>
        <w:t xml:space="preserve">Zgodnie z art. 117 ust. 3 ustawy </w:t>
      </w:r>
      <w:proofErr w:type="spellStart"/>
      <w:r w:rsidRPr="00C0431B">
        <w:rPr>
          <w:rFonts w:ascii="Calibri" w:eastAsia="Times New Roman" w:hAnsi="Calibri" w:cs="Calibri"/>
          <w:i/>
          <w:color w:val="000000"/>
          <w:sz w:val="22"/>
          <w:lang w:eastAsia="pl-PL"/>
        </w:rPr>
        <w:t>Pzp</w:t>
      </w:r>
      <w:proofErr w:type="spellEnd"/>
      <w:r w:rsidRPr="00C0431B">
        <w:rPr>
          <w:rFonts w:ascii="Calibri" w:eastAsia="Times New Roman" w:hAnsi="Calibri" w:cs="Calibri"/>
          <w:i/>
          <w:color w:val="000000"/>
          <w:sz w:val="22"/>
          <w:lang w:eastAsia="pl-PL"/>
        </w:rPr>
        <w:t xml:space="preserve"> w odniesieniu do warunków dotyczących wykształcenia, kwalifikacji zawodowych lub doświadczenia, wykonawcy wspólnie ubiegający się o udzielenie zamówienia mogą polegać na zdolnościach tych wykonawców, którzy wykonają roboty budowlane lub usługi, do realizacji których te zdolności są wymagane.</w:t>
      </w:r>
    </w:p>
    <w:p w:rsidR="00C0431B" w:rsidRPr="00C0431B" w:rsidRDefault="00C0431B" w:rsidP="00C0431B">
      <w:pPr>
        <w:autoSpaceDE w:val="0"/>
        <w:autoSpaceDN w:val="0"/>
        <w:adjustRightInd w:val="0"/>
        <w:spacing w:after="0" w:line="240" w:lineRule="auto"/>
        <w:jc w:val="both"/>
        <w:rPr>
          <w:rFonts w:ascii="Calibri" w:eastAsia="Times New Roman" w:hAnsi="Calibri" w:cs="Calibri"/>
          <w:i/>
          <w:color w:val="000000"/>
          <w:sz w:val="22"/>
          <w:lang w:eastAsia="pl-PL"/>
        </w:rPr>
      </w:pPr>
      <w:r w:rsidRPr="00C0431B">
        <w:rPr>
          <w:rFonts w:ascii="Calibri" w:eastAsia="Times New Roman" w:hAnsi="Calibri" w:cs="Calibri"/>
          <w:i/>
          <w:color w:val="000000"/>
          <w:sz w:val="22"/>
          <w:lang w:eastAsia="pl-PL"/>
        </w:rPr>
        <w:t xml:space="preserve">W takim przypadku wykonawcy wspólnie ubiegający się o udzielenie zamówienia dołączają do oferty </w:t>
      </w:r>
      <w:r w:rsidRPr="00C0431B">
        <w:rPr>
          <w:rFonts w:ascii="Calibri" w:eastAsia="Times New Roman" w:hAnsi="Calibri" w:cs="Calibri"/>
          <w:i/>
          <w:color w:val="000000"/>
          <w:sz w:val="22"/>
          <w:u w:val="single"/>
          <w:lang w:eastAsia="pl-PL"/>
        </w:rPr>
        <w:t xml:space="preserve">oświadczenie, o którym mowa w art. 117 ust. 4 ustawy </w:t>
      </w:r>
      <w:proofErr w:type="spellStart"/>
      <w:r w:rsidRPr="00C0431B">
        <w:rPr>
          <w:rFonts w:ascii="Calibri" w:eastAsia="Times New Roman" w:hAnsi="Calibri" w:cs="Calibri"/>
          <w:i/>
          <w:color w:val="000000"/>
          <w:sz w:val="22"/>
          <w:u w:val="single"/>
          <w:lang w:eastAsia="pl-PL"/>
        </w:rPr>
        <w:t>Pzp</w:t>
      </w:r>
      <w:proofErr w:type="spellEnd"/>
      <w:r w:rsidRPr="00C0431B">
        <w:rPr>
          <w:rFonts w:ascii="Calibri" w:eastAsia="Times New Roman" w:hAnsi="Calibri" w:cs="Calibri"/>
          <w:i/>
          <w:color w:val="000000"/>
          <w:sz w:val="22"/>
          <w:u w:val="single"/>
          <w:lang w:eastAsia="pl-PL"/>
        </w:rPr>
        <w:t>, z którego wynika, które roboty budowlane, dostawy lub usługi wykonają poszczególni wykonawcy</w:t>
      </w:r>
      <w:r w:rsidRPr="00C0431B">
        <w:rPr>
          <w:rFonts w:ascii="Calibri" w:eastAsia="Times New Roman" w:hAnsi="Calibri" w:cs="Calibri"/>
          <w:i/>
          <w:color w:val="000000"/>
          <w:sz w:val="22"/>
          <w:lang w:eastAsia="pl-PL"/>
        </w:rPr>
        <w:t>.</w:t>
      </w: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r w:rsidRPr="00C0431B">
        <w:rPr>
          <w:rFonts w:ascii="Calibri" w:eastAsia="Times New Roman" w:hAnsi="Calibri" w:cs="Calibri"/>
          <w:i/>
          <w:iCs/>
          <w:color w:val="000000"/>
          <w:sz w:val="22"/>
          <w:lang w:eastAsia="pl-PL"/>
        </w:rPr>
        <w:t>* Wykonawca………………………………………………………………………</w:t>
      </w:r>
      <w:r>
        <w:rPr>
          <w:rFonts w:ascii="Calibri" w:eastAsia="Times New Roman" w:hAnsi="Calibri" w:cs="Calibri"/>
          <w:i/>
          <w:iCs/>
          <w:color w:val="000000"/>
          <w:sz w:val="22"/>
          <w:lang w:eastAsia="pl-PL"/>
        </w:rPr>
        <w:t>….</w:t>
      </w:r>
      <w:r w:rsidRPr="00C0431B">
        <w:rPr>
          <w:rFonts w:ascii="Calibri" w:eastAsia="Times New Roman" w:hAnsi="Calibri" w:cs="Calibri"/>
          <w:i/>
          <w:iCs/>
          <w:color w:val="000000"/>
          <w:sz w:val="22"/>
          <w:lang w:eastAsia="pl-PL"/>
        </w:rPr>
        <w:t>……………………………………………………………</w:t>
      </w: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r w:rsidRPr="00C0431B">
        <w:rPr>
          <w:rFonts w:ascii="Calibri" w:eastAsia="Times New Roman" w:hAnsi="Calibri" w:cs="Calibri"/>
          <w:i/>
          <w:iCs/>
          <w:color w:val="000000"/>
          <w:sz w:val="22"/>
          <w:lang w:eastAsia="pl-PL"/>
        </w:rPr>
        <w:t xml:space="preserve">                                                                            (nazwa i adres Wykonawcy)</w:t>
      </w:r>
    </w:p>
    <w:p w:rsidR="00C0431B" w:rsidRPr="00C0431B" w:rsidRDefault="00C0431B" w:rsidP="00C0431B">
      <w:pPr>
        <w:autoSpaceDE w:val="0"/>
        <w:autoSpaceDN w:val="0"/>
        <w:adjustRightInd w:val="0"/>
        <w:spacing w:after="0" w:line="240" w:lineRule="auto"/>
        <w:jc w:val="center"/>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zrealizuje następujące roboty budowlane, dostawy lub usługi:</w:t>
      </w: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 xml:space="preserve">……………………………………………………………………………………………………..…………………………………………………….. </w:t>
      </w: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r w:rsidRPr="00C0431B">
        <w:rPr>
          <w:rFonts w:ascii="Calibri" w:eastAsia="Times New Roman" w:hAnsi="Calibri" w:cs="Calibri"/>
          <w:i/>
          <w:iCs/>
          <w:color w:val="000000"/>
          <w:sz w:val="22"/>
          <w:lang w:eastAsia="pl-PL"/>
        </w:rPr>
        <w:t xml:space="preserve">*  </w:t>
      </w:r>
      <w:r>
        <w:rPr>
          <w:rFonts w:ascii="Calibri" w:eastAsia="Times New Roman" w:hAnsi="Calibri" w:cs="Calibri"/>
          <w:i/>
          <w:iCs/>
          <w:color w:val="000000"/>
          <w:sz w:val="22"/>
          <w:lang w:eastAsia="pl-PL"/>
        </w:rPr>
        <w:t>W</w:t>
      </w:r>
      <w:r w:rsidRPr="00C0431B">
        <w:rPr>
          <w:rFonts w:ascii="Calibri" w:eastAsia="Times New Roman" w:hAnsi="Calibri" w:cs="Calibri"/>
          <w:i/>
          <w:iCs/>
          <w:color w:val="000000"/>
          <w:sz w:val="22"/>
          <w:lang w:eastAsia="pl-PL"/>
        </w:rPr>
        <w:t>ykonawca………………………………………………………………………………………………………………………………………</w:t>
      </w:r>
    </w:p>
    <w:p w:rsidR="00C0431B" w:rsidRPr="00C0431B" w:rsidRDefault="00C0431B" w:rsidP="00C0431B">
      <w:pPr>
        <w:autoSpaceDE w:val="0"/>
        <w:autoSpaceDN w:val="0"/>
        <w:adjustRightInd w:val="0"/>
        <w:spacing w:after="0" w:line="240" w:lineRule="auto"/>
        <w:jc w:val="both"/>
        <w:rPr>
          <w:rFonts w:ascii="Calibri" w:eastAsia="Times New Roman" w:hAnsi="Calibri" w:cs="Calibri"/>
          <w:i/>
          <w:iCs/>
          <w:color w:val="000000"/>
          <w:sz w:val="22"/>
          <w:lang w:eastAsia="pl-PL"/>
        </w:rPr>
      </w:pPr>
      <w:r w:rsidRPr="00C0431B">
        <w:rPr>
          <w:rFonts w:ascii="Calibri" w:eastAsia="Times New Roman" w:hAnsi="Calibri" w:cs="Calibri"/>
          <w:i/>
          <w:iCs/>
          <w:color w:val="000000"/>
          <w:sz w:val="22"/>
          <w:lang w:eastAsia="pl-PL"/>
        </w:rPr>
        <w:t xml:space="preserve">                                                                            (nazwa i adres Wykonawcy)</w:t>
      </w:r>
    </w:p>
    <w:p w:rsidR="00C0431B" w:rsidRPr="00C0431B" w:rsidRDefault="00C0431B" w:rsidP="00C0431B">
      <w:pPr>
        <w:autoSpaceDE w:val="0"/>
        <w:autoSpaceDN w:val="0"/>
        <w:adjustRightInd w:val="0"/>
        <w:spacing w:after="0" w:line="240" w:lineRule="auto"/>
        <w:jc w:val="center"/>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jc w:val="center"/>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zrealizuje następujące roboty budowlane, dostawy lub usługi:</w:t>
      </w: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 xml:space="preserve">……………………………………………………………………………………………………..…………………………………………………… </w:t>
      </w: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jc w:val="both"/>
        <w:rPr>
          <w:rFonts w:ascii="Calibri" w:eastAsia="Times New Roman" w:hAnsi="Calibri" w:cs="Calibri"/>
          <w:i/>
          <w:color w:val="000000"/>
          <w:sz w:val="22"/>
          <w:lang w:eastAsia="pl-PL"/>
        </w:rPr>
      </w:pPr>
      <w:r w:rsidRPr="00C0431B">
        <w:rPr>
          <w:rFonts w:ascii="Calibri" w:eastAsia="Times New Roman" w:hAnsi="Calibri" w:cs="Calibri"/>
          <w:i/>
          <w:color w:val="000000"/>
          <w:sz w:val="22"/>
          <w:lang w:eastAsia="pl-PL"/>
        </w:rPr>
        <w:t xml:space="preserve">* należy wypełnić tylko w sytuacji, gdy zachodzą okoliczności, o których mowa w art. 117 ust. 2 lub 3 ustawy </w:t>
      </w:r>
      <w:proofErr w:type="spellStart"/>
      <w:r w:rsidRPr="00C0431B">
        <w:rPr>
          <w:rFonts w:ascii="Calibri" w:eastAsia="Times New Roman" w:hAnsi="Calibri" w:cs="Calibri"/>
          <w:i/>
          <w:color w:val="000000"/>
          <w:sz w:val="22"/>
          <w:lang w:eastAsia="pl-PL"/>
        </w:rPr>
        <w:t>Pzp</w:t>
      </w:r>
      <w:proofErr w:type="spellEnd"/>
      <w:r w:rsidRPr="00C0431B">
        <w:rPr>
          <w:rFonts w:ascii="Calibri" w:eastAsia="Times New Roman" w:hAnsi="Calibri" w:cs="Calibri"/>
          <w:i/>
          <w:color w:val="000000"/>
          <w:sz w:val="22"/>
          <w:lang w:eastAsia="pl-PL"/>
        </w:rPr>
        <w:t>, tyle razy ile to konieczne</w:t>
      </w:r>
    </w:p>
    <w:p w:rsidR="00C0431B" w:rsidRPr="00C0431B" w:rsidRDefault="00C0431B" w:rsidP="00C0431B">
      <w:pPr>
        <w:autoSpaceDE w:val="0"/>
        <w:autoSpaceDN w:val="0"/>
        <w:adjustRightInd w:val="0"/>
        <w:spacing w:after="0" w:line="240" w:lineRule="auto"/>
        <w:rPr>
          <w:rFonts w:ascii="Calibri" w:eastAsia="Times New Roman" w:hAnsi="Calibri" w:cs="Calibri"/>
          <w:color w:val="000000"/>
          <w:sz w:val="22"/>
          <w:lang w:eastAsia="pl-PL"/>
        </w:rPr>
      </w:pPr>
    </w:p>
    <w:p w:rsidR="00C0431B" w:rsidRPr="00C0431B" w:rsidRDefault="00C0431B" w:rsidP="00C0431B">
      <w:pPr>
        <w:autoSpaceDE w:val="0"/>
        <w:autoSpaceDN w:val="0"/>
        <w:adjustRightInd w:val="0"/>
        <w:spacing w:after="0" w:line="240" w:lineRule="auto"/>
        <w:jc w:val="both"/>
        <w:rPr>
          <w:rFonts w:ascii="Calibri" w:eastAsia="Times New Roman" w:hAnsi="Calibri" w:cs="Calibri"/>
          <w:color w:val="000000"/>
          <w:sz w:val="22"/>
          <w:lang w:eastAsia="pl-PL"/>
        </w:rPr>
      </w:pPr>
      <w:r w:rsidRPr="00C0431B">
        <w:rPr>
          <w:rFonts w:ascii="Calibri" w:eastAsia="Times New Roman" w:hAnsi="Calibri" w:cs="Calibri"/>
          <w:color w:val="000000"/>
          <w:sz w:val="22"/>
          <w:lang w:eastAsia="pl-PL"/>
        </w:rPr>
        <w:t>Oświadczam, że wszystkie informacje podane w niniejszym oświadczeniu są aktualne i zgodne z prawdą oraz zostały przedstawione z pełną świadomością konsekwencji wprowadzenia Zamawiającego w błąd przy przedstawianiu informacji.</w:t>
      </w:r>
    </w:p>
    <w:p w:rsidR="00137568" w:rsidRPr="00137568" w:rsidRDefault="00137568" w:rsidP="00137568">
      <w:pPr>
        <w:autoSpaceDE w:val="0"/>
        <w:autoSpaceDN w:val="0"/>
        <w:adjustRightInd w:val="0"/>
        <w:spacing w:after="0" w:line="240" w:lineRule="auto"/>
        <w:rPr>
          <w:rFonts w:ascii="Calibri" w:eastAsia="Times New Roman" w:hAnsi="Calibri" w:cs="Calibri"/>
          <w:color w:val="000000"/>
          <w:sz w:val="22"/>
          <w:lang w:eastAsia="pl-PL"/>
        </w:rPr>
      </w:pPr>
      <w:bookmarkStart w:id="11" w:name="_GoBack"/>
      <w:bookmarkEnd w:id="11"/>
    </w:p>
    <w:sectPr w:rsidR="00137568" w:rsidRPr="00137568" w:rsidSect="005A2B6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AF3" w:rsidRDefault="00433AF3" w:rsidP="00ED7173">
      <w:pPr>
        <w:spacing w:after="0" w:line="240" w:lineRule="auto"/>
      </w:pPr>
      <w:r>
        <w:separator/>
      </w:r>
    </w:p>
  </w:endnote>
  <w:endnote w:type="continuationSeparator" w:id="0">
    <w:p w:rsidR="00433AF3" w:rsidRDefault="00433AF3" w:rsidP="00ED7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84" w:rsidRPr="00ED7173" w:rsidRDefault="00EA0484" w:rsidP="00ED7173">
    <w:pPr>
      <w:pStyle w:val="Nagwek"/>
      <w:tabs>
        <w:tab w:val="clear" w:pos="9072"/>
        <w:tab w:val="right" w:pos="10915"/>
      </w:tabs>
      <w:ind w:right="68"/>
      <w:jc w:val="center"/>
      <w:rPr>
        <w:rFonts w:ascii="Arial" w:hAnsi="Arial" w:cs="Arial"/>
        <w:b/>
        <w:sz w:val="17"/>
        <w:szCs w:val="17"/>
      </w:rPr>
    </w:pPr>
    <w:r>
      <w:rPr>
        <w:rFonts w:ascii="Arial" w:hAnsi="Arial" w:cs="Arial"/>
        <w:noProof/>
        <w:sz w:val="17"/>
        <w:szCs w:val="17"/>
        <w:lang w:eastAsia="pl-PL"/>
      </w:rPr>
      <w:drawing>
        <wp:anchor distT="0" distB="0" distL="114300" distR="114300" simplePos="0" relativeHeight="251663360" behindDoc="0" locked="0" layoutInCell="1" allowOverlap="1" wp14:anchorId="5502797C" wp14:editId="5AFB6515">
          <wp:simplePos x="0" y="0"/>
          <wp:positionH relativeFrom="margin">
            <wp:posOffset>-876300</wp:posOffset>
          </wp:positionH>
          <wp:positionV relativeFrom="margin">
            <wp:posOffset>8478520</wp:posOffset>
          </wp:positionV>
          <wp:extent cx="899795" cy="887095"/>
          <wp:effectExtent l="0" t="0" r="0" b="8255"/>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887095"/>
                  </a:xfrm>
                  <a:prstGeom prst="rect">
                    <a:avLst/>
                  </a:prstGeom>
                  <a:noFill/>
                </pic:spPr>
              </pic:pic>
            </a:graphicData>
          </a:graphic>
          <wp14:sizeRelH relativeFrom="margin">
            <wp14:pctWidth>0</wp14:pctWidth>
          </wp14:sizeRelH>
          <wp14:sizeRelV relativeFrom="margin">
            <wp14:pctHeight>0</wp14:pctHeight>
          </wp14:sizeRelV>
        </wp:anchor>
      </w:drawing>
    </w:r>
    <w:r w:rsidRPr="00ED7173">
      <w:rPr>
        <w:rFonts w:ascii="Arial" w:hAnsi="Arial" w:cs="Arial"/>
        <w:b/>
        <w:sz w:val="17"/>
        <w:szCs w:val="17"/>
      </w:rPr>
      <w:t>Umowa nr: 2019/ABM/01/00049-00</w:t>
    </w:r>
  </w:p>
  <w:p w:rsidR="00EA0484" w:rsidRPr="00ED7173" w:rsidRDefault="00EA0484" w:rsidP="00ED7173">
    <w:pPr>
      <w:pStyle w:val="Stopka"/>
      <w:jc w:val="center"/>
      <w:rPr>
        <w:rFonts w:ascii="Arial" w:hAnsi="Arial" w:cs="Arial"/>
        <w:sz w:val="17"/>
        <w:szCs w:val="17"/>
      </w:rPr>
    </w:pPr>
    <w:r w:rsidRPr="00ED7173">
      <w:rPr>
        <w:rFonts w:ascii="Arial" w:hAnsi="Arial" w:cs="Arial"/>
        <w:sz w:val="17"/>
        <w:szCs w:val="17"/>
      </w:rPr>
      <w:t xml:space="preserve"> „Wpływ </w:t>
    </w:r>
    <w:proofErr w:type="spellStart"/>
    <w:r w:rsidRPr="00ED7173">
      <w:rPr>
        <w:rFonts w:ascii="Arial" w:hAnsi="Arial" w:cs="Arial"/>
        <w:sz w:val="17"/>
        <w:szCs w:val="17"/>
      </w:rPr>
      <w:t>sakubitrylu</w:t>
    </w:r>
    <w:proofErr w:type="spellEnd"/>
    <w:r w:rsidRPr="00ED7173">
      <w:rPr>
        <w:rFonts w:ascii="Arial" w:hAnsi="Arial" w:cs="Arial"/>
        <w:sz w:val="17"/>
        <w:szCs w:val="17"/>
      </w:rPr>
      <w:t>/</w:t>
    </w:r>
    <w:proofErr w:type="spellStart"/>
    <w:r w:rsidRPr="00ED7173">
      <w:rPr>
        <w:rFonts w:ascii="Arial" w:hAnsi="Arial" w:cs="Arial"/>
        <w:sz w:val="17"/>
        <w:szCs w:val="17"/>
      </w:rPr>
      <w:t>walsartanu</w:t>
    </w:r>
    <w:proofErr w:type="spellEnd"/>
    <w:r w:rsidRPr="00ED7173">
      <w:rPr>
        <w:rFonts w:ascii="Arial" w:hAnsi="Arial" w:cs="Arial"/>
        <w:sz w:val="17"/>
        <w:szCs w:val="17"/>
      </w:rPr>
      <w:t xml:space="preserve"> w porównaniu z </w:t>
    </w:r>
    <w:proofErr w:type="spellStart"/>
    <w:r w:rsidRPr="00ED7173">
      <w:rPr>
        <w:rFonts w:ascii="Arial" w:hAnsi="Arial" w:cs="Arial"/>
        <w:sz w:val="17"/>
        <w:szCs w:val="17"/>
      </w:rPr>
      <w:t>ramiprylem</w:t>
    </w:r>
    <w:proofErr w:type="spellEnd"/>
    <w:r w:rsidRPr="00ED7173">
      <w:rPr>
        <w:rFonts w:ascii="Arial" w:hAnsi="Arial" w:cs="Arial"/>
        <w:sz w:val="17"/>
        <w:szCs w:val="17"/>
      </w:rPr>
      <w:t xml:space="preserve"> na pr</w:t>
    </w:r>
    <w:r>
      <w:rPr>
        <w:rFonts w:ascii="Arial" w:hAnsi="Arial" w:cs="Arial"/>
        <w:sz w:val="17"/>
        <w:szCs w:val="17"/>
      </w:rPr>
      <w:t>zebudowę i funkcję lewej komory</w:t>
    </w:r>
    <w:r>
      <w:rPr>
        <w:rFonts w:ascii="Arial" w:hAnsi="Arial" w:cs="Arial"/>
        <w:sz w:val="17"/>
        <w:szCs w:val="17"/>
      </w:rPr>
      <w:br/>
    </w:r>
    <w:r w:rsidRPr="00ED7173">
      <w:rPr>
        <w:rFonts w:ascii="Arial" w:hAnsi="Arial" w:cs="Arial"/>
        <w:sz w:val="17"/>
        <w:szCs w:val="17"/>
      </w:rPr>
      <w:t xml:space="preserve">u </w:t>
    </w:r>
    <w:r>
      <w:rPr>
        <w:rFonts w:ascii="Arial" w:hAnsi="Arial" w:cs="Arial"/>
        <w:sz w:val="17"/>
        <w:szCs w:val="17"/>
      </w:rPr>
      <w:t xml:space="preserve">pacjentów </w:t>
    </w:r>
    <w:r w:rsidRPr="00ED7173">
      <w:rPr>
        <w:rFonts w:ascii="Arial" w:hAnsi="Arial" w:cs="Arial"/>
        <w:sz w:val="17"/>
        <w:szCs w:val="17"/>
      </w:rPr>
      <w:t>z niewydolnością serca o etiologii niedokrwiennej i pośrednią frakcją wyrzutową” akronim C</w:t>
    </w:r>
    <w:r>
      <w:rPr>
        <w:rFonts w:ascii="Arial" w:hAnsi="Arial" w:cs="Arial"/>
        <w:sz w:val="17"/>
        <w:szCs w:val="17"/>
      </w:rPr>
      <w:t>RACOVIA</w:t>
    </w:r>
    <w:r w:rsidRPr="00ED7173">
      <w:rPr>
        <w:rFonts w:ascii="Arial" w:hAnsi="Arial" w:cs="Arial"/>
        <w:sz w:val="17"/>
        <w:szCs w:val="17"/>
      </w:rPr>
      <w:t>-HF</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AF3" w:rsidRDefault="00433AF3" w:rsidP="00ED7173">
      <w:pPr>
        <w:spacing w:after="0" w:line="240" w:lineRule="auto"/>
      </w:pPr>
      <w:r>
        <w:separator/>
      </w:r>
    </w:p>
  </w:footnote>
  <w:footnote w:type="continuationSeparator" w:id="0">
    <w:p w:rsidR="00433AF3" w:rsidRDefault="00433AF3" w:rsidP="00ED71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0484" w:rsidRDefault="00EA0484">
    <w:pPr>
      <w:pStyle w:val="Nagwek"/>
    </w:pPr>
    <w:r>
      <w:rPr>
        <w:noProof/>
        <w:lang w:eastAsia="pl-PL"/>
      </w:rPr>
      <w:drawing>
        <wp:anchor distT="0" distB="0" distL="114300" distR="114300" simplePos="0" relativeHeight="251658240" behindDoc="0" locked="0" layoutInCell="1" allowOverlap="1" wp14:anchorId="092C23B7" wp14:editId="7D62DE98">
          <wp:simplePos x="0" y="0"/>
          <wp:positionH relativeFrom="margin">
            <wp:align>center</wp:align>
          </wp:positionH>
          <wp:positionV relativeFrom="page">
            <wp:posOffset>219075</wp:posOffset>
          </wp:positionV>
          <wp:extent cx="6047740" cy="810895"/>
          <wp:effectExtent l="0" t="0" r="0" b="0"/>
          <wp:wrapSquare wrapText="bothSides"/>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47740" cy="81089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2"/>
    <w:multiLevelType w:val="multilevel"/>
    <w:tmpl w:val="00000002"/>
    <w:name w:val="WWNum3"/>
    <w:lvl w:ilvl="0">
      <w:start w:val="1"/>
      <w:numFmt w:val="bullet"/>
      <w:lvlText w:val=""/>
      <w:lvlJc w:val="left"/>
      <w:pPr>
        <w:tabs>
          <w:tab w:val="num" w:pos="-77"/>
        </w:tabs>
        <w:ind w:left="643" w:hanging="360"/>
      </w:pPr>
      <w:rPr>
        <w:rFonts w:ascii="Symbol" w:hAnsi="Symbol" w:cs="Symbol"/>
        <w:sz w:val="18"/>
      </w:rPr>
    </w:lvl>
    <w:lvl w:ilvl="1">
      <w:start w:val="1"/>
      <w:numFmt w:val="bullet"/>
      <w:lvlText w:val="o"/>
      <w:lvlJc w:val="left"/>
      <w:pPr>
        <w:tabs>
          <w:tab w:val="num" w:pos="-77"/>
        </w:tabs>
        <w:ind w:left="1363" w:hanging="360"/>
      </w:pPr>
      <w:rPr>
        <w:rFonts w:ascii="Courier New" w:hAnsi="Courier New" w:cs="Courier New"/>
      </w:rPr>
    </w:lvl>
    <w:lvl w:ilvl="2">
      <w:start w:val="1"/>
      <w:numFmt w:val="bullet"/>
      <w:lvlText w:val=""/>
      <w:lvlJc w:val="left"/>
      <w:pPr>
        <w:tabs>
          <w:tab w:val="num" w:pos="-77"/>
        </w:tabs>
        <w:ind w:left="2083" w:hanging="360"/>
      </w:pPr>
      <w:rPr>
        <w:rFonts w:ascii="Wingdings" w:hAnsi="Wingdings" w:cs="Wingdings"/>
      </w:rPr>
    </w:lvl>
    <w:lvl w:ilvl="3">
      <w:start w:val="1"/>
      <w:numFmt w:val="bullet"/>
      <w:lvlText w:val=""/>
      <w:lvlJc w:val="left"/>
      <w:pPr>
        <w:tabs>
          <w:tab w:val="num" w:pos="-77"/>
        </w:tabs>
        <w:ind w:left="2803" w:hanging="360"/>
      </w:pPr>
      <w:rPr>
        <w:rFonts w:ascii="Symbol" w:hAnsi="Symbol" w:cs="Symbol"/>
        <w:sz w:val="20"/>
      </w:rPr>
    </w:lvl>
    <w:lvl w:ilvl="4">
      <w:start w:val="1"/>
      <w:numFmt w:val="bullet"/>
      <w:lvlText w:val="o"/>
      <w:lvlJc w:val="left"/>
      <w:pPr>
        <w:tabs>
          <w:tab w:val="num" w:pos="-77"/>
        </w:tabs>
        <w:ind w:left="3523" w:hanging="360"/>
      </w:pPr>
      <w:rPr>
        <w:rFonts w:ascii="Courier New" w:hAnsi="Courier New" w:cs="Courier New"/>
      </w:rPr>
    </w:lvl>
    <w:lvl w:ilvl="5">
      <w:start w:val="1"/>
      <w:numFmt w:val="bullet"/>
      <w:lvlText w:val=""/>
      <w:lvlJc w:val="left"/>
      <w:pPr>
        <w:tabs>
          <w:tab w:val="num" w:pos="-77"/>
        </w:tabs>
        <w:ind w:left="4243" w:hanging="360"/>
      </w:pPr>
      <w:rPr>
        <w:rFonts w:ascii="Wingdings" w:hAnsi="Wingdings" w:cs="Wingdings"/>
      </w:rPr>
    </w:lvl>
    <w:lvl w:ilvl="6">
      <w:start w:val="1"/>
      <w:numFmt w:val="bullet"/>
      <w:lvlText w:val=""/>
      <w:lvlJc w:val="left"/>
      <w:pPr>
        <w:tabs>
          <w:tab w:val="num" w:pos="-77"/>
        </w:tabs>
        <w:ind w:left="4963" w:hanging="360"/>
      </w:pPr>
      <w:rPr>
        <w:rFonts w:ascii="Symbol" w:hAnsi="Symbol" w:cs="Symbol"/>
        <w:sz w:val="20"/>
      </w:rPr>
    </w:lvl>
    <w:lvl w:ilvl="7">
      <w:start w:val="1"/>
      <w:numFmt w:val="bullet"/>
      <w:lvlText w:val="o"/>
      <w:lvlJc w:val="left"/>
      <w:pPr>
        <w:tabs>
          <w:tab w:val="num" w:pos="-77"/>
        </w:tabs>
        <w:ind w:left="5683" w:hanging="360"/>
      </w:pPr>
      <w:rPr>
        <w:rFonts w:ascii="Courier New" w:hAnsi="Courier New" w:cs="Courier New"/>
      </w:rPr>
    </w:lvl>
    <w:lvl w:ilvl="8">
      <w:start w:val="1"/>
      <w:numFmt w:val="bullet"/>
      <w:lvlText w:val=""/>
      <w:lvlJc w:val="left"/>
      <w:pPr>
        <w:tabs>
          <w:tab w:val="num" w:pos="-77"/>
        </w:tabs>
        <w:ind w:left="6403" w:hanging="360"/>
      </w:pPr>
      <w:rPr>
        <w:rFonts w:ascii="Wingdings" w:hAnsi="Wingdings" w:cs="Wingdings"/>
      </w:rPr>
    </w:lvl>
  </w:abstractNum>
  <w:abstractNum w:abstractNumId="2">
    <w:nsid w:val="00000005"/>
    <w:multiLevelType w:val="multilevel"/>
    <w:tmpl w:val="00000005"/>
    <w:name w:val="WWNum8"/>
    <w:lvl w:ilvl="0">
      <w:start w:val="1"/>
      <w:numFmt w:val="bullet"/>
      <w:lvlText w:val=""/>
      <w:lvlJc w:val="left"/>
      <w:pPr>
        <w:tabs>
          <w:tab w:val="num" w:pos="720"/>
        </w:tabs>
        <w:ind w:left="720" w:hanging="360"/>
      </w:pPr>
      <w:rPr>
        <w:rFonts w:ascii="Wingdings" w:hAnsi="Wingdings"/>
        <w:b/>
        <w:color w:val="808080"/>
        <w:sz w:val="16"/>
        <w:szCs w:val="28"/>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nsid w:val="00113C4C"/>
    <w:multiLevelType w:val="hybridMultilevel"/>
    <w:tmpl w:val="852A2068"/>
    <w:lvl w:ilvl="0" w:tplc="0415000F">
      <w:start w:val="1"/>
      <w:numFmt w:val="decimal"/>
      <w:lvlText w:val="%1."/>
      <w:lvlJc w:val="left"/>
      <w:pPr>
        <w:ind w:left="720" w:hanging="360"/>
      </w:pPr>
    </w:lvl>
    <w:lvl w:ilvl="1" w:tplc="B71C37D6">
      <w:start w:val="1"/>
      <w:numFmt w:val="lowerLetter"/>
      <w:lvlText w:val="%2)"/>
      <w:lvlJc w:val="left"/>
      <w:pPr>
        <w:ind w:left="1440" w:hanging="360"/>
      </w:pPr>
      <w:rPr>
        <w:rFonts w:ascii="Cambria" w:eastAsia="Times New Roman" w:hAnsi="Cambria" w:cs="Tahoma"/>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8486DC1"/>
    <w:multiLevelType w:val="hybridMultilevel"/>
    <w:tmpl w:val="749E4A36"/>
    <w:lvl w:ilvl="0" w:tplc="02E68532">
      <w:start w:val="1"/>
      <w:numFmt w:val="decimal"/>
      <w:lvlText w:val="%1."/>
      <w:lvlJc w:val="left"/>
      <w:pPr>
        <w:ind w:left="1003" w:hanging="360"/>
      </w:pPr>
      <w:rPr>
        <w:rFonts w:ascii="Tahoma" w:hAnsi="Tahoma" w:cs="Tahoma" w:hint="default"/>
        <w:sz w:val="2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nsid w:val="2FAD2F18"/>
    <w:multiLevelType w:val="hybridMultilevel"/>
    <w:tmpl w:val="CE3A0ACC"/>
    <w:lvl w:ilvl="0" w:tplc="0BC0479A">
      <w:start w:val="1"/>
      <w:numFmt w:val="bullet"/>
      <w:lvlText w:val=""/>
      <w:lvlJc w:val="left"/>
      <w:pPr>
        <w:ind w:left="360" w:hanging="360"/>
      </w:pPr>
      <w:rPr>
        <w:rFonts w:ascii="Wingdings" w:hAnsi="Wingdings" w:hint="default"/>
        <w:b/>
        <w:color w:val="808080"/>
        <w:sz w:val="28"/>
        <w:szCs w:val="28"/>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3049249D"/>
    <w:multiLevelType w:val="hybridMultilevel"/>
    <w:tmpl w:val="98A68E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47FF4241"/>
    <w:multiLevelType w:val="hybridMultilevel"/>
    <w:tmpl w:val="D5329C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52FD0717"/>
    <w:multiLevelType w:val="hybridMultilevel"/>
    <w:tmpl w:val="65EC8EF8"/>
    <w:lvl w:ilvl="0" w:tplc="04150019">
      <w:start w:val="1"/>
      <w:numFmt w:val="lowerLetter"/>
      <w:lvlText w:val="%1."/>
      <w:lvlJc w:val="left"/>
      <w:pPr>
        <w:ind w:left="1003" w:hanging="360"/>
      </w:pPr>
      <w:rPr>
        <w:rFonts w:hint="default"/>
        <w:sz w:val="2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nsid w:val="54643788"/>
    <w:multiLevelType w:val="hybridMultilevel"/>
    <w:tmpl w:val="748A47E6"/>
    <w:lvl w:ilvl="0" w:tplc="0E06623E">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C2C4AF8"/>
    <w:multiLevelType w:val="hybridMultilevel"/>
    <w:tmpl w:val="886AC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6A0A4F32"/>
    <w:multiLevelType w:val="hybridMultilevel"/>
    <w:tmpl w:val="7AEAE99E"/>
    <w:lvl w:ilvl="0" w:tplc="FEDCF5F0">
      <w:start w:val="1"/>
      <w:numFmt w:val="upperRoman"/>
      <w:lvlText w:val="%1."/>
      <w:lvlJc w:val="left"/>
      <w:pPr>
        <w:ind w:left="720" w:hanging="360"/>
      </w:pPr>
      <w:rPr>
        <w:rFonts w:ascii="Calibri" w:eastAsia="Times New Roman" w:hAnsi="Calibri"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7EF67B5"/>
    <w:multiLevelType w:val="hybridMultilevel"/>
    <w:tmpl w:val="A40E1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83D20D5"/>
    <w:multiLevelType w:val="hybridMultilevel"/>
    <w:tmpl w:val="834A0E9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1"/>
  </w:num>
  <w:num w:numId="12">
    <w:abstractNumId w:val="4"/>
  </w:num>
  <w:num w:numId="13">
    <w:abstractNumId w:val="0"/>
  </w:num>
  <w:num w:numId="14">
    <w:abstractNumId w:val="13"/>
  </w:num>
  <w:num w:numId="15">
    <w:abstractNumId w:val="5"/>
  </w:num>
  <w:num w:numId="16">
    <w:abstractNumId w:val="3"/>
  </w:num>
  <w:num w:numId="17">
    <w:abstractNumId w:val="10"/>
  </w:num>
  <w:num w:numId="18">
    <w:abstractNumId w:val="17"/>
  </w:num>
  <w:num w:numId="19">
    <w:abstractNumId w:val="8"/>
  </w:num>
  <w:num w:numId="20">
    <w:abstractNumId w:val="14"/>
  </w:num>
  <w:num w:numId="21">
    <w:abstractNumId w:val="12"/>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EB0"/>
    <w:rsid w:val="00022977"/>
    <w:rsid w:val="00041EF2"/>
    <w:rsid w:val="00074060"/>
    <w:rsid w:val="000D6052"/>
    <w:rsid w:val="000F12B9"/>
    <w:rsid w:val="000F4E10"/>
    <w:rsid w:val="001317E8"/>
    <w:rsid w:val="00134096"/>
    <w:rsid w:val="00134216"/>
    <w:rsid w:val="00136242"/>
    <w:rsid w:val="00137568"/>
    <w:rsid w:val="001740FA"/>
    <w:rsid w:val="0018654E"/>
    <w:rsid w:val="00186EC0"/>
    <w:rsid w:val="001B43B6"/>
    <w:rsid w:val="001D20E8"/>
    <w:rsid w:val="00224758"/>
    <w:rsid w:val="002314AD"/>
    <w:rsid w:val="00267D42"/>
    <w:rsid w:val="002732CC"/>
    <w:rsid w:val="00283A97"/>
    <w:rsid w:val="003162AD"/>
    <w:rsid w:val="00321885"/>
    <w:rsid w:val="00355CC6"/>
    <w:rsid w:val="00357FE4"/>
    <w:rsid w:val="003A28C4"/>
    <w:rsid w:val="00400064"/>
    <w:rsid w:val="00400229"/>
    <w:rsid w:val="00433AF3"/>
    <w:rsid w:val="004D7A8F"/>
    <w:rsid w:val="004F2FB9"/>
    <w:rsid w:val="005006C0"/>
    <w:rsid w:val="00501D0C"/>
    <w:rsid w:val="0050405C"/>
    <w:rsid w:val="00531630"/>
    <w:rsid w:val="005472E3"/>
    <w:rsid w:val="005536EF"/>
    <w:rsid w:val="0057055B"/>
    <w:rsid w:val="005A091C"/>
    <w:rsid w:val="005A2B65"/>
    <w:rsid w:val="006206FB"/>
    <w:rsid w:val="00660158"/>
    <w:rsid w:val="006A1479"/>
    <w:rsid w:val="006B0160"/>
    <w:rsid w:val="006B7799"/>
    <w:rsid w:val="006C5B89"/>
    <w:rsid w:val="006C70B2"/>
    <w:rsid w:val="007374C2"/>
    <w:rsid w:val="007A1399"/>
    <w:rsid w:val="00822680"/>
    <w:rsid w:val="008872EA"/>
    <w:rsid w:val="00887C2C"/>
    <w:rsid w:val="008B0B72"/>
    <w:rsid w:val="008F2EB0"/>
    <w:rsid w:val="009139F4"/>
    <w:rsid w:val="00A07FEC"/>
    <w:rsid w:val="00A15898"/>
    <w:rsid w:val="00A6313B"/>
    <w:rsid w:val="00A9736D"/>
    <w:rsid w:val="00AA1A65"/>
    <w:rsid w:val="00AD325D"/>
    <w:rsid w:val="00B14827"/>
    <w:rsid w:val="00B62092"/>
    <w:rsid w:val="00B92DA9"/>
    <w:rsid w:val="00BA7AD1"/>
    <w:rsid w:val="00BF5127"/>
    <w:rsid w:val="00C0431B"/>
    <w:rsid w:val="00C05F5C"/>
    <w:rsid w:val="00C3016B"/>
    <w:rsid w:val="00C71BFE"/>
    <w:rsid w:val="00C82603"/>
    <w:rsid w:val="00C84D94"/>
    <w:rsid w:val="00CD1E27"/>
    <w:rsid w:val="00CE71DE"/>
    <w:rsid w:val="00D20392"/>
    <w:rsid w:val="00D26F61"/>
    <w:rsid w:val="00D44627"/>
    <w:rsid w:val="00D51795"/>
    <w:rsid w:val="00D63704"/>
    <w:rsid w:val="00E02E51"/>
    <w:rsid w:val="00E63026"/>
    <w:rsid w:val="00E76210"/>
    <w:rsid w:val="00E936BB"/>
    <w:rsid w:val="00EA0484"/>
    <w:rsid w:val="00ED7173"/>
    <w:rsid w:val="00EF5843"/>
    <w:rsid w:val="00F32ED8"/>
    <w:rsid w:val="00F349B7"/>
    <w:rsid w:val="00F41FEE"/>
    <w:rsid w:val="00F574F0"/>
    <w:rsid w:val="00F61524"/>
    <w:rsid w:val="00F754B9"/>
    <w:rsid w:val="00F840D2"/>
    <w:rsid w:val="00F93C81"/>
    <w:rsid w:val="00FA1A31"/>
    <w:rsid w:val="00FC52F7"/>
    <w:rsid w:val="00FC649C"/>
    <w:rsid w:val="00FF13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Normalny Times 12"/>
    <w:qFormat/>
    <w:rsid w:val="00ED7173"/>
    <w:pPr>
      <w:spacing w:after="200" w:line="276" w:lineRule="auto"/>
    </w:pPr>
    <w:rPr>
      <w:rFonts w:ascii="Times New Roman" w:hAnsi="Times New Roman"/>
      <w:sz w:val="24"/>
      <w:szCs w:val="22"/>
    </w:rPr>
  </w:style>
  <w:style w:type="paragraph" w:styleId="Nagwek1">
    <w:name w:val="heading 1"/>
    <w:basedOn w:val="Normalny"/>
    <w:next w:val="Normalny"/>
    <w:link w:val="Nagwek1Znak"/>
    <w:qFormat/>
    <w:rsid w:val="00ED71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D20392"/>
    <w:rPr>
      <w:b/>
      <w:bCs/>
    </w:rPr>
  </w:style>
  <w:style w:type="paragraph" w:styleId="Akapitzlist">
    <w:name w:val="List Paragraph"/>
    <w:basedOn w:val="Normalny"/>
    <w:uiPriority w:val="34"/>
    <w:qFormat/>
    <w:rsid w:val="00D20392"/>
    <w:pPr>
      <w:ind w:left="720"/>
      <w:contextualSpacing/>
    </w:pPr>
  </w:style>
  <w:style w:type="paragraph" w:styleId="Nagwek">
    <w:name w:val="header"/>
    <w:basedOn w:val="Normalny"/>
    <w:link w:val="NagwekZnak"/>
    <w:uiPriority w:val="99"/>
    <w:unhideWhenUsed/>
    <w:rsid w:val="00ED71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7173"/>
    <w:rPr>
      <w:sz w:val="22"/>
      <w:szCs w:val="22"/>
    </w:rPr>
  </w:style>
  <w:style w:type="paragraph" w:styleId="Stopka">
    <w:name w:val="footer"/>
    <w:basedOn w:val="Normalny"/>
    <w:link w:val="StopkaZnak"/>
    <w:uiPriority w:val="99"/>
    <w:unhideWhenUsed/>
    <w:rsid w:val="00ED71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7173"/>
    <w:rPr>
      <w:sz w:val="22"/>
      <w:szCs w:val="22"/>
    </w:rPr>
  </w:style>
  <w:style w:type="paragraph" w:styleId="Tekstdymka">
    <w:name w:val="Balloon Text"/>
    <w:basedOn w:val="Normalny"/>
    <w:link w:val="TekstdymkaZnak"/>
    <w:semiHidden/>
    <w:unhideWhenUsed/>
    <w:rsid w:val="00ED71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ED7173"/>
    <w:rPr>
      <w:rFonts w:ascii="Tahoma" w:hAnsi="Tahoma" w:cs="Tahoma"/>
      <w:sz w:val="16"/>
      <w:szCs w:val="16"/>
    </w:rPr>
  </w:style>
  <w:style w:type="character" w:customStyle="1" w:styleId="Nagwek1Znak">
    <w:name w:val="Nagłówek 1 Znak"/>
    <w:basedOn w:val="Domylnaczcionkaakapitu"/>
    <w:link w:val="Nagwek1"/>
    <w:rsid w:val="00ED7173"/>
    <w:rPr>
      <w:rFonts w:asciiTheme="majorHAnsi" w:eastAsiaTheme="majorEastAsia" w:hAnsiTheme="majorHAnsi" w:cstheme="majorBidi"/>
      <w:color w:val="2E74B5" w:themeColor="accent1" w:themeShade="BF"/>
      <w:sz w:val="32"/>
      <w:szCs w:val="32"/>
    </w:rPr>
  </w:style>
  <w:style w:type="table" w:styleId="Tabela-Siatka">
    <w:name w:val="Table Grid"/>
    <w:basedOn w:val="Standardowy"/>
    <w:uiPriority w:val="39"/>
    <w:rsid w:val="006C7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Normalny Times 12"/>
    <w:qFormat/>
    <w:rsid w:val="00ED7173"/>
    <w:pPr>
      <w:spacing w:after="200" w:line="276" w:lineRule="auto"/>
    </w:pPr>
    <w:rPr>
      <w:rFonts w:ascii="Times New Roman" w:hAnsi="Times New Roman"/>
      <w:sz w:val="24"/>
      <w:szCs w:val="22"/>
    </w:rPr>
  </w:style>
  <w:style w:type="paragraph" w:styleId="Nagwek1">
    <w:name w:val="heading 1"/>
    <w:basedOn w:val="Normalny"/>
    <w:next w:val="Normalny"/>
    <w:link w:val="Nagwek1Znak"/>
    <w:qFormat/>
    <w:rsid w:val="00ED71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qFormat/>
    <w:rsid w:val="00D20392"/>
    <w:rPr>
      <w:b/>
      <w:bCs/>
    </w:rPr>
  </w:style>
  <w:style w:type="paragraph" w:styleId="Akapitzlist">
    <w:name w:val="List Paragraph"/>
    <w:basedOn w:val="Normalny"/>
    <w:uiPriority w:val="34"/>
    <w:qFormat/>
    <w:rsid w:val="00D20392"/>
    <w:pPr>
      <w:ind w:left="720"/>
      <w:contextualSpacing/>
    </w:pPr>
  </w:style>
  <w:style w:type="paragraph" w:styleId="Nagwek">
    <w:name w:val="header"/>
    <w:basedOn w:val="Normalny"/>
    <w:link w:val="NagwekZnak"/>
    <w:uiPriority w:val="99"/>
    <w:unhideWhenUsed/>
    <w:rsid w:val="00ED71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7173"/>
    <w:rPr>
      <w:sz w:val="22"/>
      <w:szCs w:val="22"/>
    </w:rPr>
  </w:style>
  <w:style w:type="paragraph" w:styleId="Stopka">
    <w:name w:val="footer"/>
    <w:basedOn w:val="Normalny"/>
    <w:link w:val="StopkaZnak"/>
    <w:uiPriority w:val="99"/>
    <w:unhideWhenUsed/>
    <w:rsid w:val="00ED71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7173"/>
    <w:rPr>
      <w:sz w:val="22"/>
      <w:szCs w:val="22"/>
    </w:rPr>
  </w:style>
  <w:style w:type="paragraph" w:styleId="Tekstdymka">
    <w:name w:val="Balloon Text"/>
    <w:basedOn w:val="Normalny"/>
    <w:link w:val="TekstdymkaZnak"/>
    <w:semiHidden/>
    <w:unhideWhenUsed/>
    <w:rsid w:val="00ED717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ED7173"/>
    <w:rPr>
      <w:rFonts w:ascii="Tahoma" w:hAnsi="Tahoma" w:cs="Tahoma"/>
      <w:sz w:val="16"/>
      <w:szCs w:val="16"/>
    </w:rPr>
  </w:style>
  <w:style w:type="character" w:customStyle="1" w:styleId="Nagwek1Znak">
    <w:name w:val="Nagłówek 1 Znak"/>
    <w:basedOn w:val="Domylnaczcionkaakapitu"/>
    <w:link w:val="Nagwek1"/>
    <w:rsid w:val="00ED7173"/>
    <w:rPr>
      <w:rFonts w:asciiTheme="majorHAnsi" w:eastAsiaTheme="majorEastAsia" w:hAnsiTheme="majorHAnsi" w:cstheme="majorBidi"/>
      <w:color w:val="2E74B5" w:themeColor="accent1" w:themeShade="BF"/>
      <w:sz w:val="32"/>
      <w:szCs w:val="32"/>
    </w:rPr>
  </w:style>
  <w:style w:type="table" w:styleId="Tabela-Siatka">
    <w:name w:val="Table Grid"/>
    <w:basedOn w:val="Standardowy"/>
    <w:uiPriority w:val="39"/>
    <w:rsid w:val="006C7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898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zpitaljp2"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rzetargi@szpitaljp2.krakow.pl" TargetMode="External"/><Relationship Id="rId7" Type="http://schemas.openxmlformats.org/officeDocument/2006/relationships/footnotes" Target="footnotes.xml"/><Relationship Id="rId12" Type="http://schemas.openxmlformats.org/officeDocument/2006/relationships/hyperlink" Target="https://platformazakupowa.pl/szpitaljp2" TargetMode="External"/><Relationship Id="rId17" Type="http://schemas.openxmlformats.org/officeDocument/2006/relationships/hyperlink" Target="https://platformazakupowa.pl/strona/45-instrukcj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szpitaljp2"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latformazakupowa.pl/strona/45-instrukcje" TargetMode="External"/><Relationship Id="rId23" Type="http://schemas.openxmlformats.org/officeDocument/2006/relationships/header" Target="header1.xml"/><Relationship Id="rId10" Type="http://schemas.openxmlformats.org/officeDocument/2006/relationships/hyperlink" Target="http://www.szpitaljp2.krakow.pl" TargetMode="External"/><Relationship Id="rId19" Type="http://schemas.openxmlformats.org/officeDocument/2006/relationships/hyperlink" Target="https://platformazakupowa.pl/strona/1-regulamin" TargetMode="External"/><Relationship Id="rId4" Type="http://schemas.microsoft.com/office/2007/relationships/stylesWithEffects" Target="stylesWithEffects.xml"/><Relationship Id="rId9" Type="http://schemas.openxmlformats.org/officeDocument/2006/relationships/hyperlink" Target="mailto:przetargi@szpitaljp2.krakow.pl" TargetMode="External"/><Relationship Id="rId14" Type="http://schemas.openxmlformats.org/officeDocument/2006/relationships/hyperlink" Target="https://platformazakupowa.pl/strona/1-regulamin" TargetMode="External"/><Relationship Id="rId22" Type="http://schemas.openxmlformats.org/officeDocument/2006/relationships/hyperlink" Target="mailto:iod@szpitaljp2.krakow.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B3D85-CD59-4F39-AD62-0285098A7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29</Pages>
  <Words>10227</Words>
  <Characters>61368</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 Manterys</dc:creator>
  <cp:lastModifiedBy>Jolanta Ciepiela</cp:lastModifiedBy>
  <cp:revision>99</cp:revision>
  <cp:lastPrinted>2021-07-07T07:50:00Z</cp:lastPrinted>
  <dcterms:created xsi:type="dcterms:W3CDTF">2021-04-12T06:46:00Z</dcterms:created>
  <dcterms:modified xsi:type="dcterms:W3CDTF">2021-07-07T07:51:00Z</dcterms:modified>
</cp:coreProperties>
</file>