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DEC7990" w14:textId="557BCA94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6AA4D77A" w:rsidR="00D111BC" w:rsidRPr="00323E46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val="en-US" w:eastAsia="en-GB"/>
        </w:rPr>
      </w:pPr>
      <w:proofErr w:type="spellStart"/>
      <w:r w:rsidRPr="00323E46">
        <w:rPr>
          <w:rFonts w:ascii="Arial" w:hAnsi="Arial" w:cs="Arial"/>
          <w:b/>
          <w:lang w:val="en-US" w:eastAsia="en-GB"/>
        </w:rPr>
        <w:t>Dz.U</w:t>
      </w:r>
      <w:proofErr w:type="spellEnd"/>
      <w:r w:rsidRPr="00323E46">
        <w:rPr>
          <w:rFonts w:ascii="Arial" w:hAnsi="Arial" w:cs="Arial"/>
          <w:b/>
          <w:lang w:val="en-US" w:eastAsia="en-GB"/>
        </w:rPr>
        <w:t xml:space="preserve">. UE S </w:t>
      </w:r>
      <w:proofErr w:type="spellStart"/>
      <w:r w:rsidRPr="00323E46">
        <w:rPr>
          <w:rFonts w:ascii="Arial" w:hAnsi="Arial" w:cs="Arial"/>
          <w:b/>
          <w:lang w:val="en-US" w:eastAsia="en-GB"/>
        </w:rPr>
        <w:t>numer</w:t>
      </w:r>
      <w:proofErr w:type="spellEnd"/>
      <w:r w:rsidRPr="00323E46">
        <w:rPr>
          <w:rFonts w:ascii="Arial" w:hAnsi="Arial" w:cs="Arial"/>
          <w:b/>
          <w:lang w:val="en-US" w:eastAsia="en-GB"/>
        </w:rPr>
        <w:t xml:space="preserve"> </w:t>
      </w:r>
      <w:r w:rsidR="00323E46" w:rsidRPr="00323E46">
        <w:rPr>
          <w:rFonts w:ascii="Arial" w:hAnsi="Arial" w:cs="Arial"/>
          <w:b/>
          <w:lang w:val="en-US" w:eastAsia="en-GB"/>
        </w:rPr>
        <w:t>216/2024</w:t>
      </w:r>
      <w:r w:rsidRPr="00323E46">
        <w:rPr>
          <w:rFonts w:ascii="Arial" w:hAnsi="Arial" w:cs="Arial"/>
          <w:b/>
          <w:lang w:val="en-US" w:eastAsia="en-GB"/>
        </w:rPr>
        <w:t xml:space="preserve">, data </w:t>
      </w:r>
      <w:r w:rsidR="00323E46" w:rsidRPr="00323E46">
        <w:rPr>
          <w:rFonts w:ascii="Arial" w:hAnsi="Arial" w:cs="Arial"/>
          <w:b/>
          <w:lang w:val="en-US" w:eastAsia="en-GB"/>
        </w:rPr>
        <w:t>06/11/2024</w:t>
      </w:r>
      <w:r w:rsidRPr="00323E46">
        <w:rPr>
          <w:rFonts w:ascii="Arial" w:hAnsi="Arial" w:cs="Arial"/>
          <w:b/>
          <w:lang w:val="en-US" w:eastAsia="en-GB"/>
        </w:rPr>
        <w:t xml:space="preserve">, </w:t>
      </w:r>
      <w:proofErr w:type="spellStart"/>
      <w:r w:rsidRPr="00323E46">
        <w:rPr>
          <w:rFonts w:ascii="Arial" w:hAnsi="Arial" w:cs="Arial"/>
          <w:b/>
          <w:lang w:val="en-US" w:eastAsia="en-GB"/>
        </w:rPr>
        <w:t>strona</w:t>
      </w:r>
      <w:proofErr w:type="spellEnd"/>
      <w:r w:rsidRPr="00323E46">
        <w:rPr>
          <w:rFonts w:ascii="Arial" w:hAnsi="Arial" w:cs="Arial"/>
          <w:b/>
          <w:lang w:val="en-US" w:eastAsia="en-GB"/>
        </w:rPr>
        <w:t xml:space="preserve"> </w:t>
      </w:r>
      <w:r w:rsidR="00323E46" w:rsidRPr="00323E46">
        <w:rPr>
          <w:rFonts w:ascii="Arial" w:hAnsi="Arial" w:cs="Arial"/>
          <w:b/>
          <w:lang w:val="en-US" w:eastAsia="en-GB"/>
        </w:rPr>
        <w:t>https://ted.europa.eu/pl/notice/-/detail/676648-2024</w:t>
      </w:r>
      <w:r w:rsidRPr="00323E46">
        <w:rPr>
          <w:rFonts w:ascii="Arial" w:hAnsi="Arial" w:cs="Arial"/>
          <w:b/>
          <w:lang w:val="en-US" w:eastAsia="en-GB"/>
        </w:rPr>
        <w:t xml:space="preserve">, </w:t>
      </w:r>
    </w:p>
    <w:p w14:paraId="16580882" w14:textId="5E54DA02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Numer ogłoszenia w Dz.U. S: </w:t>
      </w:r>
      <w:r w:rsidR="00323E46" w:rsidRPr="00323E46">
        <w:rPr>
          <w:rFonts w:ascii="Arial" w:hAnsi="Arial" w:cs="Arial"/>
          <w:b/>
          <w:lang w:eastAsia="en-GB"/>
        </w:rPr>
        <w:t>676648-2024</w:t>
      </w:r>
      <w:bookmarkStart w:id="0" w:name="_GoBack"/>
      <w:bookmarkEnd w:id="0"/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8"/>
        <w:gridCol w:w="4415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0B5BB3C2" w:rsidR="00D111BC" w:rsidRDefault="00D1061D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Nadleśnictwo Nawojowa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580BD57E" w:rsidR="00D111BC" w:rsidRDefault="00D1061D" w:rsidP="00D1061D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D1061D">
              <w:rPr>
                <w:rFonts w:ascii="Arial" w:hAnsi="Arial" w:cs="Arial"/>
                <w:lang w:eastAsia="en-GB"/>
              </w:rPr>
              <w:t>Wykonywanie usług z zakresu gospodarki leśnej na terenie Nadleśnictwa Nawojowa w roku 2025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590A2F91" w:rsidR="00D111BC" w:rsidRDefault="00D1061D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SA.270.1.1.2024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 w:rsidP="005503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5503B0" w:rsidRDefault="00D111BC" w:rsidP="005503B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w w:val="0"/>
          <w:lang w:eastAsia="en-GB"/>
        </w:rPr>
      </w:pPr>
      <w:r w:rsidRPr="005503B0">
        <w:rPr>
          <w:rFonts w:ascii="Arial" w:hAnsi="Arial" w:cs="Arial"/>
          <w:lang w:eastAsia="en-GB"/>
        </w:rPr>
        <w:t xml:space="preserve">udział w </w:t>
      </w:r>
      <w:r w:rsidRPr="005503B0">
        <w:rPr>
          <w:rFonts w:ascii="Arial" w:hAnsi="Arial" w:cs="Arial"/>
          <w:b/>
          <w:lang w:eastAsia="en-GB"/>
        </w:rPr>
        <w:t>organizacji przestępczej</w:t>
      </w:r>
      <w:r w:rsidRPr="005503B0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5503B0">
        <w:rPr>
          <w:rFonts w:ascii="Arial" w:hAnsi="Arial" w:cs="Arial"/>
          <w:lang w:eastAsia="en-GB"/>
        </w:rPr>
        <w:t>;</w:t>
      </w:r>
    </w:p>
    <w:p w14:paraId="53087120" w14:textId="78A7C3C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</w:rPr>
      </w:pPr>
      <w:r w:rsidRPr="005503B0">
        <w:rPr>
          <w:rFonts w:ascii="Arial" w:hAnsi="Arial" w:cs="Arial"/>
          <w:b/>
          <w:sz w:val="20"/>
          <w:szCs w:val="20"/>
        </w:rPr>
        <w:t>korupcja</w:t>
      </w:r>
      <w:r w:rsidRPr="005503B0">
        <w:rPr>
          <w:rFonts w:ascii="Arial" w:hAnsi="Arial" w:cs="Arial"/>
          <w:sz w:val="20"/>
          <w:szCs w:val="20"/>
          <w:vertAlign w:val="superscript"/>
        </w:rPr>
        <w:footnoteReference w:id="14"/>
      </w:r>
      <w:r w:rsidRPr="005503B0">
        <w:rPr>
          <w:rFonts w:ascii="Arial" w:hAnsi="Arial" w:cs="Arial"/>
          <w:sz w:val="20"/>
          <w:szCs w:val="20"/>
        </w:rPr>
        <w:t>;</w:t>
      </w:r>
    </w:p>
    <w:p w14:paraId="05E8C19A" w14:textId="7C60378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5"/>
      </w:r>
      <w:r w:rsidRPr="005503B0">
        <w:rPr>
          <w:rFonts w:ascii="Arial" w:hAnsi="Arial" w:cs="Arial"/>
          <w:w w:val="0"/>
          <w:sz w:val="20"/>
          <w:szCs w:val="20"/>
        </w:rPr>
        <w:t>;</w:t>
      </w:r>
    </w:p>
    <w:p w14:paraId="4D57F6C7" w14:textId="64C4528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6"/>
      </w:r>
    </w:p>
    <w:p w14:paraId="42A31539" w14:textId="32583FC5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7"/>
      </w:r>
    </w:p>
    <w:p w14:paraId="0571F8E3" w14:textId="7A5C9ED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</w:rPr>
      </w:pPr>
      <w:r w:rsidRPr="005503B0">
        <w:rPr>
          <w:rFonts w:ascii="Arial" w:hAnsi="Arial" w:cs="Arial"/>
          <w:b/>
          <w:sz w:val="20"/>
          <w:szCs w:val="20"/>
        </w:rPr>
        <w:t>praca dzieci</w:t>
      </w:r>
      <w:r w:rsidRPr="005503B0">
        <w:rPr>
          <w:rFonts w:ascii="Arial" w:hAnsi="Arial" w:cs="Arial"/>
          <w:sz w:val="20"/>
          <w:szCs w:val="20"/>
        </w:rPr>
        <w:t xml:space="preserve"> i inne formy </w:t>
      </w:r>
      <w:r w:rsidRPr="005503B0">
        <w:rPr>
          <w:rFonts w:ascii="Arial" w:hAnsi="Arial" w:cs="Arial"/>
          <w:b/>
          <w:sz w:val="20"/>
          <w:szCs w:val="20"/>
        </w:rPr>
        <w:t>handlu ludźmi</w:t>
      </w:r>
      <w:r>
        <w:rPr>
          <w:vertAlign w:val="superscript"/>
        </w:rPr>
        <w:footnoteReference w:id="18"/>
      </w:r>
      <w:r w:rsidRPr="005503B0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5060D2" w14:textId="77777777" w:rsidR="00B72023" w:rsidRDefault="00B72023">
      <w:r>
        <w:separator/>
      </w:r>
    </w:p>
  </w:endnote>
  <w:endnote w:type="continuationSeparator" w:id="0">
    <w:p w14:paraId="29730EC5" w14:textId="77777777" w:rsidR="00B72023" w:rsidRDefault="00B720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212E9" w14:textId="11EC8AC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323E46">
      <w:rPr>
        <w:rFonts w:ascii="Cambria" w:hAnsi="Cambria"/>
        <w:noProof/>
        <w:sz w:val="16"/>
        <w:szCs w:val="16"/>
        <w:lang w:eastAsia="pl-PL"/>
      </w:rPr>
      <w:t>1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B4512D" w14:textId="77777777" w:rsidR="00B72023" w:rsidRDefault="00B72023">
      <w:r>
        <w:separator/>
      </w:r>
    </w:p>
  </w:footnote>
  <w:footnote w:type="continuationSeparator" w:id="0">
    <w:p w14:paraId="293775BC" w14:textId="77777777" w:rsidR="00B72023" w:rsidRDefault="00B72023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13D2E48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sz w:val="20"/>
        <w:szCs w:val="2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3C00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3E46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42E5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3B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C8F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2023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061D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B0D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D13A1D-B8CA-4E10-A4BC-480CEEFF7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17</Pages>
  <Words>4508</Words>
  <Characters>27052</Characters>
  <Application>Microsoft Office Word</Application>
  <DocSecurity>0</DocSecurity>
  <Lines>225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Artur Stępień (Nadl. Nawojowa)</cp:lastModifiedBy>
  <cp:revision>8</cp:revision>
  <cp:lastPrinted>2017-05-23T10:32:00Z</cp:lastPrinted>
  <dcterms:created xsi:type="dcterms:W3CDTF">2022-06-26T12:58:00Z</dcterms:created>
  <dcterms:modified xsi:type="dcterms:W3CDTF">2024-11-06T09:14:00Z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