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FD06F" w14:textId="77777777" w:rsidR="00D85BCD" w:rsidRPr="00BC6BB0" w:rsidRDefault="00BC6BB0" w:rsidP="0081171C">
      <w:pPr>
        <w:pStyle w:val="Tytu"/>
        <w:spacing w:line="276" w:lineRule="auto"/>
        <w:rPr>
          <w:rFonts w:ascii="Arial" w:hAnsi="Arial" w:cs="Arial"/>
          <w:color w:val="000000"/>
          <w:sz w:val="36"/>
          <w:szCs w:val="36"/>
        </w:rPr>
      </w:pPr>
      <w:r>
        <w:rPr>
          <w:rFonts w:ascii="Arial" w:hAnsi="Arial" w:cs="Arial"/>
          <w:color w:val="000000"/>
          <w:sz w:val="36"/>
          <w:szCs w:val="36"/>
        </w:rPr>
        <w:t xml:space="preserve">           </w:t>
      </w:r>
    </w:p>
    <w:p w14:paraId="5AEC26D6" w14:textId="77777777" w:rsidR="00485D67" w:rsidRPr="00631351" w:rsidRDefault="00485D67" w:rsidP="0081171C">
      <w:pPr>
        <w:pStyle w:val="Tytu"/>
        <w:spacing w:line="276" w:lineRule="auto"/>
        <w:rPr>
          <w:rFonts w:ascii="Arial" w:hAnsi="Arial" w:cs="Arial"/>
          <w:color w:val="000000"/>
          <w:sz w:val="36"/>
          <w:szCs w:val="36"/>
        </w:rPr>
      </w:pPr>
      <w:r w:rsidRPr="00631351">
        <w:rPr>
          <w:rFonts w:ascii="Arial" w:hAnsi="Arial" w:cs="Arial"/>
          <w:color w:val="000000"/>
          <w:sz w:val="36"/>
          <w:szCs w:val="36"/>
        </w:rPr>
        <w:t>ZAMAWIAJĄCY</w:t>
      </w:r>
    </w:p>
    <w:p w14:paraId="309ACAF7" w14:textId="77777777" w:rsidR="00485D67" w:rsidRPr="00631351" w:rsidRDefault="00485D67" w:rsidP="0081171C">
      <w:pPr>
        <w:pStyle w:val="Tytu"/>
        <w:spacing w:line="276" w:lineRule="auto"/>
        <w:rPr>
          <w:rFonts w:ascii="Arial" w:hAnsi="Arial" w:cs="Arial"/>
          <w:color w:val="000000"/>
          <w:sz w:val="28"/>
          <w:szCs w:val="28"/>
        </w:rPr>
      </w:pPr>
    </w:p>
    <w:p w14:paraId="3D693CCC" w14:textId="77777777" w:rsidR="00485D67" w:rsidRPr="00631351" w:rsidRDefault="00485D67" w:rsidP="0081171C">
      <w:pPr>
        <w:pStyle w:val="Tytu"/>
        <w:spacing w:line="276" w:lineRule="auto"/>
        <w:rPr>
          <w:rFonts w:ascii="Arial" w:hAnsi="Arial" w:cs="Arial"/>
          <w:b w:val="0"/>
          <w:bCs w:val="0"/>
          <w:color w:val="000000"/>
          <w:sz w:val="28"/>
          <w:szCs w:val="28"/>
        </w:rPr>
      </w:pPr>
      <w:r w:rsidRPr="00631351">
        <w:rPr>
          <w:rFonts w:ascii="Arial" w:hAnsi="Arial" w:cs="Arial"/>
          <w:b w:val="0"/>
          <w:bCs w:val="0"/>
          <w:color w:val="000000"/>
          <w:sz w:val="28"/>
          <w:szCs w:val="28"/>
        </w:rPr>
        <w:t>KOMENDA  WOJEWÓDZKA  POLICJI</w:t>
      </w:r>
    </w:p>
    <w:p w14:paraId="094E3A80" w14:textId="77777777" w:rsidR="00485D67" w:rsidRPr="00631351" w:rsidRDefault="00485D67" w:rsidP="0081171C">
      <w:pPr>
        <w:pStyle w:val="Podtytu"/>
        <w:spacing w:line="276" w:lineRule="auto"/>
        <w:rPr>
          <w:rFonts w:ascii="Arial" w:hAnsi="Arial" w:cs="Arial"/>
          <w:b w:val="0"/>
          <w:bCs w:val="0"/>
          <w:color w:val="000000"/>
        </w:rPr>
      </w:pPr>
      <w:r w:rsidRPr="00631351">
        <w:rPr>
          <w:rFonts w:ascii="Arial" w:hAnsi="Arial" w:cs="Arial"/>
          <w:b w:val="0"/>
          <w:bCs w:val="0"/>
          <w:color w:val="000000"/>
        </w:rPr>
        <w:t>W  ŁODZI</w:t>
      </w:r>
    </w:p>
    <w:p w14:paraId="1926F28E" w14:textId="51EB6ECD" w:rsidR="00485D67" w:rsidRPr="00631351" w:rsidRDefault="00DC2FFF" w:rsidP="0081171C">
      <w:pPr>
        <w:spacing w:line="276" w:lineRule="auto"/>
        <w:jc w:val="center"/>
        <w:rPr>
          <w:rFonts w:ascii="Arial" w:hAnsi="Arial" w:cs="Arial"/>
          <w:color w:val="000000"/>
          <w:sz w:val="32"/>
          <w:szCs w:val="32"/>
        </w:rPr>
      </w:pPr>
      <w:r>
        <w:rPr>
          <w:rFonts w:ascii="Arial" w:hAnsi="Arial" w:cs="Arial"/>
          <w:color w:val="000000"/>
          <w:sz w:val="32"/>
          <w:szCs w:val="32"/>
        </w:rPr>
        <w:t xml:space="preserve"> </w:t>
      </w:r>
    </w:p>
    <w:p w14:paraId="0633F1F4" w14:textId="77777777" w:rsidR="00485D67" w:rsidRPr="00631351" w:rsidRDefault="00485D67" w:rsidP="0081171C">
      <w:pPr>
        <w:spacing w:line="276" w:lineRule="auto"/>
        <w:jc w:val="center"/>
        <w:rPr>
          <w:rFonts w:ascii="Arial" w:hAnsi="Arial" w:cs="Arial"/>
          <w:color w:val="000000"/>
          <w:sz w:val="32"/>
          <w:szCs w:val="32"/>
        </w:rPr>
      </w:pPr>
    </w:p>
    <w:p w14:paraId="11D5D23E" w14:textId="77777777" w:rsidR="00485D67" w:rsidRPr="00631351" w:rsidRDefault="00485D67" w:rsidP="0081171C">
      <w:pPr>
        <w:spacing w:line="276" w:lineRule="auto"/>
        <w:jc w:val="center"/>
        <w:rPr>
          <w:rFonts w:ascii="Arial" w:hAnsi="Arial" w:cs="Arial"/>
          <w:color w:val="000000"/>
          <w:sz w:val="32"/>
          <w:szCs w:val="32"/>
        </w:rPr>
      </w:pPr>
      <w:r w:rsidRPr="00631351">
        <w:rPr>
          <w:rFonts w:ascii="Arial" w:hAnsi="Arial" w:cs="Arial"/>
          <w:color w:val="000000"/>
          <w:sz w:val="32"/>
          <w:szCs w:val="32"/>
        </w:rPr>
        <w:t>NIP  726-000-44-58               Regon  470754976</w:t>
      </w:r>
    </w:p>
    <w:p w14:paraId="52EF5BA1" w14:textId="77777777" w:rsidR="00485D67" w:rsidRPr="00631351" w:rsidRDefault="00485D67" w:rsidP="0081171C">
      <w:pPr>
        <w:spacing w:line="276" w:lineRule="auto"/>
        <w:jc w:val="center"/>
        <w:rPr>
          <w:rFonts w:ascii="Arial" w:hAnsi="Arial" w:cs="Arial"/>
          <w:b/>
          <w:bCs/>
          <w:color w:val="000000"/>
          <w:sz w:val="32"/>
          <w:szCs w:val="32"/>
        </w:rPr>
      </w:pPr>
    </w:p>
    <w:p w14:paraId="439B17CA" w14:textId="77777777" w:rsidR="00485D67" w:rsidRPr="00631351" w:rsidRDefault="00485D67" w:rsidP="0081171C">
      <w:pPr>
        <w:spacing w:line="276" w:lineRule="auto"/>
        <w:jc w:val="center"/>
        <w:rPr>
          <w:rFonts w:ascii="Arial" w:hAnsi="Arial" w:cs="Arial"/>
          <w:b/>
          <w:bCs/>
          <w:color w:val="000000"/>
          <w:sz w:val="32"/>
          <w:szCs w:val="32"/>
        </w:rPr>
      </w:pPr>
    </w:p>
    <w:p w14:paraId="2FEC743B" w14:textId="77777777" w:rsidR="00485D67" w:rsidRPr="00631351" w:rsidRDefault="00485D67" w:rsidP="0081171C">
      <w:pPr>
        <w:spacing w:line="276" w:lineRule="auto"/>
        <w:jc w:val="center"/>
        <w:rPr>
          <w:rFonts w:ascii="Arial" w:hAnsi="Arial" w:cs="Arial"/>
          <w:b/>
          <w:bCs/>
          <w:color w:val="000000"/>
          <w:position w:val="2"/>
          <w:sz w:val="52"/>
          <w:szCs w:val="52"/>
        </w:rPr>
      </w:pPr>
      <w:r w:rsidRPr="00631351">
        <w:rPr>
          <w:rFonts w:ascii="Arial" w:hAnsi="Arial" w:cs="Arial"/>
          <w:b/>
          <w:bCs/>
          <w:color w:val="000000"/>
          <w:position w:val="2"/>
          <w:sz w:val="52"/>
          <w:szCs w:val="52"/>
        </w:rPr>
        <w:t xml:space="preserve">SPECYFIKACJA </w:t>
      </w:r>
    </w:p>
    <w:p w14:paraId="1D33B8BA" w14:textId="77777777" w:rsidR="00485D67" w:rsidRPr="00B05BA4" w:rsidRDefault="00485D67" w:rsidP="0081171C">
      <w:pPr>
        <w:pStyle w:val="Akapitzlist"/>
        <w:spacing w:after="0"/>
        <w:jc w:val="center"/>
        <w:rPr>
          <w:rFonts w:ascii="Arial" w:hAnsi="Arial" w:cs="Arial"/>
          <w:b/>
          <w:bCs/>
          <w:sz w:val="52"/>
          <w:szCs w:val="52"/>
        </w:rPr>
      </w:pPr>
      <w:r w:rsidRPr="00B05BA4">
        <w:rPr>
          <w:rFonts w:ascii="Arial" w:hAnsi="Arial" w:cs="Arial"/>
          <w:b/>
          <w:sz w:val="52"/>
          <w:szCs w:val="52"/>
        </w:rPr>
        <w:t>WARUNKÓW ZAMÓWIENIA</w:t>
      </w:r>
    </w:p>
    <w:p w14:paraId="6442815F" w14:textId="77777777" w:rsidR="00485D67" w:rsidRPr="00631351" w:rsidRDefault="00485D67" w:rsidP="0081171C">
      <w:pPr>
        <w:pStyle w:val="Nagwek7"/>
        <w:spacing w:line="276" w:lineRule="auto"/>
        <w:jc w:val="center"/>
        <w:rPr>
          <w:rFonts w:ascii="Arial" w:hAnsi="Arial" w:cs="Arial"/>
          <w:bCs w:val="0"/>
          <w:color w:val="000000"/>
          <w:spacing w:val="20"/>
          <w:position w:val="2"/>
          <w:sz w:val="52"/>
          <w:szCs w:val="52"/>
        </w:rPr>
      </w:pPr>
    </w:p>
    <w:p w14:paraId="5ADD9ED1" w14:textId="73EEE5DE" w:rsidR="003A4818" w:rsidRPr="007A7FB8" w:rsidRDefault="00485D67" w:rsidP="0081171C">
      <w:pPr>
        <w:pStyle w:val="Akapitzlist"/>
        <w:tabs>
          <w:tab w:val="left" w:pos="7305"/>
        </w:tabs>
        <w:spacing w:after="0"/>
        <w:ind w:left="443"/>
        <w:jc w:val="center"/>
        <w:rPr>
          <w:rFonts w:ascii="Arial" w:hAnsi="Arial" w:cs="Arial"/>
          <w:color w:val="000000"/>
          <w:sz w:val="20"/>
          <w:szCs w:val="20"/>
        </w:rPr>
      </w:pPr>
      <w:r w:rsidRPr="007A7FB8">
        <w:rPr>
          <w:rFonts w:ascii="Arial" w:hAnsi="Arial" w:cs="Arial"/>
          <w:b/>
          <w:bCs/>
          <w:color w:val="000000"/>
          <w:sz w:val="20"/>
          <w:szCs w:val="20"/>
        </w:rPr>
        <w:t>do postępowania o</w:t>
      </w:r>
      <w:r w:rsidR="009B4894" w:rsidRPr="007A7FB8">
        <w:rPr>
          <w:rFonts w:ascii="Arial" w:hAnsi="Arial" w:cs="Arial"/>
          <w:b/>
          <w:bCs/>
          <w:color w:val="000000"/>
          <w:sz w:val="20"/>
          <w:szCs w:val="20"/>
        </w:rPr>
        <w:t xml:space="preserve"> udzielenie zamówienia w trybie podstawowym bez negocjacji</w:t>
      </w:r>
      <w:r w:rsidRPr="007A7FB8">
        <w:rPr>
          <w:rFonts w:ascii="Arial" w:hAnsi="Arial" w:cs="Arial"/>
          <w:b/>
          <w:bCs/>
          <w:color w:val="000000"/>
          <w:sz w:val="20"/>
          <w:szCs w:val="20"/>
        </w:rPr>
        <w:t xml:space="preserve"> </w:t>
      </w:r>
      <w:r w:rsidR="00AC7BB3" w:rsidRPr="007A7FB8">
        <w:rPr>
          <w:rFonts w:ascii="Arial" w:hAnsi="Arial" w:cs="Arial"/>
          <w:b/>
          <w:bCs/>
          <w:color w:val="000000"/>
          <w:sz w:val="20"/>
          <w:szCs w:val="20"/>
        </w:rPr>
        <w:br/>
      </w:r>
      <w:r w:rsidR="000412BA" w:rsidRPr="007A7FB8">
        <w:rPr>
          <w:rFonts w:ascii="Arial" w:hAnsi="Arial" w:cs="Arial"/>
          <w:b/>
          <w:bCs/>
          <w:color w:val="000000"/>
          <w:sz w:val="20"/>
          <w:szCs w:val="20"/>
        </w:rPr>
        <w:t xml:space="preserve">na </w:t>
      </w:r>
      <w:r w:rsidR="007A7FB8" w:rsidRPr="007A7FB8">
        <w:rPr>
          <w:rFonts w:ascii="Arial" w:hAnsi="Arial" w:cs="Arial"/>
          <w:b/>
          <w:sz w:val="20"/>
          <w:szCs w:val="20"/>
        </w:rPr>
        <w:t>Wykonanie robót budowlanych związanych z adaptacją garażu na potrzeby parkowania 2 szt. pojazdów specjalnych na terenie OPP w Łodzi przy ul. Pienistej 71</w:t>
      </w:r>
    </w:p>
    <w:p w14:paraId="63B715E9" w14:textId="77777777" w:rsidR="003A4818" w:rsidRDefault="003A4818" w:rsidP="0081171C">
      <w:pPr>
        <w:pStyle w:val="Akapitzlist"/>
        <w:tabs>
          <w:tab w:val="left" w:pos="7305"/>
        </w:tabs>
        <w:spacing w:after="0"/>
        <w:ind w:left="443"/>
        <w:jc w:val="center"/>
        <w:rPr>
          <w:rFonts w:ascii="Arial" w:hAnsi="Arial" w:cs="Arial"/>
          <w:color w:val="000000"/>
        </w:rPr>
      </w:pPr>
    </w:p>
    <w:p w14:paraId="0EEDB8B7" w14:textId="04627EE3" w:rsidR="00485D67" w:rsidRPr="00631351" w:rsidRDefault="00C206B0" w:rsidP="0081171C">
      <w:pPr>
        <w:pStyle w:val="Akapitzlist"/>
        <w:tabs>
          <w:tab w:val="left" w:pos="7305"/>
        </w:tabs>
        <w:spacing w:after="0"/>
        <w:ind w:left="443"/>
        <w:jc w:val="center"/>
        <w:rPr>
          <w:rFonts w:ascii="Arial" w:hAnsi="Arial" w:cs="Arial"/>
          <w:color w:val="000000"/>
        </w:rPr>
      </w:pPr>
      <w:r w:rsidRPr="00631351">
        <w:rPr>
          <w:rFonts w:ascii="Arial" w:hAnsi="Arial" w:cs="Arial"/>
          <w:color w:val="000000"/>
        </w:rPr>
        <w:t>Nr postępowania: FZ</w:t>
      </w:r>
      <w:r w:rsidR="001E4D47" w:rsidRPr="00631351">
        <w:rPr>
          <w:rFonts w:ascii="Arial" w:hAnsi="Arial" w:cs="Arial"/>
          <w:color w:val="000000"/>
        </w:rPr>
        <w:t>-2380/</w:t>
      </w:r>
      <w:r w:rsidR="007A7FB8">
        <w:rPr>
          <w:rFonts w:ascii="Arial" w:hAnsi="Arial" w:cs="Arial"/>
          <w:color w:val="000000"/>
        </w:rPr>
        <w:t>57</w:t>
      </w:r>
      <w:r w:rsidR="007B5A69">
        <w:rPr>
          <w:rFonts w:ascii="Arial" w:hAnsi="Arial" w:cs="Arial"/>
          <w:color w:val="000000"/>
        </w:rPr>
        <w:t>/</w:t>
      </w:r>
      <w:r w:rsidR="00377DAF" w:rsidRPr="00631351">
        <w:rPr>
          <w:rFonts w:ascii="Arial" w:hAnsi="Arial" w:cs="Arial"/>
          <w:color w:val="000000"/>
        </w:rPr>
        <w:t>2</w:t>
      </w:r>
      <w:r w:rsidR="000412BA">
        <w:rPr>
          <w:rFonts w:ascii="Arial" w:hAnsi="Arial" w:cs="Arial"/>
          <w:color w:val="000000"/>
        </w:rPr>
        <w:t>4</w:t>
      </w:r>
      <w:r w:rsidR="00485D67" w:rsidRPr="00631351">
        <w:rPr>
          <w:rFonts w:ascii="Arial" w:hAnsi="Arial" w:cs="Arial"/>
          <w:color w:val="000000"/>
        </w:rPr>
        <w:t>/</w:t>
      </w:r>
      <w:r w:rsidR="00AF53D7">
        <w:rPr>
          <w:rFonts w:ascii="Arial" w:hAnsi="Arial" w:cs="Arial"/>
          <w:color w:val="000000"/>
        </w:rPr>
        <w:t>RK</w:t>
      </w:r>
    </w:p>
    <w:p w14:paraId="50D40F42" w14:textId="77777777" w:rsidR="00485D67" w:rsidRPr="00631351" w:rsidRDefault="00485D67" w:rsidP="0081171C">
      <w:pPr>
        <w:spacing w:line="276" w:lineRule="auto"/>
        <w:jc w:val="center"/>
        <w:rPr>
          <w:rFonts w:ascii="Arial" w:hAnsi="Arial" w:cs="Arial"/>
          <w:color w:val="000000"/>
          <w:sz w:val="22"/>
          <w:szCs w:val="22"/>
        </w:rPr>
      </w:pPr>
    </w:p>
    <w:p w14:paraId="725A3B74" w14:textId="3EBDDFDB" w:rsidR="00485D67" w:rsidRPr="00631351" w:rsidRDefault="00485D67" w:rsidP="0081171C">
      <w:pPr>
        <w:spacing w:line="276" w:lineRule="auto"/>
        <w:jc w:val="center"/>
        <w:rPr>
          <w:rFonts w:ascii="Arial" w:hAnsi="Arial" w:cs="Arial"/>
          <w:color w:val="000000"/>
          <w:sz w:val="22"/>
          <w:szCs w:val="22"/>
        </w:rPr>
      </w:pPr>
      <w:r w:rsidRPr="00631351">
        <w:rPr>
          <w:rFonts w:ascii="Arial" w:hAnsi="Arial" w:cs="Arial"/>
          <w:color w:val="000000"/>
          <w:sz w:val="22"/>
          <w:szCs w:val="22"/>
        </w:rPr>
        <w:t xml:space="preserve">Postępowanie prowadzone jest na zasadach i warunkach określonych w ustawie </w:t>
      </w:r>
      <w:r w:rsidRPr="00631351">
        <w:rPr>
          <w:rFonts w:ascii="Arial" w:hAnsi="Arial" w:cs="Arial"/>
          <w:color w:val="000000"/>
          <w:sz w:val="22"/>
          <w:szCs w:val="22"/>
        </w:rPr>
        <w:br/>
        <w:t xml:space="preserve">z dnia </w:t>
      </w:r>
      <w:r w:rsidR="007B5A69">
        <w:rPr>
          <w:rFonts w:ascii="Arial" w:hAnsi="Arial" w:cs="Arial"/>
          <w:color w:val="000000"/>
          <w:sz w:val="22"/>
          <w:szCs w:val="22"/>
        </w:rPr>
        <w:t>11 września</w:t>
      </w:r>
      <w:r w:rsidRPr="00631351">
        <w:rPr>
          <w:rFonts w:ascii="Arial" w:hAnsi="Arial" w:cs="Arial"/>
          <w:color w:val="000000"/>
          <w:sz w:val="22"/>
          <w:szCs w:val="22"/>
        </w:rPr>
        <w:t xml:space="preserve"> 20</w:t>
      </w:r>
      <w:r w:rsidR="007B5A69">
        <w:rPr>
          <w:rFonts w:ascii="Arial" w:hAnsi="Arial" w:cs="Arial"/>
          <w:color w:val="000000"/>
          <w:sz w:val="22"/>
          <w:szCs w:val="22"/>
        </w:rPr>
        <w:t>19</w:t>
      </w:r>
      <w:r w:rsidR="00DF7C49" w:rsidRPr="00631351">
        <w:rPr>
          <w:rFonts w:ascii="Arial" w:hAnsi="Arial" w:cs="Arial"/>
          <w:color w:val="000000"/>
          <w:sz w:val="22"/>
          <w:szCs w:val="22"/>
        </w:rPr>
        <w:t xml:space="preserve"> </w:t>
      </w:r>
      <w:r w:rsidRPr="00631351">
        <w:rPr>
          <w:rFonts w:ascii="Arial" w:hAnsi="Arial" w:cs="Arial"/>
          <w:color w:val="000000"/>
          <w:sz w:val="22"/>
          <w:szCs w:val="22"/>
        </w:rPr>
        <w:t xml:space="preserve">r. Prawo zamówień publicznych </w:t>
      </w:r>
      <w:r w:rsidRPr="00631351">
        <w:rPr>
          <w:rFonts w:ascii="Arial" w:hAnsi="Arial" w:cs="Arial"/>
          <w:color w:val="000000"/>
          <w:sz w:val="22"/>
          <w:szCs w:val="22"/>
        </w:rPr>
        <w:br/>
        <w:t xml:space="preserve">(tekst jednolity </w:t>
      </w:r>
      <w:r w:rsidR="008E0EAF">
        <w:rPr>
          <w:rFonts w:ascii="Arial" w:hAnsi="Arial" w:cs="Arial"/>
          <w:color w:val="000000"/>
          <w:sz w:val="22"/>
          <w:szCs w:val="22"/>
        </w:rPr>
        <w:t>Dz. U. 202</w:t>
      </w:r>
      <w:r w:rsidR="006553B9">
        <w:rPr>
          <w:rFonts w:ascii="Arial" w:hAnsi="Arial" w:cs="Arial"/>
          <w:color w:val="000000"/>
          <w:sz w:val="22"/>
          <w:szCs w:val="22"/>
        </w:rPr>
        <w:t>4</w:t>
      </w:r>
      <w:r w:rsidRPr="00631351">
        <w:rPr>
          <w:rFonts w:ascii="Arial" w:hAnsi="Arial" w:cs="Arial"/>
          <w:color w:val="000000"/>
          <w:sz w:val="22"/>
          <w:szCs w:val="22"/>
        </w:rPr>
        <w:t xml:space="preserve"> poz. </w:t>
      </w:r>
      <w:r w:rsidR="006553B9">
        <w:rPr>
          <w:rFonts w:ascii="Arial" w:hAnsi="Arial" w:cs="Arial"/>
          <w:color w:val="000000"/>
          <w:sz w:val="22"/>
          <w:szCs w:val="22"/>
        </w:rPr>
        <w:t>1320)</w:t>
      </w:r>
    </w:p>
    <w:p w14:paraId="0AA7C13D" w14:textId="77777777" w:rsidR="00485D67" w:rsidRPr="00631351" w:rsidRDefault="00485D67" w:rsidP="0081171C">
      <w:pPr>
        <w:spacing w:line="276" w:lineRule="auto"/>
        <w:jc w:val="center"/>
        <w:rPr>
          <w:rFonts w:ascii="Arial" w:hAnsi="Arial" w:cs="Arial"/>
          <w:color w:val="000000"/>
          <w:sz w:val="22"/>
          <w:szCs w:val="22"/>
        </w:rPr>
      </w:pPr>
    </w:p>
    <w:p w14:paraId="60ACEA72" w14:textId="3D2FC43B" w:rsidR="00485D67" w:rsidRPr="0036581B" w:rsidRDefault="00485D67" w:rsidP="0081171C">
      <w:pPr>
        <w:spacing w:line="276" w:lineRule="auto"/>
        <w:jc w:val="center"/>
        <w:rPr>
          <w:rFonts w:ascii="Arial" w:hAnsi="Arial" w:cs="Arial"/>
          <w:sz w:val="22"/>
          <w:szCs w:val="22"/>
        </w:rPr>
      </w:pPr>
      <w:r w:rsidRPr="009F3A1D">
        <w:rPr>
          <w:rFonts w:ascii="Arial" w:hAnsi="Arial" w:cs="Arial"/>
          <w:sz w:val="22"/>
          <w:szCs w:val="22"/>
        </w:rPr>
        <w:t xml:space="preserve">Specyfikacja </w:t>
      </w:r>
      <w:r w:rsidR="00881E70" w:rsidRPr="009F3A1D">
        <w:rPr>
          <w:rFonts w:ascii="Arial" w:hAnsi="Arial" w:cs="Arial"/>
          <w:color w:val="000000" w:themeColor="text1"/>
          <w:sz w:val="22"/>
          <w:szCs w:val="22"/>
        </w:rPr>
        <w:t xml:space="preserve">zawiera </w:t>
      </w:r>
      <w:r w:rsidR="009F3A1D" w:rsidRPr="009F3A1D">
        <w:rPr>
          <w:rFonts w:ascii="Arial" w:hAnsi="Arial" w:cs="Arial"/>
          <w:color w:val="000000" w:themeColor="text1"/>
          <w:sz w:val="22"/>
          <w:szCs w:val="22"/>
        </w:rPr>
        <w:t>17</w:t>
      </w:r>
      <w:r w:rsidRPr="009F3A1D">
        <w:rPr>
          <w:rFonts w:ascii="Arial" w:hAnsi="Arial" w:cs="Arial"/>
          <w:color w:val="000000" w:themeColor="text1"/>
          <w:sz w:val="22"/>
          <w:szCs w:val="22"/>
        </w:rPr>
        <w:t xml:space="preserve"> stron i </w:t>
      </w:r>
      <w:r w:rsidR="006D2C76" w:rsidRPr="009F3A1D">
        <w:rPr>
          <w:rFonts w:ascii="Arial" w:hAnsi="Arial" w:cs="Arial"/>
          <w:color w:val="000000" w:themeColor="text1"/>
          <w:sz w:val="22"/>
          <w:szCs w:val="22"/>
        </w:rPr>
        <w:t>1</w:t>
      </w:r>
      <w:r w:rsidR="009F3A1D" w:rsidRPr="009F3A1D">
        <w:rPr>
          <w:rFonts w:ascii="Arial" w:hAnsi="Arial" w:cs="Arial"/>
          <w:color w:val="000000" w:themeColor="text1"/>
          <w:sz w:val="22"/>
          <w:szCs w:val="22"/>
        </w:rPr>
        <w:t>0</w:t>
      </w:r>
      <w:r w:rsidR="001B1A47" w:rsidRPr="009F3A1D">
        <w:rPr>
          <w:rFonts w:ascii="Arial" w:hAnsi="Arial" w:cs="Arial"/>
          <w:color w:val="000000" w:themeColor="text1"/>
          <w:sz w:val="22"/>
          <w:szCs w:val="22"/>
        </w:rPr>
        <w:t xml:space="preserve"> załączników</w:t>
      </w:r>
    </w:p>
    <w:p w14:paraId="64AAF479" w14:textId="77777777" w:rsidR="00485D67" w:rsidRPr="00631351" w:rsidRDefault="00485D67" w:rsidP="0081171C">
      <w:pPr>
        <w:pStyle w:val="Tekstpodstawowy"/>
        <w:spacing w:line="276" w:lineRule="auto"/>
        <w:ind w:left="284" w:hanging="284"/>
        <w:jc w:val="both"/>
        <w:rPr>
          <w:rFonts w:ascii="Arial" w:hAnsi="Arial" w:cs="Arial"/>
          <w:color w:val="FF0000"/>
        </w:rPr>
      </w:pPr>
    </w:p>
    <w:p w14:paraId="0D71B6BA"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5E7BBF35"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4C633297" w14:textId="77777777" w:rsidR="00485D67" w:rsidRPr="00631351" w:rsidRDefault="00485D67" w:rsidP="0081171C">
      <w:pPr>
        <w:pStyle w:val="Tekstpodstawowy"/>
        <w:spacing w:line="276" w:lineRule="auto"/>
        <w:ind w:left="284" w:hanging="284"/>
        <w:jc w:val="both"/>
        <w:rPr>
          <w:rFonts w:ascii="Arial" w:hAnsi="Arial" w:cs="Arial"/>
          <w:color w:val="000000"/>
        </w:rPr>
      </w:pPr>
    </w:p>
    <w:p w14:paraId="149898A2" w14:textId="77777777" w:rsidR="00485D67" w:rsidRDefault="00485D67" w:rsidP="0081171C">
      <w:pPr>
        <w:pStyle w:val="Tekstpodstawowy"/>
        <w:spacing w:line="276" w:lineRule="auto"/>
        <w:ind w:left="284" w:hanging="284"/>
        <w:jc w:val="both"/>
        <w:rPr>
          <w:rFonts w:ascii="Arial" w:hAnsi="Arial" w:cs="Arial"/>
          <w:color w:val="000000"/>
        </w:rPr>
      </w:pPr>
    </w:p>
    <w:p w14:paraId="3D244728" w14:textId="77777777" w:rsidR="004627AB" w:rsidRDefault="004627AB" w:rsidP="0081171C">
      <w:pPr>
        <w:pStyle w:val="Tekstpodstawowy"/>
        <w:spacing w:line="276" w:lineRule="auto"/>
        <w:ind w:left="284" w:hanging="284"/>
        <w:jc w:val="both"/>
        <w:rPr>
          <w:rFonts w:ascii="Arial" w:hAnsi="Arial" w:cs="Arial"/>
          <w:color w:val="000000"/>
        </w:rPr>
      </w:pPr>
    </w:p>
    <w:p w14:paraId="33CAAE3C" w14:textId="77777777" w:rsidR="004627AB" w:rsidRDefault="004627AB" w:rsidP="0081171C">
      <w:pPr>
        <w:pStyle w:val="Tekstpodstawowy"/>
        <w:spacing w:line="276" w:lineRule="auto"/>
        <w:ind w:left="284" w:hanging="284"/>
        <w:jc w:val="both"/>
        <w:rPr>
          <w:rFonts w:ascii="Arial" w:hAnsi="Arial" w:cs="Arial"/>
          <w:color w:val="000000"/>
        </w:rPr>
      </w:pPr>
    </w:p>
    <w:p w14:paraId="018B126F" w14:textId="77777777" w:rsidR="005C1549" w:rsidRDefault="005C1549" w:rsidP="0081171C">
      <w:pPr>
        <w:pStyle w:val="Tekstpodstawowy"/>
        <w:spacing w:line="276" w:lineRule="auto"/>
        <w:ind w:left="284" w:hanging="284"/>
        <w:jc w:val="both"/>
        <w:rPr>
          <w:rFonts w:ascii="Arial" w:hAnsi="Arial" w:cs="Arial"/>
          <w:color w:val="000000"/>
        </w:rPr>
      </w:pPr>
    </w:p>
    <w:p w14:paraId="4F4EEF9C" w14:textId="77777777" w:rsidR="0028435A" w:rsidRDefault="0028435A" w:rsidP="0081171C">
      <w:pPr>
        <w:pStyle w:val="Tekstpodstawowy"/>
        <w:spacing w:line="276" w:lineRule="auto"/>
        <w:ind w:left="284" w:hanging="284"/>
        <w:jc w:val="both"/>
        <w:rPr>
          <w:rFonts w:ascii="Arial" w:hAnsi="Arial" w:cs="Arial"/>
          <w:color w:val="000000"/>
          <w:sz w:val="20"/>
          <w:szCs w:val="20"/>
        </w:rPr>
      </w:pPr>
    </w:p>
    <w:p w14:paraId="224B11DC" w14:textId="77777777" w:rsidR="0028435A" w:rsidRDefault="0028435A" w:rsidP="0081171C">
      <w:pPr>
        <w:pStyle w:val="Tekstpodstawowy"/>
        <w:spacing w:line="276" w:lineRule="auto"/>
        <w:ind w:left="284" w:hanging="284"/>
        <w:jc w:val="both"/>
        <w:rPr>
          <w:rFonts w:ascii="Arial" w:hAnsi="Arial" w:cs="Arial"/>
          <w:color w:val="000000"/>
          <w:sz w:val="20"/>
          <w:szCs w:val="20"/>
        </w:rPr>
      </w:pPr>
    </w:p>
    <w:p w14:paraId="18CDC938" w14:textId="77777777" w:rsidR="000412BA" w:rsidRDefault="000412BA" w:rsidP="000412BA">
      <w:pPr>
        <w:pStyle w:val="Tekstpodstawowy"/>
        <w:spacing w:line="276" w:lineRule="auto"/>
        <w:ind w:left="284" w:hanging="284"/>
        <w:jc w:val="both"/>
        <w:rPr>
          <w:rFonts w:ascii="Arial" w:hAnsi="Arial" w:cs="Arial"/>
          <w:color w:val="000000"/>
          <w:sz w:val="20"/>
          <w:szCs w:val="20"/>
        </w:rPr>
      </w:pPr>
      <w:r>
        <w:rPr>
          <w:rFonts w:ascii="Arial" w:hAnsi="Arial" w:cs="Arial"/>
          <w:color w:val="000000"/>
          <w:sz w:val="20"/>
          <w:szCs w:val="20"/>
        </w:rPr>
        <w:t xml:space="preserve">Specyfikację zatwierdził: </w:t>
      </w:r>
    </w:p>
    <w:p w14:paraId="29AD21EB" w14:textId="77777777" w:rsidR="000412BA" w:rsidRDefault="000412BA" w:rsidP="000412BA">
      <w:pPr>
        <w:pStyle w:val="Tekstpodstawowy"/>
        <w:spacing w:line="276" w:lineRule="auto"/>
        <w:ind w:left="284" w:hanging="284"/>
        <w:jc w:val="both"/>
        <w:rPr>
          <w:rFonts w:ascii="Arial" w:hAnsi="Arial" w:cs="Arial"/>
          <w:color w:val="000000"/>
          <w:sz w:val="20"/>
          <w:szCs w:val="20"/>
        </w:rPr>
      </w:pPr>
    </w:p>
    <w:p w14:paraId="71FAED2A" w14:textId="77777777" w:rsidR="000412BA" w:rsidRDefault="000412BA" w:rsidP="000412BA">
      <w:pPr>
        <w:rPr>
          <w:rFonts w:ascii="Arial" w:hAnsi="Arial" w:cs="Arial"/>
          <w:color w:val="000000"/>
        </w:rPr>
      </w:pPr>
      <w:r>
        <w:rPr>
          <w:rFonts w:ascii="Arial" w:hAnsi="Arial" w:cs="Arial"/>
          <w:bCs/>
          <w:i/>
          <w:color w:val="0070C0"/>
          <w:sz w:val="16"/>
          <w:szCs w:val="16"/>
        </w:rPr>
        <w:t>(podpisano kwalifikowanym podpisem elektronicznym)</w:t>
      </w:r>
    </w:p>
    <w:p w14:paraId="42695852" w14:textId="77777777" w:rsidR="000412BA" w:rsidRDefault="000412BA" w:rsidP="000412BA">
      <w:pPr>
        <w:pStyle w:val="Tekstpodstawowy"/>
        <w:spacing w:line="276" w:lineRule="auto"/>
        <w:ind w:left="284" w:hanging="284"/>
        <w:jc w:val="both"/>
        <w:rPr>
          <w:rFonts w:ascii="Arial" w:hAnsi="Arial" w:cs="Arial"/>
          <w:color w:val="000000"/>
          <w:sz w:val="20"/>
          <w:szCs w:val="20"/>
        </w:rPr>
      </w:pPr>
    </w:p>
    <w:p w14:paraId="5E6E2990" w14:textId="77777777" w:rsidR="000412BA" w:rsidRPr="009F3A1D" w:rsidRDefault="000412BA" w:rsidP="000412BA">
      <w:pPr>
        <w:pStyle w:val="Tekstpodstawowy"/>
        <w:spacing w:line="276" w:lineRule="auto"/>
        <w:ind w:left="284" w:hanging="284"/>
        <w:jc w:val="both"/>
        <w:rPr>
          <w:rFonts w:ascii="Arial" w:hAnsi="Arial" w:cs="Arial"/>
          <w:color w:val="000000"/>
          <w:sz w:val="20"/>
          <w:szCs w:val="20"/>
          <w:lang w:val="x-none"/>
        </w:rPr>
      </w:pPr>
      <w:r w:rsidRPr="009F3A1D">
        <w:rPr>
          <w:rFonts w:ascii="Arial" w:hAnsi="Arial" w:cs="Arial"/>
          <w:color w:val="000000"/>
          <w:sz w:val="20"/>
          <w:szCs w:val="20"/>
        </w:rPr>
        <w:t>p.o. Zastępcy Komendanta Wojewódzkiego Policji w Łodzi</w:t>
      </w:r>
    </w:p>
    <w:p w14:paraId="433D691B" w14:textId="65B731A0" w:rsidR="000412BA" w:rsidRDefault="000412BA" w:rsidP="000412BA">
      <w:pPr>
        <w:spacing w:line="276" w:lineRule="auto"/>
        <w:rPr>
          <w:rFonts w:ascii="Arial" w:hAnsi="Arial" w:cs="Arial"/>
          <w:color w:val="000000"/>
        </w:rPr>
      </w:pPr>
      <w:r w:rsidRPr="009F3A1D">
        <w:rPr>
          <w:rFonts w:ascii="Arial" w:hAnsi="Arial" w:cs="Arial"/>
          <w:color w:val="000000"/>
        </w:rPr>
        <w:t>/-/mł. insp. Przemysław Gaworowski</w:t>
      </w:r>
    </w:p>
    <w:p w14:paraId="04F6C613" w14:textId="77777777" w:rsidR="00485D67" w:rsidRDefault="00485D67" w:rsidP="0081171C">
      <w:pPr>
        <w:spacing w:line="276" w:lineRule="auto"/>
        <w:rPr>
          <w:rFonts w:ascii="Arial" w:hAnsi="Arial" w:cs="Arial"/>
          <w:color w:val="000000"/>
        </w:rPr>
      </w:pPr>
    </w:p>
    <w:p w14:paraId="0A198B51" w14:textId="77777777" w:rsidR="008A0DCD" w:rsidRDefault="008A0DCD" w:rsidP="0081171C">
      <w:pPr>
        <w:spacing w:line="276" w:lineRule="auto"/>
        <w:rPr>
          <w:rFonts w:ascii="Arial" w:hAnsi="Arial" w:cs="Arial"/>
          <w:color w:val="000000"/>
        </w:rPr>
      </w:pPr>
    </w:p>
    <w:p w14:paraId="11024FB0" w14:textId="77777777" w:rsidR="008A0DCD" w:rsidRDefault="008A0DCD" w:rsidP="0081171C">
      <w:pPr>
        <w:spacing w:line="276" w:lineRule="auto"/>
        <w:rPr>
          <w:rFonts w:ascii="Arial" w:hAnsi="Arial" w:cs="Arial"/>
          <w:color w:val="000000"/>
        </w:rPr>
      </w:pPr>
      <w:r>
        <w:rPr>
          <w:rFonts w:ascii="Arial" w:hAnsi="Arial" w:cs="Arial"/>
          <w:color w:val="000000"/>
        </w:rPr>
        <w:br w:type="page"/>
      </w:r>
    </w:p>
    <w:p w14:paraId="20B7BB53" w14:textId="77777777" w:rsidR="008A0DCD" w:rsidRPr="001026E0" w:rsidRDefault="008A0DCD" w:rsidP="0081171C">
      <w:pPr>
        <w:pStyle w:val="Nagwekspisutreci"/>
        <w:spacing w:before="0" w:line="276" w:lineRule="auto"/>
        <w:jc w:val="center"/>
        <w:rPr>
          <w:rFonts w:ascii="Arial" w:hAnsi="Arial" w:cs="Arial"/>
          <w:b/>
          <w:color w:val="auto"/>
          <w:sz w:val="20"/>
          <w:szCs w:val="20"/>
        </w:rPr>
      </w:pPr>
      <w:r w:rsidRPr="001026E0">
        <w:rPr>
          <w:rFonts w:ascii="Arial" w:hAnsi="Arial" w:cs="Arial"/>
          <w:b/>
          <w:color w:val="auto"/>
          <w:sz w:val="20"/>
          <w:szCs w:val="20"/>
        </w:rPr>
        <w:lastRenderedPageBreak/>
        <w:t>Spis treści</w:t>
      </w:r>
    </w:p>
    <w:p w14:paraId="758F8897" w14:textId="56BADE67" w:rsidR="00EB38C9" w:rsidRDefault="008A5731"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r w:rsidRPr="001026E0">
        <w:rPr>
          <w:rFonts w:ascii="Arial" w:hAnsi="Arial" w:cs="Arial"/>
          <w:b/>
          <w:bCs/>
          <w:sz w:val="20"/>
          <w:szCs w:val="20"/>
        </w:rPr>
        <w:fldChar w:fldCharType="begin"/>
      </w:r>
      <w:r w:rsidR="008A0DCD" w:rsidRPr="001026E0">
        <w:rPr>
          <w:rFonts w:ascii="Arial" w:hAnsi="Arial" w:cs="Arial"/>
          <w:b/>
          <w:bCs/>
          <w:sz w:val="20"/>
          <w:szCs w:val="20"/>
        </w:rPr>
        <w:instrText xml:space="preserve"> TOC \o "1-3" \h \z \u </w:instrText>
      </w:r>
      <w:r w:rsidRPr="001026E0">
        <w:rPr>
          <w:rFonts w:ascii="Arial" w:hAnsi="Arial" w:cs="Arial"/>
          <w:b/>
          <w:bCs/>
          <w:sz w:val="20"/>
          <w:szCs w:val="20"/>
        </w:rPr>
        <w:fldChar w:fldCharType="separate"/>
      </w:r>
      <w:hyperlink w:anchor="_Toc112741313" w:history="1">
        <w:r w:rsidR="00EB38C9" w:rsidRPr="000668BA">
          <w:rPr>
            <w:rStyle w:val="Hipercze"/>
            <w:noProof/>
          </w:rPr>
          <w:t>1.</w:t>
        </w:r>
        <w:r w:rsidR="00EB38C9">
          <w:rPr>
            <w:rFonts w:asciiTheme="minorHAnsi" w:eastAsiaTheme="minorEastAsia" w:hAnsiTheme="minorHAnsi" w:cstheme="minorBidi"/>
            <w:noProof/>
            <w:sz w:val="22"/>
            <w:szCs w:val="22"/>
          </w:rPr>
          <w:tab/>
        </w:r>
        <w:r w:rsidR="00EB38C9" w:rsidRPr="000668BA">
          <w:rPr>
            <w:rStyle w:val="Hipercze"/>
            <w:noProof/>
          </w:rPr>
          <w:t>Nazwa i adres Zamawiającego</w:t>
        </w:r>
        <w:r w:rsidR="00EB38C9">
          <w:rPr>
            <w:noProof/>
            <w:webHidden/>
          </w:rPr>
          <w:tab/>
        </w:r>
        <w:r w:rsidR="00EB38C9">
          <w:rPr>
            <w:noProof/>
            <w:webHidden/>
          </w:rPr>
          <w:fldChar w:fldCharType="begin"/>
        </w:r>
        <w:r w:rsidR="00EB38C9">
          <w:rPr>
            <w:noProof/>
            <w:webHidden/>
          </w:rPr>
          <w:instrText xml:space="preserve"> PAGEREF _Toc112741313 \h </w:instrText>
        </w:r>
        <w:r w:rsidR="00EB38C9">
          <w:rPr>
            <w:noProof/>
            <w:webHidden/>
          </w:rPr>
        </w:r>
        <w:r w:rsidR="00EB38C9">
          <w:rPr>
            <w:noProof/>
            <w:webHidden/>
          </w:rPr>
          <w:fldChar w:fldCharType="separate"/>
        </w:r>
        <w:r w:rsidR="009F3A1D">
          <w:rPr>
            <w:noProof/>
            <w:webHidden/>
          </w:rPr>
          <w:t>3</w:t>
        </w:r>
        <w:r w:rsidR="00EB38C9">
          <w:rPr>
            <w:noProof/>
            <w:webHidden/>
          </w:rPr>
          <w:fldChar w:fldCharType="end"/>
        </w:r>
      </w:hyperlink>
    </w:p>
    <w:p w14:paraId="1E77F1E8" w14:textId="3F89F698" w:rsidR="00EB38C9" w:rsidRDefault="001F1236"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4" w:history="1">
        <w:r w:rsidR="00EB38C9" w:rsidRPr="000668BA">
          <w:rPr>
            <w:rStyle w:val="Hipercze"/>
            <w:noProof/>
          </w:rPr>
          <w:t>2.</w:t>
        </w:r>
        <w:r w:rsidR="00EB38C9">
          <w:rPr>
            <w:rFonts w:asciiTheme="minorHAnsi" w:eastAsiaTheme="minorEastAsia" w:hAnsiTheme="minorHAnsi" w:cstheme="minorBidi"/>
            <w:noProof/>
            <w:sz w:val="22"/>
            <w:szCs w:val="22"/>
          </w:rPr>
          <w:tab/>
        </w:r>
        <w:r w:rsidR="00EB38C9" w:rsidRPr="000668BA">
          <w:rPr>
            <w:rStyle w:val="Hipercze"/>
            <w:noProof/>
          </w:rPr>
          <w:t>Adres strony internetowej, na której udostępniane będą zmiany i wyjaśnienia treści SWZ oraz inne dokumenty zamówienia bezpośrednio związane z postępowaniem o udzielenie zamówienia.</w:t>
        </w:r>
        <w:r w:rsidR="00EB38C9">
          <w:rPr>
            <w:noProof/>
            <w:webHidden/>
          </w:rPr>
          <w:tab/>
        </w:r>
        <w:r w:rsidR="00EB38C9">
          <w:rPr>
            <w:noProof/>
            <w:webHidden/>
          </w:rPr>
          <w:fldChar w:fldCharType="begin"/>
        </w:r>
        <w:r w:rsidR="00EB38C9">
          <w:rPr>
            <w:noProof/>
            <w:webHidden/>
          </w:rPr>
          <w:instrText xml:space="preserve"> PAGEREF _Toc112741314 \h </w:instrText>
        </w:r>
        <w:r w:rsidR="00EB38C9">
          <w:rPr>
            <w:noProof/>
            <w:webHidden/>
          </w:rPr>
        </w:r>
        <w:r w:rsidR="00EB38C9">
          <w:rPr>
            <w:noProof/>
            <w:webHidden/>
          </w:rPr>
          <w:fldChar w:fldCharType="separate"/>
        </w:r>
        <w:r w:rsidR="009F3A1D">
          <w:rPr>
            <w:noProof/>
            <w:webHidden/>
          </w:rPr>
          <w:t>3</w:t>
        </w:r>
        <w:r w:rsidR="00EB38C9">
          <w:rPr>
            <w:noProof/>
            <w:webHidden/>
          </w:rPr>
          <w:fldChar w:fldCharType="end"/>
        </w:r>
      </w:hyperlink>
    </w:p>
    <w:p w14:paraId="7A881E3B" w14:textId="00EC5E0E" w:rsidR="00EB38C9" w:rsidRDefault="001F1236"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5" w:history="1">
        <w:r w:rsidR="00EB38C9" w:rsidRPr="000668BA">
          <w:rPr>
            <w:rStyle w:val="Hipercze"/>
            <w:noProof/>
          </w:rPr>
          <w:t>3.</w:t>
        </w:r>
        <w:r w:rsidR="00EB38C9">
          <w:rPr>
            <w:rFonts w:asciiTheme="minorHAnsi" w:eastAsiaTheme="minorEastAsia" w:hAnsiTheme="minorHAnsi" w:cstheme="minorBidi"/>
            <w:noProof/>
            <w:sz w:val="22"/>
            <w:szCs w:val="22"/>
          </w:rPr>
          <w:tab/>
        </w:r>
        <w:r w:rsidR="00EB38C9" w:rsidRPr="000668BA">
          <w:rPr>
            <w:rStyle w:val="Hipercze"/>
            <w:noProof/>
          </w:rPr>
          <w:t>Tryb udzielenia zamówienia</w:t>
        </w:r>
        <w:r w:rsidR="00EB38C9">
          <w:rPr>
            <w:noProof/>
            <w:webHidden/>
          </w:rPr>
          <w:tab/>
        </w:r>
        <w:r w:rsidR="00EB38C9">
          <w:rPr>
            <w:noProof/>
            <w:webHidden/>
          </w:rPr>
          <w:fldChar w:fldCharType="begin"/>
        </w:r>
        <w:r w:rsidR="00EB38C9">
          <w:rPr>
            <w:noProof/>
            <w:webHidden/>
          </w:rPr>
          <w:instrText xml:space="preserve"> PAGEREF _Toc112741315 \h </w:instrText>
        </w:r>
        <w:r w:rsidR="00EB38C9">
          <w:rPr>
            <w:noProof/>
            <w:webHidden/>
          </w:rPr>
        </w:r>
        <w:r w:rsidR="00EB38C9">
          <w:rPr>
            <w:noProof/>
            <w:webHidden/>
          </w:rPr>
          <w:fldChar w:fldCharType="separate"/>
        </w:r>
        <w:r w:rsidR="009F3A1D">
          <w:rPr>
            <w:noProof/>
            <w:webHidden/>
          </w:rPr>
          <w:t>3</w:t>
        </w:r>
        <w:r w:rsidR="00EB38C9">
          <w:rPr>
            <w:noProof/>
            <w:webHidden/>
          </w:rPr>
          <w:fldChar w:fldCharType="end"/>
        </w:r>
      </w:hyperlink>
    </w:p>
    <w:p w14:paraId="52FCAC2D" w14:textId="03AE376B" w:rsidR="00EB38C9" w:rsidRDefault="001F1236"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6" w:history="1">
        <w:r w:rsidR="00EB38C9" w:rsidRPr="000668BA">
          <w:rPr>
            <w:rStyle w:val="Hipercze"/>
            <w:noProof/>
          </w:rPr>
          <w:t>4.</w:t>
        </w:r>
        <w:r w:rsidR="00EB38C9">
          <w:rPr>
            <w:rFonts w:asciiTheme="minorHAnsi" w:eastAsiaTheme="minorEastAsia" w:hAnsiTheme="minorHAnsi" w:cstheme="minorBidi"/>
            <w:noProof/>
            <w:sz w:val="22"/>
            <w:szCs w:val="22"/>
          </w:rPr>
          <w:tab/>
        </w:r>
        <w:r w:rsidR="00EB38C9" w:rsidRPr="000668BA">
          <w:rPr>
            <w:rStyle w:val="Hipercze"/>
            <w:noProof/>
          </w:rPr>
          <w:t>Informacja, czy Zamawiający przewiduje wybór najkorzystniejszej oferty z możliwością prowadzenia negocjacji.</w:t>
        </w:r>
        <w:r w:rsidR="00EB38C9">
          <w:rPr>
            <w:noProof/>
            <w:webHidden/>
          </w:rPr>
          <w:tab/>
        </w:r>
        <w:r w:rsidR="00EB38C9">
          <w:rPr>
            <w:noProof/>
            <w:webHidden/>
          </w:rPr>
          <w:fldChar w:fldCharType="begin"/>
        </w:r>
        <w:r w:rsidR="00EB38C9">
          <w:rPr>
            <w:noProof/>
            <w:webHidden/>
          </w:rPr>
          <w:instrText xml:space="preserve"> PAGEREF _Toc112741316 \h </w:instrText>
        </w:r>
        <w:r w:rsidR="00EB38C9">
          <w:rPr>
            <w:noProof/>
            <w:webHidden/>
          </w:rPr>
        </w:r>
        <w:r w:rsidR="00EB38C9">
          <w:rPr>
            <w:noProof/>
            <w:webHidden/>
          </w:rPr>
          <w:fldChar w:fldCharType="separate"/>
        </w:r>
        <w:r w:rsidR="009F3A1D">
          <w:rPr>
            <w:noProof/>
            <w:webHidden/>
          </w:rPr>
          <w:t>3</w:t>
        </w:r>
        <w:r w:rsidR="00EB38C9">
          <w:rPr>
            <w:noProof/>
            <w:webHidden/>
          </w:rPr>
          <w:fldChar w:fldCharType="end"/>
        </w:r>
      </w:hyperlink>
    </w:p>
    <w:p w14:paraId="4266262B" w14:textId="74B90831" w:rsidR="00EB38C9" w:rsidRDefault="001F1236"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7" w:history="1">
        <w:r w:rsidR="00EB38C9" w:rsidRPr="000668BA">
          <w:rPr>
            <w:rStyle w:val="Hipercze"/>
            <w:noProof/>
          </w:rPr>
          <w:t>5.</w:t>
        </w:r>
        <w:r w:rsidR="00EB38C9">
          <w:rPr>
            <w:rFonts w:asciiTheme="minorHAnsi" w:eastAsiaTheme="minorEastAsia" w:hAnsiTheme="minorHAnsi" w:cstheme="minorBidi"/>
            <w:noProof/>
            <w:sz w:val="22"/>
            <w:szCs w:val="22"/>
          </w:rPr>
          <w:tab/>
        </w:r>
        <w:r w:rsidR="00EB38C9" w:rsidRPr="000668BA">
          <w:rPr>
            <w:rStyle w:val="Hipercze"/>
            <w:noProof/>
          </w:rPr>
          <w:t>Opis przedmiotu  zamówienia</w:t>
        </w:r>
        <w:r w:rsidR="00EB38C9">
          <w:rPr>
            <w:noProof/>
            <w:webHidden/>
          </w:rPr>
          <w:tab/>
        </w:r>
        <w:r w:rsidR="00EB38C9">
          <w:rPr>
            <w:noProof/>
            <w:webHidden/>
          </w:rPr>
          <w:fldChar w:fldCharType="begin"/>
        </w:r>
        <w:r w:rsidR="00EB38C9">
          <w:rPr>
            <w:noProof/>
            <w:webHidden/>
          </w:rPr>
          <w:instrText xml:space="preserve"> PAGEREF _Toc112741317 \h </w:instrText>
        </w:r>
        <w:r w:rsidR="00EB38C9">
          <w:rPr>
            <w:noProof/>
            <w:webHidden/>
          </w:rPr>
        </w:r>
        <w:r w:rsidR="00EB38C9">
          <w:rPr>
            <w:noProof/>
            <w:webHidden/>
          </w:rPr>
          <w:fldChar w:fldCharType="separate"/>
        </w:r>
        <w:r w:rsidR="009F3A1D">
          <w:rPr>
            <w:noProof/>
            <w:webHidden/>
          </w:rPr>
          <w:t>3</w:t>
        </w:r>
        <w:r w:rsidR="00EB38C9">
          <w:rPr>
            <w:noProof/>
            <w:webHidden/>
          </w:rPr>
          <w:fldChar w:fldCharType="end"/>
        </w:r>
      </w:hyperlink>
    </w:p>
    <w:p w14:paraId="63D32812" w14:textId="2270BCDD" w:rsidR="00EB38C9" w:rsidRDefault="001F1236"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8" w:history="1">
        <w:r w:rsidR="00EB38C9" w:rsidRPr="000668BA">
          <w:rPr>
            <w:rStyle w:val="Hipercze"/>
            <w:noProof/>
          </w:rPr>
          <w:t>6.</w:t>
        </w:r>
        <w:r w:rsidR="00EB38C9">
          <w:rPr>
            <w:rFonts w:asciiTheme="minorHAnsi" w:eastAsiaTheme="minorEastAsia" w:hAnsiTheme="minorHAnsi" w:cstheme="minorBidi"/>
            <w:noProof/>
            <w:sz w:val="22"/>
            <w:szCs w:val="22"/>
          </w:rPr>
          <w:tab/>
        </w:r>
        <w:r w:rsidR="00EB38C9" w:rsidRPr="000668BA">
          <w:rPr>
            <w:rStyle w:val="Hipercze"/>
            <w:noProof/>
          </w:rPr>
          <w:t>Opis części zamówienia, jeżeli zamawiający dopuszcza składanie ofert częściowych</w:t>
        </w:r>
        <w:r w:rsidR="00EB38C9">
          <w:rPr>
            <w:noProof/>
            <w:webHidden/>
          </w:rPr>
          <w:tab/>
        </w:r>
        <w:r w:rsidR="00EB38C9">
          <w:rPr>
            <w:noProof/>
            <w:webHidden/>
          </w:rPr>
          <w:fldChar w:fldCharType="begin"/>
        </w:r>
        <w:r w:rsidR="00EB38C9">
          <w:rPr>
            <w:noProof/>
            <w:webHidden/>
          </w:rPr>
          <w:instrText xml:space="preserve"> PAGEREF _Toc112741318 \h </w:instrText>
        </w:r>
        <w:r w:rsidR="00EB38C9">
          <w:rPr>
            <w:noProof/>
            <w:webHidden/>
          </w:rPr>
        </w:r>
        <w:r w:rsidR="00EB38C9">
          <w:rPr>
            <w:noProof/>
            <w:webHidden/>
          </w:rPr>
          <w:fldChar w:fldCharType="separate"/>
        </w:r>
        <w:r w:rsidR="009F3A1D">
          <w:rPr>
            <w:noProof/>
            <w:webHidden/>
          </w:rPr>
          <w:t>5</w:t>
        </w:r>
        <w:r w:rsidR="00EB38C9">
          <w:rPr>
            <w:noProof/>
            <w:webHidden/>
          </w:rPr>
          <w:fldChar w:fldCharType="end"/>
        </w:r>
      </w:hyperlink>
    </w:p>
    <w:p w14:paraId="36B51C52" w14:textId="0EC45779" w:rsidR="00EB38C9" w:rsidRDefault="001F1236"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19" w:history="1">
        <w:r w:rsidR="00EB38C9" w:rsidRPr="000668BA">
          <w:rPr>
            <w:rStyle w:val="Hipercze"/>
            <w:noProof/>
          </w:rPr>
          <w:t>7.</w:t>
        </w:r>
        <w:r w:rsidR="00EB38C9">
          <w:rPr>
            <w:rFonts w:asciiTheme="minorHAnsi" w:eastAsiaTheme="minorEastAsia" w:hAnsiTheme="minorHAnsi" w:cstheme="minorBidi"/>
            <w:noProof/>
            <w:sz w:val="22"/>
            <w:szCs w:val="22"/>
          </w:rPr>
          <w:tab/>
        </w:r>
        <w:r w:rsidR="00EB38C9" w:rsidRPr="000668BA">
          <w:rPr>
            <w:rStyle w:val="Hipercze"/>
            <w:noProof/>
          </w:rPr>
          <w:t>Informacja o przewidywanych zamówieniach, o których mowa w art. 214 ust. 1 pkt. 7 ustawy</w:t>
        </w:r>
        <w:r w:rsidR="00EB38C9">
          <w:rPr>
            <w:noProof/>
            <w:webHidden/>
          </w:rPr>
          <w:tab/>
        </w:r>
        <w:r w:rsidR="00EB38C9">
          <w:rPr>
            <w:noProof/>
            <w:webHidden/>
          </w:rPr>
          <w:fldChar w:fldCharType="begin"/>
        </w:r>
        <w:r w:rsidR="00EB38C9">
          <w:rPr>
            <w:noProof/>
            <w:webHidden/>
          </w:rPr>
          <w:instrText xml:space="preserve"> PAGEREF _Toc112741319 \h </w:instrText>
        </w:r>
        <w:r w:rsidR="00EB38C9">
          <w:rPr>
            <w:noProof/>
            <w:webHidden/>
          </w:rPr>
        </w:r>
        <w:r w:rsidR="00EB38C9">
          <w:rPr>
            <w:noProof/>
            <w:webHidden/>
          </w:rPr>
          <w:fldChar w:fldCharType="separate"/>
        </w:r>
        <w:r w:rsidR="009F3A1D">
          <w:rPr>
            <w:noProof/>
            <w:webHidden/>
          </w:rPr>
          <w:t>5</w:t>
        </w:r>
        <w:r w:rsidR="00EB38C9">
          <w:rPr>
            <w:noProof/>
            <w:webHidden/>
          </w:rPr>
          <w:fldChar w:fldCharType="end"/>
        </w:r>
      </w:hyperlink>
    </w:p>
    <w:p w14:paraId="5D0C5133" w14:textId="18702D68" w:rsidR="00EB38C9" w:rsidRDefault="001F1236"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0" w:history="1">
        <w:r w:rsidR="00EB38C9" w:rsidRPr="000668BA">
          <w:rPr>
            <w:rStyle w:val="Hipercze"/>
            <w:noProof/>
          </w:rPr>
          <w:t>8.</w:t>
        </w:r>
        <w:r w:rsidR="00EB38C9">
          <w:rPr>
            <w:rFonts w:asciiTheme="minorHAnsi" w:eastAsiaTheme="minorEastAsia" w:hAnsiTheme="minorHAnsi" w:cstheme="minorBidi"/>
            <w:noProof/>
            <w:sz w:val="22"/>
            <w:szCs w:val="22"/>
          </w:rPr>
          <w:tab/>
        </w:r>
        <w:r w:rsidR="00EB38C9" w:rsidRPr="000668BA">
          <w:rPr>
            <w:rStyle w:val="Hipercze"/>
            <w:noProof/>
          </w:rPr>
          <w:t>Opis sposobu przedstawiania ofert wariantowych oraz minimalne warunki, jakim muszą odpowiadać oferty wariantowe, jeżeli Zamawiający dopuszcza ich składanie.</w:t>
        </w:r>
        <w:r w:rsidR="00EB38C9">
          <w:rPr>
            <w:noProof/>
            <w:webHidden/>
          </w:rPr>
          <w:tab/>
        </w:r>
        <w:r w:rsidR="00EB38C9">
          <w:rPr>
            <w:noProof/>
            <w:webHidden/>
          </w:rPr>
          <w:fldChar w:fldCharType="begin"/>
        </w:r>
        <w:r w:rsidR="00EB38C9">
          <w:rPr>
            <w:noProof/>
            <w:webHidden/>
          </w:rPr>
          <w:instrText xml:space="preserve"> PAGEREF _Toc112741320 \h </w:instrText>
        </w:r>
        <w:r w:rsidR="00EB38C9">
          <w:rPr>
            <w:noProof/>
            <w:webHidden/>
          </w:rPr>
        </w:r>
        <w:r w:rsidR="00EB38C9">
          <w:rPr>
            <w:noProof/>
            <w:webHidden/>
          </w:rPr>
          <w:fldChar w:fldCharType="separate"/>
        </w:r>
        <w:r w:rsidR="009F3A1D">
          <w:rPr>
            <w:noProof/>
            <w:webHidden/>
          </w:rPr>
          <w:t>6</w:t>
        </w:r>
        <w:r w:rsidR="00EB38C9">
          <w:rPr>
            <w:noProof/>
            <w:webHidden/>
          </w:rPr>
          <w:fldChar w:fldCharType="end"/>
        </w:r>
      </w:hyperlink>
    </w:p>
    <w:p w14:paraId="3C940272" w14:textId="5A60F96C" w:rsidR="00EB38C9" w:rsidRDefault="001F1236" w:rsidP="0081171C">
      <w:pPr>
        <w:pStyle w:val="Spistreci2"/>
        <w:tabs>
          <w:tab w:val="left" w:pos="660"/>
          <w:tab w:val="right" w:leader="dot" w:pos="8920"/>
        </w:tabs>
        <w:spacing w:line="276" w:lineRule="auto"/>
        <w:rPr>
          <w:rFonts w:asciiTheme="minorHAnsi" w:eastAsiaTheme="minorEastAsia" w:hAnsiTheme="minorHAnsi" w:cstheme="minorBidi"/>
          <w:noProof/>
          <w:sz w:val="22"/>
          <w:szCs w:val="22"/>
        </w:rPr>
      </w:pPr>
      <w:hyperlink w:anchor="_Toc112741321" w:history="1">
        <w:r w:rsidR="00EB38C9" w:rsidRPr="000668BA">
          <w:rPr>
            <w:rStyle w:val="Hipercze"/>
            <w:noProof/>
          </w:rPr>
          <w:t>9.</w:t>
        </w:r>
        <w:r w:rsidR="00EB38C9">
          <w:rPr>
            <w:rFonts w:asciiTheme="minorHAnsi" w:eastAsiaTheme="minorEastAsia" w:hAnsiTheme="minorHAnsi" w:cstheme="minorBidi"/>
            <w:noProof/>
            <w:sz w:val="22"/>
            <w:szCs w:val="22"/>
          </w:rPr>
          <w:tab/>
        </w:r>
        <w:r w:rsidR="00EB38C9" w:rsidRPr="000668BA">
          <w:rPr>
            <w:rStyle w:val="Hipercze"/>
            <w:noProof/>
          </w:rPr>
          <w:t>Termin wykonania zamówienia:</w:t>
        </w:r>
        <w:r w:rsidR="00EB38C9">
          <w:rPr>
            <w:noProof/>
            <w:webHidden/>
          </w:rPr>
          <w:tab/>
        </w:r>
        <w:r w:rsidR="00EB38C9">
          <w:rPr>
            <w:noProof/>
            <w:webHidden/>
          </w:rPr>
          <w:fldChar w:fldCharType="begin"/>
        </w:r>
        <w:r w:rsidR="00EB38C9">
          <w:rPr>
            <w:noProof/>
            <w:webHidden/>
          </w:rPr>
          <w:instrText xml:space="preserve"> PAGEREF _Toc112741321 \h </w:instrText>
        </w:r>
        <w:r w:rsidR="00EB38C9">
          <w:rPr>
            <w:noProof/>
            <w:webHidden/>
          </w:rPr>
        </w:r>
        <w:r w:rsidR="00EB38C9">
          <w:rPr>
            <w:noProof/>
            <w:webHidden/>
          </w:rPr>
          <w:fldChar w:fldCharType="separate"/>
        </w:r>
        <w:r w:rsidR="009F3A1D">
          <w:rPr>
            <w:noProof/>
            <w:webHidden/>
          </w:rPr>
          <w:t>6</w:t>
        </w:r>
        <w:r w:rsidR="00EB38C9">
          <w:rPr>
            <w:noProof/>
            <w:webHidden/>
          </w:rPr>
          <w:fldChar w:fldCharType="end"/>
        </w:r>
      </w:hyperlink>
    </w:p>
    <w:p w14:paraId="152E9EFE" w14:textId="13F7635A"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2" w:history="1">
        <w:r w:rsidR="00EB38C9" w:rsidRPr="000668BA">
          <w:rPr>
            <w:rStyle w:val="Hipercze"/>
            <w:noProof/>
          </w:rPr>
          <w:t>10.</w:t>
        </w:r>
        <w:r w:rsidR="00EB38C9">
          <w:rPr>
            <w:rFonts w:asciiTheme="minorHAnsi" w:eastAsiaTheme="minorEastAsia" w:hAnsiTheme="minorHAnsi" w:cstheme="minorBidi"/>
            <w:noProof/>
            <w:sz w:val="22"/>
            <w:szCs w:val="22"/>
          </w:rPr>
          <w:tab/>
        </w:r>
        <w:r w:rsidR="00EB38C9" w:rsidRPr="000668BA">
          <w:rPr>
            <w:rStyle w:val="Hipercze"/>
            <w:noProof/>
          </w:rPr>
          <w:t>O udzielenie zamówienia mogą ubiegać się Wykonawcy, którzy:</w:t>
        </w:r>
        <w:r w:rsidR="00EB38C9">
          <w:rPr>
            <w:noProof/>
            <w:webHidden/>
          </w:rPr>
          <w:tab/>
        </w:r>
        <w:r w:rsidR="00EB38C9">
          <w:rPr>
            <w:noProof/>
            <w:webHidden/>
          </w:rPr>
          <w:fldChar w:fldCharType="begin"/>
        </w:r>
        <w:r w:rsidR="00EB38C9">
          <w:rPr>
            <w:noProof/>
            <w:webHidden/>
          </w:rPr>
          <w:instrText xml:space="preserve"> PAGEREF _Toc112741322 \h </w:instrText>
        </w:r>
        <w:r w:rsidR="00EB38C9">
          <w:rPr>
            <w:noProof/>
            <w:webHidden/>
          </w:rPr>
        </w:r>
        <w:r w:rsidR="00EB38C9">
          <w:rPr>
            <w:noProof/>
            <w:webHidden/>
          </w:rPr>
          <w:fldChar w:fldCharType="separate"/>
        </w:r>
        <w:r w:rsidR="009F3A1D">
          <w:rPr>
            <w:noProof/>
            <w:webHidden/>
          </w:rPr>
          <w:t>6</w:t>
        </w:r>
        <w:r w:rsidR="00EB38C9">
          <w:rPr>
            <w:noProof/>
            <w:webHidden/>
          </w:rPr>
          <w:fldChar w:fldCharType="end"/>
        </w:r>
      </w:hyperlink>
    </w:p>
    <w:p w14:paraId="38962601" w14:textId="3EDD3A1D"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3" w:history="1">
        <w:r w:rsidR="00EB38C9" w:rsidRPr="000668BA">
          <w:rPr>
            <w:rStyle w:val="Hipercze"/>
            <w:noProof/>
          </w:rPr>
          <w:t>11.</w:t>
        </w:r>
        <w:r w:rsidR="00EB38C9">
          <w:rPr>
            <w:rFonts w:asciiTheme="minorHAnsi" w:eastAsiaTheme="minorEastAsia" w:hAnsiTheme="minorHAnsi" w:cstheme="minorBidi"/>
            <w:noProof/>
            <w:sz w:val="22"/>
            <w:szCs w:val="22"/>
          </w:rPr>
          <w:tab/>
        </w:r>
        <w:r w:rsidR="00EB38C9" w:rsidRPr="000668BA">
          <w:rPr>
            <w:rStyle w:val="Hipercze"/>
            <w:noProof/>
          </w:rPr>
          <w:t>Informacja o podmiotowych środkach dowodowych potwierdzających spełnienie warunków udziału w postępowaniu oraz brak podstaw wykluczenia</w:t>
        </w:r>
        <w:r w:rsidR="00EB38C9">
          <w:rPr>
            <w:noProof/>
            <w:webHidden/>
          </w:rPr>
          <w:tab/>
        </w:r>
        <w:r w:rsidR="00EB38C9">
          <w:rPr>
            <w:noProof/>
            <w:webHidden/>
          </w:rPr>
          <w:fldChar w:fldCharType="begin"/>
        </w:r>
        <w:r w:rsidR="00EB38C9">
          <w:rPr>
            <w:noProof/>
            <w:webHidden/>
          </w:rPr>
          <w:instrText xml:space="preserve"> PAGEREF _Toc112741323 \h </w:instrText>
        </w:r>
        <w:r w:rsidR="00EB38C9">
          <w:rPr>
            <w:noProof/>
            <w:webHidden/>
          </w:rPr>
        </w:r>
        <w:r w:rsidR="00EB38C9">
          <w:rPr>
            <w:noProof/>
            <w:webHidden/>
          </w:rPr>
          <w:fldChar w:fldCharType="separate"/>
        </w:r>
        <w:r w:rsidR="009F3A1D">
          <w:rPr>
            <w:noProof/>
            <w:webHidden/>
          </w:rPr>
          <w:t>8</w:t>
        </w:r>
        <w:r w:rsidR="00EB38C9">
          <w:rPr>
            <w:noProof/>
            <w:webHidden/>
          </w:rPr>
          <w:fldChar w:fldCharType="end"/>
        </w:r>
      </w:hyperlink>
    </w:p>
    <w:p w14:paraId="733CC2E3" w14:textId="7AD765A0"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4" w:history="1">
        <w:r w:rsidR="00EB38C9" w:rsidRPr="000668BA">
          <w:rPr>
            <w:rStyle w:val="Hipercze"/>
            <w:noProof/>
          </w:rPr>
          <w:t>12.</w:t>
        </w:r>
        <w:r w:rsidR="00EB38C9">
          <w:rPr>
            <w:rFonts w:asciiTheme="minorHAnsi" w:eastAsiaTheme="minorEastAsia" w:hAnsiTheme="minorHAnsi" w:cstheme="minorBidi"/>
            <w:noProof/>
            <w:sz w:val="22"/>
            <w:szCs w:val="22"/>
          </w:rPr>
          <w:tab/>
        </w:r>
        <w:r w:rsidR="00EB38C9" w:rsidRPr="000668BA">
          <w:rPr>
            <w:rStyle w:val="Hipercze"/>
            <w:noProof/>
          </w:rPr>
          <w:t>Informacja o przedmiotowych środkach dowodowych.</w:t>
        </w:r>
        <w:r w:rsidR="00EB38C9">
          <w:rPr>
            <w:noProof/>
            <w:webHidden/>
          </w:rPr>
          <w:tab/>
        </w:r>
        <w:r w:rsidR="00EB38C9">
          <w:rPr>
            <w:noProof/>
            <w:webHidden/>
          </w:rPr>
          <w:fldChar w:fldCharType="begin"/>
        </w:r>
        <w:r w:rsidR="00EB38C9">
          <w:rPr>
            <w:noProof/>
            <w:webHidden/>
          </w:rPr>
          <w:instrText xml:space="preserve"> PAGEREF _Toc112741324 \h </w:instrText>
        </w:r>
        <w:r w:rsidR="00EB38C9">
          <w:rPr>
            <w:noProof/>
            <w:webHidden/>
          </w:rPr>
        </w:r>
        <w:r w:rsidR="00EB38C9">
          <w:rPr>
            <w:noProof/>
            <w:webHidden/>
          </w:rPr>
          <w:fldChar w:fldCharType="separate"/>
        </w:r>
        <w:r w:rsidR="009F3A1D">
          <w:rPr>
            <w:noProof/>
            <w:webHidden/>
          </w:rPr>
          <w:t>9</w:t>
        </w:r>
        <w:r w:rsidR="00EB38C9">
          <w:rPr>
            <w:noProof/>
            <w:webHidden/>
          </w:rPr>
          <w:fldChar w:fldCharType="end"/>
        </w:r>
      </w:hyperlink>
    </w:p>
    <w:p w14:paraId="7D0D6616" w14:textId="612B7362"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5" w:history="1">
        <w:r w:rsidR="00EB38C9" w:rsidRPr="000668BA">
          <w:rPr>
            <w:rStyle w:val="Hipercze"/>
            <w:noProof/>
          </w:rPr>
          <w:t>13.</w:t>
        </w:r>
        <w:r w:rsidR="00EB38C9">
          <w:rPr>
            <w:rFonts w:asciiTheme="minorHAnsi" w:eastAsiaTheme="minorEastAsia" w:hAnsiTheme="minorHAnsi" w:cstheme="minorBidi"/>
            <w:noProof/>
            <w:sz w:val="22"/>
            <w:szCs w:val="22"/>
          </w:rPr>
          <w:tab/>
        </w:r>
        <w:r w:rsidR="00EB38C9" w:rsidRPr="000668BA">
          <w:rPr>
            <w:rStyle w:val="Hipercze"/>
            <w:noProof/>
          </w:rPr>
          <w:t>Opis sposobu przygotowania oferty:</w:t>
        </w:r>
        <w:r w:rsidR="00EB38C9">
          <w:rPr>
            <w:noProof/>
            <w:webHidden/>
          </w:rPr>
          <w:tab/>
        </w:r>
        <w:r w:rsidR="00EB38C9">
          <w:rPr>
            <w:noProof/>
            <w:webHidden/>
          </w:rPr>
          <w:fldChar w:fldCharType="begin"/>
        </w:r>
        <w:r w:rsidR="00EB38C9">
          <w:rPr>
            <w:noProof/>
            <w:webHidden/>
          </w:rPr>
          <w:instrText xml:space="preserve"> PAGEREF _Toc112741325 \h </w:instrText>
        </w:r>
        <w:r w:rsidR="00EB38C9">
          <w:rPr>
            <w:noProof/>
            <w:webHidden/>
          </w:rPr>
        </w:r>
        <w:r w:rsidR="00EB38C9">
          <w:rPr>
            <w:noProof/>
            <w:webHidden/>
          </w:rPr>
          <w:fldChar w:fldCharType="separate"/>
        </w:r>
        <w:r w:rsidR="009F3A1D">
          <w:rPr>
            <w:noProof/>
            <w:webHidden/>
          </w:rPr>
          <w:t>9</w:t>
        </w:r>
        <w:r w:rsidR="00EB38C9">
          <w:rPr>
            <w:noProof/>
            <w:webHidden/>
          </w:rPr>
          <w:fldChar w:fldCharType="end"/>
        </w:r>
      </w:hyperlink>
    </w:p>
    <w:p w14:paraId="0612624A" w14:textId="6B798201"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6" w:history="1">
        <w:r w:rsidR="00EB38C9" w:rsidRPr="000668BA">
          <w:rPr>
            <w:rStyle w:val="Hipercze"/>
            <w:noProof/>
          </w:rPr>
          <w:t>14.</w:t>
        </w:r>
        <w:r w:rsidR="00EB38C9">
          <w:rPr>
            <w:rFonts w:asciiTheme="minorHAnsi" w:eastAsiaTheme="minorEastAsia" w:hAnsiTheme="minorHAnsi" w:cstheme="minorBidi"/>
            <w:noProof/>
            <w:sz w:val="22"/>
            <w:szCs w:val="22"/>
          </w:rPr>
          <w:tab/>
        </w:r>
        <w:r w:rsidR="00EB38C9" w:rsidRPr="000668BA">
          <w:rPr>
            <w:rStyle w:val="Hipercze"/>
            <w:noProof/>
          </w:rPr>
          <w:t>Informacja o środkach komunikacji elektronicznej, przy użyciu których zamawiający będzie komunikował się z wykonawcami, oraz informacje o wymaganiach technicznych i organizacyjnych sporządzania, wysyłania i odbierania korespondencji elektronicznej.</w:t>
        </w:r>
        <w:r w:rsidR="00EB38C9">
          <w:rPr>
            <w:noProof/>
            <w:webHidden/>
          </w:rPr>
          <w:tab/>
        </w:r>
        <w:r w:rsidR="00EB38C9">
          <w:rPr>
            <w:noProof/>
            <w:webHidden/>
          </w:rPr>
          <w:fldChar w:fldCharType="begin"/>
        </w:r>
        <w:r w:rsidR="00EB38C9">
          <w:rPr>
            <w:noProof/>
            <w:webHidden/>
          </w:rPr>
          <w:instrText xml:space="preserve"> PAGEREF _Toc112741326 \h </w:instrText>
        </w:r>
        <w:r w:rsidR="00EB38C9">
          <w:rPr>
            <w:noProof/>
            <w:webHidden/>
          </w:rPr>
        </w:r>
        <w:r w:rsidR="00EB38C9">
          <w:rPr>
            <w:noProof/>
            <w:webHidden/>
          </w:rPr>
          <w:fldChar w:fldCharType="separate"/>
        </w:r>
        <w:r w:rsidR="009F3A1D">
          <w:rPr>
            <w:noProof/>
            <w:webHidden/>
          </w:rPr>
          <w:t>10</w:t>
        </w:r>
        <w:r w:rsidR="00EB38C9">
          <w:rPr>
            <w:noProof/>
            <w:webHidden/>
          </w:rPr>
          <w:fldChar w:fldCharType="end"/>
        </w:r>
      </w:hyperlink>
    </w:p>
    <w:p w14:paraId="0A5173F2" w14:textId="3512236E"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7" w:history="1">
        <w:r w:rsidR="00EB38C9" w:rsidRPr="000668BA">
          <w:rPr>
            <w:rStyle w:val="Hipercze"/>
            <w:rFonts w:eastAsia="Calibri"/>
            <w:noProof/>
            <w:lang w:eastAsia="en-US"/>
          </w:rPr>
          <w:t>15.</w:t>
        </w:r>
        <w:r w:rsidR="00EB38C9">
          <w:rPr>
            <w:rFonts w:asciiTheme="minorHAnsi" w:eastAsiaTheme="minorEastAsia" w:hAnsiTheme="minorHAnsi" w:cstheme="minorBidi"/>
            <w:noProof/>
            <w:sz w:val="22"/>
            <w:szCs w:val="22"/>
          </w:rPr>
          <w:tab/>
        </w:r>
        <w:r w:rsidR="00EB38C9" w:rsidRPr="000668BA">
          <w:rPr>
            <w:rStyle w:val="Hipercze"/>
            <w:rFonts w:eastAsia="Calibri"/>
            <w:noProof/>
            <w:lang w:eastAsia="en-US"/>
          </w:rPr>
          <w:t>Opis sposobu przygotowania ofert oraz dokumentów wymaganych przez Zamawiającego w SWZ</w:t>
        </w:r>
        <w:r w:rsidR="00EB38C9">
          <w:rPr>
            <w:noProof/>
            <w:webHidden/>
          </w:rPr>
          <w:tab/>
        </w:r>
        <w:r w:rsidR="00EB38C9">
          <w:rPr>
            <w:noProof/>
            <w:webHidden/>
          </w:rPr>
          <w:fldChar w:fldCharType="begin"/>
        </w:r>
        <w:r w:rsidR="00EB38C9">
          <w:rPr>
            <w:noProof/>
            <w:webHidden/>
          </w:rPr>
          <w:instrText xml:space="preserve"> PAGEREF _Toc112741327 \h </w:instrText>
        </w:r>
        <w:r w:rsidR="00EB38C9">
          <w:rPr>
            <w:noProof/>
            <w:webHidden/>
          </w:rPr>
        </w:r>
        <w:r w:rsidR="00EB38C9">
          <w:rPr>
            <w:noProof/>
            <w:webHidden/>
          </w:rPr>
          <w:fldChar w:fldCharType="separate"/>
        </w:r>
        <w:r w:rsidR="009F3A1D">
          <w:rPr>
            <w:noProof/>
            <w:webHidden/>
          </w:rPr>
          <w:t>11</w:t>
        </w:r>
        <w:r w:rsidR="00EB38C9">
          <w:rPr>
            <w:noProof/>
            <w:webHidden/>
          </w:rPr>
          <w:fldChar w:fldCharType="end"/>
        </w:r>
      </w:hyperlink>
    </w:p>
    <w:p w14:paraId="71D9D431" w14:textId="0627E986"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8" w:history="1">
        <w:r w:rsidR="00EB38C9" w:rsidRPr="000668BA">
          <w:rPr>
            <w:rStyle w:val="Hipercze"/>
            <w:noProof/>
          </w:rPr>
          <w:t>16.</w:t>
        </w:r>
        <w:r w:rsidR="00EB38C9">
          <w:rPr>
            <w:rFonts w:asciiTheme="minorHAnsi" w:eastAsiaTheme="minorEastAsia" w:hAnsiTheme="minorHAnsi" w:cstheme="minorBidi"/>
            <w:noProof/>
            <w:sz w:val="22"/>
            <w:szCs w:val="22"/>
          </w:rPr>
          <w:tab/>
        </w:r>
        <w:r w:rsidR="00EB38C9" w:rsidRPr="000668BA">
          <w:rPr>
            <w:rStyle w:val="Hipercze"/>
            <w:noProof/>
          </w:rPr>
          <w:t>Wymagania dotyczące wadium</w:t>
        </w:r>
        <w:r w:rsidR="00EB38C9">
          <w:rPr>
            <w:noProof/>
            <w:webHidden/>
          </w:rPr>
          <w:tab/>
        </w:r>
        <w:r w:rsidR="00EB38C9">
          <w:rPr>
            <w:noProof/>
            <w:webHidden/>
          </w:rPr>
          <w:fldChar w:fldCharType="begin"/>
        </w:r>
        <w:r w:rsidR="00EB38C9">
          <w:rPr>
            <w:noProof/>
            <w:webHidden/>
          </w:rPr>
          <w:instrText xml:space="preserve"> PAGEREF _Toc112741328 \h </w:instrText>
        </w:r>
        <w:r w:rsidR="00EB38C9">
          <w:rPr>
            <w:noProof/>
            <w:webHidden/>
          </w:rPr>
        </w:r>
        <w:r w:rsidR="00EB38C9">
          <w:rPr>
            <w:noProof/>
            <w:webHidden/>
          </w:rPr>
          <w:fldChar w:fldCharType="separate"/>
        </w:r>
        <w:r w:rsidR="009F3A1D">
          <w:rPr>
            <w:noProof/>
            <w:webHidden/>
          </w:rPr>
          <w:t>13</w:t>
        </w:r>
        <w:r w:rsidR="00EB38C9">
          <w:rPr>
            <w:noProof/>
            <w:webHidden/>
          </w:rPr>
          <w:fldChar w:fldCharType="end"/>
        </w:r>
      </w:hyperlink>
    </w:p>
    <w:p w14:paraId="4CAE4E5E" w14:textId="4E23E78F"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29" w:history="1">
        <w:r w:rsidR="00EB38C9" w:rsidRPr="000668BA">
          <w:rPr>
            <w:rStyle w:val="Hipercze"/>
            <w:noProof/>
          </w:rPr>
          <w:t>17.</w:t>
        </w:r>
        <w:r w:rsidR="00EB38C9">
          <w:rPr>
            <w:rFonts w:asciiTheme="minorHAnsi" w:eastAsiaTheme="minorEastAsia" w:hAnsiTheme="minorHAnsi" w:cstheme="minorBidi"/>
            <w:noProof/>
            <w:sz w:val="22"/>
            <w:szCs w:val="22"/>
          </w:rPr>
          <w:tab/>
        </w:r>
        <w:r w:rsidR="00EB38C9" w:rsidRPr="000668BA">
          <w:rPr>
            <w:rStyle w:val="Hipercze"/>
            <w:noProof/>
          </w:rPr>
          <w:t>Termin związania ofertą</w:t>
        </w:r>
        <w:r w:rsidR="00EB38C9">
          <w:rPr>
            <w:noProof/>
            <w:webHidden/>
          </w:rPr>
          <w:tab/>
        </w:r>
        <w:r w:rsidR="00EB38C9">
          <w:rPr>
            <w:noProof/>
            <w:webHidden/>
          </w:rPr>
          <w:fldChar w:fldCharType="begin"/>
        </w:r>
        <w:r w:rsidR="00EB38C9">
          <w:rPr>
            <w:noProof/>
            <w:webHidden/>
          </w:rPr>
          <w:instrText xml:space="preserve"> PAGEREF _Toc112741329 \h </w:instrText>
        </w:r>
        <w:r w:rsidR="00EB38C9">
          <w:rPr>
            <w:noProof/>
            <w:webHidden/>
          </w:rPr>
        </w:r>
        <w:r w:rsidR="00EB38C9">
          <w:rPr>
            <w:noProof/>
            <w:webHidden/>
          </w:rPr>
          <w:fldChar w:fldCharType="separate"/>
        </w:r>
        <w:r w:rsidR="009F3A1D">
          <w:rPr>
            <w:noProof/>
            <w:webHidden/>
          </w:rPr>
          <w:t>13</w:t>
        </w:r>
        <w:r w:rsidR="00EB38C9">
          <w:rPr>
            <w:noProof/>
            <w:webHidden/>
          </w:rPr>
          <w:fldChar w:fldCharType="end"/>
        </w:r>
      </w:hyperlink>
    </w:p>
    <w:p w14:paraId="56013BA5" w14:textId="2DD23BB9"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0" w:history="1">
        <w:r w:rsidR="00EB38C9" w:rsidRPr="000668BA">
          <w:rPr>
            <w:rStyle w:val="Hipercze"/>
            <w:noProof/>
          </w:rPr>
          <w:t>18.</w:t>
        </w:r>
        <w:r w:rsidR="00EB38C9">
          <w:rPr>
            <w:rFonts w:asciiTheme="minorHAnsi" w:eastAsiaTheme="minorEastAsia" w:hAnsiTheme="minorHAnsi" w:cstheme="minorBidi"/>
            <w:noProof/>
            <w:sz w:val="22"/>
            <w:szCs w:val="22"/>
          </w:rPr>
          <w:tab/>
        </w:r>
        <w:r w:rsidR="00EB38C9" w:rsidRPr="000668BA">
          <w:rPr>
            <w:rStyle w:val="Hipercze"/>
            <w:noProof/>
          </w:rPr>
          <w:t>Sposób oraz termin składania i otwarcia ofert</w:t>
        </w:r>
        <w:r w:rsidR="00EB38C9">
          <w:rPr>
            <w:noProof/>
            <w:webHidden/>
          </w:rPr>
          <w:tab/>
        </w:r>
        <w:r w:rsidR="00EB38C9">
          <w:rPr>
            <w:noProof/>
            <w:webHidden/>
          </w:rPr>
          <w:fldChar w:fldCharType="begin"/>
        </w:r>
        <w:r w:rsidR="00EB38C9">
          <w:rPr>
            <w:noProof/>
            <w:webHidden/>
          </w:rPr>
          <w:instrText xml:space="preserve"> PAGEREF _Toc112741330 \h </w:instrText>
        </w:r>
        <w:r w:rsidR="00EB38C9">
          <w:rPr>
            <w:noProof/>
            <w:webHidden/>
          </w:rPr>
        </w:r>
        <w:r w:rsidR="00EB38C9">
          <w:rPr>
            <w:noProof/>
            <w:webHidden/>
          </w:rPr>
          <w:fldChar w:fldCharType="separate"/>
        </w:r>
        <w:r w:rsidR="009F3A1D">
          <w:rPr>
            <w:noProof/>
            <w:webHidden/>
          </w:rPr>
          <w:t>13</w:t>
        </w:r>
        <w:r w:rsidR="00EB38C9">
          <w:rPr>
            <w:noProof/>
            <w:webHidden/>
          </w:rPr>
          <w:fldChar w:fldCharType="end"/>
        </w:r>
      </w:hyperlink>
    </w:p>
    <w:p w14:paraId="085A1E6F" w14:textId="61910C90"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1" w:history="1">
        <w:r w:rsidR="00EB38C9" w:rsidRPr="000668BA">
          <w:rPr>
            <w:rStyle w:val="Hipercze"/>
            <w:noProof/>
          </w:rPr>
          <w:t>19.</w:t>
        </w:r>
        <w:r w:rsidR="00EB38C9">
          <w:rPr>
            <w:rFonts w:asciiTheme="minorHAnsi" w:eastAsiaTheme="minorEastAsia" w:hAnsiTheme="minorHAnsi" w:cstheme="minorBidi"/>
            <w:noProof/>
            <w:sz w:val="22"/>
            <w:szCs w:val="22"/>
          </w:rPr>
          <w:tab/>
        </w:r>
        <w:r w:rsidR="00EB38C9" w:rsidRPr="000668BA">
          <w:rPr>
            <w:rStyle w:val="Hipercze"/>
            <w:noProof/>
          </w:rPr>
          <w:t>Opis sposobu obliczenia ceny</w:t>
        </w:r>
        <w:r w:rsidR="00EB38C9">
          <w:rPr>
            <w:noProof/>
            <w:webHidden/>
          </w:rPr>
          <w:tab/>
        </w:r>
        <w:r w:rsidR="00EB38C9">
          <w:rPr>
            <w:noProof/>
            <w:webHidden/>
          </w:rPr>
          <w:fldChar w:fldCharType="begin"/>
        </w:r>
        <w:r w:rsidR="00EB38C9">
          <w:rPr>
            <w:noProof/>
            <w:webHidden/>
          </w:rPr>
          <w:instrText xml:space="preserve"> PAGEREF _Toc112741331 \h </w:instrText>
        </w:r>
        <w:r w:rsidR="00EB38C9">
          <w:rPr>
            <w:noProof/>
            <w:webHidden/>
          </w:rPr>
        </w:r>
        <w:r w:rsidR="00EB38C9">
          <w:rPr>
            <w:noProof/>
            <w:webHidden/>
          </w:rPr>
          <w:fldChar w:fldCharType="separate"/>
        </w:r>
        <w:r w:rsidR="009F3A1D">
          <w:rPr>
            <w:noProof/>
            <w:webHidden/>
          </w:rPr>
          <w:t>14</w:t>
        </w:r>
        <w:r w:rsidR="00EB38C9">
          <w:rPr>
            <w:noProof/>
            <w:webHidden/>
          </w:rPr>
          <w:fldChar w:fldCharType="end"/>
        </w:r>
      </w:hyperlink>
    </w:p>
    <w:p w14:paraId="044E349C" w14:textId="56BDEC4F"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2" w:history="1">
        <w:r w:rsidR="00EB38C9" w:rsidRPr="000668BA">
          <w:rPr>
            <w:rStyle w:val="Hipercze"/>
            <w:noProof/>
          </w:rPr>
          <w:t>20.</w:t>
        </w:r>
        <w:r w:rsidR="00EB38C9">
          <w:rPr>
            <w:rFonts w:asciiTheme="minorHAnsi" w:eastAsiaTheme="minorEastAsia" w:hAnsiTheme="minorHAnsi" w:cstheme="minorBidi"/>
            <w:noProof/>
            <w:sz w:val="22"/>
            <w:szCs w:val="22"/>
          </w:rPr>
          <w:tab/>
        </w:r>
        <w:r w:rsidR="00EB38C9" w:rsidRPr="000668BA">
          <w:rPr>
            <w:rStyle w:val="Hipercze"/>
            <w:noProof/>
          </w:rPr>
          <w:t>Informacje dotyczące walut obcych, w jakich mogą być prowadzone rozliczenia między Zamawiającym a Wykonawcą</w:t>
        </w:r>
        <w:r w:rsidR="00EB38C9">
          <w:rPr>
            <w:noProof/>
            <w:webHidden/>
          </w:rPr>
          <w:tab/>
        </w:r>
        <w:r w:rsidR="00EB38C9">
          <w:rPr>
            <w:noProof/>
            <w:webHidden/>
          </w:rPr>
          <w:fldChar w:fldCharType="begin"/>
        </w:r>
        <w:r w:rsidR="00EB38C9">
          <w:rPr>
            <w:noProof/>
            <w:webHidden/>
          </w:rPr>
          <w:instrText xml:space="preserve"> PAGEREF _Toc112741332 \h </w:instrText>
        </w:r>
        <w:r w:rsidR="00EB38C9">
          <w:rPr>
            <w:noProof/>
            <w:webHidden/>
          </w:rPr>
        </w:r>
        <w:r w:rsidR="00EB38C9">
          <w:rPr>
            <w:noProof/>
            <w:webHidden/>
          </w:rPr>
          <w:fldChar w:fldCharType="separate"/>
        </w:r>
        <w:r w:rsidR="009F3A1D">
          <w:rPr>
            <w:noProof/>
            <w:webHidden/>
          </w:rPr>
          <w:t>14</w:t>
        </w:r>
        <w:r w:rsidR="00EB38C9">
          <w:rPr>
            <w:noProof/>
            <w:webHidden/>
          </w:rPr>
          <w:fldChar w:fldCharType="end"/>
        </w:r>
      </w:hyperlink>
    </w:p>
    <w:p w14:paraId="4745058F" w14:textId="76E6B52A"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3" w:history="1">
        <w:r w:rsidR="00EB38C9" w:rsidRPr="000668BA">
          <w:rPr>
            <w:rStyle w:val="Hipercze"/>
            <w:noProof/>
          </w:rPr>
          <w:t>21.</w:t>
        </w:r>
        <w:r w:rsidR="00EB38C9">
          <w:rPr>
            <w:rFonts w:asciiTheme="minorHAnsi" w:eastAsiaTheme="minorEastAsia" w:hAnsiTheme="minorHAnsi" w:cstheme="minorBidi"/>
            <w:noProof/>
            <w:sz w:val="22"/>
            <w:szCs w:val="22"/>
          </w:rPr>
          <w:tab/>
        </w:r>
        <w:r w:rsidR="00EB38C9" w:rsidRPr="000668BA">
          <w:rPr>
            <w:rStyle w:val="Hipercze"/>
            <w:noProof/>
          </w:rPr>
          <w:t>Opis kryteriów, którymi Zamawiający będzie się kierował przy wyborze oferty,  wraz z podaniem wag tych kryteriów i sposobu oceny ofert</w:t>
        </w:r>
        <w:r w:rsidR="00EB38C9">
          <w:rPr>
            <w:noProof/>
            <w:webHidden/>
          </w:rPr>
          <w:tab/>
        </w:r>
        <w:r w:rsidR="00EB38C9">
          <w:rPr>
            <w:noProof/>
            <w:webHidden/>
          </w:rPr>
          <w:fldChar w:fldCharType="begin"/>
        </w:r>
        <w:r w:rsidR="00EB38C9">
          <w:rPr>
            <w:noProof/>
            <w:webHidden/>
          </w:rPr>
          <w:instrText xml:space="preserve"> PAGEREF _Toc112741333 \h </w:instrText>
        </w:r>
        <w:r w:rsidR="00EB38C9">
          <w:rPr>
            <w:noProof/>
            <w:webHidden/>
          </w:rPr>
        </w:r>
        <w:r w:rsidR="00EB38C9">
          <w:rPr>
            <w:noProof/>
            <w:webHidden/>
          </w:rPr>
          <w:fldChar w:fldCharType="separate"/>
        </w:r>
        <w:r w:rsidR="009F3A1D">
          <w:rPr>
            <w:noProof/>
            <w:webHidden/>
          </w:rPr>
          <w:t>14</w:t>
        </w:r>
        <w:r w:rsidR="00EB38C9">
          <w:rPr>
            <w:noProof/>
            <w:webHidden/>
          </w:rPr>
          <w:fldChar w:fldCharType="end"/>
        </w:r>
      </w:hyperlink>
    </w:p>
    <w:p w14:paraId="3DF32454" w14:textId="05B4D429"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4" w:history="1">
        <w:r w:rsidR="00EB38C9" w:rsidRPr="000668BA">
          <w:rPr>
            <w:rStyle w:val="Hipercze"/>
            <w:noProof/>
          </w:rPr>
          <w:t>22.</w:t>
        </w:r>
        <w:r w:rsidR="00EB38C9">
          <w:rPr>
            <w:rFonts w:asciiTheme="minorHAnsi" w:eastAsiaTheme="minorEastAsia" w:hAnsiTheme="minorHAnsi" w:cstheme="minorBidi"/>
            <w:noProof/>
            <w:sz w:val="22"/>
            <w:szCs w:val="22"/>
          </w:rPr>
          <w:tab/>
        </w:r>
        <w:r w:rsidR="00EB38C9" w:rsidRPr="000668BA">
          <w:rPr>
            <w:rStyle w:val="Hipercze"/>
            <w:noProof/>
          </w:rPr>
          <w:t>Informacja o przewidywanym wyborze najkorzystniejszej oferty z zastosowaniem aukcji elektronicznej</w:t>
        </w:r>
        <w:r w:rsidR="00EB38C9">
          <w:rPr>
            <w:noProof/>
            <w:webHidden/>
          </w:rPr>
          <w:tab/>
        </w:r>
        <w:r w:rsidR="00EB38C9">
          <w:rPr>
            <w:noProof/>
            <w:webHidden/>
          </w:rPr>
          <w:fldChar w:fldCharType="begin"/>
        </w:r>
        <w:r w:rsidR="00EB38C9">
          <w:rPr>
            <w:noProof/>
            <w:webHidden/>
          </w:rPr>
          <w:instrText xml:space="preserve"> PAGEREF _Toc112741334 \h </w:instrText>
        </w:r>
        <w:r w:rsidR="00EB38C9">
          <w:rPr>
            <w:noProof/>
            <w:webHidden/>
          </w:rPr>
        </w:r>
        <w:r w:rsidR="00EB38C9">
          <w:rPr>
            <w:noProof/>
            <w:webHidden/>
          </w:rPr>
          <w:fldChar w:fldCharType="separate"/>
        </w:r>
        <w:r w:rsidR="009F3A1D">
          <w:rPr>
            <w:noProof/>
            <w:webHidden/>
          </w:rPr>
          <w:t>15</w:t>
        </w:r>
        <w:r w:rsidR="00EB38C9">
          <w:rPr>
            <w:noProof/>
            <w:webHidden/>
          </w:rPr>
          <w:fldChar w:fldCharType="end"/>
        </w:r>
      </w:hyperlink>
    </w:p>
    <w:p w14:paraId="33C57B24" w14:textId="67BF0C9D"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5" w:history="1">
        <w:r w:rsidR="00EB38C9" w:rsidRPr="000668BA">
          <w:rPr>
            <w:rStyle w:val="Hipercze"/>
            <w:noProof/>
          </w:rPr>
          <w:t>23.</w:t>
        </w:r>
        <w:r w:rsidR="00EB38C9">
          <w:rPr>
            <w:rFonts w:asciiTheme="minorHAnsi" w:eastAsiaTheme="minorEastAsia" w:hAnsiTheme="minorHAnsi" w:cstheme="minorBidi"/>
            <w:noProof/>
            <w:sz w:val="22"/>
            <w:szCs w:val="22"/>
          </w:rPr>
          <w:tab/>
        </w:r>
        <w:r w:rsidR="00EB38C9" w:rsidRPr="000668BA">
          <w:rPr>
            <w:rStyle w:val="Hipercze"/>
            <w:noProof/>
          </w:rPr>
          <w:t>Wymagania dotyczące zabezpieczenia należytego wykonania umowy.</w:t>
        </w:r>
        <w:r w:rsidR="00EB38C9">
          <w:rPr>
            <w:noProof/>
            <w:webHidden/>
          </w:rPr>
          <w:tab/>
        </w:r>
        <w:r w:rsidR="00EB38C9">
          <w:rPr>
            <w:noProof/>
            <w:webHidden/>
          </w:rPr>
          <w:fldChar w:fldCharType="begin"/>
        </w:r>
        <w:r w:rsidR="00EB38C9">
          <w:rPr>
            <w:noProof/>
            <w:webHidden/>
          </w:rPr>
          <w:instrText xml:space="preserve"> PAGEREF _Toc112741335 \h </w:instrText>
        </w:r>
        <w:r w:rsidR="00EB38C9">
          <w:rPr>
            <w:noProof/>
            <w:webHidden/>
          </w:rPr>
        </w:r>
        <w:r w:rsidR="00EB38C9">
          <w:rPr>
            <w:noProof/>
            <w:webHidden/>
          </w:rPr>
          <w:fldChar w:fldCharType="separate"/>
        </w:r>
        <w:r w:rsidR="009F3A1D">
          <w:rPr>
            <w:noProof/>
            <w:webHidden/>
          </w:rPr>
          <w:t>15</w:t>
        </w:r>
        <w:r w:rsidR="00EB38C9">
          <w:rPr>
            <w:noProof/>
            <w:webHidden/>
          </w:rPr>
          <w:fldChar w:fldCharType="end"/>
        </w:r>
      </w:hyperlink>
    </w:p>
    <w:p w14:paraId="3A11D8A3" w14:textId="20DF5A7D"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6" w:history="1">
        <w:r w:rsidR="00EB38C9" w:rsidRPr="000668BA">
          <w:rPr>
            <w:rStyle w:val="Hipercze"/>
            <w:noProof/>
          </w:rPr>
          <w:t>24.</w:t>
        </w:r>
        <w:r w:rsidR="00EB38C9">
          <w:rPr>
            <w:rFonts w:asciiTheme="minorHAnsi" w:eastAsiaTheme="minorEastAsia" w:hAnsiTheme="minorHAnsi" w:cstheme="minorBidi"/>
            <w:noProof/>
            <w:sz w:val="22"/>
            <w:szCs w:val="22"/>
          </w:rPr>
          <w:tab/>
        </w:r>
        <w:r w:rsidR="00EB38C9" w:rsidRPr="000668BA">
          <w:rPr>
            <w:rStyle w:val="Hipercze"/>
            <w:noProof/>
          </w:rPr>
          <w:t>Informacja o formalnościach, jakie powinny zostać dopełnione po wyborze oferty                     w celu   zawarcia umowy w sprawie zamówienia publicznego.</w:t>
        </w:r>
        <w:r w:rsidR="00EB38C9">
          <w:rPr>
            <w:noProof/>
            <w:webHidden/>
          </w:rPr>
          <w:tab/>
        </w:r>
        <w:r w:rsidR="00EB38C9">
          <w:rPr>
            <w:noProof/>
            <w:webHidden/>
          </w:rPr>
          <w:fldChar w:fldCharType="begin"/>
        </w:r>
        <w:r w:rsidR="00EB38C9">
          <w:rPr>
            <w:noProof/>
            <w:webHidden/>
          </w:rPr>
          <w:instrText xml:space="preserve"> PAGEREF _Toc112741336 \h </w:instrText>
        </w:r>
        <w:r w:rsidR="00EB38C9">
          <w:rPr>
            <w:noProof/>
            <w:webHidden/>
          </w:rPr>
        </w:r>
        <w:r w:rsidR="00EB38C9">
          <w:rPr>
            <w:noProof/>
            <w:webHidden/>
          </w:rPr>
          <w:fldChar w:fldCharType="separate"/>
        </w:r>
        <w:r w:rsidR="009F3A1D">
          <w:rPr>
            <w:noProof/>
            <w:webHidden/>
          </w:rPr>
          <w:t>16</w:t>
        </w:r>
        <w:r w:rsidR="00EB38C9">
          <w:rPr>
            <w:noProof/>
            <w:webHidden/>
          </w:rPr>
          <w:fldChar w:fldCharType="end"/>
        </w:r>
      </w:hyperlink>
    </w:p>
    <w:p w14:paraId="59B0C6C5" w14:textId="0C6A81BC"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7" w:history="1">
        <w:r w:rsidR="00EB38C9" w:rsidRPr="000668BA">
          <w:rPr>
            <w:rStyle w:val="Hipercze"/>
            <w:noProof/>
          </w:rPr>
          <w:t>25.</w:t>
        </w:r>
        <w:r w:rsidR="00EB38C9">
          <w:rPr>
            <w:rFonts w:asciiTheme="minorHAnsi" w:eastAsiaTheme="minorEastAsia" w:hAnsiTheme="minorHAnsi" w:cstheme="minorBidi"/>
            <w:noProof/>
            <w:sz w:val="22"/>
            <w:szCs w:val="22"/>
          </w:rPr>
          <w:tab/>
        </w:r>
        <w:r w:rsidR="00EB38C9" w:rsidRPr="000668BA">
          <w:rPr>
            <w:rStyle w:val="Hipercze"/>
            <w:noProof/>
          </w:rPr>
          <w:t>Projektowane postanowienia umowy w sprawie zamówienia publicznego, które zostaną wprowadzone do treści tej umowy.</w:t>
        </w:r>
        <w:r w:rsidR="00EB38C9">
          <w:rPr>
            <w:noProof/>
            <w:webHidden/>
          </w:rPr>
          <w:tab/>
        </w:r>
        <w:r w:rsidR="00EB38C9">
          <w:rPr>
            <w:noProof/>
            <w:webHidden/>
          </w:rPr>
          <w:fldChar w:fldCharType="begin"/>
        </w:r>
        <w:r w:rsidR="00EB38C9">
          <w:rPr>
            <w:noProof/>
            <w:webHidden/>
          </w:rPr>
          <w:instrText xml:space="preserve"> PAGEREF _Toc112741337 \h </w:instrText>
        </w:r>
        <w:r w:rsidR="00EB38C9">
          <w:rPr>
            <w:noProof/>
            <w:webHidden/>
          </w:rPr>
        </w:r>
        <w:r w:rsidR="00EB38C9">
          <w:rPr>
            <w:noProof/>
            <w:webHidden/>
          </w:rPr>
          <w:fldChar w:fldCharType="separate"/>
        </w:r>
        <w:r w:rsidR="009F3A1D">
          <w:rPr>
            <w:noProof/>
            <w:webHidden/>
          </w:rPr>
          <w:t>16</w:t>
        </w:r>
        <w:r w:rsidR="00EB38C9">
          <w:rPr>
            <w:noProof/>
            <w:webHidden/>
          </w:rPr>
          <w:fldChar w:fldCharType="end"/>
        </w:r>
      </w:hyperlink>
    </w:p>
    <w:p w14:paraId="6DC6606F" w14:textId="3F5EF94E"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8" w:history="1">
        <w:r w:rsidR="00EB38C9" w:rsidRPr="000668BA">
          <w:rPr>
            <w:rStyle w:val="Hipercze"/>
            <w:noProof/>
          </w:rPr>
          <w:t>26.</w:t>
        </w:r>
        <w:r w:rsidR="00EB38C9">
          <w:rPr>
            <w:rFonts w:asciiTheme="minorHAnsi" w:eastAsiaTheme="minorEastAsia" w:hAnsiTheme="minorHAnsi" w:cstheme="minorBidi"/>
            <w:noProof/>
            <w:sz w:val="22"/>
            <w:szCs w:val="22"/>
          </w:rPr>
          <w:tab/>
        </w:r>
        <w:r w:rsidR="00EB38C9" w:rsidRPr="000668BA">
          <w:rPr>
            <w:rStyle w:val="Hipercze"/>
            <w:noProof/>
          </w:rPr>
          <w:t>Pouczenie o środkach ochrony prawnej przysługujących Wykonawcy.</w:t>
        </w:r>
        <w:r w:rsidR="00EB38C9">
          <w:rPr>
            <w:noProof/>
            <w:webHidden/>
          </w:rPr>
          <w:tab/>
        </w:r>
        <w:r w:rsidR="00EB38C9">
          <w:rPr>
            <w:noProof/>
            <w:webHidden/>
          </w:rPr>
          <w:fldChar w:fldCharType="begin"/>
        </w:r>
        <w:r w:rsidR="00EB38C9">
          <w:rPr>
            <w:noProof/>
            <w:webHidden/>
          </w:rPr>
          <w:instrText xml:space="preserve"> PAGEREF _Toc112741338 \h </w:instrText>
        </w:r>
        <w:r w:rsidR="00EB38C9">
          <w:rPr>
            <w:noProof/>
            <w:webHidden/>
          </w:rPr>
        </w:r>
        <w:r w:rsidR="00EB38C9">
          <w:rPr>
            <w:noProof/>
            <w:webHidden/>
          </w:rPr>
          <w:fldChar w:fldCharType="separate"/>
        </w:r>
        <w:r w:rsidR="009F3A1D">
          <w:rPr>
            <w:noProof/>
            <w:webHidden/>
          </w:rPr>
          <w:t>16</w:t>
        </w:r>
        <w:r w:rsidR="00EB38C9">
          <w:rPr>
            <w:noProof/>
            <w:webHidden/>
          </w:rPr>
          <w:fldChar w:fldCharType="end"/>
        </w:r>
      </w:hyperlink>
    </w:p>
    <w:p w14:paraId="6E6E7F9A" w14:textId="2BB32602"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39" w:history="1">
        <w:r w:rsidR="00EB38C9" w:rsidRPr="000668BA">
          <w:rPr>
            <w:rStyle w:val="Hipercze"/>
            <w:noProof/>
          </w:rPr>
          <w:t xml:space="preserve">27. </w:t>
        </w:r>
        <w:r w:rsidR="00EB38C9">
          <w:rPr>
            <w:rFonts w:asciiTheme="minorHAnsi" w:eastAsiaTheme="minorEastAsia" w:hAnsiTheme="minorHAnsi" w:cstheme="minorBidi"/>
            <w:noProof/>
            <w:sz w:val="22"/>
            <w:szCs w:val="22"/>
          </w:rPr>
          <w:tab/>
        </w:r>
        <w:r w:rsidR="00EB38C9" w:rsidRPr="000668BA">
          <w:rPr>
            <w:rStyle w:val="Hipercze"/>
            <w:noProof/>
          </w:rPr>
          <w:t>Postanowienia końcowe.</w:t>
        </w:r>
        <w:r w:rsidR="00EB38C9">
          <w:rPr>
            <w:noProof/>
            <w:webHidden/>
          </w:rPr>
          <w:tab/>
        </w:r>
        <w:r w:rsidR="00EB38C9">
          <w:rPr>
            <w:noProof/>
            <w:webHidden/>
          </w:rPr>
          <w:fldChar w:fldCharType="begin"/>
        </w:r>
        <w:r w:rsidR="00EB38C9">
          <w:rPr>
            <w:noProof/>
            <w:webHidden/>
          </w:rPr>
          <w:instrText xml:space="preserve"> PAGEREF _Toc112741339 \h </w:instrText>
        </w:r>
        <w:r w:rsidR="00EB38C9">
          <w:rPr>
            <w:noProof/>
            <w:webHidden/>
          </w:rPr>
        </w:r>
        <w:r w:rsidR="00EB38C9">
          <w:rPr>
            <w:noProof/>
            <w:webHidden/>
          </w:rPr>
          <w:fldChar w:fldCharType="separate"/>
        </w:r>
        <w:r w:rsidR="009F3A1D">
          <w:rPr>
            <w:noProof/>
            <w:webHidden/>
          </w:rPr>
          <w:t>16</w:t>
        </w:r>
        <w:r w:rsidR="00EB38C9">
          <w:rPr>
            <w:noProof/>
            <w:webHidden/>
          </w:rPr>
          <w:fldChar w:fldCharType="end"/>
        </w:r>
      </w:hyperlink>
    </w:p>
    <w:p w14:paraId="06D14013" w14:textId="3DAED7A6" w:rsidR="00EB38C9" w:rsidRDefault="001F1236" w:rsidP="0081171C">
      <w:pPr>
        <w:pStyle w:val="Spistreci2"/>
        <w:tabs>
          <w:tab w:val="left" w:pos="880"/>
          <w:tab w:val="right" w:leader="dot" w:pos="8920"/>
        </w:tabs>
        <w:spacing w:line="276" w:lineRule="auto"/>
        <w:rPr>
          <w:rFonts w:asciiTheme="minorHAnsi" w:eastAsiaTheme="minorEastAsia" w:hAnsiTheme="minorHAnsi" w:cstheme="minorBidi"/>
          <w:noProof/>
          <w:sz w:val="22"/>
          <w:szCs w:val="22"/>
        </w:rPr>
      </w:pPr>
      <w:hyperlink w:anchor="_Toc112741340" w:history="1">
        <w:r w:rsidR="00EB38C9" w:rsidRPr="000668BA">
          <w:rPr>
            <w:rStyle w:val="Hipercze"/>
            <w:noProof/>
          </w:rPr>
          <w:t>28.</w:t>
        </w:r>
        <w:r w:rsidR="00EB38C9">
          <w:rPr>
            <w:rFonts w:asciiTheme="minorHAnsi" w:eastAsiaTheme="minorEastAsia" w:hAnsiTheme="minorHAnsi" w:cstheme="minorBidi"/>
            <w:noProof/>
            <w:sz w:val="22"/>
            <w:szCs w:val="22"/>
          </w:rPr>
          <w:tab/>
        </w:r>
        <w:r w:rsidR="00EB38C9" w:rsidRPr="000668BA">
          <w:rPr>
            <w:rStyle w:val="Hipercze"/>
            <w:noProof/>
          </w:rPr>
          <w:t>Klauzula informacyjna w związku z RODO.</w:t>
        </w:r>
        <w:r w:rsidR="00EB38C9">
          <w:rPr>
            <w:noProof/>
            <w:webHidden/>
          </w:rPr>
          <w:tab/>
        </w:r>
        <w:r w:rsidR="00EB38C9">
          <w:rPr>
            <w:noProof/>
            <w:webHidden/>
          </w:rPr>
          <w:fldChar w:fldCharType="begin"/>
        </w:r>
        <w:r w:rsidR="00EB38C9">
          <w:rPr>
            <w:noProof/>
            <w:webHidden/>
          </w:rPr>
          <w:instrText xml:space="preserve"> PAGEREF _Toc112741340 \h </w:instrText>
        </w:r>
        <w:r w:rsidR="00EB38C9">
          <w:rPr>
            <w:noProof/>
            <w:webHidden/>
          </w:rPr>
        </w:r>
        <w:r w:rsidR="00EB38C9">
          <w:rPr>
            <w:noProof/>
            <w:webHidden/>
          </w:rPr>
          <w:fldChar w:fldCharType="separate"/>
        </w:r>
        <w:r w:rsidR="009F3A1D">
          <w:rPr>
            <w:noProof/>
            <w:webHidden/>
          </w:rPr>
          <w:t>16</w:t>
        </w:r>
        <w:r w:rsidR="00EB38C9">
          <w:rPr>
            <w:noProof/>
            <w:webHidden/>
          </w:rPr>
          <w:fldChar w:fldCharType="end"/>
        </w:r>
      </w:hyperlink>
    </w:p>
    <w:p w14:paraId="5A3A1B17" w14:textId="15238AA4" w:rsidR="00EB38C9" w:rsidRDefault="001F1236" w:rsidP="0081171C">
      <w:pPr>
        <w:pStyle w:val="Spistreci3"/>
        <w:tabs>
          <w:tab w:val="right" w:leader="dot" w:pos="8920"/>
        </w:tabs>
        <w:spacing w:line="276" w:lineRule="auto"/>
        <w:rPr>
          <w:rFonts w:asciiTheme="minorHAnsi" w:eastAsiaTheme="minorEastAsia" w:hAnsiTheme="minorHAnsi" w:cstheme="minorBidi"/>
          <w:noProof/>
          <w:sz w:val="22"/>
          <w:szCs w:val="22"/>
        </w:rPr>
      </w:pPr>
      <w:hyperlink w:anchor="_Toc112741355" w:history="1">
        <w:r w:rsidR="00EB38C9" w:rsidRPr="000668BA">
          <w:rPr>
            <w:rStyle w:val="Hipercze"/>
            <w:rFonts w:ascii="Arial" w:hAnsi="Arial" w:cs="Arial"/>
            <w:b/>
            <w:noProof/>
          </w:rPr>
          <w:t>ZAŁĄCZNIKI  DO  SWZ :</w:t>
        </w:r>
        <w:r w:rsidR="00EB38C9">
          <w:rPr>
            <w:noProof/>
            <w:webHidden/>
          </w:rPr>
          <w:tab/>
        </w:r>
        <w:r w:rsidR="00EB38C9">
          <w:rPr>
            <w:noProof/>
            <w:webHidden/>
          </w:rPr>
          <w:fldChar w:fldCharType="begin"/>
        </w:r>
        <w:r w:rsidR="00EB38C9">
          <w:rPr>
            <w:noProof/>
            <w:webHidden/>
          </w:rPr>
          <w:instrText xml:space="preserve"> PAGEREF _Toc112741355 \h </w:instrText>
        </w:r>
        <w:r w:rsidR="00EB38C9">
          <w:rPr>
            <w:noProof/>
            <w:webHidden/>
          </w:rPr>
        </w:r>
        <w:r w:rsidR="00EB38C9">
          <w:rPr>
            <w:noProof/>
            <w:webHidden/>
          </w:rPr>
          <w:fldChar w:fldCharType="separate"/>
        </w:r>
        <w:r w:rsidR="009F3A1D">
          <w:rPr>
            <w:noProof/>
            <w:webHidden/>
          </w:rPr>
          <w:t>17</w:t>
        </w:r>
        <w:r w:rsidR="00EB38C9">
          <w:rPr>
            <w:noProof/>
            <w:webHidden/>
          </w:rPr>
          <w:fldChar w:fldCharType="end"/>
        </w:r>
      </w:hyperlink>
    </w:p>
    <w:p w14:paraId="07A286A2" w14:textId="687DEB1F" w:rsidR="008A0DCD" w:rsidRDefault="008A5731" w:rsidP="0081171C">
      <w:pPr>
        <w:spacing w:line="276" w:lineRule="auto"/>
      </w:pPr>
      <w:r w:rsidRPr="001026E0">
        <w:rPr>
          <w:rFonts w:ascii="Arial" w:hAnsi="Arial" w:cs="Arial"/>
          <w:b/>
          <w:bCs/>
        </w:rPr>
        <w:fldChar w:fldCharType="end"/>
      </w:r>
    </w:p>
    <w:p w14:paraId="0113A1BD" w14:textId="77777777" w:rsidR="0028435A" w:rsidRDefault="0028435A" w:rsidP="0081171C">
      <w:pPr>
        <w:spacing w:line="276" w:lineRule="auto"/>
        <w:rPr>
          <w:rFonts w:ascii="Arial" w:hAnsi="Arial" w:cs="Arial"/>
          <w:color w:val="000000"/>
        </w:rPr>
      </w:pPr>
    </w:p>
    <w:p w14:paraId="51457C6E" w14:textId="77777777" w:rsidR="000767CC" w:rsidRDefault="000767CC" w:rsidP="0081171C">
      <w:pPr>
        <w:spacing w:line="276" w:lineRule="auto"/>
        <w:rPr>
          <w:rFonts w:ascii="Arial" w:hAnsi="Arial" w:cs="Arial"/>
          <w:color w:val="000000"/>
        </w:rPr>
      </w:pPr>
    </w:p>
    <w:p w14:paraId="71C358F5" w14:textId="77777777" w:rsidR="000767CC" w:rsidRDefault="000767CC" w:rsidP="0081171C">
      <w:pPr>
        <w:spacing w:line="276" w:lineRule="auto"/>
        <w:rPr>
          <w:rFonts w:ascii="Arial" w:hAnsi="Arial" w:cs="Arial"/>
          <w:color w:val="000000"/>
        </w:rPr>
      </w:pPr>
    </w:p>
    <w:p w14:paraId="6E389667" w14:textId="77777777" w:rsidR="000767CC" w:rsidRDefault="000767CC" w:rsidP="0081171C">
      <w:pPr>
        <w:spacing w:line="276" w:lineRule="auto"/>
        <w:rPr>
          <w:rFonts w:ascii="Arial" w:hAnsi="Arial" w:cs="Arial"/>
          <w:color w:val="000000"/>
        </w:rPr>
      </w:pPr>
    </w:p>
    <w:p w14:paraId="04015474" w14:textId="5598BC76" w:rsidR="00485D67" w:rsidRPr="00631351" w:rsidRDefault="006F3D6F" w:rsidP="0081171C">
      <w:pPr>
        <w:spacing w:line="276" w:lineRule="auto"/>
        <w:rPr>
          <w:rFonts w:ascii="Arial" w:hAnsi="Arial" w:cs="Arial"/>
          <w:color w:val="000000"/>
        </w:rPr>
      </w:pPr>
      <w:r>
        <w:rPr>
          <w:rFonts w:ascii="Arial" w:hAnsi="Arial" w:cs="Arial"/>
          <w:color w:val="000000"/>
        </w:rPr>
        <w:lastRenderedPageBreak/>
        <w:t>Wykonawca</w:t>
      </w:r>
      <w:r w:rsidR="00485D67" w:rsidRPr="00631351">
        <w:rPr>
          <w:rFonts w:ascii="Arial" w:hAnsi="Arial" w:cs="Arial"/>
          <w:color w:val="000000"/>
        </w:rPr>
        <w:t xml:space="preserve"> powinien zapoznać się z całością niniejszej Specyfikacji Warunków Zamówienia (SWZ) oraz ponieść wszelkie koszty związane z przygotowaniem i złożeniem oferty.</w:t>
      </w:r>
    </w:p>
    <w:p w14:paraId="42119EDD" w14:textId="77777777" w:rsidR="00485D67" w:rsidRPr="00631351" w:rsidRDefault="00485D67" w:rsidP="0081171C">
      <w:pPr>
        <w:spacing w:line="276" w:lineRule="auto"/>
        <w:ind w:left="360" w:firstLine="1341"/>
        <w:jc w:val="both"/>
        <w:rPr>
          <w:rFonts w:ascii="Arial" w:hAnsi="Arial" w:cs="Arial"/>
          <w:color w:val="000000"/>
        </w:rPr>
      </w:pPr>
    </w:p>
    <w:p w14:paraId="39084B05" w14:textId="77777777" w:rsidR="00485D67" w:rsidRPr="00EE3614" w:rsidRDefault="00485D67" w:rsidP="0081171C">
      <w:pPr>
        <w:pStyle w:val="Nagwek2"/>
        <w:spacing w:line="276" w:lineRule="auto"/>
        <w:ind w:left="284" w:hanging="284"/>
      </w:pPr>
      <w:bookmarkStart w:id="0" w:name="_Toc112741313"/>
      <w:r w:rsidRPr="004521B8">
        <w:t>Nazwa</w:t>
      </w:r>
      <w:r w:rsidRPr="00EE3614">
        <w:t xml:space="preserve"> i adres Zamawiającego</w:t>
      </w:r>
      <w:bookmarkEnd w:id="0"/>
      <w:r w:rsidRPr="00EE3614">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5"/>
        <w:gridCol w:w="4515"/>
      </w:tblGrid>
      <w:tr w:rsidR="006D6ABE" w:rsidRPr="00631351" w14:paraId="3FB6A423" w14:textId="77777777" w:rsidTr="006D6ABE">
        <w:trPr>
          <w:trHeight w:val="1316"/>
        </w:trPr>
        <w:tc>
          <w:tcPr>
            <w:tcW w:w="4573" w:type="dxa"/>
            <w:tcBorders>
              <w:top w:val="single" w:sz="4" w:space="0" w:color="auto"/>
              <w:left w:val="single" w:sz="4" w:space="0" w:color="auto"/>
              <w:bottom w:val="single" w:sz="4" w:space="0" w:color="auto"/>
              <w:right w:val="single" w:sz="4" w:space="0" w:color="auto"/>
            </w:tcBorders>
          </w:tcPr>
          <w:p w14:paraId="0E32C447" w14:textId="77777777" w:rsidR="006D6ABE" w:rsidRDefault="006D6ABE" w:rsidP="0081171C">
            <w:pPr>
              <w:spacing w:line="276" w:lineRule="auto"/>
              <w:ind w:left="357" w:hanging="357"/>
              <w:jc w:val="both"/>
              <w:rPr>
                <w:rFonts w:ascii="Arial" w:hAnsi="Arial" w:cs="Arial"/>
                <w:b/>
                <w:bCs/>
                <w:color w:val="000000"/>
              </w:rPr>
            </w:pPr>
            <w:r>
              <w:rPr>
                <w:rFonts w:ascii="Arial" w:hAnsi="Arial" w:cs="Arial"/>
                <w:b/>
                <w:bCs/>
                <w:color w:val="000000"/>
              </w:rPr>
              <w:t>Zamawiającym jest:</w:t>
            </w:r>
          </w:p>
          <w:p w14:paraId="4CA099E1" w14:textId="77777777" w:rsidR="006D6ABE" w:rsidRDefault="006D6ABE" w:rsidP="0081171C">
            <w:pPr>
              <w:spacing w:line="276" w:lineRule="auto"/>
              <w:jc w:val="both"/>
              <w:rPr>
                <w:rFonts w:ascii="Arial" w:hAnsi="Arial" w:cs="Arial"/>
                <w:color w:val="000000"/>
              </w:rPr>
            </w:pPr>
            <w:r>
              <w:rPr>
                <w:rFonts w:ascii="Arial" w:hAnsi="Arial" w:cs="Arial"/>
                <w:color w:val="000000"/>
              </w:rPr>
              <w:t>Komenda Wojewódzka Policji w Łodzi</w:t>
            </w:r>
          </w:p>
          <w:p w14:paraId="483C2E85" w14:textId="77777777" w:rsidR="006D6ABE" w:rsidRDefault="006D6ABE" w:rsidP="0081171C">
            <w:pPr>
              <w:spacing w:line="276" w:lineRule="auto"/>
              <w:jc w:val="both"/>
              <w:rPr>
                <w:rFonts w:ascii="Arial" w:hAnsi="Arial" w:cs="Arial"/>
                <w:color w:val="000000"/>
              </w:rPr>
            </w:pPr>
            <w:r>
              <w:rPr>
                <w:rFonts w:ascii="Arial" w:hAnsi="Arial" w:cs="Arial"/>
                <w:color w:val="000000"/>
              </w:rPr>
              <w:t>ul. Lutomierska 108/112, 91-048 Łódź</w:t>
            </w:r>
          </w:p>
          <w:p w14:paraId="47D17FBB" w14:textId="77777777" w:rsidR="006D6ABE" w:rsidRPr="007B5A69" w:rsidRDefault="006D6ABE" w:rsidP="0081171C">
            <w:pPr>
              <w:spacing w:line="276" w:lineRule="auto"/>
              <w:rPr>
                <w:rFonts w:ascii="Arial" w:hAnsi="Arial" w:cs="Arial"/>
              </w:rPr>
            </w:pPr>
            <w:r w:rsidRPr="007B5A69">
              <w:rPr>
                <w:rFonts w:ascii="Arial" w:hAnsi="Arial" w:cs="Arial"/>
              </w:rPr>
              <w:t xml:space="preserve">NIP  726-000-44-58               </w:t>
            </w:r>
          </w:p>
          <w:p w14:paraId="4B1DF37D" w14:textId="77777777" w:rsidR="006D6ABE" w:rsidRPr="007B5A69" w:rsidRDefault="006D6ABE" w:rsidP="0081171C">
            <w:pPr>
              <w:spacing w:line="276" w:lineRule="auto"/>
              <w:rPr>
                <w:rFonts w:ascii="Arial" w:hAnsi="Arial" w:cs="Arial"/>
              </w:rPr>
            </w:pPr>
            <w:r w:rsidRPr="007B5A69">
              <w:rPr>
                <w:rFonts w:ascii="Arial" w:hAnsi="Arial" w:cs="Arial"/>
              </w:rPr>
              <w:t>Regon  470754976</w:t>
            </w:r>
          </w:p>
          <w:p w14:paraId="5712D1FC" w14:textId="77777777" w:rsidR="006D6ABE" w:rsidRDefault="006D6ABE" w:rsidP="0081171C">
            <w:pPr>
              <w:spacing w:line="276" w:lineRule="auto"/>
              <w:jc w:val="both"/>
              <w:rPr>
                <w:rFonts w:ascii="Arial" w:hAnsi="Arial" w:cs="Arial"/>
                <w:b/>
                <w:bCs/>
                <w:color w:val="000000"/>
                <w:u w:val="single"/>
                <w:lang w:val="en-US"/>
              </w:rPr>
            </w:pPr>
          </w:p>
        </w:tc>
        <w:tc>
          <w:tcPr>
            <w:tcW w:w="4573" w:type="dxa"/>
            <w:tcBorders>
              <w:top w:val="single" w:sz="4" w:space="0" w:color="auto"/>
              <w:left w:val="single" w:sz="4" w:space="0" w:color="auto"/>
              <w:bottom w:val="single" w:sz="4" w:space="0" w:color="auto"/>
              <w:right w:val="single" w:sz="4" w:space="0" w:color="auto"/>
            </w:tcBorders>
          </w:tcPr>
          <w:p w14:paraId="080E86A5" w14:textId="77777777" w:rsidR="006D6ABE" w:rsidRDefault="006D6ABE" w:rsidP="0081171C">
            <w:pPr>
              <w:spacing w:line="276" w:lineRule="auto"/>
              <w:jc w:val="both"/>
              <w:rPr>
                <w:rFonts w:ascii="Arial" w:hAnsi="Arial" w:cs="Arial"/>
                <w:b/>
                <w:bCs/>
                <w:color w:val="000000"/>
              </w:rPr>
            </w:pPr>
            <w:r>
              <w:rPr>
                <w:rFonts w:ascii="Arial" w:hAnsi="Arial" w:cs="Arial"/>
                <w:b/>
                <w:bCs/>
                <w:color w:val="000000"/>
              </w:rPr>
              <w:t>Postępowanie prowadzi:</w:t>
            </w:r>
          </w:p>
          <w:p w14:paraId="3050101B" w14:textId="77777777" w:rsidR="006D6ABE" w:rsidRDefault="006D6ABE" w:rsidP="0081171C">
            <w:pPr>
              <w:spacing w:line="276" w:lineRule="auto"/>
              <w:jc w:val="both"/>
              <w:rPr>
                <w:rFonts w:ascii="Arial" w:hAnsi="Arial" w:cs="Arial"/>
                <w:color w:val="000000"/>
              </w:rPr>
            </w:pPr>
            <w:r>
              <w:rPr>
                <w:rFonts w:ascii="Arial" w:hAnsi="Arial" w:cs="Arial"/>
                <w:color w:val="000000"/>
              </w:rPr>
              <w:t>Sekcja ds. Funduszy Pomocowych i Zamówień Publicznych KWP w Łodzi</w:t>
            </w:r>
          </w:p>
          <w:p w14:paraId="0A869D13" w14:textId="77777777" w:rsidR="006D6ABE" w:rsidRDefault="006D6ABE" w:rsidP="0081171C">
            <w:pPr>
              <w:spacing w:line="276" w:lineRule="auto"/>
              <w:jc w:val="both"/>
              <w:rPr>
                <w:rFonts w:ascii="Arial" w:hAnsi="Arial" w:cs="Arial"/>
                <w:color w:val="000000"/>
              </w:rPr>
            </w:pPr>
            <w:r>
              <w:rPr>
                <w:rFonts w:ascii="Arial" w:hAnsi="Arial" w:cs="Arial"/>
                <w:color w:val="000000"/>
              </w:rPr>
              <w:t>ul. Lutomierska 108/112, 91-048 Łódź</w:t>
            </w:r>
          </w:p>
          <w:p w14:paraId="69449D65" w14:textId="77777777" w:rsidR="006D6ABE" w:rsidRPr="00BF4A12" w:rsidRDefault="001F1236" w:rsidP="0081171C">
            <w:pPr>
              <w:spacing w:line="276" w:lineRule="auto"/>
              <w:jc w:val="both"/>
              <w:rPr>
                <w:rFonts w:ascii="Arial" w:hAnsi="Arial" w:cs="Arial"/>
                <w:sz w:val="18"/>
              </w:rPr>
            </w:pPr>
            <w:hyperlink r:id="rId8" w:history="1">
              <w:r w:rsidR="00E621BA" w:rsidRPr="00BF4A12">
                <w:rPr>
                  <w:rStyle w:val="Hipercze"/>
                  <w:rFonts w:ascii="Arial" w:hAnsi="Arial" w:cs="Arial"/>
                  <w:color w:val="auto"/>
                  <w:sz w:val="18"/>
                  <w:u w:val="none"/>
                </w:rPr>
                <w:t>http://przetargi.lodzka.policja.gov.pl/</w:t>
              </w:r>
            </w:hyperlink>
          </w:p>
          <w:p w14:paraId="08570E13" w14:textId="77777777" w:rsidR="00E621BA" w:rsidRPr="00BF4A12" w:rsidRDefault="00E621BA" w:rsidP="0081171C">
            <w:pPr>
              <w:spacing w:line="276" w:lineRule="auto"/>
              <w:jc w:val="both"/>
              <w:rPr>
                <w:rFonts w:ascii="Arial" w:hAnsi="Arial" w:cs="Arial"/>
                <w:sz w:val="18"/>
              </w:rPr>
            </w:pPr>
            <w:r w:rsidRPr="00BF4A12">
              <w:rPr>
                <w:rFonts w:ascii="Arial" w:hAnsi="Arial" w:cs="Arial"/>
                <w:sz w:val="18"/>
              </w:rPr>
              <w:t>https://platformazakupowa.pl/pn/kwp_lodz</w:t>
            </w:r>
          </w:p>
          <w:p w14:paraId="0EC3B557" w14:textId="77777777" w:rsidR="006D6ABE" w:rsidRPr="00BF4A12" w:rsidRDefault="006D6ABE" w:rsidP="0081171C">
            <w:pPr>
              <w:spacing w:line="276" w:lineRule="auto"/>
              <w:jc w:val="both"/>
              <w:rPr>
                <w:rFonts w:ascii="Arial" w:hAnsi="Arial" w:cs="Arial"/>
                <w:sz w:val="18"/>
                <w:lang w:val="en-US"/>
              </w:rPr>
            </w:pPr>
            <w:r w:rsidRPr="00BF4A12">
              <w:rPr>
                <w:rFonts w:ascii="Arial" w:hAnsi="Arial" w:cs="Arial"/>
                <w:sz w:val="18"/>
                <w:lang w:val="en-US"/>
              </w:rPr>
              <w:t>e-mail: zampub@ld.policja.gov.pl</w:t>
            </w:r>
          </w:p>
          <w:p w14:paraId="05107432" w14:textId="61A3869F" w:rsidR="006D6ABE" w:rsidRPr="00BF4A12" w:rsidRDefault="00C90D5E" w:rsidP="0081171C">
            <w:pPr>
              <w:spacing w:line="276" w:lineRule="auto"/>
              <w:jc w:val="both"/>
              <w:rPr>
                <w:rFonts w:ascii="Arial" w:hAnsi="Arial" w:cs="Arial"/>
                <w:sz w:val="18"/>
              </w:rPr>
            </w:pPr>
            <w:r w:rsidRPr="00BF4A12">
              <w:rPr>
                <w:rFonts w:ascii="Arial" w:hAnsi="Arial" w:cs="Arial"/>
                <w:sz w:val="18"/>
              </w:rPr>
              <w:t>tel. 47 841 22 95, 47 841</w:t>
            </w:r>
            <w:r w:rsidR="00236EF0" w:rsidRPr="00BF4A12">
              <w:rPr>
                <w:rFonts w:ascii="Arial" w:hAnsi="Arial" w:cs="Arial"/>
                <w:sz w:val="18"/>
              </w:rPr>
              <w:t xml:space="preserve"> 20 78, </w:t>
            </w:r>
            <w:r w:rsidR="009F3A1D">
              <w:rPr>
                <w:rFonts w:ascii="Arial" w:hAnsi="Arial" w:cs="Arial"/>
                <w:sz w:val="18"/>
              </w:rPr>
              <w:t>47 841 28 90</w:t>
            </w:r>
          </w:p>
          <w:p w14:paraId="63464E5F" w14:textId="77777777" w:rsidR="001F1FE6" w:rsidRPr="00BF4A12" w:rsidRDefault="00E621BA" w:rsidP="0081171C">
            <w:pPr>
              <w:spacing w:line="276" w:lineRule="auto"/>
              <w:jc w:val="both"/>
              <w:rPr>
                <w:rFonts w:ascii="Arial" w:hAnsi="Arial" w:cs="Arial"/>
                <w:b/>
                <w:sz w:val="18"/>
              </w:rPr>
            </w:pPr>
            <w:r w:rsidRPr="00BF4A12">
              <w:rPr>
                <w:rFonts w:ascii="Arial" w:hAnsi="Arial" w:cs="Arial"/>
                <w:b/>
                <w:sz w:val="18"/>
              </w:rPr>
              <w:t>godziny pracy</w:t>
            </w:r>
            <w:r w:rsidR="001F1FE6" w:rsidRPr="00BF4A12">
              <w:rPr>
                <w:rFonts w:ascii="Arial" w:hAnsi="Arial" w:cs="Arial"/>
                <w:b/>
                <w:sz w:val="18"/>
              </w:rPr>
              <w:t>:</w:t>
            </w:r>
          </w:p>
          <w:p w14:paraId="1B3972CC" w14:textId="77777777" w:rsidR="00E621BA" w:rsidRPr="00BF4A12" w:rsidRDefault="00E621BA" w:rsidP="0081171C">
            <w:pPr>
              <w:spacing w:line="276" w:lineRule="auto"/>
              <w:jc w:val="both"/>
              <w:rPr>
                <w:rFonts w:ascii="Arial" w:hAnsi="Arial" w:cs="Arial"/>
                <w:sz w:val="18"/>
              </w:rPr>
            </w:pPr>
            <w:r w:rsidRPr="00BF4A12">
              <w:rPr>
                <w:rFonts w:ascii="Arial" w:hAnsi="Arial" w:cs="Arial"/>
                <w:sz w:val="18"/>
              </w:rPr>
              <w:t xml:space="preserve">Poniedziałek </w:t>
            </w:r>
            <w:r w:rsidR="001F1FE6" w:rsidRPr="00BF4A12">
              <w:rPr>
                <w:rFonts w:ascii="Arial" w:hAnsi="Arial" w:cs="Arial"/>
                <w:sz w:val="18"/>
              </w:rPr>
              <w:t xml:space="preserve">– Piątek </w:t>
            </w:r>
          </w:p>
          <w:p w14:paraId="05F5BF40" w14:textId="77777777" w:rsidR="001F1FE6" w:rsidRDefault="001F1FE6" w:rsidP="0081171C">
            <w:pPr>
              <w:spacing w:line="276" w:lineRule="auto"/>
              <w:jc w:val="both"/>
              <w:rPr>
                <w:rFonts w:ascii="Arial" w:hAnsi="Arial" w:cs="Arial"/>
                <w:b/>
                <w:bCs/>
                <w:color w:val="000000"/>
                <w:u w:val="single"/>
              </w:rPr>
            </w:pPr>
            <w:r w:rsidRPr="00BF4A12">
              <w:rPr>
                <w:rFonts w:ascii="Arial" w:hAnsi="Arial" w:cs="Arial"/>
                <w:sz w:val="18"/>
              </w:rPr>
              <w:t>od 8:00 do 16:00</w:t>
            </w:r>
          </w:p>
        </w:tc>
      </w:tr>
    </w:tbl>
    <w:p w14:paraId="5CC39ACB" w14:textId="77777777" w:rsidR="007B5A69" w:rsidRDefault="007B5A69" w:rsidP="0081171C">
      <w:pPr>
        <w:spacing w:line="276" w:lineRule="auto"/>
        <w:ind w:left="284"/>
        <w:jc w:val="both"/>
        <w:rPr>
          <w:rFonts w:ascii="Arial" w:hAnsi="Arial" w:cs="Arial"/>
          <w:b/>
          <w:bCs/>
          <w:color w:val="000000"/>
        </w:rPr>
      </w:pPr>
    </w:p>
    <w:p w14:paraId="571653E8" w14:textId="683A9890" w:rsidR="007B5A69" w:rsidRPr="00EE3614" w:rsidRDefault="007B5A69" w:rsidP="0081171C">
      <w:pPr>
        <w:pStyle w:val="Nagwek2"/>
        <w:spacing w:line="276" w:lineRule="auto"/>
        <w:ind w:left="284" w:hanging="284"/>
      </w:pPr>
      <w:bookmarkStart w:id="1" w:name="_Toc112741314"/>
      <w:r w:rsidRPr="00EE3614">
        <w:t xml:space="preserve">Adres </w:t>
      </w:r>
      <w:r w:rsidRPr="004521B8">
        <w:t>strony</w:t>
      </w:r>
      <w:r w:rsidRPr="00EE3614">
        <w:t xml:space="preserve"> internetowej, na której udostępniane będą zmiany i wyjaśnienia treści SWZ oraz inne dokumenty zamówienia bezpośrednio związane z postępowaniem </w:t>
      </w:r>
      <w:r w:rsidR="00AF53D7">
        <w:br/>
      </w:r>
      <w:r w:rsidRPr="00EE3614">
        <w:t>o udzielenie zamówienia.</w:t>
      </w:r>
      <w:bookmarkEnd w:id="1"/>
    </w:p>
    <w:p w14:paraId="57C4F35A" w14:textId="2F5BFFD2" w:rsidR="00832B47" w:rsidRPr="00F149AD" w:rsidRDefault="007B5A69" w:rsidP="0081171C">
      <w:pPr>
        <w:numPr>
          <w:ilvl w:val="1"/>
          <w:numId w:val="19"/>
        </w:numPr>
        <w:spacing w:line="276" w:lineRule="auto"/>
        <w:ind w:left="567" w:hanging="567"/>
        <w:jc w:val="both"/>
        <w:rPr>
          <w:rFonts w:ascii="Arial" w:hAnsi="Arial" w:cs="Arial"/>
          <w:bCs/>
        </w:rPr>
      </w:pPr>
      <w:r w:rsidRPr="003A1FD0">
        <w:rPr>
          <w:rFonts w:ascii="Arial" w:hAnsi="Arial" w:cs="Arial"/>
          <w:bCs/>
        </w:rPr>
        <w:t xml:space="preserve">Zmiany i </w:t>
      </w:r>
      <w:r w:rsidR="00D81B35" w:rsidRPr="003A1FD0">
        <w:rPr>
          <w:rFonts w:ascii="Arial" w:hAnsi="Arial" w:cs="Arial"/>
          <w:bCs/>
        </w:rPr>
        <w:t>wyjaśnienia</w:t>
      </w:r>
      <w:r w:rsidRPr="003A1FD0">
        <w:rPr>
          <w:rFonts w:ascii="Arial" w:hAnsi="Arial" w:cs="Arial"/>
          <w:bCs/>
        </w:rPr>
        <w:t xml:space="preserve"> </w:t>
      </w:r>
      <w:r w:rsidR="00D81B35" w:rsidRPr="003A1FD0">
        <w:rPr>
          <w:rFonts w:ascii="Arial" w:hAnsi="Arial" w:cs="Arial"/>
          <w:bCs/>
        </w:rPr>
        <w:t>treści</w:t>
      </w:r>
      <w:r w:rsidRPr="003A1FD0">
        <w:rPr>
          <w:rFonts w:ascii="Arial" w:hAnsi="Arial" w:cs="Arial"/>
          <w:bCs/>
        </w:rPr>
        <w:t xml:space="preserve"> SWZ oraz inne dokumenty </w:t>
      </w:r>
      <w:r w:rsidR="00D81B35" w:rsidRPr="003A1FD0">
        <w:rPr>
          <w:rFonts w:ascii="Arial" w:hAnsi="Arial" w:cs="Arial"/>
          <w:bCs/>
        </w:rPr>
        <w:t>zamówienia</w:t>
      </w:r>
      <w:r w:rsidRPr="003A1FD0">
        <w:rPr>
          <w:rFonts w:ascii="Arial" w:hAnsi="Arial" w:cs="Arial"/>
          <w:bCs/>
        </w:rPr>
        <w:t xml:space="preserve"> </w:t>
      </w:r>
      <w:r w:rsidR="00D81B35" w:rsidRPr="003A1FD0">
        <w:rPr>
          <w:rFonts w:ascii="Arial" w:hAnsi="Arial" w:cs="Arial"/>
          <w:bCs/>
        </w:rPr>
        <w:t>bezpośrednio</w:t>
      </w:r>
      <w:r w:rsidRPr="003A1FD0">
        <w:rPr>
          <w:rFonts w:ascii="Arial" w:hAnsi="Arial" w:cs="Arial"/>
          <w:bCs/>
        </w:rPr>
        <w:t xml:space="preserve"> </w:t>
      </w:r>
      <w:r w:rsidR="00D81B35" w:rsidRPr="003A1FD0">
        <w:rPr>
          <w:rFonts w:ascii="Arial" w:hAnsi="Arial" w:cs="Arial"/>
          <w:bCs/>
        </w:rPr>
        <w:t>związane</w:t>
      </w:r>
      <w:r w:rsidRPr="003A1FD0">
        <w:rPr>
          <w:rFonts w:ascii="Arial" w:hAnsi="Arial" w:cs="Arial"/>
          <w:bCs/>
        </w:rPr>
        <w:t xml:space="preserve"> </w:t>
      </w:r>
      <w:r w:rsidR="00E91A1F" w:rsidRPr="003A1FD0">
        <w:rPr>
          <w:rFonts w:ascii="Arial" w:hAnsi="Arial" w:cs="Arial"/>
          <w:bCs/>
        </w:rPr>
        <w:t xml:space="preserve">             </w:t>
      </w:r>
      <w:r w:rsidRPr="003A1FD0">
        <w:rPr>
          <w:rFonts w:ascii="Arial" w:hAnsi="Arial" w:cs="Arial"/>
          <w:bCs/>
        </w:rPr>
        <w:t xml:space="preserve">z </w:t>
      </w:r>
      <w:r w:rsidR="00D81B35" w:rsidRPr="003A1FD0">
        <w:rPr>
          <w:rFonts w:ascii="Arial" w:hAnsi="Arial" w:cs="Arial"/>
          <w:bCs/>
        </w:rPr>
        <w:t>postepowaniem</w:t>
      </w:r>
      <w:r w:rsidRPr="003A1FD0">
        <w:rPr>
          <w:rFonts w:ascii="Arial" w:hAnsi="Arial" w:cs="Arial"/>
          <w:bCs/>
        </w:rPr>
        <w:t xml:space="preserve"> o udzielenie </w:t>
      </w:r>
      <w:r w:rsidR="00D81B35" w:rsidRPr="003A1FD0">
        <w:rPr>
          <w:rFonts w:ascii="Arial" w:hAnsi="Arial" w:cs="Arial"/>
          <w:bCs/>
        </w:rPr>
        <w:t>zamówienia</w:t>
      </w:r>
      <w:r w:rsidRPr="003A1FD0">
        <w:rPr>
          <w:rFonts w:ascii="Arial" w:hAnsi="Arial" w:cs="Arial"/>
          <w:bCs/>
        </w:rPr>
        <w:t xml:space="preserve"> będą udostępniane na stronie internetowej: </w:t>
      </w:r>
      <w:hyperlink r:id="rId9" w:history="1">
        <w:bookmarkStart w:id="2" w:name="_Hlk179447158"/>
        <w:r w:rsidR="001F1236" w:rsidRPr="001F1236">
          <w:rPr>
            <w:rFonts w:ascii="Arial" w:hAnsi="Arial" w:cs="Arial"/>
            <w:color w:val="0000FF"/>
            <w:u w:val="single"/>
          </w:rPr>
          <w:t>https://platformazakupowa.pl/transakcja/995937</w:t>
        </w:r>
        <w:bookmarkEnd w:id="2"/>
        <w:r w:rsidR="001F1236" w:rsidRPr="001F1236">
          <w:rPr>
            <w:rFonts w:ascii="Arial" w:hAnsi="Arial" w:cs="Arial"/>
            <w:color w:val="0000FF"/>
            <w:u w:val="single"/>
          </w:rPr>
          <w:t xml:space="preserve"> </w:t>
        </w:r>
      </w:hyperlink>
    </w:p>
    <w:p w14:paraId="58324A51" w14:textId="77777777" w:rsidR="007B5A69" w:rsidRPr="007B5A69" w:rsidRDefault="007B5A69" w:rsidP="0081171C">
      <w:pPr>
        <w:spacing w:line="276" w:lineRule="auto"/>
        <w:jc w:val="both"/>
        <w:rPr>
          <w:rFonts w:ascii="Arial" w:hAnsi="Arial" w:cs="Arial"/>
          <w:b/>
          <w:bCs/>
          <w:color w:val="000000"/>
        </w:rPr>
      </w:pPr>
    </w:p>
    <w:p w14:paraId="1C59EE2E" w14:textId="77777777" w:rsidR="00485D67" w:rsidRPr="00606A57" w:rsidRDefault="00485D67" w:rsidP="0081171C">
      <w:pPr>
        <w:pStyle w:val="Nagwek2"/>
        <w:spacing w:line="276" w:lineRule="auto"/>
        <w:ind w:left="284" w:hanging="284"/>
      </w:pPr>
      <w:bookmarkStart w:id="3" w:name="_Toc112741315"/>
      <w:r w:rsidRPr="00606A57">
        <w:t xml:space="preserve">Tryb </w:t>
      </w:r>
      <w:r w:rsidRPr="004521B8">
        <w:t>udzielenia</w:t>
      </w:r>
      <w:r w:rsidRPr="00606A57">
        <w:t xml:space="preserve"> zamówienia</w:t>
      </w:r>
      <w:bookmarkEnd w:id="3"/>
    </w:p>
    <w:p w14:paraId="41130BA4" w14:textId="03F69458" w:rsidR="004521B8" w:rsidRPr="00D81B35" w:rsidRDefault="00485D67" w:rsidP="0081171C">
      <w:pPr>
        <w:numPr>
          <w:ilvl w:val="1"/>
          <w:numId w:val="20"/>
        </w:numPr>
        <w:spacing w:line="276" w:lineRule="auto"/>
        <w:ind w:left="567" w:hanging="567"/>
        <w:jc w:val="both"/>
        <w:rPr>
          <w:rFonts w:ascii="Arial" w:hAnsi="Arial" w:cs="Arial"/>
        </w:rPr>
      </w:pPr>
      <w:r w:rsidRPr="00631351">
        <w:rPr>
          <w:rFonts w:ascii="Arial" w:hAnsi="Arial" w:cs="Arial"/>
          <w:color w:val="000000"/>
        </w:rPr>
        <w:t xml:space="preserve">Postępowanie prowadzone jest </w:t>
      </w:r>
      <w:r w:rsidR="007B5A69" w:rsidRPr="007B5A69">
        <w:rPr>
          <w:rFonts w:ascii="Arial" w:hAnsi="Arial" w:cs="Arial"/>
          <w:color w:val="000000"/>
        </w:rPr>
        <w:t>w trybie podstawowym</w:t>
      </w:r>
      <w:r w:rsidR="00D81B35">
        <w:rPr>
          <w:rFonts w:ascii="Arial" w:hAnsi="Arial" w:cs="Arial"/>
          <w:color w:val="000000"/>
        </w:rPr>
        <w:t xml:space="preserve"> bez negocjacji</w:t>
      </w:r>
      <w:r w:rsidR="007B5A69" w:rsidRPr="007B5A69">
        <w:rPr>
          <w:rFonts w:ascii="Arial" w:hAnsi="Arial" w:cs="Arial"/>
          <w:color w:val="000000"/>
        </w:rPr>
        <w:t>, na podstawie art</w:t>
      </w:r>
      <w:r w:rsidR="007B5A69" w:rsidRPr="00D81B35">
        <w:rPr>
          <w:rFonts w:ascii="Arial" w:hAnsi="Arial" w:cs="Arial"/>
        </w:rPr>
        <w:t>. 275 pkt 1 ustawy z dnia 11 września 2019 r. - Prawo zam</w:t>
      </w:r>
      <w:r w:rsidR="00A43F2D">
        <w:rPr>
          <w:rFonts w:ascii="Arial" w:hAnsi="Arial" w:cs="Arial"/>
        </w:rPr>
        <w:t>ówie</w:t>
      </w:r>
      <w:r w:rsidR="008E0EAF">
        <w:rPr>
          <w:rFonts w:ascii="Arial" w:hAnsi="Arial" w:cs="Arial"/>
        </w:rPr>
        <w:t>ń publicznych (Dz. U. 202</w:t>
      </w:r>
      <w:r w:rsidR="006553B9">
        <w:rPr>
          <w:rFonts w:ascii="Arial" w:hAnsi="Arial" w:cs="Arial"/>
        </w:rPr>
        <w:t>4</w:t>
      </w:r>
      <w:r w:rsidR="008E0EAF">
        <w:rPr>
          <w:rFonts w:ascii="Arial" w:hAnsi="Arial" w:cs="Arial"/>
        </w:rPr>
        <w:t xml:space="preserve"> poz. 1</w:t>
      </w:r>
      <w:r w:rsidR="006553B9">
        <w:rPr>
          <w:rFonts w:ascii="Arial" w:hAnsi="Arial" w:cs="Arial"/>
        </w:rPr>
        <w:t>320</w:t>
      </w:r>
      <w:r w:rsidR="007B5A69" w:rsidRPr="00D81B35">
        <w:rPr>
          <w:rFonts w:ascii="Arial" w:hAnsi="Arial" w:cs="Arial"/>
        </w:rPr>
        <w:t xml:space="preserve">), zwanej dalej także uPzp. </w:t>
      </w:r>
      <w:r w:rsidRPr="00D81B35">
        <w:rPr>
          <w:rFonts w:ascii="Arial" w:hAnsi="Arial" w:cs="Arial"/>
        </w:rPr>
        <w:t xml:space="preserve">Wartość postępowania poniżej </w:t>
      </w:r>
      <w:r w:rsidR="003A4818">
        <w:rPr>
          <w:rFonts w:ascii="Arial" w:hAnsi="Arial" w:cs="Arial"/>
        </w:rPr>
        <w:t>5 382 000</w:t>
      </w:r>
      <w:r w:rsidRPr="00E90452">
        <w:rPr>
          <w:rFonts w:ascii="Arial" w:hAnsi="Arial" w:cs="Arial"/>
        </w:rPr>
        <w:t xml:space="preserve"> euro.</w:t>
      </w:r>
    </w:p>
    <w:p w14:paraId="12B25D82" w14:textId="77777777" w:rsidR="004521B8" w:rsidRDefault="000876E8" w:rsidP="0081171C">
      <w:pPr>
        <w:numPr>
          <w:ilvl w:val="1"/>
          <w:numId w:val="20"/>
        </w:numPr>
        <w:spacing w:line="276" w:lineRule="auto"/>
        <w:ind w:left="567" w:hanging="567"/>
        <w:jc w:val="both"/>
        <w:rPr>
          <w:rFonts w:ascii="Arial" w:hAnsi="Arial" w:cs="Arial"/>
          <w:color w:val="000000"/>
        </w:rPr>
      </w:pPr>
      <w:r w:rsidRPr="00D81B35">
        <w:rPr>
          <w:rFonts w:ascii="Arial" w:hAnsi="Arial" w:cs="Arial"/>
        </w:rPr>
        <w:t>Na podstawie art. 310 ustawy Prawo zamówień publicznych Zamawiający</w:t>
      </w:r>
      <w:r w:rsidRPr="004521B8">
        <w:rPr>
          <w:rFonts w:ascii="Arial" w:hAnsi="Arial" w:cs="Arial"/>
          <w:color w:val="000000"/>
        </w:rPr>
        <w:t xml:space="preserve"> zastrzega możliwość unieważnienia postępowania o udzielenie zamówienia, jeżeli środki publiczne, które zamawiający zamierzał przeznaczyć na sfinansowanie całości lub części zamówienia, nie zostaną mu przyznane.</w:t>
      </w:r>
    </w:p>
    <w:p w14:paraId="5FBA1047" w14:textId="77777777" w:rsidR="001F1FE6" w:rsidRPr="004521B8" w:rsidRDefault="00F2554B" w:rsidP="0081171C">
      <w:pPr>
        <w:numPr>
          <w:ilvl w:val="1"/>
          <w:numId w:val="20"/>
        </w:numPr>
        <w:spacing w:line="276" w:lineRule="auto"/>
        <w:ind w:left="567" w:hanging="567"/>
        <w:jc w:val="both"/>
        <w:rPr>
          <w:rFonts w:ascii="Arial" w:hAnsi="Arial" w:cs="Arial"/>
          <w:color w:val="000000"/>
        </w:rPr>
      </w:pPr>
      <w:r w:rsidRPr="004521B8">
        <w:rPr>
          <w:rFonts w:ascii="Arial" w:hAnsi="Arial" w:cs="Arial"/>
          <w:color w:val="000000"/>
        </w:rPr>
        <w:t>Zamawiający nie przewiduje zwrotu kosztów udziału w postępowaniu.</w:t>
      </w:r>
    </w:p>
    <w:p w14:paraId="000F5BA6" w14:textId="77777777" w:rsidR="000876E8" w:rsidRDefault="000876E8" w:rsidP="0081171C">
      <w:pPr>
        <w:spacing w:line="276" w:lineRule="auto"/>
        <w:ind w:left="709"/>
        <w:jc w:val="both"/>
        <w:rPr>
          <w:rFonts w:ascii="Arial" w:hAnsi="Arial" w:cs="Arial"/>
          <w:color w:val="000000"/>
        </w:rPr>
      </w:pPr>
    </w:p>
    <w:p w14:paraId="683B9956" w14:textId="6E54BD97" w:rsidR="000876E8" w:rsidRPr="00606A57" w:rsidRDefault="000876E8" w:rsidP="0081171C">
      <w:pPr>
        <w:pStyle w:val="Nagwek2"/>
        <w:spacing w:line="276" w:lineRule="auto"/>
        <w:ind w:left="284" w:hanging="284"/>
      </w:pPr>
      <w:bookmarkStart w:id="4" w:name="_Toc112741316"/>
      <w:r w:rsidRPr="004521B8">
        <w:t>Informacja</w:t>
      </w:r>
      <w:r w:rsidRPr="00606A57">
        <w:t xml:space="preserve">, czy Zamawiający przewiduje wybór najkorzystniejszej oferty </w:t>
      </w:r>
      <w:r w:rsidR="00465EC3">
        <w:t xml:space="preserve">                                 </w:t>
      </w:r>
      <w:r w:rsidRPr="00606A57">
        <w:t>z możliwością prowadzenia negocjacji.</w:t>
      </w:r>
      <w:bookmarkEnd w:id="4"/>
    </w:p>
    <w:p w14:paraId="4864F351" w14:textId="358599B6" w:rsidR="00485D67" w:rsidRPr="00485C93" w:rsidRDefault="007B5A69" w:rsidP="0081171C">
      <w:pPr>
        <w:numPr>
          <w:ilvl w:val="1"/>
          <w:numId w:val="20"/>
        </w:numPr>
        <w:spacing w:line="276" w:lineRule="auto"/>
        <w:ind w:left="567" w:hanging="567"/>
        <w:jc w:val="both"/>
        <w:rPr>
          <w:rFonts w:ascii="Arial" w:hAnsi="Arial" w:cs="Arial"/>
          <w:color w:val="000000"/>
        </w:rPr>
      </w:pPr>
      <w:r w:rsidRPr="007B5A69">
        <w:rPr>
          <w:rFonts w:ascii="Arial" w:hAnsi="Arial" w:cs="Arial"/>
          <w:color w:val="000000"/>
        </w:rPr>
        <w:t>Zamawiający nie przewiduje wyboru najkorzystniejszej oferty z możliwością prowadzenia negocjacji.</w:t>
      </w:r>
    </w:p>
    <w:p w14:paraId="63D7586B" w14:textId="77777777" w:rsidR="00C13764" w:rsidRPr="00631351" w:rsidRDefault="00485D67" w:rsidP="0081171C">
      <w:pPr>
        <w:pStyle w:val="Nagwek2"/>
        <w:spacing w:line="276" w:lineRule="auto"/>
        <w:ind w:left="284" w:hanging="284"/>
      </w:pPr>
      <w:bookmarkStart w:id="5" w:name="_Toc112741317"/>
      <w:r w:rsidRPr="004521B8">
        <w:t>Opis</w:t>
      </w:r>
      <w:r w:rsidRPr="00631351">
        <w:t xml:space="preserve"> przedmiotu  zamówienia</w:t>
      </w:r>
      <w:bookmarkEnd w:id="5"/>
      <w:r w:rsidRPr="00631351">
        <w:t xml:space="preserve"> </w:t>
      </w:r>
    </w:p>
    <w:p w14:paraId="09BC7C04" w14:textId="6D3B3BFD" w:rsidR="00D420A6" w:rsidRPr="007A7FB8" w:rsidRDefault="007A7FB8" w:rsidP="003A0A6E">
      <w:pPr>
        <w:pStyle w:val="Akapitzlist"/>
        <w:numPr>
          <w:ilvl w:val="1"/>
          <w:numId w:val="21"/>
        </w:numPr>
        <w:spacing w:after="0"/>
        <w:ind w:left="567" w:hanging="567"/>
        <w:jc w:val="both"/>
        <w:rPr>
          <w:rFonts w:ascii="Arial" w:hAnsi="Arial" w:cs="Arial"/>
          <w:szCs w:val="20"/>
        </w:rPr>
      </w:pPr>
      <w:bookmarkStart w:id="6" w:name="_Hlk57971827"/>
      <w:r w:rsidRPr="007A7FB8">
        <w:rPr>
          <w:rFonts w:ascii="Arial" w:hAnsi="Arial" w:cs="Arial"/>
          <w:sz w:val="20"/>
          <w:szCs w:val="18"/>
          <w:lang w:eastAsia="ar-SA"/>
        </w:rPr>
        <w:t>Przedmiotem zamówienia jest wykonanie robót budowlanych obejmujących adaptację części garażu blaszanego na potrzeby parkowania 2 szt. pojazdów specjalnych typu „Tajfun” na terenie OPP w Łodzi przy ul. Pienistej 71</w:t>
      </w:r>
    </w:p>
    <w:p w14:paraId="656334D6" w14:textId="63AB8570" w:rsidR="00F32305" w:rsidRPr="007A7FB8" w:rsidRDefault="00304161" w:rsidP="007A7FB8">
      <w:pPr>
        <w:pStyle w:val="Akapitzlist"/>
        <w:numPr>
          <w:ilvl w:val="1"/>
          <w:numId w:val="21"/>
        </w:numPr>
        <w:spacing w:after="0"/>
        <w:ind w:left="567" w:hanging="567"/>
        <w:jc w:val="both"/>
        <w:rPr>
          <w:rFonts w:ascii="Arial" w:hAnsi="Arial" w:cs="Arial"/>
          <w:sz w:val="20"/>
          <w:szCs w:val="20"/>
        </w:rPr>
      </w:pPr>
      <w:r w:rsidRPr="007A7FB8">
        <w:rPr>
          <w:rFonts w:ascii="Arial" w:hAnsi="Arial" w:cs="Arial"/>
          <w:sz w:val="20"/>
        </w:rPr>
        <w:t xml:space="preserve">Przedmiot zamówienia obejmuje </w:t>
      </w:r>
      <w:r w:rsidR="007A7FB8" w:rsidRPr="007A7FB8">
        <w:rPr>
          <w:rFonts w:ascii="Arial" w:hAnsi="Arial" w:cs="Arial"/>
          <w:sz w:val="20"/>
        </w:rPr>
        <w:t>w szczególności</w:t>
      </w:r>
      <w:r w:rsidRPr="007A7FB8">
        <w:rPr>
          <w:rFonts w:ascii="Arial" w:hAnsi="Arial" w:cs="Arial"/>
          <w:sz w:val="20"/>
        </w:rPr>
        <w:t>:</w:t>
      </w:r>
    </w:p>
    <w:p w14:paraId="389A13B2"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r w:rsidRPr="007A7FB8">
        <w:rPr>
          <w:rFonts w:ascii="Arial" w:eastAsia="Calibri" w:hAnsi="Arial" w:cs="Arial"/>
          <w:lang w:eastAsia="en-US"/>
        </w:rPr>
        <w:t>Wykonanie rozbiórki istniejącego poszycia garażu;</w:t>
      </w:r>
    </w:p>
    <w:p w14:paraId="09F267D0"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r w:rsidRPr="007A7FB8">
        <w:rPr>
          <w:rFonts w:ascii="Arial" w:eastAsia="Calibri" w:hAnsi="Arial" w:cs="Arial"/>
          <w:lang w:eastAsia="en-US"/>
        </w:rPr>
        <w:t>Czyszczenie istniejącej konstrukcji stalowej wraz z malowaniem;</w:t>
      </w:r>
    </w:p>
    <w:p w14:paraId="3385495D"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r w:rsidRPr="007A7FB8">
        <w:rPr>
          <w:rFonts w:ascii="Arial" w:eastAsia="Calibri" w:hAnsi="Arial" w:cs="Arial"/>
          <w:lang w:eastAsia="en-US"/>
        </w:rPr>
        <w:t xml:space="preserve">Wzmocnienie istniejącej konstrukcji; </w:t>
      </w:r>
    </w:p>
    <w:p w14:paraId="1B5C5479"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bookmarkStart w:id="7" w:name="_Hlk175039743"/>
      <w:r w:rsidRPr="007A7FB8">
        <w:rPr>
          <w:rFonts w:ascii="Arial" w:eastAsia="Calibri" w:hAnsi="Arial" w:cs="Arial"/>
          <w:lang w:eastAsia="en-US"/>
        </w:rPr>
        <w:t>Montaż płyt warstwowych ściennych wraz z obróbkami;</w:t>
      </w:r>
    </w:p>
    <w:bookmarkEnd w:id="7"/>
    <w:p w14:paraId="402157B6"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r w:rsidRPr="007A7FB8">
        <w:rPr>
          <w:rFonts w:ascii="Arial" w:eastAsia="Calibri" w:hAnsi="Arial" w:cs="Arial"/>
          <w:lang w:eastAsia="en-US"/>
        </w:rPr>
        <w:t>Montaż płyt warstwowych dachowych wraz z obróbkami;</w:t>
      </w:r>
    </w:p>
    <w:p w14:paraId="5A2EABF8"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r w:rsidRPr="007A7FB8">
        <w:rPr>
          <w:rFonts w:ascii="Arial" w:eastAsia="Calibri" w:hAnsi="Arial" w:cs="Arial"/>
          <w:lang w:eastAsia="en-US"/>
        </w:rPr>
        <w:t>Montaż rynien i rur spustowych ;</w:t>
      </w:r>
    </w:p>
    <w:p w14:paraId="4B88348A"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r w:rsidRPr="007A7FB8">
        <w:rPr>
          <w:rFonts w:ascii="Arial" w:eastAsia="Calibri" w:hAnsi="Arial" w:cs="Arial"/>
          <w:lang w:eastAsia="en-US"/>
        </w:rPr>
        <w:t>Wykonanie konstrukcji (ramy) wsporczej pod nowe wrota;</w:t>
      </w:r>
    </w:p>
    <w:p w14:paraId="43547E1B"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r w:rsidRPr="007A7FB8">
        <w:rPr>
          <w:rFonts w:ascii="Arial" w:eastAsia="Calibri" w:hAnsi="Arial" w:cs="Arial"/>
          <w:lang w:eastAsia="en-US"/>
        </w:rPr>
        <w:t>Utwardzenie terenu przy bramach wjazdowych z kostki gr 8 cm;</w:t>
      </w:r>
    </w:p>
    <w:p w14:paraId="1B76A1D6" w14:textId="77777777" w:rsidR="007A7FB8" w:rsidRPr="007A7FB8" w:rsidRDefault="007A7FB8" w:rsidP="007A7FB8">
      <w:pPr>
        <w:numPr>
          <w:ilvl w:val="0"/>
          <w:numId w:val="56"/>
        </w:numPr>
        <w:tabs>
          <w:tab w:val="left" w:pos="284"/>
        </w:tabs>
        <w:suppressAutoHyphens/>
        <w:spacing w:after="160" w:line="276" w:lineRule="auto"/>
        <w:ind w:firstLine="66"/>
        <w:contextualSpacing/>
        <w:jc w:val="both"/>
        <w:rPr>
          <w:rFonts w:ascii="Arial" w:eastAsia="Calibri" w:hAnsi="Arial" w:cs="Arial"/>
          <w:lang w:eastAsia="en-US"/>
        </w:rPr>
      </w:pPr>
      <w:r w:rsidRPr="007A7FB8">
        <w:rPr>
          <w:rFonts w:ascii="Arial" w:eastAsia="Calibri" w:hAnsi="Arial" w:cs="Arial"/>
          <w:lang w:eastAsia="en-US"/>
        </w:rPr>
        <w:t>Montaż nowej rozdzielnicy elektrycznej;</w:t>
      </w:r>
    </w:p>
    <w:p w14:paraId="312B41EB" w14:textId="77777777" w:rsidR="007A7FB8" w:rsidRPr="007A7FB8" w:rsidRDefault="007A7FB8" w:rsidP="007A7FB8">
      <w:pPr>
        <w:numPr>
          <w:ilvl w:val="0"/>
          <w:numId w:val="56"/>
        </w:numPr>
        <w:suppressAutoHyphens/>
        <w:spacing w:after="160" w:line="276" w:lineRule="auto"/>
        <w:ind w:left="851" w:hanging="425"/>
        <w:contextualSpacing/>
        <w:jc w:val="both"/>
        <w:rPr>
          <w:rFonts w:ascii="Arial" w:eastAsia="Calibri" w:hAnsi="Arial" w:cs="Arial"/>
          <w:lang w:eastAsia="en-US"/>
        </w:rPr>
      </w:pPr>
      <w:r w:rsidRPr="007A7FB8">
        <w:rPr>
          <w:rFonts w:ascii="Arial" w:eastAsia="Calibri" w:hAnsi="Arial" w:cs="Arial"/>
          <w:lang w:eastAsia="en-US"/>
        </w:rPr>
        <w:t>Montaż nowego oświetlenia;</w:t>
      </w:r>
    </w:p>
    <w:p w14:paraId="638CB088" w14:textId="77777777" w:rsidR="007A7FB8" w:rsidRPr="007A7FB8" w:rsidRDefault="007A7FB8" w:rsidP="007A7FB8">
      <w:pPr>
        <w:numPr>
          <w:ilvl w:val="0"/>
          <w:numId w:val="56"/>
        </w:numPr>
        <w:tabs>
          <w:tab w:val="left" w:pos="284"/>
        </w:tabs>
        <w:suppressAutoHyphens/>
        <w:spacing w:after="160" w:line="276" w:lineRule="auto"/>
        <w:ind w:left="851" w:hanging="425"/>
        <w:contextualSpacing/>
        <w:jc w:val="both"/>
        <w:rPr>
          <w:rFonts w:ascii="Arial" w:eastAsia="Calibri" w:hAnsi="Arial" w:cs="Arial"/>
          <w:lang w:eastAsia="en-US"/>
        </w:rPr>
      </w:pPr>
      <w:r w:rsidRPr="007A7FB8">
        <w:rPr>
          <w:rFonts w:ascii="Arial" w:eastAsia="Calibri" w:hAnsi="Arial" w:cs="Arial"/>
          <w:lang w:eastAsia="en-US"/>
        </w:rPr>
        <w:t>Montaż elementów instalacji elektrycznej;</w:t>
      </w:r>
    </w:p>
    <w:p w14:paraId="275D3B48" w14:textId="77777777" w:rsidR="007A7FB8" w:rsidRPr="007A7FB8" w:rsidRDefault="007A7FB8" w:rsidP="007A7FB8">
      <w:pPr>
        <w:numPr>
          <w:ilvl w:val="0"/>
          <w:numId w:val="56"/>
        </w:numPr>
        <w:tabs>
          <w:tab w:val="left" w:pos="284"/>
        </w:tabs>
        <w:suppressAutoHyphens/>
        <w:spacing w:after="160" w:line="276" w:lineRule="auto"/>
        <w:ind w:left="851" w:hanging="425"/>
        <w:contextualSpacing/>
        <w:jc w:val="both"/>
        <w:rPr>
          <w:rFonts w:ascii="Arial" w:eastAsia="Calibri" w:hAnsi="Arial" w:cs="Arial"/>
          <w:lang w:eastAsia="en-US"/>
        </w:rPr>
      </w:pPr>
      <w:r w:rsidRPr="007A7FB8">
        <w:rPr>
          <w:rFonts w:ascii="Arial" w:eastAsia="Calibri" w:hAnsi="Arial" w:cs="Arial"/>
          <w:lang w:eastAsia="en-US"/>
        </w:rPr>
        <w:t>Montaż nowych grzejników elektrycznych</w:t>
      </w:r>
    </w:p>
    <w:p w14:paraId="3EB805E2" w14:textId="77777777" w:rsidR="007A7FB8" w:rsidRPr="007A7FB8" w:rsidRDefault="007A7FB8" w:rsidP="007A7FB8">
      <w:pPr>
        <w:numPr>
          <w:ilvl w:val="0"/>
          <w:numId w:val="56"/>
        </w:numPr>
        <w:tabs>
          <w:tab w:val="left" w:pos="284"/>
        </w:tabs>
        <w:suppressAutoHyphens/>
        <w:spacing w:after="160" w:line="276" w:lineRule="auto"/>
        <w:ind w:left="851" w:hanging="425"/>
        <w:contextualSpacing/>
        <w:jc w:val="both"/>
        <w:rPr>
          <w:rFonts w:ascii="Arial" w:eastAsia="Calibri" w:hAnsi="Arial" w:cs="Arial"/>
          <w:lang w:eastAsia="en-US"/>
        </w:rPr>
      </w:pPr>
      <w:r w:rsidRPr="007A7FB8">
        <w:rPr>
          <w:rFonts w:ascii="Arial" w:eastAsia="Calibri" w:hAnsi="Arial" w:cs="Arial"/>
          <w:lang w:eastAsia="en-US"/>
        </w:rPr>
        <w:t>Dostawa i montaż 2 szt. bram wjazdowych z automatyką i napędem elektrycznym.</w:t>
      </w:r>
    </w:p>
    <w:p w14:paraId="3F83B516" w14:textId="77777777" w:rsidR="00E21E81" w:rsidRPr="00304161" w:rsidRDefault="00E21E81" w:rsidP="0081171C">
      <w:pPr>
        <w:pStyle w:val="Akapitzlist"/>
        <w:spacing w:after="0"/>
        <w:ind w:left="993" w:hanging="426"/>
        <w:jc w:val="both"/>
        <w:rPr>
          <w:rFonts w:ascii="Arial" w:hAnsi="Arial" w:cs="Arial"/>
          <w:sz w:val="20"/>
          <w:szCs w:val="20"/>
        </w:rPr>
      </w:pPr>
    </w:p>
    <w:p w14:paraId="700E7D63" w14:textId="77777777" w:rsidR="00304161" w:rsidRPr="00304161" w:rsidRDefault="00304161" w:rsidP="0081171C">
      <w:pPr>
        <w:spacing w:line="276" w:lineRule="auto"/>
        <w:jc w:val="both"/>
        <w:rPr>
          <w:rFonts w:ascii="Arial" w:hAnsi="Arial" w:cs="Arial"/>
        </w:rPr>
      </w:pPr>
    </w:p>
    <w:p w14:paraId="00BA91CA" w14:textId="77777777" w:rsidR="00DC32D0" w:rsidRPr="00E5328D" w:rsidRDefault="00DC32D0" w:rsidP="0081171C">
      <w:pPr>
        <w:spacing w:line="276" w:lineRule="auto"/>
        <w:ind w:left="567"/>
        <w:rPr>
          <w:rFonts w:ascii="Arial" w:hAnsi="Arial" w:cs="Arial"/>
          <w:b/>
        </w:rPr>
      </w:pPr>
    </w:p>
    <w:p w14:paraId="1077A3C4" w14:textId="7C886EF4" w:rsidR="00DC32D0" w:rsidRPr="007A7FB8" w:rsidRDefault="00DC32D0" w:rsidP="0081171C">
      <w:pPr>
        <w:spacing w:line="276" w:lineRule="auto"/>
        <w:ind w:left="567"/>
        <w:rPr>
          <w:rFonts w:ascii="Arial" w:hAnsi="Arial" w:cs="Arial"/>
        </w:rPr>
      </w:pPr>
      <w:r w:rsidRPr="007A7FB8">
        <w:rPr>
          <w:rFonts w:ascii="Arial" w:hAnsi="Arial" w:cs="Arial"/>
        </w:rPr>
        <w:lastRenderedPageBreak/>
        <w:t xml:space="preserve">KLASYFIKACJA USŁUG BUDOWLANYCH WG SŁOWNIKA CPV </w:t>
      </w:r>
    </w:p>
    <w:p w14:paraId="02DCFE65" w14:textId="13FBF605" w:rsidR="007A7FB8" w:rsidRDefault="007A7FB8" w:rsidP="007A7FB8">
      <w:pPr>
        <w:spacing w:line="276" w:lineRule="auto"/>
        <w:ind w:right="108"/>
        <w:jc w:val="both"/>
        <w:rPr>
          <w:rFonts w:ascii="Arial" w:hAnsi="Arial" w:cs="Arial"/>
          <w:lang w:eastAsia="zh-CN"/>
        </w:rPr>
      </w:pPr>
      <w:r w:rsidRPr="007A7FB8">
        <w:rPr>
          <w:rFonts w:ascii="Arial" w:hAnsi="Arial" w:cs="Arial"/>
          <w:lang w:eastAsia="zh-CN"/>
        </w:rPr>
        <w:t xml:space="preserve">      45.11.11.00-9 - roboty rozbiórkowe</w:t>
      </w:r>
    </w:p>
    <w:p w14:paraId="4419D989" w14:textId="7C9F5938" w:rsidR="007A7FB8" w:rsidRPr="007A7FB8" w:rsidRDefault="007A7FB8" w:rsidP="007A7FB8">
      <w:pPr>
        <w:spacing w:line="276" w:lineRule="auto"/>
        <w:ind w:left="284" w:right="108"/>
        <w:jc w:val="both"/>
        <w:rPr>
          <w:rFonts w:ascii="Arial" w:hAnsi="Arial" w:cs="Arial"/>
          <w:lang w:eastAsia="zh-CN"/>
        </w:rPr>
      </w:pPr>
      <w:r>
        <w:rPr>
          <w:rFonts w:ascii="Arial" w:hAnsi="Arial" w:cs="Arial"/>
          <w:lang w:eastAsia="zh-CN"/>
        </w:rPr>
        <w:t>45.21.00.00-2 – roboty budowlane w zakresie budynków</w:t>
      </w:r>
    </w:p>
    <w:p w14:paraId="7D6261C9" w14:textId="77777777" w:rsidR="007A7FB8" w:rsidRPr="007A7FB8" w:rsidRDefault="007A7FB8" w:rsidP="007A7FB8">
      <w:pPr>
        <w:spacing w:line="276" w:lineRule="auto"/>
        <w:ind w:right="108"/>
        <w:jc w:val="both"/>
        <w:rPr>
          <w:rFonts w:ascii="Arial" w:hAnsi="Arial" w:cs="Arial"/>
          <w:lang w:eastAsia="zh-CN"/>
        </w:rPr>
      </w:pPr>
      <w:r w:rsidRPr="007A7FB8">
        <w:rPr>
          <w:rFonts w:ascii="Arial" w:hAnsi="Arial" w:cs="Arial"/>
          <w:lang w:eastAsia="zh-CN"/>
        </w:rPr>
        <w:t xml:space="preserve">      45.22.31.00-7 - lekka obudowa ścian i dachu</w:t>
      </w:r>
    </w:p>
    <w:p w14:paraId="424E5A46" w14:textId="77777777" w:rsidR="007A7FB8" w:rsidRPr="007A7FB8" w:rsidRDefault="007A7FB8" w:rsidP="007A7FB8">
      <w:pPr>
        <w:spacing w:line="276" w:lineRule="auto"/>
        <w:ind w:right="108"/>
        <w:jc w:val="both"/>
        <w:rPr>
          <w:rFonts w:ascii="Arial" w:hAnsi="Arial" w:cs="Arial"/>
          <w:lang w:eastAsia="zh-CN"/>
        </w:rPr>
      </w:pPr>
      <w:r w:rsidRPr="007A7FB8">
        <w:rPr>
          <w:rFonts w:ascii="Arial" w:hAnsi="Arial" w:cs="Arial"/>
          <w:lang w:eastAsia="zh-CN"/>
        </w:rPr>
        <w:t xml:space="preserve">      45.22.31.10-0 - obróbki blacharskie</w:t>
      </w:r>
    </w:p>
    <w:p w14:paraId="52EA0BD1" w14:textId="77777777" w:rsidR="007A7FB8" w:rsidRPr="007A7FB8" w:rsidRDefault="007A7FB8" w:rsidP="007A7FB8">
      <w:pPr>
        <w:spacing w:line="276" w:lineRule="auto"/>
        <w:ind w:right="108"/>
        <w:jc w:val="both"/>
        <w:rPr>
          <w:rFonts w:ascii="Arial" w:hAnsi="Arial" w:cs="Arial"/>
          <w:lang w:eastAsia="zh-CN"/>
        </w:rPr>
      </w:pPr>
      <w:r w:rsidRPr="007A7FB8">
        <w:rPr>
          <w:rFonts w:ascii="Arial" w:hAnsi="Arial" w:cs="Arial"/>
          <w:lang w:eastAsia="zh-CN"/>
        </w:rPr>
        <w:t xml:space="preserve">      44.22.12.40-9 - montaż wrót garażowych</w:t>
      </w:r>
    </w:p>
    <w:p w14:paraId="77D42957" w14:textId="77777777" w:rsidR="007A7FB8" w:rsidRPr="007A7FB8" w:rsidRDefault="007A7FB8" w:rsidP="007A7FB8">
      <w:pPr>
        <w:spacing w:line="276" w:lineRule="auto"/>
        <w:ind w:right="108"/>
        <w:jc w:val="both"/>
        <w:rPr>
          <w:rFonts w:ascii="Arial" w:hAnsi="Arial" w:cs="Arial"/>
          <w:lang w:eastAsia="zh-CN"/>
        </w:rPr>
      </w:pPr>
      <w:r w:rsidRPr="007A7FB8">
        <w:rPr>
          <w:rFonts w:ascii="Arial" w:hAnsi="Arial" w:cs="Arial"/>
          <w:lang w:eastAsia="zh-CN"/>
        </w:rPr>
        <w:t xml:space="preserve">      45.23.32.50-6 - nawierzchnia z kostki brukowe betonowej</w:t>
      </w:r>
    </w:p>
    <w:p w14:paraId="2142D556" w14:textId="77777777" w:rsidR="007A7FB8" w:rsidRPr="007A7FB8" w:rsidRDefault="007A7FB8" w:rsidP="007A7FB8">
      <w:pPr>
        <w:spacing w:line="276" w:lineRule="auto"/>
        <w:ind w:right="108"/>
        <w:jc w:val="both"/>
        <w:rPr>
          <w:rFonts w:ascii="Arial" w:hAnsi="Arial" w:cs="Arial"/>
          <w:lang w:eastAsia="zh-CN"/>
        </w:rPr>
      </w:pPr>
      <w:r w:rsidRPr="007A7FB8">
        <w:rPr>
          <w:rFonts w:ascii="Arial" w:hAnsi="Arial" w:cs="Arial"/>
          <w:lang w:eastAsia="zh-CN"/>
        </w:rPr>
        <w:t xml:space="preserve">      45.26.13.20-3 - montaż rur spustowych</w:t>
      </w:r>
    </w:p>
    <w:p w14:paraId="19158B7E" w14:textId="0687DC99" w:rsidR="007A7FB8" w:rsidRPr="007A7FB8" w:rsidRDefault="007A7FB8" w:rsidP="007A7FB8">
      <w:pPr>
        <w:spacing w:line="276" w:lineRule="auto"/>
        <w:ind w:left="357" w:right="108"/>
        <w:jc w:val="both"/>
        <w:rPr>
          <w:rFonts w:ascii="Arial" w:hAnsi="Arial" w:cs="Arial"/>
          <w:sz w:val="18"/>
          <w:szCs w:val="18"/>
          <w:lang w:eastAsia="zh-CN"/>
        </w:rPr>
      </w:pPr>
      <w:r w:rsidRPr="007A7FB8">
        <w:rPr>
          <w:rFonts w:ascii="Arial" w:hAnsi="Arial" w:cs="Arial"/>
          <w:sz w:val="18"/>
          <w:szCs w:val="18"/>
          <w:lang w:eastAsia="zh-CN"/>
        </w:rPr>
        <w:t xml:space="preserve">     </w:t>
      </w:r>
    </w:p>
    <w:p w14:paraId="467723BE" w14:textId="360CA4D8" w:rsidR="004D0390" w:rsidRDefault="004D0390" w:rsidP="004D0390">
      <w:pPr>
        <w:numPr>
          <w:ilvl w:val="1"/>
          <w:numId w:val="21"/>
        </w:numPr>
        <w:spacing w:line="276" w:lineRule="auto"/>
        <w:ind w:left="426" w:hanging="426"/>
        <w:jc w:val="both"/>
        <w:rPr>
          <w:rFonts w:ascii="Arial" w:hAnsi="Arial" w:cs="Arial"/>
        </w:rPr>
      </w:pPr>
      <w:r>
        <w:rPr>
          <w:rFonts w:ascii="Arial" w:hAnsi="Arial" w:cs="Arial"/>
        </w:rPr>
        <w:t xml:space="preserve">Wykonawca zobowiązany jest zapewnić </w:t>
      </w:r>
      <w:bookmarkStart w:id="8" w:name="_Hlk159243278"/>
      <w:r w:rsidRPr="004D0390">
        <w:rPr>
          <w:rFonts w:ascii="Arial" w:hAnsi="Arial" w:cs="Arial"/>
          <w:szCs w:val="18"/>
          <w:lang w:eastAsia="ar-SA"/>
        </w:rPr>
        <w:t>do realizacji przedmiotu zamówienia wykwalifikowaną kadrę pracowniczą  ze stosowną wiedzą, praktyką  i uprawnieniami</w:t>
      </w:r>
      <w:bookmarkEnd w:id="8"/>
      <w:r w:rsidRPr="004D0390">
        <w:rPr>
          <w:rFonts w:ascii="Arial" w:hAnsi="Arial" w:cs="Arial"/>
          <w:szCs w:val="18"/>
          <w:lang w:eastAsia="ar-SA"/>
        </w:rPr>
        <w:t>.</w:t>
      </w:r>
    </w:p>
    <w:p w14:paraId="5A4B38BC" w14:textId="387E072D" w:rsidR="004D0390" w:rsidRPr="004D0390" w:rsidRDefault="004D0390" w:rsidP="004D0390">
      <w:pPr>
        <w:pStyle w:val="Akapitzlist"/>
        <w:numPr>
          <w:ilvl w:val="1"/>
          <w:numId w:val="21"/>
        </w:numPr>
        <w:spacing w:after="0"/>
        <w:ind w:left="426" w:hanging="426"/>
        <w:jc w:val="both"/>
        <w:rPr>
          <w:rFonts w:ascii="Arial" w:hAnsi="Arial" w:cs="Arial"/>
          <w:sz w:val="20"/>
          <w:szCs w:val="20"/>
        </w:rPr>
      </w:pPr>
      <w:r w:rsidRPr="004D0390">
        <w:rPr>
          <w:rFonts w:ascii="Arial" w:hAnsi="Arial" w:cs="Arial"/>
          <w:sz w:val="20"/>
          <w:szCs w:val="20"/>
        </w:rPr>
        <w:t xml:space="preserve">Remont części garażu blaszanego będzie prowadzony na obiekcie czynnym, w związku                                                z tym Wykonawca powinien tak przewidzieć realizację robót, aby nie powodowało to zakłócenia                     w funkcjonowaniu jednostki i dezorganizacji pracy. Należy zachować wszelkie warunki bezpieczeństwa i higieny pracy oraz p-poż. wymagane  obowiązującymi przepisami. </w:t>
      </w:r>
      <w:r>
        <w:rPr>
          <w:rFonts w:ascii="Arial" w:hAnsi="Arial" w:cs="Arial"/>
          <w:sz w:val="20"/>
          <w:szCs w:val="20"/>
        </w:rPr>
        <w:br/>
      </w:r>
      <w:r w:rsidRPr="004D0390">
        <w:rPr>
          <w:rFonts w:ascii="Arial" w:hAnsi="Arial" w:cs="Arial"/>
          <w:sz w:val="20"/>
          <w:szCs w:val="20"/>
        </w:rPr>
        <w:t>Po zakończeniu w danym dniu określonego etapu robót, należy wykonać na bieżąco prace porządkowe. Nie wolno zostawiać elementów oraz sprzętu bez odpowiedniego zabezpieczenia. Teren wokół garażu powinien być odpowiednio oznakowany i zabezpieczony celem ograniczenia przemieszczających się osób po terenie w trakcie trwania robót.</w:t>
      </w:r>
    </w:p>
    <w:p w14:paraId="516F4907" w14:textId="2BD84363" w:rsidR="004D0390" w:rsidRPr="004D0390" w:rsidRDefault="004D0390" w:rsidP="004D0390">
      <w:pPr>
        <w:numPr>
          <w:ilvl w:val="1"/>
          <w:numId w:val="21"/>
        </w:numPr>
        <w:spacing w:line="276" w:lineRule="auto"/>
        <w:ind w:left="426" w:hanging="426"/>
        <w:jc w:val="both"/>
        <w:rPr>
          <w:rFonts w:ascii="Arial" w:hAnsi="Arial" w:cs="Arial"/>
          <w:sz w:val="22"/>
        </w:rPr>
      </w:pPr>
      <w:r w:rsidRPr="004D0390">
        <w:rPr>
          <w:rFonts w:ascii="Arial" w:hAnsi="Arial" w:cs="Arial"/>
          <w:bCs/>
          <w:szCs w:val="18"/>
        </w:rPr>
        <w:t>Szczegółowe warunki wykonania i realizacji przedmiotu zamówienia zostały określone we wzorze umowy - Załącznik nr</w:t>
      </w:r>
      <w:r w:rsidR="003A7D97">
        <w:rPr>
          <w:rFonts w:ascii="Arial" w:hAnsi="Arial" w:cs="Arial"/>
          <w:bCs/>
          <w:szCs w:val="18"/>
        </w:rPr>
        <w:t xml:space="preserve"> 10</w:t>
      </w:r>
      <w:r w:rsidRPr="004D0390">
        <w:rPr>
          <w:rFonts w:ascii="Arial" w:hAnsi="Arial" w:cs="Arial"/>
          <w:bCs/>
          <w:szCs w:val="18"/>
        </w:rPr>
        <w:t xml:space="preserve"> do SWZ</w:t>
      </w:r>
    </w:p>
    <w:p w14:paraId="52A80E00" w14:textId="6FCBA874" w:rsidR="004D0390" w:rsidRPr="004D0390" w:rsidRDefault="004D0390" w:rsidP="004D0390">
      <w:pPr>
        <w:numPr>
          <w:ilvl w:val="1"/>
          <w:numId w:val="21"/>
        </w:numPr>
        <w:spacing w:line="276" w:lineRule="auto"/>
        <w:ind w:left="426" w:hanging="426"/>
        <w:jc w:val="both"/>
        <w:rPr>
          <w:rFonts w:ascii="Arial" w:hAnsi="Arial" w:cs="Arial"/>
          <w:sz w:val="22"/>
        </w:rPr>
      </w:pPr>
      <w:r w:rsidRPr="004D0390">
        <w:rPr>
          <w:rFonts w:ascii="Arial" w:hAnsi="Arial" w:cs="Arial"/>
          <w:bCs/>
          <w:szCs w:val="18"/>
        </w:rPr>
        <w:t>Wynagrodzenie za wykonanie przedmiotu zamówienia ma charakter ryczałtowy</w:t>
      </w:r>
      <w:r>
        <w:rPr>
          <w:rFonts w:ascii="Arial" w:hAnsi="Arial" w:cs="Arial"/>
          <w:bCs/>
          <w:szCs w:val="18"/>
        </w:rPr>
        <w:t>.</w:t>
      </w:r>
    </w:p>
    <w:p w14:paraId="29E66551" w14:textId="7E2AACFD" w:rsidR="005D7A49" w:rsidRPr="00553B2D" w:rsidRDefault="00553B2D" w:rsidP="005D7A49">
      <w:pPr>
        <w:numPr>
          <w:ilvl w:val="1"/>
          <w:numId w:val="21"/>
        </w:numPr>
        <w:spacing w:line="276" w:lineRule="auto"/>
        <w:ind w:left="567" w:hanging="567"/>
        <w:jc w:val="both"/>
        <w:rPr>
          <w:rFonts w:ascii="Arial" w:hAnsi="Arial" w:cs="Arial"/>
        </w:rPr>
      </w:pPr>
      <w:r w:rsidRPr="00553B2D">
        <w:rPr>
          <w:rFonts w:ascii="Arial" w:hAnsi="Arial" w:cs="Arial"/>
          <w:lang w:eastAsia="ar-SA"/>
        </w:rPr>
        <w:t xml:space="preserve">Zakres rzeczowy przedmiotu zamówienia oraz wymogi jakościowe, zostały określone w Opisie                         przedmiotu zamówienia (OPZ) oraz Specyfikacji Technicznej Wykonania i Odbioru Robót (STWiOR)  stanowiących Załącznik nr </w:t>
      </w:r>
      <w:r w:rsidR="0003655C">
        <w:rPr>
          <w:rFonts w:ascii="Arial" w:hAnsi="Arial" w:cs="Arial"/>
          <w:lang w:eastAsia="ar-SA"/>
        </w:rPr>
        <w:t>3</w:t>
      </w:r>
      <w:r w:rsidRPr="00553B2D">
        <w:rPr>
          <w:rFonts w:ascii="Arial" w:hAnsi="Arial" w:cs="Arial"/>
          <w:lang w:eastAsia="ar-SA"/>
        </w:rPr>
        <w:t xml:space="preserve"> do SWZ oraz w projekcie umowy  stanowiącej Załącznik nr</w:t>
      </w:r>
      <w:r w:rsidR="0003655C">
        <w:rPr>
          <w:rFonts w:ascii="Arial" w:hAnsi="Arial" w:cs="Arial"/>
          <w:lang w:eastAsia="ar-SA"/>
        </w:rPr>
        <w:t xml:space="preserve"> 10</w:t>
      </w:r>
      <w:r w:rsidRPr="00553B2D">
        <w:rPr>
          <w:rFonts w:ascii="Arial" w:hAnsi="Arial" w:cs="Arial"/>
          <w:lang w:eastAsia="ar-SA"/>
        </w:rPr>
        <w:t xml:space="preserve"> do SWZ, a także w Specyfikacji Warunków Zamówienia (SWZ). Załączniki te oraz pozostałe zapisy SWZ stanowią podstawę niezbędną do wyceny i określenia technologii przedmiotu zamówienia oraz standardu zastosowanych elementów</w:t>
      </w:r>
      <w:r w:rsidR="005D7A49" w:rsidRPr="00553B2D">
        <w:rPr>
          <w:rFonts w:ascii="Arial" w:hAnsi="Arial" w:cs="Arial"/>
          <w:lang w:eastAsia="ar-SA"/>
        </w:rPr>
        <w:t>.</w:t>
      </w:r>
    </w:p>
    <w:p w14:paraId="7F1E7BAD" w14:textId="1D7A3A8E" w:rsidR="005D7A49" w:rsidRPr="00553B2D" w:rsidRDefault="00553B2D" w:rsidP="005D7A49">
      <w:pPr>
        <w:numPr>
          <w:ilvl w:val="1"/>
          <w:numId w:val="21"/>
        </w:numPr>
        <w:spacing w:line="276" w:lineRule="auto"/>
        <w:ind w:left="567" w:hanging="567"/>
        <w:jc w:val="both"/>
        <w:rPr>
          <w:rFonts w:ascii="Arial" w:hAnsi="Arial" w:cs="Arial"/>
        </w:rPr>
      </w:pPr>
      <w:r w:rsidRPr="00553B2D">
        <w:rPr>
          <w:rFonts w:ascii="Arial" w:hAnsi="Arial" w:cs="Arial"/>
        </w:rPr>
        <w:t>Rozwiązania materiałowe zostały opisane w OPZ i STWiOR stanowiących załączniki n</w:t>
      </w:r>
      <w:r w:rsidR="0003655C">
        <w:rPr>
          <w:rFonts w:ascii="Arial" w:hAnsi="Arial" w:cs="Arial"/>
        </w:rPr>
        <w:t>r 3</w:t>
      </w:r>
      <w:r w:rsidRPr="00553B2D">
        <w:rPr>
          <w:rFonts w:ascii="Arial" w:hAnsi="Arial" w:cs="Arial"/>
        </w:rPr>
        <w:t xml:space="preserve"> do SWZ. Zamawiający informuje, że wszędzie tam gdzie w treści OPZ lub STWiOR, zostały wskazane znaki towarowe, patenty lub pochodzenie,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mają spełniać. Wskazane znaki towarowe, patenty, marki lub nazwy producenta wskazujące na pochodzenie określają jedynie klasę produktu. W ofercie można przyjąć inne marki i producentów, jednak  o parametrach technicznych, jakościowych i właściwościach użytkowych oraz funkcjonalnych                                    odpowiadających metodom opisanym w Specyfikacji Warunków Zamówienia. Przed montażem elementów / materiałów i urządzeń Wykonawca zobowiązany będzie przedstawić Zamawiającemu do akceptacji karty katalogowe dla przedstawionych rozwiązań</w:t>
      </w:r>
      <w:r w:rsidR="005D7A49" w:rsidRPr="00553B2D">
        <w:rPr>
          <w:rFonts w:ascii="Arial" w:hAnsi="Arial" w:cs="Arial"/>
        </w:rPr>
        <w:t xml:space="preserve">.  </w:t>
      </w:r>
    </w:p>
    <w:p w14:paraId="1C869047" w14:textId="2F3DD564" w:rsidR="00553B2D" w:rsidRPr="00553B2D" w:rsidRDefault="00553B2D" w:rsidP="005D7A49">
      <w:pPr>
        <w:numPr>
          <w:ilvl w:val="1"/>
          <w:numId w:val="21"/>
        </w:numPr>
        <w:spacing w:line="276" w:lineRule="auto"/>
        <w:ind w:left="567" w:hanging="567"/>
        <w:jc w:val="both"/>
        <w:rPr>
          <w:rFonts w:ascii="Arial" w:hAnsi="Arial" w:cs="Arial"/>
        </w:rPr>
      </w:pPr>
      <w:r w:rsidRPr="00553B2D">
        <w:rPr>
          <w:rFonts w:ascii="Arial" w:hAnsi="Arial" w:cs="Arial"/>
        </w:rPr>
        <w:t>Wykonawca wykona przedmiot zamówienia z fabrycznie nowych materiałów i innych elementów wolnych od wad fizycznych i prawnych</w:t>
      </w:r>
    </w:p>
    <w:p w14:paraId="15A4C4E6" w14:textId="71C714FA" w:rsidR="00553B2D" w:rsidRDefault="00CE0DF8" w:rsidP="005D7A49">
      <w:pPr>
        <w:numPr>
          <w:ilvl w:val="1"/>
          <w:numId w:val="21"/>
        </w:numPr>
        <w:spacing w:line="276" w:lineRule="auto"/>
        <w:ind w:left="567" w:hanging="567"/>
        <w:jc w:val="both"/>
        <w:rPr>
          <w:rFonts w:ascii="Arial" w:hAnsi="Arial" w:cs="Arial"/>
        </w:rPr>
      </w:pPr>
      <w:r>
        <w:rPr>
          <w:rFonts w:ascii="Arial" w:hAnsi="Arial" w:cs="Arial"/>
        </w:rPr>
        <w:t xml:space="preserve">Do dostarczonych elementów </w:t>
      </w:r>
      <w:r w:rsidRPr="00CE0DF8">
        <w:rPr>
          <w:rFonts w:ascii="Arial" w:hAnsi="Arial" w:cs="Arial"/>
          <w:bCs/>
          <w:sz w:val="18"/>
          <w:szCs w:val="18"/>
          <w:lang w:eastAsia="ar-SA"/>
        </w:rPr>
        <w:t>/ materiałów w ramach przedmiotu zamówienia Wykonawca winien załączyć stosowne świadectwa/certyfikaty wymagane obowiązującymi przepisami</w:t>
      </w:r>
      <w:r>
        <w:rPr>
          <w:rFonts w:ascii="Arial" w:hAnsi="Arial" w:cs="Arial"/>
          <w:bCs/>
          <w:sz w:val="18"/>
          <w:szCs w:val="18"/>
          <w:lang w:eastAsia="ar-SA"/>
        </w:rPr>
        <w:t>.</w:t>
      </w:r>
    </w:p>
    <w:p w14:paraId="55ED3B92" w14:textId="72ED5362" w:rsidR="005D7A49" w:rsidRPr="001F1236" w:rsidRDefault="005D7A49" w:rsidP="005D7A49">
      <w:pPr>
        <w:numPr>
          <w:ilvl w:val="1"/>
          <w:numId w:val="21"/>
        </w:numPr>
        <w:spacing w:line="276" w:lineRule="auto"/>
        <w:ind w:left="567" w:hanging="567"/>
        <w:jc w:val="both"/>
        <w:rPr>
          <w:rFonts w:ascii="Arial" w:hAnsi="Arial" w:cs="Arial"/>
        </w:rPr>
      </w:pPr>
      <w:r w:rsidRPr="001F1236">
        <w:rPr>
          <w:rFonts w:ascii="Arial" w:hAnsi="Arial" w:cs="Arial"/>
        </w:rPr>
        <w:t>Wykonawca wykona przedmiot zamówienia z fabrycznie nowych materiałów, urządzeń i innych elementów wolnych od wad fizycznych i prawnych, które powinny odpowiadać wymogom określonym w ustawie  z dnia 16 kwietnia 2004 r. o wyrobach budowlanych (Dz. U. z 2021 r., poz. 1213).</w:t>
      </w:r>
    </w:p>
    <w:p w14:paraId="1F8B0CFB" w14:textId="6BFB4F8E" w:rsidR="005D7A49" w:rsidRPr="001F1236" w:rsidRDefault="005D7A49" w:rsidP="0003655C">
      <w:pPr>
        <w:numPr>
          <w:ilvl w:val="1"/>
          <w:numId w:val="21"/>
        </w:numPr>
        <w:spacing w:line="276" w:lineRule="auto"/>
        <w:ind w:left="567" w:hanging="567"/>
        <w:jc w:val="both"/>
        <w:rPr>
          <w:rFonts w:ascii="Arial" w:hAnsi="Arial" w:cs="Arial"/>
        </w:rPr>
      </w:pPr>
      <w:r w:rsidRPr="001F1236">
        <w:rPr>
          <w:rFonts w:ascii="Arial" w:hAnsi="Arial" w:cs="Arial"/>
          <w:bCs/>
          <w:lang w:eastAsia="ar-SA"/>
        </w:rPr>
        <w:t>Na każde żądanie Zamawiającego Wykonawca zobowiązany jest okazać, w stosunku do wskazanych  wyrobów budowlanych, dokument na podstawie</w:t>
      </w:r>
      <w:r w:rsidR="00FD5BD9" w:rsidRPr="001F1236">
        <w:rPr>
          <w:rFonts w:ascii="Arial" w:hAnsi="Arial" w:cs="Arial"/>
          <w:bCs/>
          <w:lang w:eastAsia="ar-SA"/>
        </w:rPr>
        <w:t>,</w:t>
      </w:r>
      <w:r w:rsidRPr="001F1236">
        <w:rPr>
          <w:rFonts w:ascii="Arial" w:hAnsi="Arial" w:cs="Arial"/>
          <w:bCs/>
          <w:lang w:eastAsia="ar-SA"/>
        </w:rPr>
        <w:t xml:space="preserve"> którego wprowadzono wyrób do obrotu.</w:t>
      </w:r>
    </w:p>
    <w:p w14:paraId="5497BE17" w14:textId="386CEAE3" w:rsidR="005D7A49" w:rsidRPr="001F1236" w:rsidRDefault="005D7A49" w:rsidP="005D7A49">
      <w:pPr>
        <w:numPr>
          <w:ilvl w:val="1"/>
          <w:numId w:val="21"/>
        </w:numPr>
        <w:spacing w:line="276" w:lineRule="auto"/>
        <w:ind w:left="567" w:hanging="567"/>
        <w:jc w:val="both"/>
        <w:rPr>
          <w:rFonts w:ascii="Arial" w:hAnsi="Arial" w:cs="Arial"/>
        </w:rPr>
      </w:pPr>
      <w:r w:rsidRPr="001F1236">
        <w:rPr>
          <w:rFonts w:ascii="Arial" w:hAnsi="Arial" w:cs="Arial"/>
          <w:bCs/>
          <w:lang w:eastAsia="ar-SA"/>
        </w:rPr>
        <w:t>Do dostarczonych elementów / materiałów / urządzeń w ramach przedmiotu zamówienia Wykonawca winien załączyć stosowne świadectwa/certyfikaty oraz DTR wymagane obowiązującymi przepisami.</w:t>
      </w:r>
    </w:p>
    <w:p w14:paraId="65799D28" w14:textId="2664C05F" w:rsidR="005D7A49" w:rsidRPr="001F1236" w:rsidRDefault="005D7A49" w:rsidP="001F1236">
      <w:pPr>
        <w:numPr>
          <w:ilvl w:val="1"/>
          <w:numId w:val="21"/>
        </w:numPr>
        <w:spacing w:line="276" w:lineRule="auto"/>
        <w:ind w:left="567" w:hanging="567"/>
        <w:jc w:val="both"/>
        <w:rPr>
          <w:rFonts w:ascii="Arial" w:hAnsi="Arial" w:cs="Arial"/>
        </w:rPr>
      </w:pPr>
      <w:r w:rsidRPr="001F1236">
        <w:rPr>
          <w:rFonts w:ascii="Arial" w:eastAsia="CIDFont+F3" w:hAnsi="Arial" w:cs="Arial"/>
        </w:rPr>
        <w:t xml:space="preserve">Zamawiający dopuszcza możliwość udzielenia Wykonawcy zaliczki na poczet wykonania zamówienia w przypadku dysponowania stosownymi środkami finansowymi. Szczegółowy opis udzielania zaliczek określono w § </w:t>
      </w:r>
      <w:r w:rsidR="0003655C" w:rsidRPr="001F1236">
        <w:rPr>
          <w:rFonts w:ascii="Arial" w:eastAsia="CIDFont+F3" w:hAnsi="Arial" w:cs="Arial"/>
        </w:rPr>
        <w:t>17</w:t>
      </w:r>
      <w:r w:rsidR="00D9315E" w:rsidRPr="001F1236">
        <w:rPr>
          <w:rFonts w:ascii="Arial" w:eastAsia="CIDFont+F3" w:hAnsi="Arial" w:cs="Arial"/>
        </w:rPr>
        <w:t xml:space="preserve"> </w:t>
      </w:r>
      <w:r w:rsidRPr="001F1236">
        <w:rPr>
          <w:rFonts w:ascii="Arial" w:eastAsia="CIDFont+F3" w:hAnsi="Arial" w:cs="Arial"/>
        </w:rPr>
        <w:t>wzoru umowy- załącznik nr</w:t>
      </w:r>
      <w:r w:rsidR="000376DF" w:rsidRPr="001F1236">
        <w:rPr>
          <w:rFonts w:ascii="Arial" w:eastAsia="CIDFont+F3" w:hAnsi="Arial" w:cs="Arial"/>
        </w:rPr>
        <w:t xml:space="preserve"> 1</w:t>
      </w:r>
      <w:r w:rsidR="0003655C" w:rsidRPr="001F1236">
        <w:rPr>
          <w:rFonts w:ascii="Arial" w:eastAsia="CIDFont+F3" w:hAnsi="Arial" w:cs="Arial"/>
        </w:rPr>
        <w:t>0</w:t>
      </w:r>
      <w:r w:rsidRPr="001F1236">
        <w:rPr>
          <w:rFonts w:ascii="Arial" w:eastAsia="CIDFont+F3" w:hAnsi="Arial" w:cs="Arial"/>
        </w:rPr>
        <w:t xml:space="preserve"> do SWZ.</w:t>
      </w:r>
    </w:p>
    <w:p w14:paraId="4622EEED" w14:textId="19B4F7BB" w:rsidR="00C019D6" w:rsidRPr="007333A5" w:rsidRDefault="00304161" w:rsidP="003A0A6E">
      <w:pPr>
        <w:numPr>
          <w:ilvl w:val="1"/>
          <w:numId w:val="21"/>
        </w:numPr>
        <w:spacing w:line="276" w:lineRule="auto"/>
        <w:ind w:left="567" w:hanging="567"/>
        <w:jc w:val="both"/>
        <w:rPr>
          <w:rFonts w:ascii="Arial" w:hAnsi="Arial" w:cs="Arial"/>
          <w:b/>
          <w:color w:val="FF0000"/>
        </w:rPr>
      </w:pPr>
      <w:r w:rsidRPr="007333A5">
        <w:rPr>
          <w:rFonts w:ascii="Arial" w:hAnsi="Arial" w:cs="Arial"/>
          <w:b/>
          <w:color w:val="FF0000"/>
        </w:rPr>
        <w:lastRenderedPageBreak/>
        <w:t>Zamawiający wyzn</w:t>
      </w:r>
      <w:r w:rsidR="00E03981" w:rsidRPr="007333A5">
        <w:rPr>
          <w:rFonts w:ascii="Arial" w:hAnsi="Arial" w:cs="Arial"/>
          <w:b/>
          <w:color w:val="FF0000"/>
        </w:rPr>
        <w:t>acza</w:t>
      </w:r>
      <w:r w:rsidRPr="007333A5">
        <w:rPr>
          <w:rFonts w:ascii="Arial" w:hAnsi="Arial" w:cs="Arial"/>
          <w:b/>
          <w:color w:val="FF0000"/>
        </w:rPr>
        <w:t xml:space="preserve"> termin </w:t>
      </w:r>
      <w:r w:rsidR="00D9315E" w:rsidRPr="007333A5">
        <w:rPr>
          <w:rFonts w:ascii="Arial" w:hAnsi="Arial" w:cs="Arial"/>
          <w:b/>
          <w:color w:val="FF0000"/>
        </w:rPr>
        <w:t xml:space="preserve">obowiązkowej </w:t>
      </w:r>
      <w:r w:rsidRPr="007333A5">
        <w:rPr>
          <w:rFonts w:ascii="Arial" w:hAnsi="Arial" w:cs="Arial"/>
          <w:b/>
          <w:color w:val="FF0000"/>
        </w:rPr>
        <w:t>wizji lokalnej wsp</w:t>
      </w:r>
      <w:r w:rsidR="00E03981" w:rsidRPr="007333A5">
        <w:rPr>
          <w:rFonts w:ascii="Arial" w:hAnsi="Arial" w:cs="Arial"/>
          <w:b/>
          <w:color w:val="FF0000"/>
        </w:rPr>
        <w:t xml:space="preserve">ólnej dla wszystkich Wykonawców na dzień: </w:t>
      </w:r>
      <w:r w:rsidR="0092161B">
        <w:rPr>
          <w:rFonts w:ascii="Arial" w:hAnsi="Arial" w:cs="Arial"/>
          <w:b/>
          <w:color w:val="FF0000"/>
        </w:rPr>
        <w:t>17.10.</w:t>
      </w:r>
      <w:r w:rsidR="00D9315E" w:rsidRPr="007333A5">
        <w:rPr>
          <w:rFonts w:ascii="Arial" w:hAnsi="Arial" w:cs="Arial"/>
          <w:b/>
          <w:color w:val="FF0000"/>
        </w:rPr>
        <w:t>2024</w:t>
      </w:r>
      <w:r w:rsidR="00C67AD6" w:rsidRPr="007333A5">
        <w:rPr>
          <w:rFonts w:ascii="Arial" w:hAnsi="Arial" w:cs="Arial"/>
          <w:b/>
          <w:color w:val="FF0000"/>
        </w:rPr>
        <w:t xml:space="preserve"> </w:t>
      </w:r>
      <w:r w:rsidR="00E03981" w:rsidRPr="007333A5">
        <w:rPr>
          <w:rFonts w:ascii="Arial" w:hAnsi="Arial" w:cs="Arial"/>
          <w:b/>
          <w:color w:val="FF0000"/>
        </w:rPr>
        <w:t xml:space="preserve">r. godz. </w:t>
      </w:r>
      <w:r w:rsidR="0092161B">
        <w:rPr>
          <w:rFonts w:ascii="Arial" w:hAnsi="Arial" w:cs="Arial"/>
          <w:b/>
          <w:color w:val="FF0000"/>
        </w:rPr>
        <w:t>10:00</w:t>
      </w:r>
    </w:p>
    <w:p w14:paraId="0297BAE1" w14:textId="08ACF728" w:rsidR="00D9315E" w:rsidRPr="007333A5" w:rsidRDefault="00D9315E" w:rsidP="00D9315E">
      <w:pPr>
        <w:spacing w:line="276" w:lineRule="auto"/>
        <w:ind w:left="567"/>
        <w:jc w:val="both"/>
        <w:rPr>
          <w:rFonts w:ascii="Arial" w:hAnsi="Arial" w:cs="Arial"/>
          <w:b/>
          <w:color w:val="FF0000"/>
        </w:rPr>
      </w:pPr>
      <w:r w:rsidRPr="007333A5">
        <w:rPr>
          <w:rFonts w:ascii="Arial" w:hAnsi="Arial" w:cs="Arial"/>
          <w:b/>
          <w:color w:val="FF0000"/>
        </w:rPr>
        <w:t>Osoba do kontaktu: Pan Mariusz Kasprzak tel</w:t>
      </w:r>
      <w:r w:rsidR="00A27CE2" w:rsidRPr="007333A5">
        <w:rPr>
          <w:rFonts w:ascii="Arial" w:hAnsi="Arial" w:cs="Arial"/>
          <w:b/>
          <w:color w:val="FF0000"/>
        </w:rPr>
        <w:t>.</w:t>
      </w:r>
      <w:r w:rsidRPr="007333A5">
        <w:rPr>
          <w:rFonts w:ascii="Arial" w:hAnsi="Arial" w:cs="Arial"/>
          <w:b/>
          <w:color w:val="FF0000"/>
        </w:rPr>
        <w:t>: 47/841 39 63</w:t>
      </w:r>
      <w:r w:rsidR="00F028F8" w:rsidRPr="007333A5">
        <w:rPr>
          <w:rFonts w:ascii="Arial" w:hAnsi="Arial" w:cs="Arial"/>
          <w:b/>
          <w:color w:val="FF0000"/>
        </w:rPr>
        <w:t>, 723 655 817</w:t>
      </w:r>
    </w:p>
    <w:p w14:paraId="1FEAA5A6" w14:textId="6BAB4449" w:rsidR="00B11CEC" w:rsidRPr="007333A5" w:rsidRDefault="00E03981" w:rsidP="00B11CEC">
      <w:pPr>
        <w:spacing w:line="276" w:lineRule="auto"/>
        <w:ind w:left="567"/>
        <w:jc w:val="both"/>
        <w:rPr>
          <w:rFonts w:ascii="Arial" w:hAnsi="Arial" w:cs="Arial"/>
          <w:color w:val="FF0000"/>
        </w:rPr>
      </w:pPr>
      <w:r w:rsidRPr="007333A5">
        <w:rPr>
          <w:rFonts w:ascii="Arial" w:hAnsi="Arial" w:cs="Arial"/>
          <w:b/>
          <w:color w:val="FF0000"/>
        </w:rPr>
        <w:t xml:space="preserve">Miejsce spotkania: </w:t>
      </w:r>
      <w:r w:rsidR="0092161B">
        <w:rPr>
          <w:rFonts w:ascii="Arial" w:hAnsi="Arial" w:cs="Arial"/>
          <w:color w:val="FF0000"/>
        </w:rPr>
        <w:t>przy dyżurce OPP w Łodzi, ul. Pienista 71,</w:t>
      </w:r>
    </w:p>
    <w:p w14:paraId="77ECF09D" w14:textId="77777777" w:rsidR="007333A5" w:rsidRPr="00553B2D" w:rsidRDefault="007333A5" w:rsidP="00B11CEC">
      <w:pPr>
        <w:spacing w:line="276" w:lineRule="auto"/>
        <w:ind w:left="567"/>
        <w:jc w:val="both"/>
        <w:rPr>
          <w:rFonts w:ascii="Arial" w:hAnsi="Arial" w:cs="Arial"/>
          <w:color w:val="FF0000"/>
          <w:highlight w:val="yellow"/>
        </w:rPr>
      </w:pPr>
    </w:p>
    <w:p w14:paraId="33AC907E" w14:textId="6BBAF2A2" w:rsidR="00C019D6" w:rsidRPr="007333A5" w:rsidRDefault="00E03981" w:rsidP="003A0A6E">
      <w:pPr>
        <w:numPr>
          <w:ilvl w:val="1"/>
          <w:numId w:val="21"/>
        </w:numPr>
        <w:spacing w:line="276" w:lineRule="auto"/>
        <w:ind w:left="567" w:hanging="567"/>
        <w:jc w:val="both"/>
        <w:rPr>
          <w:rFonts w:ascii="Arial" w:hAnsi="Arial" w:cs="Arial"/>
        </w:rPr>
      </w:pPr>
      <w:r w:rsidRPr="007333A5">
        <w:rPr>
          <w:rFonts w:ascii="Arial" w:hAnsi="Arial" w:cs="Arial"/>
        </w:rPr>
        <w:t xml:space="preserve">Zamawiający wymaga złożenia oferty po odbyciu wizji lokalnej przez </w:t>
      </w:r>
      <w:r w:rsidR="00306708" w:rsidRPr="007333A5">
        <w:rPr>
          <w:rFonts w:ascii="Arial" w:hAnsi="Arial" w:cs="Arial"/>
        </w:rPr>
        <w:t>W</w:t>
      </w:r>
      <w:r w:rsidRPr="007333A5">
        <w:rPr>
          <w:rFonts w:ascii="Arial" w:hAnsi="Arial" w:cs="Arial"/>
        </w:rPr>
        <w:t xml:space="preserve">ykonawcę. </w:t>
      </w:r>
    </w:p>
    <w:p w14:paraId="64F99316" w14:textId="24B044A3" w:rsidR="00304161" w:rsidRPr="007333A5" w:rsidRDefault="00C019D6" w:rsidP="003A0A6E">
      <w:pPr>
        <w:numPr>
          <w:ilvl w:val="1"/>
          <w:numId w:val="21"/>
        </w:numPr>
        <w:spacing w:line="276" w:lineRule="auto"/>
        <w:ind w:left="567" w:hanging="567"/>
        <w:jc w:val="both"/>
        <w:rPr>
          <w:rFonts w:ascii="Arial" w:hAnsi="Arial" w:cs="Arial"/>
        </w:rPr>
      </w:pPr>
      <w:r w:rsidRPr="007333A5">
        <w:rPr>
          <w:rFonts w:ascii="Arial" w:hAnsi="Arial" w:cs="Arial"/>
        </w:rPr>
        <w:t xml:space="preserve">Zgodnie z art. 226 ust. 1 pkt. 18 uPzp Zamawiający odrzuci ofertę  </w:t>
      </w:r>
      <w:r w:rsidR="00306708" w:rsidRPr="007333A5">
        <w:rPr>
          <w:rFonts w:ascii="Arial" w:hAnsi="Arial" w:cs="Arial"/>
        </w:rPr>
        <w:t>W</w:t>
      </w:r>
      <w:r w:rsidRPr="007333A5">
        <w:rPr>
          <w:rFonts w:ascii="Arial" w:hAnsi="Arial" w:cs="Arial"/>
        </w:rPr>
        <w:t xml:space="preserve">ykonawcy jeżeli została złożona bez odbycia </w:t>
      </w:r>
      <w:r w:rsidR="00D9315E" w:rsidRPr="007333A5">
        <w:rPr>
          <w:rFonts w:ascii="Arial" w:hAnsi="Arial" w:cs="Arial"/>
        </w:rPr>
        <w:t xml:space="preserve">obowiązkowej </w:t>
      </w:r>
      <w:r w:rsidRPr="007333A5">
        <w:rPr>
          <w:rFonts w:ascii="Arial" w:hAnsi="Arial" w:cs="Arial"/>
        </w:rPr>
        <w:t>wizji lokalnej.</w:t>
      </w:r>
    </w:p>
    <w:p w14:paraId="19B9B160" w14:textId="48E59177" w:rsidR="00C019D6" w:rsidRPr="00272415" w:rsidRDefault="00C019D6" w:rsidP="003A0A6E">
      <w:pPr>
        <w:numPr>
          <w:ilvl w:val="1"/>
          <w:numId w:val="21"/>
        </w:numPr>
        <w:spacing w:line="276" w:lineRule="auto"/>
        <w:ind w:left="567" w:hanging="567"/>
        <w:jc w:val="both"/>
        <w:rPr>
          <w:rFonts w:ascii="Arial" w:hAnsi="Arial" w:cs="Arial"/>
        </w:rPr>
      </w:pPr>
      <w:r w:rsidRPr="00272415">
        <w:rPr>
          <w:rFonts w:ascii="Arial" w:hAnsi="Arial" w:cs="Arial"/>
        </w:rPr>
        <w:t xml:space="preserve">Na podstawie art. 95 ust. 1 uPzp Wykonawca / podwykonawca zobowiązuje się, </w:t>
      </w:r>
      <w:r w:rsidR="00272415" w:rsidRPr="00272415">
        <w:rPr>
          <w:rFonts w:ascii="Arial" w:hAnsi="Arial" w:cs="Arial"/>
        </w:rPr>
        <w:t>że</w:t>
      </w:r>
      <w:r w:rsidRPr="00272415">
        <w:rPr>
          <w:rFonts w:ascii="Arial" w:hAnsi="Arial" w:cs="Arial"/>
        </w:rPr>
        <w:t xml:space="preserve"> w okresie realizacji Umowy będzie zatrudniał na podstawie umowy o pracę  w rozumieniu ustawy                                              z dnia 26.06.197</w:t>
      </w:r>
      <w:r w:rsidR="005E719F" w:rsidRPr="00272415">
        <w:rPr>
          <w:rFonts w:ascii="Arial" w:hAnsi="Arial" w:cs="Arial"/>
        </w:rPr>
        <w:t>4 r. Kodeks pracy (tj. Dz.U. 202</w:t>
      </w:r>
      <w:r w:rsidR="00556CA3" w:rsidRPr="00272415">
        <w:rPr>
          <w:rFonts w:ascii="Arial" w:hAnsi="Arial" w:cs="Arial"/>
        </w:rPr>
        <w:t>4</w:t>
      </w:r>
      <w:r w:rsidR="005E719F" w:rsidRPr="00272415">
        <w:rPr>
          <w:rFonts w:ascii="Arial" w:hAnsi="Arial" w:cs="Arial"/>
        </w:rPr>
        <w:t xml:space="preserve"> r. poz. </w:t>
      </w:r>
      <w:r w:rsidR="00556CA3" w:rsidRPr="00272415">
        <w:rPr>
          <w:rFonts w:ascii="Arial" w:hAnsi="Arial" w:cs="Arial"/>
        </w:rPr>
        <w:t>878</w:t>
      </w:r>
      <w:r w:rsidRPr="00272415">
        <w:rPr>
          <w:rFonts w:ascii="Arial" w:hAnsi="Arial" w:cs="Arial"/>
        </w:rPr>
        <w:t>) lub  analogicznych przepisów państw członkowskich UE, EOG, wszystkie osoby wykonujące roboty ogólnobudowlane</w:t>
      </w:r>
      <w:r w:rsidR="007333A5" w:rsidRPr="00272415">
        <w:rPr>
          <w:rFonts w:ascii="Arial" w:hAnsi="Arial" w:cs="Arial"/>
        </w:rPr>
        <w:t xml:space="preserve"> </w:t>
      </w:r>
      <w:r w:rsidR="001F1236">
        <w:rPr>
          <w:rFonts w:ascii="Arial" w:hAnsi="Arial" w:cs="Arial"/>
        </w:rPr>
        <w:br/>
      </w:r>
      <w:r w:rsidRPr="00272415">
        <w:rPr>
          <w:rFonts w:ascii="Arial" w:hAnsi="Arial" w:cs="Arial"/>
        </w:rPr>
        <w:t xml:space="preserve">w budownictwie w rozumieniu Prawa Budowlanego </w:t>
      </w:r>
      <w:r w:rsidR="00272415" w:rsidRPr="00272415">
        <w:rPr>
          <w:rFonts w:ascii="Arial" w:hAnsi="Arial" w:cs="Arial"/>
        </w:rPr>
        <w:t>(np. kierujące budową lub robotami)</w:t>
      </w:r>
      <w:r w:rsidRPr="00272415">
        <w:rPr>
          <w:rFonts w:ascii="Arial" w:hAnsi="Arial" w:cs="Arial"/>
        </w:rPr>
        <w:t>.</w:t>
      </w:r>
    </w:p>
    <w:p w14:paraId="7FD33AAA" w14:textId="2A0A6330" w:rsidR="00336785" w:rsidRPr="00272415" w:rsidRDefault="00A14910" w:rsidP="003A0A6E">
      <w:pPr>
        <w:numPr>
          <w:ilvl w:val="1"/>
          <w:numId w:val="21"/>
        </w:numPr>
        <w:spacing w:line="276" w:lineRule="auto"/>
        <w:ind w:left="567" w:hanging="567"/>
        <w:jc w:val="both"/>
        <w:rPr>
          <w:rFonts w:ascii="Arial" w:hAnsi="Arial" w:cs="Arial"/>
        </w:rPr>
      </w:pPr>
      <w:r w:rsidRPr="00272415">
        <w:rPr>
          <w:rFonts w:ascii="Arial" w:hAnsi="Arial" w:cs="Arial"/>
        </w:rPr>
        <w:t xml:space="preserve">Wykonawca zobowiązany jest określić ilość </w:t>
      </w:r>
      <w:r w:rsidR="0066391A" w:rsidRPr="00272415">
        <w:rPr>
          <w:rFonts w:ascii="Arial" w:hAnsi="Arial" w:cs="Arial"/>
        </w:rPr>
        <w:t>osób, jaka jest niezbędn</w:t>
      </w:r>
      <w:r w:rsidR="00F028F8" w:rsidRPr="00272415">
        <w:rPr>
          <w:rFonts w:ascii="Arial" w:hAnsi="Arial" w:cs="Arial"/>
        </w:rPr>
        <w:t>a</w:t>
      </w:r>
      <w:r w:rsidR="0066391A" w:rsidRPr="00272415">
        <w:rPr>
          <w:rFonts w:ascii="Arial" w:hAnsi="Arial" w:cs="Arial"/>
        </w:rPr>
        <w:t xml:space="preserve"> do wykonania czynności wskazanych w pkt. 5.1</w:t>
      </w:r>
      <w:r w:rsidR="007333A5" w:rsidRPr="00272415">
        <w:rPr>
          <w:rFonts w:ascii="Arial" w:hAnsi="Arial" w:cs="Arial"/>
        </w:rPr>
        <w:t>8</w:t>
      </w:r>
      <w:r w:rsidR="0066391A" w:rsidRPr="00272415">
        <w:rPr>
          <w:rFonts w:ascii="Arial" w:hAnsi="Arial" w:cs="Arial"/>
        </w:rPr>
        <w:t xml:space="preserve"> oraz okresy, w jakich osoby te będą wykonywać te czynności </w:t>
      </w:r>
      <w:r w:rsidR="001F1236">
        <w:rPr>
          <w:rFonts w:ascii="Arial" w:hAnsi="Arial" w:cs="Arial"/>
        </w:rPr>
        <w:br/>
      </w:r>
      <w:r w:rsidR="0066391A" w:rsidRPr="00272415">
        <w:rPr>
          <w:rFonts w:ascii="Arial" w:hAnsi="Arial" w:cs="Arial"/>
        </w:rPr>
        <w:t>i adekwatnie do tego wymiar</w:t>
      </w:r>
      <w:r w:rsidR="00F028F8" w:rsidRPr="00272415">
        <w:rPr>
          <w:rFonts w:ascii="Arial" w:hAnsi="Arial" w:cs="Arial"/>
        </w:rPr>
        <w:t>y</w:t>
      </w:r>
      <w:r w:rsidR="0066391A" w:rsidRPr="00272415">
        <w:rPr>
          <w:rFonts w:ascii="Arial" w:hAnsi="Arial" w:cs="Arial"/>
        </w:rPr>
        <w:t xml:space="preserve"> etapów przewidzianych dla tych osób przez Wykonawcę lub podwykonawcę wraz z określeniem rodzajów i okresów umów o pracę, które są lub będą zgodne z tym zawarte</w:t>
      </w:r>
      <w:r w:rsidR="00272415" w:rsidRPr="00272415">
        <w:rPr>
          <w:rFonts w:ascii="Arial" w:hAnsi="Arial" w:cs="Arial"/>
        </w:rPr>
        <w:t xml:space="preserve">. Wykonawca </w:t>
      </w:r>
      <w:r w:rsidR="0066391A" w:rsidRPr="00272415">
        <w:rPr>
          <w:rFonts w:ascii="Arial" w:hAnsi="Arial" w:cs="Arial"/>
        </w:rPr>
        <w:t xml:space="preserve"> </w:t>
      </w:r>
      <w:r w:rsidR="00272415" w:rsidRPr="00272415">
        <w:rPr>
          <w:rFonts w:ascii="Arial" w:hAnsi="Arial" w:cs="Arial"/>
        </w:rPr>
        <w:t>składa na</w:t>
      </w:r>
      <w:r w:rsidR="0066391A" w:rsidRPr="00272415">
        <w:rPr>
          <w:rFonts w:ascii="Arial" w:hAnsi="Arial" w:cs="Arial"/>
        </w:rPr>
        <w:t xml:space="preserve"> piśmie </w:t>
      </w:r>
      <w:r w:rsidR="00336785" w:rsidRPr="00272415">
        <w:rPr>
          <w:rFonts w:ascii="Arial" w:hAnsi="Arial" w:cs="Arial"/>
        </w:rPr>
        <w:t xml:space="preserve">w terminie </w:t>
      </w:r>
      <w:r w:rsidR="00556CA3" w:rsidRPr="00272415">
        <w:rPr>
          <w:rFonts w:ascii="Arial" w:hAnsi="Arial" w:cs="Arial"/>
        </w:rPr>
        <w:t>5</w:t>
      </w:r>
      <w:r w:rsidR="00336785" w:rsidRPr="00272415">
        <w:rPr>
          <w:rFonts w:ascii="Arial" w:hAnsi="Arial" w:cs="Arial"/>
        </w:rPr>
        <w:t xml:space="preserve"> dni od dnia zawarcia umowy.</w:t>
      </w:r>
    </w:p>
    <w:p w14:paraId="43BDA340" w14:textId="015B5A24" w:rsidR="00336785" w:rsidRPr="00272415" w:rsidRDefault="00336785" w:rsidP="003A0A6E">
      <w:pPr>
        <w:numPr>
          <w:ilvl w:val="1"/>
          <w:numId w:val="21"/>
        </w:numPr>
        <w:spacing w:line="276" w:lineRule="auto"/>
        <w:ind w:left="567" w:hanging="567"/>
        <w:jc w:val="both"/>
        <w:rPr>
          <w:rFonts w:ascii="Arial" w:hAnsi="Arial" w:cs="Arial"/>
        </w:rPr>
      </w:pPr>
      <w:r w:rsidRPr="00272415">
        <w:rPr>
          <w:rFonts w:ascii="Arial" w:hAnsi="Arial" w:cs="Arial"/>
        </w:rPr>
        <w:t xml:space="preserve">W celu weryfikacji realizacji zatrudnienia na każde żądanie Zamawiającego / </w:t>
      </w:r>
      <w:r w:rsidR="00D9315E" w:rsidRPr="00272415">
        <w:rPr>
          <w:rFonts w:ascii="Arial" w:hAnsi="Arial" w:cs="Arial"/>
        </w:rPr>
        <w:t xml:space="preserve">Inspektora nadzoru inwestorskiego </w:t>
      </w:r>
      <w:r w:rsidRPr="00272415">
        <w:rPr>
          <w:rFonts w:ascii="Arial" w:hAnsi="Arial" w:cs="Arial"/>
        </w:rPr>
        <w:t>w terminie wskazanym przez nich, Wykonawca będzie zobowiązany do przedłożeni</w:t>
      </w:r>
      <w:r w:rsidR="00163C7D" w:rsidRPr="00272415">
        <w:rPr>
          <w:rFonts w:ascii="Arial" w:hAnsi="Arial" w:cs="Arial"/>
        </w:rPr>
        <w:t>a</w:t>
      </w:r>
      <w:r w:rsidRPr="00272415">
        <w:rPr>
          <w:rFonts w:ascii="Arial" w:hAnsi="Arial" w:cs="Arial"/>
        </w:rPr>
        <w:t xml:space="preserve"> Wykazu osób wykonujących roboty objęte zamówieniem zgodnie z wymogiem, </w:t>
      </w:r>
      <w:r w:rsidR="00272415">
        <w:rPr>
          <w:rFonts w:ascii="Arial" w:hAnsi="Arial" w:cs="Arial"/>
        </w:rPr>
        <w:br/>
      </w:r>
      <w:r w:rsidRPr="00272415">
        <w:rPr>
          <w:rFonts w:ascii="Arial" w:hAnsi="Arial" w:cs="Arial"/>
        </w:rPr>
        <w:t>o którym mowa w pkt. 5.</w:t>
      </w:r>
      <w:r w:rsidR="00272415" w:rsidRPr="00272415">
        <w:rPr>
          <w:rFonts w:ascii="Arial" w:hAnsi="Arial" w:cs="Arial"/>
        </w:rPr>
        <w:t>18</w:t>
      </w:r>
      <w:r w:rsidRPr="00272415">
        <w:rPr>
          <w:rFonts w:ascii="Arial" w:hAnsi="Arial" w:cs="Arial"/>
        </w:rPr>
        <w:t xml:space="preserve"> i 5.</w:t>
      </w:r>
      <w:r w:rsidR="00556CA3" w:rsidRPr="00272415">
        <w:rPr>
          <w:rFonts w:ascii="Arial" w:hAnsi="Arial" w:cs="Arial"/>
        </w:rPr>
        <w:t>1</w:t>
      </w:r>
      <w:r w:rsidR="00272415" w:rsidRPr="00272415">
        <w:rPr>
          <w:rFonts w:ascii="Arial" w:hAnsi="Arial" w:cs="Arial"/>
        </w:rPr>
        <w:t>9</w:t>
      </w:r>
      <w:r w:rsidR="00163C7D" w:rsidRPr="00272415">
        <w:rPr>
          <w:rFonts w:ascii="Arial" w:hAnsi="Arial" w:cs="Arial"/>
        </w:rPr>
        <w:t>, łącznie ze wskaza</w:t>
      </w:r>
      <w:r w:rsidR="00E132F9" w:rsidRPr="00272415">
        <w:rPr>
          <w:rFonts w:ascii="Arial" w:hAnsi="Arial" w:cs="Arial"/>
        </w:rPr>
        <w:t>niem podstawy zatrudnienia, celem wykazania okoliczności, o których mowa w pkt. 5.1</w:t>
      </w:r>
      <w:r w:rsidR="00272415" w:rsidRPr="00272415">
        <w:rPr>
          <w:rFonts w:ascii="Arial" w:hAnsi="Arial" w:cs="Arial"/>
        </w:rPr>
        <w:t>8</w:t>
      </w:r>
      <w:r w:rsidRPr="00272415">
        <w:rPr>
          <w:rFonts w:ascii="Arial" w:hAnsi="Arial" w:cs="Arial"/>
        </w:rPr>
        <w:t xml:space="preserve">. </w:t>
      </w:r>
      <w:r w:rsidR="00272415" w:rsidRPr="00272415">
        <w:rPr>
          <w:rFonts w:ascii="Arial" w:hAnsi="Arial" w:cs="Arial"/>
          <w:lang w:eastAsia="ar-SA"/>
        </w:rPr>
        <w:t>Wraz z wykazem należy złożyć oświadczenie potwierdzające fakt zatrudnienia wykazanych osób na podstawie umowy o pracę</w:t>
      </w:r>
      <w:r w:rsidR="00272415" w:rsidRPr="00272415">
        <w:rPr>
          <w:rFonts w:ascii="Arial" w:hAnsi="Arial" w:cs="Arial"/>
          <w:b/>
          <w:i/>
          <w:lang w:eastAsia="ar-SA"/>
        </w:rPr>
        <w:t xml:space="preserve">. </w:t>
      </w:r>
      <w:r w:rsidR="00272415" w:rsidRPr="00272415">
        <w:rPr>
          <w:rFonts w:ascii="Arial" w:hAnsi="Arial" w:cs="Arial"/>
          <w:lang w:eastAsia="ar-SA"/>
        </w:rPr>
        <w:t xml:space="preserve">Wskazane dokumenty w formie pisemnej powinny zawierać  w szczególności: dane podmiotu składającego oświadczenie, datę złożenia, wskazanie liczby i danych osobowych osób zatrudnionych, rodzaj i datę zawarcia oraz rodzaj umowy o pracę, zakres obowiązków pracownika (stanowisko) oraz podpis osoby uprawnionej do złożenia oświadczenia w imieniu Wykonawcy / Podwykonawcy. Zamawiający zastrzega sobie możliwość żądania potwierdzonych za zgodność z oryginałem przez Wykonawcę / Podwykonawcę umów o pracę i dokumentów potwierdzających odprowadzanie składek na ubezpieczenie społeczne </w:t>
      </w:r>
      <w:r w:rsidR="00272415">
        <w:rPr>
          <w:rFonts w:ascii="Arial" w:hAnsi="Arial" w:cs="Arial"/>
          <w:lang w:eastAsia="ar-SA"/>
        </w:rPr>
        <w:br/>
      </w:r>
      <w:r w:rsidR="00272415" w:rsidRPr="00272415">
        <w:rPr>
          <w:rFonts w:ascii="Arial" w:hAnsi="Arial" w:cs="Arial"/>
          <w:lang w:eastAsia="ar-SA"/>
        </w:rPr>
        <w:t>i zdrowotne pracowników realizujących zamówienie. Powyższy obowiązek obciąża również Podwykonawców – na żądanie i terminie określonym przez Zamawiającego</w:t>
      </w:r>
      <w:r w:rsidR="00E132F9" w:rsidRPr="00272415">
        <w:rPr>
          <w:rFonts w:ascii="Arial" w:eastAsia="Calibri" w:hAnsi="Arial" w:cs="Arial"/>
          <w:lang w:eastAsia="ar-SA"/>
        </w:rPr>
        <w:t>.</w:t>
      </w:r>
      <w:r w:rsidR="00FF1790" w:rsidRPr="00272415">
        <w:rPr>
          <w:rFonts w:ascii="Arial" w:hAnsi="Arial" w:cs="Arial"/>
        </w:rPr>
        <w:t xml:space="preserve"> </w:t>
      </w:r>
    </w:p>
    <w:p w14:paraId="34B77A17" w14:textId="45D87922" w:rsidR="00F028F8" w:rsidRPr="00272415" w:rsidRDefault="00F028F8" w:rsidP="003A0A6E">
      <w:pPr>
        <w:numPr>
          <w:ilvl w:val="1"/>
          <w:numId w:val="21"/>
        </w:numPr>
        <w:spacing w:line="276" w:lineRule="auto"/>
        <w:ind w:left="567" w:hanging="567"/>
        <w:jc w:val="both"/>
        <w:rPr>
          <w:rFonts w:ascii="Arial" w:hAnsi="Arial" w:cs="Arial"/>
        </w:rPr>
      </w:pPr>
      <w:r w:rsidRPr="00272415">
        <w:rPr>
          <w:rFonts w:ascii="Arial" w:hAnsi="Arial" w:cs="Arial"/>
        </w:rPr>
        <w:t>Zatrudnienie osób, o których mowa w pkt. 5.1</w:t>
      </w:r>
      <w:r w:rsidR="00272415" w:rsidRPr="00272415">
        <w:rPr>
          <w:rFonts w:ascii="Arial" w:hAnsi="Arial" w:cs="Arial"/>
        </w:rPr>
        <w:t>8</w:t>
      </w:r>
      <w:r w:rsidRPr="00272415">
        <w:rPr>
          <w:rFonts w:ascii="Arial" w:hAnsi="Arial" w:cs="Arial"/>
        </w:rPr>
        <w:t xml:space="preserve"> nastąpi najpóźniej w dniu rozpoczęcia wykonywania czynności przez daną osobę.</w:t>
      </w:r>
    </w:p>
    <w:p w14:paraId="12BB6543" w14:textId="4FCA7B85" w:rsidR="00C67AD6" w:rsidRPr="00272415" w:rsidRDefault="00DC32D0" w:rsidP="00C67AD6">
      <w:pPr>
        <w:numPr>
          <w:ilvl w:val="1"/>
          <w:numId w:val="21"/>
        </w:numPr>
        <w:spacing w:line="276" w:lineRule="auto"/>
        <w:ind w:left="567" w:hanging="567"/>
        <w:jc w:val="both"/>
        <w:rPr>
          <w:rFonts w:ascii="Arial" w:hAnsi="Arial" w:cs="Arial"/>
        </w:rPr>
      </w:pPr>
      <w:r w:rsidRPr="00272415">
        <w:rPr>
          <w:rFonts w:ascii="Arial" w:hAnsi="Arial" w:cs="Arial"/>
        </w:rPr>
        <w:t xml:space="preserve">Uszczegółowienie wymogu oraz sankcje z tytułu jego niespełnienia zostały określone w § </w:t>
      </w:r>
      <w:r w:rsidR="00272415" w:rsidRPr="00272415">
        <w:rPr>
          <w:rFonts w:ascii="Arial" w:hAnsi="Arial" w:cs="Arial"/>
        </w:rPr>
        <w:t>7</w:t>
      </w:r>
      <w:r w:rsidRPr="00272415">
        <w:rPr>
          <w:rFonts w:ascii="Arial" w:hAnsi="Arial" w:cs="Arial"/>
        </w:rPr>
        <w:t xml:space="preserve"> </w:t>
      </w:r>
      <w:r w:rsidR="00C67AD6" w:rsidRPr="00272415">
        <w:rPr>
          <w:rFonts w:ascii="Arial" w:hAnsi="Arial" w:cs="Arial"/>
        </w:rPr>
        <w:br/>
      </w:r>
      <w:r w:rsidRPr="00272415">
        <w:rPr>
          <w:rFonts w:ascii="Arial" w:hAnsi="Arial" w:cs="Arial"/>
        </w:rPr>
        <w:t>i</w:t>
      </w:r>
      <w:r w:rsidR="00E31127" w:rsidRPr="00272415">
        <w:rPr>
          <w:rFonts w:ascii="Arial" w:hAnsi="Arial" w:cs="Arial"/>
        </w:rPr>
        <w:t xml:space="preserve"> </w:t>
      </w:r>
      <w:r w:rsidR="00272415" w:rsidRPr="00272415">
        <w:rPr>
          <w:rFonts w:ascii="Arial" w:hAnsi="Arial" w:cs="Arial"/>
        </w:rPr>
        <w:t xml:space="preserve">15 </w:t>
      </w:r>
      <w:r w:rsidR="00E31127" w:rsidRPr="00272415">
        <w:rPr>
          <w:rFonts w:ascii="Arial" w:hAnsi="Arial" w:cs="Arial"/>
        </w:rPr>
        <w:t>wzoru umowy – Załącznik nr 1</w:t>
      </w:r>
      <w:r w:rsidR="00272415" w:rsidRPr="00272415">
        <w:rPr>
          <w:rFonts w:ascii="Arial" w:hAnsi="Arial" w:cs="Arial"/>
        </w:rPr>
        <w:t>0</w:t>
      </w:r>
      <w:r w:rsidRPr="00272415">
        <w:rPr>
          <w:rFonts w:ascii="Arial" w:hAnsi="Arial" w:cs="Arial"/>
        </w:rPr>
        <w:t xml:space="preserve"> do SWZ.</w:t>
      </w:r>
      <w:r w:rsidR="00152E2C" w:rsidRPr="00272415">
        <w:rPr>
          <w:rFonts w:ascii="Arial" w:hAnsi="Arial" w:cs="Arial"/>
        </w:rPr>
        <w:t xml:space="preserve"> </w:t>
      </w:r>
      <w:r w:rsidR="003A4818" w:rsidRPr="00272415">
        <w:rPr>
          <w:rFonts w:ascii="Arial" w:hAnsi="Arial" w:cs="Arial"/>
          <w:b/>
          <w:bCs/>
          <w:sz w:val="18"/>
          <w:szCs w:val="18"/>
        </w:rPr>
        <w:t xml:space="preserve">    </w:t>
      </w:r>
    </w:p>
    <w:p w14:paraId="5800A10F" w14:textId="739E15E8" w:rsidR="00555D7D" w:rsidRPr="00C67AD6" w:rsidRDefault="003A4818" w:rsidP="00C67AD6">
      <w:pPr>
        <w:spacing w:line="276" w:lineRule="auto"/>
        <w:ind w:left="567"/>
        <w:jc w:val="both"/>
        <w:rPr>
          <w:rFonts w:ascii="Arial" w:hAnsi="Arial" w:cs="Arial"/>
        </w:rPr>
      </w:pPr>
      <w:r w:rsidRPr="00C67AD6">
        <w:rPr>
          <w:rFonts w:ascii="Arial" w:hAnsi="Arial" w:cs="Arial"/>
          <w:b/>
          <w:bCs/>
          <w:sz w:val="18"/>
          <w:szCs w:val="18"/>
        </w:rPr>
        <w:t xml:space="preserve">   </w:t>
      </w:r>
      <w:bookmarkEnd w:id="6"/>
    </w:p>
    <w:p w14:paraId="02AD24ED" w14:textId="77777777" w:rsidR="00485D67" w:rsidRPr="00631351" w:rsidRDefault="00485D67" w:rsidP="0081171C">
      <w:pPr>
        <w:pStyle w:val="Nagwek2"/>
        <w:spacing w:line="276" w:lineRule="auto"/>
        <w:ind w:left="284" w:hanging="284"/>
      </w:pPr>
      <w:bookmarkStart w:id="9" w:name="_Toc112741318"/>
      <w:r w:rsidRPr="00631351">
        <w:t xml:space="preserve">Opis </w:t>
      </w:r>
      <w:r w:rsidRPr="004521B8">
        <w:t>części</w:t>
      </w:r>
      <w:r w:rsidRPr="00631351">
        <w:t xml:space="preserve"> zamówienia, jeżeli zamawiający dopuszcza składanie ofert częściowych</w:t>
      </w:r>
      <w:bookmarkEnd w:id="9"/>
      <w:r w:rsidRPr="00631351">
        <w:t xml:space="preserve"> </w:t>
      </w:r>
    </w:p>
    <w:p w14:paraId="28E40D78" w14:textId="481D0643" w:rsidR="00E47B6A" w:rsidRPr="00E47B6A" w:rsidRDefault="00E47B6A" w:rsidP="00E47B6A">
      <w:pPr>
        <w:tabs>
          <w:tab w:val="left" w:pos="426"/>
          <w:tab w:val="left" w:pos="567"/>
        </w:tabs>
        <w:suppressAutoHyphens/>
        <w:ind w:left="284"/>
        <w:jc w:val="both"/>
        <w:rPr>
          <w:rFonts w:ascii="Arial" w:hAnsi="Arial" w:cs="Arial"/>
        </w:rPr>
      </w:pPr>
      <w:r w:rsidRPr="00E47B6A">
        <w:rPr>
          <w:rFonts w:ascii="Arial" w:hAnsi="Arial" w:cs="Arial"/>
        </w:rPr>
        <w:t>Zamawiający nie dopuszcza składania ofert częściowych. Ze względów organizacyjnych zachodzi konieczność ograniczenia ilości osób przebywających jednocześnie na terenie obiektu Policji,                         ze względu na dynamikę i specyfikę działań jednostki. Osoby do kierowania robotami objętymi przedmiotem zamówienia, posiadającymi niezbędną wiedzę i doświadczenie zapewnia w ramach zadania remontowego Wykonawca. W związku z tym podział zamówienia, czyli wprowadzenie kilku potencjalnych Wykonawców, a tym samym więcej ww. osób powodowałoby dezorganizację pracy oraz zagrożenie dla życia ludzkiego, a także naruszenie zasad BHP. Zakresy prac ze względów technologicznych muszą być wykonywane  w odpowiedniej kolejności. Jeżeli będą one wykonywane przez kilku Wykonawców w tym samym czasie może dojść do konfliktu w realizacji robót i ich terminów.</w:t>
      </w:r>
    </w:p>
    <w:p w14:paraId="4FE588F6" w14:textId="4F22EF05" w:rsidR="00E47B6A" w:rsidRPr="00E47B6A" w:rsidRDefault="00E47B6A" w:rsidP="00E47B6A">
      <w:pPr>
        <w:tabs>
          <w:tab w:val="left" w:pos="426"/>
          <w:tab w:val="left" w:pos="567"/>
        </w:tabs>
        <w:suppressAutoHyphens/>
        <w:ind w:left="284"/>
        <w:jc w:val="both"/>
        <w:rPr>
          <w:rFonts w:ascii="Arial" w:hAnsi="Arial" w:cs="Arial"/>
        </w:rPr>
      </w:pPr>
      <w:r w:rsidRPr="00E47B6A">
        <w:rPr>
          <w:rFonts w:ascii="Arial" w:hAnsi="Arial" w:cs="Arial"/>
        </w:rPr>
        <w:t xml:space="preserve">Zakres robót może być wykonywany zarówno przez małe jak i średnie przedsiębiorstwa, a także podwykonawców.        </w:t>
      </w:r>
    </w:p>
    <w:p w14:paraId="4EA77A3A" w14:textId="2B478BBA" w:rsidR="00672981" w:rsidRPr="00E47B6A" w:rsidRDefault="00E47B6A" w:rsidP="00E47B6A">
      <w:pPr>
        <w:tabs>
          <w:tab w:val="left" w:pos="426"/>
          <w:tab w:val="left" w:pos="567"/>
        </w:tabs>
        <w:suppressAutoHyphens/>
        <w:ind w:left="284"/>
        <w:jc w:val="both"/>
        <w:rPr>
          <w:rFonts w:ascii="Arial" w:hAnsi="Arial" w:cs="Arial"/>
        </w:rPr>
      </w:pPr>
      <w:r w:rsidRPr="00E47B6A">
        <w:rPr>
          <w:rFonts w:ascii="Arial" w:hAnsi="Arial" w:cs="Arial"/>
        </w:rPr>
        <w:t>Zgodnie z powyższym nie została naruszona  konkurencja poprzez ograniczenie możliwości   ubiegania się o zamówienie mniejszym podmiotom</w:t>
      </w:r>
      <w:r w:rsidR="0048538D" w:rsidRPr="00E47B6A">
        <w:rPr>
          <w:rFonts w:ascii="Arial" w:hAnsi="Arial" w:cs="Arial"/>
        </w:rPr>
        <w:t>.</w:t>
      </w:r>
    </w:p>
    <w:p w14:paraId="16A755E8" w14:textId="77777777" w:rsidR="0048538D" w:rsidRPr="0048538D" w:rsidRDefault="0048538D" w:rsidP="0081171C">
      <w:pPr>
        <w:pStyle w:val="Akapitzlist"/>
        <w:spacing w:after="0"/>
        <w:ind w:left="284"/>
        <w:jc w:val="both"/>
        <w:rPr>
          <w:rFonts w:ascii="Arial" w:hAnsi="Arial" w:cs="Arial"/>
          <w:sz w:val="20"/>
        </w:rPr>
      </w:pPr>
    </w:p>
    <w:p w14:paraId="62BE71BA" w14:textId="77777777" w:rsidR="00485D67" w:rsidRPr="00631351" w:rsidRDefault="00485D67" w:rsidP="00B11CEC">
      <w:pPr>
        <w:pStyle w:val="Nagwek2"/>
        <w:ind w:left="284" w:hanging="284"/>
      </w:pPr>
      <w:bookmarkStart w:id="10" w:name="_Toc112741319"/>
      <w:r w:rsidRPr="004521B8">
        <w:t>Informacja</w:t>
      </w:r>
      <w:r w:rsidR="00CE63BE" w:rsidRPr="00631351">
        <w:t xml:space="preserve"> </w:t>
      </w:r>
      <w:r w:rsidRPr="00631351">
        <w:t>o przewidywanych zamówieniach, o któryc</w:t>
      </w:r>
      <w:r w:rsidR="00CE63BE" w:rsidRPr="00631351">
        <w:t xml:space="preserve">h mowa </w:t>
      </w:r>
      <w:r w:rsidR="00CE63BE" w:rsidRPr="009D2C66">
        <w:t xml:space="preserve">w art. </w:t>
      </w:r>
      <w:r w:rsidR="003A5732" w:rsidRPr="009D2C66">
        <w:t>214</w:t>
      </w:r>
      <w:r w:rsidR="00CE63BE" w:rsidRPr="009D2C66">
        <w:t xml:space="preserve"> </w:t>
      </w:r>
      <w:r w:rsidR="000D55BF" w:rsidRPr="009D2C66">
        <w:t xml:space="preserve">ust. 1 pkt. </w:t>
      </w:r>
      <w:r w:rsidR="003A5732" w:rsidRPr="009D2C66">
        <w:t>7</w:t>
      </w:r>
      <w:r w:rsidRPr="00631351">
        <w:t xml:space="preserve"> ustawy</w:t>
      </w:r>
      <w:bookmarkEnd w:id="10"/>
      <w:r w:rsidRPr="00631351">
        <w:t xml:space="preserve"> </w:t>
      </w:r>
    </w:p>
    <w:p w14:paraId="3F1DDE29" w14:textId="77777777" w:rsidR="00485D67" w:rsidRPr="00631351" w:rsidRDefault="00485D67" w:rsidP="00B11CEC">
      <w:pPr>
        <w:ind w:left="180" w:firstLine="104"/>
        <w:jc w:val="both"/>
        <w:rPr>
          <w:rFonts w:ascii="Arial" w:hAnsi="Arial" w:cs="Arial"/>
          <w:color w:val="000000"/>
        </w:rPr>
      </w:pPr>
      <w:r w:rsidRPr="00631351">
        <w:rPr>
          <w:rFonts w:ascii="Arial" w:hAnsi="Arial" w:cs="Arial"/>
          <w:color w:val="000000"/>
        </w:rPr>
        <w:t>Zamawiający nie przewiduje udzielenia dodatkowych zamówień.</w:t>
      </w:r>
    </w:p>
    <w:p w14:paraId="77E0B2D1" w14:textId="77777777" w:rsidR="00485D67" w:rsidRPr="00631351" w:rsidRDefault="00485D67" w:rsidP="0081171C">
      <w:pPr>
        <w:spacing w:line="276" w:lineRule="auto"/>
        <w:ind w:left="284" w:hanging="284"/>
        <w:rPr>
          <w:rFonts w:ascii="Arial" w:hAnsi="Arial" w:cs="Arial"/>
          <w:b/>
          <w:bCs/>
          <w:color w:val="000000"/>
          <w:u w:val="single"/>
        </w:rPr>
      </w:pPr>
    </w:p>
    <w:p w14:paraId="0238F9A9" w14:textId="77777777" w:rsidR="00485D67" w:rsidRPr="00631351" w:rsidRDefault="00485D67" w:rsidP="0081171C">
      <w:pPr>
        <w:pStyle w:val="Nagwek2"/>
        <w:spacing w:line="276" w:lineRule="auto"/>
        <w:ind w:left="284" w:hanging="284"/>
      </w:pPr>
      <w:bookmarkStart w:id="11" w:name="_Toc112741320"/>
      <w:r w:rsidRPr="00631351">
        <w:lastRenderedPageBreak/>
        <w:t xml:space="preserve">Opis sposobu przedstawiania ofert wariantowych oraz minimalne warunki, jakim muszą </w:t>
      </w:r>
      <w:r w:rsidRPr="00780B08">
        <w:t>odpowiadać</w:t>
      </w:r>
      <w:r w:rsidRPr="00631351">
        <w:t xml:space="preserve"> oferty wariantowe, jeżeli Zamawiający dopuszcza ich składanie.</w:t>
      </w:r>
      <w:bookmarkEnd w:id="11"/>
    </w:p>
    <w:p w14:paraId="0CD0A313" w14:textId="7985738F" w:rsidR="0086446A" w:rsidRDefault="0086446A" w:rsidP="00C67AD6">
      <w:pPr>
        <w:spacing w:line="276" w:lineRule="auto"/>
        <w:ind w:left="284"/>
        <w:jc w:val="both"/>
        <w:rPr>
          <w:rFonts w:ascii="Arial" w:hAnsi="Arial" w:cs="Arial"/>
          <w:color w:val="000000"/>
        </w:rPr>
      </w:pPr>
      <w:r w:rsidRPr="0086446A">
        <w:rPr>
          <w:rFonts w:ascii="Arial" w:hAnsi="Arial" w:cs="Arial"/>
          <w:color w:val="000000"/>
        </w:rPr>
        <w:t>Zamawiający</w:t>
      </w:r>
      <w:r w:rsidR="00F5642B">
        <w:rPr>
          <w:rFonts w:ascii="Arial" w:hAnsi="Arial" w:cs="Arial"/>
          <w:color w:val="000000"/>
        </w:rPr>
        <w:t xml:space="preserve"> nie</w:t>
      </w:r>
      <w:r w:rsidRPr="0086446A">
        <w:rPr>
          <w:rFonts w:ascii="Arial" w:hAnsi="Arial" w:cs="Arial"/>
          <w:color w:val="000000"/>
        </w:rPr>
        <w:t xml:space="preserve"> dopuszcza </w:t>
      </w:r>
      <w:r w:rsidR="00F5642B">
        <w:rPr>
          <w:rFonts w:ascii="Arial" w:hAnsi="Arial" w:cs="Arial"/>
          <w:color w:val="000000"/>
        </w:rPr>
        <w:t xml:space="preserve">składania ofert </w:t>
      </w:r>
      <w:r w:rsidRPr="0086446A">
        <w:rPr>
          <w:rFonts w:ascii="Arial" w:hAnsi="Arial" w:cs="Arial"/>
          <w:color w:val="000000"/>
        </w:rPr>
        <w:t>wariant</w:t>
      </w:r>
      <w:r w:rsidR="00F028F8">
        <w:rPr>
          <w:rFonts w:ascii="Arial" w:hAnsi="Arial" w:cs="Arial"/>
          <w:color w:val="000000"/>
        </w:rPr>
        <w:t>owy</w:t>
      </w:r>
      <w:r w:rsidRPr="0086446A">
        <w:rPr>
          <w:rFonts w:ascii="Arial" w:hAnsi="Arial" w:cs="Arial"/>
          <w:color w:val="000000"/>
        </w:rPr>
        <w:t>ch:</w:t>
      </w:r>
    </w:p>
    <w:p w14:paraId="3147F923" w14:textId="77777777" w:rsidR="00485D67" w:rsidRPr="00631351" w:rsidRDefault="00485D67" w:rsidP="0081171C">
      <w:pPr>
        <w:spacing w:line="276" w:lineRule="auto"/>
        <w:ind w:left="284" w:hanging="284"/>
        <w:jc w:val="both"/>
        <w:rPr>
          <w:rFonts w:ascii="Arial" w:hAnsi="Arial" w:cs="Arial"/>
          <w:b/>
          <w:bCs/>
          <w:color w:val="000000"/>
          <w:sz w:val="16"/>
          <w:szCs w:val="16"/>
          <w:u w:val="single"/>
        </w:rPr>
      </w:pPr>
    </w:p>
    <w:p w14:paraId="3A3AC22A" w14:textId="2B861D4B" w:rsidR="00D125D5" w:rsidRPr="003B542A" w:rsidRDefault="00485D67" w:rsidP="0081171C">
      <w:pPr>
        <w:pStyle w:val="Nagwek2"/>
        <w:spacing w:line="276" w:lineRule="auto"/>
        <w:ind w:left="284" w:hanging="284"/>
      </w:pPr>
      <w:bookmarkStart w:id="12" w:name="_Toc112741321"/>
      <w:r w:rsidRPr="00631351">
        <w:t xml:space="preserve">Termin </w:t>
      </w:r>
      <w:r w:rsidRPr="00780B08">
        <w:t>wykonania</w:t>
      </w:r>
      <w:r w:rsidRPr="00631351">
        <w:t xml:space="preserve"> zamówienia:</w:t>
      </w:r>
      <w:bookmarkEnd w:id="12"/>
    </w:p>
    <w:p w14:paraId="574DA772" w14:textId="77777777" w:rsidR="007518EC" w:rsidRDefault="007518EC" w:rsidP="007518EC">
      <w:pPr>
        <w:pStyle w:val="Akapitzlist"/>
        <w:numPr>
          <w:ilvl w:val="0"/>
          <w:numId w:val="58"/>
        </w:numPr>
        <w:spacing w:after="0"/>
        <w:ind w:left="567" w:hanging="567"/>
        <w:jc w:val="both"/>
        <w:rPr>
          <w:rFonts w:ascii="Arial" w:hAnsi="Arial" w:cs="Arial"/>
          <w:bCs/>
          <w:sz w:val="20"/>
          <w:szCs w:val="20"/>
        </w:rPr>
      </w:pPr>
      <w:r>
        <w:rPr>
          <w:rFonts w:ascii="Arial" w:hAnsi="Arial" w:cs="Arial"/>
          <w:bCs/>
          <w:sz w:val="20"/>
          <w:szCs w:val="20"/>
        </w:rPr>
        <w:t xml:space="preserve">Termin realizacji zamówienia </w:t>
      </w:r>
    </w:p>
    <w:p w14:paraId="19C5A439" w14:textId="77777777" w:rsidR="00F5642B" w:rsidRDefault="00F5642B" w:rsidP="00C67AD6">
      <w:pPr>
        <w:pStyle w:val="Akapitzlist"/>
        <w:spacing w:after="0"/>
        <w:ind w:left="284"/>
        <w:jc w:val="both"/>
        <w:rPr>
          <w:rFonts w:ascii="Arial" w:hAnsi="Arial" w:cs="Arial"/>
          <w:bCs/>
          <w:sz w:val="20"/>
          <w:szCs w:val="20"/>
        </w:rPr>
      </w:pPr>
    </w:p>
    <w:tbl>
      <w:tblPr>
        <w:tblW w:w="8784" w:type="dxa"/>
        <w:tblInd w:w="642" w:type="dxa"/>
        <w:tblLayout w:type="fixed"/>
        <w:tblCellMar>
          <w:left w:w="70" w:type="dxa"/>
          <w:right w:w="70" w:type="dxa"/>
        </w:tblCellMar>
        <w:tblLook w:val="0000" w:firstRow="0" w:lastRow="0" w:firstColumn="0" w:lastColumn="0" w:noHBand="0" w:noVBand="0"/>
      </w:tblPr>
      <w:tblGrid>
        <w:gridCol w:w="8784"/>
      </w:tblGrid>
      <w:tr w:rsidR="00272415" w:rsidRPr="00B22E5A" w14:paraId="16F3BEF6" w14:textId="77777777" w:rsidTr="00C16244">
        <w:trPr>
          <w:trHeight w:val="525"/>
        </w:trPr>
        <w:tc>
          <w:tcPr>
            <w:tcW w:w="878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8E94EB" w14:textId="77777777" w:rsidR="00272415" w:rsidRPr="000D3E78" w:rsidRDefault="00272415" w:rsidP="00C16244">
            <w:pPr>
              <w:jc w:val="center"/>
              <w:rPr>
                <w:rFonts w:ascii="Cambria" w:hAnsi="Cambria"/>
                <w:b/>
                <w:sz w:val="18"/>
                <w:szCs w:val="18"/>
              </w:rPr>
            </w:pPr>
            <w:r w:rsidRPr="000D3E78">
              <w:rPr>
                <w:rFonts w:ascii="Cambria" w:hAnsi="Cambria"/>
                <w:b/>
                <w:sz w:val="18"/>
                <w:szCs w:val="18"/>
              </w:rPr>
              <w:t>Termin zakończenia realizacji zamówienia</w:t>
            </w:r>
          </w:p>
        </w:tc>
      </w:tr>
      <w:tr w:rsidR="00272415" w:rsidRPr="00565071" w14:paraId="1148F8C0" w14:textId="77777777" w:rsidTr="00C16244">
        <w:trPr>
          <w:trHeight w:val="432"/>
        </w:trPr>
        <w:tc>
          <w:tcPr>
            <w:tcW w:w="8784" w:type="dxa"/>
            <w:tcBorders>
              <w:top w:val="single" w:sz="4" w:space="0" w:color="000000"/>
              <w:left w:val="single" w:sz="4" w:space="0" w:color="000000"/>
              <w:bottom w:val="single" w:sz="4" w:space="0" w:color="000000"/>
              <w:right w:val="single" w:sz="4" w:space="0" w:color="000000"/>
            </w:tcBorders>
            <w:vAlign w:val="center"/>
          </w:tcPr>
          <w:p w14:paraId="1FF190B3" w14:textId="77777777" w:rsidR="00272415" w:rsidRPr="000D3E78" w:rsidRDefault="00272415" w:rsidP="00C16244">
            <w:pPr>
              <w:jc w:val="center"/>
              <w:rPr>
                <w:rFonts w:ascii="Cambria" w:hAnsi="Cambria" w:cs="Arial"/>
                <w:b/>
                <w:i/>
                <w:sz w:val="18"/>
                <w:szCs w:val="18"/>
              </w:rPr>
            </w:pPr>
            <w:r w:rsidRPr="000D3E78">
              <w:rPr>
                <w:rFonts w:ascii="Cambria" w:hAnsi="Cambria" w:cs="Arial"/>
                <w:b/>
                <w:i/>
                <w:sz w:val="18"/>
                <w:szCs w:val="18"/>
              </w:rPr>
              <w:t>3 miesiące od dnia podpisania umowy</w:t>
            </w:r>
          </w:p>
        </w:tc>
      </w:tr>
    </w:tbl>
    <w:p w14:paraId="20DA5C32" w14:textId="77777777" w:rsidR="00F5642B" w:rsidRPr="00F04EEC" w:rsidRDefault="00F5642B" w:rsidP="00F04EEC">
      <w:pPr>
        <w:jc w:val="both"/>
        <w:rPr>
          <w:rFonts w:ascii="Arial" w:hAnsi="Arial" w:cs="Arial"/>
          <w:bCs/>
          <w:color w:val="4472C4"/>
        </w:rPr>
      </w:pPr>
    </w:p>
    <w:p w14:paraId="2107666F" w14:textId="77777777" w:rsidR="00485D67" w:rsidRPr="00631351" w:rsidRDefault="00805A4C" w:rsidP="00F5642B">
      <w:pPr>
        <w:pStyle w:val="Nagwek2"/>
        <w:spacing w:line="276" w:lineRule="auto"/>
        <w:ind w:left="426" w:right="283" w:hanging="426"/>
      </w:pPr>
      <w:r w:rsidRPr="00780B08">
        <w:t xml:space="preserve"> </w:t>
      </w:r>
      <w:bookmarkStart w:id="13" w:name="_Toc112741322"/>
      <w:r w:rsidR="00485D67" w:rsidRPr="00631351">
        <w:t xml:space="preserve">O </w:t>
      </w:r>
      <w:r w:rsidR="00485D67" w:rsidRPr="00780B08">
        <w:t>udzielenie</w:t>
      </w:r>
      <w:r w:rsidR="00485D67" w:rsidRPr="00631351">
        <w:t xml:space="preserve"> zamówienia mogą ubiegać się Wykonawcy, którzy:</w:t>
      </w:r>
      <w:bookmarkEnd w:id="13"/>
    </w:p>
    <w:p w14:paraId="53E103D8" w14:textId="4C954FFA" w:rsidR="00954DA8" w:rsidRPr="00E33BA7" w:rsidRDefault="00536C61" w:rsidP="0081171C">
      <w:pPr>
        <w:pStyle w:val="Akapitzlist"/>
        <w:numPr>
          <w:ilvl w:val="1"/>
          <w:numId w:val="20"/>
        </w:numPr>
        <w:suppressAutoHyphens/>
        <w:spacing w:after="0"/>
        <w:ind w:left="709" w:hanging="709"/>
        <w:jc w:val="both"/>
        <w:rPr>
          <w:rFonts w:ascii="Arial" w:hAnsi="Arial" w:cs="Arial"/>
          <w:bCs/>
          <w:color w:val="000000"/>
          <w:sz w:val="20"/>
          <w:szCs w:val="20"/>
        </w:rPr>
      </w:pPr>
      <w:r w:rsidRPr="00E33BA7">
        <w:rPr>
          <w:rFonts w:ascii="Arial" w:hAnsi="Arial" w:cs="Arial"/>
          <w:bCs/>
          <w:color w:val="000000"/>
          <w:sz w:val="20"/>
          <w:szCs w:val="20"/>
        </w:rPr>
        <w:t xml:space="preserve">Nie podlegają wykluczeniu z postępowania na </w:t>
      </w:r>
      <w:r w:rsidRPr="00E33BA7">
        <w:rPr>
          <w:rFonts w:ascii="Arial" w:hAnsi="Arial" w:cs="Arial"/>
          <w:bCs/>
          <w:sz w:val="20"/>
          <w:szCs w:val="20"/>
        </w:rPr>
        <w:t>podsta</w:t>
      </w:r>
      <w:r w:rsidR="00823089" w:rsidRPr="00E33BA7">
        <w:rPr>
          <w:rFonts w:ascii="Arial" w:hAnsi="Arial" w:cs="Arial"/>
          <w:bCs/>
          <w:sz w:val="20"/>
          <w:szCs w:val="20"/>
        </w:rPr>
        <w:t>wie</w:t>
      </w:r>
      <w:r w:rsidRPr="00E33BA7">
        <w:rPr>
          <w:rFonts w:ascii="Arial" w:hAnsi="Arial" w:cs="Arial"/>
          <w:sz w:val="20"/>
          <w:szCs w:val="20"/>
        </w:rPr>
        <w:t xml:space="preserve"> </w:t>
      </w:r>
      <w:r w:rsidRPr="00E33BA7">
        <w:rPr>
          <w:rFonts w:ascii="Arial" w:hAnsi="Arial" w:cs="Arial"/>
          <w:bCs/>
          <w:sz w:val="20"/>
          <w:szCs w:val="20"/>
        </w:rPr>
        <w:t xml:space="preserve">art. </w:t>
      </w:r>
      <w:r w:rsidR="00B73430" w:rsidRPr="00E33BA7">
        <w:rPr>
          <w:rFonts w:ascii="Arial" w:hAnsi="Arial" w:cs="Arial"/>
          <w:bCs/>
          <w:sz w:val="20"/>
          <w:szCs w:val="20"/>
        </w:rPr>
        <w:t>108</w:t>
      </w:r>
      <w:r w:rsidRPr="00E33BA7">
        <w:rPr>
          <w:rFonts w:ascii="Arial" w:hAnsi="Arial" w:cs="Arial"/>
          <w:bCs/>
          <w:sz w:val="20"/>
          <w:szCs w:val="20"/>
        </w:rPr>
        <w:t xml:space="preserve"> ust. 1</w:t>
      </w:r>
      <w:r w:rsidRPr="00E33BA7">
        <w:rPr>
          <w:rFonts w:ascii="Arial" w:hAnsi="Arial" w:cs="Arial"/>
          <w:bCs/>
          <w:color w:val="000000"/>
          <w:sz w:val="20"/>
          <w:szCs w:val="20"/>
        </w:rPr>
        <w:t xml:space="preserve"> uPzp</w:t>
      </w:r>
      <w:r w:rsidR="00E33BA7" w:rsidRPr="00E33BA7">
        <w:rPr>
          <w:rFonts w:ascii="Arial" w:hAnsi="Arial" w:cs="Arial"/>
          <w:bCs/>
          <w:color w:val="000000"/>
          <w:sz w:val="20"/>
          <w:szCs w:val="20"/>
        </w:rPr>
        <w:t xml:space="preserve"> oraz na podstawie art. 7 ust. 1 ustawy z dnia 13 kwietnia 2022 r o szczególnych rozwiązaniach                             w zakresie przeciwdziałania wspieraniu agresji na Ukrainę oraz służących ochronie bezpieczeństwa narodowego (Dz. U. z 202</w:t>
      </w:r>
      <w:r w:rsidR="008C38BC">
        <w:rPr>
          <w:rFonts w:ascii="Arial" w:hAnsi="Arial" w:cs="Arial"/>
          <w:bCs/>
          <w:color w:val="000000"/>
          <w:sz w:val="20"/>
          <w:szCs w:val="20"/>
        </w:rPr>
        <w:t>4</w:t>
      </w:r>
      <w:r w:rsidR="0036753C">
        <w:rPr>
          <w:rFonts w:ascii="Arial" w:hAnsi="Arial" w:cs="Arial"/>
          <w:bCs/>
          <w:color w:val="000000"/>
          <w:sz w:val="20"/>
          <w:szCs w:val="20"/>
        </w:rPr>
        <w:t xml:space="preserve"> </w:t>
      </w:r>
      <w:r w:rsidR="00E33BA7" w:rsidRPr="00E33BA7">
        <w:rPr>
          <w:rFonts w:ascii="Arial" w:hAnsi="Arial" w:cs="Arial"/>
          <w:bCs/>
          <w:color w:val="000000"/>
          <w:sz w:val="20"/>
          <w:szCs w:val="20"/>
        </w:rPr>
        <w:t xml:space="preserve">r poz. </w:t>
      </w:r>
      <w:r w:rsidR="008C38BC">
        <w:rPr>
          <w:rFonts w:ascii="Arial" w:hAnsi="Arial" w:cs="Arial"/>
          <w:bCs/>
          <w:color w:val="000000"/>
          <w:sz w:val="20"/>
          <w:szCs w:val="20"/>
        </w:rPr>
        <w:t>507</w:t>
      </w:r>
      <w:r w:rsidR="00E33BA7" w:rsidRPr="00E33BA7">
        <w:rPr>
          <w:rFonts w:ascii="Arial" w:hAnsi="Arial" w:cs="Arial"/>
          <w:bCs/>
          <w:color w:val="000000"/>
          <w:sz w:val="20"/>
          <w:szCs w:val="20"/>
        </w:rPr>
        <w:t>).</w:t>
      </w:r>
    </w:p>
    <w:p w14:paraId="7A5D5201" w14:textId="77777777" w:rsidR="00125187" w:rsidRDefault="00125187" w:rsidP="0081171C">
      <w:pPr>
        <w:pStyle w:val="Akapitzlist"/>
        <w:numPr>
          <w:ilvl w:val="2"/>
          <w:numId w:val="20"/>
        </w:numPr>
        <w:suppressAutoHyphens/>
        <w:spacing w:after="0"/>
        <w:ind w:left="709" w:hanging="709"/>
        <w:jc w:val="both"/>
        <w:rPr>
          <w:rFonts w:ascii="Arial" w:hAnsi="Arial" w:cs="Arial"/>
          <w:sz w:val="20"/>
          <w:szCs w:val="20"/>
        </w:rPr>
      </w:pPr>
      <w:r>
        <w:rPr>
          <w:rFonts w:ascii="Arial" w:hAnsi="Arial" w:cs="Arial"/>
          <w:sz w:val="20"/>
          <w:szCs w:val="20"/>
        </w:rPr>
        <w:t>Zam</w:t>
      </w:r>
      <w:r w:rsidRPr="00125187">
        <w:rPr>
          <w:rFonts w:ascii="Arial" w:hAnsi="Arial" w:cs="Arial"/>
          <w:sz w:val="20"/>
          <w:szCs w:val="20"/>
        </w:rPr>
        <w:t xml:space="preserve">awiający  nie  przewiduje  wykluczenia  Wykonawcy  na  podstawie  art.  109 ust. 1 ustawy Pzp. </w:t>
      </w:r>
    </w:p>
    <w:p w14:paraId="691FD6B7" w14:textId="77777777" w:rsidR="00320A52" w:rsidRPr="00AC7360" w:rsidRDefault="00536C61" w:rsidP="0081171C">
      <w:pPr>
        <w:pStyle w:val="Akapitzlist"/>
        <w:numPr>
          <w:ilvl w:val="2"/>
          <w:numId w:val="20"/>
        </w:numPr>
        <w:suppressAutoHyphens/>
        <w:spacing w:after="0"/>
        <w:ind w:left="709" w:hanging="709"/>
        <w:jc w:val="both"/>
        <w:rPr>
          <w:rFonts w:ascii="Arial" w:hAnsi="Arial" w:cs="Arial"/>
          <w:sz w:val="20"/>
          <w:szCs w:val="20"/>
        </w:rPr>
      </w:pPr>
      <w:r w:rsidRPr="00631351">
        <w:rPr>
          <w:rFonts w:ascii="Arial" w:hAnsi="Arial" w:cs="Arial"/>
          <w:sz w:val="20"/>
          <w:szCs w:val="20"/>
        </w:rPr>
        <w:t>Zamawiający nie żąda wykazania braku podstaw do wykluczenia dla podwykonawców.</w:t>
      </w:r>
    </w:p>
    <w:p w14:paraId="057D091E" w14:textId="77777777" w:rsidR="00536C61" w:rsidRDefault="00536C61" w:rsidP="0081171C">
      <w:pPr>
        <w:pStyle w:val="Akapitzlist"/>
        <w:numPr>
          <w:ilvl w:val="2"/>
          <w:numId w:val="20"/>
        </w:numPr>
        <w:suppressAutoHyphens/>
        <w:spacing w:after="0"/>
        <w:ind w:left="709" w:hanging="709"/>
        <w:jc w:val="both"/>
        <w:rPr>
          <w:rFonts w:ascii="Arial" w:hAnsi="Arial" w:cs="Arial"/>
          <w:color w:val="000000"/>
          <w:sz w:val="20"/>
          <w:szCs w:val="20"/>
        </w:rPr>
      </w:pPr>
      <w:r w:rsidRPr="009D2C66">
        <w:rPr>
          <w:rFonts w:ascii="Arial" w:hAnsi="Arial" w:cs="Arial"/>
          <w:sz w:val="20"/>
          <w:szCs w:val="20"/>
        </w:rPr>
        <w:t>Zamawiający może wykluczyć Wykonawcę</w:t>
      </w:r>
      <w:r w:rsidRPr="00631351">
        <w:rPr>
          <w:rFonts w:ascii="Arial" w:hAnsi="Arial" w:cs="Arial"/>
          <w:color w:val="000000"/>
          <w:sz w:val="20"/>
          <w:szCs w:val="20"/>
        </w:rPr>
        <w:t xml:space="preserve"> na każdym etapie postępowania o udzielenie zamówienia.</w:t>
      </w:r>
    </w:p>
    <w:p w14:paraId="28D38730" w14:textId="77777777" w:rsidR="00470931" w:rsidRDefault="00470931" w:rsidP="0081171C">
      <w:pPr>
        <w:pStyle w:val="Akapitzlist"/>
        <w:numPr>
          <w:ilvl w:val="2"/>
          <w:numId w:val="20"/>
        </w:numPr>
        <w:suppressAutoHyphens/>
        <w:spacing w:after="0"/>
        <w:ind w:left="709"/>
        <w:jc w:val="both"/>
        <w:rPr>
          <w:rFonts w:ascii="Arial" w:hAnsi="Arial" w:cs="Arial"/>
          <w:sz w:val="20"/>
          <w:szCs w:val="20"/>
        </w:rPr>
      </w:pPr>
      <w:r w:rsidRPr="00125187">
        <w:rPr>
          <w:rFonts w:ascii="Arial" w:hAnsi="Arial" w:cs="Arial"/>
          <w:sz w:val="20"/>
          <w:szCs w:val="20"/>
        </w:rPr>
        <w:t xml:space="preserve">Wykluczenie Wykonawcy następuje zgodnie z art. 111 uPzp. </w:t>
      </w:r>
    </w:p>
    <w:p w14:paraId="55F5F442" w14:textId="77777777" w:rsidR="000037A1" w:rsidRPr="009D2C66" w:rsidRDefault="00470931" w:rsidP="0081171C">
      <w:pPr>
        <w:pStyle w:val="Akapitzlist"/>
        <w:numPr>
          <w:ilvl w:val="2"/>
          <w:numId w:val="20"/>
        </w:numPr>
        <w:suppressAutoHyphens/>
        <w:spacing w:after="0"/>
        <w:ind w:left="709" w:hanging="709"/>
        <w:jc w:val="both"/>
        <w:rPr>
          <w:rFonts w:ascii="Arial" w:hAnsi="Arial" w:cs="Arial"/>
          <w:sz w:val="20"/>
          <w:szCs w:val="20"/>
        </w:rPr>
      </w:pPr>
      <w:r w:rsidRPr="009D2C66">
        <w:rPr>
          <w:rFonts w:ascii="Arial" w:hAnsi="Arial" w:cs="Arial"/>
          <w:sz w:val="20"/>
          <w:szCs w:val="20"/>
        </w:rPr>
        <w:t>W</w:t>
      </w:r>
      <w:r w:rsidR="000037A1" w:rsidRPr="009D2C66">
        <w:rPr>
          <w:rFonts w:ascii="Arial" w:hAnsi="Arial" w:cs="Arial"/>
          <w:sz w:val="20"/>
          <w:szCs w:val="20"/>
        </w:rPr>
        <w:t xml:space="preserve">ykonawca nie podlega wykluczeniu w okolicznościach określonych w art. 108 ust. 1 pkt 1, 2 i 5, jeżeli udowodni zamawiającemu, że spełnił łącznie  przesłanki, o których mowa w </w:t>
      </w:r>
      <w:r w:rsidR="00536C61" w:rsidRPr="009D2C66">
        <w:rPr>
          <w:rFonts w:ascii="Arial" w:hAnsi="Arial" w:cs="Arial"/>
          <w:sz w:val="20"/>
          <w:szCs w:val="20"/>
        </w:rPr>
        <w:t xml:space="preserve"> art. </w:t>
      </w:r>
      <w:r w:rsidR="000037A1" w:rsidRPr="009D2C66">
        <w:rPr>
          <w:rFonts w:ascii="Arial" w:hAnsi="Arial" w:cs="Arial"/>
          <w:sz w:val="20"/>
          <w:szCs w:val="20"/>
        </w:rPr>
        <w:t>110</w:t>
      </w:r>
      <w:r w:rsidR="00536C61" w:rsidRPr="009D2C66">
        <w:rPr>
          <w:rFonts w:ascii="Arial" w:hAnsi="Arial" w:cs="Arial"/>
          <w:sz w:val="20"/>
          <w:szCs w:val="20"/>
        </w:rPr>
        <w:t xml:space="preserve"> ust. </w:t>
      </w:r>
      <w:r w:rsidR="000037A1" w:rsidRPr="009D2C66">
        <w:rPr>
          <w:rFonts w:ascii="Arial" w:hAnsi="Arial" w:cs="Arial"/>
          <w:sz w:val="20"/>
          <w:szCs w:val="20"/>
        </w:rPr>
        <w:t>2 uPzp.</w:t>
      </w:r>
    </w:p>
    <w:p w14:paraId="57A86E2D" w14:textId="77777777" w:rsidR="00485D67" w:rsidRDefault="000037A1" w:rsidP="0081171C">
      <w:pPr>
        <w:pStyle w:val="Akapitzlist"/>
        <w:numPr>
          <w:ilvl w:val="2"/>
          <w:numId w:val="20"/>
        </w:numPr>
        <w:suppressAutoHyphens/>
        <w:spacing w:after="0"/>
        <w:ind w:left="709" w:hanging="709"/>
        <w:jc w:val="both"/>
        <w:rPr>
          <w:rFonts w:ascii="Arial" w:hAnsi="Arial" w:cs="Arial"/>
          <w:color w:val="000000"/>
          <w:sz w:val="20"/>
          <w:szCs w:val="20"/>
        </w:rPr>
      </w:pPr>
      <w:r w:rsidRPr="000037A1">
        <w:rPr>
          <w:rFonts w:ascii="Arial" w:hAnsi="Arial" w:cs="Arial"/>
          <w:color w:val="000000"/>
          <w:sz w:val="20"/>
          <w:szCs w:val="20"/>
        </w:rPr>
        <w:t xml:space="preserve">Zamawiający ocenia, czy podjęte przez wykonawcę czynności, o których mowa w </w:t>
      </w:r>
      <w:r>
        <w:rPr>
          <w:rFonts w:ascii="Arial" w:hAnsi="Arial" w:cs="Arial"/>
          <w:color w:val="000000"/>
          <w:sz w:val="20"/>
          <w:szCs w:val="20"/>
        </w:rPr>
        <w:t xml:space="preserve">art. 110 </w:t>
      </w:r>
      <w:r w:rsidRPr="000037A1">
        <w:rPr>
          <w:rFonts w:ascii="Arial" w:hAnsi="Arial" w:cs="Arial"/>
          <w:color w:val="000000"/>
          <w:sz w:val="20"/>
          <w:szCs w:val="20"/>
        </w:rPr>
        <w:t>ust. 2</w:t>
      </w:r>
      <w:r>
        <w:rPr>
          <w:rFonts w:ascii="Arial" w:hAnsi="Arial" w:cs="Arial"/>
          <w:color w:val="000000"/>
          <w:sz w:val="20"/>
          <w:szCs w:val="20"/>
        </w:rPr>
        <w:t xml:space="preserve"> uPzp</w:t>
      </w:r>
      <w:r w:rsidRPr="000037A1">
        <w:rPr>
          <w:rFonts w:ascii="Arial" w:hAnsi="Arial" w:cs="Arial"/>
          <w:color w:val="000000"/>
          <w:sz w:val="20"/>
          <w:szCs w:val="20"/>
        </w:rPr>
        <w:t>, są wystarczające do wykazania jego rzetelności, uwzględniając wagę</w:t>
      </w:r>
      <w:r w:rsidR="00A752F3">
        <w:rPr>
          <w:rFonts w:ascii="Arial" w:hAnsi="Arial" w:cs="Arial"/>
          <w:color w:val="000000"/>
          <w:sz w:val="20"/>
          <w:szCs w:val="20"/>
        </w:rPr>
        <w:t xml:space="preserve"> </w:t>
      </w:r>
      <w:r w:rsidRPr="000037A1">
        <w:rPr>
          <w:rFonts w:ascii="Arial" w:hAnsi="Arial" w:cs="Arial"/>
          <w:color w:val="000000"/>
          <w:sz w:val="20"/>
          <w:szCs w:val="20"/>
        </w:rPr>
        <w:t>i szczególne okoliczności czynu wykonawcy. Jeżeli podjęte prze</w:t>
      </w:r>
      <w:r w:rsidR="00A752F3">
        <w:rPr>
          <w:rFonts w:ascii="Arial" w:hAnsi="Arial" w:cs="Arial"/>
          <w:color w:val="000000"/>
          <w:sz w:val="20"/>
          <w:szCs w:val="20"/>
        </w:rPr>
        <w:t xml:space="preserve">z wykonawcę czynności, </w:t>
      </w:r>
      <w:r w:rsidRPr="000037A1">
        <w:rPr>
          <w:rFonts w:ascii="Arial" w:hAnsi="Arial" w:cs="Arial"/>
          <w:color w:val="000000"/>
          <w:sz w:val="20"/>
          <w:szCs w:val="20"/>
        </w:rPr>
        <w:t>nie są wystarczające do wykazania jego rzetelności, zamawiający wyklucza wykonawcę.</w:t>
      </w:r>
    </w:p>
    <w:p w14:paraId="7397AB42" w14:textId="77777777" w:rsidR="000037A1" w:rsidRPr="00631351" w:rsidRDefault="000037A1" w:rsidP="0081171C">
      <w:pPr>
        <w:pStyle w:val="Akapitzlist"/>
        <w:suppressAutoHyphens/>
        <w:spacing w:after="0"/>
        <w:ind w:left="709"/>
        <w:jc w:val="both"/>
        <w:rPr>
          <w:rFonts w:ascii="Arial" w:hAnsi="Arial" w:cs="Arial"/>
          <w:color w:val="000000"/>
          <w:sz w:val="20"/>
          <w:szCs w:val="20"/>
        </w:rPr>
      </w:pPr>
    </w:p>
    <w:p w14:paraId="24551E4A" w14:textId="6E59F376" w:rsidR="00954DA8" w:rsidRPr="00B11CEC" w:rsidRDefault="00485D67" w:rsidP="00B11CEC">
      <w:pPr>
        <w:numPr>
          <w:ilvl w:val="1"/>
          <w:numId w:val="20"/>
        </w:numPr>
        <w:spacing w:line="276" w:lineRule="auto"/>
        <w:ind w:left="567" w:hanging="567"/>
        <w:jc w:val="both"/>
        <w:rPr>
          <w:rFonts w:ascii="Arial" w:hAnsi="Arial" w:cs="Arial"/>
          <w:b/>
          <w:bCs/>
        </w:rPr>
      </w:pPr>
      <w:r w:rsidRPr="00701BBB">
        <w:rPr>
          <w:rFonts w:ascii="Arial" w:hAnsi="Arial" w:cs="Arial"/>
          <w:b/>
          <w:bCs/>
          <w:color w:val="000000"/>
        </w:rPr>
        <w:t>Spełniają warunki udziału w postępowaniu dotyczące</w:t>
      </w:r>
      <w:r w:rsidR="00954DA8">
        <w:rPr>
          <w:rFonts w:ascii="Arial" w:hAnsi="Arial" w:cs="Arial"/>
          <w:b/>
          <w:bCs/>
          <w:color w:val="000000"/>
        </w:rPr>
        <w:t xml:space="preserve"> </w:t>
      </w:r>
      <w:r w:rsidR="000D6848">
        <w:rPr>
          <w:rFonts w:ascii="Arial" w:hAnsi="Arial" w:cs="Arial"/>
          <w:b/>
          <w:bCs/>
        </w:rPr>
        <w:t>/</w:t>
      </w:r>
      <w:r w:rsidR="00954DA8" w:rsidRPr="000D6848">
        <w:rPr>
          <w:rFonts w:ascii="Arial" w:hAnsi="Arial" w:cs="Arial"/>
          <w:b/>
          <w:bCs/>
        </w:rPr>
        <w:t>art. 112 ust. 2 uPzp</w:t>
      </w:r>
      <w:r w:rsidR="000D6848">
        <w:rPr>
          <w:rFonts w:ascii="Arial" w:hAnsi="Arial" w:cs="Arial"/>
          <w:b/>
          <w:bCs/>
        </w:rPr>
        <w:t>/</w:t>
      </w:r>
      <w:r w:rsidRPr="000D6848">
        <w:rPr>
          <w:rFonts w:ascii="Arial" w:hAnsi="Arial" w:cs="Arial"/>
          <w:b/>
          <w:bCs/>
        </w:rPr>
        <w:t>:</w:t>
      </w:r>
    </w:p>
    <w:p w14:paraId="7077D0F3" w14:textId="77777777" w:rsidR="00954DA8" w:rsidRPr="002C23CD" w:rsidRDefault="00954DA8" w:rsidP="0081171C">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zdolności do występowania w obrocie gospodarczym;</w:t>
      </w:r>
    </w:p>
    <w:p w14:paraId="3F97F2D6"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434BDF9F" w14:textId="77777777" w:rsidR="00954DA8" w:rsidRPr="002C23CD" w:rsidRDefault="00954DA8" w:rsidP="0081171C">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uprawnień do prowadzenia określonej działalności gospodarczej lub zawodowej, o ile wynika to z odrębnych przepisów;</w:t>
      </w:r>
    </w:p>
    <w:p w14:paraId="50CEB578" w14:textId="77777777" w:rsidR="00954DA8" w:rsidRPr="002C23CD" w:rsidRDefault="00954DA8" w:rsidP="0081171C">
      <w:pPr>
        <w:spacing w:line="276" w:lineRule="auto"/>
        <w:ind w:left="709"/>
        <w:jc w:val="both"/>
        <w:rPr>
          <w:rFonts w:ascii="Arial" w:hAnsi="Arial" w:cs="Arial"/>
          <w:bCs/>
          <w:color w:val="000000"/>
        </w:rPr>
      </w:pPr>
      <w:r w:rsidRPr="002C23CD">
        <w:rPr>
          <w:rFonts w:ascii="Arial" w:hAnsi="Arial" w:cs="Arial"/>
          <w:color w:val="000000"/>
        </w:rPr>
        <w:t>Zamawiający odstępuje od określenia warunków udziału w postępowaniu</w:t>
      </w:r>
    </w:p>
    <w:p w14:paraId="2514AD37" w14:textId="77777777" w:rsidR="00954DA8" w:rsidRPr="002C23CD" w:rsidRDefault="00954DA8" w:rsidP="0081171C">
      <w:pPr>
        <w:numPr>
          <w:ilvl w:val="2"/>
          <w:numId w:val="20"/>
        </w:numPr>
        <w:spacing w:line="276" w:lineRule="auto"/>
        <w:ind w:left="709"/>
        <w:jc w:val="both"/>
        <w:rPr>
          <w:rFonts w:ascii="Arial" w:hAnsi="Arial" w:cs="Arial"/>
          <w:bCs/>
          <w:color w:val="000000"/>
        </w:rPr>
      </w:pPr>
      <w:r w:rsidRPr="002C23CD">
        <w:rPr>
          <w:rFonts w:ascii="Arial" w:hAnsi="Arial" w:cs="Arial"/>
          <w:bCs/>
          <w:color w:val="000000"/>
        </w:rPr>
        <w:t>sytuacji ekonomicznej lub finansowej;</w:t>
      </w:r>
    </w:p>
    <w:p w14:paraId="2545CAAF" w14:textId="77777777" w:rsidR="00954DA8" w:rsidRPr="00AC7360" w:rsidRDefault="00954DA8" w:rsidP="0081171C">
      <w:pPr>
        <w:spacing w:line="276" w:lineRule="auto"/>
        <w:ind w:left="709"/>
        <w:jc w:val="both"/>
        <w:rPr>
          <w:rFonts w:ascii="Arial" w:hAnsi="Arial" w:cs="Arial"/>
          <w:color w:val="000000"/>
        </w:rPr>
      </w:pPr>
      <w:r w:rsidRPr="00631351">
        <w:rPr>
          <w:rFonts w:ascii="Arial" w:hAnsi="Arial" w:cs="Arial"/>
          <w:color w:val="000000"/>
        </w:rPr>
        <w:t>Zamawiający odstępuje od określenia warunków udziału w postępowaniu</w:t>
      </w:r>
    </w:p>
    <w:p w14:paraId="017D5BCB" w14:textId="77777777" w:rsidR="001B20FD" w:rsidRPr="00631351" w:rsidRDefault="00954DA8" w:rsidP="0081171C">
      <w:pPr>
        <w:spacing w:line="276" w:lineRule="auto"/>
        <w:ind w:left="567" w:hanging="567"/>
        <w:jc w:val="both"/>
        <w:rPr>
          <w:rFonts w:ascii="Arial" w:hAnsi="Arial" w:cs="Arial"/>
          <w:b/>
          <w:bCs/>
          <w:color w:val="000000"/>
        </w:rPr>
      </w:pPr>
      <w:r>
        <w:rPr>
          <w:rFonts w:ascii="Arial" w:hAnsi="Arial" w:cs="Arial"/>
          <w:b/>
          <w:bCs/>
          <w:color w:val="000000"/>
        </w:rPr>
        <w:t xml:space="preserve">10.2.4. </w:t>
      </w:r>
      <w:r w:rsidRPr="00954DA8">
        <w:rPr>
          <w:rFonts w:ascii="Arial" w:hAnsi="Arial" w:cs="Arial"/>
          <w:b/>
          <w:bCs/>
          <w:color w:val="000000"/>
        </w:rPr>
        <w:t xml:space="preserve"> </w:t>
      </w:r>
      <w:r w:rsidRPr="00AC7360">
        <w:rPr>
          <w:rFonts w:ascii="Arial" w:hAnsi="Arial" w:cs="Arial"/>
          <w:bCs/>
          <w:color w:val="000000"/>
        </w:rPr>
        <w:t>zdolności technicznej lub zawodowej.</w:t>
      </w:r>
    </w:p>
    <w:p w14:paraId="30E4BDC3" w14:textId="77777777" w:rsidR="00672981" w:rsidRDefault="00672981" w:rsidP="0081171C">
      <w:pPr>
        <w:spacing w:line="276" w:lineRule="auto"/>
        <w:jc w:val="both"/>
        <w:rPr>
          <w:rFonts w:ascii="Arial" w:hAnsi="Arial" w:cs="Arial"/>
          <w:lang w:eastAsia="ar-SA"/>
        </w:rPr>
      </w:pPr>
      <w:r>
        <w:rPr>
          <w:rFonts w:ascii="Arial" w:hAnsi="Arial" w:cs="Arial"/>
          <w:lang w:eastAsia="ar-SA"/>
        </w:rPr>
        <w:t xml:space="preserve">Zamawiający uzna przedmiotowy warunek za spełniony w odniesieniu </w:t>
      </w:r>
      <w:r>
        <w:rPr>
          <w:rFonts w:ascii="Arial" w:hAnsi="Arial" w:cs="Arial"/>
          <w:bCs/>
          <w:lang w:eastAsia="ar-SA"/>
        </w:rPr>
        <w:t>do Wykonawcy, który wykaże, że:</w:t>
      </w:r>
    </w:p>
    <w:p w14:paraId="5250A6C6" w14:textId="77777777" w:rsidR="00672981" w:rsidRDefault="00672981" w:rsidP="0081171C">
      <w:pPr>
        <w:spacing w:line="276" w:lineRule="auto"/>
        <w:ind w:left="709" w:hanging="709"/>
        <w:jc w:val="both"/>
        <w:rPr>
          <w:rFonts w:ascii="Arial" w:hAnsi="Arial" w:cs="Arial"/>
          <w:lang w:eastAsia="ar-SA"/>
        </w:rPr>
      </w:pPr>
      <w:r>
        <w:rPr>
          <w:rFonts w:ascii="Arial" w:hAnsi="Arial" w:cs="Arial"/>
          <w:b/>
          <w:lang w:eastAsia="ar-SA"/>
        </w:rPr>
        <w:t>10.2.4.1</w:t>
      </w:r>
      <w:r>
        <w:rPr>
          <w:rFonts w:ascii="Arial" w:hAnsi="Arial" w:cs="Arial"/>
          <w:lang w:eastAsia="ar-SA"/>
        </w:rPr>
        <w:t>. /doświadczenie/ wykonał należycie i prawidłowo ukończył w okresie ostatnich 5 lat przed upływem terminu składania ofert, a jeżeli okres prowadzenia działalności jest krótszy –                   w tym okresie:</w:t>
      </w:r>
    </w:p>
    <w:p w14:paraId="3BA373A0" w14:textId="6AF87FAD" w:rsidR="00F8740D" w:rsidRPr="00F8740D" w:rsidRDefault="004925E4" w:rsidP="0081171C">
      <w:pPr>
        <w:spacing w:line="276" w:lineRule="auto"/>
        <w:ind w:left="284"/>
        <w:jc w:val="both"/>
        <w:rPr>
          <w:rFonts w:ascii="Arial" w:hAnsi="Arial" w:cs="Arial"/>
          <w:lang w:eastAsia="ar-SA"/>
        </w:rPr>
      </w:pPr>
      <w:bookmarkStart w:id="14" w:name="_Hlk141965462"/>
      <w:r>
        <w:rPr>
          <w:rFonts w:ascii="Arial" w:hAnsi="Arial" w:cs="Arial"/>
          <w:b/>
        </w:rPr>
        <w:t>D</w:t>
      </w:r>
      <w:r w:rsidR="00F8740D" w:rsidRPr="004925E4">
        <w:rPr>
          <w:rFonts w:ascii="Arial" w:hAnsi="Arial" w:cs="Arial"/>
          <w:b/>
        </w:rPr>
        <w:t>wa zadania</w:t>
      </w:r>
      <w:r w:rsidR="00F8740D" w:rsidRPr="00F8740D">
        <w:rPr>
          <w:rFonts w:ascii="Arial" w:hAnsi="Arial" w:cs="Arial"/>
        </w:rPr>
        <w:t xml:space="preserve"> budowlane o wartości nie mniejszej niż </w:t>
      </w:r>
      <w:r w:rsidR="007518EC">
        <w:rPr>
          <w:rFonts w:ascii="Arial" w:hAnsi="Arial" w:cs="Arial"/>
        </w:rPr>
        <w:t>2</w:t>
      </w:r>
      <w:r w:rsidR="00F8740D" w:rsidRPr="00F8740D">
        <w:rPr>
          <w:rFonts w:ascii="Arial" w:hAnsi="Arial" w:cs="Arial"/>
        </w:rPr>
        <w:t xml:space="preserve">00 000,00 zł / brutto każde zadanie osobno, polegające na wykonaniu </w:t>
      </w:r>
      <w:r w:rsidR="007518EC">
        <w:rPr>
          <w:rFonts w:ascii="Arial" w:hAnsi="Arial" w:cs="Arial"/>
        </w:rPr>
        <w:t xml:space="preserve">robót ogólnobudowlanych </w:t>
      </w:r>
      <w:r w:rsidR="00F8740D" w:rsidRPr="00F8740D">
        <w:rPr>
          <w:rFonts w:ascii="Arial" w:hAnsi="Arial" w:cs="Arial"/>
        </w:rPr>
        <w:t>oraz załączy dowody określające czy te roboty budowlane zostały wykonane należycie, w szczególności informacje o tym czy roboty zostały wykonane</w:t>
      </w:r>
      <w:r w:rsidR="007518EC">
        <w:rPr>
          <w:rFonts w:ascii="Arial" w:hAnsi="Arial" w:cs="Arial"/>
        </w:rPr>
        <w:t xml:space="preserve"> </w:t>
      </w:r>
      <w:r w:rsidR="00F8740D" w:rsidRPr="00F8740D">
        <w:rPr>
          <w:rFonts w:ascii="Arial" w:hAnsi="Arial" w:cs="Arial"/>
        </w:rPr>
        <w:t>zgodnie z przepisami prawa budowlanego i prawidłowo ukończone</w:t>
      </w:r>
      <w:r w:rsidR="00F8740D">
        <w:rPr>
          <w:rFonts w:ascii="Arial" w:hAnsi="Arial" w:cs="Arial"/>
        </w:rPr>
        <w:t>.</w:t>
      </w:r>
    </w:p>
    <w:bookmarkEnd w:id="14"/>
    <w:p w14:paraId="0F4B65FA" w14:textId="77777777" w:rsidR="00672981" w:rsidRDefault="00672981" w:rsidP="0051569C">
      <w:pPr>
        <w:spacing w:line="276" w:lineRule="auto"/>
        <w:jc w:val="both"/>
        <w:rPr>
          <w:rFonts w:ascii="Arial" w:eastAsia="Calibri" w:hAnsi="Arial" w:cs="Arial"/>
          <w:b/>
          <w:bCs/>
          <w:i/>
          <w:iCs/>
          <w:color w:val="000000"/>
          <w:sz w:val="18"/>
          <w:szCs w:val="18"/>
          <w:u w:val="single"/>
          <w:lang w:eastAsia="en-US"/>
        </w:rPr>
      </w:pPr>
    </w:p>
    <w:p w14:paraId="5A93F18C" w14:textId="77777777" w:rsidR="00672981" w:rsidRDefault="00672981" w:rsidP="0081171C">
      <w:pPr>
        <w:spacing w:line="276" w:lineRule="auto"/>
        <w:ind w:left="284"/>
        <w:jc w:val="both"/>
        <w:rPr>
          <w:rFonts w:ascii="Arial" w:eastAsia="Calibri" w:hAnsi="Arial" w:cs="Arial"/>
          <w:i/>
          <w:iCs/>
          <w:color w:val="000000"/>
          <w:sz w:val="18"/>
          <w:szCs w:val="18"/>
          <w:u w:val="single"/>
          <w:lang w:eastAsia="en-US"/>
        </w:rPr>
      </w:pPr>
      <w:r>
        <w:rPr>
          <w:rFonts w:ascii="Arial" w:eastAsia="Calibri" w:hAnsi="Arial" w:cs="Arial"/>
          <w:b/>
          <w:bCs/>
          <w:i/>
          <w:iCs/>
          <w:color w:val="000000"/>
          <w:sz w:val="18"/>
          <w:szCs w:val="18"/>
          <w:u w:val="single"/>
          <w:lang w:eastAsia="en-US"/>
        </w:rPr>
        <w:t>Uwaga:</w:t>
      </w:r>
      <w:r>
        <w:rPr>
          <w:rFonts w:ascii="Arial" w:eastAsia="Calibri" w:hAnsi="Arial" w:cs="Arial"/>
          <w:i/>
          <w:iCs/>
          <w:color w:val="000000"/>
          <w:sz w:val="18"/>
          <w:szCs w:val="18"/>
          <w:u w:val="single"/>
          <w:lang w:eastAsia="en-US"/>
        </w:rPr>
        <w:t xml:space="preserve"> </w:t>
      </w:r>
    </w:p>
    <w:p w14:paraId="78A67DDE" w14:textId="598C23EB" w:rsidR="00672981" w:rsidRDefault="00672981" w:rsidP="00DB5B1E">
      <w:pPr>
        <w:autoSpaceDE w:val="0"/>
        <w:autoSpaceDN w:val="0"/>
        <w:adjustRightInd w:val="0"/>
        <w:spacing w:line="276" w:lineRule="auto"/>
        <w:ind w:left="284"/>
        <w:contextualSpacing/>
        <w:jc w:val="both"/>
        <w:rPr>
          <w:rFonts w:ascii="Arial" w:eastAsia="Calibri" w:hAnsi="Arial" w:cs="Arial"/>
          <w:i/>
          <w:iCs/>
          <w:color w:val="000000"/>
          <w:sz w:val="18"/>
          <w:szCs w:val="18"/>
          <w:lang w:eastAsia="en-US"/>
        </w:rPr>
      </w:pPr>
      <w:r>
        <w:rPr>
          <w:rFonts w:ascii="Arial" w:eastAsia="Calibri" w:hAnsi="Arial" w:cs="Arial"/>
          <w:i/>
          <w:iCs/>
          <w:color w:val="000000"/>
          <w:sz w:val="18"/>
          <w:szCs w:val="18"/>
          <w:lang w:eastAsia="en-US"/>
        </w:rPr>
        <w:t>W przypadku, gdy ww. zakres zadania budowlanego będzie stanowił część robót o szerszym zakresie, Wykonawca zobowiązany jest wyodrębnić w Wykazie robót zadanie budowlane, o którym mowa powyżej;</w:t>
      </w:r>
    </w:p>
    <w:p w14:paraId="00351666" w14:textId="77777777" w:rsidR="00672981" w:rsidRDefault="00672981" w:rsidP="0081171C">
      <w:pPr>
        <w:spacing w:line="276" w:lineRule="auto"/>
        <w:jc w:val="both"/>
        <w:rPr>
          <w:rFonts w:ascii="Arial" w:hAnsi="Arial" w:cs="Arial"/>
          <w:color w:val="FF0000"/>
          <w:lang w:eastAsia="ar-SA"/>
        </w:rPr>
      </w:pPr>
    </w:p>
    <w:p w14:paraId="0FA8FE21" w14:textId="77777777" w:rsidR="00672981" w:rsidRDefault="00672981" w:rsidP="003A0A6E">
      <w:pPr>
        <w:numPr>
          <w:ilvl w:val="1"/>
          <w:numId w:val="22"/>
        </w:numPr>
        <w:spacing w:line="276" w:lineRule="auto"/>
        <w:jc w:val="both"/>
        <w:rPr>
          <w:rFonts w:ascii="Arial" w:hAnsi="Arial" w:cs="Arial"/>
          <w:bCs/>
          <w:sz w:val="22"/>
          <w:szCs w:val="22"/>
          <w:lang w:eastAsia="ar-SA"/>
        </w:rPr>
      </w:pPr>
      <w:r>
        <w:rPr>
          <w:rFonts w:ascii="Arial" w:hAnsi="Arial" w:cs="Arial"/>
          <w:b/>
          <w:lang w:eastAsia="ar-SA"/>
        </w:rPr>
        <w:t>Podmioty udostępniające zasoby.</w:t>
      </w:r>
    </w:p>
    <w:p w14:paraId="6129FEDF"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lang w:eastAsia="ar-SA"/>
        </w:rPr>
        <w:t>10.3.1.</w:t>
      </w:r>
      <w:r>
        <w:rPr>
          <w:rFonts w:ascii="Arial" w:hAnsi="Arial" w:cs="Arial"/>
          <w:bCs/>
          <w:lang w:eastAsia="ar-SA"/>
        </w:rPr>
        <w:t xml:space="preserve"> </w:t>
      </w:r>
      <w:r>
        <w:rPr>
          <w:rFonts w:ascii="Arial" w:hAnsi="Arial" w:cs="Arial"/>
          <w:bCs/>
          <w:lang w:eastAsia="ar-SA"/>
        </w:rPr>
        <w:tab/>
        <w:t>Zgodnie z art. 118 ust. 1</w:t>
      </w:r>
      <w:r>
        <w:rPr>
          <w:rFonts w:ascii="Arial" w:hAnsi="Arial" w:cs="Arial"/>
          <w:bCs/>
          <w:color w:val="000000"/>
          <w:lang w:eastAsia="ar-SA"/>
        </w:rPr>
        <w:t xml:space="preserve"> uPzp wykonawca może w celu potwierdzenia spełniania warunków udziału w postępowaniu, w stosownych sytuacjach oraz w odniesieniu do konkretnego zamówienia, lub jego części, polegać na zdolnościach technicznych lub zawodowych lub </w:t>
      </w:r>
      <w:r>
        <w:rPr>
          <w:rFonts w:ascii="Arial" w:hAnsi="Arial" w:cs="Arial"/>
          <w:bCs/>
          <w:color w:val="000000"/>
          <w:lang w:eastAsia="ar-SA"/>
        </w:rPr>
        <w:lastRenderedPageBreak/>
        <w:t xml:space="preserve">sytuacji finansowej lub ekonomicznej podmiotów udostępniających zasoby, niezależnie od charakteru prawnego łączących go z nimi stosunków prawnych. </w:t>
      </w:r>
    </w:p>
    <w:p w14:paraId="232392C7" w14:textId="3F895F4C" w:rsidR="00672981" w:rsidRDefault="006F4D08"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10.3.2.</w:t>
      </w:r>
      <w:r>
        <w:rPr>
          <w:rFonts w:ascii="Arial" w:hAnsi="Arial" w:cs="Arial"/>
          <w:bCs/>
          <w:color w:val="000000"/>
          <w:lang w:eastAsia="ar-SA"/>
        </w:rPr>
        <w:tab/>
      </w:r>
      <w:r w:rsidR="00672981">
        <w:rPr>
          <w:rFonts w:ascii="Arial" w:hAnsi="Arial" w:cs="Arial"/>
          <w:bCs/>
          <w:color w:val="000000"/>
          <w:lang w:eastAsia="ar-SA"/>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w:t>
      </w:r>
      <w:r w:rsidR="00F76782">
        <w:rPr>
          <w:rFonts w:ascii="Arial" w:hAnsi="Arial" w:cs="Arial"/>
          <w:bCs/>
          <w:color w:val="000000"/>
          <w:lang w:eastAsia="ar-SA"/>
        </w:rPr>
        <w:br/>
      </w:r>
      <w:r w:rsidR="00672981">
        <w:rPr>
          <w:rFonts w:ascii="Arial" w:hAnsi="Arial" w:cs="Arial"/>
          <w:bCs/>
          <w:color w:val="000000"/>
          <w:lang w:eastAsia="ar-SA"/>
        </w:rPr>
        <w:t>te zdolności są wymagane.</w:t>
      </w:r>
    </w:p>
    <w:p w14:paraId="26C29936" w14:textId="3B468AA1" w:rsidR="00672981" w:rsidRPr="00B2318E" w:rsidRDefault="00672981" w:rsidP="0081171C">
      <w:pPr>
        <w:spacing w:line="276" w:lineRule="auto"/>
        <w:ind w:left="709" w:hanging="709"/>
        <w:jc w:val="both"/>
        <w:rPr>
          <w:rFonts w:ascii="Arial" w:hAnsi="Arial" w:cs="Arial"/>
          <w:b/>
          <w:bCs/>
          <w:lang w:eastAsia="ar-SA"/>
        </w:rPr>
      </w:pPr>
      <w:r w:rsidRPr="006F4D08">
        <w:rPr>
          <w:rFonts w:ascii="Arial" w:hAnsi="Arial" w:cs="Arial"/>
          <w:b/>
          <w:bCs/>
          <w:color w:val="000000"/>
          <w:lang w:eastAsia="ar-SA"/>
        </w:rPr>
        <w:t>10.3.3.</w:t>
      </w:r>
      <w:r>
        <w:rPr>
          <w:rFonts w:ascii="Arial" w:hAnsi="Arial" w:cs="Arial"/>
          <w:bCs/>
          <w:color w:val="000000"/>
          <w:lang w:eastAsia="ar-SA"/>
        </w:rPr>
        <w:t xml:space="preserve"> </w:t>
      </w:r>
      <w:r w:rsidR="00E87430">
        <w:rPr>
          <w:rFonts w:ascii="Arial" w:hAnsi="Arial" w:cs="Arial"/>
          <w:bCs/>
          <w:color w:val="000000"/>
          <w:lang w:eastAsia="ar-SA"/>
        </w:rPr>
        <w:tab/>
      </w:r>
      <w:r>
        <w:rPr>
          <w:rFonts w:ascii="Arial" w:hAnsi="Arial" w:cs="Arial"/>
          <w:bCs/>
          <w:color w:val="000000"/>
          <w:lang w:eastAsia="ar-SA"/>
        </w:rPr>
        <w:t xml:space="preserve">Wykonawca, który polega na zdolnościach lub sytuacji podmiotów udostępniających zasoby, </w:t>
      </w:r>
      <w:r>
        <w:rPr>
          <w:rFonts w:ascii="Arial" w:hAnsi="Arial" w:cs="Arial"/>
          <w:b/>
          <w:bCs/>
          <w:color w:val="000000"/>
          <w:lang w:eastAsia="ar-SA"/>
        </w:rPr>
        <w:t>składa wraz z ofertą zobowiązanie</w:t>
      </w:r>
      <w:r>
        <w:rPr>
          <w:rFonts w:ascii="Arial" w:hAnsi="Arial" w:cs="Arial"/>
          <w:bCs/>
          <w:color w:val="000000"/>
          <w:lang w:eastAsia="ar-SA"/>
        </w:rPr>
        <w:t xml:space="preserve"> </w:t>
      </w:r>
      <w:bookmarkStart w:id="15" w:name="_Hlk65389843"/>
      <w:r>
        <w:rPr>
          <w:rFonts w:ascii="Arial" w:hAnsi="Arial" w:cs="Arial"/>
          <w:b/>
          <w:bCs/>
          <w:color w:val="000000"/>
          <w:lang w:eastAsia="ar-SA"/>
        </w:rPr>
        <w:t>podmiotu udostępniającego zasoby</w:t>
      </w:r>
      <w:r>
        <w:rPr>
          <w:rFonts w:ascii="Arial" w:hAnsi="Arial" w:cs="Arial"/>
          <w:bCs/>
          <w:color w:val="000000"/>
          <w:lang w:eastAsia="ar-SA"/>
        </w:rPr>
        <w:t xml:space="preserve"> </w:t>
      </w:r>
      <w:bookmarkEnd w:id="15"/>
      <w:r>
        <w:rPr>
          <w:rFonts w:ascii="Arial" w:hAnsi="Arial" w:cs="Arial"/>
          <w:bCs/>
          <w:color w:val="000000"/>
          <w:lang w:eastAsia="ar-SA"/>
        </w:rPr>
        <w:t>do oddania mu do dyspozycji niezbędnych zasobów na potrzeby realizacji danego zamówienia lub inny podmiotowy środek dowodowy potwierdzający, że wykonawca realizując zamówienie, będzie dysponował niezbędnymi zasobami tych podmiotów.</w:t>
      </w:r>
      <w:r>
        <w:t xml:space="preserve"> </w:t>
      </w:r>
      <w:r>
        <w:rPr>
          <w:rFonts w:ascii="Arial" w:hAnsi="Arial" w:cs="Arial"/>
          <w:b/>
          <w:bCs/>
          <w:color w:val="000000"/>
          <w:lang w:eastAsia="ar-SA"/>
        </w:rPr>
        <w:t xml:space="preserve">Wzór zobowiązania </w:t>
      </w:r>
      <w:r w:rsidRPr="00B2318E">
        <w:rPr>
          <w:rFonts w:ascii="Arial" w:hAnsi="Arial" w:cs="Arial"/>
          <w:b/>
          <w:bCs/>
          <w:lang w:eastAsia="ar-SA"/>
        </w:rPr>
        <w:t xml:space="preserve">– załącznik nr </w:t>
      </w:r>
      <w:r w:rsidR="00C3491A">
        <w:rPr>
          <w:rFonts w:ascii="Arial" w:hAnsi="Arial" w:cs="Arial"/>
          <w:b/>
          <w:bCs/>
          <w:lang w:eastAsia="ar-SA"/>
        </w:rPr>
        <w:t>9</w:t>
      </w:r>
      <w:r w:rsidRPr="00B2318E">
        <w:rPr>
          <w:rFonts w:ascii="Arial" w:hAnsi="Arial" w:cs="Arial"/>
          <w:b/>
          <w:bCs/>
          <w:lang w:eastAsia="ar-SA"/>
        </w:rPr>
        <w:t xml:space="preserve"> do SWZ.</w:t>
      </w:r>
    </w:p>
    <w:p w14:paraId="127C79F2"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10.3.4.</w:t>
      </w:r>
      <w:r>
        <w:rPr>
          <w:rFonts w:ascii="Arial" w:hAnsi="Arial" w:cs="Arial"/>
          <w:bCs/>
          <w:color w:val="000000"/>
          <w:lang w:eastAsia="ar-SA"/>
        </w:rPr>
        <w:t xml:space="preserve"> Zobowiązanie podmiotu udostępniającego zasoby, o którym mowa w pkt. 10.3.3., potwierdza, że stosunek łączący wykonawcę z podmiotami udostępniającymi zasoby gwarantuje rzeczywisty dostęp do tych zasobów oraz określa w szczególności:</w:t>
      </w:r>
    </w:p>
    <w:p w14:paraId="4C5EFDC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 xml:space="preserve">1) </w:t>
      </w:r>
      <w:bookmarkStart w:id="16" w:name="_Hlk65415471"/>
      <w:r>
        <w:rPr>
          <w:rFonts w:ascii="Arial" w:hAnsi="Arial" w:cs="Arial"/>
          <w:bCs/>
          <w:color w:val="000000"/>
          <w:lang w:eastAsia="ar-SA"/>
        </w:rPr>
        <w:t>zakres dostępnych wykonawcy zasobów podmiotu udostępniającego zasoby;</w:t>
      </w:r>
    </w:p>
    <w:p w14:paraId="733A6BFE"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2) sposób i okres udostępnienia wykonawcy i wykorzystania przez niego zasobów podmiotu udostępniającego te zasoby przy wykonywaniu zamówienia;</w:t>
      </w:r>
    </w:p>
    <w:p w14:paraId="234DF206" w14:textId="77777777" w:rsidR="00672981" w:rsidRDefault="00672981" w:rsidP="0081171C">
      <w:pPr>
        <w:spacing w:line="276" w:lineRule="auto"/>
        <w:ind w:left="709"/>
        <w:jc w:val="both"/>
        <w:rPr>
          <w:rFonts w:ascii="Arial" w:hAnsi="Arial" w:cs="Arial"/>
          <w:bCs/>
          <w:color w:val="000000"/>
          <w:lang w:eastAsia="ar-SA"/>
        </w:rPr>
      </w:pPr>
      <w:r>
        <w:rPr>
          <w:rFonts w:ascii="Arial" w:hAnsi="Arial" w:cs="Arial"/>
          <w:bCs/>
          <w:color w:val="000000"/>
          <w:lang w:eastAsia="ar-SA"/>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6"/>
    <w:p w14:paraId="004AA8AD" w14:textId="77777777"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10.3.5.</w:t>
      </w:r>
      <w:r>
        <w:rPr>
          <w:rFonts w:ascii="Arial" w:hAnsi="Arial" w:cs="Arial"/>
          <w:bCs/>
          <w:color w:val="000000"/>
          <w:lang w:eastAsia="ar-SA"/>
        </w:rPr>
        <w:t xml:space="preserve"> Zamawiający ocenia, czy udostępniane wykonawcy przez podmioty udostępniające zasoby zdolności techniczne lub zawodowe lub ich sytuacja finansowa lub ekonomiczna, pozwalają na wykazanie przez wykonawcę spełniania warunków udziału w postępowaniu, o których </w:t>
      </w:r>
      <w:r>
        <w:rPr>
          <w:rFonts w:ascii="Arial" w:hAnsi="Arial" w:cs="Arial"/>
          <w:bCs/>
          <w:lang w:eastAsia="ar-SA"/>
        </w:rPr>
        <w:t>mowa w pkt. 10.2.4. SWZ</w:t>
      </w:r>
      <w:r>
        <w:rPr>
          <w:rFonts w:ascii="Arial" w:hAnsi="Arial" w:cs="Arial"/>
          <w:bCs/>
          <w:color w:val="000000"/>
          <w:lang w:eastAsia="ar-SA"/>
        </w:rPr>
        <w:t>, a także bada, czy nie zachodzą wobec tego podmiotu podstawy wykluczenia, które zostały przewidziane względem wykonawcy.</w:t>
      </w:r>
    </w:p>
    <w:p w14:paraId="4B3595D1" w14:textId="3DE5E4C5" w:rsidR="00672981" w:rsidRDefault="00672981" w:rsidP="0081171C">
      <w:pPr>
        <w:spacing w:line="276" w:lineRule="auto"/>
        <w:ind w:left="709" w:hanging="709"/>
        <w:jc w:val="both"/>
        <w:rPr>
          <w:rFonts w:ascii="Arial" w:hAnsi="Arial" w:cs="Arial"/>
          <w:bCs/>
          <w:color w:val="000000"/>
          <w:lang w:eastAsia="ar-SA"/>
        </w:rPr>
      </w:pPr>
      <w:r w:rsidRPr="006F4D08">
        <w:rPr>
          <w:rFonts w:ascii="Arial" w:hAnsi="Arial" w:cs="Arial"/>
          <w:b/>
          <w:bCs/>
          <w:color w:val="000000"/>
          <w:lang w:eastAsia="ar-SA"/>
        </w:rPr>
        <w:t>10.3.6.</w:t>
      </w:r>
      <w:r>
        <w:rPr>
          <w:rFonts w:ascii="Arial" w:hAnsi="Arial" w:cs="Arial"/>
          <w:bCs/>
          <w:color w:val="000000"/>
          <w:lang w:eastAsia="ar-SA"/>
        </w:rPr>
        <w:t xml:space="preserve"> Jeżeli zdolności techniczne lub zawodowe, sytuacja ekonomiczna lub finansowa podmiotu udostępniającego zasoby nie potwierdzają spełniania przez wykonawcę warunków udziału   </w:t>
      </w:r>
      <w:r w:rsidR="00465EC3">
        <w:rPr>
          <w:rFonts w:ascii="Arial" w:hAnsi="Arial" w:cs="Arial"/>
          <w:bCs/>
          <w:color w:val="000000"/>
          <w:lang w:eastAsia="ar-SA"/>
        </w:rPr>
        <w:t xml:space="preserve">                </w:t>
      </w:r>
      <w:r>
        <w:rPr>
          <w:rFonts w:ascii="Arial" w:hAnsi="Arial" w:cs="Arial"/>
          <w:bCs/>
          <w:color w:val="000000"/>
          <w:lang w:eastAsia="ar-SA"/>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465EC3">
        <w:rPr>
          <w:rFonts w:ascii="Arial" w:hAnsi="Arial" w:cs="Arial"/>
          <w:bCs/>
          <w:color w:val="000000"/>
          <w:lang w:eastAsia="ar-SA"/>
        </w:rPr>
        <w:t xml:space="preserve">                      </w:t>
      </w:r>
      <w:r>
        <w:rPr>
          <w:rFonts w:ascii="Arial" w:hAnsi="Arial" w:cs="Arial"/>
          <w:bCs/>
          <w:color w:val="000000"/>
          <w:lang w:eastAsia="ar-SA"/>
        </w:rPr>
        <w:t>w postępowaniu.</w:t>
      </w:r>
    </w:p>
    <w:p w14:paraId="61C149C4" w14:textId="43AF7CC2" w:rsidR="00672981" w:rsidRDefault="00672981" w:rsidP="0081171C">
      <w:pPr>
        <w:spacing w:line="276" w:lineRule="auto"/>
        <w:ind w:left="709" w:hanging="709"/>
        <w:jc w:val="both"/>
        <w:rPr>
          <w:rFonts w:ascii="Arial" w:hAnsi="Arial" w:cs="Arial"/>
          <w:bCs/>
          <w:lang w:eastAsia="ar-SA"/>
        </w:rPr>
      </w:pPr>
      <w:r w:rsidRPr="006F4D08">
        <w:rPr>
          <w:rFonts w:ascii="Arial" w:hAnsi="Arial" w:cs="Arial"/>
          <w:b/>
          <w:bCs/>
          <w:color w:val="000000"/>
          <w:lang w:eastAsia="ar-SA"/>
        </w:rPr>
        <w:t>10.3.7.</w:t>
      </w:r>
      <w:r>
        <w:rPr>
          <w:rFonts w:ascii="Arial" w:hAnsi="Arial" w:cs="Arial"/>
          <w:bCs/>
          <w:color w:val="000000"/>
          <w:lang w:eastAsia="ar-SA"/>
        </w:rPr>
        <w:t xml:space="preserve">  Wykonawca nie może, po upływie terminu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powoływać się na zdolności lub sytuację podmiotów udostępniających zasoby, jeżeli na etapie składania wniosków o dopuszczenie do udziału  </w:t>
      </w:r>
      <w:r w:rsidR="00465EC3">
        <w:rPr>
          <w:rFonts w:ascii="Arial" w:hAnsi="Arial" w:cs="Arial"/>
          <w:bCs/>
          <w:color w:val="000000"/>
          <w:lang w:eastAsia="ar-SA"/>
        </w:rPr>
        <w:t xml:space="preserve">                 </w:t>
      </w:r>
      <w:r>
        <w:rPr>
          <w:rFonts w:ascii="Arial" w:hAnsi="Arial" w:cs="Arial"/>
          <w:bCs/>
          <w:color w:val="000000"/>
          <w:lang w:eastAsia="ar-SA"/>
        </w:rPr>
        <w:t xml:space="preserve">  w postępowaniu albo ofert nie polegał on w danym zakresie na zdolnościach lub sytuacji </w:t>
      </w:r>
      <w:r>
        <w:rPr>
          <w:rFonts w:ascii="Arial" w:hAnsi="Arial" w:cs="Arial"/>
          <w:bCs/>
          <w:lang w:eastAsia="ar-SA"/>
        </w:rPr>
        <w:t>podmiotów udostępniających zasoby.</w:t>
      </w:r>
    </w:p>
    <w:p w14:paraId="695BBE53" w14:textId="1CB585F9" w:rsidR="00672981" w:rsidRDefault="00672981" w:rsidP="004161CA">
      <w:pPr>
        <w:spacing w:line="276" w:lineRule="auto"/>
        <w:ind w:left="709" w:hanging="709"/>
        <w:jc w:val="both"/>
        <w:rPr>
          <w:rFonts w:ascii="Arial" w:hAnsi="Arial" w:cs="Arial"/>
          <w:b/>
          <w:bCs/>
          <w:lang w:eastAsia="ar-SA"/>
        </w:rPr>
      </w:pPr>
      <w:r w:rsidRPr="006F4D08">
        <w:rPr>
          <w:rFonts w:ascii="Arial" w:hAnsi="Arial" w:cs="Arial"/>
          <w:b/>
          <w:bCs/>
          <w:lang w:eastAsia="ar-SA"/>
        </w:rPr>
        <w:t>10.3.8.</w:t>
      </w:r>
      <w:r>
        <w:rPr>
          <w:rFonts w:ascii="Arial" w:hAnsi="Arial" w:cs="Arial"/>
          <w:bCs/>
          <w:lang w:eastAsia="ar-SA"/>
        </w:rPr>
        <w:t xml:space="preserve"> </w:t>
      </w:r>
      <w:r w:rsidR="00D504E2">
        <w:rPr>
          <w:rFonts w:ascii="Arial" w:hAnsi="Arial" w:cs="Arial"/>
          <w:bCs/>
          <w:lang w:eastAsia="ar-SA"/>
        </w:rPr>
        <w:tab/>
      </w:r>
      <w:r>
        <w:rPr>
          <w:rFonts w:ascii="Arial" w:hAnsi="Arial" w:cs="Arial"/>
          <w:bCs/>
          <w:lang w:eastAsia="ar-SA"/>
        </w:rPr>
        <w:t xml:space="preserve">Wykonawca, w przypadku polegania na zdolnościach lub sytuacji podmiotów udostępniających zasoby, przedstawia, wraz z oświadczeniem, o którym mowa w art. 125 ust. 1 uPzp, także </w:t>
      </w:r>
      <w:r>
        <w:rPr>
          <w:rFonts w:ascii="Arial" w:hAnsi="Arial" w:cs="Arial"/>
          <w:b/>
          <w:bCs/>
          <w:lang w:eastAsia="ar-SA"/>
        </w:rPr>
        <w:t>oświadczenie podmiotu</w:t>
      </w:r>
      <w:r>
        <w:rPr>
          <w:rFonts w:ascii="Arial" w:hAnsi="Arial" w:cs="Arial"/>
          <w:bCs/>
          <w:lang w:eastAsia="ar-SA"/>
        </w:rPr>
        <w:t xml:space="preserve"> </w:t>
      </w:r>
      <w:r>
        <w:rPr>
          <w:rFonts w:ascii="Arial" w:hAnsi="Arial" w:cs="Arial"/>
          <w:b/>
          <w:bCs/>
          <w:lang w:eastAsia="ar-SA"/>
        </w:rPr>
        <w:t>udostępniającego zasoby</w:t>
      </w:r>
      <w:r>
        <w:rPr>
          <w:rFonts w:ascii="Arial" w:hAnsi="Arial" w:cs="Arial"/>
          <w:bCs/>
          <w:lang w:eastAsia="ar-SA"/>
        </w:rPr>
        <w:t xml:space="preserve">, potwierdzające brak podstaw wykluczenia tego podmiotu oraz odpowiednio spełnianie warunków udziału </w:t>
      </w:r>
      <w:r w:rsidR="00465EC3">
        <w:rPr>
          <w:rFonts w:ascii="Arial" w:hAnsi="Arial" w:cs="Arial"/>
          <w:bCs/>
          <w:lang w:eastAsia="ar-SA"/>
        </w:rPr>
        <w:t xml:space="preserve">                    </w:t>
      </w:r>
      <w:r>
        <w:rPr>
          <w:rFonts w:ascii="Arial" w:hAnsi="Arial" w:cs="Arial"/>
          <w:bCs/>
          <w:lang w:eastAsia="ar-SA"/>
        </w:rPr>
        <w:t xml:space="preserve">w postępowaniu, w zakresie, w jakim wykonawca powołuje się na jego zasoby- </w:t>
      </w:r>
      <w:r w:rsidRPr="00B2318E">
        <w:rPr>
          <w:rFonts w:ascii="Arial" w:hAnsi="Arial" w:cs="Arial"/>
          <w:b/>
          <w:bCs/>
          <w:lang w:eastAsia="ar-SA"/>
        </w:rPr>
        <w:t xml:space="preserve">wzór wg załącznika nr </w:t>
      </w:r>
      <w:r w:rsidR="00884815">
        <w:rPr>
          <w:rFonts w:ascii="Arial" w:hAnsi="Arial" w:cs="Arial"/>
          <w:b/>
          <w:bCs/>
          <w:lang w:eastAsia="ar-SA"/>
        </w:rPr>
        <w:t>5</w:t>
      </w:r>
      <w:r w:rsidRPr="00B2318E">
        <w:rPr>
          <w:rFonts w:ascii="Arial" w:hAnsi="Arial" w:cs="Arial"/>
          <w:b/>
          <w:bCs/>
          <w:lang w:eastAsia="ar-SA"/>
        </w:rPr>
        <w:t xml:space="preserve"> i </w:t>
      </w:r>
      <w:r w:rsidR="00884815">
        <w:rPr>
          <w:rFonts w:ascii="Arial" w:hAnsi="Arial" w:cs="Arial"/>
          <w:b/>
          <w:bCs/>
          <w:lang w:eastAsia="ar-SA"/>
        </w:rPr>
        <w:t>6</w:t>
      </w:r>
      <w:r w:rsidRPr="00B2318E">
        <w:rPr>
          <w:rFonts w:ascii="Arial" w:hAnsi="Arial" w:cs="Arial"/>
          <w:b/>
          <w:bCs/>
          <w:lang w:eastAsia="ar-SA"/>
        </w:rPr>
        <w:t xml:space="preserve"> do SWZ.</w:t>
      </w:r>
    </w:p>
    <w:p w14:paraId="7AE15587" w14:textId="77777777" w:rsidR="004161CA" w:rsidRPr="004161CA" w:rsidRDefault="004161CA" w:rsidP="004161CA">
      <w:pPr>
        <w:spacing w:line="276" w:lineRule="auto"/>
        <w:ind w:left="709" w:hanging="709"/>
        <w:jc w:val="both"/>
        <w:rPr>
          <w:rFonts w:ascii="Arial" w:hAnsi="Arial" w:cs="Arial"/>
          <w:b/>
          <w:bCs/>
          <w:lang w:eastAsia="ar-SA"/>
        </w:rPr>
      </w:pPr>
    </w:p>
    <w:p w14:paraId="6B8F090C" w14:textId="148F7FDB" w:rsidR="00672981" w:rsidRPr="00B11CEC" w:rsidRDefault="00672981" w:rsidP="001F1236">
      <w:pPr>
        <w:numPr>
          <w:ilvl w:val="1"/>
          <w:numId w:val="64"/>
        </w:numPr>
        <w:spacing w:line="276" w:lineRule="auto"/>
        <w:jc w:val="both"/>
        <w:rPr>
          <w:rFonts w:ascii="Arial" w:hAnsi="Arial" w:cs="Arial"/>
          <w:sz w:val="16"/>
          <w:lang w:eastAsia="ar-SA"/>
        </w:rPr>
      </w:pPr>
      <w:r>
        <w:rPr>
          <w:rFonts w:ascii="Arial" w:hAnsi="Arial" w:cs="Arial"/>
          <w:b/>
          <w:lang w:eastAsia="ar-SA"/>
        </w:rPr>
        <w:t>Wykonawcy wspólnie ubiegający się o udzielenie zamówienia</w:t>
      </w:r>
      <w:r>
        <w:rPr>
          <w:rFonts w:ascii="Arial" w:hAnsi="Arial" w:cs="Arial"/>
          <w:lang w:eastAsia="ar-SA"/>
        </w:rPr>
        <w:t xml:space="preserve"> </w:t>
      </w:r>
      <w:r>
        <w:rPr>
          <w:rFonts w:ascii="Arial" w:hAnsi="Arial" w:cs="Arial"/>
          <w:sz w:val="16"/>
          <w:lang w:eastAsia="ar-SA"/>
        </w:rPr>
        <w:t>/konsorcjum, spółka cywilna, osoby fizyczne działające razem/.</w:t>
      </w:r>
    </w:p>
    <w:p w14:paraId="695AEF64" w14:textId="77777777"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10.4.1</w:t>
      </w:r>
      <w:r>
        <w:rPr>
          <w:rFonts w:ascii="Arial" w:hAnsi="Arial" w:cs="Arial"/>
          <w:lang w:eastAsia="ar-SA"/>
        </w:rPr>
        <w:t>. 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09ECE08" w14:textId="6439058F" w:rsidR="00672981" w:rsidRDefault="00672981" w:rsidP="0081171C">
      <w:pPr>
        <w:suppressAutoHyphens/>
        <w:spacing w:line="276" w:lineRule="auto"/>
        <w:ind w:left="709" w:hanging="709"/>
        <w:jc w:val="both"/>
        <w:rPr>
          <w:rFonts w:ascii="Arial" w:hAnsi="Arial" w:cs="Arial"/>
          <w:lang w:eastAsia="ar-SA"/>
        </w:rPr>
      </w:pPr>
      <w:r>
        <w:rPr>
          <w:rFonts w:ascii="Arial" w:hAnsi="Arial" w:cs="Arial"/>
          <w:b/>
          <w:lang w:eastAsia="ar-SA"/>
        </w:rPr>
        <w:t>10.4.2.</w:t>
      </w:r>
      <w:r>
        <w:rPr>
          <w:rFonts w:ascii="Arial" w:hAnsi="Arial" w:cs="Arial"/>
          <w:lang w:eastAsia="ar-SA"/>
        </w:rPr>
        <w:t xml:space="preserve"> Żaden z wykonawców wspólnie ubiegających się o zamówienie nie może podlegać wykluczeniu z postępowania na</w:t>
      </w:r>
      <w:r w:rsidR="00D504E2">
        <w:rPr>
          <w:rFonts w:ascii="Arial" w:hAnsi="Arial" w:cs="Arial"/>
          <w:lang w:eastAsia="ar-SA"/>
        </w:rPr>
        <w:t xml:space="preserve"> podstawie art. 108 ust. 1 uPzp </w:t>
      </w:r>
      <w:r w:rsidR="00D504E2" w:rsidRPr="00D504E2">
        <w:rPr>
          <w:rFonts w:ascii="Arial" w:hAnsi="Arial" w:cs="Arial"/>
          <w:lang w:eastAsia="ar-SA"/>
        </w:rPr>
        <w:t>oraz na podstawie art. 7 ust. 1 ustawy z dnia 13 kwietnia 2022 r. o szczególnych rozwiązaniach w zakresie przeciwdziałania wspieraniu agresji na Ukrainę oraz służących ochronie bezpieczeństwa narodowego</w:t>
      </w:r>
      <w:r w:rsidR="004446A6">
        <w:rPr>
          <w:rFonts w:ascii="Arial" w:hAnsi="Arial" w:cs="Arial"/>
          <w:lang w:eastAsia="ar-SA"/>
        </w:rPr>
        <w:t xml:space="preserve">                              </w:t>
      </w:r>
      <w:r w:rsidR="00D504E2" w:rsidRPr="00D504E2">
        <w:rPr>
          <w:rFonts w:ascii="Arial" w:hAnsi="Arial" w:cs="Arial"/>
          <w:lang w:eastAsia="ar-SA"/>
        </w:rPr>
        <w:t xml:space="preserve"> (</w:t>
      </w:r>
      <w:r w:rsidR="004446A6">
        <w:rPr>
          <w:rFonts w:ascii="Arial" w:hAnsi="Arial" w:cs="Arial"/>
          <w:lang w:eastAsia="ar-SA"/>
        </w:rPr>
        <w:t xml:space="preserve"> </w:t>
      </w:r>
      <w:r w:rsidR="00D504E2" w:rsidRPr="00D504E2">
        <w:rPr>
          <w:rFonts w:ascii="Arial" w:hAnsi="Arial" w:cs="Arial"/>
          <w:lang w:eastAsia="ar-SA"/>
        </w:rPr>
        <w:t>Dz. U. 202</w:t>
      </w:r>
      <w:r w:rsidR="00452967">
        <w:rPr>
          <w:rFonts w:ascii="Arial" w:hAnsi="Arial" w:cs="Arial"/>
          <w:lang w:eastAsia="ar-SA"/>
        </w:rPr>
        <w:t>4</w:t>
      </w:r>
      <w:r w:rsidR="00D504E2" w:rsidRPr="00D504E2">
        <w:rPr>
          <w:rFonts w:ascii="Arial" w:hAnsi="Arial" w:cs="Arial"/>
          <w:lang w:eastAsia="ar-SA"/>
        </w:rPr>
        <w:t xml:space="preserve"> poz. </w:t>
      </w:r>
      <w:r w:rsidR="00452967">
        <w:rPr>
          <w:rFonts w:ascii="Arial" w:hAnsi="Arial" w:cs="Arial"/>
          <w:lang w:eastAsia="ar-SA"/>
        </w:rPr>
        <w:t>507).</w:t>
      </w:r>
    </w:p>
    <w:p w14:paraId="4752E8AA" w14:textId="77777777" w:rsidR="00672981" w:rsidRDefault="00672981" w:rsidP="003A0A6E">
      <w:pPr>
        <w:numPr>
          <w:ilvl w:val="2"/>
          <w:numId w:val="24"/>
        </w:numPr>
        <w:spacing w:line="276" w:lineRule="auto"/>
        <w:ind w:left="709"/>
        <w:jc w:val="both"/>
        <w:rPr>
          <w:rFonts w:ascii="Arial" w:hAnsi="Arial" w:cs="Arial"/>
          <w:lang w:eastAsia="ar-SA"/>
        </w:rPr>
      </w:pPr>
      <w:r>
        <w:rPr>
          <w:rFonts w:ascii="Arial" w:hAnsi="Arial" w:cs="Arial"/>
          <w:lang w:eastAsia="ar-SA"/>
        </w:rPr>
        <w:t xml:space="preserve">W odniesieniu do warunków dotyczących wykształcenia, kwalifikacji zawodowych lub doświadczenia, wykonawcy wspólnie ubiegający się o udzielenie zamówienia mogą polegać </w:t>
      </w:r>
      <w:r>
        <w:rPr>
          <w:rFonts w:ascii="Arial" w:hAnsi="Arial" w:cs="Arial"/>
          <w:lang w:eastAsia="ar-SA"/>
        </w:rPr>
        <w:lastRenderedPageBreak/>
        <w:t>na zdolnościach tych z wykonawców, którzy wykonają usługi, roboty budowlane do realizacji których te zdolności są wymagane zgodnie z opisem warunku w pkt. 10.2.4 SWZ.</w:t>
      </w:r>
    </w:p>
    <w:p w14:paraId="52B4A0D7" w14:textId="14FD256B" w:rsidR="00672981" w:rsidRPr="00B2318E" w:rsidRDefault="00672981" w:rsidP="003A0A6E">
      <w:pPr>
        <w:numPr>
          <w:ilvl w:val="2"/>
          <w:numId w:val="24"/>
        </w:numPr>
        <w:spacing w:line="276" w:lineRule="auto"/>
        <w:ind w:left="709"/>
        <w:jc w:val="both"/>
        <w:rPr>
          <w:rFonts w:ascii="Arial" w:hAnsi="Arial" w:cs="Arial"/>
          <w:b/>
          <w:lang w:eastAsia="ar-SA"/>
        </w:rPr>
      </w:pPr>
      <w:r>
        <w:rPr>
          <w:rFonts w:ascii="Arial" w:hAnsi="Arial" w:cs="Arial"/>
          <w:lang w:eastAsia="ar-SA"/>
        </w:rPr>
        <w:t xml:space="preserve">W tym przypadku wykonawcy wspólnie ubiegający się o udzielenie zamówienia dołączają do oferty oświadczenie, z którego wynika, które usługi wykonają poszczególni wykonawcy. </w:t>
      </w:r>
      <w:r>
        <w:rPr>
          <w:rFonts w:ascii="Arial" w:hAnsi="Arial" w:cs="Arial"/>
          <w:b/>
          <w:lang w:eastAsia="ar-SA"/>
        </w:rPr>
        <w:t xml:space="preserve">Wzór oświadczenia </w:t>
      </w:r>
      <w:r w:rsidRPr="00B2318E">
        <w:rPr>
          <w:rFonts w:ascii="Arial" w:hAnsi="Arial" w:cs="Arial"/>
          <w:b/>
          <w:lang w:eastAsia="ar-SA"/>
        </w:rPr>
        <w:t xml:space="preserve">stanowi załącznik nr </w:t>
      </w:r>
      <w:r w:rsidR="007B1C88">
        <w:rPr>
          <w:rFonts w:ascii="Arial" w:hAnsi="Arial" w:cs="Arial"/>
          <w:b/>
          <w:lang w:eastAsia="ar-SA"/>
        </w:rPr>
        <w:t>9</w:t>
      </w:r>
      <w:r w:rsidRPr="00B2318E">
        <w:rPr>
          <w:rFonts w:ascii="Arial" w:hAnsi="Arial" w:cs="Arial"/>
          <w:b/>
          <w:lang w:eastAsia="ar-SA"/>
        </w:rPr>
        <w:t xml:space="preserve"> do SWZ.</w:t>
      </w:r>
    </w:p>
    <w:p w14:paraId="768B4533" w14:textId="77777777" w:rsidR="00672981" w:rsidRDefault="00672981" w:rsidP="003A0A6E">
      <w:pPr>
        <w:numPr>
          <w:ilvl w:val="2"/>
          <w:numId w:val="24"/>
        </w:numPr>
        <w:spacing w:line="276" w:lineRule="auto"/>
        <w:ind w:left="709" w:hanging="709"/>
        <w:jc w:val="both"/>
        <w:rPr>
          <w:rFonts w:ascii="Arial" w:hAnsi="Arial" w:cs="Arial"/>
        </w:rPr>
      </w:pPr>
      <w:r>
        <w:rPr>
          <w:rFonts w:ascii="Arial" w:hAnsi="Arial" w:cs="Arial"/>
        </w:rPr>
        <w:t>Każdy z wykonawców wspólnie ubiegających się o zamówienie składa:</w:t>
      </w:r>
    </w:p>
    <w:p w14:paraId="57EAA159" w14:textId="4F258104" w:rsidR="00672981" w:rsidRDefault="00672981" w:rsidP="0081171C">
      <w:pPr>
        <w:spacing w:line="276" w:lineRule="auto"/>
        <w:ind w:left="709"/>
        <w:jc w:val="both"/>
        <w:rPr>
          <w:rFonts w:ascii="Arial" w:hAnsi="Arial" w:cs="Arial"/>
        </w:rPr>
      </w:pPr>
      <w:r>
        <w:rPr>
          <w:rFonts w:ascii="Arial" w:hAnsi="Arial" w:cs="Arial"/>
        </w:rPr>
        <w:t>- oświadczenie, na podstawie art. 125 ust. 1 uPzp, o którym mowa w pkt. 11.1.1, SWZ.</w:t>
      </w:r>
      <w:r>
        <w:t xml:space="preserve"> </w:t>
      </w:r>
      <w:r>
        <w:rPr>
          <w:rFonts w:ascii="Arial" w:hAnsi="Arial" w:cs="Arial"/>
        </w:rPr>
        <w:t xml:space="preserve">Oświadczenia te potwierdzają brak podstaw wykluczenia oraz spełnianie warunków udziału </w:t>
      </w:r>
      <w:r w:rsidR="007B1C88">
        <w:rPr>
          <w:rFonts w:ascii="Arial" w:hAnsi="Arial" w:cs="Arial"/>
        </w:rPr>
        <w:br/>
      </w:r>
      <w:r>
        <w:rPr>
          <w:rFonts w:ascii="Arial" w:hAnsi="Arial" w:cs="Arial"/>
        </w:rPr>
        <w:t>w postępowaniu w zakresie, w jakim każdy z wykonawców wykazuje spełnianie warunków udziału w postępowaniu.</w:t>
      </w:r>
    </w:p>
    <w:p w14:paraId="37FFA94F" w14:textId="77777777" w:rsidR="00672981" w:rsidRDefault="00672981" w:rsidP="0081171C">
      <w:pPr>
        <w:spacing w:line="276" w:lineRule="auto"/>
        <w:ind w:left="709" w:hanging="709"/>
        <w:jc w:val="both"/>
        <w:rPr>
          <w:rFonts w:ascii="Arial" w:hAnsi="Arial" w:cs="Arial"/>
          <w:b/>
          <w:bCs/>
          <w:lang w:eastAsia="ar-SA"/>
        </w:rPr>
      </w:pPr>
    </w:p>
    <w:p w14:paraId="6B586533" w14:textId="288714C8" w:rsidR="00672981" w:rsidRPr="00B11CEC" w:rsidRDefault="00672981" w:rsidP="00B11CEC">
      <w:pPr>
        <w:pStyle w:val="Akapitzlist"/>
        <w:numPr>
          <w:ilvl w:val="1"/>
          <w:numId w:val="24"/>
        </w:numPr>
        <w:spacing w:after="0"/>
        <w:ind w:left="709" w:hanging="709"/>
        <w:jc w:val="both"/>
        <w:rPr>
          <w:rFonts w:ascii="Arial" w:hAnsi="Arial" w:cs="Arial"/>
          <w:b/>
          <w:bCs/>
          <w:sz w:val="20"/>
          <w:szCs w:val="20"/>
          <w:lang w:eastAsia="ar-SA"/>
        </w:rPr>
      </w:pPr>
      <w:r w:rsidRPr="00D504E2">
        <w:rPr>
          <w:rFonts w:ascii="Arial" w:hAnsi="Arial" w:cs="Arial"/>
          <w:b/>
          <w:bCs/>
          <w:sz w:val="20"/>
          <w:szCs w:val="20"/>
          <w:lang w:eastAsia="ar-SA"/>
        </w:rPr>
        <w:t xml:space="preserve">Podwykonawcy </w:t>
      </w:r>
    </w:p>
    <w:p w14:paraId="392F47F2" w14:textId="2B196768"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.1.</w:t>
      </w:r>
      <w:r w:rsidR="00672981">
        <w:rPr>
          <w:rFonts w:ascii="Arial" w:hAnsi="Arial" w:cs="Arial"/>
          <w:lang w:eastAsia="ar-SA"/>
        </w:rPr>
        <w:t xml:space="preserve"> </w:t>
      </w:r>
      <w:r w:rsidR="00672981">
        <w:rPr>
          <w:rFonts w:ascii="Arial" w:hAnsi="Arial" w:cs="Arial"/>
          <w:lang w:eastAsia="ar-SA"/>
        </w:rPr>
        <w:tab/>
        <w:t xml:space="preserve">Zamawiający dopuszcza powierzenie części zamówienia podwykonawcom. </w:t>
      </w:r>
    </w:p>
    <w:p w14:paraId="65E7D079" w14:textId="18BD0A51"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w:t>
      </w:r>
      <w:r w:rsidR="00672981">
        <w:rPr>
          <w:rFonts w:ascii="Arial" w:hAnsi="Arial" w:cs="Arial"/>
          <w:b/>
          <w:lang w:eastAsia="ar-SA"/>
        </w:rPr>
        <w:t>.2</w:t>
      </w:r>
      <w:r w:rsidR="00672981" w:rsidRPr="00D504E2">
        <w:rPr>
          <w:rFonts w:ascii="Arial" w:hAnsi="Arial" w:cs="Arial"/>
          <w:b/>
          <w:lang w:eastAsia="ar-SA"/>
        </w:rPr>
        <w:t>.</w:t>
      </w:r>
      <w:r w:rsidR="00672981">
        <w:rPr>
          <w:rFonts w:ascii="Arial" w:hAnsi="Arial" w:cs="Arial"/>
          <w:lang w:eastAsia="ar-SA"/>
        </w:rPr>
        <w:t xml:space="preserve"> Zamawiający żąda wskazania przez wykonawcę, w załączniku nr 1 do SWZ – Formularzu ofertowym, części zamówienia, których wykonanie zamierza powierzyć podwykonawcom, oraz podania nazw ewentualnych podwykonawców, jeżeli są już znani.</w:t>
      </w:r>
    </w:p>
    <w:p w14:paraId="68DD802D" w14:textId="21AF2A8F" w:rsidR="00D504E2" w:rsidRDefault="00D504E2" w:rsidP="0081171C">
      <w:pPr>
        <w:spacing w:line="276" w:lineRule="auto"/>
        <w:ind w:left="709" w:hanging="709"/>
        <w:jc w:val="both"/>
        <w:rPr>
          <w:rFonts w:ascii="Arial" w:hAnsi="Arial" w:cs="Arial"/>
          <w:lang w:eastAsia="ar-SA"/>
        </w:rPr>
      </w:pPr>
      <w:r w:rsidRPr="00D504E2">
        <w:rPr>
          <w:rFonts w:ascii="Arial" w:hAnsi="Arial" w:cs="Arial"/>
          <w:b/>
          <w:lang w:eastAsia="ar-SA"/>
        </w:rPr>
        <w:t>10.5.3.</w:t>
      </w:r>
      <w:r>
        <w:rPr>
          <w:rFonts w:ascii="Arial" w:hAnsi="Arial" w:cs="Arial"/>
          <w:lang w:eastAsia="ar-SA"/>
        </w:rPr>
        <w:t xml:space="preserve"> </w:t>
      </w:r>
      <w:r>
        <w:rPr>
          <w:rFonts w:ascii="Arial" w:hAnsi="Arial" w:cs="Arial"/>
          <w:lang w:eastAsia="ar-SA"/>
        </w:rPr>
        <w:tab/>
      </w:r>
      <w:r w:rsidRPr="00D504E2">
        <w:rPr>
          <w:rFonts w:ascii="Arial" w:hAnsi="Arial" w:cs="Arial"/>
          <w:lang w:eastAsia="ar-SA"/>
        </w:rPr>
        <w:t xml:space="preserve">W realizacji zamówienia nie może brać udziału podwykonawca, który podlega wykluczeniu </w:t>
      </w:r>
      <w:r w:rsidR="00F1750F">
        <w:rPr>
          <w:rFonts w:ascii="Arial" w:hAnsi="Arial" w:cs="Arial"/>
          <w:lang w:eastAsia="ar-SA"/>
        </w:rPr>
        <w:br/>
      </w:r>
      <w:r w:rsidRPr="00D504E2">
        <w:rPr>
          <w:rFonts w:ascii="Arial" w:hAnsi="Arial" w:cs="Arial"/>
          <w:lang w:eastAsia="ar-SA"/>
        </w:rPr>
        <w:t>z postępowania na podstawie art. 7 ust. 1 ustawy z dnia 13 kwietnia 2022 r. o szczególnych rozwiązaniach w zakresie przeciwdziałania wspieraniu agresji na Ukrainę oraz służących ochronie bezpieczeństwa narodowego (Dz. U. 202</w:t>
      </w:r>
      <w:r w:rsidR="004925E4">
        <w:rPr>
          <w:rFonts w:ascii="Arial" w:hAnsi="Arial" w:cs="Arial"/>
          <w:lang w:eastAsia="ar-SA"/>
        </w:rPr>
        <w:t>4</w:t>
      </w:r>
      <w:r w:rsidRPr="00D504E2">
        <w:rPr>
          <w:rFonts w:ascii="Arial" w:hAnsi="Arial" w:cs="Arial"/>
          <w:lang w:eastAsia="ar-SA"/>
        </w:rPr>
        <w:t xml:space="preserve"> poz. </w:t>
      </w:r>
      <w:r w:rsidR="00147530">
        <w:rPr>
          <w:rFonts w:ascii="Arial" w:hAnsi="Arial" w:cs="Arial"/>
          <w:lang w:eastAsia="ar-SA"/>
        </w:rPr>
        <w:t>507</w:t>
      </w:r>
      <w:r w:rsidRPr="00D504E2">
        <w:rPr>
          <w:rFonts w:ascii="Arial" w:hAnsi="Arial" w:cs="Arial"/>
          <w:lang w:eastAsia="ar-SA"/>
        </w:rPr>
        <w:t>).</w:t>
      </w:r>
    </w:p>
    <w:p w14:paraId="0935AFB1" w14:textId="0E9F2949"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10.5.4</w:t>
      </w:r>
      <w:r w:rsidR="00672981">
        <w:rPr>
          <w:rFonts w:ascii="Arial" w:hAnsi="Arial" w:cs="Arial"/>
          <w:b/>
          <w:lang w:eastAsia="ar-SA"/>
        </w:rPr>
        <w:t>.</w:t>
      </w:r>
      <w:r w:rsidR="00672981">
        <w:rPr>
          <w:rFonts w:ascii="Arial" w:hAnsi="Arial" w:cs="Arial"/>
          <w:lang w:eastAsia="ar-SA"/>
        </w:rPr>
        <w:t xml:space="preserve"> </w:t>
      </w:r>
      <w:r w:rsidR="00672981">
        <w:rPr>
          <w:rFonts w:ascii="Arial" w:hAnsi="Arial" w:cs="Arial"/>
          <w:lang w:eastAsia="ar-SA"/>
        </w:rPr>
        <w:tab/>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6BA1C4D5" w14:textId="40E098D2" w:rsidR="00672981" w:rsidRDefault="00D504E2" w:rsidP="0081171C">
      <w:pPr>
        <w:spacing w:line="276" w:lineRule="auto"/>
        <w:ind w:left="709" w:hanging="709"/>
        <w:jc w:val="both"/>
        <w:rPr>
          <w:rFonts w:ascii="Arial" w:hAnsi="Arial" w:cs="Arial"/>
          <w:lang w:eastAsia="ar-SA"/>
        </w:rPr>
      </w:pPr>
      <w:r>
        <w:rPr>
          <w:rFonts w:ascii="Arial" w:hAnsi="Arial" w:cs="Arial"/>
          <w:b/>
          <w:lang w:eastAsia="ar-SA"/>
        </w:rPr>
        <w:t>10.5.5</w:t>
      </w:r>
      <w:r w:rsidR="00672981">
        <w:rPr>
          <w:rFonts w:ascii="Arial" w:hAnsi="Arial" w:cs="Arial"/>
          <w:b/>
          <w:lang w:eastAsia="ar-SA"/>
        </w:rPr>
        <w:t>.</w:t>
      </w:r>
      <w:r>
        <w:rPr>
          <w:rFonts w:ascii="Arial" w:hAnsi="Arial" w:cs="Arial"/>
          <w:b/>
          <w:lang w:eastAsia="ar-SA"/>
        </w:rPr>
        <w:tab/>
      </w:r>
      <w:r w:rsidR="00672981">
        <w:rPr>
          <w:rFonts w:ascii="Arial" w:hAnsi="Arial" w:cs="Arial"/>
          <w:lang w:eastAsia="ar-SA"/>
        </w:rPr>
        <w:t>Powierzenie wykonania części zamówienia podwykonawcom nie zwalnia wykonawcy                        z odpowiedzialności za należyte wykonanie tego zamówienia.</w:t>
      </w:r>
    </w:p>
    <w:p w14:paraId="11F28910" w14:textId="43F1DE2A" w:rsidR="00320A52" w:rsidRDefault="00D041B3" w:rsidP="0081171C">
      <w:pPr>
        <w:spacing w:line="276" w:lineRule="auto"/>
        <w:ind w:left="709" w:hanging="709"/>
        <w:jc w:val="both"/>
        <w:rPr>
          <w:rFonts w:ascii="Arial" w:hAnsi="Arial" w:cs="Arial"/>
          <w:lang w:eastAsia="ar-SA"/>
        </w:rPr>
      </w:pPr>
      <w:r w:rsidRPr="00D041B3">
        <w:rPr>
          <w:rFonts w:ascii="Arial" w:hAnsi="Arial" w:cs="Arial"/>
          <w:lang w:eastAsia="ar-SA"/>
        </w:rPr>
        <w:t>.</w:t>
      </w:r>
    </w:p>
    <w:p w14:paraId="0B4F8963" w14:textId="77777777" w:rsidR="00485D67" w:rsidRPr="00631351" w:rsidRDefault="002B2927" w:rsidP="0081171C">
      <w:pPr>
        <w:pStyle w:val="Nagwek2"/>
        <w:spacing w:line="276" w:lineRule="auto"/>
        <w:ind w:left="426" w:hanging="426"/>
        <w:rPr>
          <w:strike/>
        </w:rPr>
      </w:pPr>
      <w:bookmarkStart w:id="17" w:name="_Toc112741323"/>
      <w:r>
        <w:t>Informacj</w:t>
      </w:r>
      <w:r w:rsidR="00470931">
        <w:t>a</w:t>
      </w:r>
      <w:r>
        <w:t xml:space="preserve"> o </w:t>
      </w:r>
      <w:r w:rsidR="00A748FE" w:rsidRPr="0034443C">
        <w:t>podmiotowych środk</w:t>
      </w:r>
      <w:r w:rsidRPr="0034443C">
        <w:t>ach</w:t>
      </w:r>
      <w:r w:rsidR="00A748FE" w:rsidRPr="0034443C">
        <w:t xml:space="preserve"> dowodowych</w:t>
      </w:r>
      <w:r w:rsidR="00A748FE">
        <w:t xml:space="preserve"> </w:t>
      </w:r>
      <w:r w:rsidR="00485D67" w:rsidRPr="00631351">
        <w:t>potwierdzających spełnienie warunków udziału w postępowaniu oraz brak podstaw wykluczenia</w:t>
      </w:r>
      <w:bookmarkEnd w:id="17"/>
    </w:p>
    <w:p w14:paraId="0556429B" w14:textId="77777777" w:rsidR="001709CB" w:rsidRDefault="001709CB" w:rsidP="0081171C">
      <w:pPr>
        <w:spacing w:line="276" w:lineRule="auto"/>
        <w:jc w:val="center"/>
        <w:rPr>
          <w:rFonts w:ascii="Arial" w:hAnsi="Arial" w:cs="Arial"/>
          <w:b/>
          <w:bCs/>
          <w:color w:val="000000"/>
          <w:u w:val="single"/>
        </w:rPr>
      </w:pPr>
    </w:p>
    <w:p w14:paraId="6A5B35DF" w14:textId="5FBC4BB4" w:rsidR="001709CB" w:rsidRPr="00B11CEC" w:rsidRDefault="00F46475" w:rsidP="00B11CEC">
      <w:pPr>
        <w:spacing w:line="276" w:lineRule="auto"/>
        <w:jc w:val="center"/>
        <w:rPr>
          <w:rFonts w:ascii="Arial" w:hAnsi="Arial" w:cs="Arial"/>
          <w:b/>
          <w:bCs/>
          <w:color w:val="000000"/>
        </w:rPr>
      </w:pPr>
      <w:r w:rsidRPr="00631351">
        <w:rPr>
          <w:rFonts w:ascii="Arial" w:hAnsi="Arial" w:cs="Arial"/>
          <w:b/>
          <w:bCs/>
          <w:color w:val="000000"/>
          <w:sz w:val="22"/>
          <w:szCs w:val="22"/>
        </w:rPr>
        <w:t xml:space="preserve">DOKUMENTY SKŁADANE </w:t>
      </w:r>
      <w:r w:rsidR="004245CA">
        <w:rPr>
          <w:rFonts w:ascii="Arial" w:hAnsi="Arial" w:cs="Arial"/>
          <w:b/>
          <w:bCs/>
          <w:color w:val="000000"/>
          <w:sz w:val="22"/>
          <w:szCs w:val="22"/>
        </w:rPr>
        <w:t>Z OFERTĄ</w:t>
      </w:r>
      <w:r w:rsidRPr="00631351">
        <w:rPr>
          <w:rFonts w:ascii="Arial" w:hAnsi="Arial" w:cs="Arial"/>
          <w:b/>
          <w:bCs/>
          <w:color w:val="000000"/>
          <w:sz w:val="22"/>
          <w:szCs w:val="22"/>
        </w:rPr>
        <w:t xml:space="preserve"> </w:t>
      </w:r>
    </w:p>
    <w:p w14:paraId="0B480B39" w14:textId="641878F8" w:rsidR="00BD13DA" w:rsidRPr="00C67AD6" w:rsidRDefault="00BD13DA" w:rsidP="00C67AD6">
      <w:pPr>
        <w:numPr>
          <w:ilvl w:val="1"/>
          <w:numId w:val="25"/>
        </w:numPr>
        <w:spacing w:line="276" w:lineRule="auto"/>
        <w:jc w:val="both"/>
        <w:rPr>
          <w:rFonts w:ascii="Arial" w:hAnsi="Arial" w:cs="Arial"/>
          <w:b/>
          <w:bCs/>
          <w:color w:val="000000"/>
        </w:rPr>
      </w:pPr>
      <w:r>
        <w:rPr>
          <w:rFonts w:ascii="Arial" w:hAnsi="Arial" w:cs="Arial"/>
          <w:b/>
          <w:bCs/>
          <w:color w:val="000000"/>
        </w:rPr>
        <w:t>w celu wstępnego potwierdzenia spełniania warunków udziału  w postępowaniu</w:t>
      </w:r>
    </w:p>
    <w:p w14:paraId="65E33457" w14:textId="3B7E6E1A" w:rsidR="00BD13DA" w:rsidRDefault="00BD13DA" w:rsidP="003A0A6E">
      <w:pPr>
        <w:numPr>
          <w:ilvl w:val="2"/>
          <w:numId w:val="25"/>
        </w:numPr>
        <w:spacing w:line="276" w:lineRule="auto"/>
        <w:jc w:val="both"/>
        <w:rPr>
          <w:rFonts w:ascii="Arial" w:hAnsi="Arial" w:cs="Arial"/>
          <w:b/>
          <w:bCs/>
        </w:rPr>
      </w:pPr>
      <w:r>
        <w:rPr>
          <w:rFonts w:ascii="Arial" w:hAnsi="Arial" w:cs="Arial"/>
          <w:color w:val="000000"/>
        </w:rPr>
        <w:t xml:space="preserve">oświadczenie wykonawcy na </w:t>
      </w:r>
      <w:r>
        <w:rPr>
          <w:rFonts w:ascii="Arial" w:hAnsi="Arial" w:cs="Arial"/>
        </w:rPr>
        <w:t>podstawie art. 125 ust. 1</w:t>
      </w:r>
      <w:r>
        <w:rPr>
          <w:rFonts w:ascii="Arial" w:hAnsi="Arial" w:cs="Arial"/>
          <w:color w:val="000000"/>
        </w:rPr>
        <w:t xml:space="preserve"> uPzp– wg </w:t>
      </w:r>
      <w:r>
        <w:rPr>
          <w:rFonts w:ascii="Arial" w:hAnsi="Arial" w:cs="Arial"/>
          <w:b/>
          <w:bCs/>
        </w:rPr>
        <w:t xml:space="preserve">załącznika nr </w:t>
      </w:r>
      <w:r w:rsidR="00B2318E">
        <w:rPr>
          <w:rFonts w:ascii="Arial" w:hAnsi="Arial" w:cs="Arial"/>
          <w:b/>
          <w:bCs/>
        </w:rPr>
        <w:t>4</w:t>
      </w:r>
      <w:r>
        <w:rPr>
          <w:rFonts w:ascii="Arial" w:hAnsi="Arial" w:cs="Arial"/>
          <w:b/>
          <w:bCs/>
        </w:rPr>
        <w:t xml:space="preserve"> do SWZ</w:t>
      </w:r>
      <w:r>
        <w:rPr>
          <w:rFonts w:ascii="Arial" w:hAnsi="Arial" w:cs="Arial"/>
        </w:rPr>
        <w:t>.</w:t>
      </w:r>
    </w:p>
    <w:p w14:paraId="585BD501" w14:textId="3B5ED850" w:rsidR="00BD13DA" w:rsidRDefault="00BD13DA" w:rsidP="003A0A6E">
      <w:pPr>
        <w:numPr>
          <w:ilvl w:val="2"/>
          <w:numId w:val="25"/>
        </w:numPr>
        <w:spacing w:line="276" w:lineRule="auto"/>
        <w:ind w:left="709" w:hanging="709"/>
        <w:jc w:val="both"/>
        <w:rPr>
          <w:rFonts w:ascii="Arial" w:hAnsi="Arial" w:cs="Arial"/>
          <w:b/>
          <w:bCs/>
        </w:rPr>
      </w:pPr>
      <w:r>
        <w:rPr>
          <w:rFonts w:ascii="Arial" w:hAnsi="Arial" w:cs="Arial"/>
          <w:bCs/>
        </w:rPr>
        <w:t xml:space="preserve">/jeżeli dotyczy/ zobowiązanie podmiotu udostępniającego zasoby - wg </w:t>
      </w:r>
      <w:r>
        <w:rPr>
          <w:rFonts w:ascii="Arial" w:hAnsi="Arial" w:cs="Arial"/>
          <w:b/>
          <w:bCs/>
        </w:rPr>
        <w:t xml:space="preserve">załącznika nr </w:t>
      </w:r>
      <w:r w:rsidR="00510381">
        <w:rPr>
          <w:rFonts w:ascii="Arial" w:hAnsi="Arial" w:cs="Arial"/>
          <w:b/>
          <w:bCs/>
        </w:rPr>
        <w:t>9</w:t>
      </w:r>
      <w:r>
        <w:rPr>
          <w:rFonts w:ascii="Arial" w:hAnsi="Arial" w:cs="Arial"/>
          <w:b/>
          <w:bCs/>
        </w:rPr>
        <w:t xml:space="preserve"> do SWZ.</w:t>
      </w:r>
    </w:p>
    <w:p w14:paraId="77FA2D97" w14:textId="261F4CF1" w:rsidR="00BD13DA" w:rsidRDefault="00BD13DA" w:rsidP="00B11CEC">
      <w:pPr>
        <w:numPr>
          <w:ilvl w:val="2"/>
          <w:numId w:val="25"/>
        </w:numPr>
        <w:spacing w:line="276" w:lineRule="auto"/>
        <w:rPr>
          <w:rFonts w:ascii="Arial" w:hAnsi="Arial" w:cs="Arial"/>
          <w:b/>
          <w:bCs/>
        </w:rPr>
      </w:pPr>
      <w:bookmarkStart w:id="18" w:name="_Hlk65578700"/>
      <w:r>
        <w:rPr>
          <w:rFonts w:ascii="Arial" w:hAnsi="Arial" w:cs="Arial"/>
          <w:bCs/>
        </w:rPr>
        <w:t xml:space="preserve">/jeżeli dotyczy/ </w:t>
      </w:r>
      <w:r>
        <w:rPr>
          <w:rFonts w:ascii="Arial" w:hAnsi="Arial" w:cs="Arial"/>
        </w:rPr>
        <w:t xml:space="preserve">oświadczenie podmiotu udostępniającego zasoby na podstawie art. 125 ust. 1 i 5 uPzp– wg </w:t>
      </w:r>
      <w:r>
        <w:rPr>
          <w:rFonts w:ascii="Arial" w:hAnsi="Arial" w:cs="Arial"/>
          <w:b/>
          <w:bCs/>
        </w:rPr>
        <w:t xml:space="preserve">załącznika nr </w:t>
      </w:r>
      <w:r w:rsidR="00510381">
        <w:rPr>
          <w:rFonts w:ascii="Arial" w:hAnsi="Arial" w:cs="Arial"/>
          <w:b/>
          <w:bCs/>
        </w:rPr>
        <w:t>5</w:t>
      </w:r>
      <w:r>
        <w:rPr>
          <w:rFonts w:ascii="Arial" w:hAnsi="Arial" w:cs="Arial"/>
          <w:b/>
          <w:bCs/>
        </w:rPr>
        <w:t xml:space="preserve"> do SWZ</w:t>
      </w:r>
      <w:bookmarkEnd w:id="18"/>
    </w:p>
    <w:p w14:paraId="19D76F34" w14:textId="77777777" w:rsidR="00B11CEC" w:rsidRPr="00B11CEC" w:rsidRDefault="00B11CEC" w:rsidP="00B11CEC">
      <w:pPr>
        <w:spacing w:line="276" w:lineRule="auto"/>
        <w:ind w:left="720"/>
        <w:rPr>
          <w:rFonts w:ascii="Arial" w:hAnsi="Arial" w:cs="Arial"/>
          <w:b/>
          <w:bCs/>
        </w:rPr>
      </w:pPr>
    </w:p>
    <w:p w14:paraId="377946A2" w14:textId="19E59E55" w:rsidR="00BD13DA" w:rsidRDefault="00BD13DA" w:rsidP="00C67AD6">
      <w:pPr>
        <w:spacing w:line="276" w:lineRule="auto"/>
        <w:ind w:left="567" w:hanging="567"/>
        <w:rPr>
          <w:rFonts w:ascii="Arial" w:hAnsi="Arial" w:cs="Arial"/>
          <w:b/>
          <w:bCs/>
        </w:rPr>
      </w:pPr>
      <w:r>
        <w:rPr>
          <w:rFonts w:ascii="Arial" w:hAnsi="Arial" w:cs="Arial"/>
          <w:b/>
          <w:bCs/>
        </w:rPr>
        <w:t xml:space="preserve">11.2. </w:t>
      </w:r>
      <w:r>
        <w:rPr>
          <w:rFonts w:ascii="Arial" w:hAnsi="Arial" w:cs="Arial"/>
          <w:b/>
          <w:bCs/>
        </w:rPr>
        <w:tab/>
        <w:t xml:space="preserve">w celu wstępnego potwierdzenia braku podstaw do wykluczenia </w:t>
      </w:r>
    </w:p>
    <w:p w14:paraId="4902683A" w14:textId="7536C07D" w:rsidR="00BD13DA" w:rsidRDefault="00BD13DA" w:rsidP="003A0A6E">
      <w:pPr>
        <w:numPr>
          <w:ilvl w:val="2"/>
          <w:numId w:val="26"/>
        </w:numPr>
        <w:spacing w:line="276" w:lineRule="auto"/>
        <w:ind w:left="709"/>
        <w:rPr>
          <w:rFonts w:ascii="Arial" w:hAnsi="Arial" w:cs="Arial"/>
          <w:b/>
          <w:bCs/>
        </w:rPr>
      </w:pPr>
      <w:r>
        <w:rPr>
          <w:rFonts w:ascii="Arial" w:hAnsi="Arial" w:cs="Arial"/>
          <w:b/>
          <w:bCs/>
        </w:rPr>
        <w:t xml:space="preserve">/jeżeli dotyczy/ </w:t>
      </w:r>
      <w:r>
        <w:rPr>
          <w:rFonts w:ascii="Arial" w:hAnsi="Arial" w:cs="Arial"/>
        </w:rPr>
        <w:t xml:space="preserve">oświadczenie podmiotu udostępniającego zasoby na podstawie art. 125 ust. 1 i 5 uPzp– wg </w:t>
      </w:r>
      <w:r>
        <w:rPr>
          <w:rFonts w:ascii="Arial" w:hAnsi="Arial" w:cs="Arial"/>
          <w:b/>
          <w:bCs/>
        </w:rPr>
        <w:t xml:space="preserve">załącznika nr </w:t>
      </w:r>
      <w:r w:rsidR="00510381">
        <w:rPr>
          <w:rFonts w:ascii="Arial" w:hAnsi="Arial" w:cs="Arial"/>
          <w:b/>
          <w:bCs/>
        </w:rPr>
        <w:t>6</w:t>
      </w:r>
      <w:r>
        <w:rPr>
          <w:rFonts w:ascii="Arial" w:hAnsi="Arial" w:cs="Arial"/>
          <w:b/>
          <w:bCs/>
        </w:rPr>
        <w:t xml:space="preserve"> do SWZ</w:t>
      </w:r>
    </w:p>
    <w:p w14:paraId="091DE90F" w14:textId="77777777" w:rsidR="00B2318E" w:rsidRDefault="00B2318E" w:rsidP="0081171C">
      <w:pPr>
        <w:spacing w:line="276" w:lineRule="auto"/>
        <w:rPr>
          <w:rFonts w:ascii="Arial" w:hAnsi="Arial" w:cs="Arial"/>
          <w:b/>
          <w:bCs/>
          <w:color w:val="000000"/>
          <w:sz w:val="22"/>
          <w:szCs w:val="22"/>
        </w:rPr>
      </w:pPr>
    </w:p>
    <w:p w14:paraId="7D8E3C5E" w14:textId="77777777" w:rsidR="00BD13DA" w:rsidRDefault="00BD13DA" w:rsidP="0081171C">
      <w:pPr>
        <w:spacing w:line="276" w:lineRule="auto"/>
        <w:jc w:val="center"/>
        <w:rPr>
          <w:rFonts w:ascii="Arial" w:hAnsi="Arial" w:cs="Arial"/>
          <w:b/>
          <w:bCs/>
          <w:color w:val="000000"/>
          <w:sz w:val="22"/>
          <w:szCs w:val="22"/>
        </w:rPr>
      </w:pPr>
      <w:r>
        <w:rPr>
          <w:rFonts w:ascii="Arial" w:hAnsi="Arial" w:cs="Arial"/>
          <w:b/>
          <w:bCs/>
          <w:color w:val="000000"/>
          <w:sz w:val="22"/>
          <w:szCs w:val="22"/>
        </w:rPr>
        <w:t>DOKUMENTY SKŁADANE NA WEZWANIE ZAMAWIAJĄCEGO</w:t>
      </w:r>
    </w:p>
    <w:p w14:paraId="54AEDCBB" w14:textId="77777777" w:rsidR="00BD13DA" w:rsidRDefault="00BD13DA" w:rsidP="0081171C">
      <w:pPr>
        <w:spacing w:line="276" w:lineRule="auto"/>
        <w:jc w:val="center"/>
        <w:rPr>
          <w:rFonts w:ascii="Arial" w:hAnsi="Arial" w:cs="Arial"/>
          <w:b/>
          <w:bCs/>
          <w:color w:val="000000"/>
        </w:rPr>
      </w:pPr>
      <w:r>
        <w:rPr>
          <w:rFonts w:ascii="Arial" w:hAnsi="Arial" w:cs="Arial"/>
          <w:b/>
          <w:bCs/>
          <w:color w:val="000000"/>
          <w:sz w:val="22"/>
          <w:szCs w:val="22"/>
        </w:rPr>
        <w:t xml:space="preserve"> </w:t>
      </w:r>
    </w:p>
    <w:p w14:paraId="5356D211" w14:textId="77777777" w:rsidR="00BD13DA" w:rsidRDefault="00BD13DA" w:rsidP="003A0A6E">
      <w:pPr>
        <w:numPr>
          <w:ilvl w:val="1"/>
          <w:numId w:val="26"/>
        </w:numPr>
        <w:spacing w:line="276" w:lineRule="auto"/>
        <w:ind w:left="567" w:hanging="567"/>
        <w:jc w:val="both"/>
        <w:rPr>
          <w:rFonts w:ascii="Arial" w:hAnsi="Arial" w:cs="Arial"/>
          <w:b/>
          <w:bCs/>
          <w:color w:val="000000"/>
        </w:rPr>
      </w:pPr>
      <w:r>
        <w:rPr>
          <w:rFonts w:ascii="Arial" w:hAnsi="Arial" w:cs="Arial"/>
          <w:b/>
          <w:bCs/>
          <w:color w:val="000000"/>
        </w:rPr>
        <w:t>Zamawiający na podstawie art. 274 ust. 1 uPzp wezwie wykonawcę, którego oferta została najwyżej oceniona, do złożenia w wyznaczonym terminie, nie krótszym niż 5 dni od dnia wezwania, podmiotowych środków dowodowych:</w:t>
      </w:r>
    </w:p>
    <w:p w14:paraId="44C5B1BD" w14:textId="77777777" w:rsidR="00BD13DA" w:rsidRDefault="00BD13DA" w:rsidP="0081171C">
      <w:pPr>
        <w:spacing w:line="276" w:lineRule="auto"/>
        <w:ind w:left="567"/>
        <w:jc w:val="both"/>
        <w:rPr>
          <w:rFonts w:ascii="Arial" w:hAnsi="Arial" w:cs="Arial"/>
          <w:b/>
          <w:bCs/>
          <w:color w:val="000000"/>
        </w:rPr>
      </w:pPr>
    </w:p>
    <w:p w14:paraId="5D8ADB8E" w14:textId="09ABCFA9" w:rsidR="00BD13DA" w:rsidRDefault="00BD13DA" w:rsidP="003A0A6E">
      <w:pPr>
        <w:pStyle w:val="Akapitzlist"/>
        <w:numPr>
          <w:ilvl w:val="2"/>
          <w:numId w:val="26"/>
        </w:numPr>
        <w:spacing w:after="0"/>
        <w:ind w:left="426" w:hanging="426"/>
        <w:jc w:val="both"/>
        <w:rPr>
          <w:rFonts w:ascii="Arial" w:hAnsi="Arial" w:cs="Arial"/>
          <w:b/>
          <w:sz w:val="20"/>
        </w:rPr>
      </w:pPr>
      <w:r>
        <w:rPr>
          <w:rFonts w:ascii="Arial" w:hAnsi="Arial" w:cs="Arial"/>
          <w:b/>
          <w:sz w:val="20"/>
        </w:rPr>
        <w:t>na potwierdzenie spełniania warunków udziału w postępowaniu:</w:t>
      </w:r>
    </w:p>
    <w:p w14:paraId="3315BC31" w14:textId="24DB9CC7" w:rsidR="00BD13DA" w:rsidRPr="00F149AD" w:rsidRDefault="00BD13DA" w:rsidP="003A0A6E">
      <w:pPr>
        <w:pStyle w:val="Teksttreci2"/>
        <w:numPr>
          <w:ilvl w:val="0"/>
          <w:numId w:val="27"/>
        </w:numPr>
        <w:spacing w:before="0" w:after="0" w:line="276" w:lineRule="auto"/>
        <w:ind w:right="-1"/>
        <w:rPr>
          <w:rFonts w:ascii="Arial" w:hAnsi="Arial" w:cs="Arial"/>
        </w:rPr>
      </w:pPr>
      <w:r w:rsidRPr="00F149AD">
        <w:rPr>
          <w:rFonts w:ascii="Arial" w:hAnsi="Arial" w:cs="Arial"/>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t>
      </w:r>
      <w:r w:rsidRPr="00F149AD">
        <w:rPr>
          <w:rFonts w:ascii="Arial" w:hAnsi="Arial" w:cs="Arial"/>
        </w:rPr>
        <w:lastRenderedPageBreak/>
        <w:t xml:space="preserve">wykonane, a jeżeli </w:t>
      </w:r>
      <w:r w:rsidR="00147530">
        <w:rPr>
          <w:rFonts w:ascii="Arial" w:hAnsi="Arial" w:cs="Arial"/>
        </w:rPr>
        <w:t>W</w:t>
      </w:r>
      <w:r w:rsidRPr="00F149AD">
        <w:rPr>
          <w:rFonts w:ascii="Arial" w:hAnsi="Arial" w:cs="Arial"/>
        </w:rPr>
        <w:t xml:space="preserve">ykonawca z przyczyn niezależnych od niego nie jest w stanie uzyskać tych dokumentów – inne odpowiednie dokumenty;. </w:t>
      </w:r>
    </w:p>
    <w:p w14:paraId="63E162F7" w14:textId="5B10D70F" w:rsidR="00BD13DA" w:rsidRPr="00F149AD" w:rsidRDefault="00BD13DA" w:rsidP="0081171C">
      <w:pPr>
        <w:spacing w:line="276" w:lineRule="auto"/>
        <w:ind w:left="709"/>
        <w:jc w:val="both"/>
        <w:rPr>
          <w:rFonts w:ascii="Arial" w:hAnsi="Arial" w:cs="Arial"/>
        </w:rPr>
      </w:pPr>
      <w:r w:rsidRPr="00F149AD">
        <w:rPr>
          <w:rFonts w:ascii="Arial" w:hAnsi="Arial" w:cs="Arial"/>
        </w:rPr>
        <w:t xml:space="preserve">Wykaz musi potwierdzać spełnienie warunku udziału w postępowaniu w zakresie określonym w pkt 10.2.4.1. SWZ. Wzór Wykazu robót stanowi załącznik nr </w:t>
      </w:r>
      <w:r w:rsidR="00510381">
        <w:rPr>
          <w:rFonts w:ascii="Arial" w:hAnsi="Arial" w:cs="Arial"/>
        </w:rPr>
        <w:t>7</w:t>
      </w:r>
      <w:r w:rsidRPr="00F149AD">
        <w:rPr>
          <w:rFonts w:ascii="Arial" w:hAnsi="Arial" w:cs="Arial"/>
        </w:rPr>
        <w:t xml:space="preserve"> do SWZ.</w:t>
      </w:r>
    </w:p>
    <w:p w14:paraId="642BD32B" w14:textId="771C0CC7" w:rsidR="002B2927" w:rsidRPr="005219E4" w:rsidRDefault="002B2927" w:rsidP="00B11CEC">
      <w:pPr>
        <w:rPr>
          <w:rFonts w:ascii="Arial" w:hAnsi="Arial" w:cs="Arial"/>
          <w:b/>
          <w:bCs/>
          <w:color w:val="000000"/>
          <w:sz w:val="22"/>
          <w:szCs w:val="22"/>
        </w:rPr>
      </w:pPr>
    </w:p>
    <w:p w14:paraId="0051038C" w14:textId="77777777" w:rsidR="002B2927" w:rsidRPr="00990207" w:rsidRDefault="002B2927" w:rsidP="0081171C">
      <w:pPr>
        <w:pStyle w:val="Nagwek2"/>
        <w:spacing w:line="276" w:lineRule="auto"/>
        <w:ind w:left="426" w:hanging="426"/>
        <w:rPr>
          <w:color w:val="000000"/>
        </w:rPr>
      </w:pPr>
      <w:bookmarkStart w:id="19" w:name="_Toc112741324"/>
      <w:r w:rsidRPr="00CF71D6">
        <w:rPr>
          <w:color w:val="000000"/>
        </w:rPr>
        <w:t>Informacj</w:t>
      </w:r>
      <w:r w:rsidR="00335064" w:rsidRPr="00CF71D6">
        <w:rPr>
          <w:color w:val="000000"/>
        </w:rPr>
        <w:t>a</w:t>
      </w:r>
      <w:r w:rsidRPr="00CF71D6">
        <w:rPr>
          <w:color w:val="000000"/>
        </w:rPr>
        <w:t xml:space="preserve"> o </w:t>
      </w:r>
      <w:r w:rsidRPr="00CF71D6">
        <w:t>przedmiotowych środkach dowodowych</w:t>
      </w:r>
      <w:r w:rsidRPr="00CF71D6">
        <w:rPr>
          <w:color w:val="000000"/>
        </w:rPr>
        <w:t>.</w:t>
      </w:r>
      <w:bookmarkEnd w:id="19"/>
    </w:p>
    <w:p w14:paraId="66CB649B" w14:textId="1E05F1ED" w:rsidR="00B204E0" w:rsidRDefault="00BD13DA" w:rsidP="0081171C">
      <w:pPr>
        <w:spacing w:line="276" w:lineRule="auto"/>
        <w:ind w:left="567"/>
        <w:rPr>
          <w:rFonts w:ascii="Arial" w:hAnsi="Arial" w:cs="Arial"/>
        </w:rPr>
      </w:pPr>
      <w:r>
        <w:rPr>
          <w:rFonts w:ascii="Arial" w:hAnsi="Arial" w:cs="Arial"/>
        </w:rPr>
        <w:t>Nie dotyczy.</w:t>
      </w:r>
    </w:p>
    <w:p w14:paraId="651EDF79" w14:textId="77777777" w:rsidR="00BD13DA" w:rsidRPr="00990207" w:rsidRDefault="00BD13DA" w:rsidP="00B11CEC">
      <w:pPr>
        <w:ind w:left="567"/>
        <w:rPr>
          <w:rFonts w:ascii="Arial" w:hAnsi="Arial" w:cs="Arial"/>
        </w:rPr>
      </w:pPr>
    </w:p>
    <w:p w14:paraId="23DF8BBE" w14:textId="77777777" w:rsidR="00485D67" w:rsidRPr="004A3DD0" w:rsidRDefault="00485D67" w:rsidP="0081171C">
      <w:pPr>
        <w:pStyle w:val="Nagwek2"/>
        <w:spacing w:line="276" w:lineRule="auto"/>
        <w:ind w:left="426" w:hanging="426"/>
      </w:pPr>
      <w:bookmarkStart w:id="20" w:name="_Toc112741325"/>
      <w:r w:rsidRPr="004A3DD0">
        <w:t>Opis sposobu przygotowania</w:t>
      </w:r>
      <w:r w:rsidR="002F4A8C" w:rsidRPr="004A3DD0">
        <w:t xml:space="preserve"> oferty</w:t>
      </w:r>
      <w:r w:rsidRPr="004A3DD0">
        <w:t>:</w:t>
      </w:r>
      <w:bookmarkEnd w:id="20"/>
    </w:p>
    <w:p w14:paraId="5200AE0C" w14:textId="7708D0BF" w:rsidR="00485D67" w:rsidRPr="00F149AD" w:rsidRDefault="003754CF" w:rsidP="0081171C">
      <w:pPr>
        <w:numPr>
          <w:ilvl w:val="1"/>
          <w:numId w:val="8"/>
        </w:numPr>
        <w:spacing w:line="276" w:lineRule="auto"/>
        <w:ind w:left="567" w:hanging="567"/>
        <w:jc w:val="both"/>
        <w:rPr>
          <w:rFonts w:ascii="Arial" w:hAnsi="Arial" w:cs="Arial"/>
          <w:bCs/>
          <w:color w:val="FF0000"/>
        </w:rPr>
      </w:pPr>
      <w:r w:rsidRPr="002B2927">
        <w:rPr>
          <w:rFonts w:ascii="Arial" w:hAnsi="Arial" w:cs="Arial"/>
          <w:bCs/>
          <w:color w:val="000000"/>
        </w:rPr>
        <w:t>Wykonawca</w:t>
      </w:r>
      <w:r w:rsidR="00832B47">
        <w:rPr>
          <w:rFonts w:ascii="Arial" w:hAnsi="Arial" w:cs="Arial"/>
          <w:bCs/>
          <w:color w:val="000000"/>
        </w:rPr>
        <w:t xml:space="preserve"> składa ofertę poprzez stronę</w:t>
      </w:r>
      <w:r w:rsidRPr="002B2927">
        <w:rPr>
          <w:rFonts w:ascii="Arial" w:hAnsi="Arial" w:cs="Arial"/>
          <w:bCs/>
          <w:color w:val="000000"/>
        </w:rPr>
        <w:t xml:space="preserve"> dedykowaną dla niniejszego postępowania</w:t>
      </w:r>
      <w:r w:rsidR="00832B47">
        <w:rPr>
          <w:rFonts w:ascii="Arial" w:hAnsi="Arial" w:cs="Arial"/>
          <w:bCs/>
          <w:color w:val="000000"/>
        </w:rPr>
        <w:t xml:space="preserve"> </w:t>
      </w:r>
      <w:r w:rsidRPr="002B2927">
        <w:rPr>
          <w:rFonts w:ascii="Arial" w:hAnsi="Arial" w:cs="Arial"/>
          <w:bCs/>
          <w:color w:val="000000"/>
        </w:rPr>
        <w:t>na stronie Platformy zakupowej</w:t>
      </w:r>
      <w:r w:rsidR="00832B47" w:rsidRPr="00F149AD">
        <w:rPr>
          <w:rFonts w:ascii="Arial" w:hAnsi="Arial" w:cs="Arial"/>
          <w:bCs/>
        </w:rPr>
        <w:t>:</w:t>
      </w:r>
      <w:r w:rsidRPr="00F149AD">
        <w:rPr>
          <w:rFonts w:ascii="Arial" w:hAnsi="Arial" w:cs="Arial"/>
          <w:bCs/>
        </w:rPr>
        <w:t xml:space="preserve"> </w:t>
      </w:r>
      <w:hyperlink r:id="rId10" w:history="1">
        <w:r w:rsidR="006F4D08" w:rsidRPr="00E87430">
          <w:rPr>
            <w:b/>
            <w:color w:val="000000" w:themeColor="text1"/>
          </w:rPr>
          <w:t xml:space="preserve"> </w:t>
        </w:r>
      </w:hyperlink>
      <w:r w:rsidR="00AF2900" w:rsidRPr="00AF2900">
        <w:rPr>
          <w:rFonts w:ascii="Arial" w:hAnsi="Arial" w:cs="Arial"/>
        </w:rPr>
        <w:t xml:space="preserve"> </w:t>
      </w:r>
      <w:hyperlink r:id="rId11" w:history="1">
        <w:r w:rsidR="001F1236" w:rsidRPr="001F1236">
          <w:rPr>
            <w:rStyle w:val="Hipercze"/>
            <w:rFonts w:ascii="Arial" w:hAnsi="Arial" w:cs="Arial"/>
          </w:rPr>
          <w:t>https://platformazakupowa.pl/transakcja/995937</w:t>
        </w:r>
      </w:hyperlink>
      <w:r w:rsidR="001F1236">
        <w:t xml:space="preserve"> </w:t>
      </w:r>
    </w:p>
    <w:p w14:paraId="50D2C4A8" w14:textId="0FE52947" w:rsidR="001C366A" w:rsidRPr="00B11CEC" w:rsidRDefault="00B007BF" w:rsidP="00B11CEC">
      <w:pPr>
        <w:numPr>
          <w:ilvl w:val="1"/>
          <w:numId w:val="8"/>
        </w:numPr>
        <w:spacing w:line="276" w:lineRule="auto"/>
        <w:ind w:left="567" w:hanging="567"/>
        <w:jc w:val="both"/>
        <w:rPr>
          <w:rFonts w:ascii="Arial" w:hAnsi="Arial" w:cs="Arial"/>
          <w:b/>
          <w:bCs/>
        </w:rPr>
      </w:pPr>
      <w:r w:rsidRPr="007A519A">
        <w:rPr>
          <w:rFonts w:ascii="Arial" w:hAnsi="Arial" w:cs="Arial"/>
          <w:b/>
          <w:bCs/>
        </w:rPr>
        <w:t>Zgodnie z art. 63 ust. 2 uPzp</w:t>
      </w:r>
      <w:r w:rsidRPr="00B007BF">
        <w:rPr>
          <w:rFonts w:ascii="Arial" w:hAnsi="Arial" w:cs="Arial"/>
          <w:b/>
          <w:bCs/>
          <w:color w:val="000000"/>
        </w:rPr>
        <w:t xml:space="preserve"> Wykonawca składa ofertę, pod rygorem nieważności,</w:t>
      </w:r>
      <w:r w:rsidR="001012B1">
        <w:rPr>
          <w:rFonts w:ascii="Arial" w:hAnsi="Arial" w:cs="Arial"/>
          <w:b/>
          <w:bCs/>
          <w:color w:val="000000"/>
        </w:rPr>
        <w:t xml:space="preserve">                   </w:t>
      </w:r>
      <w:r w:rsidRPr="00B007BF">
        <w:rPr>
          <w:rFonts w:ascii="Arial" w:hAnsi="Arial" w:cs="Arial"/>
          <w:b/>
          <w:bCs/>
          <w:color w:val="000000"/>
        </w:rPr>
        <w:t xml:space="preserve"> w formie elektronicznej lub w postaci elektronicznej opatrzonej podpisem zaufanym lub podpisem osobistym,</w:t>
      </w:r>
      <w:r w:rsidR="000213F2" w:rsidRPr="00B007BF">
        <w:rPr>
          <w:rFonts w:ascii="Arial" w:hAnsi="Arial" w:cs="Arial"/>
          <w:b/>
          <w:bCs/>
        </w:rPr>
        <w:t xml:space="preserve"> na którą składają się:</w:t>
      </w:r>
    </w:p>
    <w:p w14:paraId="39FA30AE" w14:textId="53670843" w:rsidR="00743762" w:rsidRPr="00743762" w:rsidRDefault="00743762" w:rsidP="003A0A6E">
      <w:pPr>
        <w:numPr>
          <w:ilvl w:val="2"/>
          <w:numId w:val="28"/>
        </w:numPr>
        <w:spacing w:line="276" w:lineRule="auto"/>
        <w:ind w:left="709" w:hanging="709"/>
        <w:jc w:val="both"/>
        <w:rPr>
          <w:rFonts w:ascii="Arial" w:hAnsi="Arial" w:cs="Arial"/>
          <w:b/>
          <w:bCs/>
        </w:rPr>
      </w:pPr>
      <w:r>
        <w:rPr>
          <w:rFonts w:ascii="Arial" w:hAnsi="Arial" w:cs="Arial"/>
          <w:b/>
          <w:bCs/>
        </w:rPr>
        <w:t>formularz ofertowy</w:t>
      </w:r>
      <w:r>
        <w:rPr>
          <w:rFonts w:ascii="Arial" w:hAnsi="Arial" w:cs="Arial"/>
        </w:rPr>
        <w:t xml:space="preserve"> sporządzony wg </w:t>
      </w:r>
      <w:r>
        <w:rPr>
          <w:rFonts w:ascii="Arial" w:hAnsi="Arial" w:cs="Arial"/>
          <w:bCs/>
        </w:rPr>
        <w:t>załącznika nr 1 do SWZ</w:t>
      </w:r>
      <w:r>
        <w:rPr>
          <w:rFonts w:ascii="Arial" w:hAnsi="Arial" w:cs="Arial"/>
        </w:rPr>
        <w:t xml:space="preserve"> – nie podlega uzupełnieniu,</w:t>
      </w:r>
    </w:p>
    <w:p w14:paraId="32B4C8BC" w14:textId="7C3B93E9" w:rsidR="00743762" w:rsidRDefault="00743762" w:rsidP="003A0A6E">
      <w:pPr>
        <w:numPr>
          <w:ilvl w:val="2"/>
          <w:numId w:val="28"/>
        </w:numPr>
        <w:spacing w:line="276" w:lineRule="auto"/>
        <w:ind w:left="709" w:hanging="709"/>
        <w:jc w:val="both"/>
        <w:rPr>
          <w:rFonts w:ascii="Arial" w:hAnsi="Arial" w:cs="Arial"/>
          <w:b/>
          <w:bCs/>
        </w:rPr>
      </w:pPr>
      <w:r>
        <w:rPr>
          <w:rFonts w:ascii="Arial" w:hAnsi="Arial" w:cs="Arial"/>
          <w:b/>
          <w:bCs/>
        </w:rPr>
        <w:t>formularz cenowy</w:t>
      </w:r>
      <w:r w:rsidR="007B1C88">
        <w:rPr>
          <w:rFonts w:ascii="Arial" w:hAnsi="Arial" w:cs="Arial"/>
          <w:b/>
          <w:bCs/>
        </w:rPr>
        <w:t>/tabela elementów scalonych</w:t>
      </w:r>
      <w:r w:rsidRPr="00743762">
        <w:rPr>
          <w:rFonts w:ascii="Arial" w:hAnsi="Arial" w:cs="Arial"/>
        </w:rPr>
        <w:t xml:space="preserve"> </w:t>
      </w:r>
      <w:r>
        <w:rPr>
          <w:rFonts w:ascii="Arial" w:hAnsi="Arial" w:cs="Arial"/>
        </w:rPr>
        <w:t xml:space="preserve">sporządzony wg </w:t>
      </w:r>
      <w:r>
        <w:rPr>
          <w:rFonts w:ascii="Arial" w:hAnsi="Arial" w:cs="Arial"/>
          <w:bCs/>
        </w:rPr>
        <w:t>załącznika nr 2 do SWZ</w:t>
      </w:r>
      <w:r>
        <w:rPr>
          <w:rFonts w:ascii="Arial" w:hAnsi="Arial" w:cs="Arial"/>
        </w:rPr>
        <w:t xml:space="preserve"> – nie podlega uzupełnieniu, wszystkie pozycje formularza muszą zostać wypełnione pod rygorem odrzucenia oferty.</w:t>
      </w:r>
    </w:p>
    <w:p w14:paraId="3E527475" w14:textId="74A08CD3" w:rsidR="00743762" w:rsidRPr="0051569C" w:rsidRDefault="00743762" w:rsidP="003A0A6E">
      <w:pPr>
        <w:pStyle w:val="Akapitzlist1"/>
        <w:numPr>
          <w:ilvl w:val="2"/>
          <w:numId w:val="28"/>
        </w:numPr>
        <w:spacing w:after="0"/>
        <w:ind w:left="709" w:hanging="709"/>
        <w:rPr>
          <w:rFonts w:ascii="Arial" w:hAnsi="Arial" w:cs="Arial"/>
          <w:bCs/>
          <w:sz w:val="20"/>
          <w:szCs w:val="20"/>
        </w:rPr>
      </w:pPr>
      <w:r>
        <w:rPr>
          <w:rFonts w:ascii="Arial" w:hAnsi="Arial" w:cs="Arial"/>
          <w:b/>
          <w:bCs/>
          <w:sz w:val="20"/>
          <w:szCs w:val="20"/>
        </w:rPr>
        <w:t>oświadczenie</w:t>
      </w:r>
      <w:r>
        <w:rPr>
          <w:rFonts w:ascii="Arial" w:hAnsi="Arial" w:cs="Arial"/>
          <w:sz w:val="20"/>
          <w:szCs w:val="20"/>
        </w:rPr>
        <w:t xml:space="preserve"> </w:t>
      </w:r>
      <w:r>
        <w:rPr>
          <w:rFonts w:ascii="Arial" w:hAnsi="Arial" w:cs="Arial"/>
          <w:b/>
          <w:sz w:val="20"/>
          <w:szCs w:val="20"/>
        </w:rPr>
        <w:t>Wykonawcy</w:t>
      </w:r>
      <w:r>
        <w:rPr>
          <w:rFonts w:ascii="Arial" w:hAnsi="Arial" w:cs="Arial"/>
          <w:sz w:val="20"/>
          <w:szCs w:val="20"/>
        </w:rPr>
        <w:t xml:space="preserve"> na podstawie art. 125 ust. 1 ustawy, stanowiące wstępne potwierdzenie,  że  Wykonawca spełnia warunki udziału w postępowaniu </w:t>
      </w:r>
      <w:r w:rsidR="0051569C">
        <w:rPr>
          <w:rFonts w:ascii="Arial" w:hAnsi="Arial" w:cs="Arial"/>
          <w:sz w:val="20"/>
          <w:szCs w:val="20"/>
        </w:rPr>
        <w:t xml:space="preserve">oraz brak podstaw do wykluczenia </w:t>
      </w:r>
      <w:r>
        <w:rPr>
          <w:rFonts w:ascii="Arial" w:hAnsi="Arial" w:cs="Arial"/>
          <w:sz w:val="20"/>
          <w:szCs w:val="20"/>
        </w:rPr>
        <w:t xml:space="preserve">– wg </w:t>
      </w:r>
      <w:r>
        <w:rPr>
          <w:rFonts w:ascii="Arial" w:hAnsi="Arial" w:cs="Arial"/>
          <w:bCs/>
          <w:sz w:val="20"/>
          <w:szCs w:val="20"/>
        </w:rPr>
        <w:t xml:space="preserve">załącznika  nr </w:t>
      </w:r>
      <w:r w:rsidR="00B2318E">
        <w:rPr>
          <w:rFonts w:ascii="Arial" w:hAnsi="Arial" w:cs="Arial"/>
          <w:bCs/>
          <w:sz w:val="20"/>
          <w:szCs w:val="20"/>
        </w:rPr>
        <w:t>4</w:t>
      </w:r>
      <w:r>
        <w:rPr>
          <w:rFonts w:ascii="Arial" w:hAnsi="Arial" w:cs="Arial"/>
          <w:bCs/>
          <w:sz w:val="20"/>
          <w:szCs w:val="20"/>
        </w:rPr>
        <w:t xml:space="preserve">  do SWZ,</w:t>
      </w:r>
      <w:bookmarkStart w:id="21" w:name="_Hlk65573474"/>
    </w:p>
    <w:p w14:paraId="29F83A26" w14:textId="42AB625C" w:rsidR="00F842EA" w:rsidRPr="0051569C" w:rsidRDefault="007B1C88" w:rsidP="003A0A6E">
      <w:pPr>
        <w:pStyle w:val="Akapitzlist1"/>
        <w:numPr>
          <w:ilvl w:val="2"/>
          <w:numId w:val="28"/>
        </w:numPr>
        <w:spacing w:after="0"/>
        <w:ind w:left="709" w:hanging="709"/>
        <w:rPr>
          <w:rFonts w:ascii="Arial" w:hAnsi="Arial" w:cs="Arial"/>
          <w:sz w:val="20"/>
          <w:szCs w:val="20"/>
        </w:rPr>
      </w:pPr>
      <w:r w:rsidRPr="007B1C88">
        <w:rPr>
          <w:rFonts w:ascii="Arial" w:hAnsi="Arial" w:cs="Arial"/>
          <w:bCs/>
          <w:sz w:val="20"/>
          <w:szCs w:val="20"/>
        </w:rPr>
        <w:t>/jeżeli dotycz/</w:t>
      </w:r>
      <w:r>
        <w:rPr>
          <w:rFonts w:ascii="Arial" w:hAnsi="Arial" w:cs="Arial"/>
          <w:b/>
          <w:bCs/>
          <w:sz w:val="20"/>
          <w:szCs w:val="20"/>
        </w:rPr>
        <w:t xml:space="preserve"> </w:t>
      </w:r>
      <w:r w:rsidR="00F842EA">
        <w:rPr>
          <w:rFonts w:ascii="Arial" w:hAnsi="Arial" w:cs="Arial"/>
          <w:b/>
          <w:bCs/>
          <w:sz w:val="20"/>
          <w:szCs w:val="20"/>
        </w:rPr>
        <w:t>wadium</w:t>
      </w:r>
      <w:r w:rsidR="0051569C">
        <w:rPr>
          <w:rFonts w:ascii="Arial" w:hAnsi="Arial" w:cs="Arial"/>
          <w:b/>
          <w:bCs/>
          <w:sz w:val="20"/>
          <w:szCs w:val="20"/>
        </w:rPr>
        <w:t xml:space="preserve"> – </w:t>
      </w:r>
      <w:r w:rsidR="0051569C" w:rsidRPr="0051569C">
        <w:rPr>
          <w:rFonts w:ascii="Arial" w:hAnsi="Arial" w:cs="Arial"/>
          <w:bCs/>
          <w:sz w:val="20"/>
          <w:szCs w:val="20"/>
        </w:rPr>
        <w:t>oryginał gwarancji lub poręczenia, jeśli wadium wnoszone jest w innej formie niż pieniądz</w:t>
      </w:r>
      <w:r w:rsidR="00147530">
        <w:rPr>
          <w:rFonts w:ascii="Arial" w:hAnsi="Arial" w:cs="Arial"/>
          <w:bCs/>
          <w:sz w:val="20"/>
          <w:szCs w:val="20"/>
        </w:rPr>
        <w:t>e</w:t>
      </w:r>
    </w:p>
    <w:p w14:paraId="4FA0EBB4" w14:textId="2ECB09B7" w:rsidR="00743762" w:rsidRPr="00B11CEC" w:rsidRDefault="00743762" w:rsidP="00B11CEC">
      <w:pPr>
        <w:numPr>
          <w:ilvl w:val="2"/>
          <w:numId w:val="28"/>
        </w:numPr>
        <w:spacing w:line="276" w:lineRule="auto"/>
        <w:ind w:left="709"/>
        <w:jc w:val="both"/>
        <w:rPr>
          <w:rFonts w:ascii="Arial" w:hAnsi="Arial" w:cs="Arial"/>
          <w:bCs/>
        </w:rPr>
      </w:pPr>
      <w:r>
        <w:rPr>
          <w:rFonts w:ascii="Arial" w:hAnsi="Arial" w:cs="Arial"/>
          <w:bCs/>
        </w:rPr>
        <w:t xml:space="preserve">/jeżeli dotyczy/ </w:t>
      </w:r>
      <w:r>
        <w:rPr>
          <w:rFonts w:ascii="Arial" w:hAnsi="Arial" w:cs="Arial"/>
          <w:b/>
          <w:bCs/>
        </w:rPr>
        <w:t>Pełnomocnictwo</w:t>
      </w:r>
      <w:r>
        <w:rPr>
          <w:rFonts w:ascii="Arial" w:hAnsi="Arial" w:cs="Arial"/>
          <w:bCs/>
        </w:rPr>
        <w:t xml:space="preserve"> lub inny dokument potwierdzający umocowanie do reprezentowania Wykonawcy, jeżeli w imieniu wykonawcy działa osoba, której umocowanie do jego reprezentowania nie wynika z dokumentów rejestrowych: KRS, CE</w:t>
      </w:r>
      <w:r w:rsidR="00147530">
        <w:rPr>
          <w:rFonts w:ascii="Arial" w:hAnsi="Arial" w:cs="Arial"/>
          <w:bCs/>
        </w:rPr>
        <w:t>i</w:t>
      </w:r>
      <w:r>
        <w:rPr>
          <w:rFonts w:ascii="Arial" w:hAnsi="Arial" w:cs="Arial"/>
          <w:bCs/>
        </w:rPr>
        <w:t>D</w:t>
      </w:r>
      <w:r w:rsidR="00147530">
        <w:rPr>
          <w:rFonts w:ascii="Arial" w:hAnsi="Arial" w:cs="Arial"/>
          <w:bCs/>
        </w:rPr>
        <w:t xml:space="preserve">G. </w:t>
      </w:r>
    </w:p>
    <w:p w14:paraId="6B7F3DC4" w14:textId="77777777" w:rsidR="00743762" w:rsidRDefault="00743762" w:rsidP="003A0A6E">
      <w:pPr>
        <w:numPr>
          <w:ilvl w:val="2"/>
          <w:numId w:val="28"/>
        </w:numPr>
        <w:spacing w:line="276" w:lineRule="auto"/>
        <w:ind w:left="709" w:hanging="709"/>
        <w:jc w:val="both"/>
        <w:rPr>
          <w:rFonts w:ascii="Arial" w:hAnsi="Arial" w:cs="Arial"/>
          <w:bCs/>
        </w:rPr>
      </w:pPr>
      <w:r>
        <w:rPr>
          <w:rFonts w:ascii="Arial" w:hAnsi="Arial" w:cs="Arial"/>
          <w:bCs/>
        </w:rPr>
        <w:t xml:space="preserve">/jeżeli dotyczy/ </w:t>
      </w:r>
      <w:r>
        <w:rPr>
          <w:rFonts w:ascii="Arial" w:hAnsi="Arial" w:cs="Arial"/>
          <w:b/>
          <w:bCs/>
        </w:rPr>
        <w:t>Podmiot udostępniający zasoby</w:t>
      </w:r>
      <w:r>
        <w:rPr>
          <w:rFonts w:ascii="Arial" w:hAnsi="Arial" w:cs="Arial"/>
          <w:bCs/>
        </w:rPr>
        <w:t>:</w:t>
      </w:r>
    </w:p>
    <w:p w14:paraId="0B717F31" w14:textId="198B006E" w:rsidR="00743762" w:rsidRDefault="00743762" w:rsidP="00B11CEC">
      <w:pPr>
        <w:numPr>
          <w:ilvl w:val="0"/>
          <w:numId w:val="29"/>
        </w:numPr>
        <w:spacing w:line="276" w:lineRule="auto"/>
        <w:ind w:left="993" w:hanging="284"/>
        <w:jc w:val="both"/>
        <w:rPr>
          <w:rFonts w:ascii="Arial" w:hAnsi="Arial" w:cs="Arial"/>
          <w:bCs/>
        </w:rPr>
      </w:pPr>
      <w:r>
        <w:rPr>
          <w:rFonts w:ascii="Arial" w:hAnsi="Arial" w:cs="Arial"/>
          <w:bCs/>
        </w:rPr>
        <w:t>zobowiązanie podmiotu udostępniającego zasoby - wg załącznika nr</w:t>
      </w:r>
      <w:r w:rsidR="00B2318E">
        <w:rPr>
          <w:rFonts w:ascii="Arial" w:hAnsi="Arial" w:cs="Arial"/>
          <w:bCs/>
        </w:rPr>
        <w:t xml:space="preserve"> </w:t>
      </w:r>
      <w:r w:rsidR="007B1C88">
        <w:rPr>
          <w:rFonts w:ascii="Arial" w:hAnsi="Arial" w:cs="Arial"/>
          <w:bCs/>
        </w:rPr>
        <w:t>9</w:t>
      </w:r>
      <w:r>
        <w:rPr>
          <w:rFonts w:ascii="Arial" w:hAnsi="Arial" w:cs="Arial"/>
          <w:bCs/>
        </w:rPr>
        <w:t xml:space="preserve"> do SWZ </w:t>
      </w:r>
    </w:p>
    <w:p w14:paraId="1C293F5D" w14:textId="6292BA7C" w:rsidR="00743762" w:rsidRDefault="00743762" w:rsidP="00B11CEC">
      <w:pPr>
        <w:numPr>
          <w:ilvl w:val="0"/>
          <w:numId w:val="29"/>
        </w:numPr>
        <w:spacing w:line="276" w:lineRule="auto"/>
        <w:ind w:left="993" w:hanging="284"/>
        <w:jc w:val="both"/>
        <w:rPr>
          <w:rFonts w:ascii="Arial" w:hAnsi="Arial" w:cs="Arial"/>
          <w:bCs/>
        </w:rPr>
      </w:pPr>
      <w:r>
        <w:rPr>
          <w:rFonts w:ascii="Arial" w:hAnsi="Arial" w:cs="Arial"/>
          <w:bCs/>
        </w:rPr>
        <w:t>pełnomocnictwo lub inny dokument potwierdzający umocowanie osoby działającej</w:t>
      </w:r>
      <w:r w:rsidR="00465EC3">
        <w:rPr>
          <w:rFonts w:ascii="Arial" w:hAnsi="Arial" w:cs="Arial"/>
          <w:bCs/>
        </w:rPr>
        <w:t xml:space="preserve"> </w:t>
      </w:r>
      <w:r>
        <w:rPr>
          <w:rFonts w:ascii="Arial" w:hAnsi="Arial" w:cs="Arial"/>
          <w:bCs/>
        </w:rPr>
        <w:t>w imieniu podmiotu udostępniającego zasoby na zasadach określonych w art. 118 uPzp, jeżeli umocowanie do reprezentowania nie wynika z dokumentów rejestrowych: KRS,</w:t>
      </w:r>
      <w:r w:rsidR="00CC628C">
        <w:rPr>
          <w:rFonts w:ascii="Arial" w:hAnsi="Arial" w:cs="Arial"/>
          <w:bCs/>
        </w:rPr>
        <w:t xml:space="preserve"> </w:t>
      </w:r>
      <w:r>
        <w:rPr>
          <w:rFonts w:ascii="Arial" w:hAnsi="Arial" w:cs="Arial"/>
          <w:bCs/>
        </w:rPr>
        <w:t>CE</w:t>
      </w:r>
      <w:r w:rsidR="00147530">
        <w:rPr>
          <w:rFonts w:ascii="Arial" w:hAnsi="Arial" w:cs="Arial"/>
          <w:bCs/>
        </w:rPr>
        <w:t>i</w:t>
      </w:r>
      <w:r>
        <w:rPr>
          <w:rFonts w:ascii="Arial" w:hAnsi="Arial" w:cs="Arial"/>
          <w:bCs/>
        </w:rPr>
        <w:t xml:space="preserve">DG. </w:t>
      </w:r>
    </w:p>
    <w:p w14:paraId="75708DFA" w14:textId="4F1E1C4A" w:rsidR="00743762" w:rsidRDefault="00743762" w:rsidP="00B11CEC">
      <w:pPr>
        <w:numPr>
          <w:ilvl w:val="0"/>
          <w:numId w:val="29"/>
        </w:numPr>
        <w:spacing w:line="276" w:lineRule="auto"/>
        <w:ind w:left="993" w:hanging="284"/>
        <w:jc w:val="both"/>
        <w:rPr>
          <w:rFonts w:ascii="Arial" w:hAnsi="Arial" w:cs="Arial"/>
          <w:bCs/>
        </w:rPr>
      </w:pPr>
      <w:r>
        <w:rPr>
          <w:rFonts w:ascii="Arial" w:hAnsi="Arial" w:cs="Arial"/>
          <w:bCs/>
        </w:rPr>
        <w:t>oświadczenie podmiotu udostępniającego zasoby na podstawie art. 125 ust. 1 i 5 ustawy, stanowiące wstępne potwierdzenie, że</w:t>
      </w:r>
      <w:r w:rsidR="00B11CEC">
        <w:rPr>
          <w:rFonts w:ascii="Arial" w:hAnsi="Arial" w:cs="Arial"/>
          <w:bCs/>
        </w:rPr>
        <w:t xml:space="preserve"> </w:t>
      </w:r>
      <w:r>
        <w:rPr>
          <w:rFonts w:ascii="Arial" w:hAnsi="Arial" w:cs="Arial"/>
          <w:bCs/>
        </w:rPr>
        <w:t xml:space="preserve">Wykonawca spełnia warunki udziału </w:t>
      </w:r>
      <w:r w:rsidR="00CC628C">
        <w:rPr>
          <w:rFonts w:ascii="Arial" w:hAnsi="Arial" w:cs="Arial"/>
          <w:bCs/>
        </w:rPr>
        <w:br/>
      </w:r>
      <w:r>
        <w:rPr>
          <w:rFonts w:ascii="Arial" w:hAnsi="Arial" w:cs="Arial"/>
          <w:bCs/>
        </w:rPr>
        <w:t xml:space="preserve">w postępowaniu – wg załącznika nr </w:t>
      </w:r>
      <w:r w:rsidR="0051569C">
        <w:rPr>
          <w:rFonts w:ascii="Arial" w:hAnsi="Arial" w:cs="Arial"/>
          <w:bCs/>
        </w:rPr>
        <w:t>5</w:t>
      </w:r>
      <w:r>
        <w:rPr>
          <w:rFonts w:ascii="Arial" w:hAnsi="Arial" w:cs="Arial"/>
          <w:bCs/>
        </w:rPr>
        <w:t xml:space="preserve">  do SWZ.</w:t>
      </w:r>
    </w:p>
    <w:p w14:paraId="779F094A" w14:textId="62C4F97D" w:rsidR="00743762" w:rsidRPr="00B11CEC" w:rsidRDefault="00743762" w:rsidP="00B11CEC">
      <w:pPr>
        <w:numPr>
          <w:ilvl w:val="0"/>
          <w:numId w:val="29"/>
        </w:numPr>
        <w:spacing w:line="276" w:lineRule="auto"/>
        <w:ind w:left="993" w:hanging="284"/>
        <w:jc w:val="both"/>
        <w:rPr>
          <w:rFonts w:ascii="Arial" w:hAnsi="Arial" w:cs="Arial"/>
          <w:bCs/>
        </w:rPr>
      </w:pPr>
      <w:r>
        <w:rPr>
          <w:rFonts w:ascii="Arial" w:hAnsi="Arial" w:cs="Arial"/>
          <w:bCs/>
        </w:rPr>
        <w:t>oświadczenie podmiotu udostępniającego zasoby na podstawie art. 125 ust. 1 i 5 ustawy, stanowiące wstępne</w:t>
      </w:r>
      <w:r w:rsidR="00F00E5C">
        <w:rPr>
          <w:rFonts w:ascii="Arial" w:hAnsi="Arial" w:cs="Arial"/>
          <w:bCs/>
        </w:rPr>
        <w:t xml:space="preserve"> potwierdzenie o braku podstaw </w:t>
      </w:r>
      <w:r>
        <w:rPr>
          <w:rFonts w:ascii="Arial" w:hAnsi="Arial" w:cs="Arial"/>
          <w:bCs/>
        </w:rPr>
        <w:t xml:space="preserve">do wykluczenia – wg załącznika </w:t>
      </w:r>
      <w:r w:rsidR="00F1750F">
        <w:rPr>
          <w:rFonts w:ascii="Arial" w:hAnsi="Arial" w:cs="Arial"/>
          <w:bCs/>
        </w:rPr>
        <w:br/>
      </w:r>
      <w:r>
        <w:rPr>
          <w:rFonts w:ascii="Arial" w:hAnsi="Arial" w:cs="Arial"/>
          <w:bCs/>
        </w:rPr>
        <w:t xml:space="preserve">nr </w:t>
      </w:r>
      <w:r w:rsidR="0051569C">
        <w:rPr>
          <w:rFonts w:ascii="Arial" w:hAnsi="Arial" w:cs="Arial"/>
          <w:bCs/>
        </w:rPr>
        <w:t>6</w:t>
      </w:r>
      <w:r>
        <w:rPr>
          <w:rFonts w:ascii="Arial" w:hAnsi="Arial" w:cs="Arial"/>
          <w:bCs/>
        </w:rPr>
        <w:t xml:space="preserve"> do SWZ.</w:t>
      </w:r>
    </w:p>
    <w:p w14:paraId="2B3457BE" w14:textId="77777777" w:rsidR="00743762" w:rsidRDefault="00743762" w:rsidP="003A0A6E">
      <w:pPr>
        <w:numPr>
          <w:ilvl w:val="2"/>
          <w:numId w:val="28"/>
        </w:numPr>
        <w:spacing w:line="276" w:lineRule="auto"/>
        <w:ind w:left="862" w:hanging="862"/>
        <w:jc w:val="both"/>
        <w:rPr>
          <w:rFonts w:ascii="Arial" w:hAnsi="Arial" w:cs="Arial"/>
          <w:bCs/>
        </w:rPr>
      </w:pPr>
      <w:r>
        <w:rPr>
          <w:rFonts w:ascii="Arial" w:hAnsi="Arial" w:cs="Arial"/>
          <w:bCs/>
        </w:rPr>
        <w:t xml:space="preserve">/jeżeli dotyczy/ </w:t>
      </w:r>
      <w:r>
        <w:rPr>
          <w:rFonts w:ascii="Arial" w:hAnsi="Arial" w:cs="Arial"/>
          <w:b/>
          <w:bCs/>
        </w:rPr>
        <w:t>Wykonawcy wspólnie ubiegający się o udzielenie zamówienia:</w:t>
      </w:r>
    </w:p>
    <w:p w14:paraId="1216D13E" w14:textId="209821FC" w:rsidR="00743762" w:rsidRDefault="00743762" w:rsidP="003A0A6E">
      <w:pPr>
        <w:numPr>
          <w:ilvl w:val="0"/>
          <w:numId w:val="30"/>
        </w:numPr>
        <w:spacing w:line="276" w:lineRule="auto"/>
        <w:jc w:val="both"/>
        <w:rPr>
          <w:rFonts w:ascii="Arial" w:hAnsi="Arial" w:cs="Arial"/>
          <w:bCs/>
        </w:rPr>
      </w:pPr>
      <w:r>
        <w:rPr>
          <w:rFonts w:ascii="Arial" w:hAnsi="Arial" w:cs="Arial"/>
          <w:bCs/>
        </w:rPr>
        <w:t xml:space="preserve">pełnomocnictwo lub inny dokument, w którym Wykonawcy wspólnie ubiegający się </w:t>
      </w:r>
      <w:r w:rsidR="00465EC3">
        <w:rPr>
          <w:rFonts w:ascii="Arial" w:hAnsi="Arial" w:cs="Arial"/>
          <w:bCs/>
        </w:rPr>
        <w:t xml:space="preserve">                       </w:t>
      </w:r>
      <w:r>
        <w:rPr>
          <w:rFonts w:ascii="Arial" w:hAnsi="Arial" w:cs="Arial"/>
          <w:bCs/>
        </w:rPr>
        <w:t>o zamówienie ustanawiają pełnomocnika  do reprezentowania wszystkich wykonawców w postępowaniu albo do reprezentowania w postępowaniu i zawarcia umowy w sprawie zamówienia (art. 58 ust. 2 uPzp);</w:t>
      </w:r>
    </w:p>
    <w:p w14:paraId="1065FA5D" w14:textId="49B4EF97" w:rsidR="00743762" w:rsidRDefault="00743762" w:rsidP="003A0A6E">
      <w:pPr>
        <w:numPr>
          <w:ilvl w:val="0"/>
          <w:numId w:val="30"/>
        </w:numPr>
        <w:spacing w:line="276" w:lineRule="auto"/>
        <w:jc w:val="both"/>
        <w:rPr>
          <w:rFonts w:ascii="Arial" w:hAnsi="Arial" w:cs="Arial"/>
          <w:bCs/>
        </w:rPr>
      </w:pPr>
      <w:r>
        <w:rPr>
          <w:rFonts w:ascii="Arial" w:hAnsi="Arial" w:cs="Arial"/>
          <w:bCs/>
        </w:rPr>
        <w:t xml:space="preserve">oświadczenie wykonawców wspólnie ubiegających się o zamówienie, z którego wynika, które usługi/roboty budowlane wykonają poszczególni wykonawcy (art. 117 ust. 4 uPzp) – wg załącznika nr  </w:t>
      </w:r>
      <w:r w:rsidR="009F3A1D">
        <w:rPr>
          <w:rFonts w:ascii="Arial" w:hAnsi="Arial" w:cs="Arial"/>
          <w:bCs/>
        </w:rPr>
        <w:t>9</w:t>
      </w:r>
      <w:r w:rsidR="00B2318E">
        <w:rPr>
          <w:rFonts w:ascii="Arial" w:hAnsi="Arial" w:cs="Arial"/>
          <w:bCs/>
        </w:rPr>
        <w:t xml:space="preserve"> </w:t>
      </w:r>
      <w:r>
        <w:rPr>
          <w:rFonts w:ascii="Arial" w:hAnsi="Arial" w:cs="Arial"/>
          <w:bCs/>
        </w:rPr>
        <w:t xml:space="preserve">do SWZ </w:t>
      </w:r>
    </w:p>
    <w:p w14:paraId="33427629" w14:textId="778B630C" w:rsidR="00743762" w:rsidRDefault="00743762" w:rsidP="003A0A6E">
      <w:pPr>
        <w:numPr>
          <w:ilvl w:val="0"/>
          <w:numId w:val="30"/>
        </w:numPr>
        <w:spacing w:line="276" w:lineRule="auto"/>
        <w:jc w:val="both"/>
        <w:rPr>
          <w:rFonts w:ascii="Arial" w:hAnsi="Arial" w:cs="Arial"/>
          <w:bCs/>
        </w:rPr>
      </w:pPr>
      <w:r>
        <w:rPr>
          <w:rFonts w:ascii="Arial" w:hAnsi="Arial" w:cs="Arial"/>
          <w:bCs/>
        </w:rPr>
        <w:t>dokumenty określone w pkt. 11.1.1</w:t>
      </w:r>
      <w:r w:rsidR="00AA78DD">
        <w:rPr>
          <w:rFonts w:ascii="Arial" w:hAnsi="Arial" w:cs="Arial"/>
          <w:bCs/>
        </w:rPr>
        <w:t xml:space="preserve"> </w:t>
      </w:r>
      <w:r>
        <w:rPr>
          <w:rFonts w:ascii="Arial" w:hAnsi="Arial" w:cs="Arial"/>
          <w:bCs/>
        </w:rPr>
        <w:t xml:space="preserve">SWZ – złożone przez każdego z wykonawców wspólnie ubiegających się o zamówienie; </w:t>
      </w:r>
    </w:p>
    <w:p w14:paraId="25E6EA7F" w14:textId="32090B4D" w:rsidR="00743762" w:rsidRDefault="00743762" w:rsidP="00CC628C">
      <w:pPr>
        <w:spacing w:line="276" w:lineRule="auto"/>
        <w:ind w:left="567"/>
        <w:jc w:val="both"/>
        <w:rPr>
          <w:rFonts w:ascii="Arial" w:hAnsi="Arial" w:cs="Arial"/>
          <w:color w:val="000000"/>
          <w:lang w:eastAsia="en-US"/>
        </w:rPr>
      </w:pPr>
      <w:r>
        <w:rPr>
          <w:rFonts w:ascii="Arial" w:hAnsi="Arial" w:cs="Arial"/>
          <w:color w:val="000000"/>
        </w:rPr>
        <w:t xml:space="preserve">Wypełniając formularz ofertowy, jak również inne dokumenty powołujące się na „Wykonawcę”, w miejscu np. „nazwa i adres Wykonawcy” należy wpisać dane dotyczące podmiotu wspólnego, a nie pełnomocnika (lidera). </w:t>
      </w:r>
      <w:r>
        <w:rPr>
          <w:rFonts w:ascii="Arial" w:hAnsi="Arial" w:cs="Arial"/>
          <w:color w:val="000000"/>
          <w:lang w:eastAsia="en-US"/>
        </w:rPr>
        <w:t xml:space="preserve"> </w:t>
      </w:r>
      <w:bookmarkEnd w:id="21"/>
    </w:p>
    <w:p w14:paraId="504C71B3" w14:textId="1CDF0C2B" w:rsidR="00E90452" w:rsidRPr="00E90452" w:rsidRDefault="00743762" w:rsidP="0081171C">
      <w:pPr>
        <w:numPr>
          <w:ilvl w:val="1"/>
          <w:numId w:val="8"/>
        </w:numPr>
        <w:autoSpaceDE w:val="0"/>
        <w:autoSpaceDN w:val="0"/>
        <w:adjustRightInd w:val="0"/>
        <w:spacing w:line="276" w:lineRule="auto"/>
        <w:ind w:left="567" w:hanging="567"/>
        <w:jc w:val="both"/>
        <w:rPr>
          <w:rStyle w:val="Odwoaniedokomentarza"/>
          <w:rFonts w:ascii="Arial" w:hAnsi="Arial" w:cs="Arial"/>
          <w:sz w:val="20"/>
          <w:szCs w:val="20"/>
        </w:rPr>
      </w:pPr>
      <w:r w:rsidRPr="00372F31">
        <w:rPr>
          <w:rFonts w:ascii="Arial" w:hAnsi="Arial" w:cs="Arial"/>
          <w:color w:val="000000"/>
        </w:rPr>
        <w:t xml:space="preserve"> </w:t>
      </w:r>
      <w:r w:rsidR="00384FA2" w:rsidRPr="00372F31">
        <w:rPr>
          <w:rFonts w:ascii="Arial" w:hAnsi="Arial" w:cs="Arial"/>
          <w:color w:val="000000"/>
        </w:rPr>
        <w:t xml:space="preserve">Oferta i załączniki oferty (oświadczenia i dokumenty) muszą być </w:t>
      </w:r>
      <w:r w:rsidR="00384FA2" w:rsidRPr="00372F31">
        <w:rPr>
          <w:rFonts w:ascii="Arial" w:hAnsi="Arial" w:cs="Arial"/>
          <w:b/>
          <w:bCs/>
          <w:color w:val="000000"/>
        </w:rPr>
        <w:t xml:space="preserve">podpisane </w:t>
      </w:r>
      <w:r w:rsidR="00384FA2" w:rsidRPr="00372F31">
        <w:rPr>
          <w:rFonts w:ascii="Arial" w:hAnsi="Arial" w:cs="Arial"/>
          <w:color w:val="000000"/>
        </w:rPr>
        <w:t>przez osobę/osoby/ uprawnioną/uprawnione/ do reprezentowania  wykonawcy</w:t>
      </w:r>
      <w:r w:rsidR="00372F31">
        <w:rPr>
          <w:rFonts w:ascii="Arial" w:hAnsi="Arial" w:cs="Arial"/>
          <w:color w:val="000000"/>
        </w:rPr>
        <w:t>.</w:t>
      </w:r>
    </w:p>
    <w:p w14:paraId="1FB2AD95" w14:textId="77777777" w:rsidR="00EC0173" w:rsidRPr="002F40AD" w:rsidRDefault="00E90452" w:rsidP="0081171C">
      <w:pPr>
        <w:numPr>
          <w:ilvl w:val="1"/>
          <w:numId w:val="8"/>
        </w:numPr>
        <w:autoSpaceDE w:val="0"/>
        <w:autoSpaceDN w:val="0"/>
        <w:adjustRightInd w:val="0"/>
        <w:spacing w:line="276" w:lineRule="auto"/>
        <w:ind w:left="567" w:hanging="567"/>
        <w:jc w:val="both"/>
        <w:rPr>
          <w:rFonts w:ascii="Arial" w:hAnsi="Arial" w:cs="Arial"/>
        </w:rPr>
      </w:pPr>
      <w:r>
        <w:rPr>
          <w:rFonts w:ascii="Arial" w:hAnsi="Arial" w:cs="Arial"/>
          <w:color w:val="000000"/>
        </w:rPr>
        <w:t>J</w:t>
      </w:r>
      <w:r w:rsidR="00384FA2" w:rsidRPr="00FC689B">
        <w:rPr>
          <w:rFonts w:ascii="Arial" w:hAnsi="Arial" w:cs="Arial"/>
          <w:color w:val="000000"/>
        </w:rPr>
        <w:t>eżeli ofertę i załączniki podpisuje osoba inna niż wynika to ze sposobu reprezentacji wówczas musi być wraz z ofertą złożon</w:t>
      </w:r>
      <w:r w:rsidR="00384FA2">
        <w:rPr>
          <w:rFonts w:ascii="Arial" w:hAnsi="Arial" w:cs="Arial"/>
          <w:color w:val="000000"/>
        </w:rPr>
        <w:t xml:space="preserve">e </w:t>
      </w:r>
      <w:r w:rsidR="00384FA2" w:rsidRPr="00372F31">
        <w:rPr>
          <w:rFonts w:ascii="Arial" w:hAnsi="Arial" w:cs="Arial"/>
          <w:b/>
          <w:color w:val="000000"/>
        </w:rPr>
        <w:t>pełnomocnictwo</w:t>
      </w:r>
      <w:r w:rsidR="00384FA2" w:rsidRPr="00372F31">
        <w:rPr>
          <w:rFonts w:ascii="Arial" w:hAnsi="Arial" w:cs="Arial"/>
          <w:color w:val="000000"/>
        </w:rPr>
        <w:t xml:space="preserve">.  </w:t>
      </w:r>
      <w:r w:rsidR="00EC0173" w:rsidRPr="002F40AD">
        <w:rPr>
          <w:rFonts w:ascii="Arial" w:hAnsi="Arial" w:cs="Arial"/>
        </w:rPr>
        <w:t>W treści pełnomocnictwo musi zawierać określenie do jakich czynności w prowadzonym postępowaniu upoważniony jest pełnomocnik działający w imieniu wykonawcy.</w:t>
      </w:r>
    </w:p>
    <w:p w14:paraId="24B9E088" w14:textId="77777777" w:rsidR="002F40AD" w:rsidRPr="00372F31" w:rsidRDefault="00EC0173" w:rsidP="0081171C">
      <w:pPr>
        <w:numPr>
          <w:ilvl w:val="1"/>
          <w:numId w:val="10"/>
        </w:numPr>
        <w:spacing w:line="276" w:lineRule="auto"/>
        <w:ind w:hanging="586"/>
        <w:jc w:val="both"/>
        <w:rPr>
          <w:rFonts w:ascii="Arial" w:hAnsi="Arial" w:cs="Arial"/>
        </w:rPr>
      </w:pPr>
      <w:r w:rsidRPr="002F40AD">
        <w:rPr>
          <w:rFonts w:ascii="Arial" w:hAnsi="Arial" w:cs="Arial"/>
        </w:rPr>
        <w:lastRenderedPageBreak/>
        <w:t>Pełnomocnictwo musi  być  załączone  do  oferty w  oryginale w takiej samej formie jak składana oferta tj. w formie elektronicznej lub postaci elektronicznej  opatrzonej  podpi</w:t>
      </w:r>
      <w:r w:rsidR="00D52282">
        <w:rPr>
          <w:rFonts w:ascii="Arial" w:hAnsi="Arial" w:cs="Arial"/>
        </w:rPr>
        <w:t>sem  zaufanym  lub  osobistym. Dopuszcza się także złożenie</w:t>
      </w:r>
      <w:r w:rsidRPr="002F40AD">
        <w:rPr>
          <w:rFonts w:ascii="Arial" w:hAnsi="Arial" w:cs="Arial"/>
        </w:rPr>
        <w:t xml:space="preserv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pełnomocnika. </w:t>
      </w:r>
    </w:p>
    <w:p w14:paraId="09E78C1D" w14:textId="0EAE842F" w:rsidR="00384FA2" w:rsidRPr="00E4561D" w:rsidRDefault="00F636B5" w:rsidP="0081171C">
      <w:pPr>
        <w:numPr>
          <w:ilvl w:val="1"/>
          <w:numId w:val="10"/>
        </w:numPr>
        <w:spacing w:line="276" w:lineRule="auto"/>
        <w:ind w:left="567" w:hanging="585"/>
        <w:jc w:val="both"/>
        <w:rPr>
          <w:rFonts w:ascii="Arial" w:hAnsi="Arial" w:cs="Arial"/>
          <w:b/>
          <w:bCs/>
          <w:color w:val="000000"/>
        </w:rPr>
      </w:pPr>
      <w:r>
        <w:rPr>
          <w:rFonts w:ascii="Arial" w:hAnsi="Arial" w:cs="Arial"/>
          <w:color w:val="000000"/>
        </w:rPr>
        <w:t>Dołączony do S</w:t>
      </w:r>
      <w:r w:rsidR="00384FA2" w:rsidRPr="005C2A5E">
        <w:rPr>
          <w:rFonts w:ascii="Arial" w:hAnsi="Arial" w:cs="Arial"/>
          <w:color w:val="000000"/>
        </w:rPr>
        <w:t xml:space="preserve">WZ formularz ofertowy i druki załączników mogą stanowić wzór dla Wykonawcy przy opracowywaniu tych dokumentów. Dopuszcza się sporządzenie formularza ofertowego </w:t>
      </w:r>
      <w:r w:rsidR="00465EC3">
        <w:rPr>
          <w:rFonts w:ascii="Arial" w:hAnsi="Arial" w:cs="Arial"/>
          <w:color w:val="000000"/>
        </w:rPr>
        <w:t xml:space="preserve">                     </w:t>
      </w:r>
      <w:r w:rsidR="00384FA2" w:rsidRPr="005C2A5E">
        <w:rPr>
          <w:rFonts w:ascii="Arial" w:hAnsi="Arial" w:cs="Arial"/>
          <w:color w:val="000000"/>
        </w:rPr>
        <w:t xml:space="preserve">i załączników na drukach opracowanych przez Wykonawcę pod warunkiem zawarcia wszystkich informacji określonych we wzorze. </w:t>
      </w:r>
    </w:p>
    <w:p w14:paraId="12F6EBAF" w14:textId="77777777" w:rsidR="00384FA2" w:rsidRDefault="00384FA2" w:rsidP="0081171C">
      <w:pPr>
        <w:spacing w:line="276" w:lineRule="auto"/>
        <w:jc w:val="both"/>
        <w:rPr>
          <w:rFonts w:ascii="Arial" w:hAnsi="Arial" w:cs="Arial"/>
          <w:color w:val="000000"/>
          <w:lang w:eastAsia="en-US"/>
        </w:rPr>
      </w:pPr>
    </w:p>
    <w:p w14:paraId="25BC666D" w14:textId="682CC55B" w:rsidR="00485D67" w:rsidRPr="00E4561D" w:rsidRDefault="00694BAC" w:rsidP="0081171C">
      <w:pPr>
        <w:pStyle w:val="Nagwek2"/>
        <w:spacing w:line="276" w:lineRule="auto"/>
        <w:ind w:left="426" w:hanging="426"/>
      </w:pPr>
      <w:bookmarkStart w:id="22" w:name="_Toc112741326"/>
      <w:r>
        <w:t>I</w:t>
      </w:r>
      <w:r w:rsidRPr="00E4561D">
        <w:t xml:space="preserve">nformacja o środkach komunikacji elektronicznej, przy użyciu których zamawiający będzie komunikował się z wykonawcami, oraz informacje </w:t>
      </w:r>
      <w:r w:rsidR="00465EC3">
        <w:t xml:space="preserve">                                       </w:t>
      </w:r>
      <w:r w:rsidRPr="00E4561D">
        <w:t xml:space="preserve">o wymaganiach technicznych i organizacyjnych sporządzania, wysyłania </w:t>
      </w:r>
      <w:r w:rsidR="00465EC3">
        <w:t xml:space="preserve">                                    </w:t>
      </w:r>
      <w:r w:rsidRPr="00E4561D">
        <w:t>i odbierania korespondencji elektronicznej</w:t>
      </w:r>
      <w:r w:rsidR="001568B4">
        <w:t>.</w:t>
      </w:r>
      <w:bookmarkEnd w:id="22"/>
    </w:p>
    <w:p w14:paraId="47B232DF" w14:textId="25C1EEDD" w:rsidR="00416399" w:rsidRPr="00696AE1" w:rsidRDefault="00BF6CA0" w:rsidP="0081171C">
      <w:pPr>
        <w:autoSpaceDE w:val="0"/>
        <w:autoSpaceDN w:val="0"/>
        <w:adjustRightInd w:val="0"/>
        <w:spacing w:line="276" w:lineRule="auto"/>
        <w:ind w:left="567" w:hanging="567"/>
        <w:jc w:val="both"/>
        <w:rPr>
          <w:rFonts w:ascii="Arial" w:hAnsi="Arial" w:cs="Arial"/>
        </w:rPr>
      </w:pPr>
      <w:r w:rsidRPr="00BF6CA0">
        <w:rPr>
          <w:rFonts w:ascii="Arial" w:eastAsia="Calibri" w:hAnsi="Arial" w:cs="Arial"/>
          <w:b/>
          <w:lang w:eastAsia="en-US"/>
        </w:rPr>
        <w:t>1</w:t>
      </w:r>
      <w:r w:rsidR="00E51B4D">
        <w:rPr>
          <w:rFonts w:ascii="Arial" w:eastAsia="Calibri" w:hAnsi="Arial" w:cs="Arial"/>
          <w:b/>
          <w:lang w:eastAsia="en-US"/>
        </w:rPr>
        <w:t>4</w:t>
      </w:r>
      <w:r w:rsidRPr="00BF6CA0">
        <w:rPr>
          <w:rFonts w:ascii="Arial" w:eastAsia="Calibri" w:hAnsi="Arial" w:cs="Arial"/>
          <w:b/>
          <w:lang w:eastAsia="en-US"/>
        </w:rPr>
        <w:t>.1</w:t>
      </w:r>
      <w:r>
        <w:rPr>
          <w:rFonts w:ascii="Arial" w:eastAsia="Calibri" w:hAnsi="Arial" w:cs="Arial"/>
          <w:lang w:eastAsia="en-US"/>
        </w:rPr>
        <w:t xml:space="preserve">. </w:t>
      </w:r>
      <w:r w:rsidR="00372F31">
        <w:rPr>
          <w:rFonts w:ascii="Arial" w:eastAsia="Calibri" w:hAnsi="Arial" w:cs="Arial"/>
          <w:lang w:eastAsia="en-US"/>
        </w:rPr>
        <w:tab/>
      </w:r>
      <w:r w:rsidR="00E4561D">
        <w:rPr>
          <w:rFonts w:ascii="Arial" w:eastAsia="Calibri" w:hAnsi="Arial" w:cs="Arial"/>
          <w:lang w:eastAsia="en-US"/>
        </w:rPr>
        <w:t>W</w:t>
      </w:r>
      <w:r w:rsidR="00F509A9" w:rsidRPr="001F0292">
        <w:rPr>
          <w:rFonts w:ascii="Arial" w:eastAsia="Calibri" w:hAnsi="Arial" w:cs="Arial"/>
          <w:b/>
          <w:lang w:eastAsia="en-US"/>
        </w:rPr>
        <w:t xml:space="preserve"> </w:t>
      </w:r>
      <w:r w:rsidR="00F509A9" w:rsidRPr="00D96385">
        <w:rPr>
          <w:rFonts w:ascii="Arial" w:eastAsia="Calibri" w:hAnsi="Arial" w:cs="Arial"/>
          <w:lang w:eastAsia="en-US"/>
        </w:rPr>
        <w:t xml:space="preserve">postępowaniu </w:t>
      </w:r>
      <w:r w:rsidR="0087798F" w:rsidRPr="00D96385">
        <w:rPr>
          <w:rFonts w:ascii="Arial" w:eastAsia="Calibri" w:hAnsi="Arial" w:cs="Arial"/>
          <w:lang w:eastAsia="en-US"/>
        </w:rPr>
        <w:t xml:space="preserve">cała </w:t>
      </w:r>
      <w:r w:rsidR="00F509A9" w:rsidRPr="00D96385">
        <w:rPr>
          <w:rFonts w:ascii="Arial" w:eastAsia="Calibri" w:hAnsi="Arial" w:cs="Arial"/>
          <w:lang w:eastAsia="en-US"/>
        </w:rPr>
        <w:t>komunikacja</w:t>
      </w:r>
      <w:r w:rsidR="00990272" w:rsidRPr="00D96385">
        <w:rPr>
          <w:rFonts w:ascii="Arial" w:eastAsia="Calibri" w:hAnsi="Arial" w:cs="Arial"/>
          <w:lang w:eastAsia="en-US"/>
        </w:rPr>
        <w:t xml:space="preserve">, </w:t>
      </w:r>
      <w:r w:rsidR="00F509A9" w:rsidRPr="00D96385">
        <w:rPr>
          <w:rFonts w:ascii="Arial" w:eastAsia="Calibri" w:hAnsi="Arial" w:cs="Arial"/>
          <w:lang w:eastAsia="en-US"/>
        </w:rPr>
        <w:t xml:space="preserve">między Zamawiającym a Wykonawcami odbywa </w:t>
      </w:r>
      <w:r w:rsidR="00F85908" w:rsidRPr="00D96385">
        <w:rPr>
          <w:rFonts w:ascii="Arial" w:eastAsia="Calibri" w:hAnsi="Arial" w:cs="Arial"/>
          <w:lang w:eastAsia="en-US"/>
        </w:rPr>
        <w:t xml:space="preserve"> </w:t>
      </w:r>
      <w:r w:rsidR="00F509A9" w:rsidRPr="00D96385">
        <w:rPr>
          <w:rFonts w:ascii="Arial" w:eastAsia="Calibri" w:hAnsi="Arial" w:cs="Arial"/>
          <w:lang w:eastAsia="en-US"/>
        </w:rPr>
        <w:t>się wyłącznie</w:t>
      </w:r>
      <w:r w:rsidR="0012667F" w:rsidRPr="00D96385">
        <w:rPr>
          <w:rFonts w:ascii="Arial" w:eastAsia="Calibri" w:hAnsi="Arial" w:cs="Arial"/>
          <w:lang w:eastAsia="en-US"/>
        </w:rPr>
        <w:t xml:space="preserve"> przy użyciu śro</w:t>
      </w:r>
      <w:r w:rsidR="00393480" w:rsidRPr="00D96385">
        <w:rPr>
          <w:rFonts w:ascii="Arial" w:eastAsia="Calibri" w:hAnsi="Arial" w:cs="Arial"/>
          <w:lang w:eastAsia="en-US"/>
        </w:rPr>
        <w:t xml:space="preserve">dków komunikacji elektronicznej </w:t>
      </w:r>
      <w:r w:rsidR="00F509A9" w:rsidRPr="00D96385">
        <w:rPr>
          <w:rFonts w:ascii="Arial" w:eastAsia="Calibri" w:hAnsi="Arial" w:cs="Arial"/>
          <w:lang w:eastAsia="en-US"/>
        </w:rPr>
        <w:t xml:space="preserve">poprzez </w:t>
      </w:r>
      <w:r w:rsidRPr="00D96385">
        <w:rPr>
          <w:rFonts w:ascii="Arial" w:eastAsia="Calibri" w:hAnsi="Arial" w:cs="Arial"/>
          <w:lang w:eastAsia="en-US"/>
        </w:rPr>
        <w:t>p</w:t>
      </w:r>
      <w:r w:rsidR="000A04CC" w:rsidRPr="00D96385">
        <w:rPr>
          <w:rFonts w:ascii="Arial" w:hAnsi="Arial" w:cs="Arial"/>
        </w:rPr>
        <w:t>latform</w:t>
      </w:r>
      <w:r w:rsidRPr="00D96385">
        <w:rPr>
          <w:rFonts w:ascii="Arial" w:hAnsi="Arial" w:cs="Arial"/>
        </w:rPr>
        <w:t>ę</w:t>
      </w:r>
      <w:r w:rsidR="000A04CC" w:rsidRPr="00D96385">
        <w:rPr>
          <w:rFonts w:ascii="Arial" w:hAnsi="Arial" w:cs="Arial"/>
        </w:rPr>
        <w:t xml:space="preserve"> zakupow</w:t>
      </w:r>
      <w:r w:rsidRPr="00D96385">
        <w:rPr>
          <w:rFonts w:ascii="Arial" w:hAnsi="Arial" w:cs="Arial"/>
        </w:rPr>
        <w:t>ą</w:t>
      </w:r>
      <w:r w:rsidR="000A04CC" w:rsidRPr="000A04CC">
        <w:rPr>
          <w:rFonts w:ascii="Arial" w:hAnsi="Arial" w:cs="Arial"/>
          <w:b/>
        </w:rPr>
        <w:t xml:space="preserve"> - </w:t>
      </w:r>
      <w:hyperlink r:id="rId12" w:history="1">
        <w:r w:rsidR="001F1236" w:rsidRPr="001F1236">
          <w:t xml:space="preserve"> </w:t>
        </w:r>
      </w:hyperlink>
      <w:r w:rsidR="001F1236" w:rsidRPr="001F1236">
        <w:t xml:space="preserve"> </w:t>
      </w:r>
      <w:hyperlink r:id="rId13" w:history="1">
        <w:r w:rsidR="001F1236" w:rsidRPr="00DB1C8C">
          <w:rPr>
            <w:rStyle w:val="Hipercze"/>
            <w:rFonts w:ascii="Arial" w:hAnsi="Arial" w:cs="Arial"/>
          </w:rPr>
          <w:t>https://platformazakupowa.pl/transakcja/995937</w:t>
        </w:r>
      </w:hyperlink>
      <w:r w:rsidR="001F1236">
        <w:rPr>
          <w:rFonts w:ascii="Arial" w:hAnsi="Arial" w:cs="Arial"/>
          <w:color w:val="0000FF"/>
          <w:u w:val="single"/>
        </w:rPr>
        <w:t xml:space="preserve"> </w:t>
      </w:r>
      <w:r w:rsidR="000A04CC" w:rsidRPr="006F4D08">
        <w:rPr>
          <w:rFonts w:ascii="Arial" w:hAnsi="Arial" w:cs="Arial"/>
        </w:rPr>
        <w:t>dedykowan</w:t>
      </w:r>
      <w:r w:rsidRPr="006F4D08">
        <w:rPr>
          <w:rFonts w:ascii="Arial" w:hAnsi="Arial" w:cs="Arial"/>
        </w:rPr>
        <w:t>ą</w:t>
      </w:r>
      <w:r w:rsidR="000A04CC" w:rsidRPr="000A04CC">
        <w:rPr>
          <w:rFonts w:ascii="Arial" w:hAnsi="Arial" w:cs="Arial"/>
        </w:rPr>
        <w:t xml:space="preserve"> dla niniejszego postępowania</w:t>
      </w:r>
      <w:r w:rsidR="0087798F">
        <w:rPr>
          <w:rFonts w:ascii="Arial" w:hAnsi="Arial" w:cs="Arial"/>
        </w:rPr>
        <w:t xml:space="preserve"> </w:t>
      </w:r>
      <w:r w:rsidR="00990272" w:rsidRPr="00990272">
        <w:rPr>
          <w:rFonts w:ascii="Arial" w:hAnsi="Arial" w:cs="Arial"/>
        </w:rPr>
        <w:t xml:space="preserve">poprzez wykorzystanie </w:t>
      </w:r>
      <w:r w:rsidR="00990272" w:rsidRPr="00696AE1">
        <w:rPr>
          <w:rFonts w:ascii="Arial" w:hAnsi="Arial" w:cs="Arial"/>
        </w:rPr>
        <w:t xml:space="preserve">przycisku: </w:t>
      </w:r>
      <w:r w:rsidR="00CF71D6" w:rsidRPr="00696AE1">
        <w:rPr>
          <w:rFonts w:ascii="Arial" w:hAnsi="Arial" w:cs="Arial"/>
        </w:rPr>
        <w:t>„wyślij wiadomość do Zamawiającego</w:t>
      </w:r>
      <w:r w:rsidR="00CF71D6">
        <w:rPr>
          <w:rFonts w:ascii="Arial" w:hAnsi="Arial" w:cs="Arial"/>
        </w:rPr>
        <w:t>”</w:t>
      </w:r>
      <w:r w:rsidR="00990272" w:rsidRPr="00990272">
        <w:rPr>
          <w:rFonts w:ascii="Arial" w:hAnsi="Arial" w:cs="Arial"/>
        </w:rPr>
        <w:t xml:space="preserve"> na stronie </w:t>
      </w:r>
      <w:r w:rsidR="00990272" w:rsidRPr="00696AE1">
        <w:rPr>
          <w:rFonts w:ascii="Arial" w:hAnsi="Arial" w:cs="Arial"/>
        </w:rPr>
        <w:t>Platformy zakupowej.</w:t>
      </w:r>
    </w:p>
    <w:p w14:paraId="1A567599" w14:textId="77777777" w:rsidR="00FF6B4D" w:rsidRPr="00696AE1" w:rsidRDefault="00416399" w:rsidP="0081171C">
      <w:pPr>
        <w:autoSpaceDE w:val="0"/>
        <w:autoSpaceDN w:val="0"/>
        <w:adjustRightInd w:val="0"/>
        <w:spacing w:line="276" w:lineRule="auto"/>
        <w:ind w:left="567" w:hanging="567"/>
        <w:jc w:val="both"/>
        <w:rPr>
          <w:rFonts w:ascii="Arial" w:hAnsi="Arial" w:cs="Arial"/>
        </w:rPr>
      </w:pPr>
      <w:r w:rsidRPr="00696AE1">
        <w:rPr>
          <w:rFonts w:ascii="Arial" w:eastAsia="Calibri" w:hAnsi="Arial" w:cs="Arial"/>
          <w:b/>
          <w:lang w:eastAsia="en-US"/>
        </w:rPr>
        <w:t>1</w:t>
      </w:r>
      <w:r w:rsidR="00E51B4D">
        <w:rPr>
          <w:rFonts w:ascii="Arial" w:eastAsia="Calibri" w:hAnsi="Arial" w:cs="Arial"/>
          <w:b/>
          <w:lang w:eastAsia="en-US"/>
        </w:rPr>
        <w:t>4</w:t>
      </w:r>
      <w:r w:rsidRPr="00696AE1">
        <w:rPr>
          <w:rFonts w:ascii="Arial" w:eastAsia="Calibri" w:hAnsi="Arial" w:cs="Arial"/>
          <w:b/>
          <w:lang w:eastAsia="en-US"/>
        </w:rPr>
        <w:t xml:space="preserve">.2. </w:t>
      </w:r>
      <w:r w:rsidR="00372F31">
        <w:rPr>
          <w:rFonts w:ascii="Arial" w:eastAsia="Calibri" w:hAnsi="Arial" w:cs="Arial"/>
          <w:b/>
          <w:lang w:eastAsia="en-US"/>
        </w:rPr>
        <w:tab/>
      </w:r>
      <w:r w:rsidR="00FF6B4D" w:rsidRPr="00696AE1">
        <w:rPr>
          <w:rFonts w:ascii="Arial" w:hAnsi="Arial" w:cs="Arial"/>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w:t>
      </w:r>
      <w:r w:rsidR="00521AE0">
        <w:rPr>
          <w:rFonts w:ascii="Arial" w:hAnsi="Arial" w:cs="Arial"/>
        </w:rPr>
        <w:t>jącego.</w:t>
      </w:r>
    </w:p>
    <w:p w14:paraId="01EA273B" w14:textId="0A61A17F" w:rsidR="00FF6B4D"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.3.</w:t>
      </w:r>
      <w:r w:rsidR="00372F31">
        <w:rPr>
          <w:rFonts w:ascii="Arial" w:hAnsi="Arial" w:cs="Arial"/>
        </w:rPr>
        <w:tab/>
      </w:r>
      <w:r w:rsidR="009E2FB3" w:rsidRPr="00696AE1">
        <w:rPr>
          <w:rFonts w:ascii="Arial" w:hAnsi="Arial" w:cs="Arial"/>
        </w:rPr>
        <w:t xml:space="preserve">Zamawiający będzie przekazywał wykonawcom informacje za pośrednictwem platformazakupowa.pl. Informacje dotyczące odpowiedzi na pytania, zmiany specyfikacji, zmiany terminu składania i otwarcia ofert Zamawiający będzie zamieszczał na platformie </w:t>
      </w:r>
      <w:r w:rsidR="00465EC3">
        <w:rPr>
          <w:rFonts w:ascii="Arial" w:hAnsi="Arial" w:cs="Arial"/>
        </w:rPr>
        <w:t xml:space="preserve">                           </w:t>
      </w:r>
      <w:r w:rsidR="009E2FB3" w:rsidRPr="00696AE1">
        <w:rPr>
          <w:rFonts w:ascii="Arial" w:hAnsi="Arial" w:cs="Arial"/>
        </w:rPr>
        <w:t>w sekcji “Komunikaty”. Korespondencja, której zgodnie z obowiązującymi przepisami adresatem jest konkretny Wykonawca, będzie przekazywana za pośrednictwem platformazakupowa.pl do konkretnego wykonawcy.</w:t>
      </w:r>
    </w:p>
    <w:p w14:paraId="0EEFC233" w14:textId="77777777" w:rsidR="009E2FB3" w:rsidRPr="00696AE1" w:rsidRDefault="00416399" w:rsidP="0081171C">
      <w:pPr>
        <w:autoSpaceDE w:val="0"/>
        <w:autoSpaceDN w:val="0"/>
        <w:adjustRightInd w:val="0"/>
        <w:spacing w:line="276" w:lineRule="auto"/>
        <w:ind w:left="567" w:hanging="567"/>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.4</w:t>
      </w:r>
      <w:r w:rsidRPr="00372F31">
        <w:rPr>
          <w:rFonts w:ascii="Arial" w:hAnsi="Arial" w:cs="Arial"/>
          <w:b/>
        </w:rPr>
        <w:t>.</w:t>
      </w:r>
      <w:r w:rsidR="00372F31">
        <w:rPr>
          <w:rFonts w:ascii="Arial" w:hAnsi="Arial" w:cs="Arial"/>
        </w:rPr>
        <w:tab/>
      </w:r>
      <w:r w:rsidR="009E2FB3" w:rsidRPr="00696AE1">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744A52E2" w14:textId="46E88A8E" w:rsidR="00FF6B4D" w:rsidRDefault="00BF6CA0" w:rsidP="0081171C">
      <w:pPr>
        <w:autoSpaceDE w:val="0"/>
        <w:autoSpaceDN w:val="0"/>
        <w:adjustRightInd w:val="0"/>
        <w:spacing w:line="276" w:lineRule="auto"/>
        <w:ind w:left="567" w:hanging="567"/>
        <w:jc w:val="both"/>
        <w:rPr>
          <w:rFonts w:ascii="Arial" w:hAnsi="Arial" w:cs="Arial"/>
        </w:rPr>
      </w:pPr>
      <w:r w:rsidRPr="00696AE1">
        <w:rPr>
          <w:rFonts w:ascii="Arial" w:hAnsi="Arial" w:cs="Arial"/>
          <w:b/>
        </w:rPr>
        <w:t>1</w:t>
      </w:r>
      <w:r w:rsidR="00E51B4D">
        <w:rPr>
          <w:rFonts w:ascii="Arial" w:hAnsi="Arial" w:cs="Arial"/>
          <w:b/>
        </w:rPr>
        <w:t>4.5.</w:t>
      </w:r>
      <w:r w:rsidR="00372F31">
        <w:rPr>
          <w:rFonts w:ascii="Arial" w:hAnsi="Arial" w:cs="Arial"/>
        </w:rPr>
        <w:tab/>
      </w:r>
      <w:r w:rsidR="000A04CC" w:rsidRPr="00696AE1">
        <w:rPr>
          <w:rFonts w:ascii="Arial" w:hAnsi="Arial" w:cs="Arial"/>
        </w:rPr>
        <w:t>Wymagania techniczne i organizacyjne wysyłania i odbierania dokumentów, elektronicznych kopii dokumentów i oświadczeń</w:t>
      </w:r>
      <w:r w:rsidR="000A04CC" w:rsidRPr="000A04CC">
        <w:rPr>
          <w:rFonts w:ascii="Arial" w:hAnsi="Arial" w:cs="Arial"/>
        </w:rPr>
        <w:t xml:space="preserve"> oraz informacji przy użyciu środków komunikacji elektronicznej określają: </w:t>
      </w:r>
      <w:r w:rsidR="000A04CC" w:rsidRPr="000A04CC">
        <w:rPr>
          <w:rFonts w:ascii="Arial" w:hAnsi="Arial" w:cs="Arial"/>
          <w:i/>
        </w:rPr>
        <w:t>Regulamin Internetowej Platformy Zakupowej</w:t>
      </w:r>
      <w:r w:rsidR="000A04CC" w:rsidRPr="000A04CC">
        <w:rPr>
          <w:rFonts w:ascii="Arial" w:hAnsi="Arial" w:cs="Arial"/>
        </w:rPr>
        <w:t xml:space="preserve"> </w:t>
      </w:r>
      <w:r w:rsidR="002918DA">
        <w:rPr>
          <w:rFonts w:ascii="Arial" w:hAnsi="Arial" w:cs="Arial"/>
        </w:rPr>
        <w:t>(</w:t>
      </w:r>
      <w:r w:rsidR="009E2FB3">
        <w:rPr>
          <w:rFonts w:ascii="Arial" w:hAnsi="Arial" w:cs="Arial"/>
        </w:rPr>
        <w:t>dostępny pod adresem</w:t>
      </w:r>
      <w:r w:rsidR="009E2FB3" w:rsidRPr="009E2FB3">
        <w:t xml:space="preserve"> </w:t>
      </w:r>
      <w:r w:rsidR="009E2FB3" w:rsidRPr="009E2FB3">
        <w:rPr>
          <w:rFonts w:ascii="Arial" w:hAnsi="Arial" w:cs="Arial"/>
        </w:rPr>
        <w:t>https://platformazakupowa.pl/strona/1-regulamin</w:t>
      </w:r>
      <w:r w:rsidR="009E2FB3">
        <w:rPr>
          <w:rFonts w:ascii="Arial" w:hAnsi="Arial" w:cs="Arial"/>
        </w:rPr>
        <w:t xml:space="preserve">) </w:t>
      </w:r>
      <w:r w:rsidR="000A04CC" w:rsidRPr="000A04CC">
        <w:rPr>
          <w:rFonts w:ascii="Arial" w:hAnsi="Arial" w:cs="Arial"/>
        </w:rPr>
        <w:t xml:space="preserve">oraz </w:t>
      </w:r>
      <w:r w:rsidR="000A04CC" w:rsidRPr="000A04CC">
        <w:rPr>
          <w:rFonts w:ascii="Arial" w:hAnsi="Arial" w:cs="Arial"/>
          <w:i/>
        </w:rPr>
        <w:t>Instrukcja składania oferty dla Wykonawcy</w:t>
      </w:r>
      <w:r w:rsidR="000A04CC" w:rsidRPr="000A04CC">
        <w:rPr>
          <w:rFonts w:ascii="Arial" w:hAnsi="Arial" w:cs="Arial"/>
        </w:rPr>
        <w:t xml:space="preserve"> </w:t>
      </w:r>
      <w:r w:rsidR="009E2FB3">
        <w:rPr>
          <w:rFonts w:ascii="Arial" w:hAnsi="Arial" w:cs="Arial"/>
        </w:rPr>
        <w:t xml:space="preserve">(dostępna pod adresem </w:t>
      </w:r>
      <w:r w:rsidR="009E2FB3" w:rsidRPr="009E2FB3">
        <w:rPr>
          <w:rFonts w:ascii="Arial" w:hAnsi="Arial" w:cs="Arial"/>
        </w:rPr>
        <w:t>https://platformazakupowa.pl/strona/45-instrukcje</w:t>
      </w:r>
      <w:r w:rsidR="009E2FB3">
        <w:rPr>
          <w:rFonts w:ascii="Arial" w:hAnsi="Arial" w:cs="Arial"/>
        </w:rPr>
        <w:t>).</w:t>
      </w:r>
      <w:r w:rsidR="004C0D97">
        <w:rPr>
          <w:rFonts w:ascii="Arial" w:hAnsi="Arial" w:cs="Arial"/>
        </w:rPr>
        <w:t xml:space="preserve">     </w:t>
      </w:r>
    </w:p>
    <w:p w14:paraId="625AAAB3" w14:textId="77777777" w:rsidR="009E2FB3" w:rsidRPr="00696AE1" w:rsidRDefault="00416399" w:rsidP="0081171C">
      <w:pPr>
        <w:spacing w:line="276" w:lineRule="auto"/>
        <w:ind w:left="567" w:hanging="567"/>
        <w:contextualSpacing/>
        <w:jc w:val="both"/>
        <w:rPr>
          <w:rFonts w:ascii="Arial" w:hAnsi="Arial" w:cs="Arial"/>
        </w:rPr>
      </w:pPr>
      <w:r w:rsidRPr="00E51B4D">
        <w:rPr>
          <w:rFonts w:ascii="Arial" w:hAnsi="Arial" w:cs="Arial"/>
          <w:b/>
        </w:rPr>
        <w:t>1</w:t>
      </w:r>
      <w:r w:rsidR="00E51B4D" w:rsidRPr="00E51B4D">
        <w:rPr>
          <w:rFonts w:ascii="Arial" w:hAnsi="Arial" w:cs="Arial"/>
          <w:b/>
        </w:rPr>
        <w:t>4</w:t>
      </w:r>
      <w:r w:rsidRPr="00E51B4D">
        <w:rPr>
          <w:rFonts w:ascii="Arial" w:hAnsi="Arial" w:cs="Arial"/>
          <w:b/>
        </w:rPr>
        <w:t>.6.</w:t>
      </w:r>
      <w:r w:rsidRPr="00696AE1">
        <w:rPr>
          <w:rFonts w:ascii="Arial" w:hAnsi="Arial" w:cs="Arial"/>
        </w:rPr>
        <w:t xml:space="preserve"> </w:t>
      </w:r>
      <w:r w:rsidR="008D2791">
        <w:rPr>
          <w:rFonts w:ascii="Arial" w:hAnsi="Arial" w:cs="Arial"/>
        </w:rPr>
        <w:tab/>
      </w:r>
      <w:r w:rsidR="009E2FB3" w:rsidRPr="00696AE1">
        <w:rPr>
          <w:rFonts w:ascii="Arial" w:hAnsi="Arial" w:cs="Arial"/>
        </w:rPr>
        <w:t xml:space="preserve">Zamawiający, zgodnie z § 11 ust. 2 </w:t>
      </w:r>
      <w:r w:rsidR="00696AE1" w:rsidRPr="00696AE1">
        <w:rPr>
          <w:rFonts w:ascii="Arial" w:hAnsi="Arial" w:cs="Arial"/>
        </w:rPr>
        <w:t xml:space="preserve">Rozporządzenia Prezesa Rady Ministrów </w:t>
      </w:r>
      <w:r w:rsidR="009E2FB3" w:rsidRPr="00696AE1">
        <w:rPr>
          <w:rFonts w:ascii="Arial" w:hAnsi="Arial" w:cs="Arial"/>
        </w:rPr>
        <w:t xml:space="preserve">z dnia 30 grudnia 2020 r. w sprawie sposobu sporządzania i przekazywania informacji oraz wymagań technicznych dla dokumentów elektronicznych oraz środków komunikacji elektronicznej </w:t>
      </w:r>
      <w:r w:rsidR="001012B1">
        <w:rPr>
          <w:rFonts w:ascii="Arial" w:hAnsi="Arial" w:cs="Arial"/>
        </w:rPr>
        <w:t xml:space="preserve">                     </w:t>
      </w:r>
      <w:r w:rsidR="009E2FB3" w:rsidRPr="00696AE1">
        <w:rPr>
          <w:rFonts w:ascii="Arial" w:hAnsi="Arial" w:cs="Arial"/>
        </w:rPr>
        <w:t xml:space="preserve">w postępowaniu o udzielenie zamówienia publicznego lub konkursie zamieszcza wymagania dotyczące specyfikacji połączenia, formatu przesyłanych danych oraz szyfrowania </w:t>
      </w:r>
      <w:r w:rsidR="001012B1">
        <w:rPr>
          <w:rFonts w:ascii="Arial" w:hAnsi="Arial" w:cs="Arial"/>
        </w:rPr>
        <w:t xml:space="preserve">                             </w:t>
      </w:r>
      <w:r w:rsidR="009E2FB3" w:rsidRPr="00696AE1">
        <w:rPr>
          <w:rFonts w:ascii="Arial" w:hAnsi="Arial" w:cs="Arial"/>
        </w:rPr>
        <w:t>i oznaczania czasu przekazania i odbioru danych za pośrednictwem platformazakupowa.pl, tj.:</w:t>
      </w:r>
    </w:p>
    <w:p w14:paraId="4B5385F2"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stały dostęp do sieci Internet o gwarantowanej przepustowości nie mniejszej niż 512 </w:t>
      </w:r>
      <w:proofErr w:type="spellStart"/>
      <w:r w:rsidRPr="00696AE1">
        <w:rPr>
          <w:rFonts w:ascii="Arial" w:hAnsi="Arial" w:cs="Arial"/>
        </w:rPr>
        <w:t>kb</w:t>
      </w:r>
      <w:proofErr w:type="spellEnd"/>
      <w:r w:rsidRPr="00696AE1">
        <w:rPr>
          <w:rFonts w:ascii="Arial" w:hAnsi="Arial" w:cs="Arial"/>
        </w:rPr>
        <w:t>/s,</w:t>
      </w:r>
    </w:p>
    <w:p w14:paraId="5E46647D"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4D89E581"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zainstalowana dowolna przeglądarka internetowa, w przypadku Internet Explorer minimalnie wersja 10 0.,</w:t>
      </w:r>
    </w:p>
    <w:p w14:paraId="3E365463"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włączona obsługa JavaScript,</w:t>
      </w:r>
    </w:p>
    <w:p w14:paraId="4550419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 xml:space="preserve">zainstalowany program Adobe </w:t>
      </w:r>
      <w:proofErr w:type="spellStart"/>
      <w:r w:rsidRPr="00696AE1">
        <w:rPr>
          <w:rFonts w:ascii="Arial" w:hAnsi="Arial" w:cs="Arial"/>
        </w:rPr>
        <w:t>Acrobat</w:t>
      </w:r>
      <w:proofErr w:type="spellEnd"/>
      <w:r w:rsidRPr="00696AE1">
        <w:rPr>
          <w:rFonts w:ascii="Arial" w:hAnsi="Arial" w:cs="Arial"/>
        </w:rPr>
        <w:t xml:space="preserve"> Reader lub inny obsługujący format plików .pdf,</w:t>
      </w:r>
    </w:p>
    <w:p w14:paraId="32F11FB7" w14:textId="77777777" w:rsidR="009E2FB3" w:rsidRPr="00696AE1" w:rsidRDefault="009E2FB3" w:rsidP="0081171C">
      <w:pPr>
        <w:numPr>
          <w:ilvl w:val="0"/>
          <w:numId w:val="12"/>
        </w:numPr>
        <w:spacing w:line="276" w:lineRule="auto"/>
        <w:contextualSpacing/>
        <w:jc w:val="both"/>
        <w:rPr>
          <w:rFonts w:ascii="Arial" w:hAnsi="Arial" w:cs="Arial"/>
        </w:rPr>
      </w:pPr>
      <w:r w:rsidRPr="00696AE1">
        <w:rPr>
          <w:rFonts w:ascii="Arial" w:hAnsi="Arial" w:cs="Arial"/>
        </w:rPr>
        <w:t>Platformazakupowa.pl działa według standardu przyjętego w komunikacji sieciowej - kodowanie UTF8,</w:t>
      </w:r>
    </w:p>
    <w:p w14:paraId="12DAD3F0" w14:textId="1BE0530F" w:rsidR="00FF6B4D" w:rsidRPr="00795B62" w:rsidRDefault="009E2FB3" w:rsidP="0081171C">
      <w:pPr>
        <w:numPr>
          <w:ilvl w:val="0"/>
          <w:numId w:val="12"/>
        </w:numPr>
        <w:spacing w:line="276" w:lineRule="auto"/>
        <w:contextualSpacing/>
        <w:jc w:val="both"/>
        <w:rPr>
          <w:rFonts w:ascii="Arial" w:hAnsi="Arial" w:cs="Arial"/>
        </w:rPr>
      </w:pPr>
      <w:r w:rsidRPr="00696AE1">
        <w:rPr>
          <w:rFonts w:ascii="Arial" w:hAnsi="Arial" w:cs="Arial"/>
        </w:rPr>
        <w:lastRenderedPageBreak/>
        <w:t>Oznaczenie czasu odbioru danych przez platformę zakupową stanowi datę oraz dokładny czas (</w:t>
      </w:r>
      <w:proofErr w:type="spellStart"/>
      <w:r w:rsidRPr="00696AE1">
        <w:rPr>
          <w:rFonts w:ascii="Arial" w:hAnsi="Arial" w:cs="Arial"/>
        </w:rPr>
        <w:t>hh:mm:ss</w:t>
      </w:r>
      <w:proofErr w:type="spellEnd"/>
      <w:r w:rsidRPr="00696AE1">
        <w:rPr>
          <w:rFonts w:ascii="Arial" w:hAnsi="Arial" w:cs="Arial"/>
        </w:rPr>
        <w:t xml:space="preserve">) generowany wg. czasu lokalnego serwera synchronizowanego </w:t>
      </w:r>
      <w:r w:rsidR="00465EC3">
        <w:rPr>
          <w:rFonts w:ascii="Arial" w:hAnsi="Arial" w:cs="Arial"/>
        </w:rPr>
        <w:t xml:space="preserve">                                </w:t>
      </w:r>
      <w:r w:rsidRPr="00696AE1">
        <w:rPr>
          <w:rFonts w:ascii="Arial" w:hAnsi="Arial" w:cs="Arial"/>
        </w:rPr>
        <w:t>z zegarem Głównego Urzędu Miar.</w:t>
      </w:r>
    </w:p>
    <w:p w14:paraId="700147C5" w14:textId="77777777" w:rsidR="000A04CC" w:rsidRPr="00672A2E" w:rsidRDefault="000A04CC" w:rsidP="0081171C">
      <w:pPr>
        <w:spacing w:line="276" w:lineRule="auto"/>
        <w:ind w:left="567" w:hanging="567"/>
        <w:contextualSpacing/>
        <w:jc w:val="both"/>
        <w:rPr>
          <w:rFonts w:ascii="Arial" w:hAnsi="Arial" w:cs="Arial"/>
        </w:rPr>
      </w:pPr>
      <w:r w:rsidRPr="00672A2E">
        <w:rPr>
          <w:rFonts w:ascii="Arial" w:hAnsi="Arial" w:cs="Arial"/>
          <w:b/>
        </w:rPr>
        <w:t>1</w:t>
      </w:r>
      <w:r w:rsidR="00E51B4D">
        <w:rPr>
          <w:rFonts w:ascii="Arial" w:hAnsi="Arial" w:cs="Arial"/>
          <w:b/>
        </w:rPr>
        <w:t>4</w:t>
      </w:r>
      <w:r w:rsidRPr="00672A2E">
        <w:rPr>
          <w:rFonts w:ascii="Arial" w:hAnsi="Arial" w:cs="Arial"/>
          <w:b/>
        </w:rPr>
        <w:t>.</w:t>
      </w:r>
      <w:r w:rsidR="00416399">
        <w:rPr>
          <w:rFonts w:ascii="Arial" w:hAnsi="Arial" w:cs="Arial"/>
          <w:b/>
        </w:rPr>
        <w:t>7</w:t>
      </w:r>
      <w:r w:rsidRPr="00372F31">
        <w:rPr>
          <w:rFonts w:ascii="Arial" w:hAnsi="Arial" w:cs="Arial"/>
          <w:b/>
        </w:rPr>
        <w:t>.</w:t>
      </w:r>
      <w:r w:rsidRPr="00672A2E">
        <w:rPr>
          <w:rFonts w:ascii="Arial" w:hAnsi="Arial" w:cs="Arial"/>
        </w:rPr>
        <w:tab/>
      </w:r>
      <w:r w:rsidR="00672A2E" w:rsidRPr="00672A2E">
        <w:rPr>
          <w:rFonts w:ascii="Arial" w:hAnsi="Arial" w:cs="Arial"/>
        </w:rPr>
        <w:t>Występuje limit objętości plików lub spakowanych folderów do ilości 10 plików lub spakowanych folderów przy maksymalnej sumarycznej wielkości 500 MB.</w:t>
      </w:r>
      <w:r w:rsidR="00670610" w:rsidRPr="00672A2E">
        <w:t xml:space="preserve"> </w:t>
      </w:r>
    </w:p>
    <w:p w14:paraId="7C2B497F" w14:textId="77777777" w:rsidR="00416399" w:rsidRDefault="000A04CC" w:rsidP="0081171C">
      <w:pPr>
        <w:spacing w:line="276" w:lineRule="auto"/>
        <w:ind w:left="567" w:hanging="567"/>
        <w:contextualSpacing/>
        <w:jc w:val="both"/>
        <w:rPr>
          <w:rFonts w:ascii="Arial" w:hAnsi="Arial" w:cs="Arial"/>
        </w:rPr>
      </w:pPr>
      <w:r w:rsidRPr="00696AE1">
        <w:rPr>
          <w:rFonts w:ascii="Arial" w:hAnsi="Arial" w:cs="Arial"/>
          <w:b/>
        </w:rPr>
        <w:t>1</w:t>
      </w:r>
      <w:r w:rsidR="00E51B4D">
        <w:rPr>
          <w:rFonts w:ascii="Arial" w:hAnsi="Arial" w:cs="Arial"/>
          <w:b/>
        </w:rPr>
        <w:t>4</w:t>
      </w:r>
      <w:r w:rsidRPr="00696AE1">
        <w:rPr>
          <w:rFonts w:ascii="Arial" w:hAnsi="Arial" w:cs="Arial"/>
          <w:b/>
        </w:rPr>
        <w:t>.</w:t>
      </w:r>
      <w:r w:rsidR="00E51B4D">
        <w:rPr>
          <w:rFonts w:ascii="Arial" w:hAnsi="Arial" w:cs="Arial"/>
          <w:b/>
        </w:rPr>
        <w:t>8</w:t>
      </w:r>
      <w:r w:rsidRPr="00372F31">
        <w:rPr>
          <w:rFonts w:ascii="Arial" w:hAnsi="Arial" w:cs="Arial"/>
          <w:b/>
        </w:rPr>
        <w:t>.</w:t>
      </w:r>
      <w:r w:rsidRPr="00696AE1">
        <w:rPr>
          <w:rFonts w:ascii="Arial" w:hAnsi="Arial" w:cs="Arial"/>
        </w:rPr>
        <w:tab/>
        <w:t>W</w:t>
      </w:r>
      <w:r w:rsidRPr="000A04CC">
        <w:rPr>
          <w:rFonts w:ascii="Arial" w:hAnsi="Arial" w:cs="Arial"/>
        </w:rPr>
        <w:t>e wszelkiej korespondencji związanej z niniejszym postępowaniem Zamawiający</w:t>
      </w:r>
      <w:r w:rsidR="00F85908">
        <w:rPr>
          <w:rFonts w:ascii="Arial" w:hAnsi="Arial" w:cs="Arial"/>
        </w:rPr>
        <w:t xml:space="preserve">                            </w:t>
      </w:r>
      <w:r w:rsidRPr="000A04CC">
        <w:rPr>
          <w:rFonts w:ascii="Arial" w:hAnsi="Arial" w:cs="Arial"/>
        </w:rPr>
        <w:t xml:space="preserve">i Wykonawcy posługują się numerem ogłoszenia (BZP, TED lub ID postępowania). </w:t>
      </w:r>
    </w:p>
    <w:p w14:paraId="23AF93EF" w14:textId="77777777" w:rsidR="00416399" w:rsidRDefault="00D86825" w:rsidP="0081171C">
      <w:pPr>
        <w:numPr>
          <w:ilvl w:val="1"/>
          <w:numId w:val="16"/>
        </w:numPr>
        <w:spacing w:line="276" w:lineRule="auto"/>
        <w:ind w:left="567" w:hanging="567"/>
        <w:contextualSpacing/>
        <w:jc w:val="both"/>
        <w:rPr>
          <w:rFonts w:ascii="Arial" w:hAnsi="Arial" w:cs="Arial"/>
        </w:rPr>
      </w:pPr>
      <w:r w:rsidRPr="00416399">
        <w:rPr>
          <w:rFonts w:ascii="Arial" w:hAnsi="Arial" w:cs="Arial"/>
        </w:rPr>
        <w:t xml:space="preserve">Zgodnie </w:t>
      </w:r>
      <w:r w:rsidRPr="00345DB4">
        <w:rPr>
          <w:rFonts w:ascii="Arial" w:hAnsi="Arial" w:cs="Arial"/>
        </w:rPr>
        <w:t>z art. 20 ust. 1 ustawy</w:t>
      </w:r>
      <w:r w:rsidRPr="00416399">
        <w:rPr>
          <w:rFonts w:ascii="Arial" w:hAnsi="Arial" w:cs="Arial"/>
        </w:rPr>
        <w:t xml:space="preserve"> Pzp postępowanie o udzielenie zamówienia, z zastrzeżeniem wyjątków przewidzianych w ustawie Pzp, prowadzi się pisemnie.</w:t>
      </w:r>
    </w:p>
    <w:p w14:paraId="21CB08F9" w14:textId="77777777" w:rsidR="00416399" w:rsidRPr="00696AE1" w:rsidRDefault="00D86825" w:rsidP="0081171C">
      <w:pPr>
        <w:numPr>
          <w:ilvl w:val="1"/>
          <w:numId w:val="16"/>
        </w:numPr>
        <w:spacing w:line="276" w:lineRule="auto"/>
        <w:ind w:left="709" w:hanging="709"/>
        <w:contextualSpacing/>
        <w:jc w:val="both"/>
        <w:rPr>
          <w:rFonts w:ascii="Arial" w:hAnsi="Arial" w:cs="Arial"/>
        </w:rPr>
      </w:pPr>
      <w:r w:rsidRPr="00416399">
        <w:rPr>
          <w:rFonts w:ascii="Arial" w:hAnsi="Arial" w:cs="Arial"/>
        </w:rPr>
        <w:t>W postępowaniu komunikacja i wymiana informacji oraz o</w:t>
      </w:r>
      <w:r w:rsidR="00990272" w:rsidRPr="00416399">
        <w:rPr>
          <w:rFonts w:ascii="Arial" w:hAnsi="Arial" w:cs="Arial"/>
        </w:rPr>
        <w:t>fert</w:t>
      </w:r>
      <w:r w:rsidRPr="00416399">
        <w:rPr>
          <w:rFonts w:ascii="Arial" w:hAnsi="Arial" w:cs="Arial"/>
        </w:rPr>
        <w:t>y</w:t>
      </w:r>
      <w:r w:rsidR="00990272" w:rsidRPr="00416399">
        <w:rPr>
          <w:rFonts w:ascii="Arial" w:hAnsi="Arial" w:cs="Arial"/>
        </w:rPr>
        <w:t>, d</w:t>
      </w:r>
      <w:r w:rsidR="000A04CC" w:rsidRPr="00416399">
        <w:rPr>
          <w:rFonts w:ascii="Arial" w:hAnsi="Arial" w:cs="Arial"/>
        </w:rPr>
        <w:t>okumenty</w:t>
      </w:r>
      <w:r w:rsidR="00990272" w:rsidRPr="00416399">
        <w:rPr>
          <w:rFonts w:ascii="Arial" w:hAnsi="Arial" w:cs="Arial"/>
        </w:rPr>
        <w:t xml:space="preserve">, </w:t>
      </w:r>
      <w:r w:rsidR="000A04CC" w:rsidRPr="00416399">
        <w:rPr>
          <w:rFonts w:ascii="Arial" w:hAnsi="Arial" w:cs="Arial"/>
        </w:rPr>
        <w:t>oświadczenia</w:t>
      </w:r>
      <w:r w:rsidR="00990272" w:rsidRPr="00416399">
        <w:rPr>
          <w:rFonts w:ascii="Arial" w:hAnsi="Arial" w:cs="Arial"/>
        </w:rPr>
        <w:t xml:space="preserve">, zapytania do treści SWZ, wyjaśnienia i inne informacje dotyczące postępowania </w:t>
      </w:r>
      <w:r w:rsidR="000A04CC" w:rsidRPr="00416399">
        <w:rPr>
          <w:rFonts w:ascii="Arial" w:hAnsi="Arial" w:cs="Arial"/>
        </w:rPr>
        <w:t>składane są przez Wykonawcę wyłącznie za pośrednictwem platformy</w:t>
      </w:r>
      <w:r w:rsidR="00990272" w:rsidRPr="00416399">
        <w:rPr>
          <w:rFonts w:ascii="Arial" w:hAnsi="Arial" w:cs="Arial"/>
        </w:rPr>
        <w:t xml:space="preserve">, na której prowadzone jest </w:t>
      </w:r>
      <w:r w:rsidR="00990272" w:rsidRPr="00696AE1">
        <w:rPr>
          <w:rFonts w:ascii="Arial" w:hAnsi="Arial" w:cs="Arial"/>
        </w:rPr>
        <w:t xml:space="preserve">postępowanie. Złożenie oferty, dokumentów i oświadczeń, zapytań do treści SWZ, wyjaśnień i innych informacji w inny sposób, z pominięciem </w:t>
      </w:r>
      <w:r w:rsidRPr="00696AE1">
        <w:rPr>
          <w:rFonts w:ascii="Arial" w:hAnsi="Arial" w:cs="Arial"/>
        </w:rPr>
        <w:t xml:space="preserve">przekazania ich za pośrednictwem </w:t>
      </w:r>
      <w:r w:rsidR="00990272" w:rsidRPr="00696AE1">
        <w:rPr>
          <w:rFonts w:ascii="Arial" w:hAnsi="Arial" w:cs="Arial"/>
        </w:rPr>
        <w:t>platformy zakupowej uważa się za nieskuteczne.</w:t>
      </w:r>
    </w:p>
    <w:p w14:paraId="0524076F" w14:textId="77777777" w:rsidR="00416399" w:rsidRPr="00696AE1" w:rsidRDefault="00577F36"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udziela </w:t>
      </w:r>
      <w:r w:rsidR="00D86825" w:rsidRPr="00696AE1">
        <w:rPr>
          <w:rFonts w:ascii="Arial" w:hAnsi="Arial" w:cs="Arial"/>
        </w:rPr>
        <w:t>ustnych informacji dotyczących postępowania, w szczególności dotyczących ogłoszenia, treści SWZ i ofert.</w:t>
      </w:r>
    </w:p>
    <w:p w14:paraId="523DF208" w14:textId="77777777" w:rsidR="00E56BBD" w:rsidRPr="00696AE1" w:rsidRDefault="00E56BBD" w:rsidP="0081171C">
      <w:pPr>
        <w:numPr>
          <w:ilvl w:val="1"/>
          <w:numId w:val="16"/>
        </w:numPr>
        <w:spacing w:line="276" w:lineRule="auto"/>
        <w:ind w:left="709" w:hanging="709"/>
        <w:contextualSpacing/>
        <w:jc w:val="both"/>
        <w:rPr>
          <w:rFonts w:ascii="Arial" w:hAnsi="Arial" w:cs="Arial"/>
        </w:rPr>
      </w:pPr>
      <w:r w:rsidRPr="00696AE1">
        <w:rPr>
          <w:rFonts w:ascii="Arial" w:hAnsi="Arial" w:cs="Arial"/>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D7B0C67" w14:textId="77777777" w:rsidR="00416399" w:rsidRPr="00696AE1" w:rsidRDefault="00E56BBD" w:rsidP="0081171C">
      <w:pPr>
        <w:spacing w:line="276" w:lineRule="auto"/>
        <w:ind w:left="709" w:hanging="29"/>
        <w:contextualSpacing/>
        <w:jc w:val="both"/>
        <w:rPr>
          <w:rFonts w:ascii="Arial" w:hAnsi="Arial" w:cs="Arial"/>
          <w:strike/>
        </w:rPr>
      </w:pPr>
      <w:r w:rsidRPr="00696AE1">
        <w:rPr>
          <w:rFonts w:ascii="Arial" w:hAnsi="Arial" w:cs="Arial"/>
        </w:rPr>
        <w:t xml:space="preserve">Taka oferta zostanie uznana przez Zamawiającego za ofertę handlową i nie będzie brana pod uwagę w przedmiotowym postępowaniu ponieważ nie został spełniony obowiązek narzucony w art. 221 </w:t>
      </w:r>
      <w:r w:rsidR="00696AE1" w:rsidRPr="00696AE1">
        <w:rPr>
          <w:rFonts w:ascii="Arial" w:hAnsi="Arial" w:cs="Arial"/>
        </w:rPr>
        <w:t>uPzp.</w:t>
      </w:r>
      <w:r w:rsidRPr="00696AE1">
        <w:rPr>
          <w:rFonts w:ascii="Arial" w:hAnsi="Arial" w:cs="Arial"/>
        </w:rPr>
        <w:t>.</w:t>
      </w:r>
    </w:p>
    <w:p w14:paraId="649789A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 xml:space="preserve">Postępowanie, w tym korespondencja w postępowaniu prowadzona jest w języku polskim. Oznacza to, że wszelka korespondencja </w:t>
      </w:r>
      <w:r w:rsidR="00031D6A" w:rsidRPr="00696AE1">
        <w:rPr>
          <w:rFonts w:ascii="Arial" w:hAnsi="Arial" w:cs="Arial"/>
        </w:rPr>
        <w:t>oferta, oświadczenia oraz każdy dokument złożony wraz z ofertą sporządzony w języku obcym winien być złożony wraz z tłumaczeniem na język polski.</w:t>
      </w:r>
    </w:p>
    <w:p w14:paraId="2489D63E" w14:textId="77777777" w:rsidR="00416399" w:rsidRPr="00696AE1" w:rsidRDefault="005B3DD0"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przypadku podmiotów wspólnych wszelka korespondencja prowadzona będzie wyłącznie</w:t>
      </w:r>
      <w:r w:rsidR="001012B1">
        <w:rPr>
          <w:rFonts w:ascii="Arial" w:hAnsi="Arial" w:cs="Arial"/>
        </w:rPr>
        <w:t xml:space="preserve">                  </w:t>
      </w:r>
      <w:r w:rsidRPr="00696AE1">
        <w:rPr>
          <w:rFonts w:ascii="Arial" w:hAnsi="Arial" w:cs="Arial"/>
        </w:rPr>
        <w:t xml:space="preserve"> z pełnomocnikiem</w:t>
      </w:r>
      <w:r w:rsidRPr="00696AE1">
        <w:rPr>
          <w:rFonts w:ascii="Arial" w:hAnsi="Arial" w:cs="Arial"/>
          <w:sz w:val="24"/>
          <w:szCs w:val="24"/>
        </w:rPr>
        <w:t xml:space="preserve"> </w:t>
      </w:r>
      <w:r w:rsidRPr="00696AE1">
        <w:rPr>
          <w:rFonts w:ascii="Arial" w:hAnsi="Arial" w:cs="Arial"/>
          <w:szCs w:val="24"/>
        </w:rPr>
        <w:t>(liderem).</w:t>
      </w:r>
    </w:p>
    <w:p w14:paraId="56ECCFEE" w14:textId="77777777" w:rsidR="00416399" w:rsidRPr="00696AE1" w:rsidRDefault="00CF71D6" w:rsidP="0081171C">
      <w:pPr>
        <w:numPr>
          <w:ilvl w:val="1"/>
          <w:numId w:val="16"/>
        </w:numPr>
        <w:spacing w:line="276" w:lineRule="auto"/>
        <w:ind w:left="709" w:hanging="709"/>
        <w:contextualSpacing/>
        <w:jc w:val="both"/>
        <w:rPr>
          <w:rFonts w:ascii="Arial" w:hAnsi="Arial" w:cs="Arial"/>
          <w:strike/>
        </w:rPr>
      </w:pPr>
      <w:r w:rsidRPr="00696AE1">
        <w:rPr>
          <w:rFonts w:ascii="Arial" w:hAnsi="Arial" w:cs="Arial"/>
        </w:rPr>
        <w:t>W formularzu ofertowym wykonawca poda adres poczty elektronicznej, na który</w:t>
      </w:r>
      <w:r w:rsidR="00D96385" w:rsidRPr="00696AE1">
        <w:rPr>
          <w:rFonts w:ascii="Arial" w:hAnsi="Arial" w:cs="Arial"/>
        </w:rPr>
        <w:t xml:space="preserve"> będzie wysyłana korespondencja.</w:t>
      </w:r>
      <w:r w:rsidR="00B3681B" w:rsidRPr="00696AE1">
        <w:rPr>
          <w:rFonts w:ascii="Arial" w:hAnsi="Arial" w:cs="Arial"/>
        </w:rPr>
        <w:t xml:space="preserve"> </w:t>
      </w:r>
    </w:p>
    <w:p w14:paraId="55F1BB45" w14:textId="049C367C" w:rsidR="000A04CC" w:rsidRPr="00416399" w:rsidRDefault="000A04CC" w:rsidP="0081171C">
      <w:pPr>
        <w:numPr>
          <w:ilvl w:val="1"/>
          <w:numId w:val="16"/>
        </w:numPr>
        <w:spacing w:line="276" w:lineRule="auto"/>
        <w:ind w:left="709" w:hanging="709"/>
        <w:contextualSpacing/>
        <w:jc w:val="both"/>
        <w:rPr>
          <w:rFonts w:ascii="Arial" w:hAnsi="Arial" w:cs="Arial"/>
          <w:strike/>
          <w:color w:val="FF0000"/>
        </w:rPr>
      </w:pPr>
      <w:r w:rsidRPr="00696AE1">
        <w:rPr>
          <w:rFonts w:ascii="Arial" w:eastAsia="Calibri" w:hAnsi="Arial" w:cs="Arial"/>
          <w:lang w:eastAsia="en-US"/>
        </w:rPr>
        <w:t xml:space="preserve">W sprawach technicznych związanych z obsługą platformy należy korzystać z pomocy </w:t>
      </w:r>
      <w:r w:rsidRPr="00696AE1">
        <w:rPr>
          <w:rFonts w:ascii="Arial" w:eastAsia="Calibri" w:hAnsi="Arial" w:cs="Arial"/>
          <w:b/>
          <w:lang w:eastAsia="en-US"/>
        </w:rPr>
        <w:t>Centrum Wsparcia Klienta</w:t>
      </w:r>
      <w:r w:rsidRPr="00696AE1">
        <w:rPr>
          <w:rFonts w:ascii="Arial" w:eastAsia="Calibri" w:hAnsi="Arial" w:cs="Arial"/>
          <w:lang w:eastAsia="en-US"/>
        </w:rPr>
        <w:t>, które</w:t>
      </w:r>
      <w:r w:rsidRPr="00416399">
        <w:rPr>
          <w:rFonts w:ascii="Arial" w:eastAsia="Calibri" w:hAnsi="Arial" w:cs="Arial"/>
          <w:lang w:eastAsia="en-US"/>
        </w:rPr>
        <w:t xml:space="preserve"> udzieli wszelkich informacji związanych z procesem składania ofert, rejestracji czy innych aspektów technicznych platformy. </w:t>
      </w:r>
      <w:r w:rsidRPr="00416399">
        <w:rPr>
          <w:rFonts w:ascii="Arial" w:eastAsia="Calibri" w:hAnsi="Arial" w:cs="Arial"/>
          <w:b/>
          <w:lang w:eastAsia="en-US"/>
        </w:rPr>
        <w:t>Centrum Wsparcia Klienta</w:t>
      </w:r>
      <w:r w:rsidRPr="00416399">
        <w:rPr>
          <w:rFonts w:ascii="Arial" w:eastAsia="Calibri" w:hAnsi="Arial" w:cs="Arial"/>
          <w:lang w:eastAsia="en-US"/>
        </w:rPr>
        <w:t xml:space="preserve"> dostępne codziennie od poniedziałku do piątku w godz. od 7.00 do 17.00 pod </w:t>
      </w:r>
      <w:r w:rsidR="007B1C88">
        <w:rPr>
          <w:rFonts w:ascii="Arial" w:eastAsia="Calibri" w:hAnsi="Arial" w:cs="Arial"/>
          <w:lang w:eastAsia="en-US"/>
        </w:rPr>
        <w:br/>
      </w:r>
      <w:r w:rsidRPr="00416399">
        <w:rPr>
          <w:rFonts w:ascii="Arial" w:eastAsia="Calibri" w:hAnsi="Arial" w:cs="Arial"/>
          <w:lang w:eastAsia="en-US"/>
        </w:rPr>
        <w:t xml:space="preserve">nr tel. </w:t>
      </w:r>
      <w:r w:rsidRPr="00416399">
        <w:rPr>
          <w:rFonts w:ascii="Arial" w:eastAsia="Calibri" w:hAnsi="Arial" w:cs="Arial"/>
          <w:b/>
          <w:lang w:eastAsia="en-US"/>
        </w:rPr>
        <w:t>22 101</w:t>
      </w:r>
      <w:r w:rsidRPr="00416399">
        <w:rPr>
          <w:rFonts w:ascii="Arial" w:eastAsia="Calibri" w:hAnsi="Arial" w:cs="Arial"/>
          <w:lang w:eastAsia="en-US"/>
        </w:rPr>
        <w:t xml:space="preserve"> </w:t>
      </w:r>
      <w:r w:rsidRPr="00416399">
        <w:rPr>
          <w:rFonts w:ascii="Arial" w:eastAsia="Calibri" w:hAnsi="Arial" w:cs="Arial"/>
          <w:b/>
          <w:lang w:eastAsia="en-US"/>
        </w:rPr>
        <w:t>02 02.</w:t>
      </w:r>
    </w:p>
    <w:p w14:paraId="35AA2FCB" w14:textId="063337EB" w:rsidR="00423214" w:rsidRPr="00F509A9" w:rsidRDefault="00E51B4D" w:rsidP="0081171C">
      <w:pPr>
        <w:spacing w:line="276" w:lineRule="auto"/>
        <w:ind w:left="709" w:right="40" w:hanging="709"/>
        <w:rPr>
          <w:rFonts w:ascii="Arial" w:eastAsia="Calibri" w:hAnsi="Arial" w:cs="Arial"/>
          <w:lang w:eastAsia="en-US"/>
        </w:rPr>
      </w:pPr>
      <w:r w:rsidRPr="00E51B4D">
        <w:rPr>
          <w:rFonts w:ascii="Arial" w:eastAsia="Calibri" w:hAnsi="Arial" w:cs="Arial"/>
          <w:b/>
          <w:lang w:eastAsia="en-US"/>
        </w:rPr>
        <w:t>14.17</w:t>
      </w:r>
      <w:r w:rsidRPr="00372F31">
        <w:rPr>
          <w:rFonts w:ascii="Arial" w:eastAsia="Calibri" w:hAnsi="Arial" w:cs="Arial"/>
          <w:b/>
          <w:lang w:eastAsia="en-US"/>
        </w:rPr>
        <w:t>.</w:t>
      </w:r>
      <w:r w:rsidR="00372F31">
        <w:rPr>
          <w:rFonts w:ascii="Arial" w:eastAsia="Calibri" w:hAnsi="Arial" w:cs="Arial"/>
          <w:lang w:eastAsia="en-US"/>
        </w:rPr>
        <w:tab/>
      </w:r>
      <w:r w:rsidR="00577F36">
        <w:rPr>
          <w:rFonts w:ascii="Arial" w:eastAsia="Calibri" w:hAnsi="Arial" w:cs="Arial"/>
          <w:lang w:eastAsia="en-US"/>
        </w:rPr>
        <w:t>Osobami upoważnionymi do komunikowania się z wykonawcami są:</w:t>
      </w:r>
      <w:r w:rsidR="007B1C88">
        <w:rPr>
          <w:rFonts w:ascii="Arial" w:eastAsia="Calibri" w:hAnsi="Arial" w:cs="Arial"/>
          <w:lang w:eastAsia="en-US"/>
        </w:rPr>
        <w:t xml:space="preserve"> </w:t>
      </w:r>
      <w:r w:rsidR="009F3A1D">
        <w:rPr>
          <w:rFonts w:ascii="Arial" w:eastAsia="Calibri" w:hAnsi="Arial" w:cs="Arial"/>
          <w:lang w:eastAsia="en-US"/>
        </w:rPr>
        <w:br/>
      </w:r>
      <w:r w:rsidR="0048196B">
        <w:rPr>
          <w:rFonts w:ascii="Arial" w:eastAsia="Calibri" w:hAnsi="Arial" w:cs="Arial"/>
          <w:lang w:eastAsia="en-US"/>
        </w:rPr>
        <w:t xml:space="preserve">p. </w:t>
      </w:r>
      <w:r w:rsidR="00D62C1B">
        <w:rPr>
          <w:rFonts w:ascii="Arial" w:eastAsia="Calibri" w:hAnsi="Arial" w:cs="Arial"/>
          <w:lang w:eastAsia="en-US"/>
        </w:rPr>
        <w:t>Renata Krakiewicz</w:t>
      </w:r>
      <w:r w:rsidR="00577F36">
        <w:rPr>
          <w:rFonts w:ascii="Arial" w:eastAsia="Calibri" w:hAnsi="Arial" w:cs="Arial"/>
          <w:lang w:eastAsia="en-US"/>
        </w:rPr>
        <w:t xml:space="preserve">, </w:t>
      </w:r>
      <w:r w:rsidR="009F3A1D">
        <w:rPr>
          <w:rFonts w:ascii="Arial" w:eastAsia="Calibri" w:hAnsi="Arial" w:cs="Arial"/>
          <w:lang w:eastAsia="en-US"/>
        </w:rPr>
        <w:t xml:space="preserve">47 841 28 90, p. Małgorzata Bozińska, </w:t>
      </w:r>
      <w:r w:rsidR="00577F36">
        <w:rPr>
          <w:rFonts w:ascii="Arial" w:eastAsia="Calibri" w:hAnsi="Arial" w:cs="Arial"/>
          <w:lang w:eastAsia="en-US"/>
        </w:rPr>
        <w:t xml:space="preserve">p. </w:t>
      </w:r>
      <w:r w:rsidR="00D62C1B">
        <w:rPr>
          <w:rFonts w:ascii="Arial" w:eastAsia="Calibri" w:hAnsi="Arial" w:cs="Arial"/>
          <w:lang w:eastAsia="en-US"/>
        </w:rPr>
        <w:t>M</w:t>
      </w:r>
      <w:r w:rsidR="000127B7">
        <w:rPr>
          <w:rFonts w:ascii="Arial" w:eastAsia="Calibri" w:hAnsi="Arial" w:cs="Arial"/>
          <w:lang w:eastAsia="en-US"/>
        </w:rPr>
        <w:t>artyna Krajewska,  p. Ewa Tokarska</w:t>
      </w:r>
      <w:r w:rsidR="00D62C1B">
        <w:rPr>
          <w:rFonts w:ascii="Arial" w:eastAsia="Calibri" w:hAnsi="Arial" w:cs="Arial"/>
          <w:lang w:eastAsia="en-US"/>
        </w:rPr>
        <w:t xml:space="preserve"> </w:t>
      </w:r>
      <w:r w:rsidR="00F509A9" w:rsidRPr="00F509A9">
        <w:rPr>
          <w:rFonts w:ascii="Arial" w:eastAsia="Calibri" w:hAnsi="Arial" w:cs="Arial"/>
          <w:lang w:eastAsia="en-US"/>
        </w:rPr>
        <w:t>– 47 841 20 78</w:t>
      </w:r>
      <w:r w:rsidR="00577F36">
        <w:rPr>
          <w:rFonts w:ascii="Arial" w:eastAsia="Calibri" w:hAnsi="Arial" w:cs="Arial"/>
          <w:lang w:eastAsia="en-US"/>
        </w:rPr>
        <w:t xml:space="preserve">, </w:t>
      </w:r>
      <w:r w:rsidR="00423214">
        <w:rPr>
          <w:rFonts w:ascii="Arial" w:eastAsia="Calibri" w:hAnsi="Arial" w:cs="Arial"/>
          <w:lang w:eastAsia="en-US"/>
        </w:rPr>
        <w:t xml:space="preserve"> h</w:t>
      </w:r>
      <w:r w:rsidR="00423214" w:rsidRPr="00577F36">
        <w:rPr>
          <w:rFonts w:ascii="Arial" w:eastAsia="Calibri" w:hAnsi="Arial" w:cs="Arial"/>
          <w:lang w:eastAsia="en-US"/>
        </w:rPr>
        <w:t>ttps://platformazakupowa.pl/pn/kwp_lodz</w:t>
      </w:r>
    </w:p>
    <w:p w14:paraId="5CF83D89" w14:textId="66AB0992" w:rsidR="00F509A9" w:rsidRPr="00E56BBD" w:rsidRDefault="00E51B4D" w:rsidP="0081171C">
      <w:pPr>
        <w:spacing w:line="276" w:lineRule="auto"/>
        <w:ind w:left="709" w:right="40" w:hanging="709"/>
        <w:jc w:val="both"/>
        <w:rPr>
          <w:rFonts w:ascii="Arial" w:eastAsia="Calibri" w:hAnsi="Arial" w:cs="Arial"/>
          <w:lang w:eastAsia="en-US"/>
        </w:rPr>
      </w:pPr>
      <w:r w:rsidRPr="00E51B4D">
        <w:rPr>
          <w:rFonts w:ascii="Arial" w:hAnsi="Arial" w:cs="Arial"/>
          <w:b/>
        </w:rPr>
        <w:t>14.18</w:t>
      </w:r>
      <w:r w:rsidR="00A76123">
        <w:rPr>
          <w:rFonts w:ascii="Arial" w:hAnsi="Arial" w:cs="Arial"/>
          <w:b/>
        </w:rPr>
        <w:t>.</w:t>
      </w:r>
      <w:r w:rsidR="00A76123">
        <w:rPr>
          <w:rFonts w:ascii="Arial" w:hAnsi="Arial" w:cs="Arial"/>
          <w:b/>
        </w:rPr>
        <w:tab/>
      </w:r>
      <w:r w:rsidR="00423214" w:rsidRPr="00423214">
        <w:rPr>
          <w:rFonts w:ascii="Arial" w:hAnsi="Arial" w:cs="Arial"/>
        </w:rPr>
        <w:t>Informacje o sposobie komunikowania się zamawiającego z wykonawcami w inny sposób niż przy użyciu środków komunikacji elektronicznej w przypadku zaistnienia jednej z sytuacji określonych w art. 65 ust. 1, art. 66 i art. 69</w:t>
      </w:r>
      <w:r w:rsidR="002E60B8">
        <w:rPr>
          <w:rFonts w:ascii="Arial" w:hAnsi="Arial" w:cs="Arial"/>
        </w:rPr>
        <w:t xml:space="preserve"> – nie dotyczy.</w:t>
      </w:r>
    </w:p>
    <w:p w14:paraId="3A5D92DA" w14:textId="77777777" w:rsidR="00E56BBD" w:rsidRPr="00BA7184" w:rsidRDefault="00672A2E" w:rsidP="0081171C">
      <w:pPr>
        <w:numPr>
          <w:ilvl w:val="1"/>
          <w:numId w:val="17"/>
        </w:numPr>
        <w:spacing w:line="276" w:lineRule="auto"/>
        <w:ind w:left="709" w:right="40" w:hanging="709"/>
        <w:rPr>
          <w:rStyle w:val="Hipercze"/>
          <w:rFonts w:ascii="Arial" w:eastAsia="Calibri" w:hAnsi="Arial" w:cs="Arial"/>
          <w:color w:val="auto"/>
          <w:u w:val="none"/>
          <w:lang w:eastAsia="en-US"/>
        </w:rPr>
      </w:pPr>
      <w:r w:rsidRPr="00696AE1">
        <w:rPr>
          <w:rFonts w:ascii="Arial" w:hAnsi="Arial" w:cs="Arial"/>
          <w:b/>
        </w:rPr>
        <w:t>W sytuacji awarii platformy zakupowej</w:t>
      </w:r>
      <w:r w:rsidRPr="00696AE1">
        <w:rPr>
          <w:rFonts w:ascii="Arial" w:hAnsi="Arial" w:cs="Arial"/>
        </w:rPr>
        <w:t xml:space="preserve"> Zamawiający dopuszcza, opcjonalnie, komunikację  za pośrednictwem poczty elektronicznej. Adres poczty elektronicznej osoby uprawnionej do kontaktu z Wykonawcami: </w:t>
      </w:r>
      <w:hyperlink r:id="rId14" w:history="1">
        <w:r w:rsidRPr="00696AE1">
          <w:rPr>
            <w:rStyle w:val="Hipercze"/>
            <w:rFonts w:ascii="Arial" w:hAnsi="Arial" w:cs="Arial"/>
            <w:color w:val="auto"/>
          </w:rPr>
          <w:t>zampub@ld.policja.gov.pl</w:t>
        </w:r>
      </w:hyperlink>
    </w:p>
    <w:p w14:paraId="32D7861E" w14:textId="77777777" w:rsidR="00BA7184" w:rsidRPr="00696AE1" w:rsidRDefault="00BA7184" w:rsidP="0081171C">
      <w:pPr>
        <w:spacing w:line="276" w:lineRule="auto"/>
        <w:ind w:left="567" w:right="40"/>
        <w:rPr>
          <w:rFonts w:ascii="Arial" w:eastAsia="Calibri" w:hAnsi="Arial" w:cs="Arial"/>
          <w:lang w:eastAsia="en-US"/>
        </w:rPr>
      </w:pPr>
    </w:p>
    <w:p w14:paraId="11410D56" w14:textId="77777777" w:rsidR="00672A2E" w:rsidRPr="00633248" w:rsidRDefault="00672A2E" w:rsidP="0081171C">
      <w:pPr>
        <w:pStyle w:val="Nagwek2"/>
        <w:spacing w:line="276" w:lineRule="auto"/>
        <w:ind w:left="426" w:hanging="426"/>
        <w:rPr>
          <w:rFonts w:eastAsia="Calibri"/>
          <w:lang w:eastAsia="en-US"/>
        </w:rPr>
      </w:pPr>
      <w:bookmarkStart w:id="23" w:name="_Toc112741327"/>
      <w:r w:rsidRPr="00672A2E">
        <w:rPr>
          <w:rFonts w:eastAsia="Calibri"/>
          <w:lang w:eastAsia="en-US"/>
        </w:rPr>
        <w:t>Opis sposobu przygotowania ofert oraz dokumentów wymaganych przez Zamawiającego w SWZ</w:t>
      </w:r>
      <w:bookmarkEnd w:id="23"/>
    </w:p>
    <w:p w14:paraId="07A946F5" w14:textId="62C19A07" w:rsidR="00E51B4D" w:rsidRPr="00345DB4" w:rsidRDefault="00672A2E" w:rsidP="0081171C">
      <w:pPr>
        <w:spacing w:line="276" w:lineRule="auto"/>
        <w:ind w:left="567" w:hanging="567"/>
        <w:jc w:val="both"/>
        <w:rPr>
          <w:rFonts w:ascii="Arial" w:eastAsia="Calibri" w:hAnsi="Arial" w:cs="Arial"/>
          <w:lang w:eastAsia="en-US"/>
        </w:rPr>
      </w:pPr>
      <w:r w:rsidRPr="00372F31">
        <w:rPr>
          <w:rFonts w:ascii="Arial" w:eastAsia="Calibri" w:hAnsi="Arial" w:cs="Arial"/>
          <w:b/>
          <w:lang w:eastAsia="en-US"/>
        </w:rPr>
        <w:t>1</w:t>
      </w:r>
      <w:r w:rsidR="007C047D" w:rsidRPr="00372F31">
        <w:rPr>
          <w:rFonts w:ascii="Arial" w:eastAsia="Calibri" w:hAnsi="Arial" w:cs="Arial"/>
          <w:b/>
          <w:lang w:eastAsia="en-US"/>
        </w:rPr>
        <w:t>5</w:t>
      </w:r>
      <w:r w:rsidRPr="00372F31">
        <w:rPr>
          <w:rFonts w:ascii="Arial" w:eastAsia="Calibri" w:hAnsi="Arial" w:cs="Arial"/>
          <w:b/>
          <w:lang w:eastAsia="en-US"/>
        </w:rPr>
        <w:t>.1</w:t>
      </w:r>
      <w:r w:rsidR="00372F31" w:rsidRPr="00372F31">
        <w:rPr>
          <w:rFonts w:ascii="Arial" w:eastAsia="Calibri" w:hAnsi="Arial" w:cs="Arial"/>
          <w:b/>
          <w:lang w:eastAsia="en-US"/>
        </w:rPr>
        <w:t>.</w:t>
      </w:r>
      <w:r w:rsidR="007C047D">
        <w:rPr>
          <w:rFonts w:ascii="Arial" w:eastAsia="Calibri" w:hAnsi="Arial" w:cs="Arial"/>
          <w:color w:val="70AD47"/>
          <w:lang w:eastAsia="en-US"/>
        </w:rPr>
        <w:t xml:space="preserve"> </w:t>
      </w:r>
      <w:r w:rsidR="00E51B4D" w:rsidRPr="00345DB4">
        <w:rPr>
          <w:rFonts w:ascii="Arial" w:eastAsia="Calibri" w:hAnsi="Arial" w:cs="Arial"/>
          <w:lang w:eastAsia="en-US"/>
        </w:rPr>
        <w:t xml:space="preserve">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2415) oraz rozporządzenia Prezesa Rady Ministrów z dnia 30 grudnia 2020 r. w sprawie sposobu sporządzania </w:t>
      </w:r>
      <w:r w:rsidR="00465EC3">
        <w:rPr>
          <w:rFonts w:ascii="Arial" w:eastAsia="Calibri" w:hAnsi="Arial" w:cs="Arial"/>
          <w:lang w:eastAsia="en-US"/>
        </w:rPr>
        <w:t xml:space="preserve">                                           </w:t>
      </w:r>
      <w:r w:rsidR="00E51B4D" w:rsidRPr="00345DB4">
        <w:rPr>
          <w:rFonts w:ascii="Arial" w:eastAsia="Calibri" w:hAnsi="Arial" w:cs="Arial"/>
          <w:lang w:eastAsia="en-US"/>
        </w:rPr>
        <w:t>i przekazywania informacji oraz wymagań technicznych dla dokumentów elektronicznych oraz środków komunikacji elektronicznej w postępowaniu o udzielenie zamówienia publicznego lub konkursie (Dz. U. 2452).</w:t>
      </w:r>
    </w:p>
    <w:p w14:paraId="0413C6A7" w14:textId="77777777" w:rsidR="00B05BA4" w:rsidRPr="00345DB4" w:rsidRDefault="00E51B4D"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lastRenderedPageBreak/>
        <w:t>1</w:t>
      </w:r>
      <w:r w:rsidR="007C047D" w:rsidRPr="00345DB4">
        <w:rPr>
          <w:rFonts w:ascii="Arial" w:eastAsia="Calibri" w:hAnsi="Arial" w:cs="Arial"/>
          <w:b/>
          <w:lang w:eastAsia="en-US"/>
        </w:rPr>
        <w:t>5</w:t>
      </w:r>
      <w:r w:rsidRPr="00345DB4">
        <w:rPr>
          <w:rFonts w:ascii="Arial" w:eastAsia="Calibri" w:hAnsi="Arial" w:cs="Arial"/>
          <w:b/>
          <w:lang w:eastAsia="en-US"/>
        </w:rPr>
        <w:t>.2</w:t>
      </w:r>
      <w:r w:rsidRPr="00345DB4">
        <w:rPr>
          <w:rFonts w:ascii="Arial" w:eastAsia="Calibri" w:hAnsi="Arial" w:cs="Arial"/>
          <w:lang w:eastAsia="en-US"/>
        </w:rPr>
        <w:t xml:space="preserve">. </w:t>
      </w:r>
      <w:r w:rsidR="00672A2E" w:rsidRPr="00345DB4">
        <w:rPr>
          <w:rFonts w:ascii="Arial" w:eastAsia="Calibri" w:hAnsi="Arial" w:cs="Arial"/>
          <w:lang w:eastAsia="en-US"/>
        </w:rPr>
        <w:t xml:space="preserve">Oferta, wniosek oraz przedmiotowe środki dowodowe (jeżeli były wymagane) składane elektronicznie muszą zostać podpisane </w:t>
      </w:r>
      <w:r w:rsidR="00672A2E" w:rsidRPr="00345DB4">
        <w:rPr>
          <w:rFonts w:ascii="Arial" w:eastAsia="Calibri" w:hAnsi="Arial" w:cs="Arial"/>
          <w:b/>
          <w:lang w:eastAsia="en-US"/>
        </w:rPr>
        <w:t>elektronicznym kwalifikowanym podpisem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zaufanym</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podpisem osobistym</w:t>
      </w:r>
      <w:r w:rsidR="00672A2E" w:rsidRPr="00345DB4">
        <w:rPr>
          <w:rFonts w:ascii="Arial" w:eastAsia="Calibri" w:hAnsi="Arial" w:cs="Arial"/>
          <w:lang w:eastAsia="en-US"/>
        </w:rPr>
        <w:t xml:space="preserve">. W procesie składania oferty, wniosku w tym przedmiotowych środków dowodowych na platformie, </w:t>
      </w:r>
      <w:r w:rsidR="00672A2E" w:rsidRPr="00345DB4">
        <w:rPr>
          <w:rFonts w:ascii="Arial" w:eastAsia="Calibri" w:hAnsi="Arial" w:cs="Arial"/>
          <w:b/>
          <w:lang w:eastAsia="en-US"/>
        </w:rPr>
        <w:t>kwalifikowany podpis elektroniczny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zaufany</w:t>
      </w:r>
      <w:r w:rsidR="00672A2E" w:rsidRPr="00345DB4">
        <w:rPr>
          <w:rFonts w:ascii="Arial" w:eastAsia="Calibri" w:hAnsi="Arial" w:cs="Arial"/>
          <w:lang w:eastAsia="en-US"/>
        </w:rPr>
        <w:t xml:space="preserve"> lub </w:t>
      </w:r>
      <w:r w:rsidR="00672A2E" w:rsidRPr="00345DB4">
        <w:rPr>
          <w:rFonts w:ascii="Arial" w:eastAsia="Calibri" w:hAnsi="Arial" w:cs="Arial"/>
          <w:b/>
          <w:lang w:eastAsia="en-US"/>
        </w:rPr>
        <w:t>podpis osobist</w:t>
      </w:r>
      <w:r w:rsidR="00672A2E" w:rsidRPr="00345DB4">
        <w:rPr>
          <w:rFonts w:ascii="Arial" w:eastAsia="Calibri" w:hAnsi="Arial" w:cs="Arial"/>
          <w:lang w:eastAsia="en-US"/>
        </w:rPr>
        <w:t>y Wykonawca składa bezpośrednio na dokumencie, który następnie przesyła do systemu.</w:t>
      </w:r>
    </w:p>
    <w:p w14:paraId="05B89724" w14:textId="77777777" w:rsidR="00B05BA4"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.3.</w:t>
      </w:r>
      <w:r w:rsidRPr="00345DB4">
        <w:rPr>
          <w:rFonts w:ascii="Arial" w:hAnsi="Arial" w:cs="Arial"/>
        </w:rPr>
        <w:t xml:space="preserve"> </w:t>
      </w:r>
      <w:r w:rsidR="00672A2E" w:rsidRPr="00345DB4">
        <w:rPr>
          <w:rFonts w:ascii="Arial" w:hAnsi="Arial" w:cs="Arial"/>
        </w:rPr>
        <w:t>Poświadczenia za zgodność z oryginałem dokonuje odpowiednio Wykonawca, podmiot, na którego zdolnościach lub sytuacji polega Wykonawca, wykonawcy wspólnie ubiegający się</w:t>
      </w:r>
      <w:r w:rsidR="001012B1" w:rsidRPr="00345DB4">
        <w:rPr>
          <w:rFonts w:ascii="Arial" w:hAnsi="Arial" w:cs="Arial"/>
        </w:rPr>
        <w:t xml:space="preserve">                 </w:t>
      </w:r>
      <w:r w:rsidR="00672A2E" w:rsidRPr="00345DB4">
        <w:rPr>
          <w:rFonts w:ascii="Arial" w:hAnsi="Arial" w:cs="Arial"/>
        </w:rPr>
        <w:t xml:space="preserve"> o udzielenie zamówienia publicznego albo podwykonawca, w zakresie dokumentów, które każdego z nich dotyczą. Poprzez oryginał należy rozumieć dokument podpisany </w:t>
      </w:r>
      <w:r w:rsidR="00672A2E" w:rsidRPr="00345DB4">
        <w:rPr>
          <w:rFonts w:ascii="Arial" w:hAnsi="Arial" w:cs="Arial"/>
          <w:b/>
          <w:bCs/>
        </w:rPr>
        <w:t>kwalifikowanym podpisem elektronicznym</w:t>
      </w:r>
      <w:r w:rsidR="00672A2E" w:rsidRPr="00345DB4">
        <w:rPr>
          <w:rFonts w:ascii="Arial" w:hAnsi="Arial" w:cs="Arial"/>
        </w:rPr>
        <w:t xml:space="preserve"> lub </w:t>
      </w:r>
      <w:r w:rsidR="00672A2E" w:rsidRPr="00345DB4">
        <w:rPr>
          <w:rFonts w:ascii="Arial" w:hAnsi="Arial" w:cs="Arial"/>
          <w:b/>
          <w:bCs/>
        </w:rPr>
        <w:t>podpisem zaufanym</w:t>
      </w:r>
      <w:r w:rsidR="00672A2E" w:rsidRPr="00345DB4">
        <w:rPr>
          <w:rFonts w:ascii="Arial" w:hAnsi="Arial" w:cs="Arial"/>
        </w:rPr>
        <w:t xml:space="preserve"> lub </w:t>
      </w:r>
      <w:r w:rsidR="00672A2E" w:rsidRPr="00345DB4">
        <w:rPr>
          <w:rFonts w:ascii="Arial" w:hAnsi="Arial" w:cs="Arial"/>
          <w:b/>
          <w:bCs/>
        </w:rPr>
        <w:t>podpisem osobistym</w:t>
      </w:r>
      <w:r w:rsidR="00672A2E" w:rsidRPr="00345DB4">
        <w:rPr>
          <w:rFonts w:ascii="Arial" w:hAnsi="Arial" w:cs="Arial"/>
        </w:rPr>
        <w:t xml:space="preserve"> przez osobę/osoby upoważnioną/upoważnione. Poświadczenie za zgodność </w:t>
      </w:r>
      <w:r w:rsidR="001012B1" w:rsidRPr="00345DB4">
        <w:rPr>
          <w:rFonts w:ascii="Arial" w:hAnsi="Arial" w:cs="Arial"/>
        </w:rPr>
        <w:t xml:space="preserve">                    </w:t>
      </w:r>
      <w:r w:rsidR="00672A2E" w:rsidRPr="00345DB4">
        <w:rPr>
          <w:rFonts w:ascii="Arial" w:hAnsi="Arial" w:cs="Arial"/>
        </w:rPr>
        <w:t xml:space="preserve">z oryginałem następuje w formie elektronicznej podpisane kwalifikowanym podpisem elektronicznym lub podpisem zaufanym lub podpisem osobistym przez osobę/osoby upoważnioną/upoważnione. </w:t>
      </w:r>
    </w:p>
    <w:p w14:paraId="158AE279" w14:textId="77777777" w:rsidR="00672A2E" w:rsidRPr="00345DB4" w:rsidRDefault="00B05BA4" w:rsidP="0081171C">
      <w:pPr>
        <w:spacing w:line="276" w:lineRule="auto"/>
        <w:ind w:left="567" w:hanging="567"/>
        <w:jc w:val="both"/>
        <w:rPr>
          <w:rFonts w:ascii="Arial" w:eastAsia="Calibri" w:hAnsi="Arial" w:cs="Arial"/>
          <w:lang w:eastAsia="en-US"/>
        </w:rPr>
      </w:pPr>
      <w:r w:rsidRPr="00345DB4">
        <w:rPr>
          <w:rFonts w:ascii="Arial" w:eastAsia="Calibri" w:hAnsi="Arial" w:cs="Arial"/>
          <w:b/>
          <w:lang w:eastAsia="en-US"/>
        </w:rPr>
        <w:t>15</w:t>
      </w:r>
      <w:r w:rsidRPr="00345DB4">
        <w:rPr>
          <w:rFonts w:ascii="Arial" w:hAnsi="Arial" w:cs="Arial"/>
          <w:b/>
        </w:rPr>
        <w:t>.4.</w:t>
      </w:r>
      <w:r w:rsidRPr="00345DB4">
        <w:rPr>
          <w:rFonts w:ascii="Arial" w:hAnsi="Arial" w:cs="Arial"/>
        </w:rPr>
        <w:t xml:space="preserve"> </w:t>
      </w:r>
      <w:r w:rsidRPr="00345DB4">
        <w:rPr>
          <w:rFonts w:ascii="Arial" w:hAnsi="Arial" w:cs="Arial"/>
        </w:rPr>
        <w:tab/>
      </w:r>
      <w:r w:rsidR="00672A2E" w:rsidRPr="00345DB4">
        <w:rPr>
          <w:rFonts w:ascii="Arial" w:hAnsi="Arial" w:cs="Arial"/>
        </w:rPr>
        <w:t>Oferta powinna być:</w:t>
      </w:r>
    </w:p>
    <w:p w14:paraId="0C1EFDBF" w14:textId="77777777" w:rsidR="00672A2E" w:rsidRPr="00345DB4"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sporządzona na podstawie załączników niniejszej SWZ w języku polskim,</w:t>
      </w:r>
    </w:p>
    <w:p w14:paraId="1BF94E4C" w14:textId="77777777" w:rsidR="00672A2E" w:rsidRPr="00743762" w:rsidRDefault="00672A2E" w:rsidP="0081171C">
      <w:pPr>
        <w:numPr>
          <w:ilvl w:val="0"/>
          <w:numId w:val="13"/>
        </w:numPr>
        <w:spacing w:line="276" w:lineRule="auto"/>
        <w:ind w:left="851" w:hanging="284"/>
        <w:jc w:val="both"/>
        <w:textAlignment w:val="baseline"/>
        <w:rPr>
          <w:rFonts w:ascii="Arial" w:hAnsi="Arial" w:cs="Arial"/>
        </w:rPr>
      </w:pPr>
      <w:r w:rsidRPr="00345DB4">
        <w:rPr>
          <w:rFonts w:ascii="Arial" w:hAnsi="Arial" w:cs="Arial"/>
        </w:rPr>
        <w:t xml:space="preserve">złożona przy użyciu środków komunikacji elektronicznej tzn. za pośrednictwem </w:t>
      </w:r>
      <w:hyperlink r:id="rId15" w:history="1">
        <w:r w:rsidRPr="00EB39B2">
          <w:rPr>
            <w:rFonts w:ascii="Arial" w:hAnsi="Arial" w:cs="Arial"/>
            <w:b/>
            <w:u w:val="single"/>
          </w:rPr>
          <w:t>platformazakupowa.pl</w:t>
        </w:r>
      </w:hyperlink>
      <w:r w:rsidRPr="00743762">
        <w:rPr>
          <w:rFonts w:ascii="Arial" w:hAnsi="Arial" w:cs="Arial"/>
        </w:rPr>
        <w:t>,</w:t>
      </w:r>
    </w:p>
    <w:p w14:paraId="463D7F25" w14:textId="77777777" w:rsidR="00672A2E" w:rsidRPr="00345DB4" w:rsidRDefault="00672A2E" w:rsidP="0081171C">
      <w:pPr>
        <w:numPr>
          <w:ilvl w:val="0"/>
          <w:numId w:val="13"/>
        </w:numPr>
        <w:spacing w:line="276" w:lineRule="auto"/>
        <w:ind w:left="851" w:hanging="284"/>
        <w:jc w:val="both"/>
        <w:textAlignment w:val="baseline"/>
        <w:rPr>
          <w:rFonts w:ascii="Calibri" w:hAnsi="Calibri" w:cs="Calibri"/>
        </w:rPr>
      </w:pPr>
      <w:r w:rsidRPr="00743762">
        <w:rPr>
          <w:rFonts w:ascii="Arial" w:hAnsi="Arial" w:cs="Arial"/>
        </w:rPr>
        <w:t xml:space="preserve">podpisana </w:t>
      </w:r>
      <w:hyperlink r:id="rId16" w:history="1">
        <w:r w:rsidRPr="00EB39B2">
          <w:rPr>
            <w:rFonts w:ascii="Arial" w:hAnsi="Arial" w:cs="Arial"/>
            <w:b/>
            <w:bCs/>
            <w:u w:val="single"/>
          </w:rPr>
          <w:t>kwalifikowanym podpisem elektronicznym</w:t>
        </w:r>
      </w:hyperlink>
      <w:r w:rsidRPr="00743762">
        <w:rPr>
          <w:rFonts w:ascii="Arial" w:hAnsi="Arial" w:cs="Arial"/>
        </w:rPr>
        <w:t xml:space="preserve"> lub </w:t>
      </w:r>
      <w:hyperlink r:id="rId17" w:history="1">
        <w:r w:rsidRPr="00EB39B2">
          <w:rPr>
            <w:rFonts w:ascii="Arial" w:hAnsi="Arial" w:cs="Arial"/>
            <w:b/>
            <w:bCs/>
            <w:u w:val="single"/>
          </w:rPr>
          <w:t>podpisem zaufanym</w:t>
        </w:r>
      </w:hyperlink>
      <w:r w:rsidRPr="00743762">
        <w:rPr>
          <w:rFonts w:ascii="Arial" w:hAnsi="Arial" w:cs="Arial"/>
        </w:rPr>
        <w:t xml:space="preserve"> lub </w:t>
      </w:r>
      <w:hyperlink r:id="rId18" w:history="1">
        <w:r w:rsidRPr="00EB39B2">
          <w:rPr>
            <w:rFonts w:ascii="Arial" w:hAnsi="Arial" w:cs="Arial"/>
            <w:b/>
            <w:bCs/>
            <w:u w:val="single"/>
          </w:rPr>
          <w:t>podpisem osobistym</w:t>
        </w:r>
      </w:hyperlink>
      <w:r w:rsidRPr="00743762">
        <w:rPr>
          <w:rFonts w:ascii="Arial" w:hAnsi="Arial" w:cs="Arial"/>
        </w:rPr>
        <w:t xml:space="preserve"> prze</w:t>
      </w:r>
      <w:r w:rsidRPr="00345DB4">
        <w:rPr>
          <w:rFonts w:ascii="Arial" w:hAnsi="Arial" w:cs="Arial"/>
        </w:rPr>
        <w:t>z osobę/osoby upoważnioną/upoważnione.</w:t>
      </w:r>
    </w:p>
    <w:p w14:paraId="4043777F"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774C20CB" w14:textId="77777777" w:rsidR="00B05BA4"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W przypadku wykorzystania formatu podpisu XAdES zewnętrzny. Zamawiający wymaga dołączenia odpowiedniej ilości plików tj. podpisywanych plików z danymi oraz plików XAdES.</w:t>
      </w:r>
    </w:p>
    <w:p w14:paraId="3E930DE6" w14:textId="5928CF27" w:rsidR="00B05BA4" w:rsidRPr="00345DB4" w:rsidRDefault="00047D0F" w:rsidP="0081171C">
      <w:pPr>
        <w:numPr>
          <w:ilvl w:val="1"/>
          <w:numId w:val="18"/>
        </w:numPr>
        <w:spacing w:line="276" w:lineRule="auto"/>
        <w:ind w:left="567" w:hanging="567"/>
        <w:jc w:val="both"/>
        <w:textAlignment w:val="baseline"/>
        <w:rPr>
          <w:rFonts w:ascii="Arial" w:hAnsi="Arial" w:cs="Arial"/>
        </w:rPr>
      </w:pPr>
      <w:r w:rsidRPr="00516098">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r>
        <w:rPr>
          <w:rFonts w:ascii="Arial" w:hAnsi="Arial" w:cs="Arial"/>
        </w:rPr>
        <w:t xml:space="preserve"> </w:t>
      </w:r>
      <w:r w:rsidRPr="00134592">
        <w:rPr>
          <w:rFonts w:ascii="Arial" w:hAnsi="Arial" w:cs="Arial"/>
        </w:rPr>
        <w:t xml:space="preserve">Zgodnie z § 4.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 przypadku gdy dokumenty elektroniczne </w:t>
      </w:r>
      <w:r w:rsidR="00465EC3">
        <w:rPr>
          <w:rFonts w:ascii="Arial" w:hAnsi="Arial" w:cs="Arial"/>
        </w:rPr>
        <w:t xml:space="preserve">                                      </w:t>
      </w:r>
      <w:r w:rsidRPr="00134592">
        <w:rPr>
          <w:rFonts w:ascii="Arial" w:hAnsi="Arial" w:cs="Arial"/>
        </w:rPr>
        <w:t xml:space="preserve">w postępowaniu, przekazywane przy użyciu środków komunikacji elektronicznej, zawierają informacje stanowiące tajemnicę przedsiębiorstwa w rozumieniu przepisów ustawy z dnia </w:t>
      </w:r>
      <w:r w:rsidR="004446A6">
        <w:rPr>
          <w:rFonts w:ascii="Arial" w:hAnsi="Arial" w:cs="Arial"/>
        </w:rPr>
        <w:t xml:space="preserve">                   </w:t>
      </w:r>
      <w:r w:rsidRPr="00134592">
        <w:rPr>
          <w:rFonts w:ascii="Arial" w:hAnsi="Arial" w:cs="Arial"/>
        </w:rPr>
        <w:t>16 kwietnia 1993 r. o zwalczaniu n</w:t>
      </w:r>
      <w:r w:rsidR="000849D4">
        <w:rPr>
          <w:rFonts w:ascii="Arial" w:hAnsi="Arial" w:cs="Arial"/>
        </w:rPr>
        <w:t>ieuczciwej konkurencji (Dz. U. 2022</w:t>
      </w:r>
      <w:r w:rsidRPr="00134592">
        <w:rPr>
          <w:rFonts w:ascii="Arial" w:hAnsi="Arial" w:cs="Arial"/>
        </w:rPr>
        <w:t xml:space="preserve"> po</w:t>
      </w:r>
      <w:r w:rsidR="000849D4">
        <w:rPr>
          <w:rFonts w:ascii="Arial" w:hAnsi="Arial" w:cs="Arial"/>
        </w:rPr>
        <w:t>z. 1233</w:t>
      </w:r>
      <w:r w:rsidRPr="00134592">
        <w:rPr>
          <w:rFonts w:ascii="Arial" w:hAnsi="Arial" w:cs="Arial"/>
        </w:rPr>
        <w:t xml:space="preserve">), </w:t>
      </w:r>
      <w:r w:rsidRPr="00134592">
        <w:rPr>
          <w:rFonts w:ascii="Arial" w:hAnsi="Arial" w:cs="Arial"/>
          <w:b/>
        </w:rPr>
        <w:t>wykonawca, w celu utrzymania w poufności tych informacji, przekazuje je w wydzielonym</w:t>
      </w:r>
      <w:r w:rsidR="00465EC3">
        <w:rPr>
          <w:rFonts w:ascii="Arial" w:hAnsi="Arial" w:cs="Arial"/>
          <w:b/>
        </w:rPr>
        <w:t xml:space="preserve">                                    </w:t>
      </w:r>
      <w:r w:rsidRPr="00134592">
        <w:rPr>
          <w:rFonts w:ascii="Arial" w:hAnsi="Arial" w:cs="Arial"/>
          <w:b/>
        </w:rPr>
        <w:t>i odpowiednio oznaczonym pliku.</w:t>
      </w:r>
      <w:r w:rsidRPr="00134592">
        <w:rPr>
          <w:rFonts w:ascii="Arial" w:hAnsi="Arial" w:cs="Arial"/>
        </w:rPr>
        <w:t xml:space="preserve"> Na platformie w formularzu składania oferty znajduje się miejsce wyznaczone do dołączenia części oferty stanowiącej tajemnicę przedsiębiorstwa. Wykonawca ma obowiązek oznakowania i oddzielenia części zawierającej tajemnicę przedsiębiorstwa od części jawnej składanej oferty. Wykonawca nie może zastrzec informacji, o których mowa w art. 222 ust. 5.</w:t>
      </w:r>
    </w:p>
    <w:p w14:paraId="2A88F7AA" w14:textId="77777777" w:rsidR="00672A2E" w:rsidRPr="00345DB4" w:rsidRDefault="00672A2E" w:rsidP="0081171C">
      <w:pPr>
        <w:numPr>
          <w:ilvl w:val="1"/>
          <w:numId w:val="18"/>
        </w:numPr>
        <w:spacing w:line="276" w:lineRule="auto"/>
        <w:ind w:left="567" w:hanging="567"/>
        <w:jc w:val="both"/>
        <w:textAlignment w:val="baseline"/>
        <w:rPr>
          <w:rFonts w:ascii="Arial" w:hAnsi="Arial" w:cs="Arial"/>
        </w:rPr>
      </w:pPr>
      <w:r w:rsidRPr="00345DB4">
        <w:rPr>
          <w:rFonts w:ascii="Arial" w:hAnsi="Arial" w:cs="Arial"/>
        </w:rPr>
        <w:t xml:space="preserve">Wykonawca, za pośrednictwem </w:t>
      </w:r>
      <w:hyperlink r:id="rId19" w:history="1">
        <w:r w:rsidRPr="00345DB4">
          <w:rPr>
            <w:rFonts w:ascii="Arial" w:hAnsi="Arial" w:cs="Arial"/>
            <w:u w:val="single"/>
          </w:rPr>
          <w:t>platformazakupowa.pl</w:t>
        </w:r>
      </w:hyperlink>
      <w:r w:rsidRPr="00345DB4">
        <w:rPr>
          <w:rFonts w:ascii="Arial" w:hAnsi="Arial" w:cs="Arial"/>
        </w:rPr>
        <w:t xml:space="preserve"> może przed upływem terminu do składania ofert zmienić lub wycofać ofertę. Sposób dokonywania zmiany lub wycofania oferty zamieszczono w instrukcji zamieszczonej na stronie internetowej pod adresem:</w:t>
      </w:r>
    </w:p>
    <w:p w14:paraId="6391F6B1" w14:textId="77777777" w:rsidR="00B05BA4" w:rsidRPr="00706F4F" w:rsidRDefault="001F1236" w:rsidP="0081171C">
      <w:pPr>
        <w:spacing w:line="276" w:lineRule="auto"/>
        <w:ind w:left="577" w:hanging="10"/>
        <w:jc w:val="both"/>
        <w:rPr>
          <w:rFonts w:ascii="Arial" w:hAnsi="Arial" w:cs="Arial"/>
          <w:b/>
        </w:rPr>
      </w:pPr>
      <w:hyperlink r:id="rId20" w:history="1">
        <w:r w:rsidR="00672A2E" w:rsidRPr="00706F4F">
          <w:rPr>
            <w:rFonts w:ascii="Arial" w:hAnsi="Arial" w:cs="Arial"/>
            <w:b/>
            <w:u w:val="single"/>
          </w:rPr>
          <w:t>https://platformazakupowa.pl/strona/45-instrukcje</w:t>
        </w:r>
      </w:hyperlink>
    </w:p>
    <w:p w14:paraId="71B1DE82" w14:textId="77777777" w:rsidR="00B05BA4" w:rsidRPr="00345DB4" w:rsidRDefault="00672A2E" w:rsidP="0081171C">
      <w:pPr>
        <w:numPr>
          <w:ilvl w:val="1"/>
          <w:numId w:val="18"/>
        </w:numPr>
        <w:spacing w:line="276" w:lineRule="auto"/>
        <w:ind w:left="567" w:hanging="585"/>
        <w:jc w:val="both"/>
        <w:rPr>
          <w:rFonts w:ascii="Arial" w:hAnsi="Arial" w:cs="Arial"/>
        </w:rPr>
      </w:pPr>
      <w:r w:rsidRPr="00345DB4">
        <w:rPr>
          <w:rFonts w:ascii="Arial" w:hAnsi="Arial" w:cs="Arial"/>
        </w:rPr>
        <w:t xml:space="preserve">Każdy z Wykonawców może złożyć tylko jedną ofertę. Złożenie większej liczby ofert lub oferty zawierającej propozycje wariantowe </w:t>
      </w:r>
      <w:r w:rsidR="00912FBB" w:rsidRPr="00345DB4">
        <w:rPr>
          <w:rFonts w:ascii="Arial" w:hAnsi="Arial" w:cs="Arial"/>
        </w:rPr>
        <w:t>spowoduje</w:t>
      </w:r>
      <w:r w:rsidRPr="00345DB4">
        <w:rPr>
          <w:rFonts w:ascii="Arial" w:hAnsi="Arial" w:cs="Arial"/>
        </w:rPr>
        <w:t xml:space="preserve"> odrzuceni</w:t>
      </w:r>
      <w:r w:rsidR="00912FBB" w:rsidRPr="00345DB4">
        <w:rPr>
          <w:rFonts w:ascii="Arial" w:hAnsi="Arial" w:cs="Arial"/>
        </w:rPr>
        <w:t>e ofert</w:t>
      </w:r>
      <w:r w:rsidRPr="00345DB4">
        <w:rPr>
          <w:rFonts w:ascii="Arial" w:hAnsi="Arial" w:cs="Arial"/>
        </w:rPr>
        <w:t>.</w:t>
      </w:r>
    </w:p>
    <w:p w14:paraId="4FB204E1" w14:textId="089E67B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Dokumenty i oświadczenia składane przez wykonawcę powinny być w języku polskim, chyba że w SWZ dopuszczono inaczej. W przypadku  załączenia dokumentów sporządzonych</w:t>
      </w:r>
      <w:r w:rsidR="00465EC3">
        <w:rPr>
          <w:rFonts w:ascii="Arial" w:hAnsi="Arial" w:cs="Arial"/>
        </w:rPr>
        <w:t xml:space="preserve">                      </w:t>
      </w:r>
      <w:r w:rsidRPr="00345DB4">
        <w:rPr>
          <w:rFonts w:ascii="Arial" w:hAnsi="Arial" w:cs="Arial"/>
        </w:rPr>
        <w:t xml:space="preserve"> w innym języku niż dopuszczony, Wykonawca zobowiązany jest załączyć tłumaczenie na język polski.</w:t>
      </w:r>
    </w:p>
    <w:p w14:paraId="7B721C0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Zgodnie z definicją dokumentu elektronicznego z art.</w:t>
      </w:r>
      <w:r w:rsidR="00610536" w:rsidRPr="00345DB4">
        <w:rPr>
          <w:rFonts w:ascii="Arial" w:hAnsi="Arial" w:cs="Arial"/>
        </w:rPr>
        <w:t xml:space="preserve"> </w:t>
      </w:r>
      <w:r w:rsidRPr="00345DB4">
        <w:rPr>
          <w:rFonts w:ascii="Arial" w:hAnsi="Arial" w:cs="Arial"/>
        </w:rPr>
        <w:t xml:space="preserve">3 ustęp 2 Ustawy o informatyzacji działalności podmiotów realizujących zadania publiczne, opatrzenie pliku kwalifikowanym podpisem elektronicznym, zaufanym lub osobistym jest jednoznaczne z podpisaniem </w:t>
      </w:r>
      <w:r w:rsidRPr="00345DB4">
        <w:rPr>
          <w:rFonts w:ascii="Arial" w:hAnsi="Arial" w:cs="Arial"/>
        </w:rPr>
        <w:lastRenderedPageBreak/>
        <w:t xml:space="preserve">oryginału dokumentu, z wyjątkiem kopii poświadczonych odpowiednio przez innego wykonawcę ubiegającego się wspólnie z nim o udzielenie zamówienia, przez podmiot, </w:t>
      </w:r>
      <w:r w:rsidR="001012B1" w:rsidRPr="00345DB4">
        <w:rPr>
          <w:rFonts w:ascii="Arial" w:hAnsi="Arial" w:cs="Arial"/>
        </w:rPr>
        <w:t xml:space="preserve">                       </w:t>
      </w:r>
      <w:r w:rsidRPr="00345DB4">
        <w:rPr>
          <w:rFonts w:ascii="Arial" w:hAnsi="Arial" w:cs="Arial"/>
        </w:rPr>
        <w:t>na którego zdolnościach lub sytuacji polega Wykonawca, albo przez podwykonawcę.</w:t>
      </w:r>
    </w:p>
    <w:p w14:paraId="63AB29A3"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3869496D" w14:textId="77777777" w:rsidR="00B05BA4"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b/>
          <w:bCs/>
        </w:rPr>
        <w:t xml:space="preserve">Rozszerzenia plików wykorzystywanych przez Wykonawców powinny być zgodne </w:t>
      </w:r>
      <w:r w:rsidR="001012B1" w:rsidRPr="00345DB4">
        <w:rPr>
          <w:rFonts w:ascii="Arial" w:hAnsi="Arial" w:cs="Arial"/>
          <w:b/>
          <w:bCs/>
        </w:rPr>
        <w:t xml:space="preserve">                     </w:t>
      </w:r>
      <w:r w:rsidRPr="00345DB4">
        <w:rPr>
          <w:rFonts w:ascii="Arial" w:hAnsi="Arial" w:cs="Arial"/>
          <w:b/>
          <w:bCs/>
        </w:rPr>
        <w:t>z</w:t>
      </w:r>
      <w:r w:rsidRPr="00345DB4">
        <w:rPr>
          <w:rFonts w:ascii="Arial" w:hAnsi="Arial" w:cs="Arial"/>
        </w:rPr>
        <w:t xml:space="preserve"> Załącznikiem nr 2 do “Rozporządzenia Rady Ministrów w sprawie Krajowych Ram Interoperacyjności</w:t>
      </w:r>
      <w:r w:rsidR="00E51B4D" w:rsidRPr="00345DB4">
        <w:rPr>
          <w:rFonts w:ascii="Arial" w:hAnsi="Arial" w:cs="Arial"/>
        </w:rPr>
        <w:t xml:space="preserve"> (KRI)</w:t>
      </w:r>
      <w:r w:rsidRPr="00345DB4">
        <w:rPr>
          <w:rFonts w:ascii="Arial" w:hAnsi="Arial" w:cs="Arial"/>
        </w:rPr>
        <w:t>, minimalnych wymagań dla rejestrów publicznych i wymiany informacji w postaci elektronicznej oraz minimalnych wymagań dla systemów teleinformatycznych”, zwanego dalej Rozporządzeniem KRI.</w:t>
      </w:r>
    </w:p>
    <w:p w14:paraId="3A32B410" w14:textId="11C888BD" w:rsidR="00B05BA4" w:rsidRPr="00345DB4" w:rsidRDefault="00672A2E" w:rsidP="0081171C">
      <w:pPr>
        <w:numPr>
          <w:ilvl w:val="1"/>
          <w:numId w:val="18"/>
        </w:numPr>
        <w:spacing w:line="276" w:lineRule="auto"/>
        <w:ind w:left="709" w:hanging="709"/>
        <w:jc w:val="both"/>
        <w:rPr>
          <w:rFonts w:ascii="Arial" w:hAnsi="Arial" w:cs="Arial"/>
        </w:rPr>
      </w:pPr>
      <w:r w:rsidRPr="00345DB4">
        <w:rPr>
          <w:rFonts w:ascii="Arial" w:hAnsi="Arial" w:cs="Arial"/>
        </w:rPr>
        <w:t>Zamawiający rekomenduje wykorzystanie formatów: .pdf .</w:t>
      </w:r>
      <w:proofErr w:type="spellStart"/>
      <w:r w:rsidRPr="00345DB4">
        <w:rPr>
          <w:rFonts w:ascii="Arial" w:hAnsi="Arial" w:cs="Arial"/>
        </w:rPr>
        <w:t>doc</w:t>
      </w:r>
      <w:proofErr w:type="spellEnd"/>
      <w:r w:rsidRPr="00345DB4">
        <w:rPr>
          <w:rFonts w:ascii="Arial" w:hAnsi="Arial" w:cs="Arial"/>
        </w:rPr>
        <w:t xml:space="preserve"> .docx .xls .xlsx .jpg (.</w:t>
      </w:r>
      <w:proofErr w:type="spellStart"/>
      <w:r w:rsidRPr="00345DB4">
        <w:rPr>
          <w:rFonts w:ascii="Arial" w:hAnsi="Arial" w:cs="Arial"/>
        </w:rPr>
        <w:t>jpeg</w:t>
      </w:r>
      <w:proofErr w:type="spellEnd"/>
      <w:r w:rsidRPr="00345DB4">
        <w:rPr>
          <w:rFonts w:ascii="Arial" w:hAnsi="Arial" w:cs="Arial"/>
        </w:rPr>
        <w:t>)</w:t>
      </w:r>
      <w:r w:rsidR="004446A6">
        <w:rPr>
          <w:rFonts w:ascii="Arial" w:hAnsi="Arial" w:cs="Arial"/>
        </w:rPr>
        <w:t xml:space="preserve">                   </w:t>
      </w:r>
      <w:r w:rsidRPr="00345DB4">
        <w:rPr>
          <w:rFonts w:ascii="Arial" w:hAnsi="Arial" w:cs="Arial"/>
        </w:rPr>
        <w:t xml:space="preserve"> </w:t>
      </w:r>
      <w:r w:rsidRPr="00706F4F">
        <w:rPr>
          <w:rFonts w:ascii="Arial" w:hAnsi="Arial" w:cs="Arial"/>
          <w:b/>
          <w:bCs/>
        </w:rPr>
        <w:t>ze szczególnym wskazaniem na .pdf</w:t>
      </w:r>
    </w:p>
    <w:p w14:paraId="46329F02" w14:textId="77777777" w:rsidR="00672A2E" w:rsidRPr="00345DB4" w:rsidRDefault="00672A2E" w:rsidP="0081171C">
      <w:pPr>
        <w:numPr>
          <w:ilvl w:val="1"/>
          <w:numId w:val="18"/>
        </w:numPr>
        <w:spacing w:line="276" w:lineRule="auto"/>
        <w:ind w:left="709" w:hanging="727"/>
        <w:jc w:val="both"/>
        <w:rPr>
          <w:rFonts w:ascii="Arial" w:hAnsi="Arial" w:cs="Arial"/>
        </w:rPr>
      </w:pPr>
      <w:r w:rsidRPr="00345DB4">
        <w:rPr>
          <w:rFonts w:ascii="Arial" w:hAnsi="Arial" w:cs="Arial"/>
        </w:rPr>
        <w:t xml:space="preserve">W celu ewentualnej kompresji danych Zamawiający rekomenduje wykorzystanie jednego </w:t>
      </w:r>
      <w:r w:rsidR="001012B1" w:rsidRPr="00345DB4">
        <w:rPr>
          <w:rFonts w:ascii="Arial" w:hAnsi="Arial" w:cs="Arial"/>
        </w:rPr>
        <w:t xml:space="preserve">                          </w:t>
      </w:r>
      <w:r w:rsidRPr="00345DB4">
        <w:rPr>
          <w:rFonts w:ascii="Arial" w:hAnsi="Arial" w:cs="Arial"/>
        </w:rPr>
        <w:t>z rozszerzeń:</w:t>
      </w:r>
    </w:p>
    <w:p w14:paraId="1F0AD75C"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.zip </w:t>
      </w:r>
    </w:p>
    <w:p w14:paraId="7DF4B0C5" w14:textId="77777777" w:rsidR="00672A2E" w:rsidRPr="00345DB4" w:rsidRDefault="00672A2E" w:rsidP="0081171C">
      <w:pPr>
        <w:numPr>
          <w:ilvl w:val="0"/>
          <w:numId w:val="14"/>
        </w:numPr>
        <w:spacing w:line="276" w:lineRule="auto"/>
        <w:ind w:left="709"/>
        <w:jc w:val="both"/>
        <w:textAlignment w:val="baseline"/>
        <w:rPr>
          <w:rFonts w:ascii="Arial" w:hAnsi="Arial" w:cs="Arial"/>
        </w:rPr>
      </w:pPr>
      <w:r w:rsidRPr="00345DB4">
        <w:rPr>
          <w:rFonts w:ascii="Arial" w:hAnsi="Arial" w:cs="Arial"/>
        </w:rPr>
        <w:t>.7Z</w:t>
      </w:r>
    </w:p>
    <w:p w14:paraId="2F2E794B" w14:textId="77777777" w:rsidR="006876E0"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 xml:space="preserve">Zamawiający zwraca uwagę na ograniczenia wielkości plików podpisywanych profilem zaufanym, który wynosi </w:t>
      </w:r>
      <w:r w:rsidRPr="00345DB4">
        <w:rPr>
          <w:rFonts w:ascii="Arial" w:hAnsi="Arial" w:cs="Arial"/>
          <w:b/>
          <w:bCs/>
        </w:rPr>
        <w:t>maksymalnie 10MB</w:t>
      </w:r>
      <w:r w:rsidRPr="00345DB4">
        <w:rPr>
          <w:rFonts w:ascii="Arial" w:hAnsi="Arial" w:cs="Arial"/>
        </w:rPr>
        <w:t xml:space="preserve">, oraz na ograniczenie wielkości plików podpisywanych w aplikacji </w:t>
      </w:r>
      <w:proofErr w:type="spellStart"/>
      <w:r w:rsidRPr="00345DB4">
        <w:rPr>
          <w:rFonts w:ascii="Arial" w:hAnsi="Arial" w:cs="Arial"/>
        </w:rPr>
        <w:t>eDoApp</w:t>
      </w:r>
      <w:proofErr w:type="spellEnd"/>
      <w:r w:rsidRPr="00345DB4">
        <w:rPr>
          <w:rFonts w:ascii="Arial" w:hAnsi="Arial" w:cs="Arial"/>
        </w:rPr>
        <w:t xml:space="preserve"> służącej do składania podpisu osobistego, który wynosi </w:t>
      </w:r>
      <w:r w:rsidRPr="00345DB4">
        <w:rPr>
          <w:rFonts w:ascii="Arial" w:hAnsi="Arial" w:cs="Arial"/>
          <w:b/>
          <w:bCs/>
        </w:rPr>
        <w:t>maksymalnie 5MB</w:t>
      </w:r>
      <w:r w:rsidRPr="00345DB4">
        <w:rPr>
          <w:rFonts w:ascii="Arial" w:hAnsi="Arial" w:cs="Arial"/>
        </w:rPr>
        <w:t>.</w:t>
      </w:r>
    </w:p>
    <w:p w14:paraId="24EFF250" w14:textId="77777777" w:rsidR="00672A2E" w:rsidRPr="00345DB4" w:rsidRDefault="00672A2E" w:rsidP="0081171C">
      <w:pPr>
        <w:numPr>
          <w:ilvl w:val="1"/>
          <w:numId w:val="18"/>
        </w:numPr>
        <w:spacing w:line="276" w:lineRule="auto"/>
        <w:ind w:left="709" w:hanging="709"/>
        <w:jc w:val="both"/>
        <w:textAlignment w:val="baseline"/>
        <w:rPr>
          <w:rFonts w:ascii="Calibri" w:hAnsi="Calibri" w:cs="Calibri"/>
        </w:rPr>
      </w:pPr>
      <w:r w:rsidRPr="00345DB4">
        <w:rPr>
          <w:rFonts w:ascii="Arial" w:hAnsi="Arial" w:cs="Arial"/>
        </w:rPr>
        <w:t>W przypadku stosowania przez wykonawcę kwalifikowanego podpisu elektronicznego:</w:t>
      </w:r>
    </w:p>
    <w:p w14:paraId="242FA627"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Calibri" w:hAnsi="Calibri" w:cs="Calibri"/>
        </w:rPr>
      </w:pPr>
      <w:r w:rsidRPr="00345DB4">
        <w:rPr>
          <w:rFonts w:ascii="Arial" w:hAnsi="Arial" w:cs="Arial"/>
        </w:rPr>
        <w:t xml:space="preserve">Ze względu na niskie ryzyko naruszenia integralności pliku oraz łatwiejszą weryfikację podpisu zamawiający zaleca, w miarę możliwości, </w:t>
      </w:r>
      <w:r w:rsidRPr="00345DB4">
        <w:rPr>
          <w:rFonts w:ascii="Arial" w:hAnsi="Arial" w:cs="Arial"/>
          <w:b/>
          <w:bCs/>
        </w:rPr>
        <w:t xml:space="preserve">przekonwertowanie plików składających się na ofertę na rozszerzenie .pdf  i opatrzenie ich podpisem kwalifikowanym w formacie </w:t>
      </w:r>
      <w:proofErr w:type="spellStart"/>
      <w:r w:rsidRPr="00345DB4">
        <w:rPr>
          <w:rFonts w:ascii="Arial" w:hAnsi="Arial" w:cs="Arial"/>
          <w:b/>
          <w:bCs/>
        </w:rPr>
        <w:t>PAdES</w:t>
      </w:r>
      <w:proofErr w:type="spellEnd"/>
      <w:r w:rsidRPr="00345DB4">
        <w:rPr>
          <w:rFonts w:ascii="Arial" w:hAnsi="Arial" w:cs="Arial"/>
          <w:b/>
          <w:bCs/>
        </w:rPr>
        <w:t>. </w:t>
      </w:r>
    </w:p>
    <w:p w14:paraId="5305FDC2"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 xml:space="preserve">Pliki w innych formatach niż PDF </w:t>
      </w:r>
      <w:r w:rsidRPr="00345DB4">
        <w:rPr>
          <w:rFonts w:ascii="Arial" w:hAnsi="Arial" w:cs="Arial"/>
          <w:b/>
          <w:bCs/>
        </w:rPr>
        <w:t xml:space="preserve">zaleca się opatrzyć podpisem w formacie XAdES </w:t>
      </w:r>
      <w:r w:rsidR="001012B1" w:rsidRPr="00345DB4">
        <w:rPr>
          <w:rFonts w:ascii="Arial" w:hAnsi="Arial" w:cs="Arial"/>
          <w:b/>
          <w:bCs/>
        </w:rPr>
        <w:t xml:space="preserve">                   </w:t>
      </w:r>
      <w:r w:rsidRPr="00345DB4">
        <w:rPr>
          <w:rFonts w:ascii="Arial" w:hAnsi="Arial" w:cs="Arial"/>
          <w:b/>
          <w:bCs/>
        </w:rPr>
        <w:t>o typie zewnętrznym</w:t>
      </w:r>
      <w:r w:rsidRPr="00345DB4">
        <w:rPr>
          <w:rFonts w:ascii="Arial" w:hAnsi="Arial" w:cs="Arial"/>
        </w:rPr>
        <w:t>. Wykonawca powinien pamiętać, aby plik z podpisem przekazywać łącznie z dokumentem podpisywanym.</w:t>
      </w:r>
    </w:p>
    <w:p w14:paraId="27E4E248" w14:textId="77777777" w:rsidR="00672A2E" w:rsidRPr="00345DB4" w:rsidRDefault="00672A2E" w:rsidP="0081171C">
      <w:pPr>
        <w:numPr>
          <w:ilvl w:val="0"/>
          <w:numId w:val="15"/>
        </w:numPr>
        <w:tabs>
          <w:tab w:val="clear" w:pos="720"/>
        </w:tabs>
        <w:spacing w:line="276" w:lineRule="auto"/>
        <w:ind w:left="993" w:hanging="284"/>
        <w:jc w:val="both"/>
        <w:textAlignment w:val="baseline"/>
        <w:rPr>
          <w:rFonts w:ascii="Arial" w:hAnsi="Arial" w:cs="Arial"/>
        </w:rPr>
      </w:pPr>
      <w:r w:rsidRPr="00345DB4">
        <w:rPr>
          <w:rFonts w:ascii="Arial" w:hAnsi="Arial" w:cs="Arial"/>
        </w:rPr>
        <w:t>Zamawiający rekomenduje wykorzystanie podpisu z kwalifikowanym znacznikiem czasu.</w:t>
      </w:r>
    </w:p>
    <w:p w14:paraId="12C99FB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w:t>
      </w:r>
      <w:r w:rsidRPr="00345DB4">
        <w:rPr>
          <w:rFonts w:ascii="Arial" w:hAnsi="Arial" w:cs="Arial"/>
          <w:b/>
          <w:bCs/>
        </w:rPr>
        <w:t xml:space="preserve"> w przypadku podpisywania pliku przez kilka osób, stosować podpisy tego samego rodzaju.</w:t>
      </w:r>
      <w:r w:rsidRPr="00345DB4">
        <w:rPr>
          <w:rFonts w:ascii="Arial" w:hAnsi="Arial" w:cs="Arial"/>
        </w:rPr>
        <w:t xml:space="preserve"> Podpisywanie różnymi rodzajami podpisów np. osobistym</w:t>
      </w:r>
      <w:r w:rsidR="001012B1" w:rsidRPr="00345DB4">
        <w:rPr>
          <w:rFonts w:ascii="Arial" w:hAnsi="Arial" w:cs="Arial"/>
        </w:rPr>
        <w:t xml:space="preserve">                  </w:t>
      </w:r>
      <w:r w:rsidRPr="00345DB4">
        <w:rPr>
          <w:rFonts w:ascii="Arial" w:hAnsi="Arial" w:cs="Arial"/>
        </w:rPr>
        <w:t xml:space="preserve"> i kwalifikowanym może doprowadzić do problemów w weryfikacji plików. </w:t>
      </w:r>
    </w:p>
    <w:p w14:paraId="5C01658E"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Zamawiający zaleca, aby Wykonawca z odpowiednim wyprzedzeniem przetestował możliwość prawidłowego wykorzystania wybranej metody podpisania plików oferty.</w:t>
      </w:r>
    </w:p>
    <w:p w14:paraId="3CA1E143"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Osobą składającą ofertę powinna być osoba kontaktowa podawana w dokumentacji.</w:t>
      </w:r>
    </w:p>
    <w:p w14:paraId="294B97AA" w14:textId="77777777" w:rsidR="006876E0"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Jeśli Wykonawca pakuje dokumenty np. w plik o rozszerzeniu .zip, zaleca się wcześniejsze podpisanie każdego ze skompresowanych plików. </w:t>
      </w:r>
    </w:p>
    <w:p w14:paraId="540623CE" w14:textId="77777777" w:rsidR="00672A2E" w:rsidRPr="00345DB4" w:rsidRDefault="00672A2E" w:rsidP="0081171C">
      <w:pPr>
        <w:numPr>
          <w:ilvl w:val="1"/>
          <w:numId w:val="18"/>
        </w:numPr>
        <w:spacing w:line="276" w:lineRule="auto"/>
        <w:ind w:left="709" w:hanging="709"/>
        <w:jc w:val="both"/>
        <w:textAlignment w:val="baseline"/>
        <w:rPr>
          <w:rFonts w:ascii="Arial" w:hAnsi="Arial" w:cs="Arial"/>
        </w:rPr>
      </w:pPr>
      <w:r w:rsidRPr="00345DB4">
        <w:rPr>
          <w:rFonts w:ascii="Arial" w:hAnsi="Arial" w:cs="Arial"/>
        </w:rPr>
        <w:t xml:space="preserve">Zamawiający zaleca aby </w:t>
      </w:r>
      <w:r w:rsidRPr="00521AE0">
        <w:rPr>
          <w:rFonts w:ascii="Arial" w:hAnsi="Arial" w:cs="Arial"/>
          <w:b/>
          <w:bCs/>
        </w:rPr>
        <w:t>nie</w:t>
      </w:r>
      <w:r w:rsidRPr="00345DB4">
        <w:rPr>
          <w:rFonts w:ascii="Arial" w:hAnsi="Arial" w:cs="Arial"/>
          <w:b/>
          <w:bCs/>
        </w:rPr>
        <w:t xml:space="preserve"> </w:t>
      </w:r>
      <w:r w:rsidRPr="00345DB4">
        <w:rPr>
          <w:rFonts w:ascii="Arial" w:hAnsi="Arial" w:cs="Arial"/>
        </w:rPr>
        <w:t>wprowadzać jakichkolwiek zmian w plikach po podpisaniu ich podpisem kwalifikowanym. Może to skutkować naruszeniem integralności plików co równoważne będzie z koniecznością odrzucenia oferty.</w:t>
      </w:r>
    </w:p>
    <w:p w14:paraId="0A9887E1" w14:textId="77777777" w:rsidR="007C047D" w:rsidRPr="00633248" w:rsidRDefault="007C047D" w:rsidP="0081171C">
      <w:pPr>
        <w:spacing w:line="276" w:lineRule="auto"/>
        <w:ind w:left="709"/>
        <w:jc w:val="both"/>
        <w:textAlignment w:val="baseline"/>
        <w:rPr>
          <w:rFonts w:ascii="Arial" w:hAnsi="Arial" w:cs="Arial"/>
          <w:color w:val="70AD47"/>
        </w:rPr>
      </w:pPr>
    </w:p>
    <w:p w14:paraId="07E18F65" w14:textId="573F76C6" w:rsidR="00196E28" w:rsidRPr="00025800" w:rsidRDefault="00485D67" w:rsidP="0081171C">
      <w:pPr>
        <w:pStyle w:val="Nagwek2"/>
        <w:spacing w:line="276" w:lineRule="auto"/>
        <w:ind w:left="426" w:hanging="426"/>
      </w:pPr>
      <w:bookmarkStart w:id="24" w:name="_Toc112741328"/>
      <w:r w:rsidRPr="00025800">
        <w:t>Wymagania dotyczące wadium</w:t>
      </w:r>
      <w:bookmarkEnd w:id="24"/>
      <w:r w:rsidRPr="00025800">
        <w:t xml:space="preserve"> </w:t>
      </w:r>
    </w:p>
    <w:p w14:paraId="7346C378" w14:textId="54FFDCFA" w:rsidR="003C6AF8" w:rsidRPr="005C6125" w:rsidRDefault="005C6125" w:rsidP="00CC628C">
      <w:pPr>
        <w:jc w:val="both"/>
        <w:rPr>
          <w:rFonts w:ascii="Arial" w:hAnsi="Arial" w:cs="Arial"/>
        </w:rPr>
      </w:pPr>
      <w:r w:rsidRPr="005C6125">
        <w:rPr>
          <w:rFonts w:ascii="Arial" w:hAnsi="Arial" w:cs="Arial"/>
        </w:rPr>
        <w:t>Zamawiający nie żąda wadium.</w:t>
      </w:r>
    </w:p>
    <w:p w14:paraId="7CC5D21E" w14:textId="77777777" w:rsidR="00485D67" w:rsidRPr="00596C96" w:rsidRDefault="00485D67" w:rsidP="0081171C">
      <w:pPr>
        <w:pStyle w:val="Nagwek2"/>
        <w:spacing w:line="276" w:lineRule="auto"/>
        <w:ind w:left="426" w:hanging="426"/>
      </w:pPr>
      <w:bookmarkStart w:id="25" w:name="_Toc112741329"/>
      <w:r w:rsidRPr="00631351">
        <w:t>Termin związania ofertą</w:t>
      </w:r>
      <w:bookmarkEnd w:id="25"/>
      <w:r w:rsidRPr="00631351">
        <w:t xml:space="preserve">   </w:t>
      </w:r>
    </w:p>
    <w:p w14:paraId="4C1ACF18" w14:textId="4D0CF3B7" w:rsidR="00F85908" w:rsidRPr="00F03FCE" w:rsidRDefault="00B8513D" w:rsidP="0081171C">
      <w:pPr>
        <w:spacing w:line="276" w:lineRule="auto"/>
        <w:ind w:left="426" w:hanging="426"/>
        <w:jc w:val="both"/>
        <w:rPr>
          <w:rFonts w:ascii="Arial" w:hAnsi="Arial" w:cs="Arial"/>
        </w:rPr>
      </w:pPr>
      <w:r w:rsidRPr="000849D4">
        <w:rPr>
          <w:rFonts w:ascii="Arial" w:hAnsi="Arial" w:cs="Arial"/>
          <w:b/>
        </w:rPr>
        <w:t>17.1.</w:t>
      </w:r>
      <w:r w:rsidRPr="00596C96">
        <w:rPr>
          <w:rFonts w:ascii="Arial" w:hAnsi="Arial" w:cs="Arial"/>
        </w:rPr>
        <w:t xml:space="preserve"> Wykonawca pozostaje związany </w:t>
      </w:r>
      <w:r w:rsidR="00E77FB5" w:rsidRPr="00596C96">
        <w:rPr>
          <w:rFonts w:ascii="Arial" w:hAnsi="Arial" w:cs="Arial"/>
          <w:b/>
        </w:rPr>
        <w:t xml:space="preserve">ofertą </w:t>
      </w:r>
      <w:r w:rsidR="00E77FB5" w:rsidRPr="00F03FCE">
        <w:rPr>
          <w:rFonts w:ascii="Arial" w:hAnsi="Arial" w:cs="Arial"/>
          <w:b/>
        </w:rPr>
        <w:t>do dnia</w:t>
      </w:r>
      <w:r w:rsidR="0092161B">
        <w:rPr>
          <w:rFonts w:ascii="Arial" w:hAnsi="Arial" w:cs="Arial"/>
          <w:b/>
          <w:highlight w:val="lightGray"/>
        </w:rPr>
        <w:t xml:space="preserve"> 26.11</w:t>
      </w:r>
      <w:r w:rsidR="00E9173A">
        <w:rPr>
          <w:rFonts w:ascii="Arial" w:hAnsi="Arial" w:cs="Arial"/>
          <w:b/>
          <w:highlight w:val="lightGray"/>
        </w:rPr>
        <w:t>.2024 r</w:t>
      </w:r>
      <w:r w:rsidR="00C1452F" w:rsidRPr="00BC688D">
        <w:rPr>
          <w:rFonts w:ascii="Arial" w:hAnsi="Arial" w:cs="Arial"/>
          <w:b/>
          <w:highlight w:val="lightGray"/>
        </w:rPr>
        <w:t>.</w:t>
      </w:r>
    </w:p>
    <w:p w14:paraId="3B87B1D9" w14:textId="77777777" w:rsidR="00A042D7" w:rsidRPr="00596C96" w:rsidRDefault="00B8513D" w:rsidP="0081171C">
      <w:pPr>
        <w:spacing w:line="276" w:lineRule="auto"/>
        <w:ind w:left="426" w:hanging="426"/>
        <w:jc w:val="both"/>
        <w:rPr>
          <w:rFonts w:ascii="Arial" w:hAnsi="Arial" w:cs="Arial"/>
        </w:rPr>
      </w:pPr>
      <w:r w:rsidRPr="00596C96">
        <w:rPr>
          <w:rFonts w:ascii="Arial" w:hAnsi="Arial" w:cs="Arial"/>
          <w:b/>
        </w:rPr>
        <w:t>17.2</w:t>
      </w:r>
      <w:r w:rsidRPr="000849D4">
        <w:rPr>
          <w:rFonts w:ascii="Arial" w:hAnsi="Arial" w:cs="Arial"/>
          <w:b/>
        </w:rPr>
        <w:t>.</w:t>
      </w:r>
      <w:r w:rsidRPr="00596C96">
        <w:rPr>
          <w:rFonts w:ascii="Arial" w:hAnsi="Arial" w:cs="Arial"/>
        </w:rPr>
        <w:t xml:space="preserve"> </w:t>
      </w:r>
      <w:r w:rsidR="00485D67" w:rsidRPr="00596C96">
        <w:rPr>
          <w:rFonts w:ascii="Arial" w:hAnsi="Arial" w:cs="Arial"/>
        </w:rPr>
        <w:t>Bieg terminu rozpoczyna się wraz z u</w:t>
      </w:r>
      <w:r w:rsidR="003733C9" w:rsidRPr="00596C96">
        <w:rPr>
          <w:rFonts w:ascii="Arial" w:hAnsi="Arial" w:cs="Arial"/>
        </w:rPr>
        <w:t>pływem terminu składania ofert.</w:t>
      </w:r>
    </w:p>
    <w:p w14:paraId="5FBE9B69" w14:textId="77777777" w:rsidR="00A042D7" w:rsidRPr="00596C96" w:rsidRDefault="00A042D7" w:rsidP="0081171C">
      <w:pPr>
        <w:spacing w:line="276" w:lineRule="auto"/>
        <w:jc w:val="both"/>
        <w:rPr>
          <w:rFonts w:ascii="Arial" w:hAnsi="Arial" w:cs="Arial"/>
        </w:rPr>
      </w:pPr>
    </w:p>
    <w:p w14:paraId="2E5CF339" w14:textId="77777777" w:rsidR="00485D67" w:rsidRPr="00596C96" w:rsidRDefault="00B8513D" w:rsidP="0081171C">
      <w:pPr>
        <w:pStyle w:val="Nagwek2"/>
        <w:spacing w:line="276" w:lineRule="auto"/>
        <w:ind w:left="426" w:hanging="426"/>
      </w:pPr>
      <w:bookmarkStart w:id="26" w:name="_Toc112741330"/>
      <w:r w:rsidRPr="00596C96">
        <w:t>Sposób</w:t>
      </w:r>
      <w:r w:rsidR="00485D67" w:rsidRPr="00596C96">
        <w:t xml:space="preserve"> oraz termin składania i otwarcia ofert</w:t>
      </w:r>
      <w:bookmarkEnd w:id="26"/>
    </w:p>
    <w:p w14:paraId="3EEB90A6" w14:textId="442B8BCA" w:rsidR="00CF71D6" w:rsidRPr="00596C96" w:rsidRDefault="0012667F" w:rsidP="0081171C">
      <w:pPr>
        <w:numPr>
          <w:ilvl w:val="1"/>
          <w:numId w:val="9"/>
        </w:numPr>
        <w:spacing w:line="276" w:lineRule="auto"/>
        <w:ind w:left="567" w:hanging="567"/>
        <w:jc w:val="both"/>
        <w:rPr>
          <w:rFonts w:ascii="Arial" w:eastAsia="Calibri" w:hAnsi="Arial" w:cs="Arial"/>
          <w:lang w:eastAsia="en-US"/>
        </w:rPr>
      </w:pPr>
      <w:r w:rsidRPr="00596C96">
        <w:rPr>
          <w:rFonts w:ascii="Arial" w:eastAsia="Calibri" w:hAnsi="Arial" w:cs="Arial"/>
          <w:lang w:eastAsia="en-US"/>
        </w:rPr>
        <w:t>Ofertę</w:t>
      </w:r>
      <w:r w:rsidRPr="00596C96">
        <w:rPr>
          <w:rFonts w:ascii="Arial" w:eastAsia="Calibri" w:hAnsi="Arial" w:cs="Arial"/>
          <w:b/>
          <w:lang w:eastAsia="en-US"/>
        </w:rPr>
        <w:t xml:space="preserve"> </w:t>
      </w:r>
      <w:r w:rsidRPr="00596C96">
        <w:rPr>
          <w:rFonts w:ascii="Arial" w:eastAsia="Calibri" w:hAnsi="Arial" w:cs="Arial"/>
          <w:lang w:eastAsia="en-US"/>
        </w:rPr>
        <w:t>należy złożyć</w:t>
      </w:r>
      <w:r w:rsidRPr="00596C96">
        <w:rPr>
          <w:rFonts w:ascii="Arial" w:eastAsia="Calibri" w:hAnsi="Arial" w:cs="Arial"/>
          <w:b/>
          <w:lang w:eastAsia="en-US"/>
        </w:rPr>
        <w:t xml:space="preserve"> </w:t>
      </w:r>
      <w:r w:rsidR="00CF71D6" w:rsidRPr="00596C96">
        <w:rPr>
          <w:rFonts w:ascii="Arial" w:eastAsia="Calibri" w:hAnsi="Arial" w:cs="Arial"/>
          <w:b/>
          <w:lang w:eastAsia="en-US"/>
        </w:rPr>
        <w:t xml:space="preserve">za pośrednictwem Formularza </w:t>
      </w:r>
      <w:r w:rsidRPr="00596C96">
        <w:rPr>
          <w:rFonts w:ascii="Arial" w:eastAsia="Calibri" w:hAnsi="Arial" w:cs="Arial"/>
          <w:b/>
          <w:lang w:eastAsia="en-US"/>
        </w:rPr>
        <w:t>drogą elektroniczną</w:t>
      </w:r>
      <w:r w:rsidRPr="00596C96">
        <w:rPr>
          <w:rFonts w:ascii="Arial" w:eastAsia="Calibri" w:hAnsi="Arial" w:cs="Arial"/>
          <w:lang w:eastAsia="en-US"/>
        </w:rPr>
        <w:t xml:space="preserve">, poprzez odpowiednią stronę, dedykowaną dla niniejszego postępowania na </w:t>
      </w:r>
      <w:hyperlink r:id="rId21" w:history="1">
        <w:r w:rsidR="001F1236" w:rsidRPr="001F1236">
          <w:rPr>
            <w:rStyle w:val="Hipercze"/>
            <w:rFonts w:ascii="Arial" w:hAnsi="Arial" w:cs="Arial"/>
          </w:rPr>
          <w:t>https://platformazakupowa.pl/transakcja/995937</w:t>
        </w:r>
      </w:hyperlink>
      <w:r w:rsidR="001F1236">
        <w:t xml:space="preserve"> </w:t>
      </w:r>
      <w:r w:rsidR="00E9173A" w:rsidRPr="00E9173A">
        <w:rPr>
          <w:rFonts w:ascii="Arial" w:hAnsi="Arial" w:cs="Arial"/>
          <w:color w:val="0000FF"/>
        </w:rPr>
        <w:t xml:space="preserve"> </w:t>
      </w:r>
      <w:r w:rsidRPr="00596C96">
        <w:rPr>
          <w:rFonts w:ascii="Arial" w:eastAsia="Calibri" w:hAnsi="Arial" w:cs="Arial"/>
          <w:lang w:eastAsia="en-US"/>
        </w:rPr>
        <w:t xml:space="preserve">lub profilu nabywcy - </w:t>
      </w:r>
      <w:hyperlink r:id="rId22" w:history="1">
        <w:r w:rsidR="00CF71D6" w:rsidRPr="00596C96">
          <w:rPr>
            <w:rStyle w:val="Hipercze"/>
            <w:rFonts w:ascii="Arial" w:eastAsia="Calibri" w:hAnsi="Arial" w:cs="Arial"/>
            <w:b/>
            <w:color w:val="auto"/>
            <w:lang w:eastAsia="en-US"/>
          </w:rPr>
          <w:t>https://platformazakupowa.pl/pn//kwp_lodz</w:t>
        </w:r>
      </w:hyperlink>
      <w:r w:rsidRPr="00596C96">
        <w:rPr>
          <w:rFonts w:ascii="Arial" w:eastAsia="Calibri" w:hAnsi="Arial" w:cs="Arial"/>
          <w:lang w:eastAsia="en-US"/>
        </w:rPr>
        <w:t>.</w:t>
      </w:r>
      <w:r w:rsidR="00CF71D6" w:rsidRPr="00596C96">
        <w:rPr>
          <w:rFonts w:ascii="Arial" w:hAnsi="Arial" w:cs="Arial"/>
          <w:b/>
          <w:bCs/>
        </w:rPr>
        <w:t xml:space="preserve"> </w:t>
      </w:r>
    </w:p>
    <w:p w14:paraId="6E18F9F5" w14:textId="58FB7ABA" w:rsidR="0012667F" w:rsidRPr="00F03FCE" w:rsidRDefault="0012667F" w:rsidP="0081171C">
      <w:pPr>
        <w:spacing w:line="276" w:lineRule="auto"/>
        <w:ind w:left="709" w:hanging="709"/>
        <w:jc w:val="both"/>
        <w:rPr>
          <w:rFonts w:ascii="Arial" w:eastAsia="Calibri" w:hAnsi="Arial" w:cs="Arial"/>
          <w:lang w:eastAsia="en-US"/>
        </w:rPr>
      </w:pPr>
      <w:r w:rsidRPr="00596C96">
        <w:rPr>
          <w:rFonts w:ascii="Arial" w:eastAsia="Calibri" w:hAnsi="Arial" w:cs="Arial"/>
          <w:b/>
          <w:lang w:eastAsia="en-US"/>
        </w:rPr>
        <w:t>1</w:t>
      </w:r>
      <w:r w:rsidR="00B8513D" w:rsidRPr="00596C96">
        <w:rPr>
          <w:rFonts w:ascii="Arial" w:eastAsia="Calibri" w:hAnsi="Arial" w:cs="Arial"/>
          <w:b/>
          <w:lang w:eastAsia="en-US"/>
        </w:rPr>
        <w:t>8</w:t>
      </w:r>
      <w:r w:rsidR="004C5540" w:rsidRPr="00596C96">
        <w:rPr>
          <w:rFonts w:ascii="Arial" w:eastAsia="Calibri" w:hAnsi="Arial" w:cs="Arial"/>
          <w:b/>
          <w:lang w:eastAsia="en-US"/>
        </w:rPr>
        <w:t xml:space="preserve">.2.  </w:t>
      </w:r>
      <w:r w:rsidRPr="00596C96">
        <w:rPr>
          <w:rFonts w:ascii="Arial" w:eastAsia="Calibri" w:hAnsi="Arial" w:cs="Arial"/>
          <w:lang w:eastAsia="en-US"/>
        </w:rPr>
        <w:t xml:space="preserve">Termin składania ofert upływa </w:t>
      </w:r>
      <w:r w:rsidRPr="00596C96">
        <w:rPr>
          <w:rFonts w:ascii="Arial" w:eastAsia="Calibri" w:hAnsi="Arial" w:cs="Arial"/>
          <w:b/>
          <w:lang w:eastAsia="en-US"/>
        </w:rPr>
        <w:t>dnia</w:t>
      </w:r>
      <w:r w:rsidR="00025800">
        <w:rPr>
          <w:rFonts w:ascii="Arial" w:eastAsia="Calibri" w:hAnsi="Arial" w:cs="Arial"/>
          <w:b/>
          <w:highlight w:val="lightGray"/>
          <w:lang w:eastAsia="en-US"/>
        </w:rPr>
        <w:t xml:space="preserve"> </w:t>
      </w:r>
      <w:r w:rsidR="0092161B">
        <w:rPr>
          <w:rFonts w:ascii="Arial" w:eastAsia="Calibri" w:hAnsi="Arial" w:cs="Arial"/>
          <w:b/>
          <w:highlight w:val="lightGray"/>
          <w:lang w:eastAsia="en-US"/>
        </w:rPr>
        <w:t>28.10</w:t>
      </w:r>
      <w:r w:rsidR="00E9173A">
        <w:rPr>
          <w:rFonts w:ascii="Arial" w:eastAsia="Calibri" w:hAnsi="Arial" w:cs="Arial"/>
          <w:b/>
          <w:highlight w:val="lightGray"/>
          <w:lang w:eastAsia="en-US"/>
        </w:rPr>
        <w:t>.2024</w:t>
      </w:r>
      <w:r w:rsidRPr="00BC688D">
        <w:rPr>
          <w:rFonts w:ascii="Arial" w:eastAsia="Calibri" w:hAnsi="Arial" w:cs="Arial"/>
          <w:b/>
          <w:highlight w:val="lightGray"/>
          <w:lang w:eastAsia="en-US"/>
        </w:rPr>
        <w:t xml:space="preserve"> r. o godz. 10:</w:t>
      </w:r>
      <w:r w:rsidR="008E7CDE" w:rsidRPr="00BC688D">
        <w:rPr>
          <w:rFonts w:ascii="Arial" w:eastAsia="Calibri" w:hAnsi="Arial" w:cs="Arial"/>
          <w:b/>
          <w:highlight w:val="lightGray"/>
          <w:lang w:eastAsia="en-US"/>
        </w:rPr>
        <w:t>00</w:t>
      </w:r>
      <w:r w:rsidRPr="00BC688D">
        <w:rPr>
          <w:rFonts w:ascii="Arial" w:eastAsia="Calibri" w:hAnsi="Arial" w:cs="Arial"/>
          <w:b/>
          <w:highlight w:val="lightGray"/>
          <w:lang w:eastAsia="en-US"/>
        </w:rPr>
        <w:t>.</w:t>
      </w:r>
    </w:p>
    <w:p w14:paraId="4F3A1B0C" w14:textId="77777777" w:rsidR="0012667F" w:rsidRPr="00F03FCE" w:rsidRDefault="0012667F"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t>1</w:t>
      </w:r>
      <w:r w:rsidR="00B8513D" w:rsidRPr="00F03FCE">
        <w:rPr>
          <w:rFonts w:ascii="Arial" w:eastAsia="Calibri" w:hAnsi="Arial" w:cs="Arial"/>
          <w:b/>
          <w:lang w:eastAsia="en-US"/>
        </w:rPr>
        <w:t>8</w:t>
      </w:r>
      <w:r w:rsidRPr="00F03FCE">
        <w:rPr>
          <w:rFonts w:ascii="Arial" w:eastAsia="Calibri" w:hAnsi="Arial" w:cs="Arial"/>
          <w:b/>
          <w:lang w:eastAsia="en-US"/>
        </w:rPr>
        <w:t>.3.</w:t>
      </w:r>
      <w:r w:rsidRPr="00F03FCE">
        <w:rPr>
          <w:rFonts w:ascii="Arial" w:eastAsia="Calibri" w:hAnsi="Arial" w:cs="Arial"/>
          <w:b/>
          <w:lang w:eastAsia="en-US"/>
        </w:rPr>
        <w:tab/>
      </w:r>
      <w:r w:rsidRPr="00F03FCE">
        <w:rPr>
          <w:rFonts w:ascii="Arial" w:eastAsia="Calibri" w:hAnsi="Arial" w:cs="Arial"/>
          <w:lang w:eastAsia="en-US"/>
        </w:rPr>
        <w:t xml:space="preserve">Wykonawca, </w:t>
      </w:r>
      <w:r w:rsidR="00E370F3" w:rsidRPr="00F03FCE">
        <w:rPr>
          <w:rFonts w:ascii="Arial" w:eastAsia="Calibri" w:hAnsi="Arial" w:cs="Arial"/>
          <w:lang w:eastAsia="en-US"/>
        </w:rPr>
        <w:t>do upływu terminu składania ofert wykonawca może wycofać, zmienić ofertę</w:t>
      </w:r>
      <w:r w:rsidRPr="00F03FCE">
        <w:rPr>
          <w:rFonts w:ascii="Arial" w:eastAsia="Calibri" w:hAnsi="Arial" w:cs="Arial"/>
          <w:lang w:eastAsia="en-US"/>
        </w:rPr>
        <w:t xml:space="preserve">. </w:t>
      </w:r>
      <w:r w:rsidRPr="00F03FCE">
        <w:rPr>
          <w:rFonts w:ascii="Arial" w:eastAsia="Calibri" w:hAnsi="Arial" w:cs="Arial"/>
          <w:lang w:eastAsia="en-US"/>
        </w:rPr>
        <w:br/>
      </w:r>
      <w:r w:rsidR="00B97E1F" w:rsidRPr="00F03FCE">
        <w:rPr>
          <w:rFonts w:ascii="Arial" w:eastAsia="Calibri" w:hAnsi="Arial" w:cs="Arial"/>
          <w:lang w:eastAsia="en-US"/>
        </w:rPr>
        <w:t>Przez zmianę oferty</w:t>
      </w:r>
      <w:r w:rsidR="00670610" w:rsidRPr="00F03FCE">
        <w:rPr>
          <w:rFonts w:ascii="Arial" w:eastAsia="Calibri" w:hAnsi="Arial" w:cs="Arial"/>
          <w:lang w:eastAsia="en-US"/>
        </w:rPr>
        <w:t xml:space="preserve"> rozumie się złożenie nowej oferty i </w:t>
      </w:r>
      <w:r w:rsidR="00B97E1F" w:rsidRPr="00F03FCE">
        <w:rPr>
          <w:rFonts w:ascii="Arial" w:eastAsia="Calibri" w:hAnsi="Arial" w:cs="Arial"/>
          <w:lang w:eastAsia="en-US"/>
        </w:rPr>
        <w:t>wycofanie poprzedniej. Powyższe należy wykonać</w:t>
      </w:r>
      <w:r w:rsidRPr="00F03FCE">
        <w:rPr>
          <w:rFonts w:ascii="Arial" w:eastAsia="Calibri" w:hAnsi="Arial" w:cs="Arial"/>
          <w:lang w:eastAsia="en-US"/>
        </w:rPr>
        <w:t xml:space="preserve"> zgodnie z postanowieniami pkt. </w:t>
      </w:r>
      <w:r w:rsidR="00CF71D6" w:rsidRPr="00F03FCE">
        <w:rPr>
          <w:rFonts w:ascii="Arial" w:eastAsia="Calibri" w:hAnsi="Arial" w:cs="Arial"/>
          <w:lang w:eastAsia="en-US"/>
        </w:rPr>
        <w:t>18</w:t>
      </w:r>
      <w:r w:rsidR="00F636B5" w:rsidRPr="00F03FCE">
        <w:rPr>
          <w:rFonts w:ascii="Arial" w:eastAsia="Calibri" w:hAnsi="Arial" w:cs="Arial"/>
          <w:lang w:eastAsia="en-US"/>
        </w:rPr>
        <w:t>.1 S</w:t>
      </w:r>
      <w:r w:rsidRPr="00F03FCE">
        <w:rPr>
          <w:rFonts w:ascii="Arial" w:eastAsia="Calibri" w:hAnsi="Arial" w:cs="Arial"/>
          <w:lang w:eastAsia="en-US"/>
        </w:rPr>
        <w:t xml:space="preserve">WZ </w:t>
      </w:r>
      <w:r w:rsidR="00B97E1F" w:rsidRPr="00F03FCE">
        <w:rPr>
          <w:rFonts w:ascii="Arial" w:eastAsia="Calibri" w:hAnsi="Arial" w:cs="Arial"/>
          <w:lang w:eastAsia="en-US"/>
        </w:rPr>
        <w:t>oraz instrukcją składania ofert dla wykonawcy dostępn</w:t>
      </w:r>
      <w:r w:rsidR="00EB3B0C" w:rsidRPr="00F03FCE">
        <w:rPr>
          <w:rFonts w:ascii="Arial" w:eastAsia="Calibri" w:hAnsi="Arial" w:cs="Arial"/>
          <w:lang w:eastAsia="en-US"/>
        </w:rPr>
        <w:t>ą</w:t>
      </w:r>
      <w:r w:rsidR="00B97E1F" w:rsidRPr="00F03FCE">
        <w:rPr>
          <w:rFonts w:ascii="Arial" w:eastAsia="Calibri" w:hAnsi="Arial" w:cs="Arial"/>
          <w:lang w:eastAsia="en-US"/>
        </w:rPr>
        <w:t xml:space="preserve"> na stronie Platformy.</w:t>
      </w:r>
    </w:p>
    <w:p w14:paraId="032C7CB2" w14:textId="77777777" w:rsidR="0012667F" w:rsidRPr="00F03FCE" w:rsidRDefault="00B8513D" w:rsidP="0081171C">
      <w:pPr>
        <w:spacing w:line="276" w:lineRule="auto"/>
        <w:ind w:left="567" w:hanging="567"/>
        <w:jc w:val="both"/>
        <w:rPr>
          <w:rFonts w:ascii="Arial" w:eastAsia="Calibri" w:hAnsi="Arial" w:cs="Arial"/>
          <w:lang w:eastAsia="en-US"/>
        </w:rPr>
      </w:pPr>
      <w:r w:rsidRPr="00F03FCE">
        <w:rPr>
          <w:rFonts w:ascii="Arial" w:eastAsia="Calibri" w:hAnsi="Arial" w:cs="Arial"/>
          <w:b/>
          <w:lang w:eastAsia="en-US"/>
        </w:rPr>
        <w:lastRenderedPageBreak/>
        <w:t>18.4.</w:t>
      </w:r>
      <w:r w:rsidRPr="00F03FCE">
        <w:rPr>
          <w:rFonts w:ascii="Arial" w:eastAsia="Calibri" w:hAnsi="Arial" w:cs="Arial"/>
          <w:lang w:eastAsia="en-US"/>
        </w:rPr>
        <w:t xml:space="preserve"> </w:t>
      </w:r>
      <w:r w:rsidR="0012667F" w:rsidRPr="00F03FCE">
        <w:rPr>
          <w:rFonts w:ascii="Arial" w:eastAsia="Calibri" w:hAnsi="Arial" w:cs="Arial"/>
          <w:b/>
          <w:lang w:eastAsia="en-US"/>
        </w:rPr>
        <w:tab/>
      </w:r>
      <w:r w:rsidR="0012667F" w:rsidRPr="00F03FCE">
        <w:rPr>
          <w:rFonts w:ascii="Arial" w:eastAsia="Calibri" w:hAnsi="Arial" w:cs="Arial"/>
          <w:lang w:eastAsia="en-US"/>
        </w:rPr>
        <w:t>Oferta złożona po terminie</w:t>
      </w:r>
      <w:r w:rsidR="0012667F" w:rsidRPr="00F03FCE">
        <w:rPr>
          <w:rFonts w:ascii="Arial" w:eastAsia="Calibri" w:hAnsi="Arial" w:cs="Arial"/>
          <w:b/>
          <w:lang w:eastAsia="en-US"/>
        </w:rPr>
        <w:t xml:space="preserve"> nie podlega otwarciu</w:t>
      </w:r>
      <w:r w:rsidR="0012667F" w:rsidRPr="00F03FCE">
        <w:rPr>
          <w:rFonts w:ascii="Arial" w:eastAsia="Calibri" w:hAnsi="Arial" w:cs="Arial"/>
          <w:lang w:eastAsia="en-US"/>
        </w:rPr>
        <w:t>.</w:t>
      </w:r>
    </w:p>
    <w:p w14:paraId="5CB86A44" w14:textId="0C83EE94" w:rsidR="00A10E85" w:rsidRPr="007260BB" w:rsidRDefault="00A10E85" w:rsidP="0081171C">
      <w:pPr>
        <w:pStyle w:val="Akapitzlist"/>
        <w:spacing w:after="0"/>
        <w:ind w:left="567" w:hanging="567"/>
        <w:jc w:val="both"/>
        <w:rPr>
          <w:rFonts w:ascii="Arial" w:eastAsia="Calibri" w:hAnsi="Arial" w:cs="Arial"/>
          <w:sz w:val="20"/>
          <w:szCs w:val="20"/>
          <w:lang w:eastAsia="en-US"/>
        </w:rPr>
      </w:pPr>
      <w:r w:rsidRPr="00F03FCE">
        <w:rPr>
          <w:rFonts w:ascii="Arial" w:eastAsia="Calibri" w:hAnsi="Arial" w:cs="Arial"/>
          <w:b/>
          <w:sz w:val="20"/>
          <w:lang w:eastAsia="en-US"/>
        </w:rPr>
        <w:t>1</w:t>
      </w:r>
      <w:r w:rsidR="00CF71D6" w:rsidRPr="00F03FCE">
        <w:rPr>
          <w:rFonts w:ascii="Arial" w:eastAsia="Calibri" w:hAnsi="Arial" w:cs="Arial"/>
          <w:b/>
          <w:sz w:val="20"/>
          <w:lang w:eastAsia="en-US"/>
        </w:rPr>
        <w:t>8.</w:t>
      </w:r>
      <w:r w:rsidRPr="00F03FCE">
        <w:rPr>
          <w:rFonts w:ascii="Arial" w:eastAsia="Calibri" w:hAnsi="Arial" w:cs="Arial"/>
          <w:b/>
          <w:sz w:val="20"/>
          <w:lang w:eastAsia="en-US"/>
        </w:rPr>
        <w:t>5.</w:t>
      </w:r>
      <w:r w:rsidRPr="00F03FCE">
        <w:rPr>
          <w:rFonts w:ascii="Arial" w:eastAsia="Calibri" w:hAnsi="Arial" w:cs="Arial"/>
          <w:b/>
          <w:sz w:val="20"/>
          <w:lang w:eastAsia="en-US"/>
        </w:rPr>
        <w:tab/>
      </w:r>
      <w:r w:rsidR="007C3C0A" w:rsidRPr="00F03FCE">
        <w:rPr>
          <w:rFonts w:ascii="Arial" w:hAnsi="Arial" w:cs="Arial"/>
          <w:b/>
          <w:bCs/>
          <w:sz w:val="20"/>
          <w:szCs w:val="20"/>
        </w:rPr>
        <w:t>Otwarcie ofert nastąpi w dniu</w:t>
      </w:r>
      <w:r w:rsidR="00025800">
        <w:rPr>
          <w:rFonts w:ascii="Arial" w:hAnsi="Arial" w:cs="Arial"/>
          <w:b/>
          <w:bCs/>
          <w:sz w:val="20"/>
          <w:szCs w:val="20"/>
        </w:rPr>
        <w:t xml:space="preserve"> </w:t>
      </w:r>
      <w:r w:rsidR="0092161B">
        <w:rPr>
          <w:rFonts w:ascii="Arial" w:hAnsi="Arial" w:cs="Arial"/>
          <w:b/>
          <w:bCs/>
          <w:sz w:val="20"/>
          <w:szCs w:val="20"/>
          <w:highlight w:val="lightGray"/>
        </w:rPr>
        <w:t>28.10</w:t>
      </w:r>
      <w:r w:rsidR="00E9173A">
        <w:rPr>
          <w:rFonts w:ascii="Arial" w:hAnsi="Arial" w:cs="Arial"/>
          <w:b/>
          <w:bCs/>
          <w:sz w:val="20"/>
          <w:szCs w:val="20"/>
          <w:highlight w:val="lightGray"/>
        </w:rPr>
        <w:t>.2024</w:t>
      </w:r>
      <w:r w:rsidR="007C3C0A" w:rsidRPr="00BC688D">
        <w:rPr>
          <w:rFonts w:ascii="Arial" w:hAnsi="Arial" w:cs="Arial"/>
          <w:b/>
          <w:bCs/>
          <w:sz w:val="20"/>
          <w:szCs w:val="20"/>
          <w:highlight w:val="lightGray"/>
        </w:rPr>
        <w:t xml:space="preserve"> r.</w:t>
      </w:r>
      <w:r w:rsidR="007C3C0A" w:rsidRPr="00F03FCE">
        <w:rPr>
          <w:rFonts w:ascii="Arial" w:hAnsi="Arial" w:cs="Arial"/>
          <w:b/>
          <w:bCs/>
          <w:sz w:val="20"/>
          <w:szCs w:val="20"/>
        </w:rPr>
        <w:t xml:space="preserve"> o godz. 10:30 </w:t>
      </w:r>
      <w:r w:rsidR="007C3C0A" w:rsidRPr="00F03FCE">
        <w:rPr>
          <w:rFonts w:ascii="Arial" w:hAnsi="Arial" w:cs="Arial"/>
          <w:sz w:val="20"/>
          <w:szCs w:val="20"/>
        </w:rPr>
        <w:t xml:space="preserve">- </w:t>
      </w:r>
      <w:r w:rsidR="007C3C0A" w:rsidRPr="00596C96">
        <w:rPr>
          <w:rFonts w:ascii="Arial" w:hAnsi="Arial" w:cs="Arial"/>
          <w:sz w:val="20"/>
          <w:szCs w:val="20"/>
        </w:rPr>
        <w:t>w Sekcji ds. Funduszy Pomo</w:t>
      </w:r>
      <w:r w:rsidR="004C5540" w:rsidRPr="00596C96">
        <w:rPr>
          <w:rFonts w:ascii="Arial" w:hAnsi="Arial" w:cs="Arial"/>
          <w:sz w:val="20"/>
          <w:szCs w:val="20"/>
        </w:rPr>
        <w:t xml:space="preserve">cowych i Zamówień Publicznych, </w:t>
      </w:r>
      <w:r w:rsidR="007C3C0A" w:rsidRPr="00596C96">
        <w:rPr>
          <w:rFonts w:ascii="Arial" w:hAnsi="Arial" w:cs="Arial"/>
          <w:sz w:val="20"/>
          <w:szCs w:val="20"/>
        </w:rPr>
        <w:t>ul. Lutomierska 108/112</w:t>
      </w:r>
      <w:r w:rsidR="007C3C0A" w:rsidRPr="00B1272E">
        <w:rPr>
          <w:rFonts w:ascii="Arial" w:hAnsi="Arial" w:cs="Arial"/>
          <w:sz w:val="20"/>
          <w:szCs w:val="20"/>
        </w:rPr>
        <w:t>,</w:t>
      </w:r>
      <w:r w:rsidR="00D51BA9" w:rsidRPr="00B1272E">
        <w:rPr>
          <w:rFonts w:ascii="Arial" w:hAnsi="Arial" w:cs="Arial"/>
          <w:sz w:val="20"/>
          <w:szCs w:val="20"/>
        </w:rPr>
        <w:t xml:space="preserve"> 91-048 Łódź,</w:t>
      </w:r>
      <w:r w:rsidR="00F85908" w:rsidRPr="00B1272E">
        <w:rPr>
          <w:rFonts w:ascii="Arial" w:hAnsi="Arial" w:cs="Arial"/>
          <w:sz w:val="20"/>
          <w:szCs w:val="20"/>
        </w:rPr>
        <w:t xml:space="preserve"> </w:t>
      </w:r>
      <w:r w:rsidR="007C3C0A" w:rsidRPr="00B1272E">
        <w:rPr>
          <w:rFonts w:ascii="Arial" w:hAnsi="Arial" w:cs="Arial"/>
          <w:sz w:val="20"/>
          <w:szCs w:val="20"/>
        </w:rPr>
        <w:t>poprzez</w:t>
      </w:r>
      <w:r w:rsidRPr="00B1272E">
        <w:rPr>
          <w:rFonts w:ascii="Arial" w:eastAsia="Calibri" w:hAnsi="Arial" w:cs="Arial"/>
          <w:sz w:val="20"/>
          <w:szCs w:val="20"/>
          <w:lang w:eastAsia="en-US"/>
        </w:rPr>
        <w:t xml:space="preserve"> wykorzystanie odpowiedniej, dedykowanej stro</w:t>
      </w:r>
      <w:r w:rsidR="00D51BA9" w:rsidRPr="00B1272E">
        <w:rPr>
          <w:rFonts w:ascii="Arial" w:eastAsia="Calibri" w:hAnsi="Arial" w:cs="Arial"/>
          <w:sz w:val="20"/>
          <w:szCs w:val="20"/>
          <w:lang w:eastAsia="en-US"/>
        </w:rPr>
        <w:t xml:space="preserve">ny </w:t>
      </w:r>
      <w:r w:rsidR="00D51BA9" w:rsidRPr="002B3AB4">
        <w:rPr>
          <w:rFonts w:ascii="Arial" w:eastAsia="Calibri" w:hAnsi="Arial" w:cs="Arial"/>
          <w:sz w:val="20"/>
          <w:szCs w:val="20"/>
          <w:lang w:eastAsia="en-US"/>
        </w:rPr>
        <w:t xml:space="preserve">dla niniejszego </w:t>
      </w:r>
      <w:r w:rsidR="00D51BA9">
        <w:rPr>
          <w:rFonts w:ascii="Arial" w:eastAsia="Calibri" w:hAnsi="Arial" w:cs="Arial"/>
          <w:sz w:val="20"/>
          <w:szCs w:val="20"/>
          <w:lang w:eastAsia="en-US"/>
        </w:rPr>
        <w:t xml:space="preserve">postępowania </w:t>
      </w:r>
      <w:r w:rsidRPr="0012667F">
        <w:rPr>
          <w:rFonts w:ascii="Arial" w:eastAsia="Calibri" w:hAnsi="Arial" w:cs="Arial"/>
          <w:sz w:val="20"/>
          <w:szCs w:val="20"/>
          <w:lang w:eastAsia="en-US"/>
        </w:rPr>
        <w:t xml:space="preserve">na </w:t>
      </w:r>
      <w:hyperlink r:id="rId23" w:history="1">
        <w:r w:rsidR="001F1236" w:rsidRPr="001F1236">
          <w:rPr>
            <w:rStyle w:val="Hipercze"/>
            <w:rFonts w:ascii="Arial" w:hAnsi="Arial" w:cs="Arial"/>
            <w:sz w:val="20"/>
            <w:szCs w:val="20"/>
          </w:rPr>
          <w:t>https://platformazakupowa.pl/transakcja/995937</w:t>
        </w:r>
      </w:hyperlink>
      <w:r w:rsidR="001F1236">
        <w:t xml:space="preserve"> </w:t>
      </w:r>
    </w:p>
    <w:p w14:paraId="29D195FD" w14:textId="77777777" w:rsidR="00E370F3" w:rsidRPr="0012667F" w:rsidRDefault="00E370F3" w:rsidP="0081171C">
      <w:pPr>
        <w:pStyle w:val="Akapitzlist"/>
        <w:spacing w:after="0"/>
        <w:ind w:left="567" w:hanging="567"/>
        <w:jc w:val="both"/>
        <w:rPr>
          <w:rFonts w:ascii="Arial" w:eastAsia="Calibri" w:hAnsi="Arial" w:cs="Arial"/>
          <w:sz w:val="20"/>
          <w:szCs w:val="20"/>
          <w:lang w:eastAsia="en-US"/>
        </w:rPr>
      </w:pPr>
      <w:r w:rsidRPr="00D96385">
        <w:rPr>
          <w:rFonts w:ascii="Arial" w:eastAsia="Calibri" w:hAnsi="Arial" w:cs="Arial"/>
          <w:b/>
          <w:sz w:val="20"/>
          <w:szCs w:val="20"/>
          <w:lang w:eastAsia="en-US"/>
        </w:rPr>
        <w:t>18.6</w:t>
      </w:r>
      <w:r>
        <w:rPr>
          <w:rFonts w:ascii="Arial" w:eastAsia="Calibri" w:hAnsi="Arial" w:cs="Arial"/>
          <w:sz w:val="20"/>
          <w:szCs w:val="20"/>
          <w:lang w:eastAsia="en-US"/>
        </w:rPr>
        <w:t xml:space="preserve">. </w:t>
      </w:r>
      <w:r w:rsidR="008D2791">
        <w:rPr>
          <w:rFonts w:ascii="Arial" w:eastAsia="Calibri" w:hAnsi="Arial" w:cs="Arial"/>
          <w:sz w:val="20"/>
          <w:szCs w:val="20"/>
          <w:lang w:eastAsia="en-US"/>
        </w:rPr>
        <w:tab/>
      </w:r>
      <w:r w:rsidRPr="00E370F3">
        <w:rPr>
          <w:rFonts w:ascii="Arial" w:eastAsia="Calibri" w:hAnsi="Arial" w:cs="Arial"/>
          <w:sz w:val="20"/>
          <w:szCs w:val="20"/>
          <w:lang w:eastAsia="en-US"/>
        </w:rPr>
        <w:t>W przypadku awarii systemu teleinformatycznego przy użyciu którego</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następuj</w:t>
      </w:r>
      <w:r>
        <w:rPr>
          <w:rFonts w:ascii="Arial" w:eastAsia="Calibri" w:hAnsi="Arial" w:cs="Arial"/>
          <w:sz w:val="20"/>
          <w:szCs w:val="20"/>
          <w:lang w:eastAsia="en-US"/>
        </w:rPr>
        <w:t>e</w:t>
      </w:r>
      <w:r w:rsidRPr="00E370F3">
        <w:rPr>
          <w:rFonts w:ascii="Arial" w:eastAsia="Calibri" w:hAnsi="Arial" w:cs="Arial"/>
          <w:sz w:val="20"/>
          <w:szCs w:val="20"/>
          <w:lang w:eastAsia="en-US"/>
        </w:rPr>
        <w:t xml:space="preserve"> otwarcie, która powoduje brak możliwości otwarcia ofert w terminie</w:t>
      </w:r>
      <w:r>
        <w:rPr>
          <w:rFonts w:ascii="Arial" w:eastAsia="Calibri" w:hAnsi="Arial" w:cs="Arial"/>
          <w:sz w:val="20"/>
          <w:szCs w:val="20"/>
          <w:lang w:eastAsia="en-US"/>
        </w:rPr>
        <w:t xml:space="preserve"> </w:t>
      </w:r>
      <w:r w:rsidRPr="00E370F3">
        <w:rPr>
          <w:rFonts w:ascii="Arial" w:eastAsia="Calibri" w:hAnsi="Arial" w:cs="Arial"/>
          <w:sz w:val="20"/>
          <w:szCs w:val="20"/>
          <w:lang w:eastAsia="en-US"/>
        </w:rPr>
        <w:t>określonym w pkt 1</w:t>
      </w:r>
      <w:r>
        <w:rPr>
          <w:rFonts w:ascii="Arial" w:eastAsia="Calibri" w:hAnsi="Arial" w:cs="Arial"/>
          <w:sz w:val="20"/>
          <w:szCs w:val="20"/>
          <w:lang w:eastAsia="en-US"/>
        </w:rPr>
        <w:t>8.5.</w:t>
      </w:r>
      <w:r w:rsidRPr="00E370F3">
        <w:rPr>
          <w:rFonts w:ascii="Arial" w:eastAsia="Calibri" w:hAnsi="Arial" w:cs="Arial"/>
          <w:sz w:val="20"/>
          <w:szCs w:val="20"/>
          <w:lang w:eastAsia="en-US"/>
        </w:rPr>
        <w:t>, otwarcie ofert nastąpi niezwłocznie po usunięciu awarii.</w:t>
      </w:r>
    </w:p>
    <w:p w14:paraId="6873C8E0" w14:textId="6AF80D67" w:rsidR="00E370F3" w:rsidRDefault="00A10E85" w:rsidP="0081171C">
      <w:pPr>
        <w:spacing w:line="276" w:lineRule="auto"/>
        <w:ind w:left="567" w:hanging="567"/>
        <w:jc w:val="both"/>
        <w:rPr>
          <w:rFonts w:ascii="Arial" w:eastAsia="Calibri" w:hAnsi="Arial" w:cs="Arial"/>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7</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 xml:space="preserve">Zamawiający, najpóźniej przed otwarciem ofert, udostępnia na stronie internetowej prowadzonego postępowania informację o kwocie, jaką zamierza przeznaczyć </w:t>
      </w:r>
      <w:r w:rsidR="00AF2900">
        <w:rPr>
          <w:rFonts w:ascii="Arial" w:eastAsia="Calibri" w:hAnsi="Arial" w:cs="Arial"/>
          <w:lang w:eastAsia="en-US"/>
        </w:rPr>
        <w:br/>
      </w:r>
      <w:r w:rsidR="00E370F3" w:rsidRPr="00E370F3">
        <w:rPr>
          <w:rFonts w:ascii="Arial" w:eastAsia="Calibri" w:hAnsi="Arial" w:cs="Arial"/>
          <w:lang w:eastAsia="en-US"/>
        </w:rPr>
        <w:t>na sfinansowanie zamówienia</w:t>
      </w:r>
    </w:p>
    <w:p w14:paraId="3CEE1B88" w14:textId="77777777" w:rsidR="00530BBC" w:rsidRPr="00E370F3" w:rsidRDefault="00A10E85" w:rsidP="0081171C">
      <w:pPr>
        <w:spacing w:line="276" w:lineRule="auto"/>
        <w:ind w:left="567" w:hanging="567"/>
        <w:jc w:val="both"/>
        <w:rPr>
          <w:rFonts w:ascii="Arial" w:eastAsia="Calibri" w:hAnsi="Arial" w:cs="Arial"/>
          <w:color w:val="FF0000"/>
          <w:lang w:eastAsia="en-US"/>
        </w:rPr>
      </w:pPr>
      <w:r w:rsidRPr="0012667F">
        <w:rPr>
          <w:rFonts w:ascii="Arial" w:eastAsia="Calibri" w:hAnsi="Arial" w:cs="Arial"/>
          <w:b/>
          <w:lang w:eastAsia="en-US"/>
        </w:rPr>
        <w:t>1</w:t>
      </w:r>
      <w:r w:rsidR="00D96385">
        <w:rPr>
          <w:rFonts w:ascii="Arial" w:eastAsia="Calibri" w:hAnsi="Arial" w:cs="Arial"/>
          <w:b/>
          <w:lang w:eastAsia="en-US"/>
        </w:rPr>
        <w:t>8</w:t>
      </w:r>
      <w:r w:rsidRPr="0012667F">
        <w:rPr>
          <w:rFonts w:ascii="Arial" w:eastAsia="Calibri" w:hAnsi="Arial" w:cs="Arial"/>
          <w:b/>
          <w:lang w:eastAsia="en-US"/>
        </w:rPr>
        <w:t>.</w:t>
      </w:r>
      <w:r w:rsidR="00D96385">
        <w:rPr>
          <w:rFonts w:ascii="Arial" w:eastAsia="Calibri" w:hAnsi="Arial" w:cs="Arial"/>
          <w:b/>
          <w:lang w:eastAsia="en-US"/>
        </w:rPr>
        <w:t>8</w:t>
      </w:r>
      <w:r w:rsidRPr="0012667F">
        <w:rPr>
          <w:rFonts w:ascii="Arial" w:eastAsia="Calibri" w:hAnsi="Arial" w:cs="Arial"/>
          <w:b/>
          <w:lang w:eastAsia="en-US"/>
        </w:rPr>
        <w:t>.</w:t>
      </w:r>
      <w:r w:rsidRPr="0012667F">
        <w:rPr>
          <w:rFonts w:ascii="Arial" w:eastAsia="Calibri" w:hAnsi="Arial" w:cs="Arial"/>
          <w:b/>
          <w:lang w:eastAsia="en-US"/>
        </w:rPr>
        <w:tab/>
      </w:r>
      <w:r w:rsidR="00E370F3" w:rsidRPr="00E370F3">
        <w:rPr>
          <w:rFonts w:ascii="Arial" w:eastAsia="Calibri" w:hAnsi="Arial" w:cs="Arial"/>
          <w:lang w:eastAsia="en-US"/>
        </w:rPr>
        <w:t>Zamawiający, niezwłocznie po otwarciu ofert, udostępnia na stronie internetowej prowadzonego postępowania informacje</w:t>
      </w:r>
      <w:r w:rsidR="00E370F3">
        <w:rPr>
          <w:rFonts w:ascii="Arial" w:eastAsia="Calibri" w:hAnsi="Arial" w:cs="Arial"/>
          <w:lang w:eastAsia="en-US"/>
        </w:rPr>
        <w:t xml:space="preserve">, o których </w:t>
      </w:r>
      <w:r w:rsidR="00E370F3" w:rsidRPr="00AF48A3">
        <w:rPr>
          <w:rFonts w:ascii="Arial" w:eastAsia="Calibri" w:hAnsi="Arial" w:cs="Arial"/>
          <w:lang w:eastAsia="en-US"/>
        </w:rPr>
        <w:t>mowa w art. 222 ust. 5 uPzp.</w:t>
      </w:r>
    </w:p>
    <w:p w14:paraId="15A3084D" w14:textId="77777777" w:rsidR="00E370F3" w:rsidRPr="00A10E85" w:rsidRDefault="00E370F3" w:rsidP="00CC628C">
      <w:pPr>
        <w:ind w:left="709" w:hanging="709"/>
        <w:jc w:val="both"/>
        <w:rPr>
          <w:rFonts w:ascii="Arial" w:eastAsia="Calibri" w:hAnsi="Arial" w:cs="Arial"/>
          <w:color w:val="FF0000"/>
          <w:lang w:eastAsia="en-US"/>
        </w:rPr>
      </w:pPr>
    </w:p>
    <w:p w14:paraId="2A8227EC" w14:textId="77777777" w:rsidR="00485D67" w:rsidRPr="00F85908" w:rsidRDefault="00485D67" w:rsidP="0081171C">
      <w:pPr>
        <w:pStyle w:val="Nagwek2"/>
        <w:spacing w:line="276" w:lineRule="auto"/>
        <w:ind w:left="426" w:hanging="426"/>
      </w:pPr>
      <w:bookmarkStart w:id="27" w:name="_Toc112741331"/>
      <w:r w:rsidRPr="00F85908">
        <w:t>Opis sposobu obliczenia ceny</w:t>
      </w:r>
      <w:bookmarkEnd w:id="27"/>
    </w:p>
    <w:p w14:paraId="5E425A2E" w14:textId="52287F12" w:rsidR="001C366A" w:rsidRPr="00F23B88" w:rsidRDefault="00A74CC1"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Cena oferty jest ceną brutto i należy przez nią rozumieć cenę w rozumieniu art. 3 ust. 1 pkt. 1</w:t>
      </w:r>
      <w:r w:rsidR="00F23B88">
        <w:rPr>
          <w:rFonts w:ascii="Arial" w:hAnsi="Arial" w:cs="Arial"/>
          <w:sz w:val="20"/>
          <w:szCs w:val="20"/>
        </w:rPr>
        <w:br/>
      </w:r>
      <w:r w:rsidRPr="00F23B88">
        <w:rPr>
          <w:rFonts w:ascii="Arial" w:hAnsi="Arial" w:cs="Arial"/>
          <w:sz w:val="20"/>
          <w:szCs w:val="20"/>
        </w:rPr>
        <w:t xml:space="preserve"> i ust. 2 ustawy z dnia 9 maja 2014 r. o informowaniu o cenach towarów i usług (Dz. U. 20</w:t>
      </w:r>
      <w:r w:rsidR="008B6005" w:rsidRPr="00F23B88">
        <w:rPr>
          <w:rFonts w:ascii="Arial" w:hAnsi="Arial" w:cs="Arial"/>
          <w:sz w:val="20"/>
          <w:szCs w:val="20"/>
        </w:rPr>
        <w:t>23</w:t>
      </w:r>
      <w:r w:rsidRPr="00F23B88">
        <w:rPr>
          <w:rFonts w:ascii="Arial" w:hAnsi="Arial" w:cs="Arial"/>
          <w:sz w:val="20"/>
          <w:szCs w:val="20"/>
        </w:rPr>
        <w:t xml:space="preserve"> r. poz. 1</w:t>
      </w:r>
      <w:r w:rsidR="008B6005" w:rsidRPr="00F23B88">
        <w:rPr>
          <w:rFonts w:ascii="Arial" w:hAnsi="Arial" w:cs="Arial"/>
          <w:sz w:val="20"/>
          <w:szCs w:val="20"/>
        </w:rPr>
        <w:t>68</w:t>
      </w:r>
      <w:r w:rsidRPr="00F23B88">
        <w:rPr>
          <w:rFonts w:ascii="Arial" w:hAnsi="Arial" w:cs="Arial"/>
          <w:sz w:val="20"/>
          <w:szCs w:val="20"/>
        </w:rPr>
        <w:t>), tj. wartość wyrażoną w jednostkach pieniężnych, którą kupujący jest obowiązany zapłacić przedsiębiorcy za towar</w:t>
      </w:r>
      <w:r w:rsidR="008B6005" w:rsidRPr="00F23B88">
        <w:rPr>
          <w:rFonts w:ascii="Arial" w:hAnsi="Arial" w:cs="Arial"/>
          <w:sz w:val="20"/>
          <w:szCs w:val="20"/>
        </w:rPr>
        <w:t xml:space="preserve"> lub usługę</w:t>
      </w:r>
      <w:r w:rsidRPr="00F23B88">
        <w:rPr>
          <w:rFonts w:ascii="Arial" w:hAnsi="Arial" w:cs="Arial"/>
          <w:sz w:val="20"/>
          <w:szCs w:val="20"/>
        </w:rPr>
        <w:t>.</w:t>
      </w:r>
    </w:p>
    <w:p w14:paraId="59886887" w14:textId="744024F9" w:rsidR="008B6005" w:rsidRPr="00F23B88" w:rsidRDefault="008B6005" w:rsidP="00B11CEC">
      <w:pPr>
        <w:pStyle w:val="Akapitzlist"/>
        <w:numPr>
          <w:ilvl w:val="1"/>
          <w:numId w:val="20"/>
        </w:numPr>
        <w:tabs>
          <w:tab w:val="left" w:pos="567"/>
        </w:tabs>
        <w:spacing w:after="0" w:line="240" w:lineRule="auto"/>
        <w:ind w:left="426"/>
        <w:jc w:val="both"/>
        <w:rPr>
          <w:rFonts w:ascii="Arial" w:hAnsi="Arial" w:cs="Arial"/>
          <w:sz w:val="20"/>
          <w:szCs w:val="20"/>
        </w:rPr>
      </w:pPr>
      <w:r w:rsidRPr="00F23B88">
        <w:rPr>
          <w:rFonts w:ascii="Arial" w:hAnsi="Arial" w:cs="Arial"/>
          <w:sz w:val="20"/>
          <w:szCs w:val="20"/>
        </w:rPr>
        <w:t xml:space="preserve">Wszelkie koszty związane z wykonaniem przedmiotu zamówienia, a w szczególności koszty dojazdu personelu oraz koszty użycia przez Wykonawcę materiałów i narzędzi muszą być wkalkulowane w cenę oferty. </w:t>
      </w:r>
    </w:p>
    <w:p w14:paraId="7DBFBAAD" w14:textId="769FC016" w:rsidR="008B6005" w:rsidRPr="00F23B88" w:rsidRDefault="00A74CC1"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 xml:space="preserve">W cenie uwzględnia się podatek od towarów i usług oraz podatek akcyzowy, jeżeli na podstawie odrębnych przepisów sprzedaż towaru (usługi) podlega obciążeniu podatkiem od towarów </w:t>
      </w:r>
      <w:r w:rsidR="00BC688D" w:rsidRPr="00F23B88">
        <w:rPr>
          <w:rFonts w:ascii="Arial" w:hAnsi="Arial" w:cs="Arial"/>
          <w:b/>
          <w:sz w:val="20"/>
          <w:szCs w:val="20"/>
        </w:rPr>
        <w:t xml:space="preserve"> </w:t>
      </w:r>
      <w:r w:rsidR="00F23B88">
        <w:rPr>
          <w:rFonts w:ascii="Arial" w:hAnsi="Arial" w:cs="Arial"/>
          <w:b/>
          <w:sz w:val="20"/>
          <w:szCs w:val="20"/>
        </w:rPr>
        <w:br/>
      </w:r>
      <w:r w:rsidRPr="00F23B88">
        <w:rPr>
          <w:rFonts w:ascii="Arial" w:hAnsi="Arial" w:cs="Arial"/>
          <w:sz w:val="20"/>
          <w:szCs w:val="20"/>
        </w:rPr>
        <w:t>i usług lub podatkiem akcyzowym. Przez cenę rozumie się również stawkę taryfową.</w:t>
      </w:r>
      <w:r w:rsidR="001C366A" w:rsidRPr="00F23B88">
        <w:rPr>
          <w:rFonts w:ascii="Arial" w:hAnsi="Arial" w:cs="Arial"/>
          <w:sz w:val="20"/>
          <w:szCs w:val="20"/>
        </w:rPr>
        <w:t xml:space="preserve"> </w:t>
      </w:r>
    </w:p>
    <w:p w14:paraId="45041300" w14:textId="227B6BCB" w:rsidR="008B6005" w:rsidRPr="00F23B88" w:rsidRDefault="00C84272"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Cenę należy obliczyć z uwzględnieniem zapisów SWZ z załącznikami</w:t>
      </w:r>
      <w:r w:rsidR="009D45EF" w:rsidRPr="00F23B88">
        <w:rPr>
          <w:rFonts w:ascii="Arial" w:hAnsi="Arial" w:cs="Arial"/>
          <w:sz w:val="20"/>
          <w:szCs w:val="20"/>
        </w:rPr>
        <w:t>,</w:t>
      </w:r>
      <w:r w:rsidRPr="00F23B88">
        <w:rPr>
          <w:rFonts w:ascii="Arial" w:hAnsi="Arial" w:cs="Arial"/>
          <w:sz w:val="20"/>
          <w:szCs w:val="20"/>
        </w:rPr>
        <w:t xml:space="preserve"> na podstawie załącznika nr 2 do SWZ</w:t>
      </w:r>
      <w:r w:rsidR="003A43C4" w:rsidRPr="00F23B88">
        <w:rPr>
          <w:rFonts w:ascii="Arial" w:hAnsi="Arial" w:cs="Arial"/>
          <w:sz w:val="20"/>
          <w:szCs w:val="20"/>
        </w:rPr>
        <w:t xml:space="preserve"> - formularza</w:t>
      </w:r>
      <w:r w:rsidRPr="00F23B88">
        <w:rPr>
          <w:rFonts w:ascii="Arial" w:hAnsi="Arial" w:cs="Arial"/>
          <w:sz w:val="20"/>
          <w:szCs w:val="20"/>
        </w:rPr>
        <w:t xml:space="preserve"> cenowego</w:t>
      </w:r>
      <w:r w:rsidR="008B6005" w:rsidRPr="00F23B88">
        <w:rPr>
          <w:rFonts w:ascii="Arial" w:hAnsi="Arial" w:cs="Arial"/>
          <w:sz w:val="20"/>
          <w:szCs w:val="20"/>
        </w:rPr>
        <w:t>/ Tabela elementów scalonych</w:t>
      </w:r>
      <w:r w:rsidRPr="00F23B88">
        <w:rPr>
          <w:rFonts w:ascii="Arial" w:hAnsi="Arial" w:cs="Arial"/>
          <w:sz w:val="20"/>
          <w:szCs w:val="20"/>
        </w:rPr>
        <w:t xml:space="preserve">, </w:t>
      </w:r>
      <w:r w:rsidR="008F5037" w:rsidRPr="00F23B88">
        <w:rPr>
          <w:rFonts w:ascii="Arial" w:hAnsi="Arial" w:cs="Arial"/>
          <w:sz w:val="20"/>
          <w:szCs w:val="20"/>
        </w:rPr>
        <w:t xml:space="preserve">bezwzględnie </w:t>
      </w:r>
      <w:r w:rsidRPr="00F23B88">
        <w:rPr>
          <w:rFonts w:ascii="Arial" w:hAnsi="Arial" w:cs="Arial"/>
          <w:sz w:val="20"/>
          <w:szCs w:val="20"/>
        </w:rPr>
        <w:t>wypełniając wszystkie jego pozycje, z dokładnością do dwóch miejsc po przecinku oraz wpisać w formularzu ofertowym – załącznik nr 1</w:t>
      </w:r>
      <w:r w:rsidR="008B6005" w:rsidRPr="00F23B88">
        <w:rPr>
          <w:rFonts w:ascii="Arial" w:hAnsi="Arial" w:cs="Arial"/>
          <w:sz w:val="20"/>
          <w:szCs w:val="20"/>
        </w:rPr>
        <w:t xml:space="preserve"> do SWZ.</w:t>
      </w:r>
    </w:p>
    <w:p w14:paraId="47B1B462" w14:textId="1251024A" w:rsidR="00C426DD" w:rsidRPr="00F23B88" w:rsidRDefault="000C148F"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Zamawiający dopuszcza możliwość udzielenia Wykonawcy zaliczki na poczet wykonania zamówienia w przypadku dysponowania stosownymi środkami finansowymi. Szczegółowy opis udzielania za</w:t>
      </w:r>
      <w:r w:rsidR="00112B45" w:rsidRPr="00F23B88">
        <w:rPr>
          <w:rFonts w:ascii="Arial" w:hAnsi="Arial" w:cs="Arial"/>
          <w:sz w:val="20"/>
          <w:szCs w:val="20"/>
        </w:rPr>
        <w:t xml:space="preserve">liczek określono w paragrafie </w:t>
      </w:r>
      <w:r w:rsidR="005C6125">
        <w:rPr>
          <w:rFonts w:ascii="Arial" w:hAnsi="Arial" w:cs="Arial"/>
          <w:sz w:val="20"/>
          <w:szCs w:val="20"/>
        </w:rPr>
        <w:t>17</w:t>
      </w:r>
      <w:r w:rsidR="007354EF">
        <w:rPr>
          <w:rFonts w:ascii="Arial" w:hAnsi="Arial" w:cs="Arial"/>
          <w:sz w:val="20"/>
          <w:szCs w:val="20"/>
        </w:rPr>
        <w:t xml:space="preserve"> </w:t>
      </w:r>
      <w:r w:rsidRPr="00F23B88">
        <w:rPr>
          <w:rFonts w:ascii="Arial" w:hAnsi="Arial" w:cs="Arial"/>
          <w:sz w:val="20"/>
          <w:szCs w:val="20"/>
        </w:rPr>
        <w:t xml:space="preserve">wzoru umowy </w:t>
      </w:r>
      <w:r w:rsidR="008F6E49" w:rsidRPr="00F23B88">
        <w:rPr>
          <w:rFonts w:ascii="Arial" w:hAnsi="Arial" w:cs="Arial"/>
          <w:sz w:val="20"/>
          <w:szCs w:val="20"/>
        </w:rPr>
        <w:t>- załącznik nr 1</w:t>
      </w:r>
      <w:r w:rsidR="005C6125">
        <w:rPr>
          <w:rFonts w:ascii="Arial" w:hAnsi="Arial" w:cs="Arial"/>
          <w:sz w:val="20"/>
          <w:szCs w:val="20"/>
        </w:rPr>
        <w:t>0</w:t>
      </w:r>
      <w:r w:rsidRPr="00F23B88">
        <w:rPr>
          <w:rFonts w:ascii="Arial" w:hAnsi="Arial" w:cs="Arial"/>
          <w:sz w:val="20"/>
          <w:szCs w:val="20"/>
        </w:rPr>
        <w:t xml:space="preserve"> do SWZ.</w:t>
      </w:r>
    </w:p>
    <w:p w14:paraId="0761E594" w14:textId="46E18C32" w:rsidR="00F80EA6" w:rsidRPr="00F23B88" w:rsidRDefault="00F80EA6" w:rsidP="00B11CEC">
      <w:pPr>
        <w:pStyle w:val="Akapitzlist"/>
        <w:numPr>
          <w:ilvl w:val="1"/>
          <w:numId w:val="20"/>
        </w:numPr>
        <w:spacing w:after="0" w:line="240" w:lineRule="auto"/>
        <w:ind w:left="567" w:hanging="501"/>
        <w:jc w:val="both"/>
        <w:rPr>
          <w:rFonts w:ascii="Arial" w:hAnsi="Arial" w:cs="Arial"/>
          <w:sz w:val="20"/>
          <w:szCs w:val="20"/>
        </w:rPr>
      </w:pPr>
      <w:r w:rsidRPr="00F23B88">
        <w:rPr>
          <w:rFonts w:ascii="Arial" w:hAnsi="Arial" w:cs="Arial"/>
          <w:sz w:val="20"/>
          <w:szCs w:val="20"/>
        </w:rPr>
        <w:t>Zgodnie z art. 225. 1</w:t>
      </w:r>
      <w:r w:rsidR="00C7060F" w:rsidRPr="00F23B88">
        <w:rPr>
          <w:rFonts w:ascii="Arial" w:hAnsi="Arial" w:cs="Arial"/>
          <w:sz w:val="20"/>
          <w:szCs w:val="20"/>
        </w:rPr>
        <w:t xml:space="preserve"> uPzp</w:t>
      </w:r>
      <w:r w:rsidRPr="00F23B88">
        <w:rPr>
          <w:rFonts w:ascii="Arial" w:hAnsi="Arial" w:cs="Arial"/>
          <w:sz w:val="20"/>
          <w:szCs w:val="20"/>
        </w:rPr>
        <w:t xml:space="preserve"> jeżeli wykonawca złożył ofertę, której wybór prowadzi do powstania u zamawiającego obowiązku podatkowego zgodnie z ustawą z dnia 11 marca 2004 r. o podatku od towarów i usług (Dz. U. z </w:t>
      </w:r>
      <w:r w:rsidR="000849D4" w:rsidRPr="00F23B88">
        <w:rPr>
          <w:rFonts w:ascii="Arial" w:hAnsi="Arial" w:cs="Arial"/>
          <w:sz w:val="20"/>
          <w:szCs w:val="20"/>
        </w:rPr>
        <w:t>20</w:t>
      </w:r>
      <w:r w:rsidR="007354EF">
        <w:rPr>
          <w:rFonts w:ascii="Arial" w:hAnsi="Arial" w:cs="Arial"/>
          <w:sz w:val="20"/>
          <w:szCs w:val="20"/>
        </w:rPr>
        <w:t>24</w:t>
      </w:r>
      <w:r w:rsidR="000849D4" w:rsidRPr="00F23B88">
        <w:rPr>
          <w:rFonts w:ascii="Arial" w:hAnsi="Arial" w:cs="Arial"/>
          <w:sz w:val="20"/>
          <w:szCs w:val="20"/>
        </w:rPr>
        <w:t xml:space="preserve"> r. poz. </w:t>
      </w:r>
      <w:r w:rsidR="007354EF">
        <w:rPr>
          <w:rFonts w:ascii="Arial" w:hAnsi="Arial" w:cs="Arial"/>
          <w:sz w:val="20"/>
          <w:szCs w:val="20"/>
        </w:rPr>
        <w:t>361</w:t>
      </w:r>
      <w:r w:rsidRPr="00F23B88">
        <w:rPr>
          <w:rFonts w:ascii="Arial" w:hAnsi="Arial" w:cs="Arial"/>
          <w:sz w:val="20"/>
          <w:szCs w:val="20"/>
        </w:rPr>
        <w:t xml:space="preserve">), dla celów zastosowania kryterium ceny </w:t>
      </w:r>
      <w:r w:rsidR="00BE6B90">
        <w:rPr>
          <w:rFonts w:ascii="Arial" w:hAnsi="Arial" w:cs="Arial"/>
          <w:sz w:val="20"/>
          <w:szCs w:val="20"/>
        </w:rPr>
        <w:t>Z</w:t>
      </w:r>
      <w:r w:rsidRPr="00F23B88">
        <w:rPr>
          <w:rFonts w:ascii="Arial" w:hAnsi="Arial" w:cs="Arial"/>
          <w:sz w:val="20"/>
          <w:szCs w:val="20"/>
        </w:rPr>
        <w:t xml:space="preserve">amawiający dolicza do przedstawionej w tej ofercie ceny kwotę podatku od towarów </w:t>
      </w:r>
      <w:r w:rsidR="00465EC3" w:rsidRPr="00F23B88">
        <w:rPr>
          <w:rFonts w:ascii="Arial" w:hAnsi="Arial" w:cs="Arial"/>
          <w:sz w:val="20"/>
          <w:szCs w:val="20"/>
        </w:rPr>
        <w:t xml:space="preserve">                          </w:t>
      </w:r>
      <w:r w:rsidRPr="00F23B88">
        <w:rPr>
          <w:rFonts w:ascii="Arial" w:hAnsi="Arial" w:cs="Arial"/>
          <w:sz w:val="20"/>
          <w:szCs w:val="20"/>
        </w:rPr>
        <w:t>i usług, którą miałby obowiązek rozliczyć. W tym przypadku wykonawca ma obowiązek:</w:t>
      </w:r>
    </w:p>
    <w:p w14:paraId="51B1074D" w14:textId="2373F585" w:rsidR="00F80EA6" w:rsidRPr="00F23B88" w:rsidRDefault="00F80EA6" w:rsidP="00F23B88">
      <w:pPr>
        <w:suppressAutoHyphens/>
        <w:ind w:left="993" w:hanging="284"/>
        <w:jc w:val="both"/>
        <w:rPr>
          <w:rFonts w:ascii="Arial" w:hAnsi="Arial" w:cs="Arial"/>
        </w:rPr>
      </w:pPr>
      <w:r w:rsidRPr="00F23B88">
        <w:rPr>
          <w:rFonts w:ascii="Arial" w:hAnsi="Arial" w:cs="Arial"/>
        </w:rPr>
        <w:t xml:space="preserve">1) poinformowania zamawiającego, że wybór jego oferty będzie prowadził do powstania </w:t>
      </w:r>
      <w:r w:rsidR="00465EC3" w:rsidRPr="00F23B88">
        <w:rPr>
          <w:rFonts w:ascii="Arial" w:hAnsi="Arial" w:cs="Arial"/>
        </w:rPr>
        <w:t xml:space="preserve">                                             </w:t>
      </w:r>
      <w:r w:rsidRPr="00F23B88">
        <w:rPr>
          <w:rFonts w:ascii="Arial" w:hAnsi="Arial" w:cs="Arial"/>
        </w:rPr>
        <w:t>u zamawiającego obowiązku podatkowego;</w:t>
      </w:r>
    </w:p>
    <w:p w14:paraId="0F71F915" w14:textId="77777777" w:rsidR="00F80EA6" w:rsidRPr="00F23B88" w:rsidRDefault="00F80EA6" w:rsidP="00F23B88">
      <w:pPr>
        <w:suppressAutoHyphens/>
        <w:ind w:left="993" w:hanging="284"/>
        <w:jc w:val="both"/>
        <w:rPr>
          <w:rFonts w:ascii="Arial" w:hAnsi="Arial" w:cs="Arial"/>
        </w:rPr>
      </w:pPr>
      <w:r w:rsidRPr="00F23B88">
        <w:rPr>
          <w:rFonts w:ascii="Arial" w:hAnsi="Arial" w:cs="Arial"/>
        </w:rPr>
        <w:t>2) wskazania nazwy (rodzaju) towaru lub usługi, których dostawa lub świadczenie będą prowadziły do powstania obowiązku podatkowego;</w:t>
      </w:r>
    </w:p>
    <w:p w14:paraId="226D4185" w14:textId="77777777" w:rsidR="00485D67" w:rsidRPr="00F23B88" w:rsidRDefault="00F80EA6" w:rsidP="00F23B88">
      <w:pPr>
        <w:suppressAutoHyphens/>
        <w:ind w:left="993" w:hanging="284"/>
        <w:jc w:val="both"/>
        <w:rPr>
          <w:rFonts w:ascii="Arial" w:hAnsi="Arial" w:cs="Arial"/>
        </w:rPr>
      </w:pPr>
      <w:r w:rsidRPr="00F23B88">
        <w:rPr>
          <w:rFonts w:ascii="Arial" w:hAnsi="Arial" w:cs="Arial"/>
        </w:rPr>
        <w:t>3) wskazania wartości towaru lub usługi objętego obowiązkiem podatkowym zamawiającego, bez kwoty podatku;</w:t>
      </w:r>
    </w:p>
    <w:p w14:paraId="554CEE77" w14:textId="753A1E52" w:rsidR="00F23B88" w:rsidRPr="00F23B88" w:rsidRDefault="00C7060F" w:rsidP="00F23B88">
      <w:pPr>
        <w:suppressAutoHyphens/>
        <w:ind w:left="993" w:hanging="284"/>
        <w:jc w:val="both"/>
        <w:rPr>
          <w:rFonts w:ascii="Arial" w:hAnsi="Arial" w:cs="Arial"/>
        </w:rPr>
      </w:pPr>
      <w:r w:rsidRPr="00F23B88">
        <w:rPr>
          <w:rFonts w:ascii="Arial" w:hAnsi="Arial" w:cs="Arial"/>
        </w:rPr>
        <w:t>4) wskazania stawki podatku od towarów i usług, która zgodnie z wiedzą wykonawcy, będzie miała zastosowanie.</w:t>
      </w:r>
    </w:p>
    <w:p w14:paraId="06E536FE" w14:textId="664FFB8D" w:rsidR="008B6005" w:rsidRPr="00F23B88" w:rsidRDefault="008B6005" w:rsidP="00CC628C">
      <w:pPr>
        <w:pStyle w:val="Akapitzlist"/>
        <w:numPr>
          <w:ilvl w:val="1"/>
          <w:numId w:val="20"/>
        </w:numPr>
        <w:spacing w:after="0" w:line="240" w:lineRule="auto"/>
        <w:ind w:left="567" w:hanging="567"/>
        <w:jc w:val="both"/>
        <w:rPr>
          <w:rFonts w:ascii="Arial" w:hAnsi="Arial" w:cs="Arial"/>
          <w:sz w:val="20"/>
          <w:szCs w:val="20"/>
        </w:rPr>
      </w:pPr>
      <w:r w:rsidRPr="00F23B88">
        <w:rPr>
          <w:rFonts w:ascii="Arial" w:hAnsi="Arial" w:cs="Arial"/>
          <w:sz w:val="20"/>
          <w:szCs w:val="20"/>
        </w:rPr>
        <w:t xml:space="preserve">W formularzu ofertowym należy podać czynniki cenotwórcze zastosowane przy obliczaniu ceny: </w:t>
      </w:r>
    </w:p>
    <w:p w14:paraId="24D8B320" w14:textId="77777777" w:rsidR="00F23B88" w:rsidRPr="00F23B88" w:rsidRDefault="00F23B88" w:rsidP="00F23B88">
      <w:pPr>
        <w:pStyle w:val="Akapitzlist"/>
        <w:spacing w:after="0" w:line="240" w:lineRule="auto"/>
        <w:ind w:left="567"/>
        <w:jc w:val="both"/>
        <w:rPr>
          <w:rFonts w:ascii="Arial" w:hAnsi="Arial" w:cs="Arial"/>
          <w:sz w:val="20"/>
          <w:szCs w:val="20"/>
        </w:rPr>
      </w:pPr>
      <w:r w:rsidRPr="00F23B88">
        <w:rPr>
          <w:rFonts w:ascii="Arial" w:hAnsi="Arial" w:cs="Arial"/>
          <w:sz w:val="20"/>
          <w:szCs w:val="20"/>
        </w:rPr>
        <w:t>C – stawkę roboczogodziny netto zł/</w:t>
      </w:r>
      <w:proofErr w:type="spellStart"/>
      <w:r w:rsidRPr="00F23B88">
        <w:rPr>
          <w:rFonts w:ascii="Arial" w:hAnsi="Arial" w:cs="Arial"/>
          <w:sz w:val="20"/>
          <w:szCs w:val="20"/>
        </w:rPr>
        <w:t>rg</w:t>
      </w:r>
      <w:proofErr w:type="spellEnd"/>
      <w:r w:rsidRPr="00F23B88">
        <w:rPr>
          <w:rFonts w:ascii="Arial" w:hAnsi="Arial" w:cs="Arial"/>
          <w:sz w:val="20"/>
          <w:szCs w:val="20"/>
        </w:rPr>
        <w:t xml:space="preserve"> </w:t>
      </w:r>
    </w:p>
    <w:p w14:paraId="285C9444" w14:textId="77777777" w:rsidR="00F23B88" w:rsidRPr="00F23B88" w:rsidRDefault="00F23B88" w:rsidP="00F23B88">
      <w:pPr>
        <w:pStyle w:val="Akapitzlist"/>
        <w:spacing w:after="0" w:line="240" w:lineRule="auto"/>
        <w:ind w:left="567"/>
        <w:jc w:val="both"/>
        <w:rPr>
          <w:rFonts w:ascii="Arial" w:hAnsi="Arial" w:cs="Arial"/>
          <w:sz w:val="20"/>
          <w:szCs w:val="20"/>
        </w:rPr>
      </w:pPr>
      <w:proofErr w:type="spellStart"/>
      <w:r w:rsidRPr="00F23B88">
        <w:rPr>
          <w:rFonts w:ascii="Arial" w:hAnsi="Arial" w:cs="Arial"/>
          <w:sz w:val="20"/>
          <w:szCs w:val="20"/>
        </w:rPr>
        <w:t>Kp</w:t>
      </w:r>
      <w:proofErr w:type="spellEnd"/>
      <w:r w:rsidRPr="00F23B88">
        <w:rPr>
          <w:rFonts w:ascii="Arial" w:hAnsi="Arial" w:cs="Arial"/>
          <w:sz w:val="20"/>
          <w:szCs w:val="20"/>
        </w:rPr>
        <w:t xml:space="preserve"> – koszty pośrednie (w%) – od R i S </w:t>
      </w:r>
    </w:p>
    <w:p w14:paraId="02B0ACAE" w14:textId="77777777" w:rsidR="00F23B88" w:rsidRPr="00F23B88" w:rsidRDefault="00F23B88" w:rsidP="00F23B88">
      <w:pPr>
        <w:pStyle w:val="Akapitzlist"/>
        <w:spacing w:after="0" w:line="240" w:lineRule="auto"/>
        <w:ind w:left="567"/>
        <w:jc w:val="both"/>
        <w:rPr>
          <w:rFonts w:ascii="Arial" w:hAnsi="Arial" w:cs="Arial"/>
          <w:sz w:val="20"/>
          <w:szCs w:val="20"/>
        </w:rPr>
      </w:pPr>
      <w:proofErr w:type="spellStart"/>
      <w:r w:rsidRPr="00F23B88">
        <w:rPr>
          <w:rFonts w:ascii="Arial" w:hAnsi="Arial" w:cs="Arial"/>
          <w:sz w:val="20"/>
          <w:szCs w:val="20"/>
        </w:rPr>
        <w:t>Kz</w:t>
      </w:r>
      <w:proofErr w:type="spellEnd"/>
      <w:r w:rsidRPr="00F23B88">
        <w:rPr>
          <w:rFonts w:ascii="Arial" w:hAnsi="Arial" w:cs="Arial"/>
          <w:sz w:val="20"/>
          <w:szCs w:val="20"/>
        </w:rPr>
        <w:t xml:space="preserve"> – (w %) od M </w:t>
      </w:r>
    </w:p>
    <w:p w14:paraId="25724929" w14:textId="4EDD369F" w:rsidR="00F23B88" w:rsidRPr="00F23B88" w:rsidRDefault="00F23B88" w:rsidP="00F23B88">
      <w:pPr>
        <w:pStyle w:val="Akapitzlist"/>
        <w:spacing w:line="240" w:lineRule="auto"/>
        <w:ind w:left="567"/>
        <w:jc w:val="both"/>
        <w:rPr>
          <w:rFonts w:ascii="Arial" w:hAnsi="Arial" w:cs="Arial"/>
          <w:sz w:val="20"/>
          <w:szCs w:val="20"/>
        </w:rPr>
      </w:pPr>
      <w:r w:rsidRPr="00F23B88">
        <w:rPr>
          <w:rFonts w:ascii="Arial" w:hAnsi="Arial" w:cs="Arial"/>
          <w:sz w:val="20"/>
          <w:szCs w:val="20"/>
        </w:rPr>
        <w:t xml:space="preserve">Z – zysk (w%) – od R i S, </w:t>
      </w:r>
      <w:proofErr w:type="spellStart"/>
      <w:r w:rsidRPr="00F23B88">
        <w:rPr>
          <w:rFonts w:ascii="Arial" w:hAnsi="Arial" w:cs="Arial"/>
          <w:sz w:val="20"/>
          <w:szCs w:val="20"/>
        </w:rPr>
        <w:t>Kp</w:t>
      </w:r>
      <w:proofErr w:type="spellEnd"/>
      <w:r w:rsidRPr="00F23B88">
        <w:rPr>
          <w:rFonts w:ascii="Arial" w:hAnsi="Arial" w:cs="Arial"/>
          <w:sz w:val="20"/>
          <w:szCs w:val="20"/>
        </w:rPr>
        <w:t xml:space="preserve"> (R i S).</w:t>
      </w:r>
    </w:p>
    <w:p w14:paraId="61813810" w14:textId="7F50C053" w:rsidR="00F80EA6" w:rsidRPr="00F23B88" w:rsidRDefault="00F23B88" w:rsidP="00CC628C">
      <w:pPr>
        <w:pStyle w:val="Akapitzlist"/>
        <w:numPr>
          <w:ilvl w:val="1"/>
          <w:numId w:val="20"/>
        </w:numPr>
        <w:spacing w:line="240" w:lineRule="auto"/>
        <w:ind w:left="567" w:hanging="567"/>
        <w:jc w:val="both"/>
        <w:rPr>
          <w:rFonts w:ascii="Arial" w:hAnsi="Arial" w:cs="Arial"/>
          <w:sz w:val="20"/>
          <w:szCs w:val="20"/>
        </w:rPr>
      </w:pPr>
      <w:r w:rsidRPr="00F23B88">
        <w:rPr>
          <w:rFonts w:ascii="Arial" w:hAnsi="Arial" w:cs="Arial"/>
          <w:color w:val="000000"/>
          <w:sz w:val="20"/>
          <w:szCs w:val="20"/>
        </w:rPr>
        <w:t>Informację w powyższym zakresie wykonawca podaje w Formularzu ofertowym. Brak złożenia ww. informacji będzie postrzegany jako brak powstania obowiązku podatkowego</w:t>
      </w:r>
      <w:r w:rsidR="00BE6B90">
        <w:rPr>
          <w:rFonts w:ascii="Arial" w:hAnsi="Arial" w:cs="Arial"/>
          <w:color w:val="000000"/>
          <w:sz w:val="20"/>
          <w:szCs w:val="20"/>
        </w:rPr>
        <w:t xml:space="preserve"> </w:t>
      </w:r>
      <w:r w:rsidR="00BE6B90">
        <w:rPr>
          <w:rFonts w:ascii="Arial" w:hAnsi="Arial" w:cs="Arial"/>
          <w:color w:val="000000"/>
          <w:sz w:val="20"/>
          <w:szCs w:val="20"/>
        </w:rPr>
        <w:br/>
      </w:r>
      <w:r w:rsidRPr="00F23B88">
        <w:rPr>
          <w:rFonts w:ascii="Arial" w:hAnsi="Arial" w:cs="Arial"/>
          <w:color w:val="000000"/>
          <w:sz w:val="20"/>
          <w:szCs w:val="20"/>
        </w:rPr>
        <w:t xml:space="preserve">u </w:t>
      </w:r>
      <w:r>
        <w:rPr>
          <w:rFonts w:ascii="Arial" w:hAnsi="Arial" w:cs="Arial"/>
          <w:color w:val="000000"/>
          <w:sz w:val="20"/>
          <w:szCs w:val="20"/>
        </w:rPr>
        <w:t>Z</w:t>
      </w:r>
      <w:r w:rsidRPr="00F23B88">
        <w:rPr>
          <w:rFonts w:ascii="Arial" w:hAnsi="Arial" w:cs="Arial"/>
          <w:color w:val="000000"/>
          <w:sz w:val="20"/>
          <w:szCs w:val="20"/>
        </w:rPr>
        <w:t>amawiającego.</w:t>
      </w:r>
    </w:p>
    <w:p w14:paraId="355099C0" w14:textId="77777777" w:rsidR="00485D67" w:rsidRPr="00631351" w:rsidRDefault="00F80EA6" w:rsidP="0081171C">
      <w:pPr>
        <w:pStyle w:val="Nagwek2"/>
        <w:numPr>
          <w:ilvl w:val="0"/>
          <w:numId w:val="0"/>
        </w:numPr>
        <w:spacing w:line="276" w:lineRule="auto"/>
        <w:ind w:left="426" w:hanging="426"/>
      </w:pPr>
      <w:bookmarkStart w:id="28" w:name="_Toc112741332"/>
      <w:r w:rsidRPr="00A01D41">
        <w:t>20</w:t>
      </w:r>
      <w:r w:rsidR="00485D67" w:rsidRPr="00A01D41">
        <w:t>.</w:t>
      </w:r>
      <w:r w:rsidR="00485D67" w:rsidRPr="00A01D41">
        <w:tab/>
      </w:r>
      <w:r w:rsidR="00485D67" w:rsidRPr="00631351">
        <w:t>Informacje dotyczące walut obcych, w jakich mogą być prowadzone rozliczenia między Zamawiającym a Wykonawcą</w:t>
      </w:r>
      <w:bookmarkEnd w:id="28"/>
      <w:r w:rsidR="00485D67" w:rsidRPr="00631351">
        <w:t xml:space="preserve"> </w:t>
      </w:r>
    </w:p>
    <w:p w14:paraId="70272FB7" w14:textId="0DEE0715" w:rsidR="00485D67" w:rsidRPr="00B2318E" w:rsidRDefault="00485D67" w:rsidP="0081171C">
      <w:pPr>
        <w:spacing w:line="276" w:lineRule="auto"/>
        <w:ind w:left="426"/>
        <w:jc w:val="both"/>
        <w:rPr>
          <w:rFonts w:ascii="Arial" w:hAnsi="Arial" w:cs="Arial"/>
        </w:rPr>
      </w:pPr>
      <w:r w:rsidRPr="00631351">
        <w:rPr>
          <w:rFonts w:ascii="Arial" w:hAnsi="Arial" w:cs="Arial"/>
          <w:color w:val="000000"/>
        </w:rPr>
        <w:t>Zamawiający nie dopuszcza rozliczeń w walutach innych niż PLN.</w:t>
      </w:r>
      <w:r w:rsidR="00B664CE" w:rsidRPr="00B664CE">
        <w:t xml:space="preserve"> </w:t>
      </w:r>
      <w:r w:rsidR="00B664CE" w:rsidRPr="00B664CE">
        <w:rPr>
          <w:rFonts w:ascii="Arial" w:hAnsi="Arial" w:cs="Arial"/>
          <w:color w:val="000000"/>
        </w:rPr>
        <w:t xml:space="preserve">Sposób zapłaty i rozliczenia za realizację </w:t>
      </w:r>
      <w:r w:rsidR="00B664CE" w:rsidRPr="001A6588">
        <w:rPr>
          <w:rFonts w:ascii="Arial" w:hAnsi="Arial" w:cs="Arial"/>
        </w:rPr>
        <w:t xml:space="preserve">niniejszego zamówienia zostały określone we </w:t>
      </w:r>
      <w:r w:rsidR="00B664CE" w:rsidRPr="00B2318E">
        <w:rPr>
          <w:rFonts w:ascii="Arial" w:hAnsi="Arial" w:cs="Arial"/>
        </w:rPr>
        <w:t xml:space="preserve">wzorze umowy stanowiącej Załącznik nr  </w:t>
      </w:r>
      <w:r w:rsidR="00B2318E" w:rsidRPr="00B2318E">
        <w:rPr>
          <w:rFonts w:ascii="Arial" w:hAnsi="Arial" w:cs="Arial"/>
        </w:rPr>
        <w:t>1</w:t>
      </w:r>
      <w:r w:rsidR="00BE6B90">
        <w:rPr>
          <w:rFonts w:ascii="Arial" w:hAnsi="Arial" w:cs="Arial"/>
        </w:rPr>
        <w:t>0</w:t>
      </w:r>
      <w:r w:rsidR="00B2318E" w:rsidRPr="00B2318E">
        <w:rPr>
          <w:rFonts w:ascii="Arial" w:hAnsi="Arial" w:cs="Arial"/>
        </w:rPr>
        <w:t xml:space="preserve"> </w:t>
      </w:r>
      <w:r w:rsidR="00B664CE" w:rsidRPr="00B2318E">
        <w:rPr>
          <w:rFonts w:ascii="Arial" w:hAnsi="Arial" w:cs="Arial"/>
        </w:rPr>
        <w:t>do SWZ.</w:t>
      </w:r>
    </w:p>
    <w:p w14:paraId="2A5E7EEF" w14:textId="77777777" w:rsidR="00485D67" w:rsidRDefault="00485D67" w:rsidP="0081171C">
      <w:pPr>
        <w:spacing w:line="276" w:lineRule="auto"/>
        <w:jc w:val="both"/>
        <w:rPr>
          <w:rFonts w:ascii="Arial" w:hAnsi="Arial" w:cs="Arial"/>
          <w:color w:val="000000"/>
        </w:rPr>
      </w:pPr>
    </w:p>
    <w:p w14:paraId="06386F9E" w14:textId="77777777" w:rsidR="00485D67" w:rsidRPr="00631351" w:rsidRDefault="00B664CE" w:rsidP="0081171C">
      <w:pPr>
        <w:pStyle w:val="Nagwek2"/>
        <w:numPr>
          <w:ilvl w:val="0"/>
          <w:numId w:val="0"/>
        </w:numPr>
        <w:spacing w:line="276" w:lineRule="auto"/>
        <w:ind w:left="426" w:hanging="426"/>
      </w:pPr>
      <w:bookmarkStart w:id="29" w:name="_Toc112741333"/>
      <w:r w:rsidRPr="00A01D41">
        <w:t>21</w:t>
      </w:r>
      <w:r w:rsidR="00485D67" w:rsidRPr="00A01D41">
        <w:t>.</w:t>
      </w:r>
      <w:r w:rsidR="00485D67" w:rsidRPr="00A01D41">
        <w:tab/>
      </w:r>
      <w:r w:rsidR="00485D67" w:rsidRPr="00631351">
        <w:t xml:space="preserve">Opis kryteriów, którymi Zamawiający będzie się kierował przy wyborze oferty, </w:t>
      </w:r>
      <w:r w:rsidR="00485D67" w:rsidRPr="00631351">
        <w:br/>
        <w:t>wraz z podaniem wag tych kryteriów i sposobu oceny ofert</w:t>
      </w:r>
      <w:bookmarkEnd w:id="29"/>
      <w:r w:rsidR="00485D67" w:rsidRPr="00631351">
        <w:t xml:space="preserve"> </w:t>
      </w:r>
    </w:p>
    <w:p w14:paraId="3E1EBD3E" w14:textId="77777777" w:rsidR="00485D67" w:rsidRDefault="00485D67" w:rsidP="0081171C">
      <w:pPr>
        <w:spacing w:line="276" w:lineRule="auto"/>
        <w:ind w:left="426" w:hanging="426"/>
        <w:jc w:val="both"/>
        <w:rPr>
          <w:rFonts w:ascii="Arial" w:hAnsi="Arial" w:cs="Arial"/>
          <w:color w:val="000000"/>
        </w:rPr>
      </w:pPr>
    </w:p>
    <w:p w14:paraId="3C4EB9E2" w14:textId="77777777" w:rsidR="00485D67" w:rsidRPr="00631351" w:rsidRDefault="00B664CE" w:rsidP="0081171C">
      <w:pPr>
        <w:pStyle w:val="Tekstpodstawowywcity2"/>
        <w:spacing w:line="276" w:lineRule="auto"/>
        <w:ind w:left="567" w:hanging="567"/>
        <w:jc w:val="both"/>
        <w:rPr>
          <w:rFonts w:ascii="Arial" w:hAnsi="Arial" w:cs="Arial"/>
          <w:color w:val="000000"/>
          <w:sz w:val="20"/>
          <w:szCs w:val="20"/>
        </w:rPr>
      </w:pPr>
      <w:r>
        <w:rPr>
          <w:rFonts w:ascii="Arial" w:hAnsi="Arial" w:cs="Arial"/>
          <w:b/>
          <w:bCs/>
          <w:color w:val="000000"/>
          <w:sz w:val="20"/>
          <w:szCs w:val="20"/>
        </w:rPr>
        <w:lastRenderedPageBreak/>
        <w:t>21</w:t>
      </w:r>
      <w:r w:rsidR="00485D67" w:rsidRPr="00631351">
        <w:rPr>
          <w:rFonts w:ascii="Arial" w:hAnsi="Arial" w:cs="Arial"/>
          <w:b/>
          <w:bCs/>
          <w:color w:val="000000"/>
          <w:sz w:val="20"/>
          <w:szCs w:val="20"/>
        </w:rPr>
        <w:t>.1.</w:t>
      </w:r>
      <w:r w:rsidR="00485D67" w:rsidRPr="00631351">
        <w:rPr>
          <w:rFonts w:ascii="Arial" w:hAnsi="Arial" w:cs="Arial"/>
          <w:color w:val="000000"/>
          <w:sz w:val="20"/>
          <w:szCs w:val="20"/>
        </w:rPr>
        <w:t xml:space="preserve"> </w:t>
      </w:r>
      <w:r w:rsidR="000077EF">
        <w:rPr>
          <w:rFonts w:ascii="Arial" w:hAnsi="Arial" w:cs="Arial"/>
          <w:sz w:val="20"/>
          <w:szCs w:val="20"/>
        </w:rPr>
        <w:t>Oferty</w:t>
      </w:r>
      <w:r w:rsidR="00485D67" w:rsidRPr="00631351">
        <w:rPr>
          <w:rFonts w:ascii="Arial" w:hAnsi="Arial" w:cs="Arial"/>
          <w:color w:val="000000"/>
          <w:sz w:val="20"/>
          <w:szCs w:val="20"/>
        </w:rPr>
        <w:t xml:space="preserve">  niepodlegające odrzuceniu będą oceniane</w:t>
      </w:r>
      <w:r w:rsidR="000077EF">
        <w:rPr>
          <w:rFonts w:ascii="Arial" w:hAnsi="Arial" w:cs="Arial"/>
          <w:color w:val="000000"/>
          <w:sz w:val="20"/>
          <w:szCs w:val="20"/>
        </w:rPr>
        <w:t xml:space="preserve"> </w:t>
      </w:r>
      <w:r w:rsidR="00D36F6E">
        <w:rPr>
          <w:rFonts w:ascii="Arial" w:hAnsi="Arial" w:cs="Arial"/>
          <w:color w:val="000000"/>
          <w:sz w:val="20"/>
          <w:szCs w:val="20"/>
        </w:rPr>
        <w:t>na podstawie kryteriów</w:t>
      </w:r>
      <w:r w:rsidR="00485D67" w:rsidRPr="00631351">
        <w:rPr>
          <w:rFonts w:ascii="Arial" w:hAnsi="Arial" w:cs="Arial"/>
          <w:color w:val="000000"/>
          <w:sz w:val="20"/>
          <w:szCs w:val="20"/>
        </w:rPr>
        <w:t>:</w:t>
      </w:r>
    </w:p>
    <w:p w14:paraId="333DDC15" w14:textId="77777777" w:rsidR="00DE1855" w:rsidRPr="00631351" w:rsidRDefault="00DE1855" w:rsidP="0081171C">
      <w:pPr>
        <w:spacing w:line="276" w:lineRule="auto"/>
        <w:jc w:val="both"/>
        <w:rPr>
          <w:rFonts w:ascii="Arial" w:hAnsi="Arial" w:cs="Arial"/>
        </w:rPr>
      </w:pPr>
    </w:p>
    <w:p w14:paraId="6730E852" w14:textId="77777777" w:rsidR="00DE1855" w:rsidRPr="00631351" w:rsidRDefault="00067429" w:rsidP="0081171C">
      <w:pPr>
        <w:numPr>
          <w:ilvl w:val="1"/>
          <w:numId w:val="1"/>
        </w:numPr>
        <w:spacing w:line="276" w:lineRule="auto"/>
        <w:jc w:val="both"/>
        <w:rPr>
          <w:rFonts w:ascii="Arial" w:hAnsi="Arial" w:cs="Arial"/>
          <w:b/>
        </w:rPr>
      </w:pPr>
      <w:r w:rsidRPr="00631351">
        <w:rPr>
          <w:rFonts w:ascii="Arial" w:hAnsi="Arial" w:cs="Arial"/>
          <w:b/>
        </w:rPr>
        <w:t>cena oferty brutto /C/</w:t>
      </w:r>
      <w:r w:rsidR="00A10CB9">
        <w:rPr>
          <w:rFonts w:ascii="Arial" w:hAnsi="Arial" w:cs="Arial"/>
          <w:b/>
        </w:rPr>
        <w:t xml:space="preserve"> –  </w:t>
      </w:r>
      <w:r w:rsidR="00A82DCC">
        <w:rPr>
          <w:rFonts w:ascii="Arial" w:hAnsi="Arial" w:cs="Arial"/>
          <w:b/>
        </w:rPr>
        <w:t>6</w:t>
      </w:r>
      <w:r w:rsidR="00DE1855" w:rsidRPr="00631351">
        <w:rPr>
          <w:rFonts w:ascii="Arial" w:hAnsi="Arial" w:cs="Arial"/>
          <w:b/>
        </w:rPr>
        <w:t>0%,</w:t>
      </w:r>
    </w:p>
    <w:p w14:paraId="5A4D71B2" w14:textId="44BE333A" w:rsidR="00A10CB9" w:rsidRDefault="00F23B88" w:rsidP="0081171C">
      <w:pPr>
        <w:numPr>
          <w:ilvl w:val="1"/>
          <w:numId w:val="1"/>
        </w:numPr>
        <w:spacing w:line="276" w:lineRule="auto"/>
        <w:jc w:val="both"/>
        <w:rPr>
          <w:rFonts w:ascii="Arial" w:hAnsi="Arial" w:cs="Arial"/>
          <w:b/>
        </w:rPr>
      </w:pPr>
      <w:r>
        <w:rPr>
          <w:rFonts w:ascii="Arial" w:hAnsi="Arial" w:cs="Arial"/>
          <w:b/>
        </w:rPr>
        <w:t xml:space="preserve">okres </w:t>
      </w:r>
      <w:r w:rsidR="00795B62">
        <w:rPr>
          <w:rFonts w:ascii="Arial" w:hAnsi="Arial" w:cs="Arial"/>
          <w:b/>
        </w:rPr>
        <w:t>gwarancj</w:t>
      </w:r>
      <w:r w:rsidR="00040B2B">
        <w:rPr>
          <w:rFonts w:ascii="Arial" w:hAnsi="Arial" w:cs="Arial"/>
          <w:b/>
        </w:rPr>
        <w:t>i</w:t>
      </w:r>
      <w:r w:rsidR="00040B2B" w:rsidRPr="00040B2B">
        <w:rPr>
          <w:rFonts w:ascii="Arial" w:hAnsi="Arial" w:cs="Arial"/>
          <w:b/>
          <w:i/>
          <w:color w:val="000000"/>
        </w:rPr>
        <w:t xml:space="preserve"> </w:t>
      </w:r>
      <w:bookmarkStart w:id="30" w:name="_Hlk179380438"/>
      <w:r w:rsidR="00040B2B" w:rsidRPr="00040B2B">
        <w:rPr>
          <w:rFonts w:ascii="Arial" w:hAnsi="Arial" w:cs="Arial"/>
          <w:b/>
          <w:color w:val="000000"/>
        </w:rPr>
        <w:t>na roboty budowlane</w:t>
      </w:r>
      <w:r w:rsidR="00795B62">
        <w:rPr>
          <w:rFonts w:ascii="Arial" w:hAnsi="Arial" w:cs="Arial"/>
          <w:b/>
        </w:rPr>
        <w:t xml:space="preserve"> </w:t>
      </w:r>
      <w:bookmarkEnd w:id="30"/>
      <w:r w:rsidR="00795B62">
        <w:rPr>
          <w:rFonts w:ascii="Arial" w:hAnsi="Arial" w:cs="Arial"/>
          <w:b/>
        </w:rPr>
        <w:t>/G/</w:t>
      </w:r>
      <w:r w:rsidR="00795B62" w:rsidRPr="00795B62">
        <w:rPr>
          <w:rFonts w:ascii="Arial" w:hAnsi="Arial" w:cs="Arial"/>
          <w:b/>
        </w:rPr>
        <w:t xml:space="preserve">  –  </w:t>
      </w:r>
      <w:r w:rsidR="004430E2">
        <w:rPr>
          <w:rFonts w:ascii="Arial" w:hAnsi="Arial" w:cs="Arial"/>
          <w:b/>
        </w:rPr>
        <w:t>40</w:t>
      </w:r>
      <w:r w:rsidR="00795B62" w:rsidRPr="00795B62">
        <w:rPr>
          <w:rFonts w:ascii="Arial" w:hAnsi="Arial" w:cs="Arial"/>
          <w:b/>
        </w:rPr>
        <w:t>%</w:t>
      </w:r>
      <w:r w:rsidR="00795B62">
        <w:rPr>
          <w:rFonts w:ascii="Arial" w:hAnsi="Arial" w:cs="Arial"/>
          <w:b/>
        </w:rPr>
        <w:t>,</w:t>
      </w:r>
    </w:p>
    <w:p w14:paraId="3B7A6C6E" w14:textId="1EE2A2D5" w:rsidR="00DE1855" w:rsidRPr="00631351" w:rsidRDefault="00DE1855" w:rsidP="0081171C">
      <w:pPr>
        <w:spacing w:line="276" w:lineRule="auto"/>
        <w:jc w:val="both"/>
        <w:rPr>
          <w:rFonts w:ascii="Arial" w:hAnsi="Arial" w:cs="Arial"/>
        </w:rPr>
      </w:pPr>
    </w:p>
    <w:p w14:paraId="53F84247" w14:textId="7CD145CF" w:rsidR="004430E2" w:rsidRPr="00E5328D" w:rsidRDefault="00E5328D" w:rsidP="0081171C">
      <w:pPr>
        <w:pStyle w:val="Akapitzlist"/>
        <w:spacing w:after="0"/>
        <w:ind w:left="567" w:hanging="567"/>
        <w:jc w:val="both"/>
        <w:rPr>
          <w:rFonts w:ascii="Arial" w:hAnsi="Arial" w:cs="Arial"/>
          <w:sz w:val="20"/>
          <w:szCs w:val="20"/>
        </w:rPr>
      </w:pPr>
      <w:r w:rsidRPr="00E5328D">
        <w:rPr>
          <w:rFonts w:ascii="Arial" w:hAnsi="Arial" w:cs="Arial"/>
          <w:b/>
          <w:sz w:val="20"/>
          <w:szCs w:val="20"/>
        </w:rPr>
        <w:t>22.2.</w:t>
      </w:r>
      <w:r w:rsidRPr="00E5328D">
        <w:rPr>
          <w:rFonts w:ascii="Arial" w:hAnsi="Arial" w:cs="Arial"/>
          <w:sz w:val="20"/>
          <w:szCs w:val="20"/>
        </w:rPr>
        <w:t xml:space="preserve"> </w:t>
      </w:r>
      <w:r w:rsidR="004430E2" w:rsidRPr="00E5328D">
        <w:rPr>
          <w:rFonts w:ascii="Arial" w:hAnsi="Arial" w:cs="Arial"/>
          <w:sz w:val="20"/>
          <w:szCs w:val="20"/>
        </w:rPr>
        <w:t>Opis kryterium:</w:t>
      </w:r>
    </w:p>
    <w:p w14:paraId="76139035" w14:textId="77777777" w:rsidR="004430E2" w:rsidRDefault="004430E2" w:rsidP="003A0A6E">
      <w:pPr>
        <w:numPr>
          <w:ilvl w:val="0"/>
          <w:numId w:val="31"/>
        </w:numPr>
        <w:spacing w:line="276" w:lineRule="auto"/>
        <w:jc w:val="both"/>
        <w:rPr>
          <w:rFonts w:ascii="Arial" w:hAnsi="Arial" w:cs="Arial"/>
        </w:rPr>
      </w:pPr>
      <w:r>
        <w:rPr>
          <w:rFonts w:ascii="Arial" w:hAnsi="Arial" w:cs="Arial"/>
          <w:b/>
        </w:rPr>
        <w:t xml:space="preserve">cena  oferty – (C)  </w:t>
      </w:r>
      <w:r>
        <w:rPr>
          <w:rFonts w:ascii="Arial" w:hAnsi="Arial" w:cs="Arial"/>
        </w:rPr>
        <w:t>punkty   za  kryterium będą  przyznawane  na   podstawie   ceny  podanej</w:t>
      </w:r>
      <w:r>
        <w:rPr>
          <w:rFonts w:ascii="Arial" w:hAnsi="Arial" w:cs="Arial"/>
          <w:b/>
        </w:rPr>
        <w:t xml:space="preserve"> w  pkt. 4.1 Formularza  ofertowego</w:t>
      </w:r>
      <w:r>
        <w:rPr>
          <w:rFonts w:ascii="Arial" w:hAnsi="Arial" w:cs="Arial"/>
        </w:rPr>
        <w:t>, stanowiącego załącznik nr 1 do SWZ.</w:t>
      </w:r>
    </w:p>
    <w:p w14:paraId="6790291A" w14:textId="77777777" w:rsidR="004430E2" w:rsidRDefault="004430E2" w:rsidP="0081171C">
      <w:pPr>
        <w:spacing w:line="276" w:lineRule="auto"/>
        <w:ind w:left="720"/>
        <w:jc w:val="both"/>
        <w:rPr>
          <w:rFonts w:ascii="Arial" w:hAnsi="Arial" w:cs="Arial"/>
        </w:rPr>
      </w:pPr>
    </w:p>
    <w:p w14:paraId="2085C15C" w14:textId="77777777" w:rsidR="004430E2" w:rsidRDefault="004430E2" w:rsidP="0081171C">
      <w:pPr>
        <w:spacing w:line="276" w:lineRule="auto"/>
        <w:ind w:left="720"/>
        <w:jc w:val="both"/>
        <w:rPr>
          <w:rFonts w:ascii="Arial" w:hAnsi="Arial" w:cs="Arial"/>
        </w:rPr>
      </w:pPr>
      <w:r>
        <w:rPr>
          <w:rFonts w:ascii="Arial" w:hAnsi="Arial" w:cs="Arial"/>
        </w:rPr>
        <w:t>Wykonawca, który zaproponuje najniższą cenę za wykonanie przedmiotu zamówienia otrzyma 60 pkt., pozostali Wykonawcy odpowiednio mniej  wg wzoru:</w:t>
      </w:r>
    </w:p>
    <w:p w14:paraId="4657A403" w14:textId="77777777" w:rsidR="004430E2" w:rsidRDefault="004430E2" w:rsidP="0081171C">
      <w:pPr>
        <w:spacing w:line="276" w:lineRule="auto"/>
        <w:ind w:left="567" w:hanging="141"/>
        <w:rPr>
          <w:rFonts w:ascii="Arial" w:hAnsi="Arial" w:cs="Arial"/>
        </w:rPr>
      </w:pPr>
    </w:p>
    <w:tbl>
      <w:tblPr>
        <w:tblW w:w="0" w:type="auto"/>
        <w:jc w:val="center"/>
        <w:tblLook w:val="04A0" w:firstRow="1" w:lastRow="0" w:firstColumn="1" w:lastColumn="0" w:noHBand="0" w:noVBand="1"/>
      </w:tblPr>
      <w:tblGrid>
        <w:gridCol w:w="636"/>
        <w:gridCol w:w="5601"/>
        <w:gridCol w:w="993"/>
      </w:tblGrid>
      <w:tr w:rsidR="004430E2" w14:paraId="0B56104A" w14:textId="77777777" w:rsidTr="004430E2">
        <w:trPr>
          <w:trHeight w:val="330"/>
          <w:jc w:val="center"/>
        </w:trPr>
        <w:tc>
          <w:tcPr>
            <w:tcW w:w="636" w:type="dxa"/>
            <w:vMerge w:val="restart"/>
            <w:vAlign w:val="center"/>
            <w:hideMark/>
          </w:tcPr>
          <w:p w14:paraId="2B3BECC5" w14:textId="77777777" w:rsidR="004430E2" w:rsidRDefault="004430E2" w:rsidP="0081171C">
            <w:pPr>
              <w:suppressAutoHyphens/>
              <w:autoSpaceDE w:val="0"/>
              <w:autoSpaceDN w:val="0"/>
              <w:adjustRightInd w:val="0"/>
              <w:spacing w:line="276" w:lineRule="auto"/>
              <w:jc w:val="center"/>
              <w:rPr>
                <w:rFonts w:ascii="Arial" w:hAnsi="Arial" w:cs="Arial"/>
                <w:b/>
                <w:color w:val="000000"/>
                <w:sz w:val="24"/>
                <w:szCs w:val="24"/>
              </w:rPr>
            </w:pPr>
            <w:r>
              <w:rPr>
                <w:rFonts w:ascii="Arial" w:hAnsi="Arial" w:cs="Arial"/>
                <w:b/>
                <w:color w:val="000000"/>
                <w:sz w:val="28"/>
                <w:szCs w:val="28"/>
              </w:rPr>
              <w:t>C</w:t>
            </w:r>
            <w:r>
              <w:rPr>
                <w:rFonts w:ascii="Arial" w:hAnsi="Arial" w:cs="Arial"/>
                <w:b/>
                <w:color w:val="000000"/>
                <w:sz w:val="24"/>
                <w:szCs w:val="24"/>
              </w:rPr>
              <w:t xml:space="preserve"> = </w:t>
            </w:r>
          </w:p>
        </w:tc>
        <w:tc>
          <w:tcPr>
            <w:tcW w:w="5601" w:type="dxa"/>
            <w:tcBorders>
              <w:top w:val="nil"/>
              <w:left w:val="nil"/>
              <w:bottom w:val="single" w:sz="12" w:space="0" w:color="auto"/>
              <w:right w:val="nil"/>
            </w:tcBorders>
            <w:vAlign w:val="center"/>
            <w:hideMark/>
          </w:tcPr>
          <w:p w14:paraId="34F707B3"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 xml:space="preserve">najniższa cena wśród złożonych ofert </w:t>
            </w:r>
            <w:r>
              <w:rPr>
                <w:rFonts w:ascii="Arial" w:hAnsi="Arial" w:cs="Arial"/>
                <w:b/>
                <w:i/>
                <w:color w:val="000000"/>
                <w:sz w:val="16"/>
                <w:szCs w:val="16"/>
              </w:rPr>
              <w:t xml:space="preserve">(wartość brutto) </w:t>
            </w:r>
            <w:r>
              <w:rPr>
                <w:rFonts w:ascii="Arial" w:hAnsi="Arial" w:cs="Arial"/>
                <w:b/>
                <w:i/>
                <w:sz w:val="16"/>
                <w:szCs w:val="16"/>
              </w:rPr>
              <w:t>[PLN]</w:t>
            </w:r>
          </w:p>
        </w:tc>
        <w:tc>
          <w:tcPr>
            <w:tcW w:w="993" w:type="dxa"/>
            <w:vMerge w:val="restart"/>
            <w:vAlign w:val="center"/>
            <w:hideMark/>
          </w:tcPr>
          <w:p w14:paraId="03EF3878" w14:textId="77777777" w:rsidR="004430E2" w:rsidRDefault="004430E2" w:rsidP="0081171C">
            <w:pPr>
              <w:suppressAutoHyphens/>
              <w:autoSpaceDE w:val="0"/>
              <w:autoSpaceDN w:val="0"/>
              <w:adjustRightInd w:val="0"/>
              <w:spacing w:line="276" w:lineRule="auto"/>
              <w:jc w:val="center"/>
              <w:rPr>
                <w:rFonts w:ascii="Arial" w:hAnsi="Arial" w:cs="Arial"/>
                <w:b/>
                <w:color w:val="000000"/>
              </w:rPr>
            </w:pPr>
            <w:r>
              <w:rPr>
                <w:rFonts w:ascii="Arial" w:hAnsi="Arial" w:cs="Arial"/>
                <w:b/>
                <w:color w:val="000000"/>
              </w:rPr>
              <w:t>x 60</w:t>
            </w:r>
          </w:p>
        </w:tc>
      </w:tr>
      <w:tr w:rsidR="004430E2" w14:paraId="48EFCCC8" w14:textId="77777777" w:rsidTr="004430E2">
        <w:trPr>
          <w:trHeight w:val="330"/>
          <w:jc w:val="center"/>
        </w:trPr>
        <w:tc>
          <w:tcPr>
            <w:tcW w:w="0" w:type="auto"/>
            <w:vMerge/>
            <w:vAlign w:val="center"/>
            <w:hideMark/>
          </w:tcPr>
          <w:p w14:paraId="7FBB9F4D" w14:textId="77777777" w:rsidR="004430E2" w:rsidRDefault="004430E2" w:rsidP="0081171C">
            <w:pPr>
              <w:spacing w:line="276" w:lineRule="auto"/>
              <w:rPr>
                <w:rFonts w:ascii="Arial" w:hAnsi="Arial" w:cs="Arial"/>
                <w:b/>
                <w:color w:val="000000"/>
                <w:sz w:val="24"/>
                <w:szCs w:val="24"/>
              </w:rPr>
            </w:pPr>
          </w:p>
        </w:tc>
        <w:tc>
          <w:tcPr>
            <w:tcW w:w="5601" w:type="dxa"/>
            <w:tcBorders>
              <w:top w:val="single" w:sz="12" w:space="0" w:color="auto"/>
              <w:left w:val="nil"/>
              <w:bottom w:val="nil"/>
              <w:right w:val="nil"/>
            </w:tcBorders>
            <w:vAlign w:val="center"/>
            <w:hideMark/>
          </w:tcPr>
          <w:p w14:paraId="5BDB448F"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 xml:space="preserve">cena oferty badanej </w:t>
            </w:r>
            <w:r>
              <w:rPr>
                <w:rFonts w:ascii="Arial" w:hAnsi="Arial" w:cs="Arial"/>
                <w:b/>
                <w:i/>
                <w:color w:val="000000"/>
                <w:sz w:val="16"/>
                <w:szCs w:val="16"/>
              </w:rPr>
              <w:t xml:space="preserve">(wartość brutto) </w:t>
            </w:r>
            <w:r>
              <w:rPr>
                <w:rFonts w:ascii="Arial" w:hAnsi="Arial" w:cs="Arial"/>
                <w:b/>
                <w:i/>
                <w:sz w:val="16"/>
                <w:szCs w:val="16"/>
              </w:rPr>
              <w:t>[PLN]</w:t>
            </w:r>
          </w:p>
        </w:tc>
        <w:tc>
          <w:tcPr>
            <w:tcW w:w="0" w:type="auto"/>
            <w:vMerge/>
            <w:vAlign w:val="center"/>
            <w:hideMark/>
          </w:tcPr>
          <w:p w14:paraId="05E1F7E5" w14:textId="77777777" w:rsidR="004430E2" w:rsidRDefault="004430E2" w:rsidP="0081171C">
            <w:pPr>
              <w:spacing w:line="276" w:lineRule="auto"/>
              <w:rPr>
                <w:rFonts w:ascii="Arial" w:hAnsi="Arial" w:cs="Arial"/>
                <w:b/>
                <w:color w:val="000000"/>
              </w:rPr>
            </w:pPr>
          </w:p>
        </w:tc>
      </w:tr>
    </w:tbl>
    <w:p w14:paraId="328FDE29" w14:textId="77777777" w:rsidR="004430E2" w:rsidRDefault="004430E2" w:rsidP="0081171C">
      <w:pPr>
        <w:spacing w:line="276" w:lineRule="auto"/>
        <w:rPr>
          <w:rFonts w:ascii="Arial" w:hAnsi="Arial" w:cs="Arial"/>
        </w:rPr>
      </w:pPr>
    </w:p>
    <w:p w14:paraId="544AAC00" w14:textId="4FC013B5" w:rsidR="004430E2" w:rsidRDefault="004430E2" w:rsidP="003A0A6E">
      <w:pPr>
        <w:numPr>
          <w:ilvl w:val="0"/>
          <w:numId w:val="31"/>
        </w:numPr>
        <w:suppressAutoHyphens/>
        <w:spacing w:line="276" w:lineRule="auto"/>
        <w:jc w:val="both"/>
        <w:rPr>
          <w:rFonts w:ascii="Arial" w:hAnsi="Arial" w:cs="Arial"/>
          <w:b/>
          <w:i/>
          <w:lang w:eastAsia="ar-SA"/>
        </w:rPr>
      </w:pPr>
      <w:r>
        <w:rPr>
          <w:rFonts w:ascii="Arial" w:hAnsi="Arial" w:cs="Arial"/>
          <w:b/>
          <w:i/>
          <w:lang w:eastAsia="ar-SA"/>
        </w:rPr>
        <w:t>okres gwarancji</w:t>
      </w:r>
      <w:r w:rsidR="00802314">
        <w:rPr>
          <w:rFonts w:ascii="Arial" w:hAnsi="Arial" w:cs="Arial"/>
          <w:b/>
          <w:i/>
          <w:lang w:eastAsia="ar-SA"/>
        </w:rPr>
        <w:t xml:space="preserve"> </w:t>
      </w:r>
      <w:r w:rsidR="00040B2B">
        <w:rPr>
          <w:rFonts w:ascii="Arial" w:hAnsi="Arial" w:cs="Arial"/>
          <w:b/>
          <w:i/>
          <w:color w:val="000000"/>
        </w:rPr>
        <w:t>na roboty budowlane</w:t>
      </w:r>
      <w:r>
        <w:rPr>
          <w:rFonts w:ascii="Arial" w:hAnsi="Arial" w:cs="Arial"/>
          <w:b/>
          <w:i/>
          <w:lang w:eastAsia="ar-SA"/>
        </w:rPr>
        <w:t xml:space="preserve"> - (G) – </w:t>
      </w:r>
      <w:r>
        <w:rPr>
          <w:rFonts w:ascii="Arial" w:hAnsi="Arial" w:cs="Arial"/>
        </w:rPr>
        <w:t>punkty   za  kryterium będą  przyznawane  na   podstawie   informacji podanej</w:t>
      </w:r>
      <w:r>
        <w:rPr>
          <w:rFonts w:ascii="Arial" w:hAnsi="Arial" w:cs="Arial"/>
          <w:b/>
        </w:rPr>
        <w:t xml:space="preserve"> w  pkt. 4.2 Formularza  ofertowego</w:t>
      </w:r>
      <w:r>
        <w:rPr>
          <w:rFonts w:ascii="Arial" w:hAnsi="Arial" w:cs="Arial"/>
        </w:rPr>
        <w:t>, stanowiącego załącznik nr 1 do SWZ.</w:t>
      </w:r>
    </w:p>
    <w:p w14:paraId="4FB5656C" w14:textId="27A459F0" w:rsidR="004430E2" w:rsidRDefault="004430E2" w:rsidP="0081171C">
      <w:pPr>
        <w:suppressAutoHyphens/>
        <w:spacing w:line="276" w:lineRule="auto"/>
        <w:ind w:left="567" w:firstLine="113"/>
        <w:jc w:val="both"/>
        <w:rPr>
          <w:rFonts w:ascii="Arial" w:hAnsi="Arial" w:cs="Arial"/>
          <w:b/>
          <w:i/>
          <w:color w:val="00B0F0"/>
          <w:lang w:eastAsia="ar-SA"/>
        </w:rPr>
      </w:pPr>
      <w:r>
        <w:rPr>
          <w:rFonts w:ascii="Arial" w:hAnsi="Arial" w:cs="Arial"/>
          <w:b/>
          <w:i/>
          <w:lang w:eastAsia="ar-SA"/>
        </w:rPr>
        <w:t>Minimalny okres gwarancji – 36 m-cy,</w:t>
      </w:r>
      <w:r w:rsidR="000C148F">
        <w:rPr>
          <w:rFonts w:ascii="Arial" w:hAnsi="Arial" w:cs="Arial"/>
          <w:b/>
          <w:i/>
          <w:lang w:eastAsia="ar-SA"/>
        </w:rPr>
        <w:t xml:space="preserve"> maksymalny okres gwarancji – </w:t>
      </w:r>
      <w:r w:rsidR="00F23B88">
        <w:rPr>
          <w:rFonts w:ascii="Arial" w:hAnsi="Arial" w:cs="Arial"/>
          <w:b/>
          <w:i/>
          <w:lang w:eastAsia="ar-SA"/>
        </w:rPr>
        <w:t>60</w:t>
      </w:r>
      <w:r w:rsidR="000C148F">
        <w:rPr>
          <w:rFonts w:ascii="Arial" w:hAnsi="Arial" w:cs="Arial"/>
          <w:b/>
          <w:i/>
          <w:lang w:eastAsia="ar-SA"/>
        </w:rPr>
        <w:t xml:space="preserve"> m-c</w:t>
      </w:r>
      <w:r w:rsidR="0028055E">
        <w:rPr>
          <w:rFonts w:ascii="Arial" w:hAnsi="Arial" w:cs="Arial"/>
          <w:b/>
          <w:i/>
          <w:lang w:eastAsia="ar-SA"/>
        </w:rPr>
        <w:t>y</w:t>
      </w:r>
      <w:r>
        <w:rPr>
          <w:rFonts w:ascii="Arial" w:hAnsi="Arial" w:cs="Arial"/>
          <w:b/>
          <w:i/>
          <w:lang w:eastAsia="ar-SA"/>
        </w:rPr>
        <w:t>,</w:t>
      </w:r>
    </w:p>
    <w:p w14:paraId="7D00CFE0" w14:textId="77777777" w:rsidR="004430E2" w:rsidRDefault="004430E2" w:rsidP="0081171C">
      <w:pPr>
        <w:suppressAutoHyphens/>
        <w:spacing w:line="276" w:lineRule="auto"/>
        <w:ind w:left="360"/>
        <w:jc w:val="both"/>
        <w:rPr>
          <w:rFonts w:ascii="Arial" w:hAnsi="Arial" w:cs="Arial"/>
        </w:rPr>
      </w:pPr>
      <w:r>
        <w:rPr>
          <w:rFonts w:ascii="Arial" w:hAnsi="Arial" w:cs="Arial"/>
        </w:rPr>
        <w:tab/>
      </w:r>
    </w:p>
    <w:p w14:paraId="2333B6F1" w14:textId="77777777" w:rsidR="004430E2" w:rsidRDefault="004430E2" w:rsidP="0081171C">
      <w:pPr>
        <w:suppressAutoHyphens/>
        <w:spacing w:line="276" w:lineRule="auto"/>
        <w:ind w:left="360"/>
        <w:jc w:val="both"/>
        <w:rPr>
          <w:rFonts w:ascii="Arial" w:hAnsi="Arial" w:cs="Arial"/>
        </w:rPr>
      </w:pPr>
      <w:r>
        <w:rPr>
          <w:rFonts w:ascii="Arial" w:hAnsi="Arial" w:cs="Arial"/>
        </w:rPr>
        <w:tab/>
        <w:t>Punkty za kryterium okres gwarancji będą liczone wg wzoru:</w:t>
      </w:r>
    </w:p>
    <w:p w14:paraId="11FE0B0E" w14:textId="77777777" w:rsidR="004430E2" w:rsidRDefault="004430E2" w:rsidP="0081171C">
      <w:pPr>
        <w:suppressAutoHyphens/>
        <w:spacing w:line="276" w:lineRule="auto"/>
        <w:ind w:left="360"/>
        <w:jc w:val="both"/>
        <w:rPr>
          <w:rFonts w:ascii="Arial" w:hAnsi="Arial" w:cs="Arial"/>
        </w:rPr>
      </w:pPr>
    </w:p>
    <w:tbl>
      <w:tblPr>
        <w:tblW w:w="0" w:type="auto"/>
        <w:jc w:val="center"/>
        <w:tblLook w:val="04A0" w:firstRow="1" w:lastRow="0" w:firstColumn="1" w:lastColumn="0" w:noHBand="0" w:noVBand="1"/>
      </w:tblPr>
      <w:tblGrid>
        <w:gridCol w:w="636"/>
        <w:gridCol w:w="5318"/>
        <w:gridCol w:w="709"/>
      </w:tblGrid>
      <w:tr w:rsidR="004430E2" w14:paraId="372AE86B" w14:textId="77777777" w:rsidTr="004430E2">
        <w:trPr>
          <w:trHeight w:val="330"/>
          <w:jc w:val="center"/>
        </w:trPr>
        <w:tc>
          <w:tcPr>
            <w:tcW w:w="636" w:type="dxa"/>
            <w:vMerge w:val="restart"/>
            <w:vAlign w:val="center"/>
            <w:hideMark/>
          </w:tcPr>
          <w:p w14:paraId="59FAC0D8" w14:textId="77777777" w:rsidR="004430E2" w:rsidRDefault="004430E2" w:rsidP="0081171C">
            <w:pPr>
              <w:suppressAutoHyphens/>
              <w:autoSpaceDE w:val="0"/>
              <w:autoSpaceDN w:val="0"/>
              <w:adjustRightInd w:val="0"/>
              <w:spacing w:line="276" w:lineRule="auto"/>
              <w:jc w:val="center"/>
              <w:rPr>
                <w:rFonts w:ascii="Arial" w:hAnsi="Arial" w:cs="Arial"/>
                <w:b/>
                <w:color w:val="000000"/>
                <w:sz w:val="24"/>
                <w:szCs w:val="24"/>
              </w:rPr>
            </w:pPr>
            <w:r>
              <w:rPr>
                <w:rFonts w:ascii="Arial" w:hAnsi="Arial" w:cs="Arial"/>
                <w:b/>
                <w:color w:val="000000"/>
                <w:sz w:val="24"/>
                <w:szCs w:val="24"/>
              </w:rPr>
              <w:t xml:space="preserve">G = </w:t>
            </w:r>
          </w:p>
        </w:tc>
        <w:tc>
          <w:tcPr>
            <w:tcW w:w="5318" w:type="dxa"/>
            <w:tcBorders>
              <w:top w:val="nil"/>
              <w:left w:val="nil"/>
              <w:bottom w:val="single" w:sz="12" w:space="0" w:color="auto"/>
              <w:right w:val="nil"/>
            </w:tcBorders>
            <w:vAlign w:val="center"/>
            <w:hideMark/>
          </w:tcPr>
          <w:p w14:paraId="03C5177B" w14:textId="33402888"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okres gwarancji</w:t>
            </w:r>
            <w:r w:rsidR="004446A6">
              <w:rPr>
                <w:rFonts w:ascii="Arial" w:hAnsi="Arial" w:cs="Arial"/>
                <w:b/>
                <w:i/>
                <w:color w:val="000000"/>
              </w:rPr>
              <w:t xml:space="preserve"> na roboty budowlane                                    </w:t>
            </w:r>
            <w:r>
              <w:rPr>
                <w:rFonts w:ascii="Arial" w:hAnsi="Arial" w:cs="Arial"/>
                <w:b/>
                <w:i/>
                <w:color w:val="000000"/>
              </w:rPr>
              <w:t xml:space="preserve"> w badanej ofercie</w:t>
            </w:r>
          </w:p>
        </w:tc>
        <w:tc>
          <w:tcPr>
            <w:tcW w:w="709" w:type="dxa"/>
            <w:vMerge w:val="restart"/>
            <w:vAlign w:val="center"/>
            <w:hideMark/>
          </w:tcPr>
          <w:p w14:paraId="3B228A92" w14:textId="77777777" w:rsidR="004430E2" w:rsidRDefault="004430E2" w:rsidP="0081171C">
            <w:pPr>
              <w:suppressAutoHyphens/>
              <w:autoSpaceDE w:val="0"/>
              <w:autoSpaceDN w:val="0"/>
              <w:adjustRightInd w:val="0"/>
              <w:spacing w:line="276" w:lineRule="auto"/>
              <w:jc w:val="center"/>
              <w:rPr>
                <w:rFonts w:ascii="Arial" w:hAnsi="Arial" w:cs="Arial"/>
                <w:b/>
                <w:color w:val="000000"/>
              </w:rPr>
            </w:pPr>
            <w:r>
              <w:rPr>
                <w:rFonts w:ascii="Arial" w:hAnsi="Arial" w:cs="Arial"/>
                <w:b/>
                <w:color w:val="000000"/>
              </w:rPr>
              <w:t>x 40</w:t>
            </w:r>
          </w:p>
        </w:tc>
      </w:tr>
      <w:tr w:rsidR="004430E2" w14:paraId="0A92B838" w14:textId="77777777" w:rsidTr="004430E2">
        <w:trPr>
          <w:trHeight w:val="330"/>
          <w:jc w:val="center"/>
        </w:trPr>
        <w:tc>
          <w:tcPr>
            <w:tcW w:w="0" w:type="auto"/>
            <w:vMerge/>
            <w:vAlign w:val="center"/>
            <w:hideMark/>
          </w:tcPr>
          <w:p w14:paraId="0423217F" w14:textId="77777777" w:rsidR="004430E2" w:rsidRDefault="004430E2" w:rsidP="0081171C">
            <w:pPr>
              <w:spacing w:line="276" w:lineRule="auto"/>
              <w:rPr>
                <w:rFonts w:ascii="Arial" w:hAnsi="Arial" w:cs="Arial"/>
                <w:b/>
                <w:color w:val="000000"/>
                <w:sz w:val="24"/>
                <w:szCs w:val="24"/>
              </w:rPr>
            </w:pPr>
          </w:p>
        </w:tc>
        <w:tc>
          <w:tcPr>
            <w:tcW w:w="5318" w:type="dxa"/>
            <w:tcBorders>
              <w:top w:val="single" w:sz="12" w:space="0" w:color="auto"/>
              <w:left w:val="nil"/>
              <w:bottom w:val="nil"/>
              <w:right w:val="nil"/>
            </w:tcBorders>
            <w:vAlign w:val="center"/>
            <w:hideMark/>
          </w:tcPr>
          <w:p w14:paraId="52C8C9B2" w14:textId="77777777" w:rsidR="004430E2" w:rsidRDefault="004430E2" w:rsidP="0081171C">
            <w:pPr>
              <w:suppressAutoHyphens/>
              <w:autoSpaceDE w:val="0"/>
              <w:autoSpaceDN w:val="0"/>
              <w:adjustRightInd w:val="0"/>
              <w:spacing w:line="276" w:lineRule="auto"/>
              <w:jc w:val="center"/>
              <w:rPr>
                <w:rFonts w:ascii="Arial" w:hAnsi="Arial" w:cs="Arial"/>
                <w:b/>
                <w:i/>
                <w:color w:val="000000"/>
              </w:rPr>
            </w:pPr>
            <w:r>
              <w:rPr>
                <w:rFonts w:ascii="Arial" w:hAnsi="Arial" w:cs="Arial"/>
                <w:b/>
                <w:i/>
                <w:color w:val="000000"/>
              </w:rPr>
              <w:t>najdłuższy okres gwarancji wśród złożonych ofert</w:t>
            </w:r>
          </w:p>
        </w:tc>
        <w:tc>
          <w:tcPr>
            <w:tcW w:w="0" w:type="auto"/>
            <w:vMerge/>
            <w:vAlign w:val="center"/>
            <w:hideMark/>
          </w:tcPr>
          <w:p w14:paraId="7BEE9338" w14:textId="77777777" w:rsidR="004430E2" w:rsidRDefault="004430E2" w:rsidP="0081171C">
            <w:pPr>
              <w:spacing w:line="276" w:lineRule="auto"/>
              <w:rPr>
                <w:rFonts w:ascii="Arial" w:hAnsi="Arial" w:cs="Arial"/>
                <w:b/>
                <w:color w:val="000000"/>
              </w:rPr>
            </w:pPr>
          </w:p>
        </w:tc>
      </w:tr>
    </w:tbl>
    <w:p w14:paraId="39B1ECF9" w14:textId="77777777" w:rsidR="004430E2" w:rsidRDefault="004430E2" w:rsidP="0081171C">
      <w:pPr>
        <w:spacing w:line="276" w:lineRule="auto"/>
        <w:jc w:val="both"/>
        <w:rPr>
          <w:rFonts w:ascii="Arial" w:hAnsi="Arial" w:cs="Arial"/>
          <w:b/>
          <w:i/>
          <w:sz w:val="18"/>
          <w:szCs w:val="18"/>
        </w:rPr>
      </w:pPr>
      <w:r>
        <w:rPr>
          <w:rFonts w:ascii="Arial" w:hAnsi="Arial" w:cs="Arial"/>
          <w:b/>
          <w:i/>
          <w:sz w:val="18"/>
          <w:szCs w:val="18"/>
        </w:rPr>
        <w:t xml:space="preserve">Uwagi: </w:t>
      </w:r>
    </w:p>
    <w:p w14:paraId="79DCE1DF" w14:textId="77777777" w:rsidR="004430E2" w:rsidRDefault="004430E2" w:rsidP="003A0A6E">
      <w:pPr>
        <w:pStyle w:val="Akapitzlist"/>
        <w:numPr>
          <w:ilvl w:val="0"/>
          <w:numId w:val="32"/>
        </w:numPr>
        <w:spacing w:after="0"/>
        <w:ind w:left="357" w:hanging="357"/>
        <w:jc w:val="both"/>
        <w:rPr>
          <w:rFonts w:ascii="Arial" w:hAnsi="Arial" w:cs="Arial"/>
          <w:i/>
          <w:sz w:val="18"/>
          <w:szCs w:val="18"/>
        </w:rPr>
      </w:pPr>
      <w:r>
        <w:rPr>
          <w:rFonts w:ascii="Arial" w:hAnsi="Arial" w:cs="Arial"/>
          <w:i/>
          <w:sz w:val="18"/>
          <w:szCs w:val="18"/>
        </w:rPr>
        <w:t>w przypadku, gdy Wykonawca nie wskaże okresu na jaki udzieli gwarancji, Zamawiający przyjmie,                            że przedstawił on ofertę, w której zobowiązał się do udzielenia gwarancji na okres 36 miesięcy;</w:t>
      </w:r>
    </w:p>
    <w:p w14:paraId="29D22AEA" w14:textId="620709DD" w:rsidR="004430E2" w:rsidRDefault="004430E2" w:rsidP="003A0A6E">
      <w:pPr>
        <w:pStyle w:val="Akapitzlist"/>
        <w:numPr>
          <w:ilvl w:val="0"/>
          <w:numId w:val="32"/>
        </w:numPr>
        <w:spacing w:after="0"/>
        <w:ind w:left="357" w:hanging="357"/>
        <w:jc w:val="both"/>
        <w:rPr>
          <w:rFonts w:ascii="Arial" w:hAnsi="Arial" w:cs="Arial"/>
          <w:i/>
          <w:sz w:val="18"/>
          <w:szCs w:val="18"/>
        </w:rPr>
      </w:pPr>
      <w:r>
        <w:rPr>
          <w:rFonts w:ascii="Arial" w:hAnsi="Arial" w:cs="Arial"/>
          <w:i/>
          <w:sz w:val="18"/>
          <w:szCs w:val="18"/>
        </w:rPr>
        <w:t xml:space="preserve">maksymalny oceniany (punktowany) okres gwarancji </w:t>
      </w:r>
      <w:r w:rsidR="000C148F">
        <w:rPr>
          <w:rFonts w:ascii="Arial" w:hAnsi="Arial" w:cs="Arial"/>
          <w:i/>
          <w:sz w:val="18"/>
          <w:szCs w:val="18"/>
        </w:rPr>
        <w:t xml:space="preserve">dla robót budowlanych – okres </w:t>
      </w:r>
      <w:r w:rsidR="00040B2B">
        <w:rPr>
          <w:rFonts w:ascii="Arial" w:hAnsi="Arial" w:cs="Arial"/>
          <w:i/>
          <w:sz w:val="18"/>
          <w:szCs w:val="18"/>
        </w:rPr>
        <w:t>60</w:t>
      </w:r>
      <w:r>
        <w:rPr>
          <w:rFonts w:ascii="Arial" w:hAnsi="Arial" w:cs="Arial"/>
          <w:i/>
          <w:sz w:val="18"/>
          <w:szCs w:val="18"/>
        </w:rPr>
        <w:t xml:space="preserve"> miesięcy                                (w przypadku, gdy Wykonawca wskaże okres na jaki udzieli gwarancji dla r</w:t>
      </w:r>
      <w:r w:rsidR="000C148F">
        <w:rPr>
          <w:rFonts w:ascii="Arial" w:hAnsi="Arial" w:cs="Arial"/>
          <w:i/>
          <w:sz w:val="18"/>
          <w:szCs w:val="18"/>
        </w:rPr>
        <w:t xml:space="preserve">obót budowlanych, dłuższy niż </w:t>
      </w:r>
      <w:r w:rsidR="00040B2B">
        <w:rPr>
          <w:rFonts w:ascii="Arial" w:hAnsi="Arial" w:cs="Arial"/>
          <w:i/>
          <w:sz w:val="18"/>
          <w:szCs w:val="18"/>
        </w:rPr>
        <w:t>60</w:t>
      </w:r>
      <w:r w:rsidR="000C148F">
        <w:rPr>
          <w:rFonts w:ascii="Arial" w:hAnsi="Arial" w:cs="Arial"/>
          <w:i/>
          <w:sz w:val="18"/>
          <w:szCs w:val="18"/>
        </w:rPr>
        <w:t xml:space="preserve"> miesi</w:t>
      </w:r>
      <w:r w:rsidR="00040B2B">
        <w:rPr>
          <w:rFonts w:ascii="Arial" w:hAnsi="Arial" w:cs="Arial"/>
          <w:i/>
          <w:sz w:val="18"/>
          <w:szCs w:val="18"/>
        </w:rPr>
        <w:t>ęcy</w:t>
      </w:r>
      <w:r>
        <w:rPr>
          <w:rFonts w:ascii="Arial" w:hAnsi="Arial" w:cs="Arial"/>
          <w:i/>
          <w:sz w:val="18"/>
          <w:szCs w:val="18"/>
        </w:rPr>
        <w:t xml:space="preserve"> - Zamawiający przyjmie, do obliczeń maksymalny oceniany {punktowa</w:t>
      </w:r>
      <w:r w:rsidR="000C148F">
        <w:rPr>
          <w:rFonts w:ascii="Arial" w:hAnsi="Arial" w:cs="Arial"/>
          <w:i/>
          <w:sz w:val="18"/>
          <w:szCs w:val="18"/>
        </w:rPr>
        <w:t xml:space="preserve">ny} okres gwarancji wynoszący </w:t>
      </w:r>
      <w:r w:rsidR="00040B2B">
        <w:rPr>
          <w:rFonts w:ascii="Arial" w:hAnsi="Arial" w:cs="Arial"/>
          <w:i/>
          <w:sz w:val="18"/>
          <w:szCs w:val="18"/>
        </w:rPr>
        <w:t>60</w:t>
      </w:r>
      <w:r w:rsidR="000C148F">
        <w:rPr>
          <w:rFonts w:ascii="Arial" w:hAnsi="Arial" w:cs="Arial"/>
          <w:i/>
          <w:sz w:val="18"/>
          <w:szCs w:val="18"/>
        </w:rPr>
        <w:t xml:space="preserve"> miesi</w:t>
      </w:r>
      <w:r w:rsidR="00040B2B">
        <w:rPr>
          <w:rFonts w:ascii="Arial" w:hAnsi="Arial" w:cs="Arial"/>
          <w:i/>
          <w:sz w:val="18"/>
          <w:szCs w:val="18"/>
        </w:rPr>
        <w:t>ęcy</w:t>
      </w:r>
      <w:r>
        <w:rPr>
          <w:rFonts w:ascii="Arial" w:hAnsi="Arial" w:cs="Arial"/>
          <w:i/>
          <w:sz w:val="18"/>
          <w:szCs w:val="18"/>
        </w:rPr>
        <w:t>);</w:t>
      </w:r>
    </w:p>
    <w:p w14:paraId="7EC51311" w14:textId="77777777" w:rsidR="004430E2" w:rsidRDefault="004430E2" w:rsidP="003A0A6E">
      <w:pPr>
        <w:pStyle w:val="Akapitzlist"/>
        <w:numPr>
          <w:ilvl w:val="0"/>
          <w:numId w:val="32"/>
        </w:numPr>
        <w:spacing w:after="0"/>
        <w:ind w:left="357" w:hanging="357"/>
        <w:jc w:val="both"/>
        <w:rPr>
          <w:rFonts w:ascii="Arial" w:hAnsi="Arial" w:cs="Arial"/>
          <w:i/>
          <w:sz w:val="18"/>
          <w:szCs w:val="18"/>
        </w:rPr>
      </w:pPr>
      <w:r>
        <w:rPr>
          <w:rFonts w:ascii="Arial" w:hAnsi="Arial" w:cs="Arial"/>
          <w:i/>
          <w:sz w:val="18"/>
          <w:szCs w:val="18"/>
        </w:rPr>
        <w:t>każdy z Wykonawców może wskazać tylko jeden okres na jaki udzieli gwarancji;</w:t>
      </w:r>
    </w:p>
    <w:p w14:paraId="69797EFD" w14:textId="77777777" w:rsidR="004430E2" w:rsidRDefault="004430E2" w:rsidP="003A0A6E">
      <w:pPr>
        <w:pStyle w:val="Akapitzlist"/>
        <w:numPr>
          <w:ilvl w:val="0"/>
          <w:numId w:val="32"/>
        </w:numPr>
        <w:spacing w:after="0"/>
        <w:ind w:left="357" w:hanging="357"/>
        <w:jc w:val="both"/>
        <w:rPr>
          <w:rFonts w:ascii="Arial" w:hAnsi="Arial" w:cs="Arial"/>
          <w:i/>
          <w:sz w:val="18"/>
          <w:szCs w:val="18"/>
        </w:rPr>
      </w:pPr>
      <w:r>
        <w:rPr>
          <w:rFonts w:ascii="Arial" w:hAnsi="Arial" w:cs="Arial"/>
          <w:i/>
          <w:sz w:val="18"/>
          <w:szCs w:val="18"/>
        </w:rPr>
        <w:t>w przypadku, gdy Wykonawca wskaże okres na jaki udzieli gwarancji  dla robót budowlanych w latach lub                    w dniach, zamiast w miesiącach, jak jest to wymagane - Zamawiający dokona jego przeliczenia na miesiące, przyjmując w pierwszej kolejności (odpowiednio), że jeden rok to 12 miesięcy lub 365 dni, zaś w odniesieniu do pozostałego okresu, że jeden miesiąc to 30 dni.</w:t>
      </w:r>
    </w:p>
    <w:p w14:paraId="6885BE58" w14:textId="77777777" w:rsidR="001D0B02" w:rsidRDefault="001D0B02" w:rsidP="0081171C">
      <w:pPr>
        <w:spacing w:line="276" w:lineRule="auto"/>
        <w:ind w:left="567"/>
        <w:jc w:val="both"/>
        <w:rPr>
          <w:rFonts w:ascii="Arial" w:hAnsi="Arial" w:cs="Arial"/>
        </w:rPr>
      </w:pPr>
    </w:p>
    <w:p w14:paraId="3265389C" w14:textId="77777777" w:rsidR="00FE5522" w:rsidRPr="00B60C27" w:rsidRDefault="00FE5522" w:rsidP="0081171C">
      <w:pPr>
        <w:suppressAutoHyphens/>
        <w:spacing w:line="276" w:lineRule="auto"/>
        <w:ind w:left="567" w:hanging="567"/>
        <w:jc w:val="both"/>
        <w:rPr>
          <w:rFonts w:ascii="Arial" w:hAnsi="Arial"/>
        </w:rPr>
      </w:pPr>
      <w:r w:rsidRPr="00B60C27">
        <w:rPr>
          <w:rFonts w:ascii="Arial" w:hAnsi="Arial"/>
        </w:rPr>
        <w:t xml:space="preserve">          Suma uzyskanych przez Wykonawcę punktów zostanie wyliczona wg wzoru:</w:t>
      </w:r>
    </w:p>
    <w:p w14:paraId="70398060" w14:textId="77777777" w:rsidR="00FE5522" w:rsidRPr="00B60C27" w:rsidRDefault="00FE5522" w:rsidP="0081171C">
      <w:pPr>
        <w:spacing w:line="276" w:lineRule="auto"/>
        <w:ind w:left="180"/>
        <w:jc w:val="center"/>
        <w:rPr>
          <w:rFonts w:ascii="Arial" w:hAnsi="Arial"/>
          <w:b/>
        </w:rPr>
      </w:pPr>
      <w:r w:rsidRPr="00B60C27">
        <w:rPr>
          <w:rFonts w:ascii="Arial" w:hAnsi="Arial"/>
          <w:b/>
        </w:rPr>
        <w:t xml:space="preserve"> </w:t>
      </w:r>
    </w:p>
    <w:p w14:paraId="390F2C36" w14:textId="4864A7DB" w:rsidR="00B10F6B" w:rsidRPr="00B10F6B" w:rsidRDefault="0025466C" w:rsidP="0081171C">
      <w:pPr>
        <w:spacing w:line="276" w:lineRule="auto"/>
        <w:jc w:val="center"/>
        <w:rPr>
          <w:rFonts w:ascii="Arial" w:hAnsi="Arial" w:cs="Arial"/>
          <w:b/>
        </w:rPr>
      </w:pPr>
      <w:r>
        <w:rPr>
          <w:rFonts w:ascii="Arial" w:hAnsi="Arial" w:cs="Arial"/>
          <w:b/>
        </w:rPr>
        <w:t xml:space="preserve">S= C + G  </w:t>
      </w:r>
    </w:p>
    <w:p w14:paraId="161FE97D" w14:textId="77777777" w:rsidR="00B10F6B" w:rsidRPr="00B10F6B" w:rsidRDefault="00B10F6B" w:rsidP="0081171C">
      <w:pPr>
        <w:spacing w:line="276" w:lineRule="auto"/>
        <w:rPr>
          <w:rFonts w:ascii="Arial" w:hAnsi="Arial" w:cs="Arial"/>
          <w:color w:val="000000"/>
        </w:rPr>
      </w:pPr>
    </w:p>
    <w:p w14:paraId="49989F17" w14:textId="79D57CE6" w:rsidR="00FE5522" w:rsidRDefault="00B10F6B" w:rsidP="0081171C">
      <w:pPr>
        <w:spacing w:line="276" w:lineRule="auto"/>
        <w:ind w:left="426"/>
        <w:jc w:val="both"/>
        <w:rPr>
          <w:rFonts w:ascii="Arial" w:hAnsi="Arial" w:cs="Arial"/>
        </w:rPr>
      </w:pPr>
      <w:r w:rsidRPr="00B10F6B">
        <w:rPr>
          <w:rFonts w:ascii="Arial" w:hAnsi="Arial" w:cs="Arial"/>
          <w:color w:val="000000"/>
        </w:rPr>
        <w:t>Ofertą najkorzystniejszą będzie oferta, która uzyska największą ilość punktów wyliczoną wg powyższego wzoru</w:t>
      </w:r>
      <w:r>
        <w:rPr>
          <w:rFonts w:ascii="Arial" w:hAnsi="Arial" w:cs="Arial"/>
          <w:color w:val="000000"/>
        </w:rPr>
        <w:t>.</w:t>
      </w:r>
    </w:p>
    <w:p w14:paraId="7F1C0959" w14:textId="77777777" w:rsidR="00353A52" w:rsidRPr="00631351" w:rsidRDefault="00353A52" w:rsidP="0081171C">
      <w:pPr>
        <w:spacing w:line="276" w:lineRule="auto"/>
        <w:ind w:left="426" w:hanging="426"/>
        <w:jc w:val="both"/>
        <w:rPr>
          <w:rFonts w:ascii="Arial" w:hAnsi="Arial" w:cs="Arial"/>
          <w:b/>
          <w:bCs/>
          <w:color w:val="000000"/>
          <w:u w:val="single"/>
        </w:rPr>
      </w:pPr>
    </w:p>
    <w:p w14:paraId="719F8CEC" w14:textId="77777777" w:rsidR="00485D67" w:rsidRPr="00631351" w:rsidRDefault="00B664CE" w:rsidP="0081171C">
      <w:pPr>
        <w:pStyle w:val="Nagwek2"/>
        <w:numPr>
          <w:ilvl w:val="0"/>
          <w:numId w:val="0"/>
        </w:numPr>
        <w:spacing w:line="276" w:lineRule="auto"/>
        <w:ind w:left="426" w:hanging="426"/>
      </w:pPr>
      <w:bookmarkStart w:id="31" w:name="_Toc112741334"/>
      <w:r w:rsidRPr="00A01D41">
        <w:rPr>
          <w:color w:val="000000"/>
        </w:rPr>
        <w:t>22</w:t>
      </w:r>
      <w:r w:rsidR="00485D67" w:rsidRPr="00A01D41">
        <w:rPr>
          <w:color w:val="000000"/>
        </w:rPr>
        <w:t>.</w:t>
      </w:r>
      <w:r w:rsidR="00485D67" w:rsidRPr="00A01D41">
        <w:rPr>
          <w:color w:val="000000"/>
        </w:rPr>
        <w:tab/>
      </w:r>
      <w:r w:rsidR="00485D67" w:rsidRPr="00631351">
        <w:t>Informacja o przewidywanym wyborze najkorzystniejszej oferty z zastosowaniem aukcji elektronicznej</w:t>
      </w:r>
      <w:bookmarkEnd w:id="31"/>
    </w:p>
    <w:p w14:paraId="10EE21AA" w14:textId="77777777" w:rsidR="005218A0" w:rsidRPr="00631351" w:rsidRDefault="00742A6B" w:rsidP="0081171C">
      <w:pPr>
        <w:spacing w:line="276" w:lineRule="auto"/>
        <w:ind w:left="567"/>
        <w:rPr>
          <w:rFonts w:ascii="Arial" w:hAnsi="Arial" w:cs="Arial"/>
          <w:bCs/>
        </w:rPr>
      </w:pPr>
      <w:r w:rsidRPr="00631351">
        <w:rPr>
          <w:rFonts w:ascii="Arial" w:hAnsi="Arial" w:cs="Arial"/>
          <w:bCs/>
        </w:rPr>
        <w:t>Zamawiający nie przewiduje wyboru oferty za pomocą aukcji elektronicznej.</w:t>
      </w:r>
    </w:p>
    <w:p w14:paraId="1A8E27D7" w14:textId="77777777" w:rsidR="00F7723A" w:rsidRPr="00631351" w:rsidRDefault="00F7723A" w:rsidP="0081171C">
      <w:pPr>
        <w:spacing w:line="276" w:lineRule="auto"/>
        <w:jc w:val="both"/>
        <w:rPr>
          <w:rFonts w:ascii="Arial" w:hAnsi="Arial" w:cs="Arial"/>
        </w:rPr>
      </w:pPr>
    </w:p>
    <w:p w14:paraId="5A9B159B" w14:textId="77777777" w:rsidR="00485D67" w:rsidRPr="00631351" w:rsidRDefault="00B664CE" w:rsidP="0081171C">
      <w:pPr>
        <w:pStyle w:val="Nagwek2"/>
        <w:numPr>
          <w:ilvl w:val="0"/>
          <w:numId w:val="0"/>
        </w:numPr>
        <w:spacing w:line="276" w:lineRule="auto"/>
        <w:ind w:left="426" w:hanging="426"/>
      </w:pPr>
      <w:bookmarkStart w:id="32" w:name="_Toc112741335"/>
      <w:r w:rsidRPr="00A01D41">
        <w:t>23</w:t>
      </w:r>
      <w:r w:rsidR="00485D67" w:rsidRPr="00A01D41">
        <w:t>.</w:t>
      </w:r>
      <w:r w:rsidR="00485D67" w:rsidRPr="00A01D41">
        <w:tab/>
      </w:r>
      <w:r w:rsidR="00485D67" w:rsidRPr="00631351">
        <w:t>Wymagania dotyczące zabezpieczenia należytego wykonania umowy.</w:t>
      </w:r>
      <w:bookmarkEnd w:id="32"/>
    </w:p>
    <w:p w14:paraId="010BA7DE" w14:textId="3BDCDB11" w:rsidR="004430E2" w:rsidRDefault="004430E2" w:rsidP="003A0A6E">
      <w:pPr>
        <w:pStyle w:val="Akapitzlist"/>
        <w:numPr>
          <w:ilvl w:val="0"/>
          <w:numId w:val="33"/>
        </w:numPr>
        <w:spacing w:after="0"/>
        <w:ind w:left="567" w:hanging="567"/>
        <w:jc w:val="both"/>
        <w:rPr>
          <w:rFonts w:ascii="Arial" w:hAnsi="Arial" w:cs="Arial"/>
          <w:bCs/>
          <w:sz w:val="20"/>
          <w:szCs w:val="20"/>
          <w:lang w:eastAsia="ar-SA"/>
        </w:rPr>
      </w:pPr>
      <w:r>
        <w:rPr>
          <w:rFonts w:ascii="Arial" w:hAnsi="Arial" w:cs="Arial"/>
          <w:sz w:val="20"/>
          <w:szCs w:val="20"/>
          <w:lang w:eastAsia="ar-SA"/>
        </w:rPr>
        <w:t xml:space="preserve">Wykonawca, który zostanie wybrany wniesie zabezpieczenie należytego wykonania umowy </w:t>
      </w:r>
      <w:r w:rsidR="00465EC3">
        <w:rPr>
          <w:rFonts w:ascii="Arial" w:hAnsi="Arial" w:cs="Arial"/>
          <w:sz w:val="20"/>
          <w:szCs w:val="20"/>
          <w:lang w:eastAsia="ar-SA"/>
        </w:rPr>
        <w:t xml:space="preserve">                     </w:t>
      </w:r>
      <w:r>
        <w:rPr>
          <w:rFonts w:ascii="Arial" w:hAnsi="Arial" w:cs="Arial"/>
          <w:sz w:val="20"/>
          <w:szCs w:val="20"/>
          <w:lang w:eastAsia="ar-SA"/>
        </w:rPr>
        <w:t xml:space="preserve">w wysokości </w:t>
      </w:r>
      <w:r>
        <w:rPr>
          <w:rFonts w:ascii="Arial" w:hAnsi="Arial" w:cs="Arial"/>
          <w:b/>
          <w:sz w:val="20"/>
          <w:szCs w:val="20"/>
          <w:lang w:eastAsia="ar-SA"/>
        </w:rPr>
        <w:t>5 %</w:t>
      </w:r>
      <w:r>
        <w:rPr>
          <w:rFonts w:ascii="Arial" w:hAnsi="Arial" w:cs="Arial"/>
          <w:sz w:val="20"/>
          <w:szCs w:val="20"/>
          <w:lang w:eastAsia="ar-SA"/>
        </w:rPr>
        <w:t xml:space="preserve"> ceny całkowitej podanej w ofercie w formie dopuszczonej przez ustawę Prawo zamówień publicznych, art. 450 uPzp.</w:t>
      </w:r>
    </w:p>
    <w:p w14:paraId="3733AAC5" w14:textId="77777777" w:rsidR="004430E2" w:rsidRDefault="004430E2" w:rsidP="003A0A6E">
      <w:pPr>
        <w:pStyle w:val="Akapitzlist"/>
        <w:numPr>
          <w:ilvl w:val="0"/>
          <w:numId w:val="33"/>
        </w:numPr>
        <w:spacing w:after="0"/>
        <w:ind w:left="567" w:hanging="567"/>
        <w:jc w:val="both"/>
        <w:rPr>
          <w:rFonts w:ascii="Arial" w:hAnsi="Arial" w:cs="Arial"/>
          <w:bCs/>
          <w:sz w:val="20"/>
          <w:szCs w:val="20"/>
          <w:lang w:eastAsia="ar-SA"/>
        </w:rPr>
      </w:pPr>
      <w:r>
        <w:rPr>
          <w:rFonts w:ascii="Arial" w:hAnsi="Arial" w:cs="Arial"/>
          <w:bCs/>
          <w:sz w:val="20"/>
          <w:szCs w:val="20"/>
          <w:lang w:eastAsia="ar-SA"/>
        </w:rPr>
        <w:t xml:space="preserve">Zabezpieczenie wnosi się przed zawarciem umowy. </w:t>
      </w:r>
    </w:p>
    <w:p w14:paraId="542B071B" w14:textId="77777777" w:rsidR="004430E2" w:rsidRDefault="004430E2" w:rsidP="003A0A6E">
      <w:pPr>
        <w:pStyle w:val="Akapitzlist"/>
        <w:numPr>
          <w:ilvl w:val="0"/>
          <w:numId w:val="33"/>
        </w:numPr>
        <w:spacing w:after="0"/>
        <w:ind w:left="567" w:hanging="567"/>
        <w:jc w:val="both"/>
        <w:rPr>
          <w:rFonts w:ascii="Arial" w:hAnsi="Arial" w:cs="Arial"/>
          <w:bCs/>
          <w:sz w:val="20"/>
          <w:szCs w:val="20"/>
          <w:lang w:eastAsia="ar-SA"/>
        </w:rPr>
      </w:pPr>
      <w:r>
        <w:rPr>
          <w:rFonts w:ascii="Arial" w:hAnsi="Arial" w:cs="Arial"/>
          <w:sz w:val="20"/>
          <w:szCs w:val="20"/>
          <w:lang w:eastAsia="ar-SA"/>
        </w:rPr>
        <w:t>Zabezpieczenie służy pokryciu roszczeń z tytułu niewykonania lub nienależytego wykonania umowy.</w:t>
      </w:r>
    </w:p>
    <w:p w14:paraId="32C801E0" w14:textId="77777777" w:rsidR="00485D67" w:rsidRPr="00631351" w:rsidRDefault="00485D67" w:rsidP="0081171C">
      <w:pPr>
        <w:pStyle w:val="Nagwek2"/>
        <w:numPr>
          <w:ilvl w:val="0"/>
          <w:numId w:val="0"/>
        </w:numPr>
        <w:spacing w:line="276" w:lineRule="auto"/>
        <w:ind w:left="426" w:hanging="426"/>
      </w:pPr>
      <w:bookmarkStart w:id="33" w:name="_Toc112741336"/>
      <w:r w:rsidRPr="00A01D41">
        <w:lastRenderedPageBreak/>
        <w:t>2</w:t>
      </w:r>
      <w:r w:rsidR="00BB06FF" w:rsidRPr="00A01D41">
        <w:t>4</w:t>
      </w:r>
      <w:r w:rsidRPr="00A01D41">
        <w:t>.</w:t>
      </w:r>
      <w:r w:rsidRPr="00A01D41">
        <w:tab/>
      </w:r>
      <w:r w:rsidRPr="00631351">
        <w:t xml:space="preserve">Informacja o formalnościach, jakie powinny zostać dopełnione po wyborze oferty </w:t>
      </w:r>
      <w:r w:rsidR="00F85908">
        <w:t xml:space="preserve">                    </w:t>
      </w:r>
      <w:r w:rsidRPr="00631351">
        <w:t>w celu   zawarcia umowy w sprawie zamówienia publicznego.</w:t>
      </w:r>
      <w:bookmarkEnd w:id="33"/>
    </w:p>
    <w:p w14:paraId="3DFCC18C" w14:textId="3F8BEB58" w:rsidR="00F2554B" w:rsidRPr="001A6588"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Wykonawca zobowiązany jest</w:t>
      </w:r>
      <w:r w:rsidR="004430E2" w:rsidRPr="004430E2">
        <w:t xml:space="preserve"> </w:t>
      </w:r>
      <w:r w:rsidR="004430E2">
        <w:t xml:space="preserve"> </w:t>
      </w:r>
      <w:r w:rsidR="004430E2" w:rsidRPr="000C148F">
        <w:rPr>
          <w:rFonts w:ascii="Arial" w:hAnsi="Arial" w:cs="Arial"/>
        </w:rPr>
        <w:t>w</w:t>
      </w:r>
      <w:r w:rsidR="004430E2" w:rsidRPr="000C148F">
        <w:rPr>
          <w:rFonts w:ascii="Arial" w:hAnsi="Arial" w:cs="Arial"/>
          <w:color w:val="000000"/>
        </w:rPr>
        <w:t>nieść</w:t>
      </w:r>
      <w:r w:rsidR="004430E2" w:rsidRPr="004430E2">
        <w:rPr>
          <w:rFonts w:ascii="Arial" w:hAnsi="Arial" w:cs="Arial"/>
          <w:color w:val="000000"/>
        </w:rPr>
        <w:t xml:space="preserve"> zabezpieczenie należyte</w:t>
      </w:r>
      <w:r w:rsidR="004430E2">
        <w:rPr>
          <w:rFonts w:ascii="Arial" w:hAnsi="Arial" w:cs="Arial"/>
          <w:color w:val="000000"/>
        </w:rPr>
        <w:t>g</w:t>
      </w:r>
      <w:r w:rsidR="004430E2" w:rsidRPr="004430E2">
        <w:rPr>
          <w:rFonts w:ascii="Arial" w:hAnsi="Arial" w:cs="Arial"/>
          <w:color w:val="000000"/>
        </w:rPr>
        <w:t xml:space="preserve">o wykonania umowy </w:t>
      </w:r>
      <w:r w:rsidR="00465EC3">
        <w:rPr>
          <w:rFonts w:ascii="Arial" w:hAnsi="Arial" w:cs="Arial"/>
          <w:color w:val="000000"/>
        </w:rPr>
        <w:t xml:space="preserve">                                   </w:t>
      </w:r>
      <w:r w:rsidR="004430E2" w:rsidRPr="004430E2">
        <w:rPr>
          <w:rFonts w:ascii="Arial" w:hAnsi="Arial" w:cs="Arial"/>
          <w:color w:val="000000"/>
        </w:rPr>
        <w:t xml:space="preserve">i </w:t>
      </w:r>
      <w:r w:rsidRPr="0025466C">
        <w:rPr>
          <w:rFonts w:ascii="Arial" w:hAnsi="Arial" w:cs="Arial"/>
          <w:color w:val="000000"/>
        </w:rPr>
        <w:t xml:space="preserve"> podpisać umowę w terminie wskazanym przez  Zamawiającego. Nie podpisanie umowy przez Wykonawcę w wyznaczonym terminie będzie traktowane jako uchylenie się od zawarcia umowy.</w:t>
      </w:r>
    </w:p>
    <w:p w14:paraId="2499E32A" w14:textId="3BA94FCB" w:rsidR="00701BBB" w:rsidRPr="002600A4" w:rsidRDefault="0025466C" w:rsidP="0081171C">
      <w:pPr>
        <w:numPr>
          <w:ilvl w:val="1"/>
          <w:numId w:val="11"/>
        </w:numPr>
        <w:autoSpaceDE w:val="0"/>
        <w:autoSpaceDN w:val="0"/>
        <w:adjustRightInd w:val="0"/>
        <w:spacing w:line="276" w:lineRule="auto"/>
        <w:ind w:left="567" w:hanging="567"/>
        <w:jc w:val="both"/>
        <w:rPr>
          <w:rFonts w:ascii="Arial" w:hAnsi="Arial" w:cs="Arial"/>
          <w:color w:val="000000"/>
        </w:rPr>
      </w:pPr>
      <w:r w:rsidRPr="0025466C">
        <w:rPr>
          <w:rFonts w:ascii="Arial" w:hAnsi="Arial" w:cs="Arial"/>
          <w:color w:val="000000"/>
        </w:rPr>
        <w:t>Umowę podpisuje osoba uprawniona do reprezentowania Wykonawcy, zgodnie z dokumentami rejestrowymi. W przeciwnym razie pełnomocnik powinien doręczyć Zamawiającemu dokumenty potwierdzające umocowanie do podpisania umowy, o ile umocowanie to nie będzie wynikać</w:t>
      </w:r>
      <w:r w:rsidR="00465EC3">
        <w:rPr>
          <w:rFonts w:ascii="Arial" w:hAnsi="Arial" w:cs="Arial"/>
          <w:color w:val="000000"/>
        </w:rPr>
        <w:t xml:space="preserve">                    </w:t>
      </w:r>
      <w:r w:rsidRPr="0025466C">
        <w:rPr>
          <w:rFonts w:ascii="Arial" w:hAnsi="Arial" w:cs="Arial"/>
          <w:color w:val="000000"/>
        </w:rPr>
        <w:t xml:space="preserve"> z dokumentów załączonych do oferty.</w:t>
      </w:r>
    </w:p>
    <w:p w14:paraId="3EAC8ACA" w14:textId="77777777" w:rsidR="00485D67" w:rsidRPr="00BB06FF" w:rsidRDefault="00485D67" w:rsidP="0081171C">
      <w:pPr>
        <w:numPr>
          <w:ilvl w:val="1"/>
          <w:numId w:val="11"/>
        </w:numPr>
        <w:autoSpaceDE w:val="0"/>
        <w:autoSpaceDN w:val="0"/>
        <w:adjustRightInd w:val="0"/>
        <w:spacing w:line="276" w:lineRule="auto"/>
        <w:ind w:left="567" w:hanging="567"/>
        <w:jc w:val="both"/>
        <w:rPr>
          <w:rFonts w:ascii="Arial" w:hAnsi="Arial" w:cs="Arial"/>
          <w:strike/>
          <w:color w:val="000000"/>
        </w:rPr>
      </w:pPr>
      <w:r w:rsidRPr="00631351">
        <w:rPr>
          <w:rFonts w:ascii="Arial" w:hAnsi="Arial" w:cs="Arial"/>
          <w:color w:val="000000"/>
        </w:rPr>
        <w:t>Do dnia podpisania umowy z Zamawiającym podmioty występujące wspólnie, których oferta została wybrana jako najkorzystniejsza, muszą podpisać umowę o współdziałaniu podmiotu wspólnego (dla spółek cywilnych utworzonych przez osoby fizyczne może to być umowa spółki). Nie może ona być zawarta na czas krótszy niż okres realizacji umowy z Zamawiającym. Zamiast powyższego dokumentu Zamawiający dopuszcza złożenie wraz z ofertą umowy o wspólnej działalności.</w:t>
      </w:r>
    </w:p>
    <w:p w14:paraId="6CB704C2" w14:textId="77777777" w:rsidR="002600A4" w:rsidRPr="00F2554B" w:rsidRDefault="002600A4" w:rsidP="0081171C">
      <w:pPr>
        <w:autoSpaceDE w:val="0"/>
        <w:autoSpaceDN w:val="0"/>
        <w:adjustRightInd w:val="0"/>
        <w:spacing w:line="276" w:lineRule="auto"/>
        <w:jc w:val="both"/>
        <w:rPr>
          <w:rFonts w:ascii="Arial" w:hAnsi="Arial" w:cs="Arial"/>
          <w:strike/>
          <w:color w:val="000000"/>
        </w:rPr>
      </w:pPr>
    </w:p>
    <w:p w14:paraId="443E7166" w14:textId="77777777" w:rsidR="00485D67" w:rsidRPr="00631351" w:rsidRDefault="00485D67" w:rsidP="0081171C">
      <w:pPr>
        <w:pStyle w:val="Nagwek2"/>
        <w:numPr>
          <w:ilvl w:val="0"/>
          <w:numId w:val="0"/>
        </w:numPr>
        <w:spacing w:line="276" w:lineRule="auto"/>
        <w:ind w:left="426" w:hanging="426"/>
      </w:pPr>
      <w:bookmarkStart w:id="34" w:name="_Toc112741337"/>
      <w:r w:rsidRPr="00A01D41">
        <w:t>2</w:t>
      </w:r>
      <w:r w:rsidR="00F2554B" w:rsidRPr="00A01D41">
        <w:t>5</w:t>
      </w:r>
      <w:r w:rsidRPr="00A01D41">
        <w:t>.</w:t>
      </w:r>
      <w:r w:rsidRPr="00A01D41">
        <w:tab/>
      </w:r>
      <w:r w:rsidR="00703DA0">
        <w:t>P</w:t>
      </w:r>
      <w:r w:rsidR="00703DA0" w:rsidRPr="00703DA0">
        <w:t>rojektowane postanowienia umowy w sprawie zamówienia publicznego, które zostaną wprowadzone do treści tej umowy</w:t>
      </w:r>
      <w:r w:rsidRPr="00631351">
        <w:t>.</w:t>
      </w:r>
      <w:bookmarkEnd w:id="34"/>
    </w:p>
    <w:p w14:paraId="2A9137B0" w14:textId="2F1CC5B7" w:rsidR="007A1FCF" w:rsidRPr="00701BBB" w:rsidRDefault="00485D67" w:rsidP="0081171C">
      <w:pPr>
        <w:spacing w:line="276" w:lineRule="auto"/>
        <w:ind w:left="567"/>
        <w:jc w:val="both"/>
        <w:rPr>
          <w:rFonts w:ascii="Arial" w:hAnsi="Arial" w:cs="Arial"/>
          <w:color w:val="000000"/>
        </w:rPr>
      </w:pPr>
      <w:r w:rsidRPr="00631351">
        <w:rPr>
          <w:rFonts w:ascii="Arial" w:hAnsi="Arial" w:cs="Arial"/>
          <w:color w:val="000000"/>
        </w:rPr>
        <w:t xml:space="preserve">Wzór umowy został przedstawiony w </w:t>
      </w:r>
      <w:r w:rsidR="00E35DBF" w:rsidRPr="001A6588">
        <w:rPr>
          <w:rFonts w:ascii="Arial" w:hAnsi="Arial" w:cs="Arial"/>
          <w:b/>
          <w:bCs/>
        </w:rPr>
        <w:t xml:space="preserve">załączniku nr </w:t>
      </w:r>
      <w:r w:rsidR="00B2318E">
        <w:rPr>
          <w:rFonts w:ascii="Arial" w:hAnsi="Arial" w:cs="Arial"/>
          <w:b/>
          <w:bCs/>
        </w:rPr>
        <w:t>1</w:t>
      </w:r>
      <w:r w:rsidR="00BE6B90">
        <w:rPr>
          <w:rFonts w:ascii="Arial" w:hAnsi="Arial" w:cs="Arial"/>
          <w:b/>
          <w:bCs/>
        </w:rPr>
        <w:t>0</w:t>
      </w:r>
      <w:r w:rsidR="00B2318E">
        <w:rPr>
          <w:rFonts w:ascii="Arial" w:hAnsi="Arial" w:cs="Arial"/>
          <w:b/>
          <w:bCs/>
        </w:rPr>
        <w:t xml:space="preserve"> </w:t>
      </w:r>
      <w:r w:rsidRPr="001A6588">
        <w:rPr>
          <w:rFonts w:ascii="Arial" w:hAnsi="Arial" w:cs="Arial"/>
          <w:b/>
          <w:bCs/>
        </w:rPr>
        <w:t>do</w:t>
      </w:r>
      <w:r w:rsidR="00F636B5">
        <w:rPr>
          <w:rFonts w:ascii="Arial" w:hAnsi="Arial" w:cs="Arial"/>
          <w:b/>
          <w:bCs/>
          <w:color w:val="000000"/>
        </w:rPr>
        <w:t xml:space="preserve"> S</w:t>
      </w:r>
      <w:r w:rsidRPr="00631351">
        <w:rPr>
          <w:rFonts w:ascii="Arial" w:hAnsi="Arial" w:cs="Arial"/>
          <w:b/>
          <w:bCs/>
          <w:color w:val="000000"/>
        </w:rPr>
        <w:t>WZ</w:t>
      </w:r>
      <w:r w:rsidR="00701BBB">
        <w:rPr>
          <w:rFonts w:ascii="Arial" w:hAnsi="Arial" w:cs="Arial"/>
          <w:color w:val="000000"/>
        </w:rPr>
        <w:t>.</w:t>
      </w:r>
    </w:p>
    <w:p w14:paraId="2012286A" w14:textId="77777777" w:rsidR="00485D67" w:rsidRPr="00631351" w:rsidRDefault="00485D67" w:rsidP="0081171C">
      <w:pPr>
        <w:spacing w:line="276" w:lineRule="auto"/>
        <w:ind w:left="426" w:hanging="426"/>
        <w:jc w:val="both"/>
        <w:rPr>
          <w:rFonts w:ascii="Arial" w:hAnsi="Arial" w:cs="Arial"/>
          <w:b/>
          <w:bCs/>
          <w:color w:val="000000"/>
          <w:sz w:val="16"/>
          <w:szCs w:val="16"/>
        </w:rPr>
      </w:pPr>
    </w:p>
    <w:p w14:paraId="73A53D4D" w14:textId="77777777" w:rsidR="00485D67" w:rsidRPr="00631351" w:rsidRDefault="00701BBB" w:rsidP="0081171C">
      <w:pPr>
        <w:pStyle w:val="Nagwek2"/>
        <w:numPr>
          <w:ilvl w:val="0"/>
          <w:numId w:val="0"/>
        </w:numPr>
        <w:spacing w:line="276" w:lineRule="auto"/>
        <w:ind w:left="426" w:hanging="426"/>
        <w:rPr>
          <w:color w:val="000000"/>
        </w:rPr>
      </w:pPr>
      <w:bookmarkStart w:id="35" w:name="_Toc112741338"/>
      <w:r w:rsidRPr="00A01D41">
        <w:rPr>
          <w:color w:val="000000"/>
        </w:rPr>
        <w:t>2</w:t>
      </w:r>
      <w:r w:rsidR="00F2554B" w:rsidRPr="00A01D41">
        <w:rPr>
          <w:color w:val="000000"/>
        </w:rPr>
        <w:t>6</w:t>
      </w:r>
      <w:r w:rsidR="00485D67" w:rsidRPr="00A01D41">
        <w:rPr>
          <w:color w:val="000000"/>
        </w:rPr>
        <w:t>.</w:t>
      </w:r>
      <w:r w:rsidR="00485D67" w:rsidRPr="00A01D41">
        <w:rPr>
          <w:color w:val="000000"/>
        </w:rPr>
        <w:tab/>
      </w:r>
      <w:r w:rsidR="00485D67" w:rsidRPr="000E1A6C">
        <w:t>Pouczenie o środkach ochrony prawnej przysługujących</w:t>
      </w:r>
      <w:r w:rsidR="00485D67" w:rsidRPr="00631351">
        <w:rPr>
          <w:color w:val="000000"/>
        </w:rPr>
        <w:t xml:space="preserve"> Wykonawcy</w:t>
      </w:r>
      <w:r w:rsidR="00B247EA">
        <w:rPr>
          <w:color w:val="000000"/>
        </w:rPr>
        <w:t>.</w:t>
      </w:r>
      <w:bookmarkEnd w:id="35"/>
    </w:p>
    <w:p w14:paraId="252DA82A" w14:textId="77777777" w:rsidR="00F2554B" w:rsidRDefault="008E6638" w:rsidP="0081171C">
      <w:pPr>
        <w:pStyle w:val="Tekstpodstawowywcity3"/>
        <w:spacing w:line="276" w:lineRule="auto"/>
        <w:ind w:left="567" w:hanging="567"/>
        <w:jc w:val="both"/>
        <w:rPr>
          <w:rFonts w:ascii="Arial" w:hAnsi="Arial" w:cs="Arial"/>
          <w:sz w:val="20"/>
          <w:szCs w:val="20"/>
        </w:rPr>
      </w:pPr>
      <w:r w:rsidRPr="00631351">
        <w:rPr>
          <w:rFonts w:ascii="Arial" w:hAnsi="Arial" w:cs="Arial"/>
          <w:b/>
          <w:sz w:val="20"/>
          <w:szCs w:val="20"/>
        </w:rPr>
        <w:t>2</w:t>
      </w:r>
      <w:r w:rsidR="00F2554B">
        <w:rPr>
          <w:rFonts w:ascii="Arial" w:hAnsi="Arial" w:cs="Arial"/>
          <w:b/>
          <w:sz w:val="20"/>
          <w:szCs w:val="20"/>
        </w:rPr>
        <w:t>6</w:t>
      </w:r>
      <w:r w:rsidRPr="00631351">
        <w:rPr>
          <w:rFonts w:ascii="Arial" w:hAnsi="Arial" w:cs="Arial"/>
          <w:b/>
          <w:sz w:val="20"/>
          <w:szCs w:val="20"/>
        </w:rPr>
        <w:t>.1.</w:t>
      </w:r>
      <w:r w:rsidRPr="00631351">
        <w:rPr>
          <w:rFonts w:ascii="Arial" w:hAnsi="Arial" w:cs="Arial"/>
          <w:sz w:val="20"/>
          <w:szCs w:val="20"/>
        </w:rPr>
        <w:t xml:space="preserve"> </w:t>
      </w:r>
      <w:r w:rsidR="00E06EA5">
        <w:rPr>
          <w:rFonts w:ascii="Arial" w:hAnsi="Arial" w:cs="Arial"/>
          <w:sz w:val="20"/>
          <w:szCs w:val="20"/>
        </w:rPr>
        <w:tab/>
      </w:r>
      <w:r w:rsidR="00F2554B" w:rsidRPr="00F2554B">
        <w:rPr>
          <w:rFonts w:ascii="Arial" w:hAnsi="Arial" w:cs="Arial"/>
          <w:sz w:val="20"/>
          <w:szCs w:val="20"/>
        </w:rPr>
        <w:t>Środki ochrony prawnej określon</w:t>
      </w:r>
      <w:r w:rsidR="00F2554B">
        <w:rPr>
          <w:rFonts w:ascii="Arial" w:hAnsi="Arial" w:cs="Arial"/>
          <w:sz w:val="20"/>
          <w:szCs w:val="20"/>
        </w:rPr>
        <w:t>o w Dziale IX uPzp – środki ochrony prawnej.</w:t>
      </w:r>
    </w:p>
    <w:p w14:paraId="63990A07" w14:textId="77777777" w:rsidR="00F2554B" w:rsidRPr="00F2554B" w:rsidRDefault="00F2554B" w:rsidP="0081171C">
      <w:pPr>
        <w:pStyle w:val="Tekstpodstawowywcity3"/>
        <w:spacing w:line="276" w:lineRule="auto"/>
        <w:ind w:left="567" w:hanging="567"/>
        <w:jc w:val="both"/>
        <w:rPr>
          <w:rFonts w:ascii="Arial" w:hAnsi="Arial" w:cs="Arial"/>
          <w:sz w:val="20"/>
          <w:szCs w:val="20"/>
        </w:rPr>
      </w:pPr>
      <w:r w:rsidRPr="00A01D41">
        <w:rPr>
          <w:rFonts w:ascii="Arial" w:hAnsi="Arial" w:cs="Arial"/>
          <w:b/>
          <w:sz w:val="20"/>
          <w:szCs w:val="20"/>
        </w:rPr>
        <w:t>26.2.</w:t>
      </w:r>
      <w:r>
        <w:rPr>
          <w:rFonts w:ascii="Arial" w:hAnsi="Arial" w:cs="Arial"/>
          <w:sz w:val="20"/>
          <w:szCs w:val="20"/>
        </w:rPr>
        <w:t xml:space="preserve"> Środki ochrony pr</w:t>
      </w:r>
      <w:r w:rsidR="00B247EA">
        <w:rPr>
          <w:rFonts w:ascii="Arial" w:hAnsi="Arial" w:cs="Arial"/>
          <w:sz w:val="20"/>
          <w:szCs w:val="20"/>
        </w:rPr>
        <w:t>a</w:t>
      </w:r>
      <w:r>
        <w:rPr>
          <w:rFonts w:ascii="Arial" w:hAnsi="Arial" w:cs="Arial"/>
          <w:sz w:val="20"/>
          <w:szCs w:val="20"/>
        </w:rPr>
        <w:t>wnej</w:t>
      </w:r>
      <w:r w:rsidRPr="00F2554B">
        <w:rPr>
          <w:rFonts w:ascii="Arial" w:hAnsi="Arial" w:cs="Arial"/>
          <w:sz w:val="20"/>
          <w:szCs w:val="20"/>
        </w:rPr>
        <w:t xml:space="preserve"> przysługują wykonawcy, uczestnikowi konkursu oraz innemu podmiotowi, jeżeli ma lub miał interes w uzyskaniu zamówienia lub nagrody w konkursie oraz poniósł lub może ponieść szkodę w wyniku naruszenia przez zamawiającego przepisów ustawy.</w:t>
      </w:r>
    </w:p>
    <w:p w14:paraId="0122A648" w14:textId="77777777" w:rsidR="00F2554B" w:rsidRDefault="00F2554B" w:rsidP="0081171C">
      <w:pPr>
        <w:pStyle w:val="Tekstpodstawowywcity3"/>
        <w:spacing w:line="276" w:lineRule="auto"/>
        <w:ind w:left="567" w:hanging="567"/>
        <w:jc w:val="both"/>
        <w:rPr>
          <w:rFonts w:ascii="Arial" w:hAnsi="Arial" w:cs="Arial"/>
          <w:sz w:val="20"/>
          <w:szCs w:val="20"/>
        </w:rPr>
      </w:pPr>
      <w:r w:rsidRPr="00F2554B">
        <w:rPr>
          <w:rFonts w:ascii="Arial" w:hAnsi="Arial" w:cs="Arial"/>
          <w:b/>
          <w:sz w:val="20"/>
          <w:szCs w:val="20"/>
        </w:rPr>
        <w:t>26.2.</w:t>
      </w:r>
      <w:r>
        <w:rPr>
          <w:rFonts w:ascii="Arial" w:hAnsi="Arial" w:cs="Arial"/>
          <w:sz w:val="20"/>
          <w:szCs w:val="20"/>
        </w:rPr>
        <w:t xml:space="preserve"> </w:t>
      </w:r>
      <w:r w:rsidRPr="00F2554B">
        <w:rPr>
          <w:rFonts w:ascii="Arial" w:hAnsi="Arial" w:cs="Arial"/>
          <w:sz w:val="20"/>
          <w:szCs w:val="20"/>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2951D5AD" w14:textId="77777777" w:rsidR="00B247EA" w:rsidRPr="00B247EA" w:rsidRDefault="00B247EA" w:rsidP="0081171C">
      <w:pPr>
        <w:pStyle w:val="Default"/>
        <w:spacing w:line="276" w:lineRule="auto"/>
        <w:ind w:left="567" w:hanging="567"/>
        <w:rPr>
          <w:sz w:val="20"/>
          <w:szCs w:val="20"/>
          <w:lang w:eastAsia="pl-PL"/>
        </w:rPr>
      </w:pPr>
      <w:r w:rsidRPr="00B247EA">
        <w:rPr>
          <w:b/>
          <w:sz w:val="20"/>
          <w:szCs w:val="20"/>
        </w:rPr>
        <w:t>26.3</w:t>
      </w:r>
      <w:r>
        <w:rPr>
          <w:sz w:val="20"/>
          <w:szCs w:val="20"/>
        </w:rPr>
        <w:t xml:space="preserve">.  </w:t>
      </w:r>
      <w:r w:rsidRPr="00B247EA">
        <w:rPr>
          <w:sz w:val="20"/>
          <w:szCs w:val="20"/>
        </w:rPr>
        <w:t>Zgodnie z a</w:t>
      </w:r>
      <w:r w:rsidRPr="00B247EA">
        <w:rPr>
          <w:bCs/>
          <w:sz w:val="20"/>
          <w:szCs w:val="20"/>
          <w:lang w:eastAsia="pl-PL"/>
        </w:rPr>
        <w:t>rt. 513 o</w:t>
      </w:r>
      <w:r w:rsidRPr="00B247EA">
        <w:rPr>
          <w:sz w:val="20"/>
          <w:szCs w:val="20"/>
          <w:lang w:eastAsia="pl-PL"/>
        </w:rPr>
        <w:t xml:space="preserve">dwołanie przysługuje na: </w:t>
      </w:r>
    </w:p>
    <w:p w14:paraId="437F0632" w14:textId="5B078CB4" w:rsidR="00B247EA" w:rsidRPr="00B247EA" w:rsidRDefault="00B247EA" w:rsidP="0081171C">
      <w:pPr>
        <w:autoSpaceDE w:val="0"/>
        <w:autoSpaceDN w:val="0"/>
        <w:adjustRightInd w:val="0"/>
        <w:spacing w:line="276" w:lineRule="auto"/>
        <w:ind w:left="709" w:hanging="142"/>
        <w:jc w:val="both"/>
        <w:rPr>
          <w:rFonts w:ascii="Arial" w:hAnsi="Arial" w:cs="Arial"/>
          <w:color w:val="000000"/>
        </w:rPr>
      </w:pPr>
      <w:r w:rsidRPr="00B247EA">
        <w:rPr>
          <w:rFonts w:ascii="Arial" w:hAnsi="Arial" w:cs="Arial"/>
          <w:color w:val="000000"/>
        </w:rPr>
        <w:t xml:space="preserve">1) niezgodną z przepisami ustawy czynność zamawiającego, podjętą w postępowaniu </w:t>
      </w:r>
      <w:r w:rsidR="00465EC3">
        <w:rPr>
          <w:rFonts w:ascii="Arial" w:hAnsi="Arial" w:cs="Arial"/>
          <w:color w:val="000000"/>
        </w:rPr>
        <w:t xml:space="preserve">                               </w:t>
      </w:r>
      <w:r w:rsidRPr="00B247EA">
        <w:rPr>
          <w:rFonts w:ascii="Arial" w:hAnsi="Arial" w:cs="Arial"/>
          <w:color w:val="000000"/>
        </w:rPr>
        <w:t xml:space="preserve">o udzielenie zamówienia, w tym na projektowane postanowienie umowy; </w:t>
      </w:r>
    </w:p>
    <w:p w14:paraId="7B1D81EB" w14:textId="77777777" w:rsidR="00B247EA" w:rsidRPr="00B247EA" w:rsidRDefault="00B247EA" w:rsidP="0081171C">
      <w:pPr>
        <w:autoSpaceDE w:val="0"/>
        <w:autoSpaceDN w:val="0"/>
        <w:adjustRightInd w:val="0"/>
        <w:spacing w:line="276" w:lineRule="auto"/>
        <w:ind w:left="567"/>
        <w:jc w:val="both"/>
        <w:rPr>
          <w:rFonts w:ascii="Arial" w:hAnsi="Arial" w:cs="Arial"/>
          <w:color w:val="000000"/>
        </w:rPr>
      </w:pPr>
      <w:r w:rsidRPr="00B247EA">
        <w:rPr>
          <w:rFonts w:ascii="Arial" w:hAnsi="Arial" w:cs="Arial"/>
          <w:color w:val="000000"/>
        </w:rPr>
        <w:t xml:space="preserve">2) zaniechanie czynności w postępowaniu o udzielenie zamówienia, do której zamawiający był obowiązany na podstawie ustawy; </w:t>
      </w:r>
    </w:p>
    <w:p w14:paraId="360DFD1F" w14:textId="77777777" w:rsidR="00006997" w:rsidRDefault="00B247EA" w:rsidP="0081171C">
      <w:pPr>
        <w:pStyle w:val="Tekstpodstawowywcity3"/>
        <w:spacing w:line="276" w:lineRule="auto"/>
        <w:ind w:left="567" w:hanging="567"/>
        <w:jc w:val="both"/>
        <w:rPr>
          <w:rFonts w:ascii="Arial" w:hAnsi="Arial" w:cs="Arial"/>
          <w:color w:val="000000"/>
          <w:sz w:val="20"/>
          <w:szCs w:val="20"/>
        </w:rPr>
      </w:pPr>
      <w:r w:rsidRPr="00EF51DE">
        <w:rPr>
          <w:rFonts w:ascii="Arial" w:hAnsi="Arial" w:cs="Arial"/>
          <w:b/>
          <w:bCs/>
          <w:color w:val="000000"/>
          <w:sz w:val="20"/>
          <w:szCs w:val="20"/>
        </w:rPr>
        <w:t>26.4.</w:t>
      </w:r>
      <w:r>
        <w:rPr>
          <w:b/>
          <w:bCs/>
          <w:color w:val="000000"/>
          <w:sz w:val="23"/>
          <w:szCs w:val="23"/>
        </w:rPr>
        <w:t xml:space="preserve"> </w:t>
      </w:r>
      <w:r w:rsidRPr="00B247EA">
        <w:rPr>
          <w:color w:val="000000"/>
          <w:sz w:val="23"/>
          <w:szCs w:val="23"/>
        </w:rPr>
        <w:t xml:space="preserve"> </w:t>
      </w:r>
      <w:r w:rsidRPr="00B247EA">
        <w:rPr>
          <w:rFonts w:ascii="Arial" w:hAnsi="Arial" w:cs="Arial"/>
          <w:color w:val="000000"/>
          <w:sz w:val="20"/>
          <w:szCs w:val="20"/>
        </w:rPr>
        <w:t>Odwołanie wnosi się do Prezesa Izby</w:t>
      </w:r>
      <w:r w:rsidR="00006997">
        <w:rPr>
          <w:rFonts w:ascii="Arial" w:hAnsi="Arial" w:cs="Arial"/>
          <w:color w:val="000000"/>
          <w:sz w:val="20"/>
          <w:szCs w:val="20"/>
        </w:rPr>
        <w:t>.</w:t>
      </w:r>
    </w:p>
    <w:p w14:paraId="51B465B4" w14:textId="77777777" w:rsidR="00006997"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5.</w:t>
      </w:r>
      <w:r w:rsidRPr="00006997">
        <w:rPr>
          <w:rFonts w:ascii="Arial" w:hAnsi="Arial" w:cs="Arial"/>
          <w:color w:val="000000"/>
          <w:sz w:val="20"/>
          <w:szCs w:val="20"/>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Pr>
          <w:rFonts w:ascii="Arial" w:hAnsi="Arial" w:cs="Arial"/>
          <w:color w:val="000000"/>
          <w:sz w:val="20"/>
          <w:szCs w:val="20"/>
        </w:rPr>
        <w:t>.</w:t>
      </w:r>
    </w:p>
    <w:p w14:paraId="10AE8342" w14:textId="77777777" w:rsidR="00F2554B" w:rsidRDefault="00006997" w:rsidP="0081171C">
      <w:pPr>
        <w:pStyle w:val="Tekstpodstawowywcity3"/>
        <w:spacing w:line="276" w:lineRule="auto"/>
        <w:ind w:left="567" w:hanging="567"/>
        <w:jc w:val="both"/>
        <w:rPr>
          <w:rFonts w:ascii="Arial" w:hAnsi="Arial" w:cs="Arial"/>
          <w:color w:val="000000"/>
          <w:sz w:val="20"/>
          <w:szCs w:val="20"/>
        </w:rPr>
      </w:pPr>
      <w:r>
        <w:rPr>
          <w:rFonts w:ascii="Arial" w:hAnsi="Arial" w:cs="Arial"/>
          <w:b/>
          <w:bCs/>
          <w:color w:val="000000"/>
          <w:sz w:val="20"/>
          <w:szCs w:val="20"/>
        </w:rPr>
        <w:t>26.</w:t>
      </w:r>
      <w:r w:rsidRPr="00006997">
        <w:rPr>
          <w:rFonts w:ascii="Arial" w:hAnsi="Arial" w:cs="Arial"/>
          <w:b/>
          <w:color w:val="000000"/>
          <w:sz w:val="20"/>
          <w:szCs w:val="20"/>
        </w:rPr>
        <w:t>6.</w:t>
      </w:r>
      <w:r>
        <w:rPr>
          <w:rFonts w:ascii="Arial" w:hAnsi="Arial" w:cs="Arial"/>
          <w:color w:val="000000"/>
          <w:sz w:val="20"/>
          <w:szCs w:val="20"/>
        </w:rPr>
        <w:t xml:space="preserve"> Odwołanie wnosi się w terminach określonych w art. 515 uPzp. i musi ono zawierać informacje określone w art. 516 uPzp.</w:t>
      </w:r>
    </w:p>
    <w:p w14:paraId="11EE3ECA" w14:textId="77777777" w:rsidR="00F7723A" w:rsidRPr="00EF51DE" w:rsidRDefault="00F7723A" w:rsidP="0081171C">
      <w:pPr>
        <w:pStyle w:val="Tekstpodstawowywcity3"/>
        <w:spacing w:line="276" w:lineRule="auto"/>
        <w:ind w:left="709" w:hanging="709"/>
        <w:jc w:val="both"/>
        <w:rPr>
          <w:rFonts w:ascii="Arial" w:hAnsi="Arial" w:cs="Arial"/>
          <w:sz w:val="20"/>
          <w:szCs w:val="20"/>
        </w:rPr>
      </w:pPr>
    </w:p>
    <w:p w14:paraId="7BEB8D9E" w14:textId="77777777" w:rsidR="00701BBB" w:rsidRPr="00882126" w:rsidRDefault="00701BBB" w:rsidP="0081171C">
      <w:pPr>
        <w:pStyle w:val="Nagwek2"/>
        <w:numPr>
          <w:ilvl w:val="0"/>
          <w:numId w:val="0"/>
        </w:numPr>
        <w:spacing w:line="276" w:lineRule="auto"/>
        <w:ind w:left="426" w:hanging="426"/>
      </w:pPr>
      <w:bookmarkStart w:id="36" w:name="_Toc112741339"/>
      <w:r w:rsidRPr="00882126">
        <w:t>2</w:t>
      </w:r>
      <w:r w:rsidR="00D7086E" w:rsidRPr="00882126">
        <w:t>7</w:t>
      </w:r>
      <w:r w:rsidRPr="00882126">
        <w:t xml:space="preserve">. </w:t>
      </w:r>
      <w:r w:rsidRPr="00882126">
        <w:tab/>
        <w:t>Postanowienia końcowe.</w:t>
      </w:r>
      <w:bookmarkEnd w:id="36"/>
    </w:p>
    <w:p w14:paraId="16A4D61F" w14:textId="4A803B6F" w:rsidR="00701BBB" w:rsidRPr="00631351" w:rsidRDefault="00701BBB" w:rsidP="0081171C">
      <w:pPr>
        <w:spacing w:line="276" w:lineRule="auto"/>
        <w:ind w:left="567"/>
        <w:jc w:val="both"/>
        <w:rPr>
          <w:rFonts w:ascii="Arial" w:hAnsi="Arial" w:cs="Arial"/>
          <w:color w:val="000000"/>
        </w:rPr>
      </w:pPr>
      <w:r w:rsidRPr="00631351">
        <w:rPr>
          <w:rFonts w:ascii="Arial" w:hAnsi="Arial" w:cs="Arial"/>
          <w:color w:val="000000"/>
        </w:rPr>
        <w:t xml:space="preserve">W sprawach nieuregulowanych niniejszą </w:t>
      </w:r>
      <w:r w:rsidR="00FB4282">
        <w:rPr>
          <w:rFonts w:ascii="Arial" w:hAnsi="Arial" w:cs="Arial"/>
          <w:color w:val="000000"/>
        </w:rPr>
        <w:t>SWZ</w:t>
      </w:r>
      <w:r w:rsidRPr="00631351">
        <w:rPr>
          <w:rFonts w:ascii="Arial" w:hAnsi="Arial" w:cs="Arial"/>
          <w:color w:val="000000"/>
        </w:rPr>
        <w:t xml:space="preserve"> mają zastosowanie pozostałe postanowienia ustawy Prawo zamówień publicznych z dnia </w:t>
      </w:r>
      <w:r w:rsidR="00FB4282">
        <w:rPr>
          <w:rFonts w:ascii="Arial" w:hAnsi="Arial" w:cs="Arial"/>
          <w:color w:val="000000"/>
        </w:rPr>
        <w:t>11 września 2019</w:t>
      </w:r>
      <w:r w:rsidR="00112B45">
        <w:rPr>
          <w:rFonts w:ascii="Arial" w:hAnsi="Arial" w:cs="Arial"/>
          <w:color w:val="000000"/>
        </w:rPr>
        <w:t xml:space="preserve"> r. (tj. Dz. U. 202</w:t>
      </w:r>
      <w:r w:rsidR="000127B7">
        <w:rPr>
          <w:rFonts w:ascii="Arial" w:hAnsi="Arial" w:cs="Arial"/>
          <w:color w:val="000000"/>
        </w:rPr>
        <w:t>4</w:t>
      </w:r>
      <w:r w:rsidR="00112B45">
        <w:rPr>
          <w:rFonts w:ascii="Arial" w:hAnsi="Arial" w:cs="Arial"/>
          <w:color w:val="000000"/>
        </w:rPr>
        <w:t xml:space="preserve"> poz. 1</w:t>
      </w:r>
      <w:r w:rsidR="000127B7">
        <w:rPr>
          <w:rFonts w:ascii="Arial" w:hAnsi="Arial" w:cs="Arial"/>
          <w:color w:val="000000"/>
        </w:rPr>
        <w:t>320</w:t>
      </w:r>
      <w:r w:rsidRPr="00631351">
        <w:rPr>
          <w:rFonts w:ascii="Arial" w:hAnsi="Arial" w:cs="Arial"/>
          <w:color w:val="000000"/>
        </w:rPr>
        <w:t>).</w:t>
      </w:r>
    </w:p>
    <w:p w14:paraId="4CB71025" w14:textId="77777777" w:rsidR="000E1A6C" w:rsidRPr="00631351" w:rsidRDefault="000E1A6C" w:rsidP="0081171C">
      <w:pPr>
        <w:pStyle w:val="Tekstpodstawowywcity3"/>
        <w:spacing w:line="276" w:lineRule="auto"/>
        <w:ind w:left="0" w:firstLine="0"/>
        <w:rPr>
          <w:rFonts w:ascii="Arial" w:hAnsi="Arial" w:cs="Arial"/>
          <w:b/>
          <w:bCs/>
          <w:color w:val="000000"/>
          <w:sz w:val="16"/>
          <w:szCs w:val="16"/>
          <w:u w:val="single"/>
        </w:rPr>
      </w:pPr>
    </w:p>
    <w:p w14:paraId="25F32DB7" w14:textId="77777777" w:rsidR="008E6638" w:rsidRPr="00631351" w:rsidRDefault="008E6638" w:rsidP="0081171C">
      <w:pPr>
        <w:pStyle w:val="Nagwek2"/>
        <w:numPr>
          <w:ilvl w:val="0"/>
          <w:numId w:val="0"/>
        </w:numPr>
        <w:spacing w:line="276" w:lineRule="auto"/>
        <w:ind w:left="426" w:hanging="426"/>
      </w:pPr>
      <w:bookmarkStart w:id="37" w:name="_Toc112741340"/>
      <w:r w:rsidRPr="008A0DCD">
        <w:t>2</w:t>
      </w:r>
      <w:r w:rsidR="00D7086E" w:rsidRPr="008A0DCD">
        <w:t>8</w:t>
      </w:r>
      <w:r w:rsidRPr="008A0DCD">
        <w:t>.</w:t>
      </w:r>
      <w:r w:rsidR="009C159D" w:rsidRPr="008A0DCD">
        <w:tab/>
      </w:r>
      <w:r w:rsidRPr="00631351">
        <w:t>Klauzula informacyjna w związku z RODO.</w:t>
      </w:r>
      <w:bookmarkEnd w:id="37"/>
    </w:p>
    <w:p w14:paraId="7D2D89E3" w14:textId="451854E6" w:rsidR="00A203D2" w:rsidRPr="001F02CC" w:rsidRDefault="00A203D2" w:rsidP="0081171C">
      <w:pPr>
        <w:spacing w:line="276" w:lineRule="auto"/>
        <w:ind w:left="567"/>
        <w:jc w:val="both"/>
        <w:rPr>
          <w:rFonts w:ascii="Arial" w:hAnsi="Arial" w:cs="Arial"/>
          <w:b/>
          <w:bCs/>
          <w:color w:val="000000"/>
          <w:shd w:val="clear" w:color="auto" w:fill="FFFFFF"/>
        </w:rPr>
      </w:pPr>
      <w:r w:rsidRPr="001F02CC">
        <w:rPr>
          <w:rStyle w:val="Pogrubienie"/>
          <w:rFonts w:ascii="Arial" w:hAnsi="Arial" w:cs="Arial"/>
          <w:color w:val="000000"/>
          <w:shd w:val="clear" w:color="auto" w:fill="FFFFFF"/>
        </w:rPr>
        <w:t>Zgodnie z wymaganiami Rozporządzenia Parlamentu Europejskieg</w:t>
      </w:r>
      <w:r w:rsidR="00B94722" w:rsidRPr="001F02CC">
        <w:rPr>
          <w:rStyle w:val="Pogrubienie"/>
          <w:rFonts w:ascii="Arial" w:hAnsi="Arial" w:cs="Arial"/>
          <w:color w:val="000000"/>
          <w:shd w:val="clear" w:color="auto" w:fill="FFFFFF"/>
        </w:rPr>
        <w:t xml:space="preserve">o i Rady (UE) 2016/679 </w:t>
      </w:r>
      <w:r w:rsidRPr="001F02CC">
        <w:rPr>
          <w:rStyle w:val="Pogrubienie"/>
          <w:rFonts w:ascii="Arial" w:hAnsi="Arial" w:cs="Arial"/>
          <w:color w:val="000000"/>
          <w:shd w:val="clear" w:color="auto" w:fill="FFFFFF"/>
        </w:rPr>
        <w:t>z dnia 27 kwietnia 2016 r. w sprawie ochrony osób fizycznych w związku</w:t>
      </w:r>
      <w:r w:rsidR="00882126" w:rsidRPr="001F02CC">
        <w:rPr>
          <w:rStyle w:val="Pogrubienie"/>
          <w:rFonts w:ascii="Arial" w:hAnsi="Arial" w:cs="Arial"/>
          <w:color w:val="000000"/>
          <w:shd w:val="clear" w:color="auto" w:fill="FFFFFF"/>
        </w:rPr>
        <w:t xml:space="preserve"> </w:t>
      </w:r>
      <w:r w:rsidR="00465EC3">
        <w:rPr>
          <w:rStyle w:val="Pogrubienie"/>
          <w:rFonts w:ascii="Arial" w:hAnsi="Arial" w:cs="Arial"/>
          <w:color w:val="000000"/>
          <w:shd w:val="clear" w:color="auto" w:fill="FFFFFF"/>
        </w:rPr>
        <w:t xml:space="preserve">                                               </w:t>
      </w:r>
      <w:r w:rsidRPr="001F02CC">
        <w:rPr>
          <w:rStyle w:val="Pogrubienie"/>
          <w:rFonts w:ascii="Arial" w:hAnsi="Arial" w:cs="Arial"/>
          <w:color w:val="000000"/>
          <w:shd w:val="clear" w:color="auto" w:fill="FFFFFF"/>
        </w:rPr>
        <w:t>z przetwarzaniem danych osobowych i w sprawie swobodnego przepływu takich danych oraz uchylenia dyrektywy 95/46/WE (ogólne rozporządzenie o ochronie danych) informuję Pana/Panią o tym, w jaki sposób Komendant Wojewódzki Policji w Łodzi przetwarza Pana/Pani dane osobowe:</w:t>
      </w:r>
    </w:p>
    <w:p w14:paraId="5ED40238" w14:textId="77777777" w:rsidR="002119C0" w:rsidRPr="002119C0" w:rsidRDefault="002119C0" w:rsidP="00C6240C">
      <w:pPr>
        <w:numPr>
          <w:ilvl w:val="1"/>
          <w:numId w:val="43"/>
        </w:numPr>
        <w:suppressAutoHyphens/>
        <w:spacing w:line="276" w:lineRule="auto"/>
        <w:ind w:hanging="577"/>
        <w:contextualSpacing/>
        <w:jc w:val="both"/>
        <w:textAlignment w:val="top"/>
        <w:outlineLvl w:val="0"/>
        <w:rPr>
          <w:rFonts w:ascii="Arial" w:hAnsi="Arial" w:cs="Arial"/>
        </w:rPr>
      </w:pPr>
      <w:bookmarkStart w:id="38" w:name="_Toc112741341"/>
      <w:r w:rsidRPr="002119C0">
        <w:rPr>
          <w:rFonts w:ascii="Arial" w:hAnsi="Arial" w:cs="Arial"/>
          <w:color w:val="000000"/>
        </w:rPr>
        <w:t xml:space="preserve">Administratorem Danych Osobowych (ADO) jest Komendant Wojewódzki Policji w Łodzi </w:t>
      </w:r>
      <w:r w:rsidRPr="002119C0">
        <w:rPr>
          <w:rFonts w:ascii="Arial" w:hAnsi="Arial" w:cs="Arial"/>
          <w:color w:val="000000"/>
        </w:rPr>
        <w:br/>
        <w:t>z siedzibą przy ul. Lutomierskiej 108/112 w Łodzi, kod 91-048.</w:t>
      </w:r>
      <w:bookmarkEnd w:id="38"/>
      <w:r w:rsidRPr="002119C0">
        <w:rPr>
          <w:rFonts w:ascii="Arial" w:hAnsi="Arial" w:cs="Arial"/>
          <w:color w:val="000000"/>
        </w:rPr>
        <w:t xml:space="preserve"> </w:t>
      </w:r>
    </w:p>
    <w:p w14:paraId="06661A5B" w14:textId="77777777" w:rsidR="002119C0" w:rsidRPr="002119C0" w:rsidRDefault="002119C0" w:rsidP="00C6240C">
      <w:pPr>
        <w:numPr>
          <w:ilvl w:val="1"/>
          <w:numId w:val="43"/>
        </w:numPr>
        <w:suppressAutoHyphens/>
        <w:spacing w:line="276" w:lineRule="auto"/>
        <w:ind w:hanging="577"/>
        <w:contextualSpacing/>
        <w:jc w:val="both"/>
        <w:textAlignment w:val="top"/>
        <w:outlineLvl w:val="0"/>
        <w:rPr>
          <w:rFonts w:ascii="Arial" w:hAnsi="Arial" w:cs="Arial"/>
          <w:color w:val="000000"/>
        </w:rPr>
      </w:pPr>
      <w:bookmarkStart w:id="39" w:name="_Toc112741342"/>
      <w:r w:rsidRPr="002119C0">
        <w:rPr>
          <w:rFonts w:ascii="Arial" w:hAnsi="Arial" w:cs="Arial"/>
          <w:color w:val="000000"/>
        </w:rPr>
        <w:t xml:space="preserve">Dane kontaktowe Inspektora Ochrony Danych (IOD) – e-mail: </w:t>
      </w:r>
      <w:hyperlink r:id="rId24" w:history="1">
        <w:r w:rsidRPr="002119C0">
          <w:rPr>
            <w:rFonts w:ascii="Arial" w:hAnsi="Arial" w:cs="Arial"/>
            <w:b/>
            <w:u w:val="single"/>
          </w:rPr>
          <w:t>iod@ld.policja.gov.pl</w:t>
        </w:r>
        <w:bookmarkEnd w:id="39"/>
      </w:hyperlink>
    </w:p>
    <w:p w14:paraId="160DB9C7" w14:textId="77777777" w:rsidR="002119C0" w:rsidRPr="002119C0" w:rsidRDefault="002119C0" w:rsidP="00C6240C">
      <w:pPr>
        <w:numPr>
          <w:ilvl w:val="1"/>
          <w:numId w:val="43"/>
        </w:numPr>
        <w:suppressAutoHyphens/>
        <w:spacing w:line="276" w:lineRule="auto"/>
        <w:ind w:hanging="586"/>
        <w:contextualSpacing/>
        <w:jc w:val="both"/>
        <w:textAlignment w:val="top"/>
        <w:outlineLvl w:val="0"/>
        <w:rPr>
          <w:rFonts w:ascii="Arial" w:hAnsi="Arial" w:cs="Arial"/>
          <w:color w:val="000000"/>
        </w:rPr>
      </w:pPr>
      <w:bookmarkStart w:id="40" w:name="_Toc112741343"/>
      <w:r w:rsidRPr="002119C0">
        <w:rPr>
          <w:rFonts w:ascii="Arial" w:hAnsi="Arial" w:cs="Arial"/>
          <w:color w:val="000000"/>
        </w:rPr>
        <w:t>Dane osobowe, zwane dalej „danymi”, przetwarzane są:</w:t>
      </w:r>
      <w:bookmarkEnd w:id="40"/>
    </w:p>
    <w:p w14:paraId="279CBAEC" w14:textId="66F4A18C" w:rsidR="002119C0" w:rsidRPr="00BE6B90" w:rsidRDefault="002119C0" w:rsidP="00BE6B90">
      <w:pPr>
        <w:numPr>
          <w:ilvl w:val="3"/>
          <w:numId w:val="40"/>
        </w:numPr>
        <w:suppressAutoHyphens/>
        <w:spacing w:line="276" w:lineRule="auto"/>
        <w:ind w:left="993"/>
        <w:contextualSpacing/>
        <w:jc w:val="both"/>
        <w:textAlignment w:val="top"/>
        <w:outlineLvl w:val="0"/>
        <w:rPr>
          <w:rFonts w:ascii="Arial" w:hAnsi="Arial" w:cs="Arial"/>
          <w:color w:val="000000"/>
        </w:rPr>
      </w:pPr>
      <w:bookmarkStart w:id="41" w:name="_Toc112741344"/>
      <w:r w:rsidRPr="002119C0">
        <w:rPr>
          <w:rFonts w:ascii="Arial" w:hAnsi="Arial" w:cs="Arial"/>
          <w:color w:val="000000"/>
        </w:rPr>
        <w:lastRenderedPageBreak/>
        <w:t xml:space="preserve">na podstawie  art. 6 ust. 1 lit. c RODO, w celu wykonania obowiązku prawnego ciążącego na </w:t>
      </w:r>
      <w:r w:rsidRPr="002B7659">
        <w:rPr>
          <w:rFonts w:ascii="Arial" w:hAnsi="Arial" w:cs="Arial"/>
          <w:color w:val="000000"/>
        </w:rPr>
        <w:t xml:space="preserve">Administratorze, tj. realizacji postępowania o udzielenie zamówienia publicznego prowadzonego w trybie podstawowym bez negocjacji </w:t>
      </w:r>
      <w:r w:rsidR="00BE6B90" w:rsidRPr="00BE6B90">
        <w:rPr>
          <w:rFonts w:ascii="Arial" w:hAnsi="Arial" w:cs="Arial"/>
          <w:b/>
          <w:bCs/>
          <w:color w:val="000000"/>
        </w:rPr>
        <w:t xml:space="preserve">na </w:t>
      </w:r>
      <w:r w:rsidR="00BE6B90" w:rsidRPr="00BE6B90">
        <w:rPr>
          <w:rFonts w:ascii="Arial" w:hAnsi="Arial" w:cs="Arial"/>
          <w:b/>
        </w:rPr>
        <w:t>wykonanie robót budowlanych związanych z adaptacją garażu na potrzeby parkowania 2 szt. pojazdów specjalnych na terenie OPP w Łodzi przy ul. Pienistej 71</w:t>
      </w:r>
      <w:r w:rsidRPr="002B7659">
        <w:rPr>
          <w:rFonts w:ascii="Arial" w:hAnsi="Arial" w:cs="Arial"/>
          <w:b/>
          <w:color w:val="000000"/>
        </w:rPr>
        <w:t>-</w:t>
      </w:r>
      <w:r>
        <w:rPr>
          <w:rFonts w:ascii="Arial" w:hAnsi="Arial" w:cs="Arial"/>
          <w:b/>
          <w:color w:val="000000"/>
        </w:rPr>
        <w:t xml:space="preserve"> FZ-2380/</w:t>
      </w:r>
      <w:r w:rsidR="00BE6B90">
        <w:rPr>
          <w:rFonts w:ascii="Arial" w:hAnsi="Arial" w:cs="Arial"/>
          <w:b/>
          <w:color w:val="000000"/>
        </w:rPr>
        <w:t>57</w:t>
      </w:r>
      <w:r>
        <w:rPr>
          <w:rFonts w:ascii="Arial" w:hAnsi="Arial" w:cs="Arial"/>
          <w:b/>
          <w:color w:val="000000"/>
        </w:rPr>
        <w:t>/2</w:t>
      </w:r>
      <w:r w:rsidR="002B7659">
        <w:rPr>
          <w:rFonts w:ascii="Arial" w:hAnsi="Arial" w:cs="Arial"/>
          <w:b/>
          <w:color w:val="000000"/>
        </w:rPr>
        <w:t>4</w:t>
      </w:r>
      <w:r>
        <w:rPr>
          <w:rFonts w:ascii="Arial" w:hAnsi="Arial" w:cs="Arial"/>
          <w:b/>
          <w:color w:val="000000"/>
        </w:rPr>
        <w:t>/</w:t>
      </w:r>
      <w:r w:rsidR="00211128">
        <w:rPr>
          <w:rFonts w:ascii="Arial" w:hAnsi="Arial" w:cs="Arial"/>
          <w:b/>
          <w:color w:val="000000"/>
        </w:rPr>
        <w:t>RK</w:t>
      </w:r>
      <w:r w:rsidRPr="002119C0">
        <w:rPr>
          <w:rFonts w:ascii="Arial" w:hAnsi="Arial" w:cs="Arial"/>
          <w:color w:val="000000"/>
        </w:rPr>
        <w:t xml:space="preserve"> prowadzonego </w:t>
      </w:r>
      <w:r w:rsidRPr="00BE6B90">
        <w:rPr>
          <w:rFonts w:ascii="Arial" w:hAnsi="Arial" w:cs="Arial"/>
          <w:color w:val="000000"/>
        </w:rPr>
        <w:t>w oparciu o ustawę z dnia 11 września 2019 roku Prawo zamówień publicznych (dalej ustawa PZP).</w:t>
      </w:r>
      <w:bookmarkEnd w:id="41"/>
    </w:p>
    <w:p w14:paraId="42BBA8FB" w14:textId="77777777" w:rsidR="002119C0" w:rsidRPr="002119C0" w:rsidRDefault="002119C0" w:rsidP="00C6240C">
      <w:pPr>
        <w:numPr>
          <w:ilvl w:val="3"/>
          <w:numId w:val="40"/>
        </w:numPr>
        <w:suppressAutoHyphens/>
        <w:spacing w:line="276" w:lineRule="auto"/>
        <w:ind w:left="993" w:hanging="426"/>
        <w:contextualSpacing/>
        <w:jc w:val="both"/>
        <w:textAlignment w:val="top"/>
        <w:outlineLvl w:val="0"/>
        <w:rPr>
          <w:rFonts w:ascii="Arial" w:hAnsi="Arial" w:cs="Arial"/>
          <w:color w:val="000000"/>
        </w:rPr>
      </w:pPr>
      <w:bookmarkStart w:id="42" w:name="_Toc112741345"/>
      <w:r w:rsidRPr="002119C0">
        <w:rPr>
          <w:rFonts w:ascii="Arial" w:hAnsi="Arial" w:cs="Arial"/>
          <w:color w:val="000000"/>
        </w:rPr>
        <w:t>w przypadku wyboru Pana/Pani oferty na podstawie art. 6 ust. 1 lit. b  RODO, w celu wykonania umowy zawartej z Komendantem Wojewódzkim Policji bądź jego przedstawicielem prawnym lub podjęcie działań na Pana/Pani żądanie przed jej zawarciem.</w:t>
      </w:r>
      <w:bookmarkEnd w:id="42"/>
    </w:p>
    <w:p w14:paraId="344E7655" w14:textId="4FF5B1AF"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rPr>
      </w:pPr>
      <w:bookmarkStart w:id="43" w:name="_Toc112741346"/>
      <w:r w:rsidRPr="002119C0">
        <w:rPr>
          <w:rFonts w:ascii="Arial" w:hAnsi="Arial" w:cs="Arial"/>
        </w:rPr>
        <w:t xml:space="preserve">Obowiązek podania przez Panią/Pana danych osobowych bezpośrednio Pani/Pana dotyczących jest wymogiem określonym w przepisach ustawy PZP, związanym z udziałem </w:t>
      </w:r>
      <w:r w:rsidR="00465EC3">
        <w:rPr>
          <w:rFonts w:ascii="Arial" w:hAnsi="Arial" w:cs="Arial"/>
        </w:rPr>
        <w:t xml:space="preserve">                        </w:t>
      </w:r>
      <w:r w:rsidRPr="002119C0">
        <w:rPr>
          <w:rFonts w:ascii="Arial" w:hAnsi="Arial" w:cs="Arial"/>
        </w:rPr>
        <w:t>w postępowaniu o udzielenie zamówienia publicznego; konsekwencje niepodania określonych danych wynikają z ustawy PZP.</w:t>
      </w:r>
      <w:bookmarkEnd w:id="43"/>
    </w:p>
    <w:p w14:paraId="411E69DB"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rPr>
      </w:pPr>
      <w:bookmarkStart w:id="44" w:name="_Toc112741347"/>
      <w:r w:rsidRPr="002119C0">
        <w:rPr>
          <w:rFonts w:ascii="Arial" w:hAnsi="Arial" w:cs="Arial"/>
          <w:color w:val="000000"/>
        </w:rPr>
        <w:t>Odbiorcami Pani/Pana danych osobowych będą osoby lub podmioty, którym udostępniona zostanie dokumentacja postępowania zgodnie z art. 18 oraz art. 74 ustawy PZP, oraz inne jednostki Policji w celu i zakresie koniecznym do realizacji umowy.</w:t>
      </w:r>
      <w:bookmarkEnd w:id="44"/>
    </w:p>
    <w:p w14:paraId="46CFBB45"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rPr>
      </w:pPr>
      <w:bookmarkStart w:id="45" w:name="_Toc112741348"/>
      <w:r w:rsidRPr="002119C0">
        <w:rPr>
          <w:rFonts w:ascii="Arial" w:hAnsi="Arial" w:cs="Arial"/>
        </w:rPr>
        <w:t>W związku z przetwarzaniem Pana/Pani danych osobowych, przysługuje Panu/Pani prawo do:</w:t>
      </w:r>
      <w:bookmarkEnd w:id="45"/>
      <w:r w:rsidRPr="002119C0">
        <w:rPr>
          <w:rFonts w:ascii="Arial" w:hAnsi="Arial" w:cs="Arial"/>
        </w:rPr>
        <w:t xml:space="preserve"> </w:t>
      </w:r>
    </w:p>
    <w:p w14:paraId="2A500F33" w14:textId="77777777" w:rsidR="002119C0" w:rsidRPr="002119C0" w:rsidRDefault="002119C0" w:rsidP="00C6240C">
      <w:pPr>
        <w:numPr>
          <w:ilvl w:val="0"/>
          <w:numId w:val="41"/>
        </w:numPr>
        <w:suppressAutoHyphens/>
        <w:spacing w:line="276" w:lineRule="auto"/>
        <w:ind w:left="993" w:hanging="426"/>
        <w:jc w:val="both"/>
        <w:textAlignment w:val="top"/>
        <w:outlineLvl w:val="0"/>
        <w:rPr>
          <w:rFonts w:ascii="Arial" w:hAnsi="Arial" w:cs="Arial"/>
        </w:rPr>
      </w:pPr>
      <w:bookmarkStart w:id="46" w:name="_Toc112741349"/>
      <w:r w:rsidRPr="002119C0">
        <w:rPr>
          <w:rFonts w:ascii="Arial" w:hAnsi="Arial" w:cs="Arial"/>
        </w:rPr>
        <w:t>dostępu do treści danych, na podstawie art. 15 RODO z zastrzeżeniem, że udostępniane dane osobowe nie mogą ujawniać informacji niejawnych, ani naruszać tajemnic prawnie chronionych, do których zachowania zobowiązany jest  Komendant Wojewódzki Policji</w:t>
      </w:r>
      <w:r w:rsidRPr="002119C0">
        <w:rPr>
          <w:rFonts w:ascii="Arial" w:hAnsi="Arial" w:cs="Arial"/>
        </w:rPr>
        <w:br/>
        <w:t>w Łodzi;</w:t>
      </w:r>
      <w:bookmarkEnd w:id="46"/>
    </w:p>
    <w:p w14:paraId="5C63D5CB" w14:textId="77777777" w:rsidR="002119C0" w:rsidRPr="002119C0" w:rsidRDefault="002119C0" w:rsidP="00C6240C">
      <w:pPr>
        <w:numPr>
          <w:ilvl w:val="0"/>
          <w:numId w:val="41"/>
        </w:numPr>
        <w:suppressAutoHyphens/>
        <w:spacing w:line="276" w:lineRule="auto"/>
        <w:ind w:left="993" w:hanging="426"/>
        <w:textAlignment w:val="top"/>
        <w:outlineLvl w:val="0"/>
        <w:rPr>
          <w:rFonts w:ascii="Arial" w:hAnsi="Arial" w:cs="Arial"/>
        </w:rPr>
      </w:pPr>
      <w:bookmarkStart w:id="47" w:name="_Toc112741350"/>
      <w:r w:rsidRPr="002119C0">
        <w:rPr>
          <w:rFonts w:ascii="Arial" w:hAnsi="Arial" w:cs="Arial"/>
        </w:rPr>
        <w:t>sprostowania danych, na podstawie art. 16 RODO;</w:t>
      </w:r>
      <w:bookmarkEnd w:id="47"/>
    </w:p>
    <w:p w14:paraId="7D0DA469" w14:textId="77777777" w:rsidR="002119C0" w:rsidRPr="002119C0" w:rsidRDefault="002119C0" w:rsidP="00C6240C">
      <w:pPr>
        <w:numPr>
          <w:ilvl w:val="0"/>
          <w:numId w:val="41"/>
        </w:numPr>
        <w:suppressAutoHyphens/>
        <w:spacing w:line="276" w:lineRule="auto"/>
        <w:ind w:left="993" w:hanging="426"/>
        <w:jc w:val="both"/>
        <w:textAlignment w:val="top"/>
        <w:outlineLvl w:val="0"/>
        <w:rPr>
          <w:rFonts w:ascii="Arial" w:hAnsi="Arial" w:cs="Arial"/>
        </w:rPr>
      </w:pPr>
      <w:bookmarkStart w:id="48" w:name="_Toc112741351"/>
      <w:r w:rsidRPr="002119C0">
        <w:rPr>
          <w:rFonts w:ascii="Arial" w:hAnsi="Arial" w:cs="Arial"/>
        </w:rPr>
        <w:t>ograniczenia przetwarzania danych, na podstawie art. 18 RODO - j</w:t>
      </w:r>
      <w:r w:rsidRPr="002119C0">
        <w:rPr>
          <w:rFonts w:ascii="Arial" w:hAnsi="Arial" w:cs="Arial"/>
          <w:color w:val="000000"/>
        </w:rPr>
        <w:t>eżeli  kwestionuje Pan/Pani prawidłowość przetwarzanych danych, uważa, że są przetwarzane niezgodnie                   z prawem, bądź sprzeciwia się ich przetwarzaniu.</w:t>
      </w:r>
      <w:bookmarkEnd w:id="48"/>
    </w:p>
    <w:p w14:paraId="0F693DEB"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color w:val="000000"/>
        </w:rPr>
      </w:pPr>
      <w:bookmarkStart w:id="49" w:name="_Toc112741352"/>
      <w:r w:rsidRPr="002119C0">
        <w:rPr>
          <w:rFonts w:ascii="Arial" w:hAnsi="Arial" w:cs="Arial"/>
          <w:color w:val="000000"/>
        </w:rPr>
        <w:t xml:space="preserve">W przypadku uznania, że przetwarzanie przez Komendanta Wojewódzkiego Policji w Łodzi Pana/Pani danych osobowych narusza przepisy </w:t>
      </w:r>
      <w:r w:rsidRPr="002119C0">
        <w:rPr>
          <w:rFonts w:ascii="Arial" w:hAnsi="Arial" w:cs="Arial"/>
        </w:rPr>
        <w:t xml:space="preserve">RODO, przysługuje </w:t>
      </w:r>
      <w:r w:rsidRPr="002119C0">
        <w:rPr>
          <w:rFonts w:ascii="Arial" w:hAnsi="Arial" w:cs="Arial"/>
          <w:color w:val="000000"/>
        </w:rPr>
        <w:t>Panu/Pani prawo do wniesienia skargi do Prezesa Urzędu Ochrony Danych Osobowych.</w:t>
      </w:r>
      <w:bookmarkEnd w:id="49"/>
      <w:r w:rsidRPr="002119C0">
        <w:rPr>
          <w:rFonts w:ascii="Arial" w:hAnsi="Arial" w:cs="Arial"/>
          <w:color w:val="000000"/>
        </w:rPr>
        <w:tab/>
      </w:r>
    </w:p>
    <w:p w14:paraId="537917E4"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color w:val="000000"/>
        </w:rPr>
      </w:pPr>
      <w:bookmarkStart w:id="50" w:name="_Toc112741353"/>
      <w:r w:rsidRPr="002119C0">
        <w:rPr>
          <w:rFonts w:ascii="Arial" w:hAnsi="Arial" w:cs="Arial"/>
          <w:color w:val="000000"/>
        </w:rPr>
        <w:t>Pana/Pani dane osobowe będą przechowywane zgodnie z art. 78 ust. 1 ustawy PZP przez okres 4 lat od dnia zakończenia postępowania o udzielenie zamówienia, a w przypadku wybrania Pani/Pana oferty i podpisania umowy, jeżeli okres trwania umowy przekracza 4 lata, przez cały czas obowiązywania umowy, a po tym czasie przez okres wynikający z przepisów ustawy o narodowym zasobie archiwalnym i archiwach. Sposób kwalifikowania spraw oraz czas ich przechowywania określa Jednolity Rzeczowy Wykaz Akt Policji stanowiący załącznik do Zarządzenia nr 10 Komendanta Głównego Policji z dnia 15 maja 2020 roku.</w:t>
      </w:r>
      <w:bookmarkEnd w:id="50"/>
    </w:p>
    <w:p w14:paraId="67967685" w14:textId="77777777" w:rsidR="002119C0" w:rsidRPr="002119C0" w:rsidRDefault="002119C0" w:rsidP="00C6240C">
      <w:pPr>
        <w:numPr>
          <w:ilvl w:val="1"/>
          <w:numId w:val="42"/>
        </w:numPr>
        <w:suppressAutoHyphens/>
        <w:spacing w:line="276" w:lineRule="auto"/>
        <w:ind w:left="567" w:hanging="567"/>
        <w:contextualSpacing/>
        <w:jc w:val="both"/>
        <w:textAlignment w:val="top"/>
        <w:outlineLvl w:val="0"/>
        <w:rPr>
          <w:rFonts w:ascii="Arial" w:hAnsi="Arial" w:cs="Arial"/>
          <w:color w:val="000000"/>
        </w:rPr>
      </w:pPr>
      <w:bookmarkStart w:id="51" w:name="_Toc112741354"/>
      <w:r w:rsidRPr="002119C0">
        <w:rPr>
          <w:rFonts w:ascii="Arial" w:hAnsi="Arial" w:cs="Arial"/>
          <w:color w:val="000000"/>
        </w:rPr>
        <w:t>Dane nie podlegają  zautomatyzowanemu podejmowaniu decyzji, w tym profilowaniu.</w:t>
      </w:r>
      <w:bookmarkEnd w:id="51"/>
    </w:p>
    <w:p w14:paraId="0B86898F" w14:textId="77777777" w:rsidR="00AF7F5F" w:rsidRPr="001F02CC" w:rsidRDefault="00AF7F5F" w:rsidP="0081171C">
      <w:pPr>
        <w:pStyle w:val="Tekstpodstawowywcity3"/>
        <w:spacing w:line="276" w:lineRule="auto"/>
        <w:ind w:left="0" w:firstLine="0"/>
        <w:rPr>
          <w:rFonts w:ascii="Arial" w:hAnsi="Arial" w:cs="Arial"/>
          <w:b/>
          <w:bCs/>
          <w:color w:val="000000"/>
          <w:sz w:val="20"/>
          <w:szCs w:val="20"/>
          <w:u w:val="single"/>
        </w:rPr>
      </w:pPr>
    </w:p>
    <w:p w14:paraId="6014DC50" w14:textId="77777777" w:rsidR="00606E9B" w:rsidRPr="000849D4" w:rsidRDefault="00606E9B" w:rsidP="0081171C">
      <w:pPr>
        <w:pStyle w:val="Nagwek3"/>
        <w:spacing w:line="276" w:lineRule="auto"/>
        <w:rPr>
          <w:rFonts w:ascii="Arial" w:hAnsi="Arial" w:cs="Arial"/>
          <w:b/>
          <w:sz w:val="18"/>
          <w:szCs w:val="18"/>
        </w:rPr>
      </w:pPr>
      <w:bookmarkStart w:id="52" w:name="_Toc112741355"/>
      <w:r w:rsidRPr="000849D4">
        <w:rPr>
          <w:rFonts w:ascii="Arial" w:hAnsi="Arial" w:cs="Arial"/>
          <w:b/>
          <w:sz w:val="18"/>
          <w:szCs w:val="18"/>
        </w:rPr>
        <w:t>ZAŁĄCZNIKI  DO  SWZ :</w:t>
      </w:r>
      <w:bookmarkEnd w:id="52"/>
      <w:r w:rsidRPr="000849D4">
        <w:rPr>
          <w:rFonts w:ascii="Arial" w:hAnsi="Arial" w:cs="Arial"/>
          <w:b/>
          <w:sz w:val="18"/>
          <w:szCs w:val="18"/>
        </w:rPr>
        <w:tab/>
      </w:r>
    </w:p>
    <w:p w14:paraId="1B54CE4B" w14:textId="77777777" w:rsidR="00606E9B" w:rsidRDefault="00606E9B" w:rsidP="0081171C">
      <w:pPr>
        <w:spacing w:line="276" w:lineRule="auto"/>
        <w:ind w:left="284" w:hanging="284"/>
        <w:rPr>
          <w:rFonts w:ascii="Arial" w:hAnsi="Arial" w:cs="Arial"/>
          <w:color w:val="000000"/>
          <w:sz w:val="16"/>
          <w:szCs w:val="16"/>
        </w:rPr>
      </w:pPr>
      <w:bookmarkStart w:id="53" w:name="_Hlk101250307"/>
      <w:r>
        <w:rPr>
          <w:rFonts w:ascii="Arial" w:hAnsi="Arial" w:cs="Arial"/>
          <w:color w:val="000000"/>
          <w:sz w:val="16"/>
          <w:szCs w:val="16"/>
        </w:rPr>
        <w:t>Załącznik nr 1</w:t>
      </w:r>
      <w:r>
        <w:rPr>
          <w:rFonts w:ascii="Arial" w:hAnsi="Arial" w:cs="Arial"/>
          <w:color w:val="000000"/>
          <w:sz w:val="16"/>
          <w:szCs w:val="16"/>
        </w:rPr>
        <w:tab/>
        <w:t>– Formularz ofertowy</w:t>
      </w:r>
    </w:p>
    <w:p w14:paraId="1F7AD5EF" w14:textId="77777777" w:rsidR="00606E9B" w:rsidRDefault="00606E9B" w:rsidP="0081171C">
      <w:pPr>
        <w:spacing w:line="276" w:lineRule="auto"/>
        <w:ind w:left="284" w:hanging="284"/>
        <w:rPr>
          <w:rFonts w:ascii="Arial" w:hAnsi="Arial" w:cs="Arial"/>
          <w:sz w:val="16"/>
          <w:szCs w:val="16"/>
        </w:rPr>
      </w:pPr>
      <w:r>
        <w:rPr>
          <w:rFonts w:ascii="Arial" w:hAnsi="Arial" w:cs="Arial"/>
          <w:sz w:val="16"/>
          <w:szCs w:val="16"/>
        </w:rPr>
        <w:t>Załącznik nr 2</w:t>
      </w:r>
      <w:r>
        <w:rPr>
          <w:rFonts w:ascii="Arial" w:hAnsi="Arial" w:cs="Arial"/>
          <w:sz w:val="16"/>
          <w:szCs w:val="16"/>
        </w:rPr>
        <w:tab/>
        <w:t>– Formularz cenowy</w:t>
      </w:r>
    </w:p>
    <w:p w14:paraId="466DFEA0" w14:textId="7EBA1CD6" w:rsidR="00606E9B" w:rsidRDefault="00606E9B" w:rsidP="0081171C">
      <w:pPr>
        <w:spacing w:line="276" w:lineRule="auto"/>
        <w:ind w:left="284" w:hanging="284"/>
        <w:rPr>
          <w:rFonts w:ascii="Arial" w:hAnsi="Arial" w:cs="Arial"/>
          <w:sz w:val="16"/>
          <w:szCs w:val="16"/>
        </w:rPr>
      </w:pPr>
      <w:r>
        <w:rPr>
          <w:rFonts w:ascii="Arial" w:hAnsi="Arial" w:cs="Arial"/>
          <w:sz w:val="16"/>
          <w:szCs w:val="16"/>
        </w:rPr>
        <w:t>Załącznik nr 3</w:t>
      </w:r>
      <w:r>
        <w:rPr>
          <w:rFonts w:ascii="Arial" w:hAnsi="Arial" w:cs="Arial"/>
          <w:sz w:val="16"/>
          <w:szCs w:val="16"/>
        </w:rPr>
        <w:tab/>
        <w:t xml:space="preserve">– Dokumentacja techniczna (PFU) </w:t>
      </w:r>
    </w:p>
    <w:p w14:paraId="72D23E5F" w14:textId="354E0AA3" w:rsidR="00606E9B" w:rsidRDefault="00606E9B" w:rsidP="00211128">
      <w:pPr>
        <w:spacing w:line="276" w:lineRule="auto"/>
        <w:ind w:left="1134" w:hanging="1134"/>
        <w:rPr>
          <w:rFonts w:ascii="Arial" w:hAnsi="Arial" w:cs="Arial"/>
          <w:sz w:val="16"/>
          <w:szCs w:val="16"/>
        </w:rPr>
      </w:pPr>
      <w:r>
        <w:rPr>
          <w:rFonts w:ascii="Arial" w:hAnsi="Arial" w:cs="Arial"/>
          <w:sz w:val="16"/>
          <w:szCs w:val="16"/>
        </w:rPr>
        <w:t>Załącznik nr 4</w:t>
      </w:r>
      <w:r>
        <w:rPr>
          <w:rFonts w:ascii="Arial" w:hAnsi="Arial" w:cs="Arial"/>
          <w:sz w:val="16"/>
          <w:szCs w:val="16"/>
        </w:rPr>
        <w:tab/>
      </w:r>
      <w:r w:rsidR="00211128">
        <w:rPr>
          <w:rFonts w:ascii="Arial" w:hAnsi="Arial" w:cs="Arial"/>
          <w:sz w:val="16"/>
          <w:szCs w:val="16"/>
        </w:rPr>
        <w:t xml:space="preserve">    </w:t>
      </w:r>
      <w:r>
        <w:rPr>
          <w:rFonts w:ascii="Arial" w:hAnsi="Arial" w:cs="Arial"/>
          <w:sz w:val="16"/>
          <w:szCs w:val="16"/>
        </w:rPr>
        <w:t>– Oświadczenie o spełnianiu warunków udziału w postępowaniu</w:t>
      </w:r>
      <w:r w:rsidR="00211128">
        <w:rPr>
          <w:rFonts w:ascii="Arial" w:hAnsi="Arial" w:cs="Arial"/>
          <w:sz w:val="16"/>
          <w:szCs w:val="16"/>
        </w:rPr>
        <w:t xml:space="preserve"> oraz braku podstaw do wykluczenia</w:t>
      </w:r>
      <w:r>
        <w:rPr>
          <w:rFonts w:ascii="Arial" w:hAnsi="Arial" w:cs="Arial"/>
          <w:sz w:val="16"/>
          <w:szCs w:val="16"/>
        </w:rPr>
        <w:t xml:space="preserve"> – </w:t>
      </w:r>
      <w:r w:rsidR="00211128">
        <w:rPr>
          <w:rFonts w:ascii="Arial" w:hAnsi="Arial" w:cs="Arial"/>
          <w:sz w:val="16"/>
          <w:szCs w:val="16"/>
        </w:rPr>
        <w:br/>
        <w:t xml:space="preserve">         W</w:t>
      </w:r>
      <w:r>
        <w:rPr>
          <w:rFonts w:ascii="Arial" w:hAnsi="Arial" w:cs="Arial"/>
          <w:sz w:val="16"/>
          <w:szCs w:val="16"/>
        </w:rPr>
        <w:t>ykonawca</w:t>
      </w:r>
    </w:p>
    <w:p w14:paraId="06AFC2A5" w14:textId="0299524B" w:rsidR="00606E9B" w:rsidRDefault="00606E9B" w:rsidP="0081171C">
      <w:pPr>
        <w:spacing w:line="276" w:lineRule="auto"/>
        <w:ind w:left="284" w:hanging="284"/>
        <w:rPr>
          <w:rFonts w:ascii="Arial" w:hAnsi="Arial" w:cs="Arial"/>
          <w:bCs/>
          <w:sz w:val="16"/>
          <w:szCs w:val="16"/>
        </w:rPr>
      </w:pPr>
      <w:r>
        <w:rPr>
          <w:rFonts w:ascii="Arial" w:hAnsi="Arial" w:cs="Arial"/>
          <w:bCs/>
          <w:sz w:val="16"/>
          <w:szCs w:val="16"/>
        </w:rPr>
        <w:t xml:space="preserve">Załącznik nr </w:t>
      </w:r>
      <w:r w:rsidR="00D633DE">
        <w:rPr>
          <w:rFonts w:ascii="Arial" w:hAnsi="Arial" w:cs="Arial"/>
          <w:bCs/>
          <w:sz w:val="16"/>
          <w:szCs w:val="16"/>
        </w:rPr>
        <w:t>5</w:t>
      </w:r>
      <w:r>
        <w:rPr>
          <w:rFonts w:ascii="Arial" w:hAnsi="Arial" w:cs="Arial"/>
          <w:bCs/>
          <w:sz w:val="16"/>
          <w:szCs w:val="16"/>
        </w:rPr>
        <w:tab/>
        <w:t>– Oświadczenie o spełnianiu warunków udziału w postępowaniu - podmiot udostępniający zasoby</w:t>
      </w:r>
    </w:p>
    <w:p w14:paraId="1FCAD86F" w14:textId="6A913AF0"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D633DE">
        <w:rPr>
          <w:rFonts w:ascii="Arial" w:hAnsi="Arial" w:cs="Arial"/>
          <w:sz w:val="16"/>
          <w:szCs w:val="16"/>
        </w:rPr>
        <w:t>6</w:t>
      </w:r>
      <w:r>
        <w:rPr>
          <w:rFonts w:ascii="Arial" w:hAnsi="Arial" w:cs="Arial"/>
          <w:sz w:val="16"/>
          <w:szCs w:val="16"/>
        </w:rPr>
        <w:t xml:space="preserve"> </w:t>
      </w:r>
      <w:r>
        <w:rPr>
          <w:rFonts w:ascii="Arial" w:hAnsi="Arial" w:cs="Arial"/>
          <w:sz w:val="16"/>
          <w:szCs w:val="16"/>
        </w:rPr>
        <w:tab/>
      </w:r>
      <w:r>
        <w:rPr>
          <w:rFonts w:ascii="Arial" w:hAnsi="Arial" w:cs="Arial"/>
          <w:sz w:val="16"/>
          <w:szCs w:val="16"/>
          <w:lang w:val="x-none"/>
        </w:rPr>
        <w:t>– Oświadczenie o braku podstaw do wykluczenia – podmiot udostępniający zasoby</w:t>
      </w:r>
    </w:p>
    <w:p w14:paraId="43DDDF68" w14:textId="6A45948D"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D633DE">
        <w:rPr>
          <w:rFonts w:ascii="Arial" w:hAnsi="Arial" w:cs="Arial"/>
          <w:sz w:val="16"/>
          <w:szCs w:val="16"/>
        </w:rPr>
        <w:t>7</w:t>
      </w:r>
      <w:r>
        <w:rPr>
          <w:rFonts w:ascii="Arial" w:hAnsi="Arial" w:cs="Arial"/>
          <w:sz w:val="16"/>
          <w:szCs w:val="16"/>
          <w:lang w:val="x-none"/>
        </w:rPr>
        <w:t xml:space="preserve"> </w:t>
      </w:r>
      <w:r>
        <w:rPr>
          <w:rFonts w:ascii="Arial" w:hAnsi="Arial" w:cs="Arial"/>
          <w:sz w:val="16"/>
          <w:szCs w:val="16"/>
          <w:lang w:val="x-none"/>
        </w:rPr>
        <w:tab/>
        <w:t xml:space="preserve">– </w:t>
      </w:r>
      <w:r>
        <w:rPr>
          <w:rFonts w:ascii="Arial" w:hAnsi="Arial" w:cs="Arial"/>
          <w:sz w:val="16"/>
          <w:szCs w:val="16"/>
        </w:rPr>
        <w:t>Wykaz robót budowlanych</w:t>
      </w:r>
    </w:p>
    <w:p w14:paraId="2781B023" w14:textId="0E209773" w:rsidR="00606E9B" w:rsidRDefault="00606E9B" w:rsidP="0081171C">
      <w:pPr>
        <w:spacing w:line="276" w:lineRule="auto"/>
        <w:ind w:left="284" w:hanging="284"/>
        <w:rPr>
          <w:rFonts w:ascii="Arial" w:hAnsi="Arial" w:cs="Arial"/>
          <w:sz w:val="16"/>
          <w:szCs w:val="16"/>
        </w:rPr>
      </w:pPr>
      <w:r>
        <w:rPr>
          <w:rFonts w:ascii="Arial" w:hAnsi="Arial" w:cs="Arial"/>
          <w:sz w:val="16"/>
          <w:szCs w:val="16"/>
          <w:lang w:val="x-none"/>
        </w:rPr>
        <w:t xml:space="preserve">Załącznik nr </w:t>
      </w:r>
      <w:r w:rsidR="00BE6B90">
        <w:rPr>
          <w:rFonts w:ascii="Arial" w:hAnsi="Arial" w:cs="Arial"/>
          <w:sz w:val="16"/>
          <w:szCs w:val="16"/>
        </w:rPr>
        <w:t>8</w:t>
      </w:r>
      <w:r>
        <w:rPr>
          <w:rFonts w:ascii="Arial" w:hAnsi="Arial" w:cs="Arial"/>
          <w:sz w:val="16"/>
          <w:szCs w:val="16"/>
          <w:lang w:val="x-none"/>
        </w:rPr>
        <w:t xml:space="preserve"> </w:t>
      </w:r>
      <w:r>
        <w:rPr>
          <w:rFonts w:ascii="Arial" w:hAnsi="Arial" w:cs="Arial"/>
          <w:sz w:val="16"/>
          <w:szCs w:val="16"/>
          <w:lang w:val="x-none"/>
        </w:rPr>
        <w:tab/>
        <w:t>– Zobowiązanie podmiotu udostępniającego zasoby</w:t>
      </w:r>
    </w:p>
    <w:p w14:paraId="354F0841" w14:textId="41A6CEBE" w:rsidR="00606E9B" w:rsidRDefault="00606E9B" w:rsidP="0081171C">
      <w:pPr>
        <w:spacing w:line="276" w:lineRule="auto"/>
        <w:ind w:left="284" w:hanging="284"/>
        <w:rPr>
          <w:rFonts w:ascii="Arial" w:hAnsi="Arial" w:cs="Arial"/>
          <w:sz w:val="16"/>
          <w:szCs w:val="16"/>
        </w:rPr>
      </w:pPr>
      <w:r>
        <w:rPr>
          <w:rFonts w:ascii="Arial" w:hAnsi="Arial" w:cs="Arial"/>
          <w:sz w:val="16"/>
          <w:szCs w:val="16"/>
        </w:rPr>
        <w:t xml:space="preserve">Załącznik nr </w:t>
      </w:r>
      <w:r w:rsidR="00BE6B90">
        <w:rPr>
          <w:rFonts w:ascii="Arial" w:hAnsi="Arial" w:cs="Arial"/>
          <w:sz w:val="16"/>
          <w:szCs w:val="16"/>
        </w:rPr>
        <w:t>9</w:t>
      </w:r>
      <w:r>
        <w:rPr>
          <w:rFonts w:ascii="Arial" w:hAnsi="Arial" w:cs="Arial"/>
          <w:sz w:val="16"/>
          <w:szCs w:val="16"/>
        </w:rPr>
        <w:t xml:space="preserve"> </w:t>
      </w:r>
      <w:r>
        <w:rPr>
          <w:rFonts w:ascii="Arial" w:hAnsi="Arial" w:cs="Arial"/>
          <w:sz w:val="16"/>
          <w:szCs w:val="16"/>
        </w:rPr>
        <w:tab/>
      </w:r>
      <w:r>
        <w:rPr>
          <w:rFonts w:ascii="Arial" w:hAnsi="Arial" w:cs="Arial"/>
          <w:sz w:val="16"/>
          <w:szCs w:val="16"/>
          <w:lang w:val="x-none"/>
        </w:rPr>
        <w:t>–</w:t>
      </w:r>
      <w:r>
        <w:rPr>
          <w:rFonts w:ascii="Arial" w:hAnsi="Arial" w:cs="Arial"/>
          <w:sz w:val="16"/>
          <w:szCs w:val="16"/>
        </w:rPr>
        <w:t xml:space="preserve"> Oświadczenie wykonawców wspólnie ubiegających się o udzielenie zamówienia – art. 117 ust. 4 uPzp</w:t>
      </w:r>
    </w:p>
    <w:p w14:paraId="2F5C797B" w14:textId="7D25D214" w:rsidR="007113BD" w:rsidRPr="001F02CC" w:rsidRDefault="00606E9B" w:rsidP="0081171C">
      <w:pPr>
        <w:spacing w:line="276" w:lineRule="auto"/>
        <w:ind w:left="284" w:hanging="284"/>
        <w:rPr>
          <w:rFonts w:ascii="Arial" w:hAnsi="Arial" w:cs="Arial"/>
          <w:color w:val="000000"/>
        </w:rPr>
      </w:pPr>
      <w:r>
        <w:rPr>
          <w:rFonts w:ascii="Arial" w:hAnsi="Arial" w:cs="Arial"/>
          <w:color w:val="000000"/>
          <w:sz w:val="16"/>
          <w:szCs w:val="16"/>
          <w:lang w:val="x-none"/>
        </w:rPr>
        <w:t xml:space="preserve">Załącznik nr </w:t>
      </w:r>
      <w:r>
        <w:rPr>
          <w:rFonts w:ascii="Arial" w:hAnsi="Arial" w:cs="Arial"/>
          <w:color w:val="000000"/>
          <w:sz w:val="16"/>
          <w:szCs w:val="16"/>
        </w:rPr>
        <w:t>1</w:t>
      </w:r>
      <w:r w:rsidR="00BE6B90">
        <w:rPr>
          <w:rFonts w:ascii="Arial" w:hAnsi="Arial" w:cs="Arial"/>
          <w:color w:val="000000"/>
          <w:sz w:val="16"/>
          <w:szCs w:val="16"/>
        </w:rPr>
        <w:t>0</w:t>
      </w:r>
      <w:r>
        <w:rPr>
          <w:rFonts w:ascii="Arial" w:hAnsi="Arial" w:cs="Arial"/>
          <w:color w:val="000000"/>
          <w:sz w:val="16"/>
          <w:szCs w:val="16"/>
          <w:lang w:val="x-none"/>
        </w:rPr>
        <w:t xml:space="preserve"> </w:t>
      </w:r>
      <w:r>
        <w:rPr>
          <w:rFonts w:ascii="Arial" w:hAnsi="Arial" w:cs="Arial"/>
          <w:color w:val="000000"/>
          <w:sz w:val="16"/>
          <w:szCs w:val="16"/>
          <w:lang w:val="x-none"/>
        </w:rPr>
        <w:tab/>
        <w:t>–</w:t>
      </w:r>
      <w:r>
        <w:rPr>
          <w:rFonts w:ascii="Arial" w:hAnsi="Arial" w:cs="Arial"/>
          <w:sz w:val="16"/>
          <w:szCs w:val="16"/>
        </w:rPr>
        <w:t xml:space="preserve"> </w:t>
      </w:r>
      <w:r>
        <w:rPr>
          <w:rFonts w:ascii="Arial" w:hAnsi="Arial" w:cs="Arial"/>
          <w:color w:val="000000"/>
          <w:sz w:val="16"/>
          <w:szCs w:val="16"/>
          <w:lang w:val="x-none"/>
        </w:rPr>
        <w:t>Wzór umowy</w:t>
      </w:r>
      <w:bookmarkEnd w:id="53"/>
      <w:r>
        <w:rPr>
          <w:rFonts w:ascii="Arial" w:hAnsi="Arial" w:cs="Arial"/>
          <w:b/>
          <w:bCs/>
          <w:color w:val="000000"/>
          <w:sz w:val="16"/>
          <w:szCs w:val="16"/>
        </w:rPr>
        <w:tab/>
      </w:r>
      <w:r w:rsidR="00A548E6" w:rsidRPr="00631351">
        <w:rPr>
          <w:rFonts w:ascii="Arial" w:hAnsi="Arial" w:cs="Arial"/>
          <w:b/>
          <w:bCs/>
          <w:color w:val="000000"/>
          <w:sz w:val="18"/>
          <w:szCs w:val="18"/>
        </w:rPr>
        <w:tab/>
      </w:r>
      <w:r w:rsidR="00A548E6" w:rsidRPr="00631351">
        <w:rPr>
          <w:rFonts w:ascii="Arial" w:hAnsi="Arial" w:cs="Arial"/>
          <w:b/>
          <w:bCs/>
          <w:color w:val="000000"/>
          <w:sz w:val="18"/>
          <w:szCs w:val="18"/>
        </w:rPr>
        <w:tab/>
      </w:r>
    </w:p>
    <w:p w14:paraId="09AD3E20" w14:textId="77777777" w:rsidR="00B94722" w:rsidRDefault="00B94722" w:rsidP="0081171C">
      <w:pPr>
        <w:tabs>
          <w:tab w:val="left" w:pos="1716"/>
          <w:tab w:val="left" w:pos="7701"/>
        </w:tabs>
        <w:spacing w:line="276" w:lineRule="auto"/>
        <w:ind w:left="284" w:hanging="284"/>
        <w:rPr>
          <w:rFonts w:ascii="Arial" w:hAnsi="Arial" w:cs="Arial"/>
          <w:b/>
          <w:bCs/>
          <w:color w:val="000000"/>
          <w:sz w:val="18"/>
          <w:szCs w:val="18"/>
        </w:rPr>
      </w:pPr>
    </w:p>
    <w:p w14:paraId="6A13AF6E" w14:textId="103DF192" w:rsidR="00D633DE" w:rsidRDefault="00D633DE" w:rsidP="0079103D">
      <w:pPr>
        <w:tabs>
          <w:tab w:val="left" w:pos="1716"/>
          <w:tab w:val="left" w:pos="7701"/>
        </w:tabs>
        <w:spacing w:line="276" w:lineRule="auto"/>
        <w:rPr>
          <w:rFonts w:ascii="Arial" w:hAnsi="Arial" w:cs="Arial"/>
          <w:b/>
          <w:bCs/>
          <w:color w:val="000000"/>
          <w:sz w:val="18"/>
          <w:szCs w:val="18"/>
        </w:rPr>
      </w:pPr>
      <w:bookmarkStart w:id="54" w:name="_Hlk38873417"/>
      <w:bookmarkStart w:id="55" w:name="_Hlk53482415"/>
      <w:bookmarkStart w:id="56" w:name="_Hlk58571159"/>
    </w:p>
    <w:p w14:paraId="33692304" w14:textId="66D0F4B5" w:rsidR="00D633DE" w:rsidRDefault="00D633DE" w:rsidP="0081171C">
      <w:pPr>
        <w:tabs>
          <w:tab w:val="left" w:pos="1716"/>
          <w:tab w:val="left" w:pos="7701"/>
        </w:tabs>
        <w:spacing w:line="276" w:lineRule="auto"/>
        <w:ind w:left="284" w:hanging="284"/>
        <w:jc w:val="right"/>
        <w:rPr>
          <w:rFonts w:ascii="Arial" w:hAnsi="Arial" w:cs="Arial"/>
          <w:b/>
          <w:bCs/>
          <w:color w:val="000000"/>
          <w:sz w:val="18"/>
          <w:szCs w:val="18"/>
        </w:rPr>
      </w:pPr>
    </w:p>
    <w:p w14:paraId="7948A216" w14:textId="727F1A21"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111A52CF" w14:textId="2EF93D7B"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AB86709" w14:textId="7F558574" w:rsidR="00BE6B90" w:rsidRDefault="00BE6B90" w:rsidP="0081171C">
      <w:pPr>
        <w:tabs>
          <w:tab w:val="left" w:pos="1716"/>
          <w:tab w:val="left" w:pos="7701"/>
        </w:tabs>
        <w:spacing w:line="276" w:lineRule="auto"/>
        <w:ind w:left="284" w:hanging="284"/>
        <w:jc w:val="right"/>
        <w:rPr>
          <w:rFonts w:ascii="Arial" w:hAnsi="Arial" w:cs="Arial"/>
          <w:b/>
          <w:bCs/>
          <w:color w:val="000000"/>
          <w:sz w:val="18"/>
          <w:szCs w:val="18"/>
        </w:rPr>
      </w:pPr>
    </w:p>
    <w:p w14:paraId="0EEDB465" w14:textId="502E46E7" w:rsidR="00BE6B90" w:rsidRDefault="00BE6B90" w:rsidP="0081171C">
      <w:pPr>
        <w:tabs>
          <w:tab w:val="left" w:pos="1716"/>
          <w:tab w:val="left" w:pos="7701"/>
        </w:tabs>
        <w:spacing w:line="276" w:lineRule="auto"/>
        <w:ind w:left="284" w:hanging="284"/>
        <w:jc w:val="right"/>
        <w:rPr>
          <w:rFonts w:ascii="Arial" w:hAnsi="Arial" w:cs="Arial"/>
          <w:b/>
          <w:bCs/>
          <w:color w:val="000000"/>
          <w:sz w:val="18"/>
          <w:szCs w:val="18"/>
        </w:rPr>
      </w:pPr>
    </w:p>
    <w:p w14:paraId="1A62FF4F" w14:textId="62E9490C" w:rsidR="00BE6B90" w:rsidRDefault="00BE6B90" w:rsidP="0081171C">
      <w:pPr>
        <w:tabs>
          <w:tab w:val="left" w:pos="1716"/>
          <w:tab w:val="left" w:pos="7701"/>
        </w:tabs>
        <w:spacing w:line="276" w:lineRule="auto"/>
        <w:ind w:left="284" w:hanging="284"/>
        <w:jc w:val="right"/>
        <w:rPr>
          <w:rFonts w:ascii="Arial" w:hAnsi="Arial" w:cs="Arial"/>
          <w:b/>
          <w:bCs/>
          <w:color w:val="000000"/>
          <w:sz w:val="18"/>
          <w:szCs w:val="18"/>
        </w:rPr>
      </w:pPr>
    </w:p>
    <w:p w14:paraId="2AA438E9" w14:textId="79281D88" w:rsidR="00BE6B90" w:rsidRDefault="00BE6B90" w:rsidP="0081171C">
      <w:pPr>
        <w:tabs>
          <w:tab w:val="left" w:pos="1716"/>
          <w:tab w:val="left" w:pos="7701"/>
        </w:tabs>
        <w:spacing w:line="276" w:lineRule="auto"/>
        <w:ind w:left="284" w:hanging="284"/>
        <w:jc w:val="right"/>
        <w:rPr>
          <w:rFonts w:ascii="Arial" w:hAnsi="Arial" w:cs="Arial"/>
          <w:b/>
          <w:bCs/>
          <w:color w:val="000000"/>
          <w:sz w:val="18"/>
          <w:szCs w:val="18"/>
        </w:rPr>
      </w:pPr>
    </w:p>
    <w:p w14:paraId="1301D0E9" w14:textId="77777777" w:rsidR="00BE6B90" w:rsidRDefault="00BE6B90" w:rsidP="0081171C">
      <w:pPr>
        <w:tabs>
          <w:tab w:val="left" w:pos="1716"/>
          <w:tab w:val="left" w:pos="7701"/>
        </w:tabs>
        <w:spacing w:line="276" w:lineRule="auto"/>
        <w:ind w:left="284" w:hanging="284"/>
        <w:jc w:val="right"/>
        <w:rPr>
          <w:rFonts w:ascii="Arial" w:hAnsi="Arial" w:cs="Arial"/>
          <w:b/>
          <w:bCs/>
          <w:color w:val="000000"/>
          <w:sz w:val="18"/>
          <w:szCs w:val="18"/>
        </w:rPr>
      </w:pPr>
    </w:p>
    <w:p w14:paraId="60440F53" w14:textId="77777777" w:rsidR="002B7659" w:rsidRDefault="002B7659" w:rsidP="00CC628C">
      <w:pPr>
        <w:tabs>
          <w:tab w:val="left" w:pos="1716"/>
          <w:tab w:val="left" w:pos="7701"/>
        </w:tabs>
        <w:spacing w:line="276" w:lineRule="auto"/>
        <w:rPr>
          <w:rFonts w:ascii="Arial" w:hAnsi="Arial" w:cs="Arial"/>
          <w:b/>
          <w:bCs/>
          <w:color w:val="000000"/>
          <w:sz w:val="18"/>
          <w:szCs w:val="18"/>
        </w:rPr>
      </w:pPr>
    </w:p>
    <w:p w14:paraId="583CA202" w14:textId="2F47CA15" w:rsidR="00D633DE" w:rsidRPr="00D633DE" w:rsidRDefault="00D633DE" w:rsidP="00D633DE">
      <w:pPr>
        <w:tabs>
          <w:tab w:val="left" w:pos="1716"/>
        </w:tabs>
        <w:ind w:left="284" w:hanging="284"/>
        <w:rPr>
          <w:rFonts w:ascii="Arial" w:hAnsi="Arial" w:cs="Arial"/>
          <w:b/>
          <w:bCs/>
          <w:sz w:val="18"/>
          <w:szCs w:val="18"/>
        </w:rPr>
      </w:pPr>
      <w:bookmarkStart w:id="57" w:name="_Hlk55546452"/>
      <w:r w:rsidRPr="00D633DE">
        <w:rPr>
          <w:rFonts w:ascii="Arial" w:eastAsia="Calibri" w:hAnsi="Arial" w:cs="Arial"/>
          <w:sz w:val="22"/>
          <w:szCs w:val="22"/>
          <w:lang w:eastAsia="en-US"/>
        </w:rPr>
        <w:lastRenderedPageBreak/>
        <w:t xml:space="preserve">                                                                                                                  </w:t>
      </w:r>
      <w:r w:rsidRPr="00D633DE">
        <w:rPr>
          <w:rFonts w:ascii="Arial" w:hAnsi="Arial" w:cs="Arial"/>
          <w:b/>
          <w:bCs/>
          <w:sz w:val="18"/>
          <w:szCs w:val="18"/>
        </w:rPr>
        <w:t xml:space="preserve">Załącznik nr </w:t>
      </w:r>
      <w:r>
        <w:rPr>
          <w:rFonts w:ascii="Arial" w:hAnsi="Arial" w:cs="Arial"/>
          <w:b/>
          <w:bCs/>
          <w:sz w:val="18"/>
          <w:szCs w:val="18"/>
        </w:rPr>
        <w:t xml:space="preserve">1 </w:t>
      </w:r>
      <w:r w:rsidRPr="00D633DE">
        <w:rPr>
          <w:rFonts w:ascii="Arial" w:hAnsi="Arial" w:cs="Arial"/>
          <w:b/>
          <w:bCs/>
          <w:sz w:val="18"/>
          <w:szCs w:val="18"/>
        </w:rPr>
        <w:t>do SWZ</w:t>
      </w:r>
    </w:p>
    <w:p w14:paraId="29200463" w14:textId="080BE72B" w:rsidR="00D633DE" w:rsidRPr="00D633DE" w:rsidRDefault="00D633DE" w:rsidP="00D633DE">
      <w:pPr>
        <w:tabs>
          <w:tab w:val="left" w:pos="1716"/>
        </w:tabs>
        <w:ind w:left="284" w:hanging="284"/>
        <w:jc w:val="right"/>
        <w:rPr>
          <w:rFonts w:ascii="Arial" w:hAnsi="Arial" w:cs="Arial"/>
          <w:b/>
          <w:bCs/>
          <w:sz w:val="18"/>
          <w:szCs w:val="18"/>
        </w:rPr>
      </w:pPr>
      <w:r>
        <w:rPr>
          <w:rFonts w:ascii="Arial" w:hAnsi="Arial" w:cs="Arial"/>
          <w:b/>
          <w:bCs/>
          <w:sz w:val="18"/>
          <w:szCs w:val="18"/>
        </w:rPr>
        <w:t>FZ-2380/</w:t>
      </w:r>
      <w:r w:rsidR="001315E7">
        <w:rPr>
          <w:rFonts w:ascii="Arial" w:hAnsi="Arial" w:cs="Arial"/>
          <w:b/>
          <w:bCs/>
          <w:sz w:val="18"/>
          <w:szCs w:val="18"/>
        </w:rPr>
        <w:t>57</w:t>
      </w:r>
      <w:r>
        <w:rPr>
          <w:rFonts w:ascii="Arial" w:hAnsi="Arial" w:cs="Arial"/>
          <w:b/>
          <w:bCs/>
          <w:sz w:val="18"/>
          <w:szCs w:val="18"/>
        </w:rPr>
        <w:t>/2</w:t>
      </w:r>
      <w:r w:rsidR="002B7659">
        <w:rPr>
          <w:rFonts w:ascii="Arial" w:hAnsi="Arial" w:cs="Arial"/>
          <w:b/>
          <w:bCs/>
          <w:sz w:val="18"/>
          <w:szCs w:val="18"/>
        </w:rPr>
        <w:t>4</w:t>
      </w:r>
      <w:r>
        <w:rPr>
          <w:rFonts w:ascii="Arial" w:hAnsi="Arial" w:cs="Arial"/>
          <w:b/>
          <w:bCs/>
          <w:sz w:val="18"/>
          <w:szCs w:val="18"/>
        </w:rPr>
        <w:t>/RK</w:t>
      </w:r>
    </w:p>
    <w:p w14:paraId="79962424" w14:textId="09CFBADF" w:rsidR="00D633DE" w:rsidRPr="001315E7" w:rsidRDefault="00D633DE" w:rsidP="001315E7">
      <w:pPr>
        <w:keepNext/>
        <w:spacing w:line="360" w:lineRule="auto"/>
        <w:jc w:val="right"/>
        <w:outlineLvl w:val="2"/>
        <w:rPr>
          <w:rFonts w:ascii="Arial" w:hAnsi="Arial" w:cs="Arial"/>
        </w:rPr>
      </w:pP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r>
      <w:r w:rsidRPr="00D633DE">
        <w:rPr>
          <w:rFonts w:ascii="Arial" w:hAnsi="Arial" w:cs="Arial"/>
        </w:rPr>
        <w:tab/>
        <w:t xml:space="preserve">    </w:t>
      </w:r>
    </w:p>
    <w:p w14:paraId="0FF580C7" w14:textId="77777777" w:rsidR="00D633DE" w:rsidRPr="00D633DE" w:rsidRDefault="00D633DE" w:rsidP="00D633DE">
      <w:pPr>
        <w:keepNext/>
        <w:ind w:right="-567"/>
        <w:jc w:val="center"/>
        <w:outlineLvl w:val="0"/>
        <w:rPr>
          <w:rFonts w:ascii="Arial" w:hAnsi="Arial" w:cs="Arial"/>
          <w:b/>
          <w:spacing w:val="20"/>
          <w:sz w:val="28"/>
          <w:szCs w:val="28"/>
        </w:rPr>
      </w:pPr>
      <w:r w:rsidRPr="00D633DE">
        <w:rPr>
          <w:rFonts w:ascii="Arial" w:hAnsi="Arial" w:cs="Arial"/>
          <w:b/>
          <w:spacing w:val="20"/>
          <w:sz w:val="28"/>
          <w:szCs w:val="28"/>
        </w:rPr>
        <w:t xml:space="preserve">FORMULARZ OFERTOWY </w:t>
      </w:r>
    </w:p>
    <w:p w14:paraId="10572B58" w14:textId="77777777" w:rsidR="00D633DE" w:rsidRPr="00D633DE" w:rsidRDefault="00D633DE" w:rsidP="00D633DE">
      <w:pPr>
        <w:jc w:val="center"/>
        <w:rPr>
          <w:rFonts w:ascii="Arial" w:hAnsi="Arial" w:cs="Arial"/>
          <w:b/>
          <w:sz w:val="22"/>
          <w:szCs w:val="22"/>
        </w:rPr>
      </w:pPr>
    </w:p>
    <w:p w14:paraId="7B26982C" w14:textId="63D31487" w:rsidR="00D633DE" w:rsidRPr="00D633DE" w:rsidRDefault="00D633DE" w:rsidP="00D633DE">
      <w:pPr>
        <w:ind w:left="284"/>
        <w:jc w:val="both"/>
        <w:rPr>
          <w:rFonts w:ascii="Arial" w:hAnsi="Arial" w:cs="Arial"/>
          <w:b/>
        </w:rPr>
      </w:pPr>
      <w:r w:rsidRPr="00D633DE">
        <w:rPr>
          <w:rFonts w:ascii="Arial" w:hAnsi="Arial" w:cs="Arial"/>
          <w:b/>
        </w:rPr>
        <w:t xml:space="preserve">do postępowania o udzielenie zamówienia publicznego, prowadzonego w trybie podstawowym bez negocjacji </w:t>
      </w:r>
      <w:r w:rsidR="001315E7">
        <w:rPr>
          <w:rFonts w:ascii="Arial" w:hAnsi="Arial" w:cs="Arial"/>
          <w:b/>
          <w:bCs/>
          <w:color w:val="000000"/>
        </w:rPr>
        <w:t xml:space="preserve">na </w:t>
      </w:r>
      <w:r w:rsidR="001315E7">
        <w:rPr>
          <w:rFonts w:ascii="Arial" w:hAnsi="Arial" w:cs="Arial"/>
          <w:b/>
        </w:rPr>
        <w:t>wykonanie robót budowlanych związanych z adaptacją garażu na potrzeby parkowania 2 szt. pojazdów specjalnych na terenie OPP w Łodzi                                  przy ul. Pienistej 71</w:t>
      </w:r>
    </w:p>
    <w:p w14:paraId="12A8BB96" w14:textId="77777777" w:rsidR="00D633DE" w:rsidRPr="00D633DE" w:rsidRDefault="00D633DE" w:rsidP="00D633DE">
      <w:pPr>
        <w:ind w:left="284"/>
        <w:jc w:val="both"/>
        <w:rPr>
          <w:rFonts w:ascii="Arial" w:hAnsi="Arial" w:cs="Arial"/>
          <w:b/>
        </w:rPr>
      </w:pPr>
    </w:p>
    <w:p w14:paraId="6E3116AC" w14:textId="77777777" w:rsidR="00D633DE" w:rsidRPr="00D633DE" w:rsidRDefault="00D633DE" w:rsidP="00D633DE">
      <w:pPr>
        <w:ind w:left="284"/>
        <w:jc w:val="center"/>
        <w:rPr>
          <w:rFonts w:ascii="Arial" w:hAnsi="Arial" w:cs="Arial"/>
          <w:b/>
          <w:sz w:val="22"/>
          <w:szCs w:val="22"/>
        </w:rPr>
      </w:pPr>
    </w:p>
    <w:p w14:paraId="6C3FB2A0" w14:textId="77777777" w:rsidR="00D633DE" w:rsidRPr="00D633DE" w:rsidRDefault="00D633DE" w:rsidP="00D633DE">
      <w:pPr>
        <w:jc w:val="both"/>
        <w:rPr>
          <w:rFonts w:ascii="Arial" w:hAnsi="Arial" w:cs="Arial"/>
          <w:sz w:val="16"/>
          <w:szCs w:val="16"/>
        </w:rPr>
      </w:pPr>
      <w:r w:rsidRPr="00D633DE">
        <w:rPr>
          <w:rFonts w:ascii="Arial" w:hAnsi="Arial" w:cs="Arial"/>
          <w:b/>
        </w:rPr>
        <w:t>1.</w:t>
      </w:r>
      <w:r w:rsidRPr="00D633DE">
        <w:rPr>
          <w:rFonts w:ascii="Arial" w:hAnsi="Arial" w:cs="Arial"/>
          <w:b/>
          <w:sz w:val="22"/>
          <w:szCs w:val="22"/>
        </w:rPr>
        <w:t xml:space="preserve"> </w:t>
      </w:r>
      <w:r w:rsidRPr="00D633DE">
        <w:rPr>
          <w:rFonts w:ascii="Arial" w:hAnsi="Arial" w:cs="Arial"/>
          <w:b/>
        </w:rPr>
        <w:t>Pełna nazwa i siedziba Wykonawcy</w:t>
      </w:r>
      <w:r w:rsidRPr="00D633DE">
        <w:rPr>
          <w:rFonts w:ascii="Arial" w:hAnsi="Arial" w:cs="Arial"/>
          <w:b/>
          <w:sz w:val="22"/>
          <w:szCs w:val="22"/>
        </w:rPr>
        <w:t xml:space="preserve"> </w:t>
      </w:r>
    </w:p>
    <w:p w14:paraId="62B4A4ED" w14:textId="77777777" w:rsidR="00D633DE" w:rsidRPr="00D633DE" w:rsidRDefault="00D633DE" w:rsidP="00D633DE">
      <w:pPr>
        <w:jc w:val="both"/>
        <w:rPr>
          <w:rFonts w:ascii="Arial" w:hAnsi="Arial" w:cs="Arial"/>
          <w:sz w:val="16"/>
          <w:szCs w:val="16"/>
        </w:rPr>
      </w:pPr>
      <w:r w:rsidRPr="00D633DE">
        <w:rPr>
          <w:rFonts w:ascii="Arial" w:hAnsi="Arial" w:cs="Arial"/>
          <w:sz w:val="16"/>
          <w:szCs w:val="16"/>
        </w:rPr>
        <w:t>/w przypadku podmiotów wspólnie ubiegających się o zamówienie - konsorcja, spółki cywilne wpisać wszystkich uczestników/wspólników/</w:t>
      </w:r>
    </w:p>
    <w:p w14:paraId="4727FB3A" w14:textId="77777777" w:rsidR="00D633DE" w:rsidRPr="00D633DE" w:rsidRDefault="00D633DE" w:rsidP="00D633DE">
      <w:pPr>
        <w:jc w:val="both"/>
        <w:rPr>
          <w:rFonts w:ascii="Arial" w:hAnsi="Arial" w:cs="Arial"/>
        </w:rPr>
      </w:pPr>
    </w:p>
    <w:p w14:paraId="63DDC5D2" w14:textId="77777777" w:rsidR="00D633DE" w:rsidRPr="00D633DE" w:rsidRDefault="00D633DE" w:rsidP="00D633DE">
      <w:pPr>
        <w:spacing w:line="480" w:lineRule="auto"/>
        <w:ind w:left="426" w:hanging="426"/>
        <w:rPr>
          <w:rFonts w:ascii="Arial" w:hAnsi="Arial" w:cs="Arial"/>
        </w:rPr>
      </w:pPr>
      <w:r w:rsidRPr="00D633DE">
        <w:rPr>
          <w:rFonts w:ascii="Arial" w:hAnsi="Arial" w:cs="Arial"/>
        </w:rPr>
        <w:t>……………………………………………………………………………………….…………….………………</w:t>
      </w:r>
    </w:p>
    <w:p w14:paraId="3630B564" w14:textId="180EDB7F" w:rsidR="00D633DE" w:rsidRPr="002B7659" w:rsidRDefault="00D633DE" w:rsidP="002B7659">
      <w:pPr>
        <w:spacing w:line="480" w:lineRule="auto"/>
        <w:ind w:left="426" w:hanging="426"/>
        <w:rPr>
          <w:rFonts w:ascii="Arial" w:hAnsi="Arial" w:cs="Arial"/>
        </w:rPr>
      </w:pPr>
      <w:r w:rsidRPr="00D633DE">
        <w:rPr>
          <w:rFonts w:ascii="Arial" w:hAnsi="Arial" w:cs="Arial"/>
        </w:rPr>
        <w:t xml:space="preserve">REGON ...........................................................        NIP ........................................................................ </w:t>
      </w:r>
    </w:p>
    <w:p w14:paraId="05AB9898" w14:textId="77777777" w:rsidR="00D633DE" w:rsidRPr="00D633DE" w:rsidRDefault="00D633DE" w:rsidP="00D633DE">
      <w:pPr>
        <w:spacing w:line="480" w:lineRule="auto"/>
        <w:ind w:left="426" w:hanging="426"/>
        <w:rPr>
          <w:rFonts w:ascii="Arial" w:hAnsi="Arial" w:cs="Arial"/>
        </w:rPr>
      </w:pPr>
      <w:r w:rsidRPr="00D633DE">
        <w:rPr>
          <w:rFonts w:ascii="Arial" w:hAnsi="Arial" w:cs="Arial"/>
          <w:b/>
        </w:rPr>
        <w:t>2. Dane do korespondencji i kontaktu:</w:t>
      </w:r>
    </w:p>
    <w:p w14:paraId="2309BBD6" w14:textId="77777777" w:rsidR="00D633DE" w:rsidRPr="00D633DE" w:rsidRDefault="00D633DE" w:rsidP="00D633DE">
      <w:pPr>
        <w:spacing w:line="480" w:lineRule="auto"/>
        <w:ind w:left="426" w:hanging="426"/>
        <w:rPr>
          <w:rFonts w:ascii="Arial" w:hAnsi="Arial" w:cs="Arial"/>
          <w:bCs/>
          <w:color w:val="000000"/>
        </w:rPr>
      </w:pPr>
      <w:r w:rsidRPr="00D633DE">
        <w:rPr>
          <w:rFonts w:ascii="Arial" w:hAnsi="Arial" w:cs="Arial"/>
        </w:rPr>
        <w:t xml:space="preserve">Telefon ........................................        kom .......................................      </w:t>
      </w:r>
    </w:p>
    <w:p w14:paraId="4777D88F" w14:textId="77777777" w:rsidR="00D633DE" w:rsidRPr="00D633DE" w:rsidRDefault="00D633DE" w:rsidP="00D633DE">
      <w:pPr>
        <w:spacing w:line="100" w:lineRule="atLeast"/>
        <w:jc w:val="both"/>
        <w:rPr>
          <w:rFonts w:ascii="Arial" w:hAnsi="Arial" w:cs="Arial"/>
          <w:bCs/>
          <w:color w:val="000000"/>
        </w:rPr>
      </w:pPr>
      <w:r w:rsidRPr="00D633DE">
        <w:rPr>
          <w:rFonts w:ascii="Arial" w:hAnsi="Arial" w:cs="Arial"/>
          <w:b/>
          <w:bCs/>
          <w:color w:val="000000"/>
        </w:rPr>
        <w:t>Adres e- mail</w:t>
      </w:r>
      <w:r w:rsidRPr="00D633DE">
        <w:rPr>
          <w:rFonts w:ascii="Arial" w:hAnsi="Arial" w:cs="Arial"/>
          <w:bCs/>
          <w:color w:val="000000"/>
        </w:rPr>
        <w:t>…………………………………………………………………………………….……………</w:t>
      </w:r>
    </w:p>
    <w:p w14:paraId="5BBBBB4B" w14:textId="77777777" w:rsidR="00D633DE" w:rsidRPr="00D633DE" w:rsidRDefault="00D633DE" w:rsidP="00D633DE">
      <w:pPr>
        <w:spacing w:line="100" w:lineRule="atLeast"/>
        <w:jc w:val="both"/>
        <w:rPr>
          <w:rFonts w:ascii="Arial" w:hAnsi="Arial" w:cs="Arial"/>
          <w:bCs/>
          <w:color w:val="000000"/>
        </w:rPr>
      </w:pPr>
    </w:p>
    <w:p w14:paraId="4C0D01D0" w14:textId="3DF735E6" w:rsidR="00D633DE" w:rsidRPr="00D633DE" w:rsidRDefault="00D633DE" w:rsidP="00D633DE">
      <w:pPr>
        <w:spacing w:line="100" w:lineRule="atLeast"/>
        <w:jc w:val="both"/>
        <w:rPr>
          <w:rFonts w:ascii="Arial" w:hAnsi="Arial" w:cs="Arial"/>
          <w:bCs/>
          <w:color w:val="000000"/>
        </w:rPr>
      </w:pPr>
      <w:r w:rsidRPr="00D633DE">
        <w:rPr>
          <w:rFonts w:ascii="Arial" w:hAnsi="Arial" w:cs="Arial"/>
          <w:b/>
          <w:bCs/>
          <w:color w:val="000000"/>
        </w:rPr>
        <w:t xml:space="preserve">Konto do zwrotu wadium </w:t>
      </w:r>
      <w:r w:rsidRPr="00D633DE">
        <w:rPr>
          <w:rFonts w:ascii="Arial" w:hAnsi="Arial" w:cs="Arial"/>
          <w:bCs/>
          <w:color w:val="000000"/>
        </w:rPr>
        <w:t>/jeżeli dotyczy/…………………………………………………………………….</w:t>
      </w:r>
    </w:p>
    <w:p w14:paraId="2A0B730A" w14:textId="77777777" w:rsidR="00D633DE" w:rsidRPr="00D633DE" w:rsidRDefault="00D633DE" w:rsidP="00D633DE">
      <w:pPr>
        <w:spacing w:line="100" w:lineRule="atLeast"/>
        <w:jc w:val="both"/>
        <w:rPr>
          <w:rFonts w:ascii="Arial" w:hAnsi="Arial" w:cs="Arial"/>
          <w:bCs/>
          <w:color w:val="000000"/>
        </w:rPr>
      </w:pPr>
    </w:p>
    <w:p w14:paraId="1448FE62" w14:textId="77777777" w:rsidR="00D633DE" w:rsidRPr="00D633DE" w:rsidRDefault="00D633DE" w:rsidP="00D633DE">
      <w:pPr>
        <w:spacing w:line="100" w:lineRule="atLeast"/>
        <w:jc w:val="both"/>
        <w:rPr>
          <w:rFonts w:ascii="Arial" w:hAnsi="Arial" w:cs="Arial"/>
          <w:bCs/>
          <w:color w:val="000000"/>
        </w:rPr>
      </w:pPr>
    </w:p>
    <w:p w14:paraId="4F53AE79" w14:textId="77777777" w:rsidR="00D633DE" w:rsidRPr="00D633DE" w:rsidRDefault="00D633DE" w:rsidP="00D633DE">
      <w:pPr>
        <w:spacing w:line="100" w:lineRule="atLeast"/>
        <w:ind w:left="284" w:hanging="284"/>
        <w:jc w:val="both"/>
        <w:rPr>
          <w:rFonts w:ascii="Arial" w:hAnsi="Arial" w:cs="Arial"/>
          <w:b/>
          <w:bCs/>
          <w:color w:val="000000"/>
        </w:rPr>
      </w:pPr>
      <w:r w:rsidRPr="00D633DE">
        <w:rPr>
          <w:rFonts w:ascii="Arial" w:hAnsi="Arial" w:cs="Arial"/>
          <w:b/>
          <w:bCs/>
          <w:color w:val="000000"/>
        </w:rPr>
        <w:t xml:space="preserve">3. Oświadczamy, że zgodnie z </w:t>
      </w:r>
      <w:r w:rsidRPr="00D633DE">
        <w:rPr>
          <w:rFonts w:ascii="Arial" w:hAnsi="Arial" w:cs="Arial"/>
          <w:bCs/>
          <w:color w:val="000000"/>
        </w:rPr>
        <w:t>…………………………………………………</w:t>
      </w:r>
      <w:r w:rsidRPr="00D633DE">
        <w:rPr>
          <w:rFonts w:ascii="Arial" w:hAnsi="Arial" w:cs="Arial"/>
          <w:b/>
          <w:bCs/>
          <w:color w:val="000000"/>
        </w:rPr>
        <w:t xml:space="preserve"> </w:t>
      </w:r>
      <w:r w:rsidRPr="00D633DE">
        <w:rPr>
          <w:rFonts w:ascii="Arial" w:hAnsi="Arial" w:cs="Arial"/>
          <w:bCs/>
          <w:color w:val="000000"/>
          <w:sz w:val="16"/>
          <w:szCs w:val="16"/>
        </w:rPr>
        <w:t>/wskazać odpowiedni dokument,  z którego wynika prawo do reprezentacji Wykonawcy – KRS, CEIDG, pełnomocnictwo/</w:t>
      </w:r>
    </w:p>
    <w:p w14:paraId="58592CA0" w14:textId="77777777" w:rsidR="00D633DE" w:rsidRPr="00D633DE" w:rsidRDefault="00D633DE" w:rsidP="00D633DE">
      <w:pPr>
        <w:spacing w:line="100" w:lineRule="atLeast"/>
        <w:ind w:left="284" w:hanging="284"/>
        <w:jc w:val="both"/>
        <w:rPr>
          <w:rFonts w:ascii="Arial" w:hAnsi="Arial" w:cs="Arial"/>
          <w:b/>
          <w:bCs/>
          <w:color w:val="000000"/>
        </w:rPr>
      </w:pPr>
      <w:r w:rsidRPr="00D633DE">
        <w:rPr>
          <w:rFonts w:ascii="Arial" w:hAnsi="Arial" w:cs="Arial"/>
          <w:b/>
          <w:bCs/>
          <w:color w:val="000000"/>
        </w:rPr>
        <w:t xml:space="preserve">     do reprezentacji Wykonawcy w postępowaniu, złożenia i podpisania oferty wraz</w:t>
      </w:r>
      <w:r w:rsidRPr="00D633DE">
        <w:rPr>
          <w:rFonts w:ascii="Arial" w:hAnsi="Arial" w:cs="Arial"/>
          <w:b/>
          <w:bCs/>
          <w:color w:val="000000"/>
        </w:rPr>
        <w:br/>
        <w:t xml:space="preserve">z załącznikami uprawniony jest: </w:t>
      </w:r>
    </w:p>
    <w:p w14:paraId="7011D9B4" w14:textId="77777777" w:rsidR="00D633DE" w:rsidRPr="00D633DE" w:rsidRDefault="00D633DE" w:rsidP="00D633DE">
      <w:pPr>
        <w:spacing w:line="100" w:lineRule="atLeast"/>
        <w:ind w:left="284" w:hanging="284"/>
        <w:jc w:val="both"/>
        <w:rPr>
          <w:rFonts w:ascii="Arial" w:hAnsi="Arial" w:cs="Arial"/>
          <w:color w:val="000000"/>
        </w:rPr>
      </w:pPr>
    </w:p>
    <w:p w14:paraId="77D9B796" w14:textId="77777777" w:rsidR="00D633DE" w:rsidRPr="00D633DE" w:rsidRDefault="00D633DE" w:rsidP="00D633DE">
      <w:pPr>
        <w:spacing w:line="100" w:lineRule="atLeast"/>
        <w:rPr>
          <w:rFonts w:ascii="Arial" w:hAnsi="Arial" w:cs="Arial"/>
          <w:i/>
          <w:iCs/>
          <w:color w:val="000000"/>
          <w:sz w:val="16"/>
          <w:szCs w:val="16"/>
        </w:rPr>
      </w:pPr>
      <w:r w:rsidRPr="00D633DE">
        <w:rPr>
          <w:rFonts w:ascii="Arial" w:hAnsi="Arial" w:cs="Arial"/>
          <w:color w:val="000000"/>
        </w:rPr>
        <w:t>……………………………………………………….....................................................................................</w:t>
      </w:r>
    </w:p>
    <w:p w14:paraId="1A54FDDD" w14:textId="0C89495A" w:rsidR="00D633DE" w:rsidRPr="00D633DE" w:rsidRDefault="00D633DE" w:rsidP="001315E7">
      <w:pPr>
        <w:spacing w:line="100" w:lineRule="atLeast"/>
        <w:jc w:val="center"/>
        <w:rPr>
          <w:rFonts w:ascii="Arial" w:hAnsi="Arial" w:cs="Arial"/>
          <w:b/>
          <w:bCs/>
        </w:rPr>
      </w:pPr>
      <w:r w:rsidRPr="00D633DE">
        <w:rPr>
          <w:rFonts w:ascii="Arial" w:hAnsi="Arial" w:cs="Arial"/>
          <w:i/>
          <w:iCs/>
          <w:color w:val="000000"/>
          <w:sz w:val="16"/>
          <w:szCs w:val="16"/>
        </w:rPr>
        <w:t>/imię i nazwisko osoby/osób/</w:t>
      </w:r>
    </w:p>
    <w:p w14:paraId="499BB644" w14:textId="77777777" w:rsidR="00D633DE" w:rsidRPr="00D633DE" w:rsidRDefault="00D633DE" w:rsidP="00D633DE">
      <w:pPr>
        <w:spacing w:line="480" w:lineRule="auto"/>
        <w:ind w:left="284" w:hanging="284"/>
        <w:jc w:val="both"/>
        <w:rPr>
          <w:rFonts w:ascii="Arial" w:hAnsi="Arial" w:cs="Arial"/>
          <w:b/>
          <w:sz w:val="22"/>
          <w:szCs w:val="22"/>
          <w:u w:val="single"/>
        </w:rPr>
      </w:pPr>
      <w:r w:rsidRPr="00D633DE">
        <w:rPr>
          <w:rFonts w:ascii="Arial" w:hAnsi="Arial" w:cs="Arial"/>
          <w:b/>
        </w:rPr>
        <w:t>4.</w:t>
      </w:r>
      <w:r w:rsidRPr="00D633DE">
        <w:rPr>
          <w:rFonts w:ascii="Arial" w:hAnsi="Arial" w:cs="Arial"/>
          <w:b/>
        </w:rPr>
        <w:tab/>
        <w:t>Kryteria oceny ofert</w:t>
      </w:r>
    </w:p>
    <w:p w14:paraId="75AC2445" w14:textId="77777777" w:rsidR="00D633DE" w:rsidRPr="00D633DE" w:rsidRDefault="00D633DE" w:rsidP="00D633DE">
      <w:pPr>
        <w:shd w:val="clear" w:color="auto" w:fill="D9D9D9"/>
        <w:rPr>
          <w:rFonts w:ascii="Arial" w:hAnsi="Arial" w:cs="Arial"/>
        </w:rPr>
      </w:pPr>
      <w:r w:rsidRPr="00D633DE">
        <w:rPr>
          <w:rFonts w:ascii="Arial" w:hAnsi="Arial" w:cs="Arial"/>
          <w:b/>
          <w:u w:val="single"/>
        </w:rPr>
        <w:t>4.1.Cena  ryczałtowa oferty</w:t>
      </w:r>
      <w:r w:rsidRPr="00D633DE">
        <w:rPr>
          <w:rFonts w:ascii="Arial" w:hAnsi="Arial" w:cs="Arial"/>
        </w:rPr>
        <w:t>:</w:t>
      </w:r>
    </w:p>
    <w:p w14:paraId="67F8558A" w14:textId="77777777" w:rsidR="00D633DE" w:rsidRPr="00D633DE" w:rsidRDefault="00D633DE" w:rsidP="00D633DE">
      <w:pPr>
        <w:tabs>
          <w:tab w:val="left" w:pos="284"/>
        </w:tabs>
        <w:jc w:val="both"/>
        <w:rPr>
          <w:rFonts w:ascii="Arial" w:hAnsi="Arial" w:cs="Arial"/>
        </w:rPr>
      </w:pPr>
    </w:p>
    <w:p w14:paraId="3CF66D51" w14:textId="77777777" w:rsidR="00D633DE" w:rsidRPr="00D633DE" w:rsidRDefault="00D633DE" w:rsidP="00D633DE">
      <w:pPr>
        <w:tabs>
          <w:tab w:val="left" w:pos="284"/>
        </w:tabs>
        <w:jc w:val="both"/>
        <w:rPr>
          <w:rFonts w:ascii="Arial" w:hAnsi="Arial" w:cs="Arial"/>
          <w:bCs/>
        </w:rPr>
      </w:pPr>
      <w:r w:rsidRPr="00D633DE">
        <w:rPr>
          <w:rFonts w:ascii="Arial" w:hAnsi="Arial" w:cs="Arial"/>
          <w:b/>
        </w:rPr>
        <w:t>cena netto</w:t>
      </w:r>
      <w:r w:rsidRPr="00D633DE">
        <w:rPr>
          <w:rFonts w:ascii="Arial" w:hAnsi="Arial" w:cs="Arial"/>
        </w:rPr>
        <w:t xml:space="preserve"> :  .......................... zł,</w:t>
      </w:r>
      <w:r w:rsidRPr="00D633DE">
        <w:rPr>
          <w:rFonts w:ascii="Arial" w:hAnsi="Arial" w:cs="Arial"/>
          <w:b/>
        </w:rPr>
        <w:t xml:space="preserve"> </w:t>
      </w:r>
      <w:r w:rsidRPr="00D633DE">
        <w:rPr>
          <w:rFonts w:ascii="Arial" w:hAnsi="Arial" w:cs="Arial"/>
          <w:bCs/>
        </w:rPr>
        <w:t>słownie: ...................................................................... zł</w:t>
      </w:r>
      <w:r w:rsidRPr="00D633DE">
        <w:rPr>
          <w:rFonts w:ascii="Arial" w:hAnsi="Arial" w:cs="Arial"/>
        </w:rPr>
        <w:t xml:space="preserve"> </w:t>
      </w:r>
    </w:p>
    <w:p w14:paraId="54CCA2A1" w14:textId="77777777" w:rsidR="00D633DE" w:rsidRPr="00D633DE" w:rsidRDefault="00D633DE" w:rsidP="00D633DE">
      <w:pPr>
        <w:tabs>
          <w:tab w:val="left" w:pos="284"/>
        </w:tabs>
        <w:jc w:val="both"/>
        <w:rPr>
          <w:rFonts w:ascii="Arial" w:hAnsi="Arial" w:cs="Arial"/>
          <w:bCs/>
        </w:rPr>
      </w:pPr>
    </w:p>
    <w:p w14:paraId="4987CB09" w14:textId="77777777" w:rsidR="00D633DE" w:rsidRPr="00D633DE" w:rsidRDefault="00D633DE" w:rsidP="00D633DE">
      <w:pPr>
        <w:tabs>
          <w:tab w:val="left" w:pos="284"/>
        </w:tabs>
        <w:jc w:val="both"/>
        <w:rPr>
          <w:rFonts w:ascii="Arial" w:hAnsi="Arial" w:cs="Arial"/>
        </w:rPr>
      </w:pPr>
      <w:r w:rsidRPr="00D633DE">
        <w:rPr>
          <w:rFonts w:ascii="Arial" w:hAnsi="Arial" w:cs="Arial"/>
          <w:bCs/>
        </w:rPr>
        <w:t xml:space="preserve">         </w:t>
      </w:r>
      <w:r w:rsidRPr="00D633DE">
        <w:rPr>
          <w:rFonts w:ascii="Arial" w:hAnsi="Arial" w:cs="Arial"/>
          <w:b/>
          <w:bCs/>
        </w:rPr>
        <w:t xml:space="preserve">VAT </w:t>
      </w:r>
      <w:r w:rsidRPr="00D633DE">
        <w:rPr>
          <w:rFonts w:ascii="Arial" w:hAnsi="Arial" w:cs="Arial"/>
          <w:bCs/>
        </w:rPr>
        <w:t>:  .......................... zł,</w:t>
      </w:r>
      <w:r w:rsidRPr="00D633DE">
        <w:rPr>
          <w:rFonts w:ascii="Arial" w:hAnsi="Arial" w:cs="Arial"/>
          <w:b/>
          <w:bCs/>
        </w:rPr>
        <w:t xml:space="preserve"> </w:t>
      </w:r>
      <w:r w:rsidRPr="00D633DE">
        <w:rPr>
          <w:rFonts w:ascii="Arial" w:hAnsi="Arial" w:cs="Arial"/>
          <w:bCs/>
        </w:rPr>
        <w:t>słownie: ........................................................................ zł</w:t>
      </w:r>
      <w:r w:rsidRPr="00D633DE">
        <w:rPr>
          <w:rFonts w:ascii="Arial" w:hAnsi="Arial" w:cs="Arial"/>
        </w:rPr>
        <w:t xml:space="preserve"> </w:t>
      </w:r>
    </w:p>
    <w:p w14:paraId="7984FC38" w14:textId="77777777" w:rsidR="00D633DE" w:rsidRPr="00D633DE" w:rsidRDefault="00D633DE" w:rsidP="00D633DE">
      <w:pPr>
        <w:spacing w:line="360" w:lineRule="auto"/>
        <w:rPr>
          <w:rFonts w:ascii="Arial" w:hAnsi="Arial" w:cs="Arial"/>
          <w:b/>
        </w:rPr>
      </w:pPr>
    </w:p>
    <w:p w14:paraId="7DCCFC62" w14:textId="77777777" w:rsidR="00D633DE" w:rsidRPr="00D633DE" w:rsidRDefault="00D633DE" w:rsidP="00D633DE">
      <w:pPr>
        <w:spacing w:line="360" w:lineRule="auto"/>
        <w:rPr>
          <w:rFonts w:ascii="Arial" w:hAnsi="Arial" w:cs="Arial"/>
        </w:rPr>
      </w:pPr>
      <w:r w:rsidRPr="00D633DE">
        <w:rPr>
          <w:rFonts w:ascii="Arial" w:hAnsi="Arial" w:cs="Arial"/>
          <w:b/>
        </w:rPr>
        <w:t xml:space="preserve">cena  brutto </w:t>
      </w:r>
      <w:r w:rsidRPr="00D633DE">
        <w:rPr>
          <w:rFonts w:ascii="Arial" w:hAnsi="Arial" w:cs="Arial"/>
        </w:rPr>
        <w:t xml:space="preserve">....................... ... </w:t>
      </w:r>
      <w:r w:rsidRPr="00D633DE">
        <w:rPr>
          <w:rFonts w:ascii="Arial" w:hAnsi="Arial" w:cs="Arial"/>
          <w:b/>
        </w:rPr>
        <w:t xml:space="preserve">zł  słownie : </w:t>
      </w:r>
      <w:r w:rsidRPr="00D633DE">
        <w:rPr>
          <w:rFonts w:ascii="Arial" w:hAnsi="Arial" w:cs="Arial"/>
        </w:rPr>
        <w:t xml:space="preserve">……………………….................................. </w:t>
      </w:r>
      <w:r w:rsidRPr="00D633DE">
        <w:rPr>
          <w:rFonts w:ascii="Arial" w:hAnsi="Arial" w:cs="Arial"/>
          <w:b/>
        </w:rPr>
        <w:t>zł.</w:t>
      </w:r>
    </w:p>
    <w:p w14:paraId="3BFB282C" w14:textId="77777777" w:rsidR="00D633DE" w:rsidRPr="00D633DE" w:rsidRDefault="00D633DE" w:rsidP="00D633DE">
      <w:pPr>
        <w:ind w:hanging="284"/>
        <w:rPr>
          <w:rFonts w:ascii="Arial" w:hAnsi="Arial" w:cs="Arial"/>
        </w:rPr>
      </w:pPr>
      <w:r w:rsidRPr="00D633DE">
        <w:rPr>
          <w:rFonts w:ascii="Arial" w:hAnsi="Arial" w:cs="Arial"/>
        </w:rPr>
        <w:t xml:space="preserve">     Przyjęte czynniki  cenotwórcze:</w:t>
      </w:r>
    </w:p>
    <w:p w14:paraId="2D410178" w14:textId="77777777" w:rsidR="00D633DE" w:rsidRPr="00D633DE" w:rsidRDefault="00D633DE" w:rsidP="00D633DE">
      <w:pPr>
        <w:spacing w:line="360" w:lineRule="auto"/>
        <w:rPr>
          <w:rFonts w:ascii="Arial" w:hAnsi="Arial" w:cs="Arial"/>
        </w:rPr>
      </w:pPr>
      <w:r w:rsidRPr="00D633DE">
        <w:rPr>
          <w:rFonts w:ascii="Arial" w:hAnsi="Arial" w:cs="Arial"/>
        </w:rPr>
        <w:t xml:space="preserve">      C  -  ...............................  zł / </w:t>
      </w:r>
      <w:proofErr w:type="spellStart"/>
      <w:r w:rsidRPr="00D633DE">
        <w:rPr>
          <w:rFonts w:ascii="Arial" w:hAnsi="Arial" w:cs="Arial"/>
        </w:rPr>
        <w:t>rg</w:t>
      </w:r>
      <w:proofErr w:type="spellEnd"/>
      <w:r w:rsidRPr="00D633DE">
        <w:rPr>
          <w:rFonts w:ascii="Arial" w:hAnsi="Arial" w:cs="Arial"/>
        </w:rPr>
        <w:t xml:space="preserve">, </w:t>
      </w:r>
    </w:p>
    <w:p w14:paraId="31E21822" w14:textId="77777777" w:rsidR="00D633DE" w:rsidRPr="00D633DE" w:rsidRDefault="00D633DE" w:rsidP="00D633DE">
      <w:pPr>
        <w:spacing w:line="360" w:lineRule="auto"/>
        <w:rPr>
          <w:rFonts w:ascii="Arial" w:hAnsi="Arial" w:cs="Arial"/>
        </w:rPr>
      </w:pPr>
      <w:r w:rsidRPr="00D633DE">
        <w:rPr>
          <w:rFonts w:ascii="Arial" w:hAnsi="Arial" w:cs="Arial"/>
        </w:rPr>
        <w:t xml:space="preserve">      </w:t>
      </w:r>
      <w:proofErr w:type="spellStart"/>
      <w:r w:rsidRPr="00D633DE">
        <w:rPr>
          <w:rFonts w:ascii="Arial" w:hAnsi="Arial" w:cs="Arial"/>
        </w:rPr>
        <w:t>Kp</w:t>
      </w:r>
      <w:proofErr w:type="spellEnd"/>
      <w:r w:rsidRPr="00D633DE">
        <w:rPr>
          <w:rFonts w:ascii="Arial" w:hAnsi="Arial" w:cs="Arial"/>
        </w:rPr>
        <w:t xml:space="preserve"> - .............................. %   od  R i S,</w:t>
      </w:r>
    </w:p>
    <w:p w14:paraId="49C4AB64" w14:textId="77777777" w:rsidR="00D633DE" w:rsidRPr="00D633DE" w:rsidRDefault="00D633DE" w:rsidP="00D633DE">
      <w:pPr>
        <w:spacing w:line="360" w:lineRule="auto"/>
        <w:rPr>
          <w:rFonts w:ascii="Arial" w:hAnsi="Arial" w:cs="Arial"/>
        </w:rPr>
      </w:pPr>
      <w:r w:rsidRPr="00D633DE">
        <w:rPr>
          <w:rFonts w:ascii="Arial" w:hAnsi="Arial" w:cs="Arial"/>
        </w:rPr>
        <w:t xml:space="preserve">      </w:t>
      </w:r>
      <w:proofErr w:type="spellStart"/>
      <w:r w:rsidRPr="00D633DE">
        <w:rPr>
          <w:rFonts w:ascii="Arial" w:hAnsi="Arial" w:cs="Arial"/>
        </w:rPr>
        <w:t>Kz</w:t>
      </w:r>
      <w:proofErr w:type="spellEnd"/>
      <w:r w:rsidRPr="00D633DE">
        <w:rPr>
          <w:rFonts w:ascii="Arial" w:hAnsi="Arial" w:cs="Arial"/>
        </w:rPr>
        <w:t xml:space="preserve"> - ………………………. %  od M,</w:t>
      </w:r>
    </w:p>
    <w:p w14:paraId="18EFE968" w14:textId="3337361F" w:rsidR="00D633DE" w:rsidRDefault="00D633DE" w:rsidP="00D633DE">
      <w:pPr>
        <w:spacing w:line="360" w:lineRule="auto"/>
        <w:ind w:left="360"/>
        <w:jc w:val="both"/>
        <w:rPr>
          <w:rFonts w:ascii="Arial" w:hAnsi="Arial" w:cs="Arial"/>
        </w:rPr>
      </w:pPr>
      <w:r w:rsidRPr="00D633DE">
        <w:rPr>
          <w:rFonts w:ascii="Arial" w:hAnsi="Arial" w:cs="Arial"/>
        </w:rPr>
        <w:t xml:space="preserve">Z  - ................................ %  od  R i S, </w:t>
      </w:r>
      <w:proofErr w:type="spellStart"/>
      <w:r w:rsidRPr="00D633DE">
        <w:rPr>
          <w:rFonts w:ascii="Arial" w:hAnsi="Arial" w:cs="Arial"/>
        </w:rPr>
        <w:t>Kp</w:t>
      </w:r>
      <w:proofErr w:type="spellEnd"/>
      <w:r w:rsidRPr="00D633DE">
        <w:rPr>
          <w:rFonts w:ascii="Arial" w:hAnsi="Arial" w:cs="Arial"/>
        </w:rPr>
        <w:t xml:space="preserve">  ( R i S )</w:t>
      </w:r>
    </w:p>
    <w:p w14:paraId="68240739" w14:textId="77777777" w:rsidR="001315E7" w:rsidRPr="00D633DE" w:rsidRDefault="001315E7" w:rsidP="00D633DE">
      <w:pPr>
        <w:spacing w:line="360" w:lineRule="auto"/>
        <w:ind w:left="360"/>
        <w:jc w:val="both"/>
        <w:rPr>
          <w:rFonts w:ascii="Arial" w:hAnsi="Arial" w:cs="Arial"/>
        </w:rPr>
      </w:pPr>
    </w:p>
    <w:p w14:paraId="46D9F899" w14:textId="21427DB3" w:rsidR="00D633DE" w:rsidRPr="00D633DE" w:rsidRDefault="00D633DE" w:rsidP="00C6240C">
      <w:pPr>
        <w:numPr>
          <w:ilvl w:val="1"/>
          <w:numId w:val="45"/>
        </w:numPr>
        <w:suppressAutoHyphens/>
        <w:jc w:val="both"/>
        <w:rPr>
          <w:rFonts w:ascii="Arial" w:hAnsi="Arial" w:cs="Arial"/>
          <w:b/>
        </w:rPr>
      </w:pPr>
      <w:r w:rsidRPr="00D633DE">
        <w:rPr>
          <w:rFonts w:ascii="Arial" w:hAnsi="Arial" w:cs="Arial"/>
          <w:b/>
        </w:rPr>
        <w:t xml:space="preserve">Okres gwarancji </w:t>
      </w:r>
      <w:r w:rsidR="00B31703" w:rsidRPr="00040B2B">
        <w:rPr>
          <w:rFonts w:ascii="Arial" w:hAnsi="Arial" w:cs="Arial"/>
          <w:b/>
          <w:color w:val="000000"/>
        </w:rPr>
        <w:t>na roboty budowlane</w:t>
      </w:r>
      <w:r w:rsidR="00B31703">
        <w:rPr>
          <w:rFonts w:ascii="Arial" w:hAnsi="Arial" w:cs="Arial"/>
          <w:b/>
        </w:rPr>
        <w:t xml:space="preserve"> </w:t>
      </w:r>
      <w:r w:rsidRPr="00D633DE">
        <w:rPr>
          <w:rFonts w:ascii="Arial" w:hAnsi="Arial" w:cs="Arial"/>
          <w:b/>
        </w:rPr>
        <w:t xml:space="preserve">ustalamy na </w:t>
      </w:r>
      <w:r w:rsidRPr="00D633DE">
        <w:rPr>
          <w:rFonts w:ascii="Arial" w:hAnsi="Arial" w:cs="Arial"/>
        </w:rPr>
        <w:t>.....................</w:t>
      </w:r>
      <w:r w:rsidRPr="00D633DE">
        <w:rPr>
          <w:rFonts w:ascii="Arial" w:hAnsi="Arial" w:cs="Arial"/>
          <w:b/>
        </w:rPr>
        <w:t xml:space="preserve"> (min.36-maks.</w:t>
      </w:r>
      <w:r w:rsidR="002B7659">
        <w:rPr>
          <w:rFonts w:ascii="Arial" w:hAnsi="Arial" w:cs="Arial"/>
          <w:b/>
        </w:rPr>
        <w:t>60</w:t>
      </w:r>
      <w:r w:rsidRPr="00D633DE">
        <w:rPr>
          <w:rFonts w:ascii="Arial" w:hAnsi="Arial" w:cs="Arial"/>
          <w:b/>
        </w:rPr>
        <w:t>) miesięcy</w:t>
      </w:r>
      <w:r w:rsidRPr="00D633DE">
        <w:rPr>
          <w:rFonts w:ascii="Arial" w:hAnsi="Arial" w:cs="Arial"/>
        </w:rPr>
        <w:t xml:space="preserve"> </w:t>
      </w:r>
    </w:p>
    <w:p w14:paraId="3322D9CD" w14:textId="75C11D2D" w:rsidR="00D633DE" w:rsidRPr="00D633DE" w:rsidRDefault="00D633DE" w:rsidP="00D633DE">
      <w:pPr>
        <w:suppressAutoHyphens/>
        <w:ind w:left="360"/>
        <w:jc w:val="both"/>
        <w:rPr>
          <w:rFonts w:ascii="Arial" w:hAnsi="Arial" w:cs="Arial"/>
        </w:rPr>
      </w:pPr>
      <w:r w:rsidRPr="00D633DE">
        <w:rPr>
          <w:rFonts w:ascii="Arial" w:hAnsi="Arial" w:cs="Arial"/>
        </w:rPr>
        <w:t>/należy podać w pełnych miesiącach/ od daty odbioru końcowego tych robót bez wad</w:t>
      </w:r>
      <w:r w:rsidR="001315E7">
        <w:rPr>
          <w:rFonts w:ascii="Arial" w:hAnsi="Arial" w:cs="Arial"/>
        </w:rPr>
        <w:t>/</w:t>
      </w:r>
    </w:p>
    <w:p w14:paraId="3A121132" w14:textId="77777777" w:rsidR="00D633DE" w:rsidRPr="00D633DE" w:rsidRDefault="00D633DE" w:rsidP="001315E7">
      <w:pPr>
        <w:tabs>
          <w:tab w:val="center" w:pos="4819"/>
        </w:tabs>
        <w:ind w:right="-1"/>
        <w:rPr>
          <w:rFonts w:ascii="Arial" w:hAnsi="Arial" w:cs="Arial"/>
          <w:sz w:val="16"/>
          <w:szCs w:val="16"/>
        </w:rPr>
      </w:pPr>
    </w:p>
    <w:p w14:paraId="622A8201" w14:textId="77777777" w:rsidR="00D633DE" w:rsidRPr="00D633DE" w:rsidRDefault="00D633DE" w:rsidP="003A0A6E">
      <w:pPr>
        <w:numPr>
          <w:ilvl w:val="0"/>
          <w:numId w:val="34"/>
        </w:numPr>
        <w:suppressAutoHyphens/>
        <w:spacing w:after="200" w:line="288" w:lineRule="auto"/>
        <w:ind w:left="357" w:hanging="357"/>
        <w:jc w:val="both"/>
        <w:rPr>
          <w:rFonts w:ascii="Arial" w:hAnsi="Arial" w:cs="Arial"/>
          <w:color w:val="000000"/>
        </w:rPr>
      </w:pPr>
      <w:r w:rsidRPr="00D633DE">
        <w:rPr>
          <w:rFonts w:ascii="Arial" w:hAnsi="Arial" w:cs="Arial"/>
          <w:color w:val="000000"/>
          <w:lang w:eastAsia="ar-SA"/>
        </w:rPr>
        <w:t>Mając</w:t>
      </w:r>
      <w:r w:rsidRPr="00D633DE">
        <w:rPr>
          <w:rFonts w:ascii="Arial" w:hAnsi="Arial" w:cs="Arial"/>
          <w:color w:val="000000"/>
        </w:rPr>
        <w:t xml:space="preserve"> na uwadze definicję MŚP</w:t>
      </w:r>
      <w:r w:rsidRPr="00D633DE">
        <w:rPr>
          <w:rFonts w:ascii="Arial" w:hAnsi="Arial"/>
          <w:color w:val="000000"/>
          <w:vertAlign w:val="superscript"/>
        </w:rPr>
        <w:footnoteReference w:id="1"/>
      </w:r>
      <w:r w:rsidRPr="00D633DE">
        <w:rPr>
          <w:rFonts w:ascii="Arial" w:hAnsi="Arial" w:cs="Arial"/>
          <w:color w:val="000000"/>
        </w:rPr>
        <w:t xml:space="preserve"> określoną w zaleceniu nr 2003/361/WE Komisji Europejskiej oświadczamy, iż jesteśmy </w:t>
      </w:r>
      <w:r w:rsidRPr="00D633DE">
        <w:rPr>
          <w:rFonts w:ascii="Arial" w:hAnsi="Arial" w:cs="Arial"/>
          <w:i/>
          <w:iCs/>
          <w:color w:val="000000"/>
        </w:rPr>
        <w:t xml:space="preserve">(właściwe należy oznaczyć znakiem </w:t>
      </w:r>
      <w:r w:rsidRPr="00D633DE">
        <w:rPr>
          <w:rFonts w:ascii="Arial" w:hAnsi="Arial" w:cs="Arial"/>
          <w:b/>
          <w:bCs/>
          <w:i/>
          <w:iCs/>
          <w:color w:val="000000"/>
        </w:rPr>
        <w:t xml:space="preserve">„x” </w:t>
      </w:r>
      <w:r w:rsidRPr="00D633DE">
        <w:rPr>
          <w:rFonts w:ascii="Arial" w:hAnsi="Arial" w:cs="Arial"/>
          <w:i/>
          <w:iCs/>
          <w:color w:val="000000"/>
        </w:rPr>
        <w:t>w polu kwadratu)</w:t>
      </w:r>
      <w:r w:rsidRPr="00D633DE">
        <w:rPr>
          <w:rFonts w:ascii="Arial" w:hAnsi="Arial" w:cs="Arial"/>
          <w:color w:val="000000"/>
        </w:rPr>
        <w:t xml:space="preserve">:   </w:t>
      </w:r>
    </w:p>
    <w:tbl>
      <w:tblPr>
        <w:tblStyle w:val="Tabela-Siatka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3260"/>
        <w:gridCol w:w="2546"/>
      </w:tblGrid>
      <w:tr w:rsidR="002B7659" w:rsidRPr="002B7659" w14:paraId="03BEF3CD" w14:textId="77777777" w:rsidTr="00176DC3">
        <w:trPr>
          <w:trHeight w:val="469"/>
        </w:trPr>
        <w:tc>
          <w:tcPr>
            <w:tcW w:w="3114" w:type="dxa"/>
          </w:tcPr>
          <w:bookmarkStart w:id="58" w:name="_Hlk142910052"/>
          <w:p w14:paraId="7499B551" w14:textId="77777777" w:rsidR="002B7659" w:rsidRPr="002B7659" w:rsidRDefault="001F1236" w:rsidP="002B7659">
            <w:pPr>
              <w:suppressAutoHyphens/>
              <w:spacing w:line="288" w:lineRule="auto"/>
              <w:jc w:val="both"/>
              <w:rPr>
                <w:rFonts w:ascii="Arial" w:hAnsi="Arial" w:cs="Arial"/>
                <w:color w:val="000000"/>
              </w:rPr>
            </w:pPr>
            <w:sdt>
              <w:sdtPr>
                <w:rPr>
                  <w:rFonts w:ascii="MS Gothic" w:eastAsia="MS Gothic" w:hAnsi="MS Gothic" w:cs="Arial" w:hint="eastAsia"/>
                  <w:bCs/>
                  <w:color w:val="000000"/>
                </w:rPr>
                <w:id w:val="343440068"/>
                <w14:checkbox>
                  <w14:checked w14:val="0"/>
                  <w14:checkedState w14:val="2612" w14:font="MS Gothic"/>
                  <w14:uncheckedState w14:val="2610" w14:font="MS Gothic"/>
                </w14:checkbox>
              </w:sdtPr>
              <w:sdtContent>
                <w:r w:rsidR="002B7659" w:rsidRPr="002B7659">
                  <w:rPr>
                    <w:rFonts w:ascii="MS Gothic" w:eastAsia="MS Gothic" w:hAnsi="MS Gothic" w:cs="Arial" w:hint="eastAsia"/>
                    <w:bCs/>
                    <w:color w:val="000000"/>
                  </w:rPr>
                  <w:t>☐</w:t>
                </w:r>
              </w:sdtContent>
            </w:sdt>
            <w:r w:rsidR="002B7659" w:rsidRPr="002B7659">
              <w:rPr>
                <w:rFonts w:ascii="Arial" w:hAnsi="Arial" w:cs="Arial"/>
                <w:bCs/>
                <w:color w:val="000000"/>
              </w:rPr>
              <w:t xml:space="preserve"> mikroprzedsiębiorstwo</w:t>
            </w:r>
          </w:p>
        </w:tc>
        <w:tc>
          <w:tcPr>
            <w:tcW w:w="3260" w:type="dxa"/>
          </w:tcPr>
          <w:p w14:paraId="47CDCC34" w14:textId="77777777" w:rsidR="002B7659" w:rsidRPr="002B7659" w:rsidRDefault="001F1236" w:rsidP="002B7659">
            <w:pPr>
              <w:suppressAutoHyphens/>
              <w:spacing w:line="288" w:lineRule="auto"/>
              <w:jc w:val="both"/>
              <w:rPr>
                <w:rFonts w:ascii="Arial" w:hAnsi="Arial" w:cs="Arial"/>
                <w:color w:val="000000"/>
              </w:rPr>
            </w:pPr>
            <w:sdt>
              <w:sdtPr>
                <w:rPr>
                  <w:rFonts w:ascii="MS Gothic" w:eastAsia="MS Gothic" w:hAnsi="MS Gothic" w:cs="Arial" w:hint="eastAsia"/>
                  <w:bCs/>
                  <w:color w:val="000000"/>
                </w:rPr>
                <w:id w:val="-30042195"/>
                <w14:checkbox>
                  <w14:checked w14:val="0"/>
                  <w14:checkedState w14:val="2612" w14:font="MS Gothic"/>
                  <w14:uncheckedState w14:val="2610" w14:font="MS Gothic"/>
                </w14:checkbox>
              </w:sdtPr>
              <w:sdtContent>
                <w:r w:rsidR="002B7659" w:rsidRPr="002B7659">
                  <w:rPr>
                    <w:rFonts w:ascii="MS Gothic" w:eastAsia="MS Gothic" w:hAnsi="MS Gothic" w:cs="Arial" w:hint="eastAsia"/>
                    <w:bCs/>
                    <w:color w:val="000000"/>
                  </w:rPr>
                  <w:t>☐</w:t>
                </w:r>
              </w:sdtContent>
            </w:sdt>
            <w:r w:rsidR="002B7659" w:rsidRPr="002B7659">
              <w:rPr>
                <w:rFonts w:ascii="Arial" w:hAnsi="Arial" w:cs="Arial"/>
                <w:bCs/>
                <w:color w:val="000000"/>
              </w:rPr>
              <w:t xml:space="preserve"> mały przedsiębiorca</w:t>
            </w:r>
          </w:p>
        </w:tc>
        <w:tc>
          <w:tcPr>
            <w:tcW w:w="2546" w:type="dxa"/>
          </w:tcPr>
          <w:p w14:paraId="3D1FB065" w14:textId="77777777" w:rsidR="002B7659" w:rsidRPr="002B7659" w:rsidRDefault="001F1236" w:rsidP="002B7659">
            <w:pPr>
              <w:jc w:val="both"/>
              <w:rPr>
                <w:rFonts w:ascii="Arial" w:hAnsi="Arial" w:cs="Arial"/>
                <w:bCs/>
                <w:color w:val="000000"/>
              </w:rPr>
            </w:pPr>
            <w:sdt>
              <w:sdtPr>
                <w:rPr>
                  <w:rFonts w:ascii="Segoe UI Symbol" w:eastAsia="MS Gothic" w:hAnsi="Segoe UI Symbol" w:cs="Segoe UI Symbol"/>
                  <w:bCs/>
                  <w:color w:val="000000"/>
                </w:rPr>
                <w:id w:val="809433946"/>
                <w14:checkbox>
                  <w14:checked w14:val="0"/>
                  <w14:checkedState w14:val="2612" w14:font="MS Gothic"/>
                  <w14:uncheckedState w14:val="2610" w14:font="MS Gothic"/>
                </w14:checkbox>
              </w:sdtPr>
              <w:sdtContent>
                <w:r w:rsidR="002B7659" w:rsidRPr="002B7659">
                  <w:rPr>
                    <w:rFonts w:ascii="Segoe UI Symbol" w:eastAsia="MS Gothic" w:hAnsi="Segoe UI Symbol" w:cs="Segoe UI Symbol" w:hint="eastAsia"/>
                    <w:bCs/>
                    <w:color w:val="000000"/>
                  </w:rPr>
                  <w:t>☐</w:t>
                </w:r>
              </w:sdtContent>
            </w:sdt>
            <w:r w:rsidR="002B7659" w:rsidRPr="002B7659">
              <w:rPr>
                <w:rFonts w:ascii="Arial" w:hAnsi="Arial" w:cs="Arial"/>
                <w:bCs/>
                <w:color w:val="000000"/>
              </w:rPr>
              <w:t xml:space="preserve"> średni przedsiębiorca</w:t>
            </w:r>
          </w:p>
        </w:tc>
      </w:tr>
      <w:tr w:rsidR="002B7659" w:rsidRPr="002B7659" w14:paraId="1088121B" w14:textId="77777777" w:rsidTr="00176DC3">
        <w:tc>
          <w:tcPr>
            <w:tcW w:w="3114" w:type="dxa"/>
          </w:tcPr>
          <w:p w14:paraId="4F9BC288" w14:textId="77777777" w:rsidR="002B7659" w:rsidRPr="002B7659" w:rsidRDefault="001F1236" w:rsidP="002B7659">
            <w:pPr>
              <w:suppressAutoHyphens/>
              <w:spacing w:line="288" w:lineRule="auto"/>
              <w:jc w:val="both"/>
              <w:rPr>
                <w:rFonts w:ascii="Arial" w:hAnsi="Arial" w:cs="Arial"/>
                <w:bCs/>
                <w:color w:val="000000"/>
              </w:rPr>
            </w:pPr>
            <w:sdt>
              <w:sdtPr>
                <w:rPr>
                  <w:rFonts w:ascii="Segoe UI Symbol" w:eastAsia="MS Gothic" w:hAnsi="Segoe UI Symbol" w:cs="Segoe UI Symbol"/>
                  <w:bCs/>
                  <w:color w:val="000000"/>
                </w:rPr>
                <w:id w:val="-1429809519"/>
                <w14:checkbox>
                  <w14:checked w14:val="0"/>
                  <w14:checkedState w14:val="2612" w14:font="MS Gothic"/>
                  <w14:uncheckedState w14:val="2610" w14:font="MS Gothic"/>
                </w14:checkbox>
              </w:sdtPr>
              <w:sdtContent>
                <w:r w:rsidR="002B7659" w:rsidRPr="002B7659">
                  <w:rPr>
                    <w:rFonts w:ascii="Segoe UI Symbol" w:eastAsia="MS Gothic" w:hAnsi="Segoe UI Symbol" w:cs="Segoe UI Symbol" w:hint="eastAsia"/>
                    <w:bCs/>
                    <w:color w:val="000000"/>
                  </w:rPr>
                  <w:t>☐</w:t>
                </w:r>
              </w:sdtContent>
            </w:sdt>
            <w:r w:rsidR="002B7659" w:rsidRPr="002B7659">
              <w:rPr>
                <w:rFonts w:ascii="Arial" w:hAnsi="Arial" w:cs="Arial"/>
                <w:bCs/>
                <w:color w:val="000000"/>
              </w:rPr>
              <w:t xml:space="preserve"> jednoosobowa działalność   </w:t>
            </w:r>
          </w:p>
          <w:p w14:paraId="2582CB0D" w14:textId="77777777" w:rsidR="002B7659" w:rsidRPr="002B7659" w:rsidRDefault="002B7659" w:rsidP="002B7659">
            <w:pPr>
              <w:suppressAutoHyphens/>
              <w:spacing w:line="288" w:lineRule="auto"/>
              <w:ind w:left="164"/>
              <w:jc w:val="both"/>
              <w:rPr>
                <w:rFonts w:ascii="Arial" w:hAnsi="Arial" w:cs="Arial"/>
                <w:color w:val="000000"/>
              </w:rPr>
            </w:pPr>
            <w:r w:rsidRPr="002B7659">
              <w:rPr>
                <w:rFonts w:ascii="Arial" w:hAnsi="Arial" w:cs="Arial"/>
                <w:bCs/>
                <w:color w:val="000000"/>
              </w:rPr>
              <w:t xml:space="preserve"> gospodarcza</w:t>
            </w:r>
          </w:p>
        </w:tc>
        <w:tc>
          <w:tcPr>
            <w:tcW w:w="3260" w:type="dxa"/>
          </w:tcPr>
          <w:p w14:paraId="25B47DED" w14:textId="77777777" w:rsidR="002B7659" w:rsidRPr="002B7659" w:rsidRDefault="001F1236" w:rsidP="002B7659">
            <w:pPr>
              <w:suppressAutoHyphens/>
              <w:spacing w:line="288" w:lineRule="auto"/>
              <w:jc w:val="both"/>
              <w:rPr>
                <w:rFonts w:ascii="Arial" w:hAnsi="Arial" w:cs="Arial"/>
                <w:bCs/>
                <w:color w:val="000000"/>
              </w:rPr>
            </w:pPr>
            <w:sdt>
              <w:sdtPr>
                <w:rPr>
                  <w:rFonts w:ascii="Segoe UI Symbol" w:eastAsia="MS Gothic" w:hAnsi="Segoe UI Symbol" w:cs="Segoe UI Symbol"/>
                  <w:bCs/>
                  <w:color w:val="000000"/>
                </w:rPr>
                <w:id w:val="-634248217"/>
                <w14:checkbox>
                  <w14:checked w14:val="0"/>
                  <w14:checkedState w14:val="2612" w14:font="MS Gothic"/>
                  <w14:uncheckedState w14:val="2610" w14:font="MS Gothic"/>
                </w14:checkbox>
              </w:sdtPr>
              <w:sdtContent>
                <w:r w:rsidR="002B7659" w:rsidRPr="002B7659">
                  <w:rPr>
                    <w:rFonts w:ascii="Segoe UI Symbol" w:eastAsia="MS Gothic" w:hAnsi="Segoe UI Symbol" w:cs="Segoe UI Symbol" w:hint="eastAsia"/>
                    <w:bCs/>
                    <w:color w:val="000000"/>
                  </w:rPr>
                  <w:t>☐</w:t>
                </w:r>
              </w:sdtContent>
            </w:sdt>
            <w:r w:rsidR="002B7659" w:rsidRPr="002B7659">
              <w:rPr>
                <w:rFonts w:ascii="Arial" w:hAnsi="Arial" w:cs="Arial"/>
                <w:bCs/>
                <w:color w:val="000000"/>
              </w:rPr>
              <w:t xml:space="preserve"> osoba fizyczna nieprowadząca </w:t>
            </w:r>
          </w:p>
          <w:p w14:paraId="184FBC86" w14:textId="77777777" w:rsidR="002B7659" w:rsidRPr="002B7659" w:rsidRDefault="002B7659" w:rsidP="002B7659">
            <w:pPr>
              <w:suppressAutoHyphens/>
              <w:spacing w:line="288" w:lineRule="auto"/>
              <w:ind w:left="178"/>
              <w:jc w:val="both"/>
              <w:rPr>
                <w:rFonts w:ascii="Arial" w:hAnsi="Arial" w:cs="Arial"/>
                <w:bCs/>
                <w:color w:val="000000"/>
              </w:rPr>
            </w:pPr>
            <w:r w:rsidRPr="002B7659">
              <w:rPr>
                <w:rFonts w:ascii="Arial" w:hAnsi="Arial" w:cs="Arial"/>
                <w:bCs/>
                <w:color w:val="000000"/>
              </w:rPr>
              <w:t xml:space="preserve"> działalności gospodarczej</w:t>
            </w:r>
          </w:p>
          <w:p w14:paraId="460028D6" w14:textId="77777777" w:rsidR="002B7659" w:rsidRPr="002B7659" w:rsidRDefault="002B7659" w:rsidP="002B7659">
            <w:pPr>
              <w:suppressAutoHyphens/>
              <w:spacing w:line="288" w:lineRule="auto"/>
              <w:ind w:left="178"/>
              <w:jc w:val="both"/>
              <w:rPr>
                <w:rFonts w:ascii="Arial" w:hAnsi="Arial" w:cs="Arial"/>
                <w:color w:val="000000"/>
              </w:rPr>
            </w:pPr>
          </w:p>
        </w:tc>
        <w:tc>
          <w:tcPr>
            <w:tcW w:w="2546" w:type="dxa"/>
          </w:tcPr>
          <w:p w14:paraId="0F2B7083" w14:textId="77777777" w:rsidR="002B7659" w:rsidRPr="002B7659" w:rsidRDefault="001F1236" w:rsidP="002B7659">
            <w:pPr>
              <w:suppressAutoHyphens/>
              <w:spacing w:line="288" w:lineRule="auto"/>
              <w:jc w:val="both"/>
              <w:rPr>
                <w:rFonts w:ascii="Arial" w:hAnsi="Arial" w:cs="Arial"/>
                <w:color w:val="000000"/>
              </w:rPr>
            </w:pPr>
            <w:sdt>
              <w:sdtPr>
                <w:rPr>
                  <w:rFonts w:ascii="Segoe UI Symbol" w:eastAsia="MS Gothic" w:hAnsi="Segoe UI Symbol" w:cs="Segoe UI Symbol"/>
                  <w:bCs/>
                  <w:color w:val="000000"/>
                </w:rPr>
                <w:id w:val="492992211"/>
                <w14:checkbox>
                  <w14:checked w14:val="0"/>
                  <w14:checkedState w14:val="2612" w14:font="MS Gothic"/>
                  <w14:uncheckedState w14:val="2610" w14:font="MS Gothic"/>
                </w14:checkbox>
              </w:sdtPr>
              <w:sdtContent>
                <w:r w:rsidR="002B7659" w:rsidRPr="002B7659">
                  <w:rPr>
                    <w:rFonts w:ascii="Segoe UI Symbol" w:eastAsia="MS Gothic" w:hAnsi="Segoe UI Symbol" w:cs="Segoe UI Symbol" w:hint="eastAsia"/>
                    <w:bCs/>
                    <w:color w:val="000000"/>
                  </w:rPr>
                  <w:t>☐</w:t>
                </w:r>
              </w:sdtContent>
            </w:sdt>
            <w:r w:rsidR="002B7659" w:rsidRPr="002B7659">
              <w:rPr>
                <w:rFonts w:ascii="Arial" w:hAnsi="Arial" w:cs="Arial"/>
                <w:bCs/>
                <w:color w:val="000000"/>
              </w:rPr>
              <w:t xml:space="preserve"> inny rodzaj</w:t>
            </w:r>
          </w:p>
        </w:tc>
      </w:tr>
      <w:bookmarkEnd w:id="58"/>
    </w:tbl>
    <w:p w14:paraId="50195EAC" w14:textId="77777777" w:rsidR="00D633DE" w:rsidRPr="00D633DE" w:rsidRDefault="00D633DE" w:rsidP="00D633DE">
      <w:pPr>
        <w:ind w:left="425" w:hanging="426"/>
        <w:jc w:val="both"/>
        <w:rPr>
          <w:rFonts w:ascii="Arial" w:hAnsi="Arial" w:cs="Arial"/>
        </w:rPr>
      </w:pPr>
    </w:p>
    <w:p w14:paraId="7851CF29" w14:textId="40735B71" w:rsidR="00D633DE" w:rsidRPr="00D633DE" w:rsidRDefault="00D633DE" w:rsidP="003A0A6E">
      <w:pPr>
        <w:numPr>
          <w:ilvl w:val="0"/>
          <w:numId w:val="34"/>
        </w:numPr>
        <w:spacing w:after="200" w:line="276" w:lineRule="auto"/>
        <w:ind w:left="284" w:right="23" w:hanging="284"/>
        <w:jc w:val="both"/>
        <w:rPr>
          <w:rFonts w:ascii="Arial" w:eastAsia="Calibri" w:hAnsi="Arial" w:cs="Arial"/>
          <w:b/>
          <w:lang w:eastAsia="en-US"/>
        </w:rPr>
      </w:pPr>
      <w:r w:rsidRPr="00D633DE">
        <w:rPr>
          <w:rFonts w:ascii="Arial" w:eastAsia="Calibri" w:hAnsi="Arial" w:cs="Arial"/>
          <w:b/>
          <w:lang w:eastAsia="en-US"/>
        </w:rPr>
        <w:t xml:space="preserve">Wykaz podstawowych </w:t>
      </w:r>
      <w:r w:rsidR="001315E7">
        <w:rPr>
          <w:rFonts w:ascii="Arial" w:eastAsia="Calibri" w:hAnsi="Arial" w:cs="Arial"/>
          <w:b/>
          <w:lang w:eastAsia="en-US"/>
        </w:rPr>
        <w:t xml:space="preserve">materiałów / </w:t>
      </w:r>
      <w:r w:rsidRPr="00D633DE">
        <w:rPr>
          <w:rFonts w:ascii="Arial" w:eastAsia="Calibri" w:hAnsi="Arial" w:cs="Arial"/>
          <w:b/>
          <w:lang w:eastAsia="en-US"/>
        </w:rPr>
        <w:t>urządzeń: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4461"/>
        <w:gridCol w:w="3482"/>
      </w:tblGrid>
      <w:tr w:rsidR="001315E7" w:rsidRPr="001315E7" w14:paraId="53D779BC" w14:textId="77777777" w:rsidTr="001F1236">
        <w:trPr>
          <w:trHeight w:val="510"/>
        </w:trPr>
        <w:tc>
          <w:tcPr>
            <w:tcW w:w="988" w:type="dxa"/>
            <w:shd w:val="clear" w:color="auto" w:fill="D9D9D9"/>
            <w:vAlign w:val="center"/>
          </w:tcPr>
          <w:p w14:paraId="55DB6D24" w14:textId="77777777" w:rsidR="001315E7" w:rsidRPr="001315E7" w:rsidRDefault="001315E7" w:rsidP="001315E7">
            <w:pPr>
              <w:spacing w:line="276" w:lineRule="auto"/>
              <w:jc w:val="center"/>
              <w:rPr>
                <w:rFonts w:ascii="Arial" w:eastAsia="Calibri" w:hAnsi="Arial" w:cs="Arial"/>
                <w:b/>
                <w:bCs/>
                <w:lang w:eastAsia="en-US"/>
              </w:rPr>
            </w:pPr>
            <w:r w:rsidRPr="001315E7">
              <w:rPr>
                <w:rFonts w:ascii="Arial" w:eastAsia="Calibri" w:hAnsi="Arial" w:cs="Arial"/>
                <w:b/>
                <w:bCs/>
                <w:lang w:eastAsia="en-US"/>
              </w:rPr>
              <w:t>Lp.</w:t>
            </w:r>
          </w:p>
        </w:tc>
        <w:tc>
          <w:tcPr>
            <w:tcW w:w="4536" w:type="dxa"/>
            <w:shd w:val="clear" w:color="auto" w:fill="D9D9D9"/>
            <w:vAlign w:val="center"/>
          </w:tcPr>
          <w:p w14:paraId="5DF6E6C0" w14:textId="77777777" w:rsidR="001315E7" w:rsidRPr="001315E7" w:rsidRDefault="001315E7" w:rsidP="001315E7">
            <w:pPr>
              <w:spacing w:line="276" w:lineRule="auto"/>
              <w:jc w:val="center"/>
              <w:rPr>
                <w:rFonts w:ascii="Arial" w:eastAsia="Calibri" w:hAnsi="Arial" w:cs="Arial"/>
                <w:b/>
                <w:bCs/>
                <w:lang w:eastAsia="en-US"/>
              </w:rPr>
            </w:pPr>
            <w:r w:rsidRPr="001315E7">
              <w:rPr>
                <w:rFonts w:ascii="Arial" w:eastAsia="Calibri" w:hAnsi="Arial" w:cs="Arial"/>
                <w:b/>
                <w:bCs/>
                <w:lang w:eastAsia="en-US"/>
              </w:rPr>
              <w:t>Nazwa materiału / urządzenia</w:t>
            </w:r>
          </w:p>
        </w:tc>
        <w:tc>
          <w:tcPr>
            <w:tcW w:w="3538" w:type="dxa"/>
            <w:shd w:val="clear" w:color="auto" w:fill="D9D9D9"/>
            <w:vAlign w:val="center"/>
          </w:tcPr>
          <w:p w14:paraId="63FF4A6F" w14:textId="77777777" w:rsidR="001315E7" w:rsidRPr="001315E7" w:rsidRDefault="001315E7" w:rsidP="001315E7">
            <w:pPr>
              <w:spacing w:line="276" w:lineRule="auto"/>
              <w:jc w:val="center"/>
              <w:rPr>
                <w:rFonts w:ascii="Arial" w:eastAsia="Calibri" w:hAnsi="Arial" w:cs="Arial"/>
                <w:b/>
                <w:bCs/>
                <w:lang w:eastAsia="en-US"/>
              </w:rPr>
            </w:pPr>
            <w:r w:rsidRPr="001315E7">
              <w:rPr>
                <w:rFonts w:ascii="Arial" w:eastAsia="Calibri" w:hAnsi="Arial" w:cs="Arial"/>
                <w:b/>
                <w:bCs/>
                <w:lang w:eastAsia="en-US"/>
              </w:rPr>
              <w:t>Producent</w:t>
            </w:r>
          </w:p>
        </w:tc>
      </w:tr>
      <w:tr w:rsidR="001315E7" w:rsidRPr="001315E7" w14:paraId="0B80ACC8" w14:textId="77777777" w:rsidTr="001F1236">
        <w:trPr>
          <w:trHeight w:val="510"/>
        </w:trPr>
        <w:tc>
          <w:tcPr>
            <w:tcW w:w="988" w:type="dxa"/>
            <w:shd w:val="clear" w:color="auto" w:fill="auto"/>
            <w:vAlign w:val="center"/>
          </w:tcPr>
          <w:p w14:paraId="0C661357" w14:textId="77777777" w:rsidR="001315E7" w:rsidRPr="001315E7" w:rsidRDefault="001315E7" w:rsidP="001315E7">
            <w:pPr>
              <w:spacing w:line="276" w:lineRule="auto"/>
              <w:jc w:val="center"/>
              <w:rPr>
                <w:rFonts w:ascii="Arial" w:eastAsia="Calibri" w:hAnsi="Arial" w:cs="Arial"/>
                <w:lang w:eastAsia="en-US"/>
              </w:rPr>
            </w:pPr>
            <w:r w:rsidRPr="001315E7">
              <w:rPr>
                <w:rFonts w:ascii="Arial" w:eastAsia="Calibri" w:hAnsi="Arial" w:cs="Arial"/>
                <w:lang w:eastAsia="en-US"/>
              </w:rPr>
              <w:t>1</w:t>
            </w:r>
          </w:p>
        </w:tc>
        <w:tc>
          <w:tcPr>
            <w:tcW w:w="4536" w:type="dxa"/>
            <w:shd w:val="clear" w:color="auto" w:fill="auto"/>
            <w:vAlign w:val="center"/>
          </w:tcPr>
          <w:p w14:paraId="4300B59D" w14:textId="77777777" w:rsidR="001315E7" w:rsidRPr="001315E7" w:rsidRDefault="001315E7" w:rsidP="001315E7">
            <w:pPr>
              <w:spacing w:line="276" w:lineRule="auto"/>
              <w:rPr>
                <w:rFonts w:ascii="Arial" w:eastAsia="Calibri" w:hAnsi="Arial" w:cs="Arial"/>
                <w:lang w:eastAsia="en-US"/>
              </w:rPr>
            </w:pPr>
            <w:r w:rsidRPr="001315E7">
              <w:rPr>
                <w:rFonts w:ascii="Arial" w:eastAsia="Calibri" w:hAnsi="Arial" w:cs="Arial"/>
                <w:lang w:eastAsia="en-US"/>
              </w:rPr>
              <w:t>Lampy przemysłowe LED IP65 6 szt.</w:t>
            </w:r>
          </w:p>
        </w:tc>
        <w:tc>
          <w:tcPr>
            <w:tcW w:w="3538" w:type="dxa"/>
            <w:shd w:val="clear" w:color="auto" w:fill="auto"/>
            <w:vAlign w:val="center"/>
          </w:tcPr>
          <w:p w14:paraId="0D442D0B" w14:textId="77777777" w:rsidR="001315E7" w:rsidRPr="001315E7" w:rsidRDefault="001315E7" w:rsidP="001315E7">
            <w:pPr>
              <w:spacing w:line="276" w:lineRule="auto"/>
              <w:rPr>
                <w:rFonts w:ascii="Arial" w:eastAsia="Calibri" w:hAnsi="Arial" w:cs="Arial"/>
                <w:sz w:val="22"/>
                <w:szCs w:val="22"/>
                <w:lang w:eastAsia="en-US"/>
              </w:rPr>
            </w:pPr>
          </w:p>
        </w:tc>
      </w:tr>
      <w:tr w:rsidR="001315E7" w:rsidRPr="001315E7" w14:paraId="3814C271" w14:textId="77777777" w:rsidTr="001F1236">
        <w:trPr>
          <w:trHeight w:val="510"/>
        </w:trPr>
        <w:tc>
          <w:tcPr>
            <w:tcW w:w="988" w:type="dxa"/>
            <w:shd w:val="clear" w:color="auto" w:fill="auto"/>
            <w:vAlign w:val="center"/>
          </w:tcPr>
          <w:p w14:paraId="62712775" w14:textId="77777777" w:rsidR="001315E7" w:rsidRPr="001315E7" w:rsidRDefault="001315E7" w:rsidP="001315E7">
            <w:pPr>
              <w:spacing w:line="276" w:lineRule="auto"/>
              <w:jc w:val="center"/>
              <w:rPr>
                <w:rFonts w:ascii="Arial" w:eastAsia="Calibri" w:hAnsi="Arial" w:cs="Arial"/>
                <w:lang w:eastAsia="en-US"/>
              </w:rPr>
            </w:pPr>
            <w:r w:rsidRPr="001315E7">
              <w:rPr>
                <w:rFonts w:ascii="Arial" w:eastAsia="Calibri" w:hAnsi="Arial" w:cs="Arial"/>
                <w:lang w:eastAsia="en-US"/>
              </w:rPr>
              <w:t>2</w:t>
            </w:r>
          </w:p>
        </w:tc>
        <w:tc>
          <w:tcPr>
            <w:tcW w:w="4536" w:type="dxa"/>
            <w:shd w:val="clear" w:color="auto" w:fill="auto"/>
            <w:vAlign w:val="center"/>
          </w:tcPr>
          <w:p w14:paraId="2A039330" w14:textId="77777777" w:rsidR="001315E7" w:rsidRPr="001315E7" w:rsidRDefault="001315E7" w:rsidP="001315E7">
            <w:pPr>
              <w:spacing w:line="276" w:lineRule="auto"/>
              <w:rPr>
                <w:rFonts w:ascii="Arial" w:eastAsia="Calibri" w:hAnsi="Arial" w:cs="Arial"/>
                <w:lang w:eastAsia="en-US"/>
              </w:rPr>
            </w:pPr>
            <w:r w:rsidRPr="001315E7">
              <w:rPr>
                <w:rFonts w:ascii="Arial" w:eastAsia="Calibri" w:hAnsi="Arial" w:cs="Arial"/>
                <w:lang w:eastAsia="en-US"/>
              </w:rPr>
              <w:t>Grzejniki elektryczne o łącznej mocy 8 kW</w:t>
            </w:r>
          </w:p>
        </w:tc>
        <w:tc>
          <w:tcPr>
            <w:tcW w:w="3538" w:type="dxa"/>
            <w:shd w:val="clear" w:color="auto" w:fill="auto"/>
            <w:vAlign w:val="center"/>
          </w:tcPr>
          <w:p w14:paraId="6632708D" w14:textId="77777777" w:rsidR="001315E7" w:rsidRPr="001315E7" w:rsidRDefault="001315E7" w:rsidP="001315E7">
            <w:pPr>
              <w:spacing w:line="276" w:lineRule="auto"/>
              <w:rPr>
                <w:rFonts w:ascii="Arial" w:eastAsia="Calibri" w:hAnsi="Arial" w:cs="Arial"/>
                <w:sz w:val="22"/>
                <w:szCs w:val="22"/>
                <w:lang w:eastAsia="en-US"/>
              </w:rPr>
            </w:pPr>
          </w:p>
        </w:tc>
      </w:tr>
      <w:tr w:rsidR="001315E7" w:rsidRPr="001315E7" w14:paraId="380DE1E3" w14:textId="77777777" w:rsidTr="001F1236">
        <w:trPr>
          <w:trHeight w:val="510"/>
        </w:trPr>
        <w:tc>
          <w:tcPr>
            <w:tcW w:w="988" w:type="dxa"/>
            <w:shd w:val="clear" w:color="auto" w:fill="auto"/>
            <w:vAlign w:val="center"/>
          </w:tcPr>
          <w:p w14:paraId="0F742E23" w14:textId="77777777" w:rsidR="001315E7" w:rsidRPr="001315E7" w:rsidRDefault="001315E7" w:rsidP="001315E7">
            <w:pPr>
              <w:spacing w:line="276" w:lineRule="auto"/>
              <w:jc w:val="center"/>
              <w:rPr>
                <w:rFonts w:ascii="Arial" w:eastAsia="Calibri" w:hAnsi="Arial" w:cs="Arial"/>
                <w:lang w:eastAsia="en-US"/>
              </w:rPr>
            </w:pPr>
            <w:r w:rsidRPr="001315E7">
              <w:rPr>
                <w:rFonts w:ascii="Arial" w:eastAsia="Calibri" w:hAnsi="Arial" w:cs="Arial"/>
                <w:lang w:eastAsia="en-US"/>
              </w:rPr>
              <w:t>3</w:t>
            </w:r>
          </w:p>
        </w:tc>
        <w:tc>
          <w:tcPr>
            <w:tcW w:w="4536" w:type="dxa"/>
            <w:shd w:val="clear" w:color="auto" w:fill="auto"/>
            <w:vAlign w:val="center"/>
          </w:tcPr>
          <w:p w14:paraId="771ABA52" w14:textId="77777777" w:rsidR="001315E7" w:rsidRPr="001315E7" w:rsidRDefault="001315E7" w:rsidP="001315E7">
            <w:pPr>
              <w:spacing w:line="276" w:lineRule="auto"/>
              <w:rPr>
                <w:rFonts w:ascii="Arial" w:eastAsia="Calibri" w:hAnsi="Arial" w:cs="Arial"/>
                <w:lang w:eastAsia="en-US"/>
              </w:rPr>
            </w:pPr>
            <w:r w:rsidRPr="001315E7">
              <w:rPr>
                <w:rFonts w:ascii="Arial" w:eastAsia="Calibri" w:hAnsi="Arial" w:cs="Arial"/>
                <w:lang w:eastAsia="en-US"/>
              </w:rPr>
              <w:t>Brama wjazdowa z automatyką i napędem elektrycznym 1 szt.</w:t>
            </w:r>
          </w:p>
        </w:tc>
        <w:tc>
          <w:tcPr>
            <w:tcW w:w="3538" w:type="dxa"/>
            <w:shd w:val="clear" w:color="auto" w:fill="auto"/>
            <w:vAlign w:val="center"/>
          </w:tcPr>
          <w:p w14:paraId="576AD22D" w14:textId="77777777" w:rsidR="001315E7" w:rsidRPr="001315E7" w:rsidRDefault="001315E7" w:rsidP="001315E7">
            <w:pPr>
              <w:spacing w:line="276" w:lineRule="auto"/>
              <w:rPr>
                <w:rFonts w:ascii="Arial" w:eastAsia="Calibri" w:hAnsi="Arial" w:cs="Arial"/>
                <w:sz w:val="22"/>
                <w:szCs w:val="22"/>
                <w:lang w:eastAsia="en-US"/>
              </w:rPr>
            </w:pPr>
          </w:p>
        </w:tc>
      </w:tr>
      <w:tr w:rsidR="001315E7" w:rsidRPr="001315E7" w14:paraId="3D27EA69" w14:textId="77777777" w:rsidTr="001F1236">
        <w:trPr>
          <w:trHeight w:val="510"/>
        </w:trPr>
        <w:tc>
          <w:tcPr>
            <w:tcW w:w="988" w:type="dxa"/>
            <w:shd w:val="clear" w:color="auto" w:fill="auto"/>
            <w:vAlign w:val="center"/>
          </w:tcPr>
          <w:p w14:paraId="079F9DA1" w14:textId="77777777" w:rsidR="001315E7" w:rsidRPr="001315E7" w:rsidRDefault="001315E7" w:rsidP="001315E7">
            <w:pPr>
              <w:spacing w:line="276" w:lineRule="auto"/>
              <w:jc w:val="center"/>
              <w:rPr>
                <w:rFonts w:ascii="Arial" w:eastAsia="Calibri" w:hAnsi="Arial" w:cs="Arial"/>
                <w:lang w:eastAsia="en-US"/>
              </w:rPr>
            </w:pPr>
            <w:r w:rsidRPr="001315E7">
              <w:rPr>
                <w:rFonts w:ascii="Arial" w:eastAsia="Calibri" w:hAnsi="Arial" w:cs="Arial"/>
                <w:lang w:eastAsia="en-US"/>
              </w:rPr>
              <w:t>4</w:t>
            </w:r>
          </w:p>
        </w:tc>
        <w:tc>
          <w:tcPr>
            <w:tcW w:w="4536" w:type="dxa"/>
            <w:shd w:val="clear" w:color="auto" w:fill="auto"/>
            <w:vAlign w:val="center"/>
          </w:tcPr>
          <w:p w14:paraId="116EED00" w14:textId="77777777" w:rsidR="001315E7" w:rsidRPr="001315E7" w:rsidRDefault="001315E7" w:rsidP="001315E7">
            <w:pPr>
              <w:spacing w:line="276" w:lineRule="auto"/>
              <w:rPr>
                <w:rFonts w:ascii="Arial" w:eastAsia="Calibri" w:hAnsi="Arial" w:cs="Arial"/>
                <w:lang w:eastAsia="en-US"/>
              </w:rPr>
            </w:pPr>
            <w:r w:rsidRPr="001315E7">
              <w:rPr>
                <w:rFonts w:ascii="Arial" w:eastAsia="Calibri" w:hAnsi="Arial" w:cs="Arial"/>
                <w:lang w:eastAsia="en-US"/>
              </w:rPr>
              <w:t>Brama wjazdowa z furtką z automatyką i napędem elektrycznym 1 szt.</w:t>
            </w:r>
          </w:p>
        </w:tc>
        <w:tc>
          <w:tcPr>
            <w:tcW w:w="3538" w:type="dxa"/>
            <w:shd w:val="clear" w:color="auto" w:fill="auto"/>
            <w:vAlign w:val="center"/>
          </w:tcPr>
          <w:p w14:paraId="6786E5B9" w14:textId="77777777" w:rsidR="001315E7" w:rsidRPr="001315E7" w:rsidRDefault="001315E7" w:rsidP="001315E7">
            <w:pPr>
              <w:spacing w:line="276" w:lineRule="auto"/>
              <w:rPr>
                <w:rFonts w:ascii="Arial" w:eastAsia="Calibri" w:hAnsi="Arial" w:cs="Arial"/>
                <w:sz w:val="22"/>
                <w:szCs w:val="22"/>
                <w:lang w:eastAsia="en-US"/>
              </w:rPr>
            </w:pPr>
          </w:p>
        </w:tc>
      </w:tr>
    </w:tbl>
    <w:p w14:paraId="1E8F773C" w14:textId="77777777" w:rsidR="00D633DE" w:rsidRPr="00D633DE" w:rsidRDefault="00D633DE" w:rsidP="001315E7">
      <w:pPr>
        <w:tabs>
          <w:tab w:val="left" w:pos="1862"/>
        </w:tabs>
        <w:spacing w:line="276" w:lineRule="auto"/>
        <w:jc w:val="both"/>
        <w:rPr>
          <w:rFonts w:ascii="Arial" w:hAnsi="Arial" w:cs="Arial"/>
        </w:rPr>
      </w:pPr>
    </w:p>
    <w:p w14:paraId="00DDF09F" w14:textId="77777777" w:rsidR="00D633DE" w:rsidRPr="00D633DE" w:rsidRDefault="00D633DE" w:rsidP="001315E7">
      <w:pPr>
        <w:numPr>
          <w:ilvl w:val="0"/>
          <w:numId w:val="34"/>
        </w:numPr>
        <w:spacing w:line="276" w:lineRule="auto"/>
        <w:ind w:left="426" w:hanging="426"/>
        <w:jc w:val="both"/>
        <w:rPr>
          <w:rFonts w:ascii="Arial" w:hAnsi="Arial" w:cs="Arial"/>
          <w:sz w:val="22"/>
          <w:szCs w:val="22"/>
        </w:rPr>
      </w:pPr>
      <w:r w:rsidRPr="00D633DE">
        <w:rPr>
          <w:rFonts w:ascii="Arial" w:hAnsi="Arial" w:cs="Arial"/>
          <w:b/>
          <w:sz w:val="22"/>
          <w:szCs w:val="22"/>
        </w:rPr>
        <w:t>Oświadczam / oświadczamy, że</w:t>
      </w:r>
      <w:r w:rsidRPr="00D633DE">
        <w:rPr>
          <w:rFonts w:ascii="Arial" w:hAnsi="Arial" w:cs="Arial"/>
          <w:sz w:val="22"/>
          <w:szCs w:val="22"/>
        </w:rPr>
        <w:t>:</w:t>
      </w:r>
    </w:p>
    <w:p w14:paraId="5D64C399" w14:textId="73BD34EE" w:rsidR="00D633DE" w:rsidRPr="00D633DE" w:rsidRDefault="00D633DE" w:rsidP="003A0A6E">
      <w:pPr>
        <w:numPr>
          <w:ilvl w:val="0"/>
          <w:numId w:val="35"/>
        </w:numPr>
        <w:spacing w:line="276" w:lineRule="auto"/>
        <w:jc w:val="both"/>
        <w:rPr>
          <w:rFonts w:ascii="Arial" w:hAnsi="Arial" w:cs="Arial"/>
        </w:rPr>
      </w:pPr>
      <w:r w:rsidRPr="00D633DE">
        <w:rPr>
          <w:rFonts w:ascii="Arial" w:hAnsi="Arial" w:cs="Arial"/>
        </w:rPr>
        <w:t xml:space="preserve">zapoznałem/ - liśmy się z ogłoszeniem, SWZ wraz z załącznikami, nie wnoszę /-my do niej zastrzeżeń, w szczególności do załącznika nr </w:t>
      </w:r>
      <w:r>
        <w:rPr>
          <w:rFonts w:ascii="Arial" w:hAnsi="Arial" w:cs="Arial"/>
        </w:rPr>
        <w:t xml:space="preserve">2 </w:t>
      </w:r>
      <w:r w:rsidRPr="00D633DE">
        <w:rPr>
          <w:rFonts w:ascii="Arial" w:hAnsi="Arial" w:cs="Arial"/>
        </w:rPr>
        <w:t xml:space="preserve">i </w:t>
      </w:r>
      <w:r>
        <w:rPr>
          <w:rFonts w:ascii="Arial" w:hAnsi="Arial" w:cs="Arial"/>
        </w:rPr>
        <w:t>3</w:t>
      </w:r>
      <w:r w:rsidR="002B7659">
        <w:rPr>
          <w:rFonts w:ascii="Arial" w:hAnsi="Arial" w:cs="Arial"/>
        </w:rPr>
        <w:t xml:space="preserve"> </w:t>
      </w:r>
      <w:r w:rsidRPr="00D633DE">
        <w:rPr>
          <w:rFonts w:ascii="Arial" w:hAnsi="Arial" w:cs="Arial"/>
        </w:rPr>
        <w:t>do SWZ oraz zdobyłem /-liśmy konieczne informacje do przygotowania oferty;</w:t>
      </w:r>
    </w:p>
    <w:p w14:paraId="7DB0BB7E" w14:textId="77777777" w:rsidR="00D633DE" w:rsidRPr="00D633DE" w:rsidRDefault="00D633DE" w:rsidP="00D633DE">
      <w:pPr>
        <w:tabs>
          <w:tab w:val="left" w:pos="1862"/>
        </w:tabs>
        <w:spacing w:line="276" w:lineRule="auto"/>
        <w:ind w:left="720"/>
        <w:jc w:val="both"/>
        <w:rPr>
          <w:rFonts w:ascii="Arial" w:hAnsi="Arial" w:cs="Arial"/>
        </w:rPr>
      </w:pPr>
    </w:p>
    <w:p w14:paraId="0015C032" w14:textId="43921E51" w:rsidR="00D633DE" w:rsidRPr="00D633DE" w:rsidRDefault="00D633DE" w:rsidP="003A0A6E">
      <w:pPr>
        <w:numPr>
          <w:ilvl w:val="0"/>
          <w:numId w:val="35"/>
        </w:numPr>
        <w:tabs>
          <w:tab w:val="left" w:pos="709"/>
        </w:tabs>
        <w:spacing w:line="276" w:lineRule="auto"/>
        <w:jc w:val="both"/>
        <w:rPr>
          <w:rFonts w:ascii="Arial" w:hAnsi="Arial" w:cs="Arial"/>
        </w:rPr>
      </w:pPr>
      <w:r w:rsidRPr="00D633DE">
        <w:rPr>
          <w:rFonts w:ascii="Arial" w:hAnsi="Arial" w:cs="Arial"/>
        </w:rPr>
        <w:t xml:space="preserve">akceptuję /-jemy wzór umowy stanowiący Załącznik nr </w:t>
      </w:r>
      <w:r>
        <w:rPr>
          <w:rFonts w:ascii="Arial" w:hAnsi="Arial" w:cs="Arial"/>
        </w:rPr>
        <w:t>1</w:t>
      </w:r>
      <w:r w:rsidR="001315E7">
        <w:rPr>
          <w:rFonts w:ascii="Arial" w:hAnsi="Arial" w:cs="Arial"/>
        </w:rPr>
        <w:t>0</w:t>
      </w:r>
      <w:r w:rsidRPr="00D633DE">
        <w:rPr>
          <w:rFonts w:ascii="Arial" w:hAnsi="Arial" w:cs="Arial"/>
        </w:rPr>
        <w:t xml:space="preserve"> do SWZ i zobowiązuję /-jemy się,                 w przypadku wyboru mojej/naszej oferty, do zawarcia umowy na wymienionych w niej warunkach, w miejscu i terminie wyznaczonym przez Zamawiającego;</w:t>
      </w:r>
    </w:p>
    <w:p w14:paraId="5D7AF589" w14:textId="77777777" w:rsidR="00D633DE" w:rsidRPr="00D633DE" w:rsidRDefault="00D633DE" w:rsidP="00D633DE">
      <w:pPr>
        <w:tabs>
          <w:tab w:val="left" w:pos="1862"/>
        </w:tabs>
        <w:spacing w:line="276" w:lineRule="auto"/>
        <w:ind w:left="720"/>
        <w:jc w:val="both"/>
        <w:rPr>
          <w:rFonts w:ascii="Arial" w:hAnsi="Arial" w:cs="Arial"/>
        </w:rPr>
      </w:pPr>
    </w:p>
    <w:p w14:paraId="512A6B87" w14:textId="77777777" w:rsidR="00D633DE" w:rsidRPr="00D633DE" w:rsidRDefault="00D633DE" w:rsidP="00D633DE">
      <w:pPr>
        <w:tabs>
          <w:tab w:val="left" w:pos="1862"/>
        </w:tabs>
        <w:autoSpaceDE w:val="0"/>
        <w:autoSpaceDN w:val="0"/>
        <w:adjustRightInd w:val="0"/>
        <w:spacing w:line="276" w:lineRule="auto"/>
        <w:ind w:left="709" w:hanging="283"/>
        <w:jc w:val="both"/>
        <w:rPr>
          <w:rFonts w:ascii="Arial" w:hAnsi="Arial" w:cs="Arial"/>
          <w:color w:val="000000"/>
        </w:rPr>
      </w:pPr>
      <w:r w:rsidRPr="00D633DE">
        <w:rPr>
          <w:rFonts w:ascii="Arial" w:hAnsi="Arial" w:cs="Arial"/>
          <w:color w:val="000000"/>
        </w:rPr>
        <w:t>c)</w:t>
      </w:r>
      <w:r w:rsidRPr="00D633DE">
        <w:rPr>
          <w:rFonts w:ascii="Arial" w:hAnsi="Arial" w:cs="Arial"/>
          <w:color w:val="000000"/>
        </w:rPr>
        <w:tab/>
        <w:t>przystępując do postępowania przetargowego uzyskałem /-liśmy wszelkie niezbędne informacje co do ryzyka, trudności i wszelkich innych okoliczności jakie mogą mieć wpływ                  na ofertę przetargową i biorę pełną odpowiedzialność za odpowiednie wykonanie przedmiotu umowy;</w:t>
      </w:r>
    </w:p>
    <w:p w14:paraId="636BEA97" w14:textId="77777777" w:rsidR="00D633DE" w:rsidRPr="00D633DE" w:rsidRDefault="00D633DE" w:rsidP="00D633DE">
      <w:pPr>
        <w:tabs>
          <w:tab w:val="left" w:pos="400"/>
          <w:tab w:val="left" w:pos="1862"/>
        </w:tabs>
        <w:suppressAutoHyphens/>
        <w:spacing w:line="276" w:lineRule="auto"/>
        <w:ind w:left="720" w:hanging="294"/>
        <w:jc w:val="both"/>
        <w:rPr>
          <w:rFonts w:ascii="Arial" w:hAnsi="Arial" w:cs="Arial"/>
        </w:rPr>
      </w:pPr>
      <w:r w:rsidRPr="00D633DE">
        <w:rPr>
          <w:rFonts w:ascii="Arial" w:hAnsi="Arial" w:cs="Arial"/>
        </w:rPr>
        <w:t xml:space="preserve">d) </w:t>
      </w:r>
      <w:r w:rsidRPr="00D633DE">
        <w:rPr>
          <w:rFonts w:ascii="Arial" w:hAnsi="Arial" w:cs="Arial"/>
        </w:rPr>
        <w:tab/>
        <w:t>zobowiązuję /-jemy się do wniesienia zabezpieczenie należytego wykonania umowy                          w wysokości  określonej w SWZ</w:t>
      </w:r>
    </w:p>
    <w:p w14:paraId="3E1386CF" w14:textId="77777777" w:rsidR="00D633DE" w:rsidRPr="00D633DE" w:rsidRDefault="00D633DE" w:rsidP="00D633DE">
      <w:pPr>
        <w:tabs>
          <w:tab w:val="left" w:pos="400"/>
          <w:tab w:val="left" w:pos="1862"/>
        </w:tabs>
        <w:suppressAutoHyphens/>
        <w:spacing w:line="276" w:lineRule="auto"/>
        <w:ind w:left="720"/>
        <w:jc w:val="both"/>
        <w:rPr>
          <w:rFonts w:ascii="Arial" w:hAnsi="Arial" w:cs="Arial"/>
        </w:rPr>
      </w:pPr>
    </w:p>
    <w:p w14:paraId="0E2798E1" w14:textId="77777777" w:rsidR="00D633DE" w:rsidRPr="00D633DE" w:rsidRDefault="00D633DE" w:rsidP="00C6240C">
      <w:pPr>
        <w:numPr>
          <w:ilvl w:val="0"/>
          <w:numId w:val="46"/>
        </w:numPr>
        <w:suppressAutoHyphens/>
        <w:spacing w:line="276" w:lineRule="auto"/>
        <w:ind w:left="426" w:hanging="426"/>
        <w:jc w:val="both"/>
        <w:rPr>
          <w:rFonts w:ascii="Arial" w:hAnsi="Arial" w:cs="Arial"/>
          <w:lang w:eastAsia="ar-SA"/>
        </w:rPr>
      </w:pPr>
      <w:r w:rsidRPr="00D633DE">
        <w:rPr>
          <w:rFonts w:ascii="Arial" w:hAnsi="Arial" w:cs="Arial"/>
          <w:b/>
        </w:rPr>
        <w:t>Oświadczam / oświadczamy, że:</w:t>
      </w:r>
    </w:p>
    <w:p w14:paraId="21EE0674" w14:textId="27DAAECA" w:rsidR="00D633DE" w:rsidRDefault="00D633DE" w:rsidP="002B7659">
      <w:pPr>
        <w:numPr>
          <w:ilvl w:val="0"/>
          <w:numId w:val="36"/>
        </w:numPr>
        <w:tabs>
          <w:tab w:val="left" w:pos="709"/>
        </w:tabs>
        <w:suppressAutoHyphens/>
        <w:ind w:left="709" w:hanging="283"/>
        <w:jc w:val="both"/>
        <w:rPr>
          <w:rFonts w:ascii="Arial" w:hAnsi="Arial" w:cs="Arial"/>
        </w:rPr>
      </w:pPr>
      <w:r w:rsidRPr="00D633DE">
        <w:rPr>
          <w:rFonts w:ascii="Arial" w:hAnsi="Arial" w:cs="Arial"/>
        </w:rPr>
        <w:t>dane osobowe przekazane w ofercie oraz załącznikach są przetwarzane i udostępnione Zamawiającemu zgodnie z art. 28 Rozporządzenia Parlamentu Europejskiego i Rady (UE) 2016/679</w:t>
      </w:r>
    </w:p>
    <w:p w14:paraId="0B703980" w14:textId="77777777" w:rsidR="002B7659" w:rsidRPr="002B7659" w:rsidRDefault="002B7659" w:rsidP="002B7659">
      <w:pPr>
        <w:tabs>
          <w:tab w:val="left" w:pos="709"/>
        </w:tabs>
        <w:suppressAutoHyphens/>
        <w:spacing w:line="276" w:lineRule="auto"/>
        <w:ind w:left="709"/>
        <w:jc w:val="both"/>
        <w:rPr>
          <w:rFonts w:ascii="Arial" w:hAnsi="Arial" w:cs="Arial"/>
        </w:rPr>
      </w:pPr>
    </w:p>
    <w:p w14:paraId="437A4CD5" w14:textId="77777777" w:rsidR="00D633DE" w:rsidRPr="00D633DE" w:rsidRDefault="00D633DE" w:rsidP="003A0A6E">
      <w:pPr>
        <w:numPr>
          <w:ilvl w:val="0"/>
          <w:numId w:val="36"/>
        </w:numPr>
        <w:tabs>
          <w:tab w:val="left" w:pos="709"/>
        </w:tabs>
        <w:suppressAutoHyphens/>
        <w:spacing w:line="276" w:lineRule="auto"/>
        <w:ind w:left="709" w:hanging="283"/>
        <w:jc w:val="both"/>
        <w:rPr>
          <w:rFonts w:ascii="Arial" w:hAnsi="Arial" w:cs="Arial"/>
        </w:rPr>
      </w:pPr>
      <w:r w:rsidRPr="00D633DE">
        <w:rPr>
          <w:rFonts w:ascii="Arial" w:hAnsi="Arial" w:cs="Arial"/>
        </w:rPr>
        <w:t xml:space="preserve">wypełniłem /-liśmy obowiązki informacyjne przewidziane w art. 13 lub art. 14 RODO wobec osób fizycznych, od których dane osobowe bezpośrednio lub pośrednio pozyskałem /-liśmy   w celu ubiegania się o udzielenie zamówienia publicznego w niniejszym postępowaniu </w:t>
      </w:r>
    </w:p>
    <w:p w14:paraId="45E2662A" w14:textId="77777777" w:rsidR="00D633DE" w:rsidRPr="00D633DE" w:rsidRDefault="00D633DE" w:rsidP="00D633DE">
      <w:pPr>
        <w:tabs>
          <w:tab w:val="left" w:pos="1862"/>
        </w:tabs>
        <w:suppressAutoHyphens/>
        <w:spacing w:line="276" w:lineRule="auto"/>
        <w:ind w:left="567"/>
        <w:jc w:val="both"/>
        <w:rPr>
          <w:rFonts w:ascii="Arial" w:hAnsi="Arial" w:cs="Arial"/>
          <w:sz w:val="8"/>
          <w:szCs w:val="8"/>
        </w:rPr>
      </w:pPr>
    </w:p>
    <w:p w14:paraId="654886A0" w14:textId="6B5AAD3A" w:rsidR="00D633DE" w:rsidRPr="00D633DE" w:rsidRDefault="00D633DE" w:rsidP="002B7659">
      <w:pPr>
        <w:tabs>
          <w:tab w:val="left" w:pos="1862"/>
        </w:tabs>
        <w:suppressAutoHyphens/>
        <w:spacing w:line="276" w:lineRule="auto"/>
        <w:ind w:left="567"/>
        <w:jc w:val="both"/>
        <w:rPr>
          <w:rFonts w:ascii="Arial" w:hAnsi="Arial" w:cs="Arial"/>
        </w:rPr>
      </w:pPr>
      <w:r w:rsidRPr="00D633DE">
        <w:rPr>
          <w:rFonts w:ascii="Arial" w:hAnsi="Arial" w:cs="Aria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A618F14" w14:textId="77777777" w:rsidR="00D633DE" w:rsidRPr="00D633DE" w:rsidRDefault="00D633DE" w:rsidP="00D633DE">
      <w:pPr>
        <w:tabs>
          <w:tab w:val="left" w:pos="1862"/>
        </w:tabs>
        <w:suppressAutoHyphens/>
        <w:spacing w:line="276" w:lineRule="auto"/>
        <w:ind w:left="567"/>
        <w:jc w:val="both"/>
        <w:rPr>
          <w:rFonts w:ascii="Arial" w:hAnsi="Arial" w:cs="Arial"/>
          <w:sz w:val="8"/>
          <w:szCs w:val="8"/>
        </w:rPr>
      </w:pPr>
    </w:p>
    <w:p w14:paraId="7BBABBC4" w14:textId="77777777" w:rsidR="00D633DE" w:rsidRPr="00D633DE" w:rsidRDefault="00D633DE" w:rsidP="003A0A6E">
      <w:pPr>
        <w:numPr>
          <w:ilvl w:val="0"/>
          <w:numId w:val="36"/>
        </w:numPr>
        <w:tabs>
          <w:tab w:val="left" w:pos="709"/>
        </w:tabs>
        <w:suppressAutoHyphens/>
        <w:spacing w:line="276" w:lineRule="auto"/>
        <w:ind w:left="709" w:hanging="283"/>
        <w:jc w:val="both"/>
        <w:rPr>
          <w:rFonts w:ascii="Arial" w:hAnsi="Arial" w:cs="Arial"/>
        </w:rPr>
      </w:pPr>
      <w:r w:rsidRPr="00D633DE">
        <w:rPr>
          <w:rFonts w:ascii="Arial" w:hAnsi="Arial" w:cs="Arial"/>
        </w:rPr>
        <w:t>przyjmuję /-jemy do wiadomości i akceptuję /-jemy zapisy klauzuli informacyjnej zawartej                    w SWZ</w:t>
      </w:r>
    </w:p>
    <w:p w14:paraId="45C255AC" w14:textId="77777777" w:rsidR="00D633DE" w:rsidRPr="00D633DE" w:rsidRDefault="00D633DE" w:rsidP="00D633DE">
      <w:pPr>
        <w:tabs>
          <w:tab w:val="left" w:pos="1862"/>
        </w:tabs>
        <w:spacing w:line="276" w:lineRule="auto"/>
        <w:ind w:left="425"/>
        <w:jc w:val="center"/>
        <w:rPr>
          <w:rFonts w:ascii="Arial" w:hAnsi="Arial" w:cs="Arial"/>
          <w:b/>
          <w:sz w:val="16"/>
          <w:szCs w:val="16"/>
        </w:rPr>
      </w:pPr>
    </w:p>
    <w:p w14:paraId="1BE556DF" w14:textId="77777777" w:rsidR="001315E7" w:rsidRPr="001315E7" w:rsidRDefault="001315E7" w:rsidP="001315E7">
      <w:pPr>
        <w:numPr>
          <w:ilvl w:val="1"/>
          <w:numId w:val="59"/>
        </w:numPr>
        <w:spacing w:after="160" w:line="259" w:lineRule="auto"/>
        <w:ind w:left="426" w:hanging="426"/>
        <w:contextualSpacing/>
        <w:rPr>
          <w:rFonts w:ascii="Arial" w:hAnsi="Arial" w:cs="Arial"/>
        </w:rPr>
      </w:pPr>
      <w:r>
        <w:rPr>
          <w:rFonts w:ascii="Calibri" w:hAnsi="Calibri" w:cs="Calibri"/>
          <w:color w:val="000000"/>
        </w:rPr>
        <w:t xml:space="preserve">Osoba </w:t>
      </w:r>
      <w:r w:rsidRPr="001315E7">
        <w:rPr>
          <w:rFonts w:ascii="Arial" w:hAnsi="Arial" w:cs="Arial"/>
        </w:rPr>
        <w:t>odpowiedzialna za realizację zamówienia: ………………………………………...................…………./imię, nazwisko, nr telefonu, adres mail/</w:t>
      </w:r>
    </w:p>
    <w:p w14:paraId="54D831E1" w14:textId="04E1A4E1" w:rsidR="001315E7" w:rsidRPr="001315E7" w:rsidRDefault="001315E7" w:rsidP="001315E7">
      <w:pPr>
        <w:tabs>
          <w:tab w:val="left" w:pos="426"/>
        </w:tabs>
        <w:suppressAutoHyphens/>
        <w:spacing w:line="276" w:lineRule="auto"/>
        <w:ind w:left="426" w:right="23"/>
        <w:jc w:val="both"/>
        <w:rPr>
          <w:rFonts w:ascii="Calibri" w:hAnsi="Calibri" w:cs="Calibri"/>
          <w:color w:val="000000"/>
        </w:rPr>
      </w:pPr>
    </w:p>
    <w:p w14:paraId="4B5D90E8" w14:textId="005B97B9" w:rsidR="00D633DE" w:rsidRPr="00D633DE" w:rsidRDefault="00D633DE" w:rsidP="001315E7">
      <w:pPr>
        <w:numPr>
          <w:ilvl w:val="1"/>
          <w:numId w:val="54"/>
        </w:numPr>
        <w:tabs>
          <w:tab w:val="left" w:pos="426"/>
        </w:tabs>
        <w:suppressAutoHyphens/>
        <w:spacing w:line="276" w:lineRule="auto"/>
        <w:ind w:left="426" w:right="23"/>
        <w:jc w:val="both"/>
        <w:rPr>
          <w:rFonts w:ascii="Calibri" w:hAnsi="Calibri" w:cs="Calibri"/>
          <w:color w:val="000000"/>
        </w:rPr>
      </w:pPr>
      <w:r w:rsidRPr="00D633DE">
        <w:rPr>
          <w:rFonts w:ascii="Arial" w:hAnsi="Arial" w:cs="Arial"/>
          <w:b/>
          <w:lang w:eastAsia="ar-SA"/>
        </w:rPr>
        <w:t xml:space="preserve">jeżeli dotyczy/ </w:t>
      </w:r>
      <w:r w:rsidRPr="00D633DE">
        <w:rPr>
          <w:rFonts w:ascii="Arial" w:hAnsi="Arial" w:cs="Arial"/>
          <w:lang w:eastAsia="ar-SA"/>
        </w:rPr>
        <w:t>Oświadczamy, że poniżej wskazaną część zamówienia powierzam do wykonania  podwykonawcy, z zasobów którego korzystamy na podstawie art. 118 ust. 1 uPzp (</w:t>
      </w:r>
      <w:r w:rsidRPr="00D633DE">
        <w:rPr>
          <w:rFonts w:ascii="Arial" w:hAnsi="Arial" w:cs="Arial"/>
          <w:b/>
          <w:lang w:eastAsia="ar-SA"/>
        </w:rPr>
        <w:t>podmiot udostępniający zasoby)</w:t>
      </w:r>
    </w:p>
    <w:p w14:paraId="5F8D03EC" w14:textId="77777777" w:rsidR="00D633DE" w:rsidRPr="00D633DE" w:rsidRDefault="00D633DE" w:rsidP="00D633DE">
      <w:pPr>
        <w:tabs>
          <w:tab w:val="left" w:pos="1862"/>
        </w:tabs>
        <w:suppressAutoHyphens/>
        <w:spacing w:line="276" w:lineRule="auto"/>
        <w:ind w:left="426"/>
        <w:jc w:val="both"/>
        <w:rPr>
          <w:rFonts w:ascii="Arial" w:hAnsi="Arial" w:cs="Arial"/>
          <w:b/>
          <w:sz w:val="18"/>
          <w:lang w:eastAsia="ar-SA"/>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5226"/>
      </w:tblGrid>
      <w:tr w:rsidR="00D633DE" w:rsidRPr="00D633DE" w14:paraId="45424536" w14:textId="77777777" w:rsidTr="006F16DC">
        <w:tc>
          <w:tcPr>
            <w:tcW w:w="2974" w:type="dxa"/>
            <w:tcBorders>
              <w:top w:val="single" w:sz="4" w:space="0" w:color="auto"/>
              <w:left w:val="single" w:sz="4" w:space="0" w:color="auto"/>
              <w:bottom w:val="single" w:sz="4" w:space="0" w:color="auto"/>
              <w:right w:val="single" w:sz="4" w:space="0" w:color="auto"/>
            </w:tcBorders>
            <w:hideMark/>
          </w:tcPr>
          <w:p w14:paraId="3FDC674D"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Nazwa podwykonawcy</w:t>
            </w:r>
          </w:p>
        </w:tc>
        <w:tc>
          <w:tcPr>
            <w:tcW w:w="5226" w:type="dxa"/>
            <w:tcBorders>
              <w:top w:val="single" w:sz="4" w:space="0" w:color="auto"/>
              <w:left w:val="single" w:sz="4" w:space="0" w:color="auto"/>
              <w:bottom w:val="single" w:sz="4" w:space="0" w:color="auto"/>
              <w:right w:val="single" w:sz="4" w:space="0" w:color="auto"/>
            </w:tcBorders>
            <w:hideMark/>
          </w:tcPr>
          <w:p w14:paraId="0573C467"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 xml:space="preserve">Opis części zamówienia powierzonej podwykonawcy </w:t>
            </w:r>
          </w:p>
        </w:tc>
      </w:tr>
      <w:tr w:rsidR="00D633DE" w:rsidRPr="00D633DE" w14:paraId="7FBF7027" w14:textId="77777777" w:rsidTr="001315E7">
        <w:trPr>
          <w:trHeight w:val="424"/>
        </w:trPr>
        <w:tc>
          <w:tcPr>
            <w:tcW w:w="2974" w:type="dxa"/>
            <w:tcBorders>
              <w:top w:val="single" w:sz="4" w:space="0" w:color="auto"/>
              <w:left w:val="single" w:sz="4" w:space="0" w:color="auto"/>
              <w:bottom w:val="single" w:sz="4" w:space="0" w:color="auto"/>
              <w:right w:val="single" w:sz="4" w:space="0" w:color="auto"/>
            </w:tcBorders>
          </w:tcPr>
          <w:p w14:paraId="5603397A" w14:textId="77777777" w:rsidR="00D633DE" w:rsidRPr="00D633DE" w:rsidRDefault="00D633DE" w:rsidP="001315E7">
            <w:pPr>
              <w:tabs>
                <w:tab w:val="left" w:pos="1862"/>
              </w:tabs>
              <w:suppressAutoHyphens/>
              <w:spacing w:line="276" w:lineRule="auto"/>
              <w:jc w:val="both"/>
              <w:rPr>
                <w:rFonts w:ascii="Arial" w:hAnsi="Arial" w:cs="Arial"/>
                <w:sz w:val="18"/>
                <w:lang w:eastAsia="ar-SA"/>
              </w:rPr>
            </w:pPr>
          </w:p>
        </w:tc>
        <w:tc>
          <w:tcPr>
            <w:tcW w:w="5226" w:type="dxa"/>
            <w:tcBorders>
              <w:top w:val="single" w:sz="4" w:space="0" w:color="auto"/>
              <w:left w:val="single" w:sz="4" w:space="0" w:color="auto"/>
              <w:bottom w:val="single" w:sz="4" w:space="0" w:color="auto"/>
              <w:right w:val="single" w:sz="4" w:space="0" w:color="auto"/>
            </w:tcBorders>
          </w:tcPr>
          <w:p w14:paraId="54C0E638"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p w14:paraId="074CD793"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p w14:paraId="29F6E517"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p>
        </w:tc>
      </w:tr>
    </w:tbl>
    <w:p w14:paraId="31813EBB" w14:textId="77777777" w:rsidR="006F16DC" w:rsidRPr="008C231D" w:rsidRDefault="006F16DC" w:rsidP="001315E7">
      <w:pPr>
        <w:spacing w:before="240"/>
        <w:jc w:val="both"/>
        <w:rPr>
          <w:rFonts w:ascii="Arial" w:hAnsi="Arial" w:cs="Arial"/>
          <w:b/>
          <w:i/>
          <w:color w:val="FF0000"/>
          <w:sz w:val="16"/>
          <w:szCs w:val="16"/>
        </w:rPr>
      </w:pPr>
      <w:r w:rsidRPr="008C231D">
        <w:rPr>
          <w:rFonts w:ascii="Arial" w:hAnsi="Arial" w:cs="Arial"/>
          <w:b/>
          <w:i/>
          <w:color w:val="FF0000"/>
          <w:sz w:val="16"/>
          <w:szCs w:val="16"/>
        </w:rPr>
        <w:t>UWAGA</w:t>
      </w:r>
    </w:p>
    <w:p w14:paraId="46504D59" w14:textId="77777777" w:rsidR="006F16DC" w:rsidRPr="008665C6" w:rsidRDefault="006F16DC" w:rsidP="006F16DC">
      <w:pPr>
        <w:ind w:left="357" w:right="23"/>
        <w:jc w:val="both"/>
        <w:rPr>
          <w:rFonts w:ascii="Arial" w:hAnsi="Arial" w:cs="Arial"/>
          <w:bCs/>
          <w:i/>
          <w:color w:val="FF0000"/>
          <w:sz w:val="16"/>
          <w:szCs w:val="16"/>
        </w:rPr>
      </w:pPr>
      <w:r w:rsidRPr="008665C6">
        <w:rPr>
          <w:rFonts w:ascii="Arial" w:hAnsi="Arial" w:cs="Arial"/>
          <w:bCs/>
          <w:i/>
          <w:color w:val="FF0000"/>
          <w:sz w:val="16"/>
          <w:szCs w:val="16"/>
        </w:rPr>
        <w:t>Jeżeli Wykonawca pozostawi powyższą tabelę niewypełnioną to Zamawiający przyjmie, ż</w:t>
      </w:r>
      <w:r>
        <w:rPr>
          <w:rFonts w:ascii="Arial" w:hAnsi="Arial" w:cs="Arial"/>
          <w:bCs/>
          <w:i/>
          <w:color w:val="FF0000"/>
          <w:sz w:val="16"/>
          <w:szCs w:val="16"/>
        </w:rPr>
        <w:t>e</w:t>
      </w:r>
      <w:r w:rsidRPr="008665C6">
        <w:rPr>
          <w:rFonts w:ascii="Arial" w:hAnsi="Arial" w:cs="Arial"/>
          <w:bCs/>
          <w:i/>
          <w:color w:val="FF0000"/>
          <w:sz w:val="16"/>
          <w:szCs w:val="16"/>
        </w:rPr>
        <w:t xml:space="preserve"> Wykonawca samodzielnie zrealizuje całe niniejsze zamówienie.</w:t>
      </w:r>
    </w:p>
    <w:p w14:paraId="6E3E8F56" w14:textId="77777777" w:rsidR="00D633DE" w:rsidRPr="00D633DE" w:rsidRDefault="00D633DE" w:rsidP="00D633DE">
      <w:pPr>
        <w:tabs>
          <w:tab w:val="left" w:pos="1862"/>
        </w:tabs>
        <w:suppressAutoHyphens/>
        <w:spacing w:line="276" w:lineRule="auto"/>
        <w:ind w:left="284"/>
        <w:jc w:val="both"/>
        <w:rPr>
          <w:rFonts w:ascii="Arial" w:eastAsia="Calibri" w:hAnsi="Arial" w:cs="Arial"/>
          <w:b/>
          <w:sz w:val="18"/>
          <w:lang w:eastAsia="ar-SA"/>
        </w:rPr>
      </w:pPr>
    </w:p>
    <w:p w14:paraId="710DCA27" w14:textId="77777777" w:rsidR="00D633DE" w:rsidRPr="00D633DE" w:rsidRDefault="00D633DE" w:rsidP="001315E7">
      <w:pPr>
        <w:numPr>
          <w:ilvl w:val="0"/>
          <w:numId w:val="60"/>
        </w:numPr>
        <w:suppressAutoHyphens/>
        <w:spacing w:line="276" w:lineRule="auto"/>
        <w:ind w:left="426"/>
        <w:jc w:val="both"/>
        <w:rPr>
          <w:rFonts w:ascii="Arial" w:eastAsia="Calibri" w:hAnsi="Arial" w:cs="Arial"/>
          <w:b/>
          <w:lang w:eastAsia="ar-SA"/>
        </w:rPr>
      </w:pPr>
      <w:r w:rsidRPr="00D633DE">
        <w:rPr>
          <w:rFonts w:ascii="Arial" w:hAnsi="Arial" w:cs="Arial"/>
          <w:b/>
          <w:lang w:eastAsia="ar-SA"/>
        </w:rPr>
        <w:t xml:space="preserve">/jeżeli dotyczy/ </w:t>
      </w:r>
      <w:r w:rsidRPr="00D633DE">
        <w:rPr>
          <w:rFonts w:ascii="Arial" w:hAnsi="Arial" w:cs="Arial"/>
          <w:lang w:eastAsia="ar-SA"/>
        </w:rPr>
        <w:t>Oświadczamy, że poniżej wskazaną część zamówienia powierzam do wykonania  podwykonawcy: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5226"/>
      </w:tblGrid>
      <w:tr w:rsidR="00D633DE" w:rsidRPr="00D633DE" w14:paraId="44576456" w14:textId="77777777" w:rsidTr="006F16DC">
        <w:tc>
          <w:tcPr>
            <w:tcW w:w="2974" w:type="dxa"/>
            <w:tcBorders>
              <w:top w:val="single" w:sz="4" w:space="0" w:color="auto"/>
              <w:left w:val="single" w:sz="4" w:space="0" w:color="auto"/>
              <w:bottom w:val="single" w:sz="4" w:space="0" w:color="auto"/>
              <w:right w:val="single" w:sz="4" w:space="0" w:color="auto"/>
            </w:tcBorders>
            <w:hideMark/>
          </w:tcPr>
          <w:p w14:paraId="39113A5F"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Nazwa podwykonawcy</w:t>
            </w:r>
          </w:p>
        </w:tc>
        <w:tc>
          <w:tcPr>
            <w:tcW w:w="5226" w:type="dxa"/>
            <w:tcBorders>
              <w:top w:val="single" w:sz="4" w:space="0" w:color="auto"/>
              <w:left w:val="single" w:sz="4" w:space="0" w:color="auto"/>
              <w:bottom w:val="single" w:sz="4" w:space="0" w:color="auto"/>
              <w:right w:val="single" w:sz="4" w:space="0" w:color="auto"/>
            </w:tcBorders>
            <w:hideMark/>
          </w:tcPr>
          <w:p w14:paraId="64F92042" w14:textId="77777777" w:rsidR="00D633DE" w:rsidRPr="00D633DE" w:rsidRDefault="00D633DE" w:rsidP="00D633DE">
            <w:pPr>
              <w:tabs>
                <w:tab w:val="left" w:pos="1862"/>
              </w:tabs>
              <w:suppressAutoHyphens/>
              <w:spacing w:line="276" w:lineRule="auto"/>
              <w:ind w:left="426"/>
              <w:jc w:val="both"/>
              <w:rPr>
                <w:rFonts w:ascii="Arial" w:hAnsi="Arial" w:cs="Arial"/>
                <w:sz w:val="18"/>
                <w:lang w:eastAsia="ar-SA"/>
              </w:rPr>
            </w:pPr>
            <w:r w:rsidRPr="00D633DE">
              <w:rPr>
                <w:rFonts w:ascii="Arial" w:hAnsi="Arial" w:cs="Arial"/>
                <w:sz w:val="18"/>
                <w:lang w:eastAsia="ar-SA"/>
              </w:rPr>
              <w:t xml:space="preserve">Opis części zamówienia powierzonej podwykonawcy </w:t>
            </w:r>
          </w:p>
        </w:tc>
      </w:tr>
      <w:tr w:rsidR="00D633DE" w:rsidRPr="00D633DE" w14:paraId="72374F17" w14:textId="77777777" w:rsidTr="006F16DC">
        <w:tc>
          <w:tcPr>
            <w:tcW w:w="2974" w:type="dxa"/>
            <w:tcBorders>
              <w:top w:val="single" w:sz="4" w:space="0" w:color="auto"/>
              <w:left w:val="single" w:sz="4" w:space="0" w:color="auto"/>
              <w:bottom w:val="single" w:sz="4" w:space="0" w:color="auto"/>
              <w:right w:val="single" w:sz="4" w:space="0" w:color="auto"/>
            </w:tcBorders>
          </w:tcPr>
          <w:p w14:paraId="67B10158"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0C8D7F76"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tc>
        <w:tc>
          <w:tcPr>
            <w:tcW w:w="5226" w:type="dxa"/>
            <w:tcBorders>
              <w:top w:val="single" w:sz="4" w:space="0" w:color="auto"/>
              <w:left w:val="single" w:sz="4" w:space="0" w:color="auto"/>
              <w:bottom w:val="single" w:sz="4" w:space="0" w:color="auto"/>
              <w:right w:val="single" w:sz="4" w:space="0" w:color="auto"/>
            </w:tcBorders>
          </w:tcPr>
          <w:p w14:paraId="2B5F9A53"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0DB02E6F"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p w14:paraId="3AF2085B" w14:textId="77777777" w:rsidR="00D633DE" w:rsidRPr="00D633DE" w:rsidRDefault="00D633DE" w:rsidP="00D633DE">
            <w:pPr>
              <w:tabs>
                <w:tab w:val="left" w:pos="1862"/>
              </w:tabs>
              <w:suppressAutoHyphens/>
              <w:spacing w:line="276" w:lineRule="auto"/>
              <w:ind w:left="426"/>
              <w:jc w:val="both"/>
              <w:rPr>
                <w:rFonts w:ascii="Arial" w:hAnsi="Arial" w:cs="Arial"/>
                <w:color w:val="FF0000"/>
                <w:sz w:val="18"/>
                <w:lang w:eastAsia="ar-SA"/>
              </w:rPr>
            </w:pPr>
          </w:p>
        </w:tc>
      </w:tr>
    </w:tbl>
    <w:p w14:paraId="40E261E3" w14:textId="77777777" w:rsidR="006F16DC" w:rsidRPr="008C231D" w:rsidRDefault="006F16DC" w:rsidP="006F16DC">
      <w:pPr>
        <w:spacing w:before="240"/>
        <w:ind w:firstLine="357"/>
        <w:jc w:val="both"/>
        <w:rPr>
          <w:rFonts w:ascii="Arial" w:hAnsi="Arial" w:cs="Arial"/>
          <w:b/>
          <w:i/>
          <w:color w:val="FF0000"/>
          <w:sz w:val="16"/>
          <w:szCs w:val="16"/>
        </w:rPr>
      </w:pPr>
      <w:r w:rsidRPr="008C231D">
        <w:rPr>
          <w:rFonts w:ascii="Arial" w:hAnsi="Arial" w:cs="Arial"/>
          <w:b/>
          <w:i/>
          <w:color w:val="FF0000"/>
          <w:sz w:val="16"/>
          <w:szCs w:val="16"/>
        </w:rPr>
        <w:t>UWAGA</w:t>
      </w:r>
    </w:p>
    <w:p w14:paraId="47D20619" w14:textId="77777777" w:rsidR="006F16DC" w:rsidRPr="008665C6" w:rsidRDefault="006F16DC" w:rsidP="006F16DC">
      <w:pPr>
        <w:ind w:left="357" w:right="23"/>
        <w:jc w:val="both"/>
        <w:rPr>
          <w:rFonts w:ascii="Arial" w:hAnsi="Arial" w:cs="Arial"/>
          <w:bCs/>
          <w:i/>
          <w:color w:val="FF0000"/>
          <w:sz w:val="16"/>
          <w:szCs w:val="16"/>
        </w:rPr>
      </w:pPr>
      <w:r w:rsidRPr="008665C6">
        <w:rPr>
          <w:rFonts w:ascii="Arial" w:hAnsi="Arial" w:cs="Arial"/>
          <w:bCs/>
          <w:i/>
          <w:color w:val="FF0000"/>
          <w:sz w:val="16"/>
          <w:szCs w:val="16"/>
        </w:rPr>
        <w:t>Jeżeli Wykonawca pozostawi powyższą tabelę niewypełnioną to Zamawiający przyjmie, ż</w:t>
      </w:r>
      <w:r>
        <w:rPr>
          <w:rFonts w:ascii="Arial" w:hAnsi="Arial" w:cs="Arial"/>
          <w:bCs/>
          <w:i/>
          <w:color w:val="FF0000"/>
          <w:sz w:val="16"/>
          <w:szCs w:val="16"/>
        </w:rPr>
        <w:t>e</w:t>
      </w:r>
      <w:r w:rsidRPr="008665C6">
        <w:rPr>
          <w:rFonts w:ascii="Arial" w:hAnsi="Arial" w:cs="Arial"/>
          <w:bCs/>
          <w:i/>
          <w:color w:val="FF0000"/>
          <w:sz w:val="16"/>
          <w:szCs w:val="16"/>
        </w:rPr>
        <w:t xml:space="preserve"> Wykonawca samodzielnie zrealizuje całe niniejsze zamówienie.</w:t>
      </w:r>
    </w:p>
    <w:p w14:paraId="4EE222DC" w14:textId="77777777" w:rsidR="00D633DE" w:rsidRPr="00D633DE" w:rsidRDefault="00D633DE" w:rsidP="00D633DE">
      <w:pPr>
        <w:tabs>
          <w:tab w:val="left" w:pos="1862"/>
        </w:tabs>
        <w:spacing w:line="276" w:lineRule="auto"/>
        <w:ind w:left="357" w:right="23"/>
        <w:jc w:val="both"/>
        <w:rPr>
          <w:rFonts w:ascii="Arial" w:hAnsi="Arial" w:cs="Arial"/>
          <w:color w:val="000000"/>
        </w:rPr>
      </w:pPr>
    </w:p>
    <w:p w14:paraId="795A6C38" w14:textId="77777777" w:rsidR="006F16DC" w:rsidRPr="00980CB2" w:rsidRDefault="006F16DC" w:rsidP="001315E7">
      <w:pPr>
        <w:numPr>
          <w:ilvl w:val="0"/>
          <w:numId w:val="60"/>
        </w:numPr>
        <w:spacing w:after="200"/>
        <w:ind w:left="426"/>
        <w:jc w:val="both"/>
        <w:rPr>
          <w:rFonts w:ascii="Arial" w:hAnsi="Arial" w:cs="Arial"/>
          <w:bCs/>
        </w:rPr>
      </w:pPr>
      <w:r w:rsidRPr="00980CB2">
        <w:rPr>
          <w:rFonts w:ascii="Arial" w:hAnsi="Arial" w:cs="Arial"/>
          <w:b/>
          <w:color w:val="000000"/>
        </w:rPr>
        <w:t xml:space="preserve">Oświadczamy, że wybór naszej oferty </w:t>
      </w:r>
      <w:r w:rsidRPr="00980CB2">
        <w:rPr>
          <w:rFonts w:ascii="Arial" w:hAnsi="Arial" w:cs="Arial"/>
          <w:color w:val="000000"/>
        </w:rPr>
        <w:t>/</w:t>
      </w:r>
      <w:r w:rsidRPr="00980CB2">
        <w:rPr>
          <w:rFonts w:ascii="Arial" w:hAnsi="Arial" w:cs="Arial"/>
          <w:i/>
          <w:iCs/>
          <w:color w:val="000000"/>
        </w:rPr>
        <w:t xml:space="preserve">właściwe należy oznaczyć znakiem </w:t>
      </w:r>
      <w:r w:rsidRPr="00980CB2">
        <w:rPr>
          <w:rFonts w:ascii="Arial" w:hAnsi="Arial" w:cs="Arial"/>
          <w:b/>
          <w:bCs/>
          <w:i/>
          <w:iCs/>
          <w:color w:val="000000"/>
        </w:rPr>
        <w:t xml:space="preserve">„x” </w:t>
      </w:r>
      <w:r w:rsidRPr="00980CB2">
        <w:rPr>
          <w:rFonts w:ascii="Arial" w:hAnsi="Arial" w:cs="Arial"/>
          <w:i/>
          <w:iCs/>
          <w:color w:val="000000"/>
        </w:rPr>
        <w:t>w polu kwadratu/</w:t>
      </w:r>
      <w:r w:rsidRPr="00980CB2">
        <w:rPr>
          <w:rFonts w:ascii="Arial" w:hAnsi="Arial" w:cs="Arial"/>
          <w:b/>
          <w:color w:val="000000"/>
        </w:rPr>
        <w:t>:</w:t>
      </w:r>
    </w:p>
    <w:p w14:paraId="1CF6922A" w14:textId="77777777" w:rsidR="006F16DC" w:rsidRDefault="001F1236" w:rsidP="006F16DC">
      <w:pPr>
        <w:ind w:left="675" w:right="23" w:hanging="315"/>
        <w:jc w:val="both"/>
        <w:rPr>
          <w:rFonts w:ascii="Arial" w:hAnsi="Arial" w:cs="Arial"/>
          <w:color w:val="000000"/>
        </w:rPr>
      </w:pPr>
      <w:sdt>
        <w:sdtPr>
          <w:rPr>
            <w:rFonts w:ascii="Arial" w:hAnsi="Arial" w:cs="Arial"/>
            <w:color w:val="000000"/>
          </w:rPr>
          <w:id w:val="-391739941"/>
          <w14:checkbox>
            <w14:checked w14:val="0"/>
            <w14:checkedState w14:val="2612" w14:font="MS Gothic"/>
            <w14:uncheckedState w14:val="2610" w14:font="MS Gothic"/>
          </w14:checkbox>
        </w:sdtPr>
        <w:sdtContent>
          <w:r w:rsidR="006F16DC" w:rsidRPr="00980CB2">
            <w:rPr>
              <w:rFonts w:ascii="Segoe UI Symbol" w:hAnsi="Segoe UI Symbol" w:cs="Segoe UI Symbol"/>
              <w:color w:val="000000"/>
            </w:rPr>
            <w:t>☐</w:t>
          </w:r>
        </w:sdtContent>
      </w:sdt>
      <w:r w:rsidR="006F16DC" w:rsidRPr="00980CB2">
        <w:rPr>
          <w:rFonts w:ascii="Arial" w:hAnsi="Arial" w:cs="Arial"/>
          <w:color w:val="000000"/>
        </w:rPr>
        <w:tab/>
        <w:t xml:space="preserve">nie będzie prowadzić u Zamawiającego do powstania obowiązku podatkowego zgodnie </w:t>
      </w:r>
      <w:r w:rsidR="006F16DC">
        <w:rPr>
          <w:rFonts w:ascii="Arial" w:hAnsi="Arial" w:cs="Arial"/>
          <w:color w:val="000000"/>
        </w:rPr>
        <w:t xml:space="preserve">                              </w:t>
      </w:r>
      <w:r w:rsidR="006F16DC" w:rsidRPr="00980CB2">
        <w:rPr>
          <w:rFonts w:ascii="Arial" w:hAnsi="Arial" w:cs="Arial"/>
          <w:color w:val="000000"/>
        </w:rPr>
        <w:t>z ustawą z dnia 11 marca 2014 r. o podatku od towarów i usług (Dz.U. 2023 poz. 1570 ze zm.),</w:t>
      </w:r>
    </w:p>
    <w:p w14:paraId="3A520570" w14:textId="77777777" w:rsidR="006F16DC" w:rsidRPr="00980CB2" w:rsidRDefault="006F16DC" w:rsidP="006F16DC">
      <w:pPr>
        <w:ind w:left="675" w:right="23" w:hanging="315"/>
        <w:jc w:val="both"/>
        <w:rPr>
          <w:rFonts w:ascii="Arial" w:hAnsi="Arial" w:cs="Arial"/>
          <w:color w:val="000000"/>
        </w:rPr>
      </w:pPr>
    </w:p>
    <w:p w14:paraId="77A76BA8" w14:textId="77777777" w:rsidR="006F16DC" w:rsidRPr="00980CB2" w:rsidRDefault="001F1236" w:rsidP="006F16DC">
      <w:pPr>
        <w:ind w:left="675" w:right="23" w:hanging="315"/>
        <w:jc w:val="both"/>
        <w:rPr>
          <w:rFonts w:ascii="Arial" w:hAnsi="Arial" w:cs="Arial"/>
          <w:color w:val="000000"/>
        </w:rPr>
      </w:pPr>
      <w:sdt>
        <w:sdtPr>
          <w:rPr>
            <w:rFonts w:ascii="Arial" w:hAnsi="Arial" w:cs="Arial"/>
            <w:color w:val="000000"/>
          </w:rPr>
          <w:id w:val="1908104761"/>
          <w14:checkbox>
            <w14:checked w14:val="0"/>
            <w14:checkedState w14:val="2612" w14:font="MS Gothic"/>
            <w14:uncheckedState w14:val="2610" w14:font="MS Gothic"/>
          </w14:checkbox>
        </w:sdtPr>
        <w:sdtContent>
          <w:r w:rsidR="006F16DC" w:rsidRPr="00980CB2">
            <w:rPr>
              <w:rFonts w:ascii="Segoe UI Symbol" w:hAnsi="Segoe UI Symbol" w:cs="Segoe UI Symbol"/>
              <w:color w:val="000000"/>
            </w:rPr>
            <w:t>☐</w:t>
          </w:r>
        </w:sdtContent>
      </w:sdt>
      <w:r w:rsidR="006F16DC" w:rsidRPr="00980CB2">
        <w:rPr>
          <w:rFonts w:ascii="Arial" w:hAnsi="Arial" w:cs="Arial"/>
          <w:color w:val="000000"/>
        </w:rPr>
        <w:tab/>
        <w:t xml:space="preserve">będzie prowadzić u Zamawiającego do powstania obowiązku podatkowego zgodnie z ustawą </w:t>
      </w:r>
      <w:r w:rsidR="006F16DC">
        <w:rPr>
          <w:rFonts w:ascii="Arial" w:hAnsi="Arial" w:cs="Arial"/>
          <w:color w:val="000000"/>
        </w:rPr>
        <w:t xml:space="preserve">                         </w:t>
      </w:r>
      <w:r w:rsidR="006F16DC" w:rsidRPr="00980CB2">
        <w:rPr>
          <w:rFonts w:ascii="Arial" w:hAnsi="Arial" w:cs="Arial"/>
          <w:color w:val="000000"/>
        </w:rPr>
        <w:t xml:space="preserve">z dnia 11 marca 2014 r. o podatku od towarów i usług (Dz.U. 2023 poz. 1570 ze zm.). </w:t>
      </w:r>
    </w:p>
    <w:p w14:paraId="6CDA014B" w14:textId="77777777" w:rsidR="006F16DC" w:rsidRDefault="006F16DC" w:rsidP="006F16DC">
      <w:pPr>
        <w:ind w:left="675" w:right="23"/>
        <w:jc w:val="both"/>
        <w:rPr>
          <w:rFonts w:ascii="Arial" w:hAnsi="Arial" w:cs="Arial"/>
          <w:color w:val="000000"/>
        </w:rPr>
      </w:pPr>
      <w:r w:rsidRPr="00980CB2">
        <w:rPr>
          <w:rFonts w:ascii="Arial" w:hAnsi="Arial" w:cs="Arial"/>
          <w:color w:val="000000"/>
        </w:rPr>
        <w:t>W związku z tym wskazujemy rodzaj towaru lub usługi, których dostawa lub świadczenie będzie prowadzić do obowiązku jego powstania oraz ich wartość bez kwoty podatku:</w:t>
      </w:r>
    </w:p>
    <w:p w14:paraId="02707E6E" w14:textId="77777777" w:rsidR="006F16DC" w:rsidRPr="00980CB2" w:rsidRDefault="006F16DC" w:rsidP="006F16DC">
      <w:pPr>
        <w:ind w:left="675" w:right="23"/>
        <w:jc w:val="both"/>
        <w:rPr>
          <w:rFonts w:ascii="Arial" w:hAnsi="Arial" w:cs="Arial"/>
          <w:color w:val="000000"/>
        </w:rPr>
      </w:pPr>
    </w:p>
    <w:tbl>
      <w:tblPr>
        <w:tblStyle w:val="Tabela-Siatka"/>
        <w:tblW w:w="8926" w:type="dxa"/>
        <w:tblLook w:val="04A0" w:firstRow="1" w:lastRow="0" w:firstColumn="1" w:lastColumn="0" w:noHBand="0" w:noVBand="1"/>
      </w:tblPr>
      <w:tblGrid>
        <w:gridCol w:w="562"/>
        <w:gridCol w:w="2977"/>
        <w:gridCol w:w="2406"/>
        <w:gridCol w:w="2981"/>
      </w:tblGrid>
      <w:tr w:rsidR="006F16DC" w:rsidRPr="00615C51" w14:paraId="7DDD7A43" w14:textId="77777777" w:rsidTr="00176DC3">
        <w:tc>
          <w:tcPr>
            <w:tcW w:w="562" w:type="dxa"/>
            <w:vAlign w:val="center"/>
          </w:tcPr>
          <w:p w14:paraId="30AEEFE5" w14:textId="77777777" w:rsidR="006F16DC" w:rsidRPr="004E0757" w:rsidRDefault="006F16DC" w:rsidP="00176DC3">
            <w:pPr>
              <w:spacing w:line="276" w:lineRule="auto"/>
              <w:jc w:val="center"/>
              <w:rPr>
                <w:rFonts w:ascii="Arial" w:hAnsi="Arial" w:cs="Arial"/>
                <w:sz w:val="18"/>
                <w:szCs w:val="18"/>
              </w:rPr>
            </w:pPr>
            <w:r w:rsidRPr="004E0757">
              <w:rPr>
                <w:rFonts w:ascii="Arial" w:hAnsi="Arial" w:cs="Arial"/>
                <w:sz w:val="18"/>
                <w:szCs w:val="18"/>
              </w:rPr>
              <w:t>l.p.</w:t>
            </w:r>
          </w:p>
        </w:tc>
        <w:tc>
          <w:tcPr>
            <w:tcW w:w="2977" w:type="dxa"/>
            <w:vAlign w:val="center"/>
          </w:tcPr>
          <w:p w14:paraId="4235E4EF" w14:textId="77777777" w:rsidR="006F16DC" w:rsidRPr="004E0757" w:rsidRDefault="006F16DC" w:rsidP="00176DC3">
            <w:pPr>
              <w:spacing w:line="276" w:lineRule="auto"/>
              <w:jc w:val="center"/>
              <w:rPr>
                <w:rFonts w:ascii="Arial" w:hAnsi="Arial" w:cs="Arial"/>
                <w:sz w:val="18"/>
                <w:szCs w:val="18"/>
              </w:rPr>
            </w:pPr>
            <w:r w:rsidRPr="004E0757">
              <w:rPr>
                <w:rFonts w:ascii="Arial" w:hAnsi="Arial" w:cs="Arial"/>
                <w:sz w:val="18"/>
                <w:szCs w:val="18"/>
              </w:rPr>
              <w:t>Nazwy (rodzaje) towaru lub usługi, których dostawa lub świadczenie będą prowadziły do powstania obowiązku podatkowego</w:t>
            </w:r>
          </w:p>
        </w:tc>
        <w:tc>
          <w:tcPr>
            <w:tcW w:w="2406" w:type="dxa"/>
            <w:vAlign w:val="center"/>
          </w:tcPr>
          <w:p w14:paraId="289C6CE8" w14:textId="77777777" w:rsidR="006F16DC" w:rsidRPr="004E0757" w:rsidRDefault="006F16DC" w:rsidP="00176DC3">
            <w:pPr>
              <w:spacing w:line="276" w:lineRule="auto"/>
              <w:jc w:val="center"/>
              <w:rPr>
                <w:rFonts w:ascii="Arial" w:hAnsi="Arial" w:cs="Arial"/>
                <w:sz w:val="18"/>
                <w:szCs w:val="18"/>
              </w:rPr>
            </w:pPr>
            <w:r w:rsidRPr="004E0757">
              <w:rPr>
                <w:rFonts w:ascii="Arial" w:hAnsi="Arial" w:cs="Arial"/>
                <w:sz w:val="18"/>
                <w:szCs w:val="18"/>
              </w:rPr>
              <w:t>Wartość towaru lub usługi objętego obowiązkiem podatkowym Zamawiającego, bez kwoty podatku</w:t>
            </w:r>
          </w:p>
        </w:tc>
        <w:tc>
          <w:tcPr>
            <w:tcW w:w="2981" w:type="dxa"/>
            <w:vAlign w:val="center"/>
          </w:tcPr>
          <w:p w14:paraId="140AD015" w14:textId="77777777" w:rsidR="006F16DC" w:rsidRPr="004E0757" w:rsidRDefault="006F16DC" w:rsidP="00176DC3">
            <w:pPr>
              <w:spacing w:line="276" w:lineRule="auto"/>
              <w:jc w:val="center"/>
              <w:rPr>
                <w:rFonts w:ascii="Arial" w:hAnsi="Arial" w:cs="Arial"/>
                <w:sz w:val="18"/>
                <w:szCs w:val="18"/>
              </w:rPr>
            </w:pPr>
            <w:r w:rsidRPr="004E0757">
              <w:rPr>
                <w:rFonts w:ascii="Arial" w:hAnsi="Arial" w:cs="Arial"/>
                <w:sz w:val="18"/>
                <w:szCs w:val="18"/>
              </w:rPr>
              <w:t>Stawka podatku od towarów</w:t>
            </w:r>
            <w:r>
              <w:rPr>
                <w:rFonts w:ascii="Arial" w:hAnsi="Arial" w:cs="Arial"/>
                <w:sz w:val="18"/>
                <w:szCs w:val="18"/>
              </w:rPr>
              <w:t xml:space="preserve">                     </w:t>
            </w:r>
            <w:r w:rsidRPr="004E0757">
              <w:rPr>
                <w:rFonts w:ascii="Arial" w:hAnsi="Arial" w:cs="Arial"/>
                <w:sz w:val="18"/>
                <w:szCs w:val="18"/>
              </w:rPr>
              <w:t xml:space="preserve"> i usług, która zgodnie z wiedzą Wykonawcy, będzie miała zastosowanie</w:t>
            </w:r>
          </w:p>
        </w:tc>
      </w:tr>
      <w:tr w:rsidR="006F16DC" w:rsidRPr="00980CB2" w14:paraId="0EA640C8" w14:textId="77777777" w:rsidTr="00176DC3">
        <w:tc>
          <w:tcPr>
            <w:tcW w:w="562" w:type="dxa"/>
            <w:vAlign w:val="center"/>
          </w:tcPr>
          <w:p w14:paraId="34A844DE" w14:textId="77777777" w:rsidR="006F16DC" w:rsidRPr="00615C51" w:rsidRDefault="006F16DC" w:rsidP="00176DC3">
            <w:pPr>
              <w:spacing w:line="276" w:lineRule="auto"/>
              <w:jc w:val="center"/>
              <w:rPr>
                <w:rFonts w:ascii="Arial" w:hAnsi="Arial" w:cs="Arial"/>
                <w:sz w:val="18"/>
                <w:szCs w:val="18"/>
              </w:rPr>
            </w:pPr>
            <w:r w:rsidRPr="00615C51">
              <w:rPr>
                <w:rFonts w:ascii="Arial" w:hAnsi="Arial" w:cs="Arial"/>
                <w:sz w:val="18"/>
                <w:szCs w:val="18"/>
              </w:rPr>
              <w:t>1</w:t>
            </w:r>
          </w:p>
        </w:tc>
        <w:tc>
          <w:tcPr>
            <w:tcW w:w="2977" w:type="dxa"/>
            <w:vAlign w:val="center"/>
          </w:tcPr>
          <w:p w14:paraId="3666BB1C" w14:textId="77777777" w:rsidR="006F16DC" w:rsidRPr="00615C51" w:rsidRDefault="006F16DC" w:rsidP="00176DC3">
            <w:pPr>
              <w:spacing w:line="276" w:lineRule="auto"/>
              <w:rPr>
                <w:rFonts w:ascii="Arial" w:hAnsi="Arial" w:cs="Arial"/>
                <w:sz w:val="18"/>
                <w:szCs w:val="18"/>
              </w:rPr>
            </w:pPr>
          </w:p>
        </w:tc>
        <w:tc>
          <w:tcPr>
            <w:tcW w:w="2406" w:type="dxa"/>
            <w:vAlign w:val="center"/>
          </w:tcPr>
          <w:p w14:paraId="1E24FF6F" w14:textId="77777777" w:rsidR="006F16DC" w:rsidRPr="00615C51" w:rsidRDefault="006F16DC" w:rsidP="00176DC3">
            <w:pPr>
              <w:spacing w:line="276" w:lineRule="auto"/>
              <w:rPr>
                <w:rFonts w:ascii="Arial" w:hAnsi="Arial" w:cs="Arial"/>
                <w:sz w:val="18"/>
                <w:szCs w:val="18"/>
              </w:rPr>
            </w:pPr>
          </w:p>
        </w:tc>
        <w:tc>
          <w:tcPr>
            <w:tcW w:w="2981" w:type="dxa"/>
            <w:vAlign w:val="center"/>
          </w:tcPr>
          <w:p w14:paraId="0C680C23" w14:textId="77777777" w:rsidR="006F16DC" w:rsidRPr="00615C51" w:rsidRDefault="006F16DC" w:rsidP="00176DC3">
            <w:pPr>
              <w:spacing w:line="276" w:lineRule="auto"/>
              <w:rPr>
                <w:rFonts w:ascii="Arial" w:hAnsi="Arial" w:cs="Arial"/>
                <w:sz w:val="18"/>
                <w:szCs w:val="18"/>
              </w:rPr>
            </w:pPr>
          </w:p>
        </w:tc>
      </w:tr>
      <w:tr w:rsidR="006F16DC" w:rsidRPr="00980CB2" w14:paraId="058B8C1E" w14:textId="77777777" w:rsidTr="00176DC3">
        <w:tc>
          <w:tcPr>
            <w:tcW w:w="562" w:type="dxa"/>
            <w:vAlign w:val="center"/>
          </w:tcPr>
          <w:p w14:paraId="1B0FF6A0" w14:textId="77777777" w:rsidR="006F16DC" w:rsidRPr="00615C51" w:rsidRDefault="006F16DC" w:rsidP="00176DC3">
            <w:pPr>
              <w:spacing w:line="276" w:lineRule="auto"/>
              <w:jc w:val="center"/>
              <w:rPr>
                <w:rFonts w:ascii="Arial" w:hAnsi="Arial" w:cs="Arial"/>
                <w:sz w:val="18"/>
                <w:szCs w:val="18"/>
              </w:rPr>
            </w:pPr>
            <w:r w:rsidRPr="00615C51">
              <w:rPr>
                <w:rFonts w:ascii="Arial" w:hAnsi="Arial" w:cs="Arial"/>
                <w:sz w:val="18"/>
                <w:szCs w:val="18"/>
              </w:rPr>
              <w:t>2</w:t>
            </w:r>
          </w:p>
        </w:tc>
        <w:tc>
          <w:tcPr>
            <w:tcW w:w="2977" w:type="dxa"/>
            <w:vAlign w:val="center"/>
          </w:tcPr>
          <w:p w14:paraId="4E7513EB" w14:textId="77777777" w:rsidR="006F16DC" w:rsidRPr="00615C51" w:rsidRDefault="006F16DC" w:rsidP="00176DC3">
            <w:pPr>
              <w:spacing w:line="276" w:lineRule="auto"/>
              <w:rPr>
                <w:rFonts w:ascii="Arial" w:hAnsi="Arial" w:cs="Arial"/>
                <w:sz w:val="18"/>
                <w:szCs w:val="18"/>
              </w:rPr>
            </w:pPr>
          </w:p>
        </w:tc>
        <w:tc>
          <w:tcPr>
            <w:tcW w:w="2406" w:type="dxa"/>
            <w:vAlign w:val="center"/>
          </w:tcPr>
          <w:p w14:paraId="7C89F642" w14:textId="77777777" w:rsidR="006F16DC" w:rsidRPr="00615C51" w:rsidRDefault="006F16DC" w:rsidP="00176DC3">
            <w:pPr>
              <w:spacing w:line="276" w:lineRule="auto"/>
              <w:rPr>
                <w:rFonts w:ascii="Arial" w:hAnsi="Arial" w:cs="Arial"/>
                <w:sz w:val="18"/>
                <w:szCs w:val="18"/>
              </w:rPr>
            </w:pPr>
          </w:p>
        </w:tc>
        <w:tc>
          <w:tcPr>
            <w:tcW w:w="2981" w:type="dxa"/>
            <w:vAlign w:val="center"/>
          </w:tcPr>
          <w:p w14:paraId="53B944A7" w14:textId="77777777" w:rsidR="006F16DC" w:rsidRPr="00615C51" w:rsidRDefault="006F16DC" w:rsidP="00176DC3">
            <w:pPr>
              <w:spacing w:line="276" w:lineRule="auto"/>
              <w:rPr>
                <w:rFonts w:ascii="Arial" w:hAnsi="Arial" w:cs="Arial"/>
                <w:sz w:val="18"/>
                <w:szCs w:val="18"/>
              </w:rPr>
            </w:pPr>
          </w:p>
        </w:tc>
      </w:tr>
    </w:tbl>
    <w:p w14:paraId="26BF2D21" w14:textId="3F24944F" w:rsidR="00D633DE" w:rsidRPr="00D633DE" w:rsidRDefault="00D633DE" w:rsidP="00D633DE">
      <w:pPr>
        <w:tabs>
          <w:tab w:val="left" w:pos="1862"/>
        </w:tabs>
        <w:spacing w:line="276" w:lineRule="auto"/>
        <w:ind w:left="360" w:right="23"/>
        <w:jc w:val="both"/>
        <w:rPr>
          <w:rFonts w:ascii="Arial" w:hAnsi="Arial" w:cs="Arial"/>
          <w:color w:val="000000"/>
        </w:rPr>
      </w:pPr>
    </w:p>
    <w:p w14:paraId="1D24AB87" w14:textId="264847CC" w:rsidR="004430E2" w:rsidRDefault="004430E2" w:rsidP="0081171C">
      <w:pPr>
        <w:spacing w:line="276" w:lineRule="auto"/>
        <w:ind w:left="360" w:right="23"/>
        <w:jc w:val="both"/>
        <w:rPr>
          <w:rFonts w:ascii="Arial" w:hAnsi="Arial" w:cs="Arial"/>
          <w:color w:val="000000"/>
        </w:rPr>
      </w:pPr>
    </w:p>
    <w:p w14:paraId="11A00825" w14:textId="77777777" w:rsidR="003D6A17" w:rsidRDefault="003D6A17" w:rsidP="0081171C">
      <w:pPr>
        <w:spacing w:line="276" w:lineRule="auto"/>
        <w:ind w:left="360" w:right="23"/>
        <w:jc w:val="both"/>
        <w:rPr>
          <w:rFonts w:ascii="Arial" w:hAnsi="Arial" w:cs="Arial"/>
          <w:color w:val="000000"/>
        </w:rPr>
      </w:pPr>
    </w:p>
    <w:p w14:paraId="43652A24" w14:textId="77777777" w:rsidR="003D6A17" w:rsidRDefault="003D6A17" w:rsidP="0081171C">
      <w:pPr>
        <w:spacing w:line="276" w:lineRule="auto"/>
        <w:ind w:left="360" w:right="23"/>
        <w:jc w:val="both"/>
        <w:rPr>
          <w:rFonts w:ascii="Arial" w:hAnsi="Arial" w:cs="Arial"/>
          <w:color w:val="000000"/>
        </w:rPr>
      </w:pPr>
    </w:p>
    <w:p w14:paraId="56744EDF"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47029767"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497734D1" w14:textId="77777777" w:rsidR="005C64D7" w:rsidRDefault="005C64D7" w:rsidP="0081171C">
      <w:pPr>
        <w:tabs>
          <w:tab w:val="left" w:pos="1716"/>
          <w:tab w:val="left" w:pos="7701"/>
        </w:tabs>
        <w:spacing w:line="276" w:lineRule="auto"/>
        <w:ind w:left="284" w:hanging="284"/>
        <w:jc w:val="right"/>
        <w:rPr>
          <w:rFonts w:ascii="Arial" w:hAnsi="Arial" w:cs="Arial"/>
          <w:b/>
          <w:bCs/>
          <w:color w:val="000000"/>
          <w:sz w:val="18"/>
          <w:szCs w:val="18"/>
        </w:rPr>
      </w:pPr>
    </w:p>
    <w:p w14:paraId="688D73A3" w14:textId="77777777" w:rsidR="00A76123" w:rsidRDefault="00A76123" w:rsidP="0081171C">
      <w:pPr>
        <w:tabs>
          <w:tab w:val="left" w:pos="1716"/>
          <w:tab w:val="left" w:pos="7701"/>
        </w:tabs>
        <w:spacing w:line="276" w:lineRule="auto"/>
        <w:ind w:left="284" w:hanging="284"/>
        <w:jc w:val="right"/>
        <w:rPr>
          <w:rFonts w:ascii="Arial" w:hAnsi="Arial" w:cs="Arial"/>
          <w:b/>
          <w:bCs/>
          <w:color w:val="000000"/>
          <w:sz w:val="18"/>
          <w:szCs w:val="18"/>
        </w:rPr>
      </w:pPr>
    </w:p>
    <w:p w14:paraId="75B35974"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2D6E3F60"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79820902"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142463B0"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53110EE8" w14:textId="4F84127F"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18C67DA9" w14:textId="11CF88F9"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61C6845C" w14:textId="17D09757"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84A96E2" w14:textId="208B315F"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16F1D81D" w14:textId="56FC98C4"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37D74F1" w14:textId="6EFBFDF1"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449EFD3" w14:textId="3382536F"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9C7A4BD" w14:textId="6B07B136"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1265A8E" w14:textId="576CCFD4"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046DD47B" w14:textId="047D2BB5"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1027AFF" w14:textId="673563F9"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06493169" w14:textId="40F9367A"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33ABBC0A" w14:textId="5E599DAE"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2F02F215" w14:textId="77777777" w:rsidR="00025800" w:rsidRDefault="00025800" w:rsidP="0081171C">
      <w:pPr>
        <w:tabs>
          <w:tab w:val="left" w:pos="1716"/>
          <w:tab w:val="left" w:pos="7701"/>
        </w:tabs>
        <w:spacing w:line="276" w:lineRule="auto"/>
        <w:ind w:left="284" w:hanging="284"/>
        <w:jc w:val="right"/>
        <w:rPr>
          <w:rFonts w:ascii="Arial" w:hAnsi="Arial" w:cs="Arial"/>
          <w:b/>
          <w:bCs/>
          <w:color w:val="000000"/>
          <w:sz w:val="18"/>
          <w:szCs w:val="18"/>
        </w:rPr>
      </w:pPr>
    </w:p>
    <w:p w14:paraId="5075CE6B"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527CCD8A"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18E60BD7" w14:textId="558B1F62"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553FCD30" w14:textId="0BAF9B6F" w:rsidR="006F16DC" w:rsidRDefault="006F16DC" w:rsidP="0081171C">
      <w:pPr>
        <w:tabs>
          <w:tab w:val="left" w:pos="1716"/>
          <w:tab w:val="left" w:pos="7701"/>
        </w:tabs>
        <w:spacing w:line="276" w:lineRule="auto"/>
        <w:ind w:left="284" w:hanging="284"/>
        <w:jc w:val="right"/>
        <w:rPr>
          <w:rFonts w:ascii="Arial" w:hAnsi="Arial" w:cs="Arial"/>
          <w:b/>
          <w:bCs/>
          <w:color w:val="000000"/>
          <w:sz w:val="18"/>
          <w:szCs w:val="18"/>
        </w:rPr>
      </w:pPr>
    </w:p>
    <w:p w14:paraId="6AEAA180" w14:textId="4642A3D6" w:rsidR="006F16DC" w:rsidRDefault="006F16DC" w:rsidP="0081171C">
      <w:pPr>
        <w:tabs>
          <w:tab w:val="left" w:pos="1716"/>
          <w:tab w:val="left" w:pos="7701"/>
        </w:tabs>
        <w:spacing w:line="276" w:lineRule="auto"/>
        <w:ind w:left="284" w:hanging="284"/>
        <w:jc w:val="right"/>
        <w:rPr>
          <w:rFonts w:ascii="Arial" w:hAnsi="Arial" w:cs="Arial"/>
          <w:b/>
          <w:bCs/>
          <w:color w:val="000000"/>
          <w:sz w:val="18"/>
          <w:szCs w:val="18"/>
        </w:rPr>
      </w:pPr>
    </w:p>
    <w:p w14:paraId="059417CC" w14:textId="77777777" w:rsidR="006F16DC" w:rsidRDefault="006F16DC" w:rsidP="0081171C">
      <w:pPr>
        <w:tabs>
          <w:tab w:val="left" w:pos="1716"/>
          <w:tab w:val="left" w:pos="7701"/>
        </w:tabs>
        <w:spacing w:line="276" w:lineRule="auto"/>
        <w:ind w:left="284" w:hanging="284"/>
        <w:jc w:val="right"/>
        <w:rPr>
          <w:rFonts w:ascii="Arial" w:hAnsi="Arial" w:cs="Arial"/>
          <w:b/>
          <w:bCs/>
          <w:color w:val="000000"/>
          <w:sz w:val="18"/>
          <w:szCs w:val="18"/>
        </w:rPr>
      </w:pPr>
    </w:p>
    <w:p w14:paraId="4C60EF60" w14:textId="77777777" w:rsidR="003D6A17" w:rsidRDefault="003D6A17" w:rsidP="0081171C">
      <w:pPr>
        <w:tabs>
          <w:tab w:val="left" w:pos="1716"/>
          <w:tab w:val="left" w:pos="7701"/>
        </w:tabs>
        <w:spacing w:line="276" w:lineRule="auto"/>
        <w:ind w:left="284" w:hanging="284"/>
        <w:jc w:val="right"/>
        <w:rPr>
          <w:rFonts w:ascii="Arial" w:hAnsi="Arial" w:cs="Arial"/>
          <w:b/>
          <w:bCs/>
          <w:color w:val="000000"/>
          <w:sz w:val="18"/>
          <w:szCs w:val="18"/>
        </w:rPr>
      </w:pPr>
    </w:p>
    <w:p w14:paraId="4EF83350" w14:textId="77777777" w:rsidR="006F16DC" w:rsidRDefault="006F16DC" w:rsidP="001315E7">
      <w:pPr>
        <w:tabs>
          <w:tab w:val="center" w:pos="4819"/>
        </w:tabs>
        <w:ind w:right="-1"/>
        <w:rPr>
          <w:rFonts w:ascii="Arial" w:eastAsia="Calibri" w:hAnsi="Arial" w:cs="Arial"/>
          <w:color w:val="FF0000"/>
          <w:sz w:val="22"/>
          <w:szCs w:val="22"/>
          <w:lang w:eastAsia="en-US"/>
        </w:rPr>
      </w:pPr>
    </w:p>
    <w:p w14:paraId="6DA5C26B" w14:textId="77777777" w:rsidR="006F16DC" w:rsidRDefault="006F16DC" w:rsidP="00D633DE">
      <w:pPr>
        <w:tabs>
          <w:tab w:val="center" w:pos="4819"/>
        </w:tabs>
        <w:ind w:left="6663" w:right="-1" w:hanging="6804"/>
        <w:rPr>
          <w:rFonts w:ascii="Arial" w:hAnsi="Arial" w:cs="Arial"/>
          <w:b/>
        </w:rPr>
      </w:pPr>
    </w:p>
    <w:p w14:paraId="01E1BAD9" w14:textId="22D55836" w:rsidR="00D633DE" w:rsidRPr="00CC628C" w:rsidRDefault="00D633DE" w:rsidP="006F16DC">
      <w:pPr>
        <w:tabs>
          <w:tab w:val="center" w:pos="4819"/>
        </w:tabs>
        <w:ind w:left="6663" w:right="-1" w:hanging="6804"/>
        <w:jc w:val="right"/>
        <w:rPr>
          <w:rFonts w:ascii="Arial" w:hAnsi="Arial" w:cs="Arial"/>
          <w:b/>
          <w:bCs/>
          <w:color w:val="000000"/>
          <w:sz w:val="18"/>
          <w:szCs w:val="18"/>
        </w:rPr>
      </w:pPr>
      <w:r w:rsidRPr="00CC628C">
        <w:rPr>
          <w:rFonts w:ascii="Arial" w:hAnsi="Arial" w:cs="Arial"/>
          <w:b/>
          <w:sz w:val="18"/>
          <w:szCs w:val="18"/>
        </w:rPr>
        <w:t>Załączni</w:t>
      </w:r>
      <w:r w:rsidRPr="00CC628C">
        <w:rPr>
          <w:rFonts w:ascii="Arial" w:hAnsi="Arial" w:cs="Arial"/>
          <w:b/>
          <w:bCs/>
          <w:color w:val="000000"/>
          <w:sz w:val="18"/>
          <w:szCs w:val="18"/>
        </w:rPr>
        <w:t xml:space="preserve">k nr </w:t>
      </w:r>
      <w:r w:rsidR="0022115D" w:rsidRPr="00CC628C">
        <w:rPr>
          <w:rFonts w:ascii="Arial" w:hAnsi="Arial" w:cs="Arial"/>
          <w:b/>
          <w:bCs/>
          <w:color w:val="000000"/>
          <w:sz w:val="18"/>
          <w:szCs w:val="18"/>
        </w:rPr>
        <w:t xml:space="preserve">2 </w:t>
      </w:r>
      <w:r w:rsidRPr="00CC628C">
        <w:rPr>
          <w:rFonts w:ascii="Arial" w:hAnsi="Arial" w:cs="Arial"/>
          <w:b/>
          <w:bCs/>
          <w:color w:val="000000"/>
          <w:sz w:val="18"/>
          <w:szCs w:val="18"/>
        </w:rPr>
        <w:t>do SWZ</w:t>
      </w:r>
    </w:p>
    <w:p w14:paraId="4BC9C67C" w14:textId="7A1AACD5" w:rsidR="00D633DE" w:rsidRPr="00CC628C" w:rsidRDefault="00D633DE" w:rsidP="00D633DE">
      <w:pPr>
        <w:tabs>
          <w:tab w:val="left" w:pos="1716"/>
        </w:tabs>
        <w:ind w:left="284" w:hanging="284"/>
        <w:jc w:val="right"/>
        <w:rPr>
          <w:rFonts w:ascii="Arial" w:hAnsi="Arial" w:cs="Arial"/>
          <w:b/>
          <w:bCs/>
          <w:color w:val="000000"/>
          <w:sz w:val="18"/>
          <w:szCs w:val="18"/>
        </w:rPr>
      </w:pP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t xml:space="preserve">                                                                            FZ-2380/</w:t>
      </w:r>
      <w:r w:rsidR="001315E7">
        <w:rPr>
          <w:rFonts w:ascii="Arial" w:hAnsi="Arial" w:cs="Arial"/>
          <w:b/>
          <w:bCs/>
          <w:color w:val="000000"/>
          <w:sz w:val="18"/>
          <w:szCs w:val="18"/>
        </w:rPr>
        <w:t>57</w:t>
      </w:r>
      <w:r w:rsidRPr="00CC628C">
        <w:rPr>
          <w:rFonts w:ascii="Arial" w:hAnsi="Arial" w:cs="Arial"/>
          <w:b/>
          <w:bCs/>
          <w:color w:val="000000"/>
          <w:sz w:val="18"/>
          <w:szCs w:val="18"/>
        </w:rPr>
        <w:t>/2</w:t>
      </w:r>
      <w:r w:rsidR="006F16DC" w:rsidRPr="00CC628C">
        <w:rPr>
          <w:rFonts w:ascii="Arial" w:hAnsi="Arial" w:cs="Arial"/>
          <w:b/>
          <w:bCs/>
          <w:color w:val="000000"/>
          <w:sz w:val="18"/>
          <w:szCs w:val="18"/>
        </w:rPr>
        <w:t>4</w:t>
      </w:r>
      <w:r w:rsidRPr="00CC628C">
        <w:rPr>
          <w:rFonts w:ascii="Arial" w:hAnsi="Arial" w:cs="Arial"/>
          <w:b/>
          <w:bCs/>
          <w:color w:val="000000"/>
          <w:sz w:val="18"/>
          <w:szCs w:val="18"/>
        </w:rPr>
        <w:t>/RK</w:t>
      </w:r>
    </w:p>
    <w:p w14:paraId="16D070F9" w14:textId="77777777" w:rsidR="00D633DE" w:rsidRPr="00D633DE" w:rsidRDefault="00D633DE" w:rsidP="00D633DE">
      <w:pPr>
        <w:tabs>
          <w:tab w:val="center" w:pos="4819"/>
        </w:tabs>
        <w:ind w:right="-1"/>
        <w:jc w:val="center"/>
        <w:rPr>
          <w:rFonts w:ascii="Arial" w:hAnsi="Arial" w:cs="Arial"/>
          <w:b/>
        </w:rPr>
      </w:pPr>
    </w:p>
    <w:p w14:paraId="558AB67B" w14:textId="77777777" w:rsidR="00D633DE" w:rsidRPr="00D633DE" w:rsidRDefault="00D633DE" w:rsidP="00D633DE">
      <w:pPr>
        <w:jc w:val="center"/>
        <w:rPr>
          <w:rFonts w:ascii="Arial" w:eastAsia="Calibri" w:hAnsi="Arial" w:cs="Arial"/>
          <w:b/>
          <w:sz w:val="24"/>
          <w:szCs w:val="24"/>
          <w:lang w:eastAsia="en-US"/>
        </w:rPr>
      </w:pPr>
      <w:r w:rsidRPr="00D633DE">
        <w:rPr>
          <w:rFonts w:ascii="Arial" w:eastAsia="Calibri" w:hAnsi="Arial" w:cs="Arial"/>
          <w:b/>
          <w:sz w:val="24"/>
          <w:szCs w:val="24"/>
          <w:lang w:eastAsia="en-US"/>
        </w:rPr>
        <w:t>FORMULARZ CENOWY / TABELA ELEMENTÓW SCALONYCH/</w:t>
      </w:r>
    </w:p>
    <w:p w14:paraId="763E56CE" w14:textId="77777777" w:rsidR="00D633DE" w:rsidRPr="00D633DE" w:rsidRDefault="00D633DE" w:rsidP="00D633DE">
      <w:pPr>
        <w:jc w:val="center"/>
        <w:rPr>
          <w:rFonts w:ascii="Arial" w:hAnsi="Arial" w:cs="Arial"/>
          <w:b/>
          <w:bCs/>
          <w:color w:val="000000"/>
        </w:rPr>
      </w:pPr>
    </w:p>
    <w:p w14:paraId="50951E29" w14:textId="569A4293" w:rsidR="00D633DE" w:rsidRPr="00D633DE" w:rsidRDefault="00D633DE" w:rsidP="006F16DC">
      <w:pPr>
        <w:jc w:val="both"/>
        <w:rPr>
          <w:rFonts w:ascii="Arial" w:hAnsi="Arial" w:cs="Arial"/>
          <w:b/>
          <w:bCs/>
          <w:color w:val="000000"/>
        </w:rPr>
      </w:pPr>
      <w:r w:rsidRPr="00D633DE">
        <w:rPr>
          <w:rFonts w:ascii="Arial" w:hAnsi="Arial" w:cs="Arial"/>
          <w:b/>
          <w:bCs/>
          <w:color w:val="000000"/>
        </w:rPr>
        <w:t xml:space="preserve">do postępowania o udzielenie zamówienia publicznego, prowadzonego w trybie podstawowym bez negocjacji </w:t>
      </w:r>
      <w:r w:rsidR="001315E7" w:rsidRPr="00A146B4">
        <w:rPr>
          <w:rFonts w:ascii="Arial" w:hAnsi="Arial" w:cs="Arial"/>
          <w:b/>
          <w:bCs/>
          <w:color w:val="000000"/>
        </w:rPr>
        <w:t xml:space="preserve">na </w:t>
      </w:r>
      <w:r w:rsidR="001315E7" w:rsidRPr="00A146B4">
        <w:rPr>
          <w:rFonts w:ascii="Arial" w:hAnsi="Arial" w:cs="Arial"/>
          <w:b/>
        </w:rPr>
        <w:t>wykonanie robót budowlanych związanych z adaptacją garażu na potrzeby parkowania 2 szt. pojazdów specjalnych na terenie OPP w Łodzi przy ul. Pienistej 71</w:t>
      </w:r>
    </w:p>
    <w:p w14:paraId="03F4AFD5" w14:textId="77777777" w:rsidR="00D633DE" w:rsidRPr="00D633DE" w:rsidRDefault="00D633DE" w:rsidP="00D633DE">
      <w:pPr>
        <w:rPr>
          <w:rFonts w:ascii="Arial" w:hAnsi="Arial" w:cs="Arial"/>
          <w:b/>
          <w:bCs/>
          <w:color w:val="000000"/>
        </w:rPr>
      </w:pPr>
    </w:p>
    <w:p w14:paraId="5D0A239E" w14:textId="77777777" w:rsidR="00D633DE" w:rsidRPr="00D633DE" w:rsidRDefault="00D633DE" w:rsidP="00D633DE">
      <w:pPr>
        <w:jc w:val="center"/>
        <w:rPr>
          <w:rFonts w:ascii="Arial" w:hAnsi="Arial" w:cs="Arial"/>
          <w:b/>
          <w:bCs/>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969"/>
        <w:gridCol w:w="2409"/>
        <w:gridCol w:w="2523"/>
      </w:tblGrid>
      <w:tr w:rsidR="001315E7" w:rsidRPr="00E44F64" w14:paraId="45933412" w14:textId="77777777" w:rsidTr="001F1236">
        <w:trPr>
          <w:trHeight w:val="315"/>
        </w:trPr>
        <w:tc>
          <w:tcPr>
            <w:tcW w:w="988" w:type="dxa"/>
            <w:vMerge w:val="restart"/>
            <w:shd w:val="clear" w:color="auto" w:fill="D9D9D9"/>
            <w:vAlign w:val="center"/>
          </w:tcPr>
          <w:p w14:paraId="32F87B93" w14:textId="77777777" w:rsidR="001315E7" w:rsidRPr="00E44F64" w:rsidRDefault="001315E7" w:rsidP="001F1236">
            <w:pPr>
              <w:jc w:val="center"/>
              <w:rPr>
                <w:rFonts w:ascii="Arial" w:hAnsi="Arial"/>
                <w:b/>
              </w:rPr>
            </w:pPr>
            <w:r w:rsidRPr="00E44F64">
              <w:rPr>
                <w:rFonts w:ascii="Arial" w:hAnsi="Arial"/>
                <w:b/>
              </w:rPr>
              <w:t>L.p.</w:t>
            </w:r>
          </w:p>
        </w:tc>
        <w:tc>
          <w:tcPr>
            <w:tcW w:w="3969" w:type="dxa"/>
            <w:vMerge w:val="restart"/>
            <w:shd w:val="clear" w:color="auto" w:fill="D9D9D9"/>
            <w:vAlign w:val="center"/>
          </w:tcPr>
          <w:p w14:paraId="01A97AD1" w14:textId="77777777" w:rsidR="001315E7" w:rsidRPr="00E44F64" w:rsidRDefault="001315E7" w:rsidP="001F1236">
            <w:pPr>
              <w:jc w:val="center"/>
              <w:rPr>
                <w:rFonts w:ascii="Arial" w:hAnsi="Arial"/>
                <w:b/>
              </w:rPr>
            </w:pPr>
            <w:r>
              <w:rPr>
                <w:rFonts w:ascii="Arial" w:hAnsi="Arial"/>
                <w:b/>
              </w:rPr>
              <w:t>Zakres przedmiotu zamówienia</w:t>
            </w:r>
          </w:p>
        </w:tc>
        <w:tc>
          <w:tcPr>
            <w:tcW w:w="4932" w:type="dxa"/>
            <w:gridSpan w:val="2"/>
            <w:shd w:val="clear" w:color="auto" w:fill="D9D9D9"/>
            <w:vAlign w:val="center"/>
          </w:tcPr>
          <w:p w14:paraId="5DD9512E" w14:textId="77777777" w:rsidR="001315E7" w:rsidRDefault="001315E7" w:rsidP="001F1236">
            <w:pPr>
              <w:jc w:val="center"/>
              <w:rPr>
                <w:rFonts w:ascii="Arial" w:hAnsi="Arial"/>
                <w:b/>
              </w:rPr>
            </w:pPr>
          </w:p>
          <w:p w14:paraId="750C46D2" w14:textId="77777777" w:rsidR="001315E7" w:rsidRPr="00E44F64" w:rsidRDefault="001315E7" w:rsidP="001F1236">
            <w:pPr>
              <w:jc w:val="center"/>
              <w:rPr>
                <w:rFonts w:ascii="Arial" w:hAnsi="Arial"/>
                <w:b/>
              </w:rPr>
            </w:pPr>
            <w:r>
              <w:rPr>
                <w:rFonts w:ascii="Arial" w:hAnsi="Arial"/>
                <w:b/>
              </w:rPr>
              <w:t>Wartość przedmiotu zamówienia</w:t>
            </w:r>
          </w:p>
          <w:p w14:paraId="7305EE48" w14:textId="77777777" w:rsidR="001315E7" w:rsidRPr="00E44F64" w:rsidRDefault="001315E7" w:rsidP="001F1236">
            <w:pPr>
              <w:jc w:val="center"/>
              <w:rPr>
                <w:rFonts w:ascii="Arial" w:hAnsi="Arial"/>
                <w:b/>
              </w:rPr>
            </w:pPr>
          </w:p>
        </w:tc>
      </w:tr>
      <w:tr w:rsidR="001315E7" w:rsidRPr="00E44F64" w14:paraId="299814E4" w14:textId="77777777" w:rsidTr="001F1236">
        <w:trPr>
          <w:trHeight w:val="60"/>
        </w:trPr>
        <w:tc>
          <w:tcPr>
            <w:tcW w:w="988" w:type="dxa"/>
            <w:vMerge/>
            <w:shd w:val="clear" w:color="auto" w:fill="D9D9D9"/>
            <w:vAlign w:val="center"/>
          </w:tcPr>
          <w:p w14:paraId="3B417061" w14:textId="77777777" w:rsidR="001315E7" w:rsidRPr="00E44F64" w:rsidRDefault="001315E7" w:rsidP="001F1236">
            <w:pPr>
              <w:jc w:val="center"/>
              <w:rPr>
                <w:rFonts w:ascii="Arial" w:hAnsi="Arial"/>
                <w:b/>
              </w:rPr>
            </w:pPr>
          </w:p>
        </w:tc>
        <w:tc>
          <w:tcPr>
            <w:tcW w:w="3969" w:type="dxa"/>
            <w:vMerge/>
            <w:shd w:val="clear" w:color="auto" w:fill="D9D9D9"/>
            <w:vAlign w:val="center"/>
          </w:tcPr>
          <w:p w14:paraId="58810AE9" w14:textId="77777777" w:rsidR="001315E7" w:rsidRPr="00E44F64" w:rsidRDefault="001315E7" w:rsidP="001F1236">
            <w:pPr>
              <w:jc w:val="center"/>
              <w:rPr>
                <w:rFonts w:ascii="Arial" w:hAnsi="Arial"/>
                <w:b/>
              </w:rPr>
            </w:pPr>
          </w:p>
        </w:tc>
        <w:tc>
          <w:tcPr>
            <w:tcW w:w="2409" w:type="dxa"/>
            <w:shd w:val="clear" w:color="auto" w:fill="D9D9D9"/>
            <w:vAlign w:val="center"/>
          </w:tcPr>
          <w:p w14:paraId="698C6608" w14:textId="77777777" w:rsidR="001315E7" w:rsidRPr="00E44F64" w:rsidRDefault="001315E7" w:rsidP="001F1236">
            <w:pPr>
              <w:jc w:val="center"/>
              <w:rPr>
                <w:rFonts w:ascii="Arial" w:hAnsi="Arial"/>
                <w:b/>
              </w:rPr>
            </w:pPr>
            <w:r>
              <w:rPr>
                <w:rFonts w:ascii="Arial" w:hAnsi="Arial"/>
                <w:b/>
              </w:rPr>
              <w:t>Netto [PLN]</w:t>
            </w:r>
          </w:p>
        </w:tc>
        <w:tc>
          <w:tcPr>
            <w:tcW w:w="2523" w:type="dxa"/>
            <w:shd w:val="clear" w:color="auto" w:fill="D9D9D9"/>
            <w:vAlign w:val="center"/>
          </w:tcPr>
          <w:p w14:paraId="4A33357F" w14:textId="77777777" w:rsidR="001315E7" w:rsidRPr="00E44F64" w:rsidRDefault="001315E7" w:rsidP="001F1236">
            <w:pPr>
              <w:jc w:val="center"/>
              <w:rPr>
                <w:rFonts w:ascii="Arial" w:hAnsi="Arial"/>
                <w:b/>
              </w:rPr>
            </w:pPr>
            <w:r>
              <w:rPr>
                <w:rFonts w:ascii="Arial" w:hAnsi="Arial"/>
                <w:b/>
              </w:rPr>
              <w:t>Brutto [PLN]</w:t>
            </w:r>
          </w:p>
        </w:tc>
      </w:tr>
      <w:tr w:rsidR="001315E7" w:rsidRPr="00A146B4" w14:paraId="4EEAD1B8" w14:textId="77777777" w:rsidTr="001F1236">
        <w:trPr>
          <w:trHeight w:val="371"/>
        </w:trPr>
        <w:tc>
          <w:tcPr>
            <w:tcW w:w="9889" w:type="dxa"/>
            <w:gridSpan w:val="4"/>
            <w:shd w:val="clear" w:color="auto" w:fill="DBE5F1" w:themeFill="accent1" w:themeFillTint="33"/>
            <w:vAlign w:val="center"/>
          </w:tcPr>
          <w:p w14:paraId="4A663ACE" w14:textId="77777777" w:rsidR="001315E7" w:rsidRPr="006E6A59" w:rsidRDefault="001315E7" w:rsidP="001F1236">
            <w:pPr>
              <w:rPr>
                <w:rFonts w:ascii="Arial" w:hAnsi="Arial" w:cs="Arial"/>
                <w:b/>
              </w:rPr>
            </w:pPr>
            <w:r w:rsidRPr="006E6A59">
              <w:rPr>
                <w:rFonts w:ascii="Arial" w:hAnsi="Arial" w:cs="Arial"/>
                <w:b/>
              </w:rPr>
              <w:t>Roboty budowlane</w:t>
            </w:r>
          </w:p>
        </w:tc>
      </w:tr>
      <w:tr w:rsidR="001315E7" w:rsidRPr="00A146B4" w14:paraId="1DB3345F" w14:textId="77777777" w:rsidTr="001F1236">
        <w:trPr>
          <w:trHeight w:val="655"/>
        </w:trPr>
        <w:tc>
          <w:tcPr>
            <w:tcW w:w="988" w:type="dxa"/>
            <w:vAlign w:val="center"/>
          </w:tcPr>
          <w:p w14:paraId="217C545D" w14:textId="77777777" w:rsidR="001315E7" w:rsidRPr="00267020" w:rsidRDefault="001315E7" w:rsidP="001315E7">
            <w:pPr>
              <w:pStyle w:val="Akapitzlist"/>
              <w:numPr>
                <w:ilvl w:val="0"/>
                <w:numId w:val="61"/>
              </w:numPr>
              <w:spacing w:after="0" w:line="240" w:lineRule="auto"/>
              <w:contextualSpacing/>
              <w:rPr>
                <w:rFonts w:ascii="Arial" w:hAnsi="Arial" w:cs="Arial"/>
                <w:sz w:val="20"/>
                <w:szCs w:val="20"/>
              </w:rPr>
            </w:pPr>
          </w:p>
        </w:tc>
        <w:tc>
          <w:tcPr>
            <w:tcW w:w="3969" w:type="dxa"/>
            <w:vAlign w:val="center"/>
          </w:tcPr>
          <w:p w14:paraId="39BD496E" w14:textId="77777777" w:rsidR="001315E7" w:rsidRPr="00A146B4" w:rsidRDefault="001315E7" w:rsidP="001F1236">
            <w:pPr>
              <w:rPr>
                <w:rFonts w:ascii="Arial" w:hAnsi="Arial" w:cs="Arial"/>
              </w:rPr>
            </w:pPr>
            <w:r w:rsidRPr="00A146B4">
              <w:rPr>
                <w:rFonts w:ascii="Arial" w:eastAsia="Calibri" w:hAnsi="Arial" w:cs="Arial"/>
              </w:rPr>
              <w:t>Rozbiórka istniejącego poszycia garażu</w:t>
            </w:r>
            <w:r>
              <w:rPr>
                <w:rFonts w:ascii="Arial" w:eastAsia="Calibri" w:hAnsi="Arial" w:cs="Arial"/>
              </w:rPr>
              <w:t xml:space="preserve">               </w:t>
            </w:r>
            <w:r w:rsidRPr="00A146B4">
              <w:rPr>
                <w:rFonts w:ascii="Arial" w:eastAsia="Calibri" w:hAnsi="Arial" w:cs="Arial"/>
              </w:rPr>
              <w:t xml:space="preserve"> z blachy falistej</w:t>
            </w:r>
          </w:p>
        </w:tc>
        <w:tc>
          <w:tcPr>
            <w:tcW w:w="2409" w:type="dxa"/>
            <w:vAlign w:val="center"/>
          </w:tcPr>
          <w:p w14:paraId="2DB6CC0A" w14:textId="77777777" w:rsidR="001315E7" w:rsidRPr="00A146B4" w:rsidRDefault="001315E7" w:rsidP="001F1236">
            <w:pPr>
              <w:rPr>
                <w:rFonts w:ascii="Arial" w:hAnsi="Arial" w:cs="Arial"/>
              </w:rPr>
            </w:pPr>
          </w:p>
        </w:tc>
        <w:tc>
          <w:tcPr>
            <w:tcW w:w="2523" w:type="dxa"/>
            <w:vAlign w:val="center"/>
          </w:tcPr>
          <w:p w14:paraId="58BE759F" w14:textId="77777777" w:rsidR="001315E7" w:rsidRPr="00A146B4" w:rsidRDefault="001315E7" w:rsidP="001F1236">
            <w:pPr>
              <w:rPr>
                <w:rFonts w:ascii="Arial" w:hAnsi="Arial" w:cs="Arial"/>
              </w:rPr>
            </w:pPr>
          </w:p>
        </w:tc>
      </w:tr>
      <w:tr w:rsidR="001315E7" w:rsidRPr="00A146B4" w14:paraId="5C722527" w14:textId="77777777" w:rsidTr="001F1236">
        <w:trPr>
          <w:trHeight w:val="455"/>
        </w:trPr>
        <w:tc>
          <w:tcPr>
            <w:tcW w:w="988" w:type="dxa"/>
            <w:vAlign w:val="center"/>
          </w:tcPr>
          <w:p w14:paraId="7EECF1A8" w14:textId="77777777" w:rsidR="001315E7" w:rsidRPr="00A146B4" w:rsidRDefault="001315E7" w:rsidP="001315E7">
            <w:pPr>
              <w:pStyle w:val="Akapitzlist"/>
              <w:numPr>
                <w:ilvl w:val="0"/>
                <w:numId w:val="61"/>
              </w:numPr>
              <w:spacing w:after="0" w:line="240" w:lineRule="auto"/>
              <w:contextualSpacing/>
              <w:rPr>
                <w:rFonts w:ascii="Arial" w:hAnsi="Arial" w:cs="Arial"/>
                <w:sz w:val="20"/>
                <w:szCs w:val="20"/>
              </w:rPr>
            </w:pPr>
          </w:p>
        </w:tc>
        <w:tc>
          <w:tcPr>
            <w:tcW w:w="3969" w:type="dxa"/>
            <w:vAlign w:val="center"/>
          </w:tcPr>
          <w:p w14:paraId="62FFAF5E" w14:textId="77777777" w:rsidR="001315E7" w:rsidRPr="00A146B4" w:rsidRDefault="001315E7" w:rsidP="001F1236">
            <w:pPr>
              <w:jc w:val="both"/>
              <w:rPr>
                <w:rFonts w:ascii="Arial" w:hAnsi="Arial" w:cs="Arial"/>
              </w:rPr>
            </w:pPr>
            <w:r w:rsidRPr="00A146B4">
              <w:rPr>
                <w:rFonts w:ascii="Arial" w:eastAsia="Calibri" w:hAnsi="Arial" w:cs="Arial"/>
              </w:rPr>
              <w:t>Czyszczenie istniejącej konstrukcji stalowej wraz z malowaniem farbą pęczniejącą (p.poż)</w:t>
            </w:r>
          </w:p>
        </w:tc>
        <w:tc>
          <w:tcPr>
            <w:tcW w:w="2409" w:type="dxa"/>
            <w:vAlign w:val="center"/>
          </w:tcPr>
          <w:p w14:paraId="05F79460" w14:textId="77777777" w:rsidR="001315E7" w:rsidRPr="00A146B4" w:rsidRDefault="001315E7" w:rsidP="001F1236">
            <w:pPr>
              <w:rPr>
                <w:rFonts w:ascii="Arial" w:hAnsi="Arial" w:cs="Arial"/>
              </w:rPr>
            </w:pPr>
          </w:p>
        </w:tc>
        <w:tc>
          <w:tcPr>
            <w:tcW w:w="2523" w:type="dxa"/>
            <w:vAlign w:val="center"/>
          </w:tcPr>
          <w:p w14:paraId="0603D795" w14:textId="77777777" w:rsidR="001315E7" w:rsidRPr="00A146B4" w:rsidRDefault="001315E7" w:rsidP="001F1236">
            <w:pPr>
              <w:rPr>
                <w:rFonts w:ascii="Arial" w:hAnsi="Arial" w:cs="Arial"/>
              </w:rPr>
            </w:pPr>
          </w:p>
        </w:tc>
      </w:tr>
      <w:tr w:rsidR="001315E7" w:rsidRPr="00A146B4" w14:paraId="425EB552" w14:textId="77777777" w:rsidTr="001F1236">
        <w:trPr>
          <w:trHeight w:val="547"/>
        </w:trPr>
        <w:tc>
          <w:tcPr>
            <w:tcW w:w="988" w:type="dxa"/>
            <w:vAlign w:val="center"/>
          </w:tcPr>
          <w:p w14:paraId="22082196" w14:textId="77777777" w:rsidR="001315E7" w:rsidRPr="00A146B4" w:rsidRDefault="001315E7" w:rsidP="001315E7">
            <w:pPr>
              <w:pStyle w:val="Akapitzlist"/>
              <w:numPr>
                <w:ilvl w:val="0"/>
                <w:numId w:val="61"/>
              </w:numPr>
              <w:spacing w:after="0" w:line="240" w:lineRule="auto"/>
              <w:contextualSpacing/>
              <w:rPr>
                <w:rFonts w:ascii="Arial" w:hAnsi="Arial" w:cs="Arial"/>
                <w:sz w:val="20"/>
                <w:szCs w:val="20"/>
              </w:rPr>
            </w:pPr>
          </w:p>
        </w:tc>
        <w:tc>
          <w:tcPr>
            <w:tcW w:w="3969" w:type="dxa"/>
            <w:vAlign w:val="center"/>
          </w:tcPr>
          <w:p w14:paraId="2CFD37DB" w14:textId="77777777" w:rsidR="001315E7" w:rsidRPr="00A146B4" w:rsidRDefault="001315E7" w:rsidP="001F1236">
            <w:pPr>
              <w:jc w:val="both"/>
              <w:rPr>
                <w:rFonts w:ascii="Arial" w:hAnsi="Arial" w:cs="Arial"/>
              </w:rPr>
            </w:pPr>
            <w:r w:rsidRPr="00A146B4">
              <w:rPr>
                <w:rFonts w:ascii="Arial" w:eastAsia="Calibri" w:hAnsi="Arial" w:cs="Arial"/>
              </w:rPr>
              <w:t>Wzmocnienie istniejącej konstrukcji poprzez montaż poziomych rygli z rury kwadratowej 40x40x3</w:t>
            </w:r>
          </w:p>
        </w:tc>
        <w:tc>
          <w:tcPr>
            <w:tcW w:w="2409" w:type="dxa"/>
            <w:vAlign w:val="center"/>
          </w:tcPr>
          <w:p w14:paraId="0954A786" w14:textId="77777777" w:rsidR="001315E7" w:rsidRPr="00A146B4" w:rsidRDefault="001315E7" w:rsidP="001F1236">
            <w:pPr>
              <w:rPr>
                <w:rFonts w:ascii="Arial" w:hAnsi="Arial" w:cs="Arial"/>
              </w:rPr>
            </w:pPr>
          </w:p>
        </w:tc>
        <w:tc>
          <w:tcPr>
            <w:tcW w:w="2523" w:type="dxa"/>
            <w:vAlign w:val="center"/>
          </w:tcPr>
          <w:p w14:paraId="0FAB86CA" w14:textId="77777777" w:rsidR="001315E7" w:rsidRPr="00A146B4" w:rsidRDefault="001315E7" w:rsidP="001F1236">
            <w:pPr>
              <w:rPr>
                <w:rFonts w:ascii="Arial" w:hAnsi="Arial" w:cs="Arial"/>
              </w:rPr>
            </w:pPr>
          </w:p>
        </w:tc>
      </w:tr>
      <w:tr w:rsidR="001315E7" w:rsidRPr="00A146B4" w14:paraId="2C266F9F" w14:textId="77777777" w:rsidTr="001F1236">
        <w:trPr>
          <w:trHeight w:val="427"/>
        </w:trPr>
        <w:tc>
          <w:tcPr>
            <w:tcW w:w="988" w:type="dxa"/>
            <w:vAlign w:val="center"/>
          </w:tcPr>
          <w:p w14:paraId="465EDEA2" w14:textId="77777777" w:rsidR="001315E7" w:rsidRPr="00A146B4" w:rsidRDefault="001315E7" w:rsidP="001315E7">
            <w:pPr>
              <w:pStyle w:val="Akapitzlist"/>
              <w:numPr>
                <w:ilvl w:val="0"/>
                <w:numId w:val="61"/>
              </w:numPr>
              <w:spacing w:after="0" w:line="240" w:lineRule="auto"/>
              <w:contextualSpacing/>
              <w:rPr>
                <w:rFonts w:ascii="Arial" w:hAnsi="Arial" w:cs="Arial"/>
                <w:sz w:val="20"/>
                <w:szCs w:val="20"/>
              </w:rPr>
            </w:pPr>
          </w:p>
        </w:tc>
        <w:tc>
          <w:tcPr>
            <w:tcW w:w="3969" w:type="dxa"/>
            <w:vAlign w:val="center"/>
          </w:tcPr>
          <w:p w14:paraId="408FD082" w14:textId="77777777" w:rsidR="001315E7" w:rsidRPr="00A146B4" w:rsidRDefault="001315E7" w:rsidP="001F1236">
            <w:pPr>
              <w:jc w:val="both"/>
              <w:rPr>
                <w:rFonts w:ascii="Arial" w:hAnsi="Arial" w:cs="Arial"/>
              </w:rPr>
            </w:pPr>
            <w:r w:rsidRPr="006E6A59">
              <w:rPr>
                <w:rFonts w:ascii="Arial" w:eastAsia="Calibri" w:hAnsi="Arial" w:cs="Arial"/>
              </w:rPr>
              <w:t>Montaż płyt warstwowych gr 10 cm -  ściennych wraz z obróbkami</w:t>
            </w:r>
          </w:p>
        </w:tc>
        <w:tc>
          <w:tcPr>
            <w:tcW w:w="2409" w:type="dxa"/>
            <w:vAlign w:val="center"/>
          </w:tcPr>
          <w:p w14:paraId="683ED507" w14:textId="77777777" w:rsidR="001315E7" w:rsidRPr="00A146B4" w:rsidRDefault="001315E7" w:rsidP="001F1236">
            <w:pPr>
              <w:rPr>
                <w:rFonts w:ascii="Arial" w:hAnsi="Arial" w:cs="Arial"/>
                <w:i/>
              </w:rPr>
            </w:pPr>
          </w:p>
        </w:tc>
        <w:tc>
          <w:tcPr>
            <w:tcW w:w="2523" w:type="dxa"/>
            <w:vAlign w:val="center"/>
          </w:tcPr>
          <w:p w14:paraId="4D7F6A86" w14:textId="77777777" w:rsidR="001315E7" w:rsidRPr="00A146B4" w:rsidRDefault="001315E7" w:rsidP="001F1236">
            <w:pPr>
              <w:rPr>
                <w:rFonts w:ascii="Arial" w:hAnsi="Arial" w:cs="Arial"/>
                <w:i/>
              </w:rPr>
            </w:pPr>
          </w:p>
        </w:tc>
      </w:tr>
      <w:tr w:rsidR="001315E7" w:rsidRPr="00A146B4" w14:paraId="522EA941" w14:textId="77777777" w:rsidTr="001F1236">
        <w:trPr>
          <w:trHeight w:val="591"/>
        </w:trPr>
        <w:tc>
          <w:tcPr>
            <w:tcW w:w="988" w:type="dxa"/>
            <w:vAlign w:val="center"/>
          </w:tcPr>
          <w:p w14:paraId="5994F18A" w14:textId="77777777" w:rsidR="001315E7" w:rsidRPr="00A146B4" w:rsidRDefault="001315E7" w:rsidP="001315E7">
            <w:pPr>
              <w:pStyle w:val="Akapitzlist"/>
              <w:numPr>
                <w:ilvl w:val="0"/>
                <w:numId w:val="61"/>
              </w:numPr>
              <w:spacing w:after="0" w:line="240" w:lineRule="auto"/>
              <w:contextualSpacing/>
              <w:rPr>
                <w:rFonts w:ascii="Arial" w:hAnsi="Arial" w:cs="Arial"/>
                <w:sz w:val="20"/>
                <w:szCs w:val="20"/>
              </w:rPr>
            </w:pPr>
          </w:p>
        </w:tc>
        <w:tc>
          <w:tcPr>
            <w:tcW w:w="3969" w:type="dxa"/>
            <w:vAlign w:val="center"/>
          </w:tcPr>
          <w:p w14:paraId="42031F9D" w14:textId="77777777" w:rsidR="001315E7" w:rsidRPr="00A146B4" w:rsidRDefault="001315E7" w:rsidP="001F1236">
            <w:pPr>
              <w:jc w:val="both"/>
              <w:rPr>
                <w:rFonts w:ascii="Arial" w:hAnsi="Arial" w:cs="Arial"/>
              </w:rPr>
            </w:pPr>
            <w:r w:rsidRPr="00A146B4">
              <w:rPr>
                <w:rFonts w:ascii="Arial" w:eastAsia="Calibri" w:hAnsi="Arial" w:cs="Arial"/>
              </w:rPr>
              <w:t>Montaż płyt warstwowych gr 10 cm – dachowych wraz z obróbkami</w:t>
            </w:r>
          </w:p>
        </w:tc>
        <w:tc>
          <w:tcPr>
            <w:tcW w:w="2409" w:type="dxa"/>
            <w:vAlign w:val="center"/>
          </w:tcPr>
          <w:p w14:paraId="0CE093C5" w14:textId="77777777" w:rsidR="001315E7" w:rsidRPr="00A146B4" w:rsidRDefault="001315E7" w:rsidP="001F1236">
            <w:pPr>
              <w:rPr>
                <w:rFonts w:ascii="Arial" w:hAnsi="Arial" w:cs="Arial"/>
                <w:i/>
              </w:rPr>
            </w:pPr>
          </w:p>
        </w:tc>
        <w:tc>
          <w:tcPr>
            <w:tcW w:w="2523" w:type="dxa"/>
            <w:vAlign w:val="center"/>
          </w:tcPr>
          <w:p w14:paraId="1E9195DB" w14:textId="77777777" w:rsidR="001315E7" w:rsidRPr="00A146B4" w:rsidRDefault="001315E7" w:rsidP="001F1236">
            <w:pPr>
              <w:rPr>
                <w:rFonts w:ascii="Arial" w:hAnsi="Arial" w:cs="Arial"/>
                <w:i/>
              </w:rPr>
            </w:pPr>
          </w:p>
        </w:tc>
      </w:tr>
      <w:tr w:rsidR="001315E7" w:rsidRPr="00A146B4" w14:paraId="00C58451" w14:textId="77777777" w:rsidTr="001F1236">
        <w:trPr>
          <w:trHeight w:val="469"/>
        </w:trPr>
        <w:tc>
          <w:tcPr>
            <w:tcW w:w="988" w:type="dxa"/>
            <w:vAlign w:val="center"/>
          </w:tcPr>
          <w:p w14:paraId="63201361" w14:textId="77777777" w:rsidR="001315E7" w:rsidRPr="00A146B4" w:rsidRDefault="001315E7" w:rsidP="001315E7">
            <w:pPr>
              <w:pStyle w:val="Akapitzlist"/>
              <w:numPr>
                <w:ilvl w:val="0"/>
                <w:numId w:val="61"/>
              </w:numPr>
              <w:spacing w:after="0" w:line="240" w:lineRule="auto"/>
              <w:contextualSpacing/>
              <w:rPr>
                <w:rFonts w:ascii="Arial" w:hAnsi="Arial" w:cs="Arial"/>
                <w:sz w:val="20"/>
                <w:szCs w:val="20"/>
              </w:rPr>
            </w:pPr>
          </w:p>
        </w:tc>
        <w:tc>
          <w:tcPr>
            <w:tcW w:w="3969" w:type="dxa"/>
            <w:vAlign w:val="center"/>
          </w:tcPr>
          <w:p w14:paraId="6094583D" w14:textId="77777777" w:rsidR="001315E7" w:rsidRPr="00A146B4" w:rsidRDefault="001315E7" w:rsidP="001F1236">
            <w:pPr>
              <w:rPr>
                <w:rFonts w:ascii="Arial" w:hAnsi="Arial" w:cs="Arial"/>
              </w:rPr>
            </w:pPr>
            <w:r w:rsidRPr="00A146B4">
              <w:rPr>
                <w:rFonts w:ascii="Arial" w:eastAsia="Calibri" w:hAnsi="Arial" w:cs="Arial"/>
              </w:rPr>
              <w:t>Montaż rynien i rur spustowych fi 150</w:t>
            </w:r>
          </w:p>
        </w:tc>
        <w:tc>
          <w:tcPr>
            <w:tcW w:w="2409" w:type="dxa"/>
            <w:vAlign w:val="center"/>
          </w:tcPr>
          <w:p w14:paraId="3609FA7F" w14:textId="77777777" w:rsidR="001315E7" w:rsidRPr="00A146B4" w:rsidRDefault="001315E7" w:rsidP="001F1236">
            <w:pPr>
              <w:rPr>
                <w:rFonts w:ascii="Arial" w:hAnsi="Arial" w:cs="Arial"/>
                <w:i/>
              </w:rPr>
            </w:pPr>
          </w:p>
        </w:tc>
        <w:tc>
          <w:tcPr>
            <w:tcW w:w="2523" w:type="dxa"/>
            <w:vAlign w:val="center"/>
          </w:tcPr>
          <w:p w14:paraId="37DBA7EA" w14:textId="77777777" w:rsidR="001315E7" w:rsidRPr="00A146B4" w:rsidRDefault="001315E7" w:rsidP="001F1236">
            <w:pPr>
              <w:rPr>
                <w:rFonts w:ascii="Arial" w:hAnsi="Arial" w:cs="Arial"/>
                <w:i/>
              </w:rPr>
            </w:pPr>
          </w:p>
        </w:tc>
      </w:tr>
      <w:tr w:rsidR="001315E7" w:rsidRPr="00A146B4" w14:paraId="1290610D" w14:textId="77777777" w:rsidTr="001F1236">
        <w:tc>
          <w:tcPr>
            <w:tcW w:w="988" w:type="dxa"/>
            <w:vAlign w:val="center"/>
          </w:tcPr>
          <w:p w14:paraId="3471D5C4" w14:textId="77777777" w:rsidR="001315E7" w:rsidRPr="00A146B4" w:rsidRDefault="001315E7" w:rsidP="001315E7">
            <w:pPr>
              <w:pStyle w:val="Akapitzlist"/>
              <w:numPr>
                <w:ilvl w:val="0"/>
                <w:numId w:val="61"/>
              </w:numPr>
              <w:spacing w:after="0" w:line="240" w:lineRule="auto"/>
              <w:contextualSpacing/>
              <w:rPr>
                <w:rFonts w:ascii="Arial" w:hAnsi="Arial" w:cs="Arial"/>
                <w:sz w:val="20"/>
                <w:szCs w:val="20"/>
              </w:rPr>
            </w:pPr>
          </w:p>
        </w:tc>
        <w:tc>
          <w:tcPr>
            <w:tcW w:w="3969" w:type="dxa"/>
            <w:vAlign w:val="center"/>
          </w:tcPr>
          <w:p w14:paraId="0E229ED8" w14:textId="77777777" w:rsidR="001315E7" w:rsidRPr="00A146B4" w:rsidRDefault="001315E7" w:rsidP="001F1236">
            <w:pPr>
              <w:pStyle w:val="Default"/>
              <w:rPr>
                <w:i/>
                <w:sz w:val="20"/>
                <w:szCs w:val="20"/>
                <w:lang w:eastAsia="pl-PL"/>
              </w:rPr>
            </w:pPr>
            <w:r w:rsidRPr="00A80320">
              <w:rPr>
                <w:rFonts w:eastAsia="Calibri"/>
                <w:color w:val="auto"/>
                <w:sz w:val="20"/>
                <w:szCs w:val="20"/>
              </w:rPr>
              <w:t>Wykonanie</w:t>
            </w:r>
            <w:r w:rsidRPr="00A146B4">
              <w:rPr>
                <w:rFonts w:eastAsia="Calibri"/>
                <w:color w:val="auto"/>
                <w:sz w:val="20"/>
                <w:szCs w:val="20"/>
              </w:rPr>
              <w:t xml:space="preserve"> konstrukcji (ramy) wsporczej pod nowe wrota</w:t>
            </w:r>
          </w:p>
        </w:tc>
        <w:tc>
          <w:tcPr>
            <w:tcW w:w="2409" w:type="dxa"/>
            <w:vAlign w:val="center"/>
          </w:tcPr>
          <w:p w14:paraId="61346CE4" w14:textId="77777777" w:rsidR="001315E7" w:rsidRPr="00A146B4" w:rsidRDefault="001315E7" w:rsidP="001F1236">
            <w:pPr>
              <w:rPr>
                <w:rFonts w:ascii="Arial" w:hAnsi="Arial" w:cs="Arial"/>
                <w:i/>
              </w:rPr>
            </w:pPr>
          </w:p>
        </w:tc>
        <w:tc>
          <w:tcPr>
            <w:tcW w:w="2523" w:type="dxa"/>
            <w:vAlign w:val="center"/>
          </w:tcPr>
          <w:p w14:paraId="334253AA" w14:textId="77777777" w:rsidR="001315E7" w:rsidRPr="00A146B4" w:rsidRDefault="001315E7" w:rsidP="001F1236">
            <w:pPr>
              <w:rPr>
                <w:rFonts w:ascii="Arial" w:hAnsi="Arial" w:cs="Arial"/>
                <w:i/>
              </w:rPr>
            </w:pPr>
          </w:p>
        </w:tc>
      </w:tr>
      <w:tr w:rsidR="001315E7" w:rsidRPr="00A146B4" w14:paraId="63ECB18D" w14:textId="77777777" w:rsidTr="001F1236">
        <w:trPr>
          <w:trHeight w:val="704"/>
        </w:trPr>
        <w:tc>
          <w:tcPr>
            <w:tcW w:w="988" w:type="dxa"/>
            <w:vAlign w:val="center"/>
          </w:tcPr>
          <w:p w14:paraId="47E7DD5B" w14:textId="77777777" w:rsidR="001315E7" w:rsidRPr="00A146B4" w:rsidRDefault="001315E7" w:rsidP="001315E7">
            <w:pPr>
              <w:pStyle w:val="Akapitzlist"/>
              <w:numPr>
                <w:ilvl w:val="0"/>
                <w:numId w:val="61"/>
              </w:numPr>
              <w:spacing w:after="0" w:line="240" w:lineRule="auto"/>
              <w:contextualSpacing/>
              <w:rPr>
                <w:rFonts w:ascii="Arial" w:hAnsi="Arial" w:cs="Arial"/>
                <w:sz w:val="20"/>
                <w:szCs w:val="20"/>
              </w:rPr>
            </w:pPr>
          </w:p>
        </w:tc>
        <w:tc>
          <w:tcPr>
            <w:tcW w:w="3969" w:type="dxa"/>
            <w:vAlign w:val="center"/>
          </w:tcPr>
          <w:p w14:paraId="2523B74A" w14:textId="77777777" w:rsidR="001315E7" w:rsidRPr="00A146B4" w:rsidRDefault="001315E7" w:rsidP="001F1236">
            <w:pPr>
              <w:rPr>
                <w:rFonts w:ascii="Arial" w:hAnsi="Arial" w:cs="Arial"/>
                <w:color w:val="C00000"/>
              </w:rPr>
            </w:pPr>
            <w:r w:rsidRPr="00A146B4">
              <w:rPr>
                <w:rFonts w:ascii="Arial" w:hAnsi="Arial" w:cs="Arial"/>
              </w:rPr>
              <w:t>Utwardzenie terenu przy bramach wjazdowych z kostki gr. 8 cm</w:t>
            </w:r>
          </w:p>
        </w:tc>
        <w:tc>
          <w:tcPr>
            <w:tcW w:w="2409" w:type="dxa"/>
            <w:vAlign w:val="center"/>
          </w:tcPr>
          <w:p w14:paraId="663B5371" w14:textId="77777777" w:rsidR="001315E7" w:rsidRPr="00A146B4" w:rsidRDefault="001315E7" w:rsidP="001F1236">
            <w:pPr>
              <w:rPr>
                <w:rFonts w:ascii="Arial" w:hAnsi="Arial" w:cs="Arial"/>
                <w:i/>
              </w:rPr>
            </w:pPr>
          </w:p>
        </w:tc>
        <w:tc>
          <w:tcPr>
            <w:tcW w:w="2523" w:type="dxa"/>
            <w:vAlign w:val="center"/>
          </w:tcPr>
          <w:p w14:paraId="0CFD13C9" w14:textId="77777777" w:rsidR="001315E7" w:rsidRPr="00A146B4" w:rsidRDefault="001315E7" w:rsidP="001F1236">
            <w:pPr>
              <w:rPr>
                <w:rFonts w:ascii="Arial" w:hAnsi="Arial" w:cs="Arial"/>
                <w:i/>
              </w:rPr>
            </w:pPr>
          </w:p>
        </w:tc>
      </w:tr>
      <w:tr w:rsidR="001315E7" w:rsidRPr="00A146B4" w14:paraId="473E1C2E" w14:textId="77777777" w:rsidTr="001F1236">
        <w:trPr>
          <w:trHeight w:val="369"/>
        </w:trPr>
        <w:tc>
          <w:tcPr>
            <w:tcW w:w="9889" w:type="dxa"/>
            <w:gridSpan w:val="4"/>
            <w:shd w:val="clear" w:color="auto" w:fill="DBE5F1" w:themeFill="accent1" w:themeFillTint="33"/>
            <w:vAlign w:val="center"/>
          </w:tcPr>
          <w:p w14:paraId="0A645C85" w14:textId="77777777" w:rsidR="001315E7" w:rsidRPr="00A80320" w:rsidRDefault="001315E7" w:rsidP="001F1236">
            <w:pPr>
              <w:rPr>
                <w:rFonts w:ascii="Arial" w:hAnsi="Arial" w:cs="Arial"/>
                <w:b/>
              </w:rPr>
            </w:pPr>
            <w:r>
              <w:rPr>
                <w:rFonts w:ascii="Arial" w:hAnsi="Arial" w:cs="Arial"/>
                <w:b/>
              </w:rPr>
              <w:t>Roboty elektryczne</w:t>
            </w:r>
          </w:p>
        </w:tc>
      </w:tr>
      <w:tr w:rsidR="001315E7" w:rsidRPr="00A146B4" w14:paraId="1B9BFBFA" w14:textId="77777777" w:rsidTr="001F1236">
        <w:trPr>
          <w:trHeight w:val="704"/>
        </w:trPr>
        <w:tc>
          <w:tcPr>
            <w:tcW w:w="988" w:type="dxa"/>
            <w:vAlign w:val="center"/>
          </w:tcPr>
          <w:p w14:paraId="34CBDD97" w14:textId="77777777" w:rsidR="001315E7" w:rsidRPr="00A146B4" w:rsidRDefault="001315E7" w:rsidP="001315E7">
            <w:pPr>
              <w:pStyle w:val="Akapitzlist"/>
              <w:numPr>
                <w:ilvl w:val="0"/>
                <w:numId w:val="62"/>
              </w:numPr>
              <w:spacing w:after="0" w:line="240" w:lineRule="auto"/>
              <w:contextualSpacing/>
              <w:rPr>
                <w:rFonts w:ascii="Arial" w:hAnsi="Arial" w:cs="Arial"/>
                <w:sz w:val="20"/>
                <w:szCs w:val="20"/>
              </w:rPr>
            </w:pPr>
          </w:p>
        </w:tc>
        <w:tc>
          <w:tcPr>
            <w:tcW w:w="3969" w:type="dxa"/>
            <w:vAlign w:val="center"/>
          </w:tcPr>
          <w:p w14:paraId="0C00AB45" w14:textId="77777777" w:rsidR="001315E7" w:rsidRPr="00A146B4" w:rsidRDefault="001315E7" w:rsidP="001F1236">
            <w:pPr>
              <w:rPr>
                <w:rFonts w:ascii="Arial" w:hAnsi="Arial" w:cs="Arial"/>
              </w:rPr>
            </w:pPr>
            <w:r w:rsidRPr="00A80320">
              <w:rPr>
                <w:rFonts w:ascii="Arial" w:hAnsi="Arial" w:cs="Arial"/>
              </w:rPr>
              <w:t>Montaż nowej rozdzielnicy elektrycznej IP65 dostosowanej do potrzeb dostosowywanego pomieszczenia</w:t>
            </w:r>
          </w:p>
        </w:tc>
        <w:tc>
          <w:tcPr>
            <w:tcW w:w="2409" w:type="dxa"/>
            <w:vAlign w:val="center"/>
          </w:tcPr>
          <w:p w14:paraId="10B73F80" w14:textId="77777777" w:rsidR="001315E7" w:rsidRPr="00A146B4" w:rsidRDefault="001315E7" w:rsidP="001F1236">
            <w:pPr>
              <w:rPr>
                <w:rFonts w:ascii="Arial" w:hAnsi="Arial" w:cs="Arial"/>
                <w:i/>
              </w:rPr>
            </w:pPr>
          </w:p>
        </w:tc>
        <w:tc>
          <w:tcPr>
            <w:tcW w:w="2523" w:type="dxa"/>
            <w:vAlign w:val="center"/>
          </w:tcPr>
          <w:p w14:paraId="610BC546" w14:textId="77777777" w:rsidR="001315E7" w:rsidRPr="00A146B4" w:rsidRDefault="001315E7" w:rsidP="001F1236">
            <w:pPr>
              <w:rPr>
                <w:rFonts w:ascii="Arial" w:hAnsi="Arial" w:cs="Arial"/>
                <w:i/>
              </w:rPr>
            </w:pPr>
          </w:p>
        </w:tc>
      </w:tr>
      <w:tr w:rsidR="001315E7" w:rsidRPr="00A146B4" w14:paraId="30396547" w14:textId="77777777" w:rsidTr="001F1236">
        <w:trPr>
          <w:trHeight w:val="704"/>
        </w:trPr>
        <w:tc>
          <w:tcPr>
            <w:tcW w:w="988" w:type="dxa"/>
            <w:vAlign w:val="center"/>
          </w:tcPr>
          <w:p w14:paraId="4A1E6EBA" w14:textId="77777777" w:rsidR="001315E7" w:rsidRPr="00A146B4" w:rsidRDefault="001315E7" w:rsidP="001315E7">
            <w:pPr>
              <w:pStyle w:val="Akapitzlist"/>
              <w:numPr>
                <w:ilvl w:val="0"/>
                <w:numId w:val="62"/>
              </w:numPr>
              <w:spacing w:after="0" w:line="240" w:lineRule="auto"/>
              <w:contextualSpacing/>
              <w:rPr>
                <w:rFonts w:ascii="Arial" w:hAnsi="Arial" w:cs="Arial"/>
                <w:sz w:val="20"/>
                <w:szCs w:val="20"/>
              </w:rPr>
            </w:pPr>
          </w:p>
        </w:tc>
        <w:tc>
          <w:tcPr>
            <w:tcW w:w="3969" w:type="dxa"/>
            <w:vAlign w:val="center"/>
          </w:tcPr>
          <w:p w14:paraId="0C8AA54C" w14:textId="77777777" w:rsidR="001315E7" w:rsidRPr="00A146B4" w:rsidRDefault="001315E7" w:rsidP="001F1236">
            <w:pPr>
              <w:rPr>
                <w:rFonts w:ascii="Arial" w:hAnsi="Arial" w:cs="Arial"/>
              </w:rPr>
            </w:pPr>
            <w:r w:rsidRPr="00A80320">
              <w:rPr>
                <w:rFonts w:ascii="Arial" w:hAnsi="Arial" w:cs="Arial"/>
              </w:rPr>
              <w:t>Montaż oświetlenia 6szt. lamp przemysłowych LED IP65</w:t>
            </w:r>
          </w:p>
        </w:tc>
        <w:tc>
          <w:tcPr>
            <w:tcW w:w="2409" w:type="dxa"/>
            <w:vAlign w:val="center"/>
          </w:tcPr>
          <w:p w14:paraId="3DF41247" w14:textId="77777777" w:rsidR="001315E7" w:rsidRPr="00A146B4" w:rsidRDefault="001315E7" w:rsidP="001F1236">
            <w:pPr>
              <w:rPr>
                <w:rFonts w:ascii="Arial" w:hAnsi="Arial" w:cs="Arial"/>
                <w:i/>
              </w:rPr>
            </w:pPr>
          </w:p>
        </w:tc>
        <w:tc>
          <w:tcPr>
            <w:tcW w:w="2523" w:type="dxa"/>
            <w:vAlign w:val="center"/>
          </w:tcPr>
          <w:p w14:paraId="576DF413" w14:textId="77777777" w:rsidR="001315E7" w:rsidRPr="00A146B4" w:rsidRDefault="001315E7" w:rsidP="001F1236">
            <w:pPr>
              <w:rPr>
                <w:rFonts w:ascii="Arial" w:hAnsi="Arial" w:cs="Arial"/>
                <w:i/>
              </w:rPr>
            </w:pPr>
          </w:p>
        </w:tc>
      </w:tr>
      <w:tr w:rsidR="001315E7" w:rsidRPr="00A146B4" w14:paraId="2EC77ED4" w14:textId="77777777" w:rsidTr="001F1236">
        <w:trPr>
          <w:trHeight w:val="704"/>
        </w:trPr>
        <w:tc>
          <w:tcPr>
            <w:tcW w:w="988" w:type="dxa"/>
            <w:vAlign w:val="center"/>
          </w:tcPr>
          <w:p w14:paraId="24EF2F9C" w14:textId="77777777" w:rsidR="001315E7" w:rsidRPr="00A146B4" w:rsidRDefault="001315E7" w:rsidP="001315E7">
            <w:pPr>
              <w:pStyle w:val="Akapitzlist"/>
              <w:numPr>
                <w:ilvl w:val="0"/>
                <w:numId w:val="62"/>
              </w:numPr>
              <w:spacing w:after="0" w:line="240" w:lineRule="auto"/>
              <w:contextualSpacing/>
              <w:rPr>
                <w:rFonts w:ascii="Arial" w:hAnsi="Arial" w:cs="Arial"/>
                <w:sz w:val="20"/>
                <w:szCs w:val="20"/>
              </w:rPr>
            </w:pPr>
          </w:p>
        </w:tc>
        <w:tc>
          <w:tcPr>
            <w:tcW w:w="3969" w:type="dxa"/>
            <w:vAlign w:val="center"/>
          </w:tcPr>
          <w:p w14:paraId="07022CD9" w14:textId="77777777" w:rsidR="001315E7" w:rsidRPr="00A146B4" w:rsidRDefault="001315E7" w:rsidP="001F1236">
            <w:pPr>
              <w:rPr>
                <w:rFonts w:ascii="Arial" w:hAnsi="Arial" w:cs="Arial"/>
              </w:rPr>
            </w:pPr>
            <w:r w:rsidRPr="00A80320">
              <w:rPr>
                <w:rFonts w:ascii="Calibri" w:eastAsia="Calibri" w:hAnsi="Calibri"/>
              </w:rPr>
              <w:t>Montaż nowych włączników, gniazd wtykowych w zależności od potrzeb Użytkownika</w:t>
            </w:r>
          </w:p>
        </w:tc>
        <w:tc>
          <w:tcPr>
            <w:tcW w:w="2409" w:type="dxa"/>
            <w:vAlign w:val="center"/>
          </w:tcPr>
          <w:p w14:paraId="797F24A5" w14:textId="77777777" w:rsidR="001315E7" w:rsidRPr="00A146B4" w:rsidRDefault="001315E7" w:rsidP="001F1236">
            <w:pPr>
              <w:rPr>
                <w:rFonts w:ascii="Arial" w:hAnsi="Arial" w:cs="Arial"/>
                <w:i/>
              </w:rPr>
            </w:pPr>
          </w:p>
        </w:tc>
        <w:tc>
          <w:tcPr>
            <w:tcW w:w="2523" w:type="dxa"/>
            <w:vAlign w:val="center"/>
          </w:tcPr>
          <w:p w14:paraId="1DADC767" w14:textId="77777777" w:rsidR="001315E7" w:rsidRPr="00A146B4" w:rsidRDefault="001315E7" w:rsidP="001F1236">
            <w:pPr>
              <w:rPr>
                <w:rFonts w:ascii="Arial" w:hAnsi="Arial" w:cs="Arial"/>
                <w:i/>
              </w:rPr>
            </w:pPr>
          </w:p>
        </w:tc>
      </w:tr>
      <w:tr w:rsidR="001315E7" w:rsidRPr="00A146B4" w14:paraId="619DEEDD" w14:textId="77777777" w:rsidTr="001F1236">
        <w:trPr>
          <w:trHeight w:val="704"/>
        </w:trPr>
        <w:tc>
          <w:tcPr>
            <w:tcW w:w="988" w:type="dxa"/>
            <w:vAlign w:val="center"/>
          </w:tcPr>
          <w:p w14:paraId="36595EA3" w14:textId="77777777" w:rsidR="001315E7" w:rsidRPr="00A146B4" w:rsidRDefault="001315E7" w:rsidP="001315E7">
            <w:pPr>
              <w:pStyle w:val="Akapitzlist"/>
              <w:numPr>
                <w:ilvl w:val="0"/>
                <w:numId w:val="62"/>
              </w:numPr>
              <w:spacing w:after="0" w:line="240" w:lineRule="auto"/>
              <w:contextualSpacing/>
              <w:rPr>
                <w:rFonts w:ascii="Arial" w:hAnsi="Arial" w:cs="Arial"/>
                <w:sz w:val="20"/>
                <w:szCs w:val="20"/>
              </w:rPr>
            </w:pPr>
          </w:p>
        </w:tc>
        <w:tc>
          <w:tcPr>
            <w:tcW w:w="3969" w:type="dxa"/>
            <w:vAlign w:val="center"/>
          </w:tcPr>
          <w:p w14:paraId="1D9061F8" w14:textId="77777777" w:rsidR="001315E7" w:rsidRPr="00A146B4" w:rsidRDefault="001315E7" w:rsidP="001F1236">
            <w:pPr>
              <w:rPr>
                <w:rFonts w:ascii="Arial" w:hAnsi="Arial" w:cs="Arial"/>
              </w:rPr>
            </w:pPr>
            <w:r w:rsidRPr="00A80320">
              <w:rPr>
                <w:rFonts w:ascii="Arial" w:hAnsi="Arial" w:cs="Arial"/>
              </w:rPr>
              <w:t>Montaż nowych grzejników elektrycznych o łączne mocy 8 kW</w:t>
            </w:r>
          </w:p>
        </w:tc>
        <w:tc>
          <w:tcPr>
            <w:tcW w:w="2409" w:type="dxa"/>
            <w:vAlign w:val="center"/>
          </w:tcPr>
          <w:p w14:paraId="470B16E6" w14:textId="77777777" w:rsidR="001315E7" w:rsidRPr="00A146B4" w:rsidRDefault="001315E7" w:rsidP="001F1236">
            <w:pPr>
              <w:rPr>
                <w:rFonts w:ascii="Arial" w:hAnsi="Arial" w:cs="Arial"/>
                <w:i/>
              </w:rPr>
            </w:pPr>
          </w:p>
        </w:tc>
        <w:tc>
          <w:tcPr>
            <w:tcW w:w="2523" w:type="dxa"/>
            <w:vAlign w:val="center"/>
          </w:tcPr>
          <w:p w14:paraId="0F7A4B0D" w14:textId="77777777" w:rsidR="001315E7" w:rsidRPr="00A146B4" w:rsidRDefault="001315E7" w:rsidP="001F1236">
            <w:pPr>
              <w:rPr>
                <w:rFonts w:ascii="Arial" w:hAnsi="Arial" w:cs="Arial"/>
                <w:i/>
              </w:rPr>
            </w:pPr>
          </w:p>
        </w:tc>
      </w:tr>
      <w:tr w:rsidR="001315E7" w:rsidRPr="00A146B4" w14:paraId="1E8C84D1" w14:textId="77777777" w:rsidTr="001F1236">
        <w:trPr>
          <w:trHeight w:val="333"/>
        </w:trPr>
        <w:tc>
          <w:tcPr>
            <w:tcW w:w="9889" w:type="dxa"/>
            <w:gridSpan w:val="4"/>
            <w:shd w:val="clear" w:color="auto" w:fill="DBE5F1" w:themeFill="accent1" w:themeFillTint="33"/>
            <w:vAlign w:val="center"/>
          </w:tcPr>
          <w:p w14:paraId="02E17685" w14:textId="77777777" w:rsidR="001315E7" w:rsidRPr="00A80320" w:rsidRDefault="001315E7" w:rsidP="001F1236">
            <w:pPr>
              <w:rPr>
                <w:rFonts w:ascii="Arial" w:hAnsi="Arial" w:cs="Arial"/>
                <w:b/>
              </w:rPr>
            </w:pPr>
            <w:r>
              <w:rPr>
                <w:rFonts w:ascii="Arial" w:hAnsi="Arial" w:cs="Arial"/>
                <w:b/>
              </w:rPr>
              <w:t>Montaż urządzeń</w:t>
            </w:r>
          </w:p>
        </w:tc>
      </w:tr>
      <w:tr w:rsidR="001315E7" w:rsidRPr="00A146B4" w14:paraId="218908FF" w14:textId="77777777" w:rsidTr="001F1236">
        <w:trPr>
          <w:trHeight w:val="704"/>
        </w:trPr>
        <w:tc>
          <w:tcPr>
            <w:tcW w:w="988" w:type="dxa"/>
            <w:vAlign w:val="center"/>
          </w:tcPr>
          <w:p w14:paraId="0FCFF7C2" w14:textId="77777777" w:rsidR="001315E7" w:rsidRPr="00A146B4" w:rsidRDefault="001315E7" w:rsidP="001315E7">
            <w:pPr>
              <w:pStyle w:val="Akapitzlist"/>
              <w:numPr>
                <w:ilvl w:val="0"/>
                <w:numId w:val="63"/>
              </w:numPr>
              <w:spacing w:after="0" w:line="240" w:lineRule="auto"/>
              <w:contextualSpacing/>
              <w:rPr>
                <w:rFonts w:ascii="Arial" w:hAnsi="Arial" w:cs="Arial"/>
                <w:sz w:val="20"/>
                <w:szCs w:val="20"/>
              </w:rPr>
            </w:pPr>
          </w:p>
        </w:tc>
        <w:tc>
          <w:tcPr>
            <w:tcW w:w="3969" w:type="dxa"/>
            <w:vAlign w:val="center"/>
          </w:tcPr>
          <w:p w14:paraId="38608FF0" w14:textId="77777777" w:rsidR="001315E7" w:rsidRPr="00A146B4" w:rsidRDefault="001315E7" w:rsidP="001F1236">
            <w:pPr>
              <w:rPr>
                <w:rFonts w:ascii="Arial" w:hAnsi="Arial" w:cs="Arial"/>
              </w:rPr>
            </w:pPr>
            <w:r>
              <w:rPr>
                <w:rFonts w:ascii="Arial" w:hAnsi="Arial" w:cs="Arial"/>
              </w:rPr>
              <w:t>Dostawa i montaż bramy wjazdowej                     z automatyką i napędem elektrycznym                    / 1 szt.</w:t>
            </w:r>
          </w:p>
        </w:tc>
        <w:tc>
          <w:tcPr>
            <w:tcW w:w="2409" w:type="dxa"/>
            <w:vAlign w:val="center"/>
          </w:tcPr>
          <w:p w14:paraId="6B7EC872" w14:textId="77777777" w:rsidR="001315E7" w:rsidRPr="00A146B4" w:rsidRDefault="001315E7" w:rsidP="001F1236">
            <w:pPr>
              <w:rPr>
                <w:rFonts w:ascii="Arial" w:hAnsi="Arial" w:cs="Arial"/>
                <w:i/>
              </w:rPr>
            </w:pPr>
          </w:p>
        </w:tc>
        <w:tc>
          <w:tcPr>
            <w:tcW w:w="2523" w:type="dxa"/>
            <w:vAlign w:val="center"/>
          </w:tcPr>
          <w:p w14:paraId="79DCAA95" w14:textId="77777777" w:rsidR="001315E7" w:rsidRPr="00A146B4" w:rsidRDefault="001315E7" w:rsidP="001F1236">
            <w:pPr>
              <w:rPr>
                <w:rFonts w:ascii="Arial" w:hAnsi="Arial" w:cs="Arial"/>
                <w:i/>
              </w:rPr>
            </w:pPr>
          </w:p>
        </w:tc>
      </w:tr>
      <w:tr w:rsidR="001315E7" w:rsidRPr="00A146B4" w14:paraId="07F85FB9" w14:textId="77777777" w:rsidTr="001F1236">
        <w:trPr>
          <w:trHeight w:val="704"/>
        </w:trPr>
        <w:tc>
          <w:tcPr>
            <w:tcW w:w="988" w:type="dxa"/>
            <w:vAlign w:val="center"/>
          </w:tcPr>
          <w:p w14:paraId="212AE3A6" w14:textId="77777777" w:rsidR="001315E7" w:rsidRPr="00A146B4" w:rsidRDefault="001315E7" w:rsidP="001315E7">
            <w:pPr>
              <w:pStyle w:val="Akapitzlist"/>
              <w:numPr>
                <w:ilvl w:val="0"/>
                <w:numId w:val="63"/>
              </w:numPr>
              <w:spacing w:after="0" w:line="240" w:lineRule="auto"/>
              <w:contextualSpacing/>
              <w:rPr>
                <w:rFonts w:ascii="Arial" w:hAnsi="Arial" w:cs="Arial"/>
                <w:sz w:val="20"/>
                <w:szCs w:val="20"/>
              </w:rPr>
            </w:pPr>
          </w:p>
        </w:tc>
        <w:tc>
          <w:tcPr>
            <w:tcW w:w="3969" w:type="dxa"/>
            <w:vAlign w:val="center"/>
          </w:tcPr>
          <w:p w14:paraId="056C15F3" w14:textId="77777777" w:rsidR="001315E7" w:rsidRPr="00A146B4" w:rsidRDefault="001315E7" w:rsidP="001F1236">
            <w:pPr>
              <w:rPr>
                <w:rFonts w:ascii="Arial" w:hAnsi="Arial" w:cs="Arial"/>
              </w:rPr>
            </w:pPr>
            <w:r>
              <w:rPr>
                <w:rFonts w:ascii="Arial" w:hAnsi="Arial" w:cs="Arial"/>
              </w:rPr>
              <w:t>Dostawa i montaż bramy wjazdowej                  z furtką z automatyką i napędem elektrycznym / 1 szt.</w:t>
            </w:r>
          </w:p>
        </w:tc>
        <w:tc>
          <w:tcPr>
            <w:tcW w:w="2409" w:type="dxa"/>
            <w:vAlign w:val="center"/>
          </w:tcPr>
          <w:p w14:paraId="1E92B910" w14:textId="77777777" w:rsidR="001315E7" w:rsidRPr="00A146B4" w:rsidRDefault="001315E7" w:rsidP="001F1236">
            <w:pPr>
              <w:rPr>
                <w:rFonts w:ascii="Arial" w:hAnsi="Arial" w:cs="Arial"/>
                <w:i/>
              </w:rPr>
            </w:pPr>
          </w:p>
        </w:tc>
        <w:tc>
          <w:tcPr>
            <w:tcW w:w="2523" w:type="dxa"/>
            <w:vAlign w:val="center"/>
          </w:tcPr>
          <w:p w14:paraId="7DD24D9C" w14:textId="77777777" w:rsidR="001315E7" w:rsidRPr="00A146B4" w:rsidRDefault="001315E7" w:rsidP="001F1236">
            <w:pPr>
              <w:rPr>
                <w:rFonts w:ascii="Arial" w:hAnsi="Arial" w:cs="Arial"/>
                <w:i/>
              </w:rPr>
            </w:pPr>
          </w:p>
        </w:tc>
      </w:tr>
      <w:tr w:rsidR="001315E7" w:rsidRPr="00E44F64" w14:paraId="2C53C353" w14:textId="77777777" w:rsidTr="001F1236">
        <w:trPr>
          <w:trHeight w:val="591"/>
        </w:trPr>
        <w:tc>
          <w:tcPr>
            <w:tcW w:w="4957" w:type="dxa"/>
            <w:gridSpan w:val="2"/>
            <w:shd w:val="clear" w:color="auto" w:fill="B8CCE4" w:themeFill="accent1" w:themeFillTint="66"/>
          </w:tcPr>
          <w:p w14:paraId="5E7CEE08" w14:textId="77777777" w:rsidR="001315E7" w:rsidRPr="00A146B4" w:rsidRDefault="001315E7" w:rsidP="001F1236">
            <w:pPr>
              <w:tabs>
                <w:tab w:val="center" w:pos="1947"/>
                <w:tab w:val="left" w:pos="2715"/>
              </w:tabs>
              <w:rPr>
                <w:rFonts w:ascii="Arial" w:hAnsi="Arial"/>
                <w:b/>
              </w:rPr>
            </w:pPr>
          </w:p>
          <w:p w14:paraId="79C4A117" w14:textId="77777777" w:rsidR="001315E7" w:rsidRPr="00E44F64" w:rsidRDefault="001315E7" w:rsidP="001F1236">
            <w:pPr>
              <w:tabs>
                <w:tab w:val="center" w:pos="1947"/>
                <w:tab w:val="left" w:pos="2715"/>
              </w:tabs>
              <w:ind w:left="3849" w:hanging="3849"/>
              <w:jc w:val="right"/>
              <w:rPr>
                <w:rFonts w:ascii="Arial" w:hAnsi="Arial"/>
                <w:b/>
              </w:rPr>
            </w:pPr>
            <w:r w:rsidRPr="00A146B4">
              <w:rPr>
                <w:rFonts w:ascii="Arial" w:hAnsi="Arial"/>
                <w:b/>
                <w:color w:val="000000" w:themeColor="text1"/>
              </w:rPr>
              <w:t xml:space="preserve">CENA OFERTY </w:t>
            </w:r>
            <w:r w:rsidRPr="00A146B4">
              <w:rPr>
                <w:rFonts w:ascii="Arial" w:hAnsi="Arial"/>
                <w:b/>
              </w:rPr>
              <w:t>RAZEM:</w:t>
            </w:r>
            <w:r w:rsidRPr="00E44F64">
              <w:rPr>
                <w:rFonts w:ascii="Arial" w:hAnsi="Arial"/>
                <w:b/>
              </w:rPr>
              <w:tab/>
            </w:r>
          </w:p>
        </w:tc>
        <w:tc>
          <w:tcPr>
            <w:tcW w:w="2409" w:type="dxa"/>
            <w:shd w:val="clear" w:color="auto" w:fill="B8CCE4" w:themeFill="accent1" w:themeFillTint="66"/>
          </w:tcPr>
          <w:p w14:paraId="0764D6AF" w14:textId="77777777" w:rsidR="001315E7" w:rsidRPr="00E44F64" w:rsidRDefault="001315E7" w:rsidP="001F1236">
            <w:pPr>
              <w:rPr>
                <w:rFonts w:ascii="Arial" w:hAnsi="Arial"/>
              </w:rPr>
            </w:pPr>
          </w:p>
        </w:tc>
        <w:tc>
          <w:tcPr>
            <w:tcW w:w="2523" w:type="dxa"/>
            <w:shd w:val="clear" w:color="auto" w:fill="B8CCE4" w:themeFill="accent1" w:themeFillTint="66"/>
          </w:tcPr>
          <w:p w14:paraId="428CBDA2" w14:textId="77777777" w:rsidR="001315E7" w:rsidRPr="00E44F64" w:rsidRDefault="001315E7" w:rsidP="001F1236">
            <w:pPr>
              <w:rPr>
                <w:rFonts w:ascii="Arial" w:hAnsi="Arial"/>
              </w:rPr>
            </w:pPr>
          </w:p>
        </w:tc>
      </w:tr>
    </w:tbl>
    <w:p w14:paraId="2CE3409E" w14:textId="77777777" w:rsidR="00B536C0" w:rsidRPr="00E44F64" w:rsidRDefault="00B536C0" w:rsidP="001315E7">
      <w:pPr>
        <w:jc w:val="both"/>
        <w:rPr>
          <w:rFonts w:ascii="Arial" w:hAnsi="Arial"/>
          <w:b/>
        </w:rPr>
      </w:pPr>
    </w:p>
    <w:p w14:paraId="3E9A5530"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41C2D4F9"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6A7139AF"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p w14:paraId="14BED7A0" w14:textId="77777777" w:rsidR="00B90C1A" w:rsidRDefault="00B90C1A" w:rsidP="0081171C">
      <w:pPr>
        <w:tabs>
          <w:tab w:val="left" w:pos="1716"/>
          <w:tab w:val="left" w:pos="7701"/>
        </w:tabs>
        <w:spacing w:line="276" w:lineRule="auto"/>
        <w:ind w:left="284" w:hanging="284"/>
        <w:jc w:val="right"/>
        <w:rPr>
          <w:rFonts w:ascii="Arial" w:hAnsi="Arial" w:cs="Arial"/>
          <w:b/>
          <w:bCs/>
          <w:color w:val="000000"/>
          <w:sz w:val="18"/>
          <w:szCs w:val="18"/>
        </w:rPr>
      </w:pPr>
    </w:p>
    <w:bookmarkEnd w:id="57"/>
    <w:p w14:paraId="761EB0B4" w14:textId="3B5EA027" w:rsidR="008F5037" w:rsidRDefault="008F5037" w:rsidP="00D633DE">
      <w:pPr>
        <w:spacing w:line="276" w:lineRule="auto"/>
        <w:rPr>
          <w:rFonts w:ascii="Arial" w:hAnsi="Arial" w:cs="Arial"/>
          <w:b/>
        </w:rPr>
      </w:pPr>
    </w:p>
    <w:p w14:paraId="3832D0BC" w14:textId="107E8A9A" w:rsidR="002226DA" w:rsidRDefault="002226DA" w:rsidP="00D633DE">
      <w:pPr>
        <w:spacing w:line="276" w:lineRule="auto"/>
        <w:rPr>
          <w:rFonts w:ascii="Arial" w:hAnsi="Arial" w:cs="Arial"/>
          <w:b/>
        </w:rPr>
      </w:pPr>
    </w:p>
    <w:p w14:paraId="6197E24D" w14:textId="1AD19232" w:rsidR="002226DA" w:rsidRDefault="002226DA" w:rsidP="00D633DE">
      <w:pPr>
        <w:spacing w:line="276" w:lineRule="auto"/>
        <w:rPr>
          <w:rFonts w:ascii="Arial" w:hAnsi="Arial" w:cs="Arial"/>
          <w:b/>
        </w:rPr>
      </w:pPr>
    </w:p>
    <w:p w14:paraId="50C2D49A" w14:textId="77777777" w:rsidR="00B536C0" w:rsidRDefault="00B536C0" w:rsidP="001315E7">
      <w:pPr>
        <w:spacing w:line="276" w:lineRule="auto"/>
        <w:rPr>
          <w:rFonts w:ascii="Arial" w:hAnsi="Arial" w:cs="Arial"/>
          <w:b/>
        </w:rPr>
      </w:pPr>
    </w:p>
    <w:p w14:paraId="34FA6A22" w14:textId="0F79DA92" w:rsidR="0027619D" w:rsidRPr="00CC628C" w:rsidRDefault="0027619D" w:rsidP="0081171C">
      <w:pPr>
        <w:spacing w:line="276" w:lineRule="auto"/>
        <w:ind w:left="360" w:hanging="426"/>
        <w:jc w:val="right"/>
        <w:rPr>
          <w:rFonts w:ascii="Arial" w:hAnsi="Arial" w:cs="Arial"/>
          <w:b/>
          <w:bCs/>
          <w:sz w:val="18"/>
          <w:szCs w:val="18"/>
          <w:lang w:eastAsia="ar-SA"/>
        </w:rPr>
      </w:pPr>
      <w:r w:rsidRPr="00CC628C">
        <w:rPr>
          <w:rFonts w:ascii="Arial" w:hAnsi="Arial" w:cs="Arial"/>
          <w:b/>
          <w:sz w:val="18"/>
          <w:szCs w:val="18"/>
        </w:rPr>
        <w:t>Z</w:t>
      </w:r>
      <w:r w:rsidRPr="00CC628C">
        <w:rPr>
          <w:rFonts w:ascii="Arial" w:hAnsi="Arial" w:cs="Arial"/>
          <w:b/>
          <w:bCs/>
          <w:sz w:val="18"/>
          <w:szCs w:val="18"/>
          <w:lang w:eastAsia="ar-SA"/>
        </w:rPr>
        <w:t>ałącznik nr 3 do SWZ</w:t>
      </w:r>
    </w:p>
    <w:p w14:paraId="48C77DFE" w14:textId="0312687A" w:rsidR="0027619D" w:rsidRPr="00CC628C" w:rsidRDefault="0027619D" w:rsidP="0081171C">
      <w:pPr>
        <w:tabs>
          <w:tab w:val="left" w:pos="1716"/>
        </w:tabs>
        <w:spacing w:line="276" w:lineRule="auto"/>
        <w:ind w:left="284" w:hanging="284"/>
        <w:jc w:val="right"/>
        <w:rPr>
          <w:rFonts w:ascii="Arial" w:hAnsi="Arial" w:cs="Arial"/>
          <w:b/>
          <w:bCs/>
          <w:color w:val="000000"/>
          <w:sz w:val="18"/>
          <w:szCs w:val="18"/>
        </w:rPr>
      </w:pP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r>
      <w:r w:rsidRPr="00CC628C">
        <w:rPr>
          <w:rFonts w:ascii="Arial" w:hAnsi="Arial" w:cs="Arial"/>
          <w:b/>
          <w:bCs/>
          <w:color w:val="000000"/>
          <w:sz w:val="18"/>
          <w:szCs w:val="18"/>
        </w:rPr>
        <w:tab/>
        <w:t xml:space="preserve">                                                                            FZ- 2380/</w:t>
      </w:r>
      <w:r w:rsidR="001315E7">
        <w:rPr>
          <w:rFonts w:ascii="Arial" w:hAnsi="Arial" w:cs="Arial"/>
          <w:b/>
          <w:bCs/>
          <w:color w:val="000000"/>
          <w:sz w:val="18"/>
          <w:szCs w:val="18"/>
        </w:rPr>
        <w:t>57</w:t>
      </w:r>
      <w:r w:rsidR="00D633DE" w:rsidRPr="00CC628C">
        <w:rPr>
          <w:rFonts w:ascii="Arial" w:hAnsi="Arial" w:cs="Arial"/>
          <w:b/>
          <w:bCs/>
          <w:color w:val="000000"/>
          <w:sz w:val="18"/>
          <w:szCs w:val="18"/>
        </w:rPr>
        <w:t>/2</w:t>
      </w:r>
      <w:r w:rsidR="002226DA" w:rsidRPr="00CC628C">
        <w:rPr>
          <w:rFonts w:ascii="Arial" w:hAnsi="Arial" w:cs="Arial"/>
          <w:b/>
          <w:bCs/>
          <w:color w:val="000000"/>
          <w:sz w:val="18"/>
          <w:szCs w:val="18"/>
        </w:rPr>
        <w:t>4</w:t>
      </w:r>
      <w:r w:rsidR="00D633DE" w:rsidRPr="00CC628C">
        <w:rPr>
          <w:rFonts w:ascii="Arial" w:hAnsi="Arial" w:cs="Arial"/>
          <w:b/>
          <w:bCs/>
          <w:color w:val="000000"/>
          <w:sz w:val="18"/>
          <w:szCs w:val="18"/>
        </w:rPr>
        <w:t>/RK</w:t>
      </w:r>
      <w:r w:rsidR="00F87FF1" w:rsidRPr="00CC628C">
        <w:rPr>
          <w:rFonts w:ascii="Arial" w:hAnsi="Arial" w:cs="Arial"/>
          <w:b/>
          <w:bCs/>
          <w:color w:val="000000"/>
          <w:sz w:val="18"/>
          <w:szCs w:val="18"/>
        </w:rPr>
        <w:t xml:space="preserve">                               </w:t>
      </w:r>
      <w:r w:rsidR="003D6A17" w:rsidRPr="00CC628C">
        <w:rPr>
          <w:rFonts w:ascii="Arial" w:hAnsi="Arial" w:cs="Arial"/>
          <w:b/>
          <w:bCs/>
          <w:color w:val="000000"/>
          <w:sz w:val="18"/>
          <w:szCs w:val="18"/>
        </w:rPr>
        <w:t xml:space="preserve">                       </w:t>
      </w:r>
      <w:r w:rsidR="00736412" w:rsidRPr="00CC628C">
        <w:rPr>
          <w:rFonts w:ascii="Arial" w:hAnsi="Arial" w:cs="Arial"/>
          <w:b/>
          <w:bCs/>
          <w:color w:val="000000"/>
          <w:sz w:val="18"/>
          <w:szCs w:val="18"/>
        </w:rPr>
        <w:t xml:space="preserve"> </w:t>
      </w:r>
      <w:r w:rsidR="00DD5131" w:rsidRPr="00CC628C">
        <w:rPr>
          <w:rFonts w:ascii="Arial" w:hAnsi="Arial" w:cs="Arial"/>
          <w:b/>
          <w:bCs/>
          <w:color w:val="000000"/>
          <w:sz w:val="18"/>
          <w:szCs w:val="18"/>
        </w:rPr>
        <w:t xml:space="preserve">  </w:t>
      </w:r>
      <w:bookmarkEnd w:id="54"/>
      <w:bookmarkEnd w:id="55"/>
      <w:bookmarkEnd w:id="56"/>
    </w:p>
    <w:p w14:paraId="3A2DB19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F84F84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02F9FA" w14:textId="5B92CCF6" w:rsidR="0027619D" w:rsidRPr="001315E7" w:rsidRDefault="0027619D" w:rsidP="0081171C">
      <w:pPr>
        <w:tabs>
          <w:tab w:val="left" w:pos="1716"/>
        </w:tabs>
        <w:spacing w:line="276" w:lineRule="auto"/>
        <w:ind w:left="284" w:hanging="284"/>
        <w:jc w:val="center"/>
        <w:rPr>
          <w:rFonts w:ascii="Arial" w:hAnsi="Arial" w:cs="Arial"/>
          <w:b/>
          <w:bCs/>
          <w:color w:val="000000"/>
        </w:rPr>
      </w:pPr>
      <w:r w:rsidRPr="001315E7">
        <w:rPr>
          <w:rFonts w:ascii="Arial" w:hAnsi="Arial" w:cs="Arial"/>
          <w:b/>
          <w:bCs/>
          <w:color w:val="000000"/>
        </w:rPr>
        <w:t>Dokumentacja techniczna (</w:t>
      </w:r>
      <w:r w:rsidR="001315E7" w:rsidRPr="001315E7">
        <w:rPr>
          <w:rFonts w:ascii="Arial" w:hAnsi="Arial" w:cs="Arial"/>
          <w:b/>
          <w:bCs/>
          <w:color w:val="000000"/>
        </w:rPr>
        <w:t xml:space="preserve">OPZ i </w:t>
      </w:r>
      <w:r w:rsidR="001315E7" w:rsidRPr="001315E7">
        <w:rPr>
          <w:rFonts w:ascii="Arial" w:hAnsi="Arial" w:cs="Arial"/>
          <w:b/>
          <w:lang w:eastAsia="ar-SA"/>
        </w:rPr>
        <w:t>STWiOR</w:t>
      </w:r>
      <w:r w:rsidRPr="001315E7">
        <w:rPr>
          <w:rFonts w:ascii="Arial" w:hAnsi="Arial" w:cs="Arial"/>
          <w:b/>
          <w:bCs/>
          <w:color w:val="000000"/>
        </w:rPr>
        <w:t>) – zamieszczono w oddzielnym pliku</w:t>
      </w:r>
    </w:p>
    <w:p w14:paraId="3B3C928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DCF4E4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B35C6C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917E4B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4ACFB7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B38FC8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43C5BF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AA046C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1C72CE9"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112B57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5C899B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BE6C4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34DD03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B39ACB2"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EA2CC8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68E3DA7"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9DFEFE2"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F027E2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DAD875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52DD5C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A6FA7A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87ED85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53EE11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84F0F5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C0D705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A9AFE8F"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724AF0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55C96A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C0BA9E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682EA9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76DDE7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CFB9B79"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B88458C"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5E10ED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602EEB4"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098C236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0368F6A"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828B86A"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D378B5B"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6E9FB87"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96318E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9BE110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6B9F4613"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58504AA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4BC28E"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47380A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E1C4471"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3D7A637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1B479458"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412B6F5"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D01975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116CEC0"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23066AC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83C0626"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41C4CB2D" w14:textId="77777777" w:rsidR="0027619D" w:rsidRDefault="0027619D" w:rsidP="0081171C">
      <w:pPr>
        <w:tabs>
          <w:tab w:val="left" w:pos="1716"/>
        </w:tabs>
        <w:spacing w:line="276" w:lineRule="auto"/>
        <w:ind w:left="284" w:hanging="284"/>
        <w:jc w:val="right"/>
        <w:rPr>
          <w:rFonts w:ascii="Arial" w:hAnsi="Arial" w:cs="Arial"/>
          <w:b/>
          <w:bCs/>
          <w:color w:val="000000"/>
          <w:sz w:val="18"/>
          <w:szCs w:val="18"/>
        </w:rPr>
      </w:pPr>
    </w:p>
    <w:p w14:paraId="797026DD" w14:textId="77777777" w:rsidR="0027619D" w:rsidRDefault="0027619D" w:rsidP="001315E7">
      <w:pPr>
        <w:tabs>
          <w:tab w:val="left" w:pos="1716"/>
        </w:tabs>
        <w:spacing w:line="276" w:lineRule="auto"/>
        <w:rPr>
          <w:rFonts w:ascii="Arial" w:hAnsi="Arial" w:cs="Arial"/>
          <w:b/>
          <w:bCs/>
          <w:color w:val="000000"/>
          <w:sz w:val="18"/>
          <w:szCs w:val="18"/>
        </w:rPr>
      </w:pPr>
    </w:p>
    <w:p w14:paraId="4001A3FE" w14:textId="283952E4"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606E9B">
        <w:rPr>
          <w:rFonts w:ascii="Arial" w:hAnsi="Arial" w:cs="Arial"/>
          <w:b/>
          <w:bCs/>
          <w:color w:val="000000"/>
          <w:sz w:val="18"/>
          <w:szCs w:val="18"/>
        </w:rPr>
        <w:t>4</w:t>
      </w:r>
      <w:r>
        <w:rPr>
          <w:rFonts w:ascii="Arial" w:hAnsi="Arial" w:cs="Arial"/>
          <w:b/>
          <w:bCs/>
          <w:color w:val="000000"/>
          <w:sz w:val="18"/>
          <w:szCs w:val="18"/>
        </w:rPr>
        <w:t xml:space="preserve"> do SWZ</w:t>
      </w:r>
    </w:p>
    <w:p w14:paraId="19FD0DEF" w14:textId="676BCC6A"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1315E7">
        <w:rPr>
          <w:rFonts w:ascii="Arial" w:hAnsi="Arial" w:cs="Arial"/>
          <w:b/>
          <w:bCs/>
          <w:color w:val="000000"/>
          <w:sz w:val="18"/>
          <w:szCs w:val="18"/>
        </w:rPr>
        <w:t>57</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22115D">
        <w:rPr>
          <w:rFonts w:ascii="Arial" w:hAnsi="Arial" w:cs="Arial"/>
          <w:b/>
          <w:bCs/>
          <w:color w:val="000000"/>
          <w:sz w:val="18"/>
          <w:szCs w:val="18"/>
        </w:rPr>
        <w:t>RK</w:t>
      </w:r>
    </w:p>
    <w:p w14:paraId="1C0C4851" w14:textId="77777777" w:rsidR="00086948" w:rsidRDefault="00086948" w:rsidP="0081171C">
      <w:pPr>
        <w:pStyle w:val="Tytu"/>
        <w:spacing w:line="276" w:lineRule="auto"/>
        <w:rPr>
          <w:rFonts w:ascii="Arial" w:hAnsi="Arial" w:cs="Arial"/>
          <w:color w:val="000000"/>
          <w:sz w:val="28"/>
          <w:szCs w:val="28"/>
        </w:rPr>
      </w:pPr>
      <w:r>
        <w:rPr>
          <w:rFonts w:ascii="Arial" w:hAnsi="Arial" w:cs="Arial"/>
          <w:color w:val="000000"/>
          <w:sz w:val="28"/>
          <w:szCs w:val="28"/>
        </w:rPr>
        <w:t xml:space="preserve">OŚWIADCZENIE </w:t>
      </w:r>
      <w:r>
        <w:rPr>
          <w:rFonts w:ascii="Arial" w:hAnsi="Arial" w:cs="Arial"/>
          <w:sz w:val="28"/>
          <w:szCs w:val="28"/>
        </w:rPr>
        <w:t>WYKONAWCY</w:t>
      </w:r>
    </w:p>
    <w:p w14:paraId="1E3F11A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składane na podstawie art. 125 ust. 1 ustawy z dnia 11 września 2019 r. </w:t>
      </w:r>
    </w:p>
    <w:p w14:paraId="74945541"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7997A3E8" w14:textId="77777777" w:rsidR="00086948" w:rsidRDefault="00086948" w:rsidP="0081171C">
      <w:pPr>
        <w:spacing w:line="276" w:lineRule="auto"/>
        <w:jc w:val="center"/>
        <w:rPr>
          <w:rFonts w:ascii="Arial" w:hAnsi="Arial" w:cs="Arial"/>
          <w:b/>
          <w:bCs/>
          <w:color w:val="000000"/>
          <w:sz w:val="21"/>
          <w:szCs w:val="21"/>
          <w:u w:val="single"/>
        </w:rPr>
      </w:pPr>
    </w:p>
    <w:p w14:paraId="497800E1" w14:textId="3F86C902" w:rsidR="00086948" w:rsidRDefault="00086948" w:rsidP="0081171C">
      <w:pPr>
        <w:spacing w:line="276" w:lineRule="auto"/>
        <w:jc w:val="center"/>
        <w:rPr>
          <w:rFonts w:ascii="Arial" w:hAnsi="Arial" w:cs="Arial"/>
          <w:b/>
          <w:bCs/>
          <w:color w:val="000000"/>
          <w:sz w:val="22"/>
          <w:szCs w:val="22"/>
        </w:rPr>
      </w:pPr>
      <w:r>
        <w:rPr>
          <w:rFonts w:ascii="Arial" w:hAnsi="Arial" w:cs="Arial"/>
          <w:b/>
          <w:bCs/>
          <w:color w:val="000000"/>
          <w:sz w:val="21"/>
          <w:szCs w:val="21"/>
        </w:rPr>
        <w:t>DOTYCZĄCE SPEŁNIANIA WARUNKÓW UDZIAŁU W POSTĘPOWANIU</w:t>
      </w:r>
      <w:r w:rsidR="0022115D">
        <w:rPr>
          <w:rFonts w:ascii="Arial" w:hAnsi="Arial" w:cs="Arial"/>
          <w:b/>
          <w:bCs/>
          <w:color w:val="000000"/>
          <w:sz w:val="21"/>
          <w:szCs w:val="21"/>
        </w:rPr>
        <w:br/>
        <w:t>oraz SPEŁNIENIA WARUNKÓW UDZIAŁU W POSTĘPOWANIU</w:t>
      </w:r>
    </w:p>
    <w:p w14:paraId="1BC68C7C" w14:textId="77777777" w:rsidR="00086948" w:rsidRDefault="00086948" w:rsidP="0081171C">
      <w:pPr>
        <w:spacing w:line="276" w:lineRule="auto"/>
        <w:rPr>
          <w:rFonts w:ascii="Arial" w:hAnsi="Arial" w:cs="Arial"/>
          <w:color w:val="000000"/>
          <w:sz w:val="22"/>
          <w:szCs w:val="22"/>
        </w:rPr>
      </w:pPr>
    </w:p>
    <w:p w14:paraId="2B08353C" w14:textId="77777777" w:rsidR="00086948" w:rsidRDefault="00086948" w:rsidP="0081171C">
      <w:pPr>
        <w:spacing w:line="276" w:lineRule="auto"/>
        <w:rPr>
          <w:rFonts w:ascii="Arial" w:hAnsi="Arial" w:cs="Arial"/>
          <w:color w:val="000000"/>
          <w:sz w:val="22"/>
          <w:szCs w:val="22"/>
        </w:rPr>
      </w:pPr>
    </w:p>
    <w:p w14:paraId="74EEFD82" w14:textId="77777777" w:rsidR="00086948" w:rsidRDefault="00086948" w:rsidP="0081171C">
      <w:pPr>
        <w:spacing w:line="276" w:lineRule="auto"/>
        <w:rPr>
          <w:rFonts w:ascii="Arial" w:hAnsi="Arial" w:cs="Arial"/>
          <w:color w:val="000000"/>
          <w:sz w:val="22"/>
          <w:szCs w:val="22"/>
        </w:rPr>
      </w:pPr>
      <w:r>
        <w:rPr>
          <w:rFonts w:ascii="Arial" w:hAnsi="Arial" w:cs="Arial"/>
          <w:color w:val="000000"/>
          <w:sz w:val="22"/>
          <w:szCs w:val="22"/>
        </w:rPr>
        <w:t>Nazwa Wykonawcy …............................................................................................</w:t>
      </w:r>
    </w:p>
    <w:p w14:paraId="0F8065B5" w14:textId="77777777" w:rsidR="00086948" w:rsidRDefault="00086948" w:rsidP="0081171C">
      <w:pPr>
        <w:spacing w:line="276" w:lineRule="auto"/>
        <w:jc w:val="both"/>
        <w:rPr>
          <w:rFonts w:ascii="Arial" w:hAnsi="Arial" w:cs="Arial"/>
          <w:color w:val="000000"/>
        </w:rPr>
      </w:pPr>
    </w:p>
    <w:p w14:paraId="4BCA7F6F" w14:textId="0126CC3D" w:rsidR="00086948" w:rsidRPr="009F3A1D" w:rsidRDefault="00086948" w:rsidP="009F3A1D">
      <w:pPr>
        <w:spacing w:line="276" w:lineRule="auto"/>
        <w:ind w:left="284"/>
        <w:jc w:val="both"/>
        <w:rPr>
          <w:rFonts w:ascii="Arial" w:hAnsi="Arial" w:cs="Arial"/>
          <w:b/>
          <w:sz w:val="18"/>
          <w:szCs w:val="18"/>
        </w:rPr>
      </w:pPr>
      <w:bookmarkStart w:id="59" w:name="_Hlk82775070"/>
      <w:bookmarkStart w:id="60" w:name="_Hlk108010107"/>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negocjacji </w:t>
      </w:r>
      <w:r w:rsidR="002226DA" w:rsidRPr="009F3A1D">
        <w:rPr>
          <w:rFonts w:ascii="Arial" w:hAnsi="Arial" w:cs="Arial"/>
          <w:b/>
          <w:color w:val="000000"/>
          <w:sz w:val="21"/>
          <w:szCs w:val="21"/>
        </w:rPr>
        <w:t xml:space="preserve">na </w:t>
      </w:r>
      <w:bookmarkStart w:id="61" w:name="_Hlk169617189"/>
      <w:r w:rsidR="001315E7" w:rsidRPr="009F3A1D">
        <w:rPr>
          <w:rFonts w:ascii="Arial" w:hAnsi="Arial" w:cs="Arial"/>
          <w:b/>
          <w:sz w:val="21"/>
          <w:szCs w:val="21"/>
        </w:rPr>
        <w:t>wykonanie robót budowlanych związanych z adaptacją garażu na potrzeby parkowania 2 szt. pojazdów specjalnych na terenie OPP w Łodzi przy ul. Pienistej 71</w:t>
      </w:r>
      <w:bookmarkEnd w:id="61"/>
      <w:r w:rsidR="009F3A1D">
        <w:rPr>
          <w:rFonts w:ascii="Arial" w:hAnsi="Arial" w:cs="Arial"/>
          <w:b/>
          <w:sz w:val="18"/>
          <w:szCs w:val="18"/>
        </w:rPr>
        <w:t>,</w:t>
      </w:r>
      <w:r>
        <w:rPr>
          <w:rFonts w:ascii="Arial" w:hAnsi="Arial" w:cs="Arial"/>
          <w:color w:val="000000"/>
          <w:sz w:val="21"/>
          <w:szCs w:val="21"/>
        </w:rPr>
        <w:t xml:space="preserve"> oświadczam, co następuje:</w:t>
      </w:r>
    </w:p>
    <w:bookmarkEnd w:id="59"/>
    <w:p w14:paraId="3287A562" w14:textId="77777777" w:rsidR="00086948" w:rsidRDefault="00086948" w:rsidP="0081171C">
      <w:pPr>
        <w:spacing w:line="276" w:lineRule="auto"/>
        <w:jc w:val="both"/>
        <w:rPr>
          <w:rFonts w:ascii="Arial" w:hAnsi="Arial" w:cs="Arial"/>
          <w:b/>
          <w:bCs/>
          <w:color w:val="000000"/>
        </w:rPr>
      </w:pPr>
    </w:p>
    <w:bookmarkEnd w:id="60"/>
    <w:p w14:paraId="18E07533" w14:textId="77777777" w:rsidR="00086948" w:rsidRDefault="00086948" w:rsidP="0081171C">
      <w:pPr>
        <w:shd w:val="clear" w:color="auto" w:fill="BFBFBF"/>
        <w:spacing w:line="276" w:lineRule="auto"/>
        <w:jc w:val="both"/>
        <w:rPr>
          <w:rFonts w:ascii="Arial" w:hAnsi="Arial" w:cs="Arial"/>
          <w:b/>
          <w:bCs/>
          <w:color w:val="000000"/>
          <w:sz w:val="21"/>
          <w:szCs w:val="21"/>
        </w:rPr>
      </w:pPr>
      <w:r>
        <w:rPr>
          <w:rFonts w:ascii="Arial" w:hAnsi="Arial" w:cs="Arial"/>
          <w:b/>
          <w:bCs/>
          <w:color w:val="000000"/>
          <w:sz w:val="21"/>
          <w:szCs w:val="21"/>
        </w:rPr>
        <w:t>INFORMACJA DOTYCZĄCA WYKONAWCY:</w:t>
      </w:r>
    </w:p>
    <w:p w14:paraId="710D8ED4" w14:textId="77777777" w:rsidR="0022115D" w:rsidRPr="0022115D" w:rsidRDefault="0022115D" w:rsidP="0022115D">
      <w:pPr>
        <w:shd w:val="clear" w:color="auto" w:fill="BFBFBF"/>
        <w:spacing w:line="360" w:lineRule="auto"/>
        <w:rPr>
          <w:rFonts w:ascii="Arial" w:hAnsi="Arial" w:cs="Arial"/>
          <w:b/>
          <w:bCs/>
          <w:color w:val="000000"/>
        </w:rPr>
      </w:pPr>
      <w:r w:rsidRPr="0022115D">
        <w:rPr>
          <w:rFonts w:ascii="Arial" w:hAnsi="Arial" w:cs="Arial"/>
          <w:b/>
          <w:bCs/>
          <w:color w:val="000000"/>
        </w:rPr>
        <w:t>OŚWIADCZENIA DOTYCZĄCE PODSTAW WYKLUCZENIA:</w:t>
      </w:r>
    </w:p>
    <w:p w14:paraId="302D5872" w14:textId="77777777" w:rsidR="0022115D" w:rsidRPr="0022115D" w:rsidRDefault="0022115D" w:rsidP="00C6240C">
      <w:pPr>
        <w:numPr>
          <w:ilvl w:val="0"/>
          <w:numId w:val="48"/>
        </w:numPr>
        <w:ind w:left="357" w:hanging="357"/>
        <w:jc w:val="both"/>
        <w:rPr>
          <w:rFonts w:ascii="Arial" w:hAnsi="Arial" w:cs="Arial"/>
          <w:color w:val="000000"/>
        </w:rPr>
      </w:pPr>
      <w:r w:rsidRPr="0022115D">
        <w:rPr>
          <w:rFonts w:ascii="Arial" w:hAnsi="Arial" w:cs="Arial"/>
          <w:color w:val="000000"/>
        </w:rPr>
        <w:t>nie podlegam wykluczeniu z postępowania na podstawie art. 108 ust. 1 ustawy Pzp;</w:t>
      </w:r>
    </w:p>
    <w:p w14:paraId="56A6E9F3" w14:textId="22ECB516" w:rsidR="0022115D" w:rsidRPr="0022115D" w:rsidRDefault="0022115D" w:rsidP="00C6240C">
      <w:pPr>
        <w:numPr>
          <w:ilvl w:val="0"/>
          <w:numId w:val="48"/>
        </w:numPr>
        <w:ind w:left="357" w:hanging="357"/>
        <w:jc w:val="both"/>
        <w:rPr>
          <w:rFonts w:ascii="Arial" w:hAnsi="Arial" w:cs="Arial"/>
        </w:rPr>
      </w:pPr>
      <w:r w:rsidRPr="0022115D">
        <w:rPr>
          <w:rFonts w:ascii="Arial" w:hAnsi="Arial" w:cs="Arial"/>
        </w:rPr>
        <w:t>nie podlegam wykluczeniu z postępowania na podstawie art. 7 ust. 1 ustawy o szczególnych rozwiązaniach w zakresie przeciwdziałania wspieraniu agresji na Ukrainę oraz służących ochronie bezpieczeństwa narodowego (Dz. U. 202</w:t>
      </w:r>
      <w:r w:rsidR="002226DA">
        <w:rPr>
          <w:rFonts w:ascii="Arial" w:hAnsi="Arial" w:cs="Arial"/>
        </w:rPr>
        <w:t>4</w:t>
      </w:r>
      <w:r w:rsidRPr="0022115D">
        <w:rPr>
          <w:rFonts w:ascii="Arial" w:hAnsi="Arial" w:cs="Arial"/>
        </w:rPr>
        <w:t xml:space="preserve"> poz. </w:t>
      </w:r>
      <w:r w:rsidR="002226DA">
        <w:rPr>
          <w:rFonts w:ascii="Arial" w:hAnsi="Arial" w:cs="Arial"/>
        </w:rPr>
        <w:t>507</w:t>
      </w:r>
      <w:r>
        <w:rPr>
          <w:rFonts w:ascii="Arial" w:hAnsi="Arial" w:cs="Arial"/>
        </w:rPr>
        <w:t>)</w:t>
      </w:r>
      <w:r w:rsidRPr="0022115D">
        <w:rPr>
          <w:rFonts w:ascii="Arial" w:hAnsi="Arial" w:cs="Arial"/>
        </w:rPr>
        <w:t>.</w:t>
      </w:r>
    </w:p>
    <w:p w14:paraId="5C69F5A1" w14:textId="77777777" w:rsidR="0022115D" w:rsidRPr="0022115D" w:rsidRDefault="0022115D" w:rsidP="0022115D">
      <w:pPr>
        <w:spacing w:line="360" w:lineRule="auto"/>
        <w:jc w:val="both"/>
        <w:rPr>
          <w:rFonts w:ascii="Arial" w:hAnsi="Arial" w:cs="Arial"/>
          <w:color w:val="000000"/>
        </w:rPr>
      </w:pPr>
      <w:r w:rsidRPr="0022115D">
        <w:rPr>
          <w:noProof/>
        </w:rPr>
        <mc:AlternateContent>
          <mc:Choice Requires="wps">
            <w:drawing>
              <wp:anchor distT="0" distB="0" distL="114300" distR="114300" simplePos="0" relativeHeight="251661312" behindDoc="0" locked="0" layoutInCell="1" allowOverlap="1" wp14:anchorId="33CB8C1D" wp14:editId="22CB12B9">
                <wp:simplePos x="0" y="0"/>
                <wp:positionH relativeFrom="column">
                  <wp:posOffset>0</wp:posOffset>
                </wp:positionH>
                <wp:positionV relativeFrom="paragraph">
                  <wp:posOffset>72390</wp:posOffset>
                </wp:positionV>
                <wp:extent cx="5686425" cy="9525"/>
                <wp:effectExtent l="0" t="0" r="28575" b="28575"/>
                <wp:wrapNone/>
                <wp:docPr id="2" name="Łącznik prosty 2"/>
                <wp:cNvGraphicFramePr/>
                <a:graphic xmlns:a="http://schemas.openxmlformats.org/drawingml/2006/main">
                  <a:graphicData uri="http://schemas.microsoft.com/office/word/2010/wordprocessingShape">
                    <wps:wsp>
                      <wps:cNvCnPr/>
                      <wps:spPr>
                        <a:xfrm>
                          <a:off x="0" y="0"/>
                          <a:ext cx="5686425" cy="9525"/>
                        </a:xfrm>
                        <a:prstGeom prst="line">
                          <a:avLst/>
                        </a:prstGeom>
                        <a:noFill/>
                        <a:ln w="12700" cap="flat" cmpd="sng" algn="ctr">
                          <a:solidFill>
                            <a:sysClr val="windowText" lastClr="000000"/>
                          </a:solidFill>
                          <a:prstDash val="lgDash"/>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2813111" id="Łącznik prosty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7pt" to="447.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" strokecolor="windowText" strokeweight="1pt">
                <v:stroke dashstyle="longDash" joinstyle="miter"/>
              </v:line>
            </w:pict>
          </mc:Fallback>
        </mc:AlternateContent>
      </w:r>
    </w:p>
    <w:p w14:paraId="6800FF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zachodzą w stosunku do mnie podstawy wykluczenia z postępowania na podstawie art. …………. ustawy Pzp </w:t>
      </w:r>
      <w:r w:rsidRPr="0022115D">
        <w:rPr>
          <w:rFonts w:ascii="Arial" w:hAnsi="Arial" w:cs="Arial"/>
          <w:i/>
          <w:iCs/>
          <w:color w:val="000000"/>
          <w:sz w:val="16"/>
          <w:szCs w:val="16"/>
        </w:rPr>
        <w:t xml:space="preserve">(podać mającą zastosowanie podstawę wykluczenia spośród wymienionych </w:t>
      </w:r>
      <w:r w:rsidRPr="0022115D">
        <w:rPr>
          <w:rFonts w:ascii="Arial" w:hAnsi="Arial" w:cs="Arial"/>
          <w:i/>
          <w:iCs/>
          <w:sz w:val="16"/>
          <w:szCs w:val="16"/>
        </w:rPr>
        <w:t>w art. 108 ust. 1 pkt 1,2,5 ustawy Pzp).</w:t>
      </w:r>
      <w:r w:rsidRPr="0022115D">
        <w:rPr>
          <w:rFonts w:ascii="Arial" w:hAnsi="Arial" w:cs="Arial"/>
        </w:rPr>
        <w:t xml:space="preserve"> Jednocześnie oświadczam, że w związku z ww. okolicznością, na podstawie art. 110 ust. 2 ustawy Pzp</w:t>
      </w:r>
      <w:r w:rsidRPr="0022115D">
        <w:rPr>
          <w:rFonts w:ascii="Arial" w:hAnsi="Arial" w:cs="Arial"/>
          <w:color w:val="000000"/>
        </w:rPr>
        <w:t xml:space="preserve"> podjąłem następujące środki naprawcze: </w:t>
      </w:r>
    </w:p>
    <w:p w14:paraId="0968CF2C" w14:textId="77777777" w:rsidR="0022115D" w:rsidRPr="0022115D" w:rsidRDefault="0022115D" w:rsidP="0022115D">
      <w:pPr>
        <w:jc w:val="both"/>
        <w:rPr>
          <w:rFonts w:ascii="Arial" w:hAnsi="Arial" w:cs="Arial"/>
          <w:color w:val="000000"/>
        </w:rPr>
      </w:pPr>
      <w:r w:rsidRPr="0022115D">
        <w:rPr>
          <w:rFonts w:ascii="Arial" w:hAnsi="Arial" w:cs="Arial"/>
          <w:color w:val="000000"/>
        </w:rPr>
        <w:t>…………………………………………………………………………………………..…………………...........……………………………………………………………………………………………………………..………</w:t>
      </w:r>
    </w:p>
    <w:p w14:paraId="14E08B0D" w14:textId="77777777" w:rsidR="0022115D" w:rsidRPr="0022115D" w:rsidRDefault="0022115D" w:rsidP="0022115D">
      <w:pPr>
        <w:jc w:val="both"/>
        <w:rPr>
          <w:rFonts w:ascii="Arial" w:hAnsi="Arial" w:cs="Arial"/>
          <w:b/>
          <w:bCs/>
          <w:color w:val="000000"/>
        </w:rPr>
      </w:pPr>
    </w:p>
    <w:p w14:paraId="054330D1"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INFORMACJA DOTYCZĄCA WARUNKÓW UDZIAŁU W POSTĘPOWANIU:</w:t>
      </w:r>
    </w:p>
    <w:p w14:paraId="7DB47326" w14:textId="77777777" w:rsidR="0022115D" w:rsidRPr="0022115D" w:rsidRDefault="0022115D" w:rsidP="0022115D">
      <w:pPr>
        <w:jc w:val="both"/>
        <w:rPr>
          <w:rFonts w:ascii="Arial" w:hAnsi="Arial" w:cs="Arial"/>
        </w:rPr>
      </w:pPr>
      <w:r w:rsidRPr="0022115D">
        <w:rPr>
          <w:rFonts w:ascii="Arial" w:hAnsi="Arial" w:cs="Arial"/>
          <w:color w:val="000000"/>
        </w:rPr>
        <w:t xml:space="preserve">Oświadczam, że spełniam warunki udziału w postępowaniu określone przez Zamawiającego                       w </w:t>
      </w:r>
      <w:r w:rsidRPr="0022115D">
        <w:rPr>
          <w:rFonts w:ascii="Arial" w:hAnsi="Arial" w:cs="Arial"/>
          <w:color w:val="FF0000"/>
        </w:rPr>
        <w:t xml:space="preserve"> </w:t>
      </w:r>
      <w:r w:rsidRPr="0022115D">
        <w:rPr>
          <w:rFonts w:ascii="Arial" w:hAnsi="Arial" w:cs="Arial"/>
        </w:rPr>
        <w:t>SWZ.</w:t>
      </w:r>
    </w:p>
    <w:p w14:paraId="0EB285F9"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71CA5D06" w14:textId="77777777" w:rsidR="0022115D" w:rsidRPr="0022115D" w:rsidRDefault="0022115D" w:rsidP="0022115D">
      <w:pPr>
        <w:ind w:left="4680"/>
        <w:jc w:val="center"/>
        <w:rPr>
          <w:rFonts w:ascii="Arial" w:hAnsi="Arial" w:cs="Arial"/>
          <w:color w:val="000000"/>
        </w:rPr>
      </w:pPr>
    </w:p>
    <w:p w14:paraId="7B5F9887" w14:textId="77777777" w:rsidR="0022115D" w:rsidRPr="0022115D" w:rsidRDefault="0022115D" w:rsidP="0022115D">
      <w:pPr>
        <w:jc w:val="both"/>
        <w:rPr>
          <w:rFonts w:ascii="Arial" w:eastAsia="Calibri" w:hAnsi="Arial" w:cs="Arial"/>
          <w:lang w:eastAsia="en-US"/>
        </w:rPr>
      </w:pPr>
    </w:p>
    <w:p w14:paraId="1D6B5BDF" w14:textId="77777777" w:rsidR="0022115D" w:rsidRPr="0022115D" w:rsidRDefault="0022115D" w:rsidP="0022115D">
      <w:pPr>
        <w:shd w:val="clear" w:color="auto" w:fill="BFBFBF"/>
        <w:spacing w:line="360" w:lineRule="auto"/>
        <w:jc w:val="both"/>
        <w:rPr>
          <w:rFonts w:ascii="Arial" w:hAnsi="Arial" w:cs="Arial"/>
          <w:b/>
          <w:bCs/>
          <w:color w:val="000000"/>
        </w:rPr>
      </w:pPr>
      <w:r w:rsidRPr="0022115D">
        <w:rPr>
          <w:rFonts w:ascii="Arial" w:hAnsi="Arial" w:cs="Arial"/>
          <w:b/>
          <w:bCs/>
          <w:color w:val="000000"/>
        </w:rPr>
        <w:t>OŚWIADCZENIE DOTYCZĄCE PODANYCH INFORMACJI:</w:t>
      </w:r>
    </w:p>
    <w:p w14:paraId="3AB031FC" w14:textId="77777777" w:rsidR="0022115D" w:rsidRPr="0022115D" w:rsidRDefault="0022115D" w:rsidP="0022115D">
      <w:pPr>
        <w:jc w:val="both"/>
        <w:rPr>
          <w:rFonts w:ascii="Arial" w:hAnsi="Arial" w:cs="Arial"/>
          <w:color w:val="000000"/>
        </w:rPr>
      </w:pPr>
      <w:r w:rsidRPr="0022115D">
        <w:rPr>
          <w:rFonts w:ascii="Arial" w:hAnsi="Arial" w:cs="Arial"/>
          <w:color w:val="000000"/>
        </w:rPr>
        <w:t xml:space="preserve">Oświadczam, że wszystkie informacje podane w powyższym oświadczeniu są aktualne </w:t>
      </w:r>
      <w:r w:rsidRPr="0022115D">
        <w:rPr>
          <w:rFonts w:ascii="Arial" w:hAnsi="Arial" w:cs="Arial"/>
          <w:color w:val="000000"/>
        </w:rPr>
        <w:br/>
        <w:t>i zgodne z prawdą oraz zostały przedstawione z pełną świadomością konsekwencji wprowadzenia zamawiającego w błąd przy przedstawianiu informacji.</w:t>
      </w:r>
    </w:p>
    <w:p w14:paraId="147A5E53" w14:textId="77777777" w:rsidR="0022115D" w:rsidRPr="0022115D" w:rsidRDefault="0022115D" w:rsidP="0022115D">
      <w:pPr>
        <w:spacing w:line="360" w:lineRule="auto"/>
        <w:jc w:val="both"/>
        <w:rPr>
          <w:rFonts w:ascii="Arial" w:eastAsia="Calibri" w:hAnsi="Arial" w:cs="Arial"/>
          <w:lang w:eastAsia="en-US"/>
        </w:rPr>
      </w:pPr>
    </w:p>
    <w:p w14:paraId="35815E76" w14:textId="77777777" w:rsidR="0022115D" w:rsidRPr="0022115D" w:rsidRDefault="0022115D" w:rsidP="0022115D">
      <w:pPr>
        <w:spacing w:line="360" w:lineRule="auto"/>
        <w:jc w:val="both"/>
        <w:rPr>
          <w:rFonts w:ascii="Arial" w:eastAsia="Calibri" w:hAnsi="Arial" w:cs="Arial"/>
          <w:lang w:eastAsia="en-US"/>
        </w:rPr>
      </w:pPr>
    </w:p>
    <w:p w14:paraId="3F119335" w14:textId="77777777" w:rsidR="0022115D" w:rsidRPr="0022115D" w:rsidRDefault="0022115D" w:rsidP="0022115D">
      <w:pPr>
        <w:spacing w:line="360" w:lineRule="auto"/>
        <w:jc w:val="both"/>
        <w:rPr>
          <w:rFonts w:ascii="Arial" w:eastAsia="Calibri" w:hAnsi="Arial" w:cs="Arial"/>
          <w:lang w:eastAsia="en-US"/>
        </w:rPr>
      </w:pPr>
    </w:p>
    <w:p w14:paraId="204936E4" w14:textId="77777777" w:rsidR="0022115D" w:rsidRPr="0022115D" w:rsidRDefault="0022115D" w:rsidP="0022115D">
      <w:pPr>
        <w:rPr>
          <w:sz w:val="24"/>
          <w:szCs w:val="24"/>
        </w:rPr>
      </w:pPr>
      <w:r w:rsidRPr="0022115D">
        <w:rPr>
          <w:rFonts w:ascii="Arial" w:eastAsia="Calibri" w:hAnsi="Arial" w:cs="Arial"/>
          <w:lang w:eastAsia="en-US"/>
        </w:rPr>
        <w:t>…………….…….</w:t>
      </w:r>
      <w:r w:rsidRPr="0022115D">
        <w:rPr>
          <w:rFonts w:ascii="Arial" w:eastAsia="Calibri" w:hAnsi="Arial" w:cs="Arial"/>
          <w:i/>
          <w:lang w:eastAsia="en-US"/>
        </w:rPr>
        <w:t xml:space="preserve">, </w:t>
      </w:r>
      <w:r w:rsidRPr="0022115D">
        <w:rPr>
          <w:rFonts w:ascii="Arial" w:eastAsia="Calibri" w:hAnsi="Arial" w:cs="Arial"/>
          <w:lang w:eastAsia="en-US"/>
        </w:rPr>
        <w:t>dnia ………….……. r</w:t>
      </w:r>
      <w:r w:rsidRPr="0022115D">
        <w:rPr>
          <w:sz w:val="24"/>
          <w:szCs w:val="24"/>
        </w:rPr>
        <w:t xml:space="preserve"> </w:t>
      </w:r>
    </w:p>
    <w:p w14:paraId="068855C4" w14:textId="4F84FD4D" w:rsidR="00086948" w:rsidRDefault="00086948" w:rsidP="0081171C">
      <w:pPr>
        <w:spacing w:line="276" w:lineRule="auto"/>
        <w:jc w:val="both"/>
        <w:rPr>
          <w:rFonts w:ascii="Arial" w:eastAsia="Calibri" w:hAnsi="Arial" w:cs="Arial"/>
          <w:lang w:eastAsia="en-US"/>
        </w:rPr>
      </w:pPr>
      <w:r>
        <w:rPr>
          <w:rFonts w:ascii="Arial" w:eastAsia="Calibri" w:hAnsi="Arial" w:cs="Arial"/>
          <w:lang w:eastAsia="en-US"/>
        </w:rPr>
        <w:t xml:space="preserve">. </w:t>
      </w:r>
    </w:p>
    <w:p w14:paraId="374EFE35" w14:textId="77777777" w:rsidR="00086948" w:rsidRDefault="00086948" w:rsidP="0081171C">
      <w:pPr>
        <w:spacing w:line="276" w:lineRule="auto"/>
        <w:ind w:left="284"/>
        <w:rPr>
          <w:rFonts w:ascii="Arial" w:hAnsi="Arial" w:cs="Arial"/>
          <w:color w:val="000000"/>
          <w:sz w:val="16"/>
          <w:szCs w:val="16"/>
        </w:rPr>
      </w:pPr>
      <w:r>
        <w:rPr>
          <w:rFonts w:ascii="Arial" w:eastAsia="Calibri" w:hAnsi="Arial" w:cs="Arial"/>
          <w:i/>
          <w:sz w:val="16"/>
          <w:szCs w:val="16"/>
          <w:lang w:eastAsia="en-US"/>
        </w:rPr>
        <w:t>(miejscowość)</w:t>
      </w:r>
    </w:p>
    <w:p w14:paraId="6C7B09B6" w14:textId="77777777" w:rsidR="00086948" w:rsidRDefault="00086948" w:rsidP="0081171C">
      <w:pPr>
        <w:spacing w:line="276" w:lineRule="auto"/>
        <w:ind w:left="4680"/>
        <w:jc w:val="center"/>
        <w:rPr>
          <w:rFonts w:ascii="Arial" w:hAnsi="Arial" w:cs="Arial"/>
          <w:color w:val="000000"/>
          <w:sz w:val="16"/>
          <w:szCs w:val="16"/>
        </w:rPr>
      </w:pPr>
    </w:p>
    <w:p w14:paraId="09EF9232" w14:textId="539BCAC1" w:rsidR="00086948" w:rsidRDefault="00086948" w:rsidP="0022115D">
      <w:pPr>
        <w:tabs>
          <w:tab w:val="left" w:pos="1716"/>
        </w:tabs>
        <w:spacing w:line="276" w:lineRule="auto"/>
        <w:rPr>
          <w:rFonts w:ascii="Arial" w:hAnsi="Arial" w:cs="Arial"/>
          <w:color w:val="000000"/>
          <w:sz w:val="16"/>
          <w:szCs w:val="16"/>
        </w:rPr>
      </w:pPr>
    </w:p>
    <w:p w14:paraId="1ABE246F" w14:textId="77777777" w:rsidR="0022115D" w:rsidRPr="0022115D" w:rsidRDefault="0022115D" w:rsidP="0022115D">
      <w:pPr>
        <w:tabs>
          <w:tab w:val="left" w:pos="1716"/>
        </w:tabs>
        <w:spacing w:line="276" w:lineRule="auto"/>
        <w:rPr>
          <w:rFonts w:ascii="Arial" w:hAnsi="Arial" w:cs="Arial"/>
          <w:b/>
          <w:bCs/>
          <w:color w:val="000000"/>
          <w:sz w:val="18"/>
          <w:szCs w:val="18"/>
        </w:rPr>
      </w:pPr>
    </w:p>
    <w:p w14:paraId="46C83412"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09828151" w14:textId="2C7369B2" w:rsidR="00086948" w:rsidRDefault="00086948" w:rsidP="0081171C">
      <w:pPr>
        <w:tabs>
          <w:tab w:val="center" w:pos="4819"/>
        </w:tabs>
        <w:spacing w:line="276" w:lineRule="auto"/>
        <w:ind w:left="5103" w:right="-1"/>
        <w:jc w:val="right"/>
        <w:rPr>
          <w:rFonts w:ascii="Arial" w:hAnsi="Arial" w:cs="Arial"/>
          <w:b/>
          <w:sz w:val="18"/>
          <w:szCs w:val="18"/>
        </w:rPr>
      </w:pPr>
    </w:p>
    <w:p w14:paraId="62AAAAAD" w14:textId="4862A6F5" w:rsidR="002226DA" w:rsidRDefault="002226DA" w:rsidP="0081171C">
      <w:pPr>
        <w:tabs>
          <w:tab w:val="center" w:pos="4819"/>
        </w:tabs>
        <w:spacing w:line="276" w:lineRule="auto"/>
        <w:ind w:left="5103" w:right="-1"/>
        <w:jc w:val="right"/>
        <w:rPr>
          <w:rFonts w:ascii="Arial" w:hAnsi="Arial" w:cs="Arial"/>
          <w:b/>
          <w:sz w:val="18"/>
          <w:szCs w:val="18"/>
        </w:rPr>
      </w:pPr>
    </w:p>
    <w:p w14:paraId="0BABE55D" w14:textId="26D86D17" w:rsidR="002226DA" w:rsidRDefault="002226DA" w:rsidP="0081171C">
      <w:pPr>
        <w:tabs>
          <w:tab w:val="center" w:pos="4819"/>
        </w:tabs>
        <w:spacing w:line="276" w:lineRule="auto"/>
        <w:ind w:left="5103" w:right="-1"/>
        <w:jc w:val="right"/>
        <w:rPr>
          <w:rFonts w:ascii="Arial" w:hAnsi="Arial" w:cs="Arial"/>
          <w:b/>
          <w:sz w:val="18"/>
          <w:szCs w:val="18"/>
        </w:rPr>
      </w:pPr>
    </w:p>
    <w:p w14:paraId="57DDC3ED" w14:textId="71B23A41" w:rsidR="001315E7" w:rsidRDefault="001315E7" w:rsidP="0081171C">
      <w:pPr>
        <w:tabs>
          <w:tab w:val="center" w:pos="4819"/>
        </w:tabs>
        <w:spacing w:line="276" w:lineRule="auto"/>
        <w:ind w:left="5103" w:right="-1"/>
        <w:jc w:val="right"/>
        <w:rPr>
          <w:rFonts w:ascii="Arial" w:hAnsi="Arial" w:cs="Arial"/>
          <w:b/>
          <w:sz w:val="18"/>
          <w:szCs w:val="18"/>
        </w:rPr>
      </w:pPr>
    </w:p>
    <w:p w14:paraId="5D71C3AD" w14:textId="77777777" w:rsidR="001315E7" w:rsidRDefault="001315E7" w:rsidP="0081171C">
      <w:pPr>
        <w:tabs>
          <w:tab w:val="center" w:pos="4819"/>
        </w:tabs>
        <w:spacing w:line="276" w:lineRule="auto"/>
        <w:ind w:left="5103" w:right="-1"/>
        <w:jc w:val="right"/>
        <w:rPr>
          <w:rFonts w:ascii="Arial" w:hAnsi="Arial" w:cs="Arial"/>
          <w:b/>
          <w:sz w:val="18"/>
          <w:szCs w:val="18"/>
        </w:rPr>
      </w:pPr>
    </w:p>
    <w:p w14:paraId="3899BB8E" w14:textId="77777777" w:rsidR="00B602E6" w:rsidRDefault="00B602E6" w:rsidP="0081171C">
      <w:pPr>
        <w:tabs>
          <w:tab w:val="center" w:pos="4819"/>
        </w:tabs>
        <w:spacing w:line="276" w:lineRule="auto"/>
        <w:ind w:left="5103" w:right="-1"/>
        <w:jc w:val="right"/>
        <w:rPr>
          <w:rFonts w:ascii="Arial" w:hAnsi="Arial" w:cs="Arial"/>
          <w:b/>
          <w:sz w:val="18"/>
          <w:szCs w:val="18"/>
        </w:rPr>
      </w:pPr>
    </w:p>
    <w:p w14:paraId="131CFDA1" w14:textId="0CBF9E98" w:rsidR="00086948" w:rsidRDefault="00086948" w:rsidP="0081171C">
      <w:pPr>
        <w:tabs>
          <w:tab w:val="center" w:pos="4819"/>
        </w:tabs>
        <w:spacing w:line="276" w:lineRule="auto"/>
        <w:ind w:left="5103" w:right="-1"/>
        <w:jc w:val="right"/>
        <w:rPr>
          <w:rFonts w:ascii="Arial" w:hAnsi="Arial" w:cs="Arial"/>
          <w:b/>
          <w:bCs/>
          <w:color w:val="000000"/>
          <w:sz w:val="18"/>
          <w:szCs w:val="18"/>
        </w:rPr>
      </w:pPr>
      <w:r>
        <w:rPr>
          <w:rFonts w:ascii="Arial" w:hAnsi="Arial" w:cs="Arial"/>
          <w:b/>
          <w:sz w:val="18"/>
          <w:szCs w:val="18"/>
        </w:rPr>
        <w:lastRenderedPageBreak/>
        <w:t>Załączni</w:t>
      </w:r>
      <w:r>
        <w:rPr>
          <w:rFonts w:ascii="Arial" w:hAnsi="Arial" w:cs="Arial"/>
          <w:b/>
          <w:bCs/>
          <w:color w:val="000000"/>
          <w:sz w:val="18"/>
          <w:szCs w:val="18"/>
        </w:rPr>
        <w:t xml:space="preserve">k nr </w:t>
      </w:r>
      <w:r w:rsidR="0022115D">
        <w:rPr>
          <w:rFonts w:ascii="Arial" w:hAnsi="Arial" w:cs="Arial"/>
          <w:b/>
          <w:bCs/>
          <w:color w:val="000000"/>
          <w:sz w:val="18"/>
          <w:szCs w:val="18"/>
        </w:rPr>
        <w:t>5</w:t>
      </w:r>
      <w:r>
        <w:rPr>
          <w:rFonts w:ascii="Arial" w:hAnsi="Arial" w:cs="Arial"/>
          <w:b/>
          <w:bCs/>
          <w:color w:val="000000"/>
          <w:sz w:val="18"/>
          <w:szCs w:val="18"/>
        </w:rPr>
        <w:t xml:space="preserve"> do SWZ</w:t>
      </w:r>
    </w:p>
    <w:p w14:paraId="5A3ACFFF" w14:textId="010015C2"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1315E7">
        <w:rPr>
          <w:rFonts w:ascii="Arial" w:hAnsi="Arial" w:cs="Arial"/>
          <w:b/>
          <w:bCs/>
          <w:color w:val="000000"/>
          <w:sz w:val="18"/>
          <w:szCs w:val="18"/>
        </w:rPr>
        <w:t>57</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22115D">
        <w:rPr>
          <w:rFonts w:ascii="Arial" w:hAnsi="Arial" w:cs="Arial"/>
          <w:b/>
          <w:bCs/>
          <w:color w:val="000000"/>
          <w:sz w:val="18"/>
          <w:szCs w:val="18"/>
        </w:rPr>
        <w:t>RK</w:t>
      </w:r>
    </w:p>
    <w:p w14:paraId="1D4A408E" w14:textId="77777777" w:rsidR="00086948" w:rsidRDefault="00086948" w:rsidP="0081171C">
      <w:pPr>
        <w:pStyle w:val="Tytu"/>
        <w:spacing w:line="276" w:lineRule="auto"/>
        <w:rPr>
          <w:rFonts w:ascii="Arial" w:hAnsi="Arial" w:cs="Arial"/>
          <w:color w:val="000000"/>
          <w:sz w:val="28"/>
          <w:szCs w:val="28"/>
        </w:rPr>
      </w:pPr>
    </w:p>
    <w:p w14:paraId="449B5609" w14:textId="77777777" w:rsidR="00086948" w:rsidRDefault="00086948" w:rsidP="0081171C">
      <w:pPr>
        <w:pStyle w:val="Tytu"/>
        <w:spacing w:line="276" w:lineRule="auto"/>
        <w:rPr>
          <w:rFonts w:ascii="Arial" w:hAnsi="Arial" w:cs="Arial"/>
          <w:sz w:val="28"/>
          <w:szCs w:val="28"/>
        </w:rPr>
      </w:pPr>
      <w:r>
        <w:rPr>
          <w:rFonts w:ascii="Arial" w:hAnsi="Arial" w:cs="Arial"/>
          <w:color w:val="000000"/>
          <w:sz w:val="28"/>
          <w:szCs w:val="28"/>
        </w:rPr>
        <w:t xml:space="preserve">OŚWIADCZENIE </w:t>
      </w:r>
      <w:r>
        <w:rPr>
          <w:rFonts w:ascii="Arial" w:hAnsi="Arial" w:cs="Arial"/>
          <w:sz w:val="28"/>
          <w:szCs w:val="28"/>
        </w:rPr>
        <w:t>PODMIOTU UDOSTEPNIAJĄCEGO ZASOBY</w:t>
      </w:r>
    </w:p>
    <w:p w14:paraId="164077EE"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składane na podstawie art. 125 ust</w:t>
      </w:r>
      <w:r>
        <w:rPr>
          <w:rFonts w:ascii="Arial" w:hAnsi="Arial" w:cs="Arial"/>
          <w:b/>
          <w:bCs/>
          <w:sz w:val="21"/>
          <w:szCs w:val="21"/>
        </w:rPr>
        <w:t>. 1 i 5 ustawy</w:t>
      </w:r>
      <w:r>
        <w:rPr>
          <w:rFonts w:ascii="Arial" w:hAnsi="Arial" w:cs="Arial"/>
          <w:b/>
          <w:bCs/>
          <w:color w:val="000000"/>
          <w:sz w:val="21"/>
          <w:szCs w:val="21"/>
        </w:rPr>
        <w:t xml:space="preserve"> z dnia 11 września 2019 r. </w:t>
      </w:r>
    </w:p>
    <w:p w14:paraId="4245A513" w14:textId="77777777" w:rsidR="00086948" w:rsidRDefault="00086948" w:rsidP="0081171C">
      <w:pPr>
        <w:spacing w:line="276" w:lineRule="auto"/>
        <w:jc w:val="center"/>
        <w:rPr>
          <w:rFonts w:ascii="Arial" w:hAnsi="Arial" w:cs="Arial"/>
          <w:b/>
          <w:bCs/>
          <w:color w:val="000000"/>
          <w:sz w:val="21"/>
          <w:szCs w:val="21"/>
        </w:rPr>
      </w:pPr>
      <w:r>
        <w:rPr>
          <w:rFonts w:ascii="Arial" w:hAnsi="Arial" w:cs="Arial"/>
          <w:b/>
          <w:bCs/>
          <w:color w:val="000000"/>
          <w:sz w:val="21"/>
          <w:szCs w:val="21"/>
        </w:rPr>
        <w:t xml:space="preserve"> Prawo zamówień publicznych (dalej jako: uPzp)</w:t>
      </w:r>
    </w:p>
    <w:p w14:paraId="04DAABEA" w14:textId="77777777" w:rsidR="00086948" w:rsidRDefault="00086948" w:rsidP="0081171C">
      <w:pPr>
        <w:spacing w:line="276" w:lineRule="auto"/>
        <w:jc w:val="center"/>
        <w:rPr>
          <w:rFonts w:ascii="Arial" w:hAnsi="Arial" w:cs="Arial"/>
          <w:b/>
          <w:bCs/>
          <w:color w:val="000000"/>
          <w:sz w:val="21"/>
          <w:szCs w:val="21"/>
          <w:u w:val="single"/>
        </w:rPr>
      </w:pPr>
    </w:p>
    <w:p w14:paraId="5401D399" w14:textId="77777777" w:rsidR="00086948" w:rsidRDefault="00086948" w:rsidP="0081171C">
      <w:pPr>
        <w:spacing w:line="276" w:lineRule="auto"/>
        <w:jc w:val="center"/>
        <w:rPr>
          <w:rFonts w:ascii="Arial" w:hAnsi="Arial" w:cs="Arial"/>
          <w:b/>
          <w:bCs/>
          <w:color w:val="000000"/>
          <w:sz w:val="22"/>
          <w:szCs w:val="22"/>
        </w:rPr>
      </w:pPr>
      <w:r>
        <w:rPr>
          <w:rFonts w:ascii="Arial" w:hAnsi="Arial" w:cs="Arial"/>
          <w:b/>
          <w:bCs/>
          <w:color w:val="000000"/>
          <w:sz w:val="21"/>
          <w:szCs w:val="21"/>
        </w:rPr>
        <w:t xml:space="preserve">DOTYCZĄCE SPEŁNIANIA WARUNKÓW UDZIAŁU W POSTĘPOWANIU </w:t>
      </w:r>
    </w:p>
    <w:p w14:paraId="651F7922" w14:textId="77777777" w:rsidR="00086948" w:rsidRDefault="00086948" w:rsidP="0081171C">
      <w:pPr>
        <w:spacing w:line="276" w:lineRule="auto"/>
        <w:rPr>
          <w:rFonts w:ascii="Arial" w:hAnsi="Arial" w:cs="Arial"/>
          <w:color w:val="000000"/>
          <w:sz w:val="22"/>
          <w:szCs w:val="22"/>
        </w:rPr>
      </w:pPr>
    </w:p>
    <w:p w14:paraId="0377046B" w14:textId="77777777" w:rsidR="00086948" w:rsidRDefault="00086948" w:rsidP="0081171C">
      <w:pPr>
        <w:spacing w:line="276" w:lineRule="auto"/>
        <w:rPr>
          <w:rFonts w:ascii="Arial" w:hAnsi="Arial" w:cs="Arial"/>
          <w:color w:val="000000"/>
          <w:sz w:val="22"/>
          <w:szCs w:val="22"/>
        </w:rPr>
      </w:pPr>
    </w:p>
    <w:p w14:paraId="07F1220A" w14:textId="77777777" w:rsidR="00086948" w:rsidRDefault="00086948" w:rsidP="0081171C">
      <w:pPr>
        <w:spacing w:line="276" w:lineRule="auto"/>
        <w:rPr>
          <w:rFonts w:ascii="Arial" w:hAnsi="Arial" w:cs="Arial"/>
          <w:sz w:val="22"/>
          <w:szCs w:val="22"/>
        </w:rPr>
      </w:pPr>
      <w:r>
        <w:rPr>
          <w:rFonts w:ascii="Arial" w:hAnsi="Arial" w:cs="Arial"/>
          <w:sz w:val="22"/>
          <w:szCs w:val="22"/>
        </w:rPr>
        <w:t>Nazwa podmiotu udostępniającego zasoby</w:t>
      </w:r>
    </w:p>
    <w:p w14:paraId="48B390B4" w14:textId="77777777" w:rsidR="00086948" w:rsidRDefault="00086948" w:rsidP="0081171C">
      <w:pPr>
        <w:spacing w:line="276" w:lineRule="auto"/>
        <w:rPr>
          <w:rFonts w:ascii="Arial" w:hAnsi="Arial" w:cs="Arial"/>
          <w:sz w:val="22"/>
          <w:szCs w:val="22"/>
        </w:rPr>
      </w:pPr>
    </w:p>
    <w:p w14:paraId="2BC336A3" w14:textId="77777777" w:rsidR="00086948" w:rsidRDefault="00086948" w:rsidP="0081171C">
      <w:pPr>
        <w:spacing w:line="276" w:lineRule="auto"/>
        <w:rPr>
          <w:rFonts w:ascii="Arial" w:hAnsi="Arial" w:cs="Arial"/>
          <w:sz w:val="22"/>
          <w:szCs w:val="22"/>
        </w:rPr>
      </w:pPr>
      <w:r>
        <w:rPr>
          <w:rFonts w:ascii="Arial" w:hAnsi="Arial" w:cs="Arial"/>
          <w:sz w:val="22"/>
          <w:szCs w:val="22"/>
        </w:rPr>
        <w:t xml:space="preserve"> …............................................................................................</w:t>
      </w:r>
    </w:p>
    <w:p w14:paraId="7B13DE9B" w14:textId="77777777" w:rsidR="00086948" w:rsidRDefault="00086948" w:rsidP="0081171C">
      <w:pPr>
        <w:spacing w:line="276" w:lineRule="auto"/>
        <w:ind w:firstLine="709"/>
        <w:jc w:val="both"/>
        <w:rPr>
          <w:rFonts w:ascii="Arial" w:hAnsi="Arial" w:cs="Arial"/>
          <w:sz w:val="21"/>
          <w:szCs w:val="21"/>
        </w:rPr>
      </w:pPr>
    </w:p>
    <w:p w14:paraId="4E322E35" w14:textId="0D0CCD45" w:rsidR="00086948" w:rsidRPr="001315E7" w:rsidRDefault="00086948" w:rsidP="009F3A1D">
      <w:pPr>
        <w:spacing w:line="276" w:lineRule="auto"/>
        <w:jc w:val="both"/>
        <w:rPr>
          <w:rFonts w:ascii="Arial" w:hAnsi="Arial" w:cs="Arial"/>
          <w:b/>
          <w:sz w:val="18"/>
          <w:szCs w:val="18"/>
        </w:rPr>
      </w:pPr>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w:t>
      </w:r>
      <w:r w:rsidR="001315E7" w:rsidRPr="009F3A1D">
        <w:rPr>
          <w:rFonts w:ascii="Arial" w:hAnsi="Arial" w:cs="Arial"/>
          <w:b/>
          <w:sz w:val="21"/>
          <w:szCs w:val="21"/>
        </w:rPr>
        <w:t>na wykonanie robót budowlanych związanych z adaptacją garażu na potrzeby parkowania 2 szt. pojazdów specjalnych na terenie OPP w Łodzi przy ul. Pienistej 71</w:t>
      </w:r>
      <w:r w:rsidR="002226DA">
        <w:rPr>
          <w:rFonts w:ascii="Arial" w:hAnsi="Arial" w:cs="Arial"/>
          <w:b/>
          <w:sz w:val="21"/>
          <w:szCs w:val="21"/>
        </w:rPr>
        <w:t xml:space="preserve"> </w:t>
      </w:r>
      <w:r>
        <w:rPr>
          <w:rFonts w:ascii="Arial" w:hAnsi="Arial" w:cs="Arial"/>
          <w:color w:val="000000"/>
          <w:sz w:val="21"/>
          <w:szCs w:val="21"/>
        </w:rPr>
        <w:t>oświadczam, co następuje:</w:t>
      </w:r>
    </w:p>
    <w:p w14:paraId="76238489" w14:textId="77777777" w:rsidR="00086948" w:rsidRDefault="00086948" w:rsidP="0081171C">
      <w:pPr>
        <w:spacing w:line="276" w:lineRule="auto"/>
        <w:jc w:val="both"/>
        <w:rPr>
          <w:rFonts w:ascii="Arial" w:hAnsi="Arial" w:cs="Arial"/>
          <w:b/>
          <w:bCs/>
          <w:color w:val="000000"/>
        </w:rPr>
      </w:pPr>
    </w:p>
    <w:p w14:paraId="48592845" w14:textId="77777777" w:rsidR="00086948" w:rsidRDefault="00086948" w:rsidP="0081171C">
      <w:pPr>
        <w:spacing w:line="276" w:lineRule="auto"/>
        <w:jc w:val="both"/>
        <w:rPr>
          <w:rFonts w:ascii="Arial" w:hAnsi="Arial" w:cs="Arial"/>
          <w:color w:val="000000"/>
        </w:rPr>
      </w:pPr>
    </w:p>
    <w:p w14:paraId="1F6AB370" w14:textId="77777777" w:rsidR="00086948" w:rsidRDefault="00086948" w:rsidP="0081171C">
      <w:pPr>
        <w:shd w:val="clear" w:color="auto" w:fill="BFBFBF"/>
        <w:spacing w:line="276" w:lineRule="auto"/>
        <w:jc w:val="both"/>
        <w:rPr>
          <w:rFonts w:ascii="Arial" w:hAnsi="Arial" w:cs="Arial"/>
          <w:b/>
          <w:bCs/>
          <w:sz w:val="21"/>
          <w:szCs w:val="21"/>
        </w:rPr>
      </w:pPr>
      <w:r>
        <w:rPr>
          <w:rFonts w:ascii="Arial" w:hAnsi="Arial" w:cs="Arial"/>
          <w:b/>
          <w:bCs/>
          <w:sz w:val="21"/>
          <w:szCs w:val="21"/>
        </w:rPr>
        <w:t>INFORMACJA DOTYCZĄCA PODMIOTU UDOSTEPNIAJĄCEGO ZASOBY:</w:t>
      </w:r>
    </w:p>
    <w:p w14:paraId="5B729764" w14:textId="77777777" w:rsidR="00086948" w:rsidRDefault="00086948" w:rsidP="0081171C">
      <w:pPr>
        <w:spacing w:line="276" w:lineRule="auto"/>
        <w:jc w:val="both"/>
        <w:rPr>
          <w:rFonts w:ascii="Arial" w:hAnsi="Arial" w:cs="Arial"/>
          <w:sz w:val="21"/>
          <w:szCs w:val="21"/>
        </w:rPr>
      </w:pPr>
      <w:r>
        <w:rPr>
          <w:rFonts w:ascii="Arial" w:hAnsi="Arial" w:cs="Arial"/>
          <w:sz w:val="21"/>
          <w:szCs w:val="21"/>
        </w:rPr>
        <w:t>Oświadczam, że spełniam warunki udziału w postępowaniu określone przez Zamawiającego                      w SWZ.</w:t>
      </w:r>
    </w:p>
    <w:p w14:paraId="5626D103" w14:textId="77777777" w:rsidR="00086948" w:rsidRDefault="00086948" w:rsidP="0081171C">
      <w:pPr>
        <w:spacing w:line="276" w:lineRule="auto"/>
        <w:jc w:val="both"/>
        <w:rPr>
          <w:rFonts w:ascii="Arial" w:hAnsi="Arial" w:cs="Arial"/>
          <w:color w:val="000000"/>
        </w:rPr>
      </w:pPr>
      <w:r>
        <w:rPr>
          <w:rFonts w:ascii="Arial" w:hAnsi="Arial" w:cs="Arial"/>
          <w:color w:val="000000"/>
          <w:sz w:val="21"/>
          <w:szCs w:val="21"/>
        </w:rPr>
        <w:t xml:space="preserve">Oświadczam, że wszystkie informacje podane w powyższym oświadczeniu są aktualne </w:t>
      </w:r>
      <w:r>
        <w:rPr>
          <w:rFonts w:ascii="Arial" w:hAnsi="Arial" w:cs="Arial"/>
          <w:color w:val="000000"/>
          <w:sz w:val="21"/>
          <w:szCs w:val="21"/>
        </w:rPr>
        <w:br/>
        <w:t>i zgodne z prawdą oraz zostały przedstawione z pełną świadomością konsekwencji wprowadzenia zamawiającego w błąd przy przedstawianiu informacji.</w:t>
      </w:r>
    </w:p>
    <w:p w14:paraId="2A2D3955" w14:textId="77777777" w:rsidR="00086948" w:rsidRDefault="00086948" w:rsidP="0081171C">
      <w:pPr>
        <w:spacing w:line="276" w:lineRule="auto"/>
        <w:jc w:val="both"/>
        <w:rPr>
          <w:rFonts w:ascii="Arial" w:hAnsi="Arial" w:cs="Arial"/>
          <w:color w:val="000000"/>
          <w:sz w:val="21"/>
          <w:szCs w:val="21"/>
        </w:rPr>
      </w:pPr>
    </w:p>
    <w:p w14:paraId="23FD322B" w14:textId="77777777" w:rsidR="00086948" w:rsidRDefault="00086948" w:rsidP="0081171C">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437A6F9E" w14:textId="77777777" w:rsidR="00086948" w:rsidRDefault="00086948" w:rsidP="0081171C">
      <w:pPr>
        <w:tabs>
          <w:tab w:val="right" w:pos="9072"/>
        </w:tabs>
        <w:spacing w:line="276" w:lineRule="auto"/>
        <w:rPr>
          <w:rFonts w:ascii="Arial" w:hAnsi="Arial" w:cs="Arial"/>
          <w:color w:val="000000"/>
          <w:sz w:val="16"/>
          <w:szCs w:val="16"/>
        </w:rPr>
      </w:pPr>
    </w:p>
    <w:p w14:paraId="4B18CBA0" w14:textId="77777777" w:rsidR="00086948" w:rsidRDefault="00086948" w:rsidP="0081171C">
      <w:pPr>
        <w:spacing w:line="276" w:lineRule="auto"/>
        <w:ind w:left="4680"/>
        <w:jc w:val="center"/>
        <w:rPr>
          <w:rFonts w:ascii="Arial" w:hAnsi="Arial" w:cs="Arial"/>
          <w:color w:val="000000"/>
          <w:sz w:val="16"/>
          <w:szCs w:val="16"/>
        </w:rPr>
      </w:pPr>
    </w:p>
    <w:p w14:paraId="1148A10E"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2A574717" w14:textId="77777777" w:rsidR="00086948" w:rsidRDefault="00086948" w:rsidP="0081171C">
      <w:pPr>
        <w:tabs>
          <w:tab w:val="center" w:pos="4819"/>
        </w:tabs>
        <w:spacing w:line="276" w:lineRule="auto"/>
        <w:ind w:left="5103" w:right="-1"/>
        <w:jc w:val="right"/>
        <w:rPr>
          <w:rFonts w:ascii="Arial" w:hAnsi="Arial" w:cs="Arial"/>
          <w:b/>
          <w:sz w:val="18"/>
          <w:szCs w:val="18"/>
        </w:rPr>
      </w:pPr>
    </w:p>
    <w:p w14:paraId="714F0F40" w14:textId="77777777" w:rsidR="00086948" w:rsidRDefault="00086948" w:rsidP="0081171C">
      <w:pPr>
        <w:spacing w:line="276" w:lineRule="auto"/>
        <w:ind w:left="5103"/>
        <w:jc w:val="right"/>
        <w:rPr>
          <w:rFonts w:ascii="Arial" w:hAnsi="Arial" w:cs="Arial"/>
          <w:b/>
          <w:sz w:val="18"/>
          <w:szCs w:val="18"/>
        </w:rPr>
      </w:pPr>
    </w:p>
    <w:p w14:paraId="0108F88C"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5033D4B8" w14:textId="534D3B8F" w:rsidR="00086948" w:rsidRPr="00B536C0" w:rsidRDefault="00086948" w:rsidP="0081171C">
      <w:pPr>
        <w:spacing w:line="276" w:lineRule="auto"/>
        <w:rPr>
          <w:rFonts w:ascii="Arial" w:hAnsi="Arial" w:cs="Arial"/>
          <w:bCs/>
          <w:i/>
          <w:sz w:val="16"/>
          <w:szCs w:val="16"/>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6F748A15"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64E23ADE"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55F93E93"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55E264C5"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6940AB76"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70FEBC29"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7785591E"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51B8C736" w14:textId="77777777" w:rsidR="00086948" w:rsidRDefault="00086948" w:rsidP="0081171C">
      <w:pPr>
        <w:spacing w:line="276" w:lineRule="auto"/>
        <w:jc w:val="right"/>
        <w:rPr>
          <w:rFonts w:ascii="Arial" w:hAnsi="Arial" w:cs="Arial"/>
          <w:b/>
          <w:lang w:eastAsia="ar-SA"/>
        </w:rPr>
      </w:pPr>
    </w:p>
    <w:p w14:paraId="38BF5170" w14:textId="77777777" w:rsidR="00086948" w:rsidRDefault="00086948" w:rsidP="0081171C">
      <w:pPr>
        <w:autoSpaceDE w:val="0"/>
        <w:autoSpaceDN w:val="0"/>
        <w:adjustRightInd w:val="0"/>
        <w:spacing w:line="276" w:lineRule="auto"/>
        <w:rPr>
          <w:rFonts w:ascii="Arial" w:hAnsi="Arial" w:cs="Arial"/>
          <w:b/>
          <w:bCs/>
        </w:rPr>
      </w:pPr>
    </w:p>
    <w:p w14:paraId="1EA401F8" w14:textId="77777777" w:rsidR="00086948" w:rsidRDefault="00086948" w:rsidP="0081171C">
      <w:pPr>
        <w:autoSpaceDE w:val="0"/>
        <w:autoSpaceDN w:val="0"/>
        <w:adjustRightInd w:val="0"/>
        <w:spacing w:line="276" w:lineRule="auto"/>
        <w:rPr>
          <w:rFonts w:ascii="Arial" w:hAnsi="Arial" w:cs="Arial"/>
          <w:b/>
          <w:bCs/>
        </w:rPr>
      </w:pPr>
    </w:p>
    <w:p w14:paraId="14EC3720" w14:textId="77777777" w:rsidR="00086948" w:rsidRDefault="00086948" w:rsidP="0081171C">
      <w:pPr>
        <w:autoSpaceDE w:val="0"/>
        <w:autoSpaceDN w:val="0"/>
        <w:adjustRightInd w:val="0"/>
        <w:spacing w:line="276" w:lineRule="auto"/>
        <w:rPr>
          <w:rFonts w:ascii="Arial" w:hAnsi="Arial" w:cs="Arial"/>
          <w:b/>
          <w:bCs/>
        </w:rPr>
      </w:pPr>
    </w:p>
    <w:p w14:paraId="450B8AA9" w14:textId="77777777" w:rsidR="00086948" w:rsidRDefault="00086948" w:rsidP="0081171C">
      <w:pPr>
        <w:autoSpaceDE w:val="0"/>
        <w:autoSpaceDN w:val="0"/>
        <w:adjustRightInd w:val="0"/>
        <w:spacing w:line="276" w:lineRule="auto"/>
        <w:rPr>
          <w:rFonts w:ascii="Arial" w:hAnsi="Arial" w:cs="Arial"/>
          <w:b/>
          <w:bCs/>
        </w:rPr>
      </w:pPr>
    </w:p>
    <w:p w14:paraId="66D34C89" w14:textId="77777777" w:rsidR="00086948" w:rsidRDefault="00086948" w:rsidP="0081171C">
      <w:pPr>
        <w:autoSpaceDE w:val="0"/>
        <w:autoSpaceDN w:val="0"/>
        <w:adjustRightInd w:val="0"/>
        <w:spacing w:line="276" w:lineRule="auto"/>
        <w:rPr>
          <w:rFonts w:ascii="Arial" w:hAnsi="Arial" w:cs="Arial"/>
          <w:b/>
          <w:bCs/>
        </w:rPr>
      </w:pPr>
    </w:p>
    <w:p w14:paraId="532C0720" w14:textId="77777777" w:rsidR="00086948" w:rsidRDefault="00086948" w:rsidP="0081171C">
      <w:pPr>
        <w:autoSpaceDE w:val="0"/>
        <w:autoSpaceDN w:val="0"/>
        <w:adjustRightInd w:val="0"/>
        <w:spacing w:line="276" w:lineRule="auto"/>
        <w:rPr>
          <w:rFonts w:ascii="Arial" w:hAnsi="Arial" w:cs="Arial"/>
          <w:b/>
          <w:bCs/>
        </w:rPr>
      </w:pPr>
    </w:p>
    <w:p w14:paraId="5B1A2AEB" w14:textId="77777777" w:rsidR="00086948" w:rsidRDefault="00086948" w:rsidP="0081171C">
      <w:pPr>
        <w:autoSpaceDE w:val="0"/>
        <w:autoSpaceDN w:val="0"/>
        <w:adjustRightInd w:val="0"/>
        <w:spacing w:line="276" w:lineRule="auto"/>
        <w:rPr>
          <w:rFonts w:ascii="Arial" w:hAnsi="Arial" w:cs="Arial"/>
          <w:b/>
          <w:bCs/>
        </w:rPr>
      </w:pPr>
    </w:p>
    <w:p w14:paraId="15ED607A" w14:textId="77777777" w:rsidR="00086948" w:rsidRDefault="00086948" w:rsidP="0081171C">
      <w:pPr>
        <w:autoSpaceDE w:val="0"/>
        <w:autoSpaceDN w:val="0"/>
        <w:adjustRightInd w:val="0"/>
        <w:spacing w:line="276" w:lineRule="auto"/>
        <w:rPr>
          <w:rFonts w:ascii="Arial" w:hAnsi="Arial" w:cs="Arial"/>
          <w:b/>
          <w:bCs/>
        </w:rPr>
      </w:pPr>
    </w:p>
    <w:p w14:paraId="4E9AD966" w14:textId="77777777" w:rsidR="00086948" w:rsidRDefault="00086948" w:rsidP="0081171C">
      <w:pPr>
        <w:autoSpaceDE w:val="0"/>
        <w:autoSpaceDN w:val="0"/>
        <w:adjustRightInd w:val="0"/>
        <w:spacing w:line="276" w:lineRule="auto"/>
        <w:rPr>
          <w:rFonts w:ascii="Arial" w:hAnsi="Arial" w:cs="Arial"/>
          <w:b/>
          <w:bCs/>
        </w:rPr>
      </w:pPr>
    </w:p>
    <w:p w14:paraId="2592F6EC" w14:textId="77777777" w:rsidR="00086948" w:rsidRDefault="00086948" w:rsidP="0081171C">
      <w:pPr>
        <w:autoSpaceDE w:val="0"/>
        <w:autoSpaceDN w:val="0"/>
        <w:adjustRightInd w:val="0"/>
        <w:spacing w:line="276" w:lineRule="auto"/>
        <w:rPr>
          <w:rFonts w:ascii="Arial" w:hAnsi="Arial" w:cs="Arial"/>
          <w:b/>
          <w:bCs/>
        </w:rPr>
      </w:pPr>
    </w:p>
    <w:p w14:paraId="12177F8C" w14:textId="77777777" w:rsidR="00086948" w:rsidRDefault="00086948" w:rsidP="0081171C">
      <w:pPr>
        <w:autoSpaceDE w:val="0"/>
        <w:autoSpaceDN w:val="0"/>
        <w:adjustRightInd w:val="0"/>
        <w:spacing w:line="276" w:lineRule="auto"/>
        <w:rPr>
          <w:rFonts w:ascii="Arial" w:hAnsi="Arial" w:cs="Arial"/>
          <w:b/>
          <w:bCs/>
        </w:rPr>
      </w:pPr>
    </w:p>
    <w:p w14:paraId="2A84E019" w14:textId="77777777" w:rsidR="00086948" w:rsidRDefault="00086948" w:rsidP="0081171C">
      <w:pPr>
        <w:autoSpaceDE w:val="0"/>
        <w:autoSpaceDN w:val="0"/>
        <w:adjustRightInd w:val="0"/>
        <w:spacing w:line="276" w:lineRule="auto"/>
        <w:rPr>
          <w:rFonts w:ascii="Arial" w:hAnsi="Arial" w:cs="Arial"/>
          <w:b/>
          <w:bCs/>
        </w:rPr>
      </w:pPr>
    </w:p>
    <w:p w14:paraId="4695E870" w14:textId="3F2B924E" w:rsidR="00086948" w:rsidRDefault="00086948" w:rsidP="0081171C">
      <w:pPr>
        <w:autoSpaceDE w:val="0"/>
        <w:autoSpaceDN w:val="0"/>
        <w:adjustRightInd w:val="0"/>
        <w:spacing w:line="276" w:lineRule="auto"/>
        <w:rPr>
          <w:rFonts w:ascii="Arial" w:hAnsi="Arial" w:cs="Arial"/>
          <w:b/>
          <w:bCs/>
        </w:rPr>
      </w:pPr>
    </w:p>
    <w:p w14:paraId="059883B2" w14:textId="77777777" w:rsidR="001315E7" w:rsidRDefault="001315E7" w:rsidP="0081171C">
      <w:pPr>
        <w:autoSpaceDE w:val="0"/>
        <w:autoSpaceDN w:val="0"/>
        <w:adjustRightInd w:val="0"/>
        <w:spacing w:line="276" w:lineRule="auto"/>
        <w:rPr>
          <w:rFonts w:ascii="Arial" w:hAnsi="Arial" w:cs="Arial"/>
          <w:b/>
          <w:bCs/>
        </w:rPr>
      </w:pPr>
    </w:p>
    <w:p w14:paraId="778D78ED" w14:textId="77777777" w:rsidR="008F6E49" w:rsidRDefault="008F6E49" w:rsidP="0081171C">
      <w:pPr>
        <w:autoSpaceDE w:val="0"/>
        <w:autoSpaceDN w:val="0"/>
        <w:adjustRightInd w:val="0"/>
        <w:spacing w:line="276" w:lineRule="auto"/>
        <w:rPr>
          <w:rFonts w:ascii="Arial" w:hAnsi="Arial" w:cs="Arial"/>
          <w:b/>
          <w:bCs/>
        </w:rPr>
      </w:pPr>
    </w:p>
    <w:p w14:paraId="458D2D92" w14:textId="0B396584" w:rsidR="00086948" w:rsidRDefault="00086948" w:rsidP="0081171C">
      <w:pPr>
        <w:tabs>
          <w:tab w:val="center" w:pos="4819"/>
        </w:tabs>
        <w:spacing w:line="276" w:lineRule="auto"/>
        <w:ind w:left="5103" w:right="-1"/>
        <w:jc w:val="right"/>
        <w:rPr>
          <w:rFonts w:ascii="Arial" w:hAnsi="Arial" w:cs="Arial"/>
          <w:b/>
          <w:bCs/>
          <w:color w:val="000000"/>
          <w:sz w:val="18"/>
          <w:szCs w:val="18"/>
        </w:rPr>
      </w:pPr>
      <w:r>
        <w:rPr>
          <w:rFonts w:ascii="Arial" w:hAnsi="Arial" w:cs="Arial"/>
          <w:b/>
          <w:sz w:val="18"/>
          <w:szCs w:val="18"/>
        </w:rPr>
        <w:t>Załączni</w:t>
      </w:r>
      <w:r>
        <w:rPr>
          <w:rFonts w:ascii="Arial" w:hAnsi="Arial" w:cs="Arial"/>
          <w:b/>
          <w:bCs/>
          <w:color w:val="000000"/>
          <w:sz w:val="18"/>
          <w:szCs w:val="18"/>
        </w:rPr>
        <w:t xml:space="preserve">k nr </w:t>
      </w:r>
      <w:r w:rsidR="0022115D">
        <w:rPr>
          <w:rFonts w:ascii="Arial" w:hAnsi="Arial" w:cs="Arial"/>
          <w:b/>
          <w:bCs/>
          <w:color w:val="000000"/>
          <w:sz w:val="18"/>
          <w:szCs w:val="18"/>
        </w:rPr>
        <w:t>6</w:t>
      </w:r>
      <w:r>
        <w:rPr>
          <w:rFonts w:ascii="Arial" w:hAnsi="Arial" w:cs="Arial"/>
          <w:b/>
          <w:bCs/>
          <w:color w:val="000000"/>
          <w:sz w:val="18"/>
          <w:szCs w:val="18"/>
        </w:rPr>
        <w:t xml:space="preserve"> do SWZ</w:t>
      </w:r>
    </w:p>
    <w:p w14:paraId="541A0D6F" w14:textId="376A4D42" w:rsidR="00086948" w:rsidRDefault="00086948" w:rsidP="0081171C">
      <w:pPr>
        <w:tabs>
          <w:tab w:val="left" w:pos="1716"/>
        </w:tabs>
        <w:spacing w:line="276" w:lineRule="auto"/>
        <w:ind w:left="284" w:hanging="284"/>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w:t>
      </w:r>
      <w:r w:rsidR="003D6A17">
        <w:rPr>
          <w:rFonts w:ascii="Arial" w:hAnsi="Arial" w:cs="Arial"/>
          <w:b/>
          <w:bCs/>
          <w:color w:val="000000"/>
          <w:sz w:val="18"/>
          <w:szCs w:val="18"/>
        </w:rPr>
        <w:t xml:space="preserve">                     FZ- 2380/</w:t>
      </w:r>
      <w:r w:rsidR="001315E7">
        <w:rPr>
          <w:rFonts w:ascii="Arial" w:hAnsi="Arial" w:cs="Arial"/>
          <w:b/>
          <w:bCs/>
          <w:color w:val="000000"/>
          <w:sz w:val="18"/>
          <w:szCs w:val="18"/>
        </w:rPr>
        <w:t>57</w:t>
      </w:r>
      <w:r>
        <w:rPr>
          <w:rFonts w:ascii="Arial" w:hAnsi="Arial" w:cs="Arial"/>
          <w:b/>
          <w:bCs/>
          <w:color w:val="000000"/>
          <w:sz w:val="18"/>
          <w:szCs w:val="18"/>
        </w:rPr>
        <w:t>/2</w:t>
      </w:r>
      <w:r w:rsidR="002226DA">
        <w:rPr>
          <w:rFonts w:ascii="Arial" w:hAnsi="Arial" w:cs="Arial"/>
          <w:b/>
          <w:bCs/>
          <w:color w:val="000000"/>
          <w:sz w:val="18"/>
          <w:szCs w:val="18"/>
        </w:rPr>
        <w:t>4</w:t>
      </w:r>
      <w:r>
        <w:rPr>
          <w:rFonts w:ascii="Arial" w:hAnsi="Arial" w:cs="Arial"/>
          <w:b/>
          <w:bCs/>
          <w:color w:val="000000"/>
          <w:sz w:val="18"/>
          <w:szCs w:val="18"/>
        </w:rPr>
        <w:t>/</w:t>
      </w:r>
      <w:r w:rsidR="0022115D">
        <w:rPr>
          <w:rFonts w:ascii="Arial" w:hAnsi="Arial" w:cs="Arial"/>
          <w:b/>
          <w:bCs/>
          <w:color w:val="000000"/>
          <w:sz w:val="18"/>
          <w:szCs w:val="18"/>
        </w:rPr>
        <w:t>RK</w:t>
      </w:r>
    </w:p>
    <w:p w14:paraId="06823B89"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4D32B2F0" w14:textId="77777777" w:rsidR="00086948" w:rsidRDefault="00086948" w:rsidP="0081171C">
      <w:pPr>
        <w:tabs>
          <w:tab w:val="left" w:pos="1716"/>
        </w:tabs>
        <w:spacing w:line="276" w:lineRule="auto"/>
        <w:ind w:left="284" w:hanging="284"/>
        <w:jc w:val="right"/>
        <w:rPr>
          <w:rFonts w:ascii="Arial" w:hAnsi="Arial" w:cs="Arial"/>
          <w:b/>
          <w:bCs/>
          <w:color w:val="000000"/>
          <w:sz w:val="18"/>
          <w:szCs w:val="18"/>
        </w:rPr>
      </w:pPr>
    </w:p>
    <w:p w14:paraId="2D07758F" w14:textId="77777777" w:rsidR="00086948" w:rsidRDefault="00086948" w:rsidP="0081171C">
      <w:pPr>
        <w:spacing w:line="276" w:lineRule="auto"/>
        <w:jc w:val="center"/>
        <w:rPr>
          <w:rFonts w:ascii="Arial" w:hAnsi="Arial" w:cs="Arial"/>
          <w:b/>
          <w:bCs/>
          <w:sz w:val="28"/>
          <w:szCs w:val="28"/>
        </w:rPr>
      </w:pPr>
      <w:r>
        <w:rPr>
          <w:rFonts w:ascii="Arial" w:hAnsi="Arial" w:cs="Arial"/>
          <w:b/>
          <w:bCs/>
          <w:sz w:val="28"/>
          <w:szCs w:val="28"/>
        </w:rPr>
        <w:t>OŚWIADCZENIE PODMIOTU UDOSTEPNIAJĄCEGO ZASOBY</w:t>
      </w:r>
    </w:p>
    <w:p w14:paraId="1235B6A9" w14:textId="77777777" w:rsidR="00086948" w:rsidRDefault="00086948" w:rsidP="0081171C">
      <w:pPr>
        <w:spacing w:line="276" w:lineRule="auto"/>
        <w:jc w:val="center"/>
        <w:rPr>
          <w:rFonts w:ascii="Arial" w:hAnsi="Arial" w:cs="Arial"/>
          <w:b/>
          <w:bCs/>
          <w:sz w:val="21"/>
          <w:szCs w:val="21"/>
        </w:rPr>
      </w:pPr>
      <w:r>
        <w:rPr>
          <w:rFonts w:ascii="Arial" w:hAnsi="Arial" w:cs="Arial"/>
          <w:b/>
          <w:bCs/>
          <w:sz w:val="21"/>
          <w:szCs w:val="21"/>
        </w:rPr>
        <w:t xml:space="preserve">składane na podstawie art. 125 ust. 1 i 5 ustawy z dnia 11 września 2019 r. </w:t>
      </w:r>
    </w:p>
    <w:p w14:paraId="31AD1E5A" w14:textId="77777777" w:rsidR="00086948" w:rsidRDefault="00086948" w:rsidP="0081171C">
      <w:pPr>
        <w:spacing w:line="276" w:lineRule="auto"/>
        <w:jc w:val="center"/>
        <w:rPr>
          <w:rFonts w:ascii="Arial" w:hAnsi="Arial" w:cs="Arial"/>
          <w:b/>
          <w:bCs/>
          <w:sz w:val="21"/>
          <w:szCs w:val="21"/>
        </w:rPr>
      </w:pPr>
      <w:r>
        <w:rPr>
          <w:rFonts w:ascii="Arial" w:hAnsi="Arial" w:cs="Arial"/>
          <w:b/>
          <w:bCs/>
          <w:sz w:val="21"/>
          <w:szCs w:val="21"/>
        </w:rPr>
        <w:t xml:space="preserve"> Prawo zamówień publicznych (dalej jako: uPzp)</w:t>
      </w:r>
    </w:p>
    <w:p w14:paraId="59723BEF" w14:textId="77777777" w:rsidR="00086948" w:rsidRDefault="00086948" w:rsidP="0081171C">
      <w:pPr>
        <w:spacing w:line="276" w:lineRule="auto"/>
        <w:jc w:val="center"/>
        <w:rPr>
          <w:rFonts w:ascii="Arial" w:hAnsi="Arial" w:cs="Arial"/>
          <w:b/>
          <w:bCs/>
        </w:rPr>
      </w:pPr>
    </w:p>
    <w:p w14:paraId="0E72267B" w14:textId="77777777" w:rsidR="00086948" w:rsidRDefault="00086948" w:rsidP="0081171C">
      <w:pPr>
        <w:spacing w:line="276" w:lineRule="auto"/>
        <w:jc w:val="center"/>
        <w:rPr>
          <w:rFonts w:ascii="Arial" w:hAnsi="Arial" w:cs="Arial"/>
          <w:b/>
          <w:bCs/>
        </w:rPr>
      </w:pPr>
      <w:r>
        <w:rPr>
          <w:rFonts w:ascii="Arial" w:hAnsi="Arial" w:cs="Arial"/>
          <w:b/>
          <w:bCs/>
        </w:rPr>
        <w:t>DOTYCZĄCE PRZESŁANEK WYKLUCZENIA Z POSTĘPOWANIA</w:t>
      </w:r>
    </w:p>
    <w:p w14:paraId="4C3AEA51" w14:textId="77777777" w:rsidR="00086948" w:rsidRDefault="00086948" w:rsidP="0081171C">
      <w:pPr>
        <w:widowControl w:val="0"/>
        <w:tabs>
          <w:tab w:val="left" w:pos="1260"/>
        </w:tabs>
        <w:autoSpaceDE w:val="0"/>
        <w:autoSpaceDN w:val="0"/>
        <w:adjustRightInd w:val="0"/>
        <w:spacing w:line="276" w:lineRule="auto"/>
        <w:rPr>
          <w:rFonts w:ascii="Arial" w:hAnsi="Arial" w:cs="Arial"/>
          <w:sz w:val="16"/>
          <w:szCs w:val="16"/>
        </w:rPr>
      </w:pPr>
    </w:p>
    <w:p w14:paraId="0B3BF0A8" w14:textId="77777777" w:rsidR="00086948" w:rsidRDefault="00086948" w:rsidP="0081171C">
      <w:pPr>
        <w:spacing w:line="276" w:lineRule="auto"/>
        <w:rPr>
          <w:rFonts w:ascii="Arial" w:hAnsi="Arial" w:cs="Arial"/>
          <w:sz w:val="22"/>
          <w:szCs w:val="22"/>
        </w:rPr>
      </w:pPr>
      <w:r>
        <w:rPr>
          <w:rFonts w:ascii="Arial" w:hAnsi="Arial" w:cs="Arial"/>
          <w:sz w:val="22"/>
          <w:szCs w:val="22"/>
        </w:rPr>
        <w:t>Nazwa podmiotu udostępniającego zasoby</w:t>
      </w:r>
    </w:p>
    <w:p w14:paraId="158C1E99" w14:textId="77777777" w:rsidR="00086948" w:rsidRDefault="00086948" w:rsidP="0081171C">
      <w:pPr>
        <w:spacing w:line="276" w:lineRule="auto"/>
        <w:rPr>
          <w:rFonts w:ascii="Arial" w:hAnsi="Arial" w:cs="Arial"/>
          <w:color w:val="000000"/>
          <w:sz w:val="22"/>
          <w:szCs w:val="22"/>
        </w:rPr>
      </w:pPr>
      <w:r>
        <w:rPr>
          <w:rFonts w:ascii="Arial" w:hAnsi="Arial" w:cs="Arial"/>
          <w:color w:val="000000"/>
          <w:sz w:val="22"/>
          <w:szCs w:val="22"/>
        </w:rPr>
        <w:t>…..............................................................................................................</w:t>
      </w:r>
    </w:p>
    <w:p w14:paraId="3B7E8496" w14:textId="77777777" w:rsidR="00086948" w:rsidRDefault="00086948" w:rsidP="0081171C">
      <w:pPr>
        <w:pStyle w:val="Akapitzlist"/>
        <w:spacing w:after="0"/>
        <w:ind w:left="0"/>
        <w:jc w:val="both"/>
        <w:rPr>
          <w:rFonts w:ascii="Arial" w:hAnsi="Arial" w:cs="Arial"/>
          <w:color w:val="000000"/>
          <w:sz w:val="20"/>
          <w:szCs w:val="20"/>
        </w:rPr>
      </w:pPr>
    </w:p>
    <w:p w14:paraId="60ADCA27" w14:textId="7E3E8BEF" w:rsidR="00086948" w:rsidRDefault="00086948" w:rsidP="0081171C">
      <w:pPr>
        <w:spacing w:line="276" w:lineRule="auto"/>
        <w:jc w:val="both"/>
        <w:rPr>
          <w:rFonts w:ascii="Arial" w:hAnsi="Arial" w:cs="Arial"/>
          <w:color w:val="000000"/>
          <w:sz w:val="21"/>
          <w:szCs w:val="21"/>
        </w:rPr>
      </w:pPr>
      <w:r>
        <w:rPr>
          <w:rFonts w:ascii="Arial" w:hAnsi="Arial" w:cs="Arial"/>
          <w:color w:val="000000"/>
          <w:sz w:val="21"/>
          <w:szCs w:val="21"/>
        </w:rPr>
        <w:t xml:space="preserve">na potrzeby </w:t>
      </w:r>
      <w:r w:rsidRPr="00086948">
        <w:rPr>
          <w:rFonts w:ascii="Arial" w:hAnsi="Arial" w:cs="Arial"/>
          <w:color w:val="000000"/>
          <w:sz w:val="21"/>
          <w:szCs w:val="21"/>
        </w:rPr>
        <w:t xml:space="preserve">postępowania o udzielenie zamówienia publicznego, prowadzonego w trybie podstawowym bez negocjacji </w:t>
      </w:r>
      <w:r w:rsidR="002226DA" w:rsidRPr="002226DA">
        <w:rPr>
          <w:rFonts w:ascii="Arial" w:hAnsi="Arial" w:cs="Arial"/>
          <w:b/>
          <w:color w:val="000000"/>
          <w:sz w:val="21"/>
          <w:szCs w:val="21"/>
        </w:rPr>
        <w:t xml:space="preserve">na </w:t>
      </w:r>
      <w:r w:rsidR="001315E7">
        <w:rPr>
          <w:rFonts w:ascii="Arial" w:hAnsi="Arial" w:cs="Arial"/>
          <w:b/>
          <w:sz w:val="21"/>
          <w:szCs w:val="21"/>
        </w:rPr>
        <w:t>w</w:t>
      </w:r>
      <w:r w:rsidR="001315E7" w:rsidRPr="001315E7">
        <w:rPr>
          <w:rFonts w:ascii="Arial" w:hAnsi="Arial" w:cs="Arial"/>
          <w:b/>
          <w:sz w:val="21"/>
          <w:szCs w:val="21"/>
        </w:rPr>
        <w:t>ykonanie robót budowlanych związanych z adaptacją garażu na potrzeby parkowania 2 szt. pojazdów specjalnych na terenie OPP w Łodzi przy ul. Pienistej 71</w:t>
      </w:r>
      <w:r w:rsidR="002226DA">
        <w:rPr>
          <w:rFonts w:ascii="Arial" w:hAnsi="Arial" w:cs="Arial"/>
          <w:b/>
          <w:sz w:val="21"/>
          <w:szCs w:val="21"/>
        </w:rPr>
        <w:t xml:space="preserve"> </w:t>
      </w:r>
      <w:r>
        <w:rPr>
          <w:rFonts w:ascii="Arial" w:hAnsi="Arial" w:cs="Arial"/>
          <w:color w:val="000000"/>
          <w:sz w:val="21"/>
          <w:szCs w:val="21"/>
        </w:rPr>
        <w:t>oświadczam,</w:t>
      </w:r>
      <w:r w:rsidR="004446A6">
        <w:rPr>
          <w:rFonts w:ascii="Arial" w:hAnsi="Arial" w:cs="Arial"/>
          <w:color w:val="000000"/>
          <w:sz w:val="21"/>
          <w:szCs w:val="21"/>
        </w:rPr>
        <w:t xml:space="preserve"> </w:t>
      </w:r>
      <w:r>
        <w:rPr>
          <w:rFonts w:ascii="Arial" w:hAnsi="Arial" w:cs="Arial"/>
          <w:color w:val="000000"/>
          <w:sz w:val="21"/>
          <w:szCs w:val="21"/>
        </w:rPr>
        <w:t>co następuje:</w:t>
      </w:r>
    </w:p>
    <w:p w14:paraId="06312519" w14:textId="77777777" w:rsidR="00086948" w:rsidRDefault="00086948" w:rsidP="0081171C">
      <w:pPr>
        <w:spacing w:line="276" w:lineRule="auto"/>
        <w:jc w:val="both"/>
        <w:rPr>
          <w:rFonts w:ascii="Arial" w:hAnsi="Arial" w:cs="Arial"/>
          <w:b/>
          <w:bCs/>
          <w:color w:val="000000"/>
        </w:rPr>
      </w:pPr>
    </w:p>
    <w:p w14:paraId="4E000442" w14:textId="77777777" w:rsidR="00086948" w:rsidRDefault="00086948" w:rsidP="0081171C">
      <w:pPr>
        <w:pStyle w:val="Akapitzlist"/>
        <w:spacing w:after="0"/>
        <w:ind w:left="0"/>
        <w:jc w:val="both"/>
        <w:rPr>
          <w:rFonts w:ascii="Arial" w:hAnsi="Arial" w:cs="Arial"/>
          <w:b/>
          <w:bCs/>
          <w:color w:val="000000"/>
          <w:sz w:val="20"/>
          <w:szCs w:val="20"/>
        </w:rPr>
      </w:pPr>
    </w:p>
    <w:p w14:paraId="71B04033" w14:textId="77777777" w:rsidR="00086948" w:rsidRDefault="00086948" w:rsidP="0081171C">
      <w:pPr>
        <w:shd w:val="clear" w:color="auto" w:fill="BFBFBF"/>
        <w:spacing w:line="276" w:lineRule="auto"/>
        <w:rPr>
          <w:rFonts w:ascii="Arial" w:hAnsi="Arial" w:cs="Arial"/>
          <w:b/>
          <w:bCs/>
          <w:color w:val="000000"/>
          <w:sz w:val="21"/>
          <w:szCs w:val="21"/>
        </w:rPr>
      </w:pPr>
      <w:r>
        <w:rPr>
          <w:rFonts w:ascii="Arial" w:hAnsi="Arial" w:cs="Arial"/>
          <w:b/>
          <w:bCs/>
          <w:color w:val="000000"/>
          <w:sz w:val="21"/>
          <w:szCs w:val="21"/>
        </w:rPr>
        <w:t>OŚWIADCZENIA DOTYCZĄCE PODMIOTU UDOSTEPNIAJĄCEGO ZASOBY:</w:t>
      </w:r>
    </w:p>
    <w:p w14:paraId="119BD7C5" w14:textId="77777777" w:rsidR="00086948" w:rsidRDefault="00086948" w:rsidP="003A0A6E">
      <w:pPr>
        <w:pStyle w:val="Akapitzlist"/>
        <w:numPr>
          <w:ilvl w:val="0"/>
          <w:numId w:val="37"/>
        </w:numPr>
        <w:spacing w:after="0"/>
        <w:ind w:left="357" w:hanging="357"/>
        <w:jc w:val="both"/>
        <w:rPr>
          <w:rFonts w:ascii="Arial" w:hAnsi="Arial" w:cs="Arial"/>
          <w:color w:val="000000"/>
          <w:sz w:val="21"/>
          <w:szCs w:val="21"/>
        </w:rPr>
      </w:pPr>
      <w:r>
        <w:rPr>
          <w:rFonts w:ascii="Arial" w:hAnsi="Arial" w:cs="Arial"/>
          <w:color w:val="000000"/>
          <w:sz w:val="21"/>
          <w:szCs w:val="21"/>
        </w:rPr>
        <w:t>nie podlegam wykluczeniu z postępowania na podstawie art. 108 ust. 1 ustawy Pzp;</w:t>
      </w:r>
    </w:p>
    <w:p w14:paraId="22B16221" w14:textId="70837C13" w:rsidR="00086948" w:rsidRDefault="00086948" w:rsidP="003A0A6E">
      <w:pPr>
        <w:pStyle w:val="Akapitzlist"/>
        <w:numPr>
          <w:ilvl w:val="0"/>
          <w:numId w:val="37"/>
        </w:numPr>
        <w:spacing w:after="0"/>
        <w:ind w:left="357" w:hanging="357"/>
        <w:jc w:val="both"/>
        <w:rPr>
          <w:rFonts w:ascii="Arial" w:hAnsi="Arial" w:cs="Arial"/>
          <w:sz w:val="21"/>
          <w:szCs w:val="21"/>
        </w:rPr>
      </w:pPr>
      <w:r>
        <w:rPr>
          <w:rFonts w:ascii="Arial" w:hAnsi="Arial" w:cs="Arial"/>
          <w:sz w:val="21"/>
          <w:szCs w:val="21"/>
        </w:rPr>
        <w:t xml:space="preserve">nie podlegam wykluczeniu z postępowania na podstawie art. 7 ust. 1 ustawy o szczególnych </w:t>
      </w:r>
      <w:bookmarkStart w:id="62" w:name="_GoBack"/>
      <w:bookmarkEnd w:id="62"/>
      <w:r>
        <w:rPr>
          <w:rFonts w:ascii="Arial" w:hAnsi="Arial" w:cs="Arial"/>
          <w:sz w:val="21"/>
          <w:szCs w:val="21"/>
        </w:rPr>
        <w:t>rozwiązaniach w zakresie przeciwdziałania wspieraniu agresji na Ukrainę raz służących ochronie bezpieczeństwa narodowego (Dz. U. 202</w:t>
      </w:r>
      <w:r w:rsidR="002226DA">
        <w:rPr>
          <w:rFonts w:ascii="Arial" w:hAnsi="Arial" w:cs="Arial"/>
          <w:sz w:val="21"/>
          <w:szCs w:val="21"/>
        </w:rPr>
        <w:t>4</w:t>
      </w:r>
      <w:r>
        <w:rPr>
          <w:rFonts w:ascii="Arial" w:hAnsi="Arial" w:cs="Arial"/>
          <w:sz w:val="21"/>
          <w:szCs w:val="21"/>
        </w:rPr>
        <w:t xml:space="preserve"> poz. </w:t>
      </w:r>
      <w:r w:rsidR="002226DA">
        <w:rPr>
          <w:rFonts w:ascii="Arial" w:hAnsi="Arial" w:cs="Arial"/>
          <w:sz w:val="21"/>
          <w:szCs w:val="21"/>
        </w:rPr>
        <w:t>507</w:t>
      </w:r>
      <w:r>
        <w:rPr>
          <w:rFonts w:ascii="Arial" w:hAnsi="Arial" w:cs="Arial"/>
          <w:sz w:val="21"/>
          <w:szCs w:val="21"/>
        </w:rPr>
        <w:t>);</w:t>
      </w:r>
    </w:p>
    <w:p w14:paraId="0A0E635C" w14:textId="570233B9" w:rsidR="00086948" w:rsidRDefault="00086948" w:rsidP="003A0A6E">
      <w:pPr>
        <w:pStyle w:val="Akapitzlist"/>
        <w:numPr>
          <w:ilvl w:val="0"/>
          <w:numId w:val="37"/>
        </w:numPr>
        <w:spacing w:after="0"/>
        <w:ind w:left="357" w:hanging="357"/>
        <w:jc w:val="both"/>
        <w:rPr>
          <w:rFonts w:ascii="Arial" w:hAnsi="Arial" w:cs="Arial"/>
          <w:color w:val="000000"/>
          <w:sz w:val="21"/>
          <w:szCs w:val="21"/>
        </w:rPr>
      </w:pPr>
      <w:r>
        <w:rPr>
          <w:rFonts w:ascii="Arial" w:hAnsi="Arial" w:cs="Arial"/>
          <w:sz w:val="21"/>
          <w:szCs w:val="21"/>
        </w:rPr>
        <w:t xml:space="preserve">wszystkie informacje podane w powyższych oświadczeniach są aktualne </w:t>
      </w:r>
      <w:r>
        <w:rPr>
          <w:rFonts w:ascii="Arial" w:hAnsi="Arial" w:cs="Arial"/>
          <w:color w:val="000000"/>
          <w:sz w:val="21"/>
          <w:szCs w:val="21"/>
        </w:rPr>
        <w:t>i zgodne z prawdą oraz zostały przedstawione z pełną świadomością konsekwencji wprowadzenia zamawiającego w błąd przy przedstawianiu informacji.</w:t>
      </w:r>
    </w:p>
    <w:p w14:paraId="65066BF4" w14:textId="77777777" w:rsidR="00086948" w:rsidRDefault="00086948" w:rsidP="0081171C">
      <w:pPr>
        <w:spacing w:line="276" w:lineRule="auto"/>
        <w:jc w:val="both"/>
        <w:rPr>
          <w:rFonts w:ascii="Arial" w:hAnsi="Arial" w:cs="Arial"/>
          <w:color w:val="000000"/>
        </w:rPr>
      </w:pPr>
    </w:p>
    <w:p w14:paraId="42685DEF" w14:textId="77777777" w:rsidR="00086948" w:rsidRDefault="00086948" w:rsidP="0081171C">
      <w:pPr>
        <w:spacing w:line="276" w:lineRule="auto"/>
        <w:jc w:val="both"/>
        <w:rPr>
          <w:rFonts w:ascii="Arial" w:hAnsi="Arial" w:cs="Arial"/>
          <w:color w:val="000000"/>
        </w:rPr>
      </w:pPr>
      <w:r>
        <w:rPr>
          <w:rFonts w:ascii="Arial" w:hAnsi="Arial" w:cs="Arial"/>
          <w:color w:val="000000"/>
        </w:rPr>
        <w:t xml:space="preserve">…………….……. </w:t>
      </w:r>
      <w:r>
        <w:rPr>
          <w:rFonts w:ascii="Arial" w:hAnsi="Arial" w:cs="Arial"/>
          <w:i/>
          <w:iCs/>
          <w:color w:val="000000"/>
          <w:sz w:val="16"/>
          <w:szCs w:val="16"/>
        </w:rPr>
        <w:t>(miejscowość),</w:t>
      </w:r>
      <w:r>
        <w:rPr>
          <w:rFonts w:ascii="Arial" w:hAnsi="Arial" w:cs="Arial"/>
          <w:i/>
          <w:iCs/>
          <w:color w:val="000000"/>
          <w:sz w:val="18"/>
          <w:szCs w:val="18"/>
        </w:rPr>
        <w:t xml:space="preserve"> </w:t>
      </w:r>
      <w:r>
        <w:rPr>
          <w:rFonts w:ascii="Arial" w:hAnsi="Arial" w:cs="Arial"/>
          <w:color w:val="000000"/>
        </w:rPr>
        <w:t xml:space="preserve">dnia ………….……. r. </w:t>
      </w:r>
    </w:p>
    <w:p w14:paraId="38E8820D" w14:textId="77777777" w:rsidR="00086948" w:rsidRDefault="00086948" w:rsidP="0081171C">
      <w:pPr>
        <w:spacing w:line="276" w:lineRule="auto"/>
        <w:ind w:left="4836"/>
        <w:jc w:val="center"/>
        <w:rPr>
          <w:rFonts w:ascii="Arial" w:hAnsi="Arial" w:cs="Arial"/>
          <w:i/>
          <w:color w:val="000000"/>
          <w:sz w:val="18"/>
          <w:szCs w:val="18"/>
        </w:rPr>
      </w:pPr>
      <w:r>
        <w:rPr>
          <w:rFonts w:ascii="Arial" w:hAnsi="Arial" w:cs="Arial"/>
          <w:color w:val="000000"/>
        </w:rPr>
        <w:tab/>
      </w:r>
    </w:p>
    <w:p w14:paraId="4AD1F999" w14:textId="77777777" w:rsidR="00086948" w:rsidRDefault="00086948" w:rsidP="0081171C">
      <w:pPr>
        <w:spacing w:line="276" w:lineRule="auto"/>
        <w:ind w:left="4820"/>
        <w:jc w:val="center"/>
        <w:rPr>
          <w:rFonts w:ascii="Arial" w:hAnsi="Arial" w:cs="Arial"/>
          <w:i/>
          <w:color w:val="000000"/>
          <w:sz w:val="18"/>
          <w:szCs w:val="18"/>
        </w:rPr>
      </w:pPr>
    </w:p>
    <w:p w14:paraId="74614A5B" w14:textId="77777777" w:rsidR="00086948" w:rsidRDefault="00086948" w:rsidP="0081171C">
      <w:pPr>
        <w:spacing w:line="276" w:lineRule="auto"/>
        <w:ind w:left="4820"/>
        <w:jc w:val="center"/>
        <w:rPr>
          <w:rFonts w:ascii="Arial" w:hAnsi="Arial" w:cs="Arial"/>
          <w:i/>
          <w:color w:val="000000"/>
          <w:sz w:val="18"/>
          <w:szCs w:val="18"/>
        </w:rPr>
      </w:pPr>
    </w:p>
    <w:p w14:paraId="536E74DA" w14:textId="77777777" w:rsidR="00086948" w:rsidRDefault="00086948" w:rsidP="0081171C">
      <w:pPr>
        <w:spacing w:line="276" w:lineRule="auto"/>
        <w:ind w:left="4820"/>
        <w:jc w:val="center"/>
        <w:rPr>
          <w:rFonts w:ascii="Arial" w:hAnsi="Arial" w:cs="Arial"/>
          <w:i/>
          <w:sz w:val="18"/>
          <w:szCs w:val="18"/>
        </w:rPr>
      </w:pPr>
    </w:p>
    <w:p w14:paraId="4F85A955" w14:textId="55AD7399" w:rsidR="00086948" w:rsidRDefault="00086948" w:rsidP="0081171C">
      <w:pPr>
        <w:spacing w:line="276" w:lineRule="auto"/>
        <w:jc w:val="both"/>
        <w:rPr>
          <w:rFonts w:ascii="Arial" w:hAnsi="Arial" w:cs="Arial"/>
          <w:sz w:val="21"/>
          <w:szCs w:val="21"/>
        </w:rPr>
      </w:pPr>
      <w:r>
        <w:rPr>
          <w:rFonts w:ascii="Arial" w:hAnsi="Arial" w:cs="Arial"/>
          <w:sz w:val="21"/>
          <w:szCs w:val="21"/>
        </w:rPr>
        <w:t>Oświadczam, że zachodzą w stosunku do mnie podstawy wykluczenia z postępowania na podstawie art. …………. ustawy Pzp</w:t>
      </w:r>
      <w:r>
        <w:rPr>
          <w:rFonts w:ascii="Arial" w:hAnsi="Arial" w:cs="Arial"/>
        </w:rPr>
        <w:t xml:space="preserve"> </w:t>
      </w:r>
      <w:r>
        <w:rPr>
          <w:rFonts w:ascii="Arial" w:hAnsi="Arial" w:cs="Arial"/>
          <w:i/>
          <w:iCs/>
          <w:sz w:val="16"/>
          <w:szCs w:val="16"/>
        </w:rPr>
        <w:t>(podać mającą zastosowanie podstawę wykluczenia spośród wymienionych w art. 108 ust. 1 pkt 1,2,5 ustawy Pzp).</w:t>
      </w:r>
      <w:r>
        <w:rPr>
          <w:rFonts w:ascii="Arial" w:hAnsi="Arial" w:cs="Arial"/>
        </w:rPr>
        <w:t xml:space="preserve"> </w:t>
      </w:r>
      <w:r>
        <w:rPr>
          <w:rFonts w:ascii="Arial" w:hAnsi="Arial" w:cs="Arial"/>
          <w:sz w:val="21"/>
          <w:szCs w:val="21"/>
        </w:rPr>
        <w:t>Jednocześnie oświadczam, że w związku z ww. okolicznością,</w:t>
      </w:r>
      <w:r w:rsidR="004446A6">
        <w:rPr>
          <w:rFonts w:ascii="Arial" w:hAnsi="Arial" w:cs="Arial"/>
          <w:sz w:val="21"/>
          <w:szCs w:val="21"/>
        </w:rPr>
        <w:t xml:space="preserve">                                 </w:t>
      </w:r>
      <w:r>
        <w:rPr>
          <w:rFonts w:ascii="Arial" w:hAnsi="Arial" w:cs="Arial"/>
          <w:sz w:val="21"/>
          <w:szCs w:val="21"/>
        </w:rPr>
        <w:t xml:space="preserve"> na podstawie art. 110 ust. 2 ustawy Pzp podjąłem następujące środki naprawcze: </w:t>
      </w:r>
    </w:p>
    <w:p w14:paraId="55BE0F6C" w14:textId="77777777" w:rsidR="00086948" w:rsidRDefault="00086948" w:rsidP="0081171C">
      <w:pPr>
        <w:spacing w:line="276" w:lineRule="auto"/>
        <w:jc w:val="both"/>
        <w:rPr>
          <w:rFonts w:ascii="Arial" w:hAnsi="Arial" w:cs="Arial"/>
          <w:sz w:val="21"/>
          <w:szCs w:val="21"/>
        </w:rPr>
      </w:pPr>
      <w:r>
        <w:rPr>
          <w:rFonts w:ascii="Arial" w:hAnsi="Arial" w:cs="Arial"/>
        </w:rPr>
        <w:t>…………………………………………………………………………………………..…………………...........………………………………………………………………………………………………………………..……</w:t>
      </w:r>
    </w:p>
    <w:p w14:paraId="77629180" w14:textId="77777777" w:rsidR="00086948" w:rsidRDefault="00086948" w:rsidP="0081171C">
      <w:pPr>
        <w:spacing w:line="276" w:lineRule="auto"/>
        <w:jc w:val="both"/>
        <w:rPr>
          <w:rFonts w:ascii="Arial" w:hAnsi="Arial" w:cs="Arial"/>
        </w:rPr>
      </w:pPr>
    </w:p>
    <w:p w14:paraId="1B74D197" w14:textId="77777777" w:rsidR="00086948" w:rsidRDefault="00086948" w:rsidP="0081171C">
      <w:pPr>
        <w:spacing w:line="276" w:lineRule="auto"/>
        <w:jc w:val="both"/>
        <w:rPr>
          <w:rFonts w:ascii="Arial" w:hAnsi="Arial" w:cs="Arial"/>
        </w:rPr>
      </w:pPr>
    </w:p>
    <w:p w14:paraId="6B994B85" w14:textId="77777777" w:rsidR="00086948" w:rsidRDefault="00086948" w:rsidP="0081171C">
      <w:pPr>
        <w:spacing w:line="276" w:lineRule="auto"/>
        <w:jc w:val="both"/>
        <w:rPr>
          <w:rFonts w:ascii="Arial" w:hAnsi="Arial" w:cs="Arial"/>
        </w:rPr>
      </w:pPr>
      <w:r>
        <w:rPr>
          <w:rFonts w:ascii="Arial" w:hAnsi="Arial" w:cs="Arial"/>
        </w:rPr>
        <w:t xml:space="preserve">…………….……. </w:t>
      </w:r>
      <w:r>
        <w:rPr>
          <w:rFonts w:ascii="Arial" w:hAnsi="Arial" w:cs="Arial"/>
          <w:i/>
          <w:iCs/>
          <w:sz w:val="16"/>
          <w:szCs w:val="16"/>
        </w:rPr>
        <w:t>(miejscowość)</w:t>
      </w:r>
      <w:r>
        <w:rPr>
          <w:rFonts w:ascii="Arial" w:hAnsi="Arial" w:cs="Arial"/>
          <w:i/>
          <w:iCs/>
        </w:rPr>
        <w:t xml:space="preserve">, </w:t>
      </w:r>
      <w:r>
        <w:rPr>
          <w:rFonts w:ascii="Arial" w:hAnsi="Arial" w:cs="Arial"/>
        </w:rPr>
        <w:t xml:space="preserve">dnia …………………. r. </w:t>
      </w:r>
    </w:p>
    <w:p w14:paraId="72F319F6" w14:textId="77777777" w:rsidR="00086948" w:rsidRDefault="00086948" w:rsidP="0081171C">
      <w:pPr>
        <w:pStyle w:val="Tekstpodstawowywcity"/>
        <w:spacing w:line="276" w:lineRule="auto"/>
        <w:ind w:left="360"/>
        <w:jc w:val="right"/>
        <w:rPr>
          <w:rFonts w:ascii="Arial" w:hAnsi="Arial" w:cs="Arial"/>
          <w:b/>
          <w:bCs/>
          <w:sz w:val="18"/>
          <w:szCs w:val="18"/>
        </w:rPr>
      </w:pPr>
    </w:p>
    <w:p w14:paraId="7337DAE4" w14:textId="77777777" w:rsidR="00086948" w:rsidRDefault="00086948" w:rsidP="0081171C">
      <w:pPr>
        <w:pStyle w:val="Tekstpodstawowywcity"/>
        <w:spacing w:line="276" w:lineRule="auto"/>
        <w:ind w:left="360"/>
        <w:jc w:val="right"/>
        <w:rPr>
          <w:rFonts w:ascii="Arial" w:hAnsi="Arial" w:cs="Arial"/>
          <w:b/>
          <w:bCs/>
          <w:sz w:val="18"/>
          <w:szCs w:val="18"/>
        </w:rPr>
      </w:pPr>
    </w:p>
    <w:p w14:paraId="40D545A7" w14:textId="77777777" w:rsidR="00086948" w:rsidRDefault="00086948" w:rsidP="0081171C">
      <w:pPr>
        <w:pStyle w:val="Tekstpodstawowywcity"/>
        <w:spacing w:line="276" w:lineRule="auto"/>
        <w:ind w:left="360"/>
        <w:jc w:val="right"/>
        <w:rPr>
          <w:rFonts w:ascii="Arial" w:hAnsi="Arial" w:cs="Arial"/>
          <w:b/>
          <w:bCs/>
          <w:sz w:val="18"/>
          <w:szCs w:val="18"/>
        </w:rPr>
      </w:pPr>
    </w:p>
    <w:p w14:paraId="50DDF601" w14:textId="77777777" w:rsidR="00086948" w:rsidRDefault="00086948" w:rsidP="0081171C">
      <w:pPr>
        <w:pStyle w:val="Tekstpodstawowywcity"/>
        <w:spacing w:line="276" w:lineRule="auto"/>
        <w:ind w:left="360"/>
        <w:jc w:val="right"/>
        <w:rPr>
          <w:rFonts w:ascii="Arial" w:hAnsi="Arial" w:cs="Arial"/>
          <w:b/>
          <w:bCs/>
          <w:sz w:val="18"/>
          <w:szCs w:val="18"/>
        </w:rPr>
      </w:pPr>
    </w:p>
    <w:p w14:paraId="6E335223" w14:textId="77777777" w:rsidR="00086948" w:rsidRDefault="00086948" w:rsidP="0081171C">
      <w:pPr>
        <w:pStyle w:val="Tekstpodstawowywcity"/>
        <w:spacing w:line="276" w:lineRule="auto"/>
        <w:ind w:left="360"/>
        <w:jc w:val="right"/>
        <w:rPr>
          <w:rFonts w:ascii="Arial" w:hAnsi="Arial" w:cs="Arial"/>
          <w:b/>
          <w:bCs/>
          <w:color w:val="000000"/>
          <w:sz w:val="18"/>
          <w:szCs w:val="18"/>
        </w:rPr>
      </w:pPr>
    </w:p>
    <w:p w14:paraId="41E2F762"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3B394F61" w14:textId="7E04F8EE" w:rsidR="00086948" w:rsidRPr="00B536C0" w:rsidRDefault="00086948" w:rsidP="0081171C">
      <w:pPr>
        <w:spacing w:line="276" w:lineRule="auto"/>
        <w:rPr>
          <w:rFonts w:ascii="Arial" w:hAnsi="Arial" w:cs="Arial"/>
          <w:b/>
          <w:bCs/>
          <w:sz w:val="18"/>
          <w:szCs w:val="18"/>
        </w:rPr>
      </w:pPr>
      <w:r w:rsidRPr="00B536C0">
        <w:rPr>
          <w:rFonts w:ascii="Arial" w:hAnsi="Arial" w:cs="Arial"/>
          <w:i/>
          <w:sz w:val="16"/>
          <w:szCs w:val="16"/>
        </w:rPr>
        <w:t>Oświadczenie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20A721D8" w14:textId="77777777" w:rsidR="00086948" w:rsidRPr="00B536C0" w:rsidRDefault="00086948" w:rsidP="0081171C">
      <w:pPr>
        <w:autoSpaceDE w:val="0"/>
        <w:autoSpaceDN w:val="0"/>
        <w:adjustRightInd w:val="0"/>
        <w:spacing w:line="276" w:lineRule="auto"/>
        <w:rPr>
          <w:rFonts w:ascii="Arial" w:hAnsi="Arial" w:cs="Arial"/>
          <w:b/>
          <w:bCs/>
        </w:rPr>
      </w:pPr>
    </w:p>
    <w:p w14:paraId="46CA1AA2" w14:textId="77777777" w:rsidR="00086948" w:rsidRDefault="00086948" w:rsidP="0081171C">
      <w:pPr>
        <w:autoSpaceDE w:val="0"/>
        <w:autoSpaceDN w:val="0"/>
        <w:adjustRightInd w:val="0"/>
        <w:spacing w:line="276" w:lineRule="auto"/>
        <w:rPr>
          <w:rFonts w:ascii="Arial" w:hAnsi="Arial" w:cs="Arial"/>
          <w:b/>
          <w:bCs/>
        </w:rPr>
      </w:pPr>
    </w:p>
    <w:p w14:paraId="526C9769" w14:textId="77777777" w:rsidR="00086948" w:rsidRDefault="00086948" w:rsidP="0081171C">
      <w:pPr>
        <w:autoSpaceDE w:val="0"/>
        <w:autoSpaceDN w:val="0"/>
        <w:adjustRightInd w:val="0"/>
        <w:spacing w:line="276" w:lineRule="auto"/>
        <w:rPr>
          <w:rFonts w:ascii="Arial" w:hAnsi="Arial" w:cs="Arial"/>
          <w:b/>
          <w:bCs/>
        </w:rPr>
      </w:pPr>
    </w:p>
    <w:p w14:paraId="2AF979D4" w14:textId="77777777" w:rsidR="00086948" w:rsidRDefault="00086948" w:rsidP="0081171C">
      <w:pPr>
        <w:autoSpaceDE w:val="0"/>
        <w:autoSpaceDN w:val="0"/>
        <w:adjustRightInd w:val="0"/>
        <w:spacing w:line="276" w:lineRule="auto"/>
        <w:rPr>
          <w:rFonts w:ascii="Arial" w:hAnsi="Arial" w:cs="Arial"/>
          <w:b/>
          <w:bCs/>
        </w:rPr>
      </w:pPr>
    </w:p>
    <w:p w14:paraId="48911DD5" w14:textId="04BCD7D9" w:rsidR="00086948" w:rsidRDefault="00086948" w:rsidP="0081171C">
      <w:pPr>
        <w:autoSpaceDE w:val="0"/>
        <w:autoSpaceDN w:val="0"/>
        <w:adjustRightInd w:val="0"/>
        <w:spacing w:line="276" w:lineRule="auto"/>
        <w:rPr>
          <w:rFonts w:ascii="Arial" w:hAnsi="Arial" w:cs="Arial"/>
          <w:b/>
          <w:bCs/>
        </w:rPr>
      </w:pPr>
    </w:p>
    <w:p w14:paraId="5BB15FF8" w14:textId="3EBB9984" w:rsidR="009F3A1D" w:rsidRDefault="009F3A1D" w:rsidP="0081171C">
      <w:pPr>
        <w:autoSpaceDE w:val="0"/>
        <w:autoSpaceDN w:val="0"/>
        <w:adjustRightInd w:val="0"/>
        <w:spacing w:line="276" w:lineRule="auto"/>
        <w:rPr>
          <w:rFonts w:ascii="Arial" w:hAnsi="Arial" w:cs="Arial"/>
          <w:b/>
          <w:bCs/>
        </w:rPr>
      </w:pPr>
    </w:p>
    <w:p w14:paraId="3DFD306C" w14:textId="77777777" w:rsidR="009F3A1D" w:rsidRDefault="009F3A1D" w:rsidP="0081171C">
      <w:pPr>
        <w:autoSpaceDE w:val="0"/>
        <w:autoSpaceDN w:val="0"/>
        <w:adjustRightInd w:val="0"/>
        <w:spacing w:line="276" w:lineRule="auto"/>
        <w:rPr>
          <w:rFonts w:ascii="Arial" w:hAnsi="Arial" w:cs="Arial"/>
          <w:b/>
          <w:bCs/>
        </w:rPr>
      </w:pPr>
    </w:p>
    <w:p w14:paraId="02324874" w14:textId="77777777" w:rsidR="00086948" w:rsidRDefault="00086948" w:rsidP="0081171C">
      <w:pPr>
        <w:autoSpaceDE w:val="0"/>
        <w:autoSpaceDN w:val="0"/>
        <w:adjustRightInd w:val="0"/>
        <w:spacing w:line="276" w:lineRule="auto"/>
        <w:rPr>
          <w:rFonts w:ascii="Arial" w:hAnsi="Arial" w:cs="Arial"/>
          <w:b/>
          <w:bCs/>
        </w:rPr>
      </w:pPr>
    </w:p>
    <w:p w14:paraId="69722263" w14:textId="1C52632C" w:rsidR="00100917" w:rsidRPr="00CC628C" w:rsidRDefault="00100917" w:rsidP="00100917">
      <w:pPr>
        <w:ind w:left="360" w:hanging="426"/>
        <w:jc w:val="right"/>
        <w:rPr>
          <w:rFonts w:ascii="Arial" w:hAnsi="Arial" w:cs="Arial"/>
          <w:b/>
          <w:bCs/>
          <w:color w:val="000000"/>
          <w:sz w:val="18"/>
          <w:szCs w:val="18"/>
          <w:lang w:val="x-none"/>
        </w:rPr>
      </w:pPr>
      <w:r w:rsidRPr="00CC628C">
        <w:rPr>
          <w:rFonts w:ascii="Arial" w:hAnsi="Arial" w:cs="Arial"/>
          <w:b/>
          <w:bCs/>
          <w:color w:val="000000"/>
          <w:sz w:val="18"/>
          <w:szCs w:val="18"/>
          <w:lang w:val="x-none"/>
        </w:rPr>
        <w:lastRenderedPageBreak/>
        <w:t xml:space="preserve">Załącznik nr </w:t>
      </w:r>
      <w:r w:rsidRPr="00CC628C">
        <w:rPr>
          <w:rFonts w:ascii="Arial" w:hAnsi="Arial" w:cs="Arial"/>
          <w:b/>
          <w:bCs/>
          <w:color w:val="000000"/>
          <w:sz w:val="18"/>
          <w:szCs w:val="18"/>
        </w:rPr>
        <w:t>7</w:t>
      </w:r>
      <w:r w:rsidRPr="00CC628C">
        <w:rPr>
          <w:rFonts w:ascii="Arial" w:hAnsi="Arial" w:cs="Arial"/>
          <w:b/>
          <w:bCs/>
          <w:color w:val="000000"/>
          <w:sz w:val="18"/>
          <w:szCs w:val="18"/>
          <w:lang w:val="x-none"/>
        </w:rPr>
        <w:t xml:space="preserve"> do SWZ</w:t>
      </w:r>
    </w:p>
    <w:p w14:paraId="5A9E1FFB" w14:textId="30923511" w:rsidR="00100917" w:rsidRPr="00CC628C" w:rsidRDefault="00100917" w:rsidP="00100917">
      <w:pPr>
        <w:ind w:left="360" w:hanging="426"/>
        <w:jc w:val="right"/>
        <w:rPr>
          <w:rFonts w:ascii="Arial" w:hAnsi="Arial" w:cs="Arial"/>
          <w:b/>
          <w:bCs/>
          <w:color w:val="000000"/>
          <w:sz w:val="18"/>
          <w:szCs w:val="18"/>
        </w:rPr>
      </w:pP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r>
      <w:r w:rsidRPr="00CC628C">
        <w:rPr>
          <w:rFonts w:ascii="Arial" w:hAnsi="Arial" w:cs="Arial"/>
          <w:b/>
          <w:bCs/>
          <w:color w:val="000000"/>
          <w:sz w:val="18"/>
          <w:szCs w:val="18"/>
          <w:lang w:val="x-none"/>
        </w:rPr>
        <w:tab/>
        <w:t xml:space="preserve">   </w:t>
      </w:r>
      <w:r w:rsidRPr="00CC628C">
        <w:rPr>
          <w:rFonts w:ascii="Arial" w:hAnsi="Arial" w:cs="Arial"/>
          <w:b/>
          <w:bCs/>
          <w:color w:val="000000"/>
          <w:sz w:val="18"/>
          <w:szCs w:val="18"/>
        </w:rPr>
        <w:t>FZ-2380/</w:t>
      </w:r>
      <w:r w:rsidR="009F3A1D">
        <w:rPr>
          <w:rFonts w:ascii="Arial" w:hAnsi="Arial" w:cs="Arial"/>
          <w:b/>
          <w:bCs/>
          <w:color w:val="000000"/>
          <w:sz w:val="18"/>
          <w:szCs w:val="18"/>
        </w:rPr>
        <w:t>57</w:t>
      </w:r>
      <w:r w:rsidRPr="00CC628C">
        <w:rPr>
          <w:rFonts w:ascii="Arial" w:hAnsi="Arial" w:cs="Arial"/>
          <w:b/>
          <w:bCs/>
          <w:color w:val="000000"/>
          <w:sz w:val="18"/>
          <w:szCs w:val="18"/>
        </w:rPr>
        <w:t>/2</w:t>
      </w:r>
      <w:r w:rsidR="002226DA" w:rsidRPr="00CC628C">
        <w:rPr>
          <w:rFonts w:ascii="Arial" w:hAnsi="Arial" w:cs="Arial"/>
          <w:b/>
          <w:bCs/>
          <w:color w:val="000000"/>
          <w:sz w:val="18"/>
          <w:szCs w:val="18"/>
        </w:rPr>
        <w:t>4</w:t>
      </w:r>
      <w:r w:rsidRPr="00CC628C">
        <w:rPr>
          <w:rFonts w:ascii="Arial" w:hAnsi="Arial" w:cs="Arial"/>
          <w:b/>
          <w:bCs/>
          <w:color w:val="000000"/>
          <w:sz w:val="18"/>
          <w:szCs w:val="18"/>
        </w:rPr>
        <w:t>/RK</w:t>
      </w:r>
    </w:p>
    <w:p w14:paraId="7F3DCF39" w14:textId="77777777" w:rsidR="00100917" w:rsidRPr="00100917" w:rsidRDefault="00100917" w:rsidP="00100917">
      <w:pPr>
        <w:widowControl w:val="0"/>
        <w:spacing w:after="120"/>
        <w:jc w:val="center"/>
        <w:rPr>
          <w:rFonts w:ascii="Arial" w:hAnsi="Arial" w:cs="Arial"/>
          <w:b/>
          <w:bCs/>
        </w:rPr>
      </w:pPr>
      <w:r w:rsidRPr="00100917">
        <w:rPr>
          <w:rFonts w:ascii="Arial" w:hAnsi="Arial" w:cs="Arial"/>
          <w:b/>
          <w:bCs/>
        </w:rPr>
        <w:tab/>
      </w:r>
    </w:p>
    <w:p w14:paraId="0143C542" w14:textId="77777777" w:rsidR="00100917" w:rsidRPr="00100917" w:rsidRDefault="00100917" w:rsidP="00100917">
      <w:pPr>
        <w:widowControl w:val="0"/>
        <w:spacing w:after="120"/>
        <w:jc w:val="center"/>
        <w:rPr>
          <w:rFonts w:ascii="Arial" w:hAnsi="Arial" w:cs="Arial"/>
          <w:b/>
          <w:iCs/>
          <w:sz w:val="24"/>
          <w:szCs w:val="24"/>
          <w:lang w:eastAsia="ar-SA"/>
        </w:rPr>
      </w:pPr>
      <w:r w:rsidRPr="00100917">
        <w:rPr>
          <w:rFonts w:ascii="Arial" w:hAnsi="Arial" w:cs="Arial"/>
          <w:b/>
          <w:iCs/>
          <w:sz w:val="24"/>
          <w:szCs w:val="24"/>
          <w:lang w:eastAsia="ar-SA"/>
        </w:rPr>
        <w:t>WYKAZ ROBÓT</w:t>
      </w:r>
    </w:p>
    <w:p w14:paraId="4C0816F9" w14:textId="30FE1F32" w:rsidR="00100917" w:rsidRPr="00100917" w:rsidRDefault="00100917" w:rsidP="00100917">
      <w:pPr>
        <w:widowControl w:val="0"/>
        <w:jc w:val="center"/>
        <w:rPr>
          <w:rFonts w:ascii="Arial" w:hAnsi="Arial" w:cs="Arial"/>
          <w:sz w:val="18"/>
          <w:szCs w:val="18"/>
          <w:lang w:eastAsia="ar-SA"/>
        </w:rPr>
      </w:pPr>
      <w:r w:rsidRPr="00100917">
        <w:rPr>
          <w:rFonts w:ascii="Arial" w:hAnsi="Arial" w:cs="Arial"/>
          <w:b/>
          <w:bCs/>
          <w:lang w:eastAsia="ar-SA"/>
        </w:rPr>
        <w:t xml:space="preserve">na potwierdzenie spełnienia warunku, o którym mowa w pkt. </w:t>
      </w:r>
      <w:r>
        <w:rPr>
          <w:rFonts w:ascii="Arial" w:hAnsi="Arial" w:cs="Arial"/>
          <w:b/>
          <w:bCs/>
          <w:lang w:eastAsia="ar-SA"/>
        </w:rPr>
        <w:t>10.2.4.1</w:t>
      </w:r>
      <w:r w:rsidRPr="00100917">
        <w:rPr>
          <w:rFonts w:ascii="Arial" w:hAnsi="Arial" w:cs="Arial"/>
          <w:b/>
          <w:bCs/>
          <w:lang w:eastAsia="ar-SA"/>
        </w:rPr>
        <w:t xml:space="preserve"> SWZ</w:t>
      </w:r>
    </w:p>
    <w:p w14:paraId="6D662269" w14:textId="77777777" w:rsidR="00100917" w:rsidRPr="00100917" w:rsidRDefault="00100917" w:rsidP="00100917">
      <w:pPr>
        <w:ind w:left="284"/>
        <w:jc w:val="center"/>
        <w:rPr>
          <w:rFonts w:ascii="Arial" w:hAnsi="Arial" w:cs="Arial"/>
          <w:sz w:val="18"/>
          <w:szCs w:val="18"/>
          <w:lang w:eastAsia="ar-SA"/>
        </w:rPr>
      </w:pPr>
    </w:p>
    <w:p w14:paraId="48A1FB6D" w14:textId="08673BB2" w:rsidR="00176DC3" w:rsidRPr="00DA04FE" w:rsidRDefault="00176DC3" w:rsidP="00176DC3">
      <w:pPr>
        <w:spacing w:line="276" w:lineRule="auto"/>
        <w:ind w:left="284"/>
        <w:jc w:val="both"/>
        <w:rPr>
          <w:rFonts w:ascii="Arial" w:hAnsi="Arial" w:cs="Arial"/>
          <w:b/>
        </w:rPr>
      </w:pPr>
      <w:r w:rsidRPr="00DA04FE">
        <w:rPr>
          <w:rFonts w:ascii="Arial" w:hAnsi="Arial" w:cs="Arial"/>
          <w:b/>
          <w:bCs/>
          <w:color w:val="000000"/>
        </w:rPr>
        <w:t xml:space="preserve">do postępowania o udzielenie zamówienia publicznego, prowadzonego w trybie podstawowym bez negocjacji na </w:t>
      </w:r>
      <w:r w:rsidR="009F3A1D" w:rsidRPr="009F3A1D">
        <w:rPr>
          <w:rFonts w:ascii="Arial" w:hAnsi="Arial" w:cs="Arial"/>
          <w:b/>
        </w:rPr>
        <w:t xml:space="preserve">Wykonanie robót budowlanych związanych z adaptacją garażu na potrzeby parkowania 2 szt. pojazdów specjalnych na terenie OPP w Łodzi przy </w:t>
      </w:r>
      <w:r w:rsidR="009F3A1D">
        <w:rPr>
          <w:rFonts w:ascii="Arial" w:hAnsi="Arial" w:cs="Arial"/>
          <w:b/>
        </w:rPr>
        <w:br/>
      </w:r>
      <w:r w:rsidR="009F3A1D" w:rsidRPr="009F3A1D">
        <w:rPr>
          <w:rFonts w:ascii="Arial" w:hAnsi="Arial" w:cs="Arial"/>
          <w:b/>
        </w:rPr>
        <w:t>ul. Pienistej 71</w:t>
      </w:r>
      <w:r w:rsidR="009F3A1D">
        <w:rPr>
          <w:rFonts w:ascii="Arial" w:hAnsi="Arial" w:cs="Arial"/>
          <w:b/>
        </w:rPr>
        <w:t>.</w:t>
      </w:r>
    </w:p>
    <w:p w14:paraId="62E84436" w14:textId="77777777" w:rsidR="00100917" w:rsidRPr="00100917" w:rsidRDefault="00100917" w:rsidP="00100917">
      <w:pPr>
        <w:ind w:left="284"/>
        <w:jc w:val="center"/>
        <w:rPr>
          <w:rFonts w:ascii="Arial" w:hAnsi="Arial" w:cs="Arial"/>
          <w:b/>
          <w:bCs/>
          <w:lang w:eastAsia="ar-SA"/>
        </w:rPr>
      </w:pPr>
    </w:p>
    <w:p w14:paraId="038DC1DC" w14:textId="77777777" w:rsidR="00100917" w:rsidRPr="00100917" w:rsidRDefault="00100917" w:rsidP="00100917">
      <w:pPr>
        <w:ind w:left="5103"/>
        <w:jc w:val="right"/>
        <w:rPr>
          <w:rFonts w:ascii="Arial" w:hAnsi="Arial" w:cs="Arial"/>
          <w:b/>
          <w:bCs/>
          <w:lang w:eastAsia="ar-SA"/>
        </w:rPr>
      </w:pPr>
    </w:p>
    <w:p w14:paraId="7052D129" w14:textId="77777777" w:rsidR="00100917" w:rsidRPr="00100917" w:rsidRDefault="00100917" w:rsidP="00100917">
      <w:pPr>
        <w:widowControl w:val="0"/>
        <w:tabs>
          <w:tab w:val="left" w:pos="1260"/>
        </w:tabs>
        <w:autoSpaceDE w:val="0"/>
        <w:spacing w:line="360" w:lineRule="auto"/>
        <w:jc w:val="both"/>
        <w:rPr>
          <w:rFonts w:ascii="Arial" w:hAnsi="Arial" w:cs="Arial"/>
          <w:lang w:eastAsia="ar-SA"/>
        </w:rPr>
      </w:pPr>
      <w:r w:rsidRPr="00100917">
        <w:rPr>
          <w:rFonts w:ascii="Arial" w:hAnsi="Arial" w:cs="Arial"/>
          <w:lang w:eastAsia="ar-SA"/>
        </w:rPr>
        <w:t>Nazwa Wykonawcy: …………………………….…………………………………………….............</w:t>
      </w:r>
    </w:p>
    <w:p w14:paraId="342F1399" w14:textId="77777777" w:rsidR="00100917" w:rsidRPr="00100917" w:rsidRDefault="00100917" w:rsidP="00100917">
      <w:pPr>
        <w:widowControl w:val="0"/>
        <w:tabs>
          <w:tab w:val="left" w:pos="1260"/>
        </w:tabs>
        <w:autoSpaceDE w:val="0"/>
        <w:spacing w:line="360" w:lineRule="auto"/>
        <w:jc w:val="both"/>
        <w:rPr>
          <w:rFonts w:ascii="Arial" w:hAnsi="Arial" w:cs="Arial"/>
          <w:lang w:eastAsia="ar-SA"/>
        </w:rPr>
      </w:pPr>
      <w:r w:rsidRPr="00100917">
        <w:rPr>
          <w:rFonts w:ascii="Arial" w:hAnsi="Arial" w:cs="Arial"/>
          <w:lang w:eastAsia="ar-SA"/>
        </w:rPr>
        <w:t xml:space="preserve">      </w:t>
      </w:r>
    </w:p>
    <w:tbl>
      <w:tblPr>
        <w:tblW w:w="0" w:type="auto"/>
        <w:tblInd w:w="70" w:type="dxa"/>
        <w:tblLayout w:type="fixed"/>
        <w:tblCellMar>
          <w:left w:w="70" w:type="dxa"/>
          <w:right w:w="70" w:type="dxa"/>
        </w:tblCellMar>
        <w:tblLook w:val="04A0" w:firstRow="1" w:lastRow="0" w:firstColumn="1" w:lastColumn="0" w:noHBand="0" w:noVBand="1"/>
      </w:tblPr>
      <w:tblGrid>
        <w:gridCol w:w="550"/>
        <w:gridCol w:w="2330"/>
        <w:gridCol w:w="1090"/>
        <w:gridCol w:w="1160"/>
        <w:gridCol w:w="1230"/>
        <w:gridCol w:w="1280"/>
        <w:gridCol w:w="1351"/>
      </w:tblGrid>
      <w:tr w:rsidR="00100917" w:rsidRPr="00100917" w14:paraId="6EFB90CF" w14:textId="77777777" w:rsidTr="00100917">
        <w:trPr>
          <w:trHeight w:val="1601"/>
        </w:trPr>
        <w:tc>
          <w:tcPr>
            <w:tcW w:w="550" w:type="dxa"/>
            <w:tcBorders>
              <w:top w:val="single" w:sz="4" w:space="0" w:color="000000"/>
              <w:left w:val="single" w:sz="4" w:space="0" w:color="000000"/>
              <w:bottom w:val="single" w:sz="4" w:space="0" w:color="000000"/>
              <w:right w:val="nil"/>
            </w:tcBorders>
          </w:tcPr>
          <w:p w14:paraId="0D0F983F" w14:textId="77777777" w:rsidR="00100917" w:rsidRPr="00100917" w:rsidRDefault="00100917" w:rsidP="00100917">
            <w:pPr>
              <w:widowControl w:val="0"/>
              <w:autoSpaceDE w:val="0"/>
              <w:snapToGrid w:val="0"/>
              <w:jc w:val="center"/>
              <w:rPr>
                <w:rFonts w:ascii="Arial" w:hAnsi="Arial" w:cs="Arial"/>
                <w:b/>
                <w:bCs/>
                <w:sz w:val="18"/>
                <w:szCs w:val="18"/>
              </w:rPr>
            </w:pPr>
          </w:p>
          <w:p w14:paraId="2A505D3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L.p.</w:t>
            </w:r>
          </w:p>
        </w:tc>
        <w:tc>
          <w:tcPr>
            <w:tcW w:w="2330" w:type="dxa"/>
            <w:tcBorders>
              <w:top w:val="single" w:sz="4" w:space="0" w:color="000000"/>
              <w:left w:val="single" w:sz="4" w:space="0" w:color="000000"/>
              <w:bottom w:val="single" w:sz="4" w:space="0" w:color="000000"/>
              <w:right w:val="nil"/>
            </w:tcBorders>
            <w:vAlign w:val="center"/>
            <w:hideMark/>
          </w:tcPr>
          <w:p w14:paraId="639750EA" w14:textId="77777777" w:rsidR="00176DC3" w:rsidRPr="00FC4095" w:rsidRDefault="00176DC3" w:rsidP="00176DC3">
            <w:pPr>
              <w:widowControl w:val="0"/>
              <w:autoSpaceDE w:val="0"/>
              <w:jc w:val="center"/>
              <w:rPr>
                <w:rFonts w:ascii="Arial" w:hAnsi="Arial" w:cs="Arial"/>
                <w:b/>
                <w:bCs/>
                <w:sz w:val="18"/>
                <w:szCs w:val="18"/>
              </w:rPr>
            </w:pPr>
            <w:r w:rsidRPr="00FC4095">
              <w:rPr>
                <w:rFonts w:ascii="Arial" w:hAnsi="Arial" w:cs="Arial"/>
                <w:b/>
                <w:bCs/>
                <w:sz w:val="18"/>
                <w:szCs w:val="18"/>
              </w:rPr>
              <w:t>Przedmiot zamówienia</w:t>
            </w:r>
          </w:p>
          <w:p w14:paraId="5A8747B0" w14:textId="5074A88C" w:rsidR="00100917" w:rsidRPr="00100917" w:rsidRDefault="009F3A1D" w:rsidP="00176DC3">
            <w:pPr>
              <w:widowControl w:val="0"/>
              <w:autoSpaceDE w:val="0"/>
              <w:jc w:val="center"/>
              <w:rPr>
                <w:rFonts w:ascii="Arial" w:hAnsi="Arial" w:cs="Arial"/>
                <w:b/>
                <w:bCs/>
                <w:sz w:val="18"/>
                <w:szCs w:val="18"/>
              </w:rPr>
            </w:pPr>
            <w:r w:rsidRPr="009F3A1D">
              <w:rPr>
                <w:rFonts w:ascii="Arial" w:hAnsi="Arial" w:cs="Arial"/>
                <w:b/>
                <w:bCs/>
                <w:sz w:val="18"/>
                <w:szCs w:val="18"/>
              </w:rPr>
              <w:t>(nazwa zadania i zakres rzeczowy robót)</w:t>
            </w:r>
          </w:p>
        </w:tc>
        <w:tc>
          <w:tcPr>
            <w:tcW w:w="1090" w:type="dxa"/>
            <w:tcBorders>
              <w:top w:val="single" w:sz="4" w:space="0" w:color="000000"/>
              <w:left w:val="single" w:sz="4" w:space="0" w:color="000000"/>
              <w:bottom w:val="single" w:sz="4" w:space="0" w:color="000000"/>
              <w:right w:val="nil"/>
            </w:tcBorders>
            <w:vAlign w:val="center"/>
            <w:hideMark/>
          </w:tcPr>
          <w:p w14:paraId="12D623A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Wartość robót brutto</w:t>
            </w:r>
          </w:p>
        </w:tc>
        <w:tc>
          <w:tcPr>
            <w:tcW w:w="1160" w:type="dxa"/>
            <w:tcBorders>
              <w:top w:val="single" w:sz="4" w:space="0" w:color="000000"/>
              <w:left w:val="single" w:sz="4" w:space="0" w:color="000000"/>
              <w:bottom w:val="single" w:sz="4" w:space="0" w:color="000000"/>
              <w:right w:val="nil"/>
            </w:tcBorders>
            <w:vAlign w:val="center"/>
            <w:hideMark/>
          </w:tcPr>
          <w:p w14:paraId="3C2262AF"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Miejsce wykonania</w:t>
            </w:r>
          </w:p>
          <w:p w14:paraId="0E30A314"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robót</w:t>
            </w:r>
          </w:p>
        </w:tc>
        <w:tc>
          <w:tcPr>
            <w:tcW w:w="1230" w:type="dxa"/>
            <w:tcBorders>
              <w:top w:val="single" w:sz="4" w:space="0" w:color="000000"/>
              <w:left w:val="single" w:sz="4" w:space="0" w:color="000000"/>
              <w:bottom w:val="single" w:sz="4" w:space="0" w:color="000000"/>
              <w:right w:val="nil"/>
            </w:tcBorders>
            <w:vAlign w:val="center"/>
            <w:hideMark/>
          </w:tcPr>
          <w:p w14:paraId="7AECDF0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Data wykonania robót</w:t>
            </w:r>
          </w:p>
          <w:p w14:paraId="6C34E23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(miesiąc - rok)</w:t>
            </w:r>
          </w:p>
        </w:tc>
        <w:tc>
          <w:tcPr>
            <w:tcW w:w="1280" w:type="dxa"/>
            <w:tcBorders>
              <w:top w:val="single" w:sz="4" w:space="0" w:color="000000"/>
              <w:left w:val="single" w:sz="4" w:space="0" w:color="000000"/>
              <w:bottom w:val="single" w:sz="4" w:space="0" w:color="000000"/>
              <w:right w:val="nil"/>
            </w:tcBorders>
            <w:vAlign w:val="center"/>
            <w:hideMark/>
          </w:tcPr>
          <w:p w14:paraId="43D632C4"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Wykonawca robót</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0B664F44" w14:textId="77777777" w:rsidR="00100917" w:rsidRPr="00100917" w:rsidRDefault="00100917" w:rsidP="00100917">
            <w:pPr>
              <w:widowControl w:val="0"/>
              <w:tabs>
                <w:tab w:val="left" w:pos="8960"/>
              </w:tabs>
              <w:autoSpaceDE w:val="0"/>
              <w:ind w:right="100"/>
              <w:jc w:val="center"/>
              <w:rPr>
                <w:sz w:val="18"/>
                <w:szCs w:val="18"/>
              </w:rPr>
            </w:pPr>
            <w:r w:rsidRPr="00100917">
              <w:rPr>
                <w:rFonts w:ascii="Arial" w:hAnsi="Arial" w:cs="Arial"/>
                <w:b/>
                <w:bCs/>
                <w:sz w:val="18"/>
                <w:szCs w:val="18"/>
              </w:rPr>
              <w:t>Odbiorca robót-podmiot                   na rzecz którego roboty wykonano</w:t>
            </w:r>
          </w:p>
        </w:tc>
      </w:tr>
      <w:tr w:rsidR="00100917" w:rsidRPr="00100917" w14:paraId="639AEF79" w14:textId="77777777" w:rsidTr="00100917">
        <w:tc>
          <w:tcPr>
            <w:tcW w:w="550" w:type="dxa"/>
            <w:tcBorders>
              <w:top w:val="single" w:sz="4" w:space="0" w:color="000000"/>
              <w:left w:val="single" w:sz="4" w:space="0" w:color="000000"/>
              <w:bottom w:val="single" w:sz="4" w:space="0" w:color="000000"/>
              <w:right w:val="nil"/>
            </w:tcBorders>
            <w:hideMark/>
          </w:tcPr>
          <w:p w14:paraId="43EF3C60"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1</w:t>
            </w:r>
          </w:p>
        </w:tc>
        <w:tc>
          <w:tcPr>
            <w:tcW w:w="2330" w:type="dxa"/>
            <w:tcBorders>
              <w:top w:val="single" w:sz="4" w:space="0" w:color="000000"/>
              <w:left w:val="single" w:sz="4" w:space="0" w:color="000000"/>
              <w:bottom w:val="single" w:sz="4" w:space="0" w:color="000000"/>
              <w:right w:val="nil"/>
            </w:tcBorders>
            <w:vAlign w:val="center"/>
            <w:hideMark/>
          </w:tcPr>
          <w:p w14:paraId="4BEC0D5C"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2</w:t>
            </w:r>
          </w:p>
        </w:tc>
        <w:tc>
          <w:tcPr>
            <w:tcW w:w="1090" w:type="dxa"/>
            <w:tcBorders>
              <w:top w:val="single" w:sz="4" w:space="0" w:color="000000"/>
              <w:left w:val="single" w:sz="4" w:space="0" w:color="000000"/>
              <w:bottom w:val="single" w:sz="4" w:space="0" w:color="000000"/>
              <w:right w:val="nil"/>
            </w:tcBorders>
            <w:vAlign w:val="center"/>
            <w:hideMark/>
          </w:tcPr>
          <w:p w14:paraId="39C95E23"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3</w:t>
            </w:r>
          </w:p>
        </w:tc>
        <w:tc>
          <w:tcPr>
            <w:tcW w:w="1160" w:type="dxa"/>
            <w:tcBorders>
              <w:top w:val="single" w:sz="4" w:space="0" w:color="000000"/>
              <w:left w:val="single" w:sz="4" w:space="0" w:color="000000"/>
              <w:bottom w:val="single" w:sz="4" w:space="0" w:color="000000"/>
              <w:right w:val="nil"/>
            </w:tcBorders>
            <w:vAlign w:val="center"/>
            <w:hideMark/>
          </w:tcPr>
          <w:p w14:paraId="7D2D24C6"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4</w:t>
            </w:r>
          </w:p>
        </w:tc>
        <w:tc>
          <w:tcPr>
            <w:tcW w:w="1230" w:type="dxa"/>
            <w:tcBorders>
              <w:top w:val="single" w:sz="4" w:space="0" w:color="000000"/>
              <w:left w:val="single" w:sz="4" w:space="0" w:color="000000"/>
              <w:bottom w:val="single" w:sz="4" w:space="0" w:color="000000"/>
              <w:right w:val="nil"/>
            </w:tcBorders>
            <w:vAlign w:val="center"/>
            <w:hideMark/>
          </w:tcPr>
          <w:p w14:paraId="47E8CBBF"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5</w:t>
            </w:r>
          </w:p>
        </w:tc>
        <w:tc>
          <w:tcPr>
            <w:tcW w:w="1280" w:type="dxa"/>
            <w:tcBorders>
              <w:top w:val="single" w:sz="4" w:space="0" w:color="000000"/>
              <w:left w:val="single" w:sz="4" w:space="0" w:color="000000"/>
              <w:bottom w:val="single" w:sz="4" w:space="0" w:color="000000"/>
              <w:right w:val="nil"/>
            </w:tcBorders>
            <w:hideMark/>
          </w:tcPr>
          <w:p w14:paraId="48DD3621" w14:textId="77777777" w:rsidR="00100917" w:rsidRPr="00100917" w:rsidRDefault="00100917" w:rsidP="00100917">
            <w:pPr>
              <w:widowControl w:val="0"/>
              <w:autoSpaceDE w:val="0"/>
              <w:jc w:val="center"/>
              <w:rPr>
                <w:rFonts w:ascii="Arial" w:hAnsi="Arial" w:cs="Arial"/>
                <w:b/>
                <w:bCs/>
                <w:sz w:val="18"/>
                <w:szCs w:val="18"/>
              </w:rPr>
            </w:pPr>
            <w:r w:rsidRPr="00100917">
              <w:rPr>
                <w:rFonts w:ascii="Arial" w:hAnsi="Arial" w:cs="Arial"/>
                <w:b/>
                <w:bCs/>
                <w:sz w:val="18"/>
                <w:szCs w:val="18"/>
              </w:rPr>
              <w:t>6</w:t>
            </w:r>
          </w:p>
        </w:tc>
        <w:tc>
          <w:tcPr>
            <w:tcW w:w="1351" w:type="dxa"/>
            <w:tcBorders>
              <w:top w:val="single" w:sz="4" w:space="0" w:color="000000"/>
              <w:left w:val="single" w:sz="4" w:space="0" w:color="000000"/>
              <w:bottom w:val="single" w:sz="4" w:space="0" w:color="000000"/>
              <w:right w:val="single" w:sz="4" w:space="0" w:color="000000"/>
            </w:tcBorders>
            <w:hideMark/>
          </w:tcPr>
          <w:p w14:paraId="69725E5C" w14:textId="77777777" w:rsidR="00100917" w:rsidRPr="00100917" w:rsidRDefault="00100917" w:rsidP="00100917">
            <w:pPr>
              <w:widowControl w:val="0"/>
              <w:autoSpaceDE w:val="0"/>
              <w:jc w:val="center"/>
            </w:pPr>
            <w:r w:rsidRPr="00100917">
              <w:rPr>
                <w:rFonts w:ascii="Arial" w:hAnsi="Arial" w:cs="Arial"/>
                <w:b/>
                <w:bCs/>
                <w:sz w:val="18"/>
                <w:szCs w:val="18"/>
              </w:rPr>
              <w:t>7</w:t>
            </w:r>
          </w:p>
        </w:tc>
      </w:tr>
      <w:tr w:rsidR="00100917" w:rsidRPr="00100917" w14:paraId="345F2EF9" w14:textId="77777777" w:rsidTr="00100917">
        <w:trPr>
          <w:trHeight w:val="1511"/>
        </w:trPr>
        <w:tc>
          <w:tcPr>
            <w:tcW w:w="550" w:type="dxa"/>
            <w:tcBorders>
              <w:top w:val="single" w:sz="4" w:space="0" w:color="000000"/>
              <w:left w:val="single" w:sz="4" w:space="0" w:color="000000"/>
              <w:bottom w:val="single" w:sz="4" w:space="0" w:color="000000"/>
              <w:right w:val="nil"/>
            </w:tcBorders>
            <w:hideMark/>
          </w:tcPr>
          <w:p w14:paraId="49E1DF0E"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1</w:t>
            </w:r>
          </w:p>
        </w:tc>
        <w:tc>
          <w:tcPr>
            <w:tcW w:w="2330" w:type="dxa"/>
            <w:tcBorders>
              <w:top w:val="single" w:sz="4" w:space="0" w:color="000000"/>
              <w:left w:val="single" w:sz="4" w:space="0" w:color="000000"/>
              <w:bottom w:val="single" w:sz="4" w:space="0" w:color="000000"/>
              <w:right w:val="nil"/>
            </w:tcBorders>
          </w:tcPr>
          <w:p w14:paraId="7936FDB7"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4DB04952" w14:textId="77777777" w:rsidR="00100917" w:rsidRPr="00100917" w:rsidRDefault="00100917" w:rsidP="00100917">
            <w:pPr>
              <w:widowControl w:val="0"/>
              <w:autoSpaceDE w:val="0"/>
              <w:snapToGrid w:val="0"/>
              <w:ind w:left="290" w:hanging="29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7EF9A1BB" w14:textId="77777777" w:rsidR="00100917" w:rsidRPr="00100917" w:rsidRDefault="00100917" w:rsidP="00100917">
            <w:pPr>
              <w:widowControl w:val="0"/>
              <w:autoSpaceDE w:val="0"/>
              <w:snapToGrid w:val="0"/>
              <w:jc w:val="center"/>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49BE860F"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2D29C27F"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36173BD5"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2CDA70CE" w14:textId="77777777" w:rsidTr="00100917">
        <w:trPr>
          <w:trHeight w:val="1511"/>
        </w:trPr>
        <w:tc>
          <w:tcPr>
            <w:tcW w:w="550" w:type="dxa"/>
            <w:tcBorders>
              <w:top w:val="single" w:sz="4" w:space="0" w:color="000000"/>
              <w:left w:val="single" w:sz="4" w:space="0" w:color="000000"/>
              <w:bottom w:val="single" w:sz="4" w:space="0" w:color="000000"/>
              <w:right w:val="nil"/>
            </w:tcBorders>
            <w:hideMark/>
          </w:tcPr>
          <w:p w14:paraId="4299E312"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2</w:t>
            </w:r>
          </w:p>
        </w:tc>
        <w:tc>
          <w:tcPr>
            <w:tcW w:w="2330" w:type="dxa"/>
            <w:tcBorders>
              <w:top w:val="single" w:sz="4" w:space="0" w:color="000000"/>
              <w:left w:val="single" w:sz="4" w:space="0" w:color="000000"/>
              <w:bottom w:val="single" w:sz="4" w:space="0" w:color="000000"/>
              <w:right w:val="nil"/>
            </w:tcBorders>
          </w:tcPr>
          <w:p w14:paraId="24A8F080"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001F1281" w14:textId="77777777" w:rsidR="00100917" w:rsidRPr="00100917" w:rsidRDefault="00100917" w:rsidP="00100917">
            <w:pPr>
              <w:widowControl w:val="0"/>
              <w:autoSpaceDE w:val="0"/>
              <w:snapToGrid w:val="0"/>
              <w:ind w:left="290" w:hanging="29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43159496" w14:textId="77777777" w:rsidR="00100917" w:rsidRPr="00100917" w:rsidRDefault="00100917" w:rsidP="00100917">
            <w:pPr>
              <w:widowControl w:val="0"/>
              <w:autoSpaceDE w:val="0"/>
              <w:snapToGrid w:val="0"/>
              <w:jc w:val="center"/>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2DF22167"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3CF8254A"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16BB5C8E"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3DD4627A" w14:textId="77777777" w:rsidTr="00100917">
        <w:trPr>
          <w:trHeight w:val="942"/>
        </w:trPr>
        <w:tc>
          <w:tcPr>
            <w:tcW w:w="550" w:type="dxa"/>
            <w:tcBorders>
              <w:top w:val="single" w:sz="4" w:space="0" w:color="000000"/>
              <w:left w:val="single" w:sz="4" w:space="0" w:color="000000"/>
              <w:bottom w:val="single" w:sz="4" w:space="0" w:color="000000"/>
              <w:right w:val="nil"/>
            </w:tcBorders>
            <w:hideMark/>
          </w:tcPr>
          <w:p w14:paraId="532651AC"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3</w:t>
            </w:r>
          </w:p>
        </w:tc>
        <w:tc>
          <w:tcPr>
            <w:tcW w:w="2330" w:type="dxa"/>
            <w:tcBorders>
              <w:top w:val="single" w:sz="4" w:space="0" w:color="000000"/>
              <w:left w:val="single" w:sz="4" w:space="0" w:color="000000"/>
              <w:bottom w:val="single" w:sz="4" w:space="0" w:color="000000"/>
              <w:right w:val="nil"/>
            </w:tcBorders>
          </w:tcPr>
          <w:p w14:paraId="00180E3A" w14:textId="77777777" w:rsidR="00100917" w:rsidRPr="00100917" w:rsidRDefault="00100917" w:rsidP="00100917">
            <w:pPr>
              <w:widowControl w:val="0"/>
              <w:autoSpaceDE w:val="0"/>
              <w:snapToGrid w:val="0"/>
              <w:rPr>
                <w:rFonts w:ascii="Arial" w:hAnsi="Arial" w:cs="Arial"/>
                <w:b/>
                <w:bCs/>
                <w:sz w:val="22"/>
                <w:szCs w:val="22"/>
              </w:rPr>
            </w:pPr>
          </w:p>
          <w:p w14:paraId="35E67946" w14:textId="77777777" w:rsidR="00100917" w:rsidRPr="00100917" w:rsidRDefault="00100917" w:rsidP="00100917">
            <w:pPr>
              <w:widowControl w:val="0"/>
              <w:autoSpaceDE w:val="0"/>
              <w:snapToGrid w:val="0"/>
              <w:rPr>
                <w:rFonts w:ascii="Arial" w:hAnsi="Arial" w:cs="Arial"/>
                <w:b/>
                <w:bCs/>
                <w:sz w:val="22"/>
                <w:szCs w:val="22"/>
              </w:rPr>
            </w:pPr>
          </w:p>
          <w:p w14:paraId="65C740BB" w14:textId="77777777" w:rsidR="00100917" w:rsidRPr="00100917" w:rsidRDefault="00100917" w:rsidP="00100917">
            <w:pPr>
              <w:widowControl w:val="0"/>
              <w:autoSpaceDE w:val="0"/>
              <w:snapToGrid w:val="0"/>
              <w:rPr>
                <w:rFonts w:ascii="Arial" w:hAnsi="Arial" w:cs="Arial"/>
                <w:b/>
                <w:bCs/>
                <w:sz w:val="22"/>
                <w:szCs w:val="22"/>
              </w:rPr>
            </w:pPr>
          </w:p>
          <w:p w14:paraId="280B264B"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4EC8D559" w14:textId="77777777" w:rsidR="00100917" w:rsidRPr="00100917" w:rsidRDefault="00100917" w:rsidP="00100917">
            <w:pPr>
              <w:widowControl w:val="0"/>
              <w:autoSpaceDE w:val="0"/>
              <w:snapToGrid w:val="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09ADA9D3" w14:textId="77777777" w:rsidR="00100917" w:rsidRPr="00100917" w:rsidRDefault="00100917" w:rsidP="00100917">
            <w:pPr>
              <w:widowControl w:val="0"/>
              <w:autoSpaceDE w:val="0"/>
              <w:snapToGrid w:val="0"/>
              <w:rPr>
                <w:rFonts w:ascii="Arial" w:hAnsi="Arial" w:cs="Arial"/>
                <w:b/>
                <w:bCs/>
                <w:sz w:val="22"/>
                <w:szCs w:val="22"/>
              </w:rPr>
            </w:pPr>
          </w:p>
          <w:p w14:paraId="6658CC1B" w14:textId="77777777" w:rsidR="00100917" w:rsidRPr="00100917" w:rsidRDefault="00100917" w:rsidP="00100917">
            <w:pPr>
              <w:widowControl w:val="0"/>
              <w:autoSpaceDE w:val="0"/>
              <w:snapToGrid w:val="0"/>
              <w:rPr>
                <w:rFonts w:ascii="Arial" w:hAnsi="Arial" w:cs="Arial"/>
                <w:b/>
                <w:bCs/>
                <w:sz w:val="22"/>
                <w:szCs w:val="22"/>
              </w:rPr>
            </w:pPr>
          </w:p>
          <w:p w14:paraId="779B1A72" w14:textId="77777777" w:rsidR="00100917" w:rsidRPr="00100917" w:rsidRDefault="00100917" w:rsidP="00100917">
            <w:pPr>
              <w:widowControl w:val="0"/>
              <w:autoSpaceDE w:val="0"/>
              <w:snapToGrid w:val="0"/>
              <w:rPr>
                <w:rFonts w:ascii="Arial" w:hAnsi="Arial" w:cs="Arial"/>
                <w:b/>
                <w:bCs/>
                <w:sz w:val="22"/>
                <w:szCs w:val="22"/>
              </w:rPr>
            </w:pPr>
          </w:p>
          <w:p w14:paraId="1452842C" w14:textId="77777777" w:rsidR="00100917" w:rsidRPr="00100917" w:rsidRDefault="00100917" w:rsidP="00100917">
            <w:pPr>
              <w:widowControl w:val="0"/>
              <w:autoSpaceDE w:val="0"/>
              <w:snapToGrid w:val="0"/>
              <w:rPr>
                <w:rFonts w:ascii="Arial" w:hAnsi="Arial" w:cs="Arial"/>
                <w:b/>
                <w:bCs/>
                <w:sz w:val="22"/>
                <w:szCs w:val="22"/>
              </w:rPr>
            </w:pPr>
          </w:p>
          <w:p w14:paraId="3CA55018" w14:textId="77777777" w:rsidR="00100917" w:rsidRPr="00100917" w:rsidRDefault="00100917" w:rsidP="00100917">
            <w:pPr>
              <w:widowControl w:val="0"/>
              <w:autoSpaceDE w:val="0"/>
              <w:snapToGrid w:val="0"/>
              <w:rPr>
                <w:rFonts w:ascii="Arial" w:hAnsi="Arial" w:cs="Arial"/>
                <w:b/>
                <w:bCs/>
                <w:sz w:val="22"/>
                <w:szCs w:val="22"/>
              </w:rPr>
            </w:pPr>
          </w:p>
          <w:p w14:paraId="2CFE86D5" w14:textId="77777777" w:rsidR="00100917" w:rsidRPr="00100917" w:rsidRDefault="00100917" w:rsidP="00100917">
            <w:pPr>
              <w:widowControl w:val="0"/>
              <w:autoSpaceDE w:val="0"/>
              <w:snapToGrid w:val="0"/>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3B875240"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516B35EB"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19005BF4" w14:textId="77777777" w:rsidR="00100917" w:rsidRPr="00100917" w:rsidRDefault="00100917" w:rsidP="00100917">
            <w:pPr>
              <w:widowControl w:val="0"/>
              <w:autoSpaceDE w:val="0"/>
              <w:snapToGrid w:val="0"/>
              <w:rPr>
                <w:rFonts w:ascii="Arial" w:hAnsi="Arial" w:cs="Arial"/>
                <w:b/>
                <w:bCs/>
                <w:sz w:val="22"/>
                <w:szCs w:val="22"/>
              </w:rPr>
            </w:pPr>
          </w:p>
        </w:tc>
      </w:tr>
      <w:tr w:rsidR="00100917" w:rsidRPr="00100917" w14:paraId="6FC11C72" w14:textId="77777777" w:rsidTr="00100917">
        <w:trPr>
          <w:trHeight w:val="942"/>
        </w:trPr>
        <w:tc>
          <w:tcPr>
            <w:tcW w:w="550" w:type="dxa"/>
            <w:tcBorders>
              <w:top w:val="single" w:sz="4" w:space="0" w:color="000000"/>
              <w:left w:val="single" w:sz="4" w:space="0" w:color="000000"/>
              <w:bottom w:val="single" w:sz="4" w:space="0" w:color="000000"/>
              <w:right w:val="nil"/>
            </w:tcBorders>
            <w:hideMark/>
          </w:tcPr>
          <w:p w14:paraId="17D2BD10" w14:textId="77777777" w:rsidR="00100917" w:rsidRPr="00100917" w:rsidRDefault="00100917" w:rsidP="00100917">
            <w:pPr>
              <w:widowControl w:val="0"/>
              <w:autoSpaceDE w:val="0"/>
              <w:snapToGrid w:val="0"/>
              <w:jc w:val="center"/>
              <w:rPr>
                <w:rFonts w:ascii="Arial" w:hAnsi="Arial" w:cs="Arial"/>
                <w:b/>
                <w:bCs/>
                <w:sz w:val="22"/>
                <w:szCs w:val="22"/>
              </w:rPr>
            </w:pPr>
            <w:r w:rsidRPr="00100917">
              <w:rPr>
                <w:rFonts w:ascii="Arial" w:hAnsi="Arial" w:cs="Arial"/>
                <w:b/>
                <w:bCs/>
                <w:sz w:val="22"/>
                <w:szCs w:val="22"/>
              </w:rPr>
              <w:t>4</w:t>
            </w:r>
          </w:p>
        </w:tc>
        <w:tc>
          <w:tcPr>
            <w:tcW w:w="2330" w:type="dxa"/>
            <w:tcBorders>
              <w:top w:val="single" w:sz="4" w:space="0" w:color="000000"/>
              <w:left w:val="single" w:sz="4" w:space="0" w:color="000000"/>
              <w:bottom w:val="single" w:sz="4" w:space="0" w:color="000000"/>
              <w:right w:val="nil"/>
            </w:tcBorders>
          </w:tcPr>
          <w:p w14:paraId="0AABC105" w14:textId="77777777" w:rsidR="00100917" w:rsidRPr="00100917" w:rsidRDefault="00100917" w:rsidP="00100917">
            <w:pPr>
              <w:widowControl w:val="0"/>
              <w:autoSpaceDE w:val="0"/>
              <w:snapToGrid w:val="0"/>
              <w:rPr>
                <w:rFonts w:ascii="Arial" w:hAnsi="Arial" w:cs="Arial"/>
                <w:b/>
                <w:bCs/>
                <w:sz w:val="22"/>
                <w:szCs w:val="22"/>
              </w:rPr>
            </w:pPr>
          </w:p>
        </w:tc>
        <w:tc>
          <w:tcPr>
            <w:tcW w:w="1090" w:type="dxa"/>
            <w:tcBorders>
              <w:top w:val="single" w:sz="4" w:space="0" w:color="000000"/>
              <w:left w:val="single" w:sz="4" w:space="0" w:color="000000"/>
              <w:bottom w:val="single" w:sz="4" w:space="0" w:color="000000"/>
              <w:right w:val="nil"/>
            </w:tcBorders>
          </w:tcPr>
          <w:p w14:paraId="7A1884C0" w14:textId="77777777" w:rsidR="00100917" w:rsidRPr="00100917" w:rsidRDefault="00100917" w:rsidP="00100917">
            <w:pPr>
              <w:widowControl w:val="0"/>
              <w:autoSpaceDE w:val="0"/>
              <w:snapToGrid w:val="0"/>
              <w:rPr>
                <w:rFonts w:ascii="Arial" w:hAnsi="Arial" w:cs="Arial"/>
                <w:b/>
                <w:bCs/>
                <w:sz w:val="22"/>
                <w:szCs w:val="22"/>
              </w:rPr>
            </w:pPr>
          </w:p>
        </w:tc>
        <w:tc>
          <w:tcPr>
            <w:tcW w:w="1160" w:type="dxa"/>
            <w:tcBorders>
              <w:top w:val="single" w:sz="4" w:space="0" w:color="000000"/>
              <w:left w:val="single" w:sz="4" w:space="0" w:color="000000"/>
              <w:bottom w:val="single" w:sz="4" w:space="0" w:color="000000"/>
              <w:right w:val="nil"/>
            </w:tcBorders>
          </w:tcPr>
          <w:p w14:paraId="19A9B2D6" w14:textId="77777777" w:rsidR="00100917" w:rsidRPr="00100917" w:rsidRDefault="00100917" w:rsidP="00100917">
            <w:pPr>
              <w:widowControl w:val="0"/>
              <w:autoSpaceDE w:val="0"/>
              <w:snapToGrid w:val="0"/>
              <w:rPr>
                <w:rFonts w:ascii="Arial" w:hAnsi="Arial" w:cs="Arial"/>
                <w:b/>
                <w:bCs/>
                <w:sz w:val="22"/>
                <w:szCs w:val="22"/>
              </w:rPr>
            </w:pPr>
          </w:p>
          <w:p w14:paraId="1E3E839A" w14:textId="77777777" w:rsidR="00100917" w:rsidRPr="00100917" w:rsidRDefault="00100917" w:rsidP="00100917">
            <w:pPr>
              <w:widowControl w:val="0"/>
              <w:autoSpaceDE w:val="0"/>
              <w:snapToGrid w:val="0"/>
              <w:rPr>
                <w:rFonts w:ascii="Arial" w:hAnsi="Arial" w:cs="Arial"/>
                <w:b/>
                <w:bCs/>
                <w:sz w:val="22"/>
                <w:szCs w:val="22"/>
              </w:rPr>
            </w:pPr>
          </w:p>
          <w:p w14:paraId="5F4B65D6" w14:textId="77777777" w:rsidR="00100917" w:rsidRPr="00100917" w:rsidRDefault="00100917" w:rsidP="00100917">
            <w:pPr>
              <w:widowControl w:val="0"/>
              <w:autoSpaceDE w:val="0"/>
              <w:snapToGrid w:val="0"/>
              <w:rPr>
                <w:rFonts w:ascii="Arial" w:hAnsi="Arial" w:cs="Arial"/>
                <w:b/>
                <w:bCs/>
                <w:sz w:val="22"/>
                <w:szCs w:val="22"/>
              </w:rPr>
            </w:pPr>
          </w:p>
          <w:p w14:paraId="6A8EBA1A" w14:textId="77777777" w:rsidR="00100917" w:rsidRPr="00100917" w:rsidRDefault="00100917" w:rsidP="00100917">
            <w:pPr>
              <w:widowControl w:val="0"/>
              <w:autoSpaceDE w:val="0"/>
              <w:snapToGrid w:val="0"/>
              <w:rPr>
                <w:rFonts w:ascii="Arial" w:hAnsi="Arial" w:cs="Arial"/>
                <w:b/>
                <w:bCs/>
                <w:sz w:val="22"/>
                <w:szCs w:val="22"/>
              </w:rPr>
            </w:pPr>
          </w:p>
          <w:p w14:paraId="00865EDA" w14:textId="77777777" w:rsidR="00100917" w:rsidRPr="00100917" w:rsidRDefault="00100917" w:rsidP="00100917">
            <w:pPr>
              <w:widowControl w:val="0"/>
              <w:autoSpaceDE w:val="0"/>
              <w:snapToGrid w:val="0"/>
              <w:rPr>
                <w:rFonts w:ascii="Arial" w:hAnsi="Arial" w:cs="Arial"/>
                <w:b/>
                <w:bCs/>
                <w:sz w:val="22"/>
                <w:szCs w:val="22"/>
              </w:rPr>
            </w:pPr>
          </w:p>
        </w:tc>
        <w:tc>
          <w:tcPr>
            <w:tcW w:w="1230" w:type="dxa"/>
            <w:tcBorders>
              <w:top w:val="single" w:sz="4" w:space="0" w:color="000000"/>
              <w:left w:val="single" w:sz="4" w:space="0" w:color="000000"/>
              <w:bottom w:val="single" w:sz="4" w:space="0" w:color="000000"/>
              <w:right w:val="nil"/>
            </w:tcBorders>
          </w:tcPr>
          <w:p w14:paraId="3DF177C9" w14:textId="77777777" w:rsidR="00100917" w:rsidRPr="00100917" w:rsidRDefault="00100917" w:rsidP="00100917">
            <w:pPr>
              <w:widowControl w:val="0"/>
              <w:autoSpaceDE w:val="0"/>
              <w:snapToGrid w:val="0"/>
              <w:rPr>
                <w:rFonts w:ascii="Arial" w:hAnsi="Arial" w:cs="Arial"/>
                <w:b/>
                <w:bCs/>
                <w:sz w:val="22"/>
                <w:szCs w:val="22"/>
              </w:rPr>
            </w:pPr>
          </w:p>
        </w:tc>
        <w:tc>
          <w:tcPr>
            <w:tcW w:w="1280" w:type="dxa"/>
            <w:tcBorders>
              <w:top w:val="single" w:sz="4" w:space="0" w:color="000000"/>
              <w:left w:val="single" w:sz="4" w:space="0" w:color="000000"/>
              <w:bottom w:val="single" w:sz="4" w:space="0" w:color="000000"/>
              <w:right w:val="nil"/>
            </w:tcBorders>
          </w:tcPr>
          <w:p w14:paraId="738D2266" w14:textId="77777777" w:rsidR="00100917" w:rsidRPr="00100917" w:rsidRDefault="00100917" w:rsidP="00100917">
            <w:pPr>
              <w:widowControl w:val="0"/>
              <w:autoSpaceDE w:val="0"/>
              <w:snapToGrid w:val="0"/>
              <w:rPr>
                <w:rFonts w:ascii="Arial" w:hAnsi="Arial" w:cs="Arial"/>
                <w:b/>
                <w:bCs/>
                <w:sz w:val="22"/>
                <w:szCs w:val="22"/>
              </w:rPr>
            </w:pPr>
          </w:p>
        </w:tc>
        <w:tc>
          <w:tcPr>
            <w:tcW w:w="1351" w:type="dxa"/>
            <w:tcBorders>
              <w:top w:val="single" w:sz="4" w:space="0" w:color="000000"/>
              <w:left w:val="single" w:sz="4" w:space="0" w:color="000000"/>
              <w:bottom w:val="single" w:sz="4" w:space="0" w:color="000000"/>
              <w:right w:val="single" w:sz="4" w:space="0" w:color="000000"/>
            </w:tcBorders>
          </w:tcPr>
          <w:p w14:paraId="086D9A32" w14:textId="77777777" w:rsidR="00100917" w:rsidRPr="00100917" w:rsidRDefault="00100917" w:rsidP="00100917">
            <w:pPr>
              <w:widowControl w:val="0"/>
              <w:autoSpaceDE w:val="0"/>
              <w:snapToGrid w:val="0"/>
              <w:rPr>
                <w:rFonts w:ascii="Arial" w:hAnsi="Arial" w:cs="Arial"/>
                <w:b/>
                <w:bCs/>
                <w:sz w:val="22"/>
                <w:szCs w:val="22"/>
              </w:rPr>
            </w:pPr>
          </w:p>
        </w:tc>
      </w:tr>
    </w:tbl>
    <w:p w14:paraId="5E6D28AA" w14:textId="77777777" w:rsidR="00100917" w:rsidRPr="00100917" w:rsidRDefault="00100917" w:rsidP="00100917">
      <w:pPr>
        <w:widowControl w:val="0"/>
        <w:tabs>
          <w:tab w:val="left" w:pos="1260"/>
        </w:tabs>
        <w:autoSpaceDE w:val="0"/>
        <w:spacing w:line="360" w:lineRule="auto"/>
        <w:jc w:val="both"/>
        <w:rPr>
          <w:rFonts w:ascii="Arial" w:hAnsi="Arial" w:cs="Arial"/>
          <w:i/>
          <w:sz w:val="18"/>
          <w:szCs w:val="18"/>
          <w:lang w:eastAsia="ar-SA"/>
        </w:rPr>
      </w:pPr>
      <w:r w:rsidRPr="00100917">
        <w:rPr>
          <w:rFonts w:ascii="Arial" w:hAnsi="Arial" w:cs="Arial"/>
          <w:lang w:eastAsia="ar-SA"/>
        </w:rPr>
        <w:t xml:space="preserve">                         </w:t>
      </w:r>
    </w:p>
    <w:p w14:paraId="26E3EF8F" w14:textId="77777777" w:rsidR="002226DA" w:rsidRPr="00C83033" w:rsidRDefault="002226DA" w:rsidP="002226DA">
      <w:pPr>
        <w:jc w:val="both"/>
        <w:rPr>
          <w:rFonts w:ascii="Arial" w:hAnsi="Arial" w:cs="Arial"/>
          <w:b/>
          <w:i/>
          <w:sz w:val="18"/>
          <w:szCs w:val="18"/>
          <w:u w:val="single"/>
          <w:lang w:eastAsia="ar-SA"/>
        </w:rPr>
      </w:pPr>
      <w:r w:rsidRPr="00C83033">
        <w:rPr>
          <w:rFonts w:ascii="Arial" w:hAnsi="Arial" w:cs="Arial"/>
          <w:b/>
          <w:i/>
          <w:sz w:val="18"/>
          <w:szCs w:val="18"/>
          <w:u w:val="single"/>
          <w:lang w:eastAsia="ar-SA"/>
        </w:rPr>
        <w:t>UWAGA!</w:t>
      </w:r>
    </w:p>
    <w:p w14:paraId="116A0A3B" w14:textId="77777777" w:rsidR="002226DA" w:rsidRPr="00C83033" w:rsidRDefault="002226DA" w:rsidP="002226DA">
      <w:pPr>
        <w:jc w:val="both"/>
        <w:rPr>
          <w:rFonts w:ascii="Arial" w:hAnsi="Arial" w:cs="Arial"/>
          <w:b/>
          <w:i/>
          <w:sz w:val="18"/>
          <w:szCs w:val="18"/>
          <w:u w:val="single"/>
          <w:lang w:eastAsia="ar-SA"/>
        </w:rPr>
      </w:pPr>
    </w:p>
    <w:p w14:paraId="007F2177" w14:textId="37C69508" w:rsidR="00086948" w:rsidRDefault="009F3A1D" w:rsidP="002226DA">
      <w:pPr>
        <w:spacing w:line="276" w:lineRule="auto"/>
        <w:jc w:val="both"/>
        <w:rPr>
          <w:rFonts w:ascii="Arial" w:hAnsi="Arial" w:cs="Arial"/>
          <w:lang w:eastAsia="ar-SA"/>
        </w:rPr>
      </w:pPr>
      <w:r w:rsidRPr="009F3A1D">
        <w:rPr>
          <w:rFonts w:ascii="Arial" w:hAnsi="Arial" w:cs="Arial"/>
          <w:sz w:val="18"/>
          <w:szCs w:val="18"/>
          <w:lang w:eastAsia="ar-SA"/>
        </w:rPr>
        <w:t xml:space="preserve">Należy załączyć </w:t>
      </w:r>
      <w:r w:rsidRPr="009F3A1D">
        <w:rPr>
          <w:rFonts w:ascii="Arial" w:hAnsi="Arial" w:cs="Arial"/>
          <w:b/>
          <w:bCs/>
          <w:sz w:val="18"/>
          <w:szCs w:val="18"/>
          <w:lang w:eastAsia="ar-SA"/>
        </w:rPr>
        <w:t>dowody</w:t>
      </w:r>
      <w:r w:rsidRPr="009F3A1D">
        <w:rPr>
          <w:rFonts w:ascii="Arial" w:hAnsi="Arial" w:cs="Arial"/>
          <w:sz w:val="18"/>
          <w:szCs w:val="18"/>
          <w:lang w:eastAsia="ar-SA"/>
        </w:rPr>
        <w:t xml:space="preserve"> określające, czy wskazane w Wykazie robót roboty zostały wykonane należycie, </w:t>
      </w:r>
      <w:r w:rsidRPr="009F3A1D">
        <w:rPr>
          <w:rFonts w:ascii="Arial" w:hAnsi="Arial" w:cs="Arial"/>
          <w:sz w:val="18"/>
          <w:szCs w:val="18"/>
          <w:lang w:eastAsia="ar-SA"/>
        </w:rPr>
        <w:br/>
        <w:t xml:space="preserve">w szczególności informacji o tym czy roboty zostały wykonane zgodnie z przepisami prawa budowlanego </w:t>
      </w:r>
      <w:r w:rsidRPr="009F3A1D">
        <w:rPr>
          <w:rFonts w:ascii="Arial" w:hAnsi="Arial" w:cs="Arial"/>
          <w:sz w:val="18"/>
          <w:szCs w:val="18"/>
          <w:lang w:eastAsia="ar-SA"/>
        </w:rPr>
        <w:br/>
        <w:t xml:space="preserve">i prawidłowo ukończone, przy czym </w:t>
      </w:r>
      <w:r w:rsidRPr="009F3A1D">
        <w:rPr>
          <w:rFonts w:ascii="Arial" w:hAnsi="Arial" w:cs="Arial"/>
          <w:b/>
          <w:bCs/>
          <w:sz w:val="18"/>
          <w:szCs w:val="18"/>
          <w:lang w:eastAsia="ar-SA"/>
        </w:rPr>
        <w:t xml:space="preserve">dowodami, o których mowa, są referencje bądź inne dokumenty </w:t>
      </w:r>
      <w:r w:rsidRPr="009F3A1D">
        <w:rPr>
          <w:rFonts w:ascii="Arial" w:hAnsi="Arial" w:cs="Arial"/>
          <w:sz w:val="18"/>
          <w:szCs w:val="18"/>
          <w:lang w:eastAsia="ar-SA"/>
        </w:rPr>
        <w:t>wystawione przez podmiot, na rzecz którego roboty budowlane były wykonywane, a jeżeli z uzasadnionej przyczyny o obiektywnym charakterze wykonawca nie jest w stanie uzyskać tych dokumentów - inne dokumenty</w:t>
      </w:r>
      <w:r w:rsidR="00176DC3">
        <w:rPr>
          <w:rFonts w:ascii="Arial" w:hAnsi="Arial" w:cs="Arial"/>
          <w:sz w:val="18"/>
          <w:szCs w:val="18"/>
          <w:lang w:eastAsia="ar-SA"/>
        </w:rPr>
        <w:t>.</w:t>
      </w:r>
    </w:p>
    <w:p w14:paraId="2833718D" w14:textId="77777777" w:rsidR="00086948" w:rsidRDefault="00086948" w:rsidP="0081171C">
      <w:pPr>
        <w:spacing w:line="276" w:lineRule="auto"/>
        <w:jc w:val="both"/>
        <w:rPr>
          <w:rFonts w:ascii="Arial" w:hAnsi="Arial" w:cs="Arial"/>
          <w:lang w:eastAsia="ar-SA"/>
        </w:rPr>
      </w:pPr>
    </w:p>
    <w:p w14:paraId="63A469E5" w14:textId="5F4AA8B9" w:rsidR="00B921E6" w:rsidRDefault="00B921E6" w:rsidP="0081171C">
      <w:pPr>
        <w:tabs>
          <w:tab w:val="left" w:pos="1716"/>
        </w:tabs>
        <w:spacing w:line="276" w:lineRule="auto"/>
        <w:jc w:val="right"/>
        <w:rPr>
          <w:rFonts w:ascii="Arial" w:hAnsi="Arial" w:cs="Arial"/>
          <w:b/>
          <w:color w:val="FF0000"/>
          <w:lang w:val="sq-AL" w:eastAsia="ar-SA"/>
        </w:rPr>
      </w:pPr>
    </w:p>
    <w:p w14:paraId="4E379B58" w14:textId="464F6C84" w:rsidR="00086948" w:rsidRDefault="00086948" w:rsidP="0081171C">
      <w:pPr>
        <w:tabs>
          <w:tab w:val="left" w:pos="1716"/>
        </w:tabs>
        <w:spacing w:line="276" w:lineRule="auto"/>
        <w:jc w:val="right"/>
        <w:rPr>
          <w:rFonts w:ascii="Arial" w:hAnsi="Arial" w:cs="Arial"/>
          <w:b/>
          <w:color w:val="FF0000"/>
          <w:lang w:val="sq-AL" w:eastAsia="ar-SA"/>
        </w:rPr>
      </w:pPr>
    </w:p>
    <w:p w14:paraId="2EB4E105" w14:textId="5850182A" w:rsidR="00086948" w:rsidRDefault="00086948" w:rsidP="0081171C">
      <w:pPr>
        <w:tabs>
          <w:tab w:val="left" w:pos="1716"/>
        </w:tabs>
        <w:spacing w:line="276" w:lineRule="auto"/>
        <w:jc w:val="right"/>
        <w:rPr>
          <w:rFonts w:ascii="Arial" w:hAnsi="Arial" w:cs="Arial"/>
          <w:b/>
          <w:color w:val="FF0000"/>
          <w:lang w:val="sq-AL" w:eastAsia="ar-SA"/>
        </w:rPr>
      </w:pPr>
    </w:p>
    <w:p w14:paraId="13BBEF4F" w14:textId="2BD85A54" w:rsidR="009F3A1D" w:rsidRDefault="009F3A1D" w:rsidP="0081171C">
      <w:pPr>
        <w:tabs>
          <w:tab w:val="left" w:pos="1716"/>
        </w:tabs>
        <w:spacing w:line="276" w:lineRule="auto"/>
        <w:jc w:val="right"/>
        <w:rPr>
          <w:rFonts w:ascii="Arial" w:hAnsi="Arial" w:cs="Arial"/>
          <w:b/>
          <w:color w:val="FF0000"/>
          <w:lang w:val="sq-AL" w:eastAsia="ar-SA"/>
        </w:rPr>
      </w:pPr>
    </w:p>
    <w:p w14:paraId="260E1DF0" w14:textId="069F365D" w:rsidR="009F3A1D" w:rsidRDefault="009F3A1D" w:rsidP="0081171C">
      <w:pPr>
        <w:tabs>
          <w:tab w:val="left" w:pos="1716"/>
        </w:tabs>
        <w:spacing w:line="276" w:lineRule="auto"/>
        <w:jc w:val="right"/>
        <w:rPr>
          <w:rFonts w:ascii="Arial" w:hAnsi="Arial" w:cs="Arial"/>
          <w:b/>
          <w:color w:val="FF0000"/>
          <w:lang w:val="sq-AL" w:eastAsia="ar-SA"/>
        </w:rPr>
      </w:pPr>
    </w:p>
    <w:p w14:paraId="24F54DC7" w14:textId="77777777" w:rsidR="009F3A1D" w:rsidRDefault="009F3A1D" w:rsidP="0081171C">
      <w:pPr>
        <w:tabs>
          <w:tab w:val="left" w:pos="1716"/>
        </w:tabs>
        <w:spacing w:line="276" w:lineRule="auto"/>
        <w:jc w:val="right"/>
        <w:rPr>
          <w:rFonts w:ascii="Arial" w:hAnsi="Arial" w:cs="Arial"/>
          <w:b/>
          <w:color w:val="FF0000"/>
          <w:lang w:val="sq-AL" w:eastAsia="ar-SA"/>
        </w:rPr>
      </w:pPr>
    </w:p>
    <w:p w14:paraId="3A698F63" w14:textId="77777777" w:rsidR="00CC628C" w:rsidRDefault="00CC628C" w:rsidP="0081171C">
      <w:pPr>
        <w:tabs>
          <w:tab w:val="left" w:pos="1716"/>
        </w:tabs>
        <w:spacing w:line="276" w:lineRule="auto"/>
        <w:jc w:val="right"/>
        <w:rPr>
          <w:rFonts w:ascii="Arial" w:hAnsi="Arial" w:cs="Arial"/>
          <w:b/>
          <w:color w:val="FF0000"/>
          <w:lang w:val="sq-AL" w:eastAsia="ar-SA"/>
        </w:rPr>
      </w:pPr>
    </w:p>
    <w:p w14:paraId="58659FF1" w14:textId="1DB746C5" w:rsidR="003E43B3" w:rsidRPr="00CC628C" w:rsidRDefault="003E43B3" w:rsidP="003E43B3">
      <w:pPr>
        <w:ind w:left="5103"/>
        <w:jc w:val="right"/>
        <w:rPr>
          <w:rFonts w:ascii="Arial" w:hAnsi="Arial" w:cs="Arial"/>
          <w:b/>
          <w:bCs/>
          <w:sz w:val="18"/>
          <w:szCs w:val="18"/>
          <w:lang w:eastAsia="ar-SA"/>
        </w:rPr>
      </w:pPr>
      <w:r w:rsidRPr="00CC628C">
        <w:rPr>
          <w:rFonts w:ascii="Arial" w:hAnsi="Arial" w:cs="Arial"/>
          <w:b/>
          <w:bCs/>
          <w:sz w:val="18"/>
          <w:szCs w:val="18"/>
          <w:lang w:eastAsia="ar-SA"/>
        </w:rPr>
        <w:lastRenderedPageBreak/>
        <w:t>Załącznik nr 8 do SWZ</w:t>
      </w:r>
    </w:p>
    <w:p w14:paraId="4DB5BB97" w14:textId="5E9D0A05" w:rsidR="003E43B3" w:rsidRPr="00CC628C" w:rsidRDefault="003E43B3" w:rsidP="003E43B3">
      <w:pPr>
        <w:widowControl w:val="0"/>
        <w:autoSpaceDE w:val="0"/>
        <w:spacing w:after="120" w:line="360" w:lineRule="auto"/>
        <w:jc w:val="right"/>
        <w:rPr>
          <w:rFonts w:ascii="Arial" w:hAnsi="Arial" w:cs="Arial"/>
          <w:b/>
          <w:bCs/>
          <w:sz w:val="18"/>
          <w:szCs w:val="18"/>
          <w:lang w:eastAsia="ar-SA"/>
        </w:rPr>
      </w:pPr>
      <w:r w:rsidRPr="00CC628C">
        <w:rPr>
          <w:rFonts w:ascii="Arial" w:hAnsi="Arial" w:cs="Arial"/>
          <w:b/>
          <w:bCs/>
          <w:sz w:val="18"/>
          <w:szCs w:val="18"/>
          <w:lang w:eastAsia="ar-SA"/>
        </w:rPr>
        <w:t xml:space="preserve">             FZ-2380/</w:t>
      </w:r>
      <w:r w:rsidR="009F3A1D">
        <w:rPr>
          <w:rFonts w:ascii="Arial" w:hAnsi="Arial" w:cs="Arial"/>
          <w:b/>
          <w:bCs/>
          <w:sz w:val="18"/>
          <w:szCs w:val="18"/>
          <w:lang w:eastAsia="ar-SA"/>
        </w:rPr>
        <w:t>57</w:t>
      </w:r>
      <w:r w:rsidRPr="00CC628C">
        <w:rPr>
          <w:rFonts w:ascii="Arial" w:hAnsi="Arial" w:cs="Arial"/>
          <w:b/>
          <w:bCs/>
          <w:sz w:val="18"/>
          <w:szCs w:val="18"/>
          <w:lang w:eastAsia="ar-SA"/>
        </w:rPr>
        <w:t>/</w:t>
      </w:r>
      <w:r w:rsidR="000879BE" w:rsidRPr="00CC628C">
        <w:rPr>
          <w:rFonts w:ascii="Arial" w:hAnsi="Arial" w:cs="Arial"/>
          <w:b/>
          <w:bCs/>
          <w:sz w:val="18"/>
          <w:szCs w:val="18"/>
          <w:lang w:eastAsia="ar-SA"/>
        </w:rPr>
        <w:t>24</w:t>
      </w:r>
      <w:r w:rsidRPr="00CC628C">
        <w:rPr>
          <w:rFonts w:ascii="Arial" w:hAnsi="Arial" w:cs="Arial"/>
          <w:b/>
          <w:bCs/>
          <w:sz w:val="18"/>
          <w:szCs w:val="18"/>
          <w:lang w:eastAsia="ar-SA"/>
        </w:rPr>
        <w:t>/RK</w:t>
      </w:r>
    </w:p>
    <w:p w14:paraId="78988AFD" w14:textId="77777777" w:rsidR="0027619D" w:rsidRDefault="0027619D" w:rsidP="0081171C">
      <w:pPr>
        <w:spacing w:line="276" w:lineRule="auto"/>
        <w:ind w:left="360" w:hanging="426"/>
        <w:jc w:val="right"/>
        <w:rPr>
          <w:rFonts w:ascii="Arial" w:hAnsi="Arial" w:cs="Arial"/>
          <w:b/>
        </w:rPr>
      </w:pPr>
    </w:p>
    <w:p w14:paraId="3F48FC09" w14:textId="77777777" w:rsidR="000842B9" w:rsidRDefault="000842B9" w:rsidP="009F3A1D">
      <w:pPr>
        <w:spacing w:line="276" w:lineRule="auto"/>
        <w:rPr>
          <w:rFonts w:ascii="Arial" w:hAnsi="Arial" w:cs="Arial"/>
          <w:b/>
          <w:bCs/>
          <w:color w:val="000000"/>
          <w:sz w:val="18"/>
          <w:szCs w:val="18"/>
        </w:rPr>
      </w:pPr>
    </w:p>
    <w:p w14:paraId="338F4A47" w14:textId="77777777" w:rsidR="00086948" w:rsidRDefault="00086948" w:rsidP="0081171C">
      <w:pPr>
        <w:spacing w:line="276" w:lineRule="auto"/>
        <w:jc w:val="center"/>
        <w:rPr>
          <w:rFonts w:ascii="Arial" w:hAnsi="Arial" w:cs="Arial"/>
          <w:b/>
          <w:sz w:val="28"/>
          <w:szCs w:val="28"/>
        </w:rPr>
      </w:pPr>
      <w:r>
        <w:rPr>
          <w:rFonts w:ascii="Arial" w:hAnsi="Arial" w:cs="Arial"/>
          <w:b/>
          <w:sz w:val="28"/>
          <w:szCs w:val="28"/>
        </w:rPr>
        <w:t>ZOBOWIĄZANIE</w:t>
      </w:r>
    </w:p>
    <w:p w14:paraId="1B2144A9" w14:textId="77777777" w:rsidR="00086948" w:rsidRDefault="00086948" w:rsidP="0081171C">
      <w:pPr>
        <w:spacing w:line="276" w:lineRule="auto"/>
        <w:rPr>
          <w:rFonts w:ascii="Arial" w:hAnsi="Arial" w:cs="Arial"/>
        </w:rPr>
      </w:pPr>
    </w:p>
    <w:p w14:paraId="6653CA14" w14:textId="6F99B39E" w:rsidR="00086948" w:rsidRDefault="00086948" w:rsidP="0081171C">
      <w:pPr>
        <w:spacing w:line="276" w:lineRule="auto"/>
        <w:jc w:val="both"/>
        <w:rPr>
          <w:rFonts w:ascii="Arial" w:hAnsi="Arial" w:cs="Arial"/>
          <w:b/>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000842B9" w:rsidRPr="00546A1D">
        <w:rPr>
          <w:rFonts w:ascii="Arial" w:hAnsi="Arial" w:cs="Arial"/>
          <w:b/>
          <w:bCs/>
          <w:color w:val="000000"/>
        </w:rPr>
        <w:t xml:space="preserve">na </w:t>
      </w:r>
      <w:r w:rsidR="009F3A1D" w:rsidRPr="009F3A1D">
        <w:rPr>
          <w:rFonts w:ascii="Arial" w:hAnsi="Arial" w:cs="Arial"/>
          <w:b/>
        </w:rPr>
        <w:t>wykonanie robót budowlanych związanych z adaptacją garażu na potrzeby parkowania 2 szt. pojazdów specjalnych na terenie OPP w Łodzi przy ul.</w:t>
      </w:r>
      <w:r w:rsidR="009F3A1D">
        <w:rPr>
          <w:rFonts w:ascii="Arial" w:hAnsi="Arial" w:cs="Arial"/>
          <w:b/>
        </w:rPr>
        <w:t xml:space="preserve"> </w:t>
      </w:r>
      <w:r w:rsidR="009F3A1D" w:rsidRPr="009F3A1D">
        <w:rPr>
          <w:rFonts w:ascii="Arial" w:hAnsi="Arial" w:cs="Arial"/>
          <w:b/>
        </w:rPr>
        <w:t>Pienistej 71</w:t>
      </w:r>
      <w:r>
        <w:rPr>
          <w:rFonts w:ascii="Arial" w:hAnsi="Arial" w:cs="Arial"/>
          <w:b/>
        </w:rPr>
        <w:t xml:space="preserve"> </w:t>
      </w:r>
      <w:r>
        <w:rPr>
          <w:rFonts w:ascii="Arial" w:hAnsi="Arial" w:cs="Arial"/>
          <w:color w:val="000000"/>
        </w:rPr>
        <w:t>oświadczam, co następuje</w:t>
      </w:r>
      <w:r>
        <w:rPr>
          <w:rFonts w:ascii="Arial" w:hAnsi="Arial" w:cs="Arial"/>
        </w:rPr>
        <w:t>:</w:t>
      </w:r>
    </w:p>
    <w:p w14:paraId="377C546E" w14:textId="77777777" w:rsidR="00086948" w:rsidRDefault="00086948" w:rsidP="0081171C">
      <w:pPr>
        <w:spacing w:line="276" w:lineRule="auto"/>
        <w:rPr>
          <w:rFonts w:ascii="Arial" w:hAnsi="Arial" w:cs="Arial"/>
        </w:rPr>
      </w:pPr>
    </w:p>
    <w:p w14:paraId="37BFE0C5" w14:textId="77777777" w:rsidR="00086948" w:rsidRDefault="00086948" w:rsidP="0081171C">
      <w:pPr>
        <w:spacing w:line="276" w:lineRule="auto"/>
        <w:rPr>
          <w:rFonts w:ascii="Arial" w:hAnsi="Arial" w:cs="Arial"/>
        </w:rPr>
      </w:pPr>
      <w:r>
        <w:rPr>
          <w:rFonts w:ascii="Arial" w:hAnsi="Arial" w:cs="Arial"/>
        </w:rPr>
        <w:t>Ja niżej podpisany:</w:t>
      </w:r>
    </w:p>
    <w:p w14:paraId="571EB31E" w14:textId="77777777" w:rsidR="00086948" w:rsidRDefault="00086948" w:rsidP="0081171C">
      <w:pPr>
        <w:spacing w:line="276" w:lineRule="auto"/>
        <w:rPr>
          <w:rFonts w:ascii="Arial" w:hAnsi="Arial" w:cs="Arial"/>
        </w:rPr>
      </w:pPr>
    </w:p>
    <w:p w14:paraId="4FCA5FA9" w14:textId="77777777" w:rsidR="00086948" w:rsidRDefault="00086948" w:rsidP="0081171C">
      <w:pPr>
        <w:spacing w:line="276" w:lineRule="auto"/>
        <w:rPr>
          <w:rFonts w:ascii="Arial" w:hAnsi="Arial" w:cs="Arial"/>
        </w:rPr>
      </w:pPr>
      <w:r>
        <w:rPr>
          <w:rFonts w:ascii="Arial" w:hAnsi="Arial" w:cs="Arial"/>
        </w:rPr>
        <w:t>...............................................................................................</w:t>
      </w:r>
    </w:p>
    <w:p w14:paraId="21C4C777" w14:textId="77777777" w:rsidR="00086948" w:rsidRDefault="00086948" w:rsidP="0081171C">
      <w:pPr>
        <w:spacing w:line="276" w:lineRule="auto"/>
        <w:rPr>
          <w:rFonts w:ascii="Arial" w:hAnsi="Arial" w:cs="Arial"/>
        </w:rPr>
      </w:pPr>
      <w:r>
        <w:rPr>
          <w:rFonts w:ascii="Arial" w:hAnsi="Arial" w:cs="Arial"/>
        </w:rPr>
        <w:t>/imię i nazwisko/</w:t>
      </w:r>
    </w:p>
    <w:p w14:paraId="1524D761" w14:textId="77777777" w:rsidR="00086948" w:rsidRDefault="00086948" w:rsidP="0081171C">
      <w:pPr>
        <w:spacing w:line="276" w:lineRule="auto"/>
        <w:rPr>
          <w:rFonts w:ascii="Arial" w:hAnsi="Arial" w:cs="Arial"/>
        </w:rPr>
      </w:pPr>
    </w:p>
    <w:p w14:paraId="41677217" w14:textId="77777777" w:rsidR="00086948" w:rsidRDefault="00086948" w:rsidP="0081171C">
      <w:pPr>
        <w:spacing w:line="276" w:lineRule="auto"/>
        <w:rPr>
          <w:rFonts w:ascii="Arial" w:hAnsi="Arial" w:cs="Arial"/>
        </w:rPr>
      </w:pPr>
      <w:r>
        <w:rPr>
          <w:rFonts w:ascii="Arial" w:hAnsi="Arial" w:cs="Arial"/>
        </w:rPr>
        <w:t>upoważniony do reprezentacji podmiotu udostępniającego zasoby:</w:t>
      </w:r>
    </w:p>
    <w:p w14:paraId="3890ABA1" w14:textId="77777777" w:rsidR="00086948" w:rsidRDefault="00086948" w:rsidP="0081171C">
      <w:pPr>
        <w:spacing w:line="276" w:lineRule="auto"/>
        <w:rPr>
          <w:rFonts w:ascii="Arial" w:hAnsi="Arial" w:cs="Arial"/>
        </w:rPr>
      </w:pPr>
    </w:p>
    <w:p w14:paraId="21152013" w14:textId="77777777" w:rsidR="00086948" w:rsidRDefault="00086948" w:rsidP="0081171C">
      <w:pPr>
        <w:spacing w:line="276" w:lineRule="auto"/>
        <w:rPr>
          <w:rFonts w:ascii="Arial" w:hAnsi="Arial" w:cs="Arial"/>
        </w:rPr>
      </w:pPr>
      <w:r>
        <w:rPr>
          <w:rFonts w:ascii="Arial" w:hAnsi="Arial" w:cs="Arial"/>
        </w:rPr>
        <w:t>........................................... ..................................................</w:t>
      </w:r>
    </w:p>
    <w:p w14:paraId="427C318C" w14:textId="77777777" w:rsidR="00086948" w:rsidRDefault="00086948" w:rsidP="0081171C">
      <w:pPr>
        <w:spacing w:line="276" w:lineRule="auto"/>
        <w:rPr>
          <w:rFonts w:ascii="Arial" w:hAnsi="Arial" w:cs="Arial"/>
        </w:rPr>
      </w:pPr>
      <w:r>
        <w:rPr>
          <w:rFonts w:ascii="Arial" w:hAnsi="Arial" w:cs="Arial"/>
        </w:rPr>
        <w:t>/nazwa podmiotu/</w:t>
      </w:r>
    </w:p>
    <w:p w14:paraId="3185ADFD" w14:textId="77777777" w:rsidR="00086948" w:rsidRDefault="00086948" w:rsidP="0081171C">
      <w:pPr>
        <w:spacing w:line="276" w:lineRule="auto"/>
        <w:rPr>
          <w:rFonts w:ascii="Arial" w:hAnsi="Arial" w:cs="Arial"/>
        </w:rPr>
      </w:pPr>
    </w:p>
    <w:p w14:paraId="70708C7D" w14:textId="77777777" w:rsidR="00086948" w:rsidRDefault="00086948" w:rsidP="0081171C">
      <w:pPr>
        <w:spacing w:line="276" w:lineRule="auto"/>
        <w:rPr>
          <w:rFonts w:ascii="Arial" w:hAnsi="Arial" w:cs="Arial"/>
        </w:rPr>
      </w:pPr>
      <w:r>
        <w:rPr>
          <w:rFonts w:ascii="Arial" w:hAnsi="Arial" w:cs="Arial"/>
        </w:rPr>
        <w:t>oświadczam, że stosownie do art. 118 ust. 1 uPzp podmiot udostępniający zasoby zobowiązuje się do oddania Wykonawcy:</w:t>
      </w:r>
    </w:p>
    <w:p w14:paraId="28CA7F7D" w14:textId="77777777" w:rsidR="00086948" w:rsidRDefault="00086948" w:rsidP="0081171C">
      <w:pPr>
        <w:spacing w:line="276" w:lineRule="auto"/>
        <w:rPr>
          <w:rFonts w:ascii="Arial" w:hAnsi="Arial" w:cs="Arial"/>
        </w:rPr>
      </w:pPr>
    </w:p>
    <w:p w14:paraId="7B899D6C" w14:textId="77777777" w:rsidR="00086948" w:rsidRDefault="00086948" w:rsidP="0081171C">
      <w:pPr>
        <w:spacing w:line="276" w:lineRule="auto"/>
        <w:rPr>
          <w:rFonts w:ascii="Arial" w:hAnsi="Arial" w:cs="Arial"/>
        </w:rPr>
      </w:pPr>
      <w:r>
        <w:rPr>
          <w:rFonts w:ascii="Arial" w:hAnsi="Arial" w:cs="Arial"/>
        </w:rPr>
        <w:t xml:space="preserve">...................................................................................... </w:t>
      </w:r>
    </w:p>
    <w:p w14:paraId="69692F38" w14:textId="77777777" w:rsidR="00086948" w:rsidRDefault="00086948" w:rsidP="0081171C">
      <w:pPr>
        <w:spacing w:line="276" w:lineRule="auto"/>
        <w:rPr>
          <w:rFonts w:ascii="Arial" w:hAnsi="Arial" w:cs="Arial"/>
        </w:rPr>
      </w:pPr>
      <w:r>
        <w:rPr>
          <w:rFonts w:ascii="Arial" w:hAnsi="Arial" w:cs="Arial"/>
        </w:rPr>
        <w:t>/nazwa Wykonawcy/</w:t>
      </w:r>
    </w:p>
    <w:p w14:paraId="03456245" w14:textId="77777777" w:rsidR="00086948" w:rsidRDefault="00086948" w:rsidP="0081171C">
      <w:pPr>
        <w:spacing w:line="276" w:lineRule="auto"/>
        <w:rPr>
          <w:rFonts w:ascii="Arial" w:hAnsi="Arial" w:cs="Arial"/>
        </w:rPr>
      </w:pPr>
    </w:p>
    <w:p w14:paraId="17D7AC43" w14:textId="77777777" w:rsidR="00086948" w:rsidRDefault="00086948" w:rsidP="0081171C">
      <w:pPr>
        <w:spacing w:line="276" w:lineRule="auto"/>
        <w:rPr>
          <w:rFonts w:ascii="Arial" w:hAnsi="Arial" w:cs="Arial"/>
        </w:rPr>
      </w:pPr>
      <w:r>
        <w:rPr>
          <w:rFonts w:ascii="Arial" w:hAnsi="Arial" w:cs="Arial"/>
        </w:rPr>
        <w:t>do dyspozycji nw. zasobów:</w:t>
      </w:r>
    </w:p>
    <w:p w14:paraId="47F84CD9" w14:textId="77777777" w:rsidR="00086948" w:rsidRDefault="00086948" w:rsidP="0081171C">
      <w:pPr>
        <w:spacing w:line="276" w:lineRule="auto"/>
        <w:rPr>
          <w:rFonts w:ascii="Arial" w:hAnsi="Arial" w:cs="Arial"/>
        </w:rPr>
      </w:pPr>
    </w:p>
    <w:p w14:paraId="1BA90EC1" w14:textId="77777777" w:rsidR="00086948" w:rsidRDefault="00086948" w:rsidP="0081171C">
      <w:pPr>
        <w:spacing w:line="276" w:lineRule="auto"/>
        <w:rPr>
          <w:rFonts w:ascii="Arial" w:hAnsi="Arial" w:cs="Arial"/>
        </w:rPr>
      </w:pPr>
      <w:r>
        <w:rPr>
          <w:rFonts w:ascii="Arial" w:hAnsi="Arial" w:cs="Arial"/>
        </w:rPr>
        <w:t>.................................................................................................</w:t>
      </w:r>
    </w:p>
    <w:p w14:paraId="3FA7C77F" w14:textId="77777777" w:rsidR="00086948" w:rsidRDefault="00086948" w:rsidP="0081171C">
      <w:pPr>
        <w:spacing w:line="276" w:lineRule="auto"/>
        <w:rPr>
          <w:rFonts w:ascii="Arial" w:hAnsi="Arial" w:cs="Arial"/>
        </w:rPr>
      </w:pPr>
    </w:p>
    <w:p w14:paraId="229D349F" w14:textId="77777777" w:rsidR="00086948" w:rsidRDefault="00086948" w:rsidP="0081171C">
      <w:pPr>
        <w:spacing w:line="276" w:lineRule="auto"/>
        <w:rPr>
          <w:rFonts w:ascii="Arial" w:hAnsi="Arial" w:cs="Arial"/>
        </w:rPr>
      </w:pPr>
      <w:r>
        <w:rPr>
          <w:rFonts w:ascii="Arial" w:hAnsi="Arial" w:cs="Arial"/>
        </w:rPr>
        <w:t>na okres korzystania z nich przy wykonywaniu zamówienia.</w:t>
      </w:r>
    </w:p>
    <w:p w14:paraId="03F8774E" w14:textId="77777777" w:rsidR="00086948" w:rsidRDefault="00086948" w:rsidP="0081171C">
      <w:pPr>
        <w:spacing w:line="276" w:lineRule="auto"/>
        <w:rPr>
          <w:rFonts w:ascii="Arial" w:hAnsi="Arial" w:cs="Arial"/>
        </w:rPr>
      </w:pPr>
    </w:p>
    <w:p w14:paraId="6E05A002" w14:textId="77777777" w:rsidR="00086948" w:rsidRDefault="00086948" w:rsidP="0081171C">
      <w:pPr>
        <w:spacing w:line="276" w:lineRule="auto"/>
        <w:rPr>
          <w:rFonts w:ascii="Arial" w:hAnsi="Arial" w:cs="Arial"/>
        </w:rPr>
      </w:pPr>
      <w:r>
        <w:rPr>
          <w:rFonts w:ascii="Arial" w:hAnsi="Arial" w:cs="Arial"/>
        </w:rPr>
        <w:t>Oświadczam, że:</w:t>
      </w:r>
    </w:p>
    <w:p w14:paraId="68D8612A" w14:textId="77777777" w:rsidR="00086948" w:rsidRDefault="00086948" w:rsidP="0081171C">
      <w:pPr>
        <w:spacing w:line="276" w:lineRule="auto"/>
        <w:rPr>
          <w:rFonts w:ascii="Arial" w:hAnsi="Arial" w:cs="Arial"/>
        </w:rPr>
      </w:pPr>
    </w:p>
    <w:p w14:paraId="50146C96" w14:textId="77777777" w:rsidR="00086948" w:rsidRDefault="00086948" w:rsidP="0081171C">
      <w:pPr>
        <w:spacing w:line="276" w:lineRule="auto"/>
        <w:ind w:left="357" w:hanging="357"/>
        <w:rPr>
          <w:rFonts w:ascii="Arial" w:hAnsi="Arial" w:cs="Arial"/>
        </w:rPr>
      </w:pPr>
      <w:r>
        <w:rPr>
          <w:rFonts w:ascii="Arial" w:hAnsi="Arial" w:cs="Arial"/>
        </w:rPr>
        <w:t>a)</w:t>
      </w:r>
      <w:r>
        <w:rPr>
          <w:rFonts w:ascii="Arial" w:hAnsi="Arial" w:cs="Arial"/>
        </w:rPr>
        <w:tab/>
        <w:t>udostępniam Wykonawcy ww. zasoby, w następującym zakresie:</w:t>
      </w:r>
    </w:p>
    <w:p w14:paraId="3A9698A6" w14:textId="77777777" w:rsidR="00086948" w:rsidRDefault="00086948" w:rsidP="0081171C">
      <w:pPr>
        <w:spacing w:line="276" w:lineRule="auto"/>
        <w:rPr>
          <w:rFonts w:ascii="Arial" w:hAnsi="Arial" w:cs="Arial"/>
        </w:rPr>
      </w:pPr>
    </w:p>
    <w:p w14:paraId="3E6AF032" w14:textId="77777777" w:rsidR="00086948" w:rsidRDefault="00086948" w:rsidP="0081171C">
      <w:pPr>
        <w:spacing w:line="276" w:lineRule="auto"/>
        <w:ind w:firstLine="357"/>
        <w:rPr>
          <w:rFonts w:ascii="Arial" w:hAnsi="Arial" w:cs="Arial"/>
        </w:rPr>
      </w:pPr>
      <w:r>
        <w:rPr>
          <w:rFonts w:ascii="Arial" w:hAnsi="Arial" w:cs="Arial"/>
        </w:rPr>
        <w:t>……………………………………….................................................................................................</w:t>
      </w:r>
    </w:p>
    <w:p w14:paraId="278D8A7A" w14:textId="77777777" w:rsidR="00086948" w:rsidRDefault="00086948" w:rsidP="0081171C">
      <w:pPr>
        <w:spacing w:line="276" w:lineRule="auto"/>
        <w:rPr>
          <w:rFonts w:ascii="Arial" w:hAnsi="Arial" w:cs="Arial"/>
        </w:rPr>
      </w:pPr>
    </w:p>
    <w:p w14:paraId="7C063BC4" w14:textId="77777777" w:rsidR="00086948" w:rsidRDefault="00086948" w:rsidP="0081171C">
      <w:pPr>
        <w:spacing w:line="276" w:lineRule="auto"/>
        <w:ind w:left="357" w:hanging="357"/>
        <w:rPr>
          <w:rFonts w:ascii="Arial" w:hAnsi="Arial" w:cs="Arial"/>
        </w:rPr>
      </w:pPr>
      <w:r>
        <w:rPr>
          <w:rFonts w:ascii="Arial" w:hAnsi="Arial" w:cs="Arial"/>
        </w:rPr>
        <w:t>b)</w:t>
      </w:r>
      <w:r>
        <w:rPr>
          <w:rFonts w:ascii="Arial" w:hAnsi="Arial" w:cs="Arial"/>
        </w:rPr>
        <w:tab/>
        <w:t>sposób i okres udostępnienia Wykonawcy i wykorzystania przez niego zasobów podmiotu udostępniającego te zasoby przy wykonywaniu zamówienia będzie następujący:</w:t>
      </w:r>
    </w:p>
    <w:p w14:paraId="162FB90E" w14:textId="77777777" w:rsidR="00086948" w:rsidRDefault="00086948" w:rsidP="0081171C">
      <w:pPr>
        <w:spacing w:line="276" w:lineRule="auto"/>
        <w:rPr>
          <w:rFonts w:ascii="Arial" w:hAnsi="Arial" w:cs="Arial"/>
        </w:rPr>
      </w:pPr>
    </w:p>
    <w:p w14:paraId="3FDB0276" w14:textId="77777777" w:rsidR="00086948" w:rsidRDefault="00086948" w:rsidP="0081171C">
      <w:pPr>
        <w:spacing w:line="276" w:lineRule="auto"/>
        <w:ind w:firstLine="357"/>
        <w:rPr>
          <w:rFonts w:ascii="Arial" w:hAnsi="Arial" w:cs="Arial"/>
        </w:rPr>
      </w:pPr>
      <w:r>
        <w:rPr>
          <w:rFonts w:ascii="Arial" w:hAnsi="Arial" w:cs="Arial"/>
        </w:rPr>
        <w:t>……………………………………….................................................................................................</w:t>
      </w:r>
    </w:p>
    <w:p w14:paraId="4FFA416F" w14:textId="77777777" w:rsidR="00086948" w:rsidRDefault="00086948" w:rsidP="0081171C">
      <w:pPr>
        <w:spacing w:line="276" w:lineRule="auto"/>
        <w:rPr>
          <w:rFonts w:ascii="Arial" w:hAnsi="Arial" w:cs="Arial"/>
        </w:rPr>
      </w:pPr>
    </w:p>
    <w:p w14:paraId="4EAD0DA0" w14:textId="77777777" w:rsidR="00086948" w:rsidRDefault="00086948" w:rsidP="0081171C">
      <w:pPr>
        <w:spacing w:line="276" w:lineRule="auto"/>
        <w:ind w:left="357" w:hanging="357"/>
        <w:rPr>
          <w:rFonts w:ascii="Arial" w:hAnsi="Arial" w:cs="Arial"/>
        </w:rPr>
      </w:pPr>
      <w:r>
        <w:rPr>
          <w:rFonts w:ascii="Arial" w:hAnsi="Arial" w:cs="Arial"/>
        </w:rPr>
        <w:t>c)</w:t>
      </w:r>
      <w:r>
        <w:rPr>
          <w:rFonts w:ascii="Arial" w:hAnsi="Arial" w:cs="Arial"/>
        </w:rPr>
        <w:tab/>
        <w:t>zrealizuję roboty budowlane lub usługi, których ww. zasoby (zdolności) dotyczą, w zakresie:</w:t>
      </w:r>
    </w:p>
    <w:p w14:paraId="5FF085D8" w14:textId="77777777" w:rsidR="00086948" w:rsidRDefault="00086948" w:rsidP="0081171C">
      <w:pPr>
        <w:spacing w:line="276" w:lineRule="auto"/>
        <w:ind w:firstLine="357"/>
        <w:rPr>
          <w:rFonts w:ascii="Arial" w:hAnsi="Arial" w:cs="Arial"/>
        </w:rPr>
      </w:pPr>
      <w:r>
        <w:rPr>
          <w:rFonts w:ascii="Arial" w:hAnsi="Arial" w:cs="Arial"/>
        </w:rPr>
        <w:t>……………………………………….................................................................................................</w:t>
      </w:r>
    </w:p>
    <w:p w14:paraId="294B9DB1" w14:textId="77777777" w:rsidR="00086948" w:rsidRDefault="00086948" w:rsidP="0081171C">
      <w:pPr>
        <w:spacing w:line="276" w:lineRule="auto"/>
        <w:ind w:left="357"/>
        <w:rPr>
          <w:rFonts w:ascii="Arial" w:hAnsi="Arial" w:cs="Arial"/>
          <w:i/>
          <w:sz w:val="16"/>
          <w:szCs w:val="16"/>
        </w:rPr>
      </w:pPr>
      <w:r>
        <w:rPr>
          <w:rFonts w:ascii="Arial" w:hAnsi="Arial" w:cs="Arial"/>
          <w:i/>
          <w:sz w:val="16"/>
          <w:szCs w:val="16"/>
        </w:rPr>
        <w:t>(Pkt c) odnosi się do warunków udziału w postępowaniu dotyczących kwalifikacji zawodowych lub doświadczenia.)</w:t>
      </w:r>
    </w:p>
    <w:p w14:paraId="54ED4A32" w14:textId="77777777" w:rsidR="00086948" w:rsidRDefault="00086948" w:rsidP="0081171C">
      <w:pPr>
        <w:spacing w:line="276" w:lineRule="auto"/>
        <w:ind w:left="357"/>
        <w:rPr>
          <w:rFonts w:ascii="Arial" w:hAnsi="Arial" w:cs="Arial"/>
          <w:i/>
          <w:sz w:val="16"/>
          <w:szCs w:val="16"/>
        </w:rPr>
      </w:pPr>
    </w:p>
    <w:p w14:paraId="2E44312A" w14:textId="77777777" w:rsidR="00086948" w:rsidRDefault="00086948" w:rsidP="0081171C">
      <w:pPr>
        <w:spacing w:line="276" w:lineRule="auto"/>
        <w:ind w:left="357"/>
        <w:rPr>
          <w:rFonts w:ascii="Arial" w:hAnsi="Arial" w:cs="Arial"/>
          <w:i/>
          <w:sz w:val="16"/>
          <w:szCs w:val="16"/>
        </w:rPr>
      </w:pPr>
    </w:p>
    <w:p w14:paraId="091ED94D" w14:textId="77777777" w:rsidR="00086948" w:rsidRDefault="00086948" w:rsidP="0081171C">
      <w:pPr>
        <w:spacing w:line="276" w:lineRule="auto"/>
        <w:rPr>
          <w:rFonts w:ascii="Arial" w:hAnsi="Arial" w:cs="Arial"/>
        </w:rPr>
      </w:pPr>
      <w:r>
        <w:rPr>
          <w:rFonts w:ascii="Arial" w:hAnsi="Arial" w:cs="Arial"/>
        </w:rPr>
        <w:t>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w:t>
      </w:r>
    </w:p>
    <w:p w14:paraId="60792DB1" w14:textId="77777777" w:rsidR="00086948" w:rsidRDefault="00086948" w:rsidP="0081171C">
      <w:pPr>
        <w:spacing w:line="276" w:lineRule="auto"/>
        <w:rPr>
          <w:rFonts w:ascii="Arial" w:hAnsi="Arial" w:cs="Arial"/>
        </w:rPr>
      </w:pPr>
    </w:p>
    <w:p w14:paraId="23DACB20" w14:textId="77777777" w:rsidR="00086948" w:rsidRPr="00B536C0" w:rsidRDefault="00086948" w:rsidP="0081171C">
      <w:pPr>
        <w:tabs>
          <w:tab w:val="center" w:pos="4819"/>
        </w:tabs>
        <w:spacing w:line="276" w:lineRule="auto"/>
        <w:ind w:right="-1"/>
        <w:rPr>
          <w:rFonts w:ascii="Arial" w:hAnsi="Arial" w:cs="Arial"/>
          <w:b/>
          <w:i/>
          <w:sz w:val="18"/>
          <w:szCs w:val="18"/>
        </w:rPr>
      </w:pPr>
      <w:r w:rsidRPr="00B536C0">
        <w:rPr>
          <w:rFonts w:ascii="Arial" w:hAnsi="Arial" w:cs="Arial"/>
          <w:b/>
          <w:i/>
          <w:sz w:val="18"/>
          <w:szCs w:val="18"/>
        </w:rPr>
        <w:t>UWAGA</w:t>
      </w:r>
    </w:p>
    <w:p w14:paraId="1BAF4CB7" w14:textId="768CB306" w:rsidR="00086948" w:rsidRDefault="00086948" w:rsidP="0081171C">
      <w:pPr>
        <w:spacing w:line="276" w:lineRule="auto"/>
        <w:rPr>
          <w:rFonts w:ascii="Arial" w:hAnsi="Arial" w:cs="Arial"/>
          <w:i/>
          <w:sz w:val="16"/>
          <w:szCs w:val="16"/>
        </w:rPr>
      </w:pPr>
      <w:r w:rsidRPr="00B536C0">
        <w:rPr>
          <w:rFonts w:ascii="Arial" w:hAnsi="Arial" w:cs="Arial"/>
          <w:i/>
          <w:sz w:val="16"/>
          <w:szCs w:val="16"/>
        </w:rPr>
        <w:t>Zobowiązanie podpisuje osoba uprawniona do reprezentacji podmiotu udostępniającego zasoby lub działający w jego imieniu pełnomocnik – należy załączyć pełnomocnictwo zgodnie z opisem - pkt. 13.</w:t>
      </w:r>
      <w:r w:rsidR="00C33E75" w:rsidRPr="00B536C0">
        <w:rPr>
          <w:rFonts w:ascii="Arial" w:hAnsi="Arial" w:cs="Arial"/>
          <w:i/>
          <w:sz w:val="16"/>
          <w:szCs w:val="16"/>
        </w:rPr>
        <w:t>5</w:t>
      </w:r>
      <w:r w:rsidRPr="00B536C0">
        <w:rPr>
          <w:rFonts w:ascii="Arial" w:hAnsi="Arial" w:cs="Arial"/>
          <w:i/>
          <w:sz w:val="16"/>
          <w:szCs w:val="16"/>
        </w:rPr>
        <w:t>. SWZ</w:t>
      </w:r>
    </w:p>
    <w:p w14:paraId="0EBCEC7C" w14:textId="77777777" w:rsidR="009F3A1D" w:rsidRPr="00B536C0" w:rsidRDefault="009F3A1D" w:rsidP="0081171C">
      <w:pPr>
        <w:spacing w:line="276" w:lineRule="auto"/>
        <w:rPr>
          <w:rFonts w:ascii="Arial" w:hAnsi="Arial" w:cs="Arial"/>
          <w:bCs/>
          <w:i/>
          <w:sz w:val="16"/>
          <w:szCs w:val="16"/>
        </w:rPr>
      </w:pPr>
    </w:p>
    <w:p w14:paraId="64FCBC70" w14:textId="77777777" w:rsidR="00372CD4" w:rsidRDefault="00372CD4" w:rsidP="000842B9">
      <w:pPr>
        <w:spacing w:line="276" w:lineRule="auto"/>
        <w:rPr>
          <w:rFonts w:ascii="Arial" w:hAnsi="Arial" w:cs="Arial"/>
          <w:b/>
        </w:rPr>
      </w:pPr>
    </w:p>
    <w:p w14:paraId="4F49A7BD" w14:textId="3FCB15F9" w:rsidR="00086948" w:rsidRDefault="00086948" w:rsidP="0081171C">
      <w:pPr>
        <w:spacing w:line="276" w:lineRule="auto"/>
        <w:ind w:left="360" w:hanging="426"/>
        <w:jc w:val="right"/>
        <w:rPr>
          <w:rFonts w:ascii="Arial" w:hAnsi="Arial" w:cs="Arial"/>
          <w:b/>
          <w:bCs/>
          <w:sz w:val="18"/>
          <w:szCs w:val="18"/>
          <w:lang w:eastAsia="ar-SA"/>
        </w:rPr>
      </w:pPr>
      <w:r>
        <w:rPr>
          <w:rFonts w:ascii="Arial" w:hAnsi="Arial" w:cs="Arial"/>
          <w:b/>
        </w:rPr>
        <w:lastRenderedPageBreak/>
        <w:t>Z</w:t>
      </w:r>
      <w:r>
        <w:rPr>
          <w:rFonts w:ascii="Arial" w:hAnsi="Arial" w:cs="Arial"/>
          <w:b/>
          <w:bCs/>
          <w:sz w:val="18"/>
          <w:szCs w:val="18"/>
          <w:lang w:eastAsia="ar-SA"/>
        </w:rPr>
        <w:t xml:space="preserve">ałącznik nr </w:t>
      </w:r>
      <w:r w:rsidR="009F3A1D">
        <w:rPr>
          <w:rFonts w:ascii="Arial" w:hAnsi="Arial" w:cs="Arial"/>
          <w:b/>
          <w:bCs/>
          <w:sz w:val="18"/>
          <w:szCs w:val="18"/>
          <w:lang w:eastAsia="ar-SA"/>
        </w:rPr>
        <w:t>9</w:t>
      </w:r>
      <w:r>
        <w:rPr>
          <w:rFonts w:ascii="Arial" w:hAnsi="Arial" w:cs="Arial"/>
          <w:b/>
          <w:bCs/>
          <w:sz w:val="18"/>
          <w:szCs w:val="18"/>
          <w:lang w:eastAsia="ar-SA"/>
        </w:rPr>
        <w:t xml:space="preserve"> do SWZ</w:t>
      </w:r>
    </w:p>
    <w:p w14:paraId="57B4DBEB" w14:textId="2EA5788C" w:rsidR="00086948" w:rsidRDefault="00086948" w:rsidP="0081171C">
      <w:pPr>
        <w:spacing w:line="276" w:lineRule="auto"/>
        <w:jc w:val="right"/>
        <w:rPr>
          <w:rFonts w:ascii="Arial" w:hAnsi="Arial" w:cs="Arial"/>
          <w:b/>
          <w:bCs/>
          <w:color w:val="000000"/>
          <w:sz w:val="18"/>
          <w:szCs w:val="18"/>
        </w:rPr>
      </w:pP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r>
      <w:r>
        <w:rPr>
          <w:rFonts w:ascii="Arial" w:hAnsi="Arial" w:cs="Arial"/>
          <w:b/>
          <w:bCs/>
          <w:color w:val="000000"/>
          <w:sz w:val="18"/>
          <w:szCs w:val="18"/>
        </w:rPr>
        <w:tab/>
        <w:t xml:space="preserve">                                                                            FZ- 2380/</w:t>
      </w:r>
      <w:r w:rsidR="009F3A1D">
        <w:rPr>
          <w:rFonts w:ascii="Arial" w:hAnsi="Arial" w:cs="Arial"/>
          <w:b/>
          <w:bCs/>
          <w:color w:val="000000"/>
          <w:sz w:val="18"/>
          <w:szCs w:val="18"/>
        </w:rPr>
        <w:t>57</w:t>
      </w:r>
      <w:r>
        <w:rPr>
          <w:rFonts w:ascii="Arial" w:hAnsi="Arial" w:cs="Arial"/>
          <w:b/>
          <w:bCs/>
          <w:color w:val="000000"/>
          <w:sz w:val="18"/>
          <w:szCs w:val="18"/>
        </w:rPr>
        <w:t>/2</w:t>
      </w:r>
      <w:r w:rsidR="000842B9">
        <w:rPr>
          <w:rFonts w:ascii="Arial" w:hAnsi="Arial" w:cs="Arial"/>
          <w:b/>
          <w:bCs/>
          <w:color w:val="000000"/>
          <w:sz w:val="18"/>
          <w:szCs w:val="18"/>
        </w:rPr>
        <w:t>4</w:t>
      </w:r>
      <w:r>
        <w:rPr>
          <w:rFonts w:ascii="Arial" w:hAnsi="Arial" w:cs="Arial"/>
          <w:b/>
          <w:bCs/>
          <w:color w:val="000000"/>
          <w:sz w:val="18"/>
          <w:szCs w:val="18"/>
        </w:rPr>
        <w:t>/</w:t>
      </w:r>
      <w:r w:rsidR="007A2EA5">
        <w:rPr>
          <w:rFonts w:ascii="Arial" w:hAnsi="Arial" w:cs="Arial"/>
          <w:b/>
          <w:bCs/>
          <w:color w:val="000000"/>
          <w:sz w:val="18"/>
          <w:szCs w:val="18"/>
        </w:rPr>
        <w:t>RK</w:t>
      </w:r>
    </w:p>
    <w:p w14:paraId="5065B38A" w14:textId="77777777" w:rsidR="00086948" w:rsidRDefault="00086948" w:rsidP="0081171C">
      <w:pPr>
        <w:spacing w:line="276" w:lineRule="auto"/>
        <w:jc w:val="right"/>
        <w:rPr>
          <w:rFonts w:ascii="Arial" w:hAnsi="Arial" w:cs="Arial"/>
          <w:b/>
          <w:bCs/>
          <w:color w:val="000000"/>
          <w:sz w:val="18"/>
          <w:szCs w:val="18"/>
        </w:rPr>
      </w:pPr>
    </w:p>
    <w:p w14:paraId="68A5A7EC" w14:textId="77777777" w:rsidR="00086948" w:rsidRDefault="00086948" w:rsidP="0081171C">
      <w:pPr>
        <w:spacing w:line="276" w:lineRule="auto"/>
        <w:jc w:val="center"/>
        <w:rPr>
          <w:rFonts w:ascii="Arial" w:hAnsi="Arial" w:cs="Arial"/>
          <w:b/>
          <w:bCs/>
          <w:sz w:val="28"/>
          <w:szCs w:val="28"/>
        </w:rPr>
      </w:pPr>
    </w:p>
    <w:p w14:paraId="069AE1FD" w14:textId="04F67B86" w:rsidR="00086948" w:rsidRDefault="00372CD4" w:rsidP="0081171C">
      <w:pPr>
        <w:spacing w:line="276" w:lineRule="auto"/>
        <w:jc w:val="center"/>
        <w:rPr>
          <w:rFonts w:ascii="Arial" w:hAnsi="Arial" w:cs="Arial"/>
          <w:b/>
          <w:bCs/>
          <w:sz w:val="28"/>
          <w:szCs w:val="28"/>
        </w:rPr>
      </w:pPr>
      <w:r>
        <w:rPr>
          <w:rFonts w:ascii="Arial" w:hAnsi="Arial" w:cs="Arial"/>
          <w:b/>
          <w:bCs/>
          <w:sz w:val="28"/>
          <w:szCs w:val="28"/>
        </w:rPr>
        <w:t>O</w:t>
      </w:r>
      <w:r w:rsidR="00086948">
        <w:rPr>
          <w:rFonts w:ascii="Arial" w:hAnsi="Arial" w:cs="Arial"/>
          <w:b/>
          <w:bCs/>
          <w:sz w:val="28"/>
          <w:szCs w:val="28"/>
        </w:rPr>
        <w:t xml:space="preserve">ŚWIADCZENIE </w:t>
      </w:r>
    </w:p>
    <w:p w14:paraId="7EDC5CDB" w14:textId="77777777" w:rsidR="00086948" w:rsidRDefault="00086948" w:rsidP="0081171C">
      <w:pPr>
        <w:spacing w:line="276" w:lineRule="auto"/>
        <w:jc w:val="center"/>
        <w:rPr>
          <w:rFonts w:ascii="Arial" w:hAnsi="Arial" w:cs="Arial"/>
          <w:b/>
          <w:bCs/>
          <w:sz w:val="22"/>
          <w:szCs w:val="28"/>
        </w:rPr>
      </w:pPr>
      <w:r>
        <w:rPr>
          <w:rFonts w:ascii="Arial" w:hAnsi="Arial" w:cs="Arial"/>
          <w:b/>
          <w:bCs/>
          <w:sz w:val="22"/>
          <w:szCs w:val="28"/>
        </w:rPr>
        <w:t xml:space="preserve">wykonawców wspólnie ubiegających się o udzielenie zamówienia w zakresie, </w:t>
      </w:r>
    </w:p>
    <w:p w14:paraId="66E3355E" w14:textId="77777777" w:rsidR="00086948" w:rsidRDefault="00086948" w:rsidP="0081171C">
      <w:pPr>
        <w:spacing w:line="276" w:lineRule="auto"/>
        <w:jc w:val="center"/>
        <w:rPr>
          <w:rFonts w:ascii="Arial" w:hAnsi="Arial" w:cs="Arial"/>
          <w:b/>
          <w:bCs/>
          <w:sz w:val="16"/>
        </w:rPr>
      </w:pPr>
      <w:r>
        <w:rPr>
          <w:rFonts w:ascii="Arial" w:hAnsi="Arial" w:cs="Arial"/>
          <w:b/>
          <w:bCs/>
          <w:sz w:val="22"/>
          <w:szCs w:val="28"/>
        </w:rPr>
        <w:t>o którym mowa w art. 117 ust. 4 ustawy Pzp</w:t>
      </w:r>
    </w:p>
    <w:p w14:paraId="35834212" w14:textId="77777777" w:rsidR="00086948" w:rsidRDefault="00086948" w:rsidP="0081171C">
      <w:pPr>
        <w:spacing w:line="276" w:lineRule="auto"/>
        <w:rPr>
          <w:rFonts w:ascii="Arial" w:hAnsi="Arial" w:cs="Arial"/>
          <w:color w:val="FF0000"/>
          <w:sz w:val="22"/>
          <w:szCs w:val="22"/>
        </w:rPr>
      </w:pPr>
    </w:p>
    <w:p w14:paraId="078A8E19" w14:textId="3ED626E4" w:rsidR="00086948" w:rsidRDefault="00086948" w:rsidP="0081171C">
      <w:pPr>
        <w:spacing w:line="276" w:lineRule="auto"/>
        <w:jc w:val="both"/>
        <w:rPr>
          <w:rFonts w:ascii="Arial" w:hAnsi="Arial" w:cs="Arial"/>
          <w:color w:val="000000"/>
        </w:rPr>
      </w:pPr>
      <w:r>
        <w:rPr>
          <w:rFonts w:ascii="Arial" w:hAnsi="Arial" w:cs="Arial"/>
          <w:color w:val="000000"/>
        </w:rPr>
        <w:t xml:space="preserve">na potrzeby postępowania o udzielenie zamówienia publicznego w trybie </w:t>
      </w:r>
      <w:r w:rsidRPr="0027619D">
        <w:rPr>
          <w:rFonts w:ascii="Arial" w:hAnsi="Arial" w:cs="Arial"/>
        </w:rPr>
        <w:t>podstawowym bez negocjacji</w:t>
      </w:r>
      <w:r>
        <w:rPr>
          <w:rFonts w:ascii="Arial" w:hAnsi="Arial" w:cs="Arial"/>
          <w:b/>
        </w:rPr>
        <w:t xml:space="preserve">  </w:t>
      </w:r>
      <w:r w:rsidR="000842B9" w:rsidRPr="00546A1D">
        <w:rPr>
          <w:rFonts w:ascii="Arial" w:hAnsi="Arial" w:cs="Arial"/>
          <w:b/>
          <w:bCs/>
          <w:color w:val="000000"/>
        </w:rPr>
        <w:t xml:space="preserve">na </w:t>
      </w:r>
      <w:r w:rsidR="009F3A1D" w:rsidRPr="009F3A1D">
        <w:rPr>
          <w:rFonts w:ascii="Arial" w:hAnsi="Arial" w:cs="Arial"/>
          <w:b/>
        </w:rPr>
        <w:t>wykonanie robót budowlanych związanych z adaptacją garażu na potrzeby parkowania 2 szt. pojazdów specjalnych na terenie OPP w Łodzi</w:t>
      </w:r>
      <w:r w:rsidR="009F3A1D">
        <w:rPr>
          <w:rFonts w:ascii="Arial" w:hAnsi="Arial" w:cs="Arial"/>
          <w:b/>
        </w:rPr>
        <w:t xml:space="preserve"> </w:t>
      </w:r>
      <w:r w:rsidR="009F3A1D" w:rsidRPr="009F3A1D">
        <w:rPr>
          <w:rFonts w:ascii="Arial" w:hAnsi="Arial" w:cs="Arial"/>
          <w:b/>
        </w:rPr>
        <w:t>przy ul. Pienistej 71</w:t>
      </w:r>
      <w:r w:rsidR="00067E36">
        <w:rPr>
          <w:rFonts w:ascii="Arial" w:hAnsi="Arial" w:cs="Arial"/>
          <w:b/>
        </w:rPr>
        <w:t xml:space="preserve"> </w:t>
      </w:r>
      <w:r>
        <w:rPr>
          <w:rFonts w:ascii="Arial" w:hAnsi="Arial" w:cs="Arial"/>
          <w:color w:val="000000"/>
        </w:rPr>
        <w:t>oświadczam, co następuje:</w:t>
      </w:r>
    </w:p>
    <w:p w14:paraId="697A1B96" w14:textId="77777777" w:rsidR="00086948" w:rsidRDefault="00086948" w:rsidP="0081171C">
      <w:pPr>
        <w:pStyle w:val="Zwykytekst1"/>
        <w:tabs>
          <w:tab w:val="left" w:pos="9214"/>
        </w:tabs>
        <w:spacing w:line="276" w:lineRule="auto"/>
        <w:ind w:right="-1"/>
        <w:jc w:val="both"/>
        <w:rPr>
          <w:rFonts w:ascii="Arial" w:hAnsi="Arial" w:cs="Arial"/>
          <w:b/>
        </w:rPr>
      </w:pPr>
    </w:p>
    <w:p w14:paraId="0C8146C7" w14:textId="77777777" w:rsidR="00086948" w:rsidRDefault="00086948" w:rsidP="0081171C">
      <w:pPr>
        <w:pStyle w:val="Zwykytekst1"/>
        <w:tabs>
          <w:tab w:val="left" w:pos="9214"/>
        </w:tabs>
        <w:spacing w:line="276" w:lineRule="auto"/>
        <w:ind w:right="-1"/>
        <w:jc w:val="both"/>
        <w:rPr>
          <w:rFonts w:ascii="Arial" w:hAnsi="Arial" w:cs="Arial"/>
        </w:rPr>
      </w:pPr>
      <w:r>
        <w:rPr>
          <w:rFonts w:ascii="Arial" w:hAnsi="Arial" w:cs="Arial"/>
          <w:b/>
        </w:rPr>
        <w:t>JA/MY</w:t>
      </w:r>
      <w:r>
        <w:rPr>
          <w:rFonts w:ascii="Arial" w:hAnsi="Arial" w:cs="Arial"/>
        </w:rPr>
        <w:t>:</w:t>
      </w:r>
    </w:p>
    <w:p w14:paraId="5684E861" w14:textId="77777777" w:rsidR="00086948" w:rsidRDefault="00086948" w:rsidP="0081171C">
      <w:pPr>
        <w:pStyle w:val="Zwykytekst1"/>
        <w:tabs>
          <w:tab w:val="left" w:pos="9214"/>
        </w:tabs>
        <w:spacing w:line="276" w:lineRule="auto"/>
        <w:ind w:right="-286"/>
        <w:jc w:val="both"/>
        <w:rPr>
          <w:rFonts w:ascii="Arial" w:hAnsi="Arial" w:cs="Arial"/>
        </w:rPr>
      </w:pPr>
      <w:r>
        <w:rPr>
          <w:rFonts w:ascii="Arial" w:hAnsi="Arial" w:cs="Arial"/>
        </w:rPr>
        <w:t>…………………………………………………………………………………………………………………………</w:t>
      </w:r>
    </w:p>
    <w:p w14:paraId="43D3B1E5" w14:textId="77777777" w:rsidR="00086948" w:rsidRDefault="00086948" w:rsidP="0081171C">
      <w:pPr>
        <w:pStyle w:val="Zwykytekst1"/>
        <w:tabs>
          <w:tab w:val="left" w:pos="9214"/>
        </w:tabs>
        <w:spacing w:line="276" w:lineRule="auto"/>
        <w:ind w:right="-286"/>
        <w:jc w:val="both"/>
        <w:rPr>
          <w:rFonts w:ascii="Arial" w:hAnsi="Arial" w:cs="Arial"/>
        </w:rPr>
      </w:pPr>
      <w:r>
        <w:rPr>
          <w:rFonts w:ascii="Arial" w:hAnsi="Arial" w:cs="Arial"/>
          <w:i/>
          <w:sz w:val="16"/>
          <w:szCs w:val="16"/>
        </w:rPr>
        <w:t>(imię i nazwisko osoby/osób upoważnionej/-ych do reprezentowania Wykonawców wspólnie ubiegających się o udzielenie zamówienia)</w:t>
      </w:r>
    </w:p>
    <w:p w14:paraId="2B5C842C" w14:textId="77777777" w:rsidR="00086948" w:rsidRDefault="00086948" w:rsidP="0081171C">
      <w:pPr>
        <w:spacing w:line="276" w:lineRule="auto"/>
        <w:ind w:right="284"/>
        <w:jc w:val="both"/>
        <w:rPr>
          <w:rFonts w:ascii="Arial" w:hAnsi="Arial" w:cs="Arial"/>
        </w:rPr>
      </w:pPr>
    </w:p>
    <w:p w14:paraId="174747A1" w14:textId="77777777" w:rsidR="00086948" w:rsidRDefault="00086948" w:rsidP="0081171C">
      <w:pPr>
        <w:spacing w:line="276" w:lineRule="auto"/>
        <w:jc w:val="both"/>
        <w:rPr>
          <w:rFonts w:ascii="Arial" w:hAnsi="Arial" w:cs="Arial"/>
          <w:b/>
          <w:bCs/>
        </w:rPr>
      </w:pPr>
      <w:r>
        <w:rPr>
          <w:rFonts w:ascii="Arial" w:hAnsi="Arial" w:cs="Arial"/>
          <w:b/>
          <w:bCs/>
        </w:rPr>
        <w:t>w imieniu Wykonawcy:</w:t>
      </w:r>
    </w:p>
    <w:p w14:paraId="2493B572" w14:textId="77777777" w:rsidR="00086948" w:rsidRDefault="00086948" w:rsidP="0081171C">
      <w:pPr>
        <w:spacing w:line="276" w:lineRule="auto"/>
        <w:jc w:val="both"/>
        <w:rPr>
          <w:rFonts w:ascii="Arial" w:hAnsi="Arial" w:cs="Arial"/>
          <w:bCs/>
        </w:rPr>
      </w:pPr>
      <w:r>
        <w:rPr>
          <w:rFonts w:ascii="Arial" w:hAnsi="Arial" w:cs="Arial"/>
          <w:bCs/>
        </w:rPr>
        <w:t>…………………………………………………………………………………………………………………….</w:t>
      </w:r>
    </w:p>
    <w:p w14:paraId="51A4949B" w14:textId="77777777" w:rsidR="00086948" w:rsidRDefault="00086948" w:rsidP="0081171C">
      <w:pPr>
        <w:spacing w:line="276" w:lineRule="auto"/>
        <w:jc w:val="both"/>
        <w:rPr>
          <w:rFonts w:ascii="Arial" w:hAnsi="Arial" w:cs="Arial"/>
          <w:b/>
          <w:bCs/>
        </w:rPr>
      </w:pPr>
      <w:r>
        <w:rPr>
          <w:rFonts w:ascii="Arial" w:hAnsi="Arial" w:cs="Arial"/>
          <w:bCs/>
          <w:i/>
          <w:sz w:val="16"/>
          <w:szCs w:val="16"/>
        </w:rPr>
        <w:t>(wpisać nazwy (firmy) Wykonawców wspólnie ubiegających się o udzielenie zamówienia)</w:t>
      </w:r>
    </w:p>
    <w:p w14:paraId="31E5CF02" w14:textId="77777777" w:rsidR="00086948" w:rsidRDefault="00086948" w:rsidP="0081171C">
      <w:pPr>
        <w:spacing w:line="276" w:lineRule="auto"/>
        <w:jc w:val="center"/>
        <w:rPr>
          <w:rFonts w:ascii="Arial" w:hAnsi="Arial" w:cs="Arial"/>
          <w:bCs/>
          <w:i/>
          <w:sz w:val="16"/>
          <w:szCs w:val="16"/>
        </w:rPr>
      </w:pPr>
    </w:p>
    <w:p w14:paraId="58434B41" w14:textId="77777777" w:rsidR="00086948" w:rsidRDefault="00086948" w:rsidP="0081171C">
      <w:pPr>
        <w:spacing w:line="276" w:lineRule="auto"/>
        <w:jc w:val="center"/>
        <w:rPr>
          <w:rFonts w:ascii="Arial" w:hAnsi="Arial" w:cs="Arial"/>
          <w:bCs/>
          <w:i/>
          <w:sz w:val="16"/>
          <w:szCs w:val="16"/>
        </w:rPr>
      </w:pPr>
    </w:p>
    <w:p w14:paraId="28AADA0D" w14:textId="77777777" w:rsidR="00086948" w:rsidRDefault="00086948" w:rsidP="0081171C">
      <w:pPr>
        <w:spacing w:line="276" w:lineRule="auto"/>
        <w:jc w:val="both"/>
        <w:rPr>
          <w:rFonts w:ascii="Arial" w:hAnsi="Arial" w:cs="Arial"/>
        </w:rPr>
      </w:pPr>
      <w:r>
        <w:rPr>
          <w:rFonts w:ascii="Arial" w:hAnsi="Arial" w:cs="Arial"/>
          <w:b/>
        </w:rPr>
        <w:t>OŚWIADCZAM/-MY</w:t>
      </w:r>
      <w:r>
        <w:rPr>
          <w:rFonts w:ascii="Arial" w:hAnsi="Arial" w:cs="Arial"/>
        </w:rPr>
        <w:t>, iż następujące roboty budowlane/usługi/dostawy* wykonają poszczególni Wykonawcy wspólnie ubiegający się o udzielenie zamówienia:</w:t>
      </w:r>
    </w:p>
    <w:p w14:paraId="7425BF6E" w14:textId="77777777" w:rsidR="00B536C0" w:rsidRDefault="00B536C0" w:rsidP="0081171C">
      <w:pPr>
        <w:spacing w:line="276" w:lineRule="auto"/>
        <w:ind w:right="-2"/>
        <w:jc w:val="both"/>
        <w:rPr>
          <w:rFonts w:ascii="Arial" w:hAnsi="Arial" w:cs="Arial"/>
        </w:rPr>
      </w:pPr>
    </w:p>
    <w:p w14:paraId="0D0D01ED" w14:textId="77777777" w:rsidR="00B536C0" w:rsidRDefault="00B536C0" w:rsidP="0081171C">
      <w:pPr>
        <w:spacing w:line="276" w:lineRule="auto"/>
        <w:ind w:right="-2"/>
        <w:jc w:val="both"/>
        <w:rPr>
          <w:rFonts w:ascii="Arial" w:hAnsi="Arial" w:cs="Arial"/>
        </w:rPr>
      </w:pPr>
    </w:p>
    <w:p w14:paraId="3B7BC04F" w14:textId="77777777" w:rsidR="00B536C0" w:rsidRDefault="00B536C0" w:rsidP="0081171C">
      <w:pPr>
        <w:spacing w:line="276" w:lineRule="auto"/>
        <w:ind w:right="-2"/>
        <w:jc w:val="both"/>
        <w:rPr>
          <w:rFonts w:ascii="Arial" w:hAnsi="Arial" w:cs="Arial"/>
        </w:rPr>
      </w:pPr>
    </w:p>
    <w:p w14:paraId="3D7BEB9B" w14:textId="470F92B3" w:rsidR="00086948" w:rsidRDefault="00086948" w:rsidP="0081171C">
      <w:pPr>
        <w:spacing w:line="276" w:lineRule="auto"/>
        <w:ind w:right="-2"/>
        <w:jc w:val="both"/>
        <w:rPr>
          <w:rFonts w:ascii="Arial" w:hAnsi="Arial" w:cs="Arial"/>
        </w:rPr>
      </w:pPr>
      <w:r>
        <w:rPr>
          <w:rFonts w:ascii="Arial" w:hAnsi="Arial" w:cs="Arial"/>
        </w:rPr>
        <w:t>Wykonawca (nazwa): ……………………. wykona: …………………………….**</w:t>
      </w:r>
    </w:p>
    <w:p w14:paraId="560A6CB4" w14:textId="77777777" w:rsidR="00086948" w:rsidRDefault="00086948" w:rsidP="0081171C">
      <w:pPr>
        <w:spacing w:line="276" w:lineRule="auto"/>
        <w:ind w:right="-2"/>
        <w:jc w:val="both"/>
        <w:rPr>
          <w:rFonts w:ascii="Arial" w:hAnsi="Arial" w:cs="Arial"/>
        </w:rPr>
      </w:pPr>
    </w:p>
    <w:p w14:paraId="68F91599" w14:textId="77777777" w:rsidR="00086948" w:rsidRDefault="00086948" w:rsidP="0081171C">
      <w:pPr>
        <w:spacing w:line="276" w:lineRule="auto"/>
        <w:ind w:right="-2"/>
        <w:jc w:val="both"/>
        <w:rPr>
          <w:rFonts w:ascii="Arial" w:hAnsi="Arial" w:cs="Arial"/>
        </w:rPr>
      </w:pPr>
      <w:r>
        <w:rPr>
          <w:rFonts w:ascii="Arial" w:hAnsi="Arial" w:cs="Arial"/>
        </w:rPr>
        <w:t>Wykonawca (nazwa): ……………………. wykona: …………………………….**</w:t>
      </w:r>
    </w:p>
    <w:p w14:paraId="36BE711D" w14:textId="77777777" w:rsidR="00086948" w:rsidRDefault="00086948" w:rsidP="0081171C">
      <w:pPr>
        <w:spacing w:line="276" w:lineRule="auto"/>
        <w:ind w:right="-2"/>
        <w:jc w:val="both"/>
        <w:rPr>
          <w:rFonts w:ascii="Arial" w:hAnsi="Arial" w:cs="Arial"/>
        </w:rPr>
      </w:pPr>
    </w:p>
    <w:p w14:paraId="430639E8" w14:textId="77777777" w:rsidR="00086948" w:rsidRDefault="00086948" w:rsidP="0081171C">
      <w:pPr>
        <w:spacing w:line="276" w:lineRule="auto"/>
        <w:jc w:val="both"/>
        <w:rPr>
          <w:rFonts w:ascii="Arial" w:hAnsi="Arial" w:cs="Arial"/>
          <w:spacing w:val="4"/>
          <w:sz w:val="16"/>
          <w:szCs w:val="16"/>
        </w:rPr>
      </w:pPr>
    </w:p>
    <w:p w14:paraId="630B6048" w14:textId="77777777" w:rsidR="00B536C0" w:rsidRDefault="00B536C0" w:rsidP="0081171C">
      <w:pPr>
        <w:pStyle w:val="Zwykytekst1"/>
        <w:spacing w:line="276" w:lineRule="auto"/>
        <w:rPr>
          <w:rFonts w:ascii="Arial" w:hAnsi="Arial" w:cs="Arial"/>
        </w:rPr>
      </w:pPr>
    </w:p>
    <w:p w14:paraId="3F5C38B7" w14:textId="77777777" w:rsidR="00B536C0" w:rsidRDefault="00B536C0" w:rsidP="0081171C">
      <w:pPr>
        <w:pStyle w:val="Zwykytekst1"/>
        <w:spacing w:line="276" w:lineRule="auto"/>
        <w:rPr>
          <w:rFonts w:ascii="Arial" w:hAnsi="Arial" w:cs="Arial"/>
        </w:rPr>
      </w:pPr>
    </w:p>
    <w:p w14:paraId="60E840FC" w14:textId="467987D1" w:rsidR="00086948" w:rsidRDefault="00086948" w:rsidP="0081171C">
      <w:pPr>
        <w:pStyle w:val="Zwykytekst1"/>
        <w:spacing w:line="276" w:lineRule="auto"/>
        <w:rPr>
          <w:rFonts w:ascii="Arial" w:hAnsi="Arial" w:cs="Arial"/>
        </w:rPr>
      </w:pPr>
      <w:r>
        <w:rPr>
          <w:rFonts w:ascii="Arial" w:hAnsi="Arial" w:cs="Arial"/>
        </w:rPr>
        <w:t>…………………………….. dnia ……………………… roku</w:t>
      </w:r>
    </w:p>
    <w:p w14:paraId="4911FD3B" w14:textId="77777777" w:rsidR="00086948" w:rsidRDefault="00086948" w:rsidP="0081171C">
      <w:pPr>
        <w:pStyle w:val="Zwykytekst1"/>
        <w:spacing w:line="276" w:lineRule="auto"/>
        <w:ind w:left="426"/>
        <w:rPr>
          <w:rFonts w:ascii="Arial" w:hAnsi="Arial" w:cs="Arial"/>
          <w:i/>
          <w:sz w:val="16"/>
          <w:szCs w:val="16"/>
        </w:rPr>
      </w:pPr>
      <w:r>
        <w:rPr>
          <w:rFonts w:ascii="Arial" w:hAnsi="Arial" w:cs="Arial"/>
          <w:i/>
          <w:sz w:val="16"/>
          <w:szCs w:val="16"/>
        </w:rPr>
        <w:t>(miejscowość)</w:t>
      </w:r>
    </w:p>
    <w:p w14:paraId="522C99AC" w14:textId="77777777" w:rsidR="00086948" w:rsidRDefault="00086948" w:rsidP="0081171C">
      <w:pPr>
        <w:pStyle w:val="Zwykytekst1"/>
        <w:spacing w:line="276" w:lineRule="auto"/>
        <w:rPr>
          <w:rFonts w:ascii="Arial" w:hAnsi="Arial" w:cs="Arial"/>
          <w:i/>
        </w:rPr>
      </w:pPr>
      <w:r>
        <w:rPr>
          <w:rFonts w:ascii="Arial" w:hAnsi="Arial" w:cs="Arial"/>
          <w:i/>
        </w:rPr>
        <w:t xml:space="preserve"> </w:t>
      </w:r>
    </w:p>
    <w:p w14:paraId="14104224" w14:textId="77777777" w:rsidR="00086948" w:rsidRDefault="00086948" w:rsidP="0081171C">
      <w:pPr>
        <w:spacing w:line="276" w:lineRule="auto"/>
        <w:jc w:val="both"/>
        <w:rPr>
          <w:rFonts w:ascii="Arial" w:hAnsi="Arial" w:cs="Arial"/>
          <w:spacing w:val="4"/>
          <w:sz w:val="16"/>
          <w:szCs w:val="16"/>
        </w:rPr>
      </w:pPr>
    </w:p>
    <w:p w14:paraId="4EC60CB5" w14:textId="77777777" w:rsidR="00086948" w:rsidRDefault="00086948" w:rsidP="0081171C">
      <w:pPr>
        <w:spacing w:line="276" w:lineRule="auto"/>
        <w:jc w:val="both"/>
        <w:rPr>
          <w:rFonts w:ascii="Arial" w:hAnsi="Arial" w:cs="Arial"/>
          <w:spacing w:val="4"/>
          <w:sz w:val="16"/>
          <w:szCs w:val="16"/>
        </w:rPr>
      </w:pPr>
    </w:p>
    <w:p w14:paraId="1EE26D59" w14:textId="77777777" w:rsidR="00086948" w:rsidRDefault="00086948" w:rsidP="0081171C">
      <w:pPr>
        <w:spacing w:line="276" w:lineRule="auto"/>
        <w:jc w:val="both"/>
        <w:rPr>
          <w:rFonts w:ascii="Arial" w:hAnsi="Arial" w:cs="Arial"/>
          <w:spacing w:val="4"/>
          <w:sz w:val="16"/>
          <w:szCs w:val="16"/>
        </w:rPr>
      </w:pPr>
      <w:r>
        <w:rPr>
          <w:rFonts w:ascii="Arial" w:hAnsi="Arial" w:cs="Arial"/>
          <w:spacing w:val="4"/>
          <w:sz w:val="16"/>
          <w:szCs w:val="16"/>
        </w:rPr>
        <w:t xml:space="preserve">* dostosować odpowiednio </w:t>
      </w:r>
    </w:p>
    <w:p w14:paraId="6F89B0E4" w14:textId="77777777" w:rsidR="00086948" w:rsidRDefault="00086948" w:rsidP="0081171C">
      <w:pPr>
        <w:spacing w:line="276" w:lineRule="auto"/>
        <w:rPr>
          <w:rFonts w:ascii="Arial" w:hAnsi="Arial" w:cs="Arial"/>
          <w:b/>
          <w:bCs/>
          <w:color w:val="000000"/>
          <w:sz w:val="18"/>
          <w:szCs w:val="18"/>
        </w:rPr>
      </w:pPr>
      <w:r>
        <w:rPr>
          <w:rFonts w:ascii="Arial" w:hAnsi="Arial" w:cs="Arial"/>
          <w:spacing w:val="4"/>
          <w:sz w:val="16"/>
          <w:szCs w:val="16"/>
        </w:rPr>
        <w:t>** należy dostosować do ilości Wykonawców w konsorcjum</w:t>
      </w:r>
    </w:p>
    <w:p w14:paraId="10541890" w14:textId="77777777" w:rsidR="00086948" w:rsidRDefault="00086948" w:rsidP="0081171C">
      <w:pPr>
        <w:autoSpaceDE w:val="0"/>
        <w:autoSpaceDN w:val="0"/>
        <w:adjustRightInd w:val="0"/>
        <w:spacing w:line="276" w:lineRule="auto"/>
        <w:rPr>
          <w:rFonts w:ascii="Arial" w:hAnsi="Arial" w:cs="Arial"/>
          <w:b/>
          <w:bCs/>
        </w:rPr>
      </w:pPr>
    </w:p>
    <w:p w14:paraId="053EF800" w14:textId="77777777" w:rsidR="00086948" w:rsidRDefault="00086948" w:rsidP="0081171C">
      <w:pPr>
        <w:autoSpaceDE w:val="0"/>
        <w:autoSpaceDN w:val="0"/>
        <w:adjustRightInd w:val="0"/>
        <w:spacing w:line="276" w:lineRule="auto"/>
        <w:rPr>
          <w:rFonts w:ascii="Arial" w:hAnsi="Arial" w:cs="Arial"/>
          <w:b/>
          <w:bCs/>
        </w:rPr>
      </w:pPr>
    </w:p>
    <w:p w14:paraId="5BBCC781" w14:textId="77777777" w:rsidR="00086948" w:rsidRDefault="00086948" w:rsidP="0081171C">
      <w:pPr>
        <w:autoSpaceDE w:val="0"/>
        <w:autoSpaceDN w:val="0"/>
        <w:adjustRightInd w:val="0"/>
        <w:spacing w:line="276" w:lineRule="auto"/>
        <w:rPr>
          <w:rFonts w:ascii="Arial" w:hAnsi="Arial" w:cs="Arial"/>
          <w:b/>
          <w:bCs/>
        </w:rPr>
      </w:pPr>
    </w:p>
    <w:p w14:paraId="743E7FD8" w14:textId="77777777" w:rsidR="00086948" w:rsidRDefault="00086948" w:rsidP="0081171C">
      <w:pPr>
        <w:autoSpaceDE w:val="0"/>
        <w:autoSpaceDN w:val="0"/>
        <w:adjustRightInd w:val="0"/>
        <w:spacing w:line="276" w:lineRule="auto"/>
        <w:rPr>
          <w:rFonts w:ascii="Arial" w:hAnsi="Arial" w:cs="Arial"/>
          <w:b/>
          <w:bCs/>
        </w:rPr>
      </w:pPr>
    </w:p>
    <w:p w14:paraId="1CBB7576" w14:textId="77777777" w:rsidR="00086948" w:rsidRDefault="00086948" w:rsidP="0081171C">
      <w:pPr>
        <w:autoSpaceDE w:val="0"/>
        <w:autoSpaceDN w:val="0"/>
        <w:adjustRightInd w:val="0"/>
        <w:spacing w:line="276" w:lineRule="auto"/>
        <w:rPr>
          <w:rFonts w:ascii="Arial" w:hAnsi="Arial" w:cs="Arial"/>
          <w:b/>
          <w:bCs/>
        </w:rPr>
      </w:pPr>
    </w:p>
    <w:p w14:paraId="5E95EA3C" w14:textId="7655F88E" w:rsidR="00086948" w:rsidRDefault="00086948" w:rsidP="0081171C">
      <w:pPr>
        <w:autoSpaceDE w:val="0"/>
        <w:autoSpaceDN w:val="0"/>
        <w:adjustRightInd w:val="0"/>
        <w:spacing w:line="276" w:lineRule="auto"/>
        <w:rPr>
          <w:rFonts w:ascii="Arial" w:hAnsi="Arial" w:cs="Arial"/>
          <w:b/>
          <w:bCs/>
        </w:rPr>
      </w:pPr>
    </w:p>
    <w:p w14:paraId="5B2D6362" w14:textId="774A93EB" w:rsidR="00606E9B" w:rsidRDefault="00606E9B" w:rsidP="0081171C">
      <w:pPr>
        <w:autoSpaceDE w:val="0"/>
        <w:autoSpaceDN w:val="0"/>
        <w:adjustRightInd w:val="0"/>
        <w:spacing w:line="276" w:lineRule="auto"/>
        <w:rPr>
          <w:rFonts w:ascii="Arial" w:hAnsi="Arial" w:cs="Arial"/>
          <w:b/>
          <w:bCs/>
        </w:rPr>
      </w:pPr>
    </w:p>
    <w:p w14:paraId="03199F1A" w14:textId="08F95E53" w:rsidR="00606E9B" w:rsidRDefault="00606E9B" w:rsidP="0081171C">
      <w:pPr>
        <w:autoSpaceDE w:val="0"/>
        <w:autoSpaceDN w:val="0"/>
        <w:adjustRightInd w:val="0"/>
        <w:spacing w:line="276" w:lineRule="auto"/>
        <w:rPr>
          <w:rFonts w:ascii="Arial" w:hAnsi="Arial" w:cs="Arial"/>
          <w:b/>
          <w:bCs/>
        </w:rPr>
      </w:pPr>
    </w:p>
    <w:p w14:paraId="61A43A45" w14:textId="745C48AA" w:rsidR="00606E9B" w:rsidRDefault="00606E9B" w:rsidP="0081171C">
      <w:pPr>
        <w:autoSpaceDE w:val="0"/>
        <w:autoSpaceDN w:val="0"/>
        <w:adjustRightInd w:val="0"/>
        <w:spacing w:line="276" w:lineRule="auto"/>
        <w:rPr>
          <w:rFonts w:ascii="Arial" w:hAnsi="Arial" w:cs="Arial"/>
          <w:b/>
          <w:bCs/>
        </w:rPr>
      </w:pPr>
    </w:p>
    <w:p w14:paraId="135C89FC" w14:textId="6026557F" w:rsidR="00606E9B" w:rsidRDefault="00606E9B" w:rsidP="0081171C">
      <w:pPr>
        <w:autoSpaceDE w:val="0"/>
        <w:autoSpaceDN w:val="0"/>
        <w:adjustRightInd w:val="0"/>
        <w:spacing w:line="276" w:lineRule="auto"/>
        <w:rPr>
          <w:rFonts w:ascii="Arial" w:hAnsi="Arial" w:cs="Arial"/>
          <w:b/>
          <w:bCs/>
        </w:rPr>
      </w:pPr>
    </w:p>
    <w:p w14:paraId="39AAD7E2" w14:textId="6A28BE68" w:rsidR="00606E9B" w:rsidRDefault="00606E9B" w:rsidP="0081171C">
      <w:pPr>
        <w:autoSpaceDE w:val="0"/>
        <w:autoSpaceDN w:val="0"/>
        <w:adjustRightInd w:val="0"/>
        <w:spacing w:line="276" w:lineRule="auto"/>
        <w:rPr>
          <w:rFonts w:ascii="Arial" w:hAnsi="Arial" w:cs="Arial"/>
          <w:b/>
          <w:bCs/>
        </w:rPr>
      </w:pPr>
    </w:p>
    <w:p w14:paraId="381D9CA9" w14:textId="630FC30E" w:rsidR="00606E9B" w:rsidRDefault="00606E9B" w:rsidP="0081171C">
      <w:pPr>
        <w:autoSpaceDE w:val="0"/>
        <w:autoSpaceDN w:val="0"/>
        <w:adjustRightInd w:val="0"/>
        <w:spacing w:line="276" w:lineRule="auto"/>
        <w:rPr>
          <w:rFonts w:ascii="Arial" w:hAnsi="Arial" w:cs="Arial"/>
          <w:b/>
          <w:bCs/>
        </w:rPr>
      </w:pPr>
    </w:p>
    <w:p w14:paraId="6EBACABF" w14:textId="0F00F95A" w:rsidR="00606E9B" w:rsidRDefault="00606E9B" w:rsidP="0081171C">
      <w:pPr>
        <w:autoSpaceDE w:val="0"/>
        <w:autoSpaceDN w:val="0"/>
        <w:adjustRightInd w:val="0"/>
        <w:spacing w:line="276" w:lineRule="auto"/>
        <w:rPr>
          <w:rFonts w:ascii="Arial" w:hAnsi="Arial" w:cs="Arial"/>
          <w:b/>
          <w:bCs/>
        </w:rPr>
      </w:pPr>
    </w:p>
    <w:p w14:paraId="51DBA96F" w14:textId="72FFE1AF" w:rsidR="00606E9B" w:rsidRDefault="00606E9B" w:rsidP="0081171C">
      <w:pPr>
        <w:autoSpaceDE w:val="0"/>
        <w:autoSpaceDN w:val="0"/>
        <w:adjustRightInd w:val="0"/>
        <w:spacing w:line="276" w:lineRule="auto"/>
        <w:rPr>
          <w:rFonts w:ascii="Arial" w:hAnsi="Arial" w:cs="Arial"/>
          <w:b/>
          <w:bCs/>
        </w:rPr>
      </w:pPr>
    </w:p>
    <w:p w14:paraId="3847ECBE" w14:textId="77777777" w:rsidR="00086948" w:rsidRDefault="00086948" w:rsidP="0081171C">
      <w:pPr>
        <w:autoSpaceDE w:val="0"/>
        <w:autoSpaceDN w:val="0"/>
        <w:adjustRightInd w:val="0"/>
        <w:spacing w:line="276" w:lineRule="auto"/>
        <w:rPr>
          <w:rFonts w:ascii="Arial" w:hAnsi="Arial" w:cs="Arial"/>
          <w:b/>
          <w:bCs/>
        </w:rPr>
      </w:pPr>
    </w:p>
    <w:p w14:paraId="34639280" w14:textId="389EC8B4" w:rsidR="0027619D" w:rsidRDefault="0027619D" w:rsidP="0081171C">
      <w:pPr>
        <w:spacing w:line="276" w:lineRule="auto"/>
        <w:ind w:left="360" w:hanging="426"/>
        <w:jc w:val="right"/>
        <w:rPr>
          <w:rFonts w:ascii="Arial" w:hAnsi="Arial" w:cs="Arial"/>
          <w:b/>
        </w:rPr>
      </w:pPr>
    </w:p>
    <w:p w14:paraId="3E866CFE" w14:textId="77777777" w:rsidR="009F3A1D" w:rsidRDefault="009F3A1D" w:rsidP="0081171C">
      <w:pPr>
        <w:spacing w:line="276" w:lineRule="auto"/>
        <w:ind w:left="360" w:hanging="426"/>
        <w:jc w:val="right"/>
        <w:rPr>
          <w:rFonts w:ascii="Arial" w:hAnsi="Arial" w:cs="Arial"/>
          <w:b/>
        </w:rPr>
      </w:pPr>
    </w:p>
    <w:p w14:paraId="57138C87" w14:textId="77777777" w:rsidR="007A2EA5" w:rsidRDefault="007A2EA5" w:rsidP="0081171C">
      <w:pPr>
        <w:spacing w:line="276" w:lineRule="auto"/>
        <w:rPr>
          <w:rFonts w:ascii="Arial" w:hAnsi="Arial" w:cs="Arial"/>
          <w:lang w:eastAsia="ar-SA"/>
        </w:rPr>
      </w:pPr>
    </w:p>
    <w:p w14:paraId="4433EDA8" w14:textId="6BDB2A1D" w:rsidR="00853AEC" w:rsidRPr="00702695" w:rsidRDefault="00853AEC" w:rsidP="00F96687">
      <w:pPr>
        <w:spacing w:line="259" w:lineRule="auto"/>
        <w:jc w:val="right"/>
        <w:rPr>
          <w:rFonts w:ascii="Arial" w:hAnsi="Arial" w:cs="Arial"/>
          <w:b/>
          <w:bCs/>
          <w:sz w:val="18"/>
          <w:szCs w:val="18"/>
          <w:lang w:eastAsia="ar-SA"/>
        </w:rPr>
      </w:pPr>
      <w:r w:rsidRPr="00702695">
        <w:rPr>
          <w:rFonts w:ascii="Arial" w:eastAsia="Calibri" w:hAnsi="Arial" w:cs="Arial"/>
          <w:sz w:val="18"/>
          <w:szCs w:val="18"/>
          <w:lang w:eastAsia="en-US"/>
        </w:rPr>
        <w:lastRenderedPageBreak/>
        <w:t xml:space="preserve">                                                                                                         </w:t>
      </w:r>
      <w:r w:rsidRPr="00702695">
        <w:rPr>
          <w:rFonts w:ascii="Arial" w:hAnsi="Arial" w:cs="Arial"/>
          <w:b/>
          <w:bCs/>
          <w:sz w:val="18"/>
          <w:szCs w:val="18"/>
          <w:lang w:eastAsia="ar-SA"/>
        </w:rPr>
        <w:t xml:space="preserve">Załącznik nr </w:t>
      </w:r>
      <w:r w:rsidR="00025800" w:rsidRPr="00702695">
        <w:rPr>
          <w:rFonts w:ascii="Arial" w:hAnsi="Arial" w:cs="Arial"/>
          <w:b/>
          <w:bCs/>
          <w:sz w:val="18"/>
          <w:szCs w:val="18"/>
          <w:lang w:eastAsia="ar-SA"/>
        </w:rPr>
        <w:t>1</w:t>
      </w:r>
      <w:r w:rsidR="009F3A1D">
        <w:rPr>
          <w:rFonts w:ascii="Arial" w:hAnsi="Arial" w:cs="Arial"/>
          <w:b/>
          <w:bCs/>
          <w:sz w:val="18"/>
          <w:szCs w:val="18"/>
          <w:lang w:eastAsia="ar-SA"/>
        </w:rPr>
        <w:t>0</w:t>
      </w:r>
      <w:r w:rsidRPr="00702695">
        <w:rPr>
          <w:rFonts w:ascii="Arial" w:hAnsi="Arial" w:cs="Arial"/>
          <w:b/>
          <w:bCs/>
          <w:sz w:val="18"/>
          <w:szCs w:val="18"/>
          <w:lang w:eastAsia="ar-SA"/>
        </w:rPr>
        <w:t xml:space="preserve"> do </w:t>
      </w:r>
      <w:r w:rsidR="00025800" w:rsidRPr="00702695">
        <w:rPr>
          <w:rFonts w:ascii="Arial" w:hAnsi="Arial" w:cs="Arial"/>
          <w:b/>
          <w:bCs/>
          <w:sz w:val="18"/>
          <w:szCs w:val="18"/>
          <w:lang w:eastAsia="ar-SA"/>
        </w:rPr>
        <w:t xml:space="preserve">SWZ </w:t>
      </w:r>
    </w:p>
    <w:p w14:paraId="17311CBA" w14:textId="17E24E73" w:rsidR="00853AEC" w:rsidRPr="00702695" w:rsidRDefault="00853AEC" w:rsidP="00F96687">
      <w:pPr>
        <w:spacing w:line="240" w:lineRule="exact"/>
        <w:jc w:val="right"/>
        <w:rPr>
          <w:rFonts w:ascii="Arial" w:hAnsi="Arial" w:cs="Arial"/>
          <w:b/>
          <w:sz w:val="18"/>
          <w:szCs w:val="18"/>
          <w:lang w:val="sq-AL" w:eastAsia="ar-SA"/>
        </w:rPr>
      </w:pPr>
      <w:r w:rsidRPr="00702695">
        <w:rPr>
          <w:rFonts w:ascii="Arial" w:hAnsi="Arial" w:cs="Arial"/>
          <w:b/>
          <w:bCs/>
          <w:sz w:val="18"/>
          <w:szCs w:val="18"/>
          <w:lang w:eastAsia="ar-SA"/>
        </w:rPr>
        <w:t xml:space="preserve">              </w:t>
      </w:r>
      <w:r w:rsidR="00025800" w:rsidRPr="00702695">
        <w:rPr>
          <w:rFonts w:ascii="Arial" w:hAnsi="Arial" w:cs="Arial"/>
          <w:b/>
          <w:bCs/>
          <w:sz w:val="18"/>
          <w:szCs w:val="18"/>
          <w:lang w:eastAsia="ar-SA"/>
        </w:rPr>
        <w:t>FZ-2380</w:t>
      </w:r>
      <w:r w:rsidR="009F3A1D">
        <w:rPr>
          <w:rFonts w:ascii="Arial" w:hAnsi="Arial" w:cs="Arial"/>
          <w:b/>
          <w:bCs/>
          <w:sz w:val="18"/>
          <w:szCs w:val="18"/>
          <w:lang w:eastAsia="ar-SA"/>
        </w:rPr>
        <w:t>/57</w:t>
      </w:r>
      <w:r w:rsidR="00025800" w:rsidRPr="00702695">
        <w:rPr>
          <w:rFonts w:ascii="Arial" w:hAnsi="Arial" w:cs="Arial"/>
          <w:b/>
          <w:bCs/>
          <w:sz w:val="18"/>
          <w:szCs w:val="18"/>
          <w:lang w:eastAsia="ar-SA"/>
        </w:rPr>
        <w:t>/2</w:t>
      </w:r>
      <w:r w:rsidR="000842B9" w:rsidRPr="00702695">
        <w:rPr>
          <w:rFonts w:ascii="Arial" w:hAnsi="Arial" w:cs="Arial"/>
          <w:b/>
          <w:bCs/>
          <w:sz w:val="18"/>
          <w:szCs w:val="18"/>
          <w:lang w:eastAsia="ar-SA"/>
        </w:rPr>
        <w:t>4</w:t>
      </w:r>
      <w:r w:rsidR="00025800" w:rsidRPr="00702695">
        <w:rPr>
          <w:rFonts w:ascii="Arial" w:hAnsi="Arial" w:cs="Arial"/>
          <w:b/>
          <w:bCs/>
          <w:sz w:val="18"/>
          <w:szCs w:val="18"/>
          <w:lang w:eastAsia="ar-SA"/>
        </w:rPr>
        <w:t>/RK</w:t>
      </w:r>
    </w:p>
    <w:p w14:paraId="5227D380" w14:textId="77777777" w:rsidR="00853AEC" w:rsidRPr="00F96687" w:rsidRDefault="00853AEC" w:rsidP="00F96687">
      <w:pPr>
        <w:tabs>
          <w:tab w:val="left" w:pos="142"/>
        </w:tabs>
        <w:spacing w:line="240" w:lineRule="exact"/>
        <w:ind w:firstLine="6096"/>
        <w:jc w:val="right"/>
        <w:rPr>
          <w:rFonts w:ascii="Arial" w:eastAsia="Calibri" w:hAnsi="Arial" w:cs="Arial"/>
          <w:b/>
          <w:lang w:eastAsia="en-US"/>
        </w:rPr>
      </w:pPr>
      <w:r w:rsidRPr="00F96687">
        <w:rPr>
          <w:rFonts w:ascii="Arial" w:eastAsia="Calibri" w:hAnsi="Arial" w:cs="Arial"/>
          <w:b/>
          <w:lang w:eastAsia="en-US"/>
        </w:rPr>
        <w:t xml:space="preserve">     </w:t>
      </w:r>
    </w:p>
    <w:p w14:paraId="382875CB" w14:textId="4245C8DC" w:rsidR="00CC628C" w:rsidRPr="00CC628C" w:rsidRDefault="00CC628C" w:rsidP="00CC628C">
      <w:pPr>
        <w:tabs>
          <w:tab w:val="left" w:pos="1716"/>
        </w:tabs>
        <w:spacing w:line="276" w:lineRule="auto"/>
        <w:ind w:left="284" w:hanging="284"/>
        <w:jc w:val="center"/>
        <w:rPr>
          <w:rFonts w:ascii="Arial" w:hAnsi="Arial" w:cs="Arial"/>
          <w:b/>
          <w:bCs/>
          <w:color w:val="000000"/>
        </w:rPr>
      </w:pPr>
      <w:r>
        <w:rPr>
          <w:rFonts w:ascii="Arial" w:hAnsi="Arial" w:cs="Arial"/>
          <w:b/>
          <w:bCs/>
          <w:color w:val="000000"/>
        </w:rPr>
        <w:t xml:space="preserve">Projekt umowy </w:t>
      </w:r>
      <w:r w:rsidRPr="00CC628C">
        <w:rPr>
          <w:rFonts w:ascii="Arial" w:hAnsi="Arial" w:cs="Arial"/>
          <w:b/>
          <w:bCs/>
          <w:color w:val="000000"/>
        </w:rPr>
        <w:t xml:space="preserve"> – zamieszczono w oddzielnym pliku</w:t>
      </w:r>
    </w:p>
    <w:p w14:paraId="5CE9BDB9" w14:textId="77777777" w:rsidR="00853AEC" w:rsidRPr="00853AEC" w:rsidRDefault="00853AEC" w:rsidP="00853AEC">
      <w:pPr>
        <w:tabs>
          <w:tab w:val="left" w:pos="142"/>
        </w:tabs>
        <w:spacing w:line="240" w:lineRule="exact"/>
        <w:rPr>
          <w:rFonts w:ascii="Arial" w:hAnsi="Arial" w:cs="Arial"/>
          <w:b/>
          <w:sz w:val="22"/>
          <w:szCs w:val="22"/>
        </w:rPr>
      </w:pPr>
    </w:p>
    <w:sectPr w:rsidR="00853AEC" w:rsidRPr="00853AEC" w:rsidSect="0028435A">
      <w:headerReference w:type="default" r:id="rId25"/>
      <w:footerReference w:type="default" r:id="rId26"/>
      <w:headerReference w:type="first" r:id="rId27"/>
      <w:footerReference w:type="first" r:id="rId28"/>
      <w:pgSz w:w="11907" w:h="16840"/>
      <w:pgMar w:top="568" w:right="1417" w:bottom="709" w:left="1560" w:header="0"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81D76" w14:textId="77777777" w:rsidR="001F1236" w:rsidRDefault="001F1236" w:rsidP="00FE5F16">
      <w:r>
        <w:separator/>
      </w:r>
    </w:p>
  </w:endnote>
  <w:endnote w:type="continuationSeparator" w:id="0">
    <w:p w14:paraId="448D9075" w14:textId="77777777" w:rsidR="001F1236" w:rsidRDefault="001F1236" w:rsidP="00FE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Yu Goth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Narrow">
    <w:panose1 w:val="020B0506020203020204"/>
    <w:charset w:val="EE"/>
    <w:family w:val="swiss"/>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IDFont+F3">
    <w:altName w:val="Microsoft JhengHe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3DA84" w14:textId="77777777" w:rsidR="001F1236" w:rsidRDefault="001F1236">
    <w:pPr>
      <w:pStyle w:val="Stopka"/>
      <w:jc w:val="right"/>
    </w:pPr>
    <w:r>
      <w:rPr>
        <w:noProof/>
      </w:rPr>
      <w:fldChar w:fldCharType="begin"/>
    </w:r>
    <w:r>
      <w:rPr>
        <w:noProof/>
      </w:rPr>
      <w:instrText>PAGE   \* MERGEFORMAT</w:instrText>
    </w:r>
    <w:r>
      <w:rPr>
        <w:noProof/>
      </w:rPr>
      <w:fldChar w:fldCharType="separate"/>
    </w:r>
    <w:r>
      <w:rPr>
        <w:noProof/>
      </w:rPr>
      <w:t>68</w:t>
    </w:r>
    <w:r>
      <w:rPr>
        <w:noProof/>
      </w:rPr>
      <w:fldChar w:fldCharType="end"/>
    </w:r>
  </w:p>
  <w:p w14:paraId="67E2BF42" w14:textId="77777777" w:rsidR="001F1236" w:rsidRDefault="001F12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6CCB" w14:textId="77777777" w:rsidR="001F1236" w:rsidRDefault="001F1236">
    <w:pPr>
      <w:pStyle w:val="Stopka"/>
      <w:jc w:val="right"/>
    </w:pPr>
    <w:r>
      <w:rPr>
        <w:noProof/>
      </w:rPr>
      <w:fldChar w:fldCharType="begin"/>
    </w:r>
    <w:r>
      <w:rPr>
        <w:noProof/>
      </w:rPr>
      <w:instrText>PAGE   \* MERGEFORMAT</w:instrText>
    </w:r>
    <w:r>
      <w:rPr>
        <w:noProof/>
      </w:rPr>
      <w:fldChar w:fldCharType="separate"/>
    </w:r>
    <w:r>
      <w:rPr>
        <w:noProof/>
      </w:rPr>
      <w:t>1</w:t>
    </w:r>
    <w:r>
      <w:rPr>
        <w:noProof/>
      </w:rPr>
      <w:fldChar w:fldCharType="end"/>
    </w:r>
  </w:p>
  <w:p w14:paraId="21214BCA" w14:textId="77777777" w:rsidR="001F1236" w:rsidRDefault="001F12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2A8F8" w14:textId="77777777" w:rsidR="001F1236" w:rsidRDefault="001F1236" w:rsidP="00FE5F16">
      <w:r>
        <w:separator/>
      </w:r>
    </w:p>
  </w:footnote>
  <w:footnote w:type="continuationSeparator" w:id="0">
    <w:p w14:paraId="3784D872" w14:textId="77777777" w:rsidR="001F1236" w:rsidRDefault="001F1236" w:rsidP="00FE5F16">
      <w:r>
        <w:continuationSeparator/>
      </w:r>
    </w:p>
  </w:footnote>
  <w:footnote w:id="1">
    <w:p w14:paraId="0F3320A2" w14:textId="77777777" w:rsidR="001F1236" w:rsidRDefault="001F1236" w:rsidP="00D633DE">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Definicja dostępna pod adresem </w:t>
      </w:r>
      <w:hyperlink r:id="rId1" w:history="1">
        <w:r>
          <w:rPr>
            <w:rStyle w:val="Hipercze"/>
            <w:rFonts w:ascii="Arial" w:hAnsi="Arial" w:cs="Arial"/>
          </w:rPr>
          <w:t>http://www.pih.org.pl/images/definicja_msp.pdf</w:t>
        </w:r>
      </w:hyperlink>
      <w:r>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35D53" w14:textId="77777777" w:rsidR="001F1236" w:rsidRDefault="001F1236">
    <w:pPr>
      <w:pStyle w:val="Nagwek"/>
    </w:pPr>
  </w:p>
  <w:p w14:paraId="3950208E" w14:textId="77777777" w:rsidR="001F1236" w:rsidRDefault="001F1236" w:rsidP="00D85BCD">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16038" w14:textId="77777777" w:rsidR="001F1236" w:rsidRDefault="001F1236" w:rsidP="00D85BC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A98CE388"/>
    <w:lvl w:ilvl="0">
      <w:start w:val="1"/>
      <w:numFmt w:val="decimal"/>
      <w:pStyle w:val="Listanumerowana3"/>
      <w:lvlText w:val="%1)"/>
      <w:lvlJc w:val="left"/>
      <w:pPr>
        <w:ind w:left="926" w:hanging="360"/>
      </w:pPr>
      <w:rPr>
        <w:rFonts w:hint="default"/>
      </w:rPr>
    </w:lvl>
  </w:abstractNum>
  <w:abstractNum w:abstractNumId="1" w15:restartNumberingAfterBreak="0">
    <w:nsid w:val="FFFFFF7F"/>
    <w:multiLevelType w:val="singleLevel"/>
    <w:tmpl w:val="06CC1026"/>
    <w:lvl w:ilvl="0">
      <w:start w:val="1"/>
      <w:numFmt w:val="decimal"/>
      <w:pStyle w:val="Listanumerowana2"/>
      <w:lvlText w:val="%1."/>
      <w:lvlJc w:val="left"/>
      <w:pPr>
        <w:tabs>
          <w:tab w:val="num" w:pos="643"/>
        </w:tabs>
        <w:ind w:left="643" w:hanging="360"/>
      </w:pPr>
      <w:rPr>
        <w:rFonts w:hint="default"/>
      </w:rPr>
    </w:lvl>
  </w:abstractNum>
  <w:abstractNum w:abstractNumId="2" w15:restartNumberingAfterBreak="0">
    <w:nsid w:val="FFFFFF82"/>
    <w:multiLevelType w:val="singleLevel"/>
    <w:tmpl w:val="F662A5BC"/>
    <w:lvl w:ilvl="0">
      <w:start w:val="1"/>
      <w:numFmt w:val="lowerLetter"/>
      <w:pStyle w:val="Listapunktowana3"/>
      <w:lvlText w:val="%1)"/>
      <w:lvlJc w:val="left"/>
      <w:pPr>
        <w:ind w:left="926" w:hanging="360"/>
      </w:pPr>
      <w:rPr>
        <w:rFonts w:hint="default"/>
      </w:rPr>
    </w:lvl>
  </w:abstractNum>
  <w:abstractNum w:abstractNumId="3" w15:restartNumberingAfterBreak="0">
    <w:nsid w:val="FFFFFF89"/>
    <w:multiLevelType w:val="singleLevel"/>
    <w:tmpl w:val="1D5E28B6"/>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multilevel"/>
    <w:tmpl w:val="C2968084"/>
    <w:name w:val="WWNum2"/>
    <w:lvl w:ilvl="0">
      <w:start w:val="1"/>
      <w:numFmt w:val="decimal"/>
      <w:lvlText w:val="%1."/>
      <w:lvlJc w:val="left"/>
      <w:pPr>
        <w:tabs>
          <w:tab w:val="num" w:pos="0"/>
        </w:tabs>
        <w:ind w:left="360" w:hanging="360"/>
      </w:pPr>
      <w:rPr>
        <w:b/>
        <w:bCs/>
        <w:strike w:val="0"/>
      </w:rPr>
    </w:lvl>
    <w:lvl w:ilvl="1">
      <w:start w:val="1"/>
      <w:numFmt w:val="decimal"/>
      <w:lvlText w:val="%1.%2."/>
      <w:lvlJc w:val="left"/>
      <w:pPr>
        <w:tabs>
          <w:tab w:val="num" w:pos="0"/>
        </w:tabs>
        <w:ind w:left="1080" w:hanging="720"/>
      </w:pPr>
      <w:rPr>
        <w:rFonts w:ascii="Arial" w:hAnsi="Arial" w:cs="Arial" w:hint="default"/>
        <w:b/>
        <w:bCs/>
        <w:sz w:val="20"/>
        <w:szCs w:val="20"/>
      </w:rPr>
    </w:lvl>
    <w:lvl w:ilvl="2">
      <w:start w:val="1"/>
      <w:numFmt w:val="decimal"/>
      <w:lvlText w:val="%1.%2.%3."/>
      <w:lvlJc w:val="left"/>
      <w:pPr>
        <w:tabs>
          <w:tab w:val="num" w:pos="0"/>
        </w:tabs>
        <w:ind w:left="1440" w:hanging="720"/>
      </w:pPr>
      <w:rPr>
        <w:b/>
        <w:bCs/>
        <w:sz w:val="20"/>
        <w:szCs w:val="20"/>
      </w:rPr>
    </w:lvl>
    <w:lvl w:ilvl="3">
      <w:start w:val="1"/>
      <w:numFmt w:val="decimal"/>
      <w:lvlText w:val="%1.%2.%3.%4."/>
      <w:lvlJc w:val="left"/>
      <w:pPr>
        <w:tabs>
          <w:tab w:val="num" w:pos="0"/>
        </w:tabs>
        <w:ind w:left="2160" w:hanging="1080"/>
      </w:pPr>
      <w:rPr>
        <w:sz w:val="20"/>
        <w:szCs w:val="20"/>
      </w:r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4680" w:hanging="1800"/>
      </w:pPr>
    </w:lvl>
  </w:abstractNum>
  <w:abstractNum w:abstractNumId="6" w15:restartNumberingAfterBreak="0">
    <w:nsid w:val="00000004"/>
    <w:multiLevelType w:val="multilevel"/>
    <w:tmpl w:val="20943AD8"/>
    <w:name w:val="WWNum3"/>
    <w:lvl w:ilvl="0">
      <w:start w:val="10"/>
      <w:numFmt w:val="decimal"/>
      <w:lvlText w:val="%1"/>
      <w:lvlJc w:val="left"/>
      <w:pPr>
        <w:tabs>
          <w:tab w:val="num" w:pos="0"/>
        </w:tabs>
        <w:ind w:left="375" w:hanging="375"/>
      </w:pPr>
      <w:rPr>
        <w:rFonts w:cs="Times New Roman"/>
        <w:color w:val="auto"/>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7" w15:restartNumberingAfterBreak="0">
    <w:nsid w:val="00000005"/>
    <w:multiLevelType w:val="multilevel"/>
    <w:tmpl w:val="DAEE54B8"/>
    <w:name w:val="WWNum4"/>
    <w:lvl w:ilvl="0">
      <w:start w:val="1"/>
      <w:numFmt w:val="decimal"/>
      <w:lvlText w:val="9.1.%1."/>
      <w:lvlJc w:val="right"/>
      <w:pPr>
        <w:tabs>
          <w:tab w:val="num" w:pos="280"/>
        </w:tabs>
        <w:ind w:left="1720" w:hanging="360"/>
      </w:pPr>
      <w:rPr>
        <w:rFonts w:cs="Times New Roman"/>
        <w:b/>
      </w:rPr>
    </w:lvl>
    <w:lvl w:ilvl="1">
      <w:start w:val="1"/>
      <w:numFmt w:val="lowerLetter"/>
      <w:lvlText w:val="%2."/>
      <w:lvlJc w:val="left"/>
      <w:pPr>
        <w:tabs>
          <w:tab w:val="num" w:pos="280"/>
        </w:tabs>
        <w:ind w:left="2440" w:hanging="360"/>
      </w:pPr>
      <w:rPr>
        <w:rFonts w:cs="Times New Roman"/>
      </w:rPr>
    </w:lvl>
    <w:lvl w:ilvl="2">
      <w:start w:val="1"/>
      <w:numFmt w:val="lowerRoman"/>
      <w:lvlText w:val="%2.%3."/>
      <w:lvlJc w:val="right"/>
      <w:pPr>
        <w:tabs>
          <w:tab w:val="num" w:pos="280"/>
        </w:tabs>
        <w:ind w:left="3160" w:hanging="180"/>
      </w:pPr>
      <w:rPr>
        <w:rFonts w:cs="Times New Roman"/>
      </w:rPr>
    </w:lvl>
    <w:lvl w:ilvl="3">
      <w:start w:val="1"/>
      <w:numFmt w:val="decimal"/>
      <w:lvlText w:val="%2.%3.%4."/>
      <w:lvlJc w:val="left"/>
      <w:pPr>
        <w:tabs>
          <w:tab w:val="num" w:pos="280"/>
        </w:tabs>
        <w:ind w:left="3880" w:hanging="360"/>
      </w:pPr>
      <w:rPr>
        <w:rFonts w:cs="Times New Roman"/>
      </w:rPr>
    </w:lvl>
    <w:lvl w:ilvl="4">
      <w:start w:val="1"/>
      <w:numFmt w:val="lowerLetter"/>
      <w:lvlText w:val="%2.%3.%4.%5."/>
      <w:lvlJc w:val="left"/>
      <w:pPr>
        <w:tabs>
          <w:tab w:val="num" w:pos="280"/>
        </w:tabs>
        <w:ind w:left="4600" w:hanging="360"/>
      </w:pPr>
      <w:rPr>
        <w:rFonts w:cs="Times New Roman"/>
      </w:rPr>
    </w:lvl>
    <w:lvl w:ilvl="5">
      <w:start w:val="1"/>
      <w:numFmt w:val="lowerRoman"/>
      <w:lvlText w:val="%2.%3.%4.%5.%6."/>
      <w:lvlJc w:val="right"/>
      <w:pPr>
        <w:tabs>
          <w:tab w:val="num" w:pos="280"/>
        </w:tabs>
        <w:ind w:left="5320" w:hanging="180"/>
      </w:pPr>
      <w:rPr>
        <w:rFonts w:cs="Times New Roman"/>
      </w:rPr>
    </w:lvl>
    <w:lvl w:ilvl="6">
      <w:start w:val="1"/>
      <w:numFmt w:val="decimal"/>
      <w:lvlText w:val="%2.%3.%4.%5.%6.%7."/>
      <w:lvlJc w:val="left"/>
      <w:pPr>
        <w:tabs>
          <w:tab w:val="num" w:pos="280"/>
        </w:tabs>
        <w:ind w:left="6040" w:hanging="360"/>
      </w:pPr>
      <w:rPr>
        <w:rFonts w:cs="Times New Roman"/>
      </w:rPr>
    </w:lvl>
    <w:lvl w:ilvl="7">
      <w:start w:val="1"/>
      <w:numFmt w:val="lowerLetter"/>
      <w:lvlText w:val="%2.%3.%4.%5.%6.%7.%8."/>
      <w:lvlJc w:val="left"/>
      <w:pPr>
        <w:tabs>
          <w:tab w:val="num" w:pos="280"/>
        </w:tabs>
        <w:ind w:left="6760" w:hanging="360"/>
      </w:pPr>
      <w:rPr>
        <w:rFonts w:cs="Times New Roman"/>
      </w:rPr>
    </w:lvl>
    <w:lvl w:ilvl="8">
      <w:start w:val="1"/>
      <w:numFmt w:val="lowerRoman"/>
      <w:lvlText w:val="%2.%3.%4.%5.%6.%7.%8.%9."/>
      <w:lvlJc w:val="right"/>
      <w:pPr>
        <w:tabs>
          <w:tab w:val="num" w:pos="280"/>
        </w:tabs>
        <w:ind w:left="7480" w:hanging="180"/>
      </w:pPr>
      <w:rPr>
        <w:rFonts w:cs="Times New Roman"/>
      </w:rPr>
    </w:lvl>
  </w:abstractNum>
  <w:abstractNum w:abstractNumId="8" w15:restartNumberingAfterBreak="0">
    <w:nsid w:val="00000006"/>
    <w:multiLevelType w:val="multilevel"/>
    <w:tmpl w:val="00000006"/>
    <w:name w:val="WWNum5"/>
    <w:lvl w:ilvl="0">
      <w:start w:val="1"/>
      <w:numFmt w:val="decimal"/>
      <w:lvlText w:val="9.2.%1."/>
      <w:lvlJc w:val="right"/>
      <w:pPr>
        <w:tabs>
          <w:tab w:val="num" w:pos="0"/>
        </w:tabs>
        <w:ind w:left="1429" w:hanging="360"/>
      </w:pPr>
      <w:rPr>
        <w:rFonts w:cs="Times New Roman"/>
        <w:b/>
        <w:bCs/>
      </w:rPr>
    </w:lvl>
    <w:lvl w:ilvl="1">
      <w:start w:val="1"/>
      <w:numFmt w:val="lowerLetter"/>
      <w:lvlText w:val="%2."/>
      <w:lvlJc w:val="left"/>
      <w:pPr>
        <w:tabs>
          <w:tab w:val="num" w:pos="0"/>
        </w:tabs>
        <w:ind w:left="2149" w:hanging="360"/>
      </w:pPr>
      <w:rPr>
        <w:rFonts w:cs="Times New Roman"/>
      </w:rPr>
    </w:lvl>
    <w:lvl w:ilvl="2">
      <w:start w:val="1"/>
      <w:numFmt w:val="lowerRoman"/>
      <w:lvlText w:val="%2.%3."/>
      <w:lvlJc w:val="right"/>
      <w:pPr>
        <w:tabs>
          <w:tab w:val="num" w:pos="0"/>
        </w:tabs>
        <w:ind w:left="2869" w:hanging="180"/>
      </w:pPr>
      <w:rPr>
        <w:rFonts w:cs="Times New Roman"/>
      </w:rPr>
    </w:lvl>
    <w:lvl w:ilvl="3">
      <w:start w:val="1"/>
      <w:numFmt w:val="decimal"/>
      <w:lvlText w:val="%2.%3.%4."/>
      <w:lvlJc w:val="left"/>
      <w:pPr>
        <w:tabs>
          <w:tab w:val="num" w:pos="0"/>
        </w:tabs>
        <w:ind w:left="3589" w:hanging="360"/>
      </w:pPr>
      <w:rPr>
        <w:rFonts w:cs="Times New Roman"/>
      </w:rPr>
    </w:lvl>
    <w:lvl w:ilvl="4">
      <w:start w:val="1"/>
      <w:numFmt w:val="lowerLetter"/>
      <w:lvlText w:val="%2.%3.%4.%5."/>
      <w:lvlJc w:val="left"/>
      <w:pPr>
        <w:tabs>
          <w:tab w:val="num" w:pos="0"/>
        </w:tabs>
        <w:ind w:left="4309" w:hanging="360"/>
      </w:pPr>
      <w:rPr>
        <w:rFonts w:cs="Times New Roman"/>
      </w:rPr>
    </w:lvl>
    <w:lvl w:ilvl="5">
      <w:start w:val="1"/>
      <w:numFmt w:val="lowerRoman"/>
      <w:lvlText w:val="%2.%3.%4.%5.%6."/>
      <w:lvlJc w:val="right"/>
      <w:pPr>
        <w:tabs>
          <w:tab w:val="num" w:pos="0"/>
        </w:tabs>
        <w:ind w:left="5029" w:hanging="180"/>
      </w:pPr>
      <w:rPr>
        <w:rFonts w:cs="Times New Roman"/>
      </w:rPr>
    </w:lvl>
    <w:lvl w:ilvl="6">
      <w:start w:val="1"/>
      <w:numFmt w:val="decimal"/>
      <w:lvlText w:val="%2.%3.%4.%5.%6.%7."/>
      <w:lvlJc w:val="left"/>
      <w:pPr>
        <w:tabs>
          <w:tab w:val="num" w:pos="0"/>
        </w:tabs>
        <w:ind w:left="5749" w:hanging="360"/>
      </w:pPr>
      <w:rPr>
        <w:rFonts w:cs="Times New Roman"/>
      </w:rPr>
    </w:lvl>
    <w:lvl w:ilvl="7">
      <w:start w:val="1"/>
      <w:numFmt w:val="lowerLetter"/>
      <w:lvlText w:val="%2.%3.%4.%5.%6.%7.%8."/>
      <w:lvlJc w:val="left"/>
      <w:pPr>
        <w:tabs>
          <w:tab w:val="num" w:pos="0"/>
        </w:tabs>
        <w:ind w:left="6469" w:hanging="360"/>
      </w:pPr>
      <w:rPr>
        <w:rFonts w:cs="Times New Roman"/>
      </w:rPr>
    </w:lvl>
    <w:lvl w:ilvl="8">
      <w:start w:val="1"/>
      <w:numFmt w:val="lowerRoman"/>
      <w:lvlText w:val="%2.%3.%4.%5.%6.%7.%8.%9."/>
      <w:lvlJc w:val="right"/>
      <w:pPr>
        <w:tabs>
          <w:tab w:val="num" w:pos="0"/>
        </w:tabs>
        <w:ind w:left="7189" w:hanging="180"/>
      </w:pPr>
      <w:rPr>
        <w:rFonts w:cs="Times New Roman"/>
      </w:rPr>
    </w:lvl>
  </w:abstractNum>
  <w:abstractNum w:abstractNumId="9" w15:restartNumberingAfterBreak="0">
    <w:nsid w:val="00000007"/>
    <w:multiLevelType w:val="multilevel"/>
    <w:tmpl w:val="E07CB406"/>
    <w:name w:val="WW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9"/>
    <w:multiLevelType w:val="singleLevel"/>
    <w:tmpl w:val="00000009"/>
    <w:name w:val="WW8Num9"/>
    <w:lvl w:ilvl="0">
      <w:start w:val="1"/>
      <w:numFmt w:val="decimal"/>
      <w:lvlText w:val="%1)"/>
      <w:lvlJc w:val="left"/>
      <w:pPr>
        <w:tabs>
          <w:tab w:val="num" w:pos="-76"/>
        </w:tabs>
        <w:ind w:left="644" w:hanging="360"/>
      </w:pPr>
      <w:rPr>
        <w:rFonts w:ascii="Arial" w:hAnsi="Arial" w:cs="Arial"/>
        <w:bCs/>
        <w:sz w:val="20"/>
        <w:szCs w:val="20"/>
      </w:rPr>
    </w:lvl>
  </w:abstractNum>
  <w:abstractNum w:abstractNumId="11" w15:restartNumberingAfterBreak="0">
    <w:nsid w:val="0000000A"/>
    <w:multiLevelType w:val="multilevel"/>
    <w:tmpl w:val="0000000A"/>
    <w:name w:val="WW8Num10"/>
    <w:lvl w:ilvl="0">
      <w:start w:val="2"/>
      <w:numFmt w:val="decimal"/>
      <w:lvlText w:val="%1)"/>
      <w:lvlJc w:val="left"/>
      <w:pPr>
        <w:tabs>
          <w:tab w:val="num" w:pos="993"/>
        </w:tabs>
        <w:ind w:left="1353" w:hanging="360"/>
      </w:pPr>
      <w:rPr>
        <w:rFonts w:ascii="Arial" w:hAnsi="Arial" w:cs="Arial" w:hint="default"/>
        <w:color w:val="auto"/>
        <w:sz w:val="20"/>
        <w:szCs w:val="20"/>
      </w:rPr>
    </w:lvl>
    <w:lvl w:ilvl="1">
      <w:start w:val="1"/>
      <w:numFmt w:val="lowerLetter"/>
      <w:lvlText w:val="%2."/>
      <w:lvlJc w:val="left"/>
      <w:pPr>
        <w:tabs>
          <w:tab w:val="num" w:pos="993"/>
        </w:tabs>
        <w:ind w:left="2433" w:hanging="360"/>
      </w:pPr>
      <w:rPr>
        <w:rFonts w:cs="Times New Roman" w:hint="default"/>
      </w:rPr>
    </w:lvl>
    <w:lvl w:ilvl="2">
      <w:start w:val="1"/>
      <w:numFmt w:val="lowerRoman"/>
      <w:lvlText w:val="%3."/>
      <w:lvlJc w:val="right"/>
      <w:pPr>
        <w:tabs>
          <w:tab w:val="num" w:pos="993"/>
        </w:tabs>
        <w:ind w:left="3153" w:hanging="180"/>
      </w:pPr>
      <w:rPr>
        <w:rFonts w:cs="Times New Roman" w:hint="default"/>
      </w:rPr>
    </w:lvl>
    <w:lvl w:ilvl="3">
      <w:start w:val="1"/>
      <w:numFmt w:val="decimal"/>
      <w:lvlText w:val="%4."/>
      <w:lvlJc w:val="left"/>
      <w:pPr>
        <w:tabs>
          <w:tab w:val="num" w:pos="993"/>
        </w:tabs>
        <w:ind w:left="3873" w:hanging="360"/>
      </w:pPr>
      <w:rPr>
        <w:rFonts w:cs="Times New Roman" w:hint="default"/>
      </w:rPr>
    </w:lvl>
    <w:lvl w:ilvl="4">
      <w:start w:val="1"/>
      <w:numFmt w:val="lowerLetter"/>
      <w:lvlText w:val="%5."/>
      <w:lvlJc w:val="left"/>
      <w:pPr>
        <w:tabs>
          <w:tab w:val="num" w:pos="993"/>
        </w:tabs>
        <w:ind w:left="4593" w:hanging="360"/>
      </w:pPr>
      <w:rPr>
        <w:rFonts w:cs="Times New Roman" w:hint="default"/>
      </w:rPr>
    </w:lvl>
    <w:lvl w:ilvl="5">
      <w:start w:val="1"/>
      <w:numFmt w:val="lowerRoman"/>
      <w:lvlText w:val="%6."/>
      <w:lvlJc w:val="right"/>
      <w:pPr>
        <w:tabs>
          <w:tab w:val="num" w:pos="993"/>
        </w:tabs>
        <w:ind w:left="5313" w:hanging="180"/>
      </w:pPr>
      <w:rPr>
        <w:rFonts w:cs="Times New Roman" w:hint="default"/>
      </w:rPr>
    </w:lvl>
    <w:lvl w:ilvl="6">
      <w:start w:val="1"/>
      <w:numFmt w:val="decimal"/>
      <w:lvlText w:val="%7."/>
      <w:lvlJc w:val="left"/>
      <w:pPr>
        <w:tabs>
          <w:tab w:val="num" w:pos="993"/>
        </w:tabs>
        <w:ind w:left="6033" w:hanging="360"/>
      </w:pPr>
      <w:rPr>
        <w:rFonts w:cs="Times New Roman" w:hint="default"/>
      </w:rPr>
    </w:lvl>
    <w:lvl w:ilvl="7">
      <w:start w:val="1"/>
      <w:numFmt w:val="lowerLetter"/>
      <w:lvlText w:val="%8."/>
      <w:lvlJc w:val="left"/>
      <w:pPr>
        <w:tabs>
          <w:tab w:val="num" w:pos="993"/>
        </w:tabs>
        <w:ind w:left="6753" w:hanging="360"/>
      </w:pPr>
      <w:rPr>
        <w:rFonts w:cs="Times New Roman" w:hint="default"/>
      </w:rPr>
    </w:lvl>
    <w:lvl w:ilvl="8">
      <w:start w:val="1"/>
      <w:numFmt w:val="lowerRoman"/>
      <w:lvlText w:val="%9."/>
      <w:lvlJc w:val="right"/>
      <w:pPr>
        <w:tabs>
          <w:tab w:val="num" w:pos="993"/>
        </w:tabs>
        <w:ind w:left="7473" w:hanging="180"/>
      </w:pPr>
      <w:rPr>
        <w:rFonts w:cs="Times New Roman" w:hint="default"/>
      </w:rPr>
    </w:lvl>
  </w:abstractNum>
  <w:abstractNum w:abstractNumId="12" w15:restartNumberingAfterBreak="0">
    <w:nsid w:val="0000000C"/>
    <w:multiLevelType w:val="multilevel"/>
    <w:tmpl w:val="0000000C"/>
    <w:name w:val="WWNum12"/>
    <w:lvl w:ilvl="0">
      <w:start w:val="10"/>
      <w:numFmt w:val="decimal"/>
      <w:lvlText w:val="%1"/>
      <w:lvlJc w:val="left"/>
      <w:pPr>
        <w:tabs>
          <w:tab w:val="num" w:pos="0"/>
        </w:tabs>
        <w:ind w:left="375" w:hanging="375"/>
      </w:pPr>
      <w:rPr>
        <w:rFonts w:cs="Times New Roman"/>
      </w:rPr>
    </w:lvl>
    <w:lvl w:ilvl="1">
      <w:start w:val="1"/>
      <w:numFmt w:val="decimal"/>
      <w:lvlText w:val="%1.%2"/>
      <w:lvlJc w:val="left"/>
      <w:pPr>
        <w:tabs>
          <w:tab w:val="num" w:pos="0"/>
        </w:tabs>
        <w:ind w:left="1226" w:hanging="375"/>
      </w:pPr>
      <w:rPr>
        <w:rFonts w:cs="Times New Roman"/>
        <w:b/>
        <w:bCs/>
      </w:rPr>
    </w:lvl>
    <w:lvl w:ilvl="2">
      <w:start w:val="1"/>
      <w:numFmt w:val="decimal"/>
      <w:lvlText w:val="%1.%2.%3"/>
      <w:lvlJc w:val="left"/>
      <w:pPr>
        <w:tabs>
          <w:tab w:val="num" w:pos="0"/>
        </w:tabs>
        <w:ind w:left="2422" w:hanging="720"/>
      </w:pPr>
      <w:rPr>
        <w:rFonts w:cs="Times New Roman"/>
        <w:b/>
        <w:bCs/>
      </w:rPr>
    </w:lvl>
    <w:lvl w:ilvl="3">
      <w:start w:val="1"/>
      <w:numFmt w:val="decimal"/>
      <w:lvlText w:val="%1.%2.%3.%4"/>
      <w:lvlJc w:val="left"/>
      <w:pPr>
        <w:tabs>
          <w:tab w:val="num" w:pos="0"/>
        </w:tabs>
        <w:ind w:left="3273" w:hanging="720"/>
      </w:pPr>
      <w:rPr>
        <w:rFonts w:cs="Times New Roman"/>
      </w:rPr>
    </w:lvl>
    <w:lvl w:ilvl="4">
      <w:start w:val="1"/>
      <w:numFmt w:val="decimal"/>
      <w:lvlText w:val="%1.%2.%3.%4.%5"/>
      <w:lvlJc w:val="left"/>
      <w:pPr>
        <w:tabs>
          <w:tab w:val="num" w:pos="0"/>
        </w:tabs>
        <w:ind w:left="4484" w:hanging="1080"/>
      </w:pPr>
      <w:rPr>
        <w:rFonts w:cs="Times New Roman"/>
      </w:rPr>
    </w:lvl>
    <w:lvl w:ilvl="5">
      <w:start w:val="1"/>
      <w:numFmt w:val="decimal"/>
      <w:lvlText w:val="%1.%2.%3.%4.%5.%6"/>
      <w:lvlJc w:val="left"/>
      <w:pPr>
        <w:tabs>
          <w:tab w:val="num" w:pos="0"/>
        </w:tabs>
        <w:ind w:left="5335" w:hanging="1080"/>
      </w:pPr>
      <w:rPr>
        <w:rFonts w:cs="Times New Roman"/>
      </w:rPr>
    </w:lvl>
    <w:lvl w:ilvl="6">
      <w:start w:val="1"/>
      <w:numFmt w:val="decimal"/>
      <w:lvlText w:val="%1.%2.%3.%4.%5.%6.%7"/>
      <w:lvlJc w:val="left"/>
      <w:pPr>
        <w:tabs>
          <w:tab w:val="num" w:pos="0"/>
        </w:tabs>
        <w:ind w:left="6546" w:hanging="1440"/>
      </w:pPr>
      <w:rPr>
        <w:rFonts w:cs="Times New Roman"/>
      </w:rPr>
    </w:lvl>
    <w:lvl w:ilvl="7">
      <w:start w:val="1"/>
      <w:numFmt w:val="decimal"/>
      <w:lvlText w:val="%1.%2.%3.%4.%5.%6.%7.%8"/>
      <w:lvlJc w:val="left"/>
      <w:pPr>
        <w:tabs>
          <w:tab w:val="num" w:pos="0"/>
        </w:tabs>
        <w:ind w:left="7397" w:hanging="1440"/>
      </w:pPr>
      <w:rPr>
        <w:rFonts w:cs="Times New Roman"/>
      </w:rPr>
    </w:lvl>
    <w:lvl w:ilvl="8">
      <w:start w:val="1"/>
      <w:numFmt w:val="decimal"/>
      <w:lvlText w:val="%1.%2.%3.%4.%5.%6.%7.%8.%9"/>
      <w:lvlJc w:val="left"/>
      <w:pPr>
        <w:tabs>
          <w:tab w:val="num" w:pos="0"/>
        </w:tabs>
        <w:ind w:left="8608" w:hanging="1800"/>
      </w:pPr>
      <w:rPr>
        <w:rFonts w:cs="Times New Roman"/>
      </w:rPr>
    </w:lvl>
  </w:abstractNum>
  <w:abstractNum w:abstractNumId="13" w15:restartNumberingAfterBreak="0">
    <w:nsid w:val="0000000D"/>
    <w:multiLevelType w:val="multilevel"/>
    <w:tmpl w:val="01E4CA42"/>
    <w:name w:val="WW8Num41"/>
    <w:lvl w:ilvl="0">
      <w:start w:val="2"/>
      <w:numFmt w:val="decimal"/>
      <w:lvlText w:val="%1."/>
      <w:lvlJc w:val="left"/>
      <w:pPr>
        <w:tabs>
          <w:tab w:val="num" w:pos="360"/>
        </w:tabs>
        <w:ind w:left="360" w:hanging="360"/>
      </w:pPr>
      <w:rPr>
        <w:rFonts w:cs="Times New Roman"/>
        <w:b w:val="0"/>
      </w:rPr>
    </w:lvl>
    <w:lvl w:ilvl="1">
      <w:start w:val="1"/>
      <w:numFmt w:val="lowerLetter"/>
      <w:lvlText w:val="%2)"/>
      <w:lvlJc w:val="left"/>
      <w:pPr>
        <w:ind w:left="1353" w:hanging="360"/>
      </w:pPr>
      <w:rPr>
        <w:rFonts w:hint="default"/>
        <w:b w:val="0"/>
      </w:rPr>
    </w:lvl>
    <w:lvl w:ilvl="2">
      <w:start w:val="1"/>
      <w:numFmt w:val="decimal"/>
      <w:lvlText w:val="%3)"/>
      <w:lvlJc w:val="left"/>
      <w:pPr>
        <w:ind w:left="2340" w:hanging="360"/>
      </w:pPr>
      <w:rPr>
        <w:rFonts w:cs="Times New Roman"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14" w15:restartNumberingAfterBreak="0">
    <w:nsid w:val="0000000E"/>
    <w:multiLevelType w:val="multilevel"/>
    <w:tmpl w:val="0000000E"/>
    <w:name w:val="WW8Num14"/>
    <w:lvl w:ilvl="0">
      <w:start w:val="1"/>
      <w:numFmt w:val="decimal"/>
      <w:lvlText w:val="%1."/>
      <w:lvlJc w:val="left"/>
      <w:pPr>
        <w:tabs>
          <w:tab w:val="num" w:pos="862"/>
        </w:tabs>
        <w:ind w:left="862" w:hanging="360"/>
      </w:pPr>
    </w:lvl>
    <w:lvl w:ilvl="1">
      <w:start w:val="1"/>
      <w:numFmt w:val="bullet"/>
      <w:lvlText w:val=""/>
      <w:lvlJc w:val="left"/>
      <w:pPr>
        <w:tabs>
          <w:tab w:val="num" w:pos="1582"/>
        </w:tabs>
        <w:ind w:left="1582" w:hanging="360"/>
      </w:pPr>
      <w:rPr>
        <w:rFonts w:ascii="Symbol" w:hAnsi="Symbol" w:cs="Symbol" w:hint="default"/>
        <w:sz w:val="18"/>
        <w:szCs w:val="18"/>
        <w:lang w:eastAsia="pl-PL"/>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15" w15:restartNumberingAfterBreak="0">
    <w:nsid w:val="0000000F"/>
    <w:multiLevelType w:val="multilevel"/>
    <w:tmpl w:val="987A1486"/>
    <w:name w:val="WWNum15"/>
    <w:lvl w:ilvl="0">
      <w:start w:val="1"/>
      <w:numFmt w:val="decimal"/>
      <w:lvlText w:val="%1."/>
      <w:lvlJc w:val="right"/>
      <w:pPr>
        <w:tabs>
          <w:tab w:val="num" w:pos="680"/>
        </w:tabs>
        <w:ind w:left="1400" w:hanging="360"/>
      </w:pPr>
      <w:rPr>
        <w:rFonts w:ascii="Arial" w:hAnsi="Arial" w:cs="Arial" w:hint="default"/>
        <w:sz w:val="20"/>
        <w:szCs w:val="20"/>
      </w:rPr>
    </w:lvl>
    <w:lvl w:ilvl="1">
      <w:start w:val="1"/>
      <w:numFmt w:val="lowerLetter"/>
      <w:lvlText w:val="%2."/>
      <w:lvlJc w:val="left"/>
      <w:pPr>
        <w:tabs>
          <w:tab w:val="num" w:pos="680"/>
        </w:tabs>
        <w:ind w:left="2120" w:hanging="360"/>
      </w:pPr>
      <w:rPr>
        <w:rFonts w:cs="Times New Roman"/>
      </w:rPr>
    </w:lvl>
    <w:lvl w:ilvl="2">
      <w:start w:val="1"/>
      <w:numFmt w:val="lowerRoman"/>
      <w:lvlText w:val="%2.%3."/>
      <w:lvlJc w:val="right"/>
      <w:pPr>
        <w:tabs>
          <w:tab w:val="num" w:pos="680"/>
        </w:tabs>
        <w:ind w:left="2840" w:hanging="180"/>
      </w:pPr>
      <w:rPr>
        <w:rFonts w:cs="Times New Roman"/>
      </w:rPr>
    </w:lvl>
    <w:lvl w:ilvl="3">
      <w:start w:val="1"/>
      <w:numFmt w:val="decimal"/>
      <w:lvlText w:val="%2.%3.%4."/>
      <w:lvlJc w:val="left"/>
      <w:pPr>
        <w:tabs>
          <w:tab w:val="num" w:pos="680"/>
        </w:tabs>
        <w:ind w:left="3560" w:hanging="360"/>
      </w:pPr>
      <w:rPr>
        <w:rFonts w:cs="Times New Roman"/>
      </w:rPr>
    </w:lvl>
    <w:lvl w:ilvl="4">
      <w:start w:val="1"/>
      <w:numFmt w:val="lowerLetter"/>
      <w:lvlText w:val="%2.%3.%4.%5."/>
      <w:lvlJc w:val="left"/>
      <w:pPr>
        <w:tabs>
          <w:tab w:val="num" w:pos="680"/>
        </w:tabs>
        <w:ind w:left="4280" w:hanging="360"/>
      </w:pPr>
      <w:rPr>
        <w:rFonts w:cs="Times New Roman"/>
      </w:rPr>
    </w:lvl>
    <w:lvl w:ilvl="5">
      <w:start w:val="1"/>
      <w:numFmt w:val="lowerRoman"/>
      <w:lvlText w:val="%2.%3.%4.%5.%6."/>
      <w:lvlJc w:val="right"/>
      <w:pPr>
        <w:tabs>
          <w:tab w:val="num" w:pos="680"/>
        </w:tabs>
        <w:ind w:left="5000" w:hanging="180"/>
      </w:pPr>
      <w:rPr>
        <w:rFonts w:cs="Times New Roman"/>
      </w:rPr>
    </w:lvl>
    <w:lvl w:ilvl="6">
      <w:start w:val="1"/>
      <w:numFmt w:val="decimal"/>
      <w:lvlText w:val="%2.%3.%4.%5.%6.%7."/>
      <w:lvlJc w:val="left"/>
      <w:pPr>
        <w:tabs>
          <w:tab w:val="num" w:pos="680"/>
        </w:tabs>
        <w:ind w:left="5720" w:hanging="360"/>
      </w:pPr>
      <w:rPr>
        <w:rFonts w:cs="Times New Roman"/>
      </w:rPr>
    </w:lvl>
    <w:lvl w:ilvl="7">
      <w:start w:val="1"/>
      <w:numFmt w:val="lowerLetter"/>
      <w:lvlText w:val="%2.%3.%4.%5.%6.%7.%8."/>
      <w:lvlJc w:val="left"/>
      <w:pPr>
        <w:tabs>
          <w:tab w:val="num" w:pos="680"/>
        </w:tabs>
        <w:ind w:left="6440" w:hanging="360"/>
      </w:pPr>
      <w:rPr>
        <w:rFonts w:cs="Times New Roman"/>
      </w:rPr>
    </w:lvl>
    <w:lvl w:ilvl="8">
      <w:start w:val="1"/>
      <w:numFmt w:val="lowerRoman"/>
      <w:lvlText w:val="%2.%3.%4.%5.%6.%7.%8.%9."/>
      <w:lvlJc w:val="right"/>
      <w:pPr>
        <w:tabs>
          <w:tab w:val="num" w:pos="680"/>
        </w:tabs>
        <w:ind w:left="7160" w:hanging="180"/>
      </w:pPr>
      <w:rPr>
        <w:rFonts w:cs="Times New Roman"/>
      </w:rPr>
    </w:lvl>
  </w:abstractNum>
  <w:abstractNum w:abstractNumId="16" w15:restartNumberingAfterBreak="0">
    <w:nsid w:val="00000011"/>
    <w:multiLevelType w:val="multilevel"/>
    <w:tmpl w:val="7DC42E12"/>
    <w:name w:val="WWNum20"/>
    <w:lvl w:ilvl="0">
      <w:start w:val="10"/>
      <w:numFmt w:val="decimal"/>
      <w:lvlText w:val="%1."/>
      <w:lvlJc w:val="left"/>
      <w:pPr>
        <w:tabs>
          <w:tab w:val="num" w:pos="0"/>
        </w:tabs>
        <w:ind w:left="660" w:hanging="660"/>
      </w:pPr>
      <w:rPr>
        <w:rFonts w:cs="Times New Roman"/>
        <w:b w:val="0"/>
        <w:bCs w:val="0"/>
        <w:u w:val="none"/>
      </w:rPr>
    </w:lvl>
    <w:lvl w:ilvl="1">
      <w:start w:val="1"/>
      <w:numFmt w:val="decimal"/>
      <w:lvlText w:val="%1.%2."/>
      <w:lvlJc w:val="left"/>
      <w:pPr>
        <w:tabs>
          <w:tab w:val="num" w:pos="0"/>
        </w:tabs>
        <w:ind w:left="937" w:hanging="720"/>
      </w:pPr>
      <w:rPr>
        <w:rFonts w:cs="Times New Roman"/>
        <w:b/>
        <w:bCs/>
        <w:i w:val="0"/>
        <w:sz w:val="20"/>
        <w:szCs w:val="20"/>
        <w:u w:val="none"/>
      </w:rPr>
    </w:lvl>
    <w:lvl w:ilvl="2">
      <w:start w:val="2"/>
      <w:numFmt w:val="decimal"/>
      <w:lvlText w:val="%1.%2.%3."/>
      <w:lvlJc w:val="left"/>
      <w:pPr>
        <w:tabs>
          <w:tab w:val="num" w:pos="0"/>
        </w:tabs>
        <w:ind w:left="1154" w:hanging="720"/>
      </w:pPr>
      <w:rPr>
        <w:rFonts w:cs="Times New Roman"/>
        <w:b/>
        <w:bCs/>
        <w:sz w:val="20"/>
        <w:szCs w:val="20"/>
        <w:u w:val="none"/>
      </w:rPr>
    </w:lvl>
    <w:lvl w:ilvl="3">
      <w:start w:val="1"/>
      <w:numFmt w:val="decimal"/>
      <w:lvlText w:val="%1.%2.%3.%4."/>
      <w:lvlJc w:val="left"/>
      <w:pPr>
        <w:tabs>
          <w:tab w:val="num" w:pos="0"/>
        </w:tabs>
        <w:ind w:left="1731" w:hanging="1080"/>
      </w:pPr>
      <w:rPr>
        <w:rFonts w:cs="Times New Roman"/>
        <w:b w:val="0"/>
        <w:bCs w:val="0"/>
        <w:u w:val="none"/>
      </w:rPr>
    </w:lvl>
    <w:lvl w:ilvl="4">
      <w:start w:val="1"/>
      <w:numFmt w:val="decimal"/>
      <w:lvlText w:val="%1.%2.%3.%4.%5."/>
      <w:lvlJc w:val="left"/>
      <w:pPr>
        <w:tabs>
          <w:tab w:val="num" w:pos="0"/>
        </w:tabs>
        <w:ind w:left="1948" w:hanging="1080"/>
      </w:pPr>
      <w:rPr>
        <w:rFonts w:cs="Times New Roman"/>
        <w:b w:val="0"/>
        <w:bCs w:val="0"/>
        <w:u w:val="none"/>
      </w:rPr>
    </w:lvl>
    <w:lvl w:ilvl="5">
      <w:start w:val="1"/>
      <w:numFmt w:val="decimal"/>
      <w:lvlText w:val="%1.%2.%3.%4.%5.%6."/>
      <w:lvlJc w:val="left"/>
      <w:pPr>
        <w:tabs>
          <w:tab w:val="num" w:pos="0"/>
        </w:tabs>
        <w:ind w:left="2525" w:hanging="1440"/>
      </w:pPr>
      <w:rPr>
        <w:rFonts w:cs="Times New Roman"/>
        <w:b w:val="0"/>
        <w:bCs w:val="0"/>
        <w:u w:val="none"/>
      </w:rPr>
    </w:lvl>
    <w:lvl w:ilvl="6">
      <w:start w:val="1"/>
      <w:numFmt w:val="decimal"/>
      <w:lvlText w:val="%1.%2.%3.%4.%5.%6.%7."/>
      <w:lvlJc w:val="left"/>
      <w:pPr>
        <w:tabs>
          <w:tab w:val="num" w:pos="0"/>
        </w:tabs>
        <w:ind w:left="2742" w:hanging="1440"/>
      </w:pPr>
      <w:rPr>
        <w:rFonts w:cs="Times New Roman"/>
        <w:b w:val="0"/>
        <w:bCs w:val="0"/>
        <w:u w:val="none"/>
      </w:rPr>
    </w:lvl>
    <w:lvl w:ilvl="7">
      <w:start w:val="1"/>
      <w:numFmt w:val="decimal"/>
      <w:lvlText w:val="%1.%2.%3.%4.%5.%6.%7.%8."/>
      <w:lvlJc w:val="left"/>
      <w:pPr>
        <w:tabs>
          <w:tab w:val="num" w:pos="0"/>
        </w:tabs>
        <w:ind w:left="3319" w:hanging="1800"/>
      </w:pPr>
      <w:rPr>
        <w:rFonts w:cs="Times New Roman"/>
        <w:b w:val="0"/>
        <w:bCs w:val="0"/>
        <w:u w:val="none"/>
      </w:rPr>
    </w:lvl>
    <w:lvl w:ilvl="8">
      <w:start w:val="1"/>
      <w:numFmt w:val="decimal"/>
      <w:lvlText w:val="%1.%2.%3.%4.%5.%6.%7.%8.%9."/>
      <w:lvlJc w:val="left"/>
      <w:pPr>
        <w:tabs>
          <w:tab w:val="num" w:pos="0"/>
        </w:tabs>
        <w:ind w:left="3536" w:hanging="1800"/>
      </w:pPr>
      <w:rPr>
        <w:rFonts w:cs="Times New Roman"/>
        <w:b w:val="0"/>
        <w:bCs w:val="0"/>
        <w:u w:val="none"/>
      </w:rPr>
    </w:lvl>
  </w:abstractNum>
  <w:abstractNum w:abstractNumId="17" w15:restartNumberingAfterBreak="0">
    <w:nsid w:val="00000012"/>
    <w:multiLevelType w:val="singleLevel"/>
    <w:tmpl w:val="CA780B8C"/>
    <w:name w:val="WW8Num29"/>
    <w:lvl w:ilvl="0">
      <w:start w:val="1"/>
      <w:numFmt w:val="decimal"/>
      <w:lvlText w:val="%1)"/>
      <w:lvlJc w:val="left"/>
      <w:pPr>
        <w:tabs>
          <w:tab w:val="num" w:pos="0"/>
        </w:tabs>
        <w:ind w:left="360" w:hanging="360"/>
      </w:pPr>
      <w:rPr>
        <w:rFonts w:ascii="Arial" w:eastAsia="Times New Roman" w:hAnsi="Arial" w:cs="Arial"/>
        <w:sz w:val="20"/>
        <w:szCs w:val="20"/>
      </w:rPr>
    </w:lvl>
  </w:abstractNum>
  <w:abstractNum w:abstractNumId="18" w15:restartNumberingAfterBreak="0">
    <w:nsid w:val="00000014"/>
    <w:multiLevelType w:val="multilevel"/>
    <w:tmpl w:val="00000014"/>
    <w:name w:val="WW8Num20"/>
    <w:lvl w:ilvl="0">
      <w:start w:val="1"/>
      <w:numFmt w:val="decimal"/>
      <w:lvlText w:val="%1)"/>
      <w:lvlJc w:val="left"/>
      <w:pPr>
        <w:tabs>
          <w:tab w:val="num" w:pos="0"/>
        </w:tabs>
        <w:ind w:left="1004" w:hanging="360"/>
      </w:pPr>
      <w:rPr>
        <w:rFonts w:ascii="Arial" w:hAnsi="Arial" w:cs="Arial"/>
        <w:sz w:val="20"/>
        <w:szCs w:val="20"/>
      </w:rPr>
    </w:lvl>
    <w:lvl w:ilvl="1">
      <w:start w:val="1"/>
      <w:numFmt w:val="decimal"/>
      <w:lvlText w:val="%2."/>
      <w:lvlJc w:val="left"/>
      <w:pPr>
        <w:tabs>
          <w:tab w:val="num" w:pos="1440"/>
        </w:tabs>
        <w:ind w:left="1440" w:hanging="360"/>
      </w:pPr>
      <w:rPr>
        <w:rFonts w:ascii="Arial" w:eastAsia="Times New Roman" w:hAnsi="Arial" w:cs="Arial" w:hint="default"/>
        <w:sz w:val="20"/>
        <w:szCs w:val="20"/>
        <w:lang w:eastAsia="en-U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6"/>
    <w:multiLevelType w:val="multilevel"/>
    <w:tmpl w:val="00000016"/>
    <w:name w:val="WWNum34"/>
    <w:lvl w:ilvl="0">
      <w:start w:val="9"/>
      <w:numFmt w:val="bullet"/>
      <w:lvlText w:val="-"/>
      <w:lvlJc w:val="left"/>
      <w:pPr>
        <w:tabs>
          <w:tab w:val="num" w:pos="0"/>
        </w:tabs>
        <w:ind w:left="1080" w:hanging="360"/>
      </w:pPr>
      <w:rPr>
        <w:rFonts w:ascii="Arial" w:hAnsi="Arial" w:cs="Aria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20" w15:restartNumberingAfterBreak="0">
    <w:nsid w:val="00000017"/>
    <w:multiLevelType w:val="multilevel"/>
    <w:tmpl w:val="FB524358"/>
    <w:name w:val="WWNum36"/>
    <w:lvl w:ilvl="0">
      <w:start w:val="9"/>
      <w:numFmt w:val="decimal"/>
      <w:lvlText w:val="%1."/>
      <w:lvlJc w:val="left"/>
      <w:pPr>
        <w:tabs>
          <w:tab w:val="num" w:pos="0"/>
        </w:tabs>
        <w:ind w:left="360" w:hanging="360"/>
      </w:pPr>
      <w:rPr>
        <w:rFonts w:cs="Times New Roman"/>
        <w:sz w:val="20"/>
        <w:szCs w:val="20"/>
      </w:rPr>
    </w:lvl>
    <w:lvl w:ilvl="1">
      <w:start w:val="3"/>
      <w:numFmt w:val="decimal"/>
      <w:lvlText w:val="%1.%2."/>
      <w:lvlJc w:val="left"/>
      <w:pPr>
        <w:tabs>
          <w:tab w:val="num" w:pos="0"/>
        </w:tabs>
        <w:ind w:left="360" w:hanging="360"/>
      </w:pPr>
      <w:rPr>
        <w:rFonts w:cs="Times New Roman"/>
        <w:b/>
        <w:bCs/>
        <w:sz w:val="20"/>
        <w:szCs w:val="20"/>
      </w:rPr>
    </w:lvl>
    <w:lvl w:ilvl="2">
      <w:start w:val="1"/>
      <w:numFmt w:val="decimal"/>
      <w:lvlText w:val="%1.%2.%3."/>
      <w:lvlJc w:val="left"/>
      <w:pPr>
        <w:tabs>
          <w:tab w:val="num" w:pos="0"/>
        </w:tabs>
        <w:ind w:left="720" w:hanging="720"/>
      </w:pPr>
      <w:rPr>
        <w:rFonts w:cs="Times New Roman"/>
        <w:b/>
        <w:bCs/>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1" w15:restartNumberingAfterBreak="0">
    <w:nsid w:val="00000018"/>
    <w:multiLevelType w:val="multilevel"/>
    <w:tmpl w:val="5D6C4F7A"/>
    <w:name w:val="WWNum42"/>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rPr>
        <w:rFonts w:ascii="Arial" w:hAnsi="Arial" w:cs="Arial" w:hint="default"/>
        <w:b w:val="0"/>
        <w:color w:val="00000A"/>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2" w15:restartNumberingAfterBreak="0">
    <w:nsid w:val="0000001A"/>
    <w:multiLevelType w:val="multilevel"/>
    <w:tmpl w:val="0000001A"/>
    <w:name w:val="WWNum45"/>
    <w:lvl w:ilvl="0">
      <w:start w:val="1"/>
      <w:numFmt w:val="bullet"/>
      <w:lvlText w:val=""/>
      <w:lvlJc w:val="left"/>
      <w:pPr>
        <w:tabs>
          <w:tab w:val="num" w:pos="0"/>
        </w:tabs>
        <w:ind w:left="1260" w:hanging="360"/>
      </w:pPr>
      <w:rPr>
        <w:rFonts w:ascii="Wingdings" w:hAnsi="Wingdings"/>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rPr>
    </w:lvl>
  </w:abstractNum>
  <w:abstractNum w:abstractNumId="23" w15:restartNumberingAfterBreak="0">
    <w:nsid w:val="0000001B"/>
    <w:multiLevelType w:val="multilevel"/>
    <w:tmpl w:val="1E0AF0A2"/>
    <w:name w:val="WWNum47"/>
    <w:lvl w:ilvl="0">
      <w:start w:val="9"/>
      <w:numFmt w:val="decimal"/>
      <w:lvlText w:val="%1."/>
      <w:lvlJc w:val="left"/>
      <w:pPr>
        <w:tabs>
          <w:tab w:val="num" w:pos="0"/>
        </w:tabs>
        <w:ind w:left="495" w:hanging="495"/>
      </w:pPr>
      <w:rPr>
        <w:sz w:val="20"/>
      </w:rPr>
    </w:lvl>
    <w:lvl w:ilvl="1">
      <w:start w:val="3"/>
      <w:numFmt w:val="decimal"/>
      <w:lvlText w:val="%1.%2."/>
      <w:lvlJc w:val="left"/>
      <w:pPr>
        <w:tabs>
          <w:tab w:val="num" w:pos="0"/>
        </w:tabs>
        <w:ind w:left="495" w:hanging="495"/>
      </w:pPr>
      <w:rPr>
        <w:b/>
        <w:sz w:val="20"/>
      </w:rPr>
    </w:lvl>
    <w:lvl w:ilvl="2">
      <w:start w:val="2"/>
      <w:numFmt w:val="decimal"/>
      <w:lvlText w:val="%1.%2.%3."/>
      <w:lvlJc w:val="left"/>
      <w:pPr>
        <w:tabs>
          <w:tab w:val="num" w:pos="0"/>
        </w:tabs>
        <w:ind w:left="495" w:hanging="495"/>
      </w:pPr>
      <w:rPr>
        <w:b/>
        <w:sz w:val="20"/>
      </w:rPr>
    </w:lvl>
    <w:lvl w:ilvl="3">
      <w:start w:val="1"/>
      <w:numFmt w:val="decimal"/>
      <w:lvlText w:val="%1.%2.%3.%4."/>
      <w:lvlJc w:val="left"/>
      <w:pPr>
        <w:tabs>
          <w:tab w:val="num" w:pos="0"/>
        </w:tabs>
        <w:ind w:left="495" w:hanging="495"/>
      </w:pPr>
      <w:rPr>
        <w:sz w:val="20"/>
      </w:rPr>
    </w:lvl>
    <w:lvl w:ilvl="4">
      <w:start w:val="1"/>
      <w:numFmt w:val="decimal"/>
      <w:lvlText w:val="%1.%2.%3.%4.%5."/>
      <w:lvlJc w:val="left"/>
      <w:pPr>
        <w:tabs>
          <w:tab w:val="num" w:pos="0"/>
        </w:tabs>
        <w:ind w:left="495" w:hanging="495"/>
      </w:pPr>
      <w:rPr>
        <w:sz w:val="20"/>
      </w:rPr>
    </w:lvl>
    <w:lvl w:ilvl="5">
      <w:start w:val="1"/>
      <w:numFmt w:val="decimal"/>
      <w:lvlText w:val="%1.%2.%3.%4.%5.%6."/>
      <w:lvlJc w:val="left"/>
      <w:pPr>
        <w:tabs>
          <w:tab w:val="num" w:pos="0"/>
        </w:tabs>
        <w:ind w:left="495" w:hanging="495"/>
      </w:pPr>
      <w:rPr>
        <w:sz w:val="20"/>
      </w:rPr>
    </w:lvl>
    <w:lvl w:ilvl="6">
      <w:start w:val="1"/>
      <w:numFmt w:val="decimal"/>
      <w:lvlText w:val="%1.%2.%3.%4.%5.%6.%7."/>
      <w:lvlJc w:val="left"/>
      <w:pPr>
        <w:tabs>
          <w:tab w:val="num" w:pos="0"/>
        </w:tabs>
        <w:ind w:left="495" w:hanging="495"/>
      </w:pPr>
      <w:rPr>
        <w:sz w:val="20"/>
      </w:rPr>
    </w:lvl>
    <w:lvl w:ilvl="7">
      <w:start w:val="1"/>
      <w:numFmt w:val="decimal"/>
      <w:lvlText w:val="%1.%2.%3.%4.%5.%6.%7.%8."/>
      <w:lvlJc w:val="left"/>
      <w:pPr>
        <w:tabs>
          <w:tab w:val="num" w:pos="0"/>
        </w:tabs>
        <w:ind w:left="495" w:hanging="495"/>
      </w:pPr>
      <w:rPr>
        <w:sz w:val="20"/>
      </w:rPr>
    </w:lvl>
    <w:lvl w:ilvl="8">
      <w:start w:val="1"/>
      <w:numFmt w:val="decimal"/>
      <w:lvlText w:val="%1.%2.%3.%4.%5.%6.%7.%8.%9."/>
      <w:lvlJc w:val="left"/>
      <w:pPr>
        <w:tabs>
          <w:tab w:val="num" w:pos="0"/>
        </w:tabs>
        <w:ind w:left="495" w:hanging="495"/>
      </w:pPr>
      <w:rPr>
        <w:sz w:val="20"/>
      </w:rPr>
    </w:lvl>
  </w:abstractNum>
  <w:abstractNum w:abstractNumId="24" w15:restartNumberingAfterBreak="0">
    <w:nsid w:val="00000021"/>
    <w:multiLevelType w:val="multilevel"/>
    <w:tmpl w:val="00000021"/>
    <w:name w:val="WW8Num33"/>
    <w:lvl w:ilvl="0">
      <w:start w:val="1"/>
      <w:numFmt w:val="decimal"/>
      <w:pStyle w:val="Listanumerowana1"/>
      <w:lvlText w:val="%1."/>
      <w:lvlJc w:val="left"/>
      <w:pPr>
        <w:tabs>
          <w:tab w:val="num" w:pos="1694"/>
        </w:tabs>
        <w:ind w:left="1694" w:hanging="705"/>
      </w:pPr>
      <w:rPr>
        <w:b w:val="0"/>
        <w:i w:val="0"/>
      </w:rPr>
    </w:lvl>
    <w:lvl w:ilvl="1">
      <w:start w:val="1"/>
      <w:numFmt w:val="none"/>
      <w:suff w:val="nothing"/>
      <w:lvlText w:val="II."/>
      <w:lvlJc w:val="left"/>
      <w:pPr>
        <w:tabs>
          <w:tab w:val="num" w:pos="1800"/>
        </w:tabs>
        <w:ind w:left="1800" w:hanging="720"/>
      </w:pPr>
      <w:rPr>
        <w:rFonts w:ascii="Courier New" w:hAnsi="Courier New" w:cs="Arial-BoldM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2C"/>
    <w:multiLevelType w:val="multilevel"/>
    <w:tmpl w:val="0000002C"/>
    <w:name w:val="WW8Num56"/>
    <w:lvl w:ilvl="0">
      <w:start w:val="8"/>
      <w:numFmt w:val="decimal"/>
      <w:lvlText w:val="%1."/>
      <w:lvlJc w:val="left"/>
      <w:pPr>
        <w:tabs>
          <w:tab w:val="num" w:pos="0"/>
        </w:tabs>
        <w:ind w:left="360" w:hanging="360"/>
      </w:pPr>
      <w:rPr>
        <w:rFonts w:cs="Times New Roman" w:hint="default"/>
        <w:strike w:val="0"/>
        <w:dstrike w:val="0"/>
      </w:rPr>
    </w:lvl>
    <w:lvl w:ilvl="1">
      <w:start w:val="1"/>
      <w:numFmt w:val="decimal"/>
      <w:lvlText w:val="%1.%2."/>
      <w:lvlJc w:val="left"/>
      <w:pPr>
        <w:tabs>
          <w:tab w:val="num" w:pos="0"/>
        </w:tabs>
        <w:ind w:left="360" w:hanging="360"/>
      </w:pPr>
      <w:rPr>
        <w:rFonts w:ascii="Arial" w:hAnsi="Arial" w:cs="Times New Roman" w:hint="default"/>
        <w:b/>
        <w:bCs/>
        <w:color w:val="000000"/>
        <w:sz w:val="20"/>
        <w:szCs w:val="20"/>
      </w:rPr>
    </w:lvl>
    <w:lvl w:ilvl="2">
      <w:start w:val="1"/>
      <w:numFmt w:val="decimal"/>
      <w:lvlText w:val="%1.%2.%3."/>
      <w:lvlJc w:val="left"/>
      <w:pPr>
        <w:tabs>
          <w:tab w:val="num" w:pos="0"/>
        </w:tabs>
        <w:ind w:left="1430" w:hanging="720"/>
      </w:pPr>
      <w:rPr>
        <w:rFonts w:ascii="Arial" w:hAnsi="Arial" w:cs="Times New Roman" w:hint="default"/>
        <w:b/>
        <w:bCs w:val="0"/>
        <w:color w:val="000000"/>
        <w:sz w:val="20"/>
        <w:szCs w:val="20"/>
      </w:rPr>
    </w:lvl>
    <w:lvl w:ilvl="3">
      <w:start w:val="1"/>
      <w:numFmt w:val="decimal"/>
      <w:lvlText w:val="%1.%2.%3.%4."/>
      <w:lvlJc w:val="left"/>
      <w:pPr>
        <w:tabs>
          <w:tab w:val="num" w:pos="0"/>
        </w:tabs>
        <w:ind w:left="720" w:hanging="720"/>
      </w:pPr>
      <w:rPr>
        <w:rFonts w:ascii="Arial" w:hAnsi="Arial" w:cs="Times New Roman" w:hint="default"/>
        <w:b/>
        <w:color w:val="000000"/>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00000034"/>
    <w:multiLevelType w:val="multilevel"/>
    <w:tmpl w:val="00000034"/>
    <w:name w:val="WW8Num73"/>
    <w:lvl w:ilvl="0">
      <w:start w:val="4"/>
      <w:numFmt w:val="decimal"/>
      <w:lvlText w:val="%1."/>
      <w:lvlJc w:val="left"/>
      <w:pPr>
        <w:tabs>
          <w:tab w:val="num" w:pos="0"/>
        </w:tabs>
        <w:ind w:left="360" w:hanging="360"/>
      </w:pPr>
      <w:rPr>
        <w:rFonts w:ascii="Arial" w:hAnsi="Arial" w:cs="Arial" w:hint="default"/>
        <w:b/>
      </w:rPr>
    </w:lvl>
    <w:lvl w:ilvl="1">
      <w:start w:val="2"/>
      <w:numFmt w:val="decimal"/>
      <w:lvlText w:val="%1.%2."/>
      <w:lvlJc w:val="left"/>
      <w:pPr>
        <w:tabs>
          <w:tab w:val="num" w:pos="0"/>
        </w:tabs>
        <w:ind w:left="360" w:hanging="360"/>
      </w:pPr>
      <w:rPr>
        <w:rFonts w:ascii="Arial" w:hAnsi="Arial" w:cs="Arial" w:hint="default"/>
        <w:b/>
      </w:rPr>
    </w:lvl>
    <w:lvl w:ilvl="2">
      <w:start w:val="1"/>
      <w:numFmt w:val="decimal"/>
      <w:lvlText w:val="%1.%2.%3."/>
      <w:lvlJc w:val="left"/>
      <w:pPr>
        <w:tabs>
          <w:tab w:val="num" w:pos="0"/>
        </w:tabs>
        <w:ind w:left="720" w:hanging="720"/>
      </w:pPr>
      <w:rPr>
        <w:rFonts w:ascii="Arial" w:hAnsi="Arial" w:cs="Arial" w:hint="default"/>
        <w:b/>
      </w:rPr>
    </w:lvl>
    <w:lvl w:ilvl="3">
      <w:start w:val="1"/>
      <w:numFmt w:val="decimal"/>
      <w:lvlText w:val="%1.%2.%3.%4."/>
      <w:lvlJc w:val="left"/>
      <w:pPr>
        <w:tabs>
          <w:tab w:val="num" w:pos="0"/>
        </w:tabs>
        <w:ind w:left="720" w:hanging="720"/>
      </w:pPr>
      <w:rPr>
        <w:rFonts w:ascii="Arial" w:hAnsi="Arial" w:cs="Arial" w:hint="default"/>
        <w:b/>
      </w:rPr>
    </w:lvl>
    <w:lvl w:ilvl="4">
      <w:start w:val="1"/>
      <w:numFmt w:val="decimal"/>
      <w:lvlText w:val="%1.%2.%3.%4.%5."/>
      <w:lvlJc w:val="left"/>
      <w:pPr>
        <w:tabs>
          <w:tab w:val="num" w:pos="0"/>
        </w:tabs>
        <w:ind w:left="1080" w:hanging="1080"/>
      </w:pPr>
      <w:rPr>
        <w:rFonts w:ascii="Arial" w:hAnsi="Arial" w:cs="Arial" w:hint="default"/>
        <w:b/>
      </w:rPr>
    </w:lvl>
    <w:lvl w:ilvl="5">
      <w:start w:val="1"/>
      <w:numFmt w:val="decimal"/>
      <w:lvlText w:val="%1.%2.%3.%4.%5.%6."/>
      <w:lvlJc w:val="left"/>
      <w:pPr>
        <w:tabs>
          <w:tab w:val="num" w:pos="0"/>
        </w:tabs>
        <w:ind w:left="1080" w:hanging="1080"/>
      </w:pPr>
      <w:rPr>
        <w:rFonts w:ascii="Arial" w:hAnsi="Arial" w:cs="Arial" w:hint="default"/>
        <w:b/>
      </w:rPr>
    </w:lvl>
    <w:lvl w:ilvl="6">
      <w:start w:val="1"/>
      <w:numFmt w:val="decimal"/>
      <w:lvlText w:val="%1.%2.%3.%4.%5.%6.%7."/>
      <w:lvlJc w:val="left"/>
      <w:pPr>
        <w:tabs>
          <w:tab w:val="num" w:pos="0"/>
        </w:tabs>
        <w:ind w:left="1440" w:hanging="1440"/>
      </w:pPr>
      <w:rPr>
        <w:rFonts w:ascii="Arial" w:hAnsi="Arial" w:cs="Arial" w:hint="default"/>
        <w:b/>
      </w:rPr>
    </w:lvl>
    <w:lvl w:ilvl="7">
      <w:start w:val="1"/>
      <w:numFmt w:val="decimal"/>
      <w:lvlText w:val="%1.%2.%3.%4.%5.%6.%7.%8."/>
      <w:lvlJc w:val="left"/>
      <w:pPr>
        <w:tabs>
          <w:tab w:val="num" w:pos="0"/>
        </w:tabs>
        <w:ind w:left="1440" w:hanging="1440"/>
      </w:pPr>
      <w:rPr>
        <w:rFonts w:ascii="Arial" w:hAnsi="Arial" w:cs="Arial" w:hint="default"/>
        <w:b/>
      </w:rPr>
    </w:lvl>
    <w:lvl w:ilvl="8">
      <w:start w:val="1"/>
      <w:numFmt w:val="decimal"/>
      <w:lvlText w:val="%1.%2.%3.%4.%5.%6.%7.%8.%9."/>
      <w:lvlJc w:val="left"/>
      <w:pPr>
        <w:tabs>
          <w:tab w:val="num" w:pos="0"/>
        </w:tabs>
        <w:ind w:left="1800" w:hanging="1800"/>
      </w:pPr>
      <w:rPr>
        <w:rFonts w:ascii="Arial" w:hAnsi="Arial" w:cs="Arial" w:hint="default"/>
        <w:b/>
      </w:rPr>
    </w:lvl>
  </w:abstractNum>
  <w:abstractNum w:abstractNumId="27" w15:restartNumberingAfterBreak="0">
    <w:nsid w:val="0000004C"/>
    <w:multiLevelType w:val="singleLevel"/>
    <w:tmpl w:val="0000004C"/>
    <w:name w:val="WW8Num98"/>
    <w:lvl w:ilvl="0">
      <w:start w:val="1"/>
      <w:numFmt w:val="decimal"/>
      <w:lvlText w:val="12.%1."/>
      <w:lvlJc w:val="right"/>
      <w:pPr>
        <w:tabs>
          <w:tab w:val="num" w:pos="-567"/>
        </w:tabs>
        <w:ind w:left="360" w:hanging="360"/>
      </w:pPr>
      <w:rPr>
        <w:rFonts w:ascii="Arial" w:hAnsi="Arial" w:cs="Arial" w:hint="default"/>
        <w:b/>
        <w:bCs/>
      </w:rPr>
    </w:lvl>
  </w:abstractNum>
  <w:abstractNum w:abstractNumId="28" w15:restartNumberingAfterBreak="0">
    <w:nsid w:val="00945E70"/>
    <w:multiLevelType w:val="hybridMultilevel"/>
    <w:tmpl w:val="5E62356A"/>
    <w:lvl w:ilvl="0" w:tplc="787EFA9E">
      <w:start w:val="10"/>
      <w:numFmt w:val="decimal"/>
      <w:lvlText w:val="%1."/>
      <w:lvlJc w:val="left"/>
      <w:pPr>
        <w:ind w:left="144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19570F3"/>
    <w:multiLevelType w:val="multilevel"/>
    <w:tmpl w:val="F5C88AFC"/>
    <w:lvl w:ilvl="0">
      <w:start w:val="14"/>
      <w:numFmt w:val="decimal"/>
      <w:lvlText w:val="%1."/>
      <w:lvlJc w:val="left"/>
      <w:pPr>
        <w:ind w:left="540" w:hanging="540"/>
      </w:pPr>
      <w:rPr>
        <w:rFonts w:eastAsia="Times New Roman" w:hint="default"/>
        <w:b/>
      </w:rPr>
    </w:lvl>
    <w:lvl w:ilvl="1">
      <w:start w:val="19"/>
      <w:numFmt w:val="decimal"/>
      <w:lvlText w:val="%1.%2."/>
      <w:lvlJc w:val="left"/>
      <w:pPr>
        <w:ind w:left="824" w:hanging="540"/>
      </w:pPr>
      <w:rPr>
        <w:rFonts w:eastAsia="Times New Roman" w:hint="default"/>
        <w:b/>
      </w:rPr>
    </w:lvl>
    <w:lvl w:ilvl="2">
      <w:start w:val="1"/>
      <w:numFmt w:val="decimal"/>
      <w:lvlText w:val="%1.%2.%3."/>
      <w:lvlJc w:val="left"/>
      <w:pPr>
        <w:ind w:left="1288" w:hanging="720"/>
      </w:pPr>
      <w:rPr>
        <w:rFonts w:eastAsia="Times New Roman" w:hint="default"/>
        <w:b/>
      </w:rPr>
    </w:lvl>
    <w:lvl w:ilvl="3">
      <w:start w:val="1"/>
      <w:numFmt w:val="decimal"/>
      <w:lvlText w:val="%1.%2.%3.%4."/>
      <w:lvlJc w:val="left"/>
      <w:pPr>
        <w:ind w:left="1572" w:hanging="720"/>
      </w:pPr>
      <w:rPr>
        <w:rFonts w:eastAsia="Times New Roman" w:hint="default"/>
        <w:b/>
      </w:rPr>
    </w:lvl>
    <w:lvl w:ilvl="4">
      <w:start w:val="1"/>
      <w:numFmt w:val="decimal"/>
      <w:lvlText w:val="%1.%2.%3.%4.%5."/>
      <w:lvlJc w:val="left"/>
      <w:pPr>
        <w:ind w:left="2216" w:hanging="1080"/>
      </w:pPr>
      <w:rPr>
        <w:rFonts w:eastAsia="Times New Roman" w:hint="default"/>
        <w:b/>
      </w:rPr>
    </w:lvl>
    <w:lvl w:ilvl="5">
      <w:start w:val="1"/>
      <w:numFmt w:val="decimal"/>
      <w:lvlText w:val="%1.%2.%3.%4.%5.%6."/>
      <w:lvlJc w:val="left"/>
      <w:pPr>
        <w:ind w:left="2500" w:hanging="1080"/>
      </w:pPr>
      <w:rPr>
        <w:rFonts w:eastAsia="Times New Roman" w:hint="default"/>
        <w:b/>
      </w:rPr>
    </w:lvl>
    <w:lvl w:ilvl="6">
      <w:start w:val="1"/>
      <w:numFmt w:val="decimal"/>
      <w:lvlText w:val="%1.%2.%3.%4.%5.%6.%7."/>
      <w:lvlJc w:val="left"/>
      <w:pPr>
        <w:ind w:left="3144" w:hanging="1440"/>
      </w:pPr>
      <w:rPr>
        <w:rFonts w:eastAsia="Times New Roman" w:hint="default"/>
        <w:b/>
      </w:rPr>
    </w:lvl>
    <w:lvl w:ilvl="7">
      <w:start w:val="1"/>
      <w:numFmt w:val="decimal"/>
      <w:lvlText w:val="%1.%2.%3.%4.%5.%6.%7.%8."/>
      <w:lvlJc w:val="left"/>
      <w:pPr>
        <w:ind w:left="3428" w:hanging="1440"/>
      </w:pPr>
      <w:rPr>
        <w:rFonts w:eastAsia="Times New Roman" w:hint="default"/>
        <w:b/>
      </w:rPr>
    </w:lvl>
    <w:lvl w:ilvl="8">
      <w:start w:val="1"/>
      <w:numFmt w:val="decimal"/>
      <w:lvlText w:val="%1.%2.%3.%4.%5.%6.%7.%8.%9."/>
      <w:lvlJc w:val="left"/>
      <w:pPr>
        <w:ind w:left="4072" w:hanging="1800"/>
      </w:pPr>
      <w:rPr>
        <w:rFonts w:eastAsia="Times New Roman" w:hint="default"/>
        <w:b/>
      </w:rPr>
    </w:lvl>
  </w:abstractNum>
  <w:abstractNum w:abstractNumId="30" w15:restartNumberingAfterBreak="0">
    <w:nsid w:val="01B82FBB"/>
    <w:multiLevelType w:val="multilevel"/>
    <w:tmpl w:val="6F4673C8"/>
    <w:lvl w:ilvl="0">
      <w:start w:val="1"/>
      <w:numFmt w:val="lowerLetter"/>
      <w:lvlText w:val="%1)"/>
      <w:lvlJc w:val="left"/>
      <w:pPr>
        <w:ind w:left="720" w:hanging="360"/>
      </w:pPr>
      <w:rPr>
        <w:rFonts w:ascii="Arial" w:eastAsia="Times New Roman"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b w:val="0"/>
        <w:sz w:val="22"/>
        <w:szCs w:val="22"/>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02A51590"/>
    <w:multiLevelType w:val="hybridMultilevel"/>
    <w:tmpl w:val="B008A736"/>
    <w:lvl w:ilvl="0" w:tplc="CDFA8BFE">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2C60D17"/>
    <w:multiLevelType w:val="multilevel"/>
    <w:tmpl w:val="6290AAC0"/>
    <w:lvl w:ilvl="0">
      <w:start w:val="11"/>
      <w:numFmt w:val="decimal"/>
      <w:lvlText w:val="%1."/>
      <w:lvlJc w:val="left"/>
      <w:pPr>
        <w:ind w:left="612" w:hanging="612"/>
      </w:pPr>
      <w:rPr>
        <w:rFonts w:hint="default"/>
        <w:b/>
      </w:rPr>
    </w:lvl>
    <w:lvl w:ilvl="1">
      <w:start w:val="2"/>
      <w:numFmt w:val="decimal"/>
      <w:lvlText w:val="%1.%2."/>
      <w:lvlJc w:val="left"/>
      <w:pPr>
        <w:ind w:left="1146" w:hanging="612"/>
      </w:pPr>
      <w:rPr>
        <w:rFonts w:hint="default"/>
        <w:b/>
        <w:color w:val="auto"/>
      </w:rPr>
    </w:lvl>
    <w:lvl w:ilvl="2">
      <w:start w:val="1"/>
      <w:numFmt w:val="decimal"/>
      <w:lvlText w:val="%1.%2.%3."/>
      <w:lvlJc w:val="left"/>
      <w:pPr>
        <w:ind w:left="1788" w:hanging="720"/>
      </w:pPr>
      <w:rPr>
        <w:rFonts w:hint="default"/>
        <w:b/>
      </w:rPr>
    </w:lvl>
    <w:lvl w:ilvl="3">
      <w:start w:val="1"/>
      <w:numFmt w:val="decimal"/>
      <w:lvlText w:val="%1.%2.%3.%4."/>
      <w:lvlJc w:val="left"/>
      <w:pPr>
        <w:ind w:left="2322" w:hanging="720"/>
      </w:pPr>
      <w:rPr>
        <w:rFonts w:hint="default"/>
        <w:b w:val="0"/>
      </w:rPr>
    </w:lvl>
    <w:lvl w:ilvl="4">
      <w:start w:val="1"/>
      <w:numFmt w:val="decimal"/>
      <w:lvlText w:val="%1.%2.%3.%4.%5."/>
      <w:lvlJc w:val="left"/>
      <w:pPr>
        <w:ind w:left="3216" w:hanging="1080"/>
      </w:pPr>
      <w:rPr>
        <w:rFonts w:hint="default"/>
        <w:b w:val="0"/>
      </w:rPr>
    </w:lvl>
    <w:lvl w:ilvl="5">
      <w:start w:val="1"/>
      <w:numFmt w:val="decimal"/>
      <w:lvlText w:val="%1.%2.%3.%4.%5.%6."/>
      <w:lvlJc w:val="left"/>
      <w:pPr>
        <w:ind w:left="3750" w:hanging="1080"/>
      </w:pPr>
      <w:rPr>
        <w:rFonts w:hint="default"/>
        <w:b w:val="0"/>
      </w:rPr>
    </w:lvl>
    <w:lvl w:ilvl="6">
      <w:start w:val="1"/>
      <w:numFmt w:val="decimal"/>
      <w:lvlText w:val="%1.%2.%3.%4.%5.%6.%7."/>
      <w:lvlJc w:val="left"/>
      <w:pPr>
        <w:ind w:left="4644" w:hanging="1440"/>
      </w:pPr>
      <w:rPr>
        <w:rFonts w:hint="default"/>
        <w:b w:val="0"/>
      </w:rPr>
    </w:lvl>
    <w:lvl w:ilvl="7">
      <w:start w:val="1"/>
      <w:numFmt w:val="decimal"/>
      <w:lvlText w:val="%1.%2.%3.%4.%5.%6.%7.%8."/>
      <w:lvlJc w:val="left"/>
      <w:pPr>
        <w:ind w:left="5178" w:hanging="1440"/>
      </w:pPr>
      <w:rPr>
        <w:rFonts w:hint="default"/>
        <w:b w:val="0"/>
      </w:rPr>
    </w:lvl>
    <w:lvl w:ilvl="8">
      <w:start w:val="1"/>
      <w:numFmt w:val="decimal"/>
      <w:lvlText w:val="%1.%2.%3.%4.%5.%6.%7.%8.%9."/>
      <w:lvlJc w:val="left"/>
      <w:pPr>
        <w:ind w:left="6072" w:hanging="1800"/>
      </w:pPr>
      <w:rPr>
        <w:rFonts w:hint="default"/>
        <w:b w:val="0"/>
      </w:rPr>
    </w:lvl>
  </w:abstractNum>
  <w:abstractNum w:abstractNumId="33" w15:restartNumberingAfterBreak="0">
    <w:nsid w:val="05C46F0F"/>
    <w:multiLevelType w:val="hybridMultilevel"/>
    <w:tmpl w:val="1452EE12"/>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8ECEDE18">
      <w:start w:val="3"/>
      <w:numFmt w:val="decimal"/>
      <w:lvlText w:val="%3."/>
      <w:lvlJc w:val="left"/>
      <w:pPr>
        <w:ind w:left="2907" w:hanging="360"/>
      </w:pPr>
      <w:rPr>
        <w:rFonts w:cs="Arial Narrow" w:hint="default"/>
        <w:b w:val="0"/>
        <w:color w:val="000000"/>
      </w:rPr>
    </w:lvl>
    <w:lvl w:ilvl="3" w:tplc="E07C97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062C6AAE"/>
    <w:multiLevelType w:val="multilevel"/>
    <w:tmpl w:val="BCF20AC2"/>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i w:val="0"/>
        <w:color w:val="auto"/>
      </w:rPr>
    </w:lvl>
    <w:lvl w:ilvl="2">
      <w:start w:val="1"/>
      <w:numFmt w:val="decimal"/>
      <w:lvlText w:val="%1.%2.%3."/>
      <w:lvlJc w:val="left"/>
      <w:pPr>
        <w:ind w:left="1004"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15:restartNumberingAfterBreak="0">
    <w:nsid w:val="085C6994"/>
    <w:multiLevelType w:val="hybridMultilevel"/>
    <w:tmpl w:val="412A65E4"/>
    <w:lvl w:ilvl="0" w:tplc="C602E4A0">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6" w15:restartNumberingAfterBreak="0">
    <w:nsid w:val="092162F4"/>
    <w:multiLevelType w:val="multilevel"/>
    <w:tmpl w:val="D832908A"/>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7" w15:restartNumberingAfterBreak="0">
    <w:nsid w:val="095F44C6"/>
    <w:multiLevelType w:val="hybridMultilevel"/>
    <w:tmpl w:val="25FC9B7E"/>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0B82388D"/>
    <w:multiLevelType w:val="multilevel"/>
    <w:tmpl w:val="F1468C1C"/>
    <w:name w:val="PRAWNY3222222222"/>
    <w:lvl w:ilvl="0">
      <w:start w:val="6"/>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0D3A23DB"/>
    <w:multiLevelType w:val="hybridMultilevel"/>
    <w:tmpl w:val="EEEA2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0E5914BE"/>
    <w:multiLevelType w:val="hybridMultilevel"/>
    <w:tmpl w:val="A30EF2EE"/>
    <w:lvl w:ilvl="0" w:tplc="FFFFFFFF">
      <w:start w:val="1"/>
      <w:numFmt w:val="decimal"/>
      <w:lvlText w:val="%1."/>
      <w:lvlJc w:val="righ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57E8F972">
      <w:start w:val="2"/>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1" w15:restartNumberingAfterBreak="0">
    <w:nsid w:val="10DF6578"/>
    <w:multiLevelType w:val="multilevel"/>
    <w:tmpl w:val="EB920304"/>
    <w:lvl w:ilvl="0">
      <w:start w:val="45"/>
      <w:numFmt w:val="decimal"/>
      <w:lvlText w:val="%1"/>
      <w:lvlJc w:val="left"/>
      <w:pPr>
        <w:ind w:left="1140" w:hanging="1140"/>
      </w:pPr>
      <w:rPr>
        <w:rFonts w:hint="default"/>
      </w:rPr>
    </w:lvl>
    <w:lvl w:ilvl="1">
      <w:start w:val="21"/>
      <w:numFmt w:val="decimal"/>
      <w:lvlText w:val="%1.%2"/>
      <w:lvlJc w:val="left"/>
      <w:pPr>
        <w:ind w:left="1215" w:hanging="1140"/>
      </w:pPr>
      <w:rPr>
        <w:rFonts w:hint="default"/>
      </w:rPr>
    </w:lvl>
    <w:lvl w:ilvl="2">
      <w:numFmt w:val="decimalZero"/>
      <w:lvlText w:val="%1.%2.%3"/>
      <w:lvlJc w:val="left"/>
      <w:pPr>
        <w:ind w:left="1290" w:hanging="1140"/>
      </w:pPr>
      <w:rPr>
        <w:rFonts w:hint="default"/>
      </w:rPr>
    </w:lvl>
    <w:lvl w:ilvl="3">
      <w:numFmt w:val="decimalZero"/>
      <w:lvlText w:val="%1.%2.%3.%4"/>
      <w:lvlJc w:val="left"/>
      <w:pPr>
        <w:ind w:left="1365" w:hanging="1140"/>
      </w:pPr>
      <w:rPr>
        <w:rFonts w:hint="default"/>
      </w:rPr>
    </w:lvl>
    <w:lvl w:ilvl="4">
      <w:start w:val="2"/>
      <w:numFmt w:val="decimal"/>
      <w:lvlText w:val="%1.%2.%3.%4-%5"/>
      <w:lvlJc w:val="left"/>
      <w:pPr>
        <w:ind w:left="1440" w:hanging="1140"/>
      </w:pPr>
      <w:rPr>
        <w:rFonts w:hint="default"/>
      </w:rPr>
    </w:lvl>
    <w:lvl w:ilvl="5">
      <w:start w:val="1"/>
      <w:numFmt w:val="decimal"/>
      <w:lvlText w:val="%1.%2.%3.%4-%5.%6"/>
      <w:lvlJc w:val="left"/>
      <w:pPr>
        <w:ind w:left="1515" w:hanging="1140"/>
      </w:pPr>
      <w:rPr>
        <w:rFonts w:hint="default"/>
      </w:rPr>
    </w:lvl>
    <w:lvl w:ilvl="6">
      <w:start w:val="1"/>
      <w:numFmt w:val="decimal"/>
      <w:lvlText w:val="%1.%2.%3.%4-%5.%6.%7"/>
      <w:lvlJc w:val="left"/>
      <w:pPr>
        <w:ind w:left="1590" w:hanging="1140"/>
      </w:pPr>
      <w:rPr>
        <w:rFonts w:hint="default"/>
      </w:rPr>
    </w:lvl>
    <w:lvl w:ilvl="7">
      <w:start w:val="1"/>
      <w:numFmt w:val="decimal"/>
      <w:lvlText w:val="%1.%2.%3.%4-%5.%6.%7.%8"/>
      <w:lvlJc w:val="left"/>
      <w:pPr>
        <w:ind w:left="1965" w:hanging="1440"/>
      </w:pPr>
      <w:rPr>
        <w:rFonts w:hint="default"/>
      </w:rPr>
    </w:lvl>
    <w:lvl w:ilvl="8">
      <w:start w:val="1"/>
      <w:numFmt w:val="decimal"/>
      <w:lvlText w:val="%1.%2.%3.%4-%5.%6.%7.%8.%9"/>
      <w:lvlJc w:val="left"/>
      <w:pPr>
        <w:ind w:left="2040" w:hanging="1440"/>
      </w:pPr>
      <w:rPr>
        <w:rFonts w:hint="default"/>
      </w:rPr>
    </w:lvl>
  </w:abstractNum>
  <w:abstractNum w:abstractNumId="42" w15:restartNumberingAfterBreak="0">
    <w:nsid w:val="118C6650"/>
    <w:multiLevelType w:val="hybridMultilevel"/>
    <w:tmpl w:val="B74EDEBE"/>
    <w:name w:val="WW8Num62"/>
    <w:lvl w:ilvl="0" w:tplc="0652BDFC">
      <w:start w:val="10"/>
      <w:numFmt w:val="decimal"/>
      <w:lvlText w:val="%1."/>
      <w:lvlJc w:val="left"/>
      <w:pPr>
        <w:tabs>
          <w:tab w:val="num" w:pos="0"/>
        </w:tabs>
        <w:ind w:left="502" w:hanging="360"/>
      </w:pPr>
      <w:rPr>
        <w:rFonts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4442435"/>
    <w:multiLevelType w:val="multilevel"/>
    <w:tmpl w:val="B164F188"/>
    <w:name w:val="PRAWNY3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decimal"/>
      <w:lvlText w:val="%4)"/>
      <w:lvlJc w:val="left"/>
      <w:pPr>
        <w:ind w:left="1440" w:hanging="360"/>
      </w:pPr>
      <w:rPr>
        <w:rFonts w:ascii="Arial" w:eastAsia="Times New Roman" w:hAnsi="Arial" w:cs="Arial"/>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6A14883"/>
    <w:multiLevelType w:val="hybridMultilevel"/>
    <w:tmpl w:val="254C21F2"/>
    <w:lvl w:ilvl="0" w:tplc="1C983450">
      <w:start w:val="11"/>
      <w:numFmt w:val="decimal"/>
      <w:lvlText w:val="%1."/>
      <w:lvlJc w:val="left"/>
      <w:pPr>
        <w:ind w:left="144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74D099F"/>
    <w:multiLevelType w:val="multilevel"/>
    <w:tmpl w:val="EC3A1D1A"/>
    <w:name w:val="PRAWNY3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18DB46AA"/>
    <w:multiLevelType w:val="multilevel"/>
    <w:tmpl w:val="54DCE048"/>
    <w:lvl w:ilvl="0">
      <w:start w:val="45"/>
      <w:numFmt w:val="decimal"/>
      <w:lvlText w:val="%1"/>
      <w:lvlJc w:val="left"/>
      <w:pPr>
        <w:ind w:left="1185" w:hanging="1185"/>
      </w:pPr>
      <w:rPr>
        <w:rFonts w:hint="default"/>
      </w:rPr>
    </w:lvl>
    <w:lvl w:ilvl="1">
      <w:start w:val="45"/>
      <w:numFmt w:val="decimal"/>
      <w:lvlText w:val="%1.%2"/>
      <w:lvlJc w:val="left"/>
      <w:pPr>
        <w:ind w:left="1374" w:hanging="1185"/>
      </w:pPr>
      <w:rPr>
        <w:rFonts w:hint="default"/>
      </w:rPr>
    </w:lvl>
    <w:lvl w:ilvl="2">
      <w:numFmt w:val="decimalZero"/>
      <w:lvlText w:val="%1.%2.%3"/>
      <w:lvlJc w:val="left"/>
      <w:pPr>
        <w:ind w:left="1563" w:hanging="1185"/>
      </w:pPr>
      <w:rPr>
        <w:rFonts w:hint="default"/>
      </w:rPr>
    </w:lvl>
    <w:lvl w:ilvl="3">
      <w:numFmt w:val="decimalZero"/>
      <w:lvlText w:val="%1.%2.%3.%4"/>
      <w:lvlJc w:val="left"/>
      <w:pPr>
        <w:ind w:left="1752" w:hanging="1185"/>
      </w:pPr>
      <w:rPr>
        <w:rFonts w:hint="default"/>
      </w:rPr>
    </w:lvl>
    <w:lvl w:ilvl="4">
      <w:start w:val="6"/>
      <w:numFmt w:val="decimal"/>
      <w:lvlText w:val="%1.%2.%3.%4-%5"/>
      <w:lvlJc w:val="left"/>
      <w:pPr>
        <w:ind w:left="1941" w:hanging="1185"/>
      </w:pPr>
      <w:rPr>
        <w:rFonts w:hint="default"/>
      </w:rPr>
    </w:lvl>
    <w:lvl w:ilvl="5">
      <w:start w:val="1"/>
      <w:numFmt w:val="decimal"/>
      <w:lvlText w:val="%1.%2.%3.%4-%5.%6"/>
      <w:lvlJc w:val="left"/>
      <w:pPr>
        <w:ind w:left="2130" w:hanging="1185"/>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47" w15:restartNumberingAfterBreak="0">
    <w:nsid w:val="1B9C75EC"/>
    <w:multiLevelType w:val="multilevel"/>
    <w:tmpl w:val="2BA25B62"/>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Arial" w:hAnsi="Arial" w:cs="Arial"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BAB1A29"/>
    <w:multiLevelType w:val="hybridMultilevel"/>
    <w:tmpl w:val="8FA40F76"/>
    <w:lvl w:ilvl="0" w:tplc="651EA8C6">
      <w:start w:val="10"/>
      <w:numFmt w:val="decimal"/>
      <w:lvlText w:val="%1."/>
      <w:lvlJc w:val="left"/>
      <w:pPr>
        <w:ind w:left="144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CFB73AA"/>
    <w:multiLevelType w:val="multilevel"/>
    <w:tmpl w:val="4A26F2B8"/>
    <w:lvl w:ilvl="0">
      <w:start w:val="14"/>
      <w:numFmt w:val="decimal"/>
      <w:lvlText w:val="%1."/>
      <w:lvlJc w:val="left"/>
      <w:pPr>
        <w:ind w:left="435" w:hanging="435"/>
      </w:pPr>
      <w:rPr>
        <w:rFonts w:hint="default"/>
      </w:rPr>
    </w:lvl>
    <w:lvl w:ilvl="1">
      <w:start w:val="9"/>
      <w:numFmt w:val="decimal"/>
      <w:lvlText w:val="%1.%2."/>
      <w:lvlJc w:val="left"/>
      <w:pPr>
        <w:ind w:left="719" w:hanging="435"/>
      </w:pPr>
      <w:rPr>
        <w:rFonts w:hint="default"/>
        <w:b/>
        <w:strike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0" w15:restartNumberingAfterBreak="0">
    <w:nsid w:val="1E2E7DA0"/>
    <w:multiLevelType w:val="hybridMultilevel"/>
    <w:tmpl w:val="5302FAFE"/>
    <w:lvl w:ilvl="0" w:tplc="7654FFD6">
      <w:start w:val="8"/>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FC34352"/>
    <w:multiLevelType w:val="hybridMultilevel"/>
    <w:tmpl w:val="A6429F08"/>
    <w:lvl w:ilvl="0" w:tplc="837CD4C0">
      <w:start w:val="1"/>
      <w:numFmt w:val="lowerLetter"/>
      <w:lvlText w:val="%1)"/>
      <w:lvlJc w:val="left"/>
      <w:pPr>
        <w:ind w:left="720" w:hanging="360"/>
      </w:pPr>
      <w:rPr>
        <w:rFonts w:cs="Times New Roman"/>
        <w:b w:val="0"/>
        <w:bCs/>
        <w:i w:val="0"/>
        <w:i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15:restartNumberingAfterBreak="0">
    <w:nsid w:val="230E75DE"/>
    <w:multiLevelType w:val="multilevel"/>
    <w:tmpl w:val="3BBAC22E"/>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3413B80"/>
    <w:multiLevelType w:val="hybridMultilevel"/>
    <w:tmpl w:val="CB9CAFA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4" w15:restartNumberingAfterBreak="0">
    <w:nsid w:val="29F569BF"/>
    <w:multiLevelType w:val="multilevel"/>
    <w:tmpl w:val="9EE086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5"/>
      <w:numFmt w:val="decimal"/>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DDE505B"/>
    <w:multiLevelType w:val="hybridMultilevel"/>
    <w:tmpl w:val="F1AE316C"/>
    <w:lvl w:ilvl="0" w:tplc="FDD22A98">
      <w:start w:val="1"/>
      <w:numFmt w:val="decimal"/>
      <w:lvlText w:val="9.%1."/>
      <w:lvlJc w:val="left"/>
      <w:pPr>
        <w:ind w:left="720" w:hanging="360"/>
      </w:pPr>
      <w:rPr>
        <w:b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F3418B1"/>
    <w:multiLevelType w:val="hybridMultilevel"/>
    <w:tmpl w:val="CC5C99C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31E13E6E"/>
    <w:multiLevelType w:val="hybridMultilevel"/>
    <w:tmpl w:val="753632F2"/>
    <w:lvl w:ilvl="0" w:tplc="032AC61C">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22321E8"/>
    <w:multiLevelType w:val="hybridMultilevel"/>
    <w:tmpl w:val="C172A8EC"/>
    <w:lvl w:ilvl="0" w:tplc="01E86738">
      <w:start w:val="5"/>
      <w:numFmt w:val="decimal"/>
      <w:lvlText w:val="%1."/>
      <w:lvlJc w:val="left"/>
      <w:pPr>
        <w:ind w:left="720" w:hanging="360"/>
      </w:pPr>
      <w:rPr>
        <w:b/>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34E62A87"/>
    <w:multiLevelType w:val="multilevel"/>
    <w:tmpl w:val="173EEFE2"/>
    <w:name w:val="PRAWNY322222222222222222222222222222"/>
    <w:lvl w:ilvl="0">
      <w:start w:val="13"/>
      <w:numFmt w:val="decimal"/>
      <w:suff w:val="nothing"/>
      <w:lvlText w:val="§ %1"/>
      <w:lvlJc w:val="center"/>
      <w:pPr>
        <w:ind w:left="0" w:firstLine="0"/>
      </w:pPr>
      <w:rPr>
        <w:rFonts w:hint="default"/>
        <w:color w:val="auto"/>
        <w:sz w:val="20"/>
        <w:szCs w:val="20"/>
      </w:rPr>
    </w:lvl>
    <w:lvl w:ilvl="1">
      <w:start w:val="8"/>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593175A"/>
    <w:multiLevelType w:val="multilevel"/>
    <w:tmpl w:val="653891C6"/>
    <w:lvl w:ilvl="0">
      <w:start w:val="18"/>
      <w:numFmt w:val="decimal"/>
      <w:lvlText w:val="%1."/>
      <w:lvlJc w:val="left"/>
      <w:pPr>
        <w:ind w:left="444" w:hanging="444"/>
      </w:pPr>
      <w:rPr>
        <w:rFonts w:eastAsia="Calibri" w:hint="default"/>
        <w:b/>
      </w:rPr>
    </w:lvl>
    <w:lvl w:ilvl="1">
      <w:start w:val="1"/>
      <w:numFmt w:val="decimal"/>
      <w:lvlText w:val="%1.%2."/>
      <w:lvlJc w:val="left"/>
      <w:pPr>
        <w:ind w:left="586" w:hanging="444"/>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62" w15:restartNumberingAfterBreak="0">
    <w:nsid w:val="35E712CD"/>
    <w:multiLevelType w:val="hybridMultilevel"/>
    <w:tmpl w:val="690C90E8"/>
    <w:lvl w:ilvl="0" w:tplc="8A38E618">
      <w:start w:val="1"/>
      <w:numFmt w:val="decimal"/>
      <w:lvlText w:val="%1)"/>
      <w:lvlJc w:val="left"/>
      <w:pPr>
        <w:ind w:left="1222" w:hanging="360"/>
      </w:pPr>
      <w:rPr>
        <w:b w:val="0"/>
        <w:sz w:val="20"/>
      </w:r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63" w15:restartNumberingAfterBreak="0">
    <w:nsid w:val="3696527F"/>
    <w:multiLevelType w:val="multilevel"/>
    <w:tmpl w:val="3CFE6C7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6BE5E47"/>
    <w:multiLevelType w:val="hybridMultilevel"/>
    <w:tmpl w:val="2550EE54"/>
    <w:lvl w:ilvl="0" w:tplc="92986368">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65" w15:restartNumberingAfterBreak="0">
    <w:nsid w:val="37F025B1"/>
    <w:multiLevelType w:val="multilevel"/>
    <w:tmpl w:val="EC3A1D1A"/>
    <w:name w:val="PRAWNY32222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38281116"/>
    <w:multiLevelType w:val="hybridMultilevel"/>
    <w:tmpl w:val="9B5208DA"/>
    <w:lvl w:ilvl="0" w:tplc="1EC6D3AA">
      <w:start w:val="1"/>
      <w:numFmt w:val="decimal"/>
      <w:lvlText w:val="%1."/>
      <w:lvlJc w:val="left"/>
      <w:pPr>
        <w:tabs>
          <w:tab w:val="num" w:pos="720"/>
        </w:tabs>
        <w:ind w:left="720" w:hanging="360"/>
      </w:pPr>
      <w:rPr>
        <w:rFonts w:ascii="Arial" w:eastAsia="Times New Roman" w:hAnsi="Arial" w:cs="Arial"/>
        <w:b w:val="0"/>
        <w:color w:val="auto"/>
      </w:rPr>
    </w:lvl>
    <w:lvl w:ilvl="1" w:tplc="7C182AA6">
      <w:start w:val="1"/>
      <w:numFmt w:val="lowerLetter"/>
      <w:lvlText w:val="%2."/>
      <w:lvlJc w:val="left"/>
      <w:pPr>
        <w:tabs>
          <w:tab w:val="num" w:pos="1440"/>
        </w:tabs>
        <w:ind w:left="1440" w:hanging="360"/>
      </w:pPr>
      <w:rPr>
        <w:rFonts w:ascii="Arial" w:hAnsi="Arial" w:cs="Arial" w:hint="default"/>
        <w:i w:val="0"/>
      </w:rPr>
    </w:lvl>
    <w:lvl w:ilvl="2" w:tplc="0415001B">
      <w:start w:val="1"/>
      <w:numFmt w:val="lowerRoman"/>
      <w:lvlText w:val="%3."/>
      <w:lvlJc w:val="right"/>
      <w:pPr>
        <w:tabs>
          <w:tab w:val="num" w:pos="2160"/>
        </w:tabs>
        <w:ind w:left="2160" w:hanging="180"/>
      </w:pPr>
      <w:rPr>
        <w:rFonts w:ascii="Times New Roman" w:hAnsi="Times New Roman" w:cs="Times New Roman"/>
      </w:rPr>
    </w:lvl>
    <w:lvl w:ilvl="3" w:tplc="6834F80A">
      <w:start w:val="1"/>
      <w:numFmt w:val="decimal"/>
      <w:lvlText w:val="%4."/>
      <w:lvlJc w:val="left"/>
      <w:pPr>
        <w:tabs>
          <w:tab w:val="num" w:pos="2880"/>
        </w:tabs>
        <w:ind w:left="2880" w:hanging="360"/>
      </w:pPr>
      <w:rPr>
        <w:rFonts w:ascii="Arial" w:hAnsi="Arial" w:cs="Arial" w:hint="default"/>
        <w:color w:val="auto"/>
      </w:rPr>
    </w:lvl>
    <w:lvl w:ilvl="4" w:tplc="E7CAB30E">
      <w:start w:val="1"/>
      <w:numFmt w:val="lowerLetter"/>
      <w:lvlText w:val="%5."/>
      <w:lvlJc w:val="left"/>
      <w:pPr>
        <w:tabs>
          <w:tab w:val="num" w:pos="3600"/>
        </w:tabs>
        <w:ind w:left="3600" w:hanging="360"/>
      </w:pPr>
      <w:rPr>
        <w:rFonts w:ascii="Arial" w:hAnsi="Arial" w:cs="Arial" w:hint="default"/>
      </w:rPr>
    </w:lvl>
    <w:lvl w:ilvl="5" w:tplc="0415001B">
      <w:start w:val="1"/>
      <w:numFmt w:val="lowerRoman"/>
      <w:lvlText w:val="%6."/>
      <w:lvlJc w:val="right"/>
      <w:pPr>
        <w:tabs>
          <w:tab w:val="num" w:pos="4320"/>
        </w:tabs>
        <w:ind w:left="4320" w:hanging="180"/>
      </w:pPr>
      <w:rPr>
        <w:rFonts w:ascii="Times New Roman" w:hAnsi="Times New Roman" w:cs="Times New Roman"/>
      </w:rPr>
    </w:lvl>
    <w:lvl w:ilvl="6" w:tplc="D45436AE">
      <w:start w:val="1"/>
      <w:numFmt w:val="decimal"/>
      <w:lvlText w:val="%7."/>
      <w:lvlJc w:val="left"/>
      <w:pPr>
        <w:tabs>
          <w:tab w:val="num" w:pos="5040"/>
        </w:tabs>
        <w:ind w:left="5040" w:hanging="360"/>
      </w:pPr>
      <w:rPr>
        <w:rFonts w:ascii="Arial" w:hAnsi="Arial" w:cs="Arial"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7" w15:restartNumberingAfterBreak="0">
    <w:nsid w:val="390F2900"/>
    <w:multiLevelType w:val="multilevel"/>
    <w:tmpl w:val="0C52E52E"/>
    <w:lvl w:ilvl="0">
      <w:start w:val="3"/>
      <w:numFmt w:val="bullet"/>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rPr>
        <w:rFonts w:ascii="Arial" w:hAnsi="Arial" w:cs="Arial"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CDE42B9"/>
    <w:multiLevelType w:val="multilevel"/>
    <w:tmpl w:val="62AA7066"/>
    <w:name w:val="WW8Num92"/>
    <w:lvl w:ilvl="0">
      <w:start w:val="2"/>
      <w:numFmt w:val="decimal"/>
      <w:lvlText w:val="%1."/>
      <w:lvlJc w:val="left"/>
      <w:pPr>
        <w:tabs>
          <w:tab w:val="num" w:pos="0"/>
        </w:tabs>
        <w:ind w:left="720" w:hanging="360"/>
      </w:pPr>
      <w:rPr>
        <w:rFonts w:ascii="Arial" w:hAnsi="Arial" w:cs="Arial" w:hint="default"/>
        <w:sz w:val="1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3D856569"/>
    <w:multiLevelType w:val="multilevel"/>
    <w:tmpl w:val="A7F28EC8"/>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928" w:hanging="360"/>
      </w:pPr>
      <w:rPr>
        <w:rFonts w:hint="default"/>
        <w:b w:val="0"/>
        <w:bCs/>
        <w:color w:val="auto"/>
      </w:rPr>
    </w:lvl>
    <w:lvl w:ilvl="3">
      <w:start w:val="1"/>
      <w:numFmt w:val="lowerLetter"/>
      <w:lvlText w:val="%4)"/>
      <w:lvlJc w:val="left"/>
      <w:pPr>
        <w:ind w:left="1440" w:hanging="360"/>
      </w:pPr>
      <w:rPr>
        <w:rFonts w:hint="default"/>
        <w:b w:val="0"/>
        <w:sz w:val="22"/>
        <w:szCs w:val="22"/>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3DD26455"/>
    <w:multiLevelType w:val="hybridMultilevel"/>
    <w:tmpl w:val="CF545A8A"/>
    <w:lvl w:ilvl="0" w:tplc="C832DF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10A5D23"/>
    <w:multiLevelType w:val="multilevel"/>
    <w:tmpl w:val="F1248D0A"/>
    <w:lvl w:ilvl="0">
      <w:start w:val="13"/>
      <w:numFmt w:val="decimal"/>
      <w:lvlText w:val="%1."/>
      <w:lvlJc w:val="left"/>
      <w:pPr>
        <w:ind w:left="444" w:hanging="444"/>
      </w:pPr>
      <w:rPr>
        <w:rFonts w:hint="default"/>
        <w:b/>
      </w:rPr>
    </w:lvl>
    <w:lvl w:ilvl="1">
      <w:start w:val="5"/>
      <w:numFmt w:val="decimal"/>
      <w:lvlText w:val="%1.%2."/>
      <w:lvlJc w:val="left"/>
      <w:pPr>
        <w:ind w:left="586" w:hanging="444"/>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72" w15:restartNumberingAfterBreak="0">
    <w:nsid w:val="413D0A24"/>
    <w:multiLevelType w:val="multilevel"/>
    <w:tmpl w:val="5E7A0224"/>
    <w:lvl w:ilvl="0">
      <w:start w:val="10"/>
      <w:numFmt w:val="decimal"/>
      <w:lvlText w:val="%1."/>
      <w:lvlJc w:val="left"/>
      <w:pPr>
        <w:ind w:left="600" w:hanging="600"/>
      </w:pPr>
      <w:rPr>
        <w:strike w:val="0"/>
        <w:dstrike w:val="0"/>
        <w:u w:val="none"/>
        <w:effect w:val="none"/>
      </w:rPr>
    </w:lvl>
    <w:lvl w:ilvl="1">
      <w:start w:val="4"/>
      <w:numFmt w:val="decimal"/>
      <w:lvlText w:val="%1.%2."/>
      <w:lvlJc w:val="left"/>
      <w:pPr>
        <w:ind w:left="987" w:hanging="600"/>
      </w:pPr>
    </w:lvl>
    <w:lvl w:ilvl="2">
      <w:start w:val="3"/>
      <w:numFmt w:val="decimal"/>
      <w:lvlText w:val="%1.%2.%3."/>
      <w:lvlJc w:val="left"/>
      <w:pPr>
        <w:ind w:left="1494" w:hanging="720"/>
      </w:pPr>
      <w:rPr>
        <w:b/>
      </w:rPr>
    </w:lvl>
    <w:lvl w:ilvl="3">
      <w:start w:val="1"/>
      <w:numFmt w:val="decimal"/>
      <w:lvlText w:val="%1.%2.%3.%4."/>
      <w:lvlJc w:val="left"/>
      <w:pPr>
        <w:ind w:left="1881" w:hanging="720"/>
      </w:pPr>
    </w:lvl>
    <w:lvl w:ilvl="4">
      <w:start w:val="1"/>
      <w:numFmt w:val="decimal"/>
      <w:lvlText w:val="%1.%2.%3.%4.%5."/>
      <w:lvlJc w:val="left"/>
      <w:pPr>
        <w:ind w:left="2628" w:hanging="1080"/>
      </w:pPr>
    </w:lvl>
    <w:lvl w:ilvl="5">
      <w:start w:val="1"/>
      <w:numFmt w:val="decimal"/>
      <w:lvlText w:val="%1.%2.%3.%4.%5.%6."/>
      <w:lvlJc w:val="left"/>
      <w:pPr>
        <w:ind w:left="3015" w:hanging="1080"/>
      </w:pPr>
    </w:lvl>
    <w:lvl w:ilvl="6">
      <w:start w:val="1"/>
      <w:numFmt w:val="decimal"/>
      <w:lvlText w:val="%1.%2.%3.%4.%5.%6.%7."/>
      <w:lvlJc w:val="left"/>
      <w:pPr>
        <w:ind w:left="3762" w:hanging="1440"/>
      </w:pPr>
    </w:lvl>
    <w:lvl w:ilvl="7">
      <w:start w:val="1"/>
      <w:numFmt w:val="decimal"/>
      <w:lvlText w:val="%1.%2.%3.%4.%5.%6.%7.%8."/>
      <w:lvlJc w:val="left"/>
      <w:pPr>
        <w:ind w:left="4149" w:hanging="1440"/>
      </w:pPr>
    </w:lvl>
    <w:lvl w:ilvl="8">
      <w:start w:val="1"/>
      <w:numFmt w:val="decimal"/>
      <w:lvlText w:val="%1.%2.%3.%4.%5.%6.%7.%8.%9."/>
      <w:lvlJc w:val="left"/>
      <w:pPr>
        <w:ind w:left="4896" w:hanging="1800"/>
      </w:pPr>
    </w:lvl>
  </w:abstractNum>
  <w:abstractNum w:abstractNumId="73" w15:restartNumberingAfterBreak="0">
    <w:nsid w:val="47362A4E"/>
    <w:multiLevelType w:val="multilevel"/>
    <w:tmpl w:val="D572FCFA"/>
    <w:name w:val="PRAWNY32222222222222222222222222222222"/>
    <w:lvl w:ilvl="0">
      <w:start w:val="13"/>
      <w:numFmt w:val="decimal"/>
      <w:suff w:val="nothing"/>
      <w:lvlText w:val="§ %1"/>
      <w:lvlJc w:val="center"/>
      <w:pPr>
        <w:ind w:left="0" w:firstLine="0"/>
      </w:pPr>
      <w:rPr>
        <w:rFonts w:hint="default"/>
        <w:color w:val="auto"/>
        <w:sz w:val="20"/>
        <w:szCs w:val="20"/>
      </w:rPr>
    </w:lvl>
    <w:lvl w:ilvl="1">
      <w:start w:val="3"/>
      <w:numFmt w:val="decimal"/>
      <w:lvlText w:val="%2."/>
      <w:lvlJc w:val="left"/>
      <w:pPr>
        <w:ind w:left="1211" w:hanging="360"/>
      </w:pPr>
      <w:rPr>
        <w:rFonts w:hint="default"/>
        <w:b w:val="0"/>
        <w:bCs/>
        <w:strike w:val="0"/>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47BE1826"/>
    <w:multiLevelType w:val="hybridMultilevel"/>
    <w:tmpl w:val="CDE0B406"/>
    <w:lvl w:ilvl="0" w:tplc="FEA0E388">
      <w:start w:val="1"/>
      <w:numFmt w:val="decimal"/>
      <w:lvlText w:val="23.%1."/>
      <w:lvlJc w:val="left"/>
      <w:pPr>
        <w:ind w:left="720" w:hanging="360"/>
      </w:pPr>
      <w:rPr>
        <w:b/>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48505D99"/>
    <w:multiLevelType w:val="multilevel"/>
    <w:tmpl w:val="D182F3EE"/>
    <w:lvl w:ilvl="0">
      <w:start w:val="10"/>
      <w:numFmt w:val="decimal"/>
      <w:lvlText w:val="%1."/>
      <w:lvlJc w:val="left"/>
      <w:pPr>
        <w:ind w:left="780" w:hanging="780"/>
      </w:pPr>
      <w:rPr>
        <w:rFonts w:hint="default"/>
        <w:strike w:val="0"/>
        <w:dstrike w:val="0"/>
        <w:u w:val="none"/>
        <w:effect w:val="none"/>
      </w:rPr>
    </w:lvl>
    <w:lvl w:ilvl="1">
      <w:start w:val="4"/>
      <w:numFmt w:val="decimal"/>
      <w:lvlText w:val="%1.%2."/>
      <w:lvlJc w:val="left"/>
      <w:pPr>
        <w:ind w:left="780" w:hanging="780"/>
      </w:pPr>
      <w:rPr>
        <w:rFonts w:hint="default"/>
        <w:b/>
        <w:sz w:val="20"/>
      </w:rPr>
    </w:lvl>
    <w:lvl w:ilvl="2">
      <w:start w:val="4"/>
      <w:numFmt w:val="decimal"/>
      <w:lvlText w:val="%1.%2.%3."/>
      <w:lvlJc w:val="left"/>
      <w:pPr>
        <w:ind w:left="780" w:hanging="780"/>
      </w:pPr>
      <w:rPr>
        <w:rFonts w:hint="default"/>
      </w:rPr>
    </w:lvl>
    <w:lvl w:ilvl="3">
      <w:start w:val="2"/>
      <w:numFmt w:val="decimal"/>
      <w:lvlText w:val="%1.%2.%3.%4."/>
      <w:lvlJc w:val="left"/>
      <w:pPr>
        <w:ind w:left="780" w:hanging="7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9B03C36"/>
    <w:multiLevelType w:val="multilevel"/>
    <w:tmpl w:val="EDE4FA22"/>
    <w:name w:val="WW8Num412"/>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1637" w:hanging="360"/>
      </w:pPr>
      <w:rPr>
        <w:rFonts w:hint="default"/>
        <w:b w:val="0"/>
      </w:rPr>
    </w:lvl>
    <w:lvl w:ilvl="2">
      <w:start w:val="1"/>
      <w:numFmt w:val="decimal"/>
      <w:lvlText w:val="%3)"/>
      <w:lvlJc w:val="left"/>
      <w:pPr>
        <w:ind w:left="2340" w:hanging="36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7" w15:restartNumberingAfterBreak="0">
    <w:nsid w:val="4A6C68C5"/>
    <w:multiLevelType w:val="multilevel"/>
    <w:tmpl w:val="E2A68624"/>
    <w:lvl w:ilvl="0">
      <w:start w:val="10"/>
      <w:numFmt w:val="decimal"/>
      <w:lvlText w:val="%1."/>
      <w:lvlJc w:val="left"/>
      <w:pPr>
        <w:ind w:left="780" w:hanging="780"/>
      </w:pPr>
      <w:rPr>
        <w:strike w:val="0"/>
        <w:dstrike w:val="0"/>
        <w:u w:val="none"/>
        <w:effect w:val="none"/>
      </w:rPr>
    </w:lvl>
    <w:lvl w:ilvl="1">
      <w:start w:val="2"/>
      <w:numFmt w:val="decimal"/>
      <w:lvlText w:val="%1.%2."/>
      <w:lvlJc w:val="left"/>
      <w:pPr>
        <w:ind w:left="780" w:hanging="780"/>
      </w:pPr>
      <w:rPr>
        <w:b/>
        <w:sz w:val="20"/>
      </w:rPr>
    </w:lvl>
    <w:lvl w:ilvl="2">
      <w:start w:val="4"/>
      <w:numFmt w:val="decimal"/>
      <w:lvlText w:val="%1.%2.%3."/>
      <w:lvlJc w:val="left"/>
      <w:pPr>
        <w:ind w:left="780" w:hanging="780"/>
      </w:pPr>
    </w:lvl>
    <w:lvl w:ilvl="3">
      <w:start w:val="2"/>
      <w:numFmt w:val="decimal"/>
      <w:lvlText w:val="%1.%2.%3.%4."/>
      <w:lvlJc w:val="left"/>
      <w:pPr>
        <w:ind w:left="780" w:hanging="780"/>
      </w:pPr>
      <w:rPr>
        <w:b/>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8" w15:restartNumberingAfterBreak="0">
    <w:nsid w:val="4E9A3898"/>
    <w:multiLevelType w:val="hybridMultilevel"/>
    <w:tmpl w:val="DD1C08B6"/>
    <w:lvl w:ilvl="0" w:tplc="04150001">
      <w:start w:val="1"/>
      <w:numFmt w:val="bullet"/>
      <w:lvlText w:val=""/>
      <w:lvlJc w:val="left"/>
      <w:pPr>
        <w:ind w:left="1364" w:hanging="360"/>
      </w:pPr>
      <w:rPr>
        <w:rFonts w:ascii="Symbol" w:hAnsi="Symbol" w:hint="default"/>
        <w:b/>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9" w15:restartNumberingAfterBreak="0">
    <w:nsid w:val="4EED2F61"/>
    <w:multiLevelType w:val="multilevel"/>
    <w:tmpl w:val="6CF2158A"/>
    <w:styleLink w:val="Biecalista1"/>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60"/>
        </w:tabs>
        <w:ind w:left="25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15:restartNumberingAfterBreak="0">
    <w:nsid w:val="58673B0F"/>
    <w:multiLevelType w:val="multilevel"/>
    <w:tmpl w:val="715EBA8E"/>
    <w:lvl w:ilvl="0">
      <w:start w:val="28"/>
      <w:numFmt w:val="decimal"/>
      <w:lvlText w:val="%1."/>
      <w:lvlJc w:val="left"/>
      <w:pPr>
        <w:ind w:left="435" w:hanging="435"/>
      </w:pPr>
      <w:rPr>
        <w:rFonts w:hint="default"/>
      </w:rPr>
    </w:lvl>
    <w:lvl w:ilvl="1">
      <w:start w:val="4"/>
      <w:numFmt w:val="decimal"/>
      <w:lvlText w:val="%1.%2."/>
      <w:lvlJc w:val="left"/>
      <w:pPr>
        <w:ind w:left="861" w:hanging="435"/>
      </w:pPr>
      <w:rPr>
        <w:rFonts w:hint="default"/>
        <w:b/>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1" w15:restartNumberingAfterBreak="0">
    <w:nsid w:val="5A1470E8"/>
    <w:multiLevelType w:val="hybridMultilevel"/>
    <w:tmpl w:val="6A54B09A"/>
    <w:lvl w:ilvl="0" w:tplc="DC4C0A10">
      <w:start w:val="1"/>
      <w:numFmt w:val="decimal"/>
      <w:lvlText w:val="%1)"/>
      <w:lvlJc w:val="left"/>
      <w:pPr>
        <w:ind w:left="1129" w:hanging="4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2" w15:restartNumberingAfterBreak="0">
    <w:nsid w:val="5B162FD5"/>
    <w:multiLevelType w:val="hybridMultilevel"/>
    <w:tmpl w:val="27BCA592"/>
    <w:lvl w:ilvl="0" w:tplc="51024F44">
      <w:start w:val="1"/>
      <w:numFmt w:val="lowerLetter"/>
      <w:lvlText w:val="%1)"/>
      <w:lvlJc w:val="left"/>
      <w:pPr>
        <w:ind w:left="894" w:hanging="360"/>
      </w:pPr>
      <w:rPr>
        <w:b w:val="0"/>
      </w:rPr>
    </w:lvl>
    <w:lvl w:ilvl="1" w:tplc="04150019">
      <w:start w:val="1"/>
      <w:numFmt w:val="lowerLetter"/>
      <w:lvlText w:val="%2."/>
      <w:lvlJc w:val="left"/>
      <w:pPr>
        <w:ind w:left="1614" w:hanging="360"/>
      </w:pPr>
    </w:lvl>
    <w:lvl w:ilvl="2" w:tplc="0415001B">
      <w:start w:val="1"/>
      <w:numFmt w:val="lowerRoman"/>
      <w:lvlText w:val="%3."/>
      <w:lvlJc w:val="right"/>
      <w:pPr>
        <w:ind w:left="2334" w:hanging="180"/>
      </w:pPr>
    </w:lvl>
    <w:lvl w:ilvl="3" w:tplc="0415000F">
      <w:start w:val="1"/>
      <w:numFmt w:val="decimal"/>
      <w:lvlText w:val="%4."/>
      <w:lvlJc w:val="left"/>
      <w:pPr>
        <w:ind w:left="3054" w:hanging="360"/>
      </w:pPr>
    </w:lvl>
    <w:lvl w:ilvl="4" w:tplc="04150019">
      <w:start w:val="1"/>
      <w:numFmt w:val="lowerLetter"/>
      <w:lvlText w:val="%5."/>
      <w:lvlJc w:val="left"/>
      <w:pPr>
        <w:ind w:left="3774" w:hanging="360"/>
      </w:pPr>
    </w:lvl>
    <w:lvl w:ilvl="5" w:tplc="0415001B">
      <w:start w:val="1"/>
      <w:numFmt w:val="lowerRoman"/>
      <w:lvlText w:val="%6."/>
      <w:lvlJc w:val="right"/>
      <w:pPr>
        <w:ind w:left="4494" w:hanging="180"/>
      </w:pPr>
    </w:lvl>
    <w:lvl w:ilvl="6" w:tplc="0415000F">
      <w:start w:val="1"/>
      <w:numFmt w:val="decimal"/>
      <w:lvlText w:val="%7."/>
      <w:lvlJc w:val="left"/>
      <w:pPr>
        <w:ind w:left="5214" w:hanging="360"/>
      </w:pPr>
    </w:lvl>
    <w:lvl w:ilvl="7" w:tplc="04150019">
      <w:start w:val="1"/>
      <w:numFmt w:val="lowerLetter"/>
      <w:lvlText w:val="%8."/>
      <w:lvlJc w:val="left"/>
      <w:pPr>
        <w:ind w:left="5934" w:hanging="360"/>
      </w:pPr>
    </w:lvl>
    <w:lvl w:ilvl="8" w:tplc="0415001B">
      <w:start w:val="1"/>
      <w:numFmt w:val="lowerRoman"/>
      <w:lvlText w:val="%9."/>
      <w:lvlJc w:val="right"/>
      <w:pPr>
        <w:ind w:left="6654" w:hanging="180"/>
      </w:pPr>
    </w:lvl>
  </w:abstractNum>
  <w:abstractNum w:abstractNumId="83" w15:restartNumberingAfterBreak="0">
    <w:nsid w:val="5DAB33E5"/>
    <w:multiLevelType w:val="hybridMultilevel"/>
    <w:tmpl w:val="44D8A8E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647E79E5"/>
    <w:multiLevelType w:val="multilevel"/>
    <w:tmpl w:val="3AD46AF8"/>
    <w:lvl w:ilvl="0">
      <w:start w:val="28"/>
      <w:numFmt w:val="decimal"/>
      <w:lvlText w:val="%1."/>
      <w:lvlJc w:val="left"/>
      <w:pPr>
        <w:ind w:left="435" w:hanging="435"/>
      </w:pPr>
      <w:rPr>
        <w:rFonts w:hint="default"/>
        <w:color w:val="000000"/>
      </w:rPr>
    </w:lvl>
    <w:lvl w:ilvl="1">
      <w:start w:val="1"/>
      <w:numFmt w:val="decimal"/>
      <w:lvlText w:val="%1.%2."/>
      <w:lvlJc w:val="left"/>
      <w:pPr>
        <w:ind w:left="577" w:hanging="435"/>
      </w:pPr>
      <w:rPr>
        <w:rFonts w:hint="default"/>
        <w:b/>
        <w:color w:val="000000"/>
        <w:sz w:val="20"/>
        <w:szCs w:val="20"/>
      </w:rPr>
    </w:lvl>
    <w:lvl w:ilvl="2">
      <w:start w:val="1"/>
      <w:numFmt w:val="decimal"/>
      <w:lvlText w:val="%1.%2.%3."/>
      <w:lvlJc w:val="left"/>
      <w:pPr>
        <w:ind w:left="1004" w:hanging="720"/>
      </w:pPr>
      <w:rPr>
        <w:rFonts w:hint="default"/>
        <w:color w:val="000000"/>
      </w:rPr>
    </w:lvl>
    <w:lvl w:ilvl="3">
      <w:start w:val="1"/>
      <w:numFmt w:val="decimal"/>
      <w:lvlText w:val="%1.%2.%3.%4."/>
      <w:lvlJc w:val="left"/>
      <w:pPr>
        <w:ind w:left="1146" w:hanging="72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1790" w:hanging="108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434" w:hanging="1440"/>
      </w:pPr>
      <w:rPr>
        <w:rFonts w:hint="default"/>
        <w:color w:val="000000"/>
      </w:rPr>
    </w:lvl>
    <w:lvl w:ilvl="8">
      <w:start w:val="1"/>
      <w:numFmt w:val="decimal"/>
      <w:lvlText w:val="%1.%2.%3.%4.%5.%6.%7.%8.%9."/>
      <w:lvlJc w:val="left"/>
      <w:pPr>
        <w:ind w:left="2936" w:hanging="1800"/>
      </w:pPr>
      <w:rPr>
        <w:rFonts w:hint="default"/>
        <w:color w:val="000000"/>
      </w:rPr>
    </w:lvl>
  </w:abstractNum>
  <w:abstractNum w:abstractNumId="85" w15:restartNumberingAfterBreak="0">
    <w:nsid w:val="6B212F16"/>
    <w:multiLevelType w:val="hybridMultilevel"/>
    <w:tmpl w:val="2602946C"/>
    <w:lvl w:ilvl="0" w:tplc="C602E4A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72237102"/>
    <w:multiLevelType w:val="multilevel"/>
    <w:tmpl w:val="B51C6394"/>
    <w:lvl w:ilvl="0">
      <w:start w:val="15"/>
      <w:numFmt w:val="decimal"/>
      <w:lvlText w:val="%1."/>
      <w:lvlJc w:val="left"/>
      <w:pPr>
        <w:ind w:left="444" w:hanging="444"/>
      </w:pPr>
      <w:rPr>
        <w:rFonts w:hint="default"/>
      </w:rPr>
    </w:lvl>
    <w:lvl w:ilvl="1">
      <w:start w:val="5"/>
      <w:numFmt w:val="decimal"/>
      <w:lvlText w:val="%1.%2."/>
      <w:lvlJc w:val="left"/>
      <w:pPr>
        <w:ind w:left="879" w:hanging="444"/>
      </w:pPr>
      <w:rPr>
        <w:rFonts w:ascii="Arial" w:hAnsi="Arial" w:cs="Arial" w:hint="default"/>
        <w:b/>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87" w15:restartNumberingAfterBreak="0">
    <w:nsid w:val="79823455"/>
    <w:multiLevelType w:val="multilevel"/>
    <w:tmpl w:val="E0BAEC78"/>
    <w:lvl w:ilvl="0">
      <w:start w:val="1"/>
      <w:numFmt w:val="decimal"/>
      <w:pStyle w:val="Nagwek2"/>
      <w:lvlText w:val="%1."/>
      <w:lvlJc w:val="left"/>
      <w:pPr>
        <w:ind w:left="720" w:hanging="360"/>
      </w:pPr>
      <w:rPr>
        <w:rFonts w:hint="default"/>
        <w:b/>
        <w:strike w:val="0"/>
      </w:rPr>
    </w:lvl>
    <w:lvl w:ilvl="1">
      <w:start w:val="1"/>
      <w:numFmt w:val="decimal"/>
      <w:isLgl/>
      <w:lvlText w:val="%1.%2."/>
      <w:lvlJc w:val="left"/>
      <w:pPr>
        <w:ind w:left="644" w:hanging="360"/>
      </w:pPr>
      <w:rPr>
        <w:rFonts w:ascii="Arial" w:hAnsi="Arial" w:cs="Arial" w:hint="default"/>
        <w:b/>
        <w:i w:val="0"/>
        <w:color w:val="auto"/>
        <w:sz w:val="20"/>
        <w:szCs w:val="2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8" w15:restartNumberingAfterBreak="0">
    <w:nsid w:val="7A1C5A3B"/>
    <w:multiLevelType w:val="hybridMultilevel"/>
    <w:tmpl w:val="B4582EC0"/>
    <w:lvl w:ilvl="0" w:tplc="04150001">
      <w:start w:val="1"/>
      <w:numFmt w:val="bullet"/>
      <w:lvlText w:val=""/>
      <w:lvlJc w:val="left"/>
      <w:pPr>
        <w:ind w:left="1614" w:hanging="360"/>
      </w:pPr>
      <w:rPr>
        <w:rFonts w:ascii="Symbol" w:hAnsi="Symbol" w:hint="default"/>
      </w:rPr>
    </w:lvl>
    <w:lvl w:ilvl="1" w:tplc="04150003" w:tentative="1">
      <w:start w:val="1"/>
      <w:numFmt w:val="bullet"/>
      <w:lvlText w:val="o"/>
      <w:lvlJc w:val="left"/>
      <w:pPr>
        <w:ind w:left="2334" w:hanging="360"/>
      </w:pPr>
      <w:rPr>
        <w:rFonts w:ascii="Courier New" w:hAnsi="Courier New" w:cs="Courier New" w:hint="default"/>
      </w:rPr>
    </w:lvl>
    <w:lvl w:ilvl="2" w:tplc="04150005" w:tentative="1">
      <w:start w:val="1"/>
      <w:numFmt w:val="bullet"/>
      <w:lvlText w:val=""/>
      <w:lvlJc w:val="left"/>
      <w:pPr>
        <w:ind w:left="3054" w:hanging="360"/>
      </w:pPr>
      <w:rPr>
        <w:rFonts w:ascii="Wingdings" w:hAnsi="Wingdings" w:hint="default"/>
      </w:rPr>
    </w:lvl>
    <w:lvl w:ilvl="3" w:tplc="04150001" w:tentative="1">
      <w:start w:val="1"/>
      <w:numFmt w:val="bullet"/>
      <w:lvlText w:val=""/>
      <w:lvlJc w:val="left"/>
      <w:pPr>
        <w:ind w:left="3774" w:hanging="360"/>
      </w:pPr>
      <w:rPr>
        <w:rFonts w:ascii="Symbol" w:hAnsi="Symbol" w:hint="default"/>
      </w:rPr>
    </w:lvl>
    <w:lvl w:ilvl="4" w:tplc="04150003" w:tentative="1">
      <w:start w:val="1"/>
      <w:numFmt w:val="bullet"/>
      <w:lvlText w:val="o"/>
      <w:lvlJc w:val="left"/>
      <w:pPr>
        <w:ind w:left="4494" w:hanging="360"/>
      </w:pPr>
      <w:rPr>
        <w:rFonts w:ascii="Courier New" w:hAnsi="Courier New" w:cs="Courier New" w:hint="default"/>
      </w:rPr>
    </w:lvl>
    <w:lvl w:ilvl="5" w:tplc="04150005" w:tentative="1">
      <w:start w:val="1"/>
      <w:numFmt w:val="bullet"/>
      <w:lvlText w:val=""/>
      <w:lvlJc w:val="left"/>
      <w:pPr>
        <w:ind w:left="5214" w:hanging="360"/>
      </w:pPr>
      <w:rPr>
        <w:rFonts w:ascii="Wingdings" w:hAnsi="Wingdings" w:hint="default"/>
      </w:rPr>
    </w:lvl>
    <w:lvl w:ilvl="6" w:tplc="04150001" w:tentative="1">
      <w:start w:val="1"/>
      <w:numFmt w:val="bullet"/>
      <w:lvlText w:val=""/>
      <w:lvlJc w:val="left"/>
      <w:pPr>
        <w:ind w:left="5934" w:hanging="360"/>
      </w:pPr>
      <w:rPr>
        <w:rFonts w:ascii="Symbol" w:hAnsi="Symbol" w:hint="default"/>
      </w:rPr>
    </w:lvl>
    <w:lvl w:ilvl="7" w:tplc="04150003" w:tentative="1">
      <w:start w:val="1"/>
      <w:numFmt w:val="bullet"/>
      <w:lvlText w:val="o"/>
      <w:lvlJc w:val="left"/>
      <w:pPr>
        <w:ind w:left="6654" w:hanging="360"/>
      </w:pPr>
      <w:rPr>
        <w:rFonts w:ascii="Courier New" w:hAnsi="Courier New" w:cs="Courier New" w:hint="default"/>
      </w:rPr>
    </w:lvl>
    <w:lvl w:ilvl="8" w:tplc="04150005" w:tentative="1">
      <w:start w:val="1"/>
      <w:numFmt w:val="bullet"/>
      <w:lvlText w:val=""/>
      <w:lvlJc w:val="left"/>
      <w:pPr>
        <w:ind w:left="7374" w:hanging="360"/>
      </w:pPr>
      <w:rPr>
        <w:rFonts w:ascii="Wingdings" w:hAnsi="Wingdings" w:hint="default"/>
      </w:rPr>
    </w:lvl>
  </w:abstractNum>
  <w:abstractNum w:abstractNumId="89" w15:restartNumberingAfterBreak="0">
    <w:nsid w:val="7A991503"/>
    <w:multiLevelType w:val="hybridMultilevel"/>
    <w:tmpl w:val="7834C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E1370BB"/>
    <w:multiLevelType w:val="hybridMultilevel"/>
    <w:tmpl w:val="46360670"/>
    <w:lvl w:ilvl="0" w:tplc="311EAFBC">
      <w:start w:val="1"/>
      <w:numFmt w:val="decimal"/>
      <w:lvlText w:val="%1)"/>
      <w:lvlJc w:val="left"/>
      <w:pPr>
        <w:ind w:left="804" w:hanging="444"/>
      </w:pPr>
      <w:rPr>
        <w:rFonts w:ascii="Arial" w:hAnsi="Arial" w:cs="Arial" w:hint="default"/>
        <w:b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E7E0EA0"/>
    <w:multiLevelType w:val="multilevel"/>
    <w:tmpl w:val="F9804674"/>
    <w:lvl w:ilvl="0">
      <w:start w:val="1"/>
      <w:numFmt w:val="decimal"/>
      <w:lvlText w:val="%1)"/>
      <w:lvlJc w:val="left"/>
      <w:pPr>
        <w:tabs>
          <w:tab w:val="num" w:pos="360"/>
        </w:tabs>
        <w:ind w:left="360" w:hanging="360"/>
      </w:pPr>
      <w:rPr>
        <w:b w:val="0"/>
      </w:rPr>
    </w:lvl>
    <w:lvl w:ilvl="1">
      <w:start w:val="1"/>
      <w:numFmt w:val="decimal"/>
      <w:lvlText w:val="%2)"/>
      <w:lvlJc w:val="left"/>
      <w:pPr>
        <w:ind w:left="1364" w:hanging="360"/>
      </w:pPr>
      <w:rPr>
        <w:b w:val="0"/>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92" w15:restartNumberingAfterBreak="0">
    <w:nsid w:val="7F455F5E"/>
    <w:multiLevelType w:val="multilevel"/>
    <w:tmpl w:val="8CAE6F72"/>
    <w:lvl w:ilvl="0">
      <w:start w:val="24"/>
      <w:numFmt w:val="decimal"/>
      <w:lvlText w:val="%1."/>
      <w:lvlJc w:val="left"/>
      <w:pPr>
        <w:ind w:left="444" w:hanging="444"/>
      </w:pPr>
      <w:rPr>
        <w:rFonts w:hint="default"/>
        <w:u w:val="single"/>
      </w:rPr>
    </w:lvl>
    <w:lvl w:ilvl="1">
      <w:start w:val="1"/>
      <w:numFmt w:val="decimal"/>
      <w:lvlText w:val="%1.%2."/>
      <w:lvlJc w:val="left"/>
      <w:pPr>
        <w:ind w:left="444" w:hanging="444"/>
      </w:pPr>
      <w:rPr>
        <w:rFonts w:hint="default"/>
        <w:b/>
        <w:strike w:val="0"/>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3" w15:restartNumberingAfterBreak="0">
    <w:nsid w:val="7F483328"/>
    <w:multiLevelType w:val="multilevel"/>
    <w:tmpl w:val="072C748A"/>
    <w:lvl w:ilvl="0">
      <w:start w:val="3"/>
      <w:numFmt w:val="bullet"/>
      <w:lvlText w:val=""/>
      <w:lvlJc w:val="left"/>
      <w:pPr>
        <w:tabs>
          <w:tab w:val="num" w:pos="720"/>
        </w:tabs>
        <w:ind w:left="720" w:hanging="360"/>
      </w:pPr>
      <w:rPr>
        <w:rFonts w:ascii="Symbol" w:hAnsi="Symbol" w:hint="default"/>
        <w:sz w:val="20"/>
      </w:rPr>
    </w:lvl>
    <w:lvl w:ilvl="1">
      <w:start w:val="9"/>
      <w:numFmt w:val="decimal"/>
      <w:lvlText w:val="%2."/>
      <w:lvlJc w:val="left"/>
      <w:pPr>
        <w:ind w:left="1440" w:hanging="360"/>
      </w:pPr>
      <w:rPr>
        <w:rFonts w:ascii="Arial" w:hAnsi="Arial" w:cs="Arial"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0"/>
  </w:num>
  <w:num w:numId="2">
    <w:abstractNumId w:val="1"/>
  </w:num>
  <w:num w:numId="3">
    <w:abstractNumId w:val="0"/>
  </w:num>
  <w:num w:numId="4">
    <w:abstractNumId w:val="3"/>
  </w:num>
  <w:num w:numId="5">
    <w:abstractNumId w:val="24"/>
  </w:num>
  <w:num w:numId="6">
    <w:abstractNumId w:val="2"/>
  </w:num>
  <w:num w:numId="7">
    <w:abstractNumId w:val="79"/>
  </w:num>
  <w:num w:numId="8">
    <w:abstractNumId w:val="34"/>
  </w:num>
  <w:num w:numId="9">
    <w:abstractNumId w:val="61"/>
  </w:num>
  <w:num w:numId="10">
    <w:abstractNumId w:val="71"/>
  </w:num>
  <w:num w:numId="11">
    <w:abstractNumId w:val="92"/>
  </w:num>
  <w:num w:numId="12">
    <w:abstractNumId w:val="64"/>
  </w:num>
  <w:num w:numId="13">
    <w:abstractNumId w:val="63"/>
    <w:lvlOverride w:ilvl="0">
      <w:lvl w:ilvl="0">
        <w:numFmt w:val="lowerLetter"/>
        <w:lvlText w:val="%1."/>
        <w:lvlJc w:val="left"/>
        <w:rPr>
          <w:rFonts w:ascii="Arial" w:hAnsi="Arial" w:cs="Arial" w:hint="default"/>
        </w:rPr>
      </w:lvl>
    </w:lvlOverride>
  </w:num>
  <w:num w:numId="14">
    <w:abstractNumId w:val="54"/>
    <w:lvlOverride w:ilvl="0">
      <w:lvl w:ilvl="0">
        <w:numFmt w:val="lowerLetter"/>
        <w:lvlText w:val="%1."/>
        <w:lvlJc w:val="left"/>
      </w:lvl>
    </w:lvlOverride>
  </w:num>
  <w:num w:numId="15">
    <w:abstractNumId w:val="47"/>
  </w:num>
  <w:num w:numId="16">
    <w:abstractNumId w:val="49"/>
  </w:num>
  <w:num w:numId="17">
    <w:abstractNumId w:val="29"/>
  </w:num>
  <w:num w:numId="18">
    <w:abstractNumId w:val="86"/>
  </w:num>
  <w:num w:numId="19">
    <w:abstractNumId w:val="36"/>
  </w:num>
  <w:num w:numId="20">
    <w:abstractNumId w:val="87"/>
  </w:num>
  <w:num w:numId="2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7"/>
    <w:lvlOverride w:ilvl="0">
      <w:startOverride w:val="10"/>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2"/>
    <w:lvlOverride w:ilvl="0">
      <w:startOverride w:val="10"/>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5"/>
  </w:num>
  <w:num w:numId="38">
    <w:abstractNumId w:val="39"/>
  </w:num>
  <w:num w:numId="39">
    <w:abstractNumId w:val="81"/>
  </w:num>
  <w:num w:numId="40">
    <w:abstractNumId w:val="33"/>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84"/>
  </w:num>
  <w:num w:numId="44">
    <w:abstractNumId w:val="88"/>
  </w:num>
  <w:num w:numId="45">
    <w:abstractNumId w:val="26"/>
  </w:num>
  <w:num w:numId="46">
    <w:abstractNumId w:val="50"/>
  </w:num>
  <w:num w:numId="47">
    <w:abstractNumId w:val="48"/>
  </w:num>
  <w:num w:numId="48">
    <w:abstractNumId w:val="37"/>
  </w:num>
  <w:num w:numId="49">
    <w:abstractNumId w:val="78"/>
  </w:num>
  <w:num w:numId="50">
    <w:abstractNumId w:val="83"/>
  </w:num>
  <w:num w:numId="51">
    <w:abstractNumId w:val="41"/>
  </w:num>
  <w:num w:numId="52">
    <w:abstractNumId w:val="46"/>
  </w:num>
  <w:num w:numId="53">
    <w:abstractNumId w:val="56"/>
  </w:num>
  <w:num w:numId="54">
    <w:abstractNumId w:val="67"/>
  </w:num>
  <w:num w:numId="55">
    <w:abstractNumId w:val="28"/>
  </w:num>
  <w:num w:numId="56">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1"/>
    <w:lvlOverride w:ilvl="0">
      <w:startOverride w:val="45"/>
    </w:lvlOverride>
    <w:lvlOverride w:ilvl="1">
      <w:startOverride w:val="21"/>
    </w:lvlOverride>
    <w:lvlOverride w:ilvl="2"/>
    <w:lvlOverride w:ilvl="3"/>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3"/>
  </w:num>
  <w:num w:numId="60">
    <w:abstractNumId w:val="44"/>
  </w:num>
  <w:num w:numId="61">
    <w:abstractNumId w:val="89"/>
  </w:num>
  <w:num w:numId="62">
    <w:abstractNumId w:val="70"/>
  </w:num>
  <w:num w:numId="63">
    <w:abstractNumId w:val="31"/>
  </w:num>
  <w:num w:numId="64">
    <w:abstractNumId w:val="7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68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4D7"/>
    <w:rsid w:val="000002BC"/>
    <w:rsid w:val="00000711"/>
    <w:rsid w:val="00001490"/>
    <w:rsid w:val="00001C96"/>
    <w:rsid w:val="00001D1A"/>
    <w:rsid w:val="000037A1"/>
    <w:rsid w:val="00003B3C"/>
    <w:rsid w:val="00004104"/>
    <w:rsid w:val="0000495D"/>
    <w:rsid w:val="00004CCF"/>
    <w:rsid w:val="00004F74"/>
    <w:rsid w:val="00005DFE"/>
    <w:rsid w:val="00006997"/>
    <w:rsid w:val="000071E3"/>
    <w:rsid w:val="000077EF"/>
    <w:rsid w:val="00007DB0"/>
    <w:rsid w:val="000127B7"/>
    <w:rsid w:val="00015266"/>
    <w:rsid w:val="000155ED"/>
    <w:rsid w:val="000174F1"/>
    <w:rsid w:val="00020574"/>
    <w:rsid w:val="000213F2"/>
    <w:rsid w:val="00021CD4"/>
    <w:rsid w:val="00021E23"/>
    <w:rsid w:val="00022122"/>
    <w:rsid w:val="000222F4"/>
    <w:rsid w:val="00022CCB"/>
    <w:rsid w:val="000233CE"/>
    <w:rsid w:val="00024834"/>
    <w:rsid w:val="0002555A"/>
    <w:rsid w:val="00025800"/>
    <w:rsid w:val="00025C8D"/>
    <w:rsid w:val="000305F7"/>
    <w:rsid w:val="00031BD0"/>
    <w:rsid w:val="00031D6A"/>
    <w:rsid w:val="00034EE8"/>
    <w:rsid w:val="0003655C"/>
    <w:rsid w:val="00036B27"/>
    <w:rsid w:val="000376DF"/>
    <w:rsid w:val="0004051B"/>
    <w:rsid w:val="00040B2B"/>
    <w:rsid w:val="0004102A"/>
    <w:rsid w:val="000412BA"/>
    <w:rsid w:val="0004175A"/>
    <w:rsid w:val="00043AE7"/>
    <w:rsid w:val="000446B9"/>
    <w:rsid w:val="0004486F"/>
    <w:rsid w:val="00044936"/>
    <w:rsid w:val="00044FAA"/>
    <w:rsid w:val="00045FB6"/>
    <w:rsid w:val="00047D0F"/>
    <w:rsid w:val="00050207"/>
    <w:rsid w:val="00052CEA"/>
    <w:rsid w:val="00053085"/>
    <w:rsid w:val="00053E41"/>
    <w:rsid w:val="00054F13"/>
    <w:rsid w:val="00055478"/>
    <w:rsid w:val="0006024A"/>
    <w:rsid w:val="000613EB"/>
    <w:rsid w:val="000623B3"/>
    <w:rsid w:val="00063222"/>
    <w:rsid w:val="00064132"/>
    <w:rsid w:val="000642E7"/>
    <w:rsid w:val="000654C8"/>
    <w:rsid w:val="00065909"/>
    <w:rsid w:val="00065BCB"/>
    <w:rsid w:val="000667E6"/>
    <w:rsid w:val="00067429"/>
    <w:rsid w:val="00067E36"/>
    <w:rsid w:val="000703CC"/>
    <w:rsid w:val="00072584"/>
    <w:rsid w:val="00073623"/>
    <w:rsid w:val="00073CBB"/>
    <w:rsid w:val="000767CC"/>
    <w:rsid w:val="000834AC"/>
    <w:rsid w:val="00084168"/>
    <w:rsid w:val="000842B9"/>
    <w:rsid w:val="00084678"/>
    <w:rsid w:val="000849D4"/>
    <w:rsid w:val="00084F74"/>
    <w:rsid w:val="0008567E"/>
    <w:rsid w:val="000856D4"/>
    <w:rsid w:val="00085E2F"/>
    <w:rsid w:val="00085EE2"/>
    <w:rsid w:val="00086948"/>
    <w:rsid w:val="00087659"/>
    <w:rsid w:val="000876E8"/>
    <w:rsid w:val="000879BE"/>
    <w:rsid w:val="00087EDB"/>
    <w:rsid w:val="000900EB"/>
    <w:rsid w:val="0009030B"/>
    <w:rsid w:val="0009082F"/>
    <w:rsid w:val="00090EF0"/>
    <w:rsid w:val="00091415"/>
    <w:rsid w:val="00091E7C"/>
    <w:rsid w:val="00093BA7"/>
    <w:rsid w:val="00093D91"/>
    <w:rsid w:val="00095975"/>
    <w:rsid w:val="00096313"/>
    <w:rsid w:val="00097399"/>
    <w:rsid w:val="000A04CC"/>
    <w:rsid w:val="000A12FA"/>
    <w:rsid w:val="000A25A6"/>
    <w:rsid w:val="000A28B4"/>
    <w:rsid w:val="000A2BF7"/>
    <w:rsid w:val="000A2C32"/>
    <w:rsid w:val="000A2D19"/>
    <w:rsid w:val="000A4CA3"/>
    <w:rsid w:val="000A68CE"/>
    <w:rsid w:val="000B04B0"/>
    <w:rsid w:val="000B0F92"/>
    <w:rsid w:val="000B1F65"/>
    <w:rsid w:val="000B232A"/>
    <w:rsid w:val="000B3DAD"/>
    <w:rsid w:val="000B5551"/>
    <w:rsid w:val="000B5E60"/>
    <w:rsid w:val="000C0246"/>
    <w:rsid w:val="000C148F"/>
    <w:rsid w:val="000C19D6"/>
    <w:rsid w:val="000C3EBA"/>
    <w:rsid w:val="000C40D4"/>
    <w:rsid w:val="000C42C2"/>
    <w:rsid w:val="000C4420"/>
    <w:rsid w:val="000C58D3"/>
    <w:rsid w:val="000C5CE6"/>
    <w:rsid w:val="000C5CF1"/>
    <w:rsid w:val="000C78CE"/>
    <w:rsid w:val="000D1204"/>
    <w:rsid w:val="000D5110"/>
    <w:rsid w:val="000D5136"/>
    <w:rsid w:val="000D55BF"/>
    <w:rsid w:val="000D6848"/>
    <w:rsid w:val="000D7F7E"/>
    <w:rsid w:val="000E12BE"/>
    <w:rsid w:val="000E1A6C"/>
    <w:rsid w:val="000E2C1C"/>
    <w:rsid w:val="000E49B6"/>
    <w:rsid w:val="000E4BF1"/>
    <w:rsid w:val="000E5444"/>
    <w:rsid w:val="000E5459"/>
    <w:rsid w:val="000E6540"/>
    <w:rsid w:val="000E7939"/>
    <w:rsid w:val="000F0CEA"/>
    <w:rsid w:val="000F0F8A"/>
    <w:rsid w:val="000F1229"/>
    <w:rsid w:val="000F19CF"/>
    <w:rsid w:val="000F1D0C"/>
    <w:rsid w:val="000F2452"/>
    <w:rsid w:val="000F3819"/>
    <w:rsid w:val="000F409D"/>
    <w:rsid w:val="000F729A"/>
    <w:rsid w:val="000F7C4C"/>
    <w:rsid w:val="00100153"/>
    <w:rsid w:val="001006AB"/>
    <w:rsid w:val="00100917"/>
    <w:rsid w:val="001012B1"/>
    <w:rsid w:val="00101679"/>
    <w:rsid w:val="00101735"/>
    <w:rsid w:val="00101C40"/>
    <w:rsid w:val="001026E0"/>
    <w:rsid w:val="0010332A"/>
    <w:rsid w:val="00103CF9"/>
    <w:rsid w:val="00104477"/>
    <w:rsid w:val="00104616"/>
    <w:rsid w:val="00104C94"/>
    <w:rsid w:val="00104EDD"/>
    <w:rsid w:val="001058CA"/>
    <w:rsid w:val="00105CB4"/>
    <w:rsid w:val="00105E27"/>
    <w:rsid w:val="00106AF1"/>
    <w:rsid w:val="00106E69"/>
    <w:rsid w:val="00110535"/>
    <w:rsid w:val="00110B5A"/>
    <w:rsid w:val="00110BD1"/>
    <w:rsid w:val="00111A4C"/>
    <w:rsid w:val="001124DB"/>
    <w:rsid w:val="00112B45"/>
    <w:rsid w:val="00112C5E"/>
    <w:rsid w:val="00113573"/>
    <w:rsid w:val="00113998"/>
    <w:rsid w:val="00114104"/>
    <w:rsid w:val="0011640A"/>
    <w:rsid w:val="001165F7"/>
    <w:rsid w:val="00117E8B"/>
    <w:rsid w:val="00120DA4"/>
    <w:rsid w:val="00122D18"/>
    <w:rsid w:val="00122F0A"/>
    <w:rsid w:val="0012321A"/>
    <w:rsid w:val="00125187"/>
    <w:rsid w:val="0012609F"/>
    <w:rsid w:val="0012667F"/>
    <w:rsid w:val="00126DD6"/>
    <w:rsid w:val="001272C0"/>
    <w:rsid w:val="00130675"/>
    <w:rsid w:val="00130983"/>
    <w:rsid w:val="001315E7"/>
    <w:rsid w:val="0013298E"/>
    <w:rsid w:val="00132B11"/>
    <w:rsid w:val="00136E65"/>
    <w:rsid w:val="00143AD3"/>
    <w:rsid w:val="001448A5"/>
    <w:rsid w:val="001448FB"/>
    <w:rsid w:val="00144BE8"/>
    <w:rsid w:val="001452E7"/>
    <w:rsid w:val="00145A3B"/>
    <w:rsid w:val="00145C2A"/>
    <w:rsid w:val="00147530"/>
    <w:rsid w:val="00150F3E"/>
    <w:rsid w:val="00152961"/>
    <w:rsid w:val="00152E2C"/>
    <w:rsid w:val="001538DE"/>
    <w:rsid w:val="00153F58"/>
    <w:rsid w:val="00154155"/>
    <w:rsid w:val="00154942"/>
    <w:rsid w:val="001563A2"/>
    <w:rsid w:val="001568B4"/>
    <w:rsid w:val="00157D26"/>
    <w:rsid w:val="00160586"/>
    <w:rsid w:val="001606FA"/>
    <w:rsid w:val="001609C5"/>
    <w:rsid w:val="0016123B"/>
    <w:rsid w:val="00162BB9"/>
    <w:rsid w:val="00163804"/>
    <w:rsid w:val="00163C7D"/>
    <w:rsid w:val="00163ED6"/>
    <w:rsid w:val="00164AD0"/>
    <w:rsid w:val="00165362"/>
    <w:rsid w:val="0016576A"/>
    <w:rsid w:val="001658D9"/>
    <w:rsid w:val="00166558"/>
    <w:rsid w:val="00167561"/>
    <w:rsid w:val="001709CB"/>
    <w:rsid w:val="00170A8A"/>
    <w:rsid w:val="00172C33"/>
    <w:rsid w:val="00173863"/>
    <w:rsid w:val="0017671E"/>
    <w:rsid w:val="00176A72"/>
    <w:rsid w:val="00176BEF"/>
    <w:rsid w:val="00176DC3"/>
    <w:rsid w:val="0018019E"/>
    <w:rsid w:val="001808EC"/>
    <w:rsid w:val="00181A94"/>
    <w:rsid w:val="001829CD"/>
    <w:rsid w:val="00182EFA"/>
    <w:rsid w:val="00183145"/>
    <w:rsid w:val="0018374E"/>
    <w:rsid w:val="001839A9"/>
    <w:rsid w:val="00185007"/>
    <w:rsid w:val="00185143"/>
    <w:rsid w:val="00186226"/>
    <w:rsid w:val="00186B70"/>
    <w:rsid w:val="00187863"/>
    <w:rsid w:val="0019061C"/>
    <w:rsid w:val="00190D6E"/>
    <w:rsid w:val="00193330"/>
    <w:rsid w:val="0019339B"/>
    <w:rsid w:val="001939DD"/>
    <w:rsid w:val="00193A1A"/>
    <w:rsid w:val="00193E01"/>
    <w:rsid w:val="00193FF1"/>
    <w:rsid w:val="00193FF7"/>
    <w:rsid w:val="00194826"/>
    <w:rsid w:val="00195658"/>
    <w:rsid w:val="001964BE"/>
    <w:rsid w:val="00196BED"/>
    <w:rsid w:val="00196E28"/>
    <w:rsid w:val="00197228"/>
    <w:rsid w:val="001974F5"/>
    <w:rsid w:val="00197584"/>
    <w:rsid w:val="001A0544"/>
    <w:rsid w:val="001A0886"/>
    <w:rsid w:val="001A18C8"/>
    <w:rsid w:val="001A1B04"/>
    <w:rsid w:val="001A20EF"/>
    <w:rsid w:val="001A3002"/>
    <w:rsid w:val="001A3C97"/>
    <w:rsid w:val="001A3E79"/>
    <w:rsid w:val="001A4997"/>
    <w:rsid w:val="001A4E81"/>
    <w:rsid w:val="001A5135"/>
    <w:rsid w:val="001A544F"/>
    <w:rsid w:val="001A6588"/>
    <w:rsid w:val="001A65A3"/>
    <w:rsid w:val="001A6BFF"/>
    <w:rsid w:val="001A6C47"/>
    <w:rsid w:val="001B08CF"/>
    <w:rsid w:val="001B0B53"/>
    <w:rsid w:val="001B0D3A"/>
    <w:rsid w:val="001B1199"/>
    <w:rsid w:val="001B1A47"/>
    <w:rsid w:val="001B20FD"/>
    <w:rsid w:val="001B336B"/>
    <w:rsid w:val="001B486A"/>
    <w:rsid w:val="001B5B8F"/>
    <w:rsid w:val="001B5EB2"/>
    <w:rsid w:val="001B75B5"/>
    <w:rsid w:val="001C01BC"/>
    <w:rsid w:val="001C05C3"/>
    <w:rsid w:val="001C065D"/>
    <w:rsid w:val="001C0D26"/>
    <w:rsid w:val="001C2405"/>
    <w:rsid w:val="001C366A"/>
    <w:rsid w:val="001C3990"/>
    <w:rsid w:val="001C466B"/>
    <w:rsid w:val="001C5190"/>
    <w:rsid w:val="001C551C"/>
    <w:rsid w:val="001C7F05"/>
    <w:rsid w:val="001D0B02"/>
    <w:rsid w:val="001D0D46"/>
    <w:rsid w:val="001D153F"/>
    <w:rsid w:val="001D1D3D"/>
    <w:rsid w:val="001D28E4"/>
    <w:rsid w:val="001D2E84"/>
    <w:rsid w:val="001D3A19"/>
    <w:rsid w:val="001D5EE5"/>
    <w:rsid w:val="001D650E"/>
    <w:rsid w:val="001D6929"/>
    <w:rsid w:val="001D6C6A"/>
    <w:rsid w:val="001D6CAE"/>
    <w:rsid w:val="001E08BD"/>
    <w:rsid w:val="001E110D"/>
    <w:rsid w:val="001E116E"/>
    <w:rsid w:val="001E1FFC"/>
    <w:rsid w:val="001E3F5F"/>
    <w:rsid w:val="001E446C"/>
    <w:rsid w:val="001E49B5"/>
    <w:rsid w:val="001E4D47"/>
    <w:rsid w:val="001E55A3"/>
    <w:rsid w:val="001E6890"/>
    <w:rsid w:val="001E6C4E"/>
    <w:rsid w:val="001E7295"/>
    <w:rsid w:val="001E7A52"/>
    <w:rsid w:val="001F0292"/>
    <w:rsid w:val="001F02CC"/>
    <w:rsid w:val="001F0360"/>
    <w:rsid w:val="001F1236"/>
    <w:rsid w:val="001F1FE6"/>
    <w:rsid w:val="001F4326"/>
    <w:rsid w:val="001F4C82"/>
    <w:rsid w:val="001F6148"/>
    <w:rsid w:val="001F6D86"/>
    <w:rsid w:val="001F75E2"/>
    <w:rsid w:val="00201AB7"/>
    <w:rsid w:val="00203E58"/>
    <w:rsid w:val="00204D9A"/>
    <w:rsid w:val="00204F5B"/>
    <w:rsid w:val="002068EE"/>
    <w:rsid w:val="00206B13"/>
    <w:rsid w:val="00206C1A"/>
    <w:rsid w:val="00207681"/>
    <w:rsid w:val="00211128"/>
    <w:rsid w:val="002119C0"/>
    <w:rsid w:val="00214152"/>
    <w:rsid w:val="002142E2"/>
    <w:rsid w:val="00214F06"/>
    <w:rsid w:val="00217517"/>
    <w:rsid w:val="0021787F"/>
    <w:rsid w:val="002209EF"/>
    <w:rsid w:val="0022115D"/>
    <w:rsid w:val="00221DC1"/>
    <w:rsid w:val="002226DA"/>
    <w:rsid w:val="00222AB4"/>
    <w:rsid w:val="00222B0E"/>
    <w:rsid w:val="00223DA0"/>
    <w:rsid w:val="00223E41"/>
    <w:rsid w:val="002247CA"/>
    <w:rsid w:val="00225640"/>
    <w:rsid w:val="002302C7"/>
    <w:rsid w:val="00230DD4"/>
    <w:rsid w:val="00231CD6"/>
    <w:rsid w:val="00232DEF"/>
    <w:rsid w:val="00234409"/>
    <w:rsid w:val="00234E41"/>
    <w:rsid w:val="00236DAB"/>
    <w:rsid w:val="00236EF0"/>
    <w:rsid w:val="00240204"/>
    <w:rsid w:val="00241B68"/>
    <w:rsid w:val="00241C3A"/>
    <w:rsid w:val="00241E41"/>
    <w:rsid w:val="00242E46"/>
    <w:rsid w:val="0024342C"/>
    <w:rsid w:val="00245B5D"/>
    <w:rsid w:val="00247021"/>
    <w:rsid w:val="00247E01"/>
    <w:rsid w:val="00253016"/>
    <w:rsid w:val="002539B2"/>
    <w:rsid w:val="0025466C"/>
    <w:rsid w:val="002550C4"/>
    <w:rsid w:val="00257DD4"/>
    <w:rsid w:val="002600A4"/>
    <w:rsid w:val="0026012F"/>
    <w:rsid w:val="00260879"/>
    <w:rsid w:val="00260FA9"/>
    <w:rsid w:val="00260FD6"/>
    <w:rsid w:val="002616B5"/>
    <w:rsid w:val="002623D8"/>
    <w:rsid w:val="002625DF"/>
    <w:rsid w:val="00264FA6"/>
    <w:rsid w:val="002651E4"/>
    <w:rsid w:val="002653C1"/>
    <w:rsid w:val="00266385"/>
    <w:rsid w:val="00266AE6"/>
    <w:rsid w:val="00270C5B"/>
    <w:rsid w:val="00271210"/>
    <w:rsid w:val="002712A2"/>
    <w:rsid w:val="00272385"/>
    <w:rsid w:val="00272415"/>
    <w:rsid w:val="00273269"/>
    <w:rsid w:val="002745D6"/>
    <w:rsid w:val="0027619D"/>
    <w:rsid w:val="0028055E"/>
    <w:rsid w:val="00280F12"/>
    <w:rsid w:val="00281357"/>
    <w:rsid w:val="00281FB9"/>
    <w:rsid w:val="002824BF"/>
    <w:rsid w:val="002831A3"/>
    <w:rsid w:val="00283D61"/>
    <w:rsid w:val="00284061"/>
    <w:rsid w:val="0028435A"/>
    <w:rsid w:val="002852FB"/>
    <w:rsid w:val="00286410"/>
    <w:rsid w:val="0028675E"/>
    <w:rsid w:val="00287AF4"/>
    <w:rsid w:val="0029070F"/>
    <w:rsid w:val="002918DA"/>
    <w:rsid w:val="002922DA"/>
    <w:rsid w:val="00292F04"/>
    <w:rsid w:val="00293177"/>
    <w:rsid w:val="0029496C"/>
    <w:rsid w:val="00295889"/>
    <w:rsid w:val="00295BE0"/>
    <w:rsid w:val="002960A3"/>
    <w:rsid w:val="002A0175"/>
    <w:rsid w:val="002A17A8"/>
    <w:rsid w:val="002A231A"/>
    <w:rsid w:val="002A39A6"/>
    <w:rsid w:val="002A3A7B"/>
    <w:rsid w:val="002A4AC4"/>
    <w:rsid w:val="002A5732"/>
    <w:rsid w:val="002A58B4"/>
    <w:rsid w:val="002B2927"/>
    <w:rsid w:val="002B2BD8"/>
    <w:rsid w:val="002B2D43"/>
    <w:rsid w:val="002B3AB4"/>
    <w:rsid w:val="002B534D"/>
    <w:rsid w:val="002B538F"/>
    <w:rsid w:val="002B5443"/>
    <w:rsid w:val="002B67C5"/>
    <w:rsid w:val="002B7255"/>
    <w:rsid w:val="002B74AF"/>
    <w:rsid w:val="002B7659"/>
    <w:rsid w:val="002B7936"/>
    <w:rsid w:val="002C0C8E"/>
    <w:rsid w:val="002C0F92"/>
    <w:rsid w:val="002C1B2C"/>
    <w:rsid w:val="002C23CD"/>
    <w:rsid w:val="002C50BE"/>
    <w:rsid w:val="002C6CC4"/>
    <w:rsid w:val="002C79A0"/>
    <w:rsid w:val="002D0BD9"/>
    <w:rsid w:val="002D16E8"/>
    <w:rsid w:val="002D1777"/>
    <w:rsid w:val="002D1CD8"/>
    <w:rsid w:val="002D5C57"/>
    <w:rsid w:val="002D603A"/>
    <w:rsid w:val="002E4052"/>
    <w:rsid w:val="002E4D44"/>
    <w:rsid w:val="002E52D9"/>
    <w:rsid w:val="002E60B8"/>
    <w:rsid w:val="002E79DD"/>
    <w:rsid w:val="002E7F3B"/>
    <w:rsid w:val="002F1565"/>
    <w:rsid w:val="002F2427"/>
    <w:rsid w:val="002F24EB"/>
    <w:rsid w:val="002F3754"/>
    <w:rsid w:val="002F3BFC"/>
    <w:rsid w:val="002F40AD"/>
    <w:rsid w:val="002F44D7"/>
    <w:rsid w:val="002F4A8C"/>
    <w:rsid w:val="002F52CE"/>
    <w:rsid w:val="002F6B01"/>
    <w:rsid w:val="002F6B1D"/>
    <w:rsid w:val="002F7126"/>
    <w:rsid w:val="002F72D1"/>
    <w:rsid w:val="002F7896"/>
    <w:rsid w:val="002F78D4"/>
    <w:rsid w:val="00301E81"/>
    <w:rsid w:val="00304161"/>
    <w:rsid w:val="003044B0"/>
    <w:rsid w:val="003055FC"/>
    <w:rsid w:val="003060BB"/>
    <w:rsid w:val="00306708"/>
    <w:rsid w:val="00311B6F"/>
    <w:rsid w:val="003129E0"/>
    <w:rsid w:val="003132FA"/>
    <w:rsid w:val="00313ECE"/>
    <w:rsid w:val="003143A3"/>
    <w:rsid w:val="00314A5B"/>
    <w:rsid w:val="003151A1"/>
    <w:rsid w:val="00315A93"/>
    <w:rsid w:val="00317AA1"/>
    <w:rsid w:val="0032062A"/>
    <w:rsid w:val="00320A52"/>
    <w:rsid w:val="00320E3B"/>
    <w:rsid w:val="00320EEB"/>
    <w:rsid w:val="00320F6B"/>
    <w:rsid w:val="003210CD"/>
    <w:rsid w:val="00322C73"/>
    <w:rsid w:val="00323181"/>
    <w:rsid w:val="00324B77"/>
    <w:rsid w:val="00325724"/>
    <w:rsid w:val="00330D47"/>
    <w:rsid w:val="003333EA"/>
    <w:rsid w:val="00333563"/>
    <w:rsid w:val="00335064"/>
    <w:rsid w:val="0033570D"/>
    <w:rsid w:val="00335AD9"/>
    <w:rsid w:val="00335D45"/>
    <w:rsid w:val="00336785"/>
    <w:rsid w:val="00337DB6"/>
    <w:rsid w:val="00340617"/>
    <w:rsid w:val="003406D0"/>
    <w:rsid w:val="00340814"/>
    <w:rsid w:val="003409A7"/>
    <w:rsid w:val="003439A1"/>
    <w:rsid w:val="0034443C"/>
    <w:rsid w:val="00344F9F"/>
    <w:rsid w:val="00345082"/>
    <w:rsid w:val="003451B3"/>
    <w:rsid w:val="00345698"/>
    <w:rsid w:val="00345DB4"/>
    <w:rsid w:val="00347415"/>
    <w:rsid w:val="00347D05"/>
    <w:rsid w:val="00350E27"/>
    <w:rsid w:val="0035116C"/>
    <w:rsid w:val="00353A52"/>
    <w:rsid w:val="00353B55"/>
    <w:rsid w:val="00353C04"/>
    <w:rsid w:val="00353CA2"/>
    <w:rsid w:val="00355528"/>
    <w:rsid w:val="00363532"/>
    <w:rsid w:val="003637DD"/>
    <w:rsid w:val="0036453E"/>
    <w:rsid w:val="00364E3E"/>
    <w:rsid w:val="0036581B"/>
    <w:rsid w:val="003662AE"/>
    <w:rsid w:val="00366DA9"/>
    <w:rsid w:val="0036753C"/>
    <w:rsid w:val="00367E42"/>
    <w:rsid w:val="00370170"/>
    <w:rsid w:val="003703C4"/>
    <w:rsid w:val="0037075F"/>
    <w:rsid w:val="0037182F"/>
    <w:rsid w:val="0037185E"/>
    <w:rsid w:val="00372643"/>
    <w:rsid w:val="00372CD4"/>
    <w:rsid w:val="00372F31"/>
    <w:rsid w:val="003733C9"/>
    <w:rsid w:val="00373BB4"/>
    <w:rsid w:val="003754CF"/>
    <w:rsid w:val="0037601C"/>
    <w:rsid w:val="0037788C"/>
    <w:rsid w:val="00377DAF"/>
    <w:rsid w:val="00380784"/>
    <w:rsid w:val="00382C37"/>
    <w:rsid w:val="0038396F"/>
    <w:rsid w:val="00384FA2"/>
    <w:rsid w:val="00387A8E"/>
    <w:rsid w:val="00387FE6"/>
    <w:rsid w:val="00390312"/>
    <w:rsid w:val="00390A1B"/>
    <w:rsid w:val="00391B73"/>
    <w:rsid w:val="00393480"/>
    <w:rsid w:val="00393CD3"/>
    <w:rsid w:val="00395CC7"/>
    <w:rsid w:val="00396EC0"/>
    <w:rsid w:val="003978B6"/>
    <w:rsid w:val="003A0A6E"/>
    <w:rsid w:val="003A0DB7"/>
    <w:rsid w:val="003A0EA6"/>
    <w:rsid w:val="003A1FD0"/>
    <w:rsid w:val="003A2D0A"/>
    <w:rsid w:val="003A43C4"/>
    <w:rsid w:val="003A4818"/>
    <w:rsid w:val="003A5732"/>
    <w:rsid w:val="003A646B"/>
    <w:rsid w:val="003A6DA6"/>
    <w:rsid w:val="003A751A"/>
    <w:rsid w:val="003A7A6F"/>
    <w:rsid w:val="003A7D97"/>
    <w:rsid w:val="003B0A9E"/>
    <w:rsid w:val="003B2CCF"/>
    <w:rsid w:val="003B36F3"/>
    <w:rsid w:val="003B523D"/>
    <w:rsid w:val="003B542A"/>
    <w:rsid w:val="003B68E6"/>
    <w:rsid w:val="003B746B"/>
    <w:rsid w:val="003B7769"/>
    <w:rsid w:val="003B77AA"/>
    <w:rsid w:val="003C001D"/>
    <w:rsid w:val="003C3A6D"/>
    <w:rsid w:val="003C447B"/>
    <w:rsid w:val="003C4CC9"/>
    <w:rsid w:val="003C58F8"/>
    <w:rsid w:val="003C6AF8"/>
    <w:rsid w:val="003C7EF0"/>
    <w:rsid w:val="003D0D7E"/>
    <w:rsid w:val="003D1502"/>
    <w:rsid w:val="003D1D6E"/>
    <w:rsid w:val="003D2CEF"/>
    <w:rsid w:val="003D3B55"/>
    <w:rsid w:val="003D4556"/>
    <w:rsid w:val="003D4880"/>
    <w:rsid w:val="003D4C02"/>
    <w:rsid w:val="003D5FF4"/>
    <w:rsid w:val="003D6371"/>
    <w:rsid w:val="003D67B6"/>
    <w:rsid w:val="003D6A17"/>
    <w:rsid w:val="003D6E97"/>
    <w:rsid w:val="003E15D4"/>
    <w:rsid w:val="003E1710"/>
    <w:rsid w:val="003E1F11"/>
    <w:rsid w:val="003E2B2E"/>
    <w:rsid w:val="003E376F"/>
    <w:rsid w:val="003E43B3"/>
    <w:rsid w:val="003E43D3"/>
    <w:rsid w:val="003E4DD0"/>
    <w:rsid w:val="003E7FCF"/>
    <w:rsid w:val="003F006F"/>
    <w:rsid w:val="003F0C09"/>
    <w:rsid w:val="003F0D62"/>
    <w:rsid w:val="003F2E88"/>
    <w:rsid w:val="003F3ABC"/>
    <w:rsid w:val="003F3DC7"/>
    <w:rsid w:val="003F4CD3"/>
    <w:rsid w:val="003F582B"/>
    <w:rsid w:val="003F6D23"/>
    <w:rsid w:val="003F7779"/>
    <w:rsid w:val="00400001"/>
    <w:rsid w:val="00400247"/>
    <w:rsid w:val="00403FAC"/>
    <w:rsid w:val="0040588C"/>
    <w:rsid w:val="004068AE"/>
    <w:rsid w:val="0041112C"/>
    <w:rsid w:val="00411C53"/>
    <w:rsid w:val="00412A72"/>
    <w:rsid w:val="00414E85"/>
    <w:rsid w:val="004161CA"/>
    <w:rsid w:val="00416399"/>
    <w:rsid w:val="004166C3"/>
    <w:rsid w:val="00417679"/>
    <w:rsid w:val="004178AB"/>
    <w:rsid w:val="00420AEA"/>
    <w:rsid w:val="004222FF"/>
    <w:rsid w:val="00422300"/>
    <w:rsid w:val="00423214"/>
    <w:rsid w:val="00424222"/>
    <w:rsid w:val="004245CA"/>
    <w:rsid w:val="00425CBC"/>
    <w:rsid w:val="00426476"/>
    <w:rsid w:val="00427F44"/>
    <w:rsid w:val="00430EBD"/>
    <w:rsid w:val="00432586"/>
    <w:rsid w:val="004352B0"/>
    <w:rsid w:val="00435979"/>
    <w:rsid w:val="00437800"/>
    <w:rsid w:val="00440509"/>
    <w:rsid w:val="004419CE"/>
    <w:rsid w:val="0044225C"/>
    <w:rsid w:val="004430E2"/>
    <w:rsid w:val="004446A6"/>
    <w:rsid w:val="004446AA"/>
    <w:rsid w:val="0044478F"/>
    <w:rsid w:val="004458AA"/>
    <w:rsid w:val="00447F96"/>
    <w:rsid w:val="00450DDD"/>
    <w:rsid w:val="0045195A"/>
    <w:rsid w:val="004521B8"/>
    <w:rsid w:val="00452967"/>
    <w:rsid w:val="004538F5"/>
    <w:rsid w:val="0045400C"/>
    <w:rsid w:val="004557E0"/>
    <w:rsid w:val="00457444"/>
    <w:rsid w:val="004606D0"/>
    <w:rsid w:val="004627AB"/>
    <w:rsid w:val="00465827"/>
    <w:rsid w:val="00465C08"/>
    <w:rsid w:val="00465EC3"/>
    <w:rsid w:val="0047013B"/>
    <w:rsid w:val="00470931"/>
    <w:rsid w:val="004709C6"/>
    <w:rsid w:val="00470B54"/>
    <w:rsid w:val="00470BA5"/>
    <w:rsid w:val="00470EF3"/>
    <w:rsid w:val="00471524"/>
    <w:rsid w:val="00472DE7"/>
    <w:rsid w:val="00474030"/>
    <w:rsid w:val="004743CA"/>
    <w:rsid w:val="00475787"/>
    <w:rsid w:val="004758EF"/>
    <w:rsid w:val="004760DC"/>
    <w:rsid w:val="004767E7"/>
    <w:rsid w:val="00476B39"/>
    <w:rsid w:val="0047721F"/>
    <w:rsid w:val="0047781E"/>
    <w:rsid w:val="00477EE1"/>
    <w:rsid w:val="00480CAE"/>
    <w:rsid w:val="00480EBC"/>
    <w:rsid w:val="0048196B"/>
    <w:rsid w:val="00481DE0"/>
    <w:rsid w:val="00483E1F"/>
    <w:rsid w:val="00484085"/>
    <w:rsid w:val="00484ACC"/>
    <w:rsid w:val="0048538D"/>
    <w:rsid w:val="00485C93"/>
    <w:rsid w:val="00485D67"/>
    <w:rsid w:val="00486B0C"/>
    <w:rsid w:val="00487A78"/>
    <w:rsid w:val="00490AC0"/>
    <w:rsid w:val="00491D5B"/>
    <w:rsid w:val="00491FC3"/>
    <w:rsid w:val="00492080"/>
    <w:rsid w:val="004925E4"/>
    <w:rsid w:val="00492ACB"/>
    <w:rsid w:val="00492CC9"/>
    <w:rsid w:val="0049431F"/>
    <w:rsid w:val="0049517D"/>
    <w:rsid w:val="004957FE"/>
    <w:rsid w:val="00495AE9"/>
    <w:rsid w:val="00496966"/>
    <w:rsid w:val="00497008"/>
    <w:rsid w:val="0049796D"/>
    <w:rsid w:val="004A0BA7"/>
    <w:rsid w:val="004A3DD0"/>
    <w:rsid w:val="004A55F4"/>
    <w:rsid w:val="004A6DC8"/>
    <w:rsid w:val="004B00A9"/>
    <w:rsid w:val="004B1098"/>
    <w:rsid w:val="004B281D"/>
    <w:rsid w:val="004B3812"/>
    <w:rsid w:val="004B3ED7"/>
    <w:rsid w:val="004B4E38"/>
    <w:rsid w:val="004B5B7D"/>
    <w:rsid w:val="004B5D4E"/>
    <w:rsid w:val="004B6988"/>
    <w:rsid w:val="004B69C0"/>
    <w:rsid w:val="004B6BE3"/>
    <w:rsid w:val="004C003B"/>
    <w:rsid w:val="004C08A9"/>
    <w:rsid w:val="004C0D97"/>
    <w:rsid w:val="004C1500"/>
    <w:rsid w:val="004C2A32"/>
    <w:rsid w:val="004C38BA"/>
    <w:rsid w:val="004C3E80"/>
    <w:rsid w:val="004C4AF0"/>
    <w:rsid w:val="004C5540"/>
    <w:rsid w:val="004C6810"/>
    <w:rsid w:val="004C7A05"/>
    <w:rsid w:val="004D0390"/>
    <w:rsid w:val="004D353E"/>
    <w:rsid w:val="004D5074"/>
    <w:rsid w:val="004D5BC8"/>
    <w:rsid w:val="004D6B2C"/>
    <w:rsid w:val="004E22F3"/>
    <w:rsid w:val="004E2957"/>
    <w:rsid w:val="004E3224"/>
    <w:rsid w:val="004E3B9A"/>
    <w:rsid w:val="004E43BA"/>
    <w:rsid w:val="004E47D2"/>
    <w:rsid w:val="004E4BD5"/>
    <w:rsid w:val="004E4E63"/>
    <w:rsid w:val="004E6B28"/>
    <w:rsid w:val="004E7857"/>
    <w:rsid w:val="004F04F9"/>
    <w:rsid w:val="004F0E03"/>
    <w:rsid w:val="004F19CA"/>
    <w:rsid w:val="004F1C93"/>
    <w:rsid w:val="004F2C8A"/>
    <w:rsid w:val="004F3620"/>
    <w:rsid w:val="004F3762"/>
    <w:rsid w:val="004F5DA7"/>
    <w:rsid w:val="004F5DFD"/>
    <w:rsid w:val="004F6D38"/>
    <w:rsid w:val="004F71E4"/>
    <w:rsid w:val="00500C29"/>
    <w:rsid w:val="0050212D"/>
    <w:rsid w:val="0050323C"/>
    <w:rsid w:val="00504315"/>
    <w:rsid w:val="005049FD"/>
    <w:rsid w:val="00505230"/>
    <w:rsid w:val="0050533F"/>
    <w:rsid w:val="0050535C"/>
    <w:rsid w:val="00505B96"/>
    <w:rsid w:val="0050746C"/>
    <w:rsid w:val="00510381"/>
    <w:rsid w:val="005117E0"/>
    <w:rsid w:val="00511E62"/>
    <w:rsid w:val="005123D1"/>
    <w:rsid w:val="0051242E"/>
    <w:rsid w:val="00514163"/>
    <w:rsid w:val="0051489E"/>
    <w:rsid w:val="00514974"/>
    <w:rsid w:val="0051569C"/>
    <w:rsid w:val="00515DE2"/>
    <w:rsid w:val="005218A0"/>
    <w:rsid w:val="005219E4"/>
    <w:rsid w:val="00521AE0"/>
    <w:rsid w:val="00524C94"/>
    <w:rsid w:val="00525C06"/>
    <w:rsid w:val="00525EA3"/>
    <w:rsid w:val="00526F34"/>
    <w:rsid w:val="00527580"/>
    <w:rsid w:val="00530291"/>
    <w:rsid w:val="00530680"/>
    <w:rsid w:val="00530882"/>
    <w:rsid w:val="00530BBC"/>
    <w:rsid w:val="005319CA"/>
    <w:rsid w:val="00532458"/>
    <w:rsid w:val="00533C90"/>
    <w:rsid w:val="00534EDA"/>
    <w:rsid w:val="00534F27"/>
    <w:rsid w:val="00536A36"/>
    <w:rsid w:val="00536C61"/>
    <w:rsid w:val="0054040D"/>
    <w:rsid w:val="00541D41"/>
    <w:rsid w:val="00545288"/>
    <w:rsid w:val="00550C23"/>
    <w:rsid w:val="00550CBF"/>
    <w:rsid w:val="00551699"/>
    <w:rsid w:val="005516AE"/>
    <w:rsid w:val="005517F0"/>
    <w:rsid w:val="00552837"/>
    <w:rsid w:val="005534FC"/>
    <w:rsid w:val="00553B2D"/>
    <w:rsid w:val="005552E1"/>
    <w:rsid w:val="00555726"/>
    <w:rsid w:val="00555D7D"/>
    <w:rsid w:val="005566D5"/>
    <w:rsid w:val="00556CA3"/>
    <w:rsid w:val="005606CA"/>
    <w:rsid w:val="00561E77"/>
    <w:rsid w:val="0056230E"/>
    <w:rsid w:val="00562863"/>
    <w:rsid w:val="00562C49"/>
    <w:rsid w:val="00563586"/>
    <w:rsid w:val="00563FCE"/>
    <w:rsid w:val="00565587"/>
    <w:rsid w:val="00566492"/>
    <w:rsid w:val="00570243"/>
    <w:rsid w:val="0057084A"/>
    <w:rsid w:val="005709DD"/>
    <w:rsid w:val="005711B6"/>
    <w:rsid w:val="005726E9"/>
    <w:rsid w:val="00573117"/>
    <w:rsid w:val="0057410A"/>
    <w:rsid w:val="005750F7"/>
    <w:rsid w:val="0057673D"/>
    <w:rsid w:val="005772C3"/>
    <w:rsid w:val="00577F36"/>
    <w:rsid w:val="0058058B"/>
    <w:rsid w:val="005819BB"/>
    <w:rsid w:val="00581B1C"/>
    <w:rsid w:val="005822CF"/>
    <w:rsid w:val="00582788"/>
    <w:rsid w:val="00583101"/>
    <w:rsid w:val="0058407C"/>
    <w:rsid w:val="00586C30"/>
    <w:rsid w:val="00586E00"/>
    <w:rsid w:val="00587205"/>
    <w:rsid w:val="00587728"/>
    <w:rsid w:val="00592A3C"/>
    <w:rsid w:val="00594217"/>
    <w:rsid w:val="00595842"/>
    <w:rsid w:val="00596280"/>
    <w:rsid w:val="00596C96"/>
    <w:rsid w:val="0059747A"/>
    <w:rsid w:val="0059790E"/>
    <w:rsid w:val="005A0135"/>
    <w:rsid w:val="005A2A95"/>
    <w:rsid w:val="005A2E60"/>
    <w:rsid w:val="005A33A7"/>
    <w:rsid w:val="005A3A1D"/>
    <w:rsid w:val="005A503E"/>
    <w:rsid w:val="005A51F6"/>
    <w:rsid w:val="005A57A6"/>
    <w:rsid w:val="005A73FB"/>
    <w:rsid w:val="005A7AEA"/>
    <w:rsid w:val="005A7E3D"/>
    <w:rsid w:val="005B0D49"/>
    <w:rsid w:val="005B193A"/>
    <w:rsid w:val="005B1F63"/>
    <w:rsid w:val="005B2660"/>
    <w:rsid w:val="005B27E8"/>
    <w:rsid w:val="005B3870"/>
    <w:rsid w:val="005B3DD0"/>
    <w:rsid w:val="005B4975"/>
    <w:rsid w:val="005B4EC7"/>
    <w:rsid w:val="005B7613"/>
    <w:rsid w:val="005B76C3"/>
    <w:rsid w:val="005C074E"/>
    <w:rsid w:val="005C0C6F"/>
    <w:rsid w:val="005C1549"/>
    <w:rsid w:val="005C2A5E"/>
    <w:rsid w:val="005C35D6"/>
    <w:rsid w:val="005C36EC"/>
    <w:rsid w:val="005C5444"/>
    <w:rsid w:val="005C58EA"/>
    <w:rsid w:val="005C6125"/>
    <w:rsid w:val="005C64D7"/>
    <w:rsid w:val="005C6AD9"/>
    <w:rsid w:val="005C76F9"/>
    <w:rsid w:val="005D2387"/>
    <w:rsid w:val="005D2544"/>
    <w:rsid w:val="005D3047"/>
    <w:rsid w:val="005D3F2D"/>
    <w:rsid w:val="005D5B6A"/>
    <w:rsid w:val="005D5EB6"/>
    <w:rsid w:val="005D7648"/>
    <w:rsid w:val="005D7A49"/>
    <w:rsid w:val="005E5D2C"/>
    <w:rsid w:val="005E661E"/>
    <w:rsid w:val="005E719F"/>
    <w:rsid w:val="005F0176"/>
    <w:rsid w:val="005F0C14"/>
    <w:rsid w:val="005F0C9D"/>
    <w:rsid w:val="005F22BA"/>
    <w:rsid w:val="005F33F3"/>
    <w:rsid w:val="005F3D14"/>
    <w:rsid w:val="005F4BE9"/>
    <w:rsid w:val="005F4FA8"/>
    <w:rsid w:val="005F6A7B"/>
    <w:rsid w:val="005F7614"/>
    <w:rsid w:val="005F7CC8"/>
    <w:rsid w:val="00600D21"/>
    <w:rsid w:val="00600F1A"/>
    <w:rsid w:val="006014CB"/>
    <w:rsid w:val="006025CC"/>
    <w:rsid w:val="006037D1"/>
    <w:rsid w:val="00604449"/>
    <w:rsid w:val="0060564F"/>
    <w:rsid w:val="00606A57"/>
    <w:rsid w:val="00606E9B"/>
    <w:rsid w:val="006074B6"/>
    <w:rsid w:val="00610536"/>
    <w:rsid w:val="00612CBC"/>
    <w:rsid w:val="00612FB3"/>
    <w:rsid w:val="006135B8"/>
    <w:rsid w:val="006135BE"/>
    <w:rsid w:val="00613E05"/>
    <w:rsid w:val="006152DD"/>
    <w:rsid w:val="00615A4A"/>
    <w:rsid w:val="00615C62"/>
    <w:rsid w:val="00617039"/>
    <w:rsid w:val="00617786"/>
    <w:rsid w:val="00620457"/>
    <w:rsid w:val="00620ACB"/>
    <w:rsid w:val="00622169"/>
    <w:rsid w:val="00624979"/>
    <w:rsid w:val="00624CD3"/>
    <w:rsid w:val="00625F3E"/>
    <w:rsid w:val="00627DCD"/>
    <w:rsid w:val="00630458"/>
    <w:rsid w:val="00630564"/>
    <w:rsid w:val="00631351"/>
    <w:rsid w:val="00632701"/>
    <w:rsid w:val="00632DF8"/>
    <w:rsid w:val="0063311D"/>
    <w:rsid w:val="00633248"/>
    <w:rsid w:val="0063389A"/>
    <w:rsid w:val="00634925"/>
    <w:rsid w:val="00635397"/>
    <w:rsid w:val="00641B67"/>
    <w:rsid w:val="006436BD"/>
    <w:rsid w:val="0064375D"/>
    <w:rsid w:val="0064667C"/>
    <w:rsid w:val="00647608"/>
    <w:rsid w:val="00650E56"/>
    <w:rsid w:val="00650EC1"/>
    <w:rsid w:val="00651D49"/>
    <w:rsid w:val="00653497"/>
    <w:rsid w:val="006538D8"/>
    <w:rsid w:val="00653BFE"/>
    <w:rsid w:val="00654DFE"/>
    <w:rsid w:val="006553B9"/>
    <w:rsid w:val="0065759C"/>
    <w:rsid w:val="00657A7C"/>
    <w:rsid w:val="00661C1F"/>
    <w:rsid w:val="00662896"/>
    <w:rsid w:val="00662F7B"/>
    <w:rsid w:val="00663063"/>
    <w:rsid w:val="006633F9"/>
    <w:rsid w:val="00663570"/>
    <w:rsid w:val="0066391A"/>
    <w:rsid w:val="0066421E"/>
    <w:rsid w:val="00665C05"/>
    <w:rsid w:val="00665EF2"/>
    <w:rsid w:val="00666065"/>
    <w:rsid w:val="00670610"/>
    <w:rsid w:val="00670C6D"/>
    <w:rsid w:val="0067127E"/>
    <w:rsid w:val="00671501"/>
    <w:rsid w:val="00672981"/>
    <w:rsid w:val="00672A2E"/>
    <w:rsid w:val="00673EFF"/>
    <w:rsid w:val="006740CB"/>
    <w:rsid w:val="00676003"/>
    <w:rsid w:val="00677CD8"/>
    <w:rsid w:val="00677F38"/>
    <w:rsid w:val="00680294"/>
    <w:rsid w:val="00680864"/>
    <w:rsid w:val="006819A9"/>
    <w:rsid w:val="00681B54"/>
    <w:rsid w:val="00685CF2"/>
    <w:rsid w:val="006876E0"/>
    <w:rsid w:val="00687AC9"/>
    <w:rsid w:val="006908AB"/>
    <w:rsid w:val="00690C88"/>
    <w:rsid w:val="00690E14"/>
    <w:rsid w:val="0069185E"/>
    <w:rsid w:val="00691926"/>
    <w:rsid w:val="00691D06"/>
    <w:rsid w:val="00691FAB"/>
    <w:rsid w:val="006920E8"/>
    <w:rsid w:val="006926A6"/>
    <w:rsid w:val="00692F26"/>
    <w:rsid w:val="00693FCB"/>
    <w:rsid w:val="006940DC"/>
    <w:rsid w:val="00694BAC"/>
    <w:rsid w:val="006952DB"/>
    <w:rsid w:val="00695C0E"/>
    <w:rsid w:val="00696AE1"/>
    <w:rsid w:val="006A2169"/>
    <w:rsid w:val="006A3D59"/>
    <w:rsid w:val="006A45A5"/>
    <w:rsid w:val="006A5570"/>
    <w:rsid w:val="006A5995"/>
    <w:rsid w:val="006A5D4D"/>
    <w:rsid w:val="006B0176"/>
    <w:rsid w:val="006B0610"/>
    <w:rsid w:val="006B1A0B"/>
    <w:rsid w:val="006B1E7D"/>
    <w:rsid w:val="006B3533"/>
    <w:rsid w:val="006B64B6"/>
    <w:rsid w:val="006B6B24"/>
    <w:rsid w:val="006B6D15"/>
    <w:rsid w:val="006C16B5"/>
    <w:rsid w:val="006C1AA9"/>
    <w:rsid w:val="006C1C5A"/>
    <w:rsid w:val="006C201A"/>
    <w:rsid w:val="006C2AB8"/>
    <w:rsid w:val="006C36EE"/>
    <w:rsid w:val="006C4377"/>
    <w:rsid w:val="006C5169"/>
    <w:rsid w:val="006C70C7"/>
    <w:rsid w:val="006C7C9A"/>
    <w:rsid w:val="006D0A6A"/>
    <w:rsid w:val="006D0BC4"/>
    <w:rsid w:val="006D0F87"/>
    <w:rsid w:val="006D1AF0"/>
    <w:rsid w:val="006D2C76"/>
    <w:rsid w:val="006D389F"/>
    <w:rsid w:val="006D3CD0"/>
    <w:rsid w:val="006D6ABE"/>
    <w:rsid w:val="006D6EFD"/>
    <w:rsid w:val="006E0558"/>
    <w:rsid w:val="006E3E20"/>
    <w:rsid w:val="006E4AEB"/>
    <w:rsid w:val="006E4F78"/>
    <w:rsid w:val="006E5033"/>
    <w:rsid w:val="006E531F"/>
    <w:rsid w:val="006E62DA"/>
    <w:rsid w:val="006E6AEC"/>
    <w:rsid w:val="006E793B"/>
    <w:rsid w:val="006E7D1A"/>
    <w:rsid w:val="006F00D7"/>
    <w:rsid w:val="006F0560"/>
    <w:rsid w:val="006F0991"/>
    <w:rsid w:val="006F1092"/>
    <w:rsid w:val="006F16DC"/>
    <w:rsid w:val="006F2FE6"/>
    <w:rsid w:val="006F3507"/>
    <w:rsid w:val="006F382F"/>
    <w:rsid w:val="006F3D6F"/>
    <w:rsid w:val="006F4D08"/>
    <w:rsid w:val="006F67F3"/>
    <w:rsid w:val="006F6C48"/>
    <w:rsid w:val="006F6E94"/>
    <w:rsid w:val="00701157"/>
    <w:rsid w:val="00701BBB"/>
    <w:rsid w:val="00701CC9"/>
    <w:rsid w:val="00701F5D"/>
    <w:rsid w:val="00702695"/>
    <w:rsid w:val="007027AC"/>
    <w:rsid w:val="007027F2"/>
    <w:rsid w:val="00703DA0"/>
    <w:rsid w:val="00703E54"/>
    <w:rsid w:val="00704A0F"/>
    <w:rsid w:val="00704FE7"/>
    <w:rsid w:val="007057D1"/>
    <w:rsid w:val="007060E8"/>
    <w:rsid w:val="00706E2E"/>
    <w:rsid w:val="00706F4F"/>
    <w:rsid w:val="007100AB"/>
    <w:rsid w:val="00710463"/>
    <w:rsid w:val="007113BD"/>
    <w:rsid w:val="00712633"/>
    <w:rsid w:val="00713585"/>
    <w:rsid w:val="007137CB"/>
    <w:rsid w:val="007142BF"/>
    <w:rsid w:val="00714507"/>
    <w:rsid w:val="00715C0D"/>
    <w:rsid w:val="007163FA"/>
    <w:rsid w:val="0071671D"/>
    <w:rsid w:val="00717337"/>
    <w:rsid w:val="007173A7"/>
    <w:rsid w:val="007179EB"/>
    <w:rsid w:val="00717BE1"/>
    <w:rsid w:val="00722724"/>
    <w:rsid w:val="00722B16"/>
    <w:rsid w:val="007259AF"/>
    <w:rsid w:val="007260BB"/>
    <w:rsid w:val="00726161"/>
    <w:rsid w:val="00726697"/>
    <w:rsid w:val="00730C56"/>
    <w:rsid w:val="00731862"/>
    <w:rsid w:val="00731DD5"/>
    <w:rsid w:val="00731EB1"/>
    <w:rsid w:val="00732864"/>
    <w:rsid w:val="007333A5"/>
    <w:rsid w:val="0073433B"/>
    <w:rsid w:val="00734453"/>
    <w:rsid w:val="00734BEB"/>
    <w:rsid w:val="007354EF"/>
    <w:rsid w:val="00736412"/>
    <w:rsid w:val="00736B2F"/>
    <w:rsid w:val="00736D0B"/>
    <w:rsid w:val="00742A6B"/>
    <w:rsid w:val="00743762"/>
    <w:rsid w:val="00744673"/>
    <w:rsid w:val="00746B1A"/>
    <w:rsid w:val="007504CF"/>
    <w:rsid w:val="00750BA9"/>
    <w:rsid w:val="00750E49"/>
    <w:rsid w:val="0075112A"/>
    <w:rsid w:val="007518EC"/>
    <w:rsid w:val="00751A96"/>
    <w:rsid w:val="007527B0"/>
    <w:rsid w:val="007528E9"/>
    <w:rsid w:val="00753366"/>
    <w:rsid w:val="0075369C"/>
    <w:rsid w:val="007543D0"/>
    <w:rsid w:val="00755DDF"/>
    <w:rsid w:val="00756EB1"/>
    <w:rsid w:val="007571A7"/>
    <w:rsid w:val="007575D2"/>
    <w:rsid w:val="00763031"/>
    <w:rsid w:val="007631D5"/>
    <w:rsid w:val="0076329B"/>
    <w:rsid w:val="00767599"/>
    <w:rsid w:val="00767BEA"/>
    <w:rsid w:val="007715BF"/>
    <w:rsid w:val="00771BA8"/>
    <w:rsid w:val="00771C4E"/>
    <w:rsid w:val="0077327C"/>
    <w:rsid w:val="00773ACD"/>
    <w:rsid w:val="00773BC7"/>
    <w:rsid w:val="00777D71"/>
    <w:rsid w:val="00780B08"/>
    <w:rsid w:val="00782369"/>
    <w:rsid w:val="00782E94"/>
    <w:rsid w:val="0078597C"/>
    <w:rsid w:val="00786904"/>
    <w:rsid w:val="007875EA"/>
    <w:rsid w:val="00787D79"/>
    <w:rsid w:val="0079103D"/>
    <w:rsid w:val="0079436D"/>
    <w:rsid w:val="00795B62"/>
    <w:rsid w:val="00795DA4"/>
    <w:rsid w:val="00796AD9"/>
    <w:rsid w:val="007A1DC6"/>
    <w:rsid w:val="007A1FCF"/>
    <w:rsid w:val="007A2EA5"/>
    <w:rsid w:val="007A2FEF"/>
    <w:rsid w:val="007A519A"/>
    <w:rsid w:val="007A5F97"/>
    <w:rsid w:val="007A789A"/>
    <w:rsid w:val="007A7FB8"/>
    <w:rsid w:val="007B0A8E"/>
    <w:rsid w:val="007B1C88"/>
    <w:rsid w:val="007B2009"/>
    <w:rsid w:val="007B25CA"/>
    <w:rsid w:val="007B3CB4"/>
    <w:rsid w:val="007B41C3"/>
    <w:rsid w:val="007B5030"/>
    <w:rsid w:val="007B5A69"/>
    <w:rsid w:val="007C0149"/>
    <w:rsid w:val="007C047D"/>
    <w:rsid w:val="007C1E22"/>
    <w:rsid w:val="007C2A6D"/>
    <w:rsid w:val="007C2ED9"/>
    <w:rsid w:val="007C3C0A"/>
    <w:rsid w:val="007C3D8A"/>
    <w:rsid w:val="007C5813"/>
    <w:rsid w:val="007C5EDC"/>
    <w:rsid w:val="007C7399"/>
    <w:rsid w:val="007D1138"/>
    <w:rsid w:val="007D219B"/>
    <w:rsid w:val="007D6465"/>
    <w:rsid w:val="007D71FE"/>
    <w:rsid w:val="007D7524"/>
    <w:rsid w:val="007E0C42"/>
    <w:rsid w:val="007E1647"/>
    <w:rsid w:val="007E3883"/>
    <w:rsid w:val="007E40F6"/>
    <w:rsid w:val="007E47B2"/>
    <w:rsid w:val="007E69AD"/>
    <w:rsid w:val="007E6C4A"/>
    <w:rsid w:val="007E71CB"/>
    <w:rsid w:val="007F19CF"/>
    <w:rsid w:val="007F328B"/>
    <w:rsid w:val="007F6E6E"/>
    <w:rsid w:val="007F7764"/>
    <w:rsid w:val="007F7DEF"/>
    <w:rsid w:val="008006CD"/>
    <w:rsid w:val="00801831"/>
    <w:rsid w:val="008019DD"/>
    <w:rsid w:val="00802314"/>
    <w:rsid w:val="008023A8"/>
    <w:rsid w:val="0080291D"/>
    <w:rsid w:val="00802D1C"/>
    <w:rsid w:val="0080424B"/>
    <w:rsid w:val="00804960"/>
    <w:rsid w:val="008049B1"/>
    <w:rsid w:val="00805A4C"/>
    <w:rsid w:val="00805B33"/>
    <w:rsid w:val="00806016"/>
    <w:rsid w:val="008105C5"/>
    <w:rsid w:val="008113D3"/>
    <w:rsid w:val="0081171C"/>
    <w:rsid w:val="00812D85"/>
    <w:rsid w:val="00812DA0"/>
    <w:rsid w:val="0081309D"/>
    <w:rsid w:val="00815627"/>
    <w:rsid w:val="0081583C"/>
    <w:rsid w:val="00816391"/>
    <w:rsid w:val="00820BEF"/>
    <w:rsid w:val="0082197B"/>
    <w:rsid w:val="00821A91"/>
    <w:rsid w:val="00821BD7"/>
    <w:rsid w:val="0082214E"/>
    <w:rsid w:val="00823089"/>
    <w:rsid w:val="00824203"/>
    <w:rsid w:val="00824BA7"/>
    <w:rsid w:val="00826060"/>
    <w:rsid w:val="0082651E"/>
    <w:rsid w:val="00827C98"/>
    <w:rsid w:val="00830729"/>
    <w:rsid w:val="008317BC"/>
    <w:rsid w:val="00832854"/>
    <w:rsid w:val="00832B47"/>
    <w:rsid w:val="00833155"/>
    <w:rsid w:val="00834400"/>
    <w:rsid w:val="0083457B"/>
    <w:rsid w:val="00834D14"/>
    <w:rsid w:val="0083689E"/>
    <w:rsid w:val="00836F92"/>
    <w:rsid w:val="008401E3"/>
    <w:rsid w:val="00840EB7"/>
    <w:rsid w:val="00842A86"/>
    <w:rsid w:val="00842DD9"/>
    <w:rsid w:val="00843395"/>
    <w:rsid w:val="008438DC"/>
    <w:rsid w:val="008453ED"/>
    <w:rsid w:val="0084573F"/>
    <w:rsid w:val="00846274"/>
    <w:rsid w:val="0085073A"/>
    <w:rsid w:val="00850D1A"/>
    <w:rsid w:val="00851F72"/>
    <w:rsid w:val="008528B3"/>
    <w:rsid w:val="00852F76"/>
    <w:rsid w:val="00853AEC"/>
    <w:rsid w:val="00854296"/>
    <w:rsid w:val="0085434C"/>
    <w:rsid w:val="00855AB0"/>
    <w:rsid w:val="008560CF"/>
    <w:rsid w:val="0085738C"/>
    <w:rsid w:val="0086047C"/>
    <w:rsid w:val="00860948"/>
    <w:rsid w:val="00860C06"/>
    <w:rsid w:val="008612B5"/>
    <w:rsid w:val="00861557"/>
    <w:rsid w:val="008630E1"/>
    <w:rsid w:val="0086446A"/>
    <w:rsid w:val="00865776"/>
    <w:rsid w:val="0086697F"/>
    <w:rsid w:val="00867538"/>
    <w:rsid w:val="0086794E"/>
    <w:rsid w:val="00867DB4"/>
    <w:rsid w:val="00870E9A"/>
    <w:rsid w:val="00872909"/>
    <w:rsid w:val="00875710"/>
    <w:rsid w:val="00875D4D"/>
    <w:rsid w:val="008767D0"/>
    <w:rsid w:val="0087798F"/>
    <w:rsid w:val="00880A66"/>
    <w:rsid w:val="00881E70"/>
    <w:rsid w:val="00882126"/>
    <w:rsid w:val="008837ED"/>
    <w:rsid w:val="00883D7B"/>
    <w:rsid w:val="00884815"/>
    <w:rsid w:val="00885568"/>
    <w:rsid w:val="00885EC6"/>
    <w:rsid w:val="008879EF"/>
    <w:rsid w:val="008911D0"/>
    <w:rsid w:val="00891298"/>
    <w:rsid w:val="00891376"/>
    <w:rsid w:val="0089151A"/>
    <w:rsid w:val="00892E2F"/>
    <w:rsid w:val="008934BE"/>
    <w:rsid w:val="008969AE"/>
    <w:rsid w:val="00897FF9"/>
    <w:rsid w:val="008A0857"/>
    <w:rsid w:val="008A0DCD"/>
    <w:rsid w:val="008A3D46"/>
    <w:rsid w:val="008A3FD4"/>
    <w:rsid w:val="008A4EE4"/>
    <w:rsid w:val="008A5731"/>
    <w:rsid w:val="008A6A32"/>
    <w:rsid w:val="008A7830"/>
    <w:rsid w:val="008B0034"/>
    <w:rsid w:val="008B1D82"/>
    <w:rsid w:val="008B312E"/>
    <w:rsid w:val="008B6005"/>
    <w:rsid w:val="008B7014"/>
    <w:rsid w:val="008C1672"/>
    <w:rsid w:val="008C25EF"/>
    <w:rsid w:val="008C38BC"/>
    <w:rsid w:val="008C3C9D"/>
    <w:rsid w:val="008C60BF"/>
    <w:rsid w:val="008C685C"/>
    <w:rsid w:val="008C6AC0"/>
    <w:rsid w:val="008C726A"/>
    <w:rsid w:val="008C797B"/>
    <w:rsid w:val="008D0ACA"/>
    <w:rsid w:val="008D2791"/>
    <w:rsid w:val="008D2BE6"/>
    <w:rsid w:val="008D426D"/>
    <w:rsid w:val="008D530D"/>
    <w:rsid w:val="008D565C"/>
    <w:rsid w:val="008D5DEF"/>
    <w:rsid w:val="008D5F3C"/>
    <w:rsid w:val="008D6655"/>
    <w:rsid w:val="008D77BB"/>
    <w:rsid w:val="008E0182"/>
    <w:rsid w:val="008E097B"/>
    <w:rsid w:val="008E0E38"/>
    <w:rsid w:val="008E0EAF"/>
    <w:rsid w:val="008E3792"/>
    <w:rsid w:val="008E57FA"/>
    <w:rsid w:val="008E5A20"/>
    <w:rsid w:val="008E6638"/>
    <w:rsid w:val="008E7CDE"/>
    <w:rsid w:val="008F0DB5"/>
    <w:rsid w:val="008F12C7"/>
    <w:rsid w:val="008F13C0"/>
    <w:rsid w:val="008F1FC2"/>
    <w:rsid w:val="008F2A4E"/>
    <w:rsid w:val="008F30A0"/>
    <w:rsid w:val="008F5030"/>
    <w:rsid w:val="008F5037"/>
    <w:rsid w:val="008F62FE"/>
    <w:rsid w:val="008F6E49"/>
    <w:rsid w:val="008F733A"/>
    <w:rsid w:val="00900C1B"/>
    <w:rsid w:val="00902D36"/>
    <w:rsid w:val="00903B4C"/>
    <w:rsid w:val="00905046"/>
    <w:rsid w:val="00905796"/>
    <w:rsid w:val="00905D9B"/>
    <w:rsid w:val="00907D4B"/>
    <w:rsid w:val="00910BC5"/>
    <w:rsid w:val="009121E4"/>
    <w:rsid w:val="0091290C"/>
    <w:rsid w:val="00912FBB"/>
    <w:rsid w:val="00913052"/>
    <w:rsid w:val="00913806"/>
    <w:rsid w:val="00914772"/>
    <w:rsid w:val="00915DF8"/>
    <w:rsid w:val="00916A42"/>
    <w:rsid w:val="00917498"/>
    <w:rsid w:val="00917CAD"/>
    <w:rsid w:val="00920BF1"/>
    <w:rsid w:val="0092161B"/>
    <w:rsid w:val="00922334"/>
    <w:rsid w:val="00922C07"/>
    <w:rsid w:val="0092312A"/>
    <w:rsid w:val="00923BF1"/>
    <w:rsid w:val="009259F9"/>
    <w:rsid w:val="00925D62"/>
    <w:rsid w:val="00926306"/>
    <w:rsid w:val="00926989"/>
    <w:rsid w:val="00927570"/>
    <w:rsid w:val="00927D1C"/>
    <w:rsid w:val="00930128"/>
    <w:rsid w:val="009326B8"/>
    <w:rsid w:val="00933B47"/>
    <w:rsid w:val="00933E0A"/>
    <w:rsid w:val="00933FD8"/>
    <w:rsid w:val="00934C72"/>
    <w:rsid w:val="009375EB"/>
    <w:rsid w:val="009376A4"/>
    <w:rsid w:val="00937B26"/>
    <w:rsid w:val="00937CFE"/>
    <w:rsid w:val="0094007D"/>
    <w:rsid w:val="009409CC"/>
    <w:rsid w:val="009441BF"/>
    <w:rsid w:val="00944209"/>
    <w:rsid w:val="00944E78"/>
    <w:rsid w:val="00945FB3"/>
    <w:rsid w:val="009465D7"/>
    <w:rsid w:val="00946EEA"/>
    <w:rsid w:val="00951F7C"/>
    <w:rsid w:val="00953A97"/>
    <w:rsid w:val="00954ABB"/>
    <w:rsid w:val="00954C34"/>
    <w:rsid w:val="00954DA8"/>
    <w:rsid w:val="00955208"/>
    <w:rsid w:val="00956054"/>
    <w:rsid w:val="00960294"/>
    <w:rsid w:val="0096115E"/>
    <w:rsid w:val="009621F2"/>
    <w:rsid w:val="00962324"/>
    <w:rsid w:val="009627CE"/>
    <w:rsid w:val="00962F29"/>
    <w:rsid w:val="009632BF"/>
    <w:rsid w:val="0096412E"/>
    <w:rsid w:val="009652DF"/>
    <w:rsid w:val="00965D95"/>
    <w:rsid w:val="00965E16"/>
    <w:rsid w:val="00965F28"/>
    <w:rsid w:val="00966099"/>
    <w:rsid w:val="00967C52"/>
    <w:rsid w:val="00971369"/>
    <w:rsid w:val="009741CC"/>
    <w:rsid w:val="009750AE"/>
    <w:rsid w:val="00975B05"/>
    <w:rsid w:val="00977AE2"/>
    <w:rsid w:val="00977B3E"/>
    <w:rsid w:val="00980157"/>
    <w:rsid w:val="0098046B"/>
    <w:rsid w:val="00980E70"/>
    <w:rsid w:val="00980EFF"/>
    <w:rsid w:val="00982DED"/>
    <w:rsid w:val="009837BE"/>
    <w:rsid w:val="0098408E"/>
    <w:rsid w:val="0098463F"/>
    <w:rsid w:val="00984FFE"/>
    <w:rsid w:val="00986099"/>
    <w:rsid w:val="009863F3"/>
    <w:rsid w:val="00987DA9"/>
    <w:rsid w:val="00990207"/>
    <w:rsid w:val="00990272"/>
    <w:rsid w:val="009907B7"/>
    <w:rsid w:val="0099097A"/>
    <w:rsid w:val="00990D5A"/>
    <w:rsid w:val="00991DBE"/>
    <w:rsid w:val="009922A5"/>
    <w:rsid w:val="009928C9"/>
    <w:rsid w:val="00992F5B"/>
    <w:rsid w:val="00993421"/>
    <w:rsid w:val="009963EE"/>
    <w:rsid w:val="009A0543"/>
    <w:rsid w:val="009A294A"/>
    <w:rsid w:val="009A36B0"/>
    <w:rsid w:val="009A3BB7"/>
    <w:rsid w:val="009A43E1"/>
    <w:rsid w:val="009A5952"/>
    <w:rsid w:val="009A59D7"/>
    <w:rsid w:val="009A70ED"/>
    <w:rsid w:val="009A7651"/>
    <w:rsid w:val="009B0C25"/>
    <w:rsid w:val="009B0FF9"/>
    <w:rsid w:val="009B11FF"/>
    <w:rsid w:val="009B1B8B"/>
    <w:rsid w:val="009B23E0"/>
    <w:rsid w:val="009B39A1"/>
    <w:rsid w:val="009B4894"/>
    <w:rsid w:val="009B53B4"/>
    <w:rsid w:val="009B54B2"/>
    <w:rsid w:val="009B5531"/>
    <w:rsid w:val="009B6C64"/>
    <w:rsid w:val="009B791E"/>
    <w:rsid w:val="009B79B7"/>
    <w:rsid w:val="009C1048"/>
    <w:rsid w:val="009C1408"/>
    <w:rsid w:val="009C159D"/>
    <w:rsid w:val="009C1772"/>
    <w:rsid w:val="009C539E"/>
    <w:rsid w:val="009C7413"/>
    <w:rsid w:val="009C7708"/>
    <w:rsid w:val="009D0F3C"/>
    <w:rsid w:val="009D194E"/>
    <w:rsid w:val="009D1DAF"/>
    <w:rsid w:val="009D2C66"/>
    <w:rsid w:val="009D2CB9"/>
    <w:rsid w:val="009D34BA"/>
    <w:rsid w:val="009D3B52"/>
    <w:rsid w:val="009D42AF"/>
    <w:rsid w:val="009D45EF"/>
    <w:rsid w:val="009D4AD8"/>
    <w:rsid w:val="009D575A"/>
    <w:rsid w:val="009D5D6F"/>
    <w:rsid w:val="009E08D4"/>
    <w:rsid w:val="009E0BFA"/>
    <w:rsid w:val="009E0CCE"/>
    <w:rsid w:val="009E1BEA"/>
    <w:rsid w:val="009E2744"/>
    <w:rsid w:val="009E2E0C"/>
    <w:rsid w:val="009E2FB3"/>
    <w:rsid w:val="009E4E8B"/>
    <w:rsid w:val="009E5152"/>
    <w:rsid w:val="009E571A"/>
    <w:rsid w:val="009E627A"/>
    <w:rsid w:val="009E7C0F"/>
    <w:rsid w:val="009F130A"/>
    <w:rsid w:val="009F19D9"/>
    <w:rsid w:val="009F30F8"/>
    <w:rsid w:val="009F3A1D"/>
    <w:rsid w:val="009F43F6"/>
    <w:rsid w:val="009F5272"/>
    <w:rsid w:val="009F6350"/>
    <w:rsid w:val="009F6E1D"/>
    <w:rsid w:val="009F6F8D"/>
    <w:rsid w:val="009F706F"/>
    <w:rsid w:val="009F71D8"/>
    <w:rsid w:val="009F76AC"/>
    <w:rsid w:val="009F7846"/>
    <w:rsid w:val="009F7F2E"/>
    <w:rsid w:val="00A006AA"/>
    <w:rsid w:val="00A0088B"/>
    <w:rsid w:val="00A0121C"/>
    <w:rsid w:val="00A01D41"/>
    <w:rsid w:val="00A03D4D"/>
    <w:rsid w:val="00A042D7"/>
    <w:rsid w:val="00A0523A"/>
    <w:rsid w:val="00A058AD"/>
    <w:rsid w:val="00A062FD"/>
    <w:rsid w:val="00A07241"/>
    <w:rsid w:val="00A0773F"/>
    <w:rsid w:val="00A10968"/>
    <w:rsid w:val="00A10CB9"/>
    <w:rsid w:val="00A10E85"/>
    <w:rsid w:val="00A1246A"/>
    <w:rsid w:val="00A12C49"/>
    <w:rsid w:val="00A12F23"/>
    <w:rsid w:val="00A1339A"/>
    <w:rsid w:val="00A13711"/>
    <w:rsid w:val="00A13F85"/>
    <w:rsid w:val="00A14910"/>
    <w:rsid w:val="00A16446"/>
    <w:rsid w:val="00A17F30"/>
    <w:rsid w:val="00A203D2"/>
    <w:rsid w:val="00A20549"/>
    <w:rsid w:val="00A208E9"/>
    <w:rsid w:val="00A20927"/>
    <w:rsid w:val="00A21358"/>
    <w:rsid w:val="00A21380"/>
    <w:rsid w:val="00A21BB3"/>
    <w:rsid w:val="00A2230C"/>
    <w:rsid w:val="00A22447"/>
    <w:rsid w:val="00A228FE"/>
    <w:rsid w:val="00A22DCF"/>
    <w:rsid w:val="00A23FF0"/>
    <w:rsid w:val="00A249E4"/>
    <w:rsid w:val="00A25B5C"/>
    <w:rsid w:val="00A2745B"/>
    <w:rsid w:val="00A27574"/>
    <w:rsid w:val="00A2795F"/>
    <w:rsid w:val="00A27CE2"/>
    <w:rsid w:val="00A305B9"/>
    <w:rsid w:val="00A3072F"/>
    <w:rsid w:val="00A30E1B"/>
    <w:rsid w:val="00A3228B"/>
    <w:rsid w:val="00A32565"/>
    <w:rsid w:val="00A32E9E"/>
    <w:rsid w:val="00A33A87"/>
    <w:rsid w:val="00A35969"/>
    <w:rsid w:val="00A35CCD"/>
    <w:rsid w:val="00A372CC"/>
    <w:rsid w:val="00A40D09"/>
    <w:rsid w:val="00A417B1"/>
    <w:rsid w:val="00A43045"/>
    <w:rsid w:val="00A438F4"/>
    <w:rsid w:val="00A43F2D"/>
    <w:rsid w:val="00A463DC"/>
    <w:rsid w:val="00A46DB5"/>
    <w:rsid w:val="00A50FCF"/>
    <w:rsid w:val="00A52447"/>
    <w:rsid w:val="00A548E6"/>
    <w:rsid w:val="00A56074"/>
    <w:rsid w:val="00A61218"/>
    <w:rsid w:val="00A616D2"/>
    <w:rsid w:val="00A61CAD"/>
    <w:rsid w:val="00A62CA5"/>
    <w:rsid w:val="00A648E4"/>
    <w:rsid w:val="00A66373"/>
    <w:rsid w:val="00A70CF4"/>
    <w:rsid w:val="00A70E3F"/>
    <w:rsid w:val="00A70F63"/>
    <w:rsid w:val="00A71765"/>
    <w:rsid w:val="00A74066"/>
    <w:rsid w:val="00A748FE"/>
    <w:rsid w:val="00A74CC1"/>
    <w:rsid w:val="00A74D3F"/>
    <w:rsid w:val="00A752F3"/>
    <w:rsid w:val="00A7572F"/>
    <w:rsid w:val="00A76123"/>
    <w:rsid w:val="00A764EE"/>
    <w:rsid w:val="00A76859"/>
    <w:rsid w:val="00A77DA5"/>
    <w:rsid w:val="00A81BCC"/>
    <w:rsid w:val="00A82DCC"/>
    <w:rsid w:val="00A83252"/>
    <w:rsid w:val="00A836AD"/>
    <w:rsid w:val="00A83F3F"/>
    <w:rsid w:val="00A85049"/>
    <w:rsid w:val="00A85280"/>
    <w:rsid w:val="00A86122"/>
    <w:rsid w:val="00A871BF"/>
    <w:rsid w:val="00A872E8"/>
    <w:rsid w:val="00A87736"/>
    <w:rsid w:val="00A91D98"/>
    <w:rsid w:val="00A93CE0"/>
    <w:rsid w:val="00A94109"/>
    <w:rsid w:val="00AA0209"/>
    <w:rsid w:val="00AA03B3"/>
    <w:rsid w:val="00AA26EA"/>
    <w:rsid w:val="00AA2750"/>
    <w:rsid w:val="00AA4001"/>
    <w:rsid w:val="00AA566C"/>
    <w:rsid w:val="00AA5BB1"/>
    <w:rsid w:val="00AA647D"/>
    <w:rsid w:val="00AA78DD"/>
    <w:rsid w:val="00AA7E53"/>
    <w:rsid w:val="00AB0A5C"/>
    <w:rsid w:val="00AB175B"/>
    <w:rsid w:val="00AB2973"/>
    <w:rsid w:val="00AB2BF6"/>
    <w:rsid w:val="00AB36C7"/>
    <w:rsid w:val="00AB3EFD"/>
    <w:rsid w:val="00AB59E0"/>
    <w:rsid w:val="00AB5ECC"/>
    <w:rsid w:val="00AB7036"/>
    <w:rsid w:val="00AB7BE2"/>
    <w:rsid w:val="00AC29E6"/>
    <w:rsid w:val="00AC2AEC"/>
    <w:rsid w:val="00AC2FA8"/>
    <w:rsid w:val="00AC3BA5"/>
    <w:rsid w:val="00AC5028"/>
    <w:rsid w:val="00AC7360"/>
    <w:rsid w:val="00AC79E7"/>
    <w:rsid w:val="00AC7BB3"/>
    <w:rsid w:val="00AD0A8D"/>
    <w:rsid w:val="00AD186F"/>
    <w:rsid w:val="00AD20F4"/>
    <w:rsid w:val="00AD2159"/>
    <w:rsid w:val="00AD45A4"/>
    <w:rsid w:val="00AD471E"/>
    <w:rsid w:val="00AD719B"/>
    <w:rsid w:val="00AD75A2"/>
    <w:rsid w:val="00AE0043"/>
    <w:rsid w:val="00AE0CCA"/>
    <w:rsid w:val="00AE0F26"/>
    <w:rsid w:val="00AE0FBE"/>
    <w:rsid w:val="00AE1C60"/>
    <w:rsid w:val="00AE5B35"/>
    <w:rsid w:val="00AE73B9"/>
    <w:rsid w:val="00AE7710"/>
    <w:rsid w:val="00AE78DD"/>
    <w:rsid w:val="00AF0049"/>
    <w:rsid w:val="00AF1810"/>
    <w:rsid w:val="00AF1912"/>
    <w:rsid w:val="00AF24E1"/>
    <w:rsid w:val="00AF272C"/>
    <w:rsid w:val="00AF2854"/>
    <w:rsid w:val="00AF2900"/>
    <w:rsid w:val="00AF2C69"/>
    <w:rsid w:val="00AF48A3"/>
    <w:rsid w:val="00AF53D7"/>
    <w:rsid w:val="00AF550E"/>
    <w:rsid w:val="00AF5615"/>
    <w:rsid w:val="00AF6ED7"/>
    <w:rsid w:val="00AF780F"/>
    <w:rsid w:val="00AF7BCA"/>
    <w:rsid w:val="00AF7F5F"/>
    <w:rsid w:val="00B007BF"/>
    <w:rsid w:val="00B036CC"/>
    <w:rsid w:val="00B04966"/>
    <w:rsid w:val="00B052C5"/>
    <w:rsid w:val="00B05BA4"/>
    <w:rsid w:val="00B05E60"/>
    <w:rsid w:val="00B06CEB"/>
    <w:rsid w:val="00B07A0A"/>
    <w:rsid w:val="00B103A6"/>
    <w:rsid w:val="00B10F6B"/>
    <w:rsid w:val="00B11324"/>
    <w:rsid w:val="00B11CEC"/>
    <w:rsid w:val="00B1215E"/>
    <w:rsid w:val="00B1272E"/>
    <w:rsid w:val="00B12BEF"/>
    <w:rsid w:val="00B13C5D"/>
    <w:rsid w:val="00B14F4D"/>
    <w:rsid w:val="00B15427"/>
    <w:rsid w:val="00B157F3"/>
    <w:rsid w:val="00B15982"/>
    <w:rsid w:val="00B166E9"/>
    <w:rsid w:val="00B17053"/>
    <w:rsid w:val="00B17166"/>
    <w:rsid w:val="00B172EF"/>
    <w:rsid w:val="00B204E0"/>
    <w:rsid w:val="00B20C18"/>
    <w:rsid w:val="00B2124D"/>
    <w:rsid w:val="00B227FA"/>
    <w:rsid w:val="00B23100"/>
    <w:rsid w:val="00B2318E"/>
    <w:rsid w:val="00B23BC9"/>
    <w:rsid w:val="00B247EA"/>
    <w:rsid w:val="00B252BC"/>
    <w:rsid w:val="00B257F4"/>
    <w:rsid w:val="00B27BEE"/>
    <w:rsid w:val="00B27DBC"/>
    <w:rsid w:val="00B30071"/>
    <w:rsid w:val="00B3080F"/>
    <w:rsid w:val="00B308BC"/>
    <w:rsid w:val="00B30F2A"/>
    <w:rsid w:val="00B31400"/>
    <w:rsid w:val="00B31703"/>
    <w:rsid w:val="00B32205"/>
    <w:rsid w:val="00B32D95"/>
    <w:rsid w:val="00B33AF4"/>
    <w:rsid w:val="00B3681B"/>
    <w:rsid w:val="00B36DFB"/>
    <w:rsid w:val="00B37AEA"/>
    <w:rsid w:val="00B37D1A"/>
    <w:rsid w:val="00B40A7F"/>
    <w:rsid w:val="00B42525"/>
    <w:rsid w:val="00B43660"/>
    <w:rsid w:val="00B43A0E"/>
    <w:rsid w:val="00B43E78"/>
    <w:rsid w:val="00B458A7"/>
    <w:rsid w:val="00B47E1B"/>
    <w:rsid w:val="00B50805"/>
    <w:rsid w:val="00B517B1"/>
    <w:rsid w:val="00B51B50"/>
    <w:rsid w:val="00B521F7"/>
    <w:rsid w:val="00B53348"/>
    <w:rsid w:val="00B536C0"/>
    <w:rsid w:val="00B53F98"/>
    <w:rsid w:val="00B53FDF"/>
    <w:rsid w:val="00B550DF"/>
    <w:rsid w:val="00B559F8"/>
    <w:rsid w:val="00B55A98"/>
    <w:rsid w:val="00B5665C"/>
    <w:rsid w:val="00B5688B"/>
    <w:rsid w:val="00B56931"/>
    <w:rsid w:val="00B56EDB"/>
    <w:rsid w:val="00B57064"/>
    <w:rsid w:val="00B5767F"/>
    <w:rsid w:val="00B602E6"/>
    <w:rsid w:val="00B60917"/>
    <w:rsid w:val="00B60C27"/>
    <w:rsid w:val="00B62329"/>
    <w:rsid w:val="00B624C0"/>
    <w:rsid w:val="00B630DF"/>
    <w:rsid w:val="00B65CF8"/>
    <w:rsid w:val="00B65E69"/>
    <w:rsid w:val="00B664CE"/>
    <w:rsid w:val="00B675BD"/>
    <w:rsid w:val="00B70100"/>
    <w:rsid w:val="00B72C96"/>
    <w:rsid w:val="00B73430"/>
    <w:rsid w:val="00B7416A"/>
    <w:rsid w:val="00B75274"/>
    <w:rsid w:val="00B805CD"/>
    <w:rsid w:val="00B80FB6"/>
    <w:rsid w:val="00B81D27"/>
    <w:rsid w:val="00B829C7"/>
    <w:rsid w:val="00B8429E"/>
    <w:rsid w:val="00B8513D"/>
    <w:rsid w:val="00B85420"/>
    <w:rsid w:val="00B85E21"/>
    <w:rsid w:val="00B90232"/>
    <w:rsid w:val="00B905F9"/>
    <w:rsid w:val="00B909D7"/>
    <w:rsid w:val="00B90C1A"/>
    <w:rsid w:val="00B9124F"/>
    <w:rsid w:val="00B91690"/>
    <w:rsid w:val="00B921E6"/>
    <w:rsid w:val="00B925C7"/>
    <w:rsid w:val="00B942FD"/>
    <w:rsid w:val="00B94722"/>
    <w:rsid w:val="00B9488B"/>
    <w:rsid w:val="00B967D4"/>
    <w:rsid w:val="00B969AA"/>
    <w:rsid w:val="00B976A5"/>
    <w:rsid w:val="00B97E1F"/>
    <w:rsid w:val="00BA1228"/>
    <w:rsid w:val="00BA1CCD"/>
    <w:rsid w:val="00BA27DD"/>
    <w:rsid w:val="00BA2B07"/>
    <w:rsid w:val="00BA36CD"/>
    <w:rsid w:val="00BA3B30"/>
    <w:rsid w:val="00BA4E54"/>
    <w:rsid w:val="00BA7184"/>
    <w:rsid w:val="00BA7244"/>
    <w:rsid w:val="00BB06FF"/>
    <w:rsid w:val="00BB0E5F"/>
    <w:rsid w:val="00BB1CFA"/>
    <w:rsid w:val="00BB432C"/>
    <w:rsid w:val="00BB4AB8"/>
    <w:rsid w:val="00BB4D8D"/>
    <w:rsid w:val="00BB70C6"/>
    <w:rsid w:val="00BC250E"/>
    <w:rsid w:val="00BC2F97"/>
    <w:rsid w:val="00BC389F"/>
    <w:rsid w:val="00BC4B6A"/>
    <w:rsid w:val="00BC6497"/>
    <w:rsid w:val="00BC688D"/>
    <w:rsid w:val="00BC6BB0"/>
    <w:rsid w:val="00BC7E46"/>
    <w:rsid w:val="00BC7FE5"/>
    <w:rsid w:val="00BD0335"/>
    <w:rsid w:val="00BD1014"/>
    <w:rsid w:val="00BD13DA"/>
    <w:rsid w:val="00BD1C94"/>
    <w:rsid w:val="00BD1F43"/>
    <w:rsid w:val="00BD4197"/>
    <w:rsid w:val="00BD435B"/>
    <w:rsid w:val="00BD5303"/>
    <w:rsid w:val="00BD549F"/>
    <w:rsid w:val="00BD5896"/>
    <w:rsid w:val="00BD62E7"/>
    <w:rsid w:val="00BD6322"/>
    <w:rsid w:val="00BD670F"/>
    <w:rsid w:val="00BD70CA"/>
    <w:rsid w:val="00BD7E43"/>
    <w:rsid w:val="00BE0505"/>
    <w:rsid w:val="00BE08E3"/>
    <w:rsid w:val="00BE1966"/>
    <w:rsid w:val="00BE1A40"/>
    <w:rsid w:val="00BE1C39"/>
    <w:rsid w:val="00BE1C65"/>
    <w:rsid w:val="00BE261A"/>
    <w:rsid w:val="00BE3CA6"/>
    <w:rsid w:val="00BE50D9"/>
    <w:rsid w:val="00BE68D3"/>
    <w:rsid w:val="00BE6B90"/>
    <w:rsid w:val="00BE77FA"/>
    <w:rsid w:val="00BF03E1"/>
    <w:rsid w:val="00BF0A7F"/>
    <w:rsid w:val="00BF1F3F"/>
    <w:rsid w:val="00BF3F10"/>
    <w:rsid w:val="00BF425F"/>
    <w:rsid w:val="00BF4A12"/>
    <w:rsid w:val="00BF6CA0"/>
    <w:rsid w:val="00C00291"/>
    <w:rsid w:val="00C01088"/>
    <w:rsid w:val="00C019D6"/>
    <w:rsid w:val="00C0202F"/>
    <w:rsid w:val="00C022B0"/>
    <w:rsid w:val="00C030D7"/>
    <w:rsid w:val="00C03BCC"/>
    <w:rsid w:val="00C04DA7"/>
    <w:rsid w:val="00C075FF"/>
    <w:rsid w:val="00C076EC"/>
    <w:rsid w:val="00C07921"/>
    <w:rsid w:val="00C07EDE"/>
    <w:rsid w:val="00C11A12"/>
    <w:rsid w:val="00C1265E"/>
    <w:rsid w:val="00C12EBD"/>
    <w:rsid w:val="00C12EC7"/>
    <w:rsid w:val="00C13764"/>
    <w:rsid w:val="00C1391A"/>
    <w:rsid w:val="00C13D00"/>
    <w:rsid w:val="00C1452F"/>
    <w:rsid w:val="00C15DBE"/>
    <w:rsid w:val="00C16244"/>
    <w:rsid w:val="00C206B0"/>
    <w:rsid w:val="00C20A05"/>
    <w:rsid w:val="00C2185D"/>
    <w:rsid w:val="00C226FB"/>
    <w:rsid w:val="00C22AAA"/>
    <w:rsid w:val="00C22FD2"/>
    <w:rsid w:val="00C233DF"/>
    <w:rsid w:val="00C234C6"/>
    <w:rsid w:val="00C23B21"/>
    <w:rsid w:val="00C23FB5"/>
    <w:rsid w:val="00C25C12"/>
    <w:rsid w:val="00C25F2A"/>
    <w:rsid w:val="00C26C34"/>
    <w:rsid w:val="00C30721"/>
    <w:rsid w:val="00C30C23"/>
    <w:rsid w:val="00C316AE"/>
    <w:rsid w:val="00C31925"/>
    <w:rsid w:val="00C31E0A"/>
    <w:rsid w:val="00C32049"/>
    <w:rsid w:val="00C331AA"/>
    <w:rsid w:val="00C33E75"/>
    <w:rsid w:val="00C33ECC"/>
    <w:rsid w:val="00C341EB"/>
    <w:rsid w:val="00C3491A"/>
    <w:rsid w:val="00C3540C"/>
    <w:rsid w:val="00C35D81"/>
    <w:rsid w:val="00C35EA2"/>
    <w:rsid w:val="00C35EF4"/>
    <w:rsid w:val="00C35FEB"/>
    <w:rsid w:val="00C37D16"/>
    <w:rsid w:val="00C37F2F"/>
    <w:rsid w:val="00C41BA9"/>
    <w:rsid w:val="00C426DD"/>
    <w:rsid w:val="00C4431E"/>
    <w:rsid w:val="00C4492A"/>
    <w:rsid w:val="00C462B1"/>
    <w:rsid w:val="00C4646D"/>
    <w:rsid w:val="00C46668"/>
    <w:rsid w:val="00C4669B"/>
    <w:rsid w:val="00C46978"/>
    <w:rsid w:val="00C4725C"/>
    <w:rsid w:val="00C47BBE"/>
    <w:rsid w:val="00C51BDC"/>
    <w:rsid w:val="00C5322A"/>
    <w:rsid w:val="00C548D7"/>
    <w:rsid w:val="00C552F8"/>
    <w:rsid w:val="00C5592D"/>
    <w:rsid w:val="00C5609D"/>
    <w:rsid w:val="00C563C8"/>
    <w:rsid w:val="00C570D2"/>
    <w:rsid w:val="00C5736C"/>
    <w:rsid w:val="00C604AA"/>
    <w:rsid w:val="00C6240C"/>
    <w:rsid w:val="00C6333A"/>
    <w:rsid w:val="00C63BCD"/>
    <w:rsid w:val="00C6438A"/>
    <w:rsid w:val="00C64EAA"/>
    <w:rsid w:val="00C6625C"/>
    <w:rsid w:val="00C66BBA"/>
    <w:rsid w:val="00C66BBB"/>
    <w:rsid w:val="00C66E93"/>
    <w:rsid w:val="00C672F0"/>
    <w:rsid w:val="00C67AD6"/>
    <w:rsid w:val="00C7060F"/>
    <w:rsid w:val="00C7371D"/>
    <w:rsid w:val="00C73AFE"/>
    <w:rsid w:val="00C73D49"/>
    <w:rsid w:val="00C73E2B"/>
    <w:rsid w:val="00C74874"/>
    <w:rsid w:val="00C757CB"/>
    <w:rsid w:val="00C77F74"/>
    <w:rsid w:val="00C8046D"/>
    <w:rsid w:val="00C805FE"/>
    <w:rsid w:val="00C80C8C"/>
    <w:rsid w:val="00C814B0"/>
    <w:rsid w:val="00C8333B"/>
    <w:rsid w:val="00C834DC"/>
    <w:rsid w:val="00C836BB"/>
    <w:rsid w:val="00C83ED2"/>
    <w:rsid w:val="00C8416E"/>
    <w:rsid w:val="00C84272"/>
    <w:rsid w:val="00C8479E"/>
    <w:rsid w:val="00C87D80"/>
    <w:rsid w:val="00C90122"/>
    <w:rsid w:val="00C909BE"/>
    <w:rsid w:val="00C90D39"/>
    <w:rsid w:val="00C90D5E"/>
    <w:rsid w:val="00C911C4"/>
    <w:rsid w:val="00C92C61"/>
    <w:rsid w:val="00C94819"/>
    <w:rsid w:val="00C95443"/>
    <w:rsid w:val="00C9573E"/>
    <w:rsid w:val="00CA05B0"/>
    <w:rsid w:val="00CA0F54"/>
    <w:rsid w:val="00CA1102"/>
    <w:rsid w:val="00CA16E7"/>
    <w:rsid w:val="00CA2760"/>
    <w:rsid w:val="00CA2A18"/>
    <w:rsid w:val="00CA3B48"/>
    <w:rsid w:val="00CA478E"/>
    <w:rsid w:val="00CA58C0"/>
    <w:rsid w:val="00CA5ADC"/>
    <w:rsid w:val="00CA65C9"/>
    <w:rsid w:val="00CB0039"/>
    <w:rsid w:val="00CB095C"/>
    <w:rsid w:val="00CB534A"/>
    <w:rsid w:val="00CB7E17"/>
    <w:rsid w:val="00CC031F"/>
    <w:rsid w:val="00CC2C44"/>
    <w:rsid w:val="00CC38F6"/>
    <w:rsid w:val="00CC505F"/>
    <w:rsid w:val="00CC618D"/>
    <w:rsid w:val="00CC628C"/>
    <w:rsid w:val="00CC6896"/>
    <w:rsid w:val="00CD106B"/>
    <w:rsid w:val="00CD21DF"/>
    <w:rsid w:val="00CD3846"/>
    <w:rsid w:val="00CD4FAE"/>
    <w:rsid w:val="00CD6744"/>
    <w:rsid w:val="00CD6AF0"/>
    <w:rsid w:val="00CE007D"/>
    <w:rsid w:val="00CE09B1"/>
    <w:rsid w:val="00CE0DF8"/>
    <w:rsid w:val="00CE1A3E"/>
    <w:rsid w:val="00CE1BAF"/>
    <w:rsid w:val="00CE22DB"/>
    <w:rsid w:val="00CE2913"/>
    <w:rsid w:val="00CE44B1"/>
    <w:rsid w:val="00CE4DDD"/>
    <w:rsid w:val="00CE63BE"/>
    <w:rsid w:val="00CE71E1"/>
    <w:rsid w:val="00CF09BE"/>
    <w:rsid w:val="00CF2026"/>
    <w:rsid w:val="00CF24AA"/>
    <w:rsid w:val="00CF37F1"/>
    <w:rsid w:val="00CF4ACF"/>
    <w:rsid w:val="00CF5809"/>
    <w:rsid w:val="00CF65E6"/>
    <w:rsid w:val="00CF66A3"/>
    <w:rsid w:val="00CF71D6"/>
    <w:rsid w:val="00CF72AC"/>
    <w:rsid w:val="00CF7575"/>
    <w:rsid w:val="00CF76A3"/>
    <w:rsid w:val="00D002A6"/>
    <w:rsid w:val="00D01FA3"/>
    <w:rsid w:val="00D023B3"/>
    <w:rsid w:val="00D032BF"/>
    <w:rsid w:val="00D03848"/>
    <w:rsid w:val="00D041B3"/>
    <w:rsid w:val="00D045DA"/>
    <w:rsid w:val="00D047BB"/>
    <w:rsid w:val="00D05F74"/>
    <w:rsid w:val="00D07AFB"/>
    <w:rsid w:val="00D07B81"/>
    <w:rsid w:val="00D125D5"/>
    <w:rsid w:val="00D12B3D"/>
    <w:rsid w:val="00D12FF4"/>
    <w:rsid w:val="00D137C5"/>
    <w:rsid w:val="00D15152"/>
    <w:rsid w:val="00D16AFC"/>
    <w:rsid w:val="00D16F74"/>
    <w:rsid w:val="00D32E50"/>
    <w:rsid w:val="00D331E4"/>
    <w:rsid w:val="00D35A95"/>
    <w:rsid w:val="00D36470"/>
    <w:rsid w:val="00D36F6E"/>
    <w:rsid w:val="00D37417"/>
    <w:rsid w:val="00D3775C"/>
    <w:rsid w:val="00D40EE4"/>
    <w:rsid w:val="00D4160F"/>
    <w:rsid w:val="00D420A6"/>
    <w:rsid w:val="00D42F04"/>
    <w:rsid w:val="00D444AF"/>
    <w:rsid w:val="00D45F21"/>
    <w:rsid w:val="00D46A9E"/>
    <w:rsid w:val="00D47A51"/>
    <w:rsid w:val="00D50266"/>
    <w:rsid w:val="00D503F9"/>
    <w:rsid w:val="00D504E2"/>
    <w:rsid w:val="00D51BA9"/>
    <w:rsid w:val="00D52282"/>
    <w:rsid w:val="00D52AD8"/>
    <w:rsid w:val="00D53CB7"/>
    <w:rsid w:val="00D54306"/>
    <w:rsid w:val="00D55812"/>
    <w:rsid w:val="00D56812"/>
    <w:rsid w:val="00D57023"/>
    <w:rsid w:val="00D573BF"/>
    <w:rsid w:val="00D60E21"/>
    <w:rsid w:val="00D60E8C"/>
    <w:rsid w:val="00D62076"/>
    <w:rsid w:val="00D62BD4"/>
    <w:rsid w:val="00D62C1B"/>
    <w:rsid w:val="00D633DE"/>
    <w:rsid w:val="00D653CE"/>
    <w:rsid w:val="00D65741"/>
    <w:rsid w:val="00D665DA"/>
    <w:rsid w:val="00D670C9"/>
    <w:rsid w:val="00D7038C"/>
    <w:rsid w:val="00D7086E"/>
    <w:rsid w:val="00D71845"/>
    <w:rsid w:val="00D71A3F"/>
    <w:rsid w:val="00D71B35"/>
    <w:rsid w:val="00D72DEF"/>
    <w:rsid w:val="00D730E1"/>
    <w:rsid w:val="00D73156"/>
    <w:rsid w:val="00D74007"/>
    <w:rsid w:val="00D743C8"/>
    <w:rsid w:val="00D74FFA"/>
    <w:rsid w:val="00D7594C"/>
    <w:rsid w:val="00D768DE"/>
    <w:rsid w:val="00D7704C"/>
    <w:rsid w:val="00D77128"/>
    <w:rsid w:val="00D81B35"/>
    <w:rsid w:val="00D81FFC"/>
    <w:rsid w:val="00D82409"/>
    <w:rsid w:val="00D833FE"/>
    <w:rsid w:val="00D834DE"/>
    <w:rsid w:val="00D83E79"/>
    <w:rsid w:val="00D846A0"/>
    <w:rsid w:val="00D84A2C"/>
    <w:rsid w:val="00D84CF1"/>
    <w:rsid w:val="00D851C3"/>
    <w:rsid w:val="00D85BCD"/>
    <w:rsid w:val="00D864B6"/>
    <w:rsid w:val="00D86825"/>
    <w:rsid w:val="00D87FE3"/>
    <w:rsid w:val="00D90ACF"/>
    <w:rsid w:val="00D92E9A"/>
    <w:rsid w:val="00D9315E"/>
    <w:rsid w:val="00D939EA"/>
    <w:rsid w:val="00D96385"/>
    <w:rsid w:val="00D97091"/>
    <w:rsid w:val="00D9790B"/>
    <w:rsid w:val="00D97E3F"/>
    <w:rsid w:val="00DA080D"/>
    <w:rsid w:val="00DA2AD7"/>
    <w:rsid w:val="00DA46C9"/>
    <w:rsid w:val="00DA5734"/>
    <w:rsid w:val="00DB07A2"/>
    <w:rsid w:val="00DB17B6"/>
    <w:rsid w:val="00DB2005"/>
    <w:rsid w:val="00DB237F"/>
    <w:rsid w:val="00DB4E02"/>
    <w:rsid w:val="00DB5B1E"/>
    <w:rsid w:val="00DB7F34"/>
    <w:rsid w:val="00DC07DB"/>
    <w:rsid w:val="00DC0818"/>
    <w:rsid w:val="00DC1200"/>
    <w:rsid w:val="00DC2078"/>
    <w:rsid w:val="00DC2440"/>
    <w:rsid w:val="00DC27B0"/>
    <w:rsid w:val="00DC28C0"/>
    <w:rsid w:val="00DC2FFF"/>
    <w:rsid w:val="00DC3264"/>
    <w:rsid w:val="00DC32D0"/>
    <w:rsid w:val="00DC3A3A"/>
    <w:rsid w:val="00DC4556"/>
    <w:rsid w:val="00DC49FA"/>
    <w:rsid w:val="00DC5BA9"/>
    <w:rsid w:val="00DC78A3"/>
    <w:rsid w:val="00DD026B"/>
    <w:rsid w:val="00DD32E8"/>
    <w:rsid w:val="00DD5131"/>
    <w:rsid w:val="00DD54DF"/>
    <w:rsid w:val="00DD6224"/>
    <w:rsid w:val="00DD701E"/>
    <w:rsid w:val="00DD7AE3"/>
    <w:rsid w:val="00DE00AF"/>
    <w:rsid w:val="00DE1855"/>
    <w:rsid w:val="00DE2EBA"/>
    <w:rsid w:val="00DE46C3"/>
    <w:rsid w:val="00DE5BD4"/>
    <w:rsid w:val="00DE7960"/>
    <w:rsid w:val="00DF06D5"/>
    <w:rsid w:val="00DF1D1D"/>
    <w:rsid w:val="00DF318D"/>
    <w:rsid w:val="00DF36BA"/>
    <w:rsid w:val="00DF3C0B"/>
    <w:rsid w:val="00DF45F3"/>
    <w:rsid w:val="00DF7675"/>
    <w:rsid w:val="00DF7AAB"/>
    <w:rsid w:val="00DF7C49"/>
    <w:rsid w:val="00E014A6"/>
    <w:rsid w:val="00E02B7C"/>
    <w:rsid w:val="00E03358"/>
    <w:rsid w:val="00E03981"/>
    <w:rsid w:val="00E04DB5"/>
    <w:rsid w:val="00E06EA5"/>
    <w:rsid w:val="00E121EB"/>
    <w:rsid w:val="00E131BC"/>
    <w:rsid w:val="00E132F9"/>
    <w:rsid w:val="00E15070"/>
    <w:rsid w:val="00E15383"/>
    <w:rsid w:val="00E15F7B"/>
    <w:rsid w:val="00E162D7"/>
    <w:rsid w:val="00E16714"/>
    <w:rsid w:val="00E175D7"/>
    <w:rsid w:val="00E1783B"/>
    <w:rsid w:val="00E21C04"/>
    <w:rsid w:val="00E21DBB"/>
    <w:rsid w:val="00E21E05"/>
    <w:rsid w:val="00E21E81"/>
    <w:rsid w:val="00E22758"/>
    <w:rsid w:val="00E23C2E"/>
    <w:rsid w:val="00E23CA1"/>
    <w:rsid w:val="00E255FC"/>
    <w:rsid w:val="00E25B95"/>
    <w:rsid w:val="00E26C9F"/>
    <w:rsid w:val="00E31127"/>
    <w:rsid w:val="00E319DE"/>
    <w:rsid w:val="00E31C06"/>
    <w:rsid w:val="00E31D76"/>
    <w:rsid w:val="00E32871"/>
    <w:rsid w:val="00E33BA7"/>
    <w:rsid w:val="00E34B4F"/>
    <w:rsid w:val="00E34D5E"/>
    <w:rsid w:val="00E35DBF"/>
    <w:rsid w:val="00E36541"/>
    <w:rsid w:val="00E370F3"/>
    <w:rsid w:val="00E37698"/>
    <w:rsid w:val="00E3785E"/>
    <w:rsid w:val="00E37972"/>
    <w:rsid w:val="00E4039C"/>
    <w:rsid w:val="00E407C6"/>
    <w:rsid w:val="00E408D7"/>
    <w:rsid w:val="00E4101C"/>
    <w:rsid w:val="00E41AA2"/>
    <w:rsid w:val="00E41C39"/>
    <w:rsid w:val="00E4247B"/>
    <w:rsid w:val="00E43676"/>
    <w:rsid w:val="00E4406F"/>
    <w:rsid w:val="00E44DB6"/>
    <w:rsid w:val="00E4561D"/>
    <w:rsid w:val="00E45AAF"/>
    <w:rsid w:val="00E46E9D"/>
    <w:rsid w:val="00E478AC"/>
    <w:rsid w:val="00E47B6A"/>
    <w:rsid w:val="00E47D9D"/>
    <w:rsid w:val="00E509EE"/>
    <w:rsid w:val="00E50BB1"/>
    <w:rsid w:val="00E51B4D"/>
    <w:rsid w:val="00E51DA1"/>
    <w:rsid w:val="00E520BD"/>
    <w:rsid w:val="00E5328D"/>
    <w:rsid w:val="00E5361B"/>
    <w:rsid w:val="00E53B95"/>
    <w:rsid w:val="00E544B7"/>
    <w:rsid w:val="00E54A00"/>
    <w:rsid w:val="00E54B92"/>
    <w:rsid w:val="00E55217"/>
    <w:rsid w:val="00E556ED"/>
    <w:rsid w:val="00E557E8"/>
    <w:rsid w:val="00E559CB"/>
    <w:rsid w:val="00E55CD8"/>
    <w:rsid w:val="00E55E4B"/>
    <w:rsid w:val="00E562FC"/>
    <w:rsid w:val="00E56BBD"/>
    <w:rsid w:val="00E56C27"/>
    <w:rsid w:val="00E57150"/>
    <w:rsid w:val="00E60E9F"/>
    <w:rsid w:val="00E6103F"/>
    <w:rsid w:val="00E613B7"/>
    <w:rsid w:val="00E617B1"/>
    <w:rsid w:val="00E61DAA"/>
    <w:rsid w:val="00E621BA"/>
    <w:rsid w:val="00E6336E"/>
    <w:rsid w:val="00E63D3E"/>
    <w:rsid w:val="00E66AFA"/>
    <w:rsid w:val="00E67464"/>
    <w:rsid w:val="00E71FD4"/>
    <w:rsid w:val="00E72375"/>
    <w:rsid w:val="00E723A3"/>
    <w:rsid w:val="00E72949"/>
    <w:rsid w:val="00E730A0"/>
    <w:rsid w:val="00E73353"/>
    <w:rsid w:val="00E73BCA"/>
    <w:rsid w:val="00E73C8F"/>
    <w:rsid w:val="00E73DA3"/>
    <w:rsid w:val="00E7473E"/>
    <w:rsid w:val="00E75A63"/>
    <w:rsid w:val="00E767FA"/>
    <w:rsid w:val="00E76F78"/>
    <w:rsid w:val="00E773B2"/>
    <w:rsid w:val="00E77FB5"/>
    <w:rsid w:val="00E81789"/>
    <w:rsid w:val="00E81BEC"/>
    <w:rsid w:val="00E84B10"/>
    <w:rsid w:val="00E85E74"/>
    <w:rsid w:val="00E87430"/>
    <w:rsid w:val="00E87592"/>
    <w:rsid w:val="00E90452"/>
    <w:rsid w:val="00E9173A"/>
    <w:rsid w:val="00E91A1F"/>
    <w:rsid w:val="00E91C54"/>
    <w:rsid w:val="00E924B9"/>
    <w:rsid w:val="00E92898"/>
    <w:rsid w:val="00E93153"/>
    <w:rsid w:val="00E93293"/>
    <w:rsid w:val="00E93A84"/>
    <w:rsid w:val="00E9629D"/>
    <w:rsid w:val="00E97655"/>
    <w:rsid w:val="00EA0485"/>
    <w:rsid w:val="00EA0F49"/>
    <w:rsid w:val="00EA23D3"/>
    <w:rsid w:val="00EA35B1"/>
    <w:rsid w:val="00EA4FDD"/>
    <w:rsid w:val="00EA5277"/>
    <w:rsid w:val="00EA6E17"/>
    <w:rsid w:val="00EA784D"/>
    <w:rsid w:val="00EB03E7"/>
    <w:rsid w:val="00EB1EAC"/>
    <w:rsid w:val="00EB27D2"/>
    <w:rsid w:val="00EB38C9"/>
    <w:rsid w:val="00EB39B2"/>
    <w:rsid w:val="00EB3B0C"/>
    <w:rsid w:val="00EB4DF6"/>
    <w:rsid w:val="00EB53B4"/>
    <w:rsid w:val="00EB69A6"/>
    <w:rsid w:val="00EB6EC8"/>
    <w:rsid w:val="00EC0173"/>
    <w:rsid w:val="00EC286C"/>
    <w:rsid w:val="00EC3C4A"/>
    <w:rsid w:val="00EC4147"/>
    <w:rsid w:val="00EC5C61"/>
    <w:rsid w:val="00EC5F0D"/>
    <w:rsid w:val="00EC6FE4"/>
    <w:rsid w:val="00ED251B"/>
    <w:rsid w:val="00ED335E"/>
    <w:rsid w:val="00ED40C3"/>
    <w:rsid w:val="00ED5193"/>
    <w:rsid w:val="00ED6538"/>
    <w:rsid w:val="00EE021C"/>
    <w:rsid w:val="00EE02C0"/>
    <w:rsid w:val="00EE1A15"/>
    <w:rsid w:val="00EE32C3"/>
    <w:rsid w:val="00EE3614"/>
    <w:rsid w:val="00EE3BE1"/>
    <w:rsid w:val="00EE418D"/>
    <w:rsid w:val="00EE651F"/>
    <w:rsid w:val="00EE7498"/>
    <w:rsid w:val="00EE7BA4"/>
    <w:rsid w:val="00EF30A4"/>
    <w:rsid w:val="00EF4485"/>
    <w:rsid w:val="00EF51DE"/>
    <w:rsid w:val="00EF6583"/>
    <w:rsid w:val="00EF679E"/>
    <w:rsid w:val="00F008E9"/>
    <w:rsid w:val="00F00B20"/>
    <w:rsid w:val="00F00E5C"/>
    <w:rsid w:val="00F01A18"/>
    <w:rsid w:val="00F028F8"/>
    <w:rsid w:val="00F02B7A"/>
    <w:rsid w:val="00F02B86"/>
    <w:rsid w:val="00F03FCE"/>
    <w:rsid w:val="00F04EEC"/>
    <w:rsid w:val="00F0546E"/>
    <w:rsid w:val="00F05511"/>
    <w:rsid w:val="00F061E6"/>
    <w:rsid w:val="00F1006B"/>
    <w:rsid w:val="00F1115D"/>
    <w:rsid w:val="00F1282D"/>
    <w:rsid w:val="00F130B6"/>
    <w:rsid w:val="00F149AD"/>
    <w:rsid w:val="00F1557F"/>
    <w:rsid w:val="00F1577C"/>
    <w:rsid w:val="00F163C7"/>
    <w:rsid w:val="00F1750F"/>
    <w:rsid w:val="00F208B1"/>
    <w:rsid w:val="00F20C61"/>
    <w:rsid w:val="00F21874"/>
    <w:rsid w:val="00F21DB8"/>
    <w:rsid w:val="00F23B88"/>
    <w:rsid w:val="00F2554B"/>
    <w:rsid w:val="00F26A30"/>
    <w:rsid w:val="00F26C6C"/>
    <w:rsid w:val="00F2781B"/>
    <w:rsid w:val="00F278FE"/>
    <w:rsid w:val="00F3036E"/>
    <w:rsid w:val="00F3084B"/>
    <w:rsid w:val="00F32305"/>
    <w:rsid w:val="00F32320"/>
    <w:rsid w:val="00F338CA"/>
    <w:rsid w:val="00F33AC3"/>
    <w:rsid w:val="00F33DD4"/>
    <w:rsid w:val="00F33E01"/>
    <w:rsid w:val="00F34432"/>
    <w:rsid w:val="00F3471F"/>
    <w:rsid w:val="00F34AC4"/>
    <w:rsid w:val="00F35F99"/>
    <w:rsid w:val="00F373E0"/>
    <w:rsid w:val="00F402BE"/>
    <w:rsid w:val="00F4030F"/>
    <w:rsid w:val="00F40B46"/>
    <w:rsid w:val="00F40BB5"/>
    <w:rsid w:val="00F41B35"/>
    <w:rsid w:val="00F441AF"/>
    <w:rsid w:val="00F44937"/>
    <w:rsid w:val="00F4509A"/>
    <w:rsid w:val="00F46475"/>
    <w:rsid w:val="00F509A9"/>
    <w:rsid w:val="00F50E8E"/>
    <w:rsid w:val="00F51F88"/>
    <w:rsid w:val="00F52074"/>
    <w:rsid w:val="00F5251A"/>
    <w:rsid w:val="00F5253A"/>
    <w:rsid w:val="00F52892"/>
    <w:rsid w:val="00F544BE"/>
    <w:rsid w:val="00F54680"/>
    <w:rsid w:val="00F54E8B"/>
    <w:rsid w:val="00F5642B"/>
    <w:rsid w:val="00F606B1"/>
    <w:rsid w:val="00F60869"/>
    <w:rsid w:val="00F636B5"/>
    <w:rsid w:val="00F637C6"/>
    <w:rsid w:val="00F63E70"/>
    <w:rsid w:val="00F64842"/>
    <w:rsid w:val="00F65988"/>
    <w:rsid w:val="00F65C53"/>
    <w:rsid w:val="00F65F9C"/>
    <w:rsid w:val="00F66638"/>
    <w:rsid w:val="00F6671D"/>
    <w:rsid w:val="00F67BE1"/>
    <w:rsid w:val="00F67D09"/>
    <w:rsid w:val="00F70AEB"/>
    <w:rsid w:val="00F71CE1"/>
    <w:rsid w:val="00F72CE2"/>
    <w:rsid w:val="00F733A6"/>
    <w:rsid w:val="00F73959"/>
    <w:rsid w:val="00F74CF5"/>
    <w:rsid w:val="00F74D2D"/>
    <w:rsid w:val="00F76314"/>
    <w:rsid w:val="00F76782"/>
    <w:rsid w:val="00F7723A"/>
    <w:rsid w:val="00F77498"/>
    <w:rsid w:val="00F809B0"/>
    <w:rsid w:val="00F80BEA"/>
    <w:rsid w:val="00F80EA6"/>
    <w:rsid w:val="00F80F16"/>
    <w:rsid w:val="00F824EC"/>
    <w:rsid w:val="00F8412C"/>
    <w:rsid w:val="00F842EA"/>
    <w:rsid w:val="00F8496B"/>
    <w:rsid w:val="00F85908"/>
    <w:rsid w:val="00F8740D"/>
    <w:rsid w:val="00F87FF1"/>
    <w:rsid w:val="00F91A4C"/>
    <w:rsid w:val="00F91B20"/>
    <w:rsid w:val="00F92ECE"/>
    <w:rsid w:val="00F933B6"/>
    <w:rsid w:val="00F94244"/>
    <w:rsid w:val="00F946E3"/>
    <w:rsid w:val="00F96687"/>
    <w:rsid w:val="00F971CF"/>
    <w:rsid w:val="00F977E5"/>
    <w:rsid w:val="00FA2ECA"/>
    <w:rsid w:val="00FA31F6"/>
    <w:rsid w:val="00FA37A0"/>
    <w:rsid w:val="00FA4F3C"/>
    <w:rsid w:val="00FA6501"/>
    <w:rsid w:val="00FA6CB4"/>
    <w:rsid w:val="00FA7523"/>
    <w:rsid w:val="00FA784E"/>
    <w:rsid w:val="00FA7982"/>
    <w:rsid w:val="00FB02DC"/>
    <w:rsid w:val="00FB0389"/>
    <w:rsid w:val="00FB0496"/>
    <w:rsid w:val="00FB1D04"/>
    <w:rsid w:val="00FB287C"/>
    <w:rsid w:val="00FB28E0"/>
    <w:rsid w:val="00FB4282"/>
    <w:rsid w:val="00FB4414"/>
    <w:rsid w:val="00FB4E9C"/>
    <w:rsid w:val="00FC001F"/>
    <w:rsid w:val="00FC0FA1"/>
    <w:rsid w:val="00FC18E8"/>
    <w:rsid w:val="00FC5C66"/>
    <w:rsid w:val="00FC5CCD"/>
    <w:rsid w:val="00FC61FA"/>
    <w:rsid w:val="00FC689B"/>
    <w:rsid w:val="00FD000F"/>
    <w:rsid w:val="00FD0279"/>
    <w:rsid w:val="00FD03F8"/>
    <w:rsid w:val="00FD04EB"/>
    <w:rsid w:val="00FD0B2C"/>
    <w:rsid w:val="00FD0E3C"/>
    <w:rsid w:val="00FD20FB"/>
    <w:rsid w:val="00FD277C"/>
    <w:rsid w:val="00FD2E1D"/>
    <w:rsid w:val="00FD4272"/>
    <w:rsid w:val="00FD58D4"/>
    <w:rsid w:val="00FD5BD9"/>
    <w:rsid w:val="00FD5F1E"/>
    <w:rsid w:val="00FD5FDF"/>
    <w:rsid w:val="00FD6B3D"/>
    <w:rsid w:val="00FD6C37"/>
    <w:rsid w:val="00FD79CA"/>
    <w:rsid w:val="00FE0022"/>
    <w:rsid w:val="00FE077C"/>
    <w:rsid w:val="00FE103C"/>
    <w:rsid w:val="00FE19E1"/>
    <w:rsid w:val="00FE3113"/>
    <w:rsid w:val="00FE39C0"/>
    <w:rsid w:val="00FE5522"/>
    <w:rsid w:val="00FE5F16"/>
    <w:rsid w:val="00FF035E"/>
    <w:rsid w:val="00FF0CDC"/>
    <w:rsid w:val="00FF1790"/>
    <w:rsid w:val="00FF5314"/>
    <w:rsid w:val="00FF60A8"/>
    <w:rsid w:val="00FF6B4D"/>
    <w:rsid w:val="00FF73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FA700B"/>
  <w15:docId w15:val="{C32468DD-2A2F-4E87-BBFE-C9969061B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412C"/>
    <w:rPr>
      <w:rFonts w:ascii="Times New Roman" w:hAnsi="Times New Roman" w:cs="Times New Roman"/>
    </w:rPr>
  </w:style>
  <w:style w:type="paragraph" w:styleId="Nagwek1">
    <w:name w:val="heading 1"/>
    <w:basedOn w:val="Normalny"/>
    <w:next w:val="Normalny"/>
    <w:link w:val="Nagwek1Znak"/>
    <w:uiPriority w:val="9"/>
    <w:qFormat/>
    <w:rsid w:val="002F44D7"/>
    <w:pPr>
      <w:keepNext/>
      <w:spacing w:line="360" w:lineRule="auto"/>
      <w:jc w:val="both"/>
      <w:outlineLvl w:val="0"/>
    </w:pPr>
    <w:rPr>
      <w:b/>
      <w:bCs/>
      <w:sz w:val="32"/>
      <w:szCs w:val="32"/>
    </w:rPr>
  </w:style>
  <w:style w:type="paragraph" w:styleId="Nagwek2">
    <w:name w:val="heading 2"/>
    <w:basedOn w:val="Normalny"/>
    <w:next w:val="Normalny"/>
    <w:link w:val="Nagwek2Znak"/>
    <w:uiPriority w:val="9"/>
    <w:qFormat/>
    <w:rsid w:val="00706F4F"/>
    <w:pPr>
      <w:keepNext/>
      <w:numPr>
        <w:numId w:val="20"/>
      </w:numPr>
      <w:jc w:val="both"/>
      <w:outlineLvl w:val="1"/>
    </w:pPr>
    <w:rPr>
      <w:rFonts w:ascii="Arial" w:hAnsi="Arial"/>
      <w:b/>
      <w:sz w:val="22"/>
      <w:szCs w:val="28"/>
    </w:rPr>
  </w:style>
  <w:style w:type="paragraph" w:styleId="Nagwek3">
    <w:name w:val="heading 3"/>
    <w:basedOn w:val="Normalny"/>
    <w:next w:val="Normalny"/>
    <w:link w:val="Nagwek3Znak"/>
    <w:qFormat/>
    <w:rsid w:val="002F44D7"/>
    <w:pPr>
      <w:keepNext/>
      <w:spacing w:line="360" w:lineRule="auto"/>
      <w:outlineLvl w:val="2"/>
    </w:pPr>
    <w:rPr>
      <w:sz w:val="28"/>
      <w:szCs w:val="28"/>
    </w:rPr>
  </w:style>
  <w:style w:type="paragraph" w:styleId="Nagwek4">
    <w:name w:val="heading 4"/>
    <w:basedOn w:val="Normalny"/>
    <w:next w:val="Normalny"/>
    <w:link w:val="Nagwek4Znak"/>
    <w:qFormat/>
    <w:rsid w:val="002F44D7"/>
    <w:pPr>
      <w:keepNext/>
      <w:spacing w:line="360" w:lineRule="auto"/>
      <w:ind w:firstLine="5103"/>
      <w:outlineLvl w:val="3"/>
    </w:pPr>
    <w:rPr>
      <w:sz w:val="28"/>
      <w:szCs w:val="28"/>
    </w:rPr>
  </w:style>
  <w:style w:type="paragraph" w:styleId="Nagwek5">
    <w:name w:val="heading 5"/>
    <w:basedOn w:val="Normalny"/>
    <w:next w:val="Normalny"/>
    <w:link w:val="Nagwek5Znak"/>
    <w:qFormat/>
    <w:rsid w:val="002F44D7"/>
    <w:pPr>
      <w:keepNext/>
      <w:spacing w:line="360" w:lineRule="auto"/>
      <w:jc w:val="center"/>
      <w:outlineLvl w:val="4"/>
    </w:pPr>
    <w:rPr>
      <w:b/>
      <w:bCs/>
      <w:sz w:val="28"/>
      <w:szCs w:val="28"/>
    </w:rPr>
  </w:style>
  <w:style w:type="paragraph" w:styleId="Nagwek6">
    <w:name w:val="heading 6"/>
    <w:basedOn w:val="Normalny"/>
    <w:next w:val="Normalny"/>
    <w:link w:val="Nagwek6Znak"/>
    <w:qFormat/>
    <w:rsid w:val="002F44D7"/>
    <w:pPr>
      <w:keepNext/>
      <w:spacing w:line="360" w:lineRule="auto"/>
      <w:jc w:val="center"/>
      <w:outlineLvl w:val="5"/>
    </w:pPr>
    <w:rPr>
      <w:sz w:val="28"/>
      <w:szCs w:val="28"/>
    </w:rPr>
  </w:style>
  <w:style w:type="paragraph" w:styleId="Nagwek7">
    <w:name w:val="heading 7"/>
    <w:basedOn w:val="Normalny"/>
    <w:next w:val="Normalny"/>
    <w:link w:val="Nagwek7Znak"/>
    <w:qFormat/>
    <w:rsid w:val="002F44D7"/>
    <w:pPr>
      <w:keepNext/>
      <w:spacing w:line="360" w:lineRule="auto"/>
      <w:outlineLvl w:val="6"/>
    </w:pPr>
    <w:rPr>
      <w:b/>
      <w:bCs/>
      <w:sz w:val="40"/>
      <w:szCs w:val="40"/>
    </w:rPr>
  </w:style>
  <w:style w:type="paragraph" w:styleId="Nagwek8">
    <w:name w:val="heading 8"/>
    <w:basedOn w:val="Normalny"/>
    <w:next w:val="Normalny"/>
    <w:link w:val="Nagwek8Znak"/>
    <w:qFormat/>
    <w:rsid w:val="002F44D7"/>
    <w:pPr>
      <w:keepNext/>
      <w:spacing w:line="360" w:lineRule="auto"/>
      <w:jc w:val="both"/>
      <w:outlineLvl w:val="7"/>
    </w:pPr>
    <w:rPr>
      <w:b/>
      <w:bCs/>
      <w:sz w:val="28"/>
      <w:szCs w:val="28"/>
      <w:u w:val="single"/>
    </w:rPr>
  </w:style>
  <w:style w:type="paragraph" w:styleId="Nagwek9">
    <w:name w:val="heading 9"/>
    <w:basedOn w:val="Normalny"/>
    <w:next w:val="Normalny"/>
    <w:link w:val="Nagwek9Znak"/>
    <w:qFormat/>
    <w:rsid w:val="002F44D7"/>
    <w:pPr>
      <w:keepNext/>
      <w:spacing w:line="360" w:lineRule="auto"/>
      <w:ind w:firstLine="4395"/>
      <w:outlineLvl w:val="8"/>
    </w:pPr>
    <w:rPr>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2F44D7"/>
    <w:rPr>
      <w:rFonts w:ascii="Times New Roman" w:hAnsi="Times New Roman" w:cs="Times New Roman"/>
      <w:b/>
      <w:bCs/>
      <w:sz w:val="32"/>
      <w:szCs w:val="32"/>
      <w:lang w:eastAsia="pl-PL"/>
    </w:rPr>
  </w:style>
  <w:style w:type="character" w:customStyle="1" w:styleId="Nagwek2Znak">
    <w:name w:val="Nagłówek 2 Znak"/>
    <w:link w:val="Nagwek2"/>
    <w:uiPriority w:val="9"/>
    <w:locked/>
    <w:rsid w:val="00706F4F"/>
    <w:rPr>
      <w:rFonts w:ascii="Arial" w:hAnsi="Arial" w:cs="Times New Roman"/>
      <w:b/>
      <w:sz w:val="22"/>
      <w:szCs w:val="28"/>
    </w:rPr>
  </w:style>
  <w:style w:type="character" w:customStyle="1" w:styleId="Nagwek3Znak">
    <w:name w:val="Nagłówek 3 Znak"/>
    <w:link w:val="Nagwek3"/>
    <w:locked/>
    <w:rsid w:val="002F44D7"/>
    <w:rPr>
      <w:rFonts w:ascii="Times New Roman" w:hAnsi="Times New Roman" w:cs="Times New Roman"/>
      <w:sz w:val="28"/>
      <w:szCs w:val="28"/>
      <w:lang w:eastAsia="pl-PL"/>
    </w:rPr>
  </w:style>
  <w:style w:type="character" w:customStyle="1" w:styleId="Nagwek4Znak">
    <w:name w:val="Nagłówek 4 Znak"/>
    <w:link w:val="Nagwek4"/>
    <w:locked/>
    <w:rsid w:val="002F44D7"/>
    <w:rPr>
      <w:rFonts w:ascii="Times New Roman" w:hAnsi="Times New Roman" w:cs="Times New Roman"/>
      <w:sz w:val="28"/>
      <w:szCs w:val="28"/>
      <w:lang w:eastAsia="pl-PL"/>
    </w:rPr>
  </w:style>
  <w:style w:type="character" w:customStyle="1" w:styleId="Nagwek5Znak">
    <w:name w:val="Nagłówek 5 Znak"/>
    <w:link w:val="Nagwek5"/>
    <w:locked/>
    <w:rsid w:val="002F44D7"/>
    <w:rPr>
      <w:rFonts w:ascii="Times New Roman" w:hAnsi="Times New Roman" w:cs="Times New Roman"/>
      <w:b/>
      <w:bCs/>
      <w:sz w:val="28"/>
      <w:szCs w:val="28"/>
      <w:lang w:eastAsia="pl-PL"/>
    </w:rPr>
  </w:style>
  <w:style w:type="character" w:customStyle="1" w:styleId="Nagwek6Znak">
    <w:name w:val="Nagłówek 6 Znak"/>
    <w:link w:val="Nagwek6"/>
    <w:locked/>
    <w:rsid w:val="002F44D7"/>
    <w:rPr>
      <w:rFonts w:ascii="Times New Roman" w:hAnsi="Times New Roman" w:cs="Times New Roman"/>
      <w:sz w:val="28"/>
      <w:szCs w:val="28"/>
      <w:lang w:eastAsia="pl-PL"/>
    </w:rPr>
  </w:style>
  <w:style w:type="character" w:customStyle="1" w:styleId="Nagwek7Znak">
    <w:name w:val="Nagłówek 7 Znak"/>
    <w:link w:val="Nagwek7"/>
    <w:locked/>
    <w:rsid w:val="002F44D7"/>
    <w:rPr>
      <w:rFonts w:ascii="Times New Roman" w:hAnsi="Times New Roman" w:cs="Times New Roman"/>
      <w:b/>
      <w:bCs/>
      <w:sz w:val="40"/>
      <w:szCs w:val="40"/>
      <w:lang w:eastAsia="pl-PL"/>
    </w:rPr>
  </w:style>
  <w:style w:type="character" w:customStyle="1" w:styleId="Nagwek8Znak">
    <w:name w:val="Nagłówek 8 Znak"/>
    <w:link w:val="Nagwek8"/>
    <w:locked/>
    <w:rsid w:val="002F44D7"/>
    <w:rPr>
      <w:rFonts w:ascii="Times New Roman" w:hAnsi="Times New Roman" w:cs="Times New Roman"/>
      <w:b/>
      <w:bCs/>
      <w:sz w:val="28"/>
      <w:szCs w:val="28"/>
      <w:u w:val="single"/>
      <w:lang w:eastAsia="pl-PL"/>
    </w:rPr>
  </w:style>
  <w:style w:type="character" w:customStyle="1" w:styleId="Nagwek9Znak">
    <w:name w:val="Nagłówek 9 Znak"/>
    <w:link w:val="Nagwek9"/>
    <w:locked/>
    <w:rsid w:val="002F44D7"/>
    <w:rPr>
      <w:rFonts w:ascii="Times New Roman" w:hAnsi="Times New Roman" w:cs="Times New Roman"/>
      <w:sz w:val="28"/>
      <w:szCs w:val="28"/>
      <w:lang w:eastAsia="pl-PL"/>
    </w:rPr>
  </w:style>
  <w:style w:type="paragraph" w:styleId="Nagwek">
    <w:name w:val="header"/>
    <w:basedOn w:val="Normalny"/>
    <w:link w:val="NagwekZnak"/>
    <w:uiPriority w:val="99"/>
    <w:rsid w:val="002F44D7"/>
    <w:pPr>
      <w:tabs>
        <w:tab w:val="center" w:pos="4536"/>
        <w:tab w:val="right" w:pos="9072"/>
      </w:tabs>
    </w:pPr>
  </w:style>
  <w:style w:type="character" w:customStyle="1" w:styleId="NagwekZnak">
    <w:name w:val="Nagłówek Znak"/>
    <w:link w:val="Nagwek"/>
    <w:uiPriority w:val="99"/>
    <w:locked/>
    <w:rsid w:val="002F44D7"/>
    <w:rPr>
      <w:rFonts w:ascii="Times New Roman" w:hAnsi="Times New Roman" w:cs="Times New Roman"/>
      <w:sz w:val="20"/>
      <w:szCs w:val="20"/>
      <w:lang w:eastAsia="pl-PL"/>
    </w:rPr>
  </w:style>
  <w:style w:type="paragraph" w:styleId="Stopka">
    <w:name w:val="footer"/>
    <w:basedOn w:val="Normalny"/>
    <w:link w:val="StopkaZnak"/>
    <w:uiPriority w:val="99"/>
    <w:rsid w:val="002F44D7"/>
    <w:pPr>
      <w:tabs>
        <w:tab w:val="center" w:pos="4536"/>
        <w:tab w:val="right" w:pos="9072"/>
      </w:tabs>
    </w:pPr>
  </w:style>
  <w:style w:type="character" w:customStyle="1" w:styleId="StopkaZnak">
    <w:name w:val="Stopka Znak"/>
    <w:link w:val="Stopka"/>
    <w:uiPriority w:val="99"/>
    <w:locked/>
    <w:rsid w:val="002F44D7"/>
    <w:rPr>
      <w:rFonts w:ascii="Times New Roman" w:hAnsi="Times New Roman" w:cs="Times New Roman"/>
      <w:sz w:val="20"/>
      <w:szCs w:val="20"/>
      <w:lang w:eastAsia="pl-PL"/>
    </w:rPr>
  </w:style>
  <w:style w:type="character" w:styleId="Numerstrony">
    <w:name w:val="page number"/>
    <w:rsid w:val="002F44D7"/>
    <w:rPr>
      <w:rFonts w:cs="Times New Roman"/>
    </w:rPr>
  </w:style>
  <w:style w:type="paragraph" w:styleId="Tekstblokowy">
    <w:name w:val="Block Text"/>
    <w:basedOn w:val="Normalny"/>
    <w:rsid w:val="002F44D7"/>
    <w:pPr>
      <w:spacing w:line="360" w:lineRule="auto"/>
      <w:ind w:left="426" w:right="-284" w:hanging="568"/>
    </w:pPr>
    <w:rPr>
      <w:sz w:val="28"/>
      <w:szCs w:val="28"/>
    </w:rPr>
  </w:style>
  <w:style w:type="paragraph" w:styleId="Tekstpodstawowywcity">
    <w:name w:val="Body Text Indent"/>
    <w:basedOn w:val="Normalny"/>
    <w:link w:val="TekstpodstawowywcityZnak"/>
    <w:uiPriority w:val="99"/>
    <w:rsid w:val="002F44D7"/>
    <w:pPr>
      <w:spacing w:line="360" w:lineRule="auto"/>
      <w:ind w:left="567" w:hanging="426"/>
    </w:pPr>
    <w:rPr>
      <w:sz w:val="24"/>
      <w:szCs w:val="24"/>
    </w:rPr>
  </w:style>
  <w:style w:type="character" w:customStyle="1" w:styleId="TekstpodstawowywcityZnak">
    <w:name w:val="Tekst podstawowy wcięty Znak"/>
    <w:link w:val="Tekstpodstawowywcity"/>
    <w:uiPriority w:val="99"/>
    <w:locked/>
    <w:rsid w:val="002F44D7"/>
    <w:rPr>
      <w:rFonts w:ascii="Times New Roman" w:hAnsi="Times New Roman" w:cs="Times New Roman"/>
      <w:sz w:val="24"/>
      <w:szCs w:val="24"/>
      <w:lang w:eastAsia="pl-PL"/>
    </w:rPr>
  </w:style>
  <w:style w:type="paragraph" w:styleId="Tekstpodstawowywcity2">
    <w:name w:val="Body Text Indent 2"/>
    <w:basedOn w:val="Normalny"/>
    <w:link w:val="Tekstpodstawowywcity2Znak"/>
    <w:rsid w:val="002F44D7"/>
    <w:pPr>
      <w:spacing w:line="360" w:lineRule="auto"/>
      <w:ind w:left="284" w:hanging="426"/>
    </w:pPr>
    <w:rPr>
      <w:sz w:val="24"/>
      <w:szCs w:val="24"/>
    </w:rPr>
  </w:style>
  <w:style w:type="character" w:customStyle="1" w:styleId="Tekstpodstawowywcity2Znak">
    <w:name w:val="Tekst podstawowy wcięty 2 Znak"/>
    <w:link w:val="Tekstpodstawowywcity2"/>
    <w:locked/>
    <w:rsid w:val="002F44D7"/>
    <w:rPr>
      <w:rFonts w:ascii="Times New Roman" w:hAnsi="Times New Roman" w:cs="Times New Roman"/>
      <w:sz w:val="24"/>
      <w:szCs w:val="24"/>
      <w:lang w:eastAsia="pl-PL"/>
    </w:rPr>
  </w:style>
  <w:style w:type="paragraph" w:styleId="Tekstpodstawowywcity3">
    <w:name w:val="Body Text Indent 3"/>
    <w:basedOn w:val="Normalny"/>
    <w:link w:val="Tekstpodstawowywcity3Znak"/>
    <w:rsid w:val="002F44D7"/>
    <w:pPr>
      <w:spacing w:line="360" w:lineRule="auto"/>
      <w:ind w:left="284" w:hanging="284"/>
    </w:pPr>
    <w:rPr>
      <w:sz w:val="24"/>
      <w:szCs w:val="24"/>
    </w:rPr>
  </w:style>
  <w:style w:type="character" w:customStyle="1" w:styleId="Tekstpodstawowywcity3Znak">
    <w:name w:val="Tekst podstawowy wcięty 3 Znak"/>
    <w:link w:val="Tekstpodstawowywcity3"/>
    <w:locked/>
    <w:rsid w:val="002F44D7"/>
    <w:rPr>
      <w:rFonts w:ascii="Times New Roman" w:hAnsi="Times New Roman" w:cs="Times New Roman"/>
      <w:sz w:val="24"/>
      <w:szCs w:val="24"/>
      <w:lang w:eastAsia="pl-PL"/>
    </w:rPr>
  </w:style>
  <w:style w:type="paragraph" w:styleId="Tekstpodstawowy">
    <w:name w:val="Body Text"/>
    <w:aliases w:val="Znak,Znak Znak, Znak"/>
    <w:basedOn w:val="Normalny"/>
    <w:link w:val="TekstpodstawowyZnak"/>
    <w:uiPriority w:val="99"/>
    <w:rsid w:val="002F44D7"/>
    <w:pPr>
      <w:spacing w:line="360" w:lineRule="auto"/>
    </w:pPr>
    <w:rPr>
      <w:sz w:val="24"/>
      <w:szCs w:val="24"/>
    </w:rPr>
  </w:style>
  <w:style w:type="paragraph" w:customStyle="1" w:styleId="Tekstpodstawowy22">
    <w:name w:val="Tekst podstawowy 22"/>
    <w:basedOn w:val="Normalny"/>
    <w:uiPriority w:val="99"/>
    <w:rsid w:val="002F44D7"/>
    <w:pPr>
      <w:spacing w:line="360" w:lineRule="atLeast"/>
      <w:jc w:val="both"/>
    </w:pPr>
    <w:rPr>
      <w:sz w:val="24"/>
      <w:szCs w:val="24"/>
    </w:rPr>
  </w:style>
  <w:style w:type="character" w:customStyle="1" w:styleId="ZnakZnak2">
    <w:name w:val="Znak Znak2"/>
    <w:uiPriority w:val="99"/>
    <w:rsid w:val="002F44D7"/>
    <w:rPr>
      <w:rFonts w:cs="Times New Roman"/>
      <w:sz w:val="24"/>
      <w:szCs w:val="24"/>
      <w:lang w:val="pl-PL" w:eastAsia="pl-PL"/>
    </w:rPr>
  </w:style>
  <w:style w:type="character" w:customStyle="1" w:styleId="ZnakZnak7">
    <w:name w:val="Znak Znak7"/>
    <w:uiPriority w:val="99"/>
    <w:rsid w:val="002F44D7"/>
    <w:rPr>
      <w:rFonts w:cs="Times New Roman"/>
      <w:b/>
      <w:bCs/>
      <w:sz w:val="40"/>
      <w:szCs w:val="40"/>
      <w:lang w:val="pl-PL" w:eastAsia="pl-PL"/>
    </w:rPr>
  </w:style>
  <w:style w:type="paragraph" w:styleId="NormalnyWeb">
    <w:name w:val="Normal (Web)"/>
    <w:basedOn w:val="Normalny"/>
    <w:uiPriority w:val="99"/>
    <w:rsid w:val="002F44D7"/>
    <w:pPr>
      <w:spacing w:before="100" w:beforeAutospacing="1" w:after="100" w:afterAutospacing="1"/>
    </w:pPr>
    <w:rPr>
      <w:sz w:val="24"/>
      <w:szCs w:val="24"/>
    </w:rPr>
  </w:style>
  <w:style w:type="paragraph" w:customStyle="1" w:styleId="Tekstpodstawowy21">
    <w:name w:val="Tekst podstawowy 21"/>
    <w:basedOn w:val="Normalny"/>
    <w:uiPriority w:val="99"/>
    <w:rsid w:val="002F44D7"/>
    <w:pPr>
      <w:spacing w:line="360" w:lineRule="atLeast"/>
      <w:jc w:val="both"/>
    </w:pPr>
    <w:rPr>
      <w:sz w:val="24"/>
      <w:szCs w:val="24"/>
    </w:rPr>
  </w:style>
  <w:style w:type="character" w:styleId="Pogrubienie">
    <w:name w:val="Strong"/>
    <w:qFormat/>
    <w:rsid w:val="002F44D7"/>
    <w:rPr>
      <w:rFonts w:cs="Times New Roman"/>
      <w:b/>
      <w:bCs/>
    </w:rPr>
  </w:style>
  <w:style w:type="paragraph" w:styleId="HTML-wstpniesformatowany">
    <w:name w:val="HTML Preformatted"/>
    <w:aliases w:val="Znak Znak1"/>
    <w:basedOn w:val="Normalny"/>
    <w:link w:val="HTML-wstpniesformatowanyZnak"/>
    <w:uiPriority w:val="99"/>
    <w:rsid w:val="002F44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aliases w:val="Znak Znak1 Znak"/>
    <w:link w:val="HTML-wstpniesformatowany"/>
    <w:uiPriority w:val="99"/>
    <w:locked/>
    <w:rsid w:val="002F44D7"/>
    <w:rPr>
      <w:rFonts w:ascii="Courier New" w:hAnsi="Courier New" w:cs="Courier New"/>
      <w:sz w:val="20"/>
      <w:szCs w:val="20"/>
      <w:lang w:eastAsia="pl-PL"/>
    </w:rPr>
  </w:style>
  <w:style w:type="paragraph" w:styleId="Tekstdymka">
    <w:name w:val="Balloon Text"/>
    <w:basedOn w:val="Normalny"/>
    <w:link w:val="TekstdymkaZnak"/>
    <w:uiPriority w:val="99"/>
    <w:rsid w:val="002F44D7"/>
    <w:rPr>
      <w:rFonts w:ascii="Tahoma" w:hAnsi="Tahoma"/>
      <w:sz w:val="16"/>
      <w:szCs w:val="16"/>
    </w:rPr>
  </w:style>
  <w:style w:type="character" w:customStyle="1" w:styleId="TekstdymkaZnak">
    <w:name w:val="Tekst dymka Znak"/>
    <w:link w:val="Tekstdymka"/>
    <w:uiPriority w:val="99"/>
    <w:locked/>
    <w:rsid w:val="00730C56"/>
    <w:rPr>
      <w:rFonts w:ascii="Tahoma" w:hAnsi="Tahoma" w:cs="Tahoma"/>
      <w:sz w:val="16"/>
      <w:szCs w:val="16"/>
    </w:rPr>
  </w:style>
  <w:style w:type="character" w:customStyle="1" w:styleId="TekstdymkaZnak1">
    <w:name w:val="Tekst dymka Znak1"/>
    <w:uiPriority w:val="99"/>
    <w:semiHidden/>
    <w:rsid w:val="002F44D7"/>
    <w:rPr>
      <w:rFonts w:ascii="Tahoma" w:hAnsi="Tahoma" w:cs="Tahoma"/>
      <w:sz w:val="16"/>
      <w:szCs w:val="16"/>
      <w:lang w:eastAsia="pl-PL"/>
    </w:rPr>
  </w:style>
  <w:style w:type="paragraph" w:styleId="Tekstkomentarza">
    <w:name w:val="annotation text"/>
    <w:basedOn w:val="Normalny"/>
    <w:link w:val="TekstkomentarzaZnak"/>
    <w:uiPriority w:val="99"/>
    <w:qFormat/>
    <w:rsid w:val="002F44D7"/>
  </w:style>
  <w:style w:type="character" w:customStyle="1" w:styleId="TekstkomentarzaZnak">
    <w:name w:val="Tekst komentarza Znak"/>
    <w:link w:val="Tekstkomentarza"/>
    <w:uiPriority w:val="99"/>
    <w:qFormat/>
    <w:locked/>
    <w:rsid w:val="002F44D7"/>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2F44D7"/>
    <w:rPr>
      <w:b/>
      <w:bCs/>
    </w:rPr>
  </w:style>
  <w:style w:type="character" w:customStyle="1" w:styleId="TematkomentarzaZnak">
    <w:name w:val="Temat komentarza Znak"/>
    <w:link w:val="Tematkomentarza"/>
    <w:uiPriority w:val="99"/>
    <w:locked/>
    <w:rsid w:val="00730C56"/>
    <w:rPr>
      <w:rFonts w:ascii="Times New Roman" w:hAnsi="Times New Roman" w:cs="Times New Roman"/>
      <w:b/>
      <w:bCs/>
      <w:sz w:val="20"/>
      <w:szCs w:val="20"/>
      <w:lang w:eastAsia="pl-PL"/>
    </w:rPr>
  </w:style>
  <w:style w:type="character" w:customStyle="1" w:styleId="TematkomentarzaZnak1">
    <w:name w:val="Temat komentarza Znak1"/>
    <w:uiPriority w:val="99"/>
    <w:semiHidden/>
    <w:rsid w:val="002F44D7"/>
    <w:rPr>
      <w:rFonts w:ascii="Times New Roman" w:hAnsi="Times New Roman" w:cs="Times New Roman"/>
      <w:b/>
      <w:bCs/>
      <w:sz w:val="20"/>
      <w:szCs w:val="20"/>
      <w:lang w:eastAsia="pl-PL"/>
    </w:rPr>
  </w:style>
  <w:style w:type="paragraph" w:styleId="Akapitzlist">
    <w:name w:val="List Paragraph"/>
    <w:aliases w:val="Preambuła,Nagłowek 3,lp1"/>
    <w:basedOn w:val="Normalny"/>
    <w:link w:val="AkapitzlistZnak"/>
    <w:uiPriority w:val="34"/>
    <w:qFormat/>
    <w:rsid w:val="002F44D7"/>
    <w:pPr>
      <w:spacing w:after="200" w:line="276" w:lineRule="auto"/>
      <w:ind w:left="720"/>
    </w:pPr>
    <w:rPr>
      <w:rFonts w:ascii="Calibri" w:hAnsi="Calibri" w:cs="Calibri"/>
      <w:sz w:val="22"/>
      <w:szCs w:val="22"/>
    </w:rPr>
  </w:style>
  <w:style w:type="character" w:styleId="Hipercze">
    <w:name w:val="Hyperlink"/>
    <w:uiPriority w:val="99"/>
    <w:rsid w:val="002F44D7"/>
    <w:rPr>
      <w:rFonts w:cs="Times New Roman"/>
      <w:color w:val="0000FF"/>
      <w:u w:val="single"/>
    </w:rPr>
  </w:style>
  <w:style w:type="paragraph" w:customStyle="1" w:styleId="WW-Tekstpodstawowy3">
    <w:name w:val="WW-Tekst podstawowy 3"/>
    <w:basedOn w:val="Normalny"/>
    <w:rsid w:val="002F44D7"/>
    <w:pPr>
      <w:suppressAutoHyphens/>
      <w:spacing w:line="360" w:lineRule="auto"/>
      <w:jc w:val="both"/>
    </w:pPr>
    <w:rPr>
      <w:b/>
      <w:bCs/>
      <w:sz w:val="28"/>
      <w:szCs w:val="28"/>
      <w:lang w:eastAsia="ar-SA"/>
    </w:rPr>
  </w:style>
  <w:style w:type="paragraph" w:customStyle="1" w:styleId="leszek">
    <w:name w:val="leszek"/>
    <w:basedOn w:val="Normalny"/>
    <w:rsid w:val="002F44D7"/>
    <w:pPr>
      <w:jc w:val="both"/>
    </w:pPr>
    <w:rPr>
      <w:sz w:val="24"/>
      <w:szCs w:val="24"/>
    </w:rPr>
  </w:style>
  <w:style w:type="character" w:customStyle="1" w:styleId="paragraphpunkt1">
    <w:name w:val="paragraphpunkt1"/>
    <w:rsid w:val="002F44D7"/>
    <w:rPr>
      <w:b/>
    </w:rPr>
  </w:style>
  <w:style w:type="paragraph" w:styleId="Podtytu">
    <w:name w:val="Subtitle"/>
    <w:basedOn w:val="Normalny"/>
    <w:link w:val="PodtytuZnak"/>
    <w:qFormat/>
    <w:rsid w:val="002F44D7"/>
    <w:pPr>
      <w:jc w:val="center"/>
    </w:pPr>
    <w:rPr>
      <w:rFonts w:ascii="Comic Sans MS" w:hAnsi="Comic Sans MS"/>
      <w:b/>
      <w:bCs/>
      <w:sz w:val="28"/>
      <w:szCs w:val="28"/>
    </w:rPr>
  </w:style>
  <w:style w:type="character" w:customStyle="1" w:styleId="PodtytuZnak">
    <w:name w:val="Podtytuł Znak"/>
    <w:link w:val="Podtytu"/>
    <w:locked/>
    <w:rsid w:val="002F44D7"/>
    <w:rPr>
      <w:rFonts w:ascii="Comic Sans MS" w:hAnsi="Comic Sans MS" w:cs="Comic Sans MS"/>
      <w:b/>
      <w:bCs/>
      <w:sz w:val="28"/>
      <w:szCs w:val="28"/>
      <w:lang w:eastAsia="pl-PL"/>
    </w:rPr>
  </w:style>
  <w:style w:type="paragraph" w:customStyle="1" w:styleId="WW-Tekstpodstawowywcity3">
    <w:name w:val="WW-Tekst podstawowy wcięty 3"/>
    <w:basedOn w:val="Normalny"/>
    <w:rsid w:val="002F44D7"/>
    <w:pPr>
      <w:suppressAutoHyphens/>
      <w:ind w:left="567" w:hanging="567"/>
    </w:pPr>
    <w:rPr>
      <w:b/>
      <w:bCs/>
      <w:sz w:val="24"/>
      <w:szCs w:val="24"/>
    </w:rPr>
  </w:style>
  <w:style w:type="paragraph" w:styleId="Tytu">
    <w:name w:val="Title"/>
    <w:basedOn w:val="Normalny"/>
    <w:link w:val="TytuZnak"/>
    <w:qFormat/>
    <w:rsid w:val="002F44D7"/>
    <w:pPr>
      <w:jc w:val="center"/>
    </w:pPr>
    <w:rPr>
      <w:b/>
      <w:bCs/>
      <w:sz w:val="40"/>
      <w:szCs w:val="40"/>
    </w:rPr>
  </w:style>
  <w:style w:type="character" w:customStyle="1" w:styleId="TytuZnak">
    <w:name w:val="Tytuł Znak"/>
    <w:link w:val="Tytu"/>
    <w:locked/>
    <w:rsid w:val="002F44D7"/>
    <w:rPr>
      <w:rFonts w:ascii="Times New Roman" w:hAnsi="Times New Roman" w:cs="Times New Roman"/>
      <w:b/>
      <w:bCs/>
      <w:sz w:val="40"/>
      <w:szCs w:val="40"/>
      <w:lang w:eastAsia="pl-PL"/>
    </w:rPr>
  </w:style>
  <w:style w:type="paragraph" w:styleId="Tekstpodstawowy3">
    <w:name w:val="Body Text 3"/>
    <w:basedOn w:val="Normalny"/>
    <w:link w:val="Tekstpodstawowy3Znak"/>
    <w:rsid w:val="002F44D7"/>
    <w:pPr>
      <w:spacing w:line="360" w:lineRule="auto"/>
      <w:jc w:val="both"/>
    </w:pPr>
    <w:rPr>
      <w:b/>
      <w:bCs/>
      <w:sz w:val="32"/>
      <w:szCs w:val="32"/>
    </w:rPr>
  </w:style>
  <w:style w:type="character" w:customStyle="1" w:styleId="Tekstpodstawowy3Znak">
    <w:name w:val="Tekst podstawowy 3 Znak"/>
    <w:link w:val="Tekstpodstawowy3"/>
    <w:locked/>
    <w:rsid w:val="002F44D7"/>
    <w:rPr>
      <w:rFonts w:ascii="Times New Roman" w:hAnsi="Times New Roman" w:cs="Times New Roman"/>
      <w:b/>
      <w:bCs/>
      <w:sz w:val="32"/>
      <w:szCs w:val="32"/>
      <w:lang w:eastAsia="pl-PL"/>
    </w:rPr>
  </w:style>
  <w:style w:type="paragraph" w:styleId="Tekstpodstawowy2">
    <w:name w:val="Body Text 2"/>
    <w:basedOn w:val="Normalny"/>
    <w:link w:val="Tekstpodstawowy2Znak"/>
    <w:rsid w:val="002F44D7"/>
    <w:pPr>
      <w:spacing w:line="360" w:lineRule="atLeast"/>
      <w:jc w:val="both"/>
    </w:pPr>
    <w:rPr>
      <w:sz w:val="24"/>
      <w:szCs w:val="24"/>
    </w:rPr>
  </w:style>
  <w:style w:type="character" w:customStyle="1" w:styleId="Tekstpodstawowy2Znak">
    <w:name w:val="Tekst podstawowy 2 Znak"/>
    <w:link w:val="Tekstpodstawowy2"/>
    <w:locked/>
    <w:rsid w:val="002F44D7"/>
    <w:rPr>
      <w:rFonts w:ascii="Times New Roman" w:hAnsi="Times New Roman" w:cs="Times New Roman"/>
      <w:sz w:val="24"/>
      <w:szCs w:val="24"/>
      <w:lang w:eastAsia="pl-PL"/>
    </w:rPr>
  </w:style>
  <w:style w:type="character" w:customStyle="1" w:styleId="TekstpodstawowyZnak">
    <w:name w:val="Tekst podstawowy Znak"/>
    <w:aliases w:val="Znak Znak3,Znak Znak Znak, Znak Znak"/>
    <w:link w:val="Tekstpodstawowy"/>
    <w:uiPriority w:val="99"/>
    <w:locked/>
    <w:rsid w:val="002F44D7"/>
    <w:rPr>
      <w:rFonts w:ascii="Times New Roman" w:hAnsi="Times New Roman" w:cs="Times New Roman"/>
      <w:sz w:val="24"/>
      <w:szCs w:val="24"/>
      <w:lang w:eastAsia="pl-PL"/>
    </w:rPr>
  </w:style>
  <w:style w:type="character" w:customStyle="1" w:styleId="feature">
    <w:name w:val="feature"/>
    <w:uiPriority w:val="99"/>
    <w:rsid w:val="002F44D7"/>
    <w:rPr>
      <w:rFonts w:cs="Times New Roman"/>
    </w:rPr>
  </w:style>
  <w:style w:type="character" w:customStyle="1" w:styleId="value">
    <w:name w:val="value"/>
    <w:uiPriority w:val="99"/>
    <w:rsid w:val="002F44D7"/>
    <w:rPr>
      <w:rFonts w:cs="Times New Roman"/>
    </w:rPr>
  </w:style>
  <w:style w:type="table" w:styleId="Tabela-Siatka">
    <w:name w:val="Table Grid"/>
    <w:basedOn w:val="Standardowy"/>
    <w:uiPriority w:val="39"/>
    <w:rsid w:val="002F44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uiPriority w:val="99"/>
    <w:rsid w:val="00CD106B"/>
    <w:rPr>
      <w:rFonts w:ascii="Arial" w:hAnsi="Arial" w:cs="Arial"/>
      <w:b/>
      <w:bCs/>
      <w:sz w:val="17"/>
      <w:szCs w:val="17"/>
      <w:u w:val="none"/>
    </w:rPr>
  </w:style>
  <w:style w:type="character" w:customStyle="1" w:styleId="Teksttreci9">
    <w:name w:val="Tekst treści + 9"/>
    <w:aliases w:val="5 pt"/>
    <w:uiPriority w:val="99"/>
    <w:rsid w:val="00CD106B"/>
    <w:rPr>
      <w:rFonts w:ascii="Arial" w:hAnsi="Arial" w:cs="Arial"/>
      <w:b/>
      <w:bCs/>
      <w:color w:val="000000"/>
      <w:spacing w:val="0"/>
      <w:w w:val="100"/>
      <w:position w:val="0"/>
      <w:sz w:val="19"/>
      <w:szCs w:val="19"/>
      <w:u w:val="none"/>
      <w:lang w:val="pl-PL" w:eastAsia="pl-PL"/>
    </w:rPr>
  </w:style>
  <w:style w:type="character" w:customStyle="1" w:styleId="Teksttreci0">
    <w:name w:val="Tekst treści"/>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Bezpogrubienia">
    <w:name w:val="Tekst treści + Bez pogrubienia"/>
    <w:uiPriority w:val="99"/>
    <w:rsid w:val="00CD106B"/>
    <w:rPr>
      <w:rFonts w:ascii="Arial" w:hAnsi="Arial" w:cs="Arial"/>
      <w:b/>
      <w:bCs/>
      <w:color w:val="000000"/>
      <w:spacing w:val="0"/>
      <w:w w:val="100"/>
      <w:position w:val="0"/>
      <w:sz w:val="17"/>
      <w:szCs w:val="17"/>
      <w:u w:val="none"/>
      <w:lang w:val="pl-PL" w:eastAsia="pl-PL"/>
    </w:rPr>
  </w:style>
  <w:style w:type="character" w:customStyle="1" w:styleId="Teksttreci10pt">
    <w:name w:val="Tekst treści + 10 pt"/>
    <w:uiPriority w:val="99"/>
    <w:rsid w:val="00CD106B"/>
    <w:rPr>
      <w:rFonts w:ascii="Arial" w:hAnsi="Arial" w:cs="Arial"/>
      <w:b/>
      <w:bCs/>
      <w:color w:val="000000"/>
      <w:spacing w:val="0"/>
      <w:w w:val="100"/>
      <w:position w:val="0"/>
      <w:sz w:val="20"/>
      <w:szCs w:val="20"/>
      <w:u w:val="none"/>
      <w:lang w:val="pl-PL" w:eastAsia="pl-PL"/>
    </w:rPr>
  </w:style>
  <w:style w:type="paragraph" w:styleId="Bezodstpw">
    <w:name w:val="No Spacing"/>
    <w:qFormat/>
    <w:rsid w:val="00CD106B"/>
    <w:pPr>
      <w:widowControl w:val="0"/>
    </w:pPr>
    <w:rPr>
      <w:rFonts w:ascii="Courier New" w:hAnsi="Courier New" w:cs="Courier New"/>
      <w:color w:val="000000"/>
      <w:sz w:val="24"/>
      <w:szCs w:val="24"/>
    </w:rPr>
  </w:style>
  <w:style w:type="character" w:styleId="Odwoaniedokomentarza">
    <w:name w:val="annotation reference"/>
    <w:uiPriority w:val="99"/>
    <w:semiHidden/>
    <w:qFormat/>
    <w:rsid w:val="00986099"/>
    <w:rPr>
      <w:rFonts w:cs="Times New Roman"/>
      <w:sz w:val="16"/>
      <w:szCs w:val="16"/>
    </w:rPr>
  </w:style>
  <w:style w:type="paragraph" w:styleId="Tekstprzypisukocowego">
    <w:name w:val="endnote text"/>
    <w:basedOn w:val="Normalny"/>
    <w:link w:val="TekstprzypisukocowegoZnak"/>
    <w:uiPriority w:val="99"/>
    <w:semiHidden/>
    <w:rsid w:val="00AD719B"/>
  </w:style>
  <w:style w:type="character" w:customStyle="1" w:styleId="TekstprzypisukocowegoZnak">
    <w:name w:val="Tekst przypisu końcowego Znak"/>
    <w:link w:val="Tekstprzypisukocowego"/>
    <w:uiPriority w:val="99"/>
    <w:semiHidden/>
    <w:locked/>
    <w:rsid w:val="00AD719B"/>
    <w:rPr>
      <w:rFonts w:ascii="Times New Roman" w:hAnsi="Times New Roman" w:cs="Times New Roman"/>
      <w:sz w:val="20"/>
      <w:szCs w:val="20"/>
      <w:lang w:eastAsia="pl-PL"/>
    </w:rPr>
  </w:style>
  <w:style w:type="character" w:styleId="Odwoanieprzypisukocowego">
    <w:name w:val="endnote reference"/>
    <w:uiPriority w:val="99"/>
    <w:semiHidden/>
    <w:rsid w:val="00AD719B"/>
    <w:rPr>
      <w:rFonts w:cs="Times New Roman"/>
      <w:vertAlign w:val="superscript"/>
    </w:rPr>
  </w:style>
  <w:style w:type="paragraph" w:customStyle="1" w:styleId="Default">
    <w:name w:val="Default"/>
    <w:rsid w:val="005B2660"/>
    <w:pPr>
      <w:autoSpaceDE w:val="0"/>
      <w:autoSpaceDN w:val="0"/>
      <w:adjustRightInd w:val="0"/>
    </w:pPr>
    <w:rPr>
      <w:rFonts w:ascii="Arial" w:hAnsi="Arial" w:cs="Arial"/>
      <w:color w:val="000000"/>
      <w:sz w:val="24"/>
      <w:szCs w:val="24"/>
      <w:lang w:eastAsia="en-US"/>
    </w:rPr>
  </w:style>
  <w:style w:type="paragraph" w:customStyle="1" w:styleId="Akapitzlist1">
    <w:name w:val="Akapit z listą1"/>
    <w:basedOn w:val="Normalny"/>
    <w:qFormat/>
    <w:rsid w:val="00E3785E"/>
    <w:pPr>
      <w:spacing w:after="200" w:line="276" w:lineRule="auto"/>
      <w:ind w:left="720"/>
      <w:jc w:val="both"/>
    </w:pPr>
    <w:rPr>
      <w:rFonts w:ascii="Calibri" w:hAnsi="Calibri" w:cs="Calibri"/>
      <w:sz w:val="22"/>
      <w:szCs w:val="22"/>
      <w:lang w:eastAsia="ar-SA"/>
    </w:rPr>
  </w:style>
  <w:style w:type="character" w:customStyle="1" w:styleId="TekstpodstawowyZnak1">
    <w:name w:val="Tekst podstawowy Znak1"/>
    <w:uiPriority w:val="99"/>
    <w:semiHidden/>
    <w:rsid w:val="00BD670F"/>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locked/>
    <w:rsid w:val="00021CD4"/>
  </w:style>
  <w:style w:type="character" w:customStyle="1" w:styleId="TekstprzypisudolnegoZnak">
    <w:name w:val="Tekst przypisu dolnego Znak"/>
    <w:link w:val="Tekstprzypisudolnego"/>
    <w:uiPriority w:val="99"/>
    <w:semiHidden/>
    <w:locked/>
    <w:rsid w:val="00021CD4"/>
    <w:rPr>
      <w:rFonts w:ascii="Times New Roman" w:hAnsi="Times New Roman" w:cs="Times New Roman"/>
      <w:sz w:val="20"/>
      <w:szCs w:val="20"/>
    </w:rPr>
  </w:style>
  <w:style w:type="character" w:styleId="Odwoanieprzypisudolnego">
    <w:name w:val="footnote reference"/>
    <w:uiPriority w:val="99"/>
    <w:semiHidden/>
    <w:unhideWhenUsed/>
    <w:locked/>
    <w:rsid w:val="00021CD4"/>
    <w:rPr>
      <w:rFonts w:cs="Times New Roman"/>
      <w:vertAlign w:val="superscript"/>
    </w:rPr>
  </w:style>
  <w:style w:type="paragraph" w:customStyle="1" w:styleId="Standard">
    <w:name w:val="Standard"/>
    <w:rsid w:val="0086047C"/>
    <w:pPr>
      <w:suppressAutoHyphens/>
      <w:autoSpaceDN w:val="0"/>
    </w:pPr>
    <w:rPr>
      <w:rFonts w:ascii="Times New Roman" w:eastAsia="SimSun" w:hAnsi="Times New Roman" w:cs="Mangal"/>
      <w:kern w:val="3"/>
      <w:sz w:val="24"/>
      <w:szCs w:val="24"/>
      <w:lang w:eastAsia="zh-CN" w:bidi="hi-IN"/>
    </w:rPr>
  </w:style>
  <w:style w:type="paragraph" w:customStyle="1" w:styleId="Akapitzlist2">
    <w:name w:val="Akapit z listą2"/>
    <w:basedOn w:val="Normalny"/>
    <w:qFormat/>
    <w:rsid w:val="004C4AF0"/>
    <w:pPr>
      <w:spacing w:after="200" w:line="276" w:lineRule="auto"/>
      <w:ind w:left="720"/>
      <w:jc w:val="both"/>
    </w:pPr>
    <w:rPr>
      <w:rFonts w:ascii="Calibri" w:hAnsi="Calibri" w:cs="Calibri"/>
      <w:sz w:val="22"/>
      <w:szCs w:val="22"/>
      <w:lang w:eastAsia="ar-SA"/>
    </w:rPr>
  </w:style>
  <w:style w:type="paragraph" w:customStyle="1" w:styleId="Teksttreci2">
    <w:name w:val="Tekst treści (2)"/>
    <w:basedOn w:val="Normalny"/>
    <w:rsid w:val="004C4AF0"/>
    <w:pPr>
      <w:shd w:val="clear" w:color="auto" w:fill="FFFFFF"/>
      <w:suppressAutoHyphens/>
      <w:spacing w:before="220" w:after="220" w:line="222" w:lineRule="exact"/>
      <w:ind w:hanging="740"/>
      <w:jc w:val="both"/>
    </w:pPr>
    <w:rPr>
      <w:color w:val="000000"/>
      <w:kern w:val="1"/>
      <w:lang w:bidi="pl-PL"/>
    </w:rPr>
  </w:style>
  <w:style w:type="numbering" w:customStyle="1" w:styleId="Bezlisty1">
    <w:name w:val="Bez listy1"/>
    <w:next w:val="Bezlisty"/>
    <w:uiPriority w:val="99"/>
    <w:semiHidden/>
    <w:unhideWhenUsed/>
    <w:rsid w:val="000900EB"/>
  </w:style>
  <w:style w:type="paragraph" w:styleId="Poprawka">
    <w:name w:val="Revision"/>
    <w:hidden/>
    <w:uiPriority w:val="99"/>
    <w:semiHidden/>
    <w:rsid w:val="000900EB"/>
    <w:rPr>
      <w:rFonts w:ascii="Times New Roman" w:hAnsi="Times New Roman" w:cs="Times New Roman"/>
    </w:rPr>
  </w:style>
  <w:style w:type="paragraph" w:customStyle="1" w:styleId="rdo">
    <w:name w:val="Źródło"/>
    <w:basedOn w:val="Normalny"/>
    <w:next w:val="Normalny"/>
    <w:qFormat/>
    <w:rsid w:val="000900EB"/>
    <w:pPr>
      <w:spacing w:line="276" w:lineRule="auto"/>
      <w:jc w:val="both"/>
    </w:pPr>
    <w:rPr>
      <w:rFonts w:ascii="Tahoma" w:hAnsi="Tahoma"/>
      <w:i/>
      <w:iCs/>
    </w:rPr>
  </w:style>
  <w:style w:type="character" w:customStyle="1" w:styleId="rdoZnak">
    <w:name w:val="Źródło Znak"/>
    <w:rsid w:val="000900EB"/>
    <w:rPr>
      <w:rFonts w:ascii="Tahoma" w:hAnsi="Tahoma"/>
      <w:i/>
      <w:iCs/>
    </w:rPr>
  </w:style>
  <w:style w:type="paragraph" w:customStyle="1" w:styleId="StylInterliniaWielokrotne115wrs1">
    <w:name w:val="Styl Interlinia:  Wielokrotne 115 wrs1"/>
    <w:basedOn w:val="Normalny"/>
    <w:qFormat/>
    <w:rsid w:val="000900EB"/>
    <w:pPr>
      <w:spacing w:before="120" w:after="40" w:line="276" w:lineRule="auto"/>
      <w:jc w:val="both"/>
    </w:pPr>
    <w:rPr>
      <w:rFonts w:ascii="Tahoma" w:hAnsi="Tahoma"/>
      <w:sz w:val="22"/>
    </w:rPr>
  </w:style>
  <w:style w:type="character" w:customStyle="1" w:styleId="StylInterliniaWielokrotne115wrs1Znak">
    <w:name w:val="Styl Interlinia:  Wielokrotne 115 wrs1 Znak"/>
    <w:rsid w:val="000900EB"/>
    <w:rPr>
      <w:rFonts w:ascii="Tahoma" w:hAnsi="Tahoma"/>
      <w:sz w:val="22"/>
    </w:rPr>
  </w:style>
  <w:style w:type="paragraph" w:customStyle="1" w:styleId="PODPIS">
    <w:name w:val="PODPIS"/>
    <w:basedOn w:val="Normalny"/>
    <w:next w:val="Normalny"/>
    <w:qFormat/>
    <w:rsid w:val="000900EB"/>
    <w:pPr>
      <w:keepNext/>
      <w:keepLines/>
      <w:spacing w:before="240"/>
      <w:jc w:val="both"/>
    </w:pPr>
    <w:rPr>
      <w:rFonts w:ascii="Tahoma" w:eastAsia="Calibri" w:hAnsi="Tahoma"/>
      <w:b/>
      <w:sz w:val="18"/>
      <w:lang w:eastAsia="en-US"/>
    </w:rPr>
  </w:style>
  <w:style w:type="paragraph" w:styleId="Listanumerowana2">
    <w:name w:val="List Number 2"/>
    <w:basedOn w:val="Normalny"/>
    <w:semiHidden/>
    <w:locked/>
    <w:rsid w:val="000900EB"/>
    <w:pPr>
      <w:numPr>
        <w:numId w:val="2"/>
      </w:numPr>
      <w:spacing w:before="120" w:line="276" w:lineRule="auto"/>
      <w:jc w:val="both"/>
    </w:pPr>
    <w:rPr>
      <w:rFonts w:ascii="Tahoma" w:hAnsi="Tahoma"/>
      <w:sz w:val="22"/>
    </w:rPr>
  </w:style>
  <w:style w:type="paragraph" w:styleId="Listanumerowana3">
    <w:name w:val="List Number 3"/>
    <w:basedOn w:val="Normalny"/>
    <w:semiHidden/>
    <w:locked/>
    <w:rsid w:val="000900EB"/>
    <w:pPr>
      <w:numPr>
        <w:numId w:val="3"/>
      </w:numPr>
      <w:spacing w:before="120" w:line="276" w:lineRule="auto"/>
      <w:jc w:val="both"/>
    </w:pPr>
    <w:rPr>
      <w:rFonts w:ascii="Tahoma" w:hAnsi="Tahoma"/>
      <w:sz w:val="22"/>
    </w:rPr>
  </w:style>
  <w:style w:type="paragraph" w:styleId="Listapunktowana">
    <w:name w:val="List Bullet"/>
    <w:basedOn w:val="Normalny"/>
    <w:semiHidden/>
    <w:locked/>
    <w:rsid w:val="000900EB"/>
    <w:pPr>
      <w:numPr>
        <w:numId w:val="4"/>
      </w:numPr>
    </w:pPr>
    <w:rPr>
      <w:sz w:val="24"/>
      <w:szCs w:val="24"/>
    </w:rPr>
  </w:style>
  <w:style w:type="paragraph" w:customStyle="1" w:styleId="Tabelapozycja">
    <w:name w:val="Tabela pozycja"/>
    <w:basedOn w:val="Normalny"/>
    <w:rsid w:val="000900EB"/>
    <w:rPr>
      <w:rFonts w:ascii="Arial" w:eastAsia="MS Outlook" w:hAnsi="Arial"/>
      <w:sz w:val="22"/>
    </w:rPr>
  </w:style>
  <w:style w:type="paragraph" w:customStyle="1" w:styleId="Listanumerowana1">
    <w:name w:val="Lista numerowana1"/>
    <w:basedOn w:val="Normalny"/>
    <w:rsid w:val="000900EB"/>
    <w:pPr>
      <w:numPr>
        <w:numId w:val="5"/>
      </w:numPr>
      <w:suppressAutoHyphens/>
      <w:ind w:left="-2880" w:firstLine="0"/>
    </w:pPr>
    <w:rPr>
      <w:rFonts w:cs="Arial"/>
      <w:sz w:val="24"/>
      <w:szCs w:val="22"/>
      <w:lang w:eastAsia="ar-SA"/>
    </w:rPr>
  </w:style>
  <w:style w:type="character" w:customStyle="1" w:styleId="Odwoaniedokomentarza1">
    <w:name w:val="Odwołanie do komentarza1"/>
    <w:rsid w:val="000900EB"/>
    <w:rPr>
      <w:sz w:val="16"/>
      <w:szCs w:val="16"/>
    </w:rPr>
  </w:style>
  <w:style w:type="paragraph" w:customStyle="1" w:styleId="BodyText21">
    <w:name w:val="Body Text 21"/>
    <w:basedOn w:val="Normalny"/>
    <w:rsid w:val="000900EB"/>
    <w:pPr>
      <w:widowControl w:val="0"/>
      <w:suppressAutoHyphens/>
      <w:spacing w:line="360" w:lineRule="auto"/>
      <w:ind w:left="1078" w:hanging="227"/>
      <w:jc w:val="center"/>
    </w:pPr>
    <w:rPr>
      <w:b/>
      <w:sz w:val="24"/>
      <w:lang w:eastAsia="ar-SA"/>
    </w:rPr>
  </w:style>
  <w:style w:type="paragraph" w:customStyle="1" w:styleId="FR2">
    <w:name w:val="FR2"/>
    <w:rsid w:val="000900EB"/>
    <w:pPr>
      <w:widowControl w:val="0"/>
      <w:ind w:left="2640" w:hanging="227"/>
    </w:pPr>
    <w:rPr>
      <w:rFonts w:ascii="Times New Roman" w:hAnsi="Times New Roman" w:cs="Times New Roman"/>
      <w:b/>
      <w:snapToGrid w:val="0"/>
      <w:sz w:val="32"/>
    </w:rPr>
  </w:style>
  <w:style w:type="paragraph" w:styleId="Listapunktowana3">
    <w:name w:val="List Bullet 3"/>
    <w:basedOn w:val="Normalny"/>
    <w:semiHidden/>
    <w:locked/>
    <w:rsid w:val="000900EB"/>
    <w:pPr>
      <w:numPr>
        <w:numId w:val="6"/>
      </w:numPr>
      <w:spacing w:before="120" w:line="276" w:lineRule="auto"/>
      <w:ind w:left="1208" w:hanging="357"/>
      <w:jc w:val="both"/>
    </w:pPr>
    <w:rPr>
      <w:rFonts w:ascii="Tahoma" w:hAnsi="Tahoma"/>
      <w:sz w:val="22"/>
    </w:rPr>
  </w:style>
  <w:style w:type="paragraph" w:styleId="Spistreci1">
    <w:name w:val="toc 1"/>
    <w:basedOn w:val="Normalny"/>
    <w:next w:val="Normalny"/>
    <w:autoRedefine/>
    <w:uiPriority w:val="39"/>
    <w:locked/>
    <w:rsid w:val="000900EB"/>
    <w:rPr>
      <w:sz w:val="24"/>
      <w:szCs w:val="24"/>
    </w:rPr>
  </w:style>
  <w:style w:type="paragraph" w:styleId="Spistreci2">
    <w:name w:val="toc 2"/>
    <w:basedOn w:val="Normalny"/>
    <w:next w:val="Normalny"/>
    <w:autoRedefine/>
    <w:uiPriority w:val="39"/>
    <w:locked/>
    <w:rsid w:val="000900EB"/>
    <w:pPr>
      <w:ind w:left="240"/>
    </w:pPr>
    <w:rPr>
      <w:sz w:val="24"/>
      <w:szCs w:val="24"/>
    </w:rPr>
  </w:style>
  <w:style w:type="paragraph" w:styleId="Spistreci3">
    <w:name w:val="toc 3"/>
    <w:basedOn w:val="Normalny"/>
    <w:next w:val="Normalny"/>
    <w:autoRedefine/>
    <w:uiPriority w:val="39"/>
    <w:locked/>
    <w:rsid w:val="000900EB"/>
    <w:pPr>
      <w:ind w:left="480"/>
    </w:pPr>
    <w:rPr>
      <w:sz w:val="24"/>
      <w:szCs w:val="24"/>
    </w:rPr>
  </w:style>
  <w:style w:type="paragraph" w:customStyle="1" w:styleId="Mapadokumentu1">
    <w:name w:val="Mapa dokumentu1"/>
    <w:basedOn w:val="Normalny"/>
    <w:link w:val="MapadokumentuZnak"/>
    <w:semiHidden/>
    <w:locked/>
    <w:rsid w:val="000900EB"/>
    <w:pPr>
      <w:shd w:val="clear" w:color="auto" w:fill="000080"/>
    </w:pPr>
    <w:rPr>
      <w:rFonts w:ascii="Tahoma" w:hAnsi="Tahoma"/>
    </w:rPr>
  </w:style>
  <w:style w:type="character" w:customStyle="1" w:styleId="MapadokumentuZnak">
    <w:name w:val="Mapa dokumentu Znak"/>
    <w:link w:val="Mapadokumentu1"/>
    <w:semiHidden/>
    <w:rsid w:val="000900EB"/>
    <w:rPr>
      <w:rFonts w:ascii="Tahoma" w:hAnsi="Tahoma" w:cs="Times New Roman"/>
      <w:shd w:val="clear" w:color="auto" w:fill="000080"/>
    </w:rPr>
  </w:style>
  <w:style w:type="paragraph" w:customStyle="1" w:styleId="Akapit">
    <w:name w:val="Akapit"/>
    <w:basedOn w:val="Normalny"/>
    <w:rsid w:val="000900EB"/>
    <w:pPr>
      <w:suppressAutoHyphens/>
      <w:spacing w:after="120"/>
      <w:ind w:left="1078" w:hanging="227"/>
      <w:jc w:val="both"/>
    </w:pPr>
    <w:rPr>
      <w:rFonts w:ascii="Arial" w:hAnsi="Arial" w:cs="Arial"/>
      <w:sz w:val="24"/>
      <w:szCs w:val="22"/>
      <w:lang w:eastAsia="ar-SA"/>
    </w:rPr>
  </w:style>
  <w:style w:type="paragraph" w:customStyle="1" w:styleId="Tekstpodstawowywcity31">
    <w:name w:val="Tekst podstawowy wcięty 31"/>
    <w:basedOn w:val="Normalny"/>
    <w:rsid w:val="000900EB"/>
    <w:pPr>
      <w:suppressAutoHyphens/>
      <w:spacing w:after="120"/>
      <w:ind w:left="283"/>
    </w:pPr>
    <w:rPr>
      <w:sz w:val="16"/>
    </w:rPr>
  </w:style>
  <w:style w:type="paragraph" w:customStyle="1" w:styleId="Zwykytekst1">
    <w:name w:val="Zwykły tekst1"/>
    <w:basedOn w:val="Normalny"/>
    <w:rsid w:val="000900EB"/>
    <w:pPr>
      <w:suppressAutoHyphens/>
    </w:pPr>
    <w:rPr>
      <w:rFonts w:ascii="Courier New" w:hAnsi="Courier New"/>
    </w:rPr>
  </w:style>
  <w:style w:type="paragraph" w:customStyle="1" w:styleId="Tekstpodstawowywcity21">
    <w:name w:val="Tekst podstawowy wcięty 21"/>
    <w:basedOn w:val="Normalny"/>
    <w:rsid w:val="000900EB"/>
    <w:pPr>
      <w:suppressAutoHyphens/>
      <w:spacing w:after="120" w:line="480" w:lineRule="auto"/>
      <w:ind w:left="283"/>
    </w:pPr>
  </w:style>
  <w:style w:type="paragraph" w:customStyle="1" w:styleId="Textbody">
    <w:name w:val="Text body"/>
    <w:basedOn w:val="Normalny"/>
    <w:rsid w:val="000900EB"/>
    <w:pPr>
      <w:widowControl w:val="0"/>
      <w:suppressAutoHyphens/>
      <w:spacing w:after="120"/>
      <w:textAlignment w:val="baseline"/>
    </w:pPr>
    <w:rPr>
      <w:kern w:val="1"/>
      <w:sz w:val="24"/>
    </w:rPr>
  </w:style>
  <w:style w:type="table" w:customStyle="1" w:styleId="Tabela-Siatka1">
    <w:name w:val="Tabela - Siatka1"/>
    <w:basedOn w:val="Standardowy"/>
    <w:next w:val="Tabela-Siatka"/>
    <w:uiPriority w:val="59"/>
    <w:rsid w:val="000900EB"/>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1">
    <w:name w:val="Akapit z listą21"/>
    <w:basedOn w:val="Normalny"/>
    <w:qFormat/>
    <w:rsid w:val="000900EB"/>
    <w:pPr>
      <w:ind w:left="720"/>
      <w:contextualSpacing/>
    </w:pPr>
  </w:style>
  <w:style w:type="paragraph" w:customStyle="1" w:styleId="PlainText1">
    <w:name w:val="Plain Text1"/>
    <w:basedOn w:val="Normalny"/>
    <w:rsid w:val="000900EB"/>
    <w:pPr>
      <w:widowControl w:val="0"/>
      <w:suppressAutoHyphens/>
    </w:pPr>
    <w:rPr>
      <w:rFonts w:ascii="Courier New" w:hAnsi="Courier New" w:cs="Courier New"/>
      <w:kern w:val="1"/>
      <w:sz w:val="24"/>
      <w:szCs w:val="24"/>
      <w:lang w:eastAsia="hi-IN" w:bidi="hi-IN"/>
    </w:rPr>
  </w:style>
  <w:style w:type="character" w:customStyle="1" w:styleId="TekstkomentarzaZnak1">
    <w:name w:val="Tekst komentarza Znak1"/>
    <w:uiPriority w:val="99"/>
    <w:semiHidden/>
    <w:rsid w:val="000900EB"/>
    <w:rPr>
      <w:lang w:eastAsia="ar-SA"/>
    </w:rPr>
  </w:style>
  <w:style w:type="character" w:customStyle="1" w:styleId="Heading1Char">
    <w:name w:val="Heading 1 Char"/>
    <w:rsid w:val="00DD701E"/>
    <w:rPr>
      <w:rFonts w:ascii="Cambria" w:eastAsia="Times New Roman" w:hAnsi="Cambria" w:cs="Times New Roman"/>
      <w:b/>
      <w:bCs/>
      <w:kern w:val="32"/>
      <w:sz w:val="32"/>
      <w:szCs w:val="32"/>
    </w:rPr>
  </w:style>
  <w:style w:type="character" w:customStyle="1" w:styleId="Heading2Char">
    <w:name w:val="Heading 2 Char"/>
    <w:semiHidden/>
    <w:rsid w:val="00DD701E"/>
    <w:rPr>
      <w:rFonts w:ascii="Cambria" w:eastAsia="Times New Roman" w:hAnsi="Cambria" w:cs="Times New Roman"/>
      <w:b/>
      <w:bCs/>
      <w:i/>
      <w:iCs/>
      <w:sz w:val="28"/>
      <w:szCs w:val="28"/>
    </w:rPr>
  </w:style>
  <w:style w:type="character" w:customStyle="1" w:styleId="Heading8Char">
    <w:name w:val="Heading 8 Char"/>
    <w:semiHidden/>
    <w:rsid w:val="00DD701E"/>
    <w:rPr>
      <w:rFonts w:ascii="Calibri" w:eastAsia="Times New Roman" w:hAnsi="Calibri" w:cs="Times New Roman"/>
      <w:i/>
      <w:iCs/>
      <w:sz w:val="24"/>
      <w:szCs w:val="24"/>
    </w:rPr>
  </w:style>
  <w:style w:type="character" w:customStyle="1" w:styleId="BodyTextIndent3Char">
    <w:name w:val="Body Text Indent 3 Char"/>
    <w:semiHidden/>
    <w:rsid w:val="00DD701E"/>
    <w:rPr>
      <w:rFonts w:ascii="Times New Roman" w:hAnsi="Times New Roman"/>
      <w:sz w:val="16"/>
      <w:szCs w:val="16"/>
    </w:rPr>
  </w:style>
  <w:style w:type="character" w:customStyle="1" w:styleId="BodyTextChar">
    <w:name w:val="Body Text Char"/>
    <w:semiHidden/>
    <w:rsid w:val="00DD701E"/>
    <w:rPr>
      <w:rFonts w:ascii="Times New Roman" w:hAnsi="Times New Roman"/>
    </w:rPr>
  </w:style>
  <w:style w:type="paragraph" w:customStyle="1" w:styleId="1">
    <w:name w:val="1"/>
    <w:basedOn w:val="Normalny"/>
    <w:next w:val="Mapadokumentu1"/>
    <w:rsid w:val="00DD701E"/>
    <w:pPr>
      <w:shd w:val="clear" w:color="auto" w:fill="000080"/>
    </w:pPr>
    <w:rPr>
      <w:rFonts w:ascii="Tahoma" w:hAnsi="Tahoma"/>
    </w:rPr>
  </w:style>
  <w:style w:type="character" w:customStyle="1" w:styleId="DocumentMapChar">
    <w:name w:val="Document Map Char"/>
    <w:semiHidden/>
    <w:rsid w:val="00DD701E"/>
    <w:rPr>
      <w:rFonts w:ascii="Times New Roman" w:hAnsi="Times New Roman"/>
      <w:sz w:val="0"/>
      <w:szCs w:val="0"/>
    </w:rPr>
  </w:style>
  <w:style w:type="character" w:customStyle="1" w:styleId="BodyText2Char">
    <w:name w:val="Body Text 2 Char"/>
    <w:semiHidden/>
    <w:rsid w:val="00DD701E"/>
    <w:rPr>
      <w:rFonts w:ascii="Times New Roman" w:hAnsi="Times New Roman"/>
    </w:rPr>
  </w:style>
  <w:style w:type="table" w:customStyle="1" w:styleId="Tabela-Siatka2">
    <w:name w:val="Tabela - Siatka2"/>
    <w:basedOn w:val="Standardowy"/>
    <w:next w:val="Tabela-Siatka"/>
    <w:uiPriority w:val="59"/>
    <w:rsid w:val="00DD701E"/>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D701E"/>
    <w:pPr>
      <w:spacing w:before="100" w:beforeAutospacing="1" w:after="119" w:line="360" w:lineRule="auto"/>
    </w:pPr>
    <w:rPr>
      <w:rFonts w:ascii="Calibri" w:hAnsi="Calibri"/>
      <w:sz w:val="24"/>
      <w:szCs w:val="24"/>
    </w:rPr>
  </w:style>
  <w:style w:type="character" w:styleId="Uwydatnienie">
    <w:name w:val="Emphasis"/>
    <w:uiPriority w:val="20"/>
    <w:qFormat/>
    <w:locked/>
    <w:rsid w:val="00084168"/>
    <w:rPr>
      <w:i/>
      <w:iCs/>
    </w:rPr>
  </w:style>
  <w:style w:type="table" w:customStyle="1" w:styleId="Tabela-Siatka3">
    <w:name w:val="Tabela - Siatka3"/>
    <w:basedOn w:val="Standardowy"/>
    <w:next w:val="Tabela-Siatka"/>
    <w:uiPriority w:val="59"/>
    <w:rsid w:val="00AF5615"/>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semiHidden/>
    <w:rsid w:val="004D5074"/>
  </w:style>
  <w:style w:type="character" w:customStyle="1" w:styleId="h1">
    <w:name w:val="h1"/>
    <w:basedOn w:val="Domylnaczcionkaakapitu"/>
    <w:rsid w:val="004D5074"/>
  </w:style>
  <w:style w:type="paragraph" w:customStyle="1" w:styleId="Heading2858D7CFB-ED40-4347-BF05-701D383B685F858D7CFB-ED40-4347-BF05-701D383B685F">
    <w:name w:val="Heading 2[858D7CFB-ED40-4347-BF05-701D383B685F][858D7CFB-ED40-4347-BF05-701D383B685F]"/>
    <w:basedOn w:val="Normalny"/>
    <w:next w:val="Normalny"/>
    <w:rsid w:val="004D5074"/>
    <w:pPr>
      <w:keepNext/>
      <w:suppressAutoHyphens/>
      <w:autoSpaceDN w:val="0"/>
      <w:textAlignment w:val="baseline"/>
      <w:outlineLvl w:val="1"/>
    </w:pPr>
    <w:rPr>
      <w:rFonts w:ascii="Helvetica Narrow" w:eastAsia="SimSun" w:hAnsi="Helvetica Narrow" w:cs="Courier New"/>
      <w:bCs/>
      <w:i/>
      <w:iCs/>
      <w:kern w:val="3"/>
      <w:sz w:val="28"/>
      <w:szCs w:val="32"/>
      <w:lang w:eastAsia="zh-CN" w:bidi="hi-IN"/>
    </w:rPr>
  </w:style>
  <w:style w:type="character" w:customStyle="1" w:styleId="h2">
    <w:name w:val="h2"/>
    <w:basedOn w:val="Domylnaczcionkaakapitu"/>
    <w:rsid w:val="004D5074"/>
  </w:style>
  <w:style w:type="numbering" w:customStyle="1" w:styleId="Biecalista1">
    <w:name w:val="Bieżąca lista1"/>
    <w:rsid w:val="00631351"/>
    <w:pPr>
      <w:numPr>
        <w:numId w:val="7"/>
      </w:numPr>
    </w:pPr>
  </w:style>
  <w:style w:type="character" w:customStyle="1" w:styleId="ZwykytekstZnak">
    <w:name w:val="Zwykły tekst Znak"/>
    <w:link w:val="Zwykytekst"/>
    <w:rsid w:val="00A17F30"/>
    <w:rPr>
      <w:rFonts w:ascii="Courier New" w:hAnsi="Courier New" w:cs="Times New Roman"/>
      <w:w w:val="89"/>
      <w:sz w:val="25"/>
    </w:rPr>
  </w:style>
  <w:style w:type="paragraph" w:styleId="Zwykytekst">
    <w:name w:val="Plain Text"/>
    <w:basedOn w:val="Normalny"/>
    <w:link w:val="ZwykytekstZnak"/>
    <w:locked/>
    <w:rsid w:val="00A17F30"/>
    <w:pPr>
      <w:autoSpaceDE w:val="0"/>
      <w:autoSpaceDN w:val="0"/>
      <w:spacing w:before="90" w:line="380" w:lineRule="atLeast"/>
      <w:jc w:val="both"/>
    </w:pPr>
    <w:rPr>
      <w:rFonts w:ascii="Courier New" w:hAnsi="Courier New"/>
      <w:w w:val="89"/>
      <w:sz w:val="25"/>
    </w:rPr>
  </w:style>
  <w:style w:type="character" w:customStyle="1" w:styleId="ZwykytekstZnak1">
    <w:name w:val="Zwykły tekst Znak1"/>
    <w:uiPriority w:val="99"/>
    <w:semiHidden/>
    <w:rsid w:val="00A17F30"/>
    <w:rPr>
      <w:rFonts w:ascii="Courier New" w:hAnsi="Courier New" w:cs="Courier New"/>
    </w:rPr>
  </w:style>
  <w:style w:type="character" w:customStyle="1" w:styleId="Nierozpoznanawzmianka1">
    <w:name w:val="Nierozpoznana wzmianka1"/>
    <w:uiPriority w:val="99"/>
    <w:semiHidden/>
    <w:unhideWhenUsed/>
    <w:rsid w:val="007B0A8E"/>
    <w:rPr>
      <w:color w:val="605E5C"/>
      <w:shd w:val="clear" w:color="auto" w:fill="E1DFDD"/>
    </w:rPr>
  </w:style>
  <w:style w:type="numbering" w:customStyle="1" w:styleId="Bezlisty3">
    <w:name w:val="Bez listy3"/>
    <w:next w:val="Bezlisty"/>
    <w:uiPriority w:val="99"/>
    <w:semiHidden/>
    <w:unhideWhenUsed/>
    <w:rsid w:val="005A2A95"/>
  </w:style>
  <w:style w:type="character" w:customStyle="1" w:styleId="PlandokumentuZnak">
    <w:name w:val="Plan dokumentu Znak"/>
    <w:link w:val="Plandokumentu1"/>
    <w:semiHidden/>
    <w:rsid w:val="005A2A95"/>
    <w:rPr>
      <w:rFonts w:ascii="Tahoma" w:hAnsi="Tahoma"/>
      <w:shd w:val="clear" w:color="auto" w:fill="000080"/>
    </w:rPr>
  </w:style>
  <w:style w:type="paragraph" w:customStyle="1" w:styleId="Plandokumentu1">
    <w:name w:val="Plan dokumentu1"/>
    <w:basedOn w:val="Normalny"/>
    <w:link w:val="PlandokumentuZnak"/>
    <w:semiHidden/>
    <w:rsid w:val="005A2A95"/>
    <w:pPr>
      <w:shd w:val="clear" w:color="auto" w:fill="000080"/>
    </w:pPr>
    <w:rPr>
      <w:rFonts w:ascii="Tahoma" w:hAnsi="Tahoma" w:cs="Calibri"/>
    </w:rPr>
  </w:style>
  <w:style w:type="character" w:customStyle="1" w:styleId="TekstpodstawowywcityZnak1">
    <w:name w:val="Tekst podstawowy wcięty Znak1"/>
    <w:uiPriority w:val="99"/>
    <w:semiHidden/>
    <w:rsid w:val="00B921E6"/>
    <w:rPr>
      <w:rFonts w:ascii="Times New Roman" w:eastAsia="SimSun" w:hAnsi="Times New Roman" w:cs="Mangal"/>
      <w:kern w:val="3"/>
      <w:sz w:val="24"/>
      <w:szCs w:val="21"/>
      <w:lang w:eastAsia="zh-CN" w:bidi="hi-IN"/>
    </w:rPr>
  </w:style>
  <w:style w:type="paragraph" w:styleId="Nagwekspisutreci">
    <w:name w:val="TOC Heading"/>
    <w:basedOn w:val="Nagwek1"/>
    <w:next w:val="Normalny"/>
    <w:uiPriority w:val="39"/>
    <w:unhideWhenUsed/>
    <w:qFormat/>
    <w:rsid w:val="00B05BA4"/>
    <w:pPr>
      <w:keepLines/>
      <w:spacing w:before="240" w:line="259" w:lineRule="auto"/>
      <w:jc w:val="left"/>
      <w:outlineLvl w:val="9"/>
    </w:pPr>
    <w:rPr>
      <w:rFonts w:ascii="Calibri Light" w:hAnsi="Calibri Light"/>
      <w:b w:val="0"/>
      <w:bCs w:val="0"/>
      <w:color w:val="2E74B5"/>
    </w:rPr>
  </w:style>
  <w:style w:type="table" w:customStyle="1" w:styleId="Tabela-Siatka4">
    <w:name w:val="Tabela - Siatka4"/>
    <w:basedOn w:val="Standardowy"/>
    <w:next w:val="Tabela-Siatka"/>
    <w:uiPriority w:val="39"/>
    <w:rsid w:val="00007DB0"/>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kod">
    <w:name w:val="HTML Code"/>
    <w:basedOn w:val="Domylnaczcionkaakapitu"/>
    <w:uiPriority w:val="99"/>
    <w:semiHidden/>
    <w:unhideWhenUsed/>
    <w:locked/>
    <w:rsid w:val="00E4101C"/>
    <w:rPr>
      <w:rFonts w:ascii="Courier New" w:eastAsia="Times New Roman" w:hAnsi="Courier New" w:cs="Courier New"/>
      <w:sz w:val="20"/>
      <w:szCs w:val="20"/>
    </w:rPr>
  </w:style>
  <w:style w:type="character" w:customStyle="1" w:styleId="hgkelc">
    <w:name w:val="hgkelc"/>
    <w:basedOn w:val="Domylnaczcionkaakapitu"/>
    <w:rsid w:val="008F1FC2"/>
  </w:style>
  <w:style w:type="table" w:customStyle="1" w:styleId="Tabela-Siatka5">
    <w:name w:val="Tabela - Siatka5"/>
    <w:basedOn w:val="Standardowy"/>
    <w:next w:val="Tabela-Siatka"/>
    <w:uiPriority w:val="39"/>
    <w:rsid w:val="00B90C1A"/>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locked/>
    <w:rsid w:val="002119C0"/>
    <w:rPr>
      <w:color w:val="800080" w:themeColor="followedHyperlink"/>
      <w:u w:val="single"/>
    </w:rPr>
  </w:style>
  <w:style w:type="table" w:customStyle="1" w:styleId="Tabela-Siatka6">
    <w:name w:val="Tabela - Siatka6"/>
    <w:basedOn w:val="Standardowy"/>
    <w:next w:val="Tabela-Siatka"/>
    <w:uiPriority w:val="39"/>
    <w:rsid w:val="003D6A17"/>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0767CC"/>
  </w:style>
  <w:style w:type="paragraph" w:customStyle="1" w:styleId="nagowek1a">
    <w:name w:val="nagłowek 1a"/>
    <w:basedOn w:val="Nagwek1"/>
    <w:link w:val="nagowek1aZnak"/>
    <w:uiPriority w:val="99"/>
    <w:qFormat/>
    <w:rsid w:val="000767CC"/>
    <w:pPr>
      <w:keepLines/>
      <w:tabs>
        <w:tab w:val="left" w:pos="426"/>
      </w:tabs>
      <w:spacing w:before="240" w:after="120" w:line="240" w:lineRule="auto"/>
      <w:ind w:left="653" w:hanging="227"/>
      <w:jc w:val="left"/>
    </w:pPr>
    <w:rPr>
      <w:rFonts w:ascii="Calibri" w:hAnsi="Calibri"/>
      <w:color w:val="0070C0"/>
      <w:sz w:val="24"/>
      <w:szCs w:val="24"/>
    </w:rPr>
  </w:style>
  <w:style w:type="character" w:customStyle="1" w:styleId="nagowek1aZnak">
    <w:name w:val="nagłowek 1a Znak"/>
    <w:link w:val="nagowek1a"/>
    <w:uiPriority w:val="99"/>
    <w:locked/>
    <w:rsid w:val="000767CC"/>
    <w:rPr>
      <w:rFonts w:cs="Times New Roman"/>
      <w:b/>
      <w:bCs/>
      <w:color w:val="0070C0"/>
      <w:sz w:val="24"/>
      <w:szCs w:val="24"/>
    </w:rPr>
  </w:style>
  <w:style w:type="paragraph" w:customStyle="1" w:styleId="LO-Normal">
    <w:name w:val="LO-Normal"/>
    <w:basedOn w:val="Normalny"/>
    <w:uiPriority w:val="99"/>
    <w:rsid w:val="000767CC"/>
    <w:pPr>
      <w:suppressAutoHyphens/>
      <w:autoSpaceDN w:val="0"/>
      <w:textAlignment w:val="baseline"/>
    </w:pPr>
    <w:rPr>
      <w:color w:val="000000"/>
      <w:kern w:val="3"/>
      <w:sz w:val="24"/>
      <w:szCs w:val="24"/>
      <w:lang w:eastAsia="zh-CN" w:bidi="hi-IN"/>
    </w:rPr>
  </w:style>
  <w:style w:type="numbering" w:customStyle="1" w:styleId="Bezlisty5">
    <w:name w:val="Bez listy5"/>
    <w:next w:val="Bezlisty"/>
    <w:uiPriority w:val="99"/>
    <w:semiHidden/>
    <w:unhideWhenUsed/>
    <w:rsid w:val="007A2EA5"/>
  </w:style>
  <w:style w:type="character" w:customStyle="1" w:styleId="AkapitzlistZnak">
    <w:name w:val="Akapit z listą Znak"/>
    <w:aliases w:val="Preambuła Znak,Nagłowek 3 Znak,lp1 Znak"/>
    <w:link w:val="Akapitzlist"/>
    <w:uiPriority w:val="34"/>
    <w:qFormat/>
    <w:locked/>
    <w:rsid w:val="00E21E81"/>
    <w:rPr>
      <w:sz w:val="22"/>
      <w:szCs w:val="22"/>
    </w:rPr>
  </w:style>
  <w:style w:type="table" w:customStyle="1" w:styleId="Tabela-Siatka7">
    <w:name w:val="Tabela - Siatka7"/>
    <w:basedOn w:val="Standardowy"/>
    <w:next w:val="Tabela-Siatka"/>
    <w:uiPriority w:val="39"/>
    <w:rsid w:val="002B765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1F12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33072">
      <w:bodyDiv w:val="1"/>
      <w:marLeft w:val="0"/>
      <w:marRight w:val="0"/>
      <w:marTop w:val="0"/>
      <w:marBottom w:val="0"/>
      <w:divBdr>
        <w:top w:val="none" w:sz="0" w:space="0" w:color="auto"/>
        <w:left w:val="none" w:sz="0" w:space="0" w:color="auto"/>
        <w:bottom w:val="none" w:sz="0" w:space="0" w:color="auto"/>
        <w:right w:val="none" w:sz="0" w:space="0" w:color="auto"/>
      </w:divBdr>
    </w:div>
    <w:div w:id="56901947">
      <w:bodyDiv w:val="1"/>
      <w:marLeft w:val="0"/>
      <w:marRight w:val="0"/>
      <w:marTop w:val="0"/>
      <w:marBottom w:val="0"/>
      <w:divBdr>
        <w:top w:val="none" w:sz="0" w:space="0" w:color="auto"/>
        <w:left w:val="none" w:sz="0" w:space="0" w:color="auto"/>
        <w:bottom w:val="none" w:sz="0" w:space="0" w:color="auto"/>
        <w:right w:val="none" w:sz="0" w:space="0" w:color="auto"/>
      </w:divBdr>
    </w:div>
    <w:div w:id="109398523">
      <w:bodyDiv w:val="1"/>
      <w:marLeft w:val="0"/>
      <w:marRight w:val="0"/>
      <w:marTop w:val="0"/>
      <w:marBottom w:val="0"/>
      <w:divBdr>
        <w:top w:val="none" w:sz="0" w:space="0" w:color="auto"/>
        <w:left w:val="none" w:sz="0" w:space="0" w:color="auto"/>
        <w:bottom w:val="none" w:sz="0" w:space="0" w:color="auto"/>
        <w:right w:val="none" w:sz="0" w:space="0" w:color="auto"/>
      </w:divBdr>
    </w:div>
    <w:div w:id="155923773">
      <w:bodyDiv w:val="1"/>
      <w:marLeft w:val="0"/>
      <w:marRight w:val="0"/>
      <w:marTop w:val="0"/>
      <w:marBottom w:val="0"/>
      <w:divBdr>
        <w:top w:val="none" w:sz="0" w:space="0" w:color="auto"/>
        <w:left w:val="none" w:sz="0" w:space="0" w:color="auto"/>
        <w:bottom w:val="none" w:sz="0" w:space="0" w:color="auto"/>
        <w:right w:val="none" w:sz="0" w:space="0" w:color="auto"/>
      </w:divBdr>
    </w:div>
    <w:div w:id="168181658">
      <w:bodyDiv w:val="1"/>
      <w:marLeft w:val="0"/>
      <w:marRight w:val="0"/>
      <w:marTop w:val="0"/>
      <w:marBottom w:val="0"/>
      <w:divBdr>
        <w:top w:val="none" w:sz="0" w:space="0" w:color="auto"/>
        <w:left w:val="none" w:sz="0" w:space="0" w:color="auto"/>
        <w:bottom w:val="none" w:sz="0" w:space="0" w:color="auto"/>
        <w:right w:val="none" w:sz="0" w:space="0" w:color="auto"/>
      </w:divBdr>
    </w:div>
    <w:div w:id="309481219">
      <w:bodyDiv w:val="1"/>
      <w:marLeft w:val="0"/>
      <w:marRight w:val="0"/>
      <w:marTop w:val="0"/>
      <w:marBottom w:val="0"/>
      <w:divBdr>
        <w:top w:val="none" w:sz="0" w:space="0" w:color="auto"/>
        <w:left w:val="none" w:sz="0" w:space="0" w:color="auto"/>
        <w:bottom w:val="none" w:sz="0" w:space="0" w:color="auto"/>
        <w:right w:val="none" w:sz="0" w:space="0" w:color="auto"/>
      </w:divBdr>
    </w:div>
    <w:div w:id="331032188">
      <w:bodyDiv w:val="1"/>
      <w:marLeft w:val="0"/>
      <w:marRight w:val="0"/>
      <w:marTop w:val="0"/>
      <w:marBottom w:val="0"/>
      <w:divBdr>
        <w:top w:val="none" w:sz="0" w:space="0" w:color="auto"/>
        <w:left w:val="none" w:sz="0" w:space="0" w:color="auto"/>
        <w:bottom w:val="none" w:sz="0" w:space="0" w:color="auto"/>
        <w:right w:val="none" w:sz="0" w:space="0" w:color="auto"/>
      </w:divBdr>
    </w:div>
    <w:div w:id="436750476">
      <w:bodyDiv w:val="1"/>
      <w:marLeft w:val="0"/>
      <w:marRight w:val="0"/>
      <w:marTop w:val="0"/>
      <w:marBottom w:val="0"/>
      <w:divBdr>
        <w:top w:val="none" w:sz="0" w:space="0" w:color="auto"/>
        <w:left w:val="none" w:sz="0" w:space="0" w:color="auto"/>
        <w:bottom w:val="none" w:sz="0" w:space="0" w:color="auto"/>
        <w:right w:val="none" w:sz="0" w:space="0" w:color="auto"/>
      </w:divBdr>
    </w:div>
    <w:div w:id="447241610">
      <w:bodyDiv w:val="1"/>
      <w:marLeft w:val="0"/>
      <w:marRight w:val="0"/>
      <w:marTop w:val="0"/>
      <w:marBottom w:val="0"/>
      <w:divBdr>
        <w:top w:val="none" w:sz="0" w:space="0" w:color="auto"/>
        <w:left w:val="none" w:sz="0" w:space="0" w:color="auto"/>
        <w:bottom w:val="none" w:sz="0" w:space="0" w:color="auto"/>
        <w:right w:val="none" w:sz="0" w:space="0" w:color="auto"/>
      </w:divBdr>
    </w:div>
    <w:div w:id="469516660">
      <w:bodyDiv w:val="1"/>
      <w:marLeft w:val="0"/>
      <w:marRight w:val="0"/>
      <w:marTop w:val="0"/>
      <w:marBottom w:val="0"/>
      <w:divBdr>
        <w:top w:val="none" w:sz="0" w:space="0" w:color="auto"/>
        <w:left w:val="none" w:sz="0" w:space="0" w:color="auto"/>
        <w:bottom w:val="none" w:sz="0" w:space="0" w:color="auto"/>
        <w:right w:val="none" w:sz="0" w:space="0" w:color="auto"/>
      </w:divBdr>
    </w:div>
    <w:div w:id="492187811">
      <w:bodyDiv w:val="1"/>
      <w:marLeft w:val="0"/>
      <w:marRight w:val="0"/>
      <w:marTop w:val="0"/>
      <w:marBottom w:val="0"/>
      <w:divBdr>
        <w:top w:val="none" w:sz="0" w:space="0" w:color="auto"/>
        <w:left w:val="none" w:sz="0" w:space="0" w:color="auto"/>
        <w:bottom w:val="none" w:sz="0" w:space="0" w:color="auto"/>
        <w:right w:val="none" w:sz="0" w:space="0" w:color="auto"/>
      </w:divBdr>
    </w:div>
    <w:div w:id="545458449">
      <w:bodyDiv w:val="1"/>
      <w:marLeft w:val="0"/>
      <w:marRight w:val="0"/>
      <w:marTop w:val="0"/>
      <w:marBottom w:val="0"/>
      <w:divBdr>
        <w:top w:val="none" w:sz="0" w:space="0" w:color="auto"/>
        <w:left w:val="none" w:sz="0" w:space="0" w:color="auto"/>
        <w:bottom w:val="none" w:sz="0" w:space="0" w:color="auto"/>
        <w:right w:val="none" w:sz="0" w:space="0" w:color="auto"/>
      </w:divBdr>
    </w:div>
    <w:div w:id="551573603">
      <w:bodyDiv w:val="1"/>
      <w:marLeft w:val="0"/>
      <w:marRight w:val="0"/>
      <w:marTop w:val="0"/>
      <w:marBottom w:val="0"/>
      <w:divBdr>
        <w:top w:val="none" w:sz="0" w:space="0" w:color="auto"/>
        <w:left w:val="none" w:sz="0" w:space="0" w:color="auto"/>
        <w:bottom w:val="none" w:sz="0" w:space="0" w:color="auto"/>
        <w:right w:val="none" w:sz="0" w:space="0" w:color="auto"/>
      </w:divBdr>
    </w:div>
    <w:div w:id="600990372">
      <w:bodyDiv w:val="1"/>
      <w:marLeft w:val="0"/>
      <w:marRight w:val="0"/>
      <w:marTop w:val="0"/>
      <w:marBottom w:val="0"/>
      <w:divBdr>
        <w:top w:val="none" w:sz="0" w:space="0" w:color="auto"/>
        <w:left w:val="none" w:sz="0" w:space="0" w:color="auto"/>
        <w:bottom w:val="none" w:sz="0" w:space="0" w:color="auto"/>
        <w:right w:val="none" w:sz="0" w:space="0" w:color="auto"/>
      </w:divBdr>
    </w:div>
    <w:div w:id="638267364">
      <w:bodyDiv w:val="1"/>
      <w:marLeft w:val="0"/>
      <w:marRight w:val="0"/>
      <w:marTop w:val="0"/>
      <w:marBottom w:val="0"/>
      <w:divBdr>
        <w:top w:val="none" w:sz="0" w:space="0" w:color="auto"/>
        <w:left w:val="none" w:sz="0" w:space="0" w:color="auto"/>
        <w:bottom w:val="none" w:sz="0" w:space="0" w:color="auto"/>
        <w:right w:val="none" w:sz="0" w:space="0" w:color="auto"/>
      </w:divBdr>
    </w:div>
    <w:div w:id="656765905">
      <w:bodyDiv w:val="1"/>
      <w:marLeft w:val="0"/>
      <w:marRight w:val="0"/>
      <w:marTop w:val="0"/>
      <w:marBottom w:val="0"/>
      <w:divBdr>
        <w:top w:val="none" w:sz="0" w:space="0" w:color="auto"/>
        <w:left w:val="none" w:sz="0" w:space="0" w:color="auto"/>
        <w:bottom w:val="none" w:sz="0" w:space="0" w:color="auto"/>
        <w:right w:val="none" w:sz="0" w:space="0" w:color="auto"/>
      </w:divBdr>
    </w:div>
    <w:div w:id="680081713">
      <w:bodyDiv w:val="1"/>
      <w:marLeft w:val="0"/>
      <w:marRight w:val="0"/>
      <w:marTop w:val="0"/>
      <w:marBottom w:val="0"/>
      <w:divBdr>
        <w:top w:val="none" w:sz="0" w:space="0" w:color="auto"/>
        <w:left w:val="none" w:sz="0" w:space="0" w:color="auto"/>
        <w:bottom w:val="none" w:sz="0" w:space="0" w:color="auto"/>
        <w:right w:val="none" w:sz="0" w:space="0" w:color="auto"/>
      </w:divBdr>
    </w:div>
    <w:div w:id="738792260">
      <w:bodyDiv w:val="1"/>
      <w:marLeft w:val="0"/>
      <w:marRight w:val="0"/>
      <w:marTop w:val="0"/>
      <w:marBottom w:val="0"/>
      <w:divBdr>
        <w:top w:val="none" w:sz="0" w:space="0" w:color="auto"/>
        <w:left w:val="none" w:sz="0" w:space="0" w:color="auto"/>
        <w:bottom w:val="none" w:sz="0" w:space="0" w:color="auto"/>
        <w:right w:val="none" w:sz="0" w:space="0" w:color="auto"/>
      </w:divBdr>
    </w:div>
    <w:div w:id="745686639">
      <w:bodyDiv w:val="1"/>
      <w:marLeft w:val="0"/>
      <w:marRight w:val="0"/>
      <w:marTop w:val="0"/>
      <w:marBottom w:val="0"/>
      <w:divBdr>
        <w:top w:val="none" w:sz="0" w:space="0" w:color="auto"/>
        <w:left w:val="none" w:sz="0" w:space="0" w:color="auto"/>
        <w:bottom w:val="none" w:sz="0" w:space="0" w:color="auto"/>
        <w:right w:val="none" w:sz="0" w:space="0" w:color="auto"/>
      </w:divBdr>
    </w:div>
    <w:div w:id="788548040">
      <w:bodyDiv w:val="1"/>
      <w:marLeft w:val="0"/>
      <w:marRight w:val="0"/>
      <w:marTop w:val="0"/>
      <w:marBottom w:val="0"/>
      <w:divBdr>
        <w:top w:val="none" w:sz="0" w:space="0" w:color="auto"/>
        <w:left w:val="none" w:sz="0" w:space="0" w:color="auto"/>
        <w:bottom w:val="none" w:sz="0" w:space="0" w:color="auto"/>
        <w:right w:val="none" w:sz="0" w:space="0" w:color="auto"/>
      </w:divBdr>
    </w:div>
    <w:div w:id="815489324">
      <w:bodyDiv w:val="1"/>
      <w:marLeft w:val="0"/>
      <w:marRight w:val="0"/>
      <w:marTop w:val="0"/>
      <w:marBottom w:val="0"/>
      <w:divBdr>
        <w:top w:val="none" w:sz="0" w:space="0" w:color="auto"/>
        <w:left w:val="none" w:sz="0" w:space="0" w:color="auto"/>
        <w:bottom w:val="none" w:sz="0" w:space="0" w:color="auto"/>
        <w:right w:val="none" w:sz="0" w:space="0" w:color="auto"/>
      </w:divBdr>
    </w:div>
    <w:div w:id="819887314">
      <w:bodyDiv w:val="1"/>
      <w:marLeft w:val="0"/>
      <w:marRight w:val="0"/>
      <w:marTop w:val="0"/>
      <w:marBottom w:val="0"/>
      <w:divBdr>
        <w:top w:val="none" w:sz="0" w:space="0" w:color="auto"/>
        <w:left w:val="none" w:sz="0" w:space="0" w:color="auto"/>
        <w:bottom w:val="none" w:sz="0" w:space="0" w:color="auto"/>
        <w:right w:val="none" w:sz="0" w:space="0" w:color="auto"/>
      </w:divBdr>
    </w:div>
    <w:div w:id="875432042">
      <w:bodyDiv w:val="1"/>
      <w:marLeft w:val="0"/>
      <w:marRight w:val="0"/>
      <w:marTop w:val="0"/>
      <w:marBottom w:val="0"/>
      <w:divBdr>
        <w:top w:val="none" w:sz="0" w:space="0" w:color="auto"/>
        <w:left w:val="none" w:sz="0" w:space="0" w:color="auto"/>
        <w:bottom w:val="none" w:sz="0" w:space="0" w:color="auto"/>
        <w:right w:val="none" w:sz="0" w:space="0" w:color="auto"/>
      </w:divBdr>
    </w:div>
    <w:div w:id="923613310">
      <w:bodyDiv w:val="1"/>
      <w:marLeft w:val="0"/>
      <w:marRight w:val="0"/>
      <w:marTop w:val="0"/>
      <w:marBottom w:val="0"/>
      <w:divBdr>
        <w:top w:val="none" w:sz="0" w:space="0" w:color="auto"/>
        <w:left w:val="none" w:sz="0" w:space="0" w:color="auto"/>
        <w:bottom w:val="none" w:sz="0" w:space="0" w:color="auto"/>
        <w:right w:val="none" w:sz="0" w:space="0" w:color="auto"/>
      </w:divBdr>
    </w:div>
    <w:div w:id="932014418">
      <w:bodyDiv w:val="1"/>
      <w:marLeft w:val="0"/>
      <w:marRight w:val="0"/>
      <w:marTop w:val="0"/>
      <w:marBottom w:val="0"/>
      <w:divBdr>
        <w:top w:val="none" w:sz="0" w:space="0" w:color="auto"/>
        <w:left w:val="none" w:sz="0" w:space="0" w:color="auto"/>
        <w:bottom w:val="none" w:sz="0" w:space="0" w:color="auto"/>
        <w:right w:val="none" w:sz="0" w:space="0" w:color="auto"/>
      </w:divBdr>
    </w:div>
    <w:div w:id="960454445">
      <w:bodyDiv w:val="1"/>
      <w:marLeft w:val="0"/>
      <w:marRight w:val="0"/>
      <w:marTop w:val="0"/>
      <w:marBottom w:val="0"/>
      <w:divBdr>
        <w:top w:val="none" w:sz="0" w:space="0" w:color="auto"/>
        <w:left w:val="none" w:sz="0" w:space="0" w:color="auto"/>
        <w:bottom w:val="none" w:sz="0" w:space="0" w:color="auto"/>
        <w:right w:val="none" w:sz="0" w:space="0" w:color="auto"/>
      </w:divBdr>
    </w:div>
    <w:div w:id="976762469">
      <w:bodyDiv w:val="1"/>
      <w:marLeft w:val="0"/>
      <w:marRight w:val="0"/>
      <w:marTop w:val="0"/>
      <w:marBottom w:val="0"/>
      <w:divBdr>
        <w:top w:val="none" w:sz="0" w:space="0" w:color="auto"/>
        <w:left w:val="none" w:sz="0" w:space="0" w:color="auto"/>
        <w:bottom w:val="none" w:sz="0" w:space="0" w:color="auto"/>
        <w:right w:val="none" w:sz="0" w:space="0" w:color="auto"/>
      </w:divBdr>
    </w:div>
    <w:div w:id="983003304">
      <w:bodyDiv w:val="1"/>
      <w:marLeft w:val="0"/>
      <w:marRight w:val="0"/>
      <w:marTop w:val="0"/>
      <w:marBottom w:val="0"/>
      <w:divBdr>
        <w:top w:val="none" w:sz="0" w:space="0" w:color="auto"/>
        <w:left w:val="none" w:sz="0" w:space="0" w:color="auto"/>
        <w:bottom w:val="none" w:sz="0" w:space="0" w:color="auto"/>
        <w:right w:val="none" w:sz="0" w:space="0" w:color="auto"/>
      </w:divBdr>
    </w:div>
    <w:div w:id="988708231">
      <w:bodyDiv w:val="1"/>
      <w:marLeft w:val="0"/>
      <w:marRight w:val="0"/>
      <w:marTop w:val="0"/>
      <w:marBottom w:val="0"/>
      <w:divBdr>
        <w:top w:val="none" w:sz="0" w:space="0" w:color="auto"/>
        <w:left w:val="none" w:sz="0" w:space="0" w:color="auto"/>
        <w:bottom w:val="none" w:sz="0" w:space="0" w:color="auto"/>
        <w:right w:val="none" w:sz="0" w:space="0" w:color="auto"/>
      </w:divBdr>
    </w:div>
    <w:div w:id="1088230053">
      <w:bodyDiv w:val="1"/>
      <w:marLeft w:val="0"/>
      <w:marRight w:val="0"/>
      <w:marTop w:val="0"/>
      <w:marBottom w:val="0"/>
      <w:divBdr>
        <w:top w:val="none" w:sz="0" w:space="0" w:color="auto"/>
        <w:left w:val="none" w:sz="0" w:space="0" w:color="auto"/>
        <w:bottom w:val="none" w:sz="0" w:space="0" w:color="auto"/>
        <w:right w:val="none" w:sz="0" w:space="0" w:color="auto"/>
      </w:divBdr>
    </w:div>
    <w:div w:id="1132945373">
      <w:bodyDiv w:val="1"/>
      <w:marLeft w:val="0"/>
      <w:marRight w:val="0"/>
      <w:marTop w:val="0"/>
      <w:marBottom w:val="0"/>
      <w:divBdr>
        <w:top w:val="none" w:sz="0" w:space="0" w:color="auto"/>
        <w:left w:val="none" w:sz="0" w:space="0" w:color="auto"/>
        <w:bottom w:val="none" w:sz="0" w:space="0" w:color="auto"/>
        <w:right w:val="none" w:sz="0" w:space="0" w:color="auto"/>
      </w:divBdr>
    </w:div>
    <w:div w:id="1161583181">
      <w:bodyDiv w:val="1"/>
      <w:marLeft w:val="0"/>
      <w:marRight w:val="0"/>
      <w:marTop w:val="0"/>
      <w:marBottom w:val="0"/>
      <w:divBdr>
        <w:top w:val="none" w:sz="0" w:space="0" w:color="auto"/>
        <w:left w:val="none" w:sz="0" w:space="0" w:color="auto"/>
        <w:bottom w:val="none" w:sz="0" w:space="0" w:color="auto"/>
        <w:right w:val="none" w:sz="0" w:space="0" w:color="auto"/>
      </w:divBdr>
    </w:div>
    <w:div w:id="1165586236">
      <w:bodyDiv w:val="1"/>
      <w:marLeft w:val="0"/>
      <w:marRight w:val="0"/>
      <w:marTop w:val="0"/>
      <w:marBottom w:val="0"/>
      <w:divBdr>
        <w:top w:val="none" w:sz="0" w:space="0" w:color="auto"/>
        <w:left w:val="none" w:sz="0" w:space="0" w:color="auto"/>
        <w:bottom w:val="none" w:sz="0" w:space="0" w:color="auto"/>
        <w:right w:val="none" w:sz="0" w:space="0" w:color="auto"/>
      </w:divBdr>
    </w:div>
    <w:div w:id="1181893608">
      <w:bodyDiv w:val="1"/>
      <w:marLeft w:val="0"/>
      <w:marRight w:val="0"/>
      <w:marTop w:val="0"/>
      <w:marBottom w:val="0"/>
      <w:divBdr>
        <w:top w:val="none" w:sz="0" w:space="0" w:color="auto"/>
        <w:left w:val="none" w:sz="0" w:space="0" w:color="auto"/>
        <w:bottom w:val="none" w:sz="0" w:space="0" w:color="auto"/>
        <w:right w:val="none" w:sz="0" w:space="0" w:color="auto"/>
      </w:divBdr>
    </w:div>
    <w:div w:id="1186136259">
      <w:bodyDiv w:val="1"/>
      <w:marLeft w:val="0"/>
      <w:marRight w:val="0"/>
      <w:marTop w:val="0"/>
      <w:marBottom w:val="0"/>
      <w:divBdr>
        <w:top w:val="none" w:sz="0" w:space="0" w:color="auto"/>
        <w:left w:val="none" w:sz="0" w:space="0" w:color="auto"/>
        <w:bottom w:val="none" w:sz="0" w:space="0" w:color="auto"/>
        <w:right w:val="none" w:sz="0" w:space="0" w:color="auto"/>
      </w:divBdr>
    </w:div>
    <w:div w:id="1201938901">
      <w:bodyDiv w:val="1"/>
      <w:marLeft w:val="0"/>
      <w:marRight w:val="0"/>
      <w:marTop w:val="0"/>
      <w:marBottom w:val="0"/>
      <w:divBdr>
        <w:top w:val="none" w:sz="0" w:space="0" w:color="auto"/>
        <w:left w:val="none" w:sz="0" w:space="0" w:color="auto"/>
        <w:bottom w:val="none" w:sz="0" w:space="0" w:color="auto"/>
        <w:right w:val="none" w:sz="0" w:space="0" w:color="auto"/>
      </w:divBdr>
    </w:div>
    <w:div w:id="1273513934">
      <w:bodyDiv w:val="1"/>
      <w:marLeft w:val="0"/>
      <w:marRight w:val="0"/>
      <w:marTop w:val="0"/>
      <w:marBottom w:val="0"/>
      <w:divBdr>
        <w:top w:val="none" w:sz="0" w:space="0" w:color="auto"/>
        <w:left w:val="none" w:sz="0" w:space="0" w:color="auto"/>
        <w:bottom w:val="none" w:sz="0" w:space="0" w:color="auto"/>
        <w:right w:val="none" w:sz="0" w:space="0" w:color="auto"/>
      </w:divBdr>
    </w:div>
    <w:div w:id="1282151709">
      <w:bodyDiv w:val="1"/>
      <w:marLeft w:val="0"/>
      <w:marRight w:val="0"/>
      <w:marTop w:val="0"/>
      <w:marBottom w:val="0"/>
      <w:divBdr>
        <w:top w:val="none" w:sz="0" w:space="0" w:color="auto"/>
        <w:left w:val="none" w:sz="0" w:space="0" w:color="auto"/>
        <w:bottom w:val="none" w:sz="0" w:space="0" w:color="auto"/>
        <w:right w:val="none" w:sz="0" w:space="0" w:color="auto"/>
      </w:divBdr>
    </w:div>
    <w:div w:id="1293829563">
      <w:bodyDiv w:val="1"/>
      <w:marLeft w:val="0"/>
      <w:marRight w:val="0"/>
      <w:marTop w:val="0"/>
      <w:marBottom w:val="0"/>
      <w:divBdr>
        <w:top w:val="none" w:sz="0" w:space="0" w:color="auto"/>
        <w:left w:val="none" w:sz="0" w:space="0" w:color="auto"/>
        <w:bottom w:val="none" w:sz="0" w:space="0" w:color="auto"/>
        <w:right w:val="none" w:sz="0" w:space="0" w:color="auto"/>
      </w:divBdr>
    </w:div>
    <w:div w:id="1337339228">
      <w:bodyDiv w:val="1"/>
      <w:marLeft w:val="0"/>
      <w:marRight w:val="0"/>
      <w:marTop w:val="0"/>
      <w:marBottom w:val="0"/>
      <w:divBdr>
        <w:top w:val="none" w:sz="0" w:space="0" w:color="auto"/>
        <w:left w:val="none" w:sz="0" w:space="0" w:color="auto"/>
        <w:bottom w:val="none" w:sz="0" w:space="0" w:color="auto"/>
        <w:right w:val="none" w:sz="0" w:space="0" w:color="auto"/>
      </w:divBdr>
    </w:div>
    <w:div w:id="1384212936">
      <w:bodyDiv w:val="1"/>
      <w:marLeft w:val="0"/>
      <w:marRight w:val="0"/>
      <w:marTop w:val="0"/>
      <w:marBottom w:val="0"/>
      <w:divBdr>
        <w:top w:val="none" w:sz="0" w:space="0" w:color="auto"/>
        <w:left w:val="none" w:sz="0" w:space="0" w:color="auto"/>
        <w:bottom w:val="none" w:sz="0" w:space="0" w:color="auto"/>
        <w:right w:val="none" w:sz="0" w:space="0" w:color="auto"/>
      </w:divBdr>
    </w:div>
    <w:div w:id="1396930626">
      <w:bodyDiv w:val="1"/>
      <w:marLeft w:val="0"/>
      <w:marRight w:val="0"/>
      <w:marTop w:val="0"/>
      <w:marBottom w:val="0"/>
      <w:divBdr>
        <w:top w:val="none" w:sz="0" w:space="0" w:color="auto"/>
        <w:left w:val="none" w:sz="0" w:space="0" w:color="auto"/>
        <w:bottom w:val="none" w:sz="0" w:space="0" w:color="auto"/>
        <w:right w:val="none" w:sz="0" w:space="0" w:color="auto"/>
      </w:divBdr>
    </w:div>
    <w:div w:id="1407529829">
      <w:bodyDiv w:val="1"/>
      <w:marLeft w:val="0"/>
      <w:marRight w:val="0"/>
      <w:marTop w:val="0"/>
      <w:marBottom w:val="0"/>
      <w:divBdr>
        <w:top w:val="none" w:sz="0" w:space="0" w:color="auto"/>
        <w:left w:val="none" w:sz="0" w:space="0" w:color="auto"/>
        <w:bottom w:val="none" w:sz="0" w:space="0" w:color="auto"/>
        <w:right w:val="none" w:sz="0" w:space="0" w:color="auto"/>
      </w:divBdr>
    </w:div>
    <w:div w:id="1409575496">
      <w:bodyDiv w:val="1"/>
      <w:marLeft w:val="0"/>
      <w:marRight w:val="0"/>
      <w:marTop w:val="0"/>
      <w:marBottom w:val="0"/>
      <w:divBdr>
        <w:top w:val="none" w:sz="0" w:space="0" w:color="auto"/>
        <w:left w:val="none" w:sz="0" w:space="0" w:color="auto"/>
        <w:bottom w:val="none" w:sz="0" w:space="0" w:color="auto"/>
        <w:right w:val="none" w:sz="0" w:space="0" w:color="auto"/>
      </w:divBdr>
    </w:div>
    <w:div w:id="1485703091">
      <w:marLeft w:val="0"/>
      <w:marRight w:val="0"/>
      <w:marTop w:val="0"/>
      <w:marBottom w:val="0"/>
      <w:divBdr>
        <w:top w:val="none" w:sz="0" w:space="0" w:color="auto"/>
        <w:left w:val="none" w:sz="0" w:space="0" w:color="auto"/>
        <w:bottom w:val="none" w:sz="0" w:space="0" w:color="auto"/>
        <w:right w:val="none" w:sz="0" w:space="0" w:color="auto"/>
      </w:divBdr>
    </w:div>
    <w:div w:id="1485703092">
      <w:marLeft w:val="0"/>
      <w:marRight w:val="0"/>
      <w:marTop w:val="0"/>
      <w:marBottom w:val="0"/>
      <w:divBdr>
        <w:top w:val="none" w:sz="0" w:space="0" w:color="auto"/>
        <w:left w:val="none" w:sz="0" w:space="0" w:color="auto"/>
        <w:bottom w:val="none" w:sz="0" w:space="0" w:color="auto"/>
        <w:right w:val="none" w:sz="0" w:space="0" w:color="auto"/>
      </w:divBdr>
    </w:div>
    <w:div w:id="1485703093">
      <w:marLeft w:val="0"/>
      <w:marRight w:val="0"/>
      <w:marTop w:val="0"/>
      <w:marBottom w:val="0"/>
      <w:divBdr>
        <w:top w:val="none" w:sz="0" w:space="0" w:color="auto"/>
        <w:left w:val="none" w:sz="0" w:space="0" w:color="auto"/>
        <w:bottom w:val="none" w:sz="0" w:space="0" w:color="auto"/>
        <w:right w:val="none" w:sz="0" w:space="0" w:color="auto"/>
      </w:divBdr>
    </w:div>
    <w:div w:id="1485703094">
      <w:marLeft w:val="0"/>
      <w:marRight w:val="0"/>
      <w:marTop w:val="0"/>
      <w:marBottom w:val="0"/>
      <w:divBdr>
        <w:top w:val="none" w:sz="0" w:space="0" w:color="auto"/>
        <w:left w:val="none" w:sz="0" w:space="0" w:color="auto"/>
        <w:bottom w:val="none" w:sz="0" w:space="0" w:color="auto"/>
        <w:right w:val="none" w:sz="0" w:space="0" w:color="auto"/>
      </w:divBdr>
    </w:div>
    <w:div w:id="1485703095">
      <w:marLeft w:val="0"/>
      <w:marRight w:val="0"/>
      <w:marTop w:val="0"/>
      <w:marBottom w:val="0"/>
      <w:divBdr>
        <w:top w:val="none" w:sz="0" w:space="0" w:color="auto"/>
        <w:left w:val="none" w:sz="0" w:space="0" w:color="auto"/>
        <w:bottom w:val="none" w:sz="0" w:space="0" w:color="auto"/>
        <w:right w:val="none" w:sz="0" w:space="0" w:color="auto"/>
      </w:divBdr>
    </w:div>
    <w:div w:id="1485703096">
      <w:marLeft w:val="0"/>
      <w:marRight w:val="0"/>
      <w:marTop w:val="0"/>
      <w:marBottom w:val="0"/>
      <w:divBdr>
        <w:top w:val="none" w:sz="0" w:space="0" w:color="auto"/>
        <w:left w:val="none" w:sz="0" w:space="0" w:color="auto"/>
        <w:bottom w:val="none" w:sz="0" w:space="0" w:color="auto"/>
        <w:right w:val="none" w:sz="0" w:space="0" w:color="auto"/>
      </w:divBdr>
    </w:div>
    <w:div w:id="1485703097">
      <w:marLeft w:val="0"/>
      <w:marRight w:val="0"/>
      <w:marTop w:val="0"/>
      <w:marBottom w:val="0"/>
      <w:divBdr>
        <w:top w:val="none" w:sz="0" w:space="0" w:color="auto"/>
        <w:left w:val="none" w:sz="0" w:space="0" w:color="auto"/>
        <w:bottom w:val="none" w:sz="0" w:space="0" w:color="auto"/>
        <w:right w:val="none" w:sz="0" w:space="0" w:color="auto"/>
      </w:divBdr>
    </w:div>
    <w:div w:id="1485703098">
      <w:marLeft w:val="0"/>
      <w:marRight w:val="0"/>
      <w:marTop w:val="0"/>
      <w:marBottom w:val="0"/>
      <w:divBdr>
        <w:top w:val="none" w:sz="0" w:space="0" w:color="auto"/>
        <w:left w:val="none" w:sz="0" w:space="0" w:color="auto"/>
        <w:bottom w:val="none" w:sz="0" w:space="0" w:color="auto"/>
        <w:right w:val="none" w:sz="0" w:space="0" w:color="auto"/>
      </w:divBdr>
    </w:div>
    <w:div w:id="1485703099">
      <w:marLeft w:val="0"/>
      <w:marRight w:val="0"/>
      <w:marTop w:val="0"/>
      <w:marBottom w:val="0"/>
      <w:divBdr>
        <w:top w:val="none" w:sz="0" w:space="0" w:color="auto"/>
        <w:left w:val="none" w:sz="0" w:space="0" w:color="auto"/>
        <w:bottom w:val="none" w:sz="0" w:space="0" w:color="auto"/>
        <w:right w:val="none" w:sz="0" w:space="0" w:color="auto"/>
      </w:divBdr>
    </w:div>
    <w:div w:id="1511989154">
      <w:bodyDiv w:val="1"/>
      <w:marLeft w:val="0"/>
      <w:marRight w:val="0"/>
      <w:marTop w:val="0"/>
      <w:marBottom w:val="0"/>
      <w:divBdr>
        <w:top w:val="none" w:sz="0" w:space="0" w:color="auto"/>
        <w:left w:val="none" w:sz="0" w:space="0" w:color="auto"/>
        <w:bottom w:val="none" w:sz="0" w:space="0" w:color="auto"/>
        <w:right w:val="none" w:sz="0" w:space="0" w:color="auto"/>
      </w:divBdr>
    </w:div>
    <w:div w:id="1541015869">
      <w:bodyDiv w:val="1"/>
      <w:marLeft w:val="0"/>
      <w:marRight w:val="0"/>
      <w:marTop w:val="0"/>
      <w:marBottom w:val="0"/>
      <w:divBdr>
        <w:top w:val="none" w:sz="0" w:space="0" w:color="auto"/>
        <w:left w:val="none" w:sz="0" w:space="0" w:color="auto"/>
        <w:bottom w:val="none" w:sz="0" w:space="0" w:color="auto"/>
        <w:right w:val="none" w:sz="0" w:space="0" w:color="auto"/>
      </w:divBdr>
    </w:div>
    <w:div w:id="1558585372">
      <w:bodyDiv w:val="1"/>
      <w:marLeft w:val="0"/>
      <w:marRight w:val="0"/>
      <w:marTop w:val="0"/>
      <w:marBottom w:val="0"/>
      <w:divBdr>
        <w:top w:val="none" w:sz="0" w:space="0" w:color="auto"/>
        <w:left w:val="none" w:sz="0" w:space="0" w:color="auto"/>
        <w:bottom w:val="none" w:sz="0" w:space="0" w:color="auto"/>
        <w:right w:val="none" w:sz="0" w:space="0" w:color="auto"/>
      </w:divBdr>
    </w:div>
    <w:div w:id="1564829909">
      <w:bodyDiv w:val="1"/>
      <w:marLeft w:val="0"/>
      <w:marRight w:val="0"/>
      <w:marTop w:val="0"/>
      <w:marBottom w:val="0"/>
      <w:divBdr>
        <w:top w:val="none" w:sz="0" w:space="0" w:color="auto"/>
        <w:left w:val="none" w:sz="0" w:space="0" w:color="auto"/>
        <w:bottom w:val="none" w:sz="0" w:space="0" w:color="auto"/>
        <w:right w:val="none" w:sz="0" w:space="0" w:color="auto"/>
      </w:divBdr>
    </w:div>
    <w:div w:id="1598057715">
      <w:bodyDiv w:val="1"/>
      <w:marLeft w:val="0"/>
      <w:marRight w:val="0"/>
      <w:marTop w:val="0"/>
      <w:marBottom w:val="0"/>
      <w:divBdr>
        <w:top w:val="none" w:sz="0" w:space="0" w:color="auto"/>
        <w:left w:val="none" w:sz="0" w:space="0" w:color="auto"/>
        <w:bottom w:val="none" w:sz="0" w:space="0" w:color="auto"/>
        <w:right w:val="none" w:sz="0" w:space="0" w:color="auto"/>
      </w:divBdr>
    </w:div>
    <w:div w:id="1603293960">
      <w:bodyDiv w:val="1"/>
      <w:marLeft w:val="0"/>
      <w:marRight w:val="0"/>
      <w:marTop w:val="0"/>
      <w:marBottom w:val="0"/>
      <w:divBdr>
        <w:top w:val="none" w:sz="0" w:space="0" w:color="auto"/>
        <w:left w:val="none" w:sz="0" w:space="0" w:color="auto"/>
        <w:bottom w:val="none" w:sz="0" w:space="0" w:color="auto"/>
        <w:right w:val="none" w:sz="0" w:space="0" w:color="auto"/>
      </w:divBdr>
    </w:div>
    <w:div w:id="1616212275">
      <w:bodyDiv w:val="1"/>
      <w:marLeft w:val="0"/>
      <w:marRight w:val="0"/>
      <w:marTop w:val="0"/>
      <w:marBottom w:val="0"/>
      <w:divBdr>
        <w:top w:val="none" w:sz="0" w:space="0" w:color="auto"/>
        <w:left w:val="none" w:sz="0" w:space="0" w:color="auto"/>
        <w:bottom w:val="none" w:sz="0" w:space="0" w:color="auto"/>
        <w:right w:val="none" w:sz="0" w:space="0" w:color="auto"/>
      </w:divBdr>
    </w:div>
    <w:div w:id="1638997635">
      <w:bodyDiv w:val="1"/>
      <w:marLeft w:val="0"/>
      <w:marRight w:val="0"/>
      <w:marTop w:val="0"/>
      <w:marBottom w:val="0"/>
      <w:divBdr>
        <w:top w:val="none" w:sz="0" w:space="0" w:color="auto"/>
        <w:left w:val="none" w:sz="0" w:space="0" w:color="auto"/>
        <w:bottom w:val="none" w:sz="0" w:space="0" w:color="auto"/>
        <w:right w:val="none" w:sz="0" w:space="0" w:color="auto"/>
      </w:divBdr>
    </w:div>
    <w:div w:id="1706910396">
      <w:bodyDiv w:val="1"/>
      <w:marLeft w:val="0"/>
      <w:marRight w:val="0"/>
      <w:marTop w:val="0"/>
      <w:marBottom w:val="0"/>
      <w:divBdr>
        <w:top w:val="none" w:sz="0" w:space="0" w:color="auto"/>
        <w:left w:val="none" w:sz="0" w:space="0" w:color="auto"/>
        <w:bottom w:val="none" w:sz="0" w:space="0" w:color="auto"/>
        <w:right w:val="none" w:sz="0" w:space="0" w:color="auto"/>
      </w:divBdr>
    </w:div>
    <w:div w:id="1707487697">
      <w:bodyDiv w:val="1"/>
      <w:marLeft w:val="0"/>
      <w:marRight w:val="0"/>
      <w:marTop w:val="0"/>
      <w:marBottom w:val="0"/>
      <w:divBdr>
        <w:top w:val="none" w:sz="0" w:space="0" w:color="auto"/>
        <w:left w:val="none" w:sz="0" w:space="0" w:color="auto"/>
        <w:bottom w:val="none" w:sz="0" w:space="0" w:color="auto"/>
        <w:right w:val="none" w:sz="0" w:space="0" w:color="auto"/>
      </w:divBdr>
    </w:div>
    <w:div w:id="1741519361">
      <w:bodyDiv w:val="1"/>
      <w:marLeft w:val="0"/>
      <w:marRight w:val="0"/>
      <w:marTop w:val="0"/>
      <w:marBottom w:val="0"/>
      <w:divBdr>
        <w:top w:val="none" w:sz="0" w:space="0" w:color="auto"/>
        <w:left w:val="none" w:sz="0" w:space="0" w:color="auto"/>
        <w:bottom w:val="none" w:sz="0" w:space="0" w:color="auto"/>
        <w:right w:val="none" w:sz="0" w:space="0" w:color="auto"/>
      </w:divBdr>
    </w:div>
    <w:div w:id="1806704256">
      <w:bodyDiv w:val="1"/>
      <w:marLeft w:val="0"/>
      <w:marRight w:val="0"/>
      <w:marTop w:val="0"/>
      <w:marBottom w:val="0"/>
      <w:divBdr>
        <w:top w:val="none" w:sz="0" w:space="0" w:color="auto"/>
        <w:left w:val="none" w:sz="0" w:space="0" w:color="auto"/>
        <w:bottom w:val="none" w:sz="0" w:space="0" w:color="auto"/>
        <w:right w:val="none" w:sz="0" w:space="0" w:color="auto"/>
      </w:divBdr>
    </w:div>
    <w:div w:id="1832284775">
      <w:bodyDiv w:val="1"/>
      <w:marLeft w:val="0"/>
      <w:marRight w:val="0"/>
      <w:marTop w:val="0"/>
      <w:marBottom w:val="0"/>
      <w:divBdr>
        <w:top w:val="none" w:sz="0" w:space="0" w:color="auto"/>
        <w:left w:val="none" w:sz="0" w:space="0" w:color="auto"/>
        <w:bottom w:val="none" w:sz="0" w:space="0" w:color="auto"/>
        <w:right w:val="none" w:sz="0" w:space="0" w:color="auto"/>
      </w:divBdr>
    </w:div>
    <w:div w:id="1842887409">
      <w:bodyDiv w:val="1"/>
      <w:marLeft w:val="0"/>
      <w:marRight w:val="0"/>
      <w:marTop w:val="0"/>
      <w:marBottom w:val="0"/>
      <w:divBdr>
        <w:top w:val="none" w:sz="0" w:space="0" w:color="auto"/>
        <w:left w:val="none" w:sz="0" w:space="0" w:color="auto"/>
        <w:bottom w:val="none" w:sz="0" w:space="0" w:color="auto"/>
        <w:right w:val="none" w:sz="0" w:space="0" w:color="auto"/>
      </w:divBdr>
    </w:div>
    <w:div w:id="1846509440">
      <w:bodyDiv w:val="1"/>
      <w:marLeft w:val="0"/>
      <w:marRight w:val="0"/>
      <w:marTop w:val="0"/>
      <w:marBottom w:val="0"/>
      <w:divBdr>
        <w:top w:val="none" w:sz="0" w:space="0" w:color="auto"/>
        <w:left w:val="none" w:sz="0" w:space="0" w:color="auto"/>
        <w:bottom w:val="none" w:sz="0" w:space="0" w:color="auto"/>
        <w:right w:val="none" w:sz="0" w:space="0" w:color="auto"/>
      </w:divBdr>
    </w:div>
    <w:div w:id="1920287303">
      <w:bodyDiv w:val="1"/>
      <w:marLeft w:val="0"/>
      <w:marRight w:val="0"/>
      <w:marTop w:val="0"/>
      <w:marBottom w:val="0"/>
      <w:divBdr>
        <w:top w:val="none" w:sz="0" w:space="0" w:color="auto"/>
        <w:left w:val="none" w:sz="0" w:space="0" w:color="auto"/>
        <w:bottom w:val="none" w:sz="0" w:space="0" w:color="auto"/>
        <w:right w:val="none" w:sz="0" w:space="0" w:color="auto"/>
      </w:divBdr>
    </w:div>
    <w:div w:id="1927036999">
      <w:bodyDiv w:val="1"/>
      <w:marLeft w:val="0"/>
      <w:marRight w:val="0"/>
      <w:marTop w:val="0"/>
      <w:marBottom w:val="0"/>
      <w:divBdr>
        <w:top w:val="none" w:sz="0" w:space="0" w:color="auto"/>
        <w:left w:val="none" w:sz="0" w:space="0" w:color="auto"/>
        <w:bottom w:val="none" w:sz="0" w:space="0" w:color="auto"/>
        <w:right w:val="none" w:sz="0" w:space="0" w:color="auto"/>
      </w:divBdr>
    </w:div>
    <w:div w:id="1938247784">
      <w:bodyDiv w:val="1"/>
      <w:marLeft w:val="0"/>
      <w:marRight w:val="0"/>
      <w:marTop w:val="0"/>
      <w:marBottom w:val="0"/>
      <w:divBdr>
        <w:top w:val="none" w:sz="0" w:space="0" w:color="auto"/>
        <w:left w:val="none" w:sz="0" w:space="0" w:color="auto"/>
        <w:bottom w:val="none" w:sz="0" w:space="0" w:color="auto"/>
        <w:right w:val="none" w:sz="0" w:space="0" w:color="auto"/>
      </w:divBdr>
    </w:div>
    <w:div w:id="1945258751">
      <w:bodyDiv w:val="1"/>
      <w:marLeft w:val="0"/>
      <w:marRight w:val="0"/>
      <w:marTop w:val="0"/>
      <w:marBottom w:val="0"/>
      <w:divBdr>
        <w:top w:val="none" w:sz="0" w:space="0" w:color="auto"/>
        <w:left w:val="none" w:sz="0" w:space="0" w:color="auto"/>
        <w:bottom w:val="none" w:sz="0" w:space="0" w:color="auto"/>
        <w:right w:val="none" w:sz="0" w:space="0" w:color="auto"/>
      </w:divBdr>
    </w:div>
    <w:div w:id="1990548258">
      <w:bodyDiv w:val="1"/>
      <w:marLeft w:val="0"/>
      <w:marRight w:val="0"/>
      <w:marTop w:val="0"/>
      <w:marBottom w:val="0"/>
      <w:divBdr>
        <w:top w:val="none" w:sz="0" w:space="0" w:color="auto"/>
        <w:left w:val="none" w:sz="0" w:space="0" w:color="auto"/>
        <w:bottom w:val="none" w:sz="0" w:space="0" w:color="auto"/>
        <w:right w:val="none" w:sz="0" w:space="0" w:color="auto"/>
      </w:divBdr>
    </w:div>
    <w:div w:id="2008550712">
      <w:bodyDiv w:val="1"/>
      <w:marLeft w:val="0"/>
      <w:marRight w:val="0"/>
      <w:marTop w:val="0"/>
      <w:marBottom w:val="0"/>
      <w:divBdr>
        <w:top w:val="none" w:sz="0" w:space="0" w:color="auto"/>
        <w:left w:val="none" w:sz="0" w:space="0" w:color="auto"/>
        <w:bottom w:val="none" w:sz="0" w:space="0" w:color="auto"/>
        <w:right w:val="none" w:sz="0" w:space="0" w:color="auto"/>
      </w:divBdr>
    </w:div>
    <w:div w:id="2062484692">
      <w:bodyDiv w:val="1"/>
      <w:marLeft w:val="0"/>
      <w:marRight w:val="0"/>
      <w:marTop w:val="0"/>
      <w:marBottom w:val="0"/>
      <w:divBdr>
        <w:top w:val="none" w:sz="0" w:space="0" w:color="auto"/>
        <w:left w:val="none" w:sz="0" w:space="0" w:color="auto"/>
        <w:bottom w:val="none" w:sz="0" w:space="0" w:color="auto"/>
        <w:right w:val="none" w:sz="0" w:space="0" w:color="auto"/>
      </w:divBdr>
    </w:div>
    <w:div w:id="210942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zetargi.lodzka.policja.gov.pl/" TargetMode="External"/><Relationship Id="rId13" Type="http://schemas.openxmlformats.org/officeDocument/2006/relationships/hyperlink" Target="https://platformazakupowa.pl/transakcja/995937" TargetMode="External"/><Relationship Id="rId18" Type="http://schemas.openxmlformats.org/officeDocument/2006/relationships/hyperlink" Target="https://www.gov.pl/web/mswia/oprogramowanie-do-pobrania"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platformazakupowa.pl/transakcja/995937" TargetMode="External"/><Relationship Id="rId7" Type="http://schemas.openxmlformats.org/officeDocument/2006/relationships/endnotes" Target="endnotes.xml"/><Relationship Id="rId12" Type="http://schemas.openxmlformats.org/officeDocument/2006/relationships/hyperlink" Target="https://platformazakupowa.pl/transakcja/973273" TargetMode="External"/><Relationship Id="rId17" Type="http://schemas.openxmlformats.org/officeDocument/2006/relationships/hyperlink" Target="https://moj.gov.pl/nforms/signer/upload?xFormsAppName=SIGNER"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ccert.pl/" TargetMode="External"/><Relationship Id="rId20" Type="http://schemas.openxmlformats.org/officeDocument/2006/relationships/hyperlink" Target="https://platformazakupowa.pl/strona/45-instrukcj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95937" TargetMode="External"/><Relationship Id="rId24" Type="http://schemas.openxmlformats.org/officeDocument/2006/relationships/hyperlink" Target="mailto:iod@ld.policja.gov.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transakcja/995937" TargetMode="External"/><Relationship Id="rId28" Type="http://schemas.openxmlformats.org/officeDocument/2006/relationships/footer" Target="footer2.xml"/><Relationship Id="rId10" Type="http://schemas.openxmlformats.org/officeDocument/2006/relationships/hyperlink" Target="https://platformazakupowa.pl/transakcja/636724" TargetMode="External"/><Relationship Id="rId19"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transakcja/995937" TargetMode="External"/><Relationship Id="rId14" Type="http://schemas.openxmlformats.org/officeDocument/2006/relationships/hyperlink" Target="mailto:zampub@ld.policja.gov.pl" TargetMode="External"/><Relationship Id="rId22" Type="http://schemas.openxmlformats.org/officeDocument/2006/relationships/hyperlink" Target="https://platformazakupowa.pl/pn//kwp_lod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ih.org.pl/images/definicja_msp.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4DB27-42B5-4524-955D-7B4D52D45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2533</TotalTime>
  <Pages>29</Pages>
  <Words>10251</Words>
  <Characters>73986</Characters>
  <Application>Microsoft Office Word</Application>
  <DocSecurity>0</DocSecurity>
  <Lines>616</Lines>
  <Paragraphs>168</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84069</CharactersWithSpaces>
  <SharedDoc>false</SharedDoc>
  <HLinks>
    <vt:vector size="252" baseType="variant">
      <vt:variant>
        <vt:i4>4325502</vt:i4>
      </vt:variant>
      <vt:variant>
        <vt:i4>213</vt:i4>
      </vt:variant>
      <vt:variant>
        <vt:i4>0</vt:i4>
      </vt:variant>
      <vt:variant>
        <vt:i4>5</vt:i4>
      </vt:variant>
      <vt:variant>
        <vt:lpwstr>mailto:iod@ld.policja.gov.pl</vt:lpwstr>
      </vt:variant>
      <vt:variant>
        <vt:lpwstr/>
      </vt:variant>
      <vt:variant>
        <vt:i4>1245287</vt:i4>
      </vt:variant>
      <vt:variant>
        <vt:i4>210</vt:i4>
      </vt:variant>
      <vt:variant>
        <vt:i4>0</vt:i4>
      </vt:variant>
      <vt:variant>
        <vt:i4>5</vt:i4>
      </vt:variant>
      <vt:variant>
        <vt:lpwstr>https://platformazakupowa.pl/pn//kwp_lodz</vt:lpwstr>
      </vt:variant>
      <vt:variant>
        <vt:lpwstr/>
      </vt:variant>
      <vt:variant>
        <vt:i4>4390926</vt:i4>
      </vt:variant>
      <vt:variant>
        <vt:i4>207</vt:i4>
      </vt:variant>
      <vt:variant>
        <vt:i4>0</vt:i4>
      </vt:variant>
      <vt:variant>
        <vt:i4>5</vt:i4>
      </vt:variant>
      <vt:variant>
        <vt:lpwstr>https://platformazakupowa.pl/strona/45-instrukcje</vt:lpwstr>
      </vt:variant>
      <vt:variant>
        <vt:lpwstr/>
      </vt:variant>
      <vt:variant>
        <vt:i4>6225998</vt:i4>
      </vt:variant>
      <vt:variant>
        <vt:i4>204</vt:i4>
      </vt:variant>
      <vt:variant>
        <vt:i4>0</vt:i4>
      </vt:variant>
      <vt:variant>
        <vt:i4>5</vt:i4>
      </vt:variant>
      <vt:variant>
        <vt:lpwstr>https://platformazakupowa.pl/</vt:lpwstr>
      </vt:variant>
      <vt:variant>
        <vt:lpwstr/>
      </vt:variant>
      <vt:variant>
        <vt:i4>3080247</vt:i4>
      </vt:variant>
      <vt:variant>
        <vt:i4>201</vt:i4>
      </vt:variant>
      <vt:variant>
        <vt:i4>0</vt:i4>
      </vt:variant>
      <vt:variant>
        <vt:i4>5</vt:i4>
      </vt:variant>
      <vt:variant>
        <vt:lpwstr>https://www.gov.pl/web/mswia/oprogramowanie-do-pobrania</vt:lpwstr>
      </vt:variant>
      <vt:variant>
        <vt:lpwstr/>
      </vt:variant>
      <vt:variant>
        <vt:i4>5242965</vt:i4>
      </vt:variant>
      <vt:variant>
        <vt:i4>198</vt:i4>
      </vt:variant>
      <vt:variant>
        <vt:i4>0</vt:i4>
      </vt:variant>
      <vt:variant>
        <vt:i4>5</vt:i4>
      </vt:variant>
      <vt:variant>
        <vt:lpwstr>https://moj.gov.pl/nforms/signer/upload?xFormsAppName=SIGNER</vt:lpwstr>
      </vt:variant>
      <vt:variant>
        <vt:lpwstr/>
      </vt:variant>
      <vt:variant>
        <vt:i4>6619261</vt:i4>
      </vt:variant>
      <vt:variant>
        <vt:i4>195</vt:i4>
      </vt:variant>
      <vt:variant>
        <vt:i4>0</vt:i4>
      </vt:variant>
      <vt:variant>
        <vt:i4>5</vt:i4>
      </vt:variant>
      <vt:variant>
        <vt:lpwstr>https://www.nccert.pl/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5963896</vt:i4>
      </vt:variant>
      <vt:variant>
        <vt:i4>189</vt:i4>
      </vt:variant>
      <vt:variant>
        <vt:i4>0</vt:i4>
      </vt:variant>
      <vt:variant>
        <vt:i4>5</vt:i4>
      </vt:variant>
      <vt:variant>
        <vt:lpwstr>mailto:zampub@ld.policja.gov.pl</vt:lpwstr>
      </vt:variant>
      <vt:variant>
        <vt:lpwstr/>
      </vt:variant>
      <vt:variant>
        <vt:i4>3997724</vt:i4>
      </vt:variant>
      <vt:variant>
        <vt:i4>186</vt:i4>
      </vt:variant>
      <vt:variant>
        <vt:i4>0</vt:i4>
      </vt:variant>
      <vt:variant>
        <vt:i4>5</vt:i4>
      </vt:variant>
      <vt:variant>
        <vt:lpwstr>https://platformazakupowa.pl/pn/kwp_lodz</vt:lpwstr>
      </vt:variant>
      <vt:variant>
        <vt:lpwstr/>
      </vt:variant>
      <vt:variant>
        <vt:i4>3997724</vt:i4>
      </vt:variant>
      <vt:variant>
        <vt:i4>183</vt:i4>
      </vt:variant>
      <vt:variant>
        <vt:i4>0</vt:i4>
      </vt:variant>
      <vt:variant>
        <vt:i4>5</vt:i4>
      </vt:variant>
      <vt:variant>
        <vt:lpwstr>https://platformazakupowa.pl/pn/kwp_lodz</vt:lpwstr>
      </vt:variant>
      <vt:variant>
        <vt:lpwstr/>
      </vt:variant>
      <vt:variant>
        <vt:i4>3997724</vt:i4>
      </vt:variant>
      <vt:variant>
        <vt:i4>180</vt:i4>
      </vt:variant>
      <vt:variant>
        <vt:i4>0</vt:i4>
      </vt:variant>
      <vt:variant>
        <vt:i4>5</vt:i4>
      </vt:variant>
      <vt:variant>
        <vt:lpwstr>https://platformazakupowa.pl/pn/kwp_lodz</vt:lpwstr>
      </vt:variant>
      <vt:variant>
        <vt:lpwstr/>
      </vt:variant>
      <vt:variant>
        <vt:i4>7077949</vt:i4>
      </vt:variant>
      <vt:variant>
        <vt:i4>177</vt:i4>
      </vt:variant>
      <vt:variant>
        <vt:i4>0</vt:i4>
      </vt:variant>
      <vt:variant>
        <vt:i4>5</vt:i4>
      </vt:variant>
      <vt:variant>
        <vt:lpwstr>http://przetargi.lodzka.policja.gov.pl/</vt:lpwstr>
      </vt:variant>
      <vt:variant>
        <vt:lpwstr/>
      </vt:variant>
      <vt:variant>
        <vt:i4>1572916</vt:i4>
      </vt:variant>
      <vt:variant>
        <vt:i4>170</vt:i4>
      </vt:variant>
      <vt:variant>
        <vt:i4>0</vt:i4>
      </vt:variant>
      <vt:variant>
        <vt:i4>5</vt:i4>
      </vt:variant>
      <vt:variant>
        <vt:lpwstr/>
      </vt:variant>
      <vt:variant>
        <vt:lpwstr>_Toc66181021</vt:lpwstr>
      </vt:variant>
      <vt:variant>
        <vt:i4>1638452</vt:i4>
      </vt:variant>
      <vt:variant>
        <vt:i4>164</vt:i4>
      </vt:variant>
      <vt:variant>
        <vt:i4>0</vt:i4>
      </vt:variant>
      <vt:variant>
        <vt:i4>5</vt:i4>
      </vt:variant>
      <vt:variant>
        <vt:lpwstr/>
      </vt:variant>
      <vt:variant>
        <vt:lpwstr>_Toc66181020</vt:lpwstr>
      </vt:variant>
      <vt:variant>
        <vt:i4>1048631</vt:i4>
      </vt:variant>
      <vt:variant>
        <vt:i4>158</vt:i4>
      </vt:variant>
      <vt:variant>
        <vt:i4>0</vt:i4>
      </vt:variant>
      <vt:variant>
        <vt:i4>5</vt:i4>
      </vt:variant>
      <vt:variant>
        <vt:lpwstr/>
      </vt:variant>
      <vt:variant>
        <vt:lpwstr>_Toc66181019</vt:lpwstr>
      </vt:variant>
      <vt:variant>
        <vt:i4>1114167</vt:i4>
      </vt:variant>
      <vt:variant>
        <vt:i4>152</vt:i4>
      </vt:variant>
      <vt:variant>
        <vt:i4>0</vt:i4>
      </vt:variant>
      <vt:variant>
        <vt:i4>5</vt:i4>
      </vt:variant>
      <vt:variant>
        <vt:lpwstr/>
      </vt:variant>
      <vt:variant>
        <vt:lpwstr>_Toc66181018</vt:lpwstr>
      </vt:variant>
      <vt:variant>
        <vt:i4>1966135</vt:i4>
      </vt:variant>
      <vt:variant>
        <vt:i4>146</vt:i4>
      </vt:variant>
      <vt:variant>
        <vt:i4>0</vt:i4>
      </vt:variant>
      <vt:variant>
        <vt:i4>5</vt:i4>
      </vt:variant>
      <vt:variant>
        <vt:lpwstr/>
      </vt:variant>
      <vt:variant>
        <vt:lpwstr>_Toc66181017</vt:lpwstr>
      </vt:variant>
      <vt:variant>
        <vt:i4>2031671</vt:i4>
      </vt:variant>
      <vt:variant>
        <vt:i4>140</vt:i4>
      </vt:variant>
      <vt:variant>
        <vt:i4>0</vt:i4>
      </vt:variant>
      <vt:variant>
        <vt:i4>5</vt:i4>
      </vt:variant>
      <vt:variant>
        <vt:lpwstr/>
      </vt:variant>
      <vt:variant>
        <vt:lpwstr>_Toc66181016</vt:lpwstr>
      </vt:variant>
      <vt:variant>
        <vt:i4>1835063</vt:i4>
      </vt:variant>
      <vt:variant>
        <vt:i4>134</vt:i4>
      </vt:variant>
      <vt:variant>
        <vt:i4>0</vt:i4>
      </vt:variant>
      <vt:variant>
        <vt:i4>5</vt:i4>
      </vt:variant>
      <vt:variant>
        <vt:lpwstr/>
      </vt:variant>
      <vt:variant>
        <vt:lpwstr>_Toc66181015</vt:lpwstr>
      </vt:variant>
      <vt:variant>
        <vt:i4>1900599</vt:i4>
      </vt:variant>
      <vt:variant>
        <vt:i4>128</vt:i4>
      </vt:variant>
      <vt:variant>
        <vt:i4>0</vt:i4>
      </vt:variant>
      <vt:variant>
        <vt:i4>5</vt:i4>
      </vt:variant>
      <vt:variant>
        <vt:lpwstr/>
      </vt:variant>
      <vt:variant>
        <vt:lpwstr>_Toc66181014</vt:lpwstr>
      </vt:variant>
      <vt:variant>
        <vt:i4>1703991</vt:i4>
      </vt:variant>
      <vt:variant>
        <vt:i4>122</vt:i4>
      </vt:variant>
      <vt:variant>
        <vt:i4>0</vt:i4>
      </vt:variant>
      <vt:variant>
        <vt:i4>5</vt:i4>
      </vt:variant>
      <vt:variant>
        <vt:lpwstr/>
      </vt:variant>
      <vt:variant>
        <vt:lpwstr>_Toc66181013</vt:lpwstr>
      </vt:variant>
      <vt:variant>
        <vt:i4>1769527</vt:i4>
      </vt:variant>
      <vt:variant>
        <vt:i4>116</vt:i4>
      </vt:variant>
      <vt:variant>
        <vt:i4>0</vt:i4>
      </vt:variant>
      <vt:variant>
        <vt:i4>5</vt:i4>
      </vt:variant>
      <vt:variant>
        <vt:lpwstr/>
      </vt:variant>
      <vt:variant>
        <vt:lpwstr>_Toc66181012</vt:lpwstr>
      </vt:variant>
      <vt:variant>
        <vt:i4>1572919</vt:i4>
      </vt:variant>
      <vt:variant>
        <vt:i4>110</vt:i4>
      </vt:variant>
      <vt:variant>
        <vt:i4>0</vt:i4>
      </vt:variant>
      <vt:variant>
        <vt:i4>5</vt:i4>
      </vt:variant>
      <vt:variant>
        <vt:lpwstr/>
      </vt:variant>
      <vt:variant>
        <vt:lpwstr>_Toc66181011</vt:lpwstr>
      </vt:variant>
      <vt:variant>
        <vt:i4>1638455</vt:i4>
      </vt:variant>
      <vt:variant>
        <vt:i4>104</vt:i4>
      </vt:variant>
      <vt:variant>
        <vt:i4>0</vt:i4>
      </vt:variant>
      <vt:variant>
        <vt:i4>5</vt:i4>
      </vt:variant>
      <vt:variant>
        <vt:lpwstr/>
      </vt:variant>
      <vt:variant>
        <vt:lpwstr>_Toc66181010</vt:lpwstr>
      </vt:variant>
      <vt:variant>
        <vt:i4>1048630</vt:i4>
      </vt:variant>
      <vt:variant>
        <vt:i4>98</vt:i4>
      </vt:variant>
      <vt:variant>
        <vt:i4>0</vt:i4>
      </vt:variant>
      <vt:variant>
        <vt:i4>5</vt:i4>
      </vt:variant>
      <vt:variant>
        <vt:lpwstr/>
      </vt:variant>
      <vt:variant>
        <vt:lpwstr>_Toc66181009</vt:lpwstr>
      </vt:variant>
      <vt:variant>
        <vt:i4>1114166</vt:i4>
      </vt:variant>
      <vt:variant>
        <vt:i4>92</vt:i4>
      </vt:variant>
      <vt:variant>
        <vt:i4>0</vt:i4>
      </vt:variant>
      <vt:variant>
        <vt:i4>5</vt:i4>
      </vt:variant>
      <vt:variant>
        <vt:lpwstr/>
      </vt:variant>
      <vt:variant>
        <vt:lpwstr>_Toc66181008</vt:lpwstr>
      </vt:variant>
      <vt:variant>
        <vt:i4>1966134</vt:i4>
      </vt:variant>
      <vt:variant>
        <vt:i4>86</vt:i4>
      </vt:variant>
      <vt:variant>
        <vt:i4>0</vt:i4>
      </vt:variant>
      <vt:variant>
        <vt:i4>5</vt:i4>
      </vt:variant>
      <vt:variant>
        <vt:lpwstr/>
      </vt:variant>
      <vt:variant>
        <vt:lpwstr>_Toc66181007</vt:lpwstr>
      </vt:variant>
      <vt:variant>
        <vt:i4>2031670</vt:i4>
      </vt:variant>
      <vt:variant>
        <vt:i4>80</vt:i4>
      </vt:variant>
      <vt:variant>
        <vt:i4>0</vt:i4>
      </vt:variant>
      <vt:variant>
        <vt:i4>5</vt:i4>
      </vt:variant>
      <vt:variant>
        <vt:lpwstr/>
      </vt:variant>
      <vt:variant>
        <vt:lpwstr>_Toc66181006</vt:lpwstr>
      </vt:variant>
      <vt:variant>
        <vt:i4>1835062</vt:i4>
      </vt:variant>
      <vt:variant>
        <vt:i4>74</vt:i4>
      </vt:variant>
      <vt:variant>
        <vt:i4>0</vt:i4>
      </vt:variant>
      <vt:variant>
        <vt:i4>5</vt:i4>
      </vt:variant>
      <vt:variant>
        <vt:lpwstr/>
      </vt:variant>
      <vt:variant>
        <vt:lpwstr>_Toc66181005</vt:lpwstr>
      </vt:variant>
      <vt:variant>
        <vt:i4>1900598</vt:i4>
      </vt:variant>
      <vt:variant>
        <vt:i4>68</vt:i4>
      </vt:variant>
      <vt:variant>
        <vt:i4>0</vt:i4>
      </vt:variant>
      <vt:variant>
        <vt:i4>5</vt:i4>
      </vt:variant>
      <vt:variant>
        <vt:lpwstr/>
      </vt:variant>
      <vt:variant>
        <vt:lpwstr>_Toc66181004</vt:lpwstr>
      </vt:variant>
      <vt:variant>
        <vt:i4>1703990</vt:i4>
      </vt:variant>
      <vt:variant>
        <vt:i4>62</vt:i4>
      </vt:variant>
      <vt:variant>
        <vt:i4>0</vt:i4>
      </vt:variant>
      <vt:variant>
        <vt:i4>5</vt:i4>
      </vt:variant>
      <vt:variant>
        <vt:lpwstr/>
      </vt:variant>
      <vt:variant>
        <vt:lpwstr>_Toc66181003</vt:lpwstr>
      </vt:variant>
      <vt:variant>
        <vt:i4>1769526</vt:i4>
      </vt:variant>
      <vt:variant>
        <vt:i4>56</vt:i4>
      </vt:variant>
      <vt:variant>
        <vt:i4>0</vt:i4>
      </vt:variant>
      <vt:variant>
        <vt:i4>5</vt:i4>
      </vt:variant>
      <vt:variant>
        <vt:lpwstr/>
      </vt:variant>
      <vt:variant>
        <vt:lpwstr>_Toc66181002</vt:lpwstr>
      </vt:variant>
      <vt:variant>
        <vt:i4>1572918</vt:i4>
      </vt:variant>
      <vt:variant>
        <vt:i4>50</vt:i4>
      </vt:variant>
      <vt:variant>
        <vt:i4>0</vt:i4>
      </vt:variant>
      <vt:variant>
        <vt:i4>5</vt:i4>
      </vt:variant>
      <vt:variant>
        <vt:lpwstr/>
      </vt:variant>
      <vt:variant>
        <vt:lpwstr>_Toc66181001</vt:lpwstr>
      </vt:variant>
      <vt:variant>
        <vt:i4>1638454</vt:i4>
      </vt:variant>
      <vt:variant>
        <vt:i4>44</vt:i4>
      </vt:variant>
      <vt:variant>
        <vt:i4>0</vt:i4>
      </vt:variant>
      <vt:variant>
        <vt:i4>5</vt:i4>
      </vt:variant>
      <vt:variant>
        <vt:lpwstr/>
      </vt:variant>
      <vt:variant>
        <vt:lpwstr>_Toc66181000</vt:lpwstr>
      </vt:variant>
      <vt:variant>
        <vt:i4>1638462</vt:i4>
      </vt:variant>
      <vt:variant>
        <vt:i4>38</vt:i4>
      </vt:variant>
      <vt:variant>
        <vt:i4>0</vt:i4>
      </vt:variant>
      <vt:variant>
        <vt:i4>5</vt:i4>
      </vt:variant>
      <vt:variant>
        <vt:lpwstr/>
      </vt:variant>
      <vt:variant>
        <vt:lpwstr>_Toc66180999</vt:lpwstr>
      </vt:variant>
      <vt:variant>
        <vt:i4>1572926</vt:i4>
      </vt:variant>
      <vt:variant>
        <vt:i4>32</vt:i4>
      </vt:variant>
      <vt:variant>
        <vt:i4>0</vt:i4>
      </vt:variant>
      <vt:variant>
        <vt:i4>5</vt:i4>
      </vt:variant>
      <vt:variant>
        <vt:lpwstr/>
      </vt:variant>
      <vt:variant>
        <vt:lpwstr>_Toc66180998</vt:lpwstr>
      </vt:variant>
      <vt:variant>
        <vt:i4>1507390</vt:i4>
      </vt:variant>
      <vt:variant>
        <vt:i4>26</vt:i4>
      </vt:variant>
      <vt:variant>
        <vt:i4>0</vt:i4>
      </vt:variant>
      <vt:variant>
        <vt:i4>5</vt:i4>
      </vt:variant>
      <vt:variant>
        <vt:lpwstr/>
      </vt:variant>
      <vt:variant>
        <vt:lpwstr>_Toc66180997</vt:lpwstr>
      </vt:variant>
      <vt:variant>
        <vt:i4>1441854</vt:i4>
      </vt:variant>
      <vt:variant>
        <vt:i4>20</vt:i4>
      </vt:variant>
      <vt:variant>
        <vt:i4>0</vt:i4>
      </vt:variant>
      <vt:variant>
        <vt:i4>5</vt:i4>
      </vt:variant>
      <vt:variant>
        <vt:lpwstr/>
      </vt:variant>
      <vt:variant>
        <vt:lpwstr>_Toc66180996</vt:lpwstr>
      </vt:variant>
      <vt:variant>
        <vt:i4>1376318</vt:i4>
      </vt:variant>
      <vt:variant>
        <vt:i4>14</vt:i4>
      </vt:variant>
      <vt:variant>
        <vt:i4>0</vt:i4>
      </vt:variant>
      <vt:variant>
        <vt:i4>5</vt:i4>
      </vt:variant>
      <vt:variant>
        <vt:lpwstr/>
      </vt:variant>
      <vt:variant>
        <vt:lpwstr>_Toc66180995</vt:lpwstr>
      </vt:variant>
      <vt:variant>
        <vt:i4>1310782</vt:i4>
      </vt:variant>
      <vt:variant>
        <vt:i4>8</vt:i4>
      </vt:variant>
      <vt:variant>
        <vt:i4>0</vt:i4>
      </vt:variant>
      <vt:variant>
        <vt:i4>5</vt:i4>
      </vt:variant>
      <vt:variant>
        <vt:lpwstr/>
      </vt:variant>
      <vt:variant>
        <vt:lpwstr>_Toc66180994</vt:lpwstr>
      </vt:variant>
      <vt:variant>
        <vt:i4>1245246</vt:i4>
      </vt:variant>
      <vt:variant>
        <vt:i4>2</vt:i4>
      </vt:variant>
      <vt:variant>
        <vt:i4>0</vt:i4>
      </vt:variant>
      <vt:variant>
        <vt:i4>5</vt:i4>
      </vt:variant>
      <vt:variant>
        <vt:lpwstr/>
      </vt:variant>
      <vt:variant>
        <vt:lpwstr>_Toc66180993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KatarzynaJaskulska</dc:creator>
  <cp:keywords/>
  <dc:description/>
  <cp:lastModifiedBy>A50589</cp:lastModifiedBy>
  <cp:revision>5</cp:revision>
  <cp:lastPrinted>2024-10-09T12:08:00Z</cp:lastPrinted>
  <dcterms:created xsi:type="dcterms:W3CDTF">2022-08-24T11:36:00Z</dcterms:created>
  <dcterms:modified xsi:type="dcterms:W3CDTF">2024-10-10T08:19:00Z</dcterms:modified>
</cp:coreProperties>
</file>