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217DDC" w14:textId="77777777" w:rsidR="00C83445" w:rsidRDefault="00C83445">
      <w:pPr>
        <w:pStyle w:val="Default"/>
        <w:rPr>
          <w:b/>
          <w:bCs/>
          <w:color w:val="FF0000"/>
        </w:rPr>
      </w:pPr>
    </w:p>
    <w:p w14:paraId="06E61141" w14:textId="11F3C142" w:rsidR="009A569C" w:rsidRPr="009A569C" w:rsidRDefault="00C83445" w:rsidP="009A569C">
      <w:pPr>
        <w:pStyle w:val="Default"/>
      </w:pPr>
      <w:r w:rsidRPr="00430C40">
        <w:rPr>
          <w:b/>
          <w:bCs/>
          <w:color w:val="auto"/>
        </w:rPr>
        <w:t>Numer postępowania:</w:t>
      </w:r>
      <w:r>
        <w:rPr>
          <w:b/>
          <w:bCs/>
          <w:color w:val="FF0000"/>
        </w:rPr>
        <w:t xml:space="preserve"> </w:t>
      </w:r>
      <w:r w:rsidR="00E02B0F" w:rsidRPr="009A569C">
        <w:rPr>
          <w:b/>
          <w:bCs/>
          <w:color w:val="auto"/>
        </w:rPr>
        <w:t>Z.271</w:t>
      </w:r>
      <w:r w:rsidR="001C4784">
        <w:rPr>
          <w:b/>
          <w:bCs/>
          <w:color w:val="auto"/>
        </w:rPr>
        <w:t>.4.</w:t>
      </w:r>
      <w:r w:rsidR="00E02B0F" w:rsidRPr="009A569C">
        <w:rPr>
          <w:b/>
          <w:bCs/>
          <w:color w:val="auto"/>
        </w:rPr>
        <w:t>202</w:t>
      </w:r>
      <w:r w:rsidR="00AB2428">
        <w:rPr>
          <w:b/>
          <w:bCs/>
          <w:color w:val="auto"/>
        </w:rPr>
        <w:t>5</w:t>
      </w:r>
      <w:r w:rsidR="00E02B0F" w:rsidRPr="009A569C">
        <w:rPr>
          <w:b/>
          <w:bCs/>
          <w:color w:val="auto"/>
        </w:rPr>
        <w:t xml:space="preserve">                                                                  </w:t>
      </w:r>
      <w:r w:rsidR="009A569C">
        <w:rPr>
          <w:b/>
          <w:bCs/>
        </w:rPr>
        <w:t xml:space="preserve">Załącznik nr 1 do SWZ   </w:t>
      </w:r>
    </w:p>
    <w:p w14:paraId="4330A429" w14:textId="77777777" w:rsidR="009A569C" w:rsidRDefault="009A569C" w:rsidP="009A569C">
      <w:pPr>
        <w:pStyle w:val="Default"/>
      </w:pPr>
      <w:r>
        <w:rPr>
          <w:b/>
          <w:bCs/>
        </w:rPr>
        <w:t xml:space="preserve">                                                                              </w:t>
      </w:r>
      <w:r>
        <w:t xml:space="preserve">                                                                                         </w:t>
      </w:r>
    </w:p>
    <w:p w14:paraId="3C167F8D" w14:textId="77777777" w:rsidR="009A569C" w:rsidRPr="003F59C7" w:rsidRDefault="009A569C" w:rsidP="009A569C">
      <w:pPr>
        <w:pStyle w:val="Default"/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</w:t>
      </w:r>
      <w:r w:rsidRPr="003F59C7">
        <w:rPr>
          <w:b/>
        </w:rPr>
        <w:t>Gmina Puszcza Mariańska</w:t>
      </w:r>
    </w:p>
    <w:p w14:paraId="46282913" w14:textId="77777777" w:rsidR="009A569C" w:rsidRPr="003F59C7" w:rsidRDefault="009A569C" w:rsidP="009A569C">
      <w:pPr>
        <w:pStyle w:val="Default"/>
        <w:jc w:val="center"/>
        <w:rPr>
          <w:b/>
        </w:rPr>
      </w:pPr>
      <w:r w:rsidRPr="003F59C7">
        <w:t xml:space="preserve">                                                                                     </w:t>
      </w:r>
      <w:r>
        <w:t xml:space="preserve"> </w:t>
      </w:r>
      <w:r w:rsidRPr="003F59C7">
        <w:t xml:space="preserve">ul. Papczyńskiego 1  </w:t>
      </w:r>
    </w:p>
    <w:p w14:paraId="0DBCAA7A" w14:textId="77777777" w:rsidR="009A569C" w:rsidRPr="003F59C7" w:rsidRDefault="009A569C" w:rsidP="009A569C">
      <w:r w:rsidRPr="003F59C7">
        <w:rPr>
          <w:b/>
        </w:rPr>
        <w:t xml:space="preserve">Wykonawca:                                                                                       </w:t>
      </w:r>
      <w:r>
        <w:rPr>
          <w:b/>
        </w:rPr>
        <w:t xml:space="preserve">   </w:t>
      </w:r>
      <w:r w:rsidRPr="003F59C7">
        <w:rPr>
          <w:b/>
        </w:rPr>
        <w:t xml:space="preserve">  </w:t>
      </w:r>
      <w:r w:rsidRPr="003F59C7">
        <w:t xml:space="preserve">96-330 Puszcza Mariańska  </w:t>
      </w:r>
    </w:p>
    <w:p w14:paraId="19E4C55E" w14:textId="77777777" w:rsidR="00C83445" w:rsidRDefault="00C83445">
      <w:pPr>
        <w:rPr>
          <w:b/>
        </w:rPr>
      </w:pPr>
    </w:p>
    <w:p w14:paraId="78745FB7" w14:textId="77777777" w:rsidR="00A46C90" w:rsidRDefault="00E02B0F">
      <w:r>
        <w:rPr>
          <w:sz w:val="22"/>
        </w:rPr>
        <w:t>Ja/my* niżej podpisan</w:t>
      </w:r>
      <w:r w:rsidR="00C83445">
        <w:rPr>
          <w:sz w:val="22"/>
        </w:rPr>
        <w:t>y/i</w:t>
      </w:r>
      <w:r>
        <w:rPr>
          <w:sz w:val="22"/>
        </w:rPr>
        <w:t>:</w:t>
      </w:r>
    </w:p>
    <w:p w14:paraId="2388F501" w14:textId="77777777" w:rsidR="00A46C90" w:rsidRPr="00171D4E" w:rsidRDefault="00E02B0F">
      <w:pPr>
        <w:pStyle w:val="normaltableau"/>
        <w:spacing w:before="0" w:after="0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............................................................................................................................................................................................</w:t>
      </w:r>
    </w:p>
    <w:p w14:paraId="582BF536" w14:textId="77777777" w:rsidR="00A46C90" w:rsidRPr="00171D4E" w:rsidRDefault="00E02B0F">
      <w:pPr>
        <w:pStyle w:val="normaltableau"/>
        <w:spacing w:before="0" w:after="0"/>
        <w:jc w:val="left"/>
        <w:rPr>
          <w:lang w:val="pl-PL"/>
        </w:rPr>
      </w:pPr>
      <w:r>
        <w:rPr>
          <w:rFonts w:ascii="Times New Roman" w:hAnsi="Times New Roman" w:cs="Times New Roman"/>
          <w:i/>
          <w:iCs/>
          <w:lang w:val="pl-PL"/>
        </w:rPr>
        <w:t>(imię, nazwisko, stanowisko/podstawa do reprezentacji)</w:t>
      </w:r>
    </w:p>
    <w:p w14:paraId="296B0E42" w14:textId="77777777" w:rsidR="00A46C90" w:rsidRDefault="00A46C90">
      <w:pPr>
        <w:pStyle w:val="normaltableau"/>
        <w:spacing w:before="0" w:after="0"/>
        <w:jc w:val="left"/>
        <w:rPr>
          <w:rFonts w:ascii="Times New Roman" w:hAnsi="Times New Roman" w:cs="Times New Roman"/>
          <w:i/>
          <w:iCs/>
          <w:lang w:val="pl-PL"/>
        </w:rPr>
      </w:pPr>
    </w:p>
    <w:p w14:paraId="0B0EB433" w14:textId="77777777" w:rsidR="00A46C90" w:rsidRPr="00171D4E" w:rsidRDefault="00E02B0F">
      <w:pPr>
        <w:pStyle w:val="normaltableau"/>
        <w:spacing w:before="0" w:after="0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działając w imieniu i na rzecz:</w:t>
      </w:r>
    </w:p>
    <w:p w14:paraId="4E23C12C" w14:textId="77777777" w:rsidR="00A46C90" w:rsidRDefault="00A46C90">
      <w:pPr>
        <w:pStyle w:val="normaltableau"/>
        <w:spacing w:before="0" w:after="0"/>
        <w:jc w:val="left"/>
        <w:rPr>
          <w:rFonts w:ascii="Times New Roman" w:hAnsi="Times New Roman" w:cs="Times New Roman"/>
          <w:lang w:val="pl-PL"/>
        </w:rPr>
      </w:pPr>
    </w:p>
    <w:p w14:paraId="4CB69B1C" w14:textId="77777777" w:rsidR="00A46C90" w:rsidRPr="00171D4E" w:rsidRDefault="00E02B0F">
      <w:pPr>
        <w:pStyle w:val="normaltableau"/>
        <w:spacing w:before="0" w:after="0" w:line="276" w:lineRule="auto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……………………………………………………………………………………………….……………………………</w:t>
      </w:r>
    </w:p>
    <w:p w14:paraId="1469711E" w14:textId="77777777" w:rsidR="00A46C90" w:rsidRPr="00171D4E" w:rsidRDefault="00E02B0F">
      <w:pPr>
        <w:pStyle w:val="normaltableau"/>
        <w:spacing w:before="0" w:after="0" w:line="276" w:lineRule="auto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……………………………………………………………………………………………………………..……………...</w:t>
      </w:r>
    </w:p>
    <w:p w14:paraId="2C254D9D" w14:textId="77777777" w:rsidR="00A46C90" w:rsidRPr="00171D4E" w:rsidRDefault="00E02B0F">
      <w:pPr>
        <w:pStyle w:val="normaltableau"/>
        <w:spacing w:before="0" w:after="0"/>
        <w:rPr>
          <w:lang w:val="pl-PL"/>
        </w:rPr>
      </w:pPr>
      <w:r>
        <w:rPr>
          <w:rFonts w:ascii="Times New Roman" w:hAnsi="Times New Roman" w:cs="Times New Roman"/>
          <w:i/>
          <w:iCs/>
          <w:lang w:val="pl-PL"/>
        </w:rPr>
        <w:t>(pełna nazwa Wykonawcy/Wykonawców w przypadku wykonawców wspólnie ubiegających się o udzielenie zamówienia np. konsorcjum, spółka cywilna tj. wspólnicy spółki cywilnej, należy wymienić wszystkich Wykonawców wspólnie ubiegających się o zamówienie, a w przypadku półki cywilnej należy wymienić wszystkich wspólników)</w:t>
      </w:r>
    </w:p>
    <w:p w14:paraId="2E1F3EFA" w14:textId="77777777" w:rsidR="00A46C90" w:rsidRDefault="00A46C90">
      <w:pPr>
        <w:pStyle w:val="normaltableau"/>
        <w:spacing w:before="0" w:after="0" w:line="360" w:lineRule="auto"/>
        <w:rPr>
          <w:rFonts w:ascii="Times New Roman" w:hAnsi="Times New Roman" w:cs="Times New Roman"/>
          <w:lang w:val="pl-PL"/>
        </w:rPr>
      </w:pPr>
    </w:p>
    <w:p w14:paraId="7FBFC679" w14:textId="77777777" w:rsidR="00A46C90" w:rsidRPr="00171D4E" w:rsidRDefault="00E02B0F">
      <w:pPr>
        <w:pStyle w:val="normaltableau"/>
        <w:spacing w:before="0" w:after="0" w:line="360" w:lineRule="auto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Adres: ..................................................................................................................................................................................</w:t>
      </w:r>
    </w:p>
    <w:p w14:paraId="7B2DFEFF" w14:textId="77777777" w:rsidR="00A46C90" w:rsidRPr="00171D4E" w:rsidRDefault="00E02B0F">
      <w:pPr>
        <w:pStyle w:val="normaltableau"/>
        <w:spacing w:before="0" w:after="0" w:line="360" w:lineRule="auto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Województwo: ........................................................... Powiat: ...........................................................................................</w:t>
      </w:r>
    </w:p>
    <w:p w14:paraId="2E9C8455" w14:textId="77777777" w:rsidR="00A46C90" w:rsidRPr="00171D4E" w:rsidRDefault="00E02B0F">
      <w:pPr>
        <w:pStyle w:val="normaltableau"/>
        <w:spacing w:before="0" w:after="0" w:line="360" w:lineRule="auto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REGON:…………………................…..NIP:   ………………………………………..……………................................</w:t>
      </w:r>
    </w:p>
    <w:p w14:paraId="458D88EB" w14:textId="77777777" w:rsidR="00A46C90" w:rsidRPr="00171D4E" w:rsidRDefault="00E02B0F">
      <w:pPr>
        <w:pStyle w:val="normaltableau"/>
        <w:spacing w:before="0" w:after="0" w:line="360" w:lineRule="auto"/>
        <w:jc w:val="left"/>
        <w:rPr>
          <w:lang w:val="pl-PL"/>
        </w:rPr>
      </w:pPr>
      <w:r>
        <w:rPr>
          <w:rFonts w:ascii="Times New Roman" w:hAnsi="Times New Roman" w:cs="Times New Roman"/>
          <w:lang w:val="pl-PL"/>
        </w:rPr>
        <w:t>TEL.:  .................………..…................     e-mail : …………………………..……………...……………………………</w:t>
      </w:r>
    </w:p>
    <w:p w14:paraId="61CA899E" w14:textId="77777777" w:rsidR="00FA013A" w:rsidRPr="00A1654D" w:rsidRDefault="00FA013A" w:rsidP="00FA013A">
      <w:pPr>
        <w:pStyle w:val="normaltableau"/>
        <w:spacing w:before="0" w:after="0" w:line="276" w:lineRule="auto"/>
        <w:rPr>
          <w:rFonts w:ascii="Times New Roman" w:hAnsi="Times New Roman"/>
          <w:b/>
          <w:bCs/>
          <w:color w:val="FF0000"/>
          <w:u w:val="single"/>
          <w:lang w:val="pl-PL"/>
        </w:rPr>
      </w:pPr>
      <w:r w:rsidRPr="00A1654D">
        <w:rPr>
          <w:rFonts w:ascii="Times New Roman" w:hAnsi="Times New Roman"/>
          <w:b/>
          <w:bCs/>
          <w:color w:val="FF0000"/>
          <w:u w:val="single"/>
          <w:lang w:val="pl-PL"/>
        </w:rPr>
        <w:t>UWAGA: Oferta musi zostać podpisana elektronicznym podpisem  kwalifikowanym lub elektronicznym podpisem zaufanym lub elektronicznym podpisem osobistym osoby (osób) upoważnionej</w:t>
      </w:r>
      <w:r w:rsidR="00171D4E">
        <w:rPr>
          <w:rFonts w:ascii="Times New Roman" w:hAnsi="Times New Roman"/>
          <w:b/>
          <w:bCs/>
          <w:color w:val="FF0000"/>
          <w:u w:val="single"/>
          <w:lang w:val="pl-PL"/>
        </w:rPr>
        <w:t>/</w:t>
      </w:r>
      <w:proofErr w:type="spellStart"/>
      <w:r w:rsidR="00171D4E">
        <w:rPr>
          <w:rFonts w:ascii="Times New Roman" w:hAnsi="Times New Roman"/>
          <w:b/>
          <w:bCs/>
          <w:color w:val="FF0000"/>
          <w:u w:val="single"/>
          <w:lang w:val="pl-PL"/>
        </w:rPr>
        <w:t>ych</w:t>
      </w:r>
      <w:proofErr w:type="spellEnd"/>
      <w:r w:rsidRPr="00A1654D">
        <w:rPr>
          <w:rFonts w:ascii="Times New Roman" w:hAnsi="Times New Roman"/>
          <w:b/>
          <w:bCs/>
          <w:color w:val="FF0000"/>
          <w:u w:val="single"/>
          <w:lang w:val="pl-PL"/>
        </w:rPr>
        <w:t xml:space="preserve"> do reprezentowania Wykonawcy/ Wykonawc</w:t>
      </w:r>
      <w:r w:rsidR="00171D4E">
        <w:rPr>
          <w:rFonts w:ascii="Times New Roman" w:hAnsi="Times New Roman"/>
          <w:b/>
          <w:bCs/>
          <w:color w:val="FF0000"/>
          <w:u w:val="single"/>
          <w:lang w:val="pl-PL"/>
        </w:rPr>
        <w:t>ów</w:t>
      </w:r>
      <w:r w:rsidRPr="00A1654D">
        <w:rPr>
          <w:rFonts w:ascii="Times New Roman" w:hAnsi="Times New Roman"/>
          <w:b/>
          <w:bCs/>
          <w:color w:val="FF0000"/>
          <w:u w:val="single"/>
          <w:lang w:val="pl-PL"/>
        </w:rPr>
        <w:t xml:space="preserve"> wspólnie ubiegającego</w:t>
      </w:r>
      <w:r w:rsidR="00171D4E">
        <w:rPr>
          <w:rFonts w:ascii="Times New Roman" w:hAnsi="Times New Roman"/>
          <w:b/>
          <w:bCs/>
          <w:color w:val="FF0000"/>
          <w:u w:val="single"/>
          <w:lang w:val="pl-PL"/>
        </w:rPr>
        <w:t>/</w:t>
      </w:r>
      <w:proofErr w:type="spellStart"/>
      <w:r w:rsidR="00171D4E">
        <w:rPr>
          <w:rFonts w:ascii="Times New Roman" w:hAnsi="Times New Roman"/>
          <w:b/>
          <w:bCs/>
          <w:color w:val="FF0000"/>
          <w:u w:val="single"/>
          <w:lang w:val="pl-PL"/>
        </w:rPr>
        <w:t>ych</w:t>
      </w:r>
      <w:proofErr w:type="spellEnd"/>
      <w:r w:rsidRPr="00A1654D">
        <w:rPr>
          <w:rFonts w:ascii="Times New Roman" w:hAnsi="Times New Roman"/>
          <w:b/>
          <w:bCs/>
          <w:color w:val="FF0000"/>
          <w:u w:val="single"/>
          <w:lang w:val="pl-PL"/>
        </w:rPr>
        <w:t xml:space="preserve"> się o zamówienie.</w:t>
      </w:r>
    </w:p>
    <w:p w14:paraId="320E61F8" w14:textId="77777777" w:rsidR="00A46C90" w:rsidRDefault="00A46C90">
      <w:pPr>
        <w:pStyle w:val="Default"/>
        <w:jc w:val="both"/>
        <w:rPr>
          <w:b/>
          <w:bCs/>
          <w:sz w:val="28"/>
          <w:szCs w:val="28"/>
        </w:rPr>
      </w:pPr>
    </w:p>
    <w:p w14:paraId="6CD12C53" w14:textId="77777777" w:rsidR="00A46C90" w:rsidRDefault="00E02B0F">
      <w:pPr>
        <w:jc w:val="center"/>
      </w:pPr>
      <w:r>
        <w:rPr>
          <w:bCs/>
          <w:sz w:val="28"/>
          <w:szCs w:val="28"/>
        </w:rPr>
        <w:t>OFERTA WYKONAWCY</w:t>
      </w:r>
      <w: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</w:t>
      </w:r>
    </w:p>
    <w:p w14:paraId="2F9E6610" w14:textId="77777777" w:rsidR="00A46C90" w:rsidRDefault="00A46C90">
      <w:pPr>
        <w:jc w:val="both"/>
        <w:rPr>
          <w:rFonts w:ascii="Calibri" w:hAnsi="Calibri" w:cs="Calibri"/>
          <w:bCs/>
          <w:sz w:val="22"/>
          <w:szCs w:val="22"/>
        </w:rPr>
      </w:pPr>
    </w:p>
    <w:p w14:paraId="6ABE3BAB" w14:textId="2BA5AE2C" w:rsidR="001919DE" w:rsidRPr="001919DE" w:rsidRDefault="00171D4E" w:rsidP="00171D4E">
      <w:pPr>
        <w:jc w:val="both"/>
        <w:rPr>
          <w:b/>
        </w:rPr>
      </w:pPr>
      <w:r>
        <w:rPr>
          <w:bCs/>
        </w:rPr>
        <w:t xml:space="preserve">Odpowiadając na ogłoszenie opublikowane w Biuletynie </w:t>
      </w:r>
      <w:r w:rsidR="0033609D">
        <w:rPr>
          <w:bCs/>
        </w:rPr>
        <w:t>Zamówień</w:t>
      </w:r>
      <w:r>
        <w:rPr>
          <w:bCs/>
        </w:rPr>
        <w:t xml:space="preserve"> Publicznych </w:t>
      </w:r>
      <w:r w:rsidRPr="00A9371A">
        <w:t>na realizację zadania</w:t>
      </w:r>
      <w:r w:rsidR="00A9371A">
        <w:t xml:space="preserve">   </w:t>
      </w:r>
      <w:r w:rsidR="005150DD" w:rsidRPr="00A9371A">
        <w:t xml:space="preserve"> </w:t>
      </w:r>
      <w:r w:rsidRPr="00A9371A">
        <w:rPr>
          <w:color w:val="FF0000"/>
        </w:rPr>
        <w:t xml:space="preserve"> </w:t>
      </w:r>
      <w:r w:rsidR="00E02B0F" w:rsidRPr="00A9371A">
        <w:t>pn</w:t>
      </w:r>
      <w:r w:rsidR="00E02B0F" w:rsidRPr="00FA013A">
        <w:t>.:</w:t>
      </w:r>
      <w:r w:rsidR="001919DE">
        <w:t xml:space="preserve"> </w:t>
      </w:r>
      <w:r w:rsidR="001919DE" w:rsidRPr="001919DE">
        <w:rPr>
          <w:b/>
          <w:kern w:val="2"/>
          <w:lang w:eastAsia="en-US"/>
        </w:rPr>
        <w:t>„</w:t>
      </w:r>
      <w:r w:rsidR="00E33E22" w:rsidRPr="00E33E22">
        <w:rPr>
          <w:b/>
        </w:rPr>
        <w:t>Modernizacja i remont nawierzchni dróg w miejscowościach: Studzieniec, Budy Zaklasztorne, Radziwiłłów, Karnice, Korabiewice i Lisowola-Emilianów</w:t>
      </w:r>
      <w:r w:rsidR="001919DE" w:rsidRPr="001919DE">
        <w:rPr>
          <w:b/>
          <w:kern w:val="2"/>
          <w:lang w:eastAsia="en-US"/>
        </w:rPr>
        <w:t>”</w:t>
      </w:r>
      <w:r>
        <w:t>, zgodnie z wymaganiami określonymi w Specyfikacji Warunków Zamówienia</w:t>
      </w:r>
      <w:r>
        <w:rPr>
          <w:bCs/>
        </w:rPr>
        <w:t xml:space="preserve"> składamy niniejszą ofertę:</w:t>
      </w:r>
    </w:p>
    <w:p w14:paraId="1F03F061" w14:textId="77777777" w:rsidR="00A46C90" w:rsidRDefault="00A46C90">
      <w:pPr>
        <w:rPr>
          <w:rFonts w:ascii="Calibri" w:hAnsi="Calibri" w:cs="Calibri"/>
          <w:b/>
          <w:bCs/>
        </w:rPr>
      </w:pPr>
    </w:p>
    <w:p w14:paraId="55A90732" w14:textId="75594AE2" w:rsidR="00A46C90" w:rsidRDefault="00E02B0F" w:rsidP="00FC20DB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C20DB">
        <w:rPr>
          <w:rFonts w:ascii="Times New Roman" w:hAnsi="Times New Roman" w:cs="Times New Roman"/>
          <w:sz w:val="24"/>
          <w:szCs w:val="24"/>
        </w:rPr>
        <w:t xml:space="preserve">Oferuję wykonanie zamówienia </w:t>
      </w:r>
      <w:r w:rsidR="00171D4E" w:rsidRPr="00FC20DB">
        <w:rPr>
          <w:rFonts w:ascii="Times New Roman" w:hAnsi="Times New Roman" w:cs="Times New Roman"/>
          <w:sz w:val="24"/>
          <w:szCs w:val="24"/>
        </w:rPr>
        <w:t xml:space="preserve">w zakresie objętym przedmiotem zamówienia </w:t>
      </w:r>
      <w:r w:rsidR="000F16B5" w:rsidRPr="00FC20DB">
        <w:rPr>
          <w:rFonts w:ascii="Times New Roman" w:hAnsi="Times New Roman" w:cs="Times New Roman"/>
          <w:sz w:val="24"/>
          <w:szCs w:val="24"/>
        </w:rPr>
        <w:t xml:space="preserve">i </w:t>
      </w:r>
      <w:r w:rsidRPr="00FC20DB">
        <w:rPr>
          <w:rFonts w:ascii="Times New Roman" w:hAnsi="Times New Roman" w:cs="Times New Roman"/>
          <w:sz w:val="24"/>
          <w:szCs w:val="24"/>
        </w:rPr>
        <w:t>z</w:t>
      </w:r>
      <w:r w:rsidRPr="00FC20DB">
        <w:rPr>
          <w:rFonts w:ascii="Times New Roman" w:hAnsi="Times New Roman" w:cs="Times New Roman"/>
          <w:sz w:val="24"/>
          <w:szCs w:val="24"/>
          <w:lang w:eastAsia="pl-PL"/>
        </w:rPr>
        <w:t>godnie z opisem przedmiotu zamówienia określonym w Specyfikacji Warunków Zamówienia (SWZ):</w:t>
      </w:r>
    </w:p>
    <w:p w14:paraId="30C7BB2B" w14:textId="77777777" w:rsidR="00234553" w:rsidRPr="00FC20DB" w:rsidRDefault="00234553" w:rsidP="00234553">
      <w:pPr>
        <w:pStyle w:val="Akapitzlist"/>
        <w:ind w:left="1080" w:firstLine="0"/>
        <w:rPr>
          <w:rFonts w:ascii="Times New Roman" w:hAnsi="Times New Roman" w:cs="Times New Roman"/>
          <w:sz w:val="24"/>
          <w:szCs w:val="24"/>
        </w:rPr>
      </w:pPr>
    </w:p>
    <w:p w14:paraId="6C5EB52B" w14:textId="32EDAB51" w:rsidR="007F5FCE" w:rsidRPr="00C071B3" w:rsidRDefault="007F5FCE" w:rsidP="00A01597">
      <w:pPr>
        <w:pStyle w:val="Akapitzlist"/>
        <w:widowControl w:val="0"/>
        <w:numPr>
          <w:ilvl w:val="0"/>
          <w:numId w:val="17"/>
        </w:numPr>
        <w:textAlignment w:val="baseline"/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</w:pPr>
      <w:r w:rsidRPr="00C071B3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>CZĘŚĆ 1 zamówienia pn.: „</w:t>
      </w:r>
      <w:r w:rsidR="00A37532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>M</w:t>
      </w:r>
      <w:r w:rsidR="00AB2428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>odernizacj</w:t>
      </w:r>
      <w:r w:rsidR="00A37532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>a</w:t>
      </w:r>
      <w:r w:rsidR="00AB2428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 xml:space="preserve"> nawierzchni </w:t>
      </w:r>
      <w:r w:rsidR="005B29B9" w:rsidRPr="005B29B9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>dróg</w:t>
      </w:r>
      <w:r w:rsidR="00AB2428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 xml:space="preserve"> w miejscowości Studzieniec</w:t>
      </w:r>
      <w:r w:rsidRPr="00C071B3">
        <w:rPr>
          <w:rFonts w:ascii="Times New Roman" w:hAnsi="Times New Roman" w:cs="Times New Roman"/>
          <w:b/>
          <w:bCs/>
          <w:kern w:val="2"/>
          <w:sz w:val="28"/>
          <w:szCs w:val="28"/>
          <w:highlight w:val="lightGray"/>
          <w:u w:val="single"/>
        </w:rPr>
        <w:t>.”</w:t>
      </w:r>
    </w:p>
    <w:p w14:paraId="19F1C252" w14:textId="77777777" w:rsidR="00A01597" w:rsidRPr="006A3BB2" w:rsidRDefault="00A01597" w:rsidP="00A01597">
      <w:pPr>
        <w:pStyle w:val="Akapitzlist"/>
        <w:widowControl w:val="0"/>
        <w:ind w:left="1069" w:firstLine="0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</w:pPr>
    </w:p>
    <w:p w14:paraId="5085FC7A" w14:textId="376B3070" w:rsidR="000F16B5" w:rsidRPr="00A01597" w:rsidRDefault="00046A04" w:rsidP="00A01597">
      <w:pPr>
        <w:pStyle w:val="Akapitzlist"/>
        <w:widowControl w:val="0"/>
        <w:numPr>
          <w:ilvl w:val="0"/>
          <w:numId w:val="18"/>
        </w:numPr>
        <w:autoSpaceDE w:val="0"/>
        <w:spacing w:before="120"/>
        <w:rPr>
          <w:rFonts w:ascii="Times New Roman" w:hAnsi="Times New Roman" w:cs="Times New Roman"/>
          <w:b/>
          <w:sz w:val="24"/>
          <w:szCs w:val="24"/>
        </w:rPr>
      </w:pPr>
      <w:bookmarkStart w:id="0" w:name="_Hlk168650196"/>
      <w:r w:rsidRPr="00A01597">
        <w:rPr>
          <w:rFonts w:ascii="Times New Roman" w:hAnsi="Times New Roman" w:cs="Times New Roman"/>
          <w:b/>
          <w:sz w:val="24"/>
          <w:szCs w:val="24"/>
        </w:rPr>
        <w:t>Łączna</w:t>
      </w:r>
      <w:r w:rsidR="00171D4E" w:rsidRPr="00A01597">
        <w:rPr>
          <w:rFonts w:ascii="Times New Roman" w:hAnsi="Times New Roman" w:cs="Times New Roman"/>
          <w:b/>
          <w:sz w:val="24"/>
          <w:szCs w:val="24"/>
        </w:rPr>
        <w:t xml:space="preserve"> cena brutto zamówienia wynosi ……………..zł </w:t>
      </w:r>
    </w:p>
    <w:p w14:paraId="385D0BDC" w14:textId="0767F1DF" w:rsidR="007F5FCE" w:rsidRPr="007F5FCE" w:rsidRDefault="007F5FCE" w:rsidP="00FC20DB">
      <w:pPr>
        <w:widowControl w:val="0"/>
        <w:autoSpaceDE w:val="0"/>
        <w:spacing w:before="120" w:line="360" w:lineRule="auto"/>
        <w:ind w:left="1068"/>
        <w:jc w:val="both"/>
        <w:rPr>
          <w:bCs/>
          <w:szCs w:val="20"/>
        </w:rPr>
      </w:pPr>
      <w:r w:rsidRPr="007F5FCE">
        <w:rPr>
          <w:bCs/>
          <w:szCs w:val="20"/>
        </w:rPr>
        <w:t>ogółem lecz bez podatku VAT    ...…………………………….zł</w:t>
      </w:r>
    </w:p>
    <w:p w14:paraId="169EA4BB" w14:textId="20E2D48C" w:rsidR="007F5FCE" w:rsidRPr="007F5FCE" w:rsidRDefault="007F5FCE" w:rsidP="00133BD2">
      <w:pPr>
        <w:widowControl w:val="0"/>
        <w:autoSpaceDE w:val="0"/>
        <w:spacing w:before="120" w:line="360" w:lineRule="auto"/>
        <w:ind w:left="1068"/>
        <w:jc w:val="both"/>
        <w:rPr>
          <w:bCs/>
          <w:szCs w:val="20"/>
        </w:rPr>
      </w:pPr>
      <w:r w:rsidRPr="007F5FCE">
        <w:rPr>
          <w:bCs/>
          <w:szCs w:val="20"/>
        </w:rPr>
        <w:t>stawka podatku VAT  ……..%</w:t>
      </w:r>
    </w:p>
    <w:p w14:paraId="3061AEAE" w14:textId="3A84B7E4" w:rsidR="007F5FCE" w:rsidRDefault="00CA778F" w:rsidP="00FC20DB">
      <w:pPr>
        <w:widowControl w:val="0"/>
        <w:autoSpaceDE w:val="0"/>
        <w:spacing w:before="120" w:line="360" w:lineRule="auto"/>
        <w:ind w:left="926"/>
        <w:rPr>
          <w:bCs/>
          <w:szCs w:val="20"/>
        </w:rPr>
      </w:pPr>
      <w:r>
        <w:rPr>
          <w:bCs/>
          <w:szCs w:val="20"/>
        </w:rPr>
        <w:t xml:space="preserve">  </w:t>
      </w:r>
      <w:r w:rsidR="007F5FCE" w:rsidRPr="007F5FCE">
        <w:rPr>
          <w:bCs/>
          <w:szCs w:val="20"/>
        </w:rPr>
        <w:t>w tym</w:t>
      </w:r>
      <w:r w:rsidR="007F5FCE">
        <w:rPr>
          <w:bCs/>
          <w:szCs w:val="20"/>
        </w:rPr>
        <w:t xml:space="preserve"> za</w:t>
      </w:r>
      <w:r w:rsidR="007F5FCE" w:rsidRPr="007F5FCE">
        <w:rPr>
          <w:bCs/>
          <w:szCs w:val="20"/>
        </w:rPr>
        <w:t>:</w:t>
      </w:r>
    </w:p>
    <w:bookmarkEnd w:id="0"/>
    <w:p w14:paraId="7479D7AF" w14:textId="3E138A8E" w:rsidR="007F5FCE" w:rsidRPr="00AB2428" w:rsidRDefault="00AB2428" w:rsidP="00AB2428">
      <w:pPr>
        <w:pStyle w:val="Akapitzlist"/>
        <w:widowControl w:val="0"/>
        <w:numPr>
          <w:ilvl w:val="0"/>
          <w:numId w:val="14"/>
        </w:numPr>
        <w:autoSpaceDE w:val="0"/>
        <w:ind w:left="1504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modernizacja drogi</w:t>
      </w:r>
      <w:r w:rsidR="007F5FCE" w:rsidRPr="00E83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2428">
        <w:rPr>
          <w:color w:val="000000"/>
        </w:rPr>
        <w:t xml:space="preserve">wewnętrznej w miejscowości </w:t>
      </w:r>
      <w:r w:rsidRPr="00AB2428">
        <w:rPr>
          <w:rFonts w:ascii="Times New Roman" w:hAnsi="Times New Roman" w:cs="Times New Roman"/>
          <w:color w:val="000000"/>
          <w:sz w:val="24"/>
          <w:szCs w:val="24"/>
        </w:rPr>
        <w:t>Studzieniec położonej na działkach nr ew. 137 i 229</w:t>
      </w:r>
      <w:r w:rsidR="002E0230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BDC7E3B" w14:textId="30A6EA2A" w:rsidR="007F5FCE" w:rsidRPr="007F5FCE" w:rsidRDefault="007F5FCE" w:rsidP="00FC20DB">
      <w:pPr>
        <w:pStyle w:val="Akapitzlist"/>
        <w:widowControl w:val="0"/>
        <w:autoSpaceDE w:val="0"/>
        <w:spacing w:after="0"/>
        <w:ind w:left="1501"/>
        <w:rPr>
          <w:rFonts w:ascii="Times New Roman" w:hAnsi="Times New Roman" w:cs="Times New Roman"/>
          <w:color w:val="000000"/>
          <w:sz w:val="24"/>
          <w:szCs w:val="24"/>
        </w:rPr>
      </w:pPr>
      <w:r w:rsidRPr="007F5FC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F5FCE">
        <w:rPr>
          <w:rFonts w:ascii="Times New Roman" w:hAnsi="Times New Roman" w:cs="Times New Roman"/>
          <w:color w:val="000000"/>
          <w:sz w:val="24"/>
          <w:szCs w:val="24"/>
        </w:rPr>
        <w:t xml:space="preserve"> za wynagrodzeniem (wraz z podatkiem VAT)     ……………………………….zł</w:t>
      </w:r>
    </w:p>
    <w:p w14:paraId="24E346B9" w14:textId="09F4CBDE" w:rsidR="007F5FCE" w:rsidRPr="007F5FCE" w:rsidRDefault="007F5FCE" w:rsidP="00FC20DB">
      <w:pPr>
        <w:pStyle w:val="Akapitzlist"/>
        <w:widowControl w:val="0"/>
        <w:autoSpaceDE w:val="0"/>
        <w:spacing w:after="0"/>
        <w:ind w:left="1501"/>
        <w:rPr>
          <w:rFonts w:ascii="Times New Roman" w:hAnsi="Times New Roman" w:cs="Times New Roman"/>
          <w:color w:val="000000"/>
          <w:sz w:val="24"/>
          <w:szCs w:val="24"/>
        </w:rPr>
      </w:pPr>
      <w:r w:rsidRPr="007F5FC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F5FCE">
        <w:rPr>
          <w:rFonts w:ascii="Times New Roman" w:hAnsi="Times New Roman" w:cs="Times New Roman"/>
          <w:color w:val="000000"/>
          <w:sz w:val="24"/>
          <w:szCs w:val="24"/>
        </w:rPr>
        <w:t>ogółem lecz bez podatku VAT  …………………………….zł</w:t>
      </w:r>
    </w:p>
    <w:p w14:paraId="4262426B" w14:textId="77777777" w:rsidR="007F5FCE" w:rsidRDefault="007F5FCE" w:rsidP="00FC20DB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2FB254A" w14:textId="2549B94D" w:rsidR="007F5FCE" w:rsidRPr="002E0230" w:rsidRDefault="00AB2428" w:rsidP="002E0230">
      <w:pPr>
        <w:pStyle w:val="Akapitzlist"/>
        <w:widowControl w:val="0"/>
        <w:numPr>
          <w:ilvl w:val="0"/>
          <w:numId w:val="14"/>
        </w:numPr>
        <w:autoSpaceDE w:val="0"/>
        <w:spacing w:before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modernizacja drogi</w:t>
      </w:r>
      <w:r w:rsidRPr="00E83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2428">
        <w:rPr>
          <w:color w:val="000000"/>
        </w:rPr>
        <w:t xml:space="preserve">wewnętrznej w miejscowości </w:t>
      </w:r>
      <w:r w:rsidRPr="00AB2428">
        <w:rPr>
          <w:rFonts w:ascii="Times New Roman" w:hAnsi="Times New Roman" w:cs="Times New Roman"/>
          <w:color w:val="000000"/>
          <w:sz w:val="24"/>
          <w:szCs w:val="24"/>
        </w:rPr>
        <w:t>Studzieniec położonej na działkach nr ew. 137 i 229</w:t>
      </w:r>
      <w:r w:rsidR="002E0230">
        <w:rPr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="002E0230" w:rsidRPr="002E0230">
        <w:rPr>
          <w:rFonts w:ascii="Times New Roman" w:hAnsi="Times New Roman" w:cs="Times New Roman"/>
          <w:color w:val="000000"/>
          <w:sz w:val="24"/>
          <w:szCs w:val="24"/>
        </w:rPr>
        <w:t>połącz</w:t>
      </w:r>
      <w:r w:rsidR="002E0230">
        <w:rPr>
          <w:rFonts w:ascii="Times New Roman" w:hAnsi="Times New Roman" w:cs="Times New Roman"/>
          <w:color w:val="000000"/>
          <w:sz w:val="24"/>
          <w:szCs w:val="24"/>
        </w:rPr>
        <w:t xml:space="preserve">enia z drogą gminną nr 470237W </w:t>
      </w:r>
      <w:r w:rsidR="002E0230" w:rsidRPr="002E0230">
        <w:rPr>
          <w:rFonts w:ascii="Times New Roman" w:hAnsi="Times New Roman" w:cs="Times New Roman"/>
          <w:color w:val="000000"/>
          <w:sz w:val="24"/>
          <w:szCs w:val="24"/>
        </w:rPr>
        <w:t>położoną  na  działce  nr ew. 30/1 i drogą gminną nr 470210W położoną na działkach nr ew. 138, 181 i 139</w:t>
      </w:r>
      <w:r w:rsidR="002E023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4673C9E" w14:textId="13A8F134" w:rsidR="007F5FCE" w:rsidRPr="007F5FCE" w:rsidRDefault="007F5FCE" w:rsidP="00FC20DB">
      <w:pPr>
        <w:pStyle w:val="Akapitzlist"/>
        <w:widowControl w:val="0"/>
        <w:autoSpaceDE w:val="0"/>
        <w:spacing w:before="120"/>
        <w:ind w:left="1504"/>
        <w:rPr>
          <w:rFonts w:ascii="Times New Roman" w:hAnsi="Times New Roman" w:cs="Times New Roman"/>
          <w:color w:val="000000"/>
          <w:sz w:val="24"/>
          <w:szCs w:val="24"/>
        </w:rPr>
      </w:pPr>
      <w:r w:rsidRPr="007F5FC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F5FCE">
        <w:rPr>
          <w:rFonts w:ascii="Times New Roman" w:hAnsi="Times New Roman" w:cs="Times New Roman"/>
          <w:color w:val="000000"/>
          <w:sz w:val="24"/>
          <w:szCs w:val="24"/>
        </w:rPr>
        <w:t>za wynagrodzeniem (wraz z podatkiem VAT)     ……………………………….zł</w:t>
      </w:r>
    </w:p>
    <w:p w14:paraId="65C851F9" w14:textId="56A1056A" w:rsidR="007F5FCE" w:rsidRDefault="007F5FCE" w:rsidP="00FC20DB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F5FCE">
        <w:rPr>
          <w:rFonts w:ascii="Times New Roman" w:hAnsi="Times New Roman" w:cs="Times New Roman"/>
          <w:color w:val="000000"/>
          <w:sz w:val="24"/>
          <w:szCs w:val="24"/>
        </w:rPr>
        <w:t>ogółem lecz bez podatku VAT  …………………………….zł</w:t>
      </w:r>
    </w:p>
    <w:p w14:paraId="5BA8DC75" w14:textId="77777777" w:rsidR="007F5FCE" w:rsidRDefault="007F5FCE" w:rsidP="00FC20DB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41F0F49" w14:textId="2B5E3977" w:rsidR="007F5FCE" w:rsidRDefault="002E0230" w:rsidP="002E0230">
      <w:pPr>
        <w:pStyle w:val="Akapitzlist"/>
        <w:widowControl w:val="0"/>
        <w:numPr>
          <w:ilvl w:val="0"/>
          <w:numId w:val="14"/>
        </w:numPr>
        <w:autoSpaceDE w:val="0"/>
        <w:spacing w:before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modernizacja </w:t>
      </w:r>
      <w:r w:rsidRPr="002E0230">
        <w:rPr>
          <w:rFonts w:ascii="Times New Roman" w:hAnsi="Times New Roman" w:cs="Times New Roman"/>
          <w:color w:val="000000"/>
          <w:sz w:val="24"/>
          <w:szCs w:val="24"/>
        </w:rPr>
        <w:t>drogi wewnętrznej w miejscowości St</w:t>
      </w:r>
      <w:r>
        <w:rPr>
          <w:rFonts w:ascii="Times New Roman" w:hAnsi="Times New Roman" w:cs="Times New Roman"/>
          <w:color w:val="000000"/>
          <w:sz w:val="24"/>
          <w:szCs w:val="24"/>
        </w:rPr>
        <w:t>udzieniec położonej na działce</w:t>
      </w:r>
      <w:r w:rsidRPr="002E0230">
        <w:rPr>
          <w:rFonts w:ascii="Times New Roman" w:hAnsi="Times New Roman" w:cs="Times New Roman"/>
          <w:color w:val="000000"/>
          <w:sz w:val="24"/>
          <w:szCs w:val="24"/>
        </w:rPr>
        <w:t xml:space="preserve"> nr ew. 13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9753566" w14:textId="1010D934" w:rsidR="007F5FCE" w:rsidRPr="007F5FCE" w:rsidRDefault="007F5FCE" w:rsidP="00FC20DB">
      <w:pPr>
        <w:pStyle w:val="Akapitzlist"/>
        <w:widowControl w:val="0"/>
        <w:autoSpaceDE w:val="0"/>
        <w:spacing w:before="120"/>
        <w:ind w:left="150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bookmarkStart w:id="1" w:name="_Hlk168650585"/>
      <w:r w:rsidRPr="007F5FCE">
        <w:rPr>
          <w:rFonts w:ascii="Times New Roman" w:hAnsi="Times New Roman" w:cs="Times New Roman"/>
          <w:color w:val="000000"/>
          <w:sz w:val="24"/>
          <w:szCs w:val="24"/>
        </w:rPr>
        <w:t>za wynagrodzeniem (wraz z podatkiem VAT)     ……………………………….zł</w:t>
      </w:r>
    </w:p>
    <w:p w14:paraId="6EF48E8C" w14:textId="408E44A6" w:rsidR="007F5FCE" w:rsidRDefault="007F5FCE" w:rsidP="00FC20DB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F5FCE">
        <w:rPr>
          <w:rFonts w:ascii="Times New Roman" w:hAnsi="Times New Roman" w:cs="Times New Roman"/>
          <w:color w:val="000000"/>
          <w:sz w:val="24"/>
          <w:szCs w:val="24"/>
        </w:rPr>
        <w:t>ogółem lecz bez podatku VAT  …………………………….zł</w:t>
      </w:r>
    </w:p>
    <w:p w14:paraId="2FE88498" w14:textId="77777777" w:rsidR="002E0230" w:rsidRDefault="002E0230" w:rsidP="00FC20DB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786BE45" w14:textId="0B0598BF" w:rsidR="002E0230" w:rsidRPr="002E0230" w:rsidRDefault="002E0230" w:rsidP="002E0230">
      <w:pPr>
        <w:pStyle w:val="Akapitzlist"/>
        <w:widowControl w:val="0"/>
        <w:numPr>
          <w:ilvl w:val="0"/>
          <w:numId w:val="14"/>
        </w:numPr>
        <w:autoSpaceDE w:val="0"/>
        <w:spacing w:before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modernizacja </w:t>
      </w:r>
      <w:r w:rsidRPr="002E0230">
        <w:rPr>
          <w:rFonts w:ascii="Times New Roman" w:hAnsi="Times New Roman" w:cs="Times New Roman"/>
          <w:color w:val="000000"/>
          <w:sz w:val="24"/>
          <w:szCs w:val="24"/>
        </w:rPr>
        <w:t>drogi wewnętrznej w miejscowości St</w:t>
      </w:r>
      <w:r>
        <w:rPr>
          <w:rFonts w:ascii="Times New Roman" w:hAnsi="Times New Roman" w:cs="Times New Roman"/>
          <w:color w:val="000000"/>
          <w:sz w:val="24"/>
          <w:szCs w:val="24"/>
        </w:rPr>
        <w:t>udzieniec położonej na działce</w:t>
      </w:r>
      <w:r w:rsidRPr="002E0230">
        <w:rPr>
          <w:rFonts w:ascii="Times New Roman" w:hAnsi="Times New Roman" w:cs="Times New Roman"/>
          <w:color w:val="000000"/>
          <w:sz w:val="24"/>
          <w:szCs w:val="24"/>
        </w:rPr>
        <w:t xml:space="preserve"> nr ew. 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0230">
        <w:rPr>
          <w:rFonts w:ascii="Times New Roman" w:hAnsi="Times New Roman" w:cs="Times New Roman"/>
          <w:color w:val="000000"/>
          <w:sz w:val="24"/>
          <w:szCs w:val="24"/>
        </w:rPr>
        <w:t>oraz fragmentu drogi wewnętrznej położonej na działce nr ew. 182:</w:t>
      </w:r>
    </w:p>
    <w:p w14:paraId="573E164F" w14:textId="77777777" w:rsidR="002E0230" w:rsidRPr="007F5FCE" w:rsidRDefault="002E0230" w:rsidP="002E0230">
      <w:pPr>
        <w:pStyle w:val="Akapitzlist"/>
        <w:widowControl w:val="0"/>
        <w:autoSpaceDE w:val="0"/>
        <w:spacing w:before="120"/>
        <w:ind w:left="150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7F5FCE">
        <w:rPr>
          <w:rFonts w:ascii="Times New Roman" w:hAnsi="Times New Roman" w:cs="Times New Roman"/>
          <w:color w:val="000000"/>
          <w:sz w:val="24"/>
          <w:szCs w:val="24"/>
        </w:rPr>
        <w:t>za wynagrodzeniem (wraz z podatkiem VAT)     ……………………………….zł</w:t>
      </w:r>
    </w:p>
    <w:p w14:paraId="03EACC37" w14:textId="77777777" w:rsidR="002E0230" w:rsidRPr="007F5FCE" w:rsidRDefault="002E0230" w:rsidP="002E0230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F5FCE">
        <w:rPr>
          <w:rFonts w:ascii="Times New Roman" w:hAnsi="Times New Roman" w:cs="Times New Roman"/>
          <w:color w:val="000000"/>
          <w:sz w:val="24"/>
          <w:szCs w:val="24"/>
        </w:rPr>
        <w:t>ogółem lecz bez podatku VAT  …………………………….zł</w:t>
      </w:r>
    </w:p>
    <w:p w14:paraId="5B69EE21" w14:textId="77777777" w:rsidR="002E0230" w:rsidRPr="007F5FCE" w:rsidRDefault="002E0230" w:rsidP="00FC20DB">
      <w:pPr>
        <w:pStyle w:val="Akapitzlist"/>
        <w:widowControl w:val="0"/>
        <w:autoSpaceDE w:val="0"/>
        <w:spacing w:before="120"/>
        <w:ind w:left="1504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23612FA" w14:textId="35E281D4" w:rsidR="00A46C90" w:rsidRPr="00A01597" w:rsidRDefault="00E02B0F" w:rsidP="00A01597">
      <w:pPr>
        <w:pStyle w:val="Akapitzlist"/>
        <w:widowControl w:val="0"/>
        <w:numPr>
          <w:ilvl w:val="0"/>
          <w:numId w:val="18"/>
        </w:numPr>
        <w:autoSpaceDE w:val="0"/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68650644"/>
      <w:bookmarkEnd w:id="1"/>
      <w:r w:rsidRPr="00A01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</w:t>
      </w:r>
      <w:r w:rsidR="009471F7" w:rsidRPr="00A01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(y)</w:t>
      </w:r>
      <w:r w:rsidRPr="00A01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że: </w:t>
      </w:r>
    </w:p>
    <w:p w14:paraId="6F82B51E" w14:textId="77777777" w:rsidR="00A46C90" w:rsidRDefault="00E02B0F" w:rsidP="00DA77CF">
      <w:pPr>
        <w:widowControl w:val="0"/>
        <w:autoSpaceDE w:val="0"/>
        <w:spacing w:before="120" w:line="360" w:lineRule="auto"/>
        <w:ind w:left="1210"/>
      </w:pPr>
      <w:r>
        <w:rPr>
          <w:color w:val="000000"/>
        </w:rPr>
        <w:t xml:space="preserve">   Udzielamy gwarancji </w:t>
      </w:r>
      <w:r w:rsidR="00046A04">
        <w:rPr>
          <w:color w:val="000000"/>
        </w:rPr>
        <w:t xml:space="preserve">jakości </w:t>
      </w:r>
      <w:r>
        <w:rPr>
          <w:color w:val="000000"/>
        </w:rPr>
        <w:t xml:space="preserve">na przedmiot zamówienia, na okres:  </w:t>
      </w:r>
    </w:p>
    <w:p w14:paraId="046B37DD" w14:textId="77777777" w:rsidR="00A46C90" w:rsidRDefault="00E02B0F" w:rsidP="00DA77CF">
      <w:pPr>
        <w:widowControl w:val="0"/>
        <w:autoSpaceDE w:val="0"/>
        <w:ind w:left="1210"/>
      </w:pPr>
      <w:r>
        <w:rPr>
          <w:color w:val="000000"/>
        </w:rPr>
        <w:t xml:space="preserve">   .................................................* miesięcy </w:t>
      </w:r>
      <w:r>
        <w:rPr>
          <w:b/>
          <w:bCs/>
          <w:color w:val="000000"/>
        </w:rPr>
        <w:t>(min. 36 miesięcy)</w:t>
      </w:r>
      <w:r>
        <w:rPr>
          <w:color w:val="000000"/>
        </w:rPr>
        <w:t xml:space="preserve"> </w:t>
      </w:r>
    </w:p>
    <w:p w14:paraId="204ADC59" w14:textId="77777777" w:rsidR="00A46C90" w:rsidRDefault="00E02B0F" w:rsidP="00DA77CF">
      <w:pPr>
        <w:widowControl w:val="0"/>
        <w:autoSpaceDE w:val="0"/>
        <w:ind w:left="1210"/>
      </w:pPr>
      <w:r>
        <w:rPr>
          <w:color w:val="000000"/>
        </w:rPr>
        <w:t xml:space="preserve">   </w:t>
      </w:r>
      <w:r>
        <w:rPr>
          <w:color w:val="000000"/>
          <w:sz w:val="16"/>
          <w:szCs w:val="16"/>
        </w:rPr>
        <w:t>(</w:t>
      </w:r>
      <w:r>
        <w:rPr>
          <w:sz w:val="16"/>
          <w:szCs w:val="16"/>
        </w:rPr>
        <w:t>36 miesięcy, 48 miesięcy, 60 miesięcy i powyżej)</w:t>
      </w:r>
    </w:p>
    <w:p w14:paraId="72F40B9C" w14:textId="77777777" w:rsidR="00A46C90" w:rsidRDefault="00A46C90">
      <w:pPr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76E523D" w14:textId="77777777" w:rsidR="000F16B5" w:rsidRDefault="00E02B0F">
      <w:pPr>
        <w:ind w:right="76"/>
        <w:rPr>
          <w:b/>
          <w:bCs/>
        </w:rPr>
      </w:pPr>
      <w:r>
        <w:rPr>
          <w:b/>
          <w:bCs/>
        </w:rPr>
        <w:t xml:space="preserve">  </w:t>
      </w:r>
    </w:p>
    <w:p w14:paraId="3A59CB85" w14:textId="12B78FBD" w:rsidR="00A46C90" w:rsidRDefault="00E02B0F" w:rsidP="00DA77CF">
      <w:pPr>
        <w:ind w:left="1416" w:right="76"/>
      </w:pPr>
      <w:r>
        <w:rPr>
          <w:b/>
          <w:bCs/>
        </w:rPr>
        <w:t>UWAGA: Jeżeli Wykonawca poda w formularzu oferty okres gwarancji poniżej 36 miesięcy</w:t>
      </w:r>
      <w:r w:rsidR="00144290">
        <w:rPr>
          <w:b/>
          <w:bCs/>
        </w:rPr>
        <w:t xml:space="preserve"> lub nie zadeklaruje żadnego okresu gwarancji</w:t>
      </w:r>
      <w:r>
        <w:rPr>
          <w:b/>
          <w:bCs/>
        </w:rPr>
        <w:t>, Zamawiający odrzuci taką ofertę jako niezgodną z treścią SWZ.</w:t>
      </w:r>
    </w:p>
    <w:p w14:paraId="21E17FF7" w14:textId="77777777" w:rsidR="00A46C90" w:rsidRDefault="00A46C90">
      <w:pPr>
        <w:ind w:left="720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23661B5F" w14:textId="77777777" w:rsidR="00DA77CF" w:rsidRPr="00A01597" w:rsidRDefault="00DA77CF" w:rsidP="00DA77CF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01597">
        <w:rPr>
          <w:rFonts w:ascii="Times New Roman" w:hAnsi="Times New Roman" w:cs="Times New Roman"/>
          <w:b/>
          <w:bCs/>
          <w:sz w:val="24"/>
          <w:szCs w:val="24"/>
        </w:rPr>
        <w:t>Oświadczam(y)</w:t>
      </w:r>
      <w:r w:rsidRPr="00A01597">
        <w:rPr>
          <w:rFonts w:ascii="Times New Roman" w:hAnsi="Times New Roman" w:cs="Times New Roman"/>
          <w:sz w:val="24"/>
          <w:szCs w:val="24"/>
        </w:rPr>
        <w:t xml:space="preserve">, że zgodnie z art. 225 ustawy </w:t>
      </w:r>
      <w:proofErr w:type="spellStart"/>
      <w:r w:rsidRPr="00A0159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A01597">
        <w:rPr>
          <w:rFonts w:ascii="Times New Roman" w:hAnsi="Times New Roman" w:cs="Times New Roman"/>
          <w:sz w:val="24"/>
          <w:szCs w:val="24"/>
        </w:rPr>
        <w:t>.:</w:t>
      </w:r>
      <w:r w:rsidRPr="00A01597">
        <w:rPr>
          <w:rFonts w:ascii="Times New Roman" w:hAnsi="Times New Roman" w:cs="Times New Roman"/>
          <w:i/>
          <w:sz w:val="24"/>
          <w:szCs w:val="24"/>
        </w:rPr>
        <w:t>(proszę wstawić X we właściwym polu)</w:t>
      </w:r>
    </w:p>
    <w:tbl>
      <w:tblPr>
        <w:tblW w:w="0" w:type="auto"/>
        <w:tblInd w:w="993" w:type="dxa"/>
        <w:tblLayout w:type="fixed"/>
        <w:tblLook w:val="0000" w:firstRow="0" w:lastRow="0" w:firstColumn="0" w:lastColumn="0" w:noHBand="0" w:noVBand="0"/>
      </w:tblPr>
      <w:tblGrid>
        <w:gridCol w:w="391"/>
        <w:gridCol w:w="9298"/>
      </w:tblGrid>
      <w:tr w:rsidR="00DA77CF" w14:paraId="4084BED7" w14:textId="77777777" w:rsidTr="00FA08FB">
        <w:trPr>
          <w:trHeight w:val="70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4CC7A" w14:textId="77777777" w:rsidR="00DA77CF" w:rsidRDefault="00DA77CF" w:rsidP="00FA08FB">
            <w:pPr>
              <w:widowControl w:val="0"/>
              <w:tabs>
                <w:tab w:val="left" w:pos="993"/>
              </w:tabs>
              <w:autoSpaceDE w:val="0"/>
              <w:snapToGrid w:val="0"/>
              <w:ind w:right="1"/>
            </w:pPr>
          </w:p>
        </w:tc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2A4E" w14:textId="77777777" w:rsidR="00DA77CF" w:rsidRDefault="00DA77CF" w:rsidP="00FA08FB">
            <w:pPr>
              <w:widowControl w:val="0"/>
              <w:tabs>
                <w:tab w:val="left" w:pos="993"/>
              </w:tabs>
              <w:autoSpaceDE w:val="0"/>
              <w:ind w:right="1"/>
            </w:pPr>
            <w:r>
              <w:t xml:space="preserve">wybór oferty </w:t>
            </w:r>
            <w:r w:rsidRPr="009471F7">
              <w:rPr>
                <w:b/>
                <w:bCs/>
              </w:rPr>
              <w:t>będzie</w:t>
            </w:r>
            <w:r>
              <w:t xml:space="preserve"> prowadzić do powstania u Zamawiającego obowiązku podatkowego w odniesieniu do następujących towarów/usług: ……………………………………………</w:t>
            </w:r>
          </w:p>
        </w:tc>
      </w:tr>
    </w:tbl>
    <w:p w14:paraId="3F9A030A" w14:textId="77777777" w:rsidR="00DA77CF" w:rsidRDefault="00DA77CF" w:rsidP="00DA77CF">
      <w:pPr>
        <w:widowControl w:val="0"/>
        <w:tabs>
          <w:tab w:val="left" w:pos="993"/>
        </w:tabs>
        <w:autoSpaceDE w:val="0"/>
        <w:ind w:right="1"/>
      </w:pPr>
    </w:p>
    <w:p w14:paraId="127374AC" w14:textId="77777777" w:rsidR="00DA77CF" w:rsidRDefault="00DA77CF" w:rsidP="00DA77CF">
      <w:pPr>
        <w:widowControl w:val="0"/>
        <w:tabs>
          <w:tab w:val="left" w:pos="993"/>
        </w:tabs>
        <w:autoSpaceDE w:val="0"/>
        <w:ind w:left="993" w:right="1"/>
      </w:pPr>
      <w:r>
        <w:t xml:space="preserve">Wartość robót budowlanych powodująca obowiązek podatkowy u Zamawiającego to </w:t>
      </w:r>
    </w:p>
    <w:p w14:paraId="724F9C62" w14:textId="77777777" w:rsidR="00DA77CF" w:rsidRDefault="00DA77CF" w:rsidP="00DA77CF">
      <w:pPr>
        <w:tabs>
          <w:tab w:val="left" w:pos="0"/>
          <w:tab w:val="left" w:pos="993"/>
        </w:tabs>
        <w:spacing w:line="276" w:lineRule="auto"/>
        <w:jc w:val="both"/>
      </w:pPr>
      <w:r>
        <w:tab/>
        <w:t>………………………………..zł netto**</w:t>
      </w:r>
    </w:p>
    <w:p w14:paraId="732F5AC1" w14:textId="77777777" w:rsidR="00DA77CF" w:rsidRDefault="00DA77CF" w:rsidP="00DA77CF">
      <w:pPr>
        <w:tabs>
          <w:tab w:val="left" w:pos="0"/>
          <w:tab w:val="left" w:pos="993"/>
        </w:tabs>
        <w:spacing w:line="276" w:lineRule="auto"/>
        <w:jc w:val="both"/>
      </w:pPr>
      <w:r>
        <w:t xml:space="preserve">               </w:t>
      </w:r>
    </w:p>
    <w:p w14:paraId="7AB98164" w14:textId="77777777" w:rsidR="00DA77CF" w:rsidRDefault="00DA77CF" w:rsidP="00DA77CF">
      <w:pPr>
        <w:tabs>
          <w:tab w:val="left" w:pos="0"/>
          <w:tab w:val="left" w:pos="993"/>
        </w:tabs>
        <w:spacing w:line="276" w:lineRule="auto"/>
        <w:jc w:val="both"/>
      </w:pPr>
      <w:r>
        <w:t xml:space="preserve">                Stawki podatku od towarów i usług, która zgodnie z wiedzą wykonawcy, będzie</w:t>
      </w:r>
    </w:p>
    <w:p w14:paraId="39A5CD18" w14:textId="77777777" w:rsidR="00DA77CF" w:rsidRDefault="00DA77CF" w:rsidP="00DA77CF">
      <w:pPr>
        <w:tabs>
          <w:tab w:val="left" w:pos="0"/>
          <w:tab w:val="left" w:pos="993"/>
        </w:tabs>
        <w:spacing w:line="276" w:lineRule="auto"/>
        <w:jc w:val="both"/>
      </w:pPr>
      <w:r>
        <w:t xml:space="preserve">                miała zastosowanie ………………………</w:t>
      </w:r>
    </w:p>
    <w:p w14:paraId="28B9DD9F" w14:textId="77777777" w:rsidR="00DA77CF" w:rsidRDefault="00DA77CF" w:rsidP="00DA77CF">
      <w:pPr>
        <w:tabs>
          <w:tab w:val="left" w:pos="851"/>
          <w:tab w:val="left" w:pos="4320"/>
          <w:tab w:val="left" w:pos="4906"/>
        </w:tabs>
        <w:ind w:left="851" w:right="1"/>
        <w:jc w:val="both"/>
        <w:rPr>
          <w:i/>
        </w:rPr>
      </w:pPr>
    </w:p>
    <w:p w14:paraId="7D77F6AC" w14:textId="77777777" w:rsidR="00DA77CF" w:rsidRDefault="00DA77CF" w:rsidP="00DA77CF">
      <w:pPr>
        <w:tabs>
          <w:tab w:val="left" w:pos="851"/>
          <w:tab w:val="left" w:pos="4320"/>
          <w:tab w:val="left" w:pos="4906"/>
        </w:tabs>
        <w:ind w:left="851" w:right="1"/>
        <w:jc w:val="both"/>
      </w:pPr>
      <w:r>
        <w:rPr>
          <w:i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7E3F237C" w14:textId="77777777" w:rsidR="00DA77CF" w:rsidRDefault="00DA77CF" w:rsidP="00DA77CF">
      <w:pPr>
        <w:widowControl w:val="0"/>
        <w:numPr>
          <w:ilvl w:val="0"/>
          <w:numId w:val="3"/>
        </w:numPr>
        <w:autoSpaceDE w:val="0"/>
        <w:ind w:right="1"/>
        <w:jc w:val="both"/>
      </w:pPr>
      <w:r>
        <w:rPr>
          <w:i/>
          <w:sz w:val="20"/>
          <w:szCs w:val="20"/>
        </w:rPr>
        <w:t>wewnątrzwspólnotowego nabycia towarów,</w:t>
      </w:r>
    </w:p>
    <w:p w14:paraId="574147C1" w14:textId="77777777" w:rsidR="00DA77CF" w:rsidRDefault="00DA77CF" w:rsidP="00DA77CF">
      <w:pPr>
        <w:widowControl w:val="0"/>
        <w:numPr>
          <w:ilvl w:val="0"/>
          <w:numId w:val="3"/>
        </w:numPr>
        <w:autoSpaceDE w:val="0"/>
        <w:ind w:right="1"/>
        <w:jc w:val="both"/>
      </w:pPr>
      <w:r>
        <w:rPr>
          <w:i/>
          <w:sz w:val="20"/>
          <w:szCs w:val="20"/>
        </w:rPr>
        <w:t>mechanizmu odwróconego obciążenia, o którym mowa w art. 17 ust. 1 pkt 7 ustawy o podatku od towarów i usług,</w:t>
      </w:r>
    </w:p>
    <w:p w14:paraId="7E6A8CC1" w14:textId="77777777" w:rsidR="00DA77CF" w:rsidRDefault="00DA77CF" w:rsidP="00DA77CF">
      <w:pPr>
        <w:widowControl w:val="0"/>
        <w:numPr>
          <w:ilvl w:val="0"/>
          <w:numId w:val="3"/>
        </w:numPr>
        <w:autoSpaceDE w:val="0"/>
        <w:ind w:right="1"/>
        <w:jc w:val="both"/>
      </w:pPr>
      <w:r>
        <w:rPr>
          <w:i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58A6B98E" w14:textId="778E2E63" w:rsidR="00DA77CF" w:rsidRDefault="00DA77CF" w:rsidP="00DA77CF">
      <w:pPr>
        <w:tabs>
          <w:tab w:val="left" w:pos="0"/>
          <w:tab w:val="left" w:pos="993"/>
        </w:tabs>
        <w:spacing w:line="276" w:lineRule="auto"/>
      </w:pPr>
    </w:p>
    <w:p w14:paraId="3C4391BB" w14:textId="77777777" w:rsidR="00DA77CF" w:rsidRPr="00DA77CF" w:rsidRDefault="00DA77CF" w:rsidP="00DA77CF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77CF">
        <w:rPr>
          <w:rFonts w:ascii="Times New Roman" w:hAnsi="Times New Roman" w:cs="Times New Roman"/>
          <w:sz w:val="24"/>
          <w:szCs w:val="24"/>
        </w:rPr>
        <w:t xml:space="preserve">Roboty budowlane wymienione poniżej realizowane będą z pomocą Podwykonawcy/ Podwykonawców**(Część zamówienia, którą Wykonawca zamierza powierzyć do wykonania Podwykonawcy i nazwa (firma) Podwykonawcy:  </w:t>
      </w:r>
    </w:p>
    <w:p w14:paraId="3320FBD2" w14:textId="568E155B" w:rsidR="00DA77CF" w:rsidRDefault="00DA77CF" w:rsidP="00DA77CF">
      <w:pPr>
        <w:pStyle w:val="Akapitzlist"/>
        <w:tabs>
          <w:tab w:val="left" w:pos="0"/>
          <w:tab w:val="left" w:pos="993"/>
        </w:tabs>
        <w:spacing w:line="276" w:lineRule="auto"/>
        <w:ind w:left="1210" w:firstLine="0"/>
      </w:pPr>
    </w:p>
    <w:p w14:paraId="2FD93A99" w14:textId="40FE7D8F" w:rsidR="00DA77CF" w:rsidRDefault="00DA77CF" w:rsidP="00DA77CF">
      <w:pPr>
        <w:pStyle w:val="Default"/>
        <w:numPr>
          <w:ilvl w:val="0"/>
          <w:numId w:val="8"/>
        </w:numPr>
        <w:tabs>
          <w:tab w:val="clear" w:pos="0"/>
          <w:tab w:val="num" w:pos="839"/>
        </w:tabs>
        <w:suppressAutoHyphens w:val="0"/>
        <w:ind w:left="1559"/>
      </w:pPr>
      <w:r>
        <w:t>Podwykonawca …………………..………………………………………………………………………………………………………………………………………………………………</w:t>
      </w:r>
    </w:p>
    <w:p w14:paraId="3BA9C51E" w14:textId="77777777" w:rsidR="00DA77CF" w:rsidRDefault="00DA77CF" w:rsidP="00DA77CF">
      <w:pPr>
        <w:pStyle w:val="Default"/>
        <w:ind w:left="1547"/>
      </w:pPr>
      <w:r>
        <w:t xml:space="preserve">                                                                      </w:t>
      </w:r>
      <w:r>
        <w:rPr>
          <w:i/>
          <w:iCs/>
        </w:rPr>
        <w:t>nazwa firmy, siedziba podwykonawcy</w:t>
      </w:r>
      <w:r>
        <w:t xml:space="preserve"> </w:t>
      </w:r>
    </w:p>
    <w:p w14:paraId="7AFBD8F3" w14:textId="5CCF3C92" w:rsidR="00DA77CF" w:rsidRDefault="00DA77CF" w:rsidP="00DA77CF">
      <w:pPr>
        <w:pStyle w:val="Default"/>
        <w:ind w:left="1547"/>
      </w:pPr>
      <w:r>
        <w:t xml:space="preserve"> zakres</w:t>
      </w:r>
      <w:r w:rsidR="007A2F80">
        <w:t xml:space="preserve"> </w:t>
      </w:r>
      <w:r>
        <w:t>robót …………………………………………………………………………………..</w:t>
      </w:r>
    </w:p>
    <w:p w14:paraId="2ABEE64D" w14:textId="77777777" w:rsidR="00DA77CF" w:rsidRDefault="00DA77CF" w:rsidP="00DA77CF">
      <w:pPr>
        <w:pStyle w:val="Default"/>
        <w:ind w:left="1547"/>
      </w:pPr>
      <w:r>
        <w:t xml:space="preserve"> </w:t>
      </w:r>
    </w:p>
    <w:p w14:paraId="7895F3E8" w14:textId="66CD4727" w:rsidR="00DA77CF" w:rsidRDefault="00DA77CF" w:rsidP="00DA77CF">
      <w:pPr>
        <w:pStyle w:val="Default"/>
        <w:numPr>
          <w:ilvl w:val="0"/>
          <w:numId w:val="8"/>
        </w:numPr>
        <w:tabs>
          <w:tab w:val="clear" w:pos="0"/>
          <w:tab w:val="num" w:pos="839"/>
        </w:tabs>
        <w:suppressAutoHyphens w:val="0"/>
        <w:ind w:left="1559"/>
      </w:pPr>
      <w:r>
        <w:t>Podwykonawca …………………..………………………………………………………………………………………………………………………………………………………………</w:t>
      </w:r>
    </w:p>
    <w:p w14:paraId="2BBB069D" w14:textId="77777777" w:rsidR="00DA77CF" w:rsidRDefault="00DA77CF" w:rsidP="00DA77CF">
      <w:pPr>
        <w:pStyle w:val="Default"/>
        <w:ind w:left="1547"/>
      </w:pPr>
      <w:r>
        <w:t xml:space="preserve">                                                                      </w:t>
      </w:r>
      <w:r>
        <w:rPr>
          <w:i/>
          <w:iCs/>
        </w:rPr>
        <w:t>nazwa firmy, siedziba podwykonawcy</w:t>
      </w:r>
      <w:r>
        <w:t xml:space="preserve"> </w:t>
      </w:r>
    </w:p>
    <w:p w14:paraId="40F98E46" w14:textId="77BB664A" w:rsidR="00DA77CF" w:rsidRDefault="00DA77CF" w:rsidP="00DA77CF">
      <w:pPr>
        <w:pStyle w:val="Default"/>
        <w:ind w:left="1547"/>
      </w:pPr>
      <w:r>
        <w:t xml:space="preserve"> zakres robót …………………………………………………………………………………..</w:t>
      </w:r>
    </w:p>
    <w:bookmarkEnd w:id="2"/>
    <w:p w14:paraId="5C6605FA" w14:textId="77777777" w:rsidR="00DA77CF" w:rsidRDefault="00DA77CF" w:rsidP="00DA77CF">
      <w:pPr>
        <w:tabs>
          <w:tab w:val="left" w:pos="0"/>
          <w:tab w:val="left" w:pos="993"/>
        </w:tabs>
        <w:spacing w:line="276" w:lineRule="auto"/>
        <w:ind w:left="708"/>
        <w:jc w:val="both"/>
        <w:rPr>
          <w:b/>
          <w:bCs/>
        </w:rPr>
      </w:pPr>
    </w:p>
    <w:p w14:paraId="297EC45D" w14:textId="77777777" w:rsidR="00372FF8" w:rsidRDefault="00372FF8" w:rsidP="00DA77CF">
      <w:pPr>
        <w:tabs>
          <w:tab w:val="left" w:pos="0"/>
          <w:tab w:val="left" w:pos="993"/>
        </w:tabs>
        <w:spacing w:line="276" w:lineRule="auto"/>
        <w:ind w:left="708"/>
        <w:jc w:val="both"/>
        <w:rPr>
          <w:b/>
          <w:bCs/>
        </w:rPr>
      </w:pPr>
    </w:p>
    <w:p w14:paraId="3D7AC150" w14:textId="53FBBF01" w:rsidR="00234553" w:rsidRPr="00C071B3" w:rsidRDefault="00234553" w:rsidP="00234553">
      <w:pPr>
        <w:pStyle w:val="Akapitzlist"/>
        <w:numPr>
          <w:ilvl w:val="0"/>
          <w:numId w:val="20"/>
        </w:numPr>
        <w:tabs>
          <w:tab w:val="left" w:pos="0"/>
          <w:tab w:val="left" w:pos="993"/>
        </w:tabs>
        <w:rPr>
          <w:rFonts w:ascii="Times New Roman" w:hAnsi="Times New Roman" w:cs="Times New Roman"/>
          <w:b/>
          <w:bCs/>
          <w:sz w:val="28"/>
          <w:szCs w:val="28"/>
          <w:highlight w:val="lightGray"/>
          <w:u w:val="single"/>
        </w:rPr>
      </w:pPr>
      <w:r w:rsidRPr="00C071B3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 xml:space="preserve">CZĘŚĆ </w:t>
      </w:r>
      <w:bookmarkStart w:id="3" w:name="_Hlk168579562"/>
      <w:r w:rsidRPr="00C071B3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2 zamówienia pn.: „</w:t>
      </w:r>
      <w:r w:rsidR="00E33E22">
        <w:rPr>
          <w:rFonts w:ascii="Times New Roman" w:hAnsi="Times New Roman" w:cs="Times New Roman"/>
          <w:b/>
          <w:bCs/>
          <w:sz w:val="28"/>
          <w:szCs w:val="28"/>
          <w:highlight w:val="lightGray"/>
          <w:u w:val="single"/>
        </w:rPr>
        <w:t>R</w:t>
      </w:r>
      <w:r w:rsidR="00FA4F3B" w:rsidRPr="00FA4F3B">
        <w:rPr>
          <w:rFonts w:ascii="Times New Roman" w:hAnsi="Times New Roman" w:cs="Times New Roman"/>
          <w:b/>
          <w:bCs/>
          <w:sz w:val="28"/>
          <w:szCs w:val="28"/>
          <w:highlight w:val="lightGray"/>
          <w:u w:val="single"/>
        </w:rPr>
        <w:t xml:space="preserve">emont nawierzchni dróg w miejscowościach: </w:t>
      </w:r>
      <w:r w:rsidR="00FA4F3B" w:rsidRPr="00FA4F3B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Budy Zaklasztorne, Radziwiłłów, Karnice, Korabiewice i Lisowola - Emilianów</w:t>
      </w:r>
      <w:r w:rsidRPr="00C071B3">
        <w:rPr>
          <w:rFonts w:ascii="Times New Roman" w:hAnsi="Times New Roman" w:cs="Times New Roman"/>
          <w:b/>
          <w:sz w:val="28"/>
          <w:szCs w:val="28"/>
          <w:highlight w:val="lightGray"/>
          <w:u w:val="single"/>
        </w:rPr>
        <w:t>.”</w:t>
      </w:r>
      <w:bookmarkEnd w:id="3"/>
    </w:p>
    <w:p w14:paraId="6E96E714" w14:textId="77777777" w:rsidR="00C071B3" w:rsidRDefault="00C071B3" w:rsidP="00C071B3">
      <w:pPr>
        <w:pStyle w:val="Akapitzlist"/>
        <w:widowControl w:val="0"/>
        <w:autoSpaceDE w:val="0"/>
        <w:spacing w:before="120"/>
        <w:ind w:left="1428" w:firstLine="0"/>
        <w:rPr>
          <w:rFonts w:ascii="Times New Roman" w:hAnsi="Times New Roman" w:cs="Times New Roman"/>
          <w:b/>
          <w:sz w:val="24"/>
          <w:szCs w:val="24"/>
        </w:rPr>
      </w:pPr>
    </w:p>
    <w:p w14:paraId="12C501AC" w14:textId="74B6AF06" w:rsidR="00C071B3" w:rsidRPr="00A01597" w:rsidRDefault="00C071B3" w:rsidP="00C071B3">
      <w:pPr>
        <w:pStyle w:val="Akapitzlist"/>
        <w:widowControl w:val="0"/>
        <w:numPr>
          <w:ilvl w:val="0"/>
          <w:numId w:val="21"/>
        </w:numPr>
        <w:autoSpaceDE w:val="0"/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A01597">
        <w:rPr>
          <w:rFonts w:ascii="Times New Roman" w:hAnsi="Times New Roman" w:cs="Times New Roman"/>
          <w:b/>
          <w:sz w:val="24"/>
          <w:szCs w:val="24"/>
        </w:rPr>
        <w:t xml:space="preserve">Łączna cena brutto zamówienia wynosi ……………..zł </w:t>
      </w:r>
    </w:p>
    <w:p w14:paraId="2ADDE38D" w14:textId="77777777" w:rsidR="00C071B3" w:rsidRPr="007F5FCE" w:rsidRDefault="00C071B3" w:rsidP="00C071B3">
      <w:pPr>
        <w:widowControl w:val="0"/>
        <w:autoSpaceDE w:val="0"/>
        <w:spacing w:before="120" w:line="360" w:lineRule="auto"/>
        <w:ind w:left="1416"/>
        <w:jc w:val="both"/>
        <w:rPr>
          <w:bCs/>
          <w:szCs w:val="20"/>
        </w:rPr>
      </w:pPr>
      <w:r w:rsidRPr="007F5FCE">
        <w:rPr>
          <w:bCs/>
          <w:szCs w:val="20"/>
        </w:rPr>
        <w:t>ogółem lecz bez podatku VAT    ...…………………………….zł</w:t>
      </w:r>
    </w:p>
    <w:p w14:paraId="1D6F5751" w14:textId="77777777" w:rsidR="00C071B3" w:rsidRPr="007F5FCE" w:rsidRDefault="00C071B3" w:rsidP="00C071B3">
      <w:pPr>
        <w:widowControl w:val="0"/>
        <w:autoSpaceDE w:val="0"/>
        <w:spacing w:before="120" w:line="360" w:lineRule="auto"/>
        <w:ind w:left="1416"/>
        <w:jc w:val="both"/>
        <w:rPr>
          <w:bCs/>
          <w:szCs w:val="20"/>
        </w:rPr>
      </w:pPr>
      <w:r w:rsidRPr="007F5FCE">
        <w:rPr>
          <w:bCs/>
          <w:szCs w:val="20"/>
        </w:rPr>
        <w:t>stawka podatku VAT  ……..%</w:t>
      </w:r>
    </w:p>
    <w:p w14:paraId="53756FA7" w14:textId="77777777" w:rsidR="00C071B3" w:rsidRDefault="00C071B3" w:rsidP="00C071B3">
      <w:pPr>
        <w:widowControl w:val="0"/>
        <w:autoSpaceDE w:val="0"/>
        <w:spacing w:before="120" w:line="360" w:lineRule="auto"/>
        <w:ind w:left="1274"/>
        <w:rPr>
          <w:bCs/>
          <w:szCs w:val="20"/>
        </w:rPr>
      </w:pPr>
      <w:r>
        <w:rPr>
          <w:bCs/>
          <w:szCs w:val="20"/>
        </w:rPr>
        <w:t xml:space="preserve">  </w:t>
      </w:r>
      <w:r w:rsidRPr="007F5FCE">
        <w:rPr>
          <w:bCs/>
          <w:szCs w:val="20"/>
        </w:rPr>
        <w:t>w tym</w:t>
      </w:r>
      <w:r>
        <w:rPr>
          <w:bCs/>
          <w:szCs w:val="20"/>
        </w:rPr>
        <w:t xml:space="preserve"> za</w:t>
      </w:r>
      <w:r w:rsidRPr="007F5FCE">
        <w:rPr>
          <w:bCs/>
          <w:szCs w:val="20"/>
        </w:rPr>
        <w:t>:</w:t>
      </w:r>
    </w:p>
    <w:p w14:paraId="2219621A" w14:textId="15996E40" w:rsidR="00FA4F3B" w:rsidRPr="00FA4F3B" w:rsidRDefault="00013DE4" w:rsidP="00FA4F3B">
      <w:pPr>
        <w:pStyle w:val="Akapitzlist"/>
        <w:numPr>
          <w:ilvl w:val="0"/>
          <w:numId w:val="22"/>
        </w:numPr>
        <w:tabs>
          <w:tab w:val="left" w:pos="0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</w:t>
      </w:r>
      <w:r w:rsidR="00FA4F3B" w:rsidRPr="00FA4F3B">
        <w:rPr>
          <w:rFonts w:ascii="Times New Roman" w:hAnsi="Times New Roman" w:cs="Times New Roman"/>
          <w:sz w:val="24"/>
          <w:szCs w:val="24"/>
        </w:rPr>
        <w:t xml:space="preserve">nawierzchni ulicy Górczewskiej położonej </w:t>
      </w:r>
      <w:r w:rsidR="00FA4F3B">
        <w:rPr>
          <w:rFonts w:ascii="Times New Roman" w:hAnsi="Times New Roman" w:cs="Times New Roman"/>
          <w:sz w:val="24"/>
          <w:szCs w:val="24"/>
        </w:rPr>
        <w:t>na działce nr ew. 116 w miejscowości   Budy  Zaklasztorne,   (</w:t>
      </w:r>
      <w:r w:rsidR="00FA4F3B" w:rsidRPr="00FA4F3B">
        <w:rPr>
          <w:rFonts w:ascii="Times New Roman" w:hAnsi="Times New Roman" w:cs="Times New Roman"/>
          <w:sz w:val="24"/>
          <w:szCs w:val="24"/>
        </w:rPr>
        <w:t xml:space="preserve">przebiegającej  częściowo  w  ciągu  drogi  gminnej  nr  470226W </w:t>
      </w:r>
    </w:p>
    <w:p w14:paraId="42D53565" w14:textId="404526D6" w:rsidR="00FA4F3B" w:rsidRPr="00FA4F3B" w:rsidRDefault="00FA4F3B" w:rsidP="00FA4F3B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 częściowo  w  ciągu  drogi  wewnętrznej)  wraz  z</w:t>
      </w:r>
      <w:r w:rsidRPr="00FA4F3B">
        <w:rPr>
          <w:rFonts w:ascii="Times New Roman" w:hAnsi="Times New Roman" w:cs="Times New Roman"/>
          <w:sz w:val="24"/>
          <w:szCs w:val="24"/>
        </w:rPr>
        <w:t xml:space="preserve">  remontem  połączenia  z  drogą  gminną</w:t>
      </w:r>
    </w:p>
    <w:p w14:paraId="086E3524" w14:textId="733F8FEE" w:rsidR="00FA4F3B" w:rsidRPr="00FA4F3B" w:rsidRDefault="00FA4F3B" w:rsidP="00FA4F3B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470226W (ul. Podleśna) położoną na działce nr ew. 57 i drogą wewnętrzną (ul. Lipowa</w:t>
      </w:r>
      <w:r w:rsidRPr="00FA4F3B">
        <w:rPr>
          <w:rFonts w:ascii="Times New Roman" w:hAnsi="Times New Roman" w:cs="Times New Roman"/>
          <w:sz w:val="24"/>
          <w:szCs w:val="24"/>
        </w:rPr>
        <w:t>)</w:t>
      </w:r>
    </w:p>
    <w:p w14:paraId="08113402" w14:textId="41621E03" w:rsidR="00234553" w:rsidRPr="00FA4F3B" w:rsidRDefault="00FA4F3B" w:rsidP="00FA4F3B">
      <w:pPr>
        <w:pStyle w:val="Akapitzlist"/>
        <w:tabs>
          <w:tab w:val="left" w:pos="0"/>
          <w:tab w:val="left" w:pos="993"/>
        </w:tabs>
        <w:spacing w:after="0"/>
        <w:ind w:left="1776" w:firstLine="0"/>
        <w:rPr>
          <w:rFonts w:ascii="Times New Roman" w:hAnsi="Times New Roman" w:cs="Times New Roman"/>
          <w:sz w:val="24"/>
          <w:szCs w:val="24"/>
        </w:rPr>
      </w:pPr>
      <w:r w:rsidRPr="00FA4F3B">
        <w:rPr>
          <w:rFonts w:ascii="Times New Roman" w:hAnsi="Times New Roman" w:cs="Times New Roman"/>
          <w:sz w:val="24"/>
          <w:szCs w:val="24"/>
        </w:rPr>
        <w:t>położoną na działkach nr ew. 168 i 171/12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7D6D61" w14:textId="77777777" w:rsidR="00C071B3" w:rsidRDefault="00C071B3" w:rsidP="00C071B3">
      <w:pPr>
        <w:tabs>
          <w:tab w:val="left" w:pos="0"/>
          <w:tab w:val="left" w:pos="993"/>
        </w:tabs>
        <w:spacing w:line="360" w:lineRule="auto"/>
        <w:ind w:left="1776"/>
      </w:pPr>
      <w:r>
        <w:t>za wynagrodzeniem (wraz z podatkiem VAT)     ……………………………….zł</w:t>
      </w:r>
    </w:p>
    <w:p w14:paraId="50224836" w14:textId="4AD9EBD1" w:rsidR="00C071B3" w:rsidRDefault="00C071B3" w:rsidP="00C071B3">
      <w:pPr>
        <w:tabs>
          <w:tab w:val="left" w:pos="0"/>
          <w:tab w:val="left" w:pos="993"/>
        </w:tabs>
        <w:spacing w:line="360" w:lineRule="auto"/>
        <w:ind w:left="1776"/>
      </w:pPr>
      <w:r>
        <w:t>ogółem lecz bez podatku VAT  …………………………….zł</w:t>
      </w:r>
    </w:p>
    <w:p w14:paraId="7BDEE279" w14:textId="77777777" w:rsidR="00C071B3" w:rsidRPr="00C071B3" w:rsidRDefault="00C071B3" w:rsidP="00C071B3">
      <w:pPr>
        <w:tabs>
          <w:tab w:val="left" w:pos="0"/>
          <w:tab w:val="left" w:pos="993"/>
        </w:tabs>
        <w:spacing w:line="276" w:lineRule="auto"/>
      </w:pPr>
    </w:p>
    <w:p w14:paraId="6C264044" w14:textId="53E3B7C8" w:rsidR="00FA4F3B" w:rsidRPr="00BD72E8" w:rsidRDefault="00013DE4" w:rsidP="00FA4F3B">
      <w:pPr>
        <w:pStyle w:val="Akapitzlist"/>
        <w:numPr>
          <w:ilvl w:val="0"/>
          <w:numId w:val="22"/>
        </w:numPr>
        <w:tabs>
          <w:tab w:val="left" w:pos="0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 xml:space="preserve">remont </w:t>
      </w:r>
      <w:r w:rsidR="00FA4F3B" w:rsidRPr="00BD72E8">
        <w:rPr>
          <w:rFonts w:ascii="Times New Roman" w:hAnsi="Times New Roman" w:cs="Times New Roman"/>
          <w:sz w:val="24"/>
          <w:szCs w:val="24"/>
        </w:rPr>
        <w:t xml:space="preserve">nawierzchni drogi wewnętrznej (ul. Cicha) w miejscowości Radziwiłłów, położonej na   działce nr ew. 267 i 277 oraz połączenia z drogą </w:t>
      </w:r>
      <w:r w:rsidR="00FA4F3B" w:rsidRPr="00BD72E8">
        <w:rPr>
          <w:rFonts w:ascii="Times New Roman" w:hAnsi="Times New Roman" w:cs="Times New Roman"/>
          <w:bCs/>
          <w:sz w:val="24"/>
          <w:szCs w:val="24"/>
        </w:rPr>
        <w:t>gminną nr 470244W (ul. Dworcowa) położoną  na działce nr ew. 256/3:</w:t>
      </w:r>
    </w:p>
    <w:p w14:paraId="67678A27" w14:textId="4F7AC636" w:rsidR="00C071B3" w:rsidRPr="00BD72E8" w:rsidRDefault="00C071B3" w:rsidP="00013DE4">
      <w:pPr>
        <w:pStyle w:val="Akapitzlist"/>
        <w:tabs>
          <w:tab w:val="left" w:pos="0"/>
          <w:tab w:val="left" w:pos="993"/>
        </w:tabs>
        <w:spacing w:after="0"/>
        <w:ind w:left="1776" w:firstLine="0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lastRenderedPageBreak/>
        <w:t>za wynagrodzeniem (wraz z podatkiem VAT)     ……………………………….zł</w:t>
      </w:r>
    </w:p>
    <w:p w14:paraId="4CAA5DEB" w14:textId="0A2BE64B" w:rsidR="00C071B3" w:rsidRPr="00BD72E8" w:rsidRDefault="00C071B3" w:rsidP="00C071B3">
      <w:pPr>
        <w:tabs>
          <w:tab w:val="left" w:pos="0"/>
          <w:tab w:val="left" w:pos="993"/>
        </w:tabs>
        <w:spacing w:line="360" w:lineRule="auto"/>
        <w:ind w:left="1776"/>
        <w:jc w:val="both"/>
      </w:pPr>
      <w:r w:rsidRPr="00BD72E8">
        <w:t>ogółem lecz bez podatku VAT  …………………………….zł</w:t>
      </w:r>
    </w:p>
    <w:p w14:paraId="58AB49CE" w14:textId="77777777" w:rsidR="00C071B3" w:rsidRPr="00BD72E8" w:rsidRDefault="00C071B3" w:rsidP="00C071B3">
      <w:pPr>
        <w:tabs>
          <w:tab w:val="left" w:pos="0"/>
          <w:tab w:val="left" w:pos="993"/>
        </w:tabs>
        <w:spacing w:line="360" w:lineRule="auto"/>
        <w:ind w:left="1776"/>
        <w:jc w:val="both"/>
      </w:pPr>
    </w:p>
    <w:p w14:paraId="0918DD87" w14:textId="7327B4E5" w:rsidR="00013DE4" w:rsidRPr="00BD72E8" w:rsidRDefault="00013DE4" w:rsidP="00BD72E8">
      <w:pPr>
        <w:pStyle w:val="Akapitzlist"/>
        <w:numPr>
          <w:ilvl w:val="0"/>
          <w:numId w:val="22"/>
        </w:numPr>
        <w:tabs>
          <w:tab w:val="left" w:pos="0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>remont</w:t>
      </w:r>
      <w:r w:rsidR="00FA4F3B" w:rsidRPr="00BD72E8">
        <w:rPr>
          <w:rFonts w:ascii="Times New Roman" w:hAnsi="Times New Roman" w:cs="Times New Roman"/>
          <w:sz w:val="24"/>
          <w:szCs w:val="24"/>
        </w:rPr>
        <w:t xml:space="preserve"> nawierzchni drogi wewnętrznej w miejscowości Karnice, położonej na działce nr ew. 119:</w:t>
      </w:r>
    </w:p>
    <w:p w14:paraId="624F2C50" w14:textId="0D28DD1F" w:rsidR="00013DE4" w:rsidRPr="00BD72E8" w:rsidRDefault="00013DE4" w:rsidP="00013DE4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 xml:space="preserve">      za wynagrodzeniem (wraz z podatkiem VAT)     ……………………………….zł</w:t>
      </w:r>
    </w:p>
    <w:p w14:paraId="1C4C722D" w14:textId="1263EE54" w:rsidR="00013DE4" w:rsidRPr="00BD72E8" w:rsidRDefault="00013DE4" w:rsidP="00013DE4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>ogółem lecz bez podatku VAT  …………………………….zł</w:t>
      </w:r>
    </w:p>
    <w:p w14:paraId="55539A45" w14:textId="77777777" w:rsidR="00BD72E8" w:rsidRPr="00BD72E8" w:rsidRDefault="00BD72E8" w:rsidP="00013DE4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</w:p>
    <w:p w14:paraId="1379D94E" w14:textId="5660983F" w:rsidR="00BD72E8" w:rsidRPr="00BD72E8" w:rsidRDefault="00BD72E8" w:rsidP="00BD72E8">
      <w:pPr>
        <w:pStyle w:val="Akapitzlist"/>
        <w:numPr>
          <w:ilvl w:val="0"/>
          <w:numId w:val="22"/>
        </w:numPr>
        <w:tabs>
          <w:tab w:val="left" w:pos="0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>remont nawierzchni drogi wewnętrznej w miejscowości Karnice, położonej na działce nr ew</w:t>
      </w:r>
      <w:r>
        <w:rPr>
          <w:rFonts w:ascii="Times New Roman" w:hAnsi="Times New Roman" w:cs="Times New Roman"/>
          <w:sz w:val="24"/>
          <w:szCs w:val="24"/>
        </w:rPr>
        <w:t>. 200</w:t>
      </w:r>
      <w:r w:rsidRPr="00BD72E8">
        <w:rPr>
          <w:rFonts w:ascii="Times New Roman" w:hAnsi="Times New Roman" w:cs="Times New Roman"/>
          <w:sz w:val="24"/>
          <w:szCs w:val="24"/>
        </w:rPr>
        <w:t>:</w:t>
      </w:r>
    </w:p>
    <w:p w14:paraId="44924D91" w14:textId="77777777" w:rsidR="00BD72E8" w:rsidRPr="00BD72E8" w:rsidRDefault="00BD72E8" w:rsidP="00BD72E8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 xml:space="preserve">      za wynagrodzeniem (wraz z podatkiem VAT)     ……………………………….zł</w:t>
      </w:r>
    </w:p>
    <w:p w14:paraId="3BB69169" w14:textId="77777777" w:rsidR="00BD72E8" w:rsidRPr="00BD72E8" w:rsidRDefault="00BD72E8" w:rsidP="00BD72E8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>ogółem lecz bez podatku VAT  …………………………….zł</w:t>
      </w:r>
    </w:p>
    <w:p w14:paraId="03522442" w14:textId="77777777" w:rsidR="00BD72E8" w:rsidRPr="00BD72E8" w:rsidRDefault="00BD72E8" w:rsidP="00013DE4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</w:p>
    <w:p w14:paraId="3CC3E7B7" w14:textId="7961FCD3" w:rsidR="00BD72E8" w:rsidRPr="00BD72E8" w:rsidRDefault="00BD72E8" w:rsidP="00BD72E8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bCs/>
          <w:sz w:val="24"/>
          <w:szCs w:val="24"/>
        </w:rPr>
      </w:pPr>
      <w:r w:rsidRPr="00BD72E8">
        <w:rPr>
          <w:rFonts w:ascii="Times New Roman" w:hAnsi="Times New Roman" w:cs="Times New Roman"/>
          <w:b/>
          <w:sz w:val="24"/>
          <w:szCs w:val="24"/>
        </w:rPr>
        <w:t>e)</w:t>
      </w:r>
      <w:r w:rsidRPr="00BD72E8">
        <w:rPr>
          <w:rFonts w:ascii="Times New Roman" w:hAnsi="Times New Roman" w:cs="Times New Roman"/>
          <w:sz w:val="24"/>
          <w:szCs w:val="24"/>
        </w:rPr>
        <w:tab/>
        <w:t xml:space="preserve">remont nawierzchni drogi wewnętrznej w miejscowości Korabiewice, położonej na działce nr ew. 315 oraz połączenia z </w:t>
      </w:r>
      <w:r w:rsidRPr="00BD72E8">
        <w:rPr>
          <w:rFonts w:ascii="Times New Roman" w:hAnsi="Times New Roman" w:cs="Times New Roman"/>
          <w:bCs/>
          <w:sz w:val="24"/>
          <w:szCs w:val="24"/>
        </w:rPr>
        <w:t>drogą gminną nr 470213W położoną na działce nr ew.  312</w:t>
      </w:r>
      <w:r w:rsidRPr="00BD72E8">
        <w:rPr>
          <w:rFonts w:ascii="Times New Roman" w:hAnsi="Times New Roman" w:cs="Times New Roman"/>
          <w:sz w:val="24"/>
          <w:szCs w:val="24"/>
        </w:rPr>
        <w:t>:</w:t>
      </w:r>
    </w:p>
    <w:p w14:paraId="429D2F39" w14:textId="77777777" w:rsidR="00BD72E8" w:rsidRPr="00BD72E8" w:rsidRDefault="00BD72E8" w:rsidP="00BD72E8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 xml:space="preserve">      za wynagrodzeniem (wraz z podatkiem VAT)     ……………………………….zł</w:t>
      </w:r>
    </w:p>
    <w:p w14:paraId="04F3B2A7" w14:textId="23296C16" w:rsidR="00BD72E8" w:rsidRDefault="00BD72E8" w:rsidP="00BD72E8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>ogółem lecz bez podatku VAT  …………………………….zł</w:t>
      </w:r>
    </w:p>
    <w:p w14:paraId="0AE0A58B" w14:textId="77777777" w:rsidR="00BD72E8" w:rsidRDefault="00BD72E8" w:rsidP="00BD72E8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</w:p>
    <w:p w14:paraId="18F64460" w14:textId="610DF059" w:rsidR="00BD72E8" w:rsidRDefault="00BD72E8" w:rsidP="00BD72E8">
      <w:pPr>
        <w:tabs>
          <w:tab w:val="left" w:pos="0"/>
          <w:tab w:val="left" w:pos="993"/>
        </w:tabs>
        <w:spacing w:line="360" w:lineRule="auto"/>
      </w:pPr>
      <w:r>
        <w:rPr>
          <w:b/>
        </w:rPr>
        <w:t xml:space="preserve">                        </w:t>
      </w:r>
      <w:r w:rsidRPr="00BD72E8">
        <w:rPr>
          <w:b/>
        </w:rPr>
        <w:t>f)</w:t>
      </w:r>
      <w:r w:rsidRPr="00BD72E8">
        <w:t xml:space="preserve"> </w:t>
      </w:r>
      <w:r>
        <w:t xml:space="preserve">  </w:t>
      </w:r>
      <w:r w:rsidRPr="00BD72E8">
        <w:t xml:space="preserve">remont nawierzchni drogi wewnętrznej (ul. Kota Filemona) w </w:t>
      </w:r>
      <w:r w:rsidRPr="00BD72E8">
        <w:rPr>
          <w:rFonts w:eastAsia="Calibri"/>
        </w:rPr>
        <w:t xml:space="preserve">miejscowości </w:t>
      </w:r>
      <w:r w:rsidRPr="00BD72E8">
        <w:t xml:space="preserve">Radziwiłłów,  </w:t>
      </w:r>
    </w:p>
    <w:p w14:paraId="6D7A5845" w14:textId="77777777" w:rsidR="00BD72E8" w:rsidRDefault="00BD72E8" w:rsidP="00BD72E8">
      <w:pPr>
        <w:tabs>
          <w:tab w:val="left" w:pos="0"/>
          <w:tab w:val="left" w:pos="993"/>
        </w:tabs>
        <w:spacing w:line="360" w:lineRule="auto"/>
        <w:rPr>
          <w:bCs/>
        </w:rPr>
      </w:pPr>
      <w:r>
        <w:t xml:space="preserve">                              </w:t>
      </w:r>
      <w:r w:rsidRPr="00BD72E8">
        <w:t xml:space="preserve">położonej na </w:t>
      </w:r>
      <w:r w:rsidRPr="00BD72E8">
        <w:rPr>
          <w:rFonts w:eastAsia="Calibri"/>
        </w:rPr>
        <w:t>dzi</w:t>
      </w:r>
      <w:r w:rsidRPr="00BD72E8">
        <w:t xml:space="preserve">ałce nr ew. 144/4 i 144/21 </w:t>
      </w:r>
      <w:r w:rsidRPr="00BD72E8">
        <w:rPr>
          <w:rFonts w:eastAsia="Calibri"/>
        </w:rPr>
        <w:t>ora</w:t>
      </w:r>
      <w:r w:rsidRPr="00BD72E8">
        <w:t>z połączenia z</w:t>
      </w:r>
      <w:r w:rsidRPr="00BD72E8">
        <w:rPr>
          <w:rFonts w:eastAsia="Calibri"/>
        </w:rPr>
        <w:t xml:space="preserve"> drogą</w:t>
      </w:r>
      <w:r w:rsidRPr="00BD72E8">
        <w:rPr>
          <w:bCs/>
        </w:rPr>
        <w:t xml:space="preserve"> </w:t>
      </w:r>
      <w:r w:rsidRPr="00BD72E8">
        <w:rPr>
          <w:rFonts w:eastAsia="Calibri"/>
          <w:bCs/>
        </w:rPr>
        <w:t xml:space="preserve">gminną </w:t>
      </w:r>
      <w:r w:rsidRPr="00BD72E8">
        <w:rPr>
          <w:bCs/>
        </w:rPr>
        <w:t xml:space="preserve">nr 470220W </w:t>
      </w:r>
    </w:p>
    <w:p w14:paraId="0407AD3B" w14:textId="591880AC" w:rsidR="00BD72E8" w:rsidRPr="00BD72E8" w:rsidRDefault="00BD72E8" w:rsidP="00BD72E8">
      <w:pPr>
        <w:tabs>
          <w:tab w:val="left" w:pos="0"/>
          <w:tab w:val="left" w:pos="993"/>
        </w:tabs>
        <w:spacing w:line="360" w:lineRule="auto"/>
      </w:pPr>
      <w:r>
        <w:rPr>
          <w:bCs/>
        </w:rPr>
        <w:t xml:space="preserve">                              </w:t>
      </w:r>
      <w:r w:rsidRPr="00BD72E8">
        <w:rPr>
          <w:bCs/>
        </w:rPr>
        <w:t>(ul. Mazowiecka) położoną na działce nr ew. 169:</w:t>
      </w:r>
    </w:p>
    <w:p w14:paraId="358D6602" w14:textId="3409796E" w:rsidR="00BD72E8" w:rsidRPr="00BD72E8" w:rsidRDefault="00BD72E8" w:rsidP="00BD72E8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2E8">
        <w:rPr>
          <w:rFonts w:ascii="Times New Roman" w:hAnsi="Times New Roman" w:cs="Times New Roman"/>
          <w:sz w:val="24"/>
          <w:szCs w:val="24"/>
        </w:rPr>
        <w:t xml:space="preserve">     za wynagrodzeniem (wraz z podatkiem VAT)     ……………………………….zł</w:t>
      </w:r>
    </w:p>
    <w:p w14:paraId="673B8E53" w14:textId="0C8F2FB3" w:rsidR="00BD72E8" w:rsidRDefault="00BD72E8" w:rsidP="00BD72E8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 w:rsidRPr="00BD72E8">
        <w:rPr>
          <w:rFonts w:ascii="Times New Roman" w:hAnsi="Times New Roman" w:cs="Times New Roman"/>
          <w:sz w:val="24"/>
          <w:szCs w:val="24"/>
        </w:rPr>
        <w:t>ogółem lecz bez podatku VAT  …………………………….zł</w:t>
      </w:r>
    </w:p>
    <w:p w14:paraId="5EFF85C4" w14:textId="77777777" w:rsidR="0041256C" w:rsidRDefault="0041256C" w:rsidP="00BD72E8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</w:p>
    <w:p w14:paraId="17734FF0" w14:textId="26DC2538" w:rsidR="0041256C" w:rsidRPr="0041256C" w:rsidRDefault="0041256C" w:rsidP="0041256C">
      <w:pPr>
        <w:tabs>
          <w:tab w:val="left" w:pos="0"/>
          <w:tab w:val="left" w:pos="993"/>
        </w:tabs>
        <w:spacing w:line="360" w:lineRule="auto"/>
        <w:rPr>
          <w:rFonts w:eastAsia="Calibri"/>
        </w:rPr>
      </w:pPr>
      <w:r>
        <w:t xml:space="preserve">                      </w:t>
      </w:r>
      <w:r w:rsidRPr="0041256C">
        <w:t xml:space="preserve">  </w:t>
      </w:r>
      <w:r w:rsidRPr="0041256C">
        <w:rPr>
          <w:b/>
        </w:rPr>
        <w:t>g)</w:t>
      </w:r>
      <w:r w:rsidRPr="0041256C">
        <w:t xml:space="preserve">   remont nawierzchni drogi </w:t>
      </w:r>
      <w:proofErr w:type="spellStart"/>
      <w:r w:rsidRPr="0041256C">
        <w:rPr>
          <w:rFonts w:eastAsia="Calibri"/>
        </w:rPr>
        <w:t>drogi</w:t>
      </w:r>
      <w:proofErr w:type="spellEnd"/>
      <w:r w:rsidRPr="0041256C">
        <w:rPr>
          <w:rFonts w:eastAsia="Calibri"/>
        </w:rPr>
        <w:t xml:space="preserve"> gminnej nr 470216W w miejscowości Lisowola,  </w:t>
      </w:r>
      <w:proofErr w:type="spellStart"/>
      <w:r w:rsidRPr="0041256C">
        <w:rPr>
          <w:rFonts w:eastAsia="Calibri"/>
        </w:rPr>
        <w:t>położo</w:t>
      </w:r>
      <w:proofErr w:type="spellEnd"/>
      <w:r w:rsidRPr="0041256C">
        <w:rPr>
          <w:rFonts w:eastAsia="Calibri"/>
        </w:rPr>
        <w:t>-</w:t>
      </w:r>
    </w:p>
    <w:p w14:paraId="7008EFD0" w14:textId="668C9974" w:rsidR="0041256C" w:rsidRPr="0041256C" w:rsidRDefault="0041256C" w:rsidP="0041256C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1256C">
        <w:rPr>
          <w:rFonts w:ascii="Times New Roman" w:hAnsi="Times New Roman" w:cs="Times New Roman"/>
          <w:sz w:val="24"/>
          <w:szCs w:val="24"/>
        </w:rPr>
        <w:t>nej</w:t>
      </w:r>
      <w:proofErr w:type="spellEnd"/>
      <w:r w:rsidRPr="0041256C">
        <w:rPr>
          <w:rFonts w:ascii="Times New Roman" w:hAnsi="Times New Roman" w:cs="Times New Roman"/>
          <w:sz w:val="24"/>
          <w:szCs w:val="24"/>
        </w:rPr>
        <w:t xml:space="preserve"> na działce nr ew. 144 i w miejscowości Emilianów, położonej na działce nr ew. 35:</w:t>
      </w:r>
    </w:p>
    <w:p w14:paraId="21E502E3" w14:textId="3AE7D540" w:rsidR="0041256C" w:rsidRPr="0041256C" w:rsidRDefault="0041256C" w:rsidP="0041256C">
      <w:pPr>
        <w:pStyle w:val="Akapitzlist"/>
        <w:tabs>
          <w:tab w:val="left" w:pos="0"/>
          <w:tab w:val="left" w:pos="993"/>
        </w:tabs>
        <w:ind w:left="17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C">
        <w:rPr>
          <w:rFonts w:ascii="Times New Roman" w:hAnsi="Times New Roman" w:cs="Times New Roman"/>
          <w:sz w:val="24"/>
          <w:szCs w:val="24"/>
        </w:rPr>
        <w:t xml:space="preserve">      za wynagrodzeniem (wraz z podatkiem VAT)     ……………………………….zł</w:t>
      </w:r>
    </w:p>
    <w:p w14:paraId="0BBB9DD4" w14:textId="6AECD77B" w:rsidR="0041256C" w:rsidRPr="0041256C" w:rsidRDefault="0041256C" w:rsidP="0041256C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C">
        <w:rPr>
          <w:rFonts w:ascii="Times New Roman" w:hAnsi="Times New Roman" w:cs="Times New Roman"/>
          <w:sz w:val="24"/>
          <w:szCs w:val="24"/>
        </w:rPr>
        <w:t>ogółem lecz bez podatku VAT  …………………………….zł</w:t>
      </w:r>
    </w:p>
    <w:p w14:paraId="0145ADA1" w14:textId="77777777" w:rsidR="00BD72E8" w:rsidRPr="00BD72E8" w:rsidRDefault="00BD72E8" w:rsidP="00013DE4">
      <w:pPr>
        <w:pStyle w:val="Akapitzlist"/>
        <w:tabs>
          <w:tab w:val="left" w:pos="0"/>
          <w:tab w:val="left" w:pos="993"/>
        </w:tabs>
        <w:ind w:left="1776" w:firstLine="0"/>
        <w:rPr>
          <w:rFonts w:ascii="Times New Roman" w:hAnsi="Times New Roman" w:cs="Times New Roman"/>
          <w:sz w:val="20"/>
          <w:szCs w:val="20"/>
        </w:rPr>
      </w:pPr>
    </w:p>
    <w:p w14:paraId="22F0A1B4" w14:textId="77777777" w:rsidR="00C071B3" w:rsidRPr="00C071B3" w:rsidRDefault="00C071B3" w:rsidP="00C071B3">
      <w:pPr>
        <w:pStyle w:val="Akapitzlist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71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Oświadczam(y), że: </w:t>
      </w:r>
    </w:p>
    <w:p w14:paraId="047834BC" w14:textId="77777777" w:rsidR="00C071B3" w:rsidRDefault="00C071B3" w:rsidP="00C071B3">
      <w:pPr>
        <w:widowControl w:val="0"/>
        <w:autoSpaceDE w:val="0"/>
        <w:spacing w:before="120" w:line="360" w:lineRule="auto"/>
        <w:ind w:left="1352"/>
      </w:pPr>
      <w:r>
        <w:rPr>
          <w:color w:val="000000"/>
        </w:rPr>
        <w:t xml:space="preserve">   Udzielamy gwarancji jakości na przedmiot zamówienia, na okres:  </w:t>
      </w:r>
    </w:p>
    <w:p w14:paraId="128BC892" w14:textId="77777777" w:rsidR="00C071B3" w:rsidRDefault="00C071B3" w:rsidP="00C071B3">
      <w:pPr>
        <w:widowControl w:val="0"/>
        <w:autoSpaceDE w:val="0"/>
        <w:ind w:left="1352"/>
      </w:pPr>
      <w:r>
        <w:rPr>
          <w:color w:val="000000"/>
        </w:rPr>
        <w:t xml:space="preserve">   .................................................* miesięcy </w:t>
      </w:r>
      <w:r>
        <w:rPr>
          <w:b/>
          <w:bCs/>
          <w:color w:val="000000"/>
        </w:rPr>
        <w:t>(min. 36 miesięcy)</w:t>
      </w:r>
      <w:r>
        <w:rPr>
          <w:color w:val="000000"/>
        </w:rPr>
        <w:t xml:space="preserve"> </w:t>
      </w:r>
    </w:p>
    <w:p w14:paraId="179A4C54" w14:textId="77777777" w:rsidR="00C071B3" w:rsidRDefault="00C071B3" w:rsidP="00C071B3">
      <w:pPr>
        <w:widowControl w:val="0"/>
        <w:autoSpaceDE w:val="0"/>
        <w:ind w:left="1352"/>
      </w:pPr>
      <w:r>
        <w:rPr>
          <w:color w:val="000000"/>
        </w:rPr>
        <w:t xml:space="preserve">   </w:t>
      </w:r>
      <w:r>
        <w:rPr>
          <w:color w:val="000000"/>
          <w:sz w:val="16"/>
          <w:szCs w:val="16"/>
        </w:rPr>
        <w:t>(</w:t>
      </w:r>
      <w:r>
        <w:rPr>
          <w:sz w:val="16"/>
          <w:szCs w:val="16"/>
        </w:rPr>
        <w:t>36 miesięcy, 48 miesięcy, 60 miesięcy i powyżej)</w:t>
      </w:r>
    </w:p>
    <w:p w14:paraId="5B20CB71" w14:textId="7115C436" w:rsidR="00C071B3" w:rsidRDefault="00C071B3" w:rsidP="00C071B3">
      <w:pPr>
        <w:ind w:right="76"/>
        <w:rPr>
          <w:b/>
          <w:bCs/>
        </w:rPr>
      </w:pPr>
    </w:p>
    <w:p w14:paraId="1429A4F7" w14:textId="4B80C114" w:rsidR="00C071B3" w:rsidRDefault="00C071B3" w:rsidP="00C071B3">
      <w:pPr>
        <w:ind w:left="1416" w:right="76"/>
      </w:pPr>
      <w:r>
        <w:rPr>
          <w:b/>
          <w:bCs/>
        </w:rPr>
        <w:lastRenderedPageBreak/>
        <w:t>UWAGA: Jeżeli Wykonawca poda w formularzu oferty okres gwarancji poniżej 36 miesięcy</w:t>
      </w:r>
      <w:r w:rsidR="00144290">
        <w:rPr>
          <w:b/>
          <w:bCs/>
        </w:rPr>
        <w:t xml:space="preserve"> lub nie zadeklaruje żadnego okresu gwarancji</w:t>
      </w:r>
      <w:r>
        <w:rPr>
          <w:b/>
          <w:bCs/>
        </w:rPr>
        <w:t>, Zamawiający odrzuci taką ofertę jako niezgodną z treścią SWZ.</w:t>
      </w:r>
    </w:p>
    <w:p w14:paraId="1CAA5553" w14:textId="77777777" w:rsidR="00C071B3" w:rsidRDefault="00C071B3" w:rsidP="00C071B3">
      <w:pPr>
        <w:ind w:left="720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4D981077" w14:textId="28A1F97D" w:rsidR="00C071B3" w:rsidRPr="00A01597" w:rsidRDefault="00C071B3" w:rsidP="00C071B3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01597">
        <w:rPr>
          <w:rFonts w:ascii="Times New Roman" w:hAnsi="Times New Roman" w:cs="Times New Roman"/>
          <w:b/>
          <w:bCs/>
          <w:sz w:val="24"/>
          <w:szCs w:val="24"/>
        </w:rPr>
        <w:t>Oświadczam(y)</w:t>
      </w:r>
      <w:r w:rsidRPr="00A01597">
        <w:rPr>
          <w:rFonts w:ascii="Times New Roman" w:hAnsi="Times New Roman" w:cs="Times New Roman"/>
          <w:sz w:val="24"/>
          <w:szCs w:val="24"/>
        </w:rPr>
        <w:t xml:space="preserve">, że zgodnie z art. 225 ustawy </w:t>
      </w:r>
      <w:proofErr w:type="spellStart"/>
      <w:r w:rsidRPr="00A0159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A01597">
        <w:rPr>
          <w:rFonts w:ascii="Times New Roman" w:hAnsi="Times New Roman" w:cs="Times New Roman"/>
          <w:sz w:val="24"/>
          <w:szCs w:val="24"/>
        </w:rPr>
        <w:t>.:</w:t>
      </w:r>
      <w:r w:rsidRPr="00A01597">
        <w:rPr>
          <w:rFonts w:ascii="Times New Roman" w:hAnsi="Times New Roman" w:cs="Times New Roman"/>
          <w:i/>
          <w:sz w:val="24"/>
          <w:szCs w:val="24"/>
        </w:rPr>
        <w:t>(proszę wstawić X we właściwym polu)</w:t>
      </w:r>
    </w:p>
    <w:tbl>
      <w:tblPr>
        <w:tblW w:w="0" w:type="auto"/>
        <w:tblInd w:w="993" w:type="dxa"/>
        <w:tblLayout w:type="fixed"/>
        <w:tblLook w:val="0000" w:firstRow="0" w:lastRow="0" w:firstColumn="0" w:lastColumn="0" w:noHBand="0" w:noVBand="0"/>
      </w:tblPr>
      <w:tblGrid>
        <w:gridCol w:w="391"/>
        <w:gridCol w:w="9298"/>
      </w:tblGrid>
      <w:tr w:rsidR="00C071B3" w14:paraId="038F9AC9" w14:textId="77777777" w:rsidTr="00FA08FB">
        <w:trPr>
          <w:trHeight w:val="70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91BA" w14:textId="77777777" w:rsidR="00C071B3" w:rsidRDefault="00C071B3" w:rsidP="00FA08FB">
            <w:pPr>
              <w:widowControl w:val="0"/>
              <w:tabs>
                <w:tab w:val="left" w:pos="993"/>
              </w:tabs>
              <w:autoSpaceDE w:val="0"/>
              <w:snapToGrid w:val="0"/>
              <w:ind w:right="1"/>
            </w:pPr>
          </w:p>
        </w:tc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F6703" w14:textId="77777777" w:rsidR="00C071B3" w:rsidRDefault="00C071B3" w:rsidP="00FA08FB">
            <w:pPr>
              <w:widowControl w:val="0"/>
              <w:tabs>
                <w:tab w:val="left" w:pos="993"/>
              </w:tabs>
              <w:autoSpaceDE w:val="0"/>
              <w:ind w:right="1"/>
            </w:pPr>
            <w:r>
              <w:t xml:space="preserve">wybór oferty </w:t>
            </w:r>
            <w:r w:rsidRPr="009471F7">
              <w:rPr>
                <w:b/>
                <w:bCs/>
              </w:rPr>
              <w:t>będzie</w:t>
            </w:r>
            <w:r>
              <w:t xml:space="preserve"> prowadzić do powstania u Zamawiającego obowiązku podatkowego w odniesieniu do następujących towarów/usług: ……………………………………………</w:t>
            </w:r>
          </w:p>
        </w:tc>
      </w:tr>
    </w:tbl>
    <w:p w14:paraId="3731C971" w14:textId="77777777" w:rsidR="00C071B3" w:rsidRDefault="00C071B3" w:rsidP="00C071B3">
      <w:pPr>
        <w:widowControl w:val="0"/>
        <w:tabs>
          <w:tab w:val="left" w:pos="993"/>
        </w:tabs>
        <w:autoSpaceDE w:val="0"/>
        <w:ind w:right="1"/>
      </w:pPr>
    </w:p>
    <w:p w14:paraId="0C09C547" w14:textId="77777777" w:rsidR="00C071B3" w:rsidRDefault="00C071B3" w:rsidP="00C071B3">
      <w:pPr>
        <w:widowControl w:val="0"/>
        <w:tabs>
          <w:tab w:val="left" w:pos="993"/>
        </w:tabs>
        <w:autoSpaceDE w:val="0"/>
        <w:ind w:left="993" w:right="1"/>
      </w:pPr>
      <w:r>
        <w:t xml:space="preserve">Wartość robót budowlanych powodująca obowiązek podatkowy u Zamawiającego to </w:t>
      </w:r>
    </w:p>
    <w:p w14:paraId="6DE1E45F" w14:textId="77777777" w:rsidR="00C071B3" w:rsidRDefault="00C071B3" w:rsidP="00C071B3">
      <w:pPr>
        <w:tabs>
          <w:tab w:val="left" w:pos="0"/>
          <w:tab w:val="left" w:pos="993"/>
        </w:tabs>
        <w:spacing w:line="276" w:lineRule="auto"/>
        <w:jc w:val="both"/>
      </w:pPr>
      <w:r>
        <w:tab/>
        <w:t>………………………………..zł netto**</w:t>
      </w:r>
    </w:p>
    <w:p w14:paraId="0E02F777" w14:textId="77777777" w:rsidR="00C071B3" w:rsidRDefault="00C071B3" w:rsidP="00C071B3">
      <w:pPr>
        <w:tabs>
          <w:tab w:val="left" w:pos="0"/>
          <w:tab w:val="left" w:pos="993"/>
        </w:tabs>
        <w:spacing w:line="276" w:lineRule="auto"/>
        <w:jc w:val="both"/>
      </w:pPr>
      <w:r>
        <w:t xml:space="preserve">               </w:t>
      </w:r>
    </w:p>
    <w:p w14:paraId="22DC59E3" w14:textId="77777777" w:rsidR="00C071B3" w:rsidRDefault="00C071B3" w:rsidP="00C071B3">
      <w:pPr>
        <w:tabs>
          <w:tab w:val="left" w:pos="0"/>
          <w:tab w:val="left" w:pos="993"/>
        </w:tabs>
        <w:spacing w:line="276" w:lineRule="auto"/>
        <w:jc w:val="both"/>
      </w:pPr>
      <w:r>
        <w:t xml:space="preserve">                Stawki podatku od towarów i usług, która zgodnie z wiedzą wykonawcy, będzie</w:t>
      </w:r>
    </w:p>
    <w:p w14:paraId="7A712224" w14:textId="77777777" w:rsidR="00C071B3" w:rsidRDefault="00C071B3" w:rsidP="00C071B3">
      <w:pPr>
        <w:tabs>
          <w:tab w:val="left" w:pos="0"/>
          <w:tab w:val="left" w:pos="993"/>
        </w:tabs>
        <w:spacing w:line="276" w:lineRule="auto"/>
        <w:jc w:val="both"/>
      </w:pPr>
      <w:r>
        <w:t xml:space="preserve">                miała zastosowanie ………………………</w:t>
      </w:r>
    </w:p>
    <w:p w14:paraId="6137C69F" w14:textId="77777777" w:rsidR="00C071B3" w:rsidRDefault="00C071B3" w:rsidP="00C071B3">
      <w:pPr>
        <w:tabs>
          <w:tab w:val="left" w:pos="851"/>
          <w:tab w:val="left" w:pos="4320"/>
          <w:tab w:val="left" w:pos="4906"/>
        </w:tabs>
        <w:ind w:left="851" w:right="1"/>
        <w:jc w:val="both"/>
        <w:rPr>
          <w:i/>
        </w:rPr>
      </w:pPr>
    </w:p>
    <w:p w14:paraId="33CBB23B" w14:textId="77777777" w:rsidR="00C071B3" w:rsidRDefault="00C071B3" w:rsidP="00C071B3">
      <w:pPr>
        <w:tabs>
          <w:tab w:val="left" w:pos="851"/>
          <w:tab w:val="left" w:pos="4320"/>
          <w:tab w:val="left" w:pos="4906"/>
        </w:tabs>
        <w:ind w:left="851" w:right="1"/>
        <w:jc w:val="both"/>
      </w:pPr>
      <w:r>
        <w:rPr>
          <w:i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28814D90" w14:textId="77777777" w:rsidR="00C071B3" w:rsidRDefault="00C071B3" w:rsidP="00C071B3">
      <w:pPr>
        <w:widowControl w:val="0"/>
        <w:numPr>
          <w:ilvl w:val="0"/>
          <w:numId w:val="3"/>
        </w:numPr>
        <w:autoSpaceDE w:val="0"/>
        <w:ind w:right="1"/>
        <w:jc w:val="both"/>
      </w:pPr>
      <w:r>
        <w:rPr>
          <w:i/>
          <w:sz w:val="20"/>
          <w:szCs w:val="20"/>
        </w:rPr>
        <w:t>wewnątrzwspólnotowego nabycia towarów,</w:t>
      </w:r>
    </w:p>
    <w:p w14:paraId="038955C6" w14:textId="77777777" w:rsidR="00C071B3" w:rsidRDefault="00C071B3" w:rsidP="00C071B3">
      <w:pPr>
        <w:widowControl w:val="0"/>
        <w:numPr>
          <w:ilvl w:val="0"/>
          <w:numId w:val="3"/>
        </w:numPr>
        <w:autoSpaceDE w:val="0"/>
        <w:ind w:right="1"/>
        <w:jc w:val="both"/>
      </w:pPr>
      <w:r>
        <w:rPr>
          <w:i/>
          <w:sz w:val="20"/>
          <w:szCs w:val="20"/>
        </w:rPr>
        <w:t>mechanizmu odwróconego obciążenia, o którym mowa w art. 17 ust. 1 pkt 7 ustawy o podatku od towarów i usług,</w:t>
      </w:r>
    </w:p>
    <w:p w14:paraId="46AC32D8" w14:textId="77777777" w:rsidR="00C071B3" w:rsidRDefault="00C071B3" w:rsidP="00C071B3">
      <w:pPr>
        <w:widowControl w:val="0"/>
        <w:numPr>
          <w:ilvl w:val="0"/>
          <w:numId w:val="3"/>
        </w:numPr>
        <w:autoSpaceDE w:val="0"/>
        <w:ind w:right="1"/>
        <w:jc w:val="both"/>
      </w:pPr>
      <w:r>
        <w:rPr>
          <w:i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57275EDC" w14:textId="77777777" w:rsidR="00C071B3" w:rsidRDefault="00C071B3" w:rsidP="00C071B3">
      <w:pPr>
        <w:tabs>
          <w:tab w:val="left" w:pos="0"/>
          <w:tab w:val="left" w:pos="993"/>
        </w:tabs>
        <w:spacing w:line="276" w:lineRule="auto"/>
      </w:pPr>
    </w:p>
    <w:p w14:paraId="1C6F0853" w14:textId="77777777" w:rsidR="00C071B3" w:rsidRPr="00DA77CF" w:rsidRDefault="00C071B3" w:rsidP="00C071B3">
      <w:pPr>
        <w:pStyle w:val="Akapitzlist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77CF">
        <w:rPr>
          <w:rFonts w:ascii="Times New Roman" w:hAnsi="Times New Roman" w:cs="Times New Roman"/>
          <w:sz w:val="24"/>
          <w:szCs w:val="24"/>
        </w:rPr>
        <w:t xml:space="preserve">Roboty budowlane wymienione poniżej realizowane będą z pomocą Podwykonawcy/ Podwykonawców**(Część zamówienia, którą Wykonawca zamierza powierzyć do wykonania Podwykonawcy i nazwa (firma) Podwykonawcy:  </w:t>
      </w:r>
    </w:p>
    <w:p w14:paraId="6A9F08EE" w14:textId="77777777" w:rsidR="00C071B3" w:rsidRDefault="00C071B3" w:rsidP="00C071B3">
      <w:pPr>
        <w:pStyle w:val="Akapitzlist"/>
        <w:tabs>
          <w:tab w:val="left" w:pos="0"/>
          <w:tab w:val="left" w:pos="993"/>
        </w:tabs>
        <w:spacing w:line="276" w:lineRule="auto"/>
        <w:ind w:left="1210" w:firstLine="0"/>
      </w:pPr>
    </w:p>
    <w:p w14:paraId="722675D0" w14:textId="30BAD901" w:rsidR="00C071B3" w:rsidRDefault="00C071B3" w:rsidP="00C071B3">
      <w:pPr>
        <w:pStyle w:val="Default"/>
        <w:numPr>
          <w:ilvl w:val="0"/>
          <w:numId w:val="23"/>
        </w:numPr>
        <w:tabs>
          <w:tab w:val="clear" w:pos="0"/>
        </w:tabs>
        <w:suppressAutoHyphens w:val="0"/>
        <w:ind w:left="1352"/>
      </w:pPr>
      <w:r>
        <w:t>Podwykonawca …………………………………………………………………………………………………………………………………………………</w:t>
      </w:r>
      <w:r w:rsidR="00174D18">
        <w:t>………</w:t>
      </w:r>
      <w:r>
        <w:t>…………………………</w:t>
      </w:r>
    </w:p>
    <w:p w14:paraId="4882A738" w14:textId="77777777" w:rsidR="00C071B3" w:rsidRDefault="00C071B3" w:rsidP="00C071B3">
      <w:pPr>
        <w:pStyle w:val="Default"/>
        <w:ind w:left="1547"/>
      </w:pPr>
      <w:r>
        <w:t xml:space="preserve">                                                                      </w:t>
      </w:r>
      <w:r>
        <w:rPr>
          <w:i/>
          <w:iCs/>
        </w:rPr>
        <w:t>nazwa firmy, siedziba podwykonawcy</w:t>
      </w:r>
      <w:r>
        <w:t xml:space="preserve"> </w:t>
      </w:r>
    </w:p>
    <w:p w14:paraId="5755F685" w14:textId="77777777" w:rsidR="00C071B3" w:rsidRDefault="00C071B3" w:rsidP="00C071B3">
      <w:pPr>
        <w:pStyle w:val="Default"/>
        <w:ind w:left="1547"/>
      </w:pPr>
      <w:r>
        <w:t xml:space="preserve"> zakres robót …………………………………………………………………………………..</w:t>
      </w:r>
    </w:p>
    <w:p w14:paraId="17DF2ABB" w14:textId="77777777" w:rsidR="00C071B3" w:rsidRDefault="00C071B3" w:rsidP="00C071B3">
      <w:pPr>
        <w:pStyle w:val="Default"/>
        <w:ind w:left="1547"/>
      </w:pPr>
      <w:r>
        <w:t xml:space="preserve"> </w:t>
      </w:r>
    </w:p>
    <w:p w14:paraId="6776F650" w14:textId="77777777" w:rsidR="00C071B3" w:rsidRDefault="00C071B3" w:rsidP="00C071B3">
      <w:pPr>
        <w:pStyle w:val="Default"/>
        <w:numPr>
          <w:ilvl w:val="0"/>
          <w:numId w:val="23"/>
        </w:numPr>
        <w:tabs>
          <w:tab w:val="clear" w:pos="0"/>
          <w:tab w:val="num" w:pos="839"/>
        </w:tabs>
        <w:suppressAutoHyphens w:val="0"/>
        <w:ind w:left="1559"/>
      </w:pPr>
      <w:r>
        <w:t>Podwykonawca …………………..………………………………………………………………………………………………………………………………………………………………</w:t>
      </w:r>
    </w:p>
    <w:p w14:paraId="59D4459C" w14:textId="77777777" w:rsidR="00C071B3" w:rsidRDefault="00C071B3" w:rsidP="00C071B3">
      <w:pPr>
        <w:pStyle w:val="Default"/>
        <w:ind w:left="1547"/>
      </w:pPr>
      <w:r>
        <w:t xml:space="preserve">                                                                      </w:t>
      </w:r>
      <w:r>
        <w:rPr>
          <w:i/>
          <w:iCs/>
        </w:rPr>
        <w:t>nazwa firmy, siedziba podwykonawcy</w:t>
      </w:r>
      <w:r>
        <w:t xml:space="preserve"> </w:t>
      </w:r>
    </w:p>
    <w:p w14:paraId="3F7F56C0" w14:textId="77777777" w:rsidR="00C071B3" w:rsidRDefault="00C071B3" w:rsidP="00C071B3">
      <w:pPr>
        <w:pStyle w:val="Default"/>
        <w:ind w:left="1547"/>
      </w:pPr>
      <w:r>
        <w:t xml:space="preserve"> zakres robót …………………………………………………………………………………..</w:t>
      </w:r>
    </w:p>
    <w:p w14:paraId="31E44F02" w14:textId="77777777" w:rsidR="00C071B3" w:rsidRDefault="00C071B3" w:rsidP="00E734B1">
      <w:pPr>
        <w:tabs>
          <w:tab w:val="left" w:pos="0"/>
          <w:tab w:val="left" w:pos="993"/>
        </w:tabs>
        <w:spacing w:line="276" w:lineRule="auto"/>
        <w:jc w:val="both"/>
        <w:rPr>
          <w:b/>
          <w:bCs/>
        </w:rPr>
      </w:pPr>
    </w:p>
    <w:p w14:paraId="421AF750" w14:textId="45F0FAA1" w:rsidR="00DA77CF" w:rsidRPr="007A2F80" w:rsidRDefault="007A2F80" w:rsidP="00E734B1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2F80">
        <w:rPr>
          <w:rFonts w:ascii="Times New Roman" w:hAnsi="Times New Roman" w:cs="Times New Roman"/>
          <w:b/>
          <w:bCs/>
          <w:sz w:val="24"/>
          <w:szCs w:val="24"/>
        </w:rPr>
        <w:t xml:space="preserve">Oświadczam(y), że </w:t>
      </w:r>
      <w:r w:rsidRPr="007A2F80">
        <w:rPr>
          <w:rFonts w:ascii="Times New Roman" w:hAnsi="Times New Roman" w:cs="Times New Roman"/>
          <w:sz w:val="24"/>
          <w:szCs w:val="24"/>
        </w:rPr>
        <w:t>nie wypełnienie oferty w ww. zakresie oznacza, że jej złożenie nie prowadzi do powstania obowiązku podatkowego po stronie Zamawiającego.</w:t>
      </w:r>
    </w:p>
    <w:p w14:paraId="3A860BEB" w14:textId="08445FC7" w:rsidR="00A46C90" w:rsidRPr="00E734B1" w:rsidRDefault="00E02B0F" w:rsidP="00E734B1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01597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="009471F7" w:rsidRPr="00A01597">
        <w:rPr>
          <w:rFonts w:ascii="Times New Roman" w:hAnsi="Times New Roman" w:cs="Times New Roman"/>
          <w:b/>
          <w:bCs/>
          <w:sz w:val="24"/>
          <w:szCs w:val="24"/>
        </w:rPr>
        <w:t>(y)</w:t>
      </w:r>
      <w:r w:rsidRPr="00A01597">
        <w:rPr>
          <w:rFonts w:ascii="Times New Roman" w:hAnsi="Times New Roman" w:cs="Times New Roman"/>
          <w:b/>
          <w:bCs/>
          <w:sz w:val="24"/>
          <w:szCs w:val="24"/>
        </w:rPr>
        <w:t xml:space="preserve">,  </w:t>
      </w:r>
      <w:r w:rsidR="00046A04" w:rsidRPr="00A01597">
        <w:rPr>
          <w:rFonts w:ascii="Times New Roman" w:hAnsi="Times New Roman" w:cs="Times New Roman"/>
          <w:b/>
          <w:bCs/>
          <w:sz w:val="24"/>
          <w:szCs w:val="24"/>
        </w:rPr>
        <w:t>że</w:t>
      </w:r>
      <w:r w:rsidRPr="00A01597">
        <w:rPr>
          <w:rFonts w:ascii="Times New Roman" w:hAnsi="Times New Roman" w:cs="Times New Roman"/>
          <w:sz w:val="24"/>
          <w:szCs w:val="24"/>
        </w:rPr>
        <w:t xml:space="preserve">  przedmiot  zamówienia  wykonamy  w  nieprzekraczalnym terminie</w:t>
      </w:r>
      <w:r w:rsidR="00A01597" w:rsidRPr="00A01597">
        <w:rPr>
          <w:rFonts w:ascii="Times New Roman" w:hAnsi="Times New Roman" w:cs="Times New Roman"/>
          <w:sz w:val="24"/>
          <w:szCs w:val="24"/>
        </w:rPr>
        <w:t xml:space="preserve"> </w:t>
      </w:r>
      <w:r w:rsidRPr="00A01597">
        <w:rPr>
          <w:rFonts w:ascii="Times New Roman" w:hAnsi="Times New Roman" w:cs="Times New Roman"/>
          <w:sz w:val="24"/>
          <w:szCs w:val="24"/>
        </w:rPr>
        <w:t>podanym w Specyfikacji Warunków Zamówienia.</w:t>
      </w:r>
    </w:p>
    <w:p w14:paraId="5BE332CB" w14:textId="2FA5E667" w:rsidR="00A46C90" w:rsidRPr="00E734B1" w:rsidRDefault="00046A04" w:rsidP="00E734B1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734B1">
        <w:rPr>
          <w:rFonts w:ascii="Times New Roman" w:hAnsi="Times New Roman" w:cs="Times New Roman"/>
          <w:b/>
          <w:bCs/>
          <w:sz w:val="24"/>
          <w:szCs w:val="24"/>
        </w:rPr>
        <w:t>Oświadcza</w:t>
      </w:r>
      <w:r w:rsidR="009471F7" w:rsidRPr="00E734B1">
        <w:rPr>
          <w:rFonts w:ascii="Times New Roman" w:hAnsi="Times New Roman" w:cs="Times New Roman"/>
          <w:b/>
          <w:bCs/>
          <w:sz w:val="24"/>
          <w:szCs w:val="24"/>
        </w:rPr>
        <w:t>m(y)</w:t>
      </w:r>
      <w:r w:rsidRPr="00E734B1">
        <w:rPr>
          <w:rFonts w:ascii="Times New Roman" w:hAnsi="Times New Roman" w:cs="Times New Roman"/>
          <w:b/>
          <w:bCs/>
          <w:sz w:val="24"/>
          <w:szCs w:val="24"/>
        </w:rPr>
        <w:t>, że</w:t>
      </w:r>
      <w:r w:rsidRPr="00E734B1">
        <w:rPr>
          <w:rFonts w:ascii="Times New Roman" w:hAnsi="Times New Roman" w:cs="Times New Roman"/>
          <w:sz w:val="24"/>
          <w:szCs w:val="24"/>
        </w:rPr>
        <w:t xml:space="preserve"> pozostajemy związani niniejszą ofertą </w:t>
      </w:r>
      <w:r w:rsidR="005132E9" w:rsidRPr="00E734B1">
        <w:rPr>
          <w:rFonts w:ascii="Times New Roman" w:hAnsi="Times New Roman" w:cs="Times New Roman"/>
          <w:sz w:val="24"/>
          <w:szCs w:val="24"/>
        </w:rPr>
        <w:t>przez okres podany w SWZ.</w:t>
      </w:r>
    </w:p>
    <w:p w14:paraId="362080E5" w14:textId="3D0730C3" w:rsidR="00A46C90" w:rsidRPr="00E734B1" w:rsidRDefault="00E02B0F" w:rsidP="00E734B1">
      <w:pPr>
        <w:pStyle w:val="normaltableau"/>
        <w:numPr>
          <w:ilvl w:val="0"/>
          <w:numId w:val="15"/>
        </w:numPr>
        <w:spacing w:after="0" w:line="360" w:lineRule="auto"/>
        <w:rPr>
          <w:lang w:val="pl-PL"/>
        </w:rPr>
      </w:pPr>
      <w:r w:rsidRPr="00DE03B7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że zapoznałem/liśmy się ze Specyfikacją Warunków Zamówienia oraz </w:t>
      </w:r>
      <w:r w:rsidR="00DE03B7">
        <w:rPr>
          <w:rFonts w:ascii="Times New Roman" w:hAnsi="Times New Roman" w:cs="Times New Roman"/>
          <w:sz w:val="24"/>
          <w:szCs w:val="24"/>
          <w:lang w:val="pl-PL"/>
        </w:rPr>
        <w:t>dokumentacją projektową które w pełni i bez zastrzeżeń akceptujemy oraz zdobyliśmy inne konieczne informacje do właściwego przygotowania oferty.</w:t>
      </w:r>
    </w:p>
    <w:p w14:paraId="17FDA14B" w14:textId="77777777" w:rsidR="00A46C90" w:rsidRPr="00E734B1" w:rsidRDefault="00E02B0F" w:rsidP="00E734B1">
      <w:pPr>
        <w:pStyle w:val="normaltableau"/>
        <w:numPr>
          <w:ilvl w:val="0"/>
          <w:numId w:val="15"/>
        </w:numPr>
        <w:spacing w:after="0" w:line="360" w:lineRule="auto"/>
        <w:rPr>
          <w:lang w:val="pl-PL"/>
        </w:rPr>
      </w:pPr>
      <w:r w:rsidRPr="00E734B1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Oświadczam/y, że</w:t>
      </w:r>
      <w:r w:rsidRPr="00E734B1">
        <w:rPr>
          <w:rFonts w:ascii="Times New Roman" w:hAnsi="Times New Roman" w:cs="Times New Roman"/>
          <w:sz w:val="24"/>
          <w:szCs w:val="24"/>
          <w:lang w:val="pl-PL"/>
        </w:rPr>
        <w:t xml:space="preserve"> uzyskałem/liśmy niezbędne informacje do prawidłowego przygotowania i złożenia oferty.</w:t>
      </w:r>
    </w:p>
    <w:p w14:paraId="78217463" w14:textId="77777777" w:rsidR="00A46C90" w:rsidRPr="00E734B1" w:rsidRDefault="00E02B0F" w:rsidP="00E734B1">
      <w:pPr>
        <w:pStyle w:val="normaltableau"/>
        <w:numPr>
          <w:ilvl w:val="0"/>
          <w:numId w:val="15"/>
        </w:numPr>
        <w:spacing w:after="0" w:line="360" w:lineRule="auto"/>
        <w:rPr>
          <w:lang w:val="pl-PL"/>
        </w:rPr>
      </w:pPr>
      <w:r w:rsidRPr="00E734B1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Oświadczam/y, że</w:t>
      </w:r>
      <w:r w:rsidRPr="00E734B1">
        <w:rPr>
          <w:rFonts w:ascii="Times New Roman" w:hAnsi="Times New Roman" w:cs="Times New Roman"/>
          <w:sz w:val="24"/>
          <w:szCs w:val="24"/>
          <w:lang w:val="pl-PL"/>
        </w:rPr>
        <w:t xml:space="preserve"> w cenie naszej oferty zostały uwzględnione wszystkie koszty wykonania zamówienia.</w:t>
      </w:r>
    </w:p>
    <w:p w14:paraId="367AF85F" w14:textId="77777777" w:rsidR="000F16B5" w:rsidRPr="00E734B1" w:rsidRDefault="00E02B0F" w:rsidP="00E734B1">
      <w:pPr>
        <w:pStyle w:val="normaltableau"/>
        <w:numPr>
          <w:ilvl w:val="0"/>
          <w:numId w:val="15"/>
        </w:numPr>
        <w:spacing w:before="0" w:after="0" w:line="276" w:lineRule="auto"/>
        <w:rPr>
          <w:lang w:val="pl-PL"/>
        </w:rPr>
      </w:pPr>
      <w:r w:rsidRPr="00E734B1">
        <w:rPr>
          <w:rFonts w:ascii="Times New Roman" w:hAnsi="Times New Roman" w:cs="Times New Roman"/>
          <w:sz w:val="24"/>
          <w:szCs w:val="24"/>
          <w:lang w:val="pl-PL"/>
        </w:rPr>
        <w:t>W razie wybrania naszej oferty zobowiązujemy się do zawarcia umowy zgodnej z niniejszą ofertą, na warunkach określonych w Specyfikacji Warunków Zamówienia, projektowanych postanowieniach umowy oraz w miejscu i terminie określonym przez Zamawiającego;</w:t>
      </w:r>
    </w:p>
    <w:p w14:paraId="02BF9376" w14:textId="77777777" w:rsidR="00A46C90" w:rsidRPr="00E734B1" w:rsidRDefault="00E02B0F" w:rsidP="00E734B1">
      <w:pPr>
        <w:pStyle w:val="normaltableau"/>
        <w:numPr>
          <w:ilvl w:val="0"/>
          <w:numId w:val="15"/>
        </w:numPr>
        <w:spacing w:before="0" w:after="0" w:line="276" w:lineRule="auto"/>
        <w:rPr>
          <w:lang w:val="pl-PL"/>
        </w:rPr>
      </w:pPr>
      <w:r w:rsidRPr="00E734B1">
        <w:rPr>
          <w:rFonts w:ascii="Times New Roman" w:hAnsi="Times New Roman" w:cs="Times New Roman"/>
          <w:sz w:val="24"/>
          <w:szCs w:val="24"/>
          <w:lang w:val="pl-PL"/>
        </w:rPr>
        <w:t>Oświadczam, że wypełniłem obowiązki informacyjne przewidziane w art. 13 lub art. 14 RODO</w:t>
      </w:r>
      <w:r w:rsidRPr="00E734B1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1</w:t>
      </w:r>
      <w:r w:rsidRPr="00E734B1">
        <w:rPr>
          <w:rFonts w:ascii="Times New Roman" w:hAnsi="Times New Roman" w:cs="Times New Roman"/>
          <w:sz w:val="24"/>
          <w:szCs w:val="24"/>
          <w:lang w:val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A88CDB1" w14:textId="77777777" w:rsidR="00A46C90" w:rsidRPr="00171D4E" w:rsidRDefault="00E02B0F" w:rsidP="00E734B1">
      <w:pPr>
        <w:pStyle w:val="normaltableau"/>
        <w:numPr>
          <w:ilvl w:val="0"/>
          <w:numId w:val="15"/>
        </w:numPr>
        <w:spacing w:before="0" w:after="0" w:line="276" w:lineRule="auto"/>
        <w:ind w:left="357" w:hanging="357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Jestem przedsiębiorcą </w:t>
      </w: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(proszę wpisać X we właściwym polu)</w:t>
      </w:r>
      <w:r w:rsidRPr="00171D4E">
        <w:rPr>
          <w:lang w:val="pl-PL"/>
        </w:rPr>
        <w:t xml:space="preserve">: </w:t>
      </w:r>
    </w:p>
    <w:p w14:paraId="3D47BF24" w14:textId="77777777" w:rsidR="009A0FEC" w:rsidRPr="00171D4E" w:rsidRDefault="009A0FEC" w:rsidP="009A0FEC">
      <w:pPr>
        <w:pStyle w:val="normaltableau"/>
        <w:spacing w:before="0" w:after="0" w:line="276" w:lineRule="auto"/>
        <w:ind w:left="360"/>
        <w:rPr>
          <w:lang w:val="pl-PL"/>
        </w:rPr>
      </w:pPr>
    </w:p>
    <w:tbl>
      <w:tblPr>
        <w:tblW w:w="0" w:type="auto"/>
        <w:tblInd w:w="720" w:type="dxa"/>
        <w:tblLayout w:type="fixed"/>
        <w:tblLook w:val="0000" w:firstRow="0" w:lastRow="0" w:firstColumn="0" w:lastColumn="0" w:noHBand="0" w:noVBand="0"/>
      </w:tblPr>
      <w:tblGrid>
        <w:gridCol w:w="522"/>
        <w:gridCol w:w="6096"/>
      </w:tblGrid>
      <w:tr w:rsidR="00A46C90" w14:paraId="0B1AFE31" w14:textId="77777777" w:rsidTr="000F16B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AFA0" w14:textId="77777777" w:rsidR="00A46C90" w:rsidRPr="000F16B5" w:rsidRDefault="00A46C90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325D" w14:textId="77777777" w:rsidR="00A46C90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mikroprzedsiębiorstwo</w:t>
            </w:r>
          </w:p>
        </w:tc>
      </w:tr>
      <w:tr w:rsidR="00A46C90" w14:paraId="39F12A51" w14:textId="77777777" w:rsidTr="000F16B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6090" w14:textId="77777777" w:rsidR="00A46C90" w:rsidRDefault="00A46C90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4816" w14:textId="77777777" w:rsidR="00A46C90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małe przedsiębiorstwo</w:t>
            </w:r>
          </w:p>
        </w:tc>
      </w:tr>
      <w:tr w:rsidR="00A46C90" w14:paraId="03F4A8BA" w14:textId="77777777" w:rsidTr="000F16B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13359" w14:textId="77777777" w:rsidR="00A46C90" w:rsidRDefault="00A46C90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BD9F1" w14:textId="77777777" w:rsidR="00A46C90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średnie przedsiębiorstwo</w:t>
            </w:r>
          </w:p>
        </w:tc>
      </w:tr>
      <w:tr w:rsidR="00A46C90" w14:paraId="2E2A390A" w14:textId="77777777" w:rsidTr="000F16B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A78F" w14:textId="77777777" w:rsidR="00A46C90" w:rsidRDefault="00A46C90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DF770" w14:textId="77777777" w:rsidR="00A46C90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jednoosobowa działalność gospodarcza</w:t>
            </w:r>
          </w:p>
        </w:tc>
      </w:tr>
      <w:tr w:rsidR="000F16B5" w14:paraId="7A2AF47D" w14:textId="77777777" w:rsidTr="000F16B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AF4B3" w14:textId="77777777" w:rsidR="000F16B5" w:rsidRDefault="000F16B5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A361D" w14:textId="77777777" w:rsidR="000F16B5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osoba fizyczna nieprowadząca działalności gospodarczej</w:t>
            </w:r>
          </w:p>
        </w:tc>
      </w:tr>
      <w:tr w:rsidR="000F16B5" w14:paraId="0EE698F9" w14:textId="77777777" w:rsidTr="000F16B5">
        <w:trPr>
          <w:trHeight w:val="7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24649" w14:textId="77777777" w:rsidR="000F16B5" w:rsidRDefault="000F16B5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477E" w14:textId="77777777" w:rsidR="000F16B5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inny rodzaj</w:t>
            </w:r>
          </w:p>
        </w:tc>
      </w:tr>
      <w:tr w:rsidR="000F16B5" w14:paraId="31484658" w14:textId="77777777" w:rsidTr="000F16B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74706" w14:textId="77777777" w:rsidR="000F16B5" w:rsidRDefault="000F16B5">
            <w:pPr>
              <w:pStyle w:val="normaltableau"/>
              <w:snapToGrid w:val="0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C7E5B" w14:textId="77777777" w:rsidR="000F16B5" w:rsidRPr="000F16B5" w:rsidRDefault="000F16B5">
            <w:pPr>
              <w:pStyle w:val="normaltableau"/>
              <w:spacing w:before="0"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F16B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 - żadne z powyższych</w:t>
            </w:r>
          </w:p>
        </w:tc>
      </w:tr>
    </w:tbl>
    <w:p w14:paraId="3CBF7D47" w14:textId="77777777" w:rsidR="00A46C90" w:rsidRDefault="00E02B0F">
      <w:pPr>
        <w:pStyle w:val="normaltableau"/>
        <w:spacing w:before="0" w:after="0" w:line="360" w:lineRule="auto"/>
        <w:ind w:left="720"/>
      </w:pPr>
      <w:r>
        <w:rPr>
          <w:rFonts w:ascii="Times New Roman" w:hAnsi="Times New Roman" w:cs="Times New Roman"/>
          <w:sz w:val="24"/>
          <w:szCs w:val="24"/>
          <w:lang w:val="pl-PL"/>
        </w:rPr>
        <w:t>**</w:t>
      </w: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2</w:t>
      </w:r>
    </w:p>
    <w:p w14:paraId="1935E86F" w14:textId="77777777" w:rsidR="00974D14" w:rsidRPr="00974D14" w:rsidRDefault="00974D14" w:rsidP="00E734B1">
      <w:pPr>
        <w:pStyle w:val="Akapitzlist"/>
        <w:numPr>
          <w:ilvl w:val="0"/>
          <w:numId w:val="15"/>
        </w:numPr>
        <w:suppressAutoHyphens/>
        <w:spacing w:after="0" w:line="30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74D14">
        <w:rPr>
          <w:rFonts w:ascii="Times New Roman" w:hAnsi="Times New Roman" w:cs="Times New Roman"/>
          <w:sz w:val="24"/>
          <w:szCs w:val="24"/>
        </w:rPr>
        <w:t>Osoba do kontaktów z Zamawiającym..................................................................................</w:t>
      </w:r>
    </w:p>
    <w:p w14:paraId="7FE42971" w14:textId="20AD74E0" w:rsidR="00974D14" w:rsidRPr="00974D14" w:rsidRDefault="00974D14" w:rsidP="00974D14">
      <w:pPr>
        <w:spacing w:line="276" w:lineRule="auto"/>
      </w:pPr>
      <w:r>
        <w:t xml:space="preserve">      </w:t>
      </w:r>
      <w:r w:rsidR="00E734B1">
        <w:t xml:space="preserve">      </w:t>
      </w:r>
      <w:r w:rsidRPr="00974D14">
        <w:t>Nr telefonu ................................................, e-mail .........................</w:t>
      </w:r>
      <w:r>
        <w:t>.....</w:t>
      </w:r>
      <w:r w:rsidRPr="00974D14">
        <w:t>.................................</w:t>
      </w:r>
    </w:p>
    <w:p w14:paraId="6F16D1A1" w14:textId="77777777" w:rsidR="00A46C90" w:rsidRDefault="00E02B0F" w:rsidP="00E734B1">
      <w:pPr>
        <w:pStyle w:val="Akapitzlist"/>
        <w:numPr>
          <w:ilvl w:val="0"/>
          <w:numId w:val="15"/>
        </w:numPr>
        <w:spacing w:after="0" w:line="276" w:lineRule="auto"/>
      </w:pPr>
      <w:r>
        <w:rPr>
          <w:rFonts w:ascii="Times New Roman" w:hAnsi="Times New Roman" w:cs="Times New Roman"/>
          <w:sz w:val="24"/>
          <w:szCs w:val="24"/>
        </w:rPr>
        <w:t xml:space="preserve">Dane umożliwiające dostęp do dokumentów potwierdzający umocowanie osoby działającej </w:t>
      </w:r>
      <w:r>
        <w:rPr>
          <w:rFonts w:ascii="Times New Roman" w:hAnsi="Times New Roman" w:cs="Times New Roman"/>
          <w:sz w:val="24"/>
          <w:szCs w:val="24"/>
        </w:rPr>
        <w:br/>
        <w:t>w imieniu wykonawcy znajduje się w bezpłatnych i ogólnodostępnych bazach danych dostępnych pod następującym adresem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974F7CF" w14:textId="77777777" w:rsidR="00A46C90" w:rsidRDefault="00E02B0F">
      <w:pPr>
        <w:pStyle w:val="Akapitzlist"/>
        <w:spacing w:after="0"/>
        <w:ind w:left="708"/>
        <w:rPr>
          <w:rFonts w:ascii="Segoe UI Symbol" w:eastAsia="Segoe UI Symbol" w:hAnsi="Segoe UI Symbol" w:cs="Segoe UI Symbol"/>
        </w:rPr>
      </w:pPr>
      <w:r>
        <w:rPr>
          <w:rFonts w:ascii="MS Gothic" w:eastAsia="MS Gothic" w:hAnsi="MS Gothic" w:cs="MS Gothic" w:hint="eastAsia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baza  Krajowego   Rejestru  Sądowego   -  </w:t>
      </w:r>
      <w:hyperlink r:id="rId7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https://ems.ms.gov.pl/krs/</w:t>
        </w:r>
      </w:hyperlink>
    </w:p>
    <w:p w14:paraId="7753B6CF" w14:textId="77777777" w:rsidR="00A46C90" w:rsidRDefault="00E02B0F">
      <w:r>
        <w:rPr>
          <w:rFonts w:ascii="Segoe UI Symbol" w:eastAsia="Segoe UI Symbol" w:hAnsi="Segoe UI Symbol" w:cs="Segoe UI Symbol"/>
        </w:rPr>
        <w:t xml:space="preserve">      </w:t>
      </w:r>
      <w:r>
        <w:rPr>
          <w:rFonts w:ascii="Segoe UI Symbol" w:eastAsia="MS Gothic" w:hAnsi="Segoe UI Symbol" w:cs="Segoe UI Symbol"/>
        </w:rPr>
        <w:t>☐</w:t>
      </w:r>
      <w:r>
        <w:t xml:space="preserve"> baza  Centralnej   Ewidencji  i Informacji  o Działalności  Gospodarczej – </w:t>
      </w:r>
    </w:p>
    <w:p w14:paraId="619911A4" w14:textId="77777777" w:rsidR="00A46C90" w:rsidRDefault="00E02B0F">
      <w:pPr>
        <w:rPr>
          <w:rFonts w:ascii="Segoe UI Symbol" w:eastAsia="MS Gothic" w:hAnsi="Segoe UI Symbol" w:cs="Segoe UI Symbol"/>
        </w:rPr>
      </w:pPr>
      <w:r>
        <w:t xml:space="preserve">           </w:t>
      </w:r>
      <w:hyperlink r:id="rId8" w:history="1">
        <w:r>
          <w:rPr>
            <w:rStyle w:val="Hipercze"/>
          </w:rPr>
          <w:t>https://prod.ceidg.gov.pl/CEIDG</w:t>
        </w:r>
      </w:hyperlink>
    </w:p>
    <w:p w14:paraId="4846B6E4" w14:textId="77777777" w:rsidR="00A46C90" w:rsidRPr="008508D8" w:rsidRDefault="00E02B0F" w:rsidP="008508D8">
      <w:pPr>
        <w:pStyle w:val="Akapitzlist"/>
        <w:spacing w:after="0"/>
        <w:ind w:left="708"/>
      </w:pPr>
      <w:r>
        <w:rPr>
          <w:rFonts w:ascii="Segoe UI Symbol" w:eastAsia="MS Gothic" w:hAnsi="Segoe UI Symbol" w:cs="Segoe UI Symbol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(jeśli dotyczy   wpisać  nazwę oraz adres internetowy bazy danych)</w:t>
      </w:r>
    </w:p>
    <w:p w14:paraId="5BE31B66" w14:textId="77777777" w:rsidR="00A46C90" w:rsidRPr="00171D4E" w:rsidRDefault="00E02B0F" w:rsidP="00E734B1">
      <w:pPr>
        <w:pStyle w:val="normaltableau"/>
        <w:numPr>
          <w:ilvl w:val="0"/>
          <w:numId w:val="15"/>
        </w:numPr>
        <w:spacing w:before="0" w:after="0" w:line="360" w:lineRule="auto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Załącznikami do niniejszej oferty są:</w:t>
      </w:r>
    </w:p>
    <w:p w14:paraId="329EF857" w14:textId="77777777" w:rsidR="00A46C90" w:rsidRDefault="00E02B0F">
      <w:pPr>
        <w:pStyle w:val="normaltableau"/>
        <w:numPr>
          <w:ilvl w:val="0"/>
          <w:numId w:val="2"/>
        </w:numPr>
        <w:spacing w:before="0" w:after="0" w:line="360" w:lineRule="auto"/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14:paraId="17A9E4BE" w14:textId="77777777" w:rsidR="00A46C90" w:rsidRPr="008508D8" w:rsidRDefault="00E02B0F" w:rsidP="00FA013A">
      <w:pPr>
        <w:pStyle w:val="normaltableau"/>
        <w:numPr>
          <w:ilvl w:val="0"/>
          <w:numId w:val="2"/>
        </w:numPr>
        <w:spacing w:before="0" w:after="0" w:line="360" w:lineRule="auto"/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14:paraId="37A4CE83" w14:textId="1378E9C9" w:rsidR="00974D14" w:rsidRPr="00FA013A" w:rsidRDefault="008508D8" w:rsidP="00E734B1">
      <w:pPr>
        <w:pStyle w:val="normaltableau"/>
        <w:numPr>
          <w:ilvl w:val="0"/>
          <w:numId w:val="2"/>
        </w:numPr>
        <w:spacing w:before="0" w:after="0" w:line="360" w:lineRule="auto"/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14:paraId="4893478A" w14:textId="77777777" w:rsidR="00A46C90" w:rsidRPr="00171D4E" w:rsidRDefault="00E02B0F">
      <w:pPr>
        <w:pStyle w:val="normaltableau"/>
        <w:spacing w:before="0" w:after="0"/>
        <w:ind w:left="708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rozporządzenie Parlamentu Europejskiego i Rady ( UE) 2016/679 z dnia 27 kwietnia 2016 r. w sprawie ochrony osób fizycznych w związku z przetwarzaniem danych osobowych i w </w:t>
      </w:r>
    </w:p>
    <w:p w14:paraId="552C4BB4" w14:textId="77777777" w:rsidR="00A46C90" w:rsidRPr="00171D4E" w:rsidRDefault="00E02B0F">
      <w:pPr>
        <w:pStyle w:val="normaltableau"/>
        <w:spacing w:before="0" w:after="0"/>
        <w:ind w:left="708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sprawie swobodnego przepływu takich danych oraz uchylenia dyrektywy 95/46/WE ( ogólne rozporządzenie o ochronie danych) ( Dz. Urz. UE L 119 z 04.05.2016, str. 1 ).</w:t>
      </w:r>
    </w:p>
    <w:p w14:paraId="1F6118AD" w14:textId="77777777" w:rsidR="00A46C90" w:rsidRPr="00171D4E" w:rsidRDefault="00E02B0F">
      <w:pPr>
        <w:pStyle w:val="normaltableau"/>
        <w:spacing w:before="0" w:after="0"/>
        <w:ind w:left="708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 przypadku gdy wykonawca nie przekazuje danych osobowych innych niż bezpośrednio jego dotyczących lub zachodzi wyłączenie stosowania obowiązku informacyjnego, stosownie do art. 13 ust. </w:t>
      </w: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4 lub art. 14 ust. 5 RODO treści oświadczenia wykonawca nie składa ( usuniecie treści oświadczenia np. przez jego wykreślenie).</w:t>
      </w:r>
    </w:p>
    <w:p w14:paraId="6AFC67FB" w14:textId="77777777" w:rsidR="00A46C90" w:rsidRPr="00171D4E" w:rsidRDefault="00E02B0F">
      <w:pPr>
        <w:pStyle w:val="normaltableau"/>
        <w:spacing w:before="0" w:after="0"/>
        <w:ind w:left="708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**</w:t>
      </w:r>
      <w:r>
        <w:rPr>
          <w:rFonts w:ascii="Times New Roman" w:hAnsi="Times New Roman" w:cs="Times New Roman"/>
          <w:sz w:val="24"/>
          <w:szCs w:val="24"/>
          <w:lang w:val="pl-PL"/>
        </w:rPr>
        <w:t>Mikro przedsiębiorstwo to przedsiębiorstwo, które zatrudnia mniej niż 10 osób i którego roczny obrót lub roczna suma bilansowa nie przekracza 2 mln EUR. Małe przedsiębiorstwo to</w:t>
      </w:r>
    </w:p>
    <w:p w14:paraId="702DFECB" w14:textId="77777777" w:rsidR="00A46C90" w:rsidRPr="00171D4E" w:rsidRDefault="00E02B0F">
      <w:pPr>
        <w:pStyle w:val="normaltableau"/>
        <w:spacing w:before="0" w:after="0"/>
        <w:ind w:left="708"/>
        <w:rPr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przedsiębiorstwo, które zatrudnia mniej niż 50 osób i którego roczny obrót lub suma bilansowa nie przekracza 10 mln EUR. Średnie przedsiębiorstwo to przedsiębiorstwo, które nie są mikro przedsiębiorcami ani małymi przedsiębiorcami, które zatrudnia mniej niż 250 osób i którego roczny obrót nie przekracza 50 mln EUR lub suma bilansowa nie przekracza 43 mln</w:t>
      </w:r>
    </w:p>
    <w:p w14:paraId="2F94A044" w14:textId="77777777" w:rsidR="00A46C90" w:rsidRDefault="00E02B0F">
      <w:pPr>
        <w:pStyle w:val="normaltableau"/>
        <w:spacing w:before="0" w:after="0"/>
        <w:ind w:left="708"/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RUR.</w:t>
      </w:r>
    </w:p>
    <w:p w14:paraId="73D5278B" w14:textId="77777777" w:rsidR="00CE19C3" w:rsidRDefault="00E02B0F" w:rsidP="00514BA2">
      <w:pPr>
        <w:pStyle w:val="normaltableau"/>
        <w:spacing w:before="0" w:after="0"/>
        <w:ind w:left="708"/>
      </w:pPr>
      <w:r>
        <w:rPr>
          <w:rFonts w:ascii="Times New Roman" w:hAnsi="Times New Roman" w:cs="Times New Roman"/>
          <w:sz w:val="16"/>
          <w:szCs w:val="16"/>
          <w:vertAlign w:val="superscript"/>
          <w:lang w:val="pl-PL"/>
        </w:rPr>
        <w:t>2</w:t>
      </w:r>
      <w:r>
        <w:rPr>
          <w:rFonts w:ascii="Times New Roman" w:hAnsi="Times New Roman" w:cs="Times New Roman"/>
          <w:sz w:val="12"/>
          <w:szCs w:val="12"/>
          <w:lang w:val="pl-PL"/>
        </w:rPr>
        <w:t>zaznaczyć właściwe ,,x”</w:t>
      </w:r>
    </w:p>
    <w:sectPr w:rsidR="00CE19C3">
      <w:footerReference w:type="default" r:id="rId9"/>
      <w:pgSz w:w="11906" w:h="16838"/>
      <w:pgMar w:top="765" w:right="720" w:bottom="765" w:left="72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A689C" w14:textId="77777777" w:rsidR="00002B04" w:rsidRDefault="00002B04">
      <w:r>
        <w:separator/>
      </w:r>
    </w:p>
  </w:endnote>
  <w:endnote w:type="continuationSeparator" w:id="0">
    <w:p w14:paraId="456CBF6C" w14:textId="77777777" w:rsidR="00002B04" w:rsidRDefault="0000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altName w:val="Cambria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70960" w14:textId="77777777" w:rsidR="00936672" w:rsidRDefault="00936672">
    <w:pPr>
      <w:pStyle w:val="Stopka"/>
      <w:jc w:val="center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1256C">
      <w:rPr>
        <w:b/>
        <w:bCs/>
        <w:noProof/>
      </w:rPr>
      <w:t>6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1256C">
      <w:rPr>
        <w:b/>
        <w:bCs/>
        <w:noProof/>
      </w:rPr>
      <w:t>7</w:t>
    </w:r>
    <w:r>
      <w:rPr>
        <w:b/>
        <w:bCs/>
      </w:rPr>
      <w:fldChar w:fldCharType="end"/>
    </w:r>
  </w:p>
  <w:p w14:paraId="66AF9DA9" w14:textId="77777777" w:rsidR="00A46C90" w:rsidRDefault="00A46C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A1F7" w14:textId="77777777" w:rsidR="00002B04" w:rsidRDefault="00002B04">
      <w:r>
        <w:separator/>
      </w:r>
    </w:p>
  </w:footnote>
  <w:footnote w:type="continuationSeparator" w:id="0">
    <w:p w14:paraId="0460F2DF" w14:textId="77777777" w:rsidR="00002B04" w:rsidRDefault="00002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B6709CB4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 Light" w:hAnsi="Calibri Light" w:cs="Times New Roman" w:hint="default"/>
      </w:rPr>
    </w:lvl>
  </w:abstractNum>
  <w:abstractNum w:abstractNumId="3" w15:restartNumberingAfterBreak="0">
    <w:nsid w:val="00000004"/>
    <w:multiLevelType w:val="multilevel"/>
    <w:tmpl w:val="306CEF4E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  <w:lang w:val="pl-PL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900" w:hanging="720"/>
      </w:pPr>
      <w:rPr>
        <w:rFonts w:hint="default"/>
        <w:b/>
        <w:sz w:val="24"/>
      </w:rPr>
    </w:lvl>
  </w:abstractNum>
  <w:abstractNum w:abstractNumId="6" w15:restartNumberingAfterBreak="0">
    <w:nsid w:val="00000007"/>
    <w:multiLevelType w:val="singleLevel"/>
    <w:tmpl w:val="E78A4E3A"/>
    <w:name w:val="WW8Num9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sz w:val="22"/>
        <w:szCs w:val="24"/>
      </w:rPr>
    </w:lvl>
  </w:abstractNum>
  <w:abstractNum w:abstractNumId="9" w15:restartNumberingAfterBreak="0">
    <w:nsid w:val="090E1E1B"/>
    <w:multiLevelType w:val="hybridMultilevel"/>
    <w:tmpl w:val="E3D4EF22"/>
    <w:lvl w:ilvl="0" w:tplc="AEB27D2A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19AD2BB7"/>
    <w:multiLevelType w:val="hybridMultilevel"/>
    <w:tmpl w:val="9FC608EA"/>
    <w:name w:val="WW8Num103"/>
    <w:lvl w:ilvl="0" w:tplc="5B90FAEA">
      <w:start w:val="2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27442303"/>
    <w:multiLevelType w:val="hybridMultilevel"/>
    <w:tmpl w:val="C35057A8"/>
    <w:lvl w:ilvl="0" w:tplc="78668570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E5A24"/>
    <w:multiLevelType w:val="multilevel"/>
    <w:tmpl w:val="626408C4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0A13EBE"/>
    <w:multiLevelType w:val="hybridMultilevel"/>
    <w:tmpl w:val="2E38662A"/>
    <w:lvl w:ilvl="0" w:tplc="D562C4F0">
      <w:start w:val="1"/>
      <w:numFmt w:val="lowerLetter"/>
      <w:lvlText w:val="%1)"/>
      <w:lvlJc w:val="left"/>
      <w:pPr>
        <w:ind w:left="177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6290839"/>
    <w:multiLevelType w:val="hybridMultilevel"/>
    <w:tmpl w:val="64E29F82"/>
    <w:lvl w:ilvl="0" w:tplc="C91CE116">
      <w:start w:val="1"/>
      <w:numFmt w:val="lowerLetter"/>
      <w:lvlText w:val="%1)"/>
      <w:lvlJc w:val="left"/>
      <w:pPr>
        <w:ind w:left="81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5" w15:restartNumberingAfterBreak="0">
    <w:nsid w:val="3FDB72CD"/>
    <w:multiLevelType w:val="hybridMultilevel"/>
    <w:tmpl w:val="2E38662A"/>
    <w:lvl w:ilvl="0" w:tplc="D562C4F0">
      <w:start w:val="1"/>
      <w:numFmt w:val="lowerLetter"/>
      <w:lvlText w:val="%1)"/>
      <w:lvlJc w:val="left"/>
      <w:pPr>
        <w:ind w:left="177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1AC2559"/>
    <w:multiLevelType w:val="multilevel"/>
    <w:tmpl w:val="0B66CD82"/>
    <w:lvl w:ilvl="0">
      <w:start w:val="1"/>
      <w:numFmt w:val="decimal"/>
      <w:lvlText w:val="%1."/>
      <w:lvlJc w:val="left"/>
      <w:pPr>
        <w:tabs>
          <w:tab w:val="num" w:pos="0"/>
        </w:tabs>
        <w:ind w:left="453" w:hanging="453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018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178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338" w:hanging="180"/>
      </w:pPr>
      <w:rPr>
        <w:rFonts w:cs="Times New Roman"/>
      </w:rPr>
    </w:lvl>
  </w:abstractNum>
  <w:abstractNum w:abstractNumId="17" w15:restartNumberingAfterBreak="0">
    <w:nsid w:val="43031823"/>
    <w:multiLevelType w:val="hybridMultilevel"/>
    <w:tmpl w:val="49BADE8A"/>
    <w:name w:val="WW8Num102"/>
    <w:lvl w:ilvl="0" w:tplc="26AAA60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87472"/>
    <w:multiLevelType w:val="hybridMultilevel"/>
    <w:tmpl w:val="6546BB3A"/>
    <w:lvl w:ilvl="0" w:tplc="4E0A5F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C507084"/>
    <w:multiLevelType w:val="hybridMultilevel"/>
    <w:tmpl w:val="2E38662A"/>
    <w:lvl w:ilvl="0" w:tplc="D562C4F0">
      <w:start w:val="1"/>
      <w:numFmt w:val="lowerLetter"/>
      <w:lvlText w:val="%1)"/>
      <w:lvlJc w:val="left"/>
      <w:pPr>
        <w:ind w:left="177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015692B"/>
    <w:multiLevelType w:val="hybridMultilevel"/>
    <w:tmpl w:val="2E38662A"/>
    <w:lvl w:ilvl="0" w:tplc="D562C4F0">
      <w:start w:val="1"/>
      <w:numFmt w:val="lowerLetter"/>
      <w:lvlText w:val="%1)"/>
      <w:lvlJc w:val="left"/>
      <w:pPr>
        <w:ind w:left="177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5560050F"/>
    <w:multiLevelType w:val="hybridMultilevel"/>
    <w:tmpl w:val="F1B20336"/>
    <w:lvl w:ilvl="0" w:tplc="784CA1F2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698552B"/>
    <w:multiLevelType w:val="hybridMultilevel"/>
    <w:tmpl w:val="E9F28BB2"/>
    <w:lvl w:ilvl="0" w:tplc="96629264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40E6D"/>
    <w:multiLevelType w:val="hybridMultilevel"/>
    <w:tmpl w:val="2E38662A"/>
    <w:lvl w:ilvl="0" w:tplc="D562C4F0">
      <w:start w:val="1"/>
      <w:numFmt w:val="lowerLetter"/>
      <w:lvlText w:val="%1)"/>
      <w:lvlJc w:val="left"/>
      <w:pPr>
        <w:ind w:left="1776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6FCB08F5"/>
    <w:multiLevelType w:val="hybridMultilevel"/>
    <w:tmpl w:val="F202E2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6547B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79F622B0"/>
    <w:multiLevelType w:val="hybridMultilevel"/>
    <w:tmpl w:val="7728C6F6"/>
    <w:lvl w:ilvl="0" w:tplc="444C6EFE">
      <w:start w:val="1"/>
      <w:numFmt w:val="upperLetter"/>
      <w:lvlText w:val="%1.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C0239A4"/>
    <w:multiLevelType w:val="hybridMultilevel"/>
    <w:tmpl w:val="F5901EC4"/>
    <w:lvl w:ilvl="0" w:tplc="9232F44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E9A27C2"/>
    <w:multiLevelType w:val="hybridMultilevel"/>
    <w:tmpl w:val="BB820AD4"/>
    <w:lvl w:ilvl="0" w:tplc="C83E7EE4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num w:numId="1" w16cid:durableId="461968584">
    <w:abstractNumId w:val="0"/>
  </w:num>
  <w:num w:numId="2" w16cid:durableId="187837817">
    <w:abstractNumId w:val="1"/>
  </w:num>
  <w:num w:numId="3" w16cid:durableId="1908605735">
    <w:abstractNumId w:val="2"/>
  </w:num>
  <w:num w:numId="4" w16cid:durableId="843059628">
    <w:abstractNumId w:val="3"/>
  </w:num>
  <w:num w:numId="5" w16cid:durableId="1733655388">
    <w:abstractNumId w:val="4"/>
  </w:num>
  <w:num w:numId="6" w16cid:durableId="387193093">
    <w:abstractNumId w:val="5"/>
  </w:num>
  <w:num w:numId="7" w16cid:durableId="1634168183">
    <w:abstractNumId w:val="6"/>
  </w:num>
  <w:num w:numId="8" w16cid:durableId="1600286200">
    <w:abstractNumId w:val="7"/>
  </w:num>
  <w:num w:numId="9" w16cid:durableId="1834445871">
    <w:abstractNumId w:val="8"/>
  </w:num>
  <w:num w:numId="10" w16cid:durableId="2133085281">
    <w:abstractNumId w:val="17"/>
  </w:num>
  <w:num w:numId="11" w16cid:durableId="1444769344">
    <w:abstractNumId w:val="12"/>
  </w:num>
  <w:num w:numId="12" w16cid:durableId="1311444737">
    <w:abstractNumId w:val="16"/>
  </w:num>
  <w:num w:numId="13" w16cid:durableId="77138861">
    <w:abstractNumId w:val="21"/>
  </w:num>
  <w:num w:numId="14" w16cid:durableId="451633795">
    <w:abstractNumId w:val="11"/>
  </w:num>
  <w:num w:numId="15" w16cid:durableId="1795362932">
    <w:abstractNumId w:val="22"/>
  </w:num>
  <w:num w:numId="16" w16cid:durableId="1632635545">
    <w:abstractNumId w:val="18"/>
  </w:num>
  <w:num w:numId="17" w16cid:durableId="1149442361">
    <w:abstractNumId w:val="27"/>
  </w:num>
  <w:num w:numId="18" w16cid:durableId="1409840733">
    <w:abstractNumId w:val="9"/>
  </w:num>
  <w:num w:numId="19" w16cid:durableId="2077584915">
    <w:abstractNumId w:val="26"/>
  </w:num>
  <w:num w:numId="20" w16cid:durableId="2125344359">
    <w:abstractNumId w:val="10"/>
  </w:num>
  <w:num w:numId="21" w16cid:durableId="2022734696">
    <w:abstractNumId w:val="28"/>
  </w:num>
  <w:num w:numId="22" w16cid:durableId="1359086937">
    <w:abstractNumId w:val="15"/>
  </w:num>
  <w:num w:numId="23" w16cid:durableId="1951627220">
    <w:abstractNumId w:val="25"/>
  </w:num>
  <w:num w:numId="24" w16cid:durableId="1783766413">
    <w:abstractNumId w:val="14"/>
  </w:num>
  <w:num w:numId="25" w16cid:durableId="1813329311">
    <w:abstractNumId w:val="24"/>
  </w:num>
  <w:num w:numId="26" w16cid:durableId="2077972221">
    <w:abstractNumId w:val="13"/>
  </w:num>
  <w:num w:numId="27" w16cid:durableId="27221071">
    <w:abstractNumId w:val="20"/>
  </w:num>
  <w:num w:numId="28" w16cid:durableId="865410424">
    <w:abstractNumId w:val="23"/>
  </w:num>
  <w:num w:numId="29" w16cid:durableId="16494318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9CF"/>
    <w:rsid w:val="00002B04"/>
    <w:rsid w:val="00013DE4"/>
    <w:rsid w:val="00021DBE"/>
    <w:rsid w:val="00046A04"/>
    <w:rsid w:val="00060EFE"/>
    <w:rsid w:val="00065E10"/>
    <w:rsid w:val="00067AA6"/>
    <w:rsid w:val="000B5539"/>
    <w:rsid w:val="000F16B5"/>
    <w:rsid w:val="00133BD2"/>
    <w:rsid w:val="00144290"/>
    <w:rsid w:val="00171D4E"/>
    <w:rsid w:val="00174D18"/>
    <w:rsid w:val="001919DE"/>
    <w:rsid w:val="001B0E8A"/>
    <w:rsid w:val="001C4784"/>
    <w:rsid w:val="001E4CDE"/>
    <w:rsid w:val="00234553"/>
    <w:rsid w:val="002E0230"/>
    <w:rsid w:val="003003C2"/>
    <w:rsid w:val="00301AD4"/>
    <w:rsid w:val="00322DA0"/>
    <w:rsid w:val="00331098"/>
    <w:rsid w:val="0033609D"/>
    <w:rsid w:val="00365DAD"/>
    <w:rsid w:val="00372FF8"/>
    <w:rsid w:val="00373051"/>
    <w:rsid w:val="003E01B4"/>
    <w:rsid w:val="0041256C"/>
    <w:rsid w:val="00430C40"/>
    <w:rsid w:val="004E29CF"/>
    <w:rsid w:val="005132E9"/>
    <w:rsid w:val="00514BA2"/>
    <w:rsid w:val="005150DD"/>
    <w:rsid w:val="005872C7"/>
    <w:rsid w:val="005909B6"/>
    <w:rsid w:val="005B29B9"/>
    <w:rsid w:val="006723D6"/>
    <w:rsid w:val="006A32E7"/>
    <w:rsid w:val="006A3BB2"/>
    <w:rsid w:val="006F2455"/>
    <w:rsid w:val="007419E9"/>
    <w:rsid w:val="007A2F80"/>
    <w:rsid w:val="007F5FCE"/>
    <w:rsid w:val="008508D8"/>
    <w:rsid w:val="008701C9"/>
    <w:rsid w:val="0088119D"/>
    <w:rsid w:val="008E0040"/>
    <w:rsid w:val="00936672"/>
    <w:rsid w:val="009471F7"/>
    <w:rsid w:val="00956F65"/>
    <w:rsid w:val="00974D14"/>
    <w:rsid w:val="009A0FEC"/>
    <w:rsid w:val="009A569C"/>
    <w:rsid w:val="009C0886"/>
    <w:rsid w:val="00A01597"/>
    <w:rsid w:val="00A37532"/>
    <w:rsid w:val="00A46C90"/>
    <w:rsid w:val="00A82E98"/>
    <w:rsid w:val="00A9371A"/>
    <w:rsid w:val="00A95565"/>
    <w:rsid w:val="00AB2428"/>
    <w:rsid w:val="00AD54AF"/>
    <w:rsid w:val="00B37726"/>
    <w:rsid w:val="00B46F3E"/>
    <w:rsid w:val="00B51D3A"/>
    <w:rsid w:val="00B97571"/>
    <w:rsid w:val="00BB3148"/>
    <w:rsid w:val="00BB3A9F"/>
    <w:rsid w:val="00BD43C4"/>
    <w:rsid w:val="00BD72E8"/>
    <w:rsid w:val="00C071B3"/>
    <w:rsid w:val="00C52957"/>
    <w:rsid w:val="00C56892"/>
    <w:rsid w:val="00C73CC9"/>
    <w:rsid w:val="00C83445"/>
    <w:rsid w:val="00CA778F"/>
    <w:rsid w:val="00CC55BA"/>
    <w:rsid w:val="00CE19C3"/>
    <w:rsid w:val="00D16711"/>
    <w:rsid w:val="00DA77CF"/>
    <w:rsid w:val="00DE03B7"/>
    <w:rsid w:val="00E02B0F"/>
    <w:rsid w:val="00E152E1"/>
    <w:rsid w:val="00E33E22"/>
    <w:rsid w:val="00E4719F"/>
    <w:rsid w:val="00E734B1"/>
    <w:rsid w:val="00E83BD1"/>
    <w:rsid w:val="00EA356F"/>
    <w:rsid w:val="00FA013A"/>
    <w:rsid w:val="00FA4F3B"/>
    <w:rsid w:val="00FA69D2"/>
    <w:rsid w:val="00FC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8D6279"/>
  <w15:chartTrackingRefBased/>
  <w15:docId w15:val="{A5FACB0E-C6EB-4320-9B08-62D10376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1B3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6372" w:firstLine="0"/>
      <w:jc w:val="right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ind w:left="0" w:right="23" w:firstLine="0"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Calibri Light" w:hAnsi="Calibri Light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  <w:b/>
      <w:bCs/>
      <w:sz w:val="22"/>
      <w:szCs w:val="24"/>
      <w:lang w:val="pl-PL" w:eastAsia="en-US"/>
    </w:rPr>
  </w:style>
  <w:style w:type="character" w:customStyle="1" w:styleId="WW8Num5z0">
    <w:name w:val="WW8Num5z0"/>
    <w:rPr>
      <w:rFonts w:ascii="Symbol" w:hAnsi="Symbol" w:cs="Symbol" w:hint="default"/>
      <w:b w:val="0"/>
      <w:i w:val="0"/>
      <w:sz w:val="40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  <w:b/>
      <w:sz w:val="24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  <w:b/>
      <w:bCs/>
    </w:rPr>
  </w:style>
  <w:style w:type="character" w:customStyle="1" w:styleId="WW8Num12z0">
    <w:name w:val="WW8Num12z0"/>
    <w:rPr>
      <w:rFonts w:ascii="Times New Roman" w:hAnsi="Times New Roman" w:cs="Times New Roman" w:hint="default"/>
      <w:b/>
      <w:bCs/>
      <w:sz w:val="22"/>
      <w:szCs w:val="24"/>
    </w:rPr>
  </w:style>
  <w:style w:type="character" w:customStyle="1" w:styleId="WW8Num13z0">
    <w:name w:val="WW8Num13z0"/>
    <w:rPr>
      <w:rFonts w:hint="default"/>
      <w:b/>
      <w:bCs/>
    </w:rPr>
  </w:style>
  <w:style w:type="character" w:customStyle="1" w:styleId="WW8Num14z0">
    <w:name w:val="WW8Num14z0"/>
    <w:rPr>
      <w:rFonts w:hint="default"/>
      <w:b w:val="0"/>
      <w:bCs w:val="0"/>
    </w:rPr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rFonts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 Light" w:hAnsi="Calibri Light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alibri" w:hAnsi="Calibri" w:cs="Calibri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  <w:b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  <w:i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  <w:b/>
      <w:sz w:val="23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Arial" w:hint="default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  <w:i w:val="0"/>
      <w:sz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  <w:b/>
      <w:bCs/>
      <w:sz w:val="22"/>
      <w:szCs w:val="24"/>
      <w:lang w:val="pl-PL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  <w:b w:val="0"/>
      <w:i w:val="0"/>
      <w:sz w:val="40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/>
      <w:sz w:val="22"/>
      <w:szCs w:val="22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Calibri" w:hAnsi="Calibri" w:cs="Calibri" w:hint="default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PodtytuZnak">
    <w:name w:val="Podtytuł Znak"/>
    <w:rPr>
      <w:sz w:val="32"/>
      <w:szCs w:val="24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xt">
    <w:name w:val="text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"/>
    <w:uiPriority w:val="34"/>
    <w:qFormat/>
    <w:rPr>
      <w:rFonts w:ascii="Calibri" w:eastAsia="Calibri" w:hAnsi="Calibri" w:cs="Calibri"/>
      <w:sz w:val="22"/>
      <w:szCs w:val="22"/>
    </w:rPr>
  </w:style>
  <w:style w:type="paragraph" w:customStyle="1" w:styleId="Nagwek20">
    <w:name w:val="Nagłówek2"/>
    <w:basedOn w:val="Normalny"/>
    <w:next w:val="Podtytu"/>
    <w:pPr>
      <w:jc w:val="center"/>
    </w:pPr>
    <w:rPr>
      <w:b/>
      <w:sz w:val="40"/>
    </w:rPr>
  </w:style>
  <w:style w:type="paragraph" w:styleId="Tekstpodstawowy">
    <w:name w:val="Body Text"/>
    <w:basedOn w:val="Normalny"/>
    <w:rPr>
      <w:sz w:val="28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31">
    <w:name w:val="Tekst podstawowy 31"/>
    <w:basedOn w:val="Normalny"/>
    <w:pPr>
      <w:jc w:val="both"/>
    </w:pPr>
    <w:rPr>
      <w:sz w:val="28"/>
      <w:szCs w:val="20"/>
    </w:rPr>
  </w:style>
  <w:style w:type="paragraph" w:customStyle="1" w:styleId="Tekstpodstawowy21">
    <w:name w:val="Tekst podstawowy 21"/>
    <w:basedOn w:val="Normalny"/>
    <w:pPr>
      <w:spacing w:line="360" w:lineRule="auto"/>
    </w:pPr>
    <w:rPr>
      <w:sz w:val="26"/>
    </w:rPr>
  </w:style>
  <w:style w:type="paragraph" w:styleId="Podtytu">
    <w:name w:val="Subtitle"/>
    <w:basedOn w:val="Normalny"/>
    <w:next w:val="Tekstpodstawowy"/>
    <w:qFormat/>
    <w:pPr>
      <w:jc w:val="both"/>
    </w:pPr>
    <w:rPr>
      <w:sz w:val="32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suppressLineNumbers/>
      <w:tabs>
        <w:tab w:val="center" w:pos="5103"/>
        <w:tab w:val="right" w:pos="10206"/>
      </w:tabs>
    </w:pPr>
    <w:rPr>
      <w:lang w:val="x-none"/>
    </w:rPr>
  </w:style>
  <w:style w:type="paragraph" w:customStyle="1" w:styleId="Standard">
    <w:name w:val="Standard"/>
    <w:pPr>
      <w:suppressAutoHyphens/>
    </w:pPr>
    <w:rPr>
      <w:sz w:val="24"/>
      <w:lang w:eastAsia="zh-CN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Default">
    <w:name w:val="Default"/>
    <w:qFormat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Domylnie">
    <w:name w:val="WW-Domyślnie"/>
    <w:pPr>
      <w:suppressAutoHyphens/>
    </w:pPr>
    <w:rPr>
      <w:sz w:val="24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Domylnie">
    <w:name w:val="Domyślnie"/>
    <w:pPr>
      <w:suppressAutoHyphens/>
      <w:snapToGrid w:val="0"/>
    </w:pPr>
    <w:rPr>
      <w:kern w:val="2"/>
      <w:sz w:val="24"/>
      <w:lang w:eastAsia="zh-CN"/>
    </w:rPr>
  </w:style>
  <w:style w:type="paragraph" w:styleId="Akapitzlist">
    <w:name w:val="List Paragraph"/>
    <w:aliases w:val="Odstavec,CW_Lista,wypunktowanie,Nag 1,Wypunktowanie,List Paragraph1,L1,Numerowanie,Akapit z listą5"/>
    <w:basedOn w:val="Normalny"/>
    <w:uiPriority w:val="34"/>
    <w:qFormat/>
    <w:pPr>
      <w:suppressAutoHyphens w:val="0"/>
      <w:spacing w:after="200" w:line="360" w:lineRule="auto"/>
      <w:ind w:left="720" w:hanging="357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textAlignment w:val="baseline"/>
    </w:pPr>
    <w:rPr>
      <w:rFonts w:ascii="Calibri" w:hAnsi="Calibri" w:cs="Calibri"/>
      <w:kern w:val="2"/>
      <w:sz w:val="22"/>
      <w:szCs w:val="22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2056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dnia</vt:lpstr>
    </vt:vector>
  </TitlesOfParts>
  <Company/>
  <LinksUpToDate>false</LinksUpToDate>
  <CharactersWithSpaces>14370</CharactersWithSpaces>
  <SharedDoc>false</SharedDoc>
  <HLinks>
    <vt:vector size="12" baseType="variant">
      <vt:variant>
        <vt:i4>2424953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</vt:lpwstr>
      </vt:variant>
      <vt:variant>
        <vt:lpwstr/>
      </vt:variant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dnia</dc:title>
  <dc:subject/>
  <dc:creator>Urząd Miasta Mszczonów</dc:creator>
  <cp:keywords/>
  <cp:lastModifiedBy>Aleksandra Góraj</cp:lastModifiedBy>
  <cp:revision>5</cp:revision>
  <cp:lastPrinted>2018-06-25T10:46:00Z</cp:lastPrinted>
  <dcterms:created xsi:type="dcterms:W3CDTF">2025-03-13T10:55:00Z</dcterms:created>
  <dcterms:modified xsi:type="dcterms:W3CDTF">2025-03-13T11:22:00Z</dcterms:modified>
</cp:coreProperties>
</file>