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1E802" w14:textId="77777777" w:rsidR="00D04007" w:rsidRDefault="00D752DF" w:rsidP="00B7285D">
      <w:pPr>
        <w:spacing w:line="288" w:lineRule="auto"/>
        <w:jc w:val="center"/>
        <w:rPr>
          <w:b/>
          <w:sz w:val="22"/>
          <w:szCs w:val="22"/>
        </w:rPr>
      </w:pPr>
      <w:r w:rsidRPr="00737C13">
        <w:rPr>
          <w:b/>
          <w:sz w:val="22"/>
          <w:szCs w:val="22"/>
        </w:rPr>
        <w:t>UMOW</w:t>
      </w:r>
      <w:r w:rsidR="00A74602" w:rsidRPr="00737C13">
        <w:rPr>
          <w:b/>
          <w:sz w:val="22"/>
          <w:szCs w:val="22"/>
        </w:rPr>
        <w:t>A Nr PN …/2025</w:t>
      </w:r>
    </w:p>
    <w:p w14:paraId="0224ABE6" w14:textId="43A5E93F" w:rsidR="00D752DF" w:rsidRPr="00737C13" w:rsidRDefault="00A74602" w:rsidP="00B7285D">
      <w:pPr>
        <w:spacing w:line="288" w:lineRule="auto"/>
        <w:jc w:val="center"/>
        <w:rPr>
          <w:b/>
          <w:sz w:val="22"/>
          <w:szCs w:val="22"/>
        </w:rPr>
      </w:pPr>
      <w:bookmarkStart w:id="0" w:name="_GoBack"/>
      <w:bookmarkEnd w:id="0"/>
      <w:r w:rsidRPr="00737C13">
        <w:rPr>
          <w:b/>
          <w:sz w:val="22"/>
          <w:szCs w:val="22"/>
        </w:rPr>
        <w:t xml:space="preserve"> (wzór)</w:t>
      </w:r>
    </w:p>
    <w:p w14:paraId="53E33BDE" w14:textId="77777777" w:rsidR="00D752DF" w:rsidRPr="00737C13" w:rsidRDefault="00D752DF" w:rsidP="00D752DF">
      <w:pPr>
        <w:spacing w:line="288" w:lineRule="auto"/>
        <w:jc w:val="both"/>
        <w:rPr>
          <w:sz w:val="22"/>
          <w:szCs w:val="22"/>
        </w:rPr>
      </w:pPr>
    </w:p>
    <w:p w14:paraId="4F7C9F06" w14:textId="2BB627A3" w:rsidR="00AA3FFF" w:rsidRPr="00737C13" w:rsidRDefault="00AA3FFF" w:rsidP="00B7285D">
      <w:pPr>
        <w:spacing w:line="288" w:lineRule="auto"/>
        <w:jc w:val="both"/>
        <w:rPr>
          <w:sz w:val="22"/>
          <w:szCs w:val="22"/>
        </w:rPr>
      </w:pPr>
      <w:r w:rsidRPr="00737C13">
        <w:rPr>
          <w:sz w:val="22"/>
          <w:szCs w:val="22"/>
        </w:rPr>
        <w:t xml:space="preserve">zawarta </w:t>
      </w:r>
      <w:r w:rsidR="00A74602" w:rsidRPr="00737C13">
        <w:rPr>
          <w:sz w:val="22"/>
          <w:szCs w:val="22"/>
        </w:rPr>
        <w:t xml:space="preserve">w dniu  ..................... r., </w:t>
      </w:r>
      <w:r w:rsidR="003A1B6D" w:rsidRPr="00737C13">
        <w:rPr>
          <w:sz w:val="22"/>
          <w:szCs w:val="22"/>
        </w:rPr>
        <w:t>w Konstancinie-Jeziornie</w:t>
      </w:r>
      <w:r w:rsidR="00A74602" w:rsidRPr="00737C13">
        <w:rPr>
          <w:sz w:val="22"/>
          <w:szCs w:val="22"/>
        </w:rPr>
        <w:t>,</w:t>
      </w:r>
      <w:r w:rsidRPr="00737C13">
        <w:rPr>
          <w:sz w:val="22"/>
          <w:szCs w:val="22"/>
        </w:rPr>
        <w:t xml:space="preserve"> </w:t>
      </w:r>
      <w:r w:rsidR="003A1B6D" w:rsidRPr="00737C13">
        <w:rPr>
          <w:sz w:val="22"/>
          <w:szCs w:val="22"/>
        </w:rPr>
        <w:t xml:space="preserve"> </w:t>
      </w:r>
      <w:r w:rsidRPr="00737C13">
        <w:rPr>
          <w:sz w:val="22"/>
          <w:szCs w:val="22"/>
        </w:rPr>
        <w:t>pomiędzy:</w:t>
      </w:r>
    </w:p>
    <w:p w14:paraId="7AED7ED2" w14:textId="2F4419B9" w:rsidR="00AA3FFF" w:rsidRPr="00737C13" w:rsidRDefault="003A1B6D" w:rsidP="00B7285D">
      <w:pPr>
        <w:spacing w:line="288" w:lineRule="auto"/>
        <w:jc w:val="both"/>
        <w:rPr>
          <w:sz w:val="22"/>
          <w:szCs w:val="22"/>
        </w:rPr>
      </w:pPr>
      <w:r w:rsidRPr="00737C13">
        <w:rPr>
          <w:sz w:val="22"/>
          <w:szCs w:val="22"/>
        </w:rPr>
        <w:t xml:space="preserve">Spółką </w:t>
      </w:r>
      <w:r w:rsidR="00AA3FFF" w:rsidRPr="00737C13">
        <w:rPr>
          <w:sz w:val="22"/>
          <w:szCs w:val="22"/>
        </w:rPr>
        <w:t>Mazowieckie Centrum Rehabilitacji „STOCER” Sp</w:t>
      </w:r>
      <w:r w:rsidRPr="00737C13">
        <w:rPr>
          <w:sz w:val="22"/>
          <w:szCs w:val="22"/>
        </w:rPr>
        <w:t xml:space="preserve">. z o.o.  </w:t>
      </w:r>
      <w:r w:rsidR="00AA3FFF" w:rsidRPr="00737C13">
        <w:rPr>
          <w:sz w:val="22"/>
          <w:szCs w:val="22"/>
        </w:rPr>
        <w:t xml:space="preserve">z siedzibą </w:t>
      </w:r>
      <w:r w:rsidRPr="00737C13">
        <w:rPr>
          <w:sz w:val="22"/>
          <w:szCs w:val="22"/>
        </w:rPr>
        <w:t xml:space="preserve">w Konstancinie-Jeziornie,  </w:t>
      </w:r>
      <w:r w:rsidR="00AA3FFF" w:rsidRPr="00737C13">
        <w:rPr>
          <w:sz w:val="22"/>
          <w:szCs w:val="22"/>
        </w:rPr>
        <w:t>przy</w:t>
      </w:r>
      <w:r w:rsidRPr="00737C13">
        <w:rPr>
          <w:sz w:val="22"/>
          <w:szCs w:val="22"/>
        </w:rPr>
        <w:t xml:space="preserve"> ul. Wierzejewskiego 12,  wpisaną do </w:t>
      </w:r>
      <w:r w:rsidR="00AA3FFF" w:rsidRPr="00737C13">
        <w:rPr>
          <w:sz w:val="22"/>
          <w:szCs w:val="22"/>
        </w:rPr>
        <w:t xml:space="preserve"> </w:t>
      </w:r>
      <w:bookmarkStart w:id="1" w:name="_Hlk193054131"/>
      <w:r w:rsidR="00A74602" w:rsidRPr="00737C13">
        <w:rPr>
          <w:sz w:val="22"/>
          <w:szCs w:val="22"/>
        </w:rPr>
        <w:t xml:space="preserve">rejestru przedsiębiorców prowadzonego przez Sąd Rejonowy dla m. st. Warszawy w Warszawie, XIV Wydział Gospodarczy Krajowego Rejestru Sądowego pod numerem KRS 0000337011, wpisaną do rejestru Podmiotów Wykonujących Działalność Leczniczą pod numerem  Księgi Rejestrowej 25341 Oznaczenie Organu: W-14, NIP 123-11-94-950, REGON 142013120, zwaną dalej „Zamawiającym”, </w:t>
      </w:r>
      <w:bookmarkEnd w:id="1"/>
      <w:r w:rsidR="00AA3FFF" w:rsidRPr="00737C13">
        <w:rPr>
          <w:sz w:val="22"/>
          <w:szCs w:val="22"/>
        </w:rPr>
        <w:t>reprezentowaną przez:</w:t>
      </w:r>
    </w:p>
    <w:p w14:paraId="04272FBC" w14:textId="77777777" w:rsidR="00AA3FFF" w:rsidRPr="00737C13" w:rsidRDefault="00AA3FFF" w:rsidP="00B7285D">
      <w:pPr>
        <w:spacing w:line="288" w:lineRule="auto"/>
        <w:jc w:val="both"/>
        <w:rPr>
          <w:sz w:val="22"/>
          <w:szCs w:val="22"/>
        </w:rPr>
      </w:pPr>
    </w:p>
    <w:p w14:paraId="6E5EF312" w14:textId="09315E89" w:rsidR="00AA3FFF" w:rsidRPr="00737C13" w:rsidRDefault="00A74602" w:rsidP="00B7285D">
      <w:pPr>
        <w:spacing w:line="288" w:lineRule="auto"/>
        <w:jc w:val="both"/>
        <w:rPr>
          <w:sz w:val="22"/>
          <w:szCs w:val="22"/>
        </w:rPr>
      </w:pPr>
      <w:r w:rsidRPr="00737C13">
        <w:rPr>
          <w:sz w:val="22"/>
          <w:szCs w:val="22"/>
        </w:rPr>
        <w:t>Pana Piotra Papaja</w:t>
      </w:r>
      <w:r w:rsidRPr="00737C13">
        <w:rPr>
          <w:sz w:val="22"/>
          <w:szCs w:val="22"/>
        </w:rPr>
        <w:tab/>
      </w:r>
      <w:r w:rsidR="00AA3FFF" w:rsidRPr="00737C13">
        <w:rPr>
          <w:sz w:val="22"/>
          <w:szCs w:val="22"/>
        </w:rPr>
        <w:tab/>
      </w:r>
      <w:r w:rsidR="00AA3FFF" w:rsidRPr="00737C13">
        <w:rPr>
          <w:sz w:val="22"/>
          <w:szCs w:val="22"/>
        </w:rPr>
        <w:tab/>
        <w:t>-</w:t>
      </w:r>
      <w:r w:rsidR="00AA3FFF" w:rsidRPr="00737C13">
        <w:rPr>
          <w:sz w:val="22"/>
          <w:szCs w:val="22"/>
        </w:rPr>
        <w:tab/>
      </w:r>
      <w:r w:rsidRPr="00737C13">
        <w:rPr>
          <w:sz w:val="22"/>
          <w:szCs w:val="22"/>
        </w:rPr>
        <w:t>Prezesa Zarządu</w:t>
      </w:r>
    </w:p>
    <w:p w14:paraId="4B9FE715" w14:textId="77777777" w:rsidR="00AA3FFF" w:rsidRPr="00737C13" w:rsidRDefault="00AA3FFF" w:rsidP="00B7285D">
      <w:pPr>
        <w:spacing w:line="288" w:lineRule="auto"/>
        <w:jc w:val="both"/>
        <w:rPr>
          <w:sz w:val="22"/>
          <w:szCs w:val="22"/>
        </w:rPr>
      </w:pPr>
      <w:r w:rsidRPr="00737C13">
        <w:rPr>
          <w:sz w:val="22"/>
          <w:szCs w:val="22"/>
        </w:rPr>
        <w:t>………………………………..</w:t>
      </w:r>
      <w:r w:rsidRPr="00737C13">
        <w:rPr>
          <w:sz w:val="22"/>
          <w:szCs w:val="22"/>
        </w:rPr>
        <w:tab/>
      </w:r>
      <w:r w:rsidRPr="00737C13">
        <w:rPr>
          <w:sz w:val="22"/>
          <w:szCs w:val="22"/>
        </w:rPr>
        <w:tab/>
        <w:t>-</w:t>
      </w:r>
      <w:r w:rsidRPr="00737C13">
        <w:rPr>
          <w:sz w:val="22"/>
          <w:szCs w:val="22"/>
        </w:rPr>
        <w:tab/>
        <w:t>……………………………………</w:t>
      </w:r>
    </w:p>
    <w:p w14:paraId="5071000C" w14:textId="77777777" w:rsidR="003A1B6D" w:rsidRPr="00737C13" w:rsidRDefault="003A1B6D" w:rsidP="00B7285D">
      <w:pPr>
        <w:spacing w:line="288" w:lineRule="auto"/>
        <w:jc w:val="both"/>
        <w:rPr>
          <w:sz w:val="22"/>
          <w:szCs w:val="22"/>
        </w:rPr>
      </w:pPr>
      <w:r w:rsidRPr="00737C13">
        <w:rPr>
          <w:sz w:val="22"/>
          <w:szCs w:val="22"/>
        </w:rPr>
        <w:t>………………………………..</w:t>
      </w:r>
      <w:r w:rsidRPr="00737C13">
        <w:rPr>
          <w:sz w:val="22"/>
          <w:szCs w:val="22"/>
        </w:rPr>
        <w:tab/>
      </w:r>
      <w:r w:rsidRPr="00737C13">
        <w:rPr>
          <w:sz w:val="22"/>
          <w:szCs w:val="22"/>
        </w:rPr>
        <w:tab/>
        <w:t>-</w:t>
      </w:r>
      <w:r w:rsidRPr="00737C13">
        <w:rPr>
          <w:sz w:val="22"/>
          <w:szCs w:val="22"/>
        </w:rPr>
        <w:tab/>
        <w:t>……………………………………</w:t>
      </w:r>
    </w:p>
    <w:p w14:paraId="1A1BAA06" w14:textId="460457F4" w:rsidR="002E37FD" w:rsidRPr="00737C13" w:rsidRDefault="003A1B6D" w:rsidP="00B7285D">
      <w:pPr>
        <w:widowControl w:val="0"/>
        <w:autoSpaceDE/>
        <w:spacing w:line="288" w:lineRule="auto"/>
        <w:jc w:val="both"/>
        <w:rPr>
          <w:rFonts w:eastAsia="SimSun"/>
          <w:kern w:val="2"/>
          <w:sz w:val="22"/>
          <w:szCs w:val="22"/>
          <w:lang w:eastAsia="hi-IN" w:bidi="hi-IN"/>
        </w:rPr>
      </w:pPr>
      <w:r w:rsidRPr="00737C13">
        <w:rPr>
          <w:rFonts w:eastAsia="SimSun"/>
          <w:kern w:val="2"/>
          <w:sz w:val="22"/>
          <w:szCs w:val="22"/>
          <w:lang w:eastAsia="hi-IN" w:bidi="hi-IN"/>
        </w:rPr>
        <w:t>zwaną w treści Umowy „Zamawiającym”</w:t>
      </w:r>
    </w:p>
    <w:p w14:paraId="32565D9B" w14:textId="77777777" w:rsidR="00D752DF" w:rsidRPr="00737C13" w:rsidRDefault="00D752DF" w:rsidP="00B7285D">
      <w:pPr>
        <w:spacing w:line="288" w:lineRule="auto"/>
        <w:jc w:val="both"/>
        <w:rPr>
          <w:sz w:val="22"/>
          <w:szCs w:val="22"/>
        </w:rPr>
      </w:pPr>
      <w:r w:rsidRPr="00737C13">
        <w:rPr>
          <w:sz w:val="22"/>
          <w:szCs w:val="22"/>
        </w:rPr>
        <w:t>a</w:t>
      </w:r>
    </w:p>
    <w:p w14:paraId="3651CA57" w14:textId="77777777" w:rsidR="005E57BF" w:rsidRPr="00737C13" w:rsidRDefault="005E57BF" w:rsidP="00B7285D">
      <w:pPr>
        <w:spacing w:line="288" w:lineRule="auto"/>
        <w:jc w:val="both"/>
        <w:rPr>
          <w:sz w:val="22"/>
          <w:szCs w:val="22"/>
        </w:rPr>
      </w:pPr>
      <w:r w:rsidRPr="00737C13">
        <w:rPr>
          <w:sz w:val="22"/>
          <w:szCs w:val="22"/>
        </w:rPr>
        <w:t>…………………………………………………………………………………………………………………………………………………………………………………………………………………………………………………………….. zwaną/</w:t>
      </w:r>
      <w:proofErr w:type="spellStart"/>
      <w:r w:rsidRPr="00737C13">
        <w:rPr>
          <w:sz w:val="22"/>
          <w:szCs w:val="22"/>
        </w:rPr>
        <w:t>ym</w:t>
      </w:r>
      <w:proofErr w:type="spellEnd"/>
      <w:r w:rsidRPr="00737C13">
        <w:rPr>
          <w:sz w:val="22"/>
          <w:szCs w:val="22"/>
        </w:rPr>
        <w:t xml:space="preserve"> dalej  „Wykonawcą”., reprezentowaną przez:</w:t>
      </w:r>
    </w:p>
    <w:p w14:paraId="7ACC4CEF" w14:textId="77777777" w:rsidR="005E57BF" w:rsidRPr="00737C13" w:rsidRDefault="005E57BF" w:rsidP="00B7285D">
      <w:pPr>
        <w:spacing w:line="288" w:lineRule="auto"/>
        <w:jc w:val="both"/>
        <w:rPr>
          <w:sz w:val="22"/>
          <w:szCs w:val="22"/>
        </w:rPr>
      </w:pPr>
      <w:r w:rsidRPr="00737C13">
        <w:rPr>
          <w:sz w:val="22"/>
          <w:szCs w:val="22"/>
        </w:rPr>
        <w:t>…………………………….</w:t>
      </w:r>
      <w:r w:rsidRPr="00737C13">
        <w:rPr>
          <w:sz w:val="22"/>
          <w:szCs w:val="22"/>
        </w:rPr>
        <w:tab/>
      </w:r>
      <w:r w:rsidRPr="00737C13">
        <w:rPr>
          <w:sz w:val="22"/>
          <w:szCs w:val="22"/>
        </w:rPr>
        <w:tab/>
      </w:r>
      <w:r w:rsidRPr="00737C13">
        <w:rPr>
          <w:sz w:val="22"/>
          <w:szCs w:val="22"/>
        </w:rPr>
        <w:tab/>
        <w:t>–</w:t>
      </w:r>
      <w:r w:rsidRPr="00737C13">
        <w:rPr>
          <w:sz w:val="22"/>
          <w:szCs w:val="22"/>
        </w:rPr>
        <w:tab/>
        <w:t>………………………………..</w:t>
      </w:r>
    </w:p>
    <w:p w14:paraId="0AB06B28" w14:textId="77777777" w:rsidR="005E57BF" w:rsidRPr="00737C13" w:rsidRDefault="005E57BF" w:rsidP="00B7285D">
      <w:pPr>
        <w:spacing w:line="288" w:lineRule="auto"/>
        <w:jc w:val="both"/>
        <w:rPr>
          <w:sz w:val="22"/>
          <w:szCs w:val="22"/>
        </w:rPr>
      </w:pPr>
    </w:p>
    <w:p w14:paraId="2D0B9A99" w14:textId="77777777" w:rsidR="005E57BF" w:rsidRPr="00737C13" w:rsidRDefault="005E57BF" w:rsidP="00B7285D">
      <w:pPr>
        <w:spacing w:line="288" w:lineRule="auto"/>
        <w:jc w:val="both"/>
        <w:rPr>
          <w:sz w:val="22"/>
          <w:szCs w:val="22"/>
        </w:rPr>
      </w:pPr>
      <w:r w:rsidRPr="00737C13">
        <w:rPr>
          <w:sz w:val="22"/>
          <w:szCs w:val="22"/>
        </w:rPr>
        <w:t>lub</w:t>
      </w:r>
    </w:p>
    <w:p w14:paraId="3136BAD9" w14:textId="77777777" w:rsidR="005E57BF" w:rsidRPr="00737C13" w:rsidRDefault="005E57BF" w:rsidP="00B7285D">
      <w:pPr>
        <w:spacing w:line="288" w:lineRule="auto"/>
        <w:jc w:val="both"/>
        <w:rPr>
          <w:sz w:val="22"/>
          <w:szCs w:val="22"/>
        </w:rPr>
      </w:pPr>
    </w:p>
    <w:p w14:paraId="1BAAD374" w14:textId="77777777" w:rsidR="005E57BF" w:rsidRPr="00737C13" w:rsidRDefault="005E57BF" w:rsidP="00B7285D">
      <w:pPr>
        <w:spacing w:line="288" w:lineRule="auto"/>
        <w:jc w:val="both"/>
        <w:rPr>
          <w:sz w:val="22"/>
          <w:szCs w:val="22"/>
        </w:rPr>
      </w:pPr>
      <w:r w:rsidRPr="00737C13">
        <w:rPr>
          <w:sz w:val="22"/>
          <w:szCs w:val="22"/>
        </w:rPr>
        <w:t>Panią/Panem ........................................ prowadzącą/-</w:t>
      </w:r>
      <w:proofErr w:type="spellStart"/>
      <w:r w:rsidRPr="00737C13">
        <w:rPr>
          <w:sz w:val="22"/>
          <w:szCs w:val="22"/>
        </w:rPr>
        <w:t>ym</w:t>
      </w:r>
      <w:proofErr w:type="spellEnd"/>
      <w:r w:rsidRPr="00737C13">
        <w:rPr>
          <w:sz w:val="22"/>
          <w:szCs w:val="22"/>
        </w:rPr>
        <w:t xml:space="preserve"> działalność gospodarczą pod firmą ....................................................... z siedzibą w ……………........................ przy ul. ....................................... zarejestrowanym w systemie centralnej ewidencji i informacji o działalności gospodarczej prowadzonej w systemie elektronicznym przez ministra właściwego ds. gospodarki na stronie internetowej pod adresem: </w:t>
      </w:r>
      <w:hyperlink r:id="rId8" w:history="1">
        <w:r w:rsidRPr="00737C13">
          <w:rPr>
            <w:rStyle w:val="Hipercze"/>
            <w:sz w:val="22"/>
            <w:szCs w:val="22"/>
          </w:rPr>
          <w:t>http://prod.ceidg.gov.pl</w:t>
        </w:r>
      </w:hyperlink>
      <w:r w:rsidRPr="00737C13">
        <w:rPr>
          <w:sz w:val="22"/>
          <w:szCs w:val="22"/>
        </w:rPr>
        <w:t xml:space="preserve"> stan na dzień ……………….. REGON ................................ NIP ..............................................*, zwaną/-</w:t>
      </w:r>
      <w:proofErr w:type="spellStart"/>
      <w:r w:rsidRPr="00737C13">
        <w:rPr>
          <w:sz w:val="22"/>
          <w:szCs w:val="22"/>
        </w:rPr>
        <w:t>ym</w:t>
      </w:r>
      <w:proofErr w:type="spellEnd"/>
      <w:r w:rsidRPr="00737C13">
        <w:rPr>
          <w:sz w:val="22"/>
          <w:szCs w:val="22"/>
        </w:rPr>
        <w:t xml:space="preserve"> dalej „Wykonawcą”</w:t>
      </w:r>
    </w:p>
    <w:p w14:paraId="037EBA99" w14:textId="77777777" w:rsidR="005E57BF" w:rsidRPr="00737C13" w:rsidRDefault="005E57BF" w:rsidP="00B7285D">
      <w:pPr>
        <w:spacing w:line="288" w:lineRule="auto"/>
        <w:jc w:val="both"/>
        <w:rPr>
          <w:sz w:val="22"/>
          <w:szCs w:val="22"/>
        </w:rPr>
      </w:pPr>
    </w:p>
    <w:p w14:paraId="2FC92E90" w14:textId="77777777" w:rsidR="005E57BF" w:rsidRPr="00737C13" w:rsidRDefault="005E57BF" w:rsidP="00B7285D">
      <w:pPr>
        <w:spacing w:line="288" w:lineRule="auto"/>
        <w:jc w:val="both"/>
        <w:rPr>
          <w:sz w:val="22"/>
          <w:szCs w:val="22"/>
        </w:rPr>
      </w:pPr>
      <w:r w:rsidRPr="00737C13">
        <w:rPr>
          <w:sz w:val="22"/>
          <w:szCs w:val="22"/>
        </w:rPr>
        <w:t>reprezentowaną przez:</w:t>
      </w:r>
    </w:p>
    <w:p w14:paraId="540C1FE1" w14:textId="77777777" w:rsidR="005E57BF" w:rsidRPr="00737C13" w:rsidRDefault="005E57BF" w:rsidP="00B7285D">
      <w:pPr>
        <w:spacing w:line="288" w:lineRule="auto"/>
        <w:jc w:val="both"/>
        <w:rPr>
          <w:sz w:val="22"/>
          <w:szCs w:val="22"/>
        </w:rPr>
      </w:pPr>
      <w:r w:rsidRPr="00737C13">
        <w:rPr>
          <w:sz w:val="22"/>
          <w:szCs w:val="22"/>
        </w:rPr>
        <w:t>……………………………………………………………………………………………………………</w:t>
      </w:r>
    </w:p>
    <w:p w14:paraId="702FE535" w14:textId="77777777" w:rsidR="005E57BF" w:rsidRPr="00737C13" w:rsidRDefault="005E57BF" w:rsidP="00B7285D">
      <w:pPr>
        <w:spacing w:line="288" w:lineRule="auto"/>
        <w:jc w:val="both"/>
        <w:rPr>
          <w:sz w:val="22"/>
          <w:szCs w:val="22"/>
        </w:rPr>
      </w:pPr>
      <w:r w:rsidRPr="00737C13">
        <w:rPr>
          <w:sz w:val="22"/>
          <w:szCs w:val="22"/>
        </w:rPr>
        <w:t>Każda z osobna zwana Stroną a łącznie Stronami.</w:t>
      </w:r>
    </w:p>
    <w:p w14:paraId="787926B9" w14:textId="77777777" w:rsidR="005E57BF" w:rsidRPr="00737C13" w:rsidRDefault="005E57BF" w:rsidP="00B7285D">
      <w:pPr>
        <w:spacing w:line="288" w:lineRule="auto"/>
        <w:jc w:val="both"/>
        <w:rPr>
          <w:sz w:val="22"/>
          <w:szCs w:val="22"/>
        </w:rPr>
      </w:pPr>
    </w:p>
    <w:p w14:paraId="7A3A8E05" w14:textId="77777777" w:rsidR="00A74602" w:rsidRPr="00737C13" w:rsidRDefault="00A74602" w:rsidP="00A74602">
      <w:pPr>
        <w:spacing w:line="276" w:lineRule="auto"/>
        <w:jc w:val="both"/>
        <w:rPr>
          <w:sz w:val="22"/>
          <w:szCs w:val="22"/>
        </w:rPr>
      </w:pPr>
      <w:bookmarkStart w:id="2" w:name="_Hlk193054194"/>
      <w:r w:rsidRPr="00737C13">
        <w:rPr>
          <w:sz w:val="22"/>
          <w:szCs w:val="22"/>
        </w:rPr>
        <w:t xml:space="preserve">W wyniku przeprowadzonego postępowania o udzielenie zamówienia publicznego prowadzonego w trybie przetargu nieograniczonego, zgodnie z ustawą z dnia </w:t>
      </w:r>
      <w:r w:rsidRPr="00737C13">
        <w:rPr>
          <w:sz w:val="22"/>
          <w:szCs w:val="22"/>
        </w:rPr>
        <w:br/>
        <w:t>11 września 2019 r. – Prawo zamówień publicznych (</w:t>
      </w:r>
      <w:r w:rsidRPr="00737C13">
        <w:rPr>
          <w:bCs/>
          <w:sz w:val="22"/>
          <w:szCs w:val="22"/>
          <w:u w:val="single"/>
        </w:rPr>
        <w:t>Dz.U. 2024, poz. 1320</w:t>
      </w:r>
      <w:r w:rsidRPr="00737C13">
        <w:rPr>
          <w:sz w:val="22"/>
          <w:szCs w:val="22"/>
        </w:rPr>
        <w:t xml:space="preserve">), zwaną dalej „ustawą </w:t>
      </w:r>
      <w:proofErr w:type="spellStart"/>
      <w:r w:rsidRPr="00737C13">
        <w:rPr>
          <w:sz w:val="22"/>
          <w:szCs w:val="22"/>
        </w:rPr>
        <w:t>Pzp</w:t>
      </w:r>
      <w:proofErr w:type="spellEnd"/>
      <w:r w:rsidRPr="00737C13">
        <w:rPr>
          <w:sz w:val="22"/>
          <w:szCs w:val="22"/>
        </w:rPr>
        <w:t xml:space="preserve">”, na: </w:t>
      </w:r>
      <w:r w:rsidRPr="00737C13">
        <w:rPr>
          <w:sz w:val="22"/>
          <w:szCs w:val="22"/>
          <w:u w:val="single"/>
        </w:rPr>
        <w:t>usługę transportu sanitarnego karetka typu „S”,</w:t>
      </w:r>
      <w:r w:rsidRPr="00737C13">
        <w:rPr>
          <w:sz w:val="22"/>
          <w:szCs w:val="22"/>
        </w:rPr>
        <w:t xml:space="preserve"> Strony zgodnie postanawiają, co następuje:</w:t>
      </w:r>
      <w:r w:rsidRPr="00737C13">
        <w:rPr>
          <w:b/>
          <w:sz w:val="22"/>
          <w:szCs w:val="22"/>
          <w:u w:val="single"/>
        </w:rPr>
        <w:t xml:space="preserve"> </w:t>
      </w:r>
    </w:p>
    <w:bookmarkEnd w:id="2"/>
    <w:p w14:paraId="5D4CDE55" w14:textId="77777777" w:rsidR="00A74602" w:rsidRPr="00737C13" w:rsidRDefault="00A74602" w:rsidP="00B7285D">
      <w:pPr>
        <w:spacing w:line="288" w:lineRule="auto"/>
        <w:jc w:val="both"/>
        <w:rPr>
          <w:sz w:val="22"/>
          <w:szCs w:val="22"/>
        </w:rPr>
      </w:pPr>
    </w:p>
    <w:p w14:paraId="5ACF8CCE" w14:textId="77777777" w:rsidR="00BD57AC" w:rsidRPr="00737C13" w:rsidRDefault="00CF7E79" w:rsidP="00B7285D">
      <w:pPr>
        <w:spacing w:line="288" w:lineRule="auto"/>
        <w:ind w:left="3540" w:firstLine="708"/>
        <w:rPr>
          <w:b/>
          <w:sz w:val="22"/>
          <w:szCs w:val="22"/>
        </w:rPr>
      </w:pPr>
      <w:r w:rsidRPr="00737C13">
        <w:rPr>
          <w:b/>
          <w:sz w:val="22"/>
          <w:szCs w:val="22"/>
        </w:rPr>
        <w:t>§ 1</w:t>
      </w:r>
    </w:p>
    <w:p w14:paraId="67598F94" w14:textId="77777777" w:rsidR="005003A8" w:rsidRPr="00737C13" w:rsidRDefault="005003A8" w:rsidP="00B7285D">
      <w:pPr>
        <w:spacing w:line="288" w:lineRule="auto"/>
        <w:jc w:val="center"/>
        <w:rPr>
          <w:b/>
          <w:sz w:val="22"/>
          <w:szCs w:val="22"/>
        </w:rPr>
      </w:pPr>
      <w:r w:rsidRPr="00737C13">
        <w:rPr>
          <w:b/>
          <w:sz w:val="22"/>
          <w:szCs w:val="22"/>
        </w:rPr>
        <w:t>Przedmiot Zamówienia</w:t>
      </w:r>
    </w:p>
    <w:p w14:paraId="71E60B50" w14:textId="2CF1A43F" w:rsidR="00141C8C" w:rsidRPr="00737C13" w:rsidRDefault="00141C8C" w:rsidP="00B7285D">
      <w:pPr>
        <w:numPr>
          <w:ilvl w:val="0"/>
          <w:numId w:val="2"/>
        </w:numPr>
        <w:suppressAutoHyphens w:val="0"/>
        <w:autoSpaceDE/>
        <w:spacing w:line="288" w:lineRule="auto"/>
        <w:ind w:left="357" w:hanging="357"/>
        <w:jc w:val="both"/>
        <w:rPr>
          <w:sz w:val="22"/>
          <w:szCs w:val="22"/>
        </w:rPr>
      </w:pPr>
      <w:r w:rsidRPr="00737C13">
        <w:rPr>
          <w:sz w:val="22"/>
          <w:szCs w:val="22"/>
        </w:rPr>
        <w:t>Przedmiotem zamó</w:t>
      </w:r>
      <w:r w:rsidR="00941070" w:rsidRPr="00737C13">
        <w:rPr>
          <w:sz w:val="22"/>
          <w:szCs w:val="22"/>
        </w:rPr>
        <w:t>wienia jest świadczenie usługi t</w:t>
      </w:r>
      <w:r w:rsidRPr="00737C13">
        <w:rPr>
          <w:sz w:val="22"/>
          <w:szCs w:val="22"/>
        </w:rPr>
        <w:t>ransportu</w:t>
      </w:r>
      <w:r w:rsidR="00A74602" w:rsidRPr="00737C13">
        <w:rPr>
          <w:sz w:val="22"/>
          <w:szCs w:val="22"/>
        </w:rPr>
        <w:t xml:space="preserve"> sanitarnego</w:t>
      </w:r>
      <w:r w:rsidRPr="00737C13">
        <w:rPr>
          <w:sz w:val="22"/>
          <w:szCs w:val="22"/>
        </w:rPr>
        <w:t xml:space="preserve"> wyko</w:t>
      </w:r>
      <w:r w:rsidR="00AF6714" w:rsidRPr="00737C13">
        <w:rPr>
          <w:sz w:val="22"/>
          <w:szCs w:val="22"/>
        </w:rPr>
        <w:t>nywanego p</w:t>
      </w:r>
      <w:r w:rsidR="005D28D8" w:rsidRPr="00737C13">
        <w:rPr>
          <w:sz w:val="22"/>
          <w:szCs w:val="22"/>
        </w:rPr>
        <w:t xml:space="preserve">rzez </w:t>
      </w:r>
      <w:r w:rsidR="002C7444" w:rsidRPr="00737C13">
        <w:rPr>
          <w:b/>
          <w:sz w:val="22"/>
          <w:szCs w:val="22"/>
        </w:rPr>
        <w:t>specjalistyczny</w:t>
      </w:r>
      <w:r w:rsidR="005D28D8" w:rsidRPr="00737C13">
        <w:rPr>
          <w:b/>
          <w:sz w:val="22"/>
          <w:szCs w:val="22"/>
        </w:rPr>
        <w:t xml:space="preserve"> zespół medyczny</w:t>
      </w:r>
      <w:r w:rsidR="00212D93" w:rsidRPr="00737C13">
        <w:rPr>
          <w:b/>
          <w:sz w:val="22"/>
          <w:szCs w:val="22"/>
        </w:rPr>
        <w:t xml:space="preserve">, </w:t>
      </w:r>
      <w:r w:rsidR="00D011EA" w:rsidRPr="00737C13">
        <w:rPr>
          <w:b/>
          <w:sz w:val="22"/>
          <w:szCs w:val="22"/>
        </w:rPr>
        <w:t xml:space="preserve">zespół </w:t>
      </w:r>
      <w:r w:rsidR="00A5750F" w:rsidRPr="00737C13">
        <w:rPr>
          <w:b/>
          <w:sz w:val="22"/>
          <w:szCs w:val="22"/>
        </w:rPr>
        <w:t>„</w:t>
      </w:r>
      <w:r w:rsidR="002C7444" w:rsidRPr="00737C13">
        <w:rPr>
          <w:b/>
          <w:sz w:val="22"/>
          <w:szCs w:val="22"/>
        </w:rPr>
        <w:t>S</w:t>
      </w:r>
      <w:r w:rsidR="00A5750F" w:rsidRPr="00737C13">
        <w:rPr>
          <w:b/>
          <w:sz w:val="22"/>
          <w:szCs w:val="22"/>
        </w:rPr>
        <w:t>”</w:t>
      </w:r>
      <w:r w:rsidR="00212D93" w:rsidRPr="00737C13">
        <w:rPr>
          <w:sz w:val="22"/>
          <w:szCs w:val="22"/>
        </w:rPr>
        <w:t xml:space="preserve"> </w:t>
      </w:r>
      <w:r w:rsidR="00040AC8" w:rsidRPr="00737C13">
        <w:rPr>
          <w:sz w:val="22"/>
          <w:szCs w:val="22"/>
        </w:rPr>
        <w:t xml:space="preserve">dla </w:t>
      </w:r>
      <w:r w:rsidR="00A74602" w:rsidRPr="00737C13">
        <w:rPr>
          <w:sz w:val="22"/>
          <w:szCs w:val="22"/>
        </w:rPr>
        <w:t xml:space="preserve">Szpitala Kolejowego im. dr Włodzimierza </w:t>
      </w:r>
      <w:proofErr w:type="spellStart"/>
      <w:r w:rsidR="00A74602" w:rsidRPr="00737C13">
        <w:rPr>
          <w:sz w:val="22"/>
          <w:szCs w:val="22"/>
        </w:rPr>
        <w:t>Roeflera</w:t>
      </w:r>
      <w:proofErr w:type="spellEnd"/>
      <w:r w:rsidR="00A74602" w:rsidRPr="00737C13">
        <w:rPr>
          <w:sz w:val="22"/>
          <w:szCs w:val="22"/>
        </w:rPr>
        <w:t xml:space="preserve"> w Pruszkowie przy ul. Warsztatowej 1,</w:t>
      </w:r>
      <w:r w:rsidR="006B4FE5" w:rsidRPr="00737C13">
        <w:rPr>
          <w:sz w:val="22"/>
          <w:szCs w:val="22"/>
        </w:rPr>
        <w:t xml:space="preserve"> zgodnie z ofertą stanowiącą </w:t>
      </w:r>
      <w:r w:rsidR="006B4FE5" w:rsidRPr="00737C13">
        <w:rPr>
          <w:b/>
          <w:sz w:val="22"/>
          <w:szCs w:val="22"/>
        </w:rPr>
        <w:t>załącznik nr 1</w:t>
      </w:r>
      <w:r w:rsidR="006B4FE5" w:rsidRPr="00737C13">
        <w:rPr>
          <w:sz w:val="22"/>
          <w:szCs w:val="22"/>
        </w:rPr>
        <w:t xml:space="preserve"> do niniejszej umowy.</w:t>
      </w:r>
      <w:r w:rsidR="006A524E" w:rsidRPr="00737C13">
        <w:rPr>
          <w:sz w:val="22"/>
          <w:szCs w:val="22"/>
        </w:rPr>
        <w:t xml:space="preserve"> Wykonawca będzie świadczył usługę zgodnie z treścią Specyfikacji Warunków Zamówienia.</w:t>
      </w:r>
    </w:p>
    <w:p w14:paraId="214CE125" w14:textId="6E5D127B" w:rsidR="00452703" w:rsidRPr="00737C13" w:rsidRDefault="00C54C28" w:rsidP="00B7285D">
      <w:pPr>
        <w:numPr>
          <w:ilvl w:val="0"/>
          <w:numId w:val="2"/>
        </w:numPr>
        <w:suppressAutoHyphens w:val="0"/>
        <w:autoSpaceDE/>
        <w:spacing w:line="288" w:lineRule="auto"/>
        <w:ind w:left="357" w:hanging="357"/>
        <w:jc w:val="both"/>
        <w:rPr>
          <w:sz w:val="22"/>
          <w:szCs w:val="22"/>
        </w:rPr>
      </w:pPr>
      <w:r w:rsidRPr="00737C13">
        <w:rPr>
          <w:sz w:val="22"/>
          <w:szCs w:val="22"/>
        </w:rPr>
        <w:lastRenderedPageBreak/>
        <w:t xml:space="preserve">Transport </w:t>
      </w:r>
      <w:r w:rsidR="00A74602" w:rsidRPr="00737C13">
        <w:rPr>
          <w:sz w:val="22"/>
          <w:szCs w:val="22"/>
        </w:rPr>
        <w:t>sanitarny</w:t>
      </w:r>
      <w:r w:rsidR="002C7444" w:rsidRPr="00737C13">
        <w:rPr>
          <w:sz w:val="22"/>
          <w:szCs w:val="22"/>
        </w:rPr>
        <w:t xml:space="preserve"> realizowany karetką typu „S” przez zespoły specjalistyczne, w skład których wchodzą co najmniej trzy osoby uprawnione do wykonywania medycznych czynności ratunkowych, w tym lekarz systemu oraz pielęgniarka systemu lub ratownik medyczny. W skład zespołów, wchodzi kierowca, w przypadku gdy żaden z członków zespołów ratownictwa medycznego nie spełnia warunków, o których mowa w art. 106 ust. 1 ustawy z dnia 5 stycznia 2011 r. o kierujących pojazdami (</w:t>
      </w:r>
      <w:proofErr w:type="spellStart"/>
      <w:r w:rsidR="002C7444" w:rsidRPr="00737C13">
        <w:rPr>
          <w:sz w:val="22"/>
          <w:szCs w:val="22"/>
        </w:rPr>
        <w:t>t.j</w:t>
      </w:r>
      <w:proofErr w:type="spellEnd"/>
      <w:r w:rsidR="002C7444" w:rsidRPr="00737C13">
        <w:rPr>
          <w:sz w:val="22"/>
          <w:szCs w:val="22"/>
        </w:rPr>
        <w:t>. Dz.U. 20</w:t>
      </w:r>
      <w:r w:rsidR="00A74602" w:rsidRPr="00737C13">
        <w:rPr>
          <w:sz w:val="22"/>
          <w:szCs w:val="22"/>
        </w:rPr>
        <w:t>24</w:t>
      </w:r>
      <w:r w:rsidR="002C7444" w:rsidRPr="00737C13">
        <w:rPr>
          <w:sz w:val="22"/>
          <w:szCs w:val="22"/>
        </w:rPr>
        <w:t xml:space="preserve">, poz. </w:t>
      </w:r>
      <w:r w:rsidR="00A74602" w:rsidRPr="00737C13">
        <w:rPr>
          <w:sz w:val="22"/>
          <w:szCs w:val="22"/>
        </w:rPr>
        <w:t>1210</w:t>
      </w:r>
      <w:r w:rsidR="002C7444" w:rsidRPr="00737C13">
        <w:rPr>
          <w:sz w:val="22"/>
          <w:szCs w:val="22"/>
        </w:rPr>
        <w:t>).</w:t>
      </w:r>
    </w:p>
    <w:p w14:paraId="1D65FD45" w14:textId="64C57272" w:rsidR="00910C68" w:rsidRPr="00737C13" w:rsidRDefault="00141C8C" w:rsidP="00B7285D">
      <w:pPr>
        <w:numPr>
          <w:ilvl w:val="0"/>
          <w:numId w:val="2"/>
        </w:numPr>
        <w:suppressAutoHyphens w:val="0"/>
        <w:autoSpaceDE/>
        <w:spacing w:line="288" w:lineRule="auto"/>
        <w:ind w:left="357" w:hanging="357"/>
        <w:jc w:val="both"/>
        <w:rPr>
          <w:sz w:val="22"/>
          <w:szCs w:val="22"/>
        </w:rPr>
      </w:pPr>
      <w:r w:rsidRPr="00737C13">
        <w:rPr>
          <w:sz w:val="22"/>
          <w:szCs w:val="22"/>
        </w:rPr>
        <w:t>Usługa</w:t>
      </w:r>
      <w:r w:rsidR="00136F76" w:rsidRPr="00737C13">
        <w:rPr>
          <w:sz w:val="22"/>
          <w:szCs w:val="22"/>
        </w:rPr>
        <w:t xml:space="preserve"> </w:t>
      </w:r>
      <w:r w:rsidR="00FD5035" w:rsidRPr="00737C13">
        <w:rPr>
          <w:sz w:val="22"/>
          <w:szCs w:val="22"/>
        </w:rPr>
        <w:t>transportu</w:t>
      </w:r>
      <w:r w:rsidR="00A74602" w:rsidRPr="00737C13">
        <w:rPr>
          <w:sz w:val="22"/>
          <w:szCs w:val="22"/>
        </w:rPr>
        <w:t xml:space="preserve"> sanitarnego</w:t>
      </w:r>
      <w:r w:rsidR="00603930" w:rsidRPr="00737C13">
        <w:rPr>
          <w:sz w:val="22"/>
          <w:szCs w:val="22"/>
        </w:rPr>
        <w:t xml:space="preserve"> z zespołem medycznym </w:t>
      </w:r>
      <w:r w:rsidR="002C7444" w:rsidRPr="00737C13">
        <w:rPr>
          <w:sz w:val="22"/>
          <w:szCs w:val="22"/>
        </w:rPr>
        <w:t>specjalistycznym</w:t>
      </w:r>
      <w:r w:rsidRPr="00737C13">
        <w:rPr>
          <w:sz w:val="22"/>
          <w:szCs w:val="22"/>
        </w:rPr>
        <w:t xml:space="preserve"> polega na całodobowym zabezpieczeniu</w:t>
      </w:r>
      <w:r w:rsidR="00681C58" w:rsidRPr="00737C13">
        <w:rPr>
          <w:sz w:val="22"/>
          <w:szCs w:val="22"/>
        </w:rPr>
        <w:t xml:space="preserve"> świadczenia usług</w:t>
      </w:r>
      <w:r w:rsidRPr="00737C13">
        <w:rPr>
          <w:sz w:val="22"/>
          <w:szCs w:val="22"/>
        </w:rPr>
        <w:t xml:space="preserve"> transportu </w:t>
      </w:r>
      <w:r w:rsidR="00FB7530" w:rsidRPr="00737C13">
        <w:rPr>
          <w:sz w:val="22"/>
          <w:szCs w:val="22"/>
        </w:rPr>
        <w:t xml:space="preserve">sanitarnego </w:t>
      </w:r>
      <w:r w:rsidRPr="00737C13">
        <w:rPr>
          <w:sz w:val="22"/>
          <w:szCs w:val="22"/>
        </w:rPr>
        <w:t>pacjenta</w:t>
      </w:r>
      <w:r w:rsidR="00212D93" w:rsidRPr="00737C13">
        <w:rPr>
          <w:sz w:val="22"/>
          <w:szCs w:val="22"/>
        </w:rPr>
        <w:t xml:space="preserve"> </w:t>
      </w:r>
      <w:r w:rsidR="003123BF" w:rsidRPr="00737C13">
        <w:rPr>
          <w:sz w:val="22"/>
          <w:szCs w:val="22"/>
        </w:rPr>
        <w:t>z miejsca wskazanego w zleceniu Zamawiającego i kończy się w miejscu wskazanym w zleceniu Zamawiającego</w:t>
      </w:r>
      <w:r w:rsidR="006062DB" w:rsidRPr="00737C13">
        <w:rPr>
          <w:sz w:val="22"/>
          <w:szCs w:val="22"/>
        </w:rPr>
        <w:t>.</w:t>
      </w:r>
    </w:p>
    <w:p w14:paraId="6CB1F5B6" w14:textId="77777777" w:rsidR="00C54C28" w:rsidRPr="00737C13" w:rsidRDefault="00C54C28" w:rsidP="00B7285D">
      <w:pPr>
        <w:numPr>
          <w:ilvl w:val="0"/>
          <w:numId w:val="2"/>
        </w:numPr>
        <w:suppressAutoHyphens w:val="0"/>
        <w:autoSpaceDE/>
        <w:spacing w:line="288" w:lineRule="auto"/>
        <w:ind w:left="426"/>
        <w:jc w:val="both"/>
        <w:rPr>
          <w:sz w:val="22"/>
          <w:szCs w:val="22"/>
        </w:rPr>
      </w:pPr>
      <w:r w:rsidRPr="00737C13">
        <w:rPr>
          <w:sz w:val="22"/>
          <w:szCs w:val="22"/>
        </w:rPr>
        <w:t>Zespół karetki Wykonawcy jest zobowiązany do przenoszenia pacjentów, którzy nie poruszają się samodzielnie, pomiędzy oddziałem/Izba Przyjęć, miejscem zamieszkania a środkiem transportu.</w:t>
      </w:r>
    </w:p>
    <w:p w14:paraId="022C496C" w14:textId="77777777" w:rsidR="00335994" w:rsidRPr="00737C13" w:rsidRDefault="00266F69" w:rsidP="00B7285D">
      <w:pPr>
        <w:numPr>
          <w:ilvl w:val="0"/>
          <w:numId w:val="2"/>
        </w:numPr>
        <w:suppressAutoHyphens w:val="0"/>
        <w:autoSpaceDN w:val="0"/>
        <w:adjustRightInd w:val="0"/>
        <w:spacing w:line="288" w:lineRule="auto"/>
        <w:ind w:left="357" w:hanging="357"/>
        <w:jc w:val="both"/>
        <w:rPr>
          <w:sz w:val="22"/>
          <w:szCs w:val="22"/>
        </w:rPr>
      </w:pPr>
      <w:r w:rsidRPr="00737C13">
        <w:rPr>
          <w:sz w:val="22"/>
          <w:szCs w:val="22"/>
        </w:rPr>
        <w:t>Wykonawca zapewnia transportowanym niezbędną pomoc medyczną oraz wszelkie działania służące uzyskaniu najlepszego efektu zdrowotnego lub samopoczucia w trakcie przewozu</w:t>
      </w:r>
      <w:r w:rsidR="00E54075" w:rsidRPr="00737C13">
        <w:rPr>
          <w:sz w:val="22"/>
          <w:szCs w:val="22"/>
        </w:rPr>
        <w:t>.</w:t>
      </w:r>
    </w:p>
    <w:p w14:paraId="780962E9" w14:textId="77777777" w:rsidR="00212D93" w:rsidRPr="00737C13" w:rsidRDefault="00EF2CC5" w:rsidP="00737C13">
      <w:pPr>
        <w:pStyle w:val="western"/>
        <w:numPr>
          <w:ilvl w:val="0"/>
          <w:numId w:val="2"/>
        </w:numPr>
        <w:spacing w:after="0" w:afterAutospacing="0" w:line="288" w:lineRule="auto"/>
        <w:ind w:left="426"/>
        <w:jc w:val="both"/>
        <w:rPr>
          <w:sz w:val="22"/>
          <w:szCs w:val="22"/>
        </w:rPr>
      </w:pPr>
      <w:r w:rsidRPr="00737C13">
        <w:rPr>
          <w:color w:val="000000"/>
          <w:spacing w:val="-2"/>
          <w:sz w:val="22"/>
          <w:szCs w:val="22"/>
        </w:rPr>
        <w:t>Z</w:t>
      </w:r>
      <w:r w:rsidRPr="00737C13">
        <w:rPr>
          <w:color w:val="000000"/>
          <w:spacing w:val="2"/>
          <w:sz w:val="22"/>
          <w:szCs w:val="22"/>
        </w:rPr>
        <w:t>a</w:t>
      </w:r>
      <w:r w:rsidRPr="00737C13">
        <w:rPr>
          <w:color w:val="000000"/>
          <w:sz w:val="22"/>
          <w:szCs w:val="22"/>
        </w:rPr>
        <w:t>m</w:t>
      </w:r>
      <w:r w:rsidRPr="00737C13">
        <w:rPr>
          <w:color w:val="000000"/>
          <w:spacing w:val="-2"/>
          <w:sz w:val="22"/>
          <w:szCs w:val="22"/>
        </w:rPr>
        <w:t>a</w:t>
      </w:r>
      <w:r w:rsidRPr="00737C13">
        <w:rPr>
          <w:color w:val="000000"/>
          <w:sz w:val="22"/>
          <w:szCs w:val="22"/>
        </w:rPr>
        <w:t>wi</w:t>
      </w:r>
      <w:r w:rsidRPr="00737C13">
        <w:rPr>
          <w:color w:val="000000"/>
          <w:spacing w:val="-2"/>
          <w:sz w:val="22"/>
          <w:szCs w:val="22"/>
        </w:rPr>
        <w:t>a</w:t>
      </w:r>
      <w:r w:rsidRPr="00737C13">
        <w:rPr>
          <w:color w:val="000000"/>
          <w:spacing w:val="2"/>
          <w:sz w:val="22"/>
          <w:szCs w:val="22"/>
        </w:rPr>
        <w:t>j</w:t>
      </w:r>
      <w:r w:rsidRPr="00737C13">
        <w:rPr>
          <w:color w:val="000000"/>
          <w:spacing w:val="-2"/>
          <w:sz w:val="22"/>
          <w:szCs w:val="22"/>
        </w:rPr>
        <w:t>ą</w:t>
      </w:r>
      <w:r w:rsidRPr="00737C13">
        <w:rPr>
          <w:color w:val="000000"/>
          <w:spacing w:val="2"/>
          <w:sz w:val="22"/>
          <w:szCs w:val="22"/>
        </w:rPr>
        <w:t>c</w:t>
      </w:r>
      <w:r w:rsidRPr="00737C13">
        <w:rPr>
          <w:color w:val="000000"/>
          <w:sz w:val="22"/>
          <w:szCs w:val="22"/>
        </w:rPr>
        <w:t>y</w:t>
      </w:r>
      <w:r w:rsidRPr="00737C13">
        <w:rPr>
          <w:color w:val="000000"/>
          <w:spacing w:val="48"/>
          <w:sz w:val="22"/>
          <w:szCs w:val="22"/>
        </w:rPr>
        <w:t xml:space="preserve"> </w:t>
      </w:r>
      <w:r w:rsidRPr="00737C13">
        <w:rPr>
          <w:color w:val="000000"/>
          <w:sz w:val="22"/>
          <w:szCs w:val="22"/>
        </w:rPr>
        <w:t>dopus</w:t>
      </w:r>
      <w:r w:rsidRPr="00737C13">
        <w:rPr>
          <w:color w:val="000000"/>
          <w:spacing w:val="2"/>
          <w:sz w:val="22"/>
          <w:szCs w:val="22"/>
        </w:rPr>
        <w:t>z</w:t>
      </w:r>
      <w:r w:rsidRPr="00737C13">
        <w:rPr>
          <w:color w:val="000000"/>
          <w:spacing w:val="-2"/>
          <w:sz w:val="22"/>
          <w:szCs w:val="22"/>
        </w:rPr>
        <w:t>c</w:t>
      </w:r>
      <w:r w:rsidRPr="00737C13">
        <w:rPr>
          <w:color w:val="000000"/>
          <w:spacing w:val="2"/>
          <w:sz w:val="22"/>
          <w:szCs w:val="22"/>
        </w:rPr>
        <w:t>z</w:t>
      </w:r>
      <w:r w:rsidRPr="00737C13">
        <w:rPr>
          <w:color w:val="000000"/>
          <w:sz w:val="22"/>
          <w:szCs w:val="22"/>
        </w:rPr>
        <w:t>a</w:t>
      </w:r>
      <w:r w:rsidRPr="00737C13">
        <w:rPr>
          <w:color w:val="000000"/>
          <w:spacing w:val="-2"/>
          <w:sz w:val="22"/>
          <w:szCs w:val="22"/>
        </w:rPr>
        <w:t xml:space="preserve"> </w:t>
      </w:r>
      <w:r w:rsidRPr="00737C13">
        <w:rPr>
          <w:color w:val="000000"/>
          <w:sz w:val="22"/>
          <w:szCs w:val="22"/>
        </w:rPr>
        <w:t>m</w:t>
      </w:r>
      <w:r w:rsidRPr="00737C13">
        <w:rPr>
          <w:color w:val="000000"/>
          <w:spacing w:val="-2"/>
          <w:sz w:val="22"/>
          <w:szCs w:val="22"/>
        </w:rPr>
        <w:t>o</w:t>
      </w:r>
      <w:r w:rsidRPr="00737C13">
        <w:rPr>
          <w:color w:val="000000"/>
          <w:spacing w:val="2"/>
          <w:sz w:val="22"/>
          <w:szCs w:val="22"/>
        </w:rPr>
        <w:t>ż</w:t>
      </w:r>
      <w:r w:rsidRPr="00737C13">
        <w:rPr>
          <w:color w:val="000000"/>
          <w:sz w:val="22"/>
          <w:szCs w:val="22"/>
        </w:rPr>
        <w:t>liwość</w:t>
      </w:r>
      <w:r w:rsidRPr="00737C13">
        <w:rPr>
          <w:color w:val="000000"/>
          <w:spacing w:val="-2"/>
          <w:sz w:val="22"/>
          <w:szCs w:val="22"/>
        </w:rPr>
        <w:t xml:space="preserve"> </w:t>
      </w:r>
      <w:r w:rsidRPr="00737C13">
        <w:rPr>
          <w:color w:val="000000"/>
          <w:sz w:val="22"/>
          <w:szCs w:val="22"/>
        </w:rPr>
        <w:t>powi</w:t>
      </w:r>
      <w:r w:rsidRPr="00737C13">
        <w:rPr>
          <w:color w:val="000000"/>
          <w:spacing w:val="2"/>
          <w:sz w:val="22"/>
          <w:szCs w:val="22"/>
        </w:rPr>
        <w:t>e</w:t>
      </w:r>
      <w:r w:rsidRPr="00737C13">
        <w:rPr>
          <w:color w:val="000000"/>
          <w:spacing w:val="-4"/>
          <w:sz w:val="22"/>
          <w:szCs w:val="22"/>
        </w:rPr>
        <w:t>r</w:t>
      </w:r>
      <w:r w:rsidRPr="00737C13">
        <w:rPr>
          <w:color w:val="000000"/>
          <w:spacing w:val="2"/>
          <w:sz w:val="22"/>
          <w:szCs w:val="22"/>
        </w:rPr>
        <w:t>z</w:t>
      </w:r>
      <w:r w:rsidRPr="00737C13">
        <w:rPr>
          <w:color w:val="000000"/>
          <w:spacing w:val="-2"/>
          <w:sz w:val="22"/>
          <w:szCs w:val="22"/>
        </w:rPr>
        <w:t>e</w:t>
      </w:r>
      <w:r w:rsidRPr="00737C13">
        <w:rPr>
          <w:color w:val="000000"/>
          <w:sz w:val="22"/>
          <w:szCs w:val="22"/>
        </w:rPr>
        <w:t>n</w:t>
      </w:r>
      <w:r w:rsidRPr="00737C13">
        <w:rPr>
          <w:color w:val="000000"/>
          <w:spacing w:val="2"/>
          <w:sz w:val="22"/>
          <w:szCs w:val="22"/>
        </w:rPr>
        <w:t>i</w:t>
      </w:r>
      <w:r w:rsidRPr="00737C13">
        <w:rPr>
          <w:color w:val="000000"/>
          <w:sz w:val="22"/>
          <w:szCs w:val="22"/>
        </w:rPr>
        <w:t>a</w:t>
      </w:r>
      <w:r w:rsidRPr="00737C13">
        <w:rPr>
          <w:color w:val="000000"/>
          <w:spacing w:val="-2"/>
          <w:sz w:val="22"/>
          <w:szCs w:val="22"/>
        </w:rPr>
        <w:t xml:space="preserve"> </w:t>
      </w:r>
      <w:r w:rsidRPr="00737C13">
        <w:rPr>
          <w:color w:val="000000"/>
          <w:sz w:val="22"/>
          <w:szCs w:val="22"/>
        </w:rPr>
        <w:t>p</w:t>
      </w:r>
      <w:r w:rsidRPr="00737C13">
        <w:rPr>
          <w:color w:val="000000"/>
          <w:spacing w:val="-2"/>
          <w:sz w:val="22"/>
          <w:szCs w:val="22"/>
        </w:rPr>
        <w:t>r</w:t>
      </w:r>
      <w:r w:rsidRPr="00737C13">
        <w:rPr>
          <w:color w:val="000000"/>
          <w:spacing w:val="2"/>
          <w:sz w:val="22"/>
          <w:szCs w:val="22"/>
        </w:rPr>
        <w:t>z</w:t>
      </w:r>
      <w:r w:rsidRPr="00737C13">
        <w:rPr>
          <w:color w:val="000000"/>
          <w:spacing w:val="-2"/>
          <w:sz w:val="22"/>
          <w:szCs w:val="22"/>
        </w:rPr>
        <w:t>e</w:t>
      </w:r>
      <w:r w:rsidRPr="00737C13">
        <w:rPr>
          <w:color w:val="000000"/>
          <w:sz w:val="22"/>
          <w:szCs w:val="22"/>
        </w:rPr>
        <w:t>z</w:t>
      </w:r>
      <w:r w:rsidRPr="00737C13">
        <w:rPr>
          <w:color w:val="000000"/>
          <w:spacing w:val="2"/>
          <w:sz w:val="22"/>
          <w:szCs w:val="22"/>
        </w:rPr>
        <w:t xml:space="preserve"> W</w:t>
      </w:r>
      <w:r w:rsidRPr="00737C13">
        <w:rPr>
          <w:color w:val="000000"/>
          <w:spacing w:val="-4"/>
          <w:sz w:val="22"/>
          <w:szCs w:val="22"/>
        </w:rPr>
        <w:t>y</w:t>
      </w:r>
      <w:r w:rsidRPr="00737C13">
        <w:rPr>
          <w:color w:val="000000"/>
          <w:sz w:val="22"/>
          <w:szCs w:val="22"/>
        </w:rPr>
        <w:t>ko</w:t>
      </w:r>
      <w:r w:rsidRPr="00737C13">
        <w:rPr>
          <w:color w:val="000000"/>
          <w:spacing w:val="2"/>
          <w:sz w:val="22"/>
          <w:szCs w:val="22"/>
        </w:rPr>
        <w:t>n</w:t>
      </w:r>
      <w:r w:rsidRPr="00737C13">
        <w:rPr>
          <w:color w:val="000000"/>
          <w:spacing w:val="-2"/>
          <w:sz w:val="22"/>
          <w:szCs w:val="22"/>
        </w:rPr>
        <w:t>a</w:t>
      </w:r>
      <w:r w:rsidRPr="00737C13">
        <w:rPr>
          <w:color w:val="000000"/>
          <w:sz w:val="22"/>
          <w:szCs w:val="22"/>
        </w:rPr>
        <w:t>w</w:t>
      </w:r>
      <w:r w:rsidRPr="00737C13">
        <w:rPr>
          <w:color w:val="000000"/>
          <w:spacing w:val="2"/>
          <w:sz w:val="22"/>
          <w:szCs w:val="22"/>
        </w:rPr>
        <w:t>c</w:t>
      </w:r>
      <w:r w:rsidRPr="00737C13">
        <w:rPr>
          <w:color w:val="000000"/>
          <w:sz w:val="22"/>
          <w:szCs w:val="22"/>
        </w:rPr>
        <w:t>ę</w:t>
      </w:r>
      <w:r w:rsidRPr="00737C13">
        <w:rPr>
          <w:color w:val="000000"/>
          <w:spacing w:val="-2"/>
          <w:sz w:val="22"/>
          <w:szCs w:val="22"/>
        </w:rPr>
        <w:t xml:space="preserve"> </w:t>
      </w:r>
      <w:r w:rsidRPr="00737C13">
        <w:rPr>
          <w:color w:val="000000"/>
          <w:spacing w:val="4"/>
          <w:sz w:val="22"/>
          <w:szCs w:val="22"/>
        </w:rPr>
        <w:t>w</w:t>
      </w:r>
      <w:r w:rsidRPr="00737C13">
        <w:rPr>
          <w:color w:val="000000"/>
          <w:spacing w:val="-4"/>
          <w:sz w:val="22"/>
          <w:szCs w:val="22"/>
        </w:rPr>
        <w:t>y</w:t>
      </w:r>
      <w:r w:rsidRPr="00737C13">
        <w:rPr>
          <w:color w:val="000000"/>
          <w:sz w:val="22"/>
          <w:szCs w:val="22"/>
        </w:rPr>
        <w:t>ko</w:t>
      </w:r>
      <w:r w:rsidRPr="00737C13">
        <w:rPr>
          <w:color w:val="000000"/>
          <w:spacing w:val="2"/>
          <w:sz w:val="22"/>
          <w:szCs w:val="22"/>
        </w:rPr>
        <w:t>n</w:t>
      </w:r>
      <w:r w:rsidRPr="00737C13">
        <w:rPr>
          <w:color w:val="000000"/>
          <w:spacing w:val="-2"/>
          <w:sz w:val="22"/>
          <w:szCs w:val="22"/>
        </w:rPr>
        <w:t>a</w:t>
      </w:r>
      <w:r w:rsidRPr="00737C13">
        <w:rPr>
          <w:color w:val="000000"/>
          <w:sz w:val="22"/>
          <w:szCs w:val="22"/>
        </w:rPr>
        <w:t>nia</w:t>
      </w:r>
      <w:r w:rsidRPr="00737C13">
        <w:rPr>
          <w:color w:val="000000"/>
          <w:spacing w:val="-2"/>
          <w:sz w:val="22"/>
          <w:szCs w:val="22"/>
        </w:rPr>
        <w:t xml:space="preserve"> c</w:t>
      </w:r>
      <w:r w:rsidRPr="00737C13">
        <w:rPr>
          <w:color w:val="000000"/>
          <w:spacing w:val="2"/>
          <w:sz w:val="22"/>
          <w:szCs w:val="22"/>
        </w:rPr>
        <w:t>z</w:t>
      </w:r>
      <w:r w:rsidRPr="00737C13">
        <w:rPr>
          <w:color w:val="000000"/>
          <w:spacing w:val="-2"/>
          <w:sz w:val="22"/>
          <w:szCs w:val="22"/>
        </w:rPr>
        <w:t>ę</w:t>
      </w:r>
      <w:r w:rsidRPr="00737C13">
        <w:rPr>
          <w:color w:val="000000"/>
          <w:sz w:val="22"/>
          <w:szCs w:val="22"/>
        </w:rPr>
        <w:t>ś</w:t>
      </w:r>
      <w:r w:rsidRPr="00737C13">
        <w:rPr>
          <w:color w:val="000000"/>
          <w:spacing w:val="-2"/>
          <w:sz w:val="22"/>
          <w:szCs w:val="22"/>
        </w:rPr>
        <w:t>c</w:t>
      </w:r>
      <w:r w:rsidRPr="00737C13">
        <w:rPr>
          <w:color w:val="000000"/>
          <w:sz w:val="22"/>
          <w:szCs w:val="22"/>
        </w:rPr>
        <w:t xml:space="preserve">i </w:t>
      </w:r>
      <w:r w:rsidRPr="00737C13">
        <w:rPr>
          <w:color w:val="000000"/>
          <w:spacing w:val="-2"/>
          <w:sz w:val="22"/>
          <w:szCs w:val="22"/>
        </w:rPr>
        <w:t>l</w:t>
      </w:r>
      <w:r w:rsidRPr="00737C13">
        <w:rPr>
          <w:color w:val="000000"/>
          <w:sz w:val="22"/>
          <w:szCs w:val="22"/>
        </w:rPr>
        <w:t xml:space="preserve">ub </w:t>
      </w:r>
      <w:r w:rsidRPr="00737C13">
        <w:rPr>
          <w:color w:val="000000"/>
          <w:spacing w:val="2"/>
          <w:sz w:val="22"/>
          <w:szCs w:val="22"/>
        </w:rPr>
        <w:t>c</w:t>
      </w:r>
      <w:r w:rsidRPr="00737C13">
        <w:rPr>
          <w:color w:val="000000"/>
          <w:spacing w:val="-2"/>
          <w:sz w:val="22"/>
          <w:szCs w:val="22"/>
        </w:rPr>
        <w:t>a</w:t>
      </w:r>
      <w:r w:rsidRPr="00737C13">
        <w:rPr>
          <w:color w:val="000000"/>
          <w:sz w:val="22"/>
          <w:szCs w:val="22"/>
        </w:rPr>
        <w:t>łoś</w:t>
      </w:r>
      <w:r w:rsidRPr="00737C13">
        <w:rPr>
          <w:color w:val="000000"/>
          <w:spacing w:val="-2"/>
          <w:sz w:val="22"/>
          <w:szCs w:val="22"/>
        </w:rPr>
        <w:t>c</w:t>
      </w:r>
      <w:r w:rsidRPr="00737C13">
        <w:rPr>
          <w:color w:val="000000"/>
          <w:sz w:val="22"/>
          <w:szCs w:val="22"/>
        </w:rPr>
        <w:t xml:space="preserve">i </w:t>
      </w:r>
      <w:r w:rsidRPr="00737C13">
        <w:rPr>
          <w:color w:val="000000"/>
          <w:spacing w:val="2"/>
          <w:sz w:val="22"/>
          <w:szCs w:val="22"/>
        </w:rPr>
        <w:t>z</w:t>
      </w:r>
      <w:r w:rsidRPr="00737C13">
        <w:rPr>
          <w:color w:val="000000"/>
          <w:spacing w:val="-4"/>
          <w:sz w:val="22"/>
          <w:szCs w:val="22"/>
        </w:rPr>
        <w:t>a</w:t>
      </w:r>
      <w:r w:rsidRPr="00737C13">
        <w:rPr>
          <w:color w:val="000000"/>
          <w:sz w:val="22"/>
          <w:szCs w:val="22"/>
        </w:rPr>
        <w:t>mówi</w:t>
      </w:r>
      <w:r w:rsidRPr="00737C13">
        <w:rPr>
          <w:color w:val="000000"/>
          <w:spacing w:val="-2"/>
          <w:sz w:val="22"/>
          <w:szCs w:val="22"/>
        </w:rPr>
        <w:t>e</w:t>
      </w:r>
      <w:r w:rsidRPr="00737C13">
        <w:rPr>
          <w:color w:val="000000"/>
          <w:sz w:val="22"/>
          <w:szCs w:val="22"/>
        </w:rPr>
        <w:t>nia</w:t>
      </w:r>
      <w:r w:rsidRPr="00737C13">
        <w:rPr>
          <w:color w:val="000000"/>
          <w:spacing w:val="2"/>
          <w:sz w:val="22"/>
          <w:szCs w:val="22"/>
        </w:rPr>
        <w:t xml:space="preserve"> </w:t>
      </w:r>
      <w:r w:rsidRPr="00737C13">
        <w:rPr>
          <w:color w:val="000000"/>
          <w:sz w:val="22"/>
          <w:szCs w:val="22"/>
        </w:rPr>
        <w:t>pod</w:t>
      </w:r>
      <w:r w:rsidRPr="00737C13">
        <w:rPr>
          <w:color w:val="000000"/>
          <w:spacing w:val="2"/>
          <w:sz w:val="22"/>
          <w:szCs w:val="22"/>
        </w:rPr>
        <w:t>w</w:t>
      </w:r>
      <w:r w:rsidRPr="00737C13">
        <w:rPr>
          <w:color w:val="000000"/>
          <w:spacing w:val="-4"/>
          <w:sz w:val="22"/>
          <w:szCs w:val="22"/>
        </w:rPr>
        <w:t>y</w:t>
      </w:r>
      <w:r w:rsidRPr="00737C13">
        <w:rPr>
          <w:color w:val="000000"/>
          <w:spacing w:val="2"/>
          <w:sz w:val="22"/>
          <w:szCs w:val="22"/>
        </w:rPr>
        <w:t>k</w:t>
      </w:r>
      <w:r w:rsidRPr="00737C13">
        <w:rPr>
          <w:color w:val="000000"/>
          <w:sz w:val="22"/>
          <w:szCs w:val="22"/>
        </w:rPr>
        <w:t>on</w:t>
      </w:r>
      <w:r w:rsidRPr="00737C13">
        <w:rPr>
          <w:color w:val="000000"/>
          <w:spacing w:val="-2"/>
          <w:sz w:val="22"/>
          <w:szCs w:val="22"/>
        </w:rPr>
        <w:t>a</w:t>
      </w:r>
      <w:r w:rsidRPr="00737C13">
        <w:rPr>
          <w:color w:val="000000"/>
          <w:spacing w:val="2"/>
          <w:sz w:val="22"/>
          <w:szCs w:val="22"/>
        </w:rPr>
        <w:t>w</w:t>
      </w:r>
      <w:r w:rsidRPr="00737C13">
        <w:rPr>
          <w:color w:val="000000"/>
          <w:spacing w:val="-2"/>
          <w:sz w:val="22"/>
          <w:szCs w:val="22"/>
        </w:rPr>
        <w:t>c</w:t>
      </w:r>
      <w:r w:rsidRPr="00737C13">
        <w:rPr>
          <w:color w:val="000000"/>
          <w:sz w:val="22"/>
          <w:szCs w:val="22"/>
        </w:rPr>
        <w:t>om.</w:t>
      </w:r>
      <w:r w:rsidRPr="00737C13">
        <w:rPr>
          <w:color w:val="000000"/>
          <w:spacing w:val="-4"/>
          <w:sz w:val="22"/>
          <w:szCs w:val="22"/>
        </w:rPr>
        <w:t xml:space="preserve"> </w:t>
      </w:r>
      <w:r w:rsidRPr="00737C13">
        <w:rPr>
          <w:color w:val="000000"/>
          <w:sz w:val="22"/>
          <w:szCs w:val="22"/>
        </w:rPr>
        <w:t>W</w:t>
      </w:r>
      <w:r w:rsidRPr="00737C13">
        <w:rPr>
          <w:color w:val="000000"/>
          <w:spacing w:val="-4"/>
          <w:sz w:val="22"/>
          <w:szCs w:val="22"/>
        </w:rPr>
        <w:t xml:space="preserve"> </w:t>
      </w:r>
      <w:r w:rsidRPr="00737C13">
        <w:rPr>
          <w:color w:val="000000"/>
          <w:sz w:val="22"/>
          <w:szCs w:val="22"/>
        </w:rPr>
        <w:t>p</w:t>
      </w:r>
      <w:r w:rsidRPr="00737C13">
        <w:rPr>
          <w:color w:val="000000"/>
          <w:spacing w:val="-2"/>
          <w:sz w:val="22"/>
          <w:szCs w:val="22"/>
        </w:rPr>
        <w:t>r</w:t>
      </w:r>
      <w:r w:rsidRPr="00737C13">
        <w:rPr>
          <w:color w:val="000000"/>
          <w:spacing w:val="4"/>
          <w:sz w:val="22"/>
          <w:szCs w:val="22"/>
        </w:rPr>
        <w:t>z</w:t>
      </w:r>
      <w:r w:rsidRPr="00737C13">
        <w:rPr>
          <w:color w:val="000000"/>
          <w:spacing w:val="-4"/>
          <w:sz w:val="22"/>
          <w:szCs w:val="22"/>
        </w:rPr>
        <w:t>y</w:t>
      </w:r>
      <w:r w:rsidRPr="00737C13">
        <w:rPr>
          <w:color w:val="000000"/>
          <w:sz w:val="22"/>
          <w:szCs w:val="22"/>
        </w:rPr>
        <w:t>p</w:t>
      </w:r>
      <w:r w:rsidRPr="00737C13">
        <w:rPr>
          <w:color w:val="000000"/>
          <w:spacing w:val="-2"/>
          <w:sz w:val="22"/>
          <w:szCs w:val="22"/>
        </w:rPr>
        <w:t>a</w:t>
      </w:r>
      <w:r w:rsidRPr="00737C13">
        <w:rPr>
          <w:color w:val="000000"/>
          <w:sz w:val="22"/>
          <w:szCs w:val="22"/>
        </w:rPr>
        <w:t>dku</w:t>
      </w:r>
      <w:r w:rsidRPr="00737C13">
        <w:rPr>
          <w:color w:val="000000"/>
          <w:spacing w:val="2"/>
          <w:sz w:val="22"/>
          <w:szCs w:val="22"/>
        </w:rPr>
        <w:t xml:space="preserve"> </w:t>
      </w:r>
      <w:r w:rsidRPr="00737C13">
        <w:rPr>
          <w:color w:val="000000"/>
          <w:sz w:val="22"/>
          <w:szCs w:val="22"/>
        </w:rPr>
        <w:t>powi</w:t>
      </w:r>
      <w:r w:rsidRPr="00737C13">
        <w:rPr>
          <w:color w:val="000000"/>
          <w:spacing w:val="-2"/>
          <w:sz w:val="22"/>
          <w:szCs w:val="22"/>
        </w:rPr>
        <w:t>er</w:t>
      </w:r>
      <w:r w:rsidRPr="00737C13">
        <w:rPr>
          <w:color w:val="000000"/>
          <w:spacing w:val="2"/>
          <w:sz w:val="22"/>
          <w:szCs w:val="22"/>
        </w:rPr>
        <w:t>z</w:t>
      </w:r>
      <w:r w:rsidRPr="00737C13">
        <w:rPr>
          <w:color w:val="000000"/>
          <w:spacing w:val="-2"/>
          <w:sz w:val="22"/>
          <w:szCs w:val="22"/>
        </w:rPr>
        <w:t>e</w:t>
      </w:r>
      <w:r w:rsidRPr="00737C13">
        <w:rPr>
          <w:color w:val="000000"/>
          <w:sz w:val="22"/>
          <w:szCs w:val="22"/>
        </w:rPr>
        <w:t>nia</w:t>
      </w:r>
      <w:r w:rsidRPr="00737C13">
        <w:rPr>
          <w:color w:val="000000"/>
          <w:spacing w:val="2"/>
          <w:sz w:val="22"/>
          <w:szCs w:val="22"/>
        </w:rPr>
        <w:t xml:space="preserve"> z</w:t>
      </w:r>
      <w:r w:rsidRPr="00737C13">
        <w:rPr>
          <w:color w:val="000000"/>
          <w:spacing w:val="-4"/>
          <w:sz w:val="22"/>
          <w:szCs w:val="22"/>
        </w:rPr>
        <w:t>a</w:t>
      </w:r>
      <w:r w:rsidRPr="00737C13">
        <w:rPr>
          <w:color w:val="000000"/>
          <w:sz w:val="22"/>
          <w:szCs w:val="22"/>
        </w:rPr>
        <w:t>mówi</w:t>
      </w:r>
      <w:r w:rsidRPr="00737C13">
        <w:rPr>
          <w:color w:val="000000"/>
          <w:spacing w:val="-2"/>
          <w:sz w:val="22"/>
          <w:szCs w:val="22"/>
        </w:rPr>
        <w:t>e</w:t>
      </w:r>
      <w:r w:rsidRPr="00737C13">
        <w:rPr>
          <w:color w:val="000000"/>
          <w:sz w:val="22"/>
          <w:szCs w:val="22"/>
        </w:rPr>
        <w:t>nia</w:t>
      </w:r>
      <w:r w:rsidRPr="00737C13">
        <w:rPr>
          <w:color w:val="000000"/>
          <w:spacing w:val="2"/>
          <w:sz w:val="22"/>
          <w:szCs w:val="22"/>
        </w:rPr>
        <w:t xml:space="preserve"> </w:t>
      </w:r>
      <w:r w:rsidRPr="00737C13">
        <w:rPr>
          <w:color w:val="000000"/>
          <w:sz w:val="22"/>
          <w:szCs w:val="22"/>
        </w:rPr>
        <w:t>pod</w:t>
      </w:r>
      <w:r w:rsidRPr="00737C13">
        <w:rPr>
          <w:color w:val="000000"/>
          <w:spacing w:val="2"/>
          <w:sz w:val="22"/>
          <w:szCs w:val="22"/>
        </w:rPr>
        <w:t>w</w:t>
      </w:r>
      <w:r w:rsidRPr="00737C13">
        <w:rPr>
          <w:color w:val="000000"/>
          <w:spacing w:val="-4"/>
          <w:sz w:val="22"/>
          <w:szCs w:val="22"/>
        </w:rPr>
        <w:t>y</w:t>
      </w:r>
      <w:r w:rsidRPr="00737C13">
        <w:rPr>
          <w:color w:val="000000"/>
          <w:spacing w:val="2"/>
          <w:sz w:val="22"/>
          <w:szCs w:val="22"/>
        </w:rPr>
        <w:t>k</w:t>
      </w:r>
      <w:r w:rsidRPr="00737C13">
        <w:rPr>
          <w:color w:val="000000"/>
          <w:sz w:val="22"/>
          <w:szCs w:val="22"/>
        </w:rPr>
        <w:t>on</w:t>
      </w:r>
      <w:r w:rsidRPr="00737C13">
        <w:rPr>
          <w:color w:val="000000"/>
          <w:spacing w:val="-2"/>
          <w:sz w:val="22"/>
          <w:szCs w:val="22"/>
        </w:rPr>
        <w:t>a</w:t>
      </w:r>
      <w:r w:rsidRPr="00737C13">
        <w:rPr>
          <w:color w:val="000000"/>
          <w:spacing w:val="2"/>
          <w:sz w:val="22"/>
          <w:szCs w:val="22"/>
        </w:rPr>
        <w:t>wc</w:t>
      </w:r>
      <w:r w:rsidRPr="00737C13">
        <w:rPr>
          <w:color w:val="000000"/>
          <w:sz w:val="22"/>
          <w:szCs w:val="22"/>
        </w:rPr>
        <w:t>y</w:t>
      </w:r>
      <w:r w:rsidRPr="00737C13">
        <w:rPr>
          <w:color w:val="000000"/>
          <w:spacing w:val="-2"/>
          <w:sz w:val="22"/>
          <w:szCs w:val="22"/>
        </w:rPr>
        <w:t xml:space="preserve"> </w:t>
      </w:r>
      <w:r w:rsidRPr="00737C13">
        <w:rPr>
          <w:color w:val="000000"/>
          <w:spacing w:val="4"/>
          <w:sz w:val="22"/>
          <w:szCs w:val="22"/>
        </w:rPr>
        <w:t>w</w:t>
      </w:r>
      <w:r w:rsidRPr="00737C13">
        <w:rPr>
          <w:color w:val="000000"/>
          <w:spacing w:val="-6"/>
          <w:sz w:val="22"/>
          <w:szCs w:val="22"/>
        </w:rPr>
        <w:t>y</w:t>
      </w:r>
      <w:r w:rsidRPr="00737C13">
        <w:rPr>
          <w:color w:val="000000"/>
          <w:spacing w:val="2"/>
          <w:sz w:val="22"/>
          <w:szCs w:val="22"/>
        </w:rPr>
        <w:t>ma</w:t>
      </w:r>
      <w:r w:rsidRPr="00737C13">
        <w:rPr>
          <w:color w:val="000000"/>
          <w:spacing w:val="-2"/>
          <w:sz w:val="22"/>
          <w:szCs w:val="22"/>
        </w:rPr>
        <w:t>g</w:t>
      </w:r>
      <w:r w:rsidRPr="00737C13">
        <w:rPr>
          <w:color w:val="000000"/>
          <w:sz w:val="22"/>
          <w:szCs w:val="22"/>
        </w:rPr>
        <w:t>a</w:t>
      </w:r>
      <w:r w:rsidRPr="00737C13">
        <w:rPr>
          <w:color w:val="000000"/>
          <w:spacing w:val="2"/>
          <w:sz w:val="22"/>
          <w:szCs w:val="22"/>
        </w:rPr>
        <w:t xml:space="preserve"> </w:t>
      </w:r>
      <w:r w:rsidRPr="00737C13">
        <w:rPr>
          <w:color w:val="000000"/>
          <w:sz w:val="22"/>
          <w:szCs w:val="22"/>
        </w:rPr>
        <w:t>się wsk</w:t>
      </w:r>
      <w:r w:rsidRPr="00737C13">
        <w:rPr>
          <w:color w:val="000000"/>
          <w:spacing w:val="-2"/>
          <w:sz w:val="22"/>
          <w:szCs w:val="22"/>
        </w:rPr>
        <w:t>a</w:t>
      </w:r>
      <w:r w:rsidRPr="00737C13">
        <w:rPr>
          <w:color w:val="000000"/>
          <w:spacing w:val="2"/>
          <w:sz w:val="22"/>
          <w:szCs w:val="22"/>
        </w:rPr>
        <w:t>z</w:t>
      </w:r>
      <w:r w:rsidRPr="00737C13">
        <w:rPr>
          <w:color w:val="000000"/>
          <w:spacing w:val="-2"/>
          <w:sz w:val="22"/>
          <w:szCs w:val="22"/>
        </w:rPr>
        <w:t>a</w:t>
      </w:r>
      <w:r w:rsidRPr="00737C13">
        <w:rPr>
          <w:color w:val="000000"/>
          <w:sz w:val="22"/>
          <w:szCs w:val="22"/>
        </w:rPr>
        <w:t>nia</w:t>
      </w:r>
      <w:r w:rsidRPr="00737C13">
        <w:rPr>
          <w:color w:val="000000"/>
          <w:spacing w:val="-2"/>
          <w:sz w:val="22"/>
          <w:szCs w:val="22"/>
        </w:rPr>
        <w:t xml:space="preserve"> </w:t>
      </w:r>
      <w:r w:rsidRPr="00737C13">
        <w:rPr>
          <w:color w:val="000000"/>
          <w:sz w:val="22"/>
          <w:szCs w:val="22"/>
        </w:rPr>
        <w:t>w</w:t>
      </w:r>
      <w:r w:rsidRPr="00737C13">
        <w:rPr>
          <w:color w:val="000000"/>
          <w:spacing w:val="2"/>
          <w:sz w:val="22"/>
          <w:szCs w:val="22"/>
        </w:rPr>
        <w:t xml:space="preserve"> </w:t>
      </w:r>
      <w:r w:rsidRPr="00737C13">
        <w:rPr>
          <w:color w:val="000000"/>
          <w:sz w:val="22"/>
          <w:szCs w:val="22"/>
        </w:rPr>
        <w:t>o</w:t>
      </w:r>
      <w:r w:rsidRPr="00737C13">
        <w:rPr>
          <w:color w:val="000000"/>
          <w:spacing w:val="-2"/>
          <w:sz w:val="22"/>
          <w:szCs w:val="22"/>
        </w:rPr>
        <w:t>fe</w:t>
      </w:r>
      <w:r w:rsidRPr="00737C13">
        <w:rPr>
          <w:color w:val="000000"/>
          <w:spacing w:val="2"/>
          <w:sz w:val="22"/>
          <w:szCs w:val="22"/>
        </w:rPr>
        <w:t>r</w:t>
      </w:r>
      <w:r w:rsidRPr="00737C13">
        <w:rPr>
          <w:color w:val="000000"/>
          <w:spacing w:val="-2"/>
          <w:sz w:val="22"/>
          <w:szCs w:val="22"/>
        </w:rPr>
        <w:t>c</w:t>
      </w:r>
      <w:r w:rsidRPr="00737C13">
        <w:rPr>
          <w:color w:val="000000"/>
          <w:sz w:val="22"/>
          <w:szCs w:val="22"/>
        </w:rPr>
        <w:t>ie, w</w:t>
      </w:r>
      <w:r w:rsidRPr="00737C13">
        <w:rPr>
          <w:color w:val="000000"/>
          <w:spacing w:val="2"/>
          <w:sz w:val="22"/>
          <w:szCs w:val="22"/>
        </w:rPr>
        <w:t xml:space="preserve"> </w:t>
      </w:r>
      <w:r w:rsidRPr="00737C13">
        <w:rPr>
          <w:color w:val="000000"/>
          <w:sz w:val="22"/>
          <w:szCs w:val="22"/>
        </w:rPr>
        <w:t>j</w:t>
      </w:r>
      <w:r w:rsidRPr="00737C13">
        <w:rPr>
          <w:color w:val="000000"/>
          <w:spacing w:val="-2"/>
          <w:sz w:val="22"/>
          <w:szCs w:val="22"/>
        </w:rPr>
        <w:t>ak</w:t>
      </w:r>
      <w:r w:rsidRPr="00737C13">
        <w:rPr>
          <w:color w:val="000000"/>
          <w:sz w:val="22"/>
          <w:szCs w:val="22"/>
        </w:rPr>
        <w:t>i</w:t>
      </w:r>
      <w:r w:rsidRPr="00737C13">
        <w:rPr>
          <w:color w:val="000000"/>
          <w:spacing w:val="-2"/>
          <w:sz w:val="22"/>
          <w:szCs w:val="22"/>
        </w:rPr>
        <w:t>e</w:t>
      </w:r>
      <w:r w:rsidRPr="00737C13">
        <w:rPr>
          <w:color w:val="000000"/>
          <w:sz w:val="22"/>
          <w:szCs w:val="22"/>
        </w:rPr>
        <w:t>j</w:t>
      </w:r>
      <w:r w:rsidRPr="00737C13">
        <w:rPr>
          <w:color w:val="000000"/>
          <w:spacing w:val="2"/>
          <w:sz w:val="22"/>
          <w:szCs w:val="22"/>
        </w:rPr>
        <w:t xml:space="preserve"> </w:t>
      </w:r>
      <w:r w:rsidRPr="00737C13">
        <w:rPr>
          <w:color w:val="000000"/>
          <w:spacing w:val="-4"/>
          <w:sz w:val="22"/>
          <w:szCs w:val="22"/>
        </w:rPr>
        <w:t>c</w:t>
      </w:r>
      <w:r w:rsidRPr="00737C13">
        <w:rPr>
          <w:color w:val="000000"/>
          <w:spacing w:val="2"/>
          <w:sz w:val="22"/>
          <w:szCs w:val="22"/>
        </w:rPr>
        <w:t>z</w:t>
      </w:r>
      <w:r w:rsidRPr="00737C13">
        <w:rPr>
          <w:color w:val="000000"/>
          <w:spacing w:val="-2"/>
          <w:sz w:val="22"/>
          <w:szCs w:val="22"/>
        </w:rPr>
        <w:t>ę</w:t>
      </w:r>
      <w:r w:rsidRPr="00737C13">
        <w:rPr>
          <w:color w:val="000000"/>
          <w:spacing w:val="2"/>
          <w:sz w:val="22"/>
          <w:szCs w:val="22"/>
        </w:rPr>
        <w:t>ś</w:t>
      </w:r>
      <w:r w:rsidRPr="00737C13">
        <w:rPr>
          <w:color w:val="000000"/>
          <w:spacing w:val="-2"/>
          <w:sz w:val="22"/>
          <w:szCs w:val="22"/>
        </w:rPr>
        <w:t>c</w:t>
      </w:r>
      <w:r w:rsidRPr="00737C13">
        <w:rPr>
          <w:color w:val="000000"/>
          <w:sz w:val="22"/>
          <w:szCs w:val="22"/>
        </w:rPr>
        <w:t>i</w:t>
      </w:r>
      <w:r w:rsidRPr="00737C13">
        <w:rPr>
          <w:color w:val="000000"/>
          <w:spacing w:val="-4"/>
          <w:sz w:val="22"/>
          <w:szCs w:val="22"/>
        </w:rPr>
        <w:t xml:space="preserve"> </w:t>
      </w:r>
      <w:r w:rsidRPr="00737C13">
        <w:rPr>
          <w:color w:val="000000"/>
          <w:spacing w:val="-10"/>
          <w:sz w:val="22"/>
          <w:szCs w:val="22"/>
        </w:rPr>
        <w:t>W</w:t>
      </w:r>
      <w:r w:rsidRPr="00737C13">
        <w:rPr>
          <w:color w:val="000000"/>
          <w:spacing w:val="-4"/>
          <w:sz w:val="22"/>
          <w:szCs w:val="22"/>
        </w:rPr>
        <w:t>y</w:t>
      </w:r>
      <w:r w:rsidRPr="00737C13">
        <w:rPr>
          <w:color w:val="000000"/>
          <w:sz w:val="22"/>
          <w:szCs w:val="22"/>
        </w:rPr>
        <w:t>kon</w:t>
      </w:r>
      <w:r w:rsidRPr="00737C13">
        <w:rPr>
          <w:color w:val="000000"/>
          <w:spacing w:val="2"/>
          <w:sz w:val="22"/>
          <w:szCs w:val="22"/>
        </w:rPr>
        <w:t>a</w:t>
      </w:r>
      <w:r w:rsidRPr="00737C13">
        <w:rPr>
          <w:color w:val="000000"/>
          <w:sz w:val="22"/>
          <w:szCs w:val="22"/>
        </w:rPr>
        <w:t>w</w:t>
      </w:r>
      <w:r w:rsidRPr="00737C13">
        <w:rPr>
          <w:color w:val="000000"/>
          <w:spacing w:val="2"/>
          <w:sz w:val="22"/>
          <w:szCs w:val="22"/>
        </w:rPr>
        <w:t>c</w:t>
      </w:r>
      <w:r w:rsidRPr="00737C13">
        <w:rPr>
          <w:color w:val="000000"/>
          <w:sz w:val="22"/>
          <w:szCs w:val="22"/>
        </w:rPr>
        <w:t>a</w:t>
      </w:r>
      <w:r w:rsidRPr="00737C13">
        <w:rPr>
          <w:color w:val="000000"/>
          <w:spacing w:val="-2"/>
          <w:sz w:val="22"/>
          <w:szCs w:val="22"/>
        </w:rPr>
        <w:t xml:space="preserve"> </w:t>
      </w:r>
      <w:r w:rsidRPr="00737C13">
        <w:rPr>
          <w:color w:val="000000"/>
          <w:spacing w:val="2"/>
          <w:sz w:val="22"/>
          <w:szCs w:val="22"/>
        </w:rPr>
        <w:t>z</w:t>
      </w:r>
      <w:r w:rsidRPr="00737C13">
        <w:rPr>
          <w:color w:val="000000"/>
          <w:spacing w:val="-2"/>
          <w:sz w:val="22"/>
          <w:szCs w:val="22"/>
        </w:rPr>
        <w:t>am</w:t>
      </w:r>
      <w:r w:rsidRPr="00737C13">
        <w:rPr>
          <w:color w:val="000000"/>
          <w:sz w:val="22"/>
          <w:szCs w:val="22"/>
        </w:rPr>
        <w:t>i</w:t>
      </w:r>
      <w:r w:rsidRPr="00737C13">
        <w:rPr>
          <w:color w:val="000000"/>
          <w:spacing w:val="2"/>
          <w:sz w:val="22"/>
          <w:szCs w:val="22"/>
        </w:rPr>
        <w:t>e</w:t>
      </w:r>
      <w:r w:rsidRPr="00737C13">
        <w:rPr>
          <w:color w:val="000000"/>
          <w:spacing w:val="-2"/>
          <w:sz w:val="22"/>
          <w:szCs w:val="22"/>
        </w:rPr>
        <w:t>r</w:t>
      </w:r>
      <w:r w:rsidRPr="00737C13">
        <w:rPr>
          <w:color w:val="000000"/>
          <w:spacing w:val="2"/>
          <w:sz w:val="22"/>
          <w:szCs w:val="22"/>
        </w:rPr>
        <w:t>z</w:t>
      </w:r>
      <w:r w:rsidRPr="00737C13">
        <w:rPr>
          <w:color w:val="000000"/>
          <w:sz w:val="22"/>
          <w:szCs w:val="22"/>
        </w:rPr>
        <w:t>a</w:t>
      </w:r>
      <w:r w:rsidRPr="00737C13">
        <w:rPr>
          <w:color w:val="000000"/>
          <w:spacing w:val="-2"/>
          <w:sz w:val="22"/>
          <w:szCs w:val="22"/>
        </w:rPr>
        <w:t xml:space="preserve"> </w:t>
      </w:r>
      <w:r w:rsidRPr="00737C13">
        <w:rPr>
          <w:color w:val="000000"/>
          <w:sz w:val="22"/>
          <w:szCs w:val="22"/>
        </w:rPr>
        <w:t>powi</w:t>
      </w:r>
      <w:r w:rsidRPr="00737C13">
        <w:rPr>
          <w:color w:val="000000"/>
          <w:spacing w:val="-2"/>
          <w:sz w:val="22"/>
          <w:szCs w:val="22"/>
        </w:rPr>
        <w:t>er</w:t>
      </w:r>
      <w:r w:rsidRPr="00737C13">
        <w:rPr>
          <w:color w:val="000000"/>
          <w:spacing w:val="6"/>
          <w:sz w:val="22"/>
          <w:szCs w:val="22"/>
        </w:rPr>
        <w:t>z</w:t>
      </w:r>
      <w:r w:rsidRPr="00737C13">
        <w:rPr>
          <w:color w:val="000000"/>
          <w:spacing w:val="-4"/>
          <w:sz w:val="22"/>
          <w:szCs w:val="22"/>
        </w:rPr>
        <w:t>y</w:t>
      </w:r>
      <w:r w:rsidRPr="00737C13">
        <w:rPr>
          <w:color w:val="000000"/>
          <w:sz w:val="22"/>
          <w:szCs w:val="22"/>
        </w:rPr>
        <w:t>ć</w:t>
      </w:r>
      <w:r w:rsidRPr="00737C13">
        <w:rPr>
          <w:color w:val="000000"/>
          <w:spacing w:val="2"/>
          <w:sz w:val="22"/>
          <w:szCs w:val="22"/>
        </w:rPr>
        <w:t xml:space="preserve"> w</w:t>
      </w:r>
      <w:r w:rsidRPr="00737C13">
        <w:rPr>
          <w:color w:val="000000"/>
          <w:spacing w:val="-4"/>
          <w:sz w:val="22"/>
          <w:szCs w:val="22"/>
        </w:rPr>
        <w:t>y</w:t>
      </w:r>
      <w:r w:rsidRPr="00737C13">
        <w:rPr>
          <w:color w:val="000000"/>
          <w:sz w:val="22"/>
          <w:szCs w:val="22"/>
        </w:rPr>
        <w:t>ko</w:t>
      </w:r>
      <w:r w:rsidRPr="00737C13">
        <w:rPr>
          <w:color w:val="000000"/>
          <w:spacing w:val="2"/>
          <w:sz w:val="22"/>
          <w:szCs w:val="22"/>
        </w:rPr>
        <w:t>n</w:t>
      </w:r>
      <w:r w:rsidRPr="00737C13">
        <w:rPr>
          <w:color w:val="000000"/>
          <w:spacing w:val="-2"/>
          <w:sz w:val="22"/>
          <w:szCs w:val="22"/>
        </w:rPr>
        <w:t>a</w:t>
      </w:r>
      <w:r w:rsidRPr="00737C13">
        <w:rPr>
          <w:color w:val="000000"/>
          <w:sz w:val="22"/>
          <w:szCs w:val="22"/>
        </w:rPr>
        <w:t>nie</w:t>
      </w:r>
      <w:r w:rsidRPr="00737C13">
        <w:rPr>
          <w:color w:val="000000"/>
          <w:spacing w:val="-2"/>
          <w:sz w:val="22"/>
          <w:szCs w:val="22"/>
        </w:rPr>
        <w:t xml:space="preserve"> </w:t>
      </w:r>
      <w:r w:rsidRPr="00737C13">
        <w:rPr>
          <w:color w:val="000000"/>
          <w:spacing w:val="2"/>
          <w:sz w:val="22"/>
          <w:szCs w:val="22"/>
        </w:rPr>
        <w:t>z</w:t>
      </w:r>
      <w:r w:rsidRPr="00737C13">
        <w:rPr>
          <w:color w:val="000000"/>
          <w:spacing w:val="-2"/>
          <w:sz w:val="22"/>
          <w:szCs w:val="22"/>
        </w:rPr>
        <w:t>a</w:t>
      </w:r>
      <w:r w:rsidRPr="00737C13">
        <w:rPr>
          <w:color w:val="000000"/>
          <w:sz w:val="22"/>
          <w:szCs w:val="22"/>
        </w:rPr>
        <w:t>mówi</w:t>
      </w:r>
      <w:r w:rsidRPr="00737C13">
        <w:rPr>
          <w:color w:val="000000"/>
          <w:spacing w:val="-2"/>
          <w:sz w:val="22"/>
          <w:szCs w:val="22"/>
        </w:rPr>
        <w:t>e</w:t>
      </w:r>
      <w:r w:rsidRPr="00737C13">
        <w:rPr>
          <w:color w:val="000000"/>
          <w:sz w:val="22"/>
          <w:szCs w:val="22"/>
        </w:rPr>
        <w:t>nia pod</w:t>
      </w:r>
      <w:r w:rsidRPr="00737C13">
        <w:rPr>
          <w:color w:val="000000"/>
          <w:spacing w:val="2"/>
          <w:sz w:val="22"/>
          <w:szCs w:val="22"/>
        </w:rPr>
        <w:t>w</w:t>
      </w:r>
      <w:r w:rsidRPr="00737C13">
        <w:rPr>
          <w:color w:val="000000"/>
          <w:spacing w:val="-4"/>
          <w:sz w:val="22"/>
          <w:szCs w:val="22"/>
        </w:rPr>
        <w:t>y</w:t>
      </w:r>
      <w:r w:rsidRPr="00737C13">
        <w:rPr>
          <w:color w:val="000000"/>
          <w:spacing w:val="2"/>
          <w:sz w:val="22"/>
          <w:szCs w:val="22"/>
        </w:rPr>
        <w:t>k</w:t>
      </w:r>
      <w:r w:rsidRPr="00737C13">
        <w:rPr>
          <w:color w:val="000000"/>
          <w:sz w:val="22"/>
          <w:szCs w:val="22"/>
        </w:rPr>
        <w:t>on</w:t>
      </w:r>
      <w:r w:rsidRPr="00737C13">
        <w:rPr>
          <w:color w:val="000000"/>
          <w:spacing w:val="-2"/>
          <w:sz w:val="22"/>
          <w:szCs w:val="22"/>
        </w:rPr>
        <w:t>a</w:t>
      </w:r>
      <w:r w:rsidRPr="00737C13">
        <w:rPr>
          <w:color w:val="000000"/>
          <w:spacing w:val="2"/>
          <w:sz w:val="22"/>
          <w:szCs w:val="22"/>
        </w:rPr>
        <w:t>wc</w:t>
      </w:r>
      <w:r w:rsidRPr="00737C13">
        <w:rPr>
          <w:color w:val="000000"/>
          <w:spacing w:val="-16"/>
          <w:sz w:val="22"/>
          <w:szCs w:val="22"/>
        </w:rPr>
        <w:t>y</w:t>
      </w:r>
      <w:r w:rsidRPr="00737C13">
        <w:rPr>
          <w:color w:val="000000"/>
          <w:sz w:val="22"/>
          <w:szCs w:val="22"/>
        </w:rPr>
        <w:t>.</w:t>
      </w:r>
      <w:r w:rsidRPr="00737C13">
        <w:rPr>
          <w:color w:val="000000"/>
          <w:spacing w:val="-2"/>
          <w:sz w:val="22"/>
          <w:szCs w:val="22"/>
        </w:rPr>
        <w:t xml:space="preserve"> </w:t>
      </w:r>
      <w:r w:rsidRPr="00737C13">
        <w:rPr>
          <w:color w:val="000000"/>
          <w:sz w:val="22"/>
          <w:szCs w:val="22"/>
        </w:rPr>
        <w:t>W</w:t>
      </w:r>
      <w:r w:rsidRPr="00737C13">
        <w:rPr>
          <w:color w:val="000000"/>
          <w:spacing w:val="-6"/>
          <w:sz w:val="22"/>
          <w:szCs w:val="22"/>
        </w:rPr>
        <w:t xml:space="preserve"> </w:t>
      </w:r>
      <w:r w:rsidRPr="00737C13">
        <w:rPr>
          <w:color w:val="000000"/>
          <w:sz w:val="22"/>
          <w:szCs w:val="22"/>
        </w:rPr>
        <w:t>p</w:t>
      </w:r>
      <w:r w:rsidRPr="00737C13">
        <w:rPr>
          <w:color w:val="000000"/>
          <w:spacing w:val="-2"/>
          <w:sz w:val="22"/>
          <w:szCs w:val="22"/>
        </w:rPr>
        <w:t>r</w:t>
      </w:r>
      <w:r w:rsidRPr="00737C13">
        <w:rPr>
          <w:color w:val="000000"/>
          <w:spacing w:val="6"/>
          <w:sz w:val="22"/>
          <w:szCs w:val="22"/>
        </w:rPr>
        <w:t>z</w:t>
      </w:r>
      <w:r w:rsidRPr="00737C13">
        <w:rPr>
          <w:color w:val="000000"/>
          <w:spacing w:val="-6"/>
          <w:sz w:val="22"/>
          <w:szCs w:val="22"/>
        </w:rPr>
        <w:t>y</w:t>
      </w:r>
      <w:r w:rsidRPr="00737C13">
        <w:rPr>
          <w:color w:val="000000"/>
          <w:spacing w:val="2"/>
          <w:sz w:val="22"/>
          <w:szCs w:val="22"/>
        </w:rPr>
        <w:t>p</w:t>
      </w:r>
      <w:r w:rsidRPr="00737C13">
        <w:rPr>
          <w:color w:val="000000"/>
          <w:spacing w:val="-2"/>
          <w:sz w:val="22"/>
          <w:szCs w:val="22"/>
        </w:rPr>
        <w:t>a</w:t>
      </w:r>
      <w:r w:rsidRPr="00737C13">
        <w:rPr>
          <w:color w:val="000000"/>
          <w:sz w:val="22"/>
          <w:szCs w:val="22"/>
        </w:rPr>
        <w:t>dku</w:t>
      </w:r>
      <w:r w:rsidRPr="00737C13">
        <w:rPr>
          <w:color w:val="000000"/>
          <w:spacing w:val="2"/>
          <w:sz w:val="22"/>
          <w:szCs w:val="22"/>
        </w:rPr>
        <w:t xml:space="preserve"> </w:t>
      </w:r>
      <w:r w:rsidRPr="00737C13">
        <w:rPr>
          <w:color w:val="000000"/>
          <w:sz w:val="22"/>
          <w:szCs w:val="22"/>
        </w:rPr>
        <w:t>powi</w:t>
      </w:r>
      <w:r w:rsidRPr="00737C13">
        <w:rPr>
          <w:color w:val="000000"/>
          <w:spacing w:val="-2"/>
          <w:sz w:val="22"/>
          <w:szCs w:val="22"/>
        </w:rPr>
        <w:t>er</w:t>
      </w:r>
      <w:r w:rsidRPr="00737C13">
        <w:rPr>
          <w:color w:val="000000"/>
          <w:spacing w:val="2"/>
          <w:sz w:val="22"/>
          <w:szCs w:val="22"/>
        </w:rPr>
        <w:t>z</w:t>
      </w:r>
      <w:r w:rsidRPr="00737C13">
        <w:rPr>
          <w:color w:val="000000"/>
          <w:spacing w:val="-2"/>
          <w:sz w:val="22"/>
          <w:szCs w:val="22"/>
        </w:rPr>
        <w:t>e</w:t>
      </w:r>
      <w:r w:rsidRPr="00737C13">
        <w:rPr>
          <w:color w:val="000000"/>
          <w:sz w:val="22"/>
          <w:szCs w:val="22"/>
        </w:rPr>
        <w:t>nia</w:t>
      </w:r>
      <w:r w:rsidRPr="00737C13">
        <w:rPr>
          <w:color w:val="000000"/>
          <w:spacing w:val="-2"/>
          <w:sz w:val="22"/>
          <w:szCs w:val="22"/>
        </w:rPr>
        <w:t xml:space="preserve"> </w:t>
      </w:r>
      <w:r w:rsidRPr="00737C13">
        <w:rPr>
          <w:color w:val="000000"/>
          <w:spacing w:val="4"/>
          <w:sz w:val="22"/>
          <w:szCs w:val="22"/>
        </w:rPr>
        <w:t>w</w:t>
      </w:r>
      <w:r w:rsidRPr="00737C13">
        <w:rPr>
          <w:color w:val="000000"/>
          <w:spacing w:val="-4"/>
          <w:sz w:val="22"/>
          <w:szCs w:val="22"/>
        </w:rPr>
        <w:t>y</w:t>
      </w:r>
      <w:r w:rsidRPr="00737C13">
        <w:rPr>
          <w:color w:val="000000"/>
          <w:sz w:val="22"/>
          <w:szCs w:val="22"/>
        </w:rPr>
        <w:t>kon</w:t>
      </w:r>
      <w:r w:rsidRPr="00737C13">
        <w:rPr>
          <w:color w:val="000000"/>
          <w:spacing w:val="-2"/>
          <w:sz w:val="22"/>
          <w:szCs w:val="22"/>
        </w:rPr>
        <w:t>a</w:t>
      </w:r>
      <w:r w:rsidRPr="00737C13">
        <w:rPr>
          <w:color w:val="000000"/>
          <w:sz w:val="22"/>
          <w:szCs w:val="22"/>
        </w:rPr>
        <w:t>n</w:t>
      </w:r>
      <w:r w:rsidRPr="00737C13">
        <w:rPr>
          <w:color w:val="000000"/>
          <w:spacing w:val="2"/>
          <w:sz w:val="22"/>
          <w:szCs w:val="22"/>
        </w:rPr>
        <w:t>i</w:t>
      </w:r>
      <w:r w:rsidRPr="00737C13">
        <w:rPr>
          <w:color w:val="000000"/>
          <w:sz w:val="22"/>
          <w:szCs w:val="22"/>
        </w:rPr>
        <w:t>a</w:t>
      </w:r>
      <w:r w:rsidRPr="00737C13">
        <w:rPr>
          <w:color w:val="000000"/>
          <w:spacing w:val="-2"/>
          <w:sz w:val="22"/>
          <w:szCs w:val="22"/>
        </w:rPr>
        <w:t xml:space="preserve"> </w:t>
      </w:r>
      <w:r w:rsidRPr="00737C13">
        <w:rPr>
          <w:color w:val="000000"/>
          <w:spacing w:val="2"/>
          <w:sz w:val="22"/>
          <w:szCs w:val="22"/>
        </w:rPr>
        <w:t>z</w:t>
      </w:r>
      <w:r w:rsidRPr="00737C13">
        <w:rPr>
          <w:color w:val="000000"/>
          <w:spacing w:val="-2"/>
          <w:sz w:val="22"/>
          <w:szCs w:val="22"/>
        </w:rPr>
        <w:t>a</w:t>
      </w:r>
      <w:r w:rsidRPr="00737C13">
        <w:rPr>
          <w:color w:val="000000"/>
          <w:sz w:val="22"/>
          <w:szCs w:val="22"/>
        </w:rPr>
        <w:t>mówi</w:t>
      </w:r>
      <w:r w:rsidRPr="00737C13">
        <w:rPr>
          <w:color w:val="000000"/>
          <w:spacing w:val="-2"/>
          <w:sz w:val="22"/>
          <w:szCs w:val="22"/>
        </w:rPr>
        <w:t>e</w:t>
      </w:r>
      <w:r w:rsidRPr="00737C13">
        <w:rPr>
          <w:color w:val="000000"/>
          <w:sz w:val="22"/>
          <w:szCs w:val="22"/>
        </w:rPr>
        <w:t>nia</w:t>
      </w:r>
      <w:r w:rsidRPr="00737C13">
        <w:rPr>
          <w:color w:val="000000"/>
          <w:spacing w:val="-2"/>
          <w:sz w:val="22"/>
          <w:szCs w:val="22"/>
        </w:rPr>
        <w:t xml:space="preserve"> </w:t>
      </w:r>
      <w:r w:rsidRPr="00737C13">
        <w:rPr>
          <w:color w:val="000000"/>
          <w:sz w:val="22"/>
          <w:szCs w:val="22"/>
        </w:rPr>
        <w:t>lub j</w:t>
      </w:r>
      <w:r w:rsidRPr="00737C13">
        <w:rPr>
          <w:color w:val="000000"/>
          <w:spacing w:val="2"/>
          <w:sz w:val="22"/>
          <w:szCs w:val="22"/>
        </w:rPr>
        <w:t>e</w:t>
      </w:r>
      <w:r w:rsidRPr="00737C13">
        <w:rPr>
          <w:color w:val="000000"/>
          <w:spacing w:val="-2"/>
          <w:sz w:val="22"/>
          <w:szCs w:val="22"/>
        </w:rPr>
        <w:t>g</w:t>
      </w:r>
      <w:r w:rsidRPr="00737C13">
        <w:rPr>
          <w:color w:val="000000"/>
          <w:sz w:val="22"/>
          <w:szCs w:val="22"/>
        </w:rPr>
        <w:t xml:space="preserve">o </w:t>
      </w:r>
      <w:r w:rsidRPr="00737C13">
        <w:rPr>
          <w:color w:val="000000"/>
          <w:spacing w:val="-2"/>
          <w:sz w:val="22"/>
          <w:szCs w:val="22"/>
        </w:rPr>
        <w:t>c</w:t>
      </w:r>
      <w:r w:rsidRPr="00737C13">
        <w:rPr>
          <w:color w:val="000000"/>
          <w:spacing w:val="2"/>
          <w:sz w:val="22"/>
          <w:szCs w:val="22"/>
        </w:rPr>
        <w:t>z</w:t>
      </w:r>
      <w:r w:rsidRPr="00737C13">
        <w:rPr>
          <w:color w:val="000000"/>
          <w:spacing w:val="-2"/>
          <w:sz w:val="22"/>
          <w:szCs w:val="22"/>
        </w:rPr>
        <w:t>ę</w:t>
      </w:r>
      <w:r w:rsidRPr="00737C13">
        <w:rPr>
          <w:color w:val="000000"/>
          <w:sz w:val="22"/>
          <w:szCs w:val="22"/>
        </w:rPr>
        <w:t>ś</w:t>
      </w:r>
      <w:r w:rsidRPr="00737C13">
        <w:rPr>
          <w:color w:val="000000"/>
          <w:spacing w:val="-2"/>
          <w:sz w:val="22"/>
          <w:szCs w:val="22"/>
        </w:rPr>
        <w:t>c</w:t>
      </w:r>
      <w:r w:rsidRPr="00737C13">
        <w:rPr>
          <w:color w:val="000000"/>
          <w:sz w:val="22"/>
          <w:szCs w:val="22"/>
        </w:rPr>
        <w:t>i</w:t>
      </w:r>
      <w:r w:rsidRPr="00737C13">
        <w:rPr>
          <w:color w:val="000000"/>
          <w:spacing w:val="2"/>
          <w:sz w:val="22"/>
          <w:szCs w:val="22"/>
        </w:rPr>
        <w:t xml:space="preserve"> </w:t>
      </w:r>
      <w:r w:rsidRPr="00737C13">
        <w:rPr>
          <w:color w:val="000000"/>
          <w:sz w:val="22"/>
          <w:szCs w:val="22"/>
        </w:rPr>
        <w:t>pod</w:t>
      </w:r>
      <w:r w:rsidRPr="00737C13">
        <w:rPr>
          <w:color w:val="000000"/>
          <w:spacing w:val="2"/>
          <w:sz w:val="22"/>
          <w:szCs w:val="22"/>
        </w:rPr>
        <w:t>w</w:t>
      </w:r>
      <w:r w:rsidRPr="00737C13">
        <w:rPr>
          <w:color w:val="000000"/>
          <w:spacing w:val="-4"/>
          <w:sz w:val="22"/>
          <w:szCs w:val="22"/>
        </w:rPr>
        <w:t>y</w:t>
      </w:r>
      <w:r w:rsidRPr="00737C13">
        <w:rPr>
          <w:color w:val="000000"/>
          <w:sz w:val="22"/>
          <w:szCs w:val="22"/>
        </w:rPr>
        <w:t>ko</w:t>
      </w:r>
      <w:r w:rsidRPr="00737C13">
        <w:rPr>
          <w:color w:val="000000"/>
          <w:spacing w:val="2"/>
          <w:sz w:val="22"/>
          <w:szCs w:val="22"/>
        </w:rPr>
        <w:t>n</w:t>
      </w:r>
      <w:r w:rsidRPr="00737C13">
        <w:rPr>
          <w:color w:val="000000"/>
          <w:spacing w:val="-2"/>
          <w:sz w:val="22"/>
          <w:szCs w:val="22"/>
        </w:rPr>
        <w:t>a</w:t>
      </w:r>
      <w:r w:rsidRPr="00737C13">
        <w:rPr>
          <w:color w:val="000000"/>
          <w:sz w:val="22"/>
          <w:szCs w:val="22"/>
        </w:rPr>
        <w:t>w</w:t>
      </w:r>
      <w:r w:rsidRPr="00737C13">
        <w:rPr>
          <w:color w:val="000000"/>
          <w:spacing w:val="4"/>
          <w:sz w:val="22"/>
          <w:szCs w:val="22"/>
        </w:rPr>
        <w:t>c</w:t>
      </w:r>
      <w:r w:rsidRPr="00737C13">
        <w:rPr>
          <w:color w:val="000000"/>
          <w:spacing w:val="-18"/>
          <w:sz w:val="22"/>
          <w:szCs w:val="22"/>
        </w:rPr>
        <w:t>y</w:t>
      </w:r>
      <w:r w:rsidRPr="00737C13">
        <w:rPr>
          <w:color w:val="000000"/>
          <w:sz w:val="22"/>
          <w:szCs w:val="22"/>
        </w:rPr>
        <w:t xml:space="preserve">, </w:t>
      </w:r>
      <w:r w:rsidRPr="00737C13">
        <w:rPr>
          <w:color w:val="000000"/>
          <w:spacing w:val="-10"/>
          <w:sz w:val="22"/>
          <w:szCs w:val="22"/>
        </w:rPr>
        <w:t>W</w:t>
      </w:r>
      <w:r w:rsidRPr="00737C13">
        <w:rPr>
          <w:color w:val="000000"/>
          <w:spacing w:val="-6"/>
          <w:sz w:val="22"/>
          <w:szCs w:val="22"/>
        </w:rPr>
        <w:t>y</w:t>
      </w:r>
      <w:r w:rsidRPr="00737C13">
        <w:rPr>
          <w:color w:val="000000"/>
          <w:spacing w:val="2"/>
          <w:sz w:val="22"/>
          <w:szCs w:val="22"/>
        </w:rPr>
        <w:t>k</w:t>
      </w:r>
      <w:r w:rsidRPr="00737C13">
        <w:rPr>
          <w:color w:val="000000"/>
          <w:sz w:val="22"/>
          <w:szCs w:val="22"/>
        </w:rPr>
        <w:t>on</w:t>
      </w:r>
      <w:r w:rsidRPr="00737C13">
        <w:rPr>
          <w:color w:val="000000"/>
          <w:spacing w:val="2"/>
          <w:sz w:val="22"/>
          <w:szCs w:val="22"/>
        </w:rPr>
        <w:t>a</w:t>
      </w:r>
      <w:r w:rsidRPr="00737C13">
        <w:rPr>
          <w:color w:val="000000"/>
          <w:sz w:val="22"/>
          <w:szCs w:val="22"/>
        </w:rPr>
        <w:t>w</w:t>
      </w:r>
      <w:r w:rsidRPr="00737C13">
        <w:rPr>
          <w:color w:val="000000"/>
          <w:spacing w:val="-2"/>
          <w:sz w:val="22"/>
          <w:szCs w:val="22"/>
        </w:rPr>
        <w:t>c</w:t>
      </w:r>
      <w:r w:rsidRPr="00737C13">
        <w:rPr>
          <w:color w:val="000000"/>
          <w:sz w:val="22"/>
          <w:szCs w:val="22"/>
        </w:rPr>
        <w:t>a</w:t>
      </w:r>
      <w:r w:rsidRPr="00737C13">
        <w:rPr>
          <w:color w:val="000000"/>
          <w:spacing w:val="2"/>
          <w:sz w:val="22"/>
          <w:szCs w:val="22"/>
        </w:rPr>
        <w:t xml:space="preserve"> </w:t>
      </w:r>
      <w:r w:rsidRPr="00737C13">
        <w:rPr>
          <w:color w:val="000000"/>
          <w:sz w:val="22"/>
          <w:szCs w:val="22"/>
        </w:rPr>
        <w:t>odpowi</w:t>
      </w:r>
      <w:r w:rsidRPr="00737C13">
        <w:rPr>
          <w:color w:val="000000"/>
          <w:spacing w:val="-2"/>
          <w:sz w:val="22"/>
          <w:szCs w:val="22"/>
        </w:rPr>
        <w:t>a</w:t>
      </w:r>
      <w:r w:rsidRPr="00737C13">
        <w:rPr>
          <w:color w:val="000000"/>
          <w:sz w:val="22"/>
          <w:szCs w:val="22"/>
        </w:rPr>
        <w:t>da</w:t>
      </w:r>
      <w:r w:rsidRPr="00737C13">
        <w:rPr>
          <w:color w:val="000000"/>
          <w:spacing w:val="2"/>
          <w:sz w:val="22"/>
          <w:szCs w:val="22"/>
        </w:rPr>
        <w:t xml:space="preserve"> z</w:t>
      </w:r>
      <w:r w:rsidRPr="00737C13">
        <w:rPr>
          <w:color w:val="000000"/>
          <w:sz w:val="22"/>
          <w:szCs w:val="22"/>
        </w:rPr>
        <w:t>a</w:t>
      </w:r>
      <w:r w:rsidRPr="00737C13">
        <w:rPr>
          <w:color w:val="000000"/>
          <w:spacing w:val="50"/>
          <w:sz w:val="22"/>
          <w:szCs w:val="22"/>
        </w:rPr>
        <w:t xml:space="preserve"> </w:t>
      </w:r>
      <w:r w:rsidRPr="00737C13">
        <w:rPr>
          <w:color w:val="000000"/>
          <w:spacing w:val="-2"/>
          <w:sz w:val="22"/>
          <w:szCs w:val="22"/>
        </w:rPr>
        <w:t>d</w:t>
      </w:r>
      <w:r w:rsidRPr="00737C13">
        <w:rPr>
          <w:color w:val="000000"/>
          <w:spacing w:val="2"/>
          <w:sz w:val="22"/>
          <w:szCs w:val="22"/>
        </w:rPr>
        <w:t>z</w:t>
      </w:r>
      <w:r w:rsidRPr="00737C13">
        <w:rPr>
          <w:color w:val="000000"/>
          <w:sz w:val="22"/>
          <w:szCs w:val="22"/>
        </w:rPr>
        <w:t>i</w:t>
      </w:r>
      <w:r w:rsidRPr="00737C13">
        <w:rPr>
          <w:color w:val="000000"/>
          <w:spacing w:val="-2"/>
          <w:sz w:val="22"/>
          <w:szCs w:val="22"/>
        </w:rPr>
        <w:t>a</w:t>
      </w:r>
      <w:r w:rsidRPr="00737C13">
        <w:rPr>
          <w:color w:val="000000"/>
          <w:sz w:val="22"/>
          <w:szCs w:val="22"/>
        </w:rPr>
        <w:t>ł</w:t>
      </w:r>
      <w:r w:rsidRPr="00737C13">
        <w:rPr>
          <w:color w:val="000000"/>
          <w:spacing w:val="-2"/>
          <w:sz w:val="22"/>
          <w:szCs w:val="22"/>
        </w:rPr>
        <w:t>a</w:t>
      </w:r>
      <w:r w:rsidRPr="00737C13">
        <w:rPr>
          <w:color w:val="000000"/>
          <w:sz w:val="22"/>
          <w:szCs w:val="22"/>
        </w:rPr>
        <w:t>nia</w:t>
      </w:r>
      <w:r w:rsidRPr="00737C13">
        <w:rPr>
          <w:color w:val="000000"/>
          <w:spacing w:val="-2"/>
          <w:sz w:val="22"/>
          <w:szCs w:val="22"/>
        </w:rPr>
        <w:t xml:space="preserve"> </w:t>
      </w:r>
      <w:r w:rsidRPr="00737C13">
        <w:rPr>
          <w:color w:val="000000"/>
          <w:sz w:val="22"/>
          <w:szCs w:val="22"/>
        </w:rPr>
        <w:t>pod</w:t>
      </w:r>
      <w:r w:rsidRPr="00737C13">
        <w:rPr>
          <w:color w:val="000000"/>
          <w:spacing w:val="4"/>
          <w:sz w:val="22"/>
          <w:szCs w:val="22"/>
        </w:rPr>
        <w:t>w</w:t>
      </w:r>
      <w:r w:rsidRPr="00737C13">
        <w:rPr>
          <w:color w:val="000000"/>
          <w:spacing w:val="-4"/>
          <w:sz w:val="22"/>
          <w:szCs w:val="22"/>
        </w:rPr>
        <w:t>y</w:t>
      </w:r>
      <w:r w:rsidRPr="00737C13">
        <w:rPr>
          <w:color w:val="000000"/>
          <w:sz w:val="22"/>
          <w:szCs w:val="22"/>
        </w:rPr>
        <w:t>ko</w:t>
      </w:r>
      <w:r w:rsidRPr="00737C13">
        <w:rPr>
          <w:color w:val="000000"/>
          <w:spacing w:val="2"/>
          <w:sz w:val="22"/>
          <w:szCs w:val="22"/>
        </w:rPr>
        <w:t>n</w:t>
      </w:r>
      <w:r w:rsidRPr="00737C13">
        <w:rPr>
          <w:color w:val="000000"/>
          <w:spacing w:val="-2"/>
          <w:sz w:val="22"/>
          <w:szCs w:val="22"/>
        </w:rPr>
        <w:t>a</w:t>
      </w:r>
      <w:r w:rsidRPr="00737C13">
        <w:rPr>
          <w:color w:val="000000"/>
          <w:sz w:val="22"/>
          <w:szCs w:val="22"/>
        </w:rPr>
        <w:t>w</w:t>
      </w:r>
      <w:r w:rsidRPr="00737C13">
        <w:rPr>
          <w:color w:val="000000"/>
          <w:spacing w:val="4"/>
          <w:sz w:val="22"/>
          <w:szCs w:val="22"/>
        </w:rPr>
        <w:t>c</w:t>
      </w:r>
      <w:r w:rsidRPr="00737C13">
        <w:rPr>
          <w:color w:val="000000"/>
          <w:sz w:val="22"/>
          <w:szCs w:val="22"/>
        </w:rPr>
        <w:t>y</w:t>
      </w:r>
      <w:r w:rsidRPr="00737C13">
        <w:rPr>
          <w:color w:val="000000"/>
          <w:spacing w:val="-2"/>
          <w:sz w:val="22"/>
          <w:szCs w:val="22"/>
        </w:rPr>
        <w:t xml:space="preserve"> </w:t>
      </w:r>
      <w:r w:rsidRPr="00737C13">
        <w:rPr>
          <w:color w:val="000000"/>
          <w:sz w:val="22"/>
          <w:szCs w:val="22"/>
        </w:rPr>
        <w:t>j</w:t>
      </w:r>
      <w:r w:rsidRPr="00737C13">
        <w:rPr>
          <w:color w:val="000000"/>
          <w:spacing w:val="-2"/>
          <w:sz w:val="22"/>
          <w:szCs w:val="22"/>
        </w:rPr>
        <w:t>a</w:t>
      </w:r>
      <w:r w:rsidRPr="00737C13">
        <w:rPr>
          <w:color w:val="000000"/>
          <w:sz w:val="22"/>
          <w:szCs w:val="22"/>
        </w:rPr>
        <w:t xml:space="preserve">k </w:t>
      </w:r>
      <w:r w:rsidRPr="00737C13">
        <w:rPr>
          <w:color w:val="000000"/>
          <w:spacing w:val="2"/>
          <w:sz w:val="22"/>
          <w:szCs w:val="22"/>
        </w:rPr>
        <w:t>z</w:t>
      </w:r>
      <w:r w:rsidRPr="00737C13">
        <w:rPr>
          <w:color w:val="000000"/>
          <w:sz w:val="22"/>
          <w:szCs w:val="22"/>
        </w:rPr>
        <w:t>a</w:t>
      </w:r>
      <w:r w:rsidRPr="00737C13">
        <w:rPr>
          <w:color w:val="000000"/>
          <w:spacing w:val="-2"/>
          <w:sz w:val="22"/>
          <w:szCs w:val="22"/>
        </w:rPr>
        <w:t xml:space="preserve"> d</w:t>
      </w:r>
      <w:r w:rsidRPr="00737C13">
        <w:rPr>
          <w:color w:val="000000"/>
          <w:spacing w:val="2"/>
          <w:sz w:val="22"/>
          <w:szCs w:val="22"/>
        </w:rPr>
        <w:t>z</w:t>
      </w:r>
      <w:r w:rsidRPr="00737C13">
        <w:rPr>
          <w:color w:val="000000"/>
          <w:sz w:val="22"/>
          <w:szCs w:val="22"/>
        </w:rPr>
        <w:t>i</w:t>
      </w:r>
      <w:r w:rsidRPr="00737C13">
        <w:rPr>
          <w:color w:val="000000"/>
          <w:spacing w:val="-2"/>
          <w:sz w:val="22"/>
          <w:szCs w:val="22"/>
        </w:rPr>
        <w:t>a</w:t>
      </w:r>
      <w:r w:rsidRPr="00737C13">
        <w:rPr>
          <w:color w:val="000000"/>
          <w:sz w:val="22"/>
          <w:szCs w:val="22"/>
        </w:rPr>
        <w:t>ł</w:t>
      </w:r>
      <w:r w:rsidRPr="00737C13">
        <w:rPr>
          <w:color w:val="000000"/>
          <w:spacing w:val="-2"/>
          <w:sz w:val="22"/>
          <w:szCs w:val="22"/>
        </w:rPr>
        <w:t>a</w:t>
      </w:r>
      <w:r w:rsidRPr="00737C13">
        <w:rPr>
          <w:color w:val="000000"/>
          <w:sz w:val="22"/>
          <w:szCs w:val="22"/>
        </w:rPr>
        <w:t>nia</w:t>
      </w:r>
      <w:r w:rsidRPr="00737C13">
        <w:rPr>
          <w:color w:val="000000"/>
          <w:spacing w:val="2"/>
          <w:sz w:val="22"/>
          <w:szCs w:val="22"/>
        </w:rPr>
        <w:t xml:space="preserve"> </w:t>
      </w:r>
      <w:r w:rsidRPr="00737C13">
        <w:rPr>
          <w:color w:val="000000"/>
          <w:sz w:val="22"/>
          <w:szCs w:val="22"/>
        </w:rPr>
        <w:t>wł</w:t>
      </w:r>
      <w:r w:rsidRPr="00737C13">
        <w:rPr>
          <w:color w:val="000000"/>
          <w:spacing w:val="-2"/>
          <w:sz w:val="22"/>
          <w:szCs w:val="22"/>
        </w:rPr>
        <w:t>a</w:t>
      </w:r>
      <w:r w:rsidRPr="00737C13">
        <w:rPr>
          <w:color w:val="000000"/>
          <w:sz w:val="22"/>
          <w:szCs w:val="22"/>
        </w:rPr>
        <w:t>sn</w:t>
      </w:r>
      <w:r w:rsidRPr="00737C13">
        <w:rPr>
          <w:color w:val="000000"/>
          <w:spacing w:val="-2"/>
          <w:sz w:val="22"/>
          <w:szCs w:val="22"/>
        </w:rPr>
        <w:t>e</w:t>
      </w:r>
      <w:r w:rsidRPr="00737C13">
        <w:rPr>
          <w:color w:val="000000"/>
          <w:sz w:val="22"/>
          <w:szCs w:val="22"/>
        </w:rPr>
        <w:t xml:space="preserve">. </w:t>
      </w:r>
      <w:r w:rsidRPr="00737C13">
        <w:rPr>
          <w:color w:val="000000"/>
          <w:spacing w:val="2"/>
          <w:sz w:val="22"/>
          <w:szCs w:val="22"/>
        </w:rPr>
        <w:t>P</w:t>
      </w:r>
      <w:r w:rsidRPr="00737C13">
        <w:rPr>
          <w:color w:val="000000"/>
          <w:sz w:val="22"/>
          <w:szCs w:val="22"/>
        </w:rPr>
        <w:t>od</w:t>
      </w:r>
      <w:r w:rsidRPr="00737C13">
        <w:rPr>
          <w:color w:val="000000"/>
          <w:spacing w:val="4"/>
          <w:sz w:val="22"/>
          <w:szCs w:val="22"/>
        </w:rPr>
        <w:t>w</w:t>
      </w:r>
      <w:r w:rsidRPr="00737C13">
        <w:rPr>
          <w:color w:val="000000"/>
          <w:spacing w:val="-6"/>
          <w:sz w:val="22"/>
          <w:szCs w:val="22"/>
        </w:rPr>
        <w:t>y</w:t>
      </w:r>
      <w:r w:rsidRPr="00737C13">
        <w:rPr>
          <w:color w:val="000000"/>
          <w:spacing w:val="2"/>
          <w:sz w:val="22"/>
          <w:szCs w:val="22"/>
        </w:rPr>
        <w:t>k</w:t>
      </w:r>
      <w:r w:rsidRPr="00737C13">
        <w:rPr>
          <w:color w:val="000000"/>
          <w:sz w:val="22"/>
          <w:szCs w:val="22"/>
        </w:rPr>
        <w:t>on</w:t>
      </w:r>
      <w:r w:rsidRPr="00737C13">
        <w:rPr>
          <w:color w:val="000000"/>
          <w:spacing w:val="-2"/>
          <w:sz w:val="22"/>
          <w:szCs w:val="22"/>
        </w:rPr>
        <w:t>a</w:t>
      </w:r>
      <w:r w:rsidRPr="00737C13">
        <w:rPr>
          <w:color w:val="000000"/>
          <w:spacing w:val="2"/>
          <w:sz w:val="22"/>
          <w:szCs w:val="22"/>
        </w:rPr>
        <w:t>w</w:t>
      </w:r>
      <w:r w:rsidRPr="00737C13">
        <w:rPr>
          <w:color w:val="000000"/>
          <w:spacing w:val="-2"/>
          <w:sz w:val="22"/>
          <w:szCs w:val="22"/>
        </w:rPr>
        <w:t>c</w:t>
      </w:r>
      <w:r w:rsidRPr="00737C13">
        <w:rPr>
          <w:color w:val="000000"/>
          <w:sz w:val="22"/>
          <w:szCs w:val="22"/>
        </w:rPr>
        <w:t xml:space="preserve">a do </w:t>
      </w:r>
      <w:r w:rsidRPr="00737C13">
        <w:rPr>
          <w:color w:val="000000"/>
          <w:spacing w:val="-2"/>
          <w:sz w:val="22"/>
          <w:szCs w:val="22"/>
        </w:rPr>
        <w:t>rea</w:t>
      </w:r>
      <w:r w:rsidRPr="00737C13">
        <w:rPr>
          <w:color w:val="000000"/>
          <w:sz w:val="22"/>
          <w:szCs w:val="22"/>
        </w:rPr>
        <w:t>li</w:t>
      </w:r>
      <w:r w:rsidRPr="00737C13">
        <w:rPr>
          <w:color w:val="000000"/>
          <w:spacing w:val="2"/>
          <w:sz w:val="22"/>
          <w:szCs w:val="22"/>
        </w:rPr>
        <w:t>z</w:t>
      </w:r>
      <w:r w:rsidRPr="00737C13">
        <w:rPr>
          <w:color w:val="000000"/>
          <w:spacing w:val="-2"/>
          <w:sz w:val="22"/>
          <w:szCs w:val="22"/>
        </w:rPr>
        <w:t>ac</w:t>
      </w:r>
      <w:r w:rsidRPr="00737C13">
        <w:rPr>
          <w:color w:val="000000"/>
          <w:sz w:val="22"/>
          <w:szCs w:val="22"/>
        </w:rPr>
        <w:t xml:space="preserve">ji </w:t>
      </w:r>
      <w:r w:rsidRPr="00737C13">
        <w:rPr>
          <w:color w:val="000000"/>
          <w:spacing w:val="2"/>
          <w:sz w:val="22"/>
          <w:szCs w:val="22"/>
        </w:rPr>
        <w:t>z</w:t>
      </w:r>
      <w:r w:rsidRPr="00737C13">
        <w:rPr>
          <w:color w:val="000000"/>
          <w:spacing w:val="-4"/>
          <w:sz w:val="22"/>
          <w:szCs w:val="22"/>
        </w:rPr>
        <w:t>a</w:t>
      </w:r>
      <w:r w:rsidRPr="00737C13">
        <w:rPr>
          <w:color w:val="000000"/>
          <w:sz w:val="22"/>
          <w:szCs w:val="22"/>
        </w:rPr>
        <w:t>mówi</w:t>
      </w:r>
      <w:r w:rsidRPr="00737C13">
        <w:rPr>
          <w:color w:val="000000"/>
          <w:spacing w:val="-2"/>
          <w:sz w:val="22"/>
          <w:szCs w:val="22"/>
        </w:rPr>
        <w:t>e</w:t>
      </w:r>
      <w:r w:rsidRPr="00737C13">
        <w:rPr>
          <w:color w:val="000000"/>
          <w:sz w:val="22"/>
          <w:szCs w:val="22"/>
        </w:rPr>
        <w:t>nia</w:t>
      </w:r>
      <w:r w:rsidRPr="00737C13">
        <w:rPr>
          <w:color w:val="000000"/>
          <w:spacing w:val="2"/>
          <w:sz w:val="22"/>
          <w:szCs w:val="22"/>
        </w:rPr>
        <w:t xml:space="preserve"> </w:t>
      </w:r>
      <w:r w:rsidRPr="00737C13">
        <w:rPr>
          <w:color w:val="000000"/>
          <w:sz w:val="22"/>
          <w:szCs w:val="22"/>
        </w:rPr>
        <w:t>mu</w:t>
      </w:r>
      <w:r w:rsidRPr="00737C13">
        <w:rPr>
          <w:color w:val="000000"/>
          <w:spacing w:val="-2"/>
          <w:sz w:val="22"/>
          <w:szCs w:val="22"/>
        </w:rPr>
        <w:t>s</w:t>
      </w:r>
      <w:r w:rsidRPr="00737C13">
        <w:rPr>
          <w:color w:val="000000"/>
          <w:sz w:val="22"/>
          <w:szCs w:val="22"/>
        </w:rPr>
        <w:t>i posi</w:t>
      </w:r>
      <w:r w:rsidRPr="00737C13">
        <w:rPr>
          <w:color w:val="000000"/>
          <w:spacing w:val="-2"/>
          <w:sz w:val="22"/>
          <w:szCs w:val="22"/>
        </w:rPr>
        <w:t>a</w:t>
      </w:r>
      <w:r w:rsidRPr="00737C13">
        <w:rPr>
          <w:color w:val="000000"/>
          <w:sz w:val="22"/>
          <w:szCs w:val="22"/>
        </w:rPr>
        <w:t>d</w:t>
      </w:r>
      <w:r w:rsidRPr="00737C13">
        <w:rPr>
          <w:color w:val="000000"/>
          <w:spacing w:val="2"/>
          <w:sz w:val="22"/>
          <w:szCs w:val="22"/>
        </w:rPr>
        <w:t>a</w:t>
      </w:r>
      <w:r w:rsidRPr="00737C13">
        <w:rPr>
          <w:color w:val="000000"/>
          <w:sz w:val="22"/>
          <w:szCs w:val="22"/>
        </w:rPr>
        <w:t>ć</w:t>
      </w:r>
      <w:r w:rsidRPr="00737C13">
        <w:rPr>
          <w:color w:val="000000"/>
          <w:spacing w:val="50"/>
          <w:sz w:val="22"/>
          <w:szCs w:val="22"/>
        </w:rPr>
        <w:t xml:space="preserve"> </w:t>
      </w:r>
      <w:r w:rsidRPr="00737C13">
        <w:rPr>
          <w:color w:val="000000"/>
          <w:sz w:val="22"/>
          <w:szCs w:val="22"/>
        </w:rPr>
        <w:t>ws</w:t>
      </w:r>
      <w:r w:rsidRPr="00737C13">
        <w:rPr>
          <w:color w:val="000000"/>
          <w:spacing w:val="4"/>
          <w:sz w:val="22"/>
          <w:szCs w:val="22"/>
        </w:rPr>
        <w:t>z</w:t>
      </w:r>
      <w:r w:rsidRPr="00737C13">
        <w:rPr>
          <w:color w:val="000000"/>
          <w:spacing w:val="-4"/>
          <w:sz w:val="22"/>
          <w:szCs w:val="22"/>
        </w:rPr>
        <w:t>y</w:t>
      </w:r>
      <w:r w:rsidRPr="00737C13">
        <w:rPr>
          <w:color w:val="000000"/>
          <w:sz w:val="22"/>
          <w:szCs w:val="22"/>
        </w:rPr>
        <w:t>stkie</w:t>
      </w:r>
      <w:r w:rsidRPr="00737C13">
        <w:rPr>
          <w:color w:val="000000"/>
          <w:spacing w:val="2"/>
          <w:sz w:val="22"/>
          <w:szCs w:val="22"/>
        </w:rPr>
        <w:t xml:space="preserve"> </w:t>
      </w:r>
      <w:r w:rsidRPr="00737C13">
        <w:rPr>
          <w:color w:val="000000"/>
          <w:sz w:val="22"/>
          <w:szCs w:val="22"/>
        </w:rPr>
        <w:t>up</w:t>
      </w:r>
      <w:r w:rsidRPr="00737C13">
        <w:rPr>
          <w:color w:val="000000"/>
          <w:spacing w:val="-2"/>
          <w:sz w:val="22"/>
          <w:szCs w:val="22"/>
        </w:rPr>
        <w:t>ra</w:t>
      </w:r>
      <w:r w:rsidRPr="00737C13">
        <w:rPr>
          <w:color w:val="000000"/>
          <w:sz w:val="22"/>
          <w:szCs w:val="22"/>
        </w:rPr>
        <w:t>wni</w:t>
      </w:r>
      <w:r w:rsidRPr="00737C13">
        <w:rPr>
          <w:color w:val="000000"/>
          <w:spacing w:val="-2"/>
          <w:sz w:val="22"/>
          <w:szCs w:val="22"/>
        </w:rPr>
        <w:t>e</w:t>
      </w:r>
      <w:r w:rsidRPr="00737C13">
        <w:rPr>
          <w:color w:val="000000"/>
          <w:sz w:val="22"/>
          <w:szCs w:val="22"/>
        </w:rPr>
        <w:t>n</w:t>
      </w:r>
      <w:r w:rsidRPr="00737C13">
        <w:rPr>
          <w:color w:val="000000"/>
          <w:spacing w:val="2"/>
          <w:sz w:val="22"/>
          <w:szCs w:val="22"/>
        </w:rPr>
        <w:t>i</w:t>
      </w:r>
      <w:r w:rsidRPr="00737C13">
        <w:rPr>
          <w:color w:val="000000"/>
          <w:sz w:val="22"/>
          <w:szCs w:val="22"/>
        </w:rPr>
        <w:t>a</w:t>
      </w:r>
      <w:r w:rsidRPr="00737C13">
        <w:rPr>
          <w:color w:val="000000"/>
          <w:spacing w:val="-2"/>
          <w:sz w:val="22"/>
          <w:szCs w:val="22"/>
        </w:rPr>
        <w:t xml:space="preserve"> </w:t>
      </w:r>
      <w:r w:rsidRPr="00737C13">
        <w:rPr>
          <w:color w:val="000000"/>
          <w:spacing w:val="2"/>
          <w:sz w:val="22"/>
          <w:szCs w:val="22"/>
        </w:rPr>
        <w:t>z</w:t>
      </w:r>
      <w:r w:rsidRPr="00737C13">
        <w:rPr>
          <w:color w:val="000000"/>
          <w:spacing w:val="-2"/>
          <w:sz w:val="22"/>
          <w:szCs w:val="22"/>
        </w:rPr>
        <w:t>g</w:t>
      </w:r>
      <w:r w:rsidRPr="00737C13">
        <w:rPr>
          <w:color w:val="000000"/>
          <w:sz w:val="22"/>
          <w:szCs w:val="22"/>
        </w:rPr>
        <w:t>odnie</w:t>
      </w:r>
      <w:r w:rsidRPr="00737C13">
        <w:rPr>
          <w:color w:val="000000"/>
          <w:spacing w:val="2"/>
          <w:sz w:val="22"/>
          <w:szCs w:val="22"/>
        </w:rPr>
        <w:t xml:space="preserve"> </w:t>
      </w:r>
      <w:r w:rsidRPr="00737C13">
        <w:rPr>
          <w:color w:val="000000"/>
          <w:sz w:val="22"/>
          <w:szCs w:val="22"/>
        </w:rPr>
        <w:t>z</w:t>
      </w:r>
      <w:r w:rsidRPr="00737C13">
        <w:rPr>
          <w:color w:val="000000"/>
          <w:spacing w:val="-2"/>
          <w:sz w:val="22"/>
          <w:szCs w:val="22"/>
        </w:rPr>
        <w:t xml:space="preserve"> </w:t>
      </w:r>
      <w:r w:rsidRPr="00737C13">
        <w:rPr>
          <w:color w:val="000000"/>
          <w:spacing w:val="4"/>
          <w:sz w:val="22"/>
          <w:szCs w:val="22"/>
        </w:rPr>
        <w:t>w</w:t>
      </w:r>
      <w:r w:rsidRPr="00737C13">
        <w:rPr>
          <w:color w:val="000000"/>
          <w:spacing w:val="-6"/>
          <w:sz w:val="22"/>
          <w:szCs w:val="22"/>
        </w:rPr>
        <w:t>y</w:t>
      </w:r>
      <w:r w:rsidRPr="00737C13">
        <w:rPr>
          <w:color w:val="000000"/>
          <w:spacing w:val="2"/>
          <w:sz w:val="22"/>
          <w:szCs w:val="22"/>
        </w:rPr>
        <w:t>m</w:t>
      </w:r>
      <w:r w:rsidRPr="00737C13">
        <w:rPr>
          <w:color w:val="000000"/>
          <w:sz w:val="22"/>
          <w:szCs w:val="22"/>
        </w:rPr>
        <w:t>og</w:t>
      </w:r>
      <w:r w:rsidRPr="00737C13">
        <w:rPr>
          <w:color w:val="000000"/>
          <w:spacing w:val="-2"/>
          <w:sz w:val="22"/>
          <w:szCs w:val="22"/>
        </w:rPr>
        <w:t>a</w:t>
      </w:r>
      <w:r w:rsidRPr="00737C13">
        <w:rPr>
          <w:color w:val="000000"/>
          <w:sz w:val="22"/>
          <w:szCs w:val="22"/>
        </w:rPr>
        <w:t>mi p</w:t>
      </w:r>
      <w:r w:rsidRPr="00737C13">
        <w:rPr>
          <w:color w:val="000000"/>
          <w:spacing w:val="-2"/>
          <w:sz w:val="22"/>
          <w:szCs w:val="22"/>
        </w:rPr>
        <w:t>ra</w:t>
      </w:r>
      <w:r w:rsidRPr="00737C13">
        <w:rPr>
          <w:color w:val="000000"/>
          <w:spacing w:val="2"/>
          <w:sz w:val="22"/>
          <w:szCs w:val="22"/>
        </w:rPr>
        <w:t>w</w:t>
      </w:r>
      <w:r w:rsidRPr="00737C13">
        <w:rPr>
          <w:color w:val="000000"/>
          <w:spacing w:val="-2"/>
          <w:sz w:val="22"/>
          <w:szCs w:val="22"/>
        </w:rPr>
        <w:t>a</w:t>
      </w:r>
      <w:r w:rsidRPr="00737C13">
        <w:rPr>
          <w:color w:val="000000"/>
          <w:sz w:val="22"/>
          <w:szCs w:val="22"/>
        </w:rPr>
        <w:t>.</w:t>
      </w:r>
    </w:p>
    <w:p w14:paraId="1B248B12" w14:textId="181BAECF" w:rsidR="006B4FE5" w:rsidRPr="00737C13" w:rsidRDefault="007F21F3" w:rsidP="00B7285D">
      <w:pPr>
        <w:numPr>
          <w:ilvl w:val="0"/>
          <w:numId w:val="2"/>
        </w:numPr>
        <w:suppressAutoHyphens w:val="0"/>
        <w:autoSpaceDE/>
        <w:spacing w:line="288" w:lineRule="auto"/>
        <w:ind w:left="357" w:hanging="357"/>
        <w:jc w:val="both"/>
        <w:rPr>
          <w:sz w:val="22"/>
          <w:szCs w:val="22"/>
        </w:rPr>
      </w:pPr>
      <w:r w:rsidRPr="00737C13">
        <w:rPr>
          <w:sz w:val="22"/>
          <w:szCs w:val="22"/>
        </w:rPr>
        <w:t>Obsada karetki powinna posiadać skład i niezbędne kwalifikacje określone w ustawie z dnia 08.09.2006</w:t>
      </w:r>
      <w:r w:rsidR="00AD05F9" w:rsidRPr="00737C13">
        <w:rPr>
          <w:sz w:val="22"/>
          <w:szCs w:val="22"/>
        </w:rPr>
        <w:t> </w:t>
      </w:r>
      <w:r w:rsidRPr="00737C13">
        <w:rPr>
          <w:sz w:val="22"/>
          <w:szCs w:val="22"/>
        </w:rPr>
        <w:t>r</w:t>
      </w:r>
      <w:r w:rsidR="00AD05F9" w:rsidRPr="00737C13">
        <w:rPr>
          <w:sz w:val="22"/>
          <w:szCs w:val="22"/>
        </w:rPr>
        <w:t>.</w:t>
      </w:r>
      <w:r w:rsidRPr="00737C13">
        <w:rPr>
          <w:sz w:val="22"/>
          <w:szCs w:val="22"/>
        </w:rPr>
        <w:t xml:space="preserve"> o Państwowym Ratow</w:t>
      </w:r>
      <w:r w:rsidR="00FA5324" w:rsidRPr="00737C13">
        <w:rPr>
          <w:sz w:val="22"/>
          <w:szCs w:val="22"/>
        </w:rPr>
        <w:t>nictwie Medycznym (Dz.U. 202</w:t>
      </w:r>
      <w:r w:rsidR="00A74602" w:rsidRPr="00737C13">
        <w:rPr>
          <w:sz w:val="22"/>
          <w:szCs w:val="22"/>
        </w:rPr>
        <w:t>5</w:t>
      </w:r>
      <w:r w:rsidR="00FA5324" w:rsidRPr="00737C13">
        <w:rPr>
          <w:sz w:val="22"/>
          <w:szCs w:val="22"/>
        </w:rPr>
        <w:t xml:space="preserve">, poz. </w:t>
      </w:r>
      <w:r w:rsidR="00A74602" w:rsidRPr="00737C13">
        <w:rPr>
          <w:sz w:val="22"/>
          <w:szCs w:val="22"/>
        </w:rPr>
        <w:t>91</w:t>
      </w:r>
      <w:r w:rsidRPr="00737C13">
        <w:rPr>
          <w:sz w:val="22"/>
          <w:szCs w:val="22"/>
        </w:rPr>
        <w:t>).</w:t>
      </w:r>
    </w:p>
    <w:p w14:paraId="63F7F6D9" w14:textId="357F78DA" w:rsidR="00D141B4" w:rsidRPr="00737C13" w:rsidRDefault="00D141B4" w:rsidP="00B7285D">
      <w:pPr>
        <w:numPr>
          <w:ilvl w:val="0"/>
          <w:numId w:val="2"/>
        </w:numPr>
        <w:suppressAutoHyphens w:val="0"/>
        <w:autoSpaceDE/>
        <w:spacing w:line="288" w:lineRule="auto"/>
        <w:ind w:left="357" w:hanging="357"/>
        <w:jc w:val="both"/>
        <w:rPr>
          <w:sz w:val="22"/>
          <w:szCs w:val="22"/>
        </w:rPr>
      </w:pPr>
      <w:r w:rsidRPr="00737C13">
        <w:rPr>
          <w:sz w:val="22"/>
          <w:szCs w:val="22"/>
        </w:rPr>
        <w:t>Zgodnie z art. 36 ust. 2 ustawy z dnia 8 września 2006 r. o Państwowym Ratownictwie Medycznym</w:t>
      </w:r>
      <w:r w:rsidR="00A74602" w:rsidRPr="00737C13">
        <w:rPr>
          <w:sz w:val="22"/>
          <w:szCs w:val="22"/>
        </w:rPr>
        <w:t>,</w:t>
      </w:r>
      <w:r w:rsidRPr="00737C13">
        <w:rPr>
          <w:sz w:val="22"/>
          <w:szCs w:val="22"/>
        </w:rPr>
        <w:t xml:space="preserve"> zespół ratownictwa medycznego jest wyposażony w specjalistyczny środek transportu sanitarnego, spełniający cechy techniczne i jakościowe określone w Polskich Normach przenoszących europejskie normy zharmonizowane. Aktualnie obowiązującą w tym zakresie normą jest </w:t>
      </w:r>
      <w:r w:rsidRPr="00737C13">
        <w:rPr>
          <w:bCs/>
          <w:sz w:val="22"/>
          <w:szCs w:val="22"/>
        </w:rPr>
        <w:t xml:space="preserve">Polska Norma </w:t>
      </w:r>
      <w:r w:rsidR="006F7B6A" w:rsidRPr="00737C13">
        <w:rPr>
          <w:bCs/>
          <w:sz w:val="22"/>
          <w:szCs w:val="22"/>
        </w:rPr>
        <w:t>PN-EN 1789:2021-02</w:t>
      </w:r>
      <w:r w:rsidRPr="00737C13">
        <w:rPr>
          <w:bCs/>
          <w:sz w:val="22"/>
          <w:szCs w:val="22"/>
        </w:rPr>
        <w:t xml:space="preserve"> "Pojazdy medyczne i ich wyposażenie - ambulanse drogowe"</w:t>
      </w:r>
      <w:r w:rsidRPr="00737C13">
        <w:rPr>
          <w:sz w:val="22"/>
          <w:szCs w:val="22"/>
        </w:rPr>
        <w:t>.</w:t>
      </w:r>
    </w:p>
    <w:p w14:paraId="3AC5BD59" w14:textId="77777777" w:rsidR="006B4FE5" w:rsidRPr="00737C13" w:rsidRDefault="00FA5324" w:rsidP="00B7285D">
      <w:pPr>
        <w:numPr>
          <w:ilvl w:val="0"/>
          <w:numId w:val="2"/>
        </w:numPr>
        <w:suppressAutoHyphens w:val="0"/>
        <w:autoSpaceDE/>
        <w:spacing w:line="288" w:lineRule="auto"/>
        <w:ind w:left="357" w:hanging="357"/>
        <w:jc w:val="both"/>
        <w:rPr>
          <w:sz w:val="22"/>
          <w:szCs w:val="22"/>
        </w:rPr>
      </w:pPr>
      <w:r w:rsidRPr="00737C13">
        <w:rPr>
          <w:sz w:val="22"/>
          <w:szCs w:val="22"/>
        </w:rPr>
        <w:t>Środki transportu medycznego</w:t>
      </w:r>
      <w:r w:rsidR="006B4FE5" w:rsidRPr="00737C13">
        <w:rPr>
          <w:sz w:val="22"/>
          <w:szCs w:val="22"/>
        </w:rPr>
        <w:t>, którymi Wykonawca będzie świadczył usługę:</w:t>
      </w:r>
    </w:p>
    <w:p w14:paraId="4EFDC2FE" w14:textId="23126FC4" w:rsidR="007F21F3" w:rsidRPr="00737C13" w:rsidRDefault="007F21F3" w:rsidP="00B7285D">
      <w:pPr>
        <w:numPr>
          <w:ilvl w:val="0"/>
          <w:numId w:val="24"/>
        </w:numPr>
        <w:suppressAutoHyphens w:val="0"/>
        <w:autoSpaceDE/>
        <w:spacing w:line="288" w:lineRule="auto"/>
        <w:ind w:left="714" w:hanging="357"/>
        <w:jc w:val="both"/>
        <w:rPr>
          <w:sz w:val="22"/>
          <w:szCs w:val="22"/>
        </w:rPr>
      </w:pPr>
      <w:r w:rsidRPr="00737C13">
        <w:rPr>
          <w:sz w:val="22"/>
          <w:szCs w:val="22"/>
        </w:rPr>
        <w:t>spełniają wszelkie wymagania sanitarne i techniczne określone m. in. w dziale VI a ustawy z</w:t>
      </w:r>
      <w:r w:rsidR="00D141B4" w:rsidRPr="00737C13">
        <w:rPr>
          <w:sz w:val="22"/>
          <w:szCs w:val="22"/>
        </w:rPr>
        <w:t> </w:t>
      </w:r>
      <w:r w:rsidRPr="00737C13">
        <w:rPr>
          <w:sz w:val="22"/>
          <w:szCs w:val="22"/>
        </w:rPr>
        <w:t>dnia 27 sierpnia 2004 r. o świadczeniach opieki zdrowotnej finansowanych ze środk</w:t>
      </w:r>
      <w:r w:rsidR="00FA5324" w:rsidRPr="00737C13">
        <w:rPr>
          <w:sz w:val="22"/>
          <w:szCs w:val="22"/>
        </w:rPr>
        <w:t>ów publicznych (</w:t>
      </w:r>
      <w:proofErr w:type="spellStart"/>
      <w:r w:rsidR="00FA5324" w:rsidRPr="00737C13">
        <w:rPr>
          <w:sz w:val="22"/>
          <w:szCs w:val="22"/>
        </w:rPr>
        <w:t>t.j</w:t>
      </w:r>
      <w:proofErr w:type="spellEnd"/>
      <w:r w:rsidR="00FA5324" w:rsidRPr="00737C13">
        <w:rPr>
          <w:sz w:val="22"/>
          <w:szCs w:val="22"/>
        </w:rPr>
        <w:t>. Dz.U. 20</w:t>
      </w:r>
      <w:r w:rsidR="00A74602" w:rsidRPr="00737C13">
        <w:rPr>
          <w:sz w:val="22"/>
          <w:szCs w:val="22"/>
        </w:rPr>
        <w:t>24,</w:t>
      </w:r>
      <w:r w:rsidR="00FA5324" w:rsidRPr="00737C13">
        <w:rPr>
          <w:sz w:val="22"/>
          <w:szCs w:val="22"/>
        </w:rPr>
        <w:t xml:space="preserve"> poz. </w:t>
      </w:r>
      <w:r w:rsidR="00A74602" w:rsidRPr="00737C13">
        <w:rPr>
          <w:sz w:val="22"/>
          <w:szCs w:val="22"/>
        </w:rPr>
        <w:t>146</w:t>
      </w:r>
      <w:r w:rsidR="00AD05F9" w:rsidRPr="00737C13">
        <w:rPr>
          <w:sz w:val="22"/>
          <w:szCs w:val="22"/>
        </w:rPr>
        <w:t>) i we właściwych ustawach i </w:t>
      </w:r>
      <w:r w:rsidRPr="00737C13">
        <w:rPr>
          <w:sz w:val="22"/>
          <w:szCs w:val="22"/>
        </w:rPr>
        <w:t>rozporządzeniach;</w:t>
      </w:r>
    </w:p>
    <w:p w14:paraId="782E64EF" w14:textId="53CDB595" w:rsidR="007F21F3" w:rsidRPr="00737C13" w:rsidRDefault="007F21F3" w:rsidP="00B7285D">
      <w:pPr>
        <w:numPr>
          <w:ilvl w:val="0"/>
          <w:numId w:val="24"/>
        </w:numPr>
        <w:suppressAutoHyphens w:val="0"/>
        <w:autoSpaceDE/>
        <w:spacing w:line="288" w:lineRule="auto"/>
        <w:ind w:left="714" w:hanging="357"/>
        <w:jc w:val="both"/>
        <w:rPr>
          <w:sz w:val="22"/>
          <w:szCs w:val="22"/>
        </w:rPr>
      </w:pPr>
      <w:r w:rsidRPr="00737C13">
        <w:rPr>
          <w:sz w:val="22"/>
          <w:szCs w:val="22"/>
        </w:rPr>
        <w:t>odpowiadają warunkom technicznym określonym w rozporządzeniu Ministra Infrastruktury z</w:t>
      </w:r>
      <w:r w:rsidR="00D141B4" w:rsidRPr="00737C13">
        <w:rPr>
          <w:sz w:val="22"/>
          <w:szCs w:val="22"/>
        </w:rPr>
        <w:t> </w:t>
      </w:r>
      <w:r w:rsidRPr="00737C13">
        <w:rPr>
          <w:sz w:val="22"/>
          <w:szCs w:val="22"/>
        </w:rPr>
        <w:t>dnia 31.12.2002 r. w sprawie warunków technicznych pojazdów oraz zakresu ich niezbędnego</w:t>
      </w:r>
      <w:r w:rsidR="00FA5324" w:rsidRPr="00737C13">
        <w:rPr>
          <w:sz w:val="22"/>
          <w:szCs w:val="22"/>
        </w:rPr>
        <w:t xml:space="preserve"> wyposażenia (</w:t>
      </w:r>
      <w:proofErr w:type="spellStart"/>
      <w:r w:rsidR="00FA5324" w:rsidRPr="00737C13">
        <w:rPr>
          <w:sz w:val="22"/>
          <w:szCs w:val="22"/>
        </w:rPr>
        <w:t>t.j</w:t>
      </w:r>
      <w:proofErr w:type="spellEnd"/>
      <w:r w:rsidR="00FA5324" w:rsidRPr="00737C13">
        <w:rPr>
          <w:sz w:val="22"/>
          <w:szCs w:val="22"/>
        </w:rPr>
        <w:t>. Dz.U. z 20</w:t>
      </w:r>
      <w:r w:rsidR="00A74602" w:rsidRPr="00737C13">
        <w:rPr>
          <w:sz w:val="22"/>
          <w:szCs w:val="22"/>
        </w:rPr>
        <w:t>24,</w:t>
      </w:r>
      <w:r w:rsidR="00FA5324" w:rsidRPr="00737C13">
        <w:rPr>
          <w:sz w:val="22"/>
          <w:szCs w:val="22"/>
        </w:rPr>
        <w:t xml:space="preserve"> poz. </w:t>
      </w:r>
      <w:r w:rsidR="00A74602" w:rsidRPr="00737C13">
        <w:rPr>
          <w:sz w:val="22"/>
          <w:szCs w:val="22"/>
        </w:rPr>
        <w:t>502</w:t>
      </w:r>
      <w:r w:rsidRPr="00737C13">
        <w:rPr>
          <w:sz w:val="22"/>
          <w:szCs w:val="22"/>
        </w:rPr>
        <w:t>);</w:t>
      </w:r>
    </w:p>
    <w:p w14:paraId="26E31CC9" w14:textId="77777777" w:rsidR="007F21F3" w:rsidRPr="00737C13" w:rsidRDefault="00D141B4" w:rsidP="00B7285D">
      <w:pPr>
        <w:numPr>
          <w:ilvl w:val="0"/>
          <w:numId w:val="24"/>
        </w:numPr>
        <w:suppressAutoHyphens w:val="0"/>
        <w:autoSpaceDE/>
        <w:spacing w:line="288" w:lineRule="auto"/>
        <w:ind w:left="714" w:hanging="357"/>
        <w:jc w:val="both"/>
        <w:rPr>
          <w:sz w:val="22"/>
          <w:szCs w:val="22"/>
        </w:rPr>
      </w:pPr>
      <w:r w:rsidRPr="00737C13">
        <w:rPr>
          <w:sz w:val="22"/>
          <w:szCs w:val="22"/>
        </w:rPr>
        <w:t>zapewniają pełne</w:t>
      </w:r>
      <w:r w:rsidR="007F21F3" w:rsidRPr="00737C13">
        <w:rPr>
          <w:sz w:val="22"/>
          <w:szCs w:val="22"/>
        </w:rPr>
        <w:t xml:space="preserve"> bezp</w:t>
      </w:r>
      <w:r w:rsidR="00AD05F9" w:rsidRPr="00737C13">
        <w:rPr>
          <w:sz w:val="22"/>
          <w:szCs w:val="22"/>
        </w:rPr>
        <w:t>ieczeństwo przewożonym osobom i </w:t>
      </w:r>
      <w:r w:rsidR="007F21F3" w:rsidRPr="00737C13">
        <w:rPr>
          <w:sz w:val="22"/>
          <w:szCs w:val="22"/>
        </w:rPr>
        <w:t>odpowiednią temperaturę dostosowaną do pory</w:t>
      </w:r>
      <w:r w:rsidR="00AD05F9" w:rsidRPr="00737C13">
        <w:rPr>
          <w:sz w:val="22"/>
          <w:szCs w:val="22"/>
        </w:rPr>
        <w:t xml:space="preserve"> roku, (samochody wyposażone w </w:t>
      </w:r>
      <w:r w:rsidR="007F21F3" w:rsidRPr="00737C13">
        <w:rPr>
          <w:sz w:val="22"/>
          <w:szCs w:val="22"/>
        </w:rPr>
        <w:t>klimatyzację);</w:t>
      </w:r>
    </w:p>
    <w:p w14:paraId="71D41D83" w14:textId="77777777" w:rsidR="007F21F3" w:rsidRPr="00737C13" w:rsidRDefault="007F21F3" w:rsidP="00B7285D">
      <w:pPr>
        <w:numPr>
          <w:ilvl w:val="0"/>
          <w:numId w:val="24"/>
        </w:numPr>
        <w:suppressAutoHyphens w:val="0"/>
        <w:autoSpaceDE/>
        <w:spacing w:line="288" w:lineRule="auto"/>
        <w:ind w:left="714" w:hanging="357"/>
        <w:jc w:val="both"/>
        <w:rPr>
          <w:sz w:val="22"/>
          <w:szCs w:val="22"/>
        </w:rPr>
      </w:pPr>
      <w:r w:rsidRPr="00737C13">
        <w:rPr>
          <w:sz w:val="22"/>
          <w:szCs w:val="22"/>
        </w:rPr>
        <w:t xml:space="preserve">wyposażone </w:t>
      </w:r>
      <w:r w:rsidR="00D141B4" w:rsidRPr="00737C13">
        <w:rPr>
          <w:sz w:val="22"/>
          <w:szCs w:val="22"/>
        </w:rPr>
        <w:t>są</w:t>
      </w:r>
      <w:r w:rsidRPr="00737C13">
        <w:rPr>
          <w:sz w:val="22"/>
          <w:szCs w:val="22"/>
        </w:rPr>
        <w:t xml:space="preserve"> </w:t>
      </w:r>
      <w:r w:rsidR="00D141B4" w:rsidRPr="00737C13">
        <w:rPr>
          <w:sz w:val="22"/>
          <w:szCs w:val="22"/>
        </w:rPr>
        <w:t xml:space="preserve">w </w:t>
      </w:r>
      <w:r w:rsidRPr="00737C13">
        <w:rPr>
          <w:sz w:val="22"/>
          <w:szCs w:val="22"/>
        </w:rPr>
        <w:t>sygnalizację świetlno-dźwiękową wymaganą dla pojazdów uprzywilejowanych na podstawie zezwolenia Ministra Spraw Wewnętrznych i Administracji na używanie sygnalizacji w ruchu drogowym. Z zapisów w dowodach rejestracyjnych musi jednoznacznie wynikać, że są to pojazdy transportu sanitarnego;</w:t>
      </w:r>
    </w:p>
    <w:p w14:paraId="717D2A44" w14:textId="77777777" w:rsidR="00141C8C" w:rsidRPr="00737C13" w:rsidRDefault="00E0085E" w:rsidP="00B7285D">
      <w:pPr>
        <w:numPr>
          <w:ilvl w:val="0"/>
          <w:numId w:val="2"/>
        </w:numPr>
        <w:suppressAutoHyphens w:val="0"/>
        <w:autoSpaceDE/>
        <w:spacing w:line="288" w:lineRule="auto"/>
        <w:ind w:left="357" w:hanging="357"/>
        <w:jc w:val="both"/>
        <w:rPr>
          <w:sz w:val="22"/>
          <w:szCs w:val="22"/>
        </w:rPr>
      </w:pPr>
      <w:r w:rsidRPr="00737C13">
        <w:rPr>
          <w:sz w:val="22"/>
          <w:szCs w:val="22"/>
        </w:rPr>
        <w:t>Wykonawca zapewnia realizacj</w:t>
      </w:r>
      <w:r w:rsidRPr="00737C13">
        <w:rPr>
          <w:rFonts w:eastAsia="TimesNewRoman"/>
          <w:sz w:val="22"/>
          <w:szCs w:val="22"/>
        </w:rPr>
        <w:t xml:space="preserve">ę </w:t>
      </w:r>
      <w:r w:rsidR="00F662CC" w:rsidRPr="00737C13">
        <w:rPr>
          <w:sz w:val="22"/>
          <w:szCs w:val="22"/>
        </w:rPr>
        <w:t>P</w:t>
      </w:r>
      <w:r w:rsidRPr="00737C13">
        <w:rPr>
          <w:sz w:val="22"/>
          <w:szCs w:val="22"/>
        </w:rPr>
        <w:t xml:space="preserve">rzedmiotu </w:t>
      </w:r>
      <w:r w:rsidR="00F662CC" w:rsidRPr="00737C13">
        <w:rPr>
          <w:sz w:val="22"/>
          <w:szCs w:val="22"/>
        </w:rPr>
        <w:t>Z</w:t>
      </w:r>
      <w:r w:rsidRPr="00737C13">
        <w:rPr>
          <w:sz w:val="22"/>
          <w:szCs w:val="22"/>
        </w:rPr>
        <w:t xml:space="preserve">amówienia </w:t>
      </w:r>
      <w:r w:rsidRPr="00737C13">
        <w:rPr>
          <w:rFonts w:eastAsia="TimesNewRoman"/>
          <w:sz w:val="22"/>
          <w:szCs w:val="22"/>
        </w:rPr>
        <w:t>ś</w:t>
      </w:r>
      <w:r w:rsidR="00402F1F" w:rsidRPr="00737C13">
        <w:rPr>
          <w:sz w:val="22"/>
          <w:szCs w:val="22"/>
        </w:rPr>
        <w:t>rodkami transportu medycznego</w:t>
      </w:r>
      <w:r w:rsidRPr="00737C13">
        <w:rPr>
          <w:sz w:val="22"/>
          <w:szCs w:val="22"/>
        </w:rPr>
        <w:t xml:space="preserve"> posiadaj</w:t>
      </w:r>
      <w:r w:rsidRPr="00737C13">
        <w:rPr>
          <w:rFonts w:eastAsia="TimesNewRoman"/>
          <w:sz w:val="22"/>
          <w:szCs w:val="22"/>
        </w:rPr>
        <w:t>ą</w:t>
      </w:r>
      <w:r w:rsidRPr="00737C13">
        <w:rPr>
          <w:sz w:val="22"/>
          <w:szCs w:val="22"/>
        </w:rPr>
        <w:t>cymi aktualny pakiet ubezpiecze</w:t>
      </w:r>
      <w:r w:rsidRPr="00737C13">
        <w:rPr>
          <w:rFonts w:eastAsia="TimesNewRoman"/>
          <w:sz w:val="22"/>
          <w:szCs w:val="22"/>
        </w:rPr>
        <w:t xml:space="preserve">ń </w:t>
      </w:r>
      <w:r w:rsidRPr="00737C13">
        <w:rPr>
          <w:sz w:val="22"/>
          <w:szCs w:val="22"/>
        </w:rPr>
        <w:t xml:space="preserve">OC, </w:t>
      </w:r>
      <w:r w:rsidR="00E02D54" w:rsidRPr="00737C13">
        <w:rPr>
          <w:sz w:val="22"/>
          <w:szCs w:val="22"/>
        </w:rPr>
        <w:t>N</w:t>
      </w:r>
      <w:r w:rsidRPr="00737C13">
        <w:rPr>
          <w:sz w:val="22"/>
          <w:szCs w:val="22"/>
        </w:rPr>
        <w:t>NW</w:t>
      </w:r>
      <w:r w:rsidR="00FA5324" w:rsidRPr="00737C13">
        <w:rPr>
          <w:sz w:val="22"/>
          <w:szCs w:val="22"/>
        </w:rPr>
        <w:t>, AC</w:t>
      </w:r>
      <w:r w:rsidRPr="00737C13">
        <w:rPr>
          <w:sz w:val="22"/>
          <w:szCs w:val="22"/>
        </w:rPr>
        <w:t xml:space="preserve"> oraz aktualne badania techniczne</w:t>
      </w:r>
      <w:r w:rsidR="00D752DF" w:rsidRPr="00737C13">
        <w:rPr>
          <w:sz w:val="22"/>
          <w:szCs w:val="22"/>
        </w:rPr>
        <w:t xml:space="preserve"> i </w:t>
      </w:r>
      <w:r w:rsidR="00C82F60" w:rsidRPr="00737C13">
        <w:rPr>
          <w:sz w:val="22"/>
          <w:szCs w:val="22"/>
        </w:rPr>
        <w:t>zobowiązany jest do utrzyma</w:t>
      </w:r>
      <w:r w:rsidR="005003A8" w:rsidRPr="00737C13">
        <w:rPr>
          <w:sz w:val="22"/>
          <w:szCs w:val="22"/>
        </w:rPr>
        <w:t xml:space="preserve">nia ważnych </w:t>
      </w:r>
      <w:r w:rsidR="00C82F60" w:rsidRPr="00737C13">
        <w:rPr>
          <w:sz w:val="22"/>
          <w:szCs w:val="22"/>
        </w:rPr>
        <w:t>ubezpieczeń i badań przez cały okres obowiązywania Umowy</w:t>
      </w:r>
      <w:r w:rsidR="006B4FE5" w:rsidRPr="00737C13">
        <w:rPr>
          <w:sz w:val="22"/>
          <w:szCs w:val="22"/>
        </w:rPr>
        <w:t>.</w:t>
      </w:r>
      <w:r w:rsidR="00EF207E" w:rsidRPr="00737C13">
        <w:rPr>
          <w:sz w:val="22"/>
          <w:szCs w:val="22"/>
        </w:rPr>
        <w:t xml:space="preserve"> </w:t>
      </w:r>
    </w:p>
    <w:p w14:paraId="69CB6052" w14:textId="2076D4B2" w:rsidR="009B625F" w:rsidRPr="00737C13" w:rsidRDefault="009B625F" w:rsidP="00B7285D">
      <w:pPr>
        <w:numPr>
          <w:ilvl w:val="0"/>
          <w:numId w:val="2"/>
        </w:numPr>
        <w:suppressAutoHyphens w:val="0"/>
        <w:autoSpaceDE/>
        <w:spacing w:line="288" w:lineRule="auto"/>
        <w:ind w:left="426"/>
        <w:jc w:val="both"/>
        <w:rPr>
          <w:sz w:val="22"/>
          <w:szCs w:val="22"/>
        </w:rPr>
      </w:pPr>
      <w:r w:rsidRPr="00737C13">
        <w:rPr>
          <w:sz w:val="22"/>
          <w:szCs w:val="22"/>
        </w:rPr>
        <w:t xml:space="preserve">Pracownicy Wykonawcy muszą spełniać warunki zdrowotne, potwierdzone aktualnym zaświadczeniem lekarskim do celów sanitarno-epidemiologicznych, posiadać aktualne szczepienia ochronne w kierunku wirusowych zapaleń wątroby; stosować zasady profilaktyki </w:t>
      </w:r>
      <w:r w:rsidRPr="00737C13">
        <w:rPr>
          <w:sz w:val="22"/>
          <w:szCs w:val="22"/>
        </w:rPr>
        <w:lastRenderedPageBreak/>
        <w:t>zakażeń WZW, HIV oraz przestrzegać reżimów sanitarnych, zgodnie z ustawą z dnia 5 grudnia 2008 r. o zapobieganiu oraz zwalczaniu zakażeń i chorób zakaźnych u ludzi (Dz.U. 20</w:t>
      </w:r>
      <w:r w:rsidR="00A74602" w:rsidRPr="00737C13">
        <w:rPr>
          <w:sz w:val="22"/>
          <w:szCs w:val="22"/>
        </w:rPr>
        <w:t>24,</w:t>
      </w:r>
      <w:r w:rsidRPr="00737C13">
        <w:rPr>
          <w:sz w:val="22"/>
          <w:szCs w:val="22"/>
        </w:rPr>
        <w:t xml:space="preserve"> poz. </w:t>
      </w:r>
      <w:r w:rsidR="00F44BDF" w:rsidRPr="00737C13">
        <w:rPr>
          <w:sz w:val="22"/>
          <w:szCs w:val="22"/>
        </w:rPr>
        <w:t>924</w:t>
      </w:r>
      <w:r w:rsidRPr="00737C13">
        <w:rPr>
          <w:sz w:val="22"/>
          <w:szCs w:val="22"/>
        </w:rPr>
        <w:t>).</w:t>
      </w:r>
    </w:p>
    <w:p w14:paraId="3A3B201A" w14:textId="77777777" w:rsidR="009B625F" w:rsidRPr="00737C13" w:rsidRDefault="009B625F" w:rsidP="00B7285D">
      <w:pPr>
        <w:numPr>
          <w:ilvl w:val="0"/>
          <w:numId w:val="2"/>
        </w:numPr>
        <w:suppressAutoHyphens w:val="0"/>
        <w:autoSpaceDE/>
        <w:spacing w:line="288" w:lineRule="auto"/>
        <w:ind w:left="426"/>
        <w:jc w:val="both"/>
        <w:rPr>
          <w:sz w:val="22"/>
          <w:szCs w:val="22"/>
        </w:rPr>
      </w:pPr>
      <w:r w:rsidRPr="00737C13">
        <w:rPr>
          <w:sz w:val="22"/>
          <w:szCs w:val="22"/>
        </w:rPr>
        <w:t>Wykonawca zobowiązuje się przedłożyć na żądanie Zamawiającego dowody aktualnych przeglądów środków transportu, serwisu i przeglądów okresowych.</w:t>
      </w:r>
    </w:p>
    <w:p w14:paraId="094B5805" w14:textId="77777777" w:rsidR="009B625F" w:rsidRPr="00737C13" w:rsidRDefault="009B625F" w:rsidP="00B7285D">
      <w:pPr>
        <w:numPr>
          <w:ilvl w:val="0"/>
          <w:numId w:val="2"/>
        </w:numPr>
        <w:suppressAutoHyphens w:val="0"/>
        <w:autoSpaceDE/>
        <w:spacing w:line="288" w:lineRule="auto"/>
        <w:ind w:left="426"/>
        <w:jc w:val="both"/>
        <w:rPr>
          <w:sz w:val="22"/>
          <w:szCs w:val="22"/>
        </w:rPr>
      </w:pPr>
      <w:r w:rsidRPr="00737C13">
        <w:rPr>
          <w:iCs/>
          <w:sz w:val="22"/>
          <w:szCs w:val="22"/>
        </w:rPr>
        <w:t>Wykonawca zobowiązany będzie do utrzymywania środków transportu medycznego w należytym stanie technicznym, czystości oraz do prowadzenia regularnej dezynfekcji ich wnętrza i wyposażenia. Czynności te muszą być odnotowywane w sposób umożliwiający ich weryfikację przez Zamawiającego.</w:t>
      </w:r>
    </w:p>
    <w:p w14:paraId="2A7C71BD" w14:textId="77777777" w:rsidR="009B625F" w:rsidRPr="00737C13" w:rsidRDefault="009B625F" w:rsidP="00B7285D">
      <w:pPr>
        <w:numPr>
          <w:ilvl w:val="0"/>
          <w:numId w:val="2"/>
        </w:numPr>
        <w:suppressAutoHyphens w:val="0"/>
        <w:autoSpaceDE/>
        <w:spacing w:line="288" w:lineRule="auto"/>
        <w:ind w:left="426"/>
        <w:jc w:val="both"/>
        <w:rPr>
          <w:sz w:val="22"/>
          <w:szCs w:val="22"/>
        </w:rPr>
      </w:pPr>
      <w:r w:rsidRPr="00737C13">
        <w:rPr>
          <w:sz w:val="22"/>
          <w:szCs w:val="22"/>
        </w:rPr>
        <w:t>Wykonawca zobowiązuje się przedłożyć na żądanie Zamawiającego aktualne dowody dopuszczenia aparatury/ sprzętu do stosowania w ochronie zdrowia.</w:t>
      </w:r>
    </w:p>
    <w:p w14:paraId="032422CD" w14:textId="09CA7574" w:rsidR="009B625F" w:rsidRPr="00737C13" w:rsidRDefault="009B625F" w:rsidP="00B7285D">
      <w:pPr>
        <w:numPr>
          <w:ilvl w:val="0"/>
          <w:numId w:val="2"/>
        </w:numPr>
        <w:suppressAutoHyphens w:val="0"/>
        <w:autoSpaceDE/>
        <w:spacing w:line="288" w:lineRule="auto"/>
        <w:ind w:left="426"/>
        <w:jc w:val="both"/>
        <w:rPr>
          <w:sz w:val="22"/>
          <w:szCs w:val="22"/>
        </w:rPr>
      </w:pPr>
      <w:r w:rsidRPr="00737C13">
        <w:rPr>
          <w:sz w:val="22"/>
          <w:szCs w:val="22"/>
        </w:rPr>
        <w:t>Wykonawca nie może pobierać od transportowanych</w:t>
      </w:r>
      <w:r w:rsidR="00F44BDF" w:rsidRPr="00737C13">
        <w:rPr>
          <w:sz w:val="22"/>
          <w:szCs w:val="22"/>
        </w:rPr>
        <w:t>, ich</w:t>
      </w:r>
      <w:r w:rsidRPr="00737C13">
        <w:rPr>
          <w:sz w:val="22"/>
          <w:szCs w:val="22"/>
        </w:rPr>
        <w:t xml:space="preserve"> opiekunów czy innych podmiotów opłat z tytułu realizowanego świadczenia.</w:t>
      </w:r>
    </w:p>
    <w:p w14:paraId="1C57BC5C" w14:textId="77777777" w:rsidR="009B625F" w:rsidRPr="00737C13" w:rsidRDefault="009B625F" w:rsidP="00B7285D">
      <w:pPr>
        <w:numPr>
          <w:ilvl w:val="0"/>
          <w:numId w:val="2"/>
        </w:numPr>
        <w:suppressAutoHyphens w:val="0"/>
        <w:autoSpaceDE/>
        <w:spacing w:line="288" w:lineRule="auto"/>
        <w:ind w:left="426"/>
        <w:jc w:val="both"/>
        <w:rPr>
          <w:sz w:val="22"/>
          <w:szCs w:val="22"/>
        </w:rPr>
      </w:pPr>
      <w:r w:rsidRPr="00737C13">
        <w:rPr>
          <w:b/>
          <w:spacing w:val="1"/>
          <w:sz w:val="22"/>
          <w:szCs w:val="22"/>
        </w:rPr>
        <w:t>Rok produkcji pojazdów powyżej 2017r</w:t>
      </w:r>
      <w:r w:rsidRPr="00737C13">
        <w:rPr>
          <w:spacing w:val="1"/>
          <w:sz w:val="22"/>
          <w:szCs w:val="22"/>
        </w:rPr>
        <w:t>.</w:t>
      </w:r>
    </w:p>
    <w:p w14:paraId="6CE1DD81" w14:textId="77777777" w:rsidR="009B625F" w:rsidRPr="00737C13" w:rsidRDefault="009B625F" w:rsidP="00B7285D">
      <w:pPr>
        <w:numPr>
          <w:ilvl w:val="0"/>
          <w:numId w:val="2"/>
        </w:numPr>
        <w:suppressAutoHyphens w:val="0"/>
        <w:autoSpaceDE/>
        <w:spacing w:line="288" w:lineRule="auto"/>
        <w:ind w:left="426"/>
        <w:jc w:val="both"/>
        <w:rPr>
          <w:sz w:val="22"/>
          <w:szCs w:val="22"/>
        </w:rPr>
      </w:pPr>
      <w:r w:rsidRPr="00737C13">
        <w:rPr>
          <w:sz w:val="22"/>
          <w:szCs w:val="22"/>
        </w:rPr>
        <w:t>Wykonawca w czasie epidemii zabezpieczy swój personel w środki ochrony osobistej adekwatnie do stopnia ryzyka zakażenia.</w:t>
      </w:r>
    </w:p>
    <w:p w14:paraId="2FFB84AB" w14:textId="77777777" w:rsidR="009B625F" w:rsidRPr="00737C13" w:rsidRDefault="009B625F" w:rsidP="00B7285D">
      <w:pPr>
        <w:suppressAutoHyphens w:val="0"/>
        <w:autoSpaceDE/>
        <w:spacing w:line="288" w:lineRule="auto"/>
        <w:ind w:left="357"/>
        <w:jc w:val="both"/>
        <w:rPr>
          <w:sz w:val="22"/>
          <w:szCs w:val="22"/>
        </w:rPr>
      </w:pPr>
    </w:p>
    <w:p w14:paraId="5F1D4FB0" w14:textId="77777777" w:rsidR="00C82F60" w:rsidRPr="00737C13" w:rsidRDefault="00C82F60" w:rsidP="00B7285D">
      <w:pPr>
        <w:suppressAutoHyphens w:val="0"/>
        <w:autoSpaceDE/>
        <w:spacing w:line="288" w:lineRule="auto"/>
        <w:ind w:left="720"/>
        <w:jc w:val="center"/>
        <w:rPr>
          <w:b/>
          <w:sz w:val="22"/>
          <w:szCs w:val="22"/>
        </w:rPr>
      </w:pPr>
      <w:r w:rsidRPr="00737C13">
        <w:rPr>
          <w:b/>
          <w:sz w:val="22"/>
          <w:szCs w:val="22"/>
        </w:rPr>
        <w:t>§ 2</w:t>
      </w:r>
    </w:p>
    <w:p w14:paraId="0286FC4A" w14:textId="77777777" w:rsidR="005003A8" w:rsidRPr="00737C13" w:rsidRDefault="005003A8" w:rsidP="00B7285D">
      <w:pPr>
        <w:suppressAutoHyphens w:val="0"/>
        <w:autoSpaceDE/>
        <w:spacing w:line="288" w:lineRule="auto"/>
        <w:ind w:left="720"/>
        <w:jc w:val="center"/>
        <w:rPr>
          <w:b/>
          <w:sz w:val="22"/>
          <w:szCs w:val="22"/>
        </w:rPr>
      </w:pPr>
      <w:r w:rsidRPr="00737C13">
        <w:rPr>
          <w:b/>
          <w:sz w:val="22"/>
          <w:szCs w:val="22"/>
        </w:rPr>
        <w:t>Realizacja Przedmiotu Zamówienia</w:t>
      </w:r>
    </w:p>
    <w:p w14:paraId="0F896533" w14:textId="77777777" w:rsidR="006B4FE5" w:rsidRPr="00737C13" w:rsidRDefault="00335994" w:rsidP="00B7285D">
      <w:pPr>
        <w:pStyle w:val="Akapitzlist"/>
        <w:numPr>
          <w:ilvl w:val="0"/>
          <w:numId w:val="8"/>
        </w:numPr>
        <w:tabs>
          <w:tab w:val="left" w:pos="709"/>
        </w:tabs>
        <w:suppressAutoHyphens w:val="0"/>
        <w:autoSpaceDE/>
        <w:spacing w:line="288" w:lineRule="auto"/>
        <w:ind w:left="357" w:hanging="357"/>
        <w:jc w:val="both"/>
        <w:rPr>
          <w:rStyle w:val="Pogrubienie"/>
          <w:b w:val="0"/>
          <w:bCs w:val="0"/>
          <w:sz w:val="22"/>
          <w:szCs w:val="22"/>
        </w:rPr>
      </w:pPr>
      <w:r w:rsidRPr="00737C13">
        <w:rPr>
          <w:rFonts w:eastAsia="TimesNewRoman"/>
          <w:sz w:val="22"/>
          <w:szCs w:val="22"/>
        </w:rPr>
        <w:t>Ś</w:t>
      </w:r>
      <w:r w:rsidRPr="00737C13">
        <w:rPr>
          <w:sz w:val="22"/>
          <w:szCs w:val="22"/>
        </w:rPr>
        <w:t>wiadczenie każdorazow</w:t>
      </w:r>
      <w:r w:rsidR="00FA5324" w:rsidRPr="00737C13">
        <w:rPr>
          <w:sz w:val="22"/>
          <w:szCs w:val="22"/>
        </w:rPr>
        <w:t>ej usługi transportu medycznego</w:t>
      </w:r>
      <w:r w:rsidRPr="00737C13">
        <w:rPr>
          <w:sz w:val="22"/>
          <w:szCs w:val="22"/>
        </w:rPr>
        <w:t xml:space="preserve"> </w:t>
      </w:r>
      <w:r w:rsidR="00402F1F" w:rsidRPr="00737C13">
        <w:rPr>
          <w:sz w:val="22"/>
          <w:szCs w:val="22"/>
        </w:rPr>
        <w:t xml:space="preserve">pacjentów w pozycji leżącej lub siedzącej zgodnie z zaleceniami lekarza, </w:t>
      </w:r>
      <w:r w:rsidR="00577CCF" w:rsidRPr="00737C13">
        <w:rPr>
          <w:sz w:val="22"/>
          <w:szCs w:val="22"/>
        </w:rPr>
        <w:t xml:space="preserve">będzie realizowane we wszystkie dni tygodnia – także w niedzielę, święta i dni wolne od pracy  24 godziny/dobę na telefoniczne wezwanie osoby uprawnionej ze strony Zamawiającego, </w:t>
      </w:r>
      <w:r w:rsidR="00414A42" w:rsidRPr="00737C13">
        <w:rPr>
          <w:sz w:val="22"/>
          <w:szCs w:val="22"/>
        </w:rPr>
        <w:t>na podstawie telefonicznego zlecenia na numer …………………………..</w:t>
      </w:r>
    </w:p>
    <w:p w14:paraId="24FBFF7E" w14:textId="37088CE0" w:rsidR="00BD57AC" w:rsidRPr="00737C13" w:rsidRDefault="003F5A3A"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737C13">
        <w:rPr>
          <w:sz w:val="22"/>
          <w:szCs w:val="22"/>
        </w:rPr>
        <w:t xml:space="preserve">Zgłoszenie </w:t>
      </w:r>
      <w:r w:rsidR="00141C8C" w:rsidRPr="00737C13">
        <w:rPr>
          <w:sz w:val="22"/>
          <w:szCs w:val="22"/>
        </w:rPr>
        <w:t>telefoniczne</w:t>
      </w:r>
      <w:r w:rsidR="00D011EA" w:rsidRPr="00737C13">
        <w:rPr>
          <w:sz w:val="22"/>
          <w:szCs w:val="22"/>
        </w:rPr>
        <w:t xml:space="preserve">, opisane w ust. </w:t>
      </w:r>
      <w:r w:rsidRPr="00737C13">
        <w:rPr>
          <w:sz w:val="22"/>
          <w:szCs w:val="22"/>
        </w:rPr>
        <w:t>1</w:t>
      </w:r>
      <w:r w:rsidR="00D011EA" w:rsidRPr="00737C13">
        <w:rPr>
          <w:sz w:val="22"/>
          <w:szCs w:val="22"/>
        </w:rPr>
        <w:t xml:space="preserve"> niniejszego paragrafu,</w:t>
      </w:r>
      <w:r w:rsidR="00141C8C" w:rsidRPr="00737C13">
        <w:rPr>
          <w:sz w:val="22"/>
          <w:szCs w:val="22"/>
        </w:rPr>
        <w:t xml:space="preserve"> </w:t>
      </w:r>
      <w:r w:rsidR="006B4FE5" w:rsidRPr="00737C13">
        <w:rPr>
          <w:sz w:val="22"/>
          <w:szCs w:val="22"/>
        </w:rPr>
        <w:t xml:space="preserve">potwierdzone zostanie pisemnym </w:t>
      </w:r>
      <w:r w:rsidR="00141C8C" w:rsidRPr="00737C13">
        <w:rPr>
          <w:sz w:val="22"/>
          <w:szCs w:val="22"/>
        </w:rPr>
        <w:t>„</w:t>
      </w:r>
      <w:r w:rsidR="00060654" w:rsidRPr="00737C13">
        <w:rPr>
          <w:sz w:val="22"/>
          <w:szCs w:val="22"/>
        </w:rPr>
        <w:t>Z</w:t>
      </w:r>
      <w:r w:rsidR="00141C8C" w:rsidRPr="00737C13">
        <w:rPr>
          <w:i/>
          <w:sz w:val="22"/>
          <w:szCs w:val="22"/>
        </w:rPr>
        <w:t xml:space="preserve">leceniem na </w:t>
      </w:r>
      <w:r w:rsidR="00402F1F" w:rsidRPr="00737C13">
        <w:rPr>
          <w:i/>
          <w:sz w:val="22"/>
          <w:szCs w:val="22"/>
        </w:rPr>
        <w:t>transport medyczny</w:t>
      </w:r>
      <w:r w:rsidR="00141C8C" w:rsidRPr="00737C13">
        <w:rPr>
          <w:sz w:val="22"/>
          <w:szCs w:val="22"/>
        </w:rPr>
        <w:t>”</w:t>
      </w:r>
      <w:r w:rsidR="00127802" w:rsidRPr="00737C13">
        <w:rPr>
          <w:sz w:val="22"/>
          <w:szCs w:val="22"/>
        </w:rPr>
        <w:t xml:space="preserve">, </w:t>
      </w:r>
      <w:r w:rsidR="00141C8C" w:rsidRPr="00737C13">
        <w:rPr>
          <w:sz w:val="22"/>
          <w:szCs w:val="22"/>
        </w:rPr>
        <w:t xml:space="preserve">doręczonym </w:t>
      </w:r>
      <w:r w:rsidR="00972B9F" w:rsidRPr="00737C13">
        <w:rPr>
          <w:sz w:val="22"/>
          <w:szCs w:val="22"/>
        </w:rPr>
        <w:t>pracownikowi</w:t>
      </w:r>
      <w:r w:rsidR="00141C8C" w:rsidRPr="00737C13">
        <w:rPr>
          <w:sz w:val="22"/>
          <w:szCs w:val="22"/>
        </w:rPr>
        <w:t xml:space="preserve"> Wykonawcy przed rozpoczęciem realizacji </w:t>
      </w:r>
      <w:r w:rsidR="00FA5324" w:rsidRPr="00737C13">
        <w:rPr>
          <w:sz w:val="22"/>
          <w:szCs w:val="22"/>
        </w:rPr>
        <w:t>transportu medycznego</w:t>
      </w:r>
      <w:r w:rsidR="00681C58" w:rsidRPr="00737C13">
        <w:rPr>
          <w:sz w:val="22"/>
          <w:szCs w:val="22"/>
        </w:rPr>
        <w:t xml:space="preserve"> </w:t>
      </w:r>
      <w:r w:rsidR="00D011EA" w:rsidRPr="00737C13">
        <w:rPr>
          <w:sz w:val="22"/>
          <w:szCs w:val="22"/>
        </w:rPr>
        <w:t xml:space="preserve">(wzór zlecenia </w:t>
      </w:r>
      <w:r w:rsidR="0096775D" w:rsidRPr="00737C13">
        <w:rPr>
          <w:sz w:val="22"/>
          <w:szCs w:val="22"/>
        </w:rPr>
        <w:t xml:space="preserve">stanowi </w:t>
      </w:r>
      <w:r w:rsidR="0096775D" w:rsidRPr="00737C13">
        <w:rPr>
          <w:b/>
          <w:sz w:val="22"/>
          <w:szCs w:val="22"/>
        </w:rPr>
        <w:t xml:space="preserve">załącznik nr </w:t>
      </w:r>
      <w:r w:rsidR="00F44BDF" w:rsidRPr="00737C13">
        <w:rPr>
          <w:b/>
          <w:sz w:val="22"/>
          <w:szCs w:val="22"/>
        </w:rPr>
        <w:t>2</w:t>
      </w:r>
      <w:r w:rsidR="0096775D" w:rsidRPr="00737C13">
        <w:rPr>
          <w:sz w:val="22"/>
          <w:szCs w:val="22"/>
        </w:rPr>
        <w:t xml:space="preserve"> do niniejszej umowy</w:t>
      </w:r>
      <w:r w:rsidR="00D011EA" w:rsidRPr="00737C13">
        <w:rPr>
          <w:sz w:val="22"/>
          <w:szCs w:val="22"/>
        </w:rPr>
        <w:t>)</w:t>
      </w:r>
      <w:r w:rsidR="00136F76" w:rsidRPr="00737C13">
        <w:rPr>
          <w:sz w:val="22"/>
          <w:szCs w:val="22"/>
        </w:rPr>
        <w:t>.</w:t>
      </w:r>
    </w:p>
    <w:p w14:paraId="72854476" w14:textId="7E7CE253" w:rsidR="00414A42" w:rsidRPr="00737C13" w:rsidRDefault="00414A42"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737C13">
        <w:rPr>
          <w:sz w:val="22"/>
          <w:szCs w:val="22"/>
        </w:rPr>
        <w:t>Przewidywany czas oczekiwania na karetkę od momentu zgłoszenia do przyjazdu do miejsca wskazanego przez Zamawiającego w zleceniu jako miejsca rozpoczęcia usługi nie powinien przekroczyć 30 min. W przypadku gdy Wykonawca nie będzie w stanie wywiązać się z</w:t>
      </w:r>
      <w:r w:rsidR="00144370" w:rsidRPr="00737C13">
        <w:rPr>
          <w:sz w:val="22"/>
          <w:szCs w:val="22"/>
        </w:rPr>
        <w:t> </w:t>
      </w:r>
      <w:r w:rsidRPr="00737C13">
        <w:rPr>
          <w:sz w:val="22"/>
          <w:szCs w:val="22"/>
        </w:rPr>
        <w:t xml:space="preserve">podstawienia transportu w czasie 30 minut, </w:t>
      </w:r>
      <w:bookmarkStart w:id="3" w:name="_Hlk193054854"/>
      <w:r w:rsidR="00F44BDF" w:rsidRPr="00737C13">
        <w:rPr>
          <w:sz w:val="22"/>
          <w:szCs w:val="22"/>
        </w:rPr>
        <w:t>niezwłocznie informuje o tym Zamawiającego, który</w:t>
      </w:r>
      <w:bookmarkEnd w:id="3"/>
      <w:r w:rsidR="00F44BDF" w:rsidRPr="00737C13">
        <w:rPr>
          <w:sz w:val="22"/>
          <w:szCs w:val="22"/>
        </w:rPr>
        <w:t xml:space="preserve"> </w:t>
      </w:r>
      <w:r w:rsidRPr="00737C13">
        <w:rPr>
          <w:sz w:val="22"/>
          <w:szCs w:val="22"/>
        </w:rPr>
        <w:t>zastrzega sobie prawo do wezwania innego transportu na koszt „Wykonawcy”.</w:t>
      </w:r>
    </w:p>
    <w:p w14:paraId="7DA04BD7" w14:textId="77777777" w:rsidR="00E0085E" w:rsidRPr="00737C13" w:rsidRDefault="00C051F8" w:rsidP="00B7285D">
      <w:pPr>
        <w:pStyle w:val="Akapitzlist"/>
        <w:numPr>
          <w:ilvl w:val="0"/>
          <w:numId w:val="8"/>
        </w:numPr>
        <w:tabs>
          <w:tab w:val="left" w:pos="709"/>
        </w:tabs>
        <w:suppressAutoHyphens w:val="0"/>
        <w:autoSpaceDE/>
        <w:spacing w:line="288" w:lineRule="auto"/>
        <w:ind w:left="357" w:hanging="357"/>
        <w:jc w:val="both"/>
        <w:rPr>
          <w:b/>
          <w:sz w:val="22"/>
          <w:szCs w:val="22"/>
        </w:rPr>
      </w:pPr>
      <w:r w:rsidRPr="00737C13">
        <w:rPr>
          <w:b/>
          <w:sz w:val="22"/>
          <w:szCs w:val="22"/>
        </w:rPr>
        <w:t>Usługa transportu nie obejmuje dojazdu do siedziby Zamawiającego lub miejsca wskazanego przez Zamawiającego jako miejsce rozpoczęcia świadczenia usługi oraz nie obejmuje powrotu do siedziby Wykonawcy lub miejsca wyczekiwania pojazdów po realizacji usługi zleconej przez Zamawiającego.</w:t>
      </w:r>
      <w:r w:rsidR="00E0085E" w:rsidRPr="00737C13">
        <w:rPr>
          <w:b/>
          <w:sz w:val="22"/>
          <w:szCs w:val="22"/>
        </w:rPr>
        <w:t xml:space="preserve"> </w:t>
      </w:r>
    </w:p>
    <w:p w14:paraId="098A6361" w14:textId="19EBD7F2" w:rsidR="002F7E72" w:rsidRPr="00737C13" w:rsidRDefault="00E0085E"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737C13">
        <w:rPr>
          <w:sz w:val="22"/>
          <w:szCs w:val="22"/>
        </w:rPr>
        <w:t>Wykonawca zobowi</w:t>
      </w:r>
      <w:r w:rsidRPr="00737C13">
        <w:rPr>
          <w:rFonts w:eastAsia="TimesNewRoman"/>
          <w:sz w:val="22"/>
          <w:szCs w:val="22"/>
        </w:rPr>
        <w:t>ą</w:t>
      </w:r>
      <w:r w:rsidRPr="00737C13">
        <w:rPr>
          <w:sz w:val="22"/>
          <w:szCs w:val="22"/>
        </w:rPr>
        <w:t>zuje si</w:t>
      </w:r>
      <w:r w:rsidRPr="00737C13">
        <w:rPr>
          <w:rFonts w:eastAsia="TimesNewRoman"/>
          <w:sz w:val="22"/>
          <w:szCs w:val="22"/>
        </w:rPr>
        <w:t xml:space="preserve">ę </w:t>
      </w:r>
      <w:r w:rsidRPr="00737C13">
        <w:rPr>
          <w:sz w:val="22"/>
          <w:szCs w:val="22"/>
        </w:rPr>
        <w:t>do wykonan</w:t>
      </w:r>
      <w:r w:rsidR="00DD0E21" w:rsidRPr="00737C13">
        <w:rPr>
          <w:sz w:val="22"/>
          <w:szCs w:val="22"/>
        </w:rPr>
        <w:t>ia usługi transportu medycznego</w:t>
      </w:r>
      <w:r w:rsidRPr="00737C13">
        <w:rPr>
          <w:sz w:val="22"/>
          <w:szCs w:val="22"/>
        </w:rPr>
        <w:t xml:space="preserve"> najkrótsz</w:t>
      </w:r>
      <w:r w:rsidRPr="00737C13">
        <w:rPr>
          <w:rFonts w:eastAsia="TimesNewRoman"/>
          <w:sz w:val="22"/>
          <w:szCs w:val="22"/>
        </w:rPr>
        <w:t xml:space="preserve">ą </w:t>
      </w:r>
      <w:r w:rsidRPr="00737C13">
        <w:rPr>
          <w:sz w:val="22"/>
          <w:szCs w:val="22"/>
        </w:rPr>
        <w:t>drog</w:t>
      </w:r>
      <w:r w:rsidRPr="00737C13">
        <w:rPr>
          <w:rFonts w:eastAsia="TimesNewRoman"/>
          <w:sz w:val="22"/>
          <w:szCs w:val="22"/>
        </w:rPr>
        <w:t>ą</w:t>
      </w:r>
      <w:r w:rsidR="00144370" w:rsidRPr="00737C13">
        <w:rPr>
          <w:sz w:val="22"/>
          <w:szCs w:val="22"/>
        </w:rPr>
        <w:t>, a w </w:t>
      </w:r>
      <w:r w:rsidRPr="00737C13">
        <w:rPr>
          <w:sz w:val="22"/>
          <w:szCs w:val="22"/>
        </w:rPr>
        <w:t>przypadku jej wydłu</w:t>
      </w:r>
      <w:r w:rsidRPr="00737C13">
        <w:rPr>
          <w:rFonts w:eastAsia="TimesNewRoman"/>
          <w:sz w:val="22"/>
          <w:szCs w:val="22"/>
        </w:rPr>
        <w:t>ż</w:t>
      </w:r>
      <w:r w:rsidRPr="00737C13">
        <w:rPr>
          <w:sz w:val="22"/>
          <w:szCs w:val="22"/>
        </w:rPr>
        <w:t>enia do złożenia pisemnego wyja</w:t>
      </w:r>
      <w:r w:rsidRPr="00737C13">
        <w:rPr>
          <w:rFonts w:eastAsia="TimesNewRoman"/>
          <w:sz w:val="22"/>
          <w:szCs w:val="22"/>
        </w:rPr>
        <w:t>ś</w:t>
      </w:r>
      <w:r w:rsidRPr="00737C13">
        <w:rPr>
          <w:sz w:val="22"/>
          <w:szCs w:val="22"/>
        </w:rPr>
        <w:t>nienia przyczyn wydłu</w:t>
      </w:r>
      <w:r w:rsidRPr="00737C13">
        <w:rPr>
          <w:rFonts w:eastAsia="TimesNewRoman"/>
          <w:sz w:val="22"/>
          <w:szCs w:val="22"/>
        </w:rPr>
        <w:t>ż</w:t>
      </w:r>
      <w:r w:rsidR="006A524E" w:rsidRPr="00737C13">
        <w:rPr>
          <w:sz w:val="22"/>
          <w:szCs w:val="22"/>
        </w:rPr>
        <w:t>enia drogi przejazdu</w:t>
      </w:r>
      <w:r w:rsidR="00DD0E21" w:rsidRPr="00737C13">
        <w:rPr>
          <w:sz w:val="22"/>
          <w:szCs w:val="22"/>
        </w:rPr>
        <w:t>.</w:t>
      </w:r>
      <w:r w:rsidR="006A524E" w:rsidRPr="00737C13">
        <w:rPr>
          <w:sz w:val="22"/>
          <w:szCs w:val="22"/>
        </w:rPr>
        <w:t xml:space="preserve"> </w:t>
      </w:r>
    </w:p>
    <w:p w14:paraId="1D1345D9" w14:textId="180379B9" w:rsidR="00266F69" w:rsidRPr="00737C13" w:rsidRDefault="00266F69"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737C13">
        <w:rPr>
          <w:sz w:val="22"/>
          <w:szCs w:val="22"/>
        </w:rPr>
        <w:t>Wykonawca zobowiązany jest do świadczenia usług będący</w:t>
      </w:r>
      <w:r w:rsidR="00F44BDF" w:rsidRPr="00737C13">
        <w:rPr>
          <w:sz w:val="22"/>
          <w:szCs w:val="22"/>
        </w:rPr>
        <w:t>ch</w:t>
      </w:r>
      <w:r w:rsidRPr="00737C13">
        <w:rPr>
          <w:sz w:val="22"/>
          <w:szCs w:val="22"/>
        </w:rPr>
        <w:t xml:space="preserve"> przedmiotem zamówienia sprawnymi technicznie pojazdami i wykonania ich z należytą starannością. W przypadku awarii pojazdu Wykonawca zobowiązany jest we własnym zakresie zapewnić sprawny pojazd zastępczy do zachowania ciągłości świadczenia usługi będącej przedmiotem zamówienia, spełniający wymagania opisane w SIWZ.</w:t>
      </w:r>
    </w:p>
    <w:p w14:paraId="076B65DC" w14:textId="2D996978" w:rsidR="00E0085E" w:rsidRPr="00737C13" w:rsidRDefault="00EF207E"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737C13">
        <w:rPr>
          <w:sz w:val="22"/>
          <w:szCs w:val="22"/>
        </w:rPr>
        <w:t xml:space="preserve">W przypadku nie zapewnienia w terminie </w:t>
      </w:r>
      <w:r w:rsidR="009C768F" w:rsidRPr="00737C13">
        <w:rPr>
          <w:sz w:val="22"/>
          <w:szCs w:val="22"/>
        </w:rPr>
        <w:t>30 minut</w:t>
      </w:r>
      <w:r w:rsidRPr="00737C13">
        <w:rPr>
          <w:sz w:val="22"/>
          <w:szCs w:val="22"/>
        </w:rPr>
        <w:t xml:space="preserve"> </w:t>
      </w:r>
      <w:r w:rsidR="00681C58" w:rsidRPr="00737C13">
        <w:rPr>
          <w:sz w:val="22"/>
          <w:szCs w:val="22"/>
        </w:rPr>
        <w:t xml:space="preserve">analogicznego </w:t>
      </w:r>
      <w:r w:rsidR="002107AC" w:rsidRPr="00737C13">
        <w:rPr>
          <w:sz w:val="22"/>
          <w:szCs w:val="22"/>
        </w:rPr>
        <w:t xml:space="preserve">transportu sanitarnego spełniającego </w:t>
      </w:r>
      <w:r w:rsidR="00681C58" w:rsidRPr="00737C13">
        <w:rPr>
          <w:sz w:val="22"/>
          <w:szCs w:val="22"/>
        </w:rPr>
        <w:t>wszystkie</w:t>
      </w:r>
      <w:r w:rsidR="002107AC" w:rsidRPr="00737C13">
        <w:rPr>
          <w:sz w:val="22"/>
          <w:szCs w:val="22"/>
        </w:rPr>
        <w:t xml:space="preserve"> wymogi opisane w </w:t>
      </w:r>
      <w:r w:rsidR="00266F69" w:rsidRPr="00737C13">
        <w:rPr>
          <w:sz w:val="22"/>
          <w:szCs w:val="22"/>
        </w:rPr>
        <w:t>SWZ</w:t>
      </w:r>
      <w:r w:rsidR="002107AC" w:rsidRPr="00737C13">
        <w:rPr>
          <w:sz w:val="22"/>
          <w:szCs w:val="22"/>
        </w:rPr>
        <w:t>, Zamawiający ma prawo do</w:t>
      </w:r>
      <w:r w:rsidR="00DD0E21" w:rsidRPr="00737C13">
        <w:rPr>
          <w:sz w:val="22"/>
          <w:szCs w:val="22"/>
        </w:rPr>
        <w:t xml:space="preserve"> zlecenia transportu </w:t>
      </w:r>
      <w:r w:rsidR="00F44BDF" w:rsidRPr="00737C13">
        <w:rPr>
          <w:sz w:val="22"/>
          <w:szCs w:val="22"/>
        </w:rPr>
        <w:t>sanitarnego</w:t>
      </w:r>
      <w:r w:rsidR="002107AC" w:rsidRPr="00737C13">
        <w:rPr>
          <w:sz w:val="22"/>
          <w:szCs w:val="22"/>
        </w:rPr>
        <w:t xml:space="preserve"> podmiotowi trzeciemu na koszt i ryzyko Wykonawcy.</w:t>
      </w:r>
      <w:r w:rsidR="00E0085E" w:rsidRPr="00737C13">
        <w:rPr>
          <w:sz w:val="22"/>
          <w:szCs w:val="22"/>
        </w:rPr>
        <w:t xml:space="preserve"> </w:t>
      </w:r>
    </w:p>
    <w:p w14:paraId="3E2F5C19" w14:textId="77777777" w:rsidR="00986928" w:rsidRPr="00737C13" w:rsidRDefault="00E0085E"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737C13">
        <w:rPr>
          <w:sz w:val="22"/>
          <w:szCs w:val="22"/>
        </w:rPr>
        <w:lastRenderedPageBreak/>
        <w:t>Wykonawca ponosi pełn</w:t>
      </w:r>
      <w:r w:rsidRPr="00737C13">
        <w:rPr>
          <w:rFonts w:eastAsia="TimesNewRoman"/>
          <w:sz w:val="22"/>
          <w:szCs w:val="22"/>
        </w:rPr>
        <w:t xml:space="preserve">ą </w:t>
      </w:r>
      <w:r w:rsidRPr="00737C13">
        <w:rPr>
          <w:sz w:val="22"/>
          <w:szCs w:val="22"/>
        </w:rPr>
        <w:t>odpowiedzialno</w:t>
      </w:r>
      <w:r w:rsidRPr="00737C13">
        <w:rPr>
          <w:rFonts w:eastAsia="TimesNewRoman"/>
          <w:sz w:val="22"/>
          <w:szCs w:val="22"/>
        </w:rPr>
        <w:t xml:space="preserve">ść </w:t>
      </w:r>
      <w:r w:rsidRPr="00737C13">
        <w:rPr>
          <w:sz w:val="22"/>
          <w:szCs w:val="22"/>
        </w:rPr>
        <w:t xml:space="preserve">za powierzonych </w:t>
      </w:r>
      <w:r w:rsidR="00681C58" w:rsidRPr="00737C13">
        <w:rPr>
          <w:sz w:val="22"/>
          <w:szCs w:val="22"/>
        </w:rPr>
        <w:t xml:space="preserve">mu </w:t>
      </w:r>
      <w:r w:rsidRPr="00737C13">
        <w:rPr>
          <w:sz w:val="22"/>
          <w:szCs w:val="22"/>
        </w:rPr>
        <w:t>pacjentów</w:t>
      </w:r>
      <w:r w:rsidR="00681C58" w:rsidRPr="00737C13">
        <w:rPr>
          <w:sz w:val="22"/>
          <w:szCs w:val="22"/>
        </w:rPr>
        <w:t xml:space="preserve"> przez</w:t>
      </w:r>
      <w:r w:rsidRPr="00737C13">
        <w:rPr>
          <w:sz w:val="22"/>
          <w:szCs w:val="22"/>
        </w:rPr>
        <w:t xml:space="preserve"> Zamawiaj</w:t>
      </w:r>
      <w:r w:rsidRPr="00737C13">
        <w:rPr>
          <w:rFonts w:eastAsia="TimesNewRoman"/>
          <w:sz w:val="22"/>
          <w:szCs w:val="22"/>
        </w:rPr>
        <w:t>ą</w:t>
      </w:r>
      <w:r w:rsidRPr="00737C13">
        <w:rPr>
          <w:sz w:val="22"/>
          <w:szCs w:val="22"/>
        </w:rPr>
        <w:t>cego.</w:t>
      </w:r>
    </w:p>
    <w:p w14:paraId="39ED073F" w14:textId="013191E1" w:rsidR="00261ED2" w:rsidRPr="00737C13" w:rsidRDefault="00986928"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737C13">
        <w:rPr>
          <w:sz w:val="22"/>
          <w:szCs w:val="22"/>
        </w:rPr>
        <w:t>Wykonawca ponosi pełną odpowiedzialność prawną z tytułu szkód wyrządzonych Zamawiającemu lub jego pacjentom, w związku</w:t>
      </w:r>
      <w:r w:rsidR="00F44BDF" w:rsidRPr="00737C13">
        <w:rPr>
          <w:sz w:val="22"/>
          <w:szCs w:val="22"/>
        </w:rPr>
        <w:t xml:space="preserve"> z</w:t>
      </w:r>
      <w:r w:rsidRPr="00737C13">
        <w:rPr>
          <w:sz w:val="22"/>
          <w:szCs w:val="22"/>
        </w:rPr>
        <w:t xml:space="preserve"> </w:t>
      </w:r>
      <w:r w:rsidR="00690A70" w:rsidRPr="00737C13">
        <w:rPr>
          <w:sz w:val="22"/>
          <w:szCs w:val="22"/>
        </w:rPr>
        <w:t>wykonywanymi  w ramach Przedmiotu Umowy usługami transportowymi</w:t>
      </w:r>
      <w:r w:rsidR="003854AA" w:rsidRPr="00737C13">
        <w:rPr>
          <w:sz w:val="22"/>
          <w:szCs w:val="22"/>
        </w:rPr>
        <w:t xml:space="preserve"> i innymi świadczeniami</w:t>
      </w:r>
      <w:r w:rsidR="00690A70" w:rsidRPr="00737C13">
        <w:rPr>
          <w:sz w:val="22"/>
          <w:szCs w:val="22"/>
        </w:rPr>
        <w:t>.</w:t>
      </w:r>
    </w:p>
    <w:p w14:paraId="553BBF65" w14:textId="77777777" w:rsidR="00261ED2" w:rsidRPr="00737C13" w:rsidRDefault="00986928"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737C13">
        <w:rPr>
          <w:sz w:val="22"/>
          <w:szCs w:val="22"/>
        </w:rPr>
        <w:t xml:space="preserve">Wykonawca ponosi odpowiedzialność za </w:t>
      </w:r>
      <w:r w:rsidR="00D218E5" w:rsidRPr="00737C13">
        <w:rPr>
          <w:sz w:val="22"/>
          <w:szCs w:val="22"/>
        </w:rPr>
        <w:t>wszystkie szkody (na osobach i mieniu)</w:t>
      </w:r>
      <w:r w:rsidRPr="00737C13">
        <w:rPr>
          <w:sz w:val="22"/>
          <w:szCs w:val="22"/>
        </w:rPr>
        <w:t xml:space="preserve"> powstałe w wyniku wypadków w czasie wykonywania </w:t>
      </w:r>
      <w:r w:rsidR="003854AA" w:rsidRPr="00737C13">
        <w:rPr>
          <w:sz w:val="22"/>
          <w:szCs w:val="22"/>
        </w:rPr>
        <w:t xml:space="preserve">transportów </w:t>
      </w:r>
      <w:r w:rsidR="00D75DB7" w:rsidRPr="00737C13">
        <w:rPr>
          <w:sz w:val="22"/>
          <w:szCs w:val="22"/>
        </w:rPr>
        <w:t>medycznych</w:t>
      </w:r>
      <w:r w:rsidR="00690A70" w:rsidRPr="00737C13">
        <w:rPr>
          <w:sz w:val="22"/>
          <w:szCs w:val="22"/>
        </w:rPr>
        <w:t xml:space="preserve"> </w:t>
      </w:r>
      <w:r w:rsidR="003854AA" w:rsidRPr="00737C13">
        <w:rPr>
          <w:sz w:val="22"/>
          <w:szCs w:val="22"/>
        </w:rPr>
        <w:t>i świadczenia innych usług</w:t>
      </w:r>
      <w:r w:rsidR="00690A70" w:rsidRPr="00737C13">
        <w:rPr>
          <w:sz w:val="22"/>
          <w:szCs w:val="22"/>
        </w:rPr>
        <w:t xml:space="preserve"> w ramach Przedmiotu Umowy</w:t>
      </w:r>
      <w:r w:rsidR="00261ED2" w:rsidRPr="00737C13">
        <w:rPr>
          <w:sz w:val="22"/>
          <w:szCs w:val="22"/>
        </w:rPr>
        <w:t>.</w:t>
      </w:r>
    </w:p>
    <w:p w14:paraId="702A78C7" w14:textId="77777777" w:rsidR="008865AF" w:rsidRPr="00737C13" w:rsidRDefault="008865AF"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737C13">
        <w:rPr>
          <w:sz w:val="22"/>
          <w:szCs w:val="22"/>
        </w:rPr>
        <w:t>Wykonawca zobowiązuje się do zarejestrowania nin</w:t>
      </w:r>
      <w:r w:rsidR="00E02D54" w:rsidRPr="00737C13">
        <w:rPr>
          <w:sz w:val="22"/>
          <w:szCs w:val="22"/>
        </w:rPr>
        <w:t>iejszej</w:t>
      </w:r>
      <w:r w:rsidRPr="00737C13">
        <w:rPr>
          <w:sz w:val="22"/>
          <w:szCs w:val="22"/>
        </w:rPr>
        <w:t xml:space="preserve"> umowy na Portalu NFZ w terminie do 3 dni roboczych od daty jej zawarcia.</w:t>
      </w:r>
    </w:p>
    <w:p w14:paraId="28686A7F" w14:textId="77777777" w:rsidR="002F7E72" w:rsidRPr="00737C13" w:rsidRDefault="002F7E72" w:rsidP="002F7E72">
      <w:pPr>
        <w:tabs>
          <w:tab w:val="left" w:pos="709"/>
        </w:tabs>
        <w:suppressAutoHyphens w:val="0"/>
        <w:autoSpaceDE/>
        <w:spacing w:line="288" w:lineRule="auto"/>
        <w:jc w:val="both"/>
        <w:rPr>
          <w:sz w:val="22"/>
          <w:szCs w:val="22"/>
        </w:rPr>
      </w:pPr>
    </w:p>
    <w:p w14:paraId="48CA5BE2" w14:textId="77777777" w:rsidR="002F7E72" w:rsidRPr="00737C13" w:rsidRDefault="002F7E72" w:rsidP="002F7E72">
      <w:pPr>
        <w:tabs>
          <w:tab w:val="left" w:pos="709"/>
        </w:tabs>
        <w:suppressAutoHyphens w:val="0"/>
        <w:autoSpaceDE/>
        <w:spacing w:line="288" w:lineRule="auto"/>
        <w:jc w:val="both"/>
        <w:rPr>
          <w:sz w:val="22"/>
          <w:szCs w:val="22"/>
        </w:rPr>
      </w:pPr>
    </w:p>
    <w:p w14:paraId="1633CD76" w14:textId="77777777" w:rsidR="00B90376" w:rsidRPr="00737C13" w:rsidRDefault="00406E55" w:rsidP="00B7285D">
      <w:pPr>
        <w:spacing w:line="288" w:lineRule="auto"/>
        <w:jc w:val="center"/>
        <w:rPr>
          <w:b/>
          <w:sz w:val="22"/>
          <w:szCs w:val="22"/>
        </w:rPr>
      </w:pPr>
      <w:r w:rsidRPr="00737C13">
        <w:rPr>
          <w:b/>
          <w:sz w:val="22"/>
          <w:szCs w:val="22"/>
        </w:rPr>
        <w:t xml:space="preserve">§ </w:t>
      </w:r>
      <w:r w:rsidR="00B90376" w:rsidRPr="00737C13">
        <w:rPr>
          <w:b/>
          <w:sz w:val="22"/>
          <w:szCs w:val="22"/>
        </w:rPr>
        <w:t>3</w:t>
      </w:r>
    </w:p>
    <w:p w14:paraId="5C5DF1F8" w14:textId="77777777" w:rsidR="008A5AB5" w:rsidRPr="00737C13" w:rsidRDefault="008A5AB5" w:rsidP="00B7285D">
      <w:pPr>
        <w:spacing w:line="288" w:lineRule="auto"/>
        <w:jc w:val="center"/>
        <w:rPr>
          <w:b/>
          <w:sz w:val="22"/>
          <w:szCs w:val="22"/>
        </w:rPr>
      </w:pPr>
      <w:r w:rsidRPr="00737C13">
        <w:rPr>
          <w:b/>
          <w:sz w:val="22"/>
          <w:szCs w:val="22"/>
        </w:rPr>
        <w:t>Zobowiązania Wykonawcy</w:t>
      </w:r>
    </w:p>
    <w:p w14:paraId="1B18A996" w14:textId="77777777" w:rsidR="00B90376" w:rsidRPr="00737C13" w:rsidRDefault="00B813F8" w:rsidP="00B7285D">
      <w:pPr>
        <w:spacing w:line="288" w:lineRule="auto"/>
        <w:rPr>
          <w:sz w:val="22"/>
          <w:szCs w:val="22"/>
        </w:rPr>
      </w:pPr>
      <w:r w:rsidRPr="00737C13">
        <w:rPr>
          <w:sz w:val="22"/>
          <w:szCs w:val="22"/>
        </w:rPr>
        <w:t>Wykonawca</w:t>
      </w:r>
      <w:r w:rsidR="00B90376" w:rsidRPr="00737C13">
        <w:rPr>
          <w:sz w:val="22"/>
          <w:szCs w:val="22"/>
        </w:rPr>
        <w:t xml:space="preserve"> zobowiązuje się do:</w:t>
      </w:r>
    </w:p>
    <w:p w14:paraId="1C2EA7F3" w14:textId="716FE440" w:rsidR="00266F69" w:rsidRPr="00737C13" w:rsidRDefault="00B90376" w:rsidP="00B7285D">
      <w:pPr>
        <w:pStyle w:val="Akapitzlist"/>
        <w:numPr>
          <w:ilvl w:val="0"/>
          <w:numId w:val="21"/>
        </w:numPr>
        <w:spacing w:line="288" w:lineRule="auto"/>
        <w:ind w:left="357" w:hanging="357"/>
        <w:jc w:val="both"/>
        <w:rPr>
          <w:sz w:val="22"/>
          <w:szCs w:val="22"/>
        </w:rPr>
      </w:pPr>
      <w:r w:rsidRPr="00737C13">
        <w:rPr>
          <w:sz w:val="22"/>
          <w:szCs w:val="22"/>
        </w:rPr>
        <w:t xml:space="preserve">świadczenia usług </w:t>
      </w:r>
      <w:r w:rsidR="00587F08" w:rsidRPr="00737C13">
        <w:rPr>
          <w:sz w:val="22"/>
          <w:szCs w:val="22"/>
        </w:rPr>
        <w:t xml:space="preserve">transportu </w:t>
      </w:r>
      <w:r w:rsidR="00F44BDF" w:rsidRPr="00737C13">
        <w:rPr>
          <w:sz w:val="22"/>
          <w:szCs w:val="22"/>
        </w:rPr>
        <w:t>sanitarnego</w:t>
      </w:r>
      <w:r w:rsidR="00D218E5" w:rsidRPr="00737C13">
        <w:rPr>
          <w:sz w:val="22"/>
          <w:szCs w:val="22"/>
        </w:rPr>
        <w:t xml:space="preserve"> </w:t>
      </w:r>
      <w:r w:rsidRPr="00737C13">
        <w:rPr>
          <w:sz w:val="22"/>
          <w:szCs w:val="22"/>
        </w:rPr>
        <w:t>zgodnie z prawem oraz wymaganiami NFZ dla tego rodzaju świadczeń,</w:t>
      </w:r>
    </w:p>
    <w:p w14:paraId="44EDE18E" w14:textId="6C946C46" w:rsidR="00F45949" w:rsidRPr="00737C13" w:rsidRDefault="00F45949" w:rsidP="00B7285D">
      <w:pPr>
        <w:pStyle w:val="Akapitzlist"/>
        <w:numPr>
          <w:ilvl w:val="0"/>
          <w:numId w:val="21"/>
        </w:numPr>
        <w:spacing w:line="288" w:lineRule="auto"/>
        <w:ind w:left="357" w:hanging="357"/>
        <w:jc w:val="both"/>
        <w:rPr>
          <w:sz w:val="22"/>
          <w:szCs w:val="22"/>
        </w:rPr>
      </w:pPr>
      <w:r w:rsidRPr="00737C13">
        <w:rPr>
          <w:sz w:val="22"/>
          <w:szCs w:val="22"/>
        </w:rPr>
        <w:t>zapewnienia, podczas wy</w:t>
      </w:r>
      <w:r w:rsidR="00587F08" w:rsidRPr="00737C13">
        <w:rPr>
          <w:sz w:val="22"/>
          <w:szCs w:val="22"/>
        </w:rPr>
        <w:t xml:space="preserve">konywania transportu </w:t>
      </w:r>
      <w:r w:rsidR="00F44BDF" w:rsidRPr="00737C13">
        <w:rPr>
          <w:sz w:val="22"/>
          <w:szCs w:val="22"/>
        </w:rPr>
        <w:t>sanitarnego</w:t>
      </w:r>
      <w:r w:rsidRPr="00737C13">
        <w:rPr>
          <w:sz w:val="22"/>
          <w:szCs w:val="22"/>
        </w:rPr>
        <w:t xml:space="preserve"> stałego kontaktu zespołu medycznego wykonującego usługę z Zamawiającym (lekarzem Zamawiającego),</w:t>
      </w:r>
    </w:p>
    <w:p w14:paraId="74F2DAFA" w14:textId="150AB18B" w:rsidR="00F45949" w:rsidRPr="00737C13" w:rsidRDefault="00F45949" w:rsidP="00B7285D">
      <w:pPr>
        <w:pStyle w:val="Akapitzlist"/>
        <w:numPr>
          <w:ilvl w:val="0"/>
          <w:numId w:val="21"/>
        </w:numPr>
        <w:spacing w:line="288" w:lineRule="auto"/>
        <w:ind w:left="357" w:hanging="357"/>
        <w:jc w:val="both"/>
        <w:rPr>
          <w:sz w:val="22"/>
          <w:szCs w:val="22"/>
        </w:rPr>
      </w:pPr>
      <w:r w:rsidRPr="00737C13">
        <w:rPr>
          <w:iCs/>
          <w:sz w:val="22"/>
          <w:szCs w:val="22"/>
        </w:rPr>
        <w:t>utrzymywani</w:t>
      </w:r>
      <w:r w:rsidR="006A3A0D" w:rsidRPr="00737C13">
        <w:rPr>
          <w:iCs/>
          <w:sz w:val="22"/>
          <w:szCs w:val="22"/>
        </w:rPr>
        <w:t xml:space="preserve">a środków transportu </w:t>
      </w:r>
      <w:r w:rsidR="00F44BDF" w:rsidRPr="00737C13">
        <w:rPr>
          <w:iCs/>
          <w:sz w:val="22"/>
          <w:szCs w:val="22"/>
        </w:rPr>
        <w:t>sanitarnego</w:t>
      </w:r>
      <w:r w:rsidRPr="00737C13">
        <w:rPr>
          <w:iCs/>
          <w:sz w:val="22"/>
          <w:szCs w:val="22"/>
        </w:rPr>
        <w:t xml:space="preserve"> w należytym stanie technicznym, czystości oraz do prowadzenia regularnej dezynfekcji ich wnętrza i wyposażenia. Czynności te muszą być odnotowywane w sposób umożliwiający ich weryfikację przez Zamawiającego,</w:t>
      </w:r>
    </w:p>
    <w:p w14:paraId="23C79338" w14:textId="77777777" w:rsidR="00266F69" w:rsidRPr="00737C13" w:rsidRDefault="00266F69" w:rsidP="00B7285D">
      <w:pPr>
        <w:pStyle w:val="Akapitzlist"/>
        <w:numPr>
          <w:ilvl w:val="0"/>
          <w:numId w:val="21"/>
        </w:numPr>
        <w:spacing w:line="288" w:lineRule="auto"/>
        <w:ind w:left="357" w:hanging="357"/>
        <w:jc w:val="both"/>
        <w:rPr>
          <w:sz w:val="22"/>
          <w:szCs w:val="22"/>
        </w:rPr>
      </w:pPr>
      <w:r w:rsidRPr="00737C13">
        <w:rPr>
          <w:sz w:val="22"/>
          <w:szCs w:val="22"/>
        </w:rPr>
        <w:t>do prowadzenia rejestru zleconych i wykonanych transportów.</w:t>
      </w:r>
    </w:p>
    <w:p w14:paraId="3A67A27C" w14:textId="77777777" w:rsidR="00B90376" w:rsidRPr="00737C13" w:rsidRDefault="00B90376" w:rsidP="00B7285D">
      <w:pPr>
        <w:pStyle w:val="Akapitzlist"/>
        <w:numPr>
          <w:ilvl w:val="0"/>
          <w:numId w:val="21"/>
        </w:numPr>
        <w:spacing w:line="288" w:lineRule="auto"/>
        <w:ind w:left="357" w:hanging="357"/>
        <w:jc w:val="both"/>
        <w:rPr>
          <w:sz w:val="22"/>
          <w:szCs w:val="22"/>
        </w:rPr>
      </w:pPr>
      <w:r w:rsidRPr="00737C13">
        <w:rPr>
          <w:sz w:val="22"/>
          <w:szCs w:val="22"/>
        </w:rPr>
        <w:t>prowadzenia dokumentacji medycznej i statystyki zgodnie z prz</w:t>
      </w:r>
      <w:r w:rsidR="00387A1A" w:rsidRPr="00737C13">
        <w:rPr>
          <w:sz w:val="22"/>
          <w:szCs w:val="22"/>
        </w:rPr>
        <w:t>episami obowiązującymi</w:t>
      </w:r>
      <w:r w:rsidRPr="00737C13">
        <w:rPr>
          <w:sz w:val="22"/>
          <w:szCs w:val="22"/>
        </w:rPr>
        <w:t xml:space="preserve"> </w:t>
      </w:r>
      <w:r w:rsidR="00D878EA" w:rsidRPr="00737C13">
        <w:rPr>
          <w:sz w:val="22"/>
          <w:szCs w:val="22"/>
        </w:rPr>
        <w:t>podmioty lecznicze</w:t>
      </w:r>
      <w:r w:rsidR="00387A1A" w:rsidRPr="00737C13">
        <w:rPr>
          <w:sz w:val="22"/>
          <w:szCs w:val="22"/>
        </w:rPr>
        <w:t>,</w:t>
      </w:r>
      <w:r w:rsidRPr="00737C13">
        <w:rPr>
          <w:sz w:val="22"/>
          <w:szCs w:val="22"/>
        </w:rPr>
        <w:t xml:space="preserve"> a w przypadku rozwiązania </w:t>
      </w:r>
      <w:r w:rsidR="00C82F60" w:rsidRPr="00737C13">
        <w:rPr>
          <w:sz w:val="22"/>
          <w:szCs w:val="22"/>
        </w:rPr>
        <w:t>U</w:t>
      </w:r>
      <w:r w:rsidRPr="00737C13">
        <w:rPr>
          <w:sz w:val="22"/>
          <w:szCs w:val="22"/>
        </w:rPr>
        <w:t xml:space="preserve">mowy przekazania tych  dokumentów </w:t>
      </w:r>
      <w:r w:rsidR="00D878EA" w:rsidRPr="00737C13">
        <w:rPr>
          <w:sz w:val="22"/>
          <w:szCs w:val="22"/>
        </w:rPr>
        <w:t>Zamawiającemu</w:t>
      </w:r>
      <w:r w:rsidRPr="00737C13">
        <w:rPr>
          <w:sz w:val="22"/>
          <w:szCs w:val="22"/>
        </w:rPr>
        <w:t xml:space="preserve"> w terminie 3 dni od dnia jej rozwiązania,</w:t>
      </w:r>
    </w:p>
    <w:p w14:paraId="34D15267" w14:textId="77777777" w:rsidR="00B90376" w:rsidRPr="00737C13" w:rsidRDefault="00B90376" w:rsidP="00B7285D">
      <w:pPr>
        <w:pStyle w:val="Akapitzlist"/>
        <w:numPr>
          <w:ilvl w:val="0"/>
          <w:numId w:val="21"/>
        </w:numPr>
        <w:spacing w:line="288" w:lineRule="auto"/>
        <w:ind w:left="357" w:hanging="357"/>
        <w:jc w:val="both"/>
        <w:rPr>
          <w:sz w:val="22"/>
          <w:szCs w:val="22"/>
        </w:rPr>
      </w:pPr>
      <w:r w:rsidRPr="00737C13">
        <w:rPr>
          <w:sz w:val="22"/>
          <w:szCs w:val="22"/>
        </w:rPr>
        <w:t xml:space="preserve">poddania się kontroli </w:t>
      </w:r>
      <w:r w:rsidR="0085733B" w:rsidRPr="00737C13">
        <w:rPr>
          <w:sz w:val="22"/>
          <w:szCs w:val="22"/>
        </w:rPr>
        <w:t xml:space="preserve">prowadzonej </w:t>
      </w:r>
      <w:r w:rsidRPr="00737C13">
        <w:rPr>
          <w:sz w:val="22"/>
          <w:szCs w:val="22"/>
        </w:rPr>
        <w:t>przez NFZ,</w:t>
      </w:r>
      <w:r w:rsidR="00D878EA" w:rsidRPr="00737C13">
        <w:rPr>
          <w:sz w:val="22"/>
          <w:szCs w:val="22"/>
        </w:rPr>
        <w:t xml:space="preserve"> </w:t>
      </w:r>
      <w:r w:rsidR="0085733B" w:rsidRPr="00737C13">
        <w:rPr>
          <w:sz w:val="22"/>
          <w:szCs w:val="22"/>
        </w:rPr>
        <w:t xml:space="preserve">przez </w:t>
      </w:r>
      <w:r w:rsidR="00AD05F9" w:rsidRPr="00737C13">
        <w:rPr>
          <w:sz w:val="22"/>
          <w:szCs w:val="22"/>
        </w:rPr>
        <w:t>Zamawiającego</w:t>
      </w:r>
      <w:r w:rsidR="00152ABD" w:rsidRPr="00737C13">
        <w:rPr>
          <w:sz w:val="22"/>
          <w:szCs w:val="22"/>
        </w:rPr>
        <w:t xml:space="preserve"> </w:t>
      </w:r>
      <w:r w:rsidR="0085733B" w:rsidRPr="00737C13">
        <w:rPr>
          <w:sz w:val="22"/>
          <w:szCs w:val="22"/>
        </w:rPr>
        <w:t>lub przez inne</w:t>
      </w:r>
      <w:r w:rsidR="00152ABD" w:rsidRPr="00737C13">
        <w:rPr>
          <w:sz w:val="22"/>
          <w:szCs w:val="22"/>
        </w:rPr>
        <w:t xml:space="preserve"> </w:t>
      </w:r>
      <w:r w:rsidRPr="00737C13">
        <w:rPr>
          <w:sz w:val="22"/>
          <w:szCs w:val="22"/>
        </w:rPr>
        <w:t>uprawnion</w:t>
      </w:r>
      <w:r w:rsidR="0085733B" w:rsidRPr="00737C13">
        <w:rPr>
          <w:sz w:val="22"/>
          <w:szCs w:val="22"/>
        </w:rPr>
        <w:t>e</w:t>
      </w:r>
      <w:r w:rsidRPr="00737C13">
        <w:rPr>
          <w:sz w:val="22"/>
          <w:szCs w:val="22"/>
        </w:rPr>
        <w:t xml:space="preserve"> w</w:t>
      </w:r>
      <w:r w:rsidR="0085733B" w:rsidRPr="00737C13">
        <w:rPr>
          <w:sz w:val="22"/>
          <w:szCs w:val="22"/>
        </w:rPr>
        <w:t xml:space="preserve"> tym</w:t>
      </w:r>
      <w:r w:rsidRPr="00737C13">
        <w:rPr>
          <w:sz w:val="22"/>
          <w:szCs w:val="22"/>
        </w:rPr>
        <w:t xml:space="preserve"> zakresie</w:t>
      </w:r>
      <w:r w:rsidR="0085733B" w:rsidRPr="00737C13">
        <w:rPr>
          <w:sz w:val="22"/>
          <w:szCs w:val="22"/>
        </w:rPr>
        <w:t xml:space="preserve"> podmioty trzecie,</w:t>
      </w:r>
    </w:p>
    <w:p w14:paraId="5D530DB6" w14:textId="77777777" w:rsidR="00F45949" w:rsidRPr="00737C13" w:rsidRDefault="00F45949" w:rsidP="00B7285D">
      <w:pPr>
        <w:pStyle w:val="Akapitzlist"/>
        <w:numPr>
          <w:ilvl w:val="0"/>
          <w:numId w:val="21"/>
        </w:numPr>
        <w:spacing w:line="288" w:lineRule="auto"/>
        <w:ind w:left="357" w:hanging="357"/>
        <w:jc w:val="both"/>
        <w:rPr>
          <w:sz w:val="22"/>
          <w:szCs w:val="22"/>
        </w:rPr>
      </w:pPr>
      <w:r w:rsidRPr="00737C13">
        <w:rPr>
          <w:sz w:val="22"/>
          <w:szCs w:val="22"/>
        </w:rPr>
        <w:t>przestrzegania obowi</w:t>
      </w:r>
      <w:r w:rsidRPr="00737C13">
        <w:rPr>
          <w:rFonts w:eastAsia="TimesNewRoman"/>
          <w:sz w:val="22"/>
          <w:szCs w:val="22"/>
        </w:rPr>
        <w:t>ą</w:t>
      </w:r>
      <w:r w:rsidRPr="00737C13">
        <w:rPr>
          <w:sz w:val="22"/>
          <w:szCs w:val="22"/>
        </w:rPr>
        <w:t>zuj</w:t>
      </w:r>
      <w:r w:rsidRPr="00737C13">
        <w:rPr>
          <w:rFonts w:eastAsia="TimesNewRoman"/>
          <w:sz w:val="22"/>
          <w:szCs w:val="22"/>
        </w:rPr>
        <w:t>ą</w:t>
      </w:r>
      <w:r w:rsidRPr="00737C13">
        <w:rPr>
          <w:sz w:val="22"/>
          <w:szCs w:val="22"/>
        </w:rPr>
        <w:t>cych przepisów sanitarnych i z tego tytułu ponosił b</w:t>
      </w:r>
      <w:r w:rsidRPr="00737C13">
        <w:rPr>
          <w:rFonts w:eastAsia="TimesNewRoman"/>
          <w:sz w:val="22"/>
          <w:szCs w:val="22"/>
        </w:rPr>
        <w:t>ę</w:t>
      </w:r>
      <w:r w:rsidRPr="00737C13">
        <w:rPr>
          <w:sz w:val="22"/>
          <w:szCs w:val="22"/>
        </w:rPr>
        <w:t>dzie pełn</w:t>
      </w:r>
      <w:r w:rsidRPr="00737C13">
        <w:rPr>
          <w:rFonts w:eastAsia="TimesNewRoman"/>
          <w:sz w:val="22"/>
          <w:szCs w:val="22"/>
        </w:rPr>
        <w:t xml:space="preserve">ą </w:t>
      </w:r>
      <w:r w:rsidRPr="00737C13">
        <w:rPr>
          <w:sz w:val="22"/>
          <w:szCs w:val="22"/>
        </w:rPr>
        <w:t>odpowiedzialno</w:t>
      </w:r>
      <w:r w:rsidRPr="00737C13">
        <w:rPr>
          <w:rFonts w:eastAsia="TimesNewRoman"/>
          <w:sz w:val="22"/>
          <w:szCs w:val="22"/>
        </w:rPr>
        <w:t xml:space="preserve">ść </w:t>
      </w:r>
      <w:r w:rsidRPr="00737C13">
        <w:rPr>
          <w:sz w:val="22"/>
          <w:szCs w:val="22"/>
        </w:rPr>
        <w:t>przed słu</w:t>
      </w:r>
      <w:r w:rsidRPr="00737C13">
        <w:rPr>
          <w:rFonts w:eastAsia="TimesNewRoman"/>
          <w:sz w:val="22"/>
          <w:szCs w:val="22"/>
        </w:rPr>
        <w:t>ż</w:t>
      </w:r>
      <w:r w:rsidRPr="00737C13">
        <w:rPr>
          <w:sz w:val="22"/>
          <w:szCs w:val="22"/>
        </w:rPr>
        <w:t>bami sanitarno-epidemiologicznymi,</w:t>
      </w:r>
    </w:p>
    <w:p w14:paraId="3929C9C9" w14:textId="5649DB91" w:rsidR="00B90376" w:rsidRPr="00B5313A" w:rsidRDefault="00B90376" w:rsidP="00F44BDF">
      <w:pPr>
        <w:pStyle w:val="Akapitzlist"/>
        <w:numPr>
          <w:ilvl w:val="0"/>
          <w:numId w:val="21"/>
        </w:numPr>
        <w:spacing w:line="288" w:lineRule="auto"/>
        <w:ind w:left="357" w:hanging="357"/>
        <w:jc w:val="both"/>
        <w:rPr>
          <w:sz w:val="22"/>
          <w:szCs w:val="22"/>
        </w:rPr>
      </w:pPr>
      <w:r w:rsidRPr="00737C13">
        <w:rPr>
          <w:sz w:val="22"/>
          <w:szCs w:val="22"/>
        </w:rPr>
        <w:t xml:space="preserve">udzielania uprawnionym osobom świadczeń z zachowaniem najwyższej staranności, </w:t>
      </w:r>
      <w:r w:rsidRPr="00B5313A">
        <w:rPr>
          <w:sz w:val="22"/>
          <w:szCs w:val="22"/>
        </w:rPr>
        <w:t>zgodnie z</w:t>
      </w:r>
      <w:r w:rsidR="00F44BDF" w:rsidRPr="00737C13">
        <w:rPr>
          <w:sz w:val="22"/>
          <w:szCs w:val="22"/>
        </w:rPr>
        <w:t>e</w:t>
      </w:r>
      <w:r w:rsidRPr="00B5313A">
        <w:rPr>
          <w:sz w:val="22"/>
          <w:szCs w:val="22"/>
        </w:rPr>
        <w:t xml:space="preserve"> wskazaniami aktualnej wiedzy medycznej, zasadami etyki zawodowej</w:t>
      </w:r>
      <w:r w:rsidR="0085733B" w:rsidRPr="00B5313A">
        <w:rPr>
          <w:sz w:val="22"/>
          <w:szCs w:val="22"/>
        </w:rPr>
        <w:t xml:space="preserve">, </w:t>
      </w:r>
      <w:r w:rsidRPr="00B5313A">
        <w:rPr>
          <w:sz w:val="22"/>
          <w:szCs w:val="22"/>
        </w:rPr>
        <w:t>respektując</w:t>
      </w:r>
      <w:r w:rsidR="0085733B" w:rsidRPr="00B5313A">
        <w:rPr>
          <w:sz w:val="22"/>
          <w:szCs w:val="22"/>
        </w:rPr>
        <w:t xml:space="preserve"> przy tym</w:t>
      </w:r>
      <w:r w:rsidRPr="00B5313A">
        <w:rPr>
          <w:sz w:val="22"/>
          <w:szCs w:val="22"/>
        </w:rPr>
        <w:t xml:space="preserve"> prawa pacjenta,</w:t>
      </w:r>
    </w:p>
    <w:p w14:paraId="132EFCE3" w14:textId="77777777" w:rsidR="003854AA" w:rsidRPr="00737C13" w:rsidRDefault="00B90376" w:rsidP="00B7285D">
      <w:pPr>
        <w:pStyle w:val="Akapitzlist"/>
        <w:numPr>
          <w:ilvl w:val="0"/>
          <w:numId w:val="21"/>
        </w:numPr>
        <w:spacing w:line="288" w:lineRule="auto"/>
        <w:ind w:left="357" w:hanging="357"/>
        <w:jc w:val="both"/>
        <w:rPr>
          <w:sz w:val="22"/>
          <w:szCs w:val="22"/>
        </w:rPr>
      </w:pPr>
      <w:r w:rsidRPr="00737C13">
        <w:rPr>
          <w:sz w:val="22"/>
          <w:szCs w:val="22"/>
        </w:rPr>
        <w:t>poszanowania prywatności i godności pacjenta podczas udzielania świadcz</w:t>
      </w:r>
      <w:r w:rsidR="00387A1A" w:rsidRPr="00737C13">
        <w:rPr>
          <w:sz w:val="22"/>
          <w:szCs w:val="22"/>
        </w:rPr>
        <w:t>eń zdrowotnych</w:t>
      </w:r>
      <w:r w:rsidR="0085733B" w:rsidRPr="00737C13">
        <w:rPr>
          <w:sz w:val="22"/>
          <w:szCs w:val="22"/>
        </w:rPr>
        <w:t>,</w:t>
      </w:r>
      <w:r w:rsidR="00387A1A" w:rsidRPr="00737C13">
        <w:rPr>
          <w:sz w:val="22"/>
          <w:szCs w:val="22"/>
        </w:rPr>
        <w:t xml:space="preserve"> </w:t>
      </w:r>
    </w:p>
    <w:p w14:paraId="0CA85447" w14:textId="77777777" w:rsidR="00B90376" w:rsidRPr="00737C13" w:rsidRDefault="00B90376" w:rsidP="00B7285D">
      <w:pPr>
        <w:pStyle w:val="Akapitzlist"/>
        <w:numPr>
          <w:ilvl w:val="0"/>
          <w:numId w:val="21"/>
        </w:numPr>
        <w:spacing w:line="288" w:lineRule="auto"/>
        <w:ind w:left="357" w:hanging="357"/>
        <w:jc w:val="both"/>
        <w:rPr>
          <w:sz w:val="22"/>
          <w:szCs w:val="22"/>
        </w:rPr>
      </w:pPr>
      <w:r w:rsidRPr="00737C13">
        <w:rPr>
          <w:sz w:val="22"/>
          <w:szCs w:val="22"/>
        </w:rPr>
        <w:t xml:space="preserve">systematycznego i ciągłego wykonywania </w:t>
      </w:r>
      <w:r w:rsidR="0085733B" w:rsidRPr="00737C13">
        <w:rPr>
          <w:sz w:val="22"/>
          <w:szCs w:val="22"/>
        </w:rPr>
        <w:t>U</w:t>
      </w:r>
      <w:r w:rsidRPr="00737C13">
        <w:rPr>
          <w:sz w:val="22"/>
          <w:szCs w:val="22"/>
        </w:rPr>
        <w:t>mowy przez cały okres jej obowiązywania,</w:t>
      </w:r>
    </w:p>
    <w:p w14:paraId="30B5EA08" w14:textId="4303FFC2" w:rsidR="00B90376" w:rsidRPr="00737C13" w:rsidRDefault="00B90376" w:rsidP="00B7285D">
      <w:pPr>
        <w:pStyle w:val="Akapitzlist"/>
        <w:numPr>
          <w:ilvl w:val="0"/>
          <w:numId w:val="21"/>
        </w:numPr>
        <w:spacing w:line="288" w:lineRule="auto"/>
        <w:ind w:left="357" w:hanging="357"/>
        <w:jc w:val="both"/>
        <w:rPr>
          <w:sz w:val="22"/>
          <w:szCs w:val="22"/>
        </w:rPr>
      </w:pPr>
      <w:r w:rsidRPr="00737C13">
        <w:rPr>
          <w:sz w:val="22"/>
          <w:szCs w:val="22"/>
        </w:rPr>
        <w:t xml:space="preserve">współpracy z </w:t>
      </w:r>
      <w:r w:rsidR="00B813F8" w:rsidRPr="00737C13">
        <w:rPr>
          <w:sz w:val="22"/>
          <w:szCs w:val="22"/>
        </w:rPr>
        <w:t>Zamawiają</w:t>
      </w:r>
      <w:r w:rsidR="00F44BDF" w:rsidRPr="00737C13">
        <w:rPr>
          <w:sz w:val="22"/>
          <w:szCs w:val="22"/>
        </w:rPr>
        <w:t>cym</w:t>
      </w:r>
      <w:r w:rsidR="0085733B" w:rsidRPr="00737C13">
        <w:rPr>
          <w:sz w:val="22"/>
          <w:szCs w:val="22"/>
        </w:rPr>
        <w:t>,</w:t>
      </w:r>
      <w:r w:rsidRPr="00737C13">
        <w:rPr>
          <w:sz w:val="22"/>
          <w:szCs w:val="22"/>
        </w:rPr>
        <w:t xml:space="preserve"> </w:t>
      </w:r>
      <w:r w:rsidRPr="00737C13">
        <w:rPr>
          <w:color w:val="000000"/>
          <w:kern w:val="2"/>
          <w:sz w:val="22"/>
          <w:szCs w:val="22"/>
        </w:rPr>
        <w:t xml:space="preserve">niezwłocznego informowania </w:t>
      </w:r>
      <w:r w:rsidR="00B813F8" w:rsidRPr="00737C13">
        <w:rPr>
          <w:color w:val="000000"/>
          <w:kern w:val="2"/>
          <w:sz w:val="22"/>
          <w:szCs w:val="22"/>
        </w:rPr>
        <w:t>Zamawiającego</w:t>
      </w:r>
      <w:r w:rsidRPr="00737C13">
        <w:rPr>
          <w:color w:val="000000"/>
          <w:kern w:val="2"/>
          <w:sz w:val="22"/>
          <w:szCs w:val="22"/>
        </w:rPr>
        <w:t xml:space="preserve"> o sposobach realizacji zamówionych świadczeń</w:t>
      </w:r>
      <w:r w:rsidR="0085733B" w:rsidRPr="00737C13">
        <w:rPr>
          <w:color w:val="000000"/>
          <w:kern w:val="2"/>
          <w:sz w:val="22"/>
          <w:szCs w:val="22"/>
        </w:rPr>
        <w:t>,</w:t>
      </w:r>
    </w:p>
    <w:p w14:paraId="4DDFFE43" w14:textId="0B777E4F" w:rsidR="00B90376" w:rsidRPr="00B5313A" w:rsidRDefault="00B90376" w:rsidP="00B7285D">
      <w:pPr>
        <w:pStyle w:val="Akapitzlist"/>
        <w:numPr>
          <w:ilvl w:val="0"/>
          <w:numId w:val="21"/>
        </w:numPr>
        <w:spacing w:line="288" w:lineRule="auto"/>
        <w:ind w:left="357" w:hanging="357"/>
        <w:jc w:val="both"/>
        <w:rPr>
          <w:sz w:val="22"/>
          <w:szCs w:val="22"/>
        </w:rPr>
      </w:pPr>
      <w:r w:rsidRPr="00737C13">
        <w:rPr>
          <w:color w:val="000000"/>
          <w:kern w:val="2"/>
          <w:sz w:val="22"/>
          <w:szCs w:val="22"/>
        </w:rPr>
        <w:t xml:space="preserve">zapewnienia ciągłości usług </w:t>
      </w:r>
      <w:r w:rsidR="006A3A0D" w:rsidRPr="00737C13">
        <w:rPr>
          <w:color w:val="000000"/>
          <w:kern w:val="2"/>
          <w:sz w:val="22"/>
          <w:szCs w:val="22"/>
        </w:rPr>
        <w:t>transportu medycznego</w:t>
      </w:r>
      <w:r w:rsidR="0085733B" w:rsidRPr="00737C13">
        <w:rPr>
          <w:color w:val="000000"/>
          <w:kern w:val="2"/>
          <w:sz w:val="22"/>
          <w:szCs w:val="22"/>
        </w:rPr>
        <w:t xml:space="preserve"> </w:t>
      </w:r>
      <w:r w:rsidRPr="00737C13">
        <w:rPr>
          <w:color w:val="000000"/>
          <w:kern w:val="2"/>
          <w:sz w:val="22"/>
          <w:szCs w:val="22"/>
        </w:rPr>
        <w:t xml:space="preserve">w okresie obowiązywania  </w:t>
      </w:r>
      <w:r w:rsidR="009355A8" w:rsidRPr="00737C13">
        <w:rPr>
          <w:color w:val="000000"/>
          <w:kern w:val="2"/>
          <w:sz w:val="22"/>
          <w:szCs w:val="22"/>
        </w:rPr>
        <w:t>U</w:t>
      </w:r>
      <w:r w:rsidRPr="00737C13">
        <w:rPr>
          <w:color w:val="000000"/>
          <w:kern w:val="2"/>
          <w:sz w:val="22"/>
          <w:szCs w:val="22"/>
        </w:rPr>
        <w:t>mowy</w:t>
      </w:r>
      <w:r w:rsidR="00F44BDF" w:rsidRPr="00737C13">
        <w:rPr>
          <w:color w:val="000000"/>
          <w:kern w:val="2"/>
          <w:sz w:val="22"/>
          <w:szCs w:val="22"/>
        </w:rPr>
        <w:t>,</w:t>
      </w:r>
    </w:p>
    <w:p w14:paraId="2BF3FB68" w14:textId="77777777" w:rsidR="00F44BDF" w:rsidRPr="00B5313A" w:rsidRDefault="00F44BDF" w:rsidP="00B5313A">
      <w:pPr>
        <w:pStyle w:val="Akapitzlist"/>
        <w:numPr>
          <w:ilvl w:val="0"/>
          <w:numId w:val="21"/>
        </w:numPr>
        <w:spacing w:line="288" w:lineRule="auto"/>
        <w:ind w:left="357" w:hanging="357"/>
        <w:jc w:val="both"/>
        <w:rPr>
          <w:sz w:val="22"/>
          <w:szCs w:val="22"/>
        </w:rPr>
      </w:pPr>
      <w:bookmarkStart w:id="4" w:name="_Hlk193055047"/>
      <w:r w:rsidRPr="00B5313A">
        <w:rPr>
          <w:color w:val="000000"/>
          <w:kern w:val="2"/>
          <w:sz w:val="22"/>
          <w:szCs w:val="22"/>
        </w:rPr>
        <w:t>zapewnienia sprzętu i transportu pacjentów otyłych. W przypadku zgłoszenia przez Zamawiającego przewozu osoby otyłej (jednak nie cięższej niż 220 kg) Wykonawca zapewnia:</w:t>
      </w:r>
    </w:p>
    <w:p w14:paraId="4A007FF9" w14:textId="77777777" w:rsidR="00F44BDF" w:rsidRPr="00737C13" w:rsidRDefault="00F44BDF" w:rsidP="00F44BDF">
      <w:pPr>
        <w:numPr>
          <w:ilvl w:val="1"/>
          <w:numId w:val="30"/>
        </w:numPr>
        <w:autoSpaceDE/>
        <w:jc w:val="both"/>
        <w:rPr>
          <w:sz w:val="22"/>
          <w:szCs w:val="22"/>
        </w:rPr>
      </w:pPr>
      <w:r w:rsidRPr="00737C13">
        <w:rPr>
          <w:sz w:val="22"/>
          <w:szCs w:val="22"/>
        </w:rPr>
        <w:t>Dla pacjenta o wadze do 160 kg wysłanie karetki z czteroosobową załogą,</w:t>
      </w:r>
    </w:p>
    <w:p w14:paraId="103A6055" w14:textId="77777777" w:rsidR="00F44BDF" w:rsidRPr="00737C13" w:rsidRDefault="00F44BDF" w:rsidP="00F44BDF">
      <w:pPr>
        <w:numPr>
          <w:ilvl w:val="1"/>
          <w:numId w:val="30"/>
        </w:numPr>
        <w:spacing w:line="288" w:lineRule="auto"/>
        <w:jc w:val="both"/>
        <w:rPr>
          <w:sz w:val="22"/>
          <w:szCs w:val="22"/>
        </w:rPr>
      </w:pPr>
      <w:r w:rsidRPr="00737C13">
        <w:rPr>
          <w:color w:val="000000"/>
          <w:kern w:val="2"/>
          <w:sz w:val="22"/>
          <w:szCs w:val="22"/>
        </w:rPr>
        <w:t>Dla pacjenta o wadze powyżej 160 kg wysłanie zespołu, umożliwiającego przewóz chorego. W takim przypadku Zamawiający zobowiązuje się do podania Wykonawcy niezbędnych informacji, aby mógł przygotować odpowiedni transport. Opłata za transport osoby otyłej liczona jest jako jeden przewóz, bez względu na ilość karetek i osób w zespole. Odsetek transportu osób otyłych, o której mowa powyżej, wynosi poniżej 2% wszystkich przewozów.</w:t>
      </w:r>
    </w:p>
    <w:bookmarkEnd w:id="4"/>
    <w:p w14:paraId="37F3C531" w14:textId="77777777" w:rsidR="00F44BDF" w:rsidRPr="00737C13" w:rsidRDefault="00F44BDF" w:rsidP="00B5313A">
      <w:pPr>
        <w:pStyle w:val="Akapitzlist"/>
        <w:spacing w:line="288" w:lineRule="auto"/>
        <w:ind w:left="357"/>
        <w:jc w:val="both"/>
        <w:rPr>
          <w:sz w:val="22"/>
          <w:szCs w:val="22"/>
        </w:rPr>
      </w:pPr>
    </w:p>
    <w:p w14:paraId="252A2383" w14:textId="77777777" w:rsidR="00B90376" w:rsidRPr="00737C13" w:rsidRDefault="00B90376" w:rsidP="00B7285D">
      <w:pPr>
        <w:pStyle w:val="Akapitzlist"/>
        <w:spacing w:line="288" w:lineRule="auto"/>
        <w:ind w:left="646"/>
        <w:jc w:val="center"/>
        <w:rPr>
          <w:b/>
          <w:sz w:val="22"/>
          <w:szCs w:val="22"/>
        </w:rPr>
      </w:pPr>
      <w:r w:rsidRPr="00737C13">
        <w:rPr>
          <w:b/>
          <w:sz w:val="22"/>
          <w:szCs w:val="22"/>
        </w:rPr>
        <w:t>§ 4</w:t>
      </w:r>
    </w:p>
    <w:p w14:paraId="5CA123E4" w14:textId="77777777" w:rsidR="008A5AB5" w:rsidRPr="00737C13" w:rsidRDefault="008A5AB5" w:rsidP="00B7285D">
      <w:pPr>
        <w:pStyle w:val="Akapitzlist"/>
        <w:spacing w:line="288" w:lineRule="auto"/>
        <w:ind w:left="646"/>
        <w:jc w:val="center"/>
        <w:rPr>
          <w:b/>
          <w:sz w:val="22"/>
          <w:szCs w:val="22"/>
        </w:rPr>
      </w:pPr>
      <w:r w:rsidRPr="00737C13">
        <w:rPr>
          <w:b/>
          <w:sz w:val="22"/>
          <w:szCs w:val="22"/>
        </w:rPr>
        <w:t>Ubezpieczenie</w:t>
      </w:r>
    </w:p>
    <w:p w14:paraId="2CEAD0B9" w14:textId="76923227" w:rsidR="00511256" w:rsidRPr="00737C13" w:rsidRDefault="004D5917" w:rsidP="00B7285D">
      <w:pPr>
        <w:pStyle w:val="Akapitzlist"/>
        <w:numPr>
          <w:ilvl w:val="0"/>
          <w:numId w:val="6"/>
        </w:numPr>
        <w:tabs>
          <w:tab w:val="left" w:pos="709"/>
        </w:tabs>
        <w:autoSpaceDE/>
        <w:spacing w:line="288" w:lineRule="auto"/>
        <w:ind w:left="357" w:hanging="357"/>
        <w:jc w:val="both"/>
        <w:rPr>
          <w:sz w:val="22"/>
          <w:szCs w:val="22"/>
        </w:rPr>
      </w:pPr>
      <w:r w:rsidRPr="00737C13">
        <w:rPr>
          <w:sz w:val="22"/>
          <w:szCs w:val="22"/>
        </w:rPr>
        <w:t xml:space="preserve">Wykonawca </w:t>
      </w:r>
      <w:r w:rsidR="00511256" w:rsidRPr="00737C13">
        <w:rPr>
          <w:sz w:val="22"/>
          <w:szCs w:val="22"/>
        </w:rPr>
        <w:t xml:space="preserve"> oświadcza, że zawarł umowę obowiązkowego ubezpieczenia odpowiedzialności cywilnej za szkody powstałe w związku ze świadczeniem usług stanowiących przedmiot  </w:t>
      </w:r>
      <w:r w:rsidR="0085733B" w:rsidRPr="00737C13">
        <w:rPr>
          <w:sz w:val="22"/>
          <w:szCs w:val="22"/>
        </w:rPr>
        <w:t>U</w:t>
      </w:r>
      <w:r w:rsidR="00511256" w:rsidRPr="00737C13">
        <w:rPr>
          <w:sz w:val="22"/>
          <w:szCs w:val="22"/>
        </w:rPr>
        <w:t>mowy</w:t>
      </w:r>
      <w:r w:rsidR="00F44BDF" w:rsidRPr="00737C13">
        <w:rPr>
          <w:sz w:val="22"/>
          <w:szCs w:val="22"/>
        </w:rPr>
        <w:t>;</w:t>
      </w:r>
      <w:r w:rsidR="00511256" w:rsidRPr="00737C13">
        <w:rPr>
          <w:sz w:val="22"/>
          <w:szCs w:val="22"/>
        </w:rPr>
        <w:t xml:space="preserve"> kopia  polisy ubezpieczeniowej stanowi </w:t>
      </w:r>
      <w:r w:rsidR="00511256" w:rsidRPr="00737C13">
        <w:rPr>
          <w:b/>
          <w:sz w:val="22"/>
          <w:szCs w:val="22"/>
        </w:rPr>
        <w:t>załącznik nr 3</w:t>
      </w:r>
      <w:r w:rsidR="003854AA" w:rsidRPr="00737C13">
        <w:rPr>
          <w:sz w:val="22"/>
          <w:szCs w:val="22"/>
        </w:rPr>
        <w:t xml:space="preserve"> do U</w:t>
      </w:r>
      <w:r w:rsidR="00511256" w:rsidRPr="00737C13">
        <w:rPr>
          <w:sz w:val="22"/>
          <w:szCs w:val="22"/>
        </w:rPr>
        <w:t>mowy.</w:t>
      </w:r>
    </w:p>
    <w:p w14:paraId="185EF9EC" w14:textId="77777777" w:rsidR="00F44BDF" w:rsidRPr="00737C13" w:rsidRDefault="004D5917" w:rsidP="00F44BDF">
      <w:pPr>
        <w:pStyle w:val="Akapitzlist"/>
        <w:numPr>
          <w:ilvl w:val="0"/>
          <w:numId w:val="6"/>
        </w:numPr>
        <w:tabs>
          <w:tab w:val="left" w:pos="709"/>
        </w:tabs>
        <w:autoSpaceDE/>
        <w:spacing w:line="288" w:lineRule="auto"/>
        <w:ind w:left="357" w:hanging="357"/>
        <w:jc w:val="both"/>
        <w:rPr>
          <w:sz w:val="22"/>
          <w:szCs w:val="22"/>
        </w:rPr>
      </w:pPr>
      <w:r w:rsidRPr="00737C13">
        <w:rPr>
          <w:sz w:val="22"/>
          <w:szCs w:val="22"/>
        </w:rPr>
        <w:t>Wykonawca</w:t>
      </w:r>
      <w:r w:rsidR="00511256" w:rsidRPr="00737C13">
        <w:rPr>
          <w:sz w:val="22"/>
          <w:szCs w:val="22"/>
        </w:rPr>
        <w:t xml:space="preserve"> zobowiązany jest do kontynuowania </w:t>
      </w:r>
      <w:r w:rsidR="003854AA" w:rsidRPr="00737C13">
        <w:rPr>
          <w:sz w:val="22"/>
          <w:szCs w:val="22"/>
        </w:rPr>
        <w:t>u</w:t>
      </w:r>
      <w:r w:rsidR="00511256" w:rsidRPr="00737C13">
        <w:rPr>
          <w:sz w:val="22"/>
          <w:szCs w:val="22"/>
        </w:rPr>
        <w:t>mowy obowiązkowego ubezpiecz</w:t>
      </w:r>
      <w:r w:rsidR="00C33117" w:rsidRPr="00737C13">
        <w:rPr>
          <w:sz w:val="22"/>
          <w:szCs w:val="22"/>
        </w:rPr>
        <w:t>enia odpowiedzialności cywilne</w:t>
      </w:r>
      <w:r w:rsidR="003854AA" w:rsidRPr="00737C13">
        <w:rPr>
          <w:sz w:val="22"/>
          <w:szCs w:val="22"/>
        </w:rPr>
        <w:t>j</w:t>
      </w:r>
      <w:r w:rsidR="00511256" w:rsidRPr="00737C13">
        <w:rPr>
          <w:sz w:val="22"/>
          <w:szCs w:val="22"/>
        </w:rPr>
        <w:t xml:space="preserve"> i przedł</w:t>
      </w:r>
      <w:r w:rsidR="00C33117" w:rsidRPr="00737C13">
        <w:rPr>
          <w:sz w:val="22"/>
          <w:szCs w:val="22"/>
        </w:rPr>
        <w:t>ożenia</w:t>
      </w:r>
      <w:r w:rsidR="00511256" w:rsidRPr="00737C13">
        <w:rPr>
          <w:sz w:val="22"/>
          <w:szCs w:val="22"/>
        </w:rPr>
        <w:t xml:space="preserve"> </w:t>
      </w:r>
      <w:r w:rsidR="00C33117" w:rsidRPr="00737C13">
        <w:rPr>
          <w:sz w:val="22"/>
          <w:szCs w:val="22"/>
        </w:rPr>
        <w:t>Zamawiającemu</w:t>
      </w:r>
      <w:r w:rsidR="00511256" w:rsidRPr="00737C13">
        <w:rPr>
          <w:sz w:val="22"/>
          <w:szCs w:val="22"/>
        </w:rPr>
        <w:t xml:space="preserve"> kopii polisy ubezpieczenia w terminie </w:t>
      </w:r>
      <w:r w:rsidR="004B632C" w:rsidRPr="00737C13">
        <w:rPr>
          <w:sz w:val="22"/>
          <w:szCs w:val="22"/>
        </w:rPr>
        <w:t xml:space="preserve">do </w:t>
      </w:r>
      <w:r w:rsidR="003854AA" w:rsidRPr="00737C13">
        <w:rPr>
          <w:sz w:val="22"/>
          <w:szCs w:val="22"/>
        </w:rPr>
        <w:t xml:space="preserve">30 dni po </w:t>
      </w:r>
      <w:r w:rsidR="00511256" w:rsidRPr="00737C13">
        <w:rPr>
          <w:sz w:val="22"/>
          <w:szCs w:val="22"/>
        </w:rPr>
        <w:t xml:space="preserve">wygaśnięcia poprzedniej polisy lub rozwiązania poprzedniej umowy ubezpieczenia. W przypadku nieudokumentowania zawarcia umowy we wskazanym terminie przez </w:t>
      </w:r>
      <w:r w:rsidR="00C33117" w:rsidRPr="00737C13">
        <w:rPr>
          <w:sz w:val="22"/>
          <w:szCs w:val="22"/>
        </w:rPr>
        <w:t>Wykonawcę</w:t>
      </w:r>
      <w:r w:rsidR="00511256" w:rsidRPr="00737C13">
        <w:rPr>
          <w:sz w:val="22"/>
          <w:szCs w:val="22"/>
        </w:rPr>
        <w:t xml:space="preserve">, </w:t>
      </w:r>
      <w:r w:rsidR="00C33117" w:rsidRPr="00737C13">
        <w:rPr>
          <w:sz w:val="22"/>
          <w:szCs w:val="22"/>
        </w:rPr>
        <w:t>Zamawiający</w:t>
      </w:r>
      <w:r w:rsidR="00511256" w:rsidRPr="00737C13">
        <w:rPr>
          <w:sz w:val="22"/>
          <w:szCs w:val="22"/>
        </w:rPr>
        <w:t xml:space="preserve">  może rozwiązać </w:t>
      </w:r>
      <w:r w:rsidR="0085733B" w:rsidRPr="00737C13">
        <w:rPr>
          <w:sz w:val="22"/>
          <w:szCs w:val="22"/>
        </w:rPr>
        <w:t>U</w:t>
      </w:r>
      <w:r w:rsidR="00511256" w:rsidRPr="00737C13">
        <w:rPr>
          <w:sz w:val="22"/>
          <w:szCs w:val="22"/>
        </w:rPr>
        <w:t>mowę bez w</w:t>
      </w:r>
      <w:r w:rsidR="00637FA5" w:rsidRPr="00737C13">
        <w:rPr>
          <w:sz w:val="22"/>
          <w:szCs w:val="22"/>
        </w:rPr>
        <w:t xml:space="preserve">ypowiedzenia ze skutkiem </w:t>
      </w:r>
      <w:r w:rsidR="00511256" w:rsidRPr="00737C13">
        <w:rPr>
          <w:sz w:val="22"/>
          <w:szCs w:val="22"/>
        </w:rPr>
        <w:t>natychmiastowym</w:t>
      </w:r>
      <w:r w:rsidR="0085733B" w:rsidRPr="00737C13">
        <w:rPr>
          <w:sz w:val="22"/>
          <w:szCs w:val="22"/>
        </w:rPr>
        <w:t xml:space="preserve"> z winy Wykonawcy</w:t>
      </w:r>
      <w:r w:rsidR="00EC7B6A" w:rsidRPr="00737C13">
        <w:rPr>
          <w:sz w:val="22"/>
          <w:szCs w:val="22"/>
        </w:rPr>
        <w:t>.</w:t>
      </w:r>
      <w:bookmarkStart w:id="5" w:name="_Hlk106011370"/>
    </w:p>
    <w:p w14:paraId="3AB766E5" w14:textId="4D2B7CC9" w:rsidR="00F44BDF" w:rsidRPr="00B5313A" w:rsidRDefault="00F44BDF" w:rsidP="00B5313A">
      <w:pPr>
        <w:pStyle w:val="Akapitzlist"/>
        <w:numPr>
          <w:ilvl w:val="0"/>
          <w:numId w:val="6"/>
        </w:numPr>
        <w:tabs>
          <w:tab w:val="left" w:pos="709"/>
        </w:tabs>
        <w:autoSpaceDE/>
        <w:spacing w:line="288" w:lineRule="auto"/>
        <w:ind w:left="357" w:hanging="357"/>
        <w:jc w:val="both"/>
        <w:rPr>
          <w:sz w:val="22"/>
          <w:szCs w:val="22"/>
        </w:rPr>
      </w:pPr>
      <w:r w:rsidRPr="00737C13">
        <w:rPr>
          <w:sz w:val="22"/>
          <w:szCs w:val="22"/>
        </w:rPr>
        <w:t>Ubezpieczeniu podlegają w szczególności:</w:t>
      </w:r>
    </w:p>
    <w:p w14:paraId="28F33057" w14:textId="77777777" w:rsidR="00F44BDF" w:rsidRPr="00737C13" w:rsidRDefault="00F44BDF" w:rsidP="00F44BDF">
      <w:pPr>
        <w:numPr>
          <w:ilvl w:val="1"/>
          <w:numId w:val="6"/>
        </w:numPr>
        <w:overflowPunct w:val="0"/>
        <w:spacing w:line="276" w:lineRule="auto"/>
        <w:jc w:val="both"/>
        <w:textAlignment w:val="baseline"/>
        <w:rPr>
          <w:sz w:val="22"/>
          <w:szCs w:val="22"/>
        </w:rPr>
      </w:pPr>
      <w:r w:rsidRPr="00737C13">
        <w:rPr>
          <w:sz w:val="22"/>
          <w:szCs w:val="22"/>
        </w:rPr>
        <w:t>obsada karetki oraz pacjenci, m.in. od odpowiedzialności cywilnej i następstw nieszczęśliwych wypadków;</w:t>
      </w:r>
    </w:p>
    <w:p w14:paraId="14924895" w14:textId="77777777" w:rsidR="00F44BDF" w:rsidRPr="00737C13" w:rsidRDefault="00F44BDF" w:rsidP="00F44BDF">
      <w:pPr>
        <w:numPr>
          <w:ilvl w:val="1"/>
          <w:numId w:val="6"/>
        </w:numPr>
        <w:overflowPunct w:val="0"/>
        <w:spacing w:line="276" w:lineRule="auto"/>
        <w:jc w:val="both"/>
        <w:textAlignment w:val="baseline"/>
        <w:rPr>
          <w:sz w:val="22"/>
          <w:szCs w:val="22"/>
        </w:rPr>
      </w:pPr>
      <w:r w:rsidRPr="00737C13">
        <w:rPr>
          <w:sz w:val="22"/>
          <w:szCs w:val="22"/>
        </w:rPr>
        <w:t>użyty sprzęt – mienie ruchome związane z wykonaniem usługi.</w:t>
      </w:r>
    </w:p>
    <w:p w14:paraId="4AF740D6" w14:textId="7A3925CB" w:rsidR="00F44BDF" w:rsidRPr="00737C13" w:rsidRDefault="00F44BDF" w:rsidP="00B5313A">
      <w:pPr>
        <w:pStyle w:val="Akapitzlist"/>
        <w:numPr>
          <w:ilvl w:val="0"/>
          <w:numId w:val="6"/>
        </w:numPr>
        <w:overflowPunct w:val="0"/>
        <w:spacing w:line="276" w:lineRule="auto"/>
        <w:ind w:left="284" w:hanging="284"/>
        <w:jc w:val="both"/>
        <w:textAlignment w:val="baseline"/>
        <w:rPr>
          <w:sz w:val="22"/>
          <w:szCs w:val="22"/>
        </w:rPr>
      </w:pPr>
      <w:r w:rsidRPr="00737C13">
        <w:rPr>
          <w:sz w:val="22"/>
          <w:szCs w:val="22"/>
        </w:rPr>
        <w:t>Odpowiedzialność cywilna za szkody oraz za następstwa nieszczęśliwych wypadków wyrządzone przez pracowników i inne osoby, którymi Wykonawca się posługuje przy wykonaniu Umowy, a powstałe w związku z wykonywaniem Przedmiotu Umowy, w tym także związane z ruchem pojazdów mechanicznych wynosi kwotę minimalną 46 500 EURO za jedno zdarzenie.</w:t>
      </w:r>
    </w:p>
    <w:bookmarkEnd w:id="5"/>
    <w:p w14:paraId="278615B8" w14:textId="77777777" w:rsidR="00F44BDF" w:rsidRPr="00737C13" w:rsidRDefault="00F44BDF" w:rsidP="00B5313A">
      <w:pPr>
        <w:pStyle w:val="Akapitzlist"/>
        <w:tabs>
          <w:tab w:val="left" w:pos="709"/>
        </w:tabs>
        <w:autoSpaceDE/>
        <w:spacing w:line="288" w:lineRule="auto"/>
        <w:ind w:left="357"/>
        <w:jc w:val="both"/>
        <w:rPr>
          <w:sz w:val="22"/>
          <w:szCs w:val="22"/>
        </w:rPr>
      </w:pPr>
    </w:p>
    <w:p w14:paraId="4D8E6069" w14:textId="77777777" w:rsidR="009009F2" w:rsidRPr="00737C13" w:rsidRDefault="00406E55" w:rsidP="00B7285D">
      <w:pPr>
        <w:spacing w:line="288" w:lineRule="auto"/>
        <w:jc w:val="center"/>
        <w:rPr>
          <w:b/>
          <w:sz w:val="22"/>
          <w:szCs w:val="22"/>
        </w:rPr>
      </w:pPr>
      <w:r w:rsidRPr="00737C13">
        <w:rPr>
          <w:b/>
          <w:sz w:val="22"/>
          <w:szCs w:val="22"/>
        </w:rPr>
        <w:t xml:space="preserve">§ </w:t>
      </w:r>
      <w:r w:rsidR="00B90376" w:rsidRPr="00737C13">
        <w:rPr>
          <w:b/>
          <w:sz w:val="22"/>
          <w:szCs w:val="22"/>
        </w:rPr>
        <w:t>5</w:t>
      </w:r>
    </w:p>
    <w:p w14:paraId="6A1586EA" w14:textId="77777777" w:rsidR="008A5AB5" w:rsidRPr="00737C13" w:rsidRDefault="008A5AB5" w:rsidP="00B7285D">
      <w:pPr>
        <w:spacing w:line="288" w:lineRule="auto"/>
        <w:jc w:val="center"/>
        <w:rPr>
          <w:b/>
          <w:sz w:val="22"/>
          <w:szCs w:val="22"/>
        </w:rPr>
      </w:pPr>
      <w:r w:rsidRPr="00737C13">
        <w:rPr>
          <w:b/>
          <w:sz w:val="22"/>
          <w:szCs w:val="22"/>
        </w:rPr>
        <w:t>Wynagrodzenie umowne</w:t>
      </w:r>
    </w:p>
    <w:p w14:paraId="0B455D25" w14:textId="77777777" w:rsidR="00F44BDF" w:rsidRPr="00737C13" w:rsidRDefault="00F44BDF" w:rsidP="00B5313A">
      <w:pPr>
        <w:numPr>
          <w:ilvl w:val="0"/>
          <w:numId w:val="10"/>
        </w:numPr>
        <w:overflowPunct w:val="0"/>
        <w:spacing w:line="276" w:lineRule="auto"/>
        <w:ind w:left="284"/>
        <w:jc w:val="both"/>
        <w:textAlignment w:val="baseline"/>
        <w:rPr>
          <w:sz w:val="22"/>
          <w:szCs w:val="22"/>
        </w:rPr>
      </w:pPr>
      <w:bookmarkStart w:id="6" w:name="_Hlk193055203"/>
      <w:r w:rsidRPr="00737C13">
        <w:rPr>
          <w:sz w:val="22"/>
          <w:szCs w:val="22"/>
        </w:rPr>
        <w:t>Za wykonanie Przedmiotu Umowy, Wykonawca otrzyma wynagrodzenie,</w:t>
      </w:r>
      <w:r w:rsidRPr="00737C13">
        <w:rPr>
          <w:i/>
          <w:sz w:val="22"/>
          <w:szCs w:val="22"/>
        </w:rPr>
        <w:t xml:space="preserve"> </w:t>
      </w:r>
      <w:r w:rsidRPr="00737C13">
        <w:rPr>
          <w:sz w:val="22"/>
          <w:szCs w:val="22"/>
        </w:rPr>
        <w:t xml:space="preserve">według przyjętych cen jednostkowych, wyszczególnionych w ofercie stanowiącej </w:t>
      </w:r>
      <w:r w:rsidRPr="00737C13">
        <w:rPr>
          <w:b/>
          <w:sz w:val="22"/>
          <w:szCs w:val="22"/>
        </w:rPr>
        <w:t>załącznik nr 1 do umowy</w:t>
      </w:r>
      <w:r w:rsidRPr="00737C13">
        <w:rPr>
          <w:sz w:val="22"/>
          <w:szCs w:val="22"/>
        </w:rPr>
        <w:t>.</w:t>
      </w:r>
    </w:p>
    <w:p w14:paraId="7F1315DA" w14:textId="77777777" w:rsidR="00F44BDF" w:rsidRPr="00737C13" w:rsidRDefault="00F44BDF">
      <w:pPr>
        <w:numPr>
          <w:ilvl w:val="0"/>
          <w:numId w:val="10"/>
        </w:numPr>
        <w:overflowPunct w:val="0"/>
        <w:spacing w:line="276" w:lineRule="auto"/>
        <w:ind w:left="284"/>
        <w:jc w:val="both"/>
        <w:textAlignment w:val="baseline"/>
        <w:rPr>
          <w:sz w:val="22"/>
          <w:szCs w:val="22"/>
        </w:rPr>
      </w:pPr>
      <w:r w:rsidRPr="00737C13">
        <w:rPr>
          <w:sz w:val="22"/>
          <w:szCs w:val="22"/>
        </w:rPr>
        <w:t>Łączne wynagrodzenie Wykonawcy nie może przekroczyć w okresie obowiązywania Umowy kwoty netto: .................................... PLN (słownie: ..……….............................................), wartości z podatkiem VAT: ............................ PLN (słownie: ..…......................................).</w:t>
      </w:r>
    </w:p>
    <w:bookmarkEnd w:id="6"/>
    <w:p w14:paraId="0D95CF68" w14:textId="24DAF827" w:rsidR="00A0107A" w:rsidRPr="00737C13" w:rsidRDefault="00A0107A" w:rsidP="00737C13">
      <w:pPr>
        <w:pStyle w:val="Akapitzlist"/>
        <w:numPr>
          <w:ilvl w:val="0"/>
          <w:numId w:val="10"/>
        </w:numPr>
        <w:ind w:left="284"/>
        <w:jc w:val="both"/>
        <w:rPr>
          <w:sz w:val="22"/>
          <w:szCs w:val="22"/>
        </w:rPr>
      </w:pPr>
      <w:r w:rsidRPr="00737C13">
        <w:rPr>
          <w:sz w:val="22"/>
          <w:szCs w:val="22"/>
        </w:rPr>
        <w:t xml:space="preserve">Podstawą do ustalania kwoty wynagrodzenia oraz wystawienia faktury VAT, będzie miesięczne zestawienie przejechanych kilometrów oraz czasu pracy </w:t>
      </w:r>
      <w:r w:rsidRPr="00737C13">
        <w:rPr>
          <w:b/>
          <w:sz w:val="22"/>
          <w:szCs w:val="22"/>
        </w:rPr>
        <w:t>(załącznik nr 4 do umowy)</w:t>
      </w:r>
      <w:r w:rsidRPr="00737C13">
        <w:rPr>
          <w:b/>
          <w:i/>
          <w:sz w:val="22"/>
          <w:szCs w:val="22"/>
        </w:rPr>
        <w:t>,</w:t>
      </w:r>
      <w:r w:rsidRPr="00737C13">
        <w:rPr>
          <w:sz w:val="22"/>
          <w:szCs w:val="22"/>
        </w:rPr>
        <w:t xml:space="preserve"> sporządzone przez Wykonawcę, w terminie do 5 dnia następnego miesiąca za miesiąc ubiegły, dostarczone do Szpitala Kolejowego im. dr. Włodzimierza </w:t>
      </w:r>
      <w:proofErr w:type="spellStart"/>
      <w:r w:rsidRPr="00737C13">
        <w:rPr>
          <w:sz w:val="22"/>
          <w:szCs w:val="22"/>
        </w:rPr>
        <w:t>Roeflera</w:t>
      </w:r>
      <w:proofErr w:type="spellEnd"/>
      <w:r w:rsidRPr="00737C13">
        <w:rPr>
          <w:sz w:val="22"/>
          <w:szCs w:val="22"/>
        </w:rPr>
        <w:t xml:space="preserve"> w Pruszkowie przy ul. Warsztatowej 1, Sekretariat na I piętrze oraz w formie elektronicznej w formie pliku „.</w:t>
      </w:r>
      <w:proofErr w:type="spellStart"/>
      <w:r w:rsidRPr="00737C13">
        <w:rPr>
          <w:sz w:val="22"/>
          <w:szCs w:val="22"/>
        </w:rPr>
        <w:t>doc</w:t>
      </w:r>
      <w:proofErr w:type="spellEnd"/>
      <w:r w:rsidRPr="00737C13">
        <w:rPr>
          <w:sz w:val="22"/>
          <w:szCs w:val="22"/>
        </w:rPr>
        <w:t xml:space="preserve">” albo „.xls” lub równorzędnych na adres e-mail: </w:t>
      </w:r>
      <w:hyperlink r:id="rId9" w:history="1">
        <w:r w:rsidRPr="00737C13">
          <w:rPr>
            <w:rStyle w:val="Hipercze"/>
            <w:color w:val="000000"/>
            <w:sz w:val="22"/>
            <w:szCs w:val="22"/>
          </w:rPr>
          <w:t>efaktura@stocer.pl</w:t>
        </w:r>
      </w:hyperlink>
      <w:r w:rsidRPr="00737C13">
        <w:rPr>
          <w:sz w:val="22"/>
          <w:szCs w:val="22"/>
        </w:rPr>
        <w:t xml:space="preserve">. Zestawienie będzie zawierać wykaz wykonanych transportów, w tym m.in. nazwisko pacjenta (osoby przewożonej) i osoby zlecającej transport medyczny zgodnie ze wzorem stanowiącym </w:t>
      </w:r>
      <w:r w:rsidRPr="00737C13">
        <w:rPr>
          <w:b/>
          <w:sz w:val="22"/>
          <w:szCs w:val="22"/>
        </w:rPr>
        <w:t>Załącznik nr 2</w:t>
      </w:r>
      <w:r w:rsidRPr="00737C13">
        <w:rPr>
          <w:sz w:val="22"/>
          <w:szCs w:val="22"/>
        </w:rPr>
        <w:t xml:space="preserve"> do umowy oraz kserokopie zleceń wystawionych przez Zamawiającego. </w:t>
      </w:r>
    </w:p>
    <w:p w14:paraId="62FDDD18" w14:textId="77777777" w:rsidR="00A0107A" w:rsidRPr="00737C13" w:rsidRDefault="00A0107A" w:rsidP="00737C13">
      <w:pPr>
        <w:pStyle w:val="Akapitzlist"/>
        <w:numPr>
          <w:ilvl w:val="0"/>
          <w:numId w:val="10"/>
        </w:numPr>
        <w:ind w:left="284"/>
        <w:jc w:val="both"/>
        <w:rPr>
          <w:sz w:val="22"/>
          <w:szCs w:val="22"/>
        </w:rPr>
      </w:pPr>
      <w:bookmarkStart w:id="7" w:name="_Hlk106011794"/>
      <w:r w:rsidRPr="00737C13">
        <w:rPr>
          <w:sz w:val="22"/>
          <w:szCs w:val="22"/>
        </w:rPr>
        <w:t xml:space="preserve">Zamawiający wyraża zgodę na przesyłanie faktur VAT w formie elektronicznej. Niniejsza zgoda stanowi oświadczenie o akceptacji elektronicznej formy wystawiania i przesyłania faktur, o której mowa w art. 106m i 106n ustawy z dnia 11 marca 2004 r. o podatku od towarów i usług (Dz.U. 2024, poz. 361). Strony zobowiązują się do stosowania się do wymogów ustawy w związku z udzieleniem zgody na wystawianie i przesyłanie faktur w formie elektronicznej, w szczególności do zagwarantowania autentyczności pochodzenia faktur wystawianych przez </w:t>
      </w:r>
      <w:r w:rsidRPr="00737C13">
        <w:rPr>
          <w:b/>
          <w:sz w:val="22"/>
          <w:szCs w:val="22"/>
        </w:rPr>
        <w:t xml:space="preserve">Wykonawcę </w:t>
      </w:r>
      <w:r w:rsidRPr="00737C13">
        <w:rPr>
          <w:sz w:val="22"/>
          <w:szCs w:val="22"/>
        </w:rPr>
        <w:t>i integralności ich treści zgodnie z postanowieniami ustawy, przechowywania faktur w sposób określony przepisami.</w:t>
      </w:r>
    </w:p>
    <w:p w14:paraId="4017DC27" w14:textId="77777777" w:rsidR="00A0107A" w:rsidRPr="00737C13" w:rsidRDefault="00A0107A" w:rsidP="00737C13">
      <w:pPr>
        <w:pStyle w:val="Akapitzlist"/>
        <w:numPr>
          <w:ilvl w:val="0"/>
          <w:numId w:val="10"/>
        </w:numPr>
        <w:ind w:left="284"/>
        <w:jc w:val="both"/>
        <w:rPr>
          <w:sz w:val="22"/>
          <w:szCs w:val="22"/>
        </w:rPr>
      </w:pPr>
      <w:r w:rsidRPr="00737C13">
        <w:rPr>
          <w:sz w:val="22"/>
          <w:szCs w:val="22"/>
        </w:rPr>
        <w:t xml:space="preserve">Z tytułu wykonania Umowy, Wykonawca zobowiązuje się do wystawiania </w:t>
      </w:r>
      <w:r w:rsidRPr="00737C13">
        <w:rPr>
          <w:sz w:val="22"/>
          <w:szCs w:val="22"/>
        </w:rPr>
        <w:br/>
        <w:t xml:space="preserve">i przesyłanie faktur w formie elektronicznej. </w:t>
      </w:r>
    </w:p>
    <w:p w14:paraId="6E65965D" w14:textId="77777777" w:rsidR="00A0107A" w:rsidRPr="00737C13" w:rsidRDefault="00A0107A" w:rsidP="00737C13">
      <w:pPr>
        <w:pStyle w:val="Akapitzlist"/>
        <w:numPr>
          <w:ilvl w:val="0"/>
          <w:numId w:val="10"/>
        </w:numPr>
        <w:ind w:left="284"/>
        <w:jc w:val="both"/>
        <w:rPr>
          <w:sz w:val="22"/>
          <w:szCs w:val="22"/>
        </w:rPr>
      </w:pPr>
      <w:r w:rsidRPr="00737C13">
        <w:rPr>
          <w:sz w:val="22"/>
          <w:szCs w:val="22"/>
        </w:rPr>
        <w:t xml:space="preserve">W celu zabezpieczenia autentyczności faktury i jej integralności </w:t>
      </w:r>
      <w:r w:rsidRPr="00737C13">
        <w:rPr>
          <w:b/>
          <w:sz w:val="22"/>
          <w:szCs w:val="22"/>
        </w:rPr>
        <w:t xml:space="preserve">Wykonawca </w:t>
      </w:r>
      <w:r w:rsidRPr="00737C13">
        <w:rPr>
          <w:sz w:val="22"/>
          <w:szCs w:val="22"/>
        </w:rPr>
        <w:t>zobowiązuje się do przesyłania faktur z adresu</w:t>
      </w:r>
      <w:r w:rsidRPr="00737C13">
        <w:rPr>
          <w:b/>
          <w:sz w:val="22"/>
          <w:szCs w:val="22"/>
        </w:rPr>
        <w:t>:</w:t>
      </w:r>
      <w:r w:rsidRPr="00737C13">
        <w:rPr>
          <w:sz w:val="22"/>
          <w:szCs w:val="22"/>
        </w:rPr>
        <w:t xml:space="preserve"> </w:t>
      </w:r>
      <w:hyperlink r:id="rId10" w:history="1">
        <w:r w:rsidRPr="00737C13">
          <w:rPr>
            <w:rStyle w:val="Hipercze"/>
            <w:b/>
            <w:color w:val="000000"/>
            <w:sz w:val="22"/>
            <w:szCs w:val="22"/>
          </w:rPr>
          <w:t>………………………….</w:t>
        </w:r>
      </w:hyperlink>
      <w:r w:rsidRPr="00737C13">
        <w:rPr>
          <w:color w:val="000000"/>
          <w:sz w:val="22"/>
          <w:szCs w:val="22"/>
        </w:rPr>
        <w:t xml:space="preserve"> </w:t>
      </w:r>
      <w:r w:rsidRPr="00737C13">
        <w:rPr>
          <w:sz w:val="22"/>
          <w:szCs w:val="22"/>
        </w:rPr>
        <w:t xml:space="preserve">na adres </w:t>
      </w:r>
      <w:r w:rsidRPr="00737C13">
        <w:rPr>
          <w:b/>
          <w:sz w:val="22"/>
          <w:szCs w:val="22"/>
        </w:rPr>
        <w:t>Zamawiającego</w:t>
      </w:r>
      <w:r w:rsidRPr="00737C13">
        <w:rPr>
          <w:sz w:val="22"/>
          <w:szCs w:val="22"/>
        </w:rPr>
        <w:t xml:space="preserve"> </w:t>
      </w:r>
      <w:hyperlink r:id="rId11" w:history="1">
        <w:r w:rsidRPr="00737C13">
          <w:rPr>
            <w:rStyle w:val="Hipercze"/>
            <w:color w:val="000000"/>
            <w:sz w:val="22"/>
            <w:szCs w:val="22"/>
          </w:rPr>
          <w:t>efaktura@stocer.pl</w:t>
        </w:r>
      </w:hyperlink>
      <w:r w:rsidRPr="00737C13">
        <w:rPr>
          <w:sz w:val="22"/>
          <w:szCs w:val="22"/>
        </w:rPr>
        <w:t xml:space="preserve">. </w:t>
      </w:r>
      <w:r w:rsidRPr="00737C13">
        <w:rPr>
          <w:b/>
          <w:bCs/>
          <w:color w:val="000000"/>
          <w:sz w:val="22"/>
          <w:szCs w:val="22"/>
        </w:rPr>
        <w:t xml:space="preserve">  </w:t>
      </w:r>
    </w:p>
    <w:p w14:paraId="7AB34CB0" w14:textId="77777777" w:rsidR="00737C13" w:rsidRPr="00737C13" w:rsidRDefault="00A0107A" w:rsidP="00737C13">
      <w:pPr>
        <w:pStyle w:val="Akapitzlist"/>
        <w:numPr>
          <w:ilvl w:val="0"/>
          <w:numId w:val="10"/>
        </w:numPr>
        <w:ind w:left="284"/>
        <w:jc w:val="both"/>
        <w:rPr>
          <w:sz w:val="22"/>
          <w:szCs w:val="22"/>
        </w:rPr>
      </w:pPr>
      <w:r w:rsidRPr="00737C13">
        <w:rPr>
          <w:sz w:val="22"/>
          <w:szCs w:val="22"/>
        </w:rPr>
        <w:t xml:space="preserve">Strony zgodnie postanawiają, iż zmiana adresów przez Strony dla celów przesyłania faktur w formie elektronicznej nie stanowi zmiany Umowy. Strony zobowiązują się, iż zmiana </w:t>
      </w:r>
      <w:r w:rsidRPr="00737C13">
        <w:rPr>
          <w:sz w:val="22"/>
          <w:szCs w:val="22"/>
        </w:rPr>
        <w:lastRenderedPageBreak/>
        <w:t>dotychczasowego adresu i wskazanie nowego adresu drugiej Stronie dla celów przesyłania faktur w formie elektronicznej, winna być dokonana przez każdą ze Stron z zachowaniem terminu nie krótszego niż 14 (czternaście) dni, przed datą, począwszy od której faktury będą wysyłane z nowego adresu lub pod nowy adres, pod rygorem uznania faktur przesłanych w dotychczasowy sposób, za skutecznie przesłane i doręczone.</w:t>
      </w:r>
    </w:p>
    <w:p w14:paraId="68222F64" w14:textId="77777777" w:rsidR="00737C13" w:rsidRPr="00737C13" w:rsidRDefault="00A0107A" w:rsidP="00737C13">
      <w:pPr>
        <w:pStyle w:val="Akapitzlist"/>
        <w:numPr>
          <w:ilvl w:val="0"/>
          <w:numId w:val="10"/>
        </w:numPr>
        <w:ind w:left="284"/>
        <w:jc w:val="both"/>
        <w:rPr>
          <w:sz w:val="22"/>
          <w:szCs w:val="22"/>
        </w:rPr>
      </w:pPr>
      <w:r w:rsidRPr="00737C13">
        <w:rPr>
          <w:sz w:val="22"/>
          <w:szCs w:val="22"/>
        </w:rPr>
        <w:t>Strony postanawiają, iż oświadczenie każdej ze Stron o ewentualnym cofnięciu zgody udzielonej drugiej Stronie na wystawianie i przesyłanie faktur w formie elektronicznej, winno być dokonane w formie pisemnej z zachowaniem terminu nie krótszego niż 14 (czternaście) dni przed datą wygaśnięcia zgody. Strona, która nie zachowa wymogów opisanych w zdaniu poprzednim jest odpowiedzialna za rzeczywistą szkodę poniesioną wskutek tego przez drugą Stronę. Cofnięcie przez którąkolwiek Stronę zgody na wystawianie i przesyłanie faktur drogą elektroniczną nie wpływa na ważność i skuteczność pozostałych postanowień Umowy.</w:t>
      </w:r>
    </w:p>
    <w:p w14:paraId="7A748E72" w14:textId="77777777" w:rsidR="00737C13" w:rsidRPr="00737C13" w:rsidRDefault="00A0107A" w:rsidP="00737C13">
      <w:pPr>
        <w:pStyle w:val="Akapitzlist"/>
        <w:numPr>
          <w:ilvl w:val="0"/>
          <w:numId w:val="10"/>
        </w:numPr>
        <w:ind w:left="284"/>
        <w:jc w:val="both"/>
        <w:rPr>
          <w:sz w:val="22"/>
          <w:szCs w:val="22"/>
        </w:rPr>
      </w:pPr>
      <w:r w:rsidRPr="00737C13">
        <w:rPr>
          <w:sz w:val="22"/>
          <w:szCs w:val="22"/>
        </w:rPr>
        <w:t>Przez przesyłanie w formie elektronicznej Strony rozumieją przesyłanie za pośrednictwem poczty elektronicznej obrazu faktury w formacie pliku *.pdf lub inne rozwiązania dopuszczone przez Ustawę o ile zostanie ono wspólnie uzgodnione.</w:t>
      </w:r>
    </w:p>
    <w:p w14:paraId="58564E55" w14:textId="77777777" w:rsidR="00737C13" w:rsidRPr="00737C13" w:rsidRDefault="00A0107A" w:rsidP="00737C13">
      <w:pPr>
        <w:pStyle w:val="Akapitzlist"/>
        <w:numPr>
          <w:ilvl w:val="0"/>
          <w:numId w:val="10"/>
        </w:numPr>
        <w:ind w:left="284"/>
        <w:jc w:val="both"/>
        <w:rPr>
          <w:sz w:val="22"/>
          <w:szCs w:val="22"/>
        </w:rPr>
      </w:pPr>
      <w:r w:rsidRPr="00737C13">
        <w:rPr>
          <w:sz w:val="22"/>
          <w:szCs w:val="22"/>
        </w:rPr>
        <w:t>Usługa transportu, w ramach przedmiotu Umowy, liczona będzie od miejsca zgłoszenia się karetki na terenie Szpitala Zamawiającego lub w miejscu wskazanym przez Zamawiającego do miejsca zakończenia realizacji usługi. Usługa transportu nie obejmuje dojazdu do siedziby Zamawiającego lub miejsca wskazanego przez Zamawiającego jako miejsce rozpoczęcia świadczenia usługi oraz nie obejmuje powrotu do siedziby Wykonawcy lub miejsca wyczekiwania pojazdów po realizacji usługi zleconej przez Zamawiającego.</w:t>
      </w:r>
    </w:p>
    <w:p w14:paraId="417D7E57" w14:textId="77777777" w:rsidR="00737C13" w:rsidRPr="00737C13" w:rsidRDefault="00A0107A" w:rsidP="00737C13">
      <w:pPr>
        <w:pStyle w:val="Akapitzlist"/>
        <w:numPr>
          <w:ilvl w:val="0"/>
          <w:numId w:val="10"/>
        </w:numPr>
        <w:ind w:left="284"/>
        <w:jc w:val="both"/>
        <w:rPr>
          <w:sz w:val="22"/>
          <w:szCs w:val="22"/>
        </w:rPr>
      </w:pPr>
      <w:r w:rsidRPr="00737C13">
        <w:rPr>
          <w:sz w:val="22"/>
          <w:szCs w:val="22"/>
        </w:rPr>
        <w:t>Do 15 dnia następnego miesiąca, po zaakceptowaniu przez Zamawiającego miesięcznego zestawienia przejechanych kilometrów oraz czasu pracy, Wykonawca wystawi Zamawiającemu fakturę VAT, na łączną kwotę wynagrodzenia, liczoną wg cennika zawartego w ofercie, o której mowa w</w:t>
      </w:r>
      <w:r w:rsidRPr="00737C13">
        <w:rPr>
          <w:b/>
          <w:sz w:val="22"/>
          <w:szCs w:val="22"/>
        </w:rPr>
        <w:t xml:space="preserve"> </w:t>
      </w:r>
      <w:r w:rsidRPr="00737C13">
        <w:rPr>
          <w:sz w:val="22"/>
          <w:szCs w:val="22"/>
        </w:rPr>
        <w:t>ust. 1.</w:t>
      </w:r>
    </w:p>
    <w:p w14:paraId="31BFE50F" w14:textId="77777777" w:rsidR="00737C13" w:rsidRPr="00737C13" w:rsidRDefault="00A0107A" w:rsidP="00737C13">
      <w:pPr>
        <w:pStyle w:val="Akapitzlist"/>
        <w:numPr>
          <w:ilvl w:val="0"/>
          <w:numId w:val="10"/>
        </w:numPr>
        <w:ind w:left="284"/>
        <w:jc w:val="both"/>
        <w:rPr>
          <w:sz w:val="22"/>
          <w:szCs w:val="22"/>
        </w:rPr>
      </w:pPr>
      <w:r w:rsidRPr="00737C13">
        <w:rPr>
          <w:sz w:val="22"/>
          <w:szCs w:val="22"/>
        </w:rPr>
        <w:t xml:space="preserve">Wypłata należności nastąpi przelewem, </w:t>
      </w:r>
      <w:r w:rsidRPr="00737C13">
        <w:rPr>
          <w:b/>
          <w:sz w:val="22"/>
          <w:szCs w:val="22"/>
        </w:rPr>
        <w:t>w terminie do … dni</w:t>
      </w:r>
      <w:r w:rsidRPr="00737C13">
        <w:rPr>
          <w:sz w:val="22"/>
          <w:szCs w:val="22"/>
        </w:rPr>
        <w:t>, licząc od dnia doręczenia prawidłowo sporządzonej faktury wraz załącznikami, o których mowa powyżej, na rachunek bankowy wskazany w fakturze VAT.</w:t>
      </w:r>
    </w:p>
    <w:p w14:paraId="7E0C8B41" w14:textId="77777777" w:rsidR="00737C13" w:rsidRPr="00737C13" w:rsidRDefault="00A0107A" w:rsidP="00737C13">
      <w:pPr>
        <w:pStyle w:val="Akapitzlist"/>
        <w:numPr>
          <w:ilvl w:val="0"/>
          <w:numId w:val="10"/>
        </w:numPr>
        <w:ind w:left="284"/>
        <w:jc w:val="both"/>
        <w:rPr>
          <w:sz w:val="22"/>
          <w:szCs w:val="22"/>
        </w:rPr>
      </w:pPr>
      <w:r w:rsidRPr="00737C13">
        <w:rPr>
          <w:sz w:val="22"/>
          <w:szCs w:val="22"/>
        </w:rPr>
        <w:t>Za dzień zapłaty Strony uznają dzień obciążenia rachunku bankowego  Zamawiającego.</w:t>
      </w:r>
    </w:p>
    <w:p w14:paraId="10F3444F" w14:textId="220D94A7" w:rsidR="00A0107A" w:rsidRPr="00737C13" w:rsidRDefault="00A0107A" w:rsidP="00737C13">
      <w:pPr>
        <w:pStyle w:val="Akapitzlist"/>
        <w:numPr>
          <w:ilvl w:val="0"/>
          <w:numId w:val="10"/>
        </w:numPr>
        <w:ind w:left="284"/>
        <w:jc w:val="both"/>
        <w:rPr>
          <w:sz w:val="22"/>
          <w:szCs w:val="22"/>
        </w:rPr>
      </w:pPr>
      <w:r w:rsidRPr="00737C13">
        <w:rPr>
          <w:sz w:val="22"/>
          <w:szCs w:val="22"/>
        </w:rPr>
        <w:t>Niewykorzystanie całości kwoty wynagrodzenia opisanego w ust. 2 niniejszego paragrafu, w okresie obowiązywania Umowy, nie upoważnia Wykonawcy do żądania jego wypłaty ponad kwotę, która jest mu należna tytułem należycie wykonanych usług w ramach Przedmiotu Umowy zgodnie z zapisami ustępów niniejszego paragrafu.</w:t>
      </w:r>
    </w:p>
    <w:bookmarkEnd w:id="7"/>
    <w:p w14:paraId="0869F5D9" w14:textId="77777777" w:rsidR="00043CD4" w:rsidRPr="00737C13" w:rsidRDefault="00043CD4" w:rsidP="00B7285D">
      <w:pPr>
        <w:spacing w:line="288" w:lineRule="auto"/>
        <w:ind w:left="142"/>
        <w:jc w:val="center"/>
        <w:rPr>
          <w:b/>
          <w:bCs/>
          <w:sz w:val="22"/>
          <w:szCs w:val="22"/>
        </w:rPr>
      </w:pPr>
      <w:r w:rsidRPr="00737C13">
        <w:rPr>
          <w:b/>
          <w:bCs/>
          <w:sz w:val="22"/>
          <w:szCs w:val="22"/>
        </w:rPr>
        <w:t xml:space="preserve">§ </w:t>
      </w:r>
      <w:r w:rsidR="00B90376" w:rsidRPr="00737C13">
        <w:rPr>
          <w:b/>
          <w:bCs/>
          <w:sz w:val="22"/>
          <w:szCs w:val="22"/>
        </w:rPr>
        <w:t>6</w:t>
      </w:r>
    </w:p>
    <w:p w14:paraId="64093DBA" w14:textId="77777777" w:rsidR="008A5AB5" w:rsidRPr="00737C13" w:rsidRDefault="008A5AB5" w:rsidP="00B7285D">
      <w:pPr>
        <w:spacing w:line="288" w:lineRule="auto"/>
        <w:ind w:left="142"/>
        <w:jc w:val="center"/>
        <w:rPr>
          <w:b/>
          <w:bCs/>
          <w:sz w:val="22"/>
          <w:szCs w:val="22"/>
        </w:rPr>
      </w:pPr>
      <w:r w:rsidRPr="00737C13">
        <w:rPr>
          <w:b/>
          <w:bCs/>
          <w:sz w:val="22"/>
          <w:szCs w:val="22"/>
        </w:rPr>
        <w:t>Cesja</w:t>
      </w:r>
    </w:p>
    <w:p w14:paraId="39A7A6E9" w14:textId="77777777" w:rsidR="00A0107A" w:rsidRPr="00737C13" w:rsidRDefault="00A0107A" w:rsidP="00A0107A">
      <w:pPr>
        <w:spacing w:line="276" w:lineRule="auto"/>
        <w:ind w:left="142"/>
        <w:jc w:val="both"/>
        <w:rPr>
          <w:sz w:val="22"/>
          <w:szCs w:val="22"/>
        </w:rPr>
      </w:pPr>
      <w:r w:rsidRPr="00737C13">
        <w:rPr>
          <w:sz w:val="22"/>
          <w:szCs w:val="22"/>
        </w:rPr>
        <w:t>Przeniesienie przez Wykonawcę wynikających z Umowy praw i obowiązków na inne podmioty wymaga wyrażenia przez Zamawiającego pisemnej zgody pod rygorem nieważności.</w:t>
      </w:r>
    </w:p>
    <w:p w14:paraId="678D4673" w14:textId="77777777" w:rsidR="00511256" w:rsidRPr="00737C13" w:rsidRDefault="00986928" w:rsidP="00B7285D">
      <w:pPr>
        <w:spacing w:line="288" w:lineRule="auto"/>
        <w:jc w:val="center"/>
        <w:rPr>
          <w:b/>
          <w:sz w:val="22"/>
          <w:szCs w:val="22"/>
        </w:rPr>
      </w:pPr>
      <w:r w:rsidRPr="00737C13">
        <w:rPr>
          <w:b/>
          <w:sz w:val="22"/>
          <w:szCs w:val="22"/>
        </w:rPr>
        <w:t>§ 7</w:t>
      </w:r>
    </w:p>
    <w:p w14:paraId="31D48E1C" w14:textId="77777777" w:rsidR="00796963" w:rsidRPr="00737C13" w:rsidRDefault="00796963" w:rsidP="00B7285D">
      <w:pPr>
        <w:spacing w:line="288" w:lineRule="auto"/>
        <w:jc w:val="center"/>
        <w:rPr>
          <w:b/>
          <w:sz w:val="22"/>
          <w:szCs w:val="22"/>
        </w:rPr>
      </w:pPr>
      <w:r w:rsidRPr="00737C13">
        <w:rPr>
          <w:b/>
          <w:sz w:val="22"/>
          <w:szCs w:val="22"/>
        </w:rPr>
        <w:t>Ochrona informacji</w:t>
      </w:r>
    </w:p>
    <w:p w14:paraId="425C83F7" w14:textId="77777777" w:rsidR="00511256" w:rsidRPr="00737C13" w:rsidRDefault="00C33117" w:rsidP="00B7285D">
      <w:pPr>
        <w:numPr>
          <w:ilvl w:val="0"/>
          <w:numId w:val="5"/>
        </w:numPr>
        <w:suppressAutoHyphens w:val="0"/>
        <w:autoSpaceDE/>
        <w:spacing w:line="288" w:lineRule="auto"/>
        <w:jc w:val="both"/>
        <w:rPr>
          <w:sz w:val="22"/>
          <w:szCs w:val="22"/>
        </w:rPr>
      </w:pPr>
      <w:r w:rsidRPr="00737C13">
        <w:rPr>
          <w:sz w:val="22"/>
          <w:szCs w:val="22"/>
        </w:rPr>
        <w:t>Wykonawca</w:t>
      </w:r>
      <w:r w:rsidR="00511256" w:rsidRPr="00737C13">
        <w:rPr>
          <w:sz w:val="22"/>
          <w:szCs w:val="22"/>
        </w:rPr>
        <w:t xml:space="preserve"> zobowiązany jest do zachowania w tajemnicy informacji uzyskanych podczas udzielania świadczeń medycznych podlegających ochronie na</w:t>
      </w:r>
      <w:r w:rsidR="00144370" w:rsidRPr="00737C13">
        <w:rPr>
          <w:sz w:val="22"/>
          <w:szCs w:val="22"/>
        </w:rPr>
        <w:t xml:space="preserve"> mocy przepisów ustawowych, a w </w:t>
      </w:r>
      <w:r w:rsidR="00511256" w:rsidRPr="00737C13">
        <w:rPr>
          <w:sz w:val="22"/>
          <w:szCs w:val="22"/>
        </w:rPr>
        <w:t xml:space="preserve">szczególności danych osobowych i medycznych uzyskanych w związku z realizacją </w:t>
      </w:r>
      <w:r w:rsidR="00AB0EA9" w:rsidRPr="00737C13">
        <w:rPr>
          <w:sz w:val="22"/>
          <w:szCs w:val="22"/>
        </w:rPr>
        <w:t>U</w:t>
      </w:r>
      <w:r w:rsidR="00511256" w:rsidRPr="00737C13">
        <w:rPr>
          <w:sz w:val="22"/>
          <w:szCs w:val="22"/>
        </w:rPr>
        <w:t>mowy.</w:t>
      </w:r>
    </w:p>
    <w:p w14:paraId="723F729E" w14:textId="77777777" w:rsidR="00511256" w:rsidRPr="00737C13" w:rsidRDefault="00511256" w:rsidP="00B7285D">
      <w:pPr>
        <w:numPr>
          <w:ilvl w:val="0"/>
          <w:numId w:val="5"/>
        </w:numPr>
        <w:suppressAutoHyphens w:val="0"/>
        <w:autoSpaceDE/>
        <w:spacing w:line="288" w:lineRule="auto"/>
        <w:jc w:val="both"/>
        <w:rPr>
          <w:sz w:val="22"/>
          <w:szCs w:val="22"/>
        </w:rPr>
      </w:pPr>
      <w:r w:rsidRPr="00737C13">
        <w:rPr>
          <w:sz w:val="22"/>
          <w:szCs w:val="22"/>
        </w:rPr>
        <w:t xml:space="preserve">Zobowiązanie, o którym mowa w ust.1, obowiązuje także po rozwiązaniu </w:t>
      </w:r>
      <w:r w:rsidR="00AB0EA9" w:rsidRPr="00737C13">
        <w:rPr>
          <w:sz w:val="22"/>
          <w:szCs w:val="22"/>
        </w:rPr>
        <w:t>U</w:t>
      </w:r>
      <w:r w:rsidRPr="00737C13">
        <w:rPr>
          <w:sz w:val="22"/>
          <w:szCs w:val="22"/>
        </w:rPr>
        <w:t>mowy.</w:t>
      </w:r>
    </w:p>
    <w:p w14:paraId="071D1A14" w14:textId="77777777" w:rsidR="00185429" w:rsidRPr="00737C13" w:rsidRDefault="00511256" w:rsidP="00B7285D">
      <w:pPr>
        <w:numPr>
          <w:ilvl w:val="0"/>
          <w:numId w:val="5"/>
        </w:numPr>
        <w:suppressAutoHyphens w:val="0"/>
        <w:autoSpaceDE/>
        <w:spacing w:line="288" w:lineRule="auto"/>
        <w:jc w:val="both"/>
        <w:rPr>
          <w:sz w:val="22"/>
          <w:szCs w:val="22"/>
        </w:rPr>
      </w:pPr>
      <w:r w:rsidRPr="00737C13">
        <w:rPr>
          <w:sz w:val="22"/>
          <w:szCs w:val="22"/>
        </w:rPr>
        <w:t xml:space="preserve">Obowiązek zachowania w tajemnicy nie dotyczy sytuacji, gdy obowiązek ich udostępnienia osobom trzecim wynika z obowiązujących przepisów prawa i te osoby zażądają ich przekazania. </w:t>
      </w:r>
      <w:r w:rsidR="00C33117" w:rsidRPr="00737C13">
        <w:rPr>
          <w:sz w:val="22"/>
          <w:szCs w:val="22"/>
        </w:rPr>
        <w:t>Wykonawca</w:t>
      </w:r>
      <w:r w:rsidRPr="00737C13">
        <w:rPr>
          <w:sz w:val="22"/>
          <w:szCs w:val="22"/>
        </w:rPr>
        <w:t xml:space="preserve"> jest zobowiązany do niezwłocznego poinformowania </w:t>
      </w:r>
      <w:r w:rsidR="00C33117" w:rsidRPr="00737C13">
        <w:rPr>
          <w:sz w:val="22"/>
          <w:szCs w:val="22"/>
        </w:rPr>
        <w:t>Zamawiającego</w:t>
      </w:r>
      <w:r w:rsidRPr="00737C13">
        <w:rPr>
          <w:sz w:val="22"/>
          <w:szCs w:val="22"/>
        </w:rPr>
        <w:t xml:space="preserve"> o zgłoszeniu powyższego żądania. Powiadomienie </w:t>
      </w:r>
      <w:r w:rsidR="00C33117" w:rsidRPr="00737C13">
        <w:rPr>
          <w:sz w:val="22"/>
          <w:szCs w:val="22"/>
        </w:rPr>
        <w:t>Wykonawcy</w:t>
      </w:r>
      <w:r w:rsidRPr="00737C13">
        <w:rPr>
          <w:sz w:val="22"/>
          <w:szCs w:val="22"/>
        </w:rPr>
        <w:t xml:space="preserve"> winno być dokonane w miarę możliwości przed udzieleniem informacji osobie uprawnionej do żądania ich udostępnienia.</w:t>
      </w:r>
    </w:p>
    <w:p w14:paraId="027E1C5A" w14:textId="77777777" w:rsidR="004B6642" w:rsidRPr="00737C13" w:rsidRDefault="00406E55" w:rsidP="00B7285D">
      <w:pPr>
        <w:tabs>
          <w:tab w:val="left" w:pos="426"/>
        </w:tabs>
        <w:spacing w:line="288" w:lineRule="auto"/>
        <w:jc w:val="center"/>
        <w:rPr>
          <w:b/>
          <w:bCs/>
          <w:sz w:val="22"/>
          <w:szCs w:val="22"/>
        </w:rPr>
      </w:pPr>
      <w:r w:rsidRPr="00737C13">
        <w:rPr>
          <w:b/>
          <w:bCs/>
          <w:sz w:val="22"/>
          <w:szCs w:val="22"/>
        </w:rPr>
        <w:t xml:space="preserve">§ </w:t>
      </w:r>
      <w:r w:rsidR="00986928" w:rsidRPr="00737C13">
        <w:rPr>
          <w:b/>
          <w:bCs/>
          <w:sz w:val="22"/>
          <w:szCs w:val="22"/>
        </w:rPr>
        <w:t>8</w:t>
      </w:r>
    </w:p>
    <w:p w14:paraId="3B126D2E" w14:textId="77777777" w:rsidR="000A1C69" w:rsidRPr="00737C13" w:rsidRDefault="00013E3E" w:rsidP="00B7285D">
      <w:pPr>
        <w:tabs>
          <w:tab w:val="left" w:pos="426"/>
        </w:tabs>
        <w:spacing w:line="288" w:lineRule="auto"/>
        <w:jc w:val="center"/>
        <w:rPr>
          <w:b/>
          <w:bCs/>
          <w:sz w:val="22"/>
          <w:szCs w:val="22"/>
        </w:rPr>
      </w:pPr>
      <w:r w:rsidRPr="00737C13">
        <w:rPr>
          <w:b/>
          <w:bCs/>
          <w:sz w:val="22"/>
          <w:szCs w:val="22"/>
        </w:rPr>
        <w:t>O</w:t>
      </w:r>
      <w:r w:rsidR="000A1C69" w:rsidRPr="00737C13">
        <w:rPr>
          <w:b/>
          <w:bCs/>
          <w:sz w:val="22"/>
          <w:szCs w:val="22"/>
        </w:rPr>
        <w:t>s</w:t>
      </w:r>
      <w:r w:rsidRPr="00737C13">
        <w:rPr>
          <w:b/>
          <w:bCs/>
          <w:sz w:val="22"/>
          <w:szCs w:val="22"/>
        </w:rPr>
        <w:t>o</w:t>
      </w:r>
      <w:r w:rsidR="000A1C69" w:rsidRPr="00737C13">
        <w:rPr>
          <w:b/>
          <w:bCs/>
          <w:sz w:val="22"/>
          <w:szCs w:val="22"/>
        </w:rPr>
        <w:t>by odpowiedzialne za wykonanie Umowy</w:t>
      </w:r>
    </w:p>
    <w:p w14:paraId="4CF3584D" w14:textId="77777777" w:rsidR="00796963" w:rsidRPr="00737C13" w:rsidRDefault="001B1D0C" w:rsidP="00B7285D">
      <w:pPr>
        <w:spacing w:line="288" w:lineRule="auto"/>
        <w:jc w:val="both"/>
        <w:rPr>
          <w:sz w:val="22"/>
          <w:szCs w:val="22"/>
        </w:rPr>
      </w:pPr>
      <w:r w:rsidRPr="00737C13">
        <w:rPr>
          <w:sz w:val="22"/>
          <w:szCs w:val="22"/>
        </w:rPr>
        <w:t>Odpowiedzialnym za nadzór nad prawidłowym wykonaniem pos</w:t>
      </w:r>
      <w:r w:rsidR="003854AA" w:rsidRPr="00737C13">
        <w:rPr>
          <w:sz w:val="22"/>
          <w:szCs w:val="22"/>
        </w:rPr>
        <w:t>tanowień</w:t>
      </w:r>
      <w:r w:rsidR="004B6642" w:rsidRPr="00737C13">
        <w:rPr>
          <w:sz w:val="22"/>
          <w:szCs w:val="22"/>
        </w:rPr>
        <w:t xml:space="preserve"> </w:t>
      </w:r>
      <w:r w:rsidR="00AB0EA9" w:rsidRPr="00737C13">
        <w:rPr>
          <w:sz w:val="22"/>
          <w:szCs w:val="22"/>
        </w:rPr>
        <w:t>U</w:t>
      </w:r>
      <w:r w:rsidR="004B6642" w:rsidRPr="00737C13">
        <w:rPr>
          <w:sz w:val="22"/>
          <w:szCs w:val="22"/>
        </w:rPr>
        <w:t>mowy</w:t>
      </w:r>
      <w:r w:rsidR="00796963" w:rsidRPr="00737C13">
        <w:rPr>
          <w:sz w:val="22"/>
          <w:szCs w:val="22"/>
        </w:rPr>
        <w:t>:</w:t>
      </w:r>
      <w:r w:rsidR="004B6642" w:rsidRPr="00737C13">
        <w:rPr>
          <w:sz w:val="22"/>
          <w:szCs w:val="22"/>
        </w:rPr>
        <w:t xml:space="preserve"> </w:t>
      </w:r>
    </w:p>
    <w:p w14:paraId="2E8F639B" w14:textId="77777777" w:rsidR="00796963" w:rsidRPr="00737C13" w:rsidRDefault="00796963" w:rsidP="00B7285D">
      <w:pPr>
        <w:pStyle w:val="Akapitzlist"/>
        <w:numPr>
          <w:ilvl w:val="0"/>
          <w:numId w:val="11"/>
        </w:numPr>
        <w:spacing w:line="288" w:lineRule="auto"/>
        <w:ind w:left="357" w:hanging="357"/>
        <w:jc w:val="both"/>
        <w:rPr>
          <w:sz w:val="22"/>
          <w:szCs w:val="22"/>
        </w:rPr>
      </w:pPr>
      <w:r w:rsidRPr="00737C13">
        <w:rPr>
          <w:sz w:val="22"/>
          <w:szCs w:val="22"/>
        </w:rPr>
        <w:t>ze Strony Zamawiającego</w:t>
      </w:r>
      <w:r w:rsidR="003854AA" w:rsidRPr="00737C13">
        <w:rPr>
          <w:sz w:val="22"/>
          <w:szCs w:val="22"/>
        </w:rPr>
        <w:t xml:space="preserve"> jest</w:t>
      </w:r>
      <w:r w:rsidR="00040AC8" w:rsidRPr="00737C13">
        <w:rPr>
          <w:sz w:val="22"/>
          <w:szCs w:val="22"/>
        </w:rPr>
        <w:t xml:space="preserve"> …………………………………………………………….</w:t>
      </w:r>
    </w:p>
    <w:p w14:paraId="4DECFEC9" w14:textId="77777777" w:rsidR="00796963" w:rsidRPr="00737C13" w:rsidRDefault="003854AA" w:rsidP="00B7285D">
      <w:pPr>
        <w:pStyle w:val="Akapitzlist"/>
        <w:numPr>
          <w:ilvl w:val="0"/>
          <w:numId w:val="11"/>
        </w:numPr>
        <w:spacing w:line="288" w:lineRule="auto"/>
        <w:ind w:left="357" w:hanging="357"/>
        <w:jc w:val="both"/>
        <w:rPr>
          <w:sz w:val="22"/>
          <w:szCs w:val="22"/>
        </w:rPr>
      </w:pPr>
      <w:r w:rsidRPr="00737C13">
        <w:rPr>
          <w:sz w:val="22"/>
          <w:szCs w:val="22"/>
        </w:rPr>
        <w:t>ze Strony Wykonawcy jest</w:t>
      </w:r>
      <w:r w:rsidR="00796963" w:rsidRPr="00737C13">
        <w:rPr>
          <w:sz w:val="22"/>
          <w:szCs w:val="22"/>
        </w:rPr>
        <w:t xml:space="preserve"> </w:t>
      </w:r>
      <w:r w:rsidR="000A1C69" w:rsidRPr="00737C13">
        <w:rPr>
          <w:sz w:val="22"/>
          <w:szCs w:val="22"/>
        </w:rPr>
        <w:t>…………………</w:t>
      </w:r>
      <w:r w:rsidR="002E37FD" w:rsidRPr="00737C13">
        <w:rPr>
          <w:sz w:val="22"/>
          <w:szCs w:val="22"/>
        </w:rPr>
        <w:t>………</w:t>
      </w:r>
      <w:r w:rsidR="00040AC8" w:rsidRPr="00737C13">
        <w:rPr>
          <w:sz w:val="22"/>
          <w:szCs w:val="22"/>
        </w:rPr>
        <w:t>………………………………..</w:t>
      </w:r>
      <w:r w:rsidR="002E37FD" w:rsidRPr="00737C13">
        <w:rPr>
          <w:sz w:val="22"/>
          <w:szCs w:val="22"/>
        </w:rPr>
        <w:t>…..</w:t>
      </w:r>
      <w:r w:rsidR="000A1C69" w:rsidRPr="00737C13">
        <w:rPr>
          <w:sz w:val="22"/>
          <w:szCs w:val="22"/>
        </w:rPr>
        <w:t>.</w:t>
      </w:r>
    </w:p>
    <w:p w14:paraId="17F737D1" w14:textId="77777777" w:rsidR="00F42CA8" w:rsidRPr="00737C13" w:rsidRDefault="00F42CA8" w:rsidP="00B7285D">
      <w:pPr>
        <w:pStyle w:val="Tekstpodstawowywcity"/>
        <w:spacing w:line="288" w:lineRule="auto"/>
        <w:jc w:val="center"/>
        <w:rPr>
          <w:b/>
          <w:bCs/>
          <w:color w:val="auto"/>
          <w:sz w:val="22"/>
          <w:szCs w:val="22"/>
        </w:rPr>
      </w:pPr>
    </w:p>
    <w:p w14:paraId="02251BC1" w14:textId="77777777" w:rsidR="00F42CA8" w:rsidRPr="00737C13" w:rsidRDefault="00F42CA8" w:rsidP="00B7285D">
      <w:pPr>
        <w:pStyle w:val="Tekstpodstawowywcity"/>
        <w:spacing w:line="288" w:lineRule="auto"/>
        <w:jc w:val="center"/>
        <w:rPr>
          <w:b/>
          <w:bCs/>
          <w:color w:val="auto"/>
          <w:sz w:val="22"/>
          <w:szCs w:val="22"/>
        </w:rPr>
      </w:pPr>
    </w:p>
    <w:p w14:paraId="64A671E2" w14:textId="77777777" w:rsidR="00F42CA8" w:rsidRPr="00737C13" w:rsidRDefault="00F42CA8" w:rsidP="00B7285D">
      <w:pPr>
        <w:pStyle w:val="Tekstpodstawowywcity"/>
        <w:spacing w:line="288" w:lineRule="auto"/>
        <w:jc w:val="center"/>
        <w:rPr>
          <w:b/>
          <w:bCs/>
          <w:color w:val="auto"/>
          <w:sz w:val="22"/>
          <w:szCs w:val="22"/>
        </w:rPr>
      </w:pPr>
    </w:p>
    <w:p w14:paraId="606BE2D6" w14:textId="77777777" w:rsidR="00CF7E79" w:rsidRPr="00737C13" w:rsidRDefault="00B953B4" w:rsidP="00B7285D">
      <w:pPr>
        <w:pStyle w:val="Tekstpodstawowywcity"/>
        <w:spacing w:line="288" w:lineRule="auto"/>
        <w:jc w:val="center"/>
        <w:rPr>
          <w:b/>
          <w:bCs/>
          <w:color w:val="auto"/>
          <w:sz w:val="22"/>
          <w:szCs w:val="22"/>
        </w:rPr>
      </w:pPr>
      <w:r w:rsidRPr="00737C13">
        <w:rPr>
          <w:b/>
          <w:bCs/>
          <w:color w:val="auto"/>
          <w:sz w:val="22"/>
          <w:szCs w:val="22"/>
        </w:rPr>
        <w:t xml:space="preserve">§ </w:t>
      </w:r>
      <w:r w:rsidR="00986928" w:rsidRPr="00737C13">
        <w:rPr>
          <w:b/>
          <w:bCs/>
          <w:color w:val="auto"/>
          <w:sz w:val="22"/>
          <w:szCs w:val="22"/>
        </w:rPr>
        <w:t>9</w:t>
      </w:r>
    </w:p>
    <w:p w14:paraId="25EA26A0" w14:textId="77777777" w:rsidR="000A1C69" w:rsidRPr="00737C13" w:rsidRDefault="000A1C69" w:rsidP="00B7285D">
      <w:pPr>
        <w:pStyle w:val="Tekstpodstawowywcity"/>
        <w:spacing w:line="288" w:lineRule="auto"/>
        <w:jc w:val="center"/>
        <w:rPr>
          <w:b/>
          <w:bCs/>
          <w:color w:val="auto"/>
          <w:sz w:val="22"/>
          <w:szCs w:val="22"/>
        </w:rPr>
      </w:pPr>
      <w:r w:rsidRPr="00737C13">
        <w:rPr>
          <w:b/>
          <w:bCs/>
          <w:color w:val="auto"/>
          <w:sz w:val="22"/>
          <w:szCs w:val="22"/>
        </w:rPr>
        <w:t>Termin obowiązywania Umowy</w:t>
      </w:r>
    </w:p>
    <w:p w14:paraId="22D89DC5" w14:textId="72F6A53C" w:rsidR="004B6642" w:rsidRPr="00737C13" w:rsidRDefault="004B6642" w:rsidP="00B7285D">
      <w:pPr>
        <w:spacing w:line="288" w:lineRule="auto"/>
        <w:jc w:val="both"/>
        <w:rPr>
          <w:sz w:val="22"/>
          <w:szCs w:val="22"/>
        </w:rPr>
      </w:pPr>
      <w:r w:rsidRPr="00737C13">
        <w:rPr>
          <w:b/>
          <w:bCs/>
          <w:sz w:val="22"/>
          <w:szCs w:val="22"/>
        </w:rPr>
        <w:t xml:space="preserve">Umowa niniejsza zostaje zawarta na </w:t>
      </w:r>
      <w:r w:rsidR="00A0107A" w:rsidRPr="00737C13">
        <w:rPr>
          <w:b/>
          <w:bCs/>
          <w:sz w:val="22"/>
          <w:szCs w:val="22"/>
        </w:rPr>
        <w:t>okres</w:t>
      </w:r>
      <w:r w:rsidRPr="00737C13">
        <w:rPr>
          <w:b/>
          <w:bCs/>
          <w:sz w:val="22"/>
          <w:szCs w:val="22"/>
        </w:rPr>
        <w:t xml:space="preserve"> </w:t>
      </w:r>
      <w:r w:rsidR="00AC0A68" w:rsidRPr="00737C13">
        <w:rPr>
          <w:b/>
          <w:bCs/>
          <w:sz w:val="22"/>
          <w:szCs w:val="22"/>
        </w:rPr>
        <w:t>24 miesięcy</w:t>
      </w:r>
      <w:r w:rsidR="00E06AE9" w:rsidRPr="00737C13">
        <w:rPr>
          <w:b/>
          <w:bCs/>
          <w:sz w:val="22"/>
          <w:szCs w:val="22"/>
        </w:rPr>
        <w:t xml:space="preserve">, tj. od dnia </w:t>
      </w:r>
      <w:r w:rsidR="000D5809" w:rsidRPr="00737C13">
        <w:rPr>
          <w:b/>
          <w:bCs/>
          <w:sz w:val="22"/>
          <w:szCs w:val="22"/>
        </w:rPr>
        <w:t>………………</w:t>
      </w:r>
      <w:r w:rsidR="004D546E" w:rsidRPr="00737C13">
        <w:rPr>
          <w:b/>
          <w:bCs/>
          <w:sz w:val="22"/>
          <w:szCs w:val="22"/>
        </w:rPr>
        <w:t>.</w:t>
      </w:r>
      <w:r w:rsidR="00A0107A" w:rsidRPr="00737C13">
        <w:rPr>
          <w:b/>
          <w:bCs/>
          <w:sz w:val="22"/>
          <w:szCs w:val="22"/>
        </w:rPr>
        <w:t xml:space="preserve"> </w:t>
      </w:r>
      <w:r w:rsidR="004D546E" w:rsidRPr="00737C13">
        <w:rPr>
          <w:b/>
          <w:bCs/>
          <w:sz w:val="22"/>
          <w:szCs w:val="22"/>
        </w:rPr>
        <w:t>2025</w:t>
      </w:r>
      <w:r w:rsidR="00E06AE9" w:rsidRPr="00737C13">
        <w:rPr>
          <w:b/>
          <w:bCs/>
          <w:sz w:val="22"/>
          <w:szCs w:val="22"/>
        </w:rPr>
        <w:t xml:space="preserve"> r. do dnia </w:t>
      </w:r>
      <w:r w:rsidR="000D5809" w:rsidRPr="00737C13">
        <w:rPr>
          <w:b/>
          <w:bCs/>
          <w:sz w:val="22"/>
          <w:szCs w:val="22"/>
        </w:rPr>
        <w:t>………………</w:t>
      </w:r>
      <w:r w:rsidR="004D546E" w:rsidRPr="00737C13">
        <w:rPr>
          <w:b/>
          <w:bCs/>
          <w:sz w:val="22"/>
          <w:szCs w:val="22"/>
        </w:rPr>
        <w:t>.</w:t>
      </w:r>
      <w:r w:rsidR="00A0107A" w:rsidRPr="00737C13">
        <w:rPr>
          <w:b/>
          <w:bCs/>
          <w:sz w:val="22"/>
          <w:szCs w:val="22"/>
        </w:rPr>
        <w:t xml:space="preserve"> </w:t>
      </w:r>
      <w:r w:rsidR="004D546E" w:rsidRPr="00737C13">
        <w:rPr>
          <w:b/>
          <w:bCs/>
          <w:sz w:val="22"/>
          <w:szCs w:val="22"/>
        </w:rPr>
        <w:t>2027</w:t>
      </w:r>
      <w:r w:rsidRPr="00737C13">
        <w:rPr>
          <w:b/>
          <w:bCs/>
          <w:sz w:val="22"/>
          <w:szCs w:val="22"/>
        </w:rPr>
        <w:t xml:space="preserve"> r.</w:t>
      </w:r>
      <w:r w:rsidRPr="00737C13">
        <w:rPr>
          <w:sz w:val="22"/>
          <w:szCs w:val="22"/>
        </w:rPr>
        <w:t xml:space="preserve"> </w:t>
      </w:r>
    </w:p>
    <w:p w14:paraId="6B2959A4" w14:textId="77777777" w:rsidR="004B6642" w:rsidRPr="00737C13" w:rsidRDefault="00406E55" w:rsidP="00B7285D">
      <w:pPr>
        <w:spacing w:line="288" w:lineRule="auto"/>
        <w:ind w:left="142"/>
        <w:jc w:val="center"/>
        <w:rPr>
          <w:b/>
          <w:bCs/>
          <w:sz w:val="22"/>
          <w:szCs w:val="22"/>
        </w:rPr>
      </w:pPr>
      <w:r w:rsidRPr="00737C13">
        <w:rPr>
          <w:b/>
          <w:bCs/>
          <w:sz w:val="22"/>
          <w:szCs w:val="22"/>
        </w:rPr>
        <w:t>§ 1</w:t>
      </w:r>
      <w:r w:rsidR="00986928" w:rsidRPr="00737C13">
        <w:rPr>
          <w:b/>
          <w:bCs/>
          <w:sz w:val="22"/>
          <w:szCs w:val="22"/>
        </w:rPr>
        <w:t>0</w:t>
      </w:r>
    </w:p>
    <w:p w14:paraId="2C60E8EF" w14:textId="77777777" w:rsidR="006D7BB4" w:rsidRPr="00737C13" w:rsidRDefault="006D7BB4" w:rsidP="00B7285D">
      <w:pPr>
        <w:spacing w:line="288" w:lineRule="auto"/>
        <w:ind w:left="142"/>
        <w:jc w:val="center"/>
        <w:rPr>
          <w:b/>
          <w:bCs/>
          <w:sz w:val="22"/>
          <w:szCs w:val="22"/>
        </w:rPr>
      </w:pPr>
      <w:r w:rsidRPr="00737C13">
        <w:rPr>
          <w:b/>
          <w:bCs/>
          <w:sz w:val="22"/>
          <w:szCs w:val="22"/>
        </w:rPr>
        <w:t>Rozwiązanie Umowy</w:t>
      </w:r>
    </w:p>
    <w:p w14:paraId="1CD4D226" w14:textId="7B2DF178" w:rsidR="00AB0EA9" w:rsidRDefault="00AB0EA9" w:rsidP="00B7285D">
      <w:pPr>
        <w:pStyle w:val="Akapitzlist"/>
        <w:numPr>
          <w:ilvl w:val="0"/>
          <w:numId w:val="4"/>
        </w:numPr>
        <w:spacing w:line="288" w:lineRule="auto"/>
        <w:jc w:val="both"/>
        <w:rPr>
          <w:sz w:val="22"/>
          <w:szCs w:val="22"/>
        </w:rPr>
      </w:pPr>
      <w:r w:rsidRPr="00737C13">
        <w:rPr>
          <w:sz w:val="22"/>
          <w:szCs w:val="22"/>
        </w:rPr>
        <w:t xml:space="preserve">Umowa ulega rozwiązaniu w przypadku wyczerpania łącznego wynagrodzenia wskazanego w § </w:t>
      </w:r>
      <w:r w:rsidR="006D7BB4" w:rsidRPr="00737C13">
        <w:rPr>
          <w:sz w:val="22"/>
          <w:szCs w:val="22"/>
        </w:rPr>
        <w:t>5</w:t>
      </w:r>
      <w:r w:rsidRPr="00737C13">
        <w:rPr>
          <w:sz w:val="22"/>
          <w:szCs w:val="22"/>
        </w:rPr>
        <w:t xml:space="preserve"> ust. </w:t>
      </w:r>
      <w:r w:rsidR="00A0107A" w:rsidRPr="00737C13">
        <w:rPr>
          <w:sz w:val="22"/>
          <w:szCs w:val="22"/>
        </w:rPr>
        <w:t>2</w:t>
      </w:r>
      <w:r w:rsidRPr="00737C13">
        <w:rPr>
          <w:sz w:val="22"/>
          <w:szCs w:val="22"/>
        </w:rPr>
        <w:t xml:space="preserve"> Umowy chyba że wcześniej upłynie termin jej obowiązywania wskazany w § 9 Umowy.</w:t>
      </w:r>
    </w:p>
    <w:p w14:paraId="0529C4EA" w14:textId="77777777" w:rsidR="00A0107A" w:rsidRPr="00737C13" w:rsidRDefault="00A0107A" w:rsidP="00737C13">
      <w:pPr>
        <w:pStyle w:val="Akapitzlist"/>
        <w:numPr>
          <w:ilvl w:val="0"/>
          <w:numId w:val="4"/>
        </w:numPr>
        <w:spacing w:line="288" w:lineRule="auto"/>
        <w:jc w:val="both"/>
        <w:rPr>
          <w:sz w:val="22"/>
          <w:szCs w:val="22"/>
        </w:rPr>
      </w:pPr>
      <w:bookmarkStart w:id="8" w:name="_Hlk193055633"/>
      <w:r w:rsidRPr="00737C13">
        <w:rPr>
          <w:sz w:val="22"/>
          <w:szCs w:val="22"/>
        </w:rPr>
        <w:t xml:space="preserve">Umowa może zostać rozwiązana z ważnych przyczyn, przez Zamawiającego, </w:t>
      </w:r>
      <w:r w:rsidRPr="00737C13">
        <w:rPr>
          <w:sz w:val="22"/>
          <w:szCs w:val="22"/>
        </w:rPr>
        <w:br/>
        <w:t>z zachowaniem miesięcznego okresu wypowiedzenia złożonego w formie pisemnej na koniec miesiąca kalendarzowego w szczególności w przypadku niewykonywania zobowiązań wynikających z niniejszej Umowy na skutek:</w:t>
      </w:r>
    </w:p>
    <w:p w14:paraId="2E740047" w14:textId="0CFC010F" w:rsidR="00A0107A" w:rsidRDefault="00A0107A" w:rsidP="00737C13">
      <w:pPr>
        <w:pStyle w:val="Akapitzlist"/>
        <w:numPr>
          <w:ilvl w:val="1"/>
          <w:numId w:val="35"/>
        </w:numPr>
        <w:overflowPunct w:val="0"/>
        <w:spacing w:line="276" w:lineRule="auto"/>
        <w:jc w:val="both"/>
        <w:textAlignment w:val="baseline"/>
        <w:rPr>
          <w:sz w:val="22"/>
          <w:szCs w:val="22"/>
        </w:rPr>
      </w:pPr>
      <w:r w:rsidRPr="00737C13">
        <w:rPr>
          <w:sz w:val="22"/>
          <w:szCs w:val="22"/>
        </w:rPr>
        <w:t>złożenia wniosku o wszczęcie postępowania upadłościowego, układowego, wobec Wykonawcy, Wykonawca stanie się niewypłacalny, zostanie otwarta likwidacja Wykonawcy, zajęty zostanie składnik majątku Wykonawcy służący realizacji Umowy lub zaprzestanie on z jakichkolwiek względów wykonywania prowadzonej działalności gospodarczej,</w:t>
      </w:r>
    </w:p>
    <w:p w14:paraId="333B7145" w14:textId="77777777" w:rsidR="00A0107A" w:rsidRDefault="00A0107A" w:rsidP="00737C13">
      <w:pPr>
        <w:pStyle w:val="Akapitzlist"/>
        <w:numPr>
          <w:ilvl w:val="1"/>
          <w:numId w:val="35"/>
        </w:numPr>
        <w:overflowPunct w:val="0"/>
        <w:spacing w:line="276" w:lineRule="auto"/>
        <w:jc w:val="both"/>
        <w:textAlignment w:val="baseline"/>
        <w:rPr>
          <w:sz w:val="22"/>
          <w:szCs w:val="22"/>
        </w:rPr>
      </w:pPr>
      <w:r w:rsidRPr="00737C13">
        <w:rPr>
          <w:sz w:val="22"/>
          <w:szCs w:val="22"/>
        </w:rPr>
        <w:t>braku możliwości dysponowania odpowiednim potencjałem technicznym lub osobami zdolnymi do wykonywania przedmiotu zamówienia, a których nie można było przewidzieć w chwili zawarcia Umowy,</w:t>
      </w:r>
    </w:p>
    <w:p w14:paraId="0A7536DE" w14:textId="77777777" w:rsidR="00A0107A" w:rsidRDefault="00A0107A" w:rsidP="00737C13">
      <w:pPr>
        <w:pStyle w:val="Akapitzlist"/>
        <w:numPr>
          <w:ilvl w:val="1"/>
          <w:numId w:val="35"/>
        </w:numPr>
        <w:overflowPunct w:val="0"/>
        <w:spacing w:line="276" w:lineRule="auto"/>
        <w:jc w:val="both"/>
        <w:textAlignment w:val="baseline"/>
        <w:rPr>
          <w:sz w:val="22"/>
          <w:szCs w:val="22"/>
        </w:rPr>
      </w:pPr>
      <w:r w:rsidRPr="00737C13">
        <w:rPr>
          <w:sz w:val="22"/>
          <w:szCs w:val="22"/>
        </w:rPr>
        <w:t>nie wykonywania bądź nienależytego wykonywania, przez Wykonawcę, obowiązków wynikających z Umowy,</w:t>
      </w:r>
    </w:p>
    <w:p w14:paraId="4DC68B1C" w14:textId="77777777" w:rsidR="00A0107A" w:rsidRPr="00737C13" w:rsidRDefault="00A0107A" w:rsidP="00737C13">
      <w:pPr>
        <w:pStyle w:val="Akapitzlist"/>
        <w:numPr>
          <w:ilvl w:val="1"/>
          <w:numId w:val="35"/>
        </w:numPr>
        <w:overflowPunct w:val="0"/>
        <w:spacing w:line="276" w:lineRule="auto"/>
        <w:jc w:val="both"/>
        <w:textAlignment w:val="baseline"/>
        <w:rPr>
          <w:sz w:val="22"/>
          <w:szCs w:val="22"/>
        </w:rPr>
      </w:pPr>
      <w:r w:rsidRPr="00737C13">
        <w:rPr>
          <w:sz w:val="22"/>
          <w:szCs w:val="22"/>
        </w:rPr>
        <w:t>utraty przez Wykonawcę uprawnień, niezbędnych do wykonywania przedmiotu Umowy.</w:t>
      </w:r>
    </w:p>
    <w:bookmarkEnd w:id="8"/>
    <w:p w14:paraId="54D38E4F" w14:textId="700DED15" w:rsidR="00A0107A" w:rsidRPr="00737C13" w:rsidRDefault="00A0107A" w:rsidP="00737C13">
      <w:pPr>
        <w:pStyle w:val="Akapitzlist"/>
        <w:numPr>
          <w:ilvl w:val="0"/>
          <w:numId w:val="40"/>
        </w:numPr>
        <w:overflowPunct w:val="0"/>
        <w:spacing w:line="276" w:lineRule="auto"/>
        <w:jc w:val="both"/>
        <w:textAlignment w:val="baseline"/>
        <w:rPr>
          <w:sz w:val="22"/>
          <w:szCs w:val="22"/>
        </w:rPr>
      </w:pPr>
      <w:r w:rsidRPr="00737C13">
        <w:rPr>
          <w:sz w:val="22"/>
          <w:szCs w:val="22"/>
        </w:rPr>
        <w:t>Zamawiający zastrzega sobie możliwość rozwiązania Umowy bez wypowiedzenia, jeżeli Wykonawca narusza postanowienia Umowy, tj.:</w:t>
      </w:r>
    </w:p>
    <w:p w14:paraId="53073E12" w14:textId="3811E4E4" w:rsidR="00A0107A" w:rsidRDefault="00A0107A" w:rsidP="00737C13">
      <w:pPr>
        <w:pStyle w:val="Akapitzlist"/>
        <w:numPr>
          <w:ilvl w:val="0"/>
          <w:numId w:val="34"/>
        </w:numPr>
        <w:tabs>
          <w:tab w:val="clear" w:pos="360"/>
        </w:tabs>
        <w:overflowPunct w:val="0"/>
        <w:spacing w:line="276" w:lineRule="auto"/>
        <w:ind w:left="1418"/>
        <w:jc w:val="both"/>
        <w:textAlignment w:val="baseline"/>
        <w:rPr>
          <w:sz w:val="22"/>
          <w:szCs w:val="22"/>
        </w:rPr>
      </w:pPr>
      <w:r w:rsidRPr="00737C13">
        <w:rPr>
          <w:sz w:val="22"/>
          <w:szCs w:val="22"/>
        </w:rPr>
        <w:t>przedstawił nieprawidłowe lub niezgodne ze stanem faktycznym informacje będące podstawą do wypłaty wynagrodzenia,</w:t>
      </w:r>
    </w:p>
    <w:p w14:paraId="57E51C6B" w14:textId="77777777" w:rsidR="00A0107A" w:rsidRDefault="00A0107A" w:rsidP="00737C13">
      <w:pPr>
        <w:pStyle w:val="Akapitzlist"/>
        <w:numPr>
          <w:ilvl w:val="0"/>
          <w:numId w:val="34"/>
        </w:numPr>
        <w:tabs>
          <w:tab w:val="clear" w:pos="360"/>
        </w:tabs>
        <w:overflowPunct w:val="0"/>
        <w:spacing w:line="276" w:lineRule="auto"/>
        <w:ind w:left="1418"/>
        <w:jc w:val="both"/>
        <w:textAlignment w:val="baseline"/>
        <w:rPr>
          <w:sz w:val="22"/>
          <w:szCs w:val="22"/>
        </w:rPr>
      </w:pPr>
      <w:r w:rsidRPr="00737C13">
        <w:rPr>
          <w:sz w:val="22"/>
          <w:szCs w:val="22"/>
        </w:rPr>
        <w:t>bez uzasadnienia nie wykonuje przedmiotu Umowy i nie podjął jego wykonania pomimo wezwania przez Zamawiającego,</w:t>
      </w:r>
    </w:p>
    <w:p w14:paraId="0B801395" w14:textId="7E4F3ACD" w:rsidR="00A0107A" w:rsidRPr="00737C13" w:rsidRDefault="00A0107A" w:rsidP="00737C13">
      <w:pPr>
        <w:pStyle w:val="Akapitzlist"/>
        <w:numPr>
          <w:ilvl w:val="0"/>
          <w:numId w:val="34"/>
        </w:numPr>
        <w:tabs>
          <w:tab w:val="clear" w:pos="360"/>
        </w:tabs>
        <w:overflowPunct w:val="0"/>
        <w:spacing w:line="276" w:lineRule="auto"/>
        <w:ind w:left="1418"/>
        <w:jc w:val="both"/>
        <w:textAlignment w:val="baseline"/>
        <w:rPr>
          <w:sz w:val="22"/>
          <w:szCs w:val="22"/>
        </w:rPr>
      </w:pPr>
      <w:r w:rsidRPr="00737C13">
        <w:rPr>
          <w:sz w:val="22"/>
          <w:szCs w:val="22"/>
        </w:rPr>
        <w:t xml:space="preserve">powierzył wykonanie przedmiotu Umowy osobie trzeciej bez zgody Zamawiającego, wbrew postanowieniom </w:t>
      </w:r>
      <w:r w:rsidRPr="00737C13">
        <w:rPr>
          <w:bCs/>
          <w:sz w:val="22"/>
          <w:szCs w:val="22"/>
        </w:rPr>
        <w:t>§ 1 ust. 6,</w:t>
      </w:r>
    </w:p>
    <w:p w14:paraId="4B7C0562" w14:textId="77777777" w:rsidR="00A0107A" w:rsidRDefault="00A0107A" w:rsidP="00737C13">
      <w:pPr>
        <w:pStyle w:val="Akapitzlist"/>
        <w:numPr>
          <w:ilvl w:val="0"/>
          <w:numId w:val="34"/>
        </w:numPr>
        <w:tabs>
          <w:tab w:val="clear" w:pos="360"/>
        </w:tabs>
        <w:overflowPunct w:val="0"/>
        <w:spacing w:line="276" w:lineRule="auto"/>
        <w:ind w:left="1418"/>
        <w:jc w:val="both"/>
        <w:textAlignment w:val="baseline"/>
        <w:rPr>
          <w:sz w:val="22"/>
          <w:szCs w:val="22"/>
        </w:rPr>
      </w:pPr>
      <w:r w:rsidRPr="00737C13">
        <w:rPr>
          <w:sz w:val="22"/>
          <w:szCs w:val="22"/>
        </w:rPr>
        <w:t>przekazał lub ujawnił informacje o Zamawiającym lub jego pacjentach, bez ich zgody, lub bezprawnie ujawnił dane osobowe lub medyczne,</w:t>
      </w:r>
    </w:p>
    <w:p w14:paraId="6FE75AAA" w14:textId="77777777" w:rsidR="00A0107A" w:rsidRDefault="00A0107A" w:rsidP="00737C13">
      <w:pPr>
        <w:pStyle w:val="Akapitzlist"/>
        <w:numPr>
          <w:ilvl w:val="0"/>
          <w:numId w:val="34"/>
        </w:numPr>
        <w:tabs>
          <w:tab w:val="clear" w:pos="360"/>
        </w:tabs>
        <w:overflowPunct w:val="0"/>
        <w:spacing w:line="276" w:lineRule="auto"/>
        <w:ind w:left="1418"/>
        <w:jc w:val="both"/>
        <w:textAlignment w:val="baseline"/>
        <w:rPr>
          <w:sz w:val="22"/>
          <w:szCs w:val="22"/>
        </w:rPr>
      </w:pPr>
      <w:r w:rsidRPr="00737C13">
        <w:rPr>
          <w:sz w:val="22"/>
          <w:szCs w:val="22"/>
        </w:rPr>
        <w:t>naruszył, przy wykonywaniu niniejszej Umowy, prawa osób trzecich w ten sposób, że ponosi lub będzie ponosić z tego tytułu odpowiedzialność sam lub wraz z podmiotem trzecim,</w:t>
      </w:r>
    </w:p>
    <w:p w14:paraId="198E1256" w14:textId="798B7F82" w:rsidR="00A0107A" w:rsidRPr="00737C13" w:rsidRDefault="00A0107A" w:rsidP="00737C13">
      <w:pPr>
        <w:pStyle w:val="Akapitzlist"/>
        <w:numPr>
          <w:ilvl w:val="0"/>
          <w:numId w:val="34"/>
        </w:numPr>
        <w:tabs>
          <w:tab w:val="clear" w:pos="360"/>
        </w:tabs>
        <w:overflowPunct w:val="0"/>
        <w:spacing w:line="276" w:lineRule="auto"/>
        <w:ind w:left="1418"/>
        <w:jc w:val="both"/>
        <w:textAlignment w:val="baseline"/>
        <w:rPr>
          <w:sz w:val="22"/>
          <w:szCs w:val="22"/>
        </w:rPr>
      </w:pPr>
      <w:r w:rsidRPr="00737C13">
        <w:rPr>
          <w:sz w:val="22"/>
          <w:szCs w:val="22"/>
        </w:rPr>
        <w:t>nie przedłożył polisy ubezpieczenia, o której mowa w § 4 niniejszej umowy w terminie 7 dni od wygaśnięcia dotychczasowej polisy, na kolejny okres jej obowiązywania.</w:t>
      </w:r>
    </w:p>
    <w:p w14:paraId="7A623A57" w14:textId="77777777" w:rsidR="00A0107A" w:rsidRPr="00737C13" w:rsidRDefault="00A0107A" w:rsidP="00737C13">
      <w:pPr>
        <w:numPr>
          <w:ilvl w:val="0"/>
          <w:numId w:val="40"/>
        </w:numPr>
        <w:overflowPunct w:val="0"/>
        <w:spacing w:line="276" w:lineRule="auto"/>
        <w:ind w:left="284" w:hanging="284"/>
        <w:jc w:val="both"/>
        <w:textAlignment w:val="baseline"/>
        <w:rPr>
          <w:sz w:val="22"/>
          <w:szCs w:val="22"/>
        </w:rPr>
      </w:pPr>
      <w:r w:rsidRPr="00737C13">
        <w:rPr>
          <w:sz w:val="22"/>
          <w:szCs w:val="22"/>
        </w:rPr>
        <w:t>W razie wystąpienia istotnej zmiany okoliczności powodującej, że wykonanie Umowy nie leży w interesie Zamawiającego, czego nie można było przewidzieć w chwili zawarcia Umowy, Zamawiający może rozwiązać Umowę w terminie miesiąca od powzięcia wiadomości o powyższych okolicznościach.</w:t>
      </w:r>
    </w:p>
    <w:p w14:paraId="2F4FF29C" w14:textId="77777777" w:rsidR="0045786A" w:rsidRPr="00737C13" w:rsidRDefault="00F03821" w:rsidP="00B7285D">
      <w:pPr>
        <w:spacing w:line="288" w:lineRule="auto"/>
        <w:ind w:left="142"/>
        <w:jc w:val="center"/>
        <w:rPr>
          <w:b/>
          <w:bCs/>
          <w:sz w:val="22"/>
          <w:szCs w:val="22"/>
        </w:rPr>
      </w:pPr>
      <w:r w:rsidRPr="00737C13">
        <w:rPr>
          <w:b/>
          <w:bCs/>
          <w:sz w:val="22"/>
          <w:szCs w:val="22"/>
        </w:rPr>
        <w:t>§ 11</w:t>
      </w:r>
    </w:p>
    <w:p w14:paraId="291B26D6" w14:textId="77777777" w:rsidR="00013E3E" w:rsidRPr="00737C13" w:rsidRDefault="00013E3E" w:rsidP="00B7285D">
      <w:pPr>
        <w:spacing w:line="288" w:lineRule="auto"/>
        <w:ind w:left="142"/>
        <w:jc w:val="center"/>
        <w:rPr>
          <w:b/>
          <w:bCs/>
          <w:sz w:val="22"/>
          <w:szCs w:val="22"/>
        </w:rPr>
      </w:pPr>
      <w:r w:rsidRPr="00737C13">
        <w:rPr>
          <w:b/>
          <w:bCs/>
          <w:sz w:val="22"/>
          <w:szCs w:val="22"/>
        </w:rPr>
        <w:t>Kary umowne</w:t>
      </w:r>
    </w:p>
    <w:p w14:paraId="67685C9F" w14:textId="77777777" w:rsidR="00A0107A" w:rsidRPr="00737C13" w:rsidRDefault="00A0107A" w:rsidP="00A0107A">
      <w:pPr>
        <w:numPr>
          <w:ilvl w:val="0"/>
          <w:numId w:val="37"/>
        </w:numPr>
        <w:tabs>
          <w:tab w:val="clear" w:pos="360"/>
          <w:tab w:val="num" w:pos="0"/>
        </w:tabs>
        <w:overflowPunct w:val="0"/>
        <w:spacing w:line="276" w:lineRule="auto"/>
        <w:ind w:left="357" w:hanging="357"/>
        <w:jc w:val="both"/>
        <w:textAlignment w:val="baseline"/>
        <w:rPr>
          <w:sz w:val="22"/>
          <w:szCs w:val="22"/>
        </w:rPr>
      </w:pPr>
      <w:bookmarkStart w:id="9" w:name="_Hlk193055975"/>
      <w:r w:rsidRPr="00737C13">
        <w:rPr>
          <w:sz w:val="22"/>
          <w:szCs w:val="22"/>
        </w:rPr>
        <w:lastRenderedPageBreak/>
        <w:t>Wykonawca zapłaci Zamawiającemu karę umowną w przypadku:</w:t>
      </w:r>
    </w:p>
    <w:p w14:paraId="29B629A3" w14:textId="58FE9EB7" w:rsidR="00A0107A" w:rsidRDefault="00A0107A" w:rsidP="00737C13">
      <w:pPr>
        <w:pStyle w:val="Akapitzlist"/>
        <w:numPr>
          <w:ilvl w:val="0"/>
          <w:numId w:val="36"/>
        </w:numPr>
        <w:tabs>
          <w:tab w:val="clear" w:pos="360"/>
          <w:tab w:val="num" w:pos="1776"/>
        </w:tabs>
        <w:overflowPunct w:val="0"/>
        <w:spacing w:line="276" w:lineRule="auto"/>
        <w:ind w:left="1776"/>
        <w:jc w:val="both"/>
        <w:textAlignment w:val="baseline"/>
        <w:rPr>
          <w:sz w:val="22"/>
          <w:szCs w:val="22"/>
        </w:rPr>
      </w:pPr>
      <w:r w:rsidRPr="00737C13">
        <w:rPr>
          <w:sz w:val="22"/>
          <w:szCs w:val="22"/>
        </w:rPr>
        <w:t>niezgłoszenia się Wykonawcy w ustalonym przez Strony miejscu, terminie oraz czasie w wysokości - 200 (słownie: dwieście) zł za każde takie zdarzenie,</w:t>
      </w:r>
    </w:p>
    <w:p w14:paraId="4C681EF1" w14:textId="77777777" w:rsidR="00A0107A" w:rsidRDefault="00A0107A" w:rsidP="00737C13">
      <w:pPr>
        <w:pStyle w:val="Akapitzlist"/>
        <w:numPr>
          <w:ilvl w:val="0"/>
          <w:numId w:val="36"/>
        </w:numPr>
        <w:tabs>
          <w:tab w:val="clear" w:pos="360"/>
          <w:tab w:val="num" w:pos="1776"/>
        </w:tabs>
        <w:overflowPunct w:val="0"/>
        <w:spacing w:line="276" w:lineRule="auto"/>
        <w:ind w:left="1776"/>
        <w:jc w:val="both"/>
        <w:textAlignment w:val="baseline"/>
        <w:rPr>
          <w:sz w:val="22"/>
          <w:szCs w:val="22"/>
        </w:rPr>
      </w:pPr>
      <w:r w:rsidRPr="00737C13">
        <w:rPr>
          <w:sz w:val="22"/>
          <w:szCs w:val="22"/>
        </w:rPr>
        <w:t>opóźniania się Wykonawcy w wykonaniu transportu - za każde rozpoczęte 10 minut opóźnienia, w wysokości 50 (słownie: pięćdziesiąt) zł ,</w:t>
      </w:r>
    </w:p>
    <w:p w14:paraId="5177DD64" w14:textId="77777777" w:rsidR="00A0107A" w:rsidRDefault="00A0107A" w:rsidP="00737C13">
      <w:pPr>
        <w:pStyle w:val="Akapitzlist"/>
        <w:numPr>
          <w:ilvl w:val="0"/>
          <w:numId w:val="36"/>
        </w:numPr>
        <w:tabs>
          <w:tab w:val="clear" w:pos="360"/>
          <w:tab w:val="num" w:pos="1776"/>
        </w:tabs>
        <w:overflowPunct w:val="0"/>
        <w:spacing w:line="276" w:lineRule="auto"/>
        <w:ind w:left="1776"/>
        <w:jc w:val="both"/>
        <w:textAlignment w:val="baseline"/>
        <w:rPr>
          <w:sz w:val="22"/>
          <w:szCs w:val="22"/>
        </w:rPr>
      </w:pPr>
      <w:r w:rsidRPr="00737C13">
        <w:rPr>
          <w:sz w:val="22"/>
          <w:szCs w:val="22"/>
        </w:rPr>
        <w:t>nieposzanowania prywatności lub godności pacjenta podczas transportu pacjenta – w wysokości 5.000 (słownie: pięć tysięcy) zł za każde naruszenie,</w:t>
      </w:r>
    </w:p>
    <w:p w14:paraId="7E7516FF" w14:textId="77777777" w:rsidR="00A0107A" w:rsidRDefault="00A0107A" w:rsidP="00737C13">
      <w:pPr>
        <w:pStyle w:val="Akapitzlist"/>
        <w:numPr>
          <w:ilvl w:val="0"/>
          <w:numId w:val="36"/>
        </w:numPr>
        <w:tabs>
          <w:tab w:val="clear" w:pos="360"/>
          <w:tab w:val="num" w:pos="1776"/>
        </w:tabs>
        <w:overflowPunct w:val="0"/>
        <w:spacing w:line="276" w:lineRule="auto"/>
        <w:ind w:left="1776"/>
        <w:jc w:val="both"/>
        <w:textAlignment w:val="baseline"/>
        <w:rPr>
          <w:sz w:val="22"/>
          <w:szCs w:val="22"/>
        </w:rPr>
      </w:pPr>
      <w:r w:rsidRPr="00737C13">
        <w:rPr>
          <w:sz w:val="22"/>
          <w:szCs w:val="22"/>
        </w:rPr>
        <w:t>niezwłocznego niepowiadomienia Zamawiającego o utracie praw do świadczenia usług będących przedmiotem Umowy, w wysokości 5.000 (słownie: pięć tysięcy) zł,</w:t>
      </w:r>
    </w:p>
    <w:p w14:paraId="6D003463" w14:textId="77777777" w:rsidR="00A0107A" w:rsidRPr="00737C13" w:rsidRDefault="00A0107A" w:rsidP="00737C13">
      <w:pPr>
        <w:pStyle w:val="Akapitzlist"/>
        <w:numPr>
          <w:ilvl w:val="0"/>
          <w:numId w:val="36"/>
        </w:numPr>
        <w:tabs>
          <w:tab w:val="clear" w:pos="360"/>
          <w:tab w:val="num" w:pos="1776"/>
        </w:tabs>
        <w:overflowPunct w:val="0"/>
        <w:spacing w:line="276" w:lineRule="auto"/>
        <w:ind w:left="1776"/>
        <w:jc w:val="both"/>
        <w:textAlignment w:val="baseline"/>
        <w:rPr>
          <w:sz w:val="22"/>
          <w:szCs w:val="22"/>
        </w:rPr>
      </w:pPr>
      <w:r w:rsidRPr="00737C13">
        <w:rPr>
          <w:sz w:val="22"/>
          <w:szCs w:val="22"/>
        </w:rPr>
        <w:t xml:space="preserve">braku możliwości skontaktowania się z Wykonawcą, pod numerem telefonu wskazanym w § 2 ust. 1 Umowy, mimo trzykrotnego wybrania numeru, w wysokości 500,00 (słownie: pięćset) zł za każde takie zdarzenie, </w:t>
      </w:r>
    </w:p>
    <w:p w14:paraId="3BE6AEA1" w14:textId="4F142C84" w:rsidR="00A0107A" w:rsidRPr="00737C13" w:rsidRDefault="00A0107A" w:rsidP="00737C13">
      <w:pPr>
        <w:pStyle w:val="Akapitzlist"/>
        <w:numPr>
          <w:ilvl w:val="0"/>
          <w:numId w:val="37"/>
        </w:numPr>
        <w:overflowPunct w:val="0"/>
        <w:spacing w:line="276" w:lineRule="auto"/>
        <w:jc w:val="both"/>
        <w:textAlignment w:val="baseline"/>
        <w:rPr>
          <w:sz w:val="22"/>
          <w:szCs w:val="22"/>
        </w:rPr>
      </w:pPr>
      <w:r w:rsidRPr="00737C13">
        <w:rPr>
          <w:sz w:val="22"/>
          <w:szCs w:val="22"/>
        </w:rPr>
        <w:t xml:space="preserve">W przypadku nie spełnienia obowiązku, o którym mowa w § 2 ust. 11 Umowy Wykonawca zapłaci Zamawiającemu karę umowna w wysokości 5 000 (słownie: pięć tysięcy) zł za każdy dzień zwłoki w zarejestrowaniu na Portalu NFZ. </w:t>
      </w:r>
    </w:p>
    <w:p w14:paraId="1BC62949" w14:textId="77777777" w:rsidR="00A0107A" w:rsidRPr="00737C13" w:rsidRDefault="00A0107A" w:rsidP="00737C13">
      <w:pPr>
        <w:numPr>
          <w:ilvl w:val="0"/>
          <w:numId w:val="37"/>
        </w:numPr>
        <w:overflowPunct w:val="0"/>
        <w:spacing w:line="276" w:lineRule="auto"/>
        <w:ind w:left="357" w:hanging="357"/>
        <w:jc w:val="both"/>
        <w:textAlignment w:val="baseline"/>
        <w:rPr>
          <w:sz w:val="22"/>
          <w:szCs w:val="22"/>
        </w:rPr>
      </w:pPr>
      <w:r w:rsidRPr="00737C13">
        <w:rPr>
          <w:sz w:val="22"/>
          <w:szCs w:val="22"/>
        </w:rPr>
        <w:t xml:space="preserve">W przypadku </w:t>
      </w:r>
      <w:bookmarkStart w:id="10" w:name="_Hlk106005272"/>
      <w:r w:rsidRPr="00737C13">
        <w:rPr>
          <w:sz w:val="22"/>
          <w:szCs w:val="22"/>
        </w:rPr>
        <w:t>niezgłoszenia się Wykonawcy w ustalonym przez Strony miejscu, terminie oraz czasie,</w:t>
      </w:r>
      <w:bookmarkEnd w:id="10"/>
      <w:r w:rsidRPr="00737C13">
        <w:rPr>
          <w:sz w:val="22"/>
          <w:szCs w:val="22"/>
        </w:rPr>
        <w:t xml:space="preserve"> Zamawiający będzie miał prawo do zlecenia usługi transportu innemu wykonawcy, a kosztami za wykonaną przez ten podmiot usługę obciąży Wykonawcę</w:t>
      </w:r>
      <w:bookmarkStart w:id="11" w:name="_Hlk106009611"/>
      <w:r w:rsidRPr="00737C13">
        <w:rPr>
          <w:sz w:val="22"/>
          <w:szCs w:val="22"/>
        </w:rPr>
        <w:t xml:space="preserve">, </w:t>
      </w:r>
      <w:bookmarkStart w:id="12" w:name="_Hlk106005302"/>
      <w:r w:rsidRPr="00737C13">
        <w:rPr>
          <w:sz w:val="22"/>
          <w:szCs w:val="22"/>
        </w:rPr>
        <w:t>na co Wykonawca wyraża zgodę.</w:t>
      </w:r>
    </w:p>
    <w:bookmarkEnd w:id="11"/>
    <w:bookmarkEnd w:id="12"/>
    <w:p w14:paraId="1C2AA459" w14:textId="77777777" w:rsidR="00A0107A" w:rsidRPr="00737C13" w:rsidRDefault="00A0107A" w:rsidP="00737C13">
      <w:pPr>
        <w:numPr>
          <w:ilvl w:val="0"/>
          <w:numId w:val="37"/>
        </w:numPr>
        <w:overflowPunct w:val="0"/>
        <w:spacing w:line="276" w:lineRule="auto"/>
        <w:ind w:left="357" w:hanging="357"/>
        <w:jc w:val="both"/>
        <w:textAlignment w:val="baseline"/>
        <w:rPr>
          <w:sz w:val="22"/>
          <w:szCs w:val="22"/>
        </w:rPr>
      </w:pPr>
      <w:r w:rsidRPr="00737C13">
        <w:rPr>
          <w:sz w:val="22"/>
          <w:szCs w:val="22"/>
        </w:rPr>
        <w:t>Wykonawca zapłaci Zamawiającemu karę umowną w przypadku odstąpienia od Umowy przez Wykonawcę z przyczyn niezawinionych przez Zamawiającego, a także w przypadku rozwiązania Umowy z przyczyn, za które Wykonawca ponosi odpowiedzialność, w wysokości 10% łącznej wartości netto umowy.</w:t>
      </w:r>
    </w:p>
    <w:p w14:paraId="2AEFA11B" w14:textId="77777777" w:rsidR="00A0107A" w:rsidRPr="00737C13" w:rsidRDefault="00A0107A" w:rsidP="00737C13">
      <w:pPr>
        <w:numPr>
          <w:ilvl w:val="0"/>
          <w:numId w:val="37"/>
        </w:numPr>
        <w:overflowPunct w:val="0"/>
        <w:spacing w:line="276" w:lineRule="auto"/>
        <w:ind w:left="357" w:hanging="357"/>
        <w:jc w:val="both"/>
        <w:textAlignment w:val="baseline"/>
        <w:rPr>
          <w:sz w:val="22"/>
          <w:szCs w:val="22"/>
        </w:rPr>
      </w:pPr>
      <w:r w:rsidRPr="00737C13">
        <w:rPr>
          <w:sz w:val="22"/>
          <w:szCs w:val="22"/>
        </w:rPr>
        <w:t xml:space="preserve">W przypadku opóźnienia w zapłacie wynagrodzenia, Wykonawcy przysługuje prawo naliczenia odsetek ustawowych za opóźnienie. Wykonawca powstałe odsetki za opóźnienie doliczy i uwzględni każdorazowo w następnej wystawianej Zamawiającemu fakturze. </w:t>
      </w:r>
    </w:p>
    <w:p w14:paraId="46045A2E" w14:textId="77777777" w:rsidR="00A0107A" w:rsidRPr="00737C13" w:rsidRDefault="00A0107A" w:rsidP="00737C13">
      <w:pPr>
        <w:numPr>
          <w:ilvl w:val="0"/>
          <w:numId w:val="37"/>
        </w:numPr>
        <w:overflowPunct w:val="0"/>
        <w:spacing w:line="276" w:lineRule="auto"/>
        <w:ind w:left="357" w:hanging="357"/>
        <w:jc w:val="both"/>
        <w:textAlignment w:val="baseline"/>
        <w:rPr>
          <w:sz w:val="22"/>
          <w:szCs w:val="22"/>
        </w:rPr>
      </w:pPr>
      <w:r w:rsidRPr="00737C13">
        <w:rPr>
          <w:sz w:val="22"/>
          <w:szCs w:val="22"/>
        </w:rPr>
        <w:t>Zamawiającemu przysługuje prawo dochodzenia odszkodowania przewyższającego wysokość kar umownych na zasadach ogólnych określonych w Kodeksie cywilnym.</w:t>
      </w:r>
    </w:p>
    <w:p w14:paraId="30047A97" w14:textId="77777777" w:rsidR="00A0107A" w:rsidRPr="00737C13" w:rsidRDefault="00A0107A" w:rsidP="00737C13">
      <w:pPr>
        <w:numPr>
          <w:ilvl w:val="0"/>
          <w:numId w:val="37"/>
        </w:numPr>
        <w:overflowPunct w:val="0"/>
        <w:spacing w:line="276" w:lineRule="auto"/>
        <w:ind w:left="357" w:hanging="357"/>
        <w:jc w:val="both"/>
        <w:textAlignment w:val="baseline"/>
        <w:rPr>
          <w:sz w:val="22"/>
          <w:szCs w:val="22"/>
        </w:rPr>
      </w:pPr>
      <w:r w:rsidRPr="00737C13">
        <w:rPr>
          <w:sz w:val="22"/>
          <w:szCs w:val="22"/>
        </w:rPr>
        <w:t xml:space="preserve">Zamawiający ma prawo do potrącenia kar umownych z należnego Wykonawcy wynagrodzenia, </w:t>
      </w:r>
      <w:bookmarkStart w:id="13" w:name="_Hlk106009780"/>
      <w:r w:rsidRPr="00737C13">
        <w:rPr>
          <w:sz w:val="22"/>
          <w:szCs w:val="22"/>
        </w:rPr>
        <w:t>a Wykonawca wyraża na powyższe zgodę.</w:t>
      </w:r>
    </w:p>
    <w:p w14:paraId="36DFD191" w14:textId="77777777" w:rsidR="00A0107A" w:rsidRPr="00737C13" w:rsidRDefault="00A0107A" w:rsidP="00737C13">
      <w:pPr>
        <w:numPr>
          <w:ilvl w:val="0"/>
          <w:numId w:val="37"/>
        </w:numPr>
        <w:overflowPunct w:val="0"/>
        <w:spacing w:line="276" w:lineRule="auto"/>
        <w:ind w:left="357" w:hanging="357"/>
        <w:jc w:val="both"/>
        <w:textAlignment w:val="baseline"/>
        <w:rPr>
          <w:sz w:val="22"/>
          <w:szCs w:val="22"/>
        </w:rPr>
      </w:pPr>
      <w:bookmarkStart w:id="14" w:name="_Hlk106005430"/>
      <w:r w:rsidRPr="00737C13">
        <w:rPr>
          <w:sz w:val="22"/>
          <w:szCs w:val="22"/>
        </w:rPr>
        <w:t>Łączna wysokość kar umownych nie przekroczy 10 % wartości umowy netto.</w:t>
      </w:r>
    </w:p>
    <w:bookmarkEnd w:id="9"/>
    <w:bookmarkEnd w:id="13"/>
    <w:bookmarkEnd w:id="14"/>
    <w:p w14:paraId="3AC12F3F" w14:textId="77777777" w:rsidR="00180263" w:rsidRPr="00737C13" w:rsidRDefault="00180263" w:rsidP="00B7285D">
      <w:pPr>
        <w:spacing w:line="288" w:lineRule="auto"/>
        <w:jc w:val="center"/>
        <w:rPr>
          <w:b/>
          <w:sz w:val="22"/>
          <w:szCs w:val="22"/>
        </w:rPr>
      </w:pPr>
      <w:r w:rsidRPr="00737C13">
        <w:rPr>
          <w:b/>
          <w:sz w:val="22"/>
          <w:szCs w:val="22"/>
        </w:rPr>
        <w:t>§ 1</w:t>
      </w:r>
      <w:r w:rsidR="004539FA" w:rsidRPr="00737C13">
        <w:rPr>
          <w:b/>
          <w:sz w:val="22"/>
          <w:szCs w:val="22"/>
        </w:rPr>
        <w:t>2</w:t>
      </w:r>
    </w:p>
    <w:p w14:paraId="203E6A04" w14:textId="77777777" w:rsidR="00E47B1C" w:rsidRPr="00737C13" w:rsidRDefault="00E47B1C" w:rsidP="00B7285D">
      <w:pPr>
        <w:spacing w:line="288" w:lineRule="auto"/>
        <w:ind w:left="142"/>
        <w:jc w:val="center"/>
        <w:rPr>
          <w:b/>
          <w:bCs/>
          <w:sz w:val="22"/>
          <w:szCs w:val="22"/>
        </w:rPr>
      </w:pPr>
      <w:r w:rsidRPr="00737C13">
        <w:rPr>
          <w:b/>
          <w:bCs/>
          <w:sz w:val="22"/>
          <w:szCs w:val="22"/>
        </w:rPr>
        <w:t>Zmiany umowy</w:t>
      </w:r>
    </w:p>
    <w:p w14:paraId="3FCC1105" w14:textId="77777777" w:rsidR="00A0107A" w:rsidRPr="00737C13" w:rsidRDefault="00A0107A" w:rsidP="00A0107A">
      <w:pPr>
        <w:pStyle w:val="Akapitzlist"/>
        <w:numPr>
          <w:ilvl w:val="0"/>
          <w:numId w:val="38"/>
        </w:numPr>
        <w:suppressAutoHyphens w:val="0"/>
        <w:autoSpaceDE/>
        <w:spacing w:after="160" w:line="276" w:lineRule="auto"/>
        <w:contextualSpacing/>
        <w:jc w:val="both"/>
        <w:rPr>
          <w:sz w:val="22"/>
          <w:szCs w:val="22"/>
        </w:rPr>
      </w:pPr>
      <w:bookmarkStart w:id="15" w:name="_Hlk192860167"/>
      <w:r w:rsidRPr="00737C13">
        <w:rPr>
          <w:sz w:val="22"/>
          <w:szCs w:val="22"/>
        </w:rPr>
        <w:t xml:space="preserve">Zamawiający przewiduje możliwość dokonania następujących zmian umowy: </w:t>
      </w:r>
    </w:p>
    <w:p w14:paraId="12B5C084" w14:textId="77777777" w:rsidR="00A0107A" w:rsidRPr="00737C13" w:rsidRDefault="00A0107A" w:rsidP="00A0107A">
      <w:pPr>
        <w:widowControl w:val="0"/>
        <w:numPr>
          <w:ilvl w:val="1"/>
          <w:numId w:val="38"/>
        </w:numPr>
        <w:autoSpaceDE/>
        <w:spacing w:before="120" w:line="276" w:lineRule="auto"/>
        <w:ind w:left="851" w:hanging="284"/>
        <w:jc w:val="both"/>
        <w:rPr>
          <w:sz w:val="22"/>
          <w:szCs w:val="22"/>
        </w:rPr>
      </w:pPr>
      <w:r w:rsidRPr="00737C13">
        <w:rPr>
          <w:sz w:val="22"/>
          <w:szCs w:val="22"/>
        </w:rPr>
        <w:t xml:space="preserve">w zakresie zmian w komparycji umowy (dotyczących </w:t>
      </w:r>
      <w:proofErr w:type="spellStart"/>
      <w:r w:rsidRPr="00737C13">
        <w:rPr>
          <w:sz w:val="22"/>
          <w:szCs w:val="22"/>
        </w:rPr>
        <w:t>np</w:t>
      </w:r>
      <w:proofErr w:type="spellEnd"/>
      <w:r w:rsidRPr="00737C13">
        <w:rPr>
          <w:sz w:val="22"/>
          <w:szCs w:val="22"/>
        </w:rPr>
        <w:t>: nazwy, siedziby), literówek, systematyki umowy, podstaw prawnych aktów prawnych przywołanych w umowie, osób odpowiedzialnych za realizację przedmiotu umowy, podwykonawców, zasad realizacji umowy, warunków płatności;</w:t>
      </w:r>
    </w:p>
    <w:p w14:paraId="61A7374E" w14:textId="77777777" w:rsidR="00A0107A" w:rsidRPr="00737C13" w:rsidRDefault="00A0107A" w:rsidP="00A0107A">
      <w:pPr>
        <w:widowControl w:val="0"/>
        <w:numPr>
          <w:ilvl w:val="1"/>
          <w:numId w:val="38"/>
        </w:numPr>
        <w:autoSpaceDE/>
        <w:spacing w:line="276" w:lineRule="auto"/>
        <w:ind w:left="851" w:hanging="284"/>
        <w:jc w:val="both"/>
        <w:rPr>
          <w:sz w:val="22"/>
          <w:szCs w:val="22"/>
        </w:rPr>
      </w:pPr>
      <w:r w:rsidRPr="00737C13">
        <w:rPr>
          <w:sz w:val="22"/>
          <w:szCs w:val="22"/>
        </w:rPr>
        <w:t>gdy nastąpi zmiana powszechnie obowiązujących przepisów prawa w zakresie mającym wpływ na realizację przedmiotu umowy;</w:t>
      </w:r>
    </w:p>
    <w:p w14:paraId="6701A3BE" w14:textId="77777777" w:rsidR="00A0107A" w:rsidRPr="00737C13" w:rsidRDefault="00A0107A" w:rsidP="00A0107A">
      <w:pPr>
        <w:widowControl w:val="0"/>
        <w:numPr>
          <w:ilvl w:val="1"/>
          <w:numId w:val="38"/>
        </w:numPr>
        <w:autoSpaceDE/>
        <w:spacing w:line="276" w:lineRule="auto"/>
        <w:ind w:left="851" w:hanging="284"/>
        <w:jc w:val="both"/>
        <w:rPr>
          <w:sz w:val="22"/>
          <w:szCs w:val="22"/>
        </w:rPr>
      </w:pPr>
      <w:r w:rsidRPr="00737C13">
        <w:rPr>
          <w:sz w:val="22"/>
          <w:szCs w:val="22"/>
        </w:rPr>
        <w:t xml:space="preserve">w zakresie wynagrodzenia Wykonawcy w przypadku zmiany przepisów powszechnie obowiązujących dotyczących zmiany stawki podatku VAT w ramach niniejszej umowy - jeżeli Wykonawca, wykaże, że zmiany te miały wpływ na koszty wykonania przez niego zamówienia. Zmiana jest dopuszczalna, jeżeli Wykonawca udowodni przedstawiając odpowiednie dokumenty, że w związku z ww. zmianą i z jej powodu poniesie stratę z tytułu realizacji umowy (koszty realizacji całej Umowy przekroczą ustalone w umowie wynagrodzenie). W takiej sytuacji dopuszczalna jest zmiana wysokości Wynagrodzenia Wykonawcy za jeszcze niewykonany przedmiot umowy, poprzez jego zwiększenie </w:t>
      </w:r>
      <w:r w:rsidRPr="00737C13">
        <w:rPr>
          <w:sz w:val="22"/>
          <w:szCs w:val="22"/>
        </w:rPr>
        <w:lastRenderedPageBreak/>
        <w:t xml:space="preserve">w stopniu nie większym niż koszt realizacji niewykonanej części umowy. </w:t>
      </w:r>
      <w:bookmarkStart w:id="16" w:name="_Hlk192859722"/>
      <w:r w:rsidRPr="00737C13">
        <w:rPr>
          <w:sz w:val="22"/>
          <w:szCs w:val="22"/>
        </w:rPr>
        <w:t>Zmiana wchodzi w życie od dnia podpisania aneksu do umowy z mocą obowiązującą od wejścia w życie nowej stawki podatku VAT;</w:t>
      </w:r>
    </w:p>
    <w:bookmarkEnd w:id="16"/>
    <w:p w14:paraId="44F3AC41" w14:textId="77777777" w:rsidR="00A0107A" w:rsidRPr="00737C13" w:rsidRDefault="00A0107A" w:rsidP="00A0107A">
      <w:pPr>
        <w:numPr>
          <w:ilvl w:val="1"/>
          <w:numId w:val="38"/>
        </w:numPr>
        <w:suppressAutoHyphens w:val="0"/>
        <w:autoSpaceDE/>
        <w:spacing w:line="276" w:lineRule="auto"/>
        <w:ind w:left="851" w:hanging="284"/>
        <w:jc w:val="both"/>
        <w:rPr>
          <w:sz w:val="22"/>
          <w:szCs w:val="22"/>
        </w:rPr>
      </w:pPr>
      <w:r w:rsidRPr="00737C13">
        <w:rPr>
          <w:sz w:val="22"/>
          <w:szCs w:val="22"/>
        </w:rPr>
        <w:t>w zakresie zmiany wysokości wynagrodzenia w przypadku zmiany wysokości minimalnego wynagrodzenia za pracę albo wysokości minimalnej stawki godzinowej, ustalonych na podstawie ustawy z dnia 10 października 2002 r. o minimalnym wynagrodzeniu za pracę, jeżeli zmiany te będą miały wpływ na koszty wykonania zamówienia przez Wykonawcę. Zmiana wchodzi w życie od dnia podpisania aneksu do umowy z mocą obowiązującą od dnia, w którym nastąpiła zmiana wysokości minimalnego wynagrodzenia za pracę albo wysokości minimalnej stawki godzinowej, ustalonych na podstawie ustawy o minimalnym wynagrodzeniu za pracę. Wynagrodzenie Wykonawcy ulegnie zmianie o wartość wzrostu całkowitego kosztu Wykonawcy wynikającego ze zwiększenia wynagrodzeń osób bezpośrednio wykonujących zamówienie do wysokości aktualnie obowiązującego minimalnego wynagrodzenia, z uwzględnieniem wszystkich obciążeń publicznoprawnych od kwoty wzrostu minimalnego wynagrodzenia;</w:t>
      </w:r>
    </w:p>
    <w:p w14:paraId="53241998" w14:textId="77777777" w:rsidR="00A0107A" w:rsidRPr="00737C13" w:rsidRDefault="00A0107A" w:rsidP="00A0107A">
      <w:pPr>
        <w:numPr>
          <w:ilvl w:val="1"/>
          <w:numId w:val="38"/>
        </w:numPr>
        <w:suppressAutoHyphens w:val="0"/>
        <w:autoSpaceDE/>
        <w:spacing w:line="276" w:lineRule="auto"/>
        <w:ind w:left="851" w:hanging="284"/>
        <w:jc w:val="both"/>
        <w:rPr>
          <w:sz w:val="22"/>
          <w:szCs w:val="22"/>
        </w:rPr>
      </w:pPr>
      <w:r w:rsidRPr="00737C13">
        <w:rPr>
          <w:sz w:val="22"/>
          <w:szCs w:val="22"/>
        </w:rPr>
        <w:t>W zakresie zmiany wynagrodzenia w przypadku zmiany zasad podlegania ubezpieczeniom społecznym lub ubezpieczeniu zdrowotnemu lub wysokości stawki składki na ubezpieczenia społeczne lub ubezpieczenie zdrowotne. Zmiana wchodzi w życie od dnia podpisania aneksu do umowy z mocą obowiązującą od dnia, w którym nastąpiła zmiana zasad podlegania ubezpieczeniom społecznym lub ubezpieczeniu zdrowotnemu lub wysokości składki na ubezpieczenia społeczne lub zdrowotne.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2AF6D036" w14:textId="77777777" w:rsidR="00A0107A" w:rsidRPr="00737C13" w:rsidRDefault="00A0107A" w:rsidP="00A0107A">
      <w:pPr>
        <w:numPr>
          <w:ilvl w:val="1"/>
          <w:numId w:val="38"/>
        </w:numPr>
        <w:suppressAutoHyphens w:val="0"/>
        <w:autoSpaceDE/>
        <w:spacing w:line="276" w:lineRule="auto"/>
        <w:ind w:left="851" w:hanging="284"/>
        <w:jc w:val="both"/>
        <w:rPr>
          <w:sz w:val="22"/>
          <w:szCs w:val="22"/>
        </w:rPr>
      </w:pPr>
      <w:r w:rsidRPr="00737C13">
        <w:rPr>
          <w:sz w:val="22"/>
          <w:szCs w:val="22"/>
        </w:rPr>
        <w:t xml:space="preserve">w zakresie wynagrodzenia Wykonawcy w przypadku zmiany zasad gromadzenia i wysokości wpłat do pracowniczych planów kapitałowych, o których mowa w </w:t>
      </w:r>
      <w:hyperlink r:id="rId12" w:anchor="/document/18781862?cm=DOCUMENT" w:tgtFrame="_blank" w:history="1">
        <w:r w:rsidRPr="00737C13">
          <w:rPr>
            <w:rStyle w:val="Hipercze"/>
            <w:sz w:val="22"/>
            <w:szCs w:val="22"/>
          </w:rPr>
          <w:t>ustawie</w:t>
        </w:r>
      </w:hyperlink>
      <w:r w:rsidRPr="00737C13">
        <w:rPr>
          <w:sz w:val="22"/>
          <w:szCs w:val="22"/>
        </w:rPr>
        <w:t xml:space="preserve"> z dnia 4 października 2018 r. o pracowniczych planach kapitałowych, jeżeli zmiany te będą miały wpływ na koszty wykonania zamówienia przez Wykonawcę. Zmiana wchodzi w życie od dnia podpisania aneksu do umowy z mocą obowiązującą od dnia, w którym nastąpiła zmiana zasad </w:t>
      </w:r>
      <w:r w:rsidRPr="00737C13">
        <w:rPr>
          <w:sz w:val="22"/>
          <w:szCs w:val="22"/>
          <w:shd w:val="clear" w:color="auto" w:fill="FFFFFF"/>
        </w:rPr>
        <w:t xml:space="preserve">gromadzenia i wysokości wpłat do pracowniczych planów kapitałowych, o których mowa w </w:t>
      </w:r>
      <w:hyperlink r:id="rId13" w:anchor="/document/18781862?cm=DOCUMENT" w:tgtFrame="_blank" w:history="1">
        <w:r w:rsidRPr="00737C13">
          <w:rPr>
            <w:rStyle w:val="Hipercze"/>
            <w:sz w:val="22"/>
            <w:szCs w:val="22"/>
            <w:shd w:val="clear" w:color="auto" w:fill="FFFFFF"/>
          </w:rPr>
          <w:t>ustawie</w:t>
        </w:r>
      </w:hyperlink>
      <w:r w:rsidRPr="00737C13">
        <w:rPr>
          <w:sz w:val="22"/>
          <w:szCs w:val="22"/>
          <w:shd w:val="clear" w:color="auto" w:fill="FFFFFF"/>
        </w:rPr>
        <w:t xml:space="preserve"> o pracowniczych planach kapitałowych</w:t>
      </w:r>
      <w:r w:rsidRPr="00737C13">
        <w:rPr>
          <w:sz w:val="22"/>
          <w:szCs w:val="22"/>
        </w:rPr>
        <w:t>;</w:t>
      </w:r>
    </w:p>
    <w:p w14:paraId="599E61FC" w14:textId="77777777" w:rsidR="00A0107A" w:rsidRPr="00737C13" w:rsidRDefault="00A0107A" w:rsidP="00A0107A">
      <w:pPr>
        <w:numPr>
          <w:ilvl w:val="1"/>
          <w:numId w:val="38"/>
        </w:numPr>
        <w:suppressAutoHyphens w:val="0"/>
        <w:autoSpaceDE/>
        <w:spacing w:line="276" w:lineRule="auto"/>
        <w:ind w:left="851" w:hanging="284"/>
        <w:jc w:val="both"/>
        <w:rPr>
          <w:sz w:val="22"/>
          <w:szCs w:val="22"/>
        </w:rPr>
      </w:pPr>
      <w:r w:rsidRPr="00737C13">
        <w:rPr>
          <w:sz w:val="22"/>
          <w:szCs w:val="22"/>
        </w:rPr>
        <w:t>w zakresie wydłużenia terminu realizacji umowy, w przypadku niewykorzystania wartości umowy do dnia jej zakończenia, z zastosowaniem cen określonych w umowie, do momentu wyczerpania wartości umowy;</w:t>
      </w:r>
    </w:p>
    <w:p w14:paraId="2C21ED7F" w14:textId="77777777" w:rsidR="00A0107A" w:rsidRPr="00737C13" w:rsidRDefault="00A0107A" w:rsidP="00A0107A">
      <w:pPr>
        <w:widowControl w:val="0"/>
        <w:numPr>
          <w:ilvl w:val="1"/>
          <w:numId w:val="38"/>
        </w:numPr>
        <w:autoSpaceDE/>
        <w:spacing w:line="276" w:lineRule="auto"/>
        <w:ind w:left="851" w:hanging="284"/>
        <w:jc w:val="both"/>
        <w:rPr>
          <w:sz w:val="22"/>
          <w:szCs w:val="22"/>
        </w:rPr>
      </w:pPr>
      <w:r w:rsidRPr="00737C13">
        <w:rPr>
          <w:sz w:val="22"/>
          <w:szCs w:val="22"/>
        </w:rPr>
        <w:t>innych zmian, których nie można przewidzieć w chwili zawierania Umowy pod warunkiem, że zmiany te będą korzystne dla Zamawiającego oraz zgodne z obowiązującymi przepisami prawa.</w:t>
      </w:r>
    </w:p>
    <w:p w14:paraId="2CA0D8A9" w14:textId="0E3CD371" w:rsidR="00A0107A" w:rsidRPr="00737C13" w:rsidRDefault="00A0107A" w:rsidP="00A0107A">
      <w:pPr>
        <w:pStyle w:val="Tekstpodstawowy21"/>
        <w:numPr>
          <w:ilvl w:val="0"/>
          <w:numId w:val="38"/>
        </w:numPr>
        <w:spacing w:line="276" w:lineRule="auto"/>
        <w:jc w:val="both"/>
        <w:rPr>
          <w:rFonts w:ascii="Times New Roman" w:hAnsi="Times New Roman" w:cs="Times New Roman"/>
          <w:b/>
          <w:i/>
          <w:iCs/>
          <w:sz w:val="22"/>
          <w:szCs w:val="22"/>
        </w:rPr>
      </w:pPr>
      <w:bookmarkStart w:id="17" w:name="_Hlk165899769"/>
      <w:r w:rsidRPr="00737C13">
        <w:rPr>
          <w:rFonts w:ascii="Times New Roman" w:hAnsi="Times New Roman" w:cs="Times New Roman"/>
          <w:bCs/>
          <w:iCs/>
          <w:sz w:val="22"/>
          <w:szCs w:val="22"/>
        </w:rPr>
        <w:t>Umowa może ulec zmianie nie więcej jednak niż o 10 % łącznej niezrealizowanej wartości Umowy określonej w § 5 ust. 2 w przypadku zmiany poziomu cen materiałów lub kosztów związanych z realizacją zamówienia o 15 % w stosunku do daty zawarcia umowy. Podstawą do ustalenia zmiany cen będzie średnioroczny wskaźnik cen towarów i usług konsumpcyjnych ogółem w stosunku do roku podpisania umowy, ogłoszony przez Prezesa GUS. Zmiana ceny nie może następować częściej niż raz na 12 miesięcy.</w:t>
      </w:r>
    </w:p>
    <w:bookmarkEnd w:id="15"/>
    <w:bookmarkEnd w:id="17"/>
    <w:p w14:paraId="504E7E01" w14:textId="77777777" w:rsidR="00A0107A" w:rsidRPr="00737C13" w:rsidRDefault="00A0107A" w:rsidP="00B7285D">
      <w:pPr>
        <w:widowControl w:val="0"/>
        <w:autoSpaceDE/>
        <w:spacing w:line="288" w:lineRule="auto"/>
        <w:jc w:val="both"/>
        <w:rPr>
          <w:sz w:val="22"/>
          <w:szCs w:val="22"/>
        </w:rPr>
      </w:pPr>
    </w:p>
    <w:p w14:paraId="2985868A" w14:textId="77777777" w:rsidR="00E47B1C" w:rsidRPr="00737C13" w:rsidRDefault="00E47B1C" w:rsidP="00B7285D">
      <w:pPr>
        <w:spacing w:line="288" w:lineRule="auto"/>
        <w:jc w:val="center"/>
        <w:rPr>
          <w:b/>
          <w:sz w:val="22"/>
          <w:szCs w:val="22"/>
        </w:rPr>
      </w:pPr>
      <w:r w:rsidRPr="00737C13">
        <w:rPr>
          <w:b/>
          <w:sz w:val="22"/>
          <w:szCs w:val="22"/>
        </w:rPr>
        <w:t>§ 1</w:t>
      </w:r>
      <w:r w:rsidR="004539FA" w:rsidRPr="00737C13">
        <w:rPr>
          <w:b/>
          <w:sz w:val="22"/>
          <w:szCs w:val="22"/>
        </w:rPr>
        <w:t>3</w:t>
      </w:r>
    </w:p>
    <w:p w14:paraId="24D54275" w14:textId="77777777" w:rsidR="00A0107A" w:rsidRPr="00737C13" w:rsidRDefault="00A0107A" w:rsidP="00A0107A">
      <w:pPr>
        <w:spacing w:line="276" w:lineRule="auto"/>
        <w:jc w:val="center"/>
        <w:rPr>
          <w:sz w:val="22"/>
          <w:szCs w:val="22"/>
        </w:rPr>
      </w:pPr>
      <w:r w:rsidRPr="00737C13">
        <w:rPr>
          <w:b/>
          <w:sz w:val="22"/>
          <w:szCs w:val="22"/>
        </w:rPr>
        <w:t>Siła wyższa</w:t>
      </w:r>
    </w:p>
    <w:p w14:paraId="24634BC9" w14:textId="77777777" w:rsidR="00A0107A" w:rsidRPr="00737C13" w:rsidRDefault="00A0107A" w:rsidP="00A0107A">
      <w:pPr>
        <w:numPr>
          <w:ilvl w:val="0"/>
          <w:numId w:val="39"/>
        </w:numPr>
        <w:tabs>
          <w:tab w:val="left" w:pos="283"/>
          <w:tab w:val="left" w:pos="567"/>
        </w:tabs>
        <w:autoSpaceDE/>
        <w:spacing w:line="276" w:lineRule="auto"/>
        <w:ind w:left="283" w:hanging="283"/>
        <w:jc w:val="both"/>
        <w:rPr>
          <w:sz w:val="22"/>
          <w:szCs w:val="22"/>
        </w:rPr>
      </w:pPr>
      <w:r w:rsidRPr="00737C13">
        <w:rPr>
          <w:sz w:val="22"/>
          <w:szCs w:val="22"/>
        </w:rPr>
        <w:t>Strony nie są odpowiedzialne za naruszenie obowiązków wynikających z Umowy w przypadku, gdy wyłączną przyczyną naruszenia jest działanie siły wyższej.</w:t>
      </w:r>
      <w:r w:rsidRPr="00737C13">
        <w:rPr>
          <w:spacing w:val="-3"/>
          <w:sz w:val="22"/>
          <w:szCs w:val="22"/>
        </w:rPr>
        <w:t xml:space="preserve"> </w:t>
      </w:r>
      <w:r w:rsidRPr="00737C13">
        <w:rPr>
          <w:sz w:val="22"/>
          <w:szCs w:val="22"/>
        </w:rPr>
        <w:t xml:space="preserve">Każda ze Stron może powołać się na wystąpienie siły wyższej, jeżeli wykonanie jakichś zobowiązań wynikających z zawartej umowy </w:t>
      </w:r>
      <w:r w:rsidRPr="00737C13">
        <w:rPr>
          <w:sz w:val="22"/>
          <w:szCs w:val="22"/>
        </w:rPr>
        <w:lastRenderedPageBreak/>
        <w:t xml:space="preserve">napotyka na trudności niemożliwe do przezwyciężenia, przy czym Strony będą podejmować wszelkie działania zmierzające do zminimalizowania skutków wystąpienia siły wyższej. </w:t>
      </w:r>
    </w:p>
    <w:p w14:paraId="105F2A3A" w14:textId="77777777" w:rsidR="00A0107A" w:rsidRPr="00737C13" w:rsidRDefault="00A0107A" w:rsidP="00A0107A">
      <w:pPr>
        <w:numPr>
          <w:ilvl w:val="0"/>
          <w:numId w:val="39"/>
        </w:numPr>
        <w:tabs>
          <w:tab w:val="left" w:pos="283"/>
          <w:tab w:val="left" w:pos="567"/>
        </w:tabs>
        <w:autoSpaceDE/>
        <w:spacing w:line="276" w:lineRule="auto"/>
        <w:ind w:left="283" w:hanging="283"/>
        <w:jc w:val="both"/>
        <w:rPr>
          <w:sz w:val="22"/>
          <w:szCs w:val="22"/>
        </w:rPr>
      </w:pPr>
      <w:r w:rsidRPr="00737C13">
        <w:rPr>
          <w:sz w:val="22"/>
          <w:szCs w:val="22"/>
        </w:rPr>
        <w:t>Przez siłę wyższą rozumie się zdarzenie, bądź połączenie zdarzeń lub okoliczności, niezależnych od Stron, które zasadniczo utrudniają lub uniemożliwiają wykonywanie zobowiązań danej Strony wynikających z Umowy, znajdujące się poza realną kontrolą Stron, których nie można było przewidzieć lub które, chociaż przewidywalne, były nieuniknione</w:t>
      </w:r>
      <w:r w:rsidRPr="00737C13">
        <w:rPr>
          <w:b/>
          <w:sz w:val="22"/>
          <w:szCs w:val="22"/>
        </w:rPr>
        <w:t xml:space="preserve"> </w:t>
      </w:r>
      <w:r w:rsidRPr="00737C13">
        <w:rPr>
          <w:sz w:val="22"/>
          <w:szCs w:val="22"/>
        </w:rPr>
        <w:t>mimo zachowania należytej staranności, jak np. powodzie, pożary o dużych rozmiarach, wybuchy wulkanów, trzęsienia ziemi, epidemie, zamieszki, strajki generalne, działania zbrojne, działania władzy państwowej ograniczające swobodę przepływu osób lub towarów, wprowadzające zakazy importu, blokady granic i portów, trwające dłużej niż 2 (dwa) dni.</w:t>
      </w:r>
    </w:p>
    <w:p w14:paraId="2DE39C22" w14:textId="77777777" w:rsidR="00A0107A" w:rsidRPr="00737C13" w:rsidRDefault="00A0107A" w:rsidP="00A0107A">
      <w:pPr>
        <w:numPr>
          <w:ilvl w:val="0"/>
          <w:numId w:val="39"/>
        </w:numPr>
        <w:tabs>
          <w:tab w:val="left" w:pos="283"/>
          <w:tab w:val="left" w:pos="567"/>
        </w:tabs>
        <w:autoSpaceDE/>
        <w:spacing w:line="276" w:lineRule="auto"/>
        <w:ind w:left="283" w:hanging="283"/>
        <w:jc w:val="both"/>
        <w:rPr>
          <w:sz w:val="22"/>
          <w:szCs w:val="22"/>
        </w:rPr>
      </w:pPr>
      <w:r w:rsidRPr="00737C13">
        <w:rPr>
          <w:sz w:val="22"/>
          <w:szCs w:val="22"/>
        </w:rPr>
        <w:t>W przypadku zaistnienia siły wyższej Strona, której dotyczy działanie siły wyższej, zobowiązana jest niezwłocznie, nie później niż w terminie 2 dni od wystąpienia zdarzenia siły wyższej, poinformować drugą Stronę na piśmie na czym polega wystąpienie siły wyższej wraz ze wskazaniem przewidywanego czasu trwania przeszkody w realizacji wynikających z umowy obowiązków.</w:t>
      </w:r>
    </w:p>
    <w:p w14:paraId="0FE98C83" w14:textId="77777777" w:rsidR="00A0107A" w:rsidRPr="00737C13" w:rsidRDefault="00A0107A" w:rsidP="00A0107A">
      <w:pPr>
        <w:numPr>
          <w:ilvl w:val="0"/>
          <w:numId w:val="39"/>
        </w:numPr>
        <w:tabs>
          <w:tab w:val="left" w:pos="283"/>
          <w:tab w:val="left" w:pos="567"/>
        </w:tabs>
        <w:autoSpaceDE/>
        <w:spacing w:line="276" w:lineRule="auto"/>
        <w:ind w:left="283" w:hanging="283"/>
        <w:jc w:val="both"/>
        <w:rPr>
          <w:sz w:val="22"/>
          <w:szCs w:val="22"/>
        </w:rPr>
      </w:pPr>
      <w:r w:rsidRPr="00737C13">
        <w:rPr>
          <w:sz w:val="22"/>
          <w:szCs w:val="22"/>
        </w:rPr>
        <w:t xml:space="preserve">W przypadku opóźnienia realizacji Umowy z powodu wystąpienia siły wyższej, Zamawiający odstąpi od naliczania kar umownych.  </w:t>
      </w:r>
    </w:p>
    <w:p w14:paraId="362C2F04" w14:textId="77777777" w:rsidR="00A0107A" w:rsidRPr="00737C13" w:rsidRDefault="00A0107A" w:rsidP="00B7285D">
      <w:pPr>
        <w:spacing w:line="288" w:lineRule="auto"/>
        <w:jc w:val="center"/>
        <w:rPr>
          <w:b/>
          <w:sz w:val="22"/>
          <w:szCs w:val="22"/>
        </w:rPr>
      </w:pPr>
    </w:p>
    <w:p w14:paraId="242E27C2" w14:textId="1066DB0B" w:rsidR="00A0107A" w:rsidRPr="00737C13" w:rsidRDefault="00A0107A" w:rsidP="00B7285D">
      <w:pPr>
        <w:spacing w:line="288" w:lineRule="auto"/>
        <w:jc w:val="center"/>
        <w:rPr>
          <w:b/>
          <w:sz w:val="22"/>
          <w:szCs w:val="22"/>
        </w:rPr>
      </w:pPr>
      <w:r w:rsidRPr="00737C13">
        <w:rPr>
          <w:b/>
          <w:sz w:val="22"/>
          <w:szCs w:val="22"/>
        </w:rPr>
        <w:t>§ 14</w:t>
      </w:r>
    </w:p>
    <w:p w14:paraId="02872F02" w14:textId="268006DA" w:rsidR="009505D6" w:rsidRPr="00737C13" w:rsidRDefault="009505D6" w:rsidP="00B7285D">
      <w:pPr>
        <w:spacing w:line="288" w:lineRule="auto"/>
        <w:jc w:val="center"/>
        <w:rPr>
          <w:b/>
          <w:sz w:val="22"/>
          <w:szCs w:val="22"/>
        </w:rPr>
      </w:pPr>
      <w:r w:rsidRPr="00737C13">
        <w:rPr>
          <w:b/>
          <w:sz w:val="22"/>
          <w:szCs w:val="22"/>
        </w:rPr>
        <w:t xml:space="preserve">Postanowienia </w:t>
      </w:r>
      <w:r w:rsidR="00A0107A" w:rsidRPr="00737C13">
        <w:rPr>
          <w:b/>
          <w:sz w:val="22"/>
          <w:szCs w:val="22"/>
        </w:rPr>
        <w:t>końcowe</w:t>
      </w:r>
    </w:p>
    <w:p w14:paraId="17230F29" w14:textId="7F6A5A0C" w:rsidR="004F278F" w:rsidRPr="00737C13" w:rsidRDefault="004F278F" w:rsidP="00B7285D">
      <w:pPr>
        <w:pStyle w:val="Akapitzlist"/>
        <w:numPr>
          <w:ilvl w:val="3"/>
          <w:numId w:val="3"/>
        </w:numPr>
        <w:autoSpaceDE/>
        <w:spacing w:line="288" w:lineRule="auto"/>
        <w:ind w:left="357" w:hanging="357"/>
        <w:jc w:val="both"/>
        <w:rPr>
          <w:snapToGrid w:val="0"/>
          <w:sz w:val="22"/>
          <w:szCs w:val="22"/>
        </w:rPr>
      </w:pPr>
      <w:r w:rsidRPr="00737C13">
        <w:rPr>
          <w:snapToGrid w:val="0"/>
          <w:sz w:val="22"/>
          <w:szCs w:val="22"/>
        </w:rPr>
        <w:t>Wykonawca zobowiązuje się do informowania Zamawiającego wszelkich zmianach siedziby, firmy i innych danych wskazanych w nagłówku umowy w  terminie 7 dni od dnia ich zajścia. Nie wykonanie wskazanego obowiązku powoduje uznanie za prawidłowo doręczon</w:t>
      </w:r>
      <w:r w:rsidR="00A0107A" w:rsidRPr="00737C13">
        <w:rPr>
          <w:snapToGrid w:val="0"/>
          <w:sz w:val="22"/>
          <w:szCs w:val="22"/>
        </w:rPr>
        <w:t>ą</w:t>
      </w:r>
      <w:r w:rsidRPr="00737C13">
        <w:rPr>
          <w:snapToGrid w:val="0"/>
          <w:sz w:val="22"/>
          <w:szCs w:val="22"/>
        </w:rPr>
        <w:t xml:space="preserve"> korespondencj</w:t>
      </w:r>
      <w:r w:rsidR="00A0107A" w:rsidRPr="00737C13">
        <w:rPr>
          <w:snapToGrid w:val="0"/>
          <w:sz w:val="22"/>
          <w:szCs w:val="22"/>
        </w:rPr>
        <w:t>ę</w:t>
      </w:r>
      <w:r w:rsidRPr="00737C13">
        <w:rPr>
          <w:snapToGrid w:val="0"/>
          <w:sz w:val="22"/>
          <w:szCs w:val="22"/>
        </w:rPr>
        <w:t xml:space="preserve"> wysłan</w:t>
      </w:r>
      <w:r w:rsidR="00A0107A" w:rsidRPr="00737C13">
        <w:rPr>
          <w:snapToGrid w:val="0"/>
          <w:sz w:val="22"/>
          <w:szCs w:val="22"/>
        </w:rPr>
        <w:t>ą</w:t>
      </w:r>
      <w:r w:rsidRPr="00737C13">
        <w:rPr>
          <w:snapToGrid w:val="0"/>
          <w:sz w:val="22"/>
          <w:szCs w:val="22"/>
        </w:rPr>
        <w:t xml:space="preserve"> na dotychczasowy adres.</w:t>
      </w:r>
    </w:p>
    <w:p w14:paraId="37094A8D" w14:textId="77777777" w:rsidR="00180263" w:rsidRPr="00737C13" w:rsidRDefault="009505D6" w:rsidP="00B7285D">
      <w:pPr>
        <w:pStyle w:val="Akapitzlist"/>
        <w:numPr>
          <w:ilvl w:val="3"/>
          <w:numId w:val="3"/>
        </w:numPr>
        <w:autoSpaceDE/>
        <w:spacing w:line="288" w:lineRule="auto"/>
        <w:ind w:left="357" w:hanging="357"/>
        <w:jc w:val="both"/>
        <w:rPr>
          <w:snapToGrid w:val="0"/>
          <w:sz w:val="22"/>
          <w:szCs w:val="22"/>
        </w:rPr>
      </w:pPr>
      <w:r w:rsidRPr="00737C13">
        <w:rPr>
          <w:sz w:val="22"/>
          <w:szCs w:val="22"/>
        </w:rPr>
        <w:t>Tytuły paragrafów w U</w:t>
      </w:r>
      <w:r w:rsidR="00180263" w:rsidRPr="00737C13">
        <w:rPr>
          <w:sz w:val="22"/>
          <w:szCs w:val="22"/>
        </w:rPr>
        <w:t>mowie mają jedynie charakter pomocniczy i nie wpływają na jej  interpretację.</w:t>
      </w:r>
    </w:p>
    <w:p w14:paraId="7A7DC59B" w14:textId="2E0D7293" w:rsidR="00180263" w:rsidRPr="00737C13" w:rsidRDefault="00180263" w:rsidP="00737C13">
      <w:pPr>
        <w:pStyle w:val="Akapitzlist"/>
        <w:numPr>
          <w:ilvl w:val="3"/>
          <w:numId w:val="3"/>
        </w:numPr>
        <w:autoSpaceDE/>
        <w:spacing w:line="288" w:lineRule="auto"/>
        <w:ind w:left="357" w:hanging="357"/>
        <w:jc w:val="both"/>
        <w:rPr>
          <w:snapToGrid w:val="0"/>
          <w:sz w:val="22"/>
          <w:szCs w:val="22"/>
        </w:rPr>
      </w:pPr>
      <w:r w:rsidRPr="00737C13">
        <w:rPr>
          <w:sz w:val="22"/>
          <w:szCs w:val="22"/>
        </w:rPr>
        <w:t>Wszelkie spory powsta</w:t>
      </w:r>
      <w:r w:rsidR="009505D6" w:rsidRPr="00737C13">
        <w:rPr>
          <w:sz w:val="22"/>
          <w:szCs w:val="22"/>
        </w:rPr>
        <w:t>łe na tle wykonania U</w:t>
      </w:r>
      <w:r w:rsidRPr="00737C13">
        <w:rPr>
          <w:sz w:val="22"/>
          <w:szCs w:val="22"/>
        </w:rPr>
        <w:t xml:space="preserve">mowy, </w:t>
      </w:r>
      <w:r w:rsidRPr="00737C13">
        <w:rPr>
          <w:spacing w:val="-3"/>
          <w:sz w:val="22"/>
          <w:szCs w:val="22"/>
        </w:rPr>
        <w:t xml:space="preserve">których </w:t>
      </w:r>
      <w:r w:rsidR="006408DB" w:rsidRPr="00737C13">
        <w:rPr>
          <w:spacing w:val="-3"/>
          <w:sz w:val="22"/>
          <w:szCs w:val="22"/>
        </w:rPr>
        <w:t>S</w:t>
      </w:r>
      <w:r w:rsidRPr="00737C13">
        <w:rPr>
          <w:spacing w:val="-3"/>
          <w:sz w:val="22"/>
          <w:szCs w:val="22"/>
        </w:rPr>
        <w:t>trony nie będą mogły załatwić polubownie</w:t>
      </w:r>
      <w:r w:rsidRPr="00737C13">
        <w:rPr>
          <w:sz w:val="22"/>
          <w:szCs w:val="22"/>
        </w:rPr>
        <w:t xml:space="preserve">, oddadzą  pod rozstrzygnięcie sądu </w:t>
      </w:r>
      <w:r w:rsidR="006408DB" w:rsidRPr="00737C13">
        <w:rPr>
          <w:sz w:val="22"/>
          <w:szCs w:val="22"/>
        </w:rPr>
        <w:t xml:space="preserve">miejscowo </w:t>
      </w:r>
      <w:r w:rsidRPr="00737C13">
        <w:rPr>
          <w:sz w:val="22"/>
          <w:szCs w:val="22"/>
        </w:rPr>
        <w:t>właściwego dla siedziby Zamawiającego.</w:t>
      </w:r>
    </w:p>
    <w:p w14:paraId="4612C8F7" w14:textId="464DED4D" w:rsidR="00185429" w:rsidRPr="00737C13" w:rsidRDefault="00180263" w:rsidP="00737C13">
      <w:pPr>
        <w:pStyle w:val="Akapitzlist"/>
        <w:numPr>
          <w:ilvl w:val="3"/>
          <w:numId w:val="3"/>
        </w:numPr>
        <w:autoSpaceDE/>
        <w:spacing w:line="288" w:lineRule="auto"/>
        <w:ind w:left="357" w:hanging="357"/>
        <w:jc w:val="both"/>
        <w:rPr>
          <w:snapToGrid w:val="0"/>
          <w:sz w:val="22"/>
          <w:szCs w:val="22"/>
        </w:rPr>
      </w:pPr>
      <w:r w:rsidRPr="00737C13">
        <w:rPr>
          <w:sz w:val="22"/>
          <w:szCs w:val="22"/>
        </w:rPr>
        <w:t>W sprawa</w:t>
      </w:r>
      <w:r w:rsidR="009505D6" w:rsidRPr="00737C13">
        <w:rPr>
          <w:sz w:val="22"/>
          <w:szCs w:val="22"/>
        </w:rPr>
        <w:t>ch nieuregulowanych U</w:t>
      </w:r>
      <w:r w:rsidRPr="00737C13">
        <w:rPr>
          <w:sz w:val="22"/>
          <w:szCs w:val="22"/>
        </w:rPr>
        <w:t>mową mają zastosowanie przepisy Kodeks</w:t>
      </w:r>
      <w:r w:rsidR="009505D6" w:rsidRPr="00737C13">
        <w:rPr>
          <w:sz w:val="22"/>
          <w:szCs w:val="22"/>
        </w:rPr>
        <w:t xml:space="preserve">u </w:t>
      </w:r>
      <w:r w:rsidR="006408DB" w:rsidRPr="00737C13">
        <w:rPr>
          <w:sz w:val="22"/>
          <w:szCs w:val="22"/>
        </w:rPr>
        <w:t>c</w:t>
      </w:r>
      <w:r w:rsidR="009505D6" w:rsidRPr="00737C13">
        <w:rPr>
          <w:sz w:val="22"/>
          <w:szCs w:val="22"/>
        </w:rPr>
        <w:t xml:space="preserve">ywilnego oraz ustawy Prawo </w:t>
      </w:r>
      <w:r w:rsidRPr="00737C13">
        <w:rPr>
          <w:sz w:val="22"/>
          <w:szCs w:val="22"/>
        </w:rPr>
        <w:t>zamówień publicznych.</w:t>
      </w:r>
    </w:p>
    <w:p w14:paraId="59B476BC" w14:textId="77777777" w:rsidR="004B6642" w:rsidRPr="00737C13" w:rsidRDefault="00180263" w:rsidP="00737C13">
      <w:pPr>
        <w:pStyle w:val="Akapitzlist"/>
        <w:numPr>
          <w:ilvl w:val="3"/>
          <w:numId w:val="3"/>
        </w:numPr>
        <w:autoSpaceDE/>
        <w:spacing w:line="288" w:lineRule="auto"/>
        <w:ind w:left="357" w:hanging="357"/>
        <w:jc w:val="both"/>
        <w:rPr>
          <w:snapToGrid w:val="0"/>
          <w:sz w:val="22"/>
          <w:szCs w:val="22"/>
        </w:rPr>
      </w:pPr>
      <w:r w:rsidRPr="00737C13">
        <w:rPr>
          <w:sz w:val="22"/>
          <w:szCs w:val="22"/>
        </w:rPr>
        <w:t>Z</w:t>
      </w:r>
      <w:r w:rsidR="009505D6" w:rsidRPr="00737C13">
        <w:rPr>
          <w:sz w:val="22"/>
          <w:szCs w:val="22"/>
        </w:rPr>
        <w:t>ałączniki wymienione w U</w:t>
      </w:r>
      <w:r w:rsidR="00185429" w:rsidRPr="00737C13">
        <w:rPr>
          <w:sz w:val="22"/>
          <w:szCs w:val="22"/>
        </w:rPr>
        <w:t>mowie stanowią jej integralną</w:t>
      </w:r>
      <w:r w:rsidRPr="00737C13">
        <w:rPr>
          <w:sz w:val="22"/>
          <w:szCs w:val="22"/>
        </w:rPr>
        <w:t xml:space="preserve"> część.</w:t>
      </w:r>
    </w:p>
    <w:p w14:paraId="7B3BDD50" w14:textId="36957DDD" w:rsidR="004B6642" w:rsidRDefault="009505D6" w:rsidP="00737C13">
      <w:pPr>
        <w:pStyle w:val="Akapitzlist"/>
        <w:numPr>
          <w:ilvl w:val="3"/>
          <w:numId w:val="3"/>
        </w:numPr>
        <w:autoSpaceDE/>
        <w:spacing w:line="288" w:lineRule="auto"/>
        <w:ind w:left="357" w:hanging="357"/>
        <w:jc w:val="both"/>
        <w:rPr>
          <w:snapToGrid w:val="0"/>
          <w:sz w:val="22"/>
          <w:szCs w:val="22"/>
        </w:rPr>
      </w:pPr>
      <w:r w:rsidRPr="00737C13">
        <w:rPr>
          <w:snapToGrid w:val="0"/>
          <w:sz w:val="22"/>
          <w:szCs w:val="22"/>
        </w:rPr>
        <w:t>Wszelkie zmiany U</w:t>
      </w:r>
      <w:r w:rsidR="004B6642" w:rsidRPr="00737C13">
        <w:rPr>
          <w:snapToGrid w:val="0"/>
          <w:sz w:val="22"/>
          <w:szCs w:val="22"/>
        </w:rPr>
        <w:t xml:space="preserve">mowy mogą być dokonywane za zgodą obu </w:t>
      </w:r>
      <w:r w:rsidR="006408DB" w:rsidRPr="00737C13">
        <w:rPr>
          <w:snapToGrid w:val="0"/>
          <w:sz w:val="22"/>
          <w:szCs w:val="22"/>
        </w:rPr>
        <w:t>S</w:t>
      </w:r>
      <w:r w:rsidR="004B6642" w:rsidRPr="00737C13">
        <w:rPr>
          <w:snapToGrid w:val="0"/>
          <w:sz w:val="22"/>
          <w:szCs w:val="22"/>
        </w:rPr>
        <w:t>tron wyrażoną na piśmie pod rygorem nieważności.</w:t>
      </w:r>
    </w:p>
    <w:p w14:paraId="42A65028" w14:textId="77777777" w:rsidR="005801C9" w:rsidRPr="00737C13" w:rsidRDefault="004B6642" w:rsidP="00737C13">
      <w:pPr>
        <w:pStyle w:val="Akapitzlist"/>
        <w:numPr>
          <w:ilvl w:val="3"/>
          <w:numId w:val="3"/>
        </w:numPr>
        <w:autoSpaceDE/>
        <w:spacing w:line="288" w:lineRule="auto"/>
        <w:ind w:left="357" w:hanging="357"/>
        <w:jc w:val="both"/>
        <w:rPr>
          <w:snapToGrid w:val="0"/>
          <w:sz w:val="22"/>
          <w:szCs w:val="22"/>
        </w:rPr>
      </w:pPr>
      <w:r w:rsidRPr="00737C13">
        <w:rPr>
          <w:snapToGrid w:val="0"/>
          <w:sz w:val="22"/>
          <w:szCs w:val="22"/>
        </w:rPr>
        <w:t xml:space="preserve">Umowa niniejsza sporządzona została w </w:t>
      </w:r>
      <w:r w:rsidR="002E37FD" w:rsidRPr="00737C13">
        <w:rPr>
          <w:snapToGrid w:val="0"/>
          <w:sz w:val="22"/>
          <w:szCs w:val="22"/>
        </w:rPr>
        <w:t>dwóch</w:t>
      </w:r>
      <w:r w:rsidRPr="00737C13">
        <w:rPr>
          <w:snapToGrid w:val="0"/>
          <w:sz w:val="22"/>
          <w:szCs w:val="22"/>
        </w:rPr>
        <w:t xml:space="preserve"> jednobrzmiących egzemplarzach, po jednym dla każdej ze Stron. </w:t>
      </w:r>
    </w:p>
    <w:p w14:paraId="015DDF62" w14:textId="77777777" w:rsidR="002E37FD" w:rsidRPr="00737C13" w:rsidRDefault="002E37FD" w:rsidP="00B7285D">
      <w:pPr>
        <w:spacing w:line="288" w:lineRule="auto"/>
        <w:rPr>
          <w:sz w:val="22"/>
          <w:szCs w:val="22"/>
          <w:u w:val="single"/>
        </w:rPr>
      </w:pPr>
    </w:p>
    <w:p w14:paraId="094F65B5" w14:textId="77777777" w:rsidR="002E37FD" w:rsidRPr="00737C13" w:rsidRDefault="002E37FD" w:rsidP="00B7285D">
      <w:pPr>
        <w:spacing w:line="288" w:lineRule="auto"/>
        <w:rPr>
          <w:sz w:val="22"/>
          <w:szCs w:val="22"/>
          <w:u w:val="single"/>
        </w:rPr>
      </w:pPr>
    </w:p>
    <w:p w14:paraId="45FD7F96" w14:textId="77777777" w:rsidR="002E37FD" w:rsidRPr="00737C13" w:rsidRDefault="002E37FD" w:rsidP="00B7285D">
      <w:pPr>
        <w:spacing w:line="288" w:lineRule="auto"/>
        <w:rPr>
          <w:sz w:val="22"/>
          <w:szCs w:val="22"/>
          <w:u w:val="single"/>
        </w:rPr>
      </w:pPr>
    </w:p>
    <w:p w14:paraId="291470A0" w14:textId="77777777" w:rsidR="004B6642" w:rsidRPr="00737C13" w:rsidRDefault="004B6642" w:rsidP="00B7285D">
      <w:pPr>
        <w:spacing w:line="288" w:lineRule="auto"/>
        <w:rPr>
          <w:sz w:val="22"/>
          <w:szCs w:val="22"/>
          <w:u w:val="single"/>
        </w:rPr>
      </w:pPr>
      <w:r w:rsidRPr="00737C13">
        <w:rPr>
          <w:sz w:val="22"/>
          <w:szCs w:val="22"/>
          <w:u w:val="single"/>
        </w:rPr>
        <w:t>Załączniki:</w:t>
      </w:r>
    </w:p>
    <w:p w14:paraId="10318517" w14:textId="77777777" w:rsidR="004B6642" w:rsidRPr="00737C13" w:rsidRDefault="004B6642" w:rsidP="00B7285D">
      <w:pPr>
        <w:widowControl w:val="0"/>
        <w:suppressAutoHyphens w:val="0"/>
        <w:autoSpaceDN w:val="0"/>
        <w:spacing w:line="288" w:lineRule="auto"/>
        <w:ind w:left="720"/>
        <w:rPr>
          <w:sz w:val="22"/>
          <w:szCs w:val="22"/>
        </w:rPr>
      </w:pPr>
    </w:p>
    <w:p w14:paraId="56CB8A76" w14:textId="77777777" w:rsidR="004B6642" w:rsidRPr="00737C13" w:rsidRDefault="004B6642" w:rsidP="00B7285D">
      <w:pPr>
        <w:widowControl w:val="0"/>
        <w:numPr>
          <w:ilvl w:val="0"/>
          <w:numId w:val="1"/>
        </w:numPr>
        <w:suppressAutoHyphens w:val="0"/>
        <w:autoSpaceDN w:val="0"/>
        <w:spacing w:line="288" w:lineRule="auto"/>
        <w:ind w:left="714" w:hanging="357"/>
        <w:rPr>
          <w:sz w:val="22"/>
          <w:szCs w:val="22"/>
        </w:rPr>
      </w:pPr>
      <w:r w:rsidRPr="00737C13">
        <w:rPr>
          <w:sz w:val="22"/>
          <w:szCs w:val="22"/>
        </w:rPr>
        <w:t>Ofer</w:t>
      </w:r>
      <w:r w:rsidR="00DF70D6" w:rsidRPr="00737C13">
        <w:rPr>
          <w:sz w:val="22"/>
          <w:szCs w:val="22"/>
        </w:rPr>
        <w:t xml:space="preserve">ta </w:t>
      </w:r>
      <w:r w:rsidR="00AD05F9" w:rsidRPr="00737C13">
        <w:rPr>
          <w:sz w:val="22"/>
          <w:szCs w:val="22"/>
        </w:rPr>
        <w:t>Wykonawcy</w:t>
      </w:r>
      <w:r w:rsidR="00DF70D6" w:rsidRPr="00737C13">
        <w:rPr>
          <w:sz w:val="22"/>
          <w:szCs w:val="22"/>
        </w:rPr>
        <w:t xml:space="preserve"> -  z</w:t>
      </w:r>
      <w:r w:rsidRPr="00737C13">
        <w:rPr>
          <w:sz w:val="22"/>
          <w:szCs w:val="22"/>
        </w:rPr>
        <w:t xml:space="preserve">ałącznik nr </w:t>
      </w:r>
      <w:r w:rsidR="00377231" w:rsidRPr="00737C13">
        <w:rPr>
          <w:sz w:val="22"/>
          <w:szCs w:val="22"/>
        </w:rPr>
        <w:t>1</w:t>
      </w:r>
    </w:p>
    <w:p w14:paraId="598BB92B" w14:textId="4562E6A8" w:rsidR="004B6642" w:rsidRPr="00737C13" w:rsidRDefault="006408DB" w:rsidP="00B7285D">
      <w:pPr>
        <w:widowControl w:val="0"/>
        <w:numPr>
          <w:ilvl w:val="0"/>
          <w:numId w:val="1"/>
        </w:numPr>
        <w:suppressAutoHyphens w:val="0"/>
        <w:autoSpaceDN w:val="0"/>
        <w:spacing w:line="288" w:lineRule="auto"/>
        <w:ind w:left="714" w:hanging="357"/>
        <w:rPr>
          <w:sz w:val="22"/>
          <w:szCs w:val="22"/>
        </w:rPr>
      </w:pPr>
      <w:r w:rsidRPr="00737C13">
        <w:rPr>
          <w:sz w:val="22"/>
          <w:szCs w:val="22"/>
        </w:rPr>
        <w:t>Zlecenie na transport medyczny</w:t>
      </w:r>
      <w:r w:rsidR="004B6642" w:rsidRPr="00737C13">
        <w:rPr>
          <w:sz w:val="22"/>
          <w:szCs w:val="22"/>
        </w:rPr>
        <w:t xml:space="preserve">– załącznik nr </w:t>
      </w:r>
      <w:r w:rsidR="00377231" w:rsidRPr="00737C13">
        <w:rPr>
          <w:sz w:val="22"/>
          <w:szCs w:val="22"/>
        </w:rPr>
        <w:t>2</w:t>
      </w:r>
    </w:p>
    <w:p w14:paraId="604B7A77" w14:textId="77777777" w:rsidR="004B6642" w:rsidRPr="00737C13" w:rsidRDefault="004B6642" w:rsidP="00B7285D">
      <w:pPr>
        <w:widowControl w:val="0"/>
        <w:numPr>
          <w:ilvl w:val="0"/>
          <w:numId w:val="1"/>
        </w:numPr>
        <w:suppressAutoHyphens w:val="0"/>
        <w:autoSpaceDN w:val="0"/>
        <w:spacing w:line="288" w:lineRule="auto"/>
        <w:ind w:left="714" w:hanging="357"/>
        <w:rPr>
          <w:sz w:val="22"/>
          <w:szCs w:val="22"/>
        </w:rPr>
      </w:pPr>
      <w:r w:rsidRPr="00737C13">
        <w:rPr>
          <w:sz w:val="22"/>
          <w:szCs w:val="22"/>
        </w:rPr>
        <w:t>Polisa OC przyjmującego zamówienie</w:t>
      </w:r>
      <w:r w:rsidR="00377231" w:rsidRPr="00737C13">
        <w:rPr>
          <w:sz w:val="22"/>
          <w:szCs w:val="22"/>
        </w:rPr>
        <w:t xml:space="preserve"> – załącznik nr 3</w:t>
      </w:r>
    </w:p>
    <w:p w14:paraId="4AA60AE3" w14:textId="3462ABAD" w:rsidR="004B6642" w:rsidRPr="00737C13" w:rsidRDefault="006408DB" w:rsidP="00B7285D">
      <w:pPr>
        <w:widowControl w:val="0"/>
        <w:numPr>
          <w:ilvl w:val="0"/>
          <w:numId w:val="1"/>
        </w:numPr>
        <w:suppressAutoHyphens w:val="0"/>
        <w:autoSpaceDN w:val="0"/>
        <w:spacing w:line="288" w:lineRule="auto"/>
        <w:ind w:left="714" w:hanging="357"/>
        <w:rPr>
          <w:sz w:val="22"/>
          <w:szCs w:val="22"/>
        </w:rPr>
      </w:pPr>
      <w:r w:rsidRPr="00737C13">
        <w:rPr>
          <w:sz w:val="22"/>
          <w:szCs w:val="22"/>
        </w:rPr>
        <w:t>Zestawienie miesięcznych wyjazdów</w:t>
      </w:r>
      <w:r w:rsidRPr="00737C13" w:rsidDel="006408DB">
        <w:rPr>
          <w:sz w:val="22"/>
          <w:szCs w:val="22"/>
        </w:rPr>
        <w:t xml:space="preserve"> </w:t>
      </w:r>
      <w:r w:rsidR="004B6642" w:rsidRPr="00737C13">
        <w:rPr>
          <w:sz w:val="22"/>
          <w:szCs w:val="22"/>
        </w:rPr>
        <w:t xml:space="preserve">– załącznik nr </w:t>
      </w:r>
      <w:r w:rsidR="00377231" w:rsidRPr="00737C13">
        <w:rPr>
          <w:sz w:val="22"/>
          <w:szCs w:val="22"/>
        </w:rPr>
        <w:t>4</w:t>
      </w:r>
    </w:p>
    <w:p w14:paraId="5EFC7045" w14:textId="77777777" w:rsidR="009505D6" w:rsidRPr="00737C13" w:rsidRDefault="009505D6" w:rsidP="00B7285D">
      <w:pPr>
        <w:widowControl w:val="0"/>
        <w:suppressAutoHyphens w:val="0"/>
        <w:autoSpaceDN w:val="0"/>
        <w:spacing w:line="288" w:lineRule="auto"/>
        <w:rPr>
          <w:sz w:val="22"/>
          <w:szCs w:val="22"/>
        </w:rPr>
      </w:pPr>
    </w:p>
    <w:p w14:paraId="156BDDB0" w14:textId="77777777" w:rsidR="002E37FD" w:rsidRPr="00737C13" w:rsidRDefault="002E37FD" w:rsidP="00B7285D">
      <w:pPr>
        <w:spacing w:line="288" w:lineRule="auto"/>
        <w:rPr>
          <w:sz w:val="22"/>
          <w:szCs w:val="22"/>
        </w:rPr>
      </w:pPr>
    </w:p>
    <w:p w14:paraId="66245B83" w14:textId="77777777" w:rsidR="004B6642" w:rsidRPr="00737C13" w:rsidRDefault="004B6642" w:rsidP="00B7285D">
      <w:pPr>
        <w:spacing w:line="288" w:lineRule="auto"/>
        <w:rPr>
          <w:sz w:val="22"/>
          <w:szCs w:val="22"/>
        </w:rPr>
      </w:pPr>
      <w:r w:rsidRPr="00737C13">
        <w:rPr>
          <w:b/>
          <w:sz w:val="22"/>
          <w:szCs w:val="22"/>
        </w:rPr>
        <w:t>WYKONAWCA</w:t>
      </w:r>
      <w:r w:rsidR="002E37FD" w:rsidRPr="00737C13">
        <w:rPr>
          <w:b/>
          <w:sz w:val="22"/>
          <w:szCs w:val="22"/>
        </w:rPr>
        <w:t xml:space="preserve">                                                                                           ZAMAWIAJĄCY</w:t>
      </w:r>
      <w:r w:rsidR="002E37FD" w:rsidRPr="00737C13">
        <w:rPr>
          <w:b/>
          <w:sz w:val="22"/>
          <w:szCs w:val="22"/>
        </w:rPr>
        <w:tab/>
      </w:r>
    </w:p>
    <w:p w14:paraId="1BD7A1BC" w14:textId="77777777" w:rsidR="004B6642" w:rsidRPr="00737C13" w:rsidRDefault="004B6642" w:rsidP="00B7285D">
      <w:pPr>
        <w:spacing w:line="288" w:lineRule="auto"/>
        <w:rPr>
          <w:sz w:val="22"/>
          <w:szCs w:val="22"/>
        </w:rPr>
      </w:pPr>
    </w:p>
    <w:p w14:paraId="3A64676A" w14:textId="77777777" w:rsidR="004B6642" w:rsidRPr="00737C13" w:rsidRDefault="004B6642" w:rsidP="00B7285D">
      <w:pPr>
        <w:spacing w:line="288" w:lineRule="auto"/>
        <w:rPr>
          <w:sz w:val="22"/>
          <w:szCs w:val="22"/>
        </w:rPr>
      </w:pPr>
    </w:p>
    <w:sectPr w:rsidR="004B6642" w:rsidRPr="00737C13" w:rsidSect="00D752DF">
      <w:headerReference w:type="default" r:id="rId14"/>
      <w:footerReference w:type="even" r:id="rId15"/>
      <w:footerReference w:type="default" r:id="rId16"/>
      <w:footnotePr>
        <w:pos w:val="beneathText"/>
      </w:footnotePr>
      <w:pgSz w:w="11905" w:h="16837"/>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66CD17" w14:textId="77777777" w:rsidR="00FB1C55" w:rsidRDefault="00FB1C55">
      <w:r>
        <w:separator/>
      </w:r>
    </w:p>
  </w:endnote>
  <w:endnote w:type="continuationSeparator" w:id="0">
    <w:p w14:paraId="57B8D811" w14:textId="77777777" w:rsidR="00FB1C55" w:rsidRDefault="00FB1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Segoe UI Symbol"/>
    <w:panose1 w:val="05010000000000000000"/>
    <w:charset w:val="02"/>
    <w:family w:val="auto"/>
    <w:pitch w:val="default"/>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32FEC" w14:textId="77777777" w:rsidR="00C54C28" w:rsidRDefault="002511DA" w:rsidP="00302851">
    <w:pPr>
      <w:pStyle w:val="Stopka"/>
      <w:framePr w:wrap="around" w:vAnchor="text" w:hAnchor="margin" w:xAlign="center" w:y="1"/>
      <w:rPr>
        <w:rStyle w:val="Numerstrony"/>
      </w:rPr>
    </w:pPr>
    <w:r>
      <w:rPr>
        <w:rStyle w:val="Numerstrony"/>
      </w:rPr>
      <w:fldChar w:fldCharType="begin"/>
    </w:r>
    <w:r w:rsidR="00C54C28">
      <w:rPr>
        <w:rStyle w:val="Numerstrony"/>
      </w:rPr>
      <w:instrText xml:space="preserve">PAGE  </w:instrText>
    </w:r>
    <w:r>
      <w:rPr>
        <w:rStyle w:val="Numerstrony"/>
      </w:rPr>
      <w:fldChar w:fldCharType="end"/>
    </w:r>
  </w:p>
  <w:p w14:paraId="01C26301" w14:textId="77777777" w:rsidR="00C54C28" w:rsidRDefault="00C54C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5059C" w14:textId="77777777" w:rsidR="00C54C28" w:rsidRDefault="002511DA" w:rsidP="00302851">
    <w:pPr>
      <w:pStyle w:val="Stopka"/>
      <w:framePr w:wrap="around" w:vAnchor="text" w:hAnchor="margin" w:xAlign="center" w:y="1"/>
      <w:rPr>
        <w:rStyle w:val="Numerstrony"/>
      </w:rPr>
    </w:pPr>
    <w:r>
      <w:rPr>
        <w:rStyle w:val="Numerstrony"/>
      </w:rPr>
      <w:fldChar w:fldCharType="begin"/>
    </w:r>
    <w:r w:rsidR="00C54C28">
      <w:rPr>
        <w:rStyle w:val="Numerstrony"/>
      </w:rPr>
      <w:instrText xml:space="preserve">PAGE  </w:instrText>
    </w:r>
    <w:r>
      <w:rPr>
        <w:rStyle w:val="Numerstrony"/>
      </w:rPr>
      <w:fldChar w:fldCharType="separate"/>
    </w:r>
    <w:r w:rsidR="004D546E">
      <w:rPr>
        <w:rStyle w:val="Numerstrony"/>
        <w:noProof/>
      </w:rPr>
      <w:t>8</w:t>
    </w:r>
    <w:r>
      <w:rPr>
        <w:rStyle w:val="Numerstrony"/>
      </w:rPr>
      <w:fldChar w:fldCharType="end"/>
    </w:r>
  </w:p>
  <w:p w14:paraId="7C34DEA0" w14:textId="77777777" w:rsidR="00C54C28" w:rsidRDefault="00C54C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35EE2" w14:textId="77777777" w:rsidR="00FB1C55" w:rsidRDefault="00FB1C55">
      <w:r>
        <w:separator/>
      </w:r>
    </w:p>
  </w:footnote>
  <w:footnote w:type="continuationSeparator" w:id="0">
    <w:p w14:paraId="01787EA3" w14:textId="77777777" w:rsidR="00FB1C55" w:rsidRDefault="00FB1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EEBD4" w14:textId="2927BED7" w:rsidR="00C54C28" w:rsidRPr="00AC0A68" w:rsidRDefault="00C54C28" w:rsidP="00AC0A68">
    <w:pPr>
      <w:pStyle w:val="Nagwek"/>
      <w:jc w:val="right"/>
      <w:rPr>
        <w:b/>
        <w:sz w:val="24"/>
        <w:szCs w:val="24"/>
      </w:rPr>
    </w:pPr>
    <w:r>
      <w:rPr>
        <w:b/>
        <w:sz w:val="24"/>
        <w:szCs w:val="24"/>
      </w:rPr>
      <w:t>Załącznik nr</w:t>
    </w:r>
    <w:r w:rsidR="00A74602">
      <w:rPr>
        <w:b/>
        <w:sz w:val="24"/>
        <w:szCs w:val="24"/>
      </w:rPr>
      <w:t xml:space="preserve"> 2</w:t>
    </w:r>
    <w:r>
      <w:rPr>
        <w:b/>
        <w:sz w:val="24"/>
        <w:szCs w:val="24"/>
      </w:rPr>
      <w:t xml:space="preserve"> do </w:t>
    </w:r>
    <w:r w:rsidR="00A74602">
      <w:rPr>
        <w:b/>
        <w:sz w:val="24"/>
        <w:szCs w:val="24"/>
      </w:rPr>
      <w:t xml:space="preserve">SWZ dla Pakietu nr </w:t>
    </w:r>
    <w:r w:rsidR="00D04007">
      <w:rPr>
        <w:b/>
        <w:sz w:val="24"/>
        <w:szCs w:val="24"/>
      </w:rPr>
      <w:t>5</w:t>
    </w:r>
    <w:r w:rsidR="00A74602">
      <w:rPr>
        <w:b/>
        <w:sz w:val="24"/>
        <w:szCs w:val="24"/>
      </w:rPr>
      <w:t>: Transport karetką typu „S”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1"/>
    <w:lvl w:ilvl="0">
      <w:start w:val="1"/>
      <w:numFmt w:val="decimal"/>
      <w:lvlText w:val="%1)"/>
      <w:lvlJc w:val="left"/>
      <w:pPr>
        <w:tabs>
          <w:tab w:val="num" w:pos="360"/>
        </w:tabs>
        <w:ind w:left="360" w:hanging="360"/>
      </w:pPr>
      <w:rPr>
        <w:rFonts w:ascii="Times New Roman" w:hAnsi="Times New Roman" w:cs="Times New Roman"/>
        <w:b w:val="0"/>
        <w:bCs w:val="0"/>
        <w:i w:val="0"/>
        <w:iCs w:val="0"/>
        <w:sz w:val="24"/>
        <w:szCs w:val="24"/>
      </w:rPr>
    </w:lvl>
  </w:abstractNum>
  <w:abstractNum w:abstractNumId="1" w15:restartNumberingAfterBreak="0">
    <w:nsid w:val="00000004"/>
    <w:multiLevelType w:val="singleLevel"/>
    <w:tmpl w:val="00000004"/>
    <w:name w:val="WW8Num3"/>
    <w:lvl w:ilvl="0">
      <w:start w:val="1"/>
      <w:numFmt w:val="decimal"/>
      <w:lvlText w:val="%1."/>
      <w:lvlJc w:val="left"/>
      <w:pPr>
        <w:tabs>
          <w:tab w:val="num" w:pos="360"/>
        </w:tabs>
        <w:ind w:left="360" w:hanging="360"/>
      </w:pPr>
      <w:rPr>
        <w:i w:val="0"/>
      </w:rPr>
    </w:lvl>
  </w:abstractNum>
  <w:abstractNum w:abstractNumId="2" w15:restartNumberingAfterBreak="0">
    <w:nsid w:val="00000005"/>
    <w:multiLevelType w:val="singleLevel"/>
    <w:tmpl w:val="00000005"/>
    <w:name w:val="WW8Num4"/>
    <w:lvl w:ilvl="0">
      <w:start w:val="1"/>
      <w:numFmt w:val="decimal"/>
      <w:lvlText w:val="%1."/>
      <w:lvlJc w:val="left"/>
      <w:pPr>
        <w:tabs>
          <w:tab w:val="num" w:pos="360"/>
        </w:tabs>
        <w:ind w:left="360" w:hanging="360"/>
      </w:pPr>
    </w:lvl>
  </w:abstractNum>
  <w:abstractNum w:abstractNumId="3" w15:restartNumberingAfterBreak="0">
    <w:nsid w:val="00000006"/>
    <w:multiLevelType w:val="singleLevel"/>
    <w:tmpl w:val="00000006"/>
    <w:lvl w:ilvl="0">
      <w:start w:val="1"/>
      <w:numFmt w:val="decimal"/>
      <w:lvlText w:val="%1."/>
      <w:lvlJc w:val="left"/>
      <w:pPr>
        <w:tabs>
          <w:tab w:val="num" w:pos="0"/>
        </w:tabs>
        <w:ind w:left="720" w:hanging="360"/>
      </w:pPr>
      <w:rPr>
        <w:rFonts w:ascii="Times New Roman" w:hAnsi="Times New Roman" w:cs="Times New Roman" w:hint="default"/>
        <w:b w:val="0"/>
        <w:bCs/>
        <w:color w:val="000000"/>
      </w:rPr>
    </w:lvl>
  </w:abstractNum>
  <w:abstractNum w:abstractNumId="4" w15:restartNumberingAfterBreak="0">
    <w:nsid w:val="00000007"/>
    <w:multiLevelType w:val="singleLevel"/>
    <w:tmpl w:val="965CEA2A"/>
    <w:name w:val="WW8Num6"/>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5" w15:restartNumberingAfterBreak="0">
    <w:nsid w:val="00000008"/>
    <w:multiLevelType w:val="singleLevel"/>
    <w:tmpl w:val="00000008"/>
    <w:name w:val="WW8Num7"/>
    <w:lvl w:ilvl="0">
      <w:start w:val="3"/>
      <w:numFmt w:val="decimal"/>
      <w:lvlText w:val="%1."/>
      <w:lvlJc w:val="left"/>
      <w:pPr>
        <w:tabs>
          <w:tab w:val="num" w:pos="360"/>
        </w:tabs>
        <w:ind w:left="360" w:hanging="360"/>
      </w:pPr>
    </w:lvl>
  </w:abstractNum>
  <w:abstractNum w:abstractNumId="6" w15:restartNumberingAfterBreak="0">
    <w:nsid w:val="00000009"/>
    <w:multiLevelType w:val="singleLevel"/>
    <w:tmpl w:val="00000009"/>
    <w:name w:val="WW8Num9"/>
    <w:lvl w:ilvl="0">
      <w:start w:val="2"/>
      <w:numFmt w:val="decimal"/>
      <w:lvlText w:val="%1."/>
      <w:lvlJc w:val="left"/>
      <w:pPr>
        <w:tabs>
          <w:tab w:val="num" w:pos="360"/>
        </w:tabs>
        <w:ind w:left="360" w:hanging="360"/>
      </w:pPr>
      <w:rPr>
        <w:rFonts w:ascii="Times New Roman" w:hAnsi="Times New Roman" w:cs="Times New Roman"/>
        <w:b w:val="0"/>
        <w:bCs w:val="0"/>
        <w:i w:val="0"/>
        <w:iCs w:val="0"/>
      </w:rPr>
    </w:lvl>
  </w:abstractNum>
  <w:abstractNum w:abstractNumId="7" w15:restartNumberingAfterBreak="0">
    <w:nsid w:val="0000000A"/>
    <w:multiLevelType w:val="singleLevel"/>
    <w:tmpl w:val="0000000A"/>
    <w:name w:val="WW8Num10"/>
    <w:lvl w:ilvl="0">
      <w:start w:val="1"/>
      <w:numFmt w:val="decimal"/>
      <w:lvlText w:val="%1."/>
      <w:lvlJc w:val="left"/>
      <w:pPr>
        <w:tabs>
          <w:tab w:val="num" w:pos="375"/>
        </w:tabs>
        <w:ind w:left="375" w:hanging="375"/>
      </w:pPr>
      <w:rPr>
        <w:i w:val="0"/>
      </w:rPr>
    </w:lvl>
  </w:abstractNum>
  <w:abstractNum w:abstractNumId="8" w15:restartNumberingAfterBreak="0">
    <w:nsid w:val="0000000B"/>
    <w:multiLevelType w:val="multilevel"/>
    <w:tmpl w:val="0000000B"/>
    <w:name w:val="WW8Num1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C"/>
    <w:multiLevelType w:val="singleLevel"/>
    <w:tmpl w:val="0000000C"/>
    <w:name w:val="WW8Num13"/>
    <w:lvl w:ilvl="0">
      <w:start w:val="1"/>
      <w:numFmt w:val="decimal"/>
      <w:lvlText w:val="%1."/>
      <w:lvlJc w:val="left"/>
      <w:pPr>
        <w:tabs>
          <w:tab w:val="num" w:pos="502"/>
        </w:tabs>
        <w:ind w:left="502" w:hanging="360"/>
      </w:p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b w:val="0"/>
        <w:bCs w:val="0"/>
        <w:i w:val="0"/>
        <w:iCs w:val="0"/>
        <w:sz w:val="24"/>
        <w:szCs w:val="24"/>
      </w:rPr>
    </w:lvl>
  </w:abstractNum>
  <w:abstractNum w:abstractNumId="11" w15:restartNumberingAfterBreak="0">
    <w:nsid w:val="0000000E"/>
    <w:multiLevelType w:val="multilevel"/>
    <w:tmpl w:val="63287C0E"/>
    <w:name w:val="WW8Num16"/>
    <w:lvl w:ilvl="0">
      <w:start w:val="1"/>
      <w:numFmt w:val="decimal"/>
      <w:lvlText w:val="%1."/>
      <w:lvlJc w:val="left"/>
      <w:pPr>
        <w:tabs>
          <w:tab w:val="num" w:pos="735"/>
        </w:tabs>
        <w:ind w:left="735" w:hanging="375"/>
      </w:pPr>
      <w:rPr>
        <w:rFonts w:ascii="Times New Roman" w:hAnsi="Times New Roman" w:cs="Times New Roman"/>
        <w:b w:val="0"/>
        <w:bCs w:val="0"/>
        <w:i w:val="0"/>
        <w:iCs w:val="0"/>
      </w:rPr>
    </w:lvl>
    <w:lvl w:ilvl="1" w:tentative="1">
      <w:start w:val="1"/>
      <w:numFmt w:val="bullet"/>
      <w:lvlText w:val="o"/>
      <w:lvlJc w:val="left"/>
      <w:pPr>
        <w:tabs>
          <w:tab w:val="num" w:pos="1506"/>
        </w:tabs>
        <w:ind w:left="1506" w:hanging="360"/>
      </w:pPr>
      <w:rPr>
        <w:rFonts w:ascii="Courier New" w:hAnsi="Courier New" w:cs="Courier New" w:hint="default"/>
      </w:rPr>
    </w:lvl>
    <w:lvl w:ilvl="2" w:tentative="1">
      <w:start w:val="1"/>
      <w:numFmt w:val="bullet"/>
      <w:lvlText w:val=""/>
      <w:lvlJc w:val="left"/>
      <w:pPr>
        <w:tabs>
          <w:tab w:val="num" w:pos="2226"/>
        </w:tabs>
        <w:ind w:left="2226" w:hanging="360"/>
      </w:pPr>
      <w:rPr>
        <w:rFonts w:ascii="Wingdings" w:hAnsi="Wingdings" w:hint="default"/>
      </w:rPr>
    </w:lvl>
    <w:lvl w:ilvl="3" w:tentative="1">
      <w:start w:val="1"/>
      <w:numFmt w:val="bullet"/>
      <w:lvlText w:val=""/>
      <w:lvlJc w:val="left"/>
      <w:pPr>
        <w:tabs>
          <w:tab w:val="num" w:pos="2946"/>
        </w:tabs>
        <w:ind w:left="2946" w:hanging="360"/>
      </w:pPr>
      <w:rPr>
        <w:rFonts w:ascii="Symbol" w:hAnsi="Symbol" w:hint="default"/>
      </w:rPr>
    </w:lvl>
    <w:lvl w:ilvl="4" w:tentative="1">
      <w:start w:val="1"/>
      <w:numFmt w:val="bullet"/>
      <w:lvlText w:val="o"/>
      <w:lvlJc w:val="left"/>
      <w:pPr>
        <w:tabs>
          <w:tab w:val="num" w:pos="3666"/>
        </w:tabs>
        <w:ind w:left="3666" w:hanging="360"/>
      </w:pPr>
      <w:rPr>
        <w:rFonts w:ascii="Courier New" w:hAnsi="Courier New" w:cs="Courier New" w:hint="default"/>
      </w:rPr>
    </w:lvl>
    <w:lvl w:ilvl="5" w:tentative="1">
      <w:start w:val="1"/>
      <w:numFmt w:val="bullet"/>
      <w:lvlText w:val=""/>
      <w:lvlJc w:val="left"/>
      <w:pPr>
        <w:tabs>
          <w:tab w:val="num" w:pos="4386"/>
        </w:tabs>
        <w:ind w:left="4386" w:hanging="360"/>
      </w:pPr>
      <w:rPr>
        <w:rFonts w:ascii="Wingdings" w:hAnsi="Wingdings" w:hint="default"/>
      </w:rPr>
    </w:lvl>
    <w:lvl w:ilvl="6" w:tentative="1">
      <w:start w:val="1"/>
      <w:numFmt w:val="bullet"/>
      <w:lvlText w:val=""/>
      <w:lvlJc w:val="left"/>
      <w:pPr>
        <w:tabs>
          <w:tab w:val="num" w:pos="5106"/>
        </w:tabs>
        <w:ind w:left="5106" w:hanging="360"/>
      </w:pPr>
      <w:rPr>
        <w:rFonts w:ascii="Symbol" w:hAnsi="Symbol" w:hint="default"/>
      </w:rPr>
    </w:lvl>
    <w:lvl w:ilvl="7" w:tentative="1">
      <w:start w:val="1"/>
      <w:numFmt w:val="bullet"/>
      <w:lvlText w:val="o"/>
      <w:lvlJc w:val="left"/>
      <w:pPr>
        <w:tabs>
          <w:tab w:val="num" w:pos="5826"/>
        </w:tabs>
        <w:ind w:left="5826" w:hanging="360"/>
      </w:pPr>
      <w:rPr>
        <w:rFonts w:ascii="Courier New" w:hAnsi="Courier New" w:cs="Courier New" w:hint="default"/>
      </w:rPr>
    </w:lvl>
    <w:lvl w:ilvl="8"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0000000F"/>
    <w:multiLevelType w:val="singleLevel"/>
    <w:tmpl w:val="0000000F"/>
    <w:name w:val="WW8Num17"/>
    <w:lvl w:ilvl="0">
      <w:start w:val="1"/>
      <w:numFmt w:val="decimal"/>
      <w:lvlText w:val="%1."/>
      <w:lvlJc w:val="left"/>
      <w:pPr>
        <w:tabs>
          <w:tab w:val="num" w:pos="360"/>
        </w:tabs>
        <w:ind w:left="360" w:hanging="360"/>
      </w:pPr>
    </w:lvl>
  </w:abstractNum>
  <w:abstractNum w:abstractNumId="13" w15:restartNumberingAfterBreak="0">
    <w:nsid w:val="00000010"/>
    <w:multiLevelType w:val="singleLevel"/>
    <w:tmpl w:val="8612C650"/>
    <w:name w:val="WW8Num18"/>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4" w15:restartNumberingAfterBreak="0">
    <w:nsid w:val="00000011"/>
    <w:multiLevelType w:val="multilevel"/>
    <w:tmpl w:val="4F640B06"/>
    <w:name w:val="WW8Num19"/>
    <w:lvl w:ilvl="0">
      <w:start w:val="1"/>
      <w:numFmt w:val="decimal"/>
      <w:lvlText w:val="%1."/>
      <w:lvlJc w:val="left"/>
      <w:pPr>
        <w:tabs>
          <w:tab w:val="num" w:pos="360"/>
        </w:tabs>
        <w:ind w:left="360" w:hanging="360"/>
      </w:pPr>
      <w:rPr>
        <w:rFonts w:ascii="Times New Roman" w:hAnsi="Times New Roman" w:cs="Times New Roman"/>
        <w:b w:val="0"/>
        <w:bCs w:val="0"/>
        <w:i w:val="0"/>
        <w:iCs w:val="0"/>
      </w:rPr>
    </w:lvl>
    <w:lvl w:ilvl="1">
      <w:start w:val="1"/>
      <w:numFmt w:val="decimal"/>
      <w:lvlText w:val="%2)"/>
      <w:lvlJc w:val="left"/>
      <w:pPr>
        <w:tabs>
          <w:tab w:val="num" w:pos="1506"/>
        </w:tabs>
        <w:ind w:left="1506" w:hanging="360"/>
      </w:pPr>
      <w:rPr>
        <w:rFonts w:ascii="Times New Roman" w:eastAsia="Times New Roman" w:hAnsi="Times New Roman" w:cs="Times New Roman"/>
      </w:rPr>
    </w:lvl>
    <w:lvl w:ilvl="2" w:tentative="1">
      <w:start w:val="1"/>
      <w:numFmt w:val="bullet"/>
      <w:lvlText w:val=""/>
      <w:lvlJc w:val="left"/>
      <w:pPr>
        <w:tabs>
          <w:tab w:val="num" w:pos="2226"/>
        </w:tabs>
        <w:ind w:left="2226" w:hanging="360"/>
      </w:pPr>
      <w:rPr>
        <w:rFonts w:ascii="Wingdings" w:hAnsi="Wingdings" w:hint="default"/>
      </w:rPr>
    </w:lvl>
    <w:lvl w:ilvl="3" w:tentative="1">
      <w:start w:val="1"/>
      <w:numFmt w:val="bullet"/>
      <w:lvlText w:val=""/>
      <w:lvlJc w:val="left"/>
      <w:pPr>
        <w:tabs>
          <w:tab w:val="num" w:pos="2946"/>
        </w:tabs>
        <w:ind w:left="2946" w:hanging="360"/>
      </w:pPr>
      <w:rPr>
        <w:rFonts w:ascii="Symbol" w:hAnsi="Symbol" w:hint="default"/>
      </w:rPr>
    </w:lvl>
    <w:lvl w:ilvl="4" w:tentative="1">
      <w:start w:val="1"/>
      <w:numFmt w:val="bullet"/>
      <w:lvlText w:val="o"/>
      <w:lvlJc w:val="left"/>
      <w:pPr>
        <w:tabs>
          <w:tab w:val="num" w:pos="3666"/>
        </w:tabs>
        <w:ind w:left="3666" w:hanging="360"/>
      </w:pPr>
      <w:rPr>
        <w:rFonts w:ascii="Courier New" w:hAnsi="Courier New" w:cs="Courier New" w:hint="default"/>
      </w:rPr>
    </w:lvl>
    <w:lvl w:ilvl="5" w:tentative="1">
      <w:start w:val="1"/>
      <w:numFmt w:val="bullet"/>
      <w:lvlText w:val=""/>
      <w:lvlJc w:val="left"/>
      <w:pPr>
        <w:tabs>
          <w:tab w:val="num" w:pos="4386"/>
        </w:tabs>
        <w:ind w:left="4386" w:hanging="360"/>
      </w:pPr>
      <w:rPr>
        <w:rFonts w:ascii="Wingdings" w:hAnsi="Wingdings" w:hint="default"/>
      </w:rPr>
    </w:lvl>
    <w:lvl w:ilvl="6" w:tentative="1">
      <w:start w:val="1"/>
      <w:numFmt w:val="bullet"/>
      <w:lvlText w:val=""/>
      <w:lvlJc w:val="left"/>
      <w:pPr>
        <w:tabs>
          <w:tab w:val="num" w:pos="5106"/>
        </w:tabs>
        <w:ind w:left="5106" w:hanging="360"/>
      </w:pPr>
      <w:rPr>
        <w:rFonts w:ascii="Symbol" w:hAnsi="Symbol" w:hint="default"/>
      </w:rPr>
    </w:lvl>
    <w:lvl w:ilvl="7" w:tentative="1">
      <w:start w:val="1"/>
      <w:numFmt w:val="bullet"/>
      <w:lvlText w:val="o"/>
      <w:lvlJc w:val="left"/>
      <w:pPr>
        <w:tabs>
          <w:tab w:val="num" w:pos="5826"/>
        </w:tabs>
        <w:ind w:left="5826" w:hanging="360"/>
      </w:pPr>
      <w:rPr>
        <w:rFonts w:ascii="Courier New" w:hAnsi="Courier New" w:cs="Courier New" w:hint="default"/>
      </w:rPr>
    </w:lvl>
    <w:lvl w:ilvl="8" w:tentative="1">
      <w:start w:val="1"/>
      <w:numFmt w:val="bullet"/>
      <w:lvlText w:val=""/>
      <w:lvlJc w:val="left"/>
      <w:pPr>
        <w:tabs>
          <w:tab w:val="num" w:pos="6546"/>
        </w:tabs>
        <w:ind w:left="6546" w:hanging="360"/>
      </w:pPr>
      <w:rPr>
        <w:rFonts w:ascii="Wingdings" w:hAnsi="Wingdings" w:hint="default"/>
      </w:rPr>
    </w:lvl>
  </w:abstractNum>
  <w:abstractNum w:abstractNumId="15" w15:restartNumberingAfterBreak="0">
    <w:nsid w:val="00000016"/>
    <w:multiLevelType w:val="multilevel"/>
    <w:tmpl w:val="00000016"/>
    <w:name w:val="WW8Num22"/>
    <w:lvl w:ilvl="0">
      <w:start w:val="1"/>
      <w:numFmt w:val="decimal"/>
      <w:lvlText w:val="%1."/>
      <w:lvlJc w:val="left"/>
      <w:pPr>
        <w:tabs>
          <w:tab w:val="num" w:pos="0"/>
        </w:tabs>
        <w:ind w:left="720" w:hanging="360"/>
      </w:pPr>
      <w:rPr>
        <w:rFonts w:ascii="Times New Roman" w:hAnsi="Times New Roman" w:cs="Times New Roman" w:hint="default"/>
        <w:iCs/>
        <w:szCs w:val="24"/>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7"/>
    <w:multiLevelType w:val="multilevel"/>
    <w:tmpl w:val="00000017"/>
    <w:name w:val="WW8Num2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color w:val="000000"/>
        <w:kern w:val="2"/>
        <w:sz w:val="24"/>
        <w:szCs w:val="24"/>
      </w:rPr>
    </w:lvl>
    <w:lvl w:ilvl="2">
      <w:start w:val="1"/>
      <w:numFmt w:val="bullet"/>
      <w:lvlText w:val="▪"/>
      <w:lvlJc w:val="left"/>
      <w:pPr>
        <w:tabs>
          <w:tab w:val="num" w:pos="1440"/>
        </w:tabs>
        <w:ind w:left="1440" w:hanging="360"/>
      </w:pPr>
      <w:rPr>
        <w:rFonts w:ascii="OpenSymbol" w:hAnsi="OpenSymbol" w:cs="OpenSymbol"/>
        <w:color w:val="000000"/>
        <w:kern w:val="2"/>
        <w:sz w:val="24"/>
        <w:szCs w:val="24"/>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color w:val="000000"/>
        <w:kern w:val="2"/>
        <w:sz w:val="24"/>
        <w:szCs w:val="24"/>
      </w:rPr>
    </w:lvl>
    <w:lvl w:ilvl="5">
      <w:start w:val="1"/>
      <w:numFmt w:val="bullet"/>
      <w:lvlText w:val="▪"/>
      <w:lvlJc w:val="left"/>
      <w:pPr>
        <w:tabs>
          <w:tab w:val="num" w:pos="2520"/>
        </w:tabs>
        <w:ind w:left="2520" w:hanging="360"/>
      </w:pPr>
      <w:rPr>
        <w:rFonts w:ascii="OpenSymbol" w:hAnsi="OpenSymbol" w:cs="OpenSymbol"/>
        <w:color w:val="000000"/>
        <w:kern w:val="2"/>
        <w:sz w:val="24"/>
        <w:szCs w:val="24"/>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color w:val="000000"/>
        <w:kern w:val="2"/>
        <w:sz w:val="24"/>
        <w:szCs w:val="24"/>
      </w:rPr>
    </w:lvl>
    <w:lvl w:ilvl="8">
      <w:start w:val="1"/>
      <w:numFmt w:val="bullet"/>
      <w:lvlText w:val="▪"/>
      <w:lvlJc w:val="left"/>
      <w:pPr>
        <w:tabs>
          <w:tab w:val="num" w:pos="3600"/>
        </w:tabs>
        <w:ind w:left="3600" w:hanging="360"/>
      </w:pPr>
      <w:rPr>
        <w:rFonts w:ascii="OpenSymbol" w:hAnsi="OpenSymbol" w:cs="OpenSymbol"/>
        <w:color w:val="000000"/>
        <w:kern w:val="2"/>
        <w:sz w:val="24"/>
        <w:szCs w:val="24"/>
      </w:rPr>
    </w:lvl>
  </w:abstractNum>
  <w:abstractNum w:abstractNumId="17" w15:restartNumberingAfterBreak="0">
    <w:nsid w:val="055778B3"/>
    <w:multiLevelType w:val="hybridMultilevel"/>
    <w:tmpl w:val="959CEF08"/>
    <w:lvl w:ilvl="0" w:tplc="0415000F">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0F34660D"/>
    <w:multiLevelType w:val="multilevel"/>
    <w:tmpl w:val="3E2450E4"/>
    <w:name w:val="WW8Num192"/>
    <w:lvl w:ilvl="0">
      <w:start w:val="3"/>
      <w:numFmt w:val="decimal"/>
      <w:lvlText w:val="%1."/>
      <w:lvlJc w:val="left"/>
      <w:pPr>
        <w:tabs>
          <w:tab w:val="num" w:pos="360"/>
        </w:tabs>
        <w:ind w:left="360" w:hanging="360"/>
      </w:pPr>
      <w:rPr>
        <w:rFonts w:ascii="Times New Roman" w:hAnsi="Times New Roman" w:cs="Times New Roman" w:hint="default"/>
        <w:b w:val="0"/>
        <w:bCs w:val="0"/>
        <w:i w:val="0"/>
        <w:iCs w:val="0"/>
      </w:rPr>
    </w:lvl>
    <w:lvl w:ilvl="1">
      <w:start w:val="1"/>
      <w:numFmt w:val="decimal"/>
      <w:lvlText w:val="%2)"/>
      <w:lvlJc w:val="left"/>
      <w:pPr>
        <w:tabs>
          <w:tab w:val="num" w:pos="1506"/>
        </w:tabs>
        <w:ind w:left="1506" w:hanging="360"/>
      </w:pPr>
      <w:rPr>
        <w:rFonts w:ascii="Times New Roman" w:eastAsia="Times New Roman" w:hAnsi="Times New Roman" w:cs="Times New Roman"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9" w15:restartNumberingAfterBreak="0">
    <w:nsid w:val="173A537D"/>
    <w:multiLevelType w:val="hybridMultilevel"/>
    <w:tmpl w:val="722EE0E2"/>
    <w:lvl w:ilvl="0" w:tplc="00000008">
      <w:start w:val="1"/>
      <w:numFmt w:val="decimal"/>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83F61F2"/>
    <w:multiLevelType w:val="hybridMultilevel"/>
    <w:tmpl w:val="7F94CC4A"/>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103E45"/>
    <w:multiLevelType w:val="multilevel"/>
    <w:tmpl w:val="6EDE950A"/>
    <w:lvl w:ilvl="0">
      <w:start w:val="2"/>
      <w:numFmt w:val="decimal"/>
      <w:lvlText w:val="%1."/>
      <w:lvlJc w:val="left"/>
      <w:pPr>
        <w:ind w:left="360" w:hanging="360"/>
      </w:pPr>
      <w:rPr>
        <w:rFonts w:hint="default"/>
        <w:b w:val="0"/>
        <w:i w:val="0"/>
        <w:sz w:val="24"/>
        <w:szCs w:val="24"/>
        <w:u w:val="none"/>
      </w:rPr>
    </w:lvl>
    <w:lvl w:ilvl="1">
      <w:start w:val="1"/>
      <w:numFmt w:val="decimal"/>
      <w:lvlText w:val="2.%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DD4C2E"/>
    <w:multiLevelType w:val="hybridMultilevel"/>
    <w:tmpl w:val="9ED244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D44B71"/>
    <w:multiLevelType w:val="hybridMultilevel"/>
    <w:tmpl w:val="FCA856C0"/>
    <w:lvl w:ilvl="0" w:tplc="0415000F">
      <w:start w:val="1"/>
      <w:numFmt w:val="decimal"/>
      <w:lvlText w:val="%1."/>
      <w:lvlJc w:val="left"/>
      <w:pPr>
        <w:ind w:left="720" w:hanging="360"/>
      </w:pPr>
    </w:lvl>
    <w:lvl w:ilvl="1" w:tplc="7DDAAB36">
      <w:start w:val="1"/>
      <w:numFmt w:val="decimal"/>
      <w:lvlText w:val="%2."/>
      <w:lvlJc w:val="left"/>
      <w:pPr>
        <w:ind w:left="1440" w:hanging="360"/>
      </w:pPr>
      <w:rPr>
        <w:rFonts w:eastAsia="TimesNewRoman" w:hint="default"/>
        <w:b w:val="0"/>
        <w:color w:val="auto"/>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1E41C5"/>
    <w:multiLevelType w:val="hybridMultilevel"/>
    <w:tmpl w:val="CFF43EF0"/>
    <w:lvl w:ilvl="0" w:tplc="7DDAAB36">
      <w:start w:val="1"/>
      <w:numFmt w:val="decimal"/>
      <w:lvlText w:val="%1."/>
      <w:lvlJc w:val="left"/>
      <w:pPr>
        <w:ind w:left="1440" w:hanging="360"/>
      </w:pPr>
      <w:rPr>
        <w:rFonts w:eastAsia="TimesNewRoman"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F871AB4"/>
    <w:multiLevelType w:val="hybridMultilevel"/>
    <w:tmpl w:val="8FEE39E2"/>
    <w:lvl w:ilvl="0" w:tplc="0415000F">
      <w:start w:val="1"/>
      <w:numFmt w:val="decimal"/>
      <w:lvlText w:val="%1."/>
      <w:lvlJc w:val="left"/>
      <w:pPr>
        <w:ind w:left="360" w:hanging="360"/>
      </w:pPr>
      <w:rPr>
        <w:rFonts w:hint="default"/>
      </w:rPr>
    </w:lvl>
    <w:lvl w:ilvl="1" w:tplc="3132ADC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5832DCC"/>
    <w:multiLevelType w:val="hybridMultilevel"/>
    <w:tmpl w:val="48D44DCE"/>
    <w:lvl w:ilvl="0" w:tplc="04150017">
      <w:start w:val="1"/>
      <w:numFmt w:val="lowerLetter"/>
      <w:lvlText w:val="%1)"/>
      <w:lvlJc w:val="left"/>
      <w:pPr>
        <w:ind w:left="1854" w:hanging="360"/>
      </w:pPr>
    </w:lvl>
    <w:lvl w:ilvl="1" w:tplc="443C4006">
      <w:start w:val="1"/>
      <w:numFmt w:val="decimal"/>
      <w:lvlText w:val="%2)"/>
      <w:lvlJc w:val="left"/>
      <w:pPr>
        <w:ind w:left="2574" w:hanging="360"/>
      </w:pPr>
      <w:rPr>
        <w:rFonts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7" w15:restartNumberingAfterBreak="0">
    <w:nsid w:val="38361C98"/>
    <w:multiLevelType w:val="hybridMultilevel"/>
    <w:tmpl w:val="1D0E1EA4"/>
    <w:lvl w:ilvl="0" w:tplc="0415000B">
      <w:start w:val="1"/>
      <w:numFmt w:val="bullet"/>
      <w:lvlText w:val=""/>
      <w:lvlJc w:val="left"/>
      <w:pPr>
        <w:ind w:left="2136" w:hanging="360"/>
      </w:pPr>
      <w:rPr>
        <w:rFonts w:ascii="Wingdings" w:hAnsi="Wingding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8" w15:restartNumberingAfterBreak="0">
    <w:nsid w:val="38E619B2"/>
    <w:multiLevelType w:val="hybridMultilevel"/>
    <w:tmpl w:val="B568DC70"/>
    <w:lvl w:ilvl="0" w:tplc="7DDAAB36">
      <w:start w:val="1"/>
      <w:numFmt w:val="decimal"/>
      <w:lvlText w:val="%1."/>
      <w:lvlJc w:val="left"/>
      <w:pPr>
        <w:ind w:left="786" w:hanging="360"/>
      </w:pPr>
      <w:rPr>
        <w:rFonts w:eastAsia="TimesNewRoman"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3DD96A0A"/>
    <w:multiLevelType w:val="hybridMultilevel"/>
    <w:tmpl w:val="158CE6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6016A2"/>
    <w:multiLevelType w:val="hybridMultilevel"/>
    <w:tmpl w:val="EE12B7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EB36A7"/>
    <w:multiLevelType w:val="hybridMultilevel"/>
    <w:tmpl w:val="07A0CE90"/>
    <w:lvl w:ilvl="0" w:tplc="7DDAAB36">
      <w:start w:val="1"/>
      <w:numFmt w:val="decimal"/>
      <w:lvlText w:val="%1."/>
      <w:lvlJc w:val="left"/>
      <w:pPr>
        <w:ind w:left="1211" w:hanging="360"/>
      </w:pPr>
      <w:rPr>
        <w:rFonts w:eastAsia="TimesNewRoman" w:hint="default"/>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2" w15:restartNumberingAfterBreak="0">
    <w:nsid w:val="438B7846"/>
    <w:multiLevelType w:val="multilevel"/>
    <w:tmpl w:val="A608F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5E92FFD"/>
    <w:multiLevelType w:val="hybridMultilevel"/>
    <w:tmpl w:val="8BC0C5D4"/>
    <w:lvl w:ilvl="0" w:tplc="443C400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F2087F"/>
    <w:multiLevelType w:val="hybridMultilevel"/>
    <w:tmpl w:val="651C4608"/>
    <w:lvl w:ilvl="0" w:tplc="7DDAAB36">
      <w:start w:val="1"/>
      <w:numFmt w:val="decimal"/>
      <w:lvlText w:val="%1."/>
      <w:lvlJc w:val="left"/>
      <w:pPr>
        <w:ind w:left="2136" w:hanging="360"/>
      </w:pPr>
      <w:rPr>
        <w:rFonts w:eastAsia="TimesNewRoman" w:hint="default"/>
        <w:color w:val="auto"/>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35" w15:restartNumberingAfterBreak="0">
    <w:nsid w:val="4A4174F1"/>
    <w:multiLevelType w:val="hybridMultilevel"/>
    <w:tmpl w:val="3DCE9A82"/>
    <w:lvl w:ilvl="0" w:tplc="C17C576A">
      <w:start w:val="1"/>
      <w:numFmt w:val="lowerLetter"/>
      <w:lvlText w:val="%1)"/>
      <w:lvlJc w:val="left"/>
      <w:pPr>
        <w:tabs>
          <w:tab w:val="num" w:pos="1021"/>
        </w:tabs>
        <w:ind w:left="1021" w:hanging="454"/>
      </w:pPr>
      <w:rPr>
        <w:rFonts w:hint="default"/>
      </w:rPr>
    </w:lvl>
    <w:lvl w:ilvl="1" w:tplc="C448917E">
      <w:start w:val="1"/>
      <w:numFmt w:val="bullet"/>
      <w:lvlText w:val=""/>
      <w:lvlJc w:val="left"/>
      <w:pPr>
        <w:tabs>
          <w:tab w:val="num" w:pos="1363"/>
        </w:tabs>
        <w:ind w:left="1363" w:hanging="283"/>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DEA3E11"/>
    <w:multiLevelType w:val="hybridMultilevel"/>
    <w:tmpl w:val="A62C8C46"/>
    <w:lvl w:ilvl="0" w:tplc="04150017">
      <w:start w:val="1"/>
      <w:numFmt w:val="lowerLetter"/>
      <w:lvlText w:val="%1)"/>
      <w:lvlJc w:val="left"/>
      <w:pPr>
        <w:ind w:left="1854" w:hanging="360"/>
      </w:pPr>
    </w:lvl>
    <w:lvl w:ilvl="1" w:tplc="04150017">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51641DF5"/>
    <w:multiLevelType w:val="hybridMultilevel"/>
    <w:tmpl w:val="FFFFFFFF"/>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hint="default"/>
        <w:b w:val="0"/>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516712A1"/>
    <w:multiLevelType w:val="hybridMultilevel"/>
    <w:tmpl w:val="DE981770"/>
    <w:lvl w:ilvl="0" w:tplc="0415000F">
      <w:start w:val="1"/>
      <w:numFmt w:val="decimal"/>
      <w:lvlText w:val="%1."/>
      <w:lvlJc w:val="left"/>
      <w:pPr>
        <w:ind w:left="720" w:hanging="360"/>
      </w:pPr>
    </w:lvl>
    <w:lvl w:ilvl="1" w:tplc="0010B30E">
      <w:start w:val="1"/>
      <w:numFmt w:val="decimal"/>
      <w:lvlText w:val="2.%2."/>
      <w:lvlJc w:val="left"/>
      <w:pPr>
        <w:ind w:left="1440" w:hanging="360"/>
      </w:pPr>
      <w:rPr>
        <w:rFonts w:hint="default"/>
        <w:b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135599"/>
    <w:multiLevelType w:val="hybridMultilevel"/>
    <w:tmpl w:val="4ECC5276"/>
    <w:lvl w:ilvl="0" w:tplc="0415000F">
      <w:start w:val="1"/>
      <w:numFmt w:val="decimal"/>
      <w:lvlText w:val="%1."/>
      <w:lvlJc w:val="left"/>
      <w:pPr>
        <w:ind w:left="720" w:hanging="360"/>
      </w:pPr>
    </w:lvl>
    <w:lvl w:ilvl="1" w:tplc="443C400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252B69"/>
    <w:multiLevelType w:val="hybridMultilevel"/>
    <w:tmpl w:val="B2E8E386"/>
    <w:lvl w:ilvl="0" w:tplc="7BBC7D82">
      <w:start w:val="1"/>
      <w:numFmt w:val="lowerLetter"/>
      <w:lvlText w:val="%1)"/>
      <w:lvlJc w:val="left"/>
      <w:pPr>
        <w:ind w:left="1287" w:hanging="360"/>
      </w:pPr>
      <w:rPr>
        <w:rFonts w:hint="default"/>
        <w:color w:val="auto"/>
      </w:r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65E3791E"/>
    <w:multiLevelType w:val="multilevel"/>
    <w:tmpl w:val="A608F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67A2014"/>
    <w:multiLevelType w:val="hybridMultilevel"/>
    <w:tmpl w:val="BC3E4B46"/>
    <w:lvl w:ilvl="0" w:tplc="7DDAAB36">
      <w:start w:val="1"/>
      <w:numFmt w:val="decimal"/>
      <w:lvlText w:val="%1."/>
      <w:lvlJc w:val="left"/>
      <w:pPr>
        <w:ind w:left="720" w:hanging="360"/>
      </w:pPr>
      <w:rPr>
        <w:rFonts w:eastAsia="TimesNew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7F2220"/>
    <w:multiLevelType w:val="hybridMultilevel"/>
    <w:tmpl w:val="F9F6E0B8"/>
    <w:lvl w:ilvl="0" w:tplc="2F0091B2">
      <w:start w:val="1"/>
      <w:numFmt w:val="decimal"/>
      <w:lvlText w:val="%1."/>
      <w:lvlJc w:val="left"/>
      <w:pPr>
        <w:ind w:left="360"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4" w15:restartNumberingAfterBreak="0">
    <w:nsid w:val="758C3E14"/>
    <w:multiLevelType w:val="hybridMultilevel"/>
    <w:tmpl w:val="A7DC24A8"/>
    <w:lvl w:ilvl="0" w:tplc="443C4006">
      <w:start w:val="1"/>
      <w:numFmt w:val="decimal"/>
      <w:lvlText w:val="%1)"/>
      <w:lvlJc w:val="left"/>
      <w:pPr>
        <w:ind w:left="2136" w:hanging="360"/>
      </w:pPr>
      <w:rPr>
        <w:rFont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45" w15:restartNumberingAfterBreak="0">
    <w:nsid w:val="780D6E5C"/>
    <w:multiLevelType w:val="hybridMultilevel"/>
    <w:tmpl w:val="22F67C4C"/>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6" w15:restartNumberingAfterBreak="0">
    <w:nsid w:val="7E7822D3"/>
    <w:multiLevelType w:val="singleLevel"/>
    <w:tmpl w:val="41BA0966"/>
    <w:lvl w:ilvl="0">
      <w:start w:val="1"/>
      <w:numFmt w:val="decimal"/>
      <w:lvlText w:val="%1."/>
      <w:lvlJc w:val="left"/>
      <w:pPr>
        <w:tabs>
          <w:tab w:val="num" w:pos="360"/>
        </w:tabs>
        <w:ind w:left="360" w:hanging="360"/>
      </w:pPr>
    </w:lvl>
  </w:abstractNum>
  <w:num w:numId="1">
    <w:abstractNumId w:val="29"/>
  </w:num>
  <w:num w:numId="2">
    <w:abstractNumId w:val="20"/>
  </w:num>
  <w:num w:numId="3">
    <w:abstractNumId w:val="17"/>
  </w:num>
  <w:num w:numId="4">
    <w:abstractNumId w:val="25"/>
  </w:num>
  <w:num w:numId="5">
    <w:abstractNumId w:val="46"/>
  </w:num>
  <w:num w:numId="6">
    <w:abstractNumId w:val="22"/>
  </w:num>
  <w:num w:numId="7">
    <w:abstractNumId w:val="43"/>
  </w:num>
  <w:num w:numId="8">
    <w:abstractNumId w:val="28"/>
  </w:num>
  <w:num w:numId="9">
    <w:abstractNumId w:val="42"/>
  </w:num>
  <w:num w:numId="10">
    <w:abstractNumId w:val="34"/>
  </w:num>
  <w:num w:numId="11">
    <w:abstractNumId w:val="31"/>
  </w:num>
  <w:num w:numId="12">
    <w:abstractNumId w:val="36"/>
  </w:num>
  <w:num w:numId="13">
    <w:abstractNumId w:val="24"/>
  </w:num>
  <w:num w:numId="14">
    <w:abstractNumId w:val="45"/>
  </w:num>
  <w:num w:numId="15">
    <w:abstractNumId w:val="32"/>
    <w:lvlOverride w:ilvl="0">
      <w:startOverride w:val="1"/>
    </w:lvlOverride>
  </w:num>
  <w:num w:numId="16">
    <w:abstractNumId w:val="41"/>
  </w:num>
  <w:num w:numId="17">
    <w:abstractNumId w:val="21"/>
  </w:num>
  <w:num w:numId="18">
    <w:abstractNumId w:val="40"/>
  </w:num>
  <w:num w:numId="19">
    <w:abstractNumId w:val="27"/>
  </w:num>
  <w:num w:numId="20">
    <w:abstractNumId w:val="35"/>
  </w:num>
  <w:num w:numId="21">
    <w:abstractNumId w:val="33"/>
  </w:num>
  <w:num w:numId="22">
    <w:abstractNumId w:val="26"/>
  </w:num>
  <w:num w:numId="23">
    <w:abstractNumId w:val="30"/>
  </w:num>
  <w:num w:numId="24">
    <w:abstractNumId w:val="44"/>
  </w:num>
  <w:num w:numId="25">
    <w:abstractNumId w:val="39"/>
  </w:num>
  <w:num w:numId="26">
    <w:abstractNumId w:val="38"/>
  </w:num>
  <w:num w:numId="27">
    <w:abstractNumId w:val="23"/>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16"/>
  </w:num>
  <w:num w:numId="31">
    <w:abstractNumId w:val="6"/>
  </w:num>
  <w:num w:numId="32">
    <w:abstractNumId w:val="3"/>
  </w:num>
  <w:num w:numId="33">
    <w:abstractNumId w:val="11"/>
  </w:num>
  <w:num w:numId="34">
    <w:abstractNumId w:val="13"/>
  </w:num>
  <w:num w:numId="35">
    <w:abstractNumId w:val="14"/>
  </w:num>
  <w:num w:numId="36">
    <w:abstractNumId w:val="4"/>
  </w:num>
  <w:num w:numId="37">
    <w:abstractNumId w:val="8"/>
  </w:num>
  <w:num w:numId="38">
    <w:abstractNumId w:val="37"/>
  </w:num>
  <w:num w:numId="39">
    <w:abstractNumId w:val="15"/>
  </w:num>
  <w:num w:numId="40">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850CF0"/>
    <w:rsid w:val="000054BD"/>
    <w:rsid w:val="00013E3E"/>
    <w:rsid w:val="00015677"/>
    <w:rsid w:val="00034753"/>
    <w:rsid w:val="00037FB0"/>
    <w:rsid w:val="00040AC8"/>
    <w:rsid w:val="00041D3E"/>
    <w:rsid w:val="00043CD4"/>
    <w:rsid w:val="000452CA"/>
    <w:rsid w:val="00054012"/>
    <w:rsid w:val="00060654"/>
    <w:rsid w:val="00063645"/>
    <w:rsid w:val="000701F8"/>
    <w:rsid w:val="000752B6"/>
    <w:rsid w:val="00080BBB"/>
    <w:rsid w:val="000A1C69"/>
    <w:rsid w:val="000A5520"/>
    <w:rsid w:val="000A5AF9"/>
    <w:rsid w:val="000A64B5"/>
    <w:rsid w:val="000C79F6"/>
    <w:rsid w:val="000D0286"/>
    <w:rsid w:val="000D4F84"/>
    <w:rsid w:val="000D5809"/>
    <w:rsid w:val="000D781E"/>
    <w:rsid w:val="000F610C"/>
    <w:rsid w:val="00125992"/>
    <w:rsid w:val="00127802"/>
    <w:rsid w:val="00136F76"/>
    <w:rsid w:val="00141C8C"/>
    <w:rsid w:val="00144370"/>
    <w:rsid w:val="00152ABD"/>
    <w:rsid w:val="00171E3A"/>
    <w:rsid w:val="001737A6"/>
    <w:rsid w:val="00180263"/>
    <w:rsid w:val="001850A2"/>
    <w:rsid w:val="00185429"/>
    <w:rsid w:val="00190FF7"/>
    <w:rsid w:val="00191A6F"/>
    <w:rsid w:val="00191F5F"/>
    <w:rsid w:val="001A074D"/>
    <w:rsid w:val="001A59D2"/>
    <w:rsid w:val="001B1D0C"/>
    <w:rsid w:val="001C6283"/>
    <w:rsid w:val="001C6B80"/>
    <w:rsid w:val="001D09BF"/>
    <w:rsid w:val="001D0E2B"/>
    <w:rsid w:val="001D3F3E"/>
    <w:rsid w:val="001E262C"/>
    <w:rsid w:val="001E3698"/>
    <w:rsid w:val="001E3E14"/>
    <w:rsid w:val="00202B2F"/>
    <w:rsid w:val="002032BC"/>
    <w:rsid w:val="00205EB0"/>
    <w:rsid w:val="00205ED9"/>
    <w:rsid w:val="002107AC"/>
    <w:rsid w:val="00212D93"/>
    <w:rsid w:val="00215E05"/>
    <w:rsid w:val="002165FD"/>
    <w:rsid w:val="002511DA"/>
    <w:rsid w:val="00253774"/>
    <w:rsid w:val="002542E6"/>
    <w:rsid w:val="00256C45"/>
    <w:rsid w:val="00261ED2"/>
    <w:rsid w:val="0026554B"/>
    <w:rsid w:val="002656A5"/>
    <w:rsid w:val="00266DD9"/>
    <w:rsid w:val="00266F69"/>
    <w:rsid w:val="002704FD"/>
    <w:rsid w:val="00275FAC"/>
    <w:rsid w:val="00277A2D"/>
    <w:rsid w:val="0028044D"/>
    <w:rsid w:val="00281721"/>
    <w:rsid w:val="00281FC4"/>
    <w:rsid w:val="002A1C08"/>
    <w:rsid w:val="002A3CAB"/>
    <w:rsid w:val="002A4D19"/>
    <w:rsid w:val="002B66B2"/>
    <w:rsid w:val="002C7444"/>
    <w:rsid w:val="002D0668"/>
    <w:rsid w:val="002E37FD"/>
    <w:rsid w:val="002F1D64"/>
    <w:rsid w:val="002F7E72"/>
    <w:rsid w:val="00302851"/>
    <w:rsid w:val="003070FF"/>
    <w:rsid w:val="003115EE"/>
    <w:rsid w:val="003123BF"/>
    <w:rsid w:val="00312782"/>
    <w:rsid w:val="00316EFE"/>
    <w:rsid w:val="003205E9"/>
    <w:rsid w:val="00332262"/>
    <w:rsid w:val="00335994"/>
    <w:rsid w:val="00345EA6"/>
    <w:rsid w:val="00363392"/>
    <w:rsid w:val="00366A2D"/>
    <w:rsid w:val="00366F8B"/>
    <w:rsid w:val="00371C41"/>
    <w:rsid w:val="0037322F"/>
    <w:rsid w:val="00373890"/>
    <w:rsid w:val="00377231"/>
    <w:rsid w:val="003854AA"/>
    <w:rsid w:val="00387A1A"/>
    <w:rsid w:val="003A1B6D"/>
    <w:rsid w:val="003B4416"/>
    <w:rsid w:val="003B50D9"/>
    <w:rsid w:val="003E5275"/>
    <w:rsid w:val="003E68C4"/>
    <w:rsid w:val="003F06EB"/>
    <w:rsid w:val="003F5A3A"/>
    <w:rsid w:val="00401E58"/>
    <w:rsid w:val="00402F1F"/>
    <w:rsid w:val="00406E55"/>
    <w:rsid w:val="00414A42"/>
    <w:rsid w:val="004244CC"/>
    <w:rsid w:val="0042626E"/>
    <w:rsid w:val="00442343"/>
    <w:rsid w:val="00452703"/>
    <w:rsid w:val="004539FA"/>
    <w:rsid w:val="0045786A"/>
    <w:rsid w:val="00481D52"/>
    <w:rsid w:val="004928A6"/>
    <w:rsid w:val="004960B5"/>
    <w:rsid w:val="004979D1"/>
    <w:rsid w:val="004A1141"/>
    <w:rsid w:val="004A72DA"/>
    <w:rsid w:val="004B14CA"/>
    <w:rsid w:val="004B632C"/>
    <w:rsid w:val="004B6642"/>
    <w:rsid w:val="004D546E"/>
    <w:rsid w:val="004D5917"/>
    <w:rsid w:val="004E1673"/>
    <w:rsid w:val="004E26DD"/>
    <w:rsid w:val="004E7189"/>
    <w:rsid w:val="004F278F"/>
    <w:rsid w:val="004F34CE"/>
    <w:rsid w:val="005003A8"/>
    <w:rsid w:val="00511256"/>
    <w:rsid w:val="00516CC3"/>
    <w:rsid w:val="00524ED1"/>
    <w:rsid w:val="00534371"/>
    <w:rsid w:val="00540FA6"/>
    <w:rsid w:val="0055298A"/>
    <w:rsid w:val="00564021"/>
    <w:rsid w:val="00570DF0"/>
    <w:rsid w:val="00570F61"/>
    <w:rsid w:val="005771D6"/>
    <w:rsid w:val="00577743"/>
    <w:rsid w:val="00577CCF"/>
    <w:rsid w:val="005801C9"/>
    <w:rsid w:val="005803A0"/>
    <w:rsid w:val="00587F08"/>
    <w:rsid w:val="005A39AC"/>
    <w:rsid w:val="005B60B0"/>
    <w:rsid w:val="005B7E7B"/>
    <w:rsid w:val="005C4F97"/>
    <w:rsid w:val="005D1EE2"/>
    <w:rsid w:val="005D28D8"/>
    <w:rsid w:val="005D7D49"/>
    <w:rsid w:val="005E11BE"/>
    <w:rsid w:val="005E30B3"/>
    <w:rsid w:val="005E57BF"/>
    <w:rsid w:val="005F5C59"/>
    <w:rsid w:val="00603930"/>
    <w:rsid w:val="006062DB"/>
    <w:rsid w:val="00614A47"/>
    <w:rsid w:val="00615519"/>
    <w:rsid w:val="00622A84"/>
    <w:rsid w:val="00632EA0"/>
    <w:rsid w:val="0063768B"/>
    <w:rsid w:val="00637FA5"/>
    <w:rsid w:val="006408DB"/>
    <w:rsid w:val="0065372F"/>
    <w:rsid w:val="00653985"/>
    <w:rsid w:val="006549A6"/>
    <w:rsid w:val="00660A60"/>
    <w:rsid w:val="006678A1"/>
    <w:rsid w:val="0067285E"/>
    <w:rsid w:val="006743B4"/>
    <w:rsid w:val="00680FEA"/>
    <w:rsid w:val="00681C58"/>
    <w:rsid w:val="00682547"/>
    <w:rsid w:val="00683369"/>
    <w:rsid w:val="00690A70"/>
    <w:rsid w:val="006A0810"/>
    <w:rsid w:val="006A229A"/>
    <w:rsid w:val="006A3A0D"/>
    <w:rsid w:val="006A524E"/>
    <w:rsid w:val="006B4FE5"/>
    <w:rsid w:val="006C10DF"/>
    <w:rsid w:val="006D7BB4"/>
    <w:rsid w:val="006E193B"/>
    <w:rsid w:val="006F7B6A"/>
    <w:rsid w:val="00707508"/>
    <w:rsid w:val="00710ECC"/>
    <w:rsid w:val="00712EEF"/>
    <w:rsid w:val="007130FB"/>
    <w:rsid w:val="007243B5"/>
    <w:rsid w:val="00737C13"/>
    <w:rsid w:val="0075021C"/>
    <w:rsid w:val="0077507F"/>
    <w:rsid w:val="007822ED"/>
    <w:rsid w:val="00784F91"/>
    <w:rsid w:val="00786431"/>
    <w:rsid w:val="00796963"/>
    <w:rsid w:val="007A22A9"/>
    <w:rsid w:val="007A2865"/>
    <w:rsid w:val="007A2F6F"/>
    <w:rsid w:val="007B6D7E"/>
    <w:rsid w:val="007C3E46"/>
    <w:rsid w:val="007D5C26"/>
    <w:rsid w:val="007D7B2F"/>
    <w:rsid w:val="007E0130"/>
    <w:rsid w:val="007E0872"/>
    <w:rsid w:val="007F21F3"/>
    <w:rsid w:val="007F51BE"/>
    <w:rsid w:val="00800004"/>
    <w:rsid w:val="008066CA"/>
    <w:rsid w:val="00811D22"/>
    <w:rsid w:val="0082332F"/>
    <w:rsid w:val="008237E7"/>
    <w:rsid w:val="00823FA6"/>
    <w:rsid w:val="0083686E"/>
    <w:rsid w:val="00840D23"/>
    <w:rsid w:val="00850CF0"/>
    <w:rsid w:val="0085733B"/>
    <w:rsid w:val="008779F0"/>
    <w:rsid w:val="008849A3"/>
    <w:rsid w:val="008865AF"/>
    <w:rsid w:val="00894C53"/>
    <w:rsid w:val="00897391"/>
    <w:rsid w:val="008A1E83"/>
    <w:rsid w:val="008A25C1"/>
    <w:rsid w:val="008A5AB5"/>
    <w:rsid w:val="008D1EBB"/>
    <w:rsid w:val="008E3537"/>
    <w:rsid w:val="008E4E3B"/>
    <w:rsid w:val="008E5607"/>
    <w:rsid w:val="008F1CB6"/>
    <w:rsid w:val="009009F2"/>
    <w:rsid w:val="0091019B"/>
    <w:rsid w:val="00910C68"/>
    <w:rsid w:val="009122CE"/>
    <w:rsid w:val="00912825"/>
    <w:rsid w:val="00923A28"/>
    <w:rsid w:val="00923FDE"/>
    <w:rsid w:val="00927DE0"/>
    <w:rsid w:val="009355A8"/>
    <w:rsid w:val="00936BAE"/>
    <w:rsid w:val="00941070"/>
    <w:rsid w:val="00942600"/>
    <w:rsid w:val="009505D6"/>
    <w:rsid w:val="0096261A"/>
    <w:rsid w:val="00966B22"/>
    <w:rsid w:val="0096775D"/>
    <w:rsid w:val="00972B9F"/>
    <w:rsid w:val="0098294C"/>
    <w:rsid w:val="00984EC1"/>
    <w:rsid w:val="00985398"/>
    <w:rsid w:val="00986928"/>
    <w:rsid w:val="009925FF"/>
    <w:rsid w:val="009A667E"/>
    <w:rsid w:val="009B2223"/>
    <w:rsid w:val="009B625F"/>
    <w:rsid w:val="009C05FF"/>
    <w:rsid w:val="009C2F8F"/>
    <w:rsid w:val="009C768F"/>
    <w:rsid w:val="009D64F5"/>
    <w:rsid w:val="009F33CB"/>
    <w:rsid w:val="00A0107A"/>
    <w:rsid w:val="00A0574E"/>
    <w:rsid w:val="00A121C3"/>
    <w:rsid w:val="00A171B1"/>
    <w:rsid w:val="00A32B23"/>
    <w:rsid w:val="00A33676"/>
    <w:rsid w:val="00A40EB7"/>
    <w:rsid w:val="00A419DE"/>
    <w:rsid w:val="00A42546"/>
    <w:rsid w:val="00A43856"/>
    <w:rsid w:val="00A55B41"/>
    <w:rsid w:val="00A5750F"/>
    <w:rsid w:val="00A74602"/>
    <w:rsid w:val="00AA3FFF"/>
    <w:rsid w:val="00AA6469"/>
    <w:rsid w:val="00AB0EA9"/>
    <w:rsid w:val="00AB5A28"/>
    <w:rsid w:val="00AC0A68"/>
    <w:rsid w:val="00AC2EAA"/>
    <w:rsid w:val="00AD021F"/>
    <w:rsid w:val="00AD05F9"/>
    <w:rsid w:val="00AD207A"/>
    <w:rsid w:val="00AD36AA"/>
    <w:rsid w:val="00AD3951"/>
    <w:rsid w:val="00AE5C56"/>
    <w:rsid w:val="00AE737C"/>
    <w:rsid w:val="00AF4BB6"/>
    <w:rsid w:val="00AF6714"/>
    <w:rsid w:val="00AF6F13"/>
    <w:rsid w:val="00B03294"/>
    <w:rsid w:val="00B068B8"/>
    <w:rsid w:val="00B12E4A"/>
    <w:rsid w:val="00B17FDE"/>
    <w:rsid w:val="00B2145E"/>
    <w:rsid w:val="00B21AE4"/>
    <w:rsid w:val="00B21BDB"/>
    <w:rsid w:val="00B268AD"/>
    <w:rsid w:val="00B317B7"/>
    <w:rsid w:val="00B368CD"/>
    <w:rsid w:val="00B379BE"/>
    <w:rsid w:val="00B43AF6"/>
    <w:rsid w:val="00B453F5"/>
    <w:rsid w:val="00B5313A"/>
    <w:rsid w:val="00B65C4B"/>
    <w:rsid w:val="00B7285D"/>
    <w:rsid w:val="00B72D10"/>
    <w:rsid w:val="00B73DF8"/>
    <w:rsid w:val="00B813F8"/>
    <w:rsid w:val="00B90376"/>
    <w:rsid w:val="00B953B4"/>
    <w:rsid w:val="00BA22E9"/>
    <w:rsid w:val="00BC2D72"/>
    <w:rsid w:val="00BD4113"/>
    <w:rsid w:val="00BD4336"/>
    <w:rsid w:val="00BD57AC"/>
    <w:rsid w:val="00BE21D4"/>
    <w:rsid w:val="00C0245B"/>
    <w:rsid w:val="00C03770"/>
    <w:rsid w:val="00C051F8"/>
    <w:rsid w:val="00C107E3"/>
    <w:rsid w:val="00C24912"/>
    <w:rsid w:val="00C25E94"/>
    <w:rsid w:val="00C33117"/>
    <w:rsid w:val="00C35532"/>
    <w:rsid w:val="00C3785B"/>
    <w:rsid w:val="00C526C2"/>
    <w:rsid w:val="00C52EBD"/>
    <w:rsid w:val="00C54C28"/>
    <w:rsid w:val="00C57EE1"/>
    <w:rsid w:val="00C70720"/>
    <w:rsid w:val="00C82F60"/>
    <w:rsid w:val="00C97C39"/>
    <w:rsid w:val="00CA0A56"/>
    <w:rsid w:val="00CA3625"/>
    <w:rsid w:val="00CA3AB8"/>
    <w:rsid w:val="00CA7C9B"/>
    <w:rsid w:val="00CB0340"/>
    <w:rsid w:val="00CC12E0"/>
    <w:rsid w:val="00CE512B"/>
    <w:rsid w:val="00CF648F"/>
    <w:rsid w:val="00CF7E79"/>
    <w:rsid w:val="00D011EA"/>
    <w:rsid w:val="00D04007"/>
    <w:rsid w:val="00D06AF1"/>
    <w:rsid w:val="00D07BBA"/>
    <w:rsid w:val="00D141B4"/>
    <w:rsid w:val="00D15484"/>
    <w:rsid w:val="00D174C5"/>
    <w:rsid w:val="00D218E5"/>
    <w:rsid w:val="00D251ED"/>
    <w:rsid w:val="00D35BC5"/>
    <w:rsid w:val="00D4070F"/>
    <w:rsid w:val="00D549B3"/>
    <w:rsid w:val="00D565E8"/>
    <w:rsid w:val="00D60A4D"/>
    <w:rsid w:val="00D72C86"/>
    <w:rsid w:val="00D7318F"/>
    <w:rsid w:val="00D752DF"/>
    <w:rsid w:val="00D75DB7"/>
    <w:rsid w:val="00D75F60"/>
    <w:rsid w:val="00D76532"/>
    <w:rsid w:val="00D825D5"/>
    <w:rsid w:val="00D87314"/>
    <w:rsid w:val="00D878EA"/>
    <w:rsid w:val="00D95426"/>
    <w:rsid w:val="00D95E1C"/>
    <w:rsid w:val="00D977E4"/>
    <w:rsid w:val="00DA5345"/>
    <w:rsid w:val="00DB08EF"/>
    <w:rsid w:val="00DC7521"/>
    <w:rsid w:val="00DD0E21"/>
    <w:rsid w:val="00DD0F11"/>
    <w:rsid w:val="00DD28B9"/>
    <w:rsid w:val="00DF2FB8"/>
    <w:rsid w:val="00DF4921"/>
    <w:rsid w:val="00DF70D6"/>
    <w:rsid w:val="00E0085E"/>
    <w:rsid w:val="00E00B7B"/>
    <w:rsid w:val="00E02D54"/>
    <w:rsid w:val="00E06AE9"/>
    <w:rsid w:val="00E12C79"/>
    <w:rsid w:val="00E246D6"/>
    <w:rsid w:val="00E316B4"/>
    <w:rsid w:val="00E35C5D"/>
    <w:rsid w:val="00E40B95"/>
    <w:rsid w:val="00E47B1C"/>
    <w:rsid w:val="00E54075"/>
    <w:rsid w:val="00E543AB"/>
    <w:rsid w:val="00E607A2"/>
    <w:rsid w:val="00E72B70"/>
    <w:rsid w:val="00E72EAC"/>
    <w:rsid w:val="00E75921"/>
    <w:rsid w:val="00E774FC"/>
    <w:rsid w:val="00E93D46"/>
    <w:rsid w:val="00E95857"/>
    <w:rsid w:val="00E95E45"/>
    <w:rsid w:val="00E97BEA"/>
    <w:rsid w:val="00EA3913"/>
    <w:rsid w:val="00EA5AB6"/>
    <w:rsid w:val="00EB4D90"/>
    <w:rsid w:val="00EB7A25"/>
    <w:rsid w:val="00EC4EB5"/>
    <w:rsid w:val="00EC7B6A"/>
    <w:rsid w:val="00ED6E28"/>
    <w:rsid w:val="00ED75D0"/>
    <w:rsid w:val="00EE7C4C"/>
    <w:rsid w:val="00EF207E"/>
    <w:rsid w:val="00EF2CC5"/>
    <w:rsid w:val="00F001E7"/>
    <w:rsid w:val="00F03821"/>
    <w:rsid w:val="00F03DD9"/>
    <w:rsid w:val="00F0523E"/>
    <w:rsid w:val="00F135C6"/>
    <w:rsid w:val="00F17316"/>
    <w:rsid w:val="00F17DB8"/>
    <w:rsid w:val="00F35F03"/>
    <w:rsid w:val="00F42CA8"/>
    <w:rsid w:val="00F44BDF"/>
    <w:rsid w:val="00F44ED9"/>
    <w:rsid w:val="00F45949"/>
    <w:rsid w:val="00F5017D"/>
    <w:rsid w:val="00F5092F"/>
    <w:rsid w:val="00F512D5"/>
    <w:rsid w:val="00F55644"/>
    <w:rsid w:val="00F611C2"/>
    <w:rsid w:val="00F6434B"/>
    <w:rsid w:val="00F662CC"/>
    <w:rsid w:val="00F824FB"/>
    <w:rsid w:val="00F86A95"/>
    <w:rsid w:val="00F93C80"/>
    <w:rsid w:val="00FA48F7"/>
    <w:rsid w:val="00FA5324"/>
    <w:rsid w:val="00FB1C55"/>
    <w:rsid w:val="00FB27D9"/>
    <w:rsid w:val="00FB7530"/>
    <w:rsid w:val="00FC28A6"/>
    <w:rsid w:val="00FC46AA"/>
    <w:rsid w:val="00FC7D55"/>
    <w:rsid w:val="00FD3761"/>
    <w:rsid w:val="00FD5035"/>
    <w:rsid w:val="00FD6040"/>
    <w:rsid w:val="00FE3307"/>
    <w:rsid w:val="00FE59C4"/>
    <w:rsid w:val="00FF4458"/>
    <w:rsid w:val="00FF67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2E582"/>
  <w15:docId w15:val="{A64EDADC-4B95-427C-843E-F76042694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5C59"/>
    <w:pPr>
      <w:suppressAutoHyphens/>
      <w:autoSpaceDE w:val="0"/>
    </w:pPr>
    <w:rPr>
      <w:lang w:eastAsia="ar-SA"/>
    </w:rPr>
  </w:style>
  <w:style w:type="paragraph" w:styleId="Nagwek1">
    <w:name w:val="heading 1"/>
    <w:basedOn w:val="Normalny"/>
    <w:next w:val="Normalny"/>
    <w:link w:val="Nagwek1Znak"/>
    <w:uiPriority w:val="9"/>
    <w:qFormat/>
    <w:rsid w:val="004B6642"/>
    <w:pPr>
      <w:keepNext/>
      <w:spacing w:before="240" w:after="60"/>
      <w:outlineLvl w:val="0"/>
    </w:pPr>
    <w:rPr>
      <w:rFonts w:ascii="Cambria" w:hAnsi="Cambria"/>
      <w:b/>
      <w:bCs/>
      <w:kern w:val="32"/>
      <w:sz w:val="32"/>
      <w:szCs w:val="32"/>
    </w:rPr>
  </w:style>
  <w:style w:type="paragraph" w:styleId="Nagwek2">
    <w:name w:val="heading 2"/>
    <w:basedOn w:val="Normalny"/>
    <w:next w:val="Normalny"/>
    <w:qFormat/>
    <w:rsid w:val="005F5C59"/>
    <w:pPr>
      <w:keepNext/>
      <w:tabs>
        <w:tab w:val="num" w:pos="0"/>
        <w:tab w:val="left" w:pos="360"/>
      </w:tabs>
      <w:autoSpaceDE/>
      <w:jc w:val="center"/>
      <w:outlineLvl w:val="1"/>
    </w:pPr>
    <w:rPr>
      <w:rFonts w:ascii="Bookman Old Style" w:hAnsi="Bookman Old Style"/>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5F5C59"/>
    <w:rPr>
      <w:rFonts w:ascii="Times New Roman" w:hAnsi="Times New Roman" w:cs="Times New Roman"/>
      <w:b w:val="0"/>
      <w:bCs w:val="0"/>
      <w:i w:val="0"/>
      <w:iCs w:val="0"/>
      <w:sz w:val="24"/>
      <w:szCs w:val="24"/>
    </w:rPr>
  </w:style>
  <w:style w:type="character" w:customStyle="1" w:styleId="WW8Num2z0">
    <w:name w:val="WW8Num2z0"/>
    <w:rsid w:val="005F5C59"/>
    <w:rPr>
      <w:rFonts w:ascii="Times New Roman" w:hAnsi="Times New Roman" w:cs="Times New Roman"/>
      <w:b w:val="0"/>
      <w:bCs w:val="0"/>
      <w:i w:val="0"/>
      <w:iCs w:val="0"/>
      <w:sz w:val="24"/>
      <w:szCs w:val="24"/>
    </w:rPr>
  </w:style>
  <w:style w:type="character" w:customStyle="1" w:styleId="WW8Num3z0">
    <w:name w:val="WW8Num3z0"/>
    <w:rsid w:val="005F5C59"/>
    <w:rPr>
      <w:i w:val="0"/>
    </w:rPr>
  </w:style>
  <w:style w:type="character" w:customStyle="1" w:styleId="WW8Num9z0">
    <w:name w:val="WW8Num9z0"/>
    <w:rsid w:val="005F5C59"/>
    <w:rPr>
      <w:rFonts w:ascii="Times New Roman" w:hAnsi="Times New Roman" w:cs="Times New Roman"/>
      <w:b w:val="0"/>
      <w:bCs w:val="0"/>
      <w:i w:val="0"/>
      <w:iCs w:val="0"/>
    </w:rPr>
  </w:style>
  <w:style w:type="character" w:customStyle="1" w:styleId="WW8Num10z0">
    <w:name w:val="WW8Num10z0"/>
    <w:rsid w:val="005F5C59"/>
    <w:rPr>
      <w:i w:val="0"/>
    </w:rPr>
  </w:style>
  <w:style w:type="character" w:customStyle="1" w:styleId="WW8Num14z0">
    <w:name w:val="WW8Num14z0"/>
    <w:rsid w:val="005F5C59"/>
    <w:rPr>
      <w:rFonts w:ascii="Times New Roman" w:hAnsi="Times New Roman" w:cs="Times New Roman"/>
      <w:b w:val="0"/>
      <w:bCs w:val="0"/>
      <w:i w:val="0"/>
      <w:iCs w:val="0"/>
      <w:sz w:val="24"/>
      <w:szCs w:val="24"/>
    </w:rPr>
  </w:style>
  <w:style w:type="character" w:customStyle="1" w:styleId="WW8Num16z0">
    <w:name w:val="WW8Num16z0"/>
    <w:rsid w:val="005F5C59"/>
    <w:rPr>
      <w:rFonts w:ascii="Times New Roman" w:hAnsi="Times New Roman" w:cs="Times New Roman"/>
      <w:b w:val="0"/>
      <w:bCs w:val="0"/>
      <w:i w:val="0"/>
      <w:iCs w:val="0"/>
    </w:rPr>
  </w:style>
  <w:style w:type="character" w:customStyle="1" w:styleId="WW8Num19z0">
    <w:name w:val="WW8Num19z0"/>
    <w:rsid w:val="005F5C59"/>
    <w:rPr>
      <w:rFonts w:ascii="Times New Roman" w:hAnsi="Times New Roman" w:cs="Times New Roman"/>
      <w:b w:val="0"/>
      <w:bCs w:val="0"/>
      <w:i w:val="0"/>
      <w:iCs w:val="0"/>
    </w:rPr>
  </w:style>
  <w:style w:type="character" w:customStyle="1" w:styleId="Domylnaczcionkaakapitu1">
    <w:name w:val="Domyślna czcionka akapitu1"/>
    <w:rsid w:val="005F5C59"/>
  </w:style>
  <w:style w:type="character" w:customStyle="1" w:styleId="WW8Num4z0">
    <w:name w:val="WW8Num4z0"/>
    <w:rsid w:val="005F5C59"/>
    <w:rPr>
      <w:b/>
    </w:rPr>
  </w:style>
  <w:style w:type="character" w:customStyle="1" w:styleId="WW8Num6z0">
    <w:name w:val="WW8Num6z0"/>
    <w:rsid w:val="005F5C59"/>
    <w:rPr>
      <w:i w:val="0"/>
      <w:iCs w:val="0"/>
      <w:sz w:val="28"/>
      <w:szCs w:val="28"/>
    </w:rPr>
  </w:style>
  <w:style w:type="character" w:customStyle="1" w:styleId="WW8Num8z0">
    <w:name w:val="WW8Num8z0"/>
    <w:rsid w:val="005F5C59"/>
    <w:rPr>
      <w:rFonts w:ascii="Times New Roman" w:hAnsi="Times New Roman" w:cs="Times New Roman"/>
      <w:b w:val="0"/>
      <w:bCs w:val="0"/>
      <w:i w:val="0"/>
      <w:iCs w:val="0"/>
      <w:sz w:val="24"/>
      <w:szCs w:val="24"/>
    </w:rPr>
  </w:style>
  <w:style w:type="character" w:customStyle="1" w:styleId="WW8Num13z0">
    <w:name w:val="WW8Num13z0"/>
    <w:rsid w:val="005F5C59"/>
    <w:rPr>
      <w:b/>
    </w:rPr>
  </w:style>
  <w:style w:type="character" w:customStyle="1" w:styleId="WW8Num17z0">
    <w:name w:val="WW8Num17z0"/>
    <w:rsid w:val="005F5C59"/>
    <w:rPr>
      <w:i w:val="0"/>
    </w:rPr>
  </w:style>
  <w:style w:type="character" w:customStyle="1" w:styleId="WW8Num23z0">
    <w:name w:val="WW8Num23z0"/>
    <w:rsid w:val="005F5C59"/>
    <w:rPr>
      <w:b/>
    </w:rPr>
  </w:style>
  <w:style w:type="character" w:customStyle="1" w:styleId="WW8Num26z0">
    <w:name w:val="WW8Num26z0"/>
    <w:rsid w:val="005F5C59"/>
    <w:rPr>
      <w:rFonts w:ascii="Times New Roman" w:hAnsi="Times New Roman" w:cs="Times New Roman"/>
      <w:b w:val="0"/>
      <w:bCs w:val="0"/>
      <w:i w:val="0"/>
      <w:iCs w:val="0"/>
      <w:sz w:val="24"/>
      <w:szCs w:val="24"/>
    </w:rPr>
  </w:style>
  <w:style w:type="character" w:customStyle="1" w:styleId="WW8Num27z0">
    <w:name w:val="WW8Num27z0"/>
    <w:rsid w:val="005F5C59"/>
    <w:rPr>
      <w:b/>
    </w:rPr>
  </w:style>
  <w:style w:type="character" w:customStyle="1" w:styleId="WW8Num29z0">
    <w:name w:val="WW8Num29z0"/>
    <w:rsid w:val="005F5C59"/>
    <w:rPr>
      <w:i w:val="0"/>
    </w:rPr>
  </w:style>
  <w:style w:type="character" w:customStyle="1" w:styleId="WW8Num32z0">
    <w:name w:val="WW8Num32z0"/>
    <w:rsid w:val="005F5C59"/>
    <w:rPr>
      <w:i w:val="0"/>
    </w:rPr>
  </w:style>
  <w:style w:type="character" w:customStyle="1" w:styleId="WW8Num35z0">
    <w:name w:val="WW8Num35z0"/>
    <w:rsid w:val="005F5C59"/>
    <w:rPr>
      <w:rFonts w:ascii="Times New Roman" w:hAnsi="Times New Roman" w:cs="Times New Roman"/>
      <w:b w:val="0"/>
      <w:bCs w:val="0"/>
      <w:i w:val="0"/>
      <w:iCs w:val="0"/>
    </w:rPr>
  </w:style>
  <w:style w:type="character" w:customStyle="1" w:styleId="WW8Num36z0">
    <w:name w:val="WW8Num36z0"/>
    <w:rsid w:val="005F5C59"/>
    <w:rPr>
      <w:b/>
    </w:rPr>
  </w:style>
  <w:style w:type="character" w:customStyle="1" w:styleId="WW-Domylnaczcionkaakapitu">
    <w:name w:val="WW-Domyślna czcionka akapitu"/>
    <w:rsid w:val="005F5C59"/>
  </w:style>
  <w:style w:type="paragraph" w:customStyle="1" w:styleId="Nagwek20">
    <w:name w:val="Nagłówek2"/>
    <w:basedOn w:val="Normalny"/>
    <w:next w:val="Tekstpodstawowy"/>
    <w:rsid w:val="005F5C59"/>
    <w:pPr>
      <w:keepNext/>
      <w:spacing w:before="240" w:after="120"/>
    </w:pPr>
    <w:rPr>
      <w:rFonts w:ascii="Arial" w:eastAsia="MS Mincho" w:hAnsi="Arial" w:cs="Tahoma"/>
      <w:sz w:val="28"/>
      <w:szCs w:val="28"/>
    </w:rPr>
  </w:style>
  <w:style w:type="paragraph" w:styleId="Tekstpodstawowy">
    <w:name w:val="Body Text"/>
    <w:basedOn w:val="Normalny"/>
    <w:semiHidden/>
    <w:rsid w:val="005F5C59"/>
    <w:pPr>
      <w:jc w:val="both"/>
    </w:pPr>
    <w:rPr>
      <w:b/>
      <w:bCs/>
      <w:i/>
      <w:iCs/>
      <w:sz w:val="24"/>
      <w:szCs w:val="24"/>
    </w:rPr>
  </w:style>
  <w:style w:type="paragraph" w:styleId="Lista">
    <w:name w:val="List"/>
    <w:basedOn w:val="Tekstpodstawowy"/>
    <w:semiHidden/>
    <w:rsid w:val="005F5C59"/>
    <w:rPr>
      <w:rFonts w:cs="Tahoma"/>
    </w:rPr>
  </w:style>
  <w:style w:type="paragraph" w:customStyle="1" w:styleId="Podpis2">
    <w:name w:val="Podpis2"/>
    <w:basedOn w:val="Normalny"/>
    <w:rsid w:val="005F5C59"/>
    <w:pPr>
      <w:suppressLineNumbers/>
      <w:spacing w:before="120" w:after="120"/>
    </w:pPr>
    <w:rPr>
      <w:rFonts w:cs="Tahoma"/>
      <w:i/>
      <w:iCs/>
      <w:sz w:val="24"/>
      <w:szCs w:val="24"/>
    </w:rPr>
  </w:style>
  <w:style w:type="paragraph" w:customStyle="1" w:styleId="Indeks">
    <w:name w:val="Indeks"/>
    <w:basedOn w:val="Normalny"/>
    <w:rsid w:val="005F5C59"/>
    <w:pPr>
      <w:suppressLineNumbers/>
    </w:pPr>
    <w:rPr>
      <w:rFonts w:cs="Tahoma"/>
    </w:rPr>
  </w:style>
  <w:style w:type="paragraph" w:customStyle="1" w:styleId="Podpis1">
    <w:name w:val="Podpis1"/>
    <w:basedOn w:val="Normalny"/>
    <w:rsid w:val="005F5C59"/>
    <w:pPr>
      <w:suppressLineNumbers/>
      <w:spacing w:before="120" w:after="120"/>
    </w:pPr>
    <w:rPr>
      <w:rFonts w:cs="Tahoma"/>
      <w:i/>
      <w:iCs/>
    </w:rPr>
  </w:style>
  <w:style w:type="paragraph" w:customStyle="1" w:styleId="Nagwek10">
    <w:name w:val="Nagłówek1"/>
    <w:basedOn w:val="Normalny"/>
    <w:next w:val="Tekstpodstawowy"/>
    <w:rsid w:val="005F5C59"/>
    <w:pPr>
      <w:keepNext/>
      <w:spacing w:before="240" w:after="120"/>
    </w:pPr>
    <w:rPr>
      <w:rFonts w:ascii="Arial" w:eastAsia="Lucida Sans Unicode" w:hAnsi="Arial" w:cs="Tahoma"/>
      <w:sz w:val="28"/>
      <w:szCs w:val="28"/>
    </w:rPr>
  </w:style>
  <w:style w:type="paragraph" w:customStyle="1" w:styleId="Styl1">
    <w:name w:val="Styl1"/>
    <w:basedOn w:val="Normalny"/>
    <w:rsid w:val="005F5C59"/>
    <w:pPr>
      <w:widowControl w:val="0"/>
      <w:spacing w:before="240"/>
      <w:jc w:val="both"/>
    </w:pPr>
    <w:rPr>
      <w:rFonts w:ascii="Arial" w:hAnsi="Arial" w:cs="Arial"/>
      <w:sz w:val="24"/>
      <w:szCs w:val="24"/>
    </w:rPr>
  </w:style>
  <w:style w:type="paragraph" w:styleId="Tekstpodstawowywcity">
    <w:name w:val="Body Text Indent"/>
    <w:basedOn w:val="Normalny"/>
    <w:semiHidden/>
    <w:rsid w:val="005F5C59"/>
    <w:pPr>
      <w:jc w:val="both"/>
    </w:pPr>
    <w:rPr>
      <w:color w:val="FF00FF"/>
      <w:sz w:val="24"/>
      <w:szCs w:val="24"/>
    </w:rPr>
  </w:style>
  <w:style w:type="paragraph" w:customStyle="1" w:styleId="WW-Tekstpodstawowywcity3">
    <w:name w:val="WW-Tekst podstawowy wcięty 3"/>
    <w:basedOn w:val="Normalny"/>
    <w:rsid w:val="005F5C59"/>
    <w:pPr>
      <w:ind w:left="426" w:hanging="426"/>
      <w:jc w:val="both"/>
    </w:pPr>
    <w:rPr>
      <w:color w:val="FF0000"/>
      <w:sz w:val="24"/>
      <w:szCs w:val="24"/>
    </w:rPr>
  </w:style>
  <w:style w:type="paragraph" w:styleId="Tytu">
    <w:name w:val="Title"/>
    <w:basedOn w:val="Normalny"/>
    <w:next w:val="Podtytu"/>
    <w:qFormat/>
    <w:rsid w:val="005F5C59"/>
    <w:pPr>
      <w:jc w:val="center"/>
    </w:pPr>
    <w:rPr>
      <w:b/>
      <w:bCs/>
      <w:i/>
      <w:iCs/>
      <w:sz w:val="32"/>
      <w:szCs w:val="32"/>
    </w:rPr>
  </w:style>
  <w:style w:type="paragraph" w:styleId="Podtytu">
    <w:name w:val="Subtitle"/>
    <w:basedOn w:val="Nagwek10"/>
    <w:next w:val="Tekstpodstawowy"/>
    <w:qFormat/>
    <w:rsid w:val="005F5C59"/>
    <w:pPr>
      <w:jc w:val="center"/>
    </w:pPr>
    <w:rPr>
      <w:i/>
      <w:iCs/>
    </w:rPr>
  </w:style>
  <w:style w:type="paragraph" w:styleId="Akapitzlist">
    <w:name w:val="List Paragraph"/>
    <w:aliases w:val="CW_Lista,Wypunktowanie,L1,Numerowanie,Akapit z listą BS,sw tekst,normalny tekst,wypunktowanie,Normalny1,Akapit z listą3,Akapit z listą31,Normal2,zwykły tekst,List Paragraph1,BulletC,Obiekt,Akapit z listą5,Bulleted list,lp1"/>
    <w:basedOn w:val="Normalny"/>
    <w:link w:val="AkapitzlistZnak"/>
    <w:uiPriority w:val="34"/>
    <w:qFormat/>
    <w:rsid w:val="005F5C59"/>
    <w:pPr>
      <w:ind w:left="708"/>
    </w:pPr>
  </w:style>
  <w:style w:type="paragraph" w:styleId="Tekstpodstawowywcity2">
    <w:name w:val="Body Text Indent 2"/>
    <w:basedOn w:val="Normalny"/>
    <w:rsid w:val="00D87314"/>
    <w:pPr>
      <w:spacing w:after="120" w:line="480" w:lineRule="auto"/>
      <w:ind w:left="283"/>
    </w:pPr>
  </w:style>
  <w:style w:type="paragraph" w:styleId="NormalnyWeb">
    <w:name w:val="Normal (Web)"/>
    <w:basedOn w:val="Normalny"/>
    <w:link w:val="NormalnyWebZnak"/>
    <w:rsid w:val="004E26DD"/>
    <w:rPr>
      <w:sz w:val="24"/>
      <w:szCs w:val="24"/>
    </w:rPr>
  </w:style>
  <w:style w:type="character" w:customStyle="1" w:styleId="NormalnyWebZnak">
    <w:name w:val="Normalny (Web) Znak"/>
    <w:link w:val="NormalnyWeb"/>
    <w:rsid w:val="004E26DD"/>
    <w:rPr>
      <w:sz w:val="24"/>
      <w:szCs w:val="24"/>
      <w:lang w:val="pl-PL" w:eastAsia="ar-SA" w:bidi="ar-SA"/>
    </w:rPr>
  </w:style>
  <w:style w:type="paragraph" w:customStyle="1" w:styleId="Zakreswiadczonejusugiobejmuje">
    <w:name w:val="Zakres świadczonej usługi obejmuje:"/>
    <w:basedOn w:val="Tekstpodstawowy"/>
    <w:rsid w:val="004E26DD"/>
    <w:pPr>
      <w:ind w:left="360" w:hanging="360"/>
    </w:pPr>
    <w:rPr>
      <w:rFonts w:ascii="Arial" w:hAnsi="Arial" w:cs="Arial"/>
      <w:b w:val="0"/>
      <w:i w:val="0"/>
      <w:color w:val="333399"/>
    </w:rPr>
  </w:style>
  <w:style w:type="paragraph" w:styleId="Tekstpodstawowywcity3">
    <w:name w:val="Body Text Indent 3"/>
    <w:basedOn w:val="Normalny"/>
    <w:rsid w:val="00063645"/>
    <w:pPr>
      <w:spacing w:after="120"/>
      <w:ind w:left="283"/>
    </w:pPr>
    <w:rPr>
      <w:sz w:val="16"/>
      <w:szCs w:val="16"/>
    </w:rPr>
  </w:style>
  <w:style w:type="paragraph" w:styleId="Tekstdymka">
    <w:name w:val="Balloon Text"/>
    <w:basedOn w:val="Normalny"/>
    <w:semiHidden/>
    <w:rsid w:val="00DD28B9"/>
    <w:rPr>
      <w:rFonts w:ascii="Tahoma" w:hAnsi="Tahoma" w:cs="Tahoma"/>
      <w:sz w:val="16"/>
      <w:szCs w:val="16"/>
    </w:rPr>
  </w:style>
  <w:style w:type="paragraph" w:styleId="Stopka">
    <w:name w:val="footer"/>
    <w:basedOn w:val="Normalny"/>
    <w:rsid w:val="003F06EB"/>
    <w:pPr>
      <w:tabs>
        <w:tab w:val="center" w:pos="4536"/>
        <w:tab w:val="right" w:pos="9072"/>
      </w:tabs>
    </w:pPr>
  </w:style>
  <w:style w:type="character" w:styleId="Numerstrony">
    <w:name w:val="page number"/>
    <w:basedOn w:val="Domylnaczcionkaakapitu"/>
    <w:rsid w:val="003F06EB"/>
  </w:style>
  <w:style w:type="character" w:styleId="Pogrubienie">
    <w:name w:val="Strong"/>
    <w:qFormat/>
    <w:rsid w:val="0098294C"/>
    <w:rPr>
      <w:b/>
      <w:bCs/>
    </w:rPr>
  </w:style>
  <w:style w:type="character" w:customStyle="1" w:styleId="Nagwek1Znak">
    <w:name w:val="Nagłówek 1 Znak"/>
    <w:link w:val="Nagwek1"/>
    <w:uiPriority w:val="9"/>
    <w:rsid w:val="004B6642"/>
    <w:rPr>
      <w:rFonts w:ascii="Cambria" w:eastAsia="Times New Roman" w:hAnsi="Cambria" w:cs="Times New Roman"/>
      <w:b/>
      <w:bCs/>
      <w:kern w:val="32"/>
      <w:sz w:val="32"/>
      <w:szCs w:val="32"/>
      <w:lang w:eastAsia="ar-SA"/>
    </w:rPr>
  </w:style>
  <w:style w:type="character" w:styleId="Odwoaniedokomentarza">
    <w:name w:val="annotation reference"/>
    <w:uiPriority w:val="99"/>
    <w:semiHidden/>
    <w:unhideWhenUsed/>
    <w:rsid w:val="00E543AB"/>
    <w:rPr>
      <w:sz w:val="16"/>
      <w:szCs w:val="16"/>
    </w:rPr>
  </w:style>
  <w:style w:type="paragraph" w:styleId="Tekstkomentarza">
    <w:name w:val="annotation text"/>
    <w:basedOn w:val="Normalny"/>
    <w:link w:val="TekstkomentarzaZnak"/>
    <w:uiPriority w:val="99"/>
    <w:unhideWhenUsed/>
    <w:rsid w:val="00E543AB"/>
  </w:style>
  <w:style w:type="character" w:customStyle="1" w:styleId="TekstkomentarzaZnak">
    <w:name w:val="Tekst komentarza Znak"/>
    <w:link w:val="Tekstkomentarza"/>
    <w:uiPriority w:val="99"/>
    <w:rsid w:val="00E543AB"/>
    <w:rPr>
      <w:lang w:eastAsia="ar-SA"/>
    </w:rPr>
  </w:style>
  <w:style w:type="paragraph" w:styleId="Tematkomentarza">
    <w:name w:val="annotation subject"/>
    <w:basedOn w:val="Tekstkomentarza"/>
    <w:next w:val="Tekstkomentarza"/>
    <w:link w:val="TematkomentarzaZnak"/>
    <w:uiPriority w:val="99"/>
    <w:semiHidden/>
    <w:unhideWhenUsed/>
    <w:rsid w:val="00E543AB"/>
    <w:rPr>
      <w:b/>
      <w:bCs/>
    </w:rPr>
  </w:style>
  <w:style w:type="character" w:customStyle="1" w:styleId="TematkomentarzaZnak">
    <w:name w:val="Temat komentarza Znak"/>
    <w:link w:val="Tematkomentarza"/>
    <w:uiPriority w:val="99"/>
    <w:semiHidden/>
    <w:rsid w:val="00E543AB"/>
    <w:rPr>
      <w:b/>
      <w:bCs/>
      <w:lang w:eastAsia="ar-SA"/>
    </w:rPr>
  </w:style>
  <w:style w:type="paragraph" w:customStyle="1" w:styleId="pkt">
    <w:name w:val="pkt"/>
    <w:basedOn w:val="Normalny"/>
    <w:rsid w:val="00136F76"/>
    <w:pPr>
      <w:suppressAutoHyphens w:val="0"/>
      <w:autoSpaceDE/>
      <w:spacing w:before="60" w:after="60"/>
      <w:ind w:left="851" w:hanging="295"/>
      <w:jc w:val="both"/>
    </w:pPr>
    <w:rPr>
      <w:sz w:val="24"/>
      <w:lang w:eastAsia="pl-PL"/>
    </w:rPr>
  </w:style>
  <w:style w:type="paragraph" w:customStyle="1" w:styleId="ZnakZnakZnakZnak">
    <w:name w:val="Znak Znak Znak Znak"/>
    <w:basedOn w:val="Normalny"/>
    <w:rsid w:val="00136F76"/>
    <w:pPr>
      <w:suppressAutoHyphens w:val="0"/>
      <w:autoSpaceDE/>
    </w:pPr>
    <w:rPr>
      <w:rFonts w:ascii="Arial" w:hAnsi="Arial" w:cs="Arial"/>
      <w:sz w:val="24"/>
      <w:szCs w:val="24"/>
      <w:lang w:eastAsia="pl-PL"/>
    </w:rPr>
  </w:style>
  <w:style w:type="character" w:styleId="Hipercze">
    <w:name w:val="Hyperlink"/>
    <w:basedOn w:val="Domylnaczcionkaakapitu"/>
    <w:rsid w:val="00261ED2"/>
    <w:rPr>
      <w:color w:val="0000FF"/>
      <w:u w:val="single"/>
    </w:rPr>
  </w:style>
  <w:style w:type="character" w:customStyle="1" w:styleId="WW8Num33z0">
    <w:name w:val="WW8Num33z0"/>
    <w:rsid w:val="00261ED2"/>
    <w:rPr>
      <w:rFonts w:ascii="Wingdings" w:hAnsi="Wingdings"/>
    </w:rPr>
  </w:style>
  <w:style w:type="paragraph" w:styleId="Nagwek">
    <w:name w:val="header"/>
    <w:basedOn w:val="Normalny"/>
    <w:link w:val="NagwekZnak"/>
    <w:uiPriority w:val="99"/>
    <w:unhideWhenUsed/>
    <w:rsid w:val="00AC0A68"/>
    <w:pPr>
      <w:tabs>
        <w:tab w:val="center" w:pos="4536"/>
        <w:tab w:val="right" w:pos="9072"/>
      </w:tabs>
    </w:pPr>
  </w:style>
  <w:style w:type="character" w:customStyle="1" w:styleId="NagwekZnak">
    <w:name w:val="Nagłówek Znak"/>
    <w:basedOn w:val="Domylnaczcionkaakapitu"/>
    <w:link w:val="Nagwek"/>
    <w:uiPriority w:val="99"/>
    <w:rsid w:val="00AC0A68"/>
    <w:rPr>
      <w:lang w:eastAsia="ar-SA"/>
    </w:rPr>
  </w:style>
  <w:style w:type="character" w:customStyle="1" w:styleId="h1">
    <w:name w:val="h1"/>
    <w:basedOn w:val="Domylnaczcionkaakapitu"/>
    <w:rsid w:val="00E47B1C"/>
    <w:rPr>
      <w:rFonts w:cs="Times New Roman"/>
    </w:rPr>
  </w:style>
  <w:style w:type="paragraph" w:customStyle="1" w:styleId="western">
    <w:name w:val="western"/>
    <w:basedOn w:val="Normalny"/>
    <w:rsid w:val="00EF2CC5"/>
    <w:pPr>
      <w:suppressAutoHyphens w:val="0"/>
      <w:autoSpaceDE/>
      <w:spacing w:before="100" w:beforeAutospacing="1" w:after="100" w:afterAutospacing="1"/>
    </w:pPr>
    <w:rPr>
      <w:sz w:val="24"/>
      <w:szCs w:val="24"/>
      <w:lang w:eastAsia="pl-PL"/>
    </w:rPr>
  </w:style>
  <w:style w:type="paragraph" w:styleId="Poprawka">
    <w:name w:val="Revision"/>
    <w:hidden/>
    <w:uiPriority w:val="99"/>
    <w:semiHidden/>
    <w:rsid w:val="00A74602"/>
    <w:rPr>
      <w:lang w:eastAsia="ar-SA"/>
    </w:rPr>
  </w:style>
  <w:style w:type="character" w:customStyle="1" w:styleId="AkapitzlistZnak">
    <w:name w:val="Akapit z listą Znak"/>
    <w:aliases w:val="CW_Lista Znak,Wypunktowanie Znak,L1 Znak,Numerowanie Znak,Akapit z listą BS Znak,sw tekst Znak,normalny tekst Znak,wypunktowanie Znak,Normalny1 Znak,Akapit z listą3 Znak,Akapit z listą31 Znak,Normal2 Znak,zwykły tekst Znak,lp1 Znak"/>
    <w:link w:val="Akapitzlist"/>
    <w:uiPriority w:val="34"/>
    <w:qFormat/>
    <w:locked/>
    <w:rsid w:val="00F44BDF"/>
    <w:rPr>
      <w:lang w:eastAsia="ar-SA"/>
    </w:rPr>
  </w:style>
  <w:style w:type="paragraph" w:customStyle="1" w:styleId="Tekstpodstawowy21">
    <w:name w:val="Tekst podstawowy 21"/>
    <w:basedOn w:val="Normalny"/>
    <w:uiPriority w:val="99"/>
    <w:rsid w:val="00A0107A"/>
    <w:pPr>
      <w:autoSpaceDE/>
    </w:pPr>
    <w:rPr>
      <w:rFonts w:ascii="Tahoma" w:hAnsi="Tahoma" w:cs="Tahoma"/>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8190794">
      <w:bodyDiv w:val="1"/>
      <w:marLeft w:val="0"/>
      <w:marRight w:val="0"/>
      <w:marTop w:val="0"/>
      <w:marBottom w:val="0"/>
      <w:divBdr>
        <w:top w:val="none" w:sz="0" w:space="0" w:color="auto"/>
        <w:left w:val="none" w:sz="0" w:space="0" w:color="auto"/>
        <w:bottom w:val="none" w:sz="0" w:space="0" w:color="auto"/>
        <w:right w:val="none" w:sz="0" w:space="0" w:color="auto"/>
      </w:divBdr>
    </w:div>
    <w:div w:id="1803889562">
      <w:bodyDiv w:val="1"/>
      <w:marLeft w:val="0"/>
      <w:marRight w:val="0"/>
      <w:marTop w:val="0"/>
      <w:marBottom w:val="0"/>
      <w:divBdr>
        <w:top w:val="none" w:sz="0" w:space="0" w:color="auto"/>
        <w:left w:val="none" w:sz="0" w:space="0" w:color="auto"/>
        <w:bottom w:val="none" w:sz="0" w:space="0" w:color="auto"/>
        <w:right w:val="none" w:sz="0" w:space="0" w:color="auto"/>
      </w:divBdr>
      <w:divsChild>
        <w:div w:id="1976637678">
          <w:marLeft w:val="0"/>
          <w:marRight w:val="0"/>
          <w:marTop w:val="0"/>
          <w:marBottom w:val="0"/>
          <w:divBdr>
            <w:top w:val="none" w:sz="0" w:space="0" w:color="auto"/>
            <w:left w:val="none" w:sz="0" w:space="0" w:color="auto"/>
            <w:bottom w:val="none" w:sz="0" w:space="0" w:color="auto"/>
            <w:right w:val="none" w:sz="0" w:space="0" w:color="auto"/>
          </w:divBdr>
        </w:div>
      </w:divsChild>
    </w:div>
    <w:div w:id="1894999970">
      <w:bodyDiv w:val="1"/>
      <w:marLeft w:val="0"/>
      <w:marRight w:val="0"/>
      <w:marTop w:val="0"/>
      <w:marBottom w:val="0"/>
      <w:divBdr>
        <w:top w:val="none" w:sz="0" w:space="0" w:color="auto"/>
        <w:left w:val="none" w:sz="0" w:space="0" w:color="auto"/>
        <w:bottom w:val="none" w:sz="0" w:space="0" w:color="auto"/>
        <w:right w:val="none" w:sz="0" w:space="0" w:color="auto"/>
      </w:divBdr>
    </w:div>
    <w:div w:id="194795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d.ceidg.gov.pl" TargetMode="External"/><Relationship Id="rId13" Type="http://schemas.openxmlformats.org/officeDocument/2006/relationships/hyperlink" Target="https://sip.lex.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a@stocer.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faktura@stocer.pl" TargetMode="External"/><Relationship Id="rId4" Type="http://schemas.openxmlformats.org/officeDocument/2006/relationships/settings" Target="settings.xml"/><Relationship Id="rId9" Type="http://schemas.openxmlformats.org/officeDocument/2006/relationships/hyperlink" Target="mailto:efaktura@stocer.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CBEB6-9416-4F4E-AAA0-567708ABD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11</Pages>
  <Words>4621</Words>
  <Characters>27729</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WZÓR UMOWY</vt:lpstr>
    </vt:vector>
  </TitlesOfParts>
  <Company>Toshiba</Company>
  <LinksUpToDate>false</LinksUpToDate>
  <CharactersWithSpaces>32286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creator>Dzierżawska Bożena</dc:creator>
  <cp:lastModifiedBy>Beata Stopnicka</cp:lastModifiedBy>
  <cp:revision>18</cp:revision>
  <cp:lastPrinted>2022-08-23T08:43:00Z</cp:lastPrinted>
  <dcterms:created xsi:type="dcterms:W3CDTF">2014-10-10T09:27:00Z</dcterms:created>
  <dcterms:modified xsi:type="dcterms:W3CDTF">2025-03-26T09:39:00Z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y uchylone tym dokumentem">
    <vt:lpwstr/>
  </property>
  <property fmtid="{D5CDD505-2E9C-101B-9397-08002B2CF9AE}" pid="3" name="Ukryte">
    <vt:lpwstr>0</vt:lpwstr>
  </property>
  <property fmtid="{D5CDD505-2E9C-101B-9397-08002B2CF9AE}" pid="4" name="Numer edycji">
    <vt:lpwstr>2</vt:lpwstr>
  </property>
  <property fmtid="{D5CDD505-2E9C-101B-9397-08002B2CF9AE}" pid="5" name="ContentType">
    <vt:lpwstr>Dokument</vt:lpwstr>
  </property>
  <property fmtid="{D5CDD505-2E9C-101B-9397-08002B2CF9AE}" pid="6" name="Komórka organizacyjna">
    <vt:lpwstr>;#dotyczy wszystkich;#</vt:lpwstr>
  </property>
  <property fmtid="{D5CDD505-2E9C-101B-9397-08002B2CF9AE}" pid="7" name="Tytuł dokumentu">
    <vt:lpwstr>Wzor umowy</vt:lpwstr>
  </property>
  <property fmtid="{D5CDD505-2E9C-101B-9397-08002B2CF9AE}" pid="8" name="Data wprowadzenia">
    <vt:lpwstr>2009-06-23T00:00:00Z</vt:lpwstr>
  </property>
  <property fmtid="{D5CDD505-2E9C-101B-9397-08002B2CF9AE}" pid="9" name="Czy ukrywać na liście nowości">
    <vt:lpwstr>0</vt:lpwstr>
  </property>
</Properties>
</file>