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56D818C2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86EAC">
        <w:rPr>
          <w:rFonts w:ascii="Times New Roman" w:eastAsia="Times New Roman" w:hAnsi="Times New Roman" w:cs="Times New Roman"/>
          <w:szCs w:val="18"/>
          <w:lang w:eastAsia="ar-SA"/>
        </w:rPr>
        <w:t>AS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F69E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B86EAC">
        <w:rPr>
          <w:rFonts w:ascii="Times New Roman" w:eastAsia="Times New Roman" w:hAnsi="Times New Roman" w:cs="Times New Roman"/>
          <w:szCs w:val="18"/>
          <w:lang w:eastAsia="ar-SA"/>
        </w:rPr>
        <w:t>71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125D6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składane na podstawie art. 125 ust. 1 ustawy Pzp</w:t>
      </w:r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041574BE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>z</w:t>
      </w:r>
      <w:r w:rsidR="001F69E9">
        <w:rPr>
          <w:color w:val="222222"/>
          <w:sz w:val="22"/>
          <w:szCs w:val="22"/>
        </w:rPr>
        <w:t xml:space="preserve"> </w:t>
      </w:r>
      <w:r w:rsidR="001F69E9" w:rsidRPr="00751139">
        <w:rPr>
          <w:color w:val="222222"/>
          <w:sz w:val="22"/>
          <w:szCs w:val="21"/>
        </w:rPr>
        <w:t>2024 r., poz. 507</w:t>
      </w:r>
      <w:r w:rsidR="001F69E9">
        <w:rPr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>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61362F01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47002" w14:textId="77777777" w:rsidR="00D32DDB" w:rsidRDefault="00D32DDB" w:rsidP="00EF45B6">
      <w:pPr>
        <w:spacing w:after="0" w:line="240" w:lineRule="auto"/>
      </w:pPr>
      <w:r>
        <w:separator/>
      </w:r>
    </w:p>
  </w:endnote>
  <w:endnote w:type="continuationSeparator" w:id="0">
    <w:p w14:paraId="25C2A267" w14:textId="77777777" w:rsidR="00D32DDB" w:rsidRDefault="00D32DD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16047" w14:textId="77777777" w:rsidR="00D32DDB" w:rsidRDefault="00D32DDB" w:rsidP="00EF45B6">
      <w:pPr>
        <w:spacing w:after="0" w:line="240" w:lineRule="auto"/>
      </w:pPr>
      <w:r>
        <w:separator/>
      </w:r>
    </w:p>
  </w:footnote>
  <w:footnote w:type="continuationSeparator" w:id="0">
    <w:p w14:paraId="0328ECF7" w14:textId="77777777" w:rsidR="00D32DDB" w:rsidRDefault="00D32DD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A8FD9F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F69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9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69E9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14CE"/>
    <w:rsid w:val="007C686D"/>
    <w:rsid w:val="007F352D"/>
    <w:rsid w:val="007F3CFE"/>
    <w:rsid w:val="007F4003"/>
    <w:rsid w:val="00800256"/>
    <w:rsid w:val="008066B9"/>
    <w:rsid w:val="00830142"/>
    <w:rsid w:val="00830BFB"/>
    <w:rsid w:val="00834047"/>
    <w:rsid w:val="00835AA4"/>
    <w:rsid w:val="00836A87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196A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5E6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6EAC"/>
    <w:rsid w:val="00B87A22"/>
    <w:rsid w:val="00BA1AB1"/>
    <w:rsid w:val="00BA798A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2DDB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00821"/>
    <w:rsid w:val="00E10B15"/>
    <w:rsid w:val="00E22985"/>
    <w:rsid w:val="00E34D47"/>
    <w:rsid w:val="00EC5C90"/>
    <w:rsid w:val="00ED0235"/>
    <w:rsid w:val="00EF45B6"/>
    <w:rsid w:val="00EF7F7F"/>
    <w:rsid w:val="00F05ED2"/>
    <w:rsid w:val="00F14423"/>
    <w:rsid w:val="00F3511F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3BEFC-FFFC-4F67-958A-C0814B08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29</cp:revision>
  <cp:lastPrinted>2024-10-10T09:38:00Z</cp:lastPrinted>
  <dcterms:created xsi:type="dcterms:W3CDTF">2022-05-06T13:13:00Z</dcterms:created>
  <dcterms:modified xsi:type="dcterms:W3CDTF">2024-11-27T12:14:00Z</dcterms:modified>
</cp:coreProperties>
</file>