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32B64" w14:textId="5F969D10" w:rsidR="00FD2786" w:rsidRPr="00FD2786" w:rsidRDefault="00A7189E" w:rsidP="00A42F3D">
      <w:pPr>
        <w:rPr>
          <w:bCs/>
          <w:i/>
        </w:rPr>
      </w:pPr>
      <w:r>
        <w:t xml:space="preserve">Załącznik nr  </w:t>
      </w:r>
      <w:r w:rsidR="00C23A4A">
        <w:t>8</w:t>
      </w:r>
      <w:r>
        <w:t xml:space="preserve"> </w:t>
      </w:r>
      <w:r w:rsidR="00FD2786" w:rsidRPr="00FD2786">
        <w:t xml:space="preserve"> do SWZ</w:t>
      </w:r>
    </w:p>
    <w:p w14:paraId="5BE4941C" w14:textId="77777777" w:rsidR="00FD2786" w:rsidRPr="00FD2786" w:rsidRDefault="00FD2786" w:rsidP="00FD2786">
      <w:pPr>
        <w:pStyle w:val="Lista"/>
        <w:spacing w:after="0" w:line="288" w:lineRule="auto"/>
        <w:contextualSpacing/>
        <w:rPr>
          <w:rFonts w:ascii="Verdana" w:hAnsi="Verdana" w:cs="Arial"/>
          <w:sz w:val="20"/>
          <w:szCs w:val="20"/>
        </w:rPr>
      </w:pPr>
    </w:p>
    <w:p w14:paraId="6B12EEE1" w14:textId="77777777" w:rsidR="00FD2786" w:rsidRPr="00FD2786" w:rsidRDefault="00FD2786" w:rsidP="00FD2786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D2786">
        <w:rPr>
          <w:rFonts w:ascii="Verdana" w:hAnsi="Verdana" w:cs="Arial"/>
          <w:sz w:val="20"/>
        </w:rPr>
        <w:t>Nazwa wykonawcy........................................................................................</w:t>
      </w:r>
    </w:p>
    <w:p w14:paraId="50631F7B" w14:textId="77777777" w:rsidR="00FD2786" w:rsidRPr="00FD2786" w:rsidRDefault="00FD2786" w:rsidP="00FD2786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D2786">
        <w:rPr>
          <w:rFonts w:ascii="Verdana" w:hAnsi="Verdana" w:cs="Arial"/>
          <w:sz w:val="20"/>
        </w:rPr>
        <w:t>Adres wykonawcy..........................................................................................</w:t>
      </w:r>
    </w:p>
    <w:p w14:paraId="05BB8156" w14:textId="77777777" w:rsidR="00FD2786" w:rsidRPr="00FD2786" w:rsidRDefault="00FD2786" w:rsidP="00FD2786">
      <w:pPr>
        <w:spacing w:line="288" w:lineRule="auto"/>
        <w:contextualSpacing/>
        <w:jc w:val="center"/>
        <w:rPr>
          <w:rFonts w:ascii="Verdana" w:hAnsi="Verdana" w:cs="Arial"/>
        </w:rPr>
      </w:pPr>
    </w:p>
    <w:p w14:paraId="048A15A7" w14:textId="77777777" w:rsidR="00C23A4A" w:rsidRPr="0083047C" w:rsidRDefault="00C23A4A" w:rsidP="00C23A4A">
      <w:pPr>
        <w:pStyle w:val="Tekstpodstawowywcity"/>
        <w:spacing w:line="288" w:lineRule="auto"/>
        <w:contextualSpacing/>
        <w:jc w:val="center"/>
        <w:rPr>
          <w:rFonts w:ascii="Verdana" w:hAnsi="Verdana" w:cs="Arial"/>
          <w:b/>
          <w:bCs/>
          <w:sz w:val="20"/>
        </w:rPr>
      </w:pPr>
      <w:r w:rsidRPr="0083047C">
        <w:rPr>
          <w:rFonts w:ascii="Verdana" w:hAnsi="Verdana" w:cs="Arial"/>
          <w:b/>
          <w:bCs/>
          <w:sz w:val="20"/>
        </w:rPr>
        <w:t>Zakup mobilnej linii sortowniczej w ramach rozbudowy i doposażenia Celowego Związku Gmin R-XXI  w Stacji Przeładunkowej Odpadów w Świnoujściu</w:t>
      </w:r>
    </w:p>
    <w:p w14:paraId="01E1B6EB" w14:textId="77777777" w:rsidR="00FD2786" w:rsidRPr="008948DE" w:rsidRDefault="00FD2786" w:rsidP="00FD2786">
      <w:pPr>
        <w:spacing w:line="288" w:lineRule="auto"/>
        <w:contextualSpacing/>
        <w:jc w:val="center"/>
        <w:rPr>
          <w:rFonts w:ascii="Verdana" w:hAnsi="Verdana" w:cs="Arial"/>
          <w:b/>
          <w:sz w:val="24"/>
          <w:szCs w:val="24"/>
        </w:rPr>
      </w:pPr>
    </w:p>
    <w:p w14:paraId="4B32FCDC" w14:textId="77777777" w:rsidR="00FD2786" w:rsidRPr="00FD2786" w:rsidRDefault="00FD2786" w:rsidP="00FD2786">
      <w:pPr>
        <w:spacing w:line="288" w:lineRule="auto"/>
        <w:contextualSpacing/>
        <w:jc w:val="center"/>
        <w:rPr>
          <w:rFonts w:ascii="Verdana" w:hAnsi="Verdana" w:cs="Arial"/>
          <w:b/>
        </w:rPr>
      </w:pPr>
      <w:r w:rsidRPr="00FD2786">
        <w:rPr>
          <w:rFonts w:ascii="Verdana" w:hAnsi="Verdana" w:cs="Arial"/>
          <w:b/>
        </w:rPr>
        <w:t>PROPOZYCJE ZLECENIA CZĘŚCI</w:t>
      </w:r>
    </w:p>
    <w:p w14:paraId="7E1B5332" w14:textId="77777777" w:rsidR="00FD2786" w:rsidRPr="00FD2786" w:rsidRDefault="00FD2786" w:rsidP="00FD2786">
      <w:pPr>
        <w:spacing w:line="288" w:lineRule="auto"/>
        <w:contextualSpacing/>
        <w:jc w:val="center"/>
        <w:rPr>
          <w:rFonts w:ascii="Verdana" w:hAnsi="Verdana" w:cs="Arial"/>
          <w:b/>
        </w:rPr>
      </w:pPr>
      <w:r w:rsidRPr="00FD2786">
        <w:rPr>
          <w:rFonts w:ascii="Verdana" w:hAnsi="Verdana" w:cs="Arial"/>
          <w:b/>
        </w:rPr>
        <w:t xml:space="preserve"> ZAMÓWIENIA PODWYKONAWCOM</w:t>
      </w:r>
    </w:p>
    <w:p w14:paraId="79539CBF" w14:textId="77777777" w:rsidR="00FD2786" w:rsidRPr="00FD2786" w:rsidRDefault="00FD2786" w:rsidP="00FD2786">
      <w:pPr>
        <w:spacing w:line="288" w:lineRule="auto"/>
        <w:contextualSpacing/>
        <w:rPr>
          <w:rFonts w:ascii="Verdana" w:hAnsi="Verdana" w:cs="Arial"/>
        </w:rPr>
      </w:pPr>
    </w:p>
    <w:p w14:paraId="17B147B2" w14:textId="77777777" w:rsidR="00FD2786" w:rsidRPr="00FD2786" w:rsidRDefault="00FD2786" w:rsidP="00FD2786">
      <w:pPr>
        <w:spacing w:line="288" w:lineRule="auto"/>
        <w:contextualSpacing/>
        <w:rPr>
          <w:rFonts w:ascii="Verdana" w:hAnsi="Verdana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6"/>
        <w:gridCol w:w="2551"/>
        <w:gridCol w:w="3260"/>
      </w:tblGrid>
      <w:tr w:rsidR="00FD2786" w:rsidRPr="00FD2786" w14:paraId="6409225A" w14:textId="77777777" w:rsidTr="00FD2786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83855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</w:p>
          <w:p w14:paraId="4735BEFD" w14:textId="77777777" w:rsidR="00FD2786" w:rsidRPr="00FD2786" w:rsidRDefault="00FD2786" w:rsidP="003E7397">
            <w:pPr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  <w:r w:rsidRPr="00FD2786">
              <w:rPr>
                <w:rFonts w:ascii="Verdana" w:hAnsi="Verdana" w:cs="Arial"/>
                <w:b/>
              </w:rPr>
              <w:t>LP.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CCCE5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</w:p>
          <w:p w14:paraId="5E7D56FD" w14:textId="77777777" w:rsidR="00FD2786" w:rsidRPr="00FD2786" w:rsidRDefault="00FD2786" w:rsidP="003E7397">
            <w:pPr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  <w:r w:rsidRPr="00FD2786">
              <w:rPr>
                <w:rFonts w:ascii="Verdana" w:hAnsi="Verdana" w:cs="Arial"/>
                <w:b/>
              </w:rPr>
              <w:t>Prace, które mają zostać zlecone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F1409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</w:p>
          <w:p w14:paraId="6B3054DD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  <w:r w:rsidRPr="00FD2786">
              <w:rPr>
                <w:rFonts w:ascii="Verdana" w:hAnsi="Verdana" w:cs="Arial"/>
                <w:b/>
              </w:rPr>
              <w:t xml:space="preserve">Wartość zamówienia podzleconego </w:t>
            </w:r>
          </w:p>
          <w:p w14:paraId="383499F2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2B5E6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Nazwa i adres firmy podwykonawcy</w:t>
            </w:r>
          </w:p>
        </w:tc>
      </w:tr>
      <w:tr w:rsidR="00FD2786" w:rsidRPr="00FD2786" w14:paraId="2EE99B2F" w14:textId="77777777" w:rsidTr="00FD2786">
        <w:trPr>
          <w:cantSplit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7C2D1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eastAsia="Calibri" w:hAnsi="Verdana" w:cs="Arial"/>
                <w:b/>
              </w:rPr>
            </w:pPr>
          </w:p>
          <w:p w14:paraId="0679A9E4" w14:textId="77777777" w:rsidR="00FD2786" w:rsidRPr="00FD2786" w:rsidRDefault="00FD2786" w:rsidP="003E7397">
            <w:pPr>
              <w:spacing w:line="288" w:lineRule="auto"/>
              <w:contextualSpacing/>
              <w:rPr>
                <w:rFonts w:ascii="Verdana" w:hAnsi="Verdana" w:cs="Arial"/>
              </w:rPr>
            </w:pPr>
          </w:p>
          <w:p w14:paraId="04773AC4" w14:textId="77777777" w:rsidR="00FD2786" w:rsidRPr="00FD2786" w:rsidRDefault="00FD2786" w:rsidP="003E7397">
            <w:pPr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627C0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FD396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C515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</w:tr>
      <w:tr w:rsidR="00FD2786" w:rsidRPr="00FD2786" w14:paraId="286FA741" w14:textId="77777777" w:rsidTr="00FD2786">
        <w:trPr>
          <w:cantSplit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32AC5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eastAsia="Calibri" w:hAnsi="Verdana" w:cs="Arial"/>
              </w:rPr>
            </w:pPr>
          </w:p>
          <w:p w14:paraId="55BCB975" w14:textId="77777777" w:rsidR="00FD2786" w:rsidRPr="00FD2786" w:rsidRDefault="00FD2786" w:rsidP="003E7397">
            <w:pPr>
              <w:spacing w:line="288" w:lineRule="auto"/>
              <w:contextualSpacing/>
              <w:rPr>
                <w:rFonts w:ascii="Verdana" w:hAnsi="Verdana" w:cs="Arial"/>
              </w:rPr>
            </w:pPr>
          </w:p>
          <w:p w14:paraId="44239AF1" w14:textId="77777777" w:rsidR="00FD2786" w:rsidRPr="00FD2786" w:rsidRDefault="00FD2786" w:rsidP="003E7397">
            <w:pPr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BD66F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E33B8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FA0C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</w:tr>
      <w:tr w:rsidR="00FD2786" w:rsidRPr="00FD2786" w14:paraId="7335BA9A" w14:textId="77777777" w:rsidTr="00FD2786">
        <w:trPr>
          <w:cantSplit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03D0E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eastAsia="Calibri" w:hAnsi="Verdana" w:cs="Arial"/>
              </w:rPr>
            </w:pPr>
          </w:p>
          <w:p w14:paraId="12E33721" w14:textId="77777777" w:rsidR="00FD2786" w:rsidRPr="00FD2786" w:rsidRDefault="00FD2786" w:rsidP="003E7397">
            <w:pPr>
              <w:spacing w:line="288" w:lineRule="auto"/>
              <w:contextualSpacing/>
              <w:rPr>
                <w:rFonts w:ascii="Verdana" w:hAnsi="Verdana" w:cs="Arial"/>
              </w:rPr>
            </w:pPr>
          </w:p>
          <w:p w14:paraId="31C695D3" w14:textId="77777777" w:rsidR="00FD2786" w:rsidRPr="00FD2786" w:rsidRDefault="00FD2786" w:rsidP="003E7397">
            <w:pPr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E9945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AA8D5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D921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</w:tr>
    </w:tbl>
    <w:p w14:paraId="6F448A46" w14:textId="77777777" w:rsidR="00FD2786" w:rsidRPr="00FD2786" w:rsidRDefault="00FD2786" w:rsidP="00FD2786">
      <w:pPr>
        <w:spacing w:line="288" w:lineRule="auto"/>
        <w:contextualSpacing/>
        <w:rPr>
          <w:rFonts w:ascii="Verdana" w:hAnsi="Verdana" w:cs="Arial"/>
        </w:rPr>
      </w:pPr>
    </w:p>
    <w:p w14:paraId="337981A9" w14:textId="77777777" w:rsidR="00FD2786" w:rsidRPr="00FD2786" w:rsidRDefault="00FD2786" w:rsidP="00FD2786">
      <w:pPr>
        <w:spacing w:line="288" w:lineRule="auto"/>
        <w:contextualSpacing/>
        <w:rPr>
          <w:rFonts w:ascii="Verdana" w:hAnsi="Verdana" w:cs="Arial"/>
        </w:rPr>
      </w:pPr>
    </w:p>
    <w:p w14:paraId="57700F54" w14:textId="77777777" w:rsidR="00FD2786" w:rsidRPr="00FD2786" w:rsidRDefault="00FD2786" w:rsidP="00FD2786">
      <w:pPr>
        <w:spacing w:line="288" w:lineRule="auto"/>
        <w:contextualSpacing/>
        <w:rPr>
          <w:rFonts w:ascii="Verdana" w:hAnsi="Verdana" w:cs="Arial"/>
        </w:rPr>
      </w:pPr>
    </w:p>
    <w:p w14:paraId="17051FAF" w14:textId="77777777" w:rsidR="00C23A4A" w:rsidRPr="000F0CFC" w:rsidRDefault="00C23A4A" w:rsidP="00C23A4A">
      <w:pPr>
        <w:spacing w:before="120" w:line="240" w:lineRule="exact"/>
        <w:ind w:left="700" w:hanging="700"/>
        <w:jc w:val="both"/>
      </w:pPr>
      <w:r w:rsidRPr="000F0CFC">
        <w:rPr>
          <w:bCs/>
          <w:i/>
          <w:color w:val="0000FF"/>
        </w:rPr>
        <w:t>Uwaga !</w:t>
      </w:r>
    </w:p>
    <w:p w14:paraId="3A9D2A95" w14:textId="77777777" w:rsidR="00C23A4A" w:rsidRPr="000F0CFC" w:rsidRDefault="00C23A4A" w:rsidP="00C23A4A">
      <w:pPr>
        <w:spacing w:before="120"/>
        <w:jc w:val="both"/>
        <w:rPr>
          <w:rFonts w:eastAsia="Calibri"/>
          <w:i/>
          <w:color w:val="0000FF"/>
          <w:lang w:eastAsia="en-US"/>
        </w:rPr>
      </w:pPr>
      <w:r w:rsidRPr="000F0CFC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0108E8AE" w14:textId="77777777" w:rsidR="00FD2786" w:rsidRPr="00FD2786" w:rsidRDefault="00FD2786" w:rsidP="00FD2786">
      <w:pPr>
        <w:widowControl w:val="0"/>
        <w:spacing w:line="288" w:lineRule="auto"/>
        <w:contextualSpacing/>
        <w:jc w:val="both"/>
        <w:rPr>
          <w:rFonts w:ascii="Verdana" w:hAnsi="Verdana" w:cs="Arial"/>
          <w:color w:val="000000"/>
        </w:rPr>
      </w:pP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</w:p>
    <w:p w14:paraId="4DD3028C" w14:textId="77777777" w:rsidR="00FD2786" w:rsidRDefault="00FD2786" w:rsidP="00FD2786">
      <w:pPr>
        <w:widowControl w:val="0"/>
        <w:spacing w:line="288" w:lineRule="auto"/>
        <w:contextualSpacing/>
        <w:rPr>
          <w:rFonts w:ascii="Arial" w:hAnsi="Arial" w:cs="Arial"/>
          <w:color w:val="000000"/>
          <w:sz w:val="22"/>
          <w:szCs w:val="22"/>
        </w:rPr>
      </w:pPr>
    </w:p>
    <w:p w14:paraId="33159C90" w14:textId="77777777" w:rsidR="00A7189E" w:rsidRDefault="00A7189E" w:rsidP="00FD2786">
      <w:pPr>
        <w:widowControl w:val="0"/>
        <w:spacing w:line="288" w:lineRule="auto"/>
        <w:contextualSpacing/>
        <w:rPr>
          <w:rFonts w:ascii="Arial" w:hAnsi="Arial" w:cs="Arial"/>
          <w:color w:val="000000"/>
          <w:sz w:val="22"/>
          <w:szCs w:val="22"/>
        </w:rPr>
      </w:pPr>
    </w:p>
    <w:p w14:paraId="5F240E3D" w14:textId="77777777" w:rsidR="00A7189E" w:rsidRDefault="00A7189E" w:rsidP="00FD2786">
      <w:pPr>
        <w:widowControl w:val="0"/>
        <w:spacing w:line="288" w:lineRule="auto"/>
        <w:contextualSpacing/>
        <w:rPr>
          <w:rFonts w:ascii="Arial" w:hAnsi="Arial" w:cs="Arial"/>
          <w:color w:val="000000"/>
          <w:sz w:val="22"/>
          <w:szCs w:val="22"/>
        </w:rPr>
      </w:pPr>
    </w:p>
    <w:p w14:paraId="3C0F661F" w14:textId="1AC3D7F8" w:rsidR="00A7189E" w:rsidRPr="00963E3D" w:rsidRDefault="00A7189E" w:rsidP="00FD2786">
      <w:pPr>
        <w:widowControl w:val="0"/>
        <w:spacing w:line="288" w:lineRule="auto"/>
        <w:contextualSpacing/>
        <w:rPr>
          <w:rFonts w:ascii="Arial" w:hAnsi="Arial" w:cs="Arial"/>
          <w:color w:val="000000"/>
          <w:sz w:val="22"/>
          <w:szCs w:val="22"/>
        </w:rPr>
        <w:sectPr w:rsidR="00A7189E" w:rsidRPr="00963E3D" w:rsidSect="00114FC5">
          <w:headerReference w:type="default" r:id="rId7"/>
          <w:footerReference w:type="default" r:id="rId8"/>
          <w:pgSz w:w="11906" w:h="16838"/>
          <w:pgMar w:top="1418" w:right="902" w:bottom="1418" w:left="902" w:header="284" w:footer="709" w:gutter="0"/>
          <w:cols w:space="708"/>
          <w:docGrid w:linePitch="360"/>
        </w:sectPr>
      </w:pPr>
      <w:r w:rsidRPr="00A40B4C">
        <w:rPr>
          <w:b/>
          <w:sz w:val="18"/>
          <w:szCs w:val="18"/>
        </w:rPr>
        <w:t xml:space="preserve"> </w:t>
      </w:r>
    </w:p>
    <w:p w14:paraId="35CD95F1" w14:textId="77777777" w:rsidR="00FD2786" w:rsidRDefault="00FD2786" w:rsidP="005B3F42">
      <w:pPr>
        <w:rPr>
          <w:rFonts w:ascii="Arial" w:hAnsi="Arial" w:cs="Arial"/>
          <w:b/>
          <w:szCs w:val="24"/>
        </w:rPr>
      </w:pPr>
    </w:p>
    <w:p w14:paraId="2AFE20DC" w14:textId="77777777" w:rsidR="00FD2786" w:rsidRDefault="00FD2786" w:rsidP="00FD2786">
      <w:pPr>
        <w:pStyle w:val="Nagwek1"/>
        <w:numPr>
          <w:ilvl w:val="0"/>
          <w:numId w:val="0"/>
        </w:numPr>
        <w:spacing w:line="288" w:lineRule="auto"/>
        <w:contextualSpacing/>
        <w:rPr>
          <w:rFonts w:ascii="Arial" w:hAnsi="Arial" w:cs="Arial"/>
          <w:b/>
          <w:szCs w:val="24"/>
        </w:rPr>
      </w:pPr>
    </w:p>
    <w:p w14:paraId="723F5762" w14:textId="77777777" w:rsidR="00FD2786" w:rsidRDefault="00FD2786" w:rsidP="00FD2786">
      <w:pPr>
        <w:pStyle w:val="Nagwek1"/>
        <w:numPr>
          <w:ilvl w:val="0"/>
          <w:numId w:val="0"/>
        </w:numPr>
        <w:spacing w:line="288" w:lineRule="auto"/>
        <w:contextualSpacing/>
        <w:rPr>
          <w:rFonts w:ascii="Arial" w:hAnsi="Arial" w:cs="Arial"/>
          <w:b/>
          <w:szCs w:val="24"/>
        </w:rPr>
      </w:pPr>
    </w:p>
    <w:p w14:paraId="0308450A" w14:textId="77777777" w:rsidR="00FD2786" w:rsidRPr="00807B42" w:rsidRDefault="00FD2786" w:rsidP="005B3F42">
      <w:pPr>
        <w:pStyle w:val="Tekstpodstawowy"/>
        <w:spacing w:line="288" w:lineRule="auto"/>
        <w:contextualSpacing/>
        <w:rPr>
          <w:rFonts w:ascii="Arial" w:hAnsi="Arial" w:cs="Arial"/>
          <w:b/>
          <w:szCs w:val="24"/>
        </w:rPr>
      </w:pPr>
    </w:p>
    <w:p w14:paraId="6F4D3C9D" w14:textId="77777777" w:rsidR="00FD2786" w:rsidRPr="00807B42" w:rsidRDefault="00FD2786" w:rsidP="00FD2786">
      <w:pPr>
        <w:spacing w:line="288" w:lineRule="auto"/>
        <w:contextualSpacing/>
        <w:rPr>
          <w:sz w:val="24"/>
          <w:szCs w:val="24"/>
        </w:rPr>
        <w:sectPr w:rsidR="00FD2786" w:rsidRPr="00807B42" w:rsidSect="00114FC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418" w:right="1418" w:bottom="851" w:left="1418" w:header="426" w:footer="709" w:gutter="0"/>
          <w:cols w:space="708"/>
          <w:docGrid w:linePitch="360"/>
        </w:sectPr>
      </w:pPr>
    </w:p>
    <w:p w14:paraId="011B44C8" w14:textId="77777777" w:rsidR="00FD2786" w:rsidRPr="00807B42" w:rsidRDefault="00FD2786" w:rsidP="00FD2786">
      <w:pPr>
        <w:pStyle w:val="Nagwek1"/>
        <w:numPr>
          <w:ilvl w:val="0"/>
          <w:numId w:val="0"/>
        </w:numPr>
        <w:spacing w:line="288" w:lineRule="auto"/>
        <w:contextualSpacing/>
        <w:rPr>
          <w:rFonts w:ascii="Arial" w:hAnsi="Arial" w:cs="Arial"/>
          <w:b/>
          <w:szCs w:val="24"/>
        </w:rPr>
      </w:pPr>
    </w:p>
    <w:p w14:paraId="0E2A6CE0" w14:textId="77777777" w:rsidR="00FD2786" w:rsidRDefault="00FD2786" w:rsidP="00FD2786">
      <w:pPr>
        <w:pStyle w:val="Nagwek1"/>
        <w:spacing w:line="288" w:lineRule="auto"/>
        <w:contextualSpacing/>
        <w:rPr>
          <w:rFonts w:ascii="Arial" w:hAnsi="Arial" w:cs="Arial"/>
          <w:b/>
          <w:szCs w:val="24"/>
        </w:rPr>
      </w:pPr>
    </w:p>
    <w:p w14:paraId="0C9F740B" w14:textId="77777777" w:rsidR="00FD2786" w:rsidRPr="005B3F42" w:rsidRDefault="00FD2786" w:rsidP="005B3F42">
      <w:pPr>
        <w:pStyle w:val="Nagwek1"/>
        <w:numPr>
          <w:ilvl w:val="0"/>
          <w:numId w:val="0"/>
        </w:numPr>
        <w:spacing w:line="288" w:lineRule="auto"/>
        <w:contextualSpacing/>
        <w:rPr>
          <w:rFonts w:ascii="Arial" w:hAnsi="Arial" w:cs="Arial"/>
          <w:b/>
          <w:szCs w:val="24"/>
        </w:rPr>
      </w:pPr>
    </w:p>
    <w:sectPr w:rsidR="00FD2786" w:rsidRPr="005B3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F5A67" w14:textId="77777777" w:rsidR="005B43CC" w:rsidRDefault="005B43CC" w:rsidP="00DA2063">
      <w:r>
        <w:separator/>
      </w:r>
    </w:p>
  </w:endnote>
  <w:endnote w:type="continuationSeparator" w:id="0">
    <w:p w14:paraId="529842F7" w14:textId="77777777" w:rsidR="005B43CC" w:rsidRDefault="005B43CC" w:rsidP="00DA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0FF1C" w14:textId="77777777" w:rsidR="005B797B" w:rsidRDefault="00DA2063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C713B">
      <w:rPr>
        <w:noProof/>
      </w:rPr>
      <w:t>1</w:t>
    </w:r>
    <w:r>
      <w:fldChar w:fldCharType="end"/>
    </w:r>
  </w:p>
  <w:p w14:paraId="1C17CB69" w14:textId="77777777" w:rsidR="005B797B" w:rsidRDefault="005B7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B14EB" w14:textId="77777777" w:rsidR="005B797B" w:rsidRDefault="005B797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9DCEB" w14:textId="77777777" w:rsidR="005B797B" w:rsidRDefault="00DA2063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C713B">
      <w:rPr>
        <w:noProof/>
      </w:rPr>
      <w:t>3</w:t>
    </w:r>
    <w:r>
      <w:fldChar w:fldCharType="end"/>
    </w:r>
  </w:p>
  <w:p w14:paraId="181CC205" w14:textId="77777777" w:rsidR="005B797B" w:rsidRDefault="005B797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820B7" w14:textId="77777777" w:rsidR="005B797B" w:rsidRDefault="005B79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3FC17" w14:textId="77777777" w:rsidR="005B43CC" w:rsidRDefault="005B43CC" w:rsidP="00DA2063">
      <w:r>
        <w:separator/>
      </w:r>
    </w:p>
  </w:footnote>
  <w:footnote w:type="continuationSeparator" w:id="0">
    <w:p w14:paraId="018EE2BD" w14:textId="77777777" w:rsidR="005B43CC" w:rsidRDefault="005B43CC" w:rsidP="00DA2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4E2B6" w14:textId="77777777" w:rsidR="005B797B" w:rsidRDefault="005B797B" w:rsidP="00BC755D">
    <w:pPr>
      <w:pStyle w:val="Nagwek"/>
    </w:pPr>
  </w:p>
  <w:p w14:paraId="7EA262FD" w14:textId="77777777" w:rsidR="005B797B" w:rsidRDefault="005B797B">
    <w:pPr>
      <w:pStyle w:val="Nagwek"/>
      <w:tabs>
        <w:tab w:val="clear" w:pos="4536"/>
        <w:tab w:val="clear" w:pos="9072"/>
        <w:tab w:val="left" w:pos="336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3B188" w14:textId="77777777" w:rsidR="005B797B" w:rsidRDefault="005B797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BDE68" w14:textId="77777777" w:rsidR="005B797B" w:rsidRPr="000E05C7" w:rsidRDefault="00DA2063" w:rsidP="00653822">
    <w:pPr>
      <w:pStyle w:val="Nagwek10"/>
      <w:contextualSpacing/>
      <w:jc w:val="center"/>
      <w:rPr>
        <w:rFonts w:cs="Arial"/>
        <w:b/>
        <w:color w:val="0070C0"/>
        <w:sz w:val="20"/>
        <w:szCs w:val="20"/>
      </w:rPr>
    </w:pPr>
    <w:r w:rsidRPr="000E05C7">
      <w:rPr>
        <w:rFonts w:cs="Arial"/>
        <w:b/>
        <w:color w:val="0070C0"/>
        <w:sz w:val="20"/>
        <w:szCs w:val="20"/>
      </w:rPr>
      <w:t>Gmina Stepnica z siedzibą w Urzędzie Gminy w Stepnicy</w:t>
    </w:r>
  </w:p>
  <w:p w14:paraId="377FEB10" w14:textId="77777777" w:rsidR="005B797B" w:rsidRPr="000E05C7" w:rsidRDefault="00DA2063" w:rsidP="00653822">
    <w:pPr>
      <w:pStyle w:val="Nagwek10"/>
      <w:contextualSpacing/>
      <w:jc w:val="center"/>
      <w:rPr>
        <w:rFonts w:cs="Arial"/>
        <w:b/>
        <w:color w:val="0070C0"/>
        <w:sz w:val="20"/>
        <w:szCs w:val="20"/>
      </w:rPr>
    </w:pPr>
    <w:r w:rsidRPr="000E05C7">
      <w:rPr>
        <w:rFonts w:cs="Arial"/>
        <w:b/>
        <w:color w:val="0070C0"/>
        <w:sz w:val="20"/>
        <w:szCs w:val="20"/>
      </w:rPr>
      <w:t>ul. Kościuszki 4</w:t>
    </w:r>
  </w:p>
  <w:p w14:paraId="41698FE4" w14:textId="77777777" w:rsidR="005B797B" w:rsidRPr="000E05C7" w:rsidRDefault="00DA2063" w:rsidP="00653822">
    <w:pPr>
      <w:pStyle w:val="Nagwek10"/>
      <w:contextualSpacing/>
      <w:jc w:val="center"/>
      <w:rPr>
        <w:rFonts w:cs="Arial"/>
        <w:b/>
        <w:color w:val="0070C0"/>
        <w:sz w:val="20"/>
        <w:szCs w:val="20"/>
      </w:rPr>
    </w:pPr>
    <w:r w:rsidRPr="000E05C7">
      <w:rPr>
        <w:rFonts w:cs="Arial"/>
        <w:b/>
        <w:color w:val="0070C0"/>
        <w:sz w:val="20"/>
        <w:szCs w:val="20"/>
      </w:rPr>
      <w:t>72-112 Stepnica</w:t>
    </w:r>
  </w:p>
  <w:p w14:paraId="09C1F7D2" w14:textId="77777777" w:rsidR="005B797B" w:rsidRPr="000E05C7" w:rsidRDefault="00DA2063" w:rsidP="00653822">
    <w:pPr>
      <w:pStyle w:val="Tekstpodstawowy"/>
      <w:contextualSpacing/>
      <w:jc w:val="center"/>
      <w:rPr>
        <w:rFonts w:ascii="Arial" w:hAnsi="Arial" w:cs="Arial"/>
        <w:b/>
        <w:color w:val="0070C0"/>
        <w:sz w:val="20"/>
      </w:rPr>
    </w:pPr>
    <w:r w:rsidRPr="000E05C7">
      <w:rPr>
        <w:rFonts w:ascii="Arial" w:hAnsi="Arial" w:cs="Arial"/>
        <w:b/>
        <w:color w:val="0070C0"/>
        <w:sz w:val="20"/>
      </w:rPr>
      <w:t>SPECYFIKACJA ISTOTNYCH WARUNKÓW ZAMÓWIENIA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78BA6" w14:textId="77777777" w:rsidR="005B797B" w:rsidRDefault="005B79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-284"/>
        </w:tabs>
        <w:ind w:left="28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-567"/>
        </w:tabs>
        <w:ind w:left="283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-851"/>
        </w:tabs>
        <w:ind w:left="283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9E1E2F"/>
    <w:multiLevelType w:val="hybridMultilevel"/>
    <w:tmpl w:val="94EEFDD8"/>
    <w:lvl w:ilvl="0" w:tplc="1388A9D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17ABD"/>
    <w:multiLevelType w:val="hybridMultilevel"/>
    <w:tmpl w:val="A28C7F76"/>
    <w:lvl w:ilvl="0" w:tplc="3F8AE4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FE011A"/>
    <w:multiLevelType w:val="hybridMultilevel"/>
    <w:tmpl w:val="CC0C6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530019">
    <w:abstractNumId w:val="0"/>
  </w:num>
  <w:num w:numId="2" w16cid:durableId="1468013516">
    <w:abstractNumId w:val="4"/>
  </w:num>
  <w:num w:numId="3" w16cid:durableId="1837455967">
    <w:abstractNumId w:val="7"/>
  </w:num>
  <w:num w:numId="4" w16cid:durableId="1001011747">
    <w:abstractNumId w:val="1"/>
  </w:num>
  <w:num w:numId="5" w16cid:durableId="28923627">
    <w:abstractNumId w:val="6"/>
  </w:num>
  <w:num w:numId="6" w16cid:durableId="746926146">
    <w:abstractNumId w:val="2"/>
  </w:num>
  <w:num w:numId="7" w16cid:durableId="62266359">
    <w:abstractNumId w:val="3"/>
  </w:num>
  <w:num w:numId="8" w16cid:durableId="11166819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2786"/>
    <w:rsid w:val="00081A3B"/>
    <w:rsid w:val="00114FC5"/>
    <w:rsid w:val="0019080C"/>
    <w:rsid w:val="001C713B"/>
    <w:rsid w:val="00206083"/>
    <w:rsid w:val="004B066D"/>
    <w:rsid w:val="005955DC"/>
    <w:rsid w:val="005A0966"/>
    <w:rsid w:val="005B3F42"/>
    <w:rsid w:val="005B43CC"/>
    <w:rsid w:val="005B797B"/>
    <w:rsid w:val="00797F4B"/>
    <w:rsid w:val="007C4E06"/>
    <w:rsid w:val="008948DE"/>
    <w:rsid w:val="008E793D"/>
    <w:rsid w:val="00A42F3D"/>
    <w:rsid w:val="00A7189E"/>
    <w:rsid w:val="00B1225D"/>
    <w:rsid w:val="00B128F6"/>
    <w:rsid w:val="00B308D4"/>
    <w:rsid w:val="00BB674A"/>
    <w:rsid w:val="00C23A4A"/>
    <w:rsid w:val="00CB466A"/>
    <w:rsid w:val="00D967A3"/>
    <w:rsid w:val="00DA2063"/>
    <w:rsid w:val="00E73380"/>
    <w:rsid w:val="00E7470D"/>
    <w:rsid w:val="00F00CD0"/>
    <w:rsid w:val="00F60FAB"/>
    <w:rsid w:val="00FD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DE86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786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D2786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FD2786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2786"/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D2786"/>
    <w:rPr>
      <w:rFonts w:ascii="Times New Roman" w:eastAsia="Times New Roman" w:hAnsi="Times New Roman" w:cs="Calibri"/>
      <w:b/>
      <w:sz w:val="24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D278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FD2786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D2786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Lista">
    <w:name w:val="List"/>
    <w:basedOn w:val="Tekstpodstawowy"/>
    <w:rsid w:val="00FD2786"/>
    <w:pPr>
      <w:spacing w:after="120"/>
    </w:pPr>
    <w:rPr>
      <w:rFonts w:cs="Tahoma"/>
      <w:szCs w:val="24"/>
    </w:rPr>
  </w:style>
  <w:style w:type="paragraph" w:styleId="Nagwek">
    <w:name w:val="header"/>
    <w:basedOn w:val="Normalny"/>
    <w:next w:val="Tekstpodstawowy"/>
    <w:link w:val="NagwekZnak"/>
    <w:rsid w:val="00FD2786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FD2786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topka">
    <w:name w:val="footer"/>
    <w:basedOn w:val="Normalny"/>
    <w:link w:val="StopkaZnak"/>
    <w:rsid w:val="00FD27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D278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D2786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2786"/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tabeli">
    <w:name w:val="Nagłówek tabeli"/>
    <w:basedOn w:val="Normalny"/>
    <w:rsid w:val="00FD2786"/>
    <w:pPr>
      <w:suppressLineNumbers/>
      <w:jc w:val="center"/>
    </w:pPr>
    <w:rPr>
      <w:b/>
      <w:bCs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FD278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0C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CD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1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Stepnica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Wasiluk</dc:creator>
  <cp:lastModifiedBy>Marlena Smolarek</cp:lastModifiedBy>
  <cp:revision>24</cp:revision>
  <cp:lastPrinted>2020-09-04T12:01:00Z</cp:lastPrinted>
  <dcterms:created xsi:type="dcterms:W3CDTF">2016-09-19T10:29:00Z</dcterms:created>
  <dcterms:modified xsi:type="dcterms:W3CDTF">2024-11-12T14:37:00Z</dcterms:modified>
</cp:coreProperties>
</file>