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2DDBF" w14:textId="0095C360" w:rsidR="00661BA7" w:rsidRDefault="00EA7C51" w:rsidP="00905F70">
      <w:pPr>
        <w:tabs>
          <w:tab w:val="left" w:pos="6220"/>
        </w:tabs>
        <w:spacing w:line="360" w:lineRule="auto"/>
        <w:rPr>
          <w:sz w:val="24"/>
        </w:rPr>
      </w:pPr>
      <w:r>
        <w:rPr>
          <w:noProof/>
        </w:rPr>
        <w:drawing>
          <wp:inline distT="0" distB="0" distL="0" distR="0" wp14:anchorId="0C74E38A" wp14:editId="7B49D84F">
            <wp:extent cx="5733415" cy="593697"/>
            <wp:effectExtent l="0" t="0" r="635" b="0"/>
            <wp:docPr id="82629369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593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1C72C" w14:textId="77777777" w:rsidR="00661BA7" w:rsidRDefault="00661BA7" w:rsidP="00905F70">
      <w:pPr>
        <w:tabs>
          <w:tab w:val="left" w:pos="6220"/>
        </w:tabs>
        <w:spacing w:line="360" w:lineRule="auto"/>
        <w:rPr>
          <w:sz w:val="24"/>
        </w:rPr>
      </w:pPr>
    </w:p>
    <w:p w14:paraId="2A02B435" w14:textId="77777777" w:rsidR="00BD46B2" w:rsidRPr="00F46538" w:rsidRDefault="00BD46B2" w:rsidP="00C84C24">
      <w:pPr>
        <w:spacing w:line="480" w:lineRule="auto"/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Nazwa Wykonawcy  </w:t>
      </w:r>
      <w:r w:rsidRPr="00F46538">
        <w:rPr>
          <w:rFonts w:ascii="Arial" w:hAnsi="Arial" w:cs="Arial"/>
          <w:i/>
        </w:rPr>
        <w:t>……………………………………......................................………………......</w:t>
      </w:r>
      <w:r w:rsidRPr="00F46538">
        <w:rPr>
          <w:rFonts w:ascii="Arial" w:hAnsi="Arial" w:cs="Arial"/>
        </w:rPr>
        <w:tab/>
      </w:r>
    </w:p>
    <w:p w14:paraId="44C82B32" w14:textId="77777777" w:rsidR="00BD46B2" w:rsidRPr="00F46538" w:rsidRDefault="00BD46B2" w:rsidP="00C84C24">
      <w:pPr>
        <w:spacing w:line="480" w:lineRule="auto"/>
        <w:rPr>
          <w:rFonts w:ascii="Arial" w:hAnsi="Arial" w:cs="Arial"/>
          <w:i/>
        </w:rPr>
      </w:pPr>
      <w:r w:rsidRPr="00F46538">
        <w:rPr>
          <w:rFonts w:ascii="Arial" w:hAnsi="Arial" w:cs="Arial"/>
        </w:rPr>
        <w:t>Adres Wykonawcy    .</w:t>
      </w:r>
      <w:r w:rsidRPr="00F46538"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5660BC67" w14:textId="5AB8DAE6" w:rsidR="00BD46B2" w:rsidRPr="00F46538" w:rsidRDefault="00284485" w:rsidP="00C84C24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  <w:r w:rsidR="00BD46B2" w:rsidRPr="00F46538">
        <w:rPr>
          <w:rFonts w:ascii="Arial" w:hAnsi="Arial" w:cs="Arial"/>
        </w:rPr>
        <w:t xml:space="preserve">    </w:t>
      </w:r>
    </w:p>
    <w:p w14:paraId="58289C86" w14:textId="77777777" w:rsidR="00BD46B2" w:rsidRPr="00A22DCF" w:rsidRDefault="00BD46B2" w:rsidP="00BD46B2">
      <w:pPr>
        <w:rPr>
          <w:rFonts w:ascii="Arial" w:hAnsi="Arial" w:cs="Arial"/>
          <w:sz w:val="21"/>
          <w:szCs w:val="21"/>
        </w:rPr>
      </w:pPr>
    </w:p>
    <w:p w14:paraId="72CF9716" w14:textId="77777777" w:rsidR="00BD46B2" w:rsidRPr="00F46538" w:rsidRDefault="00BD46B2" w:rsidP="00BD46B2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F46538">
        <w:rPr>
          <w:rFonts w:ascii="Arial" w:hAnsi="Arial" w:cs="Arial"/>
          <w:b/>
          <w:sz w:val="24"/>
          <w:szCs w:val="24"/>
        </w:rPr>
        <w:t xml:space="preserve">Oświadczenie </w:t>
      </w:r>
      <w:r w:rsidR="00855913">
        <w:rPr>
          <w:rFonts w:ascii="Arial" w:hAnsi="Arial" w:cs="Arial"/>
          <w:b/>
          <w:sz w:val="24"/>
          <w:szCs w:val="24"/>
        </w:rPr>
        <w:t>W</w:t>
      </w:r>
      <w:r w:rsidRPr="00F46538">
        <w:rPr>
          <w:rFonts w:ascii="Arial" w:hAnsi="Arial" w:cs="Arial"/>
          <w:b/>
          <w:sz w:val="24"/>
          <w:szCs w:val="24"/>
        </w:rPr>
        <w:t xml:space="preserve">ykonawcy </w:t>
      </w:r>
    </w:p>
    <w:p w14:paraId="20E4198F" w14:textId="77777777" w:rsidR="001A1D08" w:rsidRDefault="00BD46B2" w:rsidP="00BD46B2">
      <w:pPr>
        <w:spacing w:line="276" w:lineRule="auto"/>
        <w:jc w:val="center"/>
        <w:rPr>
          <w:rFonts w:ascii="Arial" w:hAnsi="Arial" w:cs="Arial"/>
          <w:b/>
        </w:rPr>
      </w:pPr>
      <w:r w:rsidRPr="00BD46B2">
        <w:rPr>
          <w:rFonts w:ascii="Arial" w:hAnsi="Arial" w:cs="Arial"/>
          <w:b/>
        </w:rPr>
        <w:t>składane na podstawie</w:t>
      </w:r>
      <w:r w:rsidR="005F0298">
        <w:rPr>
          <w:rFonts w:ascii="Arial" w:hAnsi="Arial" w:cs="Arial"/>
          <w:b/>
        </w:rPr>
        <w:t xml:space="preserve"> </w:t>
      </w:r>
      <w:r w:rsidR="001A1D08" w:rsidRPr="00BD46B2">
        <w:rPr>
          <w:rFonts w:ascii="Arial" w:hAnsi="Arial" w:cs="Arial"/>
          <w:b/>
        </w:rPr>
        <w:t xml:space="preserve">art. </w:t>
      </w:r>
      <w:r w:rsidR="001A1D08">
        <w:rPr>
          <w:rFonts w:ascii="Arial" w:hAnsi="Arial" w:cs="Arial"/>
          <w:b/>
        </w:rPr>
        <w:t>1</w:t>
      </w:r>
      <w:r w:rsidR="001A1D08" w:rsidRPr="00BD46B2">
        <w:rPr>
          <w:rFonts w:ascii="Arial" w:hAnsi="Arial" w:cs="Arial"/>
          <w:b/>
        </w:rPr>
        <w:t xml:space="preserve">25 ust. 1 </w:t>
      </w:r>
      <w:r w:rsidR="001A1D08">
        <w:rPr>
          <w:rFonts w:ascii="Arial" w:hAnsi="Arial" w:cs="Arial"/>
          <w:b/>
        </w:rPr>
        <w:t>w związku z</w:t>
      </w:r>
      <w:r w:rsidRPr="00BD46B2">
        <w:rPr>
          <w:rFonts w:ascii="Arial" w:hAnsi="Arial" w:cs="Arial"/>
          <w:b/>
        </w:rPr>
        <w:t xml:space="preserve"> art. </w:t>
      </w:r>
      <w:r w:rsidR="001A1D08">
        <w:rPr>
          <w:rFonts w:ascii="Arial" w:hAnsi="Arial" w:cs="Arial"/>
          <w:b/>
        </w:rPr>
        <w:t>273</w:t>
      </w:r>
      <w:r w:rsidRPr="00BD46B2">
        <w:rPr>
          <w:rFonts w:ascii="Arial" w:hAnsi="Arial" w:cs="Arial"/>
          <w:b/>
        </w:rPr>
        <w:t xml:space="preserve"> ust. </w:t>
      </w:r>
      <w:r w:rsidR="001A1D08">
        <w:rPr>
          <w:rFonts w:ascii="Arial" w:hAnsi="Arial" w:cs="Arial"/>
          <w:b/>
        </w:rPr>
        <w:t>2</w:t>
      </w:r>
    </w:p>
    <w:p w14:paraId="69B55272" w14:textId="77777777" w:rsidR="00BD46B2" w:rsidRDefault="00BD46B2" w:rsidP="00BD46B2">
      <w:pPr>
        <w:spacing w:line="276" w:lineRule="auto"/>
        <w:jc w:val="center"/>
        <w:rPr>
          <w:rFonts w:ascii="Arial" w:hAnsi="Arial" w:cs="Arial"/>
          <w:b/>
        </w:rPr>
      </w:pPr>
      <w:r w:rsidRPr="00BD46B2">
        <w:rPr>
          <w:rFonts w:ascii="Arial" w:hAnsi="Arial" w:cs="Arial"/>
          <w:b/>
        </w:rPr>
        <w:t>ust</w:t>
      </w:r>
      <w:r>
        <w:rPr>
          <w:rFonts w:ascii="Arial" w:hAnsi="Arial" w:cs="Arial"/>
          <w:b/>
        </w:rPr>
        <w:t xml:space="preserve">awy z dnia </w:t>
      </w:r>
      <w:r w:rsidR="001A1D08" w:rsidRPr="001A1D08">
        <w:rPr>
          <w:rFonts w:ascii="Arial" w:hAnsi="Arial" w:cs="Arial"/>
          <w:b/>
        </w:rPr>
        <w:t>11 września 2019r</w:t>
      </w:r>
      <w:r w:rsidRPr="00BD46B2">
        <w:rPr>
          <w:rFonts w:ascii="Arial" w:hAnsi="Arial" w:cs="Arial"/>
          <w:b/>
        </w:rPr>
        <w:t>. Prawo zamówień publicznych</w:t>
      </w:r>
    </w:p>
    <w:p w14:paraId="6C28D4E6" w14:textId="77777777" w:rsidR="001A1D08" w:rsidRPr="00BD46B2" w:rsidRDefault="001A1D08" w:rsidP="00BD46B2">
      <w:pPr>
        <w:spacing w:line="276" w:lineRule="auto"/>
        <w:jc w:val="center"/>
        <w:rPr>
          <w:rFonts w:ascii="Arial" w:hAnsi="Arial" w:cs="Arial"/>
          <w:b/>
        </w:rPr>
      </w:pPr>
    </w:p>
    <w:p w14:paraId="757C7490" w14:textId="77777777" w:rsidR="00BD46B2" w:rsidRPr="00A22DCF" w:rsidRDefault="00BD46B2" w:rsidP="00F17C95">
      <w:pPr>
        <w:spacing w:before="120" w:after="240" w:line="276" w:lineRule="auto"/>
        <w:jc w:val="center"/>
        <w:rPr>
          <w:rFonts w:ascii="Arial" w:hAnsi="Arial" w:cs="Arial"/>
          <w:sz w:val="21"/>
          <w:szCs w:val="21"/>
        </w:rPr>
      </w:pPr>
      <w:r w:rsidRPr="00BD46B2">
        <w:rPr>
          <w:rFonts w:ascii="Arial" w:hAnsi="Arial" w:cs="Arial"/>
          <w:b/>
          <w:sz w:val="22"/>
          <w:szCs w:val="22"/>
        </w:rPr>
        <w:t xml:space="preserve">DOTYCZĄCE SPEŁNIANIA WARUNKÓW UDZIAŁU W POSTĘPOWANIU </w:t>
      </w:r>
    </w:p>
    <w:p w14:paraId="42909FA4" w14:textId="1EB5FA97" w:rsidR="00BD46B2" w:rsidRPr="003B41BC" w:rsidRDefault="00BD46B2" w:rsidP="007A78C9">
      <w:pPr>
        <w:spacing w:line="360" w:lineRule="auto"/>
        <w:jc w:val="both"/>
        <w:rPr>
          <w:rFonts w:ascii="Arial" w:hAnsi="Arial" w:cs="Arial"/>
        </w:rPr>
      </w:pPr>
      <w:r w:rsidRPr="003B41BC">
        <w:rPr>
          <w:rFonts w:ascii="Arial" w:hAnsi="Arial" w:cs="Arial"/>
        </w:rPr>
        <w:t>Na potrzeby postępowania o udzielenie zamówienia publicznego</w:t>
      </w:r>
      <w:r w:rsidR="007A78C9">
        <w:rPr>
          <w:rFonts w:ascii="Arial" w:hAnsi="Arial" w:cs="Arial"/>
        </w:rPr>
        <w:t xml:space="preserve"> </w:t>
      </w:r>
      <w:r w:rsidRPr="003B41BC">
        <w:rPr>
          <w:rFonts w:ascii="Arial" w:hAnsi="Arial" w:cs="Arial"/>
        </w:rPr>
        <w:t>pn</w:t>
      </w:r>
      <w:r w:rsidR="00DE6670">
        <w:rPr>
          <w:rFonts w:ascii="Arial" w:hAnsi="Arial" w:cs="Arial"/>
        </w:rPr>
        <w:t>.</w:t>
      </w:r>
      <w:r w:rsidR="007A78C9">
        <w:rPr>
          <w:rFonts w:ascii="Arial" w:hAnsi="Arial" w:cs="Arial"/>
        </w:rPr>
        <w:t xml:space="preserve"> </w:t>
      </w:r>
      <w:r w:rsidR="003E6097" w:rsidRPr="003E6097">
        <w:rPr>
          <w:rFonts w:ascii="Arial" w:hAnsi="Arial" w:cs="Arial"/>
          <w:b/>
          <w:bCs/>
        </w:rPr>
        <w:t>Nowe systemy cyberbezpieczeństwa w Gminie Dzierzgoń</w:t>
      </w:r>
      <w:r w:rsidRPr="003B41BC">
        <w:rPr>
          <w:rFonts w:ascii="Arial" w:hAnsi="Arial" w:cs="Arial"/>
        </w:rPr>
        <w:t xml:space="preserve">, prowadzonego przez </w:t>
      </w:r>
      <w:r w:rsidR="00AB3EAB" w:rsidRPr="00AB3EAB">
        <w:rPr>
          <w:rFonts w:ascii="Arial" w:hAnsi="Arial" w:cs="Arial"/>
          <w:b/>
        </w:rPr>
        <w:t>Gmin</w:t>
      </w:r>
      <w:r w:rsidR="00AB3EAB">
        <w:rPr>
          <w:rFonts w:ascii="Arial" w:hAnsi="Arial" w:cs="Arial"/>
          <w:b/>
        </w:rPr>
        <w:t>ę</w:t>
      </w:r>
      <w:r w:rsidR="00AB3EAB" w:rsidRPr="00AB3EAB">
        <w:rPr>
          <w:rFonts w:ascii="Arial" w:hAnsi="Arial" w:cs="Arial"/>
          <w:b/>
        </w:rPr>
        <w:t xml:space="preserve"> Dzierzgoń</w:t>
      </w:r>
      <w:r w:rsidR="003B41BC" w:rsidRPr="003B41BC">
        <w:rPr>
          <w:rFonts w:ascii="Arial" w:hAnsi="Arial" w:cs="Arial"/>
          <w:b/>
        </w:rPr>
        <w:t>, ul. Plac Wolności 1</w:t>
      </w:r>
      <w:r w:rsidR="003B41BC" w:rsidRPr="003B41BC">
        <w:rPr>
          <w:rFonts w:ascii="Arial" w:hAnsi="Arial" w:cs="Arial"/>
        </w:rPr>
        <w:t xml:space="preserve">, </w:t>
      </w:r>
      <w:r w:rsidR="003B41BC" w:rsidRPr="003B41BC">
        <w:rPr>
          <w:rFonts w:ascii="Arial" w:hAnsi="Arial" w:cs="Arial"/>
          <w:b/>
        </w:rPr>
        <w:t>82-440 Dzierzgoń</w:t>
      </w:r>
      <w:r w:rsidRPr="003B41BC">
        <w:rPr>
          <w:rFonts w:ascii="Arial" w:hAnsi="Arial" w:cs="Arial"/>
          <w:i/>
        </w:rPr>
        <w:t xml:space="preserve">, </w:t>
      </w:r>
      <w:r w:rsidR="00284485" w:rsidRPr="000478D5">
        <w:rPr>
          <w:rFonts w:ascii="Arial" w:hAnsi="Arial" w:cs="Arial"/>
          <w:iCs/>
        </w:rPr>
        <w:t>oświadczam</w:t>
      </w:r>
      <w:r w:rsidR="00284485">
        <w:rPr>
          <w:rFonts w:ascii="Arial" w:hAnsi="Arial" w:cs="Arial"/>
        </w:rPr>
        <w:t>, że spełniam warunki udziału w postępowaniu określone przez zamawiającego w </w:t>
      </w:r>
      <w:r w:rsidR="00284485">
        <w:rPr>
          <w:rFonts w:ascii="Arial" w:hAnsi="Arial" w:cs="Arial"/>
          <w:b/>
          <w:lang w:eastAsia="ar-SA"/>
        </w:rPr>
        <w:t>Specyfikacji Warunków Zamówienia</w:t>
      </w:r>
      <w:r w:rsidR="00284485">
        <w:rPr>
          <w:rFonts w:ascii="Arial" w:hAnsi="Arial" w:cs="Arial"/>
          <w:lang w:eastAsia="ar-SA"/>
        </w:rPr>
        <w:t xml:space="preserve">, znak sprawy: </w:t>
      </w:r>
      <w:r w:rsidR="003E6097" w:rsidRPr="003E6097">
        <w:rPr>
          <w:rFonts w:ascii="Arial" w:hAnsi="Arial" w:cs="Arial"/>
          <w:b/>
        </w:rPr>
        <w:t>TI.271.163.2024</w:t>
      </w:r>
    </w:p>
    <w:p w14:paraId="4FED1029" w14:textId="77777777" w:rsidR="0050207E" w:rsidRDefault="0050207E" w:rsidP="00BD46B2">
      <w:pPr>
        <w:rPr>
          <w:rFonts w:ascii="Arial" w:hAnsi="Arial" w:cs="Arial"/>
          <w:sz w:val="21"/>
          <w:szCs w:val="21"/>
        </w:rPr>
      </w:pPr>
    </w:p>
    <w:p w14:paraId="5491C9A3" w14:textId="77777777" w:rsidR="001A1D08" w:rsidRDefault="001A1D08" w:rsidP="003B41BC">
      <w:pPr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77F15CC3" w14:textId="77777777" w:rsidR="00C22C35" w:rsidRPr="00F17C95" w:rsidRDefault="003B41BC" w:rsidP="00F17C95">
      <w:pPr>
        <w:spacing w:after="240" w:line="360" w:lineRule="auto"/>
        <w:ind w:left="5664" w:hanging="5664"/>
        <w:jc w:val="center"/>
        <w:rPr>
          <w:rFonts w:ascii="Arial" w:hAnsi="Arial" w:cs="Arial"/>
          <w:sz w:val="22"/>
          <w:szCs w:val="22"/>
        </w:rPr>
      </w:pPr>
      <w:r w:rsidRPr="00C22C35">
        <w:rPr>
          <w:rFonts w:ascii="Arial" w:hAnsi="Arial" w:cs="Arial"/>
          <w:b/>
          <w:sz w:val="22"/>
          <w:szCs w:val="22"/>
        </w:rPr>
        <w:t>INFORMACJA W ZWIĄZKU Z POLEGANIEM NA ZASOBACH INNYCH PODMIOTÓW</w:t>
      </w:r>
      <w:r w:rsidR="00DF4A75" w:rsidRPr="00F4304E">
        <w:rPr>
          <w:rFonts w:ascii="Arial" w:hAnsi="Arial" w:cs="Arial"/>
          <w:b/>
        </w:rPr>
        <w:t>*</w:t>
      </w:r>
      <w:r w:rsidR="00DF4A75" w:rsidRPr="00F4304E">
        <w:rPr>
          <w:rFonts w:ascii="Arial" w:hAnsi="Arial" w:cs="Arial"/>
          <w:b/>
          <w:vertAlign w:val="superscript"/>
        </w:rPr>
        <w:t>)</w:t>
      </w:r>
    </w:p>
    <w:p w14:paraId="018089EC" w14:textId="30272BCB" w:rsidR="00BD46B2" w:rsidRPr="00DE6670" w:rsidRDefault="00BD46B2" w:rsidP="00C22C35">
      <w:pPr>
        <w:spacing w:line="360" w:lineRule="auto"/>
        <w:jc w:val="both"/>
        <w:rPr>
          <w:rFonts w:ascii="Arial" w:hAnsi="Arial" w:cs="Arial"/>
        </w:rPr>
      </w:pPr>
      <w:r w:rsidRPr="00DE6670">
        <w:rPr>
          <w:rFonts w:ascii="Arial" w:hAnsi="Arial" w:cs="Arial"/>
        </w:rPr>
        <w:t>Oświadczam, że w celu wykazania spełniania warunków udziału w postępowaniu, określonych przez zamawiającego w</w:t>
      </w:r>
      <w:r w:rsidR="003B41BC" w:rsidRPr="00DE6670">
        <w:rPr>
          <w:rFonts w:ascii="Arial" w:hAnsi="Arial" w:cs="Arial"/>
          <w:b/>
          <w:lang w:eastAsia="ar-SA"/>
        </w:rPr>
        <w:t xml:space="preserve"> Specyfikacji Warunków Zamówienia</w:t>
      </w:r>
      <w:r w:rsidR="003B41BC" w:rsidRPr="00DE6670">
        <w:rPr>
          <w:rFonts w:ascii="Arial" w:hAnsi="Arial" w:cs="Arial"/>
          <w:lang w:eastAsia="ar-SA"/>
        </w:rPr>
        <w:t xml:space="preserve">, znak sprawy: </w:t>
      </w:r>
      <w:r w:rsidR="003E6097" w:rsidRPr="003E6097">
        <w:rPr>
          <w:rFonts w:ascii="Arial" w:hAnsi="Arial" w:cs="Arial"/>
          <w:b/>
        </w:rPr>
        <w:t>TI.271.163.2024</w:t>
      </w:r>
      <w:r w:rsidRPr="00DE6670">
        <w:rPr>
          <w:rFonts w:ascii="Arial" w:hAnsi="Arial" w:cs="Arial"/>
          <w:i/>
        </w:rPr>
        <w:t>,</w:t>
      </w:r>
      <w:r w:rsidRPr="00DE6670">
        <w:rPr>
          <w:rFonts w:ascii="Arial" w:hAnsi="Arial" w:cs="Arial"/>
        </w:rPr>
        <w:t xml:space="preserve"> polegam na zasobach następującego/</w:t>
      </w:r>
      <w:proofErr w:type="spellStart"/>
      <w:r w:rsidRPr="00DE6670">
        <w:rPr>
          <w:rFonts w:ascii="Arial" w:hAnsi="Arial" w:cs="Arial"/>
        </w:rPr>
        <w:t>ych</w:t>
      </w:r>
      <w:proofErr w:type="spellEnd"/>
      <w:r w:rsidR="007A78C9">
        <w:rPr>
          <w:rFonts w:ascii="Arial" w:hAnsi="Arial" w:cs="Arial"/>
        </w:rPr>
        <w:t xml:space="preserve"> </w:t>
      </w:r>
      <w:r w:rsidRPr="00DE6670">
        <w:rPr>
          <w:rFonts w:ascii="Arial" w:hAnsi="Arial" w:cs="Arial"/>
        </w:rPr>
        <w:t xml:space="preserve">podmiotu/ów: </w:t>
      </w:r>
      <w:r w:rsidR="00DF4A75" w:rsidRPr="00F4304E">
        <w:rPr>
          <w:rFonts w:ascii="Arial" w:hAnsi="Arial" w:cs="Arial"/>
          <w:b/>
        </w:rPr>
        <w:t>*</w:t>
      </w:r>
      <w:r w:rsidR="00DF4A75" w:rsidRPr="00F4304E">
        <w:rPr>
          <w:rFonts w:ascii="Arial" w:hAnsi="Arial" w:cs="Arial"/>
          <w:b/>
          <w:vertAlign w:val="superscript"/>
        </w:rPr>
        <w:t>)</w:t>
      </w:r>
    </w:p>
    <w:p w14:paraId="3B37D78F" w14:textId="77777777" w:rsidR="00C22C35" w:rsidRDefault="00BD46B2" w:rsidP="00C22C35">
      <w:pPr>
        <w:spacing w:before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………………………………………….</w:t>
      </w:r>
      <w:r w:rsidR="00C22C35">
        <w:rPr>
          <w:rFonts w:ascii="Arial" w:hAnsi="Arial" w:cs="Arial"/>
          <w:sz w:val="21"/>
          <w:szCs w:val="21"/>
        </w:rPr>
        <w:t>..</w:t>
      </w:r>
      <w:r w:rsidR="00C22C35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C22C35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>,</w:t>
      </w:r>
    </w:p>
    <w:p w14:paraId="685564F6" w14:textId="77777777" w:rsidR="00BD46B2" w:rsidRDefault="00BD46B2" w:rsidP="00C22C35">
      <w:pPr>
        <w:spacing w:before="120" w:line="360" w:lineRule="auto"/>
        <w:jc w:val="both"/>
        <w:rPr>
          <w:rFonts w:ascii="Arial" w:hAnsi="Arial" w:cs="Arial"/>
          <w:sz w:val="21"/>
          <w:szCs w:val="21"/>
        </w:rPr>
      </w:pPr>
      <w:r w:rsidRPr="00DE6670">
        <w:rPr>
          <w:rFonts w:ascii="Arial" w:hAnsi="Arial" w:cs="Arial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</w:t>
      </w:r>
      <w:r w:rsidR="00DE6670">
        <w:rPr>
          <w:rFonts w:ascii="Arial" w:hAnsi="Arial" w:cs="Arial"/>
          <w:sz w:val="21"/>
          <w:szCs w:val="21"/>
        </w:rPr>
        <w:t>…</w:t>
      </w:r>
      <w:r w:rsidR="00C22C35">
        <w:rPr>
          <w:rFonts w:ascii="Arial" w:hAnsi="Arial" w:cs="Arial"/>
          <w:sz w:val="21"/>
          <w:szCs w:val="21"/>
        </w:rPr>
        <w:t>……………………………………..</w:t>
      </w:r>
      <w:r>
        <w:rPr>
          <w:rFonts w:ascii="Arial" w:hAnsi="Arial" w:cs="Arial"/>
          <w:sz w:val="21"/>
          <w:szCs w:val="21"/>
        </w:rPr>
        <w:t>…………………</w:t>
      </w:r>
    </w:p>
    <w:p w14:paraId="2F0F18C5" w14:textId="77777777" w:rsidR="00C22C35" w:rsidRDefault="00C22C35" w:rsidP="00C22C3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</w:t>
      </w:r>
    </w:p>
    <w:p w14:paraId="71360A84" w14:textId="77777777" w:rsidR="00BD46B2" w:rsidRDefault="00BD46B2" w:rsidP="00C22C35">
      <w:pPr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413E58B3" w14:textId="77777777" w:rsidR="00BD46B2" w:rsidRDefault="00BD46B2" w:rsidP="00BD46B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FDD907D" w14:textId="77777777" w:rsidR="00BD46B2" w:rsidRPr="00DF4A75" w:rsidRDefault="00DF4A75" w:rsidP="00BD46B2">
      <w:pPr>
        <w:spacing w:line="360" w:lineRule="auto"/>
        <w:jc w:val="both"/>
        <w:rPr>
          <w:rFonts w:ascii="Arial" w:hAnsi="Arial" w:cs="Arial"/>
        </w:rPr>
      </w:pPr>
      <w:r w:rsidRPr="00F4304E">
        <w:rPr>
          <w:rFonts w:ascii="Arial" w:hAnsi="Arial" w:cs="Arial"/>
          <w:b/>
        </w:rPr>
        <w:t>*</w:t>
      </w:r>
      <w:r w:rsidRPr="00F4304E">
        <w:rPr>
          <w:rFonts w:ascii="Arial" w:hAnsi="Arial" w:cs="Arial"/>
          <w:b/>
          <w:vertAlign w:val="superscript"/>
        </w:rPr>
        <w:t>)</w:t>
      </w:r>
      <w:r w:rsidRPr="00DF4A75">
        <w:rPr>
          <w:rFonts w:ascii="Arial" w:hAnsi="Arial" w:cs="Arial"/>
          <w:bCs/>
          <w:sz w:val="18"/>
          <w:szCs w:val="18"/>
        </w:rPr>
        <w:t xml:space="preserve"> wypełnić tylko w przypadku zaistnieni</w:t>
      </w:r>
      <w:r w:rsidR="00343E8A">
        <w:rPr>
          <w:rFonts w:ascii="Arial" w:hAnsi="Arial" w:cs="Arial"/>
          <w:bCs/>
          <w:sz w:val="18"/>
          <w:szCs w:val="18"/>
        </w:rPr>
        <w:t>a</w:t>
      </w:r>
      <w:r w:rsidRPr="00DF4A75">
        <w:rPr>
          <w:rFonts w:ascii="Arial" w:hAnsi="Arial" w:cs="Arial"/>
          <w:bCs/>
          <w:sz w:val="18"/>
          <w:szCs w:val="18"/>
        </w:rPr>
        <w:t xml:space="preserve"> wskazanej okoliczności</w:t>
      </w:r>
    </w:p>
    <w:p w14:paraId="7653FB04" w14:textId="77777777" w:rsidR="00284485" w:rsidRDefault="00284485" w:rsidP="008D22C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1D6850AF" w14:textId="77777777" w:rsidR="00284485" w:rsidRDefault="00284485" w:rsidP="008D22C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09324F14" w14:textId="77777777" w:rsidR="00284485" w:rsidRDefault="00284485" w:rsidP="008D22C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1B39CA09" w14:textId="77777777" w:rsidR="00284485" w:rsidRDefault="00284485" w:rsidP="00284485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lastRenderedPageBreak/>
        <w:t>Oświadczenie Wykonawcy</w:t>
      </w:r>
    </w:p>
    <w:p w14:paraId="13087C89" w14:textId="77777777" w:rsidR="00284485" w:rsidRDefault="00284485" w:rsidP="00284485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>
        <w:rPr>
          <w:rFonts w:ascii="Arial" w:hAnsi="Arial" w:cs="Arial"/>
          <w:b/>
        </w:rPr>
        <w:t xml:space="preserve"> </w:t>
      </w:r>
    </w:p>
    <w:p w14:paraId="479E4F43" w14:textId="77777777" w:rsidR="00284485" w:rsidRDefault="00284485" w:rsidP="00284485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>
        <w:rPr>
          <w:rFonts w:ascii="Arial" w:hAnsi="Arial" w:cs="Arial"/>
          <w:b/>
        </w:rPr>
        <w:t xml:space="preserve"> </w:t>
      </w:r>
    </w:p>
    <w:p w14:paraId="1F539FB9" w14:textId="77777777" w:rsidR="00284485" w:rsidRPr="004A4ACB" w:rsidRDefault="00284485" w:rsidP="00284485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>
        <w:rPr>
          <w:rFonts w:ascii="Arial" w:hAnsi="Arial" w:cs="Arial"/>
          <w:b/>
        </w:rPr>
        <w:t xml:space="preserve"> </w:t>
      </w:r>
      <w:r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62342A3" w14:textId="77777777" w:rsidR="00284485" w:rsidRDefault="00284485" w:rsidP="00284485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71C05D86" w14:textId="77777777" w:rsidR="00284485" w:rsidRDefault="00284485" w:rsidP="00284485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7BD0D69C" w14:textId="77777777" w:rsidR="00284485" w:rsidRDefault="00284485" w:rsidP="00284485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5C62579" w14:textId="5F4DDC1E" w:rsidR="00284485" w:rsidRDefault="00284485" w:rsidP="00284485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3E6097" w:rsidRPr="003E6097">
        <w:rPr>
          <w:rFonts w:ascii="Arial" w:hAnsi="Arial" w:cs="Arial"/>
          <w:b/>
          <w:bCs/>
          <w:color w:val="000000"/>
          <w:lang w:eastAsia="en-US" w:bidi="en-US"/>
        </w:rPr>
        <w:t>Nowe systemy cyberbezpieczeństwa w Gminie Dzierzgoń</w:t>
      </w:r>
      <w:r>
        <w:rPr>
          <w:rFonts w:ascii="Arial" w:hAnsi="Arial" w:cs="Arial"/>
        </w:rPr>
        <w:t xml:space="preserve">, prowadzonego przez </w:t>
      </w:r>
      <w:r>
        <w:rPr>
          <w:rFonts w:ascii="Arial" w:hAnsi="Arial" w:cs="Arial"/>
          <w:b/>
        </w:rPr>
        <w:t>Gminę Dzierzgoń, ul. Plac Wolności 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>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6D983DBD" w14:textId="11418C56" w:rsidR="00284485" w:rsidRPr="0075529C" w:rsidRDefault="00284485" w:rsidP="00284485">
      <w:pPr>
        <w:pStyle w:val="Akapitzlist"/>
        <w:numPr>
          <w:ilvl w:val="0"/>
          <w:numId w:val="6"/>
        </w:numPr>
        <w:suppressAutoHyphens w:val="0"/>
        <w:autoSpaceDN w:val="0"/>
        <w:spacing w:line="360" w:lineRule="auto"/>
        <w:ind w:left="284"/>
        <w:contextualSpacing w:val="0"/>
        <w:jc w:val="both"/>
        <w:textAlignment w:val="baseline"/>
      </w:pPr>
      <w:r w:rsidRPr="0075529C">
        <w:rPr>
          <w:rFonts w:ascii="Arial" w:hAnsi="Arial" w:cs="Arial"/>
        </w:rPr>
        <w:t>Oświadczam, że nie podlegam wykluczeniu z postępowania na podstawie art. 108 ust. 1 oraz art. 109 ust. 1  pkt. 1, 4, 5, 7</w:t>
      </w:r>
      <w:r w:rsidR="00310AA7">
        <w:rPr>
          <w:rFonts w:ascii="Arial" w:hAnsi="Arial" w:cs="Arial"/>
        </w:rPr>
        <w:t>, 10</w:t>
      </w:r>
      <w:r w:rsidRPr="0075529C">
        <w:rPr>
          <w:rFonts w:ascii="Arial" w:hAnsi="Arial" w:cs="Arial"/>
        </w:rPr>
        <w:t xml:space="preserve"> ustawy </w:t>
      </w:r>
      <w:bookmarkStart w:id="0" w:name="_Hlk63414614"/>
      <w:r w:rsidRPr="0075529C">
        <w:rPr>
          <w:rFonts w:ascii="Arial" w:hAnsi="Arial" w:cs="Arial"/>
        </w:rPr>
        <w:t>PZP</w:t>
      </w:r>
      <w:bookmarkEnd w:id="0"/>
      <w:r w:rsidRPr="0075529C">
        <w:rPr>
          <w:rFonts w:ascii="Arial" w:hAnsi="Arial" w:cs="Arial"/>
        </w:rPr>
        <w:t>.</w:t>
      </w:r>
    </w:p>
    <w:p w14:paraId="04857100" w14:textId="08B0A75B" w:rsidR="00284485" w:rsidRDefault="00284485" w:rsidP="00284485">
      <w:pPr>
        <w:pStyle w:val="Akapitzlist"/>
        <w:numPr>
          <w:ilvl w:val="0"/>
          <w:numId w:val="6"/>
        </w:numPr>
        <w:autoSpaceDN w:val="0"/>
        <w:spacing w:line="360" w:lineRule="auto"/>
        <w:ind w:left="284"/>
        <w:contextualSpacing w:val="0"/>
        <w:jc w:val="both"/>
        <w:textAlignment w:val="baseline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>(podać mającą zastosowanie podstawę wykluczenia spośród wymienionych w art. 108 ust. 1 lub art. 109 ust. 1  pkt. 1, 4, 5, 7</w:t>
      </w:r>
      <w:r w:rsidR="00310AA7">
        <w:rPr>
          <w:rFonts w:ascii="Arial" w:hAnsi="Arial" w:cs="Arial"/>
          <w:i/>
        </w:rPr>
        <w:t>, 10</w:t>
      </w:r>
      <w:r w:rsidRPr="0075529C">
        <w:rPr>
          <w:rFonts w:ascii="Arial" w:hAnsi="Arial" w:cs="Arial"/>
          <w:i/>
        </w:rPr>
        <w:t xml:space="preserve">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0E4CD1DD" w14:textId="77777777" w:rsidR="00284485" w:rsidRDefault="00284485" w:rsidP="00284485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341BBBFD" w14:textId="77777777" w:rsidR="00284485" w:rsidRDefault="00284485" w:rsidP="00284485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2707B54C" w14:textId="77777777" w:rsidR="00284485" w:rsidRDefault="00284485" w:rsidP="00284485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6DC2FD06" w14:textId="77777777" w:rsidR="00284485" w:rsidRDefault="00284485" w:rsidP="00284485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6C71B5E7" w14:textId="77777777" w:rsidR="00284485" w:rsidRDefault="00284485" w:rsidP="00284485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615C6051" w14:textId="2A905335" w:rsidR="00284485" w:rsidRDefault="00284485" w:rsidP="00284485">
      <w:pPr>
        <w:pStyle w:val="Standard"/>
        <w:numPr>
          <w:ilvl w:val="0"/>
          <w:numId w:val="6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znajduję się </w:t>
      </w: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/ nie znajduję </w:t>
      </w: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</w:t>
      </w:r>
      <w:r w:rsidR="00F34D15" w:rsidRPr="00F34D15">
        <w:rPr>
          <w:rFonts w:ascii="Arial" w:hAnsi="Arial" w:cs="Arial"/>
        </w:rPr>
        <w:t>2024r. poz. 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podlegam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 /</w:t>
      </w:r>
      <w:r w:rsidRPr="002C140F">
        <w:rPr>
          <w:rFonts w:ascii="Arial" w:hAnsi="Arial" w:cs="Arial"/>
        </w:rPr>
        <w:t xml:space="preserve"> nie podlegam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>
        <w:rPr>
          <w:rFonts w:ascii="Arial" w:hAnsi="Arial" w:cs="Arial"/>
        </w:rPr>
        <w:t>.</w:t>
      </w:r>
    </w:p>
    <w:p w14:paraId="2FE7F7F1" w14:textId="77777777" w:rsidR="00284485" w:rsidRDefault="00284485" w:rsidP="00284485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711F9D55" w14:textId="77777777" w:rsidR="00284485" w:rsidRDefault="00284485" w:rsidP="00284485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4E3BC57" w14:textId="77777777" w:rsidR="00284485" w:rsidRDefault="00284485" w:rsidP="00284485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FBD3631" w14:textId="77777777" w:rsidR="00284485" w:rsidRDefault="00284485" w:rsidP="00284485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8D4AE72" w14:textId="77777777" w:rsidR="00284485" w:rsidRDefault="00284485" w:rsidP="00284485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235318B" w14:textId="77777777" w:rsidR="00284485" w:rsidRDefault="00284485" w:rsidP="00284485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DBA6B14" w14:textId="77777777" w:rsidR="00284485" w:rsidRDefault="00284485" w:rsidP="00284485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3AA9FFA" w14:textId="77777777" w:rsidR="00284485" w:rsidRDefault="00284485" w:rsidP="0028448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3C81F21" w14:textId="77777777" w:rsidR="00284485" w:rsidRDefault="00284485" w:rsidP="0028448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F5ED848" w14:textId="77777777" w:rsidR="00284485" w:rsidRDefault="00284485" w:rsidP="00284485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649C0AD6" w14:textId="77777777" w:rsidR="00284485" w:rsidRDefault="00284485" w:rsidP="00284485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515894EC" w14:textId="77777777" w:rsidR="00284485" w:rsidRDefault="00284485" w:rsidP="00284485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E561220" w14:textId="77777777" w:rsidR="00284485" w:rsidRDefault="00284485" w:rsidP="0028448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57024125" w14:textId="77777777" w:rsidR="00284485" w:rsidRDefault="00284485" w:rsidP="00284485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104DB379" w14:textId="0C8A1B63" w:rsidR="00614A2E" w:rsidRDefault="00284485" w:rsidP="0028448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0FEADB63" w14:textId="77777777" w:rsidR="008D22C2" w:rsidRDefault="008D22C2" w:rsidP="00E558C5">
      <w:pPr>
        <w:spacing w:line="360" w:lineRule="auto"/>
        <w:jc w:val="both"/>
        <w:rPr>
          <w:rFonts w:ascii="Arial" w:hAnsi="Arial" w:cs="Arial"/>
        </w:rPr>
      </w:pPr>
    </w:p>
    <w:p w14:paraId="3FEF21CF" w14:textId="77777777" w:rsidR="008D22C2" w:rsidRDefault="008D22C2" w:rsidP="00E558C5">
      <w:pPr>
        <w:spacing w:line="360" w:lineRule="auto"/>
        <w:jc w:val="both"/>
        <w:rPr>
          <w:rFonts w:ascii="Arial" w:hAnsi="Arial" w:cs="Arial"/>
        </w:rPr>
      </w:pPr>
    </w:p>
    <w:p w14:paraId="53F0C88E" w14:textId="77777777" w:rsidR="008D22C2" w:rsidRDefault="008D22C2" w:rsidP="00E558C5">
      <w:pPr>
        <w:spacing w:line="360" w:lineRule="auto"/>
        <w:jc w:val="both"/>
        <w:rPr>
          <w:rFonts w:ascii="Arial" w:hAnsi="Arial" w:cs="Arial"/>
        </w:rPr>
      </w:pPr>
    </w:p>
    <w:p w14:paraId="574ADEEE" w14:textId="77777777" w:rsidR="008D22C2" w:rsidRDefault="008D22C2" w:rsidP="008D22C2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6E572727" w14:textId="77777777" w:rsidR="008D22C2" w:rsidRPr="00D006B5" w:rsidRDefault="008D22C2" w:rsidP="008D22C2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2085E314" w14:textId="77777777" w:rsidR="008D22C2" w:rsidRPr="00D93A0A" w:rsidRDefault="008D22C2" w:rsidP="008D22C2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B653CEC" w14:textId="2B74AF80" w:rsidR="008D22C2" w:rsidRDefault="001F450C" w:rsidP="008D22C2">
      <w:pPr>
        <w:spacing w:before="57"/>
        <w:ind w:left="3828"/>
        <w:jc w:val="both"/>
        <w:rPr>
          <w:rFonts w:ascii="Arial" w:hAnsi="Arial" w:cs="Arial"/>
        </w:rPr>
      </w:pPr>
      <w:r w:rsidRPr="001F450C">
        <w:rPr>
          <w:rFonts w:ascii="Arial" w:hAnsi="Arial" w:cs="Arial"/>
          <w:sz w:val="18"/>
          <w:szCs w:val="18"/>
        </w:rPr>
        <w:t>Przygotowany dokument należy podpisać kwalifikowanym podpisem elektronicznym lub elektronicznym podpisem zaufanym lub elektronicznym podpisem osobistym przez osobę/osoby upoważnioną/upoważnione</w:t>
      </w:r>
    </w:p>
    <w:p w14:paraId="05DF0E97" w14:textId="77777777" w:rsidR="008D22C2" w:rsidRPr="00DF4A75" w:rsidRDefault="008D22C2" w:rsidP="00E558C5">
      <w:pPr>
        <w:spacing w:line="360" w:lineRule="auto"/>
        <w:jc w:val="both"/>
        <w:rPr>
          <w:rFonts w:ascii="Arial" w:hAnsi="Arial" w:cs="Arial"/>
        </w:rPr>
      </w:pPr>
    </w:p>
    <w:sectPr w:rsidR="008D22C2" w:rsidRPr="00DF4A75" w:rsidSect="001D3F81">
      <w:headerReference w:type="default" r:id="rId8"/>
      <w:footerReference w:type="default" r:id="rId9"/>
      <w:footnotePr>
        <w:pos w:val="beneathText"/>
      </w:footnotePr>
      <w:pgSz w:w="11905" w:h="16837"/>
      <w:pgMar w:top="1985" w:right="1417" w:bottom="1140" w:left="1417" w:header="851" w:footer="4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CE40F9" w14:textId="77777777" w:rsidR="003C0377" w:rsidRDefault="003C0377">
      <w:r>
        <w:separator/>
      </w:r>
    </w:p>
  </w:endnote>
  <w:endnote w:type="continuationSeparator" w:id="0">
    <w:p w14:paraId="0FA70F57" w14:textId="77777777" w:rsidR="003C0377" w:rsidRDefault="003C0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Thorndale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24207563"/>
      <w:docPartObj>
        <w:docPartGallery w:val="Page Numbers (Bottom of Page)"/>
        <w:docPartUnique/>
      </w:docPartObj>
    </w:sdtPr>
    <w:sdtContent>
      <w:p w14:paraId="7F141B85" w14:textId="77777777" w:rsidR="00661BA7" w:rsidRDefault="00661BA7" w:rsidP="00A13A24">
        <w:pPr>
          <w:pStyle w:val="Stopka"/>
          <w:tabs>
            <w:tab w:val="clear" w:pos="4536"/>
            <w:tab w:val="center" w:leader="underscore" w:pos="9072"/>
          </w:tabs>
          <w:rPr>
            <w:rFonts w:ascii="Arial" w:hAnsi="Arial" w:cs="Arial"/>
            <w:sz w:val="18"/>
            <w:szCs w:val="18"/>
          </w:rPr>
        </w:pPr>
      </w:p>
      <w:p w14:paraId="4170B3EE" w14:textId="77777777" w:rsidR="00005AEC" w:rsidRDefault="00005AEC" w:rsidP="00005AEC">
        <w:pPr>
          <w:pStyle w:val="Stopka"/>
          <w:tabs>
            <w:tab w:val="clear" w:pos="4536"/>
            <w:tab w:val="clear" w:pos="9072"/>
            <w:tab w:val="center" w:leader="underscore" w:pos="9498"/>
          </w:tabs>
          <w:rPr>
            <w:sz w:val="16"/>
            <w:szCs w:val="16"/>
          </w:rPr>
        </w:pPr>
        <w:bookmarkStart w:id="1" w:name="_Hlk64016615"/>
        <w:bookmarkStart w:id="2" w:name="_Hlk64016591"/>
        <w:r w:rsidRPr="00EC7037">
          <w:rPr>
            <w:sz w:val="16"/>
            <w:szCs w:val="16"/>
          </w:rPr>
          <w:tab/>
        </w:r>
        <w:bookmarkEnd w:id="1"/>
        <w:bookmarkEnd w:id="2"/>
      </w:p>
      <w:p w14:paraId="12F7D6C6" w14:textId="77777777" w:rsidR="00EA7C51" w:rsidRPr="00EA7C51" w:rsidRDefault="00EA7C51" w:rsidP="00EA7C51">
        <w:pPr>
          <w:pStyle w:val="Stopka"/>
          <w:tabs>
            <w:tab w:val="center" w:leader="underscore" w:pos="4536"/>
          </w:tabs>
          <w:spacing w:before="60" w:line="276" w:lineRule="auto"/>
          <w:jc w:val="center"/>
          <w:rPr>
            <w:rFonts w:ascii="Arial" w:hAnsi="Arial" w:cs="Arial"/>
            <w:sz w:val="18"/>
            <w:szCs w:val="18"/>
          </w:rPr>
        </w:pPr>
        <w:r w:rsidRPr="00EA7C51">
          <w:rPr>
            <w:rFonts w:ascii="Arial" w:hAnsi="Arial" w:cs="Arial"/>
            <w:sz w:val="18"/>
            <w:szCs w:val="18"/>
          </w:rPr>
          <w:t xml:space="preserve">Projekt finansowany ze środków Funduszy Europejskich na Rozwój Cyfrowy 2021-2027 (FERC) </w:t>
        </w:r>
      </w:p>
      <w:p w14:paraId="1BB3799F" w14:textId="48F7183C" w:rsidR="007A78C9" w:rsidRPr="007A78C9" w:rsidRDefault="00EA7C51" w:rsidP="00EA7C51">
        <w:pPr>
          <w:pStyle w:val="Stopka"/>
          <w:tabs>
            <w:tab w:val="center" w:leader="underscore" w:pos="4536"/>
          </w:tabs>
          <w:spacing w:line="276" w:lineRule="auto"/>
          <w:jc w:val="center"/>
          <w:rPr>
            <w:rFonts w:ascii="Arial" w:hAnsi="Arial" w:cs="Arial"/>
            <w:sz w:val="18"/>
            <w:szCs w:val="18"/>
          </w:rPr>
        </w:pPr>
        <w:r w:rsidRPr="00EA7C51">
          <w:rPr>
            <w:rFonts w:ascii="Arial" w:hAnsi="Arial" w:cs="Arial"/>
            <w:sz w:val="18"/>
            <w:szCs w:val="18"/>
          </w:rPr>
          <w:t>Priorytet II - Zaawansowane usługi cyfrowe; Działanie 2.2. - Wzmocnienie krajowego systemu cyberbezpieczeństwa – w ramach Projektu grantowego „Cyberbezpieczny Samorząd”</w:t>
        </w:r>
      </w:p>
      <w:p w14:paraId="4F4D792A" w14:textId="207E6072" w:rsidR="0050207E" w:rsidRPr="0050207E" w:rsidRDefault="0050207E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50207E">
          <w:rPr>
            <w:rFonts w:ascii="Arial" w:hAnsi="Arial" w:cs="Arial"/>
            <w:sz w:val="18"/>
            <w:szCs w:val="18"/>
          </w:rPr>
          <w:t xml:space="preserve">str. </w:t>
        </w:r>
        <w:r w:rsidR="005F603B" w:rsidRPr="0050207E">
          <w:rPr>
            <w:rFonts w:ascii="Arial" w:hAnsi="Arial" w:cs="Arial"/>
            <w:sz w:val="18"/>
            <w:szCs w:val="18"/>
          </w:rPr>
          <w:fldChar w:fldCharType="begin"/>
        </w:r>
        <w:r w:rsidRPr="0050207E">
          <w:rPr>
            <w:rFonts w:ascii="Arial" w:hAnsi="Arial" w:cs="Arial"/>
            <w:sz w:val="18"/>
            <w:szCs w:val="18"/>
          </w:rPr>
          <w:instrText xml:space="preserve"> PAGE    \* MERGEFORMAT </w:instrText>
        </w:r>
        <w:r w:rsidR="005F603B" w:rsidRPr="0050207E">
          <w:rPr>
            <w:rFonts w:ascii="Arial" w:hAnsi="Arial" w:cs="Arial"/>
            <w:sz w:val="18"/>
            <w:szCs w:val="18"/>
          </w:rPr>
          <w:fldChar w:fldCharType="separate"/>
        </w:r>
        <w:r w:rsidR="005F0298">
          <w:rPr>
            <w:rFonts w:ascii="Arial" w:hAnsi="Arial" w:cs="Arial"/>
            <w:noProof/>
            <w:sz w:val="18"/>
            <w:szCs w:val="18"/>
          </w:rPr>
          <w:t>3</w:t>
        </w:r>
        <w:r w:rsidR="005F603B" w:rsidRPr="0050207E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5103BE" w14:textId="77777777" w:rsidR="003C0377" w:rsidRDefault="003C0377">
      <w:r>
        <w:separator/>
      </w:r>
    </w:p>
  </w:footnote>
  <w:footnote w:type="continuationSeparator" w:id="0">
    <w:p w14:paraId="03890A80" w14:textId="77777777" w:rsidR="003C0377" w:rsidRDefault="003C0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DB50C" w14:textId="78CB9EEB" w:rsidR="006C3A26" w:rsidRDefault="006C3A26" w:rsidP="006C3A26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EA7C51" w:rsidRPr="00EA7C51">
      <w:rPr>
        <w:rFonts w:cs="Arial"/>
        <w:bCs/>
        <w:sz w:val="18"/>
        <w:szCs w:val="18"/>
      </w:rPr>
      <w:t>TI.271.163.2024</w:t>
    </w:r>
  </w:p>
  <w:p w14:paraId="2FE75FEF" w14:textId="77777777" w:rsidR="00614A2E" w:rsidRPr="006C3A26" w:rsidRDefault="006C3A26" w:rsidP="006C3A26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 xml:space="preserve">Załącznik nr </w:t>
    </w:r>
    <w:r w:rsidR="001D3F81">
      <w:rPr>
        <w:b/>
        <w:bCs/>
        <w:sz w:val="20"/>
        <w:szCs w:val="20"/>
      </w:rPr>
      <w:t>3</w:t>
    </w:r>
    <w:r w:rsidRPr="007D4E04"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1B412C"/>
    <w:multiLevelType w:val="hybridMultilevel"/>
    <w:tmpl w:val="F802F478"/>
    <w:lvl w:ilvl="0" w:tplc="985A191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1110328">
    <w:abstractNumId w:val="0"/>
  </w:num>
  <w:num w:numId="2" w16cid:durableId="1355955845">
    <w:abstractNumId w:val="1"/>
  </w:num>
  <w:num w:numId="3" w16cid:durableId="477959003">
    <w:abstractNumId w:val="2"/>
  </w:num>
  <w:num w:numId="4" w16cid:durableId="55713077">
    <w:abstractNumId w:val="3"/>
  </w:num>
  <w:num w:numId="5" w16cid:durableId="761756195">
    <w:abstractNumId w:val="5"/>
  </w:num>
  <w:num w:numId="6" w16cid:durableId="5486169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0BC"/>
    <w:rsid w:val="00005AEC"/>
    <w:rsid w:val="0001614B"/>
    <w:rsid w:val="00034DE9"/>
    <w:rsid w:val="00093BAE"/>
    <w:rsid w:val="000A17BD"/>
    <w:rsid w:val="000C271F"/>
    <w:rsid w:val="000C79EA"/>
    <w:rsid w:val="000D6C46"/>
    <w:rsid w:val="000F2B6E"/>
    <w:rsid w:val="000F6137"/>
    <w:rsid w:val="000F71C1"/>
    <w:rsid w:val="0013391B"/>
    <w:rsid w:val="0014468F"/>
    <w:rsid w:val="001718C0"/>
    <w:rsid w:val="00174785"/>
    <w:rsid w:val="0019063D"/>
    <w:rsid w:val="001A1D08"/>
    <w:rsid w:val="001A6863"/>
    <w:rsid w:val="001D3F81"/>
    <w:rsid w:val="001D7337"/>
    <w:rsid w:val="001F2C1D"/>
    <w:rsid w:val="001F450C"/>
    <w:rsid w:val="0020279B"/>
    <w:rsid w:val="002130A7"/>
    <w:rsid w:val="00216CA9"/>
    <w:rsid w:val="00242257"/>
    <w:rsid w:val="00246ED4"/>
    <w:rsid w:val="00262EBC"/>
    <w:rsid w:val="00284485"/>
    <w:rsid w:val="00285E20"/>
    <w:rsid w:val="00295ABB"/>
    <w:rsid w:val="002B4D79"/>
    <w:rsid w:val="002D3E80"/>
    <w:rsid w:val="00310AA7"/>
    <w:rsid w:val="00316D9D"/>
    <w:rsid w:val="00343E8A"/>
    <w:rsid w:val="00347282"/>
    <w:rsid w:val="00351B29"/>
    <w:rsid w:val="00352CEA"/>
    <w:rsid w:val="0035492E"/>
    <w:rsid w:val="00362D14"/>
    <w:rsid w:val="003835E0"/>
    <w:rsid w:val="00386B6A"/>
    <w:rsid w:val="003B41BC"/>
    <w:rsid w:val="003C0377"/>
    <w:rsid w:val="003D2095"/>
    <w:rsid w:val="003E2395"/>
    <w:rsid w:val="003E6097"/>
    <w:rsid w:val="003F5026"/>
    <w:rsid w:val="003F5F4C"/>
    <w:rsid w:val="00413E80"/>
    <w:rsid w:val="0041638D"/>
    <w:rsid w:val="004203CA"/>
    <w:rsid w:val="00427B36"/>
    <w:rsid w:val="004326CD"/>
    <w:rsid w:val="00435F70"/>
    <w:rsid w:val="00482696"/>
    <w:rsid w:val="004A02CC"/>
    <w:rsid w:val="004A4AB2"/>
    <w:rsid w:val="004A7C37"/>
    <w:rsid w:val="004E455A"/>
    <w:rsid w:val="004F0CA4"/>
    <w:rsid w:val="00501E36"/>
    <w:rsid w:val="0050207E"/>
    <w:rsid w:val="005149BD"/>
    <w:rsid w:val="00517BDA"/>
    <w:rsid w:val="005373BF"/>
    <w:rsid w:val="005421AC"/>
    <w:rsid w:val="00545DCC"/>
    <w:rsid w:val="005577DA"/>
    <w:rsid w:val="005744DD"/>
    <w:rsid w:val="005B50F7"/>
    <w:rsid w:val="005B5797"/>
    <w:rsid w:val="005C1E9C"/>
    <w:rsid w:val="005E3656"/>
    <w:rsid w:val="005F0298"/>
    <w:rsid w:val="005F21C7"/>
    <w:rsid w:val="005F4F60"/>
    <w:rsid w:val="005F603B"/>
    <w:rsid w:val="00614A2E"/>
    <w:rsid w:val="0062559A"/>
    <w:rsid w:val="0063171A"/>
    <w:rsid w:val="00632B12"/>
    <w:rsid w:val="00660493"/>
    <w:rsid w:val="00660EE2"/>
    <w:rsid w:val="006614C0"/>
    <w:rsid w:val="00661BA7"/>
    <w:rsid w:val="00662419"/>
    <w:rsid w:val="006647C3"/>
    <w:rsid w:val="00673C8F"/>
    <w:rsid w:val="006749AF"/>
    <w:rsid w:val="006872B0"/>
    <w:rsid w:val="006A03A5"/>
    <w:rsid w:val="006A0C59"/>
    <w:rsid w:val="006C253A"/>
    <w:rsid w:val="006C3A26"/>
    <w:rsid w:val="006D37E7"/>
    <w:rsid w:val="006E6DA1"/>
    <w:rsid w:val="007112F3"/>
    <w:rsid w:val="0071424A"/>
    <w:rsid w:val="007207F8"/>
    <w:rsid w:val="00722999"/>
    <w:rsid w:val="00766BF2"/>
    <w:rsid w:val="007760D1"/>
    <w:rsid w:val="00777304"/>
    <w:rsid w:val="0078744B"/>
    <w:rsid w:val="007A78C9"/>
    <w:rsid w:val="007B2A3E"/>
    <w:rsid w:val="007C4B93"/>
    <w:rsid w:val="007F17E2"/>
    <w:rsid w:val="007F375C"/>
    <w:rsid w:val="007F5F4B"/>
    <w:rsid w:val="007F6636"/>
    <w:rsid w:val="00835CE5"/>
    <w:rsid w:val="00855913"/>
    <w:rsid w:val="0086532A"/>
    <w:rsid w:val="0087062F"/>
    <w:rsid w:val="008709CD"/>
    <w:rsid w:val="00874630"/>
    <w:rsid w:val="00895EB2"/>
    <w:rsid w:val="008A471C"/>
    <w:rsid w:val="008B19E1"/>
    <w:rsid w:val="008B5580"/>
    <w:rsid w:val="008B6DE3"/>
    <w:rsid w:val="008C19BF"/>
    <w:rsid w:val="008D22C2"/>
    <w:rsid w:val="008F7CD1"/>
    <w:rsid w:val="009025CD"/>
    <w:rsid w:val="009048B1"/>
    <w:rsid w:val="00905F70"/>
    <w:rsid w:val="0091267D"/>
    <w:rsid w:val="00951C04"/>
    <w:rsid w:val="00957EF0"/>
    <w:rsid w:val="00961F3F"/>
    <w:rsid w:val="00997436"/>
    <w:rsid w:val="009A2850"/>
    <w:rsid w:val="009A73E2"/>
    <w:rsid w:val="009B631F"/>
    <w:rsid w:val="009C4977"/>
    <w:rsid w:val="009C6E6F"/>
    <w:rsid w:val="009D29A5"/>
    <w:rsid w:val="009D5ACA"/>
    <w:rsid w:val="009E7B03"/>
    <w:rsid w:val="009F5FDB"/>
    <w:rsid w:val="00A07A78"/>
    <w:rsid w:val="00A13A24"/>
    <w:rsid w:val="00A250BC"/>
    <w:rsid w:val="00A31870"/>
    <w:rsid w:val="00A44A60"/>
    <w:rsid w:val="00A5622A"/>
    <w:rsid w:val="00A66321"/>
    <w:rsid w:val="00A66BE3"/>
    <w:rsid w:val="00A97407"/>
    <w:rsid w:val="00AB3EAB"/>
    <w:rsid w:val="00AC5263"/>
    <w:rsid w:val="00AD603C"/>
    <w:rsid w:val="00AD6A03"/>
    <w:rsid w:val="00AE55AC"/>
    <w:rsid w:val="00B13A6C"/>
    <w:rsid w:val="00B15037"/>
    <w:rsid w:val="00B304B5"/>
    <w:rsid w:val="00B37B58"/>
    <w:rsid w:val="00B47055"/>
    <w:rsid w:val="00B81F22"/>
    <w:rsid w:val="00B87482"/>
    <w:rsid w:val="00BA3160"/>
    <w:rsid w:val="00BB066E"/>
    <w:rsid w:val="00BC160A"/>
    <w:rsid w:val="00BD46B2"/>
    <w:rsid w:val="00BD7C36"/>
    <w:rsid w:val="00C22C35"/>
    <w:rsid w:val="00C616C1"/>
    <w:rsid w:val="00C65C36"/>
    <w:rsid w:val="00C75137"/>
    <w:rsid w:val="00C84C24"/>
    <w:rsid w:val="00CC3916"/>
    <w:rsid w:val="00CC5BB1"/>
    <w:rsid w:val="00CD40D5"/>
    <w:rsid w:val="00CE677B"/>
    <w:rsid w:val="00CF65A8"/>
    <w:rsid w:val="00D719E5"/>
    <w:rsid w:val="00D71FB6"/>
    <w:rsid w:val="00D85824"/>
    <w:rsid w:val="00D879E3"/>
    <w:rsid w:val="00DD2414"/>
    <w:rsid w:val="00DD66AA"/>
    <w:rsid w:val="00DE6670"/>
    <w:rsid w:val="00DF4A75"/>
    <w:rsid w:val="00E012DD"/>
    <w:rsid w:val="00E232E0"/>
    <w:rsid w:val="00E558C5"/>
    <w:rsid w:val="00E56CD6"/>
    <w:rsid w:val="00E80989"/>
    <w:rsid w:val="00E96573"/>
    <w:rsid w:val="00E96CE7"/>
    <w:rsid w:val="00EA7C51"/>
    <w:rsid w:val="00EB00F5"/>
    <w:rsid w:val="00EF1AF1"/>
    <w:rsid w:val="00EF5619"/>
    <w:rsid w:val="00F018AF"/>
    <w:rsid w:val="00F17C95"/>
    <w:rsid w:val="00F34D15"/>
    <w:rsid w:val="00F46538"/>
    <w:rsid w:val="00F711DC"/>
    <w:rsid w:val="00FB2831"/>
    <w:rsid w:val="00FC2A23"/>
    <w:rsid w:val="00FC4570"/>
    <w:rsid w:val="00FD37F9"/>
    <w:rsid w:val="00FF67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0C95E"/>
  <w15:docId w15:val="{82AA334A-1B82-48C3-8FA6-A61DAB190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5797"/>
    <w:pPr>
      <w:suppressAutoHyphens/>
    </w:pPr>
  </w:style>
  <w:style w:type="paragraph" w:styleId="Nagwek1">
    <w:name w:val="heading 1"/>
    <w:basedOn w:val="Normalny"/>
    <w:next w:val="Normalny"/>
    <w:qFormat/>
    <w:rsid w:val="007C4B93"/>
    <w:pPr>
      <w:keepNext/>
      <w:tabs>
        <w:tab w:val="num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7C4B93"/>
  </w:style>
  <w:style w:type="character" w:customStyle="1" w:styleId="WW-Absatz-Standardschriftart">
    <w:name w:val="WW-Absatz-Standardschriftart"/>
    <w:rsid w:val="007C4B93"/>
  </w:style>
  <w:style w:type="character" w:customStyle="1" w:styleId="WW-Absatz-Standardschriftart1">
    <w:name w:val="WW-Absatz-Standardschriftart1"/>
    <w:rsid w:val="007C4B93"/>
  </w:style>
  <w:style w:type="character" w:customStyle="1" w:styleId="WW-Absatz-Standardschriftart11">
    <w:name w:val="WW-Absatz-Standardschriftart11"/>
    <w:rsid w:val="007C4B93"/>
  </w:style>
  <w:style w:type="character" w:customStyle="1" w:styleId="WW8Num2z0">
    <w:name w:val="WW8Num2z0"/>
    <w:rsid w:val="007C4B93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7C4B93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  <w:rsid w:val="007C4B93"/>
  </w:style>
  <w:style w:type="character" w:customStyle="1" w:styleId="WW-Absatz-Standardschriftart1111">
    <w:name w:val="WW-Absatz-Standardschriftart1111"/>
    <w:rsid w:val="007C4B93"/>
  </w:style>
  <w:style w:type="character" w:customStyle="1" w:styleId="WW-Absatz-Standardschriftart11111">
    <w:name w:val="WW-Absatz-Standardschriftart11111"/>
    <w:rsid w:val="007C4B93"/>
  </w:style>
  <w:style w:type="character" w:customStyle="1" w:styleId="WW-Absatz-Standardschriftart111111">
    <w:name w:val="WW-Absatz-Standardschriftart111111"/>
    <w:rsid w:val="007C4B93"/>
  </w:style>
  <w:style w:type="character" w:customStyle="1" w:styleId="WW-Absatz-Standardschriftart1111111">
    <w:name w:val="WW-Absatz-Standardschriftart1111111"/>
    <w:rsid w:val="007C4B93"/>
  </w:style>
  <w:style w:type="character" w:customStyle="1" w:styleId="WW-Absatz-Standardschriftart11111111">
    <w:name w:val="WW-Absatz-Standardschriftart11111111"/>
    <w:rsid w:val="007C4B93"/>
  </w:style>
  <w:style w:type="character" w:customStyle="1" w:styleId="Domylnaczcionkaakapitu1">
    <w:name w:val="Domyślna czcionka akapitu1"/>
    <w:rsid w:val="007C4B93"/>
  </w:style>
  <w:style w:type="character" w:customStyle="1" w:styleId="WW-Absatz-Standardschriftart111111111">
    <w:name w:val="WW-Absatz-Standardschriftart111111111"/>
    <w:rsid w:val="007C4B93"/>
  </w:style>
  <w:style w:type="character" w:customStyle="1" w:styleId="WW-Domylnaczcionkaakapitu">
    <w:name w:val="WW-Domyślna czcionka akapitu"/>
    <w:rsid w:val="007C4B93"/>
  </w:style>
  <w:style w:type="character" w:customStyle="1" w:styleId="WW8Num1z0">
    <w:name w:val="WW8Num1z0"/>
    <w:rsid w:val="007C4B93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7C4B93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7C4B93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7C4B93"/>
    <w:rPr>
      <w:rFonts w:ascii="Times New Roman" w:hAnsi="Times New Roman"/>
      <w:b w:val="0"/>
      <w:i w:val="0"/>
      <w:sz w:val="24"/>
      <w:u w:val="none"/>
    </w:rPr>
  </w:style>
  <w:style w:type="character" w:customStyle="1" w:styleId="Znakinumeracji">
    <w:name w:val="Znaki numeracji"/>
    <w:rsid w:val="007C4B93"/>
  </w:style>
  <w:style w:type="character" w:customStyle="1" w:styleId="WW-Znakinumeracji">
    <w:name w:val="WW-Znaki numeracji"/>
    <w:rsid w:val="007C4B93"/>
  </w:style>
  <w:style w:type="character" w:styleId="Numerwiersza">
    <w:name w:val="line number"/>
    <w:semiHidden/>
    <w:rsid w:val="007C4B93"/>
  </w:style>
  <w:style w:type="character" w:styleId="Numerstrony">
    <w:name w:val="page number"/>
    <w:basedOn w:val="Domylnaczcionkaakapitu1"/>
    <w:semiHidden/>
    <w:rsid w:val="007C4B93"/>
  </w:style>
  <w:style w:type="character" w:customStyle="1" w:styleId="Symbolewypunktowania">
    <w:name w:val="Symbole wypunktowania"/>
    <w:rsid w:val="007C4B93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semiHidden/>
    <w:rsid w:val="007C4B93"/>
    <w:pPr>
      <w:spacing w:after="120"/>
    </w:pPr>
  </w:style>
  <w:style w:type="paragraph" w:styleId="Lista">
    <w:name w:val="List"/>
    <w:basedOn w:val="Tekstpodstawowy"/>
    <w:semiHidden/>
    <w:rsid w:val="007C4B93"/>
    <w:rPr>
      <w:rFonts w:ascii="Thorndale" w:hAnsi="Thorndale"/>
    </w:rPr>
  </w:style>
  <w:style w:type="paragraph" w:customStyle="1" w:styleId="Podpis1">
    <w:name w:val="Podpis1"/>
    <w:basedOn w:val="Normalny"/>
    <w:rsid w:val="007C4B93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7C4B93"/>
    <w:pPr>
      <w:suppressLineNumbers/>
    </w:pPr>
    <w:rPr>
      <w:rFonts w:ascii="Thorndale" w:hAnsi="Thorndale"/>
    </w:rPr>
  </w:style>
  <w:style w:type="paragraph" w:customStyle="1" w:styleId="Nagwek10">
    <w:name w:val="Nagłówek1"/>
    <w:basedOn w:val="Normalny"/>
    <w:next w:val="Tekstpodstawowy"/>
    <w:rsid w:val="007C4B9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Normalny"/>
    <w:next w:val="Tekstpodstawowy"/>
    <w:qFormat/>
    <w:rsid w:val="007C4B93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Podtytu">
    <w:name w:val="Subtitle"/>
    <w:basedOn w:val="Nagwek10"/>
    <w:next w:val="Tekstpodstawowy"/>
    <w:qFormat/>
    <w:rsid w:val="007C4B93"/>
    <w:pPr>
      <w:jc w:val="center"/>
    </w:pPr>
    <w:rPr>
      <w:i/>
      <w:iCs/>
    </w:rPr>
  </w:style>
  <w:style w:type="paragraph" w:customStyle="1" w:styleId="Etykieta">
    <w:name w:val="Etykieta"/>
    <w:basedOn w:val="Normalny"/>
    <w:rsid w:val="007C4B93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Normalny"/>
    <w:rsid w:val="007C4B93"/>
    <w:pPr>
      <w:spacing w:before="100" w:after="100"/>
      <w:jc w:val="both"/>
    </w:pPr>
    <w:rPr>
      <w:rFonts w:ascii="Arial Unicode MS" w:eastAsia="Arial Unicode MS" w:hAnsi="Arial Unicode MS"/>
    </w:rPr>
  </w:style>
  <w:style w:type="paragraph" w:styleId="Tekstpodstawowywcity">
    <w:name w:val="Body Text Indent"/>
    <w:basedOn w:val="Normalny"/>
    <w:semiHidden/>
    <w:rsid w:val="007C4B93"/>
    <w:pPr>
      <w:ind w:left="709" w:hanging="709"/>
      <w:jc w:val="both"/>
    </w:pPr>
    <w:rPr>
      <w:color w:val="000000"/>
    </w:rPr>
  </w:style>
  <w:style w:type="paragraph" w:styleId="Nagwek">
    <w:name w:val="header"/>
    <w:basedOn w:val="Normalny"/>
    <w:semiHidden/>
    <w:rsid w:val="007C4B9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C4B93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7C4B93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7C4B93"/>
    <w:pPr>
      <w:spacing w:after="120" w:line="480" w:lineRule="auto"/>
    </w:pPr>
  </w:style>
  <w:style w:type="paragraph" w:customStyle="1" w:styleId="Tekstkomentarza1">
    <w:name w:val="Tekst komentarza1"/>
    <w:basedOn w:val="Normalny"/>
    <w:rsid w:val="007C4B93"/>
    <w:pPr>
      <w:suppressAutoHyphens w:val="0"/>
    </w:pPr>
  </w:style>
  <w:style w:type="paragraph" w:customStyle="1" w:styleId="Tekstpodstawowy22">
    <w:name w:val="Tekst podstawowy 22"/>
    <w:basedOn w:val="Normalny"/>
    <w:rsid w:val="007C4B93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Normalny"/>
    <w:rsid w:val="007C4B93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Wysunicietekstu">
    <w:name w:val="Wysunięcie tekstu"/>
    <w:basedOn w:val="Tekstpodstawowy"/>
    <w:rsid w:val="007C4B93"/>
    <w:pPr>
      <w:tabs>
        <w:tab w:val="left" w:pos="567"/>
      </w:tabs>
      <w:ind w:left="567" w:hanging="283"/>
    </w:pPr>
  </w:style>
  <w:style w:type="paragraph" w:customStyle="1" w:styleId="Numeracja1">
    <w:name w:val="Numeracja 1"/>
    <w:basedOn w:val="Lista"/>
    <w:rsid w:val="007C4B93"/>
    <w:pPr>
      <w:ind w:left="360" w:hanging="360"/>
    </w:pPr>
  </w:style>
  <w:style w:type="character" w:customStyle="1" w:styleId="StopkaZnak">
    <w:name w:val="Stopka Znak"/>
    <w:basedOn w:val="Domylnaczcionkaakapitu"/>
    <w:link w:val="Stopka"/>
    <w:uiPriority w:val="99"/>
    <w:rsid w:val="0050207E"/>
  </w:style>
  <w:style w:type="character" w:customStyle="1" w:styleId="WW8Num17z0">
    <w:name w:val="WW8Num17z0"/>
    <w:rsid w:val="00CC3916"/>
    <w:rPr>
      <w:b w:val="0"/>
      <w:bCs w:val="0"/>
    </w:rPr>
  </w:style>
  <w:style w:type="character" w:customStyle="1" w:styleId="WW8Num13z0">
    <w:name w:val="WW8Num13z0"/>
    <w:rsid w:val="00AE55AC"/>
    <w:rPr>
      <w:rFonts w:ascii="Arial" w:hAnsi="Arial" w:cs="Arial"/>
      <w:b w:val="0"/>
      <w:sz w:val="22"/>
      <w:szCs w:val="22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D22C2"/>
    <w:rPr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D22C2"/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D22C2"/>
    <w:rPr>
      <w:lang w:eastAsia="ar-SA"/>
    </w:rPr>
  </w:style>
  <w:style w:type="character" w:styleId="Odwoanieprzypisudolnego">
    <w:name w:val="footnote reference"/>
    <w:aliases w:val="Odwołanie przypisu"/>
    <w:uiPriority w:val="99"/>
    <w:rsid w:val="008D22C2"/>
    <w:rPr>
      <w:vertAlign w:val="superscript"/>
    </w:rPr>
  </w:style>
  <w:style w:type="paragraph" w:styleId="Akapitzlist">
    <w:name w:val="List Paragraph"/>
    <w:basedOn w:val="Normalny"/>
    <w:qFormat/>
    <w:rsid w:val="0086532A"/>
    <w:pPr>
      <w:ind w:left="720"/>
      <w:contextualSpacing/>
    </w:pPr>
  </w:style>
  <w:style w:type="paragraph" w:customStyle="1" w:styleId="Standard">
    <w:name w:val="Standard"/>
    <w:rsid w:val="00284485"/>
    <w:pPr>
      <w:suppressAutoHyphens/>
      <w:autoSpaceDN w:val="0"/>
      <w:textAlignment w:val="baseline"/>
    </w:pPr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644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>JerzyS</Company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subject/>
  <dc:creator>Iwona Milewska</dc:creator>
  <cp:keywords/>
  <dc:description/>
  <cp:lastModifiedBy>Gmina Dzierzgoń</cp:lastModifiedBy>
  <cp:revision>5</cp:revision>
  <cp:lastPrinted>2018-02-07T13:32:00Z</cp:lastPrinted>
  <dcterms:created xsi:type="dcterms:W3CDTF">2022-10-11T08:28:00Z</dcterms:created>
  <dcterms:modified xsi:type="dcterms:W3CDTF">2024-08-27T08:37:00Z</dcterms:modified>
</cp:coreProperties>
</file>