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DD2B" w14:textId="77777777" w:rsidR="00106399" w:rsidRPr="00EF778E" w:rsidRDefault="00702409" w:rsidP="00BB7F31">
      <w:pPr>
        <w:ind w:left="1701"/>
        <w:jc w:val="center"/>
      </w:pPr>
      <w:r w:rsidRPr="00EF778E"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 wp14:anchorId="3785B911" wp14:editId="20198596">
            <wp:simplePos x="0" y="0"/>
            <wp:positionH relativeFrom="column">
              <wp:posOffset>-80645</wp:posOffset>
            </wp:positionH>
            <wp:positionV relativeFrom="paragraph">
              <wp:posOffset>-52069</wp:posOffset>
            </wp:positionV>
            <wp:extent cx="1293297" cy="1273810"/>
            <wp:effectExtent l="0" t="0" r="2540" b="254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474" cy="1299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6399" w:rsidRPr="00EF778E">
        <w:rPr>
          <w:b/>
          <w:sz w:val="26"/>
          <w:szCs w:val="26"/>
        </w:rPr>
        <w:t>KOMENDA WOJEWÓDZKA POLICJI W SZCZECINIE</w:t>
      </w:r>
    </w:p>
    <w:p w14:paraId="5F3B8792" w14:textId="77777777" w:rsidR="00106399" w:rsidRPr="00EF778E" w:rsidRDefault="00106399" w:rsidP="00BB7F31">
      <w:pPr>
        <w:ind w:left="1701"/>
        <w:jc w:val="center"/>
        <w:rPr>
          <w:b/>
          <w:sz w:val="22"/>
        </w:rPr>
      </w:pPr>
      <w:r w:rsidRPr="00EF778E">
        <w:rPr>
          <w:b/>
          <w:sz w:val="22"/>
        </w:rPr>
        <w:t>ul. Małopolska 47, 70-515 Szczecin</w:t>
      </w:r>
    </w:p>
    <w:p w14:paraId="09CCDAC9" w14:textId="788F1446" w:rsidR="004D1A75" w:rsidRPr="00EF778E" w:rsidRDefault="00E07087" w:rsidP="00BB7F31">
      <w:pPr>
        <w:ind w:left="1701"/>
        <w:jc w:val="center"/>
        <w:rPr>
          <w:b/>
          <w:sz w:val="22"/>
        </w:rPr>
      </w:pPr>
      <w:r>
        <w:rPr>
          <w:b/>
          <w:sz w:val="22"/>
        </w:rPr>
        <w:t>SEKCJA</w:t>
      </w:r>
      <w:r w:rsidR="004D1A75" w:rsidRPr="00EF778E">
        <w:rPr>
          <w:b/>
          <w:sz w:val="22"/>
        </w:rPr>
        <w:t xml:space="preserve"> DS. ZAMÓWIEŃ PUBLICZNYCH</w:t>
      </w:r>
    </w:p>
    <w:p w14:paraId="12F21655" w14:textId="77777777" w:rsidR="00AA2750" w:rsidRPr="00EF778E" w:rsidRDefault="00AA2750" w:rsidP="00BB7F31">
      <w:pPr>
        <w:ind w:left="1701"/>
        <w:jc w:val="center"/>
        <w:rPr>
          <w:b/>
          <w:sz w:val="22"/>
        </w:rPr>
      </w:pPr>
      <w:r w:rsidRPr="00EF778E">
        <w:rPr>
          <w:b/>
          <w:sz w:val="22"/>
        </w:rPr>
        <w:t xml:space="preserve">pl. </w:t>
      </w:r>
      <w:r w:rsidR="00C53A2F" w:rsidRPr="00EF778E">
        <w:rPr>
          <w:b/>
          <w:sz w:val="22"/>
        </w:rPr>
        <w:t>ś</w:t>
      </w:r>
      <w:r w:rsidRPr="00EF778E">
        <w:rPr>
          <w:b/>
          <w:sz w:val="22"/>
        </w:rPr>
        <w:t>w.</w:t>
      </w:r>
      <w:r w:rsidR="00C53A2F" w:rsidRPr="00EF778E">
        <w:rPr>
          <w:b/>
          <w:sz w:val="22"/>
        </w:rPr>
        <w:t xml:space="preserve"> św.</w:t>
      </w:r>
      <w:r w:rsidRPr="00EF778E">
        <w:rPr>
          <w:b/>
          <w:sz w:val="22"/>
        </w:rPr>
        <w:t xml:space="preserve"> Piotra i Pawła 4/5, 70-521 Szczecin</w:t>
      </w:r>
    </w:p>
    <w:p w14:paraId="6C4F6F07" w14:textId="77777777" w:rsidR="00106399" w:rsidRPr="00EF778E" w:rsidRDefault="00000000" w:rsidP="00106399">
      <w:pPr>
        <w:jc w:val="both"/>
        <w:rPr>
          <w:b/>
        </w:rPr>
      </w:pPr>
      <w:r>
        <w:rPr>
          <w:b/>
        </w:rPr>
        <w:pict w14:anchorId="0E269F1E">
          <v:rect id="_x0000_i1025" style="width:0;height:1.5pt" o:hralign="center" o:hrstd="t" o:hr="t" fillcolor="#a0a0a0" stroked="f"/>
        </w:pict>
      </w:r>
    </w:p>
    <w:p w14:paraId="3E634991" w14:textId="77777777" w:rsidR="00AA2750" w:rsidRPr="00EF778E" w:rsidRDefault="00BE37C0" w:rsidP="00106399">
      <w:pPr>
        <w:jc w:val="both"/>
        <w:rPr>
          <w:b/>
        </w:rPr>
      </w:pPr>
      <w:r w:rsidRPr="00EF778E">
        <w:rPr>
          <w:b/>
        </w:rPr>
        <w:t xml:space="preserve"> </w:t>
      </w:r>
    </w:p>
    <w:p w14:paraId="020A1A6B" w14:textId="77777777" w:rsidR="00C352D5" w:rsidRPr="00EF778E" w:rsidRDefault="00C352D5" w:rsidP="00B55347">
      <w:pPr>
        <w:rPr>
          <w:b/>
        </w:rPr>
      </w:pPr>
    </w:p>
    <w:p w14:paraId="3E9BF63E" w14:textId="7DB7686A" w:rsidR="00D6570E" w:rsidRPr="00EF778E" w:rsidRDefault="00B55347" w:rsidP="007A6B8B">
      <w:pPr>
        <w:rPr>
          <w:i/>
          <w:sz w:val="16"/>
          <w:szCs w:val="16"/>
        </w:rPr>
      </w:pPr>
      <w:r w:rsidRPr="00EF778E">
        <w:rPr>
          <w:b/>
          <w:sz w:val="22"/>
          <w:szCs w:val="22"/>
        </w:rPr>
        <w:t xml:space="preserve">    </w:t>
      </w:r>
    </w:p>
    <w:p w14:paraId="4E47B2FB" w14:textId="77777777" w:rsidR="007A6B8B" w:rsidRDefault="007A6B8B" w:rsidP="00110095">
      <w:pPr>
        <w:spacing w:before="240"/>
        <w:jc w:val="center"/>
        <w:rPr>
          <w:b/>
        </w:rPr>
      </w:pPr>
    </w:p>
    <w:p w14:paraId="0FF51977" w14:textId="77777777" w:rsidR="005805A0" w:rsidRPr="00EF778E" w:rsidRDefault="00AA2750" w:rsidP="00110095">
      <w:pPr>
        <w:spacing w:before="240"/>
        <w:jc w:val="center"/>
        <w:rPr>
          <w:b/>
        </w:rPr>
      </w:pPr>
      <w:r w:rsidRPr="00EF778E">
        <w:rPr>
          <w:b/>
        </w:rPr>
        <w:t>SPECYFIKACJA WARUNKÓW ZAMÓWIENIA</w:t>
      </w:r>
    </w:p>
    <w:p w14:paraId="48DE9A43" w14:textId="77777777" w:rsidR="000F7399" w:rsidRPr="00EF778E" w:rsidRDefault="000F7399" w:rsidP="005805A0">
      <w:pPr>
        <w:jc w:val="center"/>
        <w:rPr>
          <w:b/>
        </w:rPr>
      </w:pPr>
      <w:r w:rsidRPr="00EF778E">
        <w:rPr>
          <w:b/>
        </w:rPr>
        <w:t>(SWZ)</w:t>
      </w:r>
    </w:p>
    <w:p w14:paraId="1ED0CEBF" w14:textId="77777777" w:rsidR="00110095" w:rsidRPr="00EF778E" w:rsidRDefault="00110095" w:rsidP="005805A0">
      <w:pPr>
        <w:jc w:val="center"/>
        <w:rPr>
          <w:b/>
        </w:rPr>
      </w:pPr>
    </w:p>
    <w:p w14:paraId="382FA4FE" w14:textId="77777777" w:rsidR="007578EE" w:rsidRDefault="007578EE" w:rsidP="00B55347">
      <w:pPr>
        <w:pStyle w:val="NormalnyWeb"/>
        <w:spacing w:after="0" w:line="360" w:lineRule="auto"/>
        <w:jc w:val="center"/>
        <w:rPr>
          <w:b/>
          <w:sz w:val="22"/>
          <w:szCs w:val="22"/>
        </w:rPr>
      </w:pPr>
      <w:r w:rsidRPr="003E12D0">
        <w:rPr>
          <w:b/>
          <w:spacing w:val="-2"/>
          <w:sz w:val="22"/>
          <w:szCs w:val="22"/>
        </w:rPr>
        <w:t>Świadczenie sukcesywnych usług w zakresie napraw bieżących i obsługi technicznej w służbowym sprzęcie transportowym KWP w Szczecinie</w:t>
      </w:r>
      <w:r w:rsidRPr="00EF778E">
        <w:rPr>
          <w:b/>
          <w:sz w:val="22"/>
          <w:szCs w:val="22"/>
        </w:rPr>
        <w:t xml:space="preserve"> </w:t>
      </w:r>
    </w:p>
    <w:p w14:paraId="7BBADCD8" w14:textId="16D96949" w:rsidR="00050961" w:rsidRDefault="00561C2E" w:rsidP="007578EE">
      <w:pPr>
        <w:pStyle w:val="NormalnyWeb"/>
        <w:spacing w:after="0" w:line="360" w:lineRule="auto"/>
        <w:jc w:val="center"/>
        <w:rPr>
          <w:b/>
          <w:sz w:val="22"/>
          <w:szCs w:val="22"/>
        </w:rPr>
      </w:pPr>
      <w:r w:rsidRPr="00EF778E">
        <w:rPr>
          <w:b/>
          <w:sz w:val="22"/>
          <w:szCs w:val="22"/>
        </w:rPr>
        <w:t>PRZETARG NIEOGRANICZONY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2"/>
        <w:gridCol w:w="7550"/>
      </w:tblGrid>
      <w:tr w:rsidR="00852EBF" w:rsidRPr="00EF778E" w14:paraId="7342CB0A" w14:textId="77777777" w:rsidTr="00582B43">
        <w:tc>
          <w:tcPr>
            <w:tcW w:w="9062" w:type="dxa"/>
            <w:gridSpan w:val="2"/>
          </w:tcPr>
          <w:p w14:paraId="4AB740EE" w14:textId="77777777" w:rsidR="00852EBF" w:rsidRPr="00EF778E" w:rsidRDefault="00852EBF" w:rsidP="004D1A75">
            <w:pPr>
              <w:pStyle w:val="NormalnyWeb"/>
              <w:spacing w:after="0"/>
              <w:jc w:val="center"/>
              <w:rPr>
                <w:b/>
                <w:sz w:val="22"/>
              </w:rPr>
            </w:pPr>
            <w:r w:rsidRPr="00EF778E">
              <w:rPr>
                <w:b/>
                <w:sz w:val="22"/>
              </w:rPr>
              <w:t>SPIS TREŚCI</w:t>
            </w:r>
          </w:p>
        </w:tc>
      </w:tr>
      <w:tr w:rsidR="0004791F" w:rsidRPr="00EF778E" w14:paraId="50226B5A" w14:textId="77777777" w:rsidTr="00582B43">
        <w:tc>
          <w:tcPr>
            <w:tcW w:w="1512" w:type="dxa"/>
            <w:vAlign w:val="center"/>
          </w:tcPr>
          <w:p w14:paraId="64744401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</w:t>
            </w:r>
          </w:p>
        </w:tc>
        <w:tc>
          <w:tcPr>
            <w:tcW w:w="7550" w:type="dxa"/>
          </w:tcPr>
          <w:p w14:paraId="5B61C07D" w14:textId="77777777" w:rsidR="0004791F" w:rsidRPr="00EF778E" w:rsidRDefault="00552BB3" w:rsidP="005A29B2">
            <w:pPr>
              <w:pStyle w:val="NormalnyWeb"/>
              <w:spacing w:before="0" w:beforeAutospacing="0"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Informacje o Zamawiającym</w:t>
            </w:r>
          </w:p>
        </w:tc>
      </w:tr>
      <w:tr w:rsidR="0004791F" w:rsidRPr="00EF778E" w14:paraId="4A2351AA" w14:textId="77777777" w:rsidTr="00582B43">
        <w:trPr>
          <w:trHeight w:val="196"/>
        </w:trPr>
        <w:tc>
          <w:tcPr>
            <w:tcW w:w="1512" w:type="dxa"/>
            <w:vAlign w:val="center"/>
          </w:tcPr>
          <w:p w14:paraId="537D43C5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II</w:t>
            </w:r>
          </w:p>
        </w:tc>
        <w:tc>
          <w:tcPr>
            <w:tcW w:w="7550" w:type="dxa"/>
          </w:tcPr>
          <w:p w14:paraId="079DC1E0" w14:textId="77777777" w:rsidR="0004791F" w:rsidRPr="00EF778E" w:rsidRDefault="00552BB3" w:rsidP="005A29B2">
            <w:pPr>
              <w:pStyle w:val="NormalnyWeb"/>
              <w:spacing w:before="0" w:beforeAutospacing="0"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Informacje o postępowaniu</w:t>
            </w:r>
          </w:p>
        </w:tc>
      </w:tr>
      <w:tr w:rsidR="0004791F" w:rsidRPr="00EF778E" w14:paraId="039AC910" w14:textId="77777777" w:rsidTr="00582B43">
        <w:tc>
          <w:tcPr>
            <w:tcW w:w="1512" w:type="dxa"/>
            <w:vAlign w:val="center"/>
          </w:tcPr>
          <w:p w14:paraId="4800D5CD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III</w:t>
            </w:r>
          </w:p>
        </w:tc>
        <w:tc>
          <w:tcPr>
            <w:tcW w:w="7550" w:type="dxa"/>
          </w:tcPr>
          <w:p w14:paraId="6316FAA7" w14:textId="77777777" w:rsidR="0004791F" w:rsidRPr="00EF778E" w:rsidRDefault="00552BB3" w:rsidP="005A29B2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Informacje o środkach komunikacji elektronicznej oraz informacje o wymaganiach techn</w:t>
            </w:r>
            <w:r w:rsidR="005A29B2" w:rsidRPr="00EF778E">
              <w:rPr>
                <w:sz w:val="20"/>
                <w:szCs w:val="20"/>
              </w:rPr>
              <w:t xml:space="preserve">icznych </w:t>
            </w:r>
            <w:r w:rsidRPr="00EF778E">
              <w:rPr>
                <w:sz w:val="20"/>
                <w:szCs w:val="20"/>
              </w:rPr>
              <w:t>i organizacyjnych sporządzenia, wysyłania i odbierania korespondencji elektronicznej</w:t>
            </w:r>
          </w:p>
        </w:tc>
      </w:tr>
      <w:tr w:rsidR="005A29B2" w:rsidRPr="00EF778E" w14:paraId="5D88952C" w14:textId="77777777" w:rsidTr="00582B43">
        <w:tc>
          <w:tcPr>
            <w:tcW w:w="1512" w:type="dxa"/>
            <w:vAlign w:val="center"/>
          </w:tcPr>
          <w:p w14:paraId="64202FF8" w14:textId="74650991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IV</w:t>
            </w:r>
          </w:p>
        </w:tc>
        <w:tc>
          <w:tcPr>
            <w:tcW w:w="7550" w:type="dxa"/>
          </w:tcPr>
          <w:p w14:paraId="41DD3009" w14:textId="77777777" w:rsidR="005A29B2" w:rsidRPr="00EF778E" w:rsidRDefault="005A29B2" w:rsidP="0001490A">
            <w:pPr>
              <w:pStyle w:val="NormalnyWeb"/>
              <w:spacing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Opis przedmiotu zamówienia</w:t>
            </w:r>
          </w:p>
        </w:tc>
      </w:tr>
      <w:tr w:rsidR="005A29B2" w:rsidRPr="00EF778E" w14:paraId="43E8056F" w14:textId="77777777" w:rsidTr="00582B43">
        <w:tc>
          <w:tcPr>
            <w:tcW w:w="1512" w:type="dxa"/>
            <w:vAlign w:val="center"/>
          </w:tcPr>
          <w:p w14:paraId="5BCF92E6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</w:t>
            </w:r>
          </w:p>
        </w:tc>
        <w:tc>
          <w:tcPr>
            <w:tcW w:w="7550" w:type="dxa"/>
          </w:tcPr>
          <w:p w14:paraId="45435A32" w14:textId="77777777" w:rsidR="005A29B2" w:rsidRPr="00EF778E" w:rsidRDefault="005A29B2" w:rsidP="0001490A">
            <w:pPr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Termin wykonania zamówienia</w:t>
            </w:r>
          </w:p>
        </w:tc>
      </w:tr>
      <w:tr w:rsidR="005A29B2" w:rsidRPr="00EF778E" w14:paraId="732A1940" w14:textId="77777777" w:rsidTr="00582B43">
        <w:tc>
          <w:tcPr>
            <w:tcW w:w="1512" w:type="dxa"/>
            <w:vAlign w:val="center"/>
          </w:tcPr>
          <w:p w14:paraId="372541ED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</w:t>
            </w:r>
          </w:p>
        </w:tc>
        <w:tc>
          <w:tcPr>
            <w:tcW w:w="7550" w:type="dxa"/>
          </w:tcPr>
          <w:p w14:paraId="2B5EE955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Przedmiotowe środki dowodowe</w:t>
            </w:r>
          </w:p>
        </w:tc>
      </w:tr>
      <w:tr w:rsidR="005A29B2" w:rsidRPr="00EF778E" w14:paraId="0035C8AB" w14:textId="77777777" w:rsidTr="00582B43">
        <w:tc>
          <w:tcPr>
            <w:tcW w:w="1512" w:type="dxa"/>
            <w:vAlign w:val="center"/>
          </w:tcPr>
          <w:p w14:paraId="31178F02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VII</w:t>
            </w:r>
          </w:p>
        </w:tc>
        <w:tc>
          <w:tcPr>
            <w:tcW w:w="7550" w:type="dxa"/>
          </w:tcPr>
          <w:p w14:paraId="6FD602C9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Podstawy wykluczenia wykonawcy oraz podmiotowe środki dowodowe</w:t>
            </w:r>
          </w:p>
        </w:tc>
      </w:tr>
      <w:tr w:rsidR="005A29B2" w:rsidRPr="00EF778E" w14:paraId="2295A712" w14:textId="77777777" w:rsidTr="00582B43">
        <w:tc>
          <w:tcPr>
            <w:tcW w:w="1512" w:type="dxa"/>
            <w:vAlign w:val="center"/>
          </w:tcPr>
          <w:p w14:paraId="2A5FEE1D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VIII</w:t>
            </w:r>
          </w:p>
        </w:tc>
        <w:tc>
          <w:tcPr>
            <w:tcW w:w="7550" w:type="dxa"/>
          </w:tcPr>
          <w:p w14:paraId="3D3E8589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Warunki udziału w postępowaniu oraz podmiotowe środki dowodowe</w:t>
            </w:r>
          </w:p>
        </w:tc>
      </w:tr>
      <w:tr w:rsidR="005A29B2" w:rsidRPr="00EF778E" w14:paraId="014F596D" w14:textId="77777777" w:rsidTr="00582B43">
        <w:tc>
          <w:tcPr>
            <w:tcW w:w="1512" w:type="dxa"/>
            <w:vAlign w:val="center"/>
          </w:tcPr>
          <w:p w14:paraId="62373042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IX</w:t>
            </w:r>
          </w:p>
        </w:tc>
        <w:tc>
          <w:tcPr>
            <w:tcW w:w="7550" w:type="dxa"/>
          </w:tcPr>
          <w:p w14:paraId="7A434231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Udostępnianie zasobów</w:t>
            </w:r>
          </w:p>
        </w:tc>
      </w:tr>
      <w:tr w:rsidR="005A29B2" w:rsidRPr="00EF778E" w14:paraId="1AAD80F1" w14:textId="77777777" w:rsidTr="00582B43">
        <w:tc>
          <w:tcPr>
            <w:tcW w:w="1512" w:type="dxa"/>
            <w:vAlign w:val="center"/>
          </w:tcPr>
          <w:p w14:paraId="5C265561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</w:t>
            </w:r>
          </w:p>
        </w:tc>
        <w:tc>
          <w:tcPr>
            <w:tcW w:w="7550" w:type="dxa"/>
          </w:tcPr>
          <w:p w14:paraId="45A65F94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Wykonawcy wspólnie ubiegający się o udzielenie zamówienia</w:t>
            </w:r>
          </w:p>
        </w:tc>
      </w:tr>
      <w:tr w:rsidR="005A29B2" w:rsidRPr="00EF778E" w14:paraId="48269E78" w14:textId="77777777" w:rsidTr="00582B43">
        <w:tc>
          <w:tcPr>
            <w:tcW w:w="1512" w:type="dxa"/>
            <w:vAlign w:val="center"/>
          </w:tcPr>
          <w:p w14:paraId="0D385EAB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</w:t>
            </w:r>
          </w:p>
        </w:tc>
        <w:tc>
          <w:tcPr>
            <w:tcW w:w="7550" w:type="dxa"/>
          </w:tcPr>
          <w:p w14:paraId="469473AD" w14:textId="77777777" w:rsidR="005A29B2" w:rsidRPr="00EF778E" w:rsidRDefault="00691BEA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 xml:space="preserve">Sposób przygotowywania oferty, oświadczeń oraz przedmiotowych i podmiotowych </w:t>
            </w:r>
            <w:r w:rsidRPr="00EF778E">
              <w:rPr>
                <w:bCs/>
                <w:sz w:val="20"/>
                <w:szCs w:val="20"/>
              </w:rPr>
              <w:br/>
              <w:t>środków dowodowych składanych wraz z ofertą</w:t>
            </w:r>
          </w:p>
        </w:tc>
      </w:tr>
      <w:tr w:rsidR="005A29B2" w:rsidRPr="00EF778E" w14:paraId="4875AD75" w14:textId="77777777" w:rsidTr="00582B43">
        <w:tc>
          <w:tcPr>
            <w:tcW w:w="1512" w:type="dxa"/>
            <w:vAlign w:val="center"/>
          </w:tcPr>
          <w:p w14:paraId="0C9A4DA5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XII</w:t>
            </w:r>
          </w:p>
        </w:tc>
        <w:tc>
          <w:tcPr>
            <w:tcW w:w="7550" w:type="dxa"/>
          </w:tcPr>
          <w:p w14:paraId="16A16393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Sposób obliczenia ceny</w:t>
            </w:r>
          </w:p>
        </w:tc>
      </w:tr>
      <w:tr w:rsidR="005A29B2" w:rsidRPr="00EF778E" w14:paraId="194E0109" w14:textId="77777777" w:rsidTr="00582B43">
        <w:tc>
          <w:tcPr>
            <w:tcW w:w="1512" w:type="dxa"/>
            <w:vAlign w:val="center"/>
          </w:tcPr>
          <w:p w14:paraId="658C3E0A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XIII</w:t>
            </w:r>
          </w:p>
        </w:tc>
        <w:tc>
          <w:tcPr>
            <w:tcW w:w="7550" w:type="dxa"/>
          </w:tcPr>
          <w:p w14:paraId="5034EBFC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Wymagania dotyczące wadium</w:t>
            </w:r>
          </w:p>
        </w:tc>
      </w:tr>
      <w:tr w:rsidR="005A29B2" w:rsidRPr="00EF778E" w14:paraId="37F4EE1B" w14:textId="77777777" w:rsidTr="00582B43">
        <w:tc>
          <w:tcPr>
            <w:tcW w:w="1512" w:type="dxa"/>
            <w:vAlign w:val="center"/>
          </w:tcPr>
          <w:p w14:paraId="608A6B9E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XIV</w:t>
            </w:r>
          </w:p>
        </w:tc>
        <w:tc>
          <w:tcPr>
            <w:tcW w:w="7550" w:type="dxa"/>
          </w:tcPr>
          <w:p w14:paraId="394F72D3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Oferta i inne dokumenty składane wraz z ofertą</w:t>
            </w:r>
          </w:p>
        </w:tc>
      </w:tr>
      <w:tr w:rsidR="005A29B2" w:rsidRPr="00EF778E" w14:paraId="53F6A77D" w14:textId="77777777" w:rsidTr="00582B43">
        <w:tc>
          <w:tcPr>
            <w:tcW w:w="1512" w:type="dxa"/>
            <w:vAlign w:val="center"/>
          </w:tcPr>
          <w:p w14:paraId="4A5F5966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</w:t>
            </w:r>
          </w:p>
        </w:tc>
        <w:tc>
          <w:tcPr>
            <w:tcW w:w="7550" w:type="dxa"/>
          </w:tcPr>
          <w:p w14:paraId="46F584DB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 xml:space="preserve">Termin </w:t>
            </w:r>
            <w:r w:rsidR="00573D4A" w:rsidRPr="00EF778E">
              <w:rPr>
                <w:bCs/>
                <w:sz w:val="20"/>
                <w:szCs w:val="20"/>
              </w:rPr>
              <w:t xml:space="preserve">składania i </w:t>
            </w:r>
            <w:r w:rsidRPr="00EF778E">
              <w:rPr>
                <w:bCs/>
                <w:sz w:val="20"/>
                <w:szCs w:val="20"/>
              </w:rPr>
              <w:t xml:space="preserve">otwarcia ofert </w:t>
            </w:r>
            <w:r w:rsidR="00573D4A" w:rsidRPr="00EF778E">
              <w:rPr>
                <w:bCs/>
                <w:sz w:val="20"/>
                <w:szCs w:val="20"/>
              </w:rPr>
              <w:t>oraz</w:t>
            </w:r>
            <w:r w:rsidRPr="00EF778E">
              <w:rPr>
                <w:bCs/>
                <w:sz w:val="20"/>
                <w:szCs w:val="20"/>
              </w:rPr>
              <w:t xml:space="preserve"> związania ofertą</w:t>
            </w:r>
          </w:p>
        </w:tc>
      </w:tr>
      <w:tr w:rsidR="005A29B2" w:rsidRPr="00EF778E" w14:paraId="33C9DE7E" w14:textId="77777777" w:rsidTr="00582B43">
        <w:tc>
          <w:tcPr>
            <w:tcW w:w="1512" w:type="dxa"/>
            <w:vAlign w:val="center"/>
          </w:tcPr>
          <w:p w14:paraId="38844FC3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</w:t>
            </w:r>
          </w:p>
        </w:tc>
        <w:tc>
          <w:tcPr>
            <w:tcW w:w="7550" w:type="dxa"/>
          </w:tcPr>
          <w:p w14:paraId="46F4AE27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Opis kryteriów oceny ofert wraz z podaniem wag tych kryteriów i sposobu oceny ofert</w:t>
            </w:r>
          </w:p>
        </w:tc>
      </w:tr>
      <w:tr w:rsidR="005A29B2" w:rsidRPr="00EF778E" w14:paraId="452A89E3" w14:textId="77777777" w:rsidTr="00582B43">
        <w:tc>
          <w:tcPr>
            <w:tcW w:w="1512" w:type="dxa"/>
            <w:vAlign w:val="center"/>
          </w:tcPr>
          <w:p w14:paraId="626956D2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XVII</w:t>
            </w:r>
          </w:p>
        </w:tc>
        <w:tc>
          <w:tcPr>
            <w:tcW w:w="7550" w:type="dxa"/>
          </w:tcPr>
          <w:p w14:paraId="7E34A854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Projektowane postanowienia umowy w sprawie zamówienia publicznego</w:t>
            </w:r>
          </w:p>
        </w:tc>
      </w:tr>
      <w:tr w:rsidR="005A29B2" w:rsidRPr="00EF778E" w14:paraId="471166B7" w14:textId="77777777" w:rsidTr="00582B43">
        <w:tc>
          <w:tcPr>
            <w:tcW w:w="1512" w:type="dxa"/>
            <w:vAlign w:val="center"/>
          </w:tcPr>
          <w:p w14:paraId="0BF8AE8C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XVIII</w:t>
            </w:r>
          </w:p>
        </w:tc>
        <w:tc>
          <w:tcPr>
            <w:tcW w:w="7550" w:type="dxa"/>
          </w:tcPr>
          <w:p w14:paraId="5E4CE59B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Informacje o formalnościach, które muszą zostać dopełnione po wyborze oferty w celu zawarcia umowy w sprawie zamówienia publicznego</w:t>
            </w:r>
          </w:p>
        </w:tc>
      </w:tr>
      <w:tr w:rsidR="005A29B2" w:rsidRPr="00EF778E" w14:paraId="4367A02F" w14:textId="77777777" w:rsidTr="00582B43">
        <w:tc>
          <w:tcPr>
            <w:tcW w:w="1512" w:type="dxa"/>
            <w:vAlign w:val="center"/>
          </w:tcPr>
          <w:p w14:paraId="019E5A8B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XIX</w:t>
            </w:r>
          </w:p>
        </w:tc>
        <w:tc>
          <w:tcPr>
            <w:tcW w:w="7550" w:type="dxa"/>
          </w:tcPr>
          <w:p w14:paraId="330434BA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Zmiana umowy</w:t>
            </w:r>
          </w:p>
        </w:tc>
      </w:tr>
      <w:tr w:rsidR="005A29B2" w:rsidRPr="00EF778E" w14:paraId="5CF9DC74" w14:textId="77777777" w:rsidTr="00582B43">
        <w:tc>
          <w:tcPr>
            <w:tcW w:w="1512" w:type="dxa"/>
            <w:vAlign w:val="center"/>
          </w:tcPr>
          <w:p w14:paraId="7978FD88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XX</w:t>
            </w:r>
          </w:p>
        </w:tc>
        <w:tc>
          <w:tcPr>
            <w:tcW w:w="7550" w:type="dxa"/>
          </w:tcPr>
          <w:p w14:paraId="31A33375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Pouczenie o środkach ochrony prawnej przysługujących wykonawcy</w:t>
            </w:r>
          </w:p>
        </w:tc>
      </w:tr>
      <w:tr w:rsidR="005A29B2" w:rsidRPr="00EF778E" w14:paraId="219DA785" w14:textId="77777777" w:rsidTr="00582B43">
        <w:tc>
          <w:tcPr>
            <w:tcW w:w="1512" w:type="dxa"/>
            <w:vAlign w:val="center"/>
          </w:tcPr>
          <w:p w14:paraId="788B3CE2" w14:textId="77777777" w:rsidR="005A29B2" w:rsidRPr="00EF778E" w:rsidRDefault="005A29B2" w:rsidP="00AE3E8A">
            <w:pPr>
              <w:pStyle w:val="NormalnyWeb"/>
              <w:spacing w:after="0"/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Rozdział XXI</w:t>
            </w:r>
          </w:p>
        </w:tc>
        <w:tc>
          <w:tcPr>
            <w:tcW w:w="7550" w:type="dxa"/>
          </w:tcPr>
          <w:p w14:paraId="10AB95C7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Załączniki do SWZ</w:t>
            </w:r>
          </w:p>
        </w:tc>
      </w:tr>
    </w:tbl>
    <w:p w14:paraId="383063F2" w14:textId="77777777" w:rsidR="00D21A08" w:rsidRPr="00EF778E" w:rsidRDefault="00000000" w:rsidP="00D21A08">
      <w:r>
        <w:rPr>
          <w:b/>
        </w:rPr>
        <w:pict w14:anchorId="7AB2EA48">
          <v:rect id="_x0000_i1026" style="width:0;height:1.5pt" o:hralign="center" o:hrstd="t" o:hr="t" fillcolor="#a0a0a0" stroked="f"/>
        </w:pict>
      </w:r>
    </w:p>
    <w:p w14:paraId="678DD9D1" w14:textId="77777777" w:rsidR="007A6B8B" w:rsidRDefault="007A6B8B" w:rsidP="00DD7B91">
      <w:pPr>
        <w:spacing w:after="240" w:line="360" w:lineRule="auto"/>
        <w:jc w:val="center"/>
        <w:rPr>
          <w:sz w:val="20"/>
          <w:szCs w:val="20"/>
        </w:rPr>
      </w:pPr>
    </w:p>
    <w:p w14:paraId="33771175" w14:textId="795C5DF8" w:rsidR="00614419" w:rsidRDefault="00D21A08" w:rsidP="00DD7B91">
      <w:pPr>
        <w:spacing w:after="240" w:line="360" w:lineRule="auto"/>
        <w:jc w:val="center"/>
        <w:rPr>
          <w:color w:val="0033CC"/>
          <w:sz w:val="20"/>
          <w:szCs w:val="20"/>
        </w:rPr>
      </w:pPr>
      <w:r w:rsidRPr="00EF778E">
        <w:rPr>
          <w:sz w:val="20"/>
          <w:szCs w:val="20"/>
        </w:rPr>
        <w:t xml:space="preserve">Szczecin, </w:t>
      </w:r>
      <w:r w:rsidR="00D04EFD">
        <w:rPr>
          <w:sz w:val="20"/>
          <w:szCs w:val="20"/>
        </w:rPr>
        <w:t>listopad</w:t>
      </w:r>
      <w:r w:rsidR="006723F8" w:rsidRPr="00EF778E">
        <w:rPr>
          <w:sz w:val="20"/>
          <w:szCs w:val="20"/>
        </w:rPr>
        <w:t xml:space="preserve"> 202</w:t>
      </w:r>
      <w:r w:rsidR="007578EE">
        <w:rPr>
          <w:sz w:val="20"/>
          <w:szCs w:val="20"/>
        </w:rPr>
        <w:t>3</w:t>
      </w:r>
      <w:r w:rsidRPr="00EF778E">
        <w:rPr>
          <w:sz w:val="20"/>
          <w:szCs w:val="20"/>
        </w:rPr>
        <w:t xml:space="preserve"> r.</w:t>
      </w:r>
      <w:r w:rsidR="000F7399" w:rsidRPr="00EF778E">
        <w:rPr>
          <w:color w:val="0033CC"/>
          <w:sz w:val="20"/>
          <w:szCs w:val="20"/>
        </w:rPr>
        <w:tab/>
      </w:r>
    </w:p>
    <w:p w14:paraId="4EC2D60C" w14:textId="77777777" w:rsidR="00FE1164" w:rsidRDefault="00FE1164" w:rsidP="00420AC6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</w:p>
    <w:p w14:paraId="7D19EC96" w14:textId="77777777" w:rsidR="007A6B8B" w:rsidRDefault="007A6B8B" w:rsidP="00420AC6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</w:p>
    <w:p w14:paraId="2D49CA91" w14:textId="77777777" w:rsidR="007A6B8B" w:rsidRDefault="007A6B8B" w:rsidP="00420AC6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</w:p>
    <w:p w14:paraId="53F702F3" w14:textId="77777777" w:rsidR="007A6B8B" w:rsidRDefault="007A6B8B" w:rsidP="00420AC6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</w:p>
    <w:p w14:paraId="75ACA285" w14:textId="41A76B0E" w:rsidR="00C53A2F" w:rsidRPr="00EF778E" w:rsidRDefault="00614419" w:rsidP="00420AC6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  <w:r w:rsidRPr="00EF778E">
        <w:rPr>
          <w:b/>
          <w:bCs/>
          <w:sz w:val="22"/>
          <w:szCs w:val="22"/>
        </w:rPr>
        <w:t>ROZDZIAŁ I</w:t>
      </w:r>
    </w:p>
    <w:p w14:paraId="7AE3C2F9" w14:textId="77777777" w:rsidR="00C53A2F" w:rsidRPr="00EF778E" w:rsidRDefault="00C53A2F" w:rsidP="00614419">
      <w:pPr>
        <w:pStyle w:val="NormalnyWeb"/>
        <w:spacing w:before="0" w:beforeAutospacing="0" w:after="0" w:line="360" w:lineRule="auto"/>
        <w:ind w:left="426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Informacje o Zamawiającym</w:t>
      </w:r>
    </w:p>
    <w:p w14:paraId="0EBBB1A3" w14:textId="77777777" w:rsidR="00614419" w:rsidRPr="00EF778E" w:rsidRDefault="00BC0FDB" w:rsidP="004D7483">
      <w:pPr>
        <w:pStyle w:val="NormalnyWeb"/>
        <w:numPr>
          <w:ilvl w:val="0"/>
          <w:numId w:val="21"/>
        </w:numPr>
        <w:spacing w:before="0" w:beforeAutospacing="0" w:after="0" w:line="360" w:lineRule="auto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</w:t>
      </w:r>
      <w:r w:rsidR="00614419" w:rsidRPr="00EF778E">
        <w:rPr>
          <w:b/>
          <w:sz w:val="20"/>
          <w:szCs w:val="20"/>
        </w:rPr>
        <w:t>Zamawiający</w:t>
      </w:r>
      <w:r w:rsidRPr="00EF778E">
        <w:rPr>
          <w:b/>
          <w:sz w:val="20"/>
          <w:szCs w:val="20"/>
        </w:rPr>
        <w:t>m</w:t>
      </w:r>
    </w:p>
    <w:p w14:paraId="519A7256" w14:textId="77777777" w:rsidR="00C53A2F" w:rsidRPr="00EF778E" w:rsidRDefault="00C53A2F" w:rsidP="004D7483">
      <w:pPr>
        <w:pStyle w:val="NormalnyWeb"/>
        <w:numPr>
          <w:ilvl w:val="1"/>
          <w:numId w:val="21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KOMENDA WOJEWÓDZKA POLICJI W SZCZECINIE</w:t>
      </w:r>
      <w:r w:rsidR="00614419"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t>ul. Małopolska 47</w:t>
      </w:r>
      <w:r w:rsidR="00241877"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t>70-515 Szczecin</w:t>
      </w:r>
    </w:p>
    <w:p w14:paraId="2D2128F5" w14:textId="77777777" w:rsidR="00C53A2F" w:rsidRPr="00EF778E" w:rsidRDefault="00C53A2F" w:rsidP="004D7483">
      <w:pPr>
        <w:pStyle w:val="NormalnyWeb"/>
        <w:numPr>
          <w:ilvl w:val="0"/>
          <w:numId w:val="22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NIP 851-030-96-92, REGON 810903040</w:t>
      </w:r>
    </w:p>
    <w:p w14:paraId="6C2CFF11" w14:textId="77777777" w:rsidR="00C53A2F" w:rsidRPr="00EF778E" w:rsidRDefault="005805A0" w:rsidP="004D7483">
      <w:pPr>
        <w:pStyle w:val="NormalnyWeb"/>
        <w:numPr>
          <w:ilvl w:val="0"/>
          <w:numId w:val="22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adres strony internetowej Zamawiającego</w:t>
      </w:r>
      <w:r w:rsidR="00C53A2F" w:rsidRPr="00EF778E">
        <w:rPr>
          <w:sz w:val="20"/>
          <w:szCs w:val="20"/>
        </w:rPr>
        <w:t xml:space="preserve">: </w:t>
      </w:r>
      <w:hyperlink r:id="rId9" w:history="1">
        <w:r w:rsidRPr="00EF778E">
          <w:rPr>
            <w:rStyle w:val="Hipercze"/>
            <w:color w:val="auto"/>
            <w:sz w:val="20"/>
            <w:szCs w:val="20"/>
          </w:rPr>
          <w:t>http://zachodniopomorska.policja.gov.pl</w:t>
        </w:r>
      </w:hyperlink>
    </w:p>
    <w:p w14:paraId="154214A2" w14:textId="77777777" w:rsidR="0048421A" w:rsidRPr="00EF778E" w:rsidRDefault="0048421A" w:rsidP="004D7483">
      <w:pPr>
        <w:pStyle w:val="Akapitzlist"/>
        <w:numPr>
          <w:ilvl w:val="0"/>
          <w:numId w:val="22"/>
        </w:numPr>
        <w:tabs>
          <w:tab w:val="left" w:pos="3969"/>
        </w:tabs>
        <w:spacing w:after="0" w:line="360" w:lineRule="auto"/>
        <w:jc w:val="both"/>
        <w:rPr>
          <w:sz w:val="20"/>
          <w:szCs w:val="20"/>
          <w:u w:val="single"/>
        </w:rPr>
      </w:pPr>
      <w:r w:rsidRPr="00EF778E">
        <w:rPr>
          <w:sz w:val="20"/>
          <w:szCs w:val="20"/>
        </w:rPr>
        <w:t xml:space="preserve">adres strony internetowej prowadzonego postępowania: </w:t>
      </w:r>
    </w:p>
    <w:p w14:paraId="231E3C3B" w14:textId="77777777" w:rsidR="0048421A" w:rsidRPr="00EF778E" w:rsidRDefault="0048421A" w:rsidP="0048421A">
      <w:pPr>
        <w:pStyle w:val="Akapitzlist"/>
        <w:tabs>
          <w:tab w:val="left" w:pos="3969"/>
        </w:tabs>
        <w:spacing w:after="0" w:line="360" w:lineRule="auto"/>
        <w:ind w:left="1068"/>
        <w:jc w:val="both"/>
        <w:rPr>
          <w:color w:val="000000" w:themeColor="text1"/>
          <w:sz w:val="20"/>
          <w:szCs w:val="20"/>
          <w:u w:val="single"/>
        </w:rPr>
      </w:pPr>
      <w:r w:rsidRPr="00EF778E">
        <w:rPr>
          <w:color w:val="000000" w:themeColor="text1"/>
          <w:sz w:val="20"/>
          <w:szCs w:val="20"/>
          <w:u w:val="single"/>
        </w:rPr>
        <w:t xml:space="preserve">https://platformazakupowa.pl/pn/kwp_szczecin/proceedings </w:t>
      </w:r>
    </w:p>
    <w:p w14:paraId="59F971CF" w14:textId="77777777" w:rsidR="0048421A" w:rsidRPr="00EF778E" w:rsidRDefault="0048421A" w:rsidP="004D7483">
      <w:pPr>
        <w:pStyle w:val="Akapitzlist"/>
        <w:numPr>
          <w:ilvl w:val="0"/>
          <w:numId w:val="22"/>
        </w:numPr>
        <w:tabs>
          <w:tab w:val="left" w:pos="3969"/>
        </w:tabs>
        <w:spacing w:after="0" w:line="360" w:lineRule="auto"/>
        <w:jc w:val="both"/>
        <w:rPr>
          <w:sz w:val="20"/>
          <w:szCs w:val="20"/>
          <w:u w:val="single"/>
        </w:rPr>
      </w:pPr>
      <w:r w:rsidRPr="00EF778E">
        <w:rPr>
          <w:sz w:val="20"/>
          <w:szCs w:val="20"/>
        </w:rPr>
        <w:t xml:space="preserve">adres strony internetowej, na której udostępniane będą zmiany i wyjaśnienia treści SWZ oraz inne dokumenty zamówienia bezpośrednio związane z postępowaniem o udzielenie zamówienia: </w:t>
      </w:r>
      <w:r w:rsidRPr="00EF778E">
        <w:rPr>
          <w:sz w:val="20"/>
          <w:szCs w:val="20"/>
          <w:u w:val="single"/>
        </w:rPr>
        <w:t xml:space="preserve">https://platformazakupowa.pl/pn/kwp_szczecin/proceedings </w:t>
      </w:r>
    </w:p>
    <w:p w14:paraId="518FEBE3" w14:textId="77777777" w:rsidR="00C53A2F" w:rsidRPr="00EF778E" w:rsidRDefault="003D38F4" w:rsidP="004D7483">
      <w:pPr>
        <w:pStyle w:val="NormalnyWeb"/>
        <w:numPr>
          <w:ilvl w:val="0"/>
          <w:numId w:val="21"/>
        </w:numPr>
        <w:spacing w:before="0" w:beforeAutospacing="0" w:after="0" w:line="360" w:lineRule="auto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Post</w:t>
      </w:r>
      <w:r w:rsidR="002628C3">
        <w:rPr>
          <w:b/>
          <w:sz w:val="20"/>
          <w:szCs w:val="20"/>
        </w:rPr>
        <w:t>ę</w:t>
      </w:r>
      <w:r w:rsidRPr="00EF778E">
        <w:rPr>
          <w:b/>
          <w:sz w:val="20"/>
          <w:szCs w:val="20"/>
        </w:rPr>
        <w:t>powanie prowadzi:</w:t>
      </w:r>
      <w:r w:rsidR="00F47D96" w:rsidRPr="00EF778E">
        <w:rPr>
          <w:b/>
          <w:sz w:val="20"/>
          <w:szCs w:val="20"/>
        </w:rPr>
        <w:t xml:space="preserve"> </w:t>
      </w:r>
    </w:p>
    <w:p w14:paraId="19594D91" w14:textId="54B014E0" w:rsidR="00C53A2F" w:rsidRPr="00EF778E" w:rsidRDefault="005F290C" w:rsidP="00AB57D6">
      <w:pPr>
        <w:pStyle w:val="NormalnyWeb"/>
        <w:spacing w:before="0" w:beforeAutospacing="0" w:after="0"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SEKCJA</w:t>
      </w:r>
      <w:r w:rsidR="00C53A2F" w:rsidRPr="00EF778E">
        <w:rPr>
          <w:sz w:val="20"/>
          <w:szCs w:val="20"/>
        </w:rPr>
        <w:t xml:space="preserve"> </w:t>
      </w:r>
      <w:r w:rsidR="00241877" w:rsidRPr="00EF778E">
        <w:rPr>
          <w:sz w:val="20"/>
          <w:szCs w:val="20"/>
        </w:rPr>
        <w:t>DS.</w:t>
      </w:r>
      <w:r w:rsidR="00C53A2F" w:rsidRPr="00EF778E">
        <w:rPr>
          <w:sz w:val="20"/>
          <w:szCs w:val="20"/>
        </w:rPr>
        <w:t xml:space="preserve"> ZAMÓWIEŃ PUBLICZNYCH KWP W SZCZECINIE</w:t>
      </w:r>
    </w:p>
    <w:p w14:paraId="12016EF2" w14:textId="77777777" w:rsidR="00C53A2F" w:rsidRPr="00EF778E" w:rsidRDefault="00EC2AEA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</w:rPr>
      </w:pPr>
      <w:r w:rsidRPr="00EF778E">
        <w:rPr>
          <w:sz w:val="20"/>
          <w:szCs w:val="20"/>
        </w:rPr>
        <w:t>p</w:t>
      </w:r>
      <w:r w:rsidR="00C53A2F" w:rsidRPr="00EF778E">
        <w:rPr>
          <w:sz w:val="20"/>
          <w:szCs w:val="20"/>
        </w:rPr>
        <w:t>l. św. św. Piotra i Pawła 4/5</w:t>
      </w:r>
      <w:r w:rsidR="00241877" w:rsidRPr="00EF778E">
        <w:rPr>
          <w:sz w:val="20"/>
          <w:szCs w:val="20"/>
        </w:rPr>
        <w:t xml:space="preserve">, </w:t>
      </w:r>
      <w:r w:rsidR="00C53A2F" w:rsidRPr="00EF778E">
        <w:rPr>
          <w:sz w:val="20"/>
          <w:szCs w:val="20"/>
        </w:rPr>
        <w:t>70-521 Szczecin</w:t>
      </w:r>
      <w:r w:rsidR="00B201BE" w:rsidRPr="00EF778E">
        <w:rPr>
          <w:sz w:val="20"/>
          <w:szCs w:val="20"/>
        </w:rPr>
        <w:t>;</w:t>
      </w:r>
    </w:p>
    <w:p w14:paraId="5C0A0763" w14:textId="4E27C3C0" w:rsidR="00D21A08" w:rsidRPr="00EF778E" w:rsidRDefault="00D21A08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</w:rPr>
      </w:pPr>
      <w:r w:rsidRPr="00EF778E">
        <w:rPr>
          <w:sz w:val="20"/>
          <w:szCs w:val="20"/>
        </w:rPr>
        <w:t>tel. 47 78 11 4</w:t>
      </w:r>
      <w:r w:rsidR="007578EE">
        <w:rPr>
          <w:sz w:val="20"/>
          <w:szCs w:val="20"/>
        </w:rPr>
        <w:t>90</w:t>
      </w:r>
      <w:r w:rsidRPr="00EF778E">
        <w:rPr>
          <w:sz w:val="20"/>
          <w:szCs w:val="20"/>
        </w:rPr>
        <w:t>, faks 47 78 11</w:t>
      </w:r>
      <w:r w:rsidR="00B201BE" w:rsidRPr="00EF778E">
        <w:rPr>
          <w:sz w:val="20"/>
          <w:szCs w:val="20"/>
        </w:rPr>
        <w:t> </w:t>
      </w:r>
      <w:r w:rsidRPr="00EF778E">
        <w:rPr>
          <w:sz w:val="20"/>
          <w:szCs w:val="20"/>
        </w:rPr>
        <w:t>477</w:t>
      </w:r>
      <w:r w:rsidR="00B201BE" w:rsidRPr="00EF778E">
        <w:rPr>
          <w:sz w:val="20"/>
          <w:szCs w:val="20"/>
        </w:rPr>
        <w:t>;</w:t>
      </w:r>
    </w:p>
    <w:p w14:paraId="07CA5A21" w14:textId="77777777" w:rsidR="00C53A2F" w:rsidRPr="00EF778E" w:rsidRDefault="00C53A2F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  <w:lang w:val="en-US"/>
        </w:rPr>
      </w:pPr>
      <w:r w:rsidRPr="00EF778E">
        <w:rPr>
          <w:sz w:val="20"/>
          <w:szCs w:val="20"/>
          <w:lang w:val="en-US"/>
        </w:rPr>
        <w:t xml:space="preserve">e-mail: </w:t>
      </w:r>
      <w:r w:rsidR="00794BFA" w:rsidRPr="00EF778E">
        <w:rPr>
          <w:sz w:val="20"/>
          <w:szCs w:val="20"/>
          <w:lang w:val="en-US"/>
        </w:rPr>
        <w:t>zzp@sc.policja.gov.pl</w:t>
      </w:r>
      <w:r w:rsidR="00B201BE" w:rsidRPr="00EF778E">
        <w:rPr>
          <w:sz w:val="20"/>
          <w:szCs w:val="20"/>
          <w:lang w:val="en-US"/>
        </w:rPr>
        <w:t>;</w:t>
      </w:r>
    </w:p>
    <w:p w14:paraId="78F04C72" w14:textId="77777777" w:rsidR="00C53A2F" w:rsidRPr="00EF778E" w:rsidRDefault="00F47D96" w:rsidP="004D7483">
      <w:pPr>
        <w:pStyle w:val="western"/>
        <w:numPr>
          <w:ilvl w:val="0"/>
          <w:numId w:val="23"/>
        </w:numPr>
        <w:spacing w:before="0" w:beforeAutospacing="0" w:after="0" w:line="360" w:lineRule="auto"/>
        <w:ind w:left="993"/>
      </w:pPr>
      <w:r w:rsidRPr="00EF778E">
        <w:t xml:space="preserve">dni i godziny pracy Zamawiającego: dni pracujące – od poniedziałku do piątku w godz. </w:t>
      </w:r>
      <w:r w:rsidR="00C53A2F" w:rsidRPr="00EF778E">
        <w:t>7:30</w:t>
      </w:r>
      <w:r w:rsidR="003F28AD" w:rsidRPr="00EF778E">
        <w:t xml:space="preserve"> </w:t>
      </w:r>
      <w:r w:rsidR="00C53A2F" w:rsidRPr="00EF778E">
        <w:t>–15:30</w:t>
      </w:r>
      <w:r w:rsidR="0055461E" w:rsidRPr="00EF778E">
        <w:t>;</w:t>
      </w:r>
    </w:p>
    <w:p w14:paraId="73BB18F1" w14:textId="4E3A302C" w:rsidR="00FE1164" w:rsidRPr="00FE1164" w:rsidRDefault="0055461E" w:rsidP="00FE1164">
      <w:pPr>
        <w:pStyle w:val="western"/>
        <w:numPr>
          <w:ilvl w:val="0"/>
          <w:numId w:val="23"/>
        </w:numPr>
        <w:spacing w:before="0" w:beforeAutospacing="0" w:after="0" w:line="360" w:lineRule="auto"/>
        <w:ind w:left="993"/>
      </w:pPr>
      <w:r w:rsidRPr="00EF778E">
        <w:t xml:space="preserve">osoba uprawniona do komunikowania się z wykonawcami: </w:t>
      </w:r>
      <w:r w:rsidR="00AB62D0" w:rsidRPr="00EF778E">
        <w:t>p.</w:t>
      </w:r>
      <w:r w:rsidR="00C3669B" w:rsidRPr="00EF778E">
        <w:t xml:space="preserve"> </w:t>
      </w:r>
      <w:r w:rsidR="00D04EFD">
        <w:t>Bogumiła Skorna</w:t>
      </w:r>
      <w:r w:rsidR="00AB62D0" w:rsidRPr="00EF778E">
        <w:t xml:space="preserve">, tel. </w:t>
      </w:r>
      <w:r w:rsidR="00C3669B" w:rsidRPr="00EF778E">
        <w:t>47 78 11</w:t>
      </w:r>
      <w:r w:rsidR="00D24E06">
        <w:t> </w:t>
      </w:r>
      <w:r w:rsidR="00D04EFD">
        <w:t>478</w:t>
      </w:r>
      <w:r w:rsidR="00D24E06">
        <w:t>.</w:t>
      </w:r>
    </w:p>
    <w:p w14:paraId="3D79BAFD" w14:textId="239A5BA9" w:rsidR="000F7399" w:rsidRPr="00EF778E" w:rsidRDefault="000F7399" w:rsidP="00420AC6">
      <w:pPr>
        <w:pStyle w:val="NormalnyWeb"/>
        <w:spacing w:before="240" w:beforeAutospacing="0" w:after="0" w:line="360" w:lineRule="auto"/>
        <w:ind w:left="357"/>
        <w:jc w:val="center"/>
        <w:rPr>
          <w:b/>
          <w:bCs/>
          <w:sz w:val="22"/>
          <w:szCs w:val="22"/>
        </w:rPr>
      </w:pPr>
      <w:r w:rsidRPr="00EF778E">
        <w:rPr>
          <w:b/>
          <w:bCs/>
          <w:sz w:val="22"/>
          <w:szCs w:val="22"/>
        </w:rPr>
        <w:t>ROZDZIAŁ II</w:t>
      </w:r>
    </w:p>
    <w:p w14:paraId="020756A7" w14:textId="77777777" w:rsidR="000F7399" w:rsidRPr="00EF778E" w:rsidRDefault="000F7399" w:rsidP="000F7399">
      <w:pPr>
        <w:pStyle w:val="NormalnyWeb"/>
        <w:spacing w:before="0" w:beforeAutospacing="0" w:after="0" w:line="360" w:lineRule="auto"/>
        <w:ind w:left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Informacje o postępowaniu</w:t>
      </w:r>
    </w:p>
    <w:p w14:paraId="6E93F6DE" w14:textId="77777777" w:rsidR="000F7399" w:rsidRPr="00EF778E" w:rsidRDefault="000F7399" w:rsidP="00DA17D6">
      <w:pPr>
        <w:pStyle w:val="western"/>
        <w:numPr>
          <w:ilvl w:val="0"/>
          <w:numId w:val="1"/>
        </w:numPr>
        <w:spacing w:before="0" w:beforeAutospacing="0" w:after="0" w:line="360" w:lineRule="auto"/>
        <w:jc w:val="both"/>
        <w:rPr>
          <w:strike/>
        </w:rPr>
      </w:pPr>
      <w:r w:rsidRPr="00EF778E">
        <w:rPr>
          <w:b/>
        </w:rPr>
        <w:t>Tryb postępowania</w:t>
      </w:r>
    </w:p>
    <w:p w14:paraId="3D729751" w14:textId="234FF6B4" w:rsidR="000F7399" w:rsidRPr="00EF778E" w:rsidRDefault="000F7399" w:rsidP="004D7483">
      <w:pPr>
        <w:pStyle w:val="western"/>
        <w:numPr>
          <w:ilvl w:val="1"/>
          <w:numId w:val="18"/>
        </w:numPr>
        <w:spacing w:before="0" w:beforeAutospacing="0" w:after="0" w:line="360" w:lineRule="auto"/>
        <w:jc w:val="both"/>
        <w:rPr>
          <w:strike/>
        </w:rPr>
      </w:pPr>
      <w:r w:rsidRPr="00EF778E">
        <w:t>P</w:t>
      </w:r>
      <w:r w:rsidR="009D2B0B" w:rsidRPr="00EF778E">
        <w:t>ostępowanie o udzielenie zamówienia prowadzone jest w trybie</w:t>
      </w:r>
      <w:r w:rsidR="009D2B0B" w:rsidRPr="00EF778E">
        <w:rPr>
          <w:bCs/>
        </w:rPr>
        <w:t xml:space="preserve"> przetargu </w:t>
      </w:r>
      <w:r w:rsidR="00065F76" w:rsidRPr="00EF778E">
        <w:rPr>
          <w:bCs/>
        </w:rPr>
        <w:t>nieograniczon</w:t>
      </w:r>
      <w:r w:rsidR="009D2B0B" w:rsidRPr="00EF778E">
        <w:rPr>
          <w:bCs/>
        </w:rPr>
        <w:t>ego</w:t>
      </w:r>
      <w:r w:rsidR="00ED0748" w:rsidRPr="00EF778E">
        <w:t xml:space="preserve"> </w:t>
      </w:r>
      <w:r w:rsidR="00AC067E" w:rsidRPr="00EF778E">
        <w:br/>
      </w:r>
      <w:r w:rsidR="00ED0748" w:rsidRPr="00EF778E">
        <w:t>na podstawie art. 132</w:t>
      </w:r>
      <w:r w:rsidR="00065F76" w:rsidRPr="00EF778E">
        <w:t xml:space="preserve"> i nast</w:t>
      </w:r>
      <w:r w:rsidR="00ED0748" w:rsidRPr="00EF778E">
        <w:t>ępn</w:t>
      </w:r>
      <w:r w:rsidR="004331A8">
        <w:t>ych</w:t>
      </w:r>
      <w:r w:rsidR="00065F76" w:rsidRPr="00EF778E">
        <w:t xml:space="preserve"> ustawy z dnia 11 września 2019 r. Prawo zamówień publicznych </w:t>
      </w:r>
      <w:r w:rsidR="00DF1DC2">
        <w:br/>
      </w:r>
      <w:r w:rsidR="00065F76" w:rsidRPr="00EF778E">
        <w:t>(</w:t>
      </w:r>
      <w:proofErr w:type="spellStart"/>
      <w:r w:rsidR="00DF1DC2">
        <w:t>t.j</w:t>
      </w:r>
      <w:proofErr w:type="spellEnd"/>
      <w:r w:rsidR="00DF1DC2">
        <w:t xml:space="preserve">. </w:t>
      </w:r>
      <w:r w:rsidR="00065F76" w:rsidRPr="00EF778E">
        <w:t xml:space="preserve">Dz.U. </w:t>
      </w:r>
      <w:r w:rsidR="00ED0748" w:rsidRPr="00EF778E">
        <w:t xml:space="preserve">z </w:t>
      </w:r>
      <w:r w:rsidR="00DF1DC2">
        <w:t>202</w:t>
      </w:r>
      <w:r w:rsidR="007578EE">
        <w:t>2</w:t>
      </w:r>
      <w:r w:rsidR="00DF1DC2">
        <w:t xml:space="preserve"> </w:t>
      </w:r>
      <w:r w:rsidR="00ED0748" w:rsidRPr="00EF778E">
        <w:t>r.</w:t>
      </w:r>
      <w:r w:rsidR="00DF1DC2">
        <w:t>,</w:t>
      </w:r>
      <w:r w:rsidR="00ED0748" w:rsidRPr="00EF778E">
        <w:t xml:space="preserve"> </w:t>
      </w:r>
      <w:r w:rsidR="00065F76" w:rsidRPr="00EF778E">
        <w:t xml:space="preserve">poz. </w:t>
      </w:r>
      <w:r w:rsidR="00DF1DC2">
        <w:t>1</w:t>
      </w:r>
      <w:r w:rsidR="007578EE">
        <w:t>710</w:t>
      </w:r>
      <w:r w:rsidR="00065F76" w:rsidRPr="00EF778E">
        <w:t xml:space="preserve"> ze zm.), zwanej w </w:t>
      </w:r>
      <w:r w:rsidRPr="00EF778E">
        <w:t>dalszej treści dokumentu „</w:t>
      </w:r>
      <w:proofErr w:type="spellStart"/>
      <w:r w:rsidRPr="00EF778E">
        <w:t>uPzp</w:t>
      </w:r>
      <w:proofErr w:type="spellEnd"/>
      <w:r w:rsidRPr="00EF778E">
        <w:t>”.</w:t>
      </w:r>
    </w:p>
    <w:p w14:paraId="7023C1C9" w14:textId="77777777" w:rsidR="000F7399" w:rsidRPr="00EF778E" w:rsidRDefault="000F7399" w:rsidP="00DA17D6">
      <w:pPr>
        <w:pStyle w:val="western"/>
        <w:numPr>
          <w:ilvl w:val="0"/>
          <w:numId w:val="1"/>
        </w:numPr>
        <w:spacing w:before="0" w:beforeAutospacing="0" w:after="0" w:line="360" w:lineRule="auto"/>
        <w:ind w:left="357" w:hanging="357"/>
        <w:jc w:val="both"/>
        <w:rPr>
          <w:b/>
        </w:rPr>
      </w:pPr>
      <w:r w:rsidRPr="00EF778E">
        <w:rPr>
          <w:b/>
        </w:rPr>
        <w:t>Informacje ogólne</w:t>
      </w:r>
    </w:p>
    <w:p w14:paraId="26CE212D" w14:textId="77777777" w:rsidR="0052506F" w:rsidRPr="00EF778E" w:rsidRDefault="0052506F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>Postępowanie prowadzone jest w języku polskim, na elektronicznej platformie zakupowej pod adresem https://platformazakupowa.pl/pn/kwp_szczecin/proceedings (zwanej dalej Platformą) i pod nazwą postępowania dostępną w tytule SWZ. W zakładce „załączniki do postępowania” dostępna jest dokumentacja niniejszego postępowania w tym SWZ, zmiany i wyjaśnienia treści SWZ oraz inne dokumenty zamówienia bezpośrednio związane z postępowaniem.</w:t>
      </w:r>
    </w:p>
    <w:p w14:paraId="4CDB7737" w14:textId="77777777" w:rsidR="00F60F63" w:rsidRPr="00EF778E" w:rsidRDefault="00F60F63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wymaga i nie dopuszcza złożenia ofert w postaci katalogów elektronicznych </w:t>
      </w:r>
      <w:r w:rsidR="004F15F7" w:rsidRPr="00EF778E">
        <w:br/>
      </w:r>
      <w:r w:rsidRPr="00EF778E">
        <w:t xml:space="preserve">lub dołączenia  katalogów  elektronicznych do oferty, w sytuacji określonej w art. 93 </w:t>
      </w:r>
      <w:proofErr w:type="spellStart"/>
      <w:r w:rsidRPr="00EF778E">
        <w:t>uPzp</w:t>
      </w:r>
      <w:proofErr w:type="spellEnd"/>
      <w:r w:rsidRPr="00EF778E">
        <w:t>.</w:t>
      </w:r>
    </w:p>
    <w:p w14:paraId="1A7957D8" w14:textId="77777777" w:rsidR="005E1B4B" w:rsidRPr="00EF778E" w:rsidRDefault="005E1B4B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>Zamawiający nie dopuszcza składania ofert wariantowych.</w:t>
      </w:r>
    </w:p>
    <w:p w14:paraId="3C2BAB4C" w14:textId="77777777" w:rsidR="000F7399" w:rsidRPr="00EF778E" w:rsidRDefault="00065F76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</w:t>
      </w:r>
      <w:r w:rsidR="005E1B4B" w:rsidRPr="00EF778E">
        <w:t>przewiduje</w:t>
      </w:r>
      <w:r w:rsidRPr="00EF778E">
        <w:t xml:space="preserve"> zawarcia umowy ramowej. </w:t>
      </w:r>
    </w:p>
    <w:p w14:paraId="7257546E" w14:textId="77777777" w:rsidR="000F7399" w:rsidRPr="00EF778E" w:rsidRDefault="00065F76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zastrzega możliwości ubiegania się o udzielenie zamówienia wyłącznie </w:t>
      </w:r>
      <w:r w:rsidR="0055461E" w:rsidRPr="00EF778E">
        <w:br/>
        <w:t>przez w</w:t>
      </w:r>
      <w:r w:rsidRPr="00EF778E">
        <w:t xml:space="preserve">ykonawców, o których mowa w art. 94 </w:t>
      </w:r>
      <w:proofErr w:type="spellStart"/>
      <w:r w:rsidRPr="00EF778E">
        <w:t>uPzp</w:t>
      </w:r>
      <w:proofErr w:type="spellEnd"/>
      <w:r w:rsidRPr="00EF778E">
        <w:t xml:space="preserve"> (zamówienia zastrzeżone).</w:t>
      </w:r>
    </w:p>
    <w:p w14:paraId="1B4EE74A" w14:textId="77777777" w:rsidR="009722AB" w:rsidRPr="00EF778E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</w:t>
      </w:r>
      <w:r w:rsidR="00E80BCD" w:rsidRPr="00EF778E">
        <w:rPr>
          <w:sz w:val="20"/>
          <w:szCs w:val="20"/>
        </w:rPr>
        <w:t xml:space="preserve">nie </w:t>
      </w:r>
      <w:r w:rsidRPr="00EF778E">
        <w:rPr>
          <w:sz w:val="20"/>
          <w:szCs w:val="20"/>
        </w:rPr>
        <w:t xml:space="preserve">przewiduje możliwości </w:t>
      </w:r>
      <w:r w:rsidR="004F15F7" w:rsidRPr="00EF778E">
        <w:rPr>
          <w:sz w:val="20"/>
          <w:szCs w:val="20"/>
        </w:rPr>
        <w:t>udzielenia zamówień,</w:t>
      </w:r>
      <w:r w:rsidRPr="00EF778E">
        <w:rPr>
          <w:sz w:val="20"/>
          <w:szCs w:val="20"/>
        </w:rPr>
        <w:t xml:space="preserve"> o których mowa </w:t>
      </w:r>
      <w:r w:rsidR="0055461E" w:rsidRPr="00EF778E">
        <w:rPr>
          <w:sz w:val="20"/>
          <w:szCs w:val="20"/>
        </w:rPr>
        <w:t xml:space="preserve">odpowiednio </w:t>
      </w:r>
      <w:r w:rsidR="0055461E" w:rsidRPr="00EF778E">
        <w:rPr>
          <w:sz w:val="20"/>
          <w:szCs w:val="20"/>
        </w:rPr>
        <w:br/>
      </w:r>
      <w:r w:rsidR="003C0D35" w:rsidRPr="00EF778E">
        <w:rPr>
          <w:sz w:val="20"/>
          <w:szCs w:val="20"/>
        </w:rPr>
        <w:t xml:space="preserve">w  art. 214 ust. 1 pkt. 7 </w:t>
      </w:r>
      <w:proofErr w:type="spellStart"/>
      <w:r w:rsidR="00750C84" w:rsidRPr="00EF778E">
        <w:rPr>
          <w:sz w:val="20"/>
          <w:szCs w:val="20"/>
        </w:rPr>
        <w:t>uPzp</w:t>
      </w:r>
      <w:proofErr w:type="spellEnd"/>
      <w:r w:rsidR="001D7CE3" w:rsidRPr="00EF778E">
        <w:rPr>
          <w:sz w:val="20"/>
          <w:szCs w:val="20"/>
        </w:rPr>
        <w:t>.</w:t>
      </w:r>
      <w:r w:rsidR="009722AB" w:rsidRPr="00EF778E">
        <w:rPr>
          <w:sz w:val="20"/>
          <w:szCs w:val="20"/>
        </w:rPr>
        <w:t xml:space="preserve"> </w:t>
      </w:r>
    </w:p>
    <w:p w14:paraId="3D0BC7F1" w14:textId="77777777" w:rsidR="007A01FD" w:rsidRPr="00EF778E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Zamawiający nie przewiduje </w:t>
      </w:r>
      <w:r w:rsidR="004F15F7" w:rsidRPr="00EF778E">
        <w:rPr>
          <w:sz w:val="20"/>
          <w:szCs w:val="20"/>
        </w:rPr>
        <w:t>przeprowadzenia</w:t>
      </w:r>
      <w:r w:rsidRPr="00EF778E">
        <w:rPr>
          <w:sz w:val="20"/>
          <w:szCs w:val="20"/>
        </w:rPr>
        <w:t xml:space="preserve"> przez wykonawcę wizji lokalnej lub sprawdzenia przez niego dokumentów niezbędnych do realizacji zamówienia o których mowa w art. 131 ust. 2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08023C06" w14:textId="77777777" w:rsidR="007A01FD" w:rsidRPr="00EF778E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Zamawiający nie przewiduje zwrotu kosztów udziału w postępowaniu.</w:t>
      </w:r>
    </w:p>
    <w:p w14:paraId="58C572FE" w14:textId="77777777" w:rsidR="003C1C0A" w:rsidRPr="00EF778E" w:rsidRDefault="003C1C0A" w:rsidP="004D7483">
      <w:pPr>
        <w:numPr>
          <w:ilvl w:val="1"/>
          <w:numId w:val="19"/>
        </w:numPr>
        <w:tabs>
          <w:tab w:val="left" w:pos="567"/>
          <w:tab w:val="left" w:pos="851"/>
        </w:tabs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nie przewiduje ograniczenia podmiotowego, o którym mowa w art. 361 ust. 1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29D958AF" w14:textId="77777777" w:rsidR="003C1C0A" w:rsidRPr="00EF778E" w:rsidRDefault="00F221BD" w:rsidP="003C1C0A">
      <w:pPr>
        <w:pStyle w:val="western"/>
        <w:numPr>
          <w:ilvl w:val="0"/>
          <w:numId w:val="1"/>
        </w:numPr>
        <w:spacing w:before="0" w:beforeAutospacing="0" w:after="0" w:line="360" w:lineRule="auto"/>
        <w:jc w:val="both"/>
      </w:pPr>
      <w:r w:rsidRPr="00EF778E">
        <w:rPr>
          <w:b/>
        </w:rPr>
        <w:t>Zastosowanie</w:t>
      </w:r>
      <w:r w:rsidR="003C1C0A" w:rsidRPr="00EF778E">
        <w:rPr>
          <w:b/>
        </w:rPr>
        <w:t xml:space="preserve"> art. 139 </w:t>
      </w:r>
      <w:proofErr w:type="spellStart"/>
      <w:r w:rsidR="003C1C0A" w:rsidRPr="00EF778E">
        <w:rPr>
          <w:b/>
        </w:rPr>
        <w:t>uPzp</w:t>
      </w:r>
      <w:proofErr w:type="spellEnd"/>
    </w:p>
    <w:p w14:paraId="122C0652" w14:textId="77777777" w:rsidR="004956BE" w:rsidRPr="00EF778E" w:rsidRDefault="004956BE" w:rsidP="004D7483">
      <w:pPr>
        <w:pStyle w:val="western"/>
        <w:numPr>
          <w:ilvl w:val="1"/>
          <w:numId w:val="20"/>
        </w:numPr>
        <w:spacing w:before="0" w:beforeAutospacing="0" w:after="0" w:line="360" w:lineRule="auto"/>
        <w:jc w:val="both"/>
      </w:pPr>
      <w:r w:rsidRPr="00EF778E">
        <w:t>Zamawiający przewiduje</w:t>
      </w:r>
      <w:r w:rsidR="00D37507" w:rsidRPr="00EF778E">
        <w:t xml:space="preserve"> zastosowanie </w:t>
      </w:r>
      <w:r w:rsidR="00F221BD" w:rsidRPr="00EF778E">
        <w:t xml:space="preserve">art. 139 </w:t>
      </w:r>
      <w:proofErr w:type="spellStart"/>
      <w:r w:rsidR="00F221BD" w:rsidRPr="00EF778E">
        <w:t>uP</w:t>
      </w:r>
      <w:r w:rsidR="00F63173" w:rsidRPr="00EF778E">
        <w:t>z</w:t>
      </w:r>
      <w:r w:rsidR="00F221BD" w:rsidRPr="00EF778E">
        <w:t>p</w:t>
      </w:r>
      <w:proofErr w:type="spellEnd"/>
      <w:r w:rsidRPr="00EF778E">
        <w:t xml:space="preserve"> </w:t>
      </w:r>
      <w:r w:rsidR="007E63E2" w:rsidRPr="00EF778E">
        <w:t xml:space="preserve">tj. najpierw dokona badania i oceny ofert, </w:t>
      </w:r>
      <w:r w:rsidR="00F221BD" w:rsidRPr="00EF778E">
        <w:br/>
      </w:r>
      <w:r w:rsidR="007E63E2" w:rsidRPr="00EF778E">
        <w:t xml:space="preserve">a następnie </w:t>
      </w:r>
      <w:r w:rsidRPr="00EF778E">
        <w:t>d</w:t>
      </w:r>
      <w:r w:rsidR="007E63E2" w:rsidRPr="00EF778E">
        <w:t>okona kwalifikacji podmiotowej w</w:t>
      </w:r>
      <w:r w:rsidRPr="00EF778E">
        <w:t xml:space="preserve">ykonawcy, którego oferta została najwyżej oceniona, </w:t>
      </w:r>
      <w:r w:rsidR="00F221BD" w:rsidRPr="00EF778E">
        <w:br/>
      </w:r>
      <w:r w:rsidRPr="00EF778E">
        <w:t xml:space="preserve">w zakresie braku podstaw wykluczenia oraz spełniania warunków udziału w postępowaniu. </w:t>
      </w:r>
    </w:p>
    <w:p w14:paraId="3DFB3BF9" w14:textId="77777777" w:rsidR="0087283F" w:rsidRPr="00AE40F0" w:rsidRDefault="0087283F" w:rsidP="00DA17D6">
      <w:pPr>
        <w:pStyle w:val="Akapitzlist"/>
        <w:numPr>
          <w:ilvl w:val="0"/>
          <w:numId w:val="1"/>
        </w:numPr>
        <w:tabs>
          <w:tab w:val="left" w:pos="3969"/>
        </w:tabs>
        <w:spacing w:line="360" w:lineRule="auto"/>
        <w:ind w:left="357" w:hanging="357"/>
        <w:jc w:val="both"/>
        <w:rPr>
          <w:b/>
          <w:sz w:val="20"/>
          <w:szCs w:val="20"/>
        </w:rPr>
      </w:pPr>
      <w:r w:rsidRPr="00AE40F0">
        <w:rPr>
          <w:b/>
          <w:bCs/>
          <w:sz w:val="20"/>
          <w:szCs w:val="20"/>
        </w:rPr>
        <w:t>Zatrudn</w:t>
      </w:r>
      <w:r w:rsidR="00395D55" w:rsidRPr="00AE40F0">
        <w:rPr>
          <w:b/>
          <w:bCs/>
          <w:sz w:val="20"/>
          <w:szCs w:val="20"/>
        </w:rPr>
        <w:t xml:space="preserve">ienie na podstawie art. 95 </w:t>
      </w:r>
      <w:proofErr w:type="spellStart"/>
      <w:r w:rsidR="00395D55" w:rsidRPr="00AE40F0">
        <w:rPr>
          <w:b/>
          <w:bCs/>
          <w:sz w:val="20"/>
          <w:szCs w:val="20"/>
        </w:rPr>
        <w:t>uPzp</w:t>
      </w:r>
      <w:proofErr w:type="spellEnd"/>
    </w:p>
    <w:p w14:paraId="26B7CA9C" w14:textId="1AF26AAD" w:rsidR="009B7291" w:rsidRPr="00AE40F0" w:rsidRDefault="009B7291" w:rsidP="009B7291">
      <w:pPr>
        <w:pStyle w:val="Akapitzlist"/>
        <w:numPr>
          <w:ilvl w:val="1"/>
          <w:numId w:val="43"/>
        </w:numPr>
        <w:spacing w:after="0" w:line="360" w:lineRule="auto"/>
        <w:ind w:left="709"/>
        <w:jc w:val="both"/>
        <w:rPr>
          <w:rFonts w:eastAsia="Times New Roman" w:cs="Times New Roman"/>
          <w:b/>
          <w:bCs/>
          <w:color w:val="0000CC"/>
          <w:sz w:val="20"/>
          <w:szCs w:val="20"/>
          <w:lang w:eastAsia="pl-PL"/>
        </w:rPr>
      </w:pPr>
      <w:r w:rsidRPr="00AE40F0">
        <w:rPr>
          <w:sz w:val="20"/>
          <w:szCs w:val="20"/>
        </w:rPr>
        <w:t xml:space="preserve">Zamawiający </w:t>
      </w:r>
      <w:r w:rsidRPr="00AE40F0">
        <w:rPr>
          <w:rStyle w:val="WW8Num56z0"/>
          <w:rFonts w:eastAsia="Calibri"/>
          <w:spacing w:val="-2"/>
          <w:sz w:val="20"/>
          <w:szCs w:val="20"/>
        </w:rPr>
        <w:t>wymaga, aby Wykonawca</w:t>
      </w:r>
      <w:r w:rsidR="007578EE">
        <w:rPr>
          <w:rStyle w:val="WW8Num56z0"/>
          <w:rFonts w:eastAsia="Calibri"/>
          <w:spacing w:val="-2"/>
          <w:sz w:val="20"/>
          <w:szCs w:val="20"/>
        </w:rPr>
        <w:t xml:space="preserve"> lub Podwykonawca</w:t>
      </w:r>
      <w:r w:rsidRPr="00AE40F0">
        <w:rPr>
          <w:rStyle w:val="WW8Num56z0"/>
          <w:rFonts w:eastAsia="Calibri"/>
          <w:spacing w:val="-2"/>
          <w:sz w:val="20"/>
          <w:szCs w:val="20"/>
        </w:rPr>
        <w:t xml:space="preserve"> zatrudniał na podstawie stosunku pracy w rozumieniu art. 22 </w:t>
      </w:r>
      <w:r w:rsidR="00A4639C" w:rsidRPr="00AE40F0">
        <w:rPr>
          <w:sz w:val="20"/>
          <w:szCs w:val="20"/>
        </w:rPr>
        <w:t>§ 1 ustawy z dnia 26 czerwca 1974 r. – Kodeks Pracy (tj. Dz. U. z 202</w:t>
      </w:r>
      <w:r w:rsidR="00376D3A">
        <w:rPr>
          <w:sz w:val="20"/>
          <w:szCs w:val="20"/>
        </w:rPr>
        <w:t>2</w:t>
      </w:r>
      <w:r w:rsidR="00A4639C" w:rsidRPr="00AE40F0">
        <w:rPr>
          <w:sz w:val="20"/>
          <w:szCs w:val="20"/>
        </w:rPr>
        <w:t xml:space="preserve"> r. poz. 1</w:t>
      </w:r>
      <w:r w:rsidR="00376D3A">
        <w:rPr>
          <w:sz w:val="20"/>
          <w:szCs w:val="20"/>
        </w:rPr>
        <w:t>510, 1700</w:t>
      </w:r>
      <w:r w:rsidR="00A4639C" w:rsidRPr="00AE40F0">
        <w:rPr>
          <w:sz w:val="20"/>
          <w:szCs w:val="20"/>
        </w:rPr>
        <w:t xml:space="preserve"> ze zm.)</w:t>
      </w:r>
      <w:r w:rsidRPr="00AE40F0">
        <w:rPr>
          <w:rStyle w:val="WW8Num56z0"/>
          <w:rFonts w:eastAsia="Calibri"/>
          <w:spacing w:val="-2"/>
          <w:sz w:val="20"/>
          <w:szCs w:val="20"/>
        </w:rPr>
        <w:t xml:space="preserve"> </w:t>
      </w:r>
      <w:r w:rsidR="00A4639C" w:rsidRPr="00AE40F0">
        <w:rPr>
          <w:rStyle w:val="WW8Num56z0"/>
          <w:rFonts w:eastAsia="Calibri"/>
          <w:spacing w:val="-2"/>
          <w:sz w:val="20"/>
          <w:szCs w:val="20"/>
        </w:rPr>
        <w:t>wymaganą przez Zamawiającego, w poszczególnych częściach zamówienia, ilość osób posiadających wymagane kwalifikacje zawodowe</w:t>
      </w:r>
      <w:r w:rsidRPr="00AE40F0">
        <w:rPr>
          <w:rStyle w:val="WW8Num56z0"/>
          <w:rFonts w:eastAsia="Calibri"/>
          <w:spacing w:val="-2"/>
          <w:sz w:val="20"/>
          <w:szCs w:val="20"/>
        </w:rPr>
        <w:t>, któr</w:t>
      </w:r>
      <w:r w:rsidR="00A4639C" w:rsidRPr="00AE40F0">
        <w:rPr>
          <w:rStyle w:val="WW8Num56z0"/>
          <w:rFonts w:eastAsia="Calibri"/>
          <w:spacing w:val="-2"/>
          <w:sz w:val="20"/>
          <w:szCs w:val="20"/>
        </w:rPr>
        <w:t>e</w:t>
      </w:r>
      <w:r w:rsidRPr="00AE40F0">
        <w:rPr>
          <w:rStyle w:val="WW8Num56z0"/>
          <w:rFonts w:eastAsia="Calibri"/>
          <w:spacing w:val="-2"/>
          <w:sz w:val="20"/>
          <w:szCs w:val="20"/>
        </w:rPr>
        <w:t xml:space="preserve"> będ</w:t>
      </w:r>
      <w:r w:rsidR="00A4639C" w:rsidRPr="00AE40F0">
        <w:rPr>
          <w:rStyle w:val="WW8Num56z0"/>
          <w:rFonts w:eastAsia="Calibri"/>
          <w:spacing w:val="-2"/>
          <w:sz w:val="20"/>
          <w:szCs w:val="20"/>
        </w:rPr>
        <w:t>ą</w:t>
      </w:r>
      <w:r w:rsidRPr="00AE40F0">
        <w:rPr>
          <w:rStyle w:val="WW8Num56z0"/>
          <w:rFonts w:eastAsia="Calibri"/>
          <w:spacing w:val="-2"/>
          <w:sz w:val="20"/>
          <w:szCs w:val="20"/>
        </w:rPr>
        <w:t xml:space="preserve"> uczestniczył</w:t>
      </w:r>
      <w:r w:rsidR="00A4639C" w:rsidRPr="00AE40F0">
        <w:rPr>
          <w:rStyle w:val="WW8Num56z0"/>
          <w:rFonts w:eastAsia="Calibri"/>
          <w:spacing w:val="-2"/>
          <w:sz w:val="20"/>
          <w:szCs w:val="20"/>
        </w:rPr>
        <w:t>y</w:t>
      </w:r>
      <w:r w:rsidRPr="00AE40F0">
        <w:rPr>
          <w:rStyle w:val="WW8Num56z0"/>
          <w:rFonts w:eastAsia="Calibri"/>
          <w:spacing w:val="-2"/>
          <w:sz w:val="20"/>
          <w:szCs w:val="20"/>
        </w:rPr>
        <w:t xml:space="preserve"> w realizacji usług. Wymóg ten nie dotyczy właściciela(i) podmiotu gospodarczego, który będzie osobiście świadczył </w:t>
      </w:r>
      <w:r w:rsidRPr="00AE40F0">
        <w:rPr>
          <w:sz w:val="20"/>
          <w:szCs w:val="20"/>
        </w:rPr>
        <w:t>usługi;</w:t>
      </w:r>
      <w:r w:rsidR="00085C54" w:rsidRPr="00AE40F0">
        <w:rPr>
          <w:sz w:val="20"/>
          <w:szCs w:val="20"/>
        </w:rPr>
        <w:t xml:space="preserve"> wymagania w tym zakresie określone są w opisie przedmiotu zamówienia stanowiącym </w:t>
      </w:r>
      <w:r w:rsidR="00085C54" w:rsidRPr="00AE40F0">
        <w:rPr>
          <w:rFonts w:eastAsia="Times New Roman" w:cs="Times New Roman"/>
          <w:b/>
          <w:bCs/>
          <w:color w:val="0000CC"/>
          <w:sz w:val="20"/>
          <w:szCs w:val="20"/>
          <w:lang w:eastAsia="pl-PL"/>
        </w:rPr>
        <w:t xml:space="preserve">załącznik nr 8 do </w:t>
      </w:r>
      <w:r w:rsidR="00D04EFD">
        <w:rPr>
          <w:rFonts w:eastAsia="Times New Roman" w:cs="Times New Roman"/>
          <w:b/>
          <w:bCs/>
          <w:color w:val="0000CC"/>
          <w:sz w:val="20"/>
          <w:szCs w:val="20"/>
          <w:lang w:eastAsia="pl-PL"/>
        </w:rPr>
        <w:t>SWZ</w:t>
      </w:r>
    </w:p>
    <w:p w14:paraId="014E2A58" w14:textId="77777777" w:rsidR="00A50864" w:rsidRPr="00AE40F0" w:rsidRDefault="009B7291" w:rsidP="009B7291">
      <w:pPr>
        <w:pStyle w:val="Akapitzlist"/>
        <w:numPr>
          <w:ilvl w:val="1"/>
          <w:numId w:val="43"/>
        </w:numPr>
        <w:spacing w:after="0" w:line="360" w:lineRule="auto"/>
        <w:ind w:left="709"/>
        <w:jc w:val="both"/>
        <w:rPr>
          <w:sz w:val="20"/>
          <w:szCs w:val="20"/>
        </w:rPr>
      </w:pPr>
      <w:r w:rsidRPr="00AE40F0">
        <w:rPr>
          <w:sz w:val="20"/>
          <w:szCs w:val="20"/>
        </w:rPr>
        <w:t xml:space="preserve">zatrudnienie, o którym mowa w  </w:t>
      </w:r>
      <w:r w:rsidR="00085C54" w:rsidRPr="00AE40F0">
        <w:rPr>
          <w:sz w:val="20"/>
          <w:szCs w:val="20"/>
        </w:rPr>
        <w:t>pkt</w:t>
      </w:r>
      <w:r w:rsidRPr="00AE40F0">
        <w:rPr>
          <w:sz w:val="20"/>
          <w:szCs w:val="20"/>
        </w:rPr>
        <w:t xml:space="preserve"> 1 powinno trwać przez cały okres realizacji zamówienia</w:t>
      </w:r>
    </w:p>
    <w:p w14:paraId="2EBB188F" w14:textId="6E241C5D" w:rsidR="00A50864" w:rsidRPr="00AE40F0" w:rsidRDefault="00A50864" w:rsidP="00A50864">
      <w:pPr>
        <w:pStyle w:val="Akapitzlist"/>
        <w:numPr>
          <w:ilvl w:val="1"/>
          <w:numId w:val="43"/>
        </w:numPr>
        <w:spacing w:after="0" w:line="360" w:lineRule="auto"/>
        <w:ind w:left="709"/>
        <w:jc w:val="both"/>
        <w:rPr>
          <w:sz w:val="20"/>
          <w:szCs w:val="20"/>
        </w:rPr>
      </w:pPr>
      <w:r w:rsidRPr="00AE40F0">
        <w:rPr>
          <w:sz w:val="20"/>
          <w:szCs w:val="20"/>
        </w:rPr>
        <w:t>na każde żądanie Zamawiającego, wykonawca lub podwykonawca zobowiązuje się przedstawić dowody zatrudnienia na podstawie stosunku pracy (np. oświadczenie zatrudnionego pracownika, oświadczenie wykonawcy lub podwykonawcy o zatrudnieniu pracownika na podstawie umowy o pracę, poświadczonej za zgodność z oryginałem kopii umowy o pracę zatrudnionego pracownika) osób,</w:t>
      </w:r>
      <w:r w:rsidR="00EB3C01" w:rsidRPr="00AE40F0">
        <w:rPr>
          <w:sz w:val="20"/>
          <w:szCs w:val="20"/>
        </w:rPr>
        <w:t xml:space="preserve"> </w:t>
      </w:r>
      <w:r w:rsidRPr="00AE40F0">
        <w:rPr>
          <w:sz w:val="20"/>
          <w:szCs w:val="20"/>
        </w:rPr>
        <w:t xml:space="preserve">o których mowa w pkt.  1, zgodnie z art. 438 ust. 2 </w:t>
      </w:r>
      <w:proofErr w:type="spellStart"/>
      <w:r w:rsidRPr="00AE40F0">
        <w:rPr>
          <w:sz w:val="20"/>
          <w:szCs w:val="20"/>
        </w:rPr>
        <w:t>uPzp</w:t>
      </w:r>
      <w:proofErr w:type="spellEnd"/>
      <w:r w:rsidRPr="00AE40F0">
        <w:rPr>
          <w:sz w:val="20"/>
          <w:szCs w:val="20"/>
        </w:rPr>
        <w:t>.</w:t>
      </w:r>
    </w:p>
    <w:p w14:paraId="1A0CF6E3" w14:textId="77777777" w:rsidR="0087283F" w:rsidRPr="00AE40F0" w:rsidRDefault="0087283F" w:rsidP="00DA17D6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AE40F0">
        <w:rPr>
          <w:b/>
          <w:bCs/>
          <w:sz w:val="20"/>
          <w:szCs w:val="20"/>
        </w:rPr>
        <w:t>Zatrudn</w:t>
      </w:r>
      <w:r w:rsidR="00395D55" w:rsidRPr="00AE40F0">
        <w:rPr>
          <w:b/>
          <w:bCs/>
          <w:sz w:val="20"/>
          <w:szCs w:val="20"/>
        </w:rPr>
        <w:t xml:space="preserve">ienie na podstawie art. 96 </w:t>
      </w:r>
      <w:proofErr w:type="spellStart"/>
      <w:r w:rsidR="00395D55" w:rsidRPr="00AE40F0">
        <w:rPr>
          <w:b/>
          <w:bCs/>
          <w:sz w:val="20"/>
          <w:szCs w:val="20"/>
        </w:rPr>
        <w:t>uPzp</w:t>
      </w:r>
      <w:proofErr w:type="spellEnd"/>
    </w:p>
    <w:p w14:paraId="66533886" w14:textId="769701F2" w:rsidR="00A50864" w:rsidRPr="00AE40F0" w:rsidRDefault="00A50864" w:rsidP="00A50864">
      <w:pPr>
        <w:autoSpaceDE w:val="0"/>
        <w:autoSpaceDN w:val="0"/>
        <w:adjustRightInd w:val="0"/>
        <w:spacing w:line="360" w:lineRule="auto"/>
        <w:ind w:left="426"/>
        <w:rPr>
          <w:sz w:val="20"/>
          <w:szCs w:val="20"/>
        </w:rPr>
      </w:pPr>
      <w:r w:rsidRPr="00AE40F0">
        <w:rPr>
          <w:rFonts w:ascii="TimesNewRoman" w:eastAsiaTheme="minorHAnsi" w:hAnsi="TimesNewRoman" w:cs="TimesNewRoman"/>
          <w:color w:val="000000"/>
          <w:sz w:val="20"/>
          <w:szCs w:val="20"/>
        </w:rPr>
        <w:t xml:space="preserve">5.1. </w:t>
      </w:r>
      <w:r w:rsidRPr="00AE40F0">
        <w:rPr>
          <w:sz w:val="20"/>
          <w:szCs w:val="20"/>
        </w:rPr>
        <w:t xml:space="preserve">Zamawiający </w:t>
      </w:r>
      <w:r w:rsidR="00376D3A">
        <w:rPr>
          <w:sz w:val="20"/>
          <w:szCs w:val="20"/>
        </w:rPr>
        <w:t xml:space="preserve">nie </w:t>
      </w:r>
      <w:r w:rsidRPr="00AE40F0">
        <w:rPr>
          <w:sz w:val="20"/>
          <w:szCs w:val="20"/>
        </w:rPr>
        <w:t>przewiduje wymaga</w:t>
      </w:r>
      <w:r w:rsidR="00376D3A">
        <w:rPr>
          <w:sz w:val="20"/>
          <w:szCs w:val="20"/>
        </w:rPr>
        <w:t>ń</w:t>
      </w:r>
      <w:r w:rsidRPr="00AE40F0">
        <w:rPr>
          <w:sz w:val="20"/>
          <w:szCs w:val="20"/>
        </w:rPr>
        <w:t xml:space="preserve"> w zakresie zatrudniania osób, o których mowa w art. 96 </w:t>
      </w:r>
      <w:proofErr w:type="spellStart"/>
      <w:r w:rsidRPr="00AE40F0">
        <w:rPr>
          <w:sz w:val="20"/>
          <w:szCs w:val="20"/>
        </w:rPr>
        <w:t>uPzp</w:t>
      </w:r>
      <w:proofErr w:type="spellEnd"/>
      <w:r w:rsidRPr="00AE40F0">
        <w:rPr>
          <w:sz w:val="20"/>
          <w:szCs w:val="20"/>
        </w:rPr>
        <w:t>;</w:t>
      </w:r>
    </w:p>
    <w:p w14:paraId="7E681124" w14:textId="1B5B733F" w:rsidR="00395D55" w:rsidRPr="00AE40F0" w:rsidRDefault="00A50864" w:rsidP="00A50864">
      <w:pPr>
        <w:spacing w:line="360" w:lineRule="auto"/>
        <w:ind w:left="426"/>
        <w:jc w:val="both"/>
        <w:rPr>
          <w:sz w:val="20"/>
          <w:szCs w:val="20"/>
        </w:rPr>
      </w:pPr>
      <w:r w:rsidRPr="00AE40F0">
        <w:rPr>
          <w:sz w:val="20"/>
          <w:szCs w:val="20"/>
        </w:rPr>
        <w:t>5.2. Wymagania</w:t>
      </w:r>
      <w:r w:rsidRPr="00AE40F0">
        <w:rPr>
          <w:rFonts w:ascii="TimesNewRoman" w:eastAsiaTheme="minorHAnsi" w:hAnsi="TimesNewRoman" w:cs="TimesNewRoman"/>
          <w:color w:val="000000"/>
          <w:sz w:val="20"/>
          <w:szCs w:val="20"/>
        </w:rPr>
        <w:t xml:space="preserve"> </w:t>
      </w:r>
      <w:r w:rsidRPr="00AE40F0">
        <w:rPr>
          <w:rFonts w:ascii="TimesNewRoman,Bold" w:eastAsiaTheme="minorHAnsi" w:hAnsi="TimesNewRoman,Bold" w:cs="TimesNewRoman,Bold"/>
          <w:b/>
          <w:bCs/>
          <w:color w:val="000000"/>
          <w:sz w:val="20"/>
          <w:szCs w:val="20"/>
        </w:rPr>
        <w:t xml:space="preserve">zostały </w:t>
      </w:r>
      <w:r w:rsidRPr="00AE40F0">
        <w:rPr>
          <w:rFonts w:ascii="TimesNewRoman" w:eastAsiaTheme="minorHAnsi" w:hAnsi="TimesNewRoman" w:cs="TimesNewRoman"/>
          <w:color w:val="000000"/>
          <w:sz w:val="20"/>
          <w:szCs w:val="20"/>
        </w:rPr>
        <w:t xml:space="preserve">określone w </w:t>
      </w:r>
      <w:r w:rsidRPr="00983910">
        <w:rPr>
          <w:b/>
          <w:bCs/>
          <w:color w:val="0000CC"/>
          <w:sz w:val="20"/>
          <w:szCs w:val="20"/>
        </w:rPr>
        <w:t>załącznik</w:t>
      </w:r>
      <w:r w:rsidR="007E57E1" w:rsidRPr="00983910">
        <w:rPr>
          <w:b/>
          <w:bCs/>
          <w:color w:val="0000CC"/>
          <w:sz w:val="20"/>
          <w:szCs w:val="20"/>
        </w:rPr>
        <w:t>ach</w:t>
      </w:r>
      <w:r w:rsidRPr="00983910">
        <w:rPr>
          <w:b/>
          <w:bCs/>
          <w:color w:val="0000CC"/>
          <w:sz w:val="20"/>
          <w:szCs w:val="20"/>
        </w:rPr>
        <w:t xml:space="preserve"> nr 6</w:t>
      </w:r>
      <w:r w:rsidR="007E57E1" w:rsidRPr="00983910">
        <w:rPr>
          <w:b/>
          <w:bCs/>
          <w:color w:val="0000CC"/>
          <w:sz w:val="20"/>
          <w:szCs w:val="20"/>
        </w:rPr>
        <w:t>.1 – 6.</w:t>
      </w:r>
      <w:r w:rsidR="00D04EFD" w:rsidRPr="00983910">
        <w:rPr>
          <w:b/>
          <w:bCs/>
          <w:color w:val="0000CC"/>
          <w:sz w:val="20"/>
          <w:szCs w:val="20"/>
        </w:rPr>
        <w:t>10</w:t>
      </w:r>
      <w:r w:rsidRPr="00983910">
        <w:rPr>
          <w:b/>
          <w:bCs/>
          <w:color w:val="0000CC"/>
          <w:sz w:val="20"/>
          <w:szCs w:val="20"/>
        </w:rPr>
        <w:t xml:space="preserve"> do SWZ</w:t>
      </w:r>
      <w:r w:rsidRPr="00AE40F0">
        <w:rPr>
          <w:rFonts w:ascii="TimesNewRoman,Bold" w:eastAsiaTheme="minorHAnsi" w:hAnsi="TimesNewRoman,Bold" w:cs="TimesNewRoman,Bold"/>
          <w:b/>
          <w:bCs/>
          <w:color w:val="0033CD"/>
          <w:sz w:val="20"/>
          <w:szCs w:val="20"/>
        </w:rPr>
        <w:t xml:space="preserve"> </w:t>
      </w:r>
      <w:r w:rsidRPr="00AE40F0">
        <w:rPr>
          <w:rFonts w:ascii="TimesNewRoman" w:eastAsiaTheme="minorHAnsi" w:hAnsi="TimesNewRoman" w:cs="TimesNewRoman"/>
          <w:color w:val="000000"/>
          <w:sz w:val="20"/>
          <w:szCs w:val="20"/>
        </w:rPr>
        <w:t>pn. Projektowane postanowienia umowy odpowiednio dla każdej części zamówienia</w:t>
      </w:r>
      <w:r w:rsidR="00EB3C01" w:rsidRPr="00AE40F0">
        <w:rPr>
          <w:rFonts w:ascii="TimesNewRoman" w:eastAsiaTheme="minorHAnsi" w:hAnsi="TimesNewRoman" w:cs="TimesNewRoman"/>
          <w:color w:val="000000"/>
          <w:sz w:val="20"/>
          <w:szCs w:val="20"/>
        </w:rPr>
        <w:t>.</w:t>
      </w:r>
    </w:p>
    <w:p w14:paraId="7966987F" w14:textId="77777777" w:rsidR="000A2F5B" w:rsidRPr="00AE40F0" w:rsidRDefault="000A2F5B" w:rsidP="00DA17D6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AE40F0">
        <w:rPr>
          <w:b/>
          <w:bCs/>
          <w:sz w:val="20"/>
          <w:szCs w:val="20"/>
        </w:rPr>
        <w:t>Podwykonawstwo</w:t>
      </w:r>
    </w:p>
    <w:p w14:paraId="6FF53B3E" w14:textId="77777777" w:rsidR="009722AB" w:rsidRPr="00EF778E" w:rsidRDefault="000A2F5B" w:rsidP="004D7483">
      <w:pPr>
        <w:pStyle w:val="western"/>
        <w:numPr>
          <w:ilvl w:val="1"/>
          <w:numId w:val="24"/>
        </w:numPr>
        <w:spacing w:before="0" w:beforeAutospacing="0" w:after="0" w:line="360" w:lineRule="auto"/>
        <w:jc w:val="both"/>
      </w:pPr>
      <w:r w:rsidRPr="00AE40F0">
        <w:t xml:space="preserve">Zamawiający </w:t>
      </w:r>
      <w:r w:rsidRPr="00AE40F0">
        <w:rPr>
          <w:b/>
          <w:bCs/>
        </w:rPr>
        <w:t>n</w:t>
      </w:r>
      <w:r w:rsidR="00980E6A" w:rsidRPr="00AE40F0">
        <w:rPr>
          <w:b/>
          <w:bCs/>
        </w:rPr>
        <w:t>ie zastrzega obowiązku</w:t>
      </w:r>
      <w:r w:rsidRPr="00EF778E">
        <w:t xml:space="preserve"> osobistego wykonania </w:t>
      </w:r>
      <w:r w:rsidR="00980E6A" w:rsidRPr="00EF778E">
        <w:t xml:space="preserve">przez wykonawcę kluczowych części zamówienia, o których mowa w </w:t>
      </w:r>
      <w:r w:rsidR="00980E6A" w:rsidRPr="00EF778E">
        <w:rPr>
          <w:iCs/>
        </w:rPr>
        <w:t xml:space="preserve">art. 60 i art. 121 </w:t>
      </w:r>
      <w:proofErr w:type="spellStart"/>
      <w:r w:rsidR="00980E6A" w:rsidRPr="00EF778E">
        <w:rPr>
          <w:iCs/>
        </w:rPr>
        <w:t>uPzp</w:t>
      </w:r>
      <w:proofErr w:type="spellEnd"/>
      <w:r w:rsidR="009722AB" w:rsidRPr="00EF778E">
        <w:t>.</w:t>
      </w:r>
    </w:p>
    <w:p w14:paraId="4BF84900" w14:textId="6FCB5344" w:rsidR="00FE1164" w:rsidRPr="00FE1164" w:rsidRDefault="000A2F5B" w:rsidP="00FE1164">
      <w:pPr>
        <w:pStyle w:val="western"/>
        <w:numPr>
          <w:ilvl w:val="1"/>
          <w:numId w:val="24"/>
        </w:numPr>
        <w:spacing w:before="0" w:beforeAutospacing="0" w:after="0" w:line="360" w:lineRule="auto"/>
        <w:jc w:val="both"/>
      </w:pPr>
      <w:r w:rsidRPr="00EF778E">
        <w:t>W przypadku powierzenia realizacji zamówienia podwykonawcy</w:t>
      </w:r>
      <w:r w:rsidR="009357A9" w:rsidRPr="00EF778E">
        <w:t>/om</w:t>
      </w:r>
      <w:r w:rsidRPr="00EF778E">
        <w:t xml:space="preserve">, Zamawiający wymaga wskazania przez wykonawcę w ofercie części zamówienia, </w:t>
      </w:r>
      <w:r w:rsidR="00790122" w:rsidRPr="00790122">
        <w:t>której(</w:t>
      </w:r>
      <w:proofErr w:type="spellStart"/>
      <w:r w:rsidR="00790122" w:rsidRPr="00790122">
        <w:t>ych</w:t>
      </w:r>
      <w:proofErr w:type="spellEnd"/>
      <w:r w:rsidR="00790122" w:rsidRPr="00790122">
        <w:t>)</w:t>
      </w:r>
      <w:r w:rsidRPr="00790122">
        <w:t xml:space="preserve"> </w:t>
      </w:r>
      <w:r w:rsidRPr="00EF778E">
        <w:t>wykonanie zamierza powierzyć podwykonawcy</w:t>
      </w:r>
      <w:r w:rsidR="009357A9" w:rsidRPr="00EF778E">
        <w:t>/om</w:t>
      </w:r>
      <w:r w:rsidRPr="00EF778E">
        <w:t xml:space="preserve"> i podania przez wykonawcę nazwy (firmy) podwykonawcy</w:t>
      </w:r>
      <w:r w:rsidR="009357A9" w:rsidRPr="00EF778E">
        <w:t>/ów</w:t>
      </w:r>
      <w:r w:rsidR="00930430" w:rsidRPr="00EF778E">
        <w:t xml:space="preserve"> i danych kontaktowych</w:t>
      </w:r>
      <w:r w:rsidRPr="00EF778E">
        <w:rPr>
          <w:color w:val="FF0000"/>
        </w:rPr>
        <w:t>,</w:t>
      </w:r>
      <w:r w:rsidRPr="00EF778E">
        <w:t xml:space="preserve"> o ile są już znane na etapie składania ofert</w:t>
      </w:r>
      <w:r w:rsidR="00166474" w:rsidRPr="00EF778E">
        <w:t xml:space="preserve"> (należy wskazać również w części II sekcja D Jednolitego Europejskiego Dokumentu Zamówienia zwanego dalej „JEDZ” stanowiącego </w:t>
      </w:r>
      <w:r w:rsidR="00501E77" w:rsidRPr="00EF778E">
        <w:br/>
      </w:r>
      <w:r w:rsidR="00983910">
        <w:rPr>
          <w:b/>
          <w:bCs/>
          <w:color w:val="0000CC"/>
        </w:rPr>
        <w:t>(</w:t>
      </w:r>
      <w:r w:rsidR="00166474" w:rsidRPr="00983910">
        <w:rPr>
          <w:b/>
          <w:bCs/>
          <w:color w:val="0000CC"/>
        </w:rPr>
        <w:t>załącznik nr 3 do SWZ)</w:t>
      </w:r>
      <w:r w:rsidRPr="00983910">
        <w:rPr>
          <w:b/>
          <w:bCs/>
          <w:color w:val="0000CC"/>
        </w:rPr>
        <w:t>.</w:t>
      </w:r>
      <w:r w:rsidRPr="00EF778E">
        <w:t xml:space="preserve"> W przypadku braku takiego oświadczenia, Zamawiający uzna, iż wykonawca będzie realizował zamówienia bez udziału podwykonawcy.</w:t>
      </w:r>
    </w:p>
    <w:p w14:paraId="41AA5BBA" w14:textId="6C2469B6" w:rsidR="00BC0FDB" w:rsidRPr="00EF778E" w:rsidRDefault="00BC0FDB" w:rsidP="00EB3C01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II</w:t>
      </w:r>
      <w:r w:rsidR="00211F57" w:rsidRPr="00EF778E">
        <w:rPr>
          <w:b/>
          <w:sz w:val="20"/>
          <w:szCs w:val="20"/>
        </w:rPr>
        <w:t>I</w:t>
      </w:r>
    </w:p>
    <w:p w14:paraId="3F8DCB7B" w14:textId="77777777" w:rsidR="00BC0FDB" w:rsidRPr="00EF778E" w:rsidRDefault="00BC0FDB" w:rsidP="0037596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środkach komunikacji elektronicznej oraz informacje o wymaganiach technicznych </w:t>
      </w:r>
      <w:r w:rsidRPr="00EF778E">
        <w:rPr>
          <w:b/>
          <w:sz w:val="20"/>
          <w:szCs w:val="20"/>
        </w:rPr>
        <w:br/>
        <w:t>i organizacyjnych sporządzenia, wysyłania i odbierania korespondencji elektronicznej</w:t>
      </w:r>
    </w:p>
    <w:p w14:paraId="25BA61D6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Postępowanie prowadzone jest  w języku polskim w formie elektronicznej za pośrednictwem Platformy </w:t>
      </w:r>
      <w:r w:rsidRPr="00EF778E">
        <w:rPr>
          <w:sz w:val="20"/>
          <w:szCs w:val="20"/>
        </w:rPr>
        <w:br/>
        <w:t>pod adresem:</w:t>
      </w:r>
      <w:r w:rsidRPr="00EF778E">
        <w:rPr>
          <w:sz w:val="20"/>
          <w:szCs w:val="20"/>
          <w:lang w:eastAsia="ar-SA"/>
        </w:rPr>
        <w:t xml:space="preserve"> </w:t>
      </w:r>
      <w:hyperlink r:id="rId10" w:history="1">
        <w:r w:rsidRPr="00EF778E">
          <w:rPr>
            <w:rStyle w:val="Hipercze"/>
            <w:sz w:val="20"/>
            <w:szCs w:val="20"/>
            <w:lang w:eastAsia="ar-SA"/>
          </w:rPr>
          <w:t>https://platformazakupowa.pl/pn/kwp_szczecin/proceedings</w:t>
        </w:r>
      </w:hyperlink>
      <w:r w:rsidRPr="00EF778E">
        <w:rPr>
          <w:sz w:val="20"/>
          <w:szCs w:val="20"/>
          <w:lang w:eastAsia="ar-SA"/>
        </w:rPr>
        <w:t>.</w:t>
      </w:r>
    </w:p>
    <w:p w14:paraId="7A4805F6" w14:textId="5D688BD3" w:rsidR="00113275" w:rsidRPr="004249B4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  <w:lang w:eastAsia="ar-SA"/>
        </w:rPr>
      </w:pPr>
      <w:r w:rsidRPr="004249B4">
        <w:rPr>
          <w:sz w:val="20"/>
          <w:szCs w:val="20"/>
          <w:lang w:eastAsia="ar-SA"/>
        </w:rPr>
        <w:lastRenderedPageBreak/>
        <w:t xml:space="preserve">Podstawowe informacje (nazwa postępowania nr sprawy) oraz link do niniejszego postępowania zamieszczone są na stronie internetowej Zamawiającego pod adresem </w:t>
      </w:r>
      <w:hyperlink r:id="rId11" w:history="1">
        <w:r w:rsidR="00CD22CF" w:rsidRPr="002364B4">
          <w:rPr>
            <w:rStyle w:val="Hipercze"/>
            <w:sz w:val="20"/>
            <w:szCs w:val="20"/>
            <w:lang w:eastAsia="ar-SA"/>
          </w:rPr>
          <w:t>http://bip.szczecin.kwp.policja.gov.pl/KWS/zamowienia-publiczne/ogloszenia-powyzej-130/36150,Tabela-ogloszen.html</w:t>
        </w:r>
      </w:hyperlink>
      <w:r w:rsidR="00CD22CF">
        <w:rPr>
          <w:rStyle w:val="Hipercze"/>
          <w:sz w:val="20"/>
          <w:szCs w:val="20"/>
          <w:lang w:eastAsia="ar-SA"/>
        </w:rPr>
        <w:t xml:space="preserve"> </w:t>
      </w:r>
      <w:r w:rsidR="00CD22CF">
        <w:rPr>
          <w:rStyle w:val="Hipercze"/>
          <w:sz w:val="20"/>
          <w:szCs w:val="20"/>
          <w:u w:val="none"/>
          <w:lang w:eastAsia="ar-SA"/>
        </w:rPr>
        <w:t xml:space="preserve"> </w:t>
      </w:r>
      <w:r w:rsidRPr="004249B4">
        <w:rPr>
          <w:sz w:val="20"/>
          <w:szCs w:val="20"/>
          <w:lang w:eastAsia="ar-SA"/>
        </w:rPr>
        <w:t xml:space="preserve">natomiast dokumenty związane z publikacją i przebiegiem niniejszego postępowania (ogłoszenie i jego zmiany, sprostowania itp., SWZ wraz z wyjaśnieniami i zmianami, zawiadomienia, informacje, dokumenty na wezwanie) zamieszczane będą na Platformie pod adresem </w:t>
      </w:r>
      <w:hyperlink r:id="rId12" w:history="1">
        <w:r w:rsidR="00CD22CF" w:rsidRPr="002364B4">
          <w:rPr>
            <w:rStyle w:val="Hipercze"/>
            <w:sz w:val="20"/>
            <w:szCs w:val="20"/>
            <w:lang w:eastAsia="ar-SA"/>
          </w:rPr>
          <w:t>https://platformazakupowa.pl/pn/kwp_szczecin/proceedings</w:t>
        </w:r>
      </w:hyperlink>
      <w:r w:rsidRPr="004249B4">
        <w:rPr>
          <w:sz w:val="20"/>
          <w:szCs w:val="20"/>
          <w:lang w:eastAsia="ar-SA"/>
        </w:rPr>
        <w:t xml:space="preserve">  i pod nazwą postępowania dostępną w tytule SWZ.</w:t>
      </w:r>
    </w:p>
    <w:p w14:paraId="3819A98D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Komunikacja między Zamawiającym, a wykonawcami, w tym składanie ofert, wymiana informacji </w:t>
      </w:r>
      <w:r w:rsidRPr="00EF778E">
        <w:rPr>
          <w:sz w:val="20"/>
          <w:szCs w:val="20"/>
        </w:rPr>
        <w:br/>
        <w:t xml:space="preserve">oraz przekazywanie dokumentów lub oświadczeń odbywa się przy użyciu elektronicznej Platformy, </w:t>
      </w:r>
      <w:r w:rsidRPr="00EF778E">
        <w:rPr>
          <w:sz w:val="20"/>
          <w:szCs w:val="20"/>
        </w:rPr>
        <w:br/>
        <w:t xml:space="preserve">z zastrzeżeniem art. 61 ust. 2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4B8A5160" w14:textId="77777777" w:rsidR="00113275" w:rsidRPr="00EF778E" w:rsidRDefault="00113275" w:rsidP="00113275">
      <w:pPr>
        <w:pStyle w:val="NormalnyWeb"/>
        <w:numPr>
          <w:ilvl w:val="0"/>
          <w:numId w:val="2"/>
        </w:numPr>
        <w:spacing w:before="0" w:beforeAutospacing="0" w:after="0" w:line="360" w:lineRule="auto"/>
        <w:jc w:val="both"/>
      </w:pPr>
      <w:r w:rsidRPr="00EF778E">
        <w:rPr>
          <w:rStyle w:val="h1"/>
          <w:rFonts w:cs="Tahoma"/>
          <w:iCs/>
          <w:sz w:val="20"/>
          <w:szCs w:val="20"/>
        </w:rPr>
        <w:t xml:space="preserve">W sytuacjach awaryjnych, np. w przypadku awarii  Platformy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t xml:space="preserve">Zamawiający dopuszcza komunikację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br/>
        <w:t>z wykonawcami za pomocą poczty elektronicznej na adres:</w:t>
      </w:r>
      <w:r w:rsidRPr="00EF778E">
        <w:rPr>
          <w:rFonts w:cs="Tahoma"/>
          <w:iCs/>
          <w:sz w:val="20"/>
          <w:szCs w:val="20"/>
        </w:rPr>
        <w:t xml:space="preserve"> </w:t>
      </w:r>
      <w:hyperlink r:id="rId13" w:history="1">
        <w:r w:rsidRPr="00EF778E">
          <w:rPr>
            <w:rStyle w:val="Hipercze"/>
            <w:color w:val="auto"/>
            <w:sz w:val="20"/>
            <w:szCs w:val="20"/>
          </w:rPr>
          <w:t>zzp@sc.policja.gov.pl</w:t>
        </w:r>
      </w:hyperlink>
      <w:r w:rsidRPr="00EF778E">
        <w:rPr>
          <w:rStyle w:val="h1"/>
          <w:rFonts w:cs="Tahoma"/>
          <w:iCs/>
          <w:sz w:val="20"/>
          <w:szCs w:val="20"/>
        </w:rPr>
        <w:t xml:space="preserve">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t>z wyłączeniem składania ofert.</w:t>
      </w:r>
    </w:p>
    <w:p w14:paraId="1460B0D6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Korzystanie z Platformy przez </w:t>
      </w:r>
      <w:r>
        <w:rPr>
          <w:sz w:val="20"/>
          <w:szCs w:val="20"/>
        </w:rPr>
        <w:t>w</w:t>
      </w:r>
      <w:r w:rsidRPr="00EF778E">
        <w:rPr>
          <w:sz w:val="20"/>
          <w:szCs w:val="20"/>
        </w:rPr>
        <w:t>ykonawcę jest bezpłatne.</w:t>
      </w:r>
    </w:p>
    <w:p w14:paraId="5C6CB6DD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Regulamin korzystania z Platformy oraz instrukcje znajdują się na stronie internetowej Platformy </w:t>
      </w:r>
      <w:r w:rsidRPr="00EF778E">
        <w:rPr>
          <w:sz w:val="20"/>
          <w:szCs w:val="20"/>
        </w:rPr>
        <w:br/>
        <w:t xml:space="preserve">pod adresem: </w:t>
      </w:r>
      <w:hyperlink r:id="rId14" w:history="1">
        <w:r w:rsidRPr="00EF778E">
          <w:rPr>
            <w:rStyle w:val="Hipercze"/>
            <w:sz w:val="20"/>
            <w:szCs w:val="20"/>
          </w:rPr>
          <w:t>https://platformazakupowa.pl/</w:t>
        </w:r>
      </w:hyperlink>
      <w:r w:rsidRPr="00EF778E">
        <w:t>.</w:t>
      </w:r>
    </w:p>
    <w:p w14:paraId="51B0342B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Wykonawca, jako podmiot profesjonalny ma obowiązek </w:t>
      </w:r>
      <w:r>
        <w:rPr>
          <w:rFonts w:eastAsia="Calibri"/>
          <w:sz w:val="20"/>
          <w:szCs w:val="20"/>
        </w:rPr>
        <w:t xml:space="preserve">bieżącego </w:t>
      </w:r>
      <w:r w:rsidRPr="00EF778E">
        <w:rPr>
          <w:rFonts w:eastAsia="Calibri"/>
          <w:sz w:val="20"/>
          <w:szCs w:val="20"/>
        </w:rPr>
        <w:t>sprawdzania komunikatów i wiadomości przesłanych przez Zamawiającego bezpośrednio na Platformie, gdyż system powiadomień może ulec awarii lub powiadomienie może trafić do folderu SPAM.</w:t>
      </w:r>
    </w:p>
    <w:p w14:paraId="6FCE476F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Wykonawcy przysługuje prawo korzystania ze wsparcia technicznego związanego </w:t>
      </w:r>
      <w:r w:rsidRPr="00EF778E">
        <w:rPr>
          <w:sz w:val="20"/>
          <w:szCs w:val="20"/>
        </w:rPr>
        <w:br/>
        <w:t>z działaniem Platformy poprzez kontakt telefonicznych i e-mailowy z Centrum Wsparcia Klienta.</w:t>
      </w:r>
    </w:p>
    <w:p w14:paraId="57976A27" w14:textId="77777777" w:rsidR="00113275" w:rsidRPr="0026382D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B6733B">
        <w:rPr>
          <w:rFonts w:eastAsia="Calibri"/>
          <w:sz w:val="20"/>
          <w:szCs w:val="20"/>
        </w:rPr>
        <w:t xml:space="preserve">Minimalne wymagania sprzętowo-aplikacyjne umożliwiające pracę na </w:t>
      </w:r>
      <w:r w:rsidRPr="00B6733B">
        <w:rPr>
          <w:sz w:val="20"/>
          <w:szCs w:val="20"/>
        </w:rPr>
        <w:t>Platformie</w:t>
      </w:r>
      <w:r w:rsidRPr="00B6733B">
        <w:rPr>
          <w:rFonts w:eastAsia="Calibri"/>
          <w:sz w:val="20"/>
          <w:szCs w:val="20"/>
        </w:rPr>
        <w:t xml:space="preserve"> zgodnie </w:t>
      </w:r>
      <w:r w:rsidRPr="00B6733B">
        <w:rPr>
          <w:rFonts w:eastAsia="Calibri"/>
          <w:sz w:val="20"/>
          <w:szCs w:val="20"/>
        </w:rPr>
        <w:br/>
        <w:t xml:space="preserve">z rozporządzeniem </w:t>
      </w:r>
      <w:r w:rsidRPr="00B6733B">
        <w:rPr>
          <w:rFonts w:eastAsia="Roboto"/>
          <w:sz w:val="20"/>
          <w:szCs w:val="20"/>
          <w:shd w:val="clear" w:color="auto" w:fill="FFFFFF"/>
        </w:rPr>
        <w:t xml:space="preserve">Prezesa Rady Ministrów z dnia 31 grudnia 2020 r. w sprawie sposobu sporządzania </w:t>
      </w:r>
      <w:r w:rsidRPr="00B6733B">
        <w:rPr>
          <w:rFonts w:eastAsia="Roboto"/>
          <w:sz w:val="20"/>
          <w:szCs w:val="20"/>
          <w:shd w:val="clear" w:color="auto" w:fill="FFFFFF"/>
        </w:rPr>
        <w:br/>
        <w:t xml:space="preserve">i przekazywania informacji oraz wymagań technicznych dla dokumentów elektronicznych oraz środków komunikacji elektronicznej w postępowaniu o udzielenie zamówienia publicznego lub konkursie </w:t>
      </w:r>
      <w:r w:rsidRPr="00B6733B">
        <w:rPr>
          <w:rFonts w:eastAsia="Roboto"/>
          <w:sz w:val="20"/>
          <w:szCs w:val="20"/>
          <w:shd w:val="clear" w:color="auto" w:fill="FFFFFF"/>
        </w:rPr>
        <w:br/>
        <w:t>(Dz. U. z 2020 r. poz.</w:t>
      </w:r>
      <w:r w:rsidRPr="00B6733B">
        <w:rPr>
          <w:rFonts w:eastAsia="Roboto"/>
          <w:sz w:val="20"/>
          <w:szCs w:val="20"/>
          <w:shd w:val="clear" w:color="auto" w:fill="F8F9FA"/>
        </w:rPr>
        <w:t xml:space="preserve"> 2452</w:t>
      </w:r>
      <w:r w:rsidRPr="0026382D">
        <w:rPr>
          <w:rFonts w:eastAsia="Roboto"/>
          <w:color w:val="202124"/>
          <w:sz w:val="20"/>
          <w:szCs w:val="20"/>
          <w:shd w:val="clear" w:color="auto" w:fill="F8F9FA"/>
        </w:rPr>
        <w:t>)</w:t>
      </w:r>
      <w:r w:rsidRPr="0026382D">
        <w:rPr>
          <w:rFonts w:eastAsia="Calibri"/>
          <w:sz w:val="20"/>
          <w:szCs w:val="20"/>
        </w:rPr>
        <w:t xml:space="preserve"> tj.:</w:t>
      </w:r>
    </w:p>
    <w:p w14:paraId="66D04BAF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łącze internetowe o gwarantowanej przepustowości nie mniejszej niż 256 </w:t>
      </w:r>
      <w:proofErr w:type="spellStart"/>
      <w:r w:rsidRPr="00EF778E">
        <w:rPr>
          <w:rFonts w:ascii="Times New Roman" w:eastAsia="Calibri" w:hAnsi="Times New Roman" w:cs="Times New Roman"/>
          <w:sz w:val="20"/>
          <w:szCs w:val="20"/>
        </w:rPr>
        <w:t>kbit</w:t>
      </w:r>
      <w:proofErr w:type="spellEnd"/>
      <w:r w:rsidRPr="00EF778E">
        <w:rPr>
          <w:rFonts w:ascii="Times New Roman" w:eastAsia="Calibri" w:hAnsi="Times New Roman" w:cs="Times New Roman"/>
          <w:sz w:val="20"/>
          <w:szCs w:val="20"/>
        </w:rPr>
        <w:t>/s;</w:t>
      </w:r>
    </w:p>
    <w:p w14:paraId="5FF45988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wersje;</w:t>
      </w:r>
    </w:p>
    <w:p w14:paraId="3C1B91E5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zainstalowana dowolna przeglądarka internetowa 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w najnowszej dostępnej wersji, z </w:t>
      </w: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włączoną obsługą języka JavaScript, 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akceptująca pliki typu „</w:t>
      </w:r>
      <w:proofErr w:type="spellStart"/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cookies</w:t>
      </w:r>
      <w:proofErr w:type="spellEnd"/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”</w:t>
      </w:r>
      <w:r w:rsidRPr="00EF778E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08B8CFB8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zainstalowany program Adobe </w:t>
      </w:r>
      <w:proofErr w:type="spellStart"/>
      <w:r w:rsidRPr="00EF778E">
        <w:rPr>
          <w:rFonts w:ascii="Times New Roman" w:eastAsia="Calibri" w:hAnsi="Times New Roman" w:cs="Times New Roman"/>
          <w:sz w:val="20"/>
          <w:szCs w:val="20"/>
        </w:rPr>
        <w:t>Acrobat</w:t>
      </w:r>
      <w:proofErr w:type="spellEnd"/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 Reader lub inny obsługujący format plików .pdf;</w:t>
      </w:r>
    </w:p>
    <w:p w14:paraId="35056AEF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Platforma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jest zoptymalizowana dla minimalnej rozdzielczości ekranu 1024x768 pikseli;</w:t>
      </w:r>
    </w:p>
    <w:p w14:paraId="2BE4294B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sz w:val="20"/>
          <w:szCs w:val="20"/>
          <w:shd w:val="clear" w:color="auto" w:fill="FFFFFF"/>
        </w:rPr>
        <w:t xml:space="preserve">Zamawiający zaleca założenie konta na Platformie. </w:t>
      </w:r>
      <w:r w:rsidRPr="00EF778E">
        <w:rPr>
          <w:sz w:val="20"/>
          <w:szCs w:val="20"/>
        </w:rPr>
        <w:t xml:space="preserve">W celu założenia konta konieczne </w:t>
      </w:r>
      <w:r w:rsidRPr="00EF778E">
        <w:rPr>
          <w:sz w:val="20"/>
          <w:szCs w:val="20"/>
        </w:rPr>
        <w:br/>
        <w:t>jest posiadanie przez wykonawcę aktywnego konta poczty elektronicznej (e-mail).</w:t>
      </w:r>
    </w:p>
    <w:p w14:paraId="6B10ED3F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sz w:val="20"/>
          <w:szCs w:val="20"/>
          <w:shd w:val="clear" w:color="auto" w:fill="FFFFFF"/>
        </w:rPr>
        <w:t>Platforma umożliwia również złożenie oferty bez zakładania konta.</w:t>
      </w:r>
    </w:p>
    <w:p w14:paraId="036A8346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EF778E">
        <w:rPr>
          <w:sz w:val="20"/>
          <w:szCs w:val="20"/>
        </w:rPr>
        <w:t xml:space="preserve">Wymagania techniczne i organizacyjne sporządzania, wysyłania i odbierania korespondencji elektronicznej, zostały opisane w </w:t>
      </w:r>
      <w:r w:rsidRPr="00EF778E">
        <w:rPr>
          <w:bCs/>
          <w:sz w:val="20"/>
          <w:szCs w:val="20"/>
        </w:rPr>
        <w:t xml:space="preserve">Regulaminie Internetowej Platformy zakupowej platformazakupowa.pl Open </w:t>
      </w:r>
      <w:proofErr w:type="spellStart"/>
      <w:r w:rsidRPr="00EF778E">
        <w:rPr>
          <w:bCs/>
          <w:sz w:val="20"/>
          <w:szCs w:val="20"/>
        </w:rPr>
        <w:t>Nexus</w:t>
      </w:r>
      <w:proofErr w:type="spellEnd"/>
      <w:r w:rsidRPr="00EF778E">
        <w:rPr>
          <w:bCs/>
          <w:sz w:val="20"/>
          <w:szCs w:val="20"/>
        </w:rPr>
        <w:t xml:space="preserve"> </w:t>
      </w:r>
      <w:r w:rsidRPr="00EF778E">
        <w:rPr>
          <w:bCs/>
          <w:sz w:val="20"/>
          <w:szCs w:val="20"/>
        </w:rPr>
        <w:br/>
        <w:t xml:space="preserve">Sp. z o.o. pod adresem: </w:t>
      </w:r>
      <w:hyperlink r:id="rId15" w:history="1">
        <w:r w:rsidRPr="00EF778E">
          <w:rPr>
            <w:rStyle w:val="Hipercze"/>
            <w:bCs/>
            <w:color w:val="auto"/>
            <w:sz w:val="20"/>
            <w:szCs w:val="20"/>
          </w:rPr>
          <w:t>https://platformazakupowa.pl/strona/1-regulamin</w:t>
        </w:r>
      </w:hyperlink>
      <w:r w:rsidRPr="00EF778E">
        <w:rPr>
          <w:rStyle w:val="Hipercze"/>
          <w:bCs/>
          <w:color w:val="auto"/>
          <w:sz w:val="20"/>
          <w:szCs w:val="20"/>
        </w:rPr>
        <w:t>.</w:t>
      </w:r>
    </w:p>
    <w:p w14:paraId="283AD1CC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EF778E">
        <w:rPr>
          <w:bCs/>
          <w:sz w:val="20"/>
          <w:szCs w:val="20"/>
        </w:rPr>
        <w:t>I</w:t>
      </w:r>
      <w:r w:rsidRPr="00EF778E">
        <w:rPr>
          <w:sz w:val="20"/>
          <w:szCs w:val="20"/>
        </w:rPr>
        <w:t xml:space="preserve">nstrukcje korzystania z Platformy dotyczące w szczególności składania wniosków </w:t>
      </w:r>
      <w:r w:rsidRPr="00EF778E">
        <w:rPr>
          <w:sz w:val="20"/>
          <w:szCs w:val="20"/>
        </w:rPr>
        <w:br/>
        <w:t xml:space="preserve">o wyjaśnienie treści SWZ, składania ofert, wysyłania i odbierania dokumentów oraz innych czynności </w:t>
      </w:r>
      <w:r w:rsidRPr="00EF778E">
        <w:rPr>
          <w:sz w:val="20"/>
          <w:szCs w:val="20"/>
        </w:rPr>
        <w:lastRenderedPageBreak/>
        <w:t xml:space="preserve">podejmowanych w niniejszym postępowaniu przy użyciu Platformy znajdują się w zakładce „Instrukcje </w:t>
      </w:r>
      <w:r w:rsidRPr="00EF778E">
        <w:rPr>
          <w:sz w:val="20"/>
          <w:szCs w:val="20"/>
        </w:rPr>
        <w:br/>
        <w:t xml:space="preserve">dla Wykonawców” na stronie internetowej pod adresem: </w:t>
      </w:r>
      <w:hyperlink r:id="rId16" w:history="1">
        <w:r w:rsidRPr="00EF778E">
          <w:rPr>
            <w:rStyle w:val="Hipercze"/>
            <w:color w:val="auto"/>
            <w:sz w:val="20"/>
            <w:szCs w:val="20"/>
          </w:rPr>
          <w:t>https://platformazakupowa.pl/strona/45-instrukcje</w:t>
        </w:r>
      </w:hyperlink>
      <w:r w:rsidRPr="00EF778E">
        <w:rPr>
          <w:rStyle w:val="Hipercze"/>
          <w:color w:val="auto"/>
          <w:sz w:val="20"/>
          <w:szCs w:val="20"/>
        </w:rPr>
        <w:t>.</w:t>
      </w:r>
    </w:p>
    <w:p w14:paraId="738F4FE1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bCs/>
          <w:sz w:val="20"/>
          <w:szCs w:val="20"/>
        </w:rPr>
        <w:t xml:space="preserve">Limit objętości plików lub spakowanych folderów w zakresie całej oferty to 10 plików lub spakowanych folderów przy maksymalnej wielkości 150 MB. W przypadku większych plików zaleca się skorzystać </w:t>
      </w:r>
      <w:r w:rsidRPr="00EF778E">
        <w:rPr>
          <w:bCs/>
          <w:sz w:val="20"/>
          <w:szCs w:val="20"/>
        </w:rPr>
        <w:br/>
        <w:t>z instrukcji pakowania plików, dzieląc je na mniejsze paczki po np. 150 MB każda.</w:t>
      </w:r>
    </w:p>
    <w:p w14:paraId="5BF86399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bCs/>
          <w:sz w:val="20"/>
          <w:szCs w:val="20"/>
        </w:rPr>
        <w:t xml:space="preserve">Limit objętości plików lub spakowanego katalogu (załączników) w zakresie komunikacji </w:t>
      </w:r>
      <w:r w:rsidRPr="00EF778E">
        <w:rPr>
          <w:bCs/>
          <w:sz w:val="20"/>
          <w:szCs w:val="20"/>
        </w:rPr>
        <w:br/>
        <w:t>z Zamawiającym (nie dotyczy oferty) to 10 plików lub spakowanych folderów przy maksymalnej sumarycznej wielkości 500 MB.</w:t>
      </w:r>
    </w:p>
    <w:p w14:paraId="6311BDF8" w14:textId="77777777" w:rsidR="00113275" w:rsidRPr="005F7BD9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rFonts w:eastAsia="Calibri"/>
          <w:sz w:val="20"/>
          <w:szCs w:val="20"/>
        </w:rPr>
        <w:t>Oznaczenie czasu odbioru danych przez Platformę stanowi datę oraz dokładny czas (</w:t>
      </w:r>
      <w:proofErr w:type="spellStart"/>
      <w:r w:rsidRPr="00EF778E">
        <w:rPr>
          <w:rFonts w:eastAsia="Calibri"/>
          <w:sz w:val="20"/>
          <w:szCs w:val="20"/>
        </w:rPr>
        <w:t>hh:mm:ss</w:t>
      </w:r>
      <w:proofErr w:type="spellEnd"/>
      <w:r w:rsidRPr="00EF778E">
        <w:rPr>
          <w:rFonts w:eastAsia="Calibri"/>
          <w:sz w:val="20"/>
          <w:szCs w:val="20"/>
        </w:rPr>
        <w:t>) generowany wg czasu lokalnego serwera synchronizowanego z zegarem Głównego Urzędu Miar.</w:t>
      </w:r>
    </w:p>
    <w:p w14:paraId="3AB1C7AF" w14:textId="77777777" w:rsidR="00113275" w:rsidRPr="005F7BD9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5F7BD9">
        <w:rPr>
          <w:rFonts w:eastAsia="Calibri"/>
          <w:sz w:val="20"/>
          <w:szCs w:val="20"/>
        </w:rPr>
        <w:t xml:space="preserve">Zamawiający nie przewiduje komunikowania się z wykonawcami w inny sposób niż przy użyciu środków komunikacji elektronicznej, w tym w przypadku zaistnienia jednej z sytuacji określonych w art. 65 ust. 1, </w:t>
      </w:r>
      <w:r w:rsidRPr="005F7BD9">
        <w:rPr>
          <w:rFonts w:eastAsia="Calibri"/>
          <w:sz w:val="20"/>
          <w:szCs w:val="20"/>
        </w:rPr>
        <w:br/>
        <w:t xml:space="preserve">art. 66 i art. 69 </w:t>
      </w:r>
      <w:proofErr w:type="spellStart"/>
      <w:r w:rsidRPr="005F7BD9">
        <w:rPr>
          <w:rFonts w:eastAsia="Calibri"/>
          <w:sz w:val="20"/>
          <w:szCs w:val="20"/>
        </w:rPr>
        <w:t>uPzp</w:t>
      </w:r>
      <w:proofErr w:type="spellEnd"/>
      <w:r w:rsidRPr="005F7BD9">
        <w:rPr>
          <w:rFonts w:eastAsia="Calibri"/>
          <w:sz w:val="20"/>
          <w:szCs w:val="20"/>
        </w:rPr>
        <w:t>.</w:t>
      </w:r>
    </w:p>
    <w:p w14:paraId="1184727F" w14:textId="77777777" w:rsidR="00564496" w:rsidRPr="00EF778E" w:rsidRDefault="00552BB3" w:rsidP="004A38EC">
      <w:pPr>
        <w:spacing w:before="48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IV</w:t>
      </w:r>
    </w:p>
    <w:p w14:paraId="43A2FD8D" w14:textId="4B827F4A" w:rsidR="00564496" w:rsidRPr="00FE1164" w:rsidRDefault="00564496" w:rsidP="00FE1164">
      <w:pPr>
        <w:pStyle w:val="NormalnyWeb"/>
        <w:spacing w:before="0" w:beforeAutospacing="0" w:after="0" w:line="360" w:lineRule="auto"/>
        <w:jc w:val="center"/>
        <w:rPr>
          <w:rStyle w:val="Domylnaczcionkaakapitu3"/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Opis przedmiotu zamówienia</w:t>
      </w:r>
    </w:p>
    <w:p w14:paraId="7370FF7D" w14:textId="76FD09C1" w:rsidR="00E73DB2" w:rsidRPr="00560CB6" w:rsidRDefault="00E73DB2" w:rsidP="00E73DB2">
      <w:pPr>
        <w:pStyle w:val="Standard"/>
        <w:shd w:val="clear" w:color="auto" w:fill="FFFFFF"/>
        <w:rPr>
          <w:b/>
          <w:sz w:val="22"/>
          <w:szCs w:val="22"/>
        </w:rPr>
      </w:pPr>
    </w:p>
    <w:p w14:paraId="5EE5DFDD" w14:textId="60F32D90" w:rsidR="00BC2C21" w:rsidRDefault="00E73DB2" w:rsidP="00BC2C21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Calibri"/>
        </w:rPr>
      </w:pPr>
      <w:r>
        <w:rPr>
          <w:rFonts w:eastAsia="Calibri"/>
        </w:rPr>
        <w:t>Przedmiotem zamówienia jest sukcesywne świadczenie kompleksowych usług w zakresie napraw bieżących w służbowym sprzęcie transportowym Komendy Wojewódzkiej Policji w Szczecinie na rzecz Komendy Miejskiej Policji w Świnoujściu oraz Komend Powiatowych Policji, zależnie od bieżących</w:t>
      </w:r>
      <w:r w:rsidR="00810884">
        <w:rPr>
          <w:rFonts w:eastAsia="Calibri"/>
        </w:rPr>
        <w:t xml:space="preserve"> potrzeb Zamawiającego przez okres obowiązywania umowy lub do wartości wskazanej w formularzu ofertowym. </w:t>
      </w:r>
    </w:p>
    <w:p w14:paraId="6A3D438F" w14:textId="2C4AD8CD" w:rsidR="00751E23" w:rsidRPr="00E73DB2" w:rsidRDefault="00693EDF" w:rsidP="00E73DB2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Calibri"/>
        </w:rPr>
      </w:pPr>
      <w:r w:rsidRPr="00EF778E">
        <w:rPr>
          <w:rFonts w:eastAsia="Calibri"/>
        </w:rPr>
        <w:t xml:space="preserve">Zamówienie jest podzielone na </w:t>
      </w:r>
      <w:r w:rsidR="00D04EFD">
        <w:rPr>
          <w:rFonts w:eastAsia="Calibri"/>
        </w:rPr>
        <w:t xml:space="preserve">10 </w:t>
      </w:r>
      <w:r w:rsidRPr="00EF778E">
        <w:rPr>
          <w:rFonts w:eastAsia="Calibri"/>
        </w:rPr>
        <w:t>części:</w:t>
      </w:r>
      <w:bookmarkStart w:id="0" w:name="_Hlk79741342"/>
    </w:p>
    <w:p w14:paraId="46AD8D34" w14:textId="532B9871" w:rsidR="007E38FC" w:rsidRPr="002E715A" w:rsidRDefault="007700D8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 w:rsidRPr="002E715A">
        <w:rPr>
          <w:rFonts w:eastAsia="Calibri"/>
          <w:b/>
          <w:bCs/>
        </w:rPr>
        <w:t xml:space="preserve">Część nr </w:t>
      </w:r>
      <w:r w:rsidR="00E73DB2">
        <w:rPr>
          <w:rFonts w:eastAsia="Calibri"/>
          <w:b/>
          <w:bCs/>
        </w:rPr>
        <w:t>1</w:t>
      </w:r>
      <w:r w:rsidRPr="002E715A">
        <w:rPr>
          <w:rFonts w:eastAsia="Calibri"/>
          <w:b/>
          <w:bCs/>
        </w:rPr>
        <w:t xml:space="preserve">: </w:t>
      </w:r>
      <w:r w:rsidR="00376D3A">
        <w:rPr>
          <w:rFonts w:eastAsia="Calibri"/>
          <w:b/>
          <w:bCs/>
        </w:rPr>
        <w:t xml:space="preserve">Naprawy bieżące pojazdów na rzecz KWP w Szczecinie </w:t>
      </w:r>
    </w:p>
    <w:p w14:paraId="396AAE62" w14:textId="45E0D802" w:rsidR="00824431" w:rsidRDefault="00824431" w:rsidP="00983910">
      <w:pPr>
        <w:spacing w:line="360" w:lineRule="auto"/>
        <w:ind w:left="426" w:hanging="66"/>
        <w:jc w:val="both"/>
        <w:rPr>
          <w:rFonts w:eastAsia="Calibri"/>
          <w:b/>
          <w:kern w:val="2"/>
          <w:sz w:val="20"/>
          <w:szCs w:val="20"/>
          <w:lang w:eastAsia="zh-CN"/>
        </w:rPr>
      </w:pPr>
      <w:r w:rsidRPr="002E715A">
        <w:rPr>
          <w:rFonts w:eastAsia="Calibri"/>
          <w:b/>
          <w:bCs/>
          <w:sz w:val="20"/>
          <w:szCs w:val="20"/>
        </w:rPr>
        <w:t xml:space="preserve">Część nr </w:t>
      </w:r>
      <w:r w:rsidR="00E73DB2">
        <w:rPr>
          <w:rFonts w:eastAsia="Calibri"/>
          <w:b/>
          <w:bCs/>
          <w:sz w:val="20"/>
          <w:szCs w:val="20"/>
        </w:rPr>
        <w:t>2</w:t>
      </w:r>
      <w:r w:rsidRPr="002E715A">
        <w:rPr>
          <w:rFonts w:eastAsia="Calibri"/>
          <w:b/>
          <w:bCs/>
          <w:sz w:val="20"/>
          <w:szCs w:val="20"/>
        </w:rPr>
        <w:t xml:space="preserve">: Naprawy bieżące </w:t>
      </w:r>
      <w:r>
        <w:rPr>
          <w:rFonts w:eastAsia="Calibri"/>
          <w:b/>
          <w:bCs/>
          <w:sz w:val="20"/>
          <w:szCs w:val="20"/>
        </w:rPr>
        <w:t xml:space="preserve">pojazdów </w:t>
      </w:r>
      <w:r>
        <w:rPr>
          <w:rFonts w:eastAsia="Calibri"/>
          <w:b/>
          <w:kern w:val="2"/>
          <w:sz w:val="20"/>
          <w:szCs w:val="20"/>
          <w:lang w:eastAsia="zh-CN"/>
        </w:rPr>
        <w:t xml:space="preserve">na rzecz KWP w Szczecinie – KPP w </w:t>
      </w:r>
      <w:r w:rsidR="00D04EFD">
        <w:rPr>
          <w:rFonts w:eastAsia="Calibri"/>
          <w:b/>
          <w:kern w:val="2"/>
          <w:sz w:val="20"/>
          <w:szCs w:val="20"/>
          <w:lang w:eastAsia="zh-CN"/>
        </w:rPr>
        <w:t>Goleniowie</w:t>
      </w:r>
    </w:p>
    <w:p w14:paraId="0D9E4D80" w14:textId="2F516233" w:rsidR="00E73DB2" w:rsidRPr="00E73DB2" w:rsidRDefault="00E73DB2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 w:rsidRPr="00134CE4">
        <w:rPr>
          <w:rFonts w:eastAsia="Calibri"/>
          <w:b/>
          <w:bCs/>
        </w:rPr>
        <w:t xml:space="preserve">Część nr </w:t>
      </w:r>
      <w:r>
        <w:rPr>
          <w:rFonts w:eastAsia="Calibri"/>
          <w:b/>
          <w:bCs/>
        </w:rPr>
        <w:t xml:space="preserve">3: Naprawy bieżące pojazdów na rzecz KWP w Szczecinie – KPP w </w:t>
      </w:r>
      <w:r w:rsidR="00D04EFD">
        <w:rPr>
          <w:rFonts w:eastAsia="Calibri"/>
          <w:b/>
          <w:bCs/>
        </w:rPr>
        <w:t>Gryficach</w:t>
      </w:r>
    </w:p>
    <w:p w14:paraId="31711D76" w14:textId="0677CDEA" w:rsidR="00824431" w:rsidRDefault="00824431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 w:rsidRPr="002E715A">
        <w:rPr>
          <w:rFonts w:eastAsia="Calibri"/>
          <w:b/>
          <w:bCs/>
        </w:rPr>
        <w:t xml:space="preserve">Część nr </w:t>
      </w:r>
      <w:r w:rsidR="00E73DB2">
        <w:rPr>
          <w:rFonts w:eastAsia="Calibri"/>
          <w:b/>
          <w:bCs/>
        </w:rPr>
        <w:t>4</w:t>
      </w:r>
      <w:r w:rsidRPr="002E715A">
        <w:rPr>
          <w:rFonts w:eastAsia="Calibri"/>
          <w:b/>
          <w:bCs/>
        </w:rPr>
        <w:t xml:space="preserve">: </w:t>
      </w:r>
      <w:r>
        <w:rPr>
          <w:rFonts w:eastAsia="Calibri"/>
          <w:b/>
          <w:bCs/>
        </w:rPr>
        <w:t xml:space="preserve">Naprawy bieżące pojazdów na rzecz KWP w Szczecinie – KPP w </w:t>
      </w:r>
      <w:r w:rsidR="00D04EFD">
        <w:rPr>
          <w:rFonts w:eastAsia="Calibri"/>
          <w:b/>
          <w:bCs/>
        </w:rPr>
        <w:t>Gryfinie</w:t>
      </w:r>
    </w:p>
    <w:p w14:paraId="5B83F95A" w14:textId="07968015" w:rsidR="00824431" w:rsidRPr="002E715A" w:rsidRDefault="00824431" w:rsidP="00983910">
      <w:pPr>
        <w:spacing w:line="360" w:lineRule="auto"/>
        <w:ind w:left="426" w:hanging="66"/>
        <w:jc w:val="both"/>
        <w:rPr>
          <w:rFonts w:eastAsia="Calibri"/>
          <w:b/>
          <w:bCs/>
          <w:sz w:val="20"/>
          <w:szCs w:val="20"/>
        </w:rPr>
      </w:pPr>
      <w:r w:rsidRPr="002E715A">
        <w:rPr>
          <w:rFonts w:eastAsia="Calibri"/>
          <w:b/>
          <w:bCs/>
          <w:sz w:val="20"/>
          <w:szCs w:val="20"/>
        </w:rPr>
        <w:t xml:space="preserve">Część nr </w:t>
      </w:r>
      <w:r w:rsidR="00E73DB2">
        <w:rPr>
          <w:rFonts w:eastAsia="Calibri"/>
          <w:b/>
          <w:bCs/>
          <w:sz w:val="20"/>
          <w:szCs w:val="20"/>
        </w:rPr>
        <w:t>5</w:t>
      </w:r>
      <w:r w:rsidRPr="002E715A">
        <w:rPr>
          <w:rFonts w:eastAsia="Calibri"/>
          <w:b/>
          <w:bCs/>
          <w:sz w:val="20"/>
          <w:szCs w:val="20"/>
        </w:rPr>
        <w:t xml:space="preserve">: Naprawy bieżące </w:t>
      </w:r>
      <w:r>
        <w:rPr>
          <w:rFonts w:eastAsia="Calibri"/>
          <w:b/>
          <w:kern w:val="2"/>
          <w:sz w:val="20"/>
          <w:szCs w:val="20"/>
          <w:lang w:eastAsia="zh-CN"/>
        </w:rPr>
        <w:t xml:space="preserve">pojazdów na rzecz KWP w Szczecinie – </w:t>
      </w:r>
      <w:r w:rsidR="00D04EFD">
        <w:rPr>
          <w:rFonts w:eastAsia="Calibri"/>
          <w:b/>
          <w:kern w:val="2"/>
          <w:sz w:val="20"/>
          <w:szCs w:val="20"/>
          <w:lang w:eastAsia="zh-CN"/>
        </w:rPr>
        <w:t>KPP w Kamieniu Pom.</w:t>
      </w:r>
    </w:p>
    <w:p w14:paraId="0E64CF40" w14:textId="0508C695" w:rsidR="00824431" w:rsidRDefault="00824431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Część nr </w:t>
      </w:r>
      <w:r w:rsidR="00E73DB2">
        <w:rPr>
          <w:rFonts w:eastAsia="Calibri"/>
          <w:b/>
          <w:bCs/>
        </w:rPr>
        <w:t>6</w:t>
      </w:r>
      <w:r>
        <w:rPr>
          <w:rFonts w:eastAsia="Calibri"/>
          <w:b/>
          <w:bCs/>
        </w:rPr>
        <w:t xml:space="preserve">: Naprawy bieżące pojazdów na rzecz KWP w Szczecinie – KPP w </w:t>
      </w:r>
      <w:r w:rsidR="00D04EFD">
        <w:rPr>
          <w:rFonts w:eastAsia="Calibri"/>
          <w:b/>
          <w:bCs/>
        </w:rPr>
        <w:t>Policach</w:t>
      </w:r>
    </w:p>
    <w:p w14:paraId="59120383" w14:textId="06E213B0" w:rsidR="00D04EFD" w:rsidRDefault="00D04EFD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Część nr 7: Naprawy bieżące pojazdów na rzecz KWP w Szczecinie – KPP w Sławnie</w:t>
      </w:r>
    </w:p>
    <w:p w14:paraId="231D8CBD" w14:textId="361984BF" w:rsidR="00D04EFD" w:rsidRDefault="00D04EFD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Część nr 8: Naprawy bieżące pojazdów na rzecz KWP w Szczecinie – KPP w Świdwinie</w:t>
      </w:r>
    </w:p>
    <w:p w14:paraId="66524B8C" w14:textId="06B8F70D" w:rsidR="00D04EFD" w:rsidRDefault="00D04EFD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Część nr 9: Naprawy bieżące pojazdów na rzecz KWP w Szczecinie – KMP w Świnoujściu</w:t>
      </w:r>
    </w:p>
    <w:p w14:paraId="6F856D08" w14:textId="14E4A585" w:rsidR="00D04EFD" w:rsidRPr="00134CE4" w:rsidRDefault="00D04EFD" w:rsidP="00983910">
      <w:pPr>
        <w:pStyle w:val="western"/>
        <w:spacing w:before="0" w:beforeAutospacing="0" w:after="0" w:line="360" w:lineRule="auto"/>
        <w:ind w:left="426" w:hanging="66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Część nr 10: Naprawy bieżące pojazdów na rzecz KWP w Szczecinie – KPP w Wałczu</w:t>
      </w:r>
    </w:p>
    <w:bookmarkEnd w:id="0"/>
    <w:p w14:paraId="6FB6A28E" w14:textId="77777777" w:rsidR="00693EDF" w:rsidRPr="00EF778E" w:rsidRDefault="00693EDF" w:rsidP="00983910">
      <w:pPr>
        <w:pStyle w:val="western"/>
        <w:spacing w:before="0" w:beforeAutospacing="0" w:after="0" w:line="360" w:lineRule="auto"/>
        <w:ind w:firstLine="360"/>
        <w:jc w:val="both"/>
        <w:rPr>
          <w:rFonts w:eastAsia="Calibri"/>
        </w:rPr>
      </w:pPr>
      <w:r w:rsidRPr="00EF778E">
        <w:rPr>
          <w:rFonts w:eastAsia="Calibri"/>
        </w:rPr>
        <w:t>Zamawiający dopuszcza składanie ofert na wszystkie części zamówienia.</w:t>
      </w:r>
    </w:p>
    <w:p w14:paraId="4C8705C4" w14:textId="32117FEA" w:rsidR="00F93D71" w:rsidRPr="00EF778E" w:rsidRDefault="00693EDF" w:rsidP="000B4648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</w:pPr>
      <w:r w:rsidRPr="00EF778E">
        <w:t>Zakres, wielkość, ilość oraz szczegółowe wymagania dotyczące zamówienia zostały określone</w:t>
      </w:r>
      <w:r w:rsidR="00977C38">
        <w:br/>
      </w:r>
      <w:r w:rsidRPr="00EF778E">
        <w:t>w</w:t>
      </w:r>
      <w:r w:rsidR="00977C38">
        <w:t xml:space="preserve"> </w:t>
      </w:r>
      <w:r w:rsidRPr="00EF778E">
        <w:t>szczegółowym opisie przedmiotu zamówienia</w:t>
      </w:r>
      <w:r w:rsidR="00F93D71">
        <w:t>,</w:t>
      </w:r>
      <w:r w:rsidRPr="00EF778E">
        <w:t xml:space="preserve"> stanowiącym</w:t>
      </w:r>
      <w:r w:rsidR="007E38FC">
        <w:t xml:space="preserve"> </w:t>
      </w:r>
      <w:r w:rsidR="007E38FC" w:rsidRPr="002E715A">
        <w:rPr>
          <w:b/>
          <w:bCs/>
          <w:color w:val="0000CC"/>
        </w:rPr>
        <w:t xml:space="preserve">załącznik nr </w:t>
      </w:r>
      <w:r w:rsidR="00245500" w:rsidRPr="002E715A">
        <w:rPr>
          <w:b/>
          <w:bCs/>
          <w:color w:val="0000CC"/>
        </w:rPr>
        <w:t>8</w:t>
      </w:r>
      <w:r w:rsidR="007E38FC" w:rsidRPr="002E715A">
        <w:rPr>
          <w:b/>
          <w:bCs/>
          <w:color w:val="0000CC"/>
        </w:rPr>
        <w:t xml:space="preserve"> </w:t>
      </w:r>
      <w:r w:rsidR="007E38FC">
        <w:t>do SWZ</w:t>
      </w:r>
      <w:r w:rsidRPr="00EF778E">
        <w:t xml:space="preserve"> </w:t>
      </w:r>
      <w:r w:rsidR="00F93D71">
        <w:t>oraz w projektowanych postanowieniach umowy</w:t>
      </w:r>
      <w:r w:rsidRPr="00EF778E">
        <w:t>:</w:t>
      </w:r>
      <w:r w:rsidR="00F93D71">
        <w:t xml:space="preserve">– </w:t>
      </w:r>
      <w:r w:rsidR="00F93D71" w:rsidRPr="002E715A">
        <w:rPr>
          <w:b/>
          <w:bCs/>
          <w:color w:val="0000CC"/>
        </w:rPr>
        <w:t>załącznik nr 6.1-6.</w:t>
      </w:r>
      <w:r w:rsidR="00D04EFD">
        <w:rPr>
          <w:b/>
          <w:bCs/>
          <w:color w:val="0000CC"/>
        </w:rPr>
        <w:t>10</w:t>
      </w:r>
      <w:r w:rsidR="00B428FA">
        <w:rPr>
          <w:b/>
          <w:bCs/>
          <w:color w:val="0000CC"/>
        </w:rPr>
        <w:t xml:space="preserve"> </w:t>
      </w:r>
      <w:r w:rsidR="00F93D71" w:rsidRPr="002E715A">
        <w:rPr>
          <w:b/>
          <w:bCs/>
          <w:color w:val="0000CC"/>
        </w:rPr>
        <w:t>do SW</w:t>
      </w:r>
      <w:r w:rsidR="002E715A" w:rsidRPr="002E715A">
        <w:rPr>
          <w:b/>
          <w:bCs/>
          <w:color w:val="0000CC"/>
        </w:rPr>
        <w:t>Z</w:t>
      </w:r>
      <w:r w:rsidR="002E715A">
        <w:rPr>
          <w:b/>
          <w:bCs/>
          <w:color w:val="0000CC"/>
        </w:rPr>
        <w:t xml:space="preserve">, </w:t>
      </w:r>
      <w:r w:rsidR="00824431">
        <w:t>odpowiednio dla części.</w:t>
      </w:r>
    </w:p>
    <w:p w14:paraId="484D7785" w14:textId="1D289F6C" w:rsidR="00983910" w:rsidRDefault="009F63C2" w:rsidP="00FE1164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spacing w:val="-2"/>
        </w:rPr>
      </w:pPr>
      <w:r w:rsidRPr="003C1D48">
        <w:rPr>
          <w:spacing w:val="-2"/>
        </w:rPr>
        <w:t xml:space="preserve">Główny kod CPV </w:t>
      </w:r>
      <w:r w:rsidR="00F93D71">
        <w:rPr>
          <w:spacing w:val="-2"/>
        </w:rPr>
        <w:t>50112100-4</w:t>
      </w:r>
      <w:r w:rsidRPr="003C1D48">
        <w:rPr>
          <w:spacing w:val="-2"/>
        </w:rPr>
        <w:t xml:space="preserve">, opis CPV </w:t>
      </w:r>
      <w:r w:rsidR="00F93D71">
        <w:rPr>
          <w:spacing w:val="-2"/>
        </w:rPr>
        <w:t>usługi w zakresie napraw samochodów</w:t>
      </w:r>
    </w:p>
    <w:p w14:paraId="42320083" w14:textId="77777777" w:rsidR="00FE1164" w:rsidRPr="00FE1164" w:rsidRDefault="00FE1164" w:rsidP="00FE1164">
      <w:pPr>
        <w:pStyle w:val="western"/>
        <w:spacing w:before="0" w:beforeAutospacing="0" w:after="0" w:line="360" w:lineRule="auto"/>
        <w:ind w:left="360"/>
        <w:jc w:val="both"/>
        <w:rPr>
          <w:spacing w:val="-2"/>
        </w:rPr>
      </w:pPr>
    </w:p>
    <w:p w14:paraId="1EC323E1" w14:textId="77777777" w:rsidR="00FE1164" w:rsidRDefault="00FE1164" w:rsidP="00420AC6">
      <w:pPr>
        <w:spacing w:before="240" w:line="360" w:lineRule="auto"/>
        <w:jc w:val="center"/>
        <w:rPr>
          <w:b/>
          <w:sz w:val="20"/>
          <w:szCs w:val="20"/>
        </w:rPr>
      </w:pPr>
    </w:p>
    <w:p w14:paraId="5BD0D6CF" w14:textId="7900622C" w:rsidR="0014240C" w:rsidRPr="00EF778E" w:rsidRDefault="00552BB3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 xml:space="preserve">ROZDZIAŁ </w:t>
      </w:r>
      <w:r w:rsidR="0014240C" w:rsidRPr="00EF778E">
        <w:rPr>
          <w:b/>
          <w:sz w:val="20"/>
          <w:szCs w:val="20"/>
        </w:rPr>
        <w:t>V</w:t>
      </w:r>
    </w:p>
    <w:p w14:paraId="75CDAD5F" w14:textId="77777777" w:rsidR="002D0A0E" w:rsidRPr="00EF778E" w:rsidRDefault="0014240C" w:rsidP="00734FE0">
      <w:pPr>
        <w:spacing w:line="360" w:lineRule="auto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Termin wykonania zamówienia</w:t>
      </w:r>
    </w:p>
    <w:p w14:paraId="6E80FE1C" w14:textId="77777777" w:rsidR="00DD7BAA" w:rsidRPr="00EF778E" w:rsidRDefault="00DD7BAA" w:rsidP="0014240C">
      <w:pPr>
        <w:jc w:val="center"/>
        <w:rPr>
          <w:b/>
          <w:sz w:val="20"/>
          <w:szCs w:val="20"/>
        </w:rPr>
      </w:pPr>
    </w:p>
    <w:p w14:paraId="2C14B522" w14:textId="16D2DFD0" w:rsidR="00FE1164" w:rsidRPr="00420AC6" w:rsidRDefault="0014240C" w:rsidP="00420AC6">
      <w:pPr>
        <w:pStyle w:val="NormalnyWeb"/>
        <w:spacing w:before="0" w:beforeAutospacing="0" w:after="0" w:line="360" w:lineRule="auto"/>
        <w:jc w:val="both"/>
        <w:rPr>
          <w:rFonts w:eastAsia="Calibri"/>
          <w:sz w:val="20"/>
          <w:szCs w:val="20"/>
          <w:lang w:eastAsia="ar-SA"/>
        </w:rPr>
      </w:pPr>
      <w:r w:rsidRPr="00EF778E">
        <w:rPr>
          <w:sz w:val="20"/>
          <w:szCs w:val="20"/>
        </w:rPr>
        <w:t>Zamówieni</w:t>
      </w:r>
      <w:r w:rsidR="00733E13" w:rsidRPr="00EF778E">
        <w:rPr>
          <w:sz w:val="20"/>
          <w:szCs w:val="20"/>
        </w:rPr>
        <w:t>e</w:t>
      </w:r>
      <w:r w:rsidRPr="00EF778E">
        <w:rPr>
          <w:sz w:val="20"/>
          <w:szCs w:val="20"/>
        </w:rPr>
        <w:t xml:space="preserve"> zostanie wykonane w terminie: </w:t>
      </w:r>
      <w:r w:rsidR="006933B4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>12</w:t>
      </w:r>
      <w:r w:rsidR="009D5E4A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 xml:space="preserve"> miesi</w:t>
      </w:r>
      <w:r w:rsidR="00543819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>ę</w:t>
      </w:r>
      <w:r w:rsidR="009D5E4A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>c</w:t>
      </w:r>
      <w:r w:rsidR="006933B4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>y</w:t>
      </w:r>
      <w:r w:rsidR="00854E32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 xml:space="preserve"> </w:t>
      </w:r>
      <w:r w:rsidR="00854E32" w:rsidRPr="00AE40F0">
        <w:rPr>
          <w:rStyle w:val="Domylnaczcionkaakapitu5"/>
          <w:rFonts w:eastAsia="Calibri"/>
          <w:b/>
          <w:bCs/>
          <w:sz w:val="20"/>
          <w:szCs w:val="20"/>
          <w:lang w:eastAsia="ar-SA"/>
        </w:rPr>
        <w:t>od dnia podpisania umowy</w:t>
      </w:r>
      <w:r w:rsidR="00301C52" w:rsidRPr="00AE40F0">
        <w:rPr>
          <w:rStyle w:val="Domylnaczcionkaakapitu5"/>
          <w:rFonts w:eastAsia="Calibri"/>
          <w:sz w:val="20"/>
          <w:szCs w:val="20"/>
          <w:lang w:eastAsia="ar-SA"/>
        </w:rPr>
        <w:t>.</w:t>
      </w:r>
    </w:p>
    <w:p w14:paraId="429AD02C" w14:textId="6BAD1EE8" w:rsidR="0014240C" w:rsidRPr="00EF778E" w:rsidRDefault="0014240C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</w:t>
      </w:r>
      <w:r w:rsidR="00552BB3" w:rsidRPr="00EF778E">
        <w:rPr>
          <w:b/>
          <w:sz w:val="20"/>
          <w:szCs w:val="20"/>
        </w:rPr>
        <w:t>I</w:t>
      </w:r>
    </w:p>
    <w:p w14:paraId="1DAF2FD7" w14:textId="3F4425D0" w:rsidR="00DC2BD5" w:rsidRDefault="0014240C" w:rsidP="00FE1164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Przedmiotowe środki dowodowe</w:t>
      </w:r>
    </w:p>
    <w:p w14:paraId="0A03C083" w14:textId="346B6372" w:rsidR="00FE1164" w:rsidRPr="00420AC6" w:rsidRDefault="00DC2BD5" w:rsidP="00FE1164">
      <w:pPr>
        <w:pStyle w:val="BodyText21"/>
        <w:tabs>
          <w:tab w:val="num" w:pos="426"/>
        </w:tabs>
        <w:spacing w:line="360" w:lineRule="auto"/>
        <w:ind w:left="360" w:hanging="360"/>
        <w:jc w:val="left"/>
        <w:rPr>
          <w:sz w:val="20"/>
          <w:szCs w:val="20"/>
        </w:rPr>
      </w:pPr>
      <w:r w:rsidRPr="00DC2BD5">
        <w:rPr>
          <w:sz w:val="20"/>
          <w:szCs w:val="20"/>
        </w:rPr>
        <w:t>Zamawiający nie wymaga złożenia przedmiotowych środków dowodowych.</w:t>
      </w:r>
    </w:p>
    <w:p w14:paraId="7B8F3002" w14:textId="4DD2693D" w:rsidR="0014240C" w:rsidRPr="00EF778E" w:rsidRDefault="0014240C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VI</w:t>
      </w:r>
      <w:r w:rsidR="00552BB3" w:rsidRPr="00EF778E">
        <w:rPr>
          <w:b/>
          <w:sz w:val="20"/>
          <w:szCs w:val="20"/>
        </w:rPr>
        <w:t>I</w:t>
      </w:r>
    </w:p>
    <w:p w14:paraId="3F31C911" w14:textId="77777777" w:rsidR="003B4816" w:rsidRPr="00EF778E" w:rsidRDefault="0076325C" w:rsidP="00734FE0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Podstawy wykluczenia wykonawcy</w:t>
      </w:r>
      <w:r w:rsidR="008C32E1" w:rsidRPr="00EF778E">
        <w:rPr>
          <w:b/>
          <w:bCs/>
          <w:sz w:val="20"/>
          <w:szCs w:val="20"/>
        </w:rPr>
        <w:t xml:space="preserve"> oraz podmiotowe środki dowodowe</w:t>
      </w:r>
    </w:p>
    <w:p w14:paraId="73FB7341" w14:textId="77777777" w:rsidR="003B4816" w:rsidRPr="00EF778E" w:rsidRDefault="003B4816" w:rsidP="003B4816">
      <w:pPr>
        <w:tabs>
          <w:tab w:val="left" w:pos="284"/>
        </w:tabs>
        <w:spacing w:line="360" w:lineRule="auto"/>
        <w:jc w:val="both"/>
        <w:rPr>
          <w:b/>
          <w:bCs/>
          <w:sz w:val="20"/>
          <w:szCs w:val="20"/>
        </w:rPr>
      </w:pPr>
    </w:p>
    <w:p w14:paraId="10817BE7" w14:textId="77777777" w:rsidR="003B4816" w:rsidRPr="00EF778E" w:rsidRDefault="003B4816" w:rsidP="004D7483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rFonts w:cs="Times New Roman"/>
          <w:sz w:val="20"/>
          <w:szCs w:val="20"/>
        </w:rPr>
        <w:t xml:space="preserve">O udzielenie zamówienia mogą ubiegać się </w:t>
      </w:r>
      <w:r w:rsidR="004748EB">
        <w:rPr>
          <w:rFonts w:cs="Times New Roman"/>
          <w:sz w:val="20"/>
          <w:szCs w:val="20"/>
        </w:rPr>
        <w:t>w</w:t>
      </w:r>
      <w:r w:rsidRPr="00EF778E">
        <w:rPr>
          <w:rFonts w:cs="Times New Roman"/>
          <w:sz w:val="20"/>
          <w:szCs w:val="20"/>
        </w:rPr>
        <w:t xml:space="preserve">ykonawcy, którzy nie podlegają wykluczeniu z postępowania </w:t>
      </w:r>
      <w:r w:rsidR="00734FE0" w:rsidRPr="00EF778E">
        <w:rPr>
          <w:rFonts w:cs="Times New Roman"/>
          <w:sz w:val="20"/>
          <w:szCs w:val="20"/>
        </w:rPr>
        <w:br/>
      </w:r>
      <w:r w:rsidRPr="00EF778E">
        <w:rPr>
          <w:rFonts w:cs="Times New Roman"/>
          <w:sz w:val="20"/>
          <w:szCs w:val="20"/>
        </w:rPr>
        <w:t>i którzy wraz z ofertą złożą oświadczenie</w:t>
      </w:r>
      <w:r w:rsidR="0001490A" w:rsidRPr="00EF778E">
        <w:rPr>
          <w:rFonts w:cs="Times New Roman"/>
          <w:sz w:val="20"/>
          <w:szCs w:val="20"/>
        </w:rPr>
        <w:t xml:space="preserve"> (JEDZ - </w:t>
      </w:r>
      <w:r w:rsidR="0001490A" w:rsidRPr="00EF778E">
        <w:rPr>
          <w:sz w:val="20"/>
          <w:szCs w:val="20"/>
        </w:rPr>
        <w:t>ESPD)</w:t>
      </w:r>
      <w:r w:rsidRPr="00EF778E">
        <w:rPr>
          <w:rFonts w:cs="Times New Roman"/>
          <w:sz w:val="20"/>
          <w:szCs w:val="20"/>
        </w:rPr>
        <w:t>, o którym mowa w</w:t>
      </w:r>
      <w:r w:rsidRPr="00EF778E">
        <w:rPr>
          <w:rFonts w:cs="Times New Roman"/>
          <w:color w:val="FF0000"/>
          <w:sz w:val="20"/>
          <w:szCs w:val="20"/>
        </w:rPr>
        <w:t xml:space="preserve"> </w:t>
      </w:r>
      <w:r w:rsidR="0001490A" w:rsidRPr="00EF778E">
        <w:rPr>
          <w:rFonts w:cs="Times New Roman"/>
          <w:b/>
          <w:color w:val="0033CC"/>
          <w:sz w:val="20"/>
          <w:szCs w:val="20"/>
        </w:rPr>
        <w:t xml:space="preserve">rozdziale </w:t>
      </w:r>
      <w:r w:rsidR="00927AF6" w:rsidRPr="00EF778E">
        <w:rPr>
          <w:rFonts w:cs="Times New Roman"/>
          <w:b/>
          <w:color w:val="0033CC"/>
          <w:sz w:val="20"/>
          <w:szCs w:val="20"/>
        </w:rPr>
        <w:t>X</w:t>
      </w:r>
      <w:r w:rsidR="0001490A" w:rsidRPr="00EF778E">
        <w:rPr>
          <w:rFonts w:cs="Times New Roman"/>
          <w:b/>
          <w:color w:val="0033CC"/>
          <w:sz w:val="20"/>
          <w:szCs w:val="20"/>
        </w:rPr>
        <w:t>IV pkt. 2 SWZ (załącznik nr 3 do SWZ)</w:t>
      </w:r>
      <w:r w:rsidR="00D447D5">
        <w:rPr>
          <w:rFonts w:cs="Times New Roman"/>
          <w:bCs/>
          <w:color w:val="0033CC"/>
          <w:sz w:val="20"/>
          <w:szCs w:val="20"/>
        </w:rPr>
        <w:t xml:space="preserve"> </w:t>
      </w:r>
      <w:r w:rsidR="00D447D5" w:rsidRPr="00D447D5">
        <w:rPr>
          <w:rFonts w:cs="Times New Roman"/>
          <w:sz w:val="20"/>
          <w:szCs w:val="20"/>
        </w:rPr>
        <w:t>oraz oświadczenia stanowiące</w:t>
      </w:r>
      <w:r w:rsidR="00D447D5">
        <w:rPr>
          <w:rFonts w:cs="Times New Roman"/>
          <w:bCs/>
          <w:color w:val="0033CC"/>
          <w:sz w:val="20"/>
          <w:szCs w:val="20"/>
        </w:rPr>
        <w:t xml:space="preserve"> </w:t>
      </w:r>
      <w:r w:rsidR="00D447D5" w:rsidRPr="00D447D5">
        <w:rPr>
          <w:rFonts w:cs="Times New Roman"/>
          <w:b/>
          <w:color w:val="0033CC"/>
          <w:sz w:val="20"/>
          <w:szCs w:val="20"/>
        </w:rPr>
        <w:t>załącznik nr 3a do SWZ</w:t>
      </w:r>
      <w:r w:rsidR="00D447D5">
        <w:rPr>
          <w:rFonts w:cs="Times New Roman"/>
          <w:color w:val="FF0000"/>
          <w:sz w:val="20"/>
          <w:szCs w:val="20"/>
        </w:rPr>
        <w:t>.</w:t>
      </w:r>
    </w:p>
    <w:p w14:paraId="527B06FD" w14:textId="77777777" w:rsidR="0076325C" w:rsidRPr="00EF778E" w:rsidRDefault="0076325C" w:rsidP="004D7483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 postępowania o udzielenie zamówienia</w:t>
      </w:r>
      <w:r w:rsidR="003B4816" w:rsidRPr="00EF778E">
        <w:rPr>
          <w:sz w:val="20"/>
          <w:szCs w:val="20"/>
        </w:rPr>
        <w:t xml:space="preserve"> Zamawiający wykluczy wykonawcę wobec którego zachodzą podstawy wykluczenia określone</w:t>
      </w:r>
      <w:r w:rsidR="000002B7" w:rsidRPr="00EF778E">
        <w:rPr>
          <w:sz w:val="20"/>
          <w:szCs w:val="20"/>
        </w:rPr>
        <w:t>:</w:t>
      </w:r>
    </w:p>
    <w:p w14:paraId="54C7E8FB" w14:textId="77777777" w:rsidR="000002B7" w:rsidRPr="00EF778E" w:rsidRDefault="000002B7" w:rsidP="004D7483">
      <w:pPr>
        <w:pStyle w:val="NormalnyWeb"/>
        <w:numPr>
          <w:ilvl w:val="0"/>
          <w:numId w:val="3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b/>
          <w:bCs/>
          <w:sz w:val="20"/>
          <w:szCs w:val="20"/>
        </w:rPr>
        <w:t>art. 108 ust.</w:t>
      </w:r>
      <w:r w:rsidR="003B4816" w:rsidRPr="00EF778E">
        <w:rPr>
          <w:b/>
          <w:bCs/>
          <w:sz w:val="20"/>
          <w:szCs w:val="20"/>
        </w:rPr>
        <w:t xml:space="preserve"> </w:t>
      </w:r>
      <w:r w:rsidR="00BD6E9E" w:rsidRPr="00EF778E">
        <w:rPr>
          <w:b/>
          <w:bCs/>
          <w:sz w:val="20"/>
          <w:szCs w:val="20"/>
        </w:rPr>
        <w:t>1</w:t>
      </w:r>
      <w:r w:rsidR="00271078" w:rsidRPr="00EF778E">
        <w:rPr>
          <w:b/>
          <w:bCs/>
          <w:sz w:val="20"/>
          <w:szCs w:val="20"/>
        </w:rPr>
        <w:t xml:space="preserve"> pkt 1-6</w:t>
      </w:r>
      <w:r w:rsidRPr="00EF778E">
        <w:rPr>
          <w:b/>
          <w:bCs/>
          <w:sz w:val="20"/>
          <w:szCs w:val="20"/>
        </w:rPr>
        <w:t xml:space="preserve"> </w:t>
      </w:r>
      <w:proofErr w:type="spellStart"/>
      <w:r w:rsidRPr="00EF778E">
        <w:rPr>
          <w:b/>
          <w:bCs/>
          <w:sz w:val="20"/>
          <w:szCs w:val="20"/>
        </w:rPr>
        <w:t>uPzp</w:t>
      </w:r>
      <w:proofErr w:type="spellEnd"/>
      <w:r w:rsidRPr="00EF778E">
        <w:rPr>
          <w:bCs/>
          <w:sz w:val="20"/>
          <w:szCs w:val="20"/>
        </w:rPr>
        <w:t xml:space="preserve"> </w:t>
      </w:r>
      <w:r w:rsidRPr="00EF778E">
        <w:rPr>
          <w:sz w:val="20"/>
          <w:szCs w:val="20"/>
        </w:rPr>
        <w:t xml:space="preserve">odpowiednio z zastrzeżeniem art. 111 </w:t>
      </w:r>
      <w:proofErr w:type="spellStart"/>
      <w:r w:rsidRPr="00EF778E">
        <w:rPr>
          <w:sz w:val="20"/>
          <w:szCs w:val="20"/>
        </w:rPr>
        <w:t>u</w:t>
      </w:r>
      <w:r w:rsidR="003B4816" w:rsidRPr="00EF778E">
        <w:rPr>
          <w:sz w:val="20"/>
          <w:szCs w:val="20"/>
        </w:rPr>
        <w:t>Pzp</w:t>
      </w:r>
      <w:proofErr w:type="spellEnd"/>
      <w:r w:rsidR="003B4816" w:rsidRPr="00EF778E">
        <w:rPr>
          <w:sz w:val="20"/>
          <w:szCs w:val="20"/>
        </w:rPr>
        <w:t>;</w:t>
      </w:r>
    </w:p>
    <w:p w14:paraId="1441D38E" w14:textId="77777777" w:rsidR="00BD6E9E" w:rsidRPr="00B37F62" w:rsidRDefault="000002B7" w:rsidP="004D7483">
      <w:pPr>
        <w:pStyle w:val="NormalnyWeb"/>
        <w:numPr>
          <w:ilvl w:val="0"/>
          <w:numId w:val="3"/>
        </w:numPr>
        <w:spacing w:before="0" w:beforeAutospacing="0" w:after="0" w:line="360" w:lineRule="auto"/>
        <w:rPr>
          <w:sz w:val="20"/>
          <w:szCs w:val="20"/>
        </w:rPr>
      </w:pPr>
      <w:r w:rsidRPr="00B37F62">
        <w:rPr>
          <w:b/>
          <w:bCs/>
          <w:sz w:val="20"/>
          <w:szCs w:val="20"/>
        </w:rPr>
        <w:t xml:space="preserve">art. 109  </w:t>
      </w:r>
      <w:r w:rsidR="00843720" w:rsidRPr="00B37F62">
        <w:rPr>
          <w:b/>
          <w:bCs/>
          <w:sz w:val="20"/>
          <w:szCs w:val="20"/>
        </w:rPr>
        <w:t xml:space="preserve">ust. 1 </w:t>
      </w:r>
      <w:r w:rsidR="00534618" w:rsidRPr="00B37F62">
        <w:rPr>
          <w:b/>
          <w:bCs/>
          <w:sz w:val="20"/>
          <w:szCs w:val="20"/>
        </w:rPr>
        <w:t>pkt 1</w:t>
      </w:r>
      <w:r w:rsidR="007937F1" w:rsidRPr="00B37F62">
        <w:rPr>
          <w:b/>
          <w:bCs/>
          <w:sz w:val="20"/>
          <w:szCs w:val="20"/>
        </w:rPr>
        <w:t>,</w:t>
      </w:r>
      <w:r w:rsidR="00534618" w:rsidRPr="00B37F62">
        <w:rPr>
          <w:b/>
          <w:bCs/>
          <w:sz w:val="20"/>
          <w:szCs w:val="20"/>
        </w:rPr>
        <w:t xml:space="preserve"> 4</w:t>
      </w:r>
      <w:r w:rsidR="005B47A7" w:rsidRPr="00B37F62">
        <w:rPr>
          <w:b/>
          <w:bCs/>
          <w:sz w:val="20"/>
          <w:szCs w:val="20"/>
        </w:rPr>
        <w:t>,</w:t>
      </w:r>
      <w:r w:rsidR="007937F1" w:rsidRPr="00B37F62">
        <w:rPr>
          <w:b/>
          <w:bCs/>
          <w:sz w:val="20"/>
          <w:szCs w:val="20"/>
        </w:rPr>
        <w:t xml:space="preserve"> </w:t>
      </w:r>
      <w:r w:rsidR="005B47A7" w:rsidRPr="00B37F62">
        <w:rPr>
          <w:b/>
          <w:bCs/>
          <w:sz w:val="20"/>
          <w:szCs w:val="20"/>
        </w:rPr>
        <w:t>5,</w:t>
      </w:r>
      <w:r w:rsidR="007937F1" w:rsidRPr="00B37F62">
        <w:rPr>
          <w:b/>
          <w:bCs/>
          <w:sz w:val="20"/>
          <w:szCs w:val="20"/>
        </w:rPr>
        <w:t xml:space="preserve"> </w:t>
      </w:r>
      <w:r w:rsidR="005B47A7" w:rsidRPr="00B37F62">
        <w:rPr>
          <w:b/>
          <w:bCs/>
          <w:sz w:val="20"/>
          <w:szCs w:val="20"/>
        </w:rPr>
        <w:t>7</w:t>
      </w:r>
      <w:r w:rsidR="00534618" w:rsidRPr="00B37F62">
        <w:rPr>
          <w:b/>
          <w:bCs/>
          <w:sz w:val="20"/>
          <w:szCs w:val="20"/>
        </w:rPr>
        <w:t xml:space="preserve"> </w:t>
      </w:r>
      <w:proofErr w:type="spellStart"/>
      <w:r w:rsidRPr="00B37F62">
        <w:rPr>
          <w:b/>
          <w:bCs/>
          <w:sz w:val="20"/>
          <w:szCs w:val="20"/>
        </w:rPr>
        <w:t>uPzp</w:t>
      </w:r>
      <w:proofErr w:type="spellEnd"/>
      <w:r w:rsidR="00003F9C" w:rsidRPr="00B37F62">
        <w:rPr>
          <w:sz w:val="20"/>
          <w:szCs w:val="20"/>
        </w:rPr>
        <w:t>;</w:t>
      </w:r>
    </w:p>
    <w:p w14:paraId="3C5DB76B" w14:textId="77777777" w:rsidR="00003F9C" w:rsidRDefault="00003F9C" w:rsidP="00003F9C">
      <w:pPr>
        <w:pStyle w:val="NormalnyWeb"/>
        <w:numPr>
          <w:ilvl w:val="0"/>
          <w:numId w:val="3"/>
        </w:numPr>
        <w:spacing w:before="0" w:beforeAutospacing="0" w:after="0" w:line="360" w:lineRule="auto"/>
        <w:jc w:val="both"/>
        <w:rPr>
          <w:bCs/>
          <w:sz w:val="20"/>
          <w:szCs w:val="20"/>
        </w:rPr>
      </w:pPr>
      <w:r w:rsidRPr="00B37F62">
        <w:rPr>
          <w:b/>
          <w:sz w:val="20"/>
          <w:szCs w:val="20"/>
        </w:rPr>
        <w:t>art. 7 ust. 1</w:t>
      </w:r>
      <w:r w:rsidRPr="00B37F62">
        <w:rPr>
          <w:bCs/>
          <w:sz w:val="20"/>
          <w:szCs w:val="20"/>
        </w:rPr>
        <w:t xml:space="preserve"> </w:t>
      </w:r>
      <w:r w:rsidRPr="00B37F62">
        <w:rPr>
          <w:b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 r. poz. 835), dalej ,,ustawa o przeciwdziałaniu wspierania agresji na Ukrainę</w:t>
      </w:r>
      <w:r w:rsidRPr="00B37F62">
        <w:rPr>
          <w:bCs/>
          <w:sz w:val="20"/>
          <w:szCs w:val="20"/>
        </w:rPr>
        <w:t>”;</w:t>
      </w:r>
    </w:p>
    <w:p w14:paraId="72524CA0" w14:textId="178ADC79" w:rsidR="00093582" w:rsidRPr="004A38EC" w:rsidRDefault="00093582" w:rsidP="00093582">
      <w:pPr>
        <w:pStyle w:val="NormalnyWeb"/>
        <w:numPr>
          <w:ilvl w:val="0"/>
          <w:numId w:val="3"/>
        </w:numPr>
        <w:spacing w:before="0" w:beforeAutospacing="0" w:after="0" w:line="360" w:lineRule="auto"/>
        <w:jc w:val="both"/>
        <w:rPr>
          <w:b/>
          <w:sz w:val="20"/>
          <w:szCs w:val="20"/>
        </w:rPr>
      </w:pPr>
      <w:r w:rsidRPr="00854E32">
        <w:rPr>
          <w:b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854E32">
        <w:rPr>
          <w:b/>
          <w:sz w:val="20"/>
          <w:szCs w:val="20"/>
        </w:rPr>
        <w:br/>
        <w:t>na Ukrainie (Dz. Urz. UE nr L 111 z 8.4.2022, str. 1)</w:t>
      </w:r>
      <w:r w:rsidRPr="00854E32">
        <w:rPr>
          <w:bCs/>
          <w:sz w:val="20"/>
          <w:szCs w:val="20"/>
        </w:rPr>
        <w:t>;</w:t>
      </w:r>
    </w:p>
    <w:p w14:paraId="4538C1F5" w14:textId="77777777" w:rsidR="004A38EC" w:rsidRPr="0078334C" w:rsidRDefault="004A38EC" w:rsidP="004A38EC">
      <w:pPr>
        <w:pStyle w:val="NormalnyWeb"/>
        <w:spacing w:before="0" w:beforeAutospacing="0" w:after="0" w:line="360" w:lineRule="auto"/>
        <w:jc w:val="both"/>
        <w:rPr>
          <w:b/>
          <w:sz w:val="20"/>
          <w:szCs w:val="20"/>
        </w:rPr>
      </w:pPr>
    </w:p>
    <w:tbl>
      <w:tblPr>
        <w:tblStyle w:val="Tabela-Siatka"/>
        <w:tblW w:w="946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5812"/>
        <w:gridCol w:w="2835"/>
      </w:tblGrid>
      <w:tr w:rsidR="00B37F62" w:rsidRPr="00B37F62" w14:paraId="68569A8A" w14:textId="77777777" w:rsidTr="007C10E9">
        <w:trPr>
          <w:trHeight w:val="574"/>
        </w:trPr>
        <w:tc>
          <w:tcPr>
            <w:tcW w:w="822" w:type="dxa"/>
            <w:vAlign w:val="center"/>
          </w:tcPr>
          <w:p w14:paraId="400F91AA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  <w:bookmarkStart w:id="1" w:name="_Hlk135654924"/>
          </w:p>
        </w:tc>
        <w:tc>
          <w:tcPr>
            <w:tcW w:w="5812" w:type="dxa"/>
            <w:vAlign w:val="center"/>
          </w:tcPr>
          <w:p w14:paraId="30540DEF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Podmiotowy środek dowodowy (zakres)</w:t>
            </w:r>
          </w:p>
        </w:tc>
        <w:tc>
          <w:tcPr>
            <w:tcW w:w="2835" w:type="dxa"/>
            <w:vAlign w:val="center"/>
          </w:tcPr>
          <w:p w14:paraId="23A7683C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Podstawa wykluczenia</w:t>
            </w:r>
          </w:p>
        </w:tc>
      </w:tr>
      <w:tr w:rsidR="00B37F62" w:rsidRPr="00B37F62" w14:paraId="746E02AD" w14:textId="77777777" w:rsidTr="007C10E9">
        <w:tc>
          <w:tcPr>
            <w:tcW w:w="822" w:type="dxa"/>
            <w:vAlign w:val="center"/>
          </w:tcPr>
          <w:p w14:paraId="5D738AAE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rFonts w:eastAsia="Calibri"/>
                <w:b/>
                <w:sz w:val="19"/>
                <w:szCs w:val="19"/>
              </w:rPr>
              <w:t>2.1</w:t>
            </w:r>
            <w:r w:rsidR="00A05E96" w:rsidRPr="00B37F62">
              <w:rPr>
                <w:rFonts w:eastAsia="Calibri"/>
                <w:b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349C1A4A" w14:textId="77777777" w:rsidR="00FA7760" w:rsidRPr="00B37F62" w:rsidRDefault="00FA7760" w:rsidP="004B49B2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Informacja z Krajowego Rejestru K</w:t>
            </w:r>
            <w:r w:rsidR="00E771FB" w:rsidRPr="00B37F62">
              <w:rPr>
                <w:b/>
                <w:sz w:val="20"/>
                <w:szCs w:val="20"/>
              </w:rPr>
              <w:t>arnego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sporządzona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nie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wcześniej niż 6 miesięcy przez jej złożeniem w zakresie:</w:t>
            </w:r>
          </w:p>
        </w:tc>
        <w:tc>
          <w:tcPr>
            <w:tcW w:w="2835" w:type="dxa"/>
          </w:tcPr>
          <w:p w14:paraId="63A963FE" w14:textId="77777777" w:rsidR="00FA7760" w:rsidRPr="00B37F62" w:rsidRDefault="00FA7760" w:rsidP="00534618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37F62" w:rsidRPr="00B37F62" w14:paraId="43C17B77" w14:textId="77777777" w:rsidTr="007C10E9">
        <w:tc>
          <w:tcPr>
            <w:tcW w:w="822" w:type="dxa"/>
            <w:vAlign w:val="center"/>
          </w:tcPr>
          <w:p w14:paraId="3B69AD45" w14:textId="77777777" w:rsidR="00FA7760" w:rsidRPr="00B37F62" w:rsidRDefault="00FA7760" w:rsidP="003229B0">
            <w:pPr>
              <w:tabs>
                <w:tab w:val="left" w:pos="794"/>
              </w:tabs>
              <w:rPr>
                <w:rFonts w:eastAsia="Calibri"/>
                <w:sz w:val="19"/>
                <w:szCs w:val="19"/>
              </w:rPr>
            </w:pPr>
            <w:r w:rsidRPr="00B37F62">
              <w:rPr>
                <w:rFonts w:eastAsia="Calibri"/>
                <w:sz w:val="19"/>
                <w:szCs w:val="19"/>
              </w:rPr>
              <w:t>2.1.1</w:t>
            </w:r>
            <w:r w:rsidR="00A05E96" w:rsidRPr="00B37F62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602904CF" w14:textId="77777777" w:rsidR="00FA7760" w:rsidRPr="00B37F62" w:rsidRDefault="00FA7760" w:rsidP="004B49B2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20AA63C0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rFonts w:eastAsia="Calibri"/>
                <w:b/>
                <w:sz w:val="19"/>
                <w:szCs w:val="19"/>
              </w:rPr>
              <w:t xml:space="preserve">art. 108 ust. 1 pkt. 1 i 2 </w:t>
            </w:r>
            <w:proofErr w:type="spellStart"/>
            <w:r w:rsidRPr="00B37F62">
              <w:rPr>
                <w:rFonts w:eastAsia="Calibri"/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3BE95545" w14:textId="77777777" w:rsidTr="007C10E9">
        <w:tc>
          <w:tcPr>
            <w:tcW w:w="822" w:type="dxa"/>
            <w:vAlign w:val="center"/>
          </w:tcPr>
          <w:p w14:paraId="70AA5F57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rFonts w:eastAsia="Calibri"/>
                <w:sz w:val="19"/>
                <w:szCs w:val="19"/>
              </w:rPr>
              <w:t>2.1.2</w:t>
            </w:r>
            <w:r w:rsidR="00A05E96" w:rsidRPr="00B37F62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53188803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</w:t>
            </w:r>
            <w:r w:rsidRPr="00B37F62">
              <w:rPr>
                <w:rFonts w:eastAsiaTheme="minorHAnsi" w:cs="Tahoma"/>
                <w:sz w:val="20"/>
                <w:szCs w:val="20"/>
                <w:lang w:eastAsia="en-US"/>
              </w:rPr>
              <w:t xml:space="preserve"> orzeczenia zakazu ubiegania się o zamówienie publiczne tytułem środka karnego</w:t>
            </w:r>
          </w:p>
        </w:tc>
        <w:tc>
          <w:tcPr>
            <w:tcW w:w="2835" w:type="dxa"/>
            <w:vAlign w:val="center"/>
          </w:tcPr>
          <w:p w14:paraId="6F26BB38" w14:textId="77777777" w:rsidR="00FA7760" w:rsidRPr="00B37F62" w:rsidRDefault="0000000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hyperlink r:id="rId17" w:history="1">
              <w:r w:rsidR="00FA7760" w:rsidRPr="00B37F62">
                <w:rPr>
                  <w:rFonts w:eastAsiaTheme="minorHAnsi" w:cs="Tahoma"/>
                  <w:b/>
                  <w:sz w:val="20"/>
                  <w:szCs w:val="20"/>
                  <w:lang w:eastAsia="en-US"/>
                </w:rPr>
                <w:t>art. 108 ust. 1 pkt 4</w:t>
              </w:r>
            </w:hyperlink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>uPzp</w:t>
            </w:r>
            <w:proofErr w:type="spellEnd"/>
          </w:p>
        </w:tc>
      </w:tr>
      <w:tr w:rsidR="00B37F62" w:rsidRPr="00B37F62" w14:paraId="60FADD63" w14:textId="77777777" w:rsidTr="007C10E9">
        <w:tc>
          <w:tcPr>
            <w:tcW w:w="822" w:type="dxa"/>
            <w:vAlign w:val="center"/>
          </w:tcPr>
          <w:p w14:paraId="017910B6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2.2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1C82C506" w14:textId="77777777" w:rsidR="00FA7760" w:rsidRPr="00B37F62" w:rsidRDefault="00FA7760" w:rsidP="00FA7760">
            <w:pPr>
              <w:pStyle w:val="BodyText21"/>
              <w:tabs>
                <w:tab w:val="clear" w:pos="0"/>
              </w:tabs>
              <w:spacing w:line="276" w:lineRule="auto"/>
              <w:ind w:left="34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Oświadczenie wykonawcy</w:t>
            </w:r>
            <w:r w:rsidRPr="00B37F62">
              <w:rPr>
                <w:sz w:val="20"/>
                <w:szCs w:val="20"/>
              </w:rPr>
              <w:t xml:space="preserve"> o braku przynależności do tej samej grupy kapitałowej w rozumieniu ustawy z dnia 16 lutego 2007 r.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o ochronie konkurencji i konsumentów, z innym </w:t>
            </w:r>
            <w:r w:rsidR="008362A8" w:rsidRPr="00B37F62">
              <w:rPr>
                <w:sz w:val="20"/>
                <w:szCs w:val="20"/>
              </w:rPr>
              <w:t>w</w:t>
            </w:r>
            <w:r w:rsidRPr="00B37F62">
              <w:rPr>
                <w:sz w:val="20"/>
                <w:szCs w:val="20"/>
              </w:rPr>
              <w:t xml:space="preserve">ykonawcą,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który złożył odrębną ofertę lub ofertę częściową albo oświadczenie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o przynależności do tej samej grupy kapitałowej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z dokumentami lub informacjami potwierdzającymi przygotowanie oferty lub oferty częściowej niezależnie od innego wykonawcy należącego do tej samej grupy kapitałowej, </w:t>
            </w:r>
          </w:p>
        </w:tc>
        <w:tc>
          <w:tcPr>
            <w:tcW w:w="2835" w:type="dxa"/>
            <w:vAlign w:val="center"/>
          </w:tcPr>
          <w:p w14:paraId="5FCD45C7" w14:textId="77777777" w:rsidR="00FA7760" w:rsidRPr="00B37F62" w:rsidRDefault="0000000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hyperlink r:id="rId18" w:history="1">
              <w:r w:rsidR="00FA7760" w:rsidRPr="00B37F62">
                <w:rPr>
                  <w:rFonts w:eastAsiaTheme="minorHAnsi" w:cs="Tahoma"/>
                  <w:b/>
                  <w:sz w:val="20"/>
                  <w:szCs w:val="20"/>
                  <w:lang w:eastAsia="en-US"/>
                </w:rPr>
                <w:t>art. 108 ust. 1 pkt 5</w:t>
              </w:r>
            </w:hyperlink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>uPzp</w:t>
            </w:r>
            <w:proofErr w:type="spellEnd"/>
          </w:p>
        </w:tc>
      </w:tr>
      <w:tr w:rsidR="00B37F62" w:rsidRPr="00B37F62" w14:paraId="783569B4" w14:textId="77777777" w:rsidTr="007C10E9">
        <w:tc>
          <w:tcPr>
            <w:tcW w:w="822" w:type="dxa"/>
            <w:vAlign w:val="center"/>
          </w:tcPr>
          <w:p w14:paraId="130C0B50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lastRenderedPageBreak/>
              <w:t>2.</w:t>
            </w:r>
            <w:r w:rsidR="008C38A3" w:rsidRPr="00B37F62">
              <w:rPr>
                <w:b/>
                <w:sz w:val="20"/>
                <w:szCs w:val="20"/>
              </w:rPr>
              <w:t>3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01AC890" w14:textId="77777777" w:rsidR="00FA7760" w:rsidRPr="00B37F62" w:rsidRDefault="00FA7760" w:rsidP="00FA7760">
            <w:pPr>
              <w:pStyle w:val="BodyText21"/>
              <w:tabs>
                <w:tab w:val="clear" w:pos="0"/>
              </w:tabs>
              <w:spacing w:line="276" w:lineRule="auto"/>
              <w:ind w:left="34" w:hanging="107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 xml:space="preserve"> Zaświadczenie </w:t>
            </w:r>
            <w:r w:rsidRPr="00B37F62">
              <w:rPr>
                <w:bCs/>
                <w:sz w:val="20"/>
                <w:szCs w:val="20"/>
              </w:rPr>
              <w:t xml:space="preserve">właściwego </w:t>
            </w:r>
            <w:r w:rsidRPr="00B37F62">
              <w:rPr>
                <w:b/>
                <w:bCs/>
                <w:sz w:val="20"/>
                <w:szCs w:val="20"/>
              </w:rPr>
              <w:t>naczelnika urzędu skarbowego</w:t>
            </w:r>
            <w:r w:rsidRPr="00B37F62">
              <w:rPr>
                <w:bCs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potwierdzającego, że wykonawca nie zalega z opłacaniem podatków i opłat, w zakre</w:t>
            </w:r>
            <w:r w:rsidR="0079737E" w:rsidRPr="00B37F62">
              <w:rPr>
                <w:sz w:val="20"/>
                <w:szCs w:val="20"/>
              </w:rPr>
              <w:t xml:space="preserve">sie art. 109 ust. 1 pkt 1 </w:t>
            </w:r>
            <w:proofErr w:type="spellStart"/>
            <w:r w:rsidR="0079737E"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, wystawione nie wcześniej niż 3 miesiące przed jego złożeniem, a w przypadku zalegania z opłacaniem podatków lub opłat –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z zaświadczeniem, dokumenty potwierdzające, że odpowiednio przed upływem terminu składania ofert, wykonawca dokonał płatności należnych podatków lub opłat wraz z odsetkami lub grzywnami lub zawarł wiążące porozumienie w sprawie spłat tych należności,</w:t>
            </w:r>
          </w:p>
        </w:tc>
        <w:tc>
          <w:tcPr>
            <w:tcW w:w="2835" w:type="dxa"/>
            <w:vAlign w:val="center"/>
          </w:tcPr>
          <w:p w14:paraId="2E8D279C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495FD418" w14:textId="77777777" w:rsidTr="007C10E9">
        <w:tc>
          <w:tcPr>
            <w:tcW w:w="822" w:type="dxa"/>
            <w:vAlign w:val="center"/>
          </w:tcPr>
          <w:p w14:paraId="34251D05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4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0ED721C2" w14:textId="77777777" w:rsidR="00FA7760" w:rsidRPr="00B37F62" w:rsidRDefault="006552D9" w:rsidP="006552D9">
            <w:pPr>
              <w:pStyle w:val="BodyText21"/>
              <w:tabs>
                <w:tab w:val="clear" w:pos="0"/>
              </w:tabs>
              <w:spacing w:line="276" w:lineRule="auto"/>
              <w:ind w:left="34" w:hanging="107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 xml:space="preserve">  Z</w:t>
            </w:r>
            <w:r w:rsidRPr="00B37F62">
              <w:rPr>
                <w:b/>
                <w:bCs/>
                <w:sz w:val="20"/>
                <w:szCs w:val="20"/>
              </w:rPr>
              <w:t>aświadczenie</w:t>
            </w:r>
            <w:r w:rsidRPr="00B37F62">
              <w:rPr>
                <w:bCs/>
                <w:sz w:val="20"/>
                <w:szCs w:val="20"/>
              </w:rPr>
              <w:t xml:space="preserve"> albo inny dokument właściwej terenowej jednostki organizacyjnej </w:t>
            </w:r>
            <w:r w:rsidRPr="00B37F62">
              <w:rPr>
                <w:b/>
                <w:bCs/>
                <w:sz w:val="20"/>
                <w:szCs w:val="20"/>
              </w:rPr>
              <w:t>Zakładu Ubezpieczeń Społecznych</w:t>
            </w:r>
            <w:r w:rsidRPr="00B37F62">
              <w:rPr>
                <w:bCs/>
                <w:sz w:val="20"/>
                <w:szCs w:val="20"/>
              </w:rPr>
              <w:t xml:space="preserve"> lub</w:t>
            </w:r>
            <w:r w:rsidRPr="00B37F62">
              <w:rPr>
                <w:sz w:val="20"/>
                <w:szCs w:val="20"/>
              </w:rPr>
              <w:t xml:space="preserve"> właściwego oddziału regionalnego lub właściwej placówki terenowej </w:t>
            </w:r>
            <w:r w:rsidRPr="00B37F62">
              <w:rPr>
                <w:b/>
                <w:sz w:val="20"/>
                <w:szCs w:val="20"/>
              </w:rPr>
              <w:t>Kasy Rolniczego Ubezpieczenia Społecznego</w:t>
            </w:r>
            <w:r w:rsidRPr="00B37F62">
              <w:rPr>
                <w:sz w:val="20"/>
                <w:szCs w:val="20"/>
              </w:rPr>
              <w:t xml:space="preserve"> potwierdzające,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że wykonawca nie zalega z opłacaniem składek na ubezpieczenia społeczne i zdrowotne, w zakre</w:t>
            </w:r>
            <w:r w:rsidR="0079737E" w:rsidRPr="00B37F62">
              <w:rPr>
                <w:sz w:val="20"/>
                <w:szCs w:val="20"/>
              </w:rPr>
              <w:t xml:space="preserve">sie art. 109 ust. 1 pkt 1 </w:t>
            </w:r>
            <w:proofErr w:type="spellStart"/>
            <w:r w:rsidR="0079737E"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, wystawione nie wcześniej niż 3 miesiące przed jego złożeniem,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a w przypadku zalegania z opłacaniem składek na ubezpieczenia społeczne lub zdrowotne – wraz z zaświadczeniem albo innym dokumentem, dokumenty potwierdzające, że odpowiednio przed upływem terminu składania ofert, wykonawca dokonał płatności należnych składek na ubezpieczenia społeczne lub zdrowotne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z odsetkami lub grzywnami lub zawarł wiążące porozumienie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w sprawie spłat tych należności.</w:t>
            </w:r>
          </w:p>
        </w:tc>
        <w:tc>
          <w:tcPr>
            <w:tcW w:w="2835" w:type="dxa"/>
            <w:vAlign w:val="center"/>
          </w:tcPr>
          <w:p w14:paraId="6E36DA41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0A993901" w14:textId="77777777" w:rsidTr="007C10E9">
        <w:tc>
          <w:tcPr>
            <w:tcW w:w="822" w:type="dxa"/>
            <w:vAlign w:val="center"/>
          </w:tcPr>
          <w:p w14:paraId="7C586685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5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6661F94B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Odpis lub informacja z </w:t>
            </w:r>
            <w:r w:rsidRPr="00B37F62">
              <w:rPr>
                <w:b/>
                <w:sz w:val="20"/>
                <w:szCs w:val="20"/>
              </w:rPr>
              <w:t>Krajowego Rejestru Sądowego</w:t>
            </w:r>
            <w:r w:rsidRPr="00B37F62">
              <w:rPr>
                <w:sz w:val="20"/>
                <w:szCs w:val="20"/>
              </w:rPr>
              <w:t xml:space="preserve"> lub z </w:t>
            </w:r>
            <w:r w:rsidRPr="00B37F62">
              <w:rPr>
                <w:b/>
                <w:sz w:val="20"/>
                <w:szCs w:val="20"/>
              </w:rPr>
              <w:t>Centralnej Ewidencji i Informacji o Działalności Gospodarczej</w:t>
            </w:r>
            <w:r w:rsidRPr="00B37F62">
              <w:rPr>
                <w:sz w:val="20"/>
                <w:szCs w:val="20"/>
              </w:rPr>
              <w:t xml:space="preserve"> sporządzone nie wcześniej niż 3 miesiące przed jej złożeniem, jeżeli odrębne przepisy wymagają wpisu do rejestru lub ewidencji</w:t>
            </w:r>
          </w:p>
        </w:tc>
        <w:tc>
          <w:tcPr>
            <w:tcW w:w="2835" w:type="dxa"/>
            <w:vAlign w:val="center"/>
          </w:tcPr>
          <w:p w14:paraId="57A5B18C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4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492D7A98" w14:textId="77777777" w:rsidTr="007C10E9">
        <w:tc>
          <w:tcPr>
            <w:tcW w:w="822" w:type="dxa"/>
            <w:vAlign w:val="center"/>
          </w:tcPr>
          <w:p w14:paraId="332C997B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6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108CD6A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Oświadczenia</w:t>
            </w:r>
            <w:r w:rsidRPr="00B37F62">
              <w:rPr>
                <w:sz w:val="20"/>
                <w:szCs w:val="20"/>
              </w:rPr>
              <w:t xml:space="preserve"> </w:t>
            </w:r>
            <w:r w:rsidRPr="00B37F62">
              <w:rPr>
                <w:b/>
                <w:sz w:val="20"/>
                <w:szCs w:val="20"/>
              </w:rPr>
              <w:t>wykonawcy</w:t>
            </w:r>
            <w:r w:rsidRPr="00B37F62">
              <w:rPr>
                <w:sz w:val="20"/>
                <w:szCs w:val="20"/>
              </w:rPr>
              <w:t xml:space="preserve"> o aktualności informacji zawartej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w oświadczeniu </w:t>
            </w:r>
            <w:r w:rsidR="004A6CC6" w:rsidRPr="00B37F62">
              <w:rPr>
                <w:sz w:val="20"/>
                <w:szCs w:val="20"/>
              </w:rPr>
              <w:t>,</w:t>
            </w:r>
            <w:r w:rsidRPr="00B37F62">
              <w:rPr>
                <w:sz w:val="20"/>
                <w:szCs w:val="20"/>
              </w:rPr>
              <w:t xml:space="preserve"> o którym  mowa w art. 125 ust 1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 w zakresie:</w:t>
            </w:r>
          </w:p>
        </w:tc>
        <w:tc>
          <w:tcPr>
            <w:tcW w:w="2835" w:type="dxa"/>
          </w:tcPr>
          <w:p w14:paraId="59BD2B28" w14:textId="77777777" w:rsidR="00FA7760" w:rsidRPr="00B37F62" w:rsidRDefault="00FA7760" w:rsidP="0020767E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</w:p>
        </w:tc>
      </w:tr>
      <w:tr w:rsidR="00B37F62" w:rsidRPr="00B37F62" w14:paraId="49DE291F" w14:textId="77777777" w:rsidTr="007C10E9">
        <w:tc>
          <w:tcPr>
            <w:tcW w:w="822" w:type="dxa"/>
            <w:vAlign w:val="center"/>
          </w:tcPr>
          <w:p w14:paraId="70C4E39F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.1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4C5D32C3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2E71412D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3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68FC987A" w14:textId="77777777" w:rsidTr="007C10E9">
        <w:tc>
          <w:tcPr>
            <w:tcW w:w="822" w:type="dxa"/>
            <w:vAlign w:val="center"/>
          </w:tcPr>
          <w:p w14:paraId="6ADC78EE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.2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2718272B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 orzeczenia zakazu ubiegania się o zamówienie publiczne tytułem środka zapobiegawczego</w:t>
            </w:r>
          </w:p>
        </w:tc>
        <w:tc>
          <w:tcPr>
            <w:tcW w:w="2835" w:type="dxa"/>
            <w:vAlign w:val="center"/>
          </w:tcPr>
          <w:p w14:paraId="64A354E4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4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5AEE3229" w14:textId="77777777" w:rsidTr="007C10E9">
        <w:tc>
          <w:tcPr>
            <w:tcW w:w="822" w:type="dxa"/>
            <w:vAlign w:val="center"/>
          </w:tcPr>
          <w:p w14:paraId="3D725E81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.3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67A06110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 zawarcia z innymi wykonawcami porozumienia mającego na celu zakłócenie konkurencji</w:t>
            </w:r>
          </w:p>
        </w:tc>
        <w:tc>
          <w:tcPr>
            <w:tcW w:w="2835" w:type="dxa"/>
            <w:vAlign w:val="center"/>
          </w:tcPr>
          <w:p w14:paraId="0EB899BA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5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5531674F" w14:textId="77777777" w:rsidTr="007C10E9">
        <w:tc>
          <w:tcPr>
            <w:tcW w:w="822" w:type="dxa"/>
            <w:vAlign w:val="center"/>
          </w:tcPr>
          <w:p w14:paraId="7F073492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.4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278B189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7B3FAF34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6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4F5DE315" w14:textId="77777777" w:rsidTr="007C10E9">
        <w:tc>
          <w:tcPr>
            <w:tcW w:w="822" w:type="dxa"/>
            <w:vAlign w:val="center"/>
          </w:tcPr>
          <w:p w14:paraId="635520A2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.5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3D1C602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odnośnie naruszenia obowiązków dotyczących płatności podatków i opłat lokalnych</w:t>
            </w:r>
          </w:p>
        </w:tc>
        <w:tc>
          <w:tcPr>
            <w:tcW w:w="2835" w:type="dxa"/>
            <w:vAlign w:val="center"/>
          </w:tcPr>
          <w:p w14:paraId="31A62ECB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1294F480" w14:textId="77777777" w:rsidTr="007C10E9">
        <w:tc>
          <w:tcPr>
            <w:tcW w:w="822" w:type="dxa"/>
            <w:vAlign w:val="center"/>
          </w:tcPr>
          <w:p w14:paraId="5FDD8574" w14:textId="77777777" w:rsidR="005B47A7" w:rsidRPr="00B37F62" w:rsidRDefault="005B47A7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2.6.6</w:t>
            </w:r>
          </w:p>
        </w:tc>
        <w:tc>
          <w:tcPr>
            <w:tcW w:w="5812" w:type="dxa"/>
            <w:vAlign w:val="center"/>
          </w:tcPr>
          <w:p w14:paraId="50559166" w14:textId="77777777" w:rsidR="005B47A7" w:rsidRPr="00B37F62" w:rsidRDefault="005B47A7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7DB7E339" w14:textId="77777777" w:rsidR="005B47A7" w:rsidRPr="00B37F62" w:rsidRDefault="005B47A7" w:rsidP="00C352D5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 5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  <w:r w:rsidRPr="00B37F62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B37F62" w:rsidRPr="00B37F62" w14:paraId="26EEC59D" w14:textId="77777777" w:rsidTr="007C10E9">
        <w:tc>
          <w:tcPr>
            <w:tcW w:w="822" w:type="dxa"/>
            <w:vAlign w:val="center"/>
          </w:tcPr>
          <w:p w14:paraId="77749076" w14:textId="77777777" w:rsidR="00003F9C" w:rsidRPr="00B37F62" w:rsidRDefault="00003F9C" w:rsidP="00003F9C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2.6.7</w:t>
            </w:r>
          </w:p>
        </w:tc>
        <w:tc>
          <w:tcPr>
            <w:tcW w:w="5812" w:type="dxa"/>
            <w:vAlign w:val="center"/>
          </w:tcPr>
          <w:p w14:paraId="4DD70763" w14:textId="77777777" w:rsidR="00003F9C" w:rsidRPr="00B37F62" w:rsidRDefault="00003F9C" w:rsidP="00003F9C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4D433901" w14:textId="77777777" w:rsidR="00003F9C" w:rsidRPr="00B37F62" w:rsidRDefault="00003F9C" w:rsidP="00003F9C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 7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5B47A7" w:rsidRPr="00B37F62" w14:paraId="403667F6" w14:textId="77777777" w:rsidTr="007C10E9">
        <w:tc>
          <w:tcPr>
            <w:tcW w:w="822" w:type="dxa"/>
            <w:vAlign w:val="center"/>
          </w:tcPr>
          <w:p w14:paraId="311FE13E" w14:textId="77777777" w:rsidR="005B47A7" w:rsidRPr="00B37F62" w:rsidRDefault="005B47A7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</w:t>
            </w:r>
            <w:r w:rsidR="00003F9C" w:rsidRPr="00B37F62">
              <w:rPr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14:paraId="2F10CCC2" w14:textId="77777777" w:rsidR="005B47A7" w:rsidRPr="00B37F62" w:rsidRDefault="005B47A7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</w:t>
            </w:r>
            <w:r w:rsidR="00003F9C" w:rsidRPr="00B37F62">
              <w:rPr>
                <w:sz w:val="20"/>
                <w:szCs w:val="20"/>
              </w:rPr>
              <w:t>przepisów ustawy o przeciwdziałaniu wspierania agresji na Ukrainę</w:t>
            </w:r>
          </w:p>
        </w:tc>
        <w:tc>
          <w:tcPr>
            <w:tcW w:w="2835" w:type="dxa"/>
            <w:vAlign w:val="center"/>
          </w:tcPr>
          <w:p w14:paraId="328C0206" w14:textId="77777777" w:rsidR="005B47A7" w:rsidRPr="00B37F62" w:rsidRDefault="00003F9C" w:rsidP="00C352D5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>art. 7 ust. 1</w:t>
            </w:r>
            <w:r w:rsidR="00BA1ADC" w:rsidRPr="00B37F62">
              <w:rPr>
                <w:b/>
                <w:sz w:val="19"/>
                <w:szCs w:val="19"/>
              </w:rPr>
              <w:t xml:space="preserve"> ustawy o przeciwdziałaniu wspierania agresji na Ukrainę </w:t>
            </w:r>
          </w:p>
        </w:tc>
      </w:tr>
      <w:tr w:rsidR="00854E32" w:rsidRPr="00854E32" w14:paraId="759B46DA" w14:textId="77777777" w:rsidTr="007C10E9">
        <w:tc>
          <w:tcPr>
            <w:tcW w:w="822" w:type="dxa"/>
          </w:tcPr>
          <w:p w14:paraId="023F22A9" w14:textId="77777777" w:rsidR="00BA3AA5" w:rsidRPr="00854E32" w:rsidRDefault="00BA3AA5" w:rsidP="000B4648">
            <w:pPr>
              <w:pStyle w:val="NormalnyWeb"/>
              <w:spacing w:before="0" w:beforeAutospacing="0" w:after="0" w:line="360" w:lineRule="auto"/>
              <w:rPr>
                <w:b/>
                <w:bCs/>
                <w:sz w:val="20"/>
                <w:szCs w:val="20"/>
              </w:rPr>
            </w:pPr>
            <w:r w:rsidRPr="00854E32">
              <w:rPr>
                <w:b/>
                <w:bCs/>
                <w:sz w:val="20"/>
                <w:szCs w:val="20"/>
              </w:rPr>
              <w:t>2.6.9</w:t>
            </w:r>
          </w:p>
        </w:tc>
        <w:tc>
          <w:tcPr>
            <w:tcW w:w="5812" w:type="dxa"/>
          </w:tcPr>
          <w:p w14:paraId="4B215C26" w14:textId="77777777" w:rsidR="00BA3AA5" w:rsidRPr="00854E32" w:rsidRDefault="00BA3AA5" w:rsidP="00BA3AA5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854E32">
              <w:rPr>
                <w:sz w:val="20"/>
                <w:szCs w:val="20"/>
              </w:rPr>
              <w:t>wynikającym z przepisów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      </w:r>
          </w:p>
        </w:tc>
        <w:tc>
          <w:tcPr>
            <w:tcW w:w="2835" w:type="dxa"/>
          </w:tcPr>
          <w:p w14:paraId="59D904D5" w14:textId="77777777" w:rsidR="00BA3AA5" w:rsidRPr="00854E32" w:rsidRDefault="00BA3AA5" w:rsidP="00BA3AA5">
            <w:pPr>
              <w:pStyle w:val="NormalnyWeb"/>
              <w:spacing w:before="0" w:beforeAutospacing="0" w:after="0" w:line="360" w:lineRule="auto"/>
              <w:jc w:val="both"/>
              <w:rPr>
                <w:b/>
                <w:sz w:val="19"/>
                <w:szCs w:val="19"/>
              </w:rPr>
            </w:pPr>
            <w:r w:rsidRPr="00854E32">
              <w:rPr>
                <w:b/>
                <w:sz w:val="20"/>
                <w:szCs w:val="20"/>
              </w:rPr>
              <w:t>art. 5k rozporządzenia Rady (UE) nr 833/2014, w brzmieniu nadanym rozporządzeniem Rady (UE) 2022/576</w:t>
            </w:r>
          </w:p>
        </w:tc>
      </w:tr>
    </w:tbl>
    <w:bookmarkEnd w:id="1"/>
    <w:p w14:paraId="74CA19F1" w14:textId="77777777" w:rsidR="00A60018" w:rsidRPr="00B37F62" w:rsidRDefault="00ED6F27" w:rsidP="004A38EC">
      <w:pPr>
        <w:pStyle w:val="Tekstpodstawowy2"/>
        <w:numPr>
          <w:ilvl w:val="0"/>
          <w:numId w:val="33"/>
        </w:numPr>
        <w:suppressAutoHyphens/>
        <w:spacing w:before="240" w:line="360" w:lineRule="auto"/>
        <w:ind w:left="357" w:hanging="357"/>
        <w:rPr>
          <w:sz w:val="20"/>
        </w:rPr>
      </w:pPr>
      <w:r w:rsidRPr="00B37F62">
        <w:rPr>
          <w:b/>
          <w:sz w:val="20"/>
          <w:u w:val="single"/>
        </w:rPr>
        <w:lastRenderedPageBreak/>
        <w:t>Zamawiający p</w:t>
      </w:r>
      <w:r w:rsidR="00A11557" w:rsidRPr="00B37F62">
        <w:rPr>
          <w:b/>
          <w:sz w:val="20"/>
          <w:u w:val="single"/>
        </w:rPr>
        <w:t xml:space="preserve">rzed wyborem </w:t>
      </w:r>
      <w:r w:rsidRPr="00B37F62">
        <w:rPr>
          <w:b/>
          <w:sz w:val="20"/>
          <w:u w:val="single"/>
        </w:rPr>
        <w:t xml:space="preserve">najkorzystniejszej </w:t>
      </w:r>
      <w:r w:rsidR="00A11557" w:rsidRPr="00B37F62">
        <w:rPr>
          <w:b/>
          <w:sz w:val="20"/>
          <w:u w:val="single"/>
        </w:rPr>
        <w:t xml:space="preserve">oferty </w:t>
      </w:r>
      <w:r w:rsidR="004941B4" w:rsidRPr="00B37F62">
        <w:rPr>
          <w:b/>
          <w:sz w:val="20"/>
          <w:u w:val="single"/>
        </w:rPr>
        <w:t>wezwie wykonawcę, którego oferta została najwyżej oceniona</w:t>
      </w:r>
      <w:r w:rsidR="00701A7F" w:rsidRPr="00B37F62">
        <w:rPr>
          <w:szCs w:val="24"/>
        </w:rPr>
        <w:t xml:space="preserve">, </w:t>
      </w:r>
      <w:r w:rsidR="00701A7F" w:rsidRPr="00B37F62">
        <w:rPr>
          <w:sz w:val="20"/>
        </w:rPr>
        <w:t>do złożenia w wyznaczonym terminie, nie krótszym niż 10 dni, aktualnych na dzień złożenia podmiotowych środków dowodowych</w:t>
      </w:r>
      <w:r w:rsidR="00780651" w:rsidRPr="00B37F62">
        <w:rPr>
          <w:sz w:val="20"/>
        </w:rPr>
        <w:t xml:space="preserve"> wskazanych w ust. 2.</w:t>
      </w:r>
      <w:bookmarkStart w:id="2" w:name="mip57154181"/>
      <w:bookmarkEnd w:id="2"/>
    </w:p>
    <w:p w14:paraId="08521E9A" w14:textId="77777777" w:rsidR="00003F9C" w:rsidRPr="00B37F62" w:rsidRDefault="00003F9C" w:rsidP="00003F9C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37F62">
        <w:rPr>
          <w:sz w:val="20"/>
        </w:rPr>
        <w:t xml:space="preserve">Zamawiający będzie badał, czy wobec </w:t>
      </w:r>
      <w:r w:rsidRPr="00B37F62">
        <w:rPr>
          <w:b/>
          <w:sz w:val="20"/>
        </w:rPr>
        <w:t>wykonawcy oraz podwykonawcy</w:t>
      </w:r>
      <w:r w:rsidRPr="00B37F62">
        <w:rPr>
          <w:sz w:val="20"/>
        </w:rPr>
        <w:t xml:space="preserve"> (wskazanego w ofercie, a także podwykonawcy zgłoszonego w trakcie realizacji zamówienia) nie zachodzą podstawy wykluczenia, </w:t>
      </w:r>
      <w:r w:rsidRPr="00B37F62">
        <w:rPr>
          <w:sz w:val="20"/>
        </w:rPr>
        <w:br/>
        <w:t xml:space="preserve">o których mowa w </w:t>
      </w:r>
      <w:r w:rsidRPr="00B37F62">
        <w:rPr>
          <w:b/>
          <w:sz w:val="20"/>
        </w:rPr>
        <w:t xml:space="preserve">art. 108 ust. 1 pkt. 1 - 6 </w:t>
      </w:r>
      <w:proofErr w:type="spellStart"/>
      <w:r w:rsidRPr="00B37F62">
        <w:rPr>
          <w:b/>
          <w:sz w:val="20"/>
        </w:rPr>
        <w:t>uPzp</w:t>
      </w:r>
      <w:proofErr w:type="spellEnd"/>
      <w:r w:rsidRPr="00B37F62">
        <w:rPr>
          <w:b/>
          <w:sz w:val="20"/>
        </w:rPr>
        <w:t xml:space="preserve"> </w:t>
      </w:r>
      <w:r w:rsidRPr="00B37F62">
        <w:rPr>
          <w:sz w:val="20"/>
        </w:rPr>
        <w:t>oraz</w:t>
      </w:r>
      <w:r w:rsidRPr="00B37F62">
        <w:rPr>
          <w:b/>
          <w:sz w:val="20"/>
        </w:rPr>
        <w:t xml:space="preserve"> w art. 109 ust. 1 pkt. </w:t>
      </w:r>
      <w:r w:rsidR="00AA736F" w:rsidRPr="00B37F62">
        <w:rPr>
          <w:b/>
          <w:sz w:val="20"/>
        </w:rPr>
        <w:t xml:space="preserve">1, </w:t>
      </w:r>
      <w:r w:rsidRPr="00B37F62">
        <w:rPr>
          <w:b/>
          <w:sz w:val="20"/>
        </w:rPr>
        <w:t xml:space="preserve">4, 5, 7 </w:t>
      </w:r>
      <w:proofErr w:type="spellStart"/>
      <w:r w:rsidRPr="00B37F62">
        <w:rPr>
          <w:b/>
          <w:sz w:val="20"/>
        </w:rPr>
        <w:t>uPzp</w:t>
      </w:r>
      <w:proofErr w:type="spellEnd"/>
      <w:r w:rsidRPr="00B37F62">
        <w:rPr>
          <w:b/>
          <w:sz w:val="20"/>
        </w:rPr>
        <w:t xml:space="preserve">, </w:t>
      </w:r>
      <w:r w:rsidRPr="00B37F62">
        <w:rPr>
          <w:sz w:val="20"/>
        </w:rPr>
        <w:t>a także</w:t>
      </w:r>
      <w:r w:rsidRPr="00B37F62">
        <w:rPr>
          <w:b/>
          <w:sz w:val="20"/>
        </w:rPr>
        <w:t xml:space="preserve"> </w:t>
      </w:r>
      <w:r w:rsidRPr="00B37F62">
        <w:rPr>
          <w:sz w:val="20"/>
        </w:rPr>
        <w:t>w</w:t>
      </w:r>
      <w:r w:rsidRPr="00B37F62">
        <w:rPr>
          <w:b/>
          <w:sz w:val="20"/>
        </w:rPr>
        <w:t xml:space="preserve"> art. 7 ust. 1 ustawy o przeciwdziałaniu wspierania agresji na Ukrainę</w:t>
      </w:r>
      <w:r w:rsidR="00BA3AA5">
        <w:rPr>
          <w:b/>
          <w:sz w:val="20"/>
        </w:rPr>
        <w:t xml:space="preserve"> </w:t>
      </w:r>
      <w:r w:rsidR="00BA3AA5" w:rsidRPr="00854E32">
        <w:rPr>
          <w:b/>
          <w:sz w:val="20"/>
        </w:rPr>
        <w:t>oraz art. 5k rozporządzenia Rady (UE) nr 833/2014, w brzmieniu nadanym rozporządzeniem Rady (UE) 2022/576</w:t>
      </w:r>
      <w:r w:rsidR="00BA3AA5" w:rsidRPr="00BA3AA5">
        <w:rPr>
          <w:b/>
          <w:color w:val="00B050"/>
          <w:sz w:val="20"/>
        </w:rPr>
        <w:t>”</w:t>
      </w:r>
      <w:r w:rsidRPr="00BA3AA5">
        <w:rPr>
          <w:sz w:val="20"/>
        </w:rPr>
        <w:t>.</w:t>
      </w:r>
    </w:p>
    <w:p w14:paraId="516CAAB9" w14:textId="77777777" w:rsidR="00A60018" w:rsidRPr="00B37F62" w:rsidRDefault="004941B4" w:rsidP="004D7483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37F62">
        <w:rPr>
          <w:sz w:val="20"/>
        </w:rPr>
        <w:t xml:space="preserve">Jeżeli Zamawiający stwierdzi, że wobec danego podwykonawcy zachodzą podstawy wykluczenia, wykonawca obowiązany będzie </w:t>
      </w:r>
      <w:r w:rsidRPr="00B37F62">
        <w:rPr>
          <w:b/>
          <w:bCs/>
          <w:sz w:val="20"/>
        </w:rPr>
        <w:t>zastąpić tego podwykonawcę</w:t>
      </w:r>
      <w:r w:rsidRPr="00B37F62">
        <w:rPr>
          <w:sz w:val="20"/>
        </w:rPr>
        <w:t xml:space="preserve"> </w:t>
      </w:r>
      <w:r w:rsidR="000756AF" w:rsidRPr="00B37F62">
        <w:rPr>
          <w:sz w:val="20"/>
        </w:rPr>
        <w:t xml:space="preserve">innym podwykonawcą niepodlegającym wykluczeniu, </w:t>
      </w:r>
      <w:r w:rsidRPr="00B37F62">
        <w:rPr>
          <w:sz w:val="20"/>
        </w:rPr>
        <w:t>pod rygorem niedopuszczenia podwykonawcy do realizacji części zamówienia.</w:t>
      </w:r>
    </w:p>
    <w:p w14:paraId="50DE5E90" w14:textId="70F7D32C" w:rsidR="00003F9C" w:rsidRPr="00B37F62" w:rsidRDefault="00003F9C" w:rsidP="00003F9C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37F62">
        <w:rPr>
          <w:sz w:val="20"/>
        </w:rPr>
        <w:t xml:space="preserve">Zamawiający będzie badał, czy wobec podmiotu udostępniającego swoje zasoby wykonawcy (podmiot wskazany w ofercie) nie zachodzą podstawy wykluczenia, o których mowa w </w:t>
      </w:r>
      <w:r w:rsidRPr="00B37F62">
        <w:rPr>
          <w:b/>
          <w:sz w:val="20"/>
        </w:rPr>
        <w:t xml:space="preserve">art. 108 ust. 1 pkt. 1 - 6 </w:t>
      </w:r>
      <w:proofErr w:type="spellStart"/>
      <w:r w:rsidRPr="00B37F62">
        <w:rPr>
          <w:b/>
          <w:sz w:val="20"/>
        </w:rPr>
        <w:t>uPzp</w:t>
      </w:r>
      <w:proofErr w:type="spellEnd"/>
      <w:r w:rsidRPr="00B37F62">
        <w:rPr>
          <w:b/>
          <w:sz w:val="20"/>
        </w:rPr>
        <w:t xml:space="preserve"> oraz w art. 109 ust. 1 pkt. </w:t>
      </w:r>
      <w:r w:rsidR="00AA736F" w:rsidRPr="00B37F62">
        <w:rPr>
          <w:b/>
          <w:sz w:val="20"/>
        </w:rPr>
        <w:t xml:space="preserve">1, </w:t>
      </w:r>
      <w:r w:rsidRPr="00B37F62">
        <w:rPr>
          <w:b/>
          <w:sz w:val="20"/>
        </w:rPr>
        <w:t xml:space="preserve">4, 5, 7 </w:t>
      </w:r>
      <w:proofErr w:type="spellStart"/>
      <w:r w:rsidRPr="00B37F62">
        <w:rPr>
          <w:b/>
          <w:sz w:val="20"/>
        </w:rPr>
        <w:t>uPzp</w:t>
      </w:r>
      <w:proofErr w:type="spellEnd"/>
      <w:r w:rsidRPr="00B37F62">
        <w:rPr>
          <w:b/>
          <w:sz w:val="20"/>
        </w:rPr>
        <w:t xml:space="preserve">, </w:t>
      </w:r>
      <w:r w:rsidRPr="00B37F62">
        <w:rPr>
          <w:sz w:val="20"/>
        </w:rPr>
        <w:t>a także</w:t>
      </w:r>
      <w:r w:rsidRPr="00B37F62">
        <w:rPr>
          <w:b/>
          <w:sz w:val="20"/>
        </w:rPr>
        <w:t xml:space="preserve"> </w:t>
      </w:r>
      <w:r w:rsidRPr="00B37F62">
        <w:rPr>
          <w:sz w:val="20"/>
        </w:rPr>
        <w:t>w</w:t>
      </w:r>
      <w:r w:rsidRPr="00B37F62">
        <w:rPr>
          <w:b/>
          <w:sz w:val="20"/>
        </w:rPr>
        <w:t xml:space="preserve"> art. 7 ust. 1 ustawy o przeciwdziałaniu wspierania agresji na Ukrainę</w:t>
      </w:r>
      <w:r w:rsidRPr="00B37F62">
        <w:rPr>
          <w:sz w:val="20"/>
        </w:rPr>
        <w:t xml:space="preserve"> </w:t>
      </w:r>
      <w:r w:rsidR="00BA3AA5" w:rsidRPr="00854E32">
        <w:rPr>
          <w:b/>
          <w:sz w:val="20"/>
        </w:rPr>
        <w:t>i art. 5k rozporządzenia Rady (UE) nr 833/2014, w brzmieniu nadanym rozporządzeniem Rady (UE) 2022/576</w:t>
      </w:r>
      <w:r w:rsidR="00BA3AA5" w:rsidRPr="00854E32">
        <w:rPr>
          <w:i/>
          <w:iCs/>
          <w:sz w:val="20"/>
        </w:rPr>
        <w:t xml:space="preserve"> </w:t>
      </w:r>
      <w:r w:rsidRPr="00B37F62">
        <w:rPr>
          <w:sz w:val="20"/>
        </w:rPr>
        <w:t>oraz spełnianie warunków udziału w postępowaniu w zakresie,</w:t>
      </w:r>
      <w:r w:rsidR="0078334C">
        <w:rPr>
          <w:sz w:val="20"/>
        </w:rPr>
        <w:t xml:space="preserve"> </w:t>
      </w:r>
      <w:r w:rsidRPr="00B37F62">
        <w:rPr>
          <w:sz w:val="20"/>
        </w:rPr>
        <w:t>w jakim wykonawca powołuje się na jego zasoby.</w:t>
      </w:r>
    </w:p>
    <w:p w14:paraId="7DDE8E9A" w14:textId="77777777" w:rsidR="00673D32" w:rsidRPr="00EF778E" w:rsidRDefault="004941B4" w:rsidP="004D7483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37F62">
        <w:rPr>
          <w:sz w:val="20"/>
        </w:rPr>
        <w:t xml:space="preserve">W przypadku </w:t>
      </w:r>
      <w:r w:rsidRPr="00EF778E">
        <w:rPr>
          <w:b/>
          <w:bCs/>
          <w:sz w:val="20"/>
        </w:rPr>
        <w:t>wykonawców wspólnie ubiegających się o zamówienie</w:t>
      </w:r>
      <w:r w:rsidRPr="00EF778E">
        <w:rPr>
          <w:sz w:val="20"/>
        </w:rPr>
        <w:t xml:space="preserve"> każdy z nich zobowiązany będzie </w:t>
      </w:r>
      <w:r w:rsidR="009F42EA" w:rsidRPr="00EF778E">
        <w:rPr>
          <w:sz w:val="20"/>
        </w:rPr>
        <w:br/>
      </w:r>
      <w:r w:rsidRPr="00EF778E">
        <w:rPr>
          <w:sz w:val="20"/>
        </w:rPr>
        <w:t xml:space="preserve">do złożenia dokumentów określonych w </w:t>
      </w:r>
      <w:r w:rsidR="00E74FC9" w:rsidRPr="00EF778E">
        <w:rPr>
          <w:sz w:val="20"/>
        </w:rPr>
        <w:t>ust. 2.</w:t>
      </w:r>
    </w:p>
    <w:p w14:paraId="5E11B769" w14:textId="77777777" w:rsidR="00BD5B46" w:rsidRDefault="00BD5B46" w:rsidP="00BD5B46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bookmarkStart w:id="3" w:name="mip57154182"/>
      <w:bookmarkEnd w:id="3"/>
      <w:r>
        <w:rPr>
          <w:sz w:val="20"/>
        </w:rPr>
        <w:t>Dokumenty wymagane od wykonawców mających siedzibę lub miejsce zamieszkania poza granicami Rzeczypospolitej Polskiej:</w:t>
      </w:r>
    </w:p>
    <w:p w14:paraId="68B60E95" w14:textId="77777777" w:rsidR="00BD5B46" w:rsidRDefault="00BD5B46" w:rsidP="00BD5B46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>
        <w:rPr>
          <w:sz w:val="20"/>
        </w:rPr>
        <w:t xml:space="preserve">Jeżeli wykonawca ma siedzibę lub miejsce zamieszkania poza granicami Rzeczypospolitej Polskiej, zgodnie z rozporządzeniem Ministra Rozwoju, Pracy i Technologii z dnia 23 grudnia 2020 r. w sprawie podmiotowych środków dowodowych oraz innych dokumentów lub oświadczeń, jakich może żądać Zamawiający od Wykonawcy,  zamiast: </w:t>
      </w:r>
    </w:p>
    <w:p w14:paraId="2B5A695C" w14:textId="77777777" w:rsidR="00BD5B46" w:rsidRDefault="00BD5B46" w:rsidP="00BD5B46">
      <w:pPr>
        <w:pStyle w:val="Tekstpodstawowy2"/>
        <w:tabs>
          <w:tab w:val="left" w:pos="709"/>
        </w:tabs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t xml:space="preserve">1.1) informacji z Krajowego Rejestru Karnego, o której mowa w § 2 ust. 1 pkt 1 rozporządzenia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rozporządzenia; </w:t>
      </w:r>
    </w:p>
    <w:p w14:paraId="052A6A0A" w14:textId="67D10DAD" w:rsidR="00BD5B46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t>1.</w:t>
      </w:r>
      <w:r w:rsidR="0043046E">
        <w:rPr>
          <w:sz w:val="20"/>
        </w:rPr>
        <w:t>2</w:t>
      </w:r>
      <w:r>
        <w:rPr>
          <w:sz w:val="20"/>
        </w:rPr>
        <w:t>) zaświadczenia, o którym mowa w § 2 ust. 1 pkt 4 rozporządzenia, zaświadczenia albo innego dokumentu potwierdzającego, że wykonawca nie zalega z opłacaniem składek na ubezpieczenia społeczne lub zdrowotne, o których mowa w § 2 ust. 1 pkt 5 rozporządzenia, lub odpisu albo informacji z Krajowego Rejestru Sądowego lub z Centralnej Ewidencji i Informacji o Działalności Gospodarczej, o których mowa w</w:t>
      </w:r>
      <w:r w:rsidR="00420AC6">
        <w:rPr>
          <w:sz w:val="20"/>
        </w:rPr>
        <w:t> </w:t>
      </w:r>
      <w:r>
        <w:rPr>
          <w:sz w:val="20"/>
        </w:rPr>
        <w:t>§ 2 ust. 1 pkt 6 rozporządzenia – składa dokument lub dokumenty wystawione</w:t>
      </w:r>
      <w:r>
        <w:rPr>
          <w:sz w:val="20"/>
        </w:rPr>
        <w:br/>
        <w:t>w kraju, w którym wykonawca ma siedzibę lub miejsce zamieszkania, potwierdzające odpowiednio, że:</w:t>
      </w:r>
    </w:p>
    <w:p w14:paraId="4732A4A0" w14:textId="77777777" w:rsidR="00BD5B46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t xml:space="preserve">a) nie naruszył obowiązków dotyczących płatności podatków, opłat lub składek na ubezpieczenie społeczne lub zdrowotne, </w:t>
      </w:r>
    </w:p>
    <w:p w14:paraId="7CE2614B" w14:textId="552D4332" w:rsidR="00BD5B46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t>b) nie otwarto jego likwidacji, nie ogłoszono upadłości, jego aktywami nie zarządza likwidator lub sąd, nie zawarł układu z wierzycielami, jego działalność gospodarcza nie jest zawieszona ani nie znajduje się on w</w:t>
      </w:r>
      <w:r w:rsidR="00420AC6">
        <w:rPr>
          <w:sz w:val="20"/>
        </w:rPr>
        <w:t> </w:t>
      </w:r>
      <w:r>
        <w:rPr>
          <w:sz w:val="20"/>
        </w:rPr>
        <w:t>innej tego rodzaju sytuacji wynikającej z podobnej procedury przewidzianej w przepisach miejsca wszczęcia tej procedury.</w:t>
      </w:r>
    </w:p>
    <w:p w14:paraId="13BB6BEA" w14:textId="77777777" w:rsidR="00BD5B46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lastRenderedPageBreak/>
        <w:t xml:space="preserve">2. Dokument, o którym mowa w pkt. 1) </w:t>
      </w:r>
      <w:proofErr w:type="spellStart"/>
      <w:r>
        <w:rPr>
          <w:sz w:val="20"/>
        </w:rPr>
        <w:t>ppkt</w:t>
      </w:r>
      <w:proofErr w:type="spellEnd"/>
      <w:r>
        <w:rPr>
          <w:sz w:val="20"/>
        </w:rPr>
        <w:t xml:space="preserve"> 1.1), powinien być wystawiony nie wcześniej niż 6 miesięcy przed jego złożeniem. Dokumenty, o których mowa w pkt. 1) </w:t>
      </w:r>
      <w:proofErr w:type="spellStart"/>
      <w:r>
        <w:rPr>
          <w:sz w:val="20"/>
        </w:rPr>
        <w:t>ppkt</w:t>
      </w:r>
      <w:proofErr w:type="spellEnd"/>
      <w:r>
        <w:rPr>
          <w:sz w:val="20"/>
        </w:rPr>
        <w:t xml:space="preserve"> 1.2) i 1.3), powinny być wystawione nie wcześniej niż 3 miesiące przed ich złożeniem. </w:t>
      </w:r>
    </w:p>
    <w:p w14:paraId="1827B89E" w14:textId="77777777" w:rsidR="00BD5B46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>
        <w:rPr>
          <w:sz w:val="20"/>
        </w:rPr>
        <w:t xml:space="preserve">3. Jeżeli w kraju, w którym wykonawca ma siedzibę lub miejsce zamieszkania, nie wydaje się dokumentów, o których mowa w pkt. 1) </w:t>
      </w:r>
      <w:proofErr w:type="spellStart"/>
      <w:r>
        <w:rPr>
          <w:sz w:val="20"/>
        </w:rPr>
        <w:t>ppkt</w:t>
      </w:r>
      <w:proofErr w:type="spellEnd"/>
      <w:r>
        <w:rPr>
          <w:sz w:val="20"/>
        </w:rPr>
        <w:t xml:space="preserve"> 1.1)-1.3), lub gdy dokumenty te nie odnoszą się do wszystkich przypadków, o których mowa w art. 108 ust. 1 pkt 1, 2 i 4, art. 109 ust. 1 pkt 1 </w:t>
      </w:r>
      <w:proofErr w:type="spellStart"/>
      <w:r>
        <w:rPr>
          <w:sz w:val="20"/>
        </w:rPr>
        <w:t>uPzp</w:t>
      </w:r>
      <w:proofErr w:type="spellEnd"/>
      <w:r>
        <w:rPr>
          <w:sz w:val="20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2 stosuje się.</w:t>
      </w:r>
    </w:p>
    <w:p w14:paraId="46E23940" w14:textId="77777777" w:rsidR="00BD5B46" w:rsidRDefault="00BD5B46" w:rsidP="00BD5B46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>
        <w:rPr>
          <w:sz w:val="20"/>
        </w:rPr>
        <w:t>oświadczenia i dokumenty, o których mowa w ust. 8, sporządzone w języku obcym wykonawca zobowiązany będzie złożyć wraz z tłumaczeniem na język polski.</w:t>
      </w:r>
    </w:p>
    <w:p w14:paraId="640C625C" w14:textId="77777777" w:rsidR="00FE1164" w:rsidRDefault="00FE1164" w:rsidP="00FE1164">
      <w:pPr>
        <w:pStyle w:val="Tekstpodstawowy2"/>
        <w:tabs>
          <w:tab w:val="left" w:pos="709"/>
        </w:tabs>
        <w:suppressAutoHyphens/>
        <w:spacing w:line="360" w:lineRule="auto"/>
        <w:ind w:left="709" w:firstLine="0"/>
        <w:rPr>
          <w:sz w:val="20"/>
        </w:rPr>
      </w:pPr>
    </w:p>
    <w:p w14:paraId="6FBB1A66" w14:textId="77777777" w:rsidR="004941B4" w:rsidRPr="00EF778E" w:rsidRDefault="004941B4" w:rsidP="004D7483">
      <w:pPr>
        <w:pStyle w:val="Akapitzlist"/>
        <w:numPr>
          <w:ilvl w:val="1"/>
          <w:numId w:val="23"/>
        </w:numPr>
        <w:tabs>
          <w:tab w:val="left" w:pos="709"/>
        </w:tabs>
        <w:suppressAutoHyphens/>
        <w:spacing w:after="120" w:line="252" w:lineRule="auto"/>
        <w:contextualSpacing w:val="0"/>
        <w:jc w:val="both"/>
        <w:rPr>
          <w:rFonts w:cs="Times New Roman"/>
          <w:vanish/>
          <w:sz w:val="20"/>
          <w:szCs w:val="20"/>
        </w:rPr>
      </w:pPr>
    </w:p>
    <w:p w14:paraId="6624E923" w14:textId="31FB5CB3" w:rsidR="00B96C30" w:rsidRPr="00EF778E" w:rsidRDefault="00B96C30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VII</w:t>
      </w:r>
      <w:r w:rsidR="00552BB3" w:rsidRPr="00EF778E">
        <w:rPr>
          <w:b/>
          <w:sz w:val="20"/>
          <w:szCs w:val="20"/>
        </w:rPr>
        <w:t>I</w:t>
      </w:r>
    </w:p>
    <w:p w14:paraId="3110D23C" w14:textId="77777777" w:rsidR="007601B7" w:rsidRPr="00EF778E" w:rsidRDefault="007601B7" w:rsidP="000303AB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Warunki udziału w postępowaniu</w:t>
      </w:r>
      <w:r w:rsidR="00852616" w:rsidRPr="00EF778E">
        <w:rPr>
          <w:b/>
          <w:sz w:val="20"/>
          <w:szCs w:val="20"/>
        </w:rPr>
        <w:t xml:space="preserve"> oraz podmiotowe środki dowodowe</w:t>
      </w:r>
    </w:p>
    <w:p w14:paraId="6D5E1E90" w14:textId="77777777" w:rsidR="00852616" w:rsidRPr="00EF778E" w:rsidRDefault="00852616" w:rsidP="00974E0B">
      <w:pPr>
        <w:pStyle w:val="BodyText21"/>
        <w:tabs>
          <w:tab w:val="clear" w:pos="0"/>
        </w:tabs>
        <w:spacing w:line="276" w:lineRule="auto"/>
        <w:ind w:left="360" w:hanging="360"/>
        <w:jc w:val="center"/>
        <w:rPr>
          <w:b/>
          <w:color w:val="0033CC"/>
          <w:sz w:val="20"/>
          <w:szCs w:val="20"/>
        </w:rPr>
      </w:pPr>
    </w:p>
    <w:p w14:paraId="4EC76130" w14:textId="77777777" w:rsidR="00C97DE4" w:rsidRPr="00EF778E" w:rsidRDefault="00C97DE4" w:rsidP="004D7483">
      <w:pPr>
        <w:pStyle w:val="Akapitzlist"/>
        <w:numPr>
          <w:ilvl w:val="0"/>
          <w:numId w:val="27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przed wyborem najkorzystniejszej oferty wezwie wykonawcę, którego oferta została najwyżej oceniona, do złożenia podmiotowych środków dowodowych wskazanych w ust. 2 - </w:t>
      </w:r>
      <w:r w:rsidRPr="00EF778E">
        <w:rPr>
          <w:rFonts w:cs="Times New Roman"/>
          <w:b/>
          <w:sz w:val="20"/>
          <w:szCs w:val="20"/>
          <w:u w:val="single"/>
        </w:rPr>
        <w:t xml:space="preserve">nie należy załączać </w:t>
      </w:r>
      <w:r w:rsidR="003A238B">
        <w:rPr>
          <w:rFonts w:cs="Times New Roman"/>
          <w:b/>
          <w:sz w:val="20"/>
          <w:szCs w:val="20"/>
          <w:u w:val="single"/>
        </w:rPr>
        <w:br/>
      </w:r>
      <w:r w:rsidRPr="00EF778E">
        <w:rPr>
          <w:rFonts w:cs="Times New Roman"/>
          <w:b/>
          <w:sz w:val="20"/>
          <w:szCs w:val="20"/>
          <w:u w:val="single"/>
        </w:rPr>
        <w:t>do oferty</w:t>
      </w:r>
      <w:r w:rsidRPr="00EF778E">
        <w:rPr>
          <w:rFonts w:cs="Times New Roman"/>
          <w:sz w:val="20"/>
          <w:szCs w:val="20"/>
        </w:rPr>
        <w:t>.</w:t>
      </w:r>
    </w:p>
    <w:p w14:paraId="51E85769" w14:textId="77777777" w:rsidR="00852616" w:rsidRPr="00EF778E" w:rsidRDefault="00852616" w:rsidP="00420AC6">
      <w:pPr>
        <w:pStyle w:val="Akapitzlist"/>
        <w:numPr>
          <w:ilvl w:val="0"/>
          <w:numId w:val="27"/>
        </w:numPr>
        <w:tabs>
          <w:tab w:val="left" w:pos="709"/>
        </w:tabs>
        <w:spacing w:after="240" w:line="360" w:lineRule="auto"/>
        <w:ind w:left="357" w:hanging="357"/>
        <w:jc w:val="both"/>
        <w:rPr>
          <w:rFonts w:cs="Times New Roman"/>
          <w:sz w:val="20"/>
          <w:szCs w:val="20"/>
        </w:rPr>
      </w:pPr>
      <w:r w:rsidRPr="00EF778E">
        <w:rPr>
          <w:rFonts w:cs="Times New Roman"/>
          <w:sz w:val="20"/>
          <w:szCs w:val="20"/>
        </w:rPr>
        <w:t xml:space="preserve">O udzielenie zamówienia mogą ubiegać się </w:t>
      </w:r>
      <w:r w:rsidR="00F57BED">
        <w:rPr>
          <w:rFonts w:cs="Times New Roman"/>
          <w:sz w:val="20"/>
          <w:szCs w:val="20"/>
        </w:rPr>
        <w:t>w</w:t>
      </w:r>
      <w:r w:rsidRPr="00EF778E">
        <w:rPr>
          <w:rFonts w:cs="Times New Roman"/>
          <w:sz w:val="20"/>
          <w:szCs w:val="20"/>
        </w:rPr>
        <w:t xml:space="preserve">ykonawcy, którzy spełniają </w:t>
      </w:r>
      <w:r w:rsidR="00643046" w:rsidRPr="00EF778E">
        <w:rPr>
          <w:rFonts w:cs="Times New Roman"/>
          <w:sz w:val="20"/>
          <w:szCs w:val="20"/>
        </w:rPr>
        <w:t xml:space="preserve">następujące warunki udziału </w:t>
      </w:r>
      <w:r w:rsidR="00643046" w:rsidRPr="00EF778E">
        <w:rPr>
          <w:rFonts w:cs="Times New Roman"/>
          <w:sz w:val="20"/>
          <w:szCs w:val="20"/>
        </w:rPr>
        <w:br/>
        <w:t>w postępowaniu</w:t>
      </w:r>
      <w:r w:rsidRPr="00EF778E">
        <w:rPr>
          <w:rFonts w:cs="Times New Roman"/>
          <w:sz w:val="20"/>
          <w:szCs w:val="20"/>
        </w:rPr>
        <w:t>:</w:t>
      </w:r>
    </w:p>
    <w:tbl>
      <w:tblPr>
        <w:tblStyle w:val="Tabela-Siatka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003"/>
        <w:gridCol w:w="816"/>
        <w:gridCol w:w="3402"/>
      </w:tblGrid>
      <w:tr w:rsidR="00643046" w:rsidRPr="00EF778E" w14:paraId="0355D25B" w14:textId="77777777" w:rsidTr="005F3DD9">
        <w:trPr>
          <w:trHeight w:val="487"/>
        </w:trPr>
        <w:tc>
          <w:tcPr>
            <w:tcW w:w="709" w:type="dxa"/>
          </w:tcPr>
          <w:p w14:paraId="596E4357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14:paraId="761A4588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center"/>
              <w:rPr>
                <w:b/>
                <w:sz w:val="21"/>
                <w:szCs w:val="21"/>
              </w:rPr>
            </w:pPr>
            <w:r w:rsidRPr="00EF778E">
              <w:rPr>
                <w:b/>
                <w:sz w:val="21"/>
                <w:szCs w:val="21"/>
              </w:rPr>
              <w:t>Minimalny warunek</w:t>
            </w:r>
          </w:p>
        </w:tc>
        <w:tc>
          <w:tcPr>
            <w:tcW w:w="4218" w:type="dxa"/>
            <w:gridSpan w:val="2"/>
            <w:vAlign w:val="center"/>
          </w:tcPr>
          <w:p w14:paraId="68EA65F2" w14:textId="77777777" w:rsidR="00643046" w:rsidRPr="00EF778E" w:rsidRDefault="00643046" w:rsidP="00A664F2">
            <w:pPr>
              <w:pStyle w:val="Akapitzlist"/>
              <w:tabs>
                <w:tab w:val="left" w:pos="709"/>
              </w:tabs>
              <w:spacing w:after="0" w:line="360" w:lineRule="auto"/>
              <w:ind w:left="0"/>
              <w:jc w:val="center"/>
              <w:rPr>
                <w:b/>
                <w:sz w:val="21"/>
                <w:szCs w:val="21"/>
              </w:rPr>
            </w:pPr>
            <w:r w:rsidRPr="00EF778E">
              <w:rPr>
                <w:b/>
                <w:sz w:val="21"/>
                <w:szCs w:val="21"/>
              </w:rPr>
              <w:t>Podmiotowy środek dowodowy</w:t>
            </w:r>
          </w:p>
        </w:tc>
      </w:tr>
      <w:tr w:rsidR="00643046" w:rsidRPr="00EF778E" w14:paraId="27E219AA" w14:textId="77777777" w:rsidTr="005F3DD9">
        <w:trPr>
          <w:trHeight w:val="430"/>
        </w:trPr>
        <w:tc>
          <w:tcPr>
            <w:tcW w:w="709" w:type="dxa"/>
          </w:tcPr>
          <w:p w14:paraId="0E738D95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2.1.</w:t>
            </w:r>
          </w:p>
        </w:tc>
        <w:tc>
          <w:tcPr>
            <w:tcW w:w="4003" w:type="dxa"/>
          </w:tcPr>
          <w:p w14:paraId="020B3A2A" w14:textId="77777777" w:rsidR="007108FA" w:rsidRPr="00EF778E" w:rsidRDefault="00643046" w:rsidP="00B62F58">
            <w:pPr>
              <w:pStyle w:val="Akapitzlist"/>
              <w:tabs>
                <w:tab w:val="left" w:pos="709"/>
              </w:tabs>
              <w:ind w:left="0"/>
              <w:jc w:val="both"/>
              <w:rPr>
                <w:sz w:val="19"/>
                <w:szCs w:val="19"/>
              </w:rPr>
            </w:pPr>
            <w:r w:rsidRPr="00EF778E">
              <w:rPr>
                <w:b/>
                <w:sz w:val="20"/>
                <w:szCs w:val="20"/>
              </w:rPr>
              <w:t>Zdolność do występowania w obrocie gospodarczym:</w:t>
            </w:r>
            <w:r w:rsidRPr="00EF778E">
              <w:rPr>
                <w:sz w:val="19"/>
                <w:szCs w:val="19"/>
              </w:rPr>
              <w:t xml:space="preserve"> </w:t>
            </w:r>
          </w:p>
          <w:p w14:paraId="03C3171B" w14:textId="77777777" w:rsidR="00643046" w:rsidRPr="00EF778E" w:rsidRDefault="00643046" w:rsidP="00B62F58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6E5A22FA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 xml:space="preserve">2.1.1.    </w:t>
            </w:r>
          </w:p>
          <w:p w14:paraId="12FCBC30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402" w:type="dxa"/>
          </w:tcPr>
          <w:p w14:paraId="04CC2CDF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sz w:val="19"/>
                <w:szCs w:val="19"/>
              </w:rPr>
              <w:t>Nie dotyczy</w:t>
            </w:r>
          </w:p>
        </w:tc>
      </w:tr>
      <w:tr w:rsidR="00606BF5" w:rsidRPr="00EF778E" w14:paraId="5B79ECC1" w14:textId="77777777" w:rsidTr="005F3DD9">
        <w:trPr>
          <w:trHeight w:val="1173"/>
        </w:trPr>
        <w:tc>
          <w:tcPr>
            <w:tcW w:w="709" w:type="dxa"/>
          </w:tcPr>
          <w:p w14:paraId="27FF6082" w14:textId="77777777" w:rsidR="00606BF5" w:rsidRPr="00EF778E" w:rsidRDefault="00606BF5" w:rsidP="00606BF5">
            <w:pPr>
              <w:pStyle w:val="NormalnyWeb"/>
              <w:spacing w:before="0" w:beforeAutospacing="0" w:after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2.2.</w:t>
            </w:r>
          </w:p>
        </w:tc>
        <w:tc>
          <w:tcPr>
            <w:tcW w:w="4003" w:type="dxa"/>
          </w:tcPr>
          <w:p w14:paraId="0B26153A" w14:textId="5066BE34" w:rsidR="00606BF5" w:rsidRPr="00EF778E" w:rsidRDefault="00606BF5" w:rsidP="00606BF5">
            <w:pPr>
              <w:pStyle w:val="NormalnyWeb"/>
              <w:spacing w:before="0" w:beforeAutospacing="0" w:after="0"/>
              <w:jc w:val="both"/>
              <w:rPr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Uprawnienia do prowadzenia określonej działalności gospodarczej lub zawodowej, o ile wynika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EF778E">
              <w:rPr>
                <w:b/>
                <w:sz w:val="19"/>
                <w:szCs w:val="19"/>
              </w:rPr>
              <w:t>to z odrębnych przepisów</w:t>
            </w:r>
            <w:r w:rsidRPr="00EF778E">
              <w:rPr>
                <w:sz w:val="19"/>
                <w:szCs w:val="19"/>
              </w:rPr>
              <w:t xml:space="preserve">: </w:t>
            </w:r>
          </w:p>
          <w:p w14:paraId="4F08F5CF" w14:textId="05D899B5" w:rsidR="00606BF5" w:rsidRPr="00EF778E" w:rsidRDefault="00606BF5" w:rsidP="00606BF5">
            <w:pPr>
              <w:tabs>
                <w:tab w:val="left" w:pos="505"/>
              </w:tabs>
              <w:jc w:val="both"/>
              <w:rPr>
                <w:bCs/>
                <w:sz w:val="19"/>
                <w:szCs w:val="19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25CAF8B1" w14:textId="77777777" w:rsidR="00606BF5" w:rsidRPr="00EF778E" w:rsidRDefault="00606BF5" w:rsidP="00606BF5">
            <w:pPr>
              <w:pStyle w:val="Akapitzlist"/>
              <w:numPr>
                <w:ilvl w:val="2"/>
                <w:numId w:val="35"/>
              </w:numPr>
              <w:spacing w:after="120" w:line="252" w:lineRule="auto"/>
              <w:ind w:right="8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76B366C1" w14:textId="597411A4" w:rsidR="00606BF5" w:rsidRPr="00EF778E" w:rsidRDefault="00606BF5" w:rsidP="00606BF5">
            <w:pPr>
              <w:tabs>
                <w:tab w:val="left" w:pos="152"/>
              </w:tabs>
              <w:jc w:val="both"/>
              <w:rPr>
                <w:sz w:val="19"/>
                <w:szCs w:val="19"/>
              </w:rPr>
            </w:pPr>
            <w:r w:rsidRPr="00EF778E">
              <w:rPr>
                <w:sz w:val="19"/>
                <w:szCs w:val="19"/>
              </w:rPr>
              <w:t>Nie dotyczy</w:t>
            </w:r>
          </w:p>
        </w:tc>
      </w:tr>
      <w:tr w:rsidR="00606BF5" w:rsidRPr="00EF778E" w14:paraId="1206A105" w14:textId="77777777" w:rsidTr="005F3DD9">
        <w:trPr>
          <w:trHeight w:val="486"/>
        </w:trPr>
        <w:tc>
          <w:tcPr>
            <w:tcW w:w="709" w:type="dxa"/>
          </w:tcPr>
          <w:p w14:paraId="6F7C7EA7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2.3.</w:t>
            </w:r>
          </w:p>
        </w:tc>
        <w:tc>
          <w:tcPr>
            <w:tcW w:w="4003" w:type="dxa"/>
          </w:tcPr>
          <w:p w14:paraId="1613C501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20"/>
                <w:szCs w:val="20"/>
              </w:rPr>
            </w:pPr>
            <w:r w:rsidRPr="00EF778E">
              <w:rPr>
                <w:b/>
                <w:sz w:val="20"/>
                <w:szCs w:val="20"/>
              </w:rPr>
              <w:t>Sytuacja ekonomiczna lub finansowa:</w:t>
            </w:r>
          </w:p>
          <w:p w14:paraId="0F79866A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44265C2F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 xml:space="preserve">2.3.1. </w:t>
            </w:r>
          </w:p>
          <w:p w14:paraId="0EAB6273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FEC946A" w14:textId="77777777" w:rsidR="00606BF5" w:rsidRPr="00EF778E" w:rsidRDefault="00606BF5" w:rsidP="00606BF5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sz w:val="19"/>
                <w:szCs w:val="19"/>
              </w:rPr>
              <w:t>Nie dotyczy</w:t>
            </w:r>
          </w:p>
        </w:tc>
      </w:tr>
      <w:tr w:rsidR="00606BF5" w:rsidRPr="00EF778E" w14:paraId="1A46AE42" w14:textId="77777777" w:rsidTr="005F3DD9">
        <w:trPr>
          <w:trHeight w:val="510"/>
        </w:trPr>
        <w:tc>
          <w:tcPr>
            <w:tcW w:w="709" w:type="dxa"/>
          </w:tcPr>
          <w:p w14:paraId="235BEF9F" w14:textId="77777777" w:rsidR="00606BF5" w:rsidRPr="00EF778E" w:rsidRDefault="00606BF5" w:rsidP="00606BF5">
            <w:pPr>
              <w:ind w:right="174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2.4.</w:t>
            </w:r>
          </w:p>
        </w:tc>
        <w:tc>
          <w:tcPr>
            <w:tcW w:w="4003" w:type="dxa"/>
          </w:tcPr>
          <w:p w14:paraId="19046016" w14:textId="77777777" w:rsidR="00606BF5" w:rsidRPr="003810AF" w:rsidRDefault="00606BF5" w:rsidP="003810AF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19"/>
                <w:szCs w:val="19"/>
              </w:rPr>
            </w:pPr>
            <w:r w:rsidRPr="003810AF">
              <w:rPr>
                <w:b/>
                <w:sz w:val="19"/>
                <w:szCs w:val="19"/>
              </w:rPr>
              <w:t>Zdolność techniczna lub zawodowa:</w:t>
            </w:r>
          </w:p>
          <w:p w14:paraId="3C234610" w14:textId="66592383" w:rsidR="00B30941" w:rsidRPr="003810AF" w:rsidRDefault="00606BF5" w:rsidP="003810AF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  <w:r w:rsidRPr="003810AF">
              <w:rPr>
                <w:bCs/>
                <w:sz w:val="19"/>
                <w:szCs w:val="19"/>
              </w:rPr>
              <w:t xml:space="preserve">–  </w:t>
            </w:r>
            <w:r w:rsidR="00B30941" w:rsidRPr="003810AF">
              <w:rPr>
                <w:bCs/>
                <w:sz w:val="19"/>
                <w:szCs w:val="19"/>
              </w:rPr>
              <w:t>Zamawiający wymaga, aby przez cały okres realizowania umowy, w odniesieniu do każdej z części</w:t>
            </w:r>
            <w:r w:rsidR="00B428FA">
              <w:rPr>
                <w:bCs/>
                <w:sz w:val="19"/>
                <w:szCs w:val="19"/>
              </w:rPr>
              <w:t>,</w:t>
            </w:r>
            <w:r w:rsidR="00B30941" w:rsidRPr="003810AF">
              <w:rPr>
                <w:bCs/>
                <w:sz w:val="19"/>
                <w:szCs w:val="19"/>
              </w:rPr>
              <w:t xml:space="preserve"> oddzielnie objętych niniejszym postępowaniem</w:t>
            </w:r>
            <w:r w:rsidR="00B428FA">
              <w:rPr>
                <w:bCs/>
                <w:sz w:val="19"/>
                <w:szCs w:val="19"/>
              </w:rPr>
              <w:t>,</w:t>
            </w:r>
            <w:r w:rsidR="00B30941" w:rsidRPr="003810AF">
              <w:rPr>
                <w:bCs/>
                <w:sz w:val="19"/>
                <w:szCs w:val="19"/>
              </w:rPr>
              <w:t xml:space="preserve"> Wykonawca wykazał zdolności techniczne umożliwiające wykonanie przedmiotu umowy tj.</w:t>
            </w:r>
          </w:p>
          <w:p w14:paraId="68B75503" w14:textId="5059BAD9" w:rsidR="00B30941" w:rsidRPr="003810AF" w:rsidRDefault="00B30941" w:rsidP="003810AF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  <w:r w:rsidRPr="003810AF">
              <w:rPr>
                <w:bCs/>
                <w:sz w:val="19"/>
                <w:szCs w:val="19"/>
              </w:rPr>
              <w:t xml:space="preserve">- wykazał – wyposażenie warsztatu w urządzenia techniczne i narzędzia  jako warunek spełnienia minimalnych wymagań Zamawiającego do wykonania usług napraw pojazdów – zgodnie z </w:t>
            </w:r>
            <w:r w:rsidRPr="003810AF">
              <w:rPr>
                <w:rFonts w:cs="Times New Roman"/>
                <w:b/>
                <w:color w:val="0033CC"/>
                <w:sz w:val="20"/>
                <w:szCs w:val="20"/>
              </w:rPr>
              <w:lastRenderedPageBreak/>
              <w:t xml:space="preserve">załącznikami od nr </w:t>
            </w:r>
            <w:r w:rsidR="003810AF" w:rsidRPr="003810AF">
              <w:rPr>
                <w:rFonts w:cs="Times New Roman"/>
                <w:b/>
                <w:color w:val="0033CC"/>
                <w:sz w:val="20"/>
                <w:szCs w:val="20"/>
              </w:rPr>
              <w:t>9.1-9.</w:t>
            </w:r>
            <w:r w:rsidR="00B428FA">
              <w:rPr>
                <w:rFonts w:cs="Times New Roman"/>
                <w:b/>
                <w:color w:val="0033CC"/>
                <w:sz w:val="20"/>
                <w:szCs w:val="20"/>
              </w:rPr>
              <w:t>10</w:t>
            </w:r>
            <w:r w:rsidRPr="003810AF">
              <w:rPr>
                <w:bCs/>
                <w:sz w:val="19"/>
                <w:szCs w:val="19"/>
              </w:rPr>
              <w:t xml:space="preserve">, w zależności od tego na którą część składana jest oferta. Wyposażenie warsztatu nie sumuje się, wymagane jest spełnienie warunku dla każdej </w:t>
            </w:r>
            <w:r w:rsidR="003810AF">
              <w:rPr>
                <w:bCs/>
                <w:sz w:val="19"/>
                <w:szCs w:val="19"/>
              </w:rPr>
              <w:br/>
            </w:r>
            <w:r w:rsidRPr="003810AF">
              <w:rPr>
                <w:bCs/>
                <w:sz w:val="19"/>
                <w:szCs w:val="19"/>
              </w:rPr>
              <w:t>z części oddzielnie;</w:t>
            </w:r>
          </w:p>
          <w:p w14:paraId="305B267A" w14:textId="70C0B0F2" w:rsidR="00B30941" w:rsidRPr="003810AF" w:rsidRDefault="00B30941" w:rsidP="003810AF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  <w:r w:rsidRPr="003810AF">
              <w:rPr>
                <w:bCs/>
                <w:sz w:val="19"/>
                <w:szCs w:val="19"/>
              </w:rPr>
              <w:t>Zamawiający dokona oceny spełnienia warunków poprzez analizę wypełnionego formularz</w:t>
            </w:r>
            <w:r w:rsidR="0097575A">
              <w:rPr>
                <w:bCs/>
                <w:sz w:val="19"/>
                <w:szCs w:val="19"/>
              </w:rPr>
              <w:t>a</w:t>
            </w:r>
            <w:r w:rsidRPr="003810AF">
              <w:rPr>
                <w:bCs/>
                <w:sz w:val="19"/>
                <w:szCs w:val="19"/>
              </w:rPr>
              <w:t xml:space="preserve"> stanowiącego </w:t>
            </w:r>
            <w:r w:rsidRPr="003810AF">
              <w:rPr>
                <w:rFonts w:cs="Times New Roman"/>
                <w:b/>
                <w:color w:val="0033CC"/>
                <w:sz w:val="20"/>
                <w:szCs w:val="20"/>
              </w:rPr>
              <w:t xml:space="preserve">załącznik od nr </w:t>
            </w:r>
            <w:r w:rsidR="003810AF">
              <w:rPr>
                <w:rFonts w:cs="Times New Roman"/>
                <w:b/>
                <w:color w:val="0033CC"/>
                <w:sz w:val="20"/>
                <w:szCs w:val="20"/>
              </w:rPr>
              <w:t>9</w:t>
            </w:r>
            <w:r w:rsidRPr="003810AF">
              <w:rPr>
                <w:rFonts w:cs="Times New Roman"/>
                <w:b/>
                <w:color w:val="0033CC"/>
                <w:sz w:val="20"/>
                <w:szCs w:val="20"/>
              </w:rPr>
              <w:t xml:space="preserve">.1 do nr </w:t>
            </w:r>
            <w:r w:rsidR="003810AF">
              <w:rPr>
                <w:rFonts w:cs="Times New Roman"/>
                <w:b/>
                <w:color w:val="0033CC"/>
                <w:sz w:val="20"/>
                <w:szCs w:val="20"/>
              </w:rPr>
              <w:t>9</w:t>
            </w:r>
            <w:r w:rsidRPr="003810AF">
              <w:rPr>
                <w:rFonts w:cs="Times New Roman"/>
                <w:b/>
                <w:color w:val="0033CC"/>
                <w:sz w:val="20"/>
                <w:szCs w:val="20"/>
              </w:rPr>
              <w:t>.</w:t>
            </w:r>
            <w:r w:rsidR="0097575A">
              <w:rPr>
                <w:rFonts w:cs="Times New Roman"/>
                <w:b/>
                <w:color w:val="0033CC"/>
                <w:sz w:val="20"/>
                <w:szCs w:val="20"/>
              </w:rPr>
              <w:t>10</w:t>
            </w:r>
            <w:r w:rsidRPr="003810AF">
              <w:rPr>
                <w:bCs/>
                <w:sz w:val="19"/>
                <w:szCs w:val="19"/>
              </w:rPr>
              <w:t xml:space="preserve"> dla każdej części postępowania oddzielnie. </w:t>
            </w:r>
          </w:p>
          <w:p w14:paraId="57E6DDBE" w14:textId="33DFEED0" w:rsidR="00606BF5" w:rsidRPr="00EF778E" w:rsidRDefault="00606BF5" w:rsidP="00B30941">
            <w:pPr>
              <w:ind w:right="174"/>
              <w:rPr>
                <w:bCs/>
                <w:sz w:val="19"/>
                <w:szCs w:val="19"/>
              </w:rPr>
            </w:pPr>
          </w:p>
        </w:tc>
        <w:tc>
          <w:tcPr>
            <w:tcW w:w="816" w:type="dxa"/>
          </w:tcPr>
          <w:p w14:paraId="4ED5B33D" w14:textId="77777777" w:rsidR="00606BF5" w:rsidRPr="00EF778E" w:rsidRDefault="00606BF5" w:rsidP="00606BF5">
            <w:pPr>
              <w:tabs>
                <w:tab w:val="left" w:pos="1077"/>
              </w:tabs>
              <w:jc w:val="both"/>
              <w:rPr>
                <w:sz w:val="20"/>
                <w:szCs w:val="20"/>
              </w:rPr>
            </w:pPr>
            <w:r w:rsidRPr="00EF778E">
              <w:rPr>
                <w:b/>
                <w:sz w:val="19"/>
                <w:szCs w:val="19"/>
              </w:rPr>
              <w:lastRenderedPageBreak/>
              <w:t xml:space="preserve">2.4.1. </w:t>
            </w:r>
          </w:p>
        </w:tc>
        <w:tc>
          <w:tcPr>
            <w:tcW w:w="3402" w:type="dxa"/>
          </w:tcPr>
          <w:p w14:paraId="774A169B" w14:textId="405CE2D7" w:rsidR="00606BF5" w:rsidRDefault="00606BF5" w:rsidP="00606BF5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 xml:space="preserve">Wykaz (formularz) wyposażenia warsztatu zgodnie z </w:t>
            </w:r>
            <w:r w:rsidRPr="00132B86">
              <w:rPr>
                <w:rFonts w:cs="Times New Roman"/>
                <w:b/>
                <w:color w:val="0033CC"/>
                <w:sz w:val="20"/>
                <w:szCs w:val="20"/>
              </w:rPr>
              <w:t xml:space="preserve">załącznikami </w:t>
            </w:r>
            <w:r>
              <w:rPr>
                <w:rFonts w:cs="Times New Roman"/>
                <w:b/>
                <w:color w:val="0033CC"/>
                <w:sz w:val="20"/>
                <w:szCs w:val="20"/>
              </w:rPr>
              <w:t>9</w:t>
            </w:r>
            <w:r w:rsidRPr="00132B86">
              <w:rPr>
                <w:rFonts w:cs="Times New Roman"/>
                <w:b/>
                <w:color w:val="0033CC"/>
                <w:sz w:val="20"/>
                <w:szCs w:val="20"/>
              </w:rPr>
              <w:t>.1-</w:t>
            </w:r>
            <w:r>
              <w:rPr>
                <w:rFonts w:cs="Times New Roman"/>
                <w:b/>
                <w:color w:val="0033CC"/>
                <w:sz w:val="20"/>
                <w:szCs w:val="20"/>
              </w:rPr>
              <w:t>9</w:t>
            </w:r>
            <w:r w:rsidRPr="00132B86">
              <w:rPr>
                <w:rFonts w:cs="Times New Roman"/>
                <w:b/>
                <w:color w:val="0033CC"/>
                <w:sz w:val="20"/>
                <w:szCs w:val="20"/>
              </w:rPr>
              <w:t>.</w:t>
            </w:r>
            <w:r w:rsidR="00B428FA">
              <w:rPr>
                <w:rFonts w:cs="Times New Roman"/>
                <w:b/>
                <w:color w:val="0033CC"/>
                <w:sz w:val="20"/>
                <w:szCs w:val="20"/>
              </w:rPr>
              <w:t>10</w:t>
            </w:r>
            <w:r>
              <w:rPr>
                <w:bCs/>
                <w:sz w:val="19"/>
                <w:szCs w:val="19"/>
              </w:rPr>
              <w:t xml:space="preserve"> do SWZ, w zależności na którą część składana jest oferta</w:t>
            </w:r>
          </w:p>
          <w:p w14:paraId="70522447" w14:textId="7054C5B0" w:rsidR="00606BF5" w:rsidRPr="00EF778E" w:rsidRDefault="00606BF5" w:rsidP="00606BF5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</w:p>
        </w:tc>
      </w:tr>
    </w:tbl>
    <w:p w14:paraId="2497D433" w14:textId="77777777" w:rsidR="00852616" w:rsidRPr="00EF778E" w:rsidRDefault="00852616" w:rsidP="002223D7">
      <w:pPr>
        <w:pStyle w:val="BodyText21"/>
        <w:tabs>
          <w:tab w:val="num" w:pos="426"/>
        </w:tabs>
        <w:spacing w:line="276" w:lineRule="auto"/>
        <w:rPr>
          <w:b/>
          <w:color w:val="0033CC"/>
          <w:sz w:val="20"/>
          <w:szCs w:val="20"/>
        </w:rPr>
      </w:pPr>
    </w:p>
    <w:p w14:paraId="6FB4612C" w14:textId="77777777" w:rsidR="00531DC2" w:rsidRPr="00EF778E" w:rsidRDefault="00531DC2" w:rsidP="004D7483">
      <w:pPr>
        <w:pStyle w:val="Tekstpodstawowy2"/>
        <w:numPr>
          <w:ilvl w:val="0"/>
          <w:numId w:val="35"/>
        </w:numPr>
        <w:suppressAutoHyphens/>
        <w:spacing w:line="360" w:lineRule="auto"/>
        <w:rPr>
          <w:sz w:val="20"/>
        </w:rPr>
      </w:pPr>
      <w:r w:rsidRPr="00EF778E">
        <w:rPr>
          <w:b/>
          <w:sz w:val="20"/>
          <w:u w:val="single"/>
        </w:rPr>
        <w:t>Zamawiający wezwie wykonawcę, którego oferta została najwyżej oceniona</w:t>
      </w:r>
      <w:r w:rsidRPr="00EF778E">
        <w:rPr>
          <w:szCs w:val="24"/>
        </w:rPr>
        <w:t xml:space="preserve">, </w:t>
      </w:r>
      <w:r w:rsidRPr="00EF778E">
        <w:rPr>
          <w:sz w:val="20"/>
        </w:rPr>
        <w:t xml:space="preserve">do złożenia </w:t>
      </w:r>
      <w:r w:rsidRPr="00EF778E">
        <w:rPr>
          <w:sz w:val="20"/>
        </w:rPr>
        <w:br/>
        <w:t xml:space="preserve">w wyznaczonym terminie, </w:t>
      </w:r>
      <w:r w:rsidRPr="00EF778E">
        <w:rPr>
          <w:b/>
          <w:sz w:val="20"/>
        </w:rPr>
        <w:t>nie krótszym niż</w:t>
      </w:r>
      <w:r w:rsidRPr="00EF778E">
        <w:rPr>
          <w:sz w:val="20"/>
        </w:rPr>
        <w:t xml:space="preserve"> </w:t>
      </w:r>
      <w:r w:rsidRPr="00EF778E">
        <w:rPr>
          <w:b/>
          <w:bCs/>
          <w:sz w:val="20"/>
        </w:rPr>
        <w:t>10</w:t>
      </w:r>
      <w:r w:rsidRPr="00EF778E">
        <w:rPr>
          <w:sz w:val="20"/>
        </w:rPr>
        <w:t xml:space="preserve"> </w:t>
      </w:r>
      <w:r w:rsidRPr="00EF778E">
        <w:rPr>
          <w:b/>
          <w:sz w:val="20"/>
        </w:rPr>
        <w:t>dni od dnia wezwania</w:t>
      </w:r>
      <w:r w:rsidRPr="00EF778E">
        <w:rPr>
          <w:sz w:val="20"/>
        </w:rPr>
        <w:t xml:space="preserve">, podmiotowych środków dowodowych, wskazanych w </w:t>
      </w:r>
      <w:r w:rsidRPr="00EF778E">
        <w:rPr>
          <w:b/>
          <w:sz w:val="20"/>
        </w:rPr>
        <w:t>ust. 2 pkt. 2.1.-2.4.,</w:t>
      </w:r>
      <w:r w:rsidRPr="00EF778E">
        <w:rPr>
          <w:sz w:val="20"/>
        </w:rPr>
        <w:t xml:space="preserve"> aktualnych na dzień ich złożenia</w:t>
      </w:r>
      <w:r w:rsidRPr="00EF778E">
        <w:rPr>
          <w:b/>
          <w:sz w:val="20"/>
        </w:rPr>
        <w:t>.</w:t>
      </w:r>
    </w:p>
    <w:p w14:paraId="7600BB1C" w14:textId="77777777" w:rsidR="00A60018" w:rsidRPr="00EF778E" w:rsidRDefault="007601B7" w:rsidP="004D74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>W przypadku składania oferty wspólnej, w</w:t>
      </w:r>
      <w:r w:rsidR="0052286C" w:rsidRPr="00EF778E">
        <w:rPr>
          <w:iCs/>
          <w:sz w:val="20"/>
          <w:szCs w:val="20"/>
        </w:rPr>
        <w:t xml:space="preserve">w. warunek musi spełniać jeden </w:t>
      </w:r>
      <w:r w:rsidRPr="00EF778E">
        <w:rPr>
          <w:iCs/>
          <w:sz w:val="20"/>
          <w:szCs w:val="20"/>
        </w:rPr>
        <w:t>z wykonawców w całości. Analogicznie w przypadku polegania na zdolnościach zawodowych podmiotu udostępniające</w:t>
      </w:r>
      <w:r w:rsidR="00A60018" w:rsidRPr="00EF778E">
        <w:rPr>
          <w:iCs/>
          <w:sz w:val="20"/>
          <w:szCs w:val="20"/>
        </w:rPr>
        <w:t>go zasoby.</w:t>
      </w:r>
    </w:p>
    <w:p w14:paraId="15171131" w14:textId="77777777" w:rsidR="00A60018" w:rsidRPr="00EF778E" w:rsidRDefault="007601B7" w:rsidP="004D74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 xml:space="preserve">W przypadku, gdy jakakolwiek wartość dotycząca ww. warunku została wyrażona w walucie obcej, Zamawiający przeliczy tą wartość w oparciu o </w:t>
      </w:r>
      <w:r w:rsidR="0052286C" w:rsidRPr="00EF778E">
        <w:rPr>
          <w:iCs/>
          <w:sz w:val="20"/>
          <w:szCs w:val="20"/>
        </w:rPr>
        <w:t xml:space="preserve">średni kurs walut NBP dla danej </w:t>
      </w:r>
      <w:r w:rsidRPr="00EF778E">
        <w:rPr>
          <w:iCs/>
          <w:sz w:val="20"/>
          <w:szCs w:val="20"/>
        </w:rPr>
        <w:t>waluty z daty wszczęcia postępowania o udzielenie zamówienia publicznego (datą wszczęcia postępowania jest data zamieszczenia ogłoszenia o zamówieniu w miejscu publicznie dostępnym w siedzibie Zamawiającego oraz na stronie internetowej).</w:t>
      </w:r>
    </w:p>
    <w:p w14:paraId="3D34DB62" w14:textId="278B664F" w:rsidR="00FE1164" w:rsidRPr="00FE1164" w:rsidRDefault="0079737E" w:rsidP="00FE1164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>W przypadku składania przez w</w:t>
      </w:r>
      <w:r w:rsidR="007601B7" w:rsidRPr="00EF778E">
        <w:rPr>
          <w:iCs/>
          <w:sz w:val="20"/>
          <w:szCs w:val="20"/>
        </w:rPr>
        <w:t xml:space="preserve">ykonawcę oferty na więcej niż jedną część, Zamawiający </w:t>
      </w:r>
      <w:r w:rsidR="007601B7" w:rsidRPr="00EF778E">
        <w:rPr>
          <w:iCs/>
          <w:sz w:val="20"/>
          <w:szCs w:val="20"/>
          <w:u w:val="single"/>
        </w:rPr>
        <w:t>dopuszcza</w:t>
      </w:r>
      <w:r w:rsidR="007601B7" w:rsidRPr="00EF778E">
        <w:rPr>
          <w:iCs/>
          <w:sz w:val="20"/>
          <w:szCs w:val="20"/>
        </w:rPr>
        <w:t xml:space="preserve"> możliwość łącznego spełniania warunku dotyczącego zdolności zawodowych, co oznacza, że wykonawca nie jest zobowiązany wykazywać innych </w:t>
      </w:r>
      <w:r w:rsidR="0052286C" w:rsidRPr="00EF778E">
        <w:rPr>
          <w:iCs/>
          <w:sz w:val="20"/>
          <w:szCs w:val="20"/>
        </w:rPr>
        <w:t>dostaw</w:t>
      </w:r>
      <w:r w:rsidR="007601B7" w:rsidRPr="00EF778E">
        <w:rPr>
          <w:iCs/>
          <w:sz w:val="20"/>
          <w:szCs w:val="20"/>
        </w:rPr>
        <w:t xml:space="preserve"> odrębnie dla każdej części, na którą składa ofertę (te same </w:t>
      </w:r>
      <w:r w:rsidR="0052286C" w:rsidRPr="00EF778E">
        <w:rPr>
          <w:iCs/>
          <w:sz w:val="20"/>
          <w:szCs w:val="20"/>
        </w:rPr>
        <w:t>dostawy</w:t>
      </w:r>
      <w:r w:rsidR="007601B7" w:rsidRPr="00EF778E">
        <w:rPr>
          <w:iCs/>
          <w:sz w:val="20"/>
          <w:szCs w:val="20"/>
        </w:rPr>
        <w:t xml:space="preserve"> mogą zostać wykazane w we wszystkich częściach, na które składana jest oferta).</w:t>
      </w:r>
    </w:p>
    <w:p w14:paraId="6E3AC692" w14:textId="08C26227" w:rsidR="00B96C30" w:rsidRPr="00EF778E" w:rsidRDefault="007C10E9" w:rsidP="007C10E9">
      <w:pPr>
        <w:tabs>
          <w:tab w:val="center" w:pos="4678"/>
          <w:tab w:val="left" w:pos="6015"/>
        </w:tabs>
        <w:spacing w:before="36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552BB3" w:rsidRPr="00EF778E">
        <w:rPr>
          <w:b/>
          <w:sz w:val="20"/>
          <w:szCs w:val="20"/>
        </w:rPr>
        <w:t>ROZDZIAŁ IX</w:t>
      </w:r>
      <w:r>
        <w:rPr>
          <w:b/>
          <w:sz w:val="20"/>
          <w:szCs w:val="20"/>
        </w:rPr>
        <w:tab/>
      </w:r>
    </w:p>
    <w:p w14:paraId="4BF76C3D" w14:textId="39FF98DD" w:rsidR="00C31F42" w:rsidRPr="00EF778E" w:rsidRDefault="00B96C30" w:rsidP="00C31F4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Udostępnianie </w:t>
      </w:r>
      <w:r w:rsidR="007E57E1" w:rsidRPr="00EB0FDE">
        <w:rPr>
          <w:b/>
          <w:sz w:val="20"/>
          <w:szCs w:val="20"/>
        </w:rPr>
        <w:t>zasobów</w:t>
      </w:r>
      <w:r w:rsidR="007E57E1">
        <w:rPr>
          <w:b/>
          <w:sz w:val="20"/>
          <w:szCs w:val="20"/>
        </w:rPr>
        <w:t xml:space="preserve"> (stosuje się odpowiednio z zapisami rozdziału VIII ust.2)</w:t>
      </w:r>
    </w:p>
    <w:p w14:paraId="6E0042EA" w14:textId="77777777" w:rsidR="00B96C30" w:rsidRPr="00EF778E" w:rsidRDefault="00B96C30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Wykonawca może w celu potwierdzenia spełniania warunków udziału w postępowaniu, polegać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na zdolnościach zawodowych lub/i technicznych podmiotów udostępniających zasoby, niezależnie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od charakteru prawnego łączących go z nim stosunków prawnych, na zasadach określonych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w art. 118 -123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1B13F449" w14:textId="77777777" w:rsidR="00B96C30" w:rsidRPr="00EF778E" w:rsidRDefault="00B96C30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odniesieniu do waru</w:t>
      </w:r>
      <w:r w:rsidR="002513AA" w:rsidRPr="00EF778E">
        <w:rPr>
          <w:sz w:val="20"/>
          <w:szCs w:val="20"/>
        </w:rPr>
        <w:t>nków dotyczących doświadczenia w</w:t>
      </w:r>
      <w:r w:rsidRPr="00EF778E">
        <w:rPr>
          <w:sz w:val="20"/>
          <w:szCs w:val="20"/>
        </w:rPr>
        <w:t xml:space="preserve">ykonawcy, wykonawcy mogą polegać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na zdolnościach podmiotów udostępniających zasoby, jeśli podmioty te wykonają dostawy, do realizacji których te zdolności są wymagane. </w:t>
      </w:r>
    </w:p>
    <w:p w14:paraId="678F4FF0" w14:textId="77777777" w:rsidR="007910E5" w:rsidRPr="00EF778E" w:rsidRDefault="007910E5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 odniesieniu do warunków dotyczących wykształcenia, kwalifikacji zawodowych lub doświadczenia wykonawcy mogą polegać na zdolnościach podmiotów udostępniających zasoby, jeśli podmioty </w:t>
      </w:r>
      <w:r w:rsidRPr="00EF778E">
        <w:rPr>
          <w:sz w:val="20"/>
          <w:szCs w:val="20"/>
        </w:rPr>
        <w:br/>
        <w:t>te wykonają roboty budowlane lub usługi, do realizacji których te zdolności są wymagane.</w:t>
      </w:r>
    </w:p>
    <w:p w14:paraId="0CD0FE35" w14:textId="29E0A85C" w:rsidR="00D02C9B" w:rsidRPr="00EF778E" w:rsidRDefault="00D02C9B" w:rsidP="00FE1164">
      <w:pPr>
        <w:spacing w:before="360" w:line="360" w:lineRule="auto"/>
        <w:ind w:left="3540" w:firstLine="708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ROZDZIAŁ </w:t>
      </w:r>
      <w:r w:rsidR="00773B1B" w:rsidRPr="00EF778E">
        <w:rPr>
          <w:b/>
          <w:sz w:val="20"/>
          <w:szCs w:val="20"/>
        </w:rPr>
        <w:t>X</w:t>
      </w:r>
    </w:p>
    <w:p w14:paraId="48B4E08A" w14:textId="77777777" w:rsidR="00D02C9B" w:rsidRPr="00EF778E" w:rsidRDefault="00D02C9B" w:rsidP="00237FEC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Wykonawcy wspólnie ubiegający się o udzielenie zamówienia</w:t>
      </w:r>
    </w:p>
    <w:p w14:paraId="5E16EB31" w14:textId="77777777" w:rsidR="00D02C9B" w:rsidRPr="00EF778E" w:rsidRDefault="00D02C9B" w:rsidP="00D02C9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  <w:sz w:val="20"/>
          <w:szCs w:val="20"/>
        </w:rPr>
      </w:pPr>
    </w:p>
    <w:p w14:paraId="3049A792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Wykonawcy mogą wspólnie ubiegać się o udzielenie zamówienia na zasadach określonych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w art. 57 – 60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14AE4DAE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>Wspólnicy spółki cywilnej są wykonawcami wspólnie ubiegającymi się o udzielenie zamówienia.</w:t>
      </w:r>
    </w:p>
    <w:p w14:paraId="7DE6C42E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t xml:space="preserve">Przed zawarciem umowy w sprawie zamówienia publicznego, wykonawcy wspólnie ubiegający się </w:t>
      </w:r>
      <w:r w:rsidRPr="00EF778E">
        <w:rPr>
          <w:sz w:val="20"/>
          <w:szCs w:val="20"/>
        </w:rPr>
        <w:br/>
        <w:t>o udzielenie zamówienia będą mieli obowiązek przedstawić Zamawiającemu umowę kopię umowy regulującej współpracę tych wykonawców, zawierającej, co najmniej:</w:t>
      </w:r>
    </w:p>
    <w:p w14:paraId="19010CDA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zobowiązanie do realizacji wspólnego przedsięwzięcia gospodarczego obejmującego swoim zakresem realizację przedmiotu zamówienia;</w:t>
      </w:r>
    </w:p>
    <w:p w14:paraId="5856CFA6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określenie zakresu działania poszczególnych stron umowy;</w:t>
      </w:r>
    </w:p>
    <w:p w14:paraId="156905F3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czas obowiązywania umowy, który nie może być krótszy niż okres obejmujący realizację zamówienia;</w:t>
      </w:r>
    </w:p>
    <w:p w14:paraId="028405A9" w14:textId="2752DD61" w:rsidR="00FE1164" w:rsidRPr="00FE1164" w:rsidRDefault="00D02C9B" w:rsidP="00FE1164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wskazanie wykonawcy upoważnionego do wystawienia faktury.</w:t>
      </w:r>
    </w:p>
    <w:p w14:paraId="137E440C" w14:textId="77777777" w:rsidR="00884445" w:rsidRPr="00EF778E" w:rsidRDefault="0009246E" w:rsidP="004A38EC">
      <w:pPr>
        <w:spacing w:before="36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</w:t>
      </w:r>
      <w:r w:rsidR="00552BB3" w:rsidRPr="00EF778E">
        <w:rPr>
          <w:b/>
          <w:sz w:val="20"/>
          <w:szCs w:val="20"/>
        </w:rPr>
        <w:t>I</w:t>
      </w:r>
    </w:p>
    <w:p w14:paraId="6E052E4A" w14:textId="77777777" w:rsidR="00691BEA" w:rsidRPr="00EF778E" w:rsidRDefault="00691BEA" w:rsidP="00691BEA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 xml:space="preserve">Sposób przygotowywania oferty, oświadczeń oraz przedmiotowych i podmiotowych </w:t>
      </w:r>
      <w:r w:rsidRPr="00EF778E">
        <w:rPr>
          <w:b/>
          <w:bCs/>
          <w:sz w:val="20"/>
          <w:szCs w:val="20"/>
        </w:rPr>
        <w:br/>
        <w:t>środków dowodowych składanych wraz z ofertą</w:t>
      </w:r>
    </w:p>
    <w:p w14:paraId="57CDB3FC" w14:textId="77777777" w:rsidR="0009246E" w:rsidRPr="00EF778E" w:rsidRDefault="0009246E" w:rsidP="0009246E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097EA1FE" w14:textId="60D71DC8" w:rsidR="00691020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Ofertę, oświadczenie o niepodleganiu wykluczeniu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 i spełnianiu warunków udziału </w:t>
      </w:r>
      <w:r w:rsidRPr="00EF778E">
        <w:rPr>
          <w:rFonts w:ascii="Times New Roman" w:hAnsi="Times New Roman" w:cs="Times New Roman"/>
          <w:sz w:val="20"/>
          <w:szCs w:val="20"/>
        </w:rPr>
        <w:t>w postępowaniu, sporządzanym na formularzu jednolitego europejskiego dokumentu zamówienia (JEDZ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1A3D01">
        <w:rPr>
          <w:rFonts w:ascii="Times New Roman" w:hAnsi="Times New Roman" w:cs="Times New Roman"/>
          <w:sz w:val="20"/>
          <w:szCs w:val="20"/>
        </w:rPr>
        <w:t>–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ESPD</w:t>
      </w:r>
      <w:r w:rsidRPr="00EF778E">
        <w:rPr>
          <w:rFonts w:ascii="Times New Roman" w:hAnsi="Times New Roman" w:cs="Times New Roman"/>
          <w:sz w:val="20"/>
          <w:szCs w:val="20"/>
        </w:rPr>
        <w:t>), zgodnie</w:t>
      </w:r>
      <w:r w:rsidR="009F42EA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 z art. 125 ust. 2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</w:t>
      </w:r>
      <w:r w:rsidR="001A3D01">
        <w:rPr>
          <w:rFonts w:ascii="Times New Roman" w:hAnsi="Times New Roman" w:cs="Times New Roman"/>
          <w:sz w:val="20"/>
          <w:szCs w:val="20"/>
        </w:rPr>
        <w:t xml:space="preserve"> oraz załącznik nr 3a do SWZ,</w:t>
      </w:r>
      <w:r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691BEA" w:rsidRPr="00EF778E">
        <w:rPr>
          <w:rFonts w:ascii="Times New Roman" w:hAnsi="Times New Roman" w:cs="Times New Roman"/>
          <w:sz w:val="20"/>
          <w:szCs w:val="20"/>
        </w:rPr>
        <w:t>przedmiotowe i podmiotowe</w:t>
      </w:r>
      <w:r w:rsidRPr="00EF778E">
        <w:rPr>
          <w:rFonts w:ascii="Times New Roman" w:hAnsi="Times New Roman" w:cs="Times New Roman"/>
          <w:sz w:val="20"/>
          <w:szCs w:val="20"/>
        </w:rPr>
        <w:t xml:space="preserve"> środki dowodowe, oświadczenie, o którym mowa w art. 117 ust. 4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zobowiązanie podmiotu udostępniającego zasoby, </w:t>
      </w:r>
      <w:r w:rsidR="001A3D01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o którym mowa w art. 118 ust. 3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pełnomocnictwa</w:t>
      </w:r>
      <w:r w:rsidR="00135E91" w:rsidRPr="00EF778E">
        <w:rPr>
          <w:rFonts w:ascii="Times New Roman" w:hAnsi="Times New Roman" w:cs="Times New Roman"/>
          <w:sz w:val="20"/>
          <w:szCs w:val="20"/>
        </w:rPr>
        <w:t>, w</w:t>
      </w:r>
      <w:r w:rsidRPr="00EF778E">
        <w:rPr>
          <w:rFonts w:ascii="Times New Roman" w:hAnsi="Times New Roman" w:cs="Times New Roman"/>
          <w:sz w:val="20"/>
          <w:szCs w:val="20"/>
        </w:rPr>
        <w:t>ykonawca sporządza zgodnie z rozporządzeniem Prezesa Rady Ministrów z dnia</w:t>
      </w:r>
      <w:r w:rsidR="001A3D01">
        <w:rPr>
          <w:rFonts w:ascii="Times New Roman" w:hAnsi="Times New Roman" w:cs="Times New Roman"/>
          <w:sz w:val="20"/>
          <w:szCs w:val="20"/>
        </w:rPr>
        <w:t xml:space="preserve"> </w:t>
      </w:r>
      <w:r w:rsidRPr="00EF778E">
        <w:rPr>
          <w:rFonts w:ascii="Times New Roman" w:hAnsi="Times New Roman" w:cs="Times New Roman"/>
          <w:sz w:val="20"/>
          <w:szCs w:val="20"/>
        </w:rPr>
        <w:t xml:space="preserve">30 grudnia 2020 r. </w:t>
      </w:r>
      <w:r w:rsidR="00691BEA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Pr="00EF778E">
        <w:rPr>
          <w:rFonts w:ascii="Times New Roman" w:hAnsi="Times New Roman" w:cs="Times New Roman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</w:t>
      </w:r>
      <w:r w:rsidR="001A3D01">
        <w:rPr>
          <w:rFonts w:ascii="Times New Roman" w:hAnsi="Times New Roman" w:cs="Times New Roman"/>
          <w:sz w:val="20"/>
          <w:szCs w:val="20"/>
        </w:rPr>
        <w:t xml:space="preserve"> </w:t>
      </w:r>
      <w:r w:rsidRPr="00EF778E">
        <w:rPr>
          <w:rFonts w:ascii="Times New Roman" w:hAnsi="Times New Roman" w:cs="Times New Roman"/>
          <w:sz w:val="20"/>
          <w:szCs w:val="20"/>
        </w:rPr>
        <w:t>w przepisach wydanych na podstawie art. 18 ustawy z dnia 17 lutego 2005 r. o informatyzacji działalności podmiotów realizujących zadania publiczne (.pdf,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doc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docx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.txt, .rtf,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xps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odt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.xls,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ods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ppt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pptx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csv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.jpg,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jpeg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tiff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.zip, .7Z) i składa w formie elektronicznej </w:t>
      </w:r>
      <w:r w:rsidR="001A3D01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>(tj. podpisanej kwalifikowanym podpisem elektronicznym).</w:t>
      </w:r>
      <w:r w:rsidR="00691020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691020" w:rsidRPr="00EF778E">
        <w:rPr>
          <w:rFonts w:ascii="Times New Roman" w:eastAsia="Calibri" w:hAnsi="Times New Roman" w:cs="Times New Roman"/>
          <w:sz w:val="20"/>
          <w:szCs w:val="20"/>
        </w:rPr>
        <w:t>Zamawiający rekomenduje wykorzystanie formatów: .pdf .</w:t>
      </w:r>
      <w:proofErr w:type="spellStart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doc</w:t>
      </w:r>
      <w:proofErr w:type="spellEnd"/>
      <w:r w:rsidR="00691020" w:rsidRPr="00EF778E">
        <w:rPr>
          <w:rFonts w:ascii="Times New Roman" w:eastAsia="Calibri" w:hAnsi="Times New Roman" w:cs="Times New Roman"/>
          <w:sz w:val="20"/>
          <w:szCs w:val="20"/>
        </w:rPr>
        <w:t xml:space="preserve"> .xls .jpg (.</w:t>
      </w:r>
      <w:proofErr w:type="spellStart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jpeg</w:t>
      </w:r>
      <w:proofErr w:type="spellEnd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) ze szczególnym wskazaniem na .pdf. W celu ewentualnej kompresji danych Zamawiający rekomenduje wykorzystanie jednego z formatów: zip,7Z.</w:t>
      </w:r>
    </w:p>
    <w:p w14:paraId="5A193FC6" w14:textId="77777777" w:rsidR="0009246E" w:rsidRPr="00EF778E" w:rsidRDefault="00691BEA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Przedmiotowe i podmiotowe</w:t>
      </w:r>
      <w:r w:rsidR="0009246E" w:rsidRPr="00EF778E">
        <w:rPr>
          <w:rFonts w:ascii="Times New Roman" w:hAnsi="Times New Roman" w:cs="Times New Roman"/>
          <w:sz w:val="20"/>
          <w:szCs w:val="20"/>
        </w:rPr>
        <w:t xml:space="preserve"> środki dowodowe, sporządzane zgodnie z rozporządzeniem Ministra Rozwoju, Pracy i Technologii z dnia 23 grudnia 2020 r. w sprawie podmiotowych środków dowodowych oraz innych dokumentów lub oświadczeń,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 jakich może żądać zamawiający od wykonawcy, w</w:t>
      </w:r>
      <w:r w:rsidR="0009246E" w:rsidRPr="00EF778E">
        <w:rPr>
          <w:rFonts w:ascii="Times New Roman" w:hAnsi="Times New Roman" w:cs="Times New Roman"/>
          <w:sz w:val="20"/>
          <w:szCs w:val="20"/>
        </w:rPr>
        <w:t xml:space="preserve">ykonawca składa w formie elektronicznej (tj. podpisanej kwalifikowanym podpisem elektronicznym). </w:t>
      </w:r>
    </w:p>
    <w:p w14:paraId="15B0791B" w14:textId="70B1E28A" w:rsidR="007910E5" w:rsidRPr="00EF778E" w:rsidRDefault="007910E5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 xml:space="preserve">Dokumenty składane w postępowaniu muszą być podpisane przez wykonawcę lub pełnomocnika upoważnionego przez niego w sposób określony w rozdziale XIV pkt. 3, za wyjątkiem dokumentu wskazanego w rozdziale XIV pkt. 4 lit. a tj. zobowiązania podmiotu udostępniającego zasoby </w:t>
      </w:r>
      <w:r w:rsidRPr="00A606F5">
        <w:rPr>
          <w:rFonts w:ascii="Times New Roman" w:eastAsiaTheme="minorHAnsi" w:hAnsi="Times New Roman" w:cs="Tahoma"/>
          <w:b/>
          <w:color w:val="0000FF"/>
          <w:sz w:val="20"/>
          <w:szCs w:val="20"/>
          <w:lang w:eastAsia="en-US"/>
        </w:rPr>
        <w:t>(załącznik nr 4 do SWZ).</w:t>
      </w:r>
    </w:p>
    <w:p w14:paraId="2E22C30C" w14:textId="77777777" w:rsidR="0009246E" w:rsidRPr="00EF778E" w:rsidRDefault="0079737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Jeżeli w</w:t>
      </w:r>
      <w:r w:rsidR="0009246E" w:rsidRPr="00EF778E">
        <w:rPr>
          <w:rFonts w:ascii="Times New Roman" w:hAnsi="Times New Roman" w:cs="Times New Roman"/>
          <w:sz w:val="20"/>
          <w:szCs w:val="20"/>
        </w:rPr>
        <w:t>ykonawca ma siedzibę lub miejsce zamieszkania poza granicami Rzeczypospolitej Polskiej, wówczas podmiotowe środki dowodowe w celu potwierdzenia braku podstaw wykluczen</w:t>
      </w:r>
      <w:r w:rsidR="00135E91" w:rsidRPr="00EF778E">
        <w:rPr>
          <w:rFonts w:ascii="Times New Roman" w:hAnsi="Times New Roman" w:cs="Times New Roman"/>
          <w:sz w:val="20"/>
          <w:szCs w:val="20"/>
        </w:rPr>
        <w:t>ia w</w:t>
      </w:r>
      <w:r w:rsidR="0009246E" w:rsidRPr="00EF778E">
        <w:rPr>
          <w:rFonts w:ascii="Times New Roman" w:hAnsi="Times New Roman" w:cs="Times New Roman"/>
          <w:sz w:val="20"/>
          <w:szCs w:val="20"/>
        </w:rPr>
        <w:t>ykonawcy określone w SWZ, składa zgodnie z § 4 rozporządzeniem Ministra Rozwoju, Pracy i Technologii z dnia 23 grudnia 2020 r. w sprawie podmiotowych środków dowodowych oraz innych dokumentów lub oświadczeń, jakich może żądać zamawiający od wykonawcy.</w:t>
      </w:r>
    </w:p>
    <w:p w14:paraId="06A16CB8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Wykonawcy wspólnie ubiegający się o udzielenie zamówienia do oferty dołączają także:</w:t>
      </w:r>
    </w:p>
    <w:p w14:paraId="79D47BA6" w14:textId="77777777" w:rsidR="0009246E" w:rsidRPr="00EF778E" w:rsidRDefault="0009246E" w:rsidP="0009246E">
      <w:pPr>
        <w:pStyle w:val="BodyText21"/>
        <w:tabs>
          <w:tab w:val="clear" w:pos="0"/>
          <w:tab w:val="left" w:pos="720"/>
        </w:tabs>
        <w:spacing w:line="360" w:lineRule="auto"/>
        <w:ind w:left="708" w:hanging="424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 1) </w:t>
      </w:r>
      <w:r w:rsidRPr="00EF778E">
        <w:rPr>
          <w:sz w:val="20"/>
          <w:szCs w:val="20"/>
        </w:rPr>
        <w:tab/>
        <w:t xml:space="preserve">pełnomocnictwo do reprezentowania ich w postępowaniu o udzielenie zamówienia </w:t>
      </w:r>
      <w:r w:rsidRPr="00EF778E">
        <w:rPr>
          <w:sz w:val="20"/>
          <w:szCs w:val="20"/>
        </w:rPr>
        <w:br/>
        <w:t xml:space="preserve">albo do reprezentowania  w postępowaniu i zawarcia umowy w sprawie zamówienia publicznego </w:t>
      </w:r>
      <w:r w:rsidR="009F42EA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o którym mowa w pkt 1 należy dołączyć do oferty,</w:t>
      </w:r>
    </w:p>
    <w:p w14:paraId="679880F8" w14:textId="77777777" w:rsidR="0009246E" w:rsidRPr="00EF778E" w:rsidRDefault="0009246E" w:rsidP="0009246E">
      <w:pPr>
        <w:pStyle w:val="BodyText21"/>
        <w:tabs>
          <w:tab w:val="clear" w:pos="0"/>
          <w:tab w:val="left" w:pos="720"/>
        </w:tabs>
        <w:spacing w:line="360" w:lineRule="auto"/>
        <w:ind w:left="708" w:hanging="424"/>
        <w:rPr>
          <w:sz w:val="20"/>
          <w:szCs w:val="20"/>
        </w:rPr>
      </w:pPr>
      <w:r w:rsidRPr="00EF778E">
        <w:rPr>
          <w:sz w:val="20"/>
          <w:szCs w:val="20"/>
        </w:rPr>
        <w:t xml:space="preserve"> 2)</w:t>
      </w:r>
      <w:r w:rsidRPr="00EF778E">
        <w:rPr>
          <w:sz w:val="20"/>
          <w:szCs w:val="20"/>
        </w:rPr>
        <w:tab/>
        <w:t xml:space="preserve">oświadczenie, o którym mowa w art. 117 ust. 4 </w:t>
      </w:r>
      <w:proofErr w:type="spellStart"/>
      <w:r w:rsidR="00135E91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, z którego wynika, które </w:t>
      </w:r>
      <w:r w:rsidR="00970F68" w:rsidRPr="00EF778E">
        <w:rPr>
          <w:sz w:val="20"/>
          <w:szCs w:val="20"/>
        </w:rPr>
        <w:t>dostawy</w:t>
      </w:r>
      <w:r w:rsidR="00A609F0" w:rsidRPr="00EF778E">
        <w:rPr>
          <w:sz w:val="20"/>
          <w:szCs w:val="20"/>
        </w:rPr>
        <w:t>/</w:t>
      </w:r>
      <w:r w:rsidR="00A609F0" w:rsidRPr="00EF778E">
        <w:rPr>
          <w:strike/>
          <w:sz w:val="20"/>
          <w:szCs w:val="20"/>
        </w:rPr>
        <w:t>usługi/roboty budowl</w:t>
      </w:r>
      <w:r w:rsidR="00E37848" w:rsidRPr="00EF778E">
        <w:rPr>
          <w:strike/>
          <w:sz w:val="20"/>
          <w:szCs w:val="20"/>
        </w:rPr>
        <w:t>a</w:t>
      </w:r>
      <w:r w:rsidR="00A609F0" w:rsidRPr="00EF778E">
        <w:rPr>
          <w:strike/>
          <w:sz w:val="20"/>
          <w:szCs w:val="20"/>
        </w:rPr>
        <w:t>ne</w:t>
      </w:r>
      <w:r w:rsidRPr="00EF778E">
        <w:rPr>
          <w:sz w:val="20"/>
          <w:szCs w:val="20"/>
        </w:rPr>
        <w:t xml:space="preserve"> </w:t>
      </w:r>
      <w:r w:rsidR="00EB5F7E" w:rsidRPr="00EF778E">
        <w:rPr>
          <w:sz w:val="20"/>
          <w:szCs w:val="20"/>
        </w:rPr>
        <w:t xml:space="preserve"> </w:t>
      </w:r>
      <w:r w:rsidRPr="00EF778E">
        <w:rPr>
          <w:sz w:val="20"/>
          <w:szCs w:val="20"/>
        </w:rPr>
        <w:t>wykonają poszczególni wykonawcy.</w:t>
      </w:r>
    </w:p>
    <w:p w14:paraId="60989910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 xml:space="preserve">Wykonawca, który polega na zdolnościach zawodowych lub/i technicznych podmiotów udostępniających zasoby, składa wraz z ofertą również, zobowiązanie podmiotu, udostępniającego zasoby do oddania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mu do dyspozycji niezbędnych zasobów na potrzeby realizacji zamówienia </w:t>
      </w:r>
      <w:r w:rsidR="00593ED8" w:rsidRPr="0097575A">
        <w:rPr>
          <w:rFonts w:ascii="Times New Roman" w:eastAsiaTheme="minorHAnsi" w:hAnsi="Times New Roman" w:cs="Tahoma"/>
          <w:b/>
          <w:color w:val="0000FF"/>
          <w:sz w:val="20"/>
          <w:szCs w:val="20"/>
          <w:lang w:eastAsia="en-US"/>
        </w:rPr>
        <w:t xml:space="preserve">(załącznik nr </w:t>
      </w:r>
      <w:r w:rsidR="00002E5D" w:rsidRPr="0097575A">
        <w:rPr>
          <w:rFonts w:ascii="Times New Roman" w:eastAsiaTheme="minorHAnsi" w:hAnsi="Times New Roman" w:cs="Tahoma"/>
          <w:b/>
          <w:color w:val="0000FF"/>
          <w:sz w:val="20"/>
          <w:szCs w:val="20"/>
          <w:lang w:eastAsia="en-US"/>
        </w:rPr>
        <w:t>4</w:t>
      </w:r>
      <w:r w:rsidR="00593ED8" w:rsidRPr="0097575A">
        <w:rPr>
          <w:rFonts w:ascii="Times New Roman" w:eastAsiaTheme="minorHAnsi" w:hAnsi="Times New Roman" w:cs="Tahoma"/>
          <w:b/>
          <w:color w:val="0000FF"/>
          <w:sz w:val="20"/>
          <w:szCs w:val="20"/>
          <w:lang w:eastAsia="en-US"/>
        </w:rPr>
        <w:t xml:space="preserve"> do SWZ)</w:t>
      </w:r>
      <w:r w:rsidR="00593ED8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>lub inny podmiotowy ś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rodek dowodowy potwierdzający, </w:t>
      </w:r>
      <w:r w:rsidRPr="00EF778E">
        <w:rPr>
          <w:rFonts w:ascii="Times New Roman" w:hAnsi="Times New Roman" w:cs="Times New Roman"/>
          <w:sz w:val="20"/>
          <w:szCs w:val="20"/>
        </w:rPr>
        <w:t xml:space="preserve">że </w:t>
      </w:r>
      <w:r w:rsidR="00135E91" w:rsidRPr="00EF778E">
        <w:rPr>
          <w:rFonts w:ascii="Times New Roman" w:hAnsi="Times New Roman" w:cs="Times New Roman"/>
          <w:sz w:val="20"/>
          <w:szCs w:val="20"/>
        </w:rPr>
        <w:t>w</w:t>
      </w:r>
      <w:r w:rsidRPr="00EF778E">
        <w:rPr>
          <w:rFonts w:ascii="Times New Roman" w:hAnsi="Times New Roman" w:cs="Times New Roman"/>
          <w:sz w:val="20"/>
          <w:szCs w:val="20"/>
        </w:rPr>
        <w:t xml:space="preserve">ykonawca realizując zamówienie, będzie dysponował niezbędnymi zasobami tych podmiotów, </w:t>
      </w:r>
      <w:r w:rsidR="00A579D2" w:rsidRPr="00EF778E">
        <w:rPr>
          <w:rFonts w:ascii="Times New Roman" w:hAnsi="Times New Roman" w:cs="Times New Roman"/>
          <w:sz w:val="20"/>
          <w:szCs w:val="20"/>
        </w:rPr>
        <w:t xml:space="preserve">a także oświadczenie podmiotu udostępniającego zasoby potwierdzające brak podstaw wykluczenia tego podmiotu oraz spełnianie warunków udziału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="00A579D2" w:rsidRPr="00EF778E">
        <w:rPr>
          <w:rFonts w:ascii="Times New Roman" w:hAnsi="Times New Roman" w:cs="Times New Roman"/>
          <w:sz w:val="20"/>
          <w:szCs w:val="20"/>
        </w:rPr>
        <w:t xml:space="preserve">w postępowaniu w zakresie, w jakim </w:t>
      </w:r>
      <w:r w:rsidR="006512B5" w:rsidRPr="00EF778E">
        <w:rPr>
          <w:rFonts w:ascii="Times New Roman" w:hAnsi="Times New Roman" w:cs="Times New Roman"/>
          <w:sz w:val="20"/>
          <w:szCs w:val="20"/>
        </w:rPr>
        <w:t>w</w:t>
      </w:r>
      <w:r w:rsidR="00A579D2" w:rsidRPr="00EF778E">
        <w:rPr>
          <w:rFonts w:ascii="Times New Roman" w:hAnsi="Times New Roman" w:cs="Times New Roman"/>
          <w:sz w:val="20"/>
          <w:szCs w:val="20"/>
        </w:rPr>
        <w:t>ykonawca powołuje się na jego zasoby (JEDZ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- ESPD</w:t>
      </w:r>
      <w:r w:rsidR="00A579D2" w:rsidRPr="00EF778E">
        <w:rPr>
          <w:rFonts w:ascii="Times New Roman" w:hAnsi="Times New Roman" w:cs="Times New Roman"/>
          <w:sz w:val="20"/>
          <w:szCs w:val="20"/>
        </w:rPr>
        <w:t>).</w:t>
      </w:r>
    </w:p>
    <w:p w14:paraId="5934D506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Zalecenia Zamawiającego:</w:t>
      </w:r>
    </w:p>
    <w:p w14:paraId="5ADD3BB1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 xml:space="preserve">1) </w:t>
      </w:r>
      <w:r w:rsidRPr="00EF778E">
        <w:rPr>
          <w:color w:val="auto"/>
          <w:sz w:val="20"/>
          <w:szCs w:val="20"/>
        </w:rPr>
        <w:tab/>
        <w:t>ze względu na niskie ryzyko naruszenia integralności pliku oraz łatwiejszą weryfikację</w:t>
      </w:r>
      <w:r w:rsidRPr="00EF778E">
        <w:rPr>
          <w:color w:val="auto"/>
          <w:sz w:val="20"/>
          <w:szCs w:val="20"/>
        </w:rPr>
        <w:br/>
        <w:t>podpisu, zaleca się format .pdf i opatrzenie go podpisem kwal</w:t>
      </w:r>
      <w:r w:rsidR="0067165D" w:rsidRPr="00EF778E">
        <w:rPr>
          <w:color w:val="auto"/>
          <w:sz w:val="20"/>
          <w:szCs w:val="20"/>
        </w:rPr>
        <w:t xml:space="preserve">ifikowanym elektronicznym </w:t>
      </w:r>
      <w:proofErr w:type="spellStart"/>
      <w:r w:rsidR="0067165D" w:rsidRPr="00EF778E">
        <w:rPr>
          <w:color w:val="auto"/>
          <w:sz w:val="20"/>
          <w:szCs w:val="20"/>
        </w:rPr>
        <w:t>PAdES</w:t>
      </w:r>
      <w:proofErr w:type="spellEnd"/>
      <w:r w:rsidR="0067165D" w:rsidRPr="00EF778E">
        <w:rPr>
          <w:color w:val="auto"/>
          <w:sz w:val="20"/>
          <w:szCs w:val="20"/>
        </w:rPr>
        <w:t>;</w:t>
      </w:r>
    </w:p>
    <w:p w14:paraId="7447E072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>2)</w:t>
      </w:r>
      <w:r w:rsidRPr="00EF778E">
        <w:rPr>
          <w:color w:val="auto"/>
          <w:sz w:val="20"/>
          <w:szCs w:val="20"/>
        </w:rPr>
        <w:tab/>
        <w:t xml:space="preserve">pliki w innych formatach niż .pdf zaleca się opatrzyć zewnętrznym podpisem </w:t>
      </w:r>
      <w:proofErr w:type="spellStart"/>
      <w:r w:rsidRPr="00EF778E">
        <w:rPr>
          <w:color w:val="auto"/>
          <w:sz w:val="20"/>
          <w:szCs w:val="20"/>
        </w:rPr>
        <w:t>XAdES</w:t>
      </w:r>
      <w:proofErr w:type="spellEnd"/>
      <w:r w:rsidRPr="00EF778E">
        <w:rPr>
          <w:color w:val="auto"/>
          <w:sz w:val="20"/>
          <w:szCs w:val="20"/>
        </w:rPr>
        <w:t>. Należy wówczas pamiętać, aby plik z podpisem przekazywać łąc</w:t>
      </w:r>
      <w:r w:rsidR="0067165D" w:rsidRPr="00EF778E">
        <w:rPr>
          <w:color w:val="auto"/>
          <w:sz w:val="20"/>
          <w:szCs w:val="20"/>
        </w:rPr>
        <w:t>znie z dokumentem podpisywanym;</w:t>
      </w:r>
    </w:p>
    <w:p w14:paraId="047A6BE1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>3)</w:t>
      </w:r>
      <w:r w:rsidRPr="00EF778E">
        <w:rPr>
          <w:color w:val="auto"/>
          <w:sz w:val="20"/>
          <w:szCs w:val="20"/>
        </w:rPr>
        <w:tab/>
        <w:t xml:space="preserve">w celu ewentualnej kompresji danych zaleca się wykorzystanie jednego z formatów: − .zip, .7Z </w:t>
      </w:r>
    </w:p>
    <w:p w14:paraId="47AEA988" w14:textId="77777777" w:rsidR="00FE1164" w:rsidRDefault="00FE1164" w:rsidP="00BE6D9D">
      <w:pPr>
        <w:spacing w:line="360" w:lineRule="auto"/>
        <w:jc w:val="center"/>
        <w:rPr>
          <w:b/>
          <w:sz w:val="20"/>
          <w:szCs w:val="20"/>
        </w:rPr>
      </w:pPr>
    </w:p>
    <w:p w14:paraId="3334A738" w14:textId="3E447165" w:rsidR="00735F19" w:rsidRPr="00EF778E" w:rsidRDefault="00735F19" w:rsidP="00BE6D9D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</w:t>
      </w:r>
      <w:r w:rsidR="00552BB3" w:rsidRPr="00EF778E">
        <w:rPr>
          <w:b/>
          <w:sz w:val="20"/>
          <w:szCs w:val="20"/>
        </w:rPr>
        <w:t>I</w:t>
      </w:r>
    </w:p>
    <w:p w14:paraId="4331BDCF" w14:textId="3103A543" w:rsidR="00735F19" w:rsidRDefault="00735F19" w:rsidP="00FE1164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Sposób obliczenia ceny</w:t>
      </w:r>
    </w:p>
    <w:p w14:paraId="1F1840D3" w14:textId="77777777" w:rsidR="00FE1164" w:rsidRPr="00EF778E" w:rsidRDefault="00FE1164" w:rsidP="00FE1164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664B9380" w14:textId="77777777" w:rsidR="00735F19" w:rsidRPr="00EF778E" w:rsidRDefault="00735F19" w:rsidP="004D7483">
      <w:pPr>
        <w:pStyle w:val="Akapitzlist"/>
        <w:numPr>
          <w:ilvl w:val="0"/>
          <w:numId w:val="7"/>
        </w:numPr>
        <w:tabs>
          <w:tab w:val="left" w:pos="360"/>
          <w:tab w:val="left" w:pos="2700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Wykonawca obowiązany jest podać oferowaną cenę w formularzu oferty. </w:t>
      </w:r>
    </w:p>
    <w:p w14:paraId="2DE5BD13" w14:textId="35002393" w:rsidR="00206B6D" w:rsidRPr="00EF778E" w:rsidRDefault="00206B6D" w:rsidP="004D7483">
      <w:pPr>
        <w:pStyle w:val="Akapitzlist"/>
        <w:numPr>
          <w:ilvl w:val="0"/>
          <w:numId w:val="7"/>
        </w:numPr>
        <w:tabs>
          <w:tab w:val="left" w:pos="360"/>
          <w:tab w:val="left" w:pos="2700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BE6D9D">
        <w:rPr>
          <w:sz w:val="20"/>
          <w:szCs w:val="20"/>
        </w:rPr>
        <w:t xml:space="preserve">Oferowana cena musi wynikać z </w:t>
      </w:r>
      <w:r>
        <w:rPr>
          <w:sz w:val="20"/>
          <w:szCs w:val="20"/>
        </w:rPr>
        <w:t>kalkulacji własnej Wykonawcy</w:t>
      </w:r>
      <w:r w:rsidRPr="00BE6D9D">
        <w:rPr>
          <w:sz w:val="20"/>
          <w:szCs w:val="20"/>
        </w:rPr>
        <w:t>, sporządzone</w:t>
      </w:r>
      <w:r>
        <w:rPr>
          <w:sz w:val="20"/>
          <w:szCs w:val="20"/>
        </w:rPr>
        <w:t>j</w:t>
      </w:r>
      <w:r w:rsidRPr="00BE6D9D">
        <w:rPr>
          <w:sz w:val="20"/>
          <w:szCs w:val="20"/>
        </w:rPr>
        <w:t xml:space="preserve"> według wzor</w:t>
      </w:r>
      <w:r>
        <w:rPr>
          <w:sz w:val="20"/>
          <w:szCs w:val="20"/>
        </w:rPr>
        <w:t>ów</w:t>
      </w:r>
      <w:r w:rsidRPr="00BE6D9D">
        <w:rPr>
          <w:sz w:val="20"/>
          <w:szCs w:val="20"/>
        </w:rPr>
        <w:t xml:space="preserve"> stanowiąc</w:t>
      </w:r>
      <w:r>
        <w:rPr>
          <w:sz w:val="20"/>
          <w:szCs w:val="20"/>
        </w:rPr>
        <w:t>ych</w:t>
      </w:r>
      <w:r w:rsidRPr="00BE6D9D">
        <w:rPr>
          <w:sz w:val="20"/>
          <w:szCs w:val="20"/>
        </w:rPr>
        <w:t xml:space="preserve"> odpowiednio </w:t>
      </w:r>
      <w:r w:rsidRPr="00C31F42">
        <w:rPr>
          <w:b/>
          <w:color w:val="0000FF"/>
          <w:sz w:val="20"/>
          <w:szCs w:val="20"/>
        </w:rPr>
        <w:t>załącznik</w:t>
      </w:r>
      <w:r>
        <w:rPr>
          <w:b/>
          <w:color w:val="0000FF"/>
          <w:sz w:val="20"/>
          <w:szCs w:val="20"/>
        </w:rPr>
        <w:t>i</w:t>
      </w:r>
      <w:r w:rsidRPr="00C31F42">
        <w:rPr>
          <w:b/>
          <w:color w:val="0000FF"/>
          <w:sz w:val="20"/>
          <w:szCs w:val="20"/>
        </w:rPr>
        <w:t xml:space="preserve"> nr 2</w:t>
      </w:r>
      <w:r>
        <w:rPr>
          <w:b/>
          <w:color w:val="0000FF"/>
          <w:sz w:val="20"/>
          <w:szCs w:val="20"/>
        </w:rPr>
        <w:t>.1-2.</w:t>
      </w:r>
      <w:r w:rsidR="0097575A">
        <w:rPr>
          <w:b/>
          <w:color w:val="0000FF"/>
          <w:sz w:val="20"/>
          <w:szCs w:val="20"/>
        </w:rPr>
        <w:t>10</w:t>
      </w:r>
      <w:r>
        <w:rPr>
          <w:b/>
          <w:color w:val="0000FF"/>
          <w:sz w:val="20"/>
          <w:szCs w:val="20"/>
        </w:rPr>
        <w:t xml:space="preserve"> </w:t>
      </w:r>
      <w:r w:rsidRPr="00C31F42">
        <w:rPr>
          <w:b/>
          <w:color w:val="0000FF"/>
          <w:sz w:val="20"/>
          <w:szCs w:val="20"/>
        </w:rPr>
        <w:t>do SWZ</w:t>
      </w:r>
      <w:r>
        <w:rPr>
          <w:b/>
          <w:color w:val="0000FF"/>
          <w:sz w:val="20"/>
          <w:szCs w:val="20"/>
        </w:rPr>
        <w:t>,</w:t>
      </w:r>
      <w:r w:rsidRPr="00BE6D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(na podstawie OPZ stanowiącego </w:t>
      </w:r>
      <w:r w:rsidRPr="00206B6D">
        <w:rPr>
          <w:b/>
          <w:color w:val="0000FF"/>
          <w:sz w:val="20"/>
          <w:szCs w:val="20"/>
        </w:rPr>
        <w:t>załącznik nr 8 do SWZ</w:t>
      </w:r>
      <w:r>
        <w:rPr>
          <w:sz w:val="20"/>
          <w:szCs w:val="20"/>
        </w:rPr>
        <w:t xml:space="preserve"> i opisu kryteriów oceny ofert stanowiącego </w:t>
      </w:r>
      <w:r w:rsidRPr="00206B6D">
        <w:rPr>
          <w:b/>
          <w:color w:val="0000FF"/>
          <w:sz w:val="20"/>
          <w:szCs w:val="20"/>
        </w:rPr>
        <w:t>załącznik nr 7 do SWZ</w:t>
      </w:r>
      <w:r>
        <w:rPr>
          <w:sz w:val="20"/>
          <w:szCs w:val="20"/>
        </w:rPr>
        <w:t xml:space="preserve">) </w:t>
      </w:r>
      <w:r w:rsidRPr="00BE6D9D">
        <w:rPr>
          <w:sz w:val="20"/>
          <w:szCs w:val="20"/>
        </w:rPr>
        <w:t xml:space="preserve">– przy czym wszystkie ceny w </w:t>
      </w:r>
      <w:r>
        <w:rPr>
          <w:sz w:val="20"/>
          <w:szCs w:val="20"/>
        </w:rPr>
        <w:t>kalkulacji</w:t>
      </w:r>
      <w:r w:rsidRPr="00BE6D9D">
        <w:rPr>
          <w:sz w:val="20"/>
          <w:szCs w:val="20"/>
        </w:rPr>
        <w:t xml:space="preserve"> </w:t>
      </w:r>
      <w:r>
        <w:rPr>
          <w:sz w:val="20"/>
          <w:szCs w:val="20"/>
        </w:rPr>
        <w:t>winny być</w:t>
      </w:r>
      <w:r w:rsidRPr="00BE6D9D">
        <w:rPr>
          <w:sz w:val="20"/>
          <w:szCs w:val="20"/>
        </w:rPr>
        <w:t xml:space="preserve"> cenami brutto i obejmować wszelkie koszty związane z realizacją zamówienia, przy uwzględnieniu m.in. materiałów, transportu, sprzętu i prac towarzyszących, które są niezbędne do prawidłowego wykonania zamówienia.</w:t>
      </w:r>
    </w:p>
    <w:p w14:paraId="4086AF9D" w14:textId="6AB62935" w:rsidR="00FE1164" w:rsidRPr="00FE1164" w:rsidRDefault="00735F19" w:rsidP="00FE1164">
      <w:pPr>
        <w:tabs>
          <w:tab w:val="left" w:pos="360"/>
          <w:tab w:val="left" w:pos="270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3. Oferowana cena musi być wyrażona w walucie PLN z dokładnością nie większą niż dwa miejsca </w:t>
      </w:r>
      <w:r w:rsidR="009F42EA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po przecinku.</w:t>
      </w:r>
    </w:p>
    <w:p w14:paraId="42ECE956" w14:textId="24252845" w:rsidR="00735F19" w:rsidRPr="00EF778E" w:rsidRDefault="00735F19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XII</w:t>
      </w:r>
      <w:r w:rsidR="00552BB3" w:rsidRPr="00EF778E">
        <w:rPr>
          <w:b/>
          <w:sz w:val="20"/>
          <w:szCs w:val="20"/>
        </w:rPr>
        <w:t>I</w:t>
      </w:r>
    </w:p>
    <w:p w14:paraId="15C05413" w14:textId="77777777" w:rsidR="00735F19" w:rsidRPr="00EF778E" w:rsidRDefault="00735F19" w:rsidP="00C31F42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Wymagania dotyczące wadium</w:t>
      </w:r>
    </w:p>
    <w:p w14:paraId="0E66097D" w14:textId="77777777" w:rsidR="00735F19" w:rsidRPr="00EF778E" w:rsidRDefault="00735F19" w:rsidP="00C31F42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4C9D0C92" w14:textId="7CD1ABE0" w:rsidR="00AE40F0" w:rsidRDefault="00C02A86" w:rsidP="00606BF5">
      <w:pPr>
        <w:pStyle w:val="pkt"/>
        <w:spacing w:before="0" w:after="0" w:line="360" w:lineRule="auto"/>
        <w:ind w:left="0" w:firstLine="0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</w:t>
      </w:r>
      <w:r w:rsidR="00DF17B8">
        <w:rPr>
          <w:sz w:val="20"/>
          <w:szCs w:val="20"/>
        </w:rPr>
        <w:t xml:space="preserve">nie </w:t>
      </w:r>
      <w:r w:rsidRPr="00EF778E">
        <w:rPr>
          <w:sz w:val="20"/>
          <w:szCs w:val="20"/>
        </w:rPr>
        <w:t>wymaga wniesienia wadium.</w:t>
      </w:r>
    </w:p>
    <w:p w14:paraId="377D82EA" w14:textId="77777777" w:rsidR="00735F19" w:rsidRPr="00EF778E" w:rsidRDefault="00735F19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</w:t>
      </w:r>
      <w:r w:rsidR="00552BB3" w:rsidRPr="00EF778E">
        <w:rPr>
          <w:b/>
          <w:sz w:val="20"/>
          <w:szCs w:val="20"/>
        </w:rPr>
        <w:t>V</w:t>
      </w:r>
    </w:p>
    <w:p w14:paraId="65142EE3" w14:textId="77777777" w:rsidR="00735F19" w:rsidRPr="00EF778E" w:rsidRDefault="00C9282A" w:rsidP="00B90029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Oferta i inne dokumenty składane wraz z ofertą</w:t>
      </w:r>
    </w:p>
    <w:p w14:paraId="5257992C" w14:textId="77777777" w:rsidR="00735F19" w:rsidRPr="00EF778E" w:rsidRDefault="00735F19" w:rsidP="00B90029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059C1D9B" w14:textId="77777777" w:rsidR="0069283C" w:rsidRPr="00EF778E" w:rsidRDefault="007A3AFB" w:rsidP="00B90029">
      <w:pPr>
        <w:pStyle w:val="Tekstpodstawowywcity"/>
        <w:spacing w:after="0" w:line="360" w:lineRule="auto"/>
        <w:ind w:left="0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Wykonawca </w:t>
      </w:r>
      <w:r w:rsidR="0069283C" w:rsidRPr="00EF778E">
        <w:rPr>
          <w:sz w:val="20"/>
          <w:szCs w:val="20"/>
        </w:rPr>
        <w:t xml:space="preserve">przystępując do udziału w postępowaniu zobowiązany jest złożyć </w:t>
      </w:r>
      <w:r w:rsidR="0069283C" w:rsidRPr="00EF778E">
        <w:rPr>
          <w:bCs/>
          <w:sz w:val="20"/>
          <w:szCs w:val="20"/>
        </w:rPr>
        <w:t xml:space="preserve">na Platformie, nie później </w:t>
      </w:r>
      <w:r w:rsidR="00D739C4" w:rsidRPr="00EF778E">
        <w:rPr>
          <w:bCs/>
          <w:sz w:val="20"/>
          <w:szCs w:val="20"/>
        </w:rPr>
        <w:br/>
      </w:r>
      <w:r w:rsidR="0069283C" w:rsidRPr="00EF778E">
        <w:rPr>
          <w:bCs/>
          <w:sz w:val="20"/>
          <w:szCs w:val="20"/>
        </w:rPr>
        <w:t>niż w dniu upływu terminu składania ofert</w:t>
      </w:r>
      <w:r w:rsidR="0069283C" w:rsidRPr="00EF778E">
        <w:rPr>
          <w:sz w:val="20"/>
          <w:szCs w:val="20"/>
        </w:rPr>
        <w:t>:</w:t>
      </w:r>
    </w:p>
    <w:p w14:paraId="51287702" w14:textId="7EAD6F34" w:rsidR="0069283C" w:rsidRPr="00EF778E" w:rsidRDefault="0069283C" w:rsidP="004D748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>formularz oferty cenowej</w:t>
      </w:r>
      <w:r w:rsidRPr="00EF778E">
        <w:rPr>
          <w:sz w:val="20"/>
          <w:szCs w:val="20"/>
        </w:rPr>
        <w:t xml:space="preserve"> </w:t>
      </w:r>
      <w:r w:rsidR="00DF17B8" w:rsidRPr="00DF17B8">
        <w:rPr>
          <w:b/>
          <w:color w:val="0000FF"/>
          <w:sz w:val="20"/>
          <w:szCs w:val="20"/>
        </w:rPr>
        <w:t xml:space="preserve">(załącznik nr </w:t>
      </w:r>
      <w:r w:rsidR="0097575A">
        <w:rPr>
          <w:b/>
          <w:color w:val="0000FF"/>
          <w:sz w:val="20"/>
          <w:szCs w:val="20"/>
        </w:rPr>
        <w:t>1.1-1.10</w:t>
      </w:r>
      <w:r w:rsidR="00DF17B8" w:rsidRPr="00DF17B8">
        <w:rPr>
          <w:b/>
          <w:color w:val="0000FF"/>
          <w:sz w:val="20"/>
          <w:szCs w:val="20"/>
        </w:rPr>
        <w:t xml:space="preserve"> do SWZ)</w:t>
      </w:r>
      <w:r w:rsidR="00DF17B8">
        <w:rPr>
          <w:sz w:val="20"/>
          <w:szCs w:val="20"/>
        </w:rPr>
        <w:t>,</w:t>
      </w:r>
      <w:r w:rsidR="00E175FF" w:rsidRPr="00EF778E">
        <w:rPr>
          <w:b/>
          <w:sz w:val="20"/>
          <w:szCs w:val="20"/>
        </w:rPr>
        <w:t xml:space="preserve"> </w:t>
      </w:r>
      <w:r w:rsidR="001F17AE" w:rsidRPr="00EF778E">
        <w:rPr>
          <w:b/>
          <w:sz w:val="20"/>
          <w:szCs w:val="20"/>
        </w:rPr>
        <w:t>formularz</w:t>
      </w:r>
      <w:r w:rsidR="00DF17B8">
        <w:rPr>
          <w:b/>
          <w:sz w:val="20"/>
          <w:szCs w:val="20"/>
        </w:rPr>
        <w:t xml:space="preserve"> </w:t>
      </w:r>
      <w:r w:rsidR="0097575A">
        <w:rPr>
          <w:b/>
          <w:sz w:val="20"/>
          <w:szCs w:val="20"/>
        </w:rPr>
        <w:t>cenowy</w:t>
      </w:r>
      <w:r w:rsidR="00E175FF" w:rsidRPr="00EF778E">
        <w:rPr>
          <w:sz w:val="20"/>
          <w:szCs w:val="20"/>
        </w:rPr>
        <w:t xml:space="preserve"> </w:t>
      </w:r>
      <w:r w:rsidR="000472B9" w:rsidRPr="00EF778E">
        <w:rPr>
          <w:sz w:val="20"/>
          <w:szCs w:val="20"/>
        </w:rPr>
        <w:t>(</w:t>
      </w:r>
      <w:r w:rsidR="001734D0" w:rsidRPr="00EF778E">
        <w:rPr>
          <w:b/>
          <w:color w:val="0000FF"/>
          <w:sz w:val="20"/>
          <w:szCs w:val="20"/>
        </w:rPr>
        <w:t xml:space="preserve">załącznik nr </w:t>
      </w:r>
      <w:r w:rsidR="00DF17B8">
        <w:rPr>
          <w:b/>
          <w:color w:val="0000FF"/>
          <w:sz w:val="20"/>
          <w:szCs w:val="20"/>
        </w:rPr>
        <w:t>2</w:t>
      </w:r>
      <w:r w:rsidR="001734D0">
        <w:rPr>
          <w:b/>
          <w:color w:val="0000FF"/>
          <w:sz w:val="20"/>
          <w:szCs w:val="20"/>
        </w:rPr>
        <w:t>.1</w:t>
      </w:r>
      <w:r w:rsidR="00DF17B8">
        <w:rPr>
          <w:b/>
          <w:color w:val="0000FF"/>
          <w:sz w:val="20"/>
          <w:szCs w:val="20"/>
        </w:rPr>
        <w:t xml:space="preserve"> -2.</w:t>
      </w:r>
      <w:r w:rsidR="0097575A">
        <w:rPr>
          <w:b/>
          <w:color w:val="0000FF"/>
          <w:sz w:val="20"/>
          <w:szCs w:val="20"/>
        </w:rPr>
        <w:t>10</w:t>
      </w:r>
      <w:r w:rsidR="00DF17B8">
        <w:rPr>
          <w:b/>
          <w:color w:val="0000FF"/>
          <w:sz w:val="20"/>
          <w:szCs w:val="20"/>
        </w:rPr>
        <w:t xml:space="preserve"> do SWZ – </w:t>
      </w:r>
      <w:r w:rsidR="00DF17B8" w:rsidRPr="00123B7F">
        <w:rPr>
          <w:b/>
          <w:color w:val="0000FF"/>
          <w:sz w:val="20"/>
          <w:szCs w:val="20"/>
        </w:rPr>
        <w:t>w</w:t>
      </w:r>
      <w:r w:rsidR="00B10220">
        <w:rPr>
          <w:b/>
          <w:color w:val="0000FF"/>
          <w:sz w:val="20"/>
          <w:szCs w:val="20"/>
        </w:rPr>
        <w:t> </w:t>
      </w:r>
      <w:r w:rsidR="00DF17B8" w:rsidRPr="00123B7F">
        <w:rPr>
          <w:b/>
          <w:color w:val="0000FF"/>
          <w:sz w:val="20"/>
          <w:szCs w:val="20"/>
        </w:rPr>
        <w:t xml:space="preserve">zależności </w:t>
      </w:r>
      <w:r w:rsidR="00B10220">
        <w:rPr>
          <w:b/>
          <w:color w:val="0000FF"/>
          <w:sz w:val="20"/>
          <w:szCs w:val="20"/>
        </w:rPr>
        <w:t>na</w:t>
      </w:r>
      <w:r w:rsidR="00DF17B8" w:rsidRPr="00123B7F">
        <w:rPr>
          <w:b/>
          <w:color w:val="0000FF"/>
          <w:sz w:val="20"/>
          <w:szCs w:val="20"/>
        </w:rPr>
        <w:t xml:space="preserve"> któr</w:t>
      </w:r>
      <w:r w:rsidR="00B10220">
        <w:rPr>
          <w:b/>
          <w:color w:val="0000FF"/>
          <w:sz w:val="20"/>
          <w:szCs w:val="20"/>
        </w:rPr>
        <w:t>ą</w:t>
      </w:r>
      <w:r w:rsidR="00DF17B8" w:rsidRPr="00123B7F">
        <w:rPr>
          <w:b/>
          <w:color w:val="0000FF"/>
          <w:sz w:val="20"/>
          <w:szCs w:val="20"/>
        </w:rPr>
        <w:t xml:space="preserve"> częś</w:t>
      </w:r>
      <w:r w:rsidR="00B10220">
        <w:rPr>
          <w:b/>
          <w:color w:val="0000FF"/>
          <w:sz w:val="20"/>
          <w:szCs w:val="20"/>
        </w:rPr>
        <w:t>ć</w:t>
      </w:r>
      <w:r w:rsidR="00DF17B8" w:rsidRPr="00123B7F">
        <w:rPr>
          <w:b/>
          <w:color w:val="0000FF"/>
          <w:sz w:val="20"/>
          <w:szCs w:val="20"/>
        </w:rPr>
        <w:t xml:space="preserve"> Wykonawca</w:t>
      </w:r>
      <w:r w:rsidR="00123B7F">
        <w:rPr>
          <w:b/>
          <w:color w:val="0000FF"/>
          <w:sz w:val="20"/>
          <w:szCs w:val="20"/>
        </w:rPr>
        <w:t xml:space="preserve"> </w:t>
      </w:r>
      <w:r w:rsidR="00123B7F" w:rsidRPr="00B10220">
        <w:rPr>
          <w:b/>
          <w:sz w:val="20"/>
          <w:szCs w:val="20"/>
        </w:rPr>
        <w:t>składa ofertę</w:t>
      </w:r>
      <w:r w:rsidR="00DF17B8">
        <w:rPr>
          <w:b/>
          <w:color w:val="0000FF"/>
          <w:sz w:val="20"/>
          <w:szCs w:val="20"/>
        </w:rPr>
        <w:t>)</w:t>
      </w:r>
      <w:r w:rsidR="00845337">
        <w:rPr>
          <w:b/>
          <w:color w:val="0000FF"/>
          <w:sz w:val="20"/>
          <w:szCs w:val="20"/>
        </w:rPr>
        <w:t>,</w:t>
      </w:r>
      <w:r w:rsidR="00DF17B8">
        <w:rPr>
          <w:b/>
          <w:color w:val="0000FF"/>
          <w:sz w:val="20"/>
          <w:szCs w:val="20"/>
        </w:rPr>
        <w:t xml:space="preserve"> </w:t>
      </w:r>
      <w:r w:rsidR="00E175FF" w:rsidRPr="00EF778E">
        <w:rPr>
          <w:rFonts w:cs="Times New Roman"/>
          <w:sz w:val="20"/>
          <w:szCs w:val="20"/>
        </w:rPr>
        <w:t>sporządzony</w:t>
      </w:r>
      <w:r w:rsidR="001734D0">
        <w:rPr>
          <w:rFonts w:cs="Times New Roman"/>
          <w:sz w:val="20"/>
          <w:szCs w:val="20"/>
        </w:rPr>
        <w:t xml:space="preserve"> </w:t>
      </w:r>
      <w:r w:rsidR="00E175FF" w:rsidRPr="00EF778E">
        <w:rPr>
          <w:rFonts w:cs="Times New Roman"/>
          <w:sz w:val="20"/>
          <w:szCs w:val="20"/>
        </w:rPr>
        <w:t>w formie elektronicznej opatrzonej podpisem kwalifikowanym;</w:t>
      </w:r>
    </w:p>
    <w:p w14:paraId="186A6E4E" w14:textId="77777777" w:rsidR="000472B9" w:rsidRPr="00EF778E" w:rsidRDefault="00A110D0" w:rsidP="009D540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bookmarkStart w:id="4" w:name="_Hlk103678666"/>
      <w:r w:rsidRPr="00EF778E">
        <w:rPr>
          <w:b/>
          <w:sz w:val="20"/>
          <w:szCs w:val="20"/>
        </w:rPr>
        <w:t>JEDZ</w:t>
      </w:r>
      <w:r w:rsidR="00210E67" w:rsidRPr="00EF778E">
        <w:rPr>
          <w:b/>
          <w:sz w:val="20"/>
          <w:szCs w:val="20"/>
        </w:rPr>
        <w:t xml:space="preserve"> (ESPD)</w:t>
      </w:r>
      <w:r w:rsidR="009C64AC" w:rsidRPr="00EF778E">
        <w:rPr>
          <w:b/>
          <w:sz w:val="20"/>
          <w:szCs w:val="20"/>
        </w:rPr>
        <w:t xml:space="preserve"> </w:t>
      </w:r>
      <w:r w:rsidR="009C64AC" w:rsidRPr="00EF778E">
        <w:rPr>
          <w:sz w:val="20"/>
          <w:szCs w:val="20"/>
        </w:rPr>
        <w:t>(</w:t>
      </w:r>
      <w:r w:rsidR="009C64AC" w:rsidRPr="00EF778E">
        <w:rPr>
          <w:b/>
          <w:color w:val="0000FF"/>
          <w:sz w:val="20"/>
          <w:szCs w:val="20"/>
        </w:rPr>
        <w:t xml:space="preserve">załącznik nr </w:t>
      </w:r>
      <w:r w:rsidR="00BA16D7" w:rsidRPr="00EF778E">
        <w:rPr>
          <w:b/>
          <w:color w:val="0000FF"/>
          <w:sz w:val="20"/>
          <w:szCs w:val="20"/>
        </w:rPr>
        <w:t>3</w:t>
      </w:r>
      <w:r w:rsidR="009C64AC" w:rsidRPr="00EF778E">
        <w:rPr>
          <w:b/>
          <w:color w:val="0000FF"/>
          <w:sz w:val="20"/>
          <w:szCs w:val="20"/>
        </w:rPr>
        <w:t xml:space="preserve"> do SWZ</w:t>
      </w:r>
      <w:r w:rsidR="009C64AC" w:rsidRPr="00EF778E">
        <w:rPr>
          <w:sz w:val="20"/>
          <w:szCs w:val="20"/>
        </w:rPr>
        <w:t>)</w:t>
      </w:r>
      <w:r w:rsidR="001A3D01">
        <w:rPr>
          <w:sz w:val="20"/>
          <w:szCs w:val="20"/>
        </w:rPr>
        <w:t xml:space="preserve"> oraz oświadczenie o braku podstaw wykluczenia (</w:t>
      </w:r>
      <w:r w:rsidR="001A3D01" w:rsidRPr="001A3D01">
        <w:rPr>
          <w:b/>
          <w:color w:val="0000FF"/>
          <w:sz w:val="20"/>
          <w:szCs w:val="20"/>
        </w:rPr>
        <w:t>załącznik nr 3a do SWZ</w:t>
      </w:r>
      <w:r w:rsidR="001A3D01" w:rsidRPr="001A3D01">
        <w:rPr>
          <w:bCs/>
          <w:sz w:val="20"/>
          <w:szCs w:val="20"/>
        </w:rPr>
        <w:t>)</w:t>
      </w:r>
      <w:r w:rsidRPr="00EF778E">
        <w:rPr>
          <w:sz w:val="20"/>
          <w:szCs w:val="20"/>
        </w:rPr>
        <w:t>;</w:t>
      </w:r>
    </w:p>
    <w:bookmarkEnd w:id="4"/>
    <w:p w14:paraId="4616735D" w14:textId="77777777" w:rsidR="0022146F" w:rsidRPr="00EF778E" w:rsidRDefault="0069283C" w:rsidP="004D7483">
      <w:pPr>
        <w:pStyle w:val="Tekstpodstawowywcity"/>
        <w:numPr>
          <w:ilvl w:val="0"/>
          <w:numId w:val="28"/>
        </w:numPr>
        <w:spacing w:after="0" w:line="360" w:lineRule="auto"/>
        <w:rPr>
          <w:rFonts w:cs="Times New Roman"/>
          <w:sz w:val="20"/>
          <w:szCs w:val="20"/>
        </w:rPr>
      </w:pPr>
      <w:r w:rsidRPr="00EF778E">
        <w:rPr>
          <w:b/>
          <w:sz w:val="20"/>
          <w:szCs w:val="20"/>
        </w:rPr>
        <w:t>p</w:t>
      </w:r>
      <w:r w:rsidR="00A110D0" w:rsidRPr="00EF778E">
        <w:rPr>
          <w:b/>
          <w:sz w:val="20"/>
          <w:szCs w:val="20"/>
        </w:rPr>
        <w:t>ełnomocnictw</w:t>
      </w:r>
      <w:r w:rsidRPr="00EF778E">
        <w:rPr>
          <w:b/>
          <w:sz w:val="20"/>
          <w:szCs w:val="20"/>
        </w:rPr>
        <w:t>o</w:t>
      </w:r>
      <w:r w:rsidR="000472B9" w:rsidRPr="00EF778E">
        <w:rPr>
          <w:b/>
          <w:sz w:val="20"/>
          <w:szCs w:val="20"/>
        </w:rPr>
        <w:t xml:space="preserve"> </w:t>
      </w:r>
      <w:r w:rsidR="000472B9" w:rsidRPr="00EF778E">
        <w:rPr>
          <w:rFonts w:cs="Times New Roman"/>
          <w:sz w:val="20"/>
          <w:szCs w:val="20"/>
        </w:rPr>
        <w:t>do reprezentowania wykonawcy lub wykonawców</w:t>
      </w:r>
      <w:r w:rsidR="0022146F" w:rsidRPr="00EF778E">
        <w:rPr>
          <w:rFonts w:cs="Times New Roman"/>
          <w:sz w:val="20"/>
          <w:szCs w:val="20"/>
        </w:rPr>
        <w:t>:</w:t>
      </w:r>
    </w:p>
    <w:p w14:paraId="66548622" w14:textId="77777777" w:rsidR="000472B9" w:rsidRPr="00EF778E" w:rsidRDefault="0022146F" w:rsidP="0022146F">
      <w:pPr>
        <w:pStyle w:val="Tekstpodstawowywcity"/>
        <w:spacing w:after="0" w:line="360" w:lineRule="auto"/>
        <w:ind w:left="360"/>
        <w:rPr>
          <w:rFonts w:cs="Times New Roman"/>
          <w:sz w:val="20"/>
          <w:szCs w:val="20"/>
        </w:rPr>
      </w:pPr>
      <w:r w:rsidRPr="00EF778E">
        <w:rPr>
          <w:sz w:val="20"/>
          <w:szCs w:val="20"/>
        </w:rPr>
        <w:t>a)</w:t>
      </w:r>
      <w:r w:rsidR="000472B9" w:rsidRPr="00EF778E">
        <w:rPr>
          <w:rFonts w:cs="Times New Roman"/>
          <w:sz w:val="20"/>
          <w:szCs w:val="20"/>
        </w:rPr>
        <w:t xml:space="preserve"> w przypadku, gdy:</w:t>
      </w:r>
    </w:p>
    <w:p w14:paraId="53AAADE7" w14:textId="77777777" w:rsidR="000472B9" w:rsidRPr="00EF778E" w:rsidRDefault="000472B9" w:rsidP="004D7483">
      <w:pPr>
        <w:pStyle w:val="Akapitzlist"/>
        <w:numPr>
          <w:ilvl w:val="0"/>
          <w:numId w:val="30"/>
        </w:numPr>
        <w:tabs>
          <w:tab w:val="left" w:pos="1418"/>
        </w:tabs>
        <w:spacing w:after="0" w:line="360" w:lineRule="auto"/>
        <w:jc w:val="both"/>
        <w:rPr>
          <w:rFonts w:cs="Times New Roman"/>
          <w:b/>
          <w:sz w:val="20"/>
          <w:szCs w:val="20"/>
        </w:rPr>
      </w:pPr>
      <w:r w:rsidRPr="00EF778E">
        <w:rPr>
          <w:rFonts w:cs="Times New Roman"/>
          <w:sz w:val="20"/>
          <w:szCs w:val="20"/>
        </w:rPr>
        <w:t>ofertę podpisuje inna osoba niż wykonawca;</w:t>
      </w:r>
    </w:p>
    <w:p w14:paraId="55DE51CE" w14:textId="77777777" w:rsidR="000472B9" w:rsidRPr="00EF778E" w:rsidRDefault="000472B9" w:rsidP="004D7483">
      <w:pPr>
        <w:pStyle w:val="Akapitzlist"/>
        <w:numPr>
          <w:ilvl w:val="0"/>
          <w:numId w:val="30"/>
        </w:numPr>
        <w:tabs>
          <w:tab w:val="left" w:pos="1418"/>
        </w:tabs>
        <w:spacing w:after="0" w:line="360" w:lineRule="auto"/>
        <w:jc w:val="both"/>
        <w:rPr>
          <w:rFonts w:cs="Times New Roman"/>
          <w:b/>
          <w:sz w:val="20"/>
          <w:szCs w:val="20"/>
        </w:rPr>
      </w:pPr>
      <w:r w:rsidRPr="00EF778E">
        <w:rPr>
          <w:rFonts w:cs="Times New Roman"/>
          <w:sz w:val="20"/>
          <w:szCs w:val="20"/>
        </w:rPr>
        <w:t>ofertę składają wykonawcy ubiegający się wspólnie o udzielenie zamówienia publicznego, którego treść winna wskazywać pełnomocnika oraz potwierdzać jego umocowanie do reprezentowania wykonawców w postępowaniu lub do reprezentowania wykonawców w postępowaniu i zawarcia w ich imieniu umowy - dla ważności pełnomocnictwa wymaga się podpisu prawnie upoważnionych przedstawicieli każdego</w:t>
      </w:r>
      <w:r w:rsidR="008B3A1F">
        <w:rPr>
          <w:rFonts w:cs="Times New Roman"/>
          <w:sz w:val="20"/>
          <w:szCs w:val="20"/>
        </w:rPr>
        <w:br/>
      </w:r>
      <w:r w:rsidRPr="00EF778E">
        <w:rPr>
          <w:rFonts w:cs="Times New Roman"/>
          <w:sz w:val="20"/>
          <w:szCs w:val="20"/>
        </w:rPr>
        <w:t>z wykonawców. Wszelka korespondencja będzie prowadzona wyłącznie</w:t>
      </w:r>
      <w:r w:rsidR="008B3A1F">
        <w:rPr>
          <w:rFonts w:cs="Times New Roman"/>
          <w:sz w:val="20"/>
          <w:szCs w:val="20"/>
        </w:rPr>
        <w:t xml:space="preserve"> </w:t>
      </w:r>
      <w:r w:rsidRPr="00EF778E">
        <w:rPr>
          <w:rFonts w:cs="Times New Roman"/>
          <w:sz w:val="20"/>
          <w:szCs w:val="20"/>
        </w:rPr>
        <w:t>z pełnomocnikiem.</w:t>
      </w:r>
    </w:p>
    <w:p w14:paraId="4CF53256" w14:textId="77777777" w:rsidR="000472B9" w:rsidRPr="00EF778E" w:rsidRDefault="0022146F" w:rsidP="000472B9">
      <w:pPr>
        <w:tabs>
          <w:tab w:val="left" w:pos="1418"/>
        </w:tabs>
        <w:spacing w:line="360" w:lineRule="auto"/>
        <w:ind w:left="1211" w:hanging="851"/>
        <w:rPr>
          <w:sz w:val="20"/>
          <w:szCs w:val="20"/>
        </w:rPr>
      </w:pPr>
      <w:r w:rsidRPr="00EF778E">
        <w:rPr>
          <w:sz w:val="20"/>
          <w:szCs w:val="20"/>
        </w:rPr>
        <w:t>b) p</w:t>
      </w:r>
      <w:r w:rsidR="000472B9" w:rsidRPr="00EF778E">
        <w:rPr>
          <w:sz w:val="20"/>
          <w:szCs w:val="20"/>
        </w:rPr>
        <w:t>ełnomocnictwo należy złożyć:</w:t>
      </w:r>
    </w:p>
    <w:p w14:paraId="7598F9A9" w14:textId="4469340A" w:rsidR="000472B9" w:rsidRPr="00EF778E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formie elektronicznej opatrzonej kwalifikowanym podpisem elektronicznym przez wykonawcę lub w</w:t>
      </w:r>
      <w:r w:rsidR="004A38EC">
        <w:rPr>
          <w:sz w:val="20"/>
          <w:szCs w:val="20"/>
        </w:rPr>
        <w:t> </w:t>
      </w:r>
      <w:r w:rsidRPr="00EF778E">
        <w:rPr>
          <w:sz w:val="20"/>
          <w:szCs w:val="20"/>
        </w:rPr>
        <w:t>postaci elektronicznej opatrzonej podpisem zaufanym lub podpisem osobistym (zaawansowanym podpisem elektronicznym)</w:t>
      </w:r>
      <w:r w:rsidRPr="00EF778E">
        <w:rPr>
          <w:b/>
          <w:sz w:val="20"/>
          <w:szCs w:val="20"/>
        </w:rPr>
        <w:t xml:space="preserve">, </w:t>
      </w:r>
      <w:r w:rsidRPr="00EF778E">
        <w:rPr>
          <w:sz w:val="20"/>
          <w:szCs w:val="20"/>
        </w:rPr>
        <w:t xml:space="preserve">lub w formie cyfrowego odwzorowania dokumentu wykonawcy lub </w:t>
      </w:r>
    </w:p>
    <w:p w14:paraId="08AEC23B" w14:textId="77777777" w:rsidR="000472B9" w:rsidRPr="00EF778E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przez osobę upoważnioną do reprezentacji wskazanej we właściwym rejestrze – mocodawca, </w:t>
      </w:r>
      <w:r w:rsidR="0004605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który poświadcza zgodność cyfrowego odwzorowania z dokumentem w postaci papierowej lub</w:t>
      </w:r>
    </w:p>
    <w:p w14:paraId="335E1266" w14:textId="77777777" w:rsidR="00735F19" w:rsidRPr="00EF778E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notarialnie poświadczonej kopii w formie elektronicznej opatrzone kwalifikowanym podpisem elektronicznym notariusza, który poświadcza zgodność cyfrowego odwzorowania z dokumentem </w:t>
      </w:r>
      <w:r w:rsidR="00B90029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w postaci papierowej</w:t>
      </w:r>
      <w:r w:rsidR="0022146F" w:rsidRPr="00EF778E">
        <w:rPr>
          <w:sz w:val="20"/>
          <w:szCs w:val="20"/>
        </w:rPr>
        <w:t>;</w:t>
      </w:r>
    </w:p>
    <w:p w14:paraId="3AF4990A" w14:textId="77777777" w:rsidR="00FC6E42" w:rsidRPr="00EF778E" w:rsidRDefault="00FC6E42" w:rsidP="004D748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przypadku udostępnionych zasobów:</w:t>
      </w:r>
    </w:p>
    <w:p w14:paraId="549FE122" w14:textId="3BA65DDE" w:rsidR="00FC6E42" w:rsidRPr="00EF778E" w:rsidRDefault="00FC6E42" w:rsidP="004D7483">
      <w:pPr>
        <w:pStyle w:val="Tekstpodstawowywcity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b/>
          <w:sz w:val="20"/>
          <w:szCs w:val="20"/>
        </w:rPr>
        <w:t>zobowiązanie podmiotu udostępniającego zasoby</w:t>
      </w:r>
      <w:r w:rsidRPr="00EF778E">
        <w:rPr>
          <w:sz w:val="20"/>
          <w:szCs w:val="20"/>
        </w:rPr>
        <w:t>, o którym mowa w art. 118 ust. 3</w:t>
      </w:r>
      <w:r w:rsidR="004A38EC">
        <w:rPr>
          <w:sz w:val="20"/>
          <w:szCs w:val="20"/>
        </w:rPr>
        <w:t xml:space="preserve"> </w:t>
      </w:r>
      <w:proofErr w:type="spellStart"/>
      <w:r w:rsidR="00C95787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</w:t>
      </w:r>
      <w:r w:rsidR="00C95787" w:rsidRPr="00EF778E">
        <w:rPr>
          <w:b/>
          <w:color w:val="0000FF"/>
          <w:sz w:val="20"/>
          <w:szCs w:val="20"/>
        </w:rPr>
        <w:t>(</w:t>
      </w:r>
      <w:r w:rsidRPr="00EF778E">
        <w:rPr>
          <w:b/>
          <w:color w:val="0000FF"/>
          <w:sz w:val="20"/>
          <w:szCs w:val="20"/>
        </w:rPr>
        <w:t xml:space="preserve">załącznik nr </w:t>
      </w:r>
      <w:r w:rsidR="00B255FE" w:rsidRPr="00EF778E">
        <w:rPr>
          <w:b/>
          <w:color w:val="0000FF"/>
          <w:sz w:val="20"/>
          <w:szCs w:val="20"/>
        </w:rPr>
        <w:t>4</w:t>
      </w:r>
      <w:r w:rsidRPr="00EF778E">
        <w:rPr>
          <w:b/>
          <w:color w:val="0000FF"/>
          <w:sz w:val="20"/>
          <w:szCs w:val="20"/>
        </w:rPr>
        <w:t xml:space="preserve"> do SWZ) </w:t>
      </w:r>
      <w:r w:rsidRPr="00EF778E">
        <w:rPr>
          <w:sz w:val="20"/>
          <w:szCs w:val="20"/>
        </w:rPr>
        <w:t xml:space="preserve">lub innym podmiotowym środkiem dowodowym, o którym mowa w art. 118 ust. 3 </w:t>
      </w:r>
      <w:proofErr w:type="spellStart"/>
      <w:r w:rsidR="00C95787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</w:t>
      </w:r>
      <w:r w:rsidR="002A528E" w:rsidRPr="00EF778E">
        <w:rPr>
          <w:sz w:val="20"/>
          <w:szCs w:val="20"/>
        </w:rPr>
        <w:t xml:space="preserve">oraz </w:t>
      </w:r>
      <w:r w:rsidR="002A528E" w:rsidRPr="00EF778E">
        <w:rPr>
          <w:b/>
          <w:sz w:val="20"/>
          <w:szCs w:val="20"/>
        </w:rPr>
        <w:t>JEDZ (ESPD)</w:t>
      </w:r>
      <w:r w:rsidR="00B10220">
        <w:rPr>
          <w:b/>
          <w:sz w:val="20"/>
          <w:szCs w:val="20"/>
        </w:rPr>
        <w:t xml:space="preserve"> </w:t>
      </w:r>
      <w:r w:rsidR="00B10220" w:rsidRPr="00AE40F0">
        <w:rPr>
          <w:b/>
          <w:color w:val="0000FF"/>
          <w:sz w:val="20"/>
          <w:szCs w:val="20"/>
        </w:rPr>
        <w:t>i załącznik nr 3a do SWZ</w:t>
      </w:r>
      <w:r w:rsidR="002A528E" w:rsidRPr="00EF778E">
        <w:rPr>
          <w:color w:val="FF0000"/>
          <w:sz w:val="20"/>
          <w:szCs w:val="20"/>
        </w:rPr>
        <w:t xml:space="preserve"> </w:t>
      </w:r>
      <w:r w:rsidRPr="00EF778E">
        <w:rPr>
          <w:sz w:val="20"/>
          <w:szCs w:val="20"/>
        </w:rPr>
        <w:t>podmiotu udostępniającego zasoby</w:t>
      </w:r>
      <w:r w:rsidR="00D84073" w:rsidRPr="00EF778E">
        <w:rPr>
          <w:sz w:val="20"/>
          <w:szCs w:val="20"/>
        </w:rPr>
        <w:t>,</w:t>
      </w:r>
      <w:r w:rsidRPr="00EF778E">
        <w:rPr>
          <w:sz w:val="20"/>
          <w:szCs w:val="20"/>
        </w:rPr>
        <w:t xml:space="preserve"> stanowiącym oświadczenie potwierdzające brak podstaw wykluczenia tego podmiotu oraz spełnianie warunków udziału </w:t>
      </w:r>
      <w:r w:rsidR="00D84073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w postępowaniu w zakresie, w jakim </w:t>
      </w:r>
      <w:r w:rsidR="00843126" w:rsidRPr="00EF778E">
        <w:rPr>
          <w:sz w:val="20"/>
          <w:szCs w:val="20"/>
        </w:rPr>
        <w:t>w</w:t>
      </w:r>
      <w:r w:rsidRPr="00EF778E">
        <w:rPr>
          <w:sz w:val="20"/>
          <w:szCs w:val="20"/>
        </w:rPr>
        <w:t>ykonawca powołuje się na jego zasoby,</w:t>
      </w:r>
    </w:p>
    <w:p w14:paraId="148CC0A7" w14:textId="77777777" w:rsidR="00FC6E42" w:rsidRPr="00EF778E" w:rsidRDefault="00FC6E42" w:rsidP="004D748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przypadku wykonawców wspólnie ubiegających się o udzielenie zamówienia:</w:t>
      </w:r>
    </w:p>
    <w:p w14:paraId="76C77E56" w14:textId="7EB8FBB0" w:rsidR="00FC6E42" w:rsidRPr="00EF778E" w:rsidRDefault="00FC6E42" w:rsidP="004D7483">
      <w:pPr>
        <w:pStyle w:val="Tekstpodstawowywcity"/>
        <w:numPr>
          <w:ilvl w:val="0"/>
          <w:numId w:val="37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b/>
          <w:sz w:val="20"/>
          <w:szCs w:val="20"/>
        </w:rPr>
        <w:t>oświadczenie wykonawców wspólnie ubiegających się o udzielenie zamówienia</w:t>
      </w:r>
      <w:r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br/>
        <w:t xml:space="preserve">o którym mowa w art. 117 ust. 4 </w:t>
      </w:r>
      <w:proofErr w:type="spellStart"/>
      <w:r w:rsidR="0069283C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</w:t>
      </w:r>
      <w:r w:rsidRPr="00EF778E">
        <w:rPr>
          <w:color w:val="0000FF"/>
          <w:sz w:val="20"/>
          <w:szCs w:val="20"/>
        </w:rPr>
        <w:t>(</w:t>
      </w:r>
      <w:r w:rsidRPr="00EF778E">
        <w:rPr>
          <w:b/>
          <w:color w:val="0000FF"/>
          <w:sz w:val="20"/>
          <w:szCs w:val="20"/>
        </w:rPr>
        <w:t xml:space="preserve">załącznik nr </w:t>
      </w:r>
      <w:r w:rsidR="00B255FE" w:rsidRPr="00EF778E">
        <w:rPr>
          <w:b/>
          <w:color w:val="0000FF"/>
          <w:sz w:val="20"/>
          <w:szCs w:val="20"/>
        </w:rPr>
        <w:t>5</w:t>
      </w:r>
      <w:r w:rsidRPr="00EF778E">
        <w:rPr>
          <w:b/>
          <w:color w:val="0000FF"/>
          <w:sz w:val="20"/>
          <w:szCs w:val="20"/>
        </w:rPr>
        <w:t xml:space="preserve"> do SWZ</w:t>
      </w:r>
      <w:r w:rsidRPr="00EF778E">
        <w:rPr>
          <w:color w:val="0000FF"/>
          <w:sz w:val="20"/>
          <w:szCs w:val="20"/>
        </w:rPr>
        <w:t>)</w:t>
      </w:r>
      <w:r w:rsidRPr="00EF778E">
        <w:rPr>
          <w:sz w:val="20"/>
          <w:szCs w:val="20"/>
        </w:rPr>
        <w:t xml:space="preserve"> </w:t>
      </w:r>
      <w:r w:rsidR="0069283C" w:rsidRPr="00EF778E">
        <w:rPr>
          <w:sz w:val="20"/>
          <w:szCs w:val="20"/>
        </w:rPr>
        <w:t xml:space="preserve">oraz </w:t>
      </w:r>
      <w:r w:rsidRPr="00EF778E">
        <w:rPr>
          <w:b/>
          <w:sz w:val="20"/>
          <w:szCs w:val="20"/>
        </w:rPr>
        <w:t xml:space="preserve">JEDZ </w:t>
      </w:r>
      <w:r w:rsidR="00210E67" w:rsidRPr="00EF778E">
        <w:rPr>
          <w:b/>
          <w:sz w:val="20"/>
          <w:szCs w:val="20"/>
        </w:rPr>
        <w:t>(ESPD)</w:t>
      </w:r>
      <w:r w:rsidR="0044783C" w:rsidRPr="0044783C">
        <w:rPr>
          <w:b/>
          <w:sz w:val="20"/>
          <w:szCs w:val="20"/>
        </w:rPr>
        <w:t xml:space="preserve"> </w:t>
      </w:r>
      <w:r w:rsidR="0044783C" w:rsidRPr="00EF778E">
        <w:rPr>
          <w:b/>
          <w:sz w:val="20"/>
          <w:szCs w:val="20"/>
        </w:rPr>
        <w:t>)</w:t>
      </w:r>
      <w:r w:rsidR="0044783C">
        <w:rPr>
          <w:b/>
          <w:sz w:val="20"/>
          <w:szCs w:val="20"/>
        </w:rPr>
        <w:t xml:space="preserve"> </w:t>
      </w:r>
      <w:r w:rsidR="0044783C" w:rsidRPr="00AE40F0">
        <w:rPr>
          <w:b/>
          <w:color w:val="0000FF"/>
          <w:sz w:val="20"/>
          <w:szCs w:val="20"/>
        </w:rPr>
        <w:t>i załącznik nr 3a do SWZ</w:t>
      </w:r>
      <w:r w:rsidR="00210E67" w:rsidRPr="00EF778E">
        <w:rPr>
          <w:sz w:val="20"/>
          <w:szCs w:val="20"/>
        </w:rPr>
        <w:t xml:space="preserve"> </w:t>
      </w:r>
      <w:r w:rsidRPr="00EF778E">
        <w:rPr>
          <w:sz w:val="20"/>
          <w:szCs w:val="20"/>
        </w:rPr>
        <w:t>dot</w:t>
      </w:r>
      <w:r w:rsidR="0069283C" w:rsidRPr="00EF778E">
        <w:rPr>
          <w:sz w:val="20"/>
          <w:szCs w:val="20"/>
        </w:rPr>
        <w:t>yczący</w:t>
      </w:r>
      <w:r w:rsidRPr="00EF778E">
        <w:rPr>
          <w:sz w:val="20"/>
          <w:szCs w:val="20"/>
        </w:rPr>
        <w:t xml:space="preserve"> każdego z wykonawców wspólnie ubiegających się o udzielenie zamówienia</w:t>
      </w:r>
      <w:r w:rsidR="0069283C" w:rsidRPr="00EF778E">
        <w:rPr>
          <w:sz w:val="20"/>
          <w:szCs w:val="20"/>
        </w:rPr>
        <w:t>.</w:t>
      </w:r>
    </w:p>
    <w:p w14:paraId="04154E09" w14:textId="593E6C6F" w:rsidR="0078334C" w:rsidRPr="00FE1164" w:rsidRDefault="00975F25" w:rsidP="00420AC6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rFonts w:cs="Times New Roman"/>
          <w:b/>
          <w:bCs/>
          <w:sz w:val="20"/>
          <w:szCs w:val="20"/>
        </w:rPr>
        <w:t>przedmiotowe środki dowodowe</w:t>
      </w:r>
      <w:r w:rsidRPr="00EF778E">
        <w:rPr>
          <w:rFonts w:cs="Times New Roman"/>
          <w:sz w:val="20"/>
          <w:szCs w:val="20"/>
        </w:rPr>
        <w:t xml:space="preserve"> określone w rozdziale VI składane wraz z ofertą.</w:t>
      </w:r>
    </w:p>
    <w:p w14:paraId="091BB897" w14:textId="77777777" w:rsidR="00FE1164" w:rsidRPr="00420AC6" w:rsidRDefault="00FE1164" w:rsidP="00FE1164">
      <w:pPr>
        <w:pStyle w:val="Tekstpodstawowywcity"/>
        <w:spacing w:after="0" w:line="360" w:lineRule="auto"/>
        <w:ind w:left="360"/>
        <w:jc w:val="both"/>
        <w:rPr>
          <w:sz w:val="20"/>
          <w:szCs w:val="20"/>
        </w:rPr>
      </w:pPr>
    </w:p>
    <w:p w14:paraId="20B5D16C" w14:textId="786BD7F9" w:rsidR="00735F19" w:rsidRPr="00EF778E" w:rsidRDefault="00735F19" w:rsidP="00420AC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</w:t>
      </w:r>
    </w:p>
    <w:p w14:paraId="7A2FDA59" w14:textId="77777777" w:rsidR="000D566D" w:rsidRPr="00EF778E" w:rsidRDefault="000D566D" w:rsidP="000D566D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Termin składania i otwarcia ofert oraz związania ofertą</w:t>
      </w:r>
    </w:p>
    <w:p w14:paraId="18D8786D" w14:textId="77777777" w:rsidR="000D566D" w:rsidRPr="00EF778E" w:rsidRDefault="000D566D" w:rsidP="000D566D">
      <w:pPr>
        <w:pStyle w:val="Tekstpodstawowywcity"/>
        <w:spacing w:after="0" w:line="360" w:lineRule="auto"/>
        <w:ind w:left="284"/>
        <w:rPr>
          <w:bCs/>
          <w:sz w:val="20"/>
          <w:szCs w:val="20"/>
        </w:rPr>
      </w:pPr>
    </w:p>
    <w:p w14:paraId="4390BD3F" w14:textId="53EA28FF" w:rsidR="000D566D" w:rsidRPr="00EF778E" w:rsidRDefault="000D566D" w:rsidP="000B4648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Ofertę należy złożyć za pomocą środków komunikacji elektronicznej na Platformie pod adresem:   </w:t>
      </w:r>
      <w:hyperlink r:id="rId19" w:history="1">
        <w:r w:rsidR="00E74F17" w:rsidRPr="00EF778E">
          <w:rPr>
            <w:rStyle w:val="Hipercze"/>
            <w:sz w:val="20"/>
            <w:szCs w:val="20"/>
            <w:lang w:eastAsia="ar-SA"/>
          </w:rPr>
          <w:t>https://platformazakupowa.pl/pn/kwp_szczecin/proceedings</w:t>
        </w:r>
      </w:hyperlink>
      <w:r w:rsidR="00E74F17" w:rsidRPr="00EF778E">
        <w:rPr>
          <w:sz w:val="20"/>
          <w:szCs w:val="20"/>
          <w:lang w:eastAsia="ar-SA"/>
        </w:rPr>
        <w:t xml:space="preserve"> i pod nazwą postępowania dostępną w tytule SWZ</w:t>
      </w:r>
      <w:r w:rsidRPr="00EF778E">
        <w:rPr>
          <w:sz w:val="20"/>
          <w:szCs w:val="20"/>
          <w:lang w:eastAsia="ar-SA"/>
        </w:rPr>
        <w:t xml:space="preserve">, w </w:t>
      </w:r>
      <w:r w:rsidRPr="00EF778E">
        <w:rPr>
          <w:sz w:val="20"/>
          <w:szCs w:val="20"/>
          <w:lang w:eastAsia="ar-SA"/>
        </w:rPr>
        <w:lastRenderedPageBreak/>
        <w:t xml:space="preserve">myśl </w:t>
      </w:r>
      <w:proofErr w:type="spellStart"/>
      <w:r w:rsidRPr="00EF778E">
        <w:rPr>
          <w:sz w:val="20"/>
          <w:szCs w:val="20"/>
          <w:lang w:eastAsia="ar-SA"/>
        </w:rPr>
        <w:t>uPzp</w:t>
      </w:r>
      <w:proofErr w:type="spellEnd"/>
      <w:r w:rsidRPr="00EF778E">
        <w:rPr>
          <w:sz w:val="20"/>
          <w:szCs w:val="20"/>
          <w:lang w:eastAsia="ar-SA"/>
        </w:rPr>
        <w:t xml:space="preserve"> na stronie internetowej  prowadzonego postępowania do dnia 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05</w:t>
      </w:r>
      <w:r w:rsidR="00EE0625">
        <w:rPr>
          <w:rFonts w:eastAsiaTheme="minorHAnsi" w:cs="Tahoma"/>
          <w:b/>
          <w:color w:val="0000FF"/>
          <w:sz w:val="20"/>
          <w:szCs w:val="20"/>
          <w:lang w:eastAsia="en-US"/>
        </w:rPr>
        <w:t>.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01</w:t>
      </w:r>
      <w:r w:rsidR="00EE0625">
        <w:rPr>
          <w:rFonts w:eastAsiaTheme="minorHAnsi" w:cs="Tahoma"/>
          <w:b/>
          <w:color w:val="0000FF"/>
          <w:sz w:val="20"/>
          <w:szCs w:val="20"/>
          <w:lang w:eastAsia="en-US"/>
        </w:rPr>
        <w:t>.202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r.,</w:t>
      </w:r>
      <w:r w:rsidR="00E74F17"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br/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>do godz. 9.00.</w:t>
      </w:r>
    </w:p>
    <w:p w14:paraId="22B8F6F3" w14:textId="77777777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Oferta lub wniosek składana elektronicznie musi zostać podpisana elektronicznym podpisem kwalifikowanym. W procesie składania oferty za pośrednictwem </w:t>
      </w:r>
      <w:hyperlink r:id="rId20">
        <w:r w:rsidRPr="00EF778E">
          <w:rPr>
            <w:rFonts w:eastAsia="Calibri"/>
            <w:sz w:val="20"/>
            <w:szCs w:val="20"/>
            <w:u w:val="single"/>
          </w:rPr>
          <w:t>platformazakupowa.pl</w:t>
        </w:r>
      </w:hyperlink>
      <w:r w:rsidRPr="00EF778E">
        <w:rPr>
          <w:rFonts w:eastAsia="Calibri"/>
          <w:sz w:val="20"/>
          <w:szCs w:val="20"/>
        </w:rPr>
        <w:t xml:space="preserve">, wykonawca powinien złożyć podpis bezpośrednio na dokumentach przesłanych za pośrednictwem </w:t>
      </w:r>
      <w:hyperlink r:id="rId21">
        <w:r w:rsidRPr="00EF778E">
          <w:rPr>
            <w:rFonts w:eastAsia="Calibri"/>
            <w:sz w:val="20"/>
            <w:szCs w:val="20"/>
            <w:u w:val="single"/>
          </w:rPr>
          <w:t>platformazakupowa.pl</w:t>
        </w:r>
      </w:hyperlink>
      <w:r w:rsidRPr="00EF778E">
        <w:rPr>
          <w:rFonts w:eastAsia="Calibri"/>
          <w:sz w:val="20"/>
          <w:szCs w:val="20"/>
        </w:rPr>
        <w:t>. Zalecane jest stosowanie podpisu na każdym załączonym pliku osobno, w szczególności wskazanych</w:t>
      </w:r>
      <w:r w:rsidR="00CB4B01">
        <w:rPr>
          <w:rFonts w:eastAsia="Calibri"/>
          <w:sz w:val="20"/>
          <w:szCs w:val="20"/>
        </w:rPr>
        <w:br/>
      </w:r>
      <w:r w:rsidRPr="00EF778E">
        <w:rPr>
          <w:rFonts w:eastAsia="Calibri"/>
          <w:sz w:val="20"/>
          <w:szCs w:val="20"/>
        </w:rPr>
        <w:t xml:space="preserve">w art. 63 ust 1 oraz ust.2  </w:t>
      </w:r>
      <w:proofErr w:type="spellStart"/>
      <w:r w:rsidRPr="00EF778E">
        <w:rPr>
          <w:rFonts w:eastAsia="Calibri"/>
          <w:sz w:val="20"/>
          <w:szCs w:val="20"/>
        </w:rPr>
        <w:t>uPzp</w:t>
      </w:r>
      <w:proofErr w:type="spellEnd"/>
      <w:r w:rsidRPr="00EF778E">
        <w:rPr>
          <w:rFonts w:eastAsia="Calibri"/>
          <w:sz w:val="20"/>
          <w:szCs w:val="20"/>
        </w:rPr>
        <w:t>, gdzie zaznaczono,</w:t>
      </w:r>
      <w:r w:rsidR="00CB4B01">
        <w:rPr>
          <w:rFonts w:eastAsia="Calibri"/>
          <w:sz w:val="20"/>
          <w:szCs w:val="20"/>
        </w:rPr>
        <w:t xml:space="preserve"> </w:t>
      </w:r>
      <w:r w:rsidRPr="00EF778E">
        <w:rPr>
          <w:rFonts w:eastAsia="Calibri"/>
          <w:sz w:val="20"/>
          <w:szCs w:val="20"/>
        </w:rPr>
        <w:t xml:space="preserve">iż oferty, oraz oświadczenie, o którym mowa w art. 125 ust.1 </w:t>
      </w:r>
      <w:proofErr w:type="spellStart"/>
      <w:r w:rsidRPr="00EF778E">
        <w:rPr>
          <w:rFonts w:eastAsia="Calibri"/>
          <w:sz w:val="20"/>
          <w:szCs w:val="20"/>
        </w:rPr>
        <w:t>uPzp</w:t>
      </w:r>
      <w:proofErr w:type="spellEnd"/>
      <w:r w:rsidRPr="00EF778E">
        <w:rPr>
          <w:rFonts w:eastAsia="Calibri"/>
          <w:sz w:val="20"/>
          <w:szCs w:val="20"/>
        </w:rPr>
        <w:t xml:space="preserve"> sporządza się, pod rygorem nieważności, w postaci lub formie elektronicznej i opatruje się odpowiednio w odniesieniu do wartości postępowania kwalifikowanym podpisem elektronicznym, podpisem zaufanym lub podpisem osobistym.</w:t>
      </w:r>
    </w:p>
    <w:p w14:paraId="2CE692AF" w14:textId="77777777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22">
        <w:r w:rsidRPr="00EF778E">
          <w:rPr>
            <w:rFonts w:eastAsia="Calibri"/>
            <w:sz w:val="20"/>
            <w:szCs w:val="20"/>
            <w:u w:val="single"/>
          </w:rPr>
          <w:t>https://platformazakupowa.pl/strona/45-instrukcje</w:t>
        </w:r>
      </w:hyperlink>
    </w:p>
    <w:p w14:paraId="24960537" w14:textId="74013C4E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Otwarcie ofert odbędzie się w dniu 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05</w:t>
      </w:r>
      <w:r w:rsidR="00420AC6">
        <w:rPr>
          <w:rFonts w:eastAsiaTheme="minorHAnsi" w:cs="Tahoma"/>
          <w:b/>
          <w:color w:val="0000FF"/>
          <w:sz w:val="20"/>
          <w:szCs w:val="20"/>
          <w:lang w:eastAsia="en-US"/>
        </w:rPr>
        <w:t>.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01</w:t>
      </w:r>
      <w:r w:rsidR="00EE0625">
        <w:rPr>
          <w:rFonts w:eastAsiaTheme="minorHAnsi" w:cs="Tahoma"/>
          <w:b/>
          <w:color w:val="0000FF"/>
          <w:sz w:val="20"/>
          <w:szCs w:val="20"/>
          <w:lang w:eastAsia="en-US"/>
        </w:rPr>
        <w:t>.202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="004F5ECB"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>., o godz. 9.05.</w:t>
      </w:r>
    </w:p>
    <w:p w14:paraId="2A52C6F4" w14:textId="77777777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Zamawiający, najpóźniej przed otwarciem ofert, udostępni na Platformie informację</w:t>
      </w:r>
      <w:r w:rsidRPr="00EF778E">
        <w:rPr>
          <w:sz w:val="20"/>
          <w:szCs w:val="20"/>
        </w:rPr>
        <w:br/>
        <w:t xml:space="preserve">o kwocie,  jaką zamierza przeznaczyć na sfinansowanie zamówienia. </w:t>
      </w:r>
    </w:p>
    <w:p w14:paraId="44A74C6B" w14:textId="77777777" w:rsidR="000D566D" w:rsidRPr="00EF778E" w:rsidRDefault="000D566D" w:rsidP="004D7483">
      <w:pPr>
        <w:numPr>
          <w:ilvl w:val="0"/>
          <w:numId w:val="11"/>
        </w:numPr>
        <w:tabs>
          <w:tab w:val="num" w:pos="284"/>
          <w:tab w:val="left" w:pos="993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Zamawiający, niezwłocznie po otwarciu ofert, udostępni na Platformie informacje o: </w:t>
      </w:r>
    </w:p>
    <w:p w14:paraId="612B6D2D" w14:textId="77777777" w:rsidR="000D566D" w:rsidRPr="00EF778E" w:rsidRDefault="000D566D" w:rsidP="000D566D">
      <w:pPr>
        <w:pStyle w:val="ZLITPKTzmpktliter"/>
        <w:ind w:left="567" w:hanging="283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1)</w:t>
      </w:r>
      <w:r w:rsidRPr="00EF778E">
        <w:rPr>
          <w:rFonts w:ascii="Times New Roman" w:hAnsi="Times New Roman" w:cs="Times New Roman"/>
          <w:sz w:val="20"/>
        </w:rPr>
        <w:tab/>
        <w:t>nazwach albo imionach i nazwiskach oraz siedzibach lub miejscach prowadzonej działalności gospodarczej albo miejscach zamieszkania wykonawców, których oferty zostały otwarte</w:t>
      </w:r>
      <w:r w:rsidR="00CB4B01">
        <w:rPr>
          <w:rFonts w:ascii="Times New Roman" w:hAnsi="Times New Roman" w:cs="Times New Roman"/>
          <w:sz w:val="20"/>
        </w:rPr>
        <w:t>;</w:t>
      </w:r>
    </w:p>
    <w:p w14:paraId="5A083C0D" w14:textId="77777777" w:rsidR="000D566D" w:rsidRPr="00EF778E" w:rsidRDefault="000D566D" w:rsidP="000D566D">
      <w:pPr>
        <w:pStyle w:val="ZLITPKTzmpktliter"/>
        <w:ind w:left="567" w:hanging="283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2)</w:t>
      </w:r>
      <w:r w:rsidRPr="00EF778E">
        <w:rPr>
          <w:rFonts w:ascii="Times New Roman" w:hAnsi="Times New Roman" w:cs="Times New Roman"/>
          <w:sz w:val="20"/>
        </w:rPr>
        <w:tab/>
        <w:t>cenach zawartych w ofertach.</w:t>
      </w:r>
    </w:p>
    <w:p w14:paraId="08F49D5C" w14:textId="77777777" w:rsidR="000D566D" w:rsidRPr="00EF778E" w:rsidRDefault="000D566D" w:rsidP="000D566D">
      <w:pPr>
        <w:pStyle w:val="ZLITPKTzmpktliter"/>
        <w:ind w:left="0" w:firstLine="0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4. W przypadku awarii systemu informatycznego, która spowoduje brak możliwości otwarcia</w:t>
      </w:r>
      <w:r w:rsidRPr="00EF778E">
        <w:rPr>
          <w:rFonts w:ascii="Times New Roman" w:hAnsi="Times New Roman" w:cs="Times New Roman"/>
          <w:sz w:val="20"/>
        </w:rPr>
        <w:br/>
        <w:t xml:space="preserve">     ofert w ww. terminie, otwarcie ofert nastąpi niezwłocznie po usunięciu awarii. </w:t>
      </w:r>
    </w:p>
    <w:p w14:paraId="2B4595B6" w14:textId="122D884F" w:rsidR="000D566D" w:rsidRDefault="000D566D" w:rsidP="000D566D">
      <w:pPr>
        <w:pStyle w:val="BodyText21"/>
        <w:tabs>
          <w:tab w:val="clear" w:pos="0"/>
          <w:tab w:val="num" w:pos="426"/>
        </w:tabs>
        <w:spacing w:line="360" w:lineRule="auto"/>
        <w:ind w:left="360" w:hanging="360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5.  Wykonawca jest związany ofertą do dnia 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03</w:t>
      </w:r>
      <w:r w:rsidR="00420AC6">
        <w:rPr>
          <w:rFonts w:eastAsiaTheme="minorHAnsi" w:cs="Tahoma"/>
          <w:b/>
          <w:color w:val="0000FF"/>
          <w:sz w:val="20"/>
          <w:szCs w:val="20"/>
          <w:lang w:eastAsia="en-US"/>
        </w:rPr>
        <w:t>.</w:t>
      </w:r>
      <w:r w:rsidR="0097575A">
        <w:rPr>
          <w:rFonts w:eastAsiaTheme="minorHAnsi" w:cs="Tahoma"/>
          <w:b/>
          <w:color w:val="0000FF"/>
          <w:sz w:val="20"/>
          <w:szCs w:val="20"/>
          <w:lang w:eastAsia="en-US"/>
        </w:rPr>
        <w:t>0</w:t>
      </w:r>
      <w:r w:rsidR="007328E7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="00420AC6">
        <w:rPr>
          <w:rFonts w:eastAsiaTheme="minorHAnsi" w:cs="Tahoma"/>
          <w:b/>
          <w:color w:val="0000FF"/>
          <w:sz w:val="20"/>
          <w:szCs w:val="20"/>
          <w:lang w:eastAsia="en-US"/>
        </w:rPr>
        <w:t>.202</w:t>
      </w:r>
      <w:r w:rsidR="0097575A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r. </w:t>
      </w:r>
    </w:p>
    <w:p w14:paraId="17315315" w14:textId="77777777" w:rsidR="00FE1164" w:rsidRDefault="00FE1164" w:rsidP="000D566D">
      <w:pPr>
        <w:pStyle w:val="BodyText21"/>
        <w:tabs>
          <w:tab w:val="clear" w:pos="0"/>
          <w:tab w:val="num" w:pos="426"/>
        </w:tabs>
        <w:spacing w:line="360" w:lineRule="auto"/>
        <w:ind w:left="360" w:hanging="360"/>
        <w:rPr>
          <w:rFonts w:eastAsiaTheme="minorHAnsi" w:cs="Tahoma"/>
          <w:b/>
          <w:color w:val="0000FF"/>
          <w:sz w:val="20"/>
          <w:szCs w:val="20"/>
          <w:lang w:eastAsia="en-US"/>
        </w:rPr>
      </w:pPr>
    </w:p>
    <w:p w14:paraId="6BE8C363" w14:textId="3EE549DE" w:rsidR="00973BAE" w:rsidRPr="00EF778E" w:rsidRDefault="00973BAE" w:rsidP="000743F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XVI</w:t>
      </w:r>
    </w:p>
    <w:p w14:paraId="5B9CA3E0" w14:textId="77777777" w:rsidR="00973BAE" w:rsidRPr="00EF778E" w:rsidRDefault="00973BAE" w:rsidP="00B90029">
      <w:pPr>
        <w:pStyle w:val="BodyText21"/>
        <w:tabs>
          <w:tab w:val="clear" w:pos="0"/>
          <w:tab w:val="num" w:pos="426"/>
        </w:tabs>
        <w:spacing w:line="360" w:lineRule="auto"/>
        <w:ind w:left="360" w:hanging="360"/>
        <w:jc w:val="center"/>
        <w:rPr>
          <w:sz w:val="20"/>
          <w:szCs w:val="20"/>
        </w:rPr>
      </w:pPr>
      <w:r w:rsidRPr="00EF778E">
        <w:rPr>
          <w:b/>
          <w:bCs/>
          <w:sz w:val="20"/>
          <w:szCs w:val="20"/>
        </w:rPr>
        <w:t>Opis kryteriów oceny ofert wraz z podaniem wag tych kryteriów i sposobu oceny ofert</w:t>
      </w:r>
    </w:p>
    <w:p w14:paraId="0FADD811" w14:textId="2EB4F54B" w:rsidR="001734D0" w:rsidRDefault="00973BAE" w:rsidP="00FD5BDC">
      <w:pPr>
        <w:pStyle w:val="Tekstpodstawowywcity2"/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Wybór oferty najkorzystniejszej, spośród ofert niepodlegających odrzuceniu, zostanie dokonany według następujących kryteriów</w:t>
      </w:r>
      <w:r w:rsidR="00EF3EAC" w:rsidRPr="00EF778E">
        <w:rPr>
          <w:sz w:val="20"/>
          <w:szCs w:val="20"/>
        </w:rPr>
        <w:t>:</w:t>
      </w:r>
    </w:p>
    <w:p w14:paraId="6F330D38" w14:textId="1A9122A8" w:rsidR="002E2997" w:rsidRPr="00DB3E70" w:rsidRDefault="002E2997" w:rsidP="002E2997">
      <w:pPr>
        <w:pStyle w:val="Tekstpodstawowywcity2"/>
        <w:spacing w:after="0" w:line="360" w:lineRule="auto"/>
        <w:ind w:left="284"/>
        <w:jc w:val="both"/>
        <w:rPr>
          <w:b/>
          <w:bCs/>
          <w:sz w:val="20"/>
          <w:szCs w:val="20"/>
        </w:rPr>
      </w:pPr>
      <w:r w:rsidRPr="00DB3E70">
        <w:rPr>
          <w:b/>
          <w:bCs/>
          <w:sz w:val="20"/>
          <w:szCs w:val="20"/>
        </w:rPr>
        <w:t>Cz</w:t>
      </w:r>
      <w:r w:rsidR="00DB3E70" w:rsidRPr="00DB3E70">
        <w:rPr>
          <w:b/>
          <w:bCs/>
          <w:sz w:val="20"/>
          <w:szCs w:val="20"/>
        </w:rPr>
        <w:t>.</w:t>
      </w:r>
      <w:r w:rsidRPr="00DB3E70">
        <w:rPr>
          <w:b/>
          <w:bCs/>
          <w:sz w:val="20"/>
          <w:szCs w:val="20"/>
        </w:rPr>
        <w:t xml:space="preserve"> I</w:t>
      </w:r>
      <w:r w:rsidR="00ED0716">
        <w:rPr>
          <w:b/>
          <w:bCs/>
          <w:sz w:val="20"/>
          <w:szCs w:val="20"/>
        </w:rPr>
        <w:t>, II, III, IV, V, VI</w:t>
      </w:r>
      <w:r w:rsidR="0097575A">
        <w:rPr>
          <w:b/>
          <w:bCs/>
          <w:sz w:val="20"/>
          <w:szCs w:val="20"/>
        </w:rPr>
        <w:t>, VII,VIII, IX,X</w:t>
      </w:r>
    </w:p>
    <w:p w14:paraId="1B46C631" w14:textId="12618F51" w:rsidR="004409C1" w:rsidRPr="004409C1" w:rsidRDefault="004409C1" w:rsidP="004409C1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 w:rsidRPr="004409C1">
        <w:rPr>
          <w:sz w:val="20"/>
          <w:szCs w:val="20"/>
        </w:rPr>
        <w:t>1)</w:t>
      </w:r>
      <w:r w:rsidRPr="004409C1">
        <w:rPr>
          <w:sz w:val="20"/>
          <w:szCs w:val="20"/>
        </w:rPr>
        <w:tab/>
        <w:t xml:space="preserve">Nazwa kryterium: cena </w:t>
      </w:r>
      <w:r w:rsidR="00AE40F0">
        <w:rPr>
          <w:sz w:val="20"/>
          <w:szCs w:val="20"/>
        </w:rPr>
        <w:t xml:space="preserve">brutto - </w:t>
      </w:r>
      <w:r w:rsidRPr="004409C1">
        <w:rPr>
          <w:sz w:val="20"/>
          <w:szCs w:val="20"/>
        </w:rPr>
        <w:t xml:space="preserve">waga kryterium: </w:t>
      </w:r>
      <w:r w:rsidR="0097575A">
        <w:rPr>
          <w:sz w:val="20"/>
          <w:szCs w:val="20"/>
        </w:rPr>
        <w:t>4</w:t>
      </w:r>
      <w:r w:rsidR="00ED0716">
        <w:rPr>
          <w:sz w:val="20"/>
          <w:szCs w:val="20"/>
        </w:rPr>
        <w:t>0</w:t>
      </w:r>
      <w:r w:rsidRPr="004409C1">
        <w:rPr>
          <w:sz w:val="20"/>
          <w:szCs w:val="20"/>
        </w:rPr>
        <w:t>;</w:t>
      </w:r>
    </w:p>
    <w:p w14:paraId="052DFA41" w14:textId="1D64CF74" w:rsidR="004409C1" w:rsidRPr="004409C1" w:rsidRDefault="004409C1" w:rsidP="004409C1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 w:rsidRPr="004409C1">
        <w:rPr>
          <w:sz w:val="20"/>
          <w:szCs w:val="20"/>
        </w:rPr>
        <w:t>2)</w:t>
      </w:r>
      <w:r w:rsidRPr="004409C1">
        <w:rPr>
          <w:sz w:val="20"/>
          <w:szCs w:val="20"/>
        </w:rPr>
        <w:tab/>
        <w:t xml:space="preserve">Nazwa kryterium: </w:t>
      </w:r>
      <w:r w:rsidR="00AE40F0">
        <w:rPr>
          <w:sz w:val="20"/>
          <w:szCs w:val="20"/>
        </w:rPr>
        <w:t xml:space="preserve">procent </w:t>
      </w:r>
      <w:r w:rsidR="00C13154">
        <w:rPr>
          <w:sz w:val="20"/>
          <w:szCs w:val="20"/>
        </w:rPr>
        <w:t xml:space="preserve">zaoferowanego </w:t>
      </w:r>
      <w:r w:rsidR="00AE40F0">
        <w:rPr>
          <w:sz w:val="20"/>
          <w:szCs w:val="20"/>
        </w:rPr>
        <w:t xml:space="preserve">rabatu na </w:t>
      </w:r>
      <w:r w:rsidR="00B2048C">
        <w:rPr>
          <w:sz w:val="20"/>
          <w:szCs w:val="20"/>
        </w:rPr>
        <w:t>części zamienne</w:t>
      </w:r>
      <w:r w:rsidRPr="004409C1">
        <w:rPr>
          <w:sz w:val="20"/>
          <w:szCs w:val="20"/>
        </w:rPr>
        <w:t xml:space="preserve"> </w:t>
      </w:r>
      <w:r w:rsidR="00AE40F0">
        <w:rPr>
          <w:sz w:val="20"/>
          <w:szCs w:val="20"/>
        </w:rPr>
        <w:t xml:space="preserve">- </w:t>
      </w:r>
      <w:r w:rsidRPr="004409C1">
        <w:rPr>
          <w:sz w:val="20"/>
          <w:szCs w:val="20"/>
        </w:rPr>
        <w:t xml:space="preserve">waga kryterium: </w:t>
      </w:r>
      <w:r w:rsidR="00C13154">
        <w:rPr>
          <w:sz w:val="20"/>
          <w:szCs w:val="20"/>
        </w:rPr>
        <w:t>24</w:t>
      </w:r>
      <w:r w:rsidRPr="004409C1">
        <w:rPr>
          <w:sz w:val="20"/>
          <w:szCs w:val="20"/>
        </w:rPr>
        <w:t>;</w:t>
      </w:r>
    </w:p>
    <w:p w14:paraId="4FE648C8" w14:textId="1105E951" w:rsidR="004409C1" w:rsidRPr="004409C1" w:rsidRDefault="004409C1" w:rsidP="004409C1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 w:rsidRPr="004409C1">
        <w:rPr>
          <w:sz w:val="20"/>
          <w:szCs w:val="20"/>
        </w:rPr>
        <w:t>3)</w:t>
      </w:r>
      <w:r w:rsidRPr="004409C1">
        <w:rPr>
          <w:sz w:val="20"/>
          <w:szCs w:val="20"/>
        </w:rPr>
        <w:tab/>
        <w:t xml:space="preserve">Nazwa kryterium: </w:t>
      </w:r>
      <w:r w:rsidR="00B2048C">
        <w:rPr>
          <w:sz w:val="20"/>
          <w:szCs w:val="20"/>
        </w:rPr>
        <w:t xml:space="preserve">okres </w:t>
      </w:r>
      <w:r w:rsidR="00C13154">
        <w:rPr>
          <w:sz w:val="20"/>
          <w:szCs w:val="20"/>
        </w:rPr>
        <w:t xml:space="preserve">udzielonej </w:t>
      </w:r>
      <w:r w:rsidR="00B2048C">
        <w:rPr>
          <w:sz w:val="20"/>
          <w:szCs w:val="20"/>
        </w:rPr>
        <w:t>gwarancji</w:t>
      </w:r>
      <w:r w:rsidR="00C13154">
        <w:rPr>
          <w:sz w:val="20"/>
          <w:szCs w:val="20"/>
        </w:rPr>
        <w:t xml:space="preserve"> na cały przedmiot zamówienia</w:t>
      </w:r>
      <w:r w:rsidRPr="004409C1">
        <w:rPr>
          <w:sz w:val="20"/>
          <w:szCs w:val="20"/>
        </w:rPr>
        <w:t xml:space="preserve"> </w:t>
      </w:r>
      <w:r w:rsidR="00D91F61">
        <w:rPr>
          <w:sz w:val="20"/>
          <w:szCs w:val="20"/>
        </w:rPr>
        <w:t xml:space="preserve">- </w:t>
      </w:r>
      <w:r w:rsidRPr="004409C1">
        <w:rPr>
          <w:sz w:val="20"/>
          <w:szCs w:val="20"/>
        </w:rPr>
        <w:t>waga kryterium: 1</w:t>
      </w:r>
      <w:r w:rsidR="00C13154">
        <w:rPr>
          <w:sz w:val="20"/>
          <w:szCs w:val="20"/>
        </w:rPr>
        <w:t>0</w:t>
      </w:r>
      <w:r w:rsidRPr="004409C1">
        <w:rPr>
          <w:sz w:val="20"/>
          <w:szCs w:val="20"/>
        </w:rPr>
        <w:t>;</w:t>
      </w:r>
    </w:p>
    <w:p w14:paraId="50831133" w14:textId="343D831E" w:rsidR="004409C1" w:rsidRPr="004409C1" w:rsidRDefault="004409C1" w:rsidP="004409C1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 w:rsidRPr="004409C1">
        <w:rPr>
          <w:sz w:val="20"/>
          <w:szCs w:val="20"/>
        </w:rPr>
        <w:t>4)</w:t>
      </w:r>
      <w:r w:rsidRPr="004409C1">
        <w:rPr>
          <w:sz w:val="20"/>
          <w:szCs w:val="20"/>
        </w:rPr>
        <w:tab/>
        <w:t xml:space="preserve">Nazwa kryterium: </w:t>
      </w:r>
      <w:r w:rsidR="00B2048C">
        <w:rPr>
          <w:sz w:val="20"/>
          <w:szCs w:val="20"/>
        </w:rPr>
        <w:t>czas wykonania usługi</w:t>
      </w:r>
      <w:r w:rsidRPr="004409C1">
        <w:rPr>
          <w:sz w:val="20"/>
          <w:szCs w:val="20"/>
        </w:rPr>
        <w:t xml:space="preserve"> </w:t>
      </w:r>
      <w:r w:rsidR="00D91F61">
        <w:rPr>
          <w:sz w:val="20"/>
          <w:szCs w:val="20"/>
        </w:rPr>
        <w:t xml:space="preserve">- </w:t>
      </w:r>
      <w:r w:rsidRPr="004409C1">
        <w:rPr>
          <w:sz w:val="20"/>
          <w:szCs w:val="20"/>
        </w:rPr>
        <w:t>waga kryterium: 1</w:t>
      </w:r>
      <w:r w:rsidR="00C13154">
        <w:rPr>
          <w:sz w:val="20"/>
          <w:szCs w:val="20"/>
        </w:rPr>
        <w:t>5</w:t>
      </w:r>
      <w:r w:rsidRPr="004409C1">
        <w:rPr>
          <w:sz w:val="20"/>
          <w:szCs w:val="20"/>
        </w:rPr>
        <w:t>;</w:t>
      </w:r>
    </w:p>
    <w:p w14:paraId="4F37A49F" w14:textId="10C8E3D6" w:rsidR="004409C1" w:rsidRDefault="004409C1" w:rsidP="004409C1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 w:rsidRPr="004409C1">
        <w:rPr>
          <w:sz w:val="20"/>
          <w:szCs w:val="20"/>
        </w:rPr>
        <w:t>5)</w:t>
      </w:r>
      <w:r w:rsidRPr="004409C1">
        <w:rPr>
          <w:sz w:val="20"/>
          <w:szCs w:val="20"/>
        </w:rPr>
        <w:tab/>
        <w:t xml:space="preserve">Nazwa kryterium: </w:t>
      </w:r>
      <w:r w:rsidR="00B2048C">
        <w:rPr>
          <w:sz w:val="20"/>
          <w:szCs w:val="20"/>
        </w:rPr>
        <w:t>odległość do miejsca wykonania usługi</w:t>
      </w:r>
      <w:r w:rsidR="00D91F61">
        <w:rPr>
          <w:sz w:val="20"/>
          <w:szCs w:val="20"/>
        </w:rPr>
        <w:t xml:space="preserve"> -</w:t>
      </w:r>
      <w:r w:rsidRPr="004409C1">
        <w:rPr>
          <w:sz w:val="20"/>
          <w:szCs w:val="20"/>
        </w:rPr>
        <w:t xml:space="preserve"> waga kryterium: </w:t>
      </w:r>
      <w:r w:rsidR="00B2048C">
        <w:rPr>
          <w:sz w:val="20"/>
          <w:szCs w:val="20"/>
        </w:rPr>
        <w:t>1</w:t>
      </w:r>
      <w:r w:rsidR="00ED0716">
        <w:rPr>
          <w:sz w:val="20"/>
          <w:szCs w:val="20"/>
        </w:rPr>
        <w:t>0</w:t>
      </w:r>
      <w:r w:rsidR="00B2048C">
        <w:rPr>
          <w:sz w:val="20"/>
          <w:szCs w:val="20"/>
        </w:rPr>
        <w:t>;</w:t>
      </w:r>
    </w:p>
    <w:p w14:paraId="6AFF2106" w14:textId="5C6D2DB4" w:rsidR="00C13154" w:rsidRPr="004409C1" w:rsidRDefault="00B2048C" w:rsidP="007B0476">
      <w:pPr>
        <w:pStyle w:val="Standard"/>
        <w:shd w:val="clear" w:color="auto" w:fill="FFFFFF"/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6)</w:t>
      </w:r>
      <w:r w:rsidRPr="00B2048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4409C1">
        <w:rPr>
          <w:sz w:val="20"/>
          <w:szCs w:val="20"/>
        </w:rPr>
        <w:t xml:space="preserve">Nazwa kryterium: </w:t>
      </w:r>
      <w:r>
        <w:rPr>
          <w:sz w:val="20"/>
          <w:szCs w:val="20"/>
        </w:rPr>
        <w:t>zatrudnienie osoby niepełnosprawnej</w:t>
      </w:r>
      <w:r w:rsidRPr="004409C1">
        <w:rPr>
          <w:sz w:val="20"/>
          <w:szCs w:val="20"/>
        </w:rPr>
        <w:t xml:space="preserve"> </w:t>
      </w:r>
      <w:r w:rsidR="00D91F61">
        <w:rPr>
          <w:sz w:val="20"/>
          <w:szCs w:val="20"/>
        </w:rPr>
        <w:t xml:space="preserve">- </w:t>
      </w:r>
      <w:r w:rsidRPr="004409C1">
        <w:rPr>
          <w:sz w:val="20"/>
          <w:szCs w:val="20"/>
        </w:rPr>
        <w:t xml:space="preserve">waga kryterium: </w:t>
      </w:r>
      <w:r>
        <w:rPr>
          <w:sz w:val="20"/>
          <w:szCs w:val="20"/>
        </w:rPr>
        <w:t>1;</w:t>
      </w:r>
    </w:p>
    <w:p w14:paraId="0E6F4586" w14:textId="77777777" w:rsidR="001734D0" w:rsidRPr="00EF778E" w:rsidRDefault="001734D0" w:rsidP="00D91F61">
      <w:pPr>
        <w:spacing w:after="240" w:line="360" w:lineRule="auto"/>
        <w:ind w:firstLine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Szczegółowy opis kryteriów oceny ofert stanowi </w:t>
      </w:r>
      <w:r w:rsidRPr="00EF778E">
        <w:rPr>
          <w:b/>
          <w:color w:val="0000FF"/>
          <w:sz w:val="20"/>
          <w:szCs w:val="20"/>
        </w:rPr>
        <w:t xml:space="preserve">załącznik nr </w:t>
      </w:r>
      <w:r w:rsidR="00AC137C">
        <w:rPr>
          <w:b/>
          <w:color w:val="0000FF"/>
          <w:sz w:val="20"/>
          <w:szCs w:val="20"/>
        </w:rPr>
        <w:t>7</w:t>
      </w:r>
      <w:r w:rsidRPr="00EF778E">
        <w:rPr>
          <w:b/>
          <w:color w:val="0000FF"/>
          <w:sz w:val="20"/>
          <w:szCs w:val="20"/>
        </w:rPr>
        <w:t xml:space="preserve"> do SWZ.</w:t>
      </w:r>
    </w:p>
    <w:p w14:paraId="5DCAD230" w14:textId="77777777" w:rsidR="001734D0" w:rsidRPr="00EF778E" w:rsidRDefault="001734D0" w:rsidP="001734D0">
      <w:pPr>
        <w:pStyle w:val="Tekstpodstawowywcity2"/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Największa ilość punktów uzyskanych w danej części decyduje o uznaniu oferty za najkorzystniejszą.</w:t>
      </w:r>
    </w:p>
    <w:p w14:paraId="48EE513B" w14:textId="77777777" w:rsidR="001734D0" w:rsidRPr="00EF778E" w:rsidRDefault="001734D0" w:rsidP="001734D0">
      <w:pPr>
        <w:pStyle w:val="Tekstpodstawowywcity2"/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Ocena ofert zostanie dokonana odrębnie dla każdej części przedmiotu zamówienia.</w:t>
      </w:r>
    </w:p>
    <w:p w14:paraId="09D9C967" w14:textId="77777777" w:rsidR="0097575A" w:rsidRDefault="0097575A" w:rsidP="00EE14FA">
      <w:pPr>
        <w:spacing w:line="360" w:lineRule="auto"/>
        <w:jc w:val="center"/>
        <w:rPr>
          <w:b/>
          <w:sz w:val="20"/>
          <w:szCs w:val="20"/>
        </w:rPr>
      </w:pPr>
    </w:p>
    <w:p w14:paraId="60E0731C" w14:textId="2BB996C5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>ROZDZIAŁ XVII</w:t>
      </w:r>
    </w:p>
    <w:p w14:paraId="1DACF09C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Projektowane postanowienia umowy w sprawie zamówienia publicznego</w:t>
      </w:r>
    </w:p>
    <w:p w14:paraId="0E9758AE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</w:p>
    <w:p w14:paraId="5F31D40A" w14:textId="2888287F" w:rsidR="00BA4EAE" w:rsidRPr="00EF778E" w:rsidRDefault="00EE14FA" w:rsidP="00BA4EAE">
      <w:pPr>
        <w:spacing w:line="360" w:lineRule="auto"/>
        <w:jc w:val="both"/>
        <w:rPr>
          <w:sz w:val="20"/>
          <w:szCs w:val="20"/>
        </w:rPr>
      </w:pPr>
      <w:r w:rsidRPr="00EF778E">
        <w:rPr>
          <w:bCs/>
          <w:sz w:val="20"/>
          <w:szCs w:val="20"/>
        </w:rPr>
        <w:t xml:space="preserve">Projektowane postanowienia umowy w sprawie zamówienia publicznego, które zostaną wprowadzone </w:t>
      </w:r>
      <w:r w:rsidR="00046052" w:rsidRPr="00EF778E">
        <w:rPr>
          <w:bCs/>
          <w:sz w:val="20"/>
          <w:szCs w:val="20"/>
        </w:rPr>
        <w:br/>
      </w:r>
      <w:r w:rsidRPr="00EF778E">
        <w:rPr>
          <w:bCs/>
          <w:sz w:val="20"/>
          <w:szCs w:val="20"/>
        </w:rPr>
        <w:t xml:space="preserve">do umowy w sprawie zamówienia publicznego zostały zawarte w </w:t>
      </w:r>
      <w:r w:rsidR="00BA4EAE" w:rsidRPr="00EF778E">
        <w:rPr>
          <w:b/>
          <w:bCs/>
          <w:color w:val="0000FF"/>
          <w:sz w:val="20"/>
          <w:szCs w:val="20"/>
        </w:rPr>
        <w:t>załączniku nr 6</w:t>
      </w:r>
      <w:r w:rsidR="00BA4EAE">
        <w:rPr>
          <w:b/>
          <w:bCs/>
          <w:color w:val="0000FF"/>
          <w:sz w:val="20"/>
          <w:szCs w:val="20"/>
        </w:rPr>
        <w:t>.1</w:t>
      </w:r>
      <w:r w:rsidR="00FD5BDC">
        <w:rPr>
          <w:b/>
          <w:bCs/>
          <w:color w:val="0000FF"/>
          <w:sz w:val="20"/>
          <w:szCs w:val="20"/>
        </w:rPr>
        <w:t xml:space="preserve"> -</w:t>
      </w:r>
      <w:r w:rsidR="00BA4EAE" w:rsidRPr="00EF778E">
        <w:rPr>
          <w:b/>
          <w:bCs/>
          <w:color w:val="0000FF"/>
          <w:sz w:val="20"/>
          <w:szCs w:val="20"/>
        </w:rPr>
        <w:t xml:space="preserve"> 6</w:t>
      </w:r>
      <w:r w:rsidR="00BA4EAE">
        <w:rPr>
          <w:b/>
          <w:bCs/>
          <w:color w:val="0000FF"/>
          <w:sz w:val="20"/>
          <w:szCs w:val="20"/>
        </w:rPr>
        <w:t>.</w:t>
      </w:r>
      <w:r w:rsidR="0097575A">
        <w:rPr>
          <w:b/>
          <w:bCs/>
          <w:color w:val="0000FF"/>
          <w:sz w:val="20"/>
          <w:szCs w:val="20"/>
        </w:rPr>
        <w:t>10</w:t>
      </w:r>
      <w:r w:rsidR="00BA4EAE" w:rsidRPr="00EF778E">
        <w:rPr>
          <w:b/>
          <w:bCs/>
          <w:color w:val="0000FF"/>
          <w:sz w:val="20"/>
          <w:szCs w:val="20"/>
        </w:rPr>
        <w:t xml:space="preserve"> do SWZ </w:t>
      </w:r>
      <w:r w:rsidR="00BA4EAE" w:rsidRPr="00EF778E">
        <w:rPr>
          <w:sz w:val="20"/>
          <w:szCs w:val="20"/>
        </w:rPr>
        <w:t>odpowiednio dla każdej części przedmiotu zamówienia.</w:t>
      </w:r>
    </w:p>
    <w:p w14:paraId="475F17E6" w14:textId="77777777" w:rsidR="00973BAE" w:rsidRPr="00EF778E" w:rsidRDefault="00973BAE" w:rsidP="000743F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XVII</w:t>
      </w:r>
      <w:r w:rsidR="00EE14FA" w:rsidRPr="00EF778E">
        <w:rPr>
          <w:b/>
          <w:sz w:val="20"/>
          <w:szCs w:val="20"/>
        </w:rPr>
        <w:t>I</w:t>
      </w:r>
    </w:p>
    <w:p w14:paraId="2624BED4" w14:textId="77777777" w:rsidR="00973BAE" w:rsidRPr="00EF778E" w:rsidRDefault="00973BA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formalnościach, które muszą zostać dopełnione po wyborze oferty w celu zawarcia umowy </w:t>
      </w:r>
      <w:r w:rsidR="00086E7B" w:rsidRPr="00EF778E">
        <w:rPr>
          <w:b/>
          <w:sz w:val="20"/>
          <w:szCs w:val="20"/>
        </w:rPr>
        <w:br/>
      </w:r>
      <w:r w:rsidRPr="00EF778E">
        <w:rPr>
          <w:b/>
          <w:sz w:val="20"/>
          <w:szCs w:val="20"/>
        </w:rPr>
        <w:t>w sprawie zamówienia publicznego</w:t>
      </w:r>
    </w:p>
    <w:p w14:paraId="6AB9908C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</w:p>
    <w:p w14:paraId="6BEB3A46" w14:textId="6CD2BA98" w:rsidR="00973BAE" w:rsidRPr="00BA4EAE" w:rsidRDefault="00973BAE" w:rsidP="00BA4EAE">
      <w:pPr>
        <w:pStyle w:val="Tekstpodstawowy"/>
        <w:numPr>
          <w:ilvl w:val="2"/>
          <w:numId w:val="15"/>
        </w:numPr>
        <w:tabs>
          <w:tab w:val="clear" w:pos="2340"/>
          <w:tab w:val="num" w:pos="-5529"/>
          <w:tab w:val="left" w:pos="-1843"/>
        </w:tabs>
        <w:spacing w:after="0" w:line="360" w:lineRule="auto"/>
        <w:ind w:left="284" w:hanging="284"/>
        <w:jc w:val="both"/>
        <w:rPr>
          <w:b/>
          <w:sz w:val="20"/>
          <w:szCs w:val="20"/>
        </w:rPr>
      </w:pPr>
      <w:r w:rsidRPr="00EF778E">
        <w:rPr>
          <w:sz w:val="20"/>
          <w:szCs w:val="20"/>
        </w:rPr>
        <w:t xml:space="preserve">Wykonawca ma obowiązek zawrzeć umowy w sprawie zamówienia publicznego na warunkach określonych w projektowanych postanowieniach umowy stanowiących </w:t>
      </w:r>
      <w:r w:rsidR="00BA4EAE" w:rsidRPr="00EF778E">
        <w:rPr>
          <w:b/>
          <w:color w:val="0000FF"/>
          <w:sz w:val="20"/>
          <w:szCs w:val="20"/>
        </w:rPr>
        <w:t xml:space="preserve">załącznik nr </w:t>
      </w:r>
      <w:r w:rsidR="00BA4EAE" w:rsidRPr="00EF778E">
        <w:rPr>
          <w:b/>
          <w:bCs/>
          <w:color w:val="0000FF"/>
          <w:sz w:val="20"/>
          <w:szCs w:val="20"/>
        </w:rPr>
        <w:t>6</w:t>
      </w:r>
      <w:r w:rsidR="00BA4EAE">
        <w:rPr>
          <w:b/>
          <w:bCs/>
          <w:color w:val="0000FF"/>
          <w:sz w:val="20"/>
          <w:szCs w:val="20"/>
        </w:rPr>
        <w:t>.1</w:t>
      </w:r>
      <w:r w:rsidR="00FD5BDC">
        <w:rPr>
          <w:b/>
          <w:bCs/>
          <w:color w:val="0000FF"/>
          <w:sz w:val="20"/>
          <w:szCs w:val="20"/>
        </w:rPr>
        <w:t xml:space="preserve"> - </w:t>
      </w:r>
      <w:r w:rsidR="00BA4EAE" w:rsidRPr="00EF778E">
        <w:rPr>
          <w:b/>
          <w:bCs/>
          <w:color w:val="0000FF"/>
          <w:sz w:val="20"/>
          <w:szCs w:val="20"/>
        </w:rPr>
        <w:t>6</w:t>
      </w:r>
      <w:r w:rsidR="00BA4EAE">
        <w:rPr>
          <w:b/>
          <w:bCs/>
          <w:color w:val="0000FF"/>
          <w:sz w:val="20"/>
          <w:szCs w:val="20"/>
        </w:rPr>
        <w:t>.</w:t>
      </w:r>
      <w:r w:rsidR="0097575A">
        <w:rPr>
          <w:b/>
          <w:bCs/>
          <w:color w:val="0000FF"/>
          <w:sz w:val="20"/>
          <w:szCs w:val="20"/>
        </w:rPr>
        <w:t>10</w:t>
      </w:r>
      <w:r w:rsidR="00BA4EAE" w:rsidRPr="00EF778E">
        <w:rPr>
          <w:b/>
          <w:bCs/>
          <w:color w:val="0000FF"/>
          <w:sz w:val="20"/>
          <w:szCs w:val="20"/>
        </w:rPr>
        <w:t xml:space="preserve"> </w:t>
      </w:r>
      <w:r w:rsidR="00BA4EAE" w:rsidRPr="00EF778E">
        <w:rPr>
          <w:b/>
          <w:color w:val="0000FF"/>
          <w:sz w:val="20"/>
          <w:szCs w:val="20"/>
        </w:rPr>
        <w:t xml:space="preserve">do SWZ </w:t>
      </w:r>
      <w:r w:rsidR="00BA4EAE" w:rsidRPr="00EF778E">
        <w:rPr>
          <w:sz w:val="20"/>
          <w:szCs w:val="20"/>
        </w:rPr>
        <w:t>odpowiednio</w:t>
      </w:r>
      <w:r w:rsidR="00BA4EAE">
        <w:rPr>
          <w:sz w:val="20"/>
          <w:szCs w:val="20"/>
        </w:rPr>
        <w:br/>
      </w:r>
      <w:r w:rsidR="00BA4EAE" w:rsidRPr="00EF778E">
        <w:rPr>
          <w:sz w:val="20"/>
          <w:szCs w:val="20"/>
        </w:rPr>
        <w:t>dla każdej części przedmiotu zamówienia.</w:t>
      </w:r>
    </w:p>
    <w:p w14:paraId="3A279374" w14:textId="77777777" w:rsidR="00973BAE" w:rsidRPr="00EF778E" w:rsidRDefault="00973BAE" w:rsidP="004D7483">
      <w:pPr>
        <w:pStyle w:val="Tekstpodstawowy"/>
        <w:numPr>
          <w:ilvl w:val="2"/>
          <w:numId w:val="15"/>
        </w:numPr>
        <w:tabs>
          <w:tab w:val="clear" w:pos="2340"/>
          <w:tab w:val="num" w:pos="-5529"/>
          <w:tab w:val="left" w:pos="-1843"/>
        </w:tabs>
        <w:spacing w:after="0" w:line="360" w:lineRule="auto"/>
        <w:ind w:left="284" w:hanging="284"/>
        <w:jc w:val="both"/>
        <w:rPr>
          <w:b/>
          <w:sz w:val="20"/>
          <w:szCs w:val="20"/>
        </w:rPr>
      </w:pPr>
      <w:r w:rsidRPr="00EF778E">
        <w:rPr>
          <w:sz w:val="20"/>
          <w:szCs w:val="20"/>
        </w:rPr>
        <w:t>Zamawiający poinformuje wykonawcę o miejscu i terminie zawarcia umowy.</w:t>
      </w:r>
    </w:p>
    <w:p w14:paraId="5B624B6E" w14:textId="17AA316B" w:rsidR="00FE1164" w:rsidRPr="00FE1164" w:rsidRDefault="00223811" w:rsidP="00FE1164">
      <w:pPr>
        <w:pStyle w:val="Tekstpodstawowy"/>
        <w:numPr>
          <w:ilvl w:val="2"/>
          <w:numId w:val="15"/>
        </w:numPr>
        <w:tabs>
          <w:tab w:val="clear" w:pos="2340"/>
          <w:tab w:val="num" w:pos="-5529"/>
          <w:tab w:val="left" w:pos="-1843"/>
        </w:tabs>
        <w:spacing w:after="0" w:line="360" w:lineRule="auto"/>
        <w:ind w:left="284" w:hanging="284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>Zamawiający nie wymaga wniesienia zabezpieczenia należytego wykonania umowy.</w:t>
      </w:r>
    </w:p>
    <w:p w14:paraId="607067E3" w14:textId="20EFC6E2" w:rsidR="005C07CE" w:rsidRPr="00EF778E" w:rsidRDefault="005C07CE" w:rsidP="000743F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XIX</w:t>
      </w:r>
    </w:p>
    <w:p w14:paraId="534E4841" w14:textId="77777777" w:rsidR="005C07CE" w:rsidRPr="00EF778E" w:rsidRDefault="005C07C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Zmiana umowy</w:t>
      </w:r>
    </w:p>
    <w:p w14:paraId="7D36C8D1" w14:textId="77777777" w:rsidR="005C07CE" w:rsidRPr="00EF778E" w:rsidRDefault="005C07CE" w:rsidP="00EE14FA">
      <w:pPr>
        <w:tabs>
          <w:tab w:val="left" w:pos="360"/>
        </w:tabs>
        <w:spacing w:line="360" w:lineRule="auto"/>
        <w:ind w:left="360" w:hanging="360"/>
        <w:jc w:val="both"/>
        <w:rPr>
          <w:sz w:val="20"/>
          <w:szCs w:val="20"/>
        </w:rPr>
      </w:pPr>
      <w:bookmarkStart w:id="5" w:name="_Hlk31963757"/>
      <w:r w:rsidRPr="00EF778E">
        <w:rPr>
          <w:sz w:val="20"/>
          <w:szCs w:val="20"/>
        </w:rPr>
        <w:t>Zmiana umowy:</w:t>
      </w:r>
    </w:p>
    <w:p w14:paraId="39C2E6A6" w14:textId="77777777" w:rsidR="005C07CE" w:rsidRPr="00EF778E" w:rsidRDefault="005C07CE" w:rsidP="00B10FFD">
      <w:pPr>
        <w:numPr>
          <w:ilvl w:val="0"/>
          <w:numId w:val="1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zmiana postanowień niniejszej umowy może nastąpić na podstawie i pod rygorami </w:t>
      </w:r>
      <w:r w:rsidRPr="00EF778E">
        <w:rPr>
          <w:sz w:val="20"/>
          <w:szCs w:val="20"/>
        </w:rPr>
        <w:br/>
        <w:t xml:space="preserve">art. 455 </w:t>
      </w:r>
      <w:proofErr w:type="spellStart"/>
      <w:r w:rsidR="00E571F6" w:rsidRPr="00EF778E">
        <w:rPr>
          <w:sz w:val="20"/>
          <w:szCs w:val="20"/>
        </w:rPr>
        <w:t>uPzp</w:t>
      </w:r>
      <w:proofErr w:type="spellEnd"/>
      <w:r w:rsidR="00E571F6" w:rsidRPr="00EF778E">
        <w:rPr>
          <w:sz w:val="20"/>
          <w:szCs w:val="20"/>
        </w:rPr>
        <w:t>;</w:t>
      </w:r>
    </w:p>
    <w:p w14:paraId="0517375D" w14:textId="7ED129DF" w:rsidR="00BA4EAE" w:rsidRPr="00EF778E" w:rsidRDefault="005C07CE" w:rsidP="00BA4EAE">
      <w:pPr>
        <w:numPr>
          <w:ilvl w:val="0"/>
          <w:numId w:val="17"/>
        </w:num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BA4EAE">
        <w:rPr>
          <w:sz w:val="20"/>
          <w:szCs w:val="20"/>
        </w:rPr>
        <w:t>Zamawiający</w:t>
      </w:r>
      <w:r w:rsidRPr="00EF778E">
        <w:rPr>
          <w:rFonts w:eastAsia="MS Mincho"/>
          <w:sz w:val="20"/>
          <w:szCs w:val="20"/>
        </w:rPr>
        <w:t xml:space="preserve"> przewiduje możliwość zmiany umowy </w:t>
      </w:r>
      <w:r w:rsidR="00103718" w:rsidRPr="00EF778E">
        <w:rPr>
          <w:rFonts w:eastAsia="MS Mincho"/>
          <w:sz w:val="20"/>
          <w:szCs w:val="20"/>
        </w:rPr>
        <w:t xml:space="preserve">zgodnie z </w:t>
      </w:r>
      <w:r w:rsidR="00C4196B" w:rsidRPr="00EF778E">
        <w:rPr>
          <w:rFonts w:eastAsia="MS Mincho"/>
          <w:sz w:val="20"/>
          <w:szCs w:val="20"/>
        </w:rPr>
        <w:t xml:space="preserve">zapisami w </w:t>
      </w:r>
      <w:r w:rsidR="00743BA2" w:rsidRPr="00EF778E">
        <w:rPr>
          <w:rFonts w:eastAsia="MS Mincho"/>
          <w:sz w:val="20"/>
          <w:szCs w:val="20"/>
        </w:rPr>
        <w:t xml:space="preserve">§ </w:t>
      </w:r>
      <w:r w:rsidR="00C4196B" w:rsidRPr="00EF778E">
        <w:rPr>
          <w:rFonts w:eastAsia="MS Mincho"/>
          <w:sz w:val="20"/>
          <w:szCs w:val="20"/>
        </w:rPr>
        <w:t>1</w:t>
      </w:r>
      <w:r w:rsidR="00A5065B">
        <w:rPr>
          <w:rFonts w:eastAsia="MS Mincho"/>
          <w:sz w:val="20"/>
          <w:szCs w:val="20"/>
        </w:rPr>
        <w:t>1</w:t>
      </w:r>
      <w:r w:rsidR="00C4196B" w:rsidRPr="00EF778E">
        <w:rPr>
          <w:rFonts w:eastAsia="MS Mincho"/>
          <w:sz w:val="20"/>
          <w:szCs w:val="20"/>
        </w:rPr>
        <w:t xml:space="preserve"> </w:t>
      </w:r>
      <w:r w:rsidR="00743BA2" w:rsidRPr="00EF778E">
        <w:rPr>
          <w:rFonts w:eastAsia="MS Mincho"/>
          <w:sz w:val="20"/>
          <w:szCs w:val="20"/>
        </w:rPr>
        <w:t xml:space="preserve">w </w:t>
      </w:r>
      <w:r w:rsidR="00BA4EAE" w:rsidRPr="00EF778E">
        <w:rPr>
          <w:b/>
          <w:color w:val="0000FF"/>
          <w:sz w:val="20"/>
          <w:szCs w:val="20"/>
        </w:rPr>
        <w:t>załącznik</w:t>
      </w:r>
      <w:r w:rsidR="00BA4EAE">
        <w:rPr>
          <w:b/>
          <w:color w:val="0000FF"/>
          <w:sz w:val="20"/>
          <w:szCs w:val="20"/>
        </w:rPr>
        <w:t>ach</w:t>
      </w:r>
      <w:r w:rsidR="00BA4EAE" w:rsidRPr="00EF778E">
        <w:rPr>
          <w:b/>
          <w:color w:val="0000FF"/>
          <w:sz w:val="20"/>
          <w:szCs w:val="20"/>
        </w:rPr>
        <w:t xml:space="preserve"> nr </w:t>
      </w:r>
      <w:r w:rsidR="00BA4EAE" w:rsidRPr="00EF778E">
        <w:rPr>
          <w:b/>
          <w:bCs/>
          <w:color w:val="0000FF"/>
          <w:sz w:val="20"/>
          <w:szCs w:val="20"/>
        </w:rPr>
        <w:t>6</w:t>
      </w:r>
      <w:r w:rsidR="00BA4EAE">
        <w:rPr>
          <w:b/>
          <w:bCs/>
          <w:color w:val="0000FF"/>
          <w:sz w:val="20"/>
          <w:szCs w:val="20"/>
        </w:rPr>
        <w:t>.1</w:t>
      </w:r>
      <w:r w:rsidR="00FD5BDC">
        <w:rPr>
          <w:b/>
          <w:bCs/>
          <w:color w:val="0000FF"/>
          <w:sz w:val="20"/>
          <w:szCs w:val="20"/>
        </w:rPr>
        <w:t xml:space="preserve"> – 6</w:t>
      </w:r>
      <w:r w:rsidR="007B0476">
        <w:rPr>
          <w:b/>
          <w:bCs/>
          <w:color w:val="0000FF"/>
          <w:sz w:val="20"/>
          <w:szCs w:val="20"/>
        </w:rPr>
        <w:t>.</w:t>
      </w:r>
      <w:r w:rsidR="0097575A">
        <w:rPr>
          <w:b/>
          <w:bCs/>
          <w:color w:val="0000FF"/>
          <w:sz w:val="20"/>
          <w:szCs w:val="20"/>
        </w:rPr>
        <w:t>10</w:t>
      </w:r>
      <w:r w:rsidR="00BA4EAE">
        <w:rPr>
          <w:b/>
          <w:bCs/>
          <w:color w:val="0000FF"/>
          <w:sz w:val="20"/>
          <w:szCs w:val="20"/>
        </w:rPr>
        <w:br/>
      </w:r>
      <w:r w:rsidR="00BA4EAE" w:rsidRPr="00EF778E">
        <w:rPr>
          <w:b/>
          <w:color w:val="0000FF"/>
          <w:sz w:val="20"/>
          <w:szCs w:val="20"/>
        </w:rPr>
        <w:t xml:space="preserve">do SWZ </w:t>
      </w:r>
      <w:r w:rsidR="00BA4EAE" w:rsidRPr="00EF778E">
        <w:rPr>
          <w:sz w:val="20"/>
          <w:szCs w:val="20"/>
        </w:rPr>
        <w:t>odpowiednio</w:t>
      </w:r>
      <w:r w:rsidR="00BA4EAE">
        <w:rPr>
          <w:sz w:val="20"/>
          <w:szCs w:val="20"/>
        </w:rPr>
        <w:t xml:space="preserve"> </w:t>
      </w:r>
      <w:r w:rsidR="00BA4EAE" w:rsidRPr="00EF778E">
        <w:rPr>
          <w:sz w:val="20"/>
          <w:szCs w:val="20"/>
        </w:rPr>
        <w:t>dla każdej części przedmiotu zamówienia.</w:t>
      </w:r>
    </w:p>
    <w:p w14:paraId="66B3A215" w14:textId="0753ED49" w:rsidR="00CB4B01" w:rsidRPr="00BA4EAE" w:rsidRDefault="00CB4B01" w:rsidP="00BA4EAE">
      <w:pPr>
        <w:numPr>
          <w:ilvl w:val="0"/>
          <w:numId w:val="1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BA4EAE">
        <w:rPr>
          <w:sz w:val="20"/>
          <w:szCs w:val="20"/>
        </w:rPr>
        <w:t>niezależnie od ewentualnych zmian przewidzianych w projektowanych postanowieniach umowy</w:t>
      </w:r>
      <w:r w:rsidR="00BA4EAE" w:rsidRPr="00BA4EAE">
        <w:rPr>
          <w:sz w:val="20"/>
          <w:szCs w:val="20"/>
        </w:rPr>
        <w:br/>
      </w:r>
      <w:r w:rsidR="00BA4EAE" w:rsidRPr="00BA4EAE">
        <w:rPr>
          <w:b/>
          <w:color w:val="0000FF"/>
          <w:sz w:val="20"/>
          <w:szCs w:val="20"/>
        </w:rPr>
        <w:t>załącznik</w:t>
      </w:r>
      <w:r w:rsidR="00BA4EAE">
        <w:rPr>
          <w:b/>
          <w:color w:val="0000FF"/>
          <w:sz w:val="20"/>
          <w:szCs w:val="20"/>
        </w:rPr>
        <w:t>i</w:t>
      </w:r>
      <w:r w:rsidR="00BA4EAE" w:rsidRPr="00BA4EAE">
        <w:rPr>
          <w:b/>
          <w:color w:val="0000FF"/>
          <w:sz w:val="20"/>
          <w:szCs w:val="20"/>
        </w:rPr>
        <w:t xml:space="preserve"> nr </w:t>
      </w:r>
      <w:r w:rsidR="00BA4EAE" w:rsidRPr="00BA4EAE">
        <w:rPr>
          <w:b/>
          <w:bCs/>
          <w:color w:val="0000FF"/>
          <w:sz w:val="20"/>
          <w:szCs w:val="20"/>
        </w:rPr>
        <w:t>6.1</w:t>
      </w:r>
      <w:r w:rsidR="00FD5BDC">
        <w:rPr>
          <w:b/>
          <w:bCs/>
          <w:color w:val="0000FF"/>
          <w:sz w:val="20"/>
          <w:szCs w:val="20"/>
        </w:rPr>
        <w:t xml:space="preserve"> -</w:t>
      </w:r>
      <w:r w:rsidR="00BA4EAE" w:rsidRPr="00BA4EAE">
        <w:rPr>
          <w:b/>
          <w:bCs/>
          <w:color w:val="0000FF"/>
          <w:sz w:val="20"/>
          <w:szCs w:val="20"/>
        </w:rPr>
        <w:t xml:space="preserve"> 6.</w:t>
      </w:r>
      <w:r w:rsidR="0097575A">
        <w:rPr>
          <w:b/>
          <w:bCs/>
          <w:color w:val="0000FF"/>
          <w:sz w:val="20"/>
          <w:szCs w:val="20"/>
        </w:rPr>
        <w:t>10</w:t>
      </w:r>
      <w:r w:rsidR="00BA4EAE" w:rsidRPr="00BA4EAE">
        <w:rPr>
          <w:b/>
          <w:bCs/>
          <w:color w:val="0000FF"/>
          <w:sz w:val="20"/>
          <w:szCs w:val="20"/>
        </w:rPr>
        <w:t xml:space="preserve"> </w:t>
      </w:r>
      <w:r w:rsidR="00BA4EAE" w:rsidRPr="00BA4EAE">
        <w:rPr>
          <w:b/>
          <w:color w:val="0000FF"/>
          <w:sz w:val="20"/>
          <w:szCs w:val="20"/>
        </w:rPr>
        <w:t xml:space="preserve">do SWZ </w:t>
      </w:r>
      <w:r w:rsidRPr="00BA4EAE">
        <w:rPr>
          <w:sz w:val="20"/>
          <w:szCs w:val="20"/>
        </w:rPr>
        <w:t>Zamawiający i wykonawca dopuszczają możliwość zmian redakcyjnych umowy oraz zmian będących następstwem zmian danych stron ujawnionych  w rejestrach publicznych,</w:t>
      </w:r>
      <w:r w:rsidR="00BA4EAE">
        <w:rPr>
          <w:sz w:val="20"/>
          <w:szCs w:val="20"/>
        </w:rPr>
        <w:br/>
      </w:r>
      <w:r w:rsidRPr="00BA4EAE">
        <w:rPr>
          <w:sz w:val="20"/>
          <w:szCs w:val="20"/>
        </w:rPr>
        <w:t>jak również dokonania prostowania oczywistych omyłek pisarskich.</w:t>
      </w:r>
    </w:p>
    <w:bookmarkEnd w:id="5"/>
    <w:p w14:paraId="0103BB3C" w14:textId="77777777" w:rsidR="00FE1164" w:rsidRDefault="00FE1164" w:rsidP="000743F6">
      <w:pPr>
        <w:spacing w:before="240" w:line="360" w:lineRule="auto"/>
        <w:jc w:val="center"/>
        <w:rPr>
          <w:b/>
          <w:sz w:val="20"/>
          <w:szCs w:val="20"/>
        </w:rPr>
      </w:pPr>
    </w:p>
    <w:p w14:paraId="4190604A" w14:textId="7736811A" w:rsidR="005C07CE" w:rsidRPr="00EF778E" w:rsidRDefault="005C07CE" w:rsidP="000743F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XX</w:t>
      </w:r>
    </w:p>
    <w:p w14:paraId="5ACAE121" w14:textId="77777777" w:rsidR="005C07CE" w:rsidRPr="00EF778E" w:rsidRDefault="005C07CE" w:rsidP="00A85F37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Pouczenie o środkach ochrony prawnej przysługujących </w:t>
      </w:r>
      <w:r w:rsidR="00F65EDD" w:rsidRPr="00EF778E">
        <w:rPr>
          <w:b/>
          <w:sz w:val="20"/>
          <w:szCs w:val="20"/>
        </w:rPr>
        <w:t>w</w:t>
      </w:r>
      <w:r w:rsidRPr="00EF778E">
        <w:rPr>
          <w:b/>
          <w:sz w:val="20"/>
          <w:szCs w:val="20"/>
        </w:rPr>
        <w:t>ykonawcy</w:t>
      </w:r>
    </w:p>
    <w:p w14:paraId="342B9E8F" w14:textId="77777777" w:rsidR="001E1542" w:rsidRPr="00EF778E" w:rsidRDefault="001E1542" w:rsidP="00A85F37">
      <w:pPr>
        <w:spacing w:line="360" w:lineRule="auto"/>
        <w:jc w:val="center"/>
        <w:rPr>
          <w:b/>
          <w:sz w:val="20"/>
          <w:szCs w:val="20"/>
        </w:rPr>
      </w:pPr>
    </w:p>
    <w:p w14:paraId="086E9930" w14:textId="77777777" w:rsidR="005C07CE" w:rsidRPr="00EF778E" w:rsidRDefault="005C07CE" w:rsidP="004D7483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Środ</w:t>
      </w:r>
      <w:r w:rsidR="00504EFC" w:rsidRPr="00EF778E">
        <w:rPr>
          <w:sz w:val="20"/>
          <w:szCs w:val="20"/>
        </w:rPr>
        <w:t>ki ochrony prawnej przysługują w</w:t>
      </w:r>
      <w:r w:rsidRPr="00EF778E">
        <w:rPr>
          <w:sz w:val="20"/>
          <w:szCs w:val="20"/>
        </w:rPr>
        <w:t xml:space="preserve">ykonawcy, jeżeli ma lub miał interes w uzyskaniu zamówienia </w:t>
      </w:r>
      <w:r w:rsidR="008210CE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oraz poniósł lub może ponieść szkodę w wyniku naruszenia przez Zamawiającego przepisów </w:t>
      </w:r>
      <w:proofErr w:type="spellStart"/>
      <w:r w:rsidR="008210CE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15F7739F" w14:textId="77777777" w:rsidR="005C07CE" w:rsidRPr="00EF778E" w:rsidRDefault="005C07CE" w:rsidP="004D7483">
      <w:pPr>
        <w:pStyle w:val="ZLITUSTzmustliter"/>
        <w:numPr>
          <w:ilvl w:val="0"/>
          <w:numId w:val="16"/>
        </w:numPr>
        <w:tabs>
          <w:tab w:val="num" w:pos="284"/>
        </w:tabs>
        <w:ind w:left="284" w:hanging="284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Odwołanie przysługuje na:</w:t>
      </w:r>
    </w:p>
    <w:p w14:paraId="511B628B" w14:textId="77777777" w:rsidR="005C07CE" w:rsidRPr="00EF778E" w:rsidRDefault="005C07CE" w:rsidP="00E571F6">
      <w:pPr>
        <w:pStyle w:val="ZLITUSTzmustliter"/>
        <w:ind w:left="708" w:hanging="420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1)</w:t>
      </w:r>
      <w:r w:rsidRPr="00EF778E">
        <w:rPr>
          <w:rFonts w:ascii="Times New Roman" w:hAnsi="Times New Roman" w:cs="Times New Roman"/>
          <w:sz w:val="20"/>
        </w:rPr>
        <w:tab/>
        <w:t>niezgodną z przepisami ustawy czynność Zamawia</w:t>
      </w:r>
      <w:r w:rsidR="008210CE" w:rsidRPr="00EF778E">
        <w:rPr>
          <w:rFonts w:ascii="Times New Roman" w:hAnsi="Times New Roman" w:cs="Times New Roman"/>
          <w:sz w:val="20"/>
        </w:rPr>
        <w:t xml:space="preserve">jącego, podjętą w postępowaniu </w:t>
      </w:r>
      <w:r w:rsidRPr="00EF778E">
        <w:rPr>
          <w:rFonts w:ascii="Times New Roman" w:hAnsi="Times New Roman" w:cs="Times New Roman"/>
          <w:sz w:val="20"/>
        </w:rPr>
        <w:t>o udzielenie zamówienia, w tym na projektowane postanowienia umowy</w:t>
      </w:r>
      <w:r w:rsidR="00CB4B01">
        <w:rPr>
          <w:rFonts w:ascii="Times New Roman" w:hAnsi="Times New Roman" w:cs="Times New Roman"/>
          <w:sz w:val="20"/>
        </w:rPr>
        <w:t>;</w:t>
      </w:r>
    </w:p>
    <w:p w14:paraId="22A048C9" w14:textId="77777777" w:rsidR="005C07CE" w:rsidRPr="00EF778E" w:rsidRDefault="005C07CE" w:rsidP="00E571F6">
      <w:pPr>
        <w:pStyle w:val="ZLITUSTzmustliter"/>
        <w:ind w:left="708" w:hanging="420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2)</w:t>
      </w:r>
      <w:r w:rsidRPr="00EF778E">
        <w:rPr>
          <w:rFonts w:ascii="Times New Roman" w:hAnsi="Times New Roman" w:cs="Times New Roman"/>
          <w:sz w:val="20"/>
        </w:rPr>
        <w:tab/>
        <w:t xml:space="preserve">zaniechanie czynności w postępowaniu o udzielenie zamówienia, do której Zamawiający </w:t>
      </w:r>
      <w:r w:rsidR="008210CE" w:rsidRPr="00EF778E">
        <w:rPr>
          <w:rFonts w:ascii="Times New Roman" w:hAnsi="Times New Roman" w:cs="Times New Roman"/>
          <w:sz w:val="20"/>
        </w:rPr>
        <w:br/>
      </w:r>
      <w:r w:rsidRPr="00EF778E">
        <w:rPr>
          <w:rFonts w:ascii="Times New Roman" w:hAnsi="Times New Roman" w:cs="Times New Roman"/>
          <w:sz w:val="20"/>
        </w:rPr>
        <w:t xml:space="preserve">był zobowiązany na podstawie </w:t>
      </w:r>
      <w:proofErr w:type="spellStart"/>
      <w:r w:rsidR="008210CE" w:rsidRPr="00EF778E">
        <w:rPr>
          <w:rFonts w:ascii="Times New Roman" w:hAnsi="Times New Roman" w:cs="Times New Roman"/>
          <w:sz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</w:rPr>
        <w:t>.</w:t>
      </w:r>
    </w:p>
    <w:p w14:paraId="7A151C23" w14:textId="77777777" w:rsidR="005C07CE" w:rsidRPr="00EF778E" w:rsidRDefault="005C07CE" w:rsidP="004D7483">
      <w:pPr>
        <w:pStyle w:val="ZLITUSTzmustliter"/>
        <w:numPr>
          <w:ilvl w:val="0"/>
          <w:numId w:val="16"/>
        </w:numPr>
        <w:tabs>
          <w:tab w:val="num" w:pos="284"/>
        </w:tabs>
        <w:ind w:left="284" w:hanging="284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lastRenderedPageBreak/>
        <w:t xml:space="preserve">Odwołanie wnosi się do Prezesa Krajowej Izby Odwoławczej w formie pisemnej albo </w:t>
      </w:r>
      <w:r w:rsidRPr="00EF778E">
        <w:rPr>
          <w:rFonts w:ascii="Times New Roman" w:hAnsi="Times New Roman" w:cs="Times New Roman"/>
          <w:sz w:val="20"/>
        </w:rPr>
        <w:br/>
        <w:t>w formie elektronicznej albo w postaci elektronicznej opatrzonej podpisem zaufanym.</w:t>
      </w:r>
    </w:p>
    <w:p w14:paraId="16E551BE" w14:textId="77777777" w:rsidR="005C07CE" w:rsidRPr="00EF778E" w:rsidRDefault="005C07CE" w:rsidP="004D7483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Na orzeczenie Krajowej Izby Odwoławczej oraz postanowienie Prezesa Krajowej Izby Odwoławczej, </w:t>
      </w:r>
      <w:r w:rsidR="008210CE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 którym mowa w art. 519 ust. 1 </w:t>
      </w:r>
      <w:proofErr w:type="spellStart"/>
      <w:r w:rsidR="008210CE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, stronom oraz uczestnikom postępowania odwoławczego przysługuje skarga do sądu.</w:t>
      </w:r>
    </w:p>
    <w:p w14:paraId="104BFC18" w14:textId="5E7ECDBB" w:rsidR="0026432A" w:rsidRPr="00FE1164" w:rsidRDefault="005C07CE" w:rsidP="00FE1164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Szczegółowe informacje dotyczące środków ochrony prawnej określone są w Dziale IX „Środki ochrony prawnej” </w:t>
      </w:r>
      <w:proofErr w:type="spellStart"/>
      <w:r w:rsidRPr="00EF778E">
        <w:rPr>
          <w:sz w:val="20"/>
          <w:szCs w:val="20"/>
        </w:rPr>
        <w:t>u</w:t>
      </w:r>
      <w:r w:rsidR="00F65EDD" w:rsidRPr="00EF778E">
        <w:rPr>
          <w:sz w:val="20"/>
          <w:szCs w:val="20"/>
        </w:rPr>
        <w:t>Pzp</w:t>
      </w:r>
      <w:proofErr w:type="spellEnd"/>
      <w:r w:rsidRPr="00EF778E">
        <w:rPr>
          <w:sz w:val="20"/>
          <w:szCs w:val="20"/>
        </w:rPr>
        <w:t>.</w:t>
      </w:r>
    </w:p>
    <w:p w14:paraId="41FE101A" w14:textId="0B9FE61F" w:rsidR="005C07CE" w:rsidRPr="00EF778E" w:rsidRDefault="005C07CE" w:rsidP="000743F6">
      <w:pPr>
        <w:spacing w:before="24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XXI</w:t>
      </w:r>
    </w:p>
    <w:p w14:paraId="4ABC8984" w14:textId="77777777" w:rsidR="005C07CE" w:rsidRPr="00EF778E" w:rsidRDefault="005C07CE" w:rsidP="000429DA">
      <w:pPr>
        <w:spacing w:after="12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Załączniki do SWZ</w:t>
      </w:r>
    </w:p>
    <w:p w14:paraId="3DF45F26" w14:textId="77777777" w:rsidR="007325B1" w:rsidRPr="00EF778E" w:rsidRDefault="007325B1" w:rsidP="00A85F37">
      <w:pPr>
        <w:spacing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>Integralną część niniejszej SWZ stanowią następujące załączniki:</w:t>
      </w:r>
    </w:p>
    <w:p w14:paraId="62F3189B" w14:textId="18BF0426" w:rsidR="00F87800" w:rsidRPr="004E2104" w:rsidRDefault="00F87800" w:rsidP="00F87800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color w:val="0000FF"/>
          <w:sz w:val="20"/>
          <w:szCs w:val="20"/>
        </w:rPr>
      </w:pPr>
      <w:r w:rsidRPr="00EF778E">
        <w:rPr>
          <w:bCs/>
          <w:sz w:val="20"/>
          <w:szCs w:val="20"/>
        </w:rPr>
        <w:t>Formularz oferty cenowej dla części 1</w:t>
      </w:r>
      <w:r w:rsidR="00FD5BDC">
        <w:rPr>
          <w:bCs/>
          <w:sz w:val="20"/>
          <w:szCs w:val="20"/>
        </w:rPr>
        <w:t>-</w:t>
      </w:r>
      <w:r w:rsidR="0097575A">
        <w:rPr>
          <w:bCs/>
          <w:sz w:val="20"/>
          <w:szCs w:val="20"/>
        </w:rPr>
        <w:t>10</w:t>
      </w:r>
      <w:r w:rsidRPr="00EF778E">
        <w:rPr>
          <w:bCs/>
          <w:sz w:val="20"/>
          <w:szCs w:val="20"/>
        </w:rPr>
        <w:t xml:space="preserve">– </w:t>
      </w:r>
      <w:r w:rsidRPr="0044783C">
        <w:rPr>
          <w:b/>
          <w:color w:val="0000FF"/>
          <w:sz w:val="20"/>
          <w:szCs w:val="20"/>
        </w:rPr>
        <w:t>załącznik</w:t>
      </w:r>
      <w:r w:rsidR="00FD5BDC" w:rsidRPr="0044783C">
        <w:rPr>
          <w:b/>
          <w:color w:val="0000FF"/>
          <w:sz w:val="20"/>
          <w:szCs w:val="20"/>
        </w:rPr>
        <w:t xml:space="preserve"> </w:t>
      </w:r>
      <w:r w:rsidRPr="0044783C">
        <w:rPr>
          <w:b/>
          <w:color w:val="0000FF"/>
          <w:sz w:val="20"/>
          <w:szCs w:val="20"/>
        </w:rPr>
        <w:t xml:space="preserve"> nr 1</w:t>
      </w:r>
      <w:r w:rsidR="008F7922">
        <w:rPr>
          <w:b/>
          <w:color w:val="0000FF"/>
          <w:sz w:val="20"/>
          <w:szCs w:val="20"/>
        </w:rPr>
        <w:t>.1-1.</w:t>
      </w:r>
      <w:r w:rsidR="0097575A">
        <w:rPr>
          <w:b/>
          <w:color w:val="0000FF"/>
          <w:sz w:val="20"/>
          <w:szCs w:val="20"/>
        </w:rPr>
        <w:t>10</w:t>
      </w:r>
      <w:r w:rsidRPr="0044783C">
        <w:rPr>
          <w:b/>
          <w:color w:val="0000FF"/>
          <w:sz w:val="20"/>
          <w:szCs w:val="20"/>
        </w:rPr>
        <w:t xml:space="preserve"> do SWZ</w:t>
      </w:r>
      <w:r w:rsidR="004E2104">
        <w:rPr>
          <w:b/>
          <w:color w:val="0000FF"/>
          <w:sz w:val="20"/>
          <w:szCs w:val="20"/>
        </w:rPr>
        <w:t xml:space="preserve">/ </w:t>
      </w:r>
      <w:r w:rsidR="004E2104" w:rsidRPr="004E2104">
        <w:rPr>
          <w:bCs/>
          <w:color w:val="0000FF"/>
          <w:sz w:val="20"/>
          <w:szCs w:val="20"/>
        </w:rPr>
        <w:t>załącznik nr 1 do umowy</w:t>
      </w:r>
      <w:r w:rsidRPr="004E2104">
        <w:rPr>
          <w:bCs/>
          <w:color w:val="0000FF"/>
          <w:sz w:val="20"/>
          <w:szCs w:val="20"/>
        </w:rPr>
        <w:t>;</w:t>
      </w:r>
    </w:p>
    <w:p w14:paraId="2303F06A" w14:textId="4468DD9E" w:rsidR="00F87800" w:rsidRPr="004E2104" w:rsidRDefault="00F87800" w:rsidP="004E2104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color w:val="0000FF"/>
          <w:sz w:val="20"/>
          <w:szCs w:val="20"/>
        </w:rPr>
      </w:pPr>
      <w:r w:rsidRPr="00EF778E">
        <w:rPr>
          <w:bCs/>
          <w:sz w:val="20"/>
          <w:szCs w:val="20"/>
        </w:rPr>
        <w:t xml:space="preserve">Formularz </w:t>
      </w:r>
      <w:r w:rsidR="0097575A">
        <w:rPr>
          <w:bCs/>
          <w:sz w:val="20"/>
          <w:szCs w:val="20"/>
        </w:rPr>
        <w:t>cenowy</w:t>
      </w:r>
      <w:r w:rsidRPr="00EF778E">
        <w:rPr>
          <w:bCs/>
          <w:sz w:val="20"/>
          <w:szCs w:val="20"/>
        </w:rPr>
        <w:t xml:space="preserve"> dla części 1</w:t>
      </w:r>
      <w:r w:rsidR="00FD5BDC">
        <w:rPr>
          <w:bCs/>
          <w:sz w:val="20"/>
          <w:szCs w:val="20"/>
        </w:rPr>
        <w:t>-</w:t>
      </w:r>
      <w:r w:rsidR="0097575A">
        <w:rPr>
          <w:bCs/>
          <w:sz w:val="20"/>
          <w:szCs w:val="20"/>
        </w:rPr>
        <w:t>10</w:t>
      </w:r>
      <w:r w:rsidRPr="00EF778E">
        <w:rPr>
          <w:bCs/>
          <w:sz w:val="20"/>
          <w:szCs w:val="20"/>
        </w:rPr>
        <w:t xml:space="preserve"> - </w:t>
      </w:r>
      <w:r w:rsidRPr="0044783C">
        <w:rPr>
          <w:b/>
          <w:color w:val="0000FF"/>
          <w:sz w:val="20"/>
          <w:szCs w:val="20"/>
        </w:rPr>
        <w:t>załączniki nr 2.1</w:t>
      </w:r>
      <w:r w:rsidR="000F75DC" w:rsidRPr="0044783C">
        <w:rPr>
          <w:b/>
          <w:color w:val="0000FF"/>
          <w:sz w:val="20"/>
          <w:szCs w:val="20"/>
        </w:rPr>
        <w:t xml:space="preserve"> -2.</w:t>
      </w:r>
      <w:r w:rsidR="0097575A">
        <w:rPr>
          <w:b/>
          <w:color w:val="0000FF"/>
          <w:sz w:val="20"/>
          <w:szCs w:val="20"/>
        </w:rPr>
        <w:t>10</w:t>
      </w:r>
      <w:r w:rsidRPr="0044783C">
        <w:rPr>
          <w:b/>
          <w:color w:val="0000FF"/>
          <w:sz w:val="20"/>
          <w:szCs w:val="20"/>
        </w:rPr>
        <w:t xml:space="preserve"> do SWZ</w:t>
      </w:r>
      <w:r w:rsidR="004E2104">
        <w:rPr>
          <w:b/>
          <w:color w:val="0000FF"/>
          <w:sz w:val="20"/>
          <w:szCs w:val="20"/>
        </w:rPr>
        <w:t xml:space="preserve">/ </w:t>
      </w:r>
      <w:r w:rsidR="004E2104" w:rsidRPr="004E2104">
        <w:rPr>
          <w:bCs/>
          <w:color w:val="0000FF"/>
          <w:sz w:val="20"/>
          <w:szCs w:val="20"/>
        </w:rPr>
        <w:t xml:space="preserve">załącznik nr </w:t>
      </w:r>
      <w:r w:rsidR="004E2104">
        <w:rPr>
          <w:bCs/>
          <w:color w:val="0000FF"/>
          <w:sz w:val="20"/>
          <w:szCs w:val="20"/>
        </w:rPr>
        <w:t>3</w:t>
      </w:r>
      <w:r w:rsidR="004E2104" w:rsidRPr="004E2104">
        <w:rPr>
          <w:bCs/>
          <w:color w:val="0000FF"/>
          <w:sz w:val="20"/>
          <w:szCs w:val="20"/>
        </w:rPr>
        <w:t xml:space="preserve"> do umowy;</w:t>
      </w:r>
    </w:p>
    <w:p w14:paraId="692AE0E1" w14:textId="77777777" w:rsidR="00B255FE" w:rsidRPr="00447BC6" w:rsidRDefault="00B255FE" w:rsidP="004D7483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sz w:val="20"/>
          <w:szCs w:val="20"/>
        </w:rPr>
        <w:t xml:space="preserve">Jednolity Europejski Dokument Zamówienia - </w:t>
      </w:r>
      <w:r w:rsidRPr="0044783C">
        <w:rPr>
          <w:b/>
          <w:color w:val="0000FF"/>
          <w:sz w:val="20"/>
          <w:szCs w:val="20"/>
        </w:rPr>
        <w:t>załącznik nr 3 do SWZ</w:t>
      </w:r>
      <w:r w:rsidRPr="00EF778E">
        <w:rPr>
          <w:sz w:val="20"/>
          <w:szCs w:val="20"/>
        </w:rPr>
        <w:t>;</w:t>
      </w:r>
    </w:p>
    <w:p w14:paraId="2D0217CB" w14:textId="77777777" w:rsidR="00447BC6" w:rsidRPr="00EF778E" w:rsidRDefault="00447BC6" w:rsidP="00447BC6">
      <w:pPr>
        <w:pStyle w:val="Tekstpodstawowywcity"/>
        <w:numPr>
          <w:ilvl w:val="0"/>
          <w:numId w:val="32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Oświadczenie o braku podstaw wykluczenia – </w:t>
      </w:r>
      <w:r w:rsidRPr="0044783C">
        <w:rPr>
          <w:b/>
          <w:color w:val="0000FF"/>
          <w:sz w:val="20"/>
          <w:szCs w:val="20"/>
        </w:rPr>
        <w:t>załącznik nr 3a do SWZ</w:t>
      </w:r>
      <w:r w:rsidRPr="00EF778E">
        <w:rPr>
          <w:sz w:val="20"/>
          <w:szCs w:val="20"/>
        </w:rPr>
        <w:t>;</w:t>
      </w:r>
    </w:p>
    <w:p w14:paraId="44578A7B" w14:textId="77777777" w:rsidR="007867F0" w:rsidRPr="0044783C" w:rsidRDefault="007325B1" w:rsidP="004D7483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color w:val="0000FF"/>
          <w:sz w:val="20"/>
          <w:szCs w:val="20"/>
        </w:rPr>
      </w:pPr>
      <w:r w:rsidRPr="00EF778E">
        <w:rPr>
          <w:bCs/>
          <w:sz w:val="20"/>
          <w:szCs w:val="20"/>
        </w:rPr>
        <w:t>Z</w:t>
      </w:r>
      <w:r w:rsidRPr="00EF778E">
        <w:rPr>
          <w:sz w:val="20"/>
          <w:szCs w:val="20"/>
        </w:rPr>
        <w:t>obowiązanie podmiotu udostępniającego zasoby, o którym mowa w art. 118 ust. 3</w:t>
      </w:r>
      <w:r w:rsidR="00C4196B" w:rsidRPr="00EF778E">
        <w:rPr>
          <w:sz w:val="20"/>
          <w:szCs w:val="20"/>
        </w:rPr>
        <w:t xml:space="preserve"> </w:t>
      </w:r>
      <w:proofErr w:type="spellStart"/>
      <w:r w:rsidR="00D76D43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- </w:t>
      </w:r>
      <w:r w:rsidRPr="0044783C">
        <w:rPr>
          <w:b/>
          <w:color w:val="0000FF"/>
          <w:sz w:val="20"/>
          <w:szCs w:val="20"/>
        </w:rPr>
        <w:t>załącznik nr</w:t>
      </w:r>
      <w:r w:rsidR="00B255FE" w:rsidRPr="0044783C">
        <w:rPr>
          <w:b/>
          <w:color w:val="0000FF"/>
          <w:sz w:val="20"/>
          <w:szCs w:val="20"/>
        </w:rPr>
        <w:t xml:space="preserve"> 4</w:t>
      </w:r>
      <w:r w:rsidR="00C4196B" w:rsidRPr="0044783C">
        <w:rPr>
          <w:b/>
          <w:color w:val="0000FF"/>
          <w:sz w:val="20"/>
          <w:szCs w:val="20"/>
        </w:rPr>
        <w:br/>
      </w:r>
      <w:r w:rsidR="007867F0" w:rsidRPr="0044783C">
        <w:rPr>
          <w:b/>
          <w:color w:val="0000FF"/>
          <w:sz w:val="20"/>
          <w:szCs w:val="20"/>
        </w:rPr>
        <w:t>do SWZ</w:t>
      </w:r>
      <w:r w:rsidR="00B255FE" w:rsidRPr="0044783C">
        <w:rPr>
          <w:b/>
          <w:color w:val="0000FF"/>
          <w:sz w:val="20"/>
          <w:szCs w:val="20"/>
        </w:rPr>
        <w:t>;</w:t>
      </w:r>
    </w:p>
    <w:p w14:paraId="6D687250" w14:textId="77777777" w:rsidR="007867F0" w:rsidRPr="0044783C" w:rsidRDefault="007325B1" w:rsidP="004D7483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color w:val="0000FF"/>
          <w:sz w:val="20"/>
          <w:szCs w:val="20"/>
        </w:rPr>
      </w:pPr>
      <w:r w:rsidRPr="00EF778E">
        <w:rPr>
          <w:sz w:val="20"/>
          <w:szCs w:val="20"/>
        </w:rPr>
        <w:t xml:space="preserve">Oświadczenie wykonawców wspólnie ubiegających się o udzielenie zamówienia, o którym mowa w art. 117 ust. 4 </w:t>
      </w:r>
      <w:proofErr w:type="spellStart"/>
      <w:r w:rsidR="00D76D43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-  </w:t>
      </w:r>
      <w:r w:rsidRPr="0044783C">
        <w:rPr>
          <w:b/>
          <w:color w:val="0000FF"/>
          <w:sz w:val="20"/>
          <w:szCs w:val="20"/>
        </w:rPr>
        <w:t xml:space="preserve">załącznik nr </w:t>
      </w:r>
      <w:r w:rsidR="00B255FE" w:rsidRPr="0044783C">
        <w:rPr>
          <w:b/>
          <w:color w:val="0000FF"/>
          <w:sz w:val="20"/>
          <w:szCs w:val="20"/>
        </w:rPr>
        <w:t>5</w:t>
      </w:r>
      <w:r w:rsidR="007867F0" w:rsidRPr="0044783C">
        <w:rPr>
          <w:b/>
          <w:color w:val="0000FF"/>
          <w:sz w:val="20"/>
          <w:szCs w:val="20"/>
        </w:rPr>
        <w:t xml:space="preserve"> do SWZ</w:t>
      </w:r>
      <w:r w:rsidR="00B255FE" w:rsidRPr="0044783C">
        <w:rPr>
          <w:b/>
          <w:color w:val="0000FF"/>
          <w:sz w:val="20"/>
          <w:szCs w:val="20"/>
        </w:rPr>
        <w:t>;</w:t>
      </w:r>
    </w:p>
    <w:p w14:paraId="5AF65AE6" w14:textId="15DE9145" w:rsidR="00FB585D" w:rsidRPr="00EF778E" w:rsidRDefault="00FB585D" w:rsidP="00FB585D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sz w:val="20"/>
          <w:szCs w:val="20"/>
        </w:rPr>
        <w:t>P</w:t>
      </w:r>
      <w:r w:rsidRPr="00EF778E">
        <w:rPr>
          <w:bCs/>
          <w:sz w:val="20"/>
          <w:szCs w:val="20"/>
        </w:rPr>
        <w:t>rojektowane postanowienia umowy</w:t>
      </w:r>
      <w:r w:rsidR="000F75DC">
        <w:rPr>
          <w:bCs/>
          <w:sz w:val="20"/>
          <w:szCs w:val="20"/>
        </w:rPr>
        <w:t xml:space="preserve"> </w:t>
      </w:r>
      <w:r w:rsidR="00937F93">
        <w:rPr>
          <w:bCs/>
          <w:sz w:val="20"/>
          <w:szCs w:val="20"/>
        </w:rPr>
        <w:t>dla części 1-10</w:t>
      </w:r>
      <w:r w:rsidRPr="00EF778E">
        <w:rPr>
          <w:bCs/>
          <w:sz w:val="20"/>
          <w:szCs w:val="20"/>
        </w:rPr>
        <w:t xml:space="preserve">– </w:t>
      </w:r>
      <w:r w:rsidRPr="0044783C">
        <w:rPr>
          <w:b/>
          <w:color w:val="0000FF"/>
          <w:sz w:val="20"/>
          <w:szCs w:val="20"/>
        </w:rPr>
        <w:t>załączniki nr 6.1</w:t>
      </w:r>
      <w:r w:rsidR="000F75DC" w:rsidRPr="0044783C">
        <w:rPr>
          <w:b/>
          <w:color w:val="0000FF"/>
          <w:sz w:val="20"/>
          <w:szCs w:val="20"/>
        </w:rPr>
        <w:t xml:space="preserve"> - </w:t>
      </w:r>
      <w:r w:rsidRPr="0044783C">
        <w:rPr>
          <w:b/>
          <w:color w:val="0000FF"/>
          <w:sz w:val="20"/>
          <w:szCs w:val="20"/>
        </w:rPr>
        <w:t>6.</w:t>
      </w:r>
      <w:r w:rsidR="0097575A">
        <w:rPr>
          <w:b/>
          <w:color w:val="0000FF"/>
          <w:sz w:val="20"/>
          <w:szCs w:val="20"/>
        </w:rPr>
        <w:t>10</w:t>
      </w:r>
      <w:r w:rsidRPr="0044783C">
        <w:rPr>
          <w:b/>
          <w:color w:val="0000FF"/>
          <w:sz w:val="20"/>
          <w:szCs w:val="20"/>
        </w:rPr>
        <w:t xml:space="preserve"> do SWZ</w:t>
      </w:r>
      <w:r w:rsidRPr="00EF778E">
        <w:rPr>
          <w:bCs/>
          <w:sz w:val="20"/>
          <w:szCs w:val="20"/>
        </w:rPr>
        <w:t>;</w:t>
      </w:r>
    </w:p>
    <w:p w14:paraId="380A22DD" w14:textId="7F1DECF7" w:rsidR="00FB585D" w:rsidRDefault="00FB585D" w:rsidP="00FB585D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>Opis kryteriów oceny ofert dla części 1</w:t>
      </w:r>
      <w:r w:rsidR="000F75DC">
        <w:rPr>
          <w:bCs/>
          <w:sz w:val="20"/>
          <w:szCs w:val="20"/>
        </w:rPr>
        <w:t>-</w:t>
      </w:r>
      <w:r w:rsidR="0097575A">
        <w:rPr>
          <w:bCs/>
          <w:sz w:val="20"/>
          <w:szCs w:val="20"/>
        </w:rPr>
        <w:t>10</w:t>
      </w:r>
      <w:r w:rsidRPr="00EF778E">
        <w:rPr>
          <w:bCs/>
          <w:sz w:val="20"/>
          <w:szCs w:val="20"/>
        </w:rPr>
        <w:t xml:space="preserve"> – </w:t>
      </w:r>
      <w:r w:rsidRPr="0044783C">
        <w:rPr>
          <w:b/>
          <w:color w:val="0000FF"/>
          <w:sz w:val="20"/>
          <w:szCs w:val="20"/>
        </w:rPr>
        <w:t>załącznik nr 7 do SWZ</w:t>
      </w:r>
      <w:r w:rsidRPr="00EF778E">
        <w:rPr>
          <w:bCs/>
          <w:sz w:val="20"/>
          <w:szCs w:val="20"/>
        </w:rPr>
        <w:t>;</w:t>
      </w:r>
    </w:p>
    <w:p w14:paraId="77E8550B" w14:textId="238AD6A9" w:rsidR="000F75DC" w:rsidRPr="004E2104" w:rsidRDefault="000F75DC" w:rsidP="004E2104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color w:val="0000FF"/>
          <w:sz w:val="20"/>
          <w:szCs w:val="20"/>
        </w:rPr>
      </w:pPr>
      <w:r>
        <w:rPr>
          <w:bCs/>
          <w:sz w:val="20"/>
          <w:szCs w:val="20"/>
        </w:rPr>
        <w:t>Opis przedmiotu zamówienia dla części 1-</w:t>
      </w:r>
      <w:r w:rsidR="0097575A">
        <w:rPr>
          <w:bCs/>
          <w:sz w:val="20"/>
          <w:szCs w:val="20"/>
        </w:rPr>
        <w:t>10</w:t>
      </w:r>
      <w:r>
        <w:rPr>
          <w:bCs/>
          <w:sz w:val="20"/>
          <w:szCs w:val="20"/>
        </w:rPr>
        <w:t xml:space="preserve"> – </w:t>
      </w:r>
      <w:r w:rsidRPr="0044783C">
        <w:rPr>
          <w:b/>
          <w:color w:val="0000FF"/>
          <w:sz w:val="20"/>
          <w:szCs w:val="20"/>
        </w:rPr>
        <w:t>załącznik nr 8 do SWZ</w:t>
      </w:r>
      <w:r w:rsidR="004E2104">
        <w:rPr>
          <w:b/>
          <w:color w:val="0000FF"/>
          <w:sz w:val="20"/>
          <w:szCs w:val="20"/>
        </w:rPr>
        <w:t xml:space="preserve">/ </w:t>
      </w:r>
      <w:r w:rsidR="004E2104" w:rsidRPr="004E2104">
        <w:rPr>
          <w:bCs/>
          <w:color w:val="0000FF"/>
          <w:sz w:val="20"/>
          <w:szCs w:val="20"/>
        </w:rPr>
        <w:t xml:space="preserve">załącznik nr </w:t>
      </w:r>
      <w:r w:rsidR="004E2104">
        <w:rPr>
          <w:bCs/>
          <w:color w:val="0000FF"/>
          <w:sz w:val="20"/>
          <w:szCs w:val="20"/>
        </w:rPr>
        <w:t>4</w:t>
      </w:r>
      <w:r w:rsidR="004E2104" w:rsidRPr="004E2104">
        <w:rPr>
          <w:bCs/>
          <w:color w:val="0000FF"/>
          <w:sz w:val="20"/>
          <w:szCs w:val="20"/>
        </w:rPr>
        <w:t xml:space="preserve"> do umowy;</w:t>
      </w:r>
    </w:p>
    <w:p w14:paraId="27138241" w14:textId="1F218915" w:rsidR="00245500" w:rsidRDefault="00DD4DFC" w:rsidP="00FB585D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Wykaz środków transportu i</w:t>
      </w:r>
      <w:r w:rsidR="003B179A">
        <w:rPr>
          <w:bCs/>
          <w:sz w:val="20"/>
          <w:szCs w:val="20"/>
        </w:rPr>
        <w:t xml:space="preserve"> wyposażenia warsztatu dla części 1-</w:t>
      </w:r>
      <w:r w:rsidR="0097575A">
        <w:rPr>
          <w:bCs/>
          <w:sz w:val="20"/>
          <w:szCs w:val="20"/>
        </w:rPr>
        <w:t>10</w:t>
      </w:r>
      <w:r w:rsidR="003B179A">
        <w:rPr>
          <w:bCs/>
          <w:sz w:val="20"/>
          <w:szCs w:val="20"/>
        </w:rPr>
        <w:t xml:space="preserve"> – </w:t>
      </w:r>
      <w:r w:rsidR="003B179A" w:rsidRPr="0044783C">
        <w:rPr>
          <w:b/>
          <w:color w:val="0000FF"/>
          <w:sz w:val="20"/>
          <w:szCs w:val="20"/>
        </w:rPr>
        <w:t>załącznik nr 9.1-9.</w:t>
      </w:r>
      <w:r w:rsidR="0097575A">
        <w:rPr>
          <w:b/>
          <w:color w:val="0000FF"/>
          <w:sz w:val="20"/>
          <w:szCs w:val="20"/>
        </w:rPr>
        <w:t>10</w:t>
      </w:r>
      <w:r w:rsidR="003B179A" w:rsidRPr="0044783C">
        <w:rPr>
          <w:b/>
          <w:color w:val="0000FF"/>
          <w:sz w:val="20"/>
          <w:szCs w:val="20"/>
        </w:rPr>
        <w:t xml:space="preserve"> do SWZ</w:t>
      </w:r>
      <w:r w:rsidR="00E60678" w:rsidRPr="00E60678">
        <w:rPr>
          <w:bCs/>
          <w:color w:val="0000FF"/>
          <w:sz w:val="20"/>
          <w:szCs w:val="20"/>
        </w:rPr>
        <w:t>/ załącznik nr 2 do umowy</w:t>
      </w:r>
      <w:r w:rsidR="0044783C">
        <w:rPr>
          <w:b/>
          <w:color w:val="0000FF"/>
          <w:sz w:val="20"/>
          <w:szCs w:val="20"/>
        </w:rPr>
        <w:t>;</w:t>
      </w:r>
    </w:p>
    <w:p w14:paraId="64B44683" w14:textId="53EC5932" w:rsidR="004E2104" w:rsidRDefault="004E2104" w:rsidP="00FB585D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sz w:val="20"/>
          <w:szCs w:val="20"/>
        </w:rPr>
        <w:t xml:space="preserve">Klauzula informacyjna – </w:t>
      </w:r>
      <w:r w:rsidRPr="0044783C">
        <w:rPr>
          <w:b/>
          <w:color w:val="0000FF"/>
          <w:sz w:val="20"/>
          <w:szCs w:val="20"/>
        </w:rPr>
        <w:t xml:space="preserve">załącznik nr </w:t>
      </w:r>
      <w:r w:rsidR="00780702">
        <w:rPr>
          <w:b/>
          <w:color w:val="0000FF"/>
          <w:sz w:val="20"/>
          <w:szCs w:val="20"/>
        </w:rPr>
        <w:t>10</w:t>
      </w:r>
      <w:r w:rsidRPr="0044783C">
        <w:rPr>
          <w:b/>
          <w:color w:val="0000FF"/>
          <w:sz w:val="20"/>
          <w:szCs w:val="20"/>
        </w:rPr>
        <w:t xml:space="preserve"> do SWZ</w:t>
      </w:r>
    </w:p>
    <w:p w14:paraId="5EE2EE01" w14:textId="4009459D" w:rsidR="000F75DC" w:rsidRDefault="000F75DC" w:rsidP="00FB585D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color w:val="0000FF"/>
          <w:sz w:val="20"/>
          <w:szCs w:val="20"/>
        </w:rPr>
      </w:pPr>
      <w:r>
        <w:rPr>
          <w:bCs/>
          <w:sz w:val="20"/>
          <w:szCs w:val="20"/>
        </w:rPr>
        <w:t xml:space="preserve">Zlecenie naprawy – druk </w:t>
      </w:r>
      <w:r w:rsidRPr="004E2104">
        <w:rPr>
          <w:bCs/>
          <w:sz w:val="20"/>
          <w:szCs w:val="20"/>
        </w:rPr>
        <w:t xml:space="preserve">– </w:t>
      </w:r>
      <w:r w:rsidRPr="0097575A">
        <w:rPr>
          <w:bCs/>
          <w:color w:val="0000FF"/>
          <w:sz w:val="20"/>
          <w:szCs w:val="20"/>
        </w:rPr>
        <w:t xml:space="preserve">załącznik nr </w:t>
      </w:r>
      <w:r w:rsidR="004E2104" w:rsidRPr="0097575A">
        <w:rPr>
          <w:bCs/>
          <w:color w:val="0000FF"/>
          <w:sz w:val="20"/>
          <w:szCs w:val="20"/>
        </w:rPr>
        <w:t>5 do umowy</w:t>
      </w:r>
      <w:r w:rsidR="0044783C" w:rsidRPr="0097575A">
        <w:rPr>
          <w:bCs/>
          <w:color w:val="0000FF"/>
          <w:sz w:val="20"/>
          <w:szCs w:val="20"/>
        </w:rPr>
        <w:t>;</w:t>
      </w:r>
    </w:p>
    <w:p w14:paraId="5E723496" w14:textId="10B4D11B" w:rsidR="007B0476" w:rsidRPr="00960D78" w:rsidRDefault="007B0476" w:rsidP="007B0476">
      <w:pPr>
        <w:pStyle w:val="Akapitzlist"/>
        <w:numPr>
          <w:ilvl w:val="0"/>
          <w:numId w:val="32"/>
        </w:numPr>
        <w:tabs>
          <w:tab w:val="left" w:pos="1875"/>
        </w:tabs>
        <w:spacing w:after="0" w:line="360" w:lineRule="auto"/>
        <w:jc w:val="both"/>
        <w:rPr>
          <w:b/>
          <w:color w:val="0000FF"/>
          <w:sz w:val="20"/>
          <w:szCs w:val="20"/>
        </w:rPr>
      </w:pPr>
      <w:r w:rsidRPr="000C3B21">
        <w:rPr>
          <w:bCs/>
          <w:sz w:val="20"/>
          <w:szCs w:val="20"/>
        </w:rPr>
        <w:t xml:space="preserve">Kosztorys naprawy </w:t>
      </w:r>
      <w:r w:rsidR="000C3B21">
        <w:rPr>
          <w:bCs/>
          <w:sz w:val="20"/>
          <w:szCs w:val="20"/>
        </w:rPr>
        <w:t>-</w:t>
      </w:r>
      <w:r w:rsidRPr="00937F93">
        <w:rPr>
          <w:bCs/>
          <w:color w:val="FF0000"/>
          <w:sz w:val="20"/>
          <w:szCs w:val="20"/>
        </w:rPr>
        <w:t xml:space="preserve"> </w:t>
      </w:r>
      <w:r w:rsidRPr="000C3B21">
        <w:rPr>
          <w:bCs/>
          <w:color w:val="0000FF"/>
          <w:sz w:val="20"/>
          <w:szCs w:val="20"/>
        </w:rPr>
        <w:t>załącznik nr 6 do umowy</w:t>
      </w:r>
      <w:r w:rsidR="000C3B21">
        <w:rPr>
          <w:bCs/>
          <w:color w:val="0000FF"/>
          <w:sz w:val="20"/>
          <w:szCs w:val="20"/>
        </w:rPr>
        <w:t xml:space="preserve"> dla cz. 2-6</w:t>
      </w:r>
      <w:r w:rsidRPr="0097575A">
        <w:rPr>
          <w:bCs/>
          <w:color w:val="0000FF"/>
          <w:sz w:val="20"/>
          <w:szCs w:val="20"/>
        </w:rPr>
        <w:t>;</w:t>
      </w:r>
    </w:p>
    <w:p w14:paraId="7C41A658" w14:textId="2090E4D2" w:rsidR="007B0476" w:rsidRPr="00960D78" w:rsidRDefault="007B0476" w:rsidP="007B0476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color w:val="0000FF"/>
          <w:sz w:val="20"/>
          <w:szCs w:val="20"/>
        </w:rPr>
      </w:pPr>
      <w:r>
        <w:rPr>
          <w:bCs/>
          <w:sz w:val="20"/>
          <w:szCs w:val="20"/>
        </w:rPr>
        <w:t xml:space="preserve">Protokół reklamacji  - druk – </w:t>
      </w:r>
      <w:r w:rsidRPr="0097575A">
        <w:rPr>
          <w:bCs/>
          <w:color w:val="0000FF"/>
          <w:sz w:val="20"/>
          <w:szCs w:val="20"/>
        </w:rPr>
        <w:t>załącznik nr</w:t>
      </w:r>
      <w:r w:rsidR="000C3B21">
        <w:rPr>
          <w:bCs/>
          <w:color w:val="0000FF"/>
          <w:sz w:val="20"/>
          <w:szCs w:val="20"/>
        </w:rPr>
        <w:t xml:space="preserve"> 6 do umowy dla cz. 1 i nr</w:t>
      </w:r>
      <w:r w:rsidRPr="0097575A">
        <w:rPr>
          <w:bCs/>
          <w:color w:val="0000FF"/>
          <w:sz w:val="20"/>
          <w:szCs w:val="20"/>
        </w:rPr>
        <w:t xml:space="preserve"> 7</w:t>
      </w:r>
      <w:r w:rsidR="00DD4DFC">
        <w:rPr>
          <w:bCs/>
          <w:color w:val="0000FF"/>
          <w:sz w:val="20"/>
          <w:szCs w:val="20"/>
        </w:rPr>
        <w:t xml:space="preserve"> do umowy</w:t>
      </w:r>
      <w:r w:rsidRPr="0097575A">
        <w:rPr>
          <w:bCs/>
          <w:color w:val="0000FF"/>
          <w:sz w:val="20"/>
          <w:szCs w:val="20"/>
        </w:rPr>
        <w:t xml:space="preserve"> </w:t>
      </w:r>
      <w:r w:rsidR="000C3B21">
        <w:rPr>
          <w:bCs/>
          <w:color w:val="0000FF"/>
          <w:sz w:val="20"/>
          <w:szCs w:val="20"/>
        </w:rPr>
        <w:t>dla cz. 2-10.</w:t>
      </w:r>
      <w:r w:rsidRPr="0097575A">
        <w:rPr>
          <w:bCs/>
          <w:color w:val="0000FF"/>
          <w:sz w:val="20"/>
          <w:szCs w:val="20"/>
        </w:rPr>
        <w:t>;</w:t>
      </w:r>
    </w:p>
    <w:p w14:paraId="25334F0E" w14:textId="03EC536F" w:rsidR="007B0476" w:rsidRPr="00960D78" w:rsidRDefault="007B0476" w:rsidP="007B0476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color w:val="0000FF"/>
          <w:sz w:val="20"/>
          <w:szCs w:val="20"/>
        </w:rPr>
      </w:pPr>
      <w:r>
        <w:rPr>
          <w:bCs/>
          <w:sz w:val="20"/>
          <w:szCs w:val="20"/>
        </w:rPr>
        <w:t xml:space="preserve">Wykaz osób potencjał kadrowy - </w:t>
      </w:r>
      <w:r w:rsidRPr="0097575A">
        <w:rPr>
          <w:bCs/>
          <w:color w:val="0000FF"/>
          <w:sz w:val="20"/>
          <w:szCs w:val="20"/>
        </w:rPr>
        <w:t xml:space="preserve">załącznik nr </w:t>
      </w:r>
      <w:r w:rsidR="000C3B21">
        <w:rPr>
          <w:bCs/>
          <w:color w:val="0000FF"/>
          <w:sz w:val="20"/>
          <w:szCs w:val="20"/>
        </w:rPr>
        <w:t xml:space="preserve">7 do umowy dla cz. 1 i nr 8 </w:t>
      </w:r>
      <w:r w:rsidR="00DD4DFC">
        <w:rPr>
          <w:bCs/>
          <w:color w:val="0000FF"/>
          <w:sz w:val="20"/>
          <w:szCs w:val="20"/>
        </w:rPr>
        <w:t xml:space="preserve">do umowy </w:t>
      </w:r>
      <w:r w:rsidR="000C3B21">
        <w:rPr>
          <w:bCs/>
          <w:color w:val="0000FF"/>
          <w:sz w:val="20"/>
          <w:szCs w:val="20"/>
        </w:rPr>
        <w:t>dla cz. 2-10</w:t>
      </w:r>
      <w:r w:rsidRPr="0097575A">
        <w:rPr>
          <w:bCs/>
          <w:color w:val="0000FF"/>
          <w:sz w:val="20"/>
          <w:szCs w:val="20"/>
        </w:rPr>
        <w:t xml:space="preserve"> </w:t>
      </w:r>
    </w:p>
    <w:p w14:paraId="55C084F0" w14:textId="08C7F7BB" w:rsidR="006A0C5D" w:rsidRDefault="006A0C5D" w:rsidP="006A0C5D">
      <w:pPr>
        <w:tabs>
          <w:tab w:val="left" w:pos="1875"/>
        </w:tabs>
        <w:spacing w:line="360" w:lineRule="auto"/>
        <w:jc w:val="both"/>
        <w:rPr>
          <w:b/>
          <w:color w:val="0033CC"/>
          <w:sz w:val="20"/>
          <w:szCs w:val="20"/>
        </w:rPr>
      </w:pPr>
    </w:p>
    <w:p w14:paraId="66DCD9EE" w14:textId="77777777" w:rsidR="00FE1164" w:rsidRDefault="00FE1164" w:rsidP="006A0C5D">
      <w:pPr>
        <w:tabs>
          <w:tab w:val="left" w:pos="1875"/>
        </w:tabs>
        <w:spacing w:line="360" w:lineRule="auto"/>
        <w:jc w:val="both"/>
        <w:rPr>
          <w:b/>
          <w:color w:val="0033CC"/>
          <w:sz w:val="20"/>
          <w:szCs w:val="20"/>
        </w:rPr>
      </w:pPr>
    </w:p>
    <w:p w14:paraId="7A776EF0" w14:textId="52E7DB42" w:rsidR="004A38EC" w:rsidRDefault="004A38EC" w:rsidP="006A0C5D">
      <w:pPr>
        <w:tabs>
          <w:tab w:val="left" w:pos="1875"/>
        </w:tabs>
        <w:spacing w:line="360" w:lineRule="auto"/>
        <w:jc w:val="both"/>
        <w:rPr>
          <w:b/>
          <w:color w:val="0033CC"/>
          <w:sz w:val="20"/>
          <w:szCs w:val="20"/>
        </w:rPr>
      </w:pPr>
    </w:p>
    <w:p w14:paraId="23D34660" w14:textId="77777777" w:rsidR="004A38EC" w:rsidRPr="006A0C5D" w:rsidRDefault="004A38EC" w:rsidP="006A0C5D">
      <w:pPr>
        <w:tabs>
          <w:tab w:val="left" w:pos="1875"/>
        </w:tabs>
        <w:spacing w:line="360" w:lineRule="auto"/>
        <w:jc w:val="both"/>
        <w:rPr>
          <w:b/>
          <w:color w:val="0033CC"/>
          <w:sz w:val="20"/>
          <w:szCs w:val="20"/>
        </w:rPr>
      </w:pPr>
    </w:p>
    <w:p w14:paraId="7AD00CB0" w14:textId="77777777" w:rsidR="00696C77" w:rsidRPr="00EF778E" w:rsidRDefault="00696C77" w:rsidP="00696C77">
      <w:pPr>
        <w:tabs>
          <w:tab w:val="left" w:pos="1875"/>
        </w:tabs>
        <w:spacing w:line="360" w:lineRule="auto"/>
        <w:jc w:val="both"/>
        <w:rPr>
          <w:sz w:val="16"/>
          <w:szCs w:val="16"/>
        </w:rPr>
      </w:pPr>
      <w:r w:rsidRPr="00EF778E">
        <w:rPr>
          <w:sz w:val="16"/>
          <w:szCs w:val="16"/>
        </w:rPr>
        <w:t xml:space="preserve">                                                                                  </w:t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  <w:t>…………………………………………………</w:t>
      </w:r>
    </w:p>
    <w:p w14:paraId="1A83ABA8" w14:textId="77777777" w:rsidR="00696C77" w:rsidRPr="00EF778E" w:rsidRDefault="00696C77" w:rsidP="006A0C5D">
      <w:pPr>
        <w:tabs>
          <w:tab w:val="left" w:pos="1875"/>
        </w:tabs>
        <w:jc w:val="both"/>
        <w:rPr>
          <w:i/>
          <w:sz w:val="16"/>
          <w:szCs w:val="16"/>
        </w:rPr>
      </w:pP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  <w:t xml:space="preserve">      podpis Kierownika komórki merytorycznej</w:t>
      </w:r>
    </w:p>
    <w:p w14:paraId="485D1F47" w14:textId="77777777" w:rsidR="00B255FE" w:rsidRDefault="00696C77" w:rsidP="006A0C5D">
      <w:pPr>
        <w:tabs>
          <w:tab w:val="left" w:pos="1875"/>
        </w:tabs>
        <w:jc w:val="both"/>
        <w:rPr>
          <w:i/>
          <w:sz w:val="16"/>
          <w:szCs w:val="16"/>
        </w:rPr>
      </w:pPr>
      <w:r w:rsidRPr="00EF778E">
        <w:rPr>
          <w:i/>
          <w:sz w:val="16"/>
          <w:szCs w:val="16"/>
        </w:rPr>
        <w:t xml:space="preserve">  </w:t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  <w:t xml:space="preserve">         lub osoby przez niego upoważnionej</w:t>
      </w:r>
      <w:r w:rsidRPr="00125793">
        <w:rPr>
          <w:i/>
          <w:sz w:val="16"/>
          <w:szCs w:val="16"/>
        </w:rPr>
        <w:tab/>
      </w:r>
    </w:p>
    <w:p w14:paraId="2398A992" w14:textId="77777777" w:rsidR="00E07087" w:rsidRDefault="00E07087" w:rsidP="006A0C5D">
      <w:pPr>
        <w:tabs>
          <w:tab w:val="left" w:pos="1875"/>
        </w:tabs>
        <w:jc w:val="both"/>
        <w:rPr>
          <w:i/>
          <w:sz w:val="16"/>
          <w:szCs w:val="16"/>
        </w:rPr>
      </w:pPr>
    </w:p>
    <w:p w14:paraId="5AF60456" w14:textId="77777777" w:rsidR="00E07087" w:rsidRDefault="00E07087" w:rsidP="006A0C5D">
      <w:pPr>
        <w:tabs>
          <w:tab w:val="left" w:pos="1875"/>
        </w:tabs>
        <w:jc w:val="both"/>
        <w:rPr>
          <w:i/>
          <w:sz w:val="16"/>
          <w:szCs w:val="16"/>
        </w:rPr>
      </w:pPr>
    </w:p>
    <w:p w14:paraId="4CC8AD7C" w14:textId="40692EAE" w:rsidR="00E07087" w:rsidRPr="00FD57D2" w:rsidRDefault="00E07087" w:rsidP="006A0C5D">
      <w:pPr>
        <w:tabs>
          <w:tab w:val="left" w:pos="1875"/>
        </w:tabs>
        <w:jc w:val="both"/>
        <w:rPr>
          <w:bCs/>
          <w:sz w:val="20"/>
          <w:szCs w:val="20"/>
        </w:rPr>
      </w:pPr>
      <w:r>
        <w:rPr>
          <w:i/>
          <w:sz w:val="16"/>
          <w:szCs w:val="16"/>
        </w:rPr>
        <w:t xml:space="preserve">Opr. </w:t>
      </w:r>
      <w:proofErr w:type="spellStart"/>
      <w:r>
        <w:rPr>
          <w:i/>
          <w:sz w:val="16"/>
          <w:szCs w:val="16"/>
        </w:rPr>
        <w:t>Bo.S</w:t>
      </w:r>
      <w:proofErr w:type="spellEnd"/>
    </w:p>
    <w:sectPr w:rsidR="00E07087" w:rsidRPr="00FD57D2" w:rsidSect="00FE1164">
      <w:headerReference w:type="default" r:id="rId23"/>
      <w:footerReference w:type="default" r:id="rId24"/>
      <w:pgSz w:w="11906" w:h="16838"/>
      <w:pgMar w:top="1417" w:right="849" w:bottom="709" w:left="1417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4C36" w14:textId="77777777" w:rsidR="00BB552A" w:rsidRDefault="00BB552A" w:rsidP="00106399">
      <w:r>
        <w:separator/>
      </w:r>
    </w:p>
  </w:endnote>
  <w:endnote w:type="continuationSeparator" w:id="0">
    <w:p w14:paraId="27CF403D" w14:textId="77777777" w:rsidR="00BB552A" w:rsidRDefault="00BB552A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Content>
      <w:p w14:paraId="5EBD19CF" w14:textId="77777777" w:rsidR="000B4648" w:rsidRDefault="000B4648" w:rsidP="00065A63">
        <w:pPr>
          <w:pStyle w:val="Stopka"/>
          <w:tabs>
            <w:tab w:val="clear" w:pos="9072"/>
            <w:tab w:val="right" w:pos="5387"/>
          </w:tabs>
          <w:ind w:right="3248"/>
          <w:rPr>
            <w:rFonts w:ascii="Arial" w:hAnsi="Arial" w:cs="Arial"/>
            <w:b/>
            <w:bCs/>
            <w:sz w:val="16"/>
            <w:szCs w:val="16"/>
          </w:rPr>
        </w:pPr>
      </w:p>
      <w:p w14:paraId="1793F17E" w14:textId="77777777" w:rsidR="000B4648" w:rsidRDefault="000B4648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B802A2">
          <w:rPr>
            <w:noProof/>
            <w:sz w:val="20"/>
            <w:szCs w:val="20"/>
          </w:rPr>
          <w:t>17</w:t>
        </w:r>
        <w:r w:rsidRPr="0049008F">
          <w:rPr>
            <w:sz w:val="20"/>
            <w:szCs w:val="20"/>
          </w:rPr>
          <w:fldChar w:fldCharType="end"/>
        </w:r>
      </w:p>
    </w:sdtContent>
  </w:sdt>
  <w:p w14:paraId="21A439B4" w14:textId="77777777" w:rsidR="000B4648" w:rsidRDefault="000B46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9375" w14:textId="77777777" w:rsidR="00BB552A" w:rsidRDefault="00BB552A" w:rsidP="00106399">
      <w:r>
        <w:separator/>
      </w:r>
    </w:p>
  </w:footnote>
  <w:footnote w:type="continuationSeparator" w:id="0">
    <w:p w14:paraId="6EC68E96" w14:textId="77777777" w:rsidR="00BB552A" w:rsidRDefault="00BB552A" w:rsidP="00106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CDDA" w14:textId="2964655F" w:rsidR="000B4648" w:rsidRPr="000B316F" w:rsidRDefault="000B4648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7B3C2C">
      <w:rPr>
        <w:b/>
        <w:sz w:val="20"/>
        <w:szCs w:val="20"/>
      </w:rPr>
      <w:t>135</w:t>
    </w:r>
    <w:r>
      <w:rPr>
        <w:b/>
        <w:sz w:val="20"/>
        <w:szCs w:val="20"/>
      </w:rPr>
      <w:t>/2</w:t>
    </w:r>
    <w:r w:rsidR="007578EE">
      <w:rPr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081752A"/>
    <w:multiLevelType w:val="singleLevel"/>
    <w:tmpl w:val="63985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008E0762"/>
    <w:multiLevelType w:val="multilevel"/>
    <w:tmpl w:val="B7688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9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10" w15:restartNumberingAfterBreak="0">
    <w:nsid w:val="06117CE5"/>
    <w:multiLevelType w:val="hybridMultilevel"/>
    <w:tmpl w:val="6D6E95BE"/>
    <w:lvl w:ilvl="0" w:tplc="2C08BBC6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BE6731"/>
    <w:multiLevelType w:val="hybridMultilevel"/>
    <w:tmpl w:val="204A0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8D64C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E591479"/>
    <w:multiLevelType w:val="multilevel"/>
    <w:tmpl w:val="422AD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F7C4B38"/>
    <w:multiLevelType w:val="multilevel"/>
    <w:tmpl w:val="1910F5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F9B6BBE"/>
    <w:multiLevelType w:val="multilevel"/>
    <w:tmpl w:val="7C265A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16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2B60FC7"/>
    <w:multiLevelType w:val="hybridMultilevel"/>
    <w:tmpl w:val="C7C2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F06C6"/>
    <w:multiLevelType w:val="multilevel"/>
    <w:tmpl w:val="15DCD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9" w15:restartNumberingAfterBreak="0">
    <w:nsid w:val="1AD80344"/>
    <w:multiLevelType w:val="multilevel"/>
    <w:tmpl w:val="15DCD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20CB540D"/>
    <w:multiLevelType w:val="hybridMultilevel"/>
    <w:tmpl w:val="580AD6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77372"/>
    <w:multiLevelType w:val="multilevel"/>
    <w:tmpl w:val="54E0B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2B52652"/>
    <w:multiLevelType w:val="hybridMultilevel"/>
    <w:tmpl w:val="A5E246E4"/>
    <w:lvl w:ilvl="0" w:tplc="01D6BBC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2DB5C3D"/>
    <w:multiLevelType w:val="hybridMultilevel"/>
    <w:tmpl w:val="B0F2E5E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4A55C1"/>
    <w:multiLevelType w:val="hybridMultilevel"/>
    <w:tmpl w:val="319CB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F3B35A0"/>
    <w:multiLevelType w:val="multilevel"/>
    <w:tmpl w:val="E90E7F6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745EE3"/>
    <w:multiLevelType w:val="multilevel"/>
    <w:tmpl w:val="12FA5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F1F3AC3"/>
    <w:multiLevelType w:val="hybridMultilevel"/>
    <w:tmpl w:val="3F7AA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0CEF424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1B0EBC"/>
    <w:multiLevelType w:val="singleLevel"/>
    <w:tmpl w:val="CF102310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color w:val="auto"/>
        <w:sz w:val="20"/>
        <w:szCs w:val="20"/>
      </w:rPr>
    </w:lvl>
  </w:abstractNum>
  <w:abstractNum w:abstractNumId="30" w15:restartNumberingAfterBreak="0">
    <w:nsid w:val="43FC553B"/>
    <w:multiLevelType w:val="multilevel"/>
    <w:tmpl w:val="65A6F2CC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Narrow" w:hAnsi="Arial Narrow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Narrow" w:hAnsi="Arial Narrow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800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55D3E45"/>
    <w:multiLevelType w:val="hybridMultilevel"/>
    <w:tmpl w:val="D17E7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F2970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394379"/>
    <w:multiLevelType w:val="hybridMultilevel"/>
    <w:tmpl w:val="7BB2BDB0"/>
    <w:lvl w:ilvl="0" w:tplc="68D64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E0CEF42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E457F2"/>
    <w:multiLevelType w:val="hybridMultilevel"/>
    <w:tmpl w:val="C7C2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85E613C"/>
    <w:multiLevelType w:val="hybridMultilevel"/>
    <w:tmpl w:val="BD18B9A0"/>
    <w:lvl w:ilvl="0" w:tplc="0DD6162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5DF83066"/>
    <w:multiLevelType w:val="hybridMultilevel"/>
    <w:tmpl w:val="F58C9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E0B47"/>
    <w:multiLevelType w:val="hybridMultilevel"/>
    <w:tmpl w:val="5C9E9762"/>
    <w:lvl w:ilvl="0" w:tplc="07246AD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8F3E58"/>
    <w:multiLevelType w:val="multilevel"/>
    <w:tmpl w:val="4B9C3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30A52C3"/>
    <w:multiLevelType w:val="hybridMultilevel"/>
    <w:tmpl w:val="C46CF072"/>
    <w:lvl w:ilvl="0" w:tplc="FCBE902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9A5D0B"/>
    <w:multiLevelType w:val="multilevel"/>
    <w:tmpl w:val="4F8627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4625D77"/>
    <w:multiLevelType w:val="hybridMultilevel"/>
    <w:tmpl w:val="A492F608"/>
    <w:lvl w:ilvl="0" w:tplc="3B30186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EC1ED8"/>
    <w:multiLevelType w:val="hybridMultilevel"/>
    <w:tmpl w:val="E2DE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4E14F4"/>
    <w:multiLevelType w:val="multilevel"/>
    <w:tmpl w:val="60981424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25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45" w15:restartNumberingAfterBreak="0">
    <w:nsid w:val="6FBD6826"/>
    <w:multiLevelType w:val="hybridMultilevel"/>
    <w:tmpl w:val="319CB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A520152"/>
    <w:multiLevelType w:val="multilevel"/>
    <w:tmpl w:val="5A90CC8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AC34AFD"/>
    <w:multiLevelType w:val="multilevel"/>
    <w:tmpl w:val="FE1628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790051017">
    <w:abstractNumId w:val="27"/>
  </w:num>
  <w:num w:numId="2" w16cid:durableId="2071691025">
    <w:abstractNumId w:val="37"/>
  </w:num>
  <w:num w:numId="3" w16cid:durableId="853302424">
    <w:abstractNumId w:val="42"/>
  </w:num>
  <w:num w:numId="4" w16cid:durableId="1019313593">
    <w:abstractNumId w:val="46"/>
  </w:num>
  <w:num w:numId="5" w16cid:durableId="1936207257">
    <w:abstractNumId w:val="7"/>
    <w:lvlOverride w:ilvl="0">
      <w:startOverride w:val="1"/>
    </w:lvlOverride>
  </w:num>
  <w:num w:numId="6" w16cid:durableId="628904246">
    <w:abstractNumId w:val="16"/>
    <w:lvlOverride w:ilvl="0">
      <w:startOverride w:val="1"/>
    </w:lvlOverride>
  </w:num>
  <w:num w:numId="7" w16cid:durableId="6137059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4974525">
    <w:abstractNumId w:val="4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61806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5027674">
    <w:abstractNumId w:val="12"/>
    <w:lvlOverride w:ilvl="0">
      <w:startOverride w:val="1"/>
    </w:lvlOverride>
  </w:num>
  <w:num w:numId="11" w16cid:durableId="931620742">
    <w:abstractNumId w:val="29"/>
    <w:lvlOverride w:ilvl="0">
      <w:startOverride w:val="1"/>
    </w:lvlOverride>
  </w:num>
  <w:num w:numId="12" w16cid:durableId="959650237">
    <w:abstractNumId w:val="23"/>
  </w:num>
  <w:num w:numId="13" w16cid:durableId="1634752513">
    <w:abstractNumId w:val="28"/>
  </w:num>
  <w:num w:numId="14" w16cid:durableId="6263543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9744534">
    <w:abstractNumId w:val="2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3473672">
    <w:abstractNumId w:val="39"/>
    <w:lvlOverride w:ilvl="0">
      <w:startOverride w:val="1"/>
    </w:lvlOverride>
  </w:num>
  <w:num w:numId="17" w16cid:durableId="828592222">
    <w:abstractNumId w:val="10"/>
  </w:num>
  <w:num w:numId="18" w16cid:durableId="538251247">
    <w:abstractNumId w:val="19"/>
  </w:num>
  <w:num w:numId="19" w16cid:durableId="955253528">
    <w:abstractNumId w:val="8"/>
  </w:num>
  <w:num w:numId="20" w16cid:durableId="764421141">
    <w:abstractNumId w:val="21"/>
  </w:num>
  <w:num w:numId="21" w16cid:durableId="273949296">
    <w:abstractNumId w:val="38"/>
  </w:num>
  <w:num w:numId="22" w16cid:durableId="1909068765">
    <w:abstractNumId w:val="22"/>
  </w:num>
  <w:num w:numId="23" w16cid:durableId="1236739536">
    <w:abstractNumId w:val="36"/>
  </w:num>
  <w:num w:numId="24" w16cid:durableId="300772255">
    <w:abstractNumId w:val="41"/>
  </w:num>
  <w:num w:numId="25" w16cid:durableId="1853445911">
    <w:abstractNumId w:val="30"/>
  </w:num>
  <w:num w:numId="26" w16cid:durableId="697972580">
    <w:abstractNumId w:val="25"/>
  </w:num>
  <w:num w:numId="27" w16cid:durableId="287443311">
    <w:abstractNumId w:val="31"/>
  </w:num>
  <w:num w:numId="28" w16cid:durableId="469632071">
    <w:abstractNumId w:val="40"/>
  </w:num>
  <w:num w:numId="29" w16cid:durableId="357046707">
    <w:abstractNumId w:val="33"/>
  </w:num>
  <w:num w:numId="30" w16cid:durableId="180432488">
    <w:abstractNumId w:val="32"/>
  </w:num>
  <w:num w:numId="31" w16cid:durableId="2045280102">
    <w:abstractNumId w:val="11"/>
  </w:num>
  <w:num w:numId="32" w16cid:durableId="2127380901">
    <w:abstractNumId w:val="14"/>
  </w:num>
  <w:num w:numId="33" w16cid:durableId="1637488611">
    <w:abstractNumId w:val="13"/>
  </w:num>
  <w:num w:numId="34" w16cid:durableId="69037713">
    <w:abstractNumId w:val="48"/>
  </w:num>
  <w:num w:numId="35" w16cid:durableId="311443779">
    <w:abstractNumId w:val="15"/>
  </w:num>
  <w:num w:numId="36" w16cid:durableId="1542476231">
    <w:abstractNumId w:val="43"/>
  </w:num>
  <w:num w:numId="37" w16cid:durableId="543827838">
    <w:abstractNumId w:val="17"/>
  </w:num>
  <w:num w:numId="38" w16cid:durableId="693773587">
    <w:abstractNumId w:val="18"/>
  </w:num>
  <w:num w:numId="39" w16cid:durableId="832329653">
    <w:abstractNumId w:val="35"/>
  </w:num>
  <w:num w:numId="40" w16cid:durableId="1729263297">
    <w:abstractNumId w:val="45"/>
  </w:num>
  <w:num w:numId="41" w16cid:durableId="131742064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00898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67093784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0C4C"/>
    <w:rsid w:val="00002E5D"/>
    <w:rsid w:val="000033A3"/>
    <w:rsid w:val="00003477"/>
    <w:rsid w:val="0000398D"/>
    <w:rsid w:val="00003E33"/>
    <w:rsid w:val="00003F9C"/>
    <w:rsid w:val="0000488B"/>
    <w:rsid w:val="00005910"/>
    <w:rsid w:val="00005A59"/>
    <w:rsid w:val="00006CF4"/>
    <w:rsid w:val="00010610"/>
    <w:rsid w:val="00010A13"/>
    <w:rsid w:val="00010B7B"/>
    <w:rsid w:val="000119D4"/>
    <w:rsid w:val="00011B0E"/>
    <w:rsid w:val="00012D7B"/>
    <w:rsid w:val="00012F1D"/>
    <w:rsid w:val="00013C59"/>
    <w:rsid w:val="0001490A"/>
    <w:rsid w:val="00014ECA"/>
    <w:rsid w:val="000226F6"/>
    <w:rsid w:val="00022B6B"/>
    <w:rsid w:val="00022BB6"/>
    <w:rsid w:val="00022DE8"/>
    <w:rsid w:val="00023975"/>
    <w:rsid w:val="00024744"/>
    <w:rsid w:val="000254FD"/>
    <w:rsid w:val="00025FC6"/>
    <w:rsid w:val="00026882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220"/>
    <w:rsid w:val="000359FD"/>
    <w:rsid w:val="00036D55"/>
    <w:rsid w:val="00036F08"/>
    <w:rsid w:val="000379C3"/>
    <w:rsid w:val="00040D3D"/>
    <w:rsid w:val="00041EF0"/>
    <w:rsid w:val="00042434"/>
    <w:rsid w:val="000429DA"/>
    <w:rsid w:val="00046052"/>
    <w:rsid w:val="00046291"/>
    <w:rsid w:val="00046806"/>
    <w:rsid w:val="00046EBF"/>
    <w:rsid w:val="000472B9"/>
    <w:rsid w:val="0004791F"/>
    <w:rsid w:val="00050961"/>
    <w:rsid w:val="00050C4C"/>
    <w:rsid w:val="00051BCE"/>
    <w:rsid w:val="00052862"/>
    <w:rsid w:val="000554EE"/>
    <w:rsid w:val="00056E43"/>
    <w:rsid w:val="000575B7"/>
    <w:rsid w:val="00057F10"/>
    <w:rsid w:val="00063294"/>
    <w:rsid w:val="00065A63"/>
    <w:rsid w:val="00065F76"/>
    <w:rsid w:val="00066BD4"/>
    <w:rsid w:val="00066D2C"/>
    <w:rsid w:val="00067E99"/>
    <w:rsid w:val="0007031E"/>
    <w:rsid w:val="00070B3C"/>
    <w:rsid w:val="00071463"/>
    <w:rsid w:val="000719F6"/>
    <w:rsid w:val="00072078"/>
    <w:rsid w:val="000722AF"/>
    <w:rsid w:val="00072ECA"/>
    <w:rsid w:val="00073740"/>
    <w:rsid w:val="00073E75"/>
    <w:rsid w:val="000743F6"/>
    <w:rsid w:val="000756AF"/>
    <w:rsid w:val="0007571D"/>
    <w:rsid w:val="00075B35"/>
    <w:rsid w:val="0007633B"/>
    <w:rsid w:val="00080D3B"/>
    <w:rsid w:val="000816F2"/>
    <w:rsid w:val="00081B34"/>
    <w:rsid w:val="0008269B"/>
    <w:rsid w:val="00082E5F"/>
    <w:rsid w:val="00083C3A"/>
    <w:rsid w:val="00083F2B"/>
    <w:rsid w:val="00085715"/>
    <w:rsid w:val="00085C54"/>
    <w:rsid w:val="00086743"/>
    <w:rsid w:val="00086AA9"/>
    <w:rsid w:val="00086BF1"/>
    <w:rsid w:val="00086D22"/>
    <w:rsid w:val="00086E7B"/>
    <w:rsid w:val="00092161"/>
    <w:rsid w:val="0009246E"/>
    <w:rsid w:val="00093582"/>
    <w:rsid w:val="00093CE5"/>
    <w:rsid w:val="0009459C"/>
    <w:rsid w:val="00095BEA"/>
    <w:rsid w:val="00095DB5"/>
    <w:rsid w:val="000962B3"/>
    <w:rsid w:val="000A1387"/>
    <w:rsid w:val="000A160C"/>
    <w:rsid w:val="000A19E1"/>
    <w:rsid w:val="000A1B12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9C"/>
    <w:rsid w:val="000B234A"/>
    <w:rsid w:val="000B285C"/>
    <w:rsid w:val="000B2C5D"/>
    <w:rsid w:val="000B316F"/>
    <w:rsid w:val="000B3195"/>
    <w:rsid w:val="000B3917"/>
    <w:rsid w:val="000B3FE6"/>
    <w:rsid w:val="000B4648"/>
    <w:rsid w:val="000B47E7"/>
    <w:rsid w:val="000B61EB"/>
    <w:rsid w:val="000B7F76"/>
    <w:rsid w:val="000C05D2"/>
    <w:rsid w:val="000C08FE"/>
    <w:rsid w:val="000C0F05"/>
    <w:rsid w:val="000C268A"/>
    <w:rsid w:val="000C2ECC"/>
    <w:rsid w:val="000C3459"/>
    <w:rsid w:val="000C3B21"/>
    <w:rsid w:val="000C4DC2"/>
    <w:rsid w:val="000C4E5E"/>
    <w:rsid w:val="000C50AD"/>
    <w:rsid w:val="000C56CD"/>
    <w:rsid w:val="000C7A32"/>
    <w:rsid w:val="000C7AC1"/>
    <w:rsid w:val="000D044E"/>
    <w:rsid w:val="000D064D"/>
    <w:rsid w:val="000D07FA"/>
    <w:rsid w:val="000D4AED"/>
    <w:rsid w:val="000D5005"/>
    <w:rsid w:val="000D566D"/>
    <w:rsid w:val="000E031F"/>
    <w:rsid w:val="000E0578"/>
    <w:rsid w:val="000E10F3"/>
    <w:rsid w:val="000E24EE"/>
    <w:rsid w:val="000E2680"/>
    <w:rsid w:val="000E4A8F"/>
    <w:rsid w:val="000E54EF"/>
    <w:rsid w:val="000E5CC6"/>
    <w:rsid w:val="000E70FE"/>
    <w:rsid w:val="000E7DCE"/>
    <w:rsid w:val="000F0579"/>
    <w:rsid w:val="000F09CD"/>
    <w:rsid w:val="000F0B2C"/>
    <w:rsid w:val="000F0C81"/>
    <w:rsid w:val="000F1610"/>
    <w:rsid w:val="000F1AC3"/>
    <w:rsid w:val="000F2988"/>
    <w:rsid w:val="000F3676"/>
    <w:rsid w:val="000F36BC"/>
    <w:rsid w:val="000F4050"/>
    <w:rsid w:val="000F46E1"/>
    <w:rsid w:val="000F53B1"/>
    <w:rsid w:val="000F5D36"/>
    <w:rsid w:val="000F7399"/>
    <w:rsid w:val="000F75DC"/>
    <w:rsid w:val="000F788E"/>
    <w:rsid w:val="000F7D82"/>
    <w:rsid w:val="00100C47"/>
    <w:rsid w:val="00103718"/>
    <w:rsid w:val="00104D54"/>
    <w:rsid w:val="001052F7"/>
    <w:rsid w:val="00106399"/>
    <w:rsid w:val="00107406"/>
    <w:rsid w:val="00107903"/>
    <w:rsid w:val="00110095"/>
    <w:rsid w:val="001105BD"/>
    <w:rsid w:val="00111545"/>
    <w:rsid w:val="001129F8"/>
    <w:rsid w:val="00113275"/>
    <w:rsid w:val="00113498"/>
    <w:rsid w:val="00113919"/>
    <w:rsid w:val="001146FD"/>
    <w:rsid w:val="00114F53"/>
    <w:rsid w:val="00115E4D"/>
    <w:rsid w:val="001166D2"/>
    <w:rsid w:val="001173F7"/>
    <w:rsid w:val="00117C6B"/>
    <w:rsid w:val="00121305"/>
    <w:rsid w:val="00121321"/>
    <w:rsid w:val="00122B5F"/>
    <w:rsid w:val="00123B7F"/>
    <w:rsid w:val="00124CCF"/>
    <w:rsid w:val="00124D95"/>
    <w:rsid w:val="00124FAE"/>
    <w:rsid w:val="0013286A"/>
    <w:rsid w:val="00132B86"/>
    <w:rsid w:val="00134CE4"/>
    <w:rsid w:val="00135E91"/>
    <w:rsid w:val="0013647A"/>
    <w:rsid w:val="0013648C"/>
    <w:rsid w:val="0013770F"/>
    <w:rsid w:val="00140033"/>
    <w:rsid w:val="001404AC"/>
    <w:rsid w:val="00140B49"/>
    <w:rsid w:val="0014240C"/>
    <w:rsid w:val="00142518"/>
    <w:rsid w:val="001431D0"/>
    <w:rsid w:val="00144304"/>
    <w:rsid w:val="00145E59"/>
    <w:rsid w:val="00147F80"/>
    <w:rsid w:val="001503C0"/>
    <w:rsid w:val="00150B11"/>
    <w:rsid w:val="00151F5B"/>
    <w:rsid w:val="0015306F"/>
    <w:rsid w:val="00153CAD"/>
    <w:rsid w:val="00154008"/>
    <w:rsid w:val="001540E4"/>
    <w:rsid w:val="0015449A"/>
    <w:rsid w:val="00155BE7"/>
    <w:rsid w:val="001567DF"/>
    <w:rsid w:val="00156EB9"/>
    <w:rsid w:val="001602DD"/>
    <w:rsid w:val="00163597"/>
    <w:rsid w:val="00163FCD"/>
    <w:rsid w:val="001642F0"/>
    <w:rsid w:val="00164860"/>
    <w:rsid w:val="00166474"/>
    <w:rsid w:val="001673F4"/>
    <w:rsid w:val="00171460"/>
    <w:rsid w:val="001732B1"/>
    <w:rsid w:val="001734D0"/>
    <w:rsid w:val="0017366B"/>
    <w:rsid w:val="00174806"/>
    <w:rsid w:val="00174F84"/>
    <w:rsid w:val="00175840"/>
    <w:rsid w:val="001766D8"/>
    <w:rsid w:val="00176DEB"/>
    <w:rsid w:val="001777AF"/>
    <w:rsid w:val="00183A38"/>
    <w:rsid w:val="00186530"/>
    <w:rsid w:val="001868D6"/>
    <w:rsid w:val="00186A2B"/>
    <w:rsid w:val="00187302"/>
    <w:rsid w:val="00190302"/>
    <w:rsid w:val="00190F4E"/>
    <w:rsid w:val="0019150B"/>
    <w:rsid w:val="00191BF7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0C06"/>
    <w:rsid w:val="001A1408"/>
    <w:rsid w:val="001A1E59"/>
    <w:rsid w:val="001A26BB"/>
    <w:rsid w:val="001A2A06"/>
    <w:rsid w:val="001A3624"/>
    <w:rsid w:val="001A392E"/>
    <w:rsid w:val="001A3D01"/>
    <w:rsid w:val="001A4157"/>
    <w:rsid w:val="001A4603"/>
    <w:rsid w:val="001A4CFD"/>
    <w:rsid w:val="001A4DDD"/>
    <w:rsid w:val="001A5254"/>
    <w:rsid w:val="001A5544"/>
    <w:rsid w:val="001A5741"/>
    <w:rsid w:val="001A5CDA"/>
    <w:rsid w:val="001A703A"/>
    <w:rsid w:val="001A7139"/>
    <w:rsid w:val="001A7AA1"/>
    <w:rsid w:val="001A7D28"/>
    <w:rsid w:val="001B02A3"/>
    <w:rsid w:val="001B17DA"/>
    <w:rsid w:val="001B18FF"/>
    <w:rsid w:val="001B3F49"/>
    <w:rsid w:val="001B414E"/>
    <w:rsid w:val="001B44C7"/>
    <w:rsid w:val="001B4FBC"/>
    <w:rsid w:val="001B51C1"/>
    <w:rsid w:val="001B5C81"/>
    <w:rsid w:val="001B671B"/>
    <w:rsid w:val="001B6880"/>
    <w:rsid w:val="001B69F5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5C1A"/>
    <w:rsid w:val="001C6D13"/>
    <w:rsid w:val="001D0463"/>
    <w:rsid w:val="001D0627"/>
    <w:rsid w:val="001D0A60"/>
    <w:rsid w:val="001D1439"/>
    <w:rsid w:val="001D1818"/>
    <w:rsid w:val="001D2EAE"/>
    <w:rsid w:val="001D30D2"/>
    <w:rsid w:val="001D35E3"/>
    <w:rsid w:val="001D50BF"/>
    <w:rsid w:val="001D593D"/>
    <w:rsid w:val="001D6D1A"/>
    <w:rsid w:val="001D7CE3"/>
    <w:rsid w:val="001E0A45"/>
    <w:rsid w:val="001E1485"/>
    <w:rsid w:val="001E1542"/>
    <w:rsid w:val="001E1594"/>
    <w:rsid w:val="001E216F"/>
    <w:rsid w:val="001E2CF8"/>
    <w:rsid w:val="001E2E3E"/>
    <w:rsid w:val="001E39E0"/>
    <w:rsid w:val="001E4BC0"/>
    <w:rsid w:val="001E6889"/>
    <w:rsid w:val="001E7A64"/>
    <w:rsid w:val="001E7C64"/>
    <w:rsid w:val="001F0187"/>
    <w:rsid w:val="001F13C9"/>
    <w:rsid w:val="001F15FB"/>
    <w:rsid w:val="001F17AE"/>
    <w:rsid w:val="001F1829"/>
    <w:rsid w:val="001F29CE"/>
    <w:rsid w:val="001F3A23"/>
    <w:rsid w:val="001F4B8E"/>
    <w:rsid w:val="001F5916"/>
    <w:rsid w:val="001F5B22"/>
    <w:rsid w:val="001F6113"/>
    <w:rsid w:val="001F6E65"/>
    <w:rsid w:val="001F79A6"/>
    <w:rsid w:val="001F7B0F"/>
    <w:rsid w:val="00200AA3"/>
    <w:rsid w:val="00201971"/>
    <w:rsid w:val="0020327C"/>
    <w:rsid w:val="002033BE"/>
    <w:rsid w:val="0020404E"/>
    <w:rsid w:val="00205245"/>
    <w:rsid w:val="002065DE"/>
    <w:rsid w:val="00206B6D"/>
    <w:rsid w:val="0020767E"/>
    <w:rsid w:val="00207D0D"/>
    <w:rsid w:val="00210E67"/>
    <w:rsid w:val="0021190C"/>
    <w:rsid w:val="00211F57"/>
    <w:rsid w:val="002126AC"/>
    <w:rsid w:val="0021280B"/>
    <w:rsid w:val="002139CF"/>
    <w:rsid w:val="00213CBD"/>
    <w:rsid w:val="0021424C"/>
    <w:rsid w:val="00214466"/>
    <w:rsid w:val="00214FAC"/>
    <w:rsid w:val="00217150"/>
    <w:rsid w:val="00220A0C"/>
    <w:rsid w:val="00220C28"/>
    <w:rsid w:val="0022100B"/>
    <w:rsid w:val="0022146F"/>
    <w:rsid w:val="0022157D"/>
    <w:rsid w:val="00221DE2"/>
    <w:rsid w:val="002223D7"/>
    <w:rsid w:val="00222ADD"/>
    <w:rsid w:val="00222ED1"/>
    <w:rsid w:val="00223811"/>
    <w:rsid w:val="00223DEC"/>
    <w:rsid w:val="002256EA"/>
    <w:rsid w:val="00225E10"/>
    <w:rsid w:val="0023061B"/>
    <w:rsid w:val="00231779"/>
    <w:rsid w:val="00234BFC"/>
    <w:rsid w:val="002365D0"/>
    <w:rsid w:val="00236B7F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500"/>
    <w:rsid w:val="00245B37"/>
    <w:rsid w:val="0024621B"/>
    <w:rsid w:val="00247268"/>
    <w:rsid w:val="002476E9"/>
    <w:rsid w:val="00250168"/>
    <w:rsid w:val="00250F47"/>
    <w:rsid w:val="002513AA"/>
    <w:rsid w:val="00251755"/>
    <w:rsid w:val="00251767"/>
    <w:rsid w:val="0025380D"/>
    <w:rsid w:val="00254702"/>
    <w:rsid w:val="00254EF5"/>
    <w:rsid w:val="00255362"/>
    <w:rsid w:val="00255D06"/>
    <w:rsid w:val="00257367"/>
    <w:rsid w:val="0026173E"/>
    <w:rsid w:val="00261B5A"/>
    <w:rsid w:val="0026234B"/>
    <w:rsid w:val="002628C3"/>
    <w:rsid w:val="00262B41"/>
    <w:rsid w:val="0026382D"/>
    <w:rsid w:val="0026432A"/>
    <w:rsid w:val="002647A9"/>
    <w:rsid w:val="00265F3E"/>
    <w:rsid w:val="00266062"/>
    <w:rsid w:val="002671B8"/>
    <w:rsid w:val="00267940"/>
    <w:rsid w:val="0027021E"/>
    <w:rsid w:val="00270BA1"/>
    <w:rsid w:val="00271078"/>
    <w:rsid w:val="00271278"/>
    <w:rsid w:val="002724C1"/>
    <w:rsid w:val="002751E2"/>
    <w:rsid w:val="002759F9"/>
    <w:rsid w:val="00275B38"/>
    <w:rsid w:val="00275D1C"/>
    <w:rsid w:val="002766E3"/>
    <w:rsid w:val="00276703"/>
    <w:rsid w:val="0028022C"/>
    <w:rsid w:val="00281998"/>
    <w:rsid w:val="00283457"/>
    <w:rsid w:val="00283B09"/>
    <w:rsid w:val="00283DC1"/>
    <w:rsid w:val="00283DEE"/>
    <w:rsid w:val="0028557C"/>
    <w:rsid w:val="002856C6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37CF"/>
    <w:rsid w:val="00294785"/>
    <w:rsid w:val="002948A1"/>
    <w:rsid w:val="00295D7F"/>
    <w:rsid w:val="00297385"/>
    <w:rsid w:val="002977B9"/>
    <w:rsid w:val="00297EBD"/>
    <w:rsid w:val="002A06B5"/>
    <w:rsid w:val="002A14AD"/>
    <w:rsid w:val="002A1CB6"/>
    <w:rsid w:val="002A223A"/>
    <w:rsid w:val="002A27D8"/>
    <w:rsid w:val="002A28B1"/>
    <w:rsid w:val="002A32F8"/>
    <w:rsid w:val="002A3825"/>
    <w:rsid w:val="002A4598"/>
    <w:rsid w:val="002A528E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7D2"/>
    <w:rsid w:val="002B7577"/>
    <w:rsid w:val="002C4B5C"/>
    <w:rsid w:val="002C5C0E"/>
    <w:rsid w:val="002C5E4F"/>
    <w:rsid w:val="002C7289"/>
    <w:rsid w:val="002C7EF4"/>
    <w:rsid w:val="002D028C"/>
    <w:rsid w:val="002D0A0E"/>
    <w:rsid w:val="002D15B2"/>
    <w:rsid w:val="002D17D1"/>
    <w:rsid w:val="002D2029"/>
    <w:rsid w:val="002D2487"/>
    <w:rsid w:val="002D24CC"/>
    <w:rsid w:val="002D356C"/>
    <w:rsid w:val="002D3849"/>
    <w:rsid w:val="002D5B52"/>
    <w:rsid w:val="002D5F40"/>
    <w:rsid w:val="002D6BF3"/>
    <w:rsid w:val="002D6D2F"/>
    <w:rsid w:val="002D73DA"/>
    <w:rsid w:val="002E0174"/>
    <w:rsid w:val="002E0826"/>
    <w:rsid w:val="002E09B5"/>
    <w:rsid w:val="002E2997"/>
    <w:rsid w:val="002E2F47"/>
    <w:rsid w:val="002E6567"/>
    <w:rsid w:val="002E715A"/>
    <w:rsid w:val="002E7D8E"/>
    <w:rsid w:val="002F2441"/>
    <w:rsid w:val="002F24AF"/>
    <w:rsid w:val="002F266D"/>
    <w:rsid w:val="002F2719"/>
    <w:rsid w:val="002F3E07"/>
    <w:rsid w:val="002F47B5"/>
    <w:rsid w:val="002F7CF7"/>
    <w:rsid w:val="0030121D"/>
    <w:rsid w:val="00301C52"/>
    <w:rsid w:val="00301C70"/>
    <w:rsid w:val="00302573"/>
    <w:rsid w:val="0030294F"/>
    <w:rsid w:val="00302AF4"/>
    <w:rsid w:val="0030303E"/>
    <w:rsid w:val="0030369D"/>
    <w:rsid w:val="0030549F"/>
    <w:rsid w:val="0030628D"/>
    <w:rsid w:val="0030647B"/>
    <w:rsid w:val="00306B33"/>
    <w:rsid w:val="003115C7"/>
    <w:rsid w:val="00311AD4"/>
    <w:rsid w:val="00311EC2"/>
    <w:rsid w:val="0031245E"/>
    <w:rsid w:val="003138B0"/>
    <w:rsid w:val="0031572F"/>
    <w:rsid w:val="003177AE"/>
    <w:rsid w:val="003213DD"/>
    <w:rsid w:val="00321C22"/>
    <w:rsid w:val="003229B0"/>
    <w:rsid w:val="00323670"/>
    <w:rsid w:val="003239E4"/>
    <w:rsid w:val="00323B96"/>
    <w:rsid w:val="00324A41"/>
    <w:rsid w:val="00325BE0"/>
    <w:rsid w:val="00331213"/>
    <w:rsid w:val="00331A92"/>
    <w:rsid w:val="00334152"/>
    <w:rsid w:val="00334916"/>
    <w:rsid w:val="00335929"/>
    <w:rsid w:val="003359AC"/>
    <w:rsid w:val="00336649"/>
    <w:rsid w:val="003374E1"/>
    <w:rsid w:val="00337A45"/>
    <w:rsid w:val="00340014"/>
    <w:rsid w:val="003403AD"/>
    <w:rsid w:val="00342E42"/>
    <w:rsid w:val="00343FAC"/>
    <w:rsid w:val="003448F4"/>
    <w:rsid w:val="00344B30"/>
    <w:rsid w:val="003457C7"/>
    <w:rsid w:val="003458E6"/>
    <w:rsid w:val="00345BB6"/>
    <w:rsid w:val="00346546"/>
    <w:rsid w:val="00347FB3"/>
    <w:rsid w:val="00350547"/>
    <w:rsid w:val="00353517"/>
    <w:rsid w:val="00353818"/>
    <w:rsid w:val="00353CF4"/>
    <w:rsid w:val="003542F7"/>
    <w:rsid w:val="0035437D"/>
    <w:rsid w:val="003546FF"/>
    <w:rsid w:val="00354A96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642"/>
    <w:rsid w:val="003739DE"/>
    <w:rsid w:val="00373B6A"/>
    <w:rsid w:val="00373C82"/>
    <w:rsid w:val="00373D24"/>
    <w:rsid w:val="00374456"/>
    <w:rsid w:val="00375962"/>
    <w:rsid w:val="0037632B"/>
    <w:rsid w:val="00376401"/>
    <w:rsid w:val="00376BB6"/>
    <w:rsid w:val="00376D3A"/>
    <w:rsid w:val="00376EF0"/>
    <w:rsid w:val="00377EDA"/>
    <w:rsid w:val="003807EC"/>
    <w:rsid w:val="00380B79"/>
    <w:rsid w:val="003810AF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A61"/>
    <w:rsid w:val="00387DC0"/>
    <w:rsid w:val="00390216"/>
    <w:rsid w:val="0039183E"/>
    <w:rsid w:val="00392E90"/>
    <w:rsid w:val="00395798"/>
    <w:rsid w:val="00395D55"/>
    <w:rsid w:val="003977D7"/>
    <w:rsid w:val="00397902"/>
    <w:rsid w:val="003A0D4D"/>
    <w:rsid w:val="003A0EE1"/>
    <w:rsid w:val="003A2336"/>
    <w:rsid w:val="003A238B"/>
    <w:rsid w:val="003A246E"/>
    <w:rsid w:val="003A2C81"/>
    <w:rsid w:val="003A3685"/>
    <w:rsid w:val="003A5009"/>
    <w:rsid w:val="003A532D"/>
    <w:rsid w:val="003A53B5"/>
    <w:rsid w:val="003A5438"/>
    <w:rsid w:val="003A5D86"/>
    <w:rsid w:val="003B0623"/>
    <w:rsid w:val="003B08E4"/>
    <w:rsid w:val="003B179A"/>
    <w:rsid w:val="003B1CF6"/>
    <w:rsid w:val="003B1DE2"/>
    <w:rsid w:val="003B2486"/>
    <w:rsid w:val="003B29FD"/>
    <w:rsid w:val="003B3A6E"/>
    <w:rsid w:val="003B4816"/>
    <w:rsid w:val="003B564C"/>
    <w:rsid w:val="003B7D31"/>
    <w:rsid w:val="003C0192"/>
    <w:rsid w:val="003C0D35"/>
    <w:rsid w:val="003C1C0A"/>
    <w:rsid w:val="003C1D48"/>
    <w:rsid w:val="003D031F"/>
    <w:rsid w:val="003D12F0"/>
    <w:rsid w:val="003D1301"/>
    <w:rsid w:val="003D22E1"/>
    <w:rsid w:val="003D2334"/>
    <w:rsid w:val="003D38F4"/>
    <w:rsid w:val="003D465F"/>
    <w:rsid w:val="003D6148"/>
    <w:rsid w:val="003D7520"/>
    <w:rsid w:val="003E13AD"/>
    <w:rsid w:val="003E18CB"/>
    <w:rsid w:val="003E1C06"/>
    <w:rsid w:val="003E39D3"/>
    <w:rsid w:val="003E5C61"/>
    <w:rsid w:val="003E60F7"/>
    <w:rsid w:val="003E73B9"/>
    <w:rsid w:val="003F013A"/>
    <w:rsid w:val="003F0999"/>
    <w:rsid w:val="003F0E8E"/>
    <w:rsid w:val="003F1233"/>
    <w:rsid w:val="003F1BD7"/>
    <w:rsid w:val="003F2382"/>
    <w:rsid w:val="003F28AD"/>
    <w:rsid w:val="003F2DDE"/>
    <w:rsid w:val="003F32A5"/>
    <w:rsid w:val="003F390F"/>
    <w:rsid w:val="003F3E47"/>
    <w:rsid w:val="003F3ECA"/>
    <w:rsid w:val="003F4919"/>
    <w:rsid w:val="003F5722"/>
    <w:rsid w:val="003F6F42"/>
    <w:rsid w:val="0040121A"/>
    <w:rsid w:val="00401C6B"/>
    <w:rsid w:val="00401F39"/>
    <w:rsid w:val="0040261C"/>
    <w:rsid w:val="00402EB3"/>
    <w:rsid w:val="00403488"/>
    <w:rsid w:val="00403E47"/>
    <w:rsid w:val="004041F3"/>
    <w:rsid w:val="00404FC6"/>
    <w:rsid w:val="0040642D"/>
    <w:rsid w:val="00407053"/>
    <w:rsid w:val="004101B5"/>
    <w:rsid w:val="00410364"/>
    <w:rsid w:val="00410777"/>
    <w:rsid w:val="004107B1"/>
    <w:rsid w:val="0041110B"/>
    <w:rsid w:val="0041525A"/>
    <w:rsid w:val="00415A08"/>
    <w:rsid w:val="00417254"/>
    <w:rsid w:val="00417DCE"/>
    <w:rsid w:val="00417EF3"/>
    <w:rsid w:val="00420177"/>
    <w:rsid w:val="0042033F"/>
    <w:rsid w:val="0042036A"/>
    <w:rsid w:val="00420AC6"/>
    <w:rsid w:val="0042250F"/>
    <w:rsid w:val="00422EAF"/>
    <w:rsid w:val="0042323A"/>
    <w:rsid w:val="0042342A"/>
    <w:rsid w:val="00423470"/>
    <w:rsid w:val="00423745"/>
    <w:rsid w:val="00423C43"/>
    <w:rsid w:val="004249B4"/>
    <w:rsid w:val="00425C7A"/>
    <w:rsid w:val="0042781F"/>
    <w:rsid w:val="00427F22"/>
    <w:rsid w:val="0043046E"/>
    <w:rsid w:val="004305B1"/>
    <w:rsid w:val="004325F8"/>
    <w:rsid w:val="0043275F"/>
    <w:rsid w:val="004331A8"/>
    <w:rsid w:val="004341E1"/>
    <w:rsid w:val="004349EC"/>
    <w:rsid w:val="004354C8"/>
    <w:rsid w:val="00435789"/>
    <w:rsid w:val="00436E99"/>
    <w:rsid w:val="0044017C"/>
    <w:rsid w:val="004409C1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83C"/>
    <w:rsid w:val="00447BC6"/>
    <w:rsid w:val="00447DB4"/>
    <w:rsid w:val="00450438"/>
    <w:rsid w:val="00450B14"/>
    <w:rsid w:val="00451E44"/>
    <w:rsid w:val="004537C0"/>
    <w:rsid w:val="00455F85"/>
    <w:rsid w:val="00456AF1"/>
    <w:rsid w:val="00460995"/>
    <w:rsid w:val="0046139D"/>
    <w:rsid w:val="00461971"/>
    <w:rsid w:val="004628E0"/>
    <w:rsid w:val="004633DA"/>
    <w:rsid w:val="004649DB"/>
    <w:rsid w:val="00464E1F"/>
    <w:rsid w:val="0047254A"/>
    <w:rsid w:val="00472973"/>
    <w:rsid w:val="00472FFA"/>
    <w:rsid w:val="004748EB"/>
    <w:rsid w:val="00475E49"/>
    <w:rsid w:val="00477A81"/>
    <w:rsid w:val="0048138C"/>
    <w:rsid w:val="00482950"/>
    <w:rsid w:val="00483A17"/>
    <w:rsid w:val="0048421A"/>
    <w:rsid w:val="004845FA"/>
    <w:rsid w:val="00486037"/>
    <w:rsid w:val="0048670B"/>
    <w:rsid w:val="0049008F"/>
    <w:rsid w:val="0049273A"/>
    <w:rsid w:val="00492E7B"/>
    <w:rsid w:val="00493163"/>
    <w:rsid w:val="004941B4"/>
    <w:rsid w:val="004941BC"/>
    <w:rsid w:val="00494382"/>
    <w:rsid w:val="00495528"/>
    <w:rsid w:val="004956BE"/>
    <w:rsid w:val="00495C2B"/>
    <w:rsid w:val="00497C75"/>
    <w:rsid w:val="004A0D50"/>
    <w:rsid w:val="004A1238"/>
    <w:rsid w:val="004A1D4A"/>
    <w:rsid w:val="004A2A4B"/>
    <w:rsid w:val="004A3306"/>
    <w:rsid w:val="004A38EC"/>
    <w:rsid w:val="004A3F79"/>
    <w:rsid w:val="004A4B90"/>
    <w:rsid w:val="004A4ED7"/>
    <w:rsid w:val="004A54E3"/>
    <w:rsid w:val="004A6CC6"/>
    <w:rsid w:val="004A6E1D"/>
    <w:rsid w:val="004A7211"/>
    <w:rsid w:val="004A7250"/>
    <w:rsid w:val="004A7617"/>
    <w:rsid w:val="004B1E2A"/>
    <w:rsid w:val="004B3188"/>
    <w:rsid w:val="004B3205"/>
    <w:rsid w:val="004B3367"/>
    <w:rsid w:val="004B3FD1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1D4E"/>
    <w:rsid w:val="004D3ADF"/>
    <w:rsid w:val="004D56BC"/>
    <w:rsid w:val="004D5D69"/>
    <w:rsid w:val="004D60E8"/>
    <w:rsid w:val="004D6E07"/>
    <w:rsid w:val="004D7066"/>
    <w:rsid w:val="004D7310"/>
    <w:rsid w:val="004D742B"/>
    <w:rsid w:val="004D7483"/>
    <w:rsid w:val="004E0C68"/>
    <w:rsid w:val="004E16B7"/>
    <w:rsid w:val="004E1FAE"/>
    <w:rsid w:val="004E2104"/>
    <w:rsid w:val="004E329C"/>
    <w:rsid w:val="004E3F99"/>
    <w:rsid w:val="004E54D5"/>
    <w:rsid w:val="004E6036"/>
    <w:rsid w:val="004F0464"/>
    <w:rsid w:val="004F0EFB"/>
    <w:rsid w:val="004F15F7"/>
    <w:rsid w:val="004F181A"/>
    <w:rsid w:val="004F1D51"/>
    <w:rsid w:val="004F32E5"/>
    <w:rsid w:val="004F4BBC"/>
    <w:rsid w:val="004F5D0C"/>
    <w:rsid w:val="004F5E36"/>
    <w:rsid w:val="004F5ECB"/>
    <w:rsid w:val="004F647A"/>
    <w:rsid w:val="004F6D48"/>
    <w:rsid w:val="004F75AF"/>
    <w:rsid w:val="00500726"/>
    <w:rsid w:val="00501282"/>
    <w:rsid w:val="00501E77"/>
    <w:rsid w:val="00502B98"/>
    <w:rsid w:val="00502F2F"/>
    <w:rsid w:val="00503DDF"/>
    <w:rsid w:val="00503EFE"/>
    <w:rsid w:val="005040AD"/>
    <w:rsid w:val="00504EFC"/>
    <w:rsid w:val="005055CE"/>
    <w:rsid w:val="00506578"/>
    <w:rsid w:val="0050786E"/>
    <w:rsid w:val="00507E27"/>
    <w:rsid w:val="00510B36"/>
    <w:rsid w:val="00510B7E"/>
    <w:rsid w:val="00510E2F"/>
    <w:rsid w:val="00512AE4"/>
    <w:rsid w:val="00512E87"/>
    <w:rsid w:val="005138F2"/>
    <w:rsid w:val="00514590"/>
    <w:rsid w:val="00514B76"/>
    <w:rsid w:val="0051643E"/>
    <w:rsid w:val="00516792"/>
    <w:rsid w:val="00516A0A"/>
    <w:rsid w:val="005176AF"/>
    <w:rsid w:val="0052286C"/>
    <w:rsid w:val="00524293"/>
    <w:rsid w:val="0052445F"/>
    <w:rsid w:val="0052506F"/>
    <w:rsid w:val="005251B8"/>
    <w:rsid w:val="005254C3"/>
    <w:rsid w:val="00526096"/>
    <w:rsid w:val="00526259"/>
    <w:rsid w:val="00526CB6"/>
    <w:rsid w:val="0052748A"/>
    <w:rsid w:val="005274A0"/>
    <w:rsid w:val="00527A65"/>
    <w:rsid w:val="005306C8"/>
    <w:rsid w:val="005313C3"/>
    <w:rsid w:val="0053184F"/>
    <w:rsid w:val="00531A22"/>
    <w:rsid w:val="00531DC2"/>
    <w:rsid w:val="005323F7"/>
    <w:rsid w:val="00532774"/>
    <w:rsid w:val="00532C29"/>
    <w:rsid w:val="005331AA"/>
    <w:rsid w:val="0053338E"/>
    <w:rsid w:val="00533A8A"/>
    <w:rsid w:val="00534618"/>
    <w:rsid w:val="00534950"/>
    <w:rsid w:val="00535543"/>
    <w:rsid w:val="00535648"/>
    <w:rsid w:val="00535A50"/>
    <w:rsid w:val="005377E2"/>
    <w:rsid w:val="00541831"/>
    <w:rsid w:val="00543819"/>
    <w:rsid w:val="005448E9"/>
    <w:rsid w:val="00545045"/>
    <w:rsid w:val="005452E2"/>
    <w:rsid w:val="00546009"/>
    <w:rsid w:val="005460E5"/>
    <w:rsid w:val="0055046B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8E"/>
    <w:rsid w:val="00562DE6"/>
    <w:rsid w:val="005634D0"/>
    <w:rsid w:val="00564496"/>
    <w:rsid w:val="00564A37"/>
    <w:rsid w:val="00564A3E"/>
    <w:rsid w:val="005654A4"/>
    <w:rsid w:val="005669E6"/>
    <w:rsid w:val="00566E33"/>
    <w:rsid w:val="005670B6"/>
    <w:rsid w:val="00567E7D"/>
    <w:rsid w:val="00567F6E"/>
    <w:rsid w:val="00570A5F"/>
    <w:rsid w:val="00571B4C"/>
    <w:rsid w:val="00571D0F"/>
    <w:rsid w:val="00572181"/>
    <w:rsid w:val="005728F1"/>
    <w:rsid w:val="00573CB9"/>
    <w:rsid w:val="00573D4A"/>
    <w:rsid w:val="00575B4E"/>
    <w:rsid w:val="00576BDC"/>
    <w:rsid w:val="00576DEA"/>
    <w:rsid w:val="005805A0"/>
    <w:rsid w:val="00581224"/>
    <w:rsid w:val="00582B43"/>
    <w:rsid w:val="00582DE8"/>
    <w:rsid w:val="00583390"/>
    <w:rsid w:val="00583A12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849"/>
    <w:rsid w:val="00597F7E"/>
    <w:rsid w:val="005A2793"/>
    <w:rsid w:val="005A29B2"/>
    <w:rsid w:val="005A3470"/>
    <w:rsid w:val="005A34BB"/>
    <w:rsid w:val="005A374F"/>
    <w:rsid w:val="005A3AE0"/>
    <w:rsid w:val="005A538D"/>
    <w:rsid w:val="005A691E"/>
    <w:rsid w:val="005B0503"/>
    <w:rsid w:val="005B277B"/>
    <w:rsid w:val="005B47A7"/>
    <w:rsid w:val="005B4A03"/>
    <w:rsid w:val="005B502D"/>
    <w:rsid w:val="005B5385"/>
    <w:rsid w:val="005C07CE"/>
    <w:rsid w:val="005C09C2"/>
    <w:rsid w:val="005C21D6"/>
    <w:rsid w:val="005C448B"/>
    <w:rsid w:val="005C5B06"/>
    <w:rsid w:val="005C5ECA"/>
    <w:rsid w:val="005C718F"/>
    <w:rsid w:val="005C7DA3"/>
    <w:rsid w:val="005D1093"/>
    <w:rsid w:val="005D2B2E"/>
    <w:rsid w:val="005D309F"/>
    <w:rsid w:val="005D39CC"/>
    <w:rsid w:val="005D4886"/>
    <w:rsid w:val="005D4D94"/>
    <w:rsid w:val="005D6261"/>
    <w:rsid w:val="005D68FE"/>
    <w:rsid w:val="005D6B27"/>
    <w:rsid w:val="005D764A"/>
    <w:rsid w:val="005D77FD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30D"/>
    <w:rsid w:val="005E4AE6"/>
    <w:rsid w:val="005E6C85"/>
    <w:rsid w:val="005E7160"/>
    <w:rsid w:val="005E7759"/>
    <w:rsid w:val="005E7A50"/>
    <w:rsid w:val="005E7D1D"/>
    <w:rsid w:val="005E7F25"/>
    <w:rsid w:val="005F0B6D"/>
    <w:rsid w:val="005F123C"/>
    <w:rsid w:val="005F290C"/>
    <w:rsid w:val="005F3C1B"/>
    <w:rsid w:val="005F3DD9"/>
    <w:rsid w:val="005F5DBC"/>
    <w:rsid w:val="00600308"/>
    <w:rsid w:val="00600783"/>
    <w:rsid w:val="006008CB"/>
    <w:rsid w:val="0060186F"/>
    <w:rsid w:val="00601A05"/>
    <w:rsid w:val="00601A63"/>
    <w:rsid w:val="006021DB"/>
    <w:rsid w:val="00603A29"/>
    <w:rsid w:val="006040EB"/>
    <w:rsid w:val="006056F2"/>
    <w:rsid w:val="00606A31"/>
    <w:rsid w:val="00606BF5"/>
    <w:rsid w:val="00607986"/>
    <w:rsid w:val="0061034B"/>
    <w:rsid w:val="00610491"/>
    <w:rsid w:val="00610B1F"/>
    <w:rsid w:val="00612D7C"/>
    <w:rsid w:val="00614419"/>
    <w:rsid w:val="00614653"/>
    <w:rsid w:val="006151CC"/>
    <w:rsid w:val="00615B15"/>
    <w:rsid w:val="006176E6"/>
    <w:rsid w:val="00617F4C"/>
    <w:rsid w:val="00621705"/>
    <w:rsid w:val="00625EDB"/>
    <w:rsid w:val="00626DD3"/>
    <w:rsid w:val="00627392"/>
    <w:rsid w:val="006276C2"/>
    <w:rsid w:val="0063172D"/>
    <w:rsid w:val="00633464"/>
    <w:rsid w:val="006349F8"/>
    <w:rsid w:val="00634D0A"/>
    <w:rsid w:val="00635E8F"/>
    <w:rsid w:val="00635FAC"/>
    <w:rsid w:val="006400E3"/>
    <w:rsid w:val="00640E90"/>
    <w:rsid w:val="00641A1B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1555"/>
    <w:rsid w:val="00653559"/>
    <w:rsid w:val="00653BDB"/>
    <w:rsid w:val="006552D9"/>
    <w:rsid w:val="006609DF"/>
    <w:rsid w:val="00661E5B"/>
    <w:rsid w:val="006628D7"/>
    <w:rsid w:val="00662E8F"/>
    <w:rsid w:val="00663F7D"/>
    <w:rsid w:val="0066421C"/>
    <w:rsid w:val="00664660"/>
    <w:rsid w:val="00664C46"/>
    <w:rsid w:val="00666116"/>
    <w:rsid w:val="0066691A"/>
    <w:rsid w:val="00666B11"/>
    <w:rsid w:val="00666D26"/>
    <w:rsid w:val="00666F1B"/>
    <w:rsid w:val="00666F79"/>
    <w:rsid w:val="006676A9"/>
    <w:rsid w:val="0067165D"/>
    <w:rsid w:val="006723F8"/>
    <w:rsid w:val="00673186"/>
    <w:rsid w:val="00673277"/>
    <w:rsid w:val="00673D32"/>
    <w:rsid w:val="00674523"/>
    <w:rsid w:val="006747CF"/>
    <w:rsid w:val="00674934"/>
    <w:rsid w:val="0067586C"/>
    <w:rsid w:val="006760C0"/>
    <w:rsid w:val="00676F0C"/>
    <w:rsid w:val="006777F6"/>
    <w:rsid w:val="00677EA9"/>
    <w:rsid w:val="00680B8A"/>
    <w:rsid w:val="00681094"/>
    <w:rsid w:val="00683364"/>
    <w:rsid w:val="00683FDD"/>
    <w:rsid w:val="00684C7A"/>
    <w:rsid w:val="00684DA2"/>
    <w:rsid w:val="00686E75"/>
    <w:rsid w:val="0068706E"/>
    <w:rsid w:val="0068783C"/>
    <w:rsid w:val="00690435"/>
    <w:rsid w:val="00691020"/>
    <w:rsid w:val="00691BEA"/>
    <w:rsid w:val="006922A9"/>
    <w:rsid w:val="0069283C"/>
    <w:rsid w:val="00692880"/>
    <w:rsid w:val="006933B4"/>
    <w:rsid w:val="00693967"/>
    <w:rsid w:val="00693EDF"/>
    <w:rsid w:val="006955F0"/>
    <w:rsid w:val="00696C77"/>
    <w:rsid w:val="006975B5"/>
    <w:rsid w:val="006A0C5D"/>
    <w:rsid w:val="006A1EB1"/>
    <w:rsid w:val="006A34BD"/>
    <w:rsid w:val="006A3D89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3B48"/>
    <w:rsid w:val="006B40EF"/>
    <w:rsid w:val="006B49D5"/>
    <w:rsid w:val="006B5970"/>
    <w:rsid w:val="006B5995"/>
    <w:rsid w:val="006B613C"/>
    <w:rsid w:val="006B614A"/>
    <w:rsid w:val="006B6802"/>
    <w:rsid w:val="006B708A"/>
    <w:rsid w:val="006C1364"/>
    <w:rsid w:val="006C168B"/>
    <w:rsid w:val="006C3953"/>
    <w:rsid w:val="006C3B82"/>
    <w:rsid w:val="006C3DA4"/>
    <w:rsid w:val="006C40CF"/>
    <w:rsid w:val="006C424C"/>
    <w:rsid w:val="006C4BC1"/>
    <w:rsid w:val="006C5DF2"/>
    <w:rsid w:val="006C5EF7"/>
    <w:rsid w:val="006C5FFD"/>
    <w:rsid w:val="006C770F"/>
    <w:rsid w:val="006C7773"/>
    <w:rsid w:val="006D1844"/>
    <w:rsid w:val="006D36BD"/>
    <w:rsid w:val="006D3BB7"/>
    <w:rsid w:val="006D4411"/>
    <w:rsid w:val="006D4982"/>
    <w:rsid w:val="006D4A30"/>
    <w:rsid w:val="006D608D"/>
    <w:rsid w:val="006D7CAC"/>
    <w:rsid w:val="006E0643"/>
    <w:rsid w:val="006E0EB2"/>
    <w:rsid w:val="006E11CE"/>
    <w:rsid w:val="006E12DD"/>
    <w:rsid w:val="006E1485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249A"/>
    <w:rsid w:val="007043B3"/>
    <w:rsid w:val="00704656"/>
    <w:rsid w:val="007050DF"/>
    <w:rsid w:val="0070514B"/>
    <w:rsid w:val="007057D4"/>
    <w:rsid w:val="0070672B"/>
    <w:rsid w:val="00706DB8"/>
    <w:rsid w:val="007108FA"/>
    <w:rsid w:val="00710E7C"/>
    <w:rsid w:val="007113B3"/>
    <w:rsid w:val="00711B5E"/>
    <w:rsid w:val="007121EC"/>
    <w:rsid w:val="0071298A"/>
    <w:rsid w:val="00713322"/>
    <w:rsid w:val="00713384"/>
    <w:rsid w:val="0071375C"/>
    <w:rsid w:val="00716546"/>
    <w:rsid w:val="00716862"/>
    <w:rsid w:val="00717722"/>
    <w:rsid w:val="00717ED3"/>
    <w:rsid w:val="007201EF"/>
    <w:rsid w:val="007218B7"/>
    <w:rsid w:val="00723543"/>
    <w:rsid w:val="00724768"/>
    <w:rsid w:val="00724F97"/>
    <w:rsid w:val="00726552"/>
    <w:rsid w:val="007325B1"/>
    <w:rsid w:val="007328E7"/>
    <w:rsid w:val="00732E4D"/>
    <w:rsid w:val="00733E13"/>
    <w:rsid w:val="00734F20"/>
    <w:rsid w:val="00734FE0"/>
    <w:rsid w:val="00735F19"/>
    <w:rsid w:val="00736675"/>
    <w:rsid w:val="007368BF"/>
    <w:rsid w:val="00736AEC"/>
    <w:rsid w:val="00736C89"/>
    <w:rsid w:val="007379A2"/>
    <w:rsid w:val="007404A9"/>
    <w:rsid w:val="00740843"/>
    <w:rsid w:val="00742E20"/>
    <w:rsid w:val="00742EA8"/>
    <w:rsid w:val="00743BA2"/>
    <w:rsid w:val="007443D8"/>
    <w:rsid w:val="00744920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1E23"/>
    <w:rsid w:val="007535B8"/>
    <w:rsid w:val="00755FB9"/>
    <w:rsid w:val="007564AA"/>
    <w:rsid w:val="00756947"/>
    <w:rsid w:val="00757424"/>
    <w:rsid w:val="007578EE"/>
    <w:rsid w:val="007601B7"/>
    <w:rsid w:val="0076025E"/>
    <w:rsid w:val="00760D3A"/>
    <w:rsid w:val="007612E6"/>
    <w:rsid w:val="0076198F"/>
    <w:rsid w:val="00762030"/>
    <w:rsid w:val="0076325C"/>
    <w:rsid w:val="00767568"/>
    <w:rsid w:val="007700D8"/>
    <w:rsid w:val="00770502"/>
    <w:rsid w:val="0077182F"/>
    <w:rsid w:val="0077214F"/>
    <w:rsid w:val="007724BF"/>
    <w:rsid w:val="00773436"/>
    <w:rsid w:val="00773B1B"/>
    <w:rsid w:val="007742D6"/>
    <w:rsid w:val="00774651"/>
    <w:rsid w:val="007754B2"/>
    <w:rsid w:val="0077551F"/>
    <w:rsid w:val="00776455"/>
    <w:rsid w:val="00776494"/>
    <w:rsid w:val="00776B1A"/>
    <w:rsid w:val="00780651"/>
    <w:rsid w:val="007806A1"/>
    <w:rsid w:val="00780702"/>
    <w:rsid w:val="0078091E"/>
    <w:rsid w:val="0078167C"/>
    <w:rsid w:val="00782B47"/>
    <w:rsid w:val="00782E5E"/>
    <w:rsid w:val="007831C9"/>
    <w:rsid w:val="0078334C"/>
    <w:rsid w:val="007838A3"/>
    <w:rsid w:val="007867F0"/>
    <w:rsid w:val="00787591"/>
    <w:rsid w:val="0078799E"/>
    <w:rsid w:val="00790122"/>
    <w:rsid w:val="007906B1"/>
    <w:rsid w:val="007908BF"/>
    <w:rsid w:val="00790E3F"/>
    <w:rsid w:val="00790E8F"/>
    <w:rsid w:val="007910E5"/>
    <w:rsid w:val="007914DF"/>
    <w:rsid w:val="00791ECE"/>
    <w:rsid w:val="007937F1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057"/>
    <w:rsid w:val="007A01FD"/>
    <w:rsid w:val="007A03DC"/>
    <w:rsid w:val="007A2433"/>
    <w:rsid w:val="007A3AFB"/>
    <w:rsid w:val="007A4515"/>
    <w:rsid w:val="007A4728"/>
    <w:rsid w:val="007A6B8B"/>
    <w:rsid w:val="007A7773"/>
    <w:rsid w:val="007B0476"/>
    <w:rsid w:val="007B0B8C"/>
    <w:rsid w:val="007B3C2C"/>
    <w:rsid w:val="007B40A3"/>
    <w:rsid w:val="007B49EB"/>
    <w:rsid w:val="007B4B2F"/>
    <w:rsid w:val="007B4D99"/>
    <w:rsid w:val="007B5A54"/>
    <w:rsid w:val="007B66C0"/>
    <w:rsid w:val="007B6C80"/>
    <w:rsid w:val="007C10E9"/>
    <w:rsid w:val="007C12C8"/>
    <w:rsid w:val="007C12CC"/>
    <w:rsid w:val="007C189A"/>
    <w:rsid w:val="007C1C20"/>
    <w:rsid w:val="007C2F6D"/>
    <w:rsid w:val="007C419B"/>
    <w:rsid w:val="007C5F1C"/>
    <w:rsid w:val="007C6A65"/>
    <w:rsid w:val="007D063F"/>
    <w:rsid w:val="007D2271"/>
    <w:rsid w:val="007D2445"/>
    <w:rsid w:val="007D2875"/>
    <w:rsid w:val="007D2B63"/>
    <w:rsid w:val="007D3725"/>
    <w:rsid w:val="007D3E2C"/>
    <w:rsid w:val="007D5495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8FC"/>
    <w:rsid w:val="007E39CE"/>
    <w:rsid w:val="007E57E1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2DF"/>
    <w:rsid w:val="00802283"/>
    <w:rsid w:val="0080268C"/>
    <w:rsid w:val="00802F40"/>
    <w:rsid w:val="00802FC8"/>
    <w:rsid w:val="00803091"/>
    <w:rsid w:val="00804A56"/>
    <w:rsid w:val="00804AC0"/>
    <w:rsid w:val="008055D6"/>
    <w:rsid w:val="00805EB3"/>
    <w:rsid w:val="008063B5"/>
    <w:rsid w:val="00806D5B"/>
    <w:rsid w:val="00807052"/>
    <w:rsid w:val="00807939"/>
    <w:rsid w:val="00810884"/>
    <w:rsid w:val="008112D4"/>
    <w:rsid w:val="008156CD"/>
    <w:rsid w:val="0081586A"/>
    <w:rsid w:val="0081670E"/>
    <w:rsid w:val="008172B0"/>
    <w:rsid w:val="008172E5"/>
    <w:rsid w:val="0081773C"/>
    <w:rsid w:val="008210CE"/>
    <w:rsid w:val="00822C9B"/>
    <w:rsid w:val="00824431"/>
    <w:rsid w:val="00825443"/>
    <w:rsid w:val="00826BBB"/>
    <w:rsid w:val="008304E0"/>
    <w:rsid w:val="0083082E"/>
    <w:rsid w:val="0083179A"/>
    <w:rsid w:val="00831AB1"/>
    <w:rsid w:val="00831B41"/>
    <w:rsid w:val="008321CB"/>
    <w:rsid w:val="008325B7"/>
    <w:rsid w:val="008346A0"/>
    <w:rsid w:val="00834A20"/>
    <w:rsid w:val="00834CB4"/>
    <w:rsid w:val="008362A8"/>
    <w:rsid w:val="008413AC"/>
    <w:rsid w:val="00842534"/>
    <w:rsid w:val="008428F5"/>
    <w:rsid w:val="00842C85"/>
    <w:rsid w:val="00843126"/>
    <w:rsid w:val="00843720"/>
    <w:rsid w:val="0084395C"/>
    <w:rsid w:val="008439A3"/>
    <w:rsid w:val="00844AA3"/>
    <w:rsid w:val="0084530E"/>
    <w:rsid w:val="00845337"/>
    <w:rsid w:val="00846237"/>
    <w:rsid w:val="00846D0F"/>
    <w:rsid w:val="0084771A"/>
    <w:rsid w:val="00850383"/>
    <w:rsid w:val="008518F1"/>
    <w:rsid w:val="00852616"/>
    <w:rsid w:val="00852797"/>
    <w:rsid w:val="00852EBF"/>
    <w:rsid w:val="0085319E"/>
    <w:rsid w:val="0085348B"/>
    <w:rsid w:val="00853556"/>
    <w:rsid w:val="00853613"/>
    <w:rsid w:val="00853D87"/>
    <w:rsid w:val="00854A60"/>
    <w:rsid w:val="00854E32"/>
    <w:rsid w:val="00855D59"/>
    <w:rsid w:val="00857857"/>
    <w:rsid w:val="0085792B"/>
    <w:rsid w:val="00860968"/>
    <w:rsid w:val="0086199C"/>
    <w:rsid w:val="008657BE"/>
    <w:rsid w:val="00865F12"/>
    <w:rsid w:val="00865F87"/>
    <w:rsid w:val="00866687"/>
    <w:rsid w:val="00867758"/>
    <w:rsid w:val="0087000C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1902"/>
    <w:rsid w:val="00892119"/>
    <w:rsid w:val="00892123"/>
    <w:rsid w:val="008921D8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A7D2A"/>
    <w:rsid w:val="008B0E36"/>
    <w:rsid w:val="008B3A1F"/>
    <w:rsid w:val="008B4691"/>
    <w:rsid w:val="008B5050"/>
    <w:rsid w:val="008B53F7"/>
    <w:rsid w:val="008B5F09"/>
    <w:rsid w:val="008B65C9"/>
    <w:rsid w:val="008B6AC9"/>
    <w:rsid w:val="008B6FD5"/>
    <w:rsid w:val="008B7666"/>
    <w:rsid w:val="008B7DC3"/>
    <w:rsid w:val="008C0718"/>
    <w:rsid w:val="008C1ABC"/>
    <w:rsid w:val="008C2038"/>
    <w:rsid w:val="008C2B96"/>
    <w:rsid w:val="008C32E1"/>
    <w:rsid w:val="008C345E"/>
    <w:rsid w:val="008C38A3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FB0"/>
    <w:rsid w:val="008E5CA4"/>
    <w:rsid w:val="008E6023"/>
    <w:rsid w:val="008E6FDD"/>
    <w:rsid w:val="008E7842"/>
    <w:rsid w:val="008E78A4"/>
    <w:rsid w:val="008E7D72"/>
    <w:rsid w:val="008F2477"/>
    <w:rsid w:val="008F26C6"/>
    <w:rsid w:val="008F2DB0"/>
    <w:rsid w:val="008F4526"/>
    <w:rsid w:val="008F52C8"/>
    <w:rsid w:val="008F5D3C"/>
    <w:rsid w:val="008F6A89"/>
    <w:rsid w:val="008F7922"/>
    <w:rsid w:val="008F7996"/>
    <w:rsid w:val="008F7BBA"/>
    <w:rsid w:val="00900F20"/>
    <w:rsid w:val="009023E7"/>
    <w:rsid w:val="00904FC4"/>
    <w:rsid w:val="00905D44"/>
    <w:rsid w:val="0090737B"/>
    <w:rsid w:val="0091085E"/>
    <w:rsid w:val="00910CFF"/>
    <w:rsid w:val="00910E9B"/>
    <w:rsid w:val="00911EF0"/>
    <w:rsid w:val="00914707"/>
    <w:rsid w:val="00914756"/>
    <w:rsid w:val="00914A96"/>
    <w:rsid w:val="00915530"/>
    <w:rsid w:val="00915D96"/>
    <w:rsid w:val="00917207"/>
    <w:rsid w:val="0092077C"/>
    <w:rsid w:val="00920E5F"/>
    <w:rsid w:val="00921C60"/>
    <w:rsid w:val="0092295A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AF6"/>
    <w:rsid w:val="00927F99"/>
    <w:rsid w:val="00930430"/>
    <w:rsid w:val="00930909"/>
    <w:rsid w:val="00930A24"/>
    <w:rsid w:val="00930D71"/>
    <w:rsid w:val="009313D9"/>
    <w:rsid w:val="00932764"/>
    <w:rsid w:val="0093370F"/>
    <w:rsid w:val="00935234"/>
    <w:rsid w:val="009357A9"/>
    <w:rsid w:val="00936046"/>
    <w:rsid w:val="00936358"/>
    <w:rsid w:val="0093687E"/>
    <w:rsid w:val="00936C5B"/>
    <w:rsid w:val="009373DB"/>
    <w:rsid w:val="00937F93"/>
    <w:rsid w:val="00940856"/>
    <w:rsid w:val="009414F6"/>
    <w:rsid w:val="00941D29"/>
    <w:rsid w:val="0094289A"/>
    <w:rsid w:val="00943042"/>
    <w:rsid w:val="00943ADE"/>
    <w:rsid w:val="00944F7F"/>
    <w:rsid w:val="009454BC"/>
    <w:rsid w:val="009456BF"/>
    <w:rsid w:val="00945DE1"/>
    <w:rsid w:val="00945EAC"/>
    <w:rsid w:val="00946707"/>
    <w:rsid w:val="00946F37"/>
    <w:rsid w:val="00947422"/>
    <w:rsid w:val="009474D7"/>
    <w:rsid w:val="009505E4"/>
    <w:rsid w:val="009514C7"/>
    <w:rsid w:val="00952955"/>
    <w:rsid w:val="00953805"/>
    <w:rsid w:val="00954DD8"/>
    <w:rsid w:val="00955BC2"/>
    <w:rsid w:val="00955F2D"/>
    <w:rsid w:val="00957027"/>
    <w:rsid w:val="009604F4"/>
    <w:rsid w:val="009605DD"/>
    <w:rsid w:val="00960D78"/>
    <w:rsid w:val="00961E2A"/>
    <w:rsid w:val="009638E1"/>
    <w:rsid w:val="009654C4"/>
    <w:rsid w:val="00970115"/>
    <w:rsid w:val="00970A53"/>
    <w:rsid w:val="00970F68"/>
    <w:rsid w:val="009713ED"/>
    <w:rsid w:val="009722AB"/>
    <w:rsid w:val="009722EC"/>
    <w:rsid w:val="00972AA2"/>
    <w:rsid w:val="00972B38"/>
    <w:rsid w:val="00972F32"/>
    <w:rsid w:val="00973873"/>
    <w:rsid w:val="00973BAE"/>
    <w:rsid w:val="0097482B"/>
    <w:rsid w:val="00974E0B"/>
    <w:rsid w:val="0097575A"/>
    <w:rsid w:val="00975A02"/>
    <w:rsid w:val="00975F25"/>
    <w:rsid w:val="0097677E"/>
    <w:rsid w:val="00976C6C"/>
    <w:rsid w:val="009778AC"/>
    <w:rsid w:val="00977C38"/>
    <w:rsid w:val="00980E6A"/>
    <w:rsid w:val="009815D3"/>
    <w:rsid w:val="00981682"/>
    <w:rsid w:val="009820B5"/>
    <w:rsid w:val="00982142"/>
    <w:rsid w:val="00983910"/>
    <w:rsid w:val="00983E87"/>
    <w:rsid w:val="009842E7"/>
    <w:rsid w:val="0098531E"/>
    <w:rsid w:val="00985410"/>
    <w:rsid w:val="009868DA"/>
    <w:rsid w:val="0098714A"/>
    <w:rsid w:val="00987FEF"/>
    <w:rsid w:val="009903B0"/>
    <w:rsid w:val="00990A71"/>
    <w:rsid w:val="00990A79"/>
    <w:rsid w:val="00990DF2"/>
    <w:rsid w:val="00993A63"/>
    <w:rsid w:val="00993E5E"/>
    <w:rsid w:val="00994A6C"/>
    <w:rsid w:val="00995217"/>
    <w:rsid w:val="009962A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B7291"/>
    <w:rsid w:val="009C1909"/>
    <w:rsid w:val="009C34BD"/>
    <w:rsid w:val="009C3D94"/>
    <w:rsid w:val="009C40C3"/>
    <w:rsid w:val="009C4A05"/>
    <w:rsid w:val="009C51C8"/>
    <w:rsid w:val="009C64AC"/>
    <w:rsid w:val="009C697D"/>
    <w:rsid w:val="009C6BEF"/>
    <w:rsid w:val="009D05DF"/>
    <w:rsid w:val="009D07EE"/>
    <w:rsid w:val="009D20C2"/>
    <w:rsid w:val="009D2B0B"/>
    <w:rsid w:val="009D43E2"/>
    <w:rsid w:val="009D5403"/>
    <w:rsid w:val="009D5E4A"/>
    <w:rsid w:val="009D7175"/>
    <w:rsid w:val="009D7AE3"/>
    <w:rsid w:val="009F2737"/>
    <w:rsid w:val="009F3368"/>
    <w:rsid w:val="009F3465"/>
    <w:rsid w:val="009F3648"/>
    <w:rsid w:val="009F3F4E"/>
    <w:rsid w:val="009F42EA"/>
    <w:rsid w:val="009F49CE"/>
    <w:rsid w:val="009F5418"/>
    <w:rsid w:val="009F63C2"/>
    <w:rsid w:val="009F649D"/>
    <w:rsid w:val="009F6C07"/>
    <w:rsid w:val="009F6FF2"/>
    <w:rsid w:val="00A012DC"/>
    <w:rsid w:val="00A01351"/>
    <w:rsid w:val="00A013D2"/>
    <w:rsid w:val="00A0208E"/>
    <w:rsid w:val="00A0511B"/>
    <w:rsid w:val="00A052E6"/>
    <w:rsid w:val="00A05E96"/>
    <w:rsid w:val="00A05F88"/>
    <w:rsid w:val="00A066F0"/>
    <w:rsid w:val="00A068AC"/>
    <w:rsid w:val="00A06BCE"/>
    <w:rsid w:val="00A07B97"/>
    <w:rsid w:val="00A110D0"/>
    <w:rsid w:val="00A11332"/>
    <w:rsid w:val="00A11557"/>
    <w:rsid w:val="00A119DD"/>
    <w:rsid w:val="00A12351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350F"/>
    <w:rsid w:val="00A2436A"/>
    <w:rsid w:val="00A24AFF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41BF"/>
    <w:rsid w:val="00A35EDD"/>
    <w:rsid w:val="00A367BF"/>
    <w:rsid w:val="00A37E89"/>
    <w:rsid w:val="00A41CCC"/>
    <w:rsid w:val="00A41CE7"/>
    <w:rsid w:val="00A41CEB"/>
    <w:rsid w:val="00A4376C"/>
    <w:rsid w:val="00A4585E"/>
    <w:rsid w:val="00A4631B"/>
    <w:rsid w:val="00A4639C"/>
    <w:rsid w:val="00A50266"/>
    <w:rsid w:val="00A5065B"/>
    <w:rsid w:val="00A50864"/>
    <w:rsid w:val="00A50C04"/>
    <w:rsid w:val="00A5165D"/>
    <w:rsid w:val="00A52D72"/>
    <w:rsid w:val="00A533E4"/>
    <w:rsid w:val="00A533ED"/>
    <w:rsid w:val="00A56B10"/>
    <w:rsid w:val="00A56CB2"/>
    <w:rsid w:val="00A56E85"/>
    <w:rsid w:val="00A57760"/>
    <w:rsid w:val="00A579D2"/>
    <w:rsid w:val="00A60018"/>
    <w:rsid w:val="00A606F5"/>
    <w:rsid w:val="00A609F0"/>
    <w:rsid w:val="00A60C02"/>
    <w:rsid w:val="00A63420"/>
    <w:rsid w:val="00A63CB3"/>
    <w:rsid w:val="00A653A5"/>
    <w:rsid w:val="00A65932"/>
    <w:rsid w:val="00A660DD"/>
    <w:rsid w:val="00A66365"/>
    <w:rsid w:val="00A664F2"/>
    <w:rsid w:val="00A669B6"/>
    <w:rsid w:val="00A66D0F"/>
    <w:rsid w:val="00A672AF"/>
    <w:rsid w:val="00A67BCD"/>
    <w:rsid w:val="00A67DA1"/>
    <w:rsid w:val="00A71F28"/>
    <w:rsid w:val="00A72601"/>
    <w:rsid w:val="00A72BF5"/>
    <w:rsid w:val="00A741A1"/>
    <w:rsid w:val="00A749EC"/>
    <w:rsid w:val="00A74B4A"/>
    <w:rsid w:val="00A75858"/>
    <w:rsid w:val="00A76DCD"/>
    <w:rsid w:val="00A80B72"/>
    <w:rsid w:val="00A80E90"/>
    <w:rsid w:val="00A82507"/>
    <w:rsid w:val="00A82D0A"/>
    <w:rsid w:val="00A82D94"/>
    <w:rsid w:val="00A83484"/>
    <w:rsid w:val="00A8362F"/>
    <w:rsid w:val="00A8399E"/>
    <w:rsid w:val="00A845B9"/>
    <w:rsid w:val="00A85761"/>
    <w:rsid w:val="00A85B0C"/>
    <w:rsid w:val="00A85BA3"/>
    <w:rsid w:val="00A85EEA"/>
    <w:rsid w:val="00A85F37"/>
    <w:rsid w:val="00A8686A"/>
    <w:rsid w:val="00A86AB0"/>
    <w:rsid w:val="00A90476"/>
    <w:rsid w:val="00A90B30"/>
    <w:rsid w:val="00A90EBB"/>
    <w:rsid w:val="00A91EF6"/>
    <w:rsid w:val="00A93DFB"/>
    <w:rsid w:val="00A93EB3"/>
    <w:rsid w:val="00A950F3"/>
    <w:rsid w:val="00A96620"/>
    <w:rsid w:val="00A96B85"/>
    <w:rsid w:val="00A96F56"/>
    <w:rsid w:val="00A9709D"/>
    <w:rsid w:val="00AA0946"/>
    <w:rsid w:val="00AA130D"/>
    <w:rsid w:val="00AA2750"/>
    <w:rsid w:val="00AA2AE8"/>
    <w:rsid w:val="00AA3F25"/>
    <w:rsid w:val="00AA508B"/>
    <w:rsid w:val="00AA722C"/>
    <w:rsid w:val="00AA736F"/>
    <w:rsid w:val="00AA7E6D"/>
    <w:rsid w:val="00AB0491"/>
    <w:rsid w:val="00AB0FC0"/>
    <w:rsid w:val="00AB26F8"/>
    <w:rsid w:val="00AB3133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14D"/>
    <w:rsid w:val="00AC067E"/>
    <w:rsid w:val="00AC137C"/>
    <w:rsid w:val="00AC33EE"/>
    <w:rsid w:val="00AC3593"/>
    <w:rsid w:val="00AC47D1"/>
    <w:rsid w:val="00AC4878"/>
    <w:rsid w:val="00AC4DC3"/>
    <w:rsid w:val="00AC6CAD"/>
    <w:rsid w:val="00AD1E8C"/>
    <w:rsid w:val="00AD217D"/>
    <w:rsid w:val="00AD26B7"/>
    <w:rsid w:val="00AD2A7E"/>
    <w:rsid w:val="00AD3C7C"/>
    <w:rsid w:val="00AD3D1F"/>
    <w:rsid w:val="00AD49F5"/>
    <w:rsid w:val="00AD62E4"/>
    <w:rsid w:val="00AD685F"/>
    <w:rsid w:val="00AD6E0A"/>
    <w:rsid w:val="00AE04E2"/>
    <w:rsid w:val="00AE15D4"/>
    <w:rsid w:val="00AE32A7"/>
    <w:rsid w:val="00AE3E8A"/>
    <w:rsid w:val="00AE40F0"/>
    <w:rsid w:val="00AE49A1"/>
    <w:rsid w:val="00AE4EC5"/>
    <w:rsid w:val="00AE5724"/>
    <w:rsid w:val="00AE5BF0"/>
    <w:rsid w:val="00AE776F"/>
    <w:rsid w:val="00AE7AE7"/>
    <w:rsid w:val="00AF075A"/>
    <w:rsid w:val="00AF257D"/>
    <w:rsid w:val="00AF2CEC"/>
    <w:rsid w:val="00AF4E14"/>
    <w:rsid w:val="00AF5383"/>
    <w:rsid w:val="00AF5406"/>
    <w:rsid w:val="00AF7CD9"/>
    <w:rsid w:val="00AF7D0A"/>
    <w:rsid w:val="00B009EC"/>
    <w:rsid w:val="00B02275"/>
    <w:rsid w:val="00B02E26"/>
    <w:rsid w:val="00B031E3"/>
    <w:rsid w:val="00B034EE"/>
    <w:rsid w:val="00B0367B"/>
    <w:rsid w:val="00B04112"/>
    <w:rsid w:val="00B0418C"/>
    <w:rsid w:val="00B05888"/>
    <w:rsid w:val="00B0640E"/>
    <w:rsid w:val="00B07AB0"/>
    <w:rsid w:val="00B07C85"/>
    <w:rsid w:val="00B07E8C"/>
    <w:rsid w:val="00B10191"/>
    <w:rsid w:val="00B10220"/>
    <w:rsid w:val="00B10FFD"/>
    <w:rsid w:val="00B120D7"/>
    <w:rsid w:val="00B1268A"/>
    <w:rsid w:val="00B13268"/>
    <w:rsid w:val="00B13462"/>
    <w:rsid w:val="00B147B2"/>
    <w:rsid w:val="00B149CD"/>
    <w:rsid w:val="00B1537D"/>
    <w:rsid w:val="00B1578B"/>
    <w:rsid w:val="00B15C8C"/>
    <w:rsid w:val="00B169DD"/>
    <w:rsid w:val="00B201BE"/>
    <w:rsid w:val="00B20456"/>
    <w:rsid w:val="00B2048C"/>
    <w:rsid w:val="00B2270B"/>
    <w:rsid w:val="00B2289E"/>
    <w:rsid w:val="00B2479D"/>
    <w:rsid w:val="00B252A6"/>
    <w:rsid w:val="00B255FE"/>
    <w:rsid w:val="00B25865"/>
    <w:rsid w:val="00B262ED"/>
    <w:rsid w:val="00B305B7"/>
    <w:rsid w:val="00B30941"/>
    <w:rsid w:val="00B309E5"/>
    <w:rsid w:val="00B30ADB"/>
    <w:rsid w:val="00B32202"/>
    <w:rsid w:val="00B34BAE"/>
    <w:rsid w:val="00B36127"/>
    <w:rsid w:val="00B36A48"/>
    <w:rsid w:val="00B36EBF"/>
    <w:rsid w:val="00B37331"/>
    <w:rsid w:val="00B37DDA"/>
    <w:rsid w:val="00B37F62"/>
    <w:rsid w:val="00B417F5"/>
    <w:rsid w:val="00B428FA"/>
    <w:rsid w:val="00B43E22"/>
    <w:rsid w:val="00B44966"/>
    <w:rsid w:val="00B45E6E"/>
    <w:rsid w:val="00B5154E"/>
    <w:rsid w:val="00B51862"/>
    <w:rsid w:val="00B52A1C"/>
    <w:rsid w:val="00B54998"/>
    <w:rsid w:val="00B55347"/>
    <w:rsid w:val="00B5541F"/>
    <w:rsid w:val="00B554F3"/>
    <w:rsid w:val="00B55912"/>
    <w:rsid w:val="00B56BDE"/>
    <w:rsid w:val="00B56F5D"/>
    <w:rsid w:val="00B573EB"/>
    <w:rsid w:val="00B573FA"/>
    <w:rsid w:val="00B60691"/>
    <w:rsid w:val="00B61B26"/>
    <w:rsid w:val="00B622A0"/>
    <w:rsid w:val="00B62869"/>
    <w:rsid w:val="00B62F58"/>
    <w:rsid w:val="00B63354"/>
    <w:rsid w:val="00B63939"/>
    <w:rsid w:val="00B6451C"/>
    <w:rsid w:val="00B64DC8"/>
    <w:rsid w:val="00B6559D"/>
    <w:rsid w:val="00B65813"/>
    <w:rsid w:val="00B6606A"/>
    <w:rsid w:val="00B668AD"/>
    <w:rsid w:val="00B6733B"/>
    <w:rsid w:val="00B70A6E"/>
    <w:rsid w:val="00B72904"/>
    <w:rsid w:val="00B72E1B"/>
    <w:rsid w:val="00B73EA5"/>
    <w:rsid w:val="00B765BD"/>
    <w:rsid w:val="00B7708F"/>
    <w:rsid w:val="00B777FF"/>
    <w:rsid w:val="00B77A93"/>
    <w:rsid w:val="00B802A2"/>
    <w:rsid w:val="00B803F3"/>
    <w:rsid w:val="00B81130"/>
    <w:rsid w:val="00B8251C"/>
    <w:rsid w:val="00B82947"/>
    <w:rsid w:val="00B834B0"/>
    <w:rsid w:val="00B83E78"/>
    <w:rsid w:val="00B8490F"/>
    <w:rsid w:val="00B8660E"/>
    <w:rsid w:val="00B868A9"/>
    <w:rsid w:val="00B8786F"/>
    <w:rsid w:val="00B90029"/>
    <w:rsid w:val="00B90B74"/>
    <w:rsid w:val="00B910A3"/>
    <w:rsid w:val="00B917C8"/>
    <w:rsid w:val="00B91D9B"/>
    <w:rsid w:val="00B952B0"/>
    <w:rsid w:val="00B96543"/>
    <w:rsid w:val="00B96C30"/>
    <w:rsid w:val="00BA0C6D"/>
    <w:rsid w:val="00BA16D7"/>
    <w:rsid w:val="00BA1ADC"/>
    <w:rsid w:val="00BA1D0F"/>
    <w:rsid w:val="00BA2FF2"/>
    <w:rsid w:val="00BA37FD"/>
    <w:rsid w:val="00BA3AA5"/>
    <w:rsid w:val="00BA483E"/>
    <w:rsid w:val="00BA4EAE"/>
    <w:rsid w:val="00BA5014"/>
    <w:rsid w:val="00BA534D"/>
    <w:rsid w:val="00BA5DFF"/>
    <w:rsid w:val="00BA62FC"/>
    <w:rsid w:val="00BA73B4"/>
    <w:rsid w:val="00BA77C7"/>
    <w:rsid w:val="00BA78A5"/>
    <w:rsid w:val="00BB04E6"/>
    <w:rsid w:val="00BB263C"/>
    <w:rsid w:val="00BB4BBC"/>
    <w:rsid w:val="00BB52E8"/>
    <w:rsid w:val="00BB552A"/>
    <w:rsid w:val="00BB5652"/>
    <w:rsid w:val="00BB5D7F"/>
    <w:rsid w:val="00BB6A62"/>
    <w:rsid w:val="00BB7F31"/>
    <w:rsid w:val="00BC0968"/>
    <w:rsid w:val="00BC0B4D"/>
    <w:rsid w:val="00BC0FDB"/>
    <w:rsid w:val="00BC1FEB"/>
    <w:rsid w:val="00BC2C21"/>
    <w:rsid w:val="00BC3149"/>
    <w:rsid w:val="00BC37EB"/>
    <w:rsid w:val="00BC3A9C"/>
    <w:rsid w:val="00BC3BB7"/>
    <w:rsid w:val="00BC3F68"/>
    <w:rsid w:val="00BC550F"/>
    <w:rsid w:val="00BC7AEC"/>
    <w:rsid w:val="00BD079F"/>
    <w:rsid w:val="00BD2E83"/>
    <w:rsid w:val="00BD5B46"/>
    <w:rsid w:val="00BD6E9E"/>
    <w:rsid w:val="00BE0083"/>
    <w:rsid w:val="00BE0EEF"/>
    <w:rsid w:val="00BE1A91"/>
    <w:rsid w:val="00BE259B"/>
    <w:rsid w:val="00BE31A6"/>
    <w:rsid w:val="00BE35CF"/>
    <w:rsid w:val="00BE37B0"/>
    <w:rsid w:val="00BE37C0"/>
    <w:rsid w:val="00BE3D14"/>
    <w:rsid w:val="00BE4556"/>
    <w:rsid w:val="00BE4DB5"/>
    <w:rsid w:val="00BE4F20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0B01"/>
    <w:rsid w:val="00C02A86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154"/>
    <w:rsid w:val="00C1370F"/>
    <w:rsid w:val="00C13881"/>
    <w:rsid w:val="00C16CCF"/>
    <w:rsid w:val="00C16FCC"/>
    <w:rsid w:val="00C17C77"/>
    <w:rsid w:val="00C17FC3"/>
    <w:rsid w:val="00C2086F"/>
    <w:rsid w:val="00C20C93"/>
    <w:rsid w:val="00C21536"/>
    <w:rsid w:val="00C215E7"/>
    <w:rsid w:val="00C21B15"/>
    <w:rsid w:val="00C226FA"/>
    <w:rsid w:val="00C22F79"/>
    <w:rsid w:val="00C242DD"/>
    <w:rsid w:val="00C24D17"/>
    <w:rsid w:val="00C24E32"/>
    <w:rsid w:val="00C25167"/>
    <w:rsid w:val="00C25836"/>
    <w:rsid w:val="00C301BC"/>
    <w:rsid w:val="00C30EB9"/>
    <w:rsid w:val="00C30F29"/>
    <w:rsid w:val="00C31870"/>
    <w:rsid w:val="00C31F42"/>
    <w:rsid w:val="00C326F0"/>
    <w:rsid w:val="00C352D5"/>
    <w:rsid w:val="00C35AD7"/>
    <w:rsid w:val="00C3669B"/>
    <w:rsid w:val="00C367CB"/>
    <w:rsid w:val="00C36B7C"/>
    <w:rsid w:val="00C40BAB"/>
    <w:rsid w:val="00C40EBA"/>
    <w:rsid w:val="00C4147F"/>
    <w:rsid w:val="00C4196B"/>
    <w:rsid w:val="00C45E14"/>
    <w:rsid w:val="00C45E6E"/>
    <w:rsid w:val="00C463B4"/>
    <w:rsid w:val="00C46666"/>
    <w:rsid w:val="00C46B6D"/>
    <w:rsid w:val="00C51B3F"/>
    <w:rsid w:val="00C52A00"/>
    <w:rsid w:val="00C53A2F"/>
    <w:rsid w:val="00C54341"/>
    <w:rsid w:val="00C5525D"/>
    <w:rsid w:val="00C56B46"/>
    <w:rsid w:val="00C57B84"/>
    <w:rsid w:val="00C6096A"/>
    <w:rsid w:val="00C60B86"/>
    <w:rsid w:val="00C617D6"/>
    <w:rsid w:val="00C623BF"/>
    <w:rsid w:val="00C62B57"/>
    <w:rsid w:val="00C62D13"/>
    <w:rsid w:val="00C63DB7"/>
    <w:rsid w:val="00C6530D"/>
    <w:rsid w:val="00C65376"/>
    <w:rsid w:val="00C6640B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36E2"/>
    <w:rsid w:val="00C853F9"/>
    <w:rsid w:val="00C860DE"/>
    <w:rsid w:val="00C86B9F"/>
    <w:rsid w:val="00C86D1F"/>
    <w:rsid w:val="00C9051E"/>
    <w:rsid w:val="00C924EE"/>
    <w:rsid w:val="00C92697"/>
    <w:rsid w:val="00C9282A"/>
    <w:rsid w:val="00C92B7F"/>
    <w:rsid w:val="00C93B8D"/>
    <w:rsid w:val="00C94603"/>
    <w:rsid w:val="00C95067"/>
    <w:rsid w:val="00C95787"/>
    <w:rsid w:val="00C95809"/>
    <w:rsid w:val="00C95F3B"/>
    <w:rsid w:val="00C96897"/>
    <w:rsid w:val="00C96C4C"/>
    <w:rsid w:val="00C97DE4"/>
    <w:rsid w:val="00CA2B2D"/>
    <w:rsid w:val="00CA43BB"/>
    <w:rsid w:val="00CA5142"/>
    <w:rsid w:val="00CA6789"/>
    <w:rsid w:val="00CB037D"/>
    <w:rsid w:val="00CB0570"/>
    <w:rsid w:val="00CB0738"/>
    <w:rsid w:val="00CB0901"/>
    <w:rsid w:val="00CB170C"/>
    <w:rsid w:val="00CB1B52"/>
    <w:rsid w:val="00CB2A6B"/>
    <w:rsid w:val="00CB309A"/>
    <w:rsid w:val="00CB37B9"/>
    <w:rsid w:val="00CB380A"/>
    <w:rsid w:val="00CB4A77"/>
    <w:rsid w:val="00CB4B01"/>
    <w:rsid w:val="00CB5FB4"/>
    <w:rsid w:val="00CB663D"/>
    <w:rsid w:val="00CB6929"/>
    <w:rsid w:val="00CC044A"/>
    <w:rsid w:val="00CC10C4"/>
    <w:rsid w:val="00CC1C29"/>
    <w:rsid w:val="00CC3362"/>
    <w:rsid w:val="00CC3E3F"/>
    <w:rsid w:val="00CC6CC6"/>
    <w:rsid w:val="00CC7481"/>
    <w:rsid w:val="00CD062E"/>
    <w:rsid w:val="00CD1DE1"/>
    <w:rsid w:val="00CD22CF"/>
    <w:rsid w:val="00CD2EE9"/>
    <w:rsid w:val="00CD38E6"/>
    <w:rsid w:val="00CD3912"/>
    <w:rsid w:val="00CD447E"/>
    <w:rsid w:val="00CD6008"/>
    <w:rsid w:val="00CD69A6"/>
    <w:rsid w:val="00CD73D6"/>
    <w:rsid w:val="00CE140E"/>
    <w:rsid w:val="00CE41BE"/>
    <w:rsid w:val="00CE6589"/>
    <w:rsid w:val="00CE6FAA"/>
    <w:rsid w:val="00CF12B5"/>
    <w:rsid w:val="00CF1581"/>
    <w:rsid w:val="00CF1A44"/>
    <w:rsid w:val="00CF36A8"/>
    <w:rsid w:val="00CF3B20"/>
    <w:rsid w:val="00CF3B90"/>
    <w:rsid w:val="00CF4F44"/>
    <w:rsid w:val="00CF5DED"/>
    <w:rsid w:val="00CF794C"/>
    <w:rsid w:val="00D01A26"/>
    <w:rsid w:val="00D02086"/>
    <w:rsid w:val="00D02B75"/>
    <w:rsid w:val="00D02C9B"/>
    <w:rsid w:val="00D03D5F"/>
    <w:rsid w:val="00D043E1"/>
    <w:rsid w:val="00D04EFD"/>
    <w:rsid w:val="00D05125"/>
    <w:rsid w:val="00D0623F"/>
    <w:rsid w:val="00D06DFE"/>
    <w:rsid w:val="00D10F9C"/>
    <w:rsid w:val="00D11B1D"/>
    <w:rsid w:val="00D12D83"/>
    <w:rsid w:val="00D13B02"/>
    <w:rsid w:val="00D14241"/>
    <w:rsid w:val="00D150D4"/>
    <w:rsid w:val="00D206F3"/>
    <w:rsid w:val="00D21A08"/>
    <w:rsid w:val="00D223BE"/>
    <w:rsid w:val="00D2366B"/>
    <w:rsid w:val="00D23A5B"/>
    <w:rsid w:val="00D23BCE"/>
    <w:rsid w:val="00D24E06"/>
    <w:rsid w:val="00D26555"/>
    <w:rsid w:val="00D273FC"/>
    <w:rsid w:val="00D2751A"/>
    <w:rsid w:val="00D27B60"/>
    <w:rsid w:val="00D30270"/>
    <w:rsid w:val="00D30D1D"/>
    <w:rsid w:val="00D3218D"/>
    <w:rsid w:val="00D32AC3"/>
    <w:rsid w:val="00D33CC3"/>
    <w:rsid w:val="00D34742"/>
    <w:rsid w:val="00D35DDE"/>
    <w:rsid w:val="00D35E06"/>
    <w:rsid w:val="00D36B5F"/>
    <w:rsid w:val="00D36CEB"/>
    <w:rsid w:val="00D37507"/>
    <w:rsid w:val="00D41027"/>
    <w:rsid w:val="00D4120F"/>
    <w:rsid w:val="00D42F3A"/>
    <w:rsid w:val="00D43C38"/>
    <w:rsid w:val="00D447D5"/>
    <w:rsid w:val="00D44D4A"/>
    <w:rsid w:val="00D460FA"/>
    <w:rsid w:val="00D503A0"/>
    <w:rsid w:val="00D506A1"/>
    <w:rsid w:val="00D5132D"/>
    <w:rsid w:val="00D52B65"/>
    <w:rsid w:val="00D575F6"/>
    <w:rsid w:val="00D60075"/>
    <w:rsid w:val="00D60412"/>
    <w:rsid w:val="00D60D97"/>
    <w:rsid w:val="00D61C03"/>
    <w:rsid w:val="00D61C4A"/>
    <w:rsid w:val="00D62ACA"/>
    <w:rsid w:val="00D63F86"/>
    <w:rsid w:val="00D64E83"/>
    <w:rsid w:val="00D65456"/>
    <w:rsid w:val="00D6570E"/>
    <w:rsid w:val="00D6583C"/>
    <w:rsid w:val="00D65967"/>
    <w:rsid w:val="00D67630"/>
    <w:rsid w:val="00D6797C"/>
    <w:rsid w:val="00D701F6"/>
    <w:rsid w:val="00D72C6A"/>
    <w:rsid w:val="00D7383A"/>
    <w:rsid w:val="00D739C4"/>
    <w:rsid w:val="00D745B1"/>
    <w:rsid w:val="00D7538B"/>
    <w:rsid w:val="00D75448"/>
    <w:rsid w:val="00D754F1"/>
    <w:rsid w:val="00D767D9"/>
    <w:rsid w:val="00D76D43"/>
    <w:rsid w:val="00D77BA5"/>
    <w:rsid w:val="00D81A32"/>
    <w:rsid w:val="00D8222F"/>
    <w:rsid w:val="00D8290C"/>
    <w:rsid w:val="00D82FF2"/>
    <w:rsid w:val="00D8302C"/>
    <w:rsid w:val="00D83D61"/>
    <w:rsid w:val="00D84073"/>
    <w:rsid w:val="00D84D59"/>
    <w:rsid w:val="00D86164"/>
    <w:rsid w:val="00D86549"/>
    <w:rsid w:val="00D87927"/>
    <w:rsid w:val="00D90AE6"/>
    <w:rsid w:val="00D9127A"/>
    <w:rsid w:val="00D913C8"/>
    <w:rsid w:val="00D9149B"/>
    <w:rsid w:val="00D91D45"/>
    <w:rsid w:val="00D91F61"/>
    <w:rsid w:val="00D92CE3"/>
    <w:rsid w:val="00D92F1D"/>
    <w:rsid w:val="00D92FBC"/>
    <w:rsid w:val="00D94A41"/>
    <w:rsid w:val="00D94B04"/>
    <w:rsid w:val="00D95D5C"/>
    <w:rsid w:val="00D96B9A"/>
    <w:rsid w:val="00D96FF7"/>
    <w:rsid w:val="00D973F9"/>
    <w:rsid w:val="00D976DF"/>
    <w:rsid w:val="00DA0E13"/>
    <w:rsid w:val="00DA0EF6"/>
    <w:rsid w:val="00DA17D6"/>
    <w:rsid w:val="00DA3D57"/>
    <w:rsid w:val="00DA4575"/>
    <w:rsid w:val="00DA468E"/>
    <w:rsid w:val="00DA62B9"/>
    <w:rsid w:val="00DA78E2"/>
    <w:rsid w:val="00DB030F"/>
    <w:rsid w:val="00DB326B"/>
    <w:rsid w:val="00DB3E70"/>
    <w:rsid w:val="00DB413F"/>
    <w:rsid w:val="00DB50FC"/>
    <w:rsid w:val="00DB5FAB"/>
    <w:rsid w:val="00DB6284"/>
    <w:rsid w:val="00DB6648"/>
    <w:rsid w:val="00DC0D50"/>
    <w:rsid w:val="00DC1458"/>
    <w:rsid w:val="00DC1FDB"/>
    <w:rsid w:val="00DC2BD5"/>
    <w:rsid w:val="00DC395C"/>
    <w:rsid w:val="00DC41E0"/>
    <w:rsid w:val="00DC46E5"/>
    <w:rsid w:val="00DC4C43"/>
    <w:rsid w:val="00DC52D6"/>
    <w:rsid w:val="00DC6959"/>
    <w:rsid w:val="00DD16A3"/>
    <w:rsid w:val="00DD2029"/>
    <w:rsid w:val="00DD2785"/>
    <w:rsid w:val="00DD29DD"/>
    <w:rsid w:val="00DD4DFC"/>
    <w:rsid w:val="00DD55BE"/>
    <w:rsid w:val="00DD56DC"/>
    <w:rsid w:val="00DD5914"/>
    <w:rsid w:val="00DD7B91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4D92"/>
    <w:rsid w:val="00DE7F8C"/>
    <w:rsid w:val="00DF10C2"/>
    <w:rsid w:val="00DF17B8"/>
    <w:rsid w:val="00DF1879"/>
    <w:rsid w:val="00DF1DC2"/>
    <w:rsid w:val="00DF206E"/>
    <w:rsid w:val="00DF25E4"/>
    <w:rsid w:val="00DF37A9"/>
    <w:rsid w:val="00DF37EC"/>
    <w:rsid w:val="00DF3D16"/>
    <w:rsid w:val="00DF4DE1"/>
    <w:rsid w:val="00DF5139"/>
    <w:rsid w:val="00DF56B6"/>
    <w:rsid w:val="00DF735C"/>
    <w:rsid w:val="00E0011A"/>
    <w:rsid w:val="00E01D16"/>
    <w:rsid w:val="00E03C2A"/>
    <w:rsid w:val="00E04262"/>
    <w:rsid w:val="00E07087"/>
    <w:rsid w:val="00E07D50"/>
    <w:rsid w:val="00E10480"/>
    <w:rsid w:val="00E126E2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F79"/>
    <w:rsid w:val="00E21F15"/>
    <w:rsid w:val="00E231C5"/>
    <w:rsid w:val="00E2382C"/>
    <w:rsid w:val="00E24158"/>
    <w:rsid w:val="00E27254"/>
    <w:rsid w:val="00E30879"/>
    <w:rsid w:val="00E30D90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848"/>
    <w:rsid w:val="00E37DAF"/>
    <w:rsid w:val="00E403D7"/>
    <w:rsid w:val="00E40C83"/>
    <w:rsid w:val="00E418A3"/>
    <w:rsid w:val="00E422F3"/>
    <w:rsid w:val="00E42C89"/>
    <w:rsid w:val="00E43874"/>
    <w:rsid w:val="00E46041"/>
    <w:rsid w:val="00E46C78"/>
    <w:rsid w:val="00E46DAD"/>
    <w:rsid w:val="00E500E6"/>
    <w:rsid w:val="00E50334"/>
    <w:rsid w:val="00E51186"/>
    <w:rsid w:val="00E51342"/>
    <w:rsid w:val="00E53A4A"/>
    <w:rsid w:val="00E53D00"/>
    <w:rsid w:val="00E53E4E"/>
    <w:rsid w:val="00E545FD"/>
    <w:rsid w:val="00E55D02"/>
    <w:rsid w:val="00E571F6"/>
    <w:rsid w:val="00E6002C"/>
    <w:rsid w:val="00E60678"/>
    <w:rsid w:val="00E613CB"/>
    <w:rsid w:val="00E624B3"/>
    <w:rsid w:val="00E634D7"/>
    <w:rsid w:val="00E656EF"/>
    <w:rsid w:val="00E65B8B"/>
    <w:rsid w:val="00E65CE8"/>
    <w:rsid w:val="00E65CF6"/>
    <w:rsid w:val="00E66384"/>
    <w:rsid w:val="00E678BC"/>
    <w:rsid w:val="00E706D1"/>
    <w:rsid w:val="00E7071F"/>
    <w:rsid w:val="00E71288"/>
    <w:rsid w:val="00E721CC"/>
    <w:rsid w:val="00E722A5"/>
    <w:rsid w:val="00E72399"/>
    <w:rsid w:val="00E72587"/>
    <w:rsid w:val="00E73DB2"/>
    <w:rsid w:val="00E74453"/>
    <w:rsid w:val="00E74F17"/>
    <w:rsid w:val="00E74FC9"/>
    <w:rsid w:val="00E75804"/>
    <w:rsid w:val="00E75DF6"/>
    <w:rsid w:val="00E771FB"/>
    <w:rsid w:val="00E80088"/>
    <w:rsid w:val="00E80BCD"/>
    <w:rsid w:val="00E813D7"/>
    <w:rsid w:val="00E825A5"/>
    <w:rsid w:val="00E82DDC"/>
    <w:rsid w:val="00E84097"/>
    <w:rsid w:val="00E84518"/>
    <w:rsid w:val="00E84F8A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4075"/>
    <w:rsid w:val="00E94BE6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3C01"/>
    <w:rsid w:val="00EB401A"/>
    <w:rsid w:val="00EB44B3"/>
    <w:rsid w:val="00EB519F"/>
    <w:rsid w:val="00EB5717"/>
    <w:rsid w:val="00EB596B"/>
    <w:rsid w:val="00EB5F7E"/>
    <w:rsid w:val="00EB60F3"/>
    <w:rsid w:val="00EB61BD"/>
    <w:rsid w:val="00EB61C5"/>
    <w:rsid w:val="00EB645B"/>
    <w:rsid w:val="00EB6AC0"/>
    <w:rsid w:val="00EB7D98"/>
    <w:rsid w:val="00EB7EC1"/>
    <w:rsid w:val="00EC0C0C"/>
    <w:rsid w:val="00EC1AA2"/>
    <w:rsid w:val="00EC22BC"/>
    <w:rsid w:val="00EC2AEA"/>
    <w:rsid w:val="00EC3394"/>
    <w:rsid w:val="00EC4B5A"/>
    <w:rsid w:val="00EC6A0F"/>
    <w:rsid w:val="00EC6B6B"/>
    <w:rsid w:val="00ED0716"/>
    <w:rsid w:val="00ED0748"/>
    <w:rsid w:val="00ED140B"/>
    <w:rsid w:val="00ED21C1"/>
    <w:rsid w:val="00ED21DE"/>
    <w:rsid w:val="00ED28E6"/>
    <w:rsid w:val="00ED363B"/>
    <w:rsid w:val="00ED4396"/>
    <w:rsid w:val="00ED556E"/>
    <w:rsid w:val="00ED6F27"/>
    <w:rsid w:val="00ED7F11"/>
    <w:rsid w:val="00EE039B"/>
    <w:rsid w:val="00EE0625"/>
    <w:rsid w:val="00EE14FA"/>
    <w:rsid w:val="00EE46DC"/>
    <w:rsid w:val="00EE4913"/>
    <w:rsid w:val="00EE590A"/>
    <w:rsid w:val="00EE6A2D"/>
    <w:rsid w:val="00EE7E95"/>
    <w:rsid w:val="00EF04AB"/>
    <w:rsid w:val="00EF1459"/>
    <w:rsid w:val="00EF18ED"/>
    <w:rsid w:val="00EF3EAC"/>
    <w:rsid w:val="00EF3EC1"/>
    <w:rsid w:val="00EF4F94"/>
    <w:rsid w:val="00EF5849"/>
    <w:rsid w:val="00EF617C"/>
    <w:rsid w:val="00EF68AD"/>
    <w:rsid w:val="00EF73C3"/>
    <w:rsid w:val="00EF778E"/>
    <w:rsid w:val="00F00290"/>
    <w:rsid w:val="00F00861"/>
    <w:rsid w:val="00F0311E"/>
    <w:rsid w:val="00F038A4"/>
    <w:rsid w:val="00F04295"/>
    <w:rsid w:val="00F05679"/>
    <w:rsid w:val="00F05CCF"/>
    <w:rsid w:val="00F07B33"/>
    <w:rsid w:val="00F1125A"/>
    <w:rsid w:val="00F117DD"/>
    <w:rsid w:val="00F1181D"/>
    <w:rsid w:val="00F11AAA"/>
    <w:rsid w:val="00F11ECB"/>
    <w:rsid w:val="00F125FC"/>
    <w:rsid w:val="00F126A1"/>
    <w:rsid w:val="00F12728"/>
    <w:rsid w:val="00F14BE1"/>
    <w:rsid w:val="00F1712D"/>
    <w:rsid w:val="00F1769E"/>
    <w:rsid w:val="00F200A3"/>
    <w:rsid w:val="00F2051E"/>
    <w:rsid w:val="00F207E5"/>
    <w:rsid w:val="00F20F96"/>
    <w:rsid w:val="00F221BD"/>
    <w:rsid w:val="00F22D33"/>
    <w:rsid w:val="00F2350C"/>
    <w:rsid w:val="00F239D4"/>
    <w:rsid w:val="00F2432A"/>
    <w:rsid w:val="00F258E9"/>
    <w:rsid w:val="00F25BF3"/>
    <w:rsid w:val="00F264A6"/>
    <w:rsid w:val="00F26A3E"/>
    <w:rsid w:val="00F26B6A"/>
    <w:rsid w:val="00F26D5D"/>
    <w:rsid w:val="00F30A9D"/>
    <w:rsid w:val="00F30C13"/>
    <w:rsid w:val="00F31BF5"/>
    <w:rsid w:val="00F31CBF"/>
    <w:rsid w:val="00F31D53"/>
    <w:rsid w:val="00F3332B"/>
    <w:rsid w:val="00F40F5D"/>
    <w:rsid w:val="00F40F68"/>
    <w:rsid w:val="00F4194B"/>
    <w:rsid w:val="00F4215B"/>
    <w:rsid w:val="00F434E9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BED"/>
    <w:rsid w:val="00F57F4D"/>
    <w:rsid w:val="00F603FA"/>
    <w:rsid w:val="00F60F63"/>
    <w:rsid w:val="00F62996"/>
    <w:rsid w:val="00F62CFF"/>
    <w:rsid w:val="00F63173"/>
    <w:rsid w:val="00F63513"/>
    <w:rsid w:val="00F63622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3D47"/>
    <w:rsid w:val="00F749E6"/>
    <w:rsid w:val="00F74AA7"/>
    <w:rsid w:val="00F75892"/>
    <w:rsid w:val="00F767F5"/>
    <w:rsid w:val="00F772B9"/>
    <w:rsid w:val="00F77561"/>
    <w:rsid w:val="00F801ED"/>
    <w:rsid w:val="00F805C3"/>
    <w:rsid w:val="00F80AFD"/>
    <w:rsid w:val="00F8165E"/>
    <w:rsid w:val="00F823EE"/>
    <w:rsid w:val="00F82CC8"/>
    <w:rsid w:val="00F83364"/>
    <w:rsid w:val="00F854EA"/>
    <w:rsid w:val="00F85A56"/>
    <w:rsid w:val="00F87800"/>
    <w:rsid w:val="00F878D8"/>
    <w:rsid w:val="00F9073E"/>
    <w:rsid w:val="00F90859"/>
    <w:rsid w:val="00F9091B"/>
    <w:rsid w:val="00F93368"/>
    <w:rsid w:val="00F933FE"/>
    <w:rsid w:val="00F93D71"/>
    <w:rsid w:val="00F96021"/>
    <w:rsid w:val="00FA34D6"/>
    <w:rsid w:val="00FA379F"/>
    <w:rsid w:val="00FA3DFA"/>
    <w:rsid w:val="00FA4037"/>
    <w:rsid w:val="00FA4A81"/>
    <w:rsid w:val="00FA5F0D"/>
    <w:rsid w:val="00FA7001"/>
    <w:rsid w:val="00FA7760"/>
    <w:rsid w:val="00FB25E8"/>
    <w:rsid w:val="00FB3429"/>
    <w:rsid w:val="00FB390A"/>
    <w:rsid w:val="00FB51F4"/>
    <w:rsid w:val="00FB585D"/>
    <w:rsid w:val="00FC006A"/>
    <w:rsid w:val="00FC0F4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3B5C"/>
    <w:rsid w:val="00FD513A"/>
    <w:rsid w:val="00FD57D2"/>
    <w:rsid w:val="00FD5A95"/>
    <w:rsid w:val="00FD5BDC"/>
    <w:rsid w:val="00FD5E40"/>
    <w:rsid w:val="00FD7E7C"/>
    <w:rsid w:val="00FE1164"/>
    <w:rsid w:val="00FE3839"/>
    <w:rsid w:val="00FE4736"/>
    <w:rsid w:val="00FE489F"/>
    <w:rsid w:val="00FE7B30"/>
    <w:rsid w:val="00FF02D7"/>
    <w:rsid w:val="00FF1B77"/>
    <w:rsid w:val="00FF1D13"/>
    <w:rsid w:val="00FF5BF6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35772"/>
  <w15:docId w15:val="{CF56545E-5D85-4B52-8E60-0F01E2C3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215E7"/>
    <w:rPr>
      <w:color w:val="605E5C"/>
      <w:shd w:val="clear" w:color="auto" w:fill="E1DFDD"/>
    </w:rPr>
  </w:style>
  <w:style w:type="character" w:customStyle="1" w:styleId="Domylnaczcionkaakapitu5">
    <w:name w:val="Domyślna czcionka akapitu5"/>
    <w:rsid w:val="005306C8"/>
  </w:style>
  <w:style w:type="character" w:customStyle="1" w:styleId="WW8Num1z6">
    <w:name w:val="WW8Num1z6"/>
    <w:rsid w:val="00954DD8"/>
  </w:style>
  <w:style w:type="paragraph" w:customStyle="1" w:styleId="Textbodyindent">
    <w:name w:val="Text body indent"/>
    <w:basedOn w:val="Standard"/>
    <w:rsid w:val="003F6F42"/>
    <w:pPr>
      <w:spacing w:after="120"/>
      <w:ind w:left="283"/>
    </w:pPr>
    <w:rPr>
      <w:color w:val="auto"/>
      <w:kern w:val="2"/>
    </w:rPr>
  </w:style>
  <w:style w:type="character" w:customStyle="1" w:styleId="Domylnaczcionkaakapitu8">
    <w:name w:val="Domyślna czcionka akapitu8"/>
    <w:rsid w:val="004409C1"/>
  </w:style>
  <w:style w:type="character" w:styleId="Nierozpoznanawzmianka">
    <w:name w:val="Unresolved Mention"/>
    <w:basedOn w:val="Domylnaczcionkaakapitu"/>
    <w:uiPriority w:val="99"/>
    <w:semiHidden/>
    <w:unhideWhenUsed/>
    <w:rsid w:val="00CD22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zzp@sc.policja.gov.pl" TargetMode="External"/><Relationship Id="rId18" Type="http://schemas.openxmlformats.org/officeDocument/2006/relationships/hyperlink" Target="https://sip.lex.pl/akty-prawne/dzu-dziennik-ustaw/prawo-zamowien-publicznych-18903829/art-10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kwp_szczecin/proceedings" TargetMode="External"/><Relationship Id="rId17" Type="http://schemas.openxmlformats.org/officeDocument/2006/relationships/hyperlink" Target="https://sip.lex.pl/akty-prawne/dzu-dziennik-ustaw/prawo-zamowien-publicznych-18903829/art-10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szczecin.kwp.policja.gov.pl/KWS/zamowienia-publiczne/ogloszenia-powyzej-130/36150,Tabela-ogloszen.htm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1-regulamin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latformazakupowa.pl/pn/kwp_szczecin/proceedings" TargetMode="External"/><Relationship Id="rId19" Type="http://schemas.openxmlformats.org/officeDocument/2006/relationships/hyperlink" Target="https://platformazakupowa.pl/pn/kwp_szczecin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chodniopomorska.policja.gov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90C46-1AA7-49FD-B7DC-FD89D937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6372</Words>
  <Characters>38237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kwp</dc:creator>
  <cp:lastModifiedBy>Bogumiła Skorna</cp:lastModifiedBy>
  <cp:revision>36</cp:revision>
  <cp:lastPrinted>2023-11-30T08:38:00Z</cp:lastPrinted>
  <dcterms:created xsi:type="dcterms:W3CDTF">2023-04-05T06:18:00Z</dcterms:created>
  <dcterms:modified xsi:type="dcterms:W3CDTF">2023-11-30T08:38:00Z</dcterms:modified>
</cp:coreProperties>
</file>