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9F86A" w14:textId="40B22BD6" w:rsidR="00500D4E" w:rsidRPr="003220BD" w:rsidRDefault="00D03F56" w:rsidP="008E1510">
      <w:pPr>
        <w:tabs>
          <w:tab w:val="left" w:pos="567"/>
        </w:tabs>
        <w:spacing w:after="0" w:line="240" w:lineRule="auto"/>
        <w:jc w:val="center"/>
        <w:rPr>
          <w:rFonts w:ascii="Verdana" w:eastAsia="Times New Roman" w:hAnsi="Verdana" w:cs="Calibri"/>
          <w:b/>
          <w:bCs/>
          <w:sz w:val="20"/>
          <w:szCs w:val="20"/>
          <w:lang w:eastAsia="pl-PL"/>
        </w:rPr>
      </w:pPr>
      <w:bookmarkStart w:id="0" w:name="_GoBack"/>
      <w:bookmarkEnd w:id="0"/>
      <w:r>
        <w:rPr>
          <w:rFonts w:ascii="Verdana" w:eastAsia="Times New Roman" w:hAnsi="Verdana" w:cs="Calibri"/>
          <w:b/>
          <w:bCs/>
          <w:sz w:val="20"/>
          <w:szCs w:val="20"/>
          <w:lang w:eastAsia="pl-PL"/>
        </w:rPr>
        <w:t xml:space="preserve">Załącznik nr 2 do SWZ </w:t>
      </w:r>
      <w:r w:rsidR="008E1510" w:rsidRPr="003220BD">
        <w:rPr>
          <w:rFonts w:ascii="Verdana" w:eastAsia="Times New Roman" w:hAnsi="Verdana" w:cs="Calibri"/>
          <w:b/>
          <w:bCs/>
          <w:sz w:val="20"/>
          <w:szCs w:val="20"/>
          <w:lang w:eastAsia="pl-PL"/>
        </w:rPr>
        <w:t>Umowa (wzór)</w:t>
      </w:r>
      <w:r>
        <w:rPr>
          <w:rFonts w:ascii="Verdana" w:eastAsia="Times New Roman" w:hAnsi="Verdana" w:cs="Calibri"/>
          <w:b/>
          <w:bCs/>
          <w:sz w:val="20"/>
          <w:szCs w:val="20"/>
          <w:lang w:eastAsia="pl-PL"/>
        </w:rPr>
        <w:t xml:space="preserve"> – dotyczy Pakietów I oraz II</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64D16D58"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7D63BA">
        <w:rPr>
          <w:rFonts w:ascii="Verdana" w:eastAsia="Times New Roman" w:hAnsi="Verdana" w:cs="Tahoma"/>
          <w:sz w:val="16"/>
          <w:szCs w:val="16"/>
          <w:lang w:eastAsia="pl-PL"/>
        </w:rPr>
        <w:t>2023</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16700E75"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875C32">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69D2398D" w14:textId="74573B84" w:rsidR="00EB7ECD" w:rsidRPr="003220BD" w:rsidRDefault="008E1510" w:rsidP="00D03F56">
      <w:pPr>
        <w:spacing w:after="0" w:line="240" w:lineRule="auto"/>
        <w:jc w:val="both"/>
        <w:rPr>
          <w:rFonts w:ascii="Verdana" w:eastAsia="Calibri" w:hAnsi="Verdana" w:cs="Tahoma"/>
          <w:b/>
          <w:sz w:val="16"/>
          <w:szCs w:val="16"/>
        </w:rPr>
      </w:pPr>
      <w:r w:rsidRPr="003220BD">
        <w:rPr>
          <w:rFonts w:ascii="Verdana" w:eastAsia="Times New Roman" w:hAnsi="Verdana" w:cs="Calibri"/>
          <w:i/>
          <w:sz w:val="16"/>
          <w:szCs w:val="16"/>
          <w:lang w:eastAsia="pl-PL"/>
        </w:rPr>
        <w:t>Umowa została zawarta w</w:t>
      </w:r>
      <w:r w:rsidR="00EB7ECD" w:rsidRPr="003220BD">
        <w:rPr>
          <w:rFonts w:ascii="Verdana" w:eastAsia="Times New Roman" w:hAnsi="Verdana" w:cs="Calibri"/>
          <w:i/>
          <w:sz w:val="16"/>
          <w:szCs w:val="16"/>
          <w:lang w:eastAsia="pl-PL"/>
        </w:rPr>
        <w:t xml:space="preserve"> wyniku udzielenia zamówienia publicznego w trybie podstawowym o szacunk</w:t>
      </w:r>
      <w:r w:rsidR="00E30A88" w:rsidRPr="003220BD">
        <w:rPr>
          <w:rFonts w:ascii="Verdana" w:eastAsia="Times New Roman" w:hAnsi="Verdana" w:cs="Calibri"/>
          <w:i/>
          <w:sz w:val="16"/>
          <w:szCs w:val="16"/>
          <w:lang w:eastAsia="pl-PL"/>
        </w:rPr>
        <w:t>owej wartości zamówienia poniżej</w:t>
      </w:r>
      <w:r w:rsidR="003C0A96" w:rsidRPr="003220BD">
        <w:rPr>
          <w:rFonts w:ascii="Verdana" w:eastAsia="Times New Roman" w:hAnsi="Verdana" w:cs="Calibri"/>
          <w:i/>
          <w:sz w:val="16"/>
          <w:szCs w:val="16"/>
          <w:lang w:eastAsia="pl-PL"/>
        </w:rPr>
        <w:t xml:space="preserve"> 215</w:t>
      </w:r>
      <w:r w:rsidR="00EB7ECD" w:rsidRPr="003220BD">
        <w:rPr>
          <w:rFonts w:ascii="Verdana" w:eastAsia="Times New Roman" w:hAnsi="Verdana" w:cs="Calibri"/>
          <w:i/>
          <w:sz w:val="16"/>
          <w:szCs w:val="16"/>
          <w:lang w:eastAsia="pl-PL"/>
        </w:rPr>
        <w:t xml:space="preserve"> 000 euro – postępowanie nr </w:t>
      </w:r>
      <w:r w:rsidR="00D03F56">
        <w:rPr>
          <w:rFonts w:ascii="Verdana" w:eastAsia="Times New Roman" w:hAnsi="Verdana" w:cs="Calibri"/>
          <w:b/>
          <w:i/>
          <w:sz w:val="16"/>
          <w:szCs w:val="16"/>
          <w:lang w:eastAsia="pl-PL"/>
        </w:rPr>
        <w:t>DZ.271.64.2023</w:t>
      </w:r>
    </w:p>
    <w:p w14:paraId="08CCB8DB" w14:textId="77777777" w:rsidR="008E1510" w:rsidRPr="003220BD" w:rsidRDefault="008E1510" w:rsidP="008E1510">
      <w:pPr>
        <w:spacing w:after="0" w:line="240" w:lineRule="auto"/>
        <w:rPr>
          <w:rFonts w:ascii="Verdana" w:eastAsia="Calibri" w:hAnsi="Verdana" w:cs="Tahoma"/>
          <w:b/>
          <w:sz w:val="16"/>
          <w:szCs w:val="16"/>
        </w:rPr>
      </w:pP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7D63BA">
        <w:rPr>
          <w:rFonts w:ascii="Verdana" w:eastAsia="Calibri" w:hAnsi="Verdana" w:cs="Tahoma"/>
          <w:sz w:val="16"/>
          <w:szCs w:val="16"/>
        </w:rPr>
        <w:t>…………………………………………………………………………………………………</w:t>
      </w:r>
      <w:r w:rsidRPr="007D63BA">
        <w:rPr>
          <w:rFonts w:ascii="Verdana" w:eastAsia="Calibri" w:hAnsi="Verdana" w:cs="Verdana"/>
          <w:sz w:val="16"/>
          <w:szCs w:val="16"/>
        </w:rPr>
        <w:t xml:space="preserve">, </w:t>
      </w:r>
      <w:r w:rsidRPr="007D63BA">
        <w:rPr>
          <w:rFonts w:ascii="Verdana" w:eastAsia="Calibri" w:hAnsi="Verdana" w:cs="Tahoma"/>
          <w:sz w:val="16"/>
          <w:szCs w:val="16"/>
        </w:rPr>
        <w:t>d</w:t>
      </w:r>
      <w:r w:rsidRPr="003220BD">
        <w:rPr>
          <w:rFonts w:ascii="Verdana" w:eastAsia="Calibri" w:hAnsi="Verdana" w:cs="Tahoma"/>
          <w:sz w:val="16"/>
          <w:szCs w:val="16"/>
        </w:rPr>
        <w:t>alej 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77777777"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 ).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7B9907E5"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3E1CF0" w:rsidRPr="003220BD">
        <w:rPr>
          <w:rFonts w:ascii="Verdana" w:eastAsia="Calibri" w:hAnsi="Verdana" w:cs="Tahoma"/>
          <w:b/>
          <w:sz w:val="16"/>
          <w:szCs w:val="16"/>
        </w:rPr>
        <w:t>6</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26B5168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SIWZ).</w:t>
      </w:r>
    </w:p>
    <w:p w14:paraId="47DA1B64" w14:textId="77777777" w:rsidR="004B3423" w:rsidRPr="003220BD" w:rsidRDefault="004B3423" w:rsidP="004B3423">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 xml:space="preserve">w wysokości 0,5 % kwoty określonej w § 2 ust. 1 za każdy dzień zwłoki, licząc od następnego dnia po terminie wskazanym w § 2 ust. 2 zdanie pierwsze. </w:t>
      </w:r>
    </w:p>
    <w:p w14:paraId="665B5256" w14:textId="77777777" w:rsidR="00BE4040"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BE4040" w:rsidSect="00BE4040">
          <w:headerReference w:type="default" r:id="rId9"/>
          <w:headerReference w:type="first" r:id="rId10"/>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4637D3">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3220BD" w:rsidRDefault="00B55DF6" w:rsidP="004637D3">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0C30A39A" w14:textId="3B46FC7E" w:rsidR="00FF3D5F" w:rsidRPr="003220BD" w:rsidRDefault="00FF3D5F" w:rsidP="004637D3">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 xml:space="preserve">Przy naliczaniu maksymalnej wysokości kar </w:t>
      </w:r>
      <w:r w:rsidRPr="003220BD">
        <w:rPr>
          <w:rFonts w:ascii="Verdana" w:hAnsi="Verdana"/>
          <w:b/>
          <w:sz w:val="16"/>
          <w:szCs w:val="16"/>
        </w:rPr>
        <w:t xml:space="preserve">nie uwzględnia się </w:t>
      </w:r>
      <w:r w:rsidRPr="003220BD">
        <w:rPr>
          <w:rFonts w:ascii="Verdana" w:hAnsi="Verdana"/>
          <w:sz w:val="16"/>
          <w:szCs w:val="16"/>
        </w:rPr>
        <w:t xml:space="preserve">kary naliczonej na podstawie </w:t>
      </w:r>
      <w:r w:rsidRPr="003220BD">
        <w:rPr>
          <w:rFonts w:ascii="Verdana" w:hAnsi="Verdana"/>
          <w:sz w:val="16"/>
          <w:szCs w:val="16"/>
        </w:rPr>
        <w:br/>
      </w:r>
      <w:r w:rsidRPr="003220BD">
        <w:rPr>
          <w:rFonts w:ascii="Verdana" w:eastAsia="Calibri" w:hAnsi="Verdana" w:cs="Tahoma"/>
          <w:sz w:val="16"/>
          <w:szCs w:val="16"/>
        </w:rPr>
        <w:t>§ 4 ust. 8.</w:t>
      </w:r>
    </w:p>
    <w:p w14:paraId="2BD8A3FC" w14:textId="68291BDD" w:rsidR="005A2BCA" w:rsidRPr="003220BD" w:rsidRDefault="005A2BCA" w:rsidP="004637D3">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F802DB9" w14:textId="69CA6E1C" w:rsidR="00030664" w:rsidRPr="003220BD" w:rsidRDefault="00030664" w:rsidP="004637D3">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59DB854A" w14:textId="3C82E21B" w:rsidR="00E30A88" w:rsidRPr="003220BD" w:rsidRDefault="00E30A88" w:rsidP="004637D3">
      <w:pPr>
        <w:numPr>
          <w:ilvl w:val="0"/>
          <w:numId w:val="30"/>
        </w:numPr>
        <w:tabs>
          <w:tab w:val="clear" w:pos="720"/>
          <w:tab w:val="num" w:pos="426"/>
        </w:tabs>
        <w:spacing w:after="0" w:line="240" w:lineRule="auto"/>
        <w:ind w:left="426" w:hanging="426"/>
        <w:jc w:val="both"/>
        <w:rPr>
          <w:rStyle w:val="FontStyle21"/>
          <w:rFonts w:ascii="Verdana" w:hAnsi="Verdana" w:cstheme="minorBidi"/>
          <w:sz w:val="16"/>
          <w:szCs w:val="16"/>
        </w:rPr>
      </w:pPr>
      <w:r w:rsidRPr="003220BD">
        <w:rPr>
          <w:rStyle w:val="FontStyle21"/>
          <w:rFonts w:ascii="Verdana" w:hAnsi="Verdana" w:cs="Times New Roman"/>
          <w:color w:val="000000"/>
          <w:sz w:val="16"/>
          <w:szCs w:val="16"/>
        </w:rPr>
        <w:t>Wykonawca oświadcza, że:</w:t>
      </w:r>
    </w:p>
    <w:p w14:paraId="55954CCF" w14:textId="77777777" w:rsidR="00E30A88" w:rsidRPr="003220BD" w:rsidRDefault="00E30A88" w:rsidP="004637D3">
      <w:pPr>
        <w:pStyle w:val="Akapitzlist"/>
        <w:widowControl w:val="0"/>
        <w:numPr>
          <w:ilvl w:val="1"/>
          <w:numId w:val="37"/>
        </w:numPr>
        <w:autoSpaceDE w:val="0"/>
        <w:autoSpaceDN w:val="0"/>
        <w:adjustRightInd w:val="0"/>
        <w:spacing w:after="0" w:line="240" w:lineRule="auto"/>
        <w:ind w:left="709" w:hanging="283"/>
        <w:jc w:val="both"/>
        <w:rPr>
          <w:rStyle w:val="FontStyle21"/>
          <w:rFonts w:ascii="Verdana" w:hAnsi="Verdana" w:cs="Times New Roman"/>
          <w:color w:val="000000"/>
          <w:sz w:val="16"/>
          <w:szCs w:val="16"/>
        </w:rPr>
      </w:pPr>
      <w:r w:rsidRPr="003220BD">
        <w:rPr>
          <w:rStyle w:val="FontStyle21"/>
          <w:rFonts w:ascii="Verdana" w:hAnsi="Verdana" w:cs="Times New Roman"/>
          <w:color w:val="000000"/>
          <w:sz w:val="16"/>
          <w:szCs w:val="16"/>
        </w:rPr>
        <w:t>nie podlega wykluczeniu z uzyskiwania zamówień publicznych z powodu wspierania agresji na Ukrainę bądź zagrożenia dla demokracji lub praworządności w Federacji Rosyjskiej albo na Białorusi;</w:t>
      </w:r>
    </w:p>
    <w:p w14:paraId="0B597FAD" w14:textId="5106A133" w:rsidR="000666C7" w:rsidRPr="003220BD" w:rsidRDefault="00E30A88" w:rsidP="004637D3">
      <w:pPr>
        <w:pStyle w:val="Akapitzlist"/>
        <w:widowControl w:val="0"/>
        <w:numPr>
          <w:ilvl w:val="1"/>
          <w:numId w:val="37"/>
        </w:numPr>
        <w:autoSpaceDE w:val="0"/>
        <w:autoSpaceDN w:val="0"/>
        <w:adjustRightInd w:val="0"/>
        <w:spacing w:after="0" w:line="240" w:lineRule="auto"/>
        <w:ind w:left="709" w:hanging="283"/>
        <w:jc w:val="both"/>
        <w:rPr>
          <w:rFonts w:ascii="Verdana" w:hAnsi="Verdana"/>
          <w:color w:val="000000"/>
          <w:sz w:val="16"/>
          <w:szCs w:val="16"/>
        </w:rPr>
      </w:pPr>
      <w:r w:rsidRPr="003220BD">
        <w:rPr>
          <w:rStyle w:val="FontStyle21"/>
          <w:rFonts w:ascii="Verdana" w:hAnsi="Verdana" w:cs="Times New Roman"/>
          <w:color w:val="000000"/>
          <w:sz w:val="16"/>
          <w:szCs w:val="16"/>
        </w:rPr>
        <w:t>wykluczeniu takiemu nie podlegają również osoby, które są (lub były w dniu 24 lutego 2022 r.) jednostką dominującą lub beneficjentem rzeczywistym w stosunku do wykonawcy.</w:t>
      </w:r>
    </w:p>
    <w:p w14:paraId="2FE1ED0B" w14:textId="77777777" w:rsidR="00EB7ECD" w:rsidRPr="003220BD" w:rsidRDefault="00EB7ECD" w:rsidP="004637D3">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4637D3">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4637D3">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4637D3">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42A6A7B7" w14:textId="6590C703" w:rsidR="00B67D62" w:rsidRPr="003220BD" w:rsidRDefault="00B67D62"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hAnsi="Verdana" w:cs="Tahoma"/>
          <w:sz w:val="16"/>
          <w:szCs w:val="16"/>
          <w:lang w:eastAsia="pl-PL"/>
        </w:rPr>
        <w:t>Zamawiający i Wykonawca</w:t>
      </w:r>
      <w:r w:rsidRPr="003220BD">
        <w:rPr>
          <w:rFonts w:ascii="Verdana" w:hAnsi="Verdana"/>
          <w:sz w:val="16"/>
          <w:szCs w:val="16"/>
          <w:lang w:eastAsia="pl-PL"/>
        </w:rPr>
        <w:t xml:space="preserve"> oświadczają, że zawarli umowę powierzenia przetwarzania danych osobowych </w:t>
      </w:r>
      <w:r w:rsidR="003220BD">
        <w:rPr>
          <w:rFonts w:ascii="Verdana" w:hAnsi="Verdana"/>
          <w:sz w:val="16"/>
          <w:szCs w:val="16"/>
          <w:lang w:eastAsia="pl-PL"/>
        </w:rPr>
        <w:t xml:space="preserve">                      </w:t>
      </w:r>
      <w:r w:rsidRPr="003220BD">
        <w:rPr>
          <w:rFonts w:ascii="Verdana" w:hAnsi="Verdana"/>
          <w:sz w:val="16"/>
          <w:szCs w:val="16"/>
          <w:lang w:eastAsia="pl-PL"/>
        </w:rPr>
        <w:t xml:space="preserve">nr ………….……… w dniu ………………..…., która określa </w:t>
      </w:r>
      <w:r w:rsidRPr="003220BD">
        <w:rPr>
          <w:rFonts w:ascii="Verdana" w:hAnsi="Verdana" w:cs="Tahoma"/>
          <w:sz w:val="16"/>
          <w:szCs w:val="16"/>
          <w:lang w:eastAsia="pl-PL"/>
        </w:rPr>
        <w:t xml:space="preserve">zasady przetwarzania danych osobowych przez Wykonawcę </w:t>
      </w:r>
      <w:r w:rsidR="003220BD">
        <w:rPr>
          <w:rFonts w:ascii="Verdana" w:hAnsi="Verdana" w:cs="Tahoma"/>
          <w:sz w:val="16"/>
          <w:szCs w:val="16"/>
          <w:lang w:eastAsia="pl-PL"/>
        </w:rPr>
        <w:t xml:space="preserve">        </w:t>
      </w:r>
      <w:r w:rsidRPr="003220BD">
        <w:rPr>
          <w:rFonts w:ascii="Verdana" w:hAnsi="Verdana" w:cs="Tahoma"/>
          <w:sz w:val="16"/>
          <w:szCs w:val="16"/>
          <w:lang w:eastAsia="pl-PL"/>
        </w:rPr>
        <w:t>w związku z realizacją niniejszej umowy.</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6313BFFD" w14:textId="77777777" w:rsidR="004637D3" w:rsidRPr="004637D3" w:rsidRDefault="00EB7ECD" w:rsidP="004637D3">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spory wynikające z niniejszej umowy lub związane z jej wykonaniem rozstrzygać będzie sąd powszechny właściwy ze </w:t>
      </w:r>
      <w:r w:rsidRPr="004637D3">
        <w:rPr>
          <w:rFonts w:ascii="Verdana" w:eastAsia="Calibri" w:hAnsi="Verdana" w:cs="Tahoma"/>
          <w:sz w:val="16"/>
          <w:szCs w:val="16"/>
        </w:rPr>
        <w:t>względu na siedzibę Zamawiającego.</w:t>
      </w:r>
    </w:p>
    <w:p w14:paraId="06F11FBC" w14:textId="77777777" w:rsidR="00EB7ECD" w:rsidRPr="004637D3"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4637D3">
        <w:rPr>
          <w:rFonts w:ascii="Verdana" w:eastAsia="Calibri" w:hAnsi="Verdana" w:cs="Tahoma"/>
          <w:sz w:val="16"/>
          <w:szCs w:val="16"/>
        </w:rPr>
        <w:t>Załączniki stanowią integralną część umowy:</w:t>
      </w:r>
    </w:p>
    <w:p w14:paraId="6B5B2877" w14:textId="77777777" w:rsidR="00EB7ECD" w:rsidRPr="004637D3"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1</w:t>
      </w:r>
      <w:r w:rsidRPr="004637D3">
        <w:rPr>
          <w:rFonts w:ascii="Verdana" w:eastAsia="Calibri" w:hAnsi="Verdana" w:cs="Tahoma"/>
          <w:sz w:val="16"/>
          <w:szCs w:val="16"/>
        </w:rPr>
        <w:t xml:space="preserve"> - Opis przedmiotu zamówienia,</w:t>
      </w:r>
    </w:p>
    <w:p w14:paraId="232C4DC6" w14:textId="77777777" w:rsidR="00EB7ECD" w:rsidRPr="004637D3"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2</w:t>
      </w:r>
      <w:r w:rsidRPr="004637D3">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3</w:t>
      </w:r>
      <w:r w:rsidRPr="004637D3">
        <w:rPr>
          <w:rFonts w:ascii="Verdana" w:eastAsia="Calibri" w:hAnsi="Verdana" w:cs="Tahoma"/>
          <w:sz w:val="16"/>
          <w:szCs w:val="16"/>
        </w:rPr>
        <w:t xml:space="preserve"> – Obowiązek informacyjny</w:t>
      </w:r>
      <w:r w:rsidRPr="003220BD">
        <w:rPr>
          <w:rFonts w:ascii="Verdana" w:eastAsia="Calibri" w:hAnsi="Verdana" w:cs="Tahoma"/>
          <w:sz w:val="16"/>
          <w:szCs w:val="16"/>
        </w:rPr>
        <w:t>.</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879CFC4" w14:textId="77777777" w:rsidR="00943856" w:rsidRDefault="00943856" w:rsidP="008E1510">
      <w:pPr>
        <w:spacing w:after="0" w:line="240" w:lineRule="auto"/>
        <w:jc w:val="right"/>
        <w:outlineLvl w:val="1"/>
        <w:rPr>
          <w:rFonts w:ascii="Verdana" w:eastAsia="Times New Roman" w:hAnsi="Verdana" w:cs="Times New Roman"/>
          <w:b/>
          <w:bCs/>
          <w:sz w:val="16"/>
          <w:szCs w:val="16"/>
          <w:lang w:eastAsia="pl-PL"/>
        </w:rPr>
      </w:pPr>
    </w:p>
    <w:p w14:paraId="042466E0" w14:textId="77777777" w:rsidR="00943856" w:rsidRDefault="00943856" w:rsidP="008E1510">
      <w:pPr>
        <w:spacing w:after="0" w:line="240" w:lineRule="auto"/>
        <w:jc w:val="right"/>
        <w:outlineLvl w:val="1"/>
        <w:rPr>
          <w:rFonts w:ascii="Verdana" w:eastAsia="Times New Roman" w:hAnsi="Verdana" w:cs="Times New Roman"/>
          <w:b/>
          <w:bCs/>
          <w:sz w:val="16"/>
          <w:szCs w:val="16"/>
          <w:lang w:eastAsia="pl-PL"/>
        </w:rPr>
      </w:pPr>
    </w:p>
    <w:p w14:paraId="038B5C98" w14:textId="77777777" w:rsidR="00943856" w:rsidRPr="003220BD" w:rsidRDefault="00943856"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460DEB0" w14:textId="334BC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096FF43" w14:textId="77777777" w:rsidR="000666C7" w:rsidRPr="004637D3" w:rsidRDefault="000666C7" w:rsidP="00D213B7">
      <w:pPr>
        <w:spacing w:after="0" w:line="240" w:lineRule="auto"/>
        <w:jc w:val="right"/>
        <w:outlineLvl w:val="1"/>
        <w:rPr>
          <w:rFonts w:ascii="Verdana" w:eastAsia="Times New Roman" w:hAnsi="Verdana" w:cs="Times New Roman"/>
          <w:b/>
          <w:bCs/>
          <w:sz w:val="16"/>
          <w:szCs w:val="16"/>
          <w:lang w:eastAsia="pl-PL"/>
        </w:rPr>
      </w:pPr>
    </w:p>
    <w:p w14:paraId="1CE8AF47" w14:textId="77777777" w:rsidR="004637D3" w:rsidRPr="004637D3" w:rsidRDefault="004637D3" w:rsidP="004637D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5990312" w14:textId="77777777" w:rsidR="004637D3" w:rsidRPr="004637D3" w:rsidRDefault="004637D3" w:rsidP="004637D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7A179FEE" w14:textId="77777777" w:rsidR="004637D3" w:rsidRPr="004637D3" w:rsidRDefault="004637D3" w:rsidP="004637D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775F57DB"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im. Jana Pawła II, ul. Prądnicka 80, 31-202 Kraków.</w:t>
      </w:r>
    </w:p>
    <w:p w14:paraId="1FBA6A11"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4D83CB3E"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418E4C9"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5A0DD600"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5FD795D0"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6C9B4844" w14:textId="36604B48"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C3054A3"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052BB57A" w14:textId="123EDAEC"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oraz podmiotom współpracującym </w:t>
      </w:r>
      <w:r w:rsidRPr="004637D3">
        <w:rPr>
          <w:rFonts w:ascii="Verdana" w:eastAsia="Times New Roman" w:hAnsi="Verdana" w:cs="Times New Roman"/>
          <w:color w:val="000000"/>
          <w:sz w:val="16"/>
          <w:szCs w:val="16"/>
          <w:lang w:eastAsia="pl-PL"/>
        </w:rPr>
        <w:br/>
        <w:t xml:space="preserve">z Krakowskim Szpitalem Specjalistycznym im. Jana Pawła II w zakresie realizacji rozwiązań technicznych </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78DDCF00" w14:textId="77777777"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a następnie usuwane lub anonimizowane.</w:t>
      </w:r>
    </w:p>
    <w:p w14:paraId="705B305A" w14:textId="77777777"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55AE88D"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5DCBCA9" w14:textId="77777777" w:rsidR="003220BD" w:rsidRPr="003220BD" w:rsidRDefault="003220BD" w:rsidP="004637D3">
      <w:pPr>
        <w:spacing w:after="0" w:line="240" w:lineRule="auto"/>
        <w:jc w:val="right"/>
        <w:outlineLvl w:val="1"/>
        <w:rPr>
          <w:rFonts w:ascii="Verdana" w:eastAsia="Times New Roman" w:hAnsi="Verdana" w:cs="Calibri"/>
          <w:sz w:val="16"/>
          <w:szCs w:val="16"/>
          <w:lang w:eastAsia="pl-PL"/>
        </w:rPr>
      </w:pPr>
    </w:p>
    <w:sectPr w:rsidR="003220BD" w:rsidRPr="003220BD" w:rsidSect="004B3423">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AC66E" w14:textId="77777777" w:rsidR="00D55EFE" w:rsidRDefault="00D55EFE">
      <w:pPr>
        <w:spacing w:after="0" w:line="240" w:lineRule="auto"/>
      </w:pPr>
      <w:r>
        <w:separator/>
      </w:r>
    </w:p>
  </w:endnote>
  <w:endnote w:type="continuationSeparator" w:id="0">
    <w:p w14:paraId="698030DD" w14:textId="77777777" w:rsidR="00D55EFE" w:rsidRDefault="00D55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2E49E" w14:textId="77777777" w:rsidR="00D55EFE" w:rsidRDefault="00D55EFE">
      <w:pPr>
        <w:spacing w:after="0" w:line="240" w:lineRule="auto"/>
      </w:pPr>
      <w:r>
        <w:separator/>
      </w:r>
    </w:p>
  </w:footnote>
  <w:footnote w:type="continuationSeparator" w:id="0">
    <w:p w14:paraId="2A73DB48" w14:textId="77777777" w:rsidR="00D55EFE" w:rsidRDefault="00D55E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BD6BE" w14:textId="7CAFD45D" w:rsidR="004A5D44" w:rsidRPr="004A5D44" w:rsidRDefault="004A5D44">
    <w:pPr>
      <w:pStyle w:val="Nagwek"/>
      <w:rPr>
        <w:rFonts w:ascii="Verdana" w:hAnsi="Verdana"/>
        <w:sz w:val="20"/>
        <w:szCs w:val="20"/>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1DF22" w14:textId="09A44ED3" w:rsidR="00BE4040" w:rsidRPr="00BE4040" w:rsidRDefault="00BE4040">
    <w:pPr>
      <w:pStyle w:val="Nagwek"/>
      <w:rPr>
        <w:rFonts w:ascii="Verdana" w:hAnsi="Verdana"/>
        <w:sz w:val="20"/>
        <w:szCs w:val="20"/>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2BC78B8"/>
    <w:multiLevelType w:val="hybridMultilevel"/>
    <w:tmpl w:val="D7AEB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4"/>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5"/>
  </w:num>
  <w:num w:numId="35">
    <w:abstractNumId w:val="13"/>
  </w:num>
  <w:num w:numId="36">
    <w:abstractNumId w:val="8"/>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93"/>
    <w:rsid w:val="0000346C"/>
    <w:rsid w:val="00030664"/>
    <w:rsid w:val="0005614F"/>
    <w:rsid w:val="000666C7"/>
    <w:rsid w:val="000F12CB"/>
    <w:rsid w:val="00194D57"/>
    <w:rsid w:val="001E4E66"/>
    <w:rsid w:val="00266901"/>
    <w:rsid w:val="00294092"/>
    <w:rsid w:val="002B39C1"/>
    <w:rsid w:val="003220BD"/>
    <w:rsid w:val="003413C0"/>
    <w:rsid w:val="003C0A96"/>
    <w:rsid w:val="003D4440"/>
    <w:rsid w:val="003E1CF0"/>
    <w:rsid w:val="003F61C6"/>
    <w:rsid w:val="00440C3F"/>
    <w:rsid w:val="00442E28"/>
    <w:rsid w:val="004637D3"/>
    <w:rsid w:val="00487381"/>
    <w:rsid w:val="004930C3"/>
    <w:rsid w:val="004A5D44"/>
    <w:rsid w:val="004B3423"/>
    <w:rsid w:val="004C27A2"/>
    <w:rsid w:val="00500D4E"/>
    <w:rsid w:val="005352D3"/>
    <w:rsid w:val="00550413"/>
    <w:rsid w:val="00584622"/>
    <w:rsid w:val="005A2BCA"/>
    <w:rsid w:val="005A5EDE"/>
    <w:rsid w:val="005C2270"/>
    <w:rsid w:val="006075D0"/>
    <w:rsid w:val="00614BEA"/>
    <w:rsid w:val="006202DD"/>
    <w:rsid w:val="00621990"/>
    <w:rsid w:val="00651B40"/>
    <w:rsid w:val="00665193"/>
    <w:rsid w:val="00690550"/>
    <w:rsid w:val="006A7E1C"/>
    <w:rsid w:val="006C34A8"/>
    <w:rsid w:val="006C3D33"/>
    <w:rsid w:val="006E23F4"/>
    <w:rsid w:val="00761508"/>
    <w:rsid w:val="007648BA"/>
    <w:rsid w:val="007704A1"/>
    <w:rsid w:val="00791985"/>
    <w:rsid w:val="007A4CC1"/>
    <w:rsid w:val="007D63BA"/>
    <w:rsid w:val="008002FC"/>
    <w:rsid w:val="00857CF0"/>
    <w:rsid w:val="00860AA8"/>
    <w:rsid w:val="00875C32"/>
    <w:rsid w:val="008B618E"/>
    <w:rsid w:val="008E1510"/>
    <w:rsid w:val="009061E0"/>
    <w:rsid w:val="00907544"/>
    <w:rsid w:val="00943856"/>
    <w:rsid w:val="00952563"/>
    <w:rsid w:val="009D5E9D"/>
    <w:rsid w:val="00A52E90"/>
    <w:rsid w:val="00A53E4D"/>
    <w:rsid w:val="00AF7406"/>
    <w:rsid w:val="00B13B64"/>
    <w:rsid w:val="00B55DF6"/>
    <w:rsid w:val="00B67D62"/>
    <w:rsid w:val="00B816C5"/>
    <w:rsid w:val="00BE2E7D"/>
    <w:rsid w:val="00BE4040"/>
    <w:rsid w:val="00C04238"/>
    <w:rsid w:val="00C20B8D"/>
    <w:rsid w:val="00C26B77"/>
    <w:rsid w:val="00C52A1C"/>
    <w:rsid w:val="00C86BC2"/>
    <w:rsid w:val="00C90CCB"/>
    <w:rsid w:val="00CE1C2B"/>
    <w:rsid w:val="00D03F56"/>
    <w:rsid w:val="00D213B7"/>
    <w:rsid w:val="00D304AC"/>
    <w:rsid w:val="00D55EFE"/>
    <w:rsid w:val="00D82B6D"/>
    <w:rsid w:val="00D873F6"/>
    <w:rsid w:val="00D96C99"/>
    <w:rsid w:val="00DB6F52"/>
    <w:rsid w:val="00E05495"/>
    <w:rsid w:val="00E17D0F"/>
    <w:rsid w:val="00E30A88"/>
    <w:rsid w:val="00E34484"/>
    <w:rsid w:val="00EA1F67"/>
    <w:rsid w:val="00EA63F1"/>
    <w:rsid w:val="00EB7ECD"/>
    <w:rsid w:val="00F51EBB"/>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aliases w:val="sw tekst,L1,Numerowanie,Akapit z listą BS,ISCG Numerowanie,lp1,CW_Lista,Nagłowek 3,Preambuła,Kolorowa lista — akcent 11,Dot pt,F5 List Paragraph,Recommendation,List Paragraph11,maz_wyliczenie,opis dzialania,K-P_odwolanie,A_wyliczenie"/>
    <w:basedOn w:val="Normalny"/>
    <w:link w:val="AkapitzlistZnak"/>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 w:type="character" w:customStyle="1" w:styleId="AkapitzlistZnak">
    <w:name w:val="Akapit z listą Znak"/>
    <w:aliases w:val="sw tekst Znak,L1 Znak,Numerowanie Znak,Akapit z listą BS Znak,ISCG Numerowanie Znak,lp1 Znak,CW_Lista Znak,Nagłowek 3 Znak,Preambuła Znak,Kolorowa lista — akcent 11 Znak,Dot pt Znak,F5 List Paragraph Znak,Recommendation Znak"/>
    <w:link w:val="Akapitzlist"/>
    <w:uiPriority w:val="34"/>
    <w:qFormat/>
    <w:locked/>
    <w:rsid w:val="004637D3"/>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aliases w:val="sw tekst,L1,Numerowanie,Akapit z listą BS,ISCG Numerowanie,lp1,CW_Lista,Nagłowek 3,Preambuła,Kolorowa lista — akcent 11,Dot pt,F5 List Paragraph,Recommendation,List Paragraph11,maz_wyliczenie,opis dzialania,K-P_odwolanie,A_wyliczenie"/>
    <w:basedOn w:val="Normalny"/>
    <w:link w:val="AkapitzlistZnak"/>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 w:type="character" w:customStyle="1" w:styleId="AkapitzlistZnak">
    <w:name w:val="Akapit z listą Znak"/>
    <w:aliases w:val="sw tekst Znak,L1 Znak,Numerowanie Znak,Akapit z listą BS Znak,ISCG Numerowanie Znak,lp1 Znak,CW_Lista Znak,Nagłowek 3 Znak,Preambuła Znak,Kolorowa lista — akcent 11 Znak,Dot pt Znak,F5 List Paragraph Znak,Recommendation Znak"/>
    <w:link w:val="Akapitzlist"/>
    <w:uiPriority w:val="34"/>
    <w:qFormat/>
    <w:locked/>
    <w:rsid w:val="004637D3"/>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12A3F-A455-47DB-9471-813011918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3</Pages>
  <Words>1683</Words>
  <Characters>10098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Jolanta Ciepiela</cp:lastModifiedBy>
  <cp:revision>37</cp:revision>
  <cp:lastPrinted>2023-02-06T09:50:00Z</cp:lastPrinted>
  <dcterms:created xsi:type="dcterms:W3CDTF">2021-03-02T08:05:00Z</dcterms:created>
  <dcterms:modified xsi:type="dcterms:W3CDTF">2023-07-12T06:42:00Z</dcterms:modified>
</cp:coreProperties>
</file>