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441A1" w14:textId="77777777" w:rsidR="00BF092C" w:rsidRPr="00DF0811" w:rsidRDefault="00BF092C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  <w:r w:rsidRPr="00C45339">
        <w:rPr>
          <w:rFonts w:ascii="Times New Roman" w:hAnsi="Times New Roman"/>
          <w:b/>
          <w:bCs/>
          <w:i/>
          <w:sz w:val="22"/>
          <w:szCs w:val="22"/>
        </w:rPr>
        <w:t>Załącznik nr 1 do SWZ</w:t>
      </w:r>
    </w:p>
    <w:p w14:paraId="4DA695FA" w14:textId="77777777" w:rsidR="00BF092C" w:rsidRDefault="00BF092C" w:rsidP="00BF092C">
      <w:pPr>
        <w:ind w:left="5760"/>
        <w:jc w:val="both"/>
        <w:rPr>
          <w:rFonts w:ascii="Times New Roman" w:hAnsi="Times New Roman"/>
          <w:b/>
          <w:sz w:val="22"/>
          <w:szCs w:val="22"/>
        </w:rPr>
      </w:pPr>
    </w:p>
    <w:p w14:paraId="0AD48585" w14:textId="77777777" w:rsidR="00BF092C" w:rsidRDefault="00BF092C" w:rsidP="00BF092C">
      <w:pPr>
        <w:ind w:left="5760"/>
        <w:jc w:val="both"/>
      </w:pPr>
      <w:r>
        <w:rPr>
          <w:rFonts w:ascii="Times New Roman" w:hAnsi="Times New Roman"/>
          <w:b/>
          <w:sz w:val="22"/>
          <w:szCs w:val="22"/>
        </w:rPr>
        <w:t>Zamawiający:</w:t>
      </w:r>
    </w:p>
    <w:p w14:paraId="1612EFCC" w14:textId="77777777" w:rsidR="00BF092C" w:rsidRDefault="00BF092C" w:rsidP="00BF092C">
      <w:pPr>
        <w:ind w:left="5760"/>
        <w:jc w:val="both"/>
      </w:pPr>
      <w:r>
        <w:rPr>
          <w:rFonts w:ascii="Times New Roman" w:hAnsi="Times New Roman"/>
          <w:b/>
          <w:sz w:val="22"/>
          <w:szCs w:val="22"/>
        </w:rPr>
        <w:t>Gmina Puck</w:t>
      </w:r>
    </w:p>
    <w:p w14:paraId="6F862C97" w14:textId="77777777" w:rsidR="00BF092C" w:rsidRDefault="00BF092C" w:rsidP="00BF092C">
      <w:pPr>
        <w:ind w:left="5760"/>
        <w:jc w:val="both"/>
      </w:pPr>
      <w:r>
        <w:rPr>
          <w:rFonts w:ascii="Times New Roman" w:hAnsi="Times New Roman"/>
          <w:b/>
          <w:sz w:val="22"/>
          <w:szCs w:val="22"/>
        </w:rPr>
        <w:t>84-100 Puck, ul. 10 Lutego 29</w:t>
      </w:r>
    </w:p>
    <w:p w14:paraId="096981A3" w14:textId="77777777" w:rsidR="00BF092C" w:rsidRDefault="00BF092C" w:rsidP="00BF092C">
      <w:pPr>
        <w:ind w:left="5954"/>
        <w:jc w:val="both"/>
      </w:pPr>
    </w:p>
    <w:p w14:paraId="2F9F0988" w14:textId="77777777" w:rsidR="00BF092C" w:rsidRDefault="00BF092C" w:rsidP="00BF092C">
      <w:pPr>
        <w:jc w:val="center"/>
      </w:pPr>
      <w:r>
        <w:rPr>
          <w:rFonts w:ascii="Times New Roman" w:hAnsi="Times New Roman"/>
          <w:b/>
          <w:sz w:val="28"/>
          <w:szCs w:val="28"/>
          <w:highlight w:val="lightGray"/>
        </w:rPr>
        <w:t>FORMULARZ OFERTOWY</w:t>
      </w:r>
    </w:p>
    <w:p w14:paraId="033D6C8B" w14:textId="77777777" w:rsidR="00BF092C" w:rsidRDefault="00BF092C" w:rsidP="00BF092C">
      <w:pPr>
        <w:jc w:val="both"/>
        <w:rPr>
          <w:rFonts w:ascii="Times New Roman" w:hAnsi="Times New Roman"/>
          <w:b/>
          <w:sz w:val="28"/>
          <w:szCs w:val="28"/>
        </w:rPr>
      </w:pPr>
    </w:p>
    <w:p w14:paraId="6679C492" w14:textId="77777777" w:rsidR="00BF092C" w:rsidRDefault="00BF092C" w:rsidP="00BF092C">
      <w:pPr>
        <w:jc w:val="both"/>
      </w:pPr>
      <w:r>
        <w:rPr>
          <w:rFonts w:ascii="Times New Roman" w:hAnsi="Times New Roman"/>
          <w:b/>
          <w:u w:val="single"/>
        </w:rPr>
        <w:t>DANE DOTYCZĄCE WYKONAWCY</w:t>
      </w:r>
    </w:p>
    <w:p w14:paraId="6876F818" w14:textId="77777777" w:rsidR="00BF092C" w:rsidRDefault="00BF092C" w:rsidP="00BF092C">
      <w:pPr>
        <w:jc w:val="both"/>
        <w:rPr>
          <w:rFonts w:ascii="Times New Roman" w:hAnsi="Times New Roman"/>
          <w:u w:val="single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3"/>
        <w:gridCol w:w="5047"/>
      </w:tblGrid>
      <w:tr w:rsidR="00BF092C" w14:paraId="4BF58406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18A682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Pełna nazwa Wykonawcy/</w:t>
            </w:r>
          </w:p>
          <w:p w14:paraId="47B89162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Wykonawców występujących wspólnie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E335F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4353B9D3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D6C315" w14:textId="77777777" w:rsidR="00BF092C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</w:rPr>
              <w:t>NIP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6BB7E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iCs/>
                <w:sz w:val="20"/>
              </w:rPr>
            </w:pPr>
          </w:p>
        </w:tc>
      </w:tr>
      <w:tr w:rsidR="00BF092C" w14:paraId="1D04D1D5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0CA073" w14:textId="77777777" w:rsidR="00BF092C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</w:rPr>
              <w:t>REGON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462F3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12A3A0EF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F28BC7" w14:textId="77777777" w:rsidR="00BF092C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</w:rPr>
              <w:t>KRS/</w:t>
            </w:r>
            <w:proofErr w:type="spellStart"/>
            <w:r>
              <w:rPr>
                <w:rFonts w:ascii="Times New Roman" w:hAnsi="Times New Roman"/>
              </w:rPr>
              <w:t>CEiDG</w:t>
            </w:r>
            <w:proofErr w:type="spellEnd"/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9425C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6A0FFFD8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1BEAD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Adres Siedziby Wykonawcy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CC220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17CE13A9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6E07C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Adres do korespondencji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EA574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0D1FDB30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4ED8F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Telefon kontaktowy: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A7A3B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30925F7D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288B4B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E-mail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48155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49D38A28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660E6E" w14:textId="77777777" w:rsidR="00BF092C" w:rsidRPr="00352111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  <w:iCs/>
              </w:rPr>
              <w:t>Osoba upoważniona do reprezentowania Wykonawcy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491DD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i/>
                <w:iCs/>
              </w:rPr>
            </w:pPr>
          </w:p>
          <w:p w14:paraId="399CA786" w14:textId="77777777" w:rsidR="00BF092C" w:rsidRDefault="00BF092C" w:rsidP="00BE6ED8">
            <w:pPr>
              <w:spacing w:before="60" w:after="60"/>
              <w:jc w:val="center"/>
            </w:pPr>
            <w:r>
              <w:rPr>
                <w:rFonts w:ascii="Times New Roman" w:hAnsi="Times New Roman"/>
                <w:i/>
                <w:sz w:val="20"/>
              </w:rPr>
              <w:t>(imię, nazwisko, stanowisko/podstawa do reprezentacji)</w:t>
            </w:r>
          </w:p>
        </w:tc>
      </w:tr>
    </w:tbl>
    <w:p w14:paraId="53680F80" w14:textId="77777777" w:rsidR="00BF092C" w:rsidRPr="00D84EE0" w:rsidRDefault="00BF092C" w:rsidP="00BF092C">
      <w:pPr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Przystępując do prowadzonego przez Gminę Puck postępowania o udzielenie zamówienia publicznego na:</w:t>
      </w:r>
    </w:p>
    <w:p w14:paraId="5A277BB6" w14:textId="563AC8D4" w:rsidR="00BF092C" w:rsidRPr="00187656" w:rsidRDefault="00BF092C" w:rsidP="00BF092C">
      <w:pPr>
        <w:jc w:val="center"/>
        <w:rPr>
          <w:sz w:val="32"/>
          <w:szCs w:val="32"/>
        </w:rPr>
      </w:pPr>
      <w:r w:rsidRPr="004B4A86">
        <w:rPr>
          <w:rFonts w:ascii="Times New Roman" w:hAnsi="Times New Roman"/>
          <w:b/>
          <w:color w:val="000000"/>
          <w:sz w:val="32"/>
          <w:szCs w:val="32"/>
        </w:rPr>
        <w:t>„</w:t>
      </w:r>
      <w:r w:rsidRPr="001D3026">
        <w:rPr>
          <w:rFonts w:ascii="Times New Roman" w:hAnsi="Times New Roman"/>
          <w:b/>
          <w:bCs/>
          <w:sz w:val="32"/>
          <w:szCs w:val="32"/>
        </w:rPr>
        <w:t xml:space="preserve">Dostawa </w:t>
      </w:r>
      <w:r w:rsidR="00E74A0A" w:rsidRPr="00E74A0A">
        <w:rPr>
          <w:rFonts w:ascii="Times New Roman" w:hAnsi="Times New Roman"/>
          <w:b/>
          <w:bCs/>
          <w:sz w:val="32"/>
          <w:szCs w:val="32"/>
        </w:rPr>
        <w:t xml:space="preserve">wraz z montażem i instalacją oprogramowania multimedialnego oraz dostawa zabawek </w:t>
      </w:r>
      <w:r w:rsidRPr="001D3026">
        <w:rPr>
          <w:rFonts w:ascii="Times New Roman" w:hAnsi="Times New Roman"/>
          <w:b/>
          <w:bCs/>
          <w:sz w:val="32"/>
          <w:szCs w:val="32"/>
        </w:rPr>
        <w:t xml:space="preserve">na potrzeby przedszkoli w Gminie Puck w związku z realizacją projektu </w:t>
      </w:r>
      <w:r w:rsidRPr="001D3026">
        <w:rPr>
          <w:rFonts w:ascii="Times New Roman" w:hAnsi="Times New Roman"/>
          <w:b/>
          <w:sz w:val="32"/>
          <w:szCs w:val="32"/>
        </w:rPr>
        <w:t>w podziale na II części</w:t>
      </w:r>
      <w:r w:rsidRPr="004B4A86">
        <w:rPr>
          <w:rFonts w:ascii="Times New Roman" w:hAnsi="Times New Roman"/>
          <w:b/>
          <w:sz w:val="32"/>
          <w:szCs w:val="32"/>
        </w:rPr>
        <w:t xml:space="preserve">” </w:t>
      </w:r>
    </w:p>
    <w:p w14:paraId="37C1E9A2" w14:textId="77777777" w:rsidR="00BF092C" w:rsidRDefault="00BF092C" w:rsidP="00BF092C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52CB0A3" w14:textId="77777777" w:rsidR="00BF092C" w:rsidRPr="00D84EE0" w:rsidRDefault="00BF092C" w:rsidP="00BF092C">
      <w:pPr>
        <w:numPr>
          <w:ilvl w:val="0"/>
          <w:numId w:val="51"/>
        </w:numPr>
        <w:tabs>
          <w:tab w:val="left" w:pos="426"/>
        </w:tabs>
        <w:suppressAutoHyphens/>
        <w:spacing w:line="360" w:lineRule="auto"/>
      </w:pPr>
      <w:r>
        <w:rPr>
          <w:rFonts w:ascii="Times New Roman" w:hAnsi="Times New Roman"/>
          <w:spacing w:val="4"/>
          <w:sz w:val="22"/>
          <w:szCs w:val="22"/>
        </w:rPr>
        <w:t>Oferuję/</w:t>
      </w:r>
      <w:proofErr w:type="spellStart"/>
      <w:r>
        <w:rPr>
          <w:rFonts w:ascii="Times New Roman" w:hAnsi="Times New Roman"/>
          <w:spacing w:val="4"/>
          <w:sz w:val="22"/>
          <w:szCs w:val="22"/>
        </w:rPr>
        <w:t>emy</w:t>
      </w:r>
      <w:proofErr w:type="spellEnd"/>
      <w:r>
        <w:rPr>
          <w:rFonts w:ascii="Times New Roman" w:hAnsi="Times New Roman"/>
          <w:spacing w:val="4"/>
          <w:sz w:val="22"/>
          <w:szCs w:val="22"/>
        </w:rPr>
        <w:t xml:space="preserve"> z</w:t>
      </w:r>
      <w:r>
        <w:rPr>
          <w:rFonts w:ascii="Times New Roman" w:hAnsi="Times New Roman"/>
          <w:b/>
          <w:spacing w:val="4"/>
          <w:sz w:val="22"/>
          <w:szCs w:val="22"/>
        </w:rPr>
        <w:t>realizowanie przedmiotu zamówienia:</w:t>
      </w:r>
    </w:p>
    <w:p w14:paraId="3E812D50" w14:textId="6868C614" w:rsidR="00BF092C" w:rsidRDefault="00BF092C" w:rsidP="00BF092C">
      <w:pPr>
        <w:numPr>
          <w:ilvl w:val="0"/>
          <w:numId w:val="53"/>
        </w:numPr>
        <w:suppressAutoHyphens/>
        <w:autoSpaceDE w:val="0"/>
        <w:spacing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401351">
        <w:rPr>
          <w:rFonts w:ascii="Times New Roman" w:hAnsi="Times New Roman"/>
          <w:b/>
          <w:color w:val="000000"/>
          <w:sz w:val="22"/>
          <w:szCs w:val="22"/>
        </w:rPr>
        <w:t xml:space="preserve">Część I -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 w:rsidR="00E74A0A">
        <w:rPr>
          <w:rFonts w:ascii="Times New Roman" w:hAnsi="Times New Roman"/>
          <w:b/>
          <w:bCs/>
          <w:sz w:val="22"/>
          <w:szCs w:val="22"/>
        </w:rPr>
        <w:t>wraz z montażem i instalacją</w:t>
      </w:r>
      <w:r w:rsidR="00E74A0A" w:rsidRPr="00277C45">
        <w:rPr>
          <w:rFonts w:ascii="Times New Roman" w:hAnsi="Times New Roman"/>
          <w:b/>
          <w:bCs/>
          <w:sz w:val="22"/>
          <w:szCs w:val="22"/>
        </w:rPr>
        <w:t xml:space="preserve"> oprogramowania multimedialnego</w:t>
      </w:r>
      <w:r w:rsidR="00E74A0A">
        <w:rPr>
          <w:rFonts w:ascii="Times New Roman" w:hAnsi="Times New Roman"/>
          <w:b/>
          <w:bCs/>
          <w:sz w:val="22"/>
          <w:szCs w:val="22"/>
        </w:rPr>
        <w:t>.</w:t>
      </w:r>
    </w:p>
    <w:p w14:paraId="7CB43691" w14:textId="77777777" w:rsidR="00BF092C" w:rsidRPr="00CE7557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netto: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289E5715" w14:textId="77777777" w:rsidR="00BF092C" w:rsidRPr="00CE7557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podatek VAT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5D7F8496" w14:textId="77777777" w:rsidR="00BF092C" w:rsidRPr="00850628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brutto: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000E6508" w14:textId="77777777" w:rsidR="00BF092C" w:rsidRDefault="00BF092C" w:rsidP="00BF092C">
      <w:pPr>
        <w:autoSpaceDE w:val="0"/>
        <w:ind w:left="720"/>
        <w:jc w:val="both"/>
        <w:rPr>
          <w:rFonts w:ascii="Times New Roman" w:hAnsi="Times New Roman"/>
          <w:b/>
          <w:sz w:val="22"/>
          <w:szCs w:val="22"/>
        </w:rPr>
      </w:pPr>
    </w:p>
    <w:p w14:paraId="4346A505" w14:textId="374836BD" w:rsidR="00BF092C" w:rsidRDefault="00BF092C" w:rsidP="00BF092C">
      <w:pPr>
        <w:numPr>
          <w:ilvl w:val="0"/>
          <w:numId w:val="53"/>
        </w:numPr>
        <w:suppressAutoHyphens/>
        <w:autoSpaceDE w:val="0"/>
        <w:spacing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6538C5">
        <w:rPr>
          <w:rFonts w:ascii="Times New Roman" w:hAnsi="Times New Roman"/>
          <w:b/>
          <w:sz w:val="22"/>
          <w:szCs w:val="22"/>
        </w:rPr>
        <w:lastRenderedPageBreak/>
        <w:t xml:space="preserve">Część II –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 w:rsidR="00E74A0A">
        <w:rPr>
          <w:rFonts w:ascii="Times New Roman" w:hAnsi="Times New Roman"/>
          <w:b/>
          <w:bCs/>
          <w:sz w:val="22"/>
          <w:szCs w:val="22"/>
        </w:rPr>
        <w:t>zabawek.</w:t>
      </w:r>
    </w:p>
    <w:p w14:paraId="083584BE" w14:textId="77777777" w:rsidR="00BF092C" w:rsidRPr="00CE7557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netto: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0832188F" w14:textId="77777777" w:rsidR="00BF092C" w:rsidRPr="00CE7557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podatek VAT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04E4EDE2" w14:textId="77777777" w:rsidR="00BF092C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brutto: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5D86B8F6" w14:textId="77777777" w:rsidR="00BF092C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</w:p>
    <w:p w14:paraId="1472A89C" w14:textId="77777777" w:rsidR="00BF092C" w:rsidRDefault="00BF092C" w:rsidP="00BF092C">
      <w:pPr>
        <w:tabs>
          <w:tab w:val="left" w:pos="3128"/>
        </w:tabs>
      </w:pPr>
      <w:r>
        <w:rPr>
          <w:rFonts w:ascii="Times New Roman" w:hAnsi="Times New Roman"/>
          <w:b/>
          <w:sz w:val="22"/>
          <w:szCs w:val="22"/>
        </w:rPr>
        <w:tab/>
      </w:r>
    </w:p>
    <w:p w14:paraId="0DBB2A16" w14:textId="77777777" w:rsidR="00BF092C" w:rsidRPr="00722F95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 w:rsidRPr="00D658C5">
        <w:rPr>
          <w:rFonts w:ascii="Times New Roman" w:hAnsi="Times New Roman"/>
          <w:color w:val="000000"/>
          <w:sz w:val="22"/>
          <w:szCs w:val="22"/>
        </w:rPr>
        <w:t xml:space="preserve">W związku z wprowadzeniem przez Zamawiającego </w:t>
      </w:r>
      <w:r>
        <w:rPr>
          <w:rFonts w:ascii="Times New Roman" w:hAnsi="Times New Roman"/>
          <w:color w:val="000000"/>
          <w:sz w:val="22"/>
          <w:szCs w:val="22"/>
        </w:rPr>
        <w:t>drugiego</w:t>
      </w:r>
      <w:r w:rsidRPr="00D658C5">
        <w:rPr>
          <w:rFonts w:ascii="Times New Roman" w:hAnsi="Times New Roman"/>
          <w:color w:val="000000"/>
          <w:sz w:val="22"/>
          <w:szCs w:val="22"/>
        </w:rPr>
        <w:t xml:space="preserve"> kryterium oceny ofert: kryterium </w:t>
      </w:r>
      <w:r w:rsidRPr="00D658C5">
        <w:rPr>
          <w:rFonts w:ascii="Times New Roman" w:eastAsia="Calibri" w:hAnsi="Times New Roman"/>
          <w:sz w:val="22"/>
          <w:szCs w:val="22"/>
        </w:rPr>
        <w:t>skrócenie terminu dostawy</w:t>
      </w:r>
      <w:r w:rsidRPr="00D658C5">
        <w:rPr>
          <w:rFonts w:ascii="Times New Roman" w:hAnsi="Times New Roman"/>
          <w:bCs/>
          <w:sz w:val="22"/>
          <w:szCs w:val="22"/>
        </w:rPr>
        <w:t xml:space="preserve"> </w:t>
      </w:r>
      <w:r w:rsidRPr="00D658C5">
        <w:rPr>
          <w:rFonts w:ascii="Times New Roman" w:hAnsi="Times New Roman"/>
          <w:b/>
          <w:sz w:val="22"/>
          <w:szCs w:val="22"/>
        </w:rPr>
        <w:t>ofertuję/my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D658C5">
        <w:rPr>
          <w:rFonts w:ascii="Times New Roman" w:hAnsi="Times New Roman"/>
          <w:b/>
          <w:sz w:val="22"/>
          <w:szCs w:val="22"/>
        </w:rPr>
        <w:t>skrócenie terminu dostawy</w:t>
      </w:r>
      <w:r>
        <w:rPr>
          <w:rFonts w:ascii="Times New Roman" w:hAnsi="Times New Roman"/>
          <w:b/>
          <w:sz w:val="22"/>
          <w:szCs w:val="22"/>
        </w:rPr>
        <w:t>:</w:t>
      </w:r>
    </w:p>
    <w:p w14:paraId="604A576C" w14:textId="77777777" w:rsidR="00BF092C" w:rsidRDefault="00BF092C" w:rsidP="00BF092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2"/>
          <w:szCs w:val="22"/>
        </w:rPr>
      </w:pPr>
    </w:p>
    <w:p w14:paraId="1F08A460" w14:textId="77777777" w:rsidR="00BF092C" w:rsidRPr="00722F95" w:rsidRDefault="00BF092C" w:rsidP="00BF092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i/>
          <w:iCs/>
          <w:sz w:val="22"/>
          <w:szCs w:val="22"/>
        </w:rPr>
      </w:pPr>
      <w:r w:rsidRPr="00722F95">
        <w:rPr>
          <w:rFonts w:ascii="Times New Roman" w:hAnsi="Times New Roman"/>
          <w:i/>
          <w:iCs/>
          <w:sz w:val="22"/>
          <w:szCs w:val="22"/>
        </w:rPr>
        <w:t>(</w:t>
      </w:r>
      <w:r>
        <w:rPr>
          <w:rFonts w:ascii="Times New Roman" w:hAnsi="Times New Roman"/>
          <w:i/>
          <w:iCs/>
          <w:sz w:val="22"/>
          <w:szCs w:val="22"/>
        </w:rPr>
        <w:t xml:space="preserve">UWAGA! </w:t>
      </w:r>
      <w:r w:rsidRPr="00722F95">
        <w:rPr>
          <w:rFonts w:ascii="Times New Roman" w:hAnsi="Times New Roman"/>
          <w:i/>
          <w:iCs/>
          <w:sz w:val="22"/>
          <w:szCs w:val="22"/>
        </w:rPr>
        <w:t xml:space="preserve">Jeżeli Wykonawca składa ofertę na </w:t>
      </w:r>
      <w:r>
        <w:rPr>
          <w:rFonts w:ascii="Times New Roman" w:hAnsi="Times New Roman"/>
          <w:i/>
          <w:iCs/>
          <w:sz w:val="22"/>
          <w:szCs w:val="22"/>
        </w:rPr>
        <w:t xml:space="preserve">dwie </w:t>
      </w:r>
      <w:r w:rsidRPr="00722F95">
        <w:rPr>
          <w:rFonts w:ascii="Times New Roman" w:hAnsi="Times New Roman"/>
          <w:i/>
          <w:iCs/>
          <w:sz w:val="22"/>
          <w:szCs w:val="22"/>
        </w:rPr>
        <w:t>części i oferuje różne terminy skrócenia dostawy dla poszczególnych części wówczas zobowiązany jest wpisać jakich części dotyczą</w:t>
      </w:r>
      <w:r>
        <w:rPr>
          <w:rFonts w:ascii="Times New Roman" w:hAnsi="Times New Roman"/>
          <w:i/>
          <w:iCs/>
          <w:sz w:val="22"/>
          <w:szCs w:val="22"/>
        </w:rPr>
        <w:t>, w przypadku gdy Wykonawca zaznaczy tylko jedną pozycję bez wskazania której części dotyczy, Zamawiający uzna, że dotyczy to obu części na które Wykonawca złożył ofertę</w:t>
      </w:r>
      <w:r w:rsidRPr="00722F95">
        <w:rPr>
          <w:rFonts w:ascii="Times New Roman" w:hAnsi="Times New Roman"/>
          <w:i/>
          <w:iCs/>
          <w:sz w:val="22"/>
          <w:szCs w:val="22"/>
        </w:rPr>
        <w:t>):</w:t>
      </w:r>
    </w:p>
    <w:p w14:paraId="2996BE0F" w14:textId="77777777" w:rsidR="00BF092C" w:rsidRDefault="00BF092C" w:rsidP="00BF092C">
      <w:pPr>
        <w:numPr>
          <w:ilvl w:val="0"/>
          <w:numId w:val="54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>nie oferujemy</w:t>
      </w:r>
      <w:r>
        <w:rPr>
          <w:rFonts w:ascii="Times New Roman" w:hAnsi="Times New Roman"/>
          <w:color w:val="000000"/>
          <w:sz w:val="22"/>
          <w:szCs w:val="22"/>
        </w:rPr>
        <w:t xml:space="preserve"> skrócenia terminu dostawy*</w:t>
      </w:r>
    </w:p>
    <w:p w14:paraId="17060E5B" w14:textId="77777777" w:rsidR="00BF092C" w:rsidRDefault="00BF092C" w:rsidP="00BF092C">
      <w:pPr>
        <w:numPr>
          <w:ilvl w:val="0"/>
          <w:numId w:val="55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oferujemy skrócenie terminu dostawy 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o 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5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 d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zień</w:t>
      </w:r>
      <w:r>
        <w:rPr>
          <w:rFonts w:ascii="Times New Roman" w:hAnsi="Times New Roman"/>
          <w:color w:val="000000"/>
          <w:sz w:val="22"/>
          <w:szCs w:val="22"/>
        </w:rPr>
        <w:t>, w stosunku do terminu określonego w rozdz. V SWZ*</w:t>
      </w:r>
    </w:p>
    <w:p w14:paraId="5E6188C8" w14:textId="77777777" w:rsidR="00BF092C" w:rsidRDefault="00BF092C" w:rsidP="00BF092C">
      <w:pPr>
        <w:numPr>
          <w:ilvl w:val="0"/>
          <w:numId w:val="56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oferujemy skrócenie terminu dostawy 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o 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10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 dni</w:t>
      </w:r>
      <w:r>
        <w:rPr>
          <w:rFonts w:ascii="Times New Roman" w:hAnsi="Times New Roman"/>
          <w:color w:val="000000"/>
          <w:sz w:val="22"/>
          <w:szCs w:val="22"/>
        </w:rPr>
        <w:t>, w stosunku do terminu określonego w rozdz. V SWZ*</w:t>
      </w:r>
    </w:p>
    <w:p w14:paraId="5EC944AF" w14:textId="77777777" w:rsidR="00BF092C" w:rsidRPr="00920353" w:rsidRDefault="00BF092C" w:rsidP="00BF092C">
      <w:pPr>
        <w:numPr>
          <w:ilvl w:val="0"/>
          <w:numId w:val="56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oferujemy skrócenie terminu dostawy 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o 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15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 dni</w:t>
      </w:r>
      <w:r>
        <w:rPr>
          <w:rFonts w:ascii="Times New Roman" w:hAnsi="Times New Roman"/>
          <w:color w:val="000000"/>
          <w:sz w:val="22"/>
          <w:szCs w:val="22"/>
        </w:rPr>
        <w:t>, w stosunku do terminu określonego w rozdz. V SWZ*</w:t>
      </w:r>
    </w:p>
    <w:p w14:paraId="6A5CDA38" w14:textId="77777777" w:rsidR="00BF092C" w:rsidRDefault="00BF092C" w:rsidP="00BF092C">
      <w:pPr>
        <w:autoSpaceDE w:val="0"/>
        <w:autoSpaceDN w:val="0"/>
        <w:adjustRightInd w:val="0"/>
        <w:spacing w:line="360" w:lineRule="auto"/>
        <w:ind w:left="77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*właściwe zaznaczyć</w:t>
      </w:r>
    </w:p>
    <w:p w14:paraId="072C7EB9" w14:textId="77777777" w:rsidR="00BF092C" w:rsidRPr="00C11DD4" w:rsidRDefault="00BF092C" w:rsidP="00BF092C">
      <w:pPr>
        <w:autoSpaceDE w:val="0"/>
        <w:jc w:val="both"/>
        <w:rPr>
          <w:rFonts w:ascii="Times New Roman" w:hAnsi="Times New Roman"/>
          <w:b/>
          <w:sz w:val="22"/>
          <w:szCs w:val="22"/>
        </w:rPr>
      </w:pPr>
    </w:p>
    <w:p w14:paraId="510633A8" w14:textId="77777777" w:rsidR="00BF092C" w:rsidRPr="00920353" w:rsidRDefault="00BF092C" w:rsidP="00BF092C">
      <w:pPr>
        <w:autoSpaceDE w:val="0"/>
        <w:ind w:left="927"/>
        <w:rPr>
          <w:i/>
          <w:iCs/>
        </w:rPr>
      </w:pPr>
      <w:r w:rsidRPr="00920353">
        <w:rPr>
          <w:rFonts w:ascii="Times New Roman" w:hAnsi="Times New Roman"/>
          <w:b/>
          <w:bCs/>
          <w:i/>
          <w:iCs/>
          <w:sz w:val="22"/>
          <w:szCs w:val="22"/>
          <w:u w:val="single"/>
        </w:rPr>
        <w:t>Uwaga:</w:t>
      </w:r>
      <w:r w:rsidRPr="00920353">
        <w:rPr>
          <w:rFonts w:ascii="Times New Roman" w:hAnsi="Times New Roman"/>
          <w:bCs/>
          <w:i/>
          <w:iCs/>
          <w:sz w:val="22"/>
          <w:szCs w:val="22"/>
        </w:rPr>
        <w:t xml:space="preserve"> </w:t>
      </w:r>
    </w:p>
    <w:p w14:paraId="75F89390" w14:textId="77777777" w:rsidR="00BF092C" w:rsidRPr="001D3026" w:rsidRDefault="00BF092C" w:rsidP="00BF092C">
      <w:pPr>
        <w:autoSpaceDE w:val="0"/>
        <w:ind w:left="851"/>
        <w:jc w:val="both"/>
        <w:rPr>
          <w:rFonts w:ascii="Times New Roman" w:hAnsi="Times New Roman"/>
          <w:i/>
          <w:sz w:val="22"/>
          <w:szCs w:val="22"/>
        </w:rPr>
      </w:pPr>
      <w:r w:rsidRPr="001D3026">
        <w:rPr>
          <w:rFonts w:ascii="Times New Roman" w:hAnsi="Times New Roman"/>
          <w:i/>
          <w:sz w:val="22"/>
          <w:szCs w:val="22"/>
        </w:rPr>
        <w:t xml:space="preserve">Jeżeli Wykonawca nie zaoferuje 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 wówczas otrzyma zero punktów w kryterium „</w:t>
      </w:r>
      <w:r w:rsidRPr="001D3026">
        <w:rPr>
          <w:rFonts w:ascii="Times New Roman" w:hAnsi="Times New Roman"/>
          <w:i/>
          <w:color w:val="000000"/>
          <w:sz w:val="22"/>
          <w:szCs w:val="22"/>
        </w:rPr>
        <w:t xml:space="preserve">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”. Jeżeli Wykonawca nie zaznaczy w formularzu oferty czy oferuje 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, wówczas Zamawiający uzna, że Wykonawca nie oferuje 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 – wówczas Wykonawca otrzyma zero punktów w kryterium „</w:t>
      </w:r>
      <w:r w:rsidRPr="001D3026">
        <w:rPr>
          <w:rFonts w:ascii="Times New Roman" w:hAnsi="Times New Roman"/>
          <w:i/>
          <w:color w:val="000000"/>
          <w:sz w:val="22"/>
          <w:szCs w:val="22"/>
        </w:rPr>
        <w:t xml:space="preserve">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”. </w:t>
      </w:r>
    </w:p>
    <w:p w14:paraId="5C41EBDA" w14:textId="77777777" w:rsidR="00BF092C" w:rsidRPr="00E43D45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 w:rsidRPr="006A40EE">
        <w:rPr>
          <w:rFonts w:ascii="Times New Roman" w:hAnsi="Times New Roman"/>
          <w:spacing w:val="4"/>
          <w:sz w:val="22"/>
          <w:szCs w:val="22"/>
        </w:rPr>
        <w:t>Oświadczam/y, że</w:t>
      </w:r>
      <w:r>
        <w:rPr>
          <w:rFonts w:ascii="Times New Roman" w:hAnsi="Times New Roman"/>
          <w:spacing w:val="4"/>
          <w:sz w:val="22"/>
          <w:szCs w:val="22"/>
        </w:rPr>
        <w:t xml:space="preserve"> przedmiot zamówienia zostanie wykonany </w:t>
      </w:r>
      <w:r w:rsidRPr="00E43D45">
        <w:rPr>
          <w:rFonts w:ascii="Times New Roman" w:hAnsi="Times New Roman"/>
          <w:spacing w:val="4"/>
          <w:sz w:val="22"/>
          <w:szCs w:val="22"/>
        </w:rPr>
        <w:t xml:space="preserve">w terminach określonych w SWZ. </w:t>
      </w:r>
    </w:p>
    <w:p w14:paraId="680203CD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pacing w:val="4"/>
          <w:sz w:val="22"/>
          <w:szCs w:val="22"/>
        </w:rPr>
        <w:t xml:space="preserve">Oświadczam/y, że zapoznałem/liśmy się z wymaganiami Zamawiającego, dotyczącymi przedmiotu zamówienia, zamieszczonymi w Specyfikacji Warunków Zamówienia wraz z załącznikami i nie wnoszę/wnosimy do nich żadnych zastrzeżeń. </w:t>
      </w:r>
    </w:p>
    <w:p w14:paraId="3058C81C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 xml:space="preserve">Oświadczam/y, że uważam/y się za związanych niniejszą ofertą przez okres 30 dni od upływu terminu składania ofert. </w:t>
      </w:r>
    </w:p>
    <w:p w14:paraId="59019E95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>Oświadczam/y, że zrealizuję/</w:t>
      </w:r>
      <w:proofErr w:type="spellStart"/>
      <w:r>
        <w:rPr>
          <w:rFonts w:ascii="Times New Roman" w:hAnsi="Times New Roman"/>
          <w:sz w:val="22"/>
          <w:szCs w:val="22"/>
        </w:rPr>
        <w:t>emy</w:t>
      </w:r>
      <w:proofErr w:type="spellEnd"/>
      <w:r>
        <w:rPr>
          <w:rFonts w:ascii="Times New Roman" w:hAnsi="Times New Roman"/>
          <w:sz w:val="22"/>
          <w:szCs w:val="22"/>
        </w:rPr>
        <w:t xml:space="preserve"> zamówienie zgodnie ze Specyfikacją Warunków Zamówienia, Szczegółowym Opisem Przedmiotu Zamówienia i wzorem umowy. </w:t>
      </w:r>
    </w:p>
    <w:p w14:paraId="2E2D8DC0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>Oświadczam/y, że informacje i dokumenty zawarte w Ofercie na stronach od nr ........................</w:t>
      </w:r>
      <w:r>
        <w:rPr>
          <w:rFonts w:ascii="Times New Roman" w:hAnsi="Times New Roman"/>
          <w:sz w:val="22"/>
          <w:szCs w:val="22"/>
        </w:rPr>
        <w:br/>
        <w:t xml:space="preserve">do nr ......................... stanowią tajemnicę przedsiębiorstwa w rozumieniu przepisów o zwalczaniu </w:t>
      </w:r>
      <w:r>
        <w:rPr>
          <w:rFonts w:ascii="Times New Roman" w:hAnsi="Times New Roman"/>
          <w:sz w:val="22"/>
          <w:szCs w:val="22"/>
        </w:rPr>
        <w:lastRenderedPageBreak/>
        <w:t>nieuczciwej konkurencji i zastrzegamy, że nie mogą być one udostępniane. Informacje i dokumenty zawarte na pozostałych stronach Oferty są jawne*.</w:t>
      </w:r>
    </w:p>
    <w:p w14:paraId="24A3CD80" w14:textId="77777777" w:rsidR="00BF092C" w:rsidRDefault="00BF092C" w:rsidP="00BF092C">
      <w:pPr>
        <w:numPr>
          <w:ilvl w:val="0"/>
          <w:numId w:val="51"/>
        </w:numPr>
        <w:suppressAutoHyphens/>
        <w:spacing w:before="120" w:after="120" w:line="240" w:lineRule="auto"/>
        <w:jc w:val="both"/>
      </w:pPr>
      <w:r>
        <w:rPr>
          <w:rFonts w:ascii="Times New Roman" w:hAnsi="Times New Roman"/>
          <w:sz w:val="22"/>
          <w:szCs w:val="22"/>
        </w:rPr>
        <w:t>Oświadczam/y, że w razie wybrania naszej oferty jako najkorzystniejszej zobowiązuję/</w:t>
      </w:r>
      <w:proofErr w:type="spellStart"/>
      <w:r>
        <w:rPr>
          <w:rFonts w:ascii="Times New Roman" w:hAnsi="Times New Roman"/>
          <w:sz w:val="22"/>
          <w:szCs w:val="22"/>
        </w:rPr>
        <w:t>emy</w:t>
      </w:r>
      <w:proofErr w:type="spellEnd"/>
      <w:r>
        <w:rPr>
          <w:rFonts w:ascii="Times New Roman" w:hAnsi="Times New Roman"/>
          <w:sz w:val="22"/>
          <w:szCs w:val="22"/>
        </w:rPr>
        <w:t xml:space="preserve"> się </w:t>
      </w:r>
      <w:r>
        <w:rPr>
          <w:rFonts w:ascii="Times New Roman" w:hAnsi="Times New Roman"/>
          <w:sz w:val="22"/>
          <w:szCs w:val="22"/>
        </w:rPr>
        <w:br/>
        <w:t>do podpisania umowy na warunkach określonych we wzorze umowy.</w:t>
      </w:r>
    </w:p>
    <w:p w14:paraId="3B0F7DAB" w14:textId="77777777" w:rsidR="00BF092C" w:rsidRPr="007C58E1" w:rsidRDefault="00BF092C" w:rsidP="00BF092C">
      <w:pPr>
        <w:numPr>
          <w:ilvl w:val="0"/>
          <w:numId w:val="51"/>
        </w:numPr>
        <w:suppressAutoHyphens/>
        <w:spacing w:before="120" w:after="120" w:line="24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Oświadczam/y, że wypełniłem/liśmy,</w:t>
      </w:r>
      <w:r w:rsidRPr="007C58E1">
        <w:rPr>
          <w:rFonts w:ascii="Calibri" w:hAnsi="Calibri" w:cs="Calibri"/>
        </w:rPr>
        <w:t xml:space="preserve"> </w:t>
      </w:r>
      <w:r w:rsidRPr="007C58E1">
        <w:rPr>
          <w:rFonts w:ascii="Times New Roman" w:hAnsi="Times New Roman"/>
          <w:sz w:val="22"/>
          <w:szCs w:val="22"/>
        </w:rPr>
        <w:t xml:space="preserve">a w przypadku danych przekazanych w przyszłości - wypełnię, </w:t>
      </w:r>
      <w:r>
        <w:rPr>
          <w:rFonts w:ascii="Times New Roman" w:hAnsi="Times New Roman"/>
          <w:color w:val="000000"/>
          <w:sz w:val="22"/>
          <w:szCs w:val="22"/>
        </w:rPr>
        <w:t xml:space="preserve">obowiązki informacyjne przewidziane w art. 13 lub art. 14 RODO wobec osób fizycznych, </w:t>
      </w:r>
      <w:r>
        <w:rPr>
          <w:rFonts w:ascii="Times New Roman" w:hAnsi="Times New Roman"/>
          <w:sz w:val="22"/>
          <w:szCs w:val="22"/>
        </w:rPr>
        <w:t>od których dane osobowe bezpośrednio lub pośrednio pozyskałem</w:t>
      </w:r>
      <w:r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C58E1">
        <w:rPr>
          <w:rFonts w:cs="Calibri"/>
        </w:rPr>
        <w:t xml:space="preserve">, </w:t>
      </w:r>
      <w:r w:rsidRPr="007C58E1">
        <w:rPr>
          <w:rFonts w:ascii="Times New Roman" w:hAnsi="Times New Roman"/>
          <w:sz w:val="22"/>
          <w:szCs w:val="22"/>
        </w:rPr>
        <w:t>a w przypadku wyboru mojej oferty, również w związku z zawarciem i wykonaniem umowy o zamówienie.</w:t>
      </w:r>
    </w:p>
    <w:p w14:paraId="5C54DE9D" w14:textId="77777777" w:rsidR="00BF092C" w:rsidRPr="00FE0A7F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 xml:space="preserve">Rodzaj przedsiębiorstwa jakim jest Wykonawca. </w:t>
      </w:r>
      <w:r w:rsidRPr="00E43D45">
        <w:rPr>
          <w:rFonts w:ascii="Times New Roman" w:hAnsi="Times New Roman"/>
        </w:rPr>
        <w:t xml:space="preserve">Oświadczam, że </w:t>
      </w:r>
      <w:r>
        <w:rPr>
          <w:rFonts w:ascii="Times New Roman" w:hAnsi="Times New Roman"/>
        </w:rPr>
        <w:t xml:space="preserve">…………………………(nazwa Wykonawcy) </w:t>
      </w:r>
      <w:r w:rsidRPr="00E43D45">
        <w:rPr>
          <w:rFonts w:ascii="Times New Roman" w:hAnsi="Times New Roman"/>
        </w:rPr>
        <w:t>jes</w:t>
      </w:r>
      <w:r>
        <w:rPr>
          <w:rFonts w:ascii="Times New Roman" w:hAnsi="Times New Roman"/>
        </w:rPr>
        <w:t>t przedsiębiorcą**:</w:t>
      </w:r>
    </w:p>
    <w:p w14:paraId="3EED108A" w14:textId="77777777" w:rsidR="00BF092C" w:rsidRPr="00E43D45" w:rsidRDefault="00BF092C" w:rsidP="00BF092C">
      <w:pPr>
        <w:spacing w:before="120"/>
        <w:ind w:left="360"/>
        <w:jc w:val="both"/>
      </w:pPr>
      <w:r>
        <w:rPr>
          <w:rFonts w:ascii="Times New Roman" w:hAnsi="Times New Roman"/>
          <w:sz w:val="22"/>
          <w:szCs w:val="22"/>
        </w:rPr>
        <w:t>(zaznaczyć właściwą opcję)</w:t>
      </w:r>
      <w:r w:rsidRPr="00F9115C">
        <w:rPr>
          <w:rFonts w:ascii="Times New Roman" w:hAnsi="Times New Roman"/>
          <w:sz w:val="22"/>
          <w:szCs w:val="22"/>
          <w:vertAlign w:val="superscript"/>
        </w:rPr>
        <w:t>1</w:t>
      </w:r>
      <w:r w:rsidRPr="00F9115C">
        <w:rPr>
          <w:rFonts w:ascii="Calibri" w:hAnsi="Calibri" w:cs="Calibri"/>
          <w:sz w:val="22"/>
          <w:szCs w:val="22"/>
          <w:vertAlign w:val="superscript"/>
          <w:lang w:eastAsia="en-US"/>
        </w:rPr>
        <w:t xml:space="preserve"> </w:t>
      </w:r>
    </w:p>
    <w:p w14:paraId="27A0605E" w14:textId="77777777" w:rsidR="00BF092C" w:rsidRPr="00E43D45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mikroprzedsiębiorstwem</w:t>
      </w:r>
    </w:p>
    <w:p w14:paraId="4E9DAEA5" w14:textId="77777777" w:rsidR="00BF092C" w:rsidRPr="00E43D45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małym</w:t>
      </w:r>
    </w:p>
    <w:p w14:paraId="1241C823" w14:textId="77777777" w:rsidR="00BF092C" w:rsidRPr="00E43D45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średnim</w:t>
      </w:r>
    </w:p>
    <w:p w14:paraId="00A7922D" w14:textId="77777777" w:rsidR="00BF092C" w:rsidRPr="007C58E1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dużym</w:t>
      </w:r>
    </w:p>
    <w:p w14:paraId="379F8950" w14:textId="77777777" w:rsidR="00BF092C" w:rsidRPr="006A40EE" w:rsidRDefault="00BF092C" w:rsidP="00BF092C">
      <w:pPr>
        <w:numPr>
          <w:ilvl w:val="0"/>
          <w:numId w:val="51"/>
        </w:numPr>
        <w:suppressAutoHyphens/>
        <w:spacing w:before="120" w:after="120" w:line="240" w:lineRule="auto"/>
        <w:ind w:left="426" w:hanging="426"/>
        <w:rPr>
          <w:rFonts w:ascii="Times New Roman" w:hAnsi="Times New Roman"/>
          <w:sz w:val="22"/>
          <w:szCs w:val="22"/>
        </w:rPr>
      </w:pPr>
      <w:r w:rsidRPr="006A40EE">
        <w:rPr>
          <w:rFonts w:ascii="Times New Roman" w:hAnsi="Times New Roman"/>
          <w:sz w:val="22"/>
          <w:szCs w:val="22"/>
        </w:rPr>
        <w:t xml:space="preserve">Oświadczam, </w:t>
      </w:r>
      <w:r w:rsidRPr="006A40EE">
        <w:rPr>
          <w:rFonts w:ascii="Times New Roman" w:hAnsi="Times New Roman"/>
          <w:sz w:val="22"/>
          <w:szCs w:val="22"/>
        </w:rPr>
        <w:tab/>
        <w:t xml:space="preserve">że </w:t>
      </w:r>
      <w:r w:rsidRPr="006A40EE">
        <w:rPr>
          <w:rFonts w:ascii="Times New Roman" w:hAnsi="Times New Roman"/>
          <w:sz w:val="22"/>
          <w:szCs w:val="22"/>
        </w:rPr>
        <w:tab/>
        <w:t xml:space="preserve">niżej </w:t>
      </w:r>
      <w:r w:rsidRPr="006A40EE">
        <w:rPr>
          <w:rFonts w:ascii="Times New Roman" w:hAnsi="Times New Roman"/>
          <w:sz w:val="22"/>
          <w:szCs w:val="22"/>
        </w:rPr>
        <w:tab/>
        <w:t xml:space="preserve">wymienione </w:t>
      </w:r>
      <w:r w:rsidRPr="006A40EE">
        <w:rPr>
          <w:rFonts w:ascii="Times New Roman" w:hAnsi="Times New Roman"/>
          <w:sz w:val="22"/>
          <w:szCs w:val="22"/>
        </w:rPr>
        <w:tab/>
        <w:t xml:space="preserve">części </w:t>
      </w:r>
      <w:r w:rsidRPr="006A40EE">
        <w:rPr>
          <w:rFonts w:ascii="Times New Roman" w:hAnsi="Times New Roman"/>
          <w:sz w:val="22"/>
          <w:szCs w:val="22"/>
        </w:rPr>
        <w:tab/>
        <w:t xml:space="preserve">niniejszego </w:t>
      </w:r>
      <w:r w:rsidRPr="006A40EE">
        <w:rPr>
          <w:rFonts w:ascii="Times New Roman" w:hAnsi="Times New Roman"/>
          <w:sz w:val="22"/>
          <w:szCs w:val="22"/>
        </w:rPr>
        <w:tab/>
        <w:t xml:space="preserve">zamówienia powierzę podwykonawcom: </w:t>
      </w:r>
    </w:p>
    <w:p w14:paraId="7E63880B" w14:textId="77777777" w:rsidR="00BF092C" w:rsidRDefault="00BF092C" w:rsidP="00BF092C">
      <w:pPr>
        <w:spacing w:before="120" w:after="120"/>
        <w:ind w:left="360"/>
        <w:jc w:val="both"/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670C53" w14:textId="77777777" w:rsidR="00BF092C" w:rsidRDefault="00BF092C" w:rsidP="00BF092C">
      <w:pPr>
        <w:ind w:left="360"/>
        <w:jc w:val="center"/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Nazwa części zamówienia (zakres prac powierzony podwykonawcy) oraz dane firmy podwykonawców - jeżeli są już znane</w:t>
      </w:r>
    </w:p>
    <w:p w14:paraId="4B50AF95" w14:textId="77777777" w:rsidR="00BF092C" w:rsidRDefault="00BF092C" w:rsidP="00BF092C">
      <w:pPr>
        <w:tabs>
          <w:tab w:val="left" w:pos="426"/>
          <w:tab w:val="left" w:pos="567"/>
        </w:tabs>
        <w:ind w:left="36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nie zamierzamy powierzyć podwykonawcom wykonania części zamówienia *</w:t>
      </w:r>
    </w:p>
    <w:p w14:paraId="716CC264" w14:textId="77777777" w:rsidR="00BF092C" w:rsidRDefault="00BF092C" w:rsidP="00BF092C">
      <w:pPr>
        <w:tabs>
          <w:tab w:val="left" w:pos="426"/>
          <w:tab w:val="left" w:pos="567"/>
        </w:tabs>
        <w:ind w:left="360"/>
        <w:jc w:val="center"/>
        <w:rPr>
          <w:rFonts w:ascii="Times New Roman" w:hAnsi="Times New Roman"/>
          <w:sz w:val="22"/>
          <w:szCs w:val="22"/>
        </w:rPr>
      </w:pPr>
    </w:p>
    <w:p w14:paraId="746A594E" w14:textId="77777777" w:rsidR="00BF092C" w:rsidRDefault="00BF092C" w:rsidP="00BF092C">
      <w:pPr>
        <w:tabs>
          <w:tab w:val="left" w:pos="426"/>
          <w:tab w:val="left" w:pos="567"/>
        </w:tabs>
        <w:ind w:left="360"/>
        <w:jc w:val="center"/>
        <w:rPr>
          <w:rFonts w:ascii="Times New Roman" w:hAnsi="Times New Roman"/>
          <w:sz w:val="22"/>
          <w:szCs w:val="22"/>
        </w:rPr>
      </w:pPr>
    </w:p>
    <w:p w14:paraId="2EF10397" w14:textId="77777777" w:rsidR="00BF092C" w:rsidRPr="00F9115C" w:rsidRDefault="00BF092C" w:rsidP="00BF092C">
      <w:pPr>
        <w:numPr>
          <w:ilvl w:val="0"/>
          <w:numId w:val="51"/>
        </w:numPr>
        <w:spacing w:line="240" w:lineRule="auto"/>
        <w:jc w:val="both"/>
        <w:rPr>
          <w:rFonts w:ascii="Times New Roman" w:hAnsi="Times New Roman"/>
          <w:bCs/>
          <w:sz w:val="22"/>
          <w:szCs w:val="22"/>
        </w:rPr>
      </w:pPr>
      <w:r w:rsidRPr="00F9115C">
        <w:rPr>
          <w:rFonts w:ascii="Times New Roman" w:hAnsi="Times New Roman"/>
          <w:bCs/>
          <w:sz w:val="22"/>
          <w:szCs w:val="22"/>
        </w:rPr>
        <w:t>Dokumenty lub oświadczenia do wykorzystania przez Zamawiającego</w:t>
      </w:r>
    </w:p>
    <w:p w14:paraId="42FAE6F0" w14:textId="68933CE2" w:rsidR="00BF092C" w:rsidRPr="00F9115C" w:rsidRDefault="00BF092C" w:rsidP="00BF092C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F9115C">
        <w:rPr>
          <w:rFonts w:ascii="Times New Roman" w:hAnsi="Times New Roman"/>
          <w:sz w:val="22"/>
          <w:szCs w:val="22"/>
        </w:rPr>
        <w:t>(</w:t>
      </w:r>
      <w:r w:rsidRPr="00F9115C">
        <w:rPr>
          <w:rFonts w:ascii="Times New Roman" w:hAnsi="Times New Roman"/>
          <w:i/>
          <w:sz w:val="22"/>
          <w:szCs w:val="22"/>
        </w:rPr>
        <w:t xml:space="preserve">które znajdują się w posiadaniu </w:t>
      </w:r>
      <w:r>
        <w:rPr>
          <w:rFonts w:ascii="Times New Roman" w:hAnsi="Times New Roman"/>
          <w:i/>
          <w:sz w:val="22"/>
          <w:szCs w:val="22"/>
        </w:rPr>
        <w:t>Z</w:t>
      </w:r>
      <w:r w:rsidRPr="00F9115C">
        <w:rPr>
          <w:rFonts w:ascii="Times New Roman" w:hAnsi="Times New Roman"/>
          <w:i/>
          <w:sz w:val="22"/>
          <w:szCs w:val="22"/>
        </w:rPr>
        <w:t>amawiającego lub można je uzyskać za pomocą bezpłatnych i ogólnodostępnych baz danych)</w:t>
      </w:r>
      <w:r w:rsidRPr="00F9115C">
        <w:rPr>
          <w:rFonts w:ascii="Times New Roman" w:hAnsi="Times New Roman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267"/>
        <w:gridCol w:w="4592"/>
      </w:tblGrid>
      <w:tr w:rsidR="00BF092C" w:rsidRPr="00F9115C" w14:paraId="36D9719D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E7A6BEA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98ACAF9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Nazwa dokumentu</w:t>
            </w: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C997990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Tytuł/Nr postępowania, adres strony internetowej</w:t>
            </w:r>
          </w:p>
        </w:tc>
      </w:tr>
      <w:tr w:rsidR="00BF092C" w:rsidRPr="00F9115C" w14:paraId="7E5550C0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EE867E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4E60665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7901A7F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5649B0D2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A07D50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98544F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8B296A2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3BF3AB80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4115EAD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969EC6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F9E6E2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729724D0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E071A3B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185FCE9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C44485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00730B27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B6C3427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11987EB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B8034B5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87F9356" w14:textId="77777777" w:rsidR="00BF092C" w:rsidRPr="00F9115C" w:rsidRDefault="00BF092C" w:rsidP="00BF092C">
      <w:pPr>
        <w:ind w:left="360"/>
        <w:jc w:val="both"/>
        <w:rPr>
          <w:rFonts w:ascii="Times New Roman" w:hAnsi="Times New Roman"/>
          <w:bCs/>
          <w:sz w:val="22"/>
          <w:szCs w:val="22"/>
        </w:rPr>
      </w:pPr>
    </w:p>
    <w:p w14:paraId="1D574035" w14:textId="7CA1DC74" w:rsidR="00BF092C" w:rsidRPr="00BF092C" w:rsidRDefault="00BF092C" w:rsidP="00BF092C">
      <w:pPr>
        <w:numPr>
          <w:ilvl w:val="0"/>
          <w:numId w:val="51"/>
        </w:numPr>
        <w:spacing w:line="240" w:lineRule="auto"/>
        <w:jc w:val="both"/>
        <w:rPr>
          <w:rFonts w:ascii="Times New Roman" w:hAnsi="Times New Roman"/>
          <w:bCs/>
          <w:sz w:val="22"/>
          <w:szCs w:val="22"/>
        </w:rPr>
      </w:pPr>
      <w:r w:rsidRPr="00F24D3E">
        <w:rPr>
          <w:rFonts w:ascii="Times New Roman" w:hAnsi="Times New Roman"/>
          <w:sz w:val="22"/>
          <w:szCs w:val="22"/>
        </w:rPr>
        <w:t>Poniższą tabelę należy wypełnić wyłącznie w przypadku zastosowania materiałów i urządzeń oraz rozwiązań równoważnych.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3404"/>
        <w:gridCol w:w="2922"/>
        <w:gridCol w:w="1558"/>
      </w:tblGrid>
      <w:tr w:rsidR="00BF092C" w:rsidRPr="00F9115C" w14:paraId="3953C27B" w14:textId="77777777" w:rsidTr="00BE6ED8">
        <w:tc>
          <w:tcPr>
            <w:tcW w:w="8752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746FC8F" w14:textId="77777777" w:rsidR="00BF092C" w:rsidRPr="00DD5F79" w:rsidRDefault="00BF092C" w:rsidP="00BE6ED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22"/>
                <w:szCs w:val="22"/>
              </w:rPr>
              <w:t>Wykaz materiałów i urządzeń równoważnych oraz rozwiązań równoważnych</w:t>
            </w:r>
          </w:p>
        </w:tc>
      </w:tr>
      <w:tr w:rsidR="00BF092C" w:rsidRPr="00F9115C" w14:paraId="6884FF9F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D58BBED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02E6BBC" w14:textId="77777777" w:rsidR="00BF092C" w:rsidRPr="00F9115C" w:rsidRDefault="00BF092C" w:rsidP="00BE6ED8">
            <w:pPr>
              <w:rPr>
                <w:rFonts w:ascii="Times New Roman" w:hAnsi="Times New Roman"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16"/>
                <w:szCs w:val="16"/>
              </w:rPr>
              <w:t xml:space="preserve">Nazwa (typ, rodzaj) materiału/urządzenia lub/oraz opis rozwiązania (norma, europejska ocena techniczna, aprobata, specyfikacja techniczna, system referencji technicznej) oryginalnego: </w:t>
            </w:r>
            <w:r w:rsidRPr="00DD5F79">
              <w:rPr>
                <w:rFonts w:ascii="Times New Roman" w:hAnsi="Times New Roman"/>
                <w:bCs/>
                <w:i/>
                <w:sz w:val="16"/>
                <w:szCs w:val="16"/>
              </w:rPr>
              <w:t>(wynikających z dokumentacji projektowej)</w:t>
            </w: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FE7CFB4" w14:textId="77777777" w:rsidR="00BF092C" w:rsidRPr="00F9115C" w:rsidRDefault="00BF092C" w:rsidP="00BE6ED8">
            <w:pPr>
              <w:rPr>
                <w:rFonts w:ascii="Times New Roman" w:hAnsi="Times New Roman"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16"/>
                <w:szCs w:val="16"/>
              </w:rPr>
              <w:t>Nazwa (typ, rodzaj) materiału/urządzenia równoważnego lub/oraz opis rozwiązania równoważnego (norma, europejska ocena techniczna, aprobata, specyfikacja techniczna, system referencji technicznej)</w:t>
            </w: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B18265F" w14:textId="77777777" w:rsidR="00BF092C" w:rsidRPr="00F9115C" w:rsidRDefault="00BF092C" w:rsidP="00BE6ED8">
            <w:pPr>
              <w:rPr>
                <w:rFonts w:ascii="Times New Roman" w:hAnsi="Times New Roman"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16"/>
                <w:szCs w:val="16"/>
              </w:rPr>
              <w:t>Producent materiału/urządzenia równoważnego</w:t>
            </w:r>
          </w:p>
        </w:tc>
      </w:tr>
      <w:tr w:rsidR="00BF092C" w:rsidRPr="00F9115C" w14:paraId="3F4C4D82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14F735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009B99B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022750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4F17CC5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03D65067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D465A0D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EF99F28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95B93E2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944EA1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77C6B0E3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FD7282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C2D3F5C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EE46D4F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C425513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448BFE74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C7CDF6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D92BA98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10D4D10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6520B6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22717217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9AD8893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15D407A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17F505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C396F58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5329E24" w14:textId="77777777" w:rsidR="00BF092C" w:rsidRDefault="00BF092C" w:rsidP="00BF092C">
      <w:pPr>
        <w:jc w:val="both"/>
        <w:rPr>
          <w:b/>
          <w:spacing w:val="-4"/>
          <w:sz w:val="20"/>
          <w:szCs w:val="20"/>
        </w:rPr>
      </w:pPr>
    </w:p>
    <w:p w14:paraId="31E9B75A" w14:textId="77777777" w:rsidR="00BF092C" w:rsidRDefault="00BF092C" w:rsidP="00BF092C">
      <w:pPr>
        <w:ind w:left="426"/>
        <w:jc w:val="both"/>
        <w:rPr>
          <w:rFonts w:ascii="Times New Roman" w:eastAsia="Arial" w:hAnsi="Times New Roman"/>
          <w:sz w:val="20"/>
          <w:szCs w:val="20"/>
          <w:lang w:eastAsia="en-US"/>
        </w:rPr>
      </w:pPr>
      <w:r w:rsidRPr="00DD5F79">
        <w:rPr>
          <w:rFonts w:ascii="Times New Roman" w:hAnsi="Times New Roman"/>
          <w:b/>
          <w:spacing w:val="-4"/>
          <w:sz w:val="20"/>
          <w:szCs w:val="20"/>
        </w:rPr>
        <w:t xml:space="preserve">Do tabeli należy dołączyć </w:t>
      </w:r>
      <w:r w:rsidRPr="00DD5F79">
        <w:rPr>
          <w:rFonts w:ascii="Times New Roman" w:eastAsia="Arial" w:hAnsi="Times New Roman"/>
          <w:sz w:val="20"/>
          <w:szCs w:val="20"/>
          <w:lang w:eastAsia="en-US"/>
        </w:rPr>
        <w:t xml:space="preserve">odpowiednie dokumenty (w języku polskim) </w:t>
      </w:r>
      <w:r w:rsidRPr="00DD5F79">
        <w:rPr>
          <w:rFonts w:ascii="Times New Roman" w:eastAsia="Arial" w:hAnsi="Times New Roman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DD5F79">
        <w:rPr>
          <w:rFonts w:ascii="Times New Roman" w:eastAsia="Arial" w:hAnsi="Times New Roman"/>
          <w:sz w:val="20"/>
          <w:szCs w:val="20"/>
          <w:lang w:eastAsia="en-US"/>
        </w:rPr>
        <w:t xml:space="preserve">pozwalające jednoznacznie stwierdzić, że są one rzeczywiście równoważne. </w:t>
      </w:r>
    </w:p>
    <w:p w14:paraId="6E2BBD4D" w14:textId="77777777" w:rsidR="00BF092C" w:rsidRPr="00DD5F79" w:rsidRDefault="00BF092C" w:rsidP="00BF092C">
      <w:pPr>
        <w:ind w:left="426"/>
        <w:jc w:val="both"/>
        <w:rPr>
          <w:rFonts w:ascii="Times New Roman" w:hAnsi="Times New Roman"/>
          <w:sz w:val="20"/>
          <w:szCs w:val="20"/>
        </w:rPr>
      </w:pPr>
    </w:p>
    <w:p w14:paraId="1F0A295D" w14:textId="77777777" w:rsidR="00BF092C" w:rsidRDefault="00BF092C" w:rsidP="00BF092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BF092C" w:rsidRPr="00EC4150" w14:paraId="6210FC19" w14:textId="77777777" w:rsidTr="00BE6ED8">
        <w:trPr>
          <w:trHeight w:val="913"/>
        </w:trPr>
        <w:tc>
          <w:tcPr>
            <w:tcW w:w="2721" w:type="dxa"/>
            <w:vAlign w:val="center"/>
          </w:tcPr>
          <w:p w14:paraId="63E187F6" w14:textId="77777777" w:rsidR="00BF092C" w:rsidRPr="00EC4150" w:rsidRDefault="00BF092C" w:rsidP="00BE6E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E29C487" w14:textId="77777777" w:rsidR="00BF092C" w:rsidRDefault="00BF092C" w:rsidP="00BE6ED8">
            <w:pPr>
              <w:spacing w:line="360" w:lineRule="auto"/>
              <w:jc w:val="both"/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 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ykonawcy</w:t>
            </w:r>
          </w:p>
          <w:p w14:paraId="036558EC" w14:textId="77777777" w:rsidR="00BF092C" w:rsidRPr="00EC4150" w:rsidRDefault="00BF092C" w:rsidP="00BE6E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092C" w:rsidRPr="007C58E1" w14:paraId="3320BD40" w14:textId="77777777" w:rsidTr="00BE6ED8">
        <w:trPr>
          <w:trHeight w:val="816"/>
        </w:trPr>
        <w:tc>
          <w:tcPr>
            <w:tcW w:w="2721" w:type="dxa"/>
          </w:tcPr>
          <w:p w14:paraId="40A424EC" w14:textId="77777777" w:rsidR="00BF092C" w:rsidRDefault="00BF092C" w:rsidP="00BE6E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4294367" w14:textId="77777777" w:rsidR="00BF092C" w:rsidRPr="007C58E1" w:rsidRDefault="00BF092C" w:rsidP="00BE6E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E0BC62B" w14:textId="77777777" w:rsidR="00BF092C" w:rsidRPr="007C58E1" w:rsidRDefault="00BF092C" w:rsidP="00BE6E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54BE5449" w14:textId="77777777" w:rsidR="00BF092C" w:rsidRPr="007C58E1" w:rsidRDefault="00BF092C" w:rsidP="00BE6ED8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24B44751" w14:textId="77777777" w:rsidR="00BF092C" w:rsidRPr="007C58E1" w:rsidRDefault="00BF092C" w:rsidP="00BE6ED8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0A091D64" w14:textId="77777777" w:rsidR="00BF092C" w:rsidRDefault="00BF092C" w:rsidP="00BF092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1AB93057" w14:textId="77777777" w:rsidR="00BF092C" w:rsidRDefault="00BF092C" w:rsidP="00BF092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4D80371F" w14:textId="77777777" w:rsidR="00BF092C" w:rsidRPr="00F9115C" w:rsidRDefault="00BF092C" w:rsidP="00BF092C">
      <w:pPr>
        <w:pStyle w:val="Tekstpodstawowy25"/>
        <w:spacing w:after="0" w:line="240" w:lineRule="auto"/>
      </w:pPr>
      <w:r>
        <w:rPr>
          <w:rFonts w:ascii="Times New Roman" w:hAnsi="Times New Roman"/>
          <w:b/>
          <w:i/>
          <w:sz w:val="20"/>
        </w:rPr>
        <w:t>* niepotrzebne skreślić</w:t>
      </w:r>
    </w:p>
    <w:p w14:paraId="4ACF7EF9" w14:textId="77777777" w:rsidR="00BF092C" w:rsidRPr="00FE0A7F" w:rsidRDefault="00BF092C" w:rsidP="00BF092C">
      <w:pPr>
        <w:spacing w:after="120"/>
        <w:rPr>
          <w:rFonts w:ascii="Times New Roman" w:hAnsi="Times New Roman"/>
          <w:b/>
          <w:i/>
          <w:iCs/>
          <w:sz w:val="20"/>
          <w:szCs w:val="20"/>
        </w:rPr>
      </w:pPr>
      <w:r>
        <w:rPr>
          <w:rFonts w:ascii="Times New Roman" w:hAnsi="Times New Roman"/>
          <w:b/>
          <w:sz w:val="22"/>
          <w:szCs w:val="22"/>
        </w:rPr>
        <w:t>**</w:t>
      </w:r>
      <w:r w:rsidRPr="00FE0A7F">
        <w:rPr>
          <w:rFonts w:ascii="Times New Roman" w:hAnsi="Times New Roman"/>
          <w:b/>
          <w:i/>
          <w:iCs/>
          <w:sz w:val="20"/>
          <w:szCs w:val="20"/>
        </w:rPr>
        <w:t>w przypadku Wykonawców wspólnie ubiegających się o zamówienie należy powielić ten punkt dla każdego z nich i zaznaczyć właściwe.</w:t>
      </w:r>
    </w:p>
    <w:p w14:paraId="1546E0B7" w14:textId="77777777" w:rsidR="00BF092C" w:rsidRPr="007C58E1" w:rsidRDefault="00BF092C" w:rsidP="00BF092C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F9115C">
        <w:rPr>
          <w:rFonts w:ascii="Times New Roman" w:hAnsi="Times New Roman"/>
          <w:sz w:val="20"/>
          <w:szCs w:val="20"/>
          <w:vertAlign w:val="superscript"/>
        </w:rPr>
        <w:t>1</w:t>
      </w:r>
      <w:r w:rsidRPr="007C58E1">
        <w:rPr>
          <w:rFonts w:ascii="Times New Roman" w:hAnsi="Times New Roman"/>
          <w:sz w:val="20"/>
          <w:szCs w:val="20"/>
        </w:rPr>
        <w:t>Mikroprzedsiębiorstwo: przedsiębiorstwo, które zatrudnia mniej niż 10 osób i którego roczny obrót lub roczna suma bilansowa nie przekracza 2 mln euro.</w:t>
      </w:r>
    </w:p>
    <w:p w14:paraId="5B27802E" w14:textId="77777777" w:rsidR="00BF092C" w:rsidRPr="007C58E1" w:rsidRDefault="00BF092C" w:rsidP="00BF092C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7C58E1">
        <w:rPr>
          <w:rFonts w:ascii="Times New Roman" w:hAnsi="Times New Roman"/>
          <w:sz w:val="20"/>
          <w:szCs w:val="20"/>
        </w:rPr>
        <w:t>Małe przedsiębiorstwo: przedsiębiorstwo, które zatrudnia mniej niż 50 osób i którego roczny obrót lub roczna suma bilansowa nie przekracza 10 mln euro.</w:t>
      </w:r>
    </w:p>
    <w:p w14:paraId="156D4B4A" w14:textId="77777777" w:rsidR="00BF092C" w:rsidRPr="007C58E1" w:rsidRDefault="00BF092C" w:rsidP="00BF092C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7C58E1">
        <w:rPr>
          <w:rFonts w:ascii="Times New Roman" w:hAnsi="Times New Roman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2D7626CC" w14:textId="1CEE22E9" w:rsidR="00BA6755" w:rsidRDefault="00BF092C" w:rsidP="00BF092C">
      <w:pPr>
        <w:pStyle w:val="Tekstpodstawowy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7C58E1">
        <w:rPr>
          <w:rFonts w:ascii="Times New Roman" w:hAnsi="Times New Roman" w:cs="Times New Roman"/>
          <w:sz w:val="20"/>
          <w:szCs w:val="20"/>
        </w:rPr>
        <w:t>Duże przedsiębiorstwo: przedsiębiorstwo, które nie jest mikroprzedsiębiorstwem ani małym ani średnim przedsiębiorstwem</w:t>
      </w:r>
    </w:p>
    <w:p w14:paraId="161594AA" w14:textId="77777777" w:rsidR="00BA6755" w:rsidRDefault="00BA6755" w:rsidP="00BA6755">
      <w:pPr>
        <w:pStyle w:val="Tekstpodstawowy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</w:p>
    <w:sectPr w:rsidR="00BA6755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195CFE7E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E74A0A">
      <w:rPr>
        <w:sz w:val="16"/>
        <w:szCs w:val="16"/>
      </w:rPr>
      <w:t>30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28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0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5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3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4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0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6"/>
  </w:num>
  <w:num w:numId="2" w16cid:durableId="12225948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39"/>
  </w:num>
  <w:num w:numId="6" w16cid:durableId="68354472">
    <w:abstractNumId w:val="23"/>
  </w:num>
  <w:num w:numId="7" w16cid:durableId="315032263">
    <w:abstractNumId w:val="51"/>
  </w:num>
  <w:num w:numId="8" w16cid:durableId="762919184">
    <w:abstractNumId w:val="36"/>
  </w:num>
  <w:num w:numId="9" w16cid:durableId="1433552288">
    <w:abstractNumId w:val="35"/>
  </w:num>
  <w:num w:numId="10" w16cid:durableId="1585795186">
    <w:abstractNumId w:val="34"/>
  </w:num>
  <w:num w:numId="11" w16cid:durableId="1622608868">
    <w:abstractNumId w:val="49"/>
  </w:num>
  <w:num w:numId="12" w16cid:durableId="365184171">
    <w:abstractNumId w:val="25"/>
  </w:num>
  <w:num w:numId="13" w16cid:durableId="261106079">
    <w:abstractNumId w:val="45"/>
  </w:num>
  <w:num w:numId="14" w16cid:durableId="1799563683">
    <w:abstractNumId w:val="50"/>
  </w:num>
  <w:num w:numId="15" w16cid:durableId="117527106">
    <w:abstractNumId w:val="13"/>
  </w:num>
  <w:num w:numId="16" w16cid:durableId="2020034942">
    <w:abstractNumId w:val="30"/>
  </w:num>
  <w:num w:numId="17" w16cid:durableId="1720662608">
    <w:abstractNumId w:val="55"/>
  </w:num>
  <w:num w:numId="18" w16cid:durableId="1023633320">
    <w:abstractNumId w:val="42"/>
  </w:num>
  <w:num w:numId="19" w16cid:durableId="1654069136">
    <w:abstractNumId w:val="52"/>
  </w:num>
  <w:num w:numId="20" w16cid:durableId="407843240">
    <w:abstractNumId w:val="40"/>
  </w:num>
  <w:num w:numId="21" w16cid:durableId="802620923">
    <w:abstractNumId w:val="17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38"/>
  </w:num>
  <w:num w:numId="27" w16cid:durableId="2138572296">
    <w:abstractNumId w:val="22"/>
  </w:num>
  <w:num w:numId="28" w16cid:durableId="1093014364">
    <w:abstractNumId w:val="26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18"/>
  </w:num>
  <w:num w:numId="34" w16cid:durableId="1487476547">
    <w:abstractNumId w:val="54"/>
  </w:num>
  <w:num w:numId="35" w16cid:durableId="1973824044">
    <w:abstractNumId w:val="20"/>
  </w:num>
  <w:num w:numId="36" w16cid:durableId="1727530286">
    <w:abstractNumId w:val="53"/>
  </w:num>
  <w:num w:numId="37" w16cid:durableId="1397818890">
    <w:abstractNumId w:val="47"/>
  </w:num>
  <w:num w:numId="38" w16cid:durableId="1281762185">
    <w:abstractNumId w:val="21"/>
  </w:num>
  <w:num w:numId="39" w16cid:durableId="65609536">
    <w:abstractNumId w:val="24"/>
  </w:num>
  <w:num w:numId="40" w16cid:durableId="559483246">
    <w:abstractNumId w:val="33"/>
  </w:num>
  <w:num w:numId="41" w16cid:durableId="86583236">
    <w:abstractNumId w:val="32"/>
  </w:num>
  <w:num w:numId="42" w16cid:durableId="1076433820">
    <w:abstractNumId w:val="19"/>
  </w:num>
  <w:num w:numId="43" w16cid:durableId="398938368">
    <w:abstractNumId w:val="56"/>
  </w:num>
  <w:num w:numId="44" w16cid:durableId="599067697">
    <w:abstractNumId w:val="16"/>
  </w:num>
  <w:num w:numId="45" w16cid:durableId="2024622514">
    <w:abstractNumId w:val="14"/>
  </w:num>
  <w:num w:numId="46" w16cid:durableId="1858889824">
    <w:abstractNumId w:val="48"/>
  </w:num>
  <w:num w:numId="47" w16cid:durableId="1938709125">
    <w:abstractNumId w:val="41"/>
  </w:num>
  <w:num w:numId="48" w16cid:durableId="2001342689">
    <w:abstractNumId w:val="27"/>
  </w:num>
  <w:num w:numId="49" w16cid:durableId="730008343">
    <w:abstractNumId w:val="43"/>
  </w:num>
  <w:num w:numId="50" w16cid:durableId="742603243">
    <w:abstractNumId w:val="28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4"/>
  </w:num>
  <w:num w:numId="54" w16cid:durableId="525101795">
    <w:abstractNumId w:val="29"/>
  </w:num>
  <w:num w:numId="55" w16cid:durableId="1480726633">
    <w:abstractNumId w:val="57"/>
  </w:num>
  <w:num w:numId="56" w16cid:durableId="906692032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51E99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A4041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74A0A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4</Pages>
  <Words>846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3</cp:revision>
  <cp:lastPrinted>2024-07-18T08:18:00Z</cp:lastPrinted>
  <dcterms:created xsi:type="dcterms:W3CDTF">2024-07-23T11:23:00Z</dcterms:created>
  <dcterms:modified xsi:type="dcterms:W3CDTF">2024-10-09T09:18:00Z</dcterms:modified>
</cp:coreProperties>
</file>