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F4E06" w:rsidRPr="00FF4E06" w14:paraId="2ED6C1BA" w14:textId="77777777" w:rsidTr="00042B67">
        <w:tc>
          <w:tcPr>
            <w:tcW w:w="2500" w:type="pct"/>
            <w:shd w:val="clear" w:color="auto" w:fill="auto"/>
          </w:tcPr>
          <w:p w14:paraId="70E40976" w14:textId="1E39BC68" w:rsidR="00FF4E06" w:rsidRPr="00FF4E06" w:rsidRDefault="00FF4E06" w:rsidP="00042B67">
            <w:pPr>
              <w:autoSpaceDE w:val="0"/>
              <w:adjustRightInd w:val="0"/>
              <w:spacing w:after="0"/>
              <w:rPr>
                <w:rFonts w:cs="Calibri"/>
                <w:color w:val="000000"/>
              </w:rPr>
            </w:pPr>
            <w:r w:rsidRPr="00FF4E06">
              <w:rPr>
                <w:rFonts w:cs="Calibri"/>
                <w:color w:val="000000"/>
              </w:rPr>
              <w:t>SRZP261-00</w:t>
            </w:r>
            <w:r w:rsidR="00BF0876">
              <w:rPr>
                <w:rFonts w:cs="Calibri"/>
                <w:color w:val="000000"/>
              </w:rPr>
              <w:t>62</w:t>
            </w:r>
            <w:r w:rsidRPr="00FF4E06">
              <w:rPr>
                <w:rFonts w:cs="Calibri"/>
                <w:color w:val="000000"/>
              </w:rPr>
              <w:t xml:space="preserve">/24 </w:t>
            </w:r>
          </w:p>
          <w:p w14:paraId="774BE5D4" w14:textId="77777777" w:rsidR="00FF4E06" w:rsidRPr="00FF4E06" w:rsidRDefault="00FF4E06" w:rsidP="00042B67">
            <w:pPr>
              <w:rPr>
                <w:rFonts w:eastAsia="Calibri" w:cs="Calibri"/>
                <w:color w:val="434343"/>
              </w:rPr>
            </w:pPr>
            <w:r w:rsidRPr="00FF4E06">
              <w:rPr>
                <w:rFonts w:cs="Calibri"/>
                <w:color w:val="000000"/>
                <w:sz w:val="18"/>
                <w:szCs w:val="18"/>
              </w:rPr>
              <w:t>(numer referencyjny postępowania)</w:t>
            </w:r>
            <w:r w:rsidRPr="00FF4E06">
              <w:rPr>
                <w:rFonts w:eastAsia="Calibri" w:cs="Calibri"/>
                <w:sz w:val="18"/>
                <w:szCs w:val="18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5BD00DC" w14:textId="00D3FCC6" w:rsidR="00FF4E06" w:rsidRPr="00FF4E06" w:rsidRDefault="00FF4E06" w:rsidP="00042B67">
            <w:pPr>
              <w:jc w:val="right"/>
              <w:rPr>
                <w:rFonts w:eastAsia="Calibri" w:cs="Calibri"/>
                <w:b/>
                <w:bCs/>
                <w:i/>
                <w:iCs/>
                <w:color w:val="434343"/>
              </w:rPr>
            </w:pPr>
            <w:r w:rsidRPr="00FF4E06">
              <w:rPr>
                <w:rFonts w:eastAsia="Calibri" w:cs="Calibri"/>
                <w:b/>
                <w:i/>
                <w:iCs/>
              </w:rPr>
              <w:t xml:space="preserve">Załącznik nr </w:t>
            </w:r>
            <w:r w:rsidR="00BF0876">
              <w:rPr>
                <w:rFonts w:eastAsia="Calibri" w:cs="Calibri"/>
                <w:b/>
                <w:i/>
                <w:iCs/>
              </w:rPr>
              <w:t>7</w:t>
            </w:r>
            <w:r w:rsidRPr="00FF4E06">
              <w:rPr>
                <w:rFonts w:eastAsia="Calibri" w:cs="Calibri"/>
                <w:b/>
                <w:i/>
                <w:iCs/>
              </w:rPr>
              <w:t xml:space="preserve"> </w:t>
            </w:r>
            <w:r w:rsidRPr="00FF4E06">
              <w:rPr>
                <w:rFonts w:eastAsia="Calibri" w:cs="Calibri"/>
                <w:b/>
                <w:i/>
                <w:iCs/>
              </w:rPr>
              <w:br/>
            </w:r>
            <w:r w:rsidRPr="00FF4E06">
              <w:rPr>
                <w:rFonts w:eastAsia="Calibri" w:cs="Calibri"/>
                <w:bCs/>
                <w:i/>
                <w:iCs/>
              </w:rPr>
              <w:t>do SWZ</w:t>
            </w:r>
          </w:p>
        </w:tc>
      </w:tr>
    </w:tbl>
    <w:p w14:paraId="23857CB8" w14:textId="77777777" w:rsidR="00FE2986" w:rsidRPr="00A90FFD" w:rsidRDefault="00FE2986">
      <w:pPr>
        <w:pStyle w:val="Standard"/>
        <w:spacing w:after="0"/>
        <w:jc w:val="center"/>
        <w:rPr>
          <w:b/>
          <w:bCs/>
          <w:sz w:val="10"/>
          <w:szCs w:val="10"/>
        </w:rPr>
      </w:pPr>
    </w:p>
    <w:p w14:paraId="2B1B4820" w14:textId="77777777" w:rsidR="00820B54" w:rsidRPr="00820B54" w:rsidRDefault="00820B54">
      <w:pPr>
        <w:pStyle w:val="Standard"/>
        <w:spacing w:after="0"/>
        <w:jc w:val="center"/>
        <w:rPr>
          <w:b/>
          <w:bCs/>
          <w:sz w:val="10"/>
          <w:szCs w:val="10"/>
        </w:rPr>
      </w:pPr>
    </w:p>
    <w:p w14:paraId="709DDD04" w14:textId="3DB6DBCE" w:rsidR="00B53DF2" w:rsidRDefault="00343247">
      <w:pPr>
        <w:pStyle w:val="Standard"/>
        <w:spacing w:after="0"/>
        <w:jc w:val="center"/>
      </w:pPr>
      <w:r>
        <w:rPr>
          <w:b/>
          <w:bCs/>
          <w:sz w:val="28"/>
          <w:szCs w:val="28"/>
        </w:rPr>
        <w:t>Oświadczenie</w:t>
      </w:r>
    </w:p>
    <w:p w14:paraId="7334E7E6" w14:textId="77777777" w:rsidR="00B53DF2" w:rsidRDefault="0034324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 w14:paraId="4FB14FB9" w14:textId="77777777" w:rsidR="00B53DF2" w:rsidRDefault="00343247">
      <w:pPr>
        <w:pStyle w:val="Standard"/>
        <w:spacing w:after="0"/>
        <w:jc w:val="center"/>
      </w:pPr>
      <w:r>
        <w:t>z art. 117 ust. 4 ustawy z dnia 11 września 2019 r. Prawo zamówień publicznych</w:t>
      </w:r>
    </w:p>
    <w:p w14:paraId="740B50A3" w14:textId="77777777" w:rsidR="00876688" w:rsidRPr="00820B54" w:rsidRDefault="00876688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42E4080D" w14:textId="77777777" w:rsidR="00820B54" w:rsidRPr="00820B54" w:rsidRDefault="00820B54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6CE820D5" w14:textId="50DFA76B" w:rsidR="00B53DF2" w:rsidRPr="00A90FFD" w:rsidRDefault="00A90FFD" w:rsidP="00A90FFD">
      <w:pPr>
        <w:pStyle w:val="Standard"/>
        <w:spacing w:after="0"/>
        <w:jc w:val="both"/>
        <w:rPr>
          <w:rFonts w:cs="Calibri"/>
          <w:color w:val="000000"/>
          <w:sz w:val="20"/>
          <w:szCs w:val="20"/>
        </w:rPr>
      </w:pPr>
      <w:r w:rsidRPr="00A90FFD">
        <w:rPr>
          <w:rFonts w:asciiTheme="minorHAnsi" w:hAnsiTheme="minorHAnsi" w:cstheme="minorHAnsi"/>
          <w:bCs/>
          <w:sz w:val="20"/>
          <w:szCs w:val="20"/>
        </w:rPr>
        <w:t>s</w:t>
      </w:r>
      <w:r w:rsidRPr="00A90FFD">
        <w:rPr>
          <w:rFonts w:asciiTheme="minorHAnsi" w:hAnsiTheme="minorHAnsi" w:cstheme="minorHAnsi"/>
          <w:sz w:val="20"/>
          <w:szCs w:val="20"/>
        </w:rPr>
        <w:t>kładane na potrzeby</w:t>
      </w:r>
      <w:r w:rsidRPr="00A90FF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90FFD">
        <w:rPr>
          <w:rFonts w:asciiTheme="minorHAnsi" w:hAnsiTheme="minorHAnsi" w:cstheme="minorHAnsi"/>
          <w:color w:val="000000"/>
          <w:sz w:val="20"/>
          <w:szCs w:val="20"/>
        </w:rPr>
        <w:t xml:space="preserve">postępowania o udzielenie zamówienia publicznego, </w:t>
      </w:r>
      <w:bookmarkStart w:id="0" w:name="_Hlk153271249"/>
      <w:r w:rsidRPr="00A90FFD">
        <w:rPr>
          <w:rFonts w:asciiTheme="minorHAnsi" w:hAnsiTheme="minorHAnsi" w:cstheme="minorHAnsi"/>
          <w:color w:val="000000"/>
          <w:sz w:val="20"/>
          <w:szCs w:val="20"/>
        </w:rPr>
        <w:t>pod nazwą</w:t>
      </w:r>
      <w:bookmarkEnd w:id="0"/>
      <w:r w:rsidR="00343247" w:rsidRPr="00A90FFD">
        <w:rPr>
          <w:rFonts w:cs="Calibri"/>
          <w:color w:val="000000"/>
          <w:sz w:val="20"/>
          <w:szCs w:val="20"/>
        </w:rPr>
        <w:t>:</w:t>
      </w:r>
    </w:p>
    <w:p w14:paraId="65DD714D" w14:textId="77777777" w:rsidR="00BF0876" w:rsidRPr="00BF0876" w:rsidRDefault="00BF0876" w:rsidP="00BF0876">
      <w:pPr>
        <w:spacing w:after="0"/>
        <w:jc w:val="center"/>
        <w:rPr>
          <w:rFonts w:cs="Calibri"/>
          <w:b/>
          <w:bCs/>
          <w:sz w:val="20"/>
          <w:szCs w:val="20"/>
        </w:rPr>
      </w:pPr>
      <w:bookmarkStart w:id="1" w:name="_Hlk93048343"/>
      <w:r w:rsidRPr="00BF0876">
        <w:rPr>
          <w:rFonts w:cs="Calibri"/>
          <w:b/>
          <w:bCs/>
          <w:sz w:val="20"/>
          <w:szCs w:val="20"/>
        </w:rPr>
        <w:t xml:space="preserve">Sukcesywne dostawy paliw – bezgotówkowe tankowanie pojazdów </w:t>
      </w:r>
    </w:p>
    <w:p w14:paraId="18CAA349" w14:textId="7B509646" w:rsidR="00B53DF2" w:rsidRPr="00551A04" w:rsidRDefault="00BF0876" w:rsidP="00BF0876">
      <w:pPr>
        <w:spacing w:after="0"/>
        <w:jc w:val="center"/>
        <w:rPr>
          <w:rFonts w:cs="Calibri"/>
          <w:b/>
          <w:bCs/>
        </w:rPr>
      </w:pPr>
      <w:r w:rsidRPr="00BF0876">
        <w:rPr>
          <w:rFonts w:cs="Calibri"/>
          <w:b/>
          <w:bCs/>
          <w:sz w:val="20"/>
          <w:szCs w:val="20"/>
        </w:rPr>
        <w:t>na stacji paliwowej Wykonawcy w 2025r. (3 Części)</w:t>
      </w:r>
    </w:p>
    <w:bookmarkEnd w:id="1"/>
    <w:p w14:paraId="176CD198" w14:textId="77777777" w:rsidR="00FF4E06" w:rsidRDefault="00FF4E06" w:rsidP="00FF4E06">
      <w:pPr>
        <w:spacing w:after="0" w:line="240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F323027" w14:textId="6B12E86B" w:rsidR="00BF0876" w:rsidRPr="00BF0876" w:rsidRDefault="00BF0876" w:rsidP="00BF0876">
      <w:pPr>
        <w:spacing w:line="240" w:lineRule="atLeast"/>
        <w:jc w:val="both"/>
        <w:rPr>
          <w:rFonts w:ascii="Arial" w:hAnsi="Arial" w:cs="Arial"/>
          <w:bCs/>
          <w:color w:val="FF0000"/>
          <w:sz w:val="12"/>
          <w:szCs w:val="12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>w zakresie</w:t>
      </w:r>
      <w:r w:rsidRPr="00BF0876">
        <w:rPr>
          <w:rStyle w:val="Odwoanieprzypisukocowego"/>
          <w:rFonts w:ascii="Arial" w:eastAsia="Calibri, Calibri" w:hAnsi="Arial" w:cs="Arial"/>
          <w:b/>
          <w:i/>
          <w:iCs/>
          <w:color w:val="FF0000"/>
        </w:rPr>
        <w:endnoteReference w:id="1"/>
      </w:r>
    </w:p>
    <w:tbl>
      <w:tblPr>
        <w:tblW w:w="5000" w:type="pct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9075"/>
      </w:tblGrid>
      <w:tr w:rsidR="00BF0876" w:rsidRPr="0022348F" w14:paraId="6293E71E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736E376F" w14:textId="5165944D" w:rsidR="00BF0876" w:rsidRPr="0022348F" w:rsidRDefault="00BF0876" w:rsidP="00BF0876">
            <w:pPr>
              <w:spacing w:after="0"/>
              <w:jc w:val="center"/>
              <w:rPr>
                <w:rFonts w:eastAsia="Calibri" w:cs="Calibri"/>
                <w:sz w:val="20"/>
                <w:szCs w:val="20"/>
              </w:rPr>
            </w:pPr>
            <w:r w:rsidRPr="0022348F"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object w:dxaOrig="1440" w:dyaOrig="1440" w14:anchorId="7C95CA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6.5pt;height:18pt" o:ole="">
                  <v:imagedata r:id="rId7" o:title=""/>
                </v:shape>
                <w:control r:id="rId8" w:name="CheckBox15111112" w:shapeid="_x0000_i1033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6651937C" w14:textId="77777777" w:rsidR="00BF0876" w:rsidRPr="008B68DA" w:rsidRDefault="00BF0876" w:rsidP="00BF0876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(Zadanie nr 1)</w:t>
            </w:r>
          </w:p>
        </w:tc>
      </w:tr>
      <w:tr w:rsidR="00BF0876" w:rsidRPr="0022348F" w14:paraId="26D2CFAC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5F165964" w14:textId="1140A464" w:rsidR="00BF0876" w:rsidRPr="0022348F" w:rsidRDefault="00BF0876" w:rsidP="00BF0876">
            <w:pPr>
              <w:spacing w:after="0"/>
              <w:jc w:val="center"/>
              <w:rPr>
                <w:rFonts w:eastAsia="Calibri" w:cs="Calibri"/>
                <w:sz w:val="20"/>
                <w:szCs w:val="20"/>
              </w:rPr>
            </w:pPr>
            <w:r w:rsidRPr="0022348F"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object w:dxaOrig="1440" w:dyaOrig="1440" w14:anchorId="197C513E">
                <v:shape id="_x0000_i1032" type="#_x0000_t75" style="width:16.5pt;height:18pt" o:ole="">
                  <v:imagedata r:id="rId7" o:title=""/>
                </v:shape>
                <w:control r:id="rId9" w:name="CheckBox15112212" w:shapeid="_x0000_i1032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777035F4" w14:textId="77777777" w:rsidR="00BF0876" w:rsidRPr="00F62B56" w:rsidRDefault="00BF0876" w:rsidP="00BF0876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F0876" w:rsidRPr="0022348F" w14:paraId="5E2BD2B8" w14:textId="77777777" w:rsidTr="00C145D2">
        <w:trPr>
          <w:trHeight w:val="340"/>
        </w:trPr>
        <w:tc>
          <w:tcPr>
            <w:tcW w:w="292" w:type="pct"/>
            <w:shd w:val="clear" w:color="auto" w:fill="auto"/>
          </w:tcPr>
          <w:p w14:paraId="0075C10C" w14:textId="3C77C507" w:rsidR="00BF0876" w:rsidRPr="0022348F" w:rsidRDefault="00BF0876" w:rsidP="00BF087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22348F"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object w:dxaOrig="1440" w:dyaOrig="1440" w14:anchorId="51456B4C">
                <v:shape id="_x0000_i1031" type="#_x0000_t75" style="width:16.5pt;height:18pt" o:ole="">
                  <v:imagedata r:id="rId7" o:title=""/>
                </v:shape>
                <w:control r:id="rId10" w:name="CheckBox151122121" w:shapeid="_x0000_i1031"/>
              </w:object>
            </w:r>
          </w:p>
        </w:tc>
        <w:tc>
          <w:tcPr>
            <w:tcW w:w="4708" w:type="pct"/>
            <w:shd w:val="clear" w:color="auto" w:fill="auto"/>
            <w:vAlign w:val="center"/>
          </w:tcPr>
          <w:p w14:paraId="407B8861" w14:textId="77777777" w:rsidR="00BF0876" w:rsidRPr="00E17505" w:rsidRDefault="00BF0876" w:rsidP="00BF0876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II 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(Zadanie nr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E17505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</w:tbl>
    <w:p w14:paraId="712C2367" w14:textId="77777777" w:rsidR="00F966EA" w:rsidRDefault="00F966EA" w:rsidP="00C86779">
      <w:pPr>
        <w:pStyle w:val="Standard"/>
        <w:rPr>
          <w:sz w:val="20"/>
          <w:szCs w:val="20"/>
        </w:rPr>
      </w:pPr>
    </w:p>
    <w:p w14:paraId="30E6F3F3" w14:textId="1A2AA5ED" w:rsidR="00B53DF2" w:rsidRPr="00CC6052" w:rsidRDefault="00343247">
      <w:pPr>
        <w:pStyle w:val="Standard"/>
        <w:rPr>
          <w:sz w:val="20"/>
          <w:szCs w:val="20"/>
        </w:rPr>
      </w:pPr>
      <w:r w:rsidRPr="00CC6052">
        <w:rPr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804"/>
        <w:gridCol w:w="1042"/>
        <w:gridCol w:w="3755"/>
      </w:tblGrid>
      <w:tr w:rsidR="008D706A" w:rsidRPr="00551A04" w14:paraId="56FE1A19" w14:textId="77777777" w:rsidTr="00CC6052">
        <w:trPr>
          <w:trHeight w:val="510"/>
        </w:trPr>
        <w:tc>
          <w:tcPr>
            <w:tcW w:w="250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78D4D518" w:rsidR="008D706A" w:rsidRPr="00A2249A" w:rsidRDefault="008D706A" w:rsidP="008D706A">
            <w:pPr>
              <w:pStyle w:val="Standard"/>
              <w:spacing w:after="0"/>
              <w:ind w:left="-7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Pełne nazwy (firmy) lub imiona i nazwiska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ykonawców</w:t>
            </w:r>
            <w:r w:rsidR="00323F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/ siedziba lub miejsce zamieszkania (ulica, miejscowość) / NIP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18E14E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4488453A" w14:textId="2DB6572C" w:rsid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3AD49E62" w14:textId="77777777" w:rsidR="008D706A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14C8A236" w14:textId="2553D385" w:rsidR="008D706A" w:rsidRP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7003A5D7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D706A" w:rsidRPr="00213D04" w14:paraId="3C032922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6D3C079F" w14:textId="77777777" w:rsidR="008D706A" w:rsidRPr="00270E59" w:rsidRDefault="008D706A" w:rsidP="00556626">
            <w:pPr>
              <w:pStyle w:val="Standard"/>
              <w:spacing w:after="0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W imieniu których działa </w:t>
            </w:r>
            <w:r w:rsidRPr="00270E59">
              <w:rPr>
                <w:rFonts w:eastAsia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b/>
                <w:bCs/>
                <w:sz w:val="20"/>
                <w:szCs w:val="20"/>
              </w:rPr>
              <w:t>Pełnomocnik</w:t>
            </w:r>
            <w:r w:rsidRPr="007A1536">
              <w:rPr>
                <w:rFonts w:eastAsia="Calibri" w:cs="Calibri"/>
                <w:sz w:val="20"/>
                <w:szCs w:val="20"/>
              </w:rPr>
              <w:t>:</w:t>
            </w:r>
          </w:p>
        </w:tc>
        <w:tc>
          <w:tcPr>
            <w:tcW w:w="1949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213D04" w:rsidRDefault="008D706A" w:rsidP="00556626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</w:p>
        </w:tc>
      </w:tr>
      <w:tr w:rsidR="008D706A" w:rsidRPr="00213D04" w14:paraId="03648204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  <w:tr w:rsidR="008D706A" w:rsidRPr="00213D04" w14:paraId="7042C40C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056B50" w:rsidRDefault="008D706A" w:rsidP="008D706A">
            <w:pPr>
              <w:pStyle w:val="Standard"/>
              <w:spacing w:after="0"/>
              <w:ind w:left="-108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na podstawie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</w:tbl>
    <w:p w14:paraId="38270FDD" w14:textId="77777777" w:rsidR="0017619B" w:rsidRDefault="0017619B">
      <w:pPr>
        <w:pStyle w:val="Standard"/>
        <w:spacing w:after="0"/>
        <w:rPr>
          <w:sz w:val="18"/>
          <w:szCs w:val="18"/>
        </w:rPr>
      </w:pPr>
    </w:p>
    <w:p w14:paraId="41BAC8FB" w14:textId="77777777" w:rsidR="00A87133" w:rsidRDefault="00A87133" w:rsidP="0017619B">
      <w:pPr>
        <w:pStyle w:val="Standard"/>
        <w:spacing w:after="0"/>
        <w:rPr>
          <w:sz w:val="20"/>
          <w:szCs w:val="20"/>
        </w:rPr>
      </w:pPr>
    </w:p>
    <w:p w14:paraId="0DC751B7" w14:textId="4BF8D0F1" w:rsidR="00B53DF2" w:rsidRDefault="00343247" w:rsidP="0017619B">
      <w:pPr>
        <w:pStyle w:val="Standard"/>
        <w:spacing w:after="0"/>
        <w:rPr>
          <w:sz w:val="20"/>
          <w:szCs w:val="20"/>
        </w:rPr>
      </w:pPr>
      <w:r w:rsidRPr="00CC6052">
        <w:rPr>
          <w:sz w:val="20"/>
          <w:szCs w:val="20"/>
        </w:rPr>
        <w:t>Niniejszym oświadczamy, że:</w:t>
      </w:r>
      <w:r w:rsidR="00665BC9" w:rsidRPr="00665BC9">
        <w:rPr>
          <w:rStyle w:val="Odwoanieprzypisukocowego"/>
          <w:rFonts w:ascii="Arial" w:eastAsia="Calibri, Calibri" w:hAnsi="Arial" w:cs="Arial"/>
          <w:b/>
          <w:i/>
          <w:iCs/>
          <w:color w:val="FF0000"/>
        </w:rPr>
        <w:t xml:space="preserve"> </w:t>
      </w:r>
      <w:r w:rsidR="00665BC9" w:rsidRPr="00BF0876">
        <w:rPr>
          <w:rStyle w:val="Odwoanieprzypisukocowego"/>
          <w:rFonts w:ascii="Arial" w:eastAsia="Calibri, Calibri" w:hAnsi="Arial" w:cs="Arial"/>
          <w:b/>
          <w:i/>
          <w:iCs/>
          <w:color w:val="FF0000"/>
        </w:rPr>
        <w:endnoteReference w:id="2"/>
      </w:r>
    </w:p>
    <w:p w14:paraId="6869FDCA" w14:textId="3508BF86" w:rsidR="0017619B" w:rsidRPr="00CC6052" w:rsidRDefault="00323F49" w:rsidP="00323F49">
      <w:pPr>
        <w:pStyle w:val="Standard"/>
        <w:spacing w:after="0"/>
        <w:jc w:val="center"/>
        <w:rPr>
          <w:sz w:val="20"/>
          <w:szCs w:val="20"/>
        </w:rPr>
      </w:pPr>
      <w:r>
        <w:rPr>
          <w:b/>
          <w:sz w:val="18"/>
          <w:szCs w:val="18"/>
        </w:rPr>
        <w:t>Tabela nr 1</w:t>
      </w:r>
    </w:p>
    <w:tbl>
      <w:tblPr>
        <w:tblW w:w="5082" w:type="pct"/>
        <w:tblInd w:w="-51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7189"/>
      </w:tblGrid>
      <w:tr w:rsidR="00BA49BB" w:rsidRPr="00BA49BB" w14:paraId="2E9D5629" w14:textId="77777777" w:rsidTr="00323F49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6F3A1" w14:textId="0E14A3AA" w:rsidR="00A90FFD" w:rsidRPr="00BA49BB" w:rsidRDefault="0031666D" w:rsidP="00042B67">
            <w:pPr>
              <w:pStyle w:val="Tekstkomentarza1"/>
              <w:widowControl w:val="0"/>
              <w:snapToGrid w:val="0"/>
              <w:spacing w:line="276" w:lineRule="auto"/>
              <w:ind w:left="157" w:right="81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ramach realizacji w/w zadania w zakresie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Część I (Zadanie nr 1)</w:t>
            </w:r>
          </w:p>
        </w:tc>
      </w:tr>
      <w:tr w:rsidR="00323F49" w:rsidRPr="00955909" w14:paraId="543BB801" w14:textId="77777777" w:rsidTr="00323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3BA0A68" w14:textId="09EDE651" w:rsidR="00323F49" w:rsidRPr="00BA49BB" w:rsidRDefault="0031666D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d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ostawę / usługę w zakresie: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93C2A9E" w14:textId="6FC5D645" w:rsidR="00323F49" w:rsidRPr="00BA49BB" w:rsidRDefault="00323F49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  <w:tr w:rsidR="00323F49" w:rsidRPr="00955909" w14:paraId="631BBF71" w14:textId="77777777" w:rsidTr="00323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B32248" w14:textId="2D962C50" w:rsidR="00323F49" w:rsidRPr="00BA49BB" w:rsidRDefault="0031666D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ykona:</w:t>
            </w:r>
          </w:p>
        </w:tc>
        <w:tc>
          <w:tcPr>
            <w:tcW w:w="3673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F4131AE" w14:textId="77777777" w:rsidR="00323F49" w:rsidRPr="00BA49BB" w:rsidRDefault="00323F49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</w:tbl>
    <w:p w14:paraId="20B4CD2F" w14:textId="08E9308F" w:rsidR="00323F49" w:rsidRPr="00CC6052" w:rsidRDefault="00323F49" w:rsidP="00323F49">
      <w:pPr>
        <w:pStyle w:val="Standard"/>
        <w:spacing w:after="0"/>
        <w:jc w:val="center"/>
        <w:rPr>
          <w:sz w:val="20"/>
          <w:szCs w:val="20"/>
        </w:rPr>
      </w:pPr>
      <w:r>
        <w:rPr>
          <w:b/>
          <w:sz w:val="18"/>
          <w:szCs w:val="18"/>
        </w:rPr>
        <w:t xml:space="preserve">Tabela nr </w:t>
      </w:r>
      <w:r w:rsidR="001F6242">
        <w:rPr>
          <w:b/>
          <w:sz w:val="18"/>
          <w:szCs w:val="18"/>
        </w:rPr>
        <w:t>2</w:t>
      </w:r>
    </w:p>
    <w:tbl>
      <w:tblPr>
        <w:tblW w:w="5082" w:type="pct"/>
        <w:tblInd w:w="-51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7189"/>
      </w:tblGrid>
      <w:tr w:rsidR="00BA49BB" w:rsidRPr="00BA49BB" w14:paraId="7CA78431" w14:textId="77777777" w:rsidTr="00C145D2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303D2B" w14:textId="1E5E109D" w:rsidR="00323F49" w:rsidRPr="00BA49BB" w:rsidRDefault="0031666D" w:rsidP="00C145D2">
            <w:pPr>
              <w:pStyle w:val="Tekstkomentarza1"/>
              <w:widowControl w:val="0"/>
              <w:snapToGrid w:val="0"/>
              <w:spacing w:line="276" w:lineRule="auto"/>
              <w:ind w:left="157" w:right="81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 ramach realizacji w/w zadania w zakresie Część </w:t>
            </w:r>
            <w:r w:rsidR="001F6242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I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I (Zadanie nr </w:t>
            </w:r>
            <w:r w:rsidR="001F6242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2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323F49" w:rsidRPr="00955909" w14:paraId="524A7C7C" w14:textId="77777777" w:rsidTr="00C14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41874961" w14:textId="12310E06" w:rsidR="00323F49" w:rsidRPr="00BA49BB" w:rsidRDefault="0031666D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d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ostawę / usługę w zakresie: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E16F88F" w14:textId="77777777" w:rsidR="00323F49" w:rsidRPr="00BA49BB" w:rsidRDefault="00323F49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  <w:tr w:rsidR="00323F49" w:rsidRPr="00955909" w14:paraId="43ADBBFD" w14:textId="77777777" w:rsidTr="00C14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E9688AD" w14:textId="657E5383" w:rsidR="00323F49" w:rsidRPr="00BA49BB" w:rsidRDefault="0031666D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ykona:</w:t>
            </w:r>
          </w:p>
        </w:tc>
        <w:tc>
          <w:tcPr>
            <w:tcW w:w="3673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40061057" w14:textId="77777777" w:rsidR="00323F49" w:rsidRPr="00BA49BB" w:rsidRDefault="00323F49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</w:tbl>
    <w:p w14:paraId="7B119F57" w14:textId="7CA56EA6" w:rsidR="00323F49" w:rsidRPr="00CC6052" w:rsidRDefault="00323F49" w:rsidP="00323F49">
      <w:pPr>
        <w:pStyle w:val="Standard"/>
        <w:spacing w:after="0"/>
        <w:jc w:val="center"/>
        <w:rPr>
          <w:sz w:val="20"/>
          <w:szCs w:val="20"/>
        </w:rPr>
      </w:pPr>
      <w:r>
        <w:rPr>
          <w:b/>
          <w:sz w:val="18"/>
          <w:szCs w:val="18"/>
        </w:rPr>
        <w:t xml:space="preserve">Tabela nr </w:t>
      </w:r>
      <w:r w:rsidR="001F6242">
        <w:rPr>
          <w:b/>
          <w:sz w:val="18"/>
          <w:szCs w:val="18"/>
        </w:rPr>
        <w:t>3</w:t>
      </w:r>
    </w:p>
    <w:tbl>
      <w:tblPr>
        <w:tblW w:w="5082" w:type="pct"/>
        <w:tblInd w:w="-51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7189"/>
      </w:tblGrid>
      <w:tr w:rsidR="00BA49BB" w:rsidRPr="00BA49BB" w14:paraId="13B48405" w14:textId="77777777" w:rsidTr="00C145D2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1AC2EA" w14:textId="2B76870B" w:rsidR="00323F49" w:rsidRPr="00BA49BB" w:rsidRDefault="0031666D" w:rsidP="00C145D2">
            <w:pPr>
              <w:pStyle w:val="Tekstkomentarza1"/>
              <w:widowControl w:val="0"/>
              <w:snapToGrid w:val="0"/>
              <w:spacing w:line="276" w:lineRule="auto"/>
              <w:ind w:left="157" w:right="81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 ramach realizacji w/w zadania w zakresie Część </w:t>
            </w:r>
            <w:r w:rsidR="001F6242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II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 xml:space="preserve">I (Zadanie nr </w:t>
            </w:r>
            <w:r w:rsidR="001F6242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3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323F49" w:rsidRPr="00955909" w14:paraId="3CA07A15" w14:textId="77777777" w:rsidTr="00C14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F3974C8" w14:textId="708D4AD8" w:rsidR="00323F49" w:rsidRPr="00BA49BB" w:rsidRDefault="0031666D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d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ostawę / usługę w zakresie: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2A41E2A4" w14:textId="77777777" w:rsidR="00323F49" w:rsidRPr="00BA49BB" w:rsidRDefault="00323F49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  <w:tr w:rsidR="00323F49" w:rsidRPr="00955909" w14:paraId="453CB4AC" w14:textId="77777777" w:rsidTr="00C14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32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3783C8F" w14:textId="1846F957" w:rsidR="00323F49" w:rsidRPr="00BA49BB" w:rsidRDefault="0031666D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w</w:t>
            </w:r>
            <w:r w:rsidR="00323F49" w:rsidRPr="00BA49BB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ykona:</w:t>
            </w:r>
          </w:p>
        </w:tc>
        <w:tc>
          <w:tcPr>
            <w:tcW w:w="3673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6B83E58" w14:textId="77777777" w:rsidR="00323F49" w:rsidRPr="00BA49BB" w:rsidRDefault="00323F49" w:rsidP="00C145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</w:tbl>
    <w:p w14:paraId="76D7BC9C" w14:textId="77777777" w:rsidR="0017619B" w:rsidRDefault="0017619B" w:rsidP="00A90FFD">
      <w:pPr>
        <w:tabs>
          <w:tab w:val="left" w:pos="426"/>
        </w:tabs>
        <w:rPr>
          <w:rFonts w:cs="Calibri"/>
          <w:b/>
          <w:sz w:val="20"/>
          <w:szCs w:val="20"/>
        </w:rPr>
      </w:pPr>
    </w:p>
    <w:p w14:paraId="2A2DEA59" w14:textId="30429E8C" w:rsidR="00B53DF2" w:rsidRDefault="00343247" w:rsidP="0031681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  <w:r w:rsidRPr="002042D2">
        <w:rPr>
          <w:b/>
          <w:i/>
          <w:color w:val="0070C0"/>
          <w:sz w:val="20"/>
          <w:szCs w:val="20"/>
        </w:rPr>
        <w:lastRenderedPageBreak/>
        <w:t>Uwaga</w:t>
      </w:r>
      <w:r w:rsidR="00A87133">
        <w:rPr>
          <w:b/>
          <w:i/>
          <w:color w:val="0070C0"/>
          <w:sz w:val="20"/>
          <w:szCs w:val="20"/>
        </w:rPr>
        <w:t>:</w:t>
      </w:r>
      <w:r w:rsidR="001B0A19" w:rsidRPr="002042D2">
        <w:rPr>
          <w:b/>
          <w:i/>
          <w:color w:val="0070C0"/>
          <w:sz w:val="20"/>
          <w:szCs w:val="20"/>
        </w:rPr>
        <w:t xml:space="preserve"> </w:t>
      </w:r>
      <w:r w:rsidRPr="002042D2">
        <w:rPr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F73688">
        <w:rPr>
          <w:b/>
          <w:i/>
          <w:color w:val="0070C0"/>
          <w:sz w:val="20"/>
          <w:szCs w:val="20"/>
        </w:rPr>
        <w:br/>
      </w:r>
      <w:r w:rsidRPr="002042D2">
        <w:rPr>
          <w:b/>
          <w:i/>
          <w:color w:val="0070C0"/>
          <w:sz w:val="20"/>
          <w:szCs w:val="20"/>
        </w:rPr>
        <w:t>lub podpisem zaufanym lub podpisem osobistym.</w:t>
      </w:r>
    </w:p>
    <w:p w14:paraId="6EC70EC0" w14:textId="2A713644" w:rsidR="00A87133" w:rsidRPr="002042D2" w:rsidRDefault="00A87133" w:rsidP="00A87133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  <w:r w:rsidRPr="00A87133">
        <w:rPr>
          <w:b/>
          <w:i/>
          <w:color w:val="0070C0"/>
          <w:sz w:val="20"/>
          <w:szCs w:val="20"/>
        </w:rPr>
        <w:t xml:space="preserve">Oświadczenie podpisuje Pełnomocnik w imieniu wszystkich  Wykonawców </w:t>
      </w:r>
      <w:r>
        <w:rPr>
          <w:b/>
          <w:i/>
          <w:color w:val="0070C0"/>
          <w:sz w:val="20"/>
          <w:szCs w:val="20"/>
        </w:rPr>
        <w:br/>
      </w:r>
      <w:r w:rsidRPr="00A87133">
        <w:rPr>
          <w:b/>
          <w:i/>
          <w:color w:val="0070C0"/>
          <w:sz w:val="20"/>
          <w:szCs w:val="20"/>
        </w:rPr>
        <w:t>lub wszyscy Wykonawcy występujący wspólnie</w:t>
      </w:r>
    </w:p>
    <w:p w14:paraId="5DC8B14F" w14:textId="77777777" w:rsidR="002042D2" w:rsidRDefault="002042D2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p w14:paraId="1397F550" w14:textId="374D06C6" w:rsidR="00612B6B" w:rsidRDefault="00612B6B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sectPr w:rsidR="00612B6B" w:rsidSect="00BF0876">
      <w:headerReference w:type="default" r:id="rId11"/>
      <w:footerReference w:type="default" r:id="rId12"/>
      <w:footerReference w:type="first" r:id="rId13"/>
      <w:endnotePr>
        <w:numFmt w:val="decimal"/>
      </w:endnotePr>
      <w:pgSz w:w="11906" w:h="16838"/>
      <w:pgMar w:top="567" w:right="1134" w:bottom="1134" w:left="1134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  <w:endnote w:id="1">
    <w:p w14:paraId="4F6B4FE0" w14:textId="77777777" w:rsidR="00BF0876" w:rsidRPr="00E17505" w:rsidRDefault="00BF0876" w:rsidP="00BF0876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zaznaczyć właściwe</w:t>
      </w:r>
    </w:p>
  </w:endnote>
  <w:endnote w:id="2">
    <w:p w14:paraId="7FE9EB67" w14:textId="0B25CB0C" w:rsidR="00665BC9" w:rsidRPr="00E17505" w:rsidRDefault="00665BC9" w:rsidP="00665BC9">
      <w:pPr>
        <w:pStyle w:val="Tekstprzypisukocow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E17505">
        <w:rPr>
          <w:rStyle w:val="Odwoanieprzypisukocowego"/>
          <w:rFonts w:asciiTheme="minorHAnsi" w:hAnsiTheme="minorHAnsi" w:cstheme="minorHAnsi"/>
          <w:i/>
          <w:iCs/>
          <w:color w:val="FF0000"/>
          <w:sz w:val="18"/>
          <w:szCs w:val="18"/>
        </w:rPr>
        <w:endnoteRef/>
      </w:r>
      <w:r w:rsidRPr="00E1750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>
        <w:rPr>
          <w:rFonts w:cstheme="minorHAnsi"/>
          <w:i/>
          <w:iCs/>
          <w:color w:val="FF0000"/>
          <w:sz w:val="18"/>
          <w:szCs w:val="18"/>
        </w:rPr>
        <w:t>u</w:t>
      </w:r>
      <w:r w:rsidRPr="00263DDC">
        <w:rPr>
          <w:rFonts w:cstheme="minorHAnsi"/>
          <w:i/>
          <w:iCs/>
          <w:color w:val="FF0000"/>
          <w:sz w:val="18"/>
          <w:szCs w:val="18"/>
        </w:rPr>
        <w:t>zupełnić odpowiednio do składanej oferty, w zakresie danej części zamówienia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18BC7" w14:textId="155D4369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EEE4" w14:textId="1D9488B6" w:rsidR="00D70203" w:rsidRPr="0062496A" w:rsidRDefault="00D70203" w:rsidP="00D70203">
    <w:pPr>
      <w:autoSpaceDE w:val="0"/>
      <w:adjustRightInd w:val="0"/>
      <w:spacing w:after="0"/>
      <w:rPr>
        <w:rFonts w:cs="Calibri"/>
        <w:color w:val="000000"/>
        <w:sz w:val="20"/>
        <w:szCs w:val="20"/>
      </w:rPr>
    </w:pPr>
    <w:r w:rsidRPr="0062496A">
      <w:rPr>
        <w:rFonts w:cs="Calibri"/>
        <w:color w:val="000000"/>
        <w:sz w:val="20"/>
        <w:szCs w:val="20"/>
      </w:rPr>
      <w:t>SRZP261-00</w:t>
    </w:r>
    <w:r w:rsidR="00BF0876">
      <w:rPr>
        <w:rFonts w:cs="Calibri"/>
        <w:color w:val="000000"/>
        <w:sz w:val="20"/>
        <w:szCs w:val="20"/>
      </w:rPr>
      <w:t>62</w:t>
    </w:r>
    <w:r w:rsidRPr="0062496A">
      <w:rPr>
        <w:rFonts w:cs="Calibri"/>
        <w:color w:val="000000"/>
        <w:sz w:val="20"/>
        <w:szCs w:val="20"/>
      </w:rPr>
      <w:t>/24</w:t>
    </w:r>
  </w:p>
  <w:p w14:paraId="587CF300" w14:textId="18C1FC9C" w:rsidR="00D70203" w:rsidRDefault="00D70203">
    <w:pPr>
      <w:pStyle w:val="Nagwek"/>
      <w:rPr>
        <w:rFonts w:cs="Calibri"/>
        <w:color w:val="000000"/>
        <w:sz w:val="18"/>
        <w:szCs w:val="18"/>
      </w:rPr>
    </w:pPr>
    <w:r w:rsidRPr="0062496A">
      <w:rPr>
        <w:rFonts w:cs="Calibri"/>
        <w:color w:val="000000"/>
        <w:sz w:val="18"/>
        <w:szCs w:val="18"/>
      </w:rPr>
      <w:t>(numer referencyjny postępowania)</w:t>
    </w:r>
  </w:p>
  <w:p w14:paraId="7EA5D648" w14:textId="77777777" w:rsidR="00D70203" w:rsidRDefault="00D70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A7308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17619B"/>
    <w:rsid w:val="001B0A19"/>
    <w:rsid w:val="001E0138"/>
    <w:rsid w:val="001F6242"/>
    <w:rsid w:val="002042D2"/>
    <w:rsid w:val="002C7173"/>
    <w:rsid w:val="00306B9F"/>
    <w:rsid w:val="0031666D"/>
    <w:rsid w:val="0031681B"/>
    <w:rsid w:val="00323F49"/>
    <w:rsid w:val="003250C7"/>
    <w:rsid w:val="00343247"/>
    <w:rsid w:val="00415DA0"/>
    <w:rsid w:val="004A76BB"/>
    <w:rsid w:val="00551A04"/>
    <w:rsid w:val="00560EBC"/>
    <w:rsid w:val="00567832"/>
    <w:rsid w:val="005826C8"/>
    <w:rsid w:val="00612B6B"/>
    <w:rsid w:val="00654EF5"/>
    <w:rsid w:val="00665BC9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87133"/>
    <w:rsid w:val="00A90FFD"/>
    <w:rsid w:val="00B27236"/>
    <w:rsid w:val="00B53DF2"/>
    <w:rsid w:val="00B92D65"/>
    <w:rsid w:val="00BA49BB"/>
    <w:rsid w:val="00BF0876"/>
    <w:rsid w:val="00C86779"/>
    <w:rsid w:val="00CC6052"/>
    <w:rsid w:val="00D70203"/>
    <w:rsid w:val="00DE31D2"/>
    <w:rsid w:val="00E31309"/>
    <w:rsid w:val="00E72B98"/>
    <w:rsid w:val="00F10613"/>
    <w:rsid w:val="00F62457"/>
    <w:rsid w:val="00F73688"/>
    <w:rsid w:val="00F966EA"/>
    <w:rsid w:val="00FA012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41</cp:revision>
  <cp:lastPrinted>2022-08-24T11:01:00Z</cp:lastPrinted>
  <dcterms:created xsi:type="dcterms:W3CDTF">2022-03-28T11:04:00Z</dcterms:created>
  <dcterms:modified xsi:type="dcterms:W3CDTF">2024-10-31T09:17:00Z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