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3EB2024E" w:rsidR="005C4A49" w:rsidRPr="00577027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D535AB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7b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577027" w:rsidRDefault="00EF45B6" w:rsidP="00577027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 xml:space="preserve">Oświadczenia </w:t>
      </w:r>
      <w:r w:rsidR="003E4C52"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Wykonawcy/W</w:t>
      </w: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577027">
        <w:rPr>
          <w:rFonts w:cstheme="minorHAnsi"/>
          <w:b/>
          <w:sz w:val="24"/>
          <w:szCs w:val="24"/>
          <w:u w:val="single"/>
        </w:rPr>
        <w:t xml:space="preserve"> </w:t>
      </w:r>
    </w:p>
    <w:p w14:paraId="01960931" w14:textId="0FB3F9AE" w:rsidR="00EF45B6" w:rsidRPr="00577027" w:rsidRDefault="00FF10E4" w:rsidP="00577027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577027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77027">
        <w:rPr>
          <w:rFonts w:cstheme="minorHAnsi"/>
          <w:b/>
          <w:sz w:val="21"/>
          <w:szCs w:val="21"/>
          <w:u w:val="single"/>
        </w:rPr>
        <w:t>składane na podstawie art. 125 ust. 1 ustawy Pzp</w:t>
      </w:r>
    </w:p>
    <w:p w14:paraId="6CB494BB" w14:textId="77777777" w:rsidR="00C12566" w:rsidRPr="00577027" w:rsidRDefault="00C1256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029E220A" w14:textId="6D40A53E" w:rsidR="001571F2" w:rsidRPr="00AE0E16" w:rsidRDefault="00EF45B6" w:rsidP="00AE0E16">
      <w:pPr>
        <w:spacing w:after="0" w:line="240" w:lineRule="auto"/>
        <w:rPr>
          <w:rFonts w:cstheme="minorHAnsi"/>
          <w:sz w:val="20"/>
          <w:szCs w:val="20"/>
        </w:rPr>
      </w:pPr>
      <w:r w:rsidRPr="00AE0E16">
        <w:rPr>
          <w:rFonts w:cstheme="minorHAnsi"/>
          <w:sz w:val="20"/>
          <w:szCs w:val="20"/>
        </w:rPr>
        <w:t>Na potrzeby postępowania o udz</w:t>
      </w:r>
      <w:r w:rsidR="00FF10E4" w:rsidRPr="00AE0E16">
        <w:rPr>
          <w:rFonts w:cstheme="minorHAnsi"/>
          <w:sz w:val="20"/>
          <w:szCs w:val="20"/>
        </w:rPr>
        <w:t xml:space="preserve">ielenie zamówienia publicznego </w:t>
      </w:r>
      <w:r w:rsidRPr="00AE0E16">
        <w:rPr>
          <w:rFonts w:cstheme="minorHAnsi"/>
          <w:sz w:val="20"/>
          <w:szCs w:val="20"/>
        </w:rPr>
        <w:t>pn.</w:t>
      </w:r>
      <w:r w:rsidR="00010E89" w:rsidRPr="00AE0E16">
        <w:rPr>
          <w:rFonts w:cstheme="minorHAnsi"/>
          <w:b/>
          <w:bCs/>
          <w:sz w:val="20"/>
          <w:szCs w:val="20"/>
        </w:rPr>
        <w:t xml:space="preserve"> </w:t>
      </w:r>
      <w:r w:rsidR="00660251">
        <w:rPr>
          <w:rFonts w:cstheme="minorHAnsi"/>
          <w:b/>
          <w:bCs/>
          <w:sz w:val="20"/>
          <w:szCs w:val="20"/>
        </w:rPr>
        <w:t>d</w:t>
      </w:r>
      <w:r w:rsidR="00417EAC" w:rsidRPr="00417EAC">
        <w:rPr>
          <w:rFonts w:cstheme="minorHAnsi"/>
          <w:b/>
          <w:bCs/>
          <w:sz w:val="20"/>
          <w:szCs w:val="20"/>
        </w:rPr>
        <w:t>ostawa mikroskopu elektronowego transmisyjnego do Zakładu Patomorfologii Lekarskiej UMB wraz z transportem, rozładunkiem, wniesieniem, zainstalowaniem, uruchomieniem, dostarczeniem instrukcji stanowiskowej i jej wdrożeniem oraz serwisowaniem i gwarancją</w:t>
      </w:r>
      <w:r w:rsidR="00660251">
        <w:rPr>
          <w:rFonts w:cstheme="minorHAnsi"/>
          <w:b/>
          <w:bCs/>
          <w:sz w:val="20"/>
          <w:szCs w:val="20"/>
        </w:rPr>
        <w:t xml:space="preserve"> - AZP.25.1.53</w:t>
      </w:r>
      <w:r w:rsidR="00D535AB" w:rsidRPr="00D535AB">
        <w:rPr>
          <w:rFonts w:cstheme="minorHAnsi"/>
          <w:b/>
          <w:bCs/>
          <w:sz w:val="20"/>
          <w:szCs w:val="20"/>
        </w:rPr>
        <w:t>.2024,</w:t>
      </w:r>
      <w:bookmarkStart w:id="0" w:name="_GoBack"/>
      <w:bookmarkEnd w:id="0"/>
      <w:r w:rsidR="00AE0E16">
        <w:rPr>
          <w:rFonts w:cstheme="minorHAnsi"/>
          <w:b/>
          <w:bCs/>
          <w:sz w:val="20"/>
          <w:szCs w:val="20"/>
        </w:rPr>
        <w:t xml:space="preserve"> </w:t>
      </w:r>
      <w:r w:rsidRPr="00AE0E16">
        <w:rPr>
          <w:rFonts w:cstheme="minorHAnsi"/>
          <w:sz w:val="20"/>
          <w:szCs w:val="20"/>
        </w:rPr>
        <w:t xml:space="preserve">prowadzonego przez </w:t>
      </w:r>
      <w:r w:rsidR="00577027" w:rsidRPr="00AE0E16">
        <w:rPr>
          <w:rFonts w:cstheme="minorHAnsi"/>
          <w:b/>
          <w:sz w:val="20"/>
          <w:szCs w:val="20"/>
        </w:rPr>
        <w:t>Uniwersytet Medyczny w Białymstoku</w:t>
      </w:r>
      <w:r w:rsidRPr="00AE0E16">
        <w:rPr>
          <w:rFonts w:cstheme="minorHAnsi"/>
          <w:i/>
          <w:sz w:val="20"/>
          <w:szCs w:val="20"/>
        </w:rPr>
        <w:t xml:space="preserve">, </w:t>
      </w:r>
      <w:r w:rsidRPr="00AE0E16">
        <w:rPr>
          <w:rFonts w:cstheme="minorHAnsi"/>
          <w:sz w:val="20"/>
          <w:szCs w:val="20"/>
        </w:rPr>
        <w:t>oświadczam, co następuje:</w:t>
      </w:r>
    </w:p>
    <w:p w14:paraId="713D0025" w14:textId="77777777" w:rsidR="00CC4F92" w:rsidRPr="00577027" w:rsidRDefault="00CC4F92" w:rsidP="00577027">
      <w:pPr>
        <w:spacing w:after="0" w:line="240" w:lineRule="auto"/>
        <w:rPr>
          <w:rFonts w:cstheme="minorHAnsi"/>
          <w:sz w:val="21"/>
          <w:szCs w:val="21"/>
        </w:rPr>
      </w:pPr>
    </w:p>
    <w:p w14:paraId="7BE19D19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OŚWIADCZENIA DOTYCZĄCE WYKONAWCY:</w:t>
      </w:r>
    </w:p>
    <w:p w14:paraId="1954B854" w14:textId="70BF4307" w:rsidR="00BF4EF0" w:rsidRPr="00577027" w:rsidRDefault="00BF4EF0" w:rsidP="00AE0E16">
      <w:pPr>
        <w:pStyle w:val="Akapitzlist"/>
        <w:numPr>
          <w:ilvl w:val="0"/>
          <w:numId w:val="2"/>
        </w:numPr>
        <w:spacing w:after="0" w:line="240" w:lineRule="auto"/>
        <w:ind w:left="360"/>
        <w:rPr>
          <w:rFonts w:cstheme="minorHAnsi"/>
          <w:b/>
          <w:bCs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nie podlegam wykluczeniu z postępowania na podstawie art. 5k rozporządzenia </w:t>
      </w:r>
      <w:r w:rsidRPr="00577027">
        <w:rPr>
          <w:rFonts w:cstheme="minorHAnsi"/>
          <w:sz w:val="21"/>
          <w:szCs w:val="21"/>
        </w:rPr>
        <w:br/>
        <w:t xml:space="preserve">Rady (UE) nr 833/2014 z dnia 31 lipca 2014 r.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 Urz. UE nr L 229 z 31.7.2014, str. 1), </w:t>
      </w:r>
      <w:r w:rsidRPr="00577027">
        <w:rPr>
          <w:rFonts w:cstheme="minorHAnsi"/>
          <w:sz w:val="21"/>
          <w:szCs w:val="21"/>
        </w:rPr>
        <w:br/>
        <w:t xml:space="preserve">dalej: rozporządzenie 833/2014, w brzmieniu nadanym rozporządzeniem Rady (UE) 2022/576 </w:t>
      </w:r>
      <w:r w:rsidR="00AE0E16">
        <w:rPr>
          <w:rFonts w:cstheme="minorHAnsi"/>
          <w:sz w:val="21"/>
          <w:szCs w:val="21"/>
        </w:rPr>
        <w:br/>
      </w:r>
      <w:r w:rsidRPr="00577027">
        <w:rPr>
          <w:rFonts w:cstheme="minorHAnsi"/>
          <w:sz w:val="21"/>
          <w:szCs w:val="21"/>
        </w:rPr>
        <w:t xml:space="preserve">w sprawie zmiany rozporządzenia (UE) nr 833/2014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 Urz. UE nr L 111 z 8.4.2022, str. 1), </w:t>
      </w:r>
      <w:r w:rsidRPr="00577027">
        <w:rPr>
          <w:rFonts w:cstheme="minorHAnsi"/>
          <w:sz w:val="21"/>
          <w:szCs w:val="21"/>
        </w:rPr>
        <w:br/>
        <w:t>dalej: rozporządzenie 2022/576.</w:t>
      </w:r>
    </w:p>
    <w:p w14:paraId="623025E3" w14:textId="6A5B3551" w:rsidR="00BF4EF0" w:rsidRPr="00577027" w:rsidRDefault="00BF4EF0" w:rsidP="00AE0E16">
      <w:pPr>
        <w:pStyle w:val="NormalnyWeb"/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b/>
          <w:bCs/>
          <w:sz w:val="21"/>
          <w:szCs w:val="21"/>
        </w:rPr>
      </w:pPr>
      <w:r w:rsidRPr="00577027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</w:t>
      </w:r>
      <w:r w:rsidRPr="00577027">
        <w:rPr>
          <w:rFonts w:asciiTheme="minorHAnsi" w:hAnsiTheme="minorHAnsi" w:cstheme="minorHAnsi"/>
          <w:sz w:val="21"/>
          <w:szCs w:val="21"/>
        </w:rPr>
        <w:br/>
        <w:t xml:space="preserve">na podstawie art. </w:t>
      </w:r>
      <w:r w:rsidRPr="0057702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577027">
        <w:rPr>
          <w:rFonts w:asciiTheme="minorHAnsi" w:hAnsiTheme="minorHAnsi" w:cstheme="minorHAnsi"/>
          <w:sz w:val="21"/>
          <w:szCs w:val="21"/>
        </w:rPr>
        <w:t>z dnia 13 kwietnia 2022 r.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 xml:space="preserve"> o szczególnych rozwiązaniach 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zakresie przeciwdziałania wspieraniu agresji na Ukrainę oraz służących ochronie bezpieczeństwa narodowego </w:t>
      </w:r>
      <w:r w:rsidRPr="00577027">
        <w:rPr>
          <w:rFonts w:asciiTheme="minorHAnsi" w:hAnsiTheme="minorHAnsi" w:cstheme="minorHAnsi"/>
          <w:sz w:val="21"/>
          <w:szCs w:val="21"/>
        </w:rPr>
        <w:t>(</w:t>
      </w:r>
      <w:r w:rsidR="00577027" w:rsidRPr="00577027">
        <w:rPr>
          <w:rFonts w:asciiTheme="minorHAnsi" w:hAnsiTheme="minorHAnsi" w:cstheme="minorHAnsi"/>
          <w:sz w:val="21"/>
          <w:szCs w:val="21"/>
        </w:rPr>
        <w:t xml:space="preserve">Dz. U. z 2023 r. poz. </w:t>
      </w:r>
      <w:r w:rsidR="00794B32">
        <w:rPr>
          <w:rFonts w:asciiTheme="minorHAnsi" w:hAnsiTheme="minorHAnsi" w:cstheme="minorHAnsi"/>
          <w:sz w:val="21"/>
          <w:szCs w:val="21"/>
        </w:rPr>
        <w:t>1497</w:t>
      </w:r>
      <w:r w:rsidRPr="00577027">
        <w:rPr>
          <w:rFonts w:asciiTheme="minorHAnsi" w:hAnsiTheme="minorHAnsi" w:cstheme="minorHAnsi"/>
          <w:sz w:val="21"/>
          <w:szCs w:val="21"/>
        </w:rPr>
        <w:t xml:space="preserve"> z</w:t>
      </w:r>
      <w:r w:rsidR="00577027" w:rsidRPr="00577027">
        <w:rPr>
          <w:rFonts w:asciiTheme="minorHAnsi" w:hAnsiTheme="minorHAnsi" w:cstheme="minorHAnsi"/>
          <w:sz w:val="21"/>
          <w:szCs w:val="21"/>
        </w:rPr>
        <w:t>e</w:t>
      </w:r>
      <w:r w:rsidRPr="00577027">
        <w:rPr>
          <w:rFonts w:asciiTheme="minorHAnsi" w:hAnsiTheme="minorHAnsi" w:cstheme="minorHAnsi"/>
          <w:sz w:val="21"/>
          <w:szCs w:val="21"/>
        </w:rPr>
        <w:t xml:space="preserve"> zm.)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>.</w:t>
      </w:r>
    </w:p>
    <w:p w14:paraId="6C2A5838" w14:textId="77777777" w:rsidR="00BF4EF0" w:rsidRPr="00577027" w:rsidRDefault="00BF4EF0" w:rsidP="00577027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2F87459F" w14:textId="77777777" w:rsidR="00BF4EF0" w:rsidRPr="00D535AB" w:rsidRDefault="00BF4EF0" w:rsidP="00AE0E16">
      <w:pPr>
        <w:shd w:val="clear" w:color="auto" w:fill="BFBFBF" w:themeFill="background1" w:themeFillShade="BF"/>
        <w:spacing w:after="0" w:line="240" w:lineRule="auto"/>
        <w:rPr>
          <w:rFonts w:cstheme="minorHAnsi"/>
          <w:strike/>
          <w:sz w:val="21"/>
          <w:szCs w:val="21"/>
        </w:rPr>
      </w:pPr>
      <w:r w:rsidRPr="00D535AB">
        <w:rPr>
          <w:rFonts w:cstheme="minorHAnsi"/>
          <w:b/>
          <w:strike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D535AB">
        <w:rPr>
          <w:rFonts w:cstheme="minorHAnsi"/>
          <w:b/>
          <w:bCs/>
          <w:strike/>
          <w:sz w:val="21"/>
          <w:szCs w:val="21"/>
        </w:rPr>
        <w:t>:</w:t>
      </w:r>
    </w:p>
    <w:p w14:paraId="7386A02D" w14:textId="77777777" w:rsidR="00BF4EF0" w:rsidRPr="00D535AB" w:rsidRDefault="00BF4EF0" w:rsidP="00577027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bookmarkStart w:id="1" w:name="_Hlk99016800"/>
      <w:r w:rsidRPr="00D535AB">
        <w:rPr>
          <w:rFonts w:cstheme="minorHAnsi"/>
          <w:strike/>
          <w:sz w:val="16"/>
          <w:szCs w:val="16"/>
        </w:rPr>
        <w:t>[UWAGA</w:t>
      </w:r>
      <w:r w:rsidRPr="00D535AB">
        <w:rPr>
          <w:rFonts w:cstheme="minorHAnsi"/>
          <w:i/>
          <w:strike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D535AB">
        <w:rPr>
          <w:rFonts w:cstheme="minorHAnsi"/>
          <w:i/>
          <w:strike/>
          <w:sz w:val="16"/>
          <w:szCs w:val="16"/>
        </w:rPr>
        <w:br/>
        <w:t>ile jest to konieczne.</w:t>
      </w:r>
      <w:r w:rsidRPr="00D535AB">
        <w:rPr>
          <w:rFonts w:cstheme="minorHAnsi"/>
          <w:strike/>
          <w:sz w:val="16"/>
          <w:szCs w:val="16"/>
        </w:rPr>
        <w:t>]</w:t>
      </w:r>
      <w:bookmarkEnd w:id="1"/>
    </w:p>
    <w:p w14:paraId="0EBBE020" w14:textId="5CCA99DB" w:rsidR="00BF4EF0" w:rsidRPr="00D535AB" w:rsidRDefault="00BF4EF0" w:rsidP="00AE0E16">
      <w:pPr>
        <w:spacing w:after="0" w:line="240" w:lineRule="auto"/>
        <w:rPr>
          <w:rFonts w:cstheme="minorHAnsi"/>
          <w:strike/>
          <w:sz w:val="21"/>
          <w:szCs w:val="21"/>
        </w:rPr>
      </w:pPr>
      <w:r w:rsidRPr="00D535AB">
        <w:rPr>
          <w:rFonts w:cstheme="minorHAnsi"/>
          <w:strike/>
          <w:sz w:val="21"/>
          <w:szCs w:val="21"/>
        </w:rPr>
        <w:t xml:space="preserve">Oświadczam, że w celu wykazania spełniania warunków udziału w postępowaniu, określonych przez zamawiającego w </w:t>
      </w:r>
      <w:bookmarkStart w:id="2" w:name="_Hlk99005462"/>
      <w:r w:rsidR="00577027" w:rsidRPr="00D535AB">
        <w:rPr>
          <w:rFonts w:cstheme="minorHAnsi"/>
          <w:strike/>
          <w:sz w:val="21"/>
          <w:szCs w:val="21"/>
        </w:rPr>
        <w:t>części VIII</w:t>
      </w:r>
      <w:r w:rsidRPr="00D535AB">
        <w:rPr>
          <w:rFonts w:cstheme="minorHAnsi"/>
          <w:strike/>
          <w:sz w:val="21"/>
          <w:szCs w:val="21"/>
        </w:rPr>
        <w:t xml:space="preserve"> SWZ</w:t>
      </w:r>
      <w:bookmarkEnd w:id="2"/>
      <w:r w:rsidRPr="00D535AB">
        <w:rPr>
          <w:rFonts w:cstheme="minorHAnsi"/>
          <w:i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polegam na zdolnościach lub sytuacji następującego podmiotu udostępniającego  zasoby: </w:t>
      </w:r>
      <w:bookmarkStart w:id="3" w:name="_Hlk99014455"/>
      <w:r w:rsidRPr="00D535AB">
        <w:rPr>
          <w:rFonts w:cstheme="minorHAnsi"/>
          <w:strike/>
          <w:sz w:val="21"/>
          <w:szCs w:val="21"/>
        </w:rPr>
        <w:t>……………………………………………………………………………………………………….…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bookmarkEnd w:id="3"/>
      <w:r w:rsidRPr="00D535AB">
        <w:rPr>
          <w:rFonts w:cstheme="minorHAnsi"/>
          <w:i/>
          <w:strike/>
          <w:sz w:val="16"/>
          <w:szCs w:val="16"/>
        </w:rPr>
        <w:t xml:space="preserve">(podać pełną </w:t>
      </w:r>
      <w:r w:rsidRPr="00D535AB">
        <w:rPr>
          <w:rFonts w:cstheme="minorHAnsi"/>
          <w:i/>
          <w:strike/>
          <w:sz w:val="16"/>
          <w:szCs w:val="16"/>
        </w:rPr>
        <w:br/>
        <w:t>nazwę/firmę, adres, a także w zależności od podmiotu: NIP/PESEL, KRS/CEiDG)</w:t>
      </w:r>
      <w:r w:rsidRPr="00D535AB">
        <w:rPr>
          <w:rFonts w:cstheme="minorHAnsi"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w następującym zakresie: …………………………………………………………………………… </w:t>
      </w:r>
      <w:r w:rsidRPr="00D535AB">
        <w:rPr>
          <w:rFonts w:cstheme="minorHAnsi"/>
          <w:i/>
          <w:strike/>
          <w:sz w:val="16"/>
          <w:szCs w:val="16"/>
        </w:rPr>
        <w:t>(określić odpowiedni zakres udostępnianych zasobów dla wskazanego podmiotu)</w:t>
      </w:r>
      <w:r w:rsidRPr="00D535AB">
        <w:rPr>
          <w:rFonts w:cstheme="minorHAnsi"/>
          <w:iCs/>
          <w:strike/>
          <w:sz w:val="16"/>
          <w:szCs w:val="16"/>
        </w:rPr>
        <w:t>,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r w:rsidRPr="00D535AB">
        <w:rPr>
          <w:rFonts w:cstheme="minorHAnsi"/>
          <w:strike/>
          <w:sz w:val="21"/>
          <w:szCs w:val="21"/>
        </w:rPr>
        <w:t xml:space="preserve">co odpowiada ponad 10% wartości przedmiotowego zamówienia. </w:t>
      </w:r>
    </w:p>
    <w:p w14:paraId="747B4FBD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9AEEA97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066A701C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C5BA010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4E0F303E" w14:textId="77777777" w:rsidR="00D535AB" w:rsidRDefault="00D535AB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22186101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6EF29138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891F62D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729E1248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6AB9F96B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…………………………………………………………………………………………….………..….……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7BA2633F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99165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77777777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1FC65EE0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1C71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PODANYCH INFORMACJI:</w:t>
      </w:r>
    </w:p>
    <w:p w14:paraId="0C8E3652" w14:textId="1C95DB2F" w:rsidR="0072465F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wszystkie informacje podane w powyższ</w:t>
      </w:r>
      <w:r w:rsidR="006025EA">
        <w:rPr>
          <w:rFonts w:cstheme="minorHAnsi"/>
          <w:sz w:val="21"/>
          <w:szCs w:val="21"/>
        </w:rPr>
        <w:t xml:space="preserve">ych oświadczeniach są aktualne </w:t>
      </w:r>
      <w:r w:rsidRPr="00577027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B676F" w14:textId="77777777" w:rsidR="00EB584D" w:rsidRDefault="00EB584D" w:rsidP="00EF45B6">
      <w:pPr>
        <w:spacing w:after="0" w:line="240" w:lineRule="auto"/>
      </w:pPr>
      <w:r>
        <w:separator/>
      </w:r>
    </w:p>
  </w:endnote>
  <w:endnote w:type="continuationSeparator" w:id="0">
    <w:p w14:paraId="2E2B3CB2" w14:textId="77777777" w:rsidR="00EB584D" w:rsidRDefault="00EB584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1C476" w14:textId="77777777" w:rsidR="00EB584D" w:rsidRDefault="00EB584D" w:rsidP="00EF45B6">
      <w:pPr>
        <w:spacing w:after="0" w:line="240" w:lineRule="auto"/>
      </w:pPr>
      <w:r>
        <w:separator/>
      </w:r>
    </w:p>
  </w:footnote>
  <w:footnote w:type="continuationSeparator" w:id="0">
    <w:p w14:paraId="69B8C646" w14:textId="77777777" w:rsidR="00EB584D" w:rsidRDefault="00EB584D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0E89"/>
    <w:rsid w:val="00074793"/>
    <w:rsid w:val="0008372E"/>
    <w:rsid w:val="000B07BD"/>
    <w:rsid w:val="000B1DB3"/>
    <w:rsid w:val="000F1021"/>
    <w:rsid w:val="00101E83"/>
    <w:rsid w:val="001571F2"/>
    <w:rsid w:val="00163825"/>
    <w:rsid w:val="00164500"/>
    <w:rsid w:val="00177F40"/>
    <w:rsid w:val="001878D7"/>
    <w:rsid w:val="001A0D70"/>
    <w:rsid w:val="001C7622"/>
    <w:rsid w:val="001D4BE2"/>
    <w:rsid w:val="001D5D0E"/>
    <w:rsid w:val="00205F16"/>
    <w:rsid w:val="0021086B"/>
    <w:rsid w:val="0023624C"/>
    <w:rsid w:val="00244D67"/>
    <w:rsid w:val="00252230"/>
    <w:rsid w:val="00260137"/>
    <w:rsid w:val="002608C1"/>
    <w:rsid w:val="00274196"/>
    <w:rsid w:val="00275181"/>
    <w:rsid w:val="002B39C8"/>
    <w:rsid w:val="002C4F89"/>
    <w:rsid w:val="002D2032"/>
    <w:rsid w:val="002D73F2"/>
    <w:rsid w:val="002E308D"/>
    <w:rsid w:val="0031511B"/>
    <w:rsid w:val="00325FD5"/>
    <w:rsid w:val="00326360"/>
    <w:rsid w:val="00353215"/>
    <w:rsid w:val="00363404"/>
    <w:rsid w:val="00380D51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17EA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60251"/>
    <w:rsid w:val="00661308"/>
    <w:rsid w:val="00671064"/>
    <w:rsid w:val="00675729"/>
    <w:rsid w:val="00675CEE"/>
    <w:rsid w:val="00686FDF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8F649B"/>
    <w:rsid w:val="008F6ED5"/>
    <w:rsid w:val="009067DC"/>
    <w:rsid w:val="0091611E"/>
    <w:rsid w:val="00935C15"/>
    <w:rsid w:val="009561D0"/>
    <w:rsid w:val="009A0A1A"/>
    <w:rsid w:val="009A110B"/>
    <w:rsid w:val="009A138B"/>
    <w:rsid w:val="009D26F2"/>
    <w:rsid w:val="009E44CB"/>
    <w:rsid w:val="00A0641D"/>
    <w:rsid w:val="00A21AF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E0E16"/>
    <w:rsid w:val="00AF7F23"/>
    <w:rsid w:val="00B076D6"/>
    <w:rsid w:val="00B27716"/>
    <w:rsid w:val="00B406D1"/>
    <w:rsid w:val="00B81D52"/>
    <w:rsid w:val="00BA798A"/>
    <w:rsid w:val="00BF4EF0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35AB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217B4"/>
    <w:rsid w:val="00E22985"/>
    <w:rsid w:val="00E34D47"/>
    <w:rsid w:val="00E36D39"/>
    <w:rsid w:val="00E475A1"/>
    <w:rsid w:val="00EB584D"/>
    <w:rsid w:val="00EC5C90"/>
    <w:rsid w:val="00EF149E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C0C1D-263C-4C7C-BC02-99EBA4CF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Samsonowicz-Łęczycka</cp:lastModifiedBy>
  <cp:revision>54</cp:revision>
  <cp:lastPrinted>2024-11-20T12:41:00Z</cp:lastPrinted>
  <dcterms:created xsi:type="dcterms:W3CDTF">2022-05-06T13:13:00Z</dcterms:created>
  <dcterms:modified xsi:type="dcterms:W3CDTF">2024-11-20T12:41:00Z</dcterms:modified>
</cp:coreProperties>
</file>