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2544BFA4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275B5">
        <w:rPr>
          <w:rFonts w:ascii="Cambria" w:hAnsi="Cambria" w:cs="Arial"/>
          <w:b/>
          <w:bCs/>
        </w:rPr>
        <w:t>.</w:t>
      </w:r>
      <w:r w:rsidR="005B6D8A">
        <w:rPr>
          <w:rFonts w:ascii="Cambria" w:hAnsi="Cambria" w:cs="Arial"/>
          <w:b/>
          <w:bCs/>
        </w:rPr>
        <w:t>9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7F4F5825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1F57CAD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1BCCECA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3560256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Wojska Polskiego 32, 84-300 Lębork </w:t>
      </w:r>
    </w:p>
    <w:p w14:paraId="38442A7F" w14:textId="2DBB23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317393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275B5">
        <w:rPr>
          <w:rFonts w:ascii="Cambria" w:hAnsi="Cambria" w:cs="Arial"/>
          <w:bCs/>
          <w:sz w:val="22"/>
          <w:szCs w:val="22"/>
        </w:rPr>
        <w:t xml:space="preserve">Lębork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C275B5">
        <w:rPr>
          <w:rFonts w:ascii="Cambria" w:hAnsi="Cambria" w:cs="Arial"/>
          <w:bCs/>
          <w:sz w:val="22"/>
          <w:szCs w:val="22"/>
        </w:rPr>
        <w:t>202</w:t>
      </w:r>
      <w:r w:rsidR="005B6D8A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C275B5">
        <w:rPr>
          <w:rFonts w:ascii="Cambria" w:hAnsi="Cambria" w:cs="Arial"/>
          <w:bCs/>
          <w:sz w:val="22"/>
          <w:szCs w:val="22"/>
        </w:rPr>
        <w:t>I</w:t>
      </w:r>
      <w:r w:rsidR="005B6D8A">
        <w:rPr>
          <w:rFonts w:ascii="Cambria" w:hAnsi="Cambria" w:cs="Arial"/>
          <w:bCs/>
          <w:sz w:val="22"/>
          <w:szCs w:val="22"/>
        </w:rPr>
        <w:t>X</w:t>
      </w:r>
      <w:r w:rsidR="00C275B5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7C5E3" w14:textId="77777777" w:rsidR="00A218B9" w:rsidRDefault="00B627D7" w:rsidP="00A218B9">
      <w:pPr>
        <w:pStyle w:val="Akapitzlist"/>
        <w:numPr>
          <w:ilvl w:val="0"/>
          <w:numId w:val="134"/>
        </w:numPr>
        <w:spacing w:before="120" w:line="360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Za wykonanie przedmiotu zamówienia w tym Pakiecie oferujemy następujące wynagrodzenie brutto: ____________________________________________ PLN.</w:t>
      </w:r>
    </w:p>
    <w:p w14:paraId="7570309D" w14:textId="6446FB69" w:rsidR="00B627D7" w:rsidRPr="00A218B9" w:rsidRDefault="00B627D7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Wynagrodzenie zaoferowane w pkt 1 powyżej wynika</w:t>
      </w:r>
      <w:r w:rsidR="00DD5C7A" w:rsidRPr="00A218B9">
        <w:rPr>
          <w:rFonts w:ascii="Cambria" w:hAnsi="Cambria" w:cs="Arial"/>
          <w:bCs/>
          <w:sz w:val="22"/>
          <w:szCs w:val="22"/>
        </w:rPr>
        <w:t xml:space="preserve"> z </w:t>
      </w:r>
      <w:r w:rsidR="00FB5578" w:rsidRPr="00A218B9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A218B9">
        <w:rPr>
          <w:rFonts w:ascii="Cambria" w:hAnsi="Cambria" w:cs="Arial"/>
          <w:bCs/>
          <w:sz w:val="22"/>
          <w:szCs w:val="22"/>
        </w:rPr>
        <w:t>K</w:t>
      </w:r>
      <w:r w:rsidRPr="00A218B9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A218B9">
        <w:rPr>
          <w:rFonts w:ascii="Cambria" w:hAnsi="Cambria" w:cs="Arial"/>
          <w:bCs/>
          <w:sz w:val="22"/>
          <w:szCs w:val="22"/>
        </w:rPr>
        <w:t>O</w:t>
      </w:r>
      <w:r w:rsidRPr="00A218B9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A218B9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 w:rsidRPr="00A218B9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7B6BF7" w:rsidRPr="00DD6A83" w14:paraId="7293AA48" w14:textId="77777777" w:rsidTr="007B6BF7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445F73A" w14:textId="77777777" w:rsidR="007B6BF7" w:rsidRPr="00DD6A83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A2612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3244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360E3D2" w14:textId="77777777" w:rsidTr="007B6BF7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87AF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2952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1965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1943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10C6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5AB4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79C6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6FED2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A800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D654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42AF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21AF4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1BF39BBC" w14:textId="77777777" w:rsidTr="007B6BF7">
        <w:trPr>
          <w:trHeight w:val="126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710DFC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D64E19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22FBFC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CDC8E8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455BAF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7F1BC3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FCD7B5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900B24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C3740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747198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DAAC92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B6BF7" w:rsidRPr="00DD6A83" w14:paraId="6C311885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AA488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AE071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3BED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8CE5B0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87430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227C4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7178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1F289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64A3F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F3DBC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443EF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D78C651" w14:textId="77777777" w:rsidTr="007B6BF7">
        <w:trPr>
          <w:trHeight w:val="3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6A86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6BCE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9A2B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4145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CD03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D28A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C36A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964C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D1F42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4FA72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8CE9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A555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2231FFE3" w14:textId="77777777" w:rsidTr="007B6BF7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D5CF7DA" w14:textId="77777777" w:rsidR="007B6BF7" w:rsidRPr="00DD6A83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DD6A8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DD6A8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D4BB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ED6C4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2072D66F" w14:textId="77777777" w:rsidTr="007B6BF7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27A6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EEAE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69B5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119F4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88F2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8D0F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6637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36344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3EBA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4A8E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199E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B601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E59595D" w14:textId="77777777" w:rsidTr="007B6BF7">
        <w:trPr>
          <w:trHeight w:val="120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099260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53F1B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56CF55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0CC7C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557CC9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51A84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BB0C45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768373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419E529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791CA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14C11F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B6BF7" w:rsidRPr="00DD6A83" w14:paraId="0F277E0D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C6269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C26F8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3E5D2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987537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9ACB7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7C3AA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E392E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88820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F086D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724A4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97C9D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172930B3" w14:textId="77777777" w:rsidTr="007B6BF7">
        <w:trPr>
          <w:trHeight w:val="3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B61A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D647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2D56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1E3E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FF43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80A9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C0AD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7CF5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A072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17F8B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F6D48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53C5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82DA049" w14:textId="77777777" w:rsidTr="007B6BF7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23DFB00" w14:textId="77777777" w:rsidR="007B6BF7" w:rsidRPr="00DD6A83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2FCC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8269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B488C3C" w14:textId="77777777" w:rsidTr="007B6BF7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AEF2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594D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AF41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3BC6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E7F6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B363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AB51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3060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B3B5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0820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8FF1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FDAC4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00A17E29" w14:textId="77777777" w:rsidTr="007B6BF7">
        <w:trPr>
          <w:trHeight w:val="115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0938BD6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C5F51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57B4A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B9D02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72E9B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A7DF0B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C89973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7C06C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21CF7A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C55A91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D43E47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B6BF7" w:rsidRPr="00DD6A83" w14:paraId="2C077FE4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7189D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C1D79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79BDE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876801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1D996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93A99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DEBCA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F863F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1F693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13900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89802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428ED666" w14:textId="77777777" w:rsidTr="007B6BF7">
        <w:trPr>
          <w:trHeight w:val="3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2083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1531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E370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304C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B275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07D9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F971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37FBB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7FBE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6C37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6DA6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526D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03A31951" w14:textId="77777777" w:rsidTr="007B6BF7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C3E2EA" w14:textId="77777777" w:rsidR="007B6BF7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1E51F60" w14:textId="380C6038" w:rsidR="007B6BF7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DD4108C" w14:textId="77777777" w:rsidR="007B6BF7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DF15CCC" w14:textId="77777777" w:rsidR="007B6BF7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F81DD6C" w14:textId="77777777" w:rsidR="007B6BF7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74184482" w14:textId="77777777" w:rsidR="007B6BF7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62092BFB" w14:textId="77777777" w:rsidR="007B6BF7" w:rsidRPr="00DD6A83" w:rsidRDefault="007B6BF7" w:rsidP="00D410EB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926A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CD924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C9B17F9" w14:textId="77777777" w:rsidTr="007B6BF7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EE6B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67784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3C5C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7B12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2CAD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BF55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EF72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C34A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D18A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78FA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F543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F55CB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03A75952" w14:textId="77777777" w:rsidTr="007B6BF7">
        <w:trPr>
          <w:trHeight w:val="109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4F3936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F69EE0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DDDF4D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07861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6B02F6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17060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E4E968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7F09E8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4FEFFA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5A29C9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A5ED89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B6BF7" w:rsidRPr="00DD6A83" w14:paraId="060B53E7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1A511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A4CE7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90BA0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E3CF3C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603E2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3E495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909E9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21F19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3DC75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14D86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BFB18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4AEF1E4E" w14:textId="77777777" w:rsidTr="007B6BF7">
        <w:trPr>
          <w:trHeight w:val="147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E8B0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94C2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BA40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05FE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D211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ABA2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46BB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54DD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8A67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82B1B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A83E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82E74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380A49D2" w14:textId="77777777" w:rsidTr="007B6BF7">
        <w:trPr>
          <w:trHeight w:val="114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26A60D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10FA8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680D9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6DF5AE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1AF87C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5F946D9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1FACF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3BCAD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1E2442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5E153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45FBE0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D6A8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B6BF7" w:rsidRPr="00DD6A83" w14:paraId="5237D145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BEBC0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3F4D7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8C165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542CDD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DFAC1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D8BE6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0E228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507BF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AFF55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64D3B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19FE2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4C7B54A9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641969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2FA6B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1B7E9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9D444F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696F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BA566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916AC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BA71C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C4B3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CF62D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0F995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984A496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6BA30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58F50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BD69C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68F0B3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AF4CB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1F311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19,87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AA4D8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6D845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7AFC4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E427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B8619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14FC03FA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AAFA5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51B78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F9FE5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0A05DE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4017A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D8313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E5F91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92D12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6FD76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A6A63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44519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489B8A17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313EA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E36C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C9735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POP-TAL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5BEAF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Poprawianie talerzy - w poprawkach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2BFE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98F29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9F2D0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8F126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C2B1D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2E7C9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6DCE9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2FCBA43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0D6B4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D92AE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4EDA6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91D3AAB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60942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1F7FF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11,75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7C251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A84D8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24B4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FDE8B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D4E25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2131449E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828A3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FC11D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45BDC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8F20A4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bez pogłębienia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E3EBC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D8ED9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205C0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784B8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5FD4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01EC4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D219B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312A388C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2231A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D7756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BF26E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044B19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5D5B0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7AC4D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DF0A8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A4D33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882F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D5BD6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CF4F8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7EA62725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C8122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6E0E7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95.01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2E5F1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SADZ </w:t>
            </w:r>
            <w:proofErr w:type="spellStart"/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</w:t>
            </w:r>
            <w:proofErr w:type="spellEnd"/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0040B52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sadzarką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33013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C245D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FE1F0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F9F66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6E046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AD19A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BEC55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3B891958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38B6A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C3A9B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51A54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3F1EB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8A1E9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C50F2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2314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88D41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3D9E1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E7D96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8C7C4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961051A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9E257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10915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A560A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87A6FD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215E4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2A951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A6A89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9F624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8A366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56DE6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9DB62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1F3798F5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0D8C9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D8388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FD76A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7BC9B0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9489F9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7E104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42CF6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A8B7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64384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D0E26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8A49A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175888C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F39EF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26006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B7D9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03DC67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F3E7C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0F6C4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B98EF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AFB71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108B5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F084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ACC2E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BD626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7D8EFE57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044F5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65307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025B4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742576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CDC69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48FEA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13,13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D238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29D9E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9A1CC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4E192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274BA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B4D8252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C04F4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AE6AC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43243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D2312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B525D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7AC16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59E9F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70FA3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3B581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AF0A8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32A76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41B6E67E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8D647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534F6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19915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0E95A3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3614B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C5A78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B94B0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80029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F12E4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89538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57286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1ED32E16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B5442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04072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3101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2DE74D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3628F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CD533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16,41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FCFD4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8E5AE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42010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2D0F8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B88BA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14BF614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9BCB59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D4E88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E8682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F1022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EC656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FB65C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7C6E1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9755C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C341D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26B1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93270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2971176E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2C42B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08646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01DD2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28CF68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DB8EF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074F8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81B1D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8FBAB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FA571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EB128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3369D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0140608F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9CB01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1D9B5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DBFDE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4A7E5A7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22070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73B00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34EC0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4E89E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E1F5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D5291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95508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EE49AE2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C502E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E01B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6375C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0A9EAEE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A6A55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21141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0D171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3AB70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8D395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DD098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C475B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7D179777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6D32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AF4D2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3047D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C408EB9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B0089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46DB0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4D88A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FC10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1D5EB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C79AC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89874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621B655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1AA6F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85345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36C8A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FBD561C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9D520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60B8E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53,27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A3229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736B3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E55E8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67F4F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2DDA7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04B39734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5CB05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E5A01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3C86A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07644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9ED1E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E8850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4366C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CAE45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A5D33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A4AC0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67D06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795F0A2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BC62C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276C8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B3BE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7B5E410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FAF6E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DDF10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1 958,00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736FF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9BC80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547D59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596E8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F2683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71E4D0E4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3D561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1C5EA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85CF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FC3A5A8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B70FC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4EE6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9BC12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E1B8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822D5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12E1CF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6DB5D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A9CD7ED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2E9CF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49479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4C2FD0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CD3351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A8F31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82D8F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C9DE6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67215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76D85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56D50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38443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5D731F3B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148DE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953CA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4482B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456D10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9F29F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19591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7AE2C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5BB57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4CFB08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473E3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2ABBC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2973A0A4" w14:textId="77777777" w:rsidTr="007B6BF7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81F50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A1B1CF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2F28B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3AD2FF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BD4F8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A11EE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2A44A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7926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D76E6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B4279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0679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2933D7A5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E68CA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AF54D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5671F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5F74A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B665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62D80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05462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10AF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EE02B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EBED2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F662AA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2610C01B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49E2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93DD0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939C2D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DB587D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DEB43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B45EA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A0CB4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A2E74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8FD7D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57B79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2B9C1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C2C46D9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A68EC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C0EA6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EE01A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3C179F3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70077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DA3B5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224DE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1412C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203C8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BF96D0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0955C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18D49ECD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A6DC54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5F792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B6AF2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69F53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0D921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C6AFF6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595CA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43C51D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EDB296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E9288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C42BE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6D855CCD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DCD15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5829FC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4F7C8A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E69ABB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EDC022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F0AFB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91F7B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D9FC07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A687B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B2266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7898A9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023DB9E7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461F0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223C39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6D0BE7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36E9BC5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AC25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DE3B21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8F2B65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808353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3B0BDB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42780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0433A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3E4A0EB3" w14:textId="77777777" w:rsidTr="007B6BF7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1183B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62705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43D61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E79F491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A85D4E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105248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313892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541D8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FD4C83" w14:textId="77777777" w:rsidR="007B6BF7" w:rsidRPr="00DD6A83" w:rsidRDefault="007B6BF7" w:rsidP="00D410E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6D054B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7107E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6BF7" w:rsidRPr="00DD6A83" w14:paraId="07A82E7C" w14:textId="77777777" w:rsidTr="007B6BF7">
        <w:trPr>
          <w:trHeight w:val="420"/>
        </w:trPr>
        <w:tc>
          <w:tcPr>
            <w:tcW w:w="6601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A22CFAE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861A34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B6BF7" w:rsidRPr="00DD6A83" w14:paraId="63D81587" w14:textId="77777777" w:rsidTr="007B6BF7">
        <w:trPr>
          <w:trHeight w:val="420"/>
        </w:trPr>
        <w:tc>
          <w:tcPr>
            <w:tcW w:w="6601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A0C0C9C" w14:textId="77777777" w:rsidR="007B6BF7" w:rsidRPr="00DD6A83" w:rsidRDefault="007B6BF7" w:rsidP="00D410EB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D6A8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4C940A" w14:textId="77777777" w:rsidR="007B6BF7" w:rsidRPr="00DD6A83" w:rsidRDefault="007B6BF7" w:rsidP="00D410EB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D6A8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0B254168" w:rsidR="001E6C0A" w:rsidRDefault="001E6C0A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48335120" w14:textId="2721FB0F" w:rsidR="00A218B9" w:rsidRDefault="001E6C0A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DA92AC4" w14:textId="77777777" w:rsidR="00A218B9" w:rsidRPr="00A218B9" w:rsidRDefault="00A218B9" w:rsidP="00A218B9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B2D275E" w14:textId="37832BEF" w:rsidR="00A218B9" w:rsidRPr="00A218B9" w:rsidRDefault="001E6C0A" w:rsidP="00A218B9">
      <w:pPr>
        <w:pStyle w:val="Akapitzlist"/>
        <w:numPr>
          <w:ilvl w:val="0"/>
          <w:numId w:val="134"/>
        </w:numPr>
        <w:spacing w:before="120" w:after="120" w:line="360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  <w:r w:rsidR="00A218B9">
        <w:rPr>
          <w:rFonts w:ascii="Cambria" w:hAnsi="Cambria" w:cs="Arial"/>
          <w:bCs/>
          <w:sz w:val="22"/>
          <w:szCs w:val="22"/>
        </w:rPr>
        <w:t xml:space="preserve"> </w:t>
      </w:r>
    </w:p>
    <w:p w14:paraId="42D056E8" w14:textId="0861BA57" w:rsidR="00A218B9" w:rsidRDefault="00A218B9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lastRenderedPageBreak/>
        <w:t>Wadium w kwocie _</w:t>
      </w:r>
      <w:r>
        <w:rPr>
          <w:rFonts w:ascii="Cambria" w:hAnsi="Cambria" w:cs="Arial"/>
          <w:bCs/>
          <w:sz w:val="22"/>
          <w:szCs w:val="22"/>
        </w:rPr>
        <w:t>_________</w:t>
      </w:r>
      <w:r w:rsidRPr="00A218B9">
        <w:rPr>
          <w:rFonts w:ascii="Cambria" w:hAnsi="Cambria" w:cs="Arial"/>
          <w:bCs/>
          <w:sz w:val="22"/>
          <w:szCs w:val="22"/>
        </w:rPr>
        <w:t>_________ PLN wnieśliśmy w formie 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 w:rsidRPr="00A218B9">
        <w:rPr>
          <w:rFonts w:ascii="Cambria" w:hAnsi="Cambria" w:cs="Arial"/>
          <w:bCs/>
          <w:sz w:val="22"/>
          <w:szCs w:val="22"/>
        </w:rPr>
        <w:t>Prosimy o zwrot pieniędzy wniesionych tytułem wadium na rachunek bankowy nr: ____________________________________________________________________________________________. (dotyczy tych Wykonawców, którzy wnoszą wadium gotówką)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4AB6156E" w14:textId="57F81DFF" w:rsidR="001E6C0A" w:rsidRP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CA732" w14:textId="1126A2FA" w:rsidR="00B545F4" w:rsidRPr="0069475A" w:rsidRDefault="001E6C0A" w:rsidP="0069475A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ECF992D" w:rsidR="00A07B06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1247153C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45BE348C" w:rsidR="001E6C0A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DD0160E" w14:textId="77777777" w:rsid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6EBBF8B6" w:rsidR="001E6C0A" w:rsidRP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A218B9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</w:t>
      </w:r>
      <w:r w:rsidR="00A218B9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A218B9">
        <w:rPr>
          <w:rFonts w:ascii="Cambria" w:hAnsi="Cambria" w:cs="Tahoma"/>
          <w:sz w:val="22"/>
          <w:szCs w:val="22"/>
          <w:lang w:eastAsia="pl-PL"/>
        </w:rPr>
        <w:t>bezpośrednio lub pośrednio pozyskaliśmy w celu ubiegania się o udzielenie zamówienia publicznego w niniejszym postępowaniu.</w:t>
      </w:r>
    </w:p>
    <w:p w14:paraId="46958051" w14:textId="370298CA" w:rsidR="001E6C0A" w:rsidRPr="001F1F0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5AF4A837" w:rsidR="001E6C0A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1C0DD694" w:rsidR="001E6C0A" w:rsidRDefault="001E6C0A" w:rsidP="0069475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22613428" w14:textId="59EDA443" w:rsidR="001E6C0A" w:rsidRPr="0069475A" w:rsidRDefault="001E6C0A" w:rsidP="0069475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69475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E373C" w14:textId="77777777" w:rsidR="003F5821" w:rsidRDefault="003F5821">
      <w:r>
        <w:separator/>
      </w:r>
    </w:p>
  </w:endnote>
  <w:endnote w:type="continuationSeparator" w:id="0">
    <w:p w14:paraId="257A4AB3" w14:textId="77777777" w:rsidR="003F5821" w:rsidRDefault="003F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A76D7" w14:textId="77777777" w:rsidR="003F5821" w:rsidRDefault="003F5821">
      <w:r>
        <w:separator/>
      </w:r>
    </w:p>
  </w:footnote>
  <w:footnote w:type="continuationSeparator" w:id="0">
    <w:p w14:paraId="2B5B3F9C" w14:textId="77777777" w:rsidR="003F5821" w:rsidRDefault="003F582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150495"/>
    <w:multiLevelType w:val="hybridMultilevel"/>
    <w:tmpl w:val="01BC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9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3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4"/>
  </w:num>
  <w:num w:numId="40" w16cid:durableId="850610185">
    <w:abstractNumId w:val="128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5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40"/>
  </w:num>
  <w:num w:numId="70" w16cid:durableId="992756890">
    <w:abstractNumId w:val="139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2"/>
  </w:num>
  <w:num w:numId="79" w16cid:durableId="749498734">
    <w:abstractNumId w:val="131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1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7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6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8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6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7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2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3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0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 w:numId="134" w16cid:durableId="36249354">
    <w:abstractNumId w:val="12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5821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D8A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5A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6BF7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849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18B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5B5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D750F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1769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Katarzyna Kaczmarczyk</cp:lastModifiedBy>
  <cp:revision>13</cp:revision>
  <cp:lastPrinted>2022-06-27T10:12:00Z</cp:lastPrinted>
  <dcterms:created xsi:type="dcterms:W3CDTF">2022-06-26T12:56:00Z</dcterms:created>
  <dcterms:modified xsi:type="dcterms:W3CDTF">2022-10-23T13:50:00Z</dcterms:modified>
</cp:coreProperties>
</file>