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7E6B05" w:rsidRDefault="007E6B0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7E6B05" w:rsidRDefault="007E6B0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7E6B05" w:rsidRDefault="007E6B0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7E6B05" w:rsidRDefault="007E6B0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7E6B05" w:rsidRDefault="007E6B0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7E6B05" w:rsidRDefault="007E6B05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BBE6E" id="Text Box 7" o:spid="_x0000_s1028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7E6B05" w:rsidRDefault="007E6B0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7E6B05" w:rsidRDefault="007E6B0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7E6B05" w:rsidRDefault="007E6B0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7E6B05" w:rsidRDefault="007E6B0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7E6B05" w:rsidRDefault="007E6B0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7E6B05" w:rsidRDefault="007E6B05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7E6B05" w:rsidRDefault="007E6B0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7E6B05" w:rsidRDefault="007E6B0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9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7E6B05" w:rsidRDefault="007E6B0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7E6B05" w:rsidRDefault="007E6B05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9C4E80" w14:textId="77777777" w:rsidR="007447C8" w:rsidRPr="003A51BF" w:rsidRDefault="009009D8" w:rsidP="00382C6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14:paraId="627C43E3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14:paraId="35C973B9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185122FD" w14:textId="117ABDB0" w:rsidR="004B1BA2" w:rsidRPr="004B1BA2" w:rsidRDefault="007634B3" w:rsidP="004B1BA2">
      <w:pPr>
        <w:spacing w:line="288" w:lineRule="auto"/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743208">
        <w:rPr>
          <w:rFonts w:ascii="Encode Sans Compressed" w:hAnsi="Encode Sans Compressed"/>
          <w:bCs/>
          <w:sz w:val="22"/>
          <w:szCs w:val="22"/>
        </w:rPr>
        <w:t>Nawią</w:t>
      </w:r>
      <w:r w:rsidR="000D1F37" w:rsidRPr="00743208">
        <w:rPr>
          <w:rFonts w:ascii="Encode Sans Compressed" w:hAnsi="Encode Sans Compressed"/>
          <w:bCs/>
          <w:sz w:val="22"/>
          <w:szCs w:val="22"/>
        </w:rPr>
        <w:t>zując do ogłoszenia</w:t>
      </w:r>
      <w:r w:rsidRPr="00743208">
        <w:rPr>
          <w:rFonts w:ascii="Encode Sans Compressed" w:hAnsi="Encode Sans Compressed"/>
          <w:bCs/>
          <w:sz w:val="22"/>
          <w:szCs w:val="22"/>
        </w:rPr>
        <w:t xml:space="preserve"> o zamówieniu</w:t>
      </w:r>
      <w:r w:rsidR="000D1F37" w:rsidRPr="00743208">
        <w:rPr>
          <w:rFonts w:ascii="Encode Sans Compressed" w:hAnsi="Encode Sans Compressed"/>
          <w:bCs/>
          <w:sz w:val="22"/>
          <w:szCs w:val="22"/>
        </w:rPr>
        <w:t xml:space="preserve"> dotyczącego  postępowania o udzielenie zamówienia publicznego na:</w:t>
      </w:r>
      <w:r w:rsidR="00743208" w:rsidRPr="00743208">
        <w:rPr>
          <w:rFonts w:ascii="Encode Sans Compressed" w:hAnsi="Encode Sans Compressed"/>
          <w:bCs/>
          <w:sz w:val="22"/>
          <w:szCs w:val="22"/>
        </w:rPr>
        <w:t xml:space="preserve"> </w:t>
      </w:r>
      <w:r w:rsidR="00165678" w:rsidRPr="00165678">
        <w:rPr>
          <w:rFonts w:ascii="Encode Sans Compressed" w:hAnsi="Encode Sans Compressed"/>
          <w:b/>
          <w:sz w:val="22"/>
          <w:szCs w:val="22"/>
          <w:lang w:val="x-none"/>
        </w:rPr>
        <w:t>„Usługi komplekso</w:t>
      </w:r>
      <w:r w:rsidR="00165678">
        <w:rPr>
          <w:rFonts w:ascii="Encode Sans Compressed" w:hAnsi="Encode Sans Compressed"/>
          <w:b/>
          <w:sz w:val="22"/>
          <w:szCs w:val="22"/>
          <w:lang w:val="x-none"/>
        </w:rPr>
        <w:t>we dostawy energii elektrycznej</w:t>
      </w:r>
      <w:r w:rsidR="00165678">
        <w:rPr>
          <w:rFonts w:ascii="Encode Sans Compressed" w:hAnsi="Encode Sans Compressed"/>
          <w:b/>
          <w:sz w:val="22"/>
          <w:szCs w:val="22"/>
        </w:rPr>
        <w:t xml:space="preserve"> </w:t>
      </w:r>
      <w:r w:rsidR="00165678" w:rsidRPr="00165678">
        <w:rPr>
          <w:rFonts w:ascii="Encode Sans Compressed" w:hAnsi="Encode Sans Compressed"/>
          <w:b/>
          <w:sz w:val="22"/>
          <w:szCs w:val="22"/>
          <w:lang w:val="x-none"/>
        </w:rPr>
        <w:t>do obiektów: budynków, drogowych sygnalizacji świetlnych, przepo</w:t>
      </w:r>
      <w:r w:rsidR="00165678">
        <w:rPr>
          <w:rFonts w:ascii="Encode Sans Compressed" w:hAnsi="Encode Sans Compressed"/>
          <w:b/>
          <w:sz w:val="22"/>
          <w:szCs w:val="22"/>
          <w:lang w:val="x-none"/>
        </w:rPr>
        <w:t>mpowni wód deszczowych i promów</w:t>
      </w:r>
      <w:r w:rsidR="00165678">
        <w:rPr>
          <w:rFonts w:ascii="Encode Sans Compressed" w:hAnsi="Encode Sans Compressed"/>
          <w:b/>
          <w:sz w:val="22"/>
          <w:szCs w:val="22"/>
        </w:rPr>
        <w:t xml:space="preserve"> </w:t>
      </w:r>
      <w:r w:rsidR="00165678" w:rsidRPr="00165678">
        <w:rPr>
          <w:rFonts w:ascii="Encode Sans Compressed" w:hAnsi="Encode Sans Compressed"/>
          <w:b/>
          <w:sz w:val="22"/>
          <w:szCs w:val="22"/>
          <w:lang w:val="x-none"/>
        </w:rPr>
        <w:t>na terenie administ</w:t>
      </w:r>
      <w:r w:rsidR="00787C7C">
        <w:rPr>
          <w:rFonts w:ascii="Encode Sans Compressed" w:hAnsi="Encode Sans Compressed"/>
          <w:b/>
          <w:sz w:val="22"/>
          <w:szCs w:val="22"/>
          <w:lang w:val="x-none"/>
        </w:rPr>
        <w:t xml:space="preserve">rowania WZDW </w:t>
      </w:r>
      <w:r w:rsidR="004B1BA2">
        <w:rPr>
          <w:rFonts w:ascii="Encode Sans Compressed" w:hAnsi="Encode Sans Compressed"/>
          <w:b/>
          <w:sz w:val="22"/>
          <w:szCs w:val="22"/>
        </w:rPr>
        <w:t>na okres od dnia podpisania umowy, nie wcześniej niż 01.01.2025 r. do 31.12.2028</w:t>
      </w:r>
      <w:r w:rsidR="004B1BA2" w:rsidRPr="00BF4E05">
        <w:rPr>
          <w:rFonts w:ascii="Encode Sans Compressed" w:hAnsi="Encode Sans Compressed"/>
          <w:b/>
          <w:sz w:val="22"/>
          <w:szCs w:val="22"/>
        </w:rPr>
        <w:t xml:space="preserve"> r. (</w:t>
      </w:r>
      <w:r w:rsidR="004B1BA2">
        <w:rPr>
          <w:rFonts w:ascii="Encode Sans Compressed" w:hAnsi="Encode Sans Compressed"/>
          <w:b/>
          <w:sz w:val="22"/>
          <w:szCs w:val="22"/>
        </w:rPr>
        <w:t>4lata</w:t>
      </w:r>
      <w:r w:rsidR="004B1BA2" w:rsidRPr="00BF4E05">
        <w:rPr>
          <w:rFonts w:ascii="Encode Sans Compressed" w:hAnsi="Encode Sans Compressed"/>
          <w:b/>
          <w:sz w:val="22"/>
          <w:szCs w:val="22"/>
        </w:rPr>
        <w:t>).”</w:t>
      </w:r>
    </w:p>
    <w:p w14:paraId="4242D0CD" w14:textId="77777777" w:rsidR="004B1BA2" w:rsidRDefault="004B1BA2" w:rsidP="00C80B69">
      <w:pPr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</w:p>
    <w:p w14:paraId="27944E1F" w14:textId="2262C596" w:rsidR="007447C8" w:rsidRPr="001370E0" w:rsidRDefault="009009D8" w:rsidP="00C80B69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061B56F1" w14:textId="5DE13126" w:rsidR="0013108F" w:rsidRPr="00952726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="009009D8"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 w:rsidR="0013108F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14:paraId="790C60A8" w14:textId="1A6B762B" w:rsidR="007447C8" w:rsidRPr="00952726" w:rsidRDefault="009009D8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 w:rsidR="00BB2C18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 w:rsidR="0013108F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nr. </w:t>
      </w:r>
      <w:r w:rsidR="00BB2C18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 w:rsidR="0013108F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 w:rsid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="0013108F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</w:t>
      </w:r>
      <w:r w:rsidR="00743208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jeśli dotyczy</w:t>
      </w:r>
      <w:r w:rsidR="00952726"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}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4BDA0C84" w14:textId="03D43F2D" w:rsidR="007447C8" w:rsidRPr="005A66EA" w:rsidRDefault="009009D8" w:rsidP="005A66EA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przedmiotu zamówienia za </w:t>
      </w:r>
    </w:p>
    <w:p w14:paraId="6004545A" w14:textId="0404AA75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b/>
          <w:iCs/>
          <w:sz w:val="22"/>
          <w:szCs w:val="22"/>
        </w:rPr>
        <w:t>Część I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 –  dostawa energii do obiektów wymienionych w formularzach  cenowych dla  cz.1 za cenę brutto _____________________</w:t>
      </w:r>
      <w:r w:rsidR="006B55F8">
        <w:rPr>
          <w:rFonts w:ascii="Encode Sans Compressed" w:hAnsi="Encode Sans Compressed" w:cs="Times New Roman"/>
          <w:iCs/>
          <w:sz w:val="22"/>
          <w:szCs w:val="22"/>
          <w:lang w:val="pl-PL"/>
        </w:rPr>
        <w:t>___________________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PLN</w:t>
      </w:r>
    </w:p>
    <w:p w14:paraId="2124FC41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(słownie złotych:_________________________________________________________) </w:t>
      </w:r>
    </w:p>
    <w:p w14:paraId="22EE113F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W powyższej kwocie uwzględnione zostały:</w:t>
      </w:r>
    </w:p>
    <w:p w14:paraId="22186A3E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Kwota netto w wysokości  ....................................... zł.</w:t>
      </w:r>
    </w:p>
    <w:p w14:paraId="1DB08386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Podatek VAT 23 % w wysokości ……............................. zł.</w:t>
      </w:r>
    </w:p>
    <w:p w14:paraId="17B26B99" w14:textId="6676752D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b/>
          <w:iCs/>
          <w:sz w:val="22"/>
          <w:szCs w:val="22"/>
        </w:rPr>
        <w:lastRenderedPageBreak/>
        <w:t xml:space="preserve">Część II  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>–  dostawa energii do obiektów wymienionych w formularzach  cenowych dla  cz.2 za cenę brutto ______________</w:t>
      </w:r>
      <w:r w:rsidR="006B55F8">
        <w:rPr>
          <w:rFonts w:ascii="Encode Sans Compressed" w:hAnsi="Encode Sans Compressed" w:cs="Times New Roman"/>
          <w:iCs/>
          <w:sz w:val="22"/>
          <w:szCs w:val="22"/>
          <w:lang w:val="pl-PL"/>
        </w:rPr>
        <w:t>________________________________________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PLN</w:t>
      </w:r>
    </w:p>
    <w:p w14:paraId="32D67DBC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(słownie złotych:_________________________________________________________) </w:t>
      </w:r>
    </w:p>
    <w:p w14:paraId="69A27521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W powyższej kwocie uwzględnione zostały:</w:t>
      </w:r>
    </w:p>
    <w:p w14:paraId="1874590B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Kwota netto w wysokości  ...................................... zł.</w:t>
      </w:r>
    </w:p>
    <w:p w14:paraId="62D8065B" w14:textId="3B75776B" w:rsidR="004A1580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Podatek VAT 23 % w wysokości ……..................... zł.</w:t>
      </w:r>
      <w:r w:rsidR="00414AA9" w:rsidRPr="00414AA9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790C89C0" w14:textId="057B0EBF" w:rsidR="00BC7F0F" w:rsidRPr="00C07361" w:rsidRDefault="00BC7F0F" w:rsidP="005F41F8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r w:rsidRPr="00C07361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C07361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wskazany </w:t>
      </w:r>
      <w:r w:rsidRPr="00C07361">
        <w:rPr>
          <w:rFonts w:ascii="Encode Sans Compressed" w:hAnsi="Encode Sans Compressed" w:cs="Times New Roman"/>
          <w:sz w:val="22"/>
          <w:szCs w:val="22"/>
          <w:lang w:val="pl-PL"/>
        </w:rPr>
        <w:t>w pkt 14.1. Instrukcji dla Wykonawców (Tom I, Rozdział 1 SWZ)</w:t>
      </w:r>
      <w:r w:rsidRPr="00C07361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3D9B1DE8" w14:textId="6630133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NASTĘPUJĄCE </w:t>
      </w:r>
      <w:r w:rsidR="00E33A21">
        <w:rPr>
          <w:rFonts w:ascii="Encode Sans Compressed" w:hAnsi="Encode Sans Compressed" w:cs="Times New Roman"/>
          <w:b/>
          <w:sz w:val="22"/>
          <w:szCs w:val="22"/>
          <w:lang w:val="pl-PL"/>
        </w:rPr>
        <w:t>USŁUGI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</w:t>
      </w:r>
      <w:proofErr w:type="spellStart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Pzp</w:t>
      </w:r>
      <w:proofErr w:type="spellEnd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)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8E4C49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</w:t>
      </w:r>
      <w:proofErr w:type="spellStart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952726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14:paraId="1A00A54F" w14:textId="77777777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 w:rsid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15E750D0" w14:textId="77777777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iż - za wyjątkiem informacji i dokumentów zawartych w ofercie 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br/>
      </w:r>
      <w:r w:rsidRPr="001370E0">
        <w:rPr>
          <w:rFonts w:ascii="Encode Sans Compressed" w:hAnsi="Encode Sans Compressed" w:cs="Times New Roman"/>
          <w:sz w:val="22"/>
          <w:szCs w:val="22"/>
        </w:rPr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5B903A27" w:rsidR="00A6402F" w:rsidRPr="005C7245" w:rsidRDefault="00A6402F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 wystawiać</w:t>
      </w:r>
      <w:r w:rsidR="00952726"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</w:t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lastRenderedPageBreak/>
        <w:t xml:space="preserve">zamówieniach publicznych, koncesjach na roboty budowlane lub usługi oraz partnerstwie </w:t>
      </w:r>
      <w:proofErr w:type="spellStart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7668391F" w14:textId="77777777" w:rsidR="00A6402F" w:rsidRPr="005C7245" w:rsidRDefault="00A6402F" w:rsidP="00A6402F">
      <w:pPr>
        <w:pStyle w:val="Zwykytekst"/>
        <w:spacing w:before="120"/>
        <w:ind w:left="360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  <w:r w:rsidRPr="005C7245">
        <w:rPr>
          <w:rFonts w:ascii="Encode Sans Compressed" w:hAnsi="Encode Sans Compressed"/>
          <w:sz w:val="16"/>
          <w:szCs w:val="16"/>
        </w:rPr>
        <w:t>* niepotrzebne skreślić</w:t>
      </w:r>
    </w:p>
    <w:p w14:paraId="1764505A" w14:textId="77777777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9A470A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114E5A" w:rsidRDefault="00114E5A" w:rsidP="009A470A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114E5A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77777777" w:rsidR="00E46BF0" w:rsidRPr="00114E5A" w:rsidRDefault="00114E5A" w:rsidP="009A470A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="00E46BF0"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E46BF0" w:rsidRDefault="00E46BF0" w:rsidP="00E46BF0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C8B9DB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14:paraId="632D58E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DB797D0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E46BF0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14:paraId="4D306D4D" w14:textId="77777777" w:rsidR="00E46BF0" w:rsidRDefault="00E46BF0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55DE1204" w14:textId="7BE38732" w:rsidR="000270F8" w:rsidRDefault="009A470A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16</w:t>
      </w:r>
      <w:r w:rsidR="000270F8">
        <w:rPr>
          <w:rFonts w:ascii="Arial" w:hAnsi="Arial" w:cs="Arial"/>
          <w:color w:val="000000"/>
          <w:sz w:val="22"/>
          <w:szCs w:val="22"/>
        </w:rPr>
        <w:t>.</w:t>
      </w:r>
      <w:r w:rsidR="000270F8">
        <w:rPr>
          <w:rFonts w:ascii="Arial" w:hAnsi="Arial" w:cs="Arial"/>
          <w:color w:val="000000"/>
          <w:sz w:val="22"/>
          <w:szCs w:val="22"/>
        </w:rPr>
        <w:tab/>
      </w:r>
      <w:r w:rsidR="000270F8" w:rsidRPr="00114E5A">
        <w:rPr>
          <w:rFonts w:ascii="Encode Sans Compressed" w:hAnsi="Encode Sans Compressed"/>
          <w:b/>
          <w:sz w:val="22"/>
          <w:szCs w:val="22"/>
        </w:rPr>
        <w:t>O</w:t>
      </w:r>
      <w:r w:rsidR="000270F8"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="000270F8"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 w:rsidR="000270F8">
        <w:rPr>
          <w:rFonts w:ascii="Encode Sans Compressed" w:hAnsi="Encode Sans Compressed" w:cs="Arial"/>
          <w:color w:val="000000"/>
          <w:sz w:val="22"/>
          <w:szCs w:val="22"/>
        </w:rPr>
        <w:br/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="000270F8"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436604A3" w14:textId="77777777" w:rsidR="000270F8" w:rsidRP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3BCCAB3F" w14:textId="77777777" w:rsidR="000270F8" w:rsidRPr="00661E66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77777777" w:rsidR="000270F8" w:rsidRPr="00E46BF0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11579EF" w14:textId="3F1F0962" w:rsidR="007447C8" w:rsidRPr="001370E0" w:rsidRDefault="009009D8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 w:rsidR="00E164FF">
        <w:rPr>
          <w:rFonts w:ascii="Encode Sans Compressed" w:hAnsi="Encode Sans Compressed" w:cs="Times New Roman"/>
          <w:sz w:val="22"/>
          <w:szCs w:val="22"/>
        </w:rPr>
        <w:t>______________ dnia __ __ 202</w:t>
      </w:r>
      <w:r w:rsidR="0065271F">
        <w:rPr>
          <w:rFonts w:ascii="Encode Sans Compressed" w:hAnsi="Encode Sans Compressed" w:cs="Times New Roman"/>
          <w:sz w:val="22"/>
          <w:szCs w:val="22"/>
        </w:rPr>
        <w:t>4</w:t>
      </w:r>
      <w:r w:rsidR="0062105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0FF3B818" w14:textId="77777777" w:rsidR="007447C8" w:rsidRPr="001370E0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4A49C7DA" w14:textId="4DCDC60E" w:rsidR="00802489" w:rsidRPr="00802489" w:rsidRDefault="00802489" w:rsidP="00802489"/>
    <w:p w14:paraId="5710D3B3" w14:textId="4255E5F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1D2DB84" w14:textId="63F1E137" w:rsidR="00AF4EAB" w:rsidRDefault="00AF4EAB" w:rsidP="00AF4EAB"/>
    <w:p w14:paraId="7D139919" w14:textId="3A4ED8DD" w:rsidR="00AF4EAB" w:rsidRDefault="00AF4EAB" w:rsidP="00AF4EAB"/>
    <w:p w14:paraId="7DE2785D" w14:textId="77777777" w:rsidR="00AF4EAB" w:rsidRPr="00AF4EAB" w:rsidRDefault="00AF4EAB" w:rsidP="00AF4EAB"/>
    <w:p w14:paraId="7F04A821" w14:textId="77777777" w:rsidR="00C80B69" w:rsidRPr="003A6C73" w:rsidRDefault="00C80B69" w:rsidP="00C80B69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3.1.</w:t>
      </w:r>
    </w:p>
    <w:p w14:paraId="70B300C8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C274F28" wp14:editId="4B14781D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64C92" w14:textId="77777777" w:rsidR="007E6B05" w:rsidRPr="00AE7141" w:rsidRDefault="007E6B05" w:rsidP="00C80B69">
                            <w:pPr>
                              <w:spacing w:before="120" w:after="6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1C64820A" w14:textId="77777777" w:rsidR="007E6B05" w:rsidRPr="00AE7141" w:rsidRDefault="007E6B05" w:rsidP="00C80B6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74F28" id="Text Box 6" o:spid="_x0000_s1030" type="#_x0000_t202" style="position:absolute;margin-left:1.5pt;margin-top:11.75pt;width:444pt;height:60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oxRiP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73764C92" w14:textId="77777777" w:rsidR="007E6B05" w:rsidRPr="00AE7141" w:rsidRDefault="007E6B05" w:rsidP="00C80B69">
                      <w:pPr>
                        <w:spacing w:before="120" w:after="6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1C64820A" w14:textId="77777777" w:rsidR="007E6B05" w:rsidRPr="00AE7141" w:rsidRDefault="007E6B05" w:rsidP="00C80B6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1E31F02B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7CD770AB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700A4229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54990A6A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0E317787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1AC3228E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B115104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725DDF77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652D058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020F7A0B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6C9A2B5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073C1C4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13DD35AD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2860ED8A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298589BF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14:paraId="03022A39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051A8B47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665DC99B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70C3397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6A23EECF" w14:textId="77777777" w:rsidR="00C80B69" w:rsidRPr="001370E0" w:rsidRDefault="00C80B69" w:rsidP="00C80B69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F8D7BEC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1D80F2F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346EEA52" w14:textId="7D778C09" w:rsidR="004B1BA2" w:rsidRDefault="00C80B69" w:rsidP="004B1B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C80B69">
        <w:rPr>
          <w:rFonts w:ascii="Encode Sans Compressed" w:hAnsi="Encode Sans Compressed"/>
          <w:b/>
          <w:sz w:val="22"/>
          <w:szCs w:val="22"/>
          <w:lang w:val="x-none"/>
        </w:rPr>
        <w:t>„Usługi kompleksowe dostawy energii elektrycznej do obiektów: budynków, drogowych sygnalizacji świetlnych, przepompowni wód deszczowych i promów na terenie administ</w:t>
      </w:r>
      <w:r w:rsidR="00183929">
        <w:rPr>
          <w:rFonts w:ascii="Encode Sans Compressed" w:hAnsi="Encode Sans Compressed"/>
          <w:b/>
          <w:sz w:val="22"/>
          <w:szCs w:val="22"/>
          <w:lang w:val="x-none"/>
        </w:rPr>
        <w:t xml:space="preserve">rowania WZDW </w:t>
      </w:r>
      <w:r w:rsidR="004B1BA2">
        <w:rPr>
          <w:rFonts w:ascii="Encode Sans Compressed" w:hAnsi="Encode Sans Compressed"/>
          <w:b/>
          <w:sz w:val="22"/>
          <w:szCs w:val="22"/>
        </w:rPr>
        <w:t>na okres od dnia podpisania umowy, nie wcześniej niż 01.01.2025 r. do 31.12.2028</w:t>
      </w:r>
      <w:r w:rsidR="004B1BA2" w:rsidRPr="00BF4E05">
        <w:rPr>
          <w:rFonts w:ascii="Encode Sans Compressed" w:hAnsi="Encode Sans Compressed"/>
          <w:b/>
          <w:sz w:val="22"/>
          <w:szCs w:val="22"/>
        </w:rPr>
        <w:t xml:space="preserve"> r. (</w:t>
      </w:r>
      <w:r w:rsidR="004B1BA2">
        <w:rPr>
          <w:rFonts w:ascii="Encode Sans Compressed" w:hAnsi="Encode Sans Compressed"/>
          <w:b/>
          <w:sz w:val="22"/>
          <w:szCs w:val="22"/>
        </w:rPr>
        <w:t>4lata</w:t>
      </w:r>
      <w:r w:rsidR="004B1BA2" w:rsidRPr="00BF4E05">
        <w:rPr>
          <w:rFonts w:ascii="Encode Sans Compressed" w:hAnsi="Encode Sans Compressed"/>
          <w:b/>
          <w:sz w:val="22"/>
          <w:szCs w:val="22"/>
        </w:rPr>
        <w:t>).”</w:t>
      </w:r>
    </w:p>
    <w:p w14:paraId="1F024071" w14:textId="77777777" w:rsidR="004B1BA2" w:rsidRDefault="004B1BA2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  <w:lang w:val="x-none"/>
        </w:rPr>
      </w:pPr>
    </w:p>
    <w:p w14:paraId="4B6AC1C4" w14:textId="77777777" w:rsidR="004B1BA2" w:rsidRDefault="004B1BA2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  <w:lang w:val="x-none"/>
        </w:rPr>
      </w:pPr>
    </w:p>
    <w:p w14:paraId="4765906C" w14:textId="77777777" w:rsidR="004B1BA2" w:rsidRDefault="004B1BA2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  <w:lang w:val="x-none"/>
        </w:rPr>
      </w:pPr>
    </w:p>
    <w:p w14:paraId="7D572DF9" w14:textId="64F3E969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lastRenderedPageBreak/>
        <w:t xml:space="preserve">oświadczam,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>
        <w:rPr>
          <w:rFonts w:ascii="Encode Sans Compressed" w:hAnsi="Encode Sans Compressed"/>
          <w:color w:val="000000"/>
          <w:sz w:val="22"/>
          <w:szCs w:val="22"/>
        </w:rPr>
        <w:t>e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148BAC23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…………………………………….……………………………………………..</w:t>
      </w:r>
    </w:p>
    <w:p w14:paraId="4D5765CC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2CE92DF5" w14:textId="77777777" w:rsidR="00C80B69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94EA99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53F893D9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CC261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9AED8" w14:textId="77777777" w:rsidR="00C80B69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54589BC" w14:textId="77777777" w:rsidR="00C80B69" w:rsidRDefault="00C80B69" w:rsidP="00C80B6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15.4 </w:t>
      </w:r>
      <w:proofErr w:type="spellStart"/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nawców (Tom I, Rozdział 1 SWZ), 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47C1C60A" w14:textId="77777777" w:rsidR="00C80B69" w:rsidRPr="00210A77" w:rsidRDefault="00C80B69" w:rsidP="00C80B6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6FD7582E" w14:textId="77777777" w:rsidR="00C80B69" w:rsidRPr="00210A77" w:rsidRDefault="00C80B69" w:rsidP="00C80B6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335EC1CA" w14:textId="77777777" w:rsidR="00C80B69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53D3D92" w14:textId="77777777" w:rsidR="00C80B69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296FE60D" w14:textId="77777777" w:rsidR="00C80B69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4D95CA9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1C4945D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D7C8CE0" w14:textId="58B42913" w:rsidR="00C80B69" w:rsidRPr="001370E0" w:rsidRDefault="00C80B69" w:rsidP="00C80B69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</w:t>
      </w:r>
    </w:p>
    <w:p w14:paraId="3E354617" w14:textId="77777777" w:rsidR="00C80B69" w:rsidRPr="001370E0" w:rsidRDefault="00C80B69" w:rsidP="00C80B69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1CCEBC98" w14:textId="77777777" w:rsidR="00C80B69" w:rsidRPr="001370E0" w:rsidRDefault="00C80B69" w:rsidP="00C80B69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41B6E4A2" w14:textId="4B7B0684" w:rsidR="00C80B69" w:rsidRPr="001370E0" w:rsidRDefault="00C80B69" w:rsidP="00C80B69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206DF511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55F5B54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63F6A4D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9DDDC12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F507F0B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E26C766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0BC7E61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A491F6A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246E6A0" w14:textId="77777777" w:rsidR="00C80B69" w:rsidRPr="001370E0" w:rsidRDefault="00C80B69" w:rsidP="00C80B69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50A35AE" w14:textId="77777777" w:rsidR="00C80B69" w:rsidRPr="00A25F77" w:rsidRDefault="00C80B69" w:rsidP="00C80B69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23BA3ED7" w14:textId="77777777" w:rsidR="00C80B69" w:rsidRPr="00A25F77" w:rsidRDefault="00C80B69" w:rsidP="00C80B69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A25F77">
        <w:rPr>
          <w:rFonts w:ascii="Encode Sans Compressed" w:hAnsi="Encode Sans Compressed"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6B50CE6B" wp14:editId="160BCF91">
                <wp:simplePos x="0" y="0"/>
                <wp:positionH relativeFrom="column">
                  <wp:posOffset>13335</wp:posOffset>
                </wp:positionH>
                <wp:positionV relativeFrom="paragraph">
                  <wp:posOffset>377825</wp:posOffset>
                </wp:positionV>
                <wp:extent cx="5644515" cy="1057275"/>
                <wp:effectExtent l="0" t="0" r="13335" b="28575"/>
                <wp:wrapTight wrapText="bothSides">
                  <wp:wrapPolygon edited="0">
                    <wp:start x="0" y="0"/>
                    <wp:lineTo x="0" y="21795"/>
                    <wp:lineTo x="21578" y="21795"/>
                    <wp:lineTo x="21578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1057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D7CFE" w14:textId="77777777" w:rsidR="007E6B05" w:rsidRPr="00A25F77" w:rsidRDefault="007E6B05" w:rsidP="00C80B69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A25F77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14:paraId="0A11016E" w14:textId="77777777" w:rsidR="007E6B05" w:rsidRPr="00A25F77" w:rsidRDefault="007E6B05" w:rsidP="00C80B69">
                            <w:pPr>
                              <w:pStyle w:val="Tekstpodstawowy"/>
                              <w:spacing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A25F77">
                              <w:rPr>
                                <w:rFonts w:ascii="Encode Sans Compressed" w:hAnsi="Encode Sans Compressed" w:cs="Verdana"/>
                                <w:b/>
                                <w:sz w:val="20"/>
                              </w:rPr>
                              <w:t>dotyczące przepisów sankcyjnych związanych z wojną w Ukrainie</w:t>
                            </w:r>
                            <w:r w:rsidRPr="00A25F77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0CE6B" id="Pole tekstowe 5" o:spid="_x0000_s1031" type="#_x0000_t202" style="position:absolute;left:0;text-align:left;margin-left:1.05pt;margin-top:29.75pt;width:444.45pt;height:83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" fillcolor="silver" strokeweight=".5pt">
                <v:textbox inset="7.45pt,3.85pt,7.45pt,3.85pt">
                  <w:txbxContent>
                    <w:p w14:paraId="56DD7CFE" w14:textId="77777777" w:rsidR="007E6B05" w:rsidRPr="00A25F77" w:rsidRDefault="007E6B05" w:rsidP="00C80B69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A25F77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14:paraId="0A11016E" w14:textId="77777777" w:rsidR="007E6B05" w:rsidRPr="00A25F77" w:rsidRDefault="007E6B05" w:rsidP="00C80B69">
                      <w:pPr>
                        <w:pStyle w:val="Tekstpodstawowy"/>
                        <w:spacing w:line="288" w:lineRule="auto"/>
                        <w:jc w:val="center"/>
                        <w:rPr>
                          <w:rFonts w:ascii="Encode Sans Compressed" w:hAnsi="Encode Sans Compressed"/>
                          <w:b/>
                          <w:i/>
                          <w:sz w:val="22"/>
                          <w:szCs w:val="22"/>
                        </w:rPr>
                      </w:pPr>
                      <w:r w:rsidRPr="00A25F77">
                        <w:rPr>
                          <w:rFonts w:ascii="Encode Sans Compressed" w:hAnsi="Encode Sans Compressed" w:cs="Verdana"/>
                          <w:b/>
                          <w:sz w:val="20"/>
                        </w:rPr>
                        <w:t>dotyczące przepisów sankcyjnych związanych z wojną w Ukrainie</w:t>
                      </w:r>
                      <w:r w:rsidRPr="00A25F77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25F77">
        <w:rPr>
          <w:rFonts w:ascii="Encode Sans Compressed" w:hAnsi="Encode Sans Compressed"/>
        </w:rPr>
        <w:t>Formularz 3.2.</w:t>
      </w:r>
    </w:p>
    <w:p w14:paraId="3B09746E" w14:textId="77777777" w:rsidR="00C80B69" w:rsidRPr="00A25F77" w:rsidRDefault="00C80B69" w:rsidP="00C80B69">
      <w:pPr>
        <w:spacing w:line="276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Wykonawca:</w:t>
      </w:r>
    </w:p>
    <w:p w14:paraId="74C46DE2" w14:textId="77777777" w:rsidR="00C80B69" w:rsidRPr="00A25F77" w:rsidRDefault="00C80B69" w:rsidP="00C80B69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14:paraId="2EB873B5" w14:textId="77777777" w:rsidR="00C80B69" w:rsidRPr="00A25F77" w:rsidRDefault="00C80B69" w:rsidP="00C80B69">
      <w:pPr>
        <w:spacing w:line="276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A25F77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A25F77">
        <w:rPr>
          <w:rFonts w:ascii="Encode Sans Compressed" w:hAnsi="Encode Sans Compressed"/>
          <w:i/>
          <w:sz w:val="22"/>
          <w:szCs w:val="22"/>
        </w:rPr>
        <w:t>)</w:t>
      </w:r>
    </w:p>
    <w:p w14:paraId="753BC34A" w14:textId="77777777" w:rsidR="00C80B69" w:rsidRPr="00A25F77" w:rsidRDefault="00C80B69" w:rsidP="00C80B69">
      <w:pPr>
        <w:spacing w:line="276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10BFD43D" w14:textId="77777777" w:rsidR="00C80B69" w:rsidRPr="00A25F77" w:rsidRDefault="00C80B69" w:rsidP="00C80B69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2A3DE06F" w14:textId="77777777" w:rsidR="00C80B69" w:rsidRPr="00A25F77" w:rsidRDefault="00C80B69" w:rsidP="00C80B69">
      <w:pPr>
        <w:spacing w:line="276" w:lineRule="auto"/>
        <w:ind w:right="3683"/>
        <w:jc w:val="both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14:paraId="22D7C59D" w14:textId="77777777" w:rsidR="00C80B69" w:rsidRPr="00A25F77" w:rsidRDefault="00C80B69" w:rsidP="00C80B69">
      <w:pPr>
        <w:spacing w:line="276" w:lineRule="auto"/>
        <w:ind w:right="3683"/>
        <w:jc w:val="both"/>
        <w:rPr>
          <w:rFonts w:ascii="Encode Sans Compressed" w:hAnsi="Encode Sans Compressed"/>
          <w:i/>
          <w:sz w:val="22"/>
          <w:szCs w:val="22"/>
        </w:rPr>
      </w:pPr>
    </w:p>
    <w:p w14:paraId="4AC4CFDB" w14:textId="77777777" w:rsidR="00C80B69" w:rsidRPr="00A25F77" w:rsidRDefault="00C80B69" w:rsidP="00803256">
      <w:pPr>
        <w:pStyle w:val="Zwykytekst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A25F77">
        <w:rPr>
          <w:rFonts w:ascii="Encode Sans Compressed" w:hAnsi="Encode Sans Compressed"/>
          <w:bCs/>
          <w:sz w:val="22"/>
          <w:szCs w:val="22"/>
        </w:rPr>
        <w:t>Składając ofertę w postępowaniu o udzielenie zamówieniu publicznego na:</w:t>
      </w:r>
    </w:p>
    <w:p w14:paraId="5EE31110" w14:textId="77777777" w:rsidR="00803256" w:rsidRDefault="00C07980" w:rsidP="00803256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C07980">
        <w:rPr>
          <w:rFonts w:ascii="Encode Sans Compressed" w:hAnsi="Encode Sans Compressed"/>
          <w:b/>
          <w:sz w:val="22"/>
        </w:rPr>
        <w:t>„Usługi kompleksowe dostawy energii elektrycznej do obiektów: budynków, drogowych sygnalizacji świetlnych, przepompowni wód deszczowych i promów na terenie administ</w:t>
      </w:r>
      <w:r w:rsidR="00183929">
        <w:rPr>
          <w:rFonts w:ascii="Encode Sans Compressed" w:hAnsi="Encode Sans Compressed"/>
          <w:b/>
          <w:sz w:val="22"/>
        </w:rPr>
        <w:t xml:space="preserve">rowania WZDW </w:t>
      </w:r>
      <w:r w:rsidR="00803256">
        <w:rPr>
          <w:rFonts w:ascii="Encode Sans Compressed" w:hAnsi="Encode Sans Compressed"/>
          <w:b/>
          <w:sz w:val="22"/>
          <w:szCs w:val="22"/>
        </w:rPr>
        <w:t>na okres od dnia podpisania umowy, nie wcześniej niż 01.01.2025 r. do 31.12.2028</w:t>
      </w:r>
      <w:r w:rsidR="00803256" w:rsidRPr="00BF4E05">
        <w:rPr>
          <w:rFonts w:ascii="Encode Sans Compressed" w:hAnsi="Encode Sans Compressed"/>
          <w:b/>
          <w:sz w:val="22"/>
          <w:szCs w:val="22"/>
        </w:rPr>
        <w:t xml:space="preserve"> r. (</w:t>
      </w:r>
      <w:r w:rsidR="00803256">
        <w:rPr>
          <w:rFonts w:ascii="Encode Sans Compressed" w:hAnsi="Encode Sans Compressed"/>
          <w:b/>
          <w:sz w:val="22"/>
          <w:szCs w:val="22"/>
        </w:rPr>
        <w:t>4lata</w:t>
      </w:r>
      <w:r w:rsidR="00803256" w:rsidRPr="00BF4E05">
        <w:rPr>
          <w:rFonts w:ascii="Encode Sans Compressed" w:hAnsi="Encode Sans Compressed"/>
          <w:b/>
          <w:sz w:val="22"/>
          <w:szCs w:val="22"/>
        </w:rPr>
        <w:t>).”</w:t>
      </w:r>
    </w:p>
    <w:p w14:paraId="722B7D71" w14:textId="77777777" w:rsidR="00803256" w:rsidRDefault="00803256" w:rsidP="00803256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</w:p>
    <w:p w14:paraId="7B66EAC2" w14:textId="7C411967" w:rsidR="00C80B69" w:rsidRPr="00A25F77" w:rsidRDefault="00C80B69" w:rsidP="00803256">
      <w:pPr>
        <w:pStyle w:val="numerowanie"/>
        <w:spacing w:line="276" w:lineRule="auto"/>
        <w:rPr>
          <w:rFonts w:ascii="Encode Sans Compressed" w:hAnsi="Encode Sans Compressed"/>
          <w:sz w:val="22"/>
        </w:rPr>
      </w:pPr>
      <w:r w:rsidRPr="00A25F77">
        <w:rPr>
          <w:rFonts w:ascii="Encode Sans Compressed" w:hAnsi="Encode Sans Compressed"/>
          <w:sz w:val="22"/>
        </w:rPr>
        <w:t>prowadzonym przez Wielkopolski Zarząd Dróg Wojewódzkich</w:t>
      </w:r>
      <w:r w:rsidR="00803256">
        <w:rPr>
          <w:rFonts w:ascii="Encode Sans Compressed" w:hAnsi="Encode Sans Compressed"/>
          <w:sz w:val="22"/>
        </w:rPr>
        <w:t xml:space="preserve"> </w:t>
      </w:r>
      <w:r w:rsidRPr="00A25F77">
        <w:rPr>
          <w:rFonts w:ascii="Encode Sans Compressed" w:hAnsi="Encode Sans Compressed"/>
          <w:sz w:val="22"/>
        </w:rPr>
        <w:t>w Poznaniu oświadczam, że:</w:t>
      </w:r>
    </w:p>
    <w:p w14:paraId="36490B64" w14:textId="77777777" w:rsidR="00C80B69" w:rsidRPr="00A25F77" w:rsidRDefault="00C80B69" w:rsidP="00C80B69">
      <w:pPr>
        <w:pStyle w:val="numerowanie"/>
        <w:spacing w:line="276" w:lineRule="auto"/>
        <w:rPr>
          <w:rFonts w:ascii="Encode Sans Compressed" w:hAnsi="Encode Sans Compressed"/>
          <w:sz w:val="22"/>
        </w:rPr>
      </w:pPr>
    </w:p>
    <w:p w14:paraId="2B46B8FF" w14:textId="77777777" w:rsidR="00C80B69" w:rsidRPr="00A25F77" w:rsidRDefault="00C80B69" w:rsidP="00C80B69">
      <w:pPr>
        <w:numPr>
          <w:ilvl w:val="0"/>
          <w:numId w:val="43"/>
        </w:numPr>
        <w:tabs>
          <w:tab w:val="left" w:pos="284"/>
        </w:tabs>
        <w:suppressAutoHyphens w:val="0"/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A25F77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wart. 5k ust. 1 rozporządzenia Rady (UE) nr 833/2014 z dnia 31 lipca 2014 r. dotyczącego środków ograniczających w związku z działaniami Rosji destabilizującymi sytuację na Ukrainie (Dz.U.UE.L.2014.229.1 z dnia 2014.07.31),</w:t>
      </w:r>
    </w:p>
    <w:p w14:paraId="5333D4EB" w14:textId="77777777" w:rsidR="00C80B69" w:rsidRPr="00A25F77" w:rsidRDefault="00C80B69" w:rsidP="00C80B69">
      <w:pPr>
        <w:numPr>
          <w:ilvl w:val="0"/>
          <w:numId w:val="43"/>
        </w:numPr>
        <w:tabs>
          <w:tab w:val="left" w:pos="284"/>
        </w:tabs>
        <w:suppressAutoHyphens w:val="0"/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A25F77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 7 ust. 1 ustawy z dnia 13 kwietnia 2022 r. o szczególnych rozwiązaniach w zakresie przeciwdziałania wspieraniu agresji na Ukrainę oraz służących ochronie bezpieczeństwa narodowego (Dz. U. poz. 835 z dnia 2022.04.15).</w:t>
      </w:r>
    </w:p>
    <w:p w14:paraId="067C23C0" w14:textId="77777777" w:rsidR="00C80B69" w:rsidRPr="00A25F77" w:rsidRDefault="00C80B69" w:rsidP="00C80B69">
      <w:pPr>
        <w:spacing w:line="276" w:lineRule="auto"/>
        <w:ind w:left="-5" w:right="32"/>
        <w:jc w:val="both"/>
        <w:rPr>
          <w:rFonts w:ascii="Encode Sans Compressed" w:hAnsi="Encode Sans Compressed" w:cs="Arial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Jednocześnie</w:t>
      </w:r>
      <w:r w:rsidRPr="00A25F77">
        <w:rPr>
          <w:rFonts w:ascii="Encode Sans Compressed" w:hAnsi="Encode Sans Compressed" w:cs="Arial"/>
          <w:sz w:val="22"/>
          <w:szCs w:val="22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743133" w14:textId="77777777" w:rsidR="00C80B69" w:rsidRPr="00A25F77" w:rsidRDefault="00C80B69" w:rsidP="00C80B69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 xml:space="preserve">Ponadto wskazuję, iż wyżej wymienione oświadczenia można zweryfikować za pomocą Centralnego Rejestru Beneficjentów Rzeczywistych </w:t>
      </w:r>
      <w:hyperlink r:id="rId8" w:anchor="/wyszukaj">
        <w:r w:rsidRPr="00A25F77">
          <w:rPr>
            <w:rFonts w:ascii="Encode Sans Compressed" w:hAnsi="Encode Sans Compressed"/>
            <w:sz w:val="22"/>
            <w:szCs w:val="22"/>
          </w:rPr>
          <w:t>(</w:t>
        </w:r>
      </w:hyperlink>
      <w:hyperlink r:id="rId9" w:anchor="/wyszukaj">
        <w:r w:rsidRPr="00A25F77">
          <w:rPr>
            <w:rFonts w:ascii="Encode Sans Compressed" w:hAnsi="Encode Sans Compressed"/>
            <w:sz w:val="22"/>
            <w:szCs w:val="22"/>
            <w:u w:val="single" w:color="1155CC"/>
          </w:rPr>
          <w:t>https://crbr.podatki.gov.pl/adcrbr/#/wyszukaj</w:t>
        </w:r>
      </w:hyperlink>
      <w:r w:rsidRPr="00A25F77">
        <w:rPr>
          <w:rFonts w:ascii="Encode Sans Compressed" w:hAnsi="Encode Sans Compressed"/>
          <w:sz w:val="22"/>
          <w:szCs w:val="22"/>
        </w:rPr>
        <w:t xml:space="preserve">) oraz za pomocą </w:t>
      </w:r>
    </w:p>
    <w:p w14:paraId="7B90510F" w14:textId="77777777" w:rsidR="00C80B69" w:rsidRPr="00A25F77" w:rsidRDefault="00C80B69" w:rsidP="00C80B69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Krajowego Rejestru Sądowego (</w:t>
      </w:r>
      <w:hyperlink r:id="rId10">
        <w:r w:rsidRPr="00A25F77">
          <w:rPr>
            <w:rFonts w:ascii="Encode Sans Compressed" w:hAnsi="Encode Sans Compressed"/>
            <w:sz w:val="22"/>
            <w:szCs w:val="22"/>
            <w:u w:val="single" w:color="1155CC"/>
          </w:rPr>
          <w:t>https://ekrs.ms.gov.pl/web/wyszukiwarka-krs/strona-glowna/index.html</w:t>
        </w:r>
      </w:hyperlink>
      <w:r w:rsidRPr="00A25F77">
        <w:rPr>
          <w:rFonts w:ascii="Encode Sans Compressed" w:hAnsi="Encode Sans Compressed"/>
          <w:sz w:val="22"/>
          <w:szCs w:val="22"/>
        </w:rPr>
        <w:t>) */ Centralnej Ewidencji i Informacji o Działalności Gospodarczej</w:t>
      </w:r>
    </w:p>
    <w:p w14:paraId="6A829CFD" w14:textId="77777777" w:rsidR="00C80B69" w:rsidRPr="00A25F77" w:rsidRDefault="00C80B69" w:rsidP="00C80B69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 xml:space="preserve"> (</w:t>
      </w:r>
      <w:hyperlink r:id="rId11" w:history="1">
        <w:r w:rsidRPr="00A25F77">
          <w:rPr>
            <w:rStyle w:val="Hipercze"/>
            <w:rFonts w:ascii="Encode Sans Compressed" w:hAnsi="Encode Sans Compressed"/>
            <w:sz w:val="22"/>
            <w:szCs w:val="22"/>
          </w:rPr>
          <w:t>https://aplikacja.ceidg.gov.pl/CEIDG/CEIDG.Public.UI/Search.aspx</w:t>
        </w:r>
      </w:hyperlink>
      <w:r w:rsidRPr="00A25F77">
        <w:rPr>
          <w:rFonts w:ascii="Encode Sans Compressed" w:hAnsi="Encode Sans Compressed"/>
          <w:sz w:val="22"/>
          <w:szCs w:val="22"/>
        </w:rPr>
        <w:t xml:space="preserve"> )*</w:t>
      </w:r>
    </w:p>
    <w:p w14:paraId="2FCD8F85" w14:textId="77777777" w:rsidR="00C80B69" w:rsidRPr="00A25F77" w:rsidRDefault="00C80B69" w:rsidP="00C80B69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14:paraId="7C07B396" w14:textId="77777777" w:rsidR="00C80B69" w:rsidRPr="00A25F77" w:rsidRDefault="00C80B69" w:rsidP="00C80B69">
      <w:pPr>
        <w:spacing w:line="276" w:lineRule="auto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…………………….…….</w:t>
      </w:r>
      <w:r w:rsidRPr="00A25F77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A25F77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E816C44" w14:textId="77777777" w:rsidR="00C80B69" w:rsidRPr="00A25F77" w:rsidRDefault="00C80B69" w:rsidP="00C80B69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6234066" w14:textId="77777777" w:rsidR="00C80B69" w:rsidRPr="00A25F77" w:rsidRDefault="00C80B69" w:rsidP="00C80B69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14:paraId="108AE95D" w14:textId="09783E1B" w:rsidR="00C80B69" w:rsidRDefault="00C80B69" w:rsidP="00803256">
      <w:pPr>
        <w:spacing w:line="276" w:lineRule="auto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>*- niepotrzebne skreślić</w:t>
      </w:r>
    </w:p>
    <w:p w14:paraId="2103A381" w14:textId="50C55864" w:rsidR="00C80B69" w:rsidRDefault="00C80B69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DDCDBCE" w14:textId="77777777" w:rsidR="00C80B69" w:rsidRPr="001370E0" w:rsidRDefault="00C80B69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sectPr w:rsidR="00C80B69" w:rsidRPr="001370E0" w:rsidSect="003A51BF">
      <w:footerReference w:type="default" r:id="rId12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EA9D5" w14:textId="77777777" w:rsidR="007E6B05" w:rsidRDefault="007E6B05">
      <w:r>
        <w:separator/>
      </w:r>
    </w:p>
  </w:endnote>
  <w:endnote w:type="continuationSeparator" w:id="0">
    <w:p w14:paraId="0B23A694" w14:textId="77777777" w:rsidR="007E6B05" w:rsidRDefault="007E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33378" w14:textId="77777777" w:rsidR="007E6B05" w:rsidRDefault="007E6B0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1AD6F0C5" w:rsidR="007E6B05" w:rsidRDefault="007E6B0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" stroked="f">
              <v:fill opacity="0"/>
              <v:textbox inset="0,0,0,0">
                <w:txbxContent>
                  <w:p w14:paraId="7C94D576" w14:textId="1AD6F0C5" w:rsidR="007E6B05" w:rsidRDefault="007E6B0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E9142" w14:textId="77777777" w:rsidR="007E6B05" w:rsidRDefault="007E6B05">
      <w:r>
        <w:separator/>
      </w:r>
    </w:p>
  </w:footnote>
  <w:footnote w:type="continuationSeparator" w:id="0">
    <w:p w14:paraId="1DA3441F" w14:textId="77777777" w:rsidR="007E6B05" w:rsidRDefault="007E6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17985871"/>
    <w:multiLevelType w:val="hybridMultilevel"/>
    <w:tmpl w:val="4A44712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1CF05AC2"/>
    <w:multiLevelType w:val="hybridMultilevel"/>
    <w:tmpl w:val="028C0606"/>
    <w:lvl w:ilvl="0" w:tplc="1286F2E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2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5A6017"/>
    <w:multiLevelType w:val="hybridMultilevel"/>
    <w:tmpl w:val="F0E64980"/>
    <w:lvl w:ilvl="0" w:tplc="300237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28212F71"/>
    <w:multiLevelType w:val="hybridMultilevel"/>
    <w:tmpl w:val="5E264B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3BB3AAC"/>
    <w:multiLevelType w:val="hybridMultilevel"/>
    <w:tmpl w:val="40F427AC"/>
    <w:lvl w:ilvl="0" w:tplc="9ABC8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9F5196"/>
    <w:multiLevelType w:val="hybridMultilevel"/>
    <w:tmpl w:val="3DF2CAF6"/>
    <w:lvl w:ilvl="0" w:tplc="EFA074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4CC84C53"/>
    <w:multiLevelType w:val="hybridMultilevel"/>
    <w:tmpl w:val="C5B4FCE6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1" w15:restartNumberingAfterBreak="0">
    <w:nsid w:val="4F94278B"/>
    <w:multiLevelType w:val="hybridMultilevel"/>
    <w:tmpl w:val="5EF44366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0AD4516"/>
    <w:multiLevelType w:val="hybridMultilevel"/>
    <w:tmpl w:val="31D2B5E6"/>
    <w:lvl w:ilvl="0" w:tplc="EA6EFA84">
      <w:start w:val="1"/>
      <w:numFmt w:val="lowerLetter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3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5D641785"/>
    <w:multiLevelType w:val="hybridMultilevel"/>
    <w:tmpl w:val="997CC95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6A1A2C73"/>
    <w:multiLevelType w:val="hybridMultilevel"/>
    <w:tmpl w:val="4DF2C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E161A7D"/>
    <w:multiLevelType w:val="hybridMultilevel"/>
    <w:tmpl w:val="5AB691F2"/>
    <w:lvl w:ilvl="0" w:tplc="91CCB8C2">
      <w:start w:val="1"/>
      <w:numFmt w:val="decimal"/>
      <w:lvlText w:val="%1)"/>
      <w:lvlJc w:val="left"/>
      <w:pPr>
        <w:ind w:left="10"/>
      </w:pPr>
      <w:rPr>
        <w:rFonts w:ascii="Encode Sans Compressed" w:eastAsia="Arial" w:hAnsi="Encode Sans Compressed" w:cs="Arial" w:hint="default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026C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227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24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79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A32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9816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EC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C5A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F654059"/>
    <w:multiLevelType w:val="hybridMultilevel"/>
    <w:tmpl w:val="B0F058BE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1384434"/>
    <w:multiLevelType w:val="hybridMultilevel"/>
    <w:tmpl w:val="A9220E02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7B3D177F"/>
    <w:multiLevelType w:val="hybridMultilevel"/>
    <w:tmpl w:val="741A8FA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7C8E1AEA"/>
    <w:multiLevelType w:val="hybridMultilevel"/>
    <w:tmpl w:val="B2865E62"/>
    <w:lvl w:ilvl="0" w:tplc="04090017">
      <w:start w:val="1"/>
      <w:numFmt w:val="lowerLetter"/>
      <w:lvlText w:val="%1)"/>
      <w:lvlJc w:val="left"/>
      <w:pPr>
        <w:ind w:left="1371" w:hanging="360"/>
      </w:pPr>
    </w:lvl>
    <w:lvl w:ilvl="1" w:tplc="42A42186">
      <w:start w:val="1"/>
      <w:numFmt w:val="decimal"/>
      <w:lvlText w:val="%2)"/>
      <w:lvlJc w:val="left"/>
      <w:pPr>
        <w:ind w:left="209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</w:lvl>
    <w:lvl w:ilvl="3" w:tplc="0409000F" w:tentative="1">
      <w:start w:val="1"/>
      <w:numFmt w:val="decimal"/>
      <w:lvlText w:val="%4."/>
      <w:lvlJc w:val="left"/>
      <w:pPr>
        <w:ind w:left="3531" w:hanging="360"/>
      </w:p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</w:lvl>
    <w:lvl w:ilvl="6" w:tplc="0409000F" w:tentative="1">
      <w:start w:val="1"/>
      <w:numFmt w:val="decimal"/>
      <w:lvlText w:val="%7."/>
      <w:lvlJc w:val="left"/>
      <w:pPr>
        <w:ind w:left="5691" w:hanging="360"/>
      </w:p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5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343046659">
    <w:abstractNumId w:val="12"/>
  </w:num>
  <w:num w:numId="2" w16cid:durableId="1511795347">
    <w:abstractNumId w:val="58"/>
  </w:num>
  <w:num w:numId="3" w16cid:durableId="1075394578">
    <w:abstractNumId w:val="36"/>
  </w:num>
  <w:num w:numId="4" w16cid:durableId="1959294591">
    <w:abstractNumId w:val="46"/>
  </w:num>
  <w:num w:numId="5" w16cid:durableId="878861503">
    <w:abstractNumId w:val="39"/>
  </w:num>
  <w:num w:numId="6" w16cid:durableId="872696369">
    <w:abstractNumId w:val="35"/>
  </w:num>
  <w:num w:numId="7" w16cid:durableId="1277181045">
    <w:abstractNumId w:val="49"/>
  </w:num>
  <w:num w:numId="8" w16cid:durableId="231308963">
    <w:abstractNumId w:val="65"/>
  </w:num>
  <w:num w:numId="9" w16cid:durableId="1520461185">
    <w:abstractNumId w:val="52"/>
  </w:num>
  <w:num w:numId="10" w16cid:durableId="44376382">
    <w:abstractNumId w:val="53"/>
  </w:num>
  <w:num w:numId="11" w16cid:durableId="1144467939">
    <w:abstractNumId w:val="72"/>
  </w:num>
  <w:num w:numId="12" w16cid:durableId="11299882">
    <w:abstractNumId w:val="38"/>
  </w:num>
  <w:num w:numId="13" w16cid:durableId="1135373123">
    <w:abstractNumId w:val="43"/>
  </w:num>
  <w:num w:numId="14" w16cid:durableId="171190055">
    <w:abstractNumId w:val="57"/>
  </w:num>
  <w:num w:numId="15" w16cid:durableId="856386005">
    <w:abstractNumId w:val="34"/>
  </w:num>
  <w:num w:numId="16" w16cid:durableId="927927369">
    <w:abstractNumId w:val="33"/>
  </w:num>
  <w:num w:numId="17" w16cid:durableId="561713627">
    <w:abstractNumId w:val="44"/>
  </w:num>
  <w:num w:numId="18" w16cid:durableId="1577746119">
    <w:abstractNumId w:val="55"/>
  </w:num>
  <w:num w:numId="19" w16cid:durableId="1879048362">
    <w:abstractNumId w:val="54"/>
  </w:num>
  <w:num w:numId="20" w16cid:durableId="1622687321">
    <w:abstractNumId w:val="63"/>
  </w:num>
  <w:num w:numId="21" w16cid:durableId="1599024982">
    <w:abstractNumId w:val="47"/>
  </w:num>
  <w:num w:numId="22" w16cid:durableId="434516689">
    <w:abstractNumId w:val="48"/>
  </w:num>
  <w:num w:numId="23" w16cid:durableId="1885022743">
    <w:abstractNumId w:val="37"/>
  </w:num>
  <w:num w:numId="24" w16cid:durableId="1535846699">
    <w:abstractNumId w:val="42"/>
  </w:num>
  <w:num w:numId="25" w16cid:durableId="1711759290">
    <w:abstractNumId w:val="75"/>
  </w:num>
  <w:num w:numId="26" w16cid:durableId="2034258384">
    <w:abstractNumId w:val="64"/>
  </w:num>
  <w:num w:numId="27" w16cid:durableId="1411655303">
    <w:abstractNumId w:val="51"/>
  </w:num>
  <w:num w:numId="28" w16cid:durableId="1627271212">
    <w:abstractNumId w:val="56"/>
  </w:num>
  <w:num w:numId="29" w16cid:durableId="292713664">
    <w:abstractNumId w:val="60"/>
  </w:num>
  <w:num w:numId="30" w16cid:durableId="778380592">
    <w:abstractNumId w:val="40"/>
  </w:num>
  <w:num w:numId="31" w16cid:durableId="2127305475">
    <w:abstractNumId w:val="74"/>
  </w:num>
  <w:num w:numId="32" w16cid:durableId="1333990025">
    <w:abstractNumId w:val="73"/>
  </w:num>
  <w:num w:numId="33" w16cid:durableId="866679698">
    <w:abstractNumId w:val="45"/>
  </w:num>
  <w:num w:numId="34" w16cid:durableId="1017578764">
    <w:abstractNumId w:val="41"/>
  </w:num>
  <w:num w:numId="35" w16cid:durableId="166486945">
    <w:abstractNumId w:val="62"/>
  </w:num>
  <w:num w:numId="36" w16cid:durableId="578251970">
    <w:abstractNumId w:val="70"/>
  </w:num>
  <w:num w:numId="37" w16cid:durableId="245695009">
    <w:abstractNumId w:val="59"/>
  </w:num>
  <w:num w:numId="38" w16cid:durableId="762607409">
    <w:abstractNumId w:val="61"/>
  </w:num>
  <w:num w:numId="39" w16cid:durableId="1014349">
    <w:abstractNumId w:val="71"/>
  </w:num>
  <w:num w:numId="40" w16cid:durableId="164325529">
    <w:abstractNumId w:val="67"/>
  </w:num>
  <w:num w:numId="41" w16cid:durableId="387151687">
    <w:abstractNumId w:val="50"/>
  </w:num>
  <w:num w:numId="42" w16cid:durableId="1116219262">
    <w:abstractNumId w:val="66"/>
  </w:num>
  <w:num w:numId="43" w16cid:durableId="905142298">
    <w:abstractNumId w:val="6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802"/>
    <w:rsid w:val="00000A6D"/>
    <w:rsid w:val="00001096"/>
    <w:rsid w:val="00001A9B"/>
    <w:rsid w:val="0000327E"/>
    <w:rsid w:val="00004B51"/>
    <w:rsid w:val="0001489D"/>
    <w:rsid w:val="00015C40"/>
    <w:rsid w:val="0002220C"/>
    <w:rsid w:val="000255FB"/>
    <w:rsid w:val="00025BC5"/>
    <w:rsid w:val="00026AE5"/>
    <w:rsid w:val="00026EF5"/>
    <w:rsid w:val="000270F8"/>
    <w:rsid w:val="00030599"/>
    <w:rsid w:val="00032BAA"/>
    <w:rsid w:val="00037270"/>
    <w:rsid w:val="00037B3A"/>
    <w:rsid w:val="00041753"/>
    <w:rsid w:val="0004257C"/>
    <w:rsid w:val="00044702"/>
    <w:rsid w:val="000457E4"/>
    <w:rsid w:val="00045C56"/>
    <w:rsid w:val="00046975"/>
    <w:rsid w:val="0005415E"/>
    <w:rsid w:val="00055FC9"/>
    <w:rsid w:val="00057379"/>
    <w:rsid w:val="0005747F"/>
    <w:rsid w:val="00067543"/>
    <w:rsid w:val="00071222"/>
    <w:rsid w:val="0008226B"/>
    <w:rsid w:val="000851BF"/>
    <w:rsid w:val="0008780E"/>
    <w:rsid w:val="0008784C"/>
    <w:rsid w:val="000942A2"/>
    <w:rsid w:val="00095564"/>
    <w:rsid w:val="000B009B"/>
    <w:rsid w:val="000B0812"/>
    <w:rsid w:val="000B2F89"/>
    <w:rsid w:val="000B42C4"/>
    <w:rsid w:val="000B6260"/>
    <w:rsid w:val="000B62BD"/>
    <w:rsid w:val="000C0494"/>
    <w:rsid w:val="000C1252"/>
    <w:rsid w:val="000C1F89"/>
    <w:rsid w:val="000C2B06"/>
    <w:rsid w:val="000D1F37"/>
    <w:rsid w:val="000D22D8"/>
    <w:rsid w:val="000D3B32"/>
    <w:rsid w:val="000D55DF"/>
    <w:rsid w:val="000D6896"/>
    <w:rsid w:val="000D69C1"/>
    <w:rsid w:val="000E1999"/>
    <w:rsid w:val="000E2FA9"/>
    <w:rsid w:val="000E7B8C"/>
    <w:rsid w:val="000F4FAF"/>
    <w:rsid w:val="00105309"/>
    <w:rsid w:val="00110B1F"/>
    <w:rsid w:val="00112B8E"/>
    <w:rsid w:val="00112E12"/>
    <w:rsid w:val="00114E5A"/>
    <w:rsid w:val="001168E4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373"/>
    <w:rsid w:val="001406DF"/>
    <w:rsid w:val="00142807"/>
    <w:rsid w:val="00143035"/>
    <w:rsid w:val="001433BC"/>
    <w:rsid w:val="00150CE0"/>
    <w:rsid w:val="0015140C"/>
    <w:rsid w:val="001543D5"/>
    <w:rsid w:val="00164106"/>
    <w:rsid w:val="00164205"/>
    <w:rsid w:val="00165678"/>
    <w:rsid w:val="001657E8"/>
    <w:rsid w:val="00165B2E"/>
    <w:rsid w:val="00177361"/>
    <w:rsid w:val="0017745C"/>
    <w:rsid w:val="00181E25"/>
    <w:rsid w:val="00182064"/>
    <w:rsid w:val="00182462"/>
    <w:rsid w:val="00183929"/>
    <w:rsid w:val="00183A31"/>
    <w:rsid w:val="001868FE"/>
    <w:rsid w:val="0019216F"/>
    <w:rsid w:val="001A534D"/>
    <w:rsid w:val="001A66BB"/>
    <w:rsid w:val="001B0F30"/>
    <w:rsid w:val="001B2B83"/>
    <w:rsid w:val="001B45E3"/>
    <w:rsid w:val="001C053A"/>
    <w:rsid w:val="001C25DE"/>
    <w:rsid w:val="001C26CF"/>
    <w:rsid w:val="001C3245"/>
    <w:rsid w:val="001C4C12"/>
    <w:rsid w:val="001D0E39"/>
    <w:rsid w:val="001D0E97"/>
    <w:rsid w:val="001D0F8B"/>
    <w:rsid w:val="001D1DA9"/>
    <w:rsid w:val="001D2720"/>
    <w:rsid w:val="001D371C"/>
    <w:rsid w:val="001D4800"/>
    <w:rsid w:val="001E0A86"/>
    <w:rsid w:val="001E14C4"/>
    <w:rsid w:val="001E213D"/>
    <w:rsid w:val="001E4B4C"/>
    <w:rsid w:val="001E4DDC"/>
    <w:rsid w:val="001E5D82"/>
    <w:rsid w:val="001E5DE8"/>
    <w:rsid w:val="001E7718"/>
    <w:rsid w:val="001F1905"/>
    <w:rsid w:val="001F1F34"/>
    <w:rsid w:val="001F21D8"/>
    <w:rsid w:val="001F4E47"/>
    <w:rsid w:val="001F6828"/>
    <w:rsid w:val="001F6A93"/>
    <w:rsid w:val="001F76A3"/>
    <w:rsid w:val="00200EE0"/>
    <w:rsid w:val="002055EC"/>
    <w:rsid w:val="00210A77"/>
    <w:rsid w:val="0021604F"/>
    <w:rsid w:val="00217203"/>
    <w:rsid w:val="00221CD0"/>
    <w:rsid w:val="0022633E"/>
    <w:rsid w:val="00230B84"/>
    <w:rsid w:val="002325F3"/>
    <w:rsid w:val="002326F4"/>
    <w:rsid w:val="00234E4D"/>
    <w:rsid w:val="0023614A"/>
    <w:rsid w:val="00242FC7"/>
    <w:rsid w:val="00243FEF"/>
    <w:rsid w:val="0024478E"/>
    <w:rsid w:val="00244941"/>
    <w:rsid w:val="00247BC9"/>
    <w:rsid w:val="002503C6"/>
    <w:rsid w:val="00272039"/>
    <w:rsid w:val="002730BA"/>
    <w:rsid w:val="00273C7B"/>
    <w:rsid w:val="002768CF"/>
    <w:rsid w:val="00291A4C"/>
    <w:rsid w:val="00293261"/>
    <w:rsid w:val="0029409A"/>
    <w:rsid w:val="002A2726"/>
    <w:rsid w:val="002A424B"/>
    <w:rsid w:val="002A58B0"/>
    <w:rsid w:val="002B3A5A"/>
    <w:rsid w:val="002B7F12"/>
    <w:rsid w:val="002C3CFA"/>
    <w:rsid w:val="002C7D19"/>
    <w:rsid w:val="002D294B"/>
    <w:rsid w:val="002E18F9"/>
    <w:rsid w:val="002F1AFA"/>
    <w:rsid w:val="002F1C91"/>
    <w:rsid w:val="002F2E0C"/>
    <w:rsid w:val="002F2F65"/>
    <w:rsid w:val="002F4F1D"/>
    <w:rsid w:val="002F63EE"/>
    <w:rsid w:val="00300146"/>
    <w:rsid w:val="00300ADE"/>
    <w:rsid w:val="003054B3"/>
    <w:rsid w:val="003068BD"/>
    <w:rsid w:val="00312AD6"/>
    <w:rsid w:val="003133A7"/>
    <w:rsid w:val="00313B9D"/>
    <w:rsid w:val="00314A76"/>
    <w:rsid w:val="0031702F"/>
    <w:rsid w:val="00321FEC"/>
    <w:rsid w:val="003241B8"/>
    <w:rsid w:val="00326E0C"/>
    <w:rsid w:val="003335E4"/>
    <w:rsid w:val="00333998"/>
    <w:rsid w:val="00335564"/>
    <w:rsid w:val="00340638"/>
    <w:rsid w:val="00340D3D"/>
    <w:rsid w:val="00342D18"/>
    <w:rsid w:val="0035027D"/>
    <w:rsid w:val="003536F5"/>
    <w:rsid w:val="00356124"/>
    <w:rsid w:val="00364CD6"/>
    <w:rsid w:val="003651E2"/>
    <w:rsid w:val="00367854"/>
    <w:rsid w:val="00372BA0"/>
    <w:rsid w:val="00382C6D"/>
    <w:rsid w:val="0038314A"/>
    <w:rsid w:val="003868CB"/>
    <w:rsid w:val="00390D5F"/>
    <w:rsid w:val="00392863"/>
    <w:rsid w:val="003946F0"/>
    <w:rsid w:val="003A00E1"/>
    <w:rsid w:val="003A0F41"/>
    <w:rsid w:val="003A398F"/>
    <w:rsid w:val="003A4068"/>
    <w:rsid w:val="003A51BF"/>
    <w:rsid w:val="003A6C73"/>
    <w:rsid w:val="003A723C"/>
    <w:rsid w:val="003B1287"/>
    <w:rsid w:val="003B1C44"/>
    <w:rsid w:val="003B290B"/>
    <w:rsid w:val="003B72D9"/>
    <w:rsid w:val="003C33B7"/>
    <w:rsid w:val="003C4A01"/>
    <w:rsid w:val="003C5E5D"/>
    <w:rsid w:val="003D443C"/>
    <w:rsid w:val="003D52D5"/>
    <w:rsid w:val="003E22F5"/>
    <w:rsid w:val="003E4D1A"/>
    <w:rsid w:val="003E518B"/>
    <w:rsid w:val="003E6E1D"/>
    <w:rsid w:val="003E6F26"/>
    <w:rsid w:val="003F034B"/>
    <w:rsid w:val="003F051E"/>
    <w:rsid w:val="003F502A"/>
    <w:rsid w:val="003F5D6B"/>
    <w:rsid w:val="003F616D"/>
    <w:rsid w:val="00400580"/>
    <w:rsid w:val="00400F1D"/>
    <w:rsid w:val="00401B51"/>
    <w:rsid w:val="00405088"/>
    <w:rsid w:val="00405B21"/>
    <w:rsid w:val="00411FBD"/>
    <w:rsid w:val="00413EC2"/>
    <w:rsid w:val="00413FEA"/>
    <w:rsid w:val="00414AA9"/>
    <w:rsid w:val="004211A9"/>
    <w:rsid w:val="00425626"/>
    <w:rsid w:val="00425D26"/>
    <w:rsid w:val="00433EFF"/>
    <w:rsid w:val="00442780"/>
    <w:rsid w:val="0044658B"/>
    <w:rsid w:val="004507A6"/>
    <w:rsid w:val="004517AD"/>
    <w:rsid w:val="004557D6"/>
    <w:rsid w:val="00456A4C"/>
    <w:rsid w:val="00457677"/>
    <w:rsid w:val="004605B6"/>
    <w:rsid w:val="00462CC2"/>
    <w:rsid w:val="00463383"/>
    <w:rsid w:val="0046729B"/>
    <w:rsid w:val="0046741F"/>
    <w:rsid w:val="00470E5C"/>
    <w:rsid w:val="004715EE"/>
    <w:rsid w:val="00471C5C"/>
    <w:rsid w:val="0047452B"/>
    <w:rsid w:val="00475FB7"/>
    <w:rsid w:val="0048012E"/>
    <w:rsid w:val="00480F59"/>
    <w:rsid w:val="004823B1"/>
    <w:rsid w:val="00482E32"/>
    <w:rsid w:val="00484B57"/>
    <w:rsid w:val="00491F2F"/>
    <w:rsid w:val="004961B1"/>
    <w:rsid w:val="00497B31"/>
    <w:rsid w:val="00497BD1"/>
    <w:rsid w:val="004A1580"/>
    <w:rsid w:val="004A2C08"/>
    <w:rsid w:val="004A5722"/>
    <w:rsid w:val="004A7AAE"/>
    <w:rsid w:val="004A7CA6"/>
    <w:rsid w:val="004B1BA2"/>
    <w:rsid w:val="004B221B"/>
    <w:rsid w:val="004B4A21"/>
    <w:rsid w:val="004B4B7D"/>
    <w:rsid w:val="004B5CED"/>
    <w:rsid w:val="004C3B25"/>
    <w:rsid w:val="004C4BCC"/>
    <w:rsid w:val="004C53B0"/>
    <w:rsid w:val="004C5745"/>
    <w:rsid w:val="004C6357"/>
    <w:rsid w:val="004D214D"/>
    <w:rsid w:val="004E014F"/>
    <w:rsid w:val="004E1410"/>
    <w:rsid w:val="004E1F29"/>
    <w:rsid w:val="004E43EF"/>
    <w:rsid w:val="004E6120"/>
    <w:rsid w:val="004E633E"/>
    <w:rsid w:val="004E6B52"/>
    <w:rsid w:val="004F09A0"/>
    <w:rsid w:val="00500DFF"/>
    <w:rsid w:val="00501B80"/>
    <w:rsid w:val="00502C03"/>
    <w:rsid w:val="00503111"/>
    <w:rsid w:val="00505D67"/>
    <w:rsid w:val="00505DA5"/>
    <w:rsid w:val="00510936"/>
    <w:rsid w:val="00515C1A"/>
    <w:rsid w:val="005167FA"/>
    <w:rsid w:val="00516D15"/>
    <w:rsid w:val="0051710A"/>
    <w:rsid w:val="00522E80"/>
    <w:rsid w:val="005231A9"/>
    <w:rsid w:val="00523F9F"/>
    <w:rsid w:val="005306B4"/>
    <w:rsid w:val="00531048"/>
    <w:rsid w:val="0053478D"/>
    <w:rsid w:val="005377AB"/>
    <w:rsid w:val="0054004E"/>
    <w:rsid w:val="0054119D"/>
    <w:rsid w:val="00544BBF"/>
    <w:rsid w:val="00545038"/>
    <w:rsid w:val="005477BD"/>
    <w:rsid w:val="0055013C"/>
    <w:rsid w:val="00553845"/>
    <w:rsid w:val="00554713"/>
    <w:rsid w:val="0055578B"/>
    <w:rsid w:val="00557449"/>
    <w:rsid w:val="00557F78"/>
    <w:rsid w:val="00563741"/>
    <w:rsid w:val="00563A75"/>
    <w:rsid w:val="0057296C"/>
    <w:rsid w:val="0057309E"/>
    <w:rsid w:val="00574F9A"/>
    <w:rsid w:val="00575F2F"/>
    <w:rsid w:val="00583045"/>
    <w:rsid w:val="00585469"/>
    <w:rsid w:val="005908D1"/>
    <w:rsid w:val="0059636A"/>
    <w:rsid w:val="005A093D"/>
    <w:rsid w:val="005A57EC"/>
    <w:rsid w:val="005A66EA"/>
    <w:rsid w:val="005A6B96"/>
    <w:rsid w:val="005A6EA9"/>
    <w:rsid w:val="005A7F9F"/>
    <w:rsid w:val="005B370B"/>
    <w:rsid w:val="005C5B86"/>
    <w:rsid w:val="005C7013"/>
    <w:rsid w:val="005C7245"/>
    <w:rsid w:val="005C7301"/>
    <w:rsid w:val="005D1746"/>
    <w:rsid w:val="005D18D1"/>
    <w:rsid w:val="005D24EA"/>
    <w:rsid w:val="005D6278"/>
    <w:rsid w:val="005D76A0"/>
    <w:rsid w:val="005E070B"/>
    <w:rsid w:val="005F161B"/>
    <w:rsid w:val="005F2E0B"/>
    <w:rsid w:val="005F3040"/>
    <w:rsid w:val="005F405F"/>
    <w:rsid w:val="005F41F8"/>
    <w:rsid w:val="005F6EEB"/>
    <w:rsid w:val="00602980"/>
    <w:rsid w:val="0060378F"/>
    <w:rsid w:val="00603E22"/>
    <w:rsid w:val="00604934"/>
    <w:rsid w:val="00611967"/>
    <w:rsid w:val="006143E9"/>
    <w:rsid w:val="006145F2"/>
    <w:rsid w:val="00614FF8"/>
    <w:rsid w:val="0062105B"/>
    <w:rsid w:val="00622C4F"/>
    <w:rsid w:val="0062485E"/>
    <w:rsid w:val="0062642D"/>
    <w:rsid w:val="0063032D"/>
    <w:rsid w:val="00634D5E"/>
    <w:rsid w:val="00637EF8"/>
    <w:rsid w:val="00640C73"/>
    <w:rsid w:val="0064564F"/>
    <w:rsid w:val="00646084"/>
    <w:rsid w:val="00650FA2"/>
    <w:rsid w:val="0065271F"/>
    <w:rsid w:val="00653C97"/>
    <w:rsid w:val="00655ECF"/>
    <w:rsid w:val="00661104"/>
    <w:rsid w:val="00661E66"/>
    <w:rsid w:val="006664A1"/>
    <w:rsid w:val="00671EA4"/>
    <w:rsid w:val="0067374D"/>
    <w:rsid w:val="0067579F"/>
    <w:rsid w:val="00675959"/>
    <w:rsid w:val="00677F68"/>
    <w:rsid w:val="00697534"/>
    <w:rsid w:val="006A03EC"/>
    <w:rsid w:val="006A236A"/>
    <w:rsid w:val="006A489A"/>
    <w:rsid w:val="006B03A0"/>
    <w:rsid w:val="006B14C3"/>
    <w:rsid w:val="006B1652"/>
    <w:rsid w:val="006B25FB"/>
    <w:rsid w:val="006B336A"/>
    <w:rsid w:val="006B3F35"/>
    <w:rsid w:val="006B450E"/>
    <w:rsid w:val="006B55F8"/>
    <w:rsid w:val="006B5D65"/>
    <w:rsid w:val="006B7750"/>
    <w:rsid w:val="006C44F5"/>
    <w:rsid w:val="006D0383"/>
    <w:rsid w:val="006D1473"/>
    <w:rsid w:val="006D22E3"/>
    <w:rsid w:val="006D5CD0"/>
    <w:rsid w:val="006D7CCD"/>
    <w:rsid w:val="006E379B"/>
    <w:rsid w:val="006F4153"/>
    <w:rsid w:val="006F5684"/>
    <w:rsid w:val="00706563"/>
    <w:rsid w:val="00706C71"/>
    <w:rsid w:val="00707667"/>
    <w:rsid w:val="00710075"/>
    <w:rsid w:val="00710A84"/>
    <w:rsid w:val="00710D7D"/>
    <w:rsid w:val="00710EEF"/>
    <w:rsid w:val="00712F81"/>
    <w:rsid w:val="00717DA8"/>
    <w:rsid w:val="007211BE"/>
    <w:rsid w:val="00731667"/>
    <w:rsid w:val="007317E0"/>
    <w:rsid w:val="007344DB"/>
    <w:rsid w:val="00735F96"/>
    <w:rsid w:val="00737DF3"/>
    <w:rsid w:val="00743208"/>
    <w:rsid w:val="007439A9"/>
    <w:rsid w:val="007447C8"/>
    <w:rsid w:val="00745F66"/>
    <w:rsid w:val="00750DDC"/>
    <w:rsid w:val="00751B5D"/>
    <w:rsid w:val="0075204F"/>
    <w:rsid w:val="007527D5"/>
    <w:rsid w:val="00755DAF"/>
    <w:rsid w:val="007634B3"/>
    <w:rsid w:val="0076409F"/>
    <w:rsid w:val="00772FDB"/>
    <w:rsid w:val="007770DA"/>
    <w:rsid w:val="007820F9"/>
    <w:rsid w:val="00782B2D"/>
    <w:rsid w:val="00784AB3"/>
    <w:rsid w:val="00784C3D"/>
    <w:rsid w:val="00787C7C"/>
    <w:rsid w:val="0079602D"/>
    <w:rsid w:val="007A05B9"/>
    <w:rsid w:val="007A2D11"/>
    <w:rsid w:val="007A3824"/>
    <w:rsid w:val="007A44BA"/>
    <w:rsid w:val="007A5722"/>
    <w:rsid w:val="007A7A3D"/>
    <w:rsid w:val="007B03F8"/>
    <w:rsid w:val="007B64B0"/>
    <w:rsid w:val="007C5F81"/>
    <w:rsid w:val="007C6367"/>
    <w:rsid w:val="007C71E5"/>
    <w:rsid w:val="007D03C7"/>
    <w:rsid w:val="007D1A66"/>
    <w:rsid w:val="007D31A9"/>
    <w:rsid w:val="007D5EF1"/>
    <w:rsid w:val="007D62A4"/>
    <w:rsid w:val="007D6600"/>
    <w:rsid w:val="007E577A"/>
    <w:rsid w:val="007E5D6D"/>
    <w:rsid w:val="007E6B05"/>
    <w:rsid w:val="007F08A7"/>
    <w:rsid w:val="007F154F"/>
    <w:rsid w:val="007F1AE9"/>
    <w:rsid w:val="007F4189"/>
    <w:rsid w:val="007F72AE"/>
    <w:rsid w:val="00802489"/>
    <w:rsid w:val="00803256"/>
    <w:rsid w:val="0080599C"/>
    <w:rsid w:val="00806E0F"/>
    <w:rsid w:val="00812010"/>
    <w:rsid w:val="0081219E"/>
    <w:rsid w:val="0081392B"/>
    <w:rsid w:val="00814EB1"/>
    <w:rsid w:val="00815578"/>
    <w:rsid w:val="00821A01"/>
    <w:rsid w:val="00822680"/>
    <w:rsid w:val="00823DDC"/>
    <w:rsid w:val="008243B1"/>
    <w:rsid w:val="00835835"/>
    <w:rsid w:val="00835A9B"/>
    <w:rsid w:val="00840C62"/>
    <w:rsid w:val="008410ED"/>
    <w:rsid w:val="00843CD5"/>
    <w:rsid w:val="008443ED"/>
    <w:rsid w:val="00846EB0"/>
    <w:rsid w:val="008477B9"/>
    <w:rsid w:val="00851C2C"/>
    <w:rsid w:val="00851CE6"/>
    <w:rsid w:val="00852B60"/>
    <w:rsid w:val="0085312E"/>
    <w:rsid w:val="00855580"/>
    <w:rsid w:val="00856335"/>
    <w:rsid w:val="00860CEF"/>
    <w:rsid w:val="00872394"/>
    <w:rsid w:val="00872EF5"/>
    <w:rsid w:val="00874812"/>
    <w:rsid w:val="00875F4A"/>
    <w:rsid w:val="00882F05"/>
    <w:rsid w:val="0088421A"/>
    <w:rsid w:val="008850A2"/>
    <w:rsid w:val="008853CA"/>
    <w:rsid w:val="008857E2"/>
    <w:rsid w:val="00887DD9"/>
    <w:rsid w:val="00891AF2"/>
    <w:rsid w:val="00897805"/>
    <w:rsid w:val="008B0FBD"/>
    <w:rsid w:val="008B7190"/>
    <w:rsid w:val="008C2EC7"/>
    <w:rsid w:val="008C34E9"/>
    <w:rsid w:val="008C4087"/>
    <w:rsid w:val="008D6E50"/>
    <w:rsid w:val="008D7926"/>
    <w:rsid w:val="008E2AE7"/>
    <w:rsid w:val="008E357E"/>
    <w:rsid w:val="008E4C49"/>
    <w:rsid w:val="008E58FE"/>
    <w:rsid w:val="008F151B"/>
    <w:rsid w:val="008F1CD2"/>
    <w:rsid w:val="008F2486"/>
    <w:rsid w:val="008F7488"/>
    <w:rsid w:val="009009D8"/>
    <w:rsid w:val="00900B32"/>
    <w:rsid w:val="00904616"/>
    <w:rsid w:val="00906E79"/>
    <w:rsid w:val="00912677"/>
    <w:rsid w:val="00915089"/>
    <w:rsid w:val="00915A0A"/>
    <w:rsid w:val="0091603E"/>
    <w:rsid w:val="009200D0"/>
    <w:rsid w:val="00921C86"/>
    <w:rsid w:val="00935876"/>
    <w:rsid w:val="00936A7C"/>
    <w:rsid w:val="00940E79"/>
    <w:rsid w:val="00950440"/>
    <w:rsid w:val="00951737"/>
    <w:rsid w:val="00952726"/>
    <w:rsid w:val="00954E24"/>
    <w:rsid w:val="00955A3A"/>
    <w:rsid w:val="00956821"/>
    <w:rsid w:val="00962673"/>
    <w:rsid w:val="00966962"/>
    <w:rsid w:val="00971728"/>
    <w:rsid w:val="00971F79"/>
    <w:rsid w:val="00973040"/>
    <w:rsid w:val="009734C7"/>
    <w:rsid w:val="00974441"/>
    <w:rsid w:val="00974764"/>
    <w:rsid w:val="00976D5D"/>
    <w:rsid w:val="009826E3"/>
    <w:rsid w:val="00982AA1"/>
    <w:rsid w:val="00986E53"/>
    <w:rsid w:val="00996B74"/>
    <w:rsid w:val="009A03E6"/>
    <w:rsid w:val="009A0F33"/>
    <w:rsid w:val="009A26DA"/>
    <w:rsid w:val="009A2ED4"/>
    <w:rsid w:val="009A3DB3"/>
    <w:rsid w:val="009A470A"/>
    <w:rsid w:val="009A53D6"/>
    <w:rsid w:val="009A7C00"/>
    <w:rsid w:val="009B1A0A"/>
    <w:rsid w:val="009B42B5"/>
    <w:rsid w:val="009B6180"/>
    <w:rsid w:val="009B640D"/>
    <w:rsid w:val="009B7219"/>
    <w:rsid w:val="009B740C"/>
    <w:rsid w:val="009C08B2"/>
    <w:rsid w:val="009C50FD"/>
    <w:rsid w:val="009C5A82"/>
    <w:rsid w:val="009C611C"/>
    <w:rsid w:val="009C6686"/>
    <w:rsid w:val="009C6A20"/>
    <w:rsid w:val="009D1725"/>
    <w:rsid w:val="009D34B5"/>
    <w:rsid w:val="009D3A59"/>
    <w:rsid w:val="009D3A5F"/>
    <w:rsid w:val="009D5164"/>
    <w:rsid w:val="009D5668"/>
    <w:rsid w:val="009D6A32"/>
    <w:rsid w:val="009E01CF"/>
    <w:rsid w:val="009E23CD"/>
    <w:rsid w:val="009E6DB9"/>
    <w:rsid w:val="009F242D"/>
    <w:rsid w:val="009F46C5"/>
    <w:rsid w:val="009F5337"/>
    <w:rsid w:val="009F7767"/>
    <w:rsid w:val="00A02D04"/>
    <w:rsid w:val="00A04727"/>
    <w:rsid w:val="00A04ACB"/>
    <w:rsid w:val="00A052A7"/>
    <w:rsid w:val="00A060C7"/>
    <w:rsid w:val="00A147C4"/>
    <w:rsid w:val="00A23822"/>
    <w:rsid w:val="00A26412"/>
    <w:rsid w:val="00A3335D"/>
    <w:rsid w:val="00A34E06"/>
    <w:rsid w:val="00A4372A"/>
    <w:rsid w:val="00A4521E"/>
    <w:rsid w:val="00A50E4E"/>
    <w:rsid w:val="00A53C87"/>
    <w:rsid w:val="00A55306"/>
    <w:rsid w:val="00A55F43"/>
    <w:rsid w:val="00A56680"/>
    <w:rsid w:val="00A576D1"/>
    <w:rsid w:val="00A60404"/>
    <w:rsid w:val="00A6168D"/>
    <w:rsid w:val="00A62AD1"/>
    <w:rsid w:val="00A63013"/>
    <w:rsid w:val="00A630F3"/>
    <w:rsid w:val="00A6402F"/>
    <w:rsid w:val="00A642FC"/>
    <w:rsid w:val="00A670C2"/>
    <w:rsid w:val="00A672E7"/>
    <w:rsid w:val="00A70F8F"/>
    <w:rsid w:val="00A724B5"/>
    <w:rsid w:val="00A724F9"/>
    <w:rsid w:val="00A73409"/>
    <w:rsid w:val="00A76F4F"/>
    <w:rsid w:val="00A77802"/>
    <w:rsid w:val="00A8084A"/>
    <w:rsid w:val="00A854AB"/>
    <w:rsid w:val="00A860A1"/>
    <w:rsid w:val="00A87322"/>
    <w:rsid w:val="00A9395B"/>
    <w:rsid w:val="00A966DA"/>
    <w:rsid w:val="00AA1FED"/>
    <w:rsid w:val="00AA294E"/>
    <w:rsid w:val="00AA43B5"/>
    <w:rsid w:val="00AA5B2C"/>
    <w:rsid w:val="00AA5C57"/>
    <w:rsid w:val="00AA6005"/>
    <w:rsid w:val="00AB124E"/>
    <w:rsid w:val="00AB1B2B"/>
    <w:rsid w:val="00AB40D9"/>
    <w:rsid w:val="00AB5344"/>
    <w:rsid w:val="00AB5E84"/>
    <w:rsid w:val="00AC2E72"/>
    <w:rsid w:val="00AC3164"/>
    <w:rsid w:val="00AC3CDA"/>
    <w:rsid w:val="00AC5438"/>
    <w:rsid w:val="00AC6B33"/>
    <w:rsid w:val="00AD2406"/>
    <w:rsid w:val="00AD2B88"/>
    <w:rsid w:val="00AD3CC4"/>
    <w:rsid w:val="00AD5B5E"/>
    <w:rsid w:val="00AE3BE1"/>
    <w:rsid w:val="00AE476A"/>
    <w:rsid w:val="00AE7141"/>
    <w:rsid w:val="00AE71D0"/>
    <w:rsid w:val="00AE7560"/>
    <w:rsid w:val="00AE7E49"/>
    <w:rsid w:val="00AF0129"/>
    <w:rsid w:val="00AF0812"/>
    <w:rsid w:val="00AF2C84"/>
    <w:rsid w:val="00AF43CF"/>
    <w:rsid w:val="00AF4ABC"/>
    <w:rsid w:val="00AF4BBA"/>
    <w:rsid w:val="00AF4EAB"/>
    <w:rsid w:val="00AF6600"/>
    <w:rsid w:val="00B04533"/>
    <w:rsid w:val="00B05EB9"/>
    <w:rsid w:val="00B07C77"/>
    <w:rsid w:val="00B10B6F"/>
    <w:rsid w:val="00B1365F"/>
    <w:rsid w:val="00B139CF"/>
    <w:rsid w:val="00B14FD4"/>
    <w:rsid w:val="00B15401"/>
    <w:rsid w:val="00B15586"/>
    <w:rsid w:val="00B20673"/>
    <w:rsid w:val="00B2241B"/>
    <w:rsid w:val="00B22709"/>
    <w:rsid w:val="00B23967"/>
    <w:rsid w:val="00B277BB"/>
    <w:rsid w:val="00B32289"/>
    <w:rsid w:val="00B32510"/>
    <w:rsid w:val="00B358B9"/>
    <w:rsid w:val="00B37C25"/>
    <w:rsid w:val="00B42E19"/>
    <w:rsid w:val="00B44D0C"/>
    <w:rsid w:val="00B51C91"/>
    <w:rsid w:val="00B54945"/>
    <w:rsid w:val="00B55562"/>
    <w:rsid w:val="00B5762B"/>
    <w:rsid w:val="00B57AD9"/>
    <w:rsid w:val="00B60609"/>
    <w:rsid w:val="00B61D3F"/>
    <w:rsid w:val="00B62262"/>
    <w:rsid w:val="00B65FB1"/>
    <w:rsid w:val="00B736B3"/>
    <w:rsid w:val="00B73FA9"/>
    <w:rsid w:val="00B75463"/>
    <w:rsid w:val="00B7647D"/>
    <w:rsid w:val="00B76A0C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09C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412F"/>
    <w:rsid w:val="00BB5592"/>
    <w:rsid w:val="00BB69CE"/>
    <w:rsid w:val="00BB6D12"/>
    <w:rsid w:val="00BC0626"/>
    <w:rsid w:val="00BC0C5F"/>
    <w:rsid w:val="00BC1358"/>
    <w:rsid w:val="00BC15F5"/>
    <w:rsid w:val="00BC1871"/>
    <w:rsid w:val="00BC1C12"/>
    <w:rsid w:val="00BC1C23"/>
    <w:rsid w:val="00BC3F31"/>
    <w:rsid w:val="00BC472A"/>
    <w:rsid w:val="00BC528B"/>
    <w:rsid w:val="00BC6282"/>
    <w:rsid w:val="00BC75DF"/>
    <w:rsid w:val="00BC7F0F"/>
    <w:rsid w:val="00BD0D41"/>
    <w:rsid w:val="00BD1F80"/>
    <w:rsid w:val="00BD240A"/>
    <w:rsid w:val="00BD2890"/>
    <w:rsid w:val="00BD5518"/>
    <w:rsid w:val="00BD6B7E"/>
    <w:rsid w:val="00BE10E0"/>
    <w:rsid w:val="00BE134C"/>
    <w:rsid w:val="00BE13C3"/>
    <w:rsid w:val="00BE2223"/>
    <w:rsid w:val="00BE2B93"/>
    <w:rsid w:val="00BE3A33"/>
    <w:rsid w:val="00BE4FB4"/>
    <w:rsid w:val="00BE679A"/>
    <w:rsid w:val="00BF25C0"/>
    <w:rsid w:val="00BF2CC4"/>
    <w:rsid w:val="00BF4E05"/>
    <w:rsid w:val="00C0542A"/>
    <w:rsid w:val="00C0577F"/>
    <w:rsid w:val="00C05BF3"/>
    <w:rsid w:val="00C05C4D"/>
    <w:rsid w:val="00C07361"/>
    <w:rsid w:val="00C07980"/>
    <w:rsid w:val="00C3104D"/>
    <w:rsid w:val="00C41443"/>
    <w:rsid w:val="00C42FBB"/>
    <w:rsid w:val="00C43D39"/>
    <w:rsid w:val="00C45A64"/>
    <w:rsid w:val="00C479E4"/>
    <w:rsid w:val="00C54E30"/>
    <w:rsid w:val="00C55316"/>
    <w:rsid w:val="00C6308D"/>
    <w:rsid w:val="00C64708"/>
    <w:rsid w:val="00C72605"/>
    <w:rsid w:val="00C748AD"/>
    <w:rsid w:val="00C74B67"/>
    <w:rsid w:val="00C80B69"/>
    <w:rsid w:val="00C82624"/>
    <w:rsid w:val="00C82BF9"/>
    <w:rsid w:val="00C852E8"/>
    <w:rsid w:val="00C871B5"/>
    <w:rsid w:val="00C87CFD"/>
    <w:rsid w:val="00C90A25"/>
    <w:rsid w:val="00C90FE0"/>
    <w:rsid w:val="00C91814"/>
    <w:rsid w:val="00C92A7C"/>
    <w:rsid w:val="00C94919"/>
    <w:rsid w:val="00C95AD5"/>
    <w:rsid w:val="00C97A88"/>
    <w:rsid w:val="00CA4DCF"/>
    <w:rsid w:val="00CB1115"/>
    <w:rsid w:val="00CB1335"/>
    <w:rsid w:val="00CB363F"/>
    <w:rsid w:val="00CB7FF7"/>
    <w:rsid w:val="00CC198E"/>
    <w:rsid w:val="00CC1D99"/>
    <w:rsid w:val="00CC27E2"/>
    <w:rsid w:val="00CC2A26"/>
    <w:rsid w:val="00CC3222"/>
    <w:rsid w:val="00CD0308"/>
    <w:rsid w:val="00CD03CC"/>
    <w:rsid w:val="00CD09A3"/>
    <w:rsid w:val="00CD37E8"/>
    <w:rsid w:val="00CD4B1C"/>
    <w:rsid w:val="00CE63FE"/>
    <w:rsid w:val="00CE75E6"/>
    <w:rsid w:val="00CF2985"/>
    <w:rsid w:val="00CF6F0E"/>
    <w:rsid w:val="00CF7593"/>
    <w:rsid w:val="00CF7BEB"/>
    <w:rsid w:val="00CF7FF9"/>
    <w:rsid w:val="00D02F18"/>
    <w:rsid w:val="00D03011"/>
    <w:rsid w:val="00D034AD"/>
    <w:rsid w:val="00D04AFF"/>
    <w:rsid w:val="00D050E7"/>
    <w:rsid w:val="00D11579"/>
    <w:rsid w:val="00D12BFF"/>
    <w:rsid w:val="00D14396"/>
    <w:rsid w:val="00D1742F"/>
    <w:rsid w:val="00D228D8"/>
    <w:rsid w:val="00D22D19"/>
    <w:rsid w:val="00D235F0"/>
    <w:rsid w:val="00D24136"/>
    <w:rsid w:val="00D25248"/>
    <w:rsid w:val="00D30929"/>
    <w:rsid w:val="00D315B2"/>
    <w:rsid w:val="00D37AA9"/>
    <w:rsid w:val="00D40C6C"/>
    <w:rsid w:val="00D428FE"/>
    <w:rsid w:val="00D4512D"/>
    <w:rsid w:val="00D47119"/>
    <w:rsid w:val="00D47468"/>
    <w:rsid w:val="00D477D0"/>
    <w:rsid w:val="00D47819"/>
    <w:rsid w:val="00D604B5"/>
    <w:rsid w:val="00D61772"/>
    <w:rsid w:val="00D81805"/>
    <w:rsid w:val="00D81FEE"/>
    <w:rsid w:val="00D84148"/>
    <w:rsid w:val="00D85C90"/>
    <w:rsid w:val="00D86B8A"/>
    <w:rsid w:val="00D878A3"/>
    <w:rsid w:val="00D87A39"/>
    <w:rsid w:val="00D911D5"/>
    <w:rsid w:val="00D911D7"/>
    <w:rsid w:val="00D93458"/>
    <w:rsid w:val="00D93706"/>
    <w:rsid w:val="00D96F4F"/>
    <w:rsid w:val="00DA0C86"/>
    <w:rsid w:val="00DA102D"/>
    <w:rsid w:val="00DA52DC"/>
    <w:rsid w:val="00DA63B4"/>
    <w:rsid w:val="00DB1A1D"/>
    <w:rsid w:val="00DB1CA9"/>
    <w:rsid w:val="00DB37EC"/>
    <w:rsid w:val="00DC4DE7"/>
    <w:rsid w:val="00DC61D9"/>
    <w:rsid w:val="00DC7D2E"/>
    <w:rsid w:val="00DC7FD9"/>
    <w:rsid w:val="00DD325C"/>
    <w:rsid w:val="00DD52D6"/>
    <w:rsid w:val="00DD5652"/>
    <w:rsid w:val="00DE1442"/>
    <w:rsid w:val="00DE4D12"/>
    <w:rsid w:val="00DE7C76"/>
    <w:rsid w:val="00DF1DCD"/>
    <w:rsid w:val="00DF49D3"/>
    <w:rsid w:val="00DF75C4"/>
    <w:rsid w:val="00E00F9F"/>
    <w:rsid w:val="00E02F1C"/>
    <w:rsid w:val="00E037A7"/>
    <w:rsid w:val="00E03EA1"/>
    <w:rsid w:val="00E0614C"/>
    <w:rsid w:val="00E111B7"/>
    <w:rsid w:val="00E164FF"/>
    <w:rsid w:val="00E166EF"/>
    <w:rsid w:val="00E1690A"/>
    <w:rsid w:val="00E17512"/>
    <w:rsid w:val="00E21184"/>
    <w:rsid w:val="00E2289F"/>
    <w:rsid w:val="00E23961"/>
    <w:rsid w:val="00E30D33"/>
    <w:rsid w:val="00E3388C"/>
    <w:rsid w:val="00E33A0E"/>
    <w:rsid w:val="00E33A21"/>
    <w:rsid w:val="00E34448"/>
    <w:rsid w:val="00E3547A"/>
    <w:rsid w:val="00E3584A"/>
    <w:rsid w:val="00E36834"/>
    <w:rsid w:val="00E36FCA"/>
    <w:rsid w:val="00E3745D"/>
    <w:rsid w:val="00E37D8A"/>
    <w:rsid w:val="00E40209"/>
    <w:rsid w:val="00E427CA"/>
    <w:rsid w:val="00E4519F"/>
    <w:rsid w:val="00E46BF0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4422"/>
    <w:rsid w:val="00E86461"/>
    <w:rsid w:val="00E87CEB"/>
    <w:rsid w:val="00E95B67"/>
    <w:rsid w:val="00EA16A1"/>
    <w:rsid w:val="00EA1A39"/>
    <w:rsid w:val="00EA2E4E"/>
    <w:rsid w:val="00EA6FAE"/>
    <w:rsid w:val="00EB1240"/>
    <w:rsid w:val="00EB2AFC"/>
    <w:rsid w:val="00EB3231"/>
    <w:rsid w:val="00EB3F0F"/>
    <w:rsid w:val="00EB7E29"/>
    <w:rsid w:val="00EC246E"/>
    <w:rsid w:val="00EC2C9F"/>
    <w:rsid w:val="00ED03D7"/>
    <w:rsid w:val="00ED1CB0"/>
    <w:rsid w:val="00ED217F"/>
    <w:rsid w:val="00ED3EEC"/>
    <w:rsid w:val="00EE0FF2"/>
    <w:rsid w:val="00EE21B0"/>
    <w:rsid w:val="00EE40F8"/>
    <w:rsid w:val="00EE7BE4"/>
    <w:rsid w:val="00EF1088"/>
    <w:rsid w:val="00EF1D22"/>
    <w:rsid w:val="00F002E2"/>
    <w:rsid w:val="00F01736"/>
    <w:rsid w:val="00F021E9"/>
    <w:rsid w:val="00F1565B"/>
    <w:rsid w:val="00F21BBA"/>
    <w:rsid w:val="00F21F2C"/>
    <w:rsid w:val="00F22219"/>
    <w:rsid w:val="00F23D7E"/>
    <w:rsid w:val="00F25B13"/>
    <w:rsid w:val="00F26892"/>
    <w:rsid w:val="00F31DF2"/>
    <w:rsid w:val="00F33A82"/>
    <w:rsid w:val="00F3536A"/>
    <w:rsid w:val="00F35456"/>
    <w:rsid w:val="00F35DC1"/>
    <w:rsid w:val="00F455A0"/>
    <w:rsid w:val="00F45EB7"/>
    <w:rsid w:val="00F46D77"/>
    <w:rsid w:val="00F50004"/>
    <w:rsid w:val="00F562AD"/>
    <w:rsid w:val="00F63F9F"/>
    <w:rsid w:val="00F70D6B"/>
    <w:rsid w:val="00F70D6F"/>
    <w:rsid w:val="00F72894"/>
    <w:rsid w:val="00F72CCE"/>
    <w:rsid w:val="00F74F41"/>
    <w:rsid w:val="00F816F3"/>
    <w:rsid w:val="00F83BEB"/>
    <w:rsid w:val="00F840C7"/>
    <w:rsid w:val="00F86FDE"/>
    <w:rsid w:val="00F87031"/>
    <w:rsid w:val="00F90BEC"/>
    <w:rsid w:val="00F94310"/>
    <w:rsid w:val="00FA117B"/>
    <w:rsid w:val="00FA15B2"/>
    <w:rsid w:val="00FA30AA"/>
    <w:rsid w:val="00FB313F"/>
    <w:rsid w:val="00FB3856"/>
    <w:rsid w:val="00FB3AF1"/>
    <w:rsid w:val="00FB3C86"/>
    <w:rsid w:val="00FB4E13"/>
    <w:rsid w:val="00FB7B55"/>
    <w:rsid w:val="00FC44D6"/>
    <w:rsid w:val="00FC5888"/>
    <w:rsid w:val="00FC672B"/>
    <w:rsid w:val="00FC6738"/>
    <w:rsid w:val="00FD169B"/>
    <w:rsid w:val="00FD3D9D"/>
    <w:rsid w:val="00FE4321"/>
    <w:rsid w:val="00FE6773"/>
    <w:rsid w:val="00FE68D3"/>
    <w:rsid w:val="00FF015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FD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paragraph" w:customStyle="1" w:styleId="tre">
    <w:name w:val="treść"/>
    <w:basedOn w:val="Normalny"/>
    <w:rsid w:val="00BC3F31"/>
    <w:pPr>
      <w:suppressAutoHyphens w:val="0"/>
      <w:spacing w:line="360" w:lineRule="auto"/>
    </w:pPr>
    <w:rPr>
      <w:rFonts w:ascii="Arial" w:hAnsi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4F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4FB4"/>
    <w:rPr>
      <w:sz w:val="16"/>
      <w:szCs w:val="16"/>
      <w:lang w:eastAsia="ar-SA"/>
    </w:rPr>
  </w:style>
  <w:style w:type="character" w:customStyle="1" w:styleId="TekstpodstawowyZnak1">
    <w:name w:val="Tekst podstawowy Znak1"/>
    <w:link w:val="Tekstpodstawowy"/>
    <w:rsid w:val="00BE4FB4"/>
    <w:rPr>
      <w:rFonts w:ascii="Arial" w:hAnsi="Arial" w:cs="Arial"/>
      <w:sz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br.podatki.gov.pl/adcrb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br.podatki.gov.pl/adcrb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3B81-E5D4-41A4-9744-3EC9FE18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1857</Words>
  <Characters>11144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Edyta Wójcik</cp:lastModifiedBy>
  <cp:revision>3</cp:revision>
  <cp:lastPrinted>2024-10-31T08:55:00Z</cp:lastPrinted>
  <dcterms:created xsi:type="dcterms:W3CDTF">2024-10-31T09:02:00Z</dcterms:created>
  <dcterms:modified xsi:type="dcterms:W3CDTF">2024-10-31T09:08:00Z</dcterms:modified>
</cp:coreProperties>
</file>