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94781" w14:textId="2BA32611" w:rsidR="008C3868" w:rsidRPr="00D23479" w:rsidRDefault="008C3868" w:rsidP="008C3868">
      <w:pPr>
        <w:jc w:val="right"/>
        <w:rPr>
          <w:rFonts w:asciiTheme="minorHAnsi" w:hAnsiTheme="minorHAnsi" w:cstheme="minorHAnsi"/>
          <w:sz w:val="22"/>
          <w:szCs w:val="22"/>
        </w:rPr>
      </w:pPr>
      <w:r w:rsidRPr="00D23479">
        <w:rPr>
          <w:rFonts w:asciiTheme="minorHAnsi" w:hAnsiTheme="minorHAnsi" w:cstheme="minorHAnsi"/>
          <w:sz w:val="22"/>
          <w:szCs w:val="22"/>
        </w:rPr>
        <w:t>Załącznik 10 do SWZ</w:t>
      </w:r>
    </w:p>
    <w:p w14:paraId="00590A31" w14:textId="77777777" w:rsidR="008C3868" w:rsidRPr="00D23479" w:rsidRDefault="008C3868" w:rsidP="008C3868">
      <w:pPr>
        <w:rPr>
          <w:rFonts w:asciiTheme="minorHAnsi" w:hAnsiTheme="minorHAnsi" w:cstheme="minorHAnsi"/>
          <w:sz w:val="22"/>
          <w:szCs w:val="22"/>
        </w:rPr>
      </w:pPr>
    </w:p>
    <w:p w14:paraId="72E8A39C" w14:textId="3E026C61" w:rsidR="008C3868" w:rsidRDefault="008C3868" w:rsidP="008C3868">
      <w:pPr>
        <w:jc w:val="center"/>
        <w:rPr>
          <w:rFonts w:asciiTheme="minorHAnsi" w:hAnsiTheme="minorHAnsi" w:cstheme="minorHAnsi"/>
          <w:sz w:val="22"/>
          <w:szCs w:val="22"/>
        </w:rPr>
      </w:pPr>
      <w:r w:rsidRPr="00D23479">
        <w:rPr>
          <w:rFonts w:asciiTheme="minorHAnsi" w:hAnsiTheme="minorHAnsi" w:cstheme="minorHAnsi"/>
          <w:sz w:val="22"/>
          <w:szCs w:val="22"/>
        </w:rPr>
        <w:t>WZÓR UMOWY</w:t>
      </w:r>
    </w:p>
    <w:p w14:paraId="7E04A3DF" w14:textId="27483A56" w:rsidR="00D23479" w:rsidRDefault="00D23479" w:rsidP="008C3868">
      <w:pPr>
        <w:jc w:val="center"/>
        <w:rPr>
          <w:rFonts w:asciiTheme="minorHAnsi" w:hAnsiTheme="minorHAnsi" w:cstheme="minorHAnsi"/>
          <w:sz w:val="22"/>
          <w:szCs w:val="22"/>
        </w:rPr>
      </w:pPr>
    </w:p>
    <w:p w14:paraId="18F2CEA2" w14:textId="77777777" w:rsidR="006A3AC2" w:rsidRPr="00D23479" w:rsidRDefault="006A3AC2" w:rsidP="008C3868">
      <w:pPr>
        <w:jc w:val="center"/>
        <w:rPr>
          <w:rFonts w:asciiTheme="minorHAnsi" w:hAnsiTheme="minorHAnsi" w:cstheme="minorHAnsi"/>
          <w:sz w:val="22"/>
          <w:szCs w:val="22"/>
        </w:rPr>
      </w:pPr>
    </w:p>
    <w:p w14:paraId="61D97F26"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Umowa nr ____________________________</w:t>
      </w:r>
    </w:p>
    <w:p w14:paraId="6FEFB72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W dniu _________________ r. w Białymstoku pomiędzy: </w:t>
      </w:r>
    </w:p>
    <w:p w14:paraId="5A5372DE" w14:textId="7CEF1E86"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Skarbem Państwa Państwowym Gospodarstwem Leśnym Lasów Państwowych – Nadleśnictwem Dojlidy ul. Aleja Tysiąclecia Państwa Polskiego 75, 15-111 Białystok, </w:t>
      </w:r>
    </w:p>
    <w:p w14:paraId="4E6AA4F6"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reprezentowanym przez: </w:t>
      </w:r>
    </w:p>
    <w:p w14:paraId="6C4743F0"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______________________________________ – Nadleśniczego,</w:t>
      </w:r>
    </w:p>
    <w:p w14:paraId="05062E79"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zwanym dalej „Zamawiającym”, </w:t>
      </w:r>
    </w:p>
    <w:p w14:paraId="59319B2B"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a </w:t>
      </w:r>
    </w:p>
    <w:p w14:paraId="5F1A97D6"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(w przypadku osób prawnych i spółek handlowych nieposiadających osobowości prawnej)</w:t>
      </w:r>
    </w:p>
    <w:p w14:paraId="1A3FD711"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_______________________________________ z siedzibą w _______________________________________</w:t>
      </w:r>
    </w:p>
    <w:p w14:paraId="1E2A775A"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ul. _______________________________________</w:t>
      </w:r>
    </w:p>
    <w:p w14:paraId="5E3178CE"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 - ___ ____________________________________________</w:t>
      </w:r>
    </w:p>
    <w:p w14:paraId="2AF4711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wpisanym do rejestru przedsiębiorców Krajowego Rejestru Sądowego w Sądzie Rejonowym w _____________________ pod numerem KRS:_____________________</w:t>
      </w:r>
    </w:p>
    <w:p w14:paraId="7EA47685"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NIP _____________________, REGON _____________________ </w:t>
      </w:r>
    </w:p>
    <w:p w14:paraId="0663B85E"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reprezentowaną przez:</w:t>
      </w:r>
    </w:p>
    <w:p w14:paraId="3AA49EED"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_________________________________________________</w:t>
      </w:r>
    </w:p>
    <w:p w14:paraId="5871CD74"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_________________________________________________,</w:t>
      </w:r>
    </w:p>
    <w:p w14:paraId="20E3AF70"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zwaną dalej „Wykonawcą”,</w:t>
      </w:r>
    </w:p>
    <w:p w14:paraId="59CE1C6D"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lub </w:t>
      </w:r>
    </w:p>
    <w:p w14:paraId="5325590A"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(w przypadku osób fizycznych wpisanych do Centralnej Ewidencji i Informacji o Działalności Gospodarczej)</w:t>
      </w:r>
    </w:p>
    <w:p w14:paraId="5AD5AD7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p. _______________________________________ zam. w ____________________________________</w:t>
      </w:r>
    </w:p>
    <w:p w14:paraId="526DCB4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ul. _________________________________________ </w:t>
      </w:r>
    </w:p>
    <w:p w14:paraId="591D7E4C"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 - ___ ____________________________________________</w:t>
      </w:r>
    </w:p>
    <w:p w14:paraId="5B831953"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NIP _________________________________________, REGON ___________________________________________</w:t>
      </w:r>
    </w:p>
    <w:p w14:paraId="4F6F7EA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działającą/ym osobiście </w:t>
      </w:r>
    </w:p>
    <w:p w14:paraId="035BF13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zwaną/ym dalej „Wykonawcą”,</w:t>
      </w:r>
    </w:p>
    <w:p w14:paraId="7942A00D"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lub </w:t>
      </w:r>
    </w:p>
    <w:p w14:paraId="0C030C56"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(w przypadku konsorcjum osób fizycznych wpisanych do Centralnej Ewidencji i Informacji o Działalności Gospodarczej)</w:t>
      </w:r>
    </w:p>
    <w:p w14:paraId="6BFCEB39"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wykonawcami wspólnie ubiegającymi się o udzielenie zamówienia publicznego w składzie:</w:t>
      </w:r>
    </w:p>
    <w:p w14:paraId="60D8DB72"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1) </w:t>
      </w:r>
      <w:r w:rsidRPr="00D23479">
        <w:rPr>
          <w:rFonts w:asciiTheme="minorHAnsi" w:hAnsiTheme="minorHAnsi" w:cstheme="minorHAnsi"/>
          <w:sz w:val="22"/>
          <w:szCs w:val="22"/>
        </w:rPr>
        <w:tab/>
        <w:t>p. _______________________________________ zam. w ____________________________________</w:t>
      </w:r>
    </w:p>
    <w:p w14:paraId="7A679A6C"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ul. _________________________________________ </w:t>
      </w:r>
    </w:p>
    <w:p w14:paraId="739C24A8"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 - ___ ____________________________________________</w:t>
      </w:r>
    </w:p>
    <w:p w14:paraId="483731F3"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NIP _________________________________________, REGON ___________________________________________</w:t>
      </w:r>
    </w:p>
    <w:p w14:paraId="088406EE"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2) </w:t>
      </w:r>
      <w:r w:rsidRPr="00D23479">
        <w:rPr>
          <w:rFonts w:asciiTheme="minorHAnsi" w:hAnsiTheme="minorHAnsi" w:cstheme="minorHAnsi"/>
          <w:sz w:val="22"/>
          <w:szCs w:val="22"/>
        </w:rPr>
        <w:tab/>
        <w:t>p. _______________________________________ zam. w ____________________________________</w:t>
      </w:r>
    </w:p>
    <w:p w14:paraId="4C0A8F28"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ul. _________________________________________ </w:t>
      </w:r>
    </w:p>
    <w:p w14:paraId="4C22E24C"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 - ___ ____________________________________________</w:t>
      </w:r>
    </w:p>
    <w:p w14:paraId="7150659B"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NIP _________________________________________, REGON ___________________________________________</w:t>
      </w:r>
    </w:p>
    <w:p w14:paraId="3456F002"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3) </w:t>
      </w:r>
      <w:r w:rsidRPr="00D23479">
        <w:rPr>
          <w:rFonts w:asciiTheme="minorHAnsi" w:hAnsiTheme="minorHAnsi" w:cstheme="minorHAnsi"/>
          <w:sz w:val="22"/>
          <w:szCs w:val="22"/>
        </w:rPr>
        <w:tab/>
        <w:t>p. _______________________________________ zam. w ____________________________________</w:t>
      </w:r>
    </w:p>
    <w:p w14:paraId="06424A95"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ul. _________________________________________ </w:t>
      </w:r>
    </w:p>
    <w:p w14:paraId="3833DF0A"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lastRenderedPageBreak/>
        <w:t>__ - ___ ____________________________________________</w:t>
      </w:r>
    </w:p>
    <w:p w14:paraId="39006337"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NIP _________________________________________, REGON ___________________________________________</w:t>
      </w:r>
    </w:p>
    <w:p w14:paraId="5EEB13FD"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reprezentowanymi przez _______________________________________________, działającego na podstawie pełnomocnictwa z dnia _________ r. </w:t>
      </w:r>
    </w:p>
    <w:p w14:paraId="7B6AB709"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zwanymi dalej łącznie „Wykonawcą”,</w:t>
      </w:r>
    </w:p>
    <w:p w14:paraId="47FCC436"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zaś wspólnie zwanymi dalej „Stronami”,</w:t>
      </w:r>
    </w:p>
    <w:p w14:paraId="470033D8" w14:textId="77777777" w:rsidR="009473DF" w:rsidRPr="00D23479" w:rsidRDefault="009473DF" w:rsidP="008C3868">
      <w:pPr>
        <w:rPr>
          <w:rFonts w:asciiTheme="minorHAnsi" w:hAnsiTheme="minorHAnsi" w:cstheme="minorHAnsi"/>
          <w:sz w:val="22"/>
          <w:szCs w:val="22"/>
        </w:rPr>
      </w:pPr>
    </w:p>
    <w:p w14:paraId="6DD1B258" w14:textId="77777777" w:rsidR="009473DF" w:rsidRPr="00D23479" w:rsidRDefault="009473DF" w:rsidP="008C3868">
      <w:pPr>
        <w:rPr>
          <w:rFonts w:asciiTheme="minorHAnsi" w:hAnsiTheme="minorHAnsi" w:cstheme="minorHAnsi"/>
          <w:sz w:val="22"/>
          <w:szCs w:val="22"/>
        </w:rPr>
      </w:pPr>
    </w:p>
    <w:p w14:paraId="20B3C1BF" w14:textId="130F8BAA" w:rsidR="008C3868" w:rsidRPr="00D23479" w:rsidRDefault="008C3868" w:rsidP="00D23479">
      <w:pPr>
        <w:jc w:val="center"/>
        <w:rPr>
          <w:rFonts w:asciiTheme="minorHAnsi" w:hAnsiTheme="minorHAnsi" w:cstheme="minorHAnsi"/>
          <w:b/>
          <w:sz w:val="22"/>
          <w:szCs w:val="22"/>
        </w:rPr>
      </w:pPr>
      <w:r w:rsidRPr="00D23479">
        <w:rPr>
          <w:rFonts w:asciiTheme="minorHAnsi" w:hAnsiTheme="minorHAnsi" w:cstheme="minorHAnsi"/>
          <w:b/>
          <w:sz w:val="22"/>
          <w:szCs w:val="22"/>
        </w:rPr>
        <w:t>Preambuła</w:t>
      </w:r>
    </w:p>
    <w:p w14:paraId="197F2640" w14:textId="1EDA00CC" w:rsidR="00851EF3" w:rsidRPr="00D23479" w:rsidRDefault="008C3868" w:rsidP="00D23479">
      <w:pPr>
        <w:jc w:val="both"/>
        <w:rPr>
          <w:rFonts w:asciiTheme="minorHAnsi" w:hAnsiTheme="minorHAnsi" w:cstheme="minorHAnsi"/>
          <w:sz w:val="22"/>
          <w:szCs w:val="22"/>
        </w:rPr>
      </w:pPr>
      <w:r w:rsidRPr="00D23479">
        <w:rPr>
          <w:rFonts w:asciiTheme="minorHAnsi" w:hAnsiTheme="minorHAnsi" w:cstheme="minorHAnsi"/>
          <w:sz w:val="22"/>
          <w:szCs w:val="22"/>
        </w:rPr>
        <w:t xml:space="preserve">W wyniku dokonania wyboru oferty Wykonawcy jako oferty najkorzystniejszej („Oferta”), złożonej w postępowaniu o udzielenie zamówienia publicznego pn.: </w:t>
      </w:r>
      <w:r w:rsidRPr="00D23479">
        <w:rPr>
          <w:rFonts w:asciiTheme="minorHAnsi" w:hAnsiTheme="minorHAnsi" w:cstheme="minorHAnsi"/>
          <w:b/>
          <w:sz w:val="22"/>
          <w:szCs w:val="22"/>
        </w:rPr>
        <w:t>„Budowa samodzielnej podwójnej kancelarii leśnictw Krasny Las i Majówka</w:t>
      </w:r>
      <w:r w:rsidR="00E57466">
        <w:rPr>
          <w:rFonts w:asciiTheme="minorHAnsi" w:hAnsiTheme="minorHAnsi" w:cstheme="minorHAnsi"/>
          <w:b/>
          <w:sz w:val="22"/>
          <w:szCs w:val="22"/>
        </w:rPr>
        <w:t xml:space="preserve"> – II postępowanie</w:t>
      </w:r>
      <w:r w:rsidRPr="00D23479">
        <w:rPr>
          <w:rFonts w:asciiTheme="minorHAnsi" w:hAnsiTheme="minorHAnsi" w:cstheme="minorHAnsi"/>
          <w:b/>
          <w:sz w:val="22"/>
          <w:szCs w:val="22"/>
        </w:rPr>
        <w:t>”</w:t>
      </w:r>
      <w:r w:rsidRPr="00D23479">
        <w:rPr>
          <w:rFonts w:asciiTheme="minorHAnsi" w:hAnsiTheme="minorHAnsi" w:cstheme="minorHAnsi"/>
          <w:sz w:val="22"/>
          <w:szCs w:val="22"/>
        </w:rPr>
        <w:t xml:space="preserve"> – przeprowadzonym w trybie podstawowym bez negocjacji („Postępowanie”) na podstawie przepisów ustawy z dnia 11 września 2019 r. Prawo zamówień publicznych (Dz. U. z 2021 r. poz. 1129 ze zm.– „PZP”), została zawarta umowa („Umowa”) następującej treści:</w:t>
      </w:r>
    </w:p>
    <w:p w14:paraId="3DEB2E88" w14:textId="77777777" w:rsidR="00851EF3" w:rsidRPr="00D23479" w:rsidRDefault="00851EF3" w:rsidP="00515A89">
      <w:pPr>
        <w:rPr>
          <w:rFonts w:asciiTheme="minorHAnsi" w:hAnsiTheme="minorHAnsi" w:cstheme="minorHAnsi"/>
          <w:sz w:val="22"/>
          <w:szCs w:val="22"/>
        </w:rPr>
      </w:pPr>
    </w:p>
    <w:p w14:paraId="75A3D650" w14:textId="02EA7134" w:rsidR="002B72E3" w:rsidRPr="00D23479" w:rsidRDefault="00851EF3" w:rsidP="00D2347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p>
    <w:p w14:paraId="2961BABF" w14:textId="77777777" w:rsidR="000877D8" w:rsidRPr="00D23479" w:rsidRDefault="000877D8" w:rsidP="00985680">
      <w:pPr>
        <w:numPr>
          <w:ilvl w:val="0"/>
          <w:numId w:val="29"/>
        </w:numPr>
        <w:tabs>
          <w:tab w:val="clear" w:pos="502"/>
          <w:tab w:val="num" w:pos="284"/>
        </w:tabs>
        <w:suppressAutoHyphens w:val="0"/>
        <w:spacing w:line="259" w:lineRule="auto"/>
        <w:ind w:hanging="502"/>
        <w:jc w:val="both"/>
        <w:rPr>
          <w:rFonts w:asciiTheme="minorHAnsi" w:hAnsiTheme="minorHAnsi" w:cstheme="minorHAnsi"/>
          <w:sz w:val="22"/>
          <w:szCs w:val="22"/>
        </w:rPr>
      </w:pPr>
      <w:r w:rsidRPr="00D23479">
        <w:rPr>
          <w:rFonts w:asciiTheme="minorHAnsi" w:hAnsiTheme="minorHAnsi" w:cstheme="minorHAnsi"/>
          <w:sz w:val="22"/>
          <w:szCs w:val="22"/>
        </w:rPr>
        <w:t>Przedmiotem Umowy jest budowa budynku biurowego – samodzielnej kancelarii leśnictw na dz. o nr ew. 31/1 w obr. ew. Sobolewo, jedn. ew. Supraśl, woj. Podlaskie.</w:t>
      </w:r>
      <w:r w:rsidRPr="00D23479">
        <w:rPr>
          <w:rFonts w:asciiTheme="minorHAnsi" w:hAnsiTheme="minorHAnsi" w:cstheme="minorHAnsi"/>
          <w:color w:val="00B050"/>
          <w:sz w:val="22"/>
          <w:szCs w:val="22"/>
        </w:rPr>
        <w:t>.</w:t>
      </w:r>
    </w:p>
    <w:p w14:paraId="2545E95C" w14:textId="40477309" w:rsidR="000877D8" w:rsidRPr="00D23479" w:rsidRDefault="000877D8" w:rsidP="001F6B58">
      <w:pPr>
        <w:numPr>
          <w:ilvl w:val="0"/>
          <w:numId w:val="29"/>
        </w:numPr>
        <w:suppressAutoHyphens w:val="0"/>
        <w:spacing w:line="259" w:lineRule="auto"/>
        <w:ind w:left="284" w:hanging="284"/>
        <w:jc w:val="both"/>
        <w:rPr>
          <w:rFonts w:asciiTheme="minorHAnsi" w:hAnsiTheme="minorHAnsi" w:cstheme="minorHAnsi"/>
          <w:sz w:val="22"/>
          <w:szCs w:val="22"/>
        </w:rPr>
      </w:pPr>
      <w:r w:rsidRPr="00D23479">
        <w:rPr>
          <w:rFonts w:asciiTheme="minorHAnsi" w:hAnsiTheme="minorHAnsi" w:cstheme="minorHAnsi"/>
          <w:sz w:val="22"/>
          <w:szCs w:val="22"/>
        </w:rPr>
        <w:t xml:space="preserve">Szczegółowy opis przedmiotu Umowy określa dokumentacja projektowa - stanowiąca </w:t>
      </w:r>
      <w:r w:rsidR="005E330C" w:rsidRPr="00D23479">
        <w:rPr>
          <w:rFonts w:asciiTheme="minorHAnsi" w:hAnsiTheme="minorHAnsi" w:cstheme="minorHAnsi"/>
          <w:sz w:val="22"/>
          <w:szCs w:val="22"/>
        </w:rPr>
        <w:t xml:space="preserve">załącznik </w:t>
      </w:r>
      <w:r w:rsidRPr="00D23479">
        <w:rPr>
          <w:rFonts w:asciiTheme="minorHAnsi" w:hAnsiTheme="minorHAnsi" w:cstheme="minorHAnsi"/>
          <w:sz w:val="22"/>
          <w:szCs w:val="22"/>
        </w:rPr>
        <w:t xml:space="preserve">nr </w:t>
      </w:r>
      <w:r w:rsidR="005E330C">
        <w:rPr>
          <w:rFonts w:asciiTheme="minorHAnsi" w:hAnsiTheme="minorHAnsi" w:cstheme="minorHAnsi"/>
          <w:sz w:val="22"/>
          <w:szCs w:val="22"/>
        </w:rPr>
        <w:t>2</w:t>
      </w:r>
      <w:r w:rsidRPr="00D23479">
        <w:rPr>
          <w:rFonts w:asciiTheme="minorHAnsi" w:hAnsiTheme="minorHAnsi" w:cstheme="minorHAnsi"/>
          <w:sz w:val="22"/>
          <w:szCs w:val="22"/>
        </w:rPr>
        <w:t xml:space="preserve"> do Umowy. </w:t>
      </w:r>
    </w:p>
    <w:p w14:paraId="06163C34" w14:textId="77777777" w:rsidR="000877D8" w:rsidRPr="00D23479" w:rsidRDefault="000877D8" w:rsidP="001F6B58">
      <w:pPr>
        <w:numPr>
          <w:ilvl w:val="0"/>
          <w:numId w:val="29"/>
        </w:numPr>
        <w:suppressAutoHyphens w:val="0"/>
        <w:spacing w:line="259" w:lineRule="auto"/>
        <w:ind w:left="284" w:hanging="284"/>
        <w:jc w:val="both"/>
        <w:rPr>
          <w:rFonts w:asciiTheme="minorHAnsi" w:hAnsiTheme="minorHAnsi" w:cstheme="minorHAnsi"/>
          <w:sz w:val="22"/>
          <w:szCs w:val="22"/>
        </w:rPr>
      </w:pPr>
      <w:r w:rsidRPr="00D23479">
        <w:rPr>
          <w:rFonts w:asciiTheme="minorHAnsi" w:hAnsiTheme="minorHAnsi" w:cstheme="minorHAnsi"/>
          <w:sz w:val="22"/>
          <w:szCs w:val="22"/>
        </w:rPr>
        <w:t xml:space="preserve">Zamawiający oświadcza, że działka </w:t>
      </w:r>
      <w:r w:rsidR="00341846" w:rsidRPr="00D23479">
        <w:rPr>
          <w:rFonts w:asciiTheme="minorHAnsi" w:hAnsiTheme="minorHAnsi" w:cstheme="minorHAnsi"/>
          <w:sz w:val="22"/>
          <w:szCs w:val="22"/>
        </w:rPr>
        <w:t>wymienio</w:t>
      </w:r>
      <w:r w:rsidR="009473DF" w:rsidRPr="00D23479">
        <w:rPr>
          <w:rFonts w:asciiTheme="minorHAnsi" w:hAnsiTheme="minorHAnsi" w:cstheme="minorHAnsi"/>
          <w:sz w:val="22"/>
          <w:szCs w:val="22"/>
        </w:rPr>
        <w:t>na w ust.1</w:t>
      </w:r>
      <w:r w:rsidR="00341846" w:rsidRPr="00D23479">
        <w:rPr>
          <w:rFonts w:asciiTheme="minorHAnsi" w:hAnsiTheme="minorHAnsi" w:cstheme="minorHAnsi"/>
          <w:sz w:val="22"/>
          <w:szCs w:val="22"/>
        </w:rPr>
        <w:t xml:space="preserve">, </w:t>
      </w:r>
      <w:r w:rsidRPr="00D23479">
        <w:rPr>
          <w:rFonts w:asciiTheme="minorHAnsi" w:hAnsiTheme="minorHAnsi" w:cstheme="minorHAnsi"/>
          <w:sz w:val="22"/>
          <w:szCs w:val="22"/>
        </w:rPr>
        <w:t xml:space="preserve">stanowi własność Skarbu Państwa oraz pozostaje w jego zarządzie i z tego tytułu posiada prawo do dysponowania nieruchomością na cele budowlane. </w:t>
      </w:r>
    </w:p>
    <w:p w14:paraId="1E1038D6" w14:textId="77777777" w:rsidR="000877D8" w:rsidRPr="00D23479" w:rsidRDefault="000877D8" w:rsidP="001F6B58">
      <w:pPr>
        <w:numPr>
          <w:ilvl w:val="0"/>
          <w:numId w:val="29"/>
        </w:numPr>
        <w:suppressAutoHyphens w:val="0"/>
        <w:spacing w:line="259" w:lineRule="auto"/>
        <w:ind w:left="284" w:hanging="284"/>
        <w:jc w:val="both"/>
        <w:rPr>
          <w:rFonts w:asciiTheme="minorHAnsi" w:hAnsiTheme="minorHAnsi" w:cstheme="minorHAnsi"/>
          <w:sz w:val="22"/>
          <w:szCs w:val="22"/>
        </w:rPr>
      </w:pPr>
      <w:r w:rsidRPr="00D23479">
        <w:rPr>
          <w:rFonts w:asciiTheme="minorHAnsi" w:hAnsiTheme="minorHAnsi" w:cstheme="minorHAnsi"/>
          <w:sz w:val="22"/>
          <w:szCs w:val="22"/>
        </w:rPr>
        <w:t>Przedmiot umowy zostanie wykonany zgodnie z:</w:t>
      </w:r>
    </w:p>
    <w:p w14:paraId="6F612814"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Umową,</w:t>
      </w:r>
    </w:p>
    <w:p w14:paraId="7D4B8C43"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 xml:space="preserve">SWZ, </w:t>
      </w:r>
    </w:p>
    <w:p w14:paraId="5650D010"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Dokumentacją pr</w:t>
      </w:r>
      <w:r w:rsidR="0000483F" w:rsidRPr="00D23479">
        <w:rPr>
          <w:rFonts w:asciiTheme="minorHAnsi" w:hAnsiTheme="minorHAnsi" w:cstheme="minorHAnsi"/>
          <w:sz w:val="22"/>
          <w:szCs w:val="22"/>
        </w:rPr>
        <w:t xml:space="preserve">ojektową, o której mowa w </w:t>
      </w:r>
      <w:r w:rsidR="00811614" w:rsidRPr="00D23479">
        <w:rPr>
          <w:rFonts w:asciiTheme="minorHAnsi" w:hAnsiTheme="minorHAnsi" w:cstheme="minorHAnsi"/>
          <w:sz w:val="22"/>
          <w:szCs w:val="22"/>
        </w:rPr>
        <w:t>ust. 2</w:t>
      </w:r>
      <w:r w:rsidRPr="00D23479">
        <w:rPr>
          <w:rFonts w:asciiTheme="minorHAnsi" w:hAnsiTheme="minorHAnsi" w:cstheme="minorHAnsi"/>
          <w:sz w:val="22"/>
          <w:szCs w:val="22"/>
        </w:rPr>
        <w:t xml:space="preserve"> </w:t>
      </w:r>
    </w:p>
    <w:p w14:paraId="754ADB0A"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 xml:space="preserve">Ofertą Wykonawcy, </w:t>
      </w:r>
    </w:p>
    <w:p w14:paraId="53C1F7AE"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Ostateczną decyzją udzielającą pozwolenia na budowę wydaną przez Starostwo Powiatowe w Białymstoku o sygnaturze: AR.6740.2.9.56.2021. z 10.12.2021 r.</w:t>
      </w:r>
    </w:p>
    <w:p w14:paraId="5347C186"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Obowiązującymi przepisami, zasadami sztuki budowlanej oraz zasadami wiedzy technicznej.</w:t>
      </w:r>
    </w:p>
    <w:p w14:paraId="3860BAE8" w14:textId="77777777" w:rsidR="006C21FE" w:rsidRPr="00D23479" w:rsidRDefault="006C21FE" w:rsidP="00515A89">
      <w:pPr>
        <w:pStyle w:val="Tekstpodstawowy"/>
        <w:spacing w:after="0"/>
        <w:jc w:val="both"/>
        <w:rPr>
          <w:rFonts w:asciiTheme="minorHAnsi" w:hAnsiTheme="minorHAnsi" w:cstheme="minorHAnsi"/>
          <w:sz w:val="22"/>
          <w:szCs w:val="22"/>
        </w:rPr>
      </w:pPr>
    </w:p>
    <w:p w14:paraId="473569AD" w14:textId="282E2471" w:rsidR="00851EF3" w:rsidRPr="00D23479" w:rsidRDefault="00851EF3" w:rsidP="00D2347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p>
    <w:p w14:paraId="6723F234" w14:textId="0D38BDB9" w:rsidR="00851EF3" w:rsidRPr="00D23479" w:rsidRDefault="00206788" w:rsidP="00D23479">
      <w:pPr>
        <w:pStyle w:val="Tekstpodstawowy"/>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1</w:t>
      </w:r>
      <w:r w:rsidR="007E3AE9" w:rsidRPr="00D23479">
        <w:rPr>
          <w:rFonts w:asciiTheme="minorHAnsi" w:hAnsiTheme="minorHAnsi" w:cstheme="minorHAnsi"/>
          <w:sz w:val="22"/>
          <w:szCs w:val="22"/>
        </w:rPr>
        <w:t>.</w:t>
      </w:r>
      <w:r w:rsidR="00D23479">
        <w:rPr>
          <w:rFonts w:asciiTheme="minorHAnsi" w:hAnsiTheme="minorHAnsi" w:cstheme="minorHAnsi"/>
          <w:sz w:val="22"/>
          <w:szCs w:val="22"/>
        </w:rPr>
        <w:tab/>
      </w:r>
      <w:r w:rsidR="00851EF3" w:rsidRPr="00D23479">
        <w:rPr>
          <w:rFonts w:asciiTheme="minorHAnsi" w:hAnsiTheme="minorHAnsi" w:cstheme="minorHAnsi"/>
          <w:sz w:val="22"/>
          <w:szCs w:val="22"/>
        </w:rPr>
        <w:t>Wykonawca</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oświadcza,</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że</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zapoznał</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się</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z dokumentacją,</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o</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której</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mowa</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w</w:t>
      </w:r>
      <w:r w:rsidR="00851EF3"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3A39C0" w:rsidRPr="00D23479">
        <w:rPr>
          <w:rFonts w:asciiTheme="minorHAnsi" w:hAnsiTheme="minorHAnsi" w:cstheme="minorHAnsi"/>
          <w:sz w:val="22"/>
          <w:szCs w:val="22"/>
        </w:rPr>
        <w:t>1</w:t>
      </w:r>
      <w:r w:rsidR="008B7155" w:rsidRPr="00D23479">
        <w:rPr>
          <w:rFonts w:asciiTheme="minorHAnsi" w:hAnsiTheme="minorHAnsi" w:cstheme="minorHAnsi"/>
          <w:sz w:val="22"/>
          <w:szCs w:val="22"/>
        </w:rPr>
        <w:t xml:space="preserve"> </w:t>
      </w:r>
      <w:r w:rsidR="00851EF3" w:rsidRPr="00D23479">
        <w:rPr>
          <w:rFonts w:asciiTheme="minorHAnsi" w:hAnsiTheme="minorHAnsi" w:cstheme="minorHAnsi"/>
          <w:sz w:val="22"/>
          <w:szCs w:val="22"/>
        </w:rPr>
        <w:t>ust.</w:t>
      </w:r>
      <w:r w:rsidR="00851EF3" w:rsidRPr="00D23479">
        <w:rPr>
          <w:rFonts w:asciiTheme="minorHAnsi" w:eastAsia="Arial" w:hAnsiTheme="minorHAnsi" w:cstheme="minorHAnsi"/>
          <w:sz w:val="22"/>
          <w:szCs w:val="22"/>
        </w:rPr>
        <w:t xml:space="preserve"> </w:t>
      </w:r>
      <w:r w:rsidR="00195A44" w:rsidRPr="00D23479">
        <w:rPr>
          <w:rFonts w:asciiTheme="minorHAnsi" w:hAnsiTheme="minorHAnsi" w:cstheme="minorHAnsi"/>
          <w:sz w:val="22"/>
          <w:szCs w:val="22"/>
        </w:rPr>
        <w:t xml:space="preserve">2 </w:t>
      </w:r>
      <w:r w:rsidR="00851EF3" w:rsidRPr="00D23479">
        <w:rPr>
          <w:rFonts w:asciiTheme="minorHAnsi" w:eastAsia="Arial" w:hAnsiTheme="minorHAnsi" w:cstheme="minorHAnsi"/>
          <w:sz w:val="22"/>
          <w:szCs w:val="22"/>
        </w:rPr>
        <w:t xml:space="preserve"> </w:t>
      </w:r>
      <w:r w:rsidR="008B7155" w:rsidRPr="00D23479">
        <w:rPr>
          <w:rFonts w:asciiTheme="minorHAnsi" w:eastAsia="Arial" w:hAnsiTheme="minorHAnsi" w:cstheme="minorHAnsi"/>
          <w:sz w:val="22"/>
          <w:szCs w:val="22"/>
        </w:rPr>
        <w:t xml:space="preserve">niniejszej umowy </w:t>
      </w:r>
      <w:r w:rsidR="00851EF3" w:rsidRPr="00D23479">
        <w:rPr>
          <w:rFonts w:asciiTheme="minorHAnsi" w:hAnsiTheme="minorHAnsi" w:cstheme="minorHAnsi"/>
          <w:sz w:val="22"/>
          <w:szCs w:val="22"/>
        </w:rPr>
        <w:t>i nie</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wnosi</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do</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niej</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zastrzeżeń.</w:t>
      </w:r>
    </w:p>
    <w:p w14:paraId="690FB3BE" w14:textId="77777777" w:rsidR="00851EF3" w:rsidRPr="00D23479" w:rsidRDefault="00851EF3" w:rsidP="00D23479">
      <w:pPr>
        <w:pStyle w:val="Tekstpodstawowy"/>
        <w:numPr>
          <w:ilvl w:val="0"/>
          <w:numId w:val="77"/>
        </w:numPr>
        <w:tabs>
          <w:tab w:val="left" w:pos="426"/>
        </w:tabs>
        <w:spacing w:after="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Wszystkie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005F49D7"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urządzenia</w:t>
      </w:r>
      <w:r w:rsidR="005F49D7" w:rsidRPr="00D23479">
        <w:rPr>
          <w:rFonts w:asciiTheme="minorHAnsi" w:hAnsiTheme="minorHAnsi" w:cstheme="minorHAnsi"/>
          <w:sz w:val="22"/>
          <w:szCs w:val="22"/>
        </w:rPr>
        <w:t xml:space="preserve"> i narzędzia</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niezbędne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zakupi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dostarczy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miejsca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wbudowania,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p>
    <w:p w14:paraId="1A6F6DB9" w14:textId="77777777" w:rsidR="006316A9" w:rsidRPr="00D23479" w:rsidRDefault="00851EF3" w:rsidP="003A39C0">
      <w:pPr>
        <w:pStyle w:val="Tekstpodstawowy"/>
        <w:numPr>
          <w:ilvl w:val="0"/>
          <w:numId w:val="77"/>
        </w:numPr>
        <w:tabs>
          <w:tab w:val="left" w:pos="426"/>
        </w:tabs>
        <w:spacing w:after="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zapewnia,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005F49D7"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urządzenia</w:t>
      </w:r>
      <w:r w:rsidR="005F49D7" w:rsidRPr="00D23479">
        <w:rPr>
          <w:rFonts w:asciiTheme="minorHAnsi" w:hAnsiTheme="minorHAnsi" w:cstheme="minorHAnsi"/>
          <w:sz w:val="22"/>
          <w:szCs w:val="22"/>
        </w:rPr>
        <w:t xml:space="preserve"> i narzędzia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użyte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znaczy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posiadały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oznaczenie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najmniej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pierwszego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gatunku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jakości.</w:t>
      </w:r>
    </w:p>
    <w:p w14:paraId="3FD102B0" w14:textId="1DC0DBAB" w:rsidR="00851EF3" w:rsidRPr="00D23479" w:rsidRDefault="00851EF3" w:rsidP="003A39C0">
      <w:pPr>
        <w:pStyle w:val="Tekstpodstawowy"/>
        <w:numPr>
          <w:ilvl w:val="0"/>
          <w:numId w:val="77"/>
        </w:numPr>
        <w:tabs>
          <w:tab w:val="left" w:pos="426"/>
        </w:tabs>
        <w:spacing w:after="0"/>
        <w:ind w:left="426" w:hanging="426"/>
        <w:jc w:val="both"/>
        <w:rPr>
          <w:rFonts w:asciiTheme="minorHAnsi" w:eastAsia="Arial" w:hAnsiTheme="minorHAnsi" w:cstheme="minorHAnsi"/>
          <w:strike/>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zapewnia,</w:t>
      </w:r>
      <w:r w:rsidRPr="00D23479">
        <w:rPr>
          <w:rFonts w:asciiTheme="minorHAnsi" w:eastAsia="Arial" w:hAnsiTheme="minorHAnsi" w:cstheme="minorHAnsi"/>
          <w:sz w:val="22"/>
          <w:szCs w:val="22"/>
        </w:rPr>
        <w:t xml:space="preserve"> </w:t>
      </w:r>
      <w:r w:rsidR="00262384" w:rsidRPr="00D23479">
        <w:rPr>
          <w:rFonts w:asciiTheme="minorHAnsi" w:hAnsiTheme="minorHAnsi" w:cstheme="minorHAnsi"/>
          <w:sz w:val="22"/>
          <w:szCs w:val="22"/>
        </w:rPr>
        <w:t xml:space="preserve"> 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wykorzystane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posiadają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dopuszczenia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obrotu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budownictwie,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lipca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1994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(tekst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jednolity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00F16A7A" w:rsidRPr="00D23479">
        <w:rPr>
          <w:rFonts w:asciiTheme="minorHAnsi" w:hAnsiTheme="minorHAnsi" w:cstheme="minorHAnsi"/>
          <w:sz w:val="22"/>
          <w:szCs w:val="22"/>
        </w:rPr>
        <w:t>20</w:t>
      </w:r>
      <w:r w:rsidR="008C6738" w:rsidRPr="00D23479">
        <w:rPr>
          <w:rFonts w:asciiTheme="minorHAnsi" w:hAnsiTheme="minorHAnsi" w:cstheme="minorHAnsi"/>
          <w:sz w:val="22"/>
          <w:szCs w:val="22"/>
        </w:rPr>
        <w:t>20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poz.</w:t>
      </w:r>
      <w:r w:rsidRPr="00D23479">
        <w:rPr>
          <w:rFonts w:asciiTheme="minorHAnsi" w:eastAsia="Arial" w:hAnsiTheme="minorHAnsi" w:cstheme="minorHAnsi"/>
          <w:sz w:val="22"/>
          <w:szCs w:val="22"/>
        </w:rPr>
        <w:t xml:space="preserve"> </w:t>
      </w:r>
      <w:r w:rsidR="00F16A7A" w:rsidRPr="00D23479">
        <w:rPr>
          <w:rFonts w:asciiTheme="minorHAnsi" w:hAnsiTheme="minorHAnsi" w:cstheme="minorHAnsi"/>
          <w:sz w:val="22"/>
          <w:szCs w:val="22"/>
        </w:rPr>
        <w:t>1</w:t>
      </w:r>
      <w:r w:rsidR="008C6738" w:rsidRPr="00D23479">
        <w:rPr>
          <w:rFonts w:asciiTheme="minorHAnsi" w:hAnsiTheme="minorHAnsi" w:cstheme="minorHAnsi"/>
          <w:sz w:val="22"/>
          <w:szCs w:val="22"/>
        </w:rPr>
        <w:t>333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16</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kwietnia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2004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wyrobach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(tekst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jednolity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20</w:t>
      </w:r>
      <w:r w:rsidR="00F16A7A" w:rsidRPr="00D23479">
        <w:rPr>
          <w:rFonts w:asciiTheme="minorHAnsi" w:hAnsiTheme="minorHAnsi" w:cstheme="minorHAnsi"/>
          <w:sz w:val="22"/>
          <w:szCs w:val="22"/>
        </w:rPr>
        <w:t>20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poz.</w:t>
      </w:r>
      <w:r w:rsidRPr="00D23479">
        <w:rPr>
          <w:rFonts w:asciiTheme="minorHAnsi" w:eastAsia="Arial" w:hAnsiTheme="minorHAnsi" w:cstheme="minorHAnsi"/>
          <w:sz w:val="22"/>
          <w:szCs w:val="22"/>
        </w:rPr>
        <w:t xml:space="preserve"> </w:t>
      </w:r>
      <w:r w:rsidR="00F16A7A" w:rsidRPr="00D23479">
        <w:rPr>
          <w:rFonts w:asciiTheme="minorHAnsi" w:hAnsiTheme="minorHAnsi" w:cstheme="minorHAnsi"/>
          <w:sz w:val="22"/>
          <w:szCs w:val="22"/>
        </w:rPr>
        <w:t>215</w:t>
      </w:r>
      <w:r w:rsidR="008C6738" w:rsidRPr="00D23479">
        <w:rPr>
          <w:rFonts w:asciiTheme="minorHAnsi" w:hAnsiTheme="minorHAnsi" w:cstheme="minorHAnsi"/>
          <w:sz w:val="22"/>
          <w:szCs w:val="22"/>
        </w:rPr>
        <w:t xml:space="preserve"> ze zm.</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odpowiadają</w:t>
      </w:r>
      <w:r w:rsidR="004937F1"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wymaganiom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dokumentacji.</w:t>
      </w:r>
      <w:r w:rsidRPr="00D23479">
        <w:rPr>
          <w:rFonts w:asciiTheme="minorHAnsi" w:eastAsia="Arial" w:hAnsiTheme="minorHAnsi" w:cstheme="minorHAnsi"/>
          <w:strike/>
          <w:sz w:val="22"/>
          <w:szCs w:val="22"/>
        </w:rPr>
        <w:t xml:space="preserve"> </w:t>
      </w:r>
    </w:p>
    <w:p w14:paraId="5060E16B" w14:textId="77777777" w:rsidR="00B91FD8" w:rsidRPr="00D23479" w:rsidRDefault="00B91FD8" w:rsidP="003A39C0">
      <w:pPr>
        <w:pStyle w:val="Tekstpodstawowy"/>
        <w:numPr>
          <w:ilvl w:val="0"/>
          <w:numId w:val="77"/>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 każdorazowo przed wbudowaniem materiału przedłoży do zatwierdzenia</w:t>
      </w:r>
      <w:r w:rsidR="00AE4C34" w:rsidRPr="00D23479">
        <w:rPr>
          <w:rFonts w:asciiTheme="minorHAnsi" w:hAnsiTheme="minorHAnsi" w:cstheme="minorHAnsi"/>
          <w:sz w:val="22"/>
          <w:szCs w:val="22"/>
        </w:rPr>
        <w:t xml:space="preserve"> przez Zamawiającego </w:t>
      </w:r>
      <w:r w:rsidR="00AE4C34" w:rsidRPr="00D23479">
        <w:rPr>
          <w:rFonts w:asciiTheme="minorHAnsi" w:hAnsiTheme="minorHAnsi" w:cstheme="minorHAnsi"/>
          <w:i/>
          <w:sz w:val="22"/>
          <w:szCs w:val="22"/>
        </w:rPr>
        <w:t xml:space="preserve">Wniosek o zatwierdzenie materiału </w:t>
      </w:r>
      <w:r w:rsidR="00AE4C34" w:rsidRPr="00D23479">
        <w:rPr>
          <w:rFonts w:asciiTheme="minorHAnsi" w:hAnsiTheme="minorHAnsi" w:cstheme="minorHAnsi"/>
          <w:sz w:val="22"/>
          <w:szCs w:val="22"/>
        </w:rPr>
        <w:t>(Załącznik do umowy)</w:t>
      </w:r>
      <w:r w:rsidR="00AE4C34" w:rsidRPr="00D23479">
        <w:rPr>
          <w:rFonts w:asciiTheme="minorHAnsi" w:hAnsiTheme="minorHAnsi" w:cstheme="minorHAnsi"/>
          <w:i/>
          <w:sz w:val="22"/>
          <w:szCs w:val="22"/>
        </w:rPr>
        <w:t xml:space="preserve"> </w:t>
      </w:r>
      <w:r w:rsidR="00AE4C34" w:rsidRPr="00D23479">
        <w:rPr>
          <w:rFonts w:asciiTheme="minorHAnsi" w:hAnsiTheme="minorHAnsi" w:cstheme="minorHAnsi"/>
          <w:sz w:val="22"/>
          <w:szCs w:val="22"/>
        </w:rPr>
        <w:t>wraz z aktualnymi certyfikatami bezpieczeństwa, deklaracjami zgodności lub certyfikatami zgodności z polską normą lub aprobat</w:t>
      </w:r>
      <w:r w:rsidR="00532DDC" w:rsidRPr="00D23479">
        <w:rPr>
          <w:rFonts w:asciiTheme="minorHAnsi" w:hAnsiTheme="minorHAnsi" w:cstheme="minorHAnsi"/>
          <w:sz w:val="22"/>
          <w:szCs w:val="22"/>
        </w:rPr>
        <w:t>ami</w:t>
      </w:r>
      <w:r w:rsidR="00AE4C34" w:rsidRPr="00D23479">
        <w:rPr>
          <w:rFonts w:asciiTheme="minorHAnsi" w:hAnsiTheme="minorHAnsi" w:cstheme="minorHAnsi"/>
          <w:sz w:val="22"/>
          <w:szCs w:val="22"/>
        </w:rPr>
        <w:t xml:space="preserve"> techniczn</w:t>
      </w:r>
      <w:r w:rsidR="00532DDC" w:rsidRPr="00D23479">
        <w:rPr>
          <w:rFonts w:asciiTheme="minorHAnsi" w:hAnsiTheme="minorHAnsi" w:cstheme="minorHAnsi"/>
          <w:sz w:val="22"/>
          <w:szCs w:val="22"/>
        </w:rPr>
        <w:t xml:space="preserve">ymi </w:t>
      </w:r>
      <w:r w:rsidR="00AE4C34" w:rsidRPr="00D23479">
        <w:rPr>
          <w:rFonts w:asciiTheme="minorHAnsi" w:hAnsiTheme="minorHAnsi" w:cstheme="minorHAnsi"/>
          <w:sz w:val="22"/>
          <w:szCs w:val="22"/>
        </w:rPr>
        <w:t>na 7 dni prze</w:t>
      </w:r>
      <w:r w:rsidR="00532DDC" w:rsidRPr="00D23479">
        <w:rPr>
          <w:rFonts w:asciiTheme="minorHAnsi" w:hAnsiTheme="minorHAnsi" w:cstheme="minorHAnsi"/>
          <w:sz w:val="22"/>
          <w:szCs w:val="22"/>
        </w:rPr>
        <w:t>d</w:t>
      </w:r>
      <w:r w:rsidR="00AE4C34" w:rsidRPr="00D23479">
        <w:rPr>
          <w:rFonts w:asciiTheme="minorHAnsi" w:hAnsiTheme="minorHAnsi" w:cstheme="minorHAnsi"/>
          <w:sz w:val="22"/>
          <w:szCs w:val="22"/>
        </w:rPr>
        <w:t xml:space="preserve"> planowanym zastosowaniem.</w:t>
      </w:r>
    </w:p>
    <w:p w14:paraId="2FB4AAA7" w14:textId="77777777" w:rsidR="00AE4C34" w:rsidRPr="00D23479" w:rsidRDefault="00F709E1" w:rsidP="00AE4C34">
      <w:pPr>
        <w:pStyle w:val="Tekstpodstawowy"/>
        <w:tabs>
          <w:tab w:val="left" w:pos="426"/>
        </w:tabs>
        <w:spacing w:after="0"/>
        <w:ind w:left="426"/>
        <w:jc w:val="both"/>
        <w:rPr>
          <w:rFonts w:asciiTheme="minorHAnsi" w:hAnsiTheme="minorHAnsi" w:cstheme="minorHAnsi"/>
          <w:sz w:val="22"/>
          <w:szCs w:val="22"/>
        </w:rPr>
      </w:pPr>
      <w:r w:rsidRPr="00D23479">
        <w:rPr>
          <w:rFonts w:asciiTheme="minorHAnsi" w:hAnsiTheme="minorHAnsi" w:cstheme="minorHAnsi"/>
          <w:sz w:val="22"/>
          <w:szCs w:val="22"/>
        </w:rPr>
        <w:t>Materiały, których istotną cechą są walory estetyczne należy uzgodnić z Zamawiającym pod względem kolorystyki, deseni</w:t>
      </w:r>
      <w:r w:rsidR="001C36B6" w:rsidRPr="00D23479">
        <w:rPr>
          <w:rFonts w:asciiTheme="minorHAnsi" w:hAnsiTheme="minorHAnsi" w:cstheme="minorHAnsi"/>
          <w:sz w:val="22"/>
          <w:szCs w:val="22"/>
        </w:rPr>
        <w:t>a</w:t>
      </w:r>
      <w:r w:rsidRPr="00D23479">
        <w:rPr>
          <w:rFonts w:asciiTheme="minorHAnsi" w:hAnsiTheme="minorHAnsi" w:cstheme="minorHAnsi"/>
          <w:sz w:val="22"/>
          <w:szCs w:val="22"/>
        </w:rPr>
        <w:t xml:space="preserve">, faktury itp. oraz dołączyć do </w:t>
      </w:r>
      <w:r w:rsidRPr="00D23479">
        <w:rPr>
          <w:rFonts w:asciiTheme="minorHAnsi" w:hAnsiTheme="minorHAnsi" w:cstheme="minorHAnsi"/>
          <w:i/>
          <w:sz w:val="22"/>
          <w:szCs w:val="22"/>
        </w:rPr>
        <w:t>Wniosku o zatwierdzenie materiału</w:t>
      </w:r>
      <w:r w:rsidRPr="00D23479">
        <w:rPr>
          <w:rFonts w:asciiTheme="minorHAnsi" w:hAnsiTheme="minorHAnsi" w:cstheme="minorHAnsi"/>
          <w:sz w:val="22"/>
          <w:szCs w:val="22"/>
        </w:rPr>
        <w:t xml:space="preserve"> próbkę.</w:t>
      </w:r>
    </w:p>
    <w:p w14:paraId="410387E8" w14:textId="6753038F" w:rsidR="00851EF3" w:rsidRPr="00D23479" w:rsidRDefault="00851EF3" w:rsidP="003A39C0">
      <w:pPr>
        <w:pStyle w:val="Tekstpodstawowy"/>
        <w:numPr>
          <w:ilvl w:val="0"/>
          <w:numId w:val="77"/>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lastRenderedPageBreak/>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mogą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poddane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badaniom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sprawdzającym.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zapewni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instrumenty,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robociznę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potrzebne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00985680">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pobrania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próbek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dostarczy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próbki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wyrobów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zbadania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próbki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wyrobów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dostarczy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badań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00115632" w:rsidRPr="00D23479">
        <w:rPr>
          <w:rFonts w:asciiTheme="minorHAnsi" w:hAnsiTheme="minorHAnsi" w:cstheme="minorHAnsi"/>
          <w:sz w:val="22"/>
          <w:szCs w:val="22"/>
        </w:rPr>
        <w:t>Jeżeli badania wykażą, że jakość zastosowanych</w:t>
      </w:r>
      <w:r w:rsidR="0080737B" w:rsidRPr="00D23479">
        <w:rPr>
          <w:rFonts w:asciiTheme="minorHAnsi" w:hAnsiTheme="minorHAnsi" w:cstheme="minorHAnsi"/>
          <w:sz w:val="22"/>
          <w:szCs w:val="22"/>
        </w:rPr>
        <w:t xml:space="preserve"> wyrobów i</w:t>
      </w:r>
      <w:r w:rsidR="00115632" w:rsidRPr="00D23479">
        <w:rPr>
          <w:rFonts w:asciiTheme="minorHAnsi" w:hAnsiTheme="minorHAnsi" w:cstheme="minorHAnsi"/>
          <w:sz w:val="22"/>
          <w:szCs w:val="22"/>
        </w:rPr>
        <w:t xml:space="preserve"> materiałów nie spełnia wymogów</w:t>
      </w:r>
      <w:r w:rsidR="0080737B" w:rsidRPr="00D23479">
        <w:rPr>
          <w:rFonts w:asciiTheme="minorHAnsi" w:hAnsiTheme="minorHAnsi" w:cstheme="minorHAnsi"/>
          <w:sz w:val="22"/>
          <w:szCs w:val="22"/>
        </w:rPr>
        <w:t xml:space="preserve"> niezbędnych przy realizacji przedmiotu umowy</w:t>
      </w:r>
      <w:r w:rsidR="00115632" w:rsidRPr="00D23479">
        <w:rPr>
          <w:rFonts w:asciiTheme="minorHAnsi" w:hAnsiTheme="minorHAnsi" w:cstheme="minorHAnsi"/>
          <w:sz w:val="22"/>
          <w:szCs w:val="22"/>
        </w:rPr>
        <w:t>, wówczas Wykonawca zostanie obciążony kosztem badań i na własny koszt dokona ich wymiany.</w:t>
      </w:r>
    </w:p>
    <w:p w14:paraId="3F81B4CF" w14:textId="77777777" w:rsidR="00851EF3" w:rsidRPr="00D23479" w:rsidRDefault="00851EF3" w:rsidP="003A39C0">
      <w:pPr>
        <w:pStyle w:val="Tekstpodstawowy"/>
        <w:numPr>
          <w:ilvl w:val="0"/>
          <w:numId w:val="77"/>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w:t>
      </w:r>
    </w:p>
    <w:p w14:paraId="6E0247C2" w14:textId="0C39B0ED" w:rsidR="0087143A" w:rsidRPr="00D23479" w:rsidRDefault="0087143A" w:rsidP="0098568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 xml:space="preserve">wykonanie przedmiotu zamówienia, zgodnie z umową oraz </w:t>
      </w:r>
      <w:r w:rsidR="005F49D7" w:rsidRPr="00D23479">
        <w:rPr>
          <w:rFonts w:asciiTheme="minorHAnsi" w:hAnsiTheme="minorHAnsi" w:cstheme="minorHAnsi"/>
          <w:sz w:val="22"/>
          <w:szCs w:val="22"/>
        </w:rPr>
        <w:t>jego</w:t>
      </w:r>
      <w:r w:rsidRPr="00D23479">
        <w:rPr>
          <w:rFonts w:asciiTheme="minorHAnsi" w:hAnsiTheme="minorHAnsi" w:cstheme="minorHAnsi"/>
          <w:sz w:val="22"/>
          <w:szCs w:val="22"/>
        </w:rPr>
        <w:t xml:space="preserve"> o</w:t>
      </w:r>
      <w:r w:rsidR="00AF7EF2" w:rsidRPr="00D23479">
        <w:rPr>
          <w:rFonts w:asciiTheme="minorHAnsi" w:hAnsiTheme="minorHAnsi" w:cstheme="minorHAnsi"/>
          <w:sz w:val="22"/>
          <w:szCs w:val="22"/>
        </w:rPr>
        <w:t>ddanie Zamawiającemu</w:t>
      </w:r>
      <w:r w:rsidR="005F49D7" w:rsidRPr="00D23479">
        <w:rPr>
          <w:rFonts w:asciiTheme="minorHAnsi" w:hAnsiTheme="minorHAnsi" w:cstheme="minorHAnsi"/>
          <w:sz w:val="22"/>
          <w:szCs w:val="22"/>
        </w:rPr>
        <w:t xml:space="preserve"> w</w:t>
      </w:r>
      <w:r w:rsidR="00985680">
        <w:rPr>
          <w:rFonts w:asciiTheme="minorHAnsi" w:hAnsiTheme="minorHAnsi" w:cstheme="minorHAnsi"/>
          <w:sz w:val="22"/>
          <w:szCs w:val="22"/>
        </w:rPr>
        <w:t> </w:t>
      </w:r>
      <w:r w:rsidR="005F49D7" w:rsidRPr="00D23479">
        <w:rPr>
          <w:rFonts w:asciiTheme="minorHAnsi" w:hAnsiTheme="minorHAnsi" w:cstheme="minorHAnsi"/>
          <w:sz w:val="22"/>
          <w:szCs w:val="22"/>
        </w:rPr>
        <w:t>terminie określonym niniejszą umową</w:t>
      </w:r>
      <w:r w:rsidR="00AF7EF2" w:rsidRPr="00D23479">
        <w:rPr>
          <w:rFonts w:asciiTheme="minorHAnsi" w:hAnsiTheme="minorHAnsi" w:cstheme="minorHAnsi"/>
          <w:sz w:val="22"/>
          <w:szCs w:val="22"/>
        </w:rPr>
        <w:t>,</w:t>
      </w:r>
    </w:p>
    <w:p w14:paraId="6887C028"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zabezpieczenie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zorganizowanie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dla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swoich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potrzeb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004937F1"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zaplecza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dozoru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swojego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znajdującego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004937F1"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 ponoszenia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pełnej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szkody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powstałe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p>
    <w:p w14:paraId="3AE3A0EA"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zabezpieczenie,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oznakowanie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dbanie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prawidłowe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oznakowanie</w:t>
      </w:r>
      <w:r w:rsidR="004937F1"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0087143A" w:rsidRPr="00D23479">
        <w:rPr>
          <w:rFonts w:asciiTheme="minorHAnsi"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pełnej</w:t>
      </w:r>
      <w:r w:rsidR="0087143A"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chwili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przejęcia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p>
    <w:p w14:paraId="49A0F771" w14:textId="33762401" w:rsidR="006C21FE" w:rsidRPr="00D23479" w:rsidRDefault="006C21FE"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składowanie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wszelkich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pomocniczych,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zbędnych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985680">
        <w:rPr>
          <w:rFonts w:asciiTheme="minorHAnsi" w:eastAsia="Arial" w:hAnsiTheme="minorHAnsi" w:cstheme="minorHAnsi"/>
          <w:sz w:val="22"/>
          <w:szCs w:val="22"/>
        </w:rPr>
        <w:t> </w:t>
      </w:r>
      <w:r w:rsidRPr="00D23479">
        <w:rPr>
          <w:rFonts w:asciiTheme="minorHAnsi" w:hAnsiTheme="minorHAnsi" w:cstheme="minorHAnsi"/>
          <w:sz w:val="22"/>
          <w:szCs w:val="22"/>
        </w:rPr>
        <w:t>wykonywanymi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miejscach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p>
    <w:p w14:paraId="3F417A00"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utrzymywanie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porządku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prowadzonych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siebie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p>
    <w:p w14:paraId="4DF22492" w14:textId="77777777" w:rsidR="0087143A" w:rsidRPr="00D23479" w:rsidRDefault="0087143A"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ponoszenie kosztów zużytej wody i energii elektrycznej w czasie trwania robót,</w:t>
      </w:r>
    </w:p>
    <w:p w14:paraId="5D71D552"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prowadzenie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gospodarki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odpadami,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obowiązującymi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p>
    <w:p w14:paraId="73119449" w14:textId="6EF8BC94" w:rsidR="006C21FE" w:rsidRPr="00D23479" w:rsidRDefault="00851EF3"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dbanie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przestrzeganie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kwietnia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2001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środowiska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(tekst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jednolity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20</w:t>
      </w:r>
      <w:r w:rsidR="008C6738" w:rsidRPr="00D23479">
        <w:rPr>
          <w:rFonts w:asciiTheme="minorHAnsi" w:hAnsiTheme="minorHAnsi" w:cstheme="minorHAnsi"/>
          <w:sz w:val="22"/>
          <w:szCs w:val="22"/>
        </w:rPr>
        <w:t>20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poz.</w:t>
      </w:r>
      <w:r w:rsidRPr="00D23479">
        <w:rPr>
          <w:rFonts w:asciiTheme="minorHAnsi" w:eastAsia="Arial" w:hAnsiTheme="minorHAnsi" w:cstheme="minorHAnsi"/>
          <w:sz w:val="22"/>
          <w:szCs w:val="22"/>
        </w:rPr>
        <w:t xml:space="preserve"> </w:t>
      </w:r>
      <w:r w:rsidR="00F16A7A" w:rsidRPr="00D23479">
        <w:rPr>
          <w:rFonts w:asciiTheme="minorHAnsi" w:hAnsiTheme="minorHAnsi" w:cstheme="minorHAnsi"/>
          <w:sz w:val="22"/>
          <w:szCs w:val="22"/>
        </w:rPr>
        <w:t>1</w:t>
      </w:r>
      <w:r w:rsidR="008C6738" w:rsidRPr="00D23479">
        <w:rPr>
          <w:rFonts w:asciiTheme="minorHAnsi" w:hAnsiTheme="minorHAnsi" w:cstheme="minorHAnsi"/>
          <w:sz w:val="22"/>
          <w:szCs w:val="22"/>
        </w:rPr>
        <w:t>219</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pełną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naruszenie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środowiska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przyległym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00835F2A" w:rsidRPr="00D23479">
        <w:rPr>
          <w:rFonts w:asciiTheme="minorHAnsi" w:eastAsia="Arial"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wszelkie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zanieczyszczeniem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środowiska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niewłaściwym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postępowaniem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odpadami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obciążają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p>
    <w:p w14:paraId="0472AB23" w14:textId="57675BEC"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utrzymanie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wolnym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przeszkód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komunikacyjnych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bieżąco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zbędnych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odpadów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śmieci,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p>
    <w:p w14:paraId="3E1BFF82" w14:textId="333E44C7" w:rsidR="006C21FE" w:rsidRPr="00D23479" w:rsidRDefault="0087143A"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 xml:space="preserve">wykonywanie robót oraz innych czynności objętych przedmiotem umowy, </w:t>
      </w:r>
      <w:r w:rsidR="005F49D7" w:rsidRPr="00D23479">
        <w:rPr>
          <w:rFonts w:asciiTheme="minorHAnsi" w:hAnsiTheme="minorHAnsi" w:cstheme="minorHAnsi"/>
          <w:sz w:val="22"/>
          <w:szCs w:val="22"/>
        </w:rPr>
        <w:t>w sposób zapewniający przestrzeganie</w:t>
      </w:r>
      <w:r w:rsidR="006A404D"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przepisów</w:t>
      </w:r>
      <w:r w:rsidR="006C21FE" w:rsidRPr="00D23479">
        <w:rPr>
          <w:rFonts w:asciiTheme="minorHAnsi" w:eastAsia="Arial" w:hAnsiTheme="minorHAnsi" w:cstheme="minorHAnsi"/>
          <w:sz w:val="22"/>
          <w:szCs w:val="22"/>
        </w:rPr>
        <w:t xml:space="preserve"> </w:t>
      </w:r>
      <w:r w:rsidRPr="00D23479">
        <w:rPr>
          <w:rFonts w:asciiTheme="minorHAnsi" w:eastAsia="Arial" w:hAnsiTheme="minorHAnsi" w:cstheme="minorHAnsi"/>
          <w:sz w:val="22"/>
          <w:szCs w:val="22"/>
        </w:rPr>
        <w:t xml:space="preserve">z zakresu </w:t>
      </w:r>
      <w:r w:rsidR="006A404D" w:rsidRPr="00D23479">
        <w:rPr>
          <w:rFonts w:asciiTheme="minorHAnsi" w:hAnsiTheme="minorHAnsi" w:cstheme="minorHAnsi"/>
          <w:sz w:val="22"/>
          <w:szCs w:val="22"/>
        </w:rPr>
        <w:t xml:space="preserve">bezpieczeństwa </w:t>
      </w:r>
      <w:r w:rsidRPr="00D23479">
        <w:rPr>
          <w:rFonts w:asciiTheme="minorHAnsi" w:hAnsiTheme="minorHAnsi" w:cstheme="minorHAnsi"/>
          <w:sz w:val="22"/>
          <w:szCs w:val="22"/>
        </w:rPr>
        <w:t>i higieny pracy</w:t>
      </w:r>
      <w:r w:rsidR="006C21FE" w:rsidRPr="00D23479">
        <w:rPr>
          <w:rFonts w:asciiTheme="minorHAnsi" w:hAnsiTheme="minorHAnsi" w:cstheme="minorHAnsi"/>
          <w:sz w:val="22"/>
          <w:szCs w:val="22"/>
        </w:rPr>
        <w:t>,</w:t>
      </w:r>
      <w:r w:rsidR="006C21FE"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ochrony przeciwpożarowej</w:t>
      </w:r>
      <w:r w:rsidR="006C21FE" w:rsidRPr="00D23479">
        <w:rPr>
          <w:rFonts w:asciiTheme="minorHAnsi" w:hAnsiTheme="minorHAnsi" w:cstheme="minorHAnsi"/>
          <w:sz w:val="22"/>
          <w:szCs w:val="22"/>
        </w:rPr>
        <w:t>,</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warunków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bezpieczeństwa</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i</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ochrony</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zdrowia,</w:t>
      </w:r>
      <w:r w:rsidR="006C21FE" w:rsidRPr="00D23479">
        <w:rPr>
          <w:rFonts w:asciiTheme="minorHAnsi" w:eastAsia="Arial" w:hAnsiTheme="minorHAnsi" w:cstheme="minorHAnsi"/>
          <w:sz w:val="22"/>
          <w:szCs w:val="22"/>
        </w:rPr>
        <w:t xml:space="preserve"> </w:t>
      </w:r>
      <w:r w:rsidR="005F49D7" w:rsidRPr="00D23479">
        <w:rPr>
          <w:rFonts w:asciiTheme="minorHAnsi" w:eastAsia="Arial" w:hAnsiTheme="minorHAnsi" w:cstheme="minorHAnsi"/>
          <w:sz w:val="22"/>
          <w:szCs w:val="22"/>
        </w:rPr>
        <w:t xml:space="preserve">a także zapewnienie </w:t>
      </w:r>
      <w:r w:rsidR="006C21FE" w:rsidRPr="00D23479">
        <w:rPr>
          <w:rFonts w:asciiTheme="minorHAnsi" w:hAnsiTheme="minorHAnsi" w:cstheme="minorHAnsi"/>
          <w:sz w:val="22"/>
          <w:szCs w:val="22"/>
        </w:rPr>
        <w:t>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trakcie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prowadzenia</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robót,</w:t>
      </w:r>
      <w:r w:rsidR="006C21FE"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całkowite</w:t>
      </w:r>
      <w:r w:rsidR="005F49D7" w:rsidRPr="00D23479">
        <w:rPr>
          <w:rFonts w:asciiTheme="minorHAnsi" w:hAnsiTheme="minorHAnsi" w:cstheme="minorHAnsi"/>
          <w:sz w:val="22"/>
          <w:szCs w:val="22"/>
        </w:rPr>
        <w:t>go bezpieczeństwa</w:t>
      </w:r>
      <w:r w:rsidRPr="00D23479">
        <w:rPr>
          <w:rFonts w:asciiTheme="minorHAnsi" w:hAnsiTheme="minorHAnsi" w:cstheme="minorHAnsi"/>
          <w:sz w:val="22"/>
          <w:szCs w:val="22"/>
        </w:rPr>
        <w:t xml:space="preserve"> osób</w:t>
      </w:r>
      <w:r w:rsidRPr="00D23479">
        <w:rPr>
          <w:rFonts w:asciiTheme="minorHAnsi" w:eastAsia="Arial" w:hAnsiTheme="minorHAnsi" w:cstheme="minorHAnsi"/>
          <w:sz w:val="22"/>
          <w:szCs w:val="22"/>
        </w:rPr>
        <w:t xml:space="preserve"> przebywających na terenie robót i w jego pobliżu, </w:t>
      </w:r>
      <w:r w:rsidR="006C21FE" w:rsidRPr="00D23479">
        <w:rPr>
          <w:rFonts w:asciiTheme="minorHAnsi" w:hAnsiTheme="minorHAnsi" w:cstheme="minorHAnsi"/>
          <w:sz w:val="22"/>
          <w:szCs w:val="22"/>
        </w:rPr>
        <w:t>gdzie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za</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niewykonanie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bądź</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nienależyte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wykonanie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tych</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obowiązków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będzie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ponosił</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odpowiedzialność</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odszkodowawczą,</w:t>
      </w:r>
    </w:p>
    <w:p w14:paraId="5325F4FE"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realizacja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wniosków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bądź</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uwag</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przedstawicieli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dotyczących</w:t>
      </w:r>
      <w:r w:rsidRPr="00D23479">
        <w:rPr>
          <w:rFonts w:asciiTheme="minorHAnsi" w:eastAsia="Arial" w:hAnsiTheme="minorHAnsi" w:cstheme="minorHAnsi"/>
          <w:sz w:val="22"/>
          <w:szCs w:val="22"/>
        </w:rPr>
        <w:t xml:space="preserve"> </w:t>
      </w:r>
      <w:r w:rsidR="0087143A" w:rsidRPr="00D23479">
        <w:rPr>
          <w:rFonts w:asciiTheme="minorHAnsi" w:hAnsiTheme="minorHAnsi" w:cstheme="minorHAnsi"/>
          <w:sz w:val="22"/>
          <w:szCs w:val="22"/>
        </w:rPr>
        <w:t>bezpieczeństwa i higieny pracy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87143A" w:rsidRPr="00D23479">
        <w:rPr>
          <w:rFonts w:asciiTheme="minorHAnsi" w:hAnsiTheme="minorHAnsi" w:cstheme="minorHAnsi"/>
          <w:sz w:val="22"/>
          <w:szCs w:val="22"/>
        </w:rPr>
        <w:t>ochrony przeciwpożarowej</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powstały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współpracy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w:t>
      </w:r>
    </w:p>
    <w:p w14:paraId="72349B26"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zapewnienie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technicznego</w:t>
      </w:r>
      <w:r w:rsidRPr="00D23479">
        <w:rPr>
          <w:rFonts w:asciiTheme="minorHAnsi" w:eastAsia="Arial" w:hAnsiTheme="minorHAnsi" w:cstheme="minorHAnsi"/>
          <w:sz w:val="22"/>
          <w:szCs w:val="22"/>
        </w:rPr>
        <w:t xml:space="preserve"> </w:t>
      </w:r>
      <w:r w:rsidR="005F49D7" w:rsidRPr="00D23479">
        <w:rPr>
          <w:rFonts w:asciiTheme="minorHAnsi" w:eastAsia="Arial" w:hAnsiTheme="minorHAnsi" w:cstheme="minorHAnsi"/>
          <w:sz w:val="22"/>
          <w:szCs w:val="22"/>
        </w:rPr>
        <w:t>oraz pracowników o kwalifikacjach niezbędnych do prawidłowego i terminowego wykonania robót,</w:t>
      </w:r>
    </w:p>
    <w:p w14:paraId="6730E9B4"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ponoszenie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cywilnej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prowadzone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A82839E"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zniszczenia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uszkodzenia,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już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005F49D7"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części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naprawianie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doprowadzanie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poprzedniego,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p>
    <w:p w14:paraId="5C002D72" w14:textId="3D88EFAE"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naprawienie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nawierzchni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dróg</w:t>
      </w:r>
      <w:r w:rsidRPr="00D23479">
        <w:rPr>
          <w:rFonts w:asciiTheme="minorHAnsi" w:eastAsia="Arial" w:hAnsiTheme="minorHAnsi" w:cstheme="minorHAnsi"/>
          <w:b/>
          <w:sz w:val="22"/>
          <w:szCs w:val="22"/>
        </w:rPr>
        <w:t xml:space="preserve"> </w:t>
      </w:r>
      <w:r w:rsidRPr="00D23479">
        <w:rPr>
          <w:rFonts w:asciiTheme="minorHAnsi" w:hAnsiTheme="minorHAnsi" w:cstheme="minorHAnsi"/>
          <w:sz w:val="22"/>
          <w:szCs w:val="22"/>
        </w:rPr>
        <w:t>publicznych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uszkodzonych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zniszczonych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985680">
        <w:rPr>
          <w:rFonts w:asciiTheme="minorHAnsi" w:eastAsia="Arial" w:hAnsiTheme="minorHAnsi" w:cstheme="minorHAnsi"/>
          <w:sz w:val="22"/>
          <w:szCs w:val="22"/>
        </w:rPr>
        <w:t> </w:t>
      </w:r>
      <w:r w:rsidRPr="00D23479">
        <w:rPr>
          <w:rFonts w:asciiTheme="minorHAnsi" w:hAnsiTheme="minorHAnsi" w:cstheme="minorHAnsi"/>
          <w:sz w:val="22"/>
          <w:szCs w:val="22"/>
        </w:rPr>
        <w:t>prowadzeniem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00104763" w:rsidRPr="00D23479">
        <w:rPr>
          <w:rFonts w:asciiTheme="minorHAnsi" w:hAnsiTheme="minorHAnsi" w:cstheme="minorHAnsi"/>
          <w:sz w:val="22"/>
          <w:szCs w:val="22"/>
        </w:rPr>
        <w:t>remontem i przebudową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budynku,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zastosowaniem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występujących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nawierzchniach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uszkodzonych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dróg,</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p>
    <w:p w14:paraId="0DDC6195"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uczestnictwo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upoważnionych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naradach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koordynacyjnych,</w:t>
      </w:r>
    </w:p>
    <w:p w14:paraId="5A984B92"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zapłata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opłat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przekroczenie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norm,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środowiska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bezpieczeństwa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pracy,</w:t>
      </w:r>
      <w:r w:rsidR="005F49D7" w:rsidRPr="00D23479">
        <w:rPr>
          <w:rFonts w:asciiTheme="minorHAnsi" w:hAnsiTheme="minorHAnsi" w:cstheme="minorHAnsi"/>
          <w:sz w:val="22"/>
          <w:szCs w:val="22"/>
        </w:rPr>
        <w:t xml:space="preserve"> które obciążają Wykonawcę,</w:t>
      </w:r>
    </w:p>
    <w:p w14:paraId="1F9813F5" w14:textId="77777777" w:rsidR="006C21FE" w:rsidRPr="00D23479" w:rsidRDefault="005F49D7"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ponoszenia odpowiedzialności</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za</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wszelkie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szkody,</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które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spowodował</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czasie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swoich</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zobowiązań</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zawartych</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umowie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stosunku</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do</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osób</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trzecich,</w:t>
      </w:r>
    </w:p>
    <w:p w14:paraId="28425168" w14:textId="495FC0B9" w:rsidR="006C21FE" w:rsidRPr="00D23479" w:rsidRDefault="00AF0EE9"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 xml:space="preserve">umożliwienie i </w:t>
      </w:r>
      <w:r w:rsidR="006C21FE" w:rsidRPr="00D23479">
        <w:rPr>
          <w:rFonts w:asciiTheme="minorHAnsi" w:hAnsiTheme="minorHAnsi" w:cstheme="minorHAnsi"/>
          <w:sz w:val="22"/>
          <w:szCs w:val="22"/>
        </w:rPr>
        <w:t>zapewnienie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Zamawiającemu</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oraz</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wszystkim</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osobom</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upoważnionym</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przez</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niego,</w:t>
      </w:r>
      <w:r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jak</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też</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innym</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uczestnikom</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procesu</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budowlanego,</w:t>
      </w:r>
      <w:r w:rsidR="006C21FE" w:rsidRPr="00D23479">
        <w:rPr>
          <w:rFonts w:asciiTheme="minorHAnsi" w:eastAsia="Arial" w:hAnsiTheme="minorHAnsi" w:cstheme="minorHAnsi"/>
          <w:sz w:val="22"/>
          <w:szCs w:val="22"/>
        </w:rPr>
        <w:t xml:space="preserve"> </w:t>
      </w:r>
      <w:r w:rsidRPr="00D23479">
        <w:rPr>
          <w:rFonts w:asciiTheme="minorHAnsi" w:eastAsia="Arial" w:hAnsiTheme="minorHAnsi" w:cstheme="minorHAnsi"/>
          <w:sz w:val="22"/>
          <w:szCs w:val="22"/>
        </w:rPr>
        <w:t>przeprowadzeni</w:t>
      </w:r>
      <w:r w:rsidR="008A31BB" w:rsidRPr="00D23479">
        <w:rPr>
          <w:rFonts w:asciiTheme="minorHAnsi" w:eastAsia="Arial" w:hAnsiTheme="minorHAnsi" w:cstheme="minorHAnsi"/>
          <w:sz w:val="22"/>
          <w:szCs w:val="22"/>
        </w:rPr>
        <w:t>a kontroli oraz dostępu do</w:t>
      </w:r>
      <w:r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teren</w:t>
      </w:r>
      <w:r w:rsidRPr="00D23479">
        <w:rPr>
          <w:rFonts w:asciiTheme="minorHAnsi" w:hAnsiTheme="minorHAnsi" w:cstheme="minorHAnsi"/>
          <w:sz w:val="22"/>
          <w:szCs w:val="22"/>
        </w:rPr>
        <w:t>u</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lastRenderedPageBreak/>
        <w:t>budowy</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i</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do</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każdego</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miejsca,</w:t>
      </w:r>
      <w:r w:rsidR="006C21FE" w:rsidRPr="00D23479">
        <w:rPr>
          <w:rFonts w:asciiTheme="minorHAnsi" w:eastAsia="Arial" w:hAnsiTheme="minorHAnsi" w:cstheme="minorHAnsi"/>
          <w:sz w:val="22"/>
          <w:szCs w:val="22"/>
        </w:rPr>
        <w:t xml:space="preserve"> </w:t>
      </w:r>
      <w:r w:rsidRPr="00D23479">
        <w:rPr>
          <w:rFonts w:asciiTheme="minorHAnsi" w:eastAsia="Arial" w:hAnsiTheme="minorHAnsi" w:cstheme="minorHAnsi"/>
          <w:sz w:val="22"/>
          <w:szCs w:val="22"/>
        </w:rPr>
        <w:t xml:space="preserve">w każdym terminie, </w:t>
      </w:r>
      <w:r w:rsidR="006C21FE" w:rsidRPr="00D23479">
        <w:rPr>
          <w:rFonts w:asciiTheme="minorHAnsi" w:hAnsiTheme="minorHAnsi" w:cstheme="minorHAnsi"/>
          <w:sz w:val="22"/>
          <w:szCs w:val="22"/>
        </w:rPr>
        <w:t>gdzie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roboty</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związku</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niniejszą</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umową</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będą</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wykonywane,</w:t>
      </w:r>
      <w:r w:rsidR="006C21FE" w:rsidRPr="00D23479">
        <w:rPr>
          <w:rFonts w:asciiTheme="minorHAnsi" w:eastAsia="Arial" w:hAnsiTheme="minorHAnsi" w:cstheme="minorHAnsi"/>
          <w:sz w:val="22"/>
          <w:szCs w:val="22"/>
        </w:rPr>
        <w:t xml:space="preserve"> </w:t>
      </w:r>
    </w:p>
    <w:p w14:paraId="1339CD7D" w14:textId="7971633A"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bCs/>
          <w:sz w:val="22"/>
          <w:szCs w:val="22"/>
        </w:rPr>
        <w:t>uporządkowanie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terenu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budowy</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po</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zakończeniu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robót</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i</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przekazania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go</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Zamawiającemu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terminie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ustalonym</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na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odbiór</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robót,</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jak</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również</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uporządkowanie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terenów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sąsiadujących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zajętych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lub</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użytkowanych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przez</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Wykonawcę,</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tym</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dokonania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na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własny</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koszt</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renowacji</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zniszczonych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lub</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uszkodzonych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wyniku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prowadzonych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prac</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obiektów,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fragmentów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terenu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dróg,</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nawierzchni</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lub</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instalacji,</w:t>
      </w:r>
    </w:p>
    <w:p w14:paraId="2B8CEB8F"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usunięcie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tymczasowego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zaplecza,</w:t>
      </w:r>
    </w:p>
    <w:p w14:paraId="58359ACC" w14:textId="0992A661"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prowadzenie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bieżąco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985680">
        <w:rPr>
          <w:rFonts w:asciiTheme="minorHAnsi" w:eastAsia="Arial" w:hAnsiTheme="minorHAnsi" w:cstheme="minorHAnsi"/>
          <w:sz w:val="22"/>
          <w:szCs w:val="22"/>
        </w:rPr>
        <w:t>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dziennika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obowiązującymi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przepisami,</w:t>
      </w:r>
    </w:p>
    <w:p w14:paraId="1B8079C0" w14:textId="375DB485"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kompletowanie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00F72B92"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wszelkiej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985680">
        <w:rPr>
          <w:rFonts w:asciiTheme="minorHAnsi" w:eastAsia="Arial" w:hAnsiTheme="minorHAnsi" w:cstheme="minorHAnsi"/>
          <w:sz w:val="22"/>
          <w:szCs w:val="22"/>
        </w:rPr>
        <w:t> </w:t>
      </w:r>
      <w:r w:rsidRPr="00D23479">
        <w:rPr>
          <w:rFonts w:asciiTheme="minorHAnsi" w:hAnsiTheme="minorHAnsi" w:cstheme="minorHAnsi"/>
          <w:sz w:val="22"/>
          <w:szCs w:val="22"/>
        </w:rPr>
        <w:t>przepisami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przygotowanie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kompletu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niezbędnych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odbiorze,</w:t>
      </w:r>
      <w:r w:rsidRPr="00D23479">
        <w:rPr>
          <w:rFonts w:asciiTheme="minorHAnsi" w:eastAsia="Arial" w:hAnsiTheme="minorHAnsi" w:cstheme="minorHAnsi"/>
          <w:sz w:val="22"/>
          <w:szCs w:val="22"/>
        </w:rPr>
        <w:t xml:space="preserve"> </w:t>
      </w:r>
    </w:p>
    <w:p w14:paraId="2ACB74F9" w14:textId="77777777" w:rsidR="004D72EF"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wykonywanie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przestrzeganie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poleceń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sprawujących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nadzór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postanowieniami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A532D1A" w14:textId="1EFBE7F9" w:rsidR="004D72EF" w:rsidRPr="00D23479" w:rsidRDefault="004D72EF"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usuwanie wad w terminie 7 dni, licząc od pisemnego zgłoszenia ich przez Zamawiającego w</w:t>
      </w:r>
      <w:r w:rsidR="00985680">
        <w:rPr>
          <w:rFonts w:asciiTheme="minorHAnsi" w:hAnsiTheme="minorHAnsi" w:cstheme="minorHAnsi"/>
          <w:sz w:val="22"/>
          <w:szCs w:val="22"/>
        </w:rPr>
        <w:t> </w:t>
      </w:r>
      <w:r w:rsidRPr="00D23479">
        <w:rPr>
          <w:rFonts w:asciiTheme="minorHAnsi" w:hAnsiTheme="minorHAnsi" w:cstheme="minorHAnsi"/>
          <w:sz w:val="22"/>
          <w:szCs w:val="22"/>
        </w:rPr>
        <w:t xml:space="preserve">przypadku wad stwierdzonych w trakcie wykonywania robót </w:t>
      </w:r>
      <w:r w:rsidR="00F72B92" w:rsidRPr="00D23479">
        <w:rPr>
          <w:rFonts w:asciiTheme="minorHAnsi" w:hAnsiTheme="minorHAnsi" w:cstheme="minorHAnsi"/>
          <w:sz w:val="22"/>
          <w:szCs w:val="22"/>
        </w:rPr>
        <w:t xml:space="preserve">oraz w przypadku wad </w:t>
      </w:r>
      <w:r w:rsidRPr="00D23479">
        <w:rPr>
          <w:rFonts w:asciiTheme="minorHAnsi" w:hAnsiTheme="minorHAnsi" w:cstheme="minorHAnsi"/>
          <w:sz w:val="22"/>
          <w:szCs w:val="22"/>
        </w:rPr>
        <w:t>stwierdzonych w trakcie odbioru końcowego robót, a w przypadku wad zgłoszonych po odbiorze końcowym robót w ramach rękojmi za wady lub gwarancji - w terminie 14 dni, licząc od pisemnego zgłoszenia ich przez Zamawiającego, chyba że Strony ustalą zgodnie dłuższy termin na usunięcie wad, zgłasza</w:t>
      </w:r>
      <w:r w:rsidR="005F49D7" w:rsidRPr="00D23479">
        <w:rPr>
          <w:rFonts w:asciiTheme="minorHAnsi" w:hAnsiTheme="minorHAnsi" w:cstheme="minorHAnsi"/>
          <w:sz w:val="22"/>
          <w:szCs w:val="22"/>
        </w:rPr>
        <w:t>nych w wymienionych przypadkach,</w:t>
      </w:r>
    </w:p>
    <w:p w14:paraId="43F62493" w14:textId="43E8BCA8" w:rsidR="00EA1EED" w:rsidRPr="00D23479" w:rsidRDefault="00EA1EED"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do przygotowania budynku oraz otaczającego terenu do odbioru poprzez ich uprzątnięcie i</w:t>
      </w:r>
      <w:r w:rsidR="00985680">
        <w:rPr>
          <w:rFonts w:asciiTheme="minorHAnsi" w:hAnsiTheme="minorHAnsi" w:cstheme="minorHAnsi"/>
          <w:sz w:val="22"/>
          <w:szCs w:val="22"/>
        </w:rPr>
        <w:t> </w:t>
      </w:r>
      <w:r w:rsidRPr="00D23479">
        <w:rPr>
          <w:rFonts w:asciiTheme="minorHAnsi" w:hAnsiTheme="minorHAnsi" w:cstheme="minorHAnsi"/>
          <w:sz w:val="22"/>
          <w:szCs w:val="22"/>
        </w:rPr>
        <w:t>oczyszczenie wszelkich nawierzchni (ścian, podłóg, okien i innych</w:t>
      </w:r>
      <w:r w:rsidR="00C62129" w:rsidRPr="00D23479">
        <w:rPr>
          <w:rFonts w:asciiTheme="minorHAnsi" w:hAnsiTheme="minorHAnsi" w:cstheme="minorHAnsi"/>
          <w:sz w:val="22"/>
          <w:szCs w:val="22"/>
        </w:rPr>
        <w:t xml:space="preserve"> nawierzchni</w:t>
      </w:r>
      <w:r w:rsidRPr="00D23479">
        <w:rPr>
          <w:rFonts w:asciiTheme="minorHAnsi" w:hAnsiTheme="minorHAnsi" w:cstheme="minorHAnsi"/>
          <w:sz w:val="22"/>
          <w:szCs w:val="22"/>
        </w:rPr>
        <w:t>) z pozostałości po pracach budowlanych, resztek materiałów, pyłów itp.</w:t>
      </w:r>
    </w:p>
    <w:p w14:paraId="54E5E4FB" w14:textId="2380F361" w:rsidR="005F49D7" w:rsidRPr="00D23479" w:rsidRDefault="00761FB3" w:rsidP="00985680">
      <w:pPr>
        <w:pStyle w:val="Tekstpodstawowy"/>
        <w:tabs>
          <w:tab w:val="left" w:pos="851"/>
        </w:tabs>
        <w:spacing w:after="0"/>
        <w:ind w:left="426"/>
        <w:jc w:val="both"/>
        <w:rPr>
          <w:rFonts w:asciiTheme="minorHAnsi" w:eastAsia="Arial" w:hAnsiTheme="minorHAnsi" w:cstheme="minorHAnsi"/>
          <w:sz w:val="22"/>
          <w:szCs w:val="22"/>
        </w:rPr>
      </w:pPr>
      <w:r w:rsidRPr="00D23479">
        <w:rPr>
          <w:rFonts w:asciiTheme="minorHAnsi" w:hAnsiTheme="minorHAnsi" w:cstheme="minorHAnsi"/>
          <w:sz w:val="22"/>
          <w:szCs w:val="22"/>
        </w:rPr>
        <w:t>27)</w:t>
      </w:r>
      <w:r w:rsidR="00985680">
        <w:rPr>
          <w:rFonts w:asciiTheme="minorHAnsi" w:hAnsiTheme="minorHAnsi" w:cstheme="minorHAnsi"/>
          <w:sz w:val="22"/>
          <w:szCs w:val="22"/>
        </w:rPr>
        <w:tab/>
      </w:r>
      <w:r w:rsidR="005F49D7" w:rsidRPr="00D23479">
        <w:rPr>
          <w:rFonts w:asciiTheme="minorHAnsi" w:hAnsiTheme="minorHAnsi" w:cstheme="minorHAnsi"/>
          <w:sz w:val="22"/>
          <w:szCs w:val="22"/>
        </w:rPr>
        <w:t>do dokonania końcowego protokolarnego odbioru terenu przez Zamawiającego.</w:t>
      </w:r>
    </w:p>
    <w:p w14:paraId="6E26E951" w14:textId="40A18520" w:rsidR="00C62129" w:rsidRPr="00985680" w:rsidRDefault="00761FB3" w:rsidP="00985680">
      <w:pPr>
        <w:pStyle w:val="Tekstpodstawowy"/>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28)</w:t>
      </w:r>
      <w:r w:rsidR="00985680">
        <w:rPr>
          <w:rFonts w:asciiTheme="minorHAnsi" w:hAnsiTheme="minorHAnsi" w:cstheme="minorHAnsi"/>
          <w:sz w:val="22"/>
          <w:szCs w:val="22"/>
        </w:rPr>
        <w:tab/>
      </w:r>
      <w:r w:rsidR="00C62129" w:rsidRPr="00D23479">
        <w:rPr>
          <w:rFonts w:asciiTheme="minorHAnsi" w:hAnsiTheme="minorHAnsi" w:cstheme="minorHAnsi"/>
          <w:sz w:val="22"/>
          <w:szCs w:val="22"/>
        </w:rPr>
        <w:t>do dostarczenia zamawiającemu w terminie 10 dni roboczych od dnia podpisania umowy</w:t>
      </w:r>
      <w:r w:rsidR="00985680">
        <w:rPr>
          <w:rFonts w:asciiTheme="minorHAnsi" w:hAnsiTheme="minorHAnsi" w:cstheme="minorHAnsi"/>
          <w:sz w:val="22"/>
          <w:szCs w:val="22"/>
        </w:rPr>
        <w:t xml:space="preserve"> </w:t>
      </w:r>
      <w:r w:rsidR="00C62129" w:rsidRPr="00D23479">
        <w:rPr>
          <w:rFonts w:asciiTheme="minorHAnsi" w:hAnsiTheme="minorHAnsi" w:cstheme="minorHAnsi"/>
          <w:sz w:val="22"/>
          <w:szCs w:val="22"/>
        </w:rPr>
        <w:t>kosztorysu ofertowego na podstawie którego została złożona oferta opiewającego na łączną</w:t>
      </w:r>
      <w:r w:rsidR="00985680">
        <w:rPr>
          <w:rFonts w:asciiTheme="minorHAnsi" w:hAnsiTheme="minorHAnsi" w:cstheme="minorHAnsi"/>
          <w:sz w:val="22"/>
          <w:szCs w:val="22"/>
        </w:rPr>
        <w:t xml:space="preserve"> </w:t>
      </w:r>
      <w:r w:rsidR="00C62129" w:rsidRPr="00D23479">
        <w:rPr>
          <w:rFonts w:asciiTheme="minorHAnsi" w:hAnsiTheme="minorHAnsi" w:cstheme="minorHAnsi"/>
          <w:sz w:val="22"/>
          <w:szCs w:val="22"/>
        </w:rPr>
        <w:t>wartość równą złożonej ofercie. Kosztorys ten będzie stanowił podstawę do ewentualnych rozliczeń w przypadku rozwiązania umowy.</w:t>
      </w:r>
    </w:p>
    <w:p w14:paraId="65D1B093" w14:textId="64FA24D0" w:rsidR="004F1DD4" w:rsidRPr="00D23479" w:rsidRDefault="000E0C31" w:rsidP="00985680">
      <w:pPr>
        <w:pStyle w:val="Tekstpodstawowy"/>
        <w:tabs>
          <w:tab w:val="left" w:pos="851"/>
        </w:tabs>
        <w:spacing w:after="0"/>
        <w:ind w:left="567" w:hanging="141"/>
        <w:jc w:val="both"/>
        <w:rPr>
          <w:rFonts w:asciiTheme="minorHAnsi" w:eastAsia="Arial" w:hAnsiTheme="minorHAnsi" w:cstheme="minorHAnsi"/>
          <w:sz w:val="22"/>
          <w:szCs w:val="22"/>
        </w:rPr>
      </w:pPr>
      <w:r w:rsidRPr="00D23479">
        <w:rPr>
          <w:rFonts w:asciiTheme="minorHAnsi" w:hAnsiTheme="minorHAnsi" w:cstheme="minorHAnsi"/>
          <w:sz w:val="22"/>
          <w:szCs w:val="22"/>
        </w:rPr>
        <w:t>29)</w:t>
      </w:r>
      <w:r w:rsidR="00985680">
        <w:rPr>
          <w:rFonts w:asciiTheme="minorHAnsi" w:hAnsiTheme="minorHAnsi" w:cstheme="minorHAnsi"/>
          <w:sz w:val="22"/>
          <w:szCs w:val="22"/>
        </w:rPr>
        <w:tab/>
      </w:r>
      <w:r w:rsidR="004F1DD4" w:rsidRPr="00D23479">
        <w:rPr>
          <w:rFonts w:asciiTheme="minorHAnsi" w:hAnsiTheme="minorHAnsi" w:cstheme="minorHAnsi"/>
          <w:sz w:val="22"/>
          <w:szCs w:val="22"/>
        </w:rPr>
        <w:t xml:space="preserve">do uczestnictwa w </w:t>
      </w:r>
      <w:r w:rsidR="00A20AE5" w:rsidRPr="00D23479">
        <w:rPr>
          <w:rFonts w:asciiTheme="minorHAnsi" w:hAnsiTheme="minorHAnsi" w:cstheme="minorHAnsi"/>
          <w:sz w:val="22"/>
          <w:szCs w:val="22"/>
        </w:rPr>
        <w:t>przeglądzie, o którym mowa w §13 ust 15 umowy</w:t>
      </w:r>
    </w:p>
    <w:p w14:paraId="386FE3D3" w14:textId="77777777" w:rsidR="00851EF3" w:rsidRPr="00D23479" w:rsidRDefault="00851EF3" w:rsidP="00985680">
      <w:pPr>
        <w:pStyle w:val="Tekstpodstawowy"/>
        <w:numPr>
          <w:ilvl w:val="0"/>
          <w:numId w:val="77"/>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3783E920" w14:textId="798A93E7" w:rsidR="00851EF3" w:rsidRPr="00D23479" w:rsidRDefault="00851EF3" w:rsidP="000E0C31">
      <w:pPr>
        <w:pStyle w:val="Tekstpodstawowy"/>
        <w:numPr>
          <w:ilvl w:val="0"/>
          <w:numId w:val="77"/>
        </w:numPr>
        <w:tabs>
          <w:tab w:val="left" w:pos="426"/>
        </w:tabs>
        <w:spacing w:after="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wszelką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wobec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trzecich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szkody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powstałe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00F72B92" w:rsidRPr="00D23479">
        <w:rPr>
          <w:rFonts w:asciiTheme="minorHAnsi" w:hAnsiTheme="minorHAnsi" w:cstheme="minorHAnsi"/>
          <w:sz w:val="22"/>
          <w:szCs w:val="22"/>
        </w:rPr>
        <w:t>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p>
    <w:p w14:paraId="5A933170" w14:textId="7503F524" w:rsidR="00851EF3" w:rsidRPr="00D23479" w:rsidRDefault="00851EF3" w:rsidP="000E0C31">
      <w:pPr>
        <w:pStyle w:val="Tekstpodstawowy"/>
        <w:numPr>
          <w:ilvl w:val="0"/>
          <w:numId w:val="77"/>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przyjmuje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siebie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pełną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stosunku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trzecich,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skutki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zdarzeń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zależnych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nieterminowego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BDC7419" w14:textId="77777777" w:rsidR="00851EF3" w:rsidRPr="00D23479" w:rsidRDefault="00851EF3" w:rsidP="00515A89">
      <w:pPr>
        <w:pStyle w:val="Tekstpodstawowy"/>
        <w:spacing w:after="0"/>
        <w:jc w:val="both"/>
        <w:rPr>
          <w:rFonts w:asciiTheme="minorHAnsi" w:hAnsiTheme="minorHAnsi" w:cstheme="minorHAnsi"/>
          <w:sz w:val="22"/>
          <w:szCs w:val="22"/>
        </w:rPr>
      </w:pPr>
      <w:r w:rsidRPr="00D23479">
        <w:rPr>
          <w:rFonts w:asciiTheme="minorHAnsi" w:hAnsiTheme="minorHAnsi" w:cstheme="minorHAnsi"/>
          <w:sz w:val="22"/>
          <w:szCs w:val="22"/>
        </w:rPr>
        <w:tab/>
      </w:r>
    </w:p>
    <w:p w14:paraId="335EB7D4"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p>
    <w:p w14:paraId="53BF0433" w14:textId="77777777" w:rsidR="00851EF3" w:rsidRPr="00985680" w:rsidRDefault="00851EF3" w:rsidP="00515A89">
      <w:pPr>
        <w:numPr>
          <w:ilvl w:val="0"/>
          <w:numId w:val="19"/>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będącej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007D1AE8" w:rsidRPr="00D23479">
        <w:rPr>
          <w:rFonts w:asciiTheme="minorHAnsi" w:hAnsiTheme="minorHAnsi" w:cstheme="minorHAnsi"/>
          <w:sz w:val="22"/>
          <w:szCs w:val="22"/>
        </w:rPr>
        <w:t>S</w:t>
      </w:r>
      <w:r w:rsidRPr="00D23479">
        <w:rPr>
          <w:rFonts w:asciiTheme="minorHAnsi" w:hAnsiTheme="minorHAnsi" w:cstheme="minorHAnsi"/>
          <w:sz w:val="22"/>
          <w:szCs w:val="22"/>
        </w:rPr>
        <w:t>trony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ustaliły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wynagrodzenie</w:t>
      </w:r>
      <w:r w:rsidRPr="00D23479">
        <w:rPr>
          <w:rFonts w:asciiTheme="minorHAnsi" w:eastAsia="Arial" w:hAnsiTheme="minorHAnsi" w:cstheme="minorHAnsi"/>
          <w:sz w:val="22"/>
          <w:szCs w:val="22"/>
        </w:rPr>
        <w:t xml:space="preserve"> </w:t>
      </w:r>
      <w:r w:rsidRPr="00985680">
        <w:rPr>
          <w:rFonts w:asciiTheme="minorHAnsi" w:hAnsiTheme="minorHAnsi" w:cstheme="minorHAnsi"/>
          <w:sz w:val="22"/>
          <w:szCs w:val="22"/>
        </w:rPr>
        <w:t>ryczałtowe,</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zgodnie</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ze</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złożoną</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ofertą</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Wykonawcy,</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o</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wartości</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w</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PLN:</w:t>
      </w:r>
    </w:p>
    <w:p w14:paraId="6210FD9B" w14:textId="77777777" w:rsidR="00851EF3" w:rsidRPr="00D23479" w:rsidRDefault="00851EF3" w:rsidP="00515A89">
      <w:pPr>
        <w:numPr>
          <w:ilvl w:val="0"/>
          <w:numId w:val="3"/>
        </w:numPr>
        <w:tabs>
          <w:tab w:val="left" w:pos="851"/>
        </w:tabs>
        <w:ind w:left="851" w:hanging="425"/>
        <w:rPr>
          <w:rFonts w:asciiTheme="minorHAnsi" w:hAnsiTheme="minorHAnsi" w:cstheme="minorHAnsi"/>
          <w:sz w:val="22"/>
          <w:szCs w:val="22"/>
        </w:rPr>
      </w:pPr>
      <w:r w:rsidRPr="00985680">
        <w:rPr>
          <w:rFonts w:asciiTheme="minorHAnsi" w:hAnsiTheme="minorHAnsi" w:cstheme="minorHAnsi"/>
          <w:sz w:val="22"/>
          <w:szCs w:val="22"/>
        </w:rPr>
        <w:t>kwota</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netto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wynosi</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(słownie:</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00980920" w:rsidRPr="00D23479">
        <w:rPr>
          <w:rFonts w:asciiTheme="minorHAnsi" w:eastAsia="Arial"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/100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złotych)</w:t>
      </w:r>
    </w:p>
    <w:p w14:paraId="40DDFE6C" w14:textId="77777777" w:rsidR="00851EF3" w:rsidRPr="00D23479" w:rsidRDefault="00851EF3" w:rsidP="00515A89">
      <w:pPr>
        <w:numPr>
          <w:ilvl w:val="0"/>
          <w:numId w:val="3"/>
        </w:numPr>
        <w:tabs>
          <w:tab w:val="left" w:pos="851"/>
        </w:tabs>
        <w:ind w:left="851" w:hanging="425"/>
        <w:rPr>
          <w:rFonts w:asciiTheme="minorHAnsi" w:hAnsiTheme="minorHAnsi" w:cstheme="minorHAnsi"/>
          <w:sz w:val="22"/>
          <w:szCs w:val="22"/>
        </w:rPr>
      </w:pPr>
      <w:r w:rsidRPr="00D23479">
        <w:rPr>
          <w:rFonts w:asciiTheme="minorHAnsi" w:hAnsiTheme="minorHAnsi" w:cstheme="minorHAnsi"/>
          <w:sz w:val="22"/>
          <w:szCs w:val="22"/>
        </w:rPr>
        <w:t>stawka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podatku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VAT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tj.</w:t>
      </w:r>
      <w:r w:rsidRPr="00D23479">
        <w:rPr>
          <w:rFonts w:asciiTheme="minorHAnsi" w:eastAsia="Arial" w:hAnsiTheme="minorHAnsi" w:cstheme="minorHAnsi"/>
          <w:sz w:val="22"/>
          <w:szCs w:val="22"/>
        </w:rPr>
        <w:t xml:space="preserve"> </w:t>
      </w:r>
      <w:r w:rsidR="00637BCC" w:rsidRPr="00D23479">
        <w:rPr>
          <w:rFonts w:asciiTheme="minorHAnsi" w:hAnsiTheme="minorHAnsi" w:cstheme="minorHAnsi"/>
          <w:sz w:val="22"/>
          <w:szCs w:val="22"/>
        </w:rPr>
        <w:t>kwota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podatku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VAT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wynosi</w:t>
      </w:r>
      <w:r w:rsidRPr="00D23479">
        <w:rPr>
          <w:rFonts w:asciiTheme="minorHAnsi" w:eastAsia="Arial" w:hAnsiTheme="minorHAnsi" w:cstheme="minorHAnsi"/>
          <w:sz w:val="22"/>
          <w:szCs w:val="22"/>
        </w:rPr>
        <w:t xml:space="preserve"> ……</w:t>
      </w:r>
      <w:r w:rsidR="00637BCC" w:rsidRPr="00D23479">
        <w:rPr>
          <w:rFonts w:asciiTheme="minorHAnsi" w:eastAsia="Arial"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(słownie: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/100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złotych)</w:t>
      </w:r>
    </w:p>
    <w:p w14:paraId="1F764A48" w14:textId="77777777" w:rsidR="00851EF3" w:rsidRPr="00D23479" w:rsidRDefault="00851EF3" w:rsidP="00515A89">
      <w:pPr>
        <w:numPr>
          <w:ilvl w:val="0"/>
          <w:numId w:val="3"/>
        </w:numPr>
        <w:tabs>
          <w:tab w:val="left" w:pos="851"/>
        </w:tabs>
        <w:ind w:left="851" w:hanging="425"/>
        <w:rPr>
          <w:rFonts w:asciiTheme="minorHAnsi" w:hAnsiTheme="minorHAnsi" w:cstheme="minorHAnsi"/>
          <w:sz w:val="22"/>
          <w:szCs w:val="22"/>
        </w:rPr>
      </w:pPr>
      <w:r w:rsidRPr="00D23479">
        <w:rPr>
          <w:rFonts w:asciiTheme="minorHAnsi" w:hAnsiTheme="minorHAnsi" w:cstheme="minorHAnsi"/>
          <w:sz w:val="22"/>
          <w:szCs w:val="22"/>
        </w:rPr>
        <w:t>kwota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(słownie: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/100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złotych).</w:t>
      </w:r>
    </w:p>
    <w:p w14:paraId="180C65DB" w14:textId="77777777" w:rsidR="00851EF3" w:rsidRPr="00D23479"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Kwota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wynagrodzenia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określona</w:t>
      </w:r>
      <w:r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3 ust.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1</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niniejszej 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podlega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zmianie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cały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okres</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obowiązywania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p>
    <w:p w14:paraId="2EAC30CA" w14:textId="77777777" w:rsidR="00851EF3" w:rsidRPr="00D23479"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Wynagrodzenie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określone</w:t>
      </w:r>
      <w:r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3 ust.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1</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niniejszej 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obejmuje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wszystkie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koszty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składniki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związane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007D1AE8" w:rsidRPr="00D23479">
        <w:rPr>
          <w:rFonts w:asciiTheme="minorHAnsi" w:hAnsiTheme="minorHAnsi" w:cstheme="minorHAnsi"/>
          <w:color w:val="auto"/>
          <w:sz w:val="22"/>
          <w:szCs w:val="22"/>
        </w:rPr>
        <w:t>realizacją</w:t>
      </w:r>
      <w:r w:rsidRPr="00D23479">
        <w:rPr>
          <w:rFonts w:asciiTheme="minorHAnsi" w:eastAsia="Arial" w:hAnsiTheme="minorHAnsi" w:cstheme="minorHAnsi"/>
          <w:color w:val="auto"/>
          <w:sz w:val="22"/>
          <w:szCs w:val="22"/>
        </w:rPr>
        <w:t xml:space="preserve"> </w:t>
      </w:r>
      <w:r w:rsidR="007D1AE8" w:rsidRPr="00D23479">
        <w:rPr>
          <w:rFonts w:asciiTheme="minorHAnsi" w:hAnsiTheme="minorHAnsi" w:cstheme="minorHAnsi"/>
          <w:color w:val="auto"/>
          <w:sz w:val="22"/>
          <w:szCs w:val="22"/>
        </w:rPr>
        <w:t>przedmiotu umowy, w tym ryzyko Wykonawcy z tytułu niedoszacowania kosztów związanych z realizacją przedmiotu umowy,</w:t>
      </w:r>
      <w:r w:rsidR="00EA1EED" w:rsidRPr="00D23479">
        <w:rPr>
          <w:rFonts w:asciiTheme="minorHAnsi" w:hAnsiTheme="minorHAnsi" w:cstheme="minorHAnsi"/>
          <w:color w:val="auto"/>
          <w:sz w:val="22"/>
          <w:szCs w:val="22"/>
        </w:rPr>
        <w:t xml:space="preserve"> niedoszacowania bądź omyłek w kosztorysie ofertowym </w:t>
      </w:r>
      <w:r w:rsidR="007D1AE8" w:rsidRPr="00D23479">
        <w:rPr>
          <w:rFonts w:asciiTheme="minorHAnsi" w:hAnsiTheme="minorHAnsi" w:cstheme="minorHAnsi"/>
          <w:color w:val="auto"/>
          <w:sz w:val="22"/>
          <w:szCs w:val="22"/>
        </w:rPr>
        <w:t>a także innych czynników mających lub mogących mieć wpływ na koszty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uwzględnia</w:t>
      </w:r>
      <w:r w:rsidR="00EA1EED"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cały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zakres</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przedmiotu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który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ustalono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1</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niniejszej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p>
    <w:p w14:paraId="1ED891FF" w14:textId="495BB754" w:rsidR="00851EF3" w:rsidRPr="00D23479" w:rsidRDefault="00851EF3" w:rsidP="00515A89">
      <w:pPr>
        <w:pStyle w:val="Normalny1"/>
        <w:numPr>
          <w:ilvl w:val="0"/>
          <w:numId w:val="2"/>
        </w:numPr>
        <w:tabs>
          <w:tab w:val="left" w:pos="426"/>
        </w:tabs>
        <w:ind w:left="426" w:hanging="426"/>
        <w:jc w:val="both"/>
        <w:rPr>
          <w:rFonts w:asciiTheme="minorHAnsi" w:eastAsia="Arial" w:hAnsiTheme="minorHAnsi" w:cstheme="minorHAnsi"/>
          <w:color w:val="auto"/>
          <w:sz w:val="22"/>
          <w:szCs w:val="22"/>
        </w:rPr>
      </w:pPr>
      <w:r w:rsidRPr="00D23479">
        <w:rPr>
          <w:rFonts w:asciiTheme="minorHAnsi" w:hAnsiTheme="minorHAnsi" w:cstheme="minorHAnsi"/>
          <w:color w:val="auto"/>
          <w:sz w:val="22"/>
          <w:szCs w:val="22"/>
        </w:rPr>
        <w:lastRenderedPageBreak/>
        <w:t>Wynagrodzenie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ryczałtowe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Wykonawcy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uwzględnia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wszystkie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obowiązujące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Polsce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podatki,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łącznie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00985680">
        <w:rPr>
          <w:rFonts w:asciiTheme="minorHAnsi" w:eastAsia="Arial" w:hAnsiTheme="minorHAnsi" w:cstheme="minorHAnsi"/>
          <w:color w:val="auto"/>
          <w:sz w:val="22"/>
          <w:szCs w:val="22"/>
        </w:rPr>
        <w:t> </w:t>
      </w:r>
      <w:r w:rsidRPr="00D23479">
        <w:rPr>
          <w:rFonts w:asciiTheme="minorHAnsi" w:hAnsiTheme="minorHAnsi" w:cstheme="minorHAnsi"/>
          <w:color w:val="auto"/>
          <w:sz w:val="22"/>
          <w:szCs w:val="22"/>
        </w:rPr>
        <w:t>podatkiem</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VAT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oraz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opłaty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celne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inne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opłaty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związane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wykonywaniem</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robót</w:t>
      </w:r>
      <w:r w:rsidR="0007206B" w:rsidRPr="00D23479">
        <w:rPr>
          <w:rFonts w:asciiTheme="minorHAnsi" w:eastAsia="Arial" w:hAnsiTheme="minorHAnsi" w:cstheme="minorHAnsi"/>
          <w:color w:val="auto"/>
          <w:sz w:val="22"/>
          <w:szCs w:val="22"/>
        </w:rPr>
        <w:t>.</w:t>
      </w:r>
    </w:p>
    <w:p w14:paraId="7565AA97" w14:textId="20A2EAF4" w:rsidR="00851EF3" w:rsidRPr="00D23479"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Niedoszacowanie,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pominięcie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oraz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brak</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rozpoznania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zakresu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przedmiotu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może</w:t>
      </w:r>
      <w:r w:rsidR="00317D68"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być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podstawą</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żądania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Wykonawcę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zwiększenia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wynagrodzenia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ryczałtowego,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określonego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3 ust.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1</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niniejszej umowy</w:t>
      </w:r>
      <w:r w:rsidRPr="00D23479">
        <w:rPr>
          <w:rFonts w:asciiTheme="minorHAnsi" w:hAnsiTheme="minorHAnsi" w:cstheme="minorHAnsi"/>
          <w:color w:val="auto"/>
          <w:sz w:val="22"/>
          <w:szCs w:val="22"/>
        </w:rPr>
        <w:t>.</w:t>
      </w:r>
    </w:p>
    <w:p w14:paraId="584E6395" w14:textId="77777777" w:rsidR="007768B2" w:rsidRPr="00D23479"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Zamawiający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będzie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wypłacał</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zaliczek</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poczet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wynagrodzenia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przedmiotu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p>
    <w:p w14:paraId="524F275D" w14:textId="77777777" w:rsidR="007768B2" w:rsidRPr="00D23479" w:rsidRDefault="007768B2"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 xml:space="preserve">Zamawiający nie dopuszcza składania faktur/rachunków częściowych i płatności za przedmiot </w:t>
      </w:r>
      <w:r w:rsidR="0007206B" w:rsidRPr="00D23479">
        <w:rPr>
          <w:rFonts w:asciiTheme="minorHAnsi" w:hAnsiTheme="minorHAnsi" w:cstheme="minorHAnsi"/>
          <w:color w:val="auto"/>
          <w:sz w:val="22"/>
          <w:szCs w:val="22"/>
        </w:rPr>
        <w:t>umowy</w:t>
      </w:r>
      <w:r w:rsidRPr="00D23479">
        <w:rPr>
          <w:rFonts w:asciiTheme="minorHAnsi" w:hAnsiTheme="minorHAnsi" w:cstheme="minorHAnsi"/>
          <w:color w:val="auto"/>
          <w:sz w:val="22"/>
          <w:szCs w:val="22"/>
        </w:rPr>
        <w:t xml:space="preserve"> etapami.  </w:t>
      </w:r>
    </w:p>
    <w:p w14:paraId="41A60BA1" w14:textId="77777777" w:rsidR="00851EF3" w:rsidRPr="00D23479"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Zapłata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wynagrodzenia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ryczałtowego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będzie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realizowana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Zamawiającego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złotych</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polskich.</w:t>
      </w:r>
    </w:p>
    <w:p w14:paraId="1A18E819" w14:textId="77777777" w:rsidR="00851EF3" w:rsidRPr="00D23479" w:rsidRDefault="00526C4F" w:rsidP="00515A89">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23479">
        <w:rPr>
          <w:rFonts w:asciiTheme="minorHAnsi" w:hAnsiTheme="minorHAnsi" w:cstheme="minorHAnsi"/>
          <w:bCs/>
          <w:color w:val="auto"/>
          <w:sz w:val="22"/>
          <w:szCs w:val="22"/>
        </w:rPr>
        <w:t>Podstawą wystawienia faktury</w:t>
      </w:r>
      <w:r w:rsidR="007768B2" w:rsidRPr="00D23479">
        <w:rPr>
          <w:rFonts w:asciiTheme="minorHAnsi" w:hAnsiTheme="minorHAnsi" w:cstheme="minorHAnsi"/>
          <w:bCs/>
          <w:color w:val="auto"/>
          <w:sz w:val="22"/>
          <w:szCs w:val="22"/>
        </w:rPr>
        <w:t xml:space="preserve">/rachunku będzie bezusterkowy odbiór przedmiotu </w:t>
      </w:r>
      <w:r w:rsidR="0007206B" w:rsidRPr="00D23479">
        <w:rPr>
          <w:rFonts w:asciiTheme="minorHAnsi" w:hAnsiTheme="minorHAnsi" w:cstheme="minorHAnsi"/>
          <w:bCs/>
          <w:color w:val="auto"/>
          <w:sz w:val="22"/>
          <w:szCs w:val="22"/>
        </w:rPr>
        <w:t>umowy</w:t>
      </w:r>
      <w:r w:rsidR="007768B2" w:rsidRPr="00D23479">
        <w:rPr>
          <w:rFonts w:asciiTheme="minorHAnsi" w:hAnsiTheme="minorHAnsi" w:cstheme="minorHAnsi"/>
          <w:bCs/>
          <w:color w:val="auto"/>
          <w:sz w:val="22"/>
          <w:szCs w:val="22"/>
        </w:rPr>
        <w:t>, zakończony podpisaniem protokołu końcowego odbioru robót</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przez</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przedstawicieli</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Stron,</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kierownika</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budowy,</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inspektora</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nadzoru</w:t>
      </w:r>
      <w:r w:rsidR="00876294" w:rsidRPr="00D23479">
        <w:rPr>
          <w:rFonts w:asciiTheme="minorHAnsi" w:hAnsiTheme="minorHAnsi" w:cstheme="minorHAnsi"/>
          <w:bCs/>
          <w:color w:val="auto"/>
          <w:sz w:val="22"/>
          <w:szCs w:val="22"/>
        </w:rPr>
        <w:t>.</w:t>
      </w:r>
    </w:p>
    <w:p w14:paraId="488CBAEF" w14:textId="073F9370" w:rsidR="00F16A7A" w:rsidRPr="00D23479" w:rsidRDefault="00851EF3" w:rsidP="00985680">
      <w:pPr>
        <w:numPr>
          <w:ilvl w:val="0"/>
          <w:numId w:val="2"/>
        </w:numPr>
        <w:tabs>
          <w:tab w:val="clear" w:pos="720"/>
        </w:tabs>
        <w:suppressAutoHyphens w:val="0"/>
        <w:spacing w:line="259" w:lineRule="auto"/>
        <w:ind w:left="426" w:hanging="426"/>
        <w:jc w:val="both"/>
        <w:rPr>
          <w:rFonts w:asciiTheme="minorHAnsi" w:hAnsiTheme="minorHAnsi" w:cstheme="minorHAnsi"/>
          <w:sz w:val="22"/>
          <w:szCs w:val="22"/>
        </w:rPr>
      </w:pPr>
      <w:r w:rsidRPr="00D23479">
        <w:rPr>
          <w:rFonts w:asciiTheme="minorHAnsi" w:hAnsiTheme="minorHAnsi" w:cstheme="minorHAnsi"/>
          <w:bCs/>
          <w:sz w:val="22"/>
          <w:szCs w:val="22"/>
        </w:rPr>
        <w:t>Zapłata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wynagrodzenia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ryczałtowego</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za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wykonanie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przedmiotu</w:t>
      </w:r>
      <w:r w:rsidRPr="00D23479">
        <w:rPr>
          <w:rFonts w:asciiTheme="minorHAnsi" w:eastAsia="Arial" w:hAnsiTheme="minorHAnsi" w:cstheme="minorHAnsi"/>
          <w:bCs/>
          <w:sz w:val="22"/>
          <w:szCs w:val="22"/>
        </w:rPr>
        <w:t xml:space="preserve"> </w:t>
      </w:r>
      <w:r w:rsidR="0007206B" w:rsidRPr="00D23479">
        <w:rPr>
          <w:rFonts w:asciiTheme="minorHAnsi" w:hAnsiTheme="minorHAnsi" w:cstheme="minorHAnsi"/>
          <w:bCs/>
          <w:sz w:val="22"/>
          <w:szCs w:val="22"/>
        </w:rPr>
        <w:t>umowy</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nastąpi</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formie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przelewu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bankowego</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terminie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do</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21</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dni</w:t>
      </w:r>
      <w:r w:rsidRPr="00D23479">
        <w:rPr>
          <w:rFonts w:asciiTheme="minorHAnsi" w:eastAsia="Arial" w:hAnsiTheme="minorHAnsi" w:cstheme="minorHAnsi"/>
          <w:bCs/>
          <w:sz w:val="22"/>
          <w:szCs w:val="22"/>
        </w:rPr>
        <w:t xml:space="preserve"> </w:t>
      </w:r>
      <w:r w:rsidR="007768B2" w:rsidRPr="00D23479">
        <w:rPr>
          <w:rFonts w:asciiTheme="minorHAnsi" w:hAnsiTheme="minorHAnsi" w:cstheme="minorHAnsi"/>
          <w:bCs/>
          <w:sz w:val="22"/>
          <w:szCs w:val="22"/>
        </w:rPr>
        <w:t>licząc od daty otrzymania przez Zamawiającego pra</w:t>
      </w:r>
      <w:r w:rsidR="008A31BB" w:rsidRPr="00D23479">
        <w:rPr>
          <w:rFonts w:asciiTheme="minorHAnsi" w:hAnsiTheme="minorHAnsi" w:cstheme="minorHAnsi"/>
          <w:bCs/>
          <w:sz w:val="22"/>
          <w:szCs w:val="22"/>
        </w:rPr>
        <w:t>widłowo wystawionej(go) faktury</w:t>
      </w:r>
      <w:r w:rsidR="007768B2" w:rsidRPr="00D23479">
        <w:rPr>
          <w:rFonts w:asciiTheme="minorHAnsi" w:hAnsiTheme="minorHAnsi" w:cstheme="minorHAnsi"/>
          <w:bCs/>
          <w:sz w:val="22"/>
          <w:szCs w:val="22"/>
        </w:rPr>
        <w:t>/rachunku</w:t>
      </w:r>
      <w:r w:rsidRPr="00D23479">
        <w:rPr>
          <w:rFonts w:asciiTheme="minorHAnsi" w:hAnsiTheme="minorHAnsi" w:cstheme="minorHAnsi"/>
          <w:bCs/>
          <w:sz w:val="22"/>
          <w:szCs w:val="22"/>
        </w:rPr>
        <w:t>.</w:t>
      </w:r>
      <w:r w:rsidRPr="00D23479">
        <w:rPr>
          <w:rFonts w:asciiTheme="minorHAnsi" w:eastAsia="Arial" w:hAnsiTheme="minorHAnsi" w:cstheme="minorHAnsi"/>
          <w:bCs/>
          <w:sz w:val="22"/>
          <w:szCs w:val="22"/>
        </w:rPr>
        <w:t xml:space="preserve"> </w:t>
      </w:r>
      <w:r w:rsidR="00F16A7A" w:rsidRPr="00D23479">
        <w:rPr>
          <w:rFonts w:asciiTheme="minorHAnsi" w:eastAsia="Arial" w:hAnsiTheme="minorHAnsi" w:cstheme="minorHAnsi"/>
          <w:bCs/>
          <w:sz w:val="22"/>
          <w:szCs w:val="22"/>
        </w:rPr>
        <w:t>Wykonawca zobowiązany jest doręczyć Zamawiającemu fakturę /rachunek w terminie 7 dni od dnia jej wystawienia i powinna być doręczona do siedziby Zamawia</w:t>
      </w:r>
      <w:r w:rsidR="00C72BA7" w:rsidRPr="00D23479">
        <w:rPr>
          <w:rFonts w:asciiTheme="minorHAnsi" w:eastAsia="Arial" w:hAnsiTheme="minorHAnsi" w:cstheme="minorHAnsi"/>
          <w:bCs/>
          <w:sz w:val="22"/>
          <w:szCs w:val="22"/>
        </w:rPr>
        <w:t xml:space="preserve">jącego – Nadleśnictwa </w:t>
      </w:r>
      <w:r w:rsidR="00C72BA7" w:rsidRPr="00985680">
        <w:rPr>
          <w:rFonts w:asciiTheme="minorHAnsi" w:eastAsia="Arial" w:hAnsiTheme="minorHAnsi" w:cstheme="minorHAnsi"/>
          <w:bCs/>
          <w:sz w:val="22"/>
          <w:szCs w:val="22"/>
        </w:rPr>
        <w:t xml:space="preserve">Dojlidy </w:t>
      </w:r>
      <w:r w:rsidR="009770AB" w:rsidRPr="00985680">
        <w:rPr>
          <w:rFonts w:asciiTheme="minorHAnsi" w:hAnsiTheme="minorHAnsi" w:cstheme="minorHAnsi"/>
          <w:sz w:val="22"/>
          <w:szCs w:val="22"/>
        </w:rPr>
        <w:t xml:space="preserve">Aleja </w:t>
      </w:r>
      <w:r w:rsidR="009770AB" w:rsidRPr="00D23479">
        <w:rPr>
          <w:rFonts w:asciiTheme="minorHAnsi" w:hAnsiTheme="minorHAnsi" w:cstheme="minorHAnsi"/>
          <w:sz w:val="22"/>
          <w:szCs w:val="22"/>
        </w:rPr>
        <w:t>Tysiąclecia Państwa Polskiego 75, 15-111 Białystok.</w:t>
      </w:r>
    </w:p>
    <w:p w14:paraId="59EC30F9" w14:textId="77777777" w:rsidR="00F16A7A" w:rsidRPr="00D23479" w:rsidRDefault="00F16A7A" w:rsidP="00515A89">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23479">
        <w:rPr>
          <w:rFonts w:asciiTheme="minorHAnsi" w:eastAsia="Arial" w:hAnsiTheme="minorHAnsi" w:cstheme="minorHAnsi"/>
          <w:bCs/>
          <w:color w:val="auto"/>
          <w:sz w:val="22"/>
          <w:szCs w:val="22"/>
        </w:rPr>
        <w:t>Faktura końcowa/rachunek końcowy wystawiona(y) bezpodstawnie lub nieprawidłowo zostanie zwrócona Wykonawcy.</w:t>
      </w:r>
    </w:p>
    <w:p w14:paraId="551FAB9B" w14:textId="2D07D5D4" w:rsidR="008C6738" w:rsidRPr="00D23479" w:rsidRDefault="00F16A7A" w:rsidP="00515A89">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23479">
        <w:rPr>
          <w:rFonts w:asciiTheme="minorHAnsi" w:hAnsiTheme="minorHAnsi" w:cstheme="minorHAnsi"/>
          <w:color w:val="auto"/>
          <w:sz w:val="22"/>
          <w:szCs w:val="22"/>
        </w:rPr>
        <w:t xml:space="preserve">Z zastrzeżeniem postanowień </w:t>
      </w:r>
      <w:r w:rsidR="008B7155" w:rsidRPr="00D23479">
        <w:rPr>
          <w:rFonts w:asciiTheme="minorHAnsi" w:hAnsiTheme="minorHAnsi" w:cstheme="minorHAnsi"/>
          <w:color w:val="auto"/>
          <w:sz w:val="22"/>
          <w:szCs w:val="22"/>
        </w:rPr>
        <w:t>w</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3 ust.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14</w:t>
      </w:r>
      <w:r w:rsidR="008B7155"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 xml:space="preserve">niniejszej umowy wynagrodzenie będzie płatne na rachunek bankowy Wykonawcy wskazany w fakturze/rachunku. Za dzień dokonania płatności przyjmuje się dzień obciążenia rachunku bankowego Zamawiającego. </w:t>
      </w:r>
    </w:p>
    <w:p w14:paraId="3B072968" w14:textId="4264D02C" w:rsidR="008C6738" w:rsidRPr="00D23479" w:rsidRDefault="008C6738" w:rsidP="00515A89">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23479">
        <w:rPr>
          <w:rFonts w:asciiTheme="minorHAnsi" w:hAnsiTheme="minorHAnsi" w:cstheme="minorHAnsi"/>
          <w:color w:val="auto"/>
          <w:sz w:val="22"/>
          <w:szCs w:val="22"/>
          <w:lang w:eastAsia="pl-PL"/>
        </w:rPr>
        <w:t>Wykonawca przyjmuje do wiadomości</w:t>
      </w:r>
      <w:r w:rsidR="00076289" w:rsidRPr="00D23479">
        <w:rPr>
          <w:rFonts w:asciiTheme="minorHAnsi" w:hAnsiTheme="minorHAnsi" w:cstheme="minorHAnsi"/>
          <w:color w:val="auto"/>
          <w:sz w:val="22"/>
          <w:szCs w:val="22"/>
          <w:lang w:eastAsia="pl-PL"/>
        </w:rPr>
        <w:t>, iż Zamawiający przy zapłacie w</w:t>
      </w:r>
      <w:r w:rsidRPr="00D23479">
        <w:rPr>
          <w:rFonts w:asciiTheme="minorHAnsi" w:hAnsiTheme="minorHAnsi" w:cstheme="minorHAnsi"/>
          <w:color w:val="auto"/>
          <w:sz w:val="22"/>
          <w:szCs w:val="22"/>
          <w:lang w:eastAsia="pl-PL"/>
        </w:rPr>
        <w:t>ynagrodzenia będzie stosował mechanizm podzielonej płatności, o którym mowa w art. 108a ust. 1 ustawy z dnia 11 marca 2004 r. o</w:t>
      </w:r>
      <w:r w:rsidR="00985680">
        <w:rPr>
          <w:rFonts w:asciiTheme="minorHAnsi" w:hAnsiTheme="minorHAnsi" w:cstheme="minorHAnsi"/>
          <w:color w:val="auto"/>
          <w:sz w:val="22"/>
          <w:szCs w:val="22"/>
          <w:lang w:eastAsia="pl-PL"/>
        </w:rPr>
        <w:t> </w:t>
      </w:r>
      <w:r w:rsidRPr="00D23479">
        <w:rPr>
          <w:rFonts w:asciiTheme="minorHAnsi" w:hAnsiTheme="minorHAnsi" w:cstheme="minorHAnsi"/>
          <w:color w:val="auto"/>
          <w:sz w:val="22"/>
          <w:szCs w:val="22"/>
          <w:lang w:eastAsia="pl-PL"/>
        </w:rPr>
        <w:t xml:space="preserve">podatku od towarów i usług (tekst jednolity </w:t>
      </w:r>
      <w:bookmarkStart w:id="0" w:name="_Hlk15927515"/>
      <w:r w:rsidRPr="00D23479">
        <w:rPr>
          <w:rFonts w:asciiTheme="minorHAnsi" w:hAnsiTheme="minorHAnsi" w:cstheme="minorHAnsi"/>
          <w:color w:val="auto"/>
          <w:sz w:val="22"/>
          <w:szCs w:val="22"/>
          <w:lang w:eastAsia="pl-PL"/>
        </w:rPr>
        <w:t xml:space="preserve">Dz. U. z </w:t>
      </w:r>
      <w:bookmarkStart w:id="1" w:name="_Hlk47483761"/>
      <w:r w:rsidRPr="00D23479">
        <w:rPr>
          <w:rFonts w:asciiTheme="minorHAnsi" w:hAnsiTheme="minorHAnsi" w:cstheme="minorHAnsi"/>
          <w:color w:val="auto"/>
          <w:sz w:val="22"/>
          <w:szCs w:val="22"/>
          <w:lang w:eastAsia="pl-PL"/>
        </w:rPr>
        <w:t xml:space="preserve">2020 r., poz. 106 </w:t>
      </w:r>
      <w:bookmarkEnd w:id="0"/>
      <w:bookmarkEnd w:id="1"/>
      <w:r w:rsidRPr="00D23479">
        <w:rPr>
          <w:rFonts w:asciiTheme="minorHAnsi" w:hAnsiTheme="minorHAnsi" w:cstheme="minorHAnsi"/>
          <w:color w:val="auto"/>
          <w:sz w:val="22"/>
          <w:szCs w:val="22"/>
          <w:lang w:eastAsia="pl-PL"/>
        </w:rPr>
        <w:t xml:space="preserve">ze zm.). </w:t>
      </w:r>
    </w:p>
    <w:p w14:paraId="1CCC5B4B" w14:textId="77777777" w:rsidR="008C6738" w:rsidRPr="00D23479" w:rsidRDefault="008C6738" w:rsidP="00515A89">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23479">
        <w:rPr>
          <w:rFonts w:asciiTheme="minorHAnsi" w:hAnsiTheme="minorHAnsi" w:cstheme="minorHAnsi"/>
          <w:color w:val="auto"/>
          <w:sz w:val="22"/>
          <w:szCs w:val="22"/>
          <w:lang w:eastAsia="pl-PL"/>
        </w:rPr>
        <w:t xml:space="preserve">Zapłata: </w:t>
      </w:r>
    </w:p>
    <w:p w14:paraId="66D6FDEC" w14:textId="30931229" w:rsidR="00AB1C59" w:rsidRPr="00D23479" w:rsidRDefault="008C6738" w:rsidP="00515A89">
      <w:pPr>
        <w:pStyle w:val="Normalny1"/>
        <w:numPr>
          <w:ilvl w:val="0"/>
          <w:numId w:val="51"/>
        </w:numPr>
        <w:tabs>
          <w:tab w:val="left" w:pos="851"/>
        </w:tabs>
        <w:ind w:left="851" w:hanging="426"/>
        <w:jc w:val="both"/>
        <w:rPr>
          <w:rFonts w:asciiTheme="minorHAnsi" w:eastAsia="Arial" w:hAnsiTheme="minorHAnsi" w:cstheme="minorHAnsi"/>
          <w:bCs/>
          <w:color w:val="auto"/>
          <w:sz w:val="22"/>
          <w:szCs w:val="22"/>
        </w:rPr>
      </w:pPr>
      <w:r w:rsidRPr="00D23479">
        <w:rPr>
          <w:rFonts w:asciiTheme="minorHAnsi" w:hAnsiTheme="minorHAnsi" w:cstheme="minorHAnsi"/>
          <w:color w:val="auto"/>
          <w:sz w:val="22"/>
          <w:szCs w:val="22"/>
          <w:lang w:eastAsia="pl-PL"/>
        </w:rPr>
        <w:t>kwoty odpowiadającej całości albo części kwoty podatku wynikającej z otrzymanej faktury będzie dokonywana na rachunek VAT</w:t>
      </w:r>
      <w:r w:rsidR="008A31BB" w:rsidRPr="00D23479">
        <w:rPr>
          <w:rFonts w:asciiTheme="minorHAnsi" w:hAnsiTheme="minorHAnsi" w:cstheme="minorHAnsi"/>
          <w:color w:val="auto"/>
          <w:sz w:val="22"/>
          <w:szCs w:val="22"/>
          <w:lang w:eastAsia="pl-PL"/>
        </w:rPr>
        <w:t xml:space="preserve"> Wykonawcy</w:t>
      </w:r>
      <w:r w:rsidRPr="00D23479">
        <w:rPr>
          <w:rFonts w:asciiTheme="minorHAnsi" w:hAnsiTheme="minorHAnsi" w:cstheme="minorHAnsi"/>
          <w:color w:val="auto"/>
          <w:sz w:val="22"/>
          <w:szCs w:val="22"/>
          <w:lang w:eastAsia="pl-PL"/>
        </w:rPr>
        <w:t>, w rozumieniu art. 2 pkt 37 ustawy o podatku od towarów i usług,</w:t>
      </w:r>
    </w:p>
    <w:p w14:paraId="60D830FB" w14:textId="77777777" w:rsidR="008C6738" w:rsidRPr="00D23479" w:rsidRDefault="008C6738" w:rsidP="00515A89">
      <w:pPr>
        <w:pStyle w:val="Normalny1"/>
        <w:numPr>
          <w:ilvl w:val="0"/>
          <w:numId w:val="51"/>
        </w:numPr>
        <w:tabs>
          <w:tab w:val="left" w:pos="851"/>
        </w:tabs>
        <w:ind w:left="851" w:hanging="426"/>
        <w:jc w:val="both"/>
        <w:rPr>
          <w:rFonts w:asciiTheme="minorHAnsi" w:eastAsia="Arial" w:hAnsiTheme="minorHAnsi" w:cstheme="minorHAnsi"/>
          <w:bCs/>
          <w:color w:val="auto"/>
          <w:sz w:val="22"/>
          <w:szCs w:val="22"/>
        </w:rPr>
      </w:pPr>
      <w:r w:rsidRPr="00D23479">
        <w:rPr>
          <w:rFonts w:asciiTheme="minorHAnsi" w:hAnsiTheme="minorHAnsi" w:cstheme="minorHAnsi"/>
          <w:color w:val="auto"/>
          <w:sz w:val="22"/>
          <w:szCs w:val="22"/>
          <w:lang w:eastAsia="pl-PL"/>
        </w:rPr>
        <w:t>kwoty odpowiadającej wartości sprzedaży netto wynikającej z otrzymanej faktury jest dokonywana na rachunek bankowy albo na rachunek w spółdzielczej kasie oszczędnościowo-kredytowej, dla których jest prowadzony rachunek VAT Wykonawcy.</w:t>
      </w:r>
    </w:p>
    <w:p w14:paraId="60DBFCC0" w14:textId="6C4FC7EF" w:rsidR="008C6738" w:rsidRPr="00D23479" w:rsidRDefault="008C6738" w:rsidP="00515A89">
      <w:pPr>
        <w:numPr>
          <w:ilvl w:val="0"/>
          <w:numId w:val="2"/>
        </w:numPr>
        <w:tabs>
          <w:tab w:val="clear" w:pos="720"/>
          <w:tab w:val="num" w:pos="426"/>
        </w:tabs>
        <w:suppressAutoHyphens w:val="0"/>
        <w:ind w:left="426" w:hanging="426"/>
        <w:jc w:val="both"/>
        <w:rPr>
          <w:rFonts w:asciiTheme="minorHAnsi" w:hAnsiTheme="minorHAnsi" w:cstheme="minorHAnsi"/>
          <w:sz w:val="22"/>
          <w:szCs w:val="22"/>
          <w:lang w:eastAsia="pl-PL"/>
        </w:rPr>
      </w:pPr>
      <w:bookmarkStart w:id="2" w:name="_Hlk47483820"/>
      <w:r w:rsidRPr="00D23479">
        <w:rPr>
          <w:rFonts w:asciiTheme="minorHAnsi" w:hAnsiTheme="minorHAnsi" w:cstheme="minorHAnsi"/>
          <w:bCs/>
          <w:sz w:val="22"/>
          <w:szCs w:val="22"/>
          <w:lang w:eastAsia="pl-PL"/>
        </w:rPr>
        <w:t xml:space="preserve">Wykonawca przy realizacji </w:t>
      </w:r>
      <w:r w:rsidR="00AB1C59" w:rsidRPr="00D23479">
        <w:rPr>
          <w:rFonts w:asciiTheme="minorHAnsi" w:hAnsiTheme="minorHAnsi" w:cstheme="minorHAnsi"/>
          <w:bCs/>
          <w:sz w:val="22"/>
          <w:szCs w:val="22"/>
          <w:lang w:eastAsia="pl-PL"/>
        </w:rPr>
        <w:t>u</w:t>
      </w:r>
      <w:r w:rsidRPr="00D23479">
        <w:rPr>
          <w:rFonts w:asciiTheme="minorHAnsi" w:hAnsiTheme="minorHAnsi" w:cstheme="minorHAnsi"/>
          <w:bCs/>
          <w:sz w:val="22"/>
          <w:szCs w:val="22"/>
          <w:lang w:eastAsia="pl-PL"/>
        </w:rPr>
        <w:t>mowy zobowiązuje posługiwać się rachunkiem rozliczeniowym o którym mowa w art. 49 ust. 1 pkt 1 ust</w:t>
      </w:r>
      <w:r w:rsidR="00AB1C59" w:rsidRPr="00D23479">
        <w:rPr>
          <w:rFonts w:asciiTheme="minorHAnsi" w:hAnsiTheme="minorHAnsi" w:cstheme="minorHAnsi"/>
          <w:bCs/>
          <w:sz w:val="22"/>
          <w:szCs w:val="22"/>
          <w:lang w:eastAsia="pl-PL"/>
        </w:rPr>
        <w:t xml:space="preserve">awy z dnia 29 sierpnia 1997 r. </w:t>
      </w:r>
      <w:r w:rsidRPr="00D23479">
        <w:rPr>
          <w:rFonts w:asciiTheme="minorHAnsi" w:hAnsiTheme="minorHAnsi" w:cstheme="minorHAnsi"/>
          <w:bCs/>
          <w:sz w:val="22"/>
          <w:szCs w:val="22"/>
          <w:lang w:eastAsia="pl-PL"/>
        </w:rPr>
        <w:t>Prawo Ban</w:t>
      </w:r>
      <w:r w:rsidR="00AB1C59" w:rsidRPr="00D23479">
        <w:rPr>
          <w:rFonts w:asciiTheme="minorHAnsi" w:hAnsiTheme="minorHAnsi" w:cstheme="minorHAnsi"/>
          <w:bCs/>
          <w:sz w:val="22"/>
          <w:szCs w:val="22"/>
          <w:lang w:eastAsia="pl-PL"/>
        </w:rPr>
        <w:t>kowe (tekst jednolity Dz. U. z</w:t>
      </w:r>
      <w:r w:rsidR="00985680">
        <w:rPr>
          <w:rFonts w:asciiTheme="minorHAnsi" w:hAnsiTheme="minorHAnsi" w:cstheme="minorHAnsi"/>
          <w:bCs/>
          <w:sz w:val="22"/>
          <w:szCs w:val="22"/>
          <w:lang w:eastAsia="pl-PL"/>
        </w:rPr>
        <w:t> </w:t>
      </w:r>
      <w:r w:rsidR="00AB1C59" w:rsidRPr="00D23479">
        <w:rPr>
          <w:rFonts w:asciiTheme="minorHAnsi" w:hAnsiTheme="minorHAnsi" w:cstheme="minorHAnsi"/>
          <w:bCs/>
          <w:sz w:val="22"/>
          <w:szCs w:val="22"/>
          <w:lang w:eastAsia="pl-PL"/>
        </w:rPr>
        <w:t>2020</w:t>
      </w:r>
      <w:r w:rsidRPr="00D23479">
        <w:rPr>
          <w:rFonts w:asciiTheme="minorHAnsi" w:hAnsiTheme="minorHAnsi" w:cstheme="minorHAnsi"/>
          <w:bCs/>
          <w:sz w:val="22"/>
          <w:szCs w:val="22"/>
          <w:lang w:eastAsia="pl-PL"/>
        </w:rPr>
        <w:t xml:space="preserve"> r.</w:t>
      </w:r>
      <w:r w:rsidR="00AB1C59" w:rsidRPr="00D23479">
        <w:rPr>
          <w:rFonts w:asciiTheme="minorHAnsi" w:hAnsiTheme="minorHAnsi" w:cstheme="minorHAnsi"/>
          <w:bCs/>
          <w:sz w:val="22"/>
          <w:szCs w:val="22"/>
          <w:lang w:eastAsia="pl-PL"/>
        </w:rPr>
        <w:t>,</w:t>
      </w:r>
      <w:r w:rsidRPr="00D23479">
        <w:rPr>
          <w:rFonts w:asciiTheme="minorHAnsi" w:hAnsiTheme="minorHAnsi" w:cstheme="minorHAnsi"/>
          <w:bCs/>
          <w:sz w:val="22"/>
          <w:szCs w:val="22"/>
          <w:lang w:eastAsia="pl-PL"/>
        </w:rPr>
        <w:t xml:space="preserve"> poz. </w:t>
      </w:r>
      <w:r w:rsidR="00AB1C59" w:rsidRPr="00D23479">
        <w:rPr>
          <w:rFonts w:asciiTheme="minorHAnsi" w:hAnsiTheme="minorHAnsi" w:cstheme="minorHAnsi"/>
          <w:bCs/>
          <w:sz w:val="22"/>
          <w:szCs w:val="22"/>
          <w:lang w:eastAsia="pl-PL"/>
        </w:rPr>
        <w:t>1896 ze</w:t>
      </w:r>
      <w:r w:rsidRPr="00D23479">
        <w:rPr>
          <w:rFonts w:asciiTheme="minorHAnsi" w:hAnsiTheme="minorHAnsi" w:cstheme="minorHAnsi"/>
          <w:bCs/>
          <w:sz w:val="22"/>
          <w:szCs w:val="22"/>
          <w:lang w:eastAsia="pl-PL"/>
        </w:rPr>
        <w:t xml:space="preserve"> zm.) zawartym w wykazie podmiotów, o którym</w:t>
      </w:r>
      <w:r w:rsidR="00AB1C59" w:rsidRPr="00D23479">
        <w:rPr>
          <w:rFonts w:asciiTheme="minorHAnsi" w:hAnsiTheme="minorHAnsi" w:cstheme="minorHAnsi"/>
          <w:bCs/>
          <w:sz w:val="22"/>
          <w:szCs w:val="22"/>
          <w:lang w:eastAsia="pl-PL"/>
        </w:rPr>
        <w:t xml:space="preserve"> mowa w</w:t>
      </w:r>
      <w:r w:rsidR="00985680">
        <w:rPr>
          <w:rFonts w:asciiTheme="minorHAnsi" w:hAnsiTheme="minorHAnsi" w:cstheme="minorHAnsi"/>
          <w:bCs/>
          <w:sz w:val="22"/>
          <w:szCs w:val="22"/>
          <w:lang w:eastAsia="pl-PL"/>
        </w:rPr>
        <w:t xml:space="preserve"> </w:t>
      </w:r>
      <w:r w:rsidR="00AB1C59" w:rsidRPr="00D23479">
        <w:rPr>
          <w:rFonts w:asciiTheme="minorHAnsi" w:hAnsiTheme="minorHAnsi" w:cstheme="minorHAnsi"/>
          <w:bCs/>
          <w:sz w:val="22"/>
          <w:szCs w:val="22"/>
          <w:lang w:eastAsia="pl-PL"/>
        </w:rPr>
        <w:t xml:space="preserve">art. 96b ust. 1 ustawy </w:t>
      </w:r>
      <w:r w:rsidRPr="00D23479">
        <w:rPr>
          <w:rFonts w:asciiTheme="minorHAnsi" w:hAnsiTheme="minorHAnsi" w:cstheme="minorHAnsi"/>
          <w:bCs/>
          <w:sz w:val="22"/>
          <w:szCs w:val="22"/>
          <w:lang w:eastAsia="pl-PL"/>
        </w:rPr>
        <w:t>o</w:t>
      </w:r>
      <w:r w:rsidR="0069047C">
        <w:rPr>
          <w:rFonts w:asciiTheme="minorHAnsi" w:hAnsiTheme="minorHAnsi" w:cstheme="minorHAnsi"/>
          <w:bCs/>
          <w:sz w:val="22"/>
          <w:szCs w:val="22"/>
          <w:lang w:eastAsia="pl-PL"/>
        </w:rPr>
        <w:t> </w:t>
      </w:r>
      <w:r w:rsidRPr="00D23479">
        <w:rPr>
          <w:rFonts w:asciiTheme="minorHAnsi" w:hAnsiTheme="minorHAnsi" w:cstheme="minorHAnsi"/>
          <w:bCs/>
          <w:sz w:val="22"/>
          <w:szCs w:val="22"/>
          <w:lang w:eastAsia="pl-PL"/>
        </w:rPr>
        <w:t>podatku od towarów i usług.</w:t>
      </w:r>
    </w:p>
    <w:bookmarkEnd w:id="2"/>
    <w:p w14:paraId="727C3D58" w14:textId="77777777" w:rsidR="008C6738" w:rsidRPr="00D23479" w:rsidRDefault="008C6738" w:rsidP="00515A89">
      <w:pPr>
        <w:pStyle w:val="Normalny1"/>
        <w:jc w:val="both"/>
        <w:rPr>
          <w:rFonts w:asciiTheme="minorHAnsi" w:hAnsiTheme="minorHAnsi" w:cstheme="minorHAnsi"/>
          <w:color w:val="auto"/>
          <w:sz w:val="22"/>
          <w:szCs w:val="22"/>
        </w:rPr>
      </w:pPr>
    </w:p>
    <w:p w14:paraId="234A52E1"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4.</w:t>
      </w:r>
    </w:p>
    <w:p w14:paraId="755A4997" w14:textId="4BB60480" w:rsidR="00851EF3" w:rsidRPr="00D23479" w:rsidRDefault="00851EF3" w:rsidP="00515A89">
      <w:pPr>
        <w:pStyle w:val="Normalny1"/>
        <w:numPr>
          <w:ilvl w:val="0"/>
          <w:numId w:val="31"/>
        </w:numPr>
        <w:ind w:left="426" w:hanging="426"/>
        <w:jc w:val="both"/>
        <w:rPr>
          <w:rFonts w:asciiTheme="minorHAnsi" w:eastAsia="Arial" w:hAnsiTheme="minorHAnsi" w:cstheme="minorHAnsi"/>
          <w:color w:val="auto"/>
          <w:sz w:val="22"/>
          <w:szCs w:val="22"/>
        </w:rPr>
      </w:pPr>
      <w:r w:rsidRPr="00D23479">
        <w:rPr>
          <w:rFonts w:asciiTheme="minorHAnsi" w:hAnsiTheme="minorHAnsi" w:cstheme="minorHAnsi"/>
          <w:color w:val="auto"/>
          <w:sz w:val="22"/>
          <w:szCs w:val="22"/>
        </w:rPr>
        <w:t>Zamawiający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dopuszcza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możliwości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cesji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wierzytelności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ani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przeniesienia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praw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obowiązków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wynikających</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niniejszej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osoby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trzecie,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zgody.</w:t>
      </w:r>
      <w:r w:rsidRPr="00D23479">
        <w:rPr>
          <w:rFonts w:asciiTheme="minorHAnsi" w:eastAsia="Arial" w:hAnsiTheme="minorHAnsi" w:cstheme="minorHAnsi"/>
          <w:color w:val="auto"/>
          <w:sz w:val="22"/>
          <w:szCs w:val="22"/>
        </w:rPr>
        <w:t xml:space="preserve"> </w:t>
      </w:r>
    </w:p>
    <w:p w14:paraId="23C62D7A" w14:textId="77777777" w:rsidR="00851EF3" w:rsidRPr="00D23479" w:rsidRDefault="00851EF3" w:rsidP="00515A89">
      <w:pPr>
        <w:pStyle w:val="Normalny1"/>
        <w:numPr>
          <w:ilvl w:val="0"/>
          <w:numId w:val="31"/>
        </w:numPr>
        <w:ind w:left="426" w:hanging="426"/>
        <w:jc w:val="both"/>
        <w:rPr>
          <w:rFonts w:asciiTheme="minorHAnsi" w:eastAsia="Arial" w:hAnsiTheme="minorHAnsi" w:cstheme="minorHAnsi"/>
          <w:color w:val="auto"/>
          <w:sz w:val="22"/>
          <w:szCs w:val="22"/>
        </w:rPr>
      </w:pPr>
      <w:r w:rsidRPr="00D23479">
        <w:rPr>
          <w:rFonts w:asciiTheme="minorHAnsi" w:hAnsiTheme="minorHAnsi" w:cstheme="minorHAnsi"/>
          <w:color w:val="auto"/>
          <w:sz w:val="22"/>
          <w:szCs w:val="22"/>
        </w:rPr>
        <w:t>Wykonawca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może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dokonać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zastawienia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przeniesienia,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szczególności: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cesji,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przekazu,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sprzedaży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jakiejkolwiek</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wierzytelności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wynikającej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niniejszej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części,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jak</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również</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korzyści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wynikającej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niniejszej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udziału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osoby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trzecie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uprzedniej,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pisemnej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zgody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Zamawiającego.</w:t>
      </w:r>
      <w:r w:rsidRPr="00D23479">
        <w:rPr>
          <w:rFonts w:asciiTheme="minorHAnsi" w:eastAsia="Arial" w:hAnsiTheme="minorHAnsi" w:cstheme="minorHAnsi"/>
          <w:color w:val="auto"/>
          <w:sz w:val="22"/>
          <w:szCs w:val="22"/>
        </w:rPr>
        <w:t xml:space="preserve"> </w:t>
      </w:r>
    </w:p>
    <w:p w14:paraId="04CB7279" w14:textId="77777777" w:rsidR="00851EF3" w:rsidRPr="00D23479" w:rsidRDefault="00851EF3" w:rsidP="00515A89">
      <w:pPr>
        <w:pStyle w:val="Normalny1"/>
        <w:numPr>
          <w:ilvl w:val="0"/>
          <w:numId w:val="31"/>
        </w:numPr>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Cesja,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przelew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czynność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wywołująca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podobne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skutki,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dokonane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pisemnej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zgody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Zamawiającego,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są</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względem</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Zamawiającego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bezskuteczne.</w:t>
      </w:r>
    </w:p>
    <w:p w14:paraId="0BF33492" w14:textId="77777777" w:rsidR="00851EF3" w:rsidRPr="00D23479" w:rsidRDefault="00851EF3" w:rsidP="00515A89">
      <w:pPr>
        <w:jc w:val="both"/>
        <w:rPr>
          <w:rFonts w:asciiTheme="minorHAnsi" w:hAnsiTheme="minorHAnsi" w:cstheme="minorHAnsi"/>
          <w:b/>
          <w:sz w:val="22"/>
          <w:szCs w:val="22"/>
        </w:rPr>
      </w:pPr>
    </w:p>
    <w:p w14:paraId="0C3489C0"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w:t>
      </w:r>
    </w:p>
    <w:p w14:paraId="569553E1" w14:textId="20D772E6" w:rsidR="007768B2" w:rsidRPr="00D23479" w:rsidRDefault="00080B2A" w:rsidP="00515A89">
      <w:pPr>
        <w:numPr>
          <w:ilvl w:val="0"/>
          <w:numId w:val="18"/>
        </w:numPr>
        <w:tabs>
          <w:tab w:val="clear" w:pos="360"/>
          <w:tab w:val="num"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Przedmiot umowy, o którym mowa 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 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 xml:space="preserve">1 niniejszej umowy, zostanie wykonany w </w:t>
      </w:r>
      <w:r w:rsidRPr="0069047C">
        <w:rPr>
          <w:rFonts w:asciiTheme="minorHAnsi" w:hAnsiTheme="minorHAnsi" w:cstheme="minorHAnsi"/>
          <w:sz w:val="22"/>
          <w:szCs w:val="22"/>
        </w:rPr>
        <w:t>t</w:t>
      </w:r>
      <w:r w:rsidR="007768B2" w:rsidRPr="0069047C">
        <w:rPr>
          <w:rFonts w:asciiTheme="minorHAnsi" w:hAnsiTheme="minorHAnsi" w:cstheme="minorHAnsi"/>
          <w:sz w:val="22"/>
          <w:szCs w:val="22"/>
        </w:rPr>
        <w:t>ermin</w:t>
      </w:r>
      <w:r w:rsidRPr="0069047C">
        <w:rPr>
          <w:rFonts w:asciiTheme="minorHAnsi" w:hAnsiTheme="minorHAnsi" w:cstheme="minorHAnsi"/>
          <w:sz w:val="22"/>
          <w:szCs w:val="22"/>
        </w:rPr>
        <w:t>ie</w:t>
      </w:r>
      <w:r w:rsidR="007768B2" w:rsidRPr="0069047C">
        <w:rPr>
          <w:rFonts w:asciiTheme="minorHAnsi" w:hAnsiTheme="minorHAnsi" w:cstheme="minorHAnsi"/>
          <w:sz w:val="22"/>
          <w:szCs w:val="22"/>
        </w:rPr>
        <w:t xml:space="preserve"> </w:t>
      </w:r>
      <w:r w:rsidR="00724DFE" w:rsidRPr="0069047C">
        <w:rPr>
          <w:rFonts w:asciiTheme="minorHAnsi" w:hAnsiTheme="minorHAnsi" w:cstheme="minorHAnsi"/>
          <w:sz w:val="22"/>
          <w:szCs w:val="22"/>
        </w:rPr>
        <w:t xml:space="preserve">220 </w:t>
      </w:r>
      <w:r w:rsidR="007768B2" w:rsidRPr="00D23479">
        <w:rPr>
          <w:rFonts w:asciiTheme="minorHAnsi" w:hAnsiTheme="minorHAnsi" w:cstheme="minorHAnsi"/>
          <w:sz w:val="22"/>
          <w:szCs w:val="22"/>
        </w:rPr>
        <w:t xml:space="preserve">dni od dnia podpisania umowy. </w:t>
      </w:r>
    </w:p>
    <w:p w14:paraId="39BFC35E" w14:textId="77777777" w:rsidR="00851EF3" w:rsidRPr="00D23479" w:rsidRDefault="00851EF3" w:rsidP="00515A89">
      <w:pPr>
        <w:numPr>
          <w:ilvl w:val="0"/>
          <w:numId w:val="18"/>
        </w:numPr>
        <w:tabs>
          <w:tab w:val="clear" w:pos="360"/>
          <w:tab w:val="num"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roboczych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podpisania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protokolarnie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p>
    <w:p w14:paraId="0CB6C4D1" w14:textId="77777777" w:rsidR="003C61D9"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lastRenderedPageBreak/>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protokolarnego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przejęcia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protokolarnego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przekazania</w:t>
      </w:r>
      <w:r w:rsidRPr="00D23479">
        <w:rPr>
          <w:rFonts w:asciiTheme="minorHAnsi" w:eastAsia="Arial" w:hAnsiTheme="minorHAnsi" w:cstheme="minorHAnsi"/>
          <w:sz w:val="22"/>
          <w:szCs w:val="22"/>
        </w:rPr>
        <w:t xml:space="preserve"> </w:t>
      </w:r>
      <w:r w:rsidR="00027CD7" w:rsidRPr="00D23479">
        <w:rPr>
          <w:rFonts w:asciiTheme="minorHAnsi" w:eastAsia="Arial" w:hAnsiTheme="minorHAnsi" w:cstheme="minorHAnsi"/>
          <w:sz w:val="22"/>
          <w:szCs w:val="22"/>
        </w:rPr>
        <w:t xml:space="preserve">Zamawiającemu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całkowitą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szkody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wynikłe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otoczeniu</w:t>
      </w:r>
      <w:r w:rsidR="00027CD7" w:rsidRPr="00D23479">
        <w:rPr>
          <w:rFonts w:asciiTheme="minorHAnsi" w:eastAsia="Arial" w:hAnsiTheme="minorHAnsi" w:cstheme="minorHAnsi"/>
          <w:sz w:val="22"/>
          <w:szCs w:val="22"/>
        </w:rPr>
        <w:t>.</w:t>
      </w:r>
    </w:p>
    <w:p w14:paraId="5AA94D55" w14:textId="77777777" w:rsidR="00851EF3" w:rsidRPr="00D23479" w:rsidRDefault="003C61D9"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eastAsia="Arial" w:hAnsiTheme="minorHAnsi" w:cstheme="minorHAnsi"/>
          <w:sz w:val="22"/>
          <w:szCs w:val="22"/>
        </w:rPr>
        <w:t xml:space="preserve">O gotowości do protokolarnego odbioru robót zanikowych Wykonawca powiadomi zamawiającego ustnie lub pisemnie. Odbiór tych robót zostanie </w:t>
      </w:r>
      <w:r w:rsidR="00554E10" w:rsidRPr="00D23479">
        <w:rPr>
          <w:rFonts w:asciiTheme="minorHAnsi" w:eastAsia="Arial" w:hAnsiTheme="minorHAnsi" w:cstheme="minorHAnsi"/>
          <w:sz w:val="22"/>
          <w:szCs w:val="22"/>
        </w:rPr>
        <w:t>dokonany w ciągu 5 dni od daty zgłoszenia gotowości w przypadku braku stwierdzenia wad.</w:t>
      </w:r>
      <w:r w:rsidRPr="00D23479">
        <w:rPr>
          <w:rFonts w:asciiTheme="minorHAnsi" w:eastAsia="Arial" w:hAnsiTheme="minorHAnsi" w:cstheme="minorHAnsi"/>
          <w:sz w:val="22"/>
          <w:szCs w:val="22"/>
        </w:rPr>
        <w:t xml:space="preserve"> </w:t>
      </w:r>
      <w:r w:rsidR="00851EF3" w:rsidRPr="00D23479">
        <w:rPr>
          <w:rFonts w:asciiTheme="minorHAnsi" w:eastAsia="Arial" w:hAnsiTheme="minorHAnsi" w:cstheme="minorHAnsi"/>
          <w:sz w:val="22"/>
          <w:szCs w:val="22"/>
        </w:rPr>
        <w:t xml:space="preserve"> </w:t>
      </w:r>
    </w:p>
    <w:p w14:paraId="2C0893B1"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gotowości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00CF3129"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zawiadomi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Odbiór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zostanie</w:t>
      </w:r>
      <w:r w:rsidRPr="00D23479">
        <w:rPr>
          <w:rFonts w:asciiTheme="minorHAnsi" w:eastAsia="Arial" w:hAnsiTheme="minorHAnsi" w:cstheme="minorHAnsi"/>
          <w:sz w:val="22"/>
          <w:szCs w:val="22"/>
        </w:rPr>
        <w:t xml:space="preserve"> </w:t>
      </w:r>
      <w:r w:rsidR="002B5A69" w:rsidRPr="00D23479">
        <w:rPr>
          <w:rFonts w:asciiTheme="minorHAnsi" w:hAnsiTheme="minorHAnsi" w:cstheme="minorHAnsi"/>
          <w:sz w:val="22"/>
          <w:szCs w:val="22"/>
        </w:rPr>
        <w:t>rozpoczęty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przeciągu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zawiadomienia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gotowości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końcowego.</w:t>
      </w:r>
    </w:p>
    <w:p w14:paraId="6016B0A9" w14:textId="77777777" w:rsidR="008A31BB" w:rsidRPr="00D23479" w:rsidRDefault="008A31BB"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Zakończenie czynności odbioru powinno nastąpić w ciągu 7 dni, licząc od daty rozpoczęcia odbioru.</w:t>
      </w:r>
    </w:p>
    <w:p w14:paraId="6184288C"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Strony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ustalają,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bezusterkowe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objętego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p>
    <w:p w14:paraId="261464F1"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Protokół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musi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podpisany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przedstawicieli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inspektora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00876294" w:rsidRPr="00D23479">
        <w:rPr>
          <w:rFonts w:asciiTheme="minorHAnsi" w:eastAsia="Arial" w:hAnsiTheme="minorHAnsi" w:cstheme="minorHAnsi"/>
          <w:sz w:val="22"/>
          <w:szCs w:val="22"/>
        </w:rPr>
        <w:t>.</w:t>
      </w:r>
    </w:p>
    <w:p w14:paraId="77714278"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rozpoczęcia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powiadomi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uczestników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p>
    <w:p w14:paraId="4F0FFC64"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zostanie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osiągnął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gotowości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wadliwego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odmówi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p>
    <w:p w14:paraId="3352597A" w14:textId="77777777" w:rsidR="00851EF3" w:rsidRPr="00D23479" w:rsidRDefault="00851EF3" w:rsidP="00515A89">
      <w:pPr>
        <w:numPr>
          <w:ilvl w:val="0"/>
          <w:numId w:val="18"/>
        </w:numPr>
        <w:tabs>
          <w:tab w:val="clear" w:pos="360"/>
          <w:tab w:val="num"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zostaną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wady:</w:t>
      </w:r>
    </w:p>
    <w:p w14:paraId="793F6C4B" w14:textId="3E7DD23B" w:rsidR="003B70FE" w:rsidRPr="00D23479" w:rsidRDefault="00851EF3" w:rsidP="00515A89">
      <w:pPr>
        <w:numPr>
          <w:ilvl w:val="0"/>
          <w:numId w:val="22"/>
        </w:numPr>
        <w:tabs>
          <w:tab w:val="left" w:pos="851"/>
        </w:tabs>
        <w:ind w:left="851" w:hanging="426"/>
        <w:jc w:val="both"/>
        <w:rPr>
          <w:rFonts w:asciiTheme="minorHAnsi" w:hAnsiTheme="minorHAnsi" w:cstheme="minorHAnsi"/>
          <w:sz w:val="22"/>
          <w:szCs w:val="22"/>
        </w:rPr>
      </w:pPr>
      <w:r w:rsidRPr="00D23479">
        <w:rPr>
          <w:rFonts w:asciiTheme="minorHAnsi" w:hAnsiTheme="minorHAnsi" w:cstheme="minorHAnsi"/>
          <w:sz w:val="22"/>
          <w:szCs w:val="22"/>
        </w:rPr>
        <w:t>nadające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odmówić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002B5A69" w:rsidRPr="00D23479">
        <w:rPr>
          <w:rFonts w:asciiTheme="minorHAnsi" w:hAnsiTheme="minorHAnsi" w:cstheme="minorHAnsi"/>
          <w:sz w:val="22"/>
          <w:szCs w:val="22"/>
        </w:rPr>
        <w:t xml:space="preserve"> lub dokonać odbioru z równoczesnym zobowiązaniem Wykonawcy do usunięcia wad w wyznaczonym terminie, lub obniżyć odpowiednio przysług</w:t>
      </w:r>
      <w:r w:rsidR="00C677AF" w:rsidRPr="00D23479">
        <w:rPr>
          <w:rFonts w:asciiTheme="minorHAnsi" w:hAnsiTheme="minorHAnsi" w:cstheme="minorHAnsi"/>
          <w:sz w:val="22"/>
          <w:szCs w:val="22"/>
        </w:rPr>
        <w:t xml:space="preserve">ujące Wykonawcy wynagrodzenie, </w:t>
      </w:r>
      <w:r w:rsidR="002B5A69" w:rsidRPr="00D23479">
        <w:rPr>
          <w:rFonts w:asciiTheme="minorHAnsi" w:hAnsiTheme="minorHAnsi" w:cstheme="minorHAnsi"/>
          <w:sz w:val="22"/>
          <w:szCs w:val="22"/>
        </w:rPr>
        <w:t>w</w:t>
      </w:r>
      <w:r w:rsidR="00C677AF" w:rsidRPr="00D23479">
        <w:rPr>
          <w:rFonts w:asciiTheme="minorHAnsi" w:hAnsiTheme="minorHAnsi" w:cstheme="minorHAnsi"/>
          <w:sz w:val="22"/>
          <w:szCs w:val="22"/>
        </w:rPr>
        <w:t>edłu</w:t>
      </w:r>
      <w:r w:rsidR="002B5A69" w:rsidRPr="00D23479">
        <w:rPr>
          <w:rFonts w:asciiTheme="minorHAnsi" w:hAnsiTheme="minorHAnsi" w:cstheme="minorHAnsi"/>
          <w:sz w:val="22"/>
          <w:szCs w:val="22"/>
        </w:rPr>
        <w:t>g wyboru Zamawiającego</w:t>
      </w:r>
      <w:r w:rsidRPr="00D23479">
        <w:rPr>
          <w:rFonts w:asciiTheme="minorHAnsi" w:hAnsiTheme="minorHAnsi" w:cstheme="minorHAnsi"/>
          <w:sz w:val="22"/>
          <w:szCs w:val="22"/>
        </w:rPr>
        <w:t>,</w:t>
      </w:r>
    </w:p>
    <w:p w14:paraId="112A6452" w14:textId="7BF70755" w:rsidR="003B70FE" w:rsidRPr="00D23479" w:rsidRDefault="003B70FE" w:rsidP="00515A89">
      <w:pPr>
        <w:numPr>
          <w:ilvl w:val="0"/>
          <w:numId w:val="22"/>
        </w:numPr>
        <w:tabs>
          <w:tab w:val="left" w:pos="851"/>
        </w:tabs>
        <w:ind w:left="851" w:hanging="426"/>
        <w:jc w:val="both"/>
        <w:rPr>
          <w:rFonts w:asciiTheme="minorHAnsi" w:hAnsiTheme="minorHAnsi" w:cstheme="minorHAnsi"/>
          <w:sz w:val="22"/>
          <w:szCs w:val="22"/>
        </w:rPr>
      </w:pPr>
      <w:r w:rsidRPr="00D23479">
        <w:rPr>
          <w:rFonts w:asciiTheme="minorHAnsi" w:hAnsiTheme="minorHAnsi" w:cstheme="minorHAnsi"/>
          <w:sz w:val="22"/>
          <w:szCs w:val="22"/>
          <w:u w:color="FF0000"/>
        </w:rPr>
        <w:t>nie nadające się do usunięcia, Zamawiający może żądać wykonania przedmiotu odbioru po raz drugi, na koszt Wykonawcy lub obniżyć odpowiednio przysługujące Wykonawcy wynagrodzenia.</w:t>
      </w:r>
    </w:p>
    <w:p w14:paraId="225766FF"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Potwierdzenie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ciągu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roboczych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p>
    <w:p w14:paraId="0E1709E0"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Żądając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uzasadniony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usunięcie.</w:t>
      </w:r>
    </w:p>
    <w:p w14:paraId="24E2838F"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wyznaczonym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usunąć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zastępstwie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uprzednim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powiadomieniu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p>
    <w:p w14:paraId="20DDCCBC"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obniżyć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utraconej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wartości</w:t>
      </w:r>
      <w:r w:rsidR="002B5A69" w:rsidRPr="00D23479">
        <w:rPr>
          <w:rFonts w:asciiTheme="minorHAnsi" w:hAnsiTheme="minorHAnsi" w:cstheme="minorHAnsi"/>
          <w:sz w:val="22"/>
          <w:szCs w:val="22"/>
        </w:rPr>
        <w:t xml:space="preserve"> przedmiotu zamówienia</w:t>
      </w:r>
      <w:r w:rsidRPr="00D23479">
        <w:rPr>
          <w:rFonts w:asciiTheme="minorHAnsi" w:hAnsiTheme="minorHAnsi" w:cstheme="minorHAnsi"/>
          <w:sz w:val="22"/>
          <w:szCs w:val="22"/>
        </w:rPr>
        <w:t>.</w:t>
      </w:r>
    </w:p>
    <w:p w14:paraId="7803FC38" w14:textId="4EE14948"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wystawienia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faktury/rachunku,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bezusterkowego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zakończone</w:t>
      </w:r>
      <w:r w:rsidR="00027CD7" w:rsidRPr="00D23479">
        <w:rPr>
          <w:rFonts w:asciiTheme="minorHAnsi" w:hAnsiTheme="minorHAnsi" w:cstheme="minorHAnsi"/>
          <w:sz w:val="22"/>
          <w:szCs w:val="22"/>
        </w:rPr>
        <w:t>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podpisaniem</w:t>
      </w:r>
      <w:r w:rsidRPr="00D23479">
        <w:rPr>
          <w:rFonts w:asciiTheme="minorHAnsi" w:eastAsia="Arial" w:hAnsiTheme="minorHAnsi" w:cstheme="minorHAnsi"/>
          <w:sz w:val="22"/>
          <w:szCs w:val="22"/>
        </w:rPr>
        <w:t xml:space="preserve"> </w:t>
      </w:r>
      <w:r w:rsidR="00027CD7" w:rsidRPr="00D23479">
        <w:rPr>
          <w:rFonts w:asciiTheme="minorHAnsi" w:eastAsia="Arial" w:hAnsiTheme="minorHAnsi" w:cstheme="minorHAnsi"/>
          <w:sz w:val="22"/>
          <w:szCs w:val="22"/>
        </w:rPr>
        <w:t xml:space="preserve">protokołu końcowego odbioru robót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przedstawicieli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inspektora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000609B9" w:rsidRPr="00D23479">
        <w:rPr>
          <w:rFonts w:asciiTheme="minorHAnsi" w:eastAsia="Arial" w:hAnsiTheme="minorHAnsi" w:cstheme="minorHAnsi"/>
          <w:sz w:val="22"/>
          <w:szCs w:val="22"/>
        </w:rPr>
        <w:t>.</w:t>
      </w:r>
    </w:p>
    <w:p w14:paraId="4BEFEBD3" w14:textId="2C02247C"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jednocześnie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podpisaniem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protokołu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atesty,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świadectwa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(certyfikaty),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aprobaty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inne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dopuszczenie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budownictwie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wbudowanych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zamontowanych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powykonawczą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inwentaryzację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powykonawczą</w:t>
      </w:r>
      <w:r w:rsidRPr="00D23479">
        <w:rPr>
          <w:rFonts w:asciiTheme="minorHAnsi" w:eastAsia="Arial" w:hAnsiTheme="minorHAnsi" w:cstheme="minorHAnsi"/>
          <w:sz w:val="22"/>
          <w:szCs w:val="22"/>
        </w:rPr>
        <w:t xml:space="preserve"> </w:t>
      </w:r>
      <w:r w:rsidR="002B5A69" w:rsidRPr="00D23479">
        <w:rPr>
          <w:rFonts w:asciiTheme="minorHAnsi" w:hAnsiTheme="minorHAnsi" w:cstheme="minorHAnsi"/>
          <w:sz w:val="22"/>
          <w:szCs w:val="22"/>
        </w:rPr>
        <w:t>robót, chyba że Zamawiający zażąda wymienionych dokumentów lub czynności wcześniej.</w:t>
      </w:r>
    </w:p>
    <w:p w14:paraId="4E36E4AE"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powykonawczą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inwentaryzację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powykonawczą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wersji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papierowej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elektronicznej.</w:t>
      </w:r>
    </w:p>
    <w:p w14:paraId="2AEFB7AF" w14:textId="77777777" w:rsidR="00851EF3" w:rsidRPr="00D23479" w:rsidRDefault="00851EF3" w:rsidP="00515A89">
      <w:pPr>
        <w:jc w:val="both"/>
        <w:rPr>
          <w:rFonts w:asciiTheme="minorHAnsi" w:hAnsiTheme="minorHAnsi" w:cstheme="minorHAnsi"/>
          <w:b/>
          <w:sz w:val="22"/>
          <w:szCs w:val="22"/>
        </w:rPr>
      </w:pPr>
    </w:p>
    <w:p w14:paraId="4966918F"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6.</w:t>
      </w:r>
    </w:p>
    <w:p w14:paraId="7EEB04BF" w14:textId="693E7925" w:rsidR="00851EF3" w:rsidRPr="00D23479" w:rsidRDefault="00851EF3" w:rsidP="00CA08CE">
      <w:pPr>
        <w:pStyle w:val="Normalny1"/>
        <w:numPr>
          <w:ilvl w:val="0"/>
          <w:numId w:val="34"/>
        </w:numPr>
        <w:tabs>
          <w:tab w:val="clear" w:pos="1440"/>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Jeżeli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przyczyna,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powodu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której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będzie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zagrożone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dotrzymanie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terminu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zakończenia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robót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określonego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terminu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zakończenia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etapu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robót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wynika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winy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Wykonawcy,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Wykonawca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jest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uprawniony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wystąpienia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Zamawiającego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przedłużenie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terminu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zakończenia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robót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oraz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odpowiednio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etapów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robót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zwrotu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poniesionych</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kosztów.</w:t>
      </w:r>
    </w:p>
    <w:p w14:paraId="1921FF83" w14:textId="1CBA60F4" w:rsidR="00851EF3" w:rsidRPr="00D23479" w:rsidRDefault="00851EF3" w:rsidP="00515A89">
      <w:pPr>
        <w:pStyle w:val="Normalny1"/>
        <w:numPr>
          <w:ilvl w:val="0"/>
          <w:numId w:val="34"/>
        </w:numPr>
        <w:tabs>
          <w:tab w:val="left" w:pos="426"/>
        </w:tabs>
        <w:ind w:left="426" w:hanging="426"/>
        <w:jc w:val="both"/>
        <w:rPr>
          <w:rFonts w:asciiTheme="minorHAnsi" w:hAnsiTheme="minorHAnsi" w:cstheme="minorHAnsi"/>
          <w:b/>
          <w:color w:val="auto"/>
          <w:sz w:val="22"/>
          <w:szCs w:val="22"/>
          <w:lang w:eastAsia="ar-SA"/>
        </w:rPr>
      </w:pPr>
      <w:r w:rsidRPr="00D23479">
        <w:rPr>
          <w:rFonts w:asciiTheme="minorHAnsi" w:hAnsiTheme="minorHAnsi" w:cstheme="minorHAnsi"/>
          <w:color w:val="auto"/>
          <w:sz w:val="22"/>
          <w:szCs w:val="22"/>
          <w:lang w:eastAsia="ar-SA"/>
        </w:rPr>
        <w:t>Inspektor</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nadzoru</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może</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wstrzymać</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wpisem</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do</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dziennika</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budowy</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wykonywanie</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robót,</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na</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podstawie</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umowy,</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w</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przypadku</w:t>
      </w:r>
      <w:r w:rsidRPr="00D23479">
        <w:rPr>
          <w:rFonts w:asciiTheme="minorHAnsi" w:hAnsiTheme="minorHAnsi" w:cstheme="minorHAnsi"/>
          <w:b/>
          <w:color w:val="auto"/>
          <w:sz w:val="22"/>
          <w:szCs w:val="22"/>
          <w:lang w:eastAsia="ar-SA"/>
        </w:rPr>
        <w:t>:</w:t>
      </w:r>
    </w:p>
    <w:p w14:paraId="4853FC43" w14:textId="09B5DB53" w:rsidR="00851EF3" w:rsidRPr="00D23479" w:rsidRDefault="00851EF3" w:rsidP="00515A89">
      <w:pPr>
        <w:pStyle w:val="Akapitzlist"/>
        <w:numPr>
          <w:ilvl w:val="0"/>
          <w:numId w:val="27"/>
        </w:numPr>
        <w:tabs>
          <w:tab w:val="left" w:pos="851"/>
        </w:tabs>
        <w:spacing w:after="0" w:line="240" w:lineRule="auto"/>
        <w:ind w:left="851" w:hanging="442"/>
        <w:jc w:val="both"/>
        <w:rPr>
          <w:rFonts w:asciiTheme="minorHAnsi" w:hAnsiTheme="minorHAnsi" w:cstheme="minorHAnsi"/>
        </w:rPr>
      </w:pPr>
      <w:r w:rsidRPr="00D23479">
        <w:rPr>
          <w:rFonts w:asciiTheme="minorHAnsi" w:hAnsiTheme="minorHAnsi" w:cstheme="minorHAnsi"/>
        </w:rPr>
        <w:lastRenderedPageBreak/>
        <w:t>wykonywania</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niezgodnie</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dokumentacją</w:t>
      </w:r>
      <w:r w:rsidRPr="00D23479">
        <w:rPr>
          <w:rFonts w:asciiTheme="minorHAnsi" w:eastAsia="Arial" w:hAnsiTheme="minorHAnsi" w:cstheme="minorHAnsi"/>
        </w:rPr>
        <w:t xml:space="preserve"> </w:t>
      </w:r>
      <w:r w:rsidRPr="00D23479">
        <w:rPr>
          <w:rFonts w:asciiTheme="minorHAnsi" w:hAnsiTheme="minorHAnsi" w:cstheme="minorHAnsi"/>
        </w:rPr>
        <w:t>projektową</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sposób</w:t>
      </w:r>
      <w:r w:rsidRPr="00D23479">
        <w:rPr>
          <w:rFonts w:asciiTheme="minorHAnsi" w:eastAsia="Arial" w:hAnsiTheme="minorHAnsi" w:cstheme="minorHAnsi"/>
        </w:rPr>
        <w:t xml:space="preserve"> </w:t>
      </w:r>
      <w:r w:rsidRPr="00D23479">
        <w:rPr>
          <w:rFonts w:asciiTheme="minorHAnsi" w:hAnsiTheme="minorHAnsi" w:cstheme="minorHAnsi"/>
        </w:rPr>
        <w:t>naruszający</w:t>
      </w:r>
      <w:r w:rsidRPr="00D23479">
        <w:rPr>
          <w:rFonts w:asciiTheme="minorHAnsi" w:eastAsia="Arial" w:hAnsiTheme="minorHAnsi" w:cstheme="minorHAnsi"/>
        </w:rPr>
        <w:t xml:space="preserve"> </w:t>
      </w:r>
      <w:r w:rsidRPr="00D23479">
        <w:rPr>
          <w:rFonts w:asciiTheme="minorHAnsi" w:hAnsiTheme="minorHAnsi" w:cstheme="minorHAnsi"/>
        </w:rPr>
        <w:t>warunki</w:t>
      </w:r>
      <w:r w:rsidRPr="00D23479">
        <w:rPr>
          <w:rFonts w:asciiTheme="minorHAnsi" w:eastAsia="Arial" w:hAnsiTheme="minorHAnsi" w:cstheme="minorHAnsi"/>
        </w:rPr>
        <w:t xml:space="preserve"> </w:t>
      </w:r>
      <w:r w:rsidRPr="00D23479">
        <w:rPr>
          <w:rFonts w:asciiTheme="minorHAnsi" w:hAnsiTheme="minorHAnsi" w:cstheme="minorHAnsi"/>
        </w:rPr>
        <w:t>bezpieczeństwa,</w:t>
      </w:r>
      <w:r w:rsidRPr="00D23479">
        <w:rPr>
          <w:rFonts w:asciiTheme="minorHAnsi" w:eastAsia="Arial" w:hAnsiTheme="minorHAnsi" w:cstheme="minorHAnsi"/>
        </w:rPr>
        <w:t xml:space="preserve"> </w:t>
      </w:r>
      <w:r w:rsidRPr="00D23479">
        <w:rPr>
          <w:rFonts w:asciiTheme="minorHAnsi" w:hAnsiTheme="minorHAnsi" w:cstheme="minorHAnsi"/>
        </w:rPr>
        <w:t>stwarzający</w:t>
      </w:r>
      <w:r w:rsidRPr="00D23479">
        <w:rPr>
          <w:rFonts w:asciiTheme="minorHAnsi" w:eastAsia="Arial" w:hAnsiTheme="minorHAnsi" w:cstheme="minorHAnsi"/>
        </w:rPr>
        <w:t xml:space="preserve"> </w:t>
      </w:r>
      <w:r w:rsidRPr="00D23479">
        <w:rPr>
          <w:rFonts w:asciiTheme="minorHAnsi" w:hAnsiTheme="minorHAnsi" w:cstheme="minorHAnsi"/>
        </w:rPr>
        <w:t>zagrożenie</w:t>
      </w:r>
      <w:r w:rsidRPr="00D23479">
        <w:rPr>
          <w:rFonts w:asciiTheme="minorHAnsi" w:eastAsia="Arial" w:hAnsiTheme="minorHAnsi" w:cstheme="minorHAnsi"/>
        </w:rPr>
        <w:t xml:space="preserve"> </w:t>
      </w:r>
      <w:r w:rsidRPr="00D23479">
        <w:rPr>
          <w:rFonts w:asciiTheme="minorHAnsi" w:hAnsiTheme="minorHAnsi" w:cstheme="minorHAnsi"/>
        </w:rPr>
        <w:t>dla</w:t>
      </w:r>
      <w:r w:rsidRPr="00D23479">
        <w:rPr>
          <w:rFonts w:asciiTheme="minorHAnsi" w:eastAsia="Arial" w:hAnsiTheme="minorHAnsi" w:cstheme="minorHAnsi"/>
        </w:rPr>
        <w:t xml:space="preserve"> </w:t>
      </w:r>
      <w:r w:rsidRPr="00D23479">
        <w:rPr>
          <w:rFonts w:asciiTheme="minorHAnsi" w:hAnsiTheme="minorHAnsi" w:cstheme="minorHAnsi"/>
        </w:rPr>
        <w:t>życia</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zdrowia</w:t>
      </w:r>
      <w:r w:rsidRPr="00D23479">
        <w:rPr>
          <w:rFonts w:asciiTheme="minorHAnsi" w:eastAsia="Arial" w:hAnsiTheme="minorHAnsi" w:cstheme="minorHAnsi"/>
        </w:rPr>
        <w:t xml:space="preserve"> </w:t>
      </w:r>
      <w:r w:rsidRPr="00D23479">
        <w:rPr>
          <w:rFonts w:asciiTheme="minorHAnsi" w:hAnsiTheme="minorHAnsi" w:cstheme="minorHAnsi"/>
        </w:rPr>
        <w:t>osób</w:t>
      </w:r>
      <w:r w:rsidRPr="00D23479">
        <w:rPr>
          <w:rFonts w:asciiTheme="minorHAnsi" w:eastAsia="Arial" w:hAnsiTheme="minorHAnsi" w:cstheme="minorHAnsi"/>
        </w:rPr>
        <w:t xml:space="preserve"> </w:t>
      </w:r>
      <w:r w:rsidRPr="00D23479">
        <w:rPr>
          <w:rFonts w:asciiTheme="minorHAnsi" w:hAnsiTheme="minorHAnsi" w:cstheme="minorHAnsi"/>
        </w:rPr>
        <w:t>znajdujących</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terenie</w:t>
      </w:r>
      <w:r w:rsidRPr="00D23479">
        <w:rPr>
          <w:rFonts w:asciiTheme="minorHAnsi" w:eastAsia="Arial" w:hAnsiTheme="minorHAnsi" w:cstheme="minorHAnsi"/>
        </w:rPr>
        <w:t xml:space="preserve"> </w:t>
      </w:r>
      <w:r w:rsidRPr="00D23479">
        <w:rPr>
          <w:rFonts w:asciiTheme="minorHAnsi" w:hAnsiTheme="minorHAnsi" w:cstheme="minorHAnsi"/>
        </w:rPr>
        <w:t>budowy</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dokonania</w:t>
      </w:r>
      <w:r w:rsidRPr="00D23479">
        <w:rPr>
          <w:rFonts w:asciiTheme="minorHAnsi" w:eastAsia="Arial" w:hAnsiTheme="minorHAnsi" w:cstheme="minorHAnsi"/>
        </w:rPr>
        <w:t xml:space="preserve"> </w:t>
      </w:r>
      <w:r w:rsidRPr="00D23479">
        <w:rPr>
          <w:rFonts w:asciiTheme="minorHAnsi" w:hAnsiTheme="minorHAnsi" w:cstheme="minorHAnsi"/>
        </w:rPr>
        <w:t>poprawy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wyznaczonym</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przy</w:t>
      </w:r>
      <w:r w:rsidRPr="00D23479">
        <w:rPr>
          <w:rFonts w:asciiTheme="minorHAnsi" w:eastAsia="Arial" w:hAnsiTheme="minorHAnsi" w:cstheme="minorHAnsi"/>
        </w:rPr>
        <w:t xml:space="preserve"> </w:t>
      </w:r>
      <w:r w:rsidRPr="00D23479">
        <w:rPr>
          <w:rFonts w:asciiTheme="minorHAnsi" w:hAnsiTheme="minorHAnsi" w:cstheme="minorHAnsi"/>
        </w:rPr>
        <w:t>czym</w:t>
      </w:r>
      <w:r w:rsidRPr="00D23479">
        <w:rPr>
          <w:rFonts w:asciiTheme="minorHAnsi" w:eastAsia="Arial" w:hAnsiTheme="minorHAnsi" w:cstheme="minorHAnsi"/>
        </w:rPr>
        <w:t xml:space="preserve"> </w:t>
      </w:r>
      <w:r w:rsidRPr="00D23479">
        <w:rPr>
          <w:rFonts w:asciiTheme="minorHAnsi" w:hAnsiTheme="minorHAnsi" w:cstheme="minorHAnsi"/>
        </w:rPr>
        <w:t>wszelkie</w:t>
      </w:r>
      <w:r w:rsidRPr="00D23479">
        <w:rPr>
          <w:rFonts w:asciiTheme="minorHAnsi" w:eastAsia="Arial" w:hAnsiTheme="minorHAnsi" w:cstheme="minorHAnsi"/>
        </w:rPr>
        <w:t xml:space="preserve"> </w:t>
      </w:r>
      <w:r w:rsidRPr="00D23479">
        <w:rPr>
          <w:rFonts w:asciiTheme="minorHAnsi" w:hAnsiTheme="minorHAnsi" w:cstheme="minorHAnsi"/>
        </w:rPr>
        <w:t>opóźnienia</w:t>
      </w:r>
      <w:r w:rsidRPr="00D23479">
        <w:rPr>
          <w:rFonts w:asciiTheme="minorHAnsi" w:eastAsia="Arial" w:hAnsiTheme="minorHAnsi" w:cstheme="minorHAnsi"/>
        </w:rPr>
        <w:t xml:space="preserve"> </w:t>
      </w:r>
      <w:r w:rsidRPr="00D23479">
        <w:rPr>
          <w:rFonts w:asciiTheme="minorHAnsi" w:hAnsiTheme="minorHAnsi" w:cstheme="minorHAnsi"/>
        </w:rPr>
        <w:t>wynikłe</w:t>
      </w:r>
      <w:r w:rsidRPr="00D23479">
        <w:rPr>
          <w:rFonts w:asciiTheme="minorHAnsi" w:eastAsia="Arial" w:hAnsiTheme="minorHAnsi" w:cstheme="minorHAnsi"/>
        </w:rPr>
        <w:t xml:space="preserve"> </w:t>
      </w:r>
      <w:r w:rsidRPr="00D23479">
        <w:rPr>
          <w:rFonts w:asciiTheme="minorHAnsi" w:hAnsiTheme="minorHAnsi" w:cstheme="minorHAnsi"/>
        </w:rPr>
        <w:t>z</w:t>
      </w:r>
      <w:r w:rsidR="0069047C">
        <w:rPr>
          <w:rFonts w:asciiTheme="minorHAnsi" w:eastAsia="Arial" w:hAnsiTheme="minorHAnsi" w:cstheme="minorHAnsi"/>
        </w:rPr>
        <w:t> </w:t>
      </w:r>
      <w:r w:rsidRPr="00D23479">
        <w:rPr>
          <w:rFonts w:asciiTheme="minorHAnsi" w:hAnsiTheme="minorHAnsi" w:cstheme="minorHAnsi"/>
        </w:rPr>
        <w:t>powodu</w:t>
      </w:r>
      <w:r w:rsidRPr="00D23479">
        <w:rPr>
          <w:rFonts w:asciiTheme="minorHAnsi" w:eastAsia="Arial" w:hAnsiTheme="minorHAnsi" w:cstheme="minorHAnsi"/>
        </w:rPr>
        <w:t xml:space="preserve"> </w:t>
      </w:r>
      <w:r w:rsidRPr="00D23479">
        <w:rPr>
          <w:rFonts w:asciiTheme="minorHAnsi" w:hAnsiTheme="minorHAnsi" w:cstheme="minorHAnsi"/>
        </w:rPr>
        <w:t>takiego</w:t>
      </w:r>
      <w:r w:rsidRPr="00D23479">
        <w:rPr>
          <w:rFonts w:asciiTheme="minorHAnsi" w:eastAsia="Arial" w:hAnsiTheme="minorHAnsi" w:cstheme="minorHAnsi"/>
        </w:rPr>
        <w:t xml:space="preserve"> </w:t>
      </w:r>
      <w:r w:rsidRPr="00D23479">
        <w:rPr>
          <w:rFonts w:asciiTheme="minorHAnsi" w:hAnsiTheme="minorHAnsi" w:cstheme="minorHAnsi"/>
        </w:rPr>
        <w:t>wstrzymania</w:t>
      </w:r>
      <w:r w:rsidRPr="00D23479">
        <w:rPr>
          <w:rFonts w:asciiTheme="minorHAnsi" w:eastAsia="Arial" w:hAnsiTheme="minorHAnsi" w:cstheme="minorHAnsi"/>
        </w:rPr>
        <w:t xml:space="preserve"> </w:t>
      </w:r>
      <w:r w:rsidRPr="00D23479">
        <w:rPr>
          <w:rFonts w:asciiTheme="minorHAnsi" w:hAnsiTheme="minorHAnsi" w:cstheme="minorHAnsi"/>
        </w:rPr>
        <w:t>obciążają</w:t>
      </w:r>
      <w:r w:rsidRPr="00D23479">
        <w:rPr>
          <w:rFonts w:asciiTheme="minorHAnsi" w:eastAsia="Arial" w:hAnsiTheme="minorHAnsi" w:cstheme="minorHAnsi"/>
        </w:rPr>
        <w:t xml:space="preserve"> </w:t>
      </w:r>
      <w:r w:rsidRPr="00D23479">
        <w:rPr>
          <w:rFonts w:asciiTheme="minorHAnsi" w:hAnsiTheme="minorHAnsi" w:cstheme="minorHAnsi"/>
        </w:rPr>
        <w:t>wyłącznie</w:t>
      </w:r>
      <w:r w:rsidRPr="00D23479">
        <w:rPr>
          <w:rFonts w:asciiTheme="minorHAnsi" w:eastAsia="Arial" w:hAnsiTheme="minorHAnsi" w:cstheme="minorHAnsi"/>
        </w:rPr>
        <w:t xml:space="preserve"> </w:t>
      </w:r>
      <w:r w:rsidRPr="00D23479">
        <w:rPr>
          <w:rFonts w:asciiTheme="minorHAnsi" w:hAnsiTheme="minorHAnsi" w:cstheme="minorHAnsi"/>
        </w:rPr>
        <w:t>Wykonawcę,</w:t>
      </w:r>
    </w:p>
    <w:p w14:paraId="59016E9B" w14:textId="77777777" w:rsidR="00851EF3" w:rsidRPr="00D23479" w:rsidRDefault="00851EF3" w:rsidP="00515A89">
      <w:pPr>
        <w:pStyle w:val="Akapitzlist"/>
        <w:numPr>
          <w:ilvl w:val="0"/>
          <w:numId w:val="27"/>
        </w:numPr>
        <w:tabs>
          <w:tab w:val="left" w:pos="851"/>
        </w:tabs>
        <w:spacing w:after="0" w:line="240" w:lineRule="auto"/>
        <w:ind w:left="851" w:hanging="442"/>
        <w:jc w:val="both"/>
        <w:rPr>
          <w:rFonts w:asciiTheme="minorHAnsi" w:hAnsiTheme="minorHAnsi" w:cstheme="minorHAnsi"/>
        </w:rPr>
      </w:pPr>
      <w:r w:rsidRPr="00D23479">
        <w:rPr>
          <w:rFonts w:asciiTheme="minorHAnsi" w:hAnsiTheme="minorHAnsi" w:cstheme="minorHAnsi"/>
        </w:rPr>
        <w:t>gdyby</w:t>
      </w:r>
      <w:r w:rsidRPr="00D23479">
        <w:rPr>
          <w:rFonts w:asciiTheme="minorHAnsi" w:eastAsia="Arial" w:hAnsiTheme="minorHAnsi" w:cstheme="minorHAnsi"/>
        </w:rPr>
        <w:t xml:space="preserve"> </w:t>
      </w:r>
      <w:r w:rsidRPr="00D23479">
        <w:rPr>
          <w:rFonts w:asciiTheme="minorHAnsi" w:hAnsiTheme="minorHAnsi" w:cstheme="minorHAnsi"/>
        </w:rPr>
        <w:t>ich</w:t>
      </w:r>
      <w:r w:rsidRPr="00D23479">
        <w:rPr>
          <w:rFonts w:asciiTheme="minorHAnsi" w:eastAsia="Arial" w:hAnsiTheme="minorHAnsi" w:cstheme="minorHAnsi"/>
        </w:rPr>
        <w:t xml:space="preserve"> </w:t>
      </w:r>
      <w:r w:rsidRPr="00D23479">
        <w:rPr>
          <w:rFonts w:asciiTheme="minorHAnsi" w:hAnsiTheme="minorHAnsi" w:cstheme="minorHAnsi"/>
        </w:rPr>
        <w:t>kontynuacja</w:t>
      </w:r>
      <w:r w:rsidRPr="00D23479">
        <w:rPr>
          <w:rFonts w:asciiTheme="minorHAnsi" w:eastAsia="Arial" w:hAnsiTheme="minorHAnsi" w:cstheme="minorHAnsi"/>
        </w:rPr>
        <w:t xml:space="preserve"> </w:t>
      </w:r>
      <w:r w:rsidR="00C30F6F" w:rsidRPr="00D23479">
        <w:rPr>
          <w:rFonts w:asciiTheme="minorHAnsi" w:hAnsiTheme="minorHAnsi" w:cstheme="minorHAnsi"/>
        </w:rPr>
        <w:t>mogła</w:t>
      </w:r>
      <w:r w:rsidRPr="00D23479">
        <w:rPr>
          <w:rFonts w:asciiTheme="minorHAnsi" w:eastAsia="Arial" w:hAnsiTheme="minorHAnsi" w:cstheme="minorHAnsi"/>
        </w:rPr>
        <w:t xml:space="preserve"> </w:t>
      </w:r>
      <w:r w:rsidRPr="00D23479">
        <w:rPr>
          <w:rFonts w:asciiTheme="minorHAnsi" w:hAnsiTheme="minorHAnsi" w:cstheme="minorHAnsi"/>
        </w:rPr>
        <w:t>wywołać</w:t>
      </w:r>
      <w:r w:rsidRPr="00D23479">
        <w:rPr>
          <w:rFonts w:asciiTheme="minorHAnsi" w:eastAsia="Arial" w:hAnsiTheme="minorHAnsi" w:cstheme="minorHAnsi"/>
        </w:rPr>
        <w:t xml:space="preserve"> </w:t>
      </w:r>
      <w:r w:rsidRPr="00D23479">
        <w:rPr>
          <w:rFonts w:asciiTheme="minorHAnsi" w:hAnsiTheme="minorHAnsi" w:cstheme="minorHAnsi"/>
        </w:rPr>
        <w:t>zagrożenie</w:t>
      </w:r>
      <w:r w:rsidRPr="00D23479">
        <w:rPr>
          <w:rFonts w:asciiTheme="minorHAnsi" w:eastAsia="Arial" w:hAnsiTheme="minorHAnsi" w:cstheme="minorHAnsi"/>
        </w:rPr>
        <w:t xml:space="preserve"> </w:t>
      </w:r>
      <w:r w:rsidRPr="00D23479">
        <w:rPr>
          <w:rFonts w:asciiTheme="minorHAnsi" w:hAnsiTheme="minorHAnsi" w:cstheme="minorHAnsi"/>
        </w:rPr>
        <w:t>bezpieczeństwa</w:t>
      </w:r>
      <w:r w:rsidRPr="00D23479">
        <w:rPr>
          <w:rFonts w:asciiTheme="minorHAnsi" w:eastAsia="Arial" w:hAnsiTheme="minorHAnsi" w:cstheme="minorHAnsi"/>
        </w:rPr>
        <w:t xml:space="preserve"> </w:t>
      </w:r>
      <w:r w:rsidRPr="00D23479">
        <w:rPr>
          <w:rFonts w:asciiTheme="minorHAnsi" w:hAnsiTheme="minorHAnsi" w:cstheme="minorHAnsi"/>
        </w:rPr>
        <w:t>bądź</w:t>
      </w:r>
      <w:r w:rsidRPr="00D23479">
        <w:rPr>
          <w:rFonts w:asciiTheme="minorHAnsi" w:eastAsia="Arial" w:hAnsiTheme="minorHAnsi" w:cstheme="minorHAnsi"/>
        </w:rPr>
        <w:t xml:space="preserve"> </w:t>
      </w:r>
      <w:r w:rsidRPr="00D23479">
        <w:rPr>
          <w:rFonts w:asciiTheme="minorHAnsi" w:hAnsiTheme="minorHAnsi" w:cstheme="minorHAnsi"/>
        </w:rPr>
        <w:t>spowodować</w:t>
      </w:r>
      <w:r w:rsidRPr="00D23479">
        <w:rPr>
          <w:rFonts w:asciiTheme="minorHAnsi" w:eastAsia="Arial" w:hAnsiTheme="minorHAnsi" w:cstheme="minorHAnsi"/>
        </w:rPr>
        <w:t xml:space="preserve"> </w:t>
      </w:r>
      <w:r w:rsidRPr="00D23479">
        <w:rPr>
          <w:rFonts w:asciiTheme="minorHAnsi" w:hAnsiTheme="minorHAnsi" w:cstheme="minorHAnsi"/>
        </w:rPr>
        <w:t>niedopuszczalną</w:t>
      </w:r>
      <w:r w:rsidRPr="00D23479">
        <w:rPr>
          <w:rFonts w:asciiTheme="minorHAnsi" w:eastAsia="Arial" w:hAnsiTheme="minorHAnsi" w:cstheme="minorHAnsi"/>
        </w:rPr>
        <w:t xml:space="preserve"> </w:t>
      </w:r>
      <w:r w:rsidRPr="00D23479">
        <w:rPr>
          <w:rFonts w:asciiTheme="minorHAnsi" w:hAnsiTheme="minorHAnsi" w:cstheme="minorHAnsi"/>
        </w:rPr>
        <w:t>niezgodność</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dokumentacją</w:t>
      </w:r>
      <w:r w:rsidRPr="00D23479">
        <w:rPr>
          <w:rFonts w:asciiTheme="minorHAnsi" w:eastAsia="Arial" w:hAnsiTheme="minorHAnsi" w:cstheme="minorHAnsi"/>
        </w:rPr>
        <w:t xml:space="preserve"> </w:t>
      </w:r>
      <w:r w:rsidRPr="00D23479">
        <w:rPr>
          <w:rFonts w:asciiTheme="minorHAnsi" w:hAnsiTheme="minorHAnsi" w:cstheme="minorHAnsi"/>
        </w:rPr>
        <w:t>projektową</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pozwoleniem</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budowę.</w:t>
      </w:r>
    </w:p>
    <w:p w14:paraId="26FD091A" w14:textId="77777777" w:rsidR="00851EF3" w:rsidRPr="00D23479" w:rsidRDefault="00851EF3" w:rsidP="00515A89">
      <w:pPr>
        <w:pStyle w:val="Normalny1"/>
        <w:jc w:val="both"/>
        <w:rPr>
          <w:rFonts w:asciiTheme="minorHAnsi" w:hAnsiTheme="minorHAnsi" w:cstheme="minorHAnsi"/>
          <w:color w:val="auto"/>
          <w:sz w:val="22"/>
          <w:szCs w:val="22"/>
        </w:rPr>
      </w:pPr>
    </w:p>
    <w:p w14:paraId="5452E749"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p>
    <w:p w14:paraId="0B7FC83E" w14:textId="77777777" w:rsidR="00932E41" w:rsidRPr="00D23479" w:rsidRDefault="00932E41" w:rsidP="00515A89">
      <w:pPr>
        <w:pStyle w:val="Tekstpodstawowy"/>
        <w:numPr>
          <w:ilvl w:val="0"/>
          <w:numId w:val="24"/>
        </w:numPr>
        <w:tabs>
          <w:tab w:val="left" w:pos="426"/>
        </w:tabs>
        <w:spacing w:after="0"/>
        <w:ind w:left="426" w:hanging="426"/>
        <w:rPr>
          <w:rFonts w:asciiTheme="minorHAnsi" w:hAnsiTheme="minorHAnsi" w:cstheme="minorHAnsi"/>
          <w:sz w:val="22"/>
          <w:szCs w:val="22"/>
        </w:rPr>
      </w:pPr>
      <w:r w:rsidRPr="00D23479">
        <w:rPr>
          <w:rFonts w:asciiTheme="minorHAnsi" w:hAnsiTheme="minorHAnsi" w:cstheme="minorHAnsi"/>
          <w:sz w:val="22"/>
          <w:szCs w:val="22"/>
        </w:rPr>
        <w:t>Jako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ustanawia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p>
    <w:p w14:paraId="4031BB81" w14:textId="77777777" w:rsidR="00932E41" w:rsidRPr="00D23479" w:rsidRDefault="00932E41" w:rsidP="00515A89">
      <w:pPr>
        <w:pStyle w:val="Tekstpodstawowy"/>
        <w:numPr>
          <w:ilvl w:val="0"/>
          <w:numId w:val="24"/>
        </w:numPr>
        <w:tabs>
          <w:tab w:val="left" w:pos="426"/>
        </w:tabs>
        <w:spacing w:after="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p>
    <w:p w14:paraId="4EF31A8E" w14:textId="77777777" w:rsidR="00932E41" w:rsidRPr="00D23479" w:rsidRDefault="00932E41"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roboczych</w:t>
      </w:r>
      <w:r w:rsidRPr="00D23479">
        <w:rPr>
          <w:rFonts w:asciiTheme="minorHAnsi" w:eastAsia="Arial" w:hAnsiTheme="minorHAnsi" w:cstheme="minorHAnsi"/>
          <w:sz w:val="22"/>
          <w:szCs w:val="22"/>
        </w:rPr>
        <w:t xml:space="preserve"> </w:t>
      </w:r>
      <w:r w:rsidR="004D00B1" w:rsidRPr="00D23479">
        <w:rPr>
          <w:rFonts w:asciiTheme="minorHAnsi" w:eastAsia="Arial" w:hAnsiTheme="minorHAnsi" w:cstheme="minorHAnsi"/>
          <w:sz w:val="22"/>
          <w:szCs w:val="22"/>
        </w:rPr>
        <w:t xml:space="preserve">od dnia podpisania umowy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podjęciu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p>
    <w:p w14:paraId="5F4E997E" w14:textId="77777777" w:rsidR="00932E41" w:rsidRPr="00D23479" w:rsidRDefault="00932E41"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dokonywać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jedynie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uprzednią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akceptującego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p>
    <w:p w14:paraId="656363CB" w14:textId="20ABAC56" w:rsidR="00C30F6F" w:rsidRPr="00D23479" w:rsidRDefault="00932E41"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zażądać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swoich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00C30F6F" w:rsidRPr="00D23479">
        <w:rPr>
          <w:rFonts w:asciiTheme="minorHAnsi" w:hAnsiTheme="minorHAnsi" w:cstheme="minorHAnsi"/>
          <w:sz w:val="22"/>
          <w:szCs w:val="22"/>
        </w:rPr>
        <w:t xml:space="preserve"> lub z obowiązujących przepisów prawa</w:t>
      </w:r>
      <w:r w:rsidRPr="00D23479">
        <w:rPr>
          <w:rFonts w:asciiTheme="minorHAnsi" w:hAnsiTheme="minorHAnsi" w:cstheme="minorHAnsi"/>
          <w:sz w:val="22"/>
          <w:szCs w:val="22"/>
        </w:rPr>
        <w:t>.</w:t>
      </w:r>
      <w:r w:rsidR="00C30F6F" w:rsidRPr="00D23479">
        <w:rPr>
          <w:rFonts w:asciiTheme="minorHAnsi" w:hAnsiTheme="minorHAnsi" w:cstheme="minorHAnsi"/>
          <w:sz w:val="22"/>
          <w:szCs w:val="22"/>
        </w:rPr>
        <w:t xml:space="preserve"> Decyzja Zamawiającego w tym zakresie jest wiążąca dla Wykonawcy.</w:t>
      </w:r>
    </w:p>
    <w:p w14:paraId="30F8479A" w14:textId="713C2016" w:rsidR="00C30F6F" w:rsidRPr="00D23479" w:rsidRDefault="00C30F6F"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 zobowiązuje się do odwołania kierownika budowy i ustanowienia w jego miejsce nowej osoby na każde wezwanie Zamawiającego w terminie przez niego wskazanym. W przypadku nie odwołania kierownika budowy, Wykonawca zapłaci Zamawiającemu karę umowną, w wysokości 0,1%</w:t>
      </w:r>
      <w:r w:rsidR="0069047C">
        <w:rPr>
          <w:rFonts w:asciiTheme="minorHAnsi" w:hAnsiTheme="minorHAnsi" w:cstheme="minorHAnsi"/>
          <w:sz w:val="22"/>
          <w:szCs w:val="22"/>
        </w:rPr>
        <w:t> </w:t>
      </w:r>
      <w:r w:rsidRPr="00D23479">
        <w:rPr>
          <w:rFonts w:asciiTheme="minorHAnsi" w:hAnsiTheme="minorHAnsi" w:cstheme="minorHAnsi"/>
          <w:sz w:val="22"/>
          <w:szCs w:val="22"/>
        </w:rPr>
        <w:t xml:space="preserve">wynagrodzenia </w:t>
      </w:r>
      <w:r w:rsidR="00044FA5" w:rsidRPr="00D23479">
        <w:rPr>
          <w:rFonts w:asciiTheme="minorHAnsi" w:hAnsiTheme="minorHAnsi" w:cstheme="minorHAnsi"/>
          <w:sz w:val="22"/>
          <w:szCs w:val="22"/>
        </w:rPr>
        <w:t>brutto</w:t>
      </w:r>
      <w:r w:rsidRPr="00D23479">
        <w:rPr>
          <w:rFonts w:asciiTheme="minorHAnsi" w:hAnsiTheme="minorHAnsi" w:cstheme="minorHAnsi"/>
          <w:sz w:val="22"/>
          <w:szCs w:val="22"/>
        </w:rPr>
        <w:t xml:space="preserve"> Wykonawcy, o którym mowa § 3 ust. 1 pkt </w:t>
      </w:r>
      <w:r w:rsidR="00044FA5" w:rsidRPr="00D23479">
        <w:rPr>
          <w:rFonts w:asciiTheme="minorHAnsi" w:hAnsiTheme="minorHAnsi" w:cstheme="minorHAnsi"/>
          <w:sz w:val="22"/>
          <w:szCs w:val="22"/>
        </w:rPr>
        <w:t>3</w:t>
      </w:r>
      <w:r w:rsidRPr="00D23479">
        <w:rPr>
          <w:rFonts w:asciiTheme="minorHAnsi" w:hAnsiTheme="minorHAnsi" w:cstheme="minorHAnsi"/>
          <w:sz w:val="22"/>
          <w:szCs w:val="22"/>
        </w:rPr>
        <w:t xml:space="preserve"> niniejszej umowy, za każdy rozpoczęty dzień zwłoki w odwołaniu do momentu powołania w to miejsce nowej osoby wskazanej przez Zamawiającego.</w:t>
      </w:r>
    </w:p>
    <w:p w14:paraId="3FDFA527" w14:textId="066DEDA6" w:rsidR="00932E41" w:rsidRPr="00D23479" w:rsidRDefault="00932E41"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musi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posiadać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wykonywanych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p>
    <w:p w14:paraId="01CFAA94" w14:textId="77777777" w:rsidR="00932E41" w:rsidRPr="00D23479" w:rsidRDefault="00932E41"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Zmiana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pełniącej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funkcję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16CFA857" w14:textId="77777777" w:rsidR="00932E41" w:rsidRPr="00D23479" w:rsidRDefault="00932E41" w:rsidP="00515A89">
      <w:pPr>
        <w:pStyle w:val="Tekstpodstawowy"/>
        <w:spacing w:after="0"/>
        <w:jc w:val="both"/>
        <w:rPr>
          <w:rFonts w:asciiTheme="minorHAnsi" w:hAnsiTheme="minorHAnsi" w:cstheme="minorHAnsi"/>
          <w:sz w:val="22"/>
          <w:szCs w:val="22"/>
        </w:rPr>
      </w:pPr>
    </w:p>
    <w:p w14:paraId="3779CA68"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8.</w:t>
      </w:r>
    </w:p>
    <w:p w14:paraId="5656B61F" w14:textId="77777777" w:rsidR="00932E41" w:rsidRPr="00D23479" w:rsidRDefault="00932E41" w:rsidP="00515A89">
      <w:pPr>
        <w:numPr>
          <w:ilvl w:val="0"/>
          <w:numId w:val="12"/>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Jako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inspektora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ustanawia: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p>
    <w:p w14:paraId="5795A1E5" w14:textId="77777777" w:rsidR="00932E41" w:rsidRPr="00D23479" w:rsidRDefault="00932E41" w:rsidP="00515A89">
      <w:pPr>
        <w:numPr>
          <w:ilvl w:val="0"/>
          <w:numId w:val="12"/>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inspektora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p>
    <w:p w14:paraId="2270B7D8" w14:textId="120B106B" w:rsidR="00932E41" w:rsidRPr="00D23479" w:rsidRDefault="004D00B1" w:rsidP="00515A89">
      <w:pPr>
        <w:numPr>
          <w:ilvl w:val="0"/>
          <w:numId w:val="12"/>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Zmiana osoby pełniącej</w:t>
      </w:r>
      <w:r w:rsidR="000609B9" w:rsidRPr="00D23479">
        <w:rPr>
          <w:rFonts w:asciiTheme="minorHAnsi" w:hAnsiTheme="minorHAnsi" w:cstheme="minorHAnsi"/>
          <w:sz w:val="22"/>
          <w:szCs w:val="22"/>
        </w:rPr>
        <w:t xml:space="preserve"> funkcję inspektora nadzoru </w:t>
      </w:r>
      <w:r w:rsidRPr="00D23479">
        <w:rPr>
          <w:rFonts w:asciiTheme="minorHAnsi" w:hAnsiTheme="minorHAnsi" w:cstheme="minorHAnsi"/>
          <w:sz w:val="22"/>
          <w:szCs w:val="22"/>
        </w:rPr>
        <w:t>nie powoduje zmiany niniejszej umowy. O zmianie tych osób Strony będą informować się pisemnie, nie później niż w następnym dniu roboczym po dniu, w</w:t>
      </w:r>
      <w:r w:rsidR="0069047C">
        <w:rPr>
          <w:rFonts w:asciiTheme="minorHAnsi" w:hAnsiTheme="minorHAnsi" w:cstheme="minorHAnsi"/>
          <w:sz w:val="22"/>
          <w:szCs w:val="22"/>
        </w:rPr>
        <w:t> </w:t>
      </w:r>
      <w:r w:rsidRPr="00D23479">
        <w:rPr>
          <w:rFonts w:asciiTheme="minorHAnsi" w:hAnsiTheme="minorHAnsi" w:cstheme="minorHAnsi"/>
          <w:sz w:val="22"/>
          <w:szCs w:val="22"/>
        </w:rPr>
        <w:t>którym nastąpiła zmiana.</w:t>
      </w:r>
    </w:p>
    <w:p w14:paraId="5949914A" w14:textId="77777777" w:rsidR="004D00B1" w:rsidRPr="00D23479" w:rsidRDefault="004D00B1" w:rsidP="00515A89">
      <w:pPr>
        <w:tabs>
          <w:tab w:val="left" w:pos="426"/>
        </w:tabs>
        <w:ind w:left="426"/>
        <w:jc w:val="both"/>
        <w:rPr>
          <w:rFonts w:asciiTheme="minorHAnsi" w:eastAsia="Arial" w:hAnsiTheme="minorHAnsi" w:cstheme="minorHAnsi"/>
          <w:sz w:val="22"/>
          <w:szCs w:val="22"/>
        </w:rPr>
      </w:pPr>
    </w:p>
    <w:p w14:paraId="7657AA15"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9.</w:t>
      </w:r>
    </w:p>
    <w:p w14:paraId="1C24DE8B" w14:textId="7E6F397B" w:rsidR="00851EF3"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powierzyć,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ofertą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części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podwykonawcom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posiadają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kwalifikacje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p>
    <w:p w14:paraId="4D7A3829" w14:textId="4D819A6F" w:rsidR="00726D0B"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zwraca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każdorazowo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wnioskiem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wyrażenie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uczestniczył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przystąpić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upewnieniu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uzyskania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p>
    <w:p w14:paraId="64C9698A" w14:textId="77777777" w:rsidR="00726D0B" w:rsidRPr="00D23479" w:rsidRDefault="00726D0B"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lang w:eastAsia="pl-PL"/>
        </w:rPr>
        <w:t>Postanowienia dotyczące podwykonawcy odnoszą się wprost również do dalszego podwykonawcy oraz umów zawieranych między podwykonawcą i dalszym podwykonawcą lub między dalszymi podwykonawcami.</w:t>
      </w:r>
    </w:p>
    <w:p w14:paraId="1DE2BB83" w14:textId="744DE95D" w:rsidR="00726D0B" w:rsidRPr="00D23479" w:rsidRDefault="00726D0B"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lang w:eastAsia="pl-PL"/>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1E40450B" w14:textId="60989FCF" w:rsidR="00851EF3"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zamierzający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zawrzeć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ramach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piśmie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00317D68"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dołączyć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treści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lastRenderedPageBreak/>
        <w:t>umowy.</w:t>
      </w:r>
      <w:r w:rsidRPr="00D23479">
        <w:rPr>
          <w:rFonts w:asciiTheme="minorHAnsi" w:eastAsia="Arial" w:hAnsiTheme="minorHAnsi" w:cstheme="minorHAnsi"/>
          <w:sz w:val="22"/>
          <w:szCs w:val="22"/>
        </w:rPr>
        <w:t xml:space="preserve"> </w:t>
      </w:r>
    </w:p>
    <w:p w14:paraId="22A5702B" w14:textId="77777777" w:rsidR="00851EF3" w:rsidRPr="00D23479" w:rsidRDefault="00851EF3" w:rsidP="007B6335">
      <w:pPr>
        <w:widowControl w:val="0"/>
        <w:numPr>
          <w:ilvl w:val="0"/>
          <w:numId w:val="17"/>
        </w:numPr>
        <w:shd w:val="clear" w:color="auto" w:fill="FFFFFF"/>
        <w:tabs>
          <w:tab w:val="left" w:pos="426"/>
          <w:tab w:val="left" w:pos="700"/>
        </w:tabs>
        <w:autoSpaceDE w:val="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potwierdzających</w:t>
      </w:r>
      <w:r w:rsidRPr="00D23479">
        <w:rPr>
          <w:rFonts w:asciiTheme="minorHAnsi" w:eastAsia="Arial" w:hAnsiTheme="minorHAnsi" w:cstheme="minorHAnsi"/>
          <w:sz w:val="22"/>
          <w:szCs w:val="22"/>
        </w:rPr>
        <w:t xml:space="preserve"> </w:t>
      </w:r>
      <w:r w:rsidR="00CA08CE" w:rsidRPr="00D23479">
        <w:rPr>
          <w:rFonts w:asciiTheme="minorHAnsi" w:hAnsiTheme="minorHAnsi" w:cstheme="minorHAnsi"/>
          <w:sz w:val="22"/>
          <w:szCs w:val="22"/>
        </w:rPr>
        <w:t>kwalifikacje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dostarczenie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powyższych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krótszy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p>
    <w:p w14:paraId="3FCCEBCD" w14:textId="77777777" w:rsidR="00851EF3"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wymienionego</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726D0B" w:rsidRPr="00D23479">
        <w:rPr>
          <w:rFonts w:asciiTheme="minorHAnsi" w:hAnsiTheme="minorHAnsi" w:cstheme="minorHAnsi"/>
          <w:sz w:val="22"/>
          <w:szCs w:val="22"/>
        </w:rPr>
        <w:t>5</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00317D68"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zgłasza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zastrzeżenia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p>
    <w:p w14:paraId="337EEA92" w14:textId="5A37A63C"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spełniającej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specyfikacji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009700E8" w:rsidRPr="00D23479">
        <w:rPr>
          <w:rFonts w:asciiTheme="minorHAnsi" w:hAnsiTheme="minorHAnsi" w:cstheme="minorHAnsi"/>
          <w:sz w:val="22"/>
          <w:szCs w:val="22"/>
        </w:rPr>
        <w:t xml:space="preserve"> zamówienia</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zawartych</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964175" w:rsidRPr="00D23479">
        <w:rPr>
          <w:rFonts w:asciiTheme="minorHAnsi" w:hAnsiTheme="minorHAnsi" w:cstheme="minorHAnsi"/>
          <w:sz w:val="22"/>
          <w:szCs w:val="22"/>
        </w:rPr>
        <w:t>3</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p>
    <w:p w14:paraId="26F9A760" w14:textId="77777777" w:rsidR="00726D0B"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dłuższy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964175" w:rsidRPr="00D23479">
        <w:rPr>
          <w:rFonts w:asciiTheme="minorHAnsi" w:hAnsiTheme="minorHAnsi" w:cstheme="minorHAnsi"/>
          <w:sz w:val="22"/>
          <w:szCs w:val="22"/>
        </w:rPr>
        <w:t>13 pkt 4</w:t>
      </w:r>
      <w:r w:rsidR="008B7155" w:rsidRPr="00D23479">
        <w:rPr>
          <w:rFonts w:asciiTheme="minorHAnsi" w:eastAsia="Arial" w:hAnsiTheme="minorHAnsi" w:cstheme="minorHAnsi"/>
          <w:sz w:val="22"/>
          <w:szCs w:val="22"/>
        </w:rPr>
        <w:t xml:space="preserve"> </w:t>
      </w:r>
      <w:r w:rsidR="00317D68" w:rsidRPr="00D23479">
        <w:rPr>
          <w:rFonts w:asciiTheme="minorHAnsi" w:hAnsiTheme="minorHAnsi" w:cstheme="minorHAnsi"/>
          <w:sz w:val="22"/>
          <w:szCs w:val="22"/>
        </w:rPr>
        <w:t xml:space="preserve">niniejszej </w:t>
      </w:r>
      <w:r w:rsidR="008B7155" w:rsidRPr="00D23479">
        <w:rPr>
          <w:rFonts w:asciiTheme="minorHAnsi" w:hAnsiTheme="minorHAnsi" w:cstheme="minorHAnsi"/>
          <w:sz w:val="22"/>
          <w:szCs w:val="22"/>
        </w:rPr>
        <w:t>umowy</w:t>
      </w:r>
      <w:r w:rsidRPr="00D23479">
        <w:rPr>
          <w:rFonts w:asciiTheme="minorHAnsi" w:hAnsiTheme="minorHAnsi" w:cstheme="minorHAnsi"/>
          <w:sz w:val="22"/>
          <w:szCs w:val="22"/>
        </w:rPr>
        <w:t>,</w:t>
      </w:r>
    </w:p>
    <w:p w14:paraId="5296DA87" w14:textId="4ECAC126" w:rsidR="00726D0B" w:rsidRPr="00D23479" w:rsidRDefault="00726D0B"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lang w:eastAsia="pl-PL"/>
        </w:rPr>
        <w:t>będzie zawierała postanowienia niezgodne z art. 463 ustawy Prawo zamówień publicznych, tj.:</w:t>
      </w:r>
      <w:r w:rsidR="0069047C">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 xml:space="preserve">postanowienia kształtujące prawa i obowiązki podwykonawcy, w zakresie kar umownych oraz postanowień dotyczących warunków wypłaty wynagrodzenia, w sposób dla niego mniej korzystny niż prawa i obowiązki </w:t>
      </w:r>
      <w:r w:rsidR="00EB033B" w:rsidRPr="00D23479">
        <w:rPr>
          <w:rFonts w:asciiTheme="minorHAnsi" w:hAnsiTheme="minorHAnsi" w:cstheme="minorHAnsi"/>
          <w:sz w:val="22"/>
          <w:szCs w:val="22"/>
          <w:lang w:eastAsia="pl-PL"/>
        </w:rPr>
        <w:t>W</w:t>
      </w:r>
      <w:r w:rsidRPr="00D23479">
        <w:rPr>
          <w:rFonts w:asciiTheme="minorHAnsi" w:hAnsiTheme="minorHAnsi" w:cstheme="minorHAnsi"/>
          <w:sz w:val="22"/>
          <w:szCs w:val="22"/>
          <w:lang w:eastAsia="pl-PL"/>
        </w:rPr>
        <w:t>ykonawcy, ukształtowane postanowieniami niniejszej umowy.</w:t>
      </w:r>
    </w:p>
    <w:p w14:paraId="004A3FEB" w14:textId="4106F306" w:rsidR="003B70FE" w:rsidRPr="00D23479" w:rsidRDefault="003B70FE"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Niezgłoszenie w formie pisemnej zastrzeżeń d</w:t>
      </w:r>
      <w:r w:rsidR="00317D68" w:rsidRPr="00D23479">
        <w:rPr>
          <w:rFonts w:asciiTheme="minorHAnsi" w:hAnsiTheme="minorHAnsi" w:cstheme="minorHAnsi"/>
          <w:sz w:val="22"/>
          <w:szCs w:val="22"/>
        </w:rPr>
        <w:t xml:space="preserve">o przedłożonego projektu umowy </w:t>
      </w:r>
      <w:r w:rsidRPr="00D23479">
        <w:rPr>
          <w:rFonts w:asciiTheme="minorHAnsi" w:hAnsiTheme="minorHAnsi" w:cstheme="minorHAnsi"/>
          <w:sz w:val="22"/>
          <w:szCs w:val="22"/>
        </w:rPr>
        <w:t xml:space="preserve">o podwykonawstwo, której przedmiotem są roboty budowlane, w terminie określonym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964175" w:rsidRPr="00D23479">
        <w:rPr>
          <w:rFonts w:asciiTheme="minorHAnsi" w:hAnsiTheme="minorHAnsi" w:cstheme="minorHAnsi"/>
          <w:sz w:val="22"/>
          <w:szCs w:val="22"/>
        </w:rPr>
        <w:t>7</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 uważa się za akceptację projektu umowy przez Zamawiającego.</w:t>
      </w:r>
    </w:p>
    <w:p w14:paraId="3B82C9CD" w14:textId="42A603DF" w:rsidR="00851EF3" w:rsidRPr="00D23479" w:rsidRDefault="00851EF3"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przedkłada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poświadczoną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zawarcia.</w:t>
      </w:r>
    </w:p>
    <w:p w14:paraId="2384967E" w14:textId="77777777" w:rsidR="00851EF3" w:rsidRPr="00D23479" w:rsidRDefault="00851EF3"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dłuższy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964175" w:rsidRPr="00D23479">
        <w:rPr>
          <w:rFonts w:asciiTheme="minorHAnsi" w:hAnsiTheme="minorHAnsi" w:cstheme="minorHAnsi"/>
          <w:sz w:val="22"/>
          <w:szCs w:val="22"/>
        </w:rPr>
        <w:t>13 pkt 4</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informuje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ciągu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wzywa</w:t>
      </w:r>
      <w:r w:rsidR="00964175"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doprowadzenia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rygorem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umownej.</w:t>
      </w:r>
    </w:p>
    <w:p w14:paraId="308E198B" w14:textId="618D7587" w:rsidR="00851EF3" w:rsidRPr="00D23479" w:rsidRDefault="00851EF3"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liczonym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poświadczonej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zgłasza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sprzeciw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69047C">
        <w:rPr>
          <w:rFonts w:asciiTheme="minorHAnsi" w:eastAsia="Arial" w:hAnsiTheme="minorHAnsi" w:cstheme="minorHAnsi"/>
          <w:sz w:val="22"/>
          <w:szCs w:val="22"/>
        </w:rPr>
        <w:t> </w:t>
      </w:r>
      <w:r w:rsidR="008B7155" w:rsidRPr="00D23479">
        <w:rPr>
          <w:rFonts w:asciiTheme="minorHAnsi" w:hAnsiTheme="minorHAnsi" w:cstheme="minorHAnsi"/>
          <w:sz w:val="22"/>
          <w:szCs w:val="22"/>
        </w:rPr>
        <w:t>§</w:t>
      </w:r>
      <w:r w:rsidR="0069047C">
        <w:rPr>
          <w:rFonts w:asciiTheme="minorHAnsi" w:hAnsiTheme="minorHAnsi" w:cstheme="minorHAnsi"/>
          <w:sz w:val="22"/>
          <w:szCs w:val="22"/>
        </w:rPr>
        <w:t> </w:t>
      </w:r>
      <w:r w:rsidR="008B7155" w:rsidRPr="00D23479">
        <w:rPr>
          <w:rFonts w:asciiTheme="minorHAnsi" w:hAnsiTheme="minorHAnsi" w:cstheme="minorHAnsi"/>
          <w:sz w:val="22"/>
          <w:szCs w:val="22"/>
        </w:rPr>
        <w:t>ust.</w:t>
      </w:r>
      <w:r w:rsidR="0069047C">
        <w:rPr>
          <w:rFonts w:asciiTheme="minorHAnsi" w:eastAsia="Arial" w:hAnsiTheme="minorHAnsi" w:cstheme="minorHAnsi"/>
          <w:sz w:val="22"/>
          <w:szCs w:val="22"/>
        </w:rPr>
        <w:t> </w:t>
      </w:r>
      <w:r w:rsidR="00964175" w:rsidRPr="00D23479">
        <w:rPr>
          <w:rFonts w:asciiTheme="minorHAnsi" w:eastAsia="Arial" w:hAnsiTheme="minorHAnsi" w:cstheme="minorHAnsi"/>
          <w:sz w:val="22"/>
          <w:szCs w:val="22"/>
        </w:rPr>
        <w:t>8</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p>
    <w:p w14:paraId="5676C50F" w14:textId="77777777" w:rsidR="003B70FE" w:rsidRPr="00D23479" w:rsidRDefault="00851EF3"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Niezgłoszenie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sprzeciwu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96417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uważa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akceptację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p>
    <w:p w14:paraId="2572A8F1" w14:textId="77777777" w:rsidR="00851EF3" w:rsidRPr="00D23479" w:rsidRDefault="00851EF3"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Projekt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powinien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wymagania:</w:t>
      </w:r>
    </w:p>
    <w:p w14:paraId="3AC7ECE2"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mieć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pisemną,</w:t>
      </w:r>
    </w:p>
    <w:p w14:paraId="22D770F2"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dokładnie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powierzonych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00317D68" w:rsidRPr="00D23479">
        <w:rPr>
          <w:rFonts w:asciiTheme="minorHAnsi" w:hAnsiTheme="minorHAnsi" w:cstheme="minorHAnsi"/>
          <w:sz w:val="22"/>
          <w:szCs w:val="22"/>
        </w:rPr>
        <w:br/>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p>
    <w:p w14:paraId="3E14BB65"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umożliwiające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przeprowadzenie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kontroli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sposobu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p>
    <w:p w14:paraId="3C65F678" w14:textId="0F6226C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dłuższego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0073089A"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doręczenia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faktury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00317D68"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rachunku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zleconych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budowlanych,</w:t>
      </w:r>
    </w:p>
    <w:p w14:paraId="2EAD3F33"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wyłączać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całości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podwykonawców,</w:t>
      </w:r>
    </w:p>
    <w:p w14:paraId="475E46B1" w14:textId="43764A0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06CAD2DD"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sprzecznych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pomiędzy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Wykonawcą,</w:t>
      </w:r>
    </w:p>
    <w:p w14:paraId="2E08249B" w14:textId="338D0C1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postanowień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uzależniających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uzyskanie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płatności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obejmującego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uzależniających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zwrot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kwot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zwrotu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p>
    <w:p w14:paraId="09710A41"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wartość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kolejnych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przekroczyć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0A31F14" w14:textId="15C87108" w:rsidR="00851EF3"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lastRenderedPageBreak/>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podjęcia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decyzji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zamierzający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zmienić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dołączyć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treści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Postanowienia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 xml:space="preserve">9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00726D0B" w:rsidRPr="00D23479">
        <w:rPr>
          <w:rFonts w:asciiTheme="minorHAnsi" w:hAnsiTheme="minorHAnsi" w:cstheme="minorHAnsi"/>
          <w:sz w:val="22"/>
          <w:szCs w:val="22"/>
        </w:rPr>
        <w:t>7</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00726D0B" w:rsidRPr="00D23479">
        <w:rPr>
          <w:rFonts w:asciiTheme="minorHAnsi" w:hAnsiTheme="minorHAnsi" w:cstheme="minorHAnsi"/>
          <w:sz w:val="22"/>
          <w:szCs w:val="22"/>
        </w:rPr>
        <w:t>8</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00726D0B" w:rsidRPr="00D23479">
        <w:rPr>
          <w:rFonts w:asciiTheme="minorHAnsi" w:hAnsiTheme="minorHAnsi" w:cstheme="minorHAnsi"/>
          <w:sz w:val="22"/>
          <w:szCs w:val="22"/>
        </w:rPr>
        <w:t>9</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0069047C">
        <w:rPr>
          <w:rFonts w:asciiTheme="minorHAnsi" w:hAnsiTheme="minorHAnsi" w:cstheme="minorHAnsi"/>
          <w:sz w:val="22"/>
          <w:szCs w:val="22"/>
        </w:rPr>
        <w:t> </w:t>
      </w:r>
      <w:r w:rsidR="00AD2B92" w:rsidRPr="00D23479">
        <w:rPr>
          <w:rFonts w:asciiTheme="minorHAnsi" w:hAnsiTheme="minorHAnsi" w:cstheme="minorHAnsi"/>
          <w:sz w:val="22"/>
          <w:szCs w:val="22"/>
        </w:rPr>
        <w:t>10, ust.</w:t>
      </w:r>
      <w:r w:rsidRPr="00D23479">
        <w:rPr>
          <w:rFonts w:asciiTheme="minorHAnsi" w:eastAsia="Arial" w:hAnsiTheme="minorHAnsi" w:cstheme="minorHAnsi"/>
          <w:sz w:val="22"/>
          <w:szCs w:val="22"/>
        </w:rPr>
        <w:t xml:space="preserve"> </w:t>
      </w:r>
      <w:r w:rsidR="00726D0B" w:rsidRPr="00D23479">
        <w:rPr>
          <w:rFonts w:asciiTheme="minorHAnsi" w:hAnsiTheme="minorHAnsi" w:cstheme="minorHAnsi"/>
          <w:sz w:val="22"/>
          <w:szCs w:val="22"/>
        </w:rPr>
        <w:t>11</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00726D0B" w:rsidRPr="00D23479">
        <w:rPr>
          <w:rFonts w:asciiTheme="minorHAnsi" w:hAnsiTheme="minorHAnsi" w:cstheme="minorHAnsi"/>
          <w:sz w:val="22"/>
          <w:szCs w:val="22"/>
        </w:rPr>
        <w:t>2</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00726D0B"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00726D0B" w:rsidRPr="00D23479">
        <w:rPr>
          <w:rFonts w:asciiTheme="minorHAnsi" w:hAnsiTheme="minorHAnsi" w:cstheme="minorHAnsi"/>
          <w:sz w:val="22"/>
          <w:szCs w:val="22"/>
        </w:rPr>
        <w:t>4</w:t>
      </w:r>
      <w:r w:rsidRPr="00D23479">
        <w:rPr>
          <w:rFonts w:asciiTheme="minorHAnsi" w:eastAsia="Arial" w:hAnsiTheme="minorHAnsi" w:cstheme="minorHAnsi"/>
          <w:sz w:val="22"/>
          <w:szCs w:val="22"/>
        </w:rPr>
        <w:t xml:space="preserve"> </w:t>
      </w:r>
      <w:r w:rsidR="008B7155" w:rsidRPr="00D23479">
        <w:rPr>
          <w:rFonts w:asciiTheme="minorHAnsi" w:eastAsia="Arial" w:hAnsiTheme="minorHAnsi" w:cstheme="minorHAnsi"/>
          <w:sz w:val="22"/>
          <w:szCs w:val="22"/>
        </w:rPr>
        <w:t xml:space="preserve">niniejszej umowy </w:t>
      </w:r>
      <w:r w:rsidRPr="00D23479">
        <w:rPr>
          <w:rFonts w:asciiTheme="minorHAnsi" w:hAnsiTheme="minorHAnsi" w:cstheme="minorHAnsi"/>
          <w:sz w:val="22"/>
          <w:szCs w:val="22"/>
        </w:rPr>
        <w:t>stosuje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odpowiednio.</w:t>
      </w:r>
    </w:p>
    <w:p w14:paraId="1CEC1656" w14:textId="4FF6CC92" w:rsidR="00851EF3"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przedkłada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poświadczoną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zgodność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aneksu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p>
    <w:p w14:paraId="2821B371" w14:textId="77777777" w:rsidR="0073089A" w:rsidRPr="00D23479" w:rsidRDefault="0073089A" w:rsidP="0073089A">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 xml:space="preserve">W przypadku wykonywania robót przez podwykonawcę, Wykonawca zobowiązany jest załączyć do wystawionej przez siebie faktury, jako warunek wypłaty wynagrodzenia, co najmniej na 5 dni roboczych przed terminem płatności: </w:t>
      </w:r>
    </w:p>
    <w:p w14:paraId="2FEDB37E" w14:textId="77777777" w:rsidR="0073089A" w:rsidRPr="00D23479" w:rsidRDefault="0073089A" w:rsidP="0073089A">
      <w:pPr>
        <w:widowControl w:val="0"/>
        <w:numPr>
          <w:ilvl w:val="1"/>
          <w:numId w:val="17"/>
        </w:numPr>
        <w:shd w:val="clear" w:color="auto" w:fill="FFFFFF"/>
        <w:tabs>
          <w:tab w:val="left" w:pos="426"/>
          <w:tab w:val="left" w:pos="700"/>
        </w:tabs>
        <w:autoSpaceDE w:val="0"/>
        <w:jc w:val="both"/>
        <w:rPr>
          <w:rFonts w:asciiTheme="minorHAnsi" w:hAnsiTheme="minorHAnsi" w:cstheme="minorHAnsi"/>
          <w:sz w:val="22"/>
          <w:szCs w:val="22"/>
        </w:rPr>
      </w:pPr>
      <w:r w:rsidRPr="00D23479">
        <w:rPr>
          <w:rFonts w:asciiTheme="minorHAnsi" w:hAnsiTheme="minorHAnsi" w:cstheme="minorHAnsi"/>
          <w:sz w:val="22"/>
          <w:szCs w:val="22"/>
        </w:rPr>
        <w:t>kserokopię faktury podwykonawcy, potwierdzoną za zgodność z oryginałem przez Wykonawcę,</w:t>
      </w:r>
    </w:p>
    <w:p w14:paraId="4D0BC084" w14:textId="77777777" w:rsidR="0073089A" w:rsidRPr="00D23479" w:rsidRDefault="0073089A" w:rsidP="0073089A">
      <w:pPr>
        <w:widowControl w:val="0"/>
        <w:numPr>
          <w:ilvl w:val="1"/>
          <w:numId w:val="17"/>
        </w:numPr>
        <w:shd w:val="clear" w:color="auto" w:fill="FFFFFF"/>
        <w:tabs>
          <w:tab w:val="left" w:pos="426"/>
          <w:tab w:val="left" w:pos="700"/>
        </w:tabs>
        <w:autoSpaceDE w:val="0"/>
        <w:jc w:val="both"/>
        <w:rPr>
          <w:rFonts w:asciiTheme="minorHAnsi" w:hAnsiTheme="minorHAnsi" w:cstheme="minorHAnsi"/>
          <w:sz w:val="22"/>
          <w:szCs w:val="22"/>
        </w:rPr>
      </w:pPr>
      <w:r w:rsidRPr="00D23479">
        <w:rPr>
          <w:rFonts w:asciiTheme="minorHAnsi" w:hAnsiTheme="minorHAnsi" w:cstheme="minorHAnsi"/>
          <w:sz w:val="22"/>
          <w:szCs w:val="22"/>
        </w:rPr>
        <w:t>kserokopię protokołu odbioru robót bez uwag wykonanych przez podwykonawcę potwierdzoną za zgodność z oryginałem przez Wykonawcę,</w:t>
      </w:r>
    </w:p>
    <w:p w14:paraId="56E55654" w14:textId="4F152F8F" w:rsidR="0073089A" w:rsidRPr="00D23479" w:rsidRDefault="0073089A" w:rsidP="0073089A">
      <w:pPr>
        <w:widowControl w:val="0"/>
        <w:numPr>
          <w:ilvl w:val="1"/>
          <w:numId w:val="17"/>
        </w:numPr>
        <w:shd w:val="clear" w:color="auto" w:fill="FFFFFF"/>
        <w:tabs>
          <w:tab w:val="left" w:pos="426"/>
          <w:tab w:val="left" w:pos="700"/>
        </w:tabs>
        <w:autoSpaceDE w:val="0"/>
        <w:jc w:val="both"/>
        <w:rPr>
          <w:rFonts w:asciiTheme="minorHAnsi" w:hAnsiTheme="minorHAnsi" w:cstheme="minorHAnsi"/>
          <w:sz w:val="22"/>
          <w:szCs w:val="22"/>
        </w:rPr>
      </w:pPr>
      <w:r w:rsidRPr="00D23479">
        <w:rPr>
          <w:rFonts w:asciiTheme="minorHAnsi" w:hAnsiTheme="minorHAnsi" w:cstheme="minorHAnsi"/>
          <w:sz w:val="22"/>
          <w:szCs w:val="22"/>
        </w:rPr>
        <w:t>dowód zapłaty zobowiązań wobec podwykonawcy, w przypadku kopii, potwierdzony za</w:t>
      </w:r>
      <w:r w:rsidR="0069047C">
        <w:rPr>
          <w:rFonts w:asciiTheme="minorHAnsi" w:hAnsiTheme="minorHAnsi" w:cstheme="minorHAnsi"/>
          <w:sz w:val="22"/>
          <w:szCs w:val="22"/>
        </w:rPr>
        <w:t> </w:t>
      </w:r>
      <w:r w:rsidRPr="00D23479">
        <w:rPr>
          <w:rFonts w:asciiTheme="minorHAnsi" w:hAnsiTheme="minorHAnsi" w:cstheme="minorHAnsi"/>
          <w:sz w:val="22"/>
          <w:szCs w:val="22"/>
        </w:rPr>
        <w:t xml:space="preserve">zgodność z oryginałem przez Wykonawcę oraz </w:t>
      </w:r>
    </w:p>
    <w:p w14:paraId="372DAE35" w14:textId="77777777" w:rsidR="0073089A" w:rsidRPr="00D23479" w:rsidRDefault="0073089A" w:rsidP="0073089A">
      <w:pPr>
        <w:widowControl w:val="0"/>
        <w:numPr>
          <w:ilvl w:val="1"/>
          <w:numId w:val="17"/>
        </w:numPr>
        <w:shd w:val="clear" w:color="auto" w:fill="FFFFFF"/>
        <w:tabs>
          <w:tab w:val="left" w:pos="426"/>
          <w:tab w:val="left" w:pos="700"/>
        </w:tabs>
        <w:autoSpaceDE w:val="0"/>
        <w:jc w:val="both"/>
        <w:rPr>
          <w:rFonts w:asciiTheme="minorHAnsi" w:hAnsiTheme="minorHAnsi" w:cstheme="minorHAnsi"/>
          <w:sz w:val="22"/>
          <w:szCs w:val="22"/>
        </w:rPr>
      </w:pPr>
      <w:r w:rsidRPr="00D23479">
        <w:rPr>
          <w:rFonts w:asciiTheme="minorHAnsi" w:hAnsiTheme="minorHAnsi" w:cstheme="minorHAnsi"/>
          <w:sz w:val="22"/>
          <w:szCs w:val="22"/>
        </w:rPr>
        <w:t xml:space="preserve">oświadczenie podwykonawcy, z datą nie wcześniejszą niż data wystawienia faktury przez Wykonawcę o treści: </w:t>
      </w:r>
    </w:p>
    <w:p w14:paraId="6E80EAFD" w14:textId="77777777" w:rsidR="0073089A" w:rsidRPr="00D23479" w:rsidRDefault="0073089A" w:rsidP="0073089A">
      <w:pPr>
        <w:widowControl w:val="0"/>
        <w:shd w:val="clear" w:color="auto" w:fill="FFFFFF"/>
        <w:tabs>
          <w:tab w:val="left" w:pos="426"/>
          <w:tab w:val="left" w:pos="700"/>
        </w:tabs>
        <w:autoSpaceDE w:val="0"/>
        <w:ind w:left="1440"/>
        <w:jc w:val="both"/>
        <w:rPr>
          <w:rFonts w:asciiTheme="minorHAnsi" w:hAnsiTheme="minorHAnsi" w:cstheme="minorHAnsi"/>
          <w:sz w:val="22"/>
          <w:szCs w:val="22"/>
        </w:rPr>
      </w:pPr>
    </w:p>
    <w:p w14:paraId="62C3CD8A" w14:textId="77777777" w:rsidR="0073089A" w:rsidRPr="00D23479" w:rsidRDefault="0073089A" w:rsidP="006A3AC2">
      <w:pPr>
        <w:widowControl w:val="0"/>
        <w:shd w:val="clear" w:color="auto" w:fill="FFFFFF"/>
        <w:tabs>
          <w:tab w:val="left" w:pos="426"/>
          <w:tab w:val="left" w:pos="700"/>
        </w:tabs>
        <w:autoSpaceDE w:val="0"/>
        <w:ind w:left="1276"/>
        <w:jc w:val="both"/>
        <w:rPr>
          <w:rFonts w:asciiTheme="minorHAnsi" w:hAnsiTheme="minorHAnsi" w:cstheme="minorHAnsi"/>
          <w:i/>
          <w:sz w:val="22"/>
          <w:szCs w:val="22"/>
        </w:rPr>
      </w:pPr>
      <w:r w:rsidRPr="00D23479">
        <w:rPr>
          <w:rFonts w:asciiTheme="minorHAnsi" w:hAnsiTheme="minorHAnsi" w:cstheme="minorHAnsi"/>
          <w:i/>
          <w:sz w:val="22"/>
          <w:szCs w:val="22"/>
        </w:rPr>
        <w:t>„Wszelkie roszczenia podwykonawcy……………………………………………… o wynagrodzenie z umowy nr………z dnia……… realizowane w ramach zadania …………………….., wymagalne do dnia złożenia niniejszego oświadczenia zostały zaspokojone w całości przez Wykonawcę tj …………………………………… w pełnej wysokości. Między Podwykonawcą, a Wykonawcą nie istnieje żaden spór, który skutkuje lub może skutkować powstaniem lub zmianą roszczeń Podwykonawcy wobec Wykonawcy o zapłatę wynagrodzenia za wykonane roboty budowlane.”</w:t>
      </w:r>
    </w:p>
    <w:p w14:paraId="0CB11B0D" w14:textId="77777777" w:rsidR="0073089A" w:rsidRPr="00D23479" w:rsidRDefault="0073089A" w:rsidP="0073089A">
      <w:pPr>
        <w:widowControl w:val="0"/>
        <w:shd w:val="clear" w:color="auto" w:fill="FFFFFF"/>
        <w:tabs>
          <w:tab w:val="left" w:pos="426"/>
          <w:tab w:val="left" w:pos="700"/>
        </w:tabs>
        <w:autoSpaceDE w:val="0"/>
        <w:jc w:val="both"/>
        <w:rPr>
          <w:rFonts w:asciiTheme="minorHAnsi" w:hAnsiTheme="minorHAnsi" w:cstheme="minorHAnsi"/>
          <w:i/>
          <w:sz w:val="22"/>
          <w:szCs w:val="22"/>
        </w:rPr>
      </w:pPr>
    </w:p>
    <w:p w14:paraId="01677521" w14:textId="58167938" w:rsidR="005B2DF8" w:rsidRPr="00D23479" w:rsidRDefault="00851EF3" w:rsidP="0073089A">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powierzenia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zachowaniem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płatności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podwykonawcą.</w:t>
      </w:r>
    </w:p>
    <w:p w14:paraId="79051753" w14:textId="77777777" w:rsidR="00851EF3" w:rsidRPr="00D23479" w:rsidRDefault="005B2DF8"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Wykonanie prac w podwykonawstwie nie zwalnia Wykonawcy z odpowiedzialności za wykonanie obowiązków wynikających z niniejszej umowy i obowiązujących przepisów prawa. Wykonawca odpowiada za działania i zaniechania podwykonawców, jak za własne.</w:t>
      </w:r>
    </w:p>
    <w:p w14:paraId="535CCF07" w14:textId="77777777" w:rsidR="005B2DF8" w:rsidRPr="00D23479" w:rsidRDefault="005B2DF8" w:rsidP="00515A89">
      <w:pPr>
        <w:tabs>
          <w:tab w:val="left" w:pos="567"/>
        </w:tabs>
        <w:jc w:val="both"/>
        <w:rPr>
          <w:rFonts w:asciiTheme="minorHAnsi" w:hAnsiTheme="minorHAnsi" w:cstheme="minorHAnsi"/>
          <w:sz w:val="22"/>
          <w:szCs w:val="22"/>
          <w:u w:val="single"/>
        </w:rPr>
      </w:pPr>
    </w:p>
    <w:p w14:paraId="2A7F18EF" w14:textId="77777777" w:rsidR="00851EF3" w:rsidRPr="00D23479" w:rsidRDefault="00851EF3" w:rsidP="00515A89">
      <w:pPr>
        <w:widowControl w:val="0"/>
        <w:shd w:val="clear" w:color="auto" w:fill="FFFFFF"/>
        <w:tabs>
          <w:tab w:val="left" w:pos="427"/>
        </w:tabs>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p>
    <w:p w14:paraId="68EC570C" w14:textId="23608813" w:rsidR="006941E4" w:rsidRPr="00D23479" w:rsidRDefault="006941E4" w:rsidP="00515A89">
      <w:pPr>
        <w:widowControl w:val="0"/>
        <w:numPr>
          <w:ilvl w:val="1"/>
          <w:numId w:val="3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w:t>
      </w:r>
      <w:r w:rsidR="0069047C">
        <w:rPr>
          <w:rFonts w:asciiTheme="minorHAnsi" w:hAnsiTheme="minorHAnsi" w:cstheme="minorHAnsi"/>
          <w:sz w:val="22"/>
          <w:szCs w:val="22"/>
        </w:rPr>
        <w:t> </w:t>
      </w:r>
      <w:r w:rsidRPr="00D23479">
        <w:rPr>
          <w:rFonts w:asciiTheme="minorHAnsi" w:hAnsiTheme="minorHAnsi" w:cstheme="minorHAnsi"/>
          <w:sz w:val="22"/>
          <w:szCs w:val="22"/>
        </w:rPr>
        <w:t xml:space="preserve">roboty budowlane. </w:t>
      </w:r>
    </w:p>
    <w:p w14:paraId="4DD4597A" w14:textId="77777777" w:rsidR="00851EF3" w:rsidRPr="00D23479" w:rsidRDefault="00851EF3" w:rsidP="00515A89">
      <w:pPr>
        <w:widowControl w:val="0"/>
        <w:numPr>
          <w:ilvl w:val="1"/>
          <w:numId w:val="3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Wynagrodzenie,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10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 xml:space="preserve">niniejszej umowy </w:t>
      </w:r>
      <w:r w:rsidRPr="00D23479">
        <w:rPr>
          <w:rFonts w:asciiTheme="minorHAnsi" w:hAnsiTheme="minorHAnsi" w:cstheme="minorHAnsi"/>
          <w:sz w:val="22"/>
          <w:szCs w:val="22"/>
        </w:rPr>
        <w:t>dotyczy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wyłącznie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powstałych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p>
    <w:p w14:paraId="6679694C" w14:textId="77777777" w:rsidR="00851EF3" w:rsidRPr="00D23479" w:rsidRDefault="00851EF3" w:rsidP="00515A89">
      <w:pPr>
        <w:widowControl w:val="0"/>
        <w:numPr>
          <w:ilvl w:val="1"/>
          <w:numId w:val="3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Bezpośrednia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obejmuje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wyłącznie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odsetek,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p>
    <w:p w14:paraId="5AC9697E" w14:textId="4950F461" w:rsidR="00851EF3" w:rsidRPr="00D23479" w:rsidRDefault="00851EF3" w:rsidP="00515A89">
      <w:pPr>
        <w:widowControl w:val="0"/>
        <w:numPr>
          <w:ilvl w:val="1"/>
          <w:numId w:val="3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Przed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informuje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możliwości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uwag</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10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doręczenia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informacji.</w:t>
      </w:r>
    </w:p>
    <w:p w14:paraId="7BE0DB4A" w14:textId="77777777" w:rsidR="00851EF3" w:rsidRPr="00D23479" w:rsidRDefault="00851EF3" w:rsidP="00515A89">
      <w:pPr>
        <w:widowControl w:val="0"/>
        <w:numPr>
          <w:ilvl w:val="1"/>
          <w:numId w:val="3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lastRenderedPageBreak/>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uwag,</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10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4</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wskazanym</w:t>
      </w:r>
      <w:r w:rsidRPr="00D23479">
        <w:rPr>
          <w:rFonts w:asciiTheme="minorHAnsi" w:eastAsia="Arial" w:hAnsiTheme="minorHAnsi" w:cstheme="minorHAnsi"/>
          <w:sz w:val="22"/>
          <w:szCs w:val="22"/>
        </w:rPr>
        <w:t xml:space="preserve"> </w:t>
      </w:r>
      <w:r w:rsidR="006941E4" w:rsidRPr="00D23479">
        <w:rPr>
          <w:rFonts w:asciiTheme="minorHAnsi" w:hAnsiTheme="minorHAnsi" w:cstheme="minorHAnsi"/>
          <w:sz w:val="22"/>
          <w:szCs w:val="22"/>
        </w:rPr>
        <w:t>w ustępie poprzedzającym</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p>
    <w:p w14:paraId="7C49A1E3" w14:textId="77777777" w:rsidR="00851EF3" w:rsidRPr="00D23479" w:rsidRDefault="00851EF3" w:rsidP="00515A89">
      <w:pPr>
        <w:widowControl w:val="0"/>
        <w:numPr>
          <w:ilvl w:val="0"/>
          <w:numId w:val="16"/>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niezasadność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albo,</w:t>
      </w:r>
    </w:p>
    <w:p w14:paraId="2FD472FC" w14:textId="41BBFEE9" w:rsidR="00851EF3" w:rsidRPr="00D23479" w:rsidRDefault="00851EF3" w:rsidP="00515A89">
      <w:pPr>
        <w:widowControl w:val="0"/>
        <w:numPr>
          <w:ilvl w:val="0"/>
          <w:numId w:val="16"/>
        </w:numPr>
        <w:shd w:val="clear" w:color="auto" w:fill="FFFFFF"/>
        <w:tabs>
          <w:tab w:val="left" w:pos="851"/>
        </w:tabs>
        <w:autoSpaceDE w:val="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złożyć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depozytu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sądowego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kwotę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potrzebną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pokrycie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zasadniczej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wątpliwości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płatność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albo,</w:t>
      </w:r>
      <w:r w:rsidRPr="00D23479">
        <w:rPr>
          <w:rFonts w:asciiTheme="minorHAnsi" w:eastAsia="Arial" w:hAnsiTheme="minorHAnsi" w:cstheme="minorHAnsi"/>
          <w:sz w:val="22"/>
          <w:szCs w:val="22"/>
        </w:rPr>
        <w:t xml:space="preserve"> </w:t>
      </w:r>
    </w:p>
    <w:p w14:paraId="044BE838" w14:textId="77777777" w:rsidR="00851EF3" w:rsidRPr="00D23479" w:rsidRDefault="00851EF3" w:rsidP="00515A89">
      <w:pPr>
        <w:widowControl w:val="0"/>
        <w:numPr>
          <w:ilvl w:val="0"/>
          <w:numId w:val="16"/>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dokonać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obejmujących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faktur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VAT).</w:t>
      </w:r>
    </w:p>
    <w:p w14:paraId="6F18686F" w14:textId="5DB19596" w:rsidR="00851EF3" w:rsidRPr="00D23479" w:rsidRDefault="00851EF3" w:rsidP="00515A89">
      <w:pPr>
        <w:widowControl w:val="0"/>
        <w:numPr>
          <w:ilvl w:val="0"/>
          <w:numId w:val="2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10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potrąca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kwotę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wypłaconego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p>
    <w:p w14:paraId="166B5E17" w14:textId="10315D60" w:rsidR="003B70FE" w:rsidRPr="006A3AC2" w:rsidRDefault="003B70FE" w:rsidP="00515A89">
      <w:pPr>
        <w:widowControl w:val="0"/>
        <w:numPr>
          <w:ilvl w:val="0"/>
          <w:numId w:val="2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u w:color="FF0000"/>
        </w:rPr>
        <w:t xml:space="preserve">Konieczność co najmniej trzykrotnego dokonywania bezpośredniej zapłaty podwykonawcy lub dalszemu podwykonawcy, o którym mowa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10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 xml:space="preserve">niniejszej umowy </w:t>
      </w:r>
      <w:r w:rsidRPr="00D23479">
        <w:rPr>
          <w:rFonts w:asciiTheme="minorHAnsi" w:hAnsiTheme="minorHAnsi" w:cstheme="minorHAnsi"/>
          <w:sz w:val="22"/>
          <w:szCs w:val="22"/>
          <w:u w:color="FF0000"/>
        </w:rPr>
        <w:t xml:space="preserve">lub konieczność dokonania przez Zamawiającego bezpośrednich zapłat na sumę większą niż 5% wartości umowy brutto, o której mowa w </w:t>
      </w:r>
      <w:r w:rsidRPr="006A3AC2">
        <w:rPr>
          <w:rFonts w:asciiTheme="minorHAnsi" w:hAnsiTheme="minorHAnsi" w:cstheme="minorHAnsi"/>
          <w:sz w:val="22"/>
          <w:szCs w:val="22"/>
          <w:u w:color="FF0000"/>
        </w:rPr>
        <w:t>§ 3 ust. 1 pkt 3) niniejszej umowy na rzecz podwyko</w:t>
      </w:r>
      <w:r w:rsidR="008B7155" w:rsidRPr="006A3AC2">
        <w:rPr>
          <w:rFonts w:asciiTheme="minorHAnsi" w:hAnsiTheme="minorHAnsi" w:cstheme="minorHAnsi"/>
          <w:sz w:val="22"/>
          <w:szCs w:val="22"/>
          <w:u w:color="FF0000"/>
        </w:rPr>
        <w:t>nawcy lub dalszego podwykonawcy</w:t>
      </w:r>
      <w:r w:rsidRPr="006A3AC2">
        <w:rPr>
          <w:rFonts w:asciiTheme="minorHAnsi" w:hAnsiTheme="minorHAnsi" w:cstheme="minorHAnsi"/>
          <w:sz w:val="22"/>
          <w:szCs w:val="22"/>
          <w:u w:color="FF0000"/>
        </w:rPr>
        <w:t xml:space="preserve"> może stanowić podstawę do odstąpien</w:t>
      </w:r>
      <w:r w:rsidR="00D91C2D" w:rsidRPr="006A3AC2">
        <w:rPr>
          <w:rFonts w:asciiTheme="minorHAnsi" w:hAnsiTheme="minorHAnsi" w:cstheme="minorHAnsi"/>
          <w:sz w:val="22"/>
          <w:szCs w:val="22"/>
          <w:u w:color="FF0000"/>
        </w:rPr>
        <w:t xml:space="preserve">ia od umowy przez Zamawiającego </w:t>
      </w:r>
      <w:r w:rsidRPr="006A3AC2">
        <w:rPr>
          <w:rFonts w:asciiTheme="minorHAnsi" w:hAnsiTheme="minorHAnsi" w:cstheme="minorHAnsi"/>
          <w:sz w:val="22"/>
          <w:szCs w:val="22"/>
          <w:u w:color="FF0000"/>
        </w:rPr>
        <w:t>z przyczyn leżą</w:t>
      </w:r>
      <w:r w:rsidR="008B7155" w:rsidRPr="006A3AC2">
        <w:rPr>
          <w:rFonts w:asciiTheme="minorHAnsi" w:hAnsiTheme="minorHAnsi" w:cstheme="minorHAnsi"/>
          <w:sz w:val="22"/>
          <w:szCs w:val="22"/>
          <w:u w:color="FF0000"/>
        </w:rPr>
        <w:t xml:space="preserve">cych </w:t>
      </w:r>
      <w:r w:rsidRPr="006A3AC2">
        <w:rPr>
          <w:rFonts w:asciiTheme="minorHAnsi" w:hAnsiTheme="minorHAnsi" w:cstheme="minorHAnsi"/>
          <w:sz w:val="22"/>
          <w:szCs w:val="22"/>
          <w:u w:color="FF0000"/>
        </w:rPr>
        <w:t>po stronie Wykonawcy.</w:t>
      </w:r>
    </w:p>
    <w:p w14:paraId="30056442" w14:textId="77777777" w:rsidR="00726D0B" w:rsidRPr="006A3AC2" w:rsidRDefault="00726D0B" w:rsidP="00515A89">
      <w:pPr>
        <w:suppressAutoHyphens w:val="0"/>
        <w:jc w:val="both"/>
        <w:rPr>
          <w:rFonts w:asciiTheme="minorHAnsi" w:hAnsiTheme="minorHAnsi" w:cstheme="minorHAnsi"/>
          <w:sz w:val="22"/>
          <w:szCs w:val="22"/>
          <w:lang w:eastAsia="pl-PL"/>
        </w:rPr>
      </w:pPr>
    </w:p>
    <w:p w14:paraId="59E411E4" w14:textId="77777777" w:rsidR="00851EF3" w:rsidRPr="006A3AC2" w:rsidRDefault="00851EF3" w:rsidP="00515A89">
      <w:pPr>
        <w:jc w:val="center"/>
        <w:rPr>
          <w:rFonts w:asciiTheme="minorHAnsi" w:hAnsiTheme="minorHAnsi" w:cstheme="minorHAnsi"/>
          <w:sz w:val="22"/>
          <w:szCs w:val="22"/>
        </w:rPr>
      </w:pPr>
      <w:r w:rsidRPr="006A3AC2">
        <w:rPr>
          <w:rFonts w:asciiTheme="minorHAnsi" w:hAnsiTheme="minorHAnsi" w:cstheme="minorHAnsi"/>
          <w:sz w:val="22"/>
          <w:szCs w:val="22"/>
        </w:rPr>
        <w:t>§</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11.</w:t>
      </w:r>
    </w:p>
    <w:p w14:paraId="1D8F3079" w14:textId="77777777" w:rsidR="00851EF3" w:rsidRPr="006A3AC2" w:rsidRDefault="00851EF3" w:rsidP="00515A89">
      <w:pPr>
        <w:numPr>
          <w:ilvl w:val="0"/>
          <w:numId w:val="8"/>
        </w:numPr>
        <w:tabs>
          <w:tab w:val="clear" w:pos="2340"/>
          <w:tab w:val="num" w:pos="426"/>
        </w:tabs>
        <w:ind w:left="426" w:hanging="426"/>
        <w:jc w:val="both"/>
        <w:rPr>
          <w:rFonts w:asciiTheme="minorHAnsi" w:hAnsiTheme="minorHAnsi" w:cstheme="minorHAnsi"/>
          <w:sz w:val="22"/>
          <w:szCs w:val="22"/>
        </w:rPr>
      </w:pPr>
      <w:r w:rsidRPr="006A3AC2">
        <w:rPr>
          <w:rFonts w:asciiTheme="minorHAnsi" w:hAnsiTheme="minorHAnsi" w:cstheme="minorHAnsi"/>
          <w:sz w:val="22"/>
          <w:szCs w:val="22"/>
        </w:rPr>
        <w:t>Wykonawca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zobowiązuje</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się</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zawrzeć</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na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czas</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obowiązywania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umowy,</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umowę</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lub</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umowy</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ubezpieczenia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od</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wszelkiego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ryzyka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i</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odpowiedzialności</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związanej</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realizacją</w:t>
      </w:r>
      <w:r w:rsidRPr="006A3AC2">
        <w:rPr>
          <w:rFonts w:asciiTheme="minorHAnsi" w:eastAsia="Arial" w:hAnsiTheme="minorHAnsi" w:cstheme="minorHAnsi"/>
          <w:sz w:val="22"/>
          <w:szCs w:val="22"/>
        </w:rPr>
        <w:t xml:space="preserve"> </w:t>
      </w:r>
      <w:r w:rsidR="00706876" w:rsidRPr="006A3AC2">
        <w:rPr>
          <w:rFonts w:asciiTheme="minorHAnsi" w:eastAsia="Arial" w:hAnsiTheme="minorHAnsi" w:cstheme="minorHAnsi"/>
          <w:sz w:val="22"/>
          <w:szCs w:val="22"/>
        </w:rPr>
        <w:t xml:space="preserve">przedmiotu </w:t>
      </w:r>
      <w:r w:rsidRPr="006A3AC2">
        <w:rPr>
          <w:rFonts w:asciiTheme="minorHAnsi" w:hAnsiTheme="minorHAnsi" w:cstheme="minorHAnsi"/>
          <w:sz w:val="22"/>
          <w:szCs w:val="22"/>
        </w:rPr>
        <w:t>umowy</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oraz</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do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terminowego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opłacania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należnych</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składek</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ubezpieczeniowych</w:t>
      </w:r>
      <w:r w:rsidR="005B2DF8" w:rsidRPr="006A3AC2">
        <w:rPr>
          <w:rFonts w:asciiTheme="minorHAnsi" w:hAnsiTheme="minorHAnsi" w:cstheme="minorHAnsi"/>
          <w:sz w:val="22"/>
          <w:szCs w:val="22"/>
        </w:rPr>
        <w:t xml:space="preserve"> na sumę ubezpieczenia </w:t>
      </w:r>
      <w:r w:rsidR="009C0510" w:rsidRPr="006A3AC2">
        <w:rPr>
          <w:rFonts w:asciiTheme="minorHAnsi" w:hAnsiTheme="minorHAnsi" w:cstheme="minorHAnsi"/>
          <w:sz w:val="22"/>
          <w:szCs w:val="22"/>
          <w:highlight w:val="yellow"/>
        </w:rPr>
        <w:t>7</w:t>
      </w:r>
      <w:r w:rsidR="0073089A" w:rsidRPr="006A3AC2">
        <w:rPr>
          <w:rFonts w:asciiTheme="minorHAnsi" w:hAnsiTheme="minorHAnsi" w:cstheme="minorHAnsi"/>
          <w:sz w:val="22"/>
          <w:szCs w:val="22"/>
          <w:highlight w:val="yellow"/>
        </w:rPr>
        <w:t>00</w:t>
      </w:r>
      <w:r w:rsidR="009C0510" w:rsidRPr="006A3AC2">
        <w:rPr>
          <w:rFonts w:asciiTheme="minorHAnsi" w:hAnsiTheme="minorHAnsi" w:cstheme="minorHAnsi"/>
          <w:sz w:val="22"/>
          <w:szCs w:val="22"/>
          <w:highlight w:val="yellow"/>
        </w:rPr>
        <w:t> </w:t>
      </w:r>
      <w:r w:rsidR="0073089A" w:rsidRPr="006A3AC2">
        <w:rPr>
          <w:rFonts w:asciiTheme="minorHAnsi" w:hAnsiTheme="minorHAnsi" w:cstheme="minorHAnsi"/>
          <w:sz w:val="22"/>
          <w:szCs w:val="22"/>
          <w:highlight w:val="yellow"/>
        </w:rPr>
        <w:t>000</w:t>
      </w:r>
      <w:r w:rsidR="009C0510" w:rsidRPr="006A3AC2">
        <w:rPr>
          <w:rFonts w:asciiTheme="minorHAnsi" w:hAnsiTheme="minorHAnsi" w:cstheme="minorHAnsi"/>
          <w:sz w:val="22"/>
          <w:szCs w:val="22"/>
          <w:highlight w:val="yellow"/>
        </w:rPr>
        <w:t>,00</w:t>
      </w:r>
      <w:r w:rsidR="0073089A" w:rsidRPr="006A3AC2">
        <w:rPr>
          <w:rFonts w:asciiTheme="minorHAnsi" w:hAnsiTheme="minorHAnsi" w:cstheme="minorHAnsi"/>
          <w:sz w:val="22"/>
          <w:szCs w:val="22"/>
        </w:rPr>
        <w:t xml:space="preserve"> zł</w:t>
      </w:r>
    </w:p>
    <w:p w14:paraId="194340DD" w14:textId="77777777" w:rsidR="00851EF3" w:rsidRPr="006A3AC2" w:rsidRDefault="00851EF3" w:rsidP="00515A89">
      <w:pPr>
        <w:numPr>
          <w:ilvl w:val="0"/>
          <w:numId w:val="8"/>
        </w:numPr>
        <w:tabs>
          <w:tab w:val="left" w:pos="426"/>
        </w:tabs>
        <w:ind w:left="426" w:hanging="426"/>
        <w:jc w:val="both"/>
        <w:rPr>
          <w:rFonts w:asciiTheme="minorHAnsi" w:eastAsia="Arial" w:hAnsiTheme="minorHAnsi" w:cstheme="minorHAnsi"/>
          <w:sz w:val="22"/>
          <w:szCs w:val="22"/>
        </w:rPr>
      </w:pPr>
      <w:r w:rsidRPr="006A3AC2">
        <w:rPr>
          <w:rFonts w:asciiTheme="minorHAnsi" w:hAnsiTheme="minorHAnsi" w:cstheme="minorHAnsi"/>
          <w:sz w:val="22"/>
          <w:szCs w:val="22"/>
        </w:rPr>
        <w:t>Umowy</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ubezpieczenia,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których</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mowa</w:t>
      </w:r>
      <w:r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w</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11 ust.</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1</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 xml:space="preserve">niniejszej umowy </w:t>
      </w:r>
      <w:r w:rsidRPr="006A3AC2">
        <w:rPr>
          <w:rFonts w:asciiTheme="minorHAnsi" w:hAnsiTheme="minorHAnsi" w:cstheme="minorHAnsi"/>
          <w:sz w:val="22"/>
          <w:szCs w:val="22"/>
        </w:rPr>
        <w:t>muszą</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zapewniać</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wypłatę</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odszkodowania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płatnego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złotych</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polskich,</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bez</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ograniczeń.</w:t>
      </w:r>
      <w:r w:rsidRPr="006A3AC2">
        <w:rPr>
          <w:rFonts w:asciiTheme="minorHAnsi" w:eastAsia="Arial" w:hAnsiTheme="minorHAnsi" w:cstheme="minorHAnsi"/>
          <w:sz w:val="22"/>
          <w:szCs w:val="22"/>
        </w:rPr>
        <w:t xml:space="preserve"> </w:t>
      </w:r>
    </w:p>
    <w:p w14:paraId="441C2CE3" w14:textId="77777777" w:rsidR="00851EF3" w:rsidRPr="00D23479" w:rsidRDefault="00851EF3" w:rsidP="00515A89">
      <w:pPr>
        <w:numPr>
          <w:ilvl w:val="0"/>
          <w:numId w:val="8"/>
        </w:numPr>
        <w:tabs>
          <w:tab w:val="left" w:pos="426"/>
        </w:tabs>
        <w:ind w:left="426" w:hanging="426"/>
        <w:jc w:val="both"/>
        <w:rPr>
          <w:rFonts w:asciiTheme="minorHAnsi" w:hAnsiTheme="minorHAnsi" w:cstheme="minorHAnsi"/>
          <w:sz w:val="22"/>
          <w:szCs w:val="22"/>
        </w:rPr>
      </w:pPr>
      <w:r w:rsidRPr="006A3AC2">
        <w:rPr>
          <w:rFonts w:asciiTheme="minorHAnsi" w:hAnsiTheme="minorHAnsi" w:cstheme="minorHAnsi"/>
          <w:sz w:val="22"/>
          <w:szCs w:val="22"/>
        </w:rPr>
        <w:t>Koszt</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umowy</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lub</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umów,</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których</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mowa</w:t>
      </w:r>
      <w:r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w</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11 ust.</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1</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niniejszej umowy</w:t>
      </w:r>
      <w:r w:rsidRPr="006A3AC2">
        <w:rPr>
          <w:rFonts w:asciiTheme="minorHAnsi" w:hAnsiTheme="minorHAnsi" w:cstheme="minorHAnsi"/>
          <w:sz w:val="22"/>
          <w:szCs w:val="22"/>
        </w:rPr>
        <w:t>,</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szczególności</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składki</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ubezpieczeniowe</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pokrywa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całości</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Wykonawca</w:t>
      </w:r>
      <w:r w:rsidRPr="00D23479">
        <w:rPr>
          <w:rFonts w:asciiTheme="minorHAnsi" w:hAnsiTheme="minorHAnsi" w:cstheme="minorHAnsi"/>
          <w:sz w:val="22"/>
          <w:szCs w:val="22"/>
        </w:rPr>
        <w:t>.</w:t>
      </w:r>
    </w:p>
    <w:p w14:paraId="07F2C8B3" w14:textId="77777777" w:rsidR="00851EF3" w:rsidRPr="00D23479" w:rsidRDefault="00851EF3" w:rsidP="00515A89">
      <w:pPr>
        <w:numPr>
          <w:ilvl w:val="0"/>
          <w:numId w:val="8"/>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Ubezpieczenie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musi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ważne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p>
    <w:p w14:paraId="080A3267" w14:textId="6072E5D9" w:rsidR="00851EF3" w:rsidRPr="00D23479" w:rsidRDefault="00851EF3" w:rsidP="00515A89">
      <w:pPr>
        <w:numPr>
          <w:ilvl w:val="0"/>
          <w:numId w:val="8"/>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publicznego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cywilnej,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opłacenia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Polisa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cywilnej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kontynuację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poprzedniej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opłacenia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przedkładał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wygaśnięcia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poprzedniej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cywilnej,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wedle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swojego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wyboru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poniesione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potrąci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potrącenie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było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możliwe,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zaspokoi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6A3AC2">
        <w:rPr>
          <w:rFonts w:asciiTheme="minorHAnsi" w:eastAsia="Arial" w:hAnsiTheme="minorHAnsi" w:cstheme="minorHAnsi"/>
          <w:sz w:val="22"/>
          <w:szCs w:val="22"/>
        </w:rPr>
        <w:t>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wyraża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zgodę.</w:t>
      </w:r>
    </w:p>
    <w:p w14:paraId="0A3C55D0" w14:textId="5E30FB75" w:rsidR="00851EF3" w:rsidRPr="00D23479" w:rsidRDefault="00851EF3" w:rsidP="00515A89">
      <w:pPr>
        <w:numPr>
          <w:ilvl w:val="0"/>
          <w:numId w:val="8"/>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wydłużenia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przedłużenia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 xml:space="preserve">11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005B2DF8" w:rsidRPr="00D23479">
        <w:rPr>
          <w:rFonts w:asciiTheme="minorHAnsi" w:hAnsiTheme="minorHAnsi" w:cstheme="minorHAnsi"/>
          <w:sz w:val="22"/>
          <w:szCs w:val="22"/>
        </w:rPr>
        <w:t xml:space="preserve"> 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005B2DF8" w:rsidRPr="00D23479">
        <w:rPr>
          <w:rFonts w:asciiTheme="minorHAnsi" w:hAnsiTheme="minorHAnsi" w:cstheme="minorHAnsi"/>
          <w:sz w:val="22"/>
          <w:szCs w:val="22"/>
        </w:rPr>
        <w:t xml:space="preserve">niniejszej </w:t>
      </w:r>
      <w:r w:rsidR="008B7155" w:rsidRPr="00D23479">
        <w:rPr>
          <w:rFonts w:asciiTheme="minorHAnsi" w:hAnsiTheme="minorHAnsi" w:cstheme="minorHAnsi"/>
          <w:sz w:val="22"/>
          <w:szCs w:val="22"/>
        </w:rPr>
        <w:t>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przedstawiając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005B2DF8"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przedłużenia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przedłużenia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6A3AC2">
        <w:rPr>
          <w:rFonts w:asciiTheme="minorHAnsi" w:eastAsia="Arial" w:hAnsiTheme="minorHAnsi" w:cstheme="minorHAnsi"/>
          <w:sz w:val="22"/>
          <w:szCs w:val="22"/>
        </w:rPr>
        <w:t> </w:t>
      </w:r>
      <w:r w:rsidRPr="00D23479">
        <w:rPr>
          <w:rFonts w:asciiTheme="minorHAnsi" w:hAnsiTheme="minorHAnsi" w:cstheme="minorHAnsi"/>
          <w:sz w:val="22"/>
          <w:szCs w:val="22"/>
        </w:rPr>
        <w:t>zasadami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określonymi</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11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5B2DF8" w:rsidRPr="00D23479">
        <w:rPr>
          <w:rFonts w:asciiTheme="minorHAnsi" w:hAnsiTheme="minorHAnsi" w:cstheme="minorHAnsi"/>
          <w:sz w:val="22"/>
          <w:szCs w:val="22"/>
        </w:rPr>
        <w:t>2 i</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3</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 xml:space="preserve">niniejszej umowy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odnośnego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11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5B2DF8" w:rsidRPr="00D23479">
        <w:rPr>
          <w:rFonts w:asciiTheme="minorHAnsi" w:hAnsiTheme="minorHAnsi" w:cstheme="minorHAnsi"/>
          <w:sz w:val="22"/>
          <w:szCs w:val="22"/>
        </w:rPr>
        <w:t>2 i</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3</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imieniu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rzecz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stosownego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określonym</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11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5B2DF8" w:rsidRPr="00D23479">
        <w:rPr>
          <w:rFonts w:asciiTheme="minorHAnsi" w:hAnsiTheme="minorHAnsi" w:cstheme="minorHAnsi"/>
          <w:sz w:val="22"/>
          <w:szCs w:val="22"/>
        </w:rPr>
        <w:t>2 i</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3</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poniesiony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potrąci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6A3AC2">
        <w:rPr>
          <w:rFonts w:asciiTheme="minorHAnsi" w:eastAsia="Arial" w:hAnsiTheme="minorHAnsi" w:cstheme="minorHAnsi"/>
          <w:sz w:val="22"/>
          <w:szCs w:val="22"/>
        </w:rPr>
        <w:t xml:space="preserve"> </w:t>
      </w:r>
      <w:r w:rsidRPr="00D23479">
        <w:rPr>
          <w:rFonts w:asciiTheme="minorHAnsi" w:hAnsiTheme="minorHAnsi" w:cstheme="minorHAnsi"/>
          <w:sz w:val="22"/>
          <w:szCs w:val="22"/>
        </w:rPr>
        <w:t>faktury/rachunku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wystawionej(ego)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p>
    <w:p w14:paraId="47B4CF79" w14:textId="77777777" w:rsidR="00851EF3" w:rsidRPr="00D23479" w:rsidRDefault="00851EF3" w:rsidP="00515A89">
      <w:pPr>
        <w:numPr>
          <w:ilvl w:val="0"/>
          <w:numId w:val="8"/>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uprzedniej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wyrażonej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piśmie.</w:t>
      </w:r>
    </w:p>
    <w:p w14:paraId="7E8836A9" w14:textId="35EDEB14" w:rsidR="0005260E" w:rsidRDefault="0005260E" w:rsidP="00515A89">
      <w:pPr>
        <w:jc w:val="both"/>
        <w:rPr>
          <w:rFonts w:asciiTheme="minorHAnsi" w:hAnsiTheme="minorHAnsi" w:cstheme="minorHAnsi"/>
          <w:sz w:val="22"/>
          <w:szCs w:val="22"/>
        </w:rPr>
      </w:pPr>
    </w:p>
    <w:p w14:paraId="03602A06" w14:textId="77777777" w:rsidR="006A3AC2" w:rsidRPr="00D23479" w:rsidRDefault="006A3AC2" w:rsidP="00515A89">
      <w:pPr>
        <w:jc w:val="both"/>
        <w:rPr>
          <w:rFonts w:asciiTheme="minorHAnsi" w:hAnsiTheme="minorHAnsi" w:cstheme="minorHAnsi"/>
          <w:sz w:val="22"/>
          <w:szCs w:val="22"/>
        </w:rPr>
      </w:pPr>
    </w:p>
    <w:p w14:paraId="4AA5EC34" w14:textId="77777777" w:rsidR="00851EF3" w:rsidRPr="00D23479" w:rsidRDefault="00851EF3"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lastRenderedPageBreak/>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12.</w:t>
      </w:r>
    </w:p>
    <w:p w14:paraId="5A6355A4" w14:textId="59414BD9"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przed</w:t>
      </w:r>
      <w:r w:rsidRPr="00D23479">
        <w:rPr>
          <w:rFonts w:asciiTheme="minorHAnsi" w:eastAsia="Arial" w:hAnsiTheme="minorHAnsi" w:cstheme="minorHAnsi"/>
        </w:rPr>
        <w:t xml:space="preserve"> </w:t>
      </w:r>
      <w:r w:rsidRPr="00D23479">
        <w:rPr>
          <w:rFonts w:asciiTheme="minorHAnsi" w:hAnsiTheme="minorHAnsi" w:cstheme="minorHAnsi"/>
        </w:rPr>
        <w:t>zawarciem</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wniósł</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w:t>
      </w:r>
      <w:r w:rsidR="006A3AC2">
        <w:rPr>
          <w:rFonts w:asciiTheme="minorHAnsi" w:eastAsia="Arial" w:hAnsiTheme="minorHAnsi" w:cstheme="minorHAnsi"/>
        </w:rPr>
        <w:t> </w:t>
      </w:r>
      <w:r w:rsidRPr="00D23479">
        <w:rPr>
          <w:rFonts w:asciiTheme="minorHAnsi" w:hAnsiTheme="minorHAnsi" w:cstheme="minorHAnsi"/>
        </w:rPr>
        <w:t>wysokości</w:t>
      </w:r>
      <w:r w:rsidR="006A3AC2">
        <w:rPr>
          <w:rFonts w:asciiTheme="minorHAnsi" w:eastAsia="Arial" w:hAnsiTheme="minorHAnsi" w:cstheme="minorHAnsi"/>
        </w:rPr>
        <w:t> </w:t>
      </w:r>
      <w:r w:rsidR="00AB1C59" w:rsidRPr="00D23479">
        <w:rPr>
          <w:rFonts w:asciiTheme="minorHAnsi" w:hAnsiTheme="minorHAnsi" w:cstheme="minorHAnsi"/>
        </w:rPr>
        <w:t>4</w:t>
      </w:r>
      <w:r w:rsidRPr="00D23479">
        <w:rPr>
          <w:rFonts w:asciiTheme="minorHAnsi" w:hAnsiTheme="minorHAnsi" w:cstheme="minorHAnsi"/>
        </w:rPr>
        <w:t>%</w:t>
      </w:r>
      <w:r w:rsidRPr="00D23479">
        <w:rPr>
          <w:rFonts w:asciiTheme="minorHAnsi" w:eastAsia="Arial" w:hAnsiTheme="minorHAnsi" w:cstheme="minorHAnsi"/>
        </w:rPr>
        <w:t xml:space="preserve"> </w:t>
      </w:r>
      <w:r w:rsidRPr="00D23479">
        <w:rPr>
          <w:rFonts w:asciiTheme="minorHAnsi" w:hAnsiTheme="minorHAnsi" w:cstheme="minorHAnsi"/>
        </w:rPr>
        <w:t>wynagrodzenia</w:t>
      </w:r>
      <w:r w:rsidRPr="00D23479">
        <w:rPr>
          <w:rFonts w:asciiTheme="minorHAnsi" w:eastAsia="Arial" w:hAnsiTheme="minorHAnsi" w:cstheme="minorHAnsi"/>
        </w:rPr>
        <w:t xml:space="preserve"> </w:t>
      </w:r>
      <w:r w:rsidRPr="00D23479">
        <w:rPr>
          <w:rFonts w:asciiTheme="minorHAnsi" w:hAnsiTheme="minorHAnsi" w:cstheme="minorHAnsi"/>
        </w:rPr>
        <w:t>brutto,</w:t>
      </w:r>
      <w:r w:rsidRPr="00D23479">
        <w:rPr>
          <w:rFonts w:asciiTheme="minorHAnsi" w:eastAsia="Arial" w:hAnsiTheme="minorHAnsi" w:cstheme="minorHAnsi"/>
        </w:rPr>
        <w:t xml:space="preserve"> </w:t>
      </w:r>
      <w:r w:rsidRPr="00D23479">
        <w:rPr>
          <w:rFonts w:asciiTheme="minorHAnsi" w:hAnsiTheme="minorHAnsi" w:cstheme="minorHAnsi"/>
        </w:rPr>
        <w:t>określonego</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w:t>
      </w:r>
      <w:r w:rsidRPr="00D23479">
        <w:rPr>
          <w:rFonts w:asciiTheme="minorHAnsi" w:eastAsia="Arial" w:hAnsiTheme="minorHAnsi" w:cstheme="minorHAnsi"/>
        </w:rPr>
        <w:t xml:space="preserve"> </w:t>
      </w:r>
      <w:r w:rsidRPr="00D23479">
        <w:rPr>
          <w:rFonts w:asciiTheme="minorHAnsi" w:hAnsiTheme="minorHAnsi" w:cstheme="minorHAnsi"/>
        </w:rPr>
        <w:t>3</w:t>
      </w:r>
      <w:r w:rsidRPr="00D23479">
        <w:rPr>
          <w:rFonts w:asciiTheme="minorHAnsi" w:eastAsia="Arial" w:hAnsiTheme="minorHAnsi" w:cstheme="minorHAnsi"/>
        </w:rPr>
        <w:t xml:space="preserve"> </w:t>
      </w:r>
      <w:r w:rsidRPr="00D23479">
        <w:rPr>
          <w:rFonts w:asciiTheme="minorHAnsi" w:hAnsiTheme="minorHAnsi" w:cstheme="minorHAnsi"/>
        </w:rPr>
        <w:t>ust.</w:t>
      </w:r>
      <w:r w:rsidRPr="00D23479">
        <w:rPr>
          <w:rFonts w:asciiTheme="minorHAnsi" w:eastAsia="Arial" w:hAnsiTheme="minorHAnsi" w:cstheme="minorHAnsi"/>
        </w:rPr>
        <w:t xml:space="preserve"> </w:t>
      </w:r>
      <w:r w:rsidRPr="00D23479">
        <w:rPr>
          <w:rFonts w:asciiTheme="minorHAnsi" w:hAnsiTheme="minorHAnsi" w:cstheme="minorHAnsi"/>
        </w:rPr>
        <w:t>1</w:t>
      </w:r>
      <w:r w:rsidRPr="00D23479">
        <w:rPr>
          <w:rFonts w:asciiTheme="minorHAnsi" w:eastAsia="Arial" w:hAnsiTheme="minorHAnsi" w:cstheme="minorHAnsi"/>
        </w:rPr>
        <w:t xml:space="preserve"> </w:t>
      </w:r>
      <w:r w:rsidRPr="00D23479">
        <w:rPr>
          <w:rFonts w:asciiTheme="minorHAnsi" w:hAnsiTheme="minorHAnsi" w:cstheme="minorHAnsi"/>
        </w:rPr>
        <w:t>pkt</w:t>
      </w:r>
      <w:r w:rsidRPr="00D23479">
        <w:rPr>
          <w:rFonts w:asciiTheme="minorHAnsi" w:eastAsia="Arial" w:hAnsiTheme="minorHAnsi" w:cstheme="minorHAnsi"/>
        </w:rPr>
        <w:t xml:space="preserve"> </w:t>
      </w:r>
      <w:r w:rsidRPr="00D23479">
        <w:rPr>
          <w:rFonts w:asciiTheme="minorHAnsi" w:hAnsiTheme="minorHAnsi" w:cstheme="minorHAnsi"/>
        </w:rPr>
        <w:t>3)</w:t>
      </w:r>
      <w:r w:rsidRPr="00D23479">
        <w:rPr>
          <w:rFonts w:asciiTheme="minorHAnsi" w:eastAsia="Arial" w:hAnsiTheme="minorHAnsi" w:cstheme="minorHAnsi"/>
        </w:rPr>
        <w:t xml:space="preserve"> </w:t>
      </w:r>
      <w:r w:rsidRPr="00D23479">
        <w:rPr>
          <w:rFonts w:asciiTheme="minorHAnsi" w:hAnsiTheme="minorHAnsi" w:cstheme="minorHAnsi"/>
        </w:rPr>
        <w:t>niniejszej</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tj.:</w:t>
      </w:r>
      <w:r w:rsidRPr="00D23479">
        <w:rPr>
          <w:rFonts w:asciiTheme="minorHAnsi" w:eastAsia="Arial" w:hAnsiTheme="minorHAnsi" w:cstheme="minorHAnsi"/>
        </w:rPr>
        <w:t xml:space="preserve"> ……………………</w:t>
      </w:r>
      <w:r w:rsidRPr="00D23479">
        <w:rPr>
          <w:rFonts w:asciiTheme="minorHAnsi" w:hAnsiTheme="minorHAnsi" w:cstheme="minorHAnsi"/>
        </w:rPr>
        <w:t>..</w:t>
      </w:r>
      <w:r w:rsidRPr="00D23479">
        <w:rPr>
          <w:rFonts w:asciiTheme="minorHAnsi" w:eastAsia="Arial" w:hAnsiTheme="minorHAnsi" w:cstheme="minorHAnsi"/>
        </w:rPr>
        <w:t xml:space="preserve"> </w:t>
      </w:r>
      <w:r w:rsidRPr="00D23479">
        <w:rPr>
          <w:rFonts w:asciiTheme="minorHAnsi" w:hAnsiTheme="minorHAnsi" w:cstheme="minorHAnsi"/>
        </w:rPr>
        <w:t>(słownie:</w:t>
      </w:r>
      <w:r w:rsidRPr="00D23479">
        <w:rPr>
          <w:rFonts w:asciiTheme="minorHAnsi" w:eastAsia="Arial" w:hAnsiTheme="minorHAnsi" w:cstheme="minorHAnsi"/>
        </w:rPr>
        <w:t xml:space="preserve"> ……………………………………………</w:t>
      </w:r>
      <w:r w:rsidR="00D91C2D" w:rsidRPr="00D23479">
        <w:rPr>
          <w:rFonts w:asciiTheme="minorHAnsi" w:hAnsiTheme="minorHAnsi" w:cstheme="minorHAnsi"/>
        </w:rPr>
        <w:t>…</w:t>
      </w:r>
      <w:r w:rsidR="00D91C2D" w:rsidRPr="00D23479">
        <w:rPr>
          <w:rFonts w:asciiTheme="minorHAnsi" w:eastAsia="Arial" w:hAnsiTheme="minorHAnsi" w:cstheme="minorHAnsi"/>
        </w:rPr>
        <w:t>.</w:t>
      </w:r>
      <w:r w:rsidRPr="00D23479">
        <w:rPr>
          <w:rFonts w:asciiTheme="minorHAnsi" w:hAnsiTheme="minorHAnsi" w:cstheme="minorHAnsi"/>
        </w:rPr>
        <w:t>.</w:t>
      </w:r>
      <w:r w:rsidRPr="00D23479">
        <w:rPr>
          <w:rFonts w:asciiTheme="minorHAnsi" w:eastAsia="Arial" w:hAnsiTheme="minorHAnsi" w:cstheme="minorHAnsi"/>
        </w:rPr>
        <w:t>…………</w:t>
      </w:r>
      <w:r w:rsidRPr="00D23479">
        <w:rPr>
          <w:rFonts w:asciiTheme="minorHAnsi" w:hAnsiTheme="minorHAnsi" w:cstheme="minorHAnsi"/>
        </w:rPr>
        <w:t>.../100</w:t>
      </w:r>
      <w:r w:rsidRPr="00D23479">
        <w:rPr>
          <w:rFonts w:asciiTheme="minorHAnsi" w:eastAsia="Arial" w:hAnsiTheme="minorHAnsi" w:cstheme="minorHAnsi"/>
        </w:rPr>
        <w:t xml:space="preserve"> </w:t>
      </w:r>
      <w:r w:rsidRPr="00D23479">
        <w:rPr>
          <w:rFonts w:asciiTheme="minorHAnsi" w:hAnsiTheme="minorHAnsi" w:cstheme="minorHAnsi"/>
        </w:rPr>
        <w:t>złotych).</w:t>
      </w:r>
    </w:p>
    <w:p w14:paraId="2FD94ABF" w14:textId="77777777" w:rsidR="00AB1C59"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zostało</w:t>
      </w:r>
      <w:r w:rsidRPr="00D23479">
        <w:rPr>
          <w:rFonts w:asciiTheme="minorHAnsi" w:eastAsia="Arial" w:hAnsiTheme="minorHAnsi" w:cstheme="minorHAnsi"/>
        </w:rPr>
        <w:t xml:space="preserve"> </w:t>
      </w:r>
      <w:r w:rsidRPr="00D23479">
        <w:rPr>
          <w:rFonts w:asciiTheme="minorHAnsi" w:hAnsiTheme="minorHAnsi" w:cstheme="minorHAnsi"/>
        </w:rPr>
        <w:t>wniesione</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formie</w:t>
      </w:r>
      <w:r w:rsidRPr="00D23479">
        <w:rPr>
          <w:rFonts w:asciiTheme="minorHAnsi" w:eastAsia="Arial" w:hAnsiTheme="minorHAnsi" w:cstheme="minorHAnsi"/>
        </w:rPr>
        <w:t xml:space="preserve"> ………………</w:t>
      </w:r>
      <w:r w:rsidRPr="00D23479">
        <w:rPr>
          <w:rFonts w:asciiTheme="minorHAnsi" w:hAnsiTheme="minorHAnsi" w:cstheme="minorHAnsi"/>
        </w:rPr>
        <w:t>..</w:t>
      </w:r>
      <w:r w:rsidRPr="00D23479">
        <w:rPr>
          <w:rFonts w:asciiTheme="minorHAnsi" w:eastAsia="Arial" w:hAnsiTheme="minorHAnsi" w:cstheme="minorHAnsi"/>
        </w:rPr>
        <w:t>…………</w:t>
      </w:r>
      <w:r w:rsidRPr="00D23479">
        <w:rPr>
          <w:rFonts w:asciiTheme="minorHAnsi" w:hAnsiTheme="minorHAnsi" w:cstheme="minorHAnsi"/>
        </w:rPr>
        <w:t>.</w:t>
      </w:r>
    </w:p>
    <w:p w14:paraId="3E1556E1" w14:textId="76FEA136"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ma</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celu</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ewentualne</w:t>
      </w:r>
      <w:r w:rsidRPr="00D23479">
        <w:rPr>
          <w:rFonts w:asciiTheme="minorHAnsi" w:eastAsia="Arial" w:hAnsiTheme="minorHAnsi" w:cstheme="minorHAnsi"/>
        </w:rPr>
        <w:t xml:space="preserve"> </w:t>
      </w:r>
      <w:r w:rsidRPr="00D23479">
        <w:rPr>
          <w:rFonts w:asciiTheme="minorHAnsi" w:hAnsiTheme="minorHAnsi" w:cstheme="minorHAnsi"/>
        </w:rPr>
        <w:t>zaspokojenie</w:t>
      </w:r>
      <w:r w:rsidRPr="00D23479">
        <w:rPr>
          <w:rFonts w:asciiTheme="minorHAnsi" w:eastAsia="Arial" w:hAnsiTheme="minorHAnsi" w:cstheme="minorHAnsi"/>
        </w:rPr>
        <w:t xml:space="preserve"> </w:t>
      </w:r>
      <w:r w:rsidR="005B2DF8" w:rsidRPr="00D23479">
        <w:rPr>
          <w:rFonts w:asciiTheme="minorHAnsi" w:eastAsia="Arial" w:hAnsiTheme="minorHAnsi" w:cstheme="minorHAnsi"/>
        </w:rPr>
        <w:t xml:space="preserve">wszelkich </w:t>
      </w:r>
      <w:r w:rsidRPr="00D23479">
        <w:rPr>
          <w:rFonts w:asciiTheme="minorHAnsi" w:hAnsiTheme="minorHAnsi" w:cstheme="minorHAnsi"/>
        </w:rPr>
        <w:t>roszczeń</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niewykonania</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nienależytego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tym</w:t>
      </w:r>
      <w:r w:rsidRPr="00D23479">
        <w:rPr>
          <w:rFonts w:asciiTheme="minorHAnsi" w:eastAsia="Arial" w:hAnsiTheme="minorHAnsi" w:cstheme="minorHAnsi"/>
        </w:rPr>
        <w:t xml:space="preserve"> </w:t>
      </w:r>
      <w:r w:rsidRPr="00D23479">
        <w:rPr>
          <w:rFonts w:asciiTheme="minorHAnsi" w:hAnsiTheme="minorHAnsi" w:cstheme="minorHAnsi"/>
        </w:rPr>
        <w:t>usunięcia</w:t>
      </w:r>
      <w:r w:rsidRPr="00D23479">
        <w:rPr>
          <w:rFonts w:asciiTheme="minorHAnsi" w:eastAsia="Arial" w:hAnsiTheme="minorHAnsi" w:cstheme="minorHAnsi"/>
        </w:rPr>
        <w:t xml:space="preserve"> </w:t>
      </w:r>
      <w:r w:rsidRPr="00D23479">
        <w:rPr>
          <w:rFonts w:asciiTheme="minorHAnsi" w:hAnsiTheme="minorHAnsi" w:cstheme="minorHAnsi"/>
        </w:rPr>
        <w:t>wad</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pokryciu</w:t>
      </w:r>
      <w:r w:rsidRPr="00D23479">
        <w:rPr>
          <w:rFonts w:asciiTheme="minorHAnsi" w:eastAsia="Arial" w:hAnsiTheme="minorHAnsi" w:cstheme="minorHAnsi"/>
        </w:rPr>
        <w:t xml:space="preserve"> </w:t>
      </w:r>
      <w:r w:rsidRPr="00D23479">
        <w:rPr>
          <w:rFonts w:asciiTheme="minorHAnsi" w:hAnsiTheme="minorHAnsi" w:cstheme="minorHAnsi"/>
        </w:rPr>
        <w:t>roszczeń</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wady</w:t>
      </w:r>
      <w:r w:rsidRPr="00D23479">
        <w:rPr>
          <w:rFonts w:asciiTheme="minorHAnsi" w:eastAsia="Arial" w:hAnsiTheme="minorHAnsi" w:cstheme="minorHAnsi"/>
        </w:rPr>
        <w:t xml:space="preserve"> </w:t>
      </w:r>
      <w:r w:rsidRPr="00D23479">
        <w:rPr>
          <w:rFonts w:asciiTheme="minorHAnsi" w:hAnsiTheme="minorHAnsi" w:cstheme="minorHAnsi"/>
        </w:rPr>
        <w:t>przedmiotu</w:t>
      </w:r>
      <w:r w:rsidRPr="00D23479">
        <w:rPr>
          <w:rFonts w:asciiTheme="minorHAnsi" w:eastAsia="Arial" w:hAnsiTheme="minorHAnsi" w:cstheme="minorHAnsi"/>
        </w:rPr>
        <w:t xml:space="preserve"> </w:t>
      </w:r>
      <w:r w:rsidRPr="00D23479">
        <w:rPr>
          <w:rFonts w:asciiTheme="minorHAnsi" w:hAnsiTheme="minorHAnsi" w:cstheme="minorHAnsi"/>
        </w:rPr>
        <w:t>umowy</w:t>
      </w:r>
      <w:r w:rsidR="004C13A5" w:rsidRPr="00D23479">
        <w:rPr>
          <w:rFonts w:asciiTheme="minorHAnsi" w:hAnsiTheme="minorHAnsi" w:cstheme="minorHAnsi"/>
        </w:rPr>
        <w:t xml:space="preserve"> lub gwarancji</w:t>
      </w:r>
      <w:r w:rsidRPr="00D23479">
        <w:rPr>
          <w:rFonts w:asciiTheme="minorHAnsi" w:hAnsiTheme="minorHAnsi" w:cstheme="minorHAnsi"/>
        </w:rPr>
        <w:t>,</w:t>
      </w:r>
      <w:r w:rsidRPr="00D23479">
        <w:rPr>
          <w:rFonts w:asciiTheme="minorHAnsi" w:eastAsia="Arial" w:hAnsiTheme="minorHAnsi" w:cstheme="minorHAnsi"/>
        </w:rPr>
        <w:t xml:space="preserve"> </w:t>
      </w:r>
      <w:r w:rsidR="004C13A5" w:rsidRPr="00D23479">
        <w:rPr>
          <w:rFonts w:asciiTheme="minorHAnsi" w:hAnsiTheme="minorHAnsi" w:cstheme="minorHAnsi"/>
        </w:rPr>
        <w:t>a także</w:t>
      </w:r>
      <w:r w:rsidRPr="00D23479">
        <w:rPr>
          <w:rFonts w:asciiTheme="minorHAnsi" w:eastAsia="Arial" w:hAnsiTheme="minorHAnsi" w:cstheme="minorHAnsi"/>
        </w:rPr>
        <w:t xml:space="preserve"> </w:t>
      </w:r>
      <w:r w:rsidRPr="00D23479">
        <w:rPr>
          <w:rFonts w:asciiTheme="minorHAnsi" w:hAnsiTheme="minorHAnsi" w:cstheme="minorHAnsi"/>
        </w:rPr>
        <w:t>roszczeń</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wobec</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zapłatę</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p>
    <w:p w14:paraId="53B2D93E" w14:textId="77777777"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Beneficjentem</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p>
    <w:p w14:paraId="0F4501C2" w14:textId="77777777"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Koszty</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ponosi</w:t>
      </w:r>
      <w:r w:rsidRPr="00D23479">
        <w:rPr>
          <w:rFonts w:asciiTheme="minorHAnsi" w:eastAsia="Arial" w:hAnsiTheme="minorHAnsi" w:cstheme="minorHAnsi"/>
        </w:rPr>
        <w:t xml:space="preserve"> </w:t>
      </w:r>
      <w:r w:rsidRPr="00D23479">
        <w:rPr>
          <w:rFonts w:asciiTheme="minorHAnsi" w:hAnsiTheme="minorHAnsi" w:cstheme="minorHAnsi"/>
        </w:rPr>
        <w:t>Wykonawca.</w:t>
      </w:r>
    </w:p>
    <w:p w14:paraId="656127F8" w14:textId="72C5CB21"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zapewnić,</w:t>
      </w:r>
      <w:r w:rsidRPr="00D23479">
        <w:rPr>
          <w:rFonts w:asciiTheme="minorHAnsi" w:eastAsia="Arial" w:hAnsiTheme="minorHAnsi" w:cstheme="minorHAnsi"/>
        </w:rPr>
        <w:t xml:space="preserve"> </w:t>
      </w:r>
      <w:r w:rsidRPr="00D23479">
        <w:rPr>
          <w:rFonts w:asciiTheme="minorHAnsi" w:hAnsiTheme="minorHAnsi" w:cstheme="minorHAnsi"/>
        </w:rPr>
        <w:t>aby</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zachowało</w:t>
      </w:r>
      <w:r w:rsidRPr="00D23479">
        <w:rPr>
          <w:rFonts w:asciiTheme="minorHAnsi" w:eastAsia="Arial" w:hAnsiTheme="minorHAnsi" w:cstheme="minorHAnsi"/>
        </w:rPr>
        <w:t xml:space="preserve"> </w:t>
      </w:r>
      <w:r w:rsidRPr="00D23479">
        <w:rPr>
          <w:rFonts w:asciiTheme="minorHAnsi" w:hAnsiTheme="minorHAnsi" w:cstheme="minorHAnsi"/>
        </w:rPr>
        <w:t>moc</w:t>
      </w:r>
      <w:r w:rsidRPr="00D23479">
        <w:rPr>
          <w:rFonts w:asciiTheme="minorHAnsi" w:eastAsia="Arial" w:hAnsiTheme="minorHAnsi" w:cstheme="minorHAnsi"/>
        </w:rPr>
        <w:t xml:space="preserve"> </w:t>
      </w:r>
      <w:r w:rsidRPr="00D23479">
        <w:rPr>
          <w:rFonts w:asciiTheme="minorHAnsi" w:hAnsiTheme="minorHAnsi" w:cstheme="minorHAnsi"/>
        </w:rPr>
        <w:t>wiążącą</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okresie</w:t>
      </w:r>
      <w:r w:rsidRPr="00D23479">
        <w:rPr>
          <w:rFonts w:asciiTheme="minorHAnsi" w:eastAsia="Arial" w:hAnsiTheme="minorHAnsi" w:cstheme="minorHAnsi"/>
        </w:rPr>
        <w:t xml:space="preserve"> </w:t>
      </w:r>
      <w:r w:rsidRPr="00D23479">
        <w:rPr>
          <w:rFonts w:asciiTheme="minorHAnsi" w:hAnsiTheme="minorHAnsi" w:cstheme="minorHAnsi"/>
        </w:rPr>
        <w:t>wykonywania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okresie</w:t>
      </w:r>
      <w:r w:rsidRPr="00D23479">
        <w:rPr>
          <w:rFonts w:asciiTheme="minorHAnsi" w:eastAsia="Arial" w:hAnsiTheme="minorHAnsi" w:cstheme="minorHAnsi"/>
        </w:rPr>
        <w:t xml:space="preserve"> </w:t>
      </w:r>
      <w:r w:rsidRPr="00D23479">
        <w:rPr>
          <w:rFonts w:asciiTheme="minorHAnsi" w:hAnsiTheme="minorHAnsi" w:cstheme="minorHAnsi"/>
        </w:rPr>
        <w:t>gwarancji</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wady</w:t>
      </w:r>
      <w:r w:rsidRPr="00D23479">
        <w:rPr>
          <w:rFonts w:asciiTheme="minorHAnsi" w:eastAsia="Arial" w:hAnsiTheme="minorHAnsi" w:cstheme="minorHAnsi"/>
        </w:rPr>
        <w:t xml:space="preserve"> </w:t>
      </w:r>
      <w:r w:rsidRPr="00D23479">
        <w:rPr>
          <w:rFonts w:asciiTheme="minorHAnsi" w:hAnsiTheme="minorHAnsi" w:cstheme="minorHAnsi"/>
        </w:rPr>
        <w:t>fizyczne.</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niezwłocznego</w:t>
      </w:r>
      <w:r w:rsidRPr="00D23479">
        <w:rPr>
          <w:rFonts w:asciiTheme="minorHAnsi" w:eastAsia="Arial" w:hAnsiTheme="minorHAnsi" w:cstheme="minorHAnsi"/>
        </w:rPr>
        <w:t xml:space="preserve"> </w:t>
      </w:r>
      <w:r w:rsidRPr="00D23479">
        <w:rPr>
          <w:rFonts w:asciiTheme="minorHAnsi" w:hAnsiTheme="minorHAnsi" w:cstheme="minorHAnsi"/>
        </w:rPr>
        <w:t>informowania</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faktycznych</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prawnych</w:t>
      </w:r>
      <w:r w:rsidRPr="00D23479">
        <w:rPr>
          <w:rFonts w:asciiTheme="minorHAnsi" w:eastAsia="Arial" w:hAnsiTheme="minorHAnsi" w:cstheme="minorHAnsi"/>
        </w:rPr>
        <w:t xml:space="preserve"> </w:t>
      </w:r>
      <w:r w:rsidRPr="00D23479">
        <w:rPr>
          <w:rFonts w:asciiTheme="minorHAnsi" w:hAnsiTheme="minorHAnsi" w:cstheme="minorHAnsi"/>
        </w:rPr>
        <w:t>okolicznościach,</w:t>
      </w:r>
      <w:r w:rsidRPr="00D23479">
        <w:rPr>
          <w:rFonts w:asciiTheme="minorHAnsi" w:eastAsia="Arial" w:hAnsiTheme="minorHAnsi" w:cstheme="minorHAnsi"/>
        </w:rPr>
        <w:t xml:space="preserve"> </w:t>
      </w:r>
      <w:r w:rsidRPr="00D23479">
        <w:rPr>
          <w:rFonts w:asciiTheme="minorHAnsi" w:hAnsiTheme="minorHAnsi" w:cstheme="minorHAnsi"/>
        </w:rPr>
        <w:t>które</w:t>
      </w:r>
      <w:r w:rsidRPr="00D23479">
        <w:rPr>
          <w:rFonts w:asciiTheme="minorHAnsi" w:eastAsia="Arial" w:hAnsiTheme="minorHAnsi" w:cstheme="minorHAnsi"/>
        </w:rPr>
        <w:t xml:space="preserve"> </w:t>
      </w:r>
      <w:r w:rsidRPr="00D23479">
        <w:rPr>
          <w:rFonts w:asciiTheme="minorHAnsi" w:hAnsiTheme="minorHAnsi" w:cstheme="minorHAnsi"/>
        </w:rPr>
        <w:t>mają</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mogą</w:t>
      </w:r>
      <w:r w:rsidRPr="00D23479">
        <w:rPr>
          <w:rFonts w:asciiTheme="minorHAnsi" w:eastAsia="Arial" w:hAnsiTheme="minorHAnsi" w:cstheme="minorHAnsi"/>
        </w:rPr>
        <w:t xml:space="preserve"> </w:t>
      </w:r>
      <w:r w:rsidRPr="00D23479">
        <w:rPr>
          <w:rFonts w:asciiTheme="minorHAnsi" w:hAnsiTheme="minorHAnsi" w:cstheme="minorHAnsi"/>
        </w:rPr>
        <w:t>mieć</w:t>
      </w:r>
      <w:r w:rsidRPr="00D23479">
        <w:rPr>
          <w:rFonts w:asciiTheme="minorHAnsi" w:eastAsia="Arial" w:hAnsiTheme="minorHAnsi" w:cstheme="minorHAnsi"/>
        </w:rPr>
        <w:t xml:space="preserve"> </w:t>
      </w:r>
      <w:r w:rsidRPr="00D23479">
        <w:rPr>
          <w:rFonts w:asciiTheme="minorHAnsi" w:hAnsiTheme="minorHAnsi" w:cstheme="minorHAnsi"/>
        </w:rPr>
        <w:t>wpływ</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moc</w:t>
      </w:r>
      <w:r w:rsidRPr="00D23479">
        <w:rPr>
          <w:rFonts w:asciiTheme="minorHAnsi" w:eastAsia="Arial" w:hAnsiTheme="minorHAnsi" w:cstheme="minorHAnsi"/>
        </w:rPr>
        <w:t xml:space="preserve"> </w:t>
      </w:r>
      <w:r w:rsidRPr="00D23479">
        <w:rPr>
          <w:rFonts w:asciiTheme="minorHAnsi" w:hAnsiTheme="minorHAnsi" w:cstheme="minorHAnsi"/>
        </w:rPr>
        <w:t>wiążącą</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możliwość</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zakres</w:t>
      </w:r>
      <w:r w:rsidRPr="00D23479">
        <w:rPr>
          <w:rFonts w:asciiTheme="minorHAnsi" w:eastAsia="Arial" w:hAnsiTheme="minorHAnsi" w:cstheme="minorHAnsi"/>
        </w:rPr>
        <w:t xml:space="preserve"> </w:t>
      </w:r>
      <w:r w:rsidRPr="00D23479">
        <w:rPr>
          <w:rFonts w:asciiTheme="minorHAnsi" w:hAnsiTheme="minorHAnsi" w:cstheme="minorHAnsi"/>
        </w:rPr>
        <w:t>wykonywania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praw</w:t>
      </w:r>
      <w:r w:rsidRPr="00D23479">
        <w:rPr>
          <w:rFonts w:asciiTheme="minorHAnsi" w:eastAsia="Arial" w:hAnsiTheme="minorHAnsi" w:cstheme="minorHAnsi"/>
        </w:rPr>
        <w:t xml:space="preserve"> </w:t>
      </w:r>
      <w:r w:rsidRPr="00D23479">
        <w:rPr>
          <w:rFonts w:asciiTheme="minorHAnsi" w:hAnsiTheme="minorHAnsi" w:cstheme="minorHAnsi"/>
        </w:rPr>
        <w:t>wynikających</w:t>
      </w:r>
      <w:r w:rsidRPr="00D23479">
        <w:rPr>
          <w:rFonts w:asciiTheme="minorHAnsi" w:eastAsia="Arial" w:hAnsiTheme="minorHAnsi" w:cstheme="minorHAnsi"/>
        </w:rPr>
        <w:t xml:space="preserve"> </w:t>
      </w:r>
      <w:r w:rsidRPr="00D23479">
        <w:rPr>
          <w:rFonts w:asciiTheme="minorHAnsi" w:hAnsiTheme="minorHAnsi" w:cstheme="minorHAnsi"/>
        </w:rPr>
        <w:t>z</w:t>
      </w:r>
      <w:r w:rsidR="006A3AC2">
        <w:rPr>
          <w:rFonts w:asciiTheme="minorHAnsi" w:eastAsia="Arial" w:hAnsiTheme="minorHAnsi" w:cstheme="minorHAnsi"/>
        </w:rPr>
        <w:t> </w:t>
      </w:r>
      <w:r w:rsidRPr="00D23479">
        <w:rPr>
          <w:rFonts w:asciiTheme="minorHAnsi" w:hAnsiTheme="minorHAnsi" w:cstheme="minorHAnsi"/>
        </w:rPr>
        <w:t>zabezpieczenia.</w:t>
      </w:r>
      <w:r w:rsidRPr="00D23479">
        <w:rPr>
          <w:rFonts w:asciiTheme="minorHAnsi" w:eastAsia="Arial" w:hAnsiTheme="minorHAnsi" w:cstheme="minorHAnsi"/>
        </w:rPr>
        <w:t xml:space="preserve"> </w:t>
      </w:r>
    </w:p>
    <w:p w14:paraId="5B4753A5" w14:textId="77777777"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Ustala</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podział</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następujące</w:t>
      </w:r>
      <w:r w:rsidRPr="00D23479">
        <w:rPr>
          <w:rFonts w:asciiTheme="minorHAnsi" w:eastAsia="Arial" w:hAnsiTheme="minorHAnsi" w:cstheme="minorHAnsi"/>
        </w:rPr>
        <w:t xml:space="preserve"> </w:t>
      </w:r>
      <w:r w:rsidRPr="00D23479">
        <w:rPr>
          <w:rFonts w:asciiTheme="minorHAnsi" w:hAnsiTheme="minorHAnsi" w:cstheme="minorHAnsi"/>
        </w:rPr>
        <w:t>części:</w:t>
      </w:r>
    </w:p>
    <w:p w14:paraId="5A60D920" w14:textId="77777777" w:rsidR="00851EF3" w:rsidRPr="00D23479" w:rsidRDefault="00851EF3" w:rsidP="00515A89">
      <w:pPr>
        <w:pStyle w:val="Tekstpodstawowywcity31"/>
        <w:numPr>
          <w:ilvl w:val="0"/>
          <w:numId w:val="20"/>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70%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07687F3" w14:textId="77777777" w:rsidR="00AB1C59" w:rsidRPr="00D23479" w:rsidRDefault="00851EF3" w:rsidP="00515A89">
      <w:pPr>
        <w:pStyle w:val="Tekstpodstawowywcity31"/>
        <w:numPr>
          <w:ilvl w:val="0"/>
          <w:numId w:val="20"/>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30%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rękojmi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wady</w:t>
      </w:r>
      <w:r w:rsidR="004C13A5" w:rsidRPr="00D23479">
        <w:rPr>
          <w:rFonts w:asciiTheme="minorHAnsi" w:hAnsiTheme="minorHAnsi" w:cstheme="minorHAnsi"/>
          <w:sz w:val="22"/>
          <w:szCs w:val="22"/>
          <w:lang w:val="pl-PL"/>
        </w:rPr>
        <w:t xml:space="preserve"> lub gwarancji</w:t>
      </w:r>
      <w:r w:rsidRPr="00D23479">
        <w:rPr>
          <w:rFonts w:asciiTheme="minorHAnsi" w:hAnsiTheme="minorHAnsi" w:cstheme="minorHAnsi"/>
          <w:sz w:val="22"/>
          <w:szCs w:val="22"/>
        </w:rPr>
        <w:t>.</w:t>
      </w:r>
    </w:p>
    <w:p w14:paraId="6E4A619F" w14:textId="2F580886" w:rsidR="00DE2A9C" w:rsidRPr="00D23479" w:rsidRDefault="00DE2A9C" w:rsidP="00DE2A9C">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lang w:eastAsia="pl-PL"/>
        </w:rPr>
        <w:t xml:space="preserve">Jeżeli zabezpieczenie wniesiono w formie gwarancji lub poręczenia, z treści gwarancji </w:t>
      </w:r>
      <w:r w:rsidR="006A3AC2">
        <w:rPr>
          <w:rFonts w:asciiTheme="minorHAnsi" w:hAnsiTheme="minorHAnsi" w:cstheme="minorHAnsi"/>
          <w:lang w:eastAsia="pl-PL"/>
        </w:rPr>
        <w:t xml:space="preserve"> </w:t>
      </w:r>
      <w:r w:rsidRPr="00D23479">
        <w:rPr>
          <w:rFonts w:asciiTheme="minorHAnsi" w:hAnsiTheme="minorHAnsi" w:cstheme="minorHAnsi"/>
          <w:lang w:eastAsia="pl-PL"/>
        </w:rPr>
        <w:t>lub poręczenia musi, w szczególności jednoznacznie wynikać:</w:t>
      </w:r>
    </w:p>
    <w:p w14:paraId="369003A1" w14:textId="5F4BC5A9"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nazwa dającego zlecenie (Wykonawcy), beneficjenta gwarancji lub poręczenia (Zamawiającego), gwaranta (banku lub instytucji ubezpieczeniowej udzielających gwarancji lub poręczeń) oraz wskazania ich siedzib,</w:t>
      </w:r>
    </w:p>
    <w:p w14:paraId="4DE7FC7F" w14:textId="78EABB15"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 xml:space="preserve">określenie wierzytelności, która ma być zabezpieczona gwarancją lub poręczeniem, zgodnie z art. 449 ust. 2 ustawy Prawo zamówień publicznych, </w:t>
      </w:r>
    </w:p>
    <w:p w14:paraId="57CE7924" w14:textId="77777777"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kwota gwarancji,</w:t>
      </w:r>
    </w:p>
    <w:p w14:paraId="270A2E39" w14:textId="17CCD694"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zobowiązanie gwaranta lub poręczyciela do zapłaty do wysokości określonej w gwarancji lub poręczeniu kwoty, nieodwołalnie i bezwarunkowo, na pierwsze pisemne żądanie Zamawiającego, zawierające oświadczenie, iż zaistniały okoliczności związane z niewykonaniem lub nienależytym wykonaniem umowy,</w:t>
      </w:r>
    </w:p>
    <w:p w14:paraId="4C9C19DF" w14:textId="2850AA42"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nie dopuszcza możliwości uzależnienia wypłaty kwot z gwarancji lub poręczenia od przedłożenia jakichkolwiek dodatkowych dokumentów, bądź spełnienia jakichkolwiek warunków, poza oświadczeniem Zamawiającego, iż żądana kwota jest należna z tytułu niewykonania bądź nienależytego wykonania umowy,</w:t>
      </w:r>
    </w:p>
    <w:p w14:paraId="1B995FB3" w14:textId="77777777"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termin obowiązywania gwarancji lub poręczenia,</w:t>
      </w:r>
    </w:p>
    <w:p w14:paraId="65F907C7" w14:textId="77777777"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miejsce i termin zwrotu gwarancji lub poręczenia,</w:t>
      </w:r>
    </w:p>
    <w:p w14:paraId="1DAC4E83" w14:textId="77777777"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zapewnienie wykonalności na terenie Rzeczypospolitej Polskiej,</w:t>
      </w:r>
    </w:p>
    <w:p w14:paraId="764CBCAC" w14:textId="39A06C2F"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określenie miejsca rozstrzygania sporów w sądzie miejsca spełnienia świadczenia lub w sądzie właściwym dla siedziby Zamawiającego.</w:t>
      </w:r>
    </w:p>
    <w:p w14:paraId="78EEFE74" w14:textId="1F53ED8F"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wniesienia</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formie</w:t>
      </w:r>
      <w:r w:rsidRPr="00D23479">
        <w:rPr>
          <w:rFonts w:asciiTheme="minorHAnsi" w:eastAsia="Arial" w:hAnsiTheme="minorHAnsi" w:cstheme="minorHAnsi"/>
        </w:rPr>
        <w:t xml:space="preserve"> </w:t>
      </w:r>
      <w:r w:rsidRPr="00D23479">
        <w:rPr>
          <w:rFonts w:asciiTheme="minorHAnsi" w:hAnsiTheme="minorHAnsi" w:cstheme="minorHAnsi"/>
        </w:rPr>
        <w:t>gwarancji</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poręczenia</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przed</w:t>
      </w:r>
      <w:r w:rsidRPr="00D23479">
        <w:rPr>
          <w:rFonts w:asciiTheme="minorHAnsi" w:eastAsia="Arial" w:hAnsiTheme="minorHAnsi" w:cstheme="minorHAnsi"/>
        </w:rPr>
        <w:t xml:space="preserve"> </w:t>
      </w:r>
      <w:r w:rsidRPr="00D23479">
        <w:rPr>
          <w:rFonts w:asciiTheme="minorHAnsi" w:hAnsiTheme="minorHAnsi" w:cstheme="minorHAnsi"/>
        </w:rPr>
        <w:t>zawarciem</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wnosi</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jej</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obejmujące</w:t>
      </w:r>
      <w:r w:rsidRPr="00D23479">
        <w:rPr>
          <w:rFonts w:asciiTheme="minorHAnsi" w:eastAsia="Arial" w:hAnsiTheme="minorHAnsi" w:cstheme="minorHAnsi"/>
        </w:rPr>
        <w:t xml:space="preserve"> </w:t>
      </w:r>
      <w:r w:rsidRPr="00D23479">
        <w:rPr>
          <w:rFonts w:asciiTheme="minorHAnsi" w:hAnsiTheme="minorHAnsi" w:cstheme="minorHAnsi"/>
        </w:rPr>
        <w:t>okres</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30</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dłuższy</w:t>
      </w:r>
      <w:r w:rsidRPr="00D23479">
        <w:rPr>
          <w:rFonts w:asciiTheme="minorHAnsi" w:eastAsia="Arial" w:hAnsiTheme="minorHAnsi" w:cstheme="minorHAnsi"/>
        </w:rPr>
        <w:t xml:space="preserve"> </w:t>
      </w:r>
      <w:r w:rsidRPr="00D23479">
        <w:rPr>
          <w:rFonts w:asciiTheme="minorHAnsi" w:hAnsiTheme="minorHAnsi" w:cstheme="minorHAnsi"/>
        </w:rPr>
        <w:t>niż</w:t>
      </w:r>
      <w:r w:rsidRPr="00D23479">
        <w:rPr>
          <w:rFonts w:asciiTheme="minorHAnsi" w:eastAsia="Arial" w:hAnsiTheme="minorHAnsi" w:cstheme="minorHAnsi"/>
        </w:rPr>
        <w:t xml:space="preserve"> </w:t>
      </w:r>
      <w:r w:rsidRPr="00D23479">
        <w:rPr>
          <w:rFonts w:asciiTheme="minorHAnsi" w:hAnsiTheme="minorHAnsi" w:cstheme="minorHAnsi"/>
        </w:rPr>
        <w:t>termin</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którym</w:t>
      </w:r>
      <w:r w:rsidRPr="00D23479">
        <w:rPr>
          <w:rFonts w:asciiTheme="minorHAnsi" w:eastAsia="Arial" w:hAnsiTheme="minorHAnsi" w:cstheme="minorHAnsi"/>
        </w:rPr>
        <w:t xml:space="preserve"> </w:t>
      </w:r>
      <w:r w:rsidRPr="00D23479">
        <w:rPr>
          <w:rFonts w:asciiTheme="minorHAnsi" w:hAnsiTheme="minorHAnsi" w:cstheme="minorHAnsi"/>
        </w:rPr>
        <w:t>mowa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w:t>
      </w:r>
      <w:r w:rsidRPr="00D23479">
        <w:rPr>
          <w:rFonts w:asciiTheme="minorHAnsi" w:eastAsia="Arial" w:hAnsiTheme="minorHAnsi" w:cstheme="minorHAnsi"/>
        </w:rPr>
        <w:t xml:space="preserve"> </w:t>
      </w:r>
      <w:r w:rsidRPr="00D23479">
        <w:rPr>
          <w:rFonts w:asciiTheme="minorHAnsi" w:hAnsiTheme="minorHAnsi" w:cstheme="minorHAnsi"/>
        </w:rPr>
        <w:t>5</w:t>
      </w:r>
      <w:r w:rsidRPr="00D23479">
        <w:rPr>
          <w:rFonts w:asciiTheme="minorHAnsi" w:eastAsia="Arial" w:hAnsiTheme="minorHAnsi" w:cstheme="minorHAnsi"/>
        </w:rPr>
        <w:t xml:space="preserve"> </w:t>
      </w:r>
      <w:r w:rsidRPr="00D23479">
        <w:rPr>
          <w:rFonts w:asciiTheme="minorHAnsi" w:hAnsiTheme="minorHAnsi" w:cstheme="minorHAnsi"/>
        </w:rPr>
        <w:t>ust.</w:t>
      </w:r>
      <w:r w:rsidRPr="00D23479">
        <w:rPr>
          <w:rFonts w:asciiTheme="minorHAnsi" w:eastAsia="Arial" w:hAnsiTheme="minorHAnsi" w:cstheme="minorHAnsi"/>
        </w:rPr>
        <w:t xml:space="preserve"> </w:t>
      </w:r>
      <w:r w:rsidRPr="00D23479">
        <w:rPr>
          <w:rFonts w:asciiTheme="minorHAnsi" w:hAnsiTheme="minorHAnsi" w:cstheme="minorHAnsi"/>
        </w:rPr>
        <w:t>1</w:t>
      </w:r>
      <w:r w:rsidRPr="00D23479">
        <w:rPr>
          <w:rFonts w:asciiTheme="minorHAnsi" w:eastAsia="Arial" w:hAnsiTheme="minorHAnsi" w:cstheme="minorHAnsi"/>
        </w:rPr>
        <w:t xml:space="preserve"> </w:t>
      </w:r>
      <w:r w:rsidRPr="00D23479">
        <w:rPr>
          <w:rFonts w:asciiTheme="minorHAnsi" w:hAnsiTheme="minorHAnsi" w:cstheme="minorHAnsi"/>
        </w:rPr>
        <w:t>niniejszej</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okres</w:t>
      </w:r>
      <w:r w:rsidRPr="00D23479">
        <w:rPr>
          <w:rFonts w:asciiTheme="minorHAnsi" w:eastAsia="Arial" w:hAnsiTheme="minorHAnsi" w:cstheme="minorHAnsi"/>
        </w:rPr>
        <w:t xml:space="preserve"> </w:t>
      </w:r>
      <w:r w:rsidRPr="00D23479">
        <w:rPr>
          <w:rFonts w:asciiTheme="minorHAnsi" w:hAnsiTheme="minorHAnsi" w:cstheme="minorHAnsi"/>
        </w:rPr>
        <w:t>gwarancji</w:t>
      </w:r>
      <w:r w:rsidRPr="00D23479">
        <w:rPr>
          <w:rFonts w:asciiTheme="minorHAnsi" w:eastAsia="Arial" w:hAnsiTheme="minorHAnsi" w:cstheme="minorHAnsi"/>
        </w:rPr>
        <w:t xml:space="preserve"> </w:t>
      </w:r>
      <w:r w:rsidRPr="00D23479">
        <w:rPr>
          <w:rFonts w:asciiTheme="minorHAnsi" w:hAnsiTheme="minorHAnsi" w:cstheme="minorHAnsi"/>
        </w:rPr>
        <w:t>i</w:t>
      </w:r>
      <w:r w:rsidR="006A3AC2">
        <w:rPr>
          <w:rFonts w:asciiTheme="minorHAnsi" w:eastAsia="Arial" w:hAnsiTheme="minorHAnsi" w:cstheme="minorHAnsi"/>
        </w:rPr>
        <w:t> </w:t>
      </w:r>
      <w:r w:rsidRPr="00D23479">
        <w:rPr>
          <w:rFonts w:asciiTheme="minorHAnsi" w:hAnsiTheme="minorHAnsi" w:cstheme="minorHAnsi"/>
        </w:rPr>
        <w:t>rękojmi.</w:t>
      </w:r>
    </w:p>
    <w:p w14:paraId="03A49E9B" w14:textId="71CD54A6"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przesunięcia</w:t>
      </w:r>
      <w:r w:rsidRPr="00D23479">
        <w:rPr>
          <w:rFonts w:asciiTheme="minorHAnsi" w:eastAsia="Arial" w:hAnsiTheme="minorHAnsi" w:cstheme="minorHAnsi"/>
        </w:rPr>
        <w:t xml:space="preserve"> </w:t>
      </w:r>
      <w:r w:rsidRPr="00D23479">
        <w:rPr>
          <w:rFonts w:asciiTheme="minorHAnsi" w:hAnsiTheme="minorHAnsi" w:cstheme="minorHAnsi"/>
        </w:rPr>
        <w:t>terminu</w:t>
      </w:r>
      <w:r w:rsidRPr="00D23479">
        <w:rPr>
          <w:rFonts w:asciiTheme="minorHAnsi" w:eastAsia="Arial" w:hAnsiTheme="minorHAnsi" w:cstheme="minorHAnsi"/>
        </w:rPr>
        <w:t xml:space="preserve"> </w:t>
      </w:r>
      <w:r w:rsidRPr="00D23479">
        <w:rPr>
          <w:rFonts w:asciiTheme="minorHAnsi" w:hAnsiTheme="minorHAnsi" w:cstheme="minorHAnsi"/>
        </w:rPr>
        <w:t>realizacji</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zobowiązuje</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uregulowania</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okres</w:t>
      </w:r>
      <w:r w:rsidRPr="00D23479">
        <w:rPr>
          <w:rFonts w:asciiTheme="minorHAnsi" w:eastAsia="Arial" w:hAnsiTheme="minorHAnsi" w:cstheme="minorHAnsi"/>
        </w:rPr>
        <w:t xml:space="preserve"> </w:t>
      </w:r>
      <w:r w:rsidRPr="00D23479">
        <w:rPr>
          <w:rFonts w:asciiTheme="minorHAnsi" w:hAnsiTheme="minorHAnsi" w:cstheme="minorHAnsi"/>
        </w:rPr>
        <w:t>niezbędny</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realizację</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po</w:t>
      </w:r>
      <w:r w:rsidRPr="00D23479">
        <w:rPr>
          <w:rFonts w:asciiTheme="minorHAnsi" w:eastAsia="Arial" w:hAnsiTheme="minorHAnsi" w:cstheme="minorHAnsi"/>
        </w:rPr>
        <w:t xml:space="preserve"> </w:t>
      </w:r>
      <w:r w:rsidRPr="00D23479">
        <w:rPr>
          <w:rFonts w:asciiTheme="minorHAnsi" w:hAnsiTheme="minorHAnsi" w:cstheme="minorHAnsi"/>
        </w:rPr>
        <w:t>przesunięciu</w:t>
      </w:r>
      <w:r w:rsidRPr="00D23479">
        <w:rPr>
          <w:rFonts w:asciiTheme="minorHAnsi" w:eastAsia="Arial" w:hAnsiTheme="minorHAnsi" w:cstheme="minorHAnsi"/>
        </w:rPr>
        <w:t xml:space="preserve"> </w:t>
      </w:r>
      <w:r w:rsidRPr="00D23479">
        <w:rPr>
          <w:rFonts w:asciiTheme="minorHAnsi" w:hAnsiTheme="minorHAnsi" w:cstheme="minorHAnsi"/>
        </w:rPr>
        <w:t>terminu.</w:t>
      </w:r>
    </w:p>
    <w:p w14:paraId="5D655A87" w14:textId="77777777" w:rsidR="00AB1C59"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trakcie</w:t>
      </w:r>
      <w:r w:rsidRPr="00D23479">
        <w:rPr>
          <w:rFonts w:asciiTheme="minorHAnsi" w:eastAsia="Arial" w:hAnsiTheme="minorHAnsi" w:cstheme="minorHAnsi"/>
        </w:rPr>
        <w:t xml:space="preserve"> </w:t>
      </w:r>
      <w:r w:rsidRPr="00D23479">
        <w:rPr>
          <w:rFonts w:asciiTheme="minorHAnsi" w:hAnsiTheme="minorHAnsi" w:cstheme="minorHAnsi"/>
        </w:rPr>
        <w:t>realizacji</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może</w:t>
      </w:r>
      <w:r w:rsidRPr="00D23479">
        <w:rPr>
          <w:rFonts w:asciiTheme="minorHAnsi" w:eastAsia="Arial" w:hAnsiTheme="minorHAnsi" w:cstheme="minorHAnsi"/>
        </w:rPr>
        <w:t xml:space="preserve"> </w:t>
      </w:r>
      <w:r w:rsidRPr="00D23479">
        <w:rPr>
          <w:rFonts w:asciiTheme="minorHAnsi" w:hAnsiTheme="minorHAnsi" w:cstheme="minorHAnsi"/>
        </w:rPr>
        <w:t>dokonać</w:t>
      </w:r>
      <w:r w:rsidRPr="00D23479">
        <w:rPr>
          <w:rFonts w:asciiTheme="minorHAnsi" w:eastAsia="Arial" w:hAnsiTheme="minorHAnsi" w:cstheme="minorHAnsi"/>
        </w:rPr>
        <w:t xml:space="preserve"> </w:t>
      </w:r>
      <w:r w:rsidRPr="00D23479">
        <w:rPr>
          <w:rFonts w:asciiTheme="minorHAnsi" w:hAnsiTheme="minorHAnsi" w:cstheme="minorHAnsi"/>
        </w:rPr>
        <w:t>zmiany</w:t>
      </w:r>
      <w:r w:rsidRPr="00D23479">
        <w:rPr>
          <w:rFonts w:asciiTheme="minorHAnsi" w:eastAsia="Arial" w:hAnsiTheme="minorHAnsi" w:cstheme="minorHAnsi"/>
        </w:rPr>
        <w:t xml:space="preserve"> </w:t>
      </w:r>
      <w:r w:rsidRPr="00D23479">
        <w:rPr>
          <w:rFonts w:asciiTheme="minorHAnsi" w:hAnsiTheme="minorHAnsi" w:cstheme="minorHAnsi"/>
        </w:rPr>
        <w:t>formy</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jedną</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kilka</w:t>
      </w:r>
      <w:r w:rsidRPr="00D23479">
        <w:rPr>
          <w:rFonts w:asciiTheme="minorHAnsi" w:eastAsia="Arial" w:hAnsiTheme="minorHAnsi" w:cstheme="minorHAnsi"/>
        </w:rPr>
        <w:t xml:space="preserve"> </w:t>
      </w:r>
      <w:r w:rsidRPr="00D23479">
        <w:rPr>
          <w:rFonts w:asciiTheme="minorHAnsi" w:hAnsiTheme="minorHAnsi" w:cstheme="minorHAnsi"/>
        </w:rPr>
        <w:t>form,</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których</w:t>
      </w:r>
      <w:r w:rsidRPr="00D23479">
        <w:rPr>
          <w:rFonts w:asciiTheme="minorHAnsi" w:eastAsia="Arial" w:hAnsiTheme="minorHAnsi" w:cstheme="minorHAnsi"/>
        </w:rPr>
        <w:t xml:space="preserve"> </w:t>
      </w:r>
      <w:r w:rsidRPr="00D23479">
        <w:rPr>
          <w:rFonts w:asciiTheme="minorHAnsi" w:hAnsiTheme="minorHAnsi" w:cstheme="minorHAnsi"/>
        </w:rPr>
        <w:t>mowa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przepisach</w:t>
      </w:r>
      <w:r w:rsidRPr="00D23479">
        <w:rPr>
          <w:rFonts w:asciiTheme="minorHAnsi" w:eastAsia="Arial" w:hAnsiTheme="minorHAnsi" w:cstheme="minorHAnsi"/>
        </w:rPr>
        <w:t xml:space="preserve"> </w:t>
      </w:r>
      <w:r w:rsidRPr="00D23479">
        <w:rPr>
          <w:rFonts w:asciiTheme="minorHAnsi" w:hAnsiTheme="minorHAnsi" w:cstheme="minorHAnsi"/>
        </w:rPr>
        <w:t>ustawy</w:t>
      </w:r>
      <w:r w:rsidRPr="00D23479">
        <w:rPr>
          <w:rFonts w:asciiTheme="minorHAnsi" w:eastAsia="Arial" w:hAnsiTheme="minorHAnsi" w:cstheme="minorHAnsi"/>
        </w:rPr>
        <w:t xml:space="preserve"> </w:t>
      </w:r>
      <w:r w:rsidRPr="00D23479">
        <w:rPr>
          <w:rFonts w:asciiTheme="minorHAnsi" w:hAnsiTheme="minorHAnsi" w:cstheme="minorHAnsi"/>
        </w:rPr>
        <w:t>Prawo</w:t>
      </w:r>
      <w:r w:rsidRPr="00D23479">
        <w:rPr>
          <w:rFonts w:asciiTheme="minorHAnsi" w:eastAsia="Arial" w:hAnsiTheme="minorHAnsi" w:cstheme="minorHAnsi"/>
        </w:rPr>
        <w:t xml:space="preserve"> </w:t>
      </w:r>
      <w:r w:rsidRPr="00D23479">
        <w:rPr>
          <w:rFonts w:asciiTheme="minorHAnsi" w:hAnsiTheme="minorHAnsi" w:cstheme="minorHAnsi"/>
        </w:rPr>
        <w:t>zamówień</w:t>
      </w:r>
      <w:r w:rsidRPr="00D23479">
        <w:rPr>
          <w:rFonts w:asciiTheme="minorHAnsi" w:eastAsia="Arial" w:hAnsiTheme="minorHAnsi" w:cstheme="minorHAnsi"/>
        </w:rPr>
        <w:t xml:space="preserve"> </w:t>
      </w:r>
      <w:r w:rsidRPr="00D23479">
        <w:rPr>
          <w:rFonts w:asciiTheme="minorHAnsi" w:hAnsiTheme="minorHAnsi" w:cstheme="minorHAnsi"/>
        </w:rPr>
        <w:t>publicznych,</w:t>
      </w:r>
      <w:r w:rsidRPr="00D23479">
        <w:rPr>
          <w:rFonts w:asciiTheme="minorHAnsi" w:eastAsia="Arial" w:hAnsiTheme="minorHAnsi" w:cstheme="minorHAnsi"/>
        </w:rPr>
        <w:t xml:space="preserve"> </w:t>
      </w:r>
      <w:r w:rsidRPr="00D23479">
        <w:rPr>
          <w:rFonts w:asciiTheme="minorHAnsi" w:hAnsiTheme="minorHAnsi" w:cstheme="minorHAnsi"/>
        </w:rPr>
        <w:t>pod</w:t>
      </w:r>
      <w:r w:rsidRPr="00D23479">
        <w:rPr>
          <w:rFonts w:asciiTheme="minorHAnsi" w:eastAsia="Arial" w:hAnsiTheme="minorHAnsi" w:cstheme="minorHAnsi"/>
        </w:rPr>
        <w:t xml:space="preserve"> </w:t>
      </w:r>
      <w:r w:rsidRPr="00D23479">
        <w:rPr>
          <w:rFonts w:asciiTheme="minorHAnsi" w:hAnsiTheme="minorHAnsi" w:cstheme="minorHAnsi"/>
        </w:rPr>
        <w:t>warunkiem,</w:t>
      </w:r>
      <w:r w:rsidRPr="00D23479">
        <w:rPr>
          <w:rFonts w:asciiTheme="minorHAnsi" w:eastAsia="Arial" w:hAnsiTheme="minorHAnsi" w:cstheme="minorHAnsi"/>
        </w:rPr>
        <w:t xml:space="preserve"> </w:t>
      </w:r>
      <w:r w:rsidRPr="00D23479">
        <w:rPr>
          <w:rFonts w:asciiTheme="minorHAnsi" w:hAnsiTheme="minorHAnsi" w:cstheme="minorHAnsi"/>
        </w:rPr>
        <w:t>że</w:t>
      </w:r>
      <w:r w:rsidRPr="00D23479">
        <w:rPr>
          <w:rFonts w:asciiTheme="minorHAnsi" w:eastAsia="Arial" w:hAnsiTheme="minorHAnsi" w:cstheme="minorHAnsi"/>
        </w:rPr>
        <w:t xml:space="preserve"> </w:t>
      </w:r>
      <w:r w:rsidRPr="00D23479">
        <w:rPr>
          <w:rFonts w:asciiTheme="minorHAnsi" w:hAnsiTheme="minorHAnsi" w:cstheme="minorHAnsi"/>
        </w:rPr>
        <w:t>zmiana</w:t>
      </w:r>
      <w:r w:rsidRPr="00D23479">
        <w:rPr>
          <w:rFonts w:asciiTheme="minorHAnsi" w:eastAsia="Arial" w:hAnsiTheme="minorHAnsi" w:cstheme="minorHAnsi"/>
        </w:rPr>
        <w:t xml:space="preserve"> </w:t>
      </w:r>
      <w:r w:rsidRPr="00D23479">
        <w:rPr>
          <w:rFonts w:asciiTheme="minorHAnsi" w:hAnsiTheme="minorHAnsi" w:cstheme="minorHAnsi"/>
        </w:rPr>
        <w:t>formy</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zostanie</w:t>
      </w:r>
      <w:r w:rsidRPr="00D23479">
        <w:rPr>
          <w:rFonts w:asciiTheme="minorHAnsi" w:eastAsia="Arial" w:hAnsiTheme="minorHAnsi" w:cstheme="minorHAnsi"/>
        </w:rPr>
        <w:t xml:space="preserve"> </w:t>
      </w:r>
      <w:r w:rsidRPr="00D23479">
        <w:rPr>
          <w:rFonts w:asciiTheme="minorHAnsi" w:hAnsiTheme="minorHAnsi" w:cstheme="minorHAnsi"/>
        </w:rPr>
        <w:t>dokonana</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zachowaniem</w:t>
      </w:r>
      <w:r w:rsidRPr="00D23479">
        <w:rPr>
          <w:rFonts w:asciiTheme="minorHAnsi" w:eastAsia="Arial" w:hAnsiTheme="minorHAnsi" w:cstheme="minorHAnsi"/>
        </w:rPr>
        <w:t xml:space="preserve"> </w:t>
      </w:r>
      <w:r w:rsidRPr="00D23479">
        <w:rPr>
          <w:rFonts w:asciiTheme="minorHAnsi" w:hAnsiTheme="minorHAnsi" w:cstheme="minorHAnsi"/>
        </w:rPr>
        <w:t>ciągłości</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bez</w:t>
      </w:r>
      <w:r w:rsidRPr="00D23479">
        <w:rPr>
          <w:rFonts w:asciiTheme="minorHAnsi" w:eastAsia="Arial" w:hAnsiTheme="minorHAnsi" w:cstheme="minorHAnsi"/>
        </w:rPr>
        <w:t xml:space="preserve"> </w:t>
      </w:r>
      <w:r w:rsidRPr="00D23479">
        <w:rPr>
          <w:rFonts w:asciiTheme="minorHAnsi" w:hAnsiTheme="minorHAnsi" w:cstheme="minorHAnsi"/>
        </w:rPr>
        <w:t>zmniejszenia</w:t>
      </w:r>
      <w:r w:rsidRPr="00D23479">
        <w:rPr>
          <w:rFonts w:asciiTheme="minorHAnsi" w:eastAsia="Arial" w:hAnsiTheme="minorHAnsi" w:cstheme="minorHAnsi"/>
        </w:rPr>
        <w:t xml:space="preserve"> </w:t>
      </w:r>
      <w:r w:rsidRPr="00D23479">
        <w:rPr>
          <w:rFonts w:asciiTheme="minorHAnsi" w:hAnsiTheme="minorHAnsi" w:cstheme="minorHAnsi"/>
        </w:rPr>
        <w:t>jego</w:t>
      </w:r>
      <w:r w:rsidRPr="00D23479">
        <w:rPr>
          <w:rFonts w:asciiTheme="minorHAnsi" w:eastAsia="Arial" w:hAnsiTheme="minorHAnsi" w:cstheme="minorHAnsi"/>
        </w:rPr>
        <w:t xml:space="preserve"> </w:t>
      </w:r>
      <w:r w:rsidRPr="00D23479">
        <w:rPr>
          <w:rFonts w:asciiTheme="minorHAnsi" w:hAnsiTheme="minorHAnsi" w:cstheme="minorHAnsi"/>
        </w:rPr>
        <w:t>wysokości.</w:t>
      </w:r>
    </w:p>
    <w:p w14:paraId="144ECC0E" w14:textId="08A25328"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lastRenderedPageBreak/>
        <w:t>Zamawiający</w:t>
      </w:r>
      <w:r w:rsidRPr="00D23479">
        <w:rPr>
          <w:rFonts w:asciiTheme="minorHAnsi" w:eastAsia="Arial" w:hAnsiTheme="minorHAnsi" w:cstheme="minorHAnsi"/>
        </w:rPr>
        <w:t xml:space="preserve"> </w:t>
      </w:r>
      <w:r w:rsidRPr="00D23479">
        <w:rPr>
          <w:rFonts w:asciiTheme="minorHAnsi" w:hAnsiTheme="minorHAnsi" w:cstheme="minorHAnsi"/>
        </w:rPr>
        <w:t>zwraca</w:t>
      </w:r>
      <w:r w:rsidRPr="00D23479">
        <w:rPr>
          <w:rFonts w:asciiTheme="minorHAnsi" w:eastAsia="Arial" w:hAnsiTheme="minorHAnsi" w:cstheme="minorHAnsi"/>
        </w:rPr>
        <w:t xml:space="preserve"> </w:t>
      </w:r>
      <w:r w:rsidRPr="00D23479">
        <w:rPr>
          <w:rFonts w:asciiTheme="minorHAnsi" w:hAnsiTheme="minorHAnsi" w:cstheme="minorHAnsi"/>
        </w:rPr>
        <w:t>70%</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30</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zamówienia</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uznania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należycie</w:t>
      </w:r>
      <w:r w:rsidRPr="00D23479">
        <w:rPr>
          <w:rFonts w:asciiTheme="minorHAnsi" w:eastAsia="Arial" w:hAnsiTheme="minorHAnsi" w:cstheme="minorHAnsi"/>
        </w:rPr>
        <w:t xml:space="preserve"> </w:t>
      </w:r>
      <w:r w:rsidRPr="00D23479">
        <w:rPr>
          <w:rFonts w:asciiTheme="minorHAnsi" w:hAnsiTheme="minorHAnsi" w:cstheme="minorHAnsi"/>
        </w:rPr>
        <w:t>wykonane,</w:t>
      </w:r>
      <w:r w:rsidRPr="00D23479">
        <w:rPr>
          <w:rFonts w:asciiTheme="minorHAnsi" w:eastAsia="Arial" w:hAnsiTheme="minorHAnsi" w:cstheme="minorHAnsi"/>
        </w:rPr>
        <w:t xml:space="preserve"> </w:t>
      </w:r>
      <w:r w:rsidRPr="00D23479">
        <w:rPr>
          <w:rFonts w:asciiTheme="minorHAnsi" w:hAnsiTheme="minorHAnsi" w:cstheme="minorHAnsi"/>
        </w:rPr>
        <w:t>stwierdzone</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podstawie</w:t>
      </w:r>
      <w:r w:rsidRPr="00D23479">
        <w:rPr>
          <w:rFonts w:asciiTheme="minorHAnsi" w:eastAsia="Arial" w:hAnsiTheme="minorHAnsi" w:cstheme="minorHAnsi"/>
        </w:rPr>
        <w:t xml:space="preserve"> </w:t>
      </w:r>
      <w:r w:rsidRPr="00D23479">
        <w:rPr>
          <w:rFonts w:asciiTheme="minorHAnsi" w:hAnsiTheme="minorHAnsi" w:cstheme="minorHAnsi"/>
        </w:rPr>
        <w:t>protokołu</w:t>
      </w:r>
      <w:r w:rsidRPr="00D23479">
        <w:rPr>
          <w:rFonts w:asciiTheme="minorHAnsi" w:eastAsia="Arial" w:hAnsiTheme="minorHAnsi" w:cstheme="minorHAnsi"/>
        </w:rPr>
        <w:t xml:space="preserve"> </w:t>
      </w:r>
      <w:r w:rsidR="005D1899" w:rsidRPr="00D23479">
        <w:rPr>
          <w:rFonts w:asciiTheme="minorHAnsi" w:hAnsiTheme="minorHAnsi" w:cstheme="minorHAnsi"/>
        </w:rPr>
        <w:t>końcowego, a</w:t>
      </w:r>
      <w:r w:rsidR="006A3AC2">
        <w:rPr>
          <w:rFonts w:asciiTheme="minorHAnsi" w:hAnsiTheme="minorHAnsi" w:cstheme="minorHAnsi"/>
        </w:rPr>
        <w:t> </w:t>
      </w:r>
      <w:r w:rsidR="005D1899" w:rsidRPr="00D23479">
        <w:rPr>
          <w:rFonts w:asciiTheme="minorHAnsi" w:hAnsiTheme="minorHAnsi" w:cstheme="minorHAnsi"/>
        </w:rPr>
        <w:t>w</w:t>
      </w:r>
      <w:r w:rsidR="006A3AC2">
        <w:rPr>
          <w:rFonts w:asciiTheme="minorHAnsi" w:hAnsiTheme="minorHAnsi" w:cstheme="minorHAnsi"/>
        </w:rPr>
        <w:t> </w:t>
      </w:r>
      <w:r w:rsidR="005D1899" w:rsidRPr="00D23479">
        <w:rPr>
          <w:rFonts w:asciiTheme="minorHAnsi" w:hAnsiTheme="minorHAnsi" w:cstheme="minorHAnsi"/>
        </w:rPr>
        <w:t>przypadku stwierdzenia wad wymienionych w treści protokołu końcowego, 30 dni od daty potwierdzenia usunięcia wad.</w:t>
      </w:r>
    </w:p>
    <w:p w14:paraId="2DF6F4DA" w14:textId="43B5EB1F" w:rsidR="00AB1C59"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pozostawia</w:t>
      </w:r>
      <w:r w:rsidRPr="00D23479">
        <w:rPr>
          <w:rFonts w:asciiTheme="minorHAnsi" w:eastAsia="Arial" w:hAnsiTheme="minorHAnsi" w:cstheme="minorHAnsi"/>
        </w:rPr>
        <w:t xml:space="preserve"> </w:t>
      </w:r>
      <w:r w:rsidRPr="00D23479">
        <w:rPr>
          <w:rFonts w:asciiTheme="minorHAnsi" w:hAnsiTheme="minorHAnsi" w:cstheme="minorHAnsi"/>
        </w:rPr>
        <w:t>30%</w:t>
      </w:r>
      <w:r w:rsidRPr="00D23479">
        <w:rPr>
          <w:rFonts w:asciiTheme="minorHAnsi" w:eastAsia="Arial" w:hAnsiTheme="minorHAnsi" w:cstheme="minorHAnsi"/>
        </w:rPr>
        <w:t xml:space="preserve"> </w:t>
      </w:r>
      <w:r w:rsidRPr="00D23479">
        <w:rPr>
          <w:rFonts w:asciiTheme="minorHAnsi" w:hAnsiTheme="minorHAnsi" w:cstheme="minorHAnsi"/>
        </w:rPr>
        <w:t>wysokości</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roszczeń</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wady</w:t>
      </w:r>
      <w:r w:rsidR="004C13A5" w:rsidRPr="00D23479">
        <w:rPr>
          <w:rFonts w:asciiTheme="minorHAnsi" w:hAnsiTheme="minorHAnsi" w:cstheme="minorHAnsi"/>
        </w:rPr>
        <w:t xml:space="preserve"> lub gwarancji</w:t>
      </w:r>
      <w:r w:rsidRPr="00D23479">
        <w:rPr>
          <w:rFonts w:asciiTheme="minorHAnsi" w:hAnsiTheme="minorHAnsi" w:cstheme="minorHAnsi"/>
        </w:rPr>
        <w:t>.</w:t>
      </w:r>
      <w:r w:rsidRPr="00D23479">
        <w:rPr>
          <w:rFonts w:asciiTheme="minorHAnsi" w:eastAsia="Arial" w:hAnsiTheme="minorHAnsi" w:cstheme="minorHAnsi"/>
        </w:rPr>
        <w:t xml:space="preserve"> </w:t>
      </w:r>
      <w:r w:rsidRPr="00D23479">
        <w:rPr>
          <w:rFonts w:asciiTheme="minorHAnsi" w:hAnsiTheme="minorHAnsi" w:cstheme="minorHAnsi"/>
        </w:rPr>
        <w:t>Pozostała</w:t>
      </w:r>
      <w:r w:rsidRPr="00D23479">
        <w:rPr>
          <w:rFonts w:asciiTheme="minorHAnsi" w:eastAsia="Arial" w:hAnsiTheme="minorHAnsi" w:cstheme="minorHAnsi"/>
        </w:rPr>
        <w:t xml:space="preserve"> </w:t>
      </w:r>
      <w:r w:rsidRPr="00D23479">
        <w:rPr>
          <w:rFonts w:asciiTheme="minorHAnsi" w:hAnsiTheme="minorHAnsi" w:cstheme="minorHAnsi"/>
        </w:rPr>
        <w:t>część</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zostanie</w:t>
      </w:r>
      <w:r w:rsidRPr="00D23479">
        <w:rPr>
          <w:rFonts w:asciiTheme="minorHAnsi" w:eastAsia="Arial" w:hAnsiTheme="minorHAnsi" w:cstheme="minorHAnsi"/>
        </w:rPr>
        <w:t xml:space="preserve"> </w:t>
      </w:r>
      <w:r w:rsidRPr="00D23479">
        <w:rPr>
          <w:rFonts w:asciiTheme="minorHAnsi" w:hAnsiTheme="minorHAnsi" w:cstheme="minorHAnsi"/>
        </w:rPr>
        <w:t>zwrócona</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później</w:t>
      </w:r>
      <w:r w:rsidRPr="00D23479">
        <w:rPr>
          <w:rFonts w:asciiTheme="minorHAnsi" w:eastAsia="Arial" w:hAnsiTheme="minorHAnsi" w:cstheme="minorHAnsi"/>
        </w:rPr>
        <w:t xml:space="preserve"> </w:t>
      </w:r>
      <w:r w:rsidRPr="00D23479">
        <w:rPr>
          <w:rFonts w:asciiTheme="minorHAnsi" w:hAnsiTheme="minorHAnsi" w:cstheme="minorHAnsi"/>
        </w:rPr>
        <w:t>niż</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15</w:t>
      </w:r>
      <w:r w:rsidRPr="00D23479">
        <w:rPr>
          <w:rFonts w:asciiTheme="minorHAnsi" w:eastAsia="Arial" w:hAnsiTheme="minorHAnsi" w:cstheme="minorHAnsi"/>
        </w:rPr>
        <w:t xml:space="preserve"> </w:t>
      </w:r>
      <w:r w:rsidRPr="00D23479">
        <w:rPr>
          <w:rFonts w:asciiTheme="minorHAnsi" w:hAnsiTheme="minorHAnsi" w:cstheme="minorHAnsi"/>
        </w:rPr>
        <w:t>dniu</w:t>
      </w:r>
      <w:r w:rsidRPr="00D23479">
        <w:rPr>
          <w:rFonts w:asciiTheme="minorHAnsi" w:eastAsia="Arial" w:hAnsiTheme="minorHAnsi" w:cstheme="minorHAnsi"/>
        </w:rPr>
        <w:t xml:space="preserve"> </w:t>
      </w:r>
      <w:r w:rsidRPr="00D23479">
        <w:rPr>
          <w:rFonts w:asciiTheme="minorHAnsi" w:hAnsiTheme="minorHAnsi" w:cstheme="minorHAnsi"/>
        </w:rPr>
        <w:t>po</w:t>
      </w:r>
      <w:r w:rsidRPr="00D23479">
        <w:rPr>
          <w:rFonts w:asciiTheme="minorHAnsi" w:eastAsia="Arial" w:hAnsiTheme="minorHAnsi" w:cstheme="minorHAnsi"/>
        </w:rPr>
        <w:t xml:space="preserve"> </w:t>
      </w:r>
      <w:r w:rsidRPr="00D23479">
        <w:rPr>
          <w:rFonts w:asciiTheme="minorHAnsi" w:hAnsiTheme="minorHAnsi" w:cstheme="minorHAnsi"/>
        </w:rPr>
        <w:t>upływie</w:t>
      </w:r>
      <w:r w:rsidRPr="00D23479">
        <w:rPr>
          <w:rFonts w:asciiTheme="minorHAnsi" w:eastAsia="Arial" w:hAnsiTheme="minorHAnsi" w:cstheme="minorHAnsi"/>
        </w:rPr>
        <w:t xml:space="preserve"> </w:t>
      </w:r>
      <w:r w:rsidRPr="00D23479">
        <w:rPr>
          <w:rFonts w:asciiTheme="minorHAnsi" w:hAnsiTheme="minorHAnsi" w:cstheme="minorHAnsi"/>
        </w:rPr>
        <w:t>okresu</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wady</w:t>
      </w:r>
      <w:r w:rsidR="004C13A5" w:rsidRPr="00D23479">
        <w:rPr>
          <w:rFonts w:asciiTheme="minorHAnsi" w:hAnsiTheme="minorHAnsi" w:cstheme="minorHAnsi"/>
        </w:rPr>
        <w:t xml:space="preserve"> lub gwarancji</w:t>
      </w:r>
      <w:r w:rsidRPr="00D23479">
        <w:rPr>
          <w:rFonts w:asciiTheme="minorHAnsi" w:hAnsiTheme="minorHAnsi" w:cstheme="minorHAnsi"/>
        </w:rPr>
        <w:t>.</w:t>
      </w:r>
    </w:p>
    <w:p w14:paraId="761C18C6" w14:textId="5741159D"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nienależytego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staje</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własnością</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i</w:t>
      </w:r>
      <w:r w:rsidR="006A3AC2">
        <w:rPr>
          <w:rFonts w:asciiTheme="minorHAnsi" w:eastAsia="Arial" w:hAnsiTheme="minorHAnsi" w:cstheme="minorHAnsi"/>
        </w:rPr>
        <w:t> </w:t>
      </w:r>
      <w:r w:rsidRPr="00D23479">
        <w:rPr>
          <w:rFonts w:asciiTheme="minorHAnsi" w:hAnsiTheme="minorHAnsi" w:cstheme="minorHAnsi"/>
        </w:rPr>
        <w:t>będzie</w:t>
      </w:r>
      <w:r w:rsidRPr="00D23479">
        <w:rPr>
          <w:rFonts w:asciiTheme="minorHAnsi" w:eastAsia="Arial" w:hAnsiTheme="minorHAnsi" w:cstheme="minorHAnsi"/>
        </w:rPr>
        <w:t xml:space="preserve"> </w:t>
      </w:r>
      <w:r w:rsidRPr="00D23479">
        <w:rPr>
          <w:rFonts w:asciiTheme="minorHAnsi" w:hAnsiTheme="minorHAnsi" w:cstheme="minorHAnsi"/>
        </w:rPr>
        <w:t>wykorzystane</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zgodnego</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umową</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pokrycia</w:t>
      </w:r>
      <w:r w:rsidRPr="00D23479">
        <w:rPr>
          <w:rFonts w:asciiTheme="minorHAnsi" w:eastAsia="Arial" w:hAnsiTheme="minorHAnsi" w:cstheme="minorHAnsi"/>
        </w:rPr>
        <w:t xml:space="preserve"> </w:t>
      </w:r>
      <w:r w:rsidRPr="00D23479">
        <w:rPr>
          <w:rFonts w:asciiTheme="minorHAnsi" w:hAnsiTheme="minorHAnsi" w:cstheme="minorHAnsi"/>
        </w:rPr>
        <w:t>roszczeń</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wady</w:t>
      </w:r>
      <w:r w:rsidRPr="00D23479">
        <w:rPr>
          <w:rFonts w:asciiTheme="minorHAnsi" w:eastAsia="Arial" w:hAnsiTheme="minorHAnsi" w:cstheme="minorHAnsi"/>
        </w:rPr>
        <w:t xml:space="preserve"> </w:t>
      </w:r>
      <w:r w:rsidRPr="00D23479">
        <w:rPr>
          <w:rFonts w:asciiTheme="minorHAnsi" w:hAnsiTheme="minorHAnsi" w:cstheme="minorHAnsi"/>
        </w:rPr>
        <w:t>przedmiotu</w:t>
      </w:r>
      <w:r w:rsidRPr="00D23479">
        <w:rPr>
          <w:rFonts w:asciiTheme="minorHAnsi" w:eastAsia="Arial" w:hAnsiTheme="minorHAnsi" w:cstheme="minorHAnsi"/>
        </w:rPr>
        <w:t xml:space="preserve"> </w:t>
      </w:r>
      <w:r w:rsidRPr="00D23479">
        <w:rPr>
          <w:rFonts w:asciiTheme="minorHAnsi" w:hAnsiTheme="minorHAnsi" w:cstheme="minorHAnsi"/>
        </w:rPr>
        <w:t>zamówienia</w:t>
      </w:r>
      <w:r w:rsidRPr="00D23479">
        <w:rPr>
          <w:rFonts w:asciiTheme="minorHAnsi" w:eastAsia="Arial" w:hAnsiTheme="minorHAnsi" w:cstheme="minorHAnsi"/>
        </w:rPr>
        <w:t xml:space="preserve"> </w:t>
      </w:r>
      <w:r w:rsidR="004C13A5" w:rsidRPr="00D23479">
        <w:rPr>
          <w:rFonts w:asciiTheme="minorHAnsi" w:eastAsia="Arial" w:hAnsiTheme="minorHAnsi" w:cstheme="minorHAnsi"/>
        </w:rPr>
        <w:t xml:space="preserve">lub gwarancji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poczet</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p>
    <w:p w14:paraId="2EEF4C02" w14:textId="76E71EF1"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pozostaje</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dyspozycji</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zachowuje</w:t>
      </w:r>
      <w:r w:rsidRPr="00D23479">
        <w:rPr>
          <w:rFonts w:asciiTheme="minorHAnsi" w:eastAsia="Arial" w:hAnsiTheme="minorHAnsi" w:cstheme="minorHAnsi"/>
        </w:rPr>
        <w:t xml:space="preserve"> </w:t>
      </w:r>
      <w:r w:rsidRPr="00D23479">
        <w:rPr>
          <w:rFonts w:asciiTheme="minorHAnsi" w:hAnsiTheme="minorHAnsi" w:cstheme="minorHAnsi"/>
        </w:rPr>
        <w:t>swoją</w:t>
      </w:r>
      <w:r w:rsidRPr="00D23479">
        <w:rPr>
          <w:rFonts w:asciiTheme="minorHAnsi" w:eastAsia="Arial" w:hAnsiTheme="minorHAnsi" w:cstheme="minorHAnsi"/>
        </w:rPr>
        <w:t xml:space="preserve"> </w:t>
      </w:r>
      <w:r w:rsidRPr="00D23479">
        <w:rPr>
          <w:rFonts w:asciiTheme="minorHAnsi" w:hAnsiTheme="minorHAnsi" w:cstheme="minorHAnsi"/>
        </w:rPr>
        <w:t>ważność</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czas</w:t>
      </w:r>
      <w:r w:rsidRPr="00D23479">
        <w:rPr>
          <w:rFonts w:asciiTheme="minorHAnsi" w:eastAsia="Arial" w:hAnsiTheme="minorHAnsi" w:cstheme="minorHAnsi"/>
        </w:rPr>
        <w:t xml:space="preserve"> </w:t>
      </w:r>
      <w:r w:rsidRPr="00D23479">
        <w:rPr>
          <w:rFonts w:asciiTheme="minorHAnsi" w:hAnsiTheme="minorHAnsi" w:cstheme="minorHAnsi"/>
        </w:rPr>
        <w:t>określony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umowie.</w:t>
      </w:r>
      <w:r w:rsidRPr="00D23479">
        <w:rPr>
          <w:rFonts w:asciiTheme="minorHAnsi" w:eastAsia="Arial" w:hAnsiTheme="minorHAnsi" w:cstheme="minorHAnsi"/>
        </w:rPr>
        <w:t xml:space="preserve"> </w:t>
      </w:r>
    </w:p>
    <w:p w14:paraId="2D43A7BE" w14:textId="1B9B0DDF"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może</w:t>
      </w:r>
      <w:r w:rsidRPr="00D23479">
        <w:rPr>
          <w:rFonts w:asciiTheme="minorHAnsi" w:eastAsia="Arial" w:hAnsiTheme="minorHAnsi" w:cstheme="minorHAnsi"/>
        </w:rPr>
        <w:t xml:space="preserve"> </w:t>
      </w:r>
      <w:r w:rsidRPr="00D23479">
        <w:rPr>
          <w:rFonts w:asciiTheme="minorHAnsi" w:hAnsiTheme="minorHAnsi" w:cstheme="minorHAnsi"/>
        </w:rPr>
        <w:t>dochodzić</w:t>
      </w:r>
      <w:r w:rsidRPr="00D23479">
        <w:rPr>
          <w:rFonts w:asciiTheme="minorHAnsi" w:eastAsia="Arial" w:hAnsiTheme="minorHAnsi" w:cstheme="minorHAnsi"/>
        </w:rPr>
        <w:t xml:space="preserve"> </w:t>
      </w:r>
      <w:r w:rsidRPr="00D23479">
        <w:rPr>
          <w:rFonts w:asciiTheme="minorHAnsi" w:hAnsiTheme="minorHAnsi" w:cstheme="minorHAnsi"/>
        </w:rPr>
        <w:t>zaspokojenia</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jeżeli</w:t>
      </w:r>
      <w:r w:rsidRPr="00D23479">
        <w:rPr>
          <w:rFonts w:asciiTheme="minorHAnsi" w:eastAsia="Arial" w:hAnsiTheme="minorHAnsi" w:cstheme="minorHAnsi"/>
        </w:rPr>
        <w:t xml:space="preserve"> </w:t>
      </w:r>
      <w:r w:rsidRPr="00D23479">
        <w:rPr>
          <w:rFonts w:asciiTheme="minorHAnsi" w:hAnsiTheme="minorHAnsi" w:cstheme="minorHAnsi"/>
        </w:rPr>
        <w:t>jakakolwiek</w:t>
      </w:r>
      <w:r w:rsidRPr="00D23479">
        <w:rPr>
          <w:rFonts w:asciiTheme="minorHAnsi" w:eastAsia="Arial" w:hAnsiTheme="minorHAnsi" w:cstheme="minorHAnsi"/>
        </w:rPr>
        <w:t xml:space="preserve"> </w:t>
      </w:r>
      <w:r w:rsidRPr="00D23479">
        <w:rPr>
          <w:rFonts w:asciiTheme="minorHAnsi" w:hAnsiTheme="minorHAnsi" w:cstheme="minorHAnsi"/>
        </w:rPr>
        <w:t>kwota</w:t>
      </w:r>
      <w:r w:rsidRPr="00D23479">
        <w:rPr>
          <w:rFonts w:asciiTheme="minorHAnsi" w:eastAsia="Arial" w:hAnsiTheme="minorHAnsi" w:cstheme="minorHAnsi"/>
        </w:rPr>
        <w:t xml:space="preserve"> </w:t>
      </w:r>
      <w:r w:rsidRPr="00D23479">
        <w:rPr>
          <w:rFonts w:asciiTheme="minorHAnsi" w:hAnsiTheme="minorHAnsi" w:cstheme="minorHAnsi"/>
        </w:rPr>
        <w:t>należna</w:t>
      </w:r>
      <w:r w:rsidRPr="00D23479">
        <w:rPr>
          <w:rFonts w:asciiTheme="minorHAnsi" w:eastAsia="Arial" w:hAnsiTheme="minorHAnsi" w:cstheme="minorHAnsi"/>
        </w:rPr>
        <w:t xml:space="preserve"> </w:t>
      </w:r>
      <w:r w:rsidRPr="00D23479">
        <w:rPr>
          <w:rFonts w:asciiTheme="minorHAnsi" w:hAnsiTheme="minorHAnsi" w:cstheme="minorHAnsi"/>
        </w:rPr>
        <w:t>Zamawiającemu</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związku</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niewykonaniem</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nienależytym</w:t>
      </w:r>
      <w:r w:rsidRPr="00D23479">
        <w:rPr>
          <w:rFonts w:asciiTheme="minorHAnsi" w:eastAsia="Arial" w:hAnsiTheme="minorHAnsi" w:cstheme="minorHAnsi"/>
        </w:rPr>
        <w:t xml:space="preserve"> </w:t>
      </w:r>
      <w:r w:rsidRPr="00D23479">
        <w:rPr>
          <w:rFonts w:asciiTheme="minorHAnsi" w:hAnsiTheme="minorHAnsi" w:cstheme="minorHAnsi"/>
        </w:rPr>
        <w:t>wykonaniem</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zostanie</w:t>
      </w:r>
      <w:r w:rsidRPr="00D23479">
        <w:rPr>
          <w:rFonts w:asciiTheme="minorHAnsi" w:eastAsia="Arial" w:hAnsiTheme="minorHAnsi" w:cstheme="minorHAnsi"/>
        </w:rPr>
        <w:t xml:space="preserve"> </w:t>
      </w:r>
      <w:r w:rsidRPr="00D23479">
        <w:rPr>
          <w:rFonts w:asciiTheme="minorHAnsi" w:hAnsiTheme="minorHAnsi" w:cstheme="minorHAnsi"/>
        </w:rPr>
        <w:t>zapłacona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14</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otrzymania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pisemnego</w:t>
      </w:r>
      <w:r w:rsidRPr="00D23479">
        <w:rPr>
          <w:rFonts w:asciiTheme="minorHAnsi" w:eastAsia="Arial" w:hAnsiTheme="minorHAnsi" w:cstheme="minorHAnsi"/>
        </w:rPr>
        <w:t xml:space="preserve"> </w:t>
      </w:r>
      <w:r w:rsidRPr="00D23479">
        <w:rPr>
          <w:rFonts w:asciiTheme="minorHAnsi" w:hAnsiTheme="minorHAnsi" w:cstheme="minorHAnsi"/>
        </w:rPr>
        <w:t>wezwania</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zapłaty.</w:t>
      </w:r>
    </w:p>
    <w:p w14:paraId="1786F4A6" w14:textId="77777777"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Jeżeli</w:t>
      </w:r>
      <w:r w:rsidRPr="00D23479">
        <w:rPr>
          <w:rFonts w:asciiTheme="minorHAnsi" w:eastAsia="Arial" w:hAnsiTheme="minorHAnsi" w:cstheme="minorHAnsi"/>
        </w:rPr>
        <w:t xml:space="preserve"> </w:t>
      </w:r>
      <w:r w:rsidRPr="00D23479">
        <w:rPr>
          <w:rFonts w:asciiTheme="minorHAnsi" w:hAnsiTheme="minorHAnsi" w:cstheme="minorHAnsi"/>
        </w:rPr>
        <w:t>okres</w:t>
      </w:r>
      <w:r w:rsidRPr="00D23479">
        <w:rPr>
          <w:rFonts w:asciiTheme="minorHAnsi" w:eastAsia="Arial" w:hAnsiTheme="minorHAnsi" w:cstheme="minorHAnsi"/>
        </w:rPr>
        <w:t xml:space="preserve"> </w:t>
      </w:r>
      <w:r w:rsidRPr="00D23479">
        <w:rPr>
          <w:rFonts w:asciiTheme="minorHAnsi" w:hAnsiTheme="minorHAnsi" w:cstheme="minorHAnsi"/>
        </w:rPr>
        <w:t>ważności</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krótszy</w:t>
      </w:r>
      <w:r w:rsidRPr="00D23479">
        <w:rPr>
          <w:rFonts w:asciiTheme="minorHAnsi" w:eastAsia="Arial" w:hAnsiTheme="minorHAnsi" w:cstheme="minorHAnsi"/>
        </w:rPr>
        <w:t xml:space="preserve"> </w:t>
      </w:r>
      <w:r w:rsidRPr="00D23479">
        <w:rPr>
          <w:rFonts w:asciiTheme="minorHAnsi" w:hAnsiTheme="minorHAnsi" w:cstheme="minorHAnsi"/>
        </w:rPr>
        <w:t>niż</w:t>
      </w:r>
      <w:r w:rsidRPr="00D23479">
        <w:rPr>
          <w:rFonts w:asciiTheme="minorHAnsi" w:eastAsia="Arial" w:hAnsiTheme="minorHAnsi" w:cstheme="minorHAnsi"/>
        </w:rPr>
        <w:t xml:space="preserve"> </w:t>
      </w:r>
      <w:r w:rsidRPr="00D23479">
        <w:rPr>
          <w:rFonts w:asciiTheme="minorHAnsi" w:hAnsiTheme="minorHAnsi" w:cstheme="minorHAnsi"/>
        </w:rPr>
        <w:t>wymagany</w:t>
      </w:r>
      <w:r w:rsidRPr="00D23479">
        <w:rPr>
          <w:rFonts w:asciiTheme="minorHAnsi" w:eastAsia="Arial" w:hAnsiTheme="minorHAnsi" w:cstheme="minorHAnsi"/>
        </w:rPr>
        <w:t xml:space="preserve"> </w:t>
      </w:r>
      <w:r w:rsidRPr="00D23479">
        <w:rPr>
          <w:rFonts w:asciiTheme="minorHAnsi" w:hAnsiTheme="minorHAnsi" w:cstheme="minorHAnsi"/>
        </w:rPr>
        <w:t>okres</w:t>
      </w:r>
      <w:r w:rsidRPr="00D23479">
        <w:rPr>
          <w:rFonts w:asciiTheme="minorHAnsi" w:eastAsia="Arial" w:hAnsiTheme="minorHAnsi" w:cstheme="minorHAnsi"/>
        </w:rPr>
        <w:t xml:space="preserve"> </w:t>
      </w:r>
      <w:r w:rsidRPr="00D23479">
        <w:rPr>
          <w:rFonts w:asciiTheme="minorHAnsi" w:hAnsiTheme="minorHAnsi" w:cstheme="minorHAnsi"/>
        </w:rPr>
        <w:t>jego</w:t>
      </w:r>
      <w:r w:rsidRPr="00D23479">
        <w:rPr>
          <w:rFonts w:asciiTheme="minorHAnsi" w:eastAsia="Arial" w:hAnsiTheme="minorHAnsi" w:cstheme="minorHAnsi"/>
        </w:rPr>
        <w:t xml:space="preserve"> </w:t>
      </w:r>
      <w:r w:rsidRPr="00D23479">
        <w:rPr>
          <w:rFonts w:asciiTheme="minorHAnsi" w:hAnsiTheme="minorHAnsi" w:cstheme="minorHAnsi"/>
        </w:rPr>
        <w:t>ważności,</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ustanowić</w:t>
      </w:r>
      <w:r w:rsidRPr="00D23479">
        <w:rPr>
          <w:rFonts w:asciiTheme="minorHAnsi" w:eastAsia="Arial" w:hAnsiTheme="minorHAnsi" w:cstheme="minorHAnsi"/>
        </w:rPr>
        <w:t xml:space="preserve"> </w:t>
      </w:r>
      <w:r w:rsidRPr="00D23479">
        <w:rPr>
          <w:rFonts w:asciiTheme="minorHAnsi" w:hAnsiTheme="minorHAnsi" w:cstheme="minorHAnsi"/>
        </w:rPr>
        <w:t>nowe</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później</w:t>
      </w:r>
      <w:r w:rsidRPr="00D23479">
        <w:rPr>
          <w:rFonts w:asciiTheme="minorHAnsi" w:eastAsia="Arial" w:hAnsiTheme="minorHAnsi" w:cstheme="minorHAnsi"/>
        </w:rPr>
        <w:t xml:space="preserve"> </w:t>
      </w:r>
      <w:r w:rsidRPr="00D23479">
        <w:rPr>
          <w:rFonts w:asciiTheme="minorHAnsi" w:hAnsiTheme="minorHAnsi" w:cstheme="minorHAnsi"/>
        </w:rPr>
        <w:t>niż</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30</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przed</w:t>
      </w:r>
      <w:r w:rsidRPr="00D23479">
        <w:rPr>
          <w:rFonts w:asciiTheme="minorHAnsi" w:eastAsia="Arial" w:hAnsiTheme="minorHAnsi" w:cstheme="minorHAnsi"/>
        </w:rPr>
        <w:t xml:space="preserve"> </w:t>
      </w:r>
      <w:r w:rsidRPr="00D23479">
        <w:rPr>
          <w:rFonts w:asciiTheme="minorHAnsi" w:hAnsiTheme="minorHAnsi" w:cstheme="minorHAnsi"/>
        </w:rPr>
        <w:t>wygaśnięciem</w:t>
      </w:r>
      <w:r w:rsidRPr="00D23479">
        <w:rPr>
          <w:rFonts w:asciiTheme="minorHAnsi" w:eastAsia="Arial" w:hAnsiTheme="minorHAnsi" w:cstheme="minorHAnsi"/>
        </w:rPr>
        <w:t xml:space="preserve"> </w:t>
      </w:r>
      <w:r w:rsidRPr="00D23479">
        <w:rPr>
          <w:rFonts w:asciiTheme="minorHAnsi" w:hAnsiTheme="minorHAnsi" w:cstheme="minorHAnsi"/>
        </w:rPr>
        <w:t>ważności</w:t>
      </w:r>
      <w:r w:rsidRPr="00D23479">
        <w:rPr>
          <w:rFonts w:asciiTheme="minorHAnsi" w:eastAsia="Arial" w:hAnsiTheme="minorHAnsi" w:cstheme="minorHAnsi"/>
        </w:rPr>
        <w:t xml:space="preserve"> </w:t>
      </w:r>
      <w:r w:rsidRPr="00D23479">
        <w:rPr>
          <w:rFonts w:asciiTheme="minorHAnsi" w:hAnsiTheme="minorHAnsi" w:cstheme="minorHAnsi"/>
        </w:rPr>
        <w:t>dotychczasowego</w:t>
      </w:r>
      <w:r w:rsidRPr="00D23479">
        <w:rPr>
          <w:rFonts w:asciiTheme="minorHAnsi" w:eastAsia="Arial" w:hAnsiTheme="minorHAnsi" w:cstheme="minorHAnsi"/>
        </w:rPr>
        <w:t xml:space="preserve"> </w:t>
      </w:r>
      <w:r w:rsidRPr="00D23479">
        <w:rPr>
          <w:rFonts w:asciiTheme="minorHAnsi" w:hAnsiTheme="minorHAnsi" w:cstheme="minorHAnsi"/>
        </w:rPr>
        <w:t>zabezpieczenia.</w:t>
      </w:r>
    </w:p>
    <w:p w14:paraId="2F6448DE" w14:textId="266FE37A"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zmiany</w:t>
      </w:r>
      <w:r w:rsidRPr="00D23479">
        <w:rPr>
          <w:rFonts w:asciiTheme="minorHAnsi" w:eastAsia="Arial" w:hAnsiTheme="minorHAnsi" w:cstheme="minorHAnsi"/>
        </w:rPr>
        <w:t xml:space="preserve"> </w:t>
      </w:r>
      <w:r w:rsidRPr="00D23479">
        <w:rPr>
          <w:rFonts w:asciiTheme="minorHAnsi" w:hAnsiTheme="minorHAnsi" w:cstheme="minorHAnsi"/>
        </w:rPr>
        <w:t>terminu</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budowlanych</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zobowiązuje</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uaktualnienia</w:t>
      </w:r>
      <w:r w:rsidRPr="00D23479">
        <w:rPr>
          <w:rFonts w:asciiTheme="minorHAnsi" w:eastAsia="Arial" w:hAnsiTheme="minorHAnsi" w:cstheme="minorHAnsi"/>
        </w:rPr>
        <w:t xml:space="preserve"> </w:t>
      </w:r>
      <w:r w:rsidR="004C13A5" w:rsidRPr="00D23479">
        <w:rPr>
          <w:rFonts w:asciiTheme="minorHAnsi" w:eastAsia="Arial" w:hAnsiTheme="minorHAnsi" w:cstheme="minorHAnsi"/>
        </w:rPr>
        <w:t xml:space="preserve">zabezpieczenia </w:t>
      </w:r>
      <w:r w:rsidRPr="00D23479">
        <w:rPr>
          <w:rFonts w:asciiTheme="minorHAnsi" w:hAnsiTheme="minorHAnsi" w:cstheme="minorHAnsi"/>
        </w:rPr>
        <w:t>gwarancji</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zakresie</w:t>
      </w:r>
      <w:r w:rsidRPr="00D23479">
        <w:rPr>
          <w:rFonts w:asciiTheme="minorHAnsi" w:eastAsia="Arial" w:hAnsiTheme="minorHAnsi" w:cstheme="minorHAnsi"/>
        </w:rPr>
        <w:t xml:space="preserve"> </w:t>
      </w:r>
      <w:r w:rsidRPr="00D23479">
        <w:rPr>
          <w:rFonts w:asciiTheme="minorHAnsi" w:hAnsiTheme="minorHAnsi" w:cstheme="minorHAnsi"/>
        </w:rPr>
        <w:t>terminów</w:t>
      </w:r>
      <w:r w:rsidRPr="00D23479">
        <w:rPr>
          <w:rFonts w:asciiTheme="minorHAnsi" w:eastAsia="Arial" w:hAnsiTheme="minorHAnsi" w:cstheme="minorHAnsi"/>
        </w:rPr>
        <w:t xml:space="preserve"> </w:t>
      </w:r>
      <w:r w:rsidRPr="00D23479">
        <w:rPr>
          <w:rFonts w:asciiTheme="minorHAnsi" w:hAnsiTheme="minorHAnsi" w:cstheme="minorHAnsi"/>
        </w:rPr>
        <w:t>jej</w:t>
      </w:r>
      <w:r w:rsidRPr="00D23479">
        <w:rPr>
          <w:rFonts w:asciiTheme="minorHAnsi" w:eastAsia="Arial" w:hAnsiTheme="minorHAnsi" w:cstheme="minorHAnsi"/>
        </w:rPr>
        <w:t xml:space="preserve"> </w:t>
      </w:r>
      <w:r w:rsidRPr="00D23479">
        <w:rPr>
          <w:rFonts w:asciiTheme="minorHAnsi" w:hAnsiTheme="minorHAnsi" w:cstheme="minorHAnsi"/>
        </w:rPr>
        <w:t>ważności.</w:t>
      </w:r>
      <w:r w:rsidRPr="00D23479">
        <w:rPr>
          <w:rFonts w:asciiTheme="minorHAnsi" w:eastAsia="Arial" w:hAnsiTheme="minorHAnsi" w:cstheme="minorHAnsi"/>
        </w:rPr>
        <w:t xml:space="preserve"> </w:t>
      </w:r>
    </w:p>
    <w:p w14:paraId="354C27D8" w14:textId="77777777" w:rsidR="00AB1C59" w:rsidRPr="00D23479" w:rsidRDefault="00AB1C59" w:rsidP="00515A89">
      <w:pPr>
        <w:jc w:val="both"/>
        <w:rPr>
          <w:rFonts w:asciiTheme="minorHAnsi" w:hAnsiTheme="minorHAnsi" w:cstheme="minorHAnsi"/>
          <w:sz w:val="22"/>
          <w:szCs w:val="22"/>
        </w:rPr>
      </w:pPr>
    </w:p>
    <w:p w14:paraId="45A14FFA"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13.</w:t>
      </w:r>
    </w:p>
    <w:p w14:paraId="588600BC"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 gwarantuje wykonanie robót jakościowo dobrych, zgodnie z obowiązującymi przepisami prawa i sztuką budowlaną, bez wad, które by pomniejszyły wartość robót lub uczyniły Przedmiot umowy nieprzydatnym do użytkowania zgodnie z przeznaczeniem.</w:t>
      </w:r>
    </w:p>
    <w:p w14:paraId="27D7211D"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 xml:space="preserve">Wykonawca udziela pełnej gwarancji jakości i rękojmi za wady przy czym na cały Przedmiot umowy udziela gwarancji  jakości na okres </w:t>
      </w:r>
      <w:r w:rsidRPr="00D23479">
        <w:rPr>
          <w:rFonts w:asciiTheme="minorHAnsi" w:hAnsiTheme="minorHAnsi" w:cstheme="minorHAnsi"/>
          <w:highlight w:val="yellow"/>
        </w:rPr>
        <w:t>………</w:t>
      </w:r>
      <w:r w:rsidRPr="00D23479">
        <w:rPr>
          <w:rFonts w:asciiTheme="minorHAnsi" w:hAnsiTheme="minorHAnsi" w:cstheme="minorHAnsi"/>
        </w:rPr>
        <w:t xml:space="preserve"> miesięcy (wskazana w ofercie liczba miesięcy) z zastrzeżeniem postanowień</w:t>
      </w:r>
      <w:r w:rsidR="00A33873" w:rsidRPr="00D23479">
        <w:rPr>
          <w:rFonts w:asciiTheme="minorHAnsi" w:hAnsiTheme="minorHAnsi" w:cstheme="minorHAnsi"/>
        </w:rPr>
        <w:t xml:space="preserve"> ust. 3. niniejszego paragrafu.</w:t>
      </w:r>
      <w:r w:rsidRPr="00D23479">
        <w:rPr>
          <w:rFonts w:asciiTheme="minorHAnsi" w:hAnsiTheme="minorHAnsi" w:cstheme="minorHAnsi"/>
        </w:rPr>
        <w:t xml:space="preserve"> </w:t>
      </w:r>
    </w:p>
    <w:p w14:paraId="031E0FD5"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 xml:space="preserve">Wykonawca udziela Zamawiającemu rękojmi za </w:t>
      </w:r>
      <w:r w:rsidR="008E4E7C" w:rsidRPr="00D23479">
        <w:rPr>
          <w:rFonts w:asciiTheme="minorHAnsi" w:hAnsiTheme="minorHAnsi" w:cstheme="minorHAnsi"/>
        </w:rPr>
        <w:t>wady przedmiotu umowy określonego</w:t>
      </w:r>
      <w:r w:rsidRPr="00D23479">
        <w:rPr>
          <w:rFonts w:asciiTheme="minorHAnsi" w:hAnsiTheme="minorHAnsi" w:cstheme="minorHAnsi"/>
        </w:rPr>
        <w:t xml:space="preserve"> w § 1 ust. 1, która trwa do wygaśnięcia rękojmi za wady na roboty budowlane realizowane na podstawie projektu.</w:t>
      </w:r>
    </w:p>
    <w:p w14:paraId="33521DFE"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 xml:space="preserve">Gwarancja jakości i rękojmia za wady fizyczne obowiązuje od dnia następnego po podpisaniu przez Strony Protokołu odbioru końcowego/ostatecznego bez uwag Zamawiającego (bezusterkowego). </w:t>
      </w:r>
    </w:p>
    <w:p w14:paraId="70557B48"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Jeżeli w okresie rękojmi za wady i gwarancji jakości ujawnione zostaną wady lub/i usterki dające się usunąć, Wykonawca usunie je na własny koszt w najkrótszym możliwym terminie, ale nie dłuższym niż określonym przez Zamawiającego.</w:t>
      </w:r>
    </w:p>
    <w:p w14:paraId="1A675A1E"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Wszelkie naprawy w okresie rękojmi i gwarancji wykonywane będą na koszt i ryzyko Wykonawcy.</w:t>
      </w:r>
    </w:p>
    <w:p w14:paraId="09F8E62D"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 w trakcie wykonywania prac wynikających z rękojmi i gwarancji ponosi odpowiedzialność za wszelkie szkody osób trzecich w związku z wykonywaniem robót.</w:t>
      </w:r>
    </w:p>
    <w:p w14:paraId="2CA30572" w14:textId="7FCC6824"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Jeżeli Wykonawca nie usunie wad z tytułu rękojmi za wady i gwarancji jakości w terminie wskazanym przez Zamawiającego lub jeżeli wskutek wadliwie wykonanych robót wystąpią zjawiska zagrażające bezpieczeństwu, a roboty zabezpieczające nie zostaną podjęte przez Wykonawcę niezwłocznie, tj. nie później niż w ciągu 7 dni od daty powiadomienia, Zamawiający pisemnie wezwie Wykonawcę do usunięcia wad pod rygorem zlecenia wykonania zastępczego. Jeżeli Wykonawca, pomimo wezwania, pozostaje w zwłoce trwającej dłużej niż 7 dni od dnia wezwania, Zamawiający ma prawo zlecić usunięcie ich stronie trzeciej na koszt Wykonawcy. W tym przypadku koszty usuwania wad będą pokrywane w</w:t>
      </w:r>
      <w:r w:rsidR="006A3AC2">
        <w:rPr>
          <w:rFonts w:asciiTheme="minorHAnsi" w:hAnsiTheme="minorHAnsi" w:cstheme="minorHAnsi"/>
        </w:rPr>
        <w:t> </w:t>
      </w:r>
      <w:r w:rsidRPr="00D23479">
        <w:rPr>
          <w:rFonts w:asciiTheme="minorHAnsi" w:hAnsiTheme="minorHAnsi" w:cstheme="minorHAnsi"/>
        </w:rPr>
        <w:t>pierwszej kolejności z zatrzymanej kwoty będącej zabezpieczeniem należytego wykonania Umowy.</w:t>
      </w:r>
    </w:p>
    <w:p w14:paraId="0514A9A1"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Okresy gwarancji i rękojmi udzielane przez podwykonawców muszą odpowiadać, co najmniej okresowi udzielonemu przez Wykonawcę i liczone będą od daty odbioru bez zastrzeżeń całości zamówienia.</w:t>
      </w:r>
    </w:p>
    <w:p w14:paraId="04BC3658"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 xml:space="preserve">Jeżeli warunki gwarancji udzielonej przez producenta materiałów i urządzeń przewidują dłuższy okres gwarancji niż gwarancja udzielona przez Wykonawcę – obowiązuje gwarancja w wymiarze równym okresowi gwarancji producenta. Jednocześnie Wykonawca zobowiązuje się poinformować Zamawiającego o tym, czy i na jakie materiały i urządzenia obowiązuje gwarancja producenta i na jaki </w:t>
      </w:r>
      <w:r w:rsidRPr="00D23479">
        <w:rPr>
          <w:rFonts w:asciiTheme="minorHAnsi" w:hAnsiTheme="minorHAnsi" w:cstheme="minorHAnsi"/>
        </w:rPr>
        <w:lastRenderedPageBreak/>
        <w:t>czas została ona udzielona, ze szczególnym obowiązkiem przekazania kart gwarancyjnych Zamawiającemu.</w:t>
      </w:r>
    </w:p>
    <w:p w14:paraId="437D91EE"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 zobowiązuje się do przeprowadzenia, bez dodatkowego wynagrodzenia, niezbędnych przeglądów i konserwacji urządzeń oraz obiektów w okresie rękojmi za wady i gwarancji jakości.</w:t>
      </w:r>
    </w:p>
    <w:p w14:paraId="435427A2"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 nie może odmówić usunięcia wady nawet gdyby wymagało to nadmiernych kosztów.</w:t>
      </w:r>
    </w:p>
    <w:p w14:paraId="0E815955"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 xml:space="preserve">Żadne z postanowień niniejszej Umowy nie będzie interpretowane jako ograniczenie lub wyłączenie odpowiedzialności Wykonawcy z tytułu rękojmi za wady. </w:t>
      </w:r>
    </w:p>
    <w:p w14:paraId="134CBF70"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Pozostałe warunki gwarancji zostały określone we wzorze gwarancji załączniku do Umowy.</w:t>
      </w:r>
    </w:p>
    <w:p w14:paraId="0258EFF4"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Przed upływem okresu gwarancji ustalonego w umowie, Zamawiający zarządza ostateczny pogwarancyjny odbiór robót.</w:t>
      </w:r>
    </w:p>
    <w:p w14:paraId="28FA02F6" w14:textId="77777777" w:rsidR="00304584" w:rsidRPr="00D23479" w:rsidRDefault="00304584" w:rsidP="00515A89">
      <w:pPr>
        <w:rPr>
          <w:rFonts w:asciiTheme="minorHAnsi" w:hAnsiTheme="minorHAnsi" w:cstheme="minorHAnsi"/>
          <w:sz w:val="22"/>
          <w:szCs w:val="22"/>
        </w:rPr>
      </w:pPr>
    </w:p>
    <w:p w14:paraId="1A506E5D"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p>
    <w:p w14:paraId="1AA6ABD9" w14:textId="5FC437FE" w:rsidR="004D7770" w:rsidRPr="00D23479" w:rsidRDefault="004D7770" w:rsidP="00515A89">
      <w:pPr>
        <w:numPr>
          <w:ilvl w:val="0"/>
          <w:numId w:val="36"/>
        </w:numPr>
        <w:tabs>
          <w:tab w:val="left" w:pos="426"/>
        </w:tabs>
        <w:ind w:left="426" w:hanging="426"/>
        <w:jc w:val="both"/>
        <w:rPr>
          <w:rFonts w:asciiTheme="minorHAnsi" w:hAnsiTheme="minorHAnsi" w:cstheme="minorHAnsi"/>
          <w:bCs/>
          <w:sz w:val="22"/>
          <w:szCs w:val="22"/>
        </w:rPr>
      </w:pPr>
      <w:r w:rsidRPr="00D23479">
        <w:rPr>
          <w:rFonts w:asciiTheme="minorHAnsi" w:hAnsiTheme="minorHAnsi" w:cstheme="minorHAnsi"/>
          <w:bCs/>
          <w:sz w:val="22"/>
          <w:szCs w:val="22"/>
          <w:lang w:eastAsia="pl-PL"/>
        </w:rPr>
        <w:t>Zamawiający wymaga, aby Wykonawca lub podwykonawca przy realizacji przedmiotu zamówienia zatrudniał na podstawie umowy o pracę w rozumieniu przepisów</w:t>
      </w:r>
      <w:r w:rsidR="000D4BBB" w:rsidRPr="00D23479">
        <w:rPr>
          <w:rFonts w:asciiTheme="minorHAnsi" w:hAnsiTheme="minorHAnsi" w:cstheme="minorHAnsi"/>
          <w:bCs/>
          <w:sz w:val="22"/>
          <w:szCs w:val="22"/>
        </w:rPr>
        <w:t xml:space="preserve"> </w:t>
      </w:r>
      <w:r w:rsidR="000D4BBB" w:rsidRPr="00D23479">
        <w:rPr>
          <w:rFonts w:asciiTheme="minorHAnsi" w:hAnsiTheme="minorHAnsi" w:cstheme="minorHAnsi"/>
          <w:sz w:val="22"/>
          <w:szCs w:val="22"/>
        </w:rPr>
        <w:t>ustawy z dnia 26 czerwca 1974 r. Kodeks Pracy (tekst jednolity Dz. U. z 2020 r., poz. 1320)</w:t>
      </w:r>
      <w:r w:rsidR="000D4BBB" w:rsidRPr="00D23479">
        <w:rPr>
          <w:rFonts w:asciiTheme="minorHAnsi" w:hAnsiTheme="minorHAnsi" w:cstheme="minorHAnsi"/>
          <w:bCs/>
          <w:sz w:val="22"/>
          <w:szCs w:val="22"/>
        </w:rPr>
        <w:t xml:space="preserve"> </w:t>
      </w:r>
      <w:r w:rsidRPr="00D23479">
        <w:rPr>
          <w:rFonts w:asciiTheme="minorHAnsi" w:hAnsiTheme="minorHAnsi" w:cstheme="minorHAnsi"/>
          <w:bCs/>
          <w:sz w:val="22"/>
          <w:szCs w:val="22"/>
          <w:lang w:eastAsia="pl-PL"/>
        </w:rPr>
        <w:t xml:space="preserve">osoby wykonujące prace </w:t>
      </w:r>
      <w:r w:rsidR="001E427E" w:rsidRPr="00D23479">
        <w:rPr>
          <w:rFonts w:asciiTheme="minorHAnsi" w:hAnsiTheme="minorHAnsi" w:cstheme="minorHAnsi"/>
          <w:bCs/>
          <w:sz w:val="22"/>
          <w:szCs w:val="22"/>
          <w:lang w:eastAsia="pl-PL"/>
        </w:rPr>
        <w:t>roboty budowlane.</w:t>
      </w:r>
      <w:r w:rsidR="007F4259" w:rsidRPr="00D23479">
        <w:rPr>
          <w:rFonts w:asciiTheme="minorHAnsi" w:hAnsiTheme="minorHAnsi" w:cstheme="minorHAnsi"/>
          <w:bCs/>
          <w:color w:val="C00000"/>
          <w:sz w:val="22"/>
          <w:szCs w:val="22"/>
          <w:lang w:eastAsia="pl-PL"/>
        </w:rPr>
        <w:t xml:space="preserve"> </w:t>
      </w:r>
      <w:r w:rsidRPr="00D23479">
        <w:rPr>
          <w:rFonts w:asciiTheme="minorHAnsi" w:hAnsiTheme="minorHAnsi" w:cstheme="minorHAnsi"/>
          <w:bCs/>
          <w:sz w:val="22"/>
          <w:szCs w:val="22"/>
          <w:lang w:eastAsia="pl-PL"/>
        </w:rPr>
        <w:t xml:space="preserve">Ustalenie wymiaru czasu pracy oraz liczby osób, Zamawiający pozostawia w gestii Wykonawcy, podwykonawcy. </w:t>
      </w:r>
    </w:p>
    <w:p w14:paraId="071B50F1" w14:textId="05A5027D" w:rsidR="00851EF3" w:rsidRPr="00D23479" w:rsidRDefault="00851EF3" w:rsidP="00515A89">
      <w:pPr>
        <w:numPr>
          <w:ilvl w:val="0"/>
          <w:numId w:val="36"/>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zastrzega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sobie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możliwość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00484235" w:rsidRPr="00D23479">
        <w:rPr>
          <w:rFonts w:asciiTheme="minorHAnsi" w:eastAsia="Arial" w:hAnsiTheme="minorHAnsi" w:cstheme="minorHAnsi"/>
          <w:sz w:val="22"/>
          <w:szCs w:val="22"/>
        </w:rPr>
        <w:t xml:space="preserve">do </w:t>
      </w:r>
      <w:r w:rsidRPr="00D23479">
        <w:rPr>
          <w:rFonts w:asciiTheme="minorHAnsi" w:hAnsiTheme="minorHAnsi" w:cstheme="minorHAnsi"/>
          <w:sz w:val="22"/>
          <w:szCs w:val="22"/>
        </w:rPr>
        <w:t>kontroli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wobec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odnośnie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wymogu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00D91C2D" w:rsidRPr="00D23479">
        <w:rPr>
          <w:rFonts w:asciiTheme="minorHAnsi" w:eastAsia="Arial" w:hAnsiTheme="minorHAnsi" w:cstheme="minorHAnsi"/>
          <w:sz w:val="22"/>
          <w:szCs w:val="22"/>
        </w:rPr>
        <w:t xml:space="preserve">niniejszej umowy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poprzez:</w:t>
      </w:r>
      <w:r w:rsidRPr="00D23479">
        <w:rPr>
          <w:rFonts w:asciiTheme="minorHAnsi" w:eastAsia="Arial" w:hAnsiTheme="minorHAnsi" w:cstheme="minorHAnsi"/>
          <w:sz w:val="22"/>
          <w:szCs w:val="22"/>
        </w:rPr>
        <w:t xml:space="preserve"> </w:t>
      </w:r>
    </w:p>
    <w:p w14:paraId="3DFCEE5D" w14:textId="77777777" w:rsidR="00851EF3" w:rsidRPr="00D23479" w:rsidRDefault="00851EF3" w:rsidP="00515A89">
      <w:pPr>
        <w:numPr>
          <w:ilvl w:val="0"/>
          <w:numId w:val="33"/>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żądanie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wymogu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określone</w:t>
      </w:r>
      <w:r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ust.</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1</w:t>
      </w:r>
      <w:r w:rsidR="00D91C2D" w:rsidRPr="00D23479">
        <w:rPr>
          <w:rFonts w:asciiTheme="minorHAnsi" w:eastAsia="Arial" w:hAnsiTheme="minorHAnsi" w:cstheme="minorHAnsi"/>
          <w:sz w:val="22"/>
          <w:szCs w:val="22"/>
        </w:rPr>
        <w:t xml:space="preserve"> 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p>
    <w:p w14:paraId="2B514432" w14:textId="265D2883" w:rsidR="00851EF3" w:rsidRPr="00D23479" w:rsidRDefault="00851EF3" w:rsidP="00515A89">
      <w:pPr>
        <w:numPr>
          <w:ilvl w:val="0"/>
          <w:numId w:val="33"/>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żądanie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wyjaśnień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wątpliwości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wymogów,</w:t>
      </w:r>
      <w:r w:rsidRPr="00D23479">
        <w:rPr>
          <w:rFonts w:asciiTheme="minorHAnsi" w:eastAsia="Arial" w:hAnsiTheme="minorHAnsi" w:cstheme="minorHAnsi"/>
          <w:sz w:val="22"/>
          <w:szCs w:val="22"/>
        </w:rPr>
        <w:t xml:space="preserve"> </w:t>
      </w:r>
    </w:p>
    <w:p w14:paraId="67B206E8" w14:textId="77777777" w:rsidR="004D7770" w:rsidRPr="00D23479" w:rsidRDefault="00851EF3" w:rsidP="00515A89">
      <w:pPr>
        <w:numPr>
          <w:ilvl w:val="0"/>
          <w:numId w:val="33"/>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wystąpienie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Państwowej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przeprowadzenia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kontroli</w:t>
      </w:r>
      <w:r w:rsidRPr="00D23479">
        <w:rPr>
          <w:rFonts w:asciiTheme="minorHAnsi" w:eastAsia="Arial" w:hAnsiTheme="minorHAnsi" w:cstheme="minorHAnsi"/>
          <w:sz w:val="22"/>
          <w:szCs w:val="22"/>
        </w:rPr>
        <w:t xml:space="preserve"> </w:t>
      </w:r>
      <w:r w:rsidR="004D7770" w:rsidRPr="00D23479">
        <w:rPr>
          <w:rFonts w:asciiTheme="minorHAnsi" w:eastAsia="Arial" w:hAnsiTheme="minorHAnsi" w:cstheme="minorHAnsi"/>
          <w:sz w:val="22"/>
          <w:szCs w:val="22"/>
        </w:rPr>
        <w:t xml:space="preserve">formy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pracowników</w:t>
      </w:r>
      <w:r w:rsidR="004D7770" w:rsidRPr="00D23479">
        <w:rPr>
          <w:rFonts w:asciiTheme="minorHAnsi" w:eastAsia="Arial" w:hAnsiTheme="minorHAnsi" w:cstheme="minorHAnsi"/>
          <w:sz w:val="22"/>
          <w:szCs w:val="22"/>
        </w:rPr>
        <w:t>.</w:t>
      </w:r>
    </w:p>
    <w:p w14:paraId="33BFDCD5" w14:textId="5EE7FEC8" w:rsidR="004D7770" w:rsidRPr="00D23479" w:rsidRDefault="00851EF3" w:rsidP="00515A89">
      <w:pPr>
        <w:numPr>
          <w:ilvl w:val="0"/>
          <w:numId w:val="37"/>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rozpoczęciu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później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wezwanie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wyznaczonym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wezwaniu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wskazanych</w:t>
      </w:r>
      <w:r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ust.</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4</w:t>
      </w:r>
      <w:r w:rsidR="00D91C2D" w:rsidRPr="00D23479">
        <w:rPr>
          <w:rFonts w:asciiTheme="minorHAnsi" w:eastAsia="Arial" w:hAnsiTheme="minorHAnsi" w:cstheme="minorHAnsi"/>
          <w:sz w:val="22"/>
          <w:szCs w:val="22"/>
        </w:rPr>
        <w:t xml:space="preserve"> niniejszej 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celu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wskazane</w:t>
      </w:r>
      <w:r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ust.</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1</w:t>
      </w:r>
      <w:r w:rsidR="00D91C2D" w:rsidRPr="00D23479">
        <w:rPr>
          <w:rFonts w:asciiTheme="minorHAnsi" w:eastAsia="Arial" w:hAnsiTheme="minorHAnsi" w:cstheme="minorHAnsi"/>
          <w:sz w:val="22"/>
          <w:szCs w:val="22"/>
        </w:rPr>
        <w:t xml:space="preserve"> niniejszej 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p>
    <w:p w14:paraId="62879618" w14:textId="77777777" w:rsidR="00851EF3" w:rsidRPr="00D23479" w:rsidRDefault="00851EF3" w:rsidP="00515A89">
      <w:pPr>
        <w:numPr>
          <w:ilvl w:val="0"/>
          <w:numId w:val="37"/>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Dokumentami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mogą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p>
    <w:p w14:paraId="0695F1D6" w14:textId="2E23608C" w:rsidR="00851EF3" w:rsidRPr="00D23479" w:rsidRDefault="00851EF3" w:rsidP="00515A89">
      <w:pPr>
        <w:numPr>
          <w:ilvl w:val="0"/>
          <w:numId w:val="7"/>
        </w:numPr>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oświadczenie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006A3AC2">
        <w:rPr>
          <w:rFonts w:asciiTheme="minorHAnsi" w:eastAsia="Arial" w:hAnsiTheme="minorHAnsi" w:cstheme="minorHAnsi"/>
          <w:sz w:val="22"/>
          <w:szCs w:val="22"/>
        </w:rPr>
        <w:t>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ust.</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1</w:t>
      </w:r>
      <w:r w:rsidR="00D91C2D" w:rsidRPr="00D23479">
        <w:rPr>
          <w:rFonts w:asciiTheme="minorHAnsi" w:eastAsia="Arial" w:hAnsiTheme="minorHAnsi" w:cstheme="minorHAnsi"/>
          <w:sz w:val="22"/>
          <w:szCs w:val="22"/>
        </w:rPr>
        <w:t xml:space="preserve"> 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powinno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dokładne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objęte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wezwaniem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zatrudnione</w:t>
      </w:r>
      <w:r w:rsidR="00D91C2D"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podpis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oświadczenia,</w:t>
      </w:r>
    </w:p>
    <w:p w14:paraId="416B4D6C" w14:textId="77777777" w:rsidR="00851EF3" w:rsidRPr="00D23479" w:rsidRDefault="00851EF3" w:rsidP="00515A89">
      <w:pPr>
        <w:pStyle w:val="Normalny1"/>
        <w:numPr>
          <w:ilvl w:val="0"/>
          <w:numId w:val="7"/>
        </w:numPr>
        <w:tabs>
          <w:tab w:val="left" w:pos="851"/>
        </w:tabs>
        <w:ind w:left="851" w:hanging="425"/>
        <w:jc w:val="both"/>
        <w:rPr>
          <w:rFonts w:asciiTheme="minorHAnsi" w:eastAsia="Arial" w:hAnsiTheme="minorHAnsi" w:cstheme="minorHAnsi"/>
          <w:color w:val="auto"/>
          <w:sz w:val="22"/>
          <w:szCs w:val="22"/>
        </w:rPr>
      </w:pPr>
      <w:r w:rsidRPr="00D23479">
        <w:rPr>
          <w:rFonts w:asciiTheme="minorHAnsi" w:hAnsiTheme="minorHAnsi" w:cstheme="minorHAnsi"/>
          <w:color w:val="auto"/>
          <w:sz w:val="22"/>
          <w:szCs w:val="22"/>
        </w:rPr>
        <w:t>poświadczone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zgodność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oryginałem</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odpowiednio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Wykonawcę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podwykonawcę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kopie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umów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pracę.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Kopie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umów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powinny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być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zanonimizowane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sposób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zapewniający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ochronę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danych</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osobowych</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pracowników,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zgodnie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Informacje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takie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jak:</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imię,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nazwisko,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data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zawarcia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rodzaj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pracę,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wymiar</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etatu,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powinny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być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możliwe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zidentyfikowania,</w:t>
      </w:r>
      <w:r w:rsidRPr="00D23479">
        <w:rPr>
          <w:rFonts w:asciiTheme="minorHAnsi" w:eastAsia="Arial" w:hAnsiTheme="minorHAnsi" w:cstheme="minorHAnsi"/>
          <w:color w:val="auto"/>
          <w:sz w:val="22"/>
          <w:szCs w:val="22"/>
        </w:rPr>
        <w:t xml:space="preserve"> </w:t>
      </w:r>
    </w:p>
    <w:p w14:paraId="4C86084B" w14:textId="1E3BA86A" w:rsidR="00851EF3" w:rsidRPr="00D23479" w:rsidRDefault="00851EF3" w:rsidP="00515A89">
      <w:pPr>
        <w:numPr>
          <w:ilvl w:val="0"/>
          <w:numId w:val="7"/>
        </w:numPr>
        <w:tabs>
          <w:tab w:val="left" w:pos="851"/>
        </w:tabs>
        <w:autoSpaceDE w:val="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inne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(np.</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zaświadczenie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ZUS,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opłacanie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tytułu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zanonimizowane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pracodawcę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ubezpieczeń),</w:t>
      </w:r>
      <w:r w:rsidRPr="00D23479">
        <w:rPr>
          <w:rFonts w:asciiTheme="minorHAnsi" w:eastAsia="Arial" w:hAnsiTheme="minorHAnsi" w:cstheme="minorHAnsi"/>
          <w:sz w:val="22"/>
          <w:szCs w:val="22"/>
        </w:rPr>
        <w:t xml:space="preserve"> </w:t>
      </w:r>
    </w:p>
    <w:p w14:paraId="4CF8F9D7" w14:textId="77777777" w:rsidR="00851EF3" w:rsidRPr="00D23479" w:rsidRDefault="00851EF3" w:rsidP="00515A89">
      <w:pPr>
        <w:numPr>
          <w:ilvl w:val="0"/>
          <w:numId w:val="7"/>
        </w:numPr>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poświadczoną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pracodawcę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zanonimizowana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zapewniający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RODO.</w:t>
      </w:r>
    </w:p>
    <w:p w14:paraId="069589B8" w14:textId="77777777" w:rsidR="00851EF3" w:rsidRPr="00D23479" w:rsidRDefault="00851EF3" w:rsidP="00515A89">
      <w:pPr>
        <w:numPr>
          <w:ilvl w:val="0"/>
          <w:numId w:val="23"/>
        </w:numPr>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niespełnienia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wymogu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008B5B26" w:rsidRPr="00D23479">
        <w:rPr>
          <w:rFonts w:asciiTheme="minorHAnsi" w:eastAsia="Arial" w:hAnsiTheme="minorHAnsi" w:cstheme="minorHAnsi"/>
          <w:sz w:val="22"/>
          <w:szCs w:val="22"/>
        </w:rPr>
        <w:br/>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wskazane</w:t>
      </w:r>
      <w:r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ust.</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1</w:t>
      </w:r>
      <w:r w:rsidR="00D91C2D" w:rsidRPr="00D23479">
        <w:rPr>
          <w:rFonts w:asciiTheme="minorHAnsi" w:eastAsia="Arial" w:hAnsiTheme="minorHAnsi" w:cstheme="minorHAnsi"/>
          <w:sz w:val="22"/>
          <w:szCs w:val="22"/>
        </w:rPr>
        <w:t xml:space="preserve"> niniejszej umowy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sankcję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postaci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00637BCC" w:rsidRPr="00D23479">
        <w:rPr>
          <w:rFonts w:asciiTheme="minorHAnsi" w:hAnsiTheme="minorHAnsi" w:cstheme="minorHAnsi"/>
          <w:sz w:val="22"/>
          <w:szCs w:val="22"/>
        </w:rPr>
        <w:t>16</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00637BCC"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4D9FC130" w14:textId="04C33FF5" w:rsidR="005C3CEA" w:rsidRDefault="005C3CEA" w:rsidP="00515A89">
      <w:pPr>
        <w:jc w:val="both"/>
        <w:rPr>
          <w:rFonts w:asciiTheme="minorHAnsi" w:hAnsiTheme="minorHAnsi" w:cstheme="minorHAnsi"/>
          <w:sz w:val="22"/>
          <w:szCs w:val="22"/>
        </w:rPr>
      </w:pPr>
    </w:p>
    <w:p w14:paraId="51795499" w14:textId="77777777" w:rsidR="005C3CEA" w:rsidRPr="00D23479" w:rsidRDefault="005C3CEA" w:rsidP="00515A89">
      <w:pPr>
        <w:jc w:val="both"/>
        <w:rPr>
          <w:rFonts w:asciiTheme="minorHAnsi" w:hAnsiTheme="minorHAnsi" w:cstheme="minorHAnsi"/>
          <w:sz w:val="22"/>
          <w:szCs w:val="22"/>
        </w:rPr>
      </w:pPr>
    </w:p>
    <w:p w14:paraId="3E9778D6"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lastRenderedPageBreak/>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15.</w:t>
      </w:r>
    </w:p>
    <w:p w14:paraId="540385D4" w14:textId="77777777" w:rsidR="00851EF3" w:rsidRPr="00D23479" w:rsidRDefault="00851EF3" w:rsidP="00515A89">
      <w:pPr>
        <w:pStyle w:val="Akapitzlist"/>
        <w:numPr>
          <w:ilvl w:val="0"/>
          <w:numId w:val="9"/>
        </w:numPr>
        <w:tabs>
          <w:tab w:val="left" w:pos="426"/>
        </w:tabs>
        <w:spacing w:after="0" w:line="240" w:lineRule="auto"/>
        <w:ind w:left="426" w:hanging="426"/>
        <w:jc w:val="both"/>
        <w:rPr>
          <w:rFonts w:asciiTheme="minorHAnsi" w:hAnsiTheme="minorHAnsi" w:cstheme="minorHAnsi"/>
        </w:rPr>
      </w:pPr>
      <w:r w:rsidRPr="00D23479">
        <w:rPr>
          <w:rFonts w:asciiTheme="minorHAnsi" w:hAnsiTheme="minorHAnsi" w:cstheme="minorHAnsi"/>
        </w:rPr>
        <w:t>Strony</w:t>
      </w:r>
      <w:r w:rsidRPr="00D23479">
        <w:rPr>
          <w:rFonts w:asciiTheme="minorHAnsi" w:eastAsia="Arial" w:hAnsiTheme="minorHAnsi" w:cstheme="minorHAnsi"/>
        </w:rPr>
        <w:t xml:space="preserve"> </w:t>
      </w:r>
      <w:r w:rsidRPr="00D23479">
        <w:rPr>
          <w:rFonts w:asciiTheme="minorHAnsi" w:hAnsiTheme="minorHAnsi" w:cstheme="minorHAnsi"/>
        </w:rPr>
        <w:t>wprowadzają</w:t>
      </w:r>
      <w:r w:rsidRPr="00D23479">
        <w:rPr>
          <w:rFonts w:asciiTheme="minorHAnsi" w:eastAsia="Arial" w:hAnsiTheme="minorHAnsi" w:cstheme="minorHAnsi"/>
        </w:rPr>
        <w:t xml:space="preserve"> </w:t>
      </w:r>
      <w:r w:rsidRPr="00D23479">
        <w:rPr>
          <w:rFonts w:asciiTheme="minorHAnsi" w:hAnsiTheme="minorHAnsi" w:cstheme="minorHAnsi"/>
        </w:rPr>
        <w:t>obowiązek</w:t>
      </w:r>
      <w:r w:rsidRPr="00D23479">
        <w:rPr>
          <w:rFonts w:asciiTheme="minorHAnsi" w:eastAsia="Arial" w:hAnsiTheme="minorHAnsi" w:cstheme="minorHAnsi"/>
        </w:rPr>
        <w:t xml:space="preserve"> </w:t>
      </w:r>
      <w:r w:rsidRPr="00D23479">
        <w:rPr>
          <w:rFonts w:asciiTheme="minorHAnsi" w:hAnsiTheme="minorHAnsi" w:cstheme="minorHAnsi"/>
        </w:rPr>
        <w:t>zapłaty</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następujących</w:t>
      </w:r>
      <w:r w:rsidRPr="00D23479">
        <w:rPr>
          <w:rFonts w:asciiTheme="minorHAnsi" w:eastAsia="Arial" w:hAnsiTheme="minorHAnsi" w:cstheme="minorHAnsi"/>
        </w:rPr>
        <w:t xml:space="preserve"> </w:t>
      </w:r>
      <w:r w:rsidRPr="00D23479">
        <w:rPr>
          <w:rFonts w:asciiTheme="minorHAnsi" w:hAnsiTheme="minorHAnsi" w:cstheme="minorHAnsi"/>
        </w:rPr>
        <w:t>przypadkach,</w:t>
      </w:r>
      <w:r w:rsidRPr="00D23479">
        <w:rPr>
          <w:rFonts w:asciiTheme="minorHAnsi" w:eastAsia="Arial" w:hAnsiTheme="minorHAnsi" w:cstheme="minorHAnsi"/>
        </w:rPr>
        <w:t xml:space="preserve"> </w:t>
      </w:r>
      <w:r w:rsidRPr="00D23479">
        <w:rPr>
          <w:rFonts w:asciiTheme="minorHAnsi" w:hAnsiTheme="minorHAnsi" w:cstheme="minorHAnsi"/>
        </w:rPr>
        <w:t>tj.:</w:t>
      </w:r>
    </w:p>
    <w:p w14:paraId="2631F8EC" w14:textId="7E2C7D0F" w:rsidR="007C1147"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nieterminowe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00980920" w:rsidRPr="00D23479">
        <w:rPr>
          <w:rFonts w:asciiTheme="minorHAnsi" w:hAnsiTheme="minorHAnsi" w:cstheme="minorHAnsi"/>
          <w:sz w:val="22"/>
          <w:szCs w:val="22"/>
        </w:rPr>
        <w:t xml:space="preserve"> </w:t>
      </w:r>
      <w:r w:rsidR="002B011A" w:rsidRPr="00D23479">
        <w:rPr>
          <w:rFonts w:asciiTheme="minorHAnsi" w:hAnsiTheme="minorHAnsi" w:cstheme="minorHAnsi"/>
          <w:sz w:val="22"/>
          <w:szCs w:val="22"/>
        </w:rPr>
        <w:t>zwłoki</w:t>
      </w:r>
      <w:r w:rsidR="00980920"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licząc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004C13A5" w:rsidRPr="00D23479">
        <w:rPr>
          <w:rFonts w:asciiTheme="minorHAnsi" w:eastAsia="Arial" w:hAnsiTheme="minorHAnsi" w:cstheme="minorHAnsi"/>
          <w:sz w:val="22"/>
          <w:szCs w:val="22"/>
        </w:rPr>
        <w:t xml:space="preserve">upływu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66274694" w14:textId="4669F965"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00980920" w:rsidRPr="00D23479">
        <w:rPr>
          <w:rFonts w:asciiTheme="minorHAnsi" w:hAnsiTheme="minorHAnsi" w:cstheme="minorHAnsi"/>
          <w:sz w:val="22"/>
          <w:szCs w:val="22"/>
        </w:rPr>
        <w:t xml:space="preserve"> </w:t>
      </w:r>
      <w:r w:rsidR="006941E4" w:rsidRPr="00D23479">
        <w:rPr>
          <w:rFonts w:asciiTheme="minorHAnsi" w:hAnsiTheme="minorHAnsi" w:cstheme="minorHAnsi"/>
          <w:sz w:val="22"/>
          <w:szCs w:val="22"/>
        </w:rPr>
        <w:t>opóźnienia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rękojmi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gwarancji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jakości,</w:t>
      </w:r>
      <w:r w:rsidR="00D91C2D"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0,2%</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00980920" w:rsidRPr="00D23479">
        <w:rPr>
          <w:rFonts w:asciiTheme="minorHAnsi" w:hAnsiTheme="minorHAnsi" w:cstheme="minorHAnsi"/>
          <w:sz w:val="22"/>
          <w:szCs w:val="22"/>
        </w:rPr>
        <w:t xml:space="preserve"> </w:t>
      </w:r>
      <w:r w:rsidR="002B011A" w:rsidRPr="00D23479">
        <w:rPr>
          <w:rFonts w:asciiTheme="minorHAnsi" w:hAnsiTheme="minorHAnsi" w:cstheme="minorHAnsi"/>
          <w:sz w:val="22"/>
          <w:szCs w:val="22"/>
        </w:rPr>
        <w:t>zwłoki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licząc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miała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usunięta,</w:t>
      </w:r>
    </w:p>
    <w:p w14:paraId="0BCB9B99" w14:textId="54BA1131"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zachowuje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roszczeń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tytułu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rękojmi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gwarancji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dotychczas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wykonanych,</w:t>
      </w:r>
    </w:p>
    <w:p w14:paraId="1D1CEB6A" w14:textId="013260BE" w:rsidR="007C1147"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leżących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zachowuje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roszczeń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tytułu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rękojmi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gwarancji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dotychczas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wykonanych,</w:t>
      </w:r>
    </w:p>
    <w:p w14:paraId="79800923" w14:textId="564F8494"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nienależyte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aniżeli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00C52B71" w:rsidRPr="00D23479">
        <w:rPr>
          <w:rFonts w:asciiTheme="minorHAnsi" w:hAnsiTheme="minorHAnsi" w:cstheme="minorHAnsi"/>
          <w:sz w:val="22"/>
          <w:szCs w:val="22"/>
        </w:rPr>
        <w:t>§</w:t>
      </w:r>
      <w:r w:rsidR="00C52B71" w:rsidRPr="00D23479">
        <w:rPr>
          <w:rFonts w:asciiTheme="minorHAnsi" w:eastAsia="Arial" w:hAnsiTheme="minorHAnsi" w:cstheme="minorHAnsi"/>
          <w:sz w:val="22"/>
          <w:szCs w:val="22"/>
        </w:rPr>
        <w:t xml:space="preserve"> </w:t>
      </w:r>
      <w:r w:rsidR="00C52B71" w:rsidRPr="00D23479">
        <w:rPr>
          <w:rFonts w:asciiTheme="minorHAnsi" w:hAnsiTheme="minorHAnsi" w:cstheme="minorHAnsi"/>
          <w:sz w:val="22"/>
          <w:szCs w:val="22"/>
        </w:rPr>
        <w:t xml:space="preserve">15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4)</w:t>
      </w:r>
      <w:r w:rsidR="00C52B71" w:rsidRPr="00D23479">
        <w:rPr>
          <w:rFonts w:asciiTheme="minorHAnsi" w:hAnsiTheme="minorHAnsi" w:cstheme="minorHAnsi"/>
          <w:sz w:val="22"/>
          <w:szCs w:val="22"/>
        </w:rPr>
        <w:t xml:space="preserve"> 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p>
    <w:p w14:paraId="3FEB766E" w14:textId="439E05FA" w:rsidR="00851EF3" w:rsidRPr="00D23479" w:rsidRDefault="00851EF3" w:rsidP="00515A89">
      <w:pPr>
        <w:numPr>
          <w:ilvl w:val="2"/>
          <w:numId w:val="9"/>
        </w:numPr>
        <w:tabs>
          <w:tab w:val="left" w:pos="1276"/>
        </w:tabs>
        <w:autoSpaceDE w:val="0"/>
        <w:ind w:left="1276" w:hanging="425"/>
        <w:jc w:val="both"/>
        <w:rPr>
          <w:rFonts w:asciiTheme="minorHAnsi" w:hAnsiTheme="minorHAnsi" w:cstheme="minorHAnsi"/>
          <w:sz w:val="22"/>
          <w:szCs w:val="22"/>
        </w:rPr>
      </w:pPr>
      <w:r w:rsidRPr="00D23479">
        <w:rPr>
          <w:rFonts w:asciiTheme="minorHAnsi" w:hAnsiTheme="minorHAnsi" w:cstheme="minorHAnsi"/>
          <w:sz w:val="22"/>
          <w:szCs w:val="22"/>
        </w:rPr>
        <w:t>nieuzasadnione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zaniechanie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trwające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powyżej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p>
    <w:p w14:paraId="472B3765" w14:textId="77777777" w:rsidR="00851EF3" w:rsidRPr="00D23479" w:rsidRDefault="00851EF3" w:rsidP="00515A89">
      <w:pPr>
        <w:numPr>
          <w:ilvl w:val="2"/>
          <w:numId w:val="9"/>
        </w:numPr>
        <w:tabs>
          <w:tab w:val="left" w:pos="1276"/>
        </w:tabs>
        <w:autoSpaceDE w:val="0"/>
        <w:ind w:left="1276" w:hanging="425"/>
        <w:jc w:val="both"/>
        <w:rPr>
          <w:rFonts w:asciiTheme="minorHAnsi" w:hAnsiTheme="minorHAnsi" w:cstheme="minorHAnsi"/>
          <w:sz w:val="22"/>
          <w:szCs w:val="22"/>
        </w:rPr>
      </w:pPr>
      <w:r w:rsidRPr="00D23479">
        <w:rPr>
          <w:rFonts w:asciiTheme="minorHAnsi" w:hAnsiTheme="minorHAnsi" w:cstheme="minorHAnsi"/>
          <w:sz w:val="22"/>
          <w:szCs w:val="22"/>
        </w:rPr>
        <w:t>nieuzasadnione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niepodjęcie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placu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p>
    <w:p w14:paraId="5FF90AEF" w14:textId="77777777"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braku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niezapłaconej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płatności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rzecz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podwykonawców,</w:t>
      </w:r>
    </w:p>
    <w:p w14:paraId="70256C94" w14:textId="7C9FDDC9"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nieterminowej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0,2%</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niezapłaconej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Pr="00D23479">
        <w:rPr>
          <w:rFonts w:asciiTheme="minorHAnsi" w:eastAsia="Arial" w:hAnsiTheme="minorHAnsi" w:cstheme="minorHAnsi"/>
          <w:sz w:val="22"/>
          <w:szCs w:val="22"/>
        </w:rPr>
        <w:t xml:space="preserve"> </w:t>
      </w:r>
      <w:r w:rsidR="002B011A" w:rsidRPr="00D23479">
        <w:rPr>
          <w:rFonts w:asciiTheme="minorHAnsi" w:hAnsiTheme="minorHAnsi" w:cstheme="minorHAnsi"/>
          <w:sz w:val="22"/>
          <w:szCs w:val="22"/>
        </w:rPr>
        <w:t>zwłoki</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upływu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p>
    <w:p w14:paraId="66C37056" w14:textId="257EC002"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projektuje</w:t>
      </w:r>
      <w:r w:rsidRPr="00D23479">
        <w:rPr>
          <w:rFonts w:asciiTheme="minorHAnsi" w:eastAsia="Arial" w:hAnsiTheme="minorHAnsi" w:cstheme="minorHAnsi"/>
          <w:sz w:val="22"/>
          <w:szCs w:val="22"/>
        </w:rPr>
        <w:t xml:space="preserve"> </w:t>
      </w:r>
      <w:r w:rsidR="00EA1433" w:rsidRPr="00D23479">
        <w:rPr>
          <w:rFonts w:asciiTheme="minorHAnsi" w:eastAsia="Arial" w:hAnsiTheme="minorHAnsi" w:cstheme="minorHAnsi"/>
          <w:sz w:val="22"/>
          <w:szCs w:val="22"/>
        </w:rPr>
        <w:t xml:space="preserve">jej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72B975C5" w14:textId="782B782C"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poświadczonej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0,5%</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przedłożoną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zmianę,</w:t>
      </w:r>
    </w:p>
    <w:p w14:paraId="4FE8014C" w14:textId="05FF952C"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braku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Pr="00D23479">
        <w:rPr>
          <w:rFonts w:asciiTheme="minorHAnsi" w:eastAsia="Arial" w:hAnsiTheme="minorHAnsi" w:cstheme="minorHAnsi"/>
          <w:sz w:val="22"/>
          <w:szCs w:val="22"/>
        </w:rPr>
        <w:t xml:space="preserve"> </w:t>
      </w:r>
      <w:r w:rsidR="002B011A" w:rsidRPr="00D23479">
        <w:rPr>
          <w:rFonts w:asciiTheme="minorHAnsi" w:hAnsiTheme="minorHAnsi" w:cstheme="minorHAnsi"/>
          <w:sz w:val="22"/>
          <w:szCs w:val="22"/>
        </w:rPr>
        <w:t>zwłoki</w:t>
      </w:r>
      <w:r w:rsidRPr="00D23479">
        <w:rPr>
          <w:rFonts w:asciiTheme="minorHAnsi" w:hAnsiTheme="minorHAnsi" w:cstheme="minorHAnsi"/>
          <w:sz w:val="22"/>
          <w:szCs w:val="22"/>
        </w:rPr>
        <w:t>,</w:t>
      </w:r>
    </w:p>
    <w:p w14:paraId="1286AED5" w14:textId="50AC3F03"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dopuszczenia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objętych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skierowany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zasadami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3EDDC46" w14:textId="54EE01FF"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naruszenia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lastRenderedPageBreak/>
        <w:t>okazania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opłacenia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Pr="00D23479">
        <w:rPr>
          <w:rFonts w:asciiTheme="minorHAnsi" w:eastAsia="Arial" w:hAnsiTheme="minorHAnsi" w:cstheme="minorHAnsi"/>
          <w:sz w:val="22"/>
          <w:szCs w:val="22"/>
        </w:rPr>
        <w:t xml:space="preserve"> </w:t>
      </w:r>
      <w:r w:rsidR="002B011A" w:rsidRPr="00D23479">
        <w:rPr>
          <w:rFonts w:asciiTheme="minorHAnsi" w:hAnsiTheme="minorHAnsi" w:cstheme="minorHAnsi"/>
          <w:sz w:val="22"/>
          <w:szCs w:val="22"/>
        </w:rPr>
        <w:t>zwłoki</w:t>
      </w:r>
      <w:r w:rsidRPr="00D23479">
        <w:rPr>
          <w:rFonts w:asciiTheme="minorHAnsi" w:hAnsiTheme="minorHAnsi" w:cstheme="minorHAnsi"/>
          <w:sz w:val="22"/>
          <w:szCs w:val="22"/>
        </w:rPr>
        <w:t>,</w:t>
      </w:r>
    </w:p>
    <w:p w14:paraId="67283A6D" w14:textId="63F73315" w:rsidR="00851EF3" w:rsidRPr="00D23479" w:rsidRDefault="00851EF3" w:rsidP="00515A89">
      <w:pPr>
        <w:numPr>
          <w:ilvl w:val="1"/>
          <w:numId w:val="9"/>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zastrzeżone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dla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wykonywała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p>
    <w:p w14:paraId="0D564F01" w14:textId="5DCDD580" w:rsidR="00851EF3" w:rsidRPr="00D23479" w:rsidRDefault="00851EF3" w:rsidP="00515A89">
      <w:pPr>
        <w:numPr>
          <w:ilvl w:val="1"/>
          <w:numId w:val="9"/>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przedłużenie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ważności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gwarancji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poręczeń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kolejny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objęty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gwarancją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poręczeniem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p>
    <w:p w14:paraId="43217FF4" w14:textId="3C84812B" w:rsidR="00851EF3" w:rsidRPr="00D23479" w:rsidRDefault="00851EF3" w:rsidP="00515A89">
      <w:pPr>
        <w:numPr>
          <w:ilvl w:val="1"/>
          <w:numId w:val="9"/>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oddelegowanie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500,00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nakładana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wielokrotnie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wobec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samej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podczas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kontroli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zatrudniona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p>
    <w:p w14:paraId="77367C05" w14:textId="40767ADF"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odmowę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wglądu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nieprzedłożenie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któregokolwiek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500,00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nakładana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wielokrotnie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dotyczyć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samej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wglądu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p>
    <w:p w14:paraId="0040B77E" w14:textId="673428C0" w:rsidR="00A94BBC" w:rsidRPr="00D23479" w:rsidRDefault="00C62129" w:rsidP="00A94BBC">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 xml:space="preserve">Wykonawca zapłaci zamawiającemu karę umowną za </w:t>
      </w:r>
      <w:r w:rsidR="009E148C" w:rsidRPr="00D23479">
        <w:rPr>
          <w:rFonts w:asciiTheme="minorHAnsi" w:hAnsiTheme="minorHAnsi" w:cstheme="minorHAnsi"/>
          <w:sz w:val="22"/>
          <w:szCs w:val="22"/>
        </w:rPr>
        <w:t>niedostarczenie</w:t>
      </w:r>
      <w:r w:rsidRPr="00D23479">
        <w:rPr>
          <w:rFonts w:asciiTheme="minorHAnsi" w:hAnsiTheme="minorHAnsi" w:cstheme="minorHAnsi"/>
          <w:sz w:val="22"/>
          <w:szCs w:val="22"/>
        </w:rPr>
        <w:t xml:space="preserve"> kosztorysu o którym mowa w §2 ust 8 pkt 28</w:t>
      </w:r>
      <w:r w:rsidR="009E148C" w:rsidRPr="00D23479">
        <w:rPr>
          <w:rFonts w:asciiTheme="minorHAnsi" w:hAnsiTheme="minorHAnsi" w:cstheme="minorHAnsi"/>
          <w:sz w:val="22"/>
          <w:szCs w:val="22"/>
        </w:rPr>
        <w:t xml:space="preserve"> w wysokości 0,2%</w:t>
      </w:r>
      <w:r w:rsidRPr="00D23479">
        <w:rPr>
          <w:rFonts w:asciiTheme="minorHAnsi" w:hAnsiTheme="minorHAnsi" w:cstheme="minorHAnsi"/>
          <w:sz w:val="22"/>
          <w:szCs w:val="22"/>
        </w:rPr>
        <w:t xml:space="preserve"> </w:t>
      </w:r>
      <w:r w:rsidR="009E148C" w:rsidRPr="00D23479">
        <w:rPr>
          <w:rFonts w:asciiTheme="minorHAnsi" w:hAnsiTheme="minorHAnsi" w:cstheme="minorHAnsi"/>
          <w:sz w:val="22"/>
          <w:szCs w:val="22"/>
        </w:rPr>
        <w:t>wynagrodzenia brutto Wykonawcy, o którym mowa w § 3 ust. 1</w:t>
      </w:r>
      <w:r w:rsidR="005C3CEA">
        <w:rPr>
          <w:rFonts w:asciiTheme="minorHAnsi" w:hAnsiTheme="minorHAnsi" w:cstheme="minorHAnsi"/>
          <w:sz w:val="22"/>
          <w:szCs w:val="22"/>
        </w:rPr>
        <w:t> </w:t>
      </w:r>
      <w:r w:rsidR="009E148C" w:rsidRPr="00D23479">
        <w:rPr>
          <w:rFonts w:asciiTheme="minorHAnsi" w:hAnsiTheme="minorHAnsi" w:cstheme="minorHAnsi"/>
          <w:sz w:val="22"/>
          <w:szCs w:val="22"/>
        </w:rPr>
        <w:t>pkt 3) niniejszej umowy, za każdy kolejny dzień zwłoki w stosunku do terminu wskazanego w</w:t>
      </w:r>
      <w:r w:rsidR="005C3CEA">
        <w:rPr>
          <w:rFonts w:asciiTheme="minorHAnsi" w:hAnsiTheme="minorHAnsi" w:cstheme="minorHAnsi"/>
          <w:sz w:val="22"/>
          <w:szCs w:val="22"/>
        </w:rPr>
        <w:t> </w:t>
      </w:r>
      <w:r w:rsidR="009E148C" w:rsidRPr="00D23479">
        <w:rPr>
          <w:rFonts w:asciiTheme="minorHAnsi" w:hAnsiTheme="minorHAnsi" w:cstheme="minorHAnsi"/>
          <w:sz w:val="22"/>
          <w:szCs w:val="22"/>
        </w:rPr>
        <w:t>§2</w:t>
      </w:r>
      <w:r w:rsidR="005C3CEA">
        <w:rPr>
          <w:rFonts w:asciiTheme="minorHAnsi" w:hAnsiTheme="minorHAnsi" w:cstheme="minorHAnsi"/>
          <w:sz w:val="22"/>
          <w:szCs w:val="22"/>
        </w:rPr>
        <w:t> </w:t>
      </w:r>
      <w:r w:rsidR="009E148C" w:rsidRPr="00D23479">
        <w:rPr>
          <w:rFonts w:asciiTheme="minorHAnsi" w:hAnsiTheme="minorHAnsi" w:cstheme="minorHAnsi"/>
          <w:sz w:val="22"/>
          <w:szCs w:val="22"/>
        </w:rPr>
        <w:t>ust 8 pkt 28.</w:t>
      </w:r>
    </w:p>
    <w:p w14:paraId="4DCC10FF" w14:textId="77777777" w:rsidR="004F1DD4" w:rsidRPr="00D23479" w:rsidRDefault="004F1DD4" w:rsidP="00A94BBC">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 zapłaci Zamawiającemu karę umowną za brak zgłoszenia do odbioru robót zanikowych przed ich zakryciem w wysokości 50% wartości robót i materiałów, które uległy zakryciu na podstawie kosztorysu ofertowego.</w:t>
      </w:r>
    </w:p>
    <w:p w14:paraId="28B4F7A2" w14:textId="0B515B42"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418CC06B" w14:textId="4B26BA75"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niedotrzymania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placu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Pr="00D23479">
        <w:rPr>
          <w:rFonts w:asciiTheme="minorHAnsi" w:eastAsia="Arial" w:hAnsiTheme="minorHAnsi" w:cstheme="minorHAnsi"/>
          <w:sz w:val="22"/>
          <w:szCs w:val="22"/>
        </w:rPr>
        <w:t xml:space="preserve"> </w:t>
      </w:r>
      <w:r w:rsidR="002B011A" w:rsidRPr="00D23479">
        <w:rPr>
          <w:rFonts w:asciiTheme="minorHAnsi" w:hAnsiTheme="minorHAnsi" w:cstheme="minorHAnsi"/>
          <w:sz w:val="22"/>
          <w:szCs w:val="22"/>
        </w:rPr>
        <w:t>zwłoki</w:t>
      </w:r>
      <w:r w:rsidRPr="00D23479">
        <w:rPr>
          <w:rFonts w:asciiTheme="minorHAnsi" w:hAnsiTheme="minorHAnsi" w:cstheme="minorHAnsi"/>
          <w:sz w:val="22"/>
          <w:szCs w:val="22"/>
        </w:rPr>
        <w:t>.</w:t>
      </w:r>
    </w:p>
    <w:p w14:paraId="4FBE960C" w14:textId="08D2FB65" w:rsidR="007C1147" w:rsidRPr="00D23479" w:rsidRDefault="007C1147" w:rsidP="00515A89">
      <w:pPr>
        <w:pStyle w:val="Akapitzlist"/>
        <w:numPr>
          <w:ilvl w:val="0"/>
          <w:numId w:val="26"/>
        </w:numPr>
        <w:tabs>
          <w:tab w:val="left" w:pos="426"/>
          <w:tab w:val="left" w:pos="500"/>
        </w:tabs>
        <w:spacing w:after="0" w:line="240" w:lineRule="auto"/>
        <w:ind w:left="426" w:hanging="426"/>
        <w:jc w:val="both"/>
        <w:rPr>
          <w:rFonts w:asciiTheme="minorHAnsi" w:eastAsia="Arial" w:hAnsiTheme="minorHAnsi" w:cstheme="minorHAnsi"/>
        </w:rPr>
      </w:pPr>
      <w:r w:rsidRPr="005C3CEA">
        <w:rPr>
          <w:rFonts w:asciiTheme="minorHAnsi" w:eastAsia="Arial" w:hAnsiTheme="minorHAnsi" w:cstheme="minorHAnsi"/>
        </w:rPr>
        <w:t xml:space="preserve">Łączna </w:t>
      </w:r>
      <w:r w:rsidR="00295ADE" w:rsidRPr="005C3CEA">
        <w:rPr>
          <w:rFonts w:asciiTheme="minorHAnsi" w:eastAsia="Arial" w:hAnsiTheme="minorHAnsi" w:cstheme="minorHAnsi"/>
        </w:rPr>
        <w:t xml:space="preserve">maksymalna </w:t>
      </w:r>
      <w:r w:rsidRPr="005C3CEA">
        <w:rPr>
          <w:rFonts w:asciiTheme="minorHAnsi" w:eastAsia="Arial" w:hAnsiTheme="minorHAnsi" w:cstheme="minorHAnsi"/>
        </w:rPr>
        <w:t>wartość kar umownych nałożonych na Wykonawcę nie może przekroczyć 20%</w:t>
      </w:r>
      <w:r w:rsidRPr="00D23479">
        <w:rPr>
          <w:rFonts w:asciiTheme="minorHAnsi" w:eastAsia="Arial" w:hAnsiTheme="minorHAnsi" w:cstheme="minorHAnsi"/>
        </w:rPr>
        <w:t xml:space="preserve"> </w:t>
      </w:r>
      <w:r w:rsidR="00295ADE" w:rsidRPr="00D23479">
        <w:rPr>
          <w:rFonts w:asciiTheme="minorHAnsi" w:eastAsia="Arial" w:hAnsiTheme="minorHAnsi" w:cstheme="minorHAnsi"/>
        </w:rPr>
        <w:t>w</w:t>
      </w:r>
      <w:r w:rsidRPr="00D23479">
        <w:rPr>
          <w:rFonts w:asciiTheme="minorHAnsi" w:eastAsia="Arial" w:hAnsiTheme="minorHAnsi" w:cstheme="minorHAnsi"/>
        </w:rPr>
        <w:t>ynagrodzenia brutto</w:t>
      </w:r>
      <w:r w:rsidR="00295ADE" w:rsidRPr="00D23479">
        <w:rPr>
          <w:rFonts w:asciiTheme="minorHAnsi" w:hAnsiTheme="minorHAnsi" w:cstheme="minorHAnsi"/>
        </w:rPr>
        <w:t xml:space="preserve"> Wykonawcy,</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o</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którym</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mowa</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w</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3</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ust.</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1</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pkt</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3)</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niniejszej</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umowy</w:t>
      </w:r>
      <w:r w:rsidRPr="00D23479">
        <w:rPr>
          <w:rFonts w:asciiTheme="minorHAnsi" w:eastAsia="Arial" w:hAnsiTheme="minorHAnsi" w:cstheme="minorHAnsi"/>
        </w:rPr>
        <w:t>.</w:t>
      </w:r>
    </w:p>
    <w:p w14:paraId="5D8F27A5" w14:textId="77777777" w:rsidR="00E335DD" w:rsidRPr="00D23479" w:rsidRDefault="00E335DD" w:rsidP="00515A89">
      <w:pPr>
        <w:pStyle w:val="Akapitzlist"/>
        <w:numPr>
          <w:ilvl w:val="0"/>
          <w:numId w:val="26"/>
        </w:numPr>
        <w:tabs>
          <w:tab w:val="left" w:pos="426"/>
          <w:tab w:val="left" w:pos="500"/>
        </w:tabs>
        <w:spacing w:after="0" w:line="240" w:lineRule="auto"/>
        <w:ind w:left="426" w:hanging="426"/>
        <w:jc w:val="both"/>
        <w:rPr>
          <w:rFonts w:asciiTheme="minorHAnsi" w:eastAsia="Arial" w:hAnsiTheme="minorHAnsi" w:cstheme="minorHAnsi"/>
        </w:rPr>
      </w:pPr>
      <w:r w:rsidRPr="00D23479">
        <w:rPr>
          <w:rFonts w:asciiTheme="minorHAnsi" w:eastAsia="Arial" w:hAnsiTheme="minorHAnsi" w:cstheme="minorHAnsi"/>
        </w:rPr>
        <w:t>Kary umowne z tytułu nieterminowości oraz kary umowne związane z odstąpieniem od umowy spowodowanej nieterminowością Wykonawcy nie podlegają kumulacji.</w:t>
      </w:r>
    </w:p>
    <w:p w14:paraId="57F0C440" w14:textId="0B0CBE41" w:rsidR="00851EF3" w:rsidRPr="00D23479" w:rsidRDefault="00851EF3" w:rsidP="00515A89">
      <w:pPr>
        <w:pStyle w:val="Akapitzlist"/>
        <w:numPr>
          <w:ilvl w:val="0"/>
          <w:numId w:val="26"/>
        </w:numPr>
        <w:tabs>
          <w:tab w:val="left" w:pos="426"/>
          <w:tab w:val="left" w:pos="500"/>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Jeżeli</w:t>
      </w:r>
      <w:r w:rsidRPr="00D23479">
        <w:rPr>
          <w:rFonts w:asciiTheme="minorHAnsi" w:eastAsia="Arial" w:hAnsiTheme="minorHAnsi" w:cstheme="minorHAnsi"/>
        </w:rPr>
        <w:t xml:space="preserve"> </w:t>
      </w:r>
      <w:r w:rsidRPr="00D23479">
        <w:rPr>
          <w:rFonts w:asciiTheme="minorHAnsi" w:hAnsiTheme="minorHAnsi" w:cstheme="minorHAnsi"/>
        </w:rPr>
        <w:t>kara</w:t>
      </w:r>
      <w:r w:rsidRPr="00D23479">
        <w:rPr>
          <w:rFonts w:asciiTheme="minorHAnsi" w:eastAsia="Arial" w:hAnsiTheme="minorHAnsi" w:cstheme="minorHAnsi"/>
        </w:rPr>
        <w:t xml:space="preserve"> </w:t>
      </w:r>
      <w:r w:rsidRPr="00D23479">
        <w:rPr>
          <w:rFonts w:asciiTheme="minorHAnsi" w:hAnsiTheme="minorHAnsi" w:cstheme="minorHAnsi"/>
        </w:rPr>
        <w:t>umowna</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któregokolwiek</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wymienionego</w:t>
      </w:r>
      <w:r w:rsidRPr="00D23479">
        <w:rPr>
          <w:rFonts w:asciiTheme="minorHAnsi" w:eastAsia="Arial" w:hAnsiTheme="minorHAnsi" w:cstheme="minorHAnsi"/>
        </w:rPr>
        <w:t xml:space="preserve"> </w:t>
      </w:r>
      <w:r w:rsidR="007C1147" w:rsidRPr="00D23479">
        <w:rPr>
          <w:rFonts w:asciiTheme="minorHAnsi" w:hAnsiTheme="minorHAnsi" w:cstheme="minorHAnsi"/>
        </w:rPr>
        <w:t>w</w:t>
      </w:r>
      <w:r w:rsidR="007C1147" w:rsidRPr="00D23479">
        <w:rPr>
          <w:rFonts w:asciiTheme="minorHAnsi" w:eastAsia="Arial" w:hAnsiTheme="minorHAnsi" w:cstheme="minorHAnsi"/>
        </w:rPr>
        <w:t xml:space="preserve"> </w:t>
      </w:r>
      <w:r w:rsidR="007C1147" w:rsidRPr="00D23479">
        <w:rPr>
          <w:rFonts w:asciiTheme="minorHAnsi" w:hAnsiTheme="minorHAnsi" w:cstheme="minorHAnsi"/>
        </w:rPr>
        <w:t>§</w:t>
      </w:r>
      <w:r w:rsidR="007C1147" w:rsidRPr="00D23479">
        <w:rPr>
          <w:rFonts w:asciiTheme="minorHAnsi" w:eastAsia="Arial" w:hAnsiTheme="minorHAnsi" w:cstheme="minorHAnsi"/>
        </w:rPr>
        <w:t xml:space="preserve"> </w:t>
      </w:r>
      <w:r w:rsidR="007C1147" w:rsidRPr="00D23479">
        <w:rPr>
          <w:rFonts w:asciiTheme="minorHAnsi" w:hAnsiTheme="minorHAnsi" w:cstheme="minorHAnsi"/>
        </w:rPr>
        <w:t>15</w:t>
      </w:r>
      <w:r w:rsidR="007C1147" w:rsidRPr="00D23479">
        <w:rPr>
          <w:rFonts w:asciiTheme="minorHAnsi" w:eastAsia="Arial" w:hAnsiTheme="minorHAnsi" w:cstheme="minorHAnsi"/>
        </w:rPr>
        <w:t xml:space="preserve"> </w:t>
      </w:r>
      <w:r w:rsidR="007C1147" w:rsidRPr="00D23479">
        <w:rPr>
          <w:rFonts w:asciiTheme="minorHAnsi" w:hAnsiTheme="minorHAnsi" w:cstheme="minorHAnsi"/>
        </w:rPr>
        <w:t>ust.</w:t>
      </w:r>
      <w:r w:rsidR="007C1147" w:rsidRPr="00D23479">
        <w:rPr>
          <w:rFonts w:asciiTheme="minorHAnsi" w:eastAsia="Arial" w:hAnsiTheme="minorHAnsi" w:cstheme="minorHAnsi"/>
        </w:rPr>
        <w:t xml:space="preserve"> </w:t>
      </w:r>
      <w:r w:rsidR="007C1147" w:rsidRPr="00D23479">
        <w:rPr>
          <w:rFonts w:asciiTheme="minorHAnsi" w:hAnsiTheme="minorHAnsi" w:cstheme="minorHAnsi"/>
        </w:rPr>
        <w:t>1</w:t>
      </w:r>
      <w:r w:rsidR="007C1147" w:rsidRPr="00D23479">
        <w:rPr>
          <w:rFonts w:asciiTheme="minorHAnsi" w:eastAsia="Arial" w:hAnsiTheme="minorHAnsi" w:cstheme="minorHAnsi"/>
        </w:rPr>
        <w:t xml:space="preserve"> </w:t>
      </w:r>
      <w:r w:rsidR="007C1147" w:rsidRPr="00D23479">
        <w:rPr>
          <w:rFonts w:asciiTheme="minorHAnsi" w:hAnsiTheme="minorHAnsi" w:cstheme="minorHAnsi"/>
        </w:rPr>
        <w:t>niniejszej</w:t>
      </w:r>
      <w:r w:rsidRPr="00D23479">
        <w:rPr>
          <w:rFonts w:asciiTheme="minorHAnsi" w:eastAsia="Arial" w:hAnsiTheme="minorHAnsi" w:cstheme="minorHAnsi"/>
        </w:rPr>
        <w:t xml:space="preserve"> </w:t>
      </w:r>
      <w:r w:rsidR="007C1147" w:rsidRPr="00D23479">
        <w:rPr>
          <w:rFonts w:asciiTheme="minorHAnsi" w:eastAsia="Arial" w:hAnsiTheme="minorHAnsi" w:cstheme="minorHAnsi"/>
        </w:rPr>
        <w:t xml:space="preserve">umowy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pokrywa</w:t>
      </w:r>
      <w:r w:rsidRPr="00D23479">
        <w:rPr>
          <w:rFonts w:asciiTheme="minorHAnsi" w:eastAsia="Arial" w:hAnsiTheme="minorHAnsi" w:cstheme="minorHAnsi"/>
        </w:rPr>
        <w:t xml:space="preserve"> </w:t>
      </w:r>
      <w:r w:rsidRPr="00D23479">
        <w:rPr>
          <w:rFonts w:asciiTheme="minorHAnsi" w:hAnsiTheme="minorHAnsi" w:cstheme="minorHAnsi"/>
        </w:rPr>
        <w:t>poniesionej</w:t>
      </w:r>
      <w:r w:rsidRPr="00D23479">
        <w:rPr>
          <w:rFonts w:asciiTheme="minorHAnsi" w:eastAsia="Arial" w:hAnsiTheme="minorHAnsi" w:cstheme="minorHAnsi"/>
        </w:rPr>
        <w:t xml:space="preserve"> </w:t>
      </w:r>
      <w:r w:rsidRPr="00D23479">
        <w:rPr>
          <w:rFonts w:asciiTheme="minorHAnsi" w:hAnsiTheme="minorHAnsi" w:cstheme="minorHAnsi"/>
        </w:rPr>
        <w:t>szkody,</w:t>
      </w:r>
      <w:r w:rsidRPr="00D23479">
        <w:rPr>
          <w:rFonts w:asciiTheme="minorHAnsi" w:eastAsia="Arial" w:hAnsiTheme="minorHAnsi" w:cstheme="minorHAnsi"/>
        </w:rPr>
        <w:t xml:space="preserve"> </w:t>
      </w:r>
      <w:r w:rsidRPr="00D23479">
        <w:rPr>
          <w:rFonts w:asciiTheme="minorHAnsi" w:hAnsiTheme="minorHAnsi" w:cstheme="minorHAnsi"/>
        </w:rPr>
        <w:t>to</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może</w:t>
      </w:r>
      <w:r w:rsidRPr="00D23479">
        <w:rPr>
          <w:rFonts w:asciiTheme="minorHAnsi" w:eastAsia="Arial" w:hAnsiTheme="minorHAnsi" w:cstheme="minorHAnsi"/>
        </w:rPr>
        <w:t xml:space="preserve"> </w:t>
      </w:r>
      <w:r w:rsidRPr="00D23479">
        <w:rPr>
          <w:rFonts w:asciiTheme="minorHAnsi" w:hAnsiTheme="minorHAnsi" w:cstheme="minorHAnsi"/>
        </w:rPr>
        <w:t>dochodzić</w:t>
      </w:r>
      <w:r w:rsidRPr="00D23479">
        <w:rPr>
          <w:rFonts w:asciiTheme="minorHAnsi" w:eastAsia="Arial" w:hAnsiTheme="minorHAnsi" w:cstheme="minorHAnsi"/>
        </w:rPr>
        <w:t xml:space="preserve"> </w:t>
      </w:r>
      <w:r w:rsidRPr="00D23479">
        <w:rPr>
          <w:rFonts w:asciiTheme="minorHAnsi" w:hAnsiTheme="minorHAnsi" w:cstheme="minorHAnsi"/>
        </w:rPr>
        <w:t>odszkodowania</w:t>
      </w:r>
      <w:r w:rsidRPr="00D23479">
        <w:rPr>
          <w:rFonts w:asciiTheme="minorHAnsi" w:eastAsia="Arial" w:hAnsiTheme="minorHAnsi" w:cstheme="minorHAnsi"/>
        </w:rPr>
        <w:t xml:space="preserve"> </w:t>
      </w:r>
      <w:r w:rsidRPr="00D23479">
        <w:rPr>
          <w:rFonts w:asciiTheme="minorHAnsi" w:hAnsiTheme="minorHAnsi" w:cstheme="minorHAnsi"/>
        </w:rPr>
        <w:t>uzupełniającego</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wysokości</w:t>
      </w:r>
      <w:r w:rsidRPr="00D23479">
        <w:rPr>
          <w:rFonts w:asciiTheme="minorHAnsi" w:eastAsia="Arial" w:hAnsiTheme="minorHAnsi" w:cstheme="minorHAnsi"/>
        </w:rPr>
        <w:t xml:space="preserve"> </w:t>
      </w:r>
      <w:r w:rsidRPr="00D23479">
        <w:rPr>
          <w:rFonts w:asciiTheme="minorHAnsi" w:hAnsiTheme="minorHAnsi" w:cstheme="minorHAnsi"/>
        </w:rPr>
        <w:t>rzeczywiście</w:t>
      </w:r>
      <w:r w:rsidRPr="00D23479">
        <w:rPr>
          <w:rFonts w:asciiTheme="minorHAnsi" w:eastAsia="Arial" w:hAnsiTheme="minorHAnsi" w:cstheme="minorHAnsi"/>
        </w:rPr>
        <w:t xml:space="preserve"> </w:t>
      </w:r>
      <w:r w:rsidRPr="00D23479">
        <w:rPr>
          <w:rFonts w:asciiTheme="minorHAnsi" w:hAnsiTheme="minorHAnsi" w:cstheme="minorHAnsi"/>
        </w:rPr>
        <w:t>poniesionej</w:t>
      </w:r>
      <w:r w:rsidRPr="00D23479">
        <w:rPr>
          <w:rFonts w:asciiTheme="minorHAnsi" w:eastAsia="Arial" w:hAnsiTheme="minorHAnsi" w:cstheme="minorHAnsi"/>
        </w:rPr>
        <w:t xml:space="preserve"> </w:t>
      </w:r>
      <w:r w:rsidRPr="00D23479">
        <w:rPr>
          <w:rFonts w:asciiTheme="minorHAnsi" w:hAnsiTheme="minorHAnsi" w:cstheme="minorHAnsi"/>
        </w:rPr>
        <w:t>szkody,</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wszelkie</w:t>
      </w:r>
      <w:r w:rsidRPr="00D23479">
        <w:rPr>
          <w:rFonts w:asciiTheme="minorHAnsi" w:eastAsia="Arial" w:hAnsiTheme="minorHAnsi" w:cstheme="minorHAnsi"/>
        </w:rPr>
        <w:t xml:space="preserve"> </w:t>
      </w:r>
      <w:r w:rsidRPr="00D23479">
        <w:rPr>
          <w:rFonts w:asciiTheme="minorHAnsi" w:hAnsiTheme="minorHAnsi" w:cstheme="minorHAnsi"/>
        </w:rPr>
        <w:t>ewentualne</w:t>
      </w:r>
      <w:r w:rsidRPr="00D23479">
        <w:rPr>
          <w:rFonts w:asciiTheme="minorHAnsi" w:eastAsia="Arial" w:hAnsiTheme="minorHAnsi" w:cstheme="minorHAnsi"/>
        </w:rPr>
        <w:t xml:space="preserve"> </w:t>
      </w:r>
      <w:r w:rsidRPr="00D23479">
        <w:rPr>
          <w:rFonts w:asciiTheme="minorHAnsi" w:hAnsiTheme="minorHAnsi" w:cstheme="minorHAnsi"/>
        </w:rPr>
        <w:t>szkody</w:t>
      </w:r>
      <w:r w:rsidRPr="00D23479">
        <w:rPr>
          <w:rFonts w:asciiTheme="minorHAnsi" w:eastAsia="Arial" w:hAnsiTheme="minorHAnsi" w:cstheme="minorHAnsi"/>
        </w:rPr>
        <w:t xml:space="preserve"> </w:t>
      </w:r>
      <w:r w:rsidRPr="00D23479">
        <w:rPr>
          <w:rFonts w:asciiTheme="minorHAnsi" w:hAnsiTheme="minorHAnsi" w:cstheme="minorHAnsi"/>
        </w:rPr>
        <w:t>powstałe</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związku</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realizacją</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zasadach</w:t>
      </w:r>
      <w:r w:rsidRPr="00D23479">
        <w:rPr>
          <w:rFonts w:asciiTheme="minorHAnsi" w:eastAsia="Arial" w:hAnsiTheme="minorHAnsi" w:cstheme="minorHAnsi"/>
        </w:rPr>
        <w:t xml:space="preserve"> </w:t>
      </w:r>
      <w:r w:rsidRPr="00D23479">
        <w:rPr>
          <w:rFonts w:asciiTheme="minorHAnsi" w:hAnsiTheme="minorHAnsi" w:cstheme="minorHAnsi"/>
        </w:rPr>
        <w:t>ogólnych</w:t>
      </w:r>
      <w:r w:rsidRPr="00D23479">
        <w:rPr>
          <w:rFonts w:asciiTheme="minorHAnsi" w:eastAsia="Arial" w:hAnsiTheme="minorHAnsi" w:cstheme="minorHAnsi"/>
        </w:rPr>
        <w:t xml:space="preserve"> </w:t>
      </w:r>
      <w:r w:rsidRPr="00D23479">
        <w:rPr>
          <w:rFonts w:asciiTheme="minorHAnsi" w:hAnsiTheme="minorHAnsi" w:cstheme="minorHAnsi"/>
        </w:rPr>
        <w:t>określonych</w:t>
      </w:r>
      <w:r w:rsidRPr="00D23479">
        <w:rPr>
          <w:rFonts w:asciiTheme="minorHAnsi" w:eastAsia="Arial" w:hAnsiTheme="minorHAnsi" w:cstheme="minorHAnsi"/>
        </w:rPr>
        <w:t xml:space="preserve"> </w:t>
      </w:r>
      <w:r w:rsidRPr="00D23479">
        <w:rPr>
          <w:rFonts w:asciiTheme="minorHAnsi" w:hAnsiTheme="minorHAnsi" w:cstheme="minorHAnsi"/>
        </w:rPr>
        <w:t>przepisami</w:t>
      </w:r>
      <w:r w:rsidRPr="00D23479">
        <w:rPr>
          <w:rFonts w:asciiTheme="minorHAnsi" w:eastAsia="Arial" w:hAnsiTheme="minorHAnsi" w:cstheme="minorHAnsi"/>
        </w:rPr>
        <w:t xml:space="preserve"> </w:t>
      </w:r>
      <w:r w:rsidRPr="00D23479">
        <w:rPr>
          <w:rFonts w:asciiTheme="minorHAnsi" w:hAnsiTheme="minorHAnsi" w:cstheme="minorHAnsi"/>
        </w:rPr>
        <w:t>Kodeksu</w:t>
      </w:r>
      <w:r w:rsidRPr="00D23479">
        <w:rPr>
          <w:rFonts w:asciiTheme="minorHAnsi" w:eastAsia="Arial" w:hAnsiTheme="minorHAnsi" w:cstheme="minorHAnsi"/>
        </w:rPr>
        <w:t xml:space="preserve"> </w:t>
      </w:r>
      <w:r w:rsidRPr="00D23479">
        <w:rPr>
          <w:rFonts w:asciiTheme="minorHAnsi" w:hAnsiTheme="minorHAnsi" w:cstheme="minorHAnsi"/>
        </w:rPr>
        <w:t>cywilnego.</w:t>
      </w:r>
      <w:r w:rsidRPr="00D23479">
        <w:rPr>
          <w:rFonts w:asciiTheme="minorHAnsi" w:eastAsia="Arial" w:hAnsiTheme="minorHAnsi" w:cstheme="minorHAnsi"/>
        </w:rPr>
        <w:t xml:space="preserve"> </w:t>
      </w:r>
    </w:p>
    <w:p w14:paraId="4AA5A6E3" w14:textId="1FC2CDD4" w:rsidR="00851EF3" w:rsidRPr="00D23479" w:rsidRDefault="00851EF3" w:rsidP="00515A89">
      <w:pPr>
        <w:pStyle w:val="Akapitzlist"/>
        <w:numPr>
          <w:ilvl w:val="0"/>
          <w:numId w:val="26"/>
        </w:numPr>
        <w:tabs>
          <w:tab w:val="left" w:pos="426"/>
          <w:tab w:val="left" w:pos="500"/>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razie</w:t>
      </w:r>
      <w:r w:rsidRPr="00D23479">
        <w:rPr>
          <w:rFonts w:asciiTheme="minorHAnsi" w:eastAsia="Arial" w:hAnsiTheme="minorHAnsi" w:cstheme="minorHAnsi"/>
        </w:rPr>
        <w:t xml:space="preserve"> </w:t>
      </w:r>
      <w:r w:rsidRPr="00D23479">
        <w:rPr>
          <w:rFonts w:asciiTheme="minorHAnsi" w:hAnsiTheme="minorHAnsi" w:cstheme="minorHAnsi"/>
        </w:rPr>
        <w:t>naliczenia</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może</w:t>
      </w:r>
      <w:r w:rsidRPr="00D23479">
        <w:rPr>
          <w:rFonts w:asciiTheme="minorHAnsi" w:eastAsia="Arial" w:hAnsiTheme="minorHAnsi" w:cstheme="minorHAnsi"/>
        </w:rPr>
        <w:t xml:space="preserve"> </w:t>
      </w:r>
      <w:r w:rsidRPr="00D23479">
        <w:rPr>
          <w:rFonts w:asciiTheme="minorHAnsi" w:hAnsiTheme="minorHAnsi" w:cstheme="minorHAnsi"/>
        </w:rPr>
        <w:t>potrącić</w:t>
      </w:r>
      <w:r w:rsidRPr="00D23479">
        <w:rPr>
          <w:rFonts w:asciiTheme="minorHAnsi" w:eastAsia="Arial" w:hAnsiTheme="minorHAnsi" w:cstheme="minorHAnsi"/>
        </w:rPr>
        <w:t xml:space="preserve"> </w:t>
      </w:r>
      <w:r w:rsidRPr="00D23479">
        <w:rPr>
          <w:rFonts w:asciiTheme="minorHAnsi" w:hAnsiTheme="minorHAnsi" w:cstheme="minorHAnsi"/>
        </w:rPr>
        <w:t>należną</w:t>
      </w:r>
      <w:r w:rsidRPr="00D23479">
        <w:rPr>
          <w:rFonts w:asciiTheme="minorHAnsi" w:eastAsia="Arial" w:hAnsiTheme="minorHAnsi" w:cstheme="minorHAnsi"/>
        </w:rPr>
        <w:t xml:space="preserve"> </w:t>
      </w:r>
      <w:r w:rsidRPr="00D23479">
        <w:rPr>
          <w:rFonts w:asciiTheme="minorHAnsi" w:hAnsiTheme="minorHAnsi" w:cstheme="minorHAnsi"/>
        </w:rPr>
        <w:t>mu</w:t>
      </w:r>
      <w:r w:rsidRPr="00D23479">
        <w:rPr>
          <w:rFonts w:asciiTheme="minorHAnsi" w:eastAsia="Arial" w:hAnsiTheme="minorHAnsi" w:cstheme="minorHAnsi"/>
        </w:rPr>
        <w:t xml:space="preserve"> </w:t>
      </w:r>
      <w:r w:rsidRPr="00D23479">
        <w:rPr>
          <w:rFonts w:asciiTheme="minorHAnsi" w:hAnsiTheme="minorHAnsi" w:cstheme="minorHAnsi"/>
        </w:rPr>
        <w:t>kwotę</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dowolnej</w:t>
      </w:r>
      <w:r w:rsidRPr="00D23479">
        <w:rPr>
          <w:rFonts w:asciiTheme="minorHAnsi" w:eastAsia="Arial" w:hAnsiTheme="minorHAnsi" w:cstheme="minorHAnsi"/>
        </w:rPr>
        <w:t xml:space="preserve"> </w:t>
      </w:r>
      <w:r w:rsidRPr="00D23479">
        <w:rPr>
          <w:rFonts w:asciiTheme="minorHAnsi" w:hAnsiTheme="minorHAnsi" w:cstheme="minorHAnsi"/>
        </w:rPr>
        <w:t>należności.</w:t>
      </w:r>
    </w:p>
    <w:p w14:paraId="500031EC" w14:textId="0F5F0C65" w:rsidR="00851EF3" w:rsidRPr="00D23479" w:rsidRDefault="00851EF3" w:rsidP="00515A89">
      <w:pPr>
        <w:pStyle w:val="Akapitzlist"/>
        <w:numPr>
          <w:ilvl w:val="0"/>
          <w:numId w:val="26"/>
        </w:numPr>
        <w:tabs>
          <w:tab w:val="left" w:pos="426"/>
          <w:tab w:val="left" w:pos="500"/>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wyraża</w:t>
      </w:r>
      <w:r w:rsidRPr="00D23479">
        <w:rPr>
          <w:rFonts w:asciiTheme="minorHAnsi" w:eastAsia="Arial" w:hAnsiTheme="minorHAnsi" w:cstheme="minorHAnsi"/>
        </w:rPr>
        <w:t xml:space="preserve"> </w:t>
      </w:r>
      <w:r w:rsidRPr="00D23479">
        <w:rPr>
          <w:rFonts w:asciiTheme="minorHAnsi" w:hAnsiTheme="minorHAnsi" w:cstheme="minorHAnsi"/>
        </w:rPr>
        <w:t>zgodę</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potrącanie</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należnego</w:t>
      </w:r>
      <w:r w:rsidRPr="00D23479">
        <w:rPr>
          <w:rFonts w:asciiTheme="minorHAnsi" w:eastAsia="Arial" w:hAnsiTheme="minorHAnsi" w:cstheme="minorHAnsi"/>
        </w:rPr>
        <w:t xml:space="preserve"> </w:t>
      </w:r>
      <w:r w:rsidRPr="00D23479">
        <w:rPr>
          <w:rFonts w:asciiTheme="minorHAnsi" w:hAnsiTheme="minorHAnsi" w:cstheme="minorHAnsi"/>
        </w:rPr>
        <w:t>mu</w:t>
      </w:r>
      <w:r w:rsidRPr="00D23479">
        <w:rPr>
          <w:rFonts w:asciiTheme="minorHAnsi" w:eastAsia="Arial" w:hAnsiTheme="minorHAnsi" w:cstheme="minorHAnsi"/>
        </w:rPr>
        <w:t xml:space="preserve"> </w:t>
      </w:r>
      <w:r w:rsidRPr="00D23479">
        <w:rPr>
          <w:rFonts w:asciiTheme="minorHAnsi" w:hAnsiTheme="minorHAnsi" w:cstheme="minorHAnsi"/>
        </w:rPr>
        <w:t>wynagrodzenia</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wykonane</w:t>
      </w:r>
      <w:r w:rsidRPr="00D23479">
        <w:rPr>
          <w:rFonts w:asciiTheme="minorHAnsi" w:eastAsia="Arial" w:hAnsiTheme="minorHAnsi" w:cstheme="minorHAnsi"/>
        </w:rPr>
        <w:t xml:space="preserve"> </w:t>
      </w:r>
      <w:r w:rsidRPr="00D23479">
        <w:rPr>
          <w:rFonts w:asciiTheme="minorHAnsi" w:hAnsiTheme="minorHAnsi" w:cstheme="minorHAnsi"/>
        </w:rPr>
        <w:t>prace.</w:t>
      </w:r>
    </w:p>
    <w:p w14:paraId="3288144F" w14:textId="4C6B4905" w:rsidR="006941E4" w:rsidRPr="00D23479" w:rsidRDefault="006941E4" w:rsidP="00515A89">
      <w:pPr>
        <w:pStyle w:val="Akapitzlist"/>
        <w:numPr>
          <w:ilvl w:val="0"/>
          <w:numId w:val="26"/>
        </w:numPr>
        <w:tabs>
          <w:tab w:val="left" w:pos="426"/>
          <w:tab w:val="left" w:pos="500"/>
        </w:tabs>
        <w:spacing w:after="0" w:line="240" w:lineRule="auto"/>
        <w:ind w:left="426" w:hanging="426"/>
        <w:jc w:val="both"/>
        <w:rPr>
          <w:rFonts w:asciiTheme="minorHAnsi" w:hAnsiTheme="minorHAnsi" w:cstheme="minorHAnsi"/>
        </w:rPr>
      </w:pPr>
      <w:r w:rsidRPr="00D23479">
        <w:rPr>
          <w:rFonts w:asciiTheme="minorHAnsi" w:hAnsiTheme="minorHAnsi" w:cstheme="minorHAnsi"/>
        </w:rPr>
        <w:t>Kara umowna z tytułu zwłoki przysługuje za każdy rozpoczęty dzień zwłoki i jest wymagalna od dnia następnego, po upływie terminu jej zapłaty.</w:t>
      </w:r>
    </w:p>
    <w:p w14:paraId="297FF1EB" w14:textId="4ADD25D9" w:rsidR="00851EF3" w:rsidRPr="00D23479" w:rsidRDefault="00851EF3" w:rsidP="00515A89">
      <w:pPr>
        <w:pStyle w:val="Akapitzlist"/>
        <w:numPr>
          <w:ilvl w:val="0"/>
          <w:numId w:val="26"/>
        </w:numPr>
        <w:tabs>
          <w:tab w:val="left" w:pos="426"/>
          <w:tab w:val="left" w:pos="500"/>
        </w:tabs>
        <w:spacing w:after="0" w:line="240" w:lineRule="auto"/>
        <w:ind w:left="426" w:hanging="426"/>
        <w:jc w:val="both"/>
        <w:rPr>
          <w:rFonts w:asciiTheme="minorHAnsi" w:hAnsiTheme="minorHAnsi" w:cstheme="minorHAnsi"/>
        </w:rPr>
      </w:pPr>
      <w:r w:rsidRPr="00D23479">
        <w:rPr>
          <w:rFonts w:asciiTheme="minorHAnsi" w:hAnsiTheme="minorHAnsi" w:cstheme="minorHAnsi"/>
        </w:rPr>
        <w:t>Termin</w:t>
      </w:r>
      <w:r w:rsidRPr="00D23479">
        <w:rPr>
          <w:rFonts w:asciiTheme="minorHAnsi" w:eastAsia="Arial" w:hAnsiTheme="minorHAnsi" w:cstheme="minorHAnsi"/>
        </w:rPr>
        <w:t xml:space="preserve"> </w:t>
      </w:r>
      <w:r w:rsidRPr="00D23479">
        <w:rPr>
          <w:rFonts w:asciiTheme="minorHAnsi" w:hAnsiTheme="minorHAnsi" w:cstheme="minorHAnsi"/>
        </w:rPr>
        <w:t>zapłaty</w:t>
      </w:r>
      <w:r w:rsidRPr="00D23479">
        <w:rPr>
          <w:rFonts w:asciiTheme="minorHAnsi" w:eastAsia="Arial" w:hAnsiTheme="minorHAnsi" w:cstheme="minorHAnsi"/>
        </w:rPr>
        <w:t xml:space="preserve"> </w:t>
      </w:r>
      <w:r w:rsidRPr="00D23479">
        <w:rPr>
          <w:rFonts w:asciiTheme="minorHAnsi" w:hAnsiTheme="minorHAnsi" w:cstheme="minorHAnsi"/>
        </w:rPr>
        <w:t>kary</w:t>
      </w:r>
      <w:r w:rsidRPr="00D23479">
        <w:rPr>
          <w:rFonts w:asciiTheme="minorHAnsi" w:eastAsia="Arial" w:hAnsiTheme="minorHAnsi" w:cstheme="minorHAnsi"/>
        </w:rPr>
        <w:t xml:space="preserve"> </w:t>
      </w:r>
      <w:r w:rsidRPr="00D23479">
        <w:rPr>
          <w:rFonts w:asciiTheme="minorHAnsi" w:hAnsiTheme="minorHAnsi" w:cstheme="minorHAnsi"/>
        </w:rPr>
        <w:t>umownej</w:t>
      </w:r>
      <w:r w:rsidRPr="00D23479">
        <w:rPr>
          <w:rFonts w:asciiTheme="minorHAnsi" w:eastAsia="Arial" w:hAnsiTheme="minorHAnsi" w:cstheme="minorHAnsi"/>
        </w:rPr>
        <w:t xml:space="preserve"> </w:t>
      </w:r>
      <w:r w:rsidRPr="00D23479">
        <w:rPr>
          <w:rFonts w:asciiTheme="minorHAnsi" w:hAnsiTheme="minorHAnsi" w:cstheme="minorHAnsi"/>
        </w:rPr>
        <w:t>wynosi</w:t>
      </w:r>
      <w:r w:rsidRPr="00D23479">
        <w:rPr>
          <w:rFonts w:asciiTheme="minorHAnsi" w:eastAsia="Arial" w:hAnsiTheme="minorHAnsi" w:cstheme="minorHAnsi"/>
        </w:rPr>
        <w:t xml:space="preserve"> </w:t>
      </w:r>
      <w:r w:rsidRPr="00D23479">
        <w:rPr>
          <w:rFonts w:asciiTheme="minorHAnsi" w:hAnsiTheme="minorHAnsi" w:cstheme="minorHAnsi"/>
        </w:rPr>
        <w:t>14</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skutecznego</w:t>
      </w:r>
      <w:r w:rsidRPr="00D23479">
        <w:rPr>
          <w:rFonts w:asciiTheme="minorHAnsi" w:eastAsia="Arial" w:hAnsiTheme="minorHAnsi" w:cstheme="minorHAnsi"/>
        </w:rPr>
        <w:t xml:space="preserve"> </w:t>
      </w:r>
      <w:r w:rsidRPr="00D23479">
        <w:rPr>
          <w:rFonts w:asciiTheme="minorHAnsi" w:hAnsiTheme="minorHAnsi" w:cstheme="minorHAnsi"/>
        </w:rPr>
        <w:t>doręczenia</w:t>
      </w:r>
      <w:r w:rsidRPr="00D23479">
        <w:rPr>
          <w:rFonts w:asciiTheme="minorHAnsi" w:eastAsia="Arial" w:hAnsiTheme="minorHAnsi" w:cstheme="minorHAnsi"/>
        </w:rPr>
        <w:t xml:space="preserve"> </w:t>
      </w:r>
      <w:r w:rsidRPr="00D23479">
        <w:rPr>
          <w:rFonts w:asciiTheme="minorHAnsi" w:hAnsiTheme="minorHAnsi" w:cstheme="minorHAnsi"/>
        </w:rPr>
        <w:t>Stronie</w:t>
      </w:r>
      <w:r w:rsidRPr="00D23479">
        <w:rPr>
          <w:rFonts w:asciiTheme="minorHAnsi" w:eastAsia="Arial" w:hAnsiTheme="minorHAnsi" w:cstheme="minorHAnsi"/>
        </w:rPr>
        <w:t xml:space="preserve"> </w:t>
      </w:r>
      <w:r w:rsidRPr="00D23479">
        <w:rPr>
          <w:rFonts w:asciiTheme="minorHAnsi" w:hAnsiTheme="minorHAnsi" w:cstheme="minorHAnsi"/>
        </w:rPr>
        <w:t>wezwania</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zapłaty.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razie</w:t>
      </w:r>
      <w:r w:rsidRPr="00D23479">
        <w:rPr>
          <w:rFonts w:asciiTheme="minorHAnsi" w:eastAsia="Arial" w:hAnsiTheme="minorHAnsi" w:cstheme="minorHAnsi"/>
        </w:rPr>
        <w:t xml:space="preserve"> </w:t>
      </w:r>
      <w:r w:rsidR="002B011A" w:rsidRPr="00D23479">
        <w:rPr>
          <w:rFonts w:asciiTheme="minorHAnsi" w:hAnsiTheme="minorHAnsi" w:cstheme="minorHAnsi"/>
        </w:rPr>
        <w:t>zwłoki</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zapłatą</w:t>
      </w:r>
      <w:r w:rsidRPr="00D23479">
        <w:rPr>
          <w:rFonts w:asciiTheme="minorHAnsi" w:eastAsia="Arial" w:hAnsiTheme="minorHAnsi" w:cstheme="minorHAnsi"/>
        </w:rPr>
        <w:t xml:space="preserve"> </w:t>
      </w:r>
      <w:r w:rsidRPr="00D23479">
        <w:rPr>
          <w:rFonts w:asciiTheme="minorHAnsi" w:hAnsiTheme="minorHAnsi" w:cstheme="minorHAnsi"/>
        </w:rPr>
        <w:t>kary</w:t>
      </w:r>
      <w:r w:rsidRPr="00D23479">
        <w:rPr>
          <w:rFonts w:asciiTheme="minorHAnsi" w:eastAsia="Arial" w:hAnsiTheme="minorHAnsi" w:cstheme="minorHAnsi"/>
        </w:rPr>
        <w:t xml:space="preserve"> </w:t>
      </w:r>
      <w:r w:rsidRPr="00D23479">
        <w:rPr>
          <w:rFonts w:asciiTheme="minorHAnsi" w:hAnsiTheme="minorHAnsi" w:cstheme="minorHAnsi"/>
        </w:rPr>
        <w:t>umownej</w:t>
      </w:r>
      <w:r w:rsidRPr="00D23479">
        <w:rPr>
          <w:rFonts w:asciiTheme="minorHAnsi" w:eastAsia="Arial" w:hAnsiTheme="minorHAnsi" w:cstheme="minorHAnsi"/>
        </w:rPr>
        <w:t xml:space="preserve"> </w:t>
      </w:r>
      <w:r w:rsidRPr="00D23479">
        <w:rPr>
          <w:rFonts w:asciiTheme="minorHAnsi" w:hAnsiTheme="minorHAnsi" w:cstheme="minorHAnsi"/>
        </w:rPr>
        <w:t>Strona</w:t>
      </w:r>
      <w:r w:rsidRPr="00D23479">
        <w:rPr>
          <w:rFonts w:asciiTheme="minorHAnsi" w:eastAsia="Arial" w:hAnsiTheme="minorHAnsi" w:cstheme="minorHAnsi"/>
        </w:rPr>
        <w:t xml:space="preserve"> </w:t>
      </w:r>
      <w:r w:rsidRPr="00D23479">
        <w:rPr>
          <w:rFonts w:asciiTheme="minorHAnsi" w:hAnsiTheme="minorHAnsi" w:cstheme="minorHAnsi"/>
        </w:rPr>
        <w:t>uprawniona</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otrzymania</w:t>
      </w:r>
      <w:r w:rsidRPr="00D23479">
        <w:rPr>
          <w:rFonts w:asciiTheme="minorHAnsi" w:eastAsia="Arial" w:hAnsiTheme="minorHAnsi" w:cstheme="minorHAnsi"/>
        </w:rPr>
        <w:t xml:space="preserve"> </w:t>
      </w:r>
      <w:r w:rsidRPr="00D23479">
        <w:rPr>
          <w:rFonts w:asciiTheme="minorHAnsi" w:hAnsiTheme="minorHAnsi" w:cstheme="minorHAnsi"/>
        </w:rPr>
        <w:t>kary</w:t>
      </w:r>
      <w:r w:rsidRPr="00D23479">
        <w:rPr>
          <w:rFonts w:asciiTheme="minorHAnsi" w:eastAsia="Arial" w:hAnsiTheme="minorHAnsi" w:cstheme="minorHAnsi"/>
        </w:rPr>
        <w:t xml:space="preserve"> </w:t>
      </w:r>
      <w:r w:rsidRPr="00D23479">
        <w:rPr>
          <w:rFonts w:asciiTheme="minorHAnsi" w:hAnsiTheme="minorHAnsi" w:cstheme="minorHAnsi"/>
        </w:rPr>
        <w:t>umownej</w:t>
      </w:r>
      <w:r w:rsidRPr="00D23479">
        <w:rPr>
          <w:rFonts w:asciiTheme="minorHAnsi" w:eastAsia="Arial" w:hAnsiTheme="minorHAnsi" w:cstheme="minorHAnsi"/>
        </w:rPr>
        <w:t xml:space="preserve"> </w:t>
      </w:r>
      <w:r w:rsidRPr="00D23479">
        <w:rPr>
          <w:rFonts w:asciiTheme="minorHAnsi" w:hAnsiTheme="minorHAnsi" w:cstheme="minorHAnsi"/>
        </w:rPr>
        <w:t>może</w:t>
      </w:r>
      <w:r w:rsidRPr="00D23479">
        <w:rPr>
          <w:rFonts w:asciiTheme="minorHAnsi" w:eastAsia="Arial" w:hAnsiTheme="minorHAnsi" w:cstheme="minorHAnsi"/>
        </w:rPr>
        <w:t xml:space="preserve"> </w:t>
      </w:r>
      <w:r w:rsidRPr="00D23479">
        <w:rPr>
          <w:rFonts w:asciiTheme="minorHAnsi" w:hAnsiTheme="minorHAnsi" w:cstheme="minorHAnsi"/>
        </w:rPr>
        <w:t>żądać</w:t>
      </w:r>
      <w:r w:rsidRPr="00D23479">
        <w:rPr>
          <w:rFonts w:asciiTheme="minorHAnsi" w:eastAsia="Arial" w:hAnsiTheme="minorHAnsi" w:cstheme="minorHAnsi"/>
        </w:rPr>
        <w:t xml:space="preserve"> </w:t>
      </w:r>
      <w:r w:rsidRPr="00D23479">
        <w:rPr>
          <w:rFonts w:asciiTheme="minorHAnsi" w:hAnsiTheme="minorHAnsi" w:cstheme="minorHAnsi"/>
        </w:rPr>
        <w:t>odsetek</w:t>
      </w:r>
      <w:r w:rsidRPr="00D23479">
        <w:rPr>
          <w:rFonts w:asciiTheme="minorHAnsi" w:eastAsia="Arial" w:hAnsiTheme="minorHAnsi" w:cstheme="minorHAnsi"/>
        </w:rPr>
        <w:t xml:space="preserve"> </w:t>
      </w:r>
      <w:r w:rsidRPr="00D23479">
        <w:rPr>
          <w:rFonts w:asciiTheme="minorHAnsi" w:hAnsiTheme="minorHAnsi" w:cstheme="minorHAnsi"/>
        </w:rPr>
        <w:t>ustawowych</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każdy</w:t>
      </w:r>
      <w:r w:rsidRPr="00D23479">
        <w:rPr>
          <w:rFonts w:asciiTheme="minorHAnsi" w:eastAsia="Arial" w:hAnsiTheme="minorHAnsi" w:cstheme="minorHAnsi"/>
        </w:rPr>
        <w:t xml:space="preserve"> </w:t>
      </w:r>
      <w:r w:rsidRPr="00D23479">
        <w:rPr>
          <w:rFonts w:asciiTheme="minorHAnsi" w:hAnsiTheme="minorHAnsi" w:cstheme="minorHAnsi"/>
        </w:rPr>
        <w:t>dzień</w:t>
      </w:r>
      <w:r w:rsidRPr="00D23479">
        <w:rPr>
          <w:rFonts w:asciiTheme="minorHAnsi" w:eastAsia="Arial" w:hAnsiTheme="minorHAnsi" w:cstheme="minorHAnsi"/>
        </w:rPr>
        <w:t xml:space="preserve"> </w:t>
      </w:r>
      <w:r w:rsidR="002B011A" w:rsidRPr="00D23479">
        <w:rPr>
          <w:rFonts w:asciiTheme="minorHAnsi" w:hAnsiTheme="minorHAnsi" w:cstheme="minorHAnsi"/>
        </w:rPr>
        <w:t>zwłoki</w:t>
      </w:r>
      <w:r w:rsidRPr="00D23479">
        <w:rPr>
          <w:rFonts w:asciiTheme="minorHAnsi" w:hAnsiTheme="minorHAnsi" w:cstheme="minorHAnsi"/>
        </w:rPr>
        <w:t>.</w:t>
      </w:r>
    </w:p>
    <w:p w14:paraId="2C708855" w14:textId="77777777" w:rsidR="00851EF3" w:rsidRPr="00D23479" w:rsidRDefault="00851EF3" w:rsidP="00515A89">
      <w:pPr>
        <w:pStyle w:val="Akapitzlist"/>
        <w:numPr>
          <w:ilvl w:val="0"/>
          <w:numId w:val="26"/>
        </w:numPr>
        <w:tabs>
          <w:tab w:val="left" w:pos="426"/>
          <w:tab w:val="left" w:pos="500"/>
        </w:tabs>
        <w:spacing w:after="0" w:line="240" w:lineRule="auto"/>
        <w:ind w:left="426" w:hanging="426"/>
        <w:jc w:val="both"/>
        <w:rPr>
          <w:rFonts w:asciiTheme="minorHAnsi" w:hAnsiTheme="minorHAnsi" w:cstheme="minorHAnsi"/>
        </w:rPr>
      </w:pPr>
      <w:r w:rsidRPr="00D23479">
        <w:rPr>
          <w:rFonts w:asciiTheme="minorHAnsi" w:hAnsiTheme="minorHAnsi" w:cstheme="minorHAnsi"/>
        </w:rPr>
        <w:lastRenderedPageBreak/>
        <w:t>Zapłata</w:t>
      </w:r>
      <w:r w:rsidRPr="00D23479">
        <w:rPr>
          <w:rFonts w:asciiTheme="minorHAnsi" w:eastAsia="Arial" w:hAnsiTheme="minorHAnsi" w:cstheme="minorHAnsi"/>
        </w:rPr>
        <w:t xml:space="preserve"> </w:t>
      </w:r>
      <w:r w:rsidRPr="00D23479">
        <w:rPr>
          <w:rFonts w:asciiTheme="minorHAnsi" w:hAnsiTheme="minorHAnsi" w:cstheme="minorHAnsi"/>
        </w:rPr>
        <w:t>kary</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potrącenie</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kwoty</w:t>
      </w:r>
      <w:r w:rsidRPr="00D23479">
        <w:rPr>
          <w:rFonts w:asciiTheme="minorHAnsi" w:eastAsia="Arial" w:hAnsiTheme="minorHAnsi" w:cstheme="minorHAnsi"/>
        </w:rPr>
        <w:t xml:space="preserve"> </w:t>
      </w:r>
      <w:r w:rsidRPr="00D23479">
        <w:rPr>
          <w:rFonts w:asciiTheme="minorHAnsi" w:hAnsiTheme="minorHAnsi" w:cstheme="minorHAnsi"/>
        </w:rPr>
        <w:t>kary</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płatności</w:t>
      </w:r>
      <w:r w:rsidRPr="00D23479">
        <w:rPr>
          <w:rFonts w:asciiTheme="minorHAnsi" w:eastAsia="Arial" w:hAnsiTheme="minorHAnsi" w:cstheme="minorHAnsi"/>
        </w:rPr>
        <w:t xml:space="preserve"> </w:t>
      </w:r>
      <w:r w:rsidRPr="00D23479">
        <w:rPr>
          <w:rFonts w:asciiTheme="minorHAnsi" w:hAnsiTheme="minorHAnsi" w:cstheme="minorHAnsi"/>
        </w:rPr>
        <w:t>należnej</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zwalnia</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obowiązku</w:t>
      </w:r>
      <w:r w:rsidRPr="00D23479">
        <w:rPr>
          <w:rFonts w:asciiTheme="minorHAnsi" w:eastAsia="Arial" w:hAnsiTheme="minorHAnsi" w:cstheme="minorHAnsi"/>
        </w:rPr>
        <w:t xml:space="preserve"> </w:t>
      </w:r>
      <w:r w:rsidRPr="00D23479">
        <w:rPr>
          <w:rFonts w:asciiTheme="minorHAnsi" w:hAnsiTheme="minorHAnsi" w:cstheme="minorHAnsi"/>
        </w:rPr>
        <w:t>ukończenia</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jakichkolwiek</w:t>
      </w:r>
      <w:r w:rsidRPr="00D23479">
        <w:rPr>
          <w:rFonts w:asciiTheme="minorHAnsi" w:eastAsia="Arial" w:hAnsiTheme="minorHAnsi" w:cstheme="minorHAnsi"/>
        </w:rPr>
        <w:t xml:space="preserve"> </w:t>
      </w:r>
      <w:r w:rsidRPr="00D23479">
        <w:rPr>
          <w:rFonts w:asciiTheme="minorHAnsi" w:hAnsiTheme="minorHAnsi" w:cstheme="minorHAnsi"/>
        </w:rPr>
        <w:t>innych</w:t>
      </w:r>
      <w:r w:rsidRPr="00D23479">
        <w:rPr>
          <w:rFonts w:asciiTheme="minorHAnsi" w:eastAsia="Arial" w:hAnsiTheme="minorHAnsi" w:cstheme="minorHAnsi"/>
        </w:rPr>
        <w:t xml:space="preserve">  </w:t>
      </w:r>
      <w:r w:rsidRPr="00D23479">
        <w:rPr>
          <w:rFonts w:asciiTheme="minorHAnsi" w:hAnsiTheme="minorHAnsi" w:cstheme="minorHAnsi"/>
        </w:rPr>
        <w:t>obowiązków</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zobowiązań</w:t>
      </w:r>
      <w:r w:rsidRPr="00D23479">
        <w:rPr>
          <w:rFonts w:asciiTheme="minorHAnsi" w:eastAsia="Arial" w:hAnsiTheme="minorHAnsi" w:cstheme="minorHAnsi"/>
        </w:rPr>
        <w:t xml:space="preserve"> </w:t>
      </w:r>
      <w:r w:rsidRPr="00D23479">
        <w:rPr>
          <w:rFonts w:asciiTheme="minorHAnsi" w:hAnsiTheme="minorHAnsi" w:cstheme="minorHAnsi"/>
        </w:rPr>
        <w:t>wynikających</w:t>
      </w:r>
      <w:r w:rsidRPr="00D23479">
        <w:rPr>
          <w:rFonts w:asciiTheme="minorHAnsi" w:eastAsia="Arial" w:hAnsiTheme="minorHAnsi" w:cstheme="minorHAnsi"/>
        </w:rPr>
        <w:t xml:space="preserve"> </w:t>
      </w:r>
      <w:r w:rsidRPr="00D23479">
        <w:rPr>
          <w:rFonts w:asciiTheme="minorHAnsi" w:hAnsiTheme="minorHAnsi" w:cstheme="minorHAnsi"/>
        </w:rPr>
        <w:t>z umowy.</w:t>
      </w:r>
    </w:p>
    <w:p w14:paraId="742AF50D" w14:textId="77777777" w:rsidR="00851EF3" w:rsidRPr="00D23479" w:rsidRDefault="00851EF3" w:rsidP="00515A89">
      <w:pPr>
        <w:rPr>
          <w:rFonts w:asciiTheme="minorHAnsi" w:hAnsiTheme="minorHAnsi" w:cstheme="minorHAnsi"/>
          <w:sz w:val="22"/>
          <w:szCs w:val="22"/>
        </w:rPr>
      </w:pPr>
    </w:p>
    <w:p w14:paraId="2F07DB33"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16.</w:t>
      </w:r>
    </w:p>
    <w:p w14:paraId="5B710785" w14:textId="77777777" w:rsidR="00851EF3" w:rsidRPr="00D23479" w:rsidRDefault="00851EF3" w:rsidP="00515A89">
      <w:pPr>
        <w:widowControl w:val="0"/>
        <w:numPr>
          <w:ilvl w:val="0"/>
          <w:numId w:val="4"/>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Oprócz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wypadków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przewidzianych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Kodeksie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cywilnym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Stronom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przysługuje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sytuacjach,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tj.:</w:t>
      </w:r>
    </w:p>
    <w:p w14:paraId="1A3A6AE9" w14:textId="77777777" w:rsidR="00851EF3" w:rsidRPr="00D23479" w:rsidRDefault="00851EF3" w:rsidP="00515A89">
      <w:pPr>
        <w:widowControl w:val="0"/>
        <w:numPr>
          <w:ilvl w:val="0"/>
          <w:numId w:val="6"/>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przysługuje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4E242E35" w14:textId="1966755A" w:rsidR="007C1147" w:rsidRPr="00D23479" w:rsidRDefault="00851EF3" w:rsidP="00515A89">
      <w:pPr>
        <w:widowControl w:val="0"/>
        <w:numPr>
          <w:ilvl w:val="1"/>
          <w:numId w:val="39"/>
        </w:numPr>
        <w:tabs>
          <w:tab w:val="left" w:pos="1276"/>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zaistnienia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istotnej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powodującej,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leży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interesie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publicznym,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było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przewidzieć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chwili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zagrozić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istotnemu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interesowi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bezpieczeństwa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państwa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bezpieczeństwu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publicznemu,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powzięcia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wiadomości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okolicznościach.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takim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wyłącznie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tytułu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części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natomiast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odszkodowania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umownych,</w:t>
      </w:r>
    </w:p>
    <w:p w14:paraId="5D0D7E9E" w14:textId="77777777" w:rsidR="006941E4" w:rsidRPr="00D23479" w:rsidRDefault="006941E4"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 przypadku ogłoszenia upadłości Wykonawcy, jego likwidacji lub gdy Wykonawca zostanie wykreślony z rejestru przedsiębiorców,</w:t>
      </w:r>
    </w:p>
    <w:p w14:paraId="69BF6BA8" w14:textId="77777777" w:rsidR="006941E4" w:rsidRPr="00D23479" w:rsidRDefault="006941E4"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 xml:space="preserve">w przypadku, gdy Wykonawca nie rozpoczął lub zaprzestał wykonywania robót objętych przedmiotem zamówienia, bez uzasadnionych przyczyn oraz </w:t>
      </w:r>
      <w:r w:rsidR="00151230" w:rsidRPr="00D23479">
        <w:rPr>
          <w:rFonts w:asciiTheme="minorHAnsi" w:hAnsiTheme="minorHAnsi" w:cstheme="minorHAnsi"/>
          <w:sz w:val="22"/>
          <w:szCs w:val="22"/>
        </w:rPr>
        <w:t>n</w:t>
      </w:r>
      <w:r w:rsidRPr="00D23479">
        <w:rPr>
          <w:rFonts w:asciiTheme="minorHAnsi" w:hAnsiTheme="minorHAnsi" w:cstheme="minorHAnsi"/>
          <w:sz w:val="22"/>
          <w:szCs w:val="22"/>
        </w:rPr>
        <w:t>ie kontynuuje ich pomimo wezwania Zamawiającego złożonego na piśmie,</w:t>
      </w:r>
    </w:p>
    <w:p w14:paraId="6F91FA53"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niezgodny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specyfikacją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specyfikacją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p>
    <w:p w14:paraId="4E3D2A61" w14:textId="0AB0CBB3"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wadliwy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albo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sprzeczny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wezwać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sposobu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wyznaczając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celu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bezskutecznym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upływie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odpowiada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p>
    <w:p w14:paraId="1B8F9831" w14:textId="368F91B7" w:rsidR="003B70FE" w:rsidRPr="00D23479" w:rsidRDefault="003B70FE" w:rsidP="00515A89">
      <w:pPr>
        <w:widowControl w:val="0"/>
        <w:numPr>
          <w:ilvl w:val="1"/>
          <w:numId w:val="39"/>
        </w:numPr>
        <w:tabs>
          <w:tab w:val="left" w:pos="1276"/>
        </w:tabs>
        <w:ind w:left="1276" w:hanging="426"/>
        <w:jc w:val="both"/>
        <w:rPr>
          <w:rFonts w:asciiTheme="minorHAnsi" w:hAnsiTheme="minorHAnsi" w:cstheme="minorHAnsi"/>
          <w:sz w:val="22"/>
          <w:szCs w:val="22"/>
          <w:lang w:eastAsia="ar-SA"/>
        </w:rPr>
      </w:pPr>
      <w:r w:rsidRPr="00D23479">
        <w:rPr>
          <w:rFonts w:asciiTheme="minorHAnsi" w:hAnsiTheme="minorHAnsi" w:cstheme="minorHAnsi"/>
          <w:sz w:val="22"/>
          <w:szCs w:val="22"/>
          <w:u w:color="FF0000"/>
        </w:rPr>
        <w:t>w przypadku, gdy Wykonawca nie wykonuje umowy lub wykonuje ją nienależycie i pomimo pisemnego wezwania Wykonawcy do podjęcia wykonywania lub należytego wykonywania umowy w wyznaczonym, uzasadnionym technicznie terminie, nie zadośćuczyni żądaniu Zamawiającego,</w:t>
      </w:r>
    </w:p>
    <w:p w14:paraId="6ECE582E" w14:textId="3A5CCF9F"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wadliwie,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niezgodne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wymaganiami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reaguje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polecenia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przedstawiciela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p>
    <w:p w14:paraId="7D19C861"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lang w:eastAsia="ar-SA"/>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lang w:eastAsia="ar-SA"/>
        </w:rPr>
        <w:t>bez</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uzasadnionej</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przyczyny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przerwał</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wykonywanie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robót</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okres</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dłuższy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niż</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1</w:t>
      </w:r>
      <w:r w:rsidR="007C1147" w:rsidRPr="00D23479">
        <w:rPr>
          <w:rFonts w:asciiTheme="minorHAnsi" w:hAnsiTheme="minorHAnsi" w:cstheme="minorHAnsi"/>
          <w:sz w:val="22"/>
          <w:szCs w:val="22"/>
          <w:lang w:eastAsia="ar-SA"/>
        </w:rPr>
        <w:t>4</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dni</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i</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pomimo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dodatkowego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pisemnego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wezwania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Zamawiającego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podjął</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ich</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okresie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7</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dni</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od</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dnia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doręczenia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Wykonawcy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dodatkowego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wezwania,</w:t>
      </w:r>
    </w:p>
    <w:p w14:paraId="61293230" w14:textId="1595CC39" w:rsidR="00851EF3" w:rsidRPr="00D23479" w:rsidRDefault="00851EF3" w:rsidP="00515A89">
      <w:pPr>
        <w:widowControl w:val="0"/>
        <w:numPr>
          <w:ilvl w:val="1"/>
          <w:numId w:val="39"/>
        </w:numPr>
        <w:tabs>
          <w:tab w:val="left" w:pos="1276"/>
        </w:tabs>
        <w:ind w:left="1276" w:hanging="426"/>
        <w:jc w:val="both"/>
        <w:rPr>
          <w:rFonts w:asciiTheme="minorHAnsi" w:eastAsia="Arial" w:hAnsiTheme="minorHAnsi" w:cstheme="minorHAnsi"/>
          <w:sz w:val="22"/>
          <w:szCs w:val="22"/>
          <w:lang w:eastAsia="ar-SA"/>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lang w:eastAsia="ar-SA"/>
        </w:rPr>
        <w:t>z</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przyczyn</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zawinionych</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przystąpił</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odbioru</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terenu</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budowy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albo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rozpoczął</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robót</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albo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pozostaje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zwłoce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realizacją</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robót</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tak</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dalece,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że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wątpliwe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jest</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dochowanie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terminu</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zakończenia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robót,</w:t>
      </w:r>
      <w:r w:rsidRPr="00D23479">
        <w:rPr>
          <w:rFonts w:asciiTheme="minorHAnsi" w:eastAsia="Arial" w:hAnsiTheme="minorHAnsi" w:cstheme="minorHAnsi"/>
          <w:sz w:val="22"/>
          <w:szCs w:val="22"/>
          <w:lang w:eastAsia="ar-SA"/>
        </w:rPr>
        <w:t xml:space="preserve"> </w:t>
      </w:r>
    </w:p>
    <w:p w14:paraId="04774C82"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lang w:eastAsia="ar-SA"/>
        </w:rPr>
      </w:pPr>
      <w:r w:rsidRPr="00D23479">
        <w:rPr>
          <w:rFonts w:asciiTheme="minorHAnsi" w:hAnsiTheme="minorHAnsi" w:cstheme="minorHAnsi"/>
          <w:sz w:val="22"/>
          <w:szCs w:val="22"/>
          <w:lang w:eastAsia="ar-SA"/>
        </w:rPr>
        <w:t>w</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przypadku,</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gdy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Wykonawca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podzleca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całość</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robót</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lub</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dokonuje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cesji</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umowy,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jej</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części</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bez</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zgody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Zamawiającego,</w:t>
      </w:r>
    </w:p>
    <w:p w14:paraId="6FBECE5F"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lang w:eastAsia="ar-SA"/>
        </w:rPr>
        <w:t>w</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przypadku,</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gdy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Wykonawca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wykonuje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obowiązków,</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których</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mowa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060006BB"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istotny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rażący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zaniedbuje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reaguje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zastrzeżenia</w:t>
      </w:r>
      <w:r w:rsidRPr="00D23479">
        <w:rPr>
          <w:rFonts w:asciiTheme="minorHAnsi" w:eastAsia="Arial" w:hAnsiTheme="minorHAnsi" w:cstheme="minorHAnsi"/>
          <w:sz w:val="22"/>
          <w:szCs w:val="22"/>
        </w:rPr>
        <w:t xml:space="preserve"> </w:t>
      </w:r>
      <w:r w:rsidR="00151230" w:rsidRPr="00D23479">
        <w:rPr>
          <w:rFonts w:asciiTheme="minorHAnsi" w:hAnsiTheme="minorHAnsi" w:cstheme="minorHAnsi"/>
          <w:sz w:val="22"/>
          <w:szCs w:val="22"/>
        </w:rPr>
        <w:t>Zamawiającego,</w:t>
      </w:r>
    </w:p>
    <w:p w14:paraId="4A0EDCEB"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uregulował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sytuacji,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lang w:eastAsia="ar-SA"/>
        </w:rPr>
        <w:t>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którym</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mowa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373E0AEC"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dopełni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6235DA9F" w14:textId="77777777" w:rsidR="008E7462"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004F2D48" w:rsidRPr="00D23479">
        <w:rPr>
          <w:rFonts w:asciiTheme="minorHAnsi" w:eastAsia="Arial" w:hAnsiTheme="minorHAnsi" w:cstheme="minorHAnsi"/>
          <w:sz w:val="22"/>
          <w:szCs w:val="22"/>
        </w:rPr>
        <w:t xml:space="preserve">nagminnego </w:t>
      </w:r>
      <w:r w:rsidRPr="00D23479">
        <w:rPr>
          <w:rFonts w:asciiTheme="minorHAnsi" w:hAnsiTheme="minorHAnsi" w:cstheme="minorHAnsi"/>
          <w:sz w:val="22"/>
          <w:szCs w:val="22"/>
        </w:rPr>
        <w:t>niewywiązywania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004F2D48" w:rsidRPr="00D23479">
        <w:rPr>
          <w:rFonts w:asciiTheme="minorHAnsi" w:hAnsiTheme="minorHAnsi" w:cstheme="minorHAnsi"/>
          <w:sz w:val="22"/>
          <w:szCs w:val="22"/>
        </w:rPr>
        <w:t>pracę co spowodowało trzykrotne naliczenie kary umownej z tego tytułu</w:t>
      </w:r>
    </w:p>
    <w:p w14:paraId="4710EC43" w14:textId="2EC868CC" w:rsidR="004C13A5" w:rsidRPr="00D23479" w:rsidRDefault="003B70FE"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 xml:space="preserve">w przypadku konieczności co najmniej trzykrotnego dokonywania przez Zamawiającego bezpośredniej zapłaty podwykonawcy lub dalszemu podwykonawcy lub konieczność </w:t>
      </w:r>
      <w:r w:rsidRPr="00D23479">
        <w:rPr>
          <w:rFonts w:asciiTheme="minorHAnsi" w:hAnsiTheme="minorHAnsi" w:cstheme="minorHAnsi"/>
          <w:sz w:val="22"/>
          <w:szCs w:val="22"/>
        </w:rPr>
        <w:lastRenderedPageBreak/>
        <w:t>dokonania bezpośrednich zapłat na rzecz tych podmiotów na sumę większą niż 5% wartości umowy brutto, o której mowa w § 3</w:t>
      </w:r>
      <w:r w:rsidR="004C13A5" w:rsidRPr="00D23479">
        <w:rPr>
          <w:rFonts w:asciiTheme="minorHAnsi" w:hAnsiTheme="minorHAnsi" w:cstheme="minorHAnsi"/>
          <w:sz w:val="22"/>
          <w:szCs w:val="22"/>
        </w:rPr>
        <w:t xml:space="preserve"> ust. 1 pkt 3) niniejszej umowy,</w:t>
      </w:r>
    </w:p>
    <w:p w14:paraId="6F44B2C2" w14:textId="59691587" w:rsidR="004C13A5" w:rsidRPr="00D23479" w:rsidRDefault="004C13A5"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 chwili zawarcia umowy w sprawie zamówienia publicznego podlegał wykluczeniu na podstawie art. 108 ustawy Prawo zamówień publicznych.</w:t>
      </w:r>
    </w:p>
    <w:p w14:paraId="398AB650" w14:textId="77777777" w:rsidR="00851EF3" w:rsidRPr="00D23479" w:rsidRDefault="00851EF3" w:rsidP="00515A89">
      <w:pPr>
        <w:widowControl w:val="0"/>
        <w:numPr>
          <w:ilvl w:val="0"/>
          <w:numId w:val="6"/>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przysługuje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1980DC07" w14:textId="2F6BB775" w:rsidR="00851EF3" w:rsidRPr="00D23479" w:rsidRDefault="00851EF3" w:rsidP="00515A89">
      <w:pPr>
        <w:widowControl w:val="0"/>
        <w:numPr>
          <w:ilvl w:val="1"/>
          <w:numId w:val="6"/>
        </w:numPr>
        <w:tabs>
          <w:tab w:val="left" w:pos="1276"/>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zwłoka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przekazaniu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przekracza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p>
    <w:p w14:paraId="7F85BE86" w14:textId="77777777" w:rsidR="001F03FD" w:rsidRPr="00D23479" w:rsidRDefault="00851EF3" w:rsidP="00515A89">
      <w:pPr>
        <w:widowControl w:val="0"/>
        <w:numPr>
          <w:ilvl w:val="0"/>
          <w:numId w:val="4"/>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Odstąpienie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musi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nastąpić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rygorem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nieważności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takiego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uzasadnienie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faktyczne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prawne.</w:t>
      </w:r>
    </w:p>
    <w:p w14:paraId="48EB0D8B" w14:textId="5269CE0F" w:rsidR="001F03FD" w:rsidRPr="00D23479" w:rsidRDefault="001F03FD" w:rsidP="00515A89">
      <w:pPr>
        <w:widowControl w:val="0"/>
        <w:numPr>
          <w:ilvl w:val="0"/>
          <w:numId w:val="4"/>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Oświadczenie takie p</w:t>
      </w:r>
      <w:r w:rsidR="004F2D48" w:rsidRPr="00D23479">
        <w:rPr>
          <w:rFonts w:asciiTheme="minorHAnsi" w:hAnsiTheme="minorHAnsi" w:cstheme="minorHAnsi"/>
          <w:sz w:val="22"/>
          <w:szCs w:val="22"/>
        </w:rPr>
        <w:t>owinn</w:t>
      </w:r>
      <w:r w:rsidR="007E51E2" w:rsidRPr="00D23479">
        <w:rPr>
          <w:rFonts w:asciiTheme="minorHAnsi" w:hAnsiTheme="minorHAnsi" w:cstheme="minorHAnsi"/>
          <w:sz w:val="22"/>
          <w:szCs w:val="22"/>
        </w:rPr>
        <w:t>o być złożone w terminie 60 dni</w:t>
      </w:r>
      <w:r w:rsidRPr="00D23479">
        <w:rPr>
          <w:rFonts w:asciiTheme="minorHAnsi" w:hAnsiTheme="minorHAnsi" w:cstheme="minorHAnsi"/>
          <w:sz w:val="22"/>
          <w:szCs w:val="22"/>
        </w:rPr>
        <w:t xml:space="preserve"> liczonym od dnia uzyskania przez Stronę umowy informacji o okoliczności uzasadniającej odstąpienie od umowy, chyba że zapisy § 16 ust. 1 niniejszej umowy przewidują inny termin. </w:t>
      </w:r>
    </w:p>
    <w:p w14:paraId="7C7378DD" w14:textId="77777777" w:rsidR="00851EF3" w:rsidRPr="00D23479" w:rsidRDefault="00851EF3" w:rsidP="00515A89">
      <w:pPr>
        <w:widowControl w:val="0"/>
        <w:numPr>
          <w:ilvl w:val="0"/>
          <w:numId w:val="4"/>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Odstąpienie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pośrednictwem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listu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poleconego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pisma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złożonego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siedzibie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pokwitowaniem,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chwilą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Stronę.</w:t>
      </w:r>
    </w:p>
    <w:p w14:paraId="74F0C1A6" w14:textId="77777777" w:rsidR="00851EF3" w:rsidRPr="00D23479" w:rsidRDefault="00851EF3" w:rsidP="00515A89">
      <w:pPr>
        <w:widowControl w:val="0"/>
        <w:numPr>
          <w:ilvl w:val="0"/>
          <w:numId w:val="4"/>
        </w:numPr>
        <w:tabs>
          <w:tab w:val="left" w:pos="426"/>
        </w:tabs>
        <w:ind w:left="426" w:hanging="426"/>
        <w:jc w:val="both"/>
        <w:rPr>
          <w:rFonts w:asciiTheme="minorHAnsi" w:hAnsiTheme="minorHAnsi" w:cstheme="minorHAnsi"/>
          <w:bCs/>
          <w:sz w:val="22"/>
          <w:szCs w:val="22"/>
          <w:lang w:eastAsia="ar-SA"/>
        </w:rPr>
      </w:pPr>
      <w:r w:rsidRPr="00D23479">
        <w:rPr>
          <w:rFonts w:asciiTheme="minorHAnsi" w:hAnsiTheme="minorHAnsi" w:cstheme="minorHAnsi"/>
          <w:bCs/>
          <w:sz w:val="22"/>
          <w:szCs w:val="22"/>
          <w:lang w:eastAsia="ar-SA"/>
        </w:rPr>
        <w:t>Wykonawca</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udziela</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rękojmi</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i</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gwarancji</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jakości</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w</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zakresie</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określonym</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w</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umowie</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na</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część</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zobowiązania</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wykonaną</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przed</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odstąpieniem</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od</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umowy.</w:t>
      </w:r>
    </w:p>
    <w:p w14:paraId="5341F7D0" w14:textId="04B31C93" w:rsidR="00851EF3" w:rsidRPr="00D23479" w:rsidRDefault="00851EF3" w:rsidP="00515A89">
      <w:pPr>
        <w:widowControl w:val="0"/>
        <w:numPr>
          <w:ilvl w:val="0"/>
          <w:numId w:val="4"/>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obowiązek:</w:t>
      </w:r>
    </w:p>
    <w:p w14:paraId="24CCBFCE" w14:textId="49B831AA" w:rsidR="00851EF3" w:rsidRPr="00D23479" w:rsidRDefault="00851EF3" w:rsidP="00515A89">
      <w:pPr>
        <w:pStyle w:val="Akapitzlist"/>
        <w:numPr>
          <w:ilvl w:val="1"/>
          <w:numId w:val="21"/>
        </w:numPr>
        <w:tabs>
          <w:tab w:val="left" w:pos="851"/>
        </w:tabs>
        <w:spacing w:after="0" w:line="240" w:lineRule="auto"/>
        <w:ind w:left="851" w:hanging="425"/>
        <w:jc w:val="both"/>
        <w:rPr>
          <w:rFonts w:asciiTheme="minorHAnsi" w:eastAsia="Arial" w:hAnsiTheme="minorHAnsi" w:cstheme="minorHAnsi"/>
        </w:rPr>
      </w:pPr>
      <w:r w:rsidRPr="00D23479">
        <w:rPr>
          <w:rFonts w:asciiTheme="minorHAnsi" w:hAnsiTheme="minorHAnsi" w:cstheme="minorHAnsi"/>
        </w:rPr>
        <w:t>natychmiast</w:t>
      </w:r>
      <w:r w:rsidRPr="00D23479">
        <w:rPr>
          <w:rFonts w:asciiTheme="minorHAnsi" w:eastAsia="Arial" w:hAnsiTheme="minorHAnsi" w:cstheme="minorHAnsi"/>
        </w:rPr>
        <w:t xml:space="preserve"> </w:t>
      </w:r>
      <w:r w:rsidRPr="00D23479">
        <w:rPr>
          <w:rFonts w:asciiTheme="minorHAnsi" w:hAnsiTheme="minorHAnsi" w:cstheme="minorHAnsi"/>
        </w:rPr>
        <w:t>wstrzymać</w:t>
      </w:r>
      <w:r w:rsidRPr="00D23479">
        <w:rPr>
          <w:rFonts w:asciiTheme="minorHAnsi" w:eastAsia="Arial" w:hAnsiTheme="minorHAnsi" w:cstheme="minorHAnsi"/>
        </w:rPr>
        <w:t xml:space="preserve"> </w:t>
      </w:r>
      <w:r w:rsidRPr="00D23479">
        <w:rPr>
          <w:rFonts w:asciiTheme="minorHAnsi" w:hAnsiTheme="minorHAnsi" w:cstheme="minorHAnsi"/>
        </w:rPr>
        <w:t>wykonywanie</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poza</w:t>
      </w:r>
      <w:r w:rsidRPr="00D23479">
        <w:rPr>
          <w:rFonts w:asciiTheme="minorHAnsi" w:eastAsia="Arial" w:hAnsiTheme="minorHAnsi" w:cstheme="minorHAnsi"/>
        </w:rPr>
        <w:t xml:space="preserve"> </w:t>
      </w:r>
      <w:r w:rsidRPr="00D23479">
        <w:rPr>
          <w:rFonts w:asciiTheme="minorHAnsi" w:hAnsiTheme="minorHAnsi" w:cstheme="minorHAnsi"/>
        </w:rPr>
        <w:t>mającymi</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celu</w:t>
      </w:r>
      <w:r w:rsidRPr="00D23479">
        <w:rPr>
          <w:rFonts w:asciiTheme="minorHAnsi" w:eastAsia="Arial" w:hAnsiTheme="minorHAnsi" w:cstheme="minorHAnsi"/>
        </w:rPr>
        <w:t xml:space="preserve"> </w:t>
      </w:r>
      <w:r w:rsidRPr="00D23479">
        <w:rPr>
          <w:rFonts w:asciiTheme="minorHAnsi" w:hAnsiTheme="minorHAnsi" w:cstheme="minorHAnsi"/>
        </w:rPr>
        <w:t>ochronę</w:t>
      </w:r>
      <w:r w:rsidRPr="00D23479">
        <w:rPr>
          <w:rFonts w:asciiTheme="minorHAnsi" w:eastAsia="Arial" w:hAnsiTheme="minorHAnsi" w:cstheme="minorHAnsi"/>
        </w:rPr>
        <w:t xml:space="preserve"> </w:t>
      </w:r>
      <w:r w:rsidRPr="00D23479">
        <w:rPr>
          <w:rFonts w:asciiTheme="minorHAnsi" w:hAnsiTheme="minorHAnsi" w:cstheme="minorHAnsi"/>
        </w:rPr>
        <w:t>życia</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własności</w:t>
      </w:r>
      <w:r w:rsidRPr="00D23479">
        <w:rPr>
          <w:rFonts w:asciiTheme="minorHAnsi" w:eastAsia="Arial" w:hAnsiTheme="minorHAnsi" w:cstheme="minorHAnsi"/>
        </w:rPr>
        <w:t xml:space="preserve"> </w:t>
      </w:r>
      <w:r w:rsidRPr="00D23479">
        <w:rPr>
          <w:rFonts w:asciiTheme="minorHAnsi" w:hAnsiTheme="minorHAnsi" w:cstheme="minorHAnsi"/>
        </w:rPr>
        <w:t>i</w:t>
      </w:r>
      <w:r w:rsidR="00836F0D">
        <w:rPr>
          <w:rFonts w:asciiTheme="minorHAnsi" w:eastAsia="Arial" w:hAnsiTheme="minorHAnsi" w:cstheme="minorHAnsi"/>
        </w:rPr>
        <w:t> </w:t>
      </w:r>
      <w:r w:rsidRPr="00D23479">
        <w:rPr>
          <w:rFonts w:asciiTheme="minorHAnsi" w:hAnsiTheme="minorHAnsi" w:cstheme="minorHAnsi"/>
        </w:rPr>
        <w:t>zabezpieczyć</w:t>
      </w:r>
      <w:r w:rsidRPr="00D23479">
        <w:rPr>
          <w:rFonts w:asciiTheme="minorHAnsi" w:eastAsia="Arial" w:hAnsiTheme="minorHAnsi" w:cstheme="minorHAnsi"/>
        </w:rPr>
        <w:t xml:space="preserve"> </w:t>
      </w:r>
      <w:r w:rsidRPr="00D23479">
        <w:rPr>
          <w:rFonts w:asciiTheme="minorHAnsi" w:hAnsiTheme="minorHAnsi" w:cstheme="minorHAnsi"/>
        </w:rPr>
        <w:t>przerwane</w:t>
      </w:r>
      <w:r w:rsidRPr="00D23479">
        <w:rPr>
          <w:rFonts w:asciiTheme="minorHAnsi" w:eastAsia="Arial" w:hAnsiTheme="minorHAnsi" w:cstheme="minorHAnsi"/>
        </w:rPr>
        <w:t xml:space="preserve"> </w:t>
      </w:r>
      <w:r w:rsidRPr="00D23479">
        <w:rPr>
          <w:rFonts w:asciiTheme="minorHAnsi" w:hAnsiTheme="minorHAnsi" w:cstheme="minorHAnsi"/>
        </w:rPr>
        <w:t>roboty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zakresie</w:t>
      </w:r>
      <w:r w:rsidRPr="00D23479">
        <w:rPr>
          <w:rFonts w:asciiTheme="minorHAnsi" w:eastAsia="Arial" w:hAnsiTheme="minorHAnsi" w:cstheme="minorHAnsi"/>
        </w:rPr>
        <w:t xml:space="preserve"> </w:t>
      </w:r>
      <w:r w:rsidRPr="00D23479">
        <w:rPr>
          <w:rFonts w:asciiTheme="minorHAnsi" w:hAnsiTheme="minorHAnsi" w:cstheme="minorHAnsi"/>
        </w:rPr>
        <w:t>obustronnie</w:t>
      </w:r>
      <w:r w:rsidRPr="00D23479">
        <w:rPr>
          <w:rFonts w:asciiTheme="minorHAnsi" w:eastAsia="Arial" w:hAnsiTheme="minorHAnsi" w:cstheme="minorHAnsi"/>
        </w:rPr>
        <w:t xml:space="preserve"> </w:t>
      </w:r>
      <w:r w:rsidRPr="00D23479">
        <w:rPr>
          <w:rFonts w:asciiTheme="minorHAnsi" w:hAnsiTheme="minorHAnsi" w:cstheme="minorHAnsi"/>
        </w:rPr>
        <w:t>uzgodnionym</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zabezpieczyć</w:t>
      </w:r>
      <w:r w:rsidRPr="00D23479">
        <w:rPr>
          <w:rFonts w:asciiTheme="minorHAnsi" w:eastAsia="Arial" w:hAnsiTheme="minorHAnsi" w:cstheme="minorHAnsi"/>
        </w:rPr>
        <w:t xml:space="preserve"> </w:t>
      </w:r>
      <w:r w:rsidRPr="00D23479">
        <w:rPr>
          <w:rFonts w:asciiTheme="minorHAnsi" w:hAnsiTheme="minorHAnsi" w:cstheme="minorHAnsi"/>
        </w:rPr>
        <w:t>teren</w:t>
      </w:r>
      <w:r w:rsidRPr="00D23479">
        <w:rPr>
          <w:rFonts w:asciiTheme="minorHAnsi" w:eastAsia="Arial" w:hAnsiTheme="minorHAnsi" w:cstheme="minorHAnsi"/>
        </w:rPr>
        <w:t xml:space="preserve"> </w:t>
      </w:r>
      <w:r w:rsidRPr="00D23479">
        <w:rPr>
          <w:rFonts w:asciiTheme="minorHAnsi" w:hAnsiTheme="minorHAnsi" w:cstheme="minorHAnsi"/>
        </w:rPr>
        <w:t>budowy</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opuścić</w:t>
      </w:r>
      <w:r w:rsidRPr="00D23479">
        <w:rPr>
          <w:rFonts w:asciiTheme="minorHAnsi" w:eastAsia="Arial" w:hAnsiTheme="minorHAnsi" w:cstheme="minorHAnsi"/>
        </w:rPr>
        <w:t xml:space="preserve"> </w:t>
      </w:r>
      <w:r w:rsidRPr="00D23479">
        <w:rPr>
          <w:rFonts w:asciiTheme="minorHAnsi" w:hAnsiTheme="minorHAnsi" w:cstheme="minorHAnsi"/>
        </w:rPr>
        <w:t>go</w:t>
      </w:r>
      <w:r w:rsidRPr="00D23479">
        <w:rPr>
          <w:rFonts w:asciiTheme="minorHAnsi" w:eastAsia="Arial" w:hAnsiTheme="minorHAnsi" w:cstheme="minorHAnsi"/>
        </w:rPr>
        <w:t xml:space="preserve"> </w:t>
      </w:r>
      <w:r w:rsidRPr="00D23479">
        <w:rPr>
          <w:rFonts w:asciiTheme="minorHAnsi" w:hAnsiTheme="minorHAnsi" w:cstheme="minorHAnsi"/>
        </w:rPr>
        <w:t>najpóźniej</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wskazanym</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p>
    <w:p w14:paraId="5DE7021F" w14:textId="77777777" w:rsidR="00851EF3" w:rsidRPr="00D23479" w:rsidRDefault="00851EF3" w:rsidP="00515A89">
      <w:pPr>
        <w:pStyle w:val="Akapitzlist"/>
        <w:numPr>
          <w:ilvl w:val="1"/>
          <w:numId w:val="21"/>
        </w:numPr>
        <w:tabs>
          <w:tab w:val="left" w:pos="851"/>
        </w:tabs>
        <w:spacing w:after="0" w:line="240" w:lineRule="auto"/>
        <w:ind w:left="851" w:hanging="425"/>
        <w:jc w:val="both"/>
        <w:rPr>
          <w:rFonts w:asciiTheme="minorHAnsi" w:hAnsiTheme="minorHAnsi" w:cstheme="minorHAnsi"/>
        </w:rPr>
      </w:pPr>
      <w:r w:rsidRPr="00D23479">
        <w:rPr>
          <w:rFonts w:asciiTheme="minorHAnsi" w:hAnsiTheme="minorHAnsi" w:cstheme="minorHAnsi"/>
        </w:rPr>
        <w:t>przekazać</w:t>
      </w:r>
      <w:r w:rsidRPr="00D23479">
        <w:rPr>
          <w:rFonts w:asciiTheme="minorHAnsi" w:eastAsia="Arial" w:hAnsiTheme="minorHAnsi" w:cstheme="minorHAnsi"/>
        </w:rPr>
        <w:t xml:space="preserve"> </w:t>
      </w:r>
      <w:r w:rsidRPr="00D23479">
        <w:rPr>
          <w:rFonts w:asciiTheme="minorHAnsi" w:hAnsiTheme="minorHAnsi" w:cstheme="minorHAnsi"/>
        </w:rPr>
        <w:t>znajdujące</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jego</w:t>
      </w:r>
      <w:r w:rsidRPr="00D23479">
        <w:rPr>
          <w:rFonts w:asciiTheme="minorHAnsi" w:eastAsia="Arial" w:hAnsiTheme="minorHAnsi" w:cstheme="minorHAnsi"/>
        </w:rPr>
        <w:t xml:space="preserve"> </w:t>
      </w:r>
      <w:r w:rsidRPr="00D23479">
        <w:rPr>
          <w:rFonts w:asciiTheme="minorHAnsi" w:hAnsiTheme="minorHAnsi" w:cstheme="minorHAnsi"/>
        </w:rPr>
        <w:t>posiadaniu</w:t>
      </w:r>
      <w:r w:rsidRPr="00D23479">
        <w:rPr>
          <w:rFonts w:asciiTheme="minorHAnsi" w:eastAsia="Arial" w:hAnsiTheme="minorHAnsi" w:cstheme="minorHAnsi"/>
        </w:rPr>
        <w:t xml:space="preserve"> </w:t>
      </w:r>
      <w:r w:rsidRPr="00D23479">
        <w:rPr>
          <w:rFonts w:asciiTheme="minorHAnsi" w:hAnsiTheme="minorHAnsi" w:cstheme="minorHAnsi"/>
        </w:rPr>
        <w:t>dokumenty,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tym</w:t>
      </w:r>
      <w:r w:rsidRPr="00D23479">
        <w:rPr>
          <w:rFonts w:asciiTheme="minorHAnsi" w:eastAsia="Arial" w:hAnsiTheme="minorHAnsi" w:cstheme="minorHAnsi"/>
        </w:rPr>
        <w:t xml:space="preserve"> </w:t>
      </w:r>
      <w:r w:rsidRPr="00D23479">
        <w:rPr>
          <w:rFonts w:asciiTheme="minorHAnsi" w:hAnsiTheme="minorHAnsi" w:cstheme="minorHAnsi"/>
        </w:rPr>
        <w:t>należące</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urządzenia,</w:t>
      </w:r>
      <w:r w:rsidRPr="00D23479">
        <w:rPr>
          <w:rFonts w:asciiTheme="minorHAnsi" w:eastAsia="Arial" w:hAnsiTheme="minorHAnsi" w:cstheme="minorHAnsi"/>
        </w:rPr>
        <w:t xml:space="preserve"> </w:t>
      </w:r>
      <w:r w:rsidRPr="00D23479">
        <w:rPr>
          <w:rFonts w:asciiTheme="minorHAnsi" w:hAnsiTheme="minorHAnsi" w:cstheme="minorHAnsi"/>
        </w:rPr>
        <w:t>materiały</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inne</w:t>
      </w:r>
      <w:r w:rsidRPr="00D23479">
        <w:rPr>
          <w:rFonts w:asciiTheme="minorHAnsi" w:eastAsia="Arial" w:hAnsiTheme="minorHAnsi" w:cstheme="minorHAnsi"/>
        </w:rPr>
        <w:t xml:space="preserve"> </w:t>
      </w:r>
      <w:r w:rsidRPr="00D23479">
        <w:rPr>
          <w:rFonts w:asciiTheme="minorHAnsi" w:hAnsiTheme="minorHAnsi" w:cstheme="minorHAnsi"/>
        </w:rPr>
        <w:t>prace.</w:t>
      </w:r>
    </w:p>
    <w:p w14:paraId="024959A0" w14:textId="2A879D94" w:rsidR="00851EF3" w:rsidRPr="00D23479" w:rsidRDefault="00851EF3" w:rsidP="00836F0D">
      <w:pPr>
        <w:pStyle w:val="Akapitzlist"/>
        <w:numPr>
          <w:ilvl w:val="0"/>
          <w:numId w:val="4"/>
        </w:numPr>
        <w:tabs>
          <w:tab w:val="clear" w:pos="1004"/>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7</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daty</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zgłosi</w:t>
      </w:r>
      <w:r w:rsidRPr="00D23479">
        <w:rPr>
          <w:rFonts w:asciiTheme="minorHAnsi" w:eastAsia="Arial" w:hAnsiTheme="minorHAnsi" w:cstheme="minorHAnsi"/>
        </w:rPr>
        <w:t xml:space="preserve"> </w:t>
      </w:r>
      <w:r w:rsidRPr="00D23479">
        <w:rPr>
          <w:rFonts w:asciiTheme="minorHAnsi" w:hAnsiTheme="minorHAnsi" w:cstheme="minorHAnsi"/>
        </w:rPr>
        <w:t>Zamawiającemu</w:t>
      </w:r>
      <w:r w:rsidRPr="00D23479">
        <w:rPr>
          <w:rFonts w:asciiTheme="minorHAnsi" w:eastAsia="Arial" w:hAnsiTheme="minorHAnsi" w:cstheme="minorHAnsi"/>
        </w:rPr>
        <w:t xml:space="preserve"> </w:t>
      </w:r>
      <w:r w:rsidRPr="00D23479">
        <w:rPr>
          <w:rFonts w:asciiTheme="minorHAnsi" w:hAnsiTheme="minorHAnsi" w:cstheme="minorHAnsi"/>
        </w:rPr>
        <w:t>gotowość</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odbioru</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przerwanych</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zabezpieczających.</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zgłoszenia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tym</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gotowości</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odbioru,</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ma</w:t>
      </w:r>
      <w:r w:rsidRPr="00D23479">
        <w:rPr>
          <w:rFonts w:asciiTheme="minorHAnsi" w:eastAsia="Arial" w:hAnsiTheme="minorHAnsi" w:cstheme="minorHAnsi"/>
        </w:rPr>
        <w:t xml:space="preserve"> </w:t>
      </w:r>
      <w:r w:rsidRPr="00D23479">
        <w:rPr>
          <w:rFonts w:asciiTheme="minorHAnsi" w:hAnsiTheme="minorHAnsi" w:cstheme="minorHAnsi"/>
        </w:rPr>
        <w:t>prawo</w:t>
      </w:r>
      <w:r w:rsidRPr="00D23479">
        <w:rPr>
          <w:rFonts w:asciiTheme="minorHAnsi" w:eastAsia="Arial" w:hAnsiTheme="minorHAnsi" w:cstheme="minorHAnsi"/>
        </w:rPr>
        <w:t xml:space="preserve"> </w:t>
      </w:r>
      <w:r w:rsidRPr="00D23479">
        <w:rPr>
          <w:rFonts w:asciiTheme="minorHAnsi" w:hAnsiTheme="minorHAnsi" w:cstheme="minorHAnsi"/>
        </w:rPr>
        <w:t>przeprowadzić</w:t>
      </w:r>
      <w:r w:rsidRPr="00D23479">
        <w:rPr>
          <w:rFonts w:asciiTheme="minorHAnsi" w:eastAsia="Arial" w:hAnsiTheme="minorHAnsi" w:cstheme="minorHAnsi"/>
        </w:rPr>
        <w:t xml:space="preserve"> </w:t>
      </w:r>
      <w:r w:rsidRPr="00D23479">
        <w:rPr>
          <w:rFonts w:asciiTheme="minorHAnsi" w:hAnsiTheme="minorHAnsi" w:cstheme="minorHAnsi"/>
        </w:rPr>
        <w:t>odbiór</w:t>
      </w:r>
      <w:r w:rsidRPr="00D23479">
        <w:rPr>
          <w:rFonts w:asciiTheme="minorHAnsi" w:eastAsia="Arial" w:hAnsiTheme="minorHAnsi" w:cstheme="minorHAnsi"/>
        </w:rPr>
        <w:t xml:space="preserve"> </w:t>
      </w:r>
      <w:r w:rsidRPr="00D23479">
        <w:rPr>
          <w:rFonts w:asciiTheme="minorHAnsi" w:hAnsiTheme="minorHAnsi" w:cstheme="minorHAnsi"/>
        </w:rPr>
        <w:t>jednostronny.</w:t>
      </w:r>
    </w:p>
    <w:p w14:paraId="52FFF3FD"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niezwłocznie,</w:t>
      </w:r>
      <w:r w:rsidRPr="00D23479">
        <w:rPr>
          <w:rFonts w:asciiTheme="minorHAnsi" w:eastAsia="Arial" w:hAnsiTheme="minorHAnsi" w:cstheme="minorHAnsi"/>
        </w:rPr>
        <w:t xml:space="preserve"> </w:t>
      </w:r>
      <w:r w:rsidRPr="00D23479">
        <w:rPr>
          <w:rFonts w:asciiTheme="minorHAnsi" w:hAnsiTheme="minorHAnsi" w:cstheme="minorHAnsi"/>
        </w:rPr>
        <w:t>a</w:t>
      </w:r>
      <w:r w:rsidRPr="00D23479">
        <w:rPr>
          <w:rFonts w:asciiTheme="minorHAnsi" w:eastAsia="Arial" w:hAnsiTheme="minorHAnsi" w:cstheme="minorHAnsi"/>
        </w:rPr>
        <w:t xml:space="preserve"> </w:t>
      </w:r>
      <w:r w:rsidRPr="00D23479">
        <w:rPr>
          <w:rFonts w:asciiTheme="minorHAnsi" w:hAnsiTheme="minorHAnsi" w:cstheme="minorHAnsi"/>
        </w:rPr>
        <w:t>najpóźniej</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7</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zawiadomienia</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odstąpieniu</w:t>
      </w:r>
      <w:r w:rsidRPr="00D23479">
        <w:rPr>
          <w:rFonts w:asciiTheme="minorHAnsi" w:eastAsia="Arial" w:hAnsiTheme="minorHAnsi" w:cstheme="minorHAnsi"/>
        </w:rPr>
        <w:t xml:space="preserve"> </w:t>
      </w:r>
      <w:r w:rsidRPr="00D23479">
        <w:rPr>
          <w:rFonts w:asciiTheme="minorHAnsi" w:hAnsiTheme="minorHAnsi" w:cstheme="minorHAnsi"/>
        </w:rPr>
        <w:t>odmowy</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przyczyn</w:t>
      </w:r>
      <w:r w:rsidRPr="00D23479">
        <w:rPr>
          <w:rFonts w:asciiTheme="minorHAnsi" w:eastAsia="Arial" w:hAnsiTheme="minorHAnsi" w:cstheme="minorHAnsi"/>
        </w:rPr>
        <w:t xml:space="preserve"> </w:t>
      </w:r>
      <w:r w:rsidRPr="00D23479">
        <w:rPr>
          <w:rFonts w:asciiTheme="minorHAnsi" w:hAnsiTheme="minorHAnsi" w:cstheme="minorHAnsi"/>
        </w:rPr>
        <w:t>niezależnych</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usunie</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terenu</w:t>
      </w:r>
      <w:r w:rsidRPr="00D23479">
        <w:rPr>
          <w:rFonts w:asciiTheme="minorHAnsi" w:eastAsia="Arial" w:hAnsiTheme="minorHAnsi" w:cstheme="minorHAnsi"/>
        </w:rPr>
        <w:t xml:space="preserve"> </w:t>
      </w:r>
      <w:r w:rsidRPr="00D23479">
        <w:rPr>
          <w:rFonts w:asciiTheme="minorHAnsi" w:hAnsiTheme="minorHAnsi" w:cstheme="minorHAnsi"/>
        </w:rPr>
        <w:t>budowy</w:t>
      </w:r>
      <w:r w:rsidRPr="00D23479">
        <w:rPr>
          <w:rFonts w:asciiTheme="minorHAnsi" w:eastAsia="Arial" w:hAnsiTheme="minorHAnsi" w:cstheme="minorHAnsi"/>
        </w:rPr>
        <w:t xml:space="preserve"> </w:t>
      </w:r>
      <w:r w:rsidRPr="00D23479">
        <w:rPr>
          <w:rFonts w:asciiTheme="minorHAnsi" w:hAnsiTheme="minorHAnsi" w:cstheme="minorHAnsi"/>
        </w:rPr>
        <w:t>urządzenia</w:t>
      </w:r>
      <w:r w:rsidRPr="00D23479">
        <w:rPr>
          <w:rFonts w:asciiTheme="minorHAnsi" w:eastAsia="Arial" w:hAnsiTheme="minorHAnsi" w:cstheme="minorHAnsi"/>
        </w:rPr>
        <w:t xml:space="preserve"> </w:t>
      </w:r>
      <w:r w:rsidRPr="00D23479">
        <w:rPr>
          <w:rFonts w:asciiTheme="minorHAnsi" w:hAnsiTheme="minorHAnsi" w:cstheme="minorHAnsi"/>
        </w:rPr>
        <w:t>zaplecza</w:t>
      </w:r>
      <w:r w:rsidRPr="00D23479">
        <w:rPr>
          <w:rFonts w:asciiTheme="minorHAnsi" w:eastAsia="Arial" w:hAnsiTheme="minorHAnsi" w:cstheme="minorHAnsi"/>
        </w:rPr>
        <w:t xml:space="preserve"> </w:t>
      </w:r>
      <w:r w:rsidRPr="00D23479">
        <w:rPr>
          <w:rFonts w:asciiTheme="minorHAnsi" w:hAnsiTheme="minorHAnsi" w:cstheme="minorHAnsi"/>
        </w:rPr>
        <w:t>budowy</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niego</w:t>
      </w:r>
      <w:r w:rsidRPr="00D23479">
        <w:rPr>
          <w:rFonts w:asciiTheme="minorHAnsi" w:eastAsia="Arial" w:hAnsiTheme="minorHAnsi" w:cstheme="minorHAnsi"/>
        </w:rPr>
        <w:t xml:space="preserve"> </w:t>
      </w:r>
      <w:r w:rsidRPr="00D23479">
        <w:rPr>
          <w:rFonts w:asciiTheme="minorHAnsi" w:hAnsiTheme="minorHAnsi" w:cstheme="minorHAnsi"/>
        </w:rPr>
        <w:t>dostarczone</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wniesione</w:t>
      </w:r>
      <w:r w:rsidRPr="00D23479">
        <w:rPr>
          <w:rFonts w:asciiTheme="minorHAnsi" w:eastAsia="Arial" w:hAnsiTheme="minorHAnsi" w:cstheme="minorHAnsi"/>
        </w:rPr>
        <w:t xml:space="preserve"> </w:t>
      </w:r>
      <w:r w:rsidRPr="00D23479">
        <w:rPr>
          <w:rFonts w:asciiTheme="minorHAnsi" w:hAnsiTheme="minorHAnsi" w:cstheme="minorHAnsi"/>
        </w:rPr>
        <w:t>materiały</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urządzenia,</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stanowiące</w:t>
      </w:r>
      <w:r w:rsidRPr="00D23479">
        <w:rPr>
          <w:rFonts w:asciiTheme="minorHAnsi" w:eastAsia="Arial" w:hAnsiTheme="minorHAnsi" w:cstheme="minorHAnsi"/>
        </w:rPr>
        <w:t xml:space="preserve"> </w:t>
      </w:r>
      <w:r w:rsidRPr="00D23479">
        <w:rPr>
          <w:rFonts w:asciiTheme="minorHAnsi" w:hAnsiTheme="minorHAnsi" w:cstheme="minorHAnsi"/>
        </w:rPr>
        <w:t>własności</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ustali</w:t>
      </w:r>
      <w:r w:rsidRPr="00D23479">
        <w:rPr>
          <w:rFonts w:asciiTheme="minorHAnsi" w:eastAsia="Arial" w:hAnsiTheme="minorHAnsi" w:cstheme="minorHAnsi"/>
        </w:rPr>
        <w:t xml:space="preserve"> </w:t>
      </w:r>
      <w:r w:rsidRPr="00D23479">
        <w:rPr>
          <w:rFonts w:asciiTheme="minorHAnsi" w:hAnsiTheme="minorHAnsi" w:cstheme="minorHAnsi"/>
        </w:rPr>
        <w:t>zasady</w:t>
      </w:r>
      <w:r w:rsidRPr="00D23479">
        <w:rPr>
          <w:rFonts w:asciiTheme="minorHAnsi" w:eastAsia="Arial" w:hAnsiTheme="minorHAnsi" w:cstheme="minorHAnsi"/>
        </w:rPr>
        <w:t xml:space="preserve"> </w:t>
      </w:r>
      <w:r w:rsidRPr="00D23479">
        <w:rPr>
          <w:rFonts w:asciiTheme="minorHAnsi" w:hAnsiTheme="minorHAnsi" w:cstheme="minorHAnsi"/>
        </w:rPr>
        <w:t>przekazania</w:t>
      </w:r>
      <w:r w:rsidRPr="00D23479">
        <w:rPr>
          <w:rFonts w:asciiTheme="minorHAnsi" w:eastAsia="Arial" w:hAnsiTheme="minorHAnsi" w:cstheme="minorHAnsi"/>
        </w:rPr>
        <w:t xml:space="preserve"> </w:t>
      </w:r>
      <w:r w:rsidRPr="00D23479">
        <w:rPr>
          <w:rFonts w:asciiTheme="minorHAnsi" w:hAnsiTheme="minorHAnsi" w:cstheme="minorHAnsi"/>
        </w:rPr>
        <w:t>tego</w:t>
      </w:r>
      <w:r w:rsidRPr="00D23479">
        <w:rPr>
          <w:rFonts w:asciiTheme="minorHAnsi" w:eastAsia="Arial" w:hAnsiTheme="minorHAnsi" w:cstheme="minorHAnsi"/>
        </w:rPr>
        <w:t xml:space="preserve"> </w:t>
      </w:r>
      <w:r w:rsidRPr="00D23479">
        <w:rPr>
          <w:rFonts w:asciiTheme="minorHAnsi" w:hAnsiTheme="minorHAnsi" w:cstheme="minorHAnsi"/>
        </w:rPr>
        <w:t>majątku</w:t>
      </w:r>
      <w:r w:rsidRPr="00D23479">
        <w:rPr>
          <w:rFonts w:asciiTheme="minorHAnsi" w:eastAsia="Arial" w:hAnsiTheme="minorHAnsi" w:cstheme="minorHAnsi"/>
        </w:rPr>
        <w:t xml:space="preserve"> </w:t>
      </w:r>
      <w:r w:rsidRPr="00D23479">
        <w:rPr>
          <w:rFonts w:asciiTheme="minorHAnsi" w:hAnsiTheme="minorHAnsi" w:cstheme="minorHAnsi"/>
        </w:rPr>
        <w:t>Zamawiającemu.</w:t>
      </w:r>
    </w:p>
    <w:p w14:paraId="404018D7"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dokonania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7</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odbioru</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przerwanych</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zabezpieczających</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przejęcia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pod</w:t>
      </w:r>
      <w:r w:rsidRPr="00D23479">
        <w:rPr>
          <w:rFonts w:asciiTheme="minorHAnsi" w:eastAsia="Arial" w:hAnsiTheme="minorHAnsi" w:cstheme="minorHAnsi"/>
        </w:rPr>
        <w:t xml:space="preserve"> </w:t>
      </w:r>
      <w:r w:rsidRPr="00D23479">
        <w:rPr>
          <w:rFonts w:asciiTheme="minorHAnsi" w:hAnsiTheme="minorHAnsi" w:cstheme="minorHAnsi"/>
        </w:rPr>
        <w:t>swój</w:t>
      </w:r>
      <w:r w:rsidRPr="00D23479">
        <w:rPr>
          <w:rFonts w:asciiTheme="minorHAnsi" w:eastAsia="Arial" w:hAnsiTheme="minorHAnsi" w:cstheme="minorHAnsi"/>
        </w:rPr>
        <w:t xml:space="preserve"> </w:t>
      </w:r>
      <w:r w:rsidRPr="00D23479">
        <w:rPr>
          <w:rFonts w:asciiTheme="minorHAnsi" w:hAnsiTheme="minorHAnsi" w:cstheme="minorHAnsi"/>
        </w:rPr>
        <w:t>dozór</w:t>
      </w:r>
      <w:r w:rsidRPr="00D23479">
        <w:rPr>
          <w:rFonts w:asciiTheme="minorHAnsi" w:eastAsia="Arial" w:hAnsiTheme="minorHAnsi" w:cstheme="minorHAnsi"/>
        </w:rPr>
        <w:t xml:space="preserve"> </w:t>
      </w:r>
      <w:r w:rsidRPr="00D23479">
        <w:rPr>
          <w:rFonts w:asciiTheme="minorHAnsi" w:hAnsiTheme="minorHAnsi" w:cstheme="minorHAnsi"/>
        </w:rPr>
        <w:t>terenu</w:t>
      </w:r>
      <w:r w:rsidRPr="00D23479">
        <w:rPr>
          <w:rFonts w:asciiTheme="minorHAnsi" w:eastAsia="Arial" w:hAnsiTheme="minorHAnsi" w:cstheme="minorHAnsi"/>
        </w:rPr>
        <w:t xml:space="preserve"> </w:t>
      </w:r>
      <w:r w:rsidRPr="00D23479">
        <w:rPr>
          <w:rFonts w:asciiTheme="minorHAnsi" w:hAnsiTheme="minorHAnsi" w:cstheme="minorHAnsi"/>
        </w:rPr>
        <w:t>budowy.</w:t>
      </w:r>
    </w:p>
    <w:p w14:paraId="7605B81C" w14:textId="2FB4F7E1"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niezwłocznie</w:t>
      </w:r>
      <w:r w:rsidRPr="00D23479">
        <w:rPr>
          <w:rFonts w:asciiTheme="minorHAnsi" w:eastAsia="Arial" w:hAnsiTheme="minorHAnsi" w:cstheme="minorHAnsi"/>
        </w:rPr>
        <w:t xml:space="preserve"> </w:t>
      </w:r>
      <w:r w:rsidRPr="00D23479">
        <w:rPr>
          <w:rFonts w:asciiTheme="minorHAnsi" w:hAnsiTheme="minorHAnsi" w:cstheme="minorHAnsi"/>
        </w:rPr>
        <w:t>zorganizować</w:t>
      </w:r>
      <w:r w:rsidRPr="00D23479">
        <w:rPr>
          <w:rFonts w:asciiTheme="minorHAnsi" w:eastAsia="Arial" w:hAnsiTheme="minorHAnsi" w:cstheme="minorHAnsi"/>
        </w:rPr>
        <w:t xml:space="preserve"> </w:t>
      </w:r>
      <w:r w:rsidRPr="00D23479">
        <w:rPr>
          <w:rFonts w:asciiTheme="minorHAnsi" w:hAnsiTheme="minorHAnsi" w:cstheme="minorHAnsi"/>
        </w:rPr>
        <w:t>usunięcie</w:t>
      </w:r>
      <w:r w:rsidRPr="00D23479">
        <w:rPr>
          <w:rFonts w:asciiTheme="minorHAnsi" w:eastAsia="Arial" w:hAnsiTheme="minorHAnsi" w:cstheme="minorHAnsi"/>
        </w:rPr>
        <w:t xml:space="preserve"> </w:t>
      </w:r>
      <w:r w:rsidRPr="00D23479">
        <w:rPr>
          <w:rFonts w:asciiTheme="minorHAnsi" w:hAnsiTheme="minorHAnsi" w:cstheme="minorHAnsi"/>
        </w:rPr>
        <w:t>sprzętu</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tymczasowych,</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swój</w:t>
      </w:r>
      <w:r w:rsidRPr="00D23479">
        <w:rPr>
          <w:rFonts w:asciiTheme="minorHAnsi" w:eastAsia="Arial" w:hAnsiTheme="minorHAnsi" w:cstheme="minorHAnsi"/>
        </w:rPr>
        <w:t xml:space="preserve"> </w:t>
      </w:r>
      <w:r w:rsidRPr="00D23479">
        <w:rPr>
          <w:rFonts w:asciiTheme="minorHAnsi" w:hAnsiTheme="minorHAnsi" w:cstheme="minorHAnsi"/>
        </w:rPr>
        <w:t>koszt</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ryzyko.</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niewypełnienia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powyższego</w:t>
      </w:r>
      <w:r w:rsidRPr="00D23479">
        <w:rPr>
          <w:rFonts w:asciiTheme="minorHAnsi" w:eastAsia="Arial" w:hAnsiTheme="minorHAnsi" w:cstheme="minorHAnsi"/>
        </w:rPr>
        <w:t xml:space="preserve"> </w:t>
      </w:r>
      <w:r w:rsidRPr="00D23479">
        <w:rPr>
          <w:rFonts w:asciiTheme="minorHAnsi" w:hAnsiTheme="minorHAnsi" w:cstheme="minorHAnsi"/>
        </w:rPr>
        <w:t>obowiązku,</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uprawniony</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usunięcia</w:t>
      </w:r>
      <w:r w:rsidRPr="00D23479">
        <w:rPr>
          <w:rFonts w:asciiTheme="minorHAnsi" w:eastAsia="Arial" w:hAnsiTheme="minorHAnsi" w:cstheme="minorHAnsi"/>
        </w:rPr>
        <w:t xml:space="preserve"> </w:t>
      </w:r>
      <w:r w:rsidRPr="00D23479">
        <w:rPr>
          <w:rFonts w:asciiTheme="minorHAnsi" w:hAnsiTheme="minorHAnsi" w:cstheme="minorHAnsi"/>
        </w:rPr>
        <w:t>sprzętu</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tymczasowych,</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koszt</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ryzyko</w:t>
      </w:r>
      <w:r w:rsidRPr="00D23479">
        <w:rPr>
          <w:rFonts w:asciiTheme="minorHAnsi" w:eastAsia="Arial" w:hAnsiTheme="minorHAnsi" w:cstheme="minorHAnsi"/>
        </w:rPr>
        <w:t xml:space="preserve"> </w:t>
      </w:r>
      <w:r w:rsidRPr="00D23479">
        <w:rPr>
          <w:rFonts w:asciiTheme="minorHAnsi" w:hAnsiTheme="minorHAnsi" w:cstheme="minorHAnsi"/>
        </w:rPr>
        <w:t>Wykonawcy.</w:t>
      </w:r>
    </w:p>
    <w:p w14:paraId="5474F95D"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ma</w:t>
      </w:r>
      <w:r w:rsidRPr="00D23479">
        <w:rPr>
          <w:rFonts w:asciiTheme="minorHAnsi" w:eastAsia="Arial" w:hAnsiTheme="minorHAnsi" w:cstheme="minorHAnsi"/>
        </w:rPr>
        <w:t xml:space="preserve"> </w:t>
      </w:r>
      <w:r w:rsidRPr="00D23479">
        <w:rPr>
          <w:rFonts w:asciiTheme="minorHAnsi" w:hAnsiTheme="minorHAnsi" w:cstheme="minorHAnsi"/>
        </w:rPr>
        <w:t>obowiązek</w:t>
      </w:r>
      <w:r w:rsidRPr="00D23479">
        <w:rPr>
          <w:rFonts w:asciiTheme="minorHAnsi" w:eastAsia="Arial" w:hAnsiTheme="minorHAnsi" w:cstheme="minorHAnsi"/>
        </w:rPr>
        <w:t xml:space="preserve"> </w:t>
      </w:r>
      <w:r w:rsidRPr="00D23479">
        <w:rPr>
          <w:rFonts w:asciiTheme="minorHAnsi" w:hAnsiTheme="minorHAnsi" w:cstheme="minorHAnsi"/>
        </w:rPr>
        <w:t>zastosowania</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zawartych</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oświadczeniu</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odstąpieniu</w:t>
      </w:r>
      <w:r w:rsidRPr="00D23479">
        <w:rPr>
          <w:rFonts w:asciiTheme="minorHAnsi" w:eastAsia="Arial" w:hAnsiTheme="minorHAnsi" w:cstheme="minorHAnsi"/>
        </w:rPr>
        <w:t xml:space="preserve"> </w:t>
      </w:r>
      <w:r w:rsidRPr="00D23479">
        <w:rPr>
          <w:rFonts w:asciiTheme="minorHAnsi" w:hAnsiTheme="minorHAnsi" w:cstheme="minorHAnsi"/>
        </w:rPr>
        <w:t>poleceń</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dotyczących</w:t>
      </w:r>
      <w:r w:rsidRPr="00D23479">
        <w:rPr>
          <w:rFonts w:asciiTheme="minorHAnsi" w:eastAsia="Arial" w:hAnsiTheme="minorHAnsi" w:cstheme="minorHAnsi"/>
        </w:rPr>
        <w:t xml:space="preserve"> </w:t>
      </w:r>
      <w:r w:rsidRPr="00D23479">
        <w:rPr>
          <w:rFonts w:asciiTheme="minorHAnsi" w:hAnsiTheme="minorHAnsi" w:cstheme="minorHAnsi"/>
        </w:rPr>
        <w:t>ochrony</w:t>
      </w:r>
      <w:r w:rsidRPr="00D23479">
        <w:rPr>
          <w:rFonts w:asciiTheme="minorHAnsi" w:eastAsia="Arial" w:hAnsiTheme="minorHAnsi" w:cstheme="minorHAnsi"/>
        </w:rPr>
        <w:t xml:space="preserve"> </w:t>
      </w:r>
      <w:r w:rsidRPr="00D23479">
        <w:rPr>
          <w:rFonts w:asciiTheme="minorHAnsi" w:hAnsiTheme="minorHAnsi" w:cstheme="minorHAnsi"/>
        </w:rPr>
        <w:t>własności</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bezpieczeństwa</w:t>
      </w:r>
      <w:r w:rsidRPr="00D23479">
        <w:rPr>
          <w:rFonts w:asciiTheme="minorHAnsi" w:eastAsia="Arial" w:hAnsiTheme="minorHAnsi" w:cstheme="minorHAnsi"/>
        </w:rPr>
        <w:t xml:space="preserve"> </w:t>
      </w:r>
      <w:r w:rsidRPr="00D23479">
        <w:rPr>
          <w:rFonts w:asciiTheme="minorHAnsi" w:hAnsiTheme="minorHAnsi" w:cstheme="minorHAnsi"/>
        </w:rPr>
        <w:t>robót.</w:t>
      </w:r>
    </w:p>
    <w:p w14:paraId="268F53E8"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7</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przy</w:t>
      </w:r>
      <w:r w:rsidRPr="00D23479">
        <w:rPr>
          <w:rFonts w:asciiTheme="minorHAnsi" w:eastAsia="Arial" w:hAnsiTheme="minorHAnsi" w:cstheme="minorHAnsi"/>
        </w:rPr>
        <w:t xml:space="preserve"> </w:t>
      </w:r>
      <w:r w:rsidRPr="00D23479">
        <w:rPr>
          <w:rFonts w:asciiTheme="minorHAnsi" w:hAnsiTheme="minorHAnsi" w:cstheme="minorHAnsi"/>
        </w:rPr>
        <w:t>udziale</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sporządzi</w:t>
      </w:r>
      <w:r w:rsidRPr="00D23479">
        <w:rPr>
          <w:rFonts w:asciiTheme="minorHAnsi" w:eastAsia="Arial" w:hAnsiTheme="minorHAnsi" w:cstheme="minorHAnsi"/>
        </w:rPr>
        <w:t xml:space="preserve"> </w:t>
      </w:r>
      <w:r w:rsidRPr="00D23479">
        <w:rPr>
          <w:rFonts w:asciiTheme="minorHAnsi" w:hAnsiTheme="minorHAnsi" w:cstheme="minorHAnsi"/>
        </w:rPr>
        <w:t>szczegółowy</w:t>
      </w:r>
      <w:r w:rsidRPr="00D23479">
        <w:rPr>
          <w:rFonts w:asciiTheme="minorHAnsi" w:eastAsia="Arial" w:hAnsiTheme="minorHAnsi" w:cstheme="minorHAnsi"/>
        </w:rPr>
        <w:t xml:space="preserve"> </w:t>
      </w:r>
      <w:r w:rsidRPr="00D23479">
        <w:rPr>
          <w:rFonts w:asciiTheme="minorHAnsi" w:hAnsiTheme="minorHAnsi" w:cstheme="minorHAnsi"/>
        </w:rPr>
        <w:t>protokół</w:t>
      </w:r>
      <w:r w:rsidRPr="00D23479">
        <w:rPr>
          <w:rFonts w:asciiTheme="minorHAnsi" w:eastAsia="Arial" w:hAnsiTheme="minorHAnsi" w:cstheme="minorHAnsi"/>
        </w:rPr>
        <w:t xml:space="preserve"> </w:t>
      </w:r>
      <w:r w:rsidRPr="00D23479">
        <w:rPr>
          <w:rFonts w:asciiTheme="minorHAnsi" w:hAnsiTheme="minorHAnsi" w:cstheme="minorHAnsi"/>
        </w:rPr>
        <w:t>odbioru</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przerwanych</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zabezpieczających</w:t>
      </w:r>
      <w:r w:rsidRPr="00D23479">
        <w:rPr>
          <w:rFonts w:asciiTheme="minorHAnsi" w:eastAsia="Arial" w:hAnsiTheme="minorHAnsi" w:cstheme="minorHAnsi"/>
        </w:rPr>
        <w:t xml:space="preserve"> </w:t>
      </w:r>
      <w:r w:rsidRPr="00D23479">
        <w:rPr>
          <w:rFonts w:asciiTheme="minorHAnsi" w:hAnsiTheme="minorHAnsi" w:cstheme="minorHAnsi"/>
        </w:rPr>
        <w:t>według</w:t>
      </w:r>
      <w:r w:rsidRPr="00D23479">
        <w:rPr>
          <w:rFonts w:asciiTheme="minorHAnsi" w:eastAsia="Arial" w:hAnsiTheme="minorHAnsi" w:cstheme="minorHAnsi"/>
        </w:rPr>
        <w:t xml:space="preserve"> </w:t>
      </w:r>
      <w:r w:rsidRPr="00D23479">
        <w:rPr>
          <w:rFonts w:asciiTheme="minorHAnsi" w:hAnsiTheme="minorHAnsi" w:cstheme="minorHAnsi"/>
        </w:rPr>
        <w:t>stanu</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dzień</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który</w:t>
      </w:r>
      <w:r w:rsidRPr="00D23479">
        <w:rPr>
          <w:rFonts w:asciiTheme="minorHAnsi" w:eastAsia="Arial" w:hAnsiTheme="minorHAnsi" w:cstheme="minorHAnsi"/>
        </w:rPr>
        <w:t xml:space="preserve"> </w:t>
      </w:r>
      <w:r w:rsidRPr="00D23479">
        <w:rPr>
          <w:rFonts w:asciiTheme="minorHAnsi" w:hAnsiTheme="minorHAnsi" w:cstheme="minorHAnsi"/>
        </w:rPr>
        <w:t>stanowi</w:t>
      </w:r>
      <w:r w:rsidRPr="00D23479">
        <w:rPr>
          <w:rFonts w:asciiTheme="minorHAnsi" w:eastAsia="Arial" w:hAnsiTheme="minorHAnsi" w:cstheme="minorHAnsi"/>
        </w:rPr>
        <w:t xml:space="preserve"> </w:t>
      </w:r>
      <w:r w:rsidRPr="00D23479">
        <w:rPr>
          <w:rFonts w:asciiTheme="minorHAnsi" w:hAnsiTheme="minorHAnsi" w:cstheme="minorHAnsi"/>
        </w:rPr>
        <w:t>podstawę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wystawienia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faktury/rachunku.</w:t>
      </w:r>
      <w:r w:rsidRPr="00D23479">
        <w:rPr>
          <w:rFonts w:asciiTheme="minorHAnsi" w:eastAsia="Arial" w:hAnsiTheme="minorHAnsi" w:cstheme="minorHAnsi"/>
        </w:rPr>
        <w:t xml:space="preserve"> </w:t>
      </w:r>
      <w:r w:rsidR="001F03FD" w:rsidRPr="00D23479">
        <w:rPr>
          <w:rFonts w:asciiTheme="minorHAnsi" w:eastAsia="Arial" w:hAnsiTheme="minorHAnsi" w:cstheme="minorHAnsi"/>
        </w:rPr>
        <w:t>Zasady przeprowadzania odbioru końcowego stosuje się wówczas odpowiednio.</w:t>
      </w:r>
    </w:p>
    <w:p w14:paraId="6392AD11"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dokonania</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dostarczenia</w:t>
      </w:r>
      <w:r w:rsidRPr="00D23479">
        <w:rPr>
          <w:rFonts w:asciiTheme="minorHAnsi" w:eastAsia="Arial" w:hAnsiTheme="minorHAnsi" w:cstheme="minorHAnsi"/>
        </w:rPr>
        <w:t xml:space="preserve"> </w:t>
      </w:r>
      <w:r w:rsidRPr="00D23479">
        <w:rPr>
          <w:rFonts w:asciiTheme="minorHAnsi" w:hAnsiTheme="minorHAnsi" w:cstheme="minorHAnsi"/>
        </w:rPr>
        <w:t>Zamawiającemu</w:t>
      </w:r>
      <w:r w:rsidRPr="00D23479">
        <w:rPr>
          <w:rFonts w:asciiTheme="minorHAnsi" w:eastAsia="Arial" w:hAnsiTheme="minorHAnsi" w:cstheme="minorHAnsi"/>
        </w:rPr>
        <w:t xml:space="preserve"> </w:t>
      </w:r>
      <w:r w:rsidRPr="00D23479">
        <w:rPr>
          <w:rFonts w:asciiTheme="minorHAnsi" w:hAnsiTheme="minorHAnsi" w:cstheme="minorHAnsi"/>
        </w:rPr>
        <w:t>inwentaryzacji</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według</w:t>
      </w:r>
      <w:r w:rsidRPr="00D23479">
        <w:rPr>
          <w:rFonts w:asciiTheme="minorHAnsi" w:eastAsia="Arial" w:hAnsiTheme="minorHAnsi" w:cstheme="minorHAnsi"/>
        </w:rPr>
        <w:t xml:space="preserve"> </w:t>
      </w:r>
      <w:r w:rsidRPr="00D23479">
        <w:rPr>
          <w:rFonts w:asciiTheme="minorHAnsi" w:hAnsiTheme="minorHAnsi" w:cstheme="minorHAnsi"/>
        </w:rPr>
        <w:t>stanu</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dzień</w:t>
      </w:r>
      <w:r w:rsidRPr="00D23479">
        <w:rPr>
          <w:rFonts w:asciiTheme="minorHAnsi" w:eastAsia="Arial" w:hAnsiTheme="minorHAnsi" w:cstheme="minorHAnsi"/>
        </w:rPr>
        <w:t xml:space="preserve"> </w:t>
      </w:r>
      <w:r w:rsidRPr="00D23479">
        <w:rPr>
          <w:rFonts w:asciiTheme="minorHAnsi" w:hAnsiTheme="minorHAnsi" w:cstheme="minorHAnsi"/>
        </w:rPr>
        <w:t>odstąpienia.</w:t>
      </w:r>
    </w:p>
    <w:p w14:paraId="0D065173" w14:textId="6D1143B6"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sporządzi</w:t>
      </w:r>
      <w:r w:rsidRPr="00D23479">
        <w:rPr>
          <w:rFonts w:asciiTheme="minorHAnsi" w:eastAsia="Arial" w:hAnsiTheme="minorHAnsi" w:cstheme="minorHAnsi"/>
        </w:rPr>
        <w:t xml:space="preserve"> </w:t>
      </w:r>
      <w:r w:rsidRPr="00D23479">
        <w:rPr>
          <w:rFonts w:asciiTheme="minorHAnsi" w:hAnsiTheme="minorHAnsi" w:cstheme="minorHAnsi"/>
        </w:rPr>
        <w:t>wykaz</w:t>
      </w:r>
      <w:r w:rsidRPr="00D23479">
        <w:rPr>
          <w:rFonts w:asciiTheme="minorHAnsi" w:eastAsia="Arial" w:hAnsiTheme="minorHAnsi" w:cstheme="minorHAnsi"/>
        </w:rPr>
        <w:t xml:space="preserve"> </w:t>
      </w:r>
      <w:r w:rsidRPr="00D23479">
        <w:rPr>
          <w:rFonts w:asciiTheme="minorHAnsi" w:hAnsiTheme="minorHAnsi" w:cstheme="minorHAnsi"/>
        </w:rPr>
        <w:t>tych</w:t>
      </w:r>
      <w:r w:rsidRPr="00D23479">
        <w:rPr>
          <w:rFonts w:asciiTheme="minorHAnsi" w:eastAsia="Arial" w:hAnsiTheme="minorHAnsi" w:cstheme="minorHAnsi"/>
        </w:rPr>
        <w:t xml:space="preserve"> </w:t>
      </w:r>
      <w:r w:rsidRPr="00D23479">
        <w:rPr>
          <w:rFonts w:asciiTheme="minorHAnsi" w:hAnsiTheme="minorHAnsi" w:cstheme="minorHAnsi"/>
        </w:rPr>
        <w:t>materiałów,</w:t>
      </w:r>
      <w:r w:rsidRPr="00D23479">
        <w:rPr>
          <w:rFonts w:asciiTheme="minorHAnsi" w:eastAsia="Arial" w:hAnsiTheme="minorHAnsi" w:cstheme="minorHAnsi"/>
        </w:rPr>
        <w:t xml:space="preserve"> </w:t>
      </w:r>
      <w:r w:rsidRPr="00D23479">
        <w:rPr>
          <w:rFonts w:asciiTheme="minorHAnsi" w:hAnsiTheme="minorHAnsi" w:cstheme="minorHAnsi"/>
        </w:rPr>
        <w:t>konstrukcji</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urządzeń,</w:t>
      </w:r>
      <w:r w:rsidRPr="00D23479">
        <w:rPr>
          <w:rFonts w:asciiTheme="minorHAnsi" w:eastAsia="Arial" w:hAnsiTheme="minorHAnsi" w:cstheme="minorHAnsi"/>
        </w:rPr>
        <w:t xml:space="preserve"> </w:t>
      </w:r>
      <w:r w:rsidRPr="00D23479">
        <w:rPr>
          <w:rFonts w:asciiTheme="minorHAnsi" w:hAnsiTheme="minorHAnsi" w:cstheme="minorHAnsi"/>
        </w:rPr>
        <w:t>które</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mogą</w:t>
      </w:r>
      <w:r w:rsidRPr="00D23479">
        <w:rPr>
          <w:rFonts w:asciiTheme="minorHAnsi" w:eastAsia="Arial" w:hAnsiTheme="minorHAnsi" w:cstheme="minorHAnsi"/>
        </w:rPr>
        <w:t xml:space="preserve"> </w:t>
      </w:r>
      <w:r w:rsidRPr="00D23479">
        <w:rPr>
          <w:rFonts w:asciiTheme="minorHAnsi" w:hAnsiTheme="minorHAnsi" w:cstheme="minorHAnsi"/>
        </w:rPr>
        <w:t>być</w:t>
      </w:r>
      <w:r w:rsidRPr="00D23479">
        <w:rPr>
          <w:rFonts w:asciiTheme="minorHAnsi" w:eastAsia="Arial" w:hAnsiTheme="minorHAnsi" w:cstheme="minorHAnsi"/>
        </w:rPr>
        <w:t xml:space="preserve"> </w:t>
      </w:r>
      <w:r w:rsidRPr="00D23479">
        <w:rPr>
          <w:rFonts w:asciiTheme="minorHAnsi" w:hAnsiTheme="minorHAnsi" w:cstheme="minorHAnsi"/>
        </w:rPr>
        <w:t>wykorzystane</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niego</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realizacji</w:t>
      </w:r>
      <w:r w:rsidRPr="00D23479">
        <w:rPr>
          <w:rFonts w:asciiTheme="minorHAnsi" w:eastAsia="Arial" w:hAnsiTheme="minorHAnsi" w:cstheme="minorHAnsi"/>
        </w:rPr>
        <w:t xml:space="preserve"> </w:t>
      </w:r>
      <w:r w:rsidRPr="00D23479">
        <w:rPr>
          <w:rFonts w:asciiTheme="minorHAnsi" w:hAnsiTheme="minorHAnsi" w:cstheme="minorHAnsi"/>
        </w:rPr>
        <w:t>innych</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nieobjętych</w:t>
      </w:r>
      <w:r w:rsidRPr="00D23479">
        <w:rPr>
          <w:rFonts w:asciiTheme="minorHAnsi" w:eastAsia="Arial" w:hAnsiTheme="minorHAnsi" w:cstheme="minorHAnsi"/>
        </w:rPr>
        <w:t xml:space="preserve"> </w:t>
      </w:r>
      <w:r w:rsidRPr="00D23479">
        <w:rPr>
          <w:rFonts w:asciiTheme="minorHAnsi" w:hAnsiTheme="minorHAnsi" w:cstheme="minorHAnsi"/>
        </w:rPr>
        <w:t>umową,</w:t>
      </w:r>
      <w:r w:rsidRPr="00D23479">
        <w:rPr>
          <w:rFonts w:asciiTheme="minorHAnsi" w:eastAsia="Arial" w:hAnsiTheme="minorHAnsi" w:cstheme="minorHAnsi"/>
        </w:rPr>
        <w:t xml:space="preserve"> </w:t>
      </w:r>
      <w:r w:rsidRPr="00D23479">
        <w:rPr>
          <w:rFonts w:asciiTheme="minorHAnsi" w:hAnsiTheme="minorHAnsi" w:cstheme="minorHAnsi"/>
        </w:rPr>
        <w:t>jeżeli</w:t>
      </w:r>
      <w:r w:rsidRPr="00D23479">
        <w:rPr>
          <w:rFonts w:asciiTheme="minorHAnsi" w:eastAsia="Arial" w:hAnsiTheme="minorHAnsi" w:cstheme="minorHAnsi"/>
        </w:rPr>
        <w:t xml:space="preserve"> </w:t>
      </w:r>
      <w:r w:rsidRPr="00D23479">
        <w:rPr>
          <w:rFonts w:asciiTheme="minorHAnsi" w:hAnsiTheme="minorHAnsi" w:cstheme="minorHAnsi"/>
        </w:rPr>
        <w:t>odstąpienie</w:t>
      </w:r>
      <w:r w:rsidRPr="00D23479">
        <w:rPr>
          <w:rFonts w:asciiTheme="minorHAnsi" w:eastAsia="Arial" w:hAnsiTheme="minorHAnsi" w:cstheme="minorHAnsi"/>
        </w:rPr>
        <w:t xml:space="preserve"> </w:t>
      </w:r>
      <w:r w:rsidRPr="00D23479">
        <w:rPr>
          <w:rFonts w:asciiTheme="minorHAnsi" w:hAnsiTheme="minorHAnsi" w:cstheme="minorHAnsi"/>
        </w:rPr>
        <w:t>nastąpiło</w:t>
      </w:r>
      <w:r w:rsidRPr="00D23479">
        <w:rPr>
          <w:rFonts w:asciiTheme="minorHAnsi" w:eastAsia="Arial" w:hAnsiTheme="minorHAnsi" w:cstheme="minorHAnsi"/>
        </w:rPr>
        <w:t xml:space="preserve"> </w:t>
      </w:r>
      <w:r w:rsidRPr="00D23479">
        <w:rPr>
          <w:rFonts w:asciiTheme="minorHAnsi" w:hAnsiTheme="minorHAnsi" w:cstheme="minorHAnsi"/>
        </w:rPr>
        <w:t>z</w:t>
      </w:r>
      <w:r w:rsidR="00836F0D">
        <w:rPr>
          <w:rFonts w:asciiTheme="minorHAnsi" w:eastAsia="Arial" w:hAnsiTheme="minorHAnsi" w:cstheme="minorHAnsi"/>
        </w:rPr>
        <w:t> </w:t>
      </w:r>
      <w:r w:rsidRPr="00D23479">
        <w:rPr>
          <w:rFonts w:asciiTheme="minorHAnsi" w:hAnsiTheme="minorHAnsi" w:cstheme="minorHAnsi"/>
        </w:rPr>
        <w:t>przyczyn</w:t>
      </w:r>
      <w:r w:rsidRPr="00D23479">
        <w:rPr>
          <w:rFonts w:asciiTheme="minorHAnsi" w:eastAsia="Arial" w:hAnsiTheme="minorHAnsi" w:cstheme="minorHAnsi"/>
        </w:rPr>
        <w:t xml:space="preserve"> </w:t>
      </w:r>
      <w:r w:rsidRPr="00D23479">
        <w:rPr>
          <w:rFonts w:asciiTheme="minorHAnsi" w:hAnsiTheme="minorHAnsi" w:cstheme="minorHAnsi"/>
        </w:rPr>
        <w:t>niezależnych</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celu</w:t>
      </w:r>
      <w:r w:rsidRPr="00D23479">
        <w:rPr>
          <w:rFonts w:asciiTheme="minorHAnsi" w:eastAsia="Arial" w:hAnsiTheme="minorHAnsi" w:cstheme="minorHAnsi"/>
        </w:rPr>
        <w:t xml:space="preserve"> </w:t>
      </w:r>
      <w:r w:rsidRPr="00D23479">
        <w:rPr>
          <w:rFonts w:asciiTheme="minorHAnsi" w:hAnsiTheme="minorHAnsi" w:cstheme="minorHAnsi"/>
        </w:rPr>
        <w:t>zwrotu</w:t>
      </w:r>
      <w:r w:rsidRPr="00D23479">
        <w:rPr>
          <w:rFonts w:asciiTheme="minorHAnsi" w:eastAsia="Arial" w:hAnsiTheme="minorHAnsi" w:cstheme="minorHAnsi"/>
        </w:rPr>
        <w:t xml:space="preserve"> </w:t>
      </w:r>
      <w:r w:rsidRPr="00D23479">
        <w:rPr>
          <w:rFonts w:asciiTheme="minorHAnsi" w:hAnsiTheme="minorHAnsi" w:cstheme="minorHAnsi"/>
        </w:rPr>
        <w:t>kosztów</w:t>
      </w:r>
      <w:r w:rsidRPr="00D23479">
        <w:rPr>
          <w:rFonts w:asciiTheme="minorHAnsi" w:eastAsia="Arial" w:hAnsiTheme="minorHAnsi" w:cstheme="minorHAnsi"/>
        </w:rPr>
        <w:t xml:space="preserve"> </w:t>
      </w:r>
      <w:r w:rsidRPr="00D23479">
        <w:rPr>
          <w:rFonts w:asciiTheme="minorHAnsi" w:hAnsiTheme="minorHAnsi" w:cstheme="minorHAnsi"/>
        </w:rPr>
        <w:t>ich</w:t>
      </w:r>
      <w:r w:rsidRPr="00D23479">
        <w:rPr>
          <w:rFonts w:asciiTheme="minorHAnsi" w:eastAsia="Arial" w:hAnsiTheme="minorHAnsi" w:cstheme="minorHAnsi"/>
        </w:rPr>
        <w:t xml:space="preserve"> </w:t>
      </w:r>
      <w:r w:rsidRPr="00D23479">
        <w:rPr>
          <w:rFonts w:asciiTheme="minorHAnsi" w:hAnsiTheme="minorHAnsi" w:cstheme="minorHAnsi"/>
        </w:rPr>
        <w:t>nabycia.</w:t>
      </w:r>
    </w:p>
    <w:p w14:paraId="466F6E50"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Szczegółowy</w:t>
      </w:r>
      <w:r w:rsidRPr="00D23479">
        <w:rPr>
          <w:rFonts w:asciiTheme="minorHAnsi" w:eastAsia="Arial" w:hAnsiTheme="minorHAnsi" w:cstheme="minorHAnsi"/>
        </w:rPr>
        <w:t xml:space="preserve"> </w:t>
      </w:r>
      <w:r w:rsidRPr="00D23479">
        <w:rPr>
          <w:rFonts w:asciiTheme="minorHAnsi" w:hAnsiTheme="minorHAnsi" w:cstheme="minorHAnsi"/>
        </w:rPr>
        <w:t>protokół</w:t>
      </w:r>
      <w:r w:rsidRPr="00D23479">
        <w:rPr>
          <w:rFonts w:asciiTheme="minorHAnsi" w:eastAsia="Arial" w:hAnsiTheme="minorHAnsi" w:cstheme="minorHAnsi"/>
        </w:rPr>
        <w:t xml:space="preserve"> </w:t>
      </w:r>
      <w:r w:rsidRPr="00D23479">
        <w:rPr>
          <w:rFonts w:asciiTheme="minorHAnsi" w:hAnsiTheme="minorHAnsi" w:cstheme="minorHAnsi"/>
        </w:rPr>
        <w:t>odbioru</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przerwanych</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zabezpieczających</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toku,</w:t>
      </w:r>
      <w:r w:rsidRPr="00D23479">
        <w:rPr>
          <w:rFonts w:asciiTheme="minorHAnsi" w:eastAsia="Arial" w:hAnsiTheme="minorHAnsi" w:cstheme="minorHAnsi"/>
        </w:rPr>
        <w:t xml:space="preserve"> </w:t>
      </w:r>
      <w:r w:rsidRPr="00D23479">
        <w:rPr>
          <w:rFonts w:asciiTheme="minorHAnsi" w:hAnsiTheme="minorHAnsi" w:cstheme="minorHAnsi"/>
        </w:rPr>
        <w:t>inwentaryzacja</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wykaz</w:t>
      </w:r>
      <w:r w:rsidRPr="00D23479">
        <w:rPr>
          <w:rFonts w:asciiTheme="minorHAnsi" w:eastAsia="Arial" w:hAnsiTheme="minorHAnsi" w:cstheme="minorHAnsi"/>
        </w:rPr>
        <w:t xml:space="preserve"> </w:t>
      </w:r>
      <w:r w:rsidRPr="00D23479">
        <w:rPr>
          <w:rFonts w:asciiTheme="minorHAnsi" w:hAnsiTheme="minorHAnsi" w:cstheme="minorHAnsi"/>
        </w:rPr>
        <w:t>tych</w:t>
      </w:r>
      <w:r w:rsidRPr="00D23479">
        <w:rPr>
          <w:rFonts w:asciiTheme="minorHAnsi" w:eastAsia="Arial" w:hAnsiTheme="minorHAnsi" w:cstheme="minorHAnsi"/>
        </w:rPr>
        <w:t xml:space="preserve"> </w:t>
      </w:r>
      <w:r w:rsidRPr="00D23479">
        <w:rPr>
          <w:rFonts w:asciiTheme="minorHAnsi" w:hAnsiTheme="minorHAnsi" w:cstheme="minorHAnsi"/>
        </w:rPr>
        <w:t>materiałów,</w:t>
      </w:r>
      <w:r w:rsidRPr="00D23479">
        <w:rPr>
          <w:rFonts w:asciiTheme="minorHAnsi" w:eastAsia="Arial" w:hAnsiTheme="minorHAnsi" w:cstheme="minorHAnsi"/>
        </w:rPr>
        <w:t xml:space="preserve"> </w:t>
      </w:r>
      <w:r w:rsidRPr="00D23479">
        <w:rPr>
          <w:rFonts w:asciiTheme="minorHAnsi" w:hAnsiTheme="minorHAnsi" w:cstheme="minorHAnsi"/>
        </w:rPr>
        <w:t>konstrukcji</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urządzeń,</w:t>
      </w:r>
      <w:r w:rsidRPr="00D23479">
        <w:rPr>
          <w:rFonts w:asciiTheme="minorHAnsi" w:eastAsia="Arial" w:hAnsiTheme="minorHAnsi" w:cstheme="minorHAnsi"/>
        </w:rPr>
        <w:t xml:space="preserve"> </w:t>
      </w:r>
      <w:r w:rsidRPr="00D23479">
        <w:rPr>
          <w:rFonts w:asciiTheme="minorHAnsi" w:hAnsiTheme="minorHAnsi" w:cstheme="minorHAnsi"/>
        </w:rPr>
        <w:t>stanowią</w:t>
      </w:r>
      <w:r w:rsidRPr="00D23479">
        <w:rPr>
          <w:rFonts w:asciiTheme="minorHAnsi" w:eastAsia="Arial" w:hAnsiTheme="minorHAnsi" w:cstheme="minorHAnsi"/>
        </w:rPr>
        <w:t xml:space="preserve"> </w:t>
      </w:r>
      <w:r w:rsidRPr="00D23479">
        <w:rPr>
          <w:rFonts w:asciiTheme="minorHAnsi" w:hAnsiTheme="minorHAnsi" w:cstheme="minorHAnsi"/>
        </w:rPr>
        <w:t>podstawę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wystawienia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odpowiedniej</w:t>
      </w:r>
      <w:r w:rsidRPr="00D23479">
        <w:rPr>
          <w:rFonts w:asciiTheme="minorHAnsi" w:eastAsia="Arial" w:hAnsiTheme="minorHAnsi" w:cstheme="minorHAnsi"/>
        </w:rPr>
        <w:t xml:space="preserve"> </w:t>
      </w:r>
      <w:r w:rsidRPr="00D23479">
        <w:rPr>
          <w:rFonts w:asciiTheme="minorHAnsi" w:hAnsiTheme="minorHAnsi" w:cstheme="minorHAnsi"/>
        </w:rPr>
        <w:t>faktury/rachunku.</w:t>
      </w:r>
    </w:p>
    <w:p w14:paraId="3BE7BC1E" w14:textId="50B5E973"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zapłaci</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wynagrodzenie</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roboty</w:t>
      </w:r>
      <w:r w:rsidRPr="00D23479">
        <w:rPr>
          <w:rFonts w:asciiTheme="minorHAnsi" w:eastAsia="Arial" w:hAnsiTheme="minorHAnsi" w:cstheme="minorHAnsi"/>
        </w:rPr>
        <w:t xml:space="preserve"> </w:t>
      </w:r>
      <w:r w:rsidRPr="00D23479">
        <w:rPr>
          <w:rFonts w:asciiTheme="minorHAnsi" w:hAnsiTheme="minorHAnsi" w:cstheme="minorHAnsi"/>
        </w:rPr>
        <w:t>wykonane</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pomniejszone</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roszczenia</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ewentualne</w:t>
      </w:r>
      <w:r w:rsidRPr="00D23479">
        <w:rPr>
          <w:rFonts w:asciiTheme="minorHAnsi" w:eastAsia="Arial" w:hAnsiTheme="minorHAnsi" w:cstheme="minorHAnsi"/>
        </w:rPr>
        <w:t xml:space="preserve"> </w:t>
      </w:r>
      <w:r w:rsidRPr="00D23479">
        <w:rPr>
          <w:rFonts w:asciiTheme="minorHAnsi" w:hAnsiTheme="minorHAnsi" w:cstheme="minorHAnsi"/>
        </w:rPr>
        <w:t>roszczenia</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lastRenderedPageBreak/>
        <w:t>podstawie</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gwarancji</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inne</w:t>
      </w:r>
      <w:r w:rsidRPr="00D23479">
        <w:rPr>
          <w:rFonts w:asciiTheme="minorHAnsi" w:eastAsia="Arial" w:hAnsiTheme="minorHAnsi" w:cstheme="minorHAnsi"/>
        </w:rPr>
        <w:t xml:space="preserve"> </w:t>
      </w:r>
      <w:r w:rsidRPr="00D23479">
        <w:rPr>
          <w:rFonts w:asciiTheme="minorHAnsi" w:hAnsiTheme="minorHAnsi" w:cstheme="minorHAnsi"/>
        </w:rPr>
        <w:t>roszczenia</w:t>
      </w:r>
      <w:r w:rsidRPr="00D23479">
        <w:rPr>
          <w:rFonts w:asciiTheme="minorHAnsi" w:eastAsia="Arial" w:hAnsiTheme="minorHAnsi" w:cstheme="minorHAnsi"/>
        </w:rPr>
        <w:t xml:space="preserve"> </w:t>
      </w:r>
      <w:r w:rsidRPr="00D23479">
        <w:rPr>
          <w:rFonts w:asciiTheme="minorHAnsi" w:hAnsiTheme="minorHAnsi" w:cstheme="minorHAnsi"/>
        </w:rPr>
        <w:t>odszkodowawcze</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pokryje</w:t>
      </w:r>
      <w:r w:rsidRPr="00D23479">
        <w:rPr>
          <w:rFonts w:asciiTheme="minorHAnsi" w:eastAsia="Arial" w:hAnsiTheme="minorHAnsi" w:cstheme="minorHAnsi"/>
        </w:rPr>
        <w:t xml:space="preserve"> </w:t>
      </w:r>
      <w:r w:rsidRPr="00D23479">
        <w:rPr>
          <w:rFonts w:asciiTheme="minorHAnsi" w:hAnsiTheme="minorHAnsi" w:cstheme="minorHAnsi"/>
        </w:rPr>
        <w:t>koszty</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zakupione</w:t>
      </w:r>
      <w:r w:rsidRPr="00D23479">
        <w:rPr>
          <w:rFonts w:asciiTheme="minorHAnsi" w:eastAsia="Arial" w:hAnsiTheme="minorHAnsi" w:cstheme="minorHAnsi"/>
        </w:rPr>
        <w:t xml:space="preserve"> </w:t>
      </w:r>
      <w:r w:rsidRPr="00D23479">
        <w:rPr>
          <w:rFonts w:asciiTheme="minorHAnsi" w:hAnsiTheme="minorHAnsi" w:cstheme="minorHAnsi"/>
        </w:rPr>
        <w:t>materiały</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urządzenia</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nadające</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wbudowania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inny</w:t>
      </w:r>
      <w:r w:rsidRPr="00D23479">
        <w:rPr>
          <w:rFonts w:asciiTheme="minorHAnsi" w:eastAsia="Arial" w:hAnsiTheme="minorHAnsi" w:cstheme="minorHAnsi"/>
        </w:rPr>
        <w:t xml:space="preserve"> </w:t>
      </w:r>
      <w:r w:rsidRPr="00D23479">
        <w:rPr>
          <w:rFonts w:asciiTheme="minorHAnsi" w:hAnsiTheme="minorHAnsi" w:cstheme="minorHAnsi"/>
        </w:rPr>
        <w:t>obiekt.</w:t>
      </w:r>
      <w:r w:rsidRPr="00D23479">
        <w:rPr>
          <w:rFonts w:asciiTheme="minorHAnsi" w:eastAsia="Arial" w:hAnsiTheme="minorHAnsi" w:cstheme="minorHAnsi"/>
        </w:rPr>
        <w:t xml:space="preserve"> </w:t>
      </w:r>
    </w:p>
    <w:p w14:paraId="4428A88F"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Koszty</w:t>
      </w:r>
      <w:r w:rsidRPr="00D23479">
        <w:rPr>
          <w:rFonts w:asciiTheme="minorHAnsi" w:eastAsia="Arial" w:hAnsiTheme="minorHAnsi" w:cstheme="minorHAnsi"/>
        </w:rPr>
        <w:t xml:space="preserve"> </w:t>
      </w:r>
      <w:r w:rsidRPr="00D23479">
        <w:rPr>
          <w:rFonts w:asciiTheme="minorHAnsi" w:hAnsiTheme="minorHAnsi" w:cstheme="minorHAnsi"/>
        </w:rPr>
        <w:t>dodatkowe</w:t>
      </w:r>
      <w:r w:rsidRPr="00D23479">
        <w:rPr>
          <w:rFonts w:asciiTheme="minorHAnsi" w:eastAsia="Arial" w:hAnsiTheme="minorHAnsi" w:cstheme="minorHAnsi"/>
        </w:rPr>
        <w:t xml:space="preserve"> </w:t>
      </w:r>
      <w:r w:rsidRPr="00D23479">
        <w:rPr>
          <w:rFonts w:asciiTheme="minorHAnsi" w:hAnsiTheme="minorHAnsi" w:cstheme="minorHAnsi"/>
        </w:rPr>
        <w:t>poniesione</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terenu</w:t>
      </w:r>
      <w:r w:rsidRPr="00D23479">
        <w:rPr>
          <w:rFonts w:asciiTheme="minorHAnsi" w:eastAsia="Arial" w:hAnsiTheme="minorHAnsi" w:cstheme="minorHAnsi"/>
        </w:rPr>
        <w:t xml:space="preserve"> </w:t>
      </w:r>
      <w:r w:rsidRPr="00D23479">
        <w:rPr>
          <w:rFonts w:asciiTheme="minorHAnsi" w:hAnsiTheme="minorHAnsi" w:cstheme="minorHAnsi"/>
        </w:rPr>
        <w:t>budowy</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wszelkie</w:t>
      </w:r>
      <w:r w:rsidRPr="00D23479">
        <w:rPr>
          <w:rFonts w:asciiTheme="minorHAnsi" w:eastAsia="Arial" w:hAnsiTheme="minorHAnsi" w:cstheme="minorHAnsi"/>
        </w:rPr>
        <w:t xml:space="preserve"> </w:t>
      </w:r>
      <w:r w:rsidRPr="00D23479">
        <w:rPr>
          <w:rFonts w:asciiTheme="minorHAnsi" w:hAnsiTheme="minorHAnsi" w:cstheme="minorHAnsi"/>
        </w:rPr>
        <w:t>inne</w:t>
      </w:r>
      <w:r w:rsidRPr="00D23479">
        <w:rPr>
          <w:rFonts w:asciiTheme="minorHAnsi" w:eastAsia="Arial" w:hAnsiTheme="minorHAnsi" w:cstheme="minorHAnsi"/>
        </w:rPr>
        <w:t xml:space="preserve"> </w:t>
      </w:r>
      <w:r w:rsidRPr="00D23479">
        <w:rPr>
          <w:rFonts w:asciiTheme="minorHAnsi" w:hAnsiTheme="minorHAnsi" w:cstheme="minorHAnsi"/>
        </w:rPr>
        <w:t>uzasadnione</w:t>
      </w:r>
      <w:r w:rsidRPr="00D23479">
        <w:rPr>
          <w:rFonts w:asciiTheme="minorHAnsi" w:eastAsia="Arial" w:hAnsiTheme="minorHAnsi" w:cstheme="minorHAnsi"/>
        </w:rPr>
        <w:t xml:space="preserve"> </w:t>
      </w:r>
      <w:r w:rsidRPr="00D23479">
        <w:rPr>
          <w:rFonts w:asciiTheme="minorHAnsi" w:hAnsiTheme="minorHAnsi" w:cstheme="minorHAnsi"/>
        </w:rPr>
        <w:t>koszty</w:t>
      </w:r>
      <w:r w:rsidRPr="00D23479">
        <w:rPr>
          <w:rFonts w:asciiTheme="minorHAnsi" w:eastAsia="Arial" w:hAnsiTheme="minorHAnsi" w:cstheme="minorHAnsi"/>
        </w:rPr>
        <w:t xml:space="preserve"> </w:t>
      </w:r>
      <w:r w:rsidRPr="00D23479">
        <w:rPr>
          <w:rFonts w:asciiTheme="minorHAnsi" w:hAnsiTheme="minorHAnsi" w:cstheme="minorHAnsi"/>
        </w:rPr>
        <w:t>związane</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odstąpieniem</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ponosi</w:t>
      </w:r>
      <w:r w:rsidRPr="00D23479">
        <w:rPr>
          <w:rFonts w:asciiTheme="minorHAnsi" w:eastAsia="Arial" w:hAnsiTheme="minorHAnsi" w:cstheme="minorHAnsi"/>
        </w:rPr>
        <w:t xml:space="preserve"> </w:t>
      </w:r>
      <w:r w:rsidRPr="00D23479">
        <w:rPr>
          <w:rFonts w:asciiTheme="minorHAnsi" w:hAnsiTheme="minorHAnsi" w:cstheme="minorHAnsi"/>
        </w:rPr>
        <w:t>Strona,</w:t>
      </w:r>
      <w:r w:rsidRPr="00D23479">
        <w:rPr>
          <w:rFonts w:asciiTheme="minorHAnsi" w:eastAsia="Arial" w:hAnsiTheme="minorHAnsi" w:cstheme="minorHAnsi"/>
        </w:rPr>
        <w:t xml:space="preserve"> </w:t>
      </w:r>
      <w:r w:rsidRPr="00D23479">
        <w:rPr>
          <w:rFonts w:asciiTheme="minorHAnsi" w:hAnsiTheme="minorHAnsi" w:cstheme="minorHAnsi"/>
        </w:rPr>
        <w:t>która</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001F03FD" w:rsidRPr="00D23479">
        <w:rPr>
          <w:rFonts w:asciiTheme="minorHAnsi" w:hAnsiTheme="minorHAnsi" w:cstheme="minorHAnsi"/>
        </w:rPr>
        <w:t>odpowiedzialna za przyczynę</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p>
    <w:p w14:paraId="66D751BC" w14:textId="77777777" w:rsidR="008C2A48" w:rsidRPr="00D23479" w:rsidRDefault="008C2A48" w:rsidP="00515A89">
      <w:pPr>
        <w:tabs>
          <w:tab w:val="left" w:pos="1668"/>
        </w:tabs>
        <w:autoSpaceDE w:val="0"/>
        <w:jc w:val="both"/>
        <w:rPr>
          <w:rFonts w:asciiTheme="minorHAnsi" w:hAnsiTheme="minorHAnsi" w:cstheme="minorHAnsi"/>
          <w:sz w:val="22"/>
          <w:szCs w:val="22"/>
        </w:rPr>
      </w:pPr>
    </w:p>
    <w:p w14:paraId="6D6786B1" w14:textId="77777777" w:rsidR="00E335DD" w:rsidRPr="00D23479" w:rsidRDefault="00E335DD" w:rsidP="00515A89">
      <w:pPr>
        <w:pStyle w:val="Tekstpodstawowy"/>
        <w:tabs>
          <w:tab w:val="left" w:pos="4185"/>
          <w:tab w:val="center" w:pos="4535"/>
        </w:tabs>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17.</w:t>
      </w:r>
    </w:p>
    <w:p w14:paraId="37A715A2" w14:textId="5B5C14E6" w:rsidR="00E335DD" w:rsidRPr="00D23479" w:rsidRDefault="00E335DD" w:rsidP="00515A89">
      <w:pPr>
        <w:numPr>
          <w:ilvl w:val="3"/>
          <w:numId w:val="21"/>
        </w:numPr>
        <w:tabs>
          <w:tab w:val="clear" w:pos="2880"/>
          <w:tab w:val="num" w:pos="426"/>
        </w:tabs>
        <w:suppressAutoHyphens w:val="0"/>
        <w:autoSpaceDE w:val="0"/>
        <w:autoSpaceDN w:val="0"/>
        <w:adjustRightInd w:val="0"/>
        <w:ind w:left="426"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Strony nie odpowiadają za niewykonanie lub nienależyte wykonanie zobowiązań umownych spowodowane zaistnieniem siły wyższej. Przez siłę wyższą Strony rozumieją zdarzenie zewnętrzne o</w:t>
      </w:r>
      <w:r w:rsidR="00836F0D">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nadzwyczajnym charakterze, niezależne od Stron, niemożliwe lub nadzwyczaj trudne do przewidzenia którego, skutkom nie dało się zapobiec lub byłoby to nadmiernie utrudnione. Powołanie się przez Stronę na siłę wyższą wymaga dochowania procedur informacyjnych</w:t>
      </w:r>
      <w:r w:rsidR="001B24D7" w:rsidRPr="00D23479">
        <w:rPr>
          <w:rFonts w:asciiTheme="minorHAnsi" w:hAnsiTheme="minorHAnsi" w:cstheme="minorHAnsi"/>
          <w:sz w:val="22"/>
          <w:szCs w:val="22"/>
          <w:lang w:eastAsia="pl-PL"/>
        </w:rPr>
        <w:t>.</w:t>
      </w:r>
    </w:p>
    <w:p w14:paraId="1FF5BFE5" w14:textId="77777777" w:rsidR="00E335DD" w:rsidRPr="00D23479" w:rsidRDefault="00E335DD" w:rsidP="00515A89">
      <w:pPr>
        <w:numPr>
          <w:ilvl w:val="3"/>
          <w:numId w:val="21"/>
        </w:numPr>
        <w:tabs>
          <w:tab w:val="clear" w:pos="2880"/>
          <w:tab w:val="num" w:pos="426"/>
        </w:tabs>
        <w:suppressAutoHyphens w:val="0"/>
        <w:autoSpaceDE w:val="0"/>
        <w:autoSpaceDN w:val="0"/>
        <w:adjustRightInd w:val="0"/>
        <w:ind w:left="426"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Niewykonalność jednego lub większej liczby postanowień umowy nie ma wpływu na wykonalność pozostałych postanowień. W przypadku uznania jakiegokolwiek postanowienia umowy z dowolnej przyczyny za niewykonalne, postanowienie takie</w:t>
      </w:r>
      <w:r w:rsidR="00C52B71" w:rsidRPr="00D23479">
        <w:rPr>
          <w:rFonts w:asciiTheme="minorHAnsi" w:hAnsiTheme="minorHAnsi" w:cstheme="minorHAnsi"/>
          <w:sz w:val="22"/>
          <w:szCs w:val="22"/>
          <w:lang w:eastAsia="pl-PL"/>
        </w:rPr>
        <w:t xml:space="preserve"> zostanie zastąpione wykonalnym </w:t>
      </w:r>
      <w:r w:rsidRPr="00D23479">
        <w:rPr>
          <w:rFonts w:asciiTheme="minorHAnsi" w:hAnsiTheme="minorHAnsi" w:cstheme="minorHAnsi"/>
          <w:sz w:val="22"/>
          <w:szCs w:val="22"/>
          <w:lang w:eastAsia="pl-PL"/>
        </w:rPr>
        <w:t>postanowieniem, które w największym możliwym stopniu odda pierwotne intencje Stron i uwzględni ich interesy gospodarcze.</w:t>
      </w:r>
    </w:p>
    <w:p w14:paraId="31CF7814" w14:textId="77777777" w:rsidR="00E335DD" w:rsidRPr="00D23479" w:rsidRDefault="00E335DD" w:rsidP="00515A89">
      <w:pPr>
        <w:tabs>
          <w:tab w:val="left" w:pos="1668"/>
        </w:tabs>
        <w:autoSpaceDE w:val="0"/>
        <w:jc w:val="both"/>
        <w:rPr>
          <w:rFonts w:asciiTheme="minorHAnsi" w:hAnsiTheme="minorHAnsi" w:cstheme="minorHAnsi"/>
          <w:sz w:val="22"/>
          <w:szCs w:val="22"/>
        </w:rPr>
      </w:pPr>
    </w:p>
    <w:p w14:paraId="7F3E6078" w14:textId="77777777" w:rsidR="00851EF3" w:rsidRPr="00D23479" w:rsidRDefault="00851EF3" w:rsidP="00515A89">
      <w:pPr>
        <w:pStyle w:val="Tekstpodstawowy"/>
        <w:tabs>
          <w:tab w:val="left" w:pos="4185"/>
          <w:tab w:val="center" w:pos="4535"/>
        </w:tabs>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E335DD" w:rsidRPr="00D23479">
        <w:rPr>
          <w:rFonts w:asciiTheme="minorHAnsi" w:hAnsiTheme="minorHAnsi" w:cstheme="minorHAnsi"/>
          <w:sz w:val="22"/>
          <w:szCs w:val="22"/>
        </w:rPr>
        <w:t>18</w:t>
      </w:r>
      <w:r w:rsidRPr="00D23479">
        <w:rPr>
          <w:rFonts w:asciiTheme="minorHAnsi" w:hAnsiTheme="minorHAnsi" w:cstheme="minorHAnsi"/>
          <w:sz w:val="22"/>
          <w:szCs w:val="22"/>
        </w:rPr>
        <w:t>.</w:t>
      </w:r>
    </w:p>
    <w:p w14:paraId="1707C732" w14:textId="77777777" w:rsidR="00851EF3" w:rsidRPr="00D23479" w:rsidRDefault="00851EF3" w:rsidP="00515A89">
      <w:pPr>
        <w:keepNext/>
        <w:numPr>
          <w:ilvl w:val="0"/>
          <w:numId w:val="32"/>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możliwość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p>
    <w:p w14:paraId="20717659" w14:textId="77777777" w:rsidR="00E335DD" w:rsidRPr="00D23479" w:rsidRDefault="00851EF3" w:rsidP="00515A89">
      <w:pPr>
        <w:numPr>
          <w:ilvl w:val="4"/>
          <w:numId w:val="15"/>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zagrożone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dotrzymanie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sytuacjach:</w:t>
      </w:r>
    </w:p>
    <w:p w14:paraId="3BD5FC1D" w14:textId="769A9AC9"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spowodowanej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niekorzystnymi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atmosferycznymi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uniemożliwiającymi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klęski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żywiołowe,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wód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powierzchniowych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spowodowany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opadami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atmosferycznymi,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długotrwałe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intensywne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opady,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utrzymujące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niskie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temperatury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pokrywa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śnieżna,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rozmiękczenie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gruntu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uniemożliwiające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poruszanie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sprzętu,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wystąpienie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zagrożeń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uszkodzenia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dróg</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dojazdowych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transportu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p>
    <w:p w14:paraId="1B35BED4" w14:textId="378D4F81" w:rsidR="00E335DD"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wyższej,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pojęciem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rozumie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wydarzenie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00836F0D">
        <w:rPr>
          <w:rFonts w:asciiTheme="minorHAnsi" w:eastAsia="Arial" w:hAnsiTheme="minorHAnsi" w:cstheme="minorHAnsi"/>
          <w:sz w:val="22"/>
          <w:szCs w:val="22"/>
        </w:rPr>
        <w:t> </w:t>
      </w:r>
      <w:r w:rsidRPr="00D23479">
        <w:rPr>
          <w:rFonts w:asciiTheme="minorHAnsi" w:hAnsiTheme="minorHAnsi" w:cstheme="minorHAnsi"/>
          <w:sz w:val="22"/>
          <w:szCs w:val="22"/>
        </w:rPr>
        <w:t>charakterze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nadzwyczajnym,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wpływu,</w:t>
      </w:r>
      <w:r w:rsidR="00E335DD" w:rsidRPr="00D23479">
        <w:rPr>
          <w:rFonts w:asciiTheme="minorHAnsi" w:hAnsiTheme="minorHAnsi" w:cstheme="minorHAnsi"/>
          <w:sz w:val="22"/>
          <w:szCs w:val="22"/>
        </w:rPr>
        <w:t xml:space="preserve"> uniemożliwiającej wykonanie przedmiotu umowy zgodnie z jej postanowieniami w pierwotnie określonym terminie,</w:t>
      </w:r>
    </w:p>
    <w:p w14:paraId="77E679C5" w14:textId="556DC1F7"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spowodowanej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geologicznymi,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archeologicznymi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terenowymi,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niewypały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niewybuchy,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wykopaliska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archeologiczne,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nieprzewidziane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geologiczne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00836F0D">
        <w:rPr>
          <w:rFonts w:asciiTheme="minorHAnsi" w:eastAsia="Arial" w:hAnsiTheme="minorHAnsi" w:cstheme="minorHAnsi"/>
          <w:sz w:val="22"/>
          <w:szCs w:val="22"/>
        </w:rPr>
        <w:t> </w:t>
      </w:r>
      <w:r w:rsidRPr="00D23479">
        <w:rPr>
          <w:rFonts w:asciiTheme="minorHAnsi" w:hAnsiTheme="minorHAnsi" w:cstheme="minorHAnsi"/>
          <w:sz w:val="22"/>
          <w:szCs w:val="22"/>
        </w:rPr>
        <w:t>gruntowe,</w:t>
      </w:r>
    </w:p>
    <w:p w14:paraId="5FDA6197" w14:textId="6EB712B2"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geologicznych,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archeologicznych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odmiennych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przyjętych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podziemnych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instalacji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obiektów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infrastrukturalnych,</w:t>
      </w:r>
    </w:p>
    <w:p w14:paraId="57DED4C4" w14:textId="00551B12" w:rsidR="00851EF3" w:rsidRPr="00836F0D"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zagrożone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dotrzymanie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zakończenia</w:t>
      </w:r>
      <w:r w:rsidRPr="00D23479">
        <w:rPr>
          <w:rFonts w:asciiTheme="minorHAnsi" w:eastAsia="Arial" w:hAnsiTheme="minorHAnsi" w:cstheme="minorHAnsi"/>
          <w:sz w:val="22"/>
          <w:szCs w:val="22"/>
        </w:rPr>
        <w:t xml:space="preserve"> </w:t>
      </w:r>
      <w:r w:rsidRPr="00836F0D">
        <w:rPr>
          <w:rFonts w:asciiTheme="minorHAnsi" w:hAnsiTheme="minorHAnsi" w:cstheme="minorHAnsi"/>
          <w:sz w:val="22"/>
          <w:szCs w:val="22"/>
        </w:rPr>
        <w:t>robót</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będą</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następstwem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okoliczności,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które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odpowiedzialność</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ponosi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Zamawiający,</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szczególności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będą</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następstwem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nieterminowego</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przekazania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terenu</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budowy,</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konieczności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zmian</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dokumentacji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projektowej</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zakresie,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jakim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okoliczności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miały</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lub</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będą</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mogły</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mieć</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wpływ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dotrzymanie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terminu</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zakończenia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robót,</w:t>
      </w:r>
    </w:p>
    <w:p w14:paraId="1A954729" w14:textId="77777777" w:rsidR="00851EF3" w:rsidRPr="00836F0D"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836F0D">
        <w:rPr>
          <w:rFonts w:asciiTheme="minorHAnsi" w:hAnsiTheme="minorHAnsi" w:cstheme="minorHAnsi"/>
          <w:sz w:val="22"/>
          <w:szCs w:val="22"/>
        </w:rPr>
        <w:t>wystąpienia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konieczności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robót</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dodatkowych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nieobjętych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zamówieniem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podstawowym,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których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było</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wcześniej</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możliwe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do</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przewidzenia</w:t>
      </w:r>
      <w:r w:rsidRPr="00836F0D">
        <w:rPr>
          <w:rFonts w:asciiTheme="minorHAnsi" w:hAnsiTheme="minorHAnsi" w:cstheme="minorHAnsi"/>
          <w:sz w:val="22"/>
          <w:szCs w:val="22"/>
        </w:rPr>
        <w:br/>
        <w:t>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których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ma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wpływ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zadania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podstawowego,</w:t>
      </w:r>
    </w:p>
    <w:p w14:paraId="6BD7AF35" w14:textId="77777777" w:rsidR="00B55B7B"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836F0D">
        <w:rPr>
          <w:rFonts w:asciiTheme="minorHAnsi" w:hAnsiTheme="minorHAnsi" w:cstheme="minorHAnsi"/>
          <w:sz w:val="22"/>
          <w:szCs w:val="22"/>
        </w:rPr>
        <w:t>wystąpienia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konieczności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robót</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zamiennych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lub</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innych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robót</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niezbędnych</w:t>
      </w:r>
      <w:r w:rsidRPr="00836F0D">
        <w:rPr>
          <w:rFonts w:asciiTheme="minorHAnsi" w:eastAsia="Arial" w:hAnsiTheme="minorHAnsi" w:cstheme="minorHAnsi"/>
          <w:sz w:val="22"/>
          <w:szCs w:val="22"/>
        </w:rPr>
        <w:t xml:space="preserve"> </w:t>
      </w:r>
      <w:r w:rsidR="00980920" w:rsidRPr="00836F0D">
        <w:rPr>
          <w:rFonts w:asciiTheme="minorHAnsi" w:eastAsia="Arial" w:hAnsiTheme="minorHAnsi" w:cstheme="minorHAnsi"/>
          <w:sz w:val="22"/>
          <w:szCs w:val="22"/>
        </w:rPr>
        <w:br/>
      </w:r>
      <w:r w:rsidRPr="00836F0D">
        <w:rPr>
          <w:rFonts w:asciiTheme="minorHAnsi" w:hAnsiTheme="minorHAnsi" w:cstheme="minorHAnsi"/>
          <w:sz w:val="22"/>
          <w:szCs w:val="22"/>
        </w:rPr>
        <w:t>do</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względu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wiedzy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udzielenia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dodatkowych,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wstrzymują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opóźniają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niebezpieczeństwa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kolizji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planowanymi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równolegle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prowadzonymi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podmioty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inwestycjami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niezbędnym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uniknięcia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kolizji,</w:t>
      </w:r>
    </w:p>
    <w:p w14:paraId="4C6970C0" w14:textId="77777777"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lastRenderedPageBreak/>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powszechnie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uchwalenie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nastąpiły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treści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konieczność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wprowadzenia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wpływ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04175031" w14:textId="5BFC444C"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opóźnień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zaniechanie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właściwe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administracji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państwowej,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następstwem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p>
    <w:p w14:paraId="0D6C247F" w14:textId="77777777" w:rsidR="00B55B7B"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opóźnień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wydawaniu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decyzji,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zezwoleń,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uzgodnień,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itp.,</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właściwe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opóźnienie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przekroczy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przewidziany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decyzje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powinny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zostać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następstwem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p>
    <w:p w14:paraId="08C0D490" w14:textId="77D511BE" w:rsidR="00B55B7B"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braku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możliwości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dopuszczania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nakazania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niezależnych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p>
    <w:p w14:paraId="68A7432B" w14:textId="77777777"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wstrzymania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właściwe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administracji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publicznej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bądź</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orzeczeniem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sądu,</w:t>
      </w:r>
    </w:p>
    <w:p w14:paraId="73C8C4ED" w14:textId="44169119"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odmowy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administracji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decyzji,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zezwoleń,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uzgodnień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skutek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błędów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projektowej,</w:t>
      </w:r>
    </w:p>
    <w:p w14:paraId="78379F0C" w14:textId="77777777" w:rsidR="00851EF3" w:rsidRPr="00D23479" w:rsidRDefault="00851EF3" w:rsidP="00515A89">
      <w:pPr>
        <w:numPr>
          <w:ilvl w:val="5"/>
          <w:numId w:val="15"/>
        </w:numPr>
        <w:tabs>
          <w:tab w:val="left" w:pos="1276"/>
          <w:tab w:val="left" w:pos="3600"/>
          <w:tab w:val="left" w:pos="4560"/>
        </w:tabs>
        <w:ind w:left="1276" w:hanging="425"/>
        <w:jc w:val="both"/>
        <w:rPr>
          <w:rFonts w:asciiTheme="minorHAnsi" w:eastAsia="Arial" w:hAnsiTheme="minorHAnsi" w:cstheme="minorHAnsi"/>
          <w:sz w:val="22"/>
          <w:szCs w:val="22"/>
        </w:rPr>
      </w:pPr>
      <w:r w:rsidRPr="00D23479">
        <w:rPr>
          <w:rFonts w:asciiTheme="minorHAnsi" w:hAnsiTheme="minorHAnsi" w:cstheme="minorHAnsi"/>
          <w:sz w:val="22"/>
          <w:szCs w:val="22"/>
        </w:rPr>
        <w:t>innych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przewidzieć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skutkujących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wydłużeniem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inspektora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zaistnienie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nastąpiło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akceptacji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wyrażenia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00B55B7B" w:rsidRPr="00D23479">
        <w:rPr>
          <w:rFonts w:asciiTheme="minorHAnsi" w:hAnsiTheme="minorHAnsi" w:cstheme="minorHAnsi"/>
          <w:sz w:val="22"/>
          <w:szCs w:val="22"/>
        </w:rPr>
        <w:t>Zamawiającego,</w:t>
      </w:r>
    </w:p>
    <w:p w14:paraId="08DD7F62" w14:textId="77777777" w:rsidR="00B55B7B" w:rsidRPr="00D23479" w:rsidRDefault="00B55B7B" w:rsidP="00515A89">
      <w:pPr>
        <w:numPr>
          <w:ilvl w:val="5"/>
          <w:numId w:val="15"/>
        </w:numPr>
        <w:tabs>
          <w:tab w:val="left" w:pos="1276"/>
          <w:tab w:val="left" w:pos="3600"/>
          <w:tab w:val="left" w:pos="4560"/>
        </w:tabs>
        <w:ind w:left="1276" w:hanging="425"/>
        <w:jc w:val="both"/>
        <w:rPr>
          <w:rFonts w:asciiTheme="minorHAnsi" w:eastAsia="Arial" w:hAnsiTheme="minorHAnsi" w:cstheme="minorHAnsi"/>
          <w:sz w:val="22"/>
          <w:szCs w:val="22"/>
        </w:rPr>
      </w:pPr>
      <w:r w:rsidRPr="00D23479">
        <w:rPr>
          <w:rFonts w:asciiTheme="minorHAnsi" w:eastAsia="Arial" w:hAnsiTheme="minorHAnsi" w:cstheme="minorHAnsi"/>
          <w:sz w:val="22"/>
          <w:szCs w:val="22"/>
        </w:rPr>
        <w:t xml:space="preserve">będą następstwem nieterminowego przekazania terenu budowy, </w:t>
      </w:r>
      <w:r w:rsidRPr="00D23479">
        <w:rPr>
          <w:rFonts w:asciiTheme="minorHAnsi" w:hAnsiTheme="minorHAnsi" w:cstheme="minorHAnsi"/>
          <w:sz w:val="22"/>
          <w:szCs w:val="22"/>
          <w:lang w:eastAsia="pl-PL"/>
        </w:rPr>
        <w:t>za które odpowiedzialność ponosi Zamawiający,</w:t>
      </w:r>
    </w:p>
    <w:p w14:paraId="346C74FF" w14:textId="77777777" w:rsidR="00B55B7B" w:rsidRPr="00D23479" w:rsidRDefault="00B55B7B" w:rsidP="00515A89">
      <w:pPr>
        <w:numPr>
          <w:ilvl w:val="5"/>
          <w:numId w:val="15"/>
        </w:numPr>
        <w:tabs>
          <w:tab w:val="left" w:pos="1276"/>
          <w:tab w:val="left" w:pos="3600"/>
          <w:tab w:val="left" w:pos="4560"/>
        </w:tabs>
        <w:ind w:left="1276" w:hanging="425"/>
        <w:jc w:val="both"/>
        <w:rPr>
          <w:rFonts w:asciiTheme="minorHAnsi" w:eastAsia="Arial" w:hAnsiTheme="minorHAnsi" w:cstheme="minorHAnsi"/>
          <w:sz w:val="22"/>
          <w:szCs w:val="22"/>
        </w:rPr>
      </w:pPr>
      <w:r w:rsidRPr="00D23479">
        <w:rPr>
          <w:rFonts w:asciiTheme="minorHAnsi" w:hAnsiTheme="minorHAnsi" w:cstheme="minorHAnsi"/>
          <w:sz w:val="22"/>
          <w:szCs w:val="22"/>
          <w:lang w:eastAsia="pl-PL"/>
        </w:rPr>
        <w:t>będą następstwem konieczności zmian dokumentacji projektowej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lang w:eastAsia="pl-PL"/>
        </w:rPr>
        <w:t>w zakresie, w jakim okoliczności miały lub będą mogły mieć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lang w:eastAsia="pl-PL"/>
        </w:rPr>
        <w:t xml:space="preserve">wpływ na dotrzymanie terminu zakończenia robót, </w:t>
      </w:r>
      <w:r w:rsidRPr="00D23479">
        <w:rPr>
          <w:rFonts w:asciiTheme="minorHAnsi" w:eastAsia="Arial" w:hAnsiTheme="minorHAnsi" w:cstheme="minorHAnsi"/>
          <w:sz w:val="22"/>
          <w:szCs w:val="22"/>
        </w:rPr>
        <w:t>za które odpowiedzialność ponosi Zamawiający.</w:t>
      </w:r>
    </w:p>
    <w:p w14:paraId="3FD11C6D" w14:textId="77777777" w:rsidR="00851EF3" w:rsidRPr="00D23479" w:rsidRDefault="00851EF3" w:rsidP="00515A89">
      <w:pPr>
        <w:numPr>
          <w:ilvl w:val="4"/>
          <w:numId w:val="15"/>
        </w:numPr>
        <w:tabs>
          <w:tab w:val="left" w:pos="851"/>
          <w:tab w:val="left" w:pos="2700"/>
        </w:tabs>
        <w:ind w:left="851" w:hanging="426"/>
        <w:jc w:val="both"/>
        <w:rPr>
          <w:rFonts w:asciiTheme="minorHAnsi" w:eastAsia="Arial" w:hAnsiTheme="minorHAnsi" w:cstheme="minorHAnsi"/>
          <w:sz w:val="22"/>
          <w:szCs w:val="22"/>
        </w:rPr>
      </w:pP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sposobu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świadczenia,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przypadkach:</w:t>
      </w:r>
      <w:r w:rsidRPr="00D23479">
        <w:rPr>
          <w:rFonts w:asciiTheme="minorHAnsi" w:eastAsia="Arial" w:hAnsiTheme="minorHAnsi" w:cstheme="minorHAnsi"/>
          <w:sz w:val="22"/>
          <w:szCs w:val="22"/>
        </w:rPr>
        <w:t xml:space="preserve"> </w:t>
      </w:r>
    </w:p>
    <w:p w14:paraId="543C4781" w14:textId="5E126C32"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konieczności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zrealizowania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jakiejkolwiek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części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objętej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zastosowaniu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odmiennych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rozwiązań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836F0D">
        <w:rPr>
          <w:rFonts w:asciiTheme="minorHAnsi" w:eastAsia="Arial" w:hAnsiTheme="minorHAnsi" w:cstheme="minorHAnsi"/>
          <w:sz w:val="22"/>
          <w:szCs w:val="22"/>
        </w:rPr>
        <w:t> </w:t>
      </w:r>
      <w:r w:rsidRPr="00D23479">
        <w:rPr>
          <w:rFonts w:asciiTheme="minorHAnsi" w:hAnsiTheme="minorHAnsi" w:cstheme="minorHAnsi"/>
          <w:sz w:val="22"/>
          <w:szCs w:val="22"/>
        </w:rPr>
        <w:t>dokumentacji</w:t>
      </w:r>
      <w:r w:rsidRPr="00D23479">
        <w:rPr>
          <w:rFonts w:asciiTheme="minorHAnsi" w:eastAsia="Arial" w:hAnsiTheme="minorHAnsi" w:cstheme="minorHAnsi"/>
          <w:sz w:val="22"/>
          <w:szCs w:val="22"/>
        </w:rPr>
        <w:t xml:space="preserve"> </w:t>
      </w:r>
      <w:r w:rsidR="00526C4F" w:rsidRPr="00D23479">
        <w:rPr>
          <w:rFonts w:asciiTheme="minorHAnsi" w:hAnsiTheme="minorHAnsi" w:cstheme="minorHAnsi"/>
          <w:sz w:val="22"/>
          <w:szCs w:val="22"/>
        </w:rPr>
        <w:t>projektowej</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zastosowanie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przewidzianych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rozwiązań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groziło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niewykonaniem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nienależytym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00526C4F" w:rsidRPr="00D23479">
        <w:rPr>
          <w:rFonts w:asciiTheme="minorHAnsi" w:hAnsiTheme="minorHAnsi" w:cstheme="minorHAnsi"/>
          <w:sz w:val="22"/>
          <w:szCs w:val="22"/>
        </w:rPr>
        <w:t xml:space="preserve"> a także w innych uzasadnionych przypadkach po wyrażeniu na nie zgody przez Zamawiającego, </w:t>
      </w:r>
    </w:p>
    <w:p w14:paraId="27900BC3" w14:textId="766D6C5E"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geologicznych,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geotechnicznych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hydrologicznych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odbiegających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836F0D">
        <w:rPr>
          <w:rFonts w:asciiTheme="minorHAnsi" w:eastAsia="Arial" w:hAnsiTheme="minorHAnsi" w:cstheme="minorHAnsi"/>
          <w:sz w:val="22"/>
          <w:szCs w:val="22"/>
        </w:rPr>
        <w:t>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istotny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przyjętych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rozpoznania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znalezisk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archeologicznych,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występowania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niewybuchów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niewypałów,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mogą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skutkować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świetle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dotychczasowych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założeń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niewykonaniem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nienależytym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C2000E5" w14:textId="1941E374"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odbiegających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istotny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przyjętych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836F0D">
        <w:rPr>
          <w:rFonts w:asciiTheme="minorHAnsi" w:eastAsia="Arial" w:hAnsiTheme="minorHAnsi" w:cstheme="minorHAnsi"/>
          <w:sz w:val="22"/>
          <w:szCs w:val="22"/>
        </w:rPr>
        <w:t> </w:t>
      </w:r>
      <w:r w:rsidR="00836F0D">
        <w:rPr>
          <w:rFonts w:asciiTheme="minorHAnsi" w:hAnsiTheme="minorHAnsi" w:cstheme="minorHAnsi"/>
          <w:sz w:val="22"/>
          <w:szCs w:val="22"/>
        </w:rPr>
        <w:t>d</w:t>
      </w:r>
      <w:r w:rsidRPr="00D23479">
        <w:rPr>
          <w:rFonts w:asciiTheme="minorHAnsi" w:hAnsiTheme="minorHAnsi" w:cstheme="minorHAnsi"/>
          <w:sz w:val="22"/>
          <w:szCs w:val="22"/>
        </w:rPr>
        <w:t>okumentacji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napotkania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zinwentaryzowanych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błędnie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zinwentaryzowanych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sieci,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instalacji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obiektów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budowlanych,</w:t>
      </w:r>
    </w:p>
    <w:p w14:paraId="52CF2EDA" w14:textId="77777777"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konieczności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zrealizowania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zastosowaniu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rozwiązań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względu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obowiązującego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prawa,</w:t>
      </w:r>
    </w:p>
    <w:p w14:paraId="71453CFB" w14:textId="77777777" w:rsidR="00A03597" w:rsidRPr="00836F0D"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niebezpieczeństwa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kolizji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planowanymi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równolegle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prowadzonymi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inne</w:t>
      </w:r>
      <w:r w:rsidRPr="00D23479">
        <w:rPr>
          <w:rFonts w:asciiTheme="minorHAnsi" w:eastAsia="Arial" w:hAnsiTheme="minorHAnsi" w:cstheme="minorHAnsi"/>
          <w:sz w:val="22"/>
          <w:szCs w:val="22"/>
        </w:rPr>
        <w:t xml:space="preserve"> </w:t>
      </w:r>
      <w:r w:rsidRPr="00836F0D">
        <w:rPr>
          <w:rFonts w:asciiTheme="minorHAnsi" w:hAnsiTheme="minorHAnsi" w:cstheme="minorHAnsi"/>
          <w:sz w:val="22"/>
          <w:szCs w:val="22"/>
        </w:rPr>
        <w:t>podmioty</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inwestycjami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zakresie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niezbędnym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do</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uniknięcia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lub</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usunięcia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tych</w:t>
      </w:r>
      <w:r w:rsidRPr="00836F0D">
        <w:rPr>
          <w:rFonts w:asciiTheme="minorHAnsi" w:eastAsia="Arial" w:hAnsiTheme="minorHAnsi" w:cstheme="minorHAnsi"/>
          <w:sz w:val="22"/>
          <w:szCs w:val="22"/>
        </w:rPr>
        <w:t xml:space="preserve"> </w:t>
      </w:r>
      <w:r w:rsidR="00A03597" w:rsidRPr="00836F0D">
        <w:rPr>
          <w:rFonts w:asciiTheme="minorHAnsi" w:hAnsiTheme="minorHAnsi" w:cstheme="minorHAnsi"/>
          <w:sz w:val="22"/>
          <w:szCs w:val="22"/>
        </w:rPr>
        <w:t>kolizji,</w:t>
      </w:r>
    </w:p>
    <w:p w14:paraId="08415695" w14:textId="77777777" w:rsidR="00A03597" w:rsidRPr="00836F0D" w:rsidRDefault="00A03597"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836F0D">
        <w:rPr>
          <w:rFonts w:asciiTheme="minorHAnsi" w:hAnsiTheme="minorHAnsi" w:cstheme="minorHAnsi"/>
          <w:sz w:val="22"/>
          <w:szCs w:val="22"/>
        </w:rPr>
        <w:t>wycofania z produkcji materiałów przyjętych w dokumentacji.</w:t>
      </w:r>
    </w:p>
    <w:p w14:paraId="4DA34D19" w14:textId="77777777" w:rsidR="00706F05" w:rsidRPr="00836F0D" w:rsidRDefault="00241903" w:rsidP="00515A89">
      <w:pPr>
        <w:numPr>
          <w:ilvl w:val="4"/>
          <w:numId w:val="15"/>
        </w:numPr>
        <w:tabs>
          <w:tab w:val="left" w:pos="851"/>
        </w:tabs>
        <w:ind w:left="851" w:hanging="425"/>
        <w:jc w:val="both"/>
        <w:rPr>
          <w:rFonts w:asciiTheme="minorHAnsi" w:hAnsiTheme="minorHAnsi" w:cstheme="minorHAnsi"/>
          <w:sz w:val="22"/>
          <w:szCs w:val="22"/>
        </w:rPr>
      </w:pPr>
      <w:r w:rsidRPr="00836F0D">
        <w:rPr>
          <w:rFonts w:asciiTheme="minorHAnsi" w:hAnsiTheme="minorHAnsi" w:cstheme="minorHAnsi"/>
          <w:sz w:val="22"/>
          <w:szCs w:val="22"/>
          <w:lang w:eastAsia="pl-PL"/>
        </w:rPr>
        <w:t xml:space="preserve">zmiany wysokości wynagrodzenia ryczałtowego jedynie w przypadku wystąpienia zmiany ustawowej stawki podatku od towarów i usług. </w:t>
      </w:r>
      <w:r w:rsidRPr="00836F0D">
        <w:rPr>
          <w:rFonts w:asciiTheme="minorHAnsi" w:hAnsiTheme="minorHAnsi" w:cstheme="minorHAnsi"/>
          <w:sz w:val="22"/>
          <w:szCs w:val="22"/>
        </w:rPr>
        <w:t>W przypadku zmiany, o której mowa w zdaniu poprzednim kwota netto wynagrodzenia Wykonawcy nie zmieni się, a określona w aneksie wartość brutto wynagrodzenia zostanie wyliczona na podstawie nowych przepisów.</w:t>
      </w:r>
    </w:p>
    <w:p w14:paraId="0CD1900D" w14:textId="26BB2CF2" w:rsidR="0011559A" w:rsidRPr="00D23479" w:rsidRDefault="0011559A" w:rsidP="00515A89">
      <w:pPr>
        <w:numPr>
          <w:ilvl w:val="4"/>
          <w:numId w:val="15"/>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gdy nowy Wykonawca ma zastąpić dotychczasowego Wykonawcę</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w wyniku sukcesji, wstępując w</w:t>
      </w:r>
      <w:r w:rsidR="00836F0D">
        <w:rPr>
          <w:rFonts w:asciiTheme="minorHAnsi" w:hAnsiTheme="minorHAnsi" w:cstheme="minorHAnsi"/>
          <w:sz w:val="22"/>
          <w:szCs w:val="22"/>
        </w:rPr>
        <w:t> </w:t>
      </w:r>
      <w:r w:rsidRPr="00D23479">
        <w:rPr>
          <w:rFonts w:asciiTheme="minorHAnsi" w:hAnsiTheme="minorHAnsi" w:cstheme="minorHAnsi"/>
          <w:sz w:val="22"/>
          <w:szCs w:val="22"/>
        </w:rPr>
        <w:t>prawa i</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 xml:space="preserve">obowiązki </w:t>
      </w:r>
      <w:r w:rsidR="00526C4F" w:rsidRPr="00D23479">
        <w:rPr>
          <w:rFonts w:asciiTheme="minorHAnsi" w:hAnsiTheme="minorHAnsi" w:cstheme="minorHAnsi"/>
          <w:sz w:val="22"/>
          <w:szCs w:val="22"/>
        </w:rPr>
        <w:t>W</w:t>
      </w:r>
      <w:r w:rsidRPr="00D23479">
        <w:rPr>
          <w:rFonts w:asciiTheme="minorHAnsi" w:hAnsiTheme="minorHAnsi" w:cstheme="minorHAnsi"/>
          <w:sz w:val="22"/>
          <w:szCs w:val="22"/>
        </w:rPr>
        <w:t>ykonawcy,</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w</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 xml:space="preserve">następstwie przejęcia, połączenia, podziału, przekształcenia, upadłości, restrukturyzacji, dziedziczenia lub nabycia dotychczasowego </w:t>
      </w:r>
      <w:r w:rsidR="00526C4F" w:rsidRPr="00D23479">
        <w:rPr>
          <w:rFonts w:asciiTheme="minorHAnsi" w:hAnsiTheme="minorHAnsi" w:cstheme="minorHAnsi"/>
          <w:sz w:val="22"/>
          <w:szCs w:val="22"/>
        </w:rPr>
        <w:t>W</w:t>
      </w:r>
      <w:r w:rsidRPr="00D23479">
        <w:rPr>
          <w:rFonts w:asciiTheme="minorHAnsi" w:hAnsiTheme="minorHAnsi" w:cstheme="minorHAnsi"/>
          <w:sz w:val="22"/>
          <w:szCs w:val="22"/>
        </w:rPr>
        <w:t>ykonawcy lub jego przedsiębiorstwa, o</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 xml:space="preserve">ile nowy </w:t>
      </w:r>
      <w:r w:rsidR="00526C4F" w:rsidRPr="00D23479">
        <w:rPr>
          <w:rFonts w:asciiTheme="minorHAnsi" w:hAnsiTheme="minorHAnsi" w:cstheme="minorHAnsi"/>
          <w:sz w:val="22"/>
          <w:szCs w:val="22"/>
        </w:rPr>
        <w:t>W</w:t>
      </w:r>
      <w:r w:rsidRPr="00D23479">
        <w:rPr>
          <w:rFonts w:asciiTheme="minorHAnsi" w:hAnsiTheme="minorHAnsi" w:cstheme="minorHAnsi"/>
          <w:sz w:val="22"/>
          <w:szCs w:val="22"/>
        </w:rPr>
        <w:t>ykonawca spełnia warunki udziału w</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 xml:space="preserve">postępowaniu, nie zachodzą </w:t>
      </w:r>
      <w:r w:rsidRPr="00D23479">
        <w:rPr>
          <w:rFonts w:asciiTheme="minorHAnsi" w:hAnsiTheme="minorHAnsi" w:cstheme="minorHAnsi"/>
          <w:sz w:val="22"/>
          <w:szCs w:val="22"/>
        </w:rPr>
        <w:lastRenderedPageBreak/>
        <w:t>wobec niego podstawy wykluczenia oraz nie pociąga to za sobą innych istotnych zmian umowy, a</w:t>
      </w:r>
      <w:r w:rsidR="00836F0D">
        <w:rPr>
          <w:rFonts w:asciiTheme="minorHAnsi" w:hAnsiTheme="minorHAnsi" w:cstheme="minorHAnsi"/>
          <w:sz w:val="22"/>
          <w:szCs w:val="22"/>
        </w:rPr>
        <w:t> </w:t>
      </w:r>
      <w:r w:rsidRPr="00D23479">
        <w:rPr>
          <w:rFonts w:asciiTheme="minorHAnsi" w:hAnsiTheme="minorHAnsi" w:cstheme="minorHAnsi"/>
          <w:sz w:val="22"/>
          <w:szCs w:val="22"/>
        </w:rPr>
        <w:t>także nie ma na celu uniknięcia stosowania przepisów ustawy</w:t>
      </w:r>
      <w:r w:rsidR="00526C4F" w:rsidRPr="00D23479">
        <w:rPr>
          <w:rFonts w:asciiTheme="minorHAnsi" w:hAnsiTheme="minorHAnsi" w:cstheme="minorHAnsi"/>
          <w:sz w:val="22"/>
          <w:szCs w:val="22"/>
        </w:rPr>
        <w:t xml:space="preserve"> Prawo zamówień publicznych.</w:t>
      </w:r>
    </w:p>
    <w:p w14:paraId="5E8FFFA3" w14:textId="77777777" w:rsidR="008C2A48" w:rsidRPr="00D23479" w:rsidRDefault="008C2A48" w:rsidP="00515A89">
      <w:pPr>
        <w:numPr>
          <w:ilvl w:val="0"/>
          <w:numId w:val="32"/>
        </w:numPr>
        <w:tabs>
          <w:tab w:val="left" w:pos="426"/>
        </w:tabs>
        <w:ind w:left="426" w:hanging="426"/>
        <w:jc w:val="both"/>
        <w:rPr>
          <w:rFonts w:asciiTheme="minorHAnsi" w:eastAsia="Arial" w:hAnsiTheme="minorHAnsi" w:cstheme="minorHAnsi"/>
          <w:sz w:val="22"/>
          <w:szCs w:val="22"/>
        </w:rPr>
      </w:pPr>
      <w:r w:rsidRPr="00D23479">
        <w:rPr>
          <w:rFonts w:asciiTheme="minorHAnsi" w:eastAsia="Arial" w:hAnsiTheme="minorHAnsi" w:cstheme="minorHAnsi"/>
          <w:sz w:val="22"/>
          <w:szCs w:val="22"/>
        </w:rPr>
        <w:t xml:space="preserve">Wprowadzenie zmian, o których mowa w </w:t>
      </w:r>
      <w:r w:rsidR="00C52B71" w:rsidRPr="00D23479">
        <w:rPr>
          <w:rFonts w:asciiTheme="minorHAnsi" w:eastAsia="Arial" w:hAnsiTheme="minorHAnsi" w:cstheme="minorHAnsi"/>
          <w:sz w:val="22"/>
          <w:szCs w:val="22"/>
        </w:rPr>
        <w:t xml:space="preserve">§ 18 </w:t>
      </w:r>
      <w:r w:rsidRPr="00D23479">
        <w:rPr>
          <w:rFonts w:asciiTheme="minorHAnsi" w:eastAsia="Arial" w:hAnsiTheme="minorHAnsi" w:cstheme="minorHAnsi"/>
          <w:sz w:val="22"/>
          <w:szCs w:val="22"/>
        </w:rPr>
        <w:t xml:space="preserve">ust. 1 </w:t>
      </w:r>
      <w:r w:rsidR="00C52B71" w:rsidRPr="00D23479">
        <w:rPr>
          <w:rFonts w:asciiTheme="minorHAnsi" w:eastAsia="Arial" w:hAnsiTheme="minorHAnsi" w:cstheme="minorHAnsi"/>
          <w:sz w:val="22"/>
          <w:szCs w:val="22"/>
        </w:rPr>
        <w:t xml:space="preserve">niniejszej umowy </w:t>
      </w:r>
      <w:r w:rsidRPr="00D23479">
        <w:rPr>
          <w:rFonts w:asciiTheme="minorHAnsi" w:eastAsia="Arial" w:hAnsiTheme="minorHAnsi" w:cstheme="minorHAnsi"/>
          <w:sz w:val="22"/>
          <w:szCs w:val="22"/>
        </w:rPr>
        <w:t xml:space="preserve">może być dokonane wyłącznie za zgodą obu </w:t>
      </w:r>
      <w:r w:rsidR="00FC34D8" w:rsidRPr="00D23479">
        <w:rPr>
          <w:rFonts w:asciiTheme="minorHAnsi" w:eastAsia="Arial" w:hAnsiTheme="minorHAnsi" w:cstheme="minorHAnsi"/>
          <w:sz w:val="22"/>
          <w:szCs w:val="22"/>
        </w:rPr>
        <w:t>S</w:t>
      </w:r>
      <w:r w:rsidRPr="00D23479">
        <w:rPr>
          <w:rFonts w:asciiTheme="minorHAnsi" w:eastAsia="Arial" w:hAnsiTheme="minorHAnsi" w:cstheme="minorHAnsi"/>
          <w:sz w:val="22"/>
          <w:szCs w:val="22"/>
        </w:rPr>
        <w:t xml:space="preserve">tron, w formie pisemnego aneksu do umowy, pod rygorem nieważności. </w:t>
      </w:r>
    </w:p>
    <w:p w14:paraId="554F03E7" w14:textId="77777777" w:rsidR="00851EF3" w:rsidRPr="00D23479" w:rsidRDefault="00851EF3" w:rsidP="00515A89">
      <w:pPr>
        <w:numPr>
          <w:ilvl w:val="0"/>
          <w:numId w:val="32"/>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stanowią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p>
    <w:p w14:paraId="5355A024" w14:textId="77777777" w:rsidR="00851EF3" w:rsidRPr="00D23479" w:rsidRDefault="00851EF3" w:rsidP="00515A89">
      <w:pPr>
        <w:numPr>
          <w:ilvl w:val="0"/>
          <w:numId w:val="28"/>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danych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obsługą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administracyjno-organizacyjną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16ED5C26" w14:textId="77777777" w:rsidR="00851EF3" w:rsidRPr="00D23479" w:rsidRDefault="00851EF3" w:rsidP="00515A89">
      <w:pPr>
        <w:numPr>
          <w:ilvl w:val="0"/>
          <w:numId w:val="28"/>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danych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teleadresowych,</w:t>
      </w:r>
      <w:r w:rsidRPr="00D23479">
        <w:rPr>
          <w:rFonts w:asciiTheme="minorHAnsi" w:eastAsia="Arial" w:hAnsiTheme="minorHAnsi" w:cstheme="minorHAnsi"/>
          <w:sz w:val="22"/>
          <w:szCs w:val="22"/>
        </w:rPr>
        <w:t xml:space="preserve"> </w:t>
      </w:r>
    </w:p>
    <w:p w14:paraId="2AF4D3D4" w14:textId="77777777" w:rsidR="00851EF3" w:rsidRPr="00D23479" w:rsidRDefault="00851EF3" w:rsidP="00515A89">
      <w:pPr>
        <w:numPr>
          <w:ilvl w:val="0"/>
          <w:numId w:val="28"/>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danych</w:t>
      </w:r>
      <w:r w:rsidRPr="00D23479">
        <w:rPr>
          <w:rFonts w:asciiTheme="minorHAnsi" w:eastAsia="Arial" w:hAnsiTheme="minorHAnsi" w:cstheme="minorHAnsi"/>
          <w:sz w:val="22"/>
          <w:szCs w:val="22"/>
        </w:rPr>
        <w:t xml:space="preserve"> </w:t>
      </w:r>
      <w:r w:rsidR="00526C4F" w:rsidRPr="00D23479">
        <w:rPr>
          <w:rFonts w:asciiTheme="minorHAnsi" w:hAnsiTheme="minorHAnsi" w:cstheme="minorHAnsi"/>
          <w:sz w:val="22"/>
          <w:szCs w:val="22"/>
        </w:rPr>
        <w:t>rejestrowych.</w:t>
      </w:r>
    </w:p>
    <w:p w14:paraId="0D6F446F" w14:textId="77777777" w:rsidR="00304584" w:rsidRPr="00D23479" w:rsidRDefault="00304584" w:rsidP="00515A89">
      <w:pPr>
        <w:pStyle w:val="Tekstpodstawowy"/>
        <w:spacing w:after="0"/>
        <w:rPr>
          <w:rFonts w:asciiTheme="minorHAnsi" w:hAnsiTheme="minorHAnsi" w:cstheme="minorHAnsi"/>
          <w:sz w:val="22"/>
          <w:szCs w:val="22"/>
        </w:rPr>
      </w:pPr>
    </w:p>
    <w:p w14:paraId="00A116B1" w14:textId="77777777" w:rsidR="003B28F9" w:rsidRPr="00D23479" w:rsidRDefault="003B28F9"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E335DD" w:rsidRPr="00D23479">
        <w:rPr>
          <w:rFonts w:asciiTheme="minorHAnsi" w:hAnsiTheme="minorHAnsi" w:cstheme="minorHAnsi"/>
          <w:sz w:val="22"/>
          <w:szCs w:val="22"/>
        </w:rPr>
        <w:t>19</w:t>
      </w:r>
      <w:r w:rsidRPr="00D23479">
        <w:rPr>
          <w:rFonts w:asciiTheme="minorHAnsi" w:hAnsiTheme="minorHAnsi" w:cstheme="minorHAnsi"/>
          <w:sz w:val="22"/>
          <w:szCs w:val="22"/>
        </w:rPr>
        <w:t>.</w:t>
      </w:r>
    </w:p>
    <w:p w14:paraId="3EF038E7" w14:textId="692B8384"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bCs/>
          <w:sz w:val="22"/>
          <w:szCs w:val="22"/>
          <w:lang w:eastAsia="pl-PL"/>
        </w:rPr>
        <w:t xml:space="preserve">Stosownie do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(Dz. Urz. UE L 119 z 04 </w:t>
      </w:r>
      <w:r w:rsidRPr="00836F0D">
        <w:rPr>
          <w:rFonts w:asciiTheme="minorHAnsi" w:hAnsiTheme="minorHAnsi" w:cstheme="minorHAnsi"/>
          <w:bCs/>
          <w:sz w:val="22"/>
          <w:szCs w:val="22"/>
          <w:lang w:eastAsia="pl-PL"/>
        </w:rPr>
        <w:t>maja 2016 r., str. 1 - „RODO”) Zamawiający informuje, iż administratorem danych oso</w:t>
      </w:r>
      <w:r w:rsidR="00B4286B" w:rsidRPr="00836F0D">
        <w:rPr>
          <w:rFonts w:asciiTheme="minorHAnsi" w:hAnsiTheme="minorHAnsi" w:cstheme="minorHAnsi"/>
          <w:bCs/>
          <w:sz w:val="22"/>
          <w:szCs w:val="22"/>
          <w:lang w:eastAsia="pl-PL"/>
        </w:rPr>
        <w:t>bowych jest Nadleśnictwo Do</w:t>
      </w:r>
      <w:r w:rsidR="00B32A5E" w:rsidRPr="00836F0D">
        <w:rPr>
          <w:rFonts w:asciiTheme="minorHAnsi" w:hAnsiTheme="minorHAnsi" w:cstheme="minorHAnsi"/>
          <w:bCs/>
          <w:sz w:val="22"/>
          <w:szCs w:val="22"/>
          <w:lang w:eastAsia="pl-PL"/>
        </w:rPr>
        <w:t>jlidy.</w:t>
      </w:r>
      <w:r w:rsidRPr="00836F0D">
        <w:rPr>
          <w:rFonts w:asciiTheme="minorHAnsi" w:hAnsiTheme="minorHAnsi" w:cstheme="minorHAnsi"/>
          <w:bCs/>
          <w:sz w:val="22"/>
          <w:szCs w:val="22"/>
          <w:lang w:eastAsia="pl-PL"/>
        </w:rPr>
        <w:t xml:space="preserve"> </w:t>
      </w:r>
      <w:bookmarkStart w:id="3" w:name="_Hlk47482827"/>
      <w:r w:rsidRPr="00836F0D">
        <w:rPr>
          <w:rFonts w:asciiTheme="minorHAnsi" w:hAnsiTheme="minorHAnsi" w:cstheme="minorHAnsi"/>
          <w:bCs/>
          <w:sz w:val="22"/>
          <w:szCs w:val="22"/>
          <w:lang w:eastAsia="pl-PL"/>
        </w:rPr>
        <w:t xml:space="preserve">W </w:t>
      </w:r>
      <w:r w:rsidRPr="00D23479">
        <w:rPr>
          <w:rFonts w:asciiTheme="minorHAnsi" w:hAnsiTheme="minorHAnsi" w:cstheme="minorHAnsi"/>
          <w:bCs/>
          <w:sz w:val="22"/>
          <w:szCs w:val="22"/>
          <w:lang w:eastAsia="pl-PL"/>
        </w:rPr>
        <w:t xml:space="preserve">sprawach dotyczących przetwarzania danych osobowych można skontaktować się za pośrednictwem poczty elektronicznej pod adresem </w:t>
      </w:r>
      <w:r w:rsidR="00B4286B" w:rsidRPr="00836F0D">
        <w:rPr>
          <w:rFonts w:asciiTheme="minorHAnsi" w:hAnsiTheme="minorHAnsi" w:cstheme="minorHAnsi"/>
          <w:sz w:val="22"/>
          <w:szCs w:val="22"/>
          <w:u w:val="single"/>
          <w:lang w:eastAsia="pl-PL"/>
        </w:rPr>
        <w:t>dojlidy@bialystok.lasy.gov.pl</w:t>
      </w:r>
      <w:r w:rsidRPr="00D23479">
        <w:rPr>
          <w:rFonts w:asciiTheme="minorHAnsi" w:hAnsiTheme="minorHAnsi" w:cstheme="minorHAnsi"/>
          <w:bCs/>
          <w:sz w:val="22"/>
          <w:szCs w:val="22"/>
          <w:lang w:eastAsia="pl-PL"/>
        </w:rPr>
        <w:t xml:space="preserve"> lub telefonicznie pod numerem</w:t>
      </w:r>
      <w:bookmarkEnd w:id="3"/>
      <w:r w:rsidR="00D41EFD" w:rsidRPr="00D23479">
        <w:rPr>
          <w:rFonts w:asciiTheme="minorHAnsi" w:hAnsiTheme="minorHAnsi" w:cstheme="minorHAnsi"/>
          <w:sz w:val="22"/>
          <w:szCs w:val="22"/>
          <w:lang w:eastAsia="pl-PL"/>
        </w:rPr>
        <w:t xml:space="preserve"> 85</w:t>
      </w:r>
      <w:r w:rsidR="00C8297F" w:rsidRPr="00D23479">
        <w:rPr>
          <w:rFonts w:asciiTheme="minorHAnsi" w:hAnsiTheme="minorHAnsi" w:cstheme="minorHAnsi"/>
          <w:sz w:val="22"/>
          <w:szCs w:val="22"/>
          <w:lang w:eastAsia="pl-PL"/>
        </w:rPr>
        <w:t> 743 68 75.</w:t>
      </w:r>
    </w:p>
    <w:p w14:paraId="20C3BD07"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iCs/>
          <w:sz w:val="22"/>
          <w:szCs w:val="22"/>
          <w:lang w:eastAsia="ar-SA"/>
        </w:rPr>
        <w:t xml:space="preserve">Zamawiający przetwarza dane osobowe zebrane w niniejszym postępowaniu o udzielenie zamówienia w sposób gwarantujący zabezpieczenie przed ich bezprawnym rozpowszechnianiem. </w:t>
      </w:r>
    </w:p>
    <w:p w14:paraId="103782F2"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iCs/>
          <w:sz w:val="22"/>
          <w:szCs w:val="22"/>
          <w:lang w:eastAsia="ar-SA"/>
        </w:rPr>
        <w:t xml:space="preserve">Zamawiający udostępnia dane osobowe, o których mowa w art. 10 RODO w celu umożliwienia korzystania ze środków ochrony prawnej, o których mowa w dziale IX ustawy Prawo zamówień publicznych, do upływu terminu do ich wniesienia. </w:t>
      </w:r>
    </w:p>
    <w:p w14:paraId="3CA749BE"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iCs/>
          <w:sz w:val="22"/>
          <w:szCs w:val="22"/>
          <w:lang w:eastAsia="ar-SA"/>
        </w:rPr>
        <w:t>Do przetwarzania danych osobowych, o których mowa w art. 10 RODO mogą być dopuszczone wyłącznie osoby posiadające upoważnienie. Osoby dopuszczone do przetwarzania takich danych są obowiązane do zachowania ich w poufności.</w:t>
      </w:r>
    </w:p>
    <w:p w14:paraId="78C4D0F7" w14:textId="30F1BA6D"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Dane osobowe przetwarzane będą na podstawie art. 6 ust. 1 lit. c RODO w celu związanym z</w:t>
      </w:r>
      <w:r w:rsidR="00836F0D">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prowadzeniem niniejszego postępowania o udzielenie zamówienia oraz jego rozstrzygnięciem, jak również, jeżeli nie ziszczą się przesłanki określone w art. 255-256 ustawy Prawo zamówień publicznych - w celu zawarcia umowy w sprawie zamówienia publicznego oraz jej realizacji, a także udokumentowania postępowania o udzielenie zamówienia i jego archiwizacji.</w:t>
      </w:r>
    </w:p>
    <w:p w14:paraId="319196DB" w14:textId="6E932859"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Odbiorcami danych osobowych będą osoby lub podmioty, którym dokumentacja postępowania o</w:t>
      </w:r>
      <w:r w:rsidR="00836F0D">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udzielenie zamówienia zostanie udostępniona w oparciu o przepisy ustawy Prawo zamówień publicznych.</w:t>
      </w:r>
    </w:p>
    <w:p w14:paraId="3955249A"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Dane osobowe pozyskane w związku z prowadzeniem niniejszego postępowania o udzielenie zamówienia będą przechowywane, zgodnie z art. 78 ust. 1 ustawy Prawo zamówień publicznych, przez okres 4 lat od dnia zakończenia postępowania o udzielenie zamówienia, a jeżeli czas trwania umowy przekracza 4 lata, okres przechowywania obejmuje cały czas trwania umowy w sprawie zamówienia publicznego.</w:t>
      </w:r>
    </w:p>
    <w:p w14:paraId="126A0802" w14:textId="14D2F2FC"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Niezależnie od postanowień</w:t>
      </w:r>
      <w:r w:rsidRPr="00D23479">
        <w:rPr>
          <w:rFonts w:asciiTheme="minorHAnsi" w:hAnsiTheme="minorHAnsi" w:cstheme="minorHAnsi"/>
          <w:sz w:val="22"/>
          <w:szCs w:val="22"/>
          <w:lang w:eastAsia="en-US"/>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E335DD" w:rsidRPr="00D23479">
        <w:rPr>
          <w:rFonts w:asciiTheme="minorHAnsi" w:hAnsiTheme="minorHAnsi" w:cstheme="minorHAnsi"/>
          <w:sz w:val="22"/>
          <w:szCs w:val="22"/>
        </w:rPr>
        <w:t>19</w:t>
      </w:r>
      <w:r w:rsidRPr="00D23479">
        <w:rPr>
          <w:rFonts w:asciiTheme="minorHAnsi" w:hAnsiTheme="minorHAnsi" w:cstheme="minorHAnsi"/>
          <w:sz w:val="22"/>
          <w:szCs w:val="22"/>
          <w:lang w:eastAsia="en-US"/>
        </w:rPr>
        <w:t xml:space="preserve"> ust. </w:t>
      </w:r>
      <w:r w:rsidRPr="00D23479">
        <w:rPr>
          <w:rFonts w:asciiTheme="minorHAnsi" w:hAnsiTheme="minorHAnsi" w:cstheme="minorHAnsi"/>
          <w:sz w:val="22"/>
          <w:szCs w:val="22"/>
          <w:lang w:eastAsia="pl-PL"/>
        </w:rPr>
        <w:t>7 niniejszej umowy powyżej, w przypadku zawarcia umowy w</w:t>
      </w:r>
      <w:r w:rsidR="00836F0D">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 xml:space="preserve">sprawie zamówienia publicznego, dane osobowe będą przetwarzane do upływu okresu przedawnienia roszczeń wynikających z umowy w sprawie zamówienia publicznego. </w:t>
      </w:r>
    </w:p>
    <w:p w14:paraId="08C1E2F6" w14:textId="203F9EDE"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Dane osobowe pozyskane w związku z prowadzeniem niniejszego postępowania o udzielenie zamówienia mogą zostać przekazane podmiotom świadczącym usługi doradcze, w tym usługi prawne i</w:t>
      </w:r>
      <w:r w:rsidR="00836F0D">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konsultingowe.</w:t>
      </w:r>
    </w:p>
    <w:p w14:paraId="112CAD9E" w14:textId="43BE79FF"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Stosownie do art. 22 RODO, decyzje dotyczące danych osobowych nie będą podejmowane w sposób zautomatyzowany.</w:t>
      </w:r>
    </w:p>
    <w:p w14:paraId="7A0D4D5A" w14:textId="7D5B132F"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Osoba, której dotyczą pozyskane w związku z prowadzeniem niniejszego postępowania o udzielenie zamówienia dane osobowe, ma prawo:</w:t>
      </w:r>
    </w:p>
    <w:p w14:paraId="6B5D766B" w14:textId="7C59DBF5" w:rsidR="002B011A" w:rsidRPr="00D23479" w:rsidRDefault="002B011A" w:rsidP="00515A89">
      <w:pPr>
        <w:numPr>
          <w:ilvl w:val="0"/>
          <w:numId w:val="49"/>
        </w:numPr>
        <w:tabs>
          <w:tab w:val="left" w:pos="851"/>
        </w:tabs>
        <w:suppressAutoHyphens w:val="0"/>
        <w:ind w:left="851"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 xml:space="preserve">dostępu do swoich danych osobowych, zgodnie z art. 15 RODO, </w:t>
      </w:r>
      <w:r w:rsidRPr="00D23479">
        <w:rPr>
          <w:rFonts w:asciiTheme="minorHAnsi" w:hAnsiTheme="minorHAnsi" w:cstheme="minorHAnsi"/>
          <w:iCs/>
          <w:sz w:val="22"/>
          <w:szCs w:val="22"/>
          <w:lang w:eastAsia="ar-SA"/>
        </w:rPr>
        <w:t>przy czym w sytuacji, gdy wykonanie obowiązków, o których mowa w art. 15 ust. 1-3 RODO wymagałoby niewspółmiernie dużego wysiłku Zamawiający może żądać wskazania dodatkowych informacji mających na celu sprecyzowanie żądania, w szczególności podania nazwy lub daty bieżącego bądź zakończonego postępowania o</w:t>
      </w:r>
      <w:r w:rsidR="00836F0D">
        <w:rPr>
          <w:rFonts w:asciiTheme="minorHAnsi" w:hAnsiTheme="minorHAnsi" w:cstheme="minorHAnsi"/>
          <w:iCs/>
          <w:sz w:val="22"/>
          <w:szCs w:val="22"/>
          <w:lang w:eastAsia="ar-SA"/>
        </w:rPr>
        <w:t> </w:t>
      </w:r>
      <w:r w:rsidRPr="00D23479">
        <w:rPr>
          <w:rFonts w:asciiTheme="minorHAnsi" w:hAnsiTheme="minorHAnsi" w:cstheme="minorHAnsi"/>
          <w:iCs/>
          <w:sz w:val="22"/>
          <w:szCs w:val="22"/>
          <w:lang w:eastAsia="ar-SA"/>
        </w:rPr>
        <w:t>udzielenie zamówienia,</w:t>
      </w:r>
    </w:p>
    <w:p w14:paraId="7B94E978" w14:textId="7104C4AA" w:rsidR="002B011A" w:rsidRPr="00D23479" w:rsidRDefault="002B011A" w:rsidP="00515A89">
      <w:pPr>
        <w:numPr>
          <w:ilvl w:val="0"/>
          <w:numId w:val="49"/>
        </w:numPr>
        <w:tabs>
          <w:tab w:val="left" w:pos="851"/>
        </w:tabs>
        <w:suppressAutoHyphens w:val="0"/>
        <w:ind w:left="851"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lastRenderedPageBreak/>
        <w:t>do sprostowana swoich danych osobowych - zgodnie z art. 16 RODO,</w:t>
      </w:r>
      <w:r w:rsidRPr="00D23479">
        <w:rPr>
          <w:rFonts w:asciiTheme="minorHAnsi" w:hAnsiTheme="minorHAnsi" w:cstheme="minorHAnsi"/>
          <w:iCs/>
          <w:sz w:val="22"/>
          <w:szCs w:val="22"/>
          <w:lang w:eastAsia="ar-SA"/>
        </w:rPr>
        <w:t xml:space="preserve"> przy czym  skorzystanie z</w:t>
      </w:r>
      <w:r w:rsidR="00836F0D">
        <w:rPr>
          <w:rFonts w:asciiTheme="minorHAnsi" w:hAnsiTheme="minorHAnsi" w:cstheme="minorHAnsi"/>
          <w:iCs/>
          <w:sz w:val="22"/>
          <w:szCs w:val="22"/>
          <w:lang w:eastAsia="ar-SA"/>
        </w:rPr>
        <w:t> </w:t>
      </w:r>
      <w:r w:rsidRPr="00D23479">
        <w:rPr>
          <w:rFonts w:asciiTheme="minorHAnsi" w:hAnsiTheme="minorHAnsi" w:cstheme="minorHAnsi"/>
          <w:iCs/>
          <w:sz w:val="22"/>
          <w:szCs w:val="22"/>
          <w:lang w:eastAsia="ar-SA"/>
        </w:rPr>
        <w:t>uprawnienia do sprostowania lub uzupełnienia danych osobowych, o którym mowa w art. 16 RODO, nie może skutkować zmianą wyniku postępowania o udzielenie zamówienia, ani zmianą postanowień umowy w zakresie niezgodnym z ustawą Prawo zamówień publicznych oraz nie może naruszać integralności protokołu oraz jego załączników,</w:t>
      </w:r>
    </w:p>
    <w:p w14:paraId="1ACD9183" w14:textId="77777777" w:rsidR="002B011A" w:rsidRPr="00D23479" w:rsidRDefault="002B011A" w:rsidP="00515A89">
      <w:pPr>
        <w:numPr>
          <w:ilvl w:val="0"/>
          <w:numId w:val="49"/>
        </w:numPr>
        <w:tabs>
          <w:tab w:val="left" w:pos="851"/>
        </w:tabs>
        <w:suppressAutoHyphens w:val="0"/>
        <w:ind w:left="851"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 xml:space="preserve">do żądania od Zamawiającego, jako administratora, ograniczenia przetwarzania danych osobowych z zastrzeżeniem przypadków, o których mowa w art. 18 ust. 2 RODO, </w:t>
      </w:r>
      <w:r w:rsidRPr="00D23479">
        <w:rPr>
          <w:rFonts w:asciiTheme="minorHAnsi" w:hAnsiTheme="minorHAnsi" w:cstheme="minorHAnsi"/>
          <w:iCs/>
          <w:sz w:val="22"/>
          <w:szCs w:val="22"/>
          <w:lang w:eastAsia="ar-SA"/>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w:t>
      </w:r>
    </w:p>
    <w:p w14:paraId="5B541E3D" w14:textId="78598A97" w:rsidR="002B011A" w:rsidRPr="00D23479" w:rsidRDefault="002B011A" w:rsidP="00515A89">
      <w:pPr>
        <w:numPr>
          <w:ilvl w:val="0"/>
          <w:numId w:val="49"/>
        </w:numPr>
        <w:tabs>
          <w:tab w:val="left" w:pos="851"/>
        </w:tabs>
        <w:suppressAutoHyphens w:val="0"/>
        <w:ind w:left="851"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 xml:space="preserve">wniesienia </w:t>
      </w:r>
      <w:r w:rsidRPr="00D23479">
        <w:rPr>
          <w:rFonts w:asciiTheme="minorHAnsi" w:hAnsiTheme="minorHAnsi" w:cstheme="minorHAnsi"/>
          <w:bCs/>
          <w:sz w:val="22"/>
          <w:szCs w:val="22"/>
          <w:lang w:eastAsia="pl-PL"/>
        </w:rPr>
        <w:t>skargi do Prezesa Urzędu Ochrony Danych Osobowych w przypadku uznania, iż</w:t>
      </w:r>
      <w:r w:rsidR="00836F0D">
        <w:rPr>
          <w:rFonts w:asciiTheme="minorHAnsi" w:hAnsiTheme="minorHAnsi" w:cstheme="minorHAnsi"/>
          <w:bCs/>
          <w:sz w:val="22"/>
          <w:szCs w:val="22"/>
          <w:lang w:eastAsia="pl-PL"/>
        </w:rPr>
        <w:t> </w:t>
      </w:r>
      <w:r w:rsidRPr="00D23479">
        <w:rPr>
          <w:rFonts w:asciiTheme="minorHAnsi" w:hAnsiTheme="minorHAnsi" w:cstheme="minorHAnsi"/>
          <w:bCs/>
          <w:sz w:val="22"/>
          <w:szCs w:val="22"/>
          <w:lang w:eastAsia="pl-PL"/>
        </w:rPr>
        <w:t>przetwarzanie jej danych osobowych narusza przepisy o ochronie danych osobowych, w tym przepisy RODO.</w:t>
      </w:r>
    </w:p>
    <w:p w14:paraId="4518E739"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bCs/>
          <w:sz w:val="22"/>
          <w:szCs w:val="22"/>
          <w:lang w:eastAsia="pl-PL"/>
        </w:rPr>
        <w:t>Obowiązek podania danych osobowych jest wymogiem ustawowym określonym w przepisach ustawy Prawo zamówień publicznych, związanym z udziałem w postępowaniu o udzielenie zamówienia, konsekwencje niepodania określonych danych określa ustawa Prawo zamówień publicznych.</w:t>
      </w:r>
    </w:p>
    <w:p w14:paraId="676B401C"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bCs/>
          <w:sz w:val="22"/>
          <w:szCs w:val="22"/>
          <w:lang w:eastAsia="pl-PL"/>
        </w:rPr>
        <w:t>Osobie, której dane osobowe zostały pozyskane przez Zamawiającego w związku z prowadzeniem niniejszego postępowania o udzielenie zamówienia nie przysługuje:</w:t>
      </w:r>
    </w:p>
    <w:p w14:paraId="18875A2D" w14:textId="1E26C9E1" w:rsidR="002B011A" w:rsidRPr="00D23479" w:rsidRDefault="002B011A" w:rsidP="00515A89">
      <w:pPr>
        <w:numPr>
          <w:ilvl w:val="0"/>
          <w:numId w:val="50"/>
        </w:numPr>
        <w:tabs>
          <w:tab w:val="left" w:pos="851"/>
        </w:tabs>
        <w:suppressAutoHyphens w:val="0"/>
        <w:ind w:left="851" w:hanging="425"/>
        <w:jc w:val="both"/>
        <w:rPr>
          <w:rFonts w:asciiTheme="minorHAnsi" w:hAnsiTheme="minorHAnsi" w:cstheme="minorHAnsi"/>
          <w:sz w:val="22"/>
          <w:szCs w:val="22"/>
          <w:lang w:eastAsia="pl-PL"/>
        </w:rPr>
      </w:pPr>
      <w:r w:rsidRPr="00D23479">
        <w:rPr>
          <w:rFonts w:asciiTheme="minorHAnsi" w:hAnsiTheme="minorHAnsi" w:cstheme="minorHAnsi"/>
          <w:bCs/>
          <w:sz w:val="22"/>
          <w:szCs w:val="22"/>
          <w:lang w:eastAsia="pl-PL"/>
        </w:rPr>
        <w:t xml:space="preserve">prawo do usunięcia danych osobowych, o czym przesądza art. 17 ust. 3 lit. b, lit. d lub lit. e RODO, </w:t>
      </w:r>
    </w:p>
    <w:p w14:paraId="1B9B2852" w14:textId="38101894" w:rsidR="002B011A" w:rsidRPr="00D23479" w:rsidRDefault="002B011A" w:rsidP="00515A89">
      <w:pPr>
        <w:numPr>
          <w:ilvl w:val="0"/>
          <w:numId w:val="50"/>
        </w:numPr>
        <w:tabs>
          <w:tab w:val="left" w:pos="851"/>
        </w:tabs>
        <w:suppressAutoHyphens w:val="0"/>
        <w:ind w:left="851" w:hanging="425"/>
        <w:jc w:val="both"/>
        <w:rPr>
          <w:rFonts w:asciiTheme="minorHAnsi" w:hAnsiTheme="minorHAnsi" w:cstheme="minorHAnsi"/>
          <w:sz w:val="22"/>
          <w:szCs w:val="22"/>
          <w:lang w:eastAsia="pl-PL"/>
        </w:rPr>
      </w:pPr>
      <w:r w:rsidRPr="00D23479">
        <w:rPr>
          <w:rFonts w:asciiTheme="minorHAnsi" w:hAnsiTheme="minorHAnsi" w:cstheme="minorHAnsi"/>
          <w:bCs/>
          <w:sz w:val="22"/>
          <w:szCs w:val="22"/>
          <w:lang w:eastAsia="pl-PL"/>
        </w:rPr>
        <w:t>prawo do przenoszenia danych osobowych, o którym mowa w art. 20 RODO, określone w art. 21 RODO prawo sprzeciwu wobec przetwarzania danych osobowych, a to z uwagi na fakt, że podstawą prawną przetwarzania danych osobowych jest</w:t>
      </w:r>
      <w:r w:rsidRPr="00D23479">
        <w:rPr>
          <w:rFonts w:asciiTheme="minorHAnsi" w:hAnsiTheme="minorHAnsi" w:cstheme="minorHAnsi"/>
          <w:sz w:val="22"/>
          <w:szCs w:val="22"/>
          <w:lang w:eastAsia="pl-PL"/>
        </w:rPr>
        <w:t xml:space="preserve"> </w:t>
      </w:r>
      <w:r w:rsidRPr="00D23479">
        <w:rPr>
          <w:rFonts w:asciiTheme="minorHAnsi" w:hAnsiTheme="minorHAnsi" w:cstheme="minorHAnsi"/>
          <w:bCs/>
          <w:sz w:val="22"/>
          <w:szCs w:val="22"/>
          <w:lang w:eastAsia="pl-PL"/>
        </w:rPr>
        <w:t xml:space="preserve">art. 6 ust. 1 lit. c RODO. </w:t>
      </w:r>
    </w:p>
    <w:p w14:paraId="2A669F91" w14:textId="65D70108" w:rsidR="002B011A" w:rsidRPr="00D23479" w:rsidRDefault="002B011A" w:rsidP="00836F0D">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bCs/>
          <w:sz w:val="22"/>
          <w:szCs w:val="22"/>
          <w:lang w:eastAsia="pl-PL"/>
        </w:rPr>
        <w:t>Dane osobowe mogą być przekazywane do organów publicznych i urzędów państwowych lub innych podmiotów upoważnionych na podstawie przepisów prawa lub wykonujących zadania realizowane w</w:t>
      </w:r>
      <w:r w:rsidR="00836F0D">
        <w:rPr>
          <w:rFonts w:asciiTheme="minorHAnsi" w:hAnsiTheme="minorHAnsi" w:cstheme="minorHAnsi"/>
          <w:bCs/>
          <w:sz w:val="22"/>
          <w:szCs w:val="22"/>
          <w:lang w:eastAsia="pl-PL"/>
        </w:rPr>
        <w:t> </w:t>
      </w:r>
      <w:r w:rsidRPr="00D23479">
        <w:rPr>
          <w:rFonts w:asciiTheme="minorHAnsi" w:hAnsiTheme="minorHAnsi" w:cstheme="minorHAnsi"/>
          <w:bCs/>
          <w:sz w:val="22"/>
          <w:szCs w:val="22"/>
          <w:lang w:eastAsia="pl-PL"/>
        </w:rPr>
        <w:t>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3E0445FB" w14:textId="77777777" w:rsidR="00E335DD" w:rsidRPr="00D23479" w:rsidRDefault="00E335DD" w:rsidP="00515A89">
      <w:pPr>
        <w:pStyle w:val="Tekstpodstawowy"/>
        <w:spacing w:after="0"/>
        <w:rPr>
          <w:rFonts w:asciiTheme="minorHAnsi" w:hAnsiTheme="minorHAnsi" w:cstheme="minorHAnsi"/>
          <w:sz w:val="22"/>
          <w:szCs w:val="22"/>
        </w:rPr>
      </w:pPr>
    </w:p>
    <w:p w14:paraId="44FD92E3" w14:textId="77777777" w:rsidR="00851EF3" w:rsidRPr="00D23479" w:rsidRDefault="00851EF3"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526C4F" w:rsidRPr="00D23479">
        <w:rPr>
          <w:rFonts w:asciiTheme="minorHAnsi" w:hAnsiTheme="minorHAnsi" w:cstheme="minorHAnsi"/>
          <w:sz w:val="22"/>
          <w:szCs w:val="22"/>
        </w:rPr>
        <w:t>20</w:t>
      </w:r>
      <w:r w:rsidRPr="00D23479">
        <w:rPr>
          <w:rFonts w:asciiTheme="minorHAnsi" w:hAnsiTheme="minorHAnsi" w:cstheme="minorHAnsi"/>
          <w:sz w:val="22"/>
          <w:szCs w:val="22"/>
        </w:rPr>
        <w:t>.</w:t>
      </w:r>
    </w:p>
    <w:p w14:paraId="4EF8ED19" w14:textId="77777777" w:rsidR="00851EF3" w:rsidRPr="00D23479" w:rsidRDefault="00851EF3" w:rsidP="00515A89">
      <w:pPr>
        <w:numPr>
          <w:ilvl w:val="0"/>
          <w:numId w:val="10"/>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Strony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zobowiązują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dołożyć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starań,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celu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polubownego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załatwiania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wszelkich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sporów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mogących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wyniknąć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3EACC1BB" w14:textId="77777777" w:rsidR="00851EF3" w:rsidRPr="00D23479" w:rsidRDefault="00851EF3" w:rsidP="00515A89">
      <w:pPr>
        <w:numPr>
          <w:ilvl w:val="0"/>
          <w:numId w:val="10"/>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Właściwym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rozpoznawania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sporów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sąd</w:t>
      </w:r>
      <w:r w:rsidRPr="00D23479">
        <w:rPr>
          <w:rFonts w:asciiTheme="minorHAnsi" w:eastAsia="Arial" w:hAnsiTheme="minorHAnsi" w:cstheme="minorHAnsi"/>
          <w:sz w:val="22"/>
          <w:szCs w:val="22"/>
        </w:rPr>
        <w:t xml:space="preserve"> </w:t>
      </w:r>
      <w:r w:rsidR="004C440B" w:rsidRPr="00D23479">
        <w:rPr>
          <w:rFonts w:asciiTheme="minorHAnsi" w:hAnsiTheme="minorHAnsi" w:cstheme="minorHAnsi"/>
          <w:sz w:val="22"/>
          <w:szCs w:val="22"/>
        </w:rPr>
        <w:t>właściwy dla siedziby zamawiającego</w:t>
      </w:r>
      <w:r w:rsidRPr="00D23479">
        <w:rPr>
          <w:rFonts w:asciiTheme="minorHAnsi" w:hAnsiTheme="minorHAnsi" w:cstheme="minorHAnsi"/>
          <w:sz w:val="22"/>
          <w:szCs w:val="22"/>
        </w:rPr>
        <w:t>.</w:t>
      </w:r>
    </w:p>
    <w:p w14:paraId="0491011F" w14:textId="77777777" w:rsidR="00851EF3" w:rsidRPr="00D23479" w:rsidRDefault="00851EF3" w:rsidP="00515A89">
      <w:pPr>
        <w:rPr>
          <w:rFonts w:asciiTheme="minorHAnsi" w:hAnsiTheme="minorHAnsi" w:cstheme="minorHAnsi"/>
          <w:sz w:val="22"/>
          <w:szCs w:val="22"/>
        </w:rPr>
      </w:pPr>
    </w:p>
    <w:p w14:paraId="49E4C21A" w14:textId="77777777" w:rsidR="0059772D" w:rsidRPr="00D23479" w:rsidRDefault="0059772D"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00526C4F" w:rsidRPr="00D23479">
        <w:rPr>
          <w:rFonts w:asciiTheme="minorHAnsi" w:hAnsiTheme="minorHAnsi" w:cstheme="minorHAnsi"/>
          <w:sz w:val="22"/>
          <w:szCs w:val="22"/>
        </w:rPr>
        <w:t>1</w:t>
      </w:r>
      <w:r w:rsidRPr="00D23479">
        <w:rPr>
          <w:rFonts w:asciiTheme="minorHAnsi" w:hAnsiTheme="minorHAnsi" w:cstheme="minorHAnsi"/>
          <w:sz w:val="22"/>
          <w:szCs w:val="22"/>
        </w:rPr>
        <w:t>.</w:t>
      </w:r>
    </w:p>
    <w:p w14:paraId="67F72FFE" w14:textId="77777777" w:rsidR="0059772D" w:rsidRPr="00D23479" w:rsidRDefault="0059772D" w:rsidP="00515A89">
      <w:pPr>
        <w:suppressAutoHyphens w:val="0"/>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Niniejsza umowa jest jawna i podlega udostępnieniu na zasadach określonych w przepisach o dostępie do informacji publicznej.</w:t>
      </w:r>
    </w:p>
    <w:p w14:paraId="10F9073B" w14:textId="77777777" w:rsidR="0059772D" w:rsidRPr="00D23479" w:rsidRDefault="0059772D" w:rsidP="00515A89">
      <w:pPr>
        <w:rPr>
          <w:rFonts w:asciiTheme="minorHAnsi" w:hAnsiTheme="minorHAnsi" w:cstheme="minorHAnsi"/>
          <w:sz w:val="22"/>
          <w:szCs w:val="22"/>
        </w:rPr>
      </w:pPr>
    </w:p>
    <w:p w14:paraId="3C9721C0" w14:textId="77777777" w:rsidR="00851EF3" w:rsidRPr="00D23479" w:rsidRDefault="00851EF3"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7B1929" w:rsidRPr="00D23479">
        <w:rPr>
          <w:rFonts w:asciiTheme="minorHAnsi" w:hAnsiTheme="minorHAnsi" w:cstheme="minorHAnsi"/>
          <w:sz w:val="22"/>
          <w:szCs w:val="22"/>
        </w:rPr>
        <w:t>2</w:t>
      </w:r>
      <w:r w:rsidR="00526C4F" w:rsidRPr="00D23479">
        <w:rPr>
          <w:rFonts w:asciiTheme="minorHAnsi" w:hAnsiTheme="minorHAnsi" w:cstheme="minorHAnsi"/>
          <w:sz w:val="22"/>
          <w:szCs w:val="22"/>
        </w:rPr>
        <w:t>2</w:t>
      </w:r>
      <w:r w:rsidRPr="00D23479">
        <w:rPr>
          <w:rFonts w:asciiTheme="minorHAnsi" w:hAnsiTheme="minorHAnsi" w:cstheme="minorHAnsi"/>
          <w:sz w:val="22"/>
          <w:szCs w:val="22"/>
        </w:rPr>
        <w:t>.</w:t>
      </w:r>
    </w:p>
    <w:p w14:paraId="0CF688E3" w14:textId="77777777" w:rsidR="00851EF3" w:rsidRPr="00D23479" w:rsidRDefault="00851EF3" w:rsidP="00515A89">
      <w:pPr>
        <w:jc w:val="both"/>
        <w:rPr>
          <w:rFonts w:asciiTheme="minorHAnsi" w:hAnsiTheme="minorHAnsi" w:cstheme="minorHAnsi"/>
          <w:sz w:val="22"/>
          <w:szCs w:val="22"/>
        </w:rPr>
      </w:pPr>
      <w:r w:rsidRPr="00D23479">
        <w:rPr>
          <w:rFonts w:asciiTheme="minorHAnsi" w:hAnsiTheme="minorHAnsi" w:cstheme="minorHAnsi"/>
          <w:sz w:val="22"/>
          <w:szCs w:val="22"/>
        </w:rPr>
        <w:t>Wszelkie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rygorem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nieważności.</w:t>
      </w:r>
    </w:p>
    <w:p w14:paraId="68EE208A" w14:textId="77777777" w:rsidR="00851EF3" w:rsidRPr="00D23479" w:rsidRDefault="00851EF3" w:rsidP="00515A89">
      <w:pPr>
        <w:jc w:val="both"/>
        <w:rPr>
          <w:rFonts w:asciiTheme="minorHAnsi" w:hAnsiTheme="minorHAnsi" w:cstheme="minorHAnsi"/>
          <w:sz w:val="22"/>
          <w:szCs w:val="22"/>
        </w:rPr>
      </w:pPr>
    </w:p>
    <w:p w14:paraId="12633131"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00526C4F" w:rsidRPr="00D23479">
        <w:rPr>
          <w:rFonts w:asciiTheme="minorHAnsi" w:hAnsiTheme="minorHAnsi" w:cstheme="minorHAnsi"/>
          <w:sz w:val="22"/>
          <w:szCs w:val="22"/>
        </w:rPr>
        <w:t>3</w:t>
      </w:r>
      <w:r w:rsidRPr="00D23479">
        <w:rPr>
          <w:rFonts w:asciiTheme="minorHAnsi" w:hAnsiTheme="minorHAnsi" w:cstheme="minorHAnsi"/>
          <w:sz w:val="22"/>
          <w:szCs w:val="22"/>
        </w:rPr>
        <w:t>.</w:t>
      </w:r>
    </w:p>
    <w:p w14:paraId="0262DD3A" w14:textId="76730C3A" w:rsidR="00851EF3" w:rsidRPr="00D23479" w:rsidRDefault="00851EF3" w:rsidP="00515A89">
      <w:pPr>
        <w:tabs>
          <w:tab w:val="left" w:pos="360"/>
        </w:tabs>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sprawach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nieuregulowanych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miały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zastosowanie</w:t>
      </w:r>
      <w:r w:rsidRPr="00D23479">
        <w:rPr>
          <w:rFonts w:asciiTheme="minorHAnsi" w:eastAsia="Arial" w:hAnsiTheme="minorHAnsi" w:cstheme="minorHAnsi"/>
          <w:sz w:val="22"/>
          <w:szCs w:val="22"/>
        </w:rPr>
        <w:t xml:space="preserve"> </w:t>
      </w:r>
      <w:r w:rsidR="0059772D" w:rsidRPr="00D23479">
        <w:rPr>
          <w:rFonts w:asciiTheme="minorHAnsi" w:eastAsia="Arial" w:hAnsiTheme="minorHAnsi" w:cstheme="minorHAnsi"/>
          <w:sz w:val="22"/>
          <w:szCs w:val="22"/>
        </w:rPr>
        <w:t xml:space="preserve">przepisy </w:t>
      </w:r>
      <w:r w:rsidR="0059772D" w:rsidRPr="00D23479">
        <w:rPr>
          <w:rFonts w:asciiTheme="minorHAnsi" w:hAnsiTheme="minorHAnsi" w:cstheme="minorHAnsi"/>
          <w:sz w:val="22"/>
          <w:szCs w:val="22"/>
        </w:rPr>
        <w:t>ustawy z dnia 23 kwietnia 1964 r. Kodeks cywilny (tekst jednolity Dz. U. z 2020 r., poz. 1740 ze zm.)</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publicznych,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w:t>
      </w:r>
      <w:r w:rsidRPr="00D23479">
        <w:rPr>
          <w:rFonts w:asciiTheme="minorHAnsi" w:eastAsia="Arial" w:hAnsiTheme="minorHAnsi" w:cstheme="minorHAnsi"/>
          <w:sz w:val="22"/>
          <w:szCs w:val="22"/>
        </w:rPr>
        <w:t xml:space="preserve"> </w:t>
      </w:r>
      <w:r w:rsidR="0059772D" w:rsidRPr="00D23479">
        <w:rPr>
          <w:rFonts w:asciiTheme="minorHAnsi" w:hAnsiTheme="minorHAnsi" w:cstheme="minorHAnsi"/>
          <w:sz w:val="22"/>
          <w:szCs w:val="22"/>
        </w:rPr>
        <w:t>ustaw wraz z przepisami odrębnymi mogącymi mieć zastosowanie do przedmiotu umowy.</w:t>
      </w:r>
    </w:p>
    <w:p w14:paraId="25CDA4EE" w14:textId="77777777" w:rsidR="00851EF3" w:rsidRPr="00D23479" w:rsidRDefault="00851EF3" w:rsidP="00515A89">
      <w:pPr>
        <w:jc w:val="both"/>
        <w:rPr>
          <w:rFonts w:asciiTheme="minorHAnsi" w:hAnsiTheme="minorHAnsi" w:cstheme="minorHAnsi"/>
          <w:sz w:val="22"/>
          <w:szCs w:val="22"/>
        </w:rPr>
      </w:pPr>
    </w:p>
    <w:p w14:paraId="5D3D1468" w14:textId="77777777" w:rsidR="00851EF3" w:rsidRPr="00D23479" w:rsidRDefault="00851EF3"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00526C4F" w:rsidRPr="00D23479">
        <w:rPr>
          <w:rFonts w:asciiTheme="minorHAnsi" w:hAnsiTheme="minorHAnsi" w:cstheme="minorHAnsi"/>
          <w:sz w:val="22"/>
          <w:szCs w:val="22"/>
        </w:rPr>
        <w:t>4</w:t>
      </w:r>
      <w:r w:rsidRPr="00D23479">
        <w:rPr>
          <w:rFonts w:asciiTheme="minorHAnsi" w:hAnsiTheme="minorHAnsi" w:cstheme="minorHAnsi"/>
          <w:sz w:val="22"/>
          <w:szCs w:val="22"/>
        </w:rPr>
        <w:t>.</w:t>
      </w:r>
    </w:p>
    <w:p w14:paraId="0B44B160" w14:textId="77777777" w:rsidR="00851EF3" w:rsidRPr="00D23479" w:rsidRDefault="00851EF3" w:rsidP="00515A89">
      <w:pPr>
        <w:pStyle w:val="Tekstpodstawowy"/>
        <w:spacing w:after="0"/>
        <w:jc w:val="both"/>
        <w:rPr>
          <w:rFonts w:asciiTheme="minorHAnsi" w:hAnsiTheme="minorHAnsi" w:cstheme="minorHAnsi"/>
          <w:sz w:val="22"/>
          <w:szCs w:val="22"/>
        </w:rPr>
      </w:pPr>
      <w:r w:rsidRPr="00D23479">
        <w:rPr>
          <w:rFonts w:asciiTheme="minorHAnsi" w:hAnsiTheme="minorHAnsi" w:cstheme="minorHAnsi"/>
          <w:sz w:val="22"/>
          <w:szCs w:val="22"/>
        </w:rPr>
        <w:t>Umowę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sporządzono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dwóch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jednobrzmiących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egzemplarzach,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dla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w:t>
      </w:r>
    </w:p>
    <w:p w14:paraId="19C28EFF" w14:textId="36A90688" w:rsidR="00851EF3" w:rsidRDefault="00851EF3" w:rsidP="00515A89">
      <w:pPr>
        <w:rPr>
          <w:rFonts w:asciiTheme="minorHAnsi" w:hAnsiTheme="minorHAnsi" w:cstheme="minorHAnsi"/>
          <w:b/>
          <w:sz w:val="22"/>
          <w:szCs w:val="22"/>
        </w:rPr>
      </w:pPr>
    </w:p>
    <w:p w14:paraId="0D6C53D2" w14:textId="0FD84C8D" w:rsidR="00836F0D" w:rsidRDefault="00836F0D" w:rsidP="00515A89">
      <w:pPr>
        <w:rPr>
          <w:rFonts w:asciiTheme="minorHAnsi" w:hAnsiTheme="minorHAnsi" w:cstheme="minorHAnsi"/>
          <w:b/>
          <w:sz w:val="22"/>
          <w:szCs w:val="22"/>
        </w:rPr>
      </w:pPr>
    </w:p>
    <w:p w14:paraId="77FD659B" w14:textId="4F2FE7D7" w:rsidR="00836F0D" w:rsidRDefault="00836F0D" w:rsidP="00515A89">
      <w:pPr>
        <w:rPr>
          <w:rFonts w:asciiTheme="minorHAnsi" w:hAnsiTheme="minorHAnsi" w:cstheme="minorHAnsi"/>
          <w:b/>
          <w:sz w:val="22"/>
          <w:szCs w:val="22"/>
        </w:rPr>
      </w:pPr>
    </w:p>
    <w:p w14:paraId="7BDDF8BF" w14:textId="0D9CA8D5" w:rsidR="00836F0D" w:rsidRDefault="00836F0D" w:rsidP="00515A89">
      <w:pPr>
        <w:rPr>
          <w:rFonts w:asciiTheme="minorHAnsi" w:hAnsiTheme="minorHAnsi" w:cstheme="minorHAnsi"/>
          <w:b/>
          <w:sz w:val="22"/>
          <w:szCs w:val="22"/>
        </w:rPr>
      </w:pPr>
    </w:p>
    <w:p w14:paraId="4E05A727" w14:textId="77777777" w:rsidR="00836F0D" w:rsidRPr="00D23479" w:rsidRDefault="00836F0D" w:rsidP="00515A89">
      <w:pPr>
        <w:rPr>
          <w:rFonts w:asciiTheme="minorHAnsi" w:hAnsiTheme="minorHAnsi" w:cstheme="minorHAnsi"/>
          <w:b/>
          <w:sz w:val="22"/>
          <w:szCs w:val="22"/>
        </w:rPr>
      </w:pPr>
    </w:p>
    <w:p w14:paraId="57F48F9F" w14:textId="77777777" w:rsidR="00851EF3" w:rsidRPr="00D23479" w:rsidRDefault="00851EF3" w:rsidP="00515A89">
      <w:pPr>
        <w:jc w:val="center"/>
        <w:rPr>
          <w:rFonts w:asciiTheme="minorHAnsi" w:hAnsiTheme="minorHAnsi" w:cstheme="minorHAnsi"/>
          <w:b/>
          <w:sz w:val="22"/>
          <w:szCs w:val="22"/>
        </w:rPr>
      </w:pPr>
      <w:r w:rsidRPr="00D23479">
        <w:rPr>
          <w:rFonts w:asciiTheme="minorHAnsi" w:hAnsiTheme="minorHAnsi" w:cstheme="minorHAnsi"/>
          <w:b/>
          <w:sz w:val="22"/>
          <w:szCs w:val="22"/>
        </w:rPr>
        <w:t>WYKONAWCA</w:t>
      </w:r>
      <w:r w:rsidRPr="00D23479">
        <w:rPr>
          <w:rFonts w:asciiTheme="minorHAnsi" w:eastAsia="Arial" w:hAnsiTheme="minorHAnsi" w:cstheme="minorHAnsi"/>
          <w:b/>
          <w:sz w:val="22"/>
          <w:szCs w:val="22"/>
        </w:rPr>
        <w:t xml:space="preserve"> </w:t>
      </w:r>
      <w:r w:rsidRPr="00D23479">
        <w:rPr>
          <w:rFonts w:asciiTheme="minorHAnsi" w:hAnsiTheme="minorHAnsi" w:cstheme="minorHAnsi"/>
          <w:b/>
          <w:sz w:val="22"/>
          <w:szCs w:val="22"/>
        </w:rPr>
        <w:tab/>
      </w:r>
      <w:r w:rsidRPr="00D23479">
        <w:rPr>
          <w:rFonts w:asciiTheme="minorHAnsi" w:hAnsiTheme="minorHAnsi" w:cstheme="minorHAnsi"/>
          <w:b/>
          <w:sz w:val="22"/>
          <w:szCs w:val="22"/>
        </w:rPr>
        <w:tab/>
      </w:r>
      <w:r w:rsidRPr="00D23479">
        <w:rPr>
          <w:rFonts w:asciiTheme="minorHAnsi" w:hAnsiTheme="minorHAnsi" w:cstheme="minorHAnsi"/>
          <w:b/>
          <w:sz w:val="22"/>
          <w:szCs w:val="22"/>
        </w:rPr>
        <w:tab/>
      </w:r>
      <w:r w:rsidRPr="00D23479">
        <w:rPr>
          <w:rFonts w:asciiTheme="minorHAnsi" w:hAnsiTheme="minorHAnsi" w:cstheme="minorHAnsi"/>
          <w:b/>
          <w:sz w:val="22"/>
          <w:szCs w:val="22"/>
        </w:rPr>
        <w:tab/>
      </w:r>
      <w:r w:rsidRPr="00D23479">
        <w:rPr>
          <w:rFonts w:asciiTheme="minorHAnsi" w:hAnsiTheme="minorHAnsi" w:cstheme="minorHAnsi"/>
          <w:b/>
          <w:sz w:val="22"/>
          <w:szCs w:val="22"/>
        </w:rPr>
        <w:tab/>
      </w:r>
      <w:r w:rsidRPr="00D23479">
        <w:rPr>
          <w:rFonts w:asciiTheme="minorHAnsi" w:hAnsiTheme="minorHAnsi" w:cstheme="minorHAnsi"/>
          <w:b/>
          <w:sz w:val="22"/>
          <w:szCs w:val="22"/>
        </w:rPr>
        <w:tab/>
        <w:t>ZAMAWIAJĄCY</w:t>
      </w:r>
    </w:p>
    <w:p w14:paraId="5C36AF6F" w14:textId="77777777" w:rsidR="00851EF3" w:rsidRPr="00D23479" w:rsidRDefault="00851EF3" w:rsidP="004D7770">
      <w:pPr>
        <w:rPr>
          <w:rFonts w:asciiTheme="minorHAnsi" w:hAnsiTheme="minorHAnsi" w:cstheme="minorHAnsi"/>
          <w:sz w:val="22"/>
          <w:szCs w:val="22"/>
        </w:rPr>
      </w:pPr>
    </w:p>
    <w:p w14:paraId="38F52C03" w14:textId="77777777" w:rsidR="00061AE5" w:rsidRPr="00D23479" w:rsidRDefault="00061AE5" w:rsidP="004D7770">
      <w:pPr>
        <w:rPr>
          <w:rFonts w:asciiTheme="minorHAnsi" w:hAnsiTheme="minorHAnsi" w:cstheme="minorHAnsi"/>
          <w:sz w:val="22"/>
          <w:szCs w:val="22"/>
        </w:rPr>
      </w:pPr>
    </w:p>
    <w:p w14:paraId="30A63E24" w14:textId="77777777" w:rsidR="00061AE5" w:rsidRPr="00D23479" w:rsidRDefault="00061AE5" w:rsidP="004D7770">
      <w:pPr>
        <w:rPr>
          <w:rFonts w:asciiTheme="minorHAnsi" w:hAnsiTheme="minorHAnsi" w:cstheme="minorHAnsi"/>
          <w:sz w:val="22"/>
          <w:szCs w:val="22"/>
        </w:rPr>
      </w:pPr>
    </w:p>
    <w:p w14:paraId="74AAB6C1" w14:textId="77777777" w:rsidR="00061AE5" w:rsidRPr="00D23479" w:rsidRDefault="00061AE5" w:rsidP="004D7770">
      <w:pPr>
        <w:rPr>
          <w:rFonts w:asciiTheme="minorHAnsi" w:hAnsiTheme="minorHAnsi" w:cstheme="minorHAnsi"/>
          <w:sz w:val="22"/>
          <w:szCs w:val="22"/>
        </w:rPr>
      </w:pPr>
    </w:p>
    <w:p w14:paraId="5431F57C" w14:textId="77777777" w:rsidR="00061AE5" w:rsidRPr="00D23479" w:rsidRDefault="00061AE5" w:rsidP="004D7770">
      <w:pPr>
        <w:rPr>
          <w:rFonts w:asciiTheme="minorHAnsi" w:hAnsiTheme="minorHAnsi" w:cstheme="minorHAnsi"/>
          <w:sz w:val="22"/>
          <w:szCs w:val="22"/>
        </w:rPr>
      </w:pPr>
    </w:p>
    <w:p w14:paraId="1BA37B21" w14:textId="77777777" w:rsidR="00061AE5" w:rsidRPr="00D23479" w:rsidRDefault="00061AE5" w:rsidP="004D7770">
      <w:pPr>
        <w:rPr>
          <w:rFonts w:asciiTheme="minorHAnsi" w:hAnsiTheme="minorHAnsi" w:cstheme="minorHAnsi"/>
          <w:sz w:val="22"/>
          <w:szCs w:val="22"/>
        </w:rPr>
      </w:pPr>
    </w:p>
    <w:p w14:paraId="69B755BC" w14:textId="77777777" w:rsidR="00061AE5" w:rsidRPr="00D23479" w:rsidRDefault="00061AE5" w:rsidP="004D7770">
      <w:pPr>
        <w:rPr>
          <w:rFonts w:asciiTheme="minorHAnsi" w:hAnsiTheme="minorHAnsi" w:cstheme="minorHAnsi"/>
          <w:sz w:val="22"/>
          <w:szCs w:val="22"/>
        </w:rPr>
      </w:pPr>
    </w:p>
    <w:p w14:paraId="396108B4" w14:textId="77777777" w:rsidR="00061AE5" w:rsidRPr="00D23479" w:rsidRDefault="00061AE5" w:rsidP="004D7770">
      <w:pPr>
        <w:rPr>
          <w:rFonts w:asciiTheme="minorHAnsi" w:hAnsiTheme="minorHAnsi" w:cstheme="minorHAnsi"/>
          <w:sz w:val="22"/>
          <w:szCs w:val="22"/>
        </w:rPr>
      </w:pPr>
    </w:p>
    <w:p w14:paraId="5A97C173" w14:textId="77777777" w:rsidR="00061AE5" w:rsidRPr="00D23479" w:rsidRDefault="00061AE5" w:rsidP="004D7770">
      <w:pPr>
        <w:rPr>
          <w:rFonts w:asciiTheme="minorHAnsi" w:hAnsiTheme="minorHAnsi" w:cstheme="minorHAnsi"/>
          <w:sz w:val="22"/>
          <w:szCs w:val="22"/>
        </w:rPr>
      </w:pPr>
    </w:p>
    <w:p w14:paraId="0AE52D60" w14:textId="77777777" w:rsidR="00061AE5" w:rsidRPr="00D23479" w:rsidRDefault="00061AE5" w:rsidP="004D7770">
      <w:pPr>
        <w:rPr>
          <w:rFonts w:asciiTheme="minorHAnsi" w:hAnsiTheme="minorHAnsi" w:cstheme="minorHAnsi"/>
          <w:sz w:val="22"/>
          <w:szCs w:val="22"/>
        </w:rPr>
      </w:pPr>
    </w:p>
    <w:p w14:paraId="150A7220" w14:textId="77777777" w:rsidR="00061AE5" w:rsidRPr="00D23479" w:rsidRDefault="00061AE5" w:rsidP="004D7770">
      <w:pPr>
        <w:rPr>
          <w:rFonts w:asciiTheme="minorHAnsi" w:hAnsiTheme="minorHAnsi" w:cstheme="minorHAnsi"/>
          <w:sz w:val="22"/>
          <w:szCs w:val="22"/>
        </w:rPr>
      </w:pPr>
    </w:p>
    <w:p w14:paraId="4CC8FC95" w14:textId="77777777" w:rsidR="00061AE5" w:rsidRPr="00D23479" w:rsidRDefault="00061AE5" w:rsidP="004D7770">
      <w:pPr>
        <w:rPr>
          <w:rFonts w:asciiTheme="minorHAnsi" w:hAnsiTheme="minorHAnsi" w:cstheme="minorHAnsi"/>
          <w:sz w:val="22"/>
          <w:szCs w:val="22"/>
        </w:rPr>
      </w:pPr>
    </w:p>
    <w:p w14:paraId="558EBA7E" w14:textId="77777777" w:rsidR="00061AE5" w:rsidRPr="00D23479" w:rsidRDefault="00061AE5" w:rsidP="004D7770">
      <w:pPr>
        <w:rPr>
          <w:rFonts w:asciiTheme="minorHAnsi" w:hAnsiTheme="minorHAnsi" w:cstheme="minorHAnsi"/>
          <w:sz w:val="22"/>
          <w:szCs w:val="22"/>
        </w:rPr>
      </w:pPr>
    </w:p>
    <w:p w14:paraId="5F954FDC" w14:textId="77777777" w:rsidR="00061AE5" w:rsidRPr="00D23479" w:rsidRDefault="00061AE5" w:rsidP="004D7770">
      <w:pPr>
        <w:rPr>
          <w:rFonts w:asciiTheme="minorHAnsi" w:hAnsiTheme="minorHAnsi" w:cstheme="minorHAnsi"/>
          <w:sz w:val="22"/>
          <w:szCs w:val="22"/>
        </w:rPr>
      </w:pPr>
    </w:p>
    <w:p w14:paraId="7E258DD3" w14:textId="77777777" w:rsidR="00A94BBC" w:rsidRPr="00D23479" w:rsidRDefault="00A94BBC" w:rsidP="004D7770">
      <w:pPr>
        <w:rPr>
          <w:rFonts w:asciiTheme="minorHAnsi" w:hAnsiTheme="minorHAnsi" w:cstheme="minorHAnsi"/>
          <w:sz w:val="22"/>
          <w:szCs w:val="22"/>
        </w:rPr>
      </w:pPr>
    </w:p>
    <w:p w14:paraId="01BECEDE" w14:textId="77777777" w:rsidR="00A94BBC" w:rsidRPr="00D23479" w:rsidRDefault="00A94BBC" w:rsidP="004D7770">
      <w:pPr>
        <w:rPr>
          <w:rFonts w:asciiTheme="minorHAnsi" w:hAnsiTheme="minorHAnsi" w:cstheme="minorHAnsi"/>
          <w:sz w:val="22"/>
          <w:szCs w:val="22"/>
        </w:rPr>
      </w:pPr>
    </w:p>
    <w:p w14:paraId="1012CDD4" w14:textId="77777777" w:rsidR="00A94BBC" w:rsidRPr="00D23479" w:rsidRDefault="00A94BBC" w:rsidP="004D7770">
      <w:pPr>
        <w:rPr>
          <w:rFonts w:asciiTheme="minorHAnsi" w:hAnsiTheme="minorHAnsi" w:cstheme="minorHAnsi"/>
          <w:sz w:val="22"/>
          <w:szCs w:val="22"/>
        </w:rPr>
      </w:pPr>
    </w:p>
    <w:p w14:paraId="3C6EF3D1" w14:textId="77777777" w:rsidR="00A94BBC" w:rsidRPr="00D23479" w:rsidRDefault="00A94BBC" w:rsidP="004D7770">
      <w:pPr>
        <w:rPr>
          <w:rFonts w:asciiTheme="minorHAnsi" w:hAnsiTheme="minorHAnsi" w:cstheme="minorHAnsi"/>
          <w:sz w:val="22"/>
          <w:szCs w:val="22"/>
        </w:rPr>
      </w:pPr>
    </w:p>
    <w:p w14:paraId="078C7371" w14:textId="77777777" w:rsidR="00A94BBC" w:rsidRPr="00D23479" w:rsidRDefault="00A94BBC" w:rsidP="004D7770">
      <w:pPr>
        <w:rPr>
          <w:rFonts w:asciiTheme="minorHAnsi" w:hAnsiTheme="minorHAnsi" w:cstheme="minorHAnsi"/>
          <w:sz w:val="22"/>
          <w:szCs w:val="22"/>
        </w:rPr>
      </w:pPr>
    </w:p>
    <w:p w14:paraId="323579B6" w14:textId="77777777" w:rsidR="00A94BBC" w:rsidRPr="00D23479" w:rsidRDefault="00A94BBC" w:rsidP="004D7770">
      <w:pPr>
        <w:rPr>
          <w:rFonts w:asciiTheme="minorHAnsi" w:hAnsiTheme="minorHAnsi" w:cstheme="minorHAnsi"/>
          <w:sz w:val="22"/>
          <w:szCs w:val="22"/>
        </w:rPr>
      </w:pPr>
    </w:p>
    <w:p w14:paraId="488B15C8" w14:textId="77777777" w:rsidR="00A94BBC" w:rsidRPr="00D23479" w:rsidRDefault="00A94BBC" w:rsidP="004D7770">
      <w:pPr>
        <w:rPr>
          <w:rFonts w:asciiTheme="minorHAnsi" w:hAnsiTheme="minorHAnsi" w:cstheme="minorHAnsi"/>
          <w:sz w:val="22"/>
          <w:szCs w:val="22"/>
        </w:rPr>
      </w:pPr>
    </w:p>
    <w:p w14:paraId="1ACF6B41" w14:textId="77777777" w:rsidR="00A94BBC" w:rsidRPr="00D23479" w:rsidRDefault="00A94BBC" w:rsidP="004D7770">
      <w:pPr>
        <w:rPr>
          <w:rFonts w:asciiTheme="minorHAnsi" w:hAnsiTheme="minorHAnsi" w:cstheme="minorHAnsi"/>
          <w:sz w:val="22"/>
          <w:szCs w:val="22"/>
        </w:rPr>
      </w:pPr>
    </w:p>
    <w:p w14:paraId="22526F09" w14:textId="77777777" w:rsidR="00A94BBC" w:rsidRPr="00D23479" w:rsidRDefault="00A94BBC" w:rsidP="004D7770">
      <w:pPr>
        <w:rPr>
          <w:rFonts w:asciiTheme="minorHAnsi" w:hAnsiTheme="minorHAnsi" w:cstheme="minorHAnsi"/>
          <w:sz w:val="22"/>
          <w:szCs w:val="22"/>
        </w:rPr>
      </w:pPr>
    </w:p>
    <w:p w14:paraId="4F7A7E9D" w14:textId="77777777" w:rsidR="00A94BBC" w:rsidRPr="00D23479" w:rsidRDefault="00A94BBC" w:rsidP="004D7770">
      <w:pPr>
        <w:rPr>
          <w:rFonts w:asciiTheme="minorHAnsi" w:hAnsiTheme="minorHAnsi" w:cstheme="minorHAnsi"/>
          <w:sz w:val="22"/>
          <w:szCs w:val="22"/>
        </w:rPr>
      </w:pPr>
    </w:p>
    <w:p w14:paraId="29583EC7" w14:textId="77777777" w:rsidR="00A94BBC" w:rsidRPr="00D23479" w:rsidRDefault="00A94BBC" w:rsidP="004D7770">
      <w:pPr>
        <w:rPr>
          <w:rFonts w:asciiTheme="minorHAnsi" w:hAnsiTheme="minorHAnsi" w:cstheme="minorHAnsi"/>
          <w:sz w:val="22"/>
          <w:szCs w:val="22"/>
        </w:rPr>
      </w:pPr>
    </w:p>
    <w:p w14:paraId="396D27CB" w14:textId="77777777" w:rsidR="00A94BBC" w:rsidRPr="00D23479" w:rsidRDefault="00A94BBC" w:rsidP="004D7770">
      <w:pPr>
        <w:rPr>
          <w:rFonts w:asciiTheme="minorHAnsi" w:hAnsiTheme="minorHAnsi" w:cstheme="minorHAnsi"/>
          <w:sz w:val="22"/>
          <w:szCs w:val="22"/>
        </w:rPr>
      </w:pPr>
    </w:p>
    <w:p w14:paraId="2B9C65DF" w14:textId="77777777" w:rsidR="00A94BBC" w:rsidRPr="00D23479" w:rsidRDefault="00A94BBC" w:rsidP="004D7770">
      <w:pPr>
        <w:rPr>
          <w:rFonts w:asciiTheme="minorHAnsi" w:hAnsiTheme="minorHAnsi" w:cstheme="minorHAnsi"/>
          <w:sz w:val="22"/>
          <w:szCs w:val="22"/>
        </w:rPr>
      </w:pPr>
    </w:p>
    <w:p w14:paraId="29FCEEA9" w14:textId="77777777" w:rsidR="00A94BBC" w:rsidRPr="00D23479" w:rsidRDefault="00A94BBC" w:rsidP="004D7770">
      <w:pPr>
        <w:rPr>
          <w:rFonts w:asciiTheme="minorHAnsi" w:hAnsiTheme="minorHAnsi" w:cstheme="minorHAnsi"/>
          <w:sz w:val="22"/>
          <w:szCs w:val="22"/>
        </w:rPr>
      </w:pPr>
    </w:p>
    <w:p w14:paraId="675C8A48" w14:textId="77777777" w:rsidR="00A94BBC" w:rsidRPr="00D23479" w:rsidRDefault="00A94BBC" w:rsidP="004D7770">
      <w:pPr>
        <w:rPr>
          <w:rFonts w:asciiTheme="minorHAnsi" w:hAnsiTheme="minorHAnsi" w:cstheme="minorHAnsi"/>
          <w:sz w:val="22"/>
          <w:szCs w:val="22"/>
        </w:rPr>
      </w:pPr>
    </w:p>
    <w:p w14:paraId="6431D188" w14:textId="77777777" w:rsidR="00A94BBC" w:rsidRPr="00D23479" w:rsidRDefault="00A94BBC" w:rsidP="004D7770">
      <w:pPr>
        <w:rPr>
          <w:rFonts w:asciiTheme="minorHAnsi" w:hAnsiTheme="minorHAnsi" w:cstheme="minorHAnsi"/>
          <w:sz w:val="22"/>
          <w:szCs w:val="22"/>
        </w:rPr>
      </w:pPr>
    </w:p>
    <w:p w14:paraId="66404564" w14:textId="77777777" w:rsidR="00A94BBC" w:rsidRPr="00D23479" w:rsidRDefault="00A94BBC" w:rsidP="004D7770">
      <w:pPr>
        <w:rPr>
          <w:rFonts w:asciiTheme="minorHAnsi" w:hAnsiTheme="minorHAnsi" w:cstheme="minorHAnsi"/>
          <w:sz w:val="22"/>
          <w:szCs w:val="22"/>
        </w:rPr>
      </w:pPr>
    </w:p>
    <w:p w14:paraId="4AB2F840" w14:textId="77777777" w:rsidR="00A94BBC" w:rsidRPr="00D23479" w:rsidRDefault="00A94BBC" w:rsidP="004D7770">
      <w:pPr>
        <w:rPr>
          <w:rFonts w:asciiTheme="minorHAnsi" w:hAnsiTheme="minorHAnsi" w:cstheme="minorHAnsi"/>
          <w:sz w:val="22"/>
          <w:szCs w:val="22"/>
        </w:rPr>
      </w:pPr>
    </w:p>
    <w:p w14:paraId="4EEA90CE" w14:textId="77777777" w:rsidR="00A94BBC" w:rsidRPr="00D23479" w:rsidRDefault="00A94BBC" w:rsidP="004D7770">
      <w:pPr>
        <w:rPr>
          <w:rFonts w:asciiTheme="minorHAnsi" w:hAnsiTheme="minorHAnsi" w:cstheme="minorHAnsi"/>
          <w:sz w:val="22"/>
          <w:szCs w:val="22"/>
        </w:rPr>
      </w:pPr>
    </w:p>
    <w:p w14:paraId="17C21BB6" w14:textId="77777777" w:rsidR="00A94BBC" w:rsidRPr="00D23479" w:rsidRDefault="00A94BBC" w:rsidP="004D7770">
      <w:pPr>
        <w:rPr>
          <w:rFonts w:asciiTheme="minorHAnsi" w:hAnsiTheme="minorHAnsi" w:cstheme="minorHAnsi"/>
          <w:sz w:val="22"/>
          <w:szCs w:val="22"/>
        </w:rPr>
      </w:pPr>
    </w:p>
    <w:p w14:paraId="0CADC5AD" w14:textId="77777777" w:rsidR="00061AE5" w:rsidRPr="00D23479" w:rsidRDefault="00061AE5" w:rsidP="004D7770">
      <w:pPr>
        <w:rPr>
          <w:rFonts w:asciiTheme="minorHAnsi" w:hAnsiTheme="minorHAnsi" w:cstheme="minorHAnsi"/>
          <w:sz w:val="22"/>
          <w:szCs w:val="22"/>
        </w:rPr>
      </w:pPr>
    </w:p>
    <w:p w14:paraId="018525F0" w14:textId="77777777" w:rsidR="00061AE5" w:rsidRPr="00D23479" w:rsidRDefault="00061AE5" w:rsidP="004D7770">
      <w:pPr>
        <w:rPr>
          <w:rFonts w:asciiTheme="minorHAnsi" w:hAnsiTheme="minorHAnsi" w:cstheme="minorHAnsi"/>
          <w:sz w:val="22"/>
          <w:szCs w:val="22"/>
        </w:rPr>
      </w:pPr>
    </w:p>
    <w:p w14:paraId="6C0D227B" w14:textId="77777777" w:rsidR="00304584" w:rsidRPr="00D23479" w:rsidRDefault="00061AE5" w:rsidP="004D7770">
      <w:pPr>
        <w:tabs>
          <w:tab w:val="left" w:pos="1884"/>
        </w:tabs>
        <w:rPr>
          <w:rFonts w:asciiTheme="minorHAnsi" w:hAnsiTheme="minorHAnsi" w:cstheme="minorHAnsi"/>
          <w:sz w:val="22"/>
          <w:szCs w:val="22"/>
        </w:rPr>
      </w:pPr>
      <w:r w:rsidRPr="00D23479">
        <w:rPr>
          <w:rFonts w:asciiTheme="minorHAnsi" w:hAnsiTheme="minorHAnsi" w:cstheme="minorHAnsi"/>
          <w:sz w:val="22"/>
          <w:szCs w:val="22"/>
        </w:rPr>
        <w:t>Załączniki</w:t>
      </w:r>
    </w:p>
    <w:p w14:paraId="1B9B1AD4" w14:textId="771FD9CE" w:rsidR="005E330C" w:rsidRDefault="005E330C" w:rsidP="00061AE5">
      <w:pPr>
        <w:numPr>
          <w:ilvl w:val="0"/>
          <w:numId w:val="74"/>
        </w:numPr>
        <w:tabs>
          <w:tab w:val="clear" w:pos="2340"/>
        </w:tabs>
        <w:ind w:left="284"/>
        <w:rPr>
          <w:rFonts w:asciiTheme="minorHAnsi" w:hAnsiTheme="minorHAnsi" w:cstheme="minorHAnsi"/>
          <w:sz w:val="22"/>
          <w:szCs w:val="22"/>
        </w:rPr>
      </w:pPr>
      <w:r>
        <w:rPr>
          <w:rFonts w:asciiTheme="minorHAnsi" w:hAnsiTheme="minorHAnsi" w:cstheme="minorHAnsi"/>
          <w:sz w:val="22"/>
          <w:szCs w:val="22"/>
        </w:rPr>
        <w:t>Oferta Wykonawcy</w:t>
      </w:r>
    </w:p>
    <w:p w14:paraId="4EF0AEA9" w14:textId="1263D97C" w:rsidR="00061AE5" w:rsidRPr="00D23479" w:rsidRDefault="00A94BBC" w:rsidP="00061AE5">
      <w:pPr>
        <w:numPr>
          <w:ilvl w:val="0"/>
          <w:numId w:val="74"/>
        </w:numPr>
        <w:tabs>
          <w:tab w:val="clear" w:pos="2340"/>
        </w:tabs>
        <w:ind w:left="284"/>
        <w:rPr>
          <w:rFonts w:asciiTheme="minorHAnsi" w:hAnsiTheme="minorHAnsi" w:cstheme="minorHAnsi"/>
          <w:sz w:val="22"/>
          <w:szCs w:val="22"/>
        </w:rPr>
      </w:pPr>
      <w:r w:rsidRPr="00D23479">
        <w:rPr>
          <w:rFonts w:asciiTheme="minorHAnsi" w:hAnsiTheme="minorHAnsi" w:cstheme="minorHAnsi"/>
          <w:sz w:val="22"/>
          <w:szCs w:val="22"/>
        </w:rPr>
        <w:t>Dokumentacja projektowa</w:t>
      </w:r>
    </w:p>
    <w:p w14:paraId="02697705" w14:textId="77777777" w:rsidR="00A94BBC" w:rsidRPr="00D23479" w:rsidRDefault="00A94BBC" w:rsidP="00061AE5">
      <w:pPr>
        <w:numPr>
          <w:ilvl w:val="0"/>
          <w:numId w:val="74"/>
        </w:numPr>
        <w:tabs>
          <w:tab w:val="clear" w:pos="2340"/>
        </w:tabs>
        <w:ind w:left="284"/>
        <w:rPr>
          <w:rFonts w:asciiTheme="minorHAnsi" w:hAnsiTheme="minorHAnsi" w:cstheme="minorHAnsi"/>
          <w:sz w:val="22"/>
          <w:szCs w:val="22"/>
        </w:rPr>
      </w:pPr>
      <w:r w:rsidRPr="00D23479">
        <w:rPr>
          <w:rFonts w:asciiTheme="minorHAnsi" w:hAnsiTheme="minorHAnsi" w:cstheme="minorHAnsi"/>
          <w:sz w:val="22"/>
          <w:szCs w:val="22"/>
        </w:rPr>
        <w:t>Wzór wniosku o zatwierdzenie materiału</w:t>
      </w:r>
    </w:p>
    <w:p w14:paraId="2307A454" w14:textId="77777777" w:rsidR="00A94BBC" w:rsidRPr="00D23479" w:rsidRDefault="00A94BBC" w:rsidP="00061AE5">
      <w:pPr>
        <w:numPr>
          <w:ilvl w:val="0"/>
          <w:numId w:val="74"/>
        </w:numPr>
        <w:tabs>
          <w:tab w:val="clear" w:pos="2340"/>
        </w:tabs>
        <w:ind w:left="284"/>
        <w:rPr>
          <w:rFonts w:asciiTheme="minorHAnsi" w:hAnsiTheme="minorHAnsi" w:cstheme="minorHAnsi"/>
          <w:sz w:val="22"/>
          <w:szCs w:val="22"/>
        </w:rPr>
      </w:pPr>
      <w:r w:rsidRPr="00D23479">
        <w:rPr>
          <w:rFonts w:asciiTheme="minorHAnsi" w:hAnsiTheme="minorHAnsi" w:cstheme="minorHAnsi"/>
          <w:sz w:val="22"/>
          <w:szCs w:val="22"/>
        </w:rPr>
        <w:t>Specyfikacja techniczna wykonania i odbioru robót</w:t>
      </w:r>
    </w:p>
    <w:p w14:paraId="7737F61E" w14:textId="77777777" w:rsidR="00A94BBC" w:rsidRPr="00D23479" w:rsidRDefault="00A94BBC" w:rsidP="00061AE5">
      <w:pPr>
        <w:numPr>
          <w:ilvl w:val="0"/>
          <w:numId w:val="74"/>
        </w:numPr>
        <w:tabs>
          <w:tab w:val="clear" w:pos="2340"/>
        </w:tabs>
        <w:ind w:left="284"/>
        <w:rPr>
          <w:rFonts w:asciiTheme="minorHAnsi" w:hAnsiTheme="minorHAnsi" w:cstheme="minorHAnsi"/>
          <w:sz w:val="22"/>
          <w:szCs w:val="22"/>
        </w:rPr>
      </w:pPr>
      <w:r w:rsidRPr="00D23479">
        <w:rPr>
          <w:rFonts w:asciiTheme="minorHAnsi" w:hAnsiTheme="minorHAnsi" w:cstheme="minorHAnsi"/>
          <w:sz w:val="22"/>
          <w:szCs w:val="22"/>
        </w:rPr>
        <w:t>Specyfikacja warunków zamówienia</w:t>
      </w:r>
    </w:p>
    <w:p w14:paraId="38E9D84E" w14:textId="77777777" w:rsidR="00A94BBC" w:rsidRPr="00D23479" w:rsidRDefault="00A94BBC" w:rsidP="00061AE5">
      <w:pPr>
        <w:numPr>
          <w:ilvl w:val="0"/>
          <w:numId w:val="74"/>
        </w:numPr>
        <w:tabs>
          <w:tab w:val="clear" w:pos="2340"/>
        </w:tabs>
        <w:ind w:left="284"/>
        <w:rPr>
          <w:rFonts w:asciiTheme="minorHAnsi" w:hAnsiTheme="minorHAnsi" w:cstheme="minorHAnsi"/>
          <w:sz w:val="22"/>
          <w:szCs w:val="22"/>
        </w:rPr>
      </w:pPr>
      <w:r w:rsidRPr="00D23479">
        <w:rPr>
          <w:rFonts w:asciiTheme="minorHAnsi" w:hAnsiTheme="minorHAnsi" w:cstheme="minorHAnsi"/>
          <w:sz w:val="22"/>
          <w:szCs w:val="22"/>
        </w:rPr>
        <w:t>Karta gwarancyjna</w:t>
      </w:r>
    </w:p>
    <w:sectPr w:rsidR="00A94BBC" w:rsidRPr="00D23479" w:rsidSect="00D23479">
      <w:footerReference w:type="default" r:id="rId8"/>
      <w:pgSz w:w="11906" w:h="16838"/>
      <w:pgMar w:top="993" w:right="1134" w:bottom="1418" w:left="1100" w:header="708"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9BEF5" w14:textId="77777777" w:rsidR="00832CE5" w:rsidRDefault="00832CE5">
      <w:r>
        <w:separator/>
      </w:r>
    </w:p>
  </w:endnote>
  <w:endnote w:type="continuationSeparator" w:id="0">
    <w:p w14:paraId="540F390F" w14:textId="77777777" w:rsidR="00832CE5" w:rsidRDefault="00832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altName w:val="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8020E" w14:textId="77777777" w:rsidR="00317D68" w:rsidRPr="00980920" w:rsidRDefault="00317D68">
    <w:pPr>
      <w:pStyle w:val="Stopka"/>
      <w:ind w:right="360"/>
      <w:jc w:val="center"/>
      <w:rPr>
        <w:rFonts w:ascii="Arial" w:hAnsi="Arial" w:cs="Arial"/>
      </w:rPr>
    </w:pPr>
    <w:r w:rsidRPr="00980920">
      <w:rPr>
        <w:rFonts w:ascii="Arial" w:hAnsi="Arial" w:cs="Arial"/>
        <w:sz w:val="17"/>
        <w:szCs w:val="17"/>
      </w:rPr>
      <w:t>Strona</w:t>
    </w:r>
    <w:r w:rsidRPr="00980920">
      <w:rPr>
        <w:rFonts w:ascii="Arial" w:eastAsia="Arial" w:hAnsi="Arial" w:cs="Arial"/>
        <w:sz w:val="17"/>
        <w:szCs w:val="17"/>
      </w:rPr>
      <w:t xml:space="preserve"> </w:t>
    </w:r>
    <w:r w:rsidRPr="00980920">
      <w:rPr>
        <w:rFonts w:ascii="Arial" w:hAnsi="Arial" w:cs="Arial"/>
        <w:sz w:val="17"/>
        <w:szCs w:val="17"/>
      </w:rPr>
      <w:fldChar w:fldCharType="begin"/>
    </w:r>
    <w:r w:rsidRPr="00980920">
      <w:rPr>
        <w:rFonts w:ascii="Arial" w:hAnsi="Arial" w:cs="Arial"/>
        <w:sz w:val="17"/>
        <w:szCs w:val="17"/>
      </w:rPr>
      <w:instrText xml:space="preserve"> PAGE </w:instrText>
    </w:r>
    <w:r w:rsidRPr="00980920">
      <w:rPr>
        <w:rFonts w:ascii="Arial" w:hAnsi="Arial" w:cs="Arial"/>
        <w:sz w:val="17"/>
        <w:szCs w:val="17"/>
      </w:rPr>
      <w:fldChar w:fldCharType="separate"/>
    </w:r>
    <w:r w:rsidR="00F375C9">
      <w:rPr>
        <w:rFonts w:ascii="Arial" w:hAnsi="Arial" w:cs="Arial"/>
        <w:noProof/>
        <w:sz w:val="17"/>
        <w:szCs w:val="17"/>
      </w:rPr>
      <w:t>5</w:t>
    </w:r>
    <w:r w:rsidRPr="00980920">
      <w:rPr>
        <w:rFonts w:ascii="Arial" w:hAnsi="Arial" w:cs="Arial"/>
        <w:sz w:val="17"/>
        <w:szCs w:val="17"/>
      </w:rPr>
      <w:fldChar w:fldCharType="end"/>
    </w:r>
    <w:r w:rsidRPr="00980920">
      <w:rPr>
        <w:rFonts w:ascii="Arial" w:hAnsi="Arial" w:cs="Arial"/>
        <w:sz w:val="17"/>
        <w:szCs w:val="17"/>
      </w:rPr>
      <w:t>/</w:t>
    </w:r>
    <w:r w:rsidRPr="00980920">
      <w:rPr>
        <w:rFonts w:ascii="Arial" w:hAnsi="Arial" w:cs="Arial"/>
        <w:sz w:val="17"/>
        <w:szCs w:val="17"/>
      </w:rPr>
      <w:fldChar w:fldCharType="begin"/>
    </w:r>
    <w:r w:rsidRPr="00980920">
      <w:rPr>
        <w:rFonts w:ascii="Arial" w:hAnsi="Arial" w:cs="Arial"/>
        <w:sz w:val="17"/>
        <w:szCs w:val="17"/>
      </w:rPr>
      <w:instrText xml:space="preserve"> NUMPAGES \*Arabic </w:instrText>
    </w:r>
    <w:r w:rsidRPr="00980920">
      <w:rPr>
        <w:rFonts w:ascii="Arial" w:hAnsi="Arial" w:cs="Arial"/>
        <w:sz w:val="17"/>
        <w:szCs w:val="17"/>
      </w:rPr>
      <w:fldChar w:fldCharType="separate"/>
    </w:r>
    <w:r w:rsidR="00F375C9">
      <w:rPr>
        <w:rFonts w:ascii="Arial" w:hAnsi="Arial" w:cs="Arial"/>
        <w:noProof/>
        <w:sz w:val="17"/>
        <w:szCs w:val="17"/>
      </w:rPr>
      <w:t>20</w:t>
    </w:r>
    <w:r w:rsidRPr="00980920">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2FB08" w14:textId="77777777" w:rsidR="00832CE5" w:rsidRDefault="00832CE5">
      <w:r>
        <w:separator/>
      </w:r>
    </w:p>
  </w:footnote>
  <w:footnote w:type="continuationSeparator" w:id="0">
    <w:p w14:paraId="65DBC0CB" w14:textId="77777777" w:rsidR="00832CE5" w:rsidRDefault="00832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D668E616"/>
    <w:name w:val="WW8Num9"/>
    <w:lvl w:ilvl="0">
      <w:start w:val="2"/>
      <w:numFmt w:val="decimal"/>
      <w:lvlText w:val="%1."/>
      <w:lvlJc w:val="left"/>
      <w:pPr>
        <w:tabs>
          <w:tab w:val="num" w:pos="720"/>
        </w:tabs>
        <w:ind w:left="72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03"/>
    <w:multiLevelType w:val="singleLevel"/>
    <w:tmpl w:val="00000003"/>
    <w:name w:val="WW8Num10"/>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00000004"/>
    <w:name w:val="WW8Num12"/>
    <w:lvl w:ilvl="0">
      <w:start w:val="1"/>
      <w:numFmt w:val="decimal"/>
      <w:lvlText w:val="%1."/>
      <w:lvlJc w:val="left"/>
      <w:pPr>
        <w:tabs>
          <w:tab w:val="num" w:pos="1004"/>
        </w:tabs>
        <w:ind w:left="1004" w:hanging="360"/>
      </w:pPr>
    </w:lvl>
  </w:abstractNum>
  <w:abstractNum w:abstractNumId="4" w15:restartNumberingAfterBreak="0">
    <w:nsid w:val="00000005"/>
    <w:multiLevelType w:val="singleLevel"/>
    <w:tmpl w:val="00000005"/>
    <w:name w:val="WW8Num13"/>
    <w:lvl w:ilvl="0">
      <w:start w:val="1"/>
      <w:numFmt w:val="decimal"/>
      <w:lvlText w:val="%1."/>
      <w:lvlJc w:val="left"/>
      <w:pPr>
        <w:tabs>
          <w:tab w:val="num" w:pos="2340"/>
        </w:tabs>
        <w:ind w:left="2340" w:hanging="360"/>
      </w:pPr>
    </w:lvl>
  </w:abstractNum>
  <w:abstractNum w:abstractNumId="5" w15:restartNumberingAfterBreak="0">
    <w:nsid w:val="00000006"/>
    <w:multiLevelType w:val="multilevel"/>
    <w:tmpl w:val="00000006"/>
    <w:name w:val="WW8Num14"/>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7"/>
    <w:multiLevelType w:val="singleLevel"/>
    <w:tmpl w:val="00000007"/>
    <w:name w:val="WW8Num15"/>
    <w:lvl w:ilvl="0">
      <w:start w:val="1"/>
      <w:numFmt w:val="decimal"/>
      <w:lvlText w:val="%1)"/>
      <w:lvlJc w:val="left"/>
      <w:pPr>
        <w:tabs>
          <w:tab w:val="num" w:pos="0"/>
        </w:tabs>
        <w:ind w:left="720" w:hanging="360"/>
      </w:pPr>
    </w:lvl>
  </w:abstractNum>
  <w:abstractNum w:abstractNumId="7" w15:restartNumberingAfterBreak="0">
    <w:nsid w:val="00000008"/>
    <w:multiLevelType w:val="multilevel"/>
    <w:tmpl w:val="00000008"/>
    <w:name w:val="WW8Num16"/>
    <w:lvl w:ilvl="0">
      <w:start w:val="1"/>
      <w:numFmt w:val="decimal"/>
      <w:lvlText w:val="%1."/>
      <w:lvlJc w:val="left"/>
      <w:pPr>
        <w:tabs>
          <w:tab w:val="num" w:pos="2340"/>
        </w:tabs>
        <w:ind w:left="2340" w:hanging="360"/>
      </w:pPr>
      <w:rPr>
        <w:color w:val="auto"/>
      </w:rPr>
    </w:lvl>
    <w:lvl w:ilvl="1">
      <w:start w:val="1"/>
      <w:numFmt w:val="decimal"/>
      <w:lvlText w:val="%2)"/>
      <w:lvlJc w:val="left"/>
      <w:pPr>
        <w:tabs>
          <w:tab w:val="num" w:pos="1440"/>
        </w:tabs>
        <w:ind w:left="1440" w:hanging="360"/>
      </w:pPr>
      <w:rPr>
        <w:b w:val="0"/>
        <w:color w:val="auto"/>
      </w:rPr>
    </w:lvl>
    <w:lvl w:ilvl="2">
      <w:start w:val="1"/>
      <w:numFmt w:val="lowerLetter"/>
      <w:lvlText w:val="%3)"/>
      <w:lvlJc w:val="left"/>
      <w:pPr>
        <w:tabs>
          <w:tab w:val="num" w:pos="2340"/>
        </w:tabs>
        <w:ind w:left="2340" w:hanging="360"/>
      </w:pPr>
      <w:rPr>
        <w:b w:val="0"/>
        <w:color w:val="auto"/>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9"/>
    <w:multiLevelType w:val="multilevel"/>
    <w:tmpl w:val="00000009"/>
    <w:name w:val="WW8Num17"/>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rPr>
        <w:b w:val="0"/>
        <w:color w:val="auto"/>
        <w:sz w:val="21"/>
        <w:szCs w:val="21"/>
      </w:rPr>
    </w:lvl>
    <w:lvl w:ilvl="2">
      <w:start w:val="1"/>
      <w:numFmt w:val="lowerLetter"/>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A"/>
    <w:multiLevelType w:val="singleLevel"/>
    <w:tmpl w:val="0000000A"/>
    <w:name w:val="WW8Num18"/>
    <w:lvl w:ilvl="0">
      <w:start w:val="1"/>
      <w:numFmt w:val="decimal"/>
      <w:lvlText w:val="%1."/>
      <w:lvlJc w:val="left"/>
      <w:pPr>
        <w:tabs>
          <w:tab w:val="num" w:pos="1004"/>
        </w:tabs>
        <w:ind w:left="1004" w:hanging="360"/>
      </w:pPr>
    </w:lvl>
  </w:abstractNum>
  <w:abstractNum w:abstractNumId="10" w15:restartNumberingAfterBreak="0">
    <w:nsid w:val="0000000B"/>
    <w:multiLevelType w:val="singleLevel"/>
    <w:tmpl w:val="0000000B"/>
    <w:name w:val="WW8Num19"/>
    <w:lvl w:ilvl="0">
      <w:start w:val="1"/>
      <w:numFmt w:val="lowerLetter"/>
      <w:lvlText w:val="%1)"/>
      <w:lvlJc w:val="left"/>
      <w:pPr>
        <w:tabs>
          <w:tab w:val="num" w:pos="0"/>
        </w:tabs>
        <w:ind w:left="644" w:hanging="360"/>
      </w:pPr>
      <w:rPr>
        <w:b w:val="0"/>
        <w:sz w:val="21"/>
        <w:szCs w:val="21"/>
      </w:rPr>
    </w:lvl>
  </w:abstractNum>
  <w:abstractNum w:abstractNumId="11" w15:restartNumberingAfterBreak="0">
    <w:nsid w:val="0000000C"/>
    <w:multiLevelType w:val="singleLevel"/>
    <w:tmpl w:val="0000000C"/>
    <w:name w:val="WW8Num20"/>
    <w:lvl w:ilvl="0">
      <w:start w:val="6"/>
      <w:numFmt w:val="decimal"/>
      <w:lvlText w:val="%1."/>
      <w:lvlJc w:val="left"/>
      <w:pPr>
        <w:tabs>
          <w:tab w:val="num" w:pos="1440"/>
        </w:tabs>
        <w:ind w:left="1440" w:hanging="360"/>
      </w:pPr>
    </w:lvl>
  </w:abstractNum>
  <w:abstractNum w:abstractNumId="12" w15:restartNumberingAfterBreak="0">
    <w:nsid w:val="0000000D"/>
    <w:multiLevelType w:val="singleLevel"/>
    <w:tmpl w:val="0000000D"/>
    <w:name w:val="WW8Num21"/>
    <w:lvl w:ilvl="0">
      <w:start w:val="1"/>
      <w:numFmt w:val="decimal"/>
      <w:lvlText w:val="%1."/>
      <w:lvlJc w:val="left"/>
      <w:pPr>
        <w:tabs>
          <w:tab w:val="num" w:pos="2340"/>
        </w:tabs>
        <w:ind w:left="2340" w:hanging="360"/>
      </w:pPr>
    </w:lvl>
  </w:abstractNum>
  <w:abstractNum w:abstractNumId="13" w15:restartNumberingAfterBreak="0">
    <w:nsid w:val="0000000E"/>
    <w:multiLevelType w:val="multilevel"/>
    <w:tmpl w:val="0000000E"/>
    <w:name w:val="WW8Num22"/>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6"/>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0000000F"/>
    <w:multiLevelType w:val="multilevel"/>
    <w:tmpl w:val="A87AE138"/>
    <w:name w:val="WW8Num23"/>
    <w:lvl w:ilvl="0">
      <w:start w:val="1"/>
      <w:numFmt w:val="decimal"/>
      <w:lvlText w:val="%1."/>
      <w:lvlJc w:val="left"/>
      <w:pPr>
        <w:tabs>
          <w:tab w:val="num" w:pos="1440"/>
        </w:tabs>
        <w:ind w:left="1440" w:hanging="360"/>
      </w:pPr>
      <w:rPr>
        <w:strike w:val="0"/>
      </w:r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00000010"/>
    <w:multiLevelType w:val="multilevel"/>
    <w:tmpl w:val="00000010"/>
    <w:name w:val="WW8Num24"/>
    <w:lvl w:ilvl="0">
      <w:start w:val="2"/>
      <w:numFmt w:val="decimal"/>
      <w:lvlText w:val="%1)"/>
      <w:lvlJc w:val="left"/>
      <w:pPr>
        <w:tabs>
          <w:tab w:val="num" w:pos="1500"/>
        </w:tabs>
        <w:ind w:left="1500" w:hanging="360"/>
      </w:pPr>
    </w:lvl>
    <w:lvl w:ilvl="1">
      <w:start w:val="1"/>
      <w:numFmt w:val="lowerLetter"/>
      <w:lvlText w:val="%2."/>
      <w:lvlJc w:val="left"/>
      <w:pPr>
        <w:tabs>
          <w:tab w:val="num" w:pos="1500"/>
        </w:tabs>
        <w:ind w:left="1500" w:hanging="360"/>
      </w:pPr>
    </w:lvl>
    <w:lvl w:ilvl="2">
      <w:start w:val="1"/>
      <w:numFmt w:val="lowerRoman"/>
      <w:lvlText w:val="%3."/>
      <w:lvlJc w:val="left"/>
      <w:pPr>
        <w:tabs>
          <w:tab w:val="num" w:pos="2220"/>
        </w:tabs>
        <w:ind w:left="2220" w:hanging="180"/>
      </w:pPr>
    </w:lvl>
    <w:lvl w:ilvl="3">
      <w:start w:val="1"/>
      <w:numFmt w:val="lowerLetter"/>
      <w:lvlText w:val="%4)"/>
      <w:lvlJc w:val="left"/>
      <w:pPr>
        <w:tabs>
          <w:tab w:val="num" w:pos="2940"/>
        </w:tabs>
        <w:ind w:left="2940" w:hanging="360"/>
      </w:pPr>
    </w:lvl>
    <w:lvl w:ilvl="4">
      <w:start w:val="1"/>
      <w:numFmt w:val="decimal"/>
      <w:lvlText w:val="%5)"/>
      <w:lvlJc w:val="left"/>
      <w:pPr>
        <w:tabs>
          <w:tab w:val="num" w:pos="3660"/>
        </w:tabs>
        <w:ind w:left="3660" w:hanging="360"/>
      </w:pPr>
    </w:lvl>
    <w:lvl w:ilvl="5">
      <w:start w:val="1"/>
      <w:numFmt w:val="lowerLetter"/>
      <w:lvlText w:val="%6)"/>
      <w:lvlJc w:val="lef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left"/>
      <w:pPr>
        <w:tabs>
          <w:tab w:val="num" w:pos="6540"/>
        </w:tabs>
        <w:ind w:left="6540" w:hanging="180"/>
      </w:pPr>
    </w:lvl>
  </w:abstractNum>
  <w:abstractNum w:abstractNumId="16" w15:restartNumberingAfterBreak="0">
    <w:nsid w:val="00000011"/>
    <w:multiLevelType w:val="singleLevel"/>
    <w:tmpl w:val="00000011"/>
    <w:name w:val="WW8Num25"/>
    <w:lvl w:ilvl="0">
      <w:start w:val="1"/>
      <w:numFmt w:val="decimal"/>
      <w:lvlText w:val="%1)"/>
      <w:lvlJc w:val="left"/>
      <w:pPr>
        <w:tabs>
          <w:tab w:val="num" w:pos="0"/>
        </w:tabs>
        <w:ind w:left="1080" w:hanging="360"/>
      </w:pPr>
    </w:lvl>
  </w:abstractNum>
  <w:abstractNum w:abstractNumId="17" w15:restartNumberingAfterBreak="0">
    <w:nsid w:val="00000012"/>
    <w:multiLevelType w:val="multilevel"/>
    <w:tmpl w:val="00000012"/>
    <w:name w:val="WW8Num26"/>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3"/>
    <w:multiLevelType w:val="singleLevel"/>
    <w:tmpl w:val="00000013"/>
    <w:name w:val="WW8Num27"/>
    <w:lvl w:ilvl="0">
      <w:start w:val="1"/>
      <w:numFmt w:val="decimal"/>
      <w:lvlText w:val="%1."/>
      <w:lvlJc w:val="left"/>
      <w:pPr>
        <w:tabs>
          <w:tab w:val="num" w:pos="360"/>
        </w:tabs>
        <w:ind w:left="360" w:hanging="360"/>
      </w:pPr>
    </w:lvl>
  </w:abstractNum>
  <w:abstractNum w:abstractNumId="19" w15:restartNumberingAfterBreak="0">
    <w:nsid w:val="00000014"/>
    <w:multiLevelType w:val="singleLevel"/>
    <w:tmpl w:val="00000014"/>
    <w:name w:val="WW8Num28"/>
    <w:lvl w:ilvl="0">
      <w:start w:val="1"/>
      <w:numFmt w:val="decimal"/>
      <w:lvlText w:val="%1."/>
      <w:lvlJc w:val="left"/>
      <w:pPr>
        <w:tabs>
          <w:tab w:val="num" w:pos="1440"/>
        </w:tabs>
        <w:ind w:left="1440" w:hanging="360"/>
      </w:pPr>
    </w:lvl>
  </w:abstractNum>
  <w:abstractNum w:abstractNumId="20" w15:restartNumberingAfterBreak="0">
    <w:nsid w:val="00000015"/>
    <w:multiLevelType w:val="singleLevel"/>
    <w:tmpl w:val="00000015"/>
    <w:name w:val="WW8Num29"/>
    <w:lvl w:ilvl="0">
      <w:start w:val="1"/>
      <w:numFmt w:val="decimal"/>
      <w:lvlText w:val="%1)"/>
      <w:lvlJc w:val="left"/>
      <w:pPr>
        <w:tabs>
          <w:tab w:val="num" w:pos="0"/>
        </w:tabs>
        <w:ind w:left="720" w:hanging="360"/>
      </w:pPr>
    </w:lvl>
  </w:abstractNum>
  <w:abstractNum w:abstractNumId="21" w15:restartNumberingAfterBreak="0">
    <w:nsid w:val="00000016"/>
    <w:multiLevelType w:val="multilevel"/>
    <w:tmpl w:val="00000016"/>
    <w:name w:val="WW8Num30"/>
    <w:lvl w:ilvl="0">
      <w:start w:val="4"/>
      <w:numFmt w:val="decimal"/>
      <w:lvlText w:val="%1."/>
      <w:lvlJc w:val="left"/>
      <w:pPr>
        <w:tabs>
          <w:tab w:val="num" w:pos="1440"/>
        </w:tabs>
        <w:ind w:left="1440" w:hanging="360"/>
      </w:p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0000017"/>
    <w:multiLevelType w:val="singleLevel"/>
    <w:tmpl w:val="00000017"/>
    <w:name w:val="WW8Num31"/>
    <w:lvl w:ilvl="0">
      <w:start w:val="1"/>
      <w:numFmt w:val="decimal"/>
      <w:lvlText w:val="%1)"/>
      <w:lvlJc w:val="left"/>
      <w:pPr>
        <w:tabs>
          <w:tab w:val="num" w:pos="0"/>
        </w:tabs>
        <w:ind w:left="1020" w:hanging="360"/>
      </w:pPr>
    </w:lvl>
  </w:abstractNum>
  <w:abstractNum w:abstractNumId="23" w15:restartNumberingAfterBreak="0">
    <w:nsid w:val="00000018"/>
    <w:multiLevelType w:val="singleLevel"/>
    <w:tmpl w:val="00000018"/>
    <w:name w:val="WW8Num32"/>
    <w:lvl w:ilvl="0">
      <w:start w:val="5"/>
      <w:numFmt w:val="decimal"/>
      <w:lvlText w:val="%1."/>
      <w:lvlJc w:val="left"/>
      <w:pPr>
        <w:tabs>
          <w:tab w:val="num" w:pos="0"/>
        </w:tabs>
        <w:ind w:left="720" w:hanging="360"/>
      </w:pPr>
    </w:lvl>
  </w:abstractNum>
  <w:abstractNum w:abstractNumId="24" w15:restartNumberingAfterBreak="0">
    <w:nsid w:val="00000019"/>
    <w:multiLevelType w:val="singleLevel"/>
    <w:tmpl w:val="00000019"/>
    <w:name w:val="WW8Num33"/>
    <w:lvl w:ilvl="0">
      <w:start w:val="1"/>
      <w:numFmt w:val="decimal"/>
      <w:lvlText w:val="%1."/>
      <w:lvlJc w:val="left"/>
      <w:pPr>
        <w:tabs>
          <w:tab w:val="num" w:pos="2340"/>
        </w:tabs>
        <w:ind w:left="2340" w:hanging="360"/>
      </w:pPr>
    </w:lvl>
  </w:abstractNum>
  <w:abstractNum w:abstractNumId="25" w15:restartNumberingAfterBreak="0">
    <w:nsid w:val="0000001A"/>
    <w:multiLevelType w:val="singleLevel"/>
    <w:tmpl w:val="0000001A"/>
    <w:name w:val="WW8Num34"/>
    <w:lvl w:ilvl="0">
      <w:start w:val="6"/>
      <w:numFmt w:val="decimal"/>
      <w:lvlText w:val="%1."/>
      <w:lvlJc w:val="left"/>
      <w:pPr>
        <w:tabs>
          <w:tab w:val="num" w:pos="1440"/>
        </w:tabs>
        <w:ind w:left="1440" w:hanging="360"/>
      </w:pPr>
    </w:lvl>
  </w:abstractNum>
  <w:abstractNum w:abstractNumId="26" w15:restartNumberingAfterBreak="0">
    <w:nsid w:val="0000001B"/>
    <w:multiLevelType w:val="singleLevel"/>
    <w:tmpl w:val="0000001B"/>
    <w:name w:val="WW8Num35"/>
    <w:lvl w:ilvl="0">
      <w:start w:val="1"/>
      <w:numFmt w:val="decimal"/>
      <w:lvlText w:val="%1)"/>
      <w:lvlJc w:val="left"/>
      <w:pPr>
        <w:tabs>
          <w:tab w:val="num" w:pos="1980"/>
        </w:tabs>
        <w:ind w:left="1980" w:hanging="360"/>
      </w:pPr>
      <w:rPr>
        <w:b w:val="0"/>
      </w:rPr>
    </w:lvl>
  </w:abstractNum>
  <w:abstractNum w:abstractNumId="27" w15:restartNumberingAfterBreak="0">
    <w:nsid w:val="0000001C"/>
    <w:multiLevelType w:val="singleLevel"/>
    <w:tmpl w:val="0000001C"/>
    <w:name w:val="WW8Num36"/>
    <w:lvl w:ilvl="0">
      <w:start w:val="2"/>
      <w:numFmt w:val="decimal"/>
      <w:lvlText w:val="%1."/>
      <w:lvlJc w:val="left"/>
      <w:pPr>
        <w:tabs>
          <w:tab w:val="num" w:pos="1440"/>
        </w:tabs>
        <w:ind w:left="1440" w:hanging="360"/>
      </w:pPr>
    </w:lvl>
  </w:abstractNum>
  <w:abstractNum w:abstractNumId="28" w15:restartNumberingAfterBreak="0">
    <w:nsid w:val="0000001D"/>
    <w:multiLevelType w:val="multilevel"/>
    <w:tmpl w:val="0000001D"/>
    <w:name w:val="WW8Num37"/>
    <w:lvl w:ilvl="0">
      <w:start w:val="1"/>
      <w:numFmt w:val="decimal"/>
      <w:lvlText w:val="%1)"/>
      <w:lvlJc w:val="left"/>
      <w:pPr>
        <w:tabs>
          <w:tab w:val="num" w:pos="1440"/>
        </w:tabs>
        <w:ind w:left="1440" w:hanging="360"/>
      </w:pPr>
      <w:rPr>
        <w:b w:val="0"/>
        <w:color w:val="auto"/>
      </w:rPr>
    </w:lvl>
    <w:lvl w:ilvl="1">
      <w:start w:val="2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0000001E"/>
    <w:multiLevelType w:val="singleLevel"/>
    <w:tmpl w:val="0000001E"/>
    <w:name w:val="WW8Num38"/>
    <w:lvl w:ilvl="0">
      <w:start w:val="1"/>
      <w:numFmt w:val="decimal"/>
      <w:lvlText w:val="%1)"/>
      <w:lvlJc w:val="left"/>
      <w:pPr>
        <w:tabs>
          <w:tab w:val="num" w:pos="0"/>
        </w:tabs>
        <w:ind w:left="720" w:hanging="360"/>
      </w:pPr>
    </w:lvl>
  </w:abstractNum>
  <w:abstractNum w:abstractNumId="30" w15:restartNumberingAfterBreak="0">
    <w:nsid w:val="0000001F"/>
    <w:multiLevelType w:val="singleLevel"/>
    <w:tmpl w:val="0000001F"/>
    <w:name w:val="WW8Num39"/>
    <w:lvl w:ilvl="0">
      <w:start w:val="1"/>
      <w:numFmt w:val="decimal"/>
      <w:lvlText w:val="%1)"/>
      <w:lvlJc w:val="left"/>
      <w:pPr>
        <w:tabs>
          <w:tab w:val="num" w:pos="3660"/>
        </w:tabs>
        <w:ind w:left="3660" w:hanging="360"/>
      </w:pPr>
    </w:lvl>
  </w:abstractNum>
  <w:abstractNum w:abstractNumId="31" w15:restartNumberingAfterBreak="0">
    <w:nsid w:val="00000020"/>
    <w:multiLevelType w:val="multilevel"/>
    <w:tmpl w:val="5C0A503A"/>
    <w:name w:val="WW8Num40"/>
    <w:lvl w:ilvl="0">
      <w:start w:val="1"/>
      <w:numFmt w:val="decimal"/>
      <w:lvlText w:val="%1."/>
      <w:lvlJc w:val="left"/>
      <w:pPr>
        <w:tabs>
          <w:tab w:val="num" w:pos="502"/>
        </w:tabs>
        <w:ind w:left="502" w:hanging="360"/>
      </w:pPr>
      <w:rPr>
        <w:b w:val="0"/>
      </w:r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2" w15:restartNumberingAfterBreak="0">
    <w:nsid w:val="00000021"/>
    <w:multiLevelType w:val="singleLevel"/>
    <w:tmpl w:val="00000021"/>
    <w:name w:val="WW8Num41"/>
    <w:lvl w:ilvl="0">
      <w:start w:val="1"/>
      <w:numFmt w:val="decimal"/>
      <w:lvlText w:val="%1."/>
      <w:lvlJc w:val="left"/>
      <w:pPr>
        <w:tabs>
          <w:tab w:val="num" w:pos="1440"/>
        </w:tabs>
        <w:ind w:left="1440" w:hanging="360"/>
      </w:pPr>
    </w:lvl>
  </w:abstractNum>
  <w:abstractNum w:abstractNumId="33" w15:restartNumberingAfterBreak="0">
    <w:nsid w:val="00000022"/>
    <w:multiLevelType w:val="singleLevel"/>
    <w:tmpl w:val="00000022"/>
    <w:name w:val="WW8Num42"/>
    <w:lvl w:ilvl="0">
      <w:start w:val="1"/>
      <w:numFmt w:val="decimal"/>
      <w:lvlText w:val="%1."/>
      <w:lvlJc w:val="left"/>
      <w:pPr>
        <w:tabs>
          <w:tab w:val="num" w:pos="0"/>
        </w:tabs>
        <w:ind w:left="720" w:hanging="360"/>
      </w:pPr>
    </w:lvl>
  </w:abstractNum>
  <w:abstractNum w:abstractNumId="34" w15:restartNumberingAfterBreak="0">
    <w:nsid w:val="00000023"/>
    <w:multiLevelType w:val="singleLevel"/>
    <w:tmpl w:val="00000023"/>
    <w:name w:val="WW8Num43"/>
    <w:lvl w:ilvl="0">
      <w:start w:val="1"/>
      <w:numFmt w:val="decimal"/>
      <w:lvlText w:val="%1."/>
      <w:lvlJc w:val="left"/>
      <w:pPr>
        <w:tabs>
          <w:tab w:val="num" w:pos="0"/>
        </w:tabs>
        <w:ind w:left="360" w:hanging="360"/>
      </w:pPr>
    </w:lvl>
  </w:abstractNum>
  <w:abstractNum w:abstractNumId="35" w15:restartNumberingAfterBreak="0">
    <w:nsid w:val="00000024"/>
    <w:multiLevelType w:val="singleLevel"/>
    <w:tmpl w:val="00000024"/>
    <w:name w:val="WW8Num44"/>
    <w:lvl w:ilvl="0">
      <w:start w:val="1"/>
      <w:numFmt w:val="decimal"/>
      <w:lvlText w:val="%1."/>
      <w:lvlJc w:val="left"/>
      <w:pPr>
        <w:tabs>
          <w:tab w:val="num" w:pos="2340"/>
        </w:tabs>
        <w:ind w:left="2340" w:hanging="360"/>
      </w:pPr>
    </w:lvl>
  </w:abstractNum>
  <w:abstractNum w:abstractNumId="36" w15:restartNumberingAfterBreak="0">
    <w:nsid w:val="00000025"/>
    <w:multiLevelType w:val="singleLevel"/>
    <w:tmpl w:val="00000025"/>
    <w:name w:val="WW8Num45"/>
    <w:lvl w:ilvl="0">
      <w:start w:val="1"/>
      <w:numFmt w:val="decimal"/>
      <w:lvlText w:val="%1)"/>
      <w:lvlJc w:val="left"/>
      <w:pPr>
        <w:tabs>
          <w:tab w:val="num" w:pos="0"/>
        </w:tabs>
        <w:ind w:left="720" w:hanging="360"/>
      </w:pPr>
    </w:lvl>
  </w:abstractNum>
  <w:abstractNum w:abstractNumId="37" w15:restartNumberingAfterBreak="0">
    <w:nsid w:val="00000026"/>
    <w:multiLevelType w:val="singleLevel"/>
    <w:tmpl w:val="287C836A"/>
    <w:name w:val="WW8Num46"/>
    <w:lvl w:ilvl="0">
      <w:start w:val="1"/>
      <w:numFmt w:val="decimal"/>
      <w:lvlText w:val="%1."/>
      <w:lvlJc w:val="left"/>
      <w:pPr>
        <w:tabs>
          <w:tab w:val="num" w:pos="1440"/>
        </w:tabs>
        <w:ind w:left="1440" w:hanging="360"/>
      </w:pPr>
      <w:rPr>
        <w:rFonts w:hint="default"/>
        <w:b w:val="0"/>
      </w:rPr>
    </w:lvl>
  </w:abstractNum>
  <w:abstractNum w:abstractNumId="38" w15:restartNumberingAfterBreak="0">
    <w:nsid w:val="00000027"/>
    <w:multiLevelType w:val="multilevel"/>
    <w:tmpl w:val="00000027"/>
    <w:name w:val="WW8Num47"/>
    <w:lvl w:ilvl="0">
      <w:start w:val="9"/>
      <w:numFmt w:val="decimal"/>
      <w:lvlText w:val="%1."/>
      <w:lvlJc w:val="left"/>
      <w:pPr>
        <w:tabs>
          <w:tab w:val="num" w:pos="1531"/>
        </w:tabs>
        <w:ind w:left="1531"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9" w15:restartNumberingAfterBreak="0">
    <w:nsid w:val="00000028"/>
    <w:multiLevelType w:val="singleLevel"/>
    <w:tmpl w:val="A3A80396"/>
    <w:name w:val="WW8Num48"/>
    <w:lvl w:ilvl="0">
      <w:start w:val="1"/>
      <w:numFmt w:val="decimal"/>
      <w:lvlText w:val="%1."/>
      <w:lvlJc w:val="left"/>
      <w:pPr>
        <w:tabs>
          <w:tab w:val="num" w:pos="0"/>
        </w:tabs>
        <w:ind w:left="720" w:hanging="360"/>
      </w:pPr>
      <w:rPr>
        <w:color w:val="auto"/>
      </w:rPr>
    </w:lvl>
  </w:abstractNum>
  <w:abstractNum w:abstractNumId="40" w15:restartNumberingAfterBreak="0">
    <w:nsid w:val="00000029"/>
    <w:multiLevelType w:val="singleLevel"/>
    <w:tmpl w:val="00000029"/>
    <w:name w:val="WW8Num49"/>
    <w:lvl w:ilvl="0">
      <w:start w:val="3"/>
      <w:numFmt w:val="decimal"/>
      <w:lvlText w:val="%1."/>
      <w:lvlJc w:val="left"/>
      <w:pPr>
        <w:tabs>
          <w:tab w:val="num" w:pos="0"/>
        </w:tabs>
        <w:ind w:left="720" w:hanging="360"/>
      </w:pPr>
    </w:lvl>
  </w:abstractNum>
  <w:abstractNum w:abstractNumId="41" w15:restartNumberingAfterBreak="0">
    <w:nsid w:val="0000002A"/>
    <w:multiLevelType w:val="singleLevel"/>
    <w:tmpl w:val="0000002A"/>
    <w:name w:val="WW8Num51"/>
    <w:lvl w:ilvl="0">
      <w:start w:val="1"/>
      <w:numFmt w:val="decimal"/>
      <w:lvlText w:val="%1)"/>
      <w:lvlJc w:val="left"/>
      <w:pPr>
        <w:tabs>
          <w:tab w:val="num" w:pos="1440"/>
        </w:tabs>
        <w:ind w:left="1440" w:hanging="360"/>
      </w:pPr>
      <w:rPr>
        <w:b w:val="0"/>
        <w:color w:val="auto"/>
      </w:rPr>
    </w:lvl>
  </w:abstractNum>
  <w:abstractNum w:abstractNumId="42" w15:restartNumberingAfterBreak="0">
    <w:nsid w:val="0000002B"/>
    <w:multiLevelType w:val="multilevel"/>
    <w:tmpl w:val="0000002B"/>
    <w:name w:val="WW8Num52"/>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3" w15:restartNumberingAfterBreak="0">
    <w:nsid w:val="02DE1B46"/>
    <w:multiLevelType w:val="hybridMultilevel"/>
    <w:tmpl w:val="EAD0CFD6"/>
    <w:styleLink w:val="Zaimportowanystyl37"/>
    <w:lvl w:ilvl="0" w:tplc="FEDC04C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CECEB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C045B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94498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08E21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70C9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0A55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5CA9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86E5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03452A06"/>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45" w15:restartNumberingAfterBreak="0">
    <w:nsid w:val="03A32ACD"/>
    <w:multiLevelType w:val="multilevel"/>
    <w:tmpl w:val="C9DA5004"/>
    <w:name w:val="WW8Num242"/>
    <w:lvl w:ilvl="0">
      <w:start w:val="4"/>
      <w:numFmt w:val="decimal"/>
      <w:lvlText w:val="%1)"/>
      <w:lvlJc w:val="left"/>
      <w:pPr>
        <w:tabs>
          <w:tab w:val="num" w:pos="1500"/>
        </w:tabs>
        <w:ind w:left="1500" w:hanging="360"/>
      </w:pPr>
      <w:rPr>
        <w:rFonts w:hint="default"/>
      </w:rPr>
    </w:lvl>
    <w:lvl w:ilvl="1">
      <w:start w:val="1"/>
      <w:numFmt w:val="lowerLetter"/>
      <w:lvlText w:val="%2."/>
      <w:lvlJc w:val="left"/>
      <w:pPr>
        <w:tabs>
          <w:tab w:val="num" w:pos="1500"/>
        </w:tabs>
        <w:ind w:left="1500" w:hanging="360"/>
      </w:pPr>
      <w:rPr>
        <w:rFonts w:hint="default"/>
      </w:rPr>
    </w:lvl>
    <w:lvl w:ilvl="2">
      <w:start w:val="1"/>
      <w:numFmt w:val="lowerRoman"/>
      <w:lvlText w:val="%3."/>
      <w:lvlJc w:val="left"/>
      <w:pPr>
        <w:tabs>
          <w:tab w:val="num" w:pos="2220"/>
        </w:tabs>
        <w:ind w:left="2220" w:hanging="180"/>
      </w:pPr>
      <w:rPr>
        <w:rFonts w:hint="default"/>
      </w:rPr>
    </w:lvl>
    <w:lvl w:ilvl="3">
      <w:start w:val="1"/>
      <w:numFmt w:val="lowerLetter"/>
      <w:lvlText w:val="%4)"/>
      <w:lvlJc w:val="left"/>
      <w:pPr>
        <w:tabs>
          <w:tab w:val="num" w:pos="2940"/>
        </w:tabs>
        <w:ind w:left="2940" w:hanging="360"/>
      </w:pPr>
      <w:rPr>
        <w:rFonts w:hint="default"/>
      </w:rPr>
    </w:lvl>
    <w:lvl w:ilvl="4">
      <w:start w:val="1"/>
      <w:numFmt w:val="decimal"/>
      <w:lvlText w:val="%5)"/>
      <w:lvlJc w:val="left"/>
      <w:pPr>
        <w:tabs>
          <w:tab w:val="num" w:pos="3660"/>
        </w:tabs>
        <w:ind w:left="3660" w:hanging="360"/>
      </w:pPr>
      <w:rPr>
        <w:rFonts w:hint="default"/>
      </w:rPr>
    </w:lvl>
    <w:lvl w:ilvl="5">
      <w:start w:val="1"/>
      <w:numFmt w:val="lowerLetter"/>
      <w:lvlText w:val="%6)"/>
      <w:lvlJc w:val="left"/>
      <w:pPr>
        <w:tabs>
          <w:tab w:val="num" w:pos="4380"/>
        </w:tabs>
        <w:ind w:left="4380" w:hanging="180"/>
      </w:pPr>
      <w:rPr>
        <w:rFonts w:hint="default"/>
      </w:rPr>
    </w:lvl>
    <w:lvl w:ilvl="6">
      <w:start w:val="1"/>
      <w:numFmt w:val="decimal"/>
      <w:lvlText w:val="%7."/>
      <w:lvlJc w:val="left"/>
      <w:pPr>
        <w:tabs>
          <w:tab w:val="num" w:pos="5100"/>
        </w:tabs>
        <w:ind w:left="5100" w:hanging="360"/>
      </w:pPr>
      <w:rPr>
        <w:rFonts w:hint="default"/>
      </w:rPr>
    </w:lvl>
    <w:lvl w:ilvl="7">
      <w:start w:val="1"/>
      <w:numFmt w:val="lowerLetter"/>
      <w:lvlText w:val="%8."/>
      <w:lvlJc w:val="left"/>
      <w:pPr>
        <w:tabs>
          <w:tab w:val="num" w:pos="5820"/>
        </w:tabs>
        <w:ind w:left="5820" w:hanging="360"/>
      </w:pPr>
      <w:rPr>
        <w:rFonts w:hint="default"/>
      </w:rPr>
    </w:lvl>
    <w:lvl w:ilvl="8">
      <w:start w:val="1"/>
      <w:numFmt w:val="lowerRoman"/>
      <w:lvlText w:val="%9."/>
      <w:lvlJc w:val="left"/>
      <w:pPr>
        <w:tabs>
          <w:tab w:val="num" w:pos="6540"/>
        </w:tabs>
        <w:ind w:left="6540" w:hanging="180"/>
      </w:pPr>
      <w:rPr>
        <w:rFonts w:hint="default"/>
      </w:rPr>
    </w:lvl>
  </w:abstractNum>
  <w:abstractNum w:abstractNumId="46" w15:restartNumberingAfterBreak="0">
    <w:nsid w:val="06941C7B"/>
    <w:multiLevelType w:val="multilevel"/>
    <w:tmpl w:val="0000000E"/>
    <w:name w:val="WW8Num462"/>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6"/>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7" w15:restartNumberingAfterBreak="0">
    <w:nsid w:val="073B02D0"/>
    <w:multiLevelType w:val="hybridMultilevel"/>
    <w:tmpl w:val="F3849DF8"/>
    <w:lvl w:ilvl="0" w:tplc="3CB68E0C">
      <w:start w:val="1"/>
      <w:numFmt w:val="decimal"/>
      <w:lvlText w:val="%1."/>
      <w:lvlJc w:val="left"/>
      <w:pPr>
        <w:tabs>
          <w:tab w:val="num" w:pos="502"/>
        </w:tabs>
        <w:ind w:left="502" w:hanging="360"/>
      </w:pPr>
      <w:rPr>
        <w:rFonts w:hint="default"/>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48" w15:restartNumberingAfterBreak="0">
    <w:nsid w:val="08B07030"/>
    <w:multiLevelType w:val="hybridMultilevel"/>
    <w:tmpl w:val="3D02C8CE"/>
    <w:lvl w:ilvl="0" w:tplc="40DED1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0F056309"/>
    <w:multiLevelType w:val="hybridMultilevel"/>
    <w:tmpl w:val="499AFD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3671AA9"/>
    <w:multiLevelType w:val="hybridMultilevel"/>
    <w:tmpl w:val="0C128216"/>
    <w:lvl w:ilvl="0" w:tplc="50FC38D2">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573114F"/>
    <w:multiLevelType w:val="hybridMultilevel"/>
    <w:tmpl w:val="521A141C"/>
    <w:styleLink w:val="Zaimportowanystyl9"/>
    <w:lvl w:ilvl="0" w:tplc="C854BB8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387CC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4867F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2C770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82C90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407D18">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BA90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0C00EAE">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5E9EFC">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1C6501FD"/>
    <w:multiLevelType w:val="hybridMultilevel"/>
    <w:tmpl w:val="56AA4988"/>
    <w:lvl w:ilvl="0" w:tplc="B12A1726">
      <w:start w:val="29"/>
      <w:numFmt w:val="decimal"/>
      <w:lvlText w:val="%1)"/>
      <w:lvlJc w:val="left"/>
      <w:pPr>
        <w:ind w:left="1440" w:hanging="360"/>
      </w:pPr>
      <w:rPr>
        <w:rFonts w:eastAsia="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28D32DA"/>
    <w:multiLevelType w:val="hybridMultilevel"/>
    <w:tmpl w:val="27BCAA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24B02BEE"/>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55" w15:restartNumberingAfterBreak="0">
    <w:nsid w:val="26D313F2"/>
    <w:multiLevelType w:val="hybridMultilevel"/>
    <w:tmpl w:val="F89C2CC6"/>
    <w:lvl w:ilvl="0" w:tplc="F09E64A0">
      <w:start w:val="1"/>
      <w:numFmt w:val="decimal"/>
      <w:lvlText w:val="%1."/>
      <w:lvlJc w:val="left"/>
      <w:pPr>
        <w:ind w:left="360" w:hanging="360"/>
      </w:pPr>
      <w:rPr>
        <w:rFonts w:ascii="Arial" w:eastAsia="Times New Roman" w:hAnsi="Arial" w:cs="Arial"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15:restartNumberingAfterBreak="0">
    <w:nsid w:val="27DF4F4F"/>
    <w:multiLevelType w:val="hybridMultilevel"/>
    <w:tmpl w:val="AE9E8A9A"/>
    <w:lvl w:ilvl="0" w:tplc="04150017">
      <w:start w:val="1"/>
      <w:numFmt w:val="lowerLetter"/>
      <w:lvlText w:val="%1)"/>
      <w:lvlJc w:val="left"/>
      <w:pPr>
        <w:ind w:left="1004" w:hanging="360"/>
      </w:pPr>
    </w:lvl>
    <w:lvl w:ilvl="1" w:tplc="B1EEAE90">
      <w:start w:val="1"/>
      <w:numFmt w:val="decimal"/>
      <w:lvlText w:val="%2."/>
      <w:lvlJc w:val="left"/>
      <w:pPr>
        <w:ind w:left="502" w:hanging="360"/>
      </w:pPr>
      <w:rPr>
        <w:rFonts w:hint="default"/>
        <w:color w:val="auto"/>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2A595161"/>
    <w:multiLevelType w:val="hybridMultilevel"/>
    <w:tmpl w:val="7494AC50"/>
    <w:lvl w:ilvl="0" w:tplc="04150001">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58"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9"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60" w15:restartNumberingAfterBreak="0">
    <w:nsid w:val="34BC4DC7"/>
    <w:multiLevelType w:val="hybridMultilevel"/>
    <w:tmpl w:val="22B4DDBA"/>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1" w15:restartNumberingAfterBreak="0">
    <w:nsid w:val="34F83B5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62" w15:restartNumberingAfterBreak="0">
    <w:nsid w:val="385025BE"/>
    <w:multiLevelType w:val="hybridMultilevel"/>
    <w:tmpl w:val="4CEEC6B2"/>
    <w:lvl w:ilvl="0" w:tplc="0415000F">
      <w:start w:val="2"/>
      <w:numFmt w:val="decimal"/>
      <w:lvlText w:val="%1."/>
      <w:lvlJc w:val="left"/>
      <w:pPr>
        <w:ind w:left="720" w:hanging="360"/>
      </w:pPr>
      <w:rPr>
        <w:rFonts w:eastAsia="Times New Roman" w:hint="default"/>
      </w:rPr>
    </w:lvl>
    <w:lvl w:ilvl="1" w:tplc="4A528AD8">
      <w:start w:val="1"/>
      <w:numFmt w:val="decimal"/>
      <w:lvlText w:val="%2)"/>
      <w:lvlJc w:val="left"/>
      <w:pPr>
        <w:ind w:left="1440" w:hanging="360"/>
      </w:pPr>
      <w:rPr>
        <w:rFonts w:asciiTheme="minorHAnsi" w:eastAsia="Times New Roman"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1CB3FA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64" w15:restartNumberingAfterBreak="0">
    <w:nsid w:val="41EE1145"/>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5" w15:restartNumberingAfterBreak="0">
    <w:nsid w:val="42E461C0"/>
    <w:multiLevelType w:val="hybridMultilevel"/>
    <w:tmpl w:val="7F28CA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3E86CE6"/>
    <w:multiLevelType w:val="hybridMultilevel"/>
    <w:tmpl w:val="243A2CCE"/>
    <w:styleLink w:val="Zaimportowanystyl19"/>
    <w:lvl w:ilvl="0" w:tplc="5B6A5C7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1827B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8E382A">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6E01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28DC38">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40571C">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E89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86B564">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2E2CFA">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45493D0D"/>
    <w:multiLevelType w:val="hybridMultilevel"/>
    <w:tmpl w:val="BD7A9D76"/>
    <w:lvl w:ilvl="0" w:tplc="04150017">
      <w:start w:val="1"/>
      <w:numFmt w:val="lowerLetter"/>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68" w15:restartNumberingAfterBreak="0">
    <w:nsid w:val="4594042F"/>
    <w:multiLevelType w:val="hybridMultilevel"/>
    <w:tmpl w:val="592C4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474492"/>
    <w:multiLevelType w:val="hybridMultilevel"/>
    <w:tmpl w:val="2E921DF2"/>
    <w:lvl w:ilvl="0" w:tplc="38F0B7B4">
      <w:start w:val="1"/>
      <w:numFmt w:val="decimal"/>
      <w:lvlText w:val="%1)"/>
      <w:lvlJc w:val="left"/>
      <w:pPr>
        <w:ind w:left="1440" w:hanging="360"/>
      </w:pPr>
      <w:rPr>
        <w:rFonts w:hint="default"/>
      </w:rPr>
    </w:lvl>
    <w:lvl w:ilvl="1" w:tplc="1C928B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C65F23"/>
    <w:multiLevelType w:val="hybridMultilevel"/>
    <w:tmpl w:val="FEBE66CC"/>
    <w:lvl w:ilvl="0" w:tplc="04150001">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71" w15:restartNumberingAfterBreak="0">
    <w:nsid w:val="4E6C5463"/>
    <w:multiLevelType w:val="multilevel"/>
    <w:tmpl w:val="0000000E"/>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6"/>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2"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5ADA21C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5B94044C"/>
    <w:multiLevelType w:val="hybridMultilevel"/>
    <w:tmpl w:val="FBA47B40"/>
    <w:styleLink w:val="Zaimportowanystyl16"/>
    <w:lvl w:ilvl="0" w:tplc="ACD4D42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5010F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E4FDF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986C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B201B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A4F98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A5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FE054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709F5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5D03732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5EBA5B05"/>
    <w:multiLevelType w:val="multilevel"/>
    <w:tmpl w:val="2438BFBE"/>
    <w:lvl w:ilvl="0">
      <w:start w:val="22"/>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sz w:val="21"/>
        <w:szCs w:val="21"/>
      </w:rPr>
    </w:lvl>
    <w:lvl w:ilvl="3">
      <w:start w:val="1"/>
      <w:numFmt w:val="decimal"/>
      <w:lvlText w:val="%4)"/>
      <w:lvlJc w:val="left"/>
      <w:pPr>
        <w:tabs>
          <w:tab w:val="num" w:pos="2520"/>
        </w:tabs>
        <w:ind w:left="2160" w:firstLine="0"/>
      </w:pPr>
      <w:rPr>
        <w:rFonts w:ascii="Arial" w:eastAsia="Times New Roman" w:hAnsi="Arial" w:cs="Arial"/>
        <w:b w:val="0"/>
      </w:rPr>
    </w:lvl>
    <w:lvl w:ilvl="4">
      <w:start w:val="1"/>
      <w:numFmt w:val="none"/>
      <w:lvlText w:val="V"/>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7" w15:restartNumberingAfterBreak="0">
    <w:nsid w:val="5FBF646D"/>
    <w:multiLevelType w:val="hybridMultilevel"/>
    <w:tmpl w:val="D7AC9944"/>
    <w:styleLink w:val="Zaimportowanystyl5"/>
    <w:lvl w:ilvl="0" w:tplc="52EC8C6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1E74B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01A4B5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3E060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FE38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6AEC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AE10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9003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54E3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63493A65"/>
    <w:multiLevelType w:val="hybridMultilevel"/>
    <w:tmpl w:val="2E921DF2"/>
    <w:lvl w:ilvl="0" w:tplc="38F0B7B4">
      <w:start w:val="1"/>
      <w:numFmt w:val="decimal"/>
      <w:lvlText w:val="%1)"/>
      <w:lvlJc w:val="left"/>
      <w:pPr>
        <w:ind w:left="1440" w:hanging="360"/>
      </w:pPr>
      <w:rPr>
        <w:rFonts w:hint="default"/>
      </w:rPr>
    </w:lvl>
    <w:lvl w:ilvl="1" w:tplc="1C928B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80" w15:restartNumberingAfterBreak="0">
    <w:nsid w:val="6FED1CFA"/>
    <w:multiLevelType w:val="hybridMultilevel"/>
    <w:tmpl w:val="A240DACC"/>
    <w:lvl w:ilvl="0" w:tplc="04150011">
      <w:start w:val="1"/>
      <w:numFmt w:val="decimal"/>
      <w:lvlText w:val="%1)"/>
      <w:lvlJc w:val="left"/>
      <w:pPr>
        <w:ind w:left="786" w:hanging="360"/>
      </w:pPr>
      <w:rPr>
        <w:rFonts w:hint="default"/>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71324F17"/>
    <w:multiLevelType w:val="hybridMultilevel"/>
    <w:tmpl w:val="EFC635A8"/>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2" w15:restartNumberingAfterBreak="0">
    <w:nsid w:val="7253194E"/>
    <w:multiLevelType w:val="hybridMultilevel"/>
    <w:tmpl w:val="0B2636CA"/>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3" w15:restartNumberingAfterBreak="0">
    <w:nsid w:val="77915064"/>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num w:numId="1" w16cid:durableId="177502347">
    <w:abstractNumId w:val="0"/>
  </w:num>
  <w:num w:numId="2" w16cid:durableId="1387071582">
    <w:abstractNumId w:val="1"/>
  </w:num>
  <w:num w:numId="3" w16cid:durableId="401030505">
    <w:abstractNumId w:val="2"/>
  </w:num>
  <w:num w:numId="4" w16cid:durableId="2133357045">
    <w:abstractNumId w:val="3"/>
  </w:num>
  <w:num w:numId="5" w16cid:durableId="463161799">
    <w:abstractNumId w:val="4"/>
  </w:num>
  <w:num w:numId="6" w16cid:durableId="1688942879">
    <w:abstractNumId w:val="5"/>
  </w:num>
  <w:num w:numId="7" w16cid:durableId="390150847">
    <w:abstractNumId w:val="6"/>
  </w:num>
  <w:num w:numId="8" w16cid:durableId="1700856087">
    <w:abstractNumId w:val="7"/>
  </w:num>
  <w:num w:numId="9" w16cid:durableId="1818840634">
    <w:abstractNumId w:val="8"/>
  </w:num>
  <w:num w:numId="10" w16cid:durableId="752900614">
    <w:abstractNumId w:val="9"/>
  </w:num>
  <w:num w:numId="11" w16cid:durableId="1824467248">
    <w:abstractNumId w:val="11"/>
  </w:num>
  <w:num w:numId="12" w16cid:durableId="1016733411">
    <w:abstractNumId w:val="12"/>
  </w:num>
  <w:num w:numId="13" w16cid:durableId="179322907">
    <w:abstractNumId w:val="13"/>
  </w:num>
  <w:num w:numId="14" w16cid:durableId="1745684814">
    <w:abstractNumId w:val="14"/>
  </w:num>
  <w:num w:numId="15" w16cid:durableId="1566406380">
    <w:abstractNumId w:val="15"/>
  </w:num>
  <w:num w:numId="16" w16cid:durableId="1449543159">
    <w:abstractNumId w:val="16"/>
  </w:num>
  <w:num w:numId="17" w16cid:durableId="1568102002">
    <w:abstractNumId w:val="17"/>
  </w:num>
  <w:num w:numId="18" w16cid:durableId="516309701">
    <w:abstractNumId w:val="18"/>
  </w:num>
  <w:num w:numId="19" w16cid:durableId="79643912">
    <w:abstractNumId w:val="19"/>
  </w:num>
  <w:num w:numId="20" w16cid:durableId="583610871">
    <w:abstractNumId w:val="20"/>
  </w:num>
  <w:num w:numId="21" w16cid:durableId="1816413887">
    <w:abstractNumId w:val="21"/>
  </w:num>
  <w:num w:numId="22" w16cid:durableId="2038657551">
    <w:abstractNumId w:val="22"/>
  </w:num>
  <w:num w:numId="23" w16cid:durableId="1963606940">
    <w:abstractNumId w:val="23"/>
  </w:num>
  <w:num w:numId="24" w16cid:durableId="676422048">
    <w:abstractNumId w:val="24"/>
  </w:num>
  <w:num w:numId="25" w16cid:durableId="585766908">
    <w:abstractNumId w:val="25"/>
  </w:num>
  <w:num w:numId="26" w16cid:durableId="1479103444">
    <w:abstractNumId w:val="27"/>
  </w:num>
  <w:num w:numId="27" w16cid:durableId="1485507510">
    <w:abstractNumId w:val="28"/>
  </w:num>
  <w:num w:numId="28" w16cid:durableId="451482601">
    <w:abstractNumId w:val="30"/>
  </w:num>
  <w:num w:numId="29" w16cid:durableId="273446072">
    <w:abstractNumId w:val="31"/>
  </w:num>
  <w:num w:numId="30" w16cid:durableId="1189373111">
    <w:abstractNumId w:val="32"/>
  </w:num>
  <w:num w:numId="31" w16cid:durableId="2127847062">
    <w:abstractNumId w:val="33"/>
  </w:num>
  <w:num w:numId="32" w16cid:durableId="1700661692">
    <w:abstractNumId w:val="35"/>
  </w:num>
  <w:num w:numId="33" w16cid:durableId="1559632108">
    <w:abstractNumId w:val="36"/>
  </w:num>
  <w:num w:numId="34" w16cid:durableId="738022028">
    <w:abstractNumId w:val="37"/>
  </w:num>
  <w:num w:numId="35" w16cid:durableId="878585292">
    <w:abstractNumId w:val="38"/>
  </w:num>
  <w:num w:numId="36" w16cid:durableId="774176980">
    <w:abstractNumId w:val="39"/>
  </w:num>
  <w:num w:numId="37" w16cid:durableId="857159895">
    <w:abstractNumId w:val="40"/>
  </w:num>
  <w:num w:numId="38" w16cid:durableId="1017653278">
    <w:abstractNumId w:val="41"/>
  </w:num>
  <w:num w:numId="39" w16cid:durableId="275991358">
    <w:abstractNumId w:val="42"/>
  </w:num>
  <w:num w:numId="40" w16cid:durableId="1342388197">
    <w:abstractNumId w:val="68"/>
  </w:num>
  <w:num w:numId="41" w16cid:durableId="388848751">
    <w:abstractNumId w:val="65"/>
  </w:num>
  <w:num w:numId="42" w16cid:durableId="605234369">
    <w:abstractNumId w:val="50"/>
  </w:num>
  <w:num w:numId="43" w16cid:durableId="129901702">
    <w:abstractNumId w:val="51"/>
  </w:num>
  <w:num w:numId="44" w16cid:durableId="939143085">
    <w:abstractNumId w:val="74"/>
  </w:num>
  <w:num w:numId="45" w16cid:durableId="563415823">
    <w:abstractNumId w:val="66"/>
  </w:num>
  <w:num w:numId="46" w16cid:durableId="355695255">
    <w:abstractNumId w:val="43"/>
  </w:num>
  <w:num w:numId="47" w16cid:durableId="301472071">
    <w:abstractNumId w:val="77"/>
  </w:num>
  <w:num w:numId="48" w16cid:durableId="22557807">
    <w:abstractNumId w:val="55"/>
  </w:num>
  <w:num w:numId="49" w16cid:durableId="1814517077">
    <w:abstractNumId w:val="79"/>
  </w:num>
  <w:num w:numId="50" w16cid:durableId="1370496621">
    <w:abstractNumId w:val="72"/>
  </w:num>
  <w:num w:numId="51" w16cid:durableId="593906055">
    <w:abstractNumId w:val="53"/>
  </w:num>
  <w:num w:numId="52" w16cid:durableId="1102146219">
    <w:abstractNumId w:val="82"/>
  </w:num>
  <w:num w:numId="53" w16cid:durableId="1335525009">
    <w:abstractNumId w:val="59"/>
  </w:num>
  <w:num w:numId="54" w16cid:durableId="1708987791">
    <w:abstractNumId w:val="70"/>
  </w:num>
  <w:num w:numId="55" w16cid:durableId="182475753">
    <w:abstractNumId w:val="63"/>
  </w:num>
  <w:num w:numId="56" w16cid:durableId="549995238">
    <w:abstractNumId w:val="57"/>
  </w:num>
  <w:num w:numId="57" w16cid:durableId="786510657">
    <w:abstractNumId w:val="61"/>
  </w:num>
  <w:num w:numId="58" w16cid:durableId="1579631743">
    <w:abstractNumId w:val="84"/>
  </w:num>
  <w:num w:numId="59" w16cid:durableId="647591047">
    <w:abstractNumId w:val="47"/>
  </w:num>
  <w:num w:numId="60" w16cid:durableId="1329863219">
    <w:abstractNumId w:val="54"/>
  </w:num>
  <w:num w:numId="61" w16cid:durableId="609818584">
    <w:abstractNumId w:val="81"/>
  </w:num>
  <w:num w:numId="62" w16cid:durableId="1801074332">
    <w:abstractNumId w:val="44"/>
  </w:num>
  <w:num w:numId="63" w16cid:durableId="849681991">
    <w:abstractNumId w:val="64"/>
  </w:num>
  <w:num w:numId="64" w16cid:durableId="1579511305">
    <w:abstractNumId w:val="67"/>
  </w:num>
  <w:num w:numId="65" w16cid:durableId="739670539">
    <w:abstractNumId w:val="58"/>
  </w:num>
  <w:num w:numId="66" w16cid:durableId="1435591298">
    <w:abstractNumId w:val="80"/>
  </w:num>
  <w:num w:numId="67" w16cid:durableId="1555194559">
    <w:abstractNumId w:val="75"/>
  </w:num>
  <w:num w:numId="68" w16cid:durableId="722411533">
    <w:abstractNumId w:val="83"/>
  </w:num>
  <w:num w:numId="69" w16cid:durableId="1045714635">
    <w:abstractNumId w:val="73"/>
  </w:num>
  <w:num w:numId="70" w16cid:durableId="1827476864">
    <w:abstractNumId w:val="60"/>
  </w:num>
  <w:num w:numId="71" w16cid:durableId="1526287285">
    <w:abstractNumId w:val="76"/>
  </w:num>
  <w:num w:numId="72" w16cid:durableId="1501191468">
    <w:abstractNumId w:val="49"/>
  </w:num>
  <w:num w:numId="73" w16cid:durableId="1342124805">
    <w:abstractNumId w:val="71"/>
  </w:num>
  <w:num w:numId="74" w16cid:durableId="1153570324">
    <w:abstractNumId w:val="46"/>
  </w:num>
  <w:num w:numId="75" w16cid:durableId="1545171644">
    <w:abstractNumId w:val="69"/>
  </w:num>
  <w:num w:numId="76" w16cid:durableId="1279920349">
    <w:abstractNumId w:val="48"/>
  </w:num>
  <w:num w:numId="77" w16cid:durableId="288779661">
    <w:abstractNumId w:val="62"/>
  </w:num>
  <w:num w:numId="78" w16cid:durableId="562109260">
    <w:abstractNumId w:val="78"/>
  </w:num>
  <w:num w:numId="79" w16cid:durableId="890849532">
    <w:abstractNumId w:val="52"/>
  </w:num>
  <w:num w:numId="80" w16cid:durableId="1474566323">
    <w:abstractNumId w:val="5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8B2"/>
    <w:rsid w:val="0000483F"/>
    <w:rsid w:val="00025FC3"/>
    <w:rsid w:val="00027CD7"/>
    <w:rsid w:val="0003009B"/>
    <w:rsid w:val="000369FF"/>
    <w:rsid w:val="00037296"/>
    <w:rsid w:val="00044FA5"/>
    <w:rsid w:val="0005260E"/>
    <w:rsid w:val="000609B9"/>
    <w:rsid w:val="00061AE5"/>
    <w:rsid w:val="00061D70"/>
    <w:rsid w:val="00071B43"/>
    <w:rsid w:val="0007206B"/>
    <w:rsid w:val="00076289"/>
    <w:rsid w:val="00080B2A"/>
    <w:rsid w:val="000813FF"/>
    <w:rsid w:val="000877D8"/>
    <w:rsid w:val="00093150"/>
    <w:rsid w:val="00093BD3"/>
    <w:rsid w:val="000B14AC"/>
    <w:rsid w:val="000B7C8D"/>
    <w:rsid w:val="000D4BBB"/>
    <w:rsid w:val="000E0C31"/>
    <w:rsid w:val="000F79D6"/>
    <w:rsid w:val="00104763"/>
    <w:rsid w:val="00113596"/>
    <w:rsid w:val="0011559A"/>
    <w:rsid w:val="00115632"/>
    <w:rsid w:val="00151230"/>
    <w:rsid w:val="00155D5A"/>
    <w:rsid w:val="00162B72"/>
    <w:rsid w:val="00195A44"/>
    <w:rsid w:val="001A16C7"/>
    <w:rsid w:val="001A5618"/>
    <w:rsid w:val="001B24D7"/>
    <w:rsid w:val="001C36B6"/>
    <w:rsid w:val="001C3884"/>
    <w:rsid w:val="001C673A"/>
    <w:rsid w:val="001C727D"/>
    <w:rsid w:val="001C72C8"/>
    <w:rsid w:val="001D7DEE"/>
    <w:rsid w:val="001E427E"/>
    <w:rsid w:val="001F03FD"/>
    <w:rsid w:val="001F6B58"/>
    <w:rsid w:val="00206788"/>
    <w:rsid w:val="00211899"/>
    <w:rsid w:val="00216762"/>
    <w:rsid w:val="00241903"/>
    <w:rsid w:val="00262384"/>
    <w:rsid w:val="0026390A"/>
    <w:rsid w:val="00284511"/>
    <w:rsid w:val="00284AC0"/>
    <w:rsid w:val="00295ADE"/>
    <w:rsid w:val="002A54CC"/>
    <w:rsid w:val="002A6476"/>
    <w:rsid w:val="002B011A"/>
    <w:rsid w:val="002B171B"/>
    <w:rsid w:val="002B472D"/>
    <w:rsid w:val="002B5A69"/>
    <w:rsid w:val="002B72E3"/>
    <w:rsid w:val="002C0235"/>
    <w:rsid w:val="002C0FF8"/>
    <w:rsid w:val="002E4DA5"/>
    <w:rsid w:val="002F1D66"/>
    <w:rsid w:val="002F279E"/>
    <w:rsid w:val="002F720B"/>
    <w:rsid w:val="00304584"/>
    <w:rsid w:val="00317D68"/>
    <w:rsid w:val="0032074B"/>
    <w:rsid w:val="00341846"/>
    <w:rsid w:val="003421B5"/>
    <w:rsid w:val="003631F9"/>
    <w:rsid w:val="00375634"/>
    <w:rsid w:val="00385AC7"/>
    <w:rsid w:val="003A39C0"/>
    <w:rsid w:val="003A48D0"/>
    <w:rsid w:val="003B28F9"/>
    <w:rsid w:val="003B70FE"/>
    <w:rsid w:val="003C61D9"/>
    <w:rsid w:val="003C7AD1"/>
    <w:rsid w:val="003D4EC4"/>
    <w:rsid w:val="003F3A2A"/>
    <w:rsid w:val="003F46D5"/>
    <w:rsid w:val="004033B7"/>
    <w:rsid w:val="004336AF"/>
    <w:rsid w:val="00482F05"/>
    <w:rsid w:val="00484235"/>
    <w:rsid w:val="0049362E"/>
    <w:rsid w:val="004937F1"/>
    <w:rsid w:val="004C13A5"/>
    <w:rsid w:val="004C440B"/>
    <w:rsid w:val="004D00B1"/>
    <w:rsid w:val="004D1591"/>
    <w:rsid w:val="004D5857"/>
    <w:rsid w:val="004D6D64"/>
    <w:rsid w:val="004D72EF"/>
    <w:rsid w:val="004D7770"/>
    <w:rsid w:val="004E14FB"/>
    <w:rsid w:val="004E3F08"/>
    <w:rsid w:val="004F0C83"/>
    <w:rsid w:val="004F1DD4"/>
    <w:rsid w:val="004F2D48"/>
    <w:rsid w:val="00515A89"/>
    <w:rsid w:val="00524D01"/>
    <w:rsid w:val="00526C4F"/>
    <w:rsid w:val="00532DDC"/>
    <w:rsid w:val="005359AD"/>
    <w:rsid w:val="00552F8D"/>
    <w:rsid w:val="00554E10"/>
    <w:rsid w:val="005679D5"/>
    <w:rsid w:val="0059772D"/>
    <w:rsid w:val="005A1E08"/>
    <w:rsid w:val="005B2DF8"/>
    <w:rsid w:val="005C3CEA"/>
    <w:rsid w:val="005C6577"/>
    <w:rsid w:val="005D1899"/>
    <w:rsid w:val="005E17B8"/>
    <w:rsid w:val="005E330C"/>
    <w:rsid w:val="005F49D7"/>
    <w:rsid w:val="00601EC8"/>
    <w:rsid w:val="0060276A"/>
    <w:rsid w:val="00615206"/>
    <w:rsid w:val="006163DC"/>
    <w:rsid w:val="006316A9"/>
    <w:rsid w:val="00633F5C"/>
    <w:rsid w:val="00637BCC"/>
    <w:rsid w:val="00640BF0"/>
    <w:rsid w:val="00653491"/>
    <w:rsid w:val="006567C3"/>
    <w:rsid w:val="00670992"/>
    <w:rsid w:val="0067587C"/>
    <w:rsid w:val="0069047C"/>
    <w:rsid w:val="00691F13"/>
    <w:rsid w:val="006941E4"/>
    <w:rsid w:val="006A01D6"/>
    <w:rsid w:val="006A3AC2"/>
    <w:rsid w:val="006A404D"/>
    <w:rsid w:val="006A7DA0"/>
    <w:rsid w:val="006C1AC0"/>
    <w:rsid w:val="006C21FE"/>
    <w:rsid w:val="006C666B"/>
    <w:rsid w:val="006D69F2"/>
    <w:rsid w:val="006F4F47"/>
    <w:rsid w:val="00706876"/>
    <w:rsid w:val="00706F05"/>
    <w:rsid w:val="00723213"/>
    <w:rsid w:val="00724DFE"/>
    <w:rsid w:val="00725EAE"/>
    <w:rsid w:val="00726D0B"/>
    <w:rsid w:val="0073089A"/>
    <w:rsid w:val="00730ECA"/>
    <w:rsid w:val="00743122"/>
    <w:rsid w:val="00761FB3"/>
    <w:rsid w:val="007768B2"/>
    <w:rsid w:val="00792164"/>
    <w:rsid w:val="00796D0A"/>
    <w:rsid w:val="007A032B"/>
    <w:rsid w:val="007B1929"/>
    <w:rsid w:val="007B6335"/>
    <w:rsid w:val="007C1147"/>
    <w:rsid w:val="007C7F80"/>
    <w:rsid w:val="007D1AE8"/>
    <w:rsid w:val="007E3AE9"/>
    <w:rsid w:val="007E51E2"/>
    <w:rsid w:val="007F292F"/>
    <w:rsid w:val="007F4259"/>
    <w:rsid w:val="0080737B"/>
    <w:rsid w:val="00811614"/>
    <w:rsid w:val="00822EA6"/>
    <w:rsid w:val="0082761E"/>
    <w:rsid w:val="00830A1E"/>
    <w:rsid w:val="00832AA1"/>
    <w:rsid w:val="00832CE5"/>
    <w:rsid w:val="00835F2A"/>
    <w:rsid w:val="00836F0D"/>
    <w:rsid w:val="00851EF3"/>
    <w:rsid w:val="0087143A"/>
    <w:rsid w:val="00876294"/>
    <w:rsid w:val="00883CB9"/>
    <w:rsid w:val="00887BA9"/>
    <w:rsid w:val="008A31BB"/>
    <w:rsid w:val="008B102C"/>
    <w:rsid w:val="008B456B"/>
    <w:rsid w:val="008B5B26"/>
    <w:rsid w:val="008B7155"/>
    <w:rsid w:val="008C2A48"/>
    <w:rsid w:val="008C3868"/>
    <w:rsid w:val="008C6738"/>
    <w:rsid w:val="008E1F80"/>
    <w:rsid w:val="008E4E7C"/>
    <w:rsid w:val="008E56E9"/>
    <w:rsid w:val="008E7462"/>
    <w:rsid w:val="00904E5D"/>
    <w:rsid w:val="00913036"/>
    <w:rsid w:val="0092387B"/>
    <w:rsid w:val="00932E41"/>
    <w:rsid w:val="0093397E"/>
    <w:rsid w:val="00945D8A"/>
    <w:rsid w:val="009473DF"/>
    <w:rsid w:val="00954425"/>
    <w:rsid w:val="00964175"/>
    <w:rsid w:val="00964A10"/>
    <w:rsid w:val="009700E8"/>
    <w:rsid w:val="00974F89"/>
    <w:rsid w:val="009766F7"/>
    <w:rsid w:val="009770AB"/>
    <w:rsid w:val="00980920"/>
    <w:rsid w:val="00985680"/>
    <w:rsid w:val="00987812"/>
    <w:rsid w:val="009906E4"/>
    <w:rsid w:val="009B17F1"/>
    <w:rsid w:val="009C0510"/>
    <w:rsid w:val="009C3600"/>
    <w:rsid w:val="009D20D1"/>
    <w:rsid w:val="009D220E"/>
    <w:rsid w:val="009D6786"/>
    <w:rsid w:val="009E148C"/>
    <w:rsid w:val="00A03597"/>
    <w:rsid w:val="00A16668"/>
    <w:rsid w:val="00A20AE5"/>
    <w:rsid w:val="00A33873"/>
    <w:rsid w:val="00A56D0C"/>
    <w:rsid w:val="00A90D12"/>
    <w:rsid w:val="00A92EEC"/>
    <w:rsid w:val="00A94BBC"/>
    <w:rsid w:val="00AA6F78"/>
    <w:rsid w:val="00AB1C59"/>
    <w:rsid w:val="00AB4765"/>
    <w:rsid w:val="00AD2B92"/>
    <w:rsid w:val="00AE4C34"/>
    <w:rsid w:val="00AF0EE9"/>
    <w:rsid w:val="00AF7EF2"/>
    <w:rsid w:val="00B179B8"/>
    <w:rsid w:val="00B32A5E"/>
    <w:rsid w:val="00B4286B"/>
    <w:rsid w:val="00B55B7B"/>
    <w:rsid w:val="00B86F86"/>
    <w:rsid w:val="00B91FD8"/>
    <w:rsid w:val="00B97E6B"/>
    <w:rsid w:val="00C150AA"/>
    <w:rsid w:val="00C22C2B"/>
    <w:rsid w:val="00C30F6F"/>
    <w:rsid w:val="00C50E3B"/>
    <w:rsid w:val="00C52B71"/>
    <w:rsid w:val="00C62129"/>
    <w:rsid w:val="00C677AF"/>
    <w:rsid w:val="00C72BA7"/>
    <w:rsid w:val="00C7429D"/>
    <w:rsid w:val="00C8297F"/>
    <w:rsid w:val="00C84DDE"/>
    <w:rsid w:val="00C87643"/>
    <w:rsid w:val="00CA08CE"/>
    <w:rsid w:val="00CA7D7F"/>
    <w:rsid w:val="00CB2948"/>
    <w:rsid w:val="00CC3AFD"/>
    <w:rsid w:val="00CE571E"/>
    <w:rsid w:val="00CF04ED"/>
    <w:rsid w:val="00CF3129"/>
    <w:rsid w:val="00CF446A"/>
    <w:rsid w:val="00CF71D3"/>
    <w:rsid w:val="00D01EC1"/>
    <w:rsid w:val="00D23479"/>
    <w:rsid w:val="00D24579"/>
    <w:rsid w:val="00D3158C"/>
    <w:rsid w:val="00D41EFD"/>
    <w:rsid w:val="00D72637"/>
    <w:rsid w:val="00D8226A"/>
    <w:rsid w:val="00D84E7C"/>
    <w:rsid w:val="00D91C2D"/>
    <w:rsid w:val="00D92B11"/>
    <w:rsid w:val="00DA04CB"/>
    <w:rsid w:val="00DA5CEC"/>
    <w:rsid w:val="00DB4161"/>
    <w:rsid w:val="00DB7EEE"/>
    <w:rsid w:val="00DE2A9C"/>
    <w:rsid w:val="00E147CB"/>
    <w:rsid w:val="00E335DD"/>
    <w:rsid w:val="00E367FB"/>
    <w:rsid w:val="00E552E6"/>
    <w:rsid w:val="00E57466"/>
    <w:rsid w:val="00E66A30"/>
    <w:rsid w:val="00E75B77"/>
    <w:rsid w:val="00E97C79"/>
    <w:rsid w:val="00EA1433"/>
    <w:rsid w:val="00EA1EED"/>
    <w:rsid w:val="00EB033B"/>
    <w:rsid w:val="00EB4FB4"/>
    <w:rsid w:val="00EC384D"/>
    <w:rsid w:val="00EE7808"/>
    <w:rsid w:val="00EE7EA5"/>
    <w:rsid w:val="00EF21B7"/>
    <w:rsid w:val="00F16A7A"/>
    <w:rsid w:val="00F17E7E"/>
    <w:rsid w:val="00F2721E"/>
    <w:rsid w:val="00F375C9"/>
    <w:rsid w:val="00F41B1D"/>
    <w:rsid w:val="00F426C9"/>
    <w:rsid w:val="00F54F20"/>
    <w:rsid w:val="00F709E1"/>
    <w:rsid w:val="00F72B92"/>
    <w:rsid w:val="00F8090D"/>
    <w:rsid w:val="00F810FA"/>
    <w:rsid w:val="00F968CC"/>
    <w:rsid w:val="00FA2281"/>
    <w:rsid w:val="00FA45ED"/>
    <w:rsid w:val="00FC3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65F2194"/>
  <w15:chartTrackingRefBased/>
  <w15:docId w15:val="{967E0AB5-9B82-463B-BB27-639845B06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zh-CN"/>
    </w:rPr>
  </w:style>
  <w:style w:type="paragraph" w:styleId="Nagwek1">
    <w:name w:val="heading 1"/>
    <w:basedOn w:val="Normalny"/>
    <w:next w:val="Normalny"/>
    <w:qFormat/>
    <w:pPr>
      <w:keepNext/>
      <w:numPr>
        <w:numId w:val="1"/>
      </w:numPr>
      <w:jc w:val="center"/>
      <w:outlineLvl w:val="0"/>
    </w:pPr>
    <w:rPr>
      <w:sz w:val="24"/>
      <w:lang w:val="x-none"/>
    </w:rPr>
  </w:style>
  <w:style w:type="paragraph" w:styleId="Nagwek2">
    <w:name w:val="heading 2"/>
    <w:basedOn w:val="Normalny"/>
    <w:next w:val="Tekstpodstawowy"/>
    <w:qFormat/>
    <w:pPr>
      <w:keepNext/>
      <w:keepLines/>
      <w:numPr>
        <w:ilvl w:val="1"/>
        <w:numId w:val="1"/>
      </w:numPr>
      <w:spacing w:before="160" w:after="120"/>
      <w:outlineLvl w:val="1"/>
    </w:pPr>
    <w:rPr>
      <w:rFonts w:ascii="Arial" w:hAnsi="Arial" w:cs="Arial"/>
      <w:b/>
      <w:i/>
      <w:kern w:val="1"/>
      <w:sz w:val="28"/>
    </w:rPr>
  </w:style>
  <w:style w:type="paragraph" w:styleId="Nagwek3">
    <w:name w:val="heading 3"/>
    <w:basedOn w:val="Normalny"/>
    <w:next w:val="Normalny"/>
    <w:qFormat/>
    <w:pPr>
      <w:keepNext/>
      <w:numPr>
        <w:ilvl w:val="2"/>
        <w:numId w:val="1"/>
      </w:numPr>
      <w:jc w:val="center"/>
      <w:outlineLvl w:val="2"/>
    </w:pPr>
    <w:rPr>
      <w:b/>
      <w:sz w:val="24"/>
    </w:rPr>
  </w:style>
  <w:style w:type="paragraph" w:styleId="Nagwek4">
    <w:name w:val="heading 4"/>
    <w:basedOn w:val="Normalny"/>
    <w:next w:val="Normalny"/>
    <w:qFormat/>
    <w:pPr>
      <w:keepNext/>
      <w:numPr>
        <w:ilvl w:val="3"/>
        <w:numId w:val="1"/>
      </w:numPr>
      <w:jc w:val="center"/>
      <w:outlineLvl w:val="3"/>
    </w:pPr>
    <w:rPr>
      <w:sz w:val="24"/>
    </w:rPr>
  </w:style>
  <w:style w:type="paragraph" w:styleId="Nagwek5">
    <w:name w:val="heading 5"/>
    <w:basedOn w:val="Normalny"/>
    <w:next w:val="Normalny"/>
    <w:qFormat/>
    <w:pPr>
      <w:keepNext/>
      <w:numPr>
        <w:ilvl w:val="4"/>
        <w:numId w:val="1"/>
      </w:numPr>
      <w:jc w:val="both"/>
      <w:outlineLvl w:val="4"/>
    </w:pPr>
    <w:rPr>
      <w:b/>
      <w:i/>
      <w:sz w:val="22"/>
      <w:u w:val="single"/>
    </w:rPr>
  </w:style>
  <w:style w:type="paragraph" w:styleId="Nagwek6">
    <w:name w:val="heading 6"/>
    <w:basedOn w:val="Normalny"/>
    <w:next w:val="Normalny"/>
    <w:qFormat/>
    <w:pPr>
      <w:keepNext/>
      <w:numPr>
        <w:ilvl w:val="5"/>
        <w:numId w:val="1"/>
      </w:numPr>
      <w:jc w:val="center"/>
      <w:outlineLvl w:val="5"/>
    </w:pPr>
    <w:rPr>
      <w:i/>
      <w:u w:val="single"/>
    </w:rPr>
  </w:style>
  <w:style w:type="paragraph" w:styleId="Nagwek7">
    <w:name w:val="heading 7"/>
    <w:basedOn w:val="Normalny"/>
    <w:next w:val="Normalny"/>
    <w:qFormat/>
    <w:pPr>
      <w:keepNext/>
      <w:numPr>
        <w:ilvl w:val="6"/>
        <w:numId w:val="1"/>
      </w:numPr>
      <w:outlineLvl w:val="6"/>
    </w:pPr>
    <w:rPr>
      <w:i/>
      <w:u w:val="single"/>
    </w:rPr>
  </w:style>
  <w:style w:type="paragraph" w:styleId="Nagwek8">
    <w:name w:val="heading 8"/>
    <w:basedOn w:val="Normalny"/>
    <w:next w:val="Normalny"/>
    <w:qFormat/>
    <w:pPr>
      <w:keepNext/>
      <w:numPr>
        <w:ilvl w:val="7"/>
        <w:numId w:val="1"/>
      </w:numPr>
      <w:outlineLvl w:val="7"/>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2z0">
    <w:name w:val="WW8Num2z0"/>
    <w:rPr>
      <w:rFonts w:ascii="Times New Roman" w:eastAsia="Arial Unicode MS" w:hAnsi="Times New Roman" w:cs="Times New Roman"/>
      <w:sz w:val="20"/>
      <w:szCs w:val="20"/>
      <w:lang w:val="pl-PL" w:eastAsia="pl-PL" w:bidi="ar-SA"/>
    </w:rPr>
  </w:style>
  <w:style w:type="character" w:customStyle="1" w:styleId="WW8Num2z2">
    <w:name w:val="WW8Num2z2"/>
    <w:rPr>
      <w:rFonts w:cs="Times New Roman"/>
    </w:rPr>
  </w:style>
  <w:style w:type="character" w:customStyle="1" w:styleId="WW8Num2z3">
    <w:name w:val="WW8Num2z3"/>
    <w:rPr>
      <w:rFonts w:ascii="Segoe UI" w:hAnsi="Segoe UI" w:cs="Segoe UI"/>
    </w:rPr>
  </w:style>
  <w:style w:type="character" w:customStyle="1" w:styleId="WW8Num4z0">
    <w:name w:val="WW8Num4z0"/>
    <w:rPr>
      <w:rFonts w:ascii="Arial Narrow" w:hAnsi="Arial Narrow" w:cs="Arial Narrow"/>
      <w:b w:val="0"/>
      <w:i w:val="0"/>
      <w:sz w:val="20"/>
    </w:rPr>
  </w:style>
  <w:style w:type="character" w:customStyle="1" w:styleId="WW8Num4z1">
    <w:name w:val="WW8Num4z1"/>
    <w:rPr>
      <w:rFonts w:ascii="Arial Narrow" w:hAnsi="Arial Narrow" w:cs="Arial Unicode MS"/>
      <w:b w:val="0"/>
      <w:i w:val="0"/>
      <w:sz w:val="20"/>
    </w:rPr>
  </w:style>
  <w:style w:type="character" w:customStyle="1" w:styleId="WW8Num5z1">
    <w:name w:val="WW8Num5z1"/>
    <w:rPr>
      <w:b w:val="0"/>
    </w:rPr>
  </w:style>
  <w:style w:type="character" w:customStyle="1" w:styleId="WW8Num5z3">
    <w:name w:val="WW8Num5z3"/>
    <w:rPr>
      <w:rFonts w:ascii="Times New Roman" w:hAnsi="Times New Roman" w:cs="Times New Roman"/>
      <w:b w:val="0"/>
      <w:i w:val="0"/>
      <w:sz w:val="22"/>
      <w:szCs w:val="22"/>
    </w:rPr>
  </w:style>
  <w:style w:type="character" w:customStyle="1" w:styleId="WW8Num6z0">
    <w:name w:val="WW8Num6z0"/>
    <w:rPr>
      <w:rFonts w:ascii="Arial Narrow" w:hAnsi="Arial Narrow" w:cs="Arial Narrow"/>
      <w:b w:val="0"/>
      <w:i w:val="0"/>
      <w:sz w:val="20"/>
    </w:rPr>
  </w:style>
  <w:style w:type="character" w:customStyle="1" w:styleId="WW8Num7z0">
    <w:name w:val="WW8Num7z0"/>
    <w:rPr>
      <w:b w:val="0"/>
    </w:rPr>
  </w:style>
  <w:style w:type="character" w:customStyle="1" w:styleId="WW8Num7z2">
    <w:name w:val="WW8Num7z2"/>
    <w:rPr>
      <w:rFonts w:cs="Times New Roman"/>
    </w:rPr>
  </w:style>
  <w:style w:type="character" w:customStyle="1" w:styleId="WW8Num7z3">
    <w:name w:val="WW8Num7z3"/>
    <w:rPr>
      <w:rFonts w:ascii="Segoe UI" w:hAnsi="Segoe UI" w:cs="Segoe UI"/>
    </w:rPr>
  </w:style>
  <w:style w:type="character" w:customStyle="1" w:styleId="WW8Num9z0">
    <w:name w:val="WW8Num9z0"/>
    <w:rPr>
      <w:color w:val="auto"/>
    </w:rPr>
  </w:style>
  <w:style w:type="character" w:customStyle="1" w:styleId="WW8Num11z0">
    <w:name w:val="WW8Num11z0"/>
    <w:rPr>
      <w:color w:val="000000"/>
    </w:rPr>
  </w:style>
  <w:style w:type="character" w:customStyle="1" w:styleId="WW8Num12z1">
    <w:name w:val="WW8Num12z1"/>
    <w:rPr>
      <w:b w:val="0"/>
      <w:color w:val="auto"/>
    </w:rPr>
  </w:style>
  <w:style w:type="character" w:customStyle="1" w:styleId="WW8Num14z1">
    <w:name w:val="WW8Num14z1"/>
    <w:rPr>
      <w:b w:val="0"/>
    </w:rPr>
  </w:style>
  <w:style w:type="character" w:customStyle="1" w:styleId="WW8Num16z0">
    <w:name w:val="WW8Num16z0"/>
    <w:rPr>
      <w:color w:val="auto"/>
    </w:rPr>
  </w:style>
  <w:style w:type="character" w:customStyle="1" w:styleId="WW8Num16z1">
    <w:name w:val="WW8Num16z1"/>
    <w:rPr>
      <w:b w:val="0"/>
      <w:color w:val="auto"/>
    </w:rPr>
  </w:style>
  <w:style w:type="character" w:customStyle="1" w:styleId="WW8Num17z1">
    <w:name w:val="WW8Num17z1"/>
    <w:rPr>
      <w:b w:val="0"/>
      <w:color w:val="auto"/>
      <w:sz w:val="21"/>
      <w:szCs w:val="21"/>
    </w:rPr>
  </w:style>
  <w:style w:type="character" w:customStyle="1" w:styleId="WW8Num17z2">
    <w:name w:val="WW8Num17z2"/>
    <w:rPr>
      <w:b w:val="0"/>
    </w:rPr>
  </w:style>
  <w:style w:type="character" w:customStyle="1" w:styleId="WW8Num19z0">
    <w:name w:val="WW8Num19z0"/>
    <w:rPr>
      <w:b w:val="0"/>
      <w:sz w:val="21"/>
      <w:szCs w:val="21"/>
    </w:rPr>
  </w:style>
  <w:style w:type="character" w:customStyle="1" w:styleId="WW8Num23z1">
    <w:name w:val="WW8Num23z1"/>
    <w:rPr>
      <w:b w:val="0"/>
      <w:color w:val="auto"/>
    </w:rPr>
  </w:style>
  <w:style w:type="character" w:customStyle="1" w:styleId="WW8Num26z1">
    <w:name w:val="WW8Num26z1"/>
    <w:rPr>
      <w:b w:val="0"/>
      <w:color w:val="auto"/>
    </w:rPr>
  </w:style>
  <w:style w:type="character" w:customStyle="1" w:styleId="WW8Num30z1">
    <w:name w:val="WW8Num30z1"/>
    <w:rPr>
      <w:b w:val="0"/>
      <w:color w:val="auto"/>
    </w:rPr>
  </w:style>
  <w:style w:type="character" w:customStyle="1" w:styleId="WW8Num35z0">
    <w:name w:val="WW8Num35z0"/>
    <w:rPr>
      <w:b w:val="0"/>
    </w:rPr>
  </w:style>
  <w:style w:type="character" w:customStyle="1" w:styleId="WW8Num37z0">
    <w:name w:val="WW8Num37z0"/>
    <w:rPr>
      <w:b w:val="0"/>
      <w:color w:val="auto"/>
    </w:rPr>
  </w:style>
  <w:style w:type="character" w:customStyle="1" w:styleId="WW8Num40z0">
    <w:name w:val="WW8Num40z0"/>
    <w:rPr>
      <w:b w:val="0"/>
    </w:rPr>
  </w:style>
  <w:style w:type="character" w:customStyle="1" w:styleId="WW8Num44z1">
    <w:name w:val="WW8Num44z1"/>
    <w:rPr>
      <w:sz w:val="22"/>
      <w:szCs w:val="22"/>
    </w:rPr>
  </w:style>
  <w:style w:type="character" w:customStyle="1" w:styleId="WW8Num51z0">
    <w:name w:val="WW8Num51z0"/>
    <w:rPr>
      <w:b w:val="0"/>
      <w:color w:val="auto"/>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kocowych">
    <w:name w:val="Znaki przypisów końcowych"/>
    <w:rPr>
      <w:vertAlign w:val="superscript"/>
    </w:rPr>
  </w:style>
  <w:style w:type="character" w:customStyle="1" w:styleId="Nagwek1Znak">
    <w:name w:val="Nagłówek 1 Znak"/>
    <w:rPr>
      <w:sz w:val="24"/>
    </w:rPr>
  </w:style>
  <w:style w:type="character" w:customStyle="1" w:styleId="TekstpodstawowywcityZnak">
    <w:name w:val="Tekst podstawowy wcięty Znak"/>
    <w:basedOn w:val="Domylnaczcionkaakapitu1"/>
  </w:style>
  <w:style w:type="character" w:customStyle="1" w:styleId="TytuZnak">
    <w:name w:val="Tytuł Znak"/>
    <w:rPr>
      <w:b/>
      <w:sz w:val="32"/>
    </w:rPr>
  </w:style>
  <w:style w:type="character" w:customStyle="1" w:styleId="TekstpodstawowyZnak">
    <w:name w:val="Tekst podstawowy Znak"/>
    <w:basedOn w:val="Domylnaczcionkaakapitu1"/>
  </w:style>
  <w:style w:type="character" w:customStyle="1" w:styleId="Tekstpodstawowywcity3Znak">
    <w:name w:val="Tekst podstawowy wcięty 3 Znak"/>
    <w:rPr>
      <w:sz w:val="16"/>
      <w:szCs w:val="16"/>
    </w:rPr>
  </w:style>
  <w:style w:type="character" w:styleId="Hipercze">
    <w:name w:val="Hyperlink"/>
    <w:uiPriority w:val="99"/>
    <w:rPr>
      <w:color w:val="0000FF"/>
      <w:u w:val="single"/>
    </w:rPr>
  </w:style>
  <w:style w:type="paragraph" w:customStyle="1" w:styleId="Nagwek10">
    <w:name w:val="Nagłówek1"/>
    <w:basedOn w:val="Normalny"/>
    <w:next w:val="Tekstpodstawowy"/>
    <w:pPr>
      <w:jc w:val="center"/>
    </w:pPr>
    <w:rPr>
      <w:b/>
      <w:sz w:val="32"/>
      <w:lang w:val="x-none"/>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Stopka">
    <w:name w:val="footer"/>
    <w:basedOn w:val="Normalny"/>
    <w:pPr>
      <w:tabs>
        <w:tab w:val="center" w:pos="4536"/>
        <w:tab w:val="right" w:pos="9072"/>
      </w:tabs>
    </w:pPr>
  </w:style>
  <w:style w:type="paragraph" w:styleId="Tekstpodstawowywcity">
    <w:name w:val="Body Text Indent"/>
    <w:basedOn w:val="Normalny"/>
    <w:pPr>
      <w:spacing w:after="120"/>
      <w:ind w:left="283"/>
    </w:pPr>
  </w:style>
  <w:style w:type="paragraph" w:customStyle="1" w:styleId="Tekstpodstawowy32">
    <w:name w:val="Tekst podstawowy 32"/>
    <w:basedOn w:val="Normalny"/>
    <w:pPr>
      <w:jc w:val="both"/>
    </w:pPr>
    <w:rPr>
      <w:rFonts w:ascii="Arial" w:hAnsi="Arial" w:cs="Arial"/>
      <w:sz w:val="24"/>
    </w:rPr>
  </w:style>
  <w:style w:type="paragraph" w:customStyle="1" w:styleId="Tekstkomentarza1">
    <w:name w:val="Tekst komentarza1"/>
    <w:basedOn w:val="Normalny"/>
    <w:pPr>
      <w:tabs>
        <w:tab w:val="left" w:pos="187"/>
      </w:tabs>
      <w:spacing w:after="120" w:line="220" w:lineRule="exact"/>
      <w:ind w:left="187" w:hanging="187"/>
    </w:pPr>
    <w:rPr>
      <w:rFonts w:ascii="Garamond" w:hAnsi="Garamond" w:cs="Garamond"/>
    </w:rPr>
  </w:style>
  <w:style w:type="paragraph" w:styleId="Nagwek">
    <w:name w:val="head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customStyle="1" w:styleId="Tekstpodstawowy31">
    <w:name w:val="Tekst podstawowy 31"/>
    <w:basedOn w:val="Normalny"/>
    <w:pPr>
      <w:jc w:val="both"/>
    </w:pPr>
    <w:rPr>
      <w:rFonts w:ascii="Arial" w:hAnsi="Arial" w:cs="Arial"/>
      <w:sz w:val="24"/>
    </w:rPr>
  </w:style>
  <w:style w:type="paragraph" w:customStyle="1" w:styleId="ZnakZnakZnakZnakZnakZnakZnak">
    <w:name w:val="Znak Znak Znak Znak Znak Znak Znak"/>
    <w:basedOn w:val="Normalny"/>
    <w:rPr>
      <w:sz w:val="24"/>
      <w:szCs w:val="24"/>
    </w:rPr>
  </w:style>
  <w:style w:type="paragraph" w:styleId="Tekstprzypisukocowego">
    <w:name w:val="endnote text"/>
    <w:basedOn w:val="Normalny"/>
  </w:style>
  <w:style w:type="paragraph" w:customStyle="1" w:styleId="Tekstpodstawowy21">
    <w:name w:val="Tekst podstawowy 21"/>
    <w:basedOn w:val="Normalny"/>
    <w:pPr>
      <w:tabs>
        <w:tab w:val="left" w:pos="-720"/>
      </w:tabs>
      <w:overflowPunct w:val="0"/>
      <w:autoSpaceDE w:val="0"/>
      <w:textAlignment w:val="baseline"/>
    </w:pPr>
    <w:rPr>
      <w:b/>
      <w:spacing w:val="-3"/>
      <w:sz w:val="24"/>
    </w:rPr>
  </w:style>
  <w:style w:type="paragraph" w:customStyle="1" w:styleId="Normalny1">
    <w:name w:val="Normalny1"/>
    <w:pPr>
      <w:suppressAutoHyphens/>
      <w:autoSpaceDE w:val="0"/>
    </w:pPr>
    <w:rPr>
      <w:color w:val="000000"/>
      <w:sz w:val="24"/>
      <w:szCs w:val="24"/>
      <w:lang w:eastAsia="zh-CN"/>
    </w:rPr>
  </w:style>
  <w:style w:type="paragraph" w:styleId="Akapitzlist">
    <w:name w:val="List Paragraph"/>
    <w:basedOn w:val="Normalny"/>
    <w:qFormat/>
    <w:pPr>
      <w:spacing w:after="200" w:line="276" w:lineRule="auto"/>
      <w:ind w:left="720"/>
    </w:pPr>
    <w:rPr>
      <w:rFonts w:ascii="Calibri" w:eastAsia="Calibri" w:hAnsi="Calibri" w:cs="Calibri"/>
      <w:sz w:val="22"/>
      <w:szCs w:val="22"/>
    </w:rPr>
  </w:style>
  <w:style w:type="paragraph" w:customStyle="1" w:styleId="WW-NormalnyWeb">
    <w:name w:val="WW-Normalny (Web)"/>
    <w:basedOn w:val="Normalny"/>
    <w:pPr>
      <w:spacing w:before="100" w:after="119"/>
    </w:pPr>
    <w:rPr>
      <w:rFonts w:ascii="Arial Unicode MS" w:eastAsia="Arial Unicode MS" w:hAnsi="Arial Unicode MS" w:cs="Arial Unicode MS"/>
      <w:sz w:val="24"/>
    </w:rPr>
  </w:style>
  <w:style w:type="paragraph" w:customStyle="1" w:styleId="pole">
    <w:name w:val="pole"/>
    <w:basedOn w:val="Normalny"/>
    <w:rPr>
      <w:rFonts w:ascii="Bookman Old Style" w:hAnsi="Bookman Old Style" w:cs="Bookman Old Style"/>
      <w:sz w:val="22"/>
      <w:szCs w:val="22"/>
    </w:rPr>
  </w:style>
  <w:style w:type="paragraph" w:customStyle="1" w:styleId="Akapitzlist1">
    <w:name w:val="Akapit z listą1"/>
    <w:basedOn w:val="Normalny"/>
    <w:pPr>
      <w:spacing w:after="200" w:line="276" w:lineRule="auto"/>
      <w:ind w:left="720"/>
    </w:pPr>
    <w:rPr>
      <w:rFonts w:ascii="Calibri" w:hAnsi="Calibri" w:cs="Calibri"/>
      <w:sz w:val="22"/>
      <w:szCs w:val="22"/>
    </w:rPr>
  </w:style>
  <w:style w:type="paragraph" w:styleId="Listapunktowana3">
    <w:name w:val="List Bullet 3"/>
    <w:basedOn w:val="Normalny"/>
    <w:pPr>
      <w:ind w:left="849" w:hanging="283"/>
    </w:pPr>
    <w:rPr>
      <w:rFonts w:eastAsia="Calibri"/>
      <w:sz w:val="24"/>
      <w:szCs w:val="24"/>
    </w:rPr>
  </w:style>
  <w:style w:type="paragraph" w:customStyle="1" w:styleId="Tekstpodstawowywcity31">
    <w:name w:val="Tekst podstawowy wcięty 31"/>
    <w:basedOn w:val="Normalny"/>
    <w:pPr>
      <w:spacing w:after="120"/>
      <w:ind w:left="283"/>
    </w:pPr>
    <w:rPr>
      <w:sz w:val="16"/>
      <w:szCs w:val="16"/>
      <w:lang w:val="x-none"/>
    </w:rPr>
  </w:style>
  <w:style w:type="paragraph" w:customStyle="1" w:styleId="KRP">
    <w:name w:val="KRP"/>
    <w:basedOn w:val="Normalny"/>
    <w:pPr>
      <w:spacing w:after="113"/>
      <w:ind w:firstLine="850"/>
      <w:jc w:val="both"/>
    </w:pPr>
    <w:rPr>
      <w:rFonts w:ascii="Tahoma" w:eastAsia="Arial Unicode MS" w:hAnsi="Tahoma" w:cs="Tahoma"/>
      <w:kern w:val="1"/>
      <w:sz w:val="22"/>
      <w:szCs w:val="24"/>
    </w:rPr>
  </w:style>
  <w:style w:type="paragraph" w:styleId="Tekstpodstawowywcity2">
    <w:name w:val="Body Text Indent 2"/>
    <w:basedOn w:val="Normalny"/>
    <w:link w:val="Tekstpodstawowywcity2Znak"/>
    <w:uiPriority w:val="99"/>
    <w:semiHidden/>
    <w:unhideWhenUsed/>
    <w:rsid w:val="00670992"/>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670992"/>
    <w:rPr>
      <w:lang w:eastAsia="zh-CN"/>
    </w:rPr>
  </w:style>
  <w:style w:type="numbering" w:customStyle="1" w:styleId="Zaimportowanystyl9">
    <w:name w:val="Zaimportowany styl 9"/>
    <w:rsid w:val="003B70FE"/>
    <w:pPr>
      <w:numPr>
        <w:numId w:val="43"/>
      </w:numPr>
    </w:pPr>
  </w:style>
  <w:style w:type="numbering" w:customStyle="1" w:styleId="Zaimportowanystyl16">
    <w:name w:val="Zaimportowany styl 16"/>
    <w:rsid w:val="003B70FE"/>
    <w:pPr>
      <w:numPr>
        <w:numId w:val="44"/>
      </w:numPr>
    </w:pPr>
  </w:style>
  <w:style w:type="numbering" w:customStyle="1" w:styleId="Zaimportowanystyl19">
    <w:name w:val="Zaimportowany styl 19"/>
    <w:rsid w:val="003B70FE"/>
    <w:pPr>
      <w:numPr>
        <w:numId w:val="45"/>
      </w:numPr>
    </w:pPr>
  </w:style>
  <w:style w:type="numbering" w:customStyle="1" w:styleId="Zaimportowanystyl37">
    <w:name w:val="Zaimportowany styl 37"/>
    <w:rsid w:val="003B70FE"/>
    <w:pPr>
      <w:numPr>
        <w:numId w:val="46"/>
      </w:numPr>
    </w:pPr>
  </w:style>
  <w:style w:type="paragraph" w:customStyle="1" w:styleId="NormalCentered">
    <w:name w:val="Normal Centered"/>
    <w:basedOn w:val="Normalny"/>
    <w:rsid w:val="007F292F"/>
    <w:pPr>
      <w:suppressAutoHyphens w:val="0"/>
      <w:spacing w:before="120" w:after="120"/>
      <w:jc w:val="center"/>
    </w:pPr>
    <w:rPr>
      <w:rFonts w:eastAsia="Calibri"/>
      <w:sz w:val="24"/>
      <w:szCs w:val="22"/>
      <w:lang w:eastAsia="en-GB"/>
    </w:rPr>
  </w:style>
  <w:style w:type="numbering" w:customStyle="1" w:styleId="Zaimportowanystyl5">
    <w:name w:val="Zaimportowany styl 5"/>
    <w:rsid w:val="00F16A7A"/>
    <w:pPr>
      <w:numPr>
        <w:numId w:val="47"/>
      </w:numPr>
    </w:pPr>
  </w:style>
  <w:style w:type="paragraph" w:customStyle="1" w:styleId="Default">
    <w:name w:val="Default"/>
    <w:rsid w:val="007C1147"/>
    <w:pPr>
      <w:autoSpaceDE w:val="0"/>
      <w:autoSpaceDN w:val="0"/>
      <w:adjustRightInd w:val="0"/>
    </w:pPr>
    <w:rPr>
      <w:rFonts w:ascii="Open Sans" w:hAnsi="Open Sans" w:cs="Open Sans"/>
      <w:color w:val="000000"/>
      <w:sz w:val="24"/>
      <w:szCs w:val="24"/>
    </w:rPr>
  </w:style>
  <w:style w:type="paragraph" w:styleId="Tekstpodstawowywcity3">
    <w:name w:val="Body Text Indent 3"/>
    <w:basedOn w:val="Normalny"/>
    <w:link w:val="Tekstpodstawowywcity3Znak1"/>
    <w:uiPriority w:val="99"/>
    <w:semiHidden/>
    <w:unhideWhenUsed/>
    <w:rsid w:val="00AB1C59"/>
    <w:pPr>
      <w:spacing w:after="120"/>
      <w:ind w:left="283"/>
    </w:pPr>
    <w:rPr>
      <w:sz w:val="16"/>
      <w:szCs w:val="16"/>
      <w:lang w:val="x-none"/>
    </w:rPr>
  </w:style>
  <w:style w:type="character" w:customStyle="1" w:styleId="Tekstpodstawowywcity3Znak1">
    <w:name w:val="Tekst podstawowy wcięty 3 Znak1"/>
    <w:link w:val="Tekstpodstawowywcity3"/>
    <w:uiPriority w:val="99"/>
    <w:semiHidden/>
    <w:rsid w:val="00AB1C59"/>
    <w:rPr>
      <w:sz w:val="16"/>
      <w:szCs w:val="16"/>
      <w:lang w:eastAsia="zh-CN"/>
    </w:rPr>
  </w:style>
  <w:style w:type="character" w:styleId="Odwoanieprzypisukocowego">
    <w:name w:val="endnote reference"/>
    <w:uiPriority w:val="99"/>
    <w:semiHidden/>
    <w:unhideWhenUsed/>
    <w:rsid w:val="008B102C"/>
    <w:rPr>
      <w:vertAlign w:val="superscript"/>
    </w:rPr>
  </w:style>
  <w:style w:type="character" w:styleId="Odwoaniedokomentarza">
    <w:name w:val="annotation reference"/>
    <w:uiPriority w:val="99"/>
    <w:semiHidden/>
    <w:unhideWhenUsed/>
    <w:rsid w:val="00EA1EED"/>
    <w:rPr>
      <w:sz w:val="16"/>
      <w:szCs w:val="16"/>
    </w:rPr>
  </w:style>
  <w:style w:type="paragraph" w:styleId="Tekstkomentarza">
    <w:name w:val="annotation text"/>
    <w:basedOn w:val="Normalny"/>
    <w:link w:val="TekstkomentarzaZnak"/>
    <w:uiPriority w:val="99"/>
    <w:semiHidden/>
    <w:unhideWhenUsed/>
    <w:rsid w:val="00EA1EED"/>
    <w:rPr>
      <w:lang w:val="x-none"/>
    </w:rPr>
  </w:style>
  <w:style w:type="character" w:customStyle="1" w:styleId="TekstkomentarzaZnak">
    <w:name w:val="Tekst komentarza Znak"/>
    <w:link w:val="Tekstkomentarza"/>
    <w:uiPriority w:val="99"/>
    <w:semiHidden/>
    <w:rsid w:val="00EA1EED"/>
    <w:rPr>
      <w:lang w:eastAsia="zh-CN"/>
    </w:rPr>
  </w:style>
  <w:style w:type="paragraph" w:styleId="Tematkomentarza">
    <w:name w:val="annotation subject"/>
    <w:basedOn w:val="Tekstkomentarza"/>
    <w:next w:val="Tekstkomentarza"/>
    <w:link w:val="TematkomentarzaZnak"/>
    <w:uiPriority w:val="99"/>
    <w:semiHidden/>
    <w:unhideWhenUsed/>
    <w:rsid w:val="00EA1EED"/>
    <w:rPr>
      <w:b/>
      <w:bCs/>
    </w:rPr>
  </w:style>
  <w:style w:type="character" w:customStyle="1" w:styleId="TematkomentarzaZnak">
    <w:name w:val="Temat komentarza Znak"/>
    <w:link w:val="Tematkomentarza"/>
    <w:uiPriority w:val="99"/>
    <w:semiHidden/>
    <w:rsid w:val="00EA1EED"/>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937222">
      <w:bodyDiv w:val="1"/>
      <w:marLeft w:val="0"/>
      <w:marRight w:val="0"/>
      <w:marTop w:val="0"/>
      <w:marBottom w:val="0"/>
      <w:divBdr>
        <w:top w:val="none" w:sz="0" w:space="0" w:color="auto"/>
        <w:left w:val="none" w:sz="0" w:space="0" w:color="auto"/>
        <w:bottom w:val="none" w:sz="0" w:space="0" w:color="auto"/>
        <w:right w:val="none" w:sz="0" w:space="0" w:color="auto"/>
      </w:divBdr>
    </w:div>
    <w:div w:id="137037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20F40-3ED2-4396-A7BF-EF56CCA68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11323</Words>
  <Characters>67940</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Załącznik nr 1 do specyfikacji istotnych</vt:lpstr>
    </vt:vector>
  </TitlesOfParts>
  <Company>Microsoft</Company>
  <LinksUpToDate>false</LinksUpToDate>
  <CharactersWithSpaces>79105</CharactersWithSpaces>
  <SharedDoc>false</SharedDoc>
  <HLinks>
    <vt:vector size="6" baseType="variant">
      <vt:variant>
        <vt:i4>327715</vt:i4>
      </vt:variant>
      <vt:variant>
        <vt:i4>0</vt:i4>
      </vt:variant>
      <vt:variant>
        <vt:i4>0</vt:i4>
      </vt:variant>
      <vt:variant>
        <vt:i4>5</vt:i4>
      </vt:variant>
      <vt:variant>
        <vt:lpwstr>mailto:dojlidy@bialystok.lasy.gov.pl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specyfikacji istotnych</dc:title>
  <dc:subject/>
  <dc:creator>Mońki</dc:creator>
  <cp:keywords/>
  <cp:lastModifiedBy>Wojciech Kulbacki</cp:lastModifiedBy>
  <cp:revision>5</cp:revision>
  <cp:lastPrinted>2021-07-01T12:32:00Z</cp:lastPrinted>
  <dcterms:created xsi:type="dcterms:W3CDTF">2022-03-24T10:30:00Z</dcterms:created>
  <dcterms:modified xsi:type="dcterms:W3CDTF">2022-04-14T07:10:00Z</dcterms:modified>
</cp:coreProperties>
</file>