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AFE" w:rsidRDefault="00267AFE" w:rsidP="00B02F93">
      <w:pPr>
        <w:pStyle w:val="Bezodstpw"/>
        <w:jc w:val="center"/>
        <w:rPr>
          <w:b/>
          <w:sz w:val="24"/>
          <w:szCs w:val="24"/>
          <w:u w:val="single"/>
        </w:rPr>
      </w:pPr>
    </w:p>
    <w:p w:rsidR="00B02F93" w:rsidRDefault="00B02F93" w:rsidP="00B02F93">
      <w:pPr>
        <w:pStyle w:val="Bezodstpw"/>
        <w:jc w:val="center"/>
        <w:rPr>
          <w:b/>
          <w:sz w:val="24"/>
          <w:szCs w:val="24"/>
          <w:u w:val="single"/>
        </w:rPr>
      </w:pPr>
      <w:r w:rsidRPr="00B02F93">
        <w:rPr>
          <w:b/>
          <w:sz w:val="24"/>
          <w:szCs w:val="24"/>
          <w:u w:val="single"/>
        </w:rPr>
        <w:t>S</w:t>
      </w:r>
      <w:r w:rsidR="005B5671">
        <w:rPr>
          <w:b/>
          <w:sz w:val="24"/>
          <w:szCs w:val="24"/>
          <w:u w:val="single"/>
        </w:rPr>
        <w:t>PECYFIKACJA WARUNKÓW ZAMÓWIENIA</w:t>
      </w:r>
    </w:p>
    <w:p w:rsidR="00EA7858" w:rsidRPr="005B5671" w:rsidRDefault="00EA7858" w:rsidP="00B02F93">
      <w:pPr>
        <w:pStyle w:val="Bezodstpw"/>
        <w:jc w:val="center"/>
        <w:rPr>
          <w:b/>
          <w:sz w:val="24"/>
          <w:szCs w:val="24"/>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 NAZWA ORAZ ADRES ZAMAWIAJĄCEGO: </w:t>
      </w:r>
    </w:p>
    <w:p w:rsidR="00A81CE4" w:rsidRPr="00A81CE4" w:rsidRDefault="00A81CE4" w:rsidP="00A81CE4">
      <w:pPr>
        <w:pStyle w:val="Bezodstpw"/>
      </w:pPr>
      <w:r w:rsidRPr="00A81CE4">
        <w:rPr>
          <w:b/>
          <w:bCs/>
        </w:rPr>
        <w:t>Zamawiający</w:t>
      </w:r>
      <w:r w:rsidRPr="00A81CE4">
        <w:t xml:space="preserve">: Komenda Wojewódzka Policji we Wrocławiu </w:t>
      </w:r>
    </w:p>
    <w:p w:rsidR="00A81CE4" w:rsidRPr="00A81CE4" w:rsidRDefault="00A81CE4" w:rsidP="00A81CE4">
      <w:pPr>
        <w:pStyle w:val="Bezodstpw"/>
      </w:pPr>
      <w:r w:rsidRPr="00A81CE4">
        <w:rPr>
          <w:b/>
          <w:bCs/>
        </w:rPr>
        <w:t>Adres Zamawiającego</w:t>
      </w:r>
      <w:r w:rsidRPr="00A81CE4">
        <w:t>: ul. Podwale 31-33, 50-040 Wrocław</w:t>
      </w:r>
    </w:p>
    <w:p w:rsidR="00A81CE4" w:rsidRPr="00A81CE4" w:rsidRDefault="00A81CE4" w:rsidP="00A81CE4">
      <w:pPr>
        <w:pStyle w:val="Bezodstpw"/>
      </w:pPr>
      <w:r w:rsidRPr="00A81CE4">
        <w:rPr>
          <w:b/>
          <w:bCs/>
        </w:rPr>
        <w:t>Telefon</w:t>
      </w:r>
      <w:r w:rsidRPr="00A81CE4">
        <w:t>: 47 871 43 24</w:t>
      </w:r>
    </w:p>
    <w:p w:rsidR="00A81CE4" w:rsidRPr="00A81CE4" w:rsidRDefault="00A81CE4" w:rsidP="00A81CE4">
      <w:pPr>
        <w:pStyle w:val="Bezodstpw"/>
      </w:pPr>
      <w:r w:rsidRPr="00A81CE4">
        <w:rPr>
          <w:b/>
        </w:rPr>
        <w:t>Adres poczty elektronicznej:</w:t>
      </w:r>
      <w:r w:rsidR="00F72DB4">
        <w:rPr>
          <w:b/>
        </w:rPr>
        <w:t xml:space="preserve"> </w:t>
      </w:r>
      <w:hyperlink r:id="rId8" w:history="1">
        <w:r w:rsidRPr="00A81CE4">
          <w:rPr>
            <w:rStyle w:val="Hipercze"/>
            <w:rFonts w:cs="Arial"/>
          </w:rPr>
          <w:t>monika.andruszkiewicz@wr.policja.gov.pl</w:t>
        </w:r>
      </w:hyperlink>
    </w:p>
    <w:p w:rsidR="00B02F93" w:rsidRPr="00A81CE4" w:rsidRDefault="00A81CE4" w:rsidP="00A81CE4">
      <w:pPr>
        <w:pStyle w:val="Bezodstpw"/>
      </w:pPr>
      <w:r w:rsidRPr="00A81CE4">
        <w:rPr>
          <w:b/>
          <w:bCs/>
        </w:rPr>
        <w:t>Godziny urzędowania</w:t>
      </w:r>
      <w:r w:rsidRPr="00A81CE4">
        <w:t>: od 07:30 do 15:30.</w:t>
      </w:r>
    </w:p>
    <w:p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rsidR="00A81CE4" w:rsidRPr="00A81CE4" w:rsidRDefault="00A81CE4" w:rsidP="00A81CE4">
      <w:pPr>
        <w:pStyle w:val="Bezodstpw"/>
      </w:pPr>
      <w:r w:rsidRPr="00A81CE4">
        <w:t>NIP: 896-000-47-80</w:t>
      </w:r>
    </w:p>
    <w:p w:rsidR="00A81CE4" w:rsidRDefault="00A81CE4" w:rsidP="00A81CE4">
      <w:pPr>
        <w:pStyle w:val="Bezodstpw"/>
      </w:pPr>
      <w:r w:rsidRPr="00A81CE4">
        <w:t>Regon: 930156216</w:t>
      </w:r>
    </w:p>
    <w:p w:rsidR="00532C98" w:rsidRPr="00E61D9B" w:rsidRDefault="00CC3260" w:rsidP="00532C98">
      <w:pPr>
        <w:pStyle w:val="Bezodstpw"/>
        <w:rPr>
          <w:b/>
          <w:u w:val="single"/>
        </w:rPr>
      </w:pPr>
      <w:r>
        <w:rPr>
          <w:b/>
          <w:u w:val="single"/>
        </w:rPr>
        <w:t xml:space="preserve">Ochrona danych osobowych </w:t>
      </w:r>
      <w:r w:rsidR="00532C98" w:rsidRPr="00E61D9B">
        <w:rPr>
          <w:b/>
          <w:u w:val="single"/>
        </w:rPr>
        <w:t>:</w:t>
      </w:r>
    </w:p>
    <w:p w:rsidR="00CC3260" w:rsidRPr="00CC3260" w:rsidRDefault="00CC3260" w:rsidP="00CC3260">
      <w:pPr>
        <w:pStyle w:val="Bezodstpw"/>
        <w:jc w:val="both"/>
      </w:pPr>
      <w:r>
        <w:t xml:space="preserve">1. </w:t>
      </w:r>
      <w:r w:rsidRPr="00CC3260">
        <w:t xml:space="preserve">Zgodnie z art. 13 ust. 1 </w:t>
      </w:r>
      <w:r w:rsidR="000067F1">
        <w:t>i</w:t>
      </w:r>
      <w:r w:rsidRPr="00CC3260">
        <w:t xml:space="preserve"> 2 </w:t>
      </w:r>
      <w:r w:rsidR="000067F1">
        <w:t xml:space="preserve">oraz art. 14 ust. 1 i 2 </w:t>
      </w:r>
      <w:r w:rsidRPr="00CC3260">
        <w:t>ogólnego rozporządzenia o ochronie danych osobowych z dnia 27 kwietnia 2016 r. (dalej: „rozporządzenie 2016/679”) informujemy, że:</w:t>
      </w:r>
    </w:p>
    <w:p w:rsidR="00CC3260" w:rsidRPr="00CC3260" w:rsidRDefault="00CC3260" w:rsidP="00EB74B6">
      <w:pPr>
        <w:pStyle w:val="Bezodstpw"/>
        <w:numPr>
          <w:ilvl w:val="0"/>
          <w:numId w:val="5"/>
        </w:numPr>
        <w:tabs>
          <w:tab w:val="left" w:pos="284"/>
        </w:tabs>
        <w:ind w:left="0" w:firstLine="0"/>
        <w:jc w:val="both"/>
      </w:pPr>
      <w:r w:rsidRPr="00CC3260">
        <w:t xml:space="preserve">Administratorem danych zbieranych i przetwarzanych w celu prowadzenia postępowania, zawarcia umowy oraz realizacji umowy jest </w:t>
      </w:r>
      <w:r>
        <w:t>Komenda Wojewódzka Policji we Wrocławiu z siedzibą we Wrocławiu przy ul. Podwale 31-33.</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udostępnione właściwym organom (w tym np. odpowiednim organom Unii Europejskiej, Najwyższej Izbie Kontroli, Krajowej Administracji Skarbowej) lub podmiotom współpracującym z Ministerstwem oraz wykonawcom i podmiotom, o których mowa w </w:t>
      </w:r>
      <w:r>
        <w:t>Rozdziale XXIII pkt 1 SWZ</w:t>
      </w:r>
      <w:r w:rsidRPr="00CC3260">
        <w:t>, upoważnionym zgodnie z obowiązującym prawem.</w:t>
      </w:r>
    </w:p>
    <w:p w:rsidR="00CC3260" w:rsidRPr="00CC3260" w:rsidRDefault="00CC3260" w:rsidP="00EB74B6">
      <w:pPr>
        <w:pStyle w:val="Bezodstpw"/>
        <w:numPr>
          <w:ilvl w:val="0"/>
          <w:numId w:val="5"/>
        </w:numPr>
        <w:tabs>
          <w:tab w:val="left" w:pos="284"/>
        </w:tabs>
        <w:ind w:left="0" w:firstLine="0"/>
        <w:jc w:val="both"/>
      </w:pPr>
      <w:r w:rsidRPr="00CC3260">
        <w:t>Osobom, które w postępowaniu o udzieleniu zamówienia publicznego podały swoje dane osobowe przysługuje prawo dostępu do danych oraz ich sprostowania, a w odniesieniu do danych przetwarzanych na podstawie art. 6 ust. 1 lit e rozporządzenia 2016/769 – prawo wniesienia sprzeciwu wobec przetwarzania danych osobowych. Podanie danych jest dobrowolne, ale konieczne do prowadzenia postępowania, zawarcia umowy oraz realizacji umowy.</w:t>
      </w:r>
    </w:p>
    <w:p w:rsidR="00CC3260" w:rsidRPr="00CC3260" w:rsidRDefault="00CC3260" w:rsidP="00EB74B6">
      <w:pPr>
        <w:pStyle w:val="Bezodstpw"/>
        <w:numPr>
          <w:ilvl w:val="0"/>
          <w:numId w:val="5"/>
        </w:numPr>
        <w:tabs>
          <w:tab w:val="left" w:pos="284"/>
        </w:tabs>
        <w:ind w:left="0" w:firstLine="0"/>
        <w:jc w:val="both"/>
      </w:pPr>
      <w:r w:rsidRPr="00CC3260">
        <w:t>Osobom, które w postępowaniu podały swoje dane osobowe przysługuje prawo wniesienia skargi do organu nadzorczego.</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art. 6 ust. 1 li</w:t>
      </w:r>
      <w:r>
        <w:t xml:space="preserve">t. b rozporządzenia 2016/679 – </w:t>
      </w:r>
      <w:r w:rsidRPr="00CC3260">
        <w:t xml:space="preserve">w odniesieniu do danych osobowych osoby będącej stroną umowy oraz art. 6 ust. 1 lit. e rozporządzenia 2016/679 – 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Okres przetwarzania danych jest zgodny z kategorią archiwalną dokumentacji postępowania i wynosi odpowiednio: </w:t>
      </w:r>
      <w:r w:rsidRPr="00CC3260">
        <w:tab/>
      </w:r>
    </w:p>
    <w:p w:rsidR="00CC3260" w:rsidRPr="00CC3260" w:rsidRDefault="00CC3260" w:rsidP="00CC3260">
      <w:pPr>
        <w:pStyle w:val="Bezodstpw"/>
        <w:jc w:val="both"/>
      </w:pPr>
      <w:r w:rsidRPr="00CC3260">
        <w:t xml:space="preserve">- 4 lata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xml:space="preserve">- w przypadku zamówień współfinansowanych ze środków UE przez okres, </w:t>
      </w:r>
      <w:r w:rsidRPr="00CC3260">
        <w:br/>
        <w:t>o którym mowa w art. 125 ust. 4 lit. d) w</w:t>
      </w:r>
      <w:r>
        <w:t xml:space="preserve"> zw. z art. 140 rozporządzenia </w:t>
      </w:r>
      <w:r w:rsidRPr="00CC3260">
        <w:t>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CC3260">
      <w:pPr>
        <w:pStyle w:val="Bezodstpw"/>
        <w:jc w:val="both"/>
      </w:pPr>
      <w:r w:rsidRPr="00CC3260">
        <w:t xml:space="preserve">Dane kontaktowe do Inspektora Ochrony Danych </w:t>
      </w:r>
      <w:r>
        <w:t>–</w:t>
      </w:r>
      <w:r w:rsidRPr="00CC3260">
        <w:t xml:space="preserve"> </w:t>
      </w:r>
      <w:hyperlink r:id="rId9" w:history="1">
        <w:r w:rsidR="007D7D2F" w:rsidRPr="0092212A">
          <w:rPr>
            <w:rStyle w:val="Hipercze"/>
            <w:rFonts w:ascii="Calibri" w:hAnsi="Calibri" w:cs="Arial"/>
          </w:rPr>
          <w:t>iod.kwp@wr.policja.gov.pl</w:t>
        </w:r>
      </w:hyperlink>
      <w:r w:rsidR="007D7D2F">
        <w:rPr>
          <w:rFonts w:ascii="Calibri" w:hAnsi="Calibri" w:cs="Arial"/>
        </w:rPr>
        <w:t xml:space="preserve">, </w:t>
      </w:r>
      <w:proofErr w:type="spellStart"/>
      <w:r w:rsidR="007D7D2F">
        <w:rPr>
          <w:rFonts w:ascii="Calibri" w:hAnsi="Calibri" w:cs="Arial"/>
        </w:rPr>
        <w:t>tel</w:t>
      </w:r>
      <w:proofErr w:type="spellEnd"/>
      <w:r w:rsidR="007D7D2F">
        <w:rPr>
          <w:rFonts w:ascii="Calibri" w:hAnsi="Calibri" w:cs="Arial"/>
        </w:rPr>
        <w:t>: 47 8713598</w:t>
      </w:r>
    </w:p>
    <w:p w:rsidR="00CC3260" w:rsidRPr="00CC3260" w:rsidRDefault="00CC3260" w:rsidP="00EB74B6">
      <w:pPr>
        <w:pStyle w:val="Bezodstpw"/>
        <w:numPr>
          <w:ilvl w:val="0"/>
          <w:numId w:val="5"/>
        </w:numPr>
        <w:tabs>
          <w:tab w:val="left" w:pos="284"/>
        </w:tabs>
        <w:ind w:left="0" w:firstLine="0"/>
        <w:jc w:val="both"/>
      </w:pPr>
      <w:r w:rsidRPr="00CC3260">
        <w:t xml:space="preserve">Dane osobowe </w:t>
      </w:r>
      <w:r w:rsidRPr="00CC3260">
        <w:rPr>
          <w:i/>
        </w:rPr>
        <w:t>nie będą podlegały</w:t>
      </w:r>
      <w:r w:rsidRPr="00CC3260">
        <w:t xml:space="preserve"> zautomatyzowanemu podejmowaniu decyzji, w tym profilowaniu.</w:t>
      </w:r>
    </w:p>
    <w:p w:rsidR="00CC3260" w:rsidRPr="00CC3260" w:rsidRDefault="007D7D2F" w:rsidP="00CC3260">
      <w:pPr>
        <w:pStyle w:val="Bezodstpw"/>
        <w:jc w:val="both"/>
      </w:pPr>
      <w:r>
        <w:t xml:space="preserve">2. </w:t>
      </w:r>
      <w:r w:rsidR="00CC3260" w:rsidRPr="00CC3260">
        <w:t xml:space="preserve">W przypadku przekazywania zamawiającemu danych osobowych w sposób inny niż od osoby, której dane dotyczą, Wykonawca zobowiązany jest do podania osobie, której dane dotyczą </w:t>
      </w:r>
      <w:r w:rsidR="00CC3260" w:rsidRPr="00CC3260">
        <w:lastRenderedPageBreak/>
        <w:t>informacji, o których mowa w art. 14 rozporządzenia 2016/679 zawierającej informacje wskazane poniżej:</w:t>
      </w:r>
    </w:p>
    <w:p w:rsidR="00CC3260" w:rsidRPr="00CC3260" w:rsidRDefault="00CC3260" w:rsidP="00CC3260">
      <w:pPr>
        <w:pStyle w:val="Bezodstpw"/>
        <w:jc w:val="both"/>
      </w:pPr>
      <w:r w:rsidRPr="00CC3260">
        <w:rPr>
          <w:b/>
          <w:u w:val="single"/>
        </w:rPr>
        <w:t>Informacje i dane do kontaktów w sprawie danych osobowych</w:t>
      </w:r>
    </w:p>
    <w:p w:rsidR="007D7D2F" w:rsidRDefault="00CC3260" w:rsidP="00CC3260">
      <w:pPr>
        <w:pStyle w:val="Bezodstpw"/>
        <w:jc w:val="both"/>
        <w:rPr>
          <w:rFonts w:ascii="Calibri" w:hAnsi="Calibri" w:cs="Arial"/>
        </w:rPr>
      </w:pPr>
      <w:r w:rsidRPr="00CC3260">
        <w:t xml:space="preserve">Administrator Danych: </w:t>
      </w:r>
      <w:r w:rsidR="007D7D2F">
        <w:rPr>
          <w:b/>
        </w:rPr>
        <w:t>Komendant Wojewódzki Policji we Wrocławiu</w:t>
      </w:r>
      <w:r w:rsidRPr="00CC3260">
        <w:t xml:space="preserve">, </w:t>
      </w:r>
      <w:r w:rsidRPr="00CC3260">
        <w:br/>
        <w:t xml:space="preserve">ul. </w:t>
      </w:r>
      <w:r w:rsidR="007D7D2F">
        <w:t>Podwale 31-33, 50-040 Wrocław</w:t>
      </w:r>
      <w:r w:rsidRPr="00CC3260">
        <w:t xml:space="preserve">, Inspektor Ochrony Danych – e-mail: </w:t>
      </w:r>
      <w:hyperlink r:id="rId10" w:history="1">
        <w:r w:rsidR="007D7D2F" w:rsidRPr="0092212A">
          <w:rPr>
            <w:rStyle w:val="Hipercze"/>
            <w:rFonts w:ascii="Calibri" w:hAnsi="Calibri" w:cs="Arial"/>
          </w:rPr>
          <w:t>iod.kwp@wr.policja.gov.pl</w:t>
        </w:r>
      </w:hyperlink>
    </w:p>
    <w:p w:rsidR="00CC3260" w:rsidRPr="00CC3260" w:rsidRDefault="00CC3260" w:rsidP="00CC3260">
      <w:pPr>
        <w:pStyle w:val="Bezodstpw"/>
        <w:jc w:val="both"/>
        <w:rPr>
          <w:b/>
          <w:u w:val="single"/>
        </w:rPr>
      </w:pPr>
      <w:r w:rsidRPr="00CC3260">
        <w:rPr>
          <w:b/>
          <w:u w:val="single"/>
        </w:rPr>
        <w:t>Informacje dotyczące przetwarzanych danych osobowych</w:t>
      </w:r>
    </w:p>
    <w:p w:rsidR="00CC3260" w:rsidRPr="00CC3260" w:rsidRDefault="00CC3260" w:rsidP="00EB74B6">
      <w:pPr>
        <w:pStyle w:val="Bezodstpw"/>
        <w:numPr>
          <w:ilvl w:val="0"/>
          <w:numId w:val="5"/>
        </w:numPr>
        <w:tabs>
          <w:tab w:val="left" w:pos="284"/>
        </w:tabs>
        <w:ind w:left="0" w:firstLine="0"/>
        <w:jc w:val="both"/>
      </w:pPr>
      <w:r w:rsidRPr="00CC3260">
        <w:t xml:space="preserve">Celem przetwarzania danych jest: prowadzenie postępowania, zawarcie umowy oraz realizacja umowy dotyczącej postępowania o udzielenie zamówienia publicznego prowadzonego przez </w:t>
      </w:r>
      <w:r w:rsidR="007D7D2F">
        <w:t>Komendę Wojewódzką Policji we Wrocławiu</w:t>
      </w:r>
      <w:r w:rsidRPr="00CC3260">
        <w:rPr>
          <w:bCs/>
        </w:rPr>
        <w:t>,</w:t>
      </w:r>
      <w:r w:rsidRPr="00CC3260">
        <w:t xml:space="preserve"> którego dotyczy niniejsza SWZ.</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oraz art. 6 ust. 1 lit.</w:t>
      </w:r>
      <w:r w:rsidR="007D7D2F">
        <w:t xml:space="preserve"> e rozporządzenia 2016/679 – </w:t>
      </w:r>
      <w:r w:rsidRPr="00CC3260">
        <w:t xml:space="preserve">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Dane osobowe będą przetwarzane przez okres odpowiednio: </w:t>
      </w:r>
      <w:r w:rsidRPr="00CC3260">
        <w:tab/>
      </w:r>
    </w:p>
    <w:p w:rsidR="00CC3260" w:rsidRPr="00CC3260" w:rsidRDefault="00CC3260" w:rsidP="00CC3260">
      <w:pPr>
        <w:pStyle w:val="Bezodstpw"/>
        <w:jc w:val="both"/>
      </w:pPr>
      <w:r w:rsidRPr="00CC3260">
        <w:t xml:space="preserve">- 4 lat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w przypadku zamówień współfinansowan</w:t>
      </w:r>
      <w:r w:rsidR="007D7D2F">
        <w:t xml:space="preserve">ych ze środków UE przez okres, </w:t>
      </w:r>
      <w:r w:rsidRPr="00CC3260">
        <w:t>o którym mowa w art. 125 ust. 4 lit. d) w zw. z art. 140 rozporządzenia 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EB74B6">
      <w:pPr>
        <w:pStyle w:val="Bezodstpw"/>
        <w:numPr>
          <w:ilvl w:val="0"/>
          <w:numId w:val="5"/>
        </w:numPr>
        <w:tabs>
          <w:tab w:val="left" w:pos="284"/>
        </w:tabs>
        <w:ind w:left="0" w:firstLine="0"/>
        <w:jc w:val="both"/>
      </w:pPr>
      <w:r w:rsidRPr="00CC3260">
        <w:t>Kategorie przetwarzanych danych: imię, nazwisko, wykształcenie, doświadczenie, email oraz numer telefonu.</w:t>
      </w:r>
    </w:p>
    <w:p w:rsidR="00CC3260" w:rsidRPr="00CC3260" w:rsidRDefault="00CC3260" w:rsidP="00EB74B6">
      <w:pPr>
        <w:pStyle w:val="Bezodstpw"/>
        <w:numPr>
          <w:ilvl w:val="0"/>
          <w:numId w:val="5"/>
        </w:numPr>
        <w:tabs>
          <w:tab w:val="left" w:pos="284"/>
        </w:tabs>
        <w:ind w:left="0" w:firstLine="0"/>
        <w:jc w:val="both"/>
      </w:pPr>
      <w:r w:rsidRPr="00CC3260">
        <w:t>Podanie danych osobowych jest warunkiem zawarcia oraz realizacji umowy.</w:t>
      </w:r>
    </w:p>
    <w:p w:rsidR="00CC3260" w:rsidRPr="00CC3260" w:rsidRDefault="00CC3260" w:rsidP="00EB74B6">
      <w:pPr>
        <w:pStyle w:val="Bezodstpw"/>
        <w:numPr>
          <w:ilvl w:val="0"/>
          <w:numId w:val="5"/>
        </w:numPr>
        <w:tabs>
          <w:tab w:val="left" w:pos="284"/>
        </w:tabs>
        <w:ind w:left="0" w:firstLine="0"/>
        <w:jc w:val="both"/>
      </w:pPr>
      <w:r w:rsidRPr="00CC3260">
        <w:t>Konsekwencją niepodania danych osobowych może być: odrzucenie oferty wykonawcy lub rozwiązanie umowy o udzielenie zamówienia publicznego.</w:t>
      </w:r>
    </w:p>
    <w:p w:rsidR="00CC3260" w:rsidRPr="00CC3260" w:rsidRDefault="00CC3260" w:rsidP="00CC3260">
      <w:pPr>
        <w:pStyle w:val="Bezodstpw"/>
        <w:jc w:val="both"/>
        <w:rPr>
          <w:b/>
          <w:u w:val="single"/>
        </w:rPr>
      </w:pPr>
      <w:r w:rsidRPr="00CC3260">
        <w:rPr>
          <w:b/>
          <w:u w:val="single"/>
        </w:rPr>
        <w:t xml:space="preserve">Odbiorcy danych osobowych </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przekazane do organizacji międzynarodowej, </w:t>
      </w:r>
      <w:r w:rsidRPr="00CC3260">
        <w:br/>
        <w:t>w tym do uprawnionych organów Unii Europejskiej.</w:t>
      </w:r>
    </w:p>
    <w:p w:rsidR="00CC3260" w:rsidRPr="00CC3260" w:rsidRDefault="00CC3260" w:rsidP="00EB74B6">
      <w:pPr>
        <w:pStyle w:val="Bezodstpw"/>
        <w:numPr>
          <w:ilvl w:val="0"/>
          <w:numId w:val="5"/>
        </w:numPr>
        <w:tabs>
          <w:tab w:val="left" w:pos="284"/>
        </w:tabs>
        <w:ind w:left="0" w:firstLine="0"/>
        <w:jc w:val="both"/>
      </w:pPr>
      <w:r w:rsidRPr="00CC3260">
        <w:t>Przysługuje Pani/Panu prawo do wniesienia skargi do Prezesa Urzędu Ochrony Danych Osobowych.</w:t>
      </w:r>
    </w:p>
    <w:p w:rsidR="00CC3260" w:rsidRPr="00CC3260" w:rsidRDefault="00CC3260" w:rsidP="00CC3260">
      <w:pPr>
        <w:pStyle w:val="Bezodstpw"/>
        <w:jc w:val="both"/>
        <w:rPr>
          <w:b/>
          <w:u w:val="single"/>
        </w:rPr>
      </w:pPr>
      <w:r w:rsidRPr="00CC3260">
        <w:rPr>
          <w:b/>
          <w:u w:val="single"/>
        </w:rPr>
        <w:t>Prawa osoby, której dane dotyczą</w:t>
      </w:r>
    </w:p>
    <w:p w:rsidR="00CC3260" w:rsidRPr="00CC3260" w:rsidRDefault="00CC3260" w:rsidP="00CC3260">
      <w:pPr>
        <w:pStyle w:val="Bezodstpw"/>
        <w:jc w:val="both"/>
        <w:rPr>
          <w:b/>
          <w:u w:val="single"/>
        </w:rPr>
      </w:pPr>
      <w:r w:rsidRPr="00CC3260">
        <w:t xml:space="preserve">Osobom, których dane osobowe zostały udostępnione na potrzeby postępowania </w:t>
      </w:r>
      <w:r w:rsidRPr="00CC3260">
        <w:br/>
        <w:t>o udzieleniu zamówienia publicznego oraz zawarcia i realizacji umowy przysługuje prawo dostępu do danych oraz ich sprostowania, a w odniesieniu do danych przetwarzanych na podstawie art. 6 ust. 1 lit. e rozporządzenia 2016/769 – prawo wniesienia sprzeciwu wobec przetwarzania danych osobowych.</w:t>
      </w:r>
    </w:p>
    <w:p w:rsidR="00CC3260" w:rsidRPr="00CC3260" w:rsidRDefault="00CC3260" w:rsidP="00CC3260">
      <w:pPr>
        <w:pStyle w:val="Bezodstpw"/>
        <w:jc w:val="both"/>
        <w:rPr>
          <w:b/>
          <w:u w:val="single"/>
        </w:rPr>
      </w:pPr>
      <w:r w:rsidRPr="00CC3260">
        <w:rPr>
          <w:b/>
          <w:u w:val="single"/>
        </w:rPr>
        <w:t>Informacje o zautomatyzowanym podejmowaniu decyzji, w tym profilowaniu</w:t>
      </w:r>
    </w:p>
    <w:p w:rsidR="00CC3260" w:rsidRPr="00CC3260" w:rsidRDefault="00CC3260" w:rsidP="00CC3260">
      <w:pPr>
        <w:pStyle w:val="Bezodstpw"/>
        <w:jc w:val="both"/>
        <w:rPr>
          <w:bCs/>
        </w:rPr>
      </w:pPr>
      <w:r w:rsidRPr="00CC3260">
        <w:t xml:space="preserve">Dane osobowe </w:t>
      </w:r>
      <w:r w:rsidRPr="00CC3260">
        <w:rPr>
          <w:i/>
        </w:rPr>
        <w:t>nie będą podlegały</w:t>
      </w:r>
      <w:r w:rsidRPr="00CC3260">
        <w:t xml:space="preserve"> zautomatyzowanemu podejmowaniu decyzji, </w:t>
      </w:r>
      <w:r w:rsidRPr="00CC3260">
        <w:br/>
        <w:t>w tym profilowaniu.</w:t>
      </w:r>
    </w:p>
    <w:p w:rsidR="00CC3260" w:rsidRPr="00CC3260" w:rsidRDefault="00060614" w:rsidP="00CC3260">
      <w:pPr>
        <w:pStyle w:val="Bezodstpw"/>
        <w:jc w:val="both"/>
      </w:pPr>
      <w:r>
        <w:t xml:space="preserve">3. </w:t>
      </w:r>
      <w:r w:rsidR="00CC3260" w:rsidRPr="00CC3260">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rsidR="00060614" w:rsidRDefault="00060614" w:rsidP="00060614">
      <w:pPr>
        <w:pStyle w:val="Bezodstpw"/>
        <w:jc w:val="both"/>
      </w:pPr>
      <w:r w:rsidRPr="00060614">
        <w:t xml:space="preserve">4. </w:t>
      </w:r>
      <w:r w:rsidR="00CC3260" w:rsidRPr="00060614">
        <w:t xml:space="preserve">Odbiorcą danych osobowych jest również podmiot </w:t>
      </w:r>
      <w:r w:rsidRPr="00060614">
        <w:rPr>
          <w:rFonts w:cs="Open Sans"/>
          <w:bCs/>
        </w:rPr>
        <w:t xml:space="preserve">Open </w:t>
      </w:r>
      <w:proofErr w:type="spellStart"/>
      <w:r w:rsidRPr="00060614">
        <w:rPr>
          <w:rFonts w:cs="Open Sans"/>
          <w:bCs/>
        </w:rPr>
        <w:t>Nexus</w:t>
      </w:r>
      <w:proofErr w:type="spellEnd"/>
      <w:r w:rsidRPr="00060614">
        <w:rPr>
          <w:rFonts w:cs="Open Sans"/>
          <w:bCs/>
        </w:rPr>
        <w:t xml:space="preserve"> Sp. z o.o. z siedzibą przy ul. </w:t>
      </w:r>
      <w:r w:rsidRPr="00060614">
        <w:rPr>
          <w:rFonts w:eastAsia="Times New Roman" w:cs="Open Sans"/>
          <w:bCs/>
        </w:rPr>
        <w:t>Bolesława Krzywoustego 3,</w:t>
      </w:r>
      <w:r w:rsidRPr="00060614">
        <w:rPr>
          <w:rFonts w:cs="Open Sans"/>
          <w:bCs/>
        </w:rPr>
        <w:t xml:space="preserve"> </w:t>
      </w:r>
      <w:r w:rsidRPr="00060614">
        <w:rPr>
          <w:rFonts w:eastAsia="Times New Roman" w:cs="Open Sans"/>
          <w:bCs/>
        </w:rPr>
        <w:t>61-144 Poznań</w:t>
      </w:r>
      <w:r w:rsidR="00CC3260" w:rsidRPr="00060614">
        <w:t xml:space="preserve">, wpisany do Rejestru Przedsiębiorców Krajowego Rejestru Sądowego, prowadzonego przez </w:t>
      </w:r>
      <w:r>
        <w:t>Sąd Rejonowy Poznań - Nowe Miasto i Wilda w Poznaniu, VIII wydział gospodarczy krajowego rejestru sądowego</w:t>
      </w:r>
      <w:r w:rsidRPr="00060614">
        <w:t xml:space="preserve"> </w:t>
      </w:r>
      <w:r w:rsidR="00CC3260" w:rsidRPr="00060614">
        <w:t xml:space="preserve">pod numerem KRS: </w:t>
      </w:r>
      <w:r>
        <w:t>0000335959</w:t>
      </w:r>
      <w:r w:rsidR="00CC3260" w:rsidRPr="00060614">
        <w:t>, jako właściciel Platformy Zakupowej</w:t>
      </w:r>
      <w:r>
        <w:t>,</w:t>
      </w:r>
      <w:r w:rsidR="00CC3260" w:rsidRPr="00060614">
        <w:t xml:space="preserve"> na której </w:t>
      </w:r>
      <w:r>
        <w:t xml:space="preserve">Komenda Wojewódzka Policji we Wrocławiu </w:t>
      </w:r>
      <w:r w:rsidR="00CC3260" w:rsidRPr="00060614">
        <w:t>prowadzi postępowania o udzielenie zamówienia publicznego.</w:t>
      </w:r>
    </w:p>
    <w:p w:rsidR="00532C98" w:rsidRPr="00060614" w:rsidRDefault="00060614" w:rsidP="00060614">
      <w:pPr>
        <w:pStyle w:val="Bezodstpw"/>
        <w:jc w:val="both"/>
        <w:rPr>
          <w:rFonts w:cs="Open Sans"/>
          <w:bCs/>
        </w:rPr>
      </w:pPr>
      <w:r w:rsidRPr="00060614">
        <w:rPr>
          <w:b/>
        </w:rPr>
        <w:lastRenderedPageBreak/>
        <w:t>5.</w:t>
      </w:r>
      <w:r>
        <w:t xml:space="preserve"> </w:t>
      </w:r>
      <w:r w:rsidR="00532C98" w:rsidRPr="00F05356">
        <w:rPr>
          <w:rFonts w:cstheme="minorHAnsi"/>
          <w:b/>
        </w:rPr>
        <w:t xml:space="preserve">Informacja o ograniczeniach stosowania przepisów rozporządzenia Parlamentu Europejskiego </w:t>
      </w:r>
      <w:r>
        <w:rPr>
          <w:rFonts w:cstheme="minorHAnsi"/>
          <w:b/>
        </w:rPr>
        <w:t xml:space="preserve">                       </w:t>
      </w:r>
      <w:r w:rsidR="00532C98" w:rsidRPr="00F05356">
        <w:rPr>
          <w:rFonts w:cstheme="minorHAnsi"/>
          <w:b/>
        </w:rPr>
        <w:t>i Rady (UE) nr 2016/679 z dnia 27 kwietnia 2016 r. w sprawie ochrony osób fizycznych w związku z przetwarzaniem danych osobowych i w sprawie swobodnego przepływu takich danych oraz uchylenia dyrektywy 95/46/WE (ogólne rozporządzenie o ochronie danych):</w:t>
      </w:r>
    </w:p>
    <w:p w:rsidR="00532C98" w:rsidRPr="0022725C" w:rsidRDefault="00532C98" w:rsidP="00532C98">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rsidR="003C4CD6" w:rsidRDefault="00532C98" w:rsidP="005B5671">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w:t>
      </w:r>
      <w:r w:rsidR="00E66E96">
        <w:rPr>
          <w:rFonts w:eastAsia="Times New Roman" w:cs="Arial"/>
          <w:color w:val="000000"/>
        </w:rPr>
        <w:t>rych mowa w art. 18 ust. 2 RODO</w:t>
      </w:r>
      <w:r w:rsidR="00E66E96" w:rsidRPr="001241A8">
        <w:rPr>
          <w:rFonts w:eastAsia="Times New Roman" w:cs="Arial"/>
          <w:color w:val="000000" w:themeColor="text1"/>
        </w:rPr>
        <w:t xml:space="preserve">, z tym, że zgodnie z art. 19 ust. 3 ustawy </w:t>
      </w:r>
      <w:proofErr w:type="spellStart"/>
      <w:r w:rsidR="00E66E96" w:rsidRPr="001241A8">
        <w:rPr>
          <w:rFonts w:eastAsia="Times New Roman" w:cs="Arial"/>
          <w:color w:val="000000" w:themeColor="text1"/>
        </w:rPr>
        <w:t>Pzp</w:t>
      </w:r>
      <w:proofErr w:type="spellEnd"/>
      <w:r w:rsidR="00E66E96" w:rsidRPr="001241A8">
        <w:rPr>
          <w:rFonts w:eastAsia="Times New Roman" w:cs="Arial"/>
          <w:color w:val="000000" w:themeColor="text1"/>
        </w:rPr>
        <w:t>, zgłoszenie żądania ograniczenia przetwarzania danych osobowych nie ogranicza przetwarzania tych danych do czasu zakończenia postępowania o udzielenie zamówienia publicznego</w:t>
      </w:r>
      <w:r w:rsidR="00E66E96">
        <w:rPr>
          <w:rFonts w:eastAsia="Times New Roman" w:cs="Arial"/>
          <w:color w:val="FF0000"/>
        </w:rPr>
        <w:t xml:space="preserve"> </w:t>
      </w:r>
      <w:r w:rsidRPr="007B78F8">
        <w:rPr>
          <w:rFonts w:eastAsia="Times New Roman" w:cs="Arial"/>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7B78F8">
        <w:rPr>
          <w:rFonts w:eastAsia="Times New Roman" w:cstheme="minorHAnsi"/>
          <w:color w:val="000000"/>
        </w:rPr>
        <w:t>członkowskiego</w:t>
      </w:r>
      <w:r w:rsidR="005B5671">
        <w:rPr>
          <w:rFonts w:eastAsia="Times New Roman" w:cs="Arial"/>
          <w:color w:val="000000"/>
        </w:rPr>
        <w:t>);</w:t>
      </w:r>
    </w:p>
    <w:p w:rsidR="00202618" w:rsidRPr="005B5671" w:rsidRDefault="00202618" w:rsidP="005B5671">
      <w:pPr>
        <w:shd w:val="clear" w:color="auto" w:fill="FFFFFF"/>
        <w:tabs>
          <w:tab w:val="left" w:pos="426"/>
          <w:tab w:val="left" w:pos="567"/>
        </w:tabs>
        <w:spacing w:after="0" w:line="240" w:lineRule="auto"/>
        <w:jc w:val="both"/>
        <w:rPr>
          <w:rFonts w:eastAsia="Times New Roman" w:cs="Arial"/>
          <w:color w:val="000000"/>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II. </w:t>
      </w:r>
      <w:r w:rsidR="001F054B">
        <w:rPr>
          <w:b/>
        </w:rPr>
        <w:t xml:space="preserve">ADRES STRONY INTERNETOWEJ PROWADZONEGO POSTEPOWANIA, </w:t>
      </w:r>
      <w:r w:rsidRPr="00532C98">
        <w:rPr>
          <w:b/>
        </w:rPr>
        <w:t xml:space="preserve">ADRES STRONY INTERNETOWEJ, NA KTÓREJ UDOSTĘPNIANE BĘDĄ ZMIANY I WYJAŚNIENIA TREŚCI SWZ ORAZ INNE DOKUMENTY ZAMÓWIENIA BEZPOŚREDNIO ZWIĄZANE Z POSTĘPOWANIEM O UDZIELENIE ZAMÓWIENIA </w:t>
      </w:r>
    </w:p>
    <w:p w:rsidR="00FA6402" w:rsidRPr="00741136" w:rsidRDefault="00FA6402" w:rsidP="00FA6402">
      <w:pPr>
        <w:pStyle w:val="Bezodstpw"/>
        <w:jc w:val="both"/>
        <w:rPr>
          <w:rFonts w:ascii="Calibri" w:eastAsia="Times New Roman" w:hAnsi="Calibri"/>
        </w:rPr>
      </w:pPr>
      <w:r w:rsidRPr="00741136">
        <w:rPr>
          <w:rFonts w:ascii="Calibri" w:hAnsi="Calibri"/>
        </w:rPr>
        <w:t xml:space="preserve">1. Narzędziem w postępowaniu służącym do komunikacji między Zamawiającym a Wykonawcami, umożliwiającym realizację procesu związanego z udzielaniem zamówień publicznych w formie elektronicznej jest </w:t>
      </w:r>
      <w:r w:rsidRPr="00741136">
        <w:rPr>
          <w:rFonts w:ascii="Calibri" w:hAnsi="Calibri"/>
          <w:b/>
        </w:rPr>
        <w:t>„Platforma zakupowa”</w:t>
      </w:r>
      <w:r w:rsidRPr="00741136">
        <w:rPr>
          <w:rFonts w:ascii="Calibri" w:hAnsi="Calibri"/>
        </w:rPr>
        <w:t xml:space="preserve"> zwaną dalej „Platformą”.</w:t>
      </w:r>
    </w:p>
    <w:p w:rsidR="00EA7858" w:rsidRDefault="00FA6402" w:rsidP="00DD2C4D">
      <w:pPr>
        <w:pStyle w:val="Bezodstpw"/>
        <w:jc w:val="both"/>
        <w:rPr>
          <w:rStyle w:val="Hipercze"/>
          <w:rFonts w:cs="Arial"/>
        </w:rPr>
      </w:pPr>
      <w:r>
        <w:t xml:space="preserve">2. </w:t>
      </w:r>
      <w:r w:rsidR="00DD2C4D">
        <w:t xml:space="preserve">Zmiany i wyjaśnienia treści SWZ oraz inne dokumenty zamówienia bezpośrednio związane </w:t>
      </w:r>
      <w:r w:rsidR="007B78F8">
        <w:t xml:space="preserve">                              </w:t>
      </w:r>
      <w:r w:rsidR="00DD2C4D">
        <w:t xml:space="preserve">z postępowaniem o udzielenie zamówienia będą udostępniane na stronie internetowej: </w:t>
      </w:r>
      <w:hyperlink r:id="rId11" w:history="1">
        <w:r w:rsidR="00202618" w:rsidRPr="00851435">
          <w:rPr>
            <w:rStyle w:val="Hipercze"/>
            <w:rFonts w:cs="Arial"/>
          </w:rPr>
          <w:t>https://platformazakupowa.pl/pn/kwp_wroclaw</w:t>
        </w:r>
      </w:hyperlink>
    </w:p>
    <w:p w:rsidR="00202618" w:rsidRPr="00E41F18" w:rsidRDefault="00202618" w:rsidP="00DD2C4D">
      <w:pPr>
        <w:pStyle w:val="Bezodstpw"/>
        <w:jc w:val="both"/>
        <w:rPr>
          <w:color w:val="0000FF" w:themeColor="hyperlink"/>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III. TRYB UDZIELENIA ZAMÓWIENIA </w:t>
      </w:r>
    </w:p>
    <w:p w:rsidR="00DD2C4D" w:rsidRDefault="00DD2C4D" w:rsidP="00DD2C4D">
      <w:pPr>
        <w:pStyle w:val="Bezodstpw"/>
        <w:jc w:val="both"/>
      </w:pPr>
      <w:r>
        <w:t xml:space="preserve">1. Niniejsze postępowanie o udzielenie zamówienia publicznego prowadzone jest w trybie podstawowym, na podstawie art. 275 pkt 1 ustawy z dnia 11 września 2019 r. - Prawo zamówień publicznych (Dz. U. z </w:t>
      </w:r>
      <w:r w:rsidR="00882BA2">
        <w:t>2024 poz. 1320</w:t>
      </w:r>
      <w:r w:rsidR="001F054B">
        <w:t xml:space="preserve"> – tekst jednolity) </w:t>
      </w:r>
      <w:r w:rsidR="00DD2A9E">
        <w:t>zwanej dalej także „</w:t>
      </w:r>
      <w:r>
        <w:t xml:space="preserve">ustawą </w:t>
      </w:r>
      <w:proofErr w:type="spellStart"/>
      <w:r>
        <w:t>P</w:t>
      </w:r>
      <w:r w:rsidR="0062621E">
        <w:t>zp</w:t>
      </w:r>
      <w:proofErr w:type="spellEnd"/>
      <w:r>
        <w:t>" lub „</w:t>
      </w:r>
      <w:proofErr w:type="spellStart"/>
      <w:r>
        <w:t>Pzp</w:t>
      </w:r>
      <w:proofErr w:type="spellEnd"/>
      <w:r w:rsidR="00390A11">
        <w:t>”</w:t>
      </w:r>
      <w:r>
        <w:t xml:space="preserve">. </w:t>
      </w:r>
    </w:p>
    <w:p w:rsidR="00FA6402" w:rsidRDefault="00DD2C4D" w:rsidP="00DD2C4D">
      <w:pPr>
        <w:pStyle w:val="Bezodstpw"/>
        <w:jc w:val="both"/>
      </w:pPr>
      <w:r>
        <w:t xml:space="preserve">2. W zakresie nieuregulowanym niniejszą Specyfikacją Warunków Zamówienia, zwaną dalej „SWZ”, zastosowanie mają przepisy ustawy PZP. </w:t>
      </w:r>
    </w:p>
    <w:p w:rsidR="00202618" w:rsidRDefault="00202618" w:rsidP="00DD2C4D">
      <w:pPr>
        <w:pStyle w:val="Bezodstpw"/>
        <w:jc w:val="both"/>
      </w:pPr>
    </w:p>
    <w:p w:rsidR="00390A11"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IV. INFORMACJA, CZY ZAMAWIAJĄCY PRZEWIDUJE WYBÓR NAJKORZYSTNIEJSZEJ OFERTY Z MOŻLIWOŚCIĄ PROWADZENIA NEGOCJACJI </w:t>
      </w:r>
    </w:p>
    <w:p w:rsidR="00C72C12" w:rsidRDefault="00DD2C4D" w:rsidP="00DD2C4D">
      <w:pPr>
        <w:pStyle w:val="Bezodstpw"/>
        <w:jc w:val="both"/>
      </w:pPr>
      <w:r>
        <w:t>Zamawiający nie przewiduje wyboru najkorzystniejszej oferty z możliwością prowadzenia negocjacji.</w:t>
      </w:r>
    </w:p>
    <w:p w:rsidR="002B738B" w:rsidRDefault="002B738B" w:rsidP="00DD2C4D">
      <w:pPr>
        <w:pStyle w:val="Bezodstpw"/>
        <w:jc w:val="both"/>
      </w:pPr>
    </w:p>
    <w:p w:rsidR="00390A11" w:rsidRPr="00532C98"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 OPIS PRZEDMIOTU ZAMÓWIENIA </w:t>
      </w:r>
    </w:p>
    <w:p w:rsidR="006409F9" w:rsidRPr="006409F9" w:rsidRDefault="006409F9" w:rsidP="006409F9">
      <w:pPr>
        <w:pStyle w:val="Bezodstpw"/>
        <w:jc w:val="both"/>
        <w:rPr>
          <w:b/>
        </w:rPr>
      </w:pPr>
      <w:r w:rsidRPr="006409F9">
        <w:rPr>
          <w:rStyle w:val="apple-converted-space"/>
          <w:rFonts w:cstheme="minorHAnsi"/>
          <w:b/>
        </w:rPr>
        <w:t xml:space="preserve">1. </w:t>
      </w:r>
      <w:r w:rsidRPr="006409F9">
        <w:rPr>
          <w:b/>
          <w:lang w:eastAsia="ar-SA"/>
        </w:rPr>
        <w:t xml:space="preserve">Przedmiotem zamówienia jest </w:t>
      </w:r>
      <w:r w:rsidRPr="006409F9">
        <w:rPr>
          <w:b/>
        </w:rPr>
        <w:t xml:space="preserve">modernizacja systemów antenowych </w:t>
      </w:r>
      <w:r w:rsidR="000343C6">
        <w:rPr>
          <w:b/>
        </w:rPr>
        <w:t xml:space="preserve">do standardu TETRA TEA2 </w:t>
      </w:r>
      <w:r w:rsidRPr="006409F9">
        <w:rPr>
          <w:b/>
        </w:rPr>
        <w:t xml:space="preserve">rozumiana </w:t>
      </w:r>
      <w:r w:rsidR="007D6A83">
        <w:rPr>
          <w:b/>
        </w:rPr>
        <w:t xml:space="preserve">jako </w:t>
      </w:r>
      <w:r>
        <w:rPr>
          <w:b/>
        </w:rPr>
        <w:t>zakup, instalacja/</w:t>
      </w:r>
      <w:r w:rsidRPr="006409F9">
        <w:rPr>
          <w:b/>
        </w:rPr>
        <w:t>montaż oraz wykonanie konserwacji masztowej wraz z dokumentacją powykonawczą.</w:t>
      </w:r>
    </w:p>
    <w:p w:rsidR="006409F9" w:rsidRDefault="006409F9" w:rsidP="006409F9">
      <w:pPr>
        <w:pStyle w:val="Bezodstpw"/>
        <w:jc w:val="both"/>
      </w:pPr>
      <w:r>
        <w:t xml:space="preserve">1.1. </w:t>
      </w:r>
      <w:r w:rsidRPr="006447D9">
        <w:t xml:space="preserve">Zakres modernizacji do poszczególnych lokalizacji został opisany jako </w:t>
      </w:r>
      <w:r w:rsidR="000343C6">
        <w:t>z</w:t>
      </w:r>
      <w:r w:rsidRPr="006447D9">
        <w:t>adania 1- 10 (załącznik nr 1</w:t>
      </w:r>
      <w:r>
        <w:t xml:space="preserve"> do Projektowanych postanowień umowy</w:t>
      </w:r>
      <w:r w:rsidRPr="006447D9">
        <w:t>).</w:t>
      </w:r>
      <w:r>
        <w:t xml:space="preserve"> </w:t>
      </w:r>
    </w:p>
    <w:p w:rsidR="006409F9" w:rsidRPr="006447D9" w:rsidRDefault="006409F9" w:rsidP="006409F9">
      <w:pPr>
        <w:pStyle w:val="Bezodstpw"/>
        <w:jc w:val="both"/>
      </w:pPr>
      <w:r>
        <w:t xml:space="preserve">1.2. </w:t>
      </w:r>
      <w:r w:rsidRPr="006447D9">
        <w:t xml:space="preserve">Wykonawca </w:t>
      </w:r>
      <w:r>
        <w:t>dostarczy</w:t>
      </w:r>
      <w:r w:rsidRPr="006447D9">
        <w:t xml:space="preserve"> systemy antenowe wraz z osprzętem technicznym do wskazanych lokalizacji o parametrach technicznych, jakościowych i w ilościach określonych w Opisie Przedmiotu Zamówienia stanowiącym załącznik nr 1 do </w:t>
      </w:r>
      <w:r>
        <w:t>Projekto</w:t>
      </w:r>
      <w:bookmarkStart w:id="0" w:name="_GoBack"/>
      <w:r>
        <w:t>w</w:t>
      </w:r>
      <w:bookmarkEnd w:id="0"/>
      <w:r>
        <w:t xml:space="preserve">anych postanowień </w:t>
      </w:r>
      <w:r w:rsidRPr="006447D9">
        <w:t>umowy.</w:t>
      </w:r>
    </w:p>
    <w:p w:rsidR="006409F9" w:rsidRPr="006447D9" w:rsidRDefault="006409F9" w:rsidP="006409F9">
      <w:pPr>
        <w:pStyle w:val="Bezodstpw"/>
        <w:jc w:val="both"/>
      </w:pPr>
      <w:r>
        <w:lastRenderedPageBreak/>
        <w:t xml:space="preserve">1.3. </w:t>
      </w:r>
      <w:r w:rsidRPr="006447D9">
        <w:t>Wykonawca dokona niezbędnych uzgodnień na wskazanych lokalizacjach, w których zostaną poprowadzone elementy systemu antenowego. Ze względu na lokalizacje obiektów i różną konstrukcję miejsc instalacji, sposób montażu</w:t>
      </w:r>
      <w:bookmarkStart w:id="1" w:name="page2"/>
      <w:bookmarkEnd w:id="1"/>
      <w:r w:rsidRPr="006409F9">
        <w:t xml:space="preserve"> </w:t>
      </w:r>
      <w:r>
        <w:t xml:space="preserve">zostanie </w:t>
      </w:r>
      <w:r w:rsidRPr="006447D9">
        <w:t>indywidualnie uzgodni</w:t>
      </w:r>
      <w:r>
        <w:t>ony</w:t>
      </w:r>
      <w:r w:rsidRPr="006447D9">
        <w:t xml:space="preserve"> z zarządzającym obiektem</w:t>
      </w:r>
      <w:r>
        <w:t>.</w:t>
      </w:r>
    </w:p>
    <w:p w:rsidR="006409F9" w:rsidRPr="006447D9" w:rsidRDefault="006409F9" w:rsidP="006409F9">
      <w:pPr>
        <w:pStyle w:val="Bezodstpw"/>
        <w:jc w:val="both"/>
        <w:rPr>
          <w:rFonts w:cs="Calibri"/>
        </w:rPr>
      </w:pPr>
      <w:r w:rsidRPr="006447D9">
        <w:rPr>
          <w:rFonts w:cs="Calibri"/>
        </w:rPr>
        <w:t xml:space="preserve">Minimalne parametry techniczne i funkcjonalne </w:t>
      </w:r>
      <w:r>
        <w:rPr>
          <w:rFonts w:cs="Calibri"/>
        </w:rPr>
        <w:t>elementów systemów antenowych</w:t>
      </w:r>
      <w:r w:rsidRPr="006447D9">
        <w:rPr>
          <w:rFonts w:cs="Calibri"/>
        </w:rPr>
        <w:t xml:space="preserve">, a także szczegółowy opis czynności do wykonania, których zobowiązany jest </w:t>
      </w:r>
      <w:r w:rsidR="00BA1DCF">
        <w:rPr>
          <w:rFonts w:cs="Calibri"/>
        </w:rPr>
        <w:t>Projektowanych postanowień umowy.</w:t>
      </w:r>
    </w:p>
    <w:p w:rsidR="006409F9" w:rsidRDefault="006409F9" w:rsidP="006409F9">
      <w:pPr>
        <w:pStyle w:val="Bezodstpw"/>
        <w:jc w:val="both"/>
      </w:pPr>
      <w:r w:rsidRPr="006409F9">
        <w:t>4. Nazwy i kody zamówienia według Wspólnego Słownika Zamówień (CPV): 32352000-5  Anteny                       i reflektory</w:t>
      </w:r>
    </w:p>
    <w:p w:rsidR="004E7D87" w:rsidRPr="006409F9" w:rsidRDefault="002F0EEA" w:rsidP="006409F9">
      <w:pPr>
        <w:pStyle w:val="Bezodstpw"/>
        <w:jc w:val="both"/>
        <w:rPr>
          <w:color w:val="FF0000"/>
        </w:rPr>
      </w:pPr>
      <w:r w:rsidRPr="00BA1DCF">
        <w:rPr>
          <w:b/>
          <w:bCs/>
          <w:spacing w:val="6"/>
        </w:rPr>
        <w:t>5</w:t>
      </w:r>
      <w:r w:rsidR="004E7D87" w:rsidRPr="00BA1DCF">
        <w:rPr>
          <w:b/>
        </w:rPr>
        <w:t xml:space="preserve">. </w:t>
      </w:r>
      <w:r w:rsidR="004E7D87" w:rsidRPr="00BA1DCF">
        <w:rPr>
          <w:rFonts w:cs="Tahoma"/>
          <w:b/>
          <w:color w:val="000000" w:themeColor="text1"/>
        </w:rPr>
        <w:t>Wymagania w zakresie zatrudnienia na podstawie stosunku pracy.</w:t>
      </w:r>
      <w:r w:rsidR="004E7D87" w:rsidRPr="00A938B3">
        <w:rPr>
          <w:rFonts w:cs="Tahoma"/>
          <w:color w:val="000000" w:themeColor="text1"/>
        </w:rPr>
        <w:t xml:space="preserve"> </w:t>
      </w:r>
      <w:r w:rsidR="004E7D87" w:rsidRPr="00A938B3">
        <w:rPr>
          <w:color w:val="000000" w:themeColor="text1"/>
        </w:rPr>
        <w:t>Brak jest czynności związanych z realizacją zamówienia, polegających na wykonywaniu pacy w sposób określony w art. 22 § 1 ustawy z dnia 26 czerwca 1974 roku – Kodeks pracy (</w:t>
      </w:r>
      <w:proofErr w:type="spellStart"/>
      <w:r w:rsidR="004E7D87" w:rsidRPr="00A938B3">
        <w:rPr>
          <w:color w:val="000000" w:themeColor="text1"/>
        </w:rPr>
        <w:t>Dz.U</w:t>
      </w:r>
      <w:proofErr w:type="spellEnd"/>
      <w:r w:rsidR="004E7D87" w:rsidRPr="00A938B3">
        <w:rPr>
          <w:color w:val="000000" w:themeColor="text1"/>
        </w:rPr>
        <w:t>. z 202</w:t>
      </w:r>
      <w:r w:rsidR="00BA1DCF">
        <w:rPr>
          <w:color w:val="000000" w:themeColor="text1"/>
        </w:rPr>
        <w:t>5</w:t>
      </w:r>
      <w:r w:rsidR="004E7D87" w:rsidRPr="00A938B3">
        <w:rPr>
          <w:color w:val="000000" w:themeColor="text1"/>
        </w:rPr>
        <w:t xml:space="preserve">r. poz. </w:t>
      </w:r>
      <w:r w:rsidR="00BA1DCF">
        <w:rPr>
          <w:color w:val="000000" w:themeColor="text1"/>
        </w:rPr>
        <w:t>277</w:t>
      </w:r>
      <w:r w:rsidR="004E7D87" w:rsidRPr="00A938B3">
        <w:rPr>
          <w:color w:val="000000" w:themeColor="text1"/>
        </w:rPr>
        <w:t xml:space="preserve">). </w:t>
      </w:r>
    </w:p>
    <w:p w:rsidR="00882BA2" w:rsidRDefault="002F0EEA" w:rsidP="006409F9">
      <w:pPr>
        <w:pStyle w:val="Bezodstpw"/>
        <w:jc w:val="both"/>
        <w:rPr>
          <w:color w:val="00000A"/>
        </w:rPr>
      </w:pPr>
      <w:r w:rsidRPr="00BA1DCF">
        <w:rPr>
          <w:b/>
          <w:color w:val="000000" w:themeColor="text1"/>
        </w:rPr>
        <w:t>6</w:t>
      </w:r>
      <w:r w:rsidR="00536D9D" w:rsidRPr="00BA1DCF">
        <w:rPr>
          <w:b/>
          <w:color w:val="000000" w:themeColor="text1"/>
        </w:rPr>
        <w:t>. Nazwy i kody zamówienia według Wspólnego Słownika Zamówień (CPV):</w:t>
      </w:r>
      <w:r w:rsidR="007B0EC8" w:rsidRPr="00A938B3">
        <w:rPr>
          <w:color w:val="000000" w:themeColor="text1"/>
        </w:rPr>
        <w:t xml:space="preserve"> </w:t>
      </w:r>
      <w:r w:rsidR="00BA1DCF">
        <w:rPr>
          <w:color w:val="00000A"/>
        </w:rPr>
        <w:t xml:space="preserve"> 32352000-5 (anteny i reflektory)</w:t>
      </w:r>
    </w:p>
    <w:p w:rsidR="00D43A82" w:rsidRPr="00A938B3" w:rsidRDefault="002F0EEA" w:rsidP="00A938B3">
      <w:pPr>
        <w:pStyle w:val="Normalny1"/>
        <w:jc w:val="both"/>
        <w:rPr>
          <w:rFonts w:asciiTheme="minorHAnsi" w:hAnsiTheme="minorHAnsi" w:cs="Verdana"/>
          <w:bCs/>
          <w:sz w:val="22"/>
          <w:szCs w:val="22"/>
        </w:rPr>
      </w:pPr>
      <w:r w:rsidRPr="00A938B3">
        <w:rPr>
          <w:rFonts w:asciiTheme="minorHAnsi" w:hAnsiTheme="minorHAnsi" w:cs="Tahoma"/>
          <w:b/>
          <w:color w:val="000000" w:themeColor="text1"/>
          <w:sz w:val="22"/>
          <w:szCs w:val="22"/>
        </w:rPr>
        <w:t>7</w:t>
      </w:r>
      <w:r w:rsidR="00C14668" w:rsidRPr="00A938B3">
        <w:rPr>
          <w:rFonts w:asciiTheme="minorHAnsi" w:hAnsiTheme="minorHAnsi" w:cs="Tahoma"/>
          <w:b/>
          <w:color w:val="000000" w:themeColor="text1"/>
          <w:sz w:val="22"/>
          <w:szCs w:val="22"/>
        </w:rPr>
        <w:t>.</w:t>
      </w:r>
      <w:r w:rsidR="00C14668" w:rsidRPr="00A938B3">
        <w:rPr>
          <w:rFonts w:asciiTheme="minorHAnsi" w:hAnsiTheme="minorHAnsi" w:cs="Tahoma"/>
          <w:color w:val="000000" w:themeColor="text1"/>
          <w:sz w:val="22"/>
          <w:szCs w:val="22"/>
        </w:rPr>
        <w:t xml:space="preserve"> </w:t>
      </w:r>
      <w:r w:rsidR="00C14668" w:rsidRPr="00A938B3">
        <w:rPr>
          <w:rFonts w:asciiTheme="minorHAnsi" w:hAnsiTheme="minorHAnsi"/>
          <w:b/>
          <w:color w:val="000000" w:themeColor="text1"/>
          <w:sz w:val="22"/>
          <w:szCs w:val="22"/>
        </w:rPr>
        <w:t xml:space="preserve">Wymagania w zakresie dostępności dla osób niepełnosprawnych. </w:t>
      </w:r>
      <w:r w:rsidR="00D43A82" w:rsidRPr="00A938B3">
        <w:rPr>
          <w:rFonts w:asciiTheme="minorHAnsi" w:hAnsiTheme="minorHAnsi" w:cs="Verdana"/>
          <w:bCs/>
          <w:sz w:val="22"/>
          <w:szCs w:val="22"/>
        </w:rPr>
        <w:t>Zamawiający uwzględnił w opisie przedmiotu zamówienia wymagane cechy produktu, w tym dostosowanie do potrzeb</w:t>
      </w:r>
      <w:r w:rsidR="00D43A82" w:rsidRPr="00D43A82">
        <w:rPr>
          <w:rFonts w:cs="Verdana"/>
          <w:bCs/>
          <w:sz w:val="22"/>
          <w:szCs w:val="22"/>
        </w:rPr>
        <w:t xml:space="preserve"> </w:t>
      </w:r>
      <w:r w:rsidR="00D43A82" w:rsidRPr="00EE6CD3">
        <w:rPr>
          <w:rFonts w:asciiTheme="minorHAnsi" w:hAnsiTheme="minorHAnsi" w:cs="Verdana"/>
          <w:bCs/>
          <w:sz w:val="22"/>
          <w:szCs w:val="22"/>
        </w:rPr>
        <w:t xml:space="preserve">wszystkich użytkowników. </w:t>
      </w:r>
      <w:r w:rsidR="00D43A82" w:rsidRPr="00EE6CD3">
        <w:rPr>
          <w:rFonts w:asciiTheme="minorHAnsi" w:hAnsiTheme="minorHAnsi" w:cs="Verdana"/>
          <w:b/>
          <w:bCs/>
          <w:sz w:val="22"/>
          <w:szCs w:val="22"/>
        </w:rPr>
        <w:t xml:space="preserve"> </w:t>
      </w:r>
      <w:r w:rsidR="00D43A82" w:rsidRPr="00EE6CD3">
        <w:rPr>
          <w:rFonts w:asciiTheme="minorHAnsi" w:hAnsiTheme="minorHAnsi" w:cs="Verdana"/>
          <w:bCs/>
          <w:sz w:val="22"/>
          <w:szCs w:val="22"/>
        </w:rPr>
        <w:t>Brak</w:t>
      </w:r>
      <w:r w:rsidR="00D43A82" w:rsidRPr="00A938B3">
        <w:rPr>
          <w:rFonts w:asciiTheme="minorHAnsi" w:hAnsiTheme="minorHAnsi" w:cs="Verdana"/>
          <w:bCs/>
          <w:sz w:val="22"/>
          <w:szCs w:val="22"/>
        </w:rPr>
        <w:t xml:space="preserve"> jest specyficznych wymagań w zakresie dostępności opisanego przedmiotu zamówienia dla osób niepełnosprawnych.  </w:t>
      </w:r>
    </w:p>
    <w:p w:rsidR="0062564E" w:rsidRDefault="002F0EEA" w:rsidP="0062564E">
      <w:pPr>
        <w:pStyle w:val="Bezodstpw"/>
        <w:jc w:val="both"/>
      </w:pPr>
      <w:r>
        <w:rPr>
          <w:rFonts w:cs="Arial"/>
          <w:b/>
        </w:rPr>
        <w:t>8</w:t>
      </w:r>
      <w:r w:rsidR="00C14668" w:rsidRPr="00C14668">
        <w:rPr>
          <w:rFonts w:cs="Arial"/>
          <w:b/>
        </w:rPr>
        <w:t>. Oferty równoważne:</w:t>
      </w:r>
      <w:r w:rsidR="00C14668" w:rsidRPr="000B0FEC">
        <w:rPr>
          <w:rFonts w:cs="Arial"/>
        </w:rPr>
        <w:t xml:space="preserve"> </w:t>
      </w:r>
      <w:r w:rsidR="0062564E" w:rsidRPr="0062564E">
        <w:t xml:space="preserve">Ilekroć w specyfikacji warunków zamówienia, oraz w załącznikach, przedmiot zamówienia został określony poprzez wskazanie znaków towarowych, patentów lub pochodzenia, źródła lub szczególnego procesu, który charakteryzuje produkty lub usługi dostarczane przez konkretnego Wykonawcę, intencją Zamawiającego było przedstawienie przykładu „typu” tj. określenie minimalnych parametrów jakościowych i cech użytkowych produktu, materiału bądź technologii; w takim przypadku Zamawiający dopuszcza składanie ofert równoważnych i należy przyjąć, iż wskazaniu takiemu towarzyszy wyrażenie „lub równoważne”. Zaoferowane rozwiązania równoważne (urządzenia, sprzęt lub materiały) będą posiadały parametry nie gorsze niż te, określone przez Zamawiającego. Pod pojęciem „minimalne parametry jakościowe i cech użytkowe” Zamawiający rozumie wymagania dotyczące materiałów lub urządzeń zawarte w ogólnie dostępnych źródłach, katalogach, stronach internetowych różnych producentów. Ewentualne operowanie przykładowymi nazwami, znakami itp. ma jedynie charakter przykładowy mający na celu doprecyzowanie oczekiwań Zamawiającego, z zachowaniem zasady neutralności opisu przedmiotu zamówienia. </w:t>
      </w:r>
    </w:p>
    <w:p w:rsidR="0062564E" w:rsidRPr="0062564E" w:rsidRDefault="0062564E" w:rsidP="0062564E">
      <w:pPr>
        <w:pStyle w:val="Bezodstpw"/>
        <w:jc w:val="both"/>
      </w:pPr>
      <w:r w:rsidRPr="0062564E">
        <w:t>W przypadku powoływania się przez Zamawiającego na normy, europejskie oceny techniczne, aprobaty, specyfikacje techniczne i systemy referencji technicznych (certyfikaty) odnoszące się do przedmiotu zamówienia, dopuszcza się rozwiązania równoważne  do opisanych przez Zamawiającego.</w:t>
      </w:r>
    </w:p>
    <w:p w:rsidR="0062564E" w:rsidRPr="0062564E" w:rsidRDefault="0062564E" w:rsidP="0062564E">
      <w:pPr>
        <w:pStyle w:val="Bezodstpw"/>
        <w:jc w:val="both"/>
      </w:pPr>
      <w:r w:rsidRPr="0062564E">
        <w:t>Zamawiający w zakresie przywołanych w dokumentacji norm wskazuje, iż wymagana norma stanowi wymóg „co najmniej” i dopuszcza przedmiot zamówienia posiadający normy wyższe, równoważne opisywanym.</w:t>
      </w:r>
    </w:p>
    <w:p w:rsidR="0062564E" w:rsidRPr="0062564E" w:rsidRDefault="0062564E" w:rsidP="0062564E">
      <w:pPr>
        <w:pStyle w:val="Bezodstpw"/>
        <w:jc w:val="both"/>
      </w:pPr>
      <w:r w:rsidRPr="0062564E">
        <w:rPr>
          <w:bCs/>
        </w:rPr>
        <w:t xml:space="preserve">Wykonawca, który powołuje się na rozwiązania równoważne opisywanym przez Zamawiającego, jest obowiązany wykazać, że oferowane przez niego dostawy, usługi lub roboty budowlane spełniają wymagania określone przez Zamawiającego.    </w:t>
      </w:r>
    </w:p>
    <w:p w:rsidR="003B206E" w:rsidRDefault="002F0EEA" w:rsidP="0062564E">
      <w:pPr>
        <w:spacing w:after="0" w:line="240" w:lineRule="auto"/>
        <w:jc w:val="both"/>
        <w:rPr>
          <w:rFonts w:cstheme="minorHAnsi"/>
          <w:color w:val="000000" w:themeColor="text1"/>
        </w:rPr>
      </w:pPr>
      <w:r>
        <w:rPr>
          <w:b/>
        </w:rPr>
        <w:t>9</w:t>
      </w:r>
      <w:r w:rsidR="00C14668" w:rsidRPr="00C14668">
        <w:rPr>
          <w:b/>
        </w:rPr>
        <w:t xml:space="preserve">. </w:t>
      </w:r>
      <w:r w:rsidR="00C14668" w:rsidRPr="00C14668">
        <w:rPr>
          <w:b/>
          <w:bCs/>
        </w:rPr>
        <w:t>Dopuszczalność udziału podwykonawców:</w:t>
      </w:r>
      <w:r w:rsidR="00C14668" w:rsidRPr="006C4275">
        <w:t xml:space="preserve"> </w:t>
      </w:r>
      <w:r w:rsidR="003B206E" w:rsidRPr="00616C3E">
        <w:rPr>
          <w:color w:val="000000" w:themeColor="text1"/>
        </w:rPr>
        <w:t xml:space="preserve">Wykonawca może powierzyć wykonanie zamówienia podwykonawcom. W przypadku realizacji przedmiotu zamówienia z wykorzystaniem podwykonawców, Zamawiający żąda wskazania przez Wykonawcę tych części zamówienia, których wykonanie powierzy podwykonawcom oraz podania </w:t>
      </w:r>
      <w:r w:rsidR="003B206E" w:rsidRPr="003B206E">
        <w:t>nazw</w:t>
      </w:r>
      <w:r w:rsidR="003B206E">
        <w:rPr>
          <w:color w:val="000000" w:themeColor="text1"/>
        </w:rPr>
        <w:t xml:space="preserve"> </w:t>
      </w:r>
      <w:r w:rsidR="003B206E" w:rsidRPr="00616C3E">
        <w:rPr>
          <w:color w:val="000000" w:themeColor="text1"/>
        </w:rPr>
        <w:t>podwykonawców (</w:t>
      </w:r>
      <w:r w:rsidR="003B206E" w:rsidRPr="00804C9F">
        <w:rPr>
          <w:color w:val="000000" w:themeColor="text1"/>
        </w:rPr>
        <w:t xml:space="preserve">poprzez wypełnienie </w:t>
      </w:r>
      <w:r w:rsidR="003B206E" w:rsidRPr="003C4CD6">
        <w:t>pkt I</w:t>
      </w:r>
      <w:r w:rsidR="00804C9F" w:rsidRPr="003C4CD6">
        <w:t>V</w:t>
      </w:r>
      <w:r w:rsidR="003B206E" w:rsidRPr="003C4CD6">
        <w:t xml:space="preserve"> formularza ofertowego), </w:t>
      </w:r>
      <w:r w:rsidR="003B206E">
        <w:rPr>
          <w:color w:val="000000" w:themeColor="text1"/>
        </w:rPr>
        <w:t>o ile są znane.</w:t>
      </w:r>
      <w:r w:rsidR="003B206E" w:rsidRPr="00616C3E">
        <w:rPr>
          <w:rFonts w:cstheme="minorHAnsi"/>
          <w:color w:val="000000" w:themeColor="text1"/>
        </w:rPr>
        <w:t xml:space="preserve"> W przypadku braku takiej informacji w ofercie, Zamawiający przyjmie, że wykonawca zamierza wykonać zamówienie bez udziału podwykonawców. </w:t>
      </w:r>
    </w:p>
    <w:p w:rsidR="006E0DA6" w:rsidRPr="00967C68" w:rsidRDefault="002F0EEA" w:rsidP="006E0DA6">
      <w:pPr>
        <w:pStyle w:val="Bezodstpw"/>
        <w:jc w:val="both"/>
        <w:rPr>
          <w:b/>
          <w:bCs/>
        </w:rPr>
      </w:pPr>
      <w:r>
        <w:rPr>
          <w:b/>
          <w:bCs/>
        </w:rPr>
        <w:t>10</w:t>
      </w:r>
      <w:r w:rsidR="006E0DA6" w:rsidRPr="00967C68">
        <w:rPr>
          <w:b/>
          <w:bCs/>
        </w:rPr>
        <w:t>. Informacje dotyczące postępowania:</w:t>
      </w:r>
    </w:p>
    <w:p w:rsidR="006E0DA6" w:rsidRPr="00967C68" w:rsidRDefault="00616C3E" w:rsidP="006E0DA6">
      <w:pPr>
        <w:pStyle w:val="Bezodstpw"/>
        <w:jc w:val="both"/>
      </w:pPr>
      <w:r>
        <w:t>a</w:t>
      </w:r>
      <w:r w:rsidR="006E0DA6" w:rsidRPr="00967C68">
        <w:t xml:space="preserve">. Zamawiający nie przewiduje prawa opcji. </w:t>
      </w:r>
    </w:p>
    <w:p w:rsidR="006E0DA6" w:rsidRPr="00967C68" w:rsidRDefault="00616C3E" w:rsidP="006E0DA6">
      <w:pPr>
        <w:pStyle w:val="Bezodstpw"/>
        <w:jc w:val="both"/>
      </w:pPr>
      <w:r>
        <w:lastRenderedPageBreak/>
        <w:t>b</w:t>
      </w:r>
      <w:r w:rsidR="006E0DA6" w:rsidRPr="00967C68">
        <w:t xml:space="preserve">. Zamawiający nie dopuszcza możliwości składania ofert wariantowych oraz w postaci katalogów elektronicznych. </w:t>
      </w:r>
    </w:p>
    <w:p w:rsidR="006E0DA6" w:rsidRPr="00967C68" w:rsidRDefault="00616C3E" w:rsidP="006E0DA6">
      <w:pPr>
        <w:pStyle w:val="Bezodstpw"/>
      </w:pPr>
      <w:r>
        <w:t>c</w:t>
      </w:r>
      <w:r w:rsidR="006E0DA6" w:rsidRPr="00967C68">
        <w:t xml:space="preserve">. Zamawiający nie przewiduje udzielania zamówień, o których mowa w art. 214 ust. 1 pkt </w:t>
      </w:r>
      <w:r w:rsidR="001064FC">
        <w:t>8</w:t>
      </w:r>
      <w:r>
        <w:t>.</w:t>
      </w:r>
      <w:r w:rsidR="006E0DA6" w:rsidRPr="00967C68">
        <w:t xml:space="preserve"> </w:t>
      </w:r>
    </w:p>
    <w:p w:rsidR="006E049B" w:rsidRDefault="00616C3E" w:rsidP="00903ADD">
      <w:pPr>
        <w:pStyle w:val="Bezodstpw"/>
        <w:jc w:val="both"/>
        <w:rPr>
          <w:color w:val="000000" w:themeColor="text1"/>
        </w:rPr>
      </w:pPr>
      <w:r w:rsidRPr="00616C3E">
        <w:rPr>
          <w:color w:val="000000" w:themeColor="text1"/>
        </w:rPr>
        <w:t>d</w:t>
      </w:r>
      <w:r w:rsidR="006E0DA6" w:rsidRPr="00616C3E">
        <w:rPr>
          <w:color w:val="000000" w:themeColor="text1"/>
        </w:rPr>
        <w:t xml:space="preserve">. Zamawiający nie przewiduje, iż wybór najkorzystniejszej oferty zostanie poprzedzony aukcją elektroniczną (art. 308 ust. 1 ustawy </w:t>
      </w:r>
      <w:proofErr w:type="spellStart"/>
      <w:r>
        <w:rPr>
          <w:color w:val="000000" w:themeColor="text1"/>
        </w:rPr>
        <w:t>P</w:t>
      </w:r>
      <w:r w:rsidR="006E0DA6" w:rsidRPr="00616C3E">
        <w:rPr>
          <w:color w:val="000000" w:themeColor="text1"/>
        </w:rPr>
        <w:t>zp</w:t>
      </w:r>
      <w:proofErr w:type="spellEnd"/>
      <w:r w:rsidR="006E0DA6" w:rsidRPr="00616C3E">
        <w:rPr>
          <w:color w:val="000000" w:themeColor="text1"/>
        </w:rPr>
        <w:t>).</w:t>
      </w:r>
    </w:p>
    <w:p w:rsidR="00E77F56" w:rsidRDefault="00E77F56" w:rsidP="00E77F56">
      <w:pPr>
        <w:pStyle w:val="Bezodstpw"/>
        <w:jc w:val="both"/>
        <w:rPr>
          <w:rFonts w:asciiTheme="majorHAnsi" w:hAnsiTheme="majorHAnsi"/>
        </w:rPr>
      </w:pPr>
    </w:p>
    <w:p w:rsidR="00E77F56" w:rsidRPr="00E77F56" w:rsidRDefault="00E77F56" w:rsidP="00E77F56">
      <w:pPr>
        <w:pBdr>
          <w:top w:val="single" w:sz="4" w:space="1" w:color="00000A"/>
          <w:left w:val="single" w:sz="4" w:space="0" w:color="00000A"/>
          <w:bottom w:val="single" w:sz="4" w:space="1" w:color="00000A"/>
          <w:right w:val="single" w:sz="4" w:space="4" w:color="00000A"/>
        </w:pBdr>
        <w:rPr>
          <w:b/>
        </w:rPr>
      </w:pPr>
      <w:r w:rsidRPr="00E77F56">
        <w:rPr>
          <w:b/>
        </w:rPr>
        <w:t>VI. INFORMACJA O PRZEDMIOTOWYCH ŚRODKACH DOWODOWYCH</w:t>
      </w:r>
    </w:p>
    <w:p w:rsidR="006D76E9" w:rsidRDefault="00BA1DCF" w:rsidP="00B214C6">
      <w:pPr>
        <w:pStyle w:val="Bezodstpw"/>
        <w:jc w:val="both"/>
      </w:pPr>
      <w:r>
        <w:t xml:space="preserve">Zamawiający nie wymaga załączenia przedmiotowych środków dowodowych. </w:t>
      </w:r>
    </w:p>
    <w:p w:rsidR="00B214C6" w:rsidRPr="006D76E9" w:rsidRDefault="00B214C6" w:rsidP="00B214C6">
      <w:pPr>
        <w:pStyle w:val="Bezodstpw"/>
        <w:jc w:val="both"/>
      </w:pPr>
    </w:p>
    <w:p w:rsidR="00903ADD"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w:t>
      </w:r>
      <w:r w:rsidR="00616592">
        <w:rPr>
          <w:b/>
        </w:rPr>
        <w:t>I</w:t>
      </w:r>
      <w:r w:rsidRPr="00532C98">
        <w:rPr>
          <w:b/>
        </w:rPr>
        <w:t xml:space="preserve">I. TERMIN </w:t>
      </w:r>
      <w:r w:rsidR="0062564E">
        <w:rPr>
          <w:b/>
        </w:rPr>
        <w:t xml:space="preserve">I MIEJSCE </w:t>
      </w:r>
      <w:r w:rsidRPr="00532C98">
        <w:rPr>
          <w:b/>
        </w:rPr>
        <w:t xml:space="preserve">WYKONANIA ZAMÓWIENIA </w:t>
      </w:r>
    </w:p>
    <w:p w:rsidR="00B14413" w:rsidRPr="006B4018" w:rsidRDefault="0062564E" w:rsidP="00B14413">
      <w:pPr>
        <w:pStyle w:val="Bezodstpw"/>
        <w:jc w:val="both"/>
        <w:rPr>
          <w:rFonts w:cs="Times New Roman"/>
          <w:b/>
          <w:u w:val="single"/>
        </w:rPr>
      </w:pPr>
      <w:r>
        <w:rPr>
          <w:rFonts w:cs="Times New Roman"/>
          <w:color w:val="000000"/>
        </w:rPr>
        <w:t xml:space="preserve">1. </w:t>
      </w:r>
      <w:r w:rsidR="001064FC">
        <w:rPr>
          <w:rFonts w:cs="Times New Roman"/>
          <w:color w:val="000000"/>
        </w:rPr>
        <w:t>Wykonawca będzie zobowiązany do wykonania przedmiotu zamówien</w:t>
      </w:r>
      <w:r w:rsidR="00925C77">
        <w:rPr>
          <w:rFonts w:cs="Times New Roman"/>
          <w:color w:val="000000"/>
        </w:rPr>
        <w:t>i</w:t>
      </w:r>
      <w:r w:rsidR="00332E4C">
        <w:rPr>
          <w:rFonts w:cs="Times New Roman"/>
          <w:color w:val="000000"/>
        </w:rPr>
        <w:t>a w nieprzekraczalnym terminie</w:t>
      </w:r>
      <w:r w:rsidR="00332E4C" w:rsidRPr="00A73003">
        <w:rPr>
          <w:rFonts w:cs="Times New Roman"/>
          <w:b/>
        </w:rPr>
        <w:t xml:space="preserve">: </w:t>
      </w:r>
      <w:r w:rsidR="001064FC" w:rsidRPr="006B4018">
        <w:rPr>
          <w:rFonts w:cs="Times New Roman"/>
          <w:b/>
          <w:u w:val="single"/>
        </w:rPr>
        <w:t xml:space="preserve">do </w:t>
      </w:r>
      <w:r w:rsidR="0054714A" w:rsidRPr="006B4018">
        <w:rPr>
          <w:rFonts w:cs="Times New Roman"/>
          <w:b/>
          <w:u w:val="single"/>
        </w:rPr>
        <w:t>2</w:t>
      </w:r>
      <w:r w:rsidR="00BA1DCF">
        <w:rPr>
          <w:rFonts w:cs="Times New Roman"/>
          <w:b/>
          <w:u w:val="single"/>
        </w:rPr>
        <w:t xml:space="preserve">2 tygodni </w:t>
      </w:r>
      <w:r w:rsidR="00A73003" w:rsidRPr="006B4018">
        <w:rPr>
          <w:rFonts w:cs="Times New Roman"/>
          <w:b/>
          <w:u w:val="single"/>
        </w:rPr>
        <w:t>od dnia zawarcia umowy.</w:t>
      </w:r>
    </w:p>
    <w:p w:rsidR="0062564E" w:rsidRPr="0062564E" w:rsidRDefault="0062564E" w:rsidP="0062564E">
      <w:pPr>
        <w:pStyle w:val="Addressee"/>
        <w:rPr>
          <w:rFonts w:asciiTheme="minorHAnsi" w:hAnsiTheme="minorHAnsi" w:cstheme="minorHAnsi"/>
        </w:rPr>
      </w:pPr>
      <w:r>
        <w:rPr>
          <w:rFonts w:asciiTheme="majorHAnsi" w:eastAsia="Times New Roman" w:hAnsiTheme="majorHAnsi"/>
        </w:rPr>
        <w:t>2</w:t>
      </w:r>
      <w:r w:rsidRPr="0062564E">
        <w:rPr>
          <w:rFonts w:asciiTheme="minorHAnsi" w:eastAsia="Times New Roman" w:hAnsiTheme="minorHAnsi" w:cstheme="minorHAnsi"/>
        </w:rPr>
        <w:t xml:space="preserve">. </w:t>
      </w:r>
      <w:r w:rsidR="00BA1DCF">
        <w:rPr>
          <w:rFonts w:asciiTheme="minorHAnsi" w:eastAsia="Times New Roman" w:hAnsiTheme="minorHAnsi" w:cstheme="minorHAnsi"/>
        </w:rPr>
        <w:t xml:space="preserve">Wykonanie </w:t>
      </w:r>
      <w:r w:rsidR="00BA1DCF">
        <w:rPr>
          <w:rFonts w:asciiTheme="minorHAnsi" w:hAnsiTheme="minorHAnsi" w:cstheme="minorHAnsi"/>
        </w:rPr>
        <w:t>pomiarów technicznych oraz przygotowanie i przekazanie dokumentacji technicznej winno nastąpić najpóźniej w dniu odbioru końcowego.</w:t>
      </w:r>
    </w:p>
    <w:p w:rsidR="004D2A93" w:rsidRPr="00B14413" w:rsidRDefault="004D2A93" w:rsidP="00B14413">
      <w:pPr>
        <w:pStyle w:val="Bezodstpw"/>
        <w:jc w:val="both"/>
      </w:pPr>
    </w:p>
    <w:p w:rsidR="00042639"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VI</w:t>
      </w:r>
      <w:r w:rsidR="00616592">
        <w:rPr>
          <w:b/>
        </w:rPr>
        <w:t>II</w:t>
      </w:r>
      <w:r w:rsidRPr="00532C98">
        <w:rPr>
          <w:b/>
        </w:rPr>
        <w:t xml:space="preserve">. </w:t>
      </w:r>
      <w:r w:rsidR="00042639" w:rsidRPr="00532C98">
        <w:rPr>
          <w:b/>
        </w:rPr>
        <w:t xml:space="preserve">PROJEKTOWANE POSTANOWIENIA UMOWY W SPRAWIE ZAMÓWIENIA PUBLICZNEGO, KTÓRE ZOSTANĄ WPROWADZONE DO TREŚCI TEJ UMOWY </w:t>
      </w:r>
    </w:p>
    <w:p w:rsidR="004D2A93" w:rsidRDefault="00042639" w:rsidP="00390A11">
      <w:pPr>
        <w:pStyle w:val="Bezodstpw"/>
        <w:jc w:val="both"/>
        <w:rPr>
          <w:color w:val="000000" w:themeColor="text1"/>
        </w:rPr>
      </w:pPr>
      <w:r>
        <w:t xml:space="preserve">Projektowane postanowienia umowy w sprawie zamówienia publicznego, które zostaną wprowadzone do treści tej umowy, określone </w:t>
      </w:r>
      <w:r w:rsidRPr="00B11B58">
        <w:rPr>
          <w:color w:val="000000" w:themeColor="text1"/>
        </w:rPr>
        <w:t xml:space="preserve">zostały w </w:t>
      </w:r>
      <w:r w:rsidR="003B206E" w:rsidRPr="00B11B58">
        <w:rPr>
          <w:color w:val="000000" w:themeColor="text1"/>
        </w:rPr>
        <w:t>z</w:t>
      </w:r>
      <w:r w:rsidRPr="00B11B58">
        <w:rPr>
          <w:color w:val="000000" w:themeColor="text1"/>
        </w:rPr>
        <w:t xml:space="preserve">ałączniku nr </w:t>
      </w:r>
      <w:r w:rsidR="00B14413">
        <w:rPr>
          <w:color w:val="000000" w:themeColor="text1"/>
        </w:rPr>
        <w:t>3</w:t>
      </w:r>
      <w:r w:rsidRPr="00B11B58">
        <w:rPr>
          <w:color w:val="000000" w:themeColor="text1"/>
        </w:rPr>
        <w:t xml:space="preserve"> do SWZ.</w:t>
      </w:r>
    </w:p>
    <w:p w:rsidR="004D1734" w:rsidRPr="005B5671" w:rsidRDefault="004D1734" w:rsidP="00390A11">
      <w:pPr>
        <w:pStyle w:val="Bezodstpw"/>
        <w:jc w:val="both"/>
        <w:rPr>
          <w:color w:val="000000" w:themeColor="text1"/>
        </w:rPr>
      </w:pPr>
    </w:p>
    <w:p w:rsidR="001241AC" w:rsidRPr="00532C98" w:rsidRDefault="00616592"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IX</w:t>
      </w:r>
      <w:r w:rsidR="00042639" w:rsidRPr="00532C98">
        <w:rPr>
          <w:b/>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BA1DCF" w:rsidRPr="00C64613" w:rsidRDefault="00BA1DCF" w:rsidP="00BA1DCF">
      <w:pPr>
        <w:pStyle w:val="Bezodstpw"/>
        <w:jc w:val="both"/>
        <w:rPr>
          <w:b/>
        </w:rPr>
      </w:pPr>
      <w:r w:rsidRPr="00C64613">
        <w:rPr>
          <w:b/>
        </w:rPr>
        <w:t>I. Informacje ogólne</w:t>
      </w:r>
    </w:p>
    <w:p w:rsidR="00BA1DCF" w:rsidRPr="008E0B1A" w:rsidRDefault="00BA1DCF" w:rsidP="00BA1DCF">
      <w:pPr>
        <w:pStyle w:val="Bezodstpw"/>
        <w:jc w:val="both"/>
      </w:pPr>
      <w:r w:rsidRPr="00D82813">
        <w:t xml:space="preserve">1. </w:t>
      </w:r>
      <w:r w:rsidRPr="005B303B">
        <w:t xml:space="preserve">Postępowanie prowadzone jest w języku polskim w za pośrednictwem platformazakupowa.pl pod adresem: </w:t>
      </w:r>
      <w:hyperlink r:id="rId12" w:history="1">
        <w:r w:rsidRPr="008E0B1A">
          <w:rPr>
            <w:rStyle w:val="Hipercze"/>
            <w:bCs/>
            <w:color w:val="auto"/>
          </w:rPr>
          <w:t>https://platformazakupowa.pl/pn/kwp_wroclaw</w:t>
        </w:r>
      </w:hyperlink>
    </w:p>
    <w:p w:rsidR="00BA1DCF" w:rsidRPr="00D82813" w:rsidRDefault="00BA1DCF" w:rsidP="00BA1DCF">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Pr="00D82813">
          <w:rPr>
            <w:rStyle w:val="Hipercze"/>
            <w:bCs/>
          </w:rPr>
          <w:t>monika.andruszkieiwcz@wr.policja.gov.pl</w:t>
        </w:r>
      </w:hyperlink>
      <w:r>
        <w:t xml:space="preserve">. </w:t>
      </w:r>
    </w:p>
    <w:p w:rsidR="00BA1DCF" w:rsidRPr="00B02F93" w:rsidRDefault="00BA1DCF" w:rsidP="00BA1DCF">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rsidR="00BA1DCF" w:rsidRPr="003B206E" w:rsidRDefault="00BA1DCF" w:rsidP="00BA1DCF">
      <w:pPr>
        <w:pStyle w:val="Bezodstpw"/>
        <w:jc w:val="both"/>
        <w:rPr>
          <w:rFonts w:cs="Calibri"/>
        </w:rPr>
      </w:pPr>
      <w:r w:rsidRPr="00935E51">
        <w:rPr>
          <w:bCs/>
          <w:color w:val="000000" w:themeColor="text1"/>
        </w:rPr>
        <w:t>4.</w:t>
      </w:r>
      <w:r w:rsidRPr="00B02F93">
        <w:rPr>
          <w:bCs/>
          <w:color w:val="000000" w:themeColor="text1"/>
        </w:rPr>
        <w:t xml:space="preserve">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w:t>
      </w:r>
      <w:r>
        <w:rPr>
          <w:color w:val="000000" w:themeColor="text1"/>
        </w:rPr>
        <w:t>.</w:t>
      </w:r>
      <w:r w:rsidRPr="003B206E">
        <w:rPr>
          <w:rFonts w:cs="Calibri"/>
          <w:color w:val="FF0000"/>
        </w:rPr>
        <w:t xml:space="preserve"> </w:t>
      </w:r>
      <w:r w:rsidRPr="003B206E">
        <w:rPr>
          <w:rFonts w:cs="Calibri"/>
        </w:rPr>
        <w:t xml:space="preserve">Minimalne wymagania techniczne umożliwiające korzystanie ze Strony </w:t>
      </w:r>
      <w:hyperlink r:id="rId16" w:history="1">
        <w:r w:rsidRPr="003B206E">
          <w:rPr>
            <w:rFonts w:cs="Calibri"/>
            <w:u w:val="single"/>
          </w:rPr>
          <w:t>platformazakupowa.pl</w:t>
        </w:r>
      </w:hyperlink>
      <w:r w:rsidRPr="003B206E">
        <w:rPr>
          <w:rFonts w:cs="Calibri"/>
          <w:u w:val="single"/>
        </w:rPr>
        <w:t xml:space="preserve"> </w:t>
      </w:r>
      <w:r w:rsidRPr="003B206E">
        <w:rPr>
          <w:rFonts w:cs="Calibri"/>
        </w:rPr>
        <w:t xml:space="preserve">to przeglądarka internetowa EDGE, Chrome lub </w:t>
      </w:r>
      <w:proofErr w:type="spellStart"/>
      <w:r w:rsidRPr="003B206E">
        <w:rPr>
          <w:rFonts w:cs="Calibri"/>
        </w:rPr>
        <w:t>FireFox</w:t>
      </w:r>
      <w:proofErr w:type="spellEnd"/>
      <w:r w:rsidRPr="003B206E">
        <w:rPr>
          <w:rFonts w:cs="Calibri"/>
        </w:rPr>
        <w:t xml:space="preserve"> w najnowszej dostępnej wersji, z włączoną obsługą języka </w:t>
      </w:r>
      <w:proofErr w:type="spellStart"/>
      <w:r w:rsidRPr="003B206E">
        <w:rPr>
          <w:rFonts w:cs="Calibri"/>
        </w:rPr>
        <w:t>Javascript</w:t>
      </w:r>
      <w:proofErr w:type="spellEnd"/>
      <w:r w:rsidRPr="003B206E">
        <w:rPr>
          <w:rFonts w:cs="Calibri"/>
        </w:rPr>
        <w:t>, akceptująca pliki typu „</w:t>
      </w:r>
      <w:proofErr w:type="spellStart"/>
      <w:r w:rsidRPr="003B206E">
        <w:rPr>
          <w:rFonts w:cs="Calibri"/>
        </w:rPr>
        <w:t>cookies</w:t>
      </w:r>
      <w:proofErr w:type="spellEnd"/>
      <w:r w:rsidRPr="003B206E">
        <w:rPr>
          <w:rFonts w:cs="Calibri"/>
        </w:rPr>
        <w:t xml:space="preserve">” oraz łącze internetowe. W celu założenia Konta Użytkownika na </w:t>
      </w:r>
      <w:hyperlink r:id="rId17" w:history="1">
        <w:r w:rsidRPr="003B206E">
          <w:rPr>
            <w:rFonts w:cs="Calibri"/>
            <w:u w:val="single"/>
          </w:rPr>
          <w:t>platformazakupowa.pl</w:t>
        </w:r>
      </w:hyperlink>
      <w:r w:rsidRPr="003B206E">
        <w:rPr>
          <w:rFonts w:cs="Calibri"/>
        </w:rPr>
        <w:t xml:space="preserve">, konieczne jest posiadanie przez Użytkownika aktywnego konta poczty elektronicznej (e-mail) o przepustowości co najmniej 256 </w:t>
      </w:r>
      <w:proofErr w:type="spellStart"/>
      <w:r w:rsidRPr="003B206E">
        <w:rPr>
          <w:rFonts w:cs="Calibri"/>
        </w:rPr>
        <w:t>kbit</w:t>
      </w:r>
      <w:proofErr w:type="spellEnd"/>
      <w:r w:rsidRPr="003B206E">
        <w:rPr>
          <w:rFonts w:cs="Calibri"/>
        </w:rPr>
        <w:t>/s. platformazakupowa.pl jest zoptymalizowana dla minimalnej rozdzielczości ekranu 1024x768 pikseli.</w:t>
      </w:r>
    </w:p>
    <w:p w:rsidR="00BA1DCF" w:rsidRPr="003B206E" w:rsidRDefault="00BA1DCF" w:rsidP="00BA1DCF">
      <w:pPr>
        <w:spacing w:after="0" w:line="240" w:lineRule="auto"/>
        <w:jc w:val="both"/>
      </w:pPr>
      <w:r w:rsidRPr="003B206E">
        <w:t xml:space="preserve">5. Zamawiający, zgodnie </w:t>
      </w:r>
      <w:r w:rsidRPr="003B206E">
        <w:rPr>
          <w:color w:val="000000" w:themeColor="text1"/>
        </w:rPr>
        <w:t>§ 11 ust. 2</w:t>
      </w:r>
      <w:r w:rsidRPr="003B206E">
        <w:t xml:space="preserve">  Rozporządzenia </w:t>
      </w:r>
      <w:r w:rsidRPr="003B206E">
        <w:rPr>
          <w:rFonts w:cs="Arial"/>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3B206E">
        <w:t xml:space="preserve">, określa niezbędne wymagania sprzętowo - aplikacyjne umożliwiające pracę na </w:t>
      </w:r>
      <w:hyperlink r:id="rId18" w:history="1">
        <w:r w:rsidRPr="003B206E">
          <w:rPr>
            <w:u w:val="single"/>
          </w:rPr>
          <w:t>platformazakupowa.pl</w:t>
        </w:r>
      </w:hyperlink>
      <w:r w:rsidRPr="003B206E">
        <w:t>, tj.:</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stały dostęp do sieci Internet o gwarantowanej przepustowości nie mniejszej niż 512 </w:t>
      </w:r>
      <w:proofErr w:type="spellStart"/>
      <w:r w:rsidRPr="003B206E">
        <w:rPr>
          <w:rFonts w:eastAsia="Times New Roman" w:cs="Times New Roman"/>
        </w:rPr>
        <w:t>kb</w:t>
      </w:r>
      <w:proofErr w:type="spellEnd"/>
      <w:r w:rsidRPr="003B206E">
        <w:rPr>
          <w:rFonts w:eastAsia="Times New Roman" w:cs="Times New Roman"/>
        </w:rPr>
        <w:t>/s,</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lastRenderedPageBreak/>
        <w:t>komputer klasy PC lub MAC o następującej konfiguracji: pamięć min. 2 GB Ram, procesor Intel IV 2 GHZ lub jego nowsza wersja, jeden z systemów operacyjnych - MS Windows 7, Mac Os x 10 4, Linux, lub ich nowsze wersje,</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zainstalowana dowolna przeglądarka internetowa, Uwaga: od dnia 17 sierpnia 2021 r. ze względu na zakończenie wspierania przeglądarki Internet Explorer prze firmę Microsoft, stosowanie przeglądarki Internet Explorer nie jest dopuszczalne. </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włączona obsługa </w:t>
      </w:r>
      <w:proofErr w:type="spellStart"/>
      <w:r w:rsidRPr="003B206E">
        <w:rPr>
          <w:rFonts w:eastAsia="Times New Roman" w:cs="Times New Roman"/>
        </w:rPr>
        <w:t>JavaScript</w:t>
      </w:r>
      <w:proofErr w:type="spellEnd"/>
      <w:r w:rsidRPr="003B206E">
        <w:rPr>
          <w:rFonts w:eastAsia="Times New Roman" w:cs="Times New Roman"/>
        </w:rPr>
        <w:t>,</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zainstalowany program Adobe </w:t>
      </w:r>
      <w:proofErr w:type="spellStart"/>
      <w:r w:rsidRPr="003B206E">
        <w:rPr>
          <w:rFonts w:eastAsia="Times New Roman" w:cs="Times New Roman"/>
        </w:rPr>
        <w:t>Acrobat</w:t>
      </w:r>
      <w:proofErr w:type="spellEnd"/>
      <w:r w:rsidRPr="003B206E">
        <w:rPr>
          <w:rFonts w:eastAsia="Times New Roman" w:cs="Times New Roman"/>
        </w:rPr>
        <w:t xml:space="preserve"> Reader lub inny obsługujący format plików .pdf,</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szyfrowanie na platformazakupowa.pl odbywa się za pomocą protokołu TLS 1.3.</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oznaczenie czasu odbioru danych przez platformę zakupową stanowi datę oraz dokładny czas (</w:t>
      </w:r>
      <w:proofErr w:type="spellStart"/>
      <w:r w:rsidRPr="003B206E">
        <w:rPr>
          <w:rFonts w:eastAsia="Times New Roman" w:cs="Times New Roman"/>
        </w:rPr>
        <w:t>hh:mm:ss</w:t>
      </w:r>
      <w:proofErr w:type="spellEnd"/>
      <w:r w:rsidRPr="003B206E">
        <w:rPr>
          <w:rFonts w:eastAsia="Times New Roman" w:cs="Times New Roman"/>
        </w:rPr>
        <w:t>) generowany wg czasu lokalnego serwera synchronizowanego z zegarem Głównego Urzędu Miar.</w:t>
      </w:r>
    </w:p>
    <w:p w:rsidR="00BA1DCF" w:rsidRPr="003B206E" w:rsidRDefault="00BA1DCF" w:rsidP="00BA1DCF">
      <w:pPr>
        <w:spacing w:after="0" w:line="240" w:lineRule="auto"/>
        <w:jc w:val="both"/>
        <w:textAlignment w:val="baseline"/>
        <w:rPr>
          <w:rFonts w:eastAsia="Times New Roman" w:cs="Times New Roman"/>
        </w:rPr>
      </w:pPr>
      <w:r w:rsidRPr="003B206E">
        <w:rPr>
          <w:rFonts w:eastAsia="Times New Roman" w:cs="Times New Roman"/>
        </w:rPr>
        <w:t>6. Wykonawca, przystępując do niniejszego postępowania o udzielenie zamówienia publicznego:</w:t>
      </w:r>
    </w:p>
    <w:p w:rsidR="00BA1DCF" w:rsidRPr="003B206E" w:rsidRDefault="00BA1DCF" w:rsidP="00BA1DCF">
      <w:pPr>
        <w:spacing w:after="0" w:line="240" w:lineRule="auto"/>
        <w:jc w:val="both"/>
        <w:textAlignment w:val="baseline"/>
        <w:rPr>
          <w:rFonts w:eastAsia="Times New Roman" w:cs="Times New Roman"/>
        </w:rPr>
      </w:pPr>
      <w:r w:rsidRPr="003B206E">
        <w:rPr>
          <w:rFonts w:eastAsia="Times New Roman" w:cs="Times New Roman"/>
        </w:rPr>
        <w:t xml:space="preserve">a. akceptuje warunki korzystania z </w:t>
      </w:r>
      <w:hyperlink r:id="rId19" w:history="1">
        <w:r w:rsidRPr="003B206E">
          <w:rPr>
            <w:rFonts w:eastAsia="Times New Roman" w:cs="Times New Roman"/>
            <w:u w:val="single"/>
          </w:rPr>
          <w:t>platformazakupowa.pl</w:t>
        </w:r>
      </w:hyperlink>
      <w:r w:rsidRPr="003B206E">
        <w:rPr>
          <w:rFonts w:eastAsia="Times New Roman" w:cs="Times New Roman"/>
        </w:rPr>
        <w:t xml:space="preserve"> określone w Regulaminie zamieszczonym na stronie internetowej platformazakupowa.pl w zakładce „Regulamin" oraz uznaje go za wiążący,</w:t>
      </w:r>
    </w:p>
    <w:p w:rsidR="00BA1DCF" w:rsidRPr="003B206E" w:rsidRDefault="00BA1DCF" w:rsidP="00BA1DCF">
      <w:pPr>
        <w:spacing w:after="0" w:line="240" w:lineRule="auto"/>
        <w:jc w:val="both"/>
        <w:textAlignment w:val="baseline"/>
        <w:rPr>
          <w:rFonts w:eastAsia="Times New Roman" w:cs="Times New Roman"/>
        </w:rPr>
      </w:pPr>
      <w:r w:rsidRPr="003B206E">
        <w:rPr>
          <w:rFonts w:eastAsia="Times New Roman" w:cs="Times New Roman"/>
        </w:rPr>
        <w:t xml:space="preserve">b. zapoznał i stosuje się do Instrukcji składania ofert/wniosków dostępnej na stronie internetowej: </w:t>
      </w:r>
      <w:r w:rsidRPr="003B206E">
        <w:rPr>
          <w:rFonts w:eastAsia="Times New Roman" w:cs="Times New Roman"/>
        </w:rPr>
        <w:fldChar w:fldCharType="begin"/>
      </w:r>
      <w:r w:rsidRPr="003B206E">
        <w:rPr>
          <w:rFonts w:eastAsia="Times New Roman" w:cs="Times New Roman"/>
        </w:rPr>
        <w:instrText xml:space="preserve"> HYPERLINK "https://drive.google.com/file/d/1Kd1DttbBeiNWt4q4slS4t76lZVKPbkyD/view </w:instrText>
      </w:r>
    </w:p>
    <w:p w:rsidR="00BA1DCF" w:rsidRPr="003B206E" w:rsidRDefault="00BA1DCF" w:rsidP="00BA1DCF">
      <w:pPr>
        <w:spacing w:after="0" w:line="240" w:lineRule="auto"/>
        <w:jc w:val="both"/>
        <w:textAlignment w:val="baseline"/>
        <w:rPr>
          <w:rFonts w:eastAsia="Times New Roman" w:cs="Times New Roman"/>
          <w:u w:val="single"/>
        </w:rPr>
      </w:pPr>
      <w:r w:rsidRPr="003B206E">
        <w:rPr>
          <w:rFonts w:eastAsia="Times New Roman" w:cs="Times New Roman"/>
        </w:rPr>
        <w:instrText xml:space="preserve">7" </w:instrText>
      </w:r>
      <w:r w:rsidRPr="003B206E">
        <w:rPr>
          <w:rFonts w:eastAsia="Times New Roman" w:cs="Times New Roman"/>
        </w:rPr>
        <w:fldChar w:fldCharType="separate"/>
      </w:r>
      <w:r w:rsidRPr="003B206E">
        <w:rPr>
          <w:rFonts w:eastAsia="Times New Roman" w:cs="Times New Roman"/>
          <w:u w:val="single"/>
        </w:rPr>
        <w:t xml:space="preserve">https://drive.google.com/file/d/1Kd1DttbBeiNWt4q4slS4t76lZVKPbkyD/view </w:t>
      </w:r>
    </w:p>
    <w:p w:rsidR="00BA1DCF" w:rsidRPr="003B206E" w:rsidRDefault="00BA1DCF" w:rsidP="00BA1DCF">
      <w:pPr>
        <w:spacing w:after="0" w:line="240" w:lineRule="auto"/>
        <w:jc w:val="both"/>
        <w:textAlignment w:val="baseline"/>
        <w:rPr>
          <w:rFonts w:eastAsia="Times New Roman" w:cs="Times New Roman"/>
        </w:rPr>
      </w:pPr>
      <w:r w:rsidRPr="003B206E">
        <w:rPr>
          <w:rFonts w:eastAsia="Times New Roman" w:cs="Times New Roman"/>
        </w:rPr>
        <w:t>7</w:t>
      </w:r>
      <w:r w:rsidRPr="003B206E">
        <w:rPr>
          <w:rFonts w:eastAsia="Times New Roman" w:cs="Times New Roman"/>
        </w:rPr>
        <w:fldChar w:fldCharType="end"/>
      </w:r>
      <w:r w:rsidRPr="003B206E">
        <w:rPr>
          <w:rFonts w:eastAsia="Times New Roman" w:cs="Times New Roman"/>
        </w:rPr>
        <w:t xml:space="preserve">. </w:t>
      </w:r>
      <w:r w:rsidRPr="003B206E">
        <w:rPr>
          <w:rFonts w:eastAsia="Times New Roman" w:cs="Times New Roman"/>
          <w:bCs/>
        </w:rPr>
        <w:t xml:space="preserve">Zamawiający nie ponosi odpowiedzialności za złożenie oferty w sposób niezgodny z Instrukcją korzystania z </w:t>
      </w:r>
      <w:hyperlink r:id="rId20" w:history="1">
        <w:r w:rsidRPr="003B206E">
          <w:rPr>
            <w:rFonts w:eastAsia="Times New Roman" w:cs="Times New Roman"/>
            <w:bCs/>
            <w:u w:val="single"/>
          </w:rPr>
          <w:t>platformazakupowa.pl</w:t>
        </w:r>
      </w:hyperlink>
      <w:r w:rsidRPr="003B206E">
        <w:rPr>
          <w:rFonts w:eastAsia="Times New Roman" w:cs="Times New Roman"/>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3B206E">
        <w:rPr>
          <w:rFonts w:eastAsia="Times New Roman" w:cs="Times New Roman"/>
        </w:rPr>
        <w:t>Pzp</w:t>
      </w:r>
      <w:proofErr w:type="spellEnd"/>
      <w:r w:rsidRPr="003B206E">
        <w:rPr>
          <w:rFonts w:eastAsia="Times New Roman" w:cs="Times New Roman"/>
        </w:rPr>
        <w:t>.</w:t>
      </w:r>
    </w:p>
    <w:p w:rsidR="00BA1DCF" w:rsidRPr="003B206E" w:rsidRDefault="00BA1DCF" w:rsidP="00BA1DCF">
      <w:pPr>
        <w:spacing w:after="0" w:line="240" w:lineRule="auto"/>
        <w:jc w:val="both"/>
        <w:rPr>
          <w:bCs/>
        </w:rPr>
      </w:pPr>
      <w:r w:rsidRPr="003B206E">
        <w:t>8. Instrukcje korzystania  platformazakupowa.pl:</w:t>
      </w:r>
    </w:p>
    <w:p w:rsidR="00BA1DCF" w:rsidRPr="00FA6402" w:rsidRDefault="00BA1DCF" w:rsidP="00BA1DCF">
      <w:pPr>
        <w:tabs>
          <w:tab w:val="left" w:pos="2975"/>
        </w:tabs>
        <w:spacing w:after="0" w:line="240" w:lineRule="auto"/>
        <w:jc w:val="both"/>
        <w:rPr>
          <w:rFonts w:cs="Tahoma"/>
          <w:b/>
          <w:u w:val="single"/>
        </w:rPr>
      </w:pPr>
      <w:r w:rsidRPr="00FA6402">
        <w:rPr>
          <w:rFonts w:cs="Tahoma"/>
          <w:b/>
          <w:u w:val="single"/>
        </w:rPr>
        <w:t>8.1. Rejestracja/Logowanie</w:t>
      </w:r>
    </w:p>
    <w:p w:rsidR="00BA1DCF" w:rsidRPr="003B206E" w:rsidRDefault="00BA1DCF" w:rsidP="00BA1DCF">
      <w:pPr>
        <w:spacing w:after="0" w:line="240" w:lineRule="auto"/>
        <w:jc w:val="both"/>
        <w:rPr>
          <w:rFonts w:cs="Tahoma"/>
        </w:rPr>
      </w:pPr>
      <w:r w:rsidRPr="003B206E">
        <w:rPr>
          <w:rFonts w:cs="Tahoma"/>
        </w:rPr>
        <w:t xml:space="preserve">a. Przejdź na stronę </w:t>
      </w:r>
      <w:r w:rsidRPr="003B206E">
        <w:rPr>
          <w:rFonts w:cs="Tahoma"/>
          <w:u w:val="single"/>
        </w:rPr>
        <w:t>platformazakupowa.pl</w:t>
      </w:r>
    </w:p>
    <w:p w:rsidR="00BA1DCF" w:rsidRPr="003B206E" w:rsidRDefault="00BA1DCF" w:rsidP="00BA1DCF">
      <w:pPr>
        <w:spacing w:after="0" w:line="240" w:lineRule="auto"/>
        <w:jc w:val="both"/>
        <w:rPr>
          <w:rFonts w:cs="Tahoma"/>
        </w:rPr>
      </w:pPr>
      <w:r w:rsidRPr="003B206E">
        <w:rPr>
          <w:rFonts w:cs="Tahoma"/>
        </w:rPr>
        <w:t>b. Kliknij w przycisk Załóż konto, widoczny w prawym górnym rogu.</w:t>
      </w:r>
    </w:p>
    <w:p w:rsidR="00BA1DCF" w:rsidRPr="003B206E" w:rsidRDefault="00BA1DCF" w:rsidP="00BA1DCF">
      <w:pPr>
        <w:spacing w:after="0" w:line="240" w:lineRule="auto"/>
        <w:jc w:val="both"/>
        <w:rPr>
          <w:rFonts w:cs="Tahoma"/>
        </w:rPr>
      </w:pPr>
      <w:r w:rsidRPr="003B206E">
        <w:rPr>
          <w:rFonts w:cs="Tahoma"/>
        </w:rPr>
        <w:t>c. Uzupełnij wymagane informacje i kliknij pomarańczowy przycisk Załóż konto.</w:t>
      </w:r>
    </w:p>
    <w:p w:rsidR="00BA1DCF" w:rsidRPr="003B206E" w:rsidRDefault="00BA1DCF" w:rsidP="00BA1DCF">
      <w:pPr>
        <w:spacing w:after="0" w:line="240" w:lineRule="auto"/>
        <w:jc w:val="both"/>
        <w:rPr>
          <w:rFonts w:cs="Tahoma"/>
        </w:rPr>
      </w:pPr>
      <w:r w:rsidRPr="003B206E">
        <w:rPr>
          <w:rFonts w:cs="Tahoma"/>
        </w:rPr>
        <w:t xml:space="preserve">d. Przejdź na swoją skrzynkę mailową, powinieneś otrzymać maila o tytule: Potwierdź swoje konto na platformie zakupowej Open </w:t>
      </w:r>
      <w:proofErr w:type="spellStart"/>
      <w:r w:rsidRPr="003B206E">
        <w:rPr>
          <w:rFonts w:cs="Tahoma"/>
        </w:rPr>
        <w:t>Nexus</w:t>
      </w:r>
      <w:proofErr w:type="spellEnd"/>
      <w:r w:rsidRPr="003B206E">
        <w:rPr>
          <w:rFonts w:cs="Tahoma"/>
        </w:rPr>
        <w:t>.  Potwierdź swoją tożsamość, klikając w przycisk Potwierdź konto</w:t>
      </w:r>
    </w:p>
    <w:p w:rsidR="00BA1DCF" w:rsidRPr="003B206E" w:rsidRDefault="00BA1DCF" w:rsidP="00BA1DCF">
      <w:pPr>
        <w:spacing w:after="0" w:line="240" w:lineRule="auto"/>
        <w:jc w:val="both"/>
        <w:rPr>
          <w:rFonts w:cs="Tahoma"/>
        </w:rPr>
      </w:pPr>
      <w:r w:rsidRPr="003B206E">
        <w:rPr>
          <w:rFonts w:cs="Tahoma"/>
        </w:rPr>
        <w:t xml:space="preserve">e. Przejdź na stronę </w:t>
      </w:r>
      <w:r w:rsidRPr="003B206E">
        <w:rPr>
          <w:rFonts w:cs="Tahoma"/>
          <w:u w:val="single"/>
        </w:rPr>
        <w:t>platformazakupowa.pl</w:t>
      </w:r>
    </w:p>
    <w:p w:rsidR="00BA1DCF" w:rsidRPr="003B206E" w:rsidRDefault="00BA1DCF" w:rsidP="00BA1DCF">
      <w:pPr>
        <w:spacing w:after="0" w:line="240" w:lineRule="auto"/>
        <w:jc w:val="both"/>
        <w:rPr>
          <w:rFonts w:cs="Tahoma"/>
        </w:rPr>
      </w:pPr>
      <w:r w:rsidRPr="003B206E">
        <w:rPr>
          <w:rFonts w:cs="Tahoma"/>
        </w:rPr>
        <w:t>f. Kliknij w przycisk Zaloguj się, widoczny w prawym górnym rogu.</w:t>
      </w:r>
    </w:p>
    <w:p w:rsidR="00BA1DCF" w:rsidRPr="003B206E" w:rsidRDefault="00BA1DCF" w:rsidP="00BA1DCF">
      <w:pPr>
        <w:spacing w:after="0" w:line="240" w:lineRule="auto"/>
        <w:jc w:val="both"/>
        <w:rPr>
          <w:rFonts w:cs="Tahoma"/>
        </w:rPr>
      </w:pPr>
      <w:r w:rsidRPr="003B206E">
        <w:rPr>
          <w:rFonts w:cs="Tahoma"/>
        </w:rPr>
        <w:t>g. Uzupełnij wymagane informacje i kliknij pomarańczowy przycisk Zaloguj się.</w:t>
      </w:r>
    </w:p>
    <w:p w:rsidR="00BA1DCF" w:rsidRPr="003B206E" w:rsidRDefault="00BA1DCF" w:rsidP="00BA1DCF">
      <w:pPr>
        <w:spacing w:after="0" w:line="240" w:lineRule="auto"/>
        <w:jc w:val="both"/>
        <w:rPr>
          <w:rFonts w:cs="Tahoma"/>
        </w:rPr>
      </w:pPr>
      <w:r w:rsidRPr="003B206E">
        <w:rPr>
          <w:rFonts w:cs="Tahoma"/>
        </w:rPr>
        <w:t xml:space="preserve">h. Reset hasła - Jeśli nie pamiętasz danych do logowania, skorzystaj z przycisku Nie pamiętasz hasła? Korzystając z tej opcji, otrzymasz wiadomość mailową o tytule: Open </w:t>
      </w:r>
      <w:proofErr w:type="spellStart"/>
      <w:r w:rsidRPr="003B206E">
        <w:rPr>
          <w:rFonts w:cs="Tahoma"/>
        </w:rPr>
        <w:t>Nexus</w:t>
      </w:r>
      <w:proofErr w:type="spellEnd"/>
      <w:r w:rsidRPr="003B206E">
        <w:rPr>
          <w:rFonts w:cs="Tahoma"/>
        </w:rPr>
        <w:t xml:space="preserve"> – przypomnienie hasła</w:t>
      </w:r>
    </w:p>
    <w:p w:rsidR="00BA1DCF" w:rsidRPr="00FA6402" w:rsidRDefault="00BA1DCF" w:rsidP="00BA1DCF">
      <w:pPr>
        <w:spacing w:after="0" w:line="240" w:lineRule="auto"/>
        <w:jc w:val="both"/>
        <w:rPr>
          <w:rFonts w:cs="Tahoma"/>
          <w:b/>
          <w:u w:val="single"/>
        </w:rPr>
      </w:pPr>
      <w:r w:rsidRPr="00FA6402">
        <w:rPr>
          <w:rFonts w:cs="Tahoma"/>
          <w:b/>
          <w:u w:val="single"/>
        </w:rPr>
        <w:t>8.2. Składanie wniosków o wyjaśnienie treści SWZ</w:t>
      </w:r>
    </w:p>
    <w:p w:rsidR="00BA1DCF" w:rsidRPr="003B206E" w:rsidRDefault="00BA1DCF" w:rsidP="00BA1DCF">
      <w:pPr>
        <w:spacing w:after="0" w:line="240" w:lineRule="auto"/>
        <w:jc w:val="both"/>
        <w:rPr>
          <w:rFonts w:cs="Tahoma"/>
        </w:rPr>
      </w:pPr>
      <w:r w:rsidRPr="003B206E">
        <w:rPr>
          <w:rFonts w:cs="Tahoma"/>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3B206E">
        <w:rPr>
          <w:rFonts w:cs="Tahoma"/>
          <w:u w:val="single"/>
        </w:rPr>
        <w:t>platformazakupowa.pl</w:t>
      </w:r>
      <w:r w:rsidRPr="003B206E">
        <w:rPr>
          <w:rFonts w:cs="Tahoma"/>
        </w:rPr>
        <w:t xml:space="preserve"> i formularza Wyślij wiadomość.</w:t>
      </w:r>
    </w:p>
    <w:p w:rsidR="00BA1DCF" w:rsidRPr="003B206E" w:rsidRDefault="00BA1DCF" w:rsidP="00BA1DCF">
      <w:pPr>
        <w:spacing w:after="0" w:line="240" w:lineRule="auto"/>
        <w:jc w:val="both"/>
        <w:rPr>
          <w:rFonts w:cs="Tahoma"/>
        </w:rPr>
      </w:pPr>
      <w:r w:rsidRPr="003B206E">
        <w:rPr>
          <w:rFonts w:cs="Tahoma"/>
        </w:rPr>
        <w:t>b. Niniejszy opis nie dotyczy składania ofert, gdyż wiadomości nie są szyfrowane.</w:t>
      </w:r>
    </w:p>
    <w:p w:rsidR="00BA1DCF" w:rsidRPr="003B206E" w:rsidRDefault="00BA1DCF" w:rsidP="00BA1DCF">
      <w:pPr>
        <w:spacing w:after="0" w:line="240" w:lineRule="auto"/>
        <w:jc w:val="both"/>
        <w:rPr>
          <w:rFonts w:cs="Tahoma"/>
        </w:rPr>
      </w:pPr>
      <w:r w:rsidRPr="003B206E">
        <w:rPr>
          <w:rFonts w:cs="Tahoma"/>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BA1DCF" w:rsidRPr="003B206E" w:rsidRDefault="00BA1DCF" w:rsidP="00BA1DCF">
      <w:pPr>
        <w:spacing w:after="0" w:line="240" w:lineRule="auto"/>
        <w:jc w:val="both"/>
        <w:rPr>
          <w:rFonts w:cs="Tahoma"/>
        </w:rPr>
      </w:pPr>
      <w:r w:rsidRPr="003B206E">
        <w:rPr>
          <w:rFonts w:cs="Tahoma"/>
        </w:rPr>
        <w:t>d. Dokumenty elektroniczne, oświadczenia lub elektroniczne kopie dokumentów lub oświadczeń składane są przez wykonawcę za pośrednictwem przycisku Wyślij wiadomość jako załączniki .</w:t>
      </w:r>
    </w:p>
    <w:p w:rsidR="00BA1DCF" w:rsidRPr="003B206E" w:rsidRDefault="00BA1DCF" w:rsidP="00BA1DCF">
      <w:pPr>
        <w:spacing w:after="0" w:line="240" w:lineRule="auto"/>
        <w:jc w:val="both"/>
        <w:rPr>
          <w:rFonts w:cs="Tahoma"/>
        </w:rPr>
      </w:pPr>
      <w:r w:rsidRPr="003B206E">
        <w:rPr>
          <w:rFonts w:cs="Tahoma"/>
        </w:rPr>
        <w:t xml:space="preserve">e. Za datę przekazania składanych dokumentów, oświadczeń, wniosków (innych niż wnioski o dopuszczenie do udziału w postępowaniu), zawiadomień, zapytań oraz przekazywanie informacji </w:t>
      </w:r>
      <w:r w:rsidRPr="003B206E">
        <w:rPr>
          <w:rFonts w:cs="Tahoma"/>
        </w:rPr>
        <w:lastRenderedPageBreak/>
        <w:t>uznaje się kliknięcie przycisku Wyślij wiadomość po których pojawi się komunikat, że wiadomość została wysłana do zamawiającego.</w:t>
      </w:r>
    </w:p>
    <w:p w:rsidR="00BA1DCF" w:rsidRPr="00FA6402" w:rsidRDefault="00BA1DCF" w:rsidP="00BA1DCF">
      <w:pPr>
        <w:spacing w:after="0" w:line="240" w:lineRule="auto"/>
        <w:jc w:val="both"/>
        <w:rPr>
          <w:rFonts w:cs="Tahoma"/>
          <w:b/>
          <w:u w:val="single"/>
        </w:rPr>
      </w:pPr>
      <w:r w:rsidRPr="00FA6402">
        <w:rPr>
          <w:rFonts w:cs="Tahoma"/>
          <w:b/>
          <w:u w:val="single"/>
        </w:rPr>
        <w:t xml:space="preserve">8.3. Złożenie oferty </w:t>
      </w:r>
    </w:p>
    <w:p w:rsidR="00BA1DCF" w:rsidRPr="003B206E" w:rsidRDefault="00BA1DCF" w:rsidP="00BA1DCF">
      <w:pPr>
        <w:spacing w:after="0" w:line="240" w:lineRule="auto"/>
        <w:jc w:val="both"/>
        <w:rPr>
          <w:rFonts w:cs="Tahoma"/>
        </w:rPr>
      </w:pPr>
      <w:r w:rsidRPr="003B206E">
        <w:rPr>
          <w:rFonts w:cs="Tahoma"/>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BA1DCF" w:rsidRPr="003B206E" w:rsidRDefault="00BA1DCF" w:rsidP="00BA1DCF">
      <w:pPr>
        <w:spacing w:after="0" w:line="240" w:lineRule="auto"/>
        <w:jc w:val="both"/>
        <w:rPr>
          <w:rFonts w:cs="Tahoma"/>
        </w:rPr>
      </w:pPr>
      <w:r w:rsidRPr="003B206E">
        <w:rPr>
          <w:rFonts w:cs="Tahoma"/>
        </w:rPr>
        <w:t xml:space="preserve">b. Wykonawca za pośrednictwem Formularzu składania oferty dostępnego na </w:t>
      </w:r>
      <w:r w:rsidRPr="003B206E">
        <w:rPr>
          <w:rFonts w:cs="Tahoma"/>
          <w:u w:val="single"/>
        </w:rPr>
        <w:t>platformazakupowa.pl</w:t>
      </w:r>
      <w:r w:rsidRPr="003B206E">
        <w:rPr>
          <w:rFonts w:cs="Tahoma"/>
        </w:rPr>
        <w:t xml:space="preserve"> w konkretnym postępowaniu w sprawie udzielenia zamówienia publicznego.</w:t>
      </w:r>
    </w:p>
    <w:p w:rsidR="00BA1DCF" w:rsidRPr="003B206E" w:rsidRDefault="00BA1DCF" w:rsidP="00BA1DCF">
      <w:pPr>
        <w:spacing w:after="0" w:line="240" w:lineRule="auto"/>
        <w:jc w:val="both"/>
        <w:rPr>
          <w:rFonts w:cs="Tahoma"/>
        </w:rPr>
      </w:pPr>
      <w:r w:rsidRPr="003B206E">
        <w:rPr>
          <w:rFonts w:cs="Tahoma"/>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BA1DCF" w:rsidRPr="003B206E" w:rsidRDefault="00BA1DCF" w:rsidP="00BA1DCF">
      <w:pPr>
        <w:spacing w:after="0" w:line="240" w:lineRule="auto"/>
        <w:jc w:val="both"/>
        <w:rPr>
          <w:rFonts w:cs="Tahoma"/>
        </w:rPr>
      </w:pPr>
      <w:r w:rsidRPr="003B206E">
        <w:rPr>
          <w:rFonts w:cs="Tahoma"/>
        </w:rPr>
        <w:t xml:space="preserve">d. Zgodnie z § 4. ust 1. </w:t>
      </w:r>
      <w:r>
        <w:rPr>
          <w:rFonts w:cs="Tahoma"/>
        </w:rPr>
        <w:t>R</w:t>
      </w:r>
      <w:r w:rsidRPr="003B206E">
        <w:rPr>
          <w:rFonts w:cs="Tahoma"/>
        </w:rPr>
        <w:t xml:space="preserve">ozporządzenia </w:t>
      </w:r>
      <w:r>
        <w:rPr>
          <w:rFonts w:cs="Tahoma"/>
        </w:rPr>
        <w:t>P</w:t>
      </w:r>
      <w:r w:rsidRPr="003B206E">
        <w:rPr>
          <w:rFonts w:cs="Tahoma"/>
        </w:rPr>
        <w:t xml:space="preserve">rezesa </w:t>
      </w:r>
      <w:r>
        <w:rPr>
          <w:rFonts w:cs="Tahoma"/>
        </w:rPr>
        <w:t>R</w:t>
      </w:r>
      <w:r w:rsidRPr="003B206E">
        <w:rPr>
          <w:rFonts w:cs="Tahoma"/>
        </w:rPr>
        <w:t xml:space="preserve">ady </w:t>
      </w:r>
      <w:r>
        <w:rPr>
          <w:rFonts w:cs="Tahoma"/>
        </w:rPr>
        <w:t>M</w:t>
      </w:r>
      <w:r w:rsidRPr="003B206E">
        <w:rPr>
          <w:rFonts w:cs="Tahoma"/>
        </w:rPr>
        <w:t>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BA1DCF" w:rsidRPr="003B206E" w:rsidRDefault="00BA1DCF" w:rsidP="00BA1DCF">
      <w:pPr>
        <w:spacing w:after="0" w:line="240" w:lineRule="auto"/>
        <w:jc w:val="both"/>
        <w:rPr>
          <w:rFonts w:cs="Tahoma"/>
        </w:rPr>
      </w:pPr>
      <w:r w:rsidRPr="003B206E">
        <w:rPr>
          <w:rFonts w:cs="Tahoma"/>
        </w:rPr>
        <w:t>e. Do oferty należy dołączyć wszystkie wymagane w Ogłoszeniu, SWZ dokumenty w postaci elektronicznej.</w:t>
      </w:r>
    </w:p>
    <w:p w:rsidR="00BA1DCF" w:rsidRPr="003B206E" w:rsidRDefault="00BA1DCF" w:rsidP="00BA1DCF">
      <w:pPr>
        <w:spacing w:after="0" w:line="240" w:lineRule="auto"/>
        <w:jc w:val="both"/>
        <w:rPr>
          <w:rFonts w:cs="Tahoma"/>
        </w:rPr>
      </w:pPr>
      <w:r w:rsidRPr="003B206E">
        <w:rPr>
          <w:rFonts w:cs="Tahoma"/>
        </w:rPr>
        <w:t>f. Po wypełnieniu Formularza składania oferty i załadowaniu wszystkich wymaganych załączników należy kliknąć przycisk Przejdź do podsumowania.</w:t>
      </w:r>
    </w:p>
    <w:p w:rsidR="00BA1DCF" w:rsidRPr="003B206E" w:rsidRDefault="00BA1DCF" w:rsidP="00BA1DCF">
      <w:pPr>
        <w:spacing w:after="0" w:line="240" w:lineRule="auto"/>
        <w:jc w:val="both"/>
        <w:rPr>
          <w:rFonts w:cs="Tahoma"/>
        </w:rPr>
      </w:pPr>
      <w:r w:rsidRPr="003B206E">
        <w:rPr>
          <w:rFonts w:cs="Tahoma"/>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BA1DCF" w:rsidRPr="003B206E" w:rsidRDefault="00BA1DCF" w:rsidP="00BA1DCF">
      <w:pPr>
        <w:spacing w:after="0" w:line="240" w:lineRule="auto"/>
        <w:jc w:val="both"/>
        <w:rPr>
          <w:rFonts w:cs="Tahoma"/>
        </w:rPr>
      </w:pPr>
      <w:r w:rsidRPr="003B206E">
        <w:rPr>
          <w:rFonts w:cs="Tahoma"/>
        </w:rPr>
        <w:t>h. Następnie należy kliknąć przycisk Złóż ofertę, aby zakończyć etap składania oferty.</w:t>
      </w:r>
    </w:p>
    <w:p w:rsidR="00BA1DCF" w:rsidRPr="003B206E" w:rsidRDefault="00BA1DCF" w:rsidP="00BA1DCF">
      <w:pPr>
        <w:spacing w:after="0" w:line="240" w:lineRule="auto"/>
        <w:jc w:val="both"/>
        <w:rPr>
          <w:rFonts w:cs="Tahoma"/>
        </w:rPr>
      </w:pPr>
      <w:r w:rsidRPr="003B206E">
        <w:rPr>
          <w:rFonts w:cs="Tahoma"/>
        </w:rPr>
        <w:t>i. Następnie system zaszyfruje ofertę lub wniosek wykonawcy, tak by ta była niedostępna dla zamawiającego do terminu otwarcia ofert.</w:t>
      </w:r>
    </w:p>
    <w:p w:rsidR="00BA1DCF" w:rsidRPr="003B206E" w:rsidRDefault="00BA1DCF" w:rsidP="00BA1DCF">
      <w:pPr>
        <w:spacing w:after="0" w:line="240" w:lineRule="auto"/>
        <w:jc w:val="both"/>
        <w:rPr>
          <w:rFonts w:cs="Tahoma"/>
        </w:rPr>
      </w:pPr>
      <w:r w:rsidRPr="003B206E">
        <w:rPr>
          <w:rFonts w:cs="Tahoma"/>
        </w:rPr>
        <w:t xml:space="preserve">j. Ostatnim krokiem jest wyświetlenie się komunikatu i przesłanie wiadomości email z </w:t>
      </w:r>
      <w:r w:rsidRPr="003B206E">
        <w:rPr>
          <w:rFonts w:cs="Tahoma"/>
          <w:u w:val="single"/>
        </w:rPr>
        <w:t>platformazakupowa.pl</w:t>
      </w:r>
      <w:r w:rsidRPr="003B206E">
        <w:rPr>
          <w:rFonts w:cs="Tahoma"/>
        </w:rPr>
        <w:t xml:space="preserve"> z informacją na temat złożonej oferty lub wniosku. W celach odwoławczych z uwagi na zaszyfrowanie oferty na </w:t>
      </w:r>
      <w:r w:rsidRPr="003B206E">
        <w:rPr>
          <w:rFonts w:cs="Tahoma"/>
          <w:u w:val="single"/>
        </w:rPr>
        <w:t>platformazakupowa.pl</w:t>
      </w:r>
      <w:r w:rsidRPr="003B206E">
        <w:rPr>
          <w:rFonts w:cs="Tahoma"/>
        </w:rPr>
        <w:t xml:space="preserve"> wykonawca powinien przechowywać kopię swojej oferty lub wniosku wraz z pobranym plikiem XML na swoim komputerze.</w:t>
      </w:r>
    </w:p>
    <w:p w:rsidR="00BA1DCF" w:rsidRPr="003B206E" w:rsidRDefault="00BA1DCF" w:rsidP="00BA1DCF">
      <w:pPr>
        <w:spacing w:after="0" w:line="240" w:lineRule="auto"/>
        <w:jc w:val="both"/>
        <w:textAlignment w:val="baseline"/>
        <w:rPr>
          <w:rFonts w:ascii="Calibri" w:eastAsia="Times New Roman" w:hAnsi="Calibri" w:cs="Times New Roman"/>
          <w:color w:val="0000FF" w:themeColor="hyperlink"/>
          <w:u w:val="single"/>
        </w:rPr>
      </w:pPr>
      <w:r w:rsidRPr="003B206E">
        <w:rPr>
          <w:rFonts w:ascii="Calibri" w:eastAsia="Times New Roman" w:hAnsi="Calibri" w:cs="Times New Roman"/>
        </w:rPr>
        <w:t xml:space="preserve">Zamawiający informuje, że instrukcje korzystania z </w:t>
      </w:r>
      <w:hyperlink r:id="rId21"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dotyczące w szczególności logowania, składania wniosków o wyjaśnienie treści SWZ, składania ofert oraz innych czynności podejmowanych w niniejszym postępowaniu przy użyciu </w:t>
      </w:r>
      <w:hyperlink r:id="rId22"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znajdują się w zakładce „Instrukcje dla Wykonawców" na stronie internetowej pod adresem: </w:t>
      </w:r>
      <w:hyperlink r:id="rId23" w:history="1">
        <w:r w:rsidRPr="003B206E">
          <w:rPr>
            <w:rFonts w:ascii="Calibri" w:eastAsia="Times New Roman" w:hAnsi="Calibri" w:cs="Times New Roman"/>
            <w:color w:val="0000FF" w:themeColor="hyperlink"/>
            <w:u w:val="single"/>
          </w:rPr>
          <w:t>https://platformazakupowa.pl/strona/45-instrukcje</w:t>
        </w:r>
      </w:hyperlink>
    </w:p>
    <w:p w:rsidR="00BA1DCF" w:rsidRPr="003B206E" w:rsidRDefault="00BA1DCF" w:rsidP="00BA1DCF">
      <w:pPr>
        <w:spacing w:after="0" w:line="240" w:lineRule="auto"/>
        <w:jc w:val="both"/>
        <w:textAlignment w:val="baseline"/>
        <w:rPr>
          <w:rFonts w:eastAsia="Times New Roman" w:cs="Times New Roman"/>
          <w:b/>
          <w:color w:val="000000"/>
        </w:rPr>
      </w:pPr>
      <w:r w:rsidRPr="003B206E">
        <w:rPr>
          <w:rFonts w:eastAsia="Times New Roman" w:cs="Times New Roman"/>
          <w:b/>
          <w:color w:val="000000"/>
        </w:rPr>
        <w:t>II. Opis sposobu przygotowania ofert oraz dokumentów wymaganych przez zamawiającego w SWZ</w:t>
      </w:r>
    </w:p>
    <w:p w:rsidR="00BA1DCF" w:rsidRPr="00691447" w:rsidRDefault="00BA1DCF" w:rsidP="00BA1DCF">
      <w:pPr>
        <w:spacing w:after="0" w:line="240" w:lineRule="auto"/>
        <w:jc w:val="both"/>
        <w:textAlignment w:val="baseline"/>
        <w:rPr>
          <w:rFonts w:ascii="Calibri" w:eastAsia="Times New Roman" w:hAnsi="Calibri" w:cs="Arial"/>
        </w:rPr>
      </w:pPr>
      <w:r w:rsidRPr="003B206E">
        <w:rPr>
          <w:rFonts w:ascii="Calibri" w:eastAsia="Times New Roman" w:hAnsi="Calibri" w:cs="Arial"/>
        </w:rPr>
        <w:t xml:space="preserve">1. Oferta oraz przedmiotowe środki dowodowe (jeżeli </w:t>
      </w:r>
      <w:r>
        <w:rPr>
          <w:rFonts w:ascii="Calibri" w:eastAsia="Times New Roman" w:hAnsi="Calibri" w:cs="Arial"/>
        </w:rPr>
        <w:t>są</w:t>
      </w:r>
      <w:r w:rsidRPr="003B206E">
        <w:rPr>
          <w:rFonts w:ascii="Calibri" w:eastAsia="Times New Roman" w:hAnsi="Calibri" w:cs="Arial"/>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3B206E">
        <w:rPr>
          <w:rFonts w:ascii="Calibri" w:eastAsia="Times New Roman" w:hAnsi="Calibri" w:cs="Arial"/>
          <w:b/>
          <w:bCs/>
        </w:rPr>
        <w:t xml:space="preserve">opcja rekomendowana </w:t>
      </w:r>
      <w:r w:rsidRPr="003B206E">
        <w:rPr>
          <w:rFonts w:ascii="Calibri" w:eastAsia="Times New Roman" w:hAnsi="Calibri" w:cs="Arial"/>
        </w:rPr>
        <w:t xml:space="preserve">przez </w:t>
      </w:r>
      <w:hyperlink r:id="rId24" w:history="1">
        <w:r w:rsidRPr="003B206E">
          <w:rPr>
            <w:rFonts w:ascii="Calibri" w:eastAsia="Times New Roman" w:hAnsi="Calibri" w:cs="Arial"/>
            <w:b/>
            <w:bCs/>
            <w:u w:val="single"/>
          </w:rPr>
          <w:t>platformazakupowa.pl</w:t>
        </w:r>
      </w:hyperlink>
      <w:r w:rsidRPr="003B206E">
        <w:rPr>
          <w:rFonts w:ascii="Calibri" w:eastAsia="Times New Roman" w:hAnsi="Calibri" w:cs="Arial"/>
        </w:rPr>
        <w:t>).</w:t>
      </w:r>
    </w:p>
    <w:p w:rsidR="00BA1DCF" w:rsidRPr="003B206E" w:rsidRDefault="00BA1DCF" w:rsidP="00BA1DCF">
      <w:pPr>
        <w:spacing w:after="0" w:line="240" w:lineRule="auto"/>
        <w:jc w:val="both"/>
        <w:textAlignment w:val="baseline"/>
        <w:rPr>
          <w:rFonts w:ascii="Calibri" w:eastAsia="Times New Roman" w:hAnsi="Calibri" w:cs="Times New Roman"/>
          <w:i/>
          <w:color w:val="000000" w:themeColor="text1"/>
        </w:rPr>
      </w:pPr>
      <w:r w:rsidRPr="003B206E">
        <w:rPr>
          <w:rFonts w:ascii="Calibri" w:eastAsia="Times New Roman" w:hAnsi="Calibri" w:cs="Times New Roman"/>
          <w:color w:val="000000" w:themeColor="text1"/>
        </w:rPr>
        <w:lastRenderedPageBreak/>
        <w:t xml:space="preserve">2. Sposób sporządzenia dokumentów elektronicznych, oświadczeń lub elektronicznych kopii dokumentów lub oświadczeń musi być zgodny z wymaganiami określonymi w </w:t>
      </w:r>
      <w:r w:rsidRPr="003B206E">
        <w:rPr>
          <w:rFonts w:ascii="Calibri" w:eastAsia="Times New Roman" w:hAnsi="Calibri" w:cs="Times New Roman"/>
          <w:i/>
          <w:color w:val="000000" w:themeColor="text1"/>
        </w:rPr>
        <w:t xml:space="preserve">Rozporządzeniu Prezesa Rady Ministrów z dnia </w:t>
      </w:r>
      <w:r w:rsidRPr="00F949AE">
        <w:rPr>
          <w:rFonts w:ascii="Calibri" w:eastAsia="Times New Roman" w:hAnsi="Calibri" w:cs="Times New Roman"/>
          <w:i/>
          <w:color w:val="000000" w:themeColor="text1"/>
        </w:rPr>
        <w:t>30</w:t>
      </w:r>
      <w:r w:rsidRPr="003B206E">
        <w:rPr>
          <w:rFonts w:ascii="Calibri" w:eastAsia="Times New Roman" w:hAnsi="Calibri" w:cs="Times New Roman"/>
          <w:i/>
          <w:color w:val="000000" w:themeColor="text1"/>
        </w:rPr>
        <w:t xml:space="preserve"> grudnia 2020 roku „W sprawie sposobu sporządzania                                   i przekazywania informacji oraz wymagań technicznych dla dokumentów elektronicznych oraz środków komunikacji elektronicznej w postepowaniu o udzielenie zamówienia publicznego lub konkursie”   (</w:t>
      </w:r>
      <w:proofErr w:type="spellStart"/>
      <w:r w:rsidRPr="003B206E">
        <w:rPr>
          <w:rFonts w:ascii="Calibri" w:eastAsia="Times New Roman" w:hAnsi="Calibri" w:cs="Times New Roman"/>
          <w:i/>
          <w:color w:val="000000" w:themeColor="text1"/>
        </w:rPr>
        <w:t>Dz.U</w:t>
      </w:r>
      <w:proofErr w:type="spellEnd"/>
      <w:r w:rsidRPr="003B206E">
        <w:rPr>
          <w:rFonts w:ascii="Calibri" w:eastAsia="Times New Roman" w:hAnsi="Calibri" w:cs="Times New Roman"/>
          <w:i/>
          <w:color w:val="000000" w:themeColor="text1"/>
        </w:rPr>
        <w:t>. z 2020 r. poz. 2452)</w:t>
      </w:r>
      <w:r w:rsidRPr="003B206E">
        <w:rPr>
          <w:rFonts w:ascii="Calibri" w:eastAsia="Times New Roman" w:hAnsi="Calibri" w:cs="Times New Roman"/>
          <w:color w:val="000000" w:themeColor="text1"/>
        </w:rPr>
        <w:t xml:space="preserve">. </w:t>
      </w:r>
    </w:p>
    <w:p w:rsidR="00BA1DCF" w:rsidRPr="003B206E" w:rsidRDefault="00BA1DCF" w:rsidP="00BA1DCF">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3. Oferta powinna być:</w:t>
      </w:r>
    </w:p>
    <w:p w:rsidR="00BA1DCF" w:rsidRPr="003B206E" w:rsidRDefault="00BA1DCF" w:rsidP="00BA1DCF">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sporządzona na podstawie załączników niniejszej SWZ w języku polskim,</w:t>
      </w:r>
    </w:p>
    <w:p w:rsidR="00BA1DCF" w:rsidRPr="003B206E" w:rsidRDefault="00BA1DCF" w:rsidP="00BA1DCF">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 xml:space="preserve">złożona przy użyciu środków komunikacji elektronicznej tzn. za pośrednictwem </w:t>
      </w:r>
      <w:hyperlink r:id="rId25" w:history="1">
        <w:r w:rsidRPr="003B206E">
          <w:rPr>
            <w:rFonts w:ascii="Calibri" w:eastAsia="Times New Roman" w:hAnsi="Calibri" w:cs="Times New Roman"/>
            <w:color w:val="000000" w:themeColor="text1"/>
            <w:u w:val="single"/>
          </w:rPr>
          <w:t>platformazakupowa.pl</w:t>
        </w:r>
      </w:hyperlink>
      <w:r w:rsidRPr="003B206E">
        <w:rPr>
          <w:rFonts w:ascii="Calibri" w:eastAsia="Times New Roman" w:hAnsi="Calibri" w:cs="Times New Roman"/>
          <w:color w:val="000000" w:themeColor="text1"/>
        </w:rPr>
        <w:t>,</w:t>
      </w:r>
    </w:p>
    <w:p w:rsidR="00BA1DCF" w:rsidRPr="003B206E" w:rsidRDefault="00BA1DCF" w:rsidP="00BA1DCF">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podpisana kwalifikowanym podpisem elektronicznym lub podpisem zaufanym lub podpisem osobistym przez osobę/osoby upoważnioną/upoważnione.</w:t>
      </w:r>
    </w:p>
    <w:p w:rsidR="00BA1DCF" w:rsidRPr="003B206E" w:rsidRDefault="00BA1DCF" w:rsidP="00BA1DCF">
      <w:pPr>
        <w:spacing w:after="0" w:line="240" w:lineRule="auto"/>
        <w:jc w:val="both"/>
        <w:rPr>
          <w:color w:val="000000" w:themeColor="text1"/>
        </w:rPr>
      </w:pPr>
      <w:r w:rsidRPr="003B206E">
        <w:rPr>
          <w:color w:val="000000" w:themeColor="text1"/>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3B206E">
        <w:rPr>
          <w:color w:val="FF0000"/>
        </w:rPr>
        <w:t xml:space="preserve"> </w:t>
      </w:r>
      <w:r w:rsidRPr="003B206E">
        <w:rPr>
          <w:color w:val="000000" w:themeColor="text1"/>
        </w:rPr>
        <w:t>określone w ustawie z dnia 5 września 2016 r. o usługach zaufania i identyfikacji elektronicznej                (</w:t>
      </w:r>
      <w:proofErr w:type="spellStart"/>
      <w:r w:rsidRPr="003B206E">
        <w:rPr>
          <w:color w:val="000000" w:themeColor="text1"/>
        </w:rPr>
        <w:t>Dz.U</w:t>
      </w:r>
      <w:proofErr w:type="spellEnd"/>
      <w:r w:rsidRPr="003B206E">
        <w:rPr>
          <w:color w:val="000000" w:themeColor="text1"/>
        </w:rPr>
        <w:t>. z 202</w:t>
      </w:r>
      <w:r>
        <w:rPr>
          <w:color w:val="000000" w:themeColor="text1"/>
        </w:rPr>
        <w:t xml:space="preserve">4 </w:t>
      </w:r>
      <w:r w:rsidRPr="003B206E">
        <w:rPr>
          <w:color w:val="000000" w:themeColor="text1"/>
        </w:rPr>
        <w:t xml:space="preserve">r. poz. </w:t>
      </w:r>
      <w:r>
        <w:rPr>
          <w:color w:val="000000" w:themeColor="text1"/>
        </w:rPr>
        <w:t>1725 – tekst jednolity</w:t>
      </w:r>
      <w:r w:rsidRPr="003B206E">
        <w:rPr>
          <w:color w:val="000000" w:themeColor="text1"/>
        </w:rPr>
        <w:t xml:space="preserve">). </w:t>
      </w:r>
    </w:p>
    <w:p w:rsidR="00BA1DCF" w:rsidRPr="003B206E" w:rsidRDefault="00BA1DCF" w:rsidP="00BA1DCF">
      <w:pPr>
        <w:spacing w:after="0" w:line="240" w:lineRule="auto"/>
        <w:jc w:val="both"/>
        <w:rPr>
          <w:rFonts w:ascii="Times New Roman" w:hAnsi="Times New Roman"/>
          <w:sz w:val="24"/>
          <w:szCs w:val="24"/>
        </w:rPr>
      </w:pPr>
      <w:r w:rsidRPr="003B206E">
        <w:t xml:space="preserve">5. W przypadku wykorzystania formatu podpisu </w:t>
      </w:r>
      <w:proofErr w:type="spellStart"/>
      <w:r w:rsidRPr="003B206E">
        <w:t>XAdES</w:t>
      </w:r>
      <w:proofErr w:type="spellEnd"/>
      <w:r w:rsidRPr="003B206E">
        <w:t xml:space="preserve"> zewnętrzny. Zamawiający wymaga dołączenia odpowiedniej ilości plików tj. podpisywanych plików z danymi oraz plików podpisu w formacie </w:t>
      </w:r>
      <w:proofErr w:type="spellStart"/>
      <w:r w:rsidRPr="003B206E">
        <w:t>XAdES</w:t>
      </w:r>
      <w:proofErr w:type="spellEnd"/>
      <w:r w:rsidRPr="003B206E">
        <w:t>.</w:t>
      </w:r>
    </w:p>
    <w:p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Każdy z wykonawców może złożyć tylko jedną ofertę. Złożenie większej liczby ofert lub oferty zawierającej propozycje wariantowe spowoduje podlegać będzie odrzuceniu.</w:t>
      </w:r>
    </w:p>
    <w:p w:rsidR="00BA1DCF"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BA1DCF" w:rsidRPr="002B738B"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8. Maksymalny rozmiar jednego pliku przesyłanego za pośrednictwem dedykowanych formularzy do: złożenia, zmiany, wycofania oferty wynosi 150 MB natomiast przy komunikacji wielkość pliku to maksymalnie 500 MB </w:t>
      </w:r>
      <w:r w:rsidRPr="003B206E">
        <w:rPr>
          <w:rFonts w:ascii="Calibri" w:eastAsia="Times New Roman" w:hAnsi="Calibri" w:cs="Times New Roman"/>
          <w:color w:val="000000" w:themeColor="text1"/>
        </w:rPr>
        <w:t>w formatach: .pdf, .xls, .</w:t>
      </w:r>
      <w:proofErr w:type="spellStart"/>
      <w:r w:rsidRPr="003B206E">
        <w:rPr>
          <w:rFonts w:ascii="Calibri" w:eastAsia="Times New Roman" w:hAnsi="Calibri" w:cs="Times New Roman"/>
          <w:color w:val="000000" w:themeColor="text1"/>
        </w:rPr>
        <w:t>xlsx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docx</w:t>
      </w:r>
      <w:proofErr w:type="spellEnd"/>
      <w:r w:rsidRPr="003B206E">
        <w:rPr>
          <w:rFonts w:ascii="Calibri" w:eastAsia="Times New Roman" w:hAnsi="Calibri" w:cs="Times New Roman"/>
          <w:color w:val="000000" w:themeColor="text1"/>
        </w:rPr>
        <w:t>, .txt, .rtf, .</w:t>
      </w:r>
      <w:proofErr w:type="spellStart"/>
      <w:r w:rsidRPr="003B206E">
        <w:rPr>
          <w:rFonts w:ascii="Calibri" w:eastAsia="Times New Roman" w:hAnsi="Calibri" w:cs="Times New Roman"/>
          <w:color w:val="000000" w:themeColor="text1"/>
        </w:rPr>
        <w:t>xps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odp</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csv</w:t>
      </w:r>
      <w:proofErr w:type="spellEnd"/>
      <w:r w:rsidRPr="003B206E">
        <w:rPr>
          <w:rFonts w:ascii="Calibri" w:eastAsia="Times New Roman" w:hAnsi="Calibri" w:cs="Times New Roman"/>
          <w:color w:val="000000" w:themeColor="text1"/>
        </w:rPr>
        <w:t>, .jpg, .</w:t>
      </w:r>
      <w:proofErr w:type="spellStart"/>
      <w:r w:rsidRPr="003B206E">
        <w:rPr>
          <w:rFonts w:ascii="Calibri" w:eastAsia="Times New Roman" w:hAnsi="Calibri" w:cs="Times New Roman"/>
          <w:color w:val="000000" w:themeColor="text1"/>
        </w:rPr>
        <w:t>jpeg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geotiff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svg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wav</w:t>
      </w:r>
      <w:proofErr w:type="spellEnd"/>
      <w:r w:rsidRPr="003B206E">
        <w:rPr>
          <w:rFonts w:ascii="Calibri" w:eastAsia="Times New Roman" w:hAnsi="Calibri" w:cs="Times New Roman"/>
          <w:color w:val="000000" w:themeColor="text1"/>
        </w:rPr>
        <w:t>, .mp3, .</w:t>
      </w:r>
      <w:proofErr w:type="spellStart"/>
      <w:r w:rsidRPr="003B206E">
        <w:rPr>
          <w:rFonts w:ascii="Calibri" w:eastAsia="Times New Roman" w:hAnsi="Calibri" w:cs="Times New Roman"/>
          <w:color w:val="000000" w:themeColor="text1"/>
        </w:rPr>
        <w:t>avi</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mpeg</w:t>
      </w:r>
      <w:proofErr w:type="spellEnd"/>
      <w:r w:rsidRPr="003B206E">
        <w:rPr>
          <w:rFonts w:ascii="Calibri" w:eastAsia="Times New Roman" w:hAnsi="Calibri" w:cs="Times New Roman"/>
          <w:color w:val="000000" w:themeColor="text1"/>
        </w:rPr>
        <w:t>, .mp4, .m4a, .mpeg4, .</w:t>
      </w:r>
      <w:proofErr w:type="spellStart"/>
      <w:r w:rsidRPr="003B206E">
        <w:rPr>
          <w:rFonts w:ascii="Calibri" w:eastAsia="Times New Roman" w:hAnsi="Calibri" w:cs="Times New Roman"/>
          <w:color w:val="000000" w:themeColor="text1"/>
        </w:rPr>
        <w:t>ogg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ogv</w:t>
      </w:r>
      <w:proofErr w:type="spellEnd"/>
      <w:r w:rsidRPr="003B206E">
        <w:rPr>
          <w:rFonts w:ascii="Calibri" w:eastAsia="Times New Roman" w:hAnsi="Calibri" w:cs="Times New Roman"/>
          <w:color w:val="000000" w:themeColor="text1"/>
        </w:rPr>
        <w:t>, .zip, .tar, .</w:t>
      </w:r>
      <w:proofErr w:type="spellStart"/>
      <w:r w:rsidRPr="003B206E">
        <w:rPr>
          <w:rFonts w:ascii="Calibri" w:eastAsia="Times New Roman" w:hAnsi="Calibri" w:cs="Times New Roman"/>
          <w:color w:val="000000" w:themeColor="text1"/>
        </w:rPr>
        <w:t>gz</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gzip</w:t>
      </w:r>
      <w:proofErr w:type="spellEnd"/>
      <w:r w:rsidRPr="003B206E">
        <w:rPr>
          <w:rFonts w:ascii="Calibri" w:eastAsia="Times New Roman" w:hAnsi="Calibri" w:cs="Times New Roman"/>
          <w:color w:val="000000" w:themeColor="text1"/>
        </w:rPr>
        <w:t>, .7z, .</w:t>
      </w:r>
      <w:proofErr w:type="spellStart"/>
      <w:r w:rsidRPr="003B206E">
        <w:rPr>
          <w:rFonts w:ascii="Calibri" w:eastAsia="Times New Roman" w:hAnsi="Calibri" w:cs="Times New Roman"/>
          <w:color w:val="000000" w:themeColor="text1"/>
        </w:rPr>
        <w:t>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xsd</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rng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xslt</w:t>
      </w:r>
      <w:proofErr w:type="spellEnd"/>
      <w:r w:rsidRPr="003B206E">
        <w:rPr>
          <w:rFonts w:ascii="Calibri" w:eastAsia="Times New Roman" w:hAnsi="Calibri" w:cs="Times New Roman"/>
          <w:color w:val="000000" w:themeColor="text1"/>
        </w:rPr>
        <w:t xml:space="preserve">. </w:t>
      </w:r>
    </w:p>
    <w:p w:rsidR="00BA1DCF" w:rsidRPr="003B206E" w:rsidRDefault="00BA1DCF" w:rsidP="00BA1DCF">
      <w:pPr>
        <w:spacing w:after="0" w:line="240" w:lineRule="auto"/>
        <w:jc w:val="both"/>
        <w:rPr>
          <w:rFonts w:ascii="Calibri" w:eastAsia="Times New Roman" w:hAnsi="Calibri" w:cs="Times New Roman"/>
          <w:b/>
          <w:bCs/>
        </w:rPr>
      </w:pPr>
      <w:r w:rsidRPr="003B206E">
        <w:rPr>
          <w:rFonts w:ascii="Calibri" w:eastAsia="Times New Roman" w:hAnsi="Calibri" w:cs="Times New Roman"/>
          <w:b/>
          <w:bCs/>
        </w:rPr>
        <w:t>III. Zalecenia</w:t>
      </w:r>
    </w:p>
    <w:p w:rsidR="00BA1DCF" w:rsidRPr="003B206E" w:rsidRDefault="00BA1DCF" w:rsidP="00BA1DCF">
      <w:pPr>
        <w:spacing w:after="0" w:line="240" w:lineRule="auto"/>
        <w:jc w:val="both"/>
        <w:rPr>
          <w:rFonts w:ascii="Times New Roman" w:eastAsia="Times New Roman" w:hAnsi="Times New Roman" w:cs="Times New Roman"/>
          <w:sz w:val="24"/>
          <w:szCs w:val="24"/>
        </w:rPr>
      </w:pPr>
      <w:r w:rsidRPr="003B206E">
        <w:rPr>
          <w:rFonts w:ascii="Calibri" w:eastAsia="Times New Roman" w:hAnsi="Calibri" w:cs="Times New Roman"/>
          <w:bCs/>
        </w:rPr>
        <w:t>1. Rozszerzenia plików wykorzystywanych przez wykonawców powinny być zgodne z</w:t>
      </w:r>
      <w:r w:rsidRPr="003B206E">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2. W celu ewentualnej kompresji danych Zamawiający rekomenduje wykorzystanie jednego z formatów:</w:t>
      </w:r>
    </w:p>
    <w:p w:rsidR="00BA1DCF" w:rsidRPr="003B206E" w:rsidRDefault="00BA1DCF" w:rsidP="00BA1DCF">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.zip </w:t>
      </w:r>
    </w:p>
    <w:p w:rsidR="00BA1DCF" w:rsidRPr="003B206E" w:rsidRDefault="00BA1DCF" w:rsidP="00BA1DCF">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.7Z</w:t>
      </w:r>
    </w:p>
    <w:p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3. Zamawiający zwraca uwagę na ograniczenia wielkości plików podpisywanych profilem zaufanym, który wynosi max 10MB, oraz na ograniczenie wielkości plików podpisywanych w aplikacji </w:t>
      </w:r>
      <w:proofErr w:type="spellStart"/>
      <w:r w:rsidRPr="003B206E">
        <w:rPr>
          <w:rFonts w:ascii="Calibri" w:eastAsia="Times New Roman" w:hAnsi="Calibri" w:cs="Times New Roman"/>
        </w:rPr>
        <w:t>eDoApp</w:t>
      </w:r>
      <w:proofErr w:type="spellEnd"/>
      <w:r w:rsidRPr="003B206E">
        <w:rPr>
          <w:rFonts w:ascii="Calibri" w:eastAsia="Times New Roman" w:hAnsi="Calibri" w:cs="Times New Roman"/>
        </w:rPr>
        <w:t xml:space="preserve"> służącej do składania podpisu osobistego, który wynosi max 5MB.</w:t>
      </w:r>
    </w:p>
    <w:p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4. W przypadku stosowania przez wykonawcę kwalifikowanego podpisu elektronicznego:</w:t>
      </w:r>
    </w:p>
    <w:p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B206E">
        <w:rPr>
          <w:rFonts w:ascii="Calibri" w:eastAsia="Times New Roman" w:hAnsi="Calibri" w:cs="Times New Roman"/>
        </w:rPr>
        <w:t>PAdES</w:t>
      </w:r>
      <w:proofErr w:type="spellEnd"/>
      <w:r w:rsidRPr="003B206E">
        <w:rPr>
          <w:rFonts w:ascii="Calibri" w:eastAsia="Times New Roman" w:hAnsi="Calibri" w:cs="Times New Roman"/>
        </w:rPr>
        <w:t>. </w:t>
      </w:r>
    </w:p>
    <w:p w:rsidR="00BA1DCF" w:rsidRDefault="00BA1DCF" w:rsidP="00BA1DCF">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 xml:space="preserve">b. Pliki w innych formatach niż PDF zaleca się opatrzyć zewnętrznym podpisem </w:t>
      </w:r>
      <w:proofErr w:type="spellStart"/>
      <w:r w:rsidRPr="003B206E">
        <w:rPr>
          <w:rFonts w:ascii="Calibri" w:eastAsia="Times New Roman" w:hAnsi="Calibri" w:cs="Times New Roman"/>
        </w:rPr>
        <w:t>XAdES</w:t>
      </w:r>
      <w:proofErr w:type="spellEnd"/>
      <w:r w:rsidRPr="003B206E">
        <w:rPr>
          <w:rFonts w:ascii="Calibri" w:eastAsia="Times New Roman" w:hAnsi="Calibri" w:cs="Times New Roman"/>
        </w:rPr>
        <w:t>. Wykonawca powinien pamiętać, aby plik z podpisem przekazywać łąc</w:t>
      </w:r>
      <w:r>
        <w:rPr>
          <w:rFonts w:ascii="Calibri" w:eastAsia="Times New Roman" w:hAnsi="Calibri" w:cs="Times New Roman"/>
        </w:rPr>
        <w:t>znie z dokumentem podpisywanym.</w:t>
      </w:r>
    </w:p>
    <w:p w:rsidR="00BA1DCF" w:rsidRPr="003B206E" w:rsidRDefault="00BA1DCF" w:rsidP="00BA1DCF">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c. Zamawiający rekomenduje wykorzystanie podpisu z kwalifikowanym znacznikiem czasu.</w:t>
      </w:r>
    </w:p>
    <w:p w:rsidR="00BA1DCF" w:rsidRPr="003B206E" w:rsidRDefault="00BA1DCF" w:rsidP="00BA1DCF">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lastRenderedPageBreak/>
        <w:t>5. Zamawiający zaleca aby w przypadku podpisywania pliku przez kilka osób, stosować podpisy tego samego rodzaju. Podpisywanie różnymi rodzajami podpisów np. osobistym i kwalifikowanym może doprowadzić do problemów w weryfikacji plików. </w:t>
      </w:r>
    </w:p>
    <w:p w:rsidR="00BA1DCF" w:rsidRPr="003B206E" w:rsidRDefault="00BA1DCF" w:rsidP="00BA1DCF">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Zamawiający zaleca, aby Wykonawca z odpowiednim wyprzedzeniem przetestował możliwość prawidłowego wykorzystania wybranej metody podpisania plików oferty.</w:t>
      </w:r>
    </w:p>
    <w:p w:rsidR="00BA1DCF" w:rsidRPr="003B206E" w:rsidRDefault="00BA1DCF" w:rsidP="00BA1DCF">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Osobą składającą ofertę powinna być osoba kontaktowa podawana w dokumentacji.</w:t>
      </w:r>
    </w:p>
    <w:p w:rsidR="00BA1DCF" w:rsidRPr="003B206E" w:rsidRDefault="00BA1DCF" w:rsidP="00BA1DCF">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BA1DCF" w:rsidRPr="003B206E" w:rsidRDefault="00BA1DCF" w:rsidP="00BA1DCF">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9. Jeśli wykonawca pakuje dokumenty np. w plik ZIP zalecamy wcześniejsze podpisanie każdego ze skompresowanych plików. </w:t>
      </w:r>
    </w:p>
    <w:p w:rsidR="00BA1DCF" w:rsidRPr="003B206E" w:rsidRDefault="00BA1DCF" w:rsidP="00BA1DCF">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10. Zamawiający zaleca aby </w:t>
      </w:r>
      <w:r w:rsidRPr="003B206E">
        <w:rPr>
          <w:rFonts w:ascii="Calibri" w:eastAsia="Times New Roman" w:hAnsi="Calibri" w:cs="Times New Roman"/>
          <w:u w:val="single"/>
        </w:rPr>
        <w:t>nie</w:t>
      </w:r>
      <w:r w:rsidRPr="003B206E">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BA1DCF" w:rsidRPr="005B303B" w:rsidRDefault="00BA1DCF" w:rsidP="00BA1DCF">
      <w:pPr>
        <w:pStyle w:val="Bezodstpw"/>
        <w:rPr>
          <w:b/>
        </w:rPr>
      </w:pPr>
      <w:r>
        <w:rPr>
          <w:b/>
        </w:rPr>
        <w:t>IV</w:t>
      </w:r>
      <w:r w:rsidRPr="005B303B">
        <w:rPr>
          <w:b/>
        </w:rPr>
        <w:t xml:space="preserve">. Sposób komunikowania się Zamawiającego z Wykonawcami (nie dotyczy składania ofert). </w:t>
      </w:r>
    </w:p>
    <w:p w:rsidR="00BA1DCF" w:rsidRPr="005B303B" w:rsidRDefault="00BA1DCF" w:rsidP="00BA1DCF">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6" w:history="1">
        <w:r w:rsidRPr="005B303B">
          <w:rPr>
            <w:rStyle w:val="Hipercze"/>
            <w:bCs/>
            <w:color w:val="auto"/>
          </w:rPr>
          <w:t>https://platformazakupowa.pl/pn/kwp_wroclaw</w:t>
        </w:r>
      </w:hyperlink>
      <w:r w:rsidRPr="005B303B">
        <w:rPr>
          <w:bCs/>
        </w:rPr>
        <w:t xml:space="preserve"> lub pocztą elektroniczną na adres: </w:t>
      </w:r>
      <w:hyperlink r:id="rId27" w:history="1">
        <w:r w:rsidRPr="005B303B">
          <w:rPr>
            <w:rStyle w:val="Hipercze"/>
            <w:bCs/>
            <w:color w:val="auto"/>
          </w:rPr>
          <w:t>monika.andruszkiewicz@wr.policja.gov.pl</w:t>
        </w:r>
      </w:hyperlink>
    </w:p>
    <w:p w:rsidR="00BA1DCF" w:rsidRPr="005B303B" w:rsidRDefault="00BA1DCF" w:rsidP="00BA1DCF">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BA1DCF" w:rsidRPr="005B303B" w:rsidRDefault="00BA1DCF" w:rsidP="00BA1DCF">
      <w:pPr>
        <w:pStyle w:val="Bezodstpw"/>
        <w:jc w:val="both"/>
      </w:pPr>
      <w:r w:rsidRPr="005B303B">
        <w:rPr>
          <w:rFonts w:cs="Calibri"/>
        </w:rPr>
        <w:t>3. Za datę przekazania (wpływu) oświadczeń, wniosków, zawiadomień oraz informacji przyjmuje się datę ich przesłania za pośrednictwem platformazakupowa.pl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rsidR="00BA1DCF" w:rsidRPr="005B303B" w:rsidRDefault="00BA1DCF" w:rsidP="00BA1DCF">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BA1DCF" w:rsidRPr="00551E5C" w:rsidRDefault="00BA1DCF" w:rsidP="00BA1DCF">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Pr="00551E5C">
        <w:rPr>
          <w:b/>
          <w:color w:val="000000" w:themeColor="text1"/>
        </w:rPr>
        <w:t>PU-2380-</w:t>
      </w:r>
      <w:r w:rsidR="00F301C0">
        <w:rPr>
          <w:b/>
          <w:color w:val="000000" w:themeColor="text1"/>
        </w:rPr>
        <w:t>068-067-064</w:t>
      </w:r>
      <w:r>
        <w:rPr>
          <w:b/>
          <w:color w:val="000000" w:themeColor="text1"/>
        </w:rPr>
        <w:t>/2025</w:t>
      </w:r>
      <w:r w:rsidRPr="00551E5C">
        <w:rPr>
          <w:b/>
          <w:color w:val="000000" w:themeColor="text1"/>
        </w:rPr>
        <w:t>/MA.</w:t>
      </w:r>
    </w:p>
    <w:p w:rsidR="00BA1DCF" w:rsidRPr="00DD2A9E" w:rsidRDefault="00BA1DCF" w:rsidP="00BA1DCF">
      <w:pPr>
        <w:pStyle w:val="Bezodstpw"/>
        <w:jc w:val="both"/>
        <w:rPr>
          <w:b/>
        </w:rPr>
      </w:pPr>
      <w:r w:rsidRPr="00DD2A9E">
        <w:rPr>
          <w:b/>
        </w:rPr>
        <w:t>6.</w:t>
      </w:r>
      <w:r w:rsidRPr="00701C1E">
        <w:t xml:space="preserve"> </w:t>
      </w:r>
      <w:r w:rsidRPr="00DD2A9E">
        <w:rPr>
          <w:b/>
        </w:rPr>
        <w:t>Osobami uprawnionymi przez Zamawiającego do porozumiewania się z Wykonawcami są:</w:t>
      </w:r>
    </w:p>
    <w:p w:rsidR="00BA1DCF" w:rsidRPr="00701C1E" w:rsidRDefault="00BA1DCF" w:rsidP="00BA1DCF">
      <w:pPr>
        <w:pStyle w:val="Bezodstpw"/>
        <w:jc w:val="both"/>
      </w:pPr>
      <w:r w:rsidRPr="00701C1E">
        <w:t xml:space="preserve">a. w kwestiach formalnych: przedstawiciel </w:t>
      </w:r>
      <w:r>
        <w:t>Sekcja d/s</w:t>
      </w:r>
      <w:r w:rsidRPr="00701C1E">
        <w:t xml:space="preserve"> Zamó</w:t>
      </w:r>
      <w:r>
        <w:t>wień Publicznych</w:t>
      </w:r>
      <w:r w:rsidRPr="00701C1E">
        <w:t xml:space="preserve"> KWP we Wrocławiu – Pani Monika Andruszkiewicz, tel. 47 871 </w:t>
      </w:r>
      <w:r>
        <w:t>43 24;</w:t>
      </w:r>
    </w:p>
    <w:p w:rsidR="00BA1DCF" w:rsidRPr="00701C1E" w:rsidRDefault="00BA1DCF" w:rsidP="00BA1DCF">
      <w:pPr>
        <w:pStyle w:val="Bezodstpw"/>
        <w:jc w:val="both"/>
      </w:pPr>
      <w:r w:rsidRPr="00701C1E">
        <w:t xml:space="preserve">b w kwestiach merytorycznych związanych z przedmiotem zamówienia: przedstawiciel Wydziału </w:t>
      </w:r>
      <w:r w:rsidR="00F301C0">
        <w:t>Teleinformatyki</w:t>
      </w:r>
      <w:r>
        <w:t xml:space="preserve"> - Pan </w:t>
      </w:r>
      <w:r w:rsidR="00F301C0">
        <w:t xml:space="preserve">Wojciech </w:t>
      </w:r>
      <w:proofErr w:type="spellStart"/>
      <w:r w:rsidR="00F301C0">
        <w:t>Tylecki</w:t>
      </w:r>
      <w:proofErr w:type="spellEnd"/>
      <w:r w:rsidRPr="00701C1E">
        <w:t xml:space="preserve">, tel. 47 871 </w:t>
      </w:r>
      <w:r w:rsidR="00F301C0">
        <w:t>20 40</w:t>
      </w:r>
      <w:r w:rsidRPr="00701C1E">
        <w:t>.</w:t>
      </w:r>
    </w:p>
    <w:p w:rsidR="00BA1DCF" w:rsidRPr="001A1CF8" w:rsidRDefault="00BA1DCF" w:rsidP="00BA1DCF">
      <w:pPr>
        <w:pStyle w:val="Bezodstpw"/>
        <w:rPr>
          <w:b/>
        </w:rPr>
      </w:pPr>
      <w:r w:rsidRPr="001A1CF8">
        <w:rPr>
          <w:b/>
        </w:rPr>
        <w:t>V. Udzielanie wyjaśnie</w:t>
      </w:r>
      <w:r>
        <w:rPr>
          <w:b/>
        </w:rPr>
        <w:t>ń i wprowadzanie zmian treści S</w:t>
      </w:r>
      <w:r w:rsidRPr="001A1CF8">
        <w:rPr>
          <w:b/>
        </w:rPr>
        <w:t>WZ.</w:t>
      </w:r>
    </w:p>
    <w:p w:rsidR="00BA1DCF" w:rsidRPr="001A1CF8" w:rsidRDefault="00BA1DCF" w:rsidP="00BA1DCF">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8" w:history="1">
        <w:r w:rsidRPr="00033217">
          <w:rPr>
            <w:rStyle w:val="Hipercze"/>
            <w:bCs/>
          </w:rPr>
          <w:t>https://platformazakupowa.pl/pn/kwp_wroclaw</w:t>
        </w:r>
      </w:hyperlink>
      <w:r w:rsidRPr="00033217">
        <w:t xml:space="preserve"> lub pocztą elektroniczną na adres: </w:t>
      </w:r>
      <w:hyperlink r:id="rId29" w:history="1">
        <w:r w:rsidRPr="00033217">
          <w:rPr>
            <w:rStyle w:val="Hipercze"/>
            <w:bCs/>
          </w:rPr>
          <w:t>monika.andruszkiewicz@wr.policja.gov.pl</w:t>
        </w:r>
      </w:hyperlink>
    </w:p>
    <w:p w:rsidR="00BA1DCF" w:rsidRDefault="00BA1DCF" w:rsidP="00BA1DCF">
      <w:pPr>
        <w:pStyle w:val="Bezodstpw"/>
        <w:jc w:val="both"/>
        <w:rPr>
          <w:rFonts w:ascii="Verdana" w:hAnsi="Verdana"/>
          <w:sz w:val="20"/>
        </w:rPr>
      </w:pPr>
      <w:r w:rsidRPr="00033217">
        <w:t>2.</w:t>
      </w:r>
      <w:r>
        <w:t xml:space="preserve"> 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BA1DCF" w:rsidRDefault="00BA1DCF" w:rsidP="00BA1DCF">
      <w:pPr>
        <w:pStyle w:val="Bezodstpw"/>
        <w:jc w:val="both"/>
        <w:rPr>
          <w:rFonts w:cs="Verdana"/>
          <w:color w:val="000000"/>
          <w:lang w:eastAsia="zh-CN"/>
        </w:rPr>
      </w:pPr>
      <w:r w:rsidRPr="006651DC">
        <w:lastRenderedPageBreak/>
        <w:t>3.</w:t>
      </w:r>
      <w:r>
        <w:t xml:space="preserve"> </w:t>
      </w:r>
      <w:r w:rsidRPr="00033217">
        <w:t>Tre</w:t>
      </w:r>
      <w:r>
        <w:t>ść zapytań wraz z wyjaśnieniami</w:t>
      </w:r>
      <w:r w:rsidRPr="00033217">
        <w:t xml:space="preserve"> Zamawiający zamieści na </w:t>
      </w:r>
      <w:r>
        <w:t xml:space="preserve">internetowej prowadzonego postępowania </w:t>
      </w:r>
      <w:r w:rsidRPr="00033217">
        <w:t>b</w:t>
      </w:r>
      <w:r>
        <w:t xml:space="preserve">ez ujawniania źródła zapytania </w:t>
      </w:r>
      <w:r w:rsidRPr="00033217">
        <w:rPr>
          <w:rFonts w:cs="Verdana"/>
          <w:lang w:eastAsia="zh-CN"/>
        </w:rPr>
        <w:t>(profil</w:t>
      </w:r>
      <w:r w:rsidRPr="00033217">
        <w:rPr>
          <w:rFonts w:cs="Verdana"/>
          <w:color w:val="000000"/>
          <w:lang w:eastAsia="zh-CN"/>
        </w:rPr>
        <w:t xml:space="preserve"> nabywcy: </w:t>
      </w:r>
      <w:hyperlink r:id="rId30" w:history="1">
        <w:r w:rsidRPr="00033217">
          <w:rPr>
            <w:rStyle w:val="Hipercze"/>
            <w:rFonts w:cs="Verdana"/>
            <w:lang w:eastAsia="zh-CN"/>
          </w:rPr>
          <w:t>https://platformazakupowa.pl/pn/kwp_wroclaw</w:t>
        </w:r>
      </w:hyperlink>
      <w:r w:rsidRPr="00033217">
        <w:rPr>
          <w:rFonts w:cs="Verdana"/>
          <w:color w:val="000000"/>
          <w:lang w:eastAsia="zh-CN"/>
        </w:rPr>
        <w:t xml:space="preserve"> Sekcja „Komunikaty”). </w:t>
      </w:r>
    </w:p>
    <w:p w:rsidR="00BA1DCF" w:rsidRDefault="00BA1DCF" w:rsidP="00BA1DCF">
      <w:pPr>
        <w:pStyle w:val="Bezodstpw"/>
        <w:jc w:val="both"/>
        <w:rPr>
          <w:rFonts w:cs="Verdana"/>
          <w:color w:val="000000"/>
          <w:lang w:eastAsia="zh-CN"/>
        </w:rPr>
      </w:pPr>
      <w:r>
        <w:rPr>
          <w:rFonts w:cs="Verdana"/>
          <w:color w:val="000000"/>
          <w:lang w:eastAsia="zh-CN"/>
        </w:rPr>
        <w:t xml:space="preserve">Jeżeli Zamawiający nie udzieli wyjaśnień w terminie, o którym mowa w pkt 2, przedłuży termin składania ofert o czas niezbędny do zapoznania się wszystkich wykonawców z wyjaśnieniami niezbędnymi do należytego  przygotowania i złożenia oferty. </w:t>
      </w:r>
    </w:p>
    <w:p w:rsidR="00BA1DCF" w:rsidRPr="00033217" w:rsidRDefault="00BA1DCF" w:rsidP="00BA1DCF">
      <w:pPr>
        <w:pStyle w:val="Bezodstpw"/>
        <w:jc w:val="both"/>
        <w:rPr>
          <w:bCs/>
          <w:color w:val="000000"/>
        </w:rPr>
      </w:pPr>
      <w:r>
        <w:rPr>
          <w:rFonts w:cs="Verdana"/>
          <w:color w:val="000000"/>
          <w:lang w:eastAsia="zh-CN"/>
        </w:rPr>
        <w:t xml:space="preserve">4. W przypadku, gdy wniosek o wyjaśnienie treści SWZ nie wpłynął w terminie, o którym mowa w pkt 2, Zamawiający nie ma obowiązku udzielania wyjaśnień SWZ oraz obowiązku przedłużania terminu składania ofert. </w:t>
      </w:r>
    </w:p>
    <w:p w:rsidR="00BA1DCF" w:rsidRPr="006651DC" w:rsidRDefault="00BA1DCF" w:rsidP="00BA1DCF">
      <w:pPr>
        <w:pStyle w:val="Bezodstpw"/>
        <w:jc w:val="both"/>
      </w:pPr>
      <w:r>
        <w:t>5</w:t>
      </w:r>
      <w:r w:rsidRPr="006651DC">
        <w:t>. Przedłużenie terminu składania ofert nie wpływa na bieg terminu składania</w:t>
      </w:r>
      <w:r>
        <w:t xml:space="preserve"> wniosku o wyjaśnienie treści S</w:t>
      </w:r>
      <w:r w:rsidRPr="006651DC">
        <w:t>WZ.</w:t>
      </w:r>
    </w:p>
    <w:p w:rsidR="00BA1DCF" w:rsidRDefault="00BA1DCF" w:rsidP="00BA1DCF">
      <w:pPr>
        <w:pStyle w:val="Bezodstpw"/>
        <w:jc w:val="both"/>
      </w:pPr>
      <w:r>
        <w:t>6. Zamawiający nie przewiduje zwołania zebrania</w:t>
      </w:r>
      <w:r w:rsidRPr="00CA5A77">
        <w:t>, o</w:t>
      </w:r>
      <w:r>
        <w:t xml:space="preserve"> którym mowa w art. 285 ust. 1 </w:t>
      </w:r>
      <w:proofErr w:type="spellStart"/>
      <w:r>
        <w:t>Pzp</w:t>
      </w:r>
      <w:proofErr w:type="spellEnd"/>
      <w:r>
        <w:t xml:space="preserve">. </w:t>
      </w:r>
    </w:p>
    <w:p w:rsidR="00BA1DCF" w:rsidRPr="006651DC" w:rsidRDefault="00BA1DCF" w:rsidP="00BA1DCF">
      <w:pPr>
        <w:pStyle w:val="Bezodstpw"/>
        <w:jc w:val="both"/>
      </w:pPr>
      <w:r>
        <w:t>7</w:t>
      </w:r>
      <w:r w:rsidRPr="006651DC">
        <w:t>. W uzasadnionych przypadkach Zamawiający może przed upływem terminu składania ofe</w:t>
      </w:r>
      <w:r>
        <w:t>rt  zmienić treść specyfikacji</w:t>
      </w:r>
      <w:r w:rsidRPr="006651DC">
        <w:t xml:space="preserve"> warunków zamówienia. Dokonana w ten sposób zmiana zostanie </w:t>
      </w:r>
      <w:r>
        <w:t xml:space="preserve">udostępniona </w:t>
      </w:r>
      <w:r w:rsidRPr="006651DC">
        <w:t xml:space="preserve">na stronie internetowej </w:t>
      </w:r>
      <w:r>
        <w:t xml:space="preserve">prowadzonego postępowania </w:t>
      </w:r>
      <w:r w:rsidRPr="006651DC">
        <w:rPr>
          <w:rFonts w:cs="Verdana"/>
          <w:lang w:eastAsia="zh-CN"/>
        </w:rPr>
        <w:t>(profil</w:t>
      </w:r>
      <w:r w:rsidRPr="006651DC">
        <w:rPr>
          <w:rFonts w:cs="Verdana"/>
          <w:color w:val="000000"/>
          <w:lang w:eastAsia="zh-CN"/>
        </w:rPr>
        <w:t xml:space="preserve"> nabywcy: </w:t>
      </w:r>
      <w:hyperlink r:id="rId31" w:history="1">
        <w:r w:rsidRPr="006651DC">
          <w:rPr>
            <w:rStyle w:val="Hipercze"/>
            <w:rFonts w:cs="Verdana"/>
            <w:lang w:eastAsia="zh-CN"/>
          </w:rPr>
          <w:t>https://platformazakupowa.pl/pn/kwp_wroclaw</w:t>
        </w:r>
      </w:hyperlink>
      <w:r w:rsidRPr="006651DC">
        <w:rPr>
          <w:rFonts w:cs="Verdana"/>
          <w:color w:val="000000"/>
          <w:lang w:eastAsia="zh-CN"/>
        </w:rPr>
        <w:t xml:space="preserve"> Sekcja „Komunikaty”).</w:t>
      </w:r>
    </w:p>
    <w:p w:rsidR="00BA1DCF" w:rsidRPr="0040460F" w:rsidRDefault="00BA1DCF" w:rsidP="00BA1DCF">
      <w:pPr>
        <w:pStyle w:val="Bezodstpw"/>
        <w:jc w:val="both"/>
        <w:rPr>
          <w:rFonts w:ascii="Verdana" w:hAnsi="Verdana"/>
          <w:sz w:val="20"/>
          <w:szCs w:val="20"/>
        </w:rPr>
      </w:pPr>
      <w:r>
        <w:t>8</w:t>
      </w:r>
      <w:r w:rsidRPr="0040460F">
        <w:t>. W</w:t>
      </w:r>
      <w:r>
        <w:t xml:space="preserve"> </w:t>
      </w:r>
      <w:r w:rsidRPr="0040460F">
        <w:t>przypadku</w:t>
      </w:r>
      <w:r>
        <w:t>,</w:t>
      </w:r>
      <w:r w:rsidRPr="0040460F">
        <w:t xml:space="preserve"> gdy zmiana treści SWZ jest istotna dla sporządzenia oferty lub wymaga od wykonawców dodatkowego czasu na zapoznanie się ze zmianą treści SWZ i</w:t>
      </w:r>
      <w:r>
        <w:t xml:space="preserve"> </w:t>
      </w:r>
      <w:r w:rsidRPr="0040460F">
        <w:t xml:space="preserve">przygotowanie ofert, </w:t>
      </w:r>
      <w:r>
        <w:t>Z</w:t>
      </w:r>
      <w:r w:rsidRPr="0040460F">
        <w:t>amawiający przedłuża termin składania ofert o</w:t>
      </w:r>
      <w:r>
        <w:t xml:space="preserve"> </w:t>
      </w:r>
      <w:r w:rsidRPr="0040460F">
        <w:t>czas niezbędny na ich przygotowanie</w:t>
      </w:r>
      <w:r>
        <w:t xml:space="preserve">. </w:t>
      </w:r>
    </w:p>
    <w:p w:rsidR="00BA1DCF" w:rsidRPr="001A1CF8" w:rsidRDefault="00BA1DCF" w:rsidP="00BA1DCF">
      <w:pPr>
        <w:pStyle w:val="Bezodstpw"/>
        <w:jc w:val="both"/>
      </w:pPr>
      <w:r>
        <w:t>9</w:t>
      </w:r>
      <w:r w:rsidRPr="001A1CF8">
        <w:t>. Zamawiający informuje wykonawców o</w:t>
      </w:r>
      <w:r>
        <w:t xml:space="preserve"> </w:t>
      </w:r>
      <w:r w:rsidRPr="001A1CF8">
        <w:t xml:space="preserve">przedłużonym terminie składania ofert przez zamieszczenie informacji na stronie internetowej prowadzonego postępowania, na której została udostępniona SWZ </w:t>
      </w:r>
      <w:r w:rsidRPr="006651DC">
        <w:rPr>
          <w:rFonts w:cs="Verdana"/>
          <w:lang w:eastAsia="zh-CN"/>
        </w:rPr>
        <w:t>(profil</w:t>
      </w:r>
      <w:r w:rsidRPr="006651DC">
        <w:rPr>
          <w:rFonts w:cs="Verdana"/>
          <w:color w:val="000000"/>
          <w:lang w:eastAsia="zh-CN"/>
        </w:rPr>
        <w:t xml:space="preserve"> nabywcy: </w:t>
      </w:r>
      <w:hyperlink r:id="rId32" w:history="1">
        <w:r w:rsidRPr="006651DC">
          <w:rPr>
            <w:rStyle w:val="Hipercze"/>
            <w:rFonts w:cs="Verdana"/>
            <w:lang w:eastAsia="zh-CN"/>
          </w:rPr>
          <w:t>https://platformazakupowa.pl/pn/kwp_wroclaw</w:t>
        </w:r>
      </w:hyperlink>
      <w:r w:rsidRPr="006651DC">
        <w:rPr>
          <w:rFonts w:cs="Verdana"/>
          <w:color w:val="000000"/>
          <w:lang w:eastAsia="zh-CN"/>
        </w:rPr>
        <w:t xml:space="preserve"> Sekcja „Komunikaty”).</w:t>
      </w:r>
    </w:p>
    <w:p w:rsidR="00BA1DCF" w:rsidRDefault="00BA1DCF" w:rsidP="00BA1DCF">
      <w:pPr>
        <w:pStyle w:val="Bezodstpw"/>
        <w:jc w:val="both"/>
      </w:pPr>
      <w:r>
        <w:t>10</w:t>
      </w:r>
      <w:r w:rsidRPr="001A1CF8">
        <w:t>. W przypadku gdy zmiana treści SWZ prowadzi do zmiany treści ogłoszenia o zamówieniu, zamawiający zamieszcza w Biuletynie Zamówień Publicznych ogłoszenie o zmianie ogłoszenia.</w:t>
      </w:r>
    </w:p>
    <w:p w:rsidR="00BA1DCF" w:rsidRPr="00BB7155" w:rsidRDefault="00BA1DCF" w:rsidP="00BA1DCF">
      <w:pPr>
        <w:pStyle w:val="Bezodstpw"/>
        <w:jc w:val="both"/>
        <w:rPr>
          <w:rFonts w:ascii="Calibri" w:hAnsi="Calibri" w:cs="Tahoma"/>
          <w:b/>
        </w:rPr>
      </w:pPr>
      <w:r w:rsidRPr="00BB7155">
        <w:rPr>
          <w:rFonts w:ascii="Calibri" w:hAnsi="Calibri" w:cs="Tahoma"/>
          <w:b/>
        </w:rPr>
        <w:t>VI. Forma dokumentów</w:t>
      </w:r>
    </w:p>
    <w:p w:rsidR="00BA1DCF" w:rsidRPr="00BB7155" w:rsidRDefault="00BA1DCF" w:rsidP="00BA1DCF">
      <w:pPr>
        <w:pStyle w:val="Bezodstpw"/>
        <w:jc w:val="both"/>
        <w:rPr>
          <w:rFonts w:ascii="Calibri" w:hAnsi="Calibri" w:cs="Tahoma"/>
        </w:rPr>
      </w:pPr>
      <w:r w:rsidRPr="00BB7155">
        <w:rPr>
          <w:rFonts w:ascii="Calibri" w:hAnsi="Calibri" w:cs="Tahoma"/>
        </w:rPr>
        <w:t xml:space="preserve">1. Dokumenty, w tym dokumenty potwierdzające umocowanie do reprezentowania, sporządzone w języku obcym przekazuje się wraz z tłumaczeniem na język polski. </w:t>
      </w:r>
    </w:p>
    <w:p w:rsidR="00BA1DCF" w:rsidRPr="00BB7155" w:rsidRDefault="00BA1DCF" w:rsidP="00BA1DCF">
      <w:pPr>
        <w:pStyle w:val="Bezodstpw"/>
        <w:jc w:val="both"/>
        <w:rPr>
          <w:rFonts w:ascii="Calibri" w:hAnsi="Calibri" w:cs="Tahoma"/>
        </w:rPr>
      </w:pPr>
      <w:r w:rsidRPr="00BB7155">
        <w:rPr>
          <w:rFonts w:ascii="Calibri" w:hAnsi="Calibri" w:cs="Tahoma"/>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BB7155">
        <w:rPr>
          <w:rFonts w:ascii="Calibri" w:hAnsi="Calibri" w:cs="Tahoma"/>
          <w:b/>
        </w:rPr>
        <w:t>jako dokument elektroniczny</w:t>
      </w:r>
      <w:r w:rsidRPr="00BB7155">
        <w:rPr>
          <w:rFonts w:ascii="Calibri" w:hAnsi="Calibri" w:cs="Tahoma"/>
        </w:rPr>
        <w:t xml:space="preserve">, przekazuje się ten dokument. </w:t>
      </w:r>
    </w:p>
    <w:p w:rsidR="00BA1DCF" w:rsidRPr="00BB7155" w:rsidRDefault="00BA1DCF" w:rsidP="00BA1DCF">
      <w:pPr>
        <w:pStyle w:val="Bezodstpw"/>
        <w:jc w:val="both"/>
        <w:rPr>
          <w:rFonts w:ascii="Calibri" w:hAnsi="Calibri" w:cs="Tahoma"/>
        </w:rPr>
      </w:pPr>
      <w:r w:rsidRPr="00BB7155">
        <w:rPr>
          <w:rFonts w:ascii="Calibri" w:hAnsi="Calibri" w:cs="Tahoma"/>
        </w:rPr>
        <w:t xml:space="preserve">3. W przypadku gdy inne dokumenty, lub dokumenty potwierdzające umocowanie do reprezentowania, zostały wystawione przez upoważnione podmioty jako dokument </w:t>
      </w:r>
      <w:r w:rsidRPr="00BB7155">
        <w:rPr>
          <w:rFonts w:ascii="Calibri" w:hAnsi="Calibri" w:cs="Tahoma"/>
          <w:b/>
        </w:rPr>
        <w:t>w postaci papierowej</w:t>
      </w:r>
      <w:r w:rsidRPr="00BB7155">
        <w:rPr>
          <w:rFonts w:ascii="Calibri" w:hAnsi="Calibri" w:cs="Tahoma"/>
        </w:rPr>
        <w:t xml:space="preserve">, przekazuje się cyfrowe odwzorowanie tego dokumentu opatrzone kwalifikowanym podpisem elektronicznym, podpisem zaufanym lub podpisem osobistym, poświadczające zgodność cyfrowego odwzorowania z dokumentem w postaci papierowej. </w:t>
      </w:r>
    </w:p>
    <w:p w:rsidR="00BA1DCF" w:rsidRPr="00BB7155" w:rsidRDefault="00BA1DCF" w:rsidP="00BA1DCF">
      <w:pPr>
        <w:pStyle w:val="Bezodstpw"/>
        <w:jc w:val="both"/>
        <w:rPr>
          <w:rFonts w:ascii="Calibri" w:hAnsi="Calibri" w:cs="Tahoma"/>
        </w:rPr>
      </w:pPr>
      <w:r w:rsidRPr="00BB7155">
        <w:rPr>
          <w:rFonts w:ascii="Calibri" w:hAnsi="Calibri" w:cs="Tahoma"/>
        </w:rPr>
        <w:t xml:space="preserve">4. Poświadczenia zgodności cyfrowego odwzorowania z dokumentem w postaci papierowej, o którym mowa w pkt 3, dokonuje: </w:t>
      </w:r>
    </w:p>
    <w:p w:rsidR="00BA1DCF" w:rsidRPr="00BB7155" w:rsidRDefault="00BA1DCF" w:rsidP="00BA1DCF">
      <w:pPr>
        <w:pStyle w:val="Bezodstpw"/>
        <w:jc w:val="both"/>
        <w:rPr>
          <w:rFonts w:ascii="Calibri" w:hAnsi="Calibri" w:cs="Tahoma"/>
        </w:rPr>
      </w:pPr>
      <w:r w:rsidRPr="00BB7155">
        <w:rPr>
          <w:rFonts w:ascii="Calibri" w:hAnsi="Calibri" w:cs="Tahoma"/>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BA1DCF" w:rsidRPr="00BB7155" w:rsidRDefault="00BA1DCF" w:rsidP="00BA1DCF">
      <w:pPr>
        <w:pStyle w:val="Bezodstpw"/>
        <w:jc w:val="both"/>
        <w:rPr>
          <w:rFonts w:ascii="Calibri" w:hAnsi="Calibri" w:cs="Tahoma"/>
        </w:rPr>
      </w:pPr>
      <w:r w:rsidRPr="00BB7155">
        <w:rPr>
          <w:rFonts w:ascii="Calibri" w:hAnsi="Calibri" w:cs="Tahoma"/>
        </w:rPr>
        <w:t xml:space="preserve">- w przypadku innych dokumentów – odpowiednio wykonawca lub wykonawca wspólnie ubiegający się o udzielenie zamówienia, w zakresie dokumentów, które każdego z nich dotyczą. </w:t>
      </w:r>
    </w:p>
    <w:p w:rsidR="00BA1DCF" w:rsidRPr="00BB7155" w:rsidRDefault="00BA1DCF" w:rsidP="00BA1DCF">
      <w:pPr>
        <w:pStyle w:val="Bezodstpw"/>
        <w:jc w:val="both"/>
        <w:rPr>
          <w:rFonts w:ascii="Calibri" w:hAnsi="Calibri" w:cs="Tahoma"/>
        </w:rPr>
      </w:pPr>
      <w:r w:rsidRPr="00BB7155">
        <w:rPr>
          <w:rFonts w:ascii="Calibri" w:hAnsi="Calibri" w:cs="Tahoma"/>
        </w:rPr>
        <w:t xml:space="preserve">5. Poświadczenia zgodności cyfrowego odwzorowania z dokumentem w postaci papierowej, o którym mowa w pkt 3 powyżej, może dokonać również notariusz. </w:t>
      </w:r>
    </w:p>
    <w:p w:rsidR="00BA1DCF" w:rsidRPr="00BB7155" w:rsidRDefault="00BA1DCF" w:rsidP="00BA1DCF">
      <w:pPr>
        <w:pStyle w:val="Bezodstpw"/>
        <w:jc w:val="both"/>
        <w:rPr>
          <w:rFonts w:ascii="Calibri" w:hAnsi="Calibri" w:cs="Tahoma"/>
        </w:rPr>
      </w:pPr>
      <w:r w:rsidRPr="00BB7155">
        <w:rPr>
          <w:rFonts w:ascii="Calibri" w:hAnsi="Calibri" w:cs="Tahoma"/>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w:t>
      </w:r>
      <w:r w:rsidRPr="00BB7155">
        <w:rPr>
          <w:rFonts w:ascii="Calibri" w:hAnsi="Calibri" w:cs="Tahoma"/>
        </w:rPr>
        <w:lastRenderedPageBreak/>
        <w:t xml:space="preserve">opatrzeniem wszystkich dokumentów zawartych w tym pliku odpowiednio podpisem kwalifikowanym, podpisem zaufanym lub podpisem osobistym. </w:t>
      </w:r>
    </w:p>
    <w:p w:rsidR="00BA1DCF" w:rsidRPr="00BB7155" w:rsidRDefault="00BA1DCF" w:rsidP="00BA1DCF">
      <w:pPr>
        <w:pStyle w:val="Bezodstpw"/>
        <w:jc w:val="both"/>
        <w:rPr>
          <w:rFonts w:ascii="Calibri" w:hAnsi="Calibri" w:cs="Tahoma"/>
        </w:rPr>
      </w:pPr>
      <w:r w:rsidRPr="00BB7155">
        <w:rPr>
          <w:rFonts w:ascii="Calibri" w:hAnsi="Calibri" w:cs="Tahoma"/>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BA1DCF" w:rsidRPr="007568AC" w:rsidRDefault="00BA1DCF" w:rsidP="00BA1DCF">
      <w:pPr>
        <w:pStyle w:val="Bezodstpw"/>
        <w:jc w:val="both"/>
        <w:rPr>
          <w:rFonts w:ascii="Calibri" w:hAnsi="Calibri" w:cs="Tahoma"/>
        </w:rPr>
      </w:pPr>
      <w:r w:rsidRPr="00BB7155">
        <w:rPr>
          <w:rFonts w:ascii="Calibri" w:hAnsi="Calibri" w:cs="Tahoma"/>
        </w:rPr>
        <w:t xml:space="preserve">8. W zakresie nieuregulowanym ustawą </w:t>
      </w:r>
      <w:proofErr w:type="spellStart"/>
      <w:r w:rsidRPr="00BB7155">
        <w:rPr>
          <w:rFonts w:ascii="Calibri" w:hAnsi="Calibri" w:cs="Tahoma"/>
        </w:rPr>
        <w:t>Pzp</w:t>
      </w:r>
      <w:proofErr w:type="spellEnd"/>
      <w:r w:rsidRPr="00BB7155">
        <w:rPr>
          <w:rFonts w:ascii="Calibri" w:hAnsi="Calibri" w:cs="Tahoma"/>
        </w:rPr>
        <w:t xml:space="preserve"> lub niniejszą SWZ do oświadczeń i dokumentów składanych przez Wykonawcę w postępowaniu zastosowanie mają w szczególności przepisy </w:t>
      </w:r>
      <w:r w:rsidRPr="007568AC">
        <w:rPr>
          <w:rFonts w:ascii="Calibri" w:hAnsi="Calibri" w:cs="Tahoma"/>
        </w:rPr>
        <w:t>rozporządzenia Ministra Rozwoju Pracy i Technologii z dnia 23 grudnia 2020 r. w sprawie podmiotowych środków dowodowych oraz innych dokumentów lub oświadczeń, jakich może żądać zamawiający od wykonawcy (</w:t>
      </w:r>
      <w:proofErr w:type="spellStart"/>
      <w:r w:rsidRPr="007568AC">
        <w:rPr>
          <w:rFonts w:ascii="Calibri" w:hAnsi="Calibri" w:cs="Tahoma"/>
        </w:rPr>
        <w:t>Dz.U</w:t>
      </w:r>
      <w:proofErr w:type="spellEnd"/>
      <w:r w:rsidRPr="007568AC">
        <w:rPr>
          <w:rFonts w:ascii="Calibri" w:hAnsi="Calibri" w:cs="Tahoma"/>
        </w:rPr>
        <w:t>. 2020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roofErr w:type="spellStart"/>
      <w:r w:rsidRPr="007568AC">
        <w:rPr>
          <w:rFonts w:ascii="Calibri" w:hAnsi="Calibri" w:cs="Tahoma"/>
        </w:rPr>
        <w:t>Dz.U</w:t>
      </w:r>
      <w:proofErr w:type="spellEnd"/>
      <w:r w:rsidRPr="007568AC">
        <w:rPr>
          <w:rFonts w:ascii="Calibri" w:hAnsi="Calibri" w:cs="Tahoma"/>
        </w:rPr>
        <w:t>. 2020 poz. 2452).</w:t>
      </w:r>
    </w:p>
    <w:p w:rsidR="00E25589" w:rsidRPr="00BB7155" w:rsidRDefault="00E25589" w:rsidP="00E25589">
      <w:pPr>
        <w:pStyle w:val="Bezodstpw"/>
        <w:jc w:val="both"/>
        <w:rPr>
          <w:rFonts w:ascii="Calibri" w:hAnsi="Calibri" w:cs="Tahoma"/>
          <w:i/>
          <w:highlight w:val="yellow"/>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 xml:space="preserve">X. TERMIN ZWIĄZANIA OFERTĄ </w:t>
      </w:r>
    </w:p>
    <w:p w:rsidR="00E25589" w:rsidRPr="008C1C4E" w:rsidRDefault="00E25589" w:rsidP="00E25589">
      <w:pPr>
        <w:pStyle w:val="Bezodstpw"/>
        <w:jc w:val="both"/>
      </w:pPr>
      <w:r>
        <w:t xml:space="preserve">1. Wykonawca jest związany ofertą od dnia upływu terminu składania ofert przez 30 (trzydzieści) dni </w:t>
      </w:r>
      <w:r w:rsidRPr="00696F5F">
        <w:rPr>
          <w:color w:val="000000" w:themeColor="text1"/>
        </w:rPr>
        <w:t>kalendarzowych tj</w:t>
      </w:r>
      <w:r w:rsidRPr="00AB54D4">
        <w:rPr>
          <w:color w:val="FF0000"/>
        </w:rPr>
        <w:t xml:space="preserve">. </w:t>
      </w:r>
      <w:r w:rsidRPr="008C1C4E">
        <w:rPr>
          <w:b/>
        </w:rPr>
        <w:t xml:space="preserve">do dnia </w:t>
      </w:r>
      <w:r w:rsidR="00C96E53">
        <w:rPr>
          <w:b/>
        </w:rPr>
        <w:t>21.06.2025</w:t>
      </w:r>
      <w:r w:rsidR="008C1C4E" w:rsidRPr="008C1C4E">
        <w:rPr>
          <w:b/>
        </w:rPr>
        <w:t xml:space="preserve"> </w:t>
      </w:r>
      <w:r w:rsidRPr="008C1C4E">
        <w:rPr>
          <w:b/>
        </w:rPr>
        <w:t>r.</w:t>
      </w:r>
    </w:p>
    <w:p w:rsidR="00E25589" w:rsidRDefault="00E25589" w:rsidP="00E25589">
      <w:pPr>
        <w:pStyle w:val="Bezodstpw"/>
        <w:jc w:val="both"/>
      </w:pPr>
      <w:r>
        <w:t>2. W przypadku, gdy wybór najkorzystniejszej oferty nie nastąpi przed upływem terminu związania oferta określonego w SWZ, Zamawiający przed upływem terminu związania ofert</w:t>
      </w:r>
      <w:r w:rsidR="00BA1DCF">
        <w:t>ą</w:t>
      </w:r>
      <w:r>
        <w:t xml:space="preserve"> zwraca się jednokrotnie do Wykonawców o wyrażenie zgody na przedłużenie tego terminu o wskazywany przez niego okres, nie dłuższy niż 30 dni. </w:t>
      </w:r>
    </w:p>
    <w:p w:rsidR="00E25589" w:rsidRPr="005E2194" w:rsidRDefault="00E25589" w:rsidP="00E25589">
      <w:pPr>
        <w:pStyle w:val="Bezodstpw"/>
        <w:jc w:val="both"/>
      </w:pPr>
      <w:r>
        <w:t>3. Przedłużenie terminu związania ofertą, o którym mowa w pkt 1 wymaga złożenia przez Wykonawcę pisemnego oświadczenia o wyrażeniu zgody na przedłu</w:t>
      </w:r>
      <w:r w:rsidR="005E2194">
        <w:t>żenie terminu związania ofertą.</w:t>
      </w:r>
    </w:p>
    <w:p w:rsidR="00332E4C" w:rsidRDefault="00332E4C" w:rsidP="00E25589">
      <w:pPr>
        <w:pStyle w:val="Bezodstpw"/>
        <w:jc w:val="both"/>
        <w:rPr>
          <w:rFonts w:ascii="Verdana" w:hAnsi="Verdana"/>
          <w:b/>
          <w:bCs/>
          <w:color w:val="000000"/>
          <w:sz w:val="20"/>
          <w:szCs w:val="20"/>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110FDA">
        <w:rPr>
          <w:b/>
        </w:rPr>
        <w:t>X</w:t>
      </w:r>
      <w:r w:rsidR="00616592">
        <w:rPr>
          <w:b/>
        </w:rPr>
        <w:t>I</w:t>
      </w:r>
      <w:r w:rsidRPr="00110FDA">
        <w:rPr>
          <w:b/>
        </w:rPr>
        <w:t>.WADIUM I ZABEZPIECZ</w:t>
      </w:r>
      <w:r>
        <w:rPr>
          <w:b/>
        </w:rPr>
        <w:t>ENIE NALEŻYTEGO WYKONANIA UMOWY</w:t>
      </w:r>
    </w:p>
    <w:p w:rsidR="00446349" w:rsidRPr="00BA1DCF" w:rsidRDefault="00BA1DCF" w:rsidP="00446349">
      <w:pPr>
        <w:pStyle w:val="Bezodstpw"/>
        <w:numPr>
          <w:ilvl w:val="6"/>
          <w:numId w:val="10"/>
        </w:numPr>
        <w:tabs>
          <w:tab w:val="left" w:pos="284"/>
        </w:tabs>
        <w:suppressAutoHyphens/>
        <w:overflowPunct w:val="0"/>
        <w:ind w:left="0" w:firstLine="0"/>
        <w:jc w:val="both"/>
        <w:rPr>
          <w:rFonts w:cstheme="minorHAnsi"/>
          <w:b/>
          <w:bCs/>
        </w:rPr>
      </w:pPr>
      <w:r w:rsidRPr="00BA1DCF">
        <w:rPr>
          <w:rFonts w:cstheme="minorHAnsi"/>
          <w:b/>
          <w:bCs/>
        </w:rPr>
        <w:t>Zamawiający nie wymaga wniesienia wadium</w:t>
      </w:r>
    </w:p>
    <w:p w:rsidR="00446349" w:rsidRPr="00446349" w:rsidRDefault="00446349" w:rsidP="00446349">
      <w:pPr>
        <w:pStyle w:val="DocumentMap"/>
        <w:jc w:val="both"/>
        <w:rPr>
          <w:rStyle w:val="apple-converted-space"/>
          <w:rFonts w:asciiTheme="minorHAnsi" w:eastAsiaTheme="majorEastAsia" w:hAnsiTheme="minorHAnsi" w:cstheme="minorHAnsi"/>
          <w:b/>
          <w:bCs/>
          <w:sz w:val="22"/>
          <w:szCs w:val="22"/>
        </w:rPr>
      </w:pPr>
      <w:r w:rsidRPr="00446349">
        <w:rPr>
          <w:rStyle w:val="apple-converted-space"/>
          <w:rFonts w:asciiTheme="minorHAnsi" w:eastAsiaTheme="majorEastAsia" w:hAnsiTheme="minorHAnsi" w:cstheme="minorHAnsi"/>
          <w:b/>
          <w:sz w:val="22"/>
          <w:szCs w:val="22"/>
        </w:rPr>
        <w:t>2. Zamawiający wymaga wniesienia zabezpieczenia należytego wykonania umowy.</w:t>
      </w:r>
    </w:p>
    <w:p w:rsidR="00BA1DCF" w:rsidRPr="00A710CD" w:rsidRDefault="00BA1DCF" w:rsidP="00BA1DCF">
      <w:pPr>
        <w:widowControl w:val="0"/>
        <w:numPr>
          <w:ilvl w:val="3"/>
          <w:numId w:val="21"/>
        </w:numPr>
        <w:tabs>
          <w:tab w:val="left" w:pos="284"/>
        </w:tabs>
        <w:autoSpaceDE w:val="0"/>
        <w:autoSpaceDN w:val="0"/>
        <w:adjustRightInd w:val="0"/>
        <w:spacing w:after="0" w:line="240" w:lineRule="auto"/>
        <w:ind w:left="0" w:firstLine="0"/>
        <w:contextualSpacing/>
        <w:jc w:val="both"/>
        <w:rPr>
          <w:rFonts w:ascii="Calibri" w:eastAsia="Times New Roman" w:hAnsi="Calibri" w:cs="Calibri"/>
          <w:lang w:val="x-none" w:eastAsia="x-none"/>
        </w:rPr>
      </w:pPr>
      <w:r w:rsidRPr="00A710CD">
        <w:rPr>
          <w:rFonts w:ascii="Calibri" w:eastAsia="Times New Roman" w:hAnsi="Calibri" w:cs="Calibri"/>
          <w:lang w:val="x-none" w:eastAsia="x-none"/>
        </w:rPr>
        <w:t xml:space="preserve">Wykonawca, którego oferta zostanie wybrana, </w:t>
      </w:r>
      <w:r w:rsidRPr="00A710CD">
        <w:rPr>
          <w:rFonts w:ascii="Calibri" w:eastAsia="Times New Roman" w:hAnsi="Calibri" w:cs="Calibri"/>
          <w:lang w:eastAsia="x-none"/>
        </w:rPr>
        <w:t xml:space="preserve">zobowiązany będzie do </w:t>
      </w:r>
      <w:r w:rsidRPr="00A710CD">
        <w:rPr>
          <w:rFonts w:ascii="Calibri" w:eastAsia="Times New Roman" w:hAnsi="Calibri" w:cs="Calibri"/>
          <w:lang w:val="x-none" w:eastAsia="x-none"/>
        </w:rPr>
        <w:t>wniesie</w:t>
      </w:r>
      <w:r w:rsidRPr="00A710CD">
        <w:rPr>
          <w:rFonts w:ascii="Calibri" w:eastAsia="Times New Roman" w:hAnsi="Calibri" w:cs="Calibri"/>
          <w:lang w:eastAsia="x-none"/>
        </w:rPr>
        <w:t>nia</w:t>
      </w:r>
      <w:r w:rsidRPr="00A710CD">
        <w:rPr>
          <w:rFonts w:ascii="Calibri" w:eastAsia="Times New Roman" w:hAnsi="Calibri" w:cs="Calibri"/>
          <w:lang w:val="x-none" w:eastAsia="x-none"/>
        </w:rPr>
        <w:t xml:space="preserve"> zabezpieczenia należytego wykonania umowy w wysokości </w:t>
      </w:r>
      <w:r w:rsidRPr="00A710CD">
        <w:rPr>
          <w:rFonts w:ascii="Calibri" w:eastAsia="Times New Roman" w:hAnsi="Calibri" w:cs="Calibri"/>
          <w:b/>
          <w:lang w:eastAsia="x-none"/>
        </w:rPr>
        <w:t>5</w:t>
      </w:r>
      <w:r w:rsidRPr="00A710CD">
        <w:rPr>
          <w:rFonts w:ascii="Calibri" w:eastAsia="Times New Roman" w:hAnsi="Calibri" w:cs="Calibri"/>
          <w:b/>
          <w:lang w:val="x-none" w:eastAsia="x-none"/>
        </w:rPr>
        <w:t>%</w:t>
      </w:r>
      <w:r w:rsidRPr="00A710CD">
        <w:rPr>
          <w:rFonts w:ascii="Calibri" w:eastAsia="Times New Roman" w:hAnsi="Calibri" w:cs="Calibri"/>
          <w:lang w:val="x-none" w:eastAsia="x-none"/>
        </w:rPr>
        <w:t xml:space="preserve"> </w:t>
      </w:r>
      <w:r w:rsidRPr="00A710CD">
        <w:rPr>
          <w:rFonts w:ascii="Calibri" w:eastAsia="Times New Roman" w:hAnsi="Calibri" w:cs="Calibri"/>
          <w:u w:val="single"/>
          <w:lang w:val="x-none" w:eastAsia="x-none"/>
        </w:rPr>
        <w:t>ceny całkowitej podanej w ofercie</w:t>
      </w:r>
      <w:r w:rsidRPr="00A710CD">
        <w:rPr>
          <w:rFonts w:ascii="Calibri" w:eastAsia="Times New Roman" w:hAnsi="Calibri" w:cs="Calibri"/>
          <w:lang w:val="x-none" w:eastAsia="x-none"/>
        </w:rPr>
        <w:t xml:space="preserve">. Zabezpieczenie  będzie służyło pokryciu roszczeń z tytułu niewykonania lub nienależytego wykonania umowy. Zabezpieczenie powinno być wniesione, według wyboru Wykonawcy, w jednej lub w kilku następujących formach: </w:t>
      </w:r>
    </w:p>
    <w:p w:rsidR="00BA1DCF" w:rsidRPr="00A710CD" w:rsidRDefault="00BA1DCF" w:rsidP="00BA1DCF">
      <w:pPr>
        <w:widowControl w:val="0"/>
        <w:numPr>
          <w:ilvl w:val="1"/>
          <w:numId w:val="22"/>
        </w:numPr>
        <w:tabs>
          <w:tab w:val="left" w:pos="284"/>
        </w:tabs>
        <w:autoSpaceDE w:val="0"/>
        <w:autoSpaceDN w:val="0"/>
        <w:adjustRightInd w:val="0"/>
        <w:spacing w:after="0" w:line="240" w:lineRule="auto"/>
        <w:ind w:left="0" w:firstLine="0"/>
        <w:contextualSpacing/>
        <w:rPr>
          <w:rFonts w:ascii="Calibri" w:eastAsia="Times New Roman" w:hAnsi="Calibri" w:cs="Calibri"/>
          <w:lang w:val="x-none" w:eastAsia="x-none"/>
        </w:rPr>
      </w:pPr>
      <w:r w:rsidRPr="00A710CD">
        <w:rPr>
          <w:rFonts w:ascii="Calibri" w:eastAsia="Times New Roman" w:hAnsi="Calibri" w:cs="Calibri"/>
          <w:lang w:val="x-none" w:eastAsia="x-none"/>
        </w:rPr>
        <w:t>pieniądzu,</w:t>
      </w:r>
    </w:p>
    <w:p w:rsidR="00BA1DCF" w:rsidRPr="00A710CD" w:rsidRDefault="00BA1DCF" w:rsidP="00BA1DCF">
      <w:pPr>
        <w:widowControl w:val="0"/>
        <w:numPr>
          <w:ilvl w:val="1"/>
          <w:numId w:val="22"/>
        </w:numPr>
        <w:tabs>
          <w:tab w:val="left" w:pos="284"/>
        </w:tabs>
        <w:autoSpaceDE w:val="0"/>
        <w:autoSpaceDN w:val="0"/>
        <w:adjustRightInd w:val="0"/>
        <w:spacing w:after="0" w:line="240" w:lineRule="auto"/>
        <w:ind w:left="0" w:firstLine="0"/>
        <w:contextualSpacing/>
        <w:rPr>
          <w:rFonts w:ascii="Calibri" w:eastAsia="Times New Roman" w:hAnsi="Calibri" w:cs="Calibri"/>
          <w:lang w:val="x-none" w:eastAsia="x-none"/>
        </w:rPr>
      </w:pPr>
      <w:r w:rsidRPr="00A710CD">
        <w:rPr>
          <w:rFonts w:ascii="Calibri" w:eastAsia="Times New Roman" w:hAnsi="Calibri" w:cs="Calibri"/>
          <w:lang w:val="x-none" w:eastAsia="x-none"/>
        </w:rPr>
        <w:t>poręczeniach bankowych lub poręczeniach spółdzielczej kasy oszczędnościowo-kredytowej, z tym że zobowiązanie kasy jest zawsze zabezpieczeniem pieniężnym,</w:t>
      </w:r>
    </w:p>
    <w:p w:rsidR="00BA1DCF" w:rsidRPr="00A710CD" w:rsidRDefault="00BA1DCF" w:rsidP="00BA1DCF">
      <w:pPr>
        <w:widowControl w:val="0"/>
        <w:numPr>
          <w:ilvl w:val="1"/>
          <w:numId w:val="22"/>
        </w:numPr>
        <w:tabs>
          <w:tab w:val="left" w:pos="284"/>
        </w:tabs>
        <w:autoSpaceDE w:val="0"/>
        <w:autoSpaceDN w:val="0"/>
        <w:adjustRightInd w:val="0"/>
        <w:spacing w:after="0" w:line="240" w:lineRule="auto"/>
        <w:ind w:left="0" w:firstLine="0"/>
        <w:contextualSpacing/>
        <w:rPr>
          <w:rFonts w:ascii="Calibri" w:eastAsia="Times New Roman" w:hAnsi="Calibri" w:cs="Calibri"/>
          <w:lang w:val="x-none" w:eastAsia="x-none"/>
        </w:rPr>
      </w:pPr>
      <w:r w:rsidRPr="00A710CD">
        <w:rPr>
          <w:rFonts w:ascii="Calibri" w:eastAsia="Times New Roman" w:hAnsi="Calibri" w:cs="Calibri"/>
          <w:lang w:val="x-none" w:eastAsia="x-none"/>
        </w:rPr>
        <w:t>gwarancjach bankowych,</w:t>
      </w:r>
    </w:p>
    <w:p w:rsidR="00BA1DCF" w:rsidRPr="00A710CD" w:rsidRDefault="00BA1DCF" w:rsidP="00BA1DCF">
      <w:pPr>
        <w:widowControl w:val="0"/>
        <w:numPr>
          <w:ilvl w:val="1"/>
          <w:numId w:val="22"/>
        </w:numPr>
        <w:tabs>
          <w:tab w:val="left" w:pos="284"/>
        </w:tabs>
        <w:autoSpaceDE w:val="0"/>
        <w:autoSpaceDN w:val="0"/>
        <w:adjustRightInd w:val="0"/>
        <w:spacing w:after="0" w:line="240" w:lineRule="auto"/>
        <w:ind w:left="0" w:firstLine="0"/>
        <w:contextualSpacing/>
        <w:rPr>
          <w:rFonts w:ascii="Calibri" w:eastAsia="Times New Roman" w:hAnsi="Calibri" w:cs="Calibri"/>
          <w:lang w:val="x-none" w:eastAsia="x-none"/>
        </w:rPr>
      </w:pPr>
      <w:r w:rsidRPr="00A710CD">
        <w:rPr>
          <w:rFonts w:ascii="Calibri" w:eastAsia="Times New Roman" w:hAnsi="Calibri" w:cs="Calibri"/>
          <w:lang w:val="x-none" w:eastAsia="x-none"/>
        </w:rPr>
        <w:t>gwarancjach ubezpieczeniowych,</w:t>
      </w:r>
    </w:p>
    <w:p w:rsidR="00BA1DCF" w:rsidRPr="00A710CD" w:rsidRDefault="00BA1DCF" w:rsidP="00BA1DCF">
      <w:pPr>
        <w:widowControl w:val="0"/>
        <w:numPr>
          <w:ilvl w:val="1"/>
          <w:numId w:val="22"/>
        </w:numPr>
        <w:tabs>
          <w:tab w:val="left" w:pos="284"/>
        </w:tabs>
        <w:autoSpaceDE w:val="0"/>
        <w:autoSpaceDN w:val="0"/>
        <w:adjustRightInd w:val="0"/>
        <w:spacing w:after="0" w:line="240" w:lineRule="auto"/>
        <w:ind w:left="0" w:firstLine="0"/>
        <w:contextualSpacing/>
        <w:jc w:val="both"/>
        <w:rPr>
          <w:rFonts w:ascii="Calibri" w:eastAsia="Times New Roman" w:hAnsi="Calibri" w:cs="Calibri"/>
          <w:lang w:val="x-none" w:eastAsia="x-none"/>
        </w:rPr>
      </w:pPr>
      <w:r w:rsidRPr="00A710CD">
        <w:rPr>
          <w:rFonts w:ascii="Calibri" w:eastAsia="Times New Roman" w:hAnsi="Calibri" w:cs="Calibri"/>
          <w:lang w:val="x-none" w:eastAsia="x-none"/>
        </w:rPr>
        <w:t>poręczeniach udzielonych przez podmioty, o których mowa w art. 6b ust. 5 pkt 2 ustawy z dnia 9 listopada 2000r. o utworzeniu Polskiej Agencji Rozwoju Przedsiębiorczości.</w:t>
      </w:r>
    </w:p>
    <w:p w:rsidR="00BA1DCF" w:rsidRPr="00A710CD" w:rsidRDefault="00BA1DCF" w:rsidP="00BA1DCF">
      <w:pPr>
        <w:widowControl w:val="0"/>
        <w:numPr>
          <w:ilvl w:val="3"/>
          <w:numId w:val="21"/>
        </w:numPr>
        <w:tabs>
          <w:tab w:val="left" w:pos="284"/>
        </w:tabs>
        <w:autoSpaceDE w:val="0"/>
        <w:autoSpaceDN w:val="0"/>
        <w:adjustRightInd w:val="0"/>
        <w:spacing w:after="0" w:line="240" w:lineRule="auto"/>
        <w:ind w:left="0" w:firstLine="0"/>
        <w:contextualSpacing/>
        <w:jc w:val="both"/>
        <w:rPr>
          <w:rFonts w:ascii="Calibri" w:eastAsia="Times New Roman" w:hAnsi="Calibri" w:cs="Calibri"/>
          <w:lang w:val="x-none" w:eastAsia="x-none"/>
        </w:rPr>
      </w:pPr>
      <w:r w:rsidRPr="00A710CD">
        <w:rPr>
          <w:rFonts w:ascii="Calibri" w:eastAsia="Times New Roman" w:hAnsi="Calibri" w:cs="Calibri"/>
          <w:lang w:val="x-none" w:eastAsia="x-none"/>
        </w:rPr>
        <w:t>Zabezpieczenie wnoszone w pieniądzu Wykonawca wpłaca przelewem na rachunek bankowy wskazany przez Zamawiającego przed podpisaniem umowy lub w dniu jej podpisania.</w:t>
      </w:r>
    </w:p>
    <w:p w:rsidR="00BA1DCF" w:rsidRDefault="00BA1DCF" w:rsidP="00BA1DCF">
      <w:pPr>
        <w:widowControl w:val="0"/>
        <w:numPr>
          <w:ilvl w:val="3"/>
          <w:numId w:val="21"/>
        </w:numPr>
        <w:tabs>
          <w:tab w:val="left" w:pos="284"/>
        </w:tabs>
        <w:autoSpaceDE w:val="0"/>
        <w:autoSpaceDN w:val="0"/>
        <w:adjustRightInd w:val="0"/>
        <w:spacing w:after="0" w:line="240" w:lineRule="auto"/>
        <w:ind w:left="0" w:firstLine="0"/>
        <w:contextualSpacing/>
        <w:jc w:val="both"/>
        <w:rPr>
          <w:rFonts w:ascii="Calibri" w:eastAsia="Times New Roman" w:hAnsi="Calibri" w:cs="Calibri"/>
          <w:lang w:val="x-none" w:eastAsia="x-none"/>
        </w:rPr>
      </w:pPr>
      <w:r w:rsidRPr="00A710CD">
        <w:rPr>
          <w:rFonts w:ascii="Calibri" w:eastAsia="Times New Roman" w:hAnsi="Calibri" w:cs="Calibri"/>
          <w:lang w:val="x-none" w:eastAsia="x-none"/>
        </w:rPr>
        <w:t>W trakcie realizacji umowy Wykonawca może dokonać zmiany formy zabezpieczenia na jedną lub kilka ww. form. Zmiana formy zabezpieczenia jest dokonywana z zachowaniem ciągłości zabezpieczenia bez zmniejszenia jego wysokości.</w:t>
      </w:r>
    </w:p>
    <w:p w:rsidR="00BA1DCF" w:rsidRPr="00A710CD" w:rsidRDefault="00BA1DCF" w:rsidP="00BA1DCF">
      <w:pPr>
        <w:widowControl w:val="0"/>
        <w:tabs>
          <w:tab w:val="left" w:pos="284"/>
        </w:tabs>
        <w:autoSpaceDE w:val="0"/>
        <w:autoSpaceDN w:val="0"/>
        <w:adjustRightInd w:val="0"/>
        <w:spacing w:after="0" w:line="240" w:lineRule="auto"/>
        <w:contextualSpacing/>
        <w:jc w:val="both"/>
        <w:rPr>
          <w:rFonts w:ascii="Calibri" w:eastAsia="Times New Roman" w:hAnsi="Calibri" w:cs="Calibri"/>
          <w:lang w:val="x-none" w:eastAsia="x-none"/>
        </w:rPr>
      </w:pPr>
    </w:p>
    <w:p w:rsidR="00BA1DCF" w:rsidRPr="006447D9" w:rsidRDefault="00BA1DCF" w:rsidP="00BA1DCF">
      <w:pPr>
        <w:numPr>
          <w:ilvl w:val="0"/>
          <w:numId w:val="21"/>
        </w:numPr>
        <w:tabs>
          <w:tab w:val="left" w:pos="284"/>
        </w:tabs>
        <w:spacing w:after="0"/>
        <w:ind w:left="0" w:right="20" w:firstLine="0"/>
        <w:jc w:val="both"/>
        <w:rPr>
          <w:rFonts w:cs="Calibri"/>
        </w:rPr>
      </w:pPr>
      <w:r w:rsidRPr="006447D9">
        <w:rPr>
          <w:rFonts w:cs="Calibri"/>
        </w:rPr>
        <w:t>Zabezpieczenie należytego wykonania umowy zostanie zwrócone w następujących terminach:</w:t>
      </w:r>
    </w:p>
    <w:p w:rsidR="00BA1DCF" w:rsidRPr="006447D9" w:rsidRDefault="00BA1DCF" w:rsidP="00BA1DCF">
      <w:pPr>
        <w:numPr>
          <w:ilvl w:val="1"/>
          <w:numId w:val="21"/>
        </w:numPr>
        <w:tabs>
          <w:tab w:val="left" w:pos="284"/>
          <w:tab w:val="left" w:pos="723"/>
        </w:tabs>
        <w:spacing w:after="0"/>
        <w:ind w:left="0" w:right="20" w:firstLine="0"/>
        <w:jc w:val="both"/>
        <w:rPr>
          <w:rFonts w:cs="Calibri"/>
        </w:rPr>
      </w:pPr>
      <w:r w:rsidRPr="006447D9">
        <w:rPr>
          <w:rFonts w:cs="Calibri"/>
        </w:rPr>
        <w:t xml:space="preserve">70%zabezpieczenia należytego wykonania umowy, tj. kwotę gwarantującą zgodne </w:t>
      </w:r>
      <w:r w:rsidRPr="006447D9">
        <w:rPr>
          <w:rFonts w:cs="Calibri"/>
        </w:rPr>
        <w:br/>
        <w:t>z umową wykonanie przedmiotu zamówienia, w terminie do 30 dni kalendarzowych po ostatecznym, bezusterkowym odbiorze całości przedmiotu zamówienia,</w:t>
      </w:r>
    </w:p>
    <w:p w:rsidR="00BA1DCF" w:rsidRPr="006447D9" w:rsidRDefault="00BA1DCF" w:rsidP="00BA1DCF">
      <w:pPr>
        <w:numPr>
          <w:ilvl w:val="1"/>
          <w:numId w:val="21"/>
        </w:numPr>
        <w:tabs>
          <w:tab w:val="left" w:pos="284"/>
          <w:tab w:val="left" w:pos="723"/>
        </w:tabs>
        <w:spacing w:after="0"/>
        <w:ind w:left="0" w:firstLine="0"/>
        <w:jc w:val="both"/>
        <w:rPr>
          <w:rFonts w:cs="Calibri"/>
        </w:rPr>
      </w:pPr>
      <w:r w:rsidRPr="006447D9">
        <w:rPr>
          <w:rFonts w:cs="Calibri"/>
        </w:rPr>
        <w:t>30%</w:t>
      </w:r>
      <w:r w:rsidR="00F301C0">
        <w:rPr>
          <w:rFonts w:cs="Calibri"/>
        </w:rPr>
        <w:t xml:space="preserve"> </w:t>
      </w:r>
      <w:r w:rsidRPr="006447D9">
        <w:rPr>
          <w:rFonts w:cs="Calibri"/>
        </w:rPr>
        <w:t>zabezpiec</w:t>
      </w:r>
      <w:r w:rsidR="00F301C0">
        <w:rPr>
          <w:rFonts w:cs="Calibri"/>
        </w:rPr>
        <w:t>zenia należytego wykonania umowy</w:t>
      </w:r>
      <w:r w:rsidRPr="006447D9">
        <w:rPr>
          <w:rFonts w:cs="Calibri"/>
        </w:rPr>
        <w:t xml:space="preserve"> w terminie nie później niż w 15 dniu kalendarzowym po upływie okresu rękojmi za wady, który to okres jest równy okresowi udzielonej gwarancji i wynosi </w:t>
      </w:r>
      <w:r w:rsidR="00F301C0">
        <w:rPr>
          <w:rFonts w:cs="Calibri"/>
        </w:rPr>
        <w:t>60</w:t>
      </w:r>
      <w:r w:rsidRPr="006447D9">
        <w:rPr>
          <w:rFonts w:cs="Calibri"/>
        </w:rPr>
        <w:t xml:space="preserve"> miesi</w:t>
      </w:r>
      <w:r w:rsidR="00F301C0">
        <w:rPr>
          <w:rFonts w:cs="Calibri"/>
        </w:rPr>
        <w:t>ęcy</w:t>
      </w:r>
      <w:r w:rsidRPr="006447D9">
        <w:rPr>
          <w:rFonts w:cs="Calibri"/>
        </w:rPr>
        <w:t xml:space="preserve"> od dnia podpisania protokołu odbioru końcowego, o którym mowa w § 4</w:t>
      </w:r>
      <w:r w:rsidR="00F301C0">
        <w:rPr>
          <w:rFonts w:cs="Calibri"/>
        </w:rPr>
        <w:t xml:space="preserve"> PPU. </w:t>
      </w:r>
    </w:p>
    <w:p w:rsidR="00332E4C" w:rsidRPr="00EB4C1C" w:rsidRDefault="00332E4C" w:rsidP="000A1DBF">
      <w:pPr>
        <w:pStyle w:val="DocumentMap"/>
        <w:jc w:val="both"/>
        <w:rPr>
          <w:rStyle w:val="apple-converted-space"/>
          <w:rFonts w:ascii="Calibri" w:eastAsiaTheme="majorEastAsia" w:hAnsi="Calibri" w:cs="Calibri"/>
          <w:sz w:val="22"/>
          <w:szCs w:val="22"/>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w:t>
      </w:r>
      <w:r w:rsidRPr="00110FDA">
        <w:rPr>
          <w:b/>
        </w:rPr>
        <w:t xml:space="preserve">. OPIS SPOSOBU PRZYGOTOWANIA OFERTY </w:t>
      </w:r>
    </w:p>
    <w:p w:rsidR="00E25589" w:rsidRPr="00EF59EA" w:rsidRDefault="00E25589" w:rsidP="00E25589">
      <w:pPr>
        <w:pStyle w:val="Bezodstpw"/>
        <w:jc w:val="both"/>
      </w:pPr>
      <w:r w:rsidRPr="00EF59EA">
        <w:t>Oferta powinna być przygotowana z uwzględnieniem poniższych zasad:</w:t>
      </w:r>
    </w:p>
    <w:p w:rsidR="00E25589" w:rsidRPr="00EF59EA" w:rsidRDefault="00E25589" w:rsidP="00E25589">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rsidR="00E25589" w:rsidRPr="00EF59EA" w:rsidRDefault="00E25589" w:rsidP="00E25589">
      <w:pPr>
        <w:pStyle w:val="Bezodstpw"/>
        <w:jc w:val="both"/>
        <w:rPr>
          <w:rFonts w:cs="Arial"/>
          <w:b/>
          <w:bCs/>
          <w:color w:val="000000"/>
        </w:rPr>
      </w:pPr>
      <w:r w:rsidRPr="00EF59EA">
        <w:rPr>
          <w:rFonts w:cs="Arial"/>
          <w:b/>
          <w:bCs/>
        </w:rPr>
        <w:t xml:space="preserve">2. Forma oferty. </w:t>
      </w:r>
      <w:r w:rsidRPr="00EF59EA">
        <w:t xml:space="preserve">Oferta musi być sporządzona w języku polskim, w postaci elektronicznej </w:t>
      </w:r>
      <w:r w:rsidRPr="00050B9B">
        <w:rPr>
          <w:color w:val="000000" w:themeColor="text1"/>
        </w:rPr>
        <w:t>w ogólnie dostępnych formatach danych w szczególności: .pdf, .</w:t>
      </w:r>
      <w:proofErr w:type="spellStart"/>
      <w:r w:rsidRPr="00050B9B">
        <w:rPr>
          <w:color w:val="000000" w:themeColor="text1"/>
        </w:rPr>
        <w:t>doc</w:t>
      </w:r>
      <w:proofErr w:type="spellEnd"/>
      <w:r w:rsidRPr="00050B9B">
        <w:rPr>
          <w:color w:val="000000" w:themeColor="text1"/>
        </w:rPr>
        <w:t>, .</w:t>
      </w:r>
      <w:proofErr w:type="spellStart"/>
      <w:r w:rsidRPr="00050B9B">
        <w:rPr>
          <w:color w:val="000000" w:themeColor="text1"/>
        </w:rPr>
        <w:t>docx</w:t>
      </w:r>
      <w:proofErr w:type="spellEnd"/>
      <w:r w:rsidRPr="00050B9B">
        <w:rPr>
          <w:color w:val="000000" w:themeColor="text1"/>
        </w:rPr>
        <w:t>, .rtf, .txt, .</w:t>
      </w:r>
      <w:proofErr w:type="spellStart"/>
      <w:r w:rsidRPr="00050B9B">
        <w:rPr>
          <w:color w:val="000000" w:themeColor="text1"/>
        </w:rPr>
        <w:t>odt</w:t>
      </w:r>
      <w:proofErr w:type="spellEnd"/>
      <w:r w:rsidRPr="00EF59EA">
        <w:t xml:space="preserve"> i opatrzona kwalifikowanym podpisem elektronicznym lub podpisem </w:t>
      </w:r>
      <w:r>
        <w:t>zaufanym lub podpisem osobistym</w:t>
      </w:r>
      <w:r w:rsidRPr="00EF59EA">
        <w:t xml:space="preserve">. Ofertę należy złożyć w oryginale </w:t>
      </w:r>
      <w:r w:rsidRPr="00EF59EA">
        <w:rPr>
          <w:rFonts w:cs="Calibri"/>
          <w:color w:val="000000"/>
        </w:rPr>
        <w:t xml:space="preserve">za pośrednictwem </w:t>
      </w:r>
      <w:hyperlink r:id="rId33" w:history="1">
        <w:r w:rsidRPr="00EF59EA">
          <w:rPr>
            <w:rFonts w:cs="Calibri"/>
            <w:color w:val="1155CC"/>
            <w:u w:val="single"/>
          </w:rPr>
          <w:t>platformazakupowa.pl</w:t>
        </w:r>
      </w:hyperlink>
      <w:r w:rsidRPr="00EF59EA">
        <w:rPr>
          <w:rFonts w:cs="Calibri"/>
          <w:color w:val="000000"/>
        </w:rPr>
        <w:t>.</w:t>
      </w:r>
    </w:p>
    <w:p w:rsidR="00E25589" w:rsidRDefault="00E25589" w:rsidP="00E25589">
      <w:pPr>
        <w:pStyle w:val="Bezodstpw"/>
        <w:jc w:val="both"/>
      </w:pPr>
      <w:r w:rsidRPr="00EF59EA">
        <w:t>Uwaga: W związku z opinią pn. „Dopuszczalność „</w:t>
      </w:r>
      <w:proofErr w:type="spellStart"/>
      <w:r w:rsidRPr="00EF59EA">
        <w:t>skanu</w:t>
      </w:r>
      <w:proofErr w:type="spellEnd"/>
      <w:r w:rsidRPr="00EF59EA">
        <w:t xml:space="preserve"> oferty” w postępowaniu o zamówienie publiczne”, zeskanowanie oferty wykonawcy pierwotnie wytworzonej przez niego w postaci papierowej, tj. przekształcenia jej w postać elektroniczną, a następnie opatrzenie powstałego w ten </w:t>
      </w:r>
    </w:p>
    <w:p w:rsidR="00E25589" w:rsidRPr="00EF59EA" w:rsidRDefault="00E25589" w:rsidP="00E25589">
      <w:pPr>
        <w:pStyle w:val="Bezodstpw"/>
        <w:jc w:val="both"/>
      </w:pPr>
      <w:r w:rsidRPr="00EF59EA">
        <w:t>sposób dokumentu elektronicznego kwalifikowanym podpisem elektronicznym</w:t>
      </w:r>
      <w:r>
        <w:t>, podpisem osobistym lub podpisem zaufanym</w:t>
      </w:r>
      <w:r w:rsidRPr="00EF59EA">
        <w:t xml:space="preserve"> wykonawcy, oznacza wolę złożenia oferty, nie zaś kopii oferty. </w:t>
      </w:r>
    </w:p>
    <w:p w:rsidR="00E25589" w:rsidRPr="00050B9B" w:rsidRDefault="00E25589" w:rsidP="00E25589">
      <w:pPr>
        <w:autoSpaceDE w:val="0"/>
        <w:autoSpaceDN w:val="0"/>
        <w:adjustRightInd w:val="0"/>
        <w:spacing w:after="0" w:line="240" w:lineRule="auto"/>
        <w:jc w:val="both"/>
        <w:rPr>
          <w:rFonts w:cs="TimesNewRomanPSMT"/>
          <w:color w:val="000000" w:themeColor="text1"/>
        </w:rPr>
      </w:pPr>
      <w:r w:rsidRPr="00050B9B">
        <w:rPr>
          <w:rFonts w:cs="TimesNewRomanPSMT"/>
          <w:color w:val="000000" w:themeColor="text1"/>
        </w:rPr>
        <w:t>2.</w:t>
      </w:r>
      <w:r>
        <w:rPr>
          <w:rFonts w:cs="TimesNewRomanPSMT"/>
          <w:color w:val="000000" w:themeColor="text1"/>
        </w:rPr>
        <w:t>1</w:t>
      </w:r>
      <w:r w:rsidRPr="00050B9B">
        <w:rPr>
          <w:rFonts w:cs="TimesNewRomanPSMT"/>
          <w:color w:val="000000" w:themeColor="text1"/>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E25589" w:rsidRPr="00EF59EA" w:rsidRDefault="00E25589" w:rsidP="00E25589">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t>ienia.</w:t>
      </w:r>
    </w:p>
    <w:p w:rsidR="00E25589" w:rsidRPr="00EF59EA" w:rsidRDefault="00E25589" w:rsidP="00E25589">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E25589" w:rsidRPr="00EF59EA" w:rsidRDefault="00E25589" w:rsidP="00E25589">
      <w:pPr>
        <w:pStyle w:val="Bezodstpw"/>
        <w:jc w:val="both"/>
        <w:rPr>
          <w:b/>
        </w:rPr>
      </w:pPr>
      <w:r w:rsidRPr="00EF59EA">
        <w:rPr>
          <w:b/>
        </w:rPr>
        <w:t xml:space="preserve">5. Podpisywanie oferty. </w:t>
      </w:r>
    </w:p>
    <w:p w:rsidR="00E25589" w:rsidRDefault="00E25589" w:rsidP="00E25589">
      <w:pPr>
        <w:pStyle w:val="Bezodstpw"/>
        <w:jc w:val="both"/>
        <w:rPr>
          <w:rFonts w:cs="Times New Roman"/>
        </w:rPr>
      </w:pPr>
      <w:r w:rsidRPr="00EF59EA">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t xml:space="preserve">w imieniu Wykonawcy. Pełnomocnictwo w sposób jednoznaczny winno określać, do jakich czynności upoważniona jest osoba podpisująca ofertę. </w:t>
      </w:r>
    </w:p>
    <w:p w:rsidR="00E25589" w:rsidRPr="002D33D6" w:rsidRDefault="00E25589" w:rsidP="00E25589">
      <w:pPr>
        <w:pStyle w:val="Bezodstpw"/>
        <w:jc w:val="both"/>
        <w:rPr>
          <w:color w:val="000000" w:themeColor="text1"/>
        </w:rPr>
      </w:pPr>
      <w:r>
        <w:rPr>
          <w:rFonts w:cs="Times New Roman"/>
        </w:rPr>
        <w:t xml:space="preserve">5.2. </w:t>
      </w:r>
      <w:r w:rsidRPr="00CE1D1F">
        <w:rPr>
          <w:b/>
        </w:rPr>
        <w:t xml:space="preserve">Pełnomocnictwo </w:t>
      </w:r>
      <w:r w:rsidRPr="002D33D6">
        <w:rPr>
          <w:color w:val="000000" w:themeColor="text1"/>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E25589" w:rsidRPr="002D5D1A" w:rsidRDefault="00E25589" w:rsidP="00E25589">
      <w:pPr>
        <w:pStyle w:val="Bezodstpw"/>
        <w:jc w:val="both"/>
        <w:rPr>
          <w:i/>
        </w:rPr>
      </w:pPr>
      <w:r w:rsidRPr="00A87282">
        <w:rPr>
          <w:rFonts w:cs="Arial"/>
          <w:b/>
          <w:bCs/>
        </w:rPr>
        <w:lastRenderedPageBreak/>
        <w:t xml:space="preserve">6. Tajemnica przedsiębiorstwa. </w:t>
      </w:r>
      <w:r w:rsidRPr="00A87282">
        <w:t>Wszelkie informacje stanowiące tajemnicę przedsiębiorstwa w rozumieniu ustawy z dnia 16 kwietnia 1993 r. o zwalczaniu nieuczciwej konkurencji (</w:t>
      </w:r>
      <w:proofErr w:type="spellStart"/>
      <w:r w:rsidR="00796526">
        <w:t>t.j</w:t>
      </w:r>
      <w:proofErr w:type="spellEnd"/>
      <w:r w:rsidR="00796526">
        <w:t>. Dz. U. z 2022 r. poz. 1233</w:t>
      </w:r>
      <w:r w:rsidRPr="00A87282">
        <w:t>), które Wykonawca zastrzeże jako tajemnicę przedsiębiorstwa, powinny zostać złożone w osobnym pliku wraz z jednoczesnym zaznaczeniem polecenia „Załącznik stanowi</w:t>
      </w:r>
      <w:r>
        <w:t xml:space="preserve">ący tajemnicę przedsiębiorstwa”, a następnie skompresowane do jednego pliku archiwum (ZIP). Wykonawca zobowiązany jest, wraz z przekazaniem tych informacji, </w:t>
      </w:r>
      <w:r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Pr="00A87282">
        <w:t xml:space="preserve">8 ust. 3 ustawy </w:t>
      </w:r>
      <w:proofErr w:type="spellStart"/>
      <w:r w:rsidRPr="00A87282">
        <w:t>Pzp</w:t>
      </w:r>
      <w:proofErr w:type="spellEnd"/>
      <w:r w:rsidRPr="00A87282">
        <w:t xml:space="preserve">. </w:t>
      </w:r>
      <w:r w:rsidRPr="002D33D6">
        <w:rPr>
          <w:color w:val="000000" w:themeColor="text1"/>
        </w:rPr>
        <w:t xml:space="preserve">Brak jednoznacznego wskazania, które informacje stanowią tajemnicę przedsiębiorstwa oznaczać będzie, że wszelkie oświadczenia                 i zaświadczenia składane w trakcie niniejszego postępowania są jawne bez zastrzeżeń. </w:t>
      </w:r>
      <w:r w:rsidRPr="002D5D1A">
        <w:rPr>
          <w:i/>
        </w:rPr>
        <w:t xml:space="preserve">Informację  o plikach, w których zastrzeżono informację stanowiące przedsiębiorstwa Wykonawca zawiera w pkt VI Formularza ofertowego. </w:t>
      </w:r>
    </w:p>
    <w:p w:rsidR="00E25589" w:rsidRPr="00A87282" w:rsidRDefault="00E25589" w:rsidP="00E25589">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E25589" w:rsidRDefault="00E25589" w:rsidP="00E25589">
      <w:pPr>
        <w:pStyle w:val="Bezodstpw"/>
        <w:jc w:val="both"/>
      </w:pPr>
      <w:r>
        <w:t xml:space="preserve">6.2. </w:t>
      </w:r>
      <w:r w:rsidRPr="000C0A3D">
        <w:t xml:space="preserve">Zgodnie z art. </w:t>
      </w:r>
      <w:r>
        <w:t>1</w:t>
      </w:r>
      <w:r w:rsidRPr="000C0A3D">
        <w:t xml:space="preserve">8 ust. 3 ustawy </w:t>
      </w:r>
      <w:proofErr w:type="spellStart"/>
      <w:r>
        <w:t>Pzp</w:t>
      </w:r>
      <w:proofErr w:type="spellEnd"/>
      <w:r w:rsidRPr="000C0A3D">
        <w:t xml:space="preserve"> nie ujawnia się informacji stanowiących tajemnicę przedsiębiorstwa w rozumieniu przepisów o zwalczaniu nieuczciwej konkurencji, </w:t>
      </w:r>
      <w:r w:rsidRPr="000C0A3D">
        <w:rPr>
          <w:u w:val="single"/>
        </w:rPr>
        <w:t xml:space="preserve">jeżeli wykonawca, </w:t>
      </w:r>
      <w:r w:rsidRPr="00FE65F6">
        <w:rPr>
          <w:color w:val="000000" w:themeColor="text1"/>
          <w:u w:val="single"/>
        </w:rPr>
        <w:t>wraz z przekazaniem takich informacji,</w:t>
      </w:r>
      <w:r w:rsidRPr="000C0A3D">
        <w:rPr>
          <w:u w:val="single"/>
        </w:rPr>
        <w:t xml:space="preserve"> zastrzegł, że nie mogą być one udostępniane oraz wykazał, iż zastrzeżone informacje stanowią tajemnicę przedsiębiorstwa</w:t>
      </w:r>
      <w:r w:rsidRPr="000C0A3D">
        <w:t xml:space="preserve">. </w:t>
      </w:r>
    </w:p>
    <w:p w:rsidR="00E25589" w:rsidRDefault="00E25589" w:rsidP="00E25589">
      <w:pPr>
        <w:pStyle w:val="Bezodstpw"/>
        <w:jc w:val="both"/>
      </w:pPr>
      <w:r>
        <w:t xml:space="preserve">6.3. Wykonawca w szczególności nie może zastrzec w ofercie informacji: </w:t>
      </w:r>
    </w:p>
    <w:p w:rsidR="00E25589" w:rsidRDefault="00E25589" w:rsidP="00E25589">
      <w:pPr>
        <w:pStyle w:val="Bezodstpw"/>
        <w:jc w:val="both"/>
      </w:pPr>
      <w:r>
        <w:t>- przekazywanych po otwarciu ofert, o których mowa w art. 222 ust. 5 ustawy PZP,</w:t>
      </w:r>
    </w:p>
    <w:p w:rsidR="00E25589" w:rsidRDefault="00E25589" w:rsidP="00E25589">
      <w:pPr>
        <w:pStyle w:val="Bezodstpw"/>
        <w:jc w:val="both"/>
      </w:pPr>
      <w:r>
        <w:t xml:space="preserve">-  które są jawne na mocy odrębnych przepisów, </w:t>
      </w:r>
    </w:p>
    <w:p w:rsidR="00E25589" w:rsidRDefault="00E25589" w:rsidP="00E25589">
      <w:pPr>
        <w:pStyle w:val="Bezodstpw"/>
        <w:jc w:val="both"/>
      </w:pPr>
      <w:r>
        <w:t xml:space="preserve">-  cen jednostkowych stanowiących podstawę wyliczenia ceny oferty. </w:t>
      </w:r>
    </w:p>
    <w:p w:rsidR="00E25589" w:rsidRDefault="00E25589" w:rsidP="00E25589">
      <w:pPr>
        <w:pStyle w:val="Bezodstpw"/>
        <w:jc w:val="both"/>
      </w:pPr>
      <w: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E25589" w:rsidRPr="00CE1D1F" w:rsidRDefault="00E25589" w:rsidP="00E25589">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E25589" w:rsidRDefault="00E25589" w:rsidP="00E25589">
      <w:pPr>
        <w:pStyle w:val="Bezodstpw"/>
        <w:jc w:val="both"/>
        <w:rPr>
          <w:rFonts w:ascii="Verdana" w:hAnsi="Verdana" w:cs="Calibri"/>
          <w:color w:val="000000"/>
          <w:sz w:val="20"/>
          <w:szCs w:val="20"/>
          <w:u w:val="single"/>
        </w:rPr>
      </w:pPr>
      <w:r>
        <w:t xml:space="preserve">6.5. Zamawiający informuje, że w przypadku kiedy Wykonawca otrzyma od niego wezwanie w trybie art. 224 ustawy </w:t>
      </w:r>
      <w:proofErr w:type="spellStart"/>
      <w:r>
        <w:t>Pzp</w:t>
      </w:r>
      <w:proofErr w:type="spellEnd"/>
      <w: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E25589" w:rsidRPr="00C8611A" w:rsidRDefault="00E25589" w:rsidP="00E25589">
      <w:pPr>
        <w:pStyle w:val="Bezodstpw"/>
        <w:jc w:val="both"/>
      </w:pPr>
      <w:r w:rsidRPr="00CE1D1F">
        <w:lastRenderedPageBreak/>
        <w:t>6.6</w:t>
      </w:r>
      <w:r>
        <w:t>.</w:t>
      </w:r>
      <w:r w:rsidRPr="00CE1D1F">
        <w:t xml:space="preserve"> Na Platformie, w formularzu składania oferty, znajduje się miejsce wyznaczone do dołączenia części oferty stanowiącej tajemnicę przedsiębiorstwa.</w:t>
      </w:r>
      <w:r w:rsidRPr="00F051E2">
        <w:rPr>
          <w:color w:val="000000"/>
        </w:rPr>
        <w:t xml:space="preserve"> </w:t>
      </w:r>
    </w:p>
    <w:p w:rsidR="00E25589" w:rsidRPr="00CE1D1F" w:rsidRDefault="00E25589" w:rsidP="00E25589">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rsidR="00E25589" w:rsidRPr="00CE1D1F" w:rsidRDefault="00E25589" w:rsidP="00E25589">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E25589" w:rsidRPr="001B37DC" w:rsidRDefault="00F72DB4" w:rsidP="00E25589">
      <w:pPr>
        <w:pStyle w:val="Bezodstpw"/>
        <w:jc w:val="both"/>
        <w:rPr>
          <w:color w:val="FF0000"/>
          <w:lang w:eastAsia="zh-CN"/>
        </w:rPr>
      </w:pPr>
      <w:hyperlink r:id="rId34" w:history="1">
        <w:r w:rsidR="00E25589" w:rsidRPr="00CE1D1F">
          <w:rPr>
            <w:rStyle w:val="Hipercze"/>
            <w:rFonts w:cs="Verdana"/>
            <w:lang w:eastAsia="zh-CN"/>
          </w:rPr>
          <w:t>https://platformazakupowa.pl/strona/45-instrukcje</w:t>
        </w:r>
      </w:hyperlink>
      <w:r w:rsidR="00E25589" w:rsidRPr="00CE1D1F">
        <w:rPr>
          <w:rFonts w:cs="Verdana"/>
          <w:color w:val="000000"/>
          <w:lang w:eastAsia="zh-CN"/>
        </w:rPr>
        <w:t>.</w:t>
      </w:r>
      <w:r w:rsidR="00E25589">
        <w:rPr>
          <w:rFonts w:cs="Verdana"/>
          <w:color w:val="000000"/>
          <w:lang w:eastAsia="zh-CN"/>
        </w:rPr>
        <w:t xml:space="preserve"> </w:t>
      </w:r>
    </w:p>
    <w:p w:rsidR="00E25589" w:rsidRPr="00167DEB" w:rsidRDefault="00E25589" w:rsidP="00E25589">
      <w:pPr>
        <w:pStyle w:val="Bezodstpw"/>
        <w:jc w:val="both"/>
      </w:pPr>
      <w:r w:rsidRPr="00167DEB">
        <w:rPr>
          <w:b/>
          <w:bCs/>
        </w:rPr>
        <w:t xml:space="preserve">9. Oferta składana przez podmioty występujące wspólnie. </w:t>
      </w:r>
      <w:r w:rsidRPr="00167DEB">
        <w:t xml:space="preserve">Wykonawcy ubiegający się wspólnie o udzielenie zamówienia (np. spółki cywilne, konsorcja), zgodnie z art. 58 ust. 2 ustawy </w:t>
      </w:r>
      <w:proofErr w:type="spellStart"/>
      <w:r w:rsidRPr="00167DEB">
        <w:t>Pzp</w:t>
      </w:r>
      <w:proofErr w:type="spellEnd"/>
      <w:r w:rsidRPr="00167DEB">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t>podpisem</w:t>
      </w:r>
      <w:r w:rsidRPr="00167DEB">
        <w:t xml:space="preserve"> zaufanym lub podpisem osobistym). W przypadku wspólników spółki cywilnej dopuszczalne jest przedłożenie umowy spółki cywilnej, z której wynika zakres i sposób reprezentacji, a w przypadku konsorcjum przedłożenie umowy konsorcjum. </w:t>
      </w:r>
    </w:p>
    <w:p w:rsidR="00E25589" w:rsidRPr="00F301C0" w:rsidRDefault="00E25589" w:rsidP="00E25589">
      <w:pPr>
        <w:pStyle w:val="Bezodstpw"/>
        <w:jc w:val="both"/>
        <w:rPr>
          <w:b/>
        </w:rPr>
      </w:pPr>
      <w:r w:rsidRPr="00F301C0">
        <w:rPr>
          <w:b/>
        </w:rPr>
        <w:t>10. Zawartość oferty</w:t>
      </w:r>
    </w:p>
    <w:p w:rsidR="00E25589" w:rsidRPr="00367F88" w:rsidRDefault="00E25589" w:rsidP="00E25589">
      <w:pPr>
        <w:pStyle w:val="Bezodstpw"/>
        <w:jc w:val="both"/>
        <w:rPr>
          <w:b/>
          <w:sz w:val="24"/>
          <w:szCs w:val="24"/>
          <w:u w:val="single"/>
        </w:rPr>
      </w:pPr>
      <w:r w:rsidRPr="00EB057D">
        <w:rPr>
          <w:b/>
          <w:sz w:val="24"/>
          <w:szCs w:val="24"/>
          <w:highlight w:val="yellow"/>
          <w:u w:val="single"/>
        </w:rPr>
        <w:t>DO OFERTY NALEŻY DOŁĄCZYĆ:</w:t>
      </w:r>
      <w:r w:rsidRPr="00367F88">
        <w:rPr>
          <w:b/>
          <w:sz w:val="24"/>
          <w:szCs w:val="24"/>
          <w:u w:val="single"/>
        </w:rPr>
        <w:t xml:space="preserve"> </w:t>
      </w:r>
    </w:p>
    <w:p w:rsidR="00E25589" w:rsidRPr="003F0A4F" w:rsidRDefault="00E25589" w:rsidP="00E25589">
      <w:pPr>
        <w:pStyle w:val="Bezodstpw"/>
        <w:jc w:val="both"/>
      </w:pPr>
      <w:r w:rsidRPr="003F0A4F">
        <w:t xml:space="preserve">10.1. </w:t>
      </w:r>
      <w:r w:rsidRPr="003F0A4F">
        <w:rPr>
          <w:b/>
        </w:rPr>
        <w:t>Formularz ofertowy – zgodnie z</w:t>
      </w:r>
      <w:r w:rsidRPr="003F0A4F">
        <w:t xml:space="preserve"> </w:t>
      </w:r>
      <w:r>
        <w:rPr>
          <w:b/>
        </w:rPr>
        <w:t>z</w:t>
      </w:r>
      <w:r w:rsidRPr="003F0A4F">
        <w:rPr>
          <w:b/>
        </w:rPr>
        <w:t>ałącznikiem nr 1 do SWZ</w:t>
      </w:r>
      <w:r w:rsidRPr="003F0A4F">
        <w:t xml:space="preserve"> (</w:t>
      </w:r>
      <w:r w:rsidRPr="003F0A4F">
        <w:rPr>
          <w:bCs/>
          <w:u w:val="single"/>
        </w:rPr>
        <w:t>w postaci elektronicznej opatrzony kwalifikowanym podpisem elektronicznym, podpisem zaufanym lub podpisem osobistym</w:t>
      </w:r>
      <w:r w:rsidRPr="003F0A4F">
        <w:t xml:space="preserve">). </w:t>
      </w:r>
    </w:p>
    <w:p w:rsidR="00E25589" w:rsidRPr="003F0A4F" w:rsidRDefault="00E25589" w:rsidP="00E25589">
      <w:pPr>
        <w:pStyle w:val="Bezodstpw"/>
        <w:jc w:val="both"/>
        <w:rPr>
          <w:u w:val="single"/>
        </w:rPr>
      </w:pPr>
      <w:r w:rsidRPr="003F0A4F">
        <w:t xml:space="preserve">10.2. </w:t>
      </w:r>
      <w:r w:rsidRPr="003F0A4F">
        <w:rPr>
          <w:b/>
        </w:rPr>
        <w:t>aktualne na dzień składania ofert</w:t>
      </w:r>
      <w:r w:rsidRPr="003F0A4F">
        <w:t xml:space="preserve"> </w:t>
      </w:r>
      <w:r w:rsidRPr="003F0A4F">
        <w:rPr>
          <w:b/>
          <w:bCs/>
        </w:rPr>
        <w:t>oświadczeni</w:t>
      </w:r>
      <w:r>
        <w:rPr>
          <w:b/>
          <w:bCs/>
        </w:rPr>
        <w:t>e</w:t>
      </w:r>
      <w:r w:rsidRPr="003F0A4F">
        <w:rPr>
          <w:b/>
          <w:bCs/>
        </w:rPr>
        <w:t xml:space="preserve"> w zakresie wskazanym w </w:t>
      </w:r>
      <w:r>
        <w:rPr>
          <w:b/>
          <w:bCs/>
        </w:rPr>
        <w:t>z</w:t>
      </w:r>
      <w:r w:rsidRPr="003F0A4F">
        <w:rPr>
          <w:b/>
          <w:bCs/>
        </w:rPr>
        <w:t>ałącznik</w:t>
      </w:r>
      <w:r>
        <w:rPr>
          <w:b/>
          <w:bCs/>
        </w:rPr>
        <w:t>u</w:t>
      </w:r>
      <w:r w:rsidRPr="003F0A4F">
        <w:rPr>
          <w:b/>
          <w:bCs/>
        </w:rPr>
        <w:t xml:space="preserve"> Nr 2 do SWZ </w:t>
      </w:r>
      <w:r w:rsidRPr="003F0A4F">
        <w:rPr>
          <w:bCs/>
        </w:rPr>
        <w:t>(</w:t>
      </w:r>
      <w:r w:rsidRPr="003F0A4F">
        <w:rPr>
          <w:bCs/>
          <w:u w:val="single"/>
        </w:rPr>
        <w:t xml:space="preserve">w postaci elektronicznej opatrzone kwalifikowanym podpisem elektronicznym, podpisem zaufanym lub podpisem osobistym).  </w:t>
      </w:r>
    </w:p>
    <w:p w:rsidR="00E25589" w:rsidRPr="003F0A4F" w:rsidRDefault="00E25589" w:rsidP="00E25589">
      <w:pPr>
        <w:pStyle w:val="Bezodstpw"/>
        <w:jc w:val="both"/>
      </w:pPr>
      <w:r w:rsidRPr="003F0A4F">
        <w:t xml:space="preserve">10.3. W przypadku </w:t>
      </w:r>
      <w:r w:rsidRPr="003F0A4F">
        <w:rPr>
          <w:b/>
        </w:rPr>
        <w:t>wspólnego ubiegania się o zamówienie</w:t>
      </w:r>
      <w:r w:rsidRPr="003F0A4F">
        <w:t xml:space="preserve"> wykonawcy przedstawiają: </w:t>
      </w:r>
    </w:p>
    <w:p w:rsidR="00E25589" w:rsidRDefault="00E25589" w:rsidP="00E25589">
      <w:pPr>
        <w:pStyle w:val="Bezodstpw"/>
        <w:jc w:val="both"/>
        <w:rPr>
          <w:b/>
        </w:rPr>
      </w:pPr>
      <w:r w:rsidRPr="003F0A4F">
        <w:t>- oświadczeni</w:t>
      </w:r>
      <w:r>
        <w:t>e</w:t>
      </w:r>
      <w:r w:rsidRPr="003F0A4F">
        <w:t>, o który</w:t>
      </w:r>
      <w:r>
        <w:t>m</w:t>
      </w:r>
      <w:r w:rsidRPr="003F0A4F">
        <w:t xml:space="preserve"> mowa w pkt 10.2 składa każdy z wykonawców wspólnie ubiegających się o zamówienie,</w:t>
      </w:r>
      <w:r w:rsidRPr="00AB54D4">
        <w:rPr>
          <w:b/>
        </w:rPr>
        <w:t xml:space="preserve"> </w:t>
      </w:r>
    </w:p>
    <w:p w:rsidR="00E25589" w:rsidRPr="003F0A4F" w:rsidRDefault="00E25589" w:rsidP="00E25589">
      <w:pPr>
        <w:pStyle w:val="Bezodstpw"/>
        <w:jc w:val="both"/>
      </w:pPr>
      <w:r w:rsidRPr="00691447">
        <w:t xml:space="preserve">- </w:t>
      </w:r>
      <w:r>
        <w:t>p</w:t>
      </w:r>
      <w:r w:rsidRPr="00691447">
        <w:t>ełnomocnictwo dla pełnomocnika do reprezentowania w postępowaniu Wykonawców wspólnie ubiegających się o udzielenie zamówienia</w:t>
      </w:r>
      <w:r>
        <w:t xml:space="preserve"> </w:t>
      </w:r>
      <w:r w:rsidRPr="003F0A4F">
        <w:t xml:space="preserve"> (podpisane zgodnie z informacją zawartą w pkt 5.2.).</w:t>
      </w:r>
    </w:p>
    <w:p w:rsidR="00E25589" w:rsidRDefault="00E25589" w:rsidP="00E25589">
      <w:pPr>
        <w:pStyle w:val="Bezodstpw"/>
        <w:jc w:val="both"/>
      </w:pPr>
      <w:r w:rsidRPr="003F0A4F">
        <w:t xml:space="preserve">10.4. </w:t>
      </w:r>
      <w:r w:rsidRPr="003F0A4F">
        <w:rPr>
          <w:b/>
        </w:rPr>
        <w:t>Pełnomocnictwo upoważniające do złożenia oferty</w:t>
      </w:r>
      <w:r w:rsidRPr="003F0A4F">
        <w:t xml:space="preserve"> - o ile ofertę składa pełnomocnik (podpisane zgodnie z inform</w:t>
      </w:r>
      <w:r w:rsidR="00B47B49">
        <w:t>acją zawartą w pkt 5.2 powyżej)</w:t>
      </w:r>
    </w:p>
    <w:p w:rsidR="00E25589" w:rsidRPr="00BB7155" w:rsidRDefault="00E25589" w:rsidP="00E25589">
      <w:pPr>
        <w:pStyle w:val="Bezodstpw"/>
        <w:rPr>
          <w:b/>
          <w:u w:val="single"/>
        </w:rPr>
      </w:pPr>
      <w:r w:rsidRPr="00BB7155">
        <w:rPr>
          <w:b/>
          <w:u w:val="single"/>
        </w:rPr>
        <w:t>11. Uzupełnianie i wyjaśnianie oświadczeń i dokumentów</w:t>
      </w:r>
    </w:p>
    <w:p w:rsidR="00E25589" w:rsidRPr="0052008E" w:rsidRDefault="00E25589" w:rsidP="00E25589">
      <w:pPr>
        <w:pStyle w:val="Bezodstpw"/>
        <w:rPr>
          <w:rFonts w:ascii="Calibri" w:hAnsi="Calibri"/>
        </w:rPr>
      </w:pPr>
      <w:r w:rsidRPr="0052008E">
        <w:rPr>
          <w:rFonts w:ascii="Calibri" w:hAnsi="Calibri"/>
        </w:rPr>
        <w:t xml:space="preserve">11.1. Jeżeli Wykonawca nie złoży </w:t>
      </w:r>
      <w:r w:rsidRPr="0052008E">
        <w:rPr>
          <w:rFonts w:ascii="Calibri" w:hAnsi="Calibri"/>
          <w:bCs/>
        </w:rPr>
        <w:t>oświadczenia w zakresie wskazanym w Załączniku nr 3 do SWZ</w:t>
      </w:r>
      <w:r w:rsidRPr="0052008E">
        <w:rPr>
          <w:rFonts w:ascii="Calibri" w:hAnsi="Calibri"/>
        </w:rPr>
        <w:t xml:space="preserve"> </w:t>
      </w:r>
      <w:r w:rsidRPr="0052008E">
        <w:rPr>
          <w:rFonts w:ascii="Calibri" w:hAnsi="Calibri"/>
        </w:rPr>
        <w:br/>
        <w:t>(o niepodleganiu wykluczeniu) albo pełnomocnictwa, lub będą one niekompletne lub będą zawierały błędy, Zamawiający wezwie Wykonawcę odpowiednio do ich złożenia, poprawienia lub uzupełnienia w wyznaczonym terminie, chyba że:</w:t>
      </w:r>
    </w:p>
    <w:p w:rsidR="00E25589" w:rsidRPr="0052008E" w:rsidRDefault="00E25589" w:rsidP="00E25589">
      <w:pPr>
        <w:pStyle w:val="Bezodstpw"/>
      </w:pPr>
      <w:r w:rsidRPr="0052008E">
        <w:t>a. oferta Wykonawcy podlega odrzuceniu bez względu na ich złożenie, uzupełnienie lub poprawienie, lub</w:t>
      </w:r>
    </w:p>
    <w:p w:rsidR="00E25589" w:rsidRPr="0052008E" w:rsidRDefault="00E25589" w:rsidP="00E25589">
      <w:pPr>
        <w:pStyle w:val="Bezodstpw"/>
      </w:pPr>
      <w:r w:rsidRPr="0052008E">
        <w:t>b. zachodzą przesłanki unieważnienia postępowania.</w:t>
      </w:r>
    </w:p>
    <w:p w:rsidR="00E25589" w:rsidRPr="00974EA9" w:rsidRDefault="00E25589" w:rsidP="00E25589">
      <w:pPr>
        <w:pStyle w:val="Bezodstpw"/>
      </w:pPr>
      <w:r w:rsidRPr="00974EA9">
        <w:t>11.2. Wykonawca s</w:t>
      </w:r>
      <w:r>
        <w:t>kłada oświadczenia i dokumenty</w:t>
      </w:r>
      <w:r w:rsidRPr="00974EA9">
        <w:t xml:space="preserve"> na wezwanie, o którym mowa w ust. 1, aktualne na dzień ich złożenia. </w:t>
      </w:r>
    </w:p>
    <w:p w:rsidR="00E25589" w:rsidRPr="0052008E" w:rsidRDefault="00E25589" w:rsidP="00E25589">
      <w:pPr>
        <w:pStyle w:val="Bezodstpw"/>
        <w:rPr>
          <w:rFonts w:ascii="Calibri" w:hAnsi="Calibri"/>
        </w:rPr>
      </w:pPr>
      <w:r w:rsidRPr="0052008E">
        <w:rPr>
          <w:rFonts w:ascii="Calibri" w:hAnsi="Calibri"/>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rsidR="00E25589" w:rsidRPr="0052008E" w:rsidRDefault="00E25589" w:rsidP="00E25589">
      <w:pPr>
        <w:pStyle w:val="Bezodstpw"/>
      </w:pPr>
      <w:r w:rsidRPr="0052008E">
        <w:t>11.4. Jeżeli złożone przez wykonawcę oświadczenie, o którym mowa w art. 125 ust. 1, lub podmiotowe środki dowodowe</w:t>
      </w:r>
      <w:r>
        <w:t xml:space="preserve"> (jeżeli były wymagane)</w:t>
      </w:r>
      <w:r w:rsidRPr="0052008E">
        <w:t xml:space="preserve"> budzą wątpliwości zamawiającego, może on zwrócić się bezpośrednio do podmiotu, który jest w posiadaniu informacji lub dokumentów istotnych </w:t>
      </w:r>
      <w:r w:rsidRPr="0052008E">
        <w:lastRenderedPageBreak/>
        <w:t xml:space="preserve">w tym zakresie dla oceny spełniania przez wykonawcę warunków udziału w postępowaniu, kryteriów selekcji lub braku podstaw wykluczenia, o przedstawienie takich informacji lub dokumentów. </w:t>
      </w:r>
    </w:p>
    <w:p w:rsidR="00E25589" w:rsidRDefault="00E25589" w:rsidP="00E25589">
      <w:pPr>
        <w:pStyle w:val="Bezodstpw"/>
      </w:pPr>
      <w:r>
        <w:t xml:space="preserve">12. Ofertę, oświadczenia zaleca się sporządzić na drukach stanowiących załączniki do SWZ. </w:t>
      </w:r>
    </w:p>
    <w:p w:rsidR="00E25589" w:rsidRDefault="00E25589" w:rsidP="00E25589">
      <w:pPr>
        <w:pStyle w:val="Bezodstpw"/>
      </w:pPr>
      <w:r>
        <w:t>13. Oferta oraz oświadczenia muszą być złożone w oryginale.</w:t>
      </w:r>
    </w:p>
    <w:p w:rsidR="00E25589" w:rsidRDefault="00E25589" w:rsidP="00E25589">
      <w:pPr>
        <w:pStyle w:val="Bezodstpw"/>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II</w:t>
      </w:r>
      <w:r w:rsidRPr="00110FDA">
        <w:rPr>
          <w:b/>
        </w:rPr>
        <w:t xml:space="preserve">. SPOSÓB ORAZ TERMIN SKŁADANIA OFERT </w:t>
      </w:r>
    </w:p>
    <w:p w:rsidR="00E25589" w:rsidRDefault="00E25589" w:rsidP="00E25589">
      <w:pPr>
        <w:pStyle w:val="Bezodstpw"/>
        <w:jc w:val="both"/>
      </w:pPr>
      <w:r>
        <w:t xml:space="preserve">1. Wykonawca składa ofertę za pośrednictwem portalu platformazakupowa.pl. Sposób składania oferty został określony w </w:t>
      </w:r>
      <w:r w:rsidRPr="00D82813">
        <w:rPr>
          <w:color w:val="000000"/>
        </w:rPr>
        <w:t xml:space="preserve">zakładce „Instrukcje dla Wykonawców" na stronie internetowej pod adresem: </w:t>
      </w:r>
      <w:hyperlink r:id="rId35" w:history="1">
        <w:r w:rsidRPr="00D82813">
          <w:rPr>
            <w:rStyle w:val="Hipercze"/>
            <w:color w:val="1155CC"/>
          </w:rPr>
          <w:t>https://platformazakupowa.pl/strona/45-instrukcje</w:t>
        </w:r>
      </w:hyperlink>
    </w:p>
    <w:p w:rsidR="00E25589" w:rsidRPr="00D715C8" w:rsidRDefault="00E25589" w:rsidP="00E25589">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rsidR="00E25589" w:rsidRPr="00D715C8" w:rsidRDefault="00E25589" w:rsidP="00E25589">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E25589" w:rsidRPr="00D715C8" w:rsidRDefault="00E25589" w:rsidP="00E25589">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rsidR="00E25589" w:rsidRPr="00084644" w:rsidRDefault="00E25589" w:rsidP="00E25589">
      <w:pPr>
        <w:pStyle w:val="Bezodstpw"/>
        <w:jc w:val="both"/>
        <w:rPr>
          <w:b/>
          <w:color w:val="000000" w:themeColor="text1"/>
        </w:rPr>
      </w:pPr>
      <w:r w:rsidRPr="00D715C8">
        <w:rPr>
          <w:b/>
        </w:rPr>
        <w:t xml:space="preserve">5. Ofertę wraz z wymaganymi załącznikami należy złożyć w terminie </w:t>
      </w:r>
      <w:r w:rsidRPr="00AD49D3">
        <w:rPr>
          <w:b/>
        </w:rPr>
        <w:t xml:space="preserve">do dnia </w:t>
      </w:r>
      <w:r w:rsidR="00C96E53">
        <w:rPr>
          <w:b/>
        </w:rPr>
        <w:t>23.05.2025</w:t>
      </w:r>
      <w:r w:rsidRPr="00AD49D3">
        <w:rPr>
          <w:b/>
        </w:rPr>
        <w:t xml:space="preserve"> r., do</w:t>
      </w:r>
      <w:r w:rsidRPr="00715147">
        <w:rPr>
          <w:b/>
          <w:color w:val="FF0000"/>
        </w:rPr>
        <w:t xml:space="preserve"> </w:t>
      </w:r>
      <w:r w:rsidRPr="00084644">
        <w:rPr>
          <w:b/>
          <w:color w:val="000000" w:themeColor="text1"/>
        </w:rPr>
        <w:t>godz. 1</w:t>
      </w:r>
      <w:r w:rsidR="00332E4C">
        <w:rPr>
          <w:b/>
          <w:color w:val="000000" w:themeColor="text1"/>
        </w:rPr>
        <w:t>0</w:t>
      </w:r>
      <w:r w:rsidRPr="00084644">
        <w:rPr>
          <w:b/>
          <w:color w:val="000000" w:themeColor="text1"/>
        </w:rPr>
        <w:t xml:space="preserve">:00. </w:t>
      </w:r>
    </w:p>
    <w:p w:rsidR="00E25589" w:rsidRDefault="00E25589" w:rsidP="00E25589">
      <w:pPr>
        <w:pStyle w:val="Bezodstpw"/>
        <w:jc w:val="both"/>
      </w:pPr>
      <w:r>
        <w:t xml:space="preserve">6. Zamawiający odrzuci ofertę złożoną po terminie składania ofert. </w:t>
      </w:r>
    </w:p>
    <w:p w:rsidR="00E25589" w:rsidRPr="000B548D" w:rsidRDefault="00E25589" w:rsidP="00E25589">
      <w:pPr>
        <w:pStyle w:val="Bezodstpw"/>
        <w:jc w:val="both"/>
        <w:rPr>
          <w:color w:val="FF0000"/>
        </w:rPr>
      </w:pPr>
    </w:p>
    <w:p w:rsidR="00E25589" w:rsidRDefault="00616592" w:rsidP="00E25589">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Pr>
          <w:b/>
        </w:rPr>
        <w:t>XIV</w:t>
      </w:r>
      <w:r w:rsidR="00E25589" w:rsidRPr="00110FDA">
        <w:rPr>
          <w:b/>
        </w:rPr>
        <w:t xml:space="preserve">. TERMIN OTWARCIA OFERT </w:t>
      </w:r>
    </w:p>
    <w:p w:rsidR="00E25589" w:rsidRPr="00AD49D3" w:rsidRDefault="00E25589" w:rsidP="00E25589">
      <w:pPr>
        <w:pStyle w:val="Bezodstpw"/>
      </w:pPr>
      <w:r w:rsidRPr="000B548D">
        <w:t xml:space="preserve">1. </w:t>
      </w:r>
      <w:r w:rsidRPr="003055EC">
        <w:t xml:space="preserve">Otwarcie ofert nastąpi </w:t>
      </w:r>
      <w:r w:rsidRPr="00AD49D3">
        <w:rPr>
          <w:b/>
        </w:rPr>
        <w:t xml:space="preserve">w dniu </w:t>
      </w:r>
      <w:r w:rsidR="00C96E53">
        <w:rPr>
          <w:b/>
        </w:rPr>
        <w:t xml:space="preserve">23.05.2025 </w:t>
      </w:r>
      <w:r w:rsidRPr="00AD49D3">
        <w:rPr>
          <w:b/>
        </w:rPr>
        <w:t>r. o godzinie 1</w:t>
      </w:r>
      <w:r w:rsidR="00332E4C">
        <w:rPr>
          <w:b/>
        </w:rPr>
        <w:t>0</w:t>
      </w:r>
      <w:r w:rsidRPr="00AD49D3">
        <w:rPr>
          <w:b/>
        </w:rPr>
        <w:t>:15.</w:t>
      </w:r>
      <w:r w:rsidRPr="00AD49D3">
        <w:t xml:space="preserve"> </w:t>
      </w:r>
    </w:p>
    <w:p w:rsidR="00E25589" w:rsidRDefault="00E25589" w:rsidP="00E25589">
      <w:pPr>
        <w:pStyle w:val="Bezodstpw"/>
      </w:pPr>
      <w:r>
        <w:t xml:space="preserve">2. </w:t>
      </w:r>
      <w:r w:rsidRPr="002D33D6">
        <w:rPr>
          <w:color w:val="000000" w:themeColor="text1"/>
        </w:rPr>
        <w:t>Zamawiający nie przewiduje publicznej sesji otwarcia ofert.</w:t>
      </w:r>
      <w:r>
        <w:rPr>
          <w:color w:val="FF0000"/>
        </w:rPr>
        <w:t xml:space="preserve"> </w:t>
      </w:r>
    </w:p>
    <w:p w:rsidR="00E25589" w:rsidRDefault="00E25589" w:rsidP="00E25589">
      <w:pPr>
        <w:pStyle w:val="Bezodstpw"/>
        <w:jc w:val="both"/>
      </w:pPr>
      <w:r>
        <w:t xml:space="preserve">3. Zamawiający, najpóźniej przed otwarciem ofert, udostępnia na stronie internetowej prowadzonego postepowania informacją o kwocie, jaką zamierza przeznaczyć na sfinansowanie zamówienia. </w:t>
      </w:r>
    </w:p>
    <w:p w:rsidR="00E25589" w:rsidRDefault="00E25589" w:rsidP="00E25589">
      <w:pPr>
        <w:pStyle w:val="Bezodstpw"/>
        <w:jc w:val="both"/>
      </w:pPr>
      <w:r>
        <w:t xml:space="preserve">4. Zamawiający, niezwłocznie po otwarciu ofert, udostępnia na stronie internetowej prowadzonego postepowania informacje o: </w:t>
      </w:r>
    </w:p>
    <w:p w:rsidR="00E25589" w:rsidRDefault="00E25589" w:rsidP="00E25589">
      <w:pPr>
        <w:pStyle w:val="Bezodstpw"/>
        <w:jc w:val="both"/>
      </w:pPr>
      <w:r>
        <w:t xml:space="preserve">4.1. nazwach albo imionach i nazwiskach oraz siedzibach lub miejscach prowadzonej działalności gospodarczej albo miejscach zamieszkania wykonawców, których oferty zostały otwarte; </w:t>
      </w:r>
    </w:p>
    <w:p w:rsidR="00E25589" w:rsidRDefault="00E25589" w:rsidP="00E25589">
      <w:pPr>
        <w:pStyle w:val="Bezodstpw"/>
        <w:jc w:val="both"/>
      </w:pPr>
      <w:r>
        <w:t xml:space="preserve">4.2. cenach lub kosztach zawartych w ofertach. </w:t>
      </w:r>
    </w:p>
    <w:p w:rsidR="00E25589" w:rsidRDefault="00E25589" w:rsidP="00E25589">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rsidR="00E25589" w:rsidRDefault="00E25589" w:rsidP="00E25589">
      <w:pPr>
        <w:pStyle w:val="Bezodstpw"/>
        <w:jc w:val="both"/>
      </w:pPr>
      <w:r>
        <w:t xml:space="preserve">6. Zamawiający poinformuje o zmianie terminu otwarcia ofert na stronie internetowej prowadzonego postepowania. </w:t>
      </w:r>
    </w:p>
    <w:p w:rsidR="00E25589" w:rsidRDefault="00E25589" w:rsidP="00E25589">
      <w:pPr>
        <w:pStyle w:val="Bezodstpw"/>
        <w:jc w:val="both"/>
      </w:pPr>
      <w:r>
        <w:t xml:space="preserve">7. W toku dokonywania badania i oceny złożonych ofert Zamawiający może żądać od Wykonawców wyjaśnień dotyczących ich treści. </w:t>
      </w:r>
    </w:p>
    <w:p w:rsidR="00E25589" w:rsidRPr="00D55ADB" w:rsidRDefault="00E25589" w:rsidP="00E25589">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rozdziale XV</w:t>
      </w:r>
      <w:r>
        <w:rPr>
          <w:color w:val="000000" w:themeColor="text1"/>
        </w:rPr>
        <w:t>II</w:t>
      </w:r>
      <w:r w:rsidRPr="00D55ADB">
        <w:rPr>
          <w:color w:val="000000" w:themeColor="text1"/>
        </w:rPr>
        <w:t xml:space="preserve"> niniejszej SWZ. </w:t>
      </w:r>
    </w:p>
    <w:p w:rsidR="00E25589" w:rsidRDefault="00E25589" w:rsidP="00E25589">
      <w:pPr>
        <w:pStyle w:val="Bezodstpw"/>
        <w:jc w:val="both"/>
      </w:pPr>
      <w:r>
        <w:t>9. Zamawiający udzieli zamówienia Wykonawcy, którego oferta zawiera najniższą cenę oraz odpowiada wszystkim wymaganiom określonym w ustawie PZP oraz w SWZ.</w:t>
      </w:r>
    </w:p>
    <w:p w:rsidR="00E25589" w:rsidRPr="00713725" w:rsidRDefault="00E25589" w:rsidP="00E25589">
      <w:pPr>
        <w:pStyle w:val="Bezodstpw"/>
        <w:jc w:val="both"/>
        <w:rPr>
          <w:rFonts w:ascii="Verdana" w:hAnsi="Verdana" w:cs="Tahoma"/>
          <w:sz w:val="20"/>
          <w:szCs w:val="20"/>
        </w:rPr>
      </w:pPr>
    </w:p>
    <w:p w:rsidR="00E25589" w:rsidRPr="00507E74" w:rsidRDefault="00616592"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Pr>
          <w:b/>
        </w:rPr>
        <w:t>X</w:t>
      </w:r>
      <w:r w:rsidR="00E25589" w:rsidRPr="00110FDA">
        <w:rPr>
          <w:b/>
        </w:rPr>
        <w:t xml:space="preserve">V. PODSTAWY WYKLUCZENIA </w:t>
      </w:r>
    </w:p>
    <w:p w:rsidR="00E25589" w:rsidRPr="00220C0F" w:rsidRDefault="00E25589" w:rsidP="00E25589">
      <w:pPr>
        <w:pStyle w:val="Bezodstpw"/>
        <w:jc w:val="both"/>
        <w:rPr>
          <w:color w:val="000000" w:themeColor="text1"/>
        </w:rPr>
      </w:pPr>
      <w:r w:rsidRPr="00220C0F">
        <w:rPr>
          <w:color w:val="000000" w:themeColor="text1"/>
        </w:rPr>
        <w:t xml:space="preserve">O udzielenie zamówienia mogą ubiegać się Wykonawcy, którzy nie podlegają wykluczeniu na podstawie art. 108 ust. 1 ustawy </w:t>
      </w:r>
      <w:proofErr w:type="spellStart"/>
      <w:r w:rsidRPr="00220C0F">
        <w:rPr>
          <w:color w:val="000000" w:themeColor="text1"/>
        </w:rPr>
        <w:t>Pzp</w:t>
      </w:r>
      <w:proofErr w:type="spellEnd"/>
      <w:r w:rsidRPr="00220C0F">
        <w:rPr>
          <w:color w:val="000000" w:themeColor="text1"/>
        </w:rPr>
        <w:t xml:space="preserve">, z zastrzeżeniem art. 110 ust. 2 ustawy </w:t>
      </w:r>
      <w:proofErr w:type="spellStart"/>
      <w:r w:rsidRPr="00220C0F">
        <w:rPr>
          <w:color w:val="000000" w:themeColor="text1"/>
        </w:rPr>
        <w:t>Pzp</w:t>
      </w:r>
      <w:proofErr w:type="spellEnd"/>
      <w:r w:rsidRPr="00220C0F">
        <w:rPr>
          <w:color w:val="000000" w:themeColor="text1"/>
        </w:rPr>
        <w:t xml:space="preserve"> oraz na podstawie </w:t>
      </w:r>
      <w:r w:rsidRPr="00220C0F">
        <w:rPr>
          <w:color w:val="000000" w:themeColor="text1"/>
        </w:rPr>
        <w:lastRenderedPageBreak/>
        <w:t xml:space="preserve">art. 7 ust. 1 </w:t>
      </w:r>
      <w:r w:rsidRPr="00220C0F">
        <w:rPr>
          <w:rFonts w:cs="Arial"/>
          <w:color w:val="000000" w:themeColor="text1"/>
        </w:rPr>
        <w:t>ustawy z dnia 13 kwietnia 2022 r. o szczególnych rozwiązaniach w zakresie przeciwdziałania wspieraniu agresji na Ukrainę oraz służących ochronie bezpieczeństwa narodowego (</w:t>
      </w:r>
      <w:proofErr w:type="spellStart"/>
      <w:r w:rsidRPr="00220C0F">
        <w:rPr>
          <w:rFonts w:cs="Arial"/>
          <w:color w:val="000000" w:themeColor="text1"/>
        </w:rPr>
        <w:t>Dz.U</w:t>
      </w:r>
      <w:proofErr w:type="spellEnd"/>
      <w:r w:rsidRPr="00220C0F">
        <w:rPr>
          <w:rFonts w:cs="Arial"/>
          <w:color w:val="000000" w:themeColor="text1"/>
        </w:rPr>
        <w:t>. z 202</w:t>
      </w:r>
      <w:r w:rsidR="000A309D">
        <w:rPr>
          <w:rFonts w:cs="Arial"/>
          <w:color w:val="000000" w:themeColor="text1"/>
        </w:rPr>
        <w:t>3</w:t>
      </w:r>
      <w:r w:rsidRPr="00220C0F">
        <w:rPr>
          <w:rFonts w:cs="Arial"/>
          <w:color w:val="000000" w:themeColor="text1"/>
        </w:rPr>
        <w:t xml:space="preserve"> r. poz. </w:t>
      </w:r>
      <w:r w:rsidR="000A309D">
        <w:rPr>
          <w:rFonts w:cs="Arial"/>
          <w:color w:val="000000" w:themeColor="text1"/>
        </w:rPr>
        <w:t>1497</w:t>
      </w:r>
      <w:r w:rsidRPr="00220C0F">
        <w:rPr>
          <w:rFonts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cs="Tahoma"/>
          <w:color w:val="000000" w:themeColor="text1"/>
        </w:rPr>
        <w:t xml:space="preserve">1. Zgodnie z art. 108 ust. 1  ustawy </w:t>
      </w:r>
      <w:proofErr w:type="spellStart"/>
      <w:r w:rsidRPr="001B37DC">
        <w:rPr>
          <w:rFonts w:cs="Tahoma"/>
          <w:color w:val="000000" w:themeColor="text1"/>
        </w:rPr>
        <w:t>Pzp</w:t>
      </w:r>
      <w:proofErr w:type="spellEnd"/>
      <w:r w:rsidRPr="001B37DC">
        <w:rPr>
          <w:rFonts w:cs="Tahoma"/>
          <w:color w:val="000000" w:themeColor="text1"/>
        </w:rPr>
        <w:t xml:space="preserve">, z postępowania o udzielenie zamówienia </w:t>
      </w:r>
      <w:r w:rsidRPr="001B37DC">
        <w:rPr>
          <w:rFonts w:cs="Tahoma"/>
          <w:b/>
          <w:bCs/>
          <w:color w:val="000000" w:themeColor="text1"/>
        </w:rPr>
        <w:t xml:space="preserve">wyklucza się </w:t>
      </w:r>
      <w:r w:rsidRPr="001B37DC">
        <w:rPr>
          <w:rFonts w:eastAsia="Times New Roman" w:cs="Arial"/>
          <w:color w:val="000000" w:themeColor="text1"/>
        </w:rPr>
        <w:t>wykonawcę:</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1) będącego osobą fizyczną, którego prawomocnie skazano za przestępstwo: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a) udziału w zorganizowanej grupie przestępczej albo związku mającym na celu popełnienie przestępstwa lub przestępstwa skarbowego, o którym mowa w art. 258 Kodeksu karnego,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b) handlu ludźmi, o którym mowa w art. 189 a Kodeksu karnego,</w:t>
      </w:r>
    </w:p>
    <w:p w:rsidR="00E25589" w:rsidRPr="00B019D0" w:rsidRDefault="00E25589" w:rsidP="00E25589">
      <w:pPr>
        <w:pStyle w:val="Bezodstpw"/>
        <w:jc w:val="both"/>
        <w:rPr>
          <w:rFonts w:eastAsia="Times New Roman" w:cs="Arial"/>
          <w:color w:val="000000" w:themeColor="text1"/>
        </w:rPr>
      </w:pPr>
      <w:r w:rsidRPr="00B019D0">
        <w:rPr>
          <w:rFonts w:eastAsia="Times New Roman" w:cs="Arial"/>
          <w:color w:val="000000" w:themeColor="text1"/>
        </w:rPr>
        <w:t xml:space="preserve">c) </w:t>
      </w:r>
      <w:r w:rsidRPr="00B019D0">
        <w:rPr>
          <w:color w:val="000000" w:themeColor="text1"/>
        </w:rPr>
        <w:t>o którym mowa w art. 228–230a, art. 250a Kodeksu karnego, w art. 46–48 ustawy z dnia 25 czerwca 2010 r. o sporcie (Dz. U. z 202</w:t>
      </w:r>
      <w:r w:rsidR="000A309D">
        <w:rPr>
          <w:color w:val="000000" w:themeColor="text1"/>
        </w:rPr>
        <w:t>2</w:t>
      </w:r>
      <w:r w:rsidRPr="00B019D0">
        <w:rPr>
          <w:color w:val="000000" w:themeColor="text1"/>
        </w:rPr>
        <w:t xml:space="preserve"> r. </w:t>
      </w:r>
      <w:r w:rsidR="000A309D">
        <w:rPr>
          <w:color w:val="000000" w:themeColor="text1"/>
        </w:rPr>
        <w:t>1599, 2185</w:t>
      </w:r>
      <w:r w:rsidRPr="00B019D0">
        <w:rPr>
          <w:color w:val="000000" w:themeColor="text1"/>
        </w:rPr>
        <w:t>) lub w art. 54 ust. 1–4 ustawy z dnia 12 maja 2011 r. o refundacji leków, środków spożywczych specjalnego przeznaczenia żywieniowego oraz wyrobów medycznych (Dz. U. z 202</w:t>
      </w:r>
      <w:r w:rsidR="000A309D">
        <w:rPr>
          <w:color w:val="000000" w:themeColor="text1"/>
        </w:rPr>
        <w:t>3</w:t>
      </w:r>
      <w:r w:rsidRPr="00B019D0">
        <w:rPr>
          <w:color w:val="000000" w:themeColor="text1"/>
        </w:rPr>
        <w:t xml:space="preserve"> r. poz. </w:t>
      </w:r>
      <w:r w:rsidR="000A309D">
        <w:rPr>
          <w:color w:val="000000" w:themeColor="text1"/>
        </w:rPr>
        <w:t>826</w:t>
      </w:r>
      <w:r w:rsidRPr="00B019D0">
        <w:rPr>
          <w:color w:val="000000" w:themeColor="text1"/>
        </w:rPr>
        <w:t>)</w:t>
      </w:r>
      <w:r w:rsidRPr="00B019D0">
        <w:rPr>
          <w:rFonts w:eastAsia="Times New Roman"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e) o charakterze terrorystycznym, o którym mowa w art. 115 §20 Kodeksu karnego, lub mające na celu popełnienie tego przestępstwa,</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1B37DC">
        <w:rPr>
          <w:rFonts w:eastAsia="Times New Roman" w:cs="Arial"/>
          <w:color w:val="000000" w:themeColor="text1"/>
        </w:rPr>
        <w:t>Dz.U</w:t>
      </w:r>
      <w:proofErr w:type="spellEnd"/>
      <w:r w:rsidRPr="001B37DC">
        <w:rPr>
          <w:rFonts w:eastAsia="Times New Roman" w:cs="Arial"/>
          <w:color w:val="000000" w:themeColor="text1"/>
        </w:rPr>
        <w:t>. poz.769)</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h) o którym mowa w art. 9 ust. 1 i 3 lub art. 10 ustawy z dnia 15 czerwca 2012r. o skutkach powierzania wykonywania pracy cudzoziemcom przebywającym wbrew przepisom na terytorium Rzeczypospolitej Polskiej</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 lub za odpowiedni czyn zabroniony określony w przepisach prawa obcego;</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4) wobec którego prawomocnie orzeczono zakazu biegania się o zamówienia publiczne;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E25589" w:rsidRDefault="00E25589" w:rsidP="00E25589">
      <w:pPr>
        <w:pStyle w:val="Bezodstpw"/>
        <w:jc w:val="both"/>
        <w:rPr>
          <w:rFonts w:cs="Tahoma"/>
          <w:color w:val="000000" w:themeColor="text1"/>
        </w:rPr>
      </w:pPr>
      <w:r w:rsidRPr="001B37DC">
        <w:rPr>
          <w:rFonts w:eastAsia="Times New Roman"/>
          <w:color w:val="000000" w:themeColor="text1"/>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t>
      </w:r>
      <w:r w:rsidRPr="001B37DC">
        <w:rPr>
          <w:rFonts w:eastAsia="Times New Roman"/>
          <w:color w:val="000000" w:themeColor="text1"/>
        </w:rPr>
        <w:lastRenderedPageBreak/>
        <w:t>wyeliminowane w inny sposób niż przez wykluczenie wykonawcy z udziału w postępowaniu                            o udzielenie zamówienia.</w:t>
      </w:r>
    </w:p>
    <w:p w:rsidR="00E25589" w:rsidRPr="005B5671" w:rsidRDefault="00E25589" w:rsidP="00E25589">
      <w:pPr>
        <w:pStyle w:val="Bezodstpw"/>
        <w:jc w:val="both"/>
        <w:rPr>
          <w:rFonts w:cs="Tahoma"/>
          <w:color w:val="000000" w:themeColor="text1"/>
        </w:rPr>
      </w:pPr>
      <w:r w:rsidRPr="00220C0F">
        <w:rPr>
          <w:rFonts w:eastAsia="Times New Roman"/>
          <w:color w:val="000000" w:themeColor="text1"/>
        </w:rPr>
        <w:t>1.1.</w:t>
      </w:r>
      <w:r w:rsidRPr="00220C0F">
        <w:rPr>
          <w:color w:val="000000" w:themeColor="text1"/>
        </w:rPr>
        <w:t xml:space="preserve"> Na podstawie art. 7  ust. 1 ustawy z dnia 13 kwietnia 2022 r. o szczególnych rozwiązaniach w zakresie przeciwdziałania wspieraniu agresji na Ukrainę oraz służących ochronie bezpieczeństwa narodowego (</w:t>
      </w:r>
      <w:proofErr w:type="spellStart"/>
      <w:r w:rsidRPr="00220C0F">
        <w:rPr>
          <w:color w:val="000000" w:themeColor="text1"/>
        </w:rPr>
        <w:t>Dz.U</w:t>
      </w:r>
      <w:proofErr w:type="spellEnd"/>
      <w:r w:rsidRPr="00220C0F">
        <w:rPr>
          <w:color w:val="000000" w:themeColor="text1"/>
        </w:rPr>
        <w:t>. z 202</w:t>
      </w:r>
      <w:r w:rsidR="000A309D">
        <w:rPr>
          <w:color w:val="000000" w:themeColor="text1"/>
        </w:rPr>
        <w:t>3</w:t>
      </w:r>
      <w:r w:rsidRPr="00220C0F">
        <w:rPr>
          <w:color w:val="000000" w:themeColor="text1"/>
        </w:rPr>
        <w:t xml:space="preserve"> r. poz. </w:t>
      </w:r>
      <w:r w:rsidR="000A309D">
        <w:rPr>
          <w:color w:val="000000" w:themeColor="text1"/>
        </w:rPr>
        <w:t>1497</w:t>
      </w:r>
      <w:r w:rsidRPr="00220C0F">
        <w:rPr>
          <w:color w:val="000000" w:themeColor="text1"/>
        </w:rPr>
        <w:t xml:space="preserve">) wyklucza się: </w:t>
      </w:r>
    </w:p>
    <w:p w:rsidR="00E25589" w:rsidRPr="00220C0F" w:rsidRDefault="00E25589" w:rsidP="00E25589">
      <w:pPr>
        <w:pStyle w:val="Bezodstpw"/>
        <w:jc w:val="both"/>
        <w:rPr>
          <w:color w:val="000000" w:themeColor="text1"/>
        </w:rPr>
      </w:pPr>
      <w:r w:rsidRPr="00220C0F">
        <w:rPr>
          <w:color w:val="000000" w:themeColor="text1"/>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b) wykonawcę oraz uczestnika konkursu, którego beneficjentem rzeczywistym w rozumieniu ustawy z dnia 1 marca 2018 r. o przeciwdziałaniu praniu pieniędzy oraz finansowaniu terroryzmu (Dz. U. z 202</w:t>
      </w:r>
      <w:r w:rsidR="000A309D">
        <w:rPr>
          <w:color w:val="000000" w:themeColor="text1"/>
        </w:rPr>
        <w:t>3</w:t>
      </w:r>
      <w:r w:rsidRPr="00220C0F">
        <w:rPr>
          <w:color w:val="000000" w:themeColor="text1"/>
        </w:rPr>
        <w:t xml:space="preserve"> r. poz. </w:t>
      </w:r>
      <w:r w:rsidR="000A309D">
        <w:rPr>
          <w:color w:val="000000" w:themeColor="text1"/>
        </w:rPr>
        <w:t>1124, 1285</w:t>
      </w:r>
      <w:r w:rsidRPr="00220C0F">
        <w:rPr>
          <w:color w:val="000000" w:themeColor="text1"/>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c) wykonawcę oraz uczestnika konkursu, którego jednostką dominującą w rozumieniu art. 3 ust. 1 pkt 37 ustawy z dnia 29 września 1994 r. o rachunkowości (Dz. U. z 202</w:t>
      </w:r>
      <w:r w:rsidR="000A309D">
        <w:rPr>
          <w:color w:val="000000" w:themeColor="text1"/>
        </w:rPr>
        <w:t>3</w:t>
      </w:r>
      <w:r w:rsidRPr="00220C0F">
        <w:rPr>
          <w:color w:val="000000" w:themeColor="text1"/>
        </w:rPr>
        <w:t xml:space="preserve"> r. poz. </w:t>
      </w:r>
      <w:r w:rsidR="000A309D">
        <w:rPr>
          <w:color w:val="000000" w:themeColor="text1"/>
        </w:rPr>
        <w:t>120 ze zmianami</w:t>
      </w:r>
      <w:r w:rsidRPr="00220C0F">
        <w:rPr>
          <w:color w:val="000000" w:themeColor="text1"/>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rsidR="00E25589" w:rsidRPr="00DE736E" w:rsidRDefault="00E25589" w:rsidP="00E25589">
      <w:pPr>
        <w:pStyle w:val="Bezodstpw"/>
        <w:jc w:val="both"/>
        <w:rPr>
          <w:rFonts w:eastAsia="NSimSun"/>
          <w:color w:val="000000" w:themeColor="text1"/>
          <w:kern w:val="2"/>
          <w:lang w:eastAsia="zh-CN" w:bidi="hi-IN"/>
        </w:rPr>
      </w:pPr>
      <w:r w:rsidRPr="00220C0F">
        <w:rPr>
          <w:color w:val="000000" w:themeColor="text1"/>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E25589" w:rsidRPr="00E06B99" w:rsidRDefault="00E25589" w:rsidP="00E25589">
      <w:pPr>
        <w:pStyle w:val="Bezodstpw"/>
        <w:jc w:val="both"/>
        <w:rPr>
          <w:b/>
        </w:rPr>
      </w:pPr>
      <w:r>
        <w:rPr>
          <w:b/>
        </w:rPr>
        <w:t>2</w:t>
      </w:r>
      <w:r w:rsidRPr="00E06B99">
        <w:rPr>
          <w:b/>
        </w:rPr>
        <w:t xml:space="preserve">. Zamawiający nie przewiduje wykluczenia Wykonawcy w zakresie podstaw określonych w art. 109 ustawy </w:t>
      </w:r>
      <w:proofErr w:type="spellStart"/>
      <w:r w:rsidRPr="00E06B99">
        <w:rPr>
          <w:b/>
        </w:rPr>
        <w:t>Pzp</w:t>
      </w:r>
      <w:proofErr w:type="spellEnd"/>
      <w:r w:rsidRPr="00E06B99">
        <w:rPr>
          <w:b/>
        </w:rPr>
        <w:t xml:space="preserve">. </w:t>
      </w:r>
    </w:p>
    <w:p w:rsidR="00E25589" w:rsidRPr="002649C2" w:rsidRDefault="00E25589" w:rsidP="00E25589">
      <w:pPr>
        <w:pStyle w:val="Bezodstpw"/>
        <w:jc w:val="both"/>
      </w:pPr>
      <w:r>
        <w:t>3</w:t>
      </w:r>
      <w:r w:rsidRPr="002649C2">
        <w:t>. Wykonawca może zostać wykluczony przez zamawiającego na każdym etapie postępowania o udzielenie zamówienia.</w:t>
      </w:r>
    </w:p>
    <w:p w:rsidR="00E25589" w:rsidRPr="002649C2" w:rsidRDefault="00E25589" w:rsidP="00E25589">
      <w:pPr>
        <w:pStyle w:val="Bezodstpw"/>
        <w:jc w:val="both"/>
      </w:pPr>
      <w:r>
        <w:rPr>
          <w:rFonts w:cs="Tahoma"/>
        </w:rPr>
        <w:t>4</w:t>
      </w:r>
      <w:r w:rsidRPr="002649C2">
        <w:rPr>
          <w:rFonts w:cs="Tahoma"/>
        </w:rPr>
        <w:t xml:space="preserve">. </w:t>
      </w:r>
      <w:r w:rsidRPr="002649C2">
        <w:t xml:space="preserve"> Wykonawca nie podlega wykluczeniu w okolicznościach określonych w</w:t>
      </w:r>
      <w:r>
        <w:t xml:space="preserve"> </w:t>
      </w:r>
      <w:r w:rsidRPr="002649C2">
        <w:t>art.</w:t>
      </w:r>
      <w:r>
        <w:t xml:space="preserve"> </w:t>
      </w:r>
      <w:r w:rsidRPr="002649C2">
        <w:t>108 ust.</w:t>
      </w:r>
      <w:r>
        <w:t xml:space="preserve"> </w:t>
      </w:r>
      <w:r w:rsidRPr="002649C2">
        <w:t xml:space="preserve">1 pkt 1, 2 i 5 ustawy </w:t>
      </w:r>
      <w:proofErr w:type="spellStart"/>
      <w:r w:rsidRPr="002649C2">
        <w:t>Pzp</w:t>
      </w:r>
      <w:proofErr w:type="spellEnd"/>
      <w:r w:rsidRPr="002649C2">
        <w:t xml:space="preserve">, jeżeli udowodni </w:t>
      </w:r>
      <w:r>
        <w:t>Z</w:t>
      </w:r>
      <w:r w:rsidRPr="002649C2">
        <w:t>amawiającemu, że spełnił łącznie następujące przesłanki:</w:t>
      </w:r>
    </w:p>
    <w:p w:rsidR="00E25589" w:rsidRDefault="00E25589" w:rsidP="00E25589">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Pr>
          <w:rFonts w:eastAsia="Times New Roman"/>
        </w:rPr>
        <w:t xml:space="preserve"> </w:t>
      </w:r>
      <w:r w:rsidRPr="002649C2">
        <w:rPr>
          <w:rFonts w:eastAsia="Times New Roman"/>
        </w:rPr>
        <w:t>tym poprzez zadośćuczynienie pieniężne;</w:t>
      </w:r>
    </w:p>
    <w:p w:rsidR="00E25589" w:rsidRPr="002649C2" w:rsidRDefault="00E25589" w:rsidP="00E25589">
      <w:pPr>
        <w:pStyle w:val="Bezodstpw"/>
        <w:jc w:val="both"/>
        <w:rPr>
          <w:rFonts w:eastAsia="Times New Roman" w:cs="Times New Roman"/>
        </w:rPr>
      </w:pPr>
      <w:r w:rsidRPr="002649C2">
        <w:rPr>
          <w:rFonts w:eastAsia="Times New Roman"/>
        </w:rPr>
        <w:t>2)</w:t>
      </w:r>
      <w:r>
        <w:rPr>
          <w:rFonts w:eastAsia="Times New Roman"/>
        </w:rPr>
        <w:t xml:space="preserve"> </w:t>
      </w:r>
      <w:r w:rsidRPr="002649C2">
        <w:rPr>
          <w:rFonts w:eastAsia="Times New Roman"/>
        </w:rPr>
        <w:t>wyczerpująco wyjaśnił fakty i</w:t>
      </w:r>
      <w:r>
        <w:rPr>
          <w:rFonts w:eastAsia="Times New Roman"/>
        </w:rPr>
        <w:t xml:space="preserve"> </w:t>
      </w:r>
      <w:r w:rsidRPr="002649C2">
        <w:rPr>
          <w:rFonts w:eastAsia="Times New Roman"/>
        </w:rPr>
        <w:t>okoliczności związane z</w:t>
      </w:r>
      <w:r>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Pr>
          <w:rFonts w:eastAsia="Times New Roman"/>
        </w:rPr>
        <w:t xml:space="preserve"> </w:t>
      </w:r>
      <w:r w:rsidRPr="002649C2">
        <w:rPr>
          <w:rFonts w:eastAsia="Times New Roman"/>
        </w:rPr>
        <w:t>właściwymi organami, w</w:t>
      </w:r>
      <w:r>
        <w:rPr>
          <w:rFonts w:eastAsia="Times New Roman"/>
        </w:rPr>
        <w:t xml:space="preserve"> </w:t>
      </w:r>
      <w:r w:rsidRPr="002649C2">
        <w:rPr>
          <w:rFonts w:eastAsia="Times New Roman"/>
        </w:rPr>
        <w:t>tym organami ścigania, lub zamawiającym;</w:t>
      </w:r>
    </w:p>
    <w:p w:rsidR="00E25589" w:rsidRDefault="00E25589" w:rsidP="00E25589">
      <w:pPr>
        <w:pStyle w:val="Bezodstpw"/>
        <w:jc w:val="both"/>
        <w:rPr>
          <w:rFonts w:eastAsia="Times New Roman"/>
        </w:rPr>
      </w:pPr>
      <w:r w:rsidRPr="002649C2">
        <w:rPr>
          <w:rFonts w:eastAsia="Times New Roman"/>
        </w:rPr>
        <w:t>3)</w:t>
      </w:r>
      <w:r>
        <w:rPr>
          <w:rFonts w:eastAsia="Times New Roman"/>
        </w:rPr>
        <w:t xml:space="preserve"> </w:t>
      </w:r>
      <w:r w:rsidRPr="002649C2">
        <w:rPr>
          <w:rFonts w:eastAsia="Times New Roman"/>
        </w:rPr>
        <w:t>podjął konkretne środki techniczne, organizacyjne i</w:t>
      </w:r>
      <w:r>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Pr>
          <w:rFonts w:eastAsia="Times New Roman"/>
        </w:rPr>
        <w:t xml:space="preserve"> </w:t>
      </w:r>
      <w:r w:rsidRPr="002649C2">
        <w:rPr>
          <w:rFonts w:eastAsia="Times New Roman"/>
        </w:rPr>
        <w:t>szczególności:</w:t>
      </w:r>
    </w:p>
    <w:p w:rsidR="00E25589" w:rsidRDefault="00E25589" w:rsidP="00E25589">
      <w:pPr>
        <w:pStyle w:val="Bezodstpw"/>
        <w:jc w:val="both"/>
        <w:rPr>
          <w:rFonts w:eastAsia="Times New Roman"/>
        </w:rPr>
      </w:pPr>
      <w:r w:rsidRPr="002649C2">
        <w:rPr>
          <w:rFonts w:eastAsia="Times New Roman"/>
        </w:rPr>
        <w:t>a)</w:t>
      </w:r>
      <w:r>
        <w:rPr>
          <w:rFonts w:eastAsia="Times New Roman"/>
        </w:rPr>
        <w:t xml:space="preserve"> </w:t>
      </w:r>
      <w:r w:rsidRPr="002649C2">
        <w:rPr>
          <w:rFonts w:eastAsia="Times New Roman"/>
        </w:rPr>
        <w:t>zerwał wszelkie powiązania z</w:t>
      </w:r>
      <w:r>
        <w:rPr>
          <w:rFonts w:eastAsia="Times New Roman"/>
        </w:rPr>
        <w:t xml:space="preserve"> </w:t>
      </w:r>
      <w:r w:rsidRPr="002649C2">
        <w:rPr>
          <w:rFonts w:eastAsia="Times New Roman"/>
        </w:rPr>
        <w:t>osobami lub podmiotami odpowiedzialnymi za nieprawidłowe postępowanie wykonawcy,</w:t>
      </w:r>
    </w:p>
    <w:p w:rsidR="00E25589" w:rsidRDefault="00E25589" w:rsidP="00E25589">
      <w:pPr>
        <w:pStyle w:val="Bezodstpw"/>
        <w:jc w:val="both"/>
        <w:rPr>
          <w:rFonts w:eastAsia="Times New Roman"/>
        </w:rPr>
      </w:pPr>
      <w:r w:rsidRPr="002649C2">
        <w:rPr>
          <w:rFonts w:eastAsia="Times New Roman"/>
        </w:rPr>
        <w:t>b)</w:t>
      </w:r>
      <w:r>
        <w:rPr>
          <w:rFonts w:eastAsia="Times New Roman"/>
        </w:rPr>
        <w:t xml:space="preserve"> </w:t>
      </w:r>
      <w:r w:rsidRPr="002649C2">
        <w:rPr>
          <w:rFonts w:eastAsia="Times New Roman"/>
        </w:rPr>
        <w:t>zreorganizował personel,</w:t>
      </w:r>
    </w:p>
    <w:p w:rsidR="00E25589" w:rsidRDefault="00E25589" w:rsidP="00E25589">
      <w:pPr>
        <w:pStyle w:val="Bezodstpw"/>
        <w:jc w:val="both"/>
        <w:rPr>
          <w:rFonts w:eastAsia="Times New Roman"/>
        </w:rPr>
      </w:pPr>
      <w:r w:rsidRPr="002649C2">
        <w:rPr>
          <w:rFonts w:eastAsia="Times New Roman"/>
        </w:rPr>
        <w:t>c)</w:t>
      </w:r>
      <w:r>
        <w:rPr>
          <w:rFonts w:eastAsia="Times New Roman"/>
        </w:rPr>
        <w:t xml:space="preserve"> </w:t>
      </w:r>
      <w:r w:rsidRPr="002649C2">
        <w:rPr>
          <w:rFonts w:eastAsia="Times New Roman"/>
        </w:rPr>
        <w:t>wdrożył system sprawozdawczości i</w:t>
      </w:r>
      <w:r>
        <w:rPr>
          <w:rFonts w:eastAsia="Times New Roman"/>
        </w:rPr>
        <w:t xml:space="preserve"> </w:t>
      </w:r>
      <w:r w:rsidRPr="002649C2">
        <w:rPr>
          <w:rFonts w:eastAsia="Times New Roman"/>
        </w:rPr>
        <w:t>kontroli,</w:t>
      </w:r>
    </w:p>
    <w:p w:rsidR="00E25589" w:rsidRDefault="00E25589" w:rsidP="00E25589">
      <w:pPr>
        <w:pStyle w:val="Bezodstpw"/>
        <w:jc w:val="both"/>
        <w:rPr>
          <w:rFonts w:eastAsia="Times New Roman"/>
        </w:rPr>
      </w:pPr>
      <w:r w:rsidRPr="002649C2">
        <w:rPr>
          <w:rFonts w:eastAsia="Times New Roman"/>
        </w:rPr>
        <w:t>d)</w:t>
      </w:r>
      <w:r>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rsidR="00E25589" w:rsidRDefault="00E25589" w:rsidP="00E25589">
      <w:pPr>
        <w:pStyle w:val="Bezodstpw"/>
        <w:jc w:val="both"/>
        <w:rPr>
          <w:rFonts w:eastAsia="Times New Roman"/>
        </w:rPr>
      </w:pPr>
      <w:r w:rsidRPr="002649C2">
        <w:rPr>
          <w:rFonts w:eastAsia="Times New Roman"/>
        </w:rPr>
        <w:lastRenderedPageBreak/>
        <w:t>e)</w:t>
      </w:r>
      <w:r>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rsidR="00E25589" w:rsidRDefault="00E25589" w:rsidP="00E25589">
      <w:pPr>
        <w:pStyle w:val="Bezodstpw"/>
        <w:jc w:val="both"/>
        <w:rPr>
          <w:rFonts w:eastAsia="Times New Roman"/>
        </w:rPr>
      </w:pPr>
      <w:r>
        <w:rPr>
          <w:rFonts w:eastAsia="Times New Roman"/>
        </w:rPr>
        <w:t>5. Zamawiający oceni</w:t>
      </w:r>
      <w:r w:rsidRPr="002649C2">
        <w:rPr>
          <w:rFonts w:eastAsia="Times New Roman"/>
        </w:rPr>
        <w:t>,</w:t>
      </w:r>
      <w:r>
        <w:rPr>
          <w:rFonts w:eastAsia="Times New Roman"/>
        </w:rPr>
        <w:t xml:space="preserve"> </w:t>
      </w:r>
      <w:r w:rsidRPr="002649C2">
        <w:rPr>
          <w:rFonts w:eastAsia="Times New Roman"/>
        </w:rPr>
        <w:t>czy podjęte przez wykonawcę czynności, o</w:t>
      </w:r>
      <w:r>
        <w:rPr>
          <w:rFonts w:eastAsia="Times New Roman"/>
        </w:rPr>
        <w:t xml:space="preserve"> </w:t>
      </w:r>
      <w:r w:rsidRPr="002649C2">
        <w:rPr>
          <w:rFonts w:eastAsia="Times New Roman"/>
        </w:rPr>
        <w:t>których mowa w</w:t>
      </w:r>
      <w:r>
        <w:rPr>
          <w:rFonts w:eastAsia="Times New Roman"/>
        </w:rPr>
        <w:t xml:space="preserve"> pkt. 4</w:t>
      </w:r>
      <w:r w:rsidRPr="002649C2">
        <w:rPr>
          <w:rFonts w:eastAsia="Times New Roman"/>
        </w:rPr>
        <w:t>, są wy-starczające do wykazania jego rzetelności, uwzględniając wagę i</w:t>
      </w:r>
      <w:r>
        <w:rPr>
          <w:rFonts w:eastAsia="Times New Roman"/>
        </w:rPr>
        <w:t xml:space="preserve"> </w:t>
      </w:r>
      <w:r w:rsidRPr="002649C2">
        <w:rPr>
          <w:rFonts w:eastAsia="Times New Roman"/>
        </w:rPr>
        <w:t>szc</w:t>
      </w:r>
      <w:r>
        <w:rPr>
          <w:rFonts w:eastAsia="Times New Roman"/>
        </w:rPr>
        <w:t>zególne okoliczności czynu wyko</w:t>
      </w:r>
      <w:r w:rsidRPr="002649C2">
        <w:rPr>
          <w:rFonts w:eastAsia="Times New Roman"/>
        </w:rPr>
        <w:t>nawcy. Jeżeli podjęte przez wykonawcę czynności, o</w:t>
      </w:r>
      <w:r>
        <w:rPr>
          <w:rFonts w:eastAsia="Times New Roman"/>
        </w:rPr>
        <w:t xml:space="preserve"> </w:t>
      </w:r>
      <w:r w:rsidRPr="002649C2">
        <w:rPr>
          <w:rFonts w:eastAsia="Times New Roman"/>
        </w:rPr>
        <w:t>których mowa w</w:t>
      </w:r>
      <w:r>
        <w:rPr>
          <w:rFonts w:eastAsia="Times New Roman"/>
        </w:rPr>
        <w:t xml:space="preserve"> </w:t>
      </w:r>
      <w:r w:rsidRPr="002649C2">
        <w:rPr>
          <w:rFonts w:eastAsia="Times New Roman"/>
        </w:rPr>
        <w:t>ust.</w:t>
      </w:r>
      <w:r>
        <w:rPr>
          <w:rFonts w:eastAsia="Times New Roman"/>
        </w:rPr>
        <w:t xml:space="preserve"> </w:t>
      </w:r>
      <w:r w:rsidRPr="002649C2">
        <w:rPr>
          <w:rFonts w:eastAsia="Times New Roman"/>
        </w:rPr>
        <w:t xml:space="preserve">2, nie są wystarczające do wykazania jego rzetelności, </w:t>
      </w:r>
      <w:r>
        <w:rPr>
          <w:rFonts w:eastAsia="Times New Roman"/>
        </w:rPr>
        <w:t>Z</w:t>
      </w:r>
      <w:r w:rsidRPr="002649C2">
        <w:rPr>
          <w:rFonts w:eastAsia="Times New Roman"/>
        </w:rPr>
        <w:t>amawiający wyklucza wykonawcę.</w:t>
      </w:r>
    </w:p>
    <w:p w:rsidR="00E25589" w:rsidRDefault="00E25589" w:rsidP="00E25589">
      <w:pPr>
        <w:pStyle w:val="Bezodstpw"/>
        <w:jc w:val="both"/>
        <w:rPr>
          <w:rFonts w:eastAsia="Times New Roman"/>
        </w:rPr>
      </w:pPr>
    </w:p>
    <w:p w:rsidR="00E25589" w:rsidRPr="00110FDA" w:rsidRDefault="00E25589"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b/>
        </w:rPr>
      </w:pPr>
      <w:r>
        <w:rPr>
          <w:b/>
        </w:rPr>
        <w:t>X</w:t>
      </w:r>
      <w:r w:rsidRPr="00110FDA">
        <w:rPr>
          <w:b/>
        </w:rPr>
        <w:t>V</w:t>
      </w:r>
      <w:r w:rsidR="00616592">
        <w:rPr>
          <w:b/>
        </w:rPr>
        <w:t>I</w:t>
      </w:r>
      <w:r w:rsidRPr="00110FDA">
        <w:rPr>
          <w:b/>
        </w:rPr>
        <w:t>. WARUNKI UDZIAŁU W POSTĘPOWANIU</w:t>
      </w:r>
      <w:r>
        <w:rPr>
          <w:b/>
        </w:rPr>
        <w:t xml:space="preserve"> </w:t>
      </w:r>
    </w:p>
    <w:p w:rsidR="00A73003" w:rsidRPr="00BF34DD" w:rsidRDefault="00E25589" w:rsidP="00A73003">
      <w:pPr>
        <w:tabs>
          <w:tab w:val="left" w:pos="7938"/>
        </w:tabs>
        <w:autoSpaceDE w:val="0"/>
        <w:autoSpaceDN w:val="0"/>
        <w:adjustRightInd w:val="0"/>
        <w:jc w:val="both"/>
        <w:rPr>
          <w:rFonts w:cs="Tahoma"/>
        </w:rPr>
      </w:pPr>
      <w:r w:rsidRPr="00446150">
        <w:rPr>
          <w:rFonts w:cs="Tahoma"/>
        </w:rPr>
        <w:t>Zamawiający nie określił warunków udział</w:t>
      </w:r>
      <w:r w:rsidR="00EB057D">
        <w:rPr>
          <w:rFonts w:cs="Tahoma"/>
        </w:rPr>
        <w:t>u w przedmiotowym postępowaniu</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Pr>
          <w:b/>
        </w:rPr>
        <w:t>I</w:t>
      </w:r>
      <w:r w:rsidR="00616592">
        <w:rPr>
          <w:b/>
        </w:rPr>
        <w:t>I</w:t>
      </w:r>
      <w:r w:rsidRPr="00110FDA">
        <w:rPr>
          <w:b/>
        </w:rPr>
        <w:t>. SPOSÓB OBLICZENIA CENY</w:t>
      </w:r>
    </w:p>
    <w:p w:rsidR="00F301C0" w:rsidRDefault="00F301C0" w:rsidP="00F301C0">
      <w:pPr>
        <w:pStyle w:val="Bezodstpw"/>
        <w:jc w:val="both"/>
        <w:rPr>
          <w:rStyle w:val="apple-converted-space"/>
          <w:rFonts w:cstheme="minorHAnsi"/>
        </w:rPr>
      </w:pPr>
      <w:r w:rsidRPr="00F301C0">
        <w:rPr>
          <w:rStyle w:val="apple-converted-space"/>
          <w:rFonts w:cstheme="minorHAnsi"/>
        </w:rPr>
        <w:t xml:space="preserve">1. Cena podana w ofercie powinna zawierać wszystkie koszty związane z realizacją przedmiotu zamówienia, tj. w szczególności: </w:t>
      </w:r>
    </w:p>
    <w:p w:rsidR="00F301C0" w:rsidRDefault="00F301C0" w:rsidP="00F301C0">
      <w:pPr>
        <w:pStyle w:val="Bezodstpw"/>
        <w:numPr>
          <w:ilvl w:val="0"/>
          <w:numId w:val="24"/>
        </w:numPr>
        <w:jc w:val="both"/>
        <w:rPr>
          <w:rStyle w:val="apple-converted-space"/>
          <w:rFonts w:cstheme="minorHAnsi"/>
        </w:rPr>
      </w:pPr>
      <w:r w:rsidRPr="00F301C0">
        <w:rPr>
          <w:rStyle w:val="apple-converted-space"/>
          <w:rFonts w:cstheme="minorHAnsi"/>
        </w:rPr>
        <w:t xml:space="preserve">koszty transportu, </w:t>
      </w:r>
    </w:p>
    <w:p w:rsidR="00F301C0" w:rsidRDefault="00F301C0" w:rsidP="00F301C0">
      <w:pPr>
        <w:pStyle w:val="Bezodstpw"/>
        <w:numPr>
          <w:ilvl w:val="0"/>
          <w:numId w:val="24"/>
        </w:numPr>
        <w:jc w:val="both"/>
        <w:rPr>
          <w:rStyle w:val="apple-converted-space"/>
          <w:rFonts w:cstheme="minorHAnsi"/>
        </w:rPr>
      </w:pPr>
      <w:r>
        <w:rPr>
          <w:rStyle w:val="apple-converted-space"/>
          <w:rFonts w:cstheme="minorHAnsi"/>
        </w:rPr>
        <w:t>dostawy systemów antenowych,</w:t>
      </w:r>
    </w:p>
    <w:p w:rsidR="00F301C0" w:rsidRDefault="00F301C0" w:rsidP="00F301C0">
      <w:pPr>
        <w:pStyle w:val="Bezodstpw"/>
        <w:numPr>
          <w:ilvl w:val="0"/>
          <w:numId w:val="24"/>
        </w:numPr>
        <w:jc w:val="both"/>
        <w:rPr>
          <w:rStyle w:val="apple-converted-space"/>
          <w:rFonts w:cstheme="minorHAnsi"/>
        </w:rPr>
      </w:pPr>
      <w:r w:rsidRPr="00F301C0">
        <w:rPr>
          <w:rStyle w:val="apple-converted-space"/>
          <w:rFonts w:cstheme="minorHAnsi"/>
        </w:rPr>
        <w:t xml:space="preserve">montażu/instalacji, </w:t>
      </w:r>
    </w:p>
    <w:p w:rsidR="00F301C0" w:rsidRDefault="00F301C0" w:rsidP="00F301C0">
      <w:pPr>
        <w:pStyle w:val="Bezodstpw"/>
        <w:numPr>
          <w:ilvl w:val="0"/>
          <w:numId w:val="24"/>
        </w:numPr>
        <w:jc w:val="both"/>
        <w:rPr>
          <w:rStyle w:val="apple-converted-space"/>
          <w:rFonts w:cstheme="minorHAnsi"/>
        </w:rPr>
      </w:pPr>
      <w:r>
        <w:rPr>
          <w:rStyle w:val="apple-converted-space"/>
          <w:rFonts w:cstheme="minorHAnsi"/>
        </w:rPr>
        <w:t xml:space="preserve">konserwacji masztowej, </w:t>
      </w:r>
    </w:p>
    <w:p w:rsidR="00F301C0" w:rsidRDefault="00F301C0" w:rsidP="00F301C0">
      <w:pPr>
        <w:pStyle w:val="Bezodstpw"/>
        <w:numPr>
          <w:ilvl w:val="0"/>
          <w:numId w:val="24"/>
        </w:numPr>
        <w:jc w:val="both"/>
        <w:rPr>
          <w:rStyle w:val="apple-converted-space"/>
          <w:rFonts w:cstheme="minorHAnsi"/>
        </w:rPr>
      </w:pPr>
      <w:r>
        <w:rPr>
          <w:rStyle w:val="apple-converted-space"/>
          <w:rFonts w:cstheme="minorHAnsi"/>
        </w:rPr>
        <w:t>koszty dokumentacji powykonawczej,</w:t>
      </w:r>
    </w:p>
    <w:p w:rsidR="00F301C0" w:rsidRDefault="00F301C0" w:rsidP="00F301C0">
      <w:pPr>
        <w:pStyle w:val="Bezodstpw"/>
        <w:numPr>
          <w:ilvl w:val="0"/>
          <w:numId w:val="24"/>
        </w:numPr>
        <w:jc w:val="both"/>
        <w:rPr>
          <w:rStyle w:val="apple-converted-space"/>
          <w:rFonts w:cstheme="minorHAnsi"/>
        </w:rPr>
      </w:pPr>
      <w:r w:rsidRPr="00F301C0">
        <w:rPr>
          <w:rStyle w:val="apple-converted-space"/>
          <w:rFonts w:cstheme="minorHAnsi"/>
        </w:rPr>
        <w:t xml:space="preserve">koszty gwarancyjne, </w:t>
      </w:r>
    </w:p>
    <w:p w:rsidR="00F301C0" w:rsidRPr="00F301C0" w:rsidRDefault="00F301C0" w:rsidP="00F301C0">
      <w:pPr>
        <w:pStyle w:val="Bezodstpw"/>
        <w:numPr>
          <w:ilvl w:val="0"/>
          <w:numId w:val="24"/>
        </w:numPr>
        <w:jc w:val="both"/>
        <w:rPr>
          <w:rStyle w:val="apple-converted-space"/>
          <w:rFonts w:cstheme="minorHAnsi"/>
        </w:rPr>
      </w:pPr>
      <w:r w:rsidRPr="00F301C0">
        <w:rPr>
          <w:rStyle w:val="apple-converted-space"/>
          <w:rFonts w:cstheme="minorHAnsi"/>
        </w:rPr>
        <w:t>koszty pracy ponoszone przez Wykonawcę ustalane zgodnie z przepisami Ustawy z dnia 10 października 2002 r. o minimalnym wynagrodzeniu za pracę (</w:t>
      </w:r>
      <w:r w:rsidRPr="006316E8">
        <w:rPr>
          <w:rFonts w:ascii="Calibri" w:hAnsi="Calibri" w:cs="Calibri"/>
          <w:color w:val="000000" w:themeColor="text1"/>
        </w:rPr>
        <w:t>Dz. U. z 202</w:t>
      </w:r>
      <w:r>
        <w:rPr>
          <w:rFonts w:ascii="Calibri" w:hAnsi="Calibri" w:cs="Calibri"/>
          <w:color w:val="000000" w:themeColor="text1"/>
        </w:rPr>
        <w:t>4</w:t>
      </w:r>
      <w:r w:rsidRPr="006316E8">
        <w:rPr>
          <w:rFonts w:ascii="Calibri" w:hAnsi="Calibri" w:cs="Calibri"/>
          <w:color w:val="000000" w:themeColor="text1"/>
        </w:rPr>
        <w:t xml:space="preserve"> r. poz. </w:t>
      </w:r>
      <w:r>
        <w:rPr>
          <w:rFonts w:ascii="Calibri" w:hAnsi="Calibri" w:cs="Calibri"/>
          <w:color w:val="000000" w:themeColor="text1"/>
        </w:rPr>
        <w:t>1773 – tekst jednolity</w:t>
      </w:r>
      <w:r w:rsidRPr="00F301C0">
        <w:rPr>
          <w:rStyle w:val="apple-converted-space"/>
          <w:rFonts w:cstheme="minorHAnsi"/>
        </w:rPr>
        <w:t xml:space="preserve">), itp. </w:t>
      </w:r>
    </w:p>
    <w:p w:rsidR="00F301C0" w:rsidRPr="00F301C0" w:rsidRDefault="00F301C0" w:rsidP="00F301C0">
      <w:pPr>
        <w:pStyle w:val="Bezodstpw"/>
        <w:jc w:val="both"/>
        <w:rPr>
          <w:rStyle w:val="apple-converted-space"/>
          <w:rFonts w:cstheme="minorHAnsi"/>
        </w:rPr>
      </w:pPr>
      <w:r w:rsidRPr="00F301C0">
        <w:rPr>
          <w:rStyle w:val="apple-converted-space"/>
          <w:rFonts w:cstheme="minorHAnsi"/>
        </w:rPr>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w:t>
      </w:r>
    </w:p>
    <w:p w:rsidR="000343C6" w:rsidRDefault="00F301C0" w:rsidP="00F301C0">
      <w:pPr>
        <w:pStyle w:val="Bezodstpw"/>
        <w:jc w:val="both"/>
        <w:rPr>
          <w:color w:val="000000"/>
        </w:rPr>
      </w:pPr>
      <w:r w:rsidRPr="00F301C0">
        <w:rPr>
          <w:rStyle w:val="apple-converted-space"/>
          <w:rFonts w:cstheme="minorHAnsi"/>
        </w:rPr>
        <w:t xml:space="preserve">3. </w:t>
      </w:r>
      <w:r w:rsidR="000343C6">
        <w:rPr>
          <w:u w:val="single"/>
        </w:rPr>
        <w:t>W</w:t>
      </w:r>
      <w:r w:rsidR="000343C6" w:rsidRPr="00F301C0">
        <w:rPr>
          <w:u w:val="single"/>
        </w:rPr>
        <w:t xml:space="preserve"> formularzu ofertowym należy podać cenę brutto (całkowitą wartość zadania za dostawę montaż oraz wykonanie dokumentacji powykonawczej dla wszystkich lokalizacji</w:t>
      </w:r>
      <w:r w:rsidR="000343C6">
        <w:rPr>
          <w:u w:val="single"/>
        </w:rPr>
        <w:t>)</w:t>
      </w:r>
      <w:r w:rsidR="000343C6" w:rsidRPr="00F301C0">
        <w:rPr>
          <w:color w:val="000000"/>
        </w:rPr>
        <w:t xml:space="preserve"> </w:t>
      </w:r>
    </w:p>
    <w:p w:rsidR="00F301C0" w:rsidRPr="00F301C0" w:rsidRDefault="000343C6" w:rsidP="00F301C0">
      <w:pPr>
        <w:pStyle w:val="Bezodstpw"/>
        <w:jc w:val="both"/>
      </w:pPr>
      <w:r>
        <w:t>Cena</w:t>
      </w:r>
      <w:r w:rsidR="00F301C0" w:rsidRPr="00F301C0">
        <w:t xml:space="preserve"> winn</w:t>
      </w:r>
      <w:r>
        <w:t>a</w:t>
      </w:r>
      <w:r w:rsidR="00F301C0" w:rsidRPr="00F301C0">
        <w:t xml:space="preserve"> być podan</w:t>
      </w:r>
      <w:r>
        <w:t>a</w:t>
      </w:r>
      <w:r w:rsidR="00F301C0" w:rsidRPr="00F301C0">
        <w:t xml:space="preserve"> z dokładnością do dwóch znaków po przecinku, zgodnie z polskim systemem płatniczym po zaokrągleniu do pełnych groszy, przy czym końcówki poniżej 0,5 grosza pomija się, </w:t>
      </w:r>
      <w:r w:rsidR="00F301C0">
        <w:t xml:space="preserve"> </w:t>
      </w:r>
      <w:r w:rsidR="00F301C0" w:rsidRPr="00F301C0">
        <w:t>a końcówki 0,5 grosza i w</w:t>
      </w:r>
      <w:r>
        <w:t>yższe zaokrągla się do 1 grosza.</w:t>
      </w:r>
    </w:p>
    <w:p w:rsidR="00F301C0" w:rsidRPr="00F301C0" w:rsidRDefault="00F301C0" w:rsidP="00F301C0">
      <w:pPr>
        <w:pStyle w:val="Bezodstpw"/>
        <w:jc w:val="both"/>
        <w:rPr>
          <w:color w:val="000000"/>
          <w:u w:val="single"/>
        </w:rPr>
      </w:pPr>
      <w:r w:rsidRPr="00F301C0">
        <w:rPr>
          <w:color w:val="000000"/>
        </w:rPr>
        <w:t xml:space="preserve">4. Cena  oferty brutto będzie stanowić podstawę porównania ofert i wyboru oferty najkorzystniejszej spośród ofert nie podlegających odrzuceniu. </w:t>
      </w:r>
    </w:p>
    <w:p w:rsidR="00F301C0" w:rsidRPr="00F301C0" w:rsidRDefault="00F301C0" w:rsidP="00F301C0">
      <w:pPr>
        <w:pStyle w:val="Bezodstpw"/>
        <w:jc w:val="both"/>
        <w:rPr>
          <w:u w:val="single"/>
        </w:rPr>
      </w:pPr>
      <w:r w:rsidRPr="00F301C0">
        <w:t>5. Zamawiający nie przewiduje rozliczeń w walucie obcej.</w:t>
      </w:r>
    </w:p>
    <w:p w:rsidR="00F301C0" w:rsidRPr="00F301C0" w:rsidRDefault="00F301C0" w:rsidP="00F301C0">
      <w:pPr>
        <w:pStyle w:val="Bezodstpw"/>
        <w:jc w:val="both"/>
      </w:pPr>
      <w:r w:rsidRPr="00F301C0">
        <w:t>6. Jeżeli zostanie złożona oferta, której wybór prowadziłby do powstania u Zamawiającego obowiązku podatkowego zgodnie z ustawą z dnia 11 marca 2004 r. o podatku od towarów i usług (</w:t>
      </w:r>
      <w:r w:rsidRPr="005D5AE8">
        <w:t>Dz. U. z 202</w:t>
      </w:r>
      <w:r>
        <w:t>4</w:t>
      </w:r>
      <w:r w:rsidRPr="005D5AE8">
        <w:t xml:space="preserve"> r. poz. </w:t>
      </w:r>
      <w:r>
        <w:t>361 – ze zmianami</w:t>
      </w:r>
      <w:r w:rsidRPr="00F301C0">
        <w:t>), dla celów zastosowania kryterium ceny lub kosztu Zamawiający doliczy do przedstawionej w tej ofercie ceny kwotę podatku od towarów i usług, którą miałby obowiązek rozliczyć . W ofercie, o której mowa w ust. 1, Wykonawca ma obowiązek:</w:t>
      </w:r>
    </w:p>
    <w:p w:rsidR="00F301C0" w:rsidRPr="00F301C0" w:rsidRDefault="00F301C0" w:rsidP="00F301C0">
      <w:pPr>
        <w:pStyle w:val="Bezodstpw"/>
        <w:jc w:val="both"/>
      </w:pPr>
      <w:r>
        <w:t xml:space="preserve">a) </w:t>
      </w:r>
      <w:r w:rsidRPr="00F301C0">
        <w:t>poinformowania Zamawiającego, że wybór jego oferty będzie prowadził do powstania u Zamawiającego obowiązku podatkowego;</w:t>
      </w:r>
    </w:p>
    <w:p w:rsidR="00F301C0" w:rsidRPr="00F301C0" w:rsidRDefault="00F301C0" w:rsidP="00F301C0">
      <w:pPr>
        <w:pStyle w:val="Bezodstpw"/>
        <w:jc w:val="both"/>
        <w:rPr>
          <w:u w:val="single"/>
        </w:rPr>
      </w:pPr>
      <w:r>
        <w:t xml:space="preserve">b) </w:t>
      </w:r>
      <w:r w:rsidRPr="00F301C0">
        <w:t>wskazania nazwy (rodzaju) towaru lub usługi, których dostawa lub świadczenie będą prowadziły do powstania obowiązku podatkowego;</w:t>
      </w:r>
    </w:p>
    <w:p w:rsidR="00F301C0" w:rsidRPr="00F301C0" w:rsidRDefault="00F301C0" w:rsidP="00F301C0">
      <w:pPr>
        <w:pStyle w:val="Bezodstpw"/>
        <w:jc w:val="both"/>
        <w:rPr>
          <w:u w:val="single"/>
        </w:rPr>
      </w:pPr>
      <w:r>
        <w:t xml:space="preserve">c) </w:t>
      </w:r>
      <w:r w:rsidRPr="00F301C0">
        <w:t>wskazania wartości towaru lub usługi objętego obowiązkiem podatkowym zamawiającego, bez kwoty podatku;</w:t>
      </w:r>
    </w:p>
    <w:p w:rsidR="00F301C0" w:rsidRPr="00F301C0" w:rsidRDefault="00F301C0" w:rsidP="00F301C0">
      <w:pPr>
        <w:pStyle w:val="Bezodstpw"/>
        <w:jc w:val="both"/>
      </w:pPr>
      <w:r>
        <w:t xml:space="preserve">d) </w:t>
      </w:r>
      <w:r w:rsidRPr="00F301C0">
        <w:t>wskazania stawki podatku od towarów i usług, która zgodnie z wiedzą Wykonawcy, będzie miała zastosowanie.</w:t>
      </w:r>
    </w:p>
    <w:p w:rsidR="00E25589" w:rsidRPr="005D5AE8" w:rsidRDefault="00E25589" w:rsidP="00EB057D">
      <w:pPr>
        <w:pStyle w:val="Bezodstpw"/>
        <w:jc w:val="both"/>
        <w:rPr>
          <w:color w:val="000000"/>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b/>
        </w:rPr>
        <w:lastRenderedPageBreak/>
        <w:t>XVI</w:t>
      </w:r>
      <w:r>
        <w:rPr>
          <w:b/>
        </w:rPr>
        <w:t>I</w:t>
      </w:r>
      <w:r w:rsidR="00616592">
        <w:rPr>
          <w:b/>
        </w:rPr>
        <w:t>I</w:t>
      </w:r>
      <w:r w:rsidRPr="00110FDA">
        <w:rPr>
          <w:b/>
        </w:rPr>
        <w:t xml:space="preserve">. </w:t>
      </w:r>
      <w:r w:rsidRPr="00110FDA">
        <w:rPr>
          <w:rFonts w:cs="TimesNewRomanPS-BoldMT"/>
          <w:b/>
          <w:bCs/>
        </w:rPr>
        <w:t>OPIS KRYTERIÓW OCENY OFERT, WRAZ Z PODANIEM WAG TYCH KRYTERIÓW I SPOSOBU OCENY OFERT</w:t>
      </w:r>
    </w:p>
    <w:p w:rsidR="00B47EF6" w:rsidRPr="00B47EF6" w:rsidRDefault="00B47EF6" w:rsidP="00B47EF6">
      <w:pPr>
        <w:pStyle w:val="Tekstpodstawowy3"/>
        <w:jc w:val="both"/>
        <w:rPr>
          <w:rFonts w:asciiTheme="minorHAnsi" w:hAnsiTheme="minorHAnsi" w:cstheme="minorHAnsi"/>
          <w:sz w:val="22"/>
          <w:szCs w:val="22"/>
        </w:rPr>
      </w:pPr>
      <w:r w:rsidRPr="00B47EF6">
        <w:rPr>
          <w:rFonts w:asciiTheme="minorHAnsi" w:hAnsiTheme="minorHAnsi" w:cstheme="minorHAnsi"/>
          <w:b/>
          <w:sz w:val="22"/>
          <w:szCs w:val="22"/>
        </w:rPr>
        <w:t xml:space="preserve">1. </w:t>
      </w:r>
      <w:r w:rsidRPr="00B47EF6">
        <w:rPr>
          <w:rFonts w:asciiTheme="minorHAnsi" w:hAnsiTheme="minorHAnsi" w:cstheme="minorHAnsi"/>
          <w:sz w:val="22"/>
          <w:szCs w:val="22"/>
        </w:rPr>
        <w:t>O wyb</w:t>
      </w:r>
      <w:r w:rsidR="00F72DB4">
        <w:rPr>
          <w:rFonts w:asciiTheme="minorHAnsi" w:hAnsiTheme="minorHAnsi" w:cstheme="minorHAnsi"/>
          <w:sz w:val="22"/>
          <w:szCs w:val="22"/>
        </w:rPr>
        <w:t>orze najkorzystniejszej oferty</w:t>
      </w:r>
      <w:r w:rsidRPr="00B47EF6">
        <w:rPr>
          <w:rFonts w:asciiTheme="minorHAnsi" w:hAnsiTheme="minorHAnsi" w:cstheme="minorHAnsi"/>
          <w:sz w:val="22"/>
          <w:szCs w:val="22"/>
        </w:rPr>
        <w:t xml:space="preserve"> decydować będą następujące kryteria:</w:t>
      </w:r>
    </w:p>
    <w:p w:rsidR="00F301C0" w:rsidRPr="00F301C0" w:rsidRDefault="00F301C0" w:rsidP="00E0772E">
      <w:pPr>
        <w:spacing w:after="0" w:line="240" w:lineRule="auto"/>
        <w:jc w:val="both"/>
        <w:rPr>
          <w:rFonts w:eastAsia="Times New Roman" w:cstheme="minorHAnsi"/>
          <w:lang w:eastAsia="ar-SA"/>
        </w:rPr>
      </w:pPr>
      <w:r w:rsidRPr="00F301C0">
        <w:rPr>
          <w:rFonts w:eastAsia="Times New Roman" w:cstheme="minorHAnsi"/>
          <w:b/>
          <w:lang w:eastAsia="ar-SA"/>
        </w:rPr>
        <w:t>Cena ofertowa – 60% (cena oferty brutto) - maksymalnie Wykonawca może otrzymać 60 punktów</w:t>
      </w:r>
    </w:p>
    <w:p w:rsidR="00E0772E" w:rsidRPr="00E0772E" w:rsidRDefault="00E0772E" w:rsidP="00E0772E">
      <w:pPr>
        <w:pStyle w:val="DocumentMap"/>
        <w:jc w:val="both"/>
        <w:rPr>
          <w:rFonts w:asciiTheme="minorHAnsi" w:hAnsiTheme="minorHAnsi" w:cstheme="minorHAnsi"/>
          <w:b/>
          <w:sz w:val="22"/>
          <w:szCs w:val="22"/>
        </w:rPr>
      </w:pPr>
      <w:r w:rsidRPr="00E0772E">
        <w:rPr>
          <w:rFonts w:asciiTheme="minorHAnsi" w:hAnsiTheme="minorHAnsi" w:cstheme="minorHAnsi"/>
          <w:b/>
          <w:sz w:val="22"/>
          <w:szCs w:val="22"/>
        </w:rPr>
        <w:t>1. Cena ofertowa – 60% (cena oferty brutto) - maksymalnie Wykonawca może otrzymać 60 punktów</w:t>
      </w:r>
    </w:p>
    <w:p w:rsidR="00E0772E" w:rsidRPr="00E0772E" w:rsidRDefault="00E0772E" w:rsidP="00E0772E">
      <w:pPr>
        <w:pStyle w:val="DocumentMap"/>
        <w:rPr>
          <w:rFonts w:asciiTheme="minorHAnsi" w:hAnsiTheme="minorHAnsi" w:cstheme="minorHAnsi"/>
          <w:sz w:val="22"/>
          <w:szCs w:val="22"/>
        </w:rPr>
      </w:pPr>
      <w:r w:rsidRPr="00E0772E">
        <w:rPr>
          <w:rFonts w:asciiTheme="minorHAnsi" w:hAnsiTheme="minorHAnsi" w:cstheme="minorHAnsi"/>
          <w:sz w:val="22"/>
          <w:szCs w:val="22"/>
        </w:rPr>
        <w:t xml:space="preserve">Sposób obliczenia (przyznania) punktów w odniesieniu do kryterium ceny: </w:t>
      </w:r>
    </w:p>
    <w:p w:rsidR="00E0772E" w:rsidRPr="00E0772E" w:rsidRDefault="00E0772E" w:rsidP="00E0772E">
      <w:pPr>
        <w:pStyle w:val="Akapitzlist"/>
        <w:spacing w:before="30" w:after="30" w:line="336" w:lineRule="auto"/>
        <w:ind w:left="0"/>
        <w:jc w:val="both"/>
        <w:rPr>
          <w:rFonts w:cstheme="minorHAnsi"/>
        </w:rPr>
      </w:pPr>
      <w:r w:rsidRPr="00E0772E">
        <w:rPr>
          <w:rFonts w:cstheme="minorHAnsi"/>
          <w:b/>
          <w:color w:val="000000"/>
        </w:rPr>
        <w:t>C</w:t>
      </w:r>
      <w:r w:rsidRPr="00E0772E">
        <w:rPr>
          <w:rFonts w:cstheme="minorHAnsi"/>
          <w:color w:val="000000"/>
        </w:rPr>
        <w:t xml:space="preserve"> = kryterium cena wyliczane wg wzoru:</w:t>
      </w:r>
    </w:p>
    <w:tbl>
      <w:tblPr>
        <w:tblW w:w="6715" w:type="dxa"/>
        <w:tblInd w:w="70" w:type="dxa"/>
        <w:tblCellMar>
          <w:left w:w="70" w:type="dxa"/>
          <w:right w:w="70" w:type="dxa"/>
        </w:tblCellMar>
        <w:tblLook w:val="04A0" w:firstRow="1" w:lastRow="0" w:firstColumn="1" w:lastColumn="0" w:noHBand="0" w:noVBand="1"/>
      </w:tblPr>
      <w:tblGrid>
        <w:gridCol w:w="6715"/>
      </w:tblGrid>
      <w:tr w:rsidR="00E0772E" w:rsidRPr="00E0772E" w:rsidTr="00E0772E">
        <w:trPr>
          <w:trHeight w:val="491"/>
        </w:trPr>
        <w:tc>
          <w:tcPr>
            <w:tcW w:w="6715" w:type="dxa"/>
            <w:shd w:val="clear" w:color="auto" w:fill="auto"/>
          </w:tcPr>
          <w:p w:rsidR="00E0772E" w:rsidRPr="00E0772E" w:rsidRDefault="00E0772E" w:rsidP="00E0772E">
            <w:pPr>
              <w:spacing w:before="30" w:after="30"/>
              <w:jc w:val="center"/>
              <w:rPr>
                <w:rFonts w:cstheme="minorHAnsi"/>
              </w:rPr>
            </w:pPr>
            <w:r w:rsidRPr="00E0772E">
              <w:rPr>
                <w:rFonts w:cstheme="minorHAnsi"/>
                <w:color w:val="000000"/>
              </w:rPr>
              <w:t>Cena najniższa</w:t>
            </w:r>
          </w:p>
          <w:p w:rsidR="00E0772E" w:rsidRPr="00E0772E" w:rsidRDefault="00E0772E" w:rsidP="00E0772E">
            <w:pPr>
              <w:pStyle w:val="Nagwek81"/>
              <w:spacing w:before="30" w:after="30"/>
              <w:jc w:val="center"/>
              <w:rPr>
                <w:rFonts w:asciiTheme="minorHAnsi" w:hAnsiTheme="minorHAnsi" w:cstheme="minorHAnsi"/>
                <w:sz w:val="22"/>
                <w:u w:val="none"/>
              </w:rPr>
            </w:pPr>
            <w:r w:rsidRPr="00E0772E">
              <w:rPr>
                <w:rFonts w:asciiTheme="minorHAnsi" w:hAnsiTheme="minorHAnsi" w:cstheme="minorHAnsi"/>
                <w:sz w:val="22"/>
                <w:u w:val="none"/>
              </w:rPr>
              <w:t>C   =     ---------------------------- x 60% x 100</w:t>
            </w:r>
          </w:p>
          <w:p w:rsidR="00E0772E" w:rsidRPr="00E0772E" w:rsidRDefault="00E0772E" w:rsidP="00E0772E">
            <w:pPr>
              <w:pStyle w:val="Nagwek71"/>
              <w:spacing w:before="30" w:after="30"/>
              <w:rPr>
                <w:rFonts w:asciiTheme="minorHAnsi" w:hAnsiTheme="minorHAnsi" w:cstheme="minorHAnsi"/>
              </w:rPr>
            </w:pPr>
            <w:r w:rsidRPr="00E0772E">
              <w:rPr>
                <w:rFonts w:asciiTheme="minorHAnsi" w:hAnsiTheme="minorHAnsi" w:cstheme="minorHAnsi"/>
                <w:b w:val="0"/>
                <w:bCs w:val="0"/>
                <w:u w:val="none"/>
              </w:rPr>
              <w:t>Cena badanej oferty</w:t>
            </w:r>
          </w:p>
        </w:tc>
      </w:tr>
    </w:tbl>
    <w:p w:rsidR="00E0772E" w:rsidRPr="00E0772E" w:rsidRDefault="00E0772E" w:rsidP="00E0772E">
      <w:pPr>
        <w:pStyle w:val="DocumentMap"/>
        <w:jc w:val="both"/>
        <w:rPr>
          <w:rStyle w:val="apple-converted-space"/>
          <w:rFonts w:asciiTheme="minorHAnsi" w:eastAsiaTheme="majorEastAsia" w:hAnsiTheme="minorHAnsi" w:cstheme="minorHAnsi"/>
          <w:b/>
          <w:sz w:val="22"/>
          <w:szCs w:val="22"/>
        </w:rPr>
      </w:pPr>
      <w:r w:rsidRPr="00E0772E">
        <w:rPr>
          <w:rStyle w:val="apple-converted-space"/>
          <w:rFonts w:asciiTheme="minorHAnsi" w:eastAsiaTheme="majorEastAsia" w:hAnsiTheme="minorHAnsi" w:cstheme="minorHAnsi"/>
          <w:b/>
          <w:sz w:val="22"/>
          <w:szCs w:val="22"/>
        </w:rPr>
        <w:t>2. Czas reakcji na zgłoszoną awarię – waga 40 % -</w:t>
      </w:r>
      <w:r w:rsidRPr="00E0772E">
        <w:rPr>
          <w:rStyle w:val="apple-converted-space"/>
          <w:rFonts w:asciiTheme="minorHAnsi" w:eastAsiaTheme="majorEastAsia" w:hAnsiTheme="minorHAnsi" w:cstheme="minorHAnsi"/>
          <w:sz w:val="22"/>
          <w:szCs w:val="22"/>
        </w:rPr>
        <w:t xml:space="preserve"> maksymalnie Wykonawca może otrzymać 40 punktów </w:t>
      </w:r>
    </w:p>
    <w:p w:rsidR="00E0772E" w:rsidRPr="00E0772E" w:rsidRDefault="00E0772E" w:rsidP="00E0772E">
      <w:pPr>
        <w:pStyle w:val="DocumentMap"/>
        <w:rPr>
          <w:rStyle w:val="apple-converted-space"/>
          <w:rFonts w:asciiTheme="minorHAnsi" w:eastAsiaTheme="majorEastAsia" w:hAnsiTheme="minorHAnsi" w:cstheme="minorHAnsi"/>
          <w:sz w:val="22"/>
          <w:szCs w:val="22"/>
        </w:rPr>
      </w:pPr>
      <w:r w:rsidRPr="00E0772E">
        <w:rPr>
          <w:rStyle w:val="apple-converted-space"/>
          <w:rFonts w:asciiTheme="minorHAnsi" w:eastAsiaTheme="majorEastAsia" w:hAnsiTheme="minorHAnsi" w:cstheme="minorHAnsi"/>
          <w:sz w:val="22"/>
          <w:szCs w:val="22"/>
        </w:rPr>
        <w:t>Sposób obliczania (przyznania)  punktów w odniesieniu do kryterium czas reakcji:</w:t>
      </w:r>
    </w:p>
    <w:p w:rsidR="00E0772E" w:rsidRPr="00E0772E" w:rsidRDefault="00E0772E" w:rsidP="00E0772E">
      <w:pPr>
        <w:pStyle w:val="DocumentMap"/>
        <w:jc w:val="both"/>
        <w:rPr>
          <w:rFonts w:asciiTheme="minorHAnsi" w:hAnsiTheme="minorHAnsi" w:cstheme="minorHAnsi"/>
          <w:sz w:val="22"/>
          <w:szCs w:val="22"/>
        </w:rPr>
      </w:pPr>
    </w:p>
    <w:p w:rsidR="00E0772E" w:rsidRPr="00E0772E" w:rsidRDefault="00F72DB4" w:rsidP="00E0772E">
      <w:pPr>
        <w:pStyle w:val="Akapitzlist"/>
        <w:numPr>
          <w:ilvl w:val="0"/>
          <w:numId w:val="26"/>
        </w:numPr>
        <w:tabs>
          <w:tab w:val="left" w:pos="8440"/>
        </w:tabs>
        <w:spacing w:after="0" w:line="240" w:lineRule="auto"/>
        <w:ind w:left="426"/>
        <w:jc w:val="both"/>
        <w:rPr>
          <w:rFonts w:ascii="Calibri" w:eastAsia="Times New Roman" w:hAnsi="Calibri" w:cs="Calibri"/>
          <w:lang w:eastAsia="ar-SA"/>
        </w:rPr>
      </w:pPr>
      <w:r>
        <w:rPr>
          <w:rFonts w:eastAsia="Times New Roman"/>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9" type="#_x0000_t88" style="position:absolute;left:0;text-align:left;margin-left:398.1pt;margin-top:2.75pt;width:7.15pt;height:20.65p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"/>
        </w:pict>
      </w:r>
      <w:r w:rsidR="00E0772E" w:rsidRPr="00E0772E">
        <w:rPr>
          <w:rFonts w:ascii="Calibri" w:eastAsia="Times New Roman" w:hAnsi="Calibri" w:cs="Calibri"/>
          <w:lang w:eastAsia="ar-SA"/>
        </w:rPr>
        <w:t xml:space="preserve">do  600 min. od momentu otrzymania zgłoszenia  </w:t>
      </w:r>
      <w:r w:rsidR="00E0772E" w:rsidRPr="00E0772E">
        <w:rPr>
          <w:rFonts w:ascii="Calibri" w:eastAsia="Times New Roman" w:hAnsi="Calibri" w:cs="Calibri"/>
          <w:lang w:eastAsia="ar-SA"/>
        </w:rPr>
        <w:tab/>
      </w:r>
      <w:r w:rsidR="00E0772E" w:rsidRPr="00E0772E">
        <w:rPr>
          <w:rFonts w:ascii="Calibri" w:eastAsia="Times New Roman" w:hAnsi="Calibri" w:cs="Calibri"/>
          <w:b/>
          <w:lang w:eastAsia="ar-SA"/>
        </w:rPr>
        <w:t>40 pkt</w:t>
      </w:r>
    </w:p>
    <w:p w:rsidR="00E0772E" w:rsidRPr="00E0772E" w:rsidRDefault="00F72DB4" w:rsidP="00E0772E">
      <w:pPr>
        <w:tabs>
          <w:tab w:val="left" w:pos="284"/>
        </w:tabs>
        <w:spacing w:after="0" w:line="240" w:lineRule="auto"/>
        <w:ind w:left="426" w:hanging="284"/>
        <w:jc w:val="both"/>
        <w:rPr>
          <w:rFonts w:ascii="Calibri" w:eastAsia="Calibri" w:hAnsi="Calibri" w:cs="Calibri"/>
          <w:lang w:eastAsia="en-US"/>
        </w:rPr>
      </w:pPr>
      <w:r>
        <w:rPr>
          <w:noProof/>
        </w:rPr>
        <w:pict>
          <v:shape id="AutoShape 5" o:spid="_x0000_s1036" type="#_x0000_t88" style="position:absolute;left:0;text-align:left;margin-left:398.1pt;margin-top:9.95pt;width:7.15pt;height:20.65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"/>
        </w:pict>
      </w:r>
    </w:p>
    <w:p w:rsidR="00E0772E" w:rsidRPr="00E0772E" w:rsidRDefault="00E0772E" w:rsidP="00E0772E">
      <w:pPr>
        <w:pStyle w:val="Akapitzlist"/>
        <w:numPr>
          <w:ilvl w:val="0"/>
          <w:numId w:val="26"/>
        </w:numPr>
        <w:tabs>
          <w:tab w:val="left" w:pos="8440"/>
        </w:tabs>
        <w:spacing w:after="0" w:line="240" w:lineRule="auto"/>
        <w:ind w:left="426"/>
        <w:jc w:val="both"/>
        <w:rPr>
          <w:rFonts w:ascii="Calibri" w:eastAsia="Times New Roman" w:hAnsi="Calibri" w:cs="Calibri"/>
          <w:lang w:eastAsia="ar-SA"/>
        </w:rPr>
      </w:pPr>
      <w:r w:rsidRPr="00E0772E">
        <w:rPr>
          <w:rFonts w:ascii="Calibri" w:eastAsia="Times New Roman" w:hAnsi="Calibri" w:cs="Calibri"/>
          <w:lang w:eastAsia="ar-SA"/>
        </w:rPr>
        <w:t xml:space="preserve">zakres 601 min. – 720 min. od momentu otrzymania zgłoszenia  </w:t>
      </w:r>
      <w:r w:rsidRPr="00E0772E">
        <w:rPr>
          <w:rFonts w:ascii="Calibri" w:eastAsia="Times New Roman" w:hAnsi="Calibri" w:cs="Calibri"/>
          <w:lang w:eastAsia="ar-SA"/>
        </w:rPr>
        <w:tab/>
      </w:r>
      <w:r w:rsidRPr="00E0772E">
        <w:rPr>
          <w:rFonts w:ascii="Calibri" w:eastAsia="Times New Roman" w:hAnsi="Calibri" w:cs="Calibri"/>
          <w:b/>
          <w:lang w:eastAsia="ar-SA"/>
        </w:rPr>
        <w:t>20 pkt</w:t>
      </w:r>
    </w:p>
    <w:p w:rsidR="00E0772E" w:rsidRPr="00E0772E" w:rsidRDefault="00F72DB4" w:rsidP="00E0772E">
      <w:pPr>
        <w:spacing w:after="0" w:line="240" w:lineRule="auto"/>
        <w:ind w:left="426" w:hanging="317"/>
        <w:jc w:val="both"/>
        <w:rPr>
          <w:rFonts w:ascii="Calibri" w:eastAsia="Calibri" w:hAnsi="Calibri" w:cs="Calibri"/>
          <w:lang w:eastAsia="en-US"/>
        </w:rPr>
      </w:pPr>
      <w:r>
        <w:rPr>
          <w:noProof/>
        </w:rPr>
        <w:pict>
          <v:shape id="AutoShape 4" o:spid="_x0000_s1035" type="#_x0000_t88" style="position:absolute;left:0;text-align:left;margin-left:398.1pt;margin-top:10.1pt;width:7.15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"/>
        </w:pict>
      </w:r>
    </w:p>
    <w:p w:rsidR="00E0772E" w:rsidRPr="00E0772E" w:rsidRDefault="00E0772E" w:rsidP="00E0772E">
      <w:pPr>
        <w:pStyle w:val="Akapitzlist"/>
        <w:numPr>
          <w:ilvl w:val="0"/>
          <w:numId w:val="26"/>
        </w:numPr>
        <w:tabs>
          <w:tab w:val="left" w:pos="8440"/>
        </w:tabs>
        <w:spacing w:after="0" w:line="240" w:lineRule="auto"/>
        <w:ind w:left="426" w:right="-284"/>
        <w:jc w:val="both"/>
        <w:rPr>
          <w:rFonts w:ascii="Calibri" w:eastAsia="Times New Roman" w:hAnsi="Calibri" w:cs="Calibri"/>
          <w:lang w:eastAsia="ar-SA"/>
        </w:rPr>
      </w:pPr>
      <w:r w:rsidRPr="00E0772E">
        <w:rPr>
          <w:rFonts w:ascii="Calibri" w:eastAsia="Times New Roman" w:hAnsi="Calibri" w:cs="Calibri"/>
          <w:lang w:eastAsia="ar-SA"/>
        </w:rPr>
        <w:t xml:space="preserve">zakres 721 min – 840 min. od momentu otrzymania zgłoszenia  </w:t>
      </w:r>
      <w:r w:rsidRPr="00E0772E">
        <w:rPr>
          <w:rFonts w:ascii="Calibri" w:eastAsia="Times New Roman" w:hAnsi="Calibri" w:cs="Calibri"/>
          <w:lang w:eastAsia="ar-SA"/>
        </w:rPr>
        <w:tab/>
      </w:r>
      <w:r w:rsidRPr="00E0772E">
        <w:rPr>
          <w:rFonts w:ascii="Calibri" w:eastAsia="Times New Roman" w:hAnsi="Calibri" w:cs="Calibri"/>
          <w:b/>
          <w:lang w:eastAsia="ar-SA"/>
        </w:rPr>
        <w:t>0 pkt</w:t>
      </w:r>
    </w:p>
    <w:p w:rsidR="00E0772E" w:rsidRPr="00E0772E" w:rsidRDefault="00E0772E" w:rsidP="00E0772E">
      <w:pPr>
        <w:spacing w:after="0" w:line="240" w:lineRule="auto"/>
        <w:ind w:left="567" w:hanging="284"/>
        <w:jc w:val="both"/>
        <w:rPr>
          <w:rFonts w:ascii="Calibri" w:eastAsia="Times New Roman" w:hAnsi="Calibri" w:cs="Calibri"/>
          <w:lang w:eastAsia="ar-SA"/>
        </w:rPr>
      </w:pPr>
    </w:p>
    <w:p w:rsidR="00E0772E" w:rsidRPr="00E0772E" w:rsidRDefault="00E0772E" w:rsidP="00E0772E">
      <w:pPr>
        <w:pStyle w:val="DocumentMap"/>
        <w:jc w:val="both"/>
        <w:rPr>
          <w:rFonts w:asciiTheme="minorHAnsi" w:hAnsiTheme="minorHAnsi" w:cstheme="minorHAnsi"/>
          <w:sz w:val="22"/>
          <w:szCs w:val="22"/>
        </w:rPr>
      </w:pPr>
      <w:r w:rsidRPr="00E0772E">
        <w:rPr>
          <w:rFonts w:asciiTheme="minorHAnsi" w:hAnsiTheme="minorHAnsi" w:cstheme="minorHAnsi"/>
          <w:sz w:val="22"/>
          <w:szCs w:val="22"/>
        </w:rPr>
        <w:t>Minimalny czas reakcji</w:t>
      </w:r>
      <w:r>
        <w:rPr>
          <w:rFonts w:asciiTheme="minorHAnsi" w:hAnsiTheme="minorHAnsi" w:cstheme="minorHAnsi"/>
          <w:sz w:val="22"/>
          <w:szCs w:val="22"/>
        </w:rPr>
        <w:t xml:space="preserve"> </w:t>
      </w:r>
      <w:r w:rsidRPr="00E0772E">
        <w:rPr>
          <w:rFonts w:asciiTheme="minorHAnsi" w:hAnsiTheme="minorHAnsi" w:cstheme="minorHAnsi"/>
          <w:sz w:val="22"/>
          <w:szCs w:val="22"/>
        </w:rPr>
        <w:t xml:space="preserve">– do </w:t>
      </w:r>
      <w:r>
        <w:rPr>
          <w:rFonts w:asciiTheme="minorHAnsi" w:hAnsiTheme="minorHAnsi" w:cstheme="minorHAnsi"/>
          <w:sz w:val="22"/>
          <w:szCs w:val="22"/>
        </w:rPr>
        <w:t>600</w:t>
      </w:r>
      <w:r w:rsidRPr="00E0772E">
        <w:rPr>
          <w:rFonts w:asciiTheme="minorHAnsi" w:hAnsiTheme="minorHAnsi" w:cstheme="minorHAnsi"/>
          <w:sz w:val="22"/>
          <w:szCs w:val="22"/>
        </w:rPr>
        <w:t xml:space="preserve"> min. </w:t>
      </w:r>
    </w:p>
    <w:p w:rsidR="00E0772E" w:rsidRPr="00E0772E" w:rsidRDefault="00E0772E" w:rsidP="00E0772E">
      <w:pPr>
        <w:pStyle w:val="DocumentMap"/>
        <w:jc w:val="both"/>
        <w:rPr>
          <w:rFonts w:asciiTheme="minorHAnsi" w:hAnsiTheme="minorHAnsi" w:cstheme="minorHAnsi"/>
          <w:sz w:val="22"/>
          <w:szCs w:val="22"/>
        </w:rPr>
      </w:pPr>
      <w:r w:rsidRPr="00E0772E">
        <w:rPr>
          <w:rFonts w:asciiTheme="minorHAnsi" w:hAnsiTheme="minorHAnsi" w:cstheme="minorHAnsi"/>
          <w:sz w:val="22"/>
          <w:szCs w:val="22"/>
        </w:rPr>
        <w:t>Maksymalny czas reakcji do 840 min</w:t>
      </w:r>
      <w:r>
        <w:rPr>
          <w:rFonts w:asciiTheme="minorHAnsi" w:hAnsiTheme="minorHAnsi" w:cstheme="minorHAnsi"/>
          <w:sz w:val="22"/>
          <w:szCs w:val="22"/>
        </w:rPr>
        <w:t>.</w:t>
      </w:r>
    </w:p>
    <w:p w:rsidR="00E0772E" w:rsidRDefault="00E0772E" w:rsidP="00E0772E">
      <w:pPr>
        <w:pStyle w:val="DocumentMap"/>
        <w:jc w:val="both"/>
        <w:rPr>
          <w:rFonts w:asciiTheme="minorHAnsi" w:hAnsiTheme="minorHAnsi" w:cstheme="minorHAnsi"/>
          <w:sz w:val="22"/>
          <w:szCs w:val="22"/>
        </w:rPr>
      </w:pPr>
      <w:r w:rsidRPr="00E0772E">
        <w:rPr>
          <w:rFonts w:asciiTheme="minorHAnsi" w:hAnsiTheme="minorHAnsi" w:cstheme="minorHAnsi"/>
          <w:bCs/>
          <w:sz w:val="22"/>
          <w:szCs w:val="22"/>
        </w:rPr>
        <w:t>2.</w:t>
      </w:r>
      <w:r w:rsidRPr="00E0772E">
        <w:rPr>
          <w:rFonts w:asciiTheme="minorHAnsi" w:hAnsiTheme="minorHAnsi" w:cstheme="minorHAnsi"/>
          <w:sz w:val="22"/>
          <w:szCs w:val="22"/>
        </w:rPr>
        <w:t xml:space="preserve">1. Zamawiający w niniejszym postępowaniu określił </w:t>
      </w:r>
      <w:r w:rsidRPr="00E0772E">
        <w:rPr>
          <w:rFonts w:asciiTheme="minorHAnsi" w:hAnsiTheme="minorHAnsi" w:cstheme="minorHAnsi"/>
          <w:b/>
          <w:sz w:val="22"/>
          <w:szCs w:val="22"/>
        </w:rPr>
        <w:t>maksymalny</w:t>
      </w:r>
      <w:r w:rsidRPr="00E0772E">
        <w:rPr>
          <w:rFonts w:asciiTheme="minorHAnsi" w:hAnsiTheme="minorHAnsi" w:cstheme="minorHAnsi"/>
          <w:sz w:val="22"/>
          <w:szCs w:val="22"/>
        </w:rPr>
        <w:t xml:space="preserve"> czas reakcji, który wynosi 840 min. </w:t>
      </w:r>
      <w:r w:rsidRPr="00E0772E">
        <w:rPr>
          <w:rFonts w:asciiTheme="minorHAnsi" w:hAnsiTheme="minorHAnsi" w:cstheme="minorHAnsi"/>
          <w:b/>
          <w:sz w:val="22"/>
          <w:szCs w:val="22"/>
        </w:rPr>
        <w:t>(warunek konieczny</w:t>
      </w:r>
      <w:r w:rsidRPr="00E0772E">
        <w:rPr>
          <w:rFonts w:asciiTheme="minorHAnsi" w:hAnsiTheme="minorHAnsi" w:cstheme="minorHAnsi"/>
          <w:sz w:val="22"/>
          <w:szCs w:val="22"/>
        </w:rPr>
        <w:t xml:space="preserve">) oraz minimalny czas reakcji, który wynosi </w:t>
      </w:r>
      <w:r>
        <w:rPr>
          <w:rFonts w:asciiTheme="minorHAnsi" w:hAnsiTheme="minorHAnsi" w:cstheme="minorHAnsi"/>
          <w:sz w:val="22"/>
          <w:szCs w:val="22"/>
        </w:rPr>
        <w:t xml:space="preserve">600 </w:t>
      </w:r>
      <w:r w:rsidRPr="00E0772E">
        <w:rPr>
          <w:rFonts w:asciiTheme="minorHAnsi" w:hAnsiTheme="minorHAnsi" w:cstheme="minorHAnsi"/>
          <w:sz w:val="22"/>
          <w:szCs w:val="22"/>
        </w:rPr>
        <w:t xml:space="preserve">min. </w:t>
      </w:r>
    </w:p>
    <w:p w:rsidR="00E0772E" w:rsidRPr="00E0772E" w:rsidRDefault="00E0772E" w:rsidP="00E0772E">
      <w:pPr>
        <w:pStyle w:val="DocumentMap"/>
        <w:jc w:val="both"/>
        <w:rPr>
          <w:rFonts w:asciiTheme="minorHAnsi" w:hAnsiTheme="minorHAnsi" w:cstheme="minorHAnsi"/>
          <w:sz w:val="22"/>
          <w:szCs w:val="22"/>
        </w:rPr>
      </w:pPr>
      <w:r w:rsidRPr="00E0772E">
        <w:rPr>
          <w:rFonts w:asciiTheme="minorHAnsi" w:hAnsiTheme="minorHAnsi" w:cstheme="minorHAnsi"/>
          <w:sz w:val="22"/>
          <w:szCs w:val="22"/>
        </w:rPr>
        <w:t>2.3. W przypadku zaoferowania czasu reakcji na zgłoszoną awarię dłuższego niż 840 min., Zamawiający odrzuci ofertę Wykonawcy.</w:t>
      </w:r>
    </w:p>
    <w:p w:rsidR="00E0772E" w:rsidRDefault="00E0772E" w:rsidP="00E0772E">
      <w:pPr>
        <w:pStyle w:val="DocumentMap"/>
        <w:jc w:val="both"/>
        <w:rPr>
          <w:rFonts w:asciiTheme="minorHAnsi" w:hAnsiTheme="minorHAnsi" w:cstheme="minorHAnsi"/>
          <w:sz w:val="22"/>
          <w:szCs w:val="22"/>
        </w:rPr>
      </w:pPr>
      <w:r w:rsidRPr="00E0772E">
        <w:rPr>
          <w:rFonts w:asciiTheme="minorHAnsi" w:hAnsiTheme="minorHAnsi" w:cstheme="minorHAnsi"/>
          <w:sz w:val="22"/>
          <w:szCs w:val="22"/>
        </w:rPr>
        <w:t xml:space="preserve">2.4. W przypadku, gdy Wykonawca nie wskaże w ofercie czasu reakcji na zgłoszoną awarię, Zamawiający przyjmie, iż okres ten jest równy minimalnym czasom reakcji, tj. </w:t>
      </w:r>
      <w:r>
        <w:rPr>
          <w:rFonts w:asciiTheme="minorHAnsi" w:hAnsiTheme="minorHAnsi" w:cstheme="minorHAnsi"/>
          <w:sz w:val="22"/>
          <w:szCs w:val="22"/>
        </w:rPr>
        <w:t xml:space="preserve">600 </w:t>
      </w:r>
      <w:r w:rsidRPr="00E0772E">
        <w:rPr>
          <w:rFonts w:asciiTheme="minorHAnsi" w:hAnsiTheme="minorHAnsi" w:cstheme="minorHAnsi"/>
          <w:sz w:val="22"/>
          <w:szCs w:val="22"/>
        </w:rPr>
        <w:t xml:space="preserve">min. </w:t>
      </w:r>
    </w:p>
    <w:p w:rsidR="00E0772E" w:rsidRPr="00E0772E" w:rsidRDefault="00E0772E" w:rsidP="00E0772E">
      <w:pPr>
        <w:pStyle w:val="DocumentMap"/>
        <w:jc w:val="both"/>
        <w:rPr>
          <w:rFonts w:asciiTheme="minorHAnsi" w:hAnsiTheme="minorHAnsi" w:cstheme="minorHAnsi"/>
          <w:sz w:val="22"/>
          <w:szCs w:val="22"/>
        </w:rPr>
      </w:pPr>
      <w:r w:rsidRPr="00E0772E">
        <w:rPr>
          <w:rFonts w:asciiTheme="minorHAnsi" w:hAnsiTheme="minorHAnsi" w:cstheme="minorHAnsi"/>
          <w:sz w:val="22"/>
          <w:szCs w:val="22"/>
        </w:rPr>
        <w:t xml:space="preserve">2.5. W przypadku zaoferowania czasu reakcji krótszego niż minimalny, Zamawiający przyjmie do obliczenia punktów okres minimalny, tj. </w:t>
      </w:r>
      <w:r>
        <w:rPr>
          <w:rFonts w:asciiTheme="minorHAnsi" w:hAnsiTheme="minorHAnsi" w:cstheme="minorHAnsi"/>
          <w:sz w:val="22"/>
          <w:szCs w:val="22"/>
        </w:rPr>
        <w:t>60</w:t>
      </w:r>
      <w:r w:rsidRPr="00E0772E">
        <w:rPr>
          <w:rFonts w:asciiTheme="minorHAnsi" w:hAnsiTheme="minorHAnsi" w:cstheme="minorHAnsi"/>
          <w:sz w:val="22"/>
          <w:szCs w:val="22"/>
        </w:rPr>
        <w:t xml:space="preserve">0 min., jednakże czas reakcji zaoferowany przez Wykonawcę zostanie wpisany do umowy. </w:t>
      </w:r>
    </w:p>
    <w:p w:rsidR="00E0772E" w:rsidRPr="00E0772E" w:rsidRDefault="00E0772E" w:rsidP="00E0772E">
      <w:pPr>
        <w:pStyle w:val="DocumentMap"/>
        <w:jc w:val="both"/>
        <w:rPr>
          <w:rFonts w:asciiTheme="minorHAnsi" w:hAnsiTheme="minorHAnsi" w:cstheme="minorHAnsi"/>
          <w:sz w:val="22"/>
          <w:szCs w:val="22"/>
        </w:rPr>
      </w:pPr>
      <w:r w:rsidRPr="00E0772E">
        <w:rPr>
          <w:rFonts w:asciiTheme="minorHAnsi" w:hAnsiTheme="minorHAnsi" w:cstheme="minorHAnsi"/>
          <w:sz w:val="22"/>
          <w:szCs w:val="22"/>
        </w:rPr>
        <w:t xml:space="preserve">3. Zamawiający informuje, że przyznając punkty będzie kierował się zasadą: 1% = 1 punkt </w:t>
      </w:r>
    </w:p>
    <w:p w:rsidR="00E0772E" w:rsidRPr="00E0772E" w:rsidRDefault="00E0772E" w:rsidP="00E0772E">
      <w:pPr>
        <w:pStyle w:val="DocumentMap"/>
        <w:jc w:val="both"/>
        <w:rPr>
          <w:rFonts w:asciiTheme="minorHAnsi" w:hAnsiTheme="minorHAnsi" w:cstheme="minorHAnsi"/>
          <w:sz w:val="22"/>
          <w:szCs w:val="22"/>
        </w:rPr>
      </w:pPr>
      <w:r w:rsidRPr="00E0772E">
        <w:rPr>
          <w:rFonts w:asciiTheme="minorHAnsi" w:hAnsiTheme="minorHAnsi" w:cstheme="minorHAnsi"/>
          <w:sz w:val="22"/>
          <w:szCs w:val="22"/>
        </w:rPr>
        <w:t>4. Liczba punktów uzyskanych w wyniku zsumowania punktów za ww. kryteria stanowić będzie podstawę wyboru oferty najkorzystniejszej spośród ofert niepodlegających odrzuceniu. Zamawiający wybierze wykonawcę, którego oferta uzyskała największą ilość punktów. Wartość punktowa dla każdego z kryteriów obliczona zostanie z dokładnością do dwóch miejsc po przecinku (cyfra po drugiej cyfrze po przecinku nie będzie brana pod uwagę).</w:t>
      </w:r>
    </w:p>
    <w:p w:rsidR="005D5AE8" w:rsidRPr="00E73D06" w:rsidRDefault="00B47EF6" w:rsidP="00B47EF6">
      <w:pPr>
        <w:pStyle w:val="Bezodstpw"/>
        <w:jc w:val="both"/>
        <w:rPr>
          <w:rFonts w:eastAsia="Times New Roman"/>
          <w:lang w:eastAsia="zh-CN"/>
        </w:rPr>
      </w:pPr>
      <w:r w:rsidRPr="00B47EF6">
        <w:rPr>
          <w:rFonts w:eastAsia="Times New Roman"/>
          <w:b/>
          <w:lang w:eastAsia="zh-CN"/>
        </w:rPr>
        <w:t>2</w:t>
      </w:r>
      <w:r w:rsidR="005D5AE8" w:rsidRPr="00B47EF6">
        <w:rPr>
          <w:rFonts w:eastAsia="Times New Roman"/>
          <w:b/>
          <w:lang w:eastAsia="zh-CN"/>
        </w:rPr>
        <w:t xml:space="preserve">. </w:t>
      </w:r>
      <w:r w:rsidR="005D5AE8" w:rsidRPr="00E73D06">
        <w:rPr>
          <w:rFonts w:eastAsia="Times New Roman"/>
          <w:lang w:eastAsia="zh-CN"/>
        </w:rPr>
        <w:t>Zamawiający wybiera najkorzystniejszą ofertę w terminie związania ofertą określonym w SWZ.</w:t>
      </w:r>
    </w:p>
    <w:p w:rsidR="005D5AE8" w:rsidRPr="00E73D06" w:rsidRDefault="00B47EF6" w:rsidP="00B47EF6">
      <w:pPr>
        <w:pStyle w:val="Bezodstpw"/>
        <w:jc w:val="both"/>
        <w:rPr>
          <w:rFonts w:eastAsia="Times New Roman"/>
          <w:lang w:eastAsia="zh-CN"/>
        </w:rPr>
      </w:pPr>
      <w:r>
        <w:rPr>
          <w:rFonts w:eastAsia="Times New Roman"/>
          <w:lang w:eastAsia="zh-CN"/>
        </w:rPr>
        <w:t>2.1</w:t>
      </w:r>
      <w:r w:rsidR="005D5AE8" w:rsidRPr="00E73D06">
        <w:rPr>
          <w:rFonts w:eastAsia="Times New Roman"/>
          <w:lang w:eastAsia="zh-CN"/>
        </w:rPr>
        <w:t>. Jeżeli termin związania ofertą upłynie przed wyborem najkorzystniejszej oferty, Zamawiający wezwie Wykonawcę, którego oferta otrzymała najwyższa oceną, do wyrażenia, w wyznaczonym przez Zamawiającego terminie, pisemnej zgody na wybór jego oferty.</w:t>
      </w:r>
    </w:p>
    <w:p w:rsidR="005D5AE8" w:rsidRPr="00E73D06" w:rsidRDefault="00B47EF6" w:rsidP="00B47EF6">
      <w:pPr>
        <w:pStyle w:val="Bezodstpw"/>
        <w:jc w:val="both"/>
        <w:rPr>
          <w:rFonts w:eastAsia="Times New Roman"/>
          <w:lang w:eastAsia="zh-CN"/>
        </w:rPr>
      </w:pPr>
      <w:r>
        <w:rPr>
          <w:rFonts w:eastAsia="Times New Roman"/>
          <w:lang w:eastAsia="zh-CN"/>
        </w:rPr>
        <w:t>2.1</w:t>
      </w:r>
      <w:r w:rsidR="005D5AE8" w:rsidRPr="00E73D06">
        <w:rPr>
          <w:rFonts w:eastAsia="Times New Roman"/>
          <w:lang w:eastAsia="zh-CN"/>
        </w:rPr>
        <w:t>. W przypadku braku zgody, o której mowa w pkt 4, oferta podlega odrzuceniu, a Zamawiający zwraca sią o wyrażenie takiej zgody do kolejnego Wykonawcy, którego oferta została najwyżej oceniona, chyba ze zachodzą przesłanki do unieważnienia postępowania.</w:t>
      </w:r>
    </w:p>
    <w:p w:rsidR="005D5AE8" w:rsidRPr="00E73D06" w:rsidRDefault="00B47EF6" w:rsidP="00B47EF6">
      <w:pPr>
        <w:pStyle w:val="Bezodstpw"/>
        <w:jc w:val="both"/>
        <w:rPr>
          <w:rFonts w:eastAsia="Times New Roman"/>
          <w:color w:val="000000" w:themeColor="text1"/>
          <w:lang w:eastAsia="zh-CN"/>
        </w:rPr>
      </w:pPr>
      <w:r w:rsidRPr="00B47EF6">
        <w:rPr>
          <w:rFonts w:eastAsia="Times New Roman"/>
          <w:b/>
          <w:color w:val="000000" w:themeColor="text1"/>
          <w:lang w:eastAsia="zh-CN"/>
        </w:rPr>
        <w:t>3</w:t>
      </w:r>
      <w:r w:rsidR="005D5AE8" w:rsidRPr="00B47EF6">
        <w:rPr>
          <w:rFonts w:eastAsia="Times New Roman"/>
          <w:b/>
          <w:color w:val="000000" w:themeColor="text1"/>
          <w:lang w:eastAsia="zh-CN"/>
        </w:rPr>
        <w:t>.</w:t>
      </w:r>
      <w:r w:rsidR="005D5AE8" w:rsidRPr="00E73D06">
        <w:rPr>
          <w:rFonts w:eastAsia="Times New Roman"/>
          <w:color w:val="000000" w:themeColor="text1"/>
          <w:lang w:eastAsia="zh-CN"/>
        </w:rPr>
        <w:t xml:space="preserve"> Niezwłocznie po wyborze najkorzystniejszej oferty Zamawiający informuje równocześnie wszystkich wykonawców, którzy złożyli oferty o:</w:t>
      </w:r>
    </w:p>
    <w:p w:rsidR="005D5AE8" w:rsidRPr="00E73D06" w:rsidRDefault="005D5AE8" w:rsidP="00B47EF6">
      <w:pPr>
        <w:pStyle w:val="Bezodstpw"/>
        <w:jc w:val="both"/>
        <w:rPr>
          <w:rFonts w:eastAsia="Times New Roman"/>
          <w:b/>
          <w:color w:val="000000" w:themeColor="text1"/>
          <w:lang w:eastAsia="zh-CN"/>
        </w:rPr>
      </w:pPr>
      <w:r w:rsidRPr="00E73D06">
        <w:rPr>
          <w:rFonts w:eastAsia="Times New Roman"/>
          <w:color w:val="000000" w:themeColor="text1"/>
          <w:lang w:eastAsia="zh-CN"/>
        </w:rPr>
        <w:lastRenderedPageBreak/>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zaoferowane ceny,</w:t>
      </w:r>
    </w:p>
    <w:p w:rsidR="005D5AE8" w:rsidRPr="00E73D06" w:rsidRDefault="005D5AE8" w:rsidP="00B47EF6">
      <w:pPr>
        <w:pStyle w:val="Bezodstpw"/>
        <w:jc w:val="both"/>
        <w:rPr>
          <w:rFonts w:eastAsia="Times New Roman"/>
          <w:color w:val="000000" w:themeColor="text1"/>
          <w:lang w:eastAsia="zh-CN"/>
        </w:rPr>
      </w:pPr>
      <w:r w:rsidRPr="00E73D06">
        <w:rPr>
          <w:rFonts w:eastAsia="Times New Roman"/>
          <w:color w:val="000000" w:themeColor="text1"/>
          <w:lang w:eastAsia="zh-CN"/>
        </w:rPr>
        <w:t>b. wykonawcach, których oferty zostały odrzucone</w:t>
      </w:r>
    </w:p>
    <w:p w:rsidR="005D5AE8" w:rsidRPr="00E73D06" w:rsidRDefault="005D5AE8" w:rsidP="00B47EF6">
      <w:pPr>
        <w:pStyle w:val="Bezodstpw"/>
        <w:jc w:val="both"/>
        <w:rPr>
          <w:rFonts w:eastAsia="Times New Roman"/>
          <w:color w:val="000000" w:themeColor="text1"/>
          <w:lang w:eastAsia="zh-CN"/>
        </w:rPr>
      </w:pPr>
      <w:r w:rsidRPr="00E73D06">
        <w:rPr>
          <w:rFonts w:eastAsia="Times New Roman"/>
          <w:color w:val="000000" w:themeColor="text1"/>
          <w:lang w:eastAsia="zh-CN"/>
        </w:rPr>
        <w:t xml:space="preserve"> - podając uzasadnienie faktyczne i prawne. </w:t>
      </w:r>
    </w:p>
    <w:p w:rsidR="00B47EF6" w:rsidRDefault="005D5AE8" w:rsidP="00B47EF6">
      <w:pPr>
        <w:pStyle w:val="Bezodstpw"/>
        <w:jc w:val="both"/>
        <w:rPr>
          <w:rFonts w:eastAsia="Times New Roman"/>
          <w:color w:val="000000" w:themeColor="text1"/>
          <w:lang w:eastAsia="zh-CN"/>
        </w:rPr>
      </w:pPr>
      <w:r w:rsidRPr="00E73D06">
        <w:rPr>
          <w:rFonts w:eastAsia="Times New Roman"/>
          <w:color w:val="000000" w:themeColor="text1"/>
          <w:lang w:eastAsia="zh-CN"/>
        </w:rPr>
        <w:t>Informację o wyborze oferty najkorzystniejszej Zamawiający niezwłocznie udostępni na stronie internetowej prowadzonego postępowania</w:t>
      </w:r>
      <w:r w:rsidRPr="00E73D06">
        <w:rPr>
          <w:rFonts w:eastAsia="Times New Roman"/>
          <w:color w:val="FF0000"/>
          <w:lang w:eastAsia="zh-CN"/>
        </w:rPr>
        <w:t xml:space="preserve"> </w:t>
      </w:r>
      <w:hyperlink r:id="rId36" w:history="1">
        <w:r w:rsidRPr="00E73D06">
          <w:rPr>
            <w:rFonts w:eastAsia="Times New Roman"/>
            <w:color w:val="0000FF" w:themeColor="hyperlink"/>
            <w:u w:val="single"/>
            <w:lang w:eastAsia="zh-CN"/>
          </w:rPr>
          <w:t>https://platformazakupowa.pl/pn/kwp_wroclaw</w:t>
        </w:r>
      </w:hyperlink>
      <w:r w:rsidRPr="00E73D06">
        <w:rPr>
          <w:rFonts w:eastAsia="Times New Roman"/>
          <w:color w:val="000000" w:themeColor="text1"/>
          <w:lang w:eastAsia="zh-CN"/>
        </w:rPr>
        <w:t xml:space="preserve">, z zastrzeżeniem art. 253 ust. 3. </w:t>
      </w:r>
    </w:p>
    <w:p w:rsidR="00A73003" w:rsidRPr="00B47EF6" w:rsidRDefault="00B47EF6" w:rsidP="00B47EF6">
      <w:pPr>
        <w:pStyle w:val="Bezodstpw"/>
        <w:rPr>
          <w:rFonts w:eastAsia="Times New Roman"/>
          <w:color w:val="000000" w:themeColor="text1"/>
          <w:lang w:eastAsia="zh-CN"/>
        </w:rPr>
      </w:pPr>
      <w:r>
        <w:rPr>
          <w:b/>
        </w:rPr>
        <w:t>4</w:t>
      </w:r>
      <w:r w:rsidR="00E25589" w:rsidRPr="00A73003">
        <w:rPr>
          <w:b/>
        </w:rPr>
        <w:t>. Zama</w:t>
      </w:r>
      <w:r w:rsidR="00A73003" w:rsidRPr="00A73003">
        <w:rPr>
          <w:b/>
        </w:rPr>
        <w:t>wiający odrzuci ofertę, jeżeli:</w:t>
      </w:r>
    </w:p>
    <w:p w:rsidR="00E25589" w:rsidRPr="00A73003" w:rsidRDefault="00B47EF6" w:rsidP="00B47EF6">
      <w:pPr>
        <w:pStyle w:val="Bezodstpw"/>
      </w:pPr>
      <w:r>
        <w:t>4</w:t>
      </w:r>
      <w:r w:rsidR="00E25589" w:rsidRPr="00A73003">
        <w:t>.1. została złożona po terminie składania ofert;</w:t>
      </w:r>
    </w:p>
    <w:p w:rsidR="00E25589" w:rsidRPr="00A73003" w:rsidRDefault="00B47EF6" w:rsidP="00B47EF6">
      <w:pPr>
        <w:pStyle w:val="Bezodstpw"/>
      </w:pPr>
      <w:r>
        <w:t>4</w:t>
      </w:r>
      <w:r w:rsidR="00E25589" w:rsidRPr="00A73003">
        <w:t>.2. została złożona przez Wykonawcę:</w:t>
      </w:r>
    </w:p>
    <w:p w:rsidR="00E25589" w:rsidRPr="00A73003" w:rsidRDefault="00E25589" w:rsidP="00B47EF6">
      <w:pPr>
        <w:pStyle w:val="Bezodstpw"/>
      </w:pPr>
      <w:r w:rsidRPr="00A73003">
        <w:t>a. podlegającego wykluczeniu z postępowania lub</w:t>
      </w:r>
    </w:p>
    <w:p w:rsidR="00E25589" w:rsidRPr="00A73003" w:rsidRDefault="00E25589" w:rsidP="00B47EF6">
      <w:pPr>
        <w:pStyle w:val="Bezodstpw"/>
      </w:pPr>
      <w:r w:rsidRPr="00A73003">
        <w:t xml:space="preserve">b. niespełniającego warunków udziału w postępowaniu, lub </w:t>
      </w:r>
    </w:p>
    <w:p w:rsidR="00E25589" w:rsidRPr="0069754A" w:rsidRDefault="00E25589" w:rsidP="00B47EF6">
      <w:pPr>
        <w:pStyle w:val="Bezodstpw"/>
      </w:pPr>
      <w:r w:rsidRPr="00A73003">
        <w:t>c. który nie złożył w przewidzianym terminie oświadczenia, o którym mowa w art. 125 ust. 1 (</w:t>
      </w:r>
      <w:r w:rsidRPr="00A73003">
        <w:rPr>
          <w:rFonts w:cs="TimesNewRomanPS-ItalicMT"/>
          <w:i/>
          <w:iCs/>
        </w:rPr>
        <w:t>oświadczenie wykonawcy o niepodleganiu wykluczeniu i spełnianiu warunków udziału w postępowaniu)</w:t>
      </w:r>
      <w:r w:rsidRPr="00A73003">
        <w:t>, lub podmiotowego środka dowodowego, potwierdzających brak podstaw wykluczenia lub spełnianie warunków udziału w postępowaniu, przedmiotowego środka dowodowego, lub innych dokumentów lub oświadczeń</w:t>
      </w:r>
      <w:r w:rsidRPr="0069754A">
        <w:t>;</w:t>
      </w:r>
    </w:p>
    <w:p w:rsidR="00E25589" w:rsidRPr="0069754A" w:rsidRDefault="00B47EF6" w:rsidP="00B47EF6">
      <w:pPr>
        <w:pStyle w:val="Bezodstpw"/>
      </w:pPr>
      <w:r>
        <w:t>4</w:t>
      </w:r>
      <w:r w:rsidR="00E25589">
        <w:t>.3</w:t>
      </w:r>
      <w:r w:rsidR="00E25589" w:rsidRPr="0069754A">
        <w:t>. jest niezgodna z przepisami ustawy;</w:t>
      </w:r>
    </w:p>
    <w:p w:rsidR="00E25589" w:rsidRPr="0069754A" w:rsidRDefault="00B47EF6" w:rsidP="00B47EF6">
      <w:pPr>
        <w:pStyle w:val="Bezodstpw"/>
      </w:pPr>
      <w:r>
        <w:t>4</w:t>
      </w:r>
      <w:r w:rsidR="00E25589">
        <w:t>.4</w:t>
      </w:r>
      <w:r w:rsidR="00E25589" w:rsidRPr="0069754A">
        <w:t>. jest nieważna na podstawie odrębnych przepisów;</w:t>
      </w:r>
    </w:p>
    <w:p w:rsidR="00E25589" w:rsidRPr="0069754A" w:rsidRDefault="00B47EF6" w:rsidP="00B47EF6">
      <w:pPr>
        <w:pStyle w:val="Bezodstpw"/>
      </w:pPr>
      <w:r>
        <w:t>4</w:t>
      </w:r>
      <w:r w:rsidR="00E25589">
        <w:t>.5</w:t>
      </w:r>
      <w:r w:rsidR="00E25589" w:rsidRPr="0069754A">
        <w:t>. jej treść jest niezgodna z warunkami zamówienia;</w:t>
      </w:r>
    </w:p>
    <w:p w:rsidR="00E25589" w:rsidRPr="0069754A" w:rsidRDefault="00B47EF6" w:rsidP="00B47EF6">
      <w:pPr>
        <w:pStyle w:val="Bezodstpw"/>
      </w:pPr>
      <w:r>
        <w:t>4</w:t>
      </w:r>
      <w:r w:rsidR="00E25589">
        <w:t>.6</w:t>
      </w:r>
      <w:r w:rsidR="00E25589" w:rsidRPr="0069754A">
        <w:t>. nie została sporządzona lub przekazana w sposób zgodny z wymaganiami technicznymi oraz organizacyjnymi sporządzania lub przekazywania ofert przy użyciu środków komunikacji elektronicznej określonymi przez zamawiającego;</w:t>
      </w:r>
    </w:p>
    <w:p w:rsidR="00E25589" w:rsidRPr="0069754A" w:rsidRDefault="00B47EF6" w:rsidP="00B47EF6">
      <w:pPr>
        <w:pStyle w:val="Bezodstpw"/>
      </w:pPr>
      <w:r>
        <w:t>4</w:t>
      </w:r>
      <w:r w:rsidR="00E25589">
        <w:t>.7</w:t>
      </w:r>
      <w:r w:rsidR="00E25589" w:rsidRPr="0069754A">
        <w:t>. została złożona w warunkach czynu nieuczciwej konkurencji w rozumieniu ustawy z dnia</w:t>
      </w:r>
      <w:r w:rsidR="00E25589">
        <w:t xml:space="preserve"> </w:t>
      </w:r>
      <w:r w:rsidR="00E25589" w:rsidRPr="0069754A">
        <w:t>16 kwietnia 1993 r. o zwalczaniu nieuczciwej konkurencji;</w:t>
      </w:r>
    </w:p>
    <w:p w:rsidR="00E25589" w:rsidRPr="0069754A" w:rsidRDefault="00B47EF6" w:rsidP="00B47EF6">
      <w:pPr>
        <w:pStyle w:val="Bezodstpw"/>
      </w:pPr>
      <w:r>
        <w:t>4</w:t>
      </w:r>
      <w:r w:rsidR="00E25589">
        <w:t>.8</w:t>
      </w:r>
      <w:r w:rsidR="00E25589" w:rsidRPr="0069754A">
        <w:t>. zawiera rażąco niską cenę lub koszt w stosunku do przedmiotu zamówienia;</w:t>
      </w:r>
    </w:p>
    <w:p w:rsidR="00E25589" w:rsidRPr="0069754A" w:rsidRDefault="00B47EF6" w:rsidP="00B47EF6">
      <w:pPr>
        <w:pStyle w:val="Bezodstpw"/>
      </w:pPr>
      <w:r>
        <w:t>4</w:t>
      </w:r>
      <w:r w:rsidR="00E25589">
        <w:t>.9</w:t>
      </w:r>
      <w:r w:rsidR="00E25589" w:rsidRPr="0069754A">
        <w:t>. została złożona przez wykonawcę niezaproszonego do składania ofert;</w:t>
      </w:r>
    </w:p>
    <w:p w:rsidR="00E25589" w:rsidRPr="0069754A" w:rsidRDefault="00B47EF6" w:rsidP="00B47EF6">
      <w:pPr>
        <w:pStyle w:val="Bezodstpw"/>
      </w:pPr>
      <w:r>
        <w:t>4</w:t>
      </w:r>
      <w:r w:rsidR="00E25589">
        <w:t>.10</w:t>
      </w:r>
      <w:r w:rsidR="00E25589" w:rsidRPr="0069754A">
        <w:t>. zawiera błędy w obliczeniu ceny lub kosztu;</w:t>
      </w:r>
    </w:p>
    <w:p w:rsidR="00E25589" w:rsidRPr="0069754A" w:rsidRDefault="00B47EF6" w:rsidP="00B47EF6">
      <w:pPr>
        <w:pStyle w:val="Bezodstpw"/>
      </w:pPr>
      <w:r>
        <w:t>4</w:t>
      </w:r>
      <w:r w:rsidR="00E25589">
        <w:t>.11</w:t>
      </w:r>
      <w:r w:rsidR="00E25589" w:rsidRPr="0069754A">
        <w:t>. wykonawca w wyznaczonym terminie zakwestionował po</w:t>
      </w:r>
      <w:r w:rsidR="00E25589">
        <w:t xml:space="preserve">prawienie omyłki, o której mowa </w:t>
      </w:r>
      <w:r w:rsidR="00E25589" w:rsidRPr="0069754A">
        <w:t>w art. 223 ust. 2 pkt 3 ustawy PZP;</w:t>
      </w:r>
    </w:p>
    <w:p w:rsidR="00E25589" w:rsidRPr="0069754A" w:rsidRDefault="00B47EF6" w:rsidP="00B47EF6">
      <w:pPr>
        <w:pStyle w:val="Bezodstpw"/>
      </w:pPr>
      <w:r>
        <w:t>4</w:t>
      </w:r>
      <w:r w:rsidR="00E25589">
        <w:t>.12</w:t>
      </w:r>
      <w:r w:rsidR="00E25589" w:rsidRPr="0069754A">
        <w:t>. wykonawca nie wyraził pisemnej zgody na przedłużenie terminu związania ofertą;</w:t>
      </w:r>
    </w:p>
    <w:p w:rsidR="00E25589" w:rsidRPr="0069754A" w:rsidRDefault="00B47EF6" w:rsidP="00B47EF6">
      <w:pPr>
        <w:pStyle w:val="Bezodstpw"/>
      </w:pPr>
      <w:r>
        <w:t>4</w:t>
      </w:r>
      <w:r w:rsidR="00E25589" w:rsidRPr="0069754A">
        <w:t>.13. wykonawca nie wyraził pisemnej zgody na wybór jego ofer</w:t>
      </w:r>
      <w:r w:rsidR="00E25589">
        <w:t xml:space="preserve">ty po upływie terminu związania </w:t>
      </w:r>
      <w:r w:rsidR="00E25589" w:rsidRPr="0069754A">
        <w:t>ofertą;</w:t>
      </w:r>
    </w:p>
    <w:p w:rsidR="00E25589" w:rsidRPr="0069754A" w:rsidRDefault="00B47EF6" w:rsidP="00B47EF6">
      <w:pPr>
        <w:pStyle w:val="Bezodstpw"/>
      </w:pPr>
      <w:r>
        <w:t>4</w:t>
      </w:r>
      <w:r w:rsidR="00E25589" w:rsidRPr="0069754A">
        <w:t>.14. wykonawca nie wniósł wadium, lub wniósł w sposób n</w:t>
      </w:r>
      <w:r w:rsidR="00E25589">
        <w:t xml:space="preserve">ieprawidłowy lub nie utrzymywał </w:t>
      </w:r>
      <w:r w:rsidR="00E25589" w:rsidRPr="0069754A">
        <w:t>wadium nieprzerwanie do upływu terminu związania of</w:t>
      </w:r>
      <w:r w:rsidR="00E25589">
        <w:t xml:space="preserve">ertą lub złożył wniosek o zwrot </w:t>
      </w:r>
      <w:r w:rsidR="00E25589" w:rsidRPr="0069754A">
        <w:t xml:space="preserve">wadium w przypadku, o którym mowa w art. 98 ust. 2 pkt 3 ustawy </w:t>
      </w:r>
      <w:proofErr w:type="spellStart"/>
      <w:r w:rsidR="00E25589" w:rsidRPr="0069754A">
        <w:t>P</w:t>
      </w:r>
      <w:r w:rsidR="00E25589">
        <w:t>zp</w:t>
      </w:r>
      <w:proofErr w:type="spellEnd"/>
      <w:r w:rsidR="00E25589" w:rsidRPr="0069754A">
        <w:t>;</w:t>
      </w:r>
    </w:p>
    <w:p w:rsidR="00E25589" w:rsidRPr="0069754A" w:rsidRDefault="00B47EF6" w:rsidP="00B47EF6">
      <w:pPr>
        <w:pStyle w:val="Bezodstpw"/>
      </w:pPr>
      <w:r>
        <w:t>4</w:t>
      </w:r>
      <w:r w:rsidR="00E25589" w:rsidRPr="0069754A">
        <w:t>.15. oferta wariantowa nie została złożona lub nie spełnia minimalnych wymagań określonych</w:t>
      </w:r>
      <w:r w:rsidR="00E25589">
        <w:t xml:space="preserve"> </w:t>
      </w:r>
      <w:r w:rsidR="00E25589" w:rsidRPr="0069754A">
        <w:t xml:space="preserve">przez </w:t>
      </w:r>
      <w:r w:rsidR="00E25589">
        <w:t>Z</w:t>
      </w:r>
      <w:r w:rsidR="00E25589" w:rsidRPr="0069754A">
        <w:t xml:space="preserve">amawiającego, w przypadku gdy </w:t>
      </w:r>
      <w:r w:rsidR="00E25589">
        <w:t>Z</w:t>
      </w:r>
      <w:r w:rsidR="00E25589" w:rsidRPr="0069754A">
        <w:t>amawiający wymagał jej złożenia;</w:t>
      </w:r>
    </w:p>
    <w:p w:rsidR="00E25589" w:rsidRPr="0069754A" w:rsidRDefault="00B47EF6" w:rsidP="00B47EF6">
      <w:pPr>
        <w:pStyle w:val="Bezodstpw"/>
      </w:pPr>
      <w:r>
        <w:t>4</w:t>
      </w:r>
      <w:r w:rsidR="00E25589" w:rsidRPr="0069754A">
        <w:t>.16. jej przyjęcie naruszałoby bezpieczeństwo publiczne lub</w:t>
      </w:r>
      <w:r w:rsidR="00E25589">
        <w:t xml:space="preserve"> istotny interes bezpieczeństwa </w:t>
      </w:r>
      <w:r w:rsidR="00E25589" w:rsidRPr="0069754A">
        <w:t>państwa, a tego bezpieczeństwa lub interesu nie można zagwarantować w inny sposób;</w:t>
      </w:r>
    </w:p>
    <w:p w:rsidR="00E25589" w:rsidRPr="0069754A" w:rsidRDefault="00B47EF6" w:rsidP="00B47EF6">
      <w:pPr>
        <w:pStyle w:val="Bezodstpw"/>
      </w:pPr>
      <w:r>
        <w:t>4</w:t>
      </w:r>
      <w:r w:rsidR="00E25589" w:rsidRPr="0069754A">
        <w:t>.17. obejmuje ona urządzenia informatyczne lub oprogram</w:t>
      </w:r>
      <w:r w:rsidR="00E25589">
        <w:t xml:space="preserve">owanie wskazane w rekomendacji, </w:t>
      </w:r>
      <w:r w:rsidR="00E25589" w:rsidRPr="0069754A">
        <w:t>o której mowa w art. 33 ust. 4 ustawy z dnia 5 li</w:t>
      </w:r>
      <w:r w:rsidR="00E25589">
        <w:t xml:space="preserve">pca 2018 r. o krajowym systemie </w:t>
      </w:r>
      <w:proofErr w:type="spellStart"/>
      <w:r w:rsidR="00E25589" w:rsidRPr="0069754A">
        <w:t>cyberbezpieczeństwa</w:t>
      </w:r>
      <w:proofErr w:type="spellEnd"/>
      <w:r w:rsidR="00E25589" w:rsidRPr="0069754A">
        <w:t xml:space="preserve"> (Dz. U. </w:t>
      </w:r>
      <w:r w:rsidR="00203DF4">
        <w:t>z 201</w:t>
      </w:r>
      <w:r w:rsidR="000A309D">
        <w:t>3</w:t>
      </w:r>
      <w:r w:rsidR="00203DF4">
        <w:t xml:space="preserve"> r. </w:t>
      </w:r>
      <w:r w:rsidR="00E25589" w:rsidRPr="0069754A">
        <w:t xml:space="preserve">poz. </w:t>
      </w:r>
      <w:r w:rsidR="000A309D">
        <w:t>913</w:t>
      </w:r>
      <w:r w:rsidR="00E25589" w:rsidRPr="0069754A">
        <w:t>), stwier</w:t>
      </w:r>
      <w:r w:rsidR="00E25589">
        <w:t xml:space="preserve">dzającej ich negatywny wpływ na </w:t>
      </w:r>
      <w:r w:rsidR="00E25589" w:rsidRPr="0069754A">
        <w:t>bezpieczeństwo publiczne lub bezpieczeństwo narodowe;</w:t>
      </w:r>
    </w:p>
    <w:p w:rsidR="00E25589" w:rsidRDefault="00B47EF6" w:rsidP="00B47EF6">
      <w:pPr>
        <w:pStyle w:val="Bezodstpw"/>
      </w:pPr>
      <w:r>
        <w:t>4</w:t>
      </w:r>
      <w:r w:rsidR="00E25589" w:rsidRPr="0069754A">
        <w:t>.18. została złożona bez odbycia wizji lokalnej lub bez sprawd</w:t>
      </w:r>
      <w:r w:rsidR="00E25589">
        <w:t xml:space="preserve">zenia dokumentów niezbędnych do </w:t>
      </w:r>
      <w:r w:rsidR="00E25589" w:rsidRPr="0069754A">
        <w:t>realizacji zamówienia dostępnych na miejscu u</w:t>
      </w:r>
      <w:r w:rsidR="00E25589">
        <w:t xml:space="preserve"> Zamawiającego, w przypadku gdy </w:t>
      </w:r>
      <w:r w:rsidR="00E25589" w:rsidRPr="0069754A">
        <w:t>zamawiający tego wymagał w dokumentach zamówienia.</w:t>
      </w:r>
    </w:p>
    <w:p w:rsidR="003416AA" w:rsidRPr="00365362" w:rsidRDefault="003416AA" w:rsidP="00E25589">
      <w:pPr>
        <w:pStyle w:val="Bezodstpw"/>
        <w:jc w:val="both"/>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lastRenderedPageBreak/>
        <w:t>X</w:t>
      </w:r>
      <w:r w:rsidR="00616592">
        <w:rPr>
          <w:b/>
        </w:rPr>
        <w:t>IX</w:t>
      </w:r>
      <w:r w:rsidRPr="00110FDA">
        <w:rPr>
          <w:b/>
        </w:rPr>
        <w:t>. POPRAWIENIE OMYŁEK W OFERCIE</w:t>
      </w:r>
    </w:p>
    <w:p w:rsidR="00E25589" w:rsidRPr="007E7B62" w:rsidRDefault="00E25589" w:rsidP="00E25589">
      <w:pPr>
        <w:pStyle w:val="Bezodstpw"/>
        <w:jc w:val="both"/>
        <w:rPr>
          <w:rFonts w:cs="TimesNewRomanPSMT"/>
        </w:rPr>
      </w:pPr>
      <w:r w:rsidRPr="007E7B62">
        <w:rPr>
          <w:rFonts w:cs="TimesNewRomanPSMT"/>
        </w:rPr>
        <w:t>1. Zamawiający poprawi w ofercie, w szczególności:</w:t>
      </w:r>
    </w:p>
    <w:p w:rsidR="00E25589" w:rsidRPr="00AB34B0" w:rsidRDefault="00E25589" w:rsidP="00E25589">
      <w:pPr>
        <w:pStyle w:val="Bezodstpw"/>
        <w:jc w:val="both"/>
        <w:rPr>
          <w:rFonts w:cs="TimesNewRomanPSMT"/>
        </w:rPr>
      </w:pPr>
      <w:r w:rsidRPr="007E7B62">
        <w:rPr>
          <w:rFonts w:cs="TimesNewRomanPSMT"/>
        </w:rPr>
        <w:t>1.1. oczywiste omyłki pisarskie – bezsporne, nie budzące wątpli</w:t>
      </w:r>
      <w:r>
        <w:rPr>
          <w:rFonts w:cs="TimesNewRomanPSMT"/>
        </w:rPr>
        <w:t xml:space="preserve">wości omyłki dotyczące wyrazów, </w:t>
      </w:r>
      <w:r w:rsidRPr="007E7B62">
        <w:rPr>
          <w:rFonts w:cs="TimesNewRomanPSMT"/>
        </w:rPr>
        <w:t xml:space="preserve">np.: widoczna mylna pisownia wyrazu, ewidentny </w:t>
      </w:r>
      <w:r>
        <w:rPr>
          <w:rFonts w:cs="TimesNewRomanPSMT"/>
        </w:rPr>
        <w:t xml:space="preserve">błąd gramatyczny, niezamierzone </w:t>
      </w:r>
      <w:r w:rsidRPr="007E7B62">
        <w:rPr>
          <w:rFonts w:cs="TimesNewRomanPSMT"/>
        </w:rPr>
        <w:t>opuszczenie wyrazu lub jego części, ewidentny błąd rze</w:t>
      </w:r>
      <w:r>
        <w:rPr>
          <w:rFonts w:cs="TimesNewRomanPSMT"/>
        </w:rPr>
        <w:t xml:space="preserve">czowy np.: 31 kwietnia 2013 r., </w:t>
      </w:r>
      <w:r w:rsidRPr="007E7B62">
        <w:rPr>
          <w:rFonts w:cs="TimesNewRomanPSMT"/>
        </w:rPr>
        <w:t>rozbieżność pomiędz</w:t>
      </w:r>
      <w:r>
        <w:rPr>
          <w:rFonts w:cs="TimesNewRomanPSMT"/>
        </w:rPr>
        <w:t xml:space="preserve">y ceną wpisaną liczbą i słownie, </w:t>
      </w:r>
      <w:r w:rsidRPr="00AB34B0">
        <w:rPr>
          <w:rFonts w:cs="TimesNewRomanPSMT"/>
        </w:rPr>
        <w:t>pod warunkiem, iż taka kwalifikacja omyłki nie będzie skutkowała złożeniem nowego oświadczenia woli, tj. jedynie w sytuacji kiedy przyjęcie jednej z tych cen można będzie wyprowadzić za pomocą innych elementów oferty, a działanie takie nie pozostawia wątpliwości interpretacyjnych,</w:t>
      </w:r>
    </w:p>
    <w:p w:rsidR="00E25589" w:rsidRPr="007E7B62" w:rsidRDefault="00E25589" w:rsidP="00E25589">
      <w:pPr>
        <w:pStyle w:val="Bezodstpw"/>
        <w:jc w:val="both"/>
        <w:rPr>
          <w:rFonts w:cs="TimesNewRomanPSMT"/>
        </w:rPr>
      </w:pPr>
      <w:r w:rsidRPr="007E7B62">
        <w:rPr>
          <w:rFonts w:cs="TimesNewRomanPSMT"/>
        </w:rPr>
        <w:t>1.2. oczywiste omyłki rachunkowe z uwzględnieniem konse</w:t>
      </w:r>
      <w:r>
        <w:rPr>
          <w:rFonts w:cs="TimesNewRomanPSMT"/>
        </w:rPr>
        <w:t xml:space="preserve">kwencji rachunkowych dokonanych </w:t>
      </w:r>
      <w:r w:rsidRPr="007E7B62">
        <w:rPr>
          <w:rFonts w:cs="TimesNewRomanPSMT"/>
        </w:rPr>
        <w:t>poprawek – omyłki dotyczące działań arytmetycznych na liczba</w:t>
      </w:r>
      <w:r>
        <w:rPr>
          <w:rFonts w:cs="TimesNewRomanPSMT"/>
        </w:rPr>
        <w:t xml:space="preserve">ch, np.: błędny wynik działania </w:t>
      </w:r>
      <w:r w:rsidRPr="007E7B62">
        <w:rPr>
          <w:rFonts w:cs="TimesNewRomanPSMT"/>
        </w:rPr>
        <w:t>matematycznego wynikający z dodawania, odejmowania, mnożenia i dzielenia;</w:t>
      </w:r>
    </w:p>
    <w:p w:rsidR="00E25589" w:rsidRPr="007E7B62" w:rsidRDefault="00E25589" w:rsidP="00E25589">
      <w:pPr>
        <w:pStyle w:val="Bezodstpw"/>
        <w:jc w:val="both"/>
        <w:rPr>
          <w:rFonts w:cs="TimesNewRomanPSMT"/>
        </w:rPr>
      </w:pPr>
      <w:r w:rsidRPr="007E7B62">
        <w:rPr>
          <w:rFonts w:cs="TimesNewRomanPSMT"/>
        </w:rPr>
        <w:t>1.3. inne omyłki - polega</w:t>
      </w:r>
      <w:r>
        <w:rPr>
          <w:rFonts w:cs="TimesNewRomanPSMT"/>
        </w:rPr>
        <w:t xml:space="preserve">jące na niezgodności oferty z SWZ niepowodujące istotnych zmian </w:t>
      </w:r>
      <w:r w:rsidRPr="007E7B62">
        <w:rPr>
          <w:rFonts w:cs="TimesNewRomanPSMT"/>
        </w:rPr>
        <w:t>w treści oferty.</w:t>
      </w:r>
    </w:p>
    <w:p w:rsidR="00E25589" w:rsidRPr="007E7B62" w:rsidRDefault="00E25589" w:rsidP="00E25589">
      <w:pPr>
        <w:pStyle w:val="Bezodstpw"/>
        <w:jc w:val="both"/>
        <w:rPr>
          <w:rFonts w:cs="TimesNewRomanPSMT"/>
        </w:rPr>
      </w:pPr>
      <w:r>
        <w:rPr>
          <w:rFonts w:cs="Calibri"/>
        </w:rPr>
        <w:t xml:space="preserve">2. O </w:t>
      </w:r>
      <w:r w:rsidRPr="007E7B62">
        <w:rPr>
          <w:rFonts w:cs="TimesNewRomanPSMT"/>
        </w:rPr>
        <w:t>poprawieniu omyłek w ofercie Zamawiający niezwłoczn</w:t>
      </w:r>
      <w:r>
        <w:rPr>
          <w:rFonts w:cs="TimesNewRomanPSMT"/>
        </w:rPr>
        <w:t xml:space="preserve">ie zawiadomi Wykonawcę, którego </w:t>
      </w:r>
      <w:r w:rsidRPr="007E7B62">
        <w:rPr>
          <w:rFonts w:cs="TimesNewRomanPSMT"/>
        </w:rPr>
        <w:t>oferta została poprawiona.</w:t>
      </w:r>
    </w:p>
    <w:p w:rsidR="003416AA" w:rsidRDefault="00E25589" w:rsidP="00E25589">
      <w:pPr>
        <w:pStyle w:val="Bezodstpw"/>
        <w:jc w:val="both"/>
        <w:rPr>
          <w:rFonts w:cs="TimesNewRomanPSMT"/>
        </w:rPr>
      </w:pPr>
      <w:r>
        <w:rPr>
          <w:rFonts w:cs="TimesNewRomanPSMT"/>
        </w:rPr>
        <w:t>3</w:t>
      </w:r>
      <w:r w:rsidRPr="007E7B62">
        <w:rPr>
          <w:rFonts w:cs="TimesNewRomanPSMT"/>
        </w:rPr>
        <w:t xml:space="preserve">. W przypadku, o którym mowa </w:t>
      </w:r>
      <w:r>
        <w:rPr>
          <w:rFonts w:cs="TimesNewRomanPSMT"/>
        </w:rPr>
        <w:t>1.3</w:t>
      </w:r>
      <w:r w:rsidRPr="007E7B62">
        <w:rPr>
          <w:rFonts w:cs="TimesNewRomanPSMT"/>
        </w:rPr>
        <w:t xml:space="preserve"> powyżej,</w:t>
      </w:r>
      <w:r>
        <w:rPr>
          <w:rFonts w:cs="TimesNewRomanPSMT"/>
        </w:rPr>
        <w:t xml:space="preserve"> Zamawiający wyznaczy Wykonawcy </w:t>
      </w:r>
      <w:r w:rsidRPr="007E7B62">
        <w:rPr>
          <w:rFonts w:cs="TimesNewRomanPSMT"/>
        </w:rPr>
        <w:t xml:space="preserve">odpowiedni termin na wyrażenie zgody na poprawienie w ofercie </w:t>
      </w:r>
      <w:r>
        <w:rPr>
          <w:rFonts w:cs="TimesNewRomanPSMT"/>
        </w:rPr>
        <w:t xml:space="preserve">omyłki lub zakwestionowanie jej </w:t>
      </w:r>
      <w:r w:rsidRPr="007E7B62">
        <w:rPr>
          <w:rFonts w:cs="TimesNewRomanPSMT"/>
        </w:rPr>
        <w:t>poprawienia. Brak odpowiedzi w wyznaczonym termini</w:t>
      </w:r>
      <w:r>
        <w:rPr>
          <w:rFonts w:cs="TimesNewRomanPSMT"/>
        </w:rPr>
        <w:t xml:space="preserve">e uznaje się za wyrażenie zgody </w:t>
      </w:r>
      <w:r w:rsidRPr="007E7B62">
        <w:rPr>
          <w:rFonts w:cs="TimesNewRomanPSMT"/>
        </w:rPr>
        <w:t>na poprawienie omyłki.</w:t>
      </w:r>
    </w:p>
    <w:p w:rsidR="00FC7B5C" w:rsidRPr="007625CB" w:rsidRDefault="00FC7B5C" w:rsidP="00E25589">
      <w:pPr>
        <w:pStyle w:val="Bezodstpw"/>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w:t>
      </w:r>
      <w:r>
        <w:rPr>
          <w:rFonts w:cs="TimesNewRomanPS-BoldMT"/>
          <w:b/>
          <w:bCs/>
        </w:rPr>
        <w:t>X</w:t>
      </w:r>
      <w:r w:rsidRPr="00110FDA">
        <w:rPr>
          <w:rFonts w:cs="TimesNewRomanPS-BoldMT"/>
          <w:b/>
          <w:bCs/>
        </w:rPr>
        <w:t xml:space="preserve">. UNIEWAŻNIENIE POSTĘPOWANIA </w:t>
      </w:r>
    </w:p>
    <w:p w:rsidR="00E25589" w:rsidRDefault="00E25589" w:rsidP="00E25589">
      <w:pPr>
        <w:pStyle w:val="Bezodstpw"/>
        <w:jc w:val="both"/>
      </w:pPr>
      <w:r w:rsidRPr="00DF5254">
        <w:rPr>
          <w:rFonts w:cs="TimesNewRomanPS-BoldMT"/>
          <w:bCs/>
        </w:rPr>
        <w:t xml:space="preserve">1. </w:t>
      </w:r>
      <w:r>
        <w:rPr>
          <w:rFonts w:cs="TimesNewRomanPS-BoldMT"/>
          <w:bCs/>
        </w:rPr>
        <w:t>Za</w:t>
      </w:r>
      <w:r w:rsidRPr="00DD0D51">
        <w:t xml:space="preserve">mawiający unieważnia postępowanie o udzielenie zamówienia, jeżeli: </w:t>
      </w:r>
    </w:p>
    <w:p w:rsidR="00E25589" w:rsidRDefault="00E25589" w:rsidP="00E25589">
      <w:pPr>
        <w:pStyle w:val="Bezodstpw"/>
        <w:jc w:val="both"/>
      </w:pPr>
      <w:r>
        <w:t>1) nie złożono</w:t>
      </w:r>
      <w:r w:rsidRPr="00DD0D51">
        <w:t xml:space="preserve"> żadnej oferty; </w:t>
      </w:r>
    </w:p>
    <w:p w:rsidR="00E25589" w:rsidRDefault="00E25589" w:rsidP="00E25589">
      <w:pPr>
        <w:pStyle w:val="Bezodstpw"/>
        <w:jc w:val="both"/>
      </w:pPr>
      <w:r w:rsidRPr="00DD0D51">
        <w:t xml:space="preserve">2) wszystkie złożone oferty podlegały odrzuceniu; </w:t>
      </w:r>
    </w:p>
    <w:p w:rsidR="00E25589" w:rsidRDefault="00E25589" w:rsidP="00E25589">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E25589" w:rsidRDefault="00E25589" w:rsidP="00E25589">
      <w:pPr>
        <w:pStyle w:val="Bezodstpw"/>
        <w:jc w:val="both"/>
      </w:pPr>
      <w:r>
        <w:t>4</w:t>
      </w:r>
      <w:r w:rsidRPr="00DD0D51">
        <w:t xml:space="preserve">) w przypadkach, o których mowa w art. 248 ust. 3, art. 249 i art. 250 ust. 2, zostały złożone oferty dodatkowe o takiej samej cenie lub koszcie; </w:t>
      </w:r>
    </w:p>
    <w:p w:rsidR="00E25589" w:rsidRDefault="00E25589" w:rsidP="00E25589">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rsidR="00E25589" w:rsidRDefault="00E25589" w:rsidP="00E25589">
      <w:pPr>
        <w:pStyle w:val="Bezodstpw"/>
        <w:jc w:val="both"/>
      </w:pPr>
      <w:r w:rsidRPr="00DD0D51">
        <w:t xml:space="preserve">6) postępowanie obarczone jest niemożliwą do usunięcia wadą uniemożliwiającą zawarcie niepodlegającej unieważnieniu umowy w sprawie zamówienia publicznego; </w:t>
      </w:r>
    </w:p>
    <w:p w:rsidR="00E25589" w:rsidRDefault="00E25589" w:rsidP="00E25589">
      <w:pPr>
        <w:pStyle w:val="Bezodstpw"/>
        <w:jc w:val="both"/>
      </w:pPr>
      <w:r w:rsidRPr="00DD0D51">
        <w:t xml:space="preserve">7) wykonawca nie wniósł wymaganego zabezpieczenia należytego wykonania umowy lub uchylił się od zawarcia umowy w sprawie zamówienia publicznego, z uwzględnieniem art. 263; </w:t>
      </w:r>
    </w:p>
    <w:p w:rsidR="00E0772E" w:rsidRPr="006B4018" w:rsidRDefault="00E0772E" w:rsidP="006B4018">
      <w:pPr>
        <w:pStyle w:val="Akapitzlist"/>
        <w:widowControl w:val="0"/>
        <w:tabs>
          <w:tab w:val="left" w:pos="284"/>
        </w:tabs>
        <w:overflowPunct w:val="0"/>
        <w:spacing w:after="0" w:line="240" w:lineRule="auto"/>
        <w:ind w:left="0"/>
        <w:contextualSpacing w:val="0"/>
        <w:jc w:val="both"/>
        <w:rPr>
          <w:b/>
        </w:rPr>
      </w:pPr>
    </w:p>
    <w:p w:rsidR="00E25589" w:rsidRPr="00E1338E"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Pr>
          <w:rFonts w:cs="TimesNewRomanPS-BoldMT"/>
          <w:b/>
          <w:bCs/>
        </w:rPr>
        <w:t>XX</w:t>
      </w:r>
      <w:r w:rsidR="00616592">
        <w:rPr>
          <w:rFonts w:cs="TimesNewRomanPS-BoldMT"/>
          <w:b/>
          <w:bCs/>
        </w:rPr>
        <w:t>I</w:t>
      </w:r>
      <w:r w:rsidRPr="00110FDA">
        <w:rPr>
          <w:rFonts w:cs="TimesNewRomanPS-BoldMT"/>
          <w:b/>
          <w:bCs/>
        </w:rPr>
        <w:t>. INFORMACJE O FORMALNOŚCIACH, JAKIE MUSZĄ ZOSTAĆ DOPEŁNIONE POWYBORZE OFERTY W CELU ZAWARCIA UMOWY W SPRAWIE ZAMÓWIENIA PUBLICZNEGO</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 xml:space="preserve">nego w formie pisemnej,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00203DF4" w:rsidRPr="00203DF4">
        <w:rPr>
          <w:rFonts w:cs="TimesNewRomanPSMT"/>
          <w:color w:val="000000" w:themeColor="text1"/>
        </w:rPr>
        <w:t>z</w:t>
      </w:r>
      <w:r w:rsidRPr="00203DF4">
        <w:rPr>
          <w:rFonts w:cs="TimesNewRomanPSMT"/>
          <w:color w:val="000000" w:themeColor="text1"/>
        </w:rPr>
        <w:t xml:space="preserve">ałącznik nr </w:t>
      </w:r>
      <w:r w:rsidR="00461CDA" w:rsidRPr="00203DF4">
        <w:rPr>
          <w:rFonts w:cs="TimesNewRomanPSMT"/>
          <w:color w:val="000000" w:themeColor="text1"/>
        </w:rPr>
        <w:t>3</w:t>
      </w:r>
      <w:r w:rsidR="00461CDA" w:rsidRPr="00461CDA">
        <w:rPr>
          <w:rFonts w:cs="TimesNewRomanPSMT"/>
          <w:color w:val="FF0000"/>
        </w:rPr>
        <w:t xml:space="preserve"> </w:t>
      </w:r>
      <w:r w:rsidRPr="00203DF4">
        <w:rPr>
          <w:rFonts w:cs="TimesNewRomanPSMT"/>
          <w:color w:val="000000" w:themeColor="text1"/>
        </w:rPr>
        <w:t>do SWZ.</w:t>
      </w:r>
      <w:r w:rsidRPr="00691378">
        <w:rPr>
          <w:rFonts w:cs="TimesNewRomanPSMT"/>
        </w:rPr>
        <w:t xml:space="preserve"> Umowa zostanie uzupełniona o zapisy wynikające ze złożonej oferty.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lastRenderedPageBreak/>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Zamawiającemu umowę </w:t>
      </w:r>
      <w:r w:rsidRPr="00691378">
        <w:rPr>
          <w:rFonts w:cs="TimesNewRomanPSMT"/>
        </w:rPr>
        <w:t>regulującą współpracę tych Wykonawców.</w:t>
      </w:r>
    </w:p>
    <w:p w:rsidR="00E34B9B" w:rsidRDefault="00E25589" w:rsidP="00E25589">
      <w:pPr>
        <w:autoSpaceDE w:val="0"/>
        <w:autoSpaceDN w:val="0"/>
        <w:adjustRightInd w:val="0"/>
        <w:spacing w:after="0" w:line="240" w:lineRule="auto"/>
        <w:jc w:val="both"/>
        <w:rPr>
          <w:rFonts w:cs="TimesNewRomanPSMT"/>
        </w:rPr>
      </w:pPr>
      <w:r w:rsidRPr="00691378">
        <w:rPr>
          <w:rFonts w:cs="TimesNewRomanPSMT"/>
        </w:rPr>
        <w:t>6. Jeżeli Wykonawca, którego oferta została wybrana, jako najkorzyst</w:t>
      </w:r>
      <w:r>
        <w:rPr>
          <w:rFonts w:cs="TimesNewRomanPSMT"/>
        </w:rPr>
        <w:t xml:space="preserve">niejsza, uchyla się od zawarcia </w:t>
      </w:r>
      <w:r w:rsidRPr="00691378">
        <w:rPr>
          <w:rFonts w:cs="TimesNewRomanPSMT"/>
        </w:rPr>
        <w:t>umowy w</w:t>
      </w:r>
      <w:r>
        <w:rPr>
          <w:rFonts w:cs="TimesNewRomanPSMT"/>
        </w:rPr>
        <w:t xml:space="preserve"> sprawie zamówienia publicznego,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XX</w:t>
      </w:r>
      <w:r>
        <w:rPr>
          <w:rFonts w:cs="TimesNewRomanPS-BoldMT"/>
          <w:b/>
          <w:bCs/>
        </w:rPr>
        <w:t>I</w:t>
      </w:r>
      <w:r w:rsidR="00616592">
        <w:rPr>
          <w:rFonts w:cs="TimesNewRomanPS-BoldMT"/>
          <w:b/>
          <w:bCs/>
        </w:rPr>
        <w:t>I</w:t>
      </w:r>
      <w:r w:rsidRPr="00110FDA">
        <w:rPr>
          <w:rFonts w:cs="TimesNewRomanPS-BoldMT"/>
          <w:b/>
          <w:bCs/>
        </w:rPr>
        <w:t>. ZMIANA UMOWY</w:t>
      </w:r>
    </w:p>
    <w:p w:rsidR="00E25589" w:rsidRDefault="00E25589" w:rsidP="0006387A">
      <w:pPr>
        <w:pStyle w:val="Bezodstpw"/>
        <w:jc w:val="both"/>
      </w:pPr>
      <w:r w:rsidRPr="00DE2259">
        <w:t>Zamawiający przewiduje zmiany postanowień zawartej umowy</w:t>
      </w:r>
      <w:r w:rsidR="00DE2259" w:rsidRPr="00DE2259">
        <w:t xml:space="preserve"> określone w § </w:t>
      </w:r>
      <w:r w:rsidR="00B47EF6">
        <w:t>1</w:t>
      </w:r>
      <w:r w:rsidR="00E0772E">
        <w:t>2</w:t>
      </w:r>
      <w:r w:rsidR="00DE2259" w:rsidRPr="00DE2259">
        <w:t xml:space="preserve"> Projektowanych postanowień umowy:</w:t>
      </w:r>
    </w:p>
    <w:p w:rsidR="00E0772E" w:rsidRPr="00E0772E" w:rsidRDefault="00E0772E" w:rsidP="00E0772E">
      <w:pPr>
        <w:tabs>
          <w:tab w:val="left" w:pos="423"/>
        </w:tabs>
        <w:spacing w:after="0"/>
        <w:ind w:right="20"/>
        <w:jc w:val="both"/>
        <w:rPr>
          <w:rFonts w:cs="Calibri"/>
          <w:i/>
        </w:rPr>
      </w:pPr>
      <w:r w:rsidRPr="00E0772E">
        <w:rPr>
          <w:rFonts w:cs="Calibri"/>
          <w:i/>
        </w:rPr>
        <w:t>1. Zamawiający, przewiduje następujące możliwości dokonania zmiany zawartej umowy w stosunku do treści oferty na podstawie, której dokonano wyboru Wykonawcy, gdy:</w:t>
      </w:r>
    </w:p>
    <w:p w:rsidR="00E0772E" w:rsidRPr="00E0772E" w:rsidRDefault="00E0772E" w:rsidP="00E0772E">
      <w:pPr>
        <w:numPr>
          <w:ilvl w:val="1"/>
          <w:numId w:val="9"/>
        </w:numPr>
        <w:tabs>
          <w:tab w:val="left" w:pos="723"/>
        </w:tabs>
        <w:spacing w:after="0"/>
        <w:ind w:right="20" w:hanging="363"/>
        <w:rPr>
          <w:rFonts w:cs="Calibri"/>
          <w:i/>
        </w:rPr>
      </w:pPr>
      <w:r w:rsidRPr="00E0772E">
        <w:rPr>
          <w:rFonts w:cs="Calibri"/>
          <w:i/>
        </w:rPr>
        <w:t>nastąpiła zmiana oznaczenia danych dotyczących Zamawiającego lub Wykonawcy lub osób będących przedstawicielami stron,</w:t>
      </w:r>
    </w:p>
    <w:p w:rsidR="00E0772E" w:rsidRPr="00E0772E" w:rsidRDefault="00E0772E" w:rsidP="00E0772E">
      <w:pPr>
        <w:numPr>
          <w:ilvl w:val="1"/>
          <w:numId w:val="9"/>
        </w:numPr>
        <w:tabs>
          <w:tab w:val="left" w:pos="723"/>
        </w:tabs>
        <w:spacing w:after="0"/>
        <w:ind w:right="20" w:hanging="363"/>
        <w:jc w:val="both"/>
        <w:rPr>
          <w:rFonts w:cstheme="minorHAnsi"/>
          <w:i/>
        </w:rPr>
      </w:pPr>
      <w:r w:rsidRPr="00E0772E">
        <w:rPr>
          <w:rFonts w:cstheme="minorHAnsi"/>
          <w:i/>
        </w:rPr>
        <w:t>nastąpiła zmiana stawki podatku VAT lub podatku akcyzowego. W takim przypadku Zamawiający zastrzega sobie możliwość zmiany ceny o kwotę wynikającą ze zmienionych stawek tego podatku obowiązujących w dacie powstania obowiązku podatkowego w czasie trwania umowy.</w:t>
      </w:r>
    </w:p>
    <w:p w:rsidR="00E0772E" w:rsidRPr="00E0772E" w:rsidRDefault="00E0772E" w:rsidP="00E0772E">
      <w:pPr>
        <w:numPr>
          <w:ilvl w:val="1"/>
          <w:numId w:val="9"/>
        </w:numPr>
        <w:tabs>
          <w:tab w:val="left" w:pos="723"/>
        </w:tabs>
        <w:spacing w:after="0"/>
        <w:ind w:hanging="363"/>
        <w:rPr>
          <w:rFonts w:cs="Calibri"/>
          <w:i/>
        </w:rPr>
      </w:pPr>
      <w:r w:rsidRPr="00E0772E">
        <w:rPr>
          <w:rFonts w:cs="Calibri"/>
          <w:i/>
        </w:rPr>
        <w:t>zaprzestano produkcji zaoferowanego urządzenia,</w:t>
      </w:r>
    </w:p>
    <w:p w:rsidR="00E0772E" w:rsidRPr="00E0772E" w:rsidRDefault="00E0772E" w:rsidP="00E0772E">
      <w:pPr>
        <w:numPr>
          <w:ilvl w:val="1"/>
          <w:numId w:val="9"/>
        </w:numPr>
        <w:tabs>
          <w:tab w:val="left" w:pos="723"/>
        </w:tabs>
        <w:spacing w:after="0"/>
        <w:ind w:right="23" w:hanging="363"/>
        <w:rPr>
          <w:rFonts w:cs="Calibri"/>
          <w:i/>
        </w:rPr>
      </w:pPr>
      <w:r w:rsidRPr="00E0772E">
        <w:rPr>
          <w:rFonts w:cs="Calibri"/>
          <w:i/>
        </w:rPr>
        <w:t>w przypadku zmiany regulacji prawnych wprowadzonych w życie po dacie podpisania umowy, wywołujących potrzebę zmiany umowy lub jej załączników,</w:t>
      </w:r>
    </w:p>
    <w:p w:rsidR="00E0772E" w:rsidRPr="00E0772E" w:rsidRDefault="00E0772E" w:rsidP="00E0772E">
      <w:pPr>
        <w:numPr>
          <w:ilvl w:val="1"/>
          <w:numId w:val="9"/>
        </w:numPr>
        <w:tabs>
          <w:tab w:val="left" w:pos="723"/>
        </w:tabs>
        <w:spacing w:after="0"/>
        <w:ind w:right="23" w:hanging="363"/>
        <w:jc w:val="both"/>
        <w:rPr>
          <w:rFonts w:cs="Calibri"/>
          <w:i/>
        </w:rPr>
      </w:pPr>
      <w:r w:rsidRPr="00E0772E">
        <w:rPr>
          <w:rFonts w:cs="Calibri"/>
          <w:i/>
        </w:rPr>
        <w:t xml:space="preserve">nastąpiła zmiana wysokości minimalnego wynagrodzenia za pracę albo wysokości minimalnej stawki godzinowej, ustalonych na podstawie ustawy z dnia 10 października 2002 r. o minimalnym wynagrodzeniu za pracę, </w:t>
      </w:r>
      <w:r w:rsidRPr="00E0772E">
        <w:rPr>
          <w:rFonts w:cstheme="minorHAnsi"/>
          <w:i/>
        </w:rPr>
        <w:t>jeżeli zmiany te będą miały wpływ na koszty wykonania umowy przez Wykonawcę, o wartość wzrostu tych kosztów,</w:t>
      </w:r>
    </w:p>
    <w:p w:rsidR="00E0772E" w:rsidRPr="00E0772E" w:rsidRDefault="00E0772E" w:rsidP="00E0772E">
      <w:pPr>
        <w:numPr>
          <w:ilvl w:val="1"/>
          <w:numId w:val="9"/>
        </w:numPr>
        <w:tabs>
          <w:tab w:val="left" w:pos="723"/>
        </w:tabs>
        <w:spacing w:after="0"/>
        <w:ind w:right="23" w:hanging="363"/>
        <w:jc w:val="both"/>
        <w:rPr>
          <w:rFonts w:cs="Calibri"/>
          <w:i/>
        </w:rPr>
      </w:pPr>
      <w:r w:rsidRPr="00E0772E">
        <w:rPr>
          <w:rFonts w:cs="Calibri"/>
          <w:i/>
        </w:rPr>
        <w:t xml:space="preserve">nastąpiła zmiana zasad podlegania ubezpieczeniom społecznym lub ubezpieczeniu zdrowotnemu lub wysokości stawki składki na ubezpieczenia społeczne lub ubezpieczenie zdrowotne, </w:t>
      </w:r>
      <w:r w:rsidRPr="00E0772E">
        <w:rPr>
          <w:rFonts w:cstheme="minorHAnsi"/>
          <w:i/>
        </w:rPr>
        <w:t xml:space="preserve">jeżeli zmiany te będą miały wpływ </w:t>
      </w:r>
      <w:r w:rsidR="000343C6">
        <w:rPr>
          <w:rFonts w:cstheme="minorHAnsi"/>
          <w:i/>
        </w:rPr>
        <w:t xml:space="preserve">na koszty wykonania umowy przez </w:t>
      </w:r>
      <w:r w:rsidRPr="00E0772E">
        <w:rPr>
          <w:rFonts w:cstheme="minorHAnsi"/>
          <w:i/>
        </w:rPr>
        <w:t>Wykonawcę, o wartość wzrostu tych kosztów,</w:t>
      </w:r>
    </w:p>
    <w:p w:rsidR="00E0772E" w:rsidRPr="00E0772E" w:rsidRDefault="00E0772E" w:rsidP="00E0772E">
      <w:pPr>
        <w:numPr>
          <w:ilvl w:val="1"/>
          <w:numId w:val="9"/>
        </w:numPr>
        <w:tabs>
          <w:tab w:val="left" w:pos="723"/>
        </w:tabs>
        <w:spacing w:after="0"/>
        <w:ind w:right="23" w:hanging="363"/>
        <w:jc w:val="both"/>
        <w:rPr>
          <w:rFonts w:cs="Calibri"/>
          <w:i/>
        </w:rPr>
      </w:pPr>
      <w:r w:rsidRPr="00E0772E">
        <w:rPr>
          <w:rFonts w:cs="Calibri"/>
          <w:i/>
        </w:rPr>
        <w:t>nastąpiła zmiana zasad gromadzenia i wysokości wpłat do pracowniczych planów kapitałowych, o których mowa w ustawie z dnia 4 października 2018 r. o pracowniczych planach kapitałowych</w:t>
      </w:r>
      <w:bookmarkStart w:id="2" w:name="_Hlk134447825"/>
      <w:r w:rsidRPr="00E0772E">
        <w:rPr>
          <w:rFonts w:cs="Calibri"/>
          <w:i/>
        </w:rPr>
        <w:t xml:space="preserve">, </w:t>
      </w:r>
      <w:r w:rsidRPr="00E0772E">
        <w:rPr>
          <w:rFonts w:cstheme="minorHAnsi"/>
          <w:i/>
        </w:rPr>
        <w:t xml:space="preserve">jeżeli zmiany te będą miały wpływ </w:t>
      </w:r>
      <w:r w:rsidR="000343C6">
        <w:rPr>
          <w:rFonts w:cstheme="minorHAnsi"/>
          <w:i/>
        </w:rPr>
        <w:t xml:space="preserve">na koszty wykonania umowy przez </w:t>
      </w:r>
      <w:r w:rsidRPr="00E0772E">
        <w:rPr>
          <w:rFonts w:cstheme="minorHAnsi"/>
          <w:i/>
        </w:rPr>
        <w:t>Wykonawcę, o wartość wzrostu tych kosztów.</w:t>
      </w:r>
      <w:bookmarkEnd w:id="2"/>
    </w:p>
    <w:p w:rsidR="00E0772E" w:rsidRPr="00E0772E" w:rsidRDefault="00E0772E" w:rsidP="00E0772E">
      <w:pPr>
        <w:pStyle w:val="Akapitzlist"/>
        <w:numPr>
          <w:ilvl w:val="1"/>
          <w:numId w:val="9"/>
        </w:numPr>
        <w:tabs>
          <w:tab w:val="left" w:pos="709"/>
        </w:tabs>
        <w:spacing w:after="0"/>
        <w:ind w:left="0" w:right="23" w:hanging="283"/>
        <w:jc w:val="both"/>
        <w:rPr>
          <w:rFonts w:cs="Calibri"/>
          <w:i/>
        </w:rPr>
      </w:pPr>
      <w:r w:rsidRPr="00E0772E">
        <w:rPr>
          <w:rFonts w:cs="Calibri"/>
          <w:i/>
        </w:rPr>
        <w:t>Zamawiający ma prawo do zmiany terminu realizacji zamówienia określonego w § 2 ust.1  niniejszej umowy, bez zmiany wynagrodzenia Wykonawcy, w przypadku nadzwyczajnej zmiany stosunków lub działania siły wyższej, na którą Wykonawca ani Zamawiający nie mają wpływu, lub która co do zasady nie może być przypisana Wykonawcy ani Zamawiającemu, gdy wykonanie umowy we wskazanych terminach nie będzie możliwe.</w:t>
      </w:r>
      <w:bookmarkStart w:id="3" w:name="page8"/>
      <w:bookmarkEnd w:id="3"/>
    </w:p>
    <w:p w:rsidR="00E0772E" w:rsidRPr="00E0772E" w:rsidRDefault="00E0772E" w:rsidP="00E0772E">
      <w:pPr>
        <w:spacing w:after="0"/>
        <w:ind w:right="20"/>
        <w:jc w:val="both"/>
        <w:rPr>
          <w:rFonts w:cs="Calibri"/>
          <w:i/>
        </w:rPr>
      </w:pPr>
      <w:r>
        <w:rPr>
          <w:rFonts w:cs="Calibri"/>
          <w:i/>
        </w:rPr>
        <w:t xml:space="preserve">2. </w:t>
      </w:r>
      <w:r w:rsidRPr="00E0772E">
        <w:rPr>
          <w:rFonts w:cs="Calibri"/>
          <w:i/>
        </w:rPr>
        <w:t>Zmiany, o których mowa w ust. 1 zostaną dokonane na podstawie dokumentów zawierających uzasadnienie zmian oraz wymagają sporządzenia aneksu w formie pisemnej pod rygorem nieważności i mogą zostać wprowadzone, jeżeli obie strony niniejszej umowy zgodnie uznają, że zaszły wskazane okoliczności i wprowadzenie zmian jest konieczne dla prawidłowej realizacji zamówienia.</w:t>
      </w:r>
    </w:p>
    <w:p w:rsidR="00E0772E" w:rsidRPr="00E0772E" w:rsidRDefault="00E0772E" w:rsidP="00E0772E">
      <w:pPr>
        <w:pStyle w:val="Akapitzlist"/>
        <w:numPr>
          <w:ilvl w:val="0"/>
          <w:numId w:val="21"/>
        </w:numPr>
        <w:tabs>
          <w:tab w:val="left" w:pos="142"/>
        </w:tabs>
        <w:spacing w:after="0"/>
        <w:ind w:left="0"/>
        <w:rPr>
          <w:rFonts w:cs="Calibri"/>
          <w:i/>
        </w:rPr>
      </w:pPr>
      <w:r w:rsidRPr="00E0772E">
        <w:rPr>
          <w:rFonts w:cs="Calibri"/>
          <w:i/>
        </w:rPr>
        <w:t>W przypadku wskazanym w ust. 1 pkt c) za dokument zawierający uzasadnienie zmian uważać należy pisemne oświadczenie producenta lub jego polskiego dystrybutora o wycofaniu urządzenia lub podzespołu z produkcji (dystrybucji). Oświadczenie to powinno być datowane datą późniejszą niż dzień złożenia oferty przez Wykonawcę.</w:t>
      </w:r>
    </w:p>
    <w:p w:rsidR="00E0772E" w:rsidRPr="00E0772E" w:rsidRDefault="00E0772E" w:rsidP="0006387A">
      <w:pPr>
        <w:pStyle w:val="Akapitzlist"/>
        <w:numPr>
          <w:ilvl w:val="0"/>
          <w:numId w:val="21"/>
        </w:numPr>
        <w:spacing w:after="0"/>
        <w:ind w:left="0" w:hanging="284"/>
        <w:jc w:val="both"/>
        <w:rPr>
          <w:i/>
        </w:rPr>
      </w:pPr>
      <w:r w:rsidRPr="00E0772E">
        <w:rPr>
          <w:rFonts w:cs="Calibri"/>
          <w:i/>
        </w:rPr>
        <w:lastRenderedPageBreak/>
        <w:t>Zmiany, o których mowa w ust. 1 pkt c) mogą być dokonane, jeżeli Wykonawca oświadczy, że sprzęt zamienny spełnia wymagania SWZ oraz posiada nie gorsze parametry techniczne i nie niższą wartość rynkową, niż urządzenia pierwotnie zaoferowane. W wyniku przedmiotowych zmian oferowana przez Wykonawcę wartość urządzeń nie zostanie zmieniona.</w:t>
      </w:r>
    </w:p>
    <w:p w:rsidR="00E0772E" w:rsidRDefault="00E0772E" w:rsidP="0006387A">
      <w:pPr>
        <w:pStyle w:val="Bezodstpw"/>
        <w:jc w:val="both"/>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XX</w:t>
      </w:r>
      <w:r>
        <w:rPr>
          <w:b/>
        </w:rPr>
        <w:t>II</w:t>
      </w:r>
      <w:r w:rsidRPr="00110FDA">
        <w:rPr>
          <w:b/>
        </w:rPr>
        <w:t>I. POUCZENIE O ŚRODKACH OCHRONY PRAWNEJ PRZYSŁUGUJĄCYCH WYKONAWCY</w:t>
      </w:r>
    </w:p>
    <w:p w:rsidR="00E25589" w:rsidRPr="007C5960" w:rsidRDefault="00E25589" w:rsidP="00E25589">
      <w:pPr>
        <w:pStyle w:val="Bezodstpw"/>
        <w:jc w:val="both"/>
        <w:rPr>
          <w:rFonts w:cs="TimesNewRomanPSMT"/>
        </w:rPr>
      </w:pPr>
      <w:r w:rsidRPr="007C5960">
        <w:rPr>
          <w:rFonts w:cs="TimesNewRomanPSMT"/>
        </w:rPr>
        <w:t xml:space="preserve">1. Środki ochrony prawnej przysługują Wykonawcy, jeżeli </w:t>
      </w:r>
      <w:r>
        <w:rPr>
          <w:rFonts w:cs="TimesNewRomanPSMT"/>
        </w:rPr>
        <w:t xml:space="preserve">ma lub miał interes w uzyskaniu </w:t>
      </w:r>
      <w:r w:rsidRPr="007C5960">
        <w:rPr>
          <w:rFonts w:cs="TimesNewRomanPSMT"/>
        </w:rPr>
        <w:t>zamówienia oraz poniósł lub może ponieść szkodę w wyniku naruszenia przez Zamawiającego</w:t>
      </w:r>
    </w:p>
    <w:p w:rsidR="00E25589" w:rsidRPr="007C5960" w:rsidRDefault="00E25589" w:rsidP="00E25589">
      <w:pPr>
        <w:pStyle w:val="Bezodstpw"/>
        <w:jc w:val="both"/>
        <w:rPr>
          <w:rFonts w:cs="TimesNewRomanPSMT"/>
        </w:rPr>
      </w:pPr>
      <w:r w:rsidRPr="007C5960">
        <w:rPr>
          <w:rFonts w:cs="TimesNewRomanPSMT"/>
        </w:rPr>
        <w:t xml:space="preserve">przepisów </w:t>
      </w:r>
      <w:proofErr w:type="spellStart"/>
      <w:r>
        <w:rPr>
          <w:rFonts w:cs="TimesNewRomanPSMT"/>
        </w:rPr>
        <w:t>P</w:t>
      </w:r>
      <w:r w:rsidRPr="007C5960">
        <w:rPr>
          <w:rFonts w:cs="TimesNewRomanPSMT"/>
        </w:rPr>
        <w:t>zp</w:t>
      </w:r>
      <w:proofErr w:type="spellEnd"/>
      <w:r w:rsidRPr="007C5960">
        <w:rPr>
          <w:rFonts w:cs="TimesNewRomanPSMT"/>
        </w:rPr>
        <w:t>.</w:t>
      </w:r>
    </w:p>
    <w:p w:rsidR="00E25589" w:rsidRPr="007C5960" w:rsidRDefault="00E25589" w:rsidP="00E25589">
      <w:pPr>
        <w:pStyle w:val="Bezodstpw"/>
        <w:jc w:val="both"/>
        <w:rPr>
          <w:rFonts w:cs="TimesNewRomanPSMT"/>
        </w:rPr>
      </w:pPr>
      <w:r w:rsidRPr="007C5960">
        <w:rPr>
          <w:rFonts w:cs="TimesNewRomanPSMT"/>
        </w:rPr>
        <w:t>2. Odwołanie przysługuje na:</w:t>
      </w:r>
    </w:p>
    <w:p w:rsidR="00E25589" w:rsidRPr="007C5960" w:rsidRDefault="00E25589" w:rsidP="00E25589">
      <w:pPr>
        <w:pStyle w:val="Bezodstpw"/>
        <w:jc w:val="both"/>
        <w:rPr>
          <w:rFonts w:cs="TimesNewRomanPSMT"/>
        </w:rPr>
      </w:pPr>
      <w:r w:rsidRPr="007C5960">
        <w:rPr>
          <w:rFonts w:cs="TimesNewRomanPSMT"/>
        </w:rPr>
        <w:t>2.1. niezgodną z przepisami ustawy czynność Zamawiającego, podjęta w postepowaniu o udzielenie</w:t>
      </w:r>
    </w:p>
    <w:p w:rsidR="00E25589" w:rsidRPr="007C5960" w:rsidRDefault="00E25589" w:rsidP="00E25589">
      <w:pPr>
        <w:pStyle w:val="Bezodstpw"/>
        <w:jc w:val="both"/>
        <w:rPr>
          <w:rFonts w:cs="TimesNewRomanPSMT"/>
        </w:rPr>
      </w:pPr>
      <w:r w:rsidRPr="007C5960">
        <w:rPr>
          <w:rFonts w:cs="TimesNewRomanPSMT"/>
        </w:rPr>
        <w:t>zamówienia, w tym na projektowane postanowienie umowy;</w:t>
      </w:r>
    </w:p>
    <w:p w:rsidR="00E25589" w:rsidRPr="007C5960" w:rsidRDefault="00E25589" w:rsidP="00E25589">
      <w:pPr>
        <w:pStyle w:val="Bezodstpw"/>
        <w:jc w:val="both"/>
        <w:rPr>
          <w:rFonts w:cs="TimesNewRomanPSMT"/>
        </w:rPr>
      </w:pPr>
      <w:r w:rsidRPr="007C5960">
        <w:rPr>
          <w:rFonts w:cs="TimesNewRomanPSMT"/>
        </w:rPr>
        <w:t>2.2. zaniechanie czynności w postepowaniu o udzielenie zamówieni</w:t>
      </w:r>
      <w:r>
        <w:rPr>
          <w:rFonts w:cs="TimesNewRomanPSMT"/>
        </w:rPr>
        <w:t xml:space="preserve">a, do której Zamawiający był </w:t>
      </w:r>
      <w:r w:rsidRPr="007C5960">
        <w:rPr>
          <w:rFonts w:cs="TimesNewRomanPSMT"/>
        </w:rPr>
        <w:t>obowiązany na podstawie ustawy.</w:t>
      </w:r>
    </w:p>
    <w:p w:rsidR="00E25589" w:rsidRPr="007C5960" w:rsidRDefault="00E25589" w:rsidP="00E25589">
      <w:pPr>
        <w:pStyle w:val="Bezodstpw"/>
        <w:jc w:val="both"/>
        <w:rPr>
          <w:rFonts w:cs="TimesNewRomanPSMT"/>
        </w:rPr>
      </w:pPr>
      <w:r w:rsidRPr="007C5960">
        <w:rPr>
          <w:rFonts w:cs="TimesNewRomanPSMT"/>
        </w:rPr>
        <w:t xml:space="preserve">3. Odwołanie wnosi sią do Prezesa Krajowej Izby Odwoławczej </w:t>
      </w:r>
      <w:r>
        <w:rPr>
          <w:rFonts w:cs="TimesNewRomanPSMT"/>
        </w:rPr>
        <w:t xml:space="preserve">w formie pisemnej albo w formie </w:t>
      </w:r>
      <w:r w:rsidRPr="007C5960">
        <w:rPr>
          <w:rFonts w:cs="TimesNewRomanPSMT"/>
        </w:rPr>
        <w:t>elektronicznej albo w postaci elektronicznej opatrzone podpisem zaufanym.</w:t>
      </w:r>
    </w:p>
    <w:p w:rsidR="00E25589" w:rsidRPr="007C5960" w:rsidRDefault="00E25589" w:rsidP="00E25589">
      <w:pPr>
        <w:pStyle w:val="Bezodstpw"/>
        <w:jc w:val="both"/>
        <w:rPr>
          <w:rFonts w:cs="TimesNewRomanPSMT"/>
        </w:rPr>
      </w:pPr>
      <w:r w:rsidRPr="007C5960">
        <w:rPr>
          <w:rFonts w:cs="TimesNewRomanPSMT"/>
        </w:rPr>
        <w:t>4. Na orzeczenie Krajowej Izby Odwoławczej oraz post</w:t>
      </w:r>
      <w:r>
        <w:rPr>
          <w:rFonts w:cs="TimesNewRomanPSMT"/>
        </w:rPr>
        <w:t xml:space="preserve">anowienie Prezesa Krajowej Izby </w:t>
      </w:r>
      <w:r w:rsidRPr="007C5960">
        <w:rPr>
          <w:rFonts w:cs="TimesNewRomanPSMT"/>
        </w:rPr>
        <w:t>Odwoławczej, o którym mowa w art. 519 ust. 1 ustaw</w:t>
      </w:r>
      <w:r>
        <w:rPr>
          <w:rFonts w:cs="TimesNewRomanPSMT"/>
        </w:rPr>
        <w:t xml:space="preserve">y PZP, stronom oraz uczestnikom </w:t>
      </w:r>
      <w:r w:rsidRPr="007C5960">
        <w:rPr>
          <w:rFonts w:cs="TimesNewRomanPSMT"/>
        </w:rPr>
        <w:t>postepowania odwoławczego przysługuje skarga do sadu. Skar</w:t>
      </w:r>
      <w:r>
        <w:rPr>
          <w:rFonts w:cs="TimesNewRomanPSMT"/>
        </w:rPr>
        <w:t xml:space="preserve">gą wnosi sią do Sadu Okręgowego </w:t>
      </w:r>
      <w:r w:rsidRPr="007C5960">
        <w:rPr>
          <w:rFonts w:cs="TimesNewRomanPSMT"/>
        </w:rPr>
        <w:t>w Warszawie za pośrednictwem Prezesa Krajowej Izby Odwoławczej.</w:t>
      </w:r>
    </w:p>
    <w:p w:rsidR="00E25589" w:rsidRPr="007C5960" w:rsidRDefault="00E25589" w:rsidP="00E25589">
      <w:pPr>
        <w:pStyle w:val="Bezodstpw"/>
        <w:jc w:val="both"/>
        <w:rPr>
          <w:rFonts w:cs="TimesNewRomanPSMT"/>
        </w:rPr>
      </w:pPr>
      <w:r w:rsidRPr="007C5960">
        <w:rPr>
          <w:rFonts w:cs="TimesNewRomanPSMT"/>
        </w:rPr>
        <w:t>5. Szczegółowe informacje dotyczące środków ochrony prawnej określone są w Dziale IX „Środki</w:t>
      </w:r>
    </w:p>
    <w:p w:rsidR="00E25589" w:rsidRDefault="00E25589" w:rsidP="00E25589">
      <w:pPr>
        <w:pStyle w:val="Bezodstpw"/>
        <w:jc w:val="both"/>
        <w:rPr>
          <w:rFonts w:cs="TimesNewRomanPSMT"/>
        </w:rPr>
      </w:pPr>
      <w:r w:rsidRPr="007C5960">
        <w:rPr>
          <w:rFonts w:cs="TimesNewRomanPSMT"/>
        </w:rPr>
        <w:t>ochrony prawnej" ustawy PZP.</w:t>
      </w: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Pr>
          <w:rFonts w:cs="TimesNewRomanPS-BoldMT"/>
          <w:b/>
          <w:bCs/>
        </w:rPr>
        <w:t>XXIV</w:t>
      </w:r>
      <w:r w:rsidRPr="00110FDA">
        <w:rPr>
          <w:rFonts w:cs="TimesNewRomanPS-BoldMT"/>
          <w:b/>
          <w:bCs/>
        </w:rPr>
        <w:t>. ZAŁĄCZNIKI DO SWZ</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Integralną częścią niniejszej SWZ stanowią następujące załączniki:</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1- Formularz ofertowy;</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2- Oświadczenie Wykonawcy o niepodleganiu wykluczeniu;</w:t>
      </w:r>
    </w:p>
    <w:p w:rsidR="00E25589"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w:t>
      </w:r>
      <w:r>
        <w:rPr>
          <w:rFonts w:cs="TimesNewRomanPSMT"/>
          <w:color w:val="000000" w:themeColor="text1"/>
        </w:rPr>
        <w:t>3</w:t>
      </w:r>
      <w:r w:rsidRPr="00ED0B9E">
        <w:rPr>
          <w:rFonts w:cs="TimesNewRomanPSMT"/>
          <w:color w:val="000000" w:themeColor="text1"/>
        </w:rPr>
        <w:t>- Projektowane postanowienia umowy;</w:t>
      </w:r>
    </w:p>
    <w:p w:rsidR="008C64AC" w:rsidRPr="00C96E53" w:rsidRDefault="008C64AC" w:rsidP="00C96E53">
      <w:pPr>
        <w:pStyle w:val="Nagwek81"/>
        <w:jc w:val="right"/>
        <w:rPr>
          <w:sz w:val="22"/>
          <w:u w:val="none"/>
        </w:rPr>
      </w:pPr>
    </w:p>
    <w:p w:rsidR="00F750E4" w:rsidRPr="00C96E53" w:rsidRDefault="00C96E53" w:rsidP="00C96E53">
      <w:pPr>
        <w:pStyle w:val="Nagwek81"/>
        <w:jc w:val="right"/>
        <w:rPr>
          <w:rFonts w:ascii="Calibri" w:hAnsi="Calibri" w:cs="Tahoma"/>
          <w:sz w:val="22"/>
          <w:u w:val="none"/>
        </w:rPr>
      </w:pPr>
      <w:r w:rsidRPr="00C96E53">
        <w:rPr>
          <w:rFonts w:ascii="Calibri" w:hAnsi="Calibri" w:cs="Tahoma"/>
          <w:sz w:val="22"/>
          <w:u w:val="none"/>
        </w:rPr>
        <w:t>Zatwierdził:</w:t>
      </w:r>
    </w:p>
    <w:p w:rsidR="00C96E53" w:rsidRPr="00C96E53" w:rsidRDefault="00C96E53" w:rsidP="00C96E53">
      <w:pPr>
        <w:pStyle w:val="Nagwek81"/>
        <w:jc w:val="right"/>
        <w:rPr>
          <w:rFonts w:ascii="Calibri" w:hAnsi="Calibri" w:cs="Tahoma"/>
          <w:sz w:val="22"/>
          <w:u w:val="none"/>
        </w:rPr>
      </w:pPr>
      <w:r w:rsidRPr="00C96E53">
        <w:rPr>
          <w:rFonts w:ascii="Calibri" w:hAnsi="Calibri" w:cs="Tahoma"/>
          <w:sz w:val="22"/>
          <w:u w:val="none"/>
        </w:rPr>
        <w:t>Zastępca Komendanta Wojewódzkiego Policji we Wrocławiu</w:t>
      </w:r>
    </w:p>
    <w:p w:rsidR="00C96E53" w:rsidRPr="00C96E53" w:rsidRDefault="00C96E53" w:rsidP="00C96E53">
      <w:pPr>
        <w:pStyle w:val="Nagwek81"/>
        <w:jc w:val="right"/>
        <w:rPr>
          <w:rFonts w:ascii="Calibri" w:hAnsi="Calibri" w:cs="Tahoma"/>
          <w:sz w:val="22"/>
          <w:u w:val="none"/>
        </w:rPr>
      </w:pPr>
      <w:r w:rsidRPr="00C96E53">
        <w:rPr>
          <w:rFonts w:ascii="Calibri" w:hAnsi="Calibri" w:cs="Tahoma"/>
          <w:sz w:val="22"/>
          <w:u w:val="none"/>
        </w:rPr>
        <w:t xml:space="preserve">insp. Tomasz Jędrzejowski </w:t>
      </w:r>
    </w:p>
    <w:sectPr w:rsidR="00C96E53" w:rsidRPr="00C96E53" w:rsidSect="009F45CD">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648" w:rsidRDefault="00570648" w:rsidP="00DD2C4D">
      <w:pPr>
        <w:spacing w:after="0" w:line="240" w:lineRule="auto"/>
      </w:pPr>
      <w:r>
        <w:separator/>
      </w:r>
    </w:p>
  </w:endnote>
  <w:endnote w:type="continuationSeparator" w:id="0">
    <w:p w:rsidR="00570648" w:rsidRDefault="00570648"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 Sans">
    <w:charset w:val="EE"/>
    <w:family w:val="swiss"/>
    <w:pitch w:val="variable"/>
    <w:sig w:usb0="E00002EF" w:usb1="4000205B" w:usb2="00000028"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023368"/>
      <w:docPartObj>
        <w:docPartGallery w:val="Page Numbers (Bottom of Page)"/>
        <w:docPartUnique/>
      </w:docPartObj>
    </w:sdtPr>
    <w:sdtContent>
      <w:p w:rsidR="00F72DB4" w:rsidRDefault="00F72DB4" w:rsidP="006E049B">
        <w:pPr>
          <w:spacing w:after="0" w:line="240" w:lineRule="auto"/>
          <w:ind w:left="567"/>
          <w:jc w:val="center"/>
        </w:pPr>
      </w:p>
      <w:p w:rsidR="00F72DB4" w:rsidRDefault="00F72DB4" w:rsidP="006348D7">
        <w:pPr>
          <w:pStyle w:val="Stopka"/>
        </w:pPr>
      </w:p>
      <w:p w:rsidR="00F72DB4" w:rsidRDefault="00F72DB4">
        <w:pPr>
          <w:pStyle w:val="Stopka"/>
          <w:jc w:val="center"/>
        </w:pPr>
        <w:r>
          <w:fldChar w:fldCharType="begin"/>
        </w:r>
        <w:r>
          <w:instrText>PAGE   \* MERGEFORMAT</w:instrText>
        </w:r>
        <w:r>
          <w:fldChar w:fldCharType="separate"/>
        </w:r>
        <w:r w:rsidR="009372F4">
          <w:rPr>
            <w:noProof/>
          </w:rPr>
          <w:t>21</w:t>
        </w:r>
        <w:r>
          <w:fldChar w:fldCharType="end"/>
        </w:r>
      </w:p>
    </w:sdtContent>
  </w:sdt>
  <w:p w:rsidR="00F72DB4" w:rsidRDefault="00F72DB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648" w:rsidRDefault="00570648" w:rsidP="00DD2C4D">
      <w:pPr>
        <w:spacing w:after="0" w:line="240" w:lineRule="auto"/>
      </w:pPr>
      <w:r>
        <w:separator/>
      </w:r>
    </w:p>
  </w:footnote>
  <w:footnote w:type="continuationSeparator" w:id="0">
    <w:p w:rsidR="00570648" w:rsidRDefault="00570648"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DB4" w:rsidRDefault="00F72DB4" w:rsidP="00B02F93">
    <w:pPr>
      <w:pStyle w:val="Nagwek"/>
      <w:jc w:val="center"/>
      <w:rPr>
        <w:rFonts w:ascii="Calibri" w:hAnsi="Calibri"/>
      </w:rPr>
    </w:pPr>
  </w:p>
  <w:p w:rsidR="00F72DB4" w:rsidRDefault="00F72DB4" w:rsidP="00B02F93">
    <w:pPr>
      <w:pStyle w:val="Nagwek"/>
      <w:jc w:val="center"/>
      <w:rPr>
        <w:rFonts w:ascii="Calibri" w:hAnsi="Calibri"/>
      </w:rPr>
    </w:pPr>
  </w:p>
  <w:p w:rsidR="00F72DB4" w:rsidRPr="00E92863" w:rsidRDefault="00F72DB4" w:rsidP="00B02F93">
    <w:pPr>
      <w:pStyle w:val="Nagwek"/>
      <w:jc w:val="center"/>
      <w:rPr>
        <w:rFonts w:ascii="Calibri" w:hAnsi="Calibri"/>
      </w:rPr>
    </w:pPr>
    <w:r w:rsidRPr="00E92863">
      <w:rPr>
        <w:rFonts w:ascii="Calibri" w:hAnsi="Calibri"/>
      </w:rPr>
      <w:t xml:space="preserve">Specyfikacja Warunków Zamówienia, sprawa numer </w:t>
    </w:r>
    <w:r>
      <w:rPr>
        <w:rFonts w:ascii="Calibri" w:hAnsi="Calibri"/>
      </w:rPr>
      <w:t>PU-2380-068-067-064/2025/MA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4">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5">
    <w:nsid w:val="00000009"/>
    <w:multiLevelType w:val="singleLevel"/>
    <w:tmpl w:val="00000009"/>
    <w:name w:val="WW8Num9"/>
    <w:lvl w:ilvl="0">
      <w:start w:val="3"/>
      <w:numFmt w:val="decimal"/>
      <w:lvlText w:val="%1"/>
      <w:lvlJc w:val="left"/>
      <w:pPr>
        <w:tabs>
          <w:tab w:val="num" w:pos="360"/>
        </w:tabs>
        <w:ind w:left="360" w:hanging="360"/>
      </w:pPr>
      <w:rPr>
        <w:rFonts w:ascii="Calibri" w:eastAsia="Calibri" w:hAnsi="Calibri" w:cs="Calibri" w:hint="default"/>
        <w:color w:val="000000"/>
        <w:sz w:val="22"/>
        <w:szCs w:val="22"/>
      </w:rPr>
    </w:lvl>
  </w:abstractNum>
  <w:abstractNum w:abstractNumId="6">
    <w:nsid w:val="02842B81"/>
    <w:multiLevelType w:val="hybridMultilevel"/>
    <w:tmpl w:val="EE54AD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5024355"/>
    <w:multiLevelType w:val="multilevel"/>
    <w:tmpl w:val="FF0C2282"/>
    <w:lvl w:ilvl="0">
      <w:start w:val="1"/>
      <w:numFmt w:val="decimal"/>
      <w:lvlText w:val="%1."/>
      <w:lvlJc w:val="left"/>
      <w:pPr>
        <w:ind w:left="360" w:hanging="360"/>
      </w:pPr>
      <w:rPr>
        <w:color w:val="auto"/>
      </w:rPr>
    </w:lvl>
    <w:lvl w:ilvl="1">
      <w:start w:val="1"/>
      <w:numFmt w:val="lowerLetter"/>
      <w:lvlText w:val="%2)"/>
      <w:lvlJc w:val="left"/>
      <w:pPr>
        <w:ind w:left="792" w:hanging="432"/>
      </w:pPr>
      <w:rPr>
        <w:rFonts w:cs="Times New Roman" w:hint="default"/>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8B6585A"/>
    <w:multiLevelType w:val="hybridMultilevel"/>
    <w:tmpl w:val="EB4EC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3D15BD5"/>
    <w:multiLevelType w:val="multilevel"/>
    <w:tmpl w:val="9C0AD2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0CB4D31"/>
    <w:multiLevelType w:val="hybridMultilevel"/>
    <w:tmpl w:val="3962C9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13">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67242E6"/>
    <w:multiLevelType w:val="hybridMultilevel"/>
    <w:tmpl w:val="44D883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3158"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6">
    <w:nsid w:val="538141E2"/>
    <w:multiLevelType w:val="hybridMultilevel"/>
    <w:tmpl w:val="8B8CF15E"/>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7">
    <w:nsid w:val="5AD97EAD"/>
    <w:multiLevelType w:val="hybridMultilevel"/>
    <w:tmpl w:val="7A2A0CFA"/>
    <w:lvl w:ilvl="0" w:tplc="0415000F">
      <w:start w:val="1"/>
      <w:numFmt w:val="decimal"/>
      <w:lvlText w:val="%1."/>
      <w:lvlJc w:val="left"/>
      <w:pPr>
        <w:ind w:left="4188" w:hanging="360"/>
      </w:pPr>
      <w:rPr>
        <w:rFonts w:hint="default"/>
      </w:rPr>
    </w:lvl>
    <w:lvl w:ilvl="1" w:tplc="04150019" w:tentative="1">
      <w:start w:val="1"/>
      <w:numFmt w:val="lowerLetter"/>
      <w:lvlText w:val="%2."/>
      <w:lvlJc w:val="left"/>
      <w:pPr>
        <w:ind w:left="4908" w:hanging="360"/>
      </w:pPr>
    </w:lvl>
    <w:lvl w:ilvl="2" w:tplc="0415001B" w:tentative="1">
      <w:start w:val="1"/>
      <w:numFmt w:val="lowerRoman"/>
      <w:lvlText w:val="%3."/>
      <w:lvlJc w:val="right"/>
      <w:pPr>
        <w:ind w:left="5628" w:hanging="180"/>
      </w:pPr>
    </w:lvl>
    <w:lvl w:ilvl="3" w:tplc="0415000F" w:tentative="1">
      <w:start w:val="1"/>
      <w:numFmt w:val="decimal"/>
      <w:lvlText w:val="%4."/>
      <w:lvlJc w:val="left"/>
      <w:pPr>
        <w:ind w:left="6348" w:hanging="360"/>
      </w:pPr>
    </w:lvl>
    <w:lvl w:ilvl="4" w:tplc="04150019" w:tentative="1">
      <w:start w:val="1"/>
      <w:numFmt w:val="lowerLetter"/>
      <w:lvlText w:val="%5."/>
      <w:lvlJc w:val="left"/>
      <w:pPr>
        <w:ind w:left="7068" w:hanging="360"/>
      </w:pPr>
    </w:lvl>
    <w:lvl w:ilvl="5" w:tplc="0415001B" w:tentative="1">
      <w:start w:val="1"/>
      <w:numFmt w:val="lowerRoman"/>
      <w:lvlText w:val="%6."/>
      <w:lvlJc w:val="right"/>
      <w:pPr>
        <w:ind w:left="7788" w:hanging="180"/>
      </w:pPr>
    </w:lvl>
    <w:lvl w:ilvl="6" w:tplc="0415000F" w:tentative="1">
      <w:start w:val="1"/>
      <w:numFmt w:val="decimal"/>
      <w:lvlText w:val="%7."/>
      <w:lvlJc w:val="left"/>
      <w:pPr>
        <w:ind w:left="8508" w:hanging="360"/>
      </w:pPr>
    </w:lvl>
    <w:lvl w:ilvl="7" w:tplc="04150019" w:tentative="1">
      <w:start w:val="1"/>
      <w:numFmt w:val="lowerLetter"/>
      <w:lvlText w:val="%8."/>
      <w:lvlJc w:val="left"/>
      <w:pPr>
        <w:ind w:left="9228" w:hanging="360"/>
      </w:pPr>
    </w:lvl>
    <w:lvl w:ilvl="8" w:tplc="0415001B" w:tentative="1">
      <w:start w:val="1"/>
      <w:numFmt w:val="lowerRoman"/>
      <w:lvlText w:val="%9."/>
      <w:lvlJc w:val="right"/>
      <w:pPr>
        <w:ind w:left="9948" w:hanging="180"/>
      </w:pPr>
    </w:lvl>
  </w:abstractNum>
  <w:abstractNum w:abstractNumId="18">
    <w:nsid w:val="5CD119E9"/>
    <w:multiLevelType w:val="hybridMultilevel"/>
    <w:tmpl w:val="E272B2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46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20">
    <w:nsid w:val="62BBD95A"/>
    <w:multiLevelType w:val="hybridMultilevel"/>
    <w:tmpl w:val="DAE04F9E"/>
    <w:lvl w:ilvl="0" w:tplc="DD082168">
      <w:start w:val="2"/>
      <w:numFmt w:val="decimal"/>
      <w:lvlText w:val="%1."/>
      <w:lvlJc w:val="left"/>
      <w:rPr>
        <w:rFonts w:cs="Times New Roman"/>
      </w:rPr>
    </w:lvl>
    <w:lvl w:ilvl="1" w:tplc="F4B2D62A">
      <w:start w:val="1"/>
      <w:numFmt w:val="decimal"/>
      <w:lvlText w:val="%2)"/>
      <w:lvlJc w:val="left"/>
      <w:rPr>
        <w:rFonts w:cs="Times New Roman"/>
      </w:rPr>
    </w:lvl>
    <w:lvl w:ilvl="2" w:tplc="87DA2AFE">
      <w:numFmt w:val="decimal"/>
      <w:lvlText w:val=""/>
      <w:lvlJc w:val="left"/>
      <w:rPr>
        <w:rFonts w:cs="Times New Roman"/>
      </w:rPr>
    </w:lvl>
    <w:lvl w:ilvl="3" w:tplc="BD7A653E">
      <w:numFmt w:val="decimal"/>
      <w:lvlText w:val=""/>
      <w:lvlJc w:val="left"/>
      <w:rPr>
        <w:rFonts w:cs="Times New Roman"/>
      </w:rPr>
    </w:lvl>
    <w:lvl w:ilvl="4" w:tplc="6BB2FBB8">
      <w:numFmt w:val="decimal"/>
      <w:lvlText w:val=""/>
      <w:lvlJc w:val="left"/>
      <w:rPr>
        <w:rFonts w:cs="Times New Roman"/>
      </w:rPr>
    </w:lvl>
    <w:lvl w:ilvl="5" w:tplc="86B427C4">
      <w:numFmt w:val="decimal"/>
      <w:lvlText w:val=""/>
      <w:lvlJc w:val="left"/>
      <w:rPr>
        <w:rFonts w:cs="Times New Roman"/>
      </w:rPr>
    </w:lvl>
    <w:lvl w:ilvl="6" w:tplc="E3387466">
      <w:numFmt w:val="decimal"/>
      <w:lvlText w:val=""/>
      <w:lvlJc w:val="left"/>
      <w:rPr>
        <w:rFonts w:cs="Times New Roman"/>
      </w:rPr>
    </w:lvl>
    <w:lvl w:ilvl="7" w:tplc="F2D6ADA8">
      <w:numFmt w:val="decimal"/>
      <w:lvlText w:val=""/>
      <w:lvlJc w:val="left"/>
      <w:rPr>
        <w:rFonts w:cs="Times New Roman"/>
      </w:rPr>
    </w:lvl>
    <w:lvl w:ilvl="8" w:tplc="9474C9BA">
      <w:numFmt w:val="decimal"/>
      <w:lvlText w:val=""/>
      <w:lvlJc w:val="left"/>
      <w:rPr>
        <w:rFonts w:cs="Times New Roman"/>
      </w:rPr>
    </w:lvl>
  </w:abstractNum>
  <w:abstractNum w:abstractNumId="21">
    <w:nsid w:val="66E81E99"/>
    <w:multiLevelType w:val="hybridMultilevel"/>
    <w:tmpl w:val="10780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9955573"/>
    <w:multiLevelType w:val="hybridMultilevel"/>
    <w:tmpl w:val="E1949F0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479"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21DA317"/>
    <w:multiLevelType w:val="hybridMultilevel"/>
    <w:tmpl w:val="21700D74"/>
    <w:lvl w:ilvl="0" w:tplc="BC9AFD4E">
      <w:numFmt w:val="decimal"/>
      <w:lvlText w:val="%1."/>
      <w:lvlJc w:val="left"/>
      <w:rPr>
        <w:rFonts w:cs="Times New Roman"/>
      </w:rPr>
    </w:lvl>
    <w:lvl w:ilvl="1" w:tplc="1FD456FE">
      <w:start w:val="1"/>
      <w:numFmt w:val="lowerLetter"/>
      <w:lvlText w:val="%2)"/>
      <w:lvlJc w:val="left"/>
      <w:rPr>
        <w:rFonts w:cs="Times New Roman"/>
      </w:rPr>
    </w:lvl>
    <w:lvl w:ilvl="2" w:tplc="8BBE6D24">
      <w:start w:val="1"/>
      <w:numFmt w:val="bullet"/>
      <w:lvlText w:val="§"/>
      <w:lvlJc w:val="left"/>
      <w:rPr>
        <w:b/>
      </w:rPr>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25">
    <w:nsid w:val="733221A8"/>
    <w:multiLevelType w:val="hybridMultilevel"/>
    <w:tmpl w:val="067AED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53F3DED"/>
    <w:multiLevelType w:val="hybridMultilevel"/>
    <w:tmpl w:val="9422472A"/>
    <w:lvl w:ilvl="0" w:tplc="ADE47366">
      <w:start w:val="1"/>
      <w:numFmt w:val="decimal"/>
      <w:lvlText w:val="%1."/>
      <w:lvlJc w:val="left"/>
      <w:pPr>
        <w:ind w:left="720" w:hanging="360"/>
      </w:pPr>
      <w:rPr>
        <w:rFonts w:asciiTheme="majorHAnsi" w:hAnsiTheme="majorHAnsi" w:cstheme="majorHAnsi"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lvlOverride w:ilvl="0">
      <w:lvl w:ilvl="0">
        <w:numFmt w:val="decimal"/>
        <w:lvlText w:val=""/>
        <w:lvlJc w:val="left"/>
      </w:lvl>
    </w:lvlOverride>
    <w:lvlOverride w:ilvl="1">
      <w:lvl w:ilvl="1">
        <w:numFmt w:val="lowerLetter"/>
        <w:lvlText w:val="%2."/>
        <w:lvlJc w:val="left"/>
      </w:lvl>
    </w:lvlOverride>
  </w:num>
  <w:num w:numId="2">
    <w:abstractNumId w:val="13"/>
    <w:lvlOverride w:ilvl="0">
      <w:lvl w:ilvl="0">
        <w:numFmt w:val="decimal"/>
        <w:lvlText w:val=""/>
        <w:lvlJc w:val="left"/>
      </w:lvl>
    </w:lvlOverride>
    <w:lvlOverride w:ilvl="1">
      <w:lvl w:ilvl="1">
        <w:numFmt w:val="lowerLetter"/>
        <w:lvlText w:val="%2."/>
        <w:lvlJc w:val="left"/>
      </w:lvl>
    </w:lvlOverride>
  </w:num>
  <w:num w:numId="3">
    <w:abstractNumId w:val="22"/>
    <w:lvlOverride w:ilvl="0">
      <w:lvl w:ilvl="0">
        <w:numFmt w:val="decimal"/>
        <w:lvlText w:val=""/>
        <w:lvlJc w:val="left"/>
      </w:lvl>
    </w:lvlOverride>
    <w:lvlOverride w:ilvl="1">
      <w:lvl w:ilvl="1">
        <w:numFmt w:val="lowerLetter"/>
        <w:lvlText w:val="%2."/>
        <w:lvlJc w:val="left"/>
      </w:lvl>
    </w:lvlOverride>
  </w:num>
  <w:num w:numId="4">
    <w:abstractNumId w:val="12"/>
  </w:num>
  <w:num w:numId="5">
    <w:abstractNumId w:val="18"/>
  </w:num>
  <w:num w:numId="6">
    <w:abstractNumId w:val="11"/>
  </w:num>
  <w:num w:numId="7">
    <w:abstractNumId w:val="17"/>
  </w:num>
  <w:num w:numId="8">
    <w:abstractNumId w:val="8"/>
  </w:num>
  <w:num w:numId="9">
    <w:abstractNumId w:val="24"/>
  </w:num>
  <w:num w:numId="10">
    <w:abstractNumId w:val="19"/>
  </w:num>
  <w:num w:numId="11">
    <w:abstractNumId w:val="9"/>
  </w:num>
  <w:num w:numId="12">
    <w:abstractNumId w:val="0"/>
  </w:num>
  <w:num w:numId="13">
    <w:abstractNumId w:val="1"/>
  </w:num>
  <w:num w:numId="14">
    <w:abstractNumId w:val="2"/>
  </w:num>
  <w:num w:numId="15">
    <w:abstractNumId w:val="15"/>
  </w:num>
  <w:num w:numId="16">
    <w:abstractNumId w:val="5"/>
  </w:num>
  <w:num w:numId="17">
    <w:abstractNumId w:val="6"/>
  </w:num>
  <w:num w:numId="18">
    <w:abstractNumId w:val="25"/>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21"/>
  </w:num>
  <w:num w:numId="22">
    <w:abstractNumId w:val="23"/>
  </w:num>
  <w:num w:numId="23">
    <w:abstractNumId w:val="20"/>
  </w:num>
  <w:num w:numId="24">
    <w:abstractNumId w:val="10"/>
  </w:num>
  <w:num w:numId="25">
    <w:abstractNumId w:val="14"/>
  </w:num>
  <w:num w:numId="26">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D2C4D"/>
    <w:rsid w:val="000050CB"/>
    <w:rsid w:val="000052CD"/>
    <w:rsid w:val="00005885"/>
    <w:rsid w:val="000067F1"/>
    <w:rsid w:val="00020915"/>
    <w:rsid w:val="0003153D"/>
    <w:rsid w:val="00032453"/>
    <w:rsid w:val="00033217"/>
    <w:rsid w:val="000343C6"/>
    <w:rsid w:val="00042639"/>
    <w:rsid w:val="00050B13"/>
    <w:rsid w:val="00050B9B"/>
    <w:rsid w:val="00053C48"/>
    <w:rsid w:val="000603A6"/>
    <w:rsid w:val="00060614"/>
    <w:rsid w:val="0006387A"/>
    <w:rsid w:val="00065300"/>
    <w:rsid w:val="00067E12"/>
    <w:rsid w:val="00072463"/>
    <w:rsid w:val="00075DB4"/>
    <w:rsid w:val="00081DB8"/>
    <w:rsid w:val="00082349"/>
    <w:rsid w:val="00084644"/>
    <w:rsid w:val="00087ECE"/>
    <w:rsid w:val="000973EC"/>
    <w:rsid w:val="000A151B"/>
    <w:rsid w:val="000A1DBF"/>
    <w:rsid w:val="000A309D"/>
    <w:rsid w:val="000A316D"/>
    <w:rsid w:val="000A3E0B"/>
    <w:rsid w:val="000A4DD6"/>
    <w:rsid w:val="000A73D5"/>
    <w:rsid w:val="000A73FD"/>
    <w:rsid w:val="000B0AF0"/>
    <w:rsid w:val="000B0FEC"/>
    <w:rsid w:val="000B548D"/>
    <w:rsid w:val="000B7E7B"/>
    <w:rsid w:val="000C3405"/>
    <w:rsid w:val="000D3060"/>
    <w:rsid w:val="000E15CF"/>
    <w:rsid w:val="000F2931"/>
    <w:rsid w:val="000F3A13"/>
    <w:rsid w:val="000F5011"/>
    <w:rsid w:val="000F51AF"/>
    <w:rsid w:val="00100535"/>
    <w:rsid w:val="00103010"/>
    <w:rsid w:val="001035D4"/>
    <w:rsid w:val="00105D97"/>
    <w:rsid w:val="001064FC"/>
    <w:rsid w:val="001105B4"/>
    <w:rsid w:val="00110FDA"/>
    <w:rsid w:val="001241A8"/>
    <w:rsid w:val="001241AC"/>
    <w:rsid w:val="00136D2B"/>
    <w:rsid w:val="001426D5"/>
    <w:rsid w:val="001456A1"/>
    <w:rsid w:val="00146359"/>
    <w:rsid w:val="00147FB7"/>
    <w:rsid w:val="0016199A"/>
    <w:rsid w:val="001639FD"/>
    <w:rsid w:val="00163F8C"/>
    <w:rsid w:val="001644BF"/>
    <w:rsid w:val="00167DEB"/>
    <w:rsid w:val="00173BBC"/>
    <w:rsid w:val="00176B32"/>
    <w:rsid w:val="0017733E"/>
    <w:rsid w:val="00184CD6"/>
    <w:rsid w:val="00186FEE"/>
    <w:rsid w:val="001A02DB"/>
    <w:rsid w:val="001A1CF8"/>
    <w:rsid w:val="001A2C8D"/>
    <w:rsid w:val="001B03C0"/>
    <w:rsid w:val="001B196D"/>
    <w:rsid w:val="001B37DC"/>
    <w:rsid w:val="001B7EEE"/>
    <w:rsid w:val="001C7AF1"/>
    <w:rsid w:val="001E0182"/>
    <w:rsid w:val="001E11B4"/>
    <w:rsid w:val="001E6091"/>
    <w:rsid w:val="001F054B"/>
    <w:rsid w:val="001F5655"/>
    <w:rsid w:val="001F671D"/>
    <w:rsid w:val="001F7A07"/>
    <w:rsid w:val="00202618"/>
    <w:rsid w:val="00203DF4"/>
    <w:rsid w:val="002063E6"/>
    <w:rsid w:val="00210286"/>
    <w:rsid w:val="00212E88"/>
    <w:rsid w:val="00214840"/>
    <w:rsid w:val="002178D1"/>
    <w:rsid w:val="002207CF"/>
    <w:rsid w:val="0022220A"/>
    <w:rsid w:val="00232311"/>
    <w:rsid w:val="00236B33"/>
    <w:rsid w:val="00243A0C"/>
    <w:rsid w:val="0024512B"/>
    <w:rsid w:val="00252367"/>
    <w:rsid w:val="00254E02"/>
    <w:rsid w:val="002649C2"/>
    <w:rsid w:val="00267AFE"/>
    <w:rsid w:val="0027417F"/>
    <w:rsid w:val="00275972"/>
    <w:rsid w:val="00283002"/>
    <w:rsid w:val="002859B9"/>
    <w:rsid w:val="00292F74"/>
    <w:rsid w:val="0029797F"/>
    <w:rsid w:val="00297B6A"/>
    <w:rsid w:val="002B2A6B"/>
    <w:rsid w:val="002B738B"/>
    <w:rsid w:val="002C2BB2"/>
    <w:rsid w:val="002C2F73"/>
    <w:rsid w:val="002D33D6"/>
    <w:rsid w:val="002D49D5"/>
    <w:rsid w:val="002D5D1A"/>
    <w:rsid w:val="002E1020"/>
    <w:rsid w:val="002E240B"/>
    <w:rsid w:val="002E3A6F"/>
    <w:rsid w:val="002E6D42"/>
    <w:rsid w:val="002E797F"/>
    <w:rsid w:val="002F0EEA"/>
    <w:rsid w:val="002F1778"/>
    <w:rsid w:val="002F27FC"/>
    <w:rsid w:val="00301462"/>
    <w:rsid w:val="0030232A"/>
    <w:rsid w:val="003055EC"/>
    <w:rsid w:val="00321D10"/>
    <w:rsid w:val="00327D15"/>
    <w:rsid w:val="00332E4C"/>
    <w:rsid w:val="003339BE"/>
    <w:rsid w:val="00333D2A"/>
    <w:rsid w:val="00335DE8"/>
    <w:rsid w:val="003416AA"/>
    <w:rsid w:val="003467D0"/>
    <w:rsid w:val="00360A81"/>
    <w:rsid w:val="0036116F"/>
    <w:rsid w:val="00361BE5"/>
    <w:rsid w:val="00363551"/>
    <w:rsid w:val="00365362"/>
    <w:rsid w:val="00367F88"/>
    <w:rsid w:val="00374576"/>
    <w:rsid w:val="003774D4"/>
    <w:rsid w:val="00382E6A"/>
    <w:rsid w:val="00382F64"/>
    <w:rsid w:val="003835D7"/>
    <w:rsid w:val="003840F8"/>
    <w:rsid w:val="00390A11"/>
    <w:rsid w:val="003923F3"/>
    <w:rsid w:val="0039409C"/>
    <w:rsid w:val="00394A76"/>
    <w:rsid w:val="00395FFE"/>
    <w:rsid w:val="003A0E8E"/>
    <w:rsid w:val="003B0399"/>
    <w:rsid w:val="003B0E2A"/>
    <w:rsid w:val="003B1FE2"/>
    <w:rsid w:val="003B206E"/>
    <w:rsid w:val="003C03AC"/>
    <w:rsid w:val="003C2768"/>
    <w:rsid w:val="003C4CD6"/>
    <w:rsid w:val="003C559A"/>
    <w:rsid w:val="003D28C1"/>
    <w:rsid w:val="003E4B5F"/>
    <w:rsid w:val="003F0A4F"/>
    <w:rsid w:val="003F4782"/>
    <w:rsid w:val="00404231"/>
    <w:rsid w:val="0040460F"/>
    <w:rsid w:val="00404C3F"/>
    <w:rsid w:val="00406311"/>
    <w:rsid w:val="00406EE7"/>
    <w:rsid w:val="00407D53"/>
    <w:rsid w:val="0042491B"/>
    <w:rsid w:val="00424D9D"/>
    <w:rsid w:val="0043010B"/>
    <w:rsid w:val="004304D5"/>
    <w:rsid w:val="00431F44"/>
    <w:rsid w:val="00434895"/>
    <w:rsid w:val="004405D0"/>
    <w:rsid w:val="00446150"/>
    <w:rsid w:val="00446349"/>
    <w:rsid w:val="00454AB7"/>
    <w:rsid w:val="00460411"/>
    <w:rsid w:val="00461CDA"/>
    <w:rsid w:val="00476809"/>
    <w:rsid w:val="0049365F"/>
    <w:rsid w:val="00497597"/>
    <w:rsid w:val="004A0183"/>
    <w:rsid w:val="004A2BD3"/>
    <w:rsid w:val="004A38A9"/>
    <w:rsid w:val="004A615A"/>
    <w:rsid w:val="004B63C7"/>
    <w:rsid w:val="004C1631"/>
    <w:rsid w:val="004D1734"/>
    <w:rsid w:val="004D2A93"/>
    <w:rsid w:val="004D3478"/>
    <w:rsid w:val="004D611E"/>
    <w:rsid w:val="004E3110"/>
    <w:rsid w:val="004E5A95"/>
    <w:rsid w:val="004E7D87"/>
    <w:rsid w:val="004F65AE"/>
    <w:rsid w:val="0050738B"/>
    <w:rsid w:val="00507E34"/>
    <w:rsid w:val="00507E74"/>
    <w:rsid w:val="00510AD8"/>
    <w:rsid w:val="00512EB2"/>
    <w:rsid w:val="00515249"/>
    <w:rsid w:val="00517804"/>
    <w:rsid w:val="0052557C"/>
    <w:rsid w:val="0053282E"/>
    <w:rsid w:val="00532C98"/>
    <w:rsid w:val="00534085"/>
    <w:rsid w:val="00534E0C"/>
    <w:rsid w:val="00536D9D"/>
    <w:rsid w:val="0054488C"/>
    <w:rsid w:val="0054540E"/>
    <w:rsid w:val="005464B5"/>
    <w:rsid w:val="0054714A"/>
    <w:rsid w:val="005505F3"/>
    <w:rsid w:val="00551E5C"/>
    <w:rsid w:val="00552687"/>
    <w:rsid w:val="0056772B"/>
    <w:rsid w:val="0057008F"/>
    <w:rsid w:val="00570648"/>
    <w:rsid w:val="005709AC"/>
    <w:rsid w:val="0057237E"/>
    <w:rsid w:val="0057300C"/>
    <w:rsid w:val="00573B2B"/>
    <w:rsid w:val="00576D49"/>
    <w:rsid w:val="005867D3"/>
    <w:rsid w:val="005874EB"/>
    <w:rsid w:val="005901BA"/>
    <w:rsid w:val="005915C8"/>
    <w:rsid w:val="00595279"/>
    <w:rsid w:val="00596242"/>
    <w:rsid w:val="005A495F"/>
    <w:rsid w:val="005B303B"/>
    <w:rsid w:val="005B3AB0"/>
    <w:rsid w:val="005B5671"/>
    <w:rsid w:val="005B7168"/>
    <w:rsid w:val="005C284E"/>
    <w:rsid w:val="005C6351"/>
    <w:rsid w:val="005D4B53"/>
    <w:rsid w:val="005D5AE8"/>
    <w:rsid w:val="005D5B8B"/>
    <w:rsid w:val="005E2194"/>
    <w:rsid w:val="005E3282"/>
    <w:rsid w:val="006006F1"/>
    <w:rsid w:val="00602429"/>
    <w:rsid w:val="00604133"/>
    <w:rsid w:val="00616592"/>
    <w:rsid w:val="00616C3E"/>
    <w:rsid w:val="006204A5"/>
    <w:rsid w:val="0062564E"/>
    <w:rsid w:val="0062621E"/>
    <w:rsid w:val="006348D7"/>
    <w:rsid w:val="00636979"/>
    <w:rsid w:val="006409F9"/>
    <w:rsid w:val="0064179E"/>
    <w:rsid w:val="006548F1"/>
    <w:rsid w:val="00656539"/>
    <w:rsid w:val="00663BFB"/>
    <w:rsid w:val="006651DC"/>
    <w:rsid w:val="00670378"/>
    <w:rsid w:val="00672631"/>
    <w:rsid w:val="006728E6"/>
    <w:rsid w:val="006822DB"/>
    <w:rsid w:val="006875AE"/>
    <w:rsid w:val="00691378"/>
    <w:rsid w:val="00691447"/>
    <w:rsid w:val="00693D13"/>
    <w:rsid w:val="00696F5F"/>
    <w:rsid w:val="0069754A"/>
    <w:rsid w:val="006A3567"/>
    <w:rsid w:val="006B01E3"/>
    <w:rsid w:val="006B274E"/>
    <w:rsid w:val="006B4018"/>
    <w:rsid w:val="006C160B"/>
    <w:rsid w:val="006C20F0"/>
    <w:rsid w:val="006C2111"/>
    <w:rsid w:val="006C4275"/>
    <w:rsid w:val="006D6C61"/>
    <w:rsid w:val="006D76E9"/>
    <w:rsid w:val="006E049B"/>
    <w:rsid w:val="006E0DA6"/>
    <w:rsid w:val="006E4F89"/>
    <w:rsid w:val="006F54A4"/>
    <w:rsid w:val="00701C1E"/>
    <w:rsid w:val="0070741B"/>
    <w:rsid w:val="00707B36"/>
    <w:rsid w:val="0071123E"/>
    <w:rsid w:val="007118C9"/>
    <w:rsid w:val="00713725"/>
    <w:rsid w:val="00714A64"/>
    <w:rsid w:val="00721E56"/>
    <w:rsid w:val="00722DEA"/>
    <w:rsid w:val="0072622B"/>
    <w:rsid w:val="00741136"/>
    <w:rsid w:val="007506A2"/>
    <w:rsid w:val="007625CB"/>
    <w:rsid w:val="00767AA8"/>
    <w:rsid w:val="00776DFE"/>
    <w:rsid w:val="00781266"/>
    <w:rsid w:val="00787D76"/>
    <w:rsid w:val="0079052A"/>
    <w:rsid w:val="007917F8"/>
    <w:rsid w:val="00795BC1"/>
    <w:rsid w:val="00796526"/>
    <w:rsid w:val="007A6465"/>
    <w:rsid w:val="007A7277"/>
    <w:rsid w:val="007B0EC8"/>
    <w:rsid w:val="007B71A9"/>
    <w:rsid w:val="007B78F8"/>
    <w:rsid w:val="007C1C56"/>
    <w:rsid w:val="007C301E"/>
    <w:rsid w:val="007C4D0B"/>
    <w:rsid w:val="007C5960"/>
    <w:rsid w:val="007D0990"/>
    <w:rsid w:val="007D3B7B"/>
    <w:rsid w:val="007D4807"/>
    <w:rsid w:val="007D5079"/>
    <w:rsid w:val="007D6A83"/>
    <w:rsid w:val="007D7D2F"/>
    <w:rsid w:val="007E1022"/>
    <w:rsid w:val="007E13C8"/>
    <w:rsid w:val="007E7B62"/>
    <w:rsid w:val="007F48CF"/>
    <w:rsid w:val="008013D3"/>
    <w:rsid w:val="00801CBB"/>
    <w:rsid w:val="00804C9F"/>
    <w:rsid w:val="0080582A"/>
    <w:rsid w:val="008128F8"/>
    <w:rsid w:val="008135E4"/>
    <w:rsid w:val="008141C6"/>
    <w:rsid w:val="00814660"/>
    <w:rsid w:val="00821802"/>
    <w:rsid w:val="008221D5"/>
    <w:rsid w:val="00825EE9"/>
    <w:rsid w:val="008324E1"/>
    <w:rsid w:val="0083704D"/>
    <w:rsid w:val="008438BE"/>
    <w:rsid w:val="00850557"/>
    <w:rsid w:val="008537E0"/>
    <w:rsid w:val="00853F5F"/>
    <w:rsid w:val="00855718"/>
    <w:rsid w:val="008650AD"/>
    <w:rsid w:val="00866B18"/>
    <w:rsid w:val="008713A3"/>
    <w:rsid w:val="00882BA2"/>
    <w:rsid w:val="00884414"/>
    <w:rsid w:val="00890BEB"/>
    <w:rsid w:val="00891C14"/>
    <w:rsid w:val="00895D27"/>
    <w:rsid w:val="008A1A7C"/>
    <w:rsid w:val="008A42B3"/>
    <w:rsid w:val="008A5994"/>
    <w:rsid w:val="008B2E02"/>
    <w:rsid w:val="008B658B"/>
    <w:rsid w:val="008C1B03"/>
    <w:rsid w:val="008C1C4E"/>
    <w:rsid w:val="008C4AC1"/>
    <w:rsid w:val="008C64AC"/>
    <w:rsid w:val="008C70BB"/>
    <w:rsid w:val="008D14F0"/>
    <w:rsid w:val="008D3598"/>
    <w:rsid w:val="008D38A5"/>
    <w:rsid w:val="008E0B1A"/>
    <w:rsid w:val="008F73BF"/>
    <w:rsid w:val="00901BFF"/>
    <w:rsid w:val="00903ADD"/>
    <w:rsid w:val="0091400E"/>
    <w:rsid w:val="009160C2"/>
    <w:rsid w:val="009166F5"/>
    <w:rsid w:val="009171FC"/>
    <w:rsid w:val="009202F1"/>
    <w:rsid w:val="00925C77"/>
    <w:rsid w:val="00935E51"/>
    <w:rsid w:val="009372F4"/>
    <w:rsid w:val="0094705C"/>
    <w:rsid w:val="00947369"/>
    <w:rsid w:val="009505EC"/>
    <w:rsid w:val="00951B14"/>
    <w:rsid w:val="009524F1"/>
    <w:rsid w:val="00956D83"/>
    <w:rsid w:val="00980DD9"/>
    <w:rsid w:val="00981311"/>
    <w:rsid w:val="0098770C"/>
    <w:rsid w:val="009B328B"/>
    <w:rsid w:val="009B5892"/>
    <w:rsid w:val="009C0BC4"/>
    <w:rsid w:val="009C5633"/>
    <w:rsid w:val="009D1EFA"/>
    <w:rsid w:val="009D4356"/>
    <w:rsid w:val="009D457A"/>
    <w:rsid w:val="009E0446"/>
    <w:rsid w:val="009E143A"/>
    <w:rsid w:val="009E3B46"/>
    <w:rsid w:val="009E63BD"/>
    <w:rsid w:val="009E70D6"/>
    <w:rsid w:val="009E7EB1"/>
    <w:rsid w:val="009F45CD"/>
    <w:rsid w:val="009F56BA"/>
    <w:rsid w:val="009F59DF"/>
    <w:rsid w:val="00A01B63"/>
    <w:rsid w:val="00A03B6F"/>
    <w:rsid w:val="00A04558"/>
    <w:rsid w:val="00A06D57"/>
    <w:rsid w:val="00A10D57"/>
    <w:rsid w:val="00A25F4B"/>
    <w:rsid w:val="00A26A61"/>
    <w:rsid w:val="00A35D3D"/>
    <w:rsid w:val="00A36240"/>
    <w:rsid w:val="00A45434"/>
    <w:rsid w:val="00A454F7"/>
    <w:rsid w:val="00A45927"/>
    <w:rsid w:val="00A46EAC"/>
    <w:rsid w:val="00A56EAF"/>
    <w:rsid w:val="00A63586"/>
    <w:rsid w:val="00A71F0E"/>
    <w:rsid w:val="00A71F14"/>
    <w:rsid w:val="00A73003"/>
    <w:rsid w:val="00A81CE4"/>
    <w:rsid w:val="00A84C52"/>
    <w:rsid w:val="00A852F7"/>
    <w:rsid w:val="00A87282"/>
    <w:rsid w:val="00A87733"/>
    <w:rsid w:val="00A87CEC"/>
    <w:rsid w:val="00A938B3"/>
    <w:rsid w:val="00A960FD"/>
    <w:rsid w:val="00A965EE"/>
    <w:rsid w:val="00AB178A"/>
    <w:rsid w:val="00AB34B0"/>
    <w:rsid w:val="00AB54D4"/>
    <w:rsid w:val="00AC06DB"/>
    <w:rsid w:val="00AC1675"/>
    <w:rsid w:val="00AC323E"/>
    <w:rsid w:val="00AD063B"/>
    <w:rsid w:val="00AD3ED7"/>
    <w:rsid w:val="00AD512F"/>
    <w:rsid w:val="00AD7231"/>
    <w:rsid w:val="00AE5A21"/>
    <w:rsid w:val="00AF4136"/>
    <w:rsid w:val="00AF6867"/>
    <w:rsid w:val="00B019D0"/>
    <w:rsid w:val="00B02F93"/>
    <w:rsid w:val="00B03EEB"/>
    <w:rsid w:val="00B07BC4"/>
    <w:rsid w:val="00B10A52"/>
    <w:rsid w:val="00B11B58"/>
    <w:rsid w:val="00B12DC6"/>
    <w:rsid w:val="00B14413"/>
    <w:rsid w:val="00B15CDA"/>
    <w:rsid w:val="00B209C4"/>
    <w:rsid w:val="00B214C6"/>
    <w:rsid w:val="00B239E0"/>
    <w:rsid w:val="00B26313"/>
    <w:rsid w:val="00B27D18"/>
    <w:rsid w:val="00B30915"/>
    <w:rsid w:val="00B44876"/>
    <w:rsid w:val="00B47B49"/>
    <w:rsid w:val="00B47EF6"/>
    <w:rsid w:val="00B52A99"/>
    <w:rsid w:val="00B714A9"/>
    <w:rsid w:val="00B80FB0"/>
    <w:rsid w:val="00B913F2"/>
    <w:rsid w:val="00BA1C89"/>
    <w:rsid w:val="00BA1DCF"/>
    <w:rsid w:val="00BB19C7"/>
    <w:rsid w:val="00BB20ED"/>
    <w:rsid w:val="00BB654E"/>
    <w:rsid w:val="00BB7155"/>
    <w:rsid w:val="00BC39E5"/>
    <w:rsid w:val="00BD3514"/>
    <w:rsid w:val="00BD3A7C"/>
    <w:rsid w:val="00BD4C56"/>
    <w:rsid w:val="00BD55C7"/>
    <w:rsid w:val="00BD636D"/>
    <w:rsid w:val="00BE48F2"/>
    <w:rsid w:val="00BE64FE"/>
    <w:rsid w:val="00BE6CCA"/>
    <w:rsid w:val="00BF2F21"/>
    <w:rsid w:val="00C017A5"/>
    <w:rsid w:val="00C05CC5"/>
    <w:rsid w:val="00C12E1E"/>
    <w:rsid w:val="00C14668"/>
    <w:rsid w:val="00C16C71"/>
    <w:rsid w:val="00C219A9"/>
    <w:rsid w:val="00C2331F"/>
    <w:rsid w:val="00C34F75"/>
    <w:rsid w:val="00C426F1"/>
    <w:rsid w:val="00C428E0"/>
    <w:rsid w:val="00C4491E"/>
    <w:rsid w:val="00C52FDE"/>
    <w:rsid w:val="00C53AAA"/>
    <w:rsid w:val="00C63649"/>
    <w:rsid w:val="00C643AC"/>
    <w:rsid w:val="00C64613"/>
    <w:rsid w:val="00C72C12"/>
    <w:rsid w:val="00C76806"/>
    <w:rsid w:val="00C851D8"/>
    <w:rsid w:val="00C8611A"/>
    <w:rsid w:val="00C8679F"/>
    <w:rsid w:val="00C87FB6"/>
    <w:rsid w:val="00C90993"/>
    <w:rsid w:val="00C9462F"/>
    <w:rsid w:val="00C94FC8"/>
    <w:rsid w:val="00C96E53"/>
    <w:rsid w:val="00CA1739"/>
    <w:rsid w:val="00CA4558"/>
    <w:rsid w:val="00CA5A77"/>
    <w:rsid w:val="00CB0C26"/>
    <w:rsid w:val="00CB2F44"/>
    <w:rsid w:val="00CC085A"/>
    <w:rsid w:val="00CC1982"/>
    <w:rsid w:val="00CC3260"/>
    <w:rsid w:val="00CC3265"/>
    <w:rsid w:val="00CE1D1F"/>
    <w:rsid w:val="00CE7899"/>
    <w:rsid w:val="00CF031B"/>
    <w:rsid w:val="00CF1B3B"/>
    <w:rsid w:val="00D004B8"/>
    <w:rsid w:val="00D03AC0"/>
    <w:rsid w:val="00D06648"/>
    <w:rsid w:val="00D11718"/>
    <w:rsid w:val="00D127E9"/>
    <w:rsid w:val="00D218E0"/>
    <w:rsid w:val="00D3038D"/>
    <w:rsid w:val="00D33C4E"/>
    <w:rsid w:val="00D438EC"/>
    <w:rsid w:val="00D43A82"/>
    <w:rsid w:val="00D43C6E"/>
    <w:rsid w:val="00D43F87"/>
    <w:rsid w:val="00D53499"/>
    <w:rsid w:val="00D55ADB"/>
    <w:rsid w:val="00D560EA"/>
    <w:rsid w:val="00D5700A"/>
    <w:rsid w:val="00D678D4"/>
    <w:rsid w:val="00D715C8"/>
    <w:rsid w:val="00D7440A"/>
    <w:rsid w:val="00D8036D"/>
    <w:rsid w:val="00D81F7E"/>
    <w:rsid w:val="00D82813"/>
    <w:rsid w:val="00D85782"/>
    <w:rsid w:val="00D903AE"/>
    <w:rsid w:val="00DA0B62"/>
    <w:rsid w:val="00DA219B"/>
    <w:rsid w:val="00DA6C3D"/>
    <w:rsid w:val="00DB1441"/>
    <w:rsid w:val="00DB3C20"/>
    <w:rsid w:val="00DB4BD2"/>
    <w:rsid w:val="00DC5100"/>
    <w:rsid w:val="00DD0D51"/>
    <w:rsid w:val="00DD2A9E"/>
    <w:rsid w:val="00DD2C4D"/>
    <w:rsid w:val="00DD4B05"/>
    <w:rsid w:val="00DD6FC0"/>
    <w:rsid w:val="00DE2259"/>
    <w:rsid w:val="00DF06D1"/>
    <w:rsid w:val="00DF5254"/>
    <w:rsid w:val="00E01CA1"/>
    <w:rsid w:val="00E06B99"/>
    <w:rsid w:val="00E0772E"/>
    <w:rsid w:val="00E1338E"/>
    <w:rsid w:val="00E141C4"/>
    <w:rsid w:val="00E25589"/>
    <w:rsid w:val="00E26AA6"/>
    <w:rsid w:val="00E34B9B"/>
    <w:rsid w:val="00E41F18"/>
    <w:rsid w:val="00E47D17"/>
    <w:rsid w:val="00E52359"/>
    <w:rsid w:val="00E60009"/>
    <w:rsid w:val="00E6023A"/>
    <w:rsid w:val="00E608E4"/>
    <w:rsid w:val="00E61D9B"/>
    <w:rsid w:val="00E66E96"/>
    <w:rsid w:val="00E67EAE"/>
    <w:rsid w:val="00E77F56"/>
    <w:rsid w:val="00E832DD"/>
    <w:rsid w:val="00E86D05"/>
    <w:rsid w:val="00E92863"/>
    <w:rsid w:val="00E9363F"/>
    <w:rsid w:val="00E93898"/>
    <w:rsid w:val="00EA1CDB"/>
    <w:rsid w:val="00EA2CC5"/>
    <w:rsid w:val="00EA4DF3"/>
    <w:rsid w:val="00EA7858"/>
    <w:rsid w:val="00EB057D"/>
    <w:rsid w:val="00EB433F"/>
    <w:rsid w:val="00EB5D72"/>
    <w:rsid w:val="00EB74B6"/>
    <w:rsid w:val="00ED0B9E"/>
    <w:rsid w:val="00ED383E"/>
    <w:rsid w:val="00EE0219"/>
    <w:rsid w:val="00EE2DCE"/>
    <w:rsid w:val="00EE47B1"/>
    <w:rsid w:val="00EE4B78"/>
    <w:rsid w:val="00EE6CD3"/>
    <w:rsid w:val="00EF286B"/>
    <w:rsid w:val="00EF2902"/>
    <w:rsid w:val="00EF59EA"/>
    <w:rsid w:val="00EF7B1E"/>
    <w:rsid w:val="00F00ABF"/>
    <w:rsid w:val="00F00CD3"/>
    <w:rsid w:val="00F01541"/>
    <w:rsid w:val="00F051E2"/>
    <w:rsid w:val="00F0763F"/>
    <w:rsid w:val="00F23B92"/>
    <w:rsid w:val="00F301C0"/>
    <w:rsid w:val="00F33AF2"/>
    <w:rsid w:val="00F35E55"/>
    <w:rsid w:val="00F42B4C"/>
    <w:rsid w:val="00F5456B"/>
    <w:rsid w:val="00F55DCD"/>
    <w:rsid w:val="00F57ECF"/>
    <w:rsid w:val="00F61B8C"/>
    <w:rsid w:val="00F72DB4"/>
    <w:rsid w:val="00F750E4"/>
    <w:rsid w:val="00F8004F"/>
    <w:rsid w:val="00F8071C"/>
    <w:rsid w:val="00F8545F"/>
    <w:rsid w:val="00F86B30"/>
    <w:rsid w:val="00F949AE"/>
    <w:rsid w:val="00FA2968"/>
    <w:rsid w:val="00FA6402"/>
    <w:rsid w:val="00FA6743"/>
    <w:rsid w:val="00FB3C8C"/>
    <w:rsid w:val="00FC4B66"/>
    <w:rsid w:val="00FC5C4A"/>
    <w:rsid w:val="00FC741A"/>
    <w:rsid w:val="00FC78D4"/>
    <w:rsid w:val="00FC7B5C"/>
    <w:rsid w:val="00FC7DE4"/>
    <w:rsid w:val="00FE0260"/>
    <w:rsid w:val="00FE134B"/>
    <w:rsid w:val="00FE1D9C"/>
    <w:rsid w:val="00FE311B"/>
    <w:rsid w:val="00FE5621"/>
    <w:rsid w:val="00FE5920"/>
    <w:rsid w:val="00FE65F6"/>
    <w:rsid w:val="00FF15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Punkt 1.1,Numerowanie,List Paragraph,Akapit z listą4,Podsis rysunku,T_SZ_List Paragraph,L1,Akapit z listą5,BulletC,Wyliczanie,Obiekt,normalny tekst,Akapit z listą31,Bullets,List Paragraph1,Wypunktowanie"/>
    <w:basedOn w:val="Normalny"/>
    <w:link w:val="AkapitzlistZnak"/>
    <w:uiPriority w:val="99"/>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Punkt 1.1 Znak,Numerowanie Znak,List Paragraph Znak,Akapit z listą4 Znak,Podsis rysunku Znak,T_SZ_List Paragraph Znak,L1 Znak,Akapit z listą5 Znak,BulletC Znak,Wyliczanie Znak"/>
    <w:basedOn w:val="Domylnaczcionkaakapitu"/>
    <w:link w:val="Akapitzlist"/>
    <w:uiPriority w:val="99"/>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qFormat/>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 w:type="paragraph" w:styleId="Tekstprzypisudolnego">
    <w:name w:val="footnote text"/>
    <w:basedOn w:val="Normalny"/>
    <w:link w:val="TekstprzypisudolnegoZnak"/>
    <w:unhideWhenUsed/>
    <w:rsid w:val="00CC3260"/>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rsid w:val="00CC3260"/>
    <w:rPr>
      <w:rFonts w:ascii="Calibri" w:eastAsia="Calibri" w:hAnsi="Calibri" w:cs="Times New Roman"/>
      <w:sz w:val="20"/>
      <w:szCs w:val="20"/>
      <w:lang w:eastAsia="en-US"/>
    </w:rPr>
  </w:style>
  <w:style w:type="character" w:styleId="Odwoanieprzypisudolnego">
    <w:name w:val="footnote reference"/>
    <w:aliases w:val="Footnote Reference Number,Footnote symbol,Odwołanie przypisu,Footnote reference number,note TESI,SUPERS,EN Footnote Reference,Footnote number,Ref,de nota al pie,Odwo3anie przypisu,Times 10 Point, Exposant 3 Point,number,16 Poi"/>
    <w:uiPriority w:val="99"/>
    <w:rsid w:val="00CC3260"/>
    <w:rPr>
      <w:vertAlign w:val="superscript"/>
    </w:rPr>
  </w:style>
  <w:style w:type="paragraph" w:customStyle="1" w:styleId="Textbody">
    <w:name w:val="Text body"/>
    <w:basedOn w:val="Standard"/>
    <w:rsid w:val="004304D5"/>
    <w:pPr>
      <w:spacing w:after="120"/>
    </w:pPr>
    <w:rPr>
      <w:rFonts w:eastAsia="Arial Unicode MS" w:cs="Mangal"/>
    </w:rPr>
  </w:style>
  <w:style w:type="paragraph" w:customStyle="1" w:styleId="Tekstpodstawowy31">
    <w:name w:val="Tekst podstawowy 31"/>
    <w:basedOn w:val="Normalny"/>
    <w:qFormat/>
    <w:rsid w:val="002E3A6F"/>
    <w:pPr>
      <w:spacing w:after="120"/>
    </w:pPr>
    <w:rPr>
      <w:color w:val="00000A"/>
      <w:sz w:val="16"/>
      <w:szCs w:val="16"/>
    </w:rPr>
  </w:style>
  <w:style w:type="character" w:customStyle="1" w:styleId="ListLabel10">
    <w:name w:val="ListLabel 10"/>
    <w:qFormat/>
    <w:rsid w:val="001064FC"/>
    <w:rPr>
      <w:b/>
      <w:i w:val="0"/>
      <w:color w:val="000000"/>
      <w:position w:val="0"/>
      <w:sz w:val="20"/>
      <w:szCs w:val="20"/>
      <w:vertAlign w:val="baseline"/>
    </w:rPr>
  </w:style>
  <w:style w:type="character" w:customStyle="1" w:styleId="ListLabel100">
    <w:name w:val="ListLabel 100"/>
    <w:qFormat/>
    <w:rsid w:val="001064FC"/>
    <w:rPr>
      <w:rFonts w:ascii="Verdana" w:hAnsi="Verdana"/>
      <w:b/>
      <w:color w:val="000000"/>
      <w:position w:val="0"/>
      <w:sz w:val="20"/>
      <w:vertAlign w:val="baseline"/>
    </w:rPr>
  </w:style>
  <w:style w:type="paragraph" w:customStyle="1" w:styleId="Addressee">
    <w:name w:val="Addressee"/>
    <w:qFormat/>
    <w:rsid w:val="001064FC"/>
    <w:pPr>
      <w:widowControl w:val="0"/>
      <w:suppressLineNumbers/>
      <w:spacing w:after="60" w:line="240" w:lineRule="auto"/>
    </w:pPr>
    <w:rPr>
      <w:rFonts w:ascii="Liberation Serif" w:eastAsia="SimSun" w:hAnsi="Liberation Serif" w:cs="Mangal"/>
      <w:color w:val="00000A"/>
      <w:szCs w:val="24"/>
      <w:lang w:eastAsia="zh-CN" w:bidi="hi-IN"/>
    </w:rPr>
  </w:style>
  <w:style w:type="character" w:customStyle="1" w:styleId="Domylnaczcionkaakapitu2">
    <w:name w:val="Domyślna czcionka akapitu2"/>
    <w:qFormat/>
    <w:rsid w:val="00E77F56"/>
  </w:style>
  <w:style w:type="paragraph" w:customStyle="1" w:styleId="Indeks">
    <w:name w:val="Indeks"/>
    <w:basedOn w:val="Normalny"/>
    <w:qFormat/>
    <w:rsid w:val="00E77F56"/>
    <w:pPr>
      <w:suppressLineNumbers/>
      <w:overflowPunct w:val="0"/>
      <w:spacing w:after="0"/>
    </w:pPr>
    <w:rPr>
      <w:rFonts w:ascii="Arial" w:eastAsia="Arial" w:hAnsi="Arial" w:cs="Mangal"/>
      <w:color w:val="00000A"/>
    </w:rPr>
  </w:style>
  <w:style w:type="paragraph" w:customStyle="1" w:styleId="Akapitzlist1">
    <w:name w:val="Akapit z listą1"/>
    <w:basedOn w:val="Normalny"/>
    <w:rsid w:val="00E77F56"/>
    <w:pPr>
      <w:suppressAutoHyphens/>
      <w:spacing w:after="0" w:line="240" w:lineRule="auto"/>
      <w:ind w:left="720"/>
    </w:pPr>
    <w:rPr>
      <w:rFonts w:ascii="Liberation Serif" w:eastAsia="NSimSun" w:hAnsi="Liberation Serif" w:cs="Arial"/>
      <w:kern w:val="2"/>
      <w:sz w:val="24"/>
      <w:szCs w:val="24"/>
      <w:lang w:eastAsia="zh-CN" w:bidi="hi-IN"/>
    </w:rPr>
  </w:style>
  <w:style w:type="character" w:customStyle="1" w:styleId="Pogrubienie1">
    <w:name w:val="Pogrubienie1"/>
    <w:rsid w:val="00252367"/>
    <w:rPr>
      <w:b/>
      <w:bCs/>
    </w:rPr>
  </w:style>
  <w:style w:type="paragraph" w:styleId="Podtytu">
    <w:name w:val="Subtitle"/>
    <w:basedOn w:val="Normalny"/>
    <w:link w:val="PodtytuZnak"/>
    <w:uiPriority w:val="99"/>
    <w:qFormat/>
    <w:rsid w:val="006822DB"/>
    <w:pPr>
      <w:spacing w:after="60" w:line="240" w:lineRule="auto"/>
      <w:jc w:val="center"/>
      <w:outlineLvl w:val="1"/>
    </w:pPr>
    <w:rPr>
      <w:rFonts w:ascii="Cambria" w:eastAsia="Times New Roman" w:hAnsi="Cambria" w:cs="Cambria"/>
      <w:sz w:val="24"/>
      <w:szCs w:val="24"/>
    </w:rPr>
  </w:style>
  <w:style w:type="character" w:customStyle="1" w:styleId="PodtytuZnak">
    <w:name w:val="Podtytuł Znak"/>
    <w:basedOn w:val="Domylnaczcionkaakapitu"/>
    <w:link w:val="Podtytu"/>
    <w:uiPriority w:val="99"/>
    <w:rsid w:val="006822DB"/>
    <w:rPr>
      <w:rFonts w:ascii="Cambria" w:eastAsia="Times New Roman" w:hAnsi="Cambria" w:cs="Cambria"/>
      <w:sz w:val="24"/>
      <w:szCs w:val="24"/>
    </w:rPr>
  </w:style>
  <w:style w:type="paragraph" w:styleId="Tekstprzypisukocowego">
    <w:name w:val="endnote text"/>
    <w:basedOn w:val="Normalny"/>
    <w:link w:val="TekstprzypisukocowegoZnak"/>
    <w:uiPriority w:val="99"/>
    <w:semiHidden/>
    <w:unhideWhenUsed/>
    <w:rsid w:val="00FC7B5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C7B5C"/>
    <w:rPr>
      <w:sz w:val="20"/>
      <w:szCs w:val="20"/>
    </w:rPr>
  </w:style>
  <w:style w:type="character" w:styleId="Odwoanieprzypisukocowego">
    <w:name w:val="endnote reference"/>
    <w:basedOn w:val="Domylnaczcionkaakapitu"/>
    <w:uiPriority w:val="99"/>
    <w:semiHidden/>
    <w:unhideWhenUsed/>
    <w:rsid w:val="00FC7B5C"/>
    <w:rPr>
      <w:vertAlign w:val="superscript"/>
    </w:rPr>
  </w:style>
  <w:style w:type="character" w:customStyle="1" w:styleId="StopkaZnak1">
    <w:name w:val="Stopka Znak1"/>
    <w:basedOn w:val="Domylnaczcionkaakapitu"/>
    <w:uiPriority w:val="99"/>
    <w:rsid w:val="006409F9"/>
    <w:rPr>
      <w:rFonts w:ascii="Arial" w:eastAsia="Arial" w:hAnsi="Arial" w:cs="Arial"/>
      <w:color w:val="00000A"/>
      <w:sz w:val="22"/>
      <w:szCs w:val="22"/>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73051">
      <w:bodyDiv w:val="1"/>
      <w:marLeft w:val="0"/>
      <w:marRight w:val="0"/>
      <w:marTop w:val="0"/>
      <w:marBottom w:val="0"/>
      <w:divBdr>
        <w:top w:val="none" w:sz="0" w:space="0" w:color="auto"/>
        <w:left w:val="none" w:sz="0" w:space="0" w:color="auto"/>
        <w:bottom w:val="none" w:sz="0" w:space="0" w:color="auto"/>
        <w:right w:val="none" w:sz="0" w:space="0" w:color="auto"/>
      </w:divBdr>
    </w:div>
    <w:div w:id="37855215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637998375">
      <w:bodyDiv w:val="1"/>
      <w:marLeft w:val="0"/>
      <w:marRight w:val="0"/>
      <w:marTop w:val="0"/>
      <w:marBottom w:val="0"/>
      <w:divBdr>
        <w:top w:val="none" w:sz="0" w:space="0" w:color="auto"/>
        <w:left w:val="none" w:sz="0" w:space="0" w:color="auto"/>
        <w:bottom w:val="none" w:sz="0" w:space="0" w:color="auto"/>
        <w:right w:val="none" w:sz="0" w:space="0" w:color="auto"/>
      </w:divBdr>
    </w:div>
    <w:div w:id="787892312">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009940300">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nika.andruszkieiwcz@wr.policja.gov.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kwp_wroclaw" TargetMode="External"/><Relationship Id="rId39" Type="http://schemas.openxmlformats.org/officeDocument/2006/relationships/fontTable" Target="fontTable.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mailto:monika.andruszkiewicz@wr.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pn/kwp_wroclaw"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kwp_wroclaw" TargetMode="External"/><Relationship Id="rId36" Type="http://schemas.openxmlformats.org/officeDocument/2006/relationships/hyperlink" Target="https://platformazakupowa.pl/pn/kwp_wroclaw" TargetMode="External"/><Relationship Id="rId10" Type="http://schemas.openxmlformats.org/officeDocument/2006/relationships/hyperlink" Target="mailto:iod.kwp@wr.policja.gov.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kwp_wroclaw" TargetMode="External"/><Relationship Id="rId4" Type="http://schemas.openxmlformats.org/officeDocument/2006/relationships/settings" Target="settings.xml"/><Relationship Id="rId9" Type="http://schemas.openxmlformats.org/officeDocument/2006/relationships/hyperlink" Target="mailto:iod.kwp@wr.policja.gov.pl" TargetMode="External"/><Relationship Id="rId14" Type="http://schemas.openxmlformats.org/officeDocument/2006/relationships/hyperlink" Target="mailto:cwk@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monika.andruszkiewicz@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s://platformazakupowa.pl/strona/45-instrukcje" TargetMode="External"/><Relationship Id="rId8" Type="http://schemas.openxmlformats.org/officeDocument/2006/relationships/hyperlink" Target="mailto:monika.andruszkiewicz@wr.policja.gov.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7EE1D-631F-4879-99CB-B1FEEFCE8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5561</TotalTime>
  <Pages>1</Pages>
  <Words>11770</Words>
  <Characters>70623</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82229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MONIKA ANDRUSZKIEWICZ</cp:lastModifiedBy>
  <cp:revision>288</cp:revision>
  <cp:lastPrinted>2025-05-14T12:01:00Z</cp:lastPrinted>
  <dcterms:created xsi:type="dcterms:W3CDTF">2021-03-03T09:32:00Z</dcterms:created>
  <dcterms:modified xsi:type="dcterms:W3CDTF">2025-05-15T11:32:00Z</dcterms:modified>
</cp:coreProperties>
</file>