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>COZL/DZP/</w:t>
      </w:r>
      <w:r w:rsidR="00010E51" w:rsidRPr="000825B3">
        <w:rPr>
          <w:rFonts w:eastAsia="Calibri" w:cstheme="minorHAnsi"/>
          <w:b/>
          <w:kern w:val="2"/>
          <w:lang w:eastAsia="zh-CN"/>
        </w:rPr>
        <w:t>ED</w:t>
      </w:r>
      <w:r w:rsidRPr="000825B3">
        <w:rPr>
          <w:rFonts w:eastAsia="Calibri" w:cstheme="minorHAnsi"/>
          <w:b/>
          <w:kern w:val="2"/>
          <w:lang w:eastAsia="zh-CN"/>
        </w:rPr>
        <w:t>/34</w:t>
      </w:r>
      <w:r w:rsidR="004D6D33" w:rsidRPr="000825B3">
        <w:rPr>
          <w:rFonts w:eastAsia="Calibri" w:cstheme="minorHAnsi"/>
          <w:b/>
          <w:kern w:val="2"/>
          <w:lang w:eastAsia="zh-CN"/>
        </w:rPr>
        <w:t>11</w:t>
      </w:r>
      <w:r w:rsidR="00CB43E6" w:rsidRPr="000825B3">
        <w:rPr>
          <w:rFonts w:eastAsia="Calibri" w:cstheme="minorHAnsi"/>
          <w:b/>
          <w:kern w:val="2"/>
          <w:lang w:eastAsia="zh-CN"/>
        </w:rPr>
        <w:t>/PN-</w:t>
      </w:r>
      <w:r w:rsidR="00CB3837">
        <w:rPr>
          <w:rFonts w:eastAsia="Calibri" w:cstheme="minorHAnsi"/>
          <w:b/>
          <w:kern w:val="2"/>
          <w:lang w:eastAsia="zh-CN"/>
        </w:rPr>
        <w:t>157</w:t>
      </w:r>
      <w:r w:rsidRPr="000825B3">
        <w:rPr>
          <w:rFonts w:eastAsia="Calibri" w:cstheme="minorHAnsi"/>
          <w:b/>
          <w:kern w:val="2"/>
          <w:lang w:eastAsia="zh-CN"/>
        </w:rPr>
        <w:t>/2</w:t>
      </w:r>
      <w:r w:rsidR="00AD7F1C" w:rsidRPr="000825B3">
        <w:rPr>
          <w:rFonts w:eastAsia="Calibri" w:cstheme="minorHAnsi"/>
          <w:b/>
          <w:kern w:val="2"/>
          <w:lang w:eastAsia="zh-CN"/>
        </w:rPr>
        <w:t>4</w:t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</w:p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0825B3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0825B3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0825B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0825B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825B3">
        <w:rPr>
          <w:rFonts w:asciiTheme="minorHAnsi" w:hAnsiTheme="minorHAnsi" w:cstheme="minorHAnsi"/>
          <w:sz w:val="22"/>
          <w:szCs w:val="22"/>
        </w:rPr>
        <w:tab/>
      </w:r>
      <w:r w:rsidRPr="000825B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0825B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KRS</w:t>
      </w:r>
      <w:r w:rsidR="001F15C4" w:rsidRPr="000825B3">
        <w:rPr>
          <w:rFonts w:asciiTheme="minorHAnsi" w:hAnsiTheme="minorHAnsi" w:cstheme="minorHAnsi"/>
          <w:sz w:val="22"/>
          <w:szCs w:val="22"/>
        </w:rPr>
        <w:t>/CEIDG</w:t>
      </w:r>
      <w:r w:rsidR="005E5A29" w:rsidRPr="000825B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…..</w:t>
      </w:r>
      <w:r w:rsidR="005E5A29" w:rsidRPr="000825B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0825B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825B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010E51" w:rsidRPr="000825B3" w:rsidRDefault="00EF4A33" w:rsidP="00010E5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  <w:r w:rsidR="00010E51" w:rsidRPr="000825B3">
        <w:rPr>
          <w:rFonts w:eastAsia="Times New Roman" w:cstheme="minorHAnsi"/>
          <w:kern w:val="2"/>
          <w:lang w:eastAsia="zh-CN"/>
        </w:rPr>
        <w:t xml:space="preserve">przetargu nieograniczonego na </w:t>
      </w:r>
      <w:r w:rsidR="00010E51" w:rsidRPr="000825B3">
        <w:rPr>
          <w:rFonts w:eastAsia="Times New Roman" w:cstheme="minorHAnsi"/>
          <w:b/>
          <w:kern w:val="2"/>
          <w:lang w:eastAsia="zh-CN"/>
        </w:rPr>
        <w:t>dostawę</w:t>
      </w:r>
      <w:r w:rsidR="00CB3837" w:rsidRPr="0010247A">
        <w:rPr>
          <w:rFonts w:cs="Times New Roman"/>
          <w:b/>
          <w:sz w:val="24"/>
          <w:szCs w:val="24"/>
        </w:rPr>
        <w:t xml:space="preserve"> </w:t>
      </w:r>
      <w:r w:rsidR="00CB3837" w:rsidRPr="00CB3837">
        <w:rPr>
          <w:rFonts w:cs="Times New Roman"/>
          <w:b/>
        </w:rPr>
        <w:t>analizatora pola 3D, systemu weryfikacji położenia pacjenta, rozbudowa systemu planowania RT oraz systemu do kwalifikacji RT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leczenia Pacjentów onkologicznych."</w:t>
      </w:r>
    </w:p>
    <w:p w:rsidR="00CB3837" w:rsidRDefault="00CB3837" w:rsidP="00010E51">
      <w:pPr>
        <w:autoSpaceDE w:val="0"/>
        <w:autoSpaceDN w:val="0"/>
        <w:adjustRightInd w:val="0"/>
        <w:spacing w:after="0" w:line="240" w:lineRule="auto"/>
        <w:jc w:val="center"/>
      </w:pPr>
    </w:p>
    <w:p w:rsidR="00010E51" w:rsidRPr="000825B3" w:rsidRDefault="00010E51" w:rsidP="00010E51">
      <w:pPr>
        <w:autoSpaceDE w:val="0"/>
        <w:autoSpaceDN w:val="0"/>
        <w:adjustRightInd w:val="0"/>
        <w:spacing w:after="0" w:line="240" w:lineRule="auto"/>
        <w:jc w:val="center"/>
        <w:rPr>
          <w:rFonts w:eastAsia="Microsoft YaHei"/>
          <w:bCs/>
        </w:rPr>
      </w:pPr>
      <w:r w:rsidRPr="000825B3">
        <w:t>(</w:t>
      </w:r>
      <w:r w:rsidR="00CB3837">
        <w:rPr>
          <w:rFonts w:eastAsia="Microsoft YaHei"/>
          <w:b/>
          <w:bCs/>
        </w:rPr>
        <w:t>COZL/DZP/ED/3411/PN-157</w:t>
      </w:r>
      <w:r w:rsidRPr="000825B3">
        <w:rPr>
          <w:rFonts w:eastAsia="Microsoft YaHei"/>
          <w:b/>
          <w:bCs/>
        </w:rPr>
        <w:t>/24</w:t>
      </w:r>
      <w:r w:rsidRPr="000825B3">
        <w:rPr>
          <w:b/>
        </w:rPr>
        <w:t>)</w:t>
      </w:r>
    </w:p>
    <w:p w:rsidR="00941718" w:rsidRPr="000825B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0825B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825B3">
        <w:rPr>
          <w:rFonts w:eastAsia="Times New Roman" w:cstheme="minorHAnsi"/>
          <w:b/>
          <w:lang w:eastAsia="zh-CN"/>
        </w:rPr>
        <w:t xml:space="preserve"> </w:t>
      </w:r>
      <w:r w:rsidR="00EF4A33" w:rsidRPr="000825B3">
        <w:rPr>
          <w:rFonts w:eastAsia="Times New Roman" w:cstheme="minorHAnsi"/>
          <w:b/>
          <w:lang w:eastAsia="zh-CN"/>
        </w:rPr>
        <w:t>(</w:t>
      </w:r>
      <w:r w:rsidR="00EF4A33" w:rsidRPr="000825B3">
        <w:rPr>
          <w:rFonts w:eastAsia="Times New Roman" w:cstheme="minorHAnsi"/>
          <w:i/>
          <w:lang w:eastAsia="zh-CN"/>
        </w:rPr>
        <w:t>tytuł postępowania przetargowego</w:t>
      </w:r>
      <w:r w:rsidR="001F15C4" w:rsidRPr="000825B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825B3">
        <w:rPr>
          <w:rFonts w:eastAsia="Times New Roman" w:cstheme="minorHAnsi"/>
          <w:b/>
          <w:lang w:eastAsia="zh-CN"/>
        </w:rPr>
        <w:t>)</w:t>
      </w:r>
    </w:p>
    <w:p w:rsidR="00A956E0" w:rsidRPr="000825B3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1A6F07" w:rsidP="0075134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Oświadczam/y</w:t>
      </w:r>
      <w:r w:rsidR="00EF4A33" w:rsidRPr="000825B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0825B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0825B3" w:rsidRDefault="001A6F07" w:rsidP="0075134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lastRenderedPageBreak/>
        <w:t>Oferuję/oferujemy</w:t>
      </w:r>
      <w:r w:rsidR="00EF4A33" w:rsidRPr="000825B3">
        <w:rPr>
          <w:rFonts w:eastAsia="Calibri" w:cstheme="minorHAnsi"/>
          <w:lang w:eastAsia="pl-PL"/>
        </w:rPr>
        <w:t xml:space="preserve"> wykonanie przedmiotu zamówien</w:t>
      </w:r>
      <w:r w:rsidR="00751342">
        <w:rPr>
          <w:rFonts w:eastAsia="Calibri" w:cstheme="minorHAnsi"/>
          <w:lang w:eastAsia="pl-PL"/>
        </w:rPr>
        <w:t xml:space="preserve">ia na warunkach przedstawionych </w:t>
      </w:r>
      <w:r w:rsidR="00EF4A33" w:rsidRPr="000825B3">
        <w:rPr>
          <w:rFonts w:eastAsia="Calibri" w:cstheme="minorHAnsi"/>
          <w:lang w:eastAsia="pl-PL"/>
        </w:rPr>
        <w:t>w niniejszej ofercie za cenę:</w:t>
      </w:r>
    </w:p>
    <w:p w:rsidR="00183ABB" w:rsidRPr="000825B3" w:rsidRDefault="00183ABB" w:rsidP="00010E51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CB3837" w:rsidRPr="00CB3837" w:rsidRDefault="00CB3837" w:rsidP="00CB3837">
      <w:pPr>
        <w:rPr>
          <w:rFonts w:eastAsia="Arial" w:cs="Calibri"/>
          <w:b/>
          <w:w w:val="90"/>
        </w:rPr>
      </w:pPr>
      <w:r w:rsidRPr="00CB3837">
        <w:rPr>
          <w:rFonts w:cs="Calibri"/>
          <w:b/>
          <w:kern w:val="2"/>
          <w:lang w:eastAsia="zh-CN"/>
        </w:rPr>
        <w:t>Część 1 – Dostawa analizatora pola 3D oraz zestawu do weryfikacji planów leczenia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>
        <w:rPr>
          <w:rFonts w:eastAsia="Times New Roman" w:cstheme="minorHAnsi"/>
          <w:lang w:eastAsia="pl-PL"/>
        </w:rPr>
        <w:t>ukowany nie wcześniej niż w 2024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    </w:t>
      </w:r>
    </w:p>
    <w:p w:rsidR="00CB3837" w:rsidRPr="00CB3837" w:rsidRDefault="00CB3837" w:rsidP="00CB3837">
      <w:pPr>
        <w:rPr>
          <w:rFonts w:eastAsia="Arial" w:cs="Calibri"/>
          <w:b/>
          <w:w w:val="90"/>
        </w:rPr>
      </w:pPr>
      <w:r>
        <w:rPr>
          <w:rFonts w:cs="Calibri"/>
          <w:b/>
          <w:kern w:val="2"/>
          <w:lang w:eastAsia="zh-CN"/>
        </w:rPr>
        <w:t>Część 2</w:t>
      </w:r>
      <w:r w:rsidRPr="00CB3837">
        <w:rPr>
          <w:rFonts w:cs="Calibri"/>
          <w:b/>
          <w:kern w:val="2"/>
          <w:lang w:eastAsia="zh-CN"/>
        </w:rPr>
        <w:t xml:space="preserve"> – </w:t>
      </w:r>
      <w:r w:rsidRPr="00CB3837">
        <w:rPr>
          <w:rFonts w:eastAsia="Arial"/>
          <w:b/>
        </w:rPr>
        <w:t>Dostawa systemu weryfikacji położenia pacjenta w planowaniu i radioterapii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>
        <w:rPr>
          <w:rFonts w:eastAsia="Times New Roman" w:cstheme="minorHAnsi"/>
          <w:lang w:eastAsia="pl-PL"/>
        </w:rPr>
        <w:t>ukowany nie wcześniej niż w 2024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CB3837" w:rsidRDefault="00CB3837" w:rsidP="00884C9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884C90" w:rsidRPr="00884C90" w:rsidRDefault="00884C90" w:rsidP="00884C9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CB3837" w:rsidRDefault="00CB3837" w:rsidP="00CB3837">
      <w:pPr>
        <w:rPr>
          <w:rFonts w:eastAsia="Times New Roman" w:cstheme="minorHAnsi"/>
          <w:lang w:eastAsia="pl-PL"/>
        </w:rPr>
      </w:pPr>
      <w:r>
        <w:rPr>
          <w:rFonts w:cs="Calibri"/>
          <w:b/>
          <w:kern w:val="2"/>
          <w:lang w:eastAsia="zh-CN"/>
        </w:rPr>
        <w:t>Część 3</w:t>
      </w:r>
      <w:r w:rsidRPr="00CB3837">
        <w:rPr>
          <w:rFonts w:cs="Calibri"/>
          <w:b/>
          <w:kern w:val="2"/>
          <w:lang w:eastAsia="zh-CN"/>
        </w:rPr>
        <w:t xml:space="preserve"> – </w:t>
      </w:r>
      <w:r w:rsidRPr="00CB3837">
        <w:rPr>
          <w:rFonts w:eastAsia="Arial"/>
          <w:b/>
          <w:sz w:val="24"/>
          <w:szCs w:val="24"/>
        </w:rPr>
        <w:t>Rozbudowa posiadanego systemu planowania RT oraz zakup stacji klienckich systemu planowania</w:t>
      </w:r>
      <w:r w:rsidRPr="000825B3">
        <w:rPr>
          <w:rFonts w:eastAsia="Times New Roman" w:cstheme="minorHAnsi"/>
          <w:lang w:eastAsia="pl-PL"/>
        </w:rPr>
        <w:t xml:space="preserve"> </w:t>
      </w:r>
    </w:p>
    <w:p w:rsidR="00CB3837" w:rsidRPr="000825B3" w:rsidRDefault="00CB3837" w:rsidP="00CB3837">
      <w:pPr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>
        <w:rPr>
          <w:rFonts w:eastAsia="Times New Roman" w:cstheme="minorHAnsi"/>
          <w:lang w:eastAsia="pl-PL"/>
        </w:rPr>
        <w:t>ukowany nie wcześniej niż w 2024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370239" w:rsidRPr="000825B3" w:rsidRDefault="00370239" w:rsidP="00370239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CB3837" w:rsidRPr="00CB3837" w:rsidRDefault="00CB3837" w:rsidP="00CB3837">
      <w:pPr>
        <w:rPr>
          <w:rFonts w:eastAsia="Arial" w:cs="Calibri"/>
          <w:b/>
          <w:w w:val="90"/>
        </w:rPr>
      </w:pPr>
      <w:r>
        <w:rPr>
          <w:rFonts w:cs="Calibri"/>
          <w:b/>
          <w:kern w:val="2"/>
          <w:lang w:eastAsia="zh-CN"/>
        </w:rPr>
        <w:t>Część 4</w:t>
      </w:r>
      <w:r w:rsidRPr="00CB3837">
        <w:rPr>
          <w:rFonts w:cs="Calibri"/>
          <w:b/>
          <w:kern w:val="2"/>
          <w:lang w:eastAsia="zh-CN"/>
        </w:rPr>
        <w:t xml:space="preserve"> – </w:t>
      </w:r>
      <w:r w:rsidRPr="00CB3837">
        <w:rPr>
          <w:rFonts w:eastAsia="Arial"/>
          <w:b/>
          <w:sz w:val="24"/>
          <w:szCs w:val="24"/>
        </w:rPr>
        <w:t>Rozbudowa systemu do kwalifikacji RT oraz zakup stacji diagnostycznych (klienckich) TK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>
        <w:rPr>
          <w:rFonts w:eastAsia="Times New Roman" w:cstheme="minorHAnsi"/>
          <w:lang w:eastAsia="pl-PL"/>
        </w:rPr>
        <w:t>ukowany nie wcześniej niż w 2024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lastRenderedPageBreak/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CB3837" w:rsidRPr="000825B3" w:rsidRDefault="00CB3837" w:rsidP="00CB383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254876" w:rsidRPr="000825B3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5134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0825B3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0825B3">
        <w:rPr>
          <w:rFonts w:eastAsia="Times New Roman" w:cstheme="minorHAnsi"/>
          <w:kern w:val="2"/>
          <w:lang w:eastAsia="zh-CN"/>
        </w:rPr>
        <w:t xml:space="preserve"> wszelk</w:t>
      </w:r>
      <w:r w:rsidR="00751342">
        <w:rPr>
          <w:rFonts w:eastAsia="Times New Roman" w:cstheme="minorHAnsi"/>
          <w:kern w:val="2"/>
          <w:lang w:eastAsia="zh-CN"/>
        </w:rPr>
        <w:t xml:space="preserve">ie koszty niezbędne </w:t>
      </w:r>
      <w:r w:rsidR="001A6F07" w:rsidRPr="000825B3">
        <w:rPr>
          <w:rFonts w:eastAsia="Times New Roman" w:cstheme="minorHAnsi"/>
          <w:kern w:val="2"/>
          <w:lang w:eastAsia="zh-CN"/>
        </w:rPr>
        <w:t xml:space="preserve">do pełnej i </w:t>
      </w:r>
      <w:r w:rsidRPr="000825B3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5134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0825B3">
        <w:rPr>
          <w:rFonts w:eastAsia="Times New Roman" w:cstheme="minorHAnsi"/>
          <w:kern w:val="2"/>
          <w:lang w:eastAsia="zh-CN"/>
        </w:rPr>
        <w:t>90</w:t>
      </w:r>
      <w:r w:rsidRPr="000825B3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0825B3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5134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0825B3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0825B3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5134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0825B3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0825B3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825B3">
        <w:rPr>
          <w:rFonts w:eastAsia="Times New Roman" w:cstheme="minorHAnsi"/>
          <w:kern w:val="2"/>
          <w:lang w:eastAsia="zh-CN"/>
        </w:rPr>
        <w:t>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3A285D" w:rsidRPr="000825B3" w:rsidRDefault="000825B3" w:rsidP="0075134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Oświadczam/y, że 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posiadam/y dokumenty dopuszczające oferowany asortyment do stosowania w placówkach medycznych na terenie RP – Certyfikaty CE lub równoważne, zobowiązujemy się dołączyć dokumenty </w:t>
      </w:r>
      <w:r w:rsidR="000B7BE1" w:rsidRPr="000825B3">
        <w:rPr>
          <w:rFonts w:eastAsia="Times New Roman" w:cstheme="minorHAnsi"/>
          <w:kern w:val="2"/>
          <w:lang w:eastAsia="zh-CN"/>
        </w:rPr>
        <w:t>wraz z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dostaw</w:t>
      </w:r>
      <w:r w:rsidR="000B7BE1" w:rsidRPr="000825B3">
        <w:rPr>
          <w:rFonts w:eastAsia="Times New Roman" w:cstheme="minorHAnsi"/>
          <w:kern w:val="2"/>
          <w:lang w:eastAsia="zh-CN"/>
        </w:rPr>
        <w:t>ą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82E51" w:rsidP="0075134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0825B3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0825B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0825B3" w:rsidRDefault="001A6F07" w:rsidP="0075134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0825B3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FE35BC" w:rsidRPr="000825B3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0825B3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EF4A33" w:rsidRPr="000825B3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0825B3">
        <w:rPr>
          <w:rFonts w:eastAsia="Times New Roman" w:cstheme="minorHAnsi"/>
          <w:kern w:val="2"/>
          <w:lang w:eastAsia="zh-CN"/>
        </w:rPr>
        <w:t>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0825B3">
        <w:rPr>
          <w:rFonts w:eastAsia="Times New Roman" w:cstheme="minorHAnsi"/>
          <w:kern w:val="2"/>
          <w:lang w:eastAsia="zh-CN"/>
        </w:rPr>
        <w:t>…….</w:t>
      </w:r>
    </w:p>
    <w:p w:rsidR="00823C2C" w:rsidRPr="000825B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1A6F07"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0825B3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0825B3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0825B3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825B3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D3922">
        <w:rPr>
          <w:rFonts w:eastAsia="Times New Roman" w:cstheme="minorHAnsi"/>
          <w:kern w:val="2"/>
          <w:lang w:eastAsia="zh-CN"/>
        </w:rPr>
      </w:r>
      <w:r w:rsidR="00CD3922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D3922">
        <w:rPr>
          <w:rFonts w:eastAsia="Times New Roman" w:cstheme="minorHAnsi"/>
          <w:kern w:val="2"/>
          <w:lang w:eastAsia="zh-CN"/>
        </w:rPr>
      </w:r>
      <w:r w:rsidR="00CD3922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D3922">
        <w:rPr>
          <w:rFonts w:eastAsia="Times New Roman" w:cstheme="minorHAnsi"/>
          <w:kern w:val="2"/>
          <w:lang w:eastAsia="zh-CN"/>
        </w:rPr>
      </w:r>
      <w:r w:rsidR="00CD3922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D3922">
        <w:rPr>
          <w:rFonts w:eastAsia="Times New Roman" w:cstheme="minorHAnsi"/>
          <w:kern w:val="2"/>
          <w:lang w:eastAsia="zh-CN"/>
        </w:rPr>
      </w:r>
      <w:r w:rsidR="00CD3922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D3922">
        <w:rPr>
          <w:rFonts w:eastAsia="Times New Roman" w:cstheme="minorHAnsi"/>
          <w:kern w:val="2"/>
          <w:lang w:eastAsia="zh-CN"/>
        </w:rPr>
      </w:r>
      <w:r w:rsidR="00CD3922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DB7EB4" w:rsidRPr="000825B3" w:rsidRDefault="00183ABB" w:rsidP="000825B3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D3922">
        <w:rPr>
          <w:rFonts w:eastAsia="Times New Roman" w:cstheme="minorHAnsi"/>
          <w:kern w:val="2"/>
          <w:lang w:eastAsia="zh-CN"/>
        </w:rPr>
      </w:r>
      <w:r w:rsidR="00CD3922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1A6F07" w:rsidRPr="000825B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</w:t>
      </w:r>
      <w:r w:rsidRPr="000825B3">
        <w:rPr>
          <w:rFonts w:eastAsia="Calibri" w:cstheme="minorHAnsi"/>
          <w:kern w:val="2"/>
          <w:lang w:eastAsia="zh-CN"/>
        </w:rPr>
        <w:lastRenderedPageBreak/>
        <w:t>pracowników i którego roczny obrót lub roczna suma bilansowa nie przekracza 10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0825B3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751342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EF4A33" w:rsidRPr="000825B3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D26D14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1) </w:t>
      </w:r>
      <w:bookmarkStart w:id="0" w:name="_GoBack"/>
      <w:r w:rsidRPr="00D26D14">
        <w:t>Parametry techniczne i użytkowe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</w:t>
      </w:r>
      <w:bookmarkEnd w:id="0"/>
      <w:r w:rsidR="00EF4A33" w:rsidRPr="000825B3">
        <w:rPr>
          <w:rFonts w:eastAsia="Times New Roman" w:cstheme="minorHAnsi"/>
          <w:kern w:val="2"/>
          <w:lang w:eastAsia="zh-CN"/>
        </w:rPr>
        <w:t>(odpowiednio dla danej części, podpisany przez przedstawiciela Wykonawcy);</w:t>
      </w:r>
    </w:p>
    <w:p w:rsidR="00DB7EB4" w:rsidRPr="000825B3" w:rsidRDefault="00EF4A33" w:rsidP="000825B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D26D14">
        <w:rPr>
          <w:rFonts w:eastAsia="Times New Roman" w:cstheme="minorHAnsi"/>
          <w:color w:val="000000"/>
          <w:kern w:val="2"/>
          <w:lang w:eastAsia="zh-CN"/>
        </w:rPr>
        <w:t xml:space="preserve"> (jeżeli dotyczy)</w:t>
      </w:r>
    </w:p>
    <w:p w:rsidR="005A4B48" w:rsidRPr="000825B3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0825B3" w:rsidRDefault="000825B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0825B3" w:rsidRDefault="000825B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0825B3" w:rsidRPr="000825B3" w:rsidRDefault="000825B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EF4A33" w:rsidRPr="000825B3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podpis kwalifikowany </w:t>
      </w:r>
    </w:p>
    <w:p w:rsidR="00AF5A35" w:rsidRPr="000825B3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0825B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0825B3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0825B3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0825B3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922" w:rsidRDefault="00CD3922" w:rsidP="00EF4A33">
      <w:pPr>
        <w:spacing w:after="0" w:line="240" w:lineRule="auto"/>
      </w:pPr>
      <w:r>
        <w:separator/>
      </w:r>
    </w:p>
  </w:endnote>
  <w:endnote w:type="continuationSeparator" w:id="0">
    <w:p w:rsidR="00CD3922" w:rsidRDefault="00CD3922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pt;height:48.15pt" o:ole="">
              <v:imagedata r:id="rId1" o:title=""/>
            </v:shape>
            <o:OLEObject Type="Embed" ProgID="Unknown" ShapeID="_x0000_i1025" DrawAspect="Content" ObjectID="_1795597915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D26D14">
          <w:rPr>
            <w:noProof/>
          </w:rPr>
          <w:t>2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922" w:rsidRDefault="00CD3922" w:rsidP="00EF4A33">
      <w:pPr>
        <w:spacing w:after="0" w:line="240" w:lineRule="auto"/>
      </w:pPr>
      <w:r>
        <w:separator/>
      </w:r>
    </w:p>
  </w:footnote>
  <w:footnote w:type="continuationSeparator" w:id="0">
    <w:p w:rsidR="00CD3922" w:rsidRDefault="00CD3922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3D0779A8"/>
    <w:multiLevelType w:val="hybridMultilevel"/>
    <w:tmpl w:val="ABC8C1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41F3F"/>
    <w:multiLevelType w:val="hybridMultilevel"/>
    <w:tmpl w:val="AD6EFEB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10E51"/>
    <w:rsid w:val="000129D2"/>
    <w:rsid w:val="00027F2F"/>
    <w:rsid w:val="0003328A"/>
    <w:rsid w:val="000344CF"/>
    <w:rsid w:val="00043A64"/>
    <w:rsid w:val="00054BFE"/>
    <w:rsid w:val="000825B3"/>
    <w:rsid w:val="00082E51"/>
    <w:rsid w:val="000B7BE1"/>
    <w:rsid w:val="0011702D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70239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F3667"/>
    <w:rsid w:val="00717475"/>
    <w:rsid w:val="007476EC"/>
    <w:rsid w:val="00750CC9"/>
    <w:rsid w:val="00751342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84C90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37EC3"/>
    <w:rsid w:val="00C51492"/>
    <w:rsid w:val="00C61C97"/>
    <w:rsid w:val="00CA1C03"/>
    <w:rsid w:val="00CA64F2"/>
    <w:rsid w:val="00CB3837"/>
    <w:rsid w:val="00CB43E6"/>
    <w:rsid w:val="00CD3922"/>
    <w:rsid w:val="00D06D4E"/>
    <w:rsid w:val="00D26D14"/>
    <w:rsid w:val="00D3195C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Ewa Dorosz,,1716,,Z amówienia</cp:lastModifiedBy>
  <cp:revision>3</cp:revision>
  <cp:lastPrinted>2024-06-17T09:07:00Z</cp:lastPrinted>
  <dcterms:created xsi:type="dcterms:W3CDTF">2024-12-13T11:23:00Z</dcterms:created>
  <dcterms:modified xsi:type="dcterms:W3CDTF">2024-12-13T11:25:00Z</dcterms:modified>
</cp:coreProperties>
</file>