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15280E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COZL/DZP/AW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256202">
        <w:rPr>
          <w:rFonts w:ascii="Times New Roman" w:eastAsia="Times New Roman" w:hAnsi="Times New Roman" w:cs="Times New Roman"/>
          <w:szCs w:val="18"/>
          <w:lang w:eastAsia="ar-SA"/>
        </w:rPr>
        <w:t>69</w:t>
      </w:r>
      <w:bookmarkStart w:id="0" w:name="_GoBack"/>
      <w:bookmarkEnd w:id="0"/>
      <w:r w:rsidR="003324B6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1C3B51">
        <w:rPr>
          <w:rFonts w:ascii="Times New Roman" w:eastAsia="Times New Roman" w:hAnsi="Times New Roman" w:cs="Times New Roman"/>
          <w:szCs w:val="18"/>
          <w:lang w:eastAsia="ar-SA"/>
        </w:rPr>
        <w:t>4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C726CE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1C3B51">
        <w:rPr>
          <w:rFonts w:ascii="Times New Roman" w:eastAsia="Times New Roman" w:hAnsi="Times New Roman" w:cs="Times New Roman"/>
          <w:szCs w:val="20"/>
          <w:lang w:eastAsia="ar-SA"/>
        </w:rPr>
        <w:t>3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C726CE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1C3B51">
        <w:rPr>
          <w:rFonts w:ascii="Times New Roman" w:eastAsia="Times New Roman" w:hAnsi="Times New Roman" w:cs="Times New Roman"/>
          <w:szCs w:val="20"/>
          <w:lang w:eastAsia="ar-SA"/>
        </w:rPr>
        <w:t>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105B81"/>
    <w:rsid w:val="0015280E"/>
    <w:rsid w:val="00154BCD"/>
    <w:rsid w:val="001B719E"/>
    <w:rsid w:val="001C3B51"/>
    <w:rsid w:val="00251FED"/>
    <w:rsid w:val="00256202"/>
    <w:rsid w:val="00256D18"/>
    <w:rsid w:val="002C0E09"/>
    <w:rsid w:val="003324B6"/>
    <w:rsid w:val="004236E2"/>
    <w:rsid w:val="006D7A47"/>
    <w:rsid w:val="00744F45"/>
    <w:rsid w:val="007F48F7"/>
    <w:rsid w:val="008557B4"/>
    <w:rsid w:val="00977578"/>
    <w:rsid w:val="009E3138"/>
    <w:rsid w:val="00A01E1D"/>
    <w:rsid w:val="00A82C99"/>
    <w:rsid w:val="00B75462"/>
    <w:rsid w:val="00C726CE"/>
    <w:rsid w:val="00DA3ADD"/>
    <w:rsid w:val="00E7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40</cp:revision>
  <cp:lastPrinted>2024-06-03T08:28:00Z</cp:lastPrinted>
  <dcterms:created xsi:type="dcterms:W3CDTF">2021-01-30T19:56:00Z</dcterms:created>
  <dcterms:modified xsi:type="dcterms:W3CDTF">2024-06-03T08:28:00Z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