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6B45B38" w14:textId="7395E0C3" w:rsidR="00FD6A6C" w:rsidRPr="00FD6A6C" w:rsidRDefault="00FD6A6C" w:rsidP="003625E1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D6A6C">
        <w:rPr>
          <w:rFonts w:ascii="Arial" w:hAnsi="Arial" w:cs="Arial"/>
          <w:b/>
          <w:bCs/>
          <w:color w:val="000000" w:themeColor="text1"/>
          <w:sz w:val="22"/>
          <w:szCs w:val="22"/>
        </w:rPr>
        <w:t>Nr postępowania SA.270.1.1.2025</w:t>
      </w:r>
    </w:p>
    <w:p w14:paraId="1DEC7990" w14:textId="2F0B7C82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3625E1">
        <w:rPr>
          <w:rFonts w:ascii="Arial" w:hAnsi="Arial" w:cs="Arial"/>
          <w:b/>
          <w:bCs/>
          <w:sz w:val="22"/>
          <w:szCs w:val="22"/>
        </w:rPr>
        <w:t>4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:rsidRPr="003625E1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18AC2E0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  </w:t>
            </w:r>
            <w:r w:rsidR="00B31C8A">
              <w:rPr>
                <w:rFonts w:ascii="Arial" w:hAnsi="Arial" w:cs="Arial"/>
                <w:sz w:val="22"/>
                <w:szCs w:val="22"/>
                <w:lang w:eastAsia="en-GB"/>
              </w:rPr>
              <w:t>Skarb Państwa – Nadleśnictwo Piwniczna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]</w:t>
            </w:r>
          </w:p>
        </w:tc>
      </w:tr>
      <w:tr w:rsidR="00D111BC" w:rsidRPr="003625E1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472E758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</w:t>
            </w:r>
            <w:r w:rsidR="00B31C8A" w:rsidRPr="00B31C8A">
              <w:rPr>
                <w:rFonts w:ascii="Arial" w:hAnsi="Arial" w:cs="Arial"/>
                <w:sz w:val="22"/>
                <w:szCs w:val="22"/>
                <w:lang w:eastAsia="en-GB"/>
              </w:rPr>
              <w:t xml:space="preserve">Wykonanie kompletnej dokumentacji projektowej wraz z uzyskaniem wszystkich decyzji administracyjnych niezbędnych do przeprowadzania robót budowlanych realizowanych w Nadleśnictwie Piwniczna w ramach projektu Kompleksowy projekt adaptacji lasów i leśnictwa do zmian klimatu – mała retencja oraz przeciwdziałanie erozji wodnej na terenach górskich – kontynuacja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 ]</w:t>
            </w:r>
          </w:p>
        </w:tc>
      </w:tr>
      <w:tr w:rsidR="00D111BC" w:rsidRPr="003625E1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13171FE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  </w:t>
            </w:r>
            <w:r w:rsidR="00B31C8A" w:rsidRPr="00B31C8A">
              <w:rPr>
                <w:rFonts w:ascii="Arial" w:hAnsi="Arial" w:cs="Arial"/>
                <w:sz w:val="22"/>
                <w:szCs w:val="22"/>
                <w:lang w:eastAsia="en-GB"/>
              </w:rPr>
              <w:t>SA.270.1.1.2025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]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d) Czy wpis do wykazu lub wydane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Proszę wskazać rolę wykonawcy w grupie (lider, odpowiedzialny za określone 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77777777" w:rsidR="00D111BC" w:rsidRPr="003625E1" w:rsidRDefault="00D111BC" w:rsidP="00F7006C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1F8B7275" w14:textId="117D1A53" w:rsidR="001154E7" w:rsidRPr="003625E1" w:rsidRDefault="001154E7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noProof/>
        </w:rPr>
        <w:drawing>
          <wp:inline distT="0" distB="0" distL="0" distR="0" wp14:anchorId="07678B38" wp14:editId="2D59BC6D">
            <wp:extent cx="5372100" cy="76835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4E7" w:rsidRPr="003625E1"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083B9" w14:textId="77777777" w:rsidR="009131F2" w:rsidRDefault="009131F2">
      <w:r>
        <w:separator/>
      </w:r>
    </w:p>
  </w:endnote>
  <w:endnote w:type="continuationSeparator" w:id="0">
    <w:p w14:paraId="2FE3E40F" w14:textId="77777777" w:rsidR="009131F2" w:rsidRDefault="0091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D4EA" w14:textId="77777777" w:rsidR="009131F2" w:rsidRDefault="009131F2">
      <w:r>
        <w:separator/>
      </w:r>
    </w:p>
  </w:footnote>
  <w:footnote w:type="continuationSeparator" w:id="0">
    <w:p w14:paraId="22C828C1" w14:textId="77777777" w:rsidR="009131F2" w:rsidRDefault="009131F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17FD6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4E7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C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89D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383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C0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9DA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EB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0A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D91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1F2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5F00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DE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C8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107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3AD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E73A3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2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06C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A6C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85A1F-03B3-4694-A738-41CD021D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4551</Words>
  <Characters>27312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Edward Miejski (Nadl. Piwniczna)</cp:lastModifiedBy>
  <cp:revision>10</cp:revision>
  <cp:lastPrinted>2017-05-23T10:32:00Z</cp:lastPrinted>
  <dcterms:created xsi:type="dcterms:W3CDTF">2024-06-04T09:36:00Z</dcterms:created>
  <dcterms:modified xsi:type="dcterms:W3CDTF">2025-03-21T07:27:00Z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