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F68AB" w14:textId="77777777" w:rsidR="00F52747" w:rsidRPr="00571F5A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571F5A">
        <w:rPr>
          <w:b/>
          <w:i/>
          <w:sz w:val="22"/>
          <w:szCs w:val="22"/>
        </w:rPr>
        <w:t xml:space="preserve">Załącznik nr </w:t>
      </w:r>
      <w:r w:rsidR="00D07ABB" w:rsidRPr="00571F5A">
        <w:rPr>
          <w:b/>
          <w:i/>
          <w:sz w:val="22"/>
          <w:szCs w:val="22"/>
        </w:rPr>
        <w:t>3</w:t>
      </w:r>
    </w:p>
    <w:p w14:paraId="2B5F68AC" w14:textId="77777777" w:rsidR="009F719B" w:rsidRPr="00571F5A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2B5F68AD" w14:textId="77777777" w:rsidR="00516F60" w:rsidRPr="00571F5A" w:rsidRDefault="00516F60" w:rsidP="00516F60">
      <w:pPr>
        <w:pStyle w:val="Bezodstpw"/>
        <w:rPr>
          <w:b/>
        </w:rPr>
      </w:pPr>
    </w:p>
    <w:p w14:paraId="2B5F68AE" w14:textId="77777777" w:rsidR="00516F60" w:rsidRPr="00571F5A" w:rsidRDefault="00516F60" w:rsidP="00516F60">
      <w:pPr>
        <w:pStyle w:val="Bezodstpw"/>
        <w:rPr>
          <w:b/>
        </w:rPr>
      </w:pPr>
      <w:r w:rsidRPr="00571F5A">
        <w:rPr>
          <w:b/>
        </w:rPr>
        <w:t>WYKONAWCA</w:t>
      </w:r>
      <w:r w:rsidR="00E107B5" w:rsidRPr="00571F5A">
        <w:rPr>
          <w:b/>
        </w:rPr>
        <w:t>/Y</w:t>
      </w:r>
      <w:r w:rsidRPr="00571F5A">
        <w:rPr>
          <w:b/>
          <w:szCs w:val="22"/>
        </w:rPr>
        <w:t>:</w:t>
      </w:r>
    </w:p>
    <w:p w14:paraId="2B5F68AF" w14:textId="77777777" w:rsidR="00516F60" w:rsidRPr="00571F5A" w:rsidRDefault="00516F60" w:rsidP="00516F60">
      <w:pPr>
        <w:pStyle w:val="Bezodstpw"/>
        <w:rPr>
          <w:b/>
        </w:rPr>
      </w:pPr>
    </w:p>
    <w:p w14:paraId="2B5F68B0" w14:textId="77777777" w:rsidR="00516F60" w:rsidRPr="00571F5A" w:rsidRDefault="00516F60" w:rsidP="00516F60">
      <w:pPr>
        <w:pStyle w:val="Bezodstpw"/>
      </w:pPr>
      <w:r w:rsidRPr="00571F5A">
        <w:t>……………………………………</w:t>
      </w:r>
    </w:p>
    <w:p w14:paraId="2B5F68B1" w14:textId="77777777" w:rsidR="00516F60" w:rsidRPr="00571F5A" w:rsidRDefault="00516F60" w:rsidP="00516F60">
      <w:pPr>
        <w:pStyle w:val="Bezodstpw"/>
        <w:rPr>
          <w:i/>
          <w:sz w:val="16"/>
          <w:szCs w:val="16"/>
        </w:rPr>
      </w:pPr>
      <w:r w:rsidRPr="00571F5A">
        <w:rPr>
          <w:i/>
          <w:sz w:val="16"/>
          <w:szCs w:val="16"/>
        </w:rPr>
        <w:t>(pełna nazwa/firma, adres,)</w:t>
      </w:r>
    </w:p>
    <w:p w14:paraId="2B5F68B2" w14:textId="77777777" w:rsidR="00516F60" w:rsidRPr="00571F5A" w:rsidRDefault="00516F60" w:rsidP="00516F60">
      <w:pPr>
        <w:pStyle w:val="Bezodstpw"/>
        <w:rPr>
          <w:u w:val="single"/>
        </w:rPr>
      </w:pPr>
    </w:p>
    <w:p w14:paraId="2B5F68B3" w14:textId="77777777" w:rsidR="00516F60" w:rsidRPr="00571F5A" w:rsidRDefault="00516F60" w:rsidP="00E70193">
      <w:pPr>
        <w:pStyle w:val="Bezodstpw"/>
        <w:jc w:val="center"/>
        <w:rPr>
          <w:u w:val="single"/>
        </w:rPr>
      </w:pPr>
    </w:p>
    <w:p w14:paraId="2B5F68B4" w14:textId="77777777" w:rsidR="009D575A" w:rsidRPr="00571F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5" w14:textId="77777777" w:rsidR="00516F60" w:rsidRPr="00571F5A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6" w14:textId="77777777" w:rsidR="002C3843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OŚWIADCZENIE </w:t>
      </w:r>
    </w:p>
    <w:p w14:paraId="2B5F68B7" w14:textId="77777777" w:rsidR="009057DA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DOTYCZĄCE PRZEDMIOTU ZAMÓWIENIA </w:t>
      </w:r>
    </w:p>
    <w:p w14:paraId="2B5F68B8" w14:textId="77777777" w:rsidR="009057DA" w:rsidRPr="00571F5A" w:rsidRDefault="009057DA" w:rsidP="009057DA">
      <w:pPr>
        <w:rPr>
          <w:rFonts w:eastAsia="MS Mincho"/>
        </w:rPr>
      </w:pPr>
    </w:p>
    <w:p w14:paraId="2B5F68B9" w14:textId="12719305" w:rsidR="002C3843" w:rsidRPr="00571F5A" w:rsidRDefault="002C3843" w:rsidP="002C3843">
      <w:pPr>
        <w:pStyle w:val="Bezodstpw"/>
        <w:jc w:val="both"/>
        <w:rPr>
          <w:szCs w:val="22"/>
        </w:rPr>
      </w:pPr>
      <w:r w:rsidRPr="00571F5A">
        <w:rPr>
          <w:szCs w:val="22"/>
        </w:rPr>
        <w:t>Na potrzeby postępowania o udzielenie zamówienia publicznego pn. „</w:t>
      </w:r>
      <w:r w:rsidR="008567F8" w:rsidRPr="00571F5A">
        <w:rPr>
          <w:b/>
          <w:bCs/>
          <w:i/>
          <w:iCs/>
        </w:rPr>
        <w:t>Dostawa produktów nabiałowych</w:t>
      </w:r>
      <w:r w:rsidRPr="00571F5A">
        <w:rPr>
          <w:rStyle w:val="textbold"/>
          <w:b/>
          <w:i/>
          <w:szCs w:val="22"/>
        </w:rPr>
        <w:t>”</w:t>
      </w:r>
      <w:r w:rsidRPr="00571F5A">
        <w:rPr>
          <w:szCs w:val="22"/>
        </w:rPr>
        <w:t xml:space="preserve"> prowadzonego przez </w:t>
      </w:r>
      <w:r w:rsidR="008567F8" w:rsidRPr="00571F5A">
        <w:t xml:space="preserve">Zespół Szkół </w:t>
      </w:r>
      <w:r w:rsidR="00D66007">
        <w:t>L</w:t>
      </w:r>
      <w:r w:rsidR="008567F8" w:rsidRPr="00571F5A">
        <w:t>icealnych im. Bolesława Chrobrego w Leżajsku</w:t>
      </w:r>
      <w:r w:rsidRPr="00571F5A">
        <w:rPr>
          <w:szCs w:val="22"/>
        </w:rPr>
        <w:t>, oświadczam, co</w:t>
      </w:r>
      <w:r w:rsidR="00664AEA">
        <w:rPr>
          <w:szCs w:val="22"/>
        </w:rPr>
        <w:t> </w:t>
      </w:r>
      <w:r w:rsidRPr="00571F5A">
        <w:rPr>
          <w:szCs w:val="22"/>
        </w:rPr>
        <w:t>następuje:</w:t>
      </w:r>
    </w:p>
    <w:p w14:paraId="2B5F68BA" w14:textId="77777777" w:rsidR="002C3843" w:rsidRPr="00571F5A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571F5A" w14:paraId="2B5F68BC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BB" w14:textId="77777777" w:rsidR="002C3843" w:rsidRPr="00571F5A" w:rsidRDefault="002C3843" w:rsidP="00664AEA">
            <w:pPr>
              <w:pStyle w:val="Bezodstpw"/>
              <w:ind w:left="-113"/>
              <w:rPr>
                <w:b/>
                <w:highlight w:val="lightGray"/>
              </w:rPr>
            </w:pPr>
            <w:r w:rsidRPr="00571F5A">
              <w:rPr>
                <w:b/>
              </w:rPr>
              <w:t xml:space="preserve">OŚWIADCZENIA DOTYCZĄCE </w:t>
            </w:r>
            <w:r w:rsidRPr="00571F5A">
              <w:rPr>
                <w:rStyle w:val="text"/>
                <w:rFonts w:eastAsiaTheme="majorEastAsia"/>
                <w:b/>
              </w:rPr>
              <w:t>PRZEDMIOTU ZAMÓWIENIA</w:t>
            </w:r>
            <w:r w:rsidRPr="00571F5A">
              <w:rPr>
                <w:b/>
              </w:rPr>
              <w:t>:</w:t>
            </w:r>
          </w:p>
        </w:tc>
      </w:tr>
    </w:tbl>
    <w:p w14:paraId="2B5F68BD" w14:textId="77777777" w:rsidR="002C3843" w:rsidRPr="00571F5A" w:rsidRDefault="002C3843" w:rsidP="002C3843">
      <w:pPr>
        <w:pStyle w:val="Bezodstpw"/>
        <w:jc w:val="both"/>
      </w:pPr>
    </w:p>
    <w:p w14:paraId="2B5F68BE" w14:textId="47B3A9AF" w:rsidR="001E18BF" w:rsidRPr="00571F5A" w:rsidRDefault="002C3843" w:rsidP="008567F8">
      <w:pPr>
        <w:pStyle w:val="Bezodstpw"/>
        <w:jc w:val="both"/>
        <w:rPr>
          <w:szCs w:val="22"/>
        </w:rPr>
      </w:pPr>
      <w:r w:rsidRPr="00571F5A">
        <w:rPr>
          <w:szCs w:val="22"/>
        </w:rPr>
        <w:t>Oświadczam/y, że</w:t>
      </w:r>
      <w:r w:rsidR="008567F8" w:rsidRPr="00571F5A">
        <w:rPr>
          <w:szCs w:val="22"/>
        </w:rPr>
        <w:t xml:space="preserve"> na zaoferowany </w:t>
      </w:r>
      <w:r w:rsidR="00664AEA">
        <w:rPr>
          <w:szCs w:val="22"/>
        </w:rPr>
        <w:t>przedmiot zamówienia</w:t>
      </w:r>
      <w:r w:rsidR="008567F8" w:rsidRPr="00571F5A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664AEA">
        <w:rPr>
          <w:szCs w:val="22"/>
        </w:rPr>
        <w:t> </w:t>
      </w:r>
      <w:r w:rsidR="008567F8" w:rsidRPr="00571F5A">
        <w:rPr>
          <w:szCs w:val="22"/>
        </w:rPr>
        <w:t>szczególności specyfikacje wyrobu wystawione przez producenta, aktualne karty produktu, foldery ulotek informacyjnych w języku polskim</w:t>
      </w:r>
    </w:p>
    <w:p w14:paraId="2B5F68BF" w14:textId="77777777" w:rsidR="008567F8" w:rsidRPr="00571F5A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571F5A" w14:paraId="2B5F68C1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C0" w14:textId="77777777" w:rsidR="001E18BF" w:rsidRPr="00571F5A" w:rsidRDefault="001E18BF" w:rsidP="00664AEA">
            <w:pPr>
              <w:pStyle w:val="Bezodstpw"/>
              <w:ind w:left="-113"/>
              <w:rPr>
                <w:b/>
              </w:rPr>
            </w:pPr>
            <w:r w:rsidRPr="00571F5A">
              <w:rPr>
                <w:b/>
              </w:rPr>
              <w:t>OŚWIADCZENIE DOTYCZĄCE PODANYCH INFORMACJI:</w:t>
            </w:r>
          </w:p>
        </w:tc>
      </w:tr>
    </w:tbl>
    <w:p w14:paraId="2B5F68C2" w14:textId="77777777" w:rsidR="001E18BF" w:rsidRPr="00571F5A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2B5F68C3" w14:textId="4D1D3A08" w:rsidR="001E18BF" w:rsidRPr="00571F5A" w:rsidRDefault="001E18BF" w:rsidP="001E18BF">
      <w:pPr>
        <w:pStyle w:val="Bezodstpw"/>
        <w:jc w:val="both"/>
      </w:pPr>
      <w:r w:rsidRPr="00571F5A">
        <w:t>Oświadczam/y</w:t>
      </w:r>
      <w:r w:rsidRPr="00571F5A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664AEA">
        <w:rPr>
          <w:szCs w:val="21"/>
        </w:rPr>
        <w:t> </w:t>
      </w:r>
      <w:r w:rsidRPr="00571F5A">
        <w:rPr>
          <w:szCs w:val="21"/>
        </w:rPr>
        <w:t>błąd przy przedstawianiu informacji.</w:t>
      </w:r>
    </w:p>
    <w:p w14:paraId="2B5F68C4" w14:textId="77777777" w:rsidR="001E18BF" w:rsidRPr="00571F5A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571F5A" w:rsidSect="002E7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A7BC9" w14:textId="77777777" w:rsidR="00A62258" w:rsidRDefault="00A62258" w:rsidP="004F2C7C">
      <w:r>
        <w:separator/>
      </w:r>
    </w:p>
  </w:endnote>
  <w:endnote w:type="continuationSeparator" w:id="0">
    <w:p w14:paraId="45433888" w14:textId="77777777" w:rsidR="00A62258" w:rsidRDefault="00A62258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CD" w14:textId="77777777" w:rsidR="00C05893" w:rsidRDefault="00C94D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F68CE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CF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F68D0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8D1" w14:textId="77777777" w:rsidR="00C05893" w:rsidRDefault="00C94DAD">
    <w:pPr>
      <w:jc w:val="center"/>
    </w:pPr>
    <w:r>
      <w:fldChar w:fldCharType="begin"/>
    </w:r>
    <w:r w:rsidR="009A728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031F5" w14:textId="77777777" w:rsidR="00A62258" w:rsidRDefault="00A62258" w:rsidP="004F2C7C">
      <w:r>
        <w:separator/>
      </w:r>
    </w:p>
  </w:footnote>
  <w:footnote w:type="continuationSeparator" w:id="0">
    <w:p w14:paraId="364047F1" w14:textId="77777777" w:rsidR="00A62258" w:rsidRDefault="00A62258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18C" w14:textId="77777777" w:rsidR="004F7BBE" w:rsidRDefault="004F7B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742444" w:rsidRPr="008567F8" w14:paraId="2B5F68CB" w14:textId="77777777" w:rsidTr="005A060B">
      <w:trPr>
        <w:trHeight w:val="57"/>
      </w:trPr>
      <w:tc>
        <w:tcPr>
          <w:tcW w:w="1526" w:type="dxa"/>
          <w:vAlign w:val="center"/>
        </w:tcPr>
        <w:p w14:paraId="2B5F68C9" w14:textId="3D73283B" w:rsidR="00742444" w:rsidRPr="008567F8" w:rsidRDefault="00742444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2B5F68CA" w14:textId="2F32FC32" w:rsidR="00742444" w:rsidRPr="008567F8" w:rsidRDefault="00742444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</w:t>
            </w:r>
            <w:r w:rsidR="004F7BBE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136</w:t>
            </w:r>
            <w:r w:rsidR="00921F24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.2024</w:t>
            </w:r>
          </w:hyperlink>
        </w:p>
      </w:tc>
    </w:tr>
  </w:tbl>
  <w:p w14:paraId="2B5F68CC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AA32E" w14:textId="77777777" w:rsidR="004F7BBE" w:rsidRDefault="004F7B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31302">
    <w:abstractNumId w:val="96"/>
  </w:num>
  <w:num w:numId="2" w16cid:durableId="1416899668">
    <w:abstractNumId w:val="55"/>
  </w:num>
  <w:num w:numId="3" w16cid:durableId="80759261">
    <w:abstractNumId w:val="47"/>
  </w:num>
  <w:num w:numId="4" w16cid:durableId="1476139694">
    <w:abstractNumId w:val="98"/>
  </w:num>
  <w:num w:numId="5" w16cid:durableId="11147833">
    <w:abstractNumId w:val="91"/>
  </w:num>
  <w:num w:numId="6" w16cid:durableId="2110541430">
    <w:abstractNumId w:val="50"/>
  </w:num>
  <w:num w:numId="7" w16cid:durableId="2003511086">
    <w:abstractNumId w:val="24"/>
  </w:num>
  <w:num w:numId="8" w16cid:durableId="1170293349">
    <w:abstractNumId w:val="68"/>
  </w:num>
  <w:num w:numId="9" w16cid:durableId="672143495">
    <w:abstractNumId w:val="41"/>
  </w:num>
  <w:num w:numId="10" w16cid:durableId="1196038451">
    <w:abstractNumId w:val="87"/>
  </w:num>
  <w:num w:numId="11" w16cid:durableId="85466570">
    <w:abstractNumId w:val="80"/>
  </w:num>
  <w:num w:numId="12" w16cid:durableId="865020469">
    <w:abstractNumId w:val="76"/>
  </w:num>
  <w:num w:numId="13" w16cid:durableId="2112965128">
    <w:abstractNumId w:val="49"/>
  </w:num>
  <w:num w:numId="14" w16cid:durableId="507258294">
    <w:abstractNumId w:val="84"/>
  </w:num>
  <w:num w:numId="15" w16cid:durableId="1724716388">
    <w:abstractNumId w:val="1"/>
  </w:num>
  <w:num w:numId="16" w16cid:durableId="2045203447">
    <w:abstractNumId w:val="86"/>
  </w:num>
  <w:num w:numId="17" w16cid:durableId="1941520269">
    <w:abstractNumId w:val="71"/>
  </w:num>
  <w:num w:numId="18" w16cid:durableId="158543154">
    <w:abstractNumId w:val="19"/>
  </w:num>
  <w:num w:numId="19" w16cid:durableId="552421804">
    <w:abstractNumId w:val="83"/>
  </w:num>
  <w:num w:numId="20" w16cid:durableId="890532106">
    <w:abstractNumId w:val="43"/>
  </w:num>
  <w:num w:numId="21" w16cid:durableId="1107627752">
    <w:abstractNumId w:val="74"/>
  </w:num>
  <w:num w:numId="22" w16cid:durableId="834344729">
    <w:abstractNumId w:val="31"/>
  </w:num>
  <w:num w:numId="23" w16cid:durableId="408238136">
    <w:abstractNumId w:val="57"/>
  </w:num>
  <w:num w:numId="24" w16cid:durableId="17659483">
    <w:abstractNumId w:val="65"/>
  </w:num>
  <w:num w:numId="25" w16cid:durableId="717706015">
    <w:abstractNumId w:val="62"/>
  </w:num>
  <w:num w:numId="26" w16cid:durableId="1002900229">
    <w:abstractNumId w:val="58"/>
  </w:num>
  <w:num w:numId="27" w16cid:durableId="1573197314">
    <w:abstractNumId w:val="22"/>
  </w:num>
  <w:num w:numId="28" w16cid:durableId="383530799">
    <w:abstractNumId w:val="35"/>
  </w:num>
  <w:num w:numId="29" w16cid:durableId="1024479537">
    <w:abstractNumId w:val="23"/>
  </w:num>
  <w:num w:numId="30" w16cid:durableId="219365787">
    <w:abstractNumId w:val="20"/>
  </w:num>
  <w:num w:numId="31" w16cid:durableId="1880970419">
    <w:abstractNumId w:val="18"/>
  </w:num>
  <w:num w:numId="32" w16cid:durableId="1987472511">
    <w:abstractNumId w:val="25"/>
  </w:num>
  <w:num w:numId="33" w16cid:durableId="175198458">
    <w:abstractNumId w:val="90"/>
  </w:num>
  <w:num w:numId="34" w16cid:durableId="430665612">
    <w:abstractNumId w:val="26"/>
  </w:num>
  <w:num w:numId="35" w16cid:durableId="307444401">
    <w:abstractNumId w:val="37"/>
  </w:num>
  <w:num w:numId="36" w16cid:durableId="408356631">
    <w:abstractNumId w:val="16"/>
  </w:num>
  <w:num w:numId="37" w16cid:durableId="162820871">
    <w:abstractNumId w:val="4"/>
  </w:num>
  <w:num w:numId="38" w16cid:durableId="1650868425">
    <w:abstractNumId w:val="30"/>
  </w:num>
  <w:num w:numId="39" w16cid:durableId="1210805409">
    <w:abstractNumId w:val="36"/>
  </w:num>
  <w:num w:numId="40" w16cid:durableId="1231039768">
    <w:abstractNumId w:val="97"/>
  </w:num>
  <w:num w:numId="41" w16cid:durableId="135880489">
    <w:abstractNumId w:val="81"/>
  </w:num>
  <w:num w:numId="42" w16cid:durableId="704716117">
    <w:abstractNumId w:val="34"/>
  </w:num>
  <w:num w:numId="43" w16cid:durableId="322241576">
    <w:abstractNumId w:val="69"/>
  </w:num>
  <w:num w:numId="44" w16cid:durableId="504125967">
    <w:abstractNumId w:val="93"/>
  </w:num>
  <w:num w:numId="45" w16cid:durableId="1722170076">
    <w:abstractNumId w:val="56"/>
  </w:num>
  <w:num w:numId="46" w16cid:durableId="1011838934">
    <w:abstractNumId w:val="75"/>
  </w:num>
  <w:num w:numId="47" w16cid:durableId="1511946341">
    <w:abstractNumId w:val="46"/>
  </w:num>
  <w:num w:numId="48" w16cid:durableId="1799831069">
    <w:abstractNumId w:val="66"/>
  </w:num>
  <w:num w:numId="49" w16cid:durableId="892160813">
    <w:abstractNumId w:val="44"/>
  </w:num>
  <w:num w:numId="50" w16cid:durableId="463236042">
    <w:abstractNumId w:val="61"/>
  </w:num>
  <w:num w:numId="51" w16cid:durableId="1468232717">
    <w:abstractNumId w:val="51"/>
  </w:num>
  <w:num w:numId="52" w16cid:durableId="576093751">
    <w:abstractNumId w:val="54"/>
  </w:num>
  <w:num w:numId="53" w16cid:durableId="2114016025">
    <w:abstractNumId w:val="28"/>
  </w:num>
  <w:num w:numId="54" w16cid:durableId="245652772">
    <w:abstractNumId w:val="21"/>
  </w:num>
  <w:num w:numId="55" w16cid:durableId="301232341">
    <w:abstractNumId w:val="72"/>
  </w:num>
  <w:num w:numId="56" w16cid:durableId="968440109">
    <w:abstractNumId w:val="88"/>
  </w:num>
  <w:num w:numId="57" w16cid:durableId="1275861986">
    <w:abstractNumId w:val="13"/>
  </w:num>
  <w:num w:numId="58" w16cid:durableId="1666470844">
    <w:abstractNumId w:val="52"/>
  </w:num>
  <w:num w:numId="59" w16cid:durableId="1689332814">
    <w:abstractNumId w:val="82"/>
  </w:num>
  <w:num w:numId="60" w16cid:durableId="1811433824">
    <w:abstractNumId w:val="85"/>
  </w:num>
  <w:num w:numId="61" w16cid:durableId="1836413216">
    <w:abstractNumId w:val="73"/>
  </w:num>
  <w:num w:numId="62" w16cid:durableId="991370301">
    <w:abstractNumId w:val="17"/>
  </w:num>
  <w:num w:numId="63" w16cid:durableId="1387071792">
    <w:abstractNumId w:val="15"/>
  </w:num>
  <w:num w:numId="64" w16cid:durableId="1853954519">
    <w:abstractNumId w:val="95"/>
  </w:num>
  <w:num w:numId="65" w16cid:durableId="369502127">
    <w:abstractNumId w:val="39"/>
  </w:num>
  <w:num w:numId="66" w16cid:durableId="1773015471">
    <w:abstractNumId w:val="92"/>
  </w:num>
  <w:num w:numId="67" w16cid:durableId="1389837438">
    <w:abstractNumId w:val="70"/>
  </w:num>
  <w:num w:numId="68" w16cid:durableId="610209593">
    <w:abstractNumId w:val="40"/>
  </w:num>
  <w:num w:numId="69" w16cid:durableId="1656764578">
    <w:abstractNumId w:val="77"/>
  </w:num>
  <w:num w:numId="70" w16cid:durableId="27997081">
    <w:abstractNumId w:val="27"/>
  </w:num>
  <w:num w:numId="71" w16cid:durableId="678309805">
    <w:abstractNumId w:val="63"/>
  </w:num>
  <w:num w:numId="72" w16cid:durableId="1110205243">
    <w:abstractNumId w:val="89"/>
  </w:num>
  <w:num w:numId="73" w16cid:durableId="1817143041">
    <w:abstractNumId w:val="14"/>
  </w:num>
  <w:num w:numId="74" w16cid:durableId="526263000">
    <w:abstractNumId w:val="53"/>
  </w:num>
  <w:num w:numId="75" w16cid:durableId="1232081255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3EEB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4F7BBE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1F5A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6809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4AEA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444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6BB4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1F24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A728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2258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4DAD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07ABB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007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8AC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1E8B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49C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68AB"/>
  <w15:docId w15:val="{15591488-5356-4559-88C9-6358E16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92F4-A451-4C34-8BD5-EA40D40C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8</cp:revision>
  <cp:lastPrinted>2023-04-20T10:26:00Z</cp:lastPrinted>
  <dcterms:created xsi:type="dcterms:W3CDTF">2023-11-14T18:23:00Z</dcterms:created>
  <dcterms:modified xsi:type="dcterms:W3CDTF">2024-11-21T16:55:00Z</dcterms:modified>
</cp:coreProperties>
</file>