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9413" w14:textId="21E8E1E5" w:rsidR="00E7799D" w:rsidRPr="00557F61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Arial" w:eastAsia="Times New Roman" w:hAnsi="Arial" w:cs="Arial"/>
          <w:i/>
          <w:iCs/>
          <w:kern w:val="1"/>
          <w:szCs w:val="20"/>
          <w:lang w:eastAsia="ar-SA"/>
        </w:rPr>
      </w:pPr>
      <w:r w:rsidRPr="00557F61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Załącznik nr</w:t>
      </w:r>
      <w:r w:rsidR="00BE4219" w:rsidRPr="00557F61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1</w:t>
      </w:r>
      <w:r w:rsidR="00E7799D" w:rsidRPr="00557F61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do </w:t>
      </w:r>
      <w:r w:rsidR="008A3100" w:rsidRPr="00557F61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6"/>
      </w:tblGrid>
      <w:tr w:rsidR="00AC667E" w:rsidRPr="00557F61" w14:paraId="7EC17B68" w14:textId="77777777" w:rsidTr="00CF4988">
        <w:tc>
          <w:tcPr>
            <w:tcW w:w="4605" w:type="dxa"/>
          </w:tcPr>
          <w:p w14:paraId="4FD2916A" w14:textId="77777777" w:rsidR="00AC667E" w:rsidRPr="00557F61" w:rsidRDefault="00AC667E" w:rsidP="00CF4988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  <w:r w:rsidRPr="00557F61"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AC667E" w:rsidRPr="00557F61" w:rsidRDefault="00AC667E" w:rsidP="00CF4988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557F61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557F61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i/>
                <w:kern w:val="1"/>
                <w:szCs w:val="20"/>
                <w:vertAlign w:val="superscript"/>
                <w:lang w:eastAsia="ar-SA"/>
              </w:rPr>
            </w:pPr>
            <w:r w:rsidRPr="00557F61">
              <w:rPr>
                <w:rFonts w:ascii="Arial" w:eastAsia="Times New Roman" w:hAnsi="Arial" w:cs="Arial"/>
                <w:i/>
                <w:kern w:val="1"/>
                <w:szCs w:val="20"/>
                <w:vertAlign w:val="superscript"/>
                <w:lang w:eastAsia="ar-SA"/>
              </w:rPr>
              <w:t>(pełna nazwa/firma, adres, w zależności od podmiotu NIP/PESEL, KRS/CEiDG)</w:t>
            </w:r>
          </w:p>
          <w:p w14:paraId="3759312E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</w:pPr>
            <w:r w:rsidRPr="00557F61"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</w:p>
          <w:p w14:paraId="396C37CA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557F61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AC667E" w:rsidRPr="00557F61" w:rsidRDefault="00AC667E" w:rsidP="00CF4988">
            <w:pPr>
              <w:suppressAutoHyphens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  <w:r w:rsidRPr="00557F61">
              <w:rPr>
                <w:rFonts w:ascii="Arial" w:eastAsia="Times New Roman" w:hAnsi="Arial" w:cs="Arial"/>
                <w:i/>
                <w:kern w:val="1"/>
                <w:szCs w:val="20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616937F3" w14:textId="77777777" w:rsidR="0067516D" w:rsidRPr="00557F61" w:rsidRDefault="0067516D" w:rsidP="00096C43">
      <w:pPr>
        <w:suppressAutoHyphens/>
        <w:ind w:left="5103" w:right="-2" w:firstLine="0"/>
        <w:rPr>
          <w:rFonts w:ascii="Arial" w:eastAsia="Times New Roman" w:hAnsi="Arial" w:cs="Arial"/>
          <w:b/>
          <w:bCs/>
          <w:szCs w:val="20"/>
          <w:lang w:eastAsia="zh-CN"/>
        </w:rPr>
      </w:pPr>
    </w:p>
    <w:p w14:paraId="039E7604" w14:textId="77777777" w:rsidR="0067516D" w:rsidRPr="00557F61" w:rsidRDefault="0067516D" w:rsidP="00096C43">
      <w:pPr>
        <w:suppressAutoHyphens/>
        <w:ind w:left="5103" w:right="-2" w:firstLine="0"/>
        <w:rPr>
          <w:rFonts w:ascii="Arial" w:eastAsia="Times New Roman" w:hAnsi="Arial" w:cs="Arial"/>
          <w:b/>
          <w:bCs/>
          <w:szCs w:val="20"/>
          <w:lang w:eastAsia="zh-CN"/>
        </w:rPr>
      </w:pPr>
    </w:p>
    <w:p w14:paraId="53458315" w14:textId="3F6C92C4" w:rsidR="00ED7EF1" w:rsidRDefault="00ED7EF1" w:rsidP="0080446F">
      <w:pPr>
        <w:suppressAutoHyphens/>
        <w:ind w:left="5812" w:right="-2" w:firstLine="0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Zamawiający:</w:t>
      </w:r>
    </w:p>
    <w:p w14:paraId="248D1846" w14:textId="132D7DF3" w:rsidR="00096C43" w:rsidRPr="0080446F" w:rsidRDefault="00881657" w:rsidP="0080446F">
      <w:pPr>
        <w:suppressAutoHyphens/>
        <w:ind w:left="5812" w:right="-2" w:firstLine="0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80446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Gmina </w:t>
      </w:r>
      <w:r w:rsidR="00EB5636" w:rsidRPr="0080446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Rabka Zdrój</w:t>
      </w:r>
    </w:p>
    <w:p w14:paraId="5FA83D7D" w14:textId="6C096F4B" w:rsidR="00E7799D" w:rsidRPr="0080446F" w:rsidRDefault="00EB5636" w:rsidP="0080446F">
      <w:pPr>
        <w:suppressAutoHyphens/>
        <w:ind w:left="5812" w:right="-2" w:firstLine="0"/>
        <w:rPr>
          <w:rFonts w:ascii="Arial" w:hAnsi="Arial" w:cs="Arial"/>
          <w:sz w:val="24"/>
          <w:szCs w:val="24"/>
        </w:rPr>
      </w:pPr>
      <w:bookmarkStart w:id="0" w:name="_Hlk108534540"/>
      <w:r w:rsidRPr="0080446F">
        <w:rPr>
          <w:rFonts w:ascii="Arial" w:hAnsi="Arial" w:cs="Arial"/>
          <w:sz w:val="24"/>
          <w:szCs w:val="24"/>
        </w:rPr>
        <w:t>34-700 Rabka Zdrój, ul. Parkowa 2</w:t>
      </w:r>
      <w:bookmarkEnd w:id="0"/>
    </w:p>
    <w:p w14:paraId="624ADE70" w14:textId="08B48002" w:rsidR="005E5F4D" w:rsidRPr="0080446F" w:rsidRDefault="005E5F4D" w:rsidP="0080446F">
      <w:pPr>
        <w:tabs>
          <w:tab w:val="left" w:pos="1843"/>
        </w:tabs>
        <w:spacing w:line="253" w:lineRule="exact"/>
        <w:ind w:left="5812" w:firstLine="0"/>
        <w:rPr>
          <w:rFonts w:ascii="Arial" w:hAnsi="Arial" w:cs="Arial"/>
          <w:bCs/>
          <w:sz w:val="24"/>
          <w:szCs w:val="24"/>
        </w:rPr>
      </w:pPr>
      <w:r w:rsidRPr="0080446F">
        <w:rPr>
          <w:rFonts w:ascii="Arial" w:hAnsi="Arial" w:cs="Arial"/>
          <w:sz w:val="24"/>
          <w:szCs w:val="24"/>
        </w:rPr>
        <w:t>NIP:</w:t>
      </w:r>
      <w:bookmarkStart w:id="1" w:name="_Hlk98746348"/>
      <w:r w:rsidRPr="0080446F">
        <w:rPr>
          <w:rFonts w:ascii="Arial" w:hAnsi="Arial" w:cs="Arial"/>
          <w:sz w:val="24"/>
          <w:szCs w:val="24"/>
        </w:rPr>
        <w:t xml:space="preserve"> </w:t>
      </w:r>
      <w:bookmarkStart w:id="2" w:name="_Hlk109118263"/>
      <w:bookmarkEnd w:id="1"/>
      <w:r w:rsidR="00EB5636" w:rsidRPr="0080446F">
        <w:rPr>
          <w:rFonts w:ascii="Arial" w:hAnsi="Arial" w:cs="Arial"/>
          <w:color w:val="202124"/>
          <w:spacing w:val="-4"/>
          <w:sz w:val="24"/>
          <w:szCs w:val="24"/>
          <w:shd w:val="clear" w:color="auto" w:fill="FFFFFF"/>
        </w:rPr>
        <w:t>735-10-06-084</w:t>
      </w:r>
      <w:bookmarkEnd w:id="2"/>
    </w:p>
    <w:p w14:paraId="544BD63A" w14:textId="77777777" w:rsidR="00E7799D" w:rsidRPr="00557F61" w:rsidRDefault="00E7799D" w:rsidP="00E7799D">
      <w:pPr>
        <w:suppressAutoHyphens/>
        <w:ind w:left="0" w:firstLine="0"/>
        <w:jc w:val="center"/>
        <w:rPr>
          <w:rFonts w:ascii="Arial" w:eastAsia="Times New Roman" w:hAnsi="Arial" w:cs="Arial"/>
          <w:b/>
          <w:kern w:val="1"/>
          <w:szCs w:val="20"/>
          <w:lang w:eastAsia="ar-SA"/>
        </w:rPr>
      </w:pPr>
    </w:p>
    <w:p w14:paraId="460107B4" w14:textId="24FF3BA8" w:rsidR="0067516D" w:rsidRPr="00557F61" w:rsidRDefault="00ED1A25" w:rsidP="0067516D">
      <w:pPr>
        <w:suppressAutoHyphens/>
        <w:spacing w:before="240" w:after="240"/>
        <w:ind w:left="0" w:firstLine="0"/>
        <w:jc w:val="center"/>
        <w:rPr>
          <w:rFonts w:ascii="Arial" w:eastAsia="Times New Roman" w:hAnsi="Arial" w:cs="Arial"/>
          <w:b/>
          <w:smallCaps/>
          <w:spacing w:val="30"/>
          <w:kern w:val="32"/>
          <w:sz w:val="24"/>
          <w:szCs w:val="24"/>
          <w:lang w:eastAsia="ar-SA"/>
        </w:rPr>
      </w:pPr>
      <w:r w:rsidRPr="00557F61">
        <w:rPr>
          <w:rFonts w:ascii="Arial" w:eastAsia="Times New Roman" w:hAnsi="Arial" w:cs="Arial"/>
          <w:b/>
          <w:smallCaps/>
          <w:spacing w:val="30"/>
          <w:kern w:val="32"/>
          <w:sz w:val="24"/>
          <w:szCs w:val="24"/>
          <w:lang w:eastAsia="ar-SA"/>
        </w:rPr>
        <w:t>Formularz ofertowy</w:t>
      </w:r>
    </w:p>
    <w:p w14:paraId="166E33D0" w14:textId="56A24C75" w:rsidR="00E7799D" w:rsidRPr="00557F61" w:rsidRDefault="004E0F2E" w:rsidP="005E5821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  <w:r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Nawiązując do </w:t>
      </w:r>
      <w:r w:rsidR="00BE4219"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postępowania o udzielenie zamówienia publicznego </w:t>
      </w:r>
      <w:r w:rsidR="00F71909">
        <w:rPr>
          <w:rFonts w:ascii="Arial" w:eastAsia="Times New Roman" w:hAnsi="Arial" w:cs="Arial"/>
          <w:kern w:val="1"/>
          <w:szCs w:val="20"/>
          <w:lang w:eastAsia="ar-SA"/>
        </w:rPr>
        <w:t xml:space="preserve">prowadzonego </w:t>
      </w:r>
      <w:r w:rsidR="00BE4219"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w trybie </w:t>
      </w:r>
      <w:r w:rsidR="00EB5636" w:rsidRPr="00557F61">
        <w:rPr>
          <w:rFonts w:ascii="Arial" w:eastAsia="Times New Roman" w:hAnsi="Arial" w:cs="Arial"/>
          <w:bCs/>
          <w:kern w:val="1"/>
          <w:szCs w:val="20"/>
          <w:lang w:eastAsia="ar-SA"/>
        </w:rPr>
        <w:t>przetargu nieograniczonego</w:t>
      </w:r>
      <w:r w:rsidR="00F71909">
        <w:rPr>
          <w:rFonts w:ascii="Arial" w:eastAsia="Times New Roman" w:hAnsi="Arial" w:cs="Arial"/>
          <w:bCs/>
          <w:kern w:val="1"/>
          <w:szCs w:val="20"/>
          <w:lang w:eastAsia="ar-SA"/>
        </w:rPr>
        <w:t xml:space="preserve"> pod</w:t>
      </w:r>
      <w:r w:rsidR="007A0ADB" w:rsidRPr="00557F61">
        <w:rPr>
          <w:rFonts w:ascii="Arial" w:eastAsia="Times New Roman" w:hAnsi="Arial" w:cs="Arial"/>
          <w:bCs/>
          <w:kern w:val="1"/>
          <w:szCs w:val="20"/>
          <w:lang w:eastAsia="ar-SA"/>
        </w:rPr>
        <w:t xml:space="preserve"> </w:t>
      </w:r>
      <w:r w:rsidRPr="00557F61">
        <w:rPr>
          <w:rFonts w:ascii="Arial" w:eastAsia="Times New Roman" w:hAnsi="Arial" w:cs="Arial"/>
          <w:kern w:val="1"/>
          <w:szCs w:val="20"/>
          <w:lang w:eastAsia="ar-SA"/>
        </w:rPr>
        <w:t>n</w:t>
      </w:r>
      <w:r w:rsidR="00F71909">
        <w:rPr>
          <w:rFonts w:ascii="Arial" w:eastAsia="Times New Roman" w:hAnsi="Arial" w:cs="Arial"/>
          <w:kern w:val="1"/>
          <w:szCs w:val="20"/>
          <w:lang w:eastAsia="ar-SA"/>
        </w:rPr>
        <w:t>umerem</w:t>
      </w:r>
      <w:r w:rsidR="00ED7EF1">
        <w:rPr>
          <w:rFonts w:ascii="Arial" w:eastAsia="Times New Roman" w:hAnsi="Arial" w:cs="Arial"/>
          <w:kern w:val="1"/>
          <w:szCs w:val="20"/>
          <w:lang w:eastAsia="ar-SA"/>
        </w:rPr>
        <w:t>, znak sprawy:</w:t>
      </w:r>
      <w:r w:rsidR="00F71909">
        <w:rPr>
          <w:rFonts w:ascii="Arial" w:eastAsia="Times New Roman" w:hAnsi="Arial" w:cs="Arial"/>
          <w:kern w:val="1"/>
          <w:szCs w:val="20"/>
          <w:lang w:eastAsia="ar-SA"/>
        </w:rPr>
        <w:t xml:space="preserve"> </w:t>
      </w:r>
      <w:r w:rsidR="00F71909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</w:t>
      </w:r>
      <w:r w:rsidR="00557F61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K</w:t>
      </w:r>
      <w:r w:rsidR="00E70BC9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.271.</w:t>
      </w:r>
      <w:r w:rsidR="00557F61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1</w:t>
      </w:r>
      <w:r w:rsidR="00E70BC9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.202</w:t>
      </w:r>
      <w:r w:rsidR="00ED7EF1" w:rsidRPr="00ED7EF1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4</w:t>
      </w:r>
      <w:r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 </w:t>
      </w:r>
      <w:r w:rsidR="004B522A" w:rsidRPr="00557F61">
        <w:rPr>
          <w:rFonts w:ascii="Arial" w:eastAsia="Times New Roman" w:hAnsi="Arial" w:cs="Arial"/>
          <w:kern w:val="1"/>
          <w:szCs w:val="20"/>
          <w:lang w:eastAsia="ar-SA"/>
        </w:rPr>
        <w:t>pn.</w:t>
      </w:r>
      <w:r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 „</w:t>
      </w:r>
      <w:r w:rsidR="00557F61" w:rsidRPr="00557F61">
        <w:rPr>
          <w:rFonts w:ascii="Arial" w:eastAsia="Times New Roman" w:hAnsi="Arial" w:cs="Arial"/>
          <w:b/>
          <w:iCs/>
          <w:kern w:val="1"/>
          <w:szCs w:val="20"/>
          <w:lang w:eastAsia="ar-SA"/>
        </w:rPr>
        <w:t xml:space="preserve">Zaciągnięcie kredytu długoterminowego do kwoty </w:t>
      </w:r>
      <w:r w:rsidR="00ED7EF1">
        <w:rPr>
          <w:rFonts w:ascii="Arial" w:eastAsia="Times New Roman" w:hAnsi="Arial" w:cs="Arial"/>
          <w:b/>
          <w:iCs/>
          <w:kern w:val="1"/>
          <w:szCs w:val="20"/>
          <w:lang w:eastAsia="ar-SA"/>
        </w:rPr>
        <w:t>4</w:t>
      </w:r>
      <w:r w:rsidR="00557F61" w:rsidRPr="00557F61">
        <w:rPr>
          <w:rFonts w:ascii="Arial" w:eastAsia="Times New Roman" w:hAnsi="Arial" w:cs="Arial"/>
          <w:b/>
          <w:iCs/>
          <w:kern w:val="1"/>
          <w:szCs w:val="20"/>
          <w:lang w:eastAsia="ar-SA"/>
        </w:rPr>
        <w:t> </w:t>
      </w:r>
      <w:r w:rsidR="00ED7EF1">
        <w:rPr>
          <w:rFonts w:ascii="Arial" w:eastAsia="Times New Roman" w:hAnsi="Arial" w:cs="Arial"/>
          <w:b/>
          <w:iCs/>
          <w:kern w:val="1"/>
          <w:szCs w:val="20"/>
          <w:lang w:eastAsia="ar-SA"/>
        </w:rPr>
        <w:t>870</w:t>
      </w:r>
      <w:r w:rsidR="00557F61" w:rsidRPr="00557F61">
        <w:rPr>
          <w:rFonts w:ascii="Arial" w:eastAsia="Times New Roman" w:hAnsi="Arial" w:cs="Arial"/>
          <w:b/>
          <w:iCs/>
          <w:kern w:val="1"/>
          <w:szCs w:val="20"/>
          <w:lang w:eastAsia="ar-SA"/>
        </w:rPr>
        <w:t> 000,00 zł</w:t>
      </w:r>
      <w:r w:rsidR="004276F2" w:rsidRPr="00557F61">
        <w:rPr>
          <w:rFonts w:ascii="Arial" w:hAnsi="Arial" w:cs="Arial"/>
          <w:bCs/>
          <w:szCs w:val="20"/>
        </w:rPr>
        <w:t>”</w:t>
      </w:r>
      <w:r w:rsidR="005E5821"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, </w:t>
      </w:r>
      <w:r w:rsidR="00915151" w:rsidRPr="00557F61">
        <w:rPr>
          <w:rFonts w:ascii="Arial" w:eastAsia="Times New Roman" w:hAnsi="Arial" w:cs="Arial"/>
          <w:kern w:val="1"/>
          <w:szCs w:val="20"/>
          <w:lang w:eastAsia="ar-SA"/>
        </w:rPr>
        <w:t>o</w:t>
      </w:r>
      <w:r w:rsidRPr="00557F61">
        <w:rPr>
          <w:rFonts w:ascii="Arial" w:eastAsia="Times New Roman" w:hAnsi="Arial" w:cs="Arial"/>
          <w:kern w:val="1"/>
          <w:szCs w:val="20"/>
          <w:lang w:eastAsia="ar-SA"/>
        </w:rPr>
        <w:t>ferujemy wykonanie zamówienia na następujących</w:t>
      </w:r>
      <w:r w:rsidR="005773E6" w:rsidRPr="00557F61">
        <w:rPr>
          <w:rFonts w:ascii="Arial" w:eastAsia="Times New Roman" w:hAnsi="Arial" w:cs="Arial"/>
          <w:kern w:val="1"/>
          <w:szCs w:val="20"/>
          <w:lang w:eastAsia="ar-SA"/>
        </w:rPr>
        <w:t xml:space="preserve"> warunkach</w:t>
      </w:r>
      <w:r w:rsidR="00F71909">
        <w:rPr>
          <w:rFonts w:ascii="Arial" w:eastAsia="Times New Roman" w:hAnsi="Arial" w:cs="Arial"/>
          <w:kern w:val="1"/>
          <w:szCs w:val="20"/>
          <w:lang w:eastAsia="ar-SA"/>
        </w:rPr>
        <w:t>:</w:t>
      </w:r>
    </w:p>
    <w:p w14:paraId="1BB3705E" w14:textId="77777777" w:rsidR="00557F61" w:rsidRPr="00557F61" w:rsidRDefault="00557F61" w:rsidP="00557F61">
      <w:pPr>
        <w:numPr>
          <w:ilvl w:val="1"/>
          <w:numId w:val="40"/>
        </w:numPr>
        <w:spacing w:after="160" w:line="259" w:lineRule="auto"/>
        <w:ind w:left="426" w:hanging="426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Gwarantuję wykonanie całości niniejszego zamówienia zgodnie z treścią: SWZ, wyjaśnień do SWZ oraz jej modyfikacji,</w:t>
      </w:r>
    </w:p>
    <w:p w14:paraId="37B8E741" w14:textId="033D7A3D" w:rsidR="00557F61" w:rsidRPr="00841805" w:rsidRDefault="00557F61" w:rsidP="00841805">
      <w:pPr>
        <w:pStyle w:val="Akapitzlist"/>
        <w:numPr>
          <w:ilvl w:val="1"/>
          <w:numId w:val="40"/>
        </w:numPr>
        <w:tabs>
          <w:tab w:val="num" w:pos="3763"/>
        </w:tabs>
        <w:spacing w:before="120" w:after="120"/>
        <w:jc w:val="both"/>
        <w:rPr>
          <w:rFonts w:ascii="Arial" w:hAnsi="Arial" w:cs="Arial"/>
          <w:b/>
          <w:szCs w:val="20"/>
          <w:lang w:val="x-none" w:eastAsia="x-none"/>
        </w:rPr>
      </w:pPr>
      <w:r w:rsidRPr="00841805">
        <w:rPr>
          <w:rFonts w:ascii="Arial" w:hAnsi="Arial" w:cs="Arial"/>
          <w:b/>
          <w:szCs w:val="20"/>
          <w:lang w:eastAsia="x-none"/>
        </w:rPr>
        <w:t>O</w:t>
      </w:r>
      <w:r w:rsidRPr="00841805">
        <w:rPr>
          <w:rFonts w:ascii="Arial" w:hAnsi="Arial" w:cs="Arial"/>
          <w:b/>
          <w:szCs w:val="20"/>
          <w:lang w:val="x-none" w:eastAsia="x-none"/>
        </w:rPr>
        <w:t>ferujemy</w:t>
      </w:r>
      <w:r w:rsidRPr="00841805">
        <w:rPr>
          <w:rFonts w:ascii="Arial" w:hAnsi="Arial" w:cs="Arial"/>
          <w:b/>
          <w:szCs w:val="20"/>
          <w:lang w:eastAsia="x-none"/>
        </w:rPr>
        <w:t xml:space="preserve"> </w:t>
      </w:r>
      <w:r w:rsidRPr="00841805">
        <w:rPr>
          <w:rFonts w:ascii="Arial" w:hAnsi="Arial" w:cs="Arial"/>
          <w:b/>
          <w:szCs w:val="20"/>
          <w:lang w:val="x-none" w:eastAsia="x-none"/>
        </w:rPr>
        <w:t>wykonanie zamówienia za całkowitą ryczałtową cenę</w:t>
      </w:r>
      <w:r w:rsidRPr="00841805">
        <w:rPr>
          <w:rFonts w:ascii="Arial" w:hAnsi="Arial" w:cs="Arial"/>
          <w:b/>
          <w:szCs w:val="20"/>
          <w:lang w:eastAsia="x-none"/>
        </w:rPr>
        <w:t>,</w:t>
      </w:r>
      <w:r w:rsidRPr="00841805">
        <w:rPr>
          <w:rFonts w:ascii="Arial" w:hAnsi="Arial" w:cs="Arial"/>
          <w:b/>
          <w:szCs w:val="20"/>
          <w:lang w:val="x-none" w:eastAsia="x-none"/>
        </w:rPr>
        <w:t xml:space="preserve"> </w:t>
      </w:r>
      <w:r w:rsidRPr="00841805">
        <w:rPr>
          <w:rFonts w:ascii="Arial" w:hAnsi="Arial" w:cs="Arial"/>
          <w:b/>
          <w:color w:val="000000" w:themeColor="text1"/>
          <w:szCs w:val="20"/>
          <w:lang w:eastAsia="x-none"/>
        </w:rPr>
        <w:t>tj.</w:t>
      </w:r>
      <w:r w:rsidRPr="00841805">
        <w:rPr>
          <w:rFonts w:ascii="Arial" w:hAnsi="Arial" w:cs="Arial"/>
          <w:b/>
          <w:szCs w:val="20"/>
          <w:lang w:val="x-none" w:eastAsia="x-none"/>
        </w:rPr>
        <w:t>: ……………</w:t>
      </w:r>
      <w:r w:rsidRPr="00841805">
        <w:rPr>
          <w:rFonts w:ascii="Arial" w:hAnsi="Arial" w:cs="Arial"/>
          <w:b/>
          <w:szCs w:val="20"/>
          <w:lang w:eastAsia="x-none"/>
        </w:rPr>
        <w:t>……….</w:t>
      </w:r>
      <w:r w:rsidRPr="00841805">
        <w:rPr>
          <w:rFonts w:ascii="Arial" w:hAnsi="Arial" w:cs="Arial"/>
          <w:b/>
          <w:szCs w:val="20"/>
          <w:lang w:val="x-none" w:eastAsia="x-none"/>
        </w:rPr>
        <w:t>….</w:t>
      </w:r>
      <w:r w:rsidRPr="00841805">
        <w:rPr>
          <w:rFonts w:ascii="Arial" w:hAnsi="Arial" w:cs="Arial"/>
          <w:b/>
          <w:szCs w:val="20"/>
          <w:lang w:eastAsia="x-none"/>
        </w:rPr>
        <w:t xml:space="preserve"> zł </w:t>
      </w:r>
      <w:r w:rsidRPr="00841805">
        <w:rPr>
          <w:rFonts w:ascii="Arial" w:hAnsi="Arial" w:cs="Arial"/>
          <w:b/>
          <w:szCs w:val="20"/>
          <w:lang w:val="x-none" w:eastAsia="x-none"/>
        </w:rPr>
        <w:t>(słownie………………………………………………………</w:t>
      </w:r>
      <w:r w:rsidRPr="00841805">
        <w:rPr>
          <w:rFonts w:ascii="Arial" w:hAnsi="Arial" w:cs="Arial"/>
          <w:b/>
          <w:szCs w:val="20"/>
          <w:lang w:eastAsia="x-none"/>
        </w:rPr>
        <w:t>………..</w:t>
      </w:r>
      <w:r w:rsidRPr="00841805">
        <w:rPr>
          <w:rFonts w:ascii="Arial" w:hAnsi="Arial" w:cs="Arial"/>
          <w:b/>
          <w:szCs w:val="20"/>
          <w:lang w:val="x-none" w:eastAsia="x-none"/>
        </w:rPr>
        <w:t>…………………)</w:t>
      </w:r>
      <w:r w:rsidR="00841805">
        <w:rPr>
          <w:rFonts w:ascii="Arial" w:hAnsi="Arial" w:cs="Arial"/>
          <w:b/>
          <w:szCs w:val="20"/>
          <w:lang w:val="x-none" w:eastAsia="x-none"/>
        </w:rPr>
        <w:t>*</w:t>
      </w:r>
    </w:p>
    <w:p w14:paraId="1AE0F170" w14:textId="31861352" w:rsidR="00841805" w:rsidRDefault="00841805" w:rsidP="00841805">
      <w:pPr>
        <w:tabs>
          <w:tab w:val="num" w:pos="3763"/>
        </w:tabs>
        <w:ind w:left="0" w:firstLine="0"/>
        <w:jc w:val="both"/>
        <w:rPr>
          <w:rFonts w:ascii="Arial" w:hAnsi="Arial" w:cs="Arial"/>
          <w:i/>
          <w:iCs/>
          <w:szCs w:val="20"/>
          <w:lang w:val="x-none" w:eastAsia="x-none"/>
        </w:rPr>
      </w:pPr>
      <w:r w:rsidRPr="00841805">
        <w:rPr>
          <w:rFonts w:ascii="Arial" w:hAnsi="Arial" w:cs="Arial"/>
          <w:i/>
          <w:iCs/>
          <w:szCs w:val="20"/>
          <w:lang w:val="x-none" w:eastAsia="x-none"/>
        </w:rPr>
        <w:t>*łączna cena ofertowa stanowi całkowite ryczałtowe wynagrodzenie Wykonawcy, uwzględniające wszystkie koszty związane z realizacją przedmiotu zamówienia zgodnie z niniejszą SWZ</w:t>
      </w:r>
    </w:p>
    <w:p w14:paraId="2A822D6E" w14:textId="79D28677" w:rsidR="00EA4BA3" w:rsidRDefault="00AF5DE9" w:rsidP="00AF5DE9">
      <w:pPr>
        <w:tabs>
          <w:tab w:val="num" w:pos="3763"/>
        </w:tabs>
        <w:spacing w:before="120" w:after="120"/>
        <w:ind w:left="0" w:firstLine="0"/>
        <w:jc w:val="both"/>
        <w:rPr>
          <w:rFonts w:ascii="Arial" w:hAnsi="Arial" w:cs="Arial"/>
          <w:szCs w:val="20"/>
          <w:lang w:val="x-none" w:eastAsia="x-none"/>
        </w:rPr>
      </w:pPr>
      <w:r w:rsidRPr="00AF5DE9">
        <w:rPr>
          <w:rFonts w:ascii="Arial" w:hAnsi="Arial" w:cs="Arial"/>
          <w:szCs w:val="20"/>
          <w:lang w:val="x-none" w:eastAsia="x-none"/>
        </w:rPr>
        <w:t>Wynagrodzenie, o którym mowa powyżej składa się z poniższych elementów:</w:t>
      </w:r>
    </w:p>
    <w:p w14:paraId="2F489AC3" w14:textId="656E5EA6" w:rsidR="00AF5DE9" w:rsidRPr="000469B9" w:rsidRDefault="00AF5DE9" w:rsidP="00AF5DE9">
      <w:pPr>
        <w:pStyle w:val="Akapitzlist"/>
        <w:numPr>
          <w:ilvl w:val="0"/>
          <w:numId w:val="47"/>
        </w:numPr>
        <w:tabs>
          <w:tab w:val="num" w:pos="567"/>
        </w:tabs>
        <w:spacing w:before="120" w:after="120"/>
        <w:jc w:val="both"/>
        <w:rPr>
          <w:rFonts w:ascii="Arial" w:hAnsi="Arial" w:cs="Arial"/>
          <w:szCs w:val="20"/>
          <w:lang w:val="x-none" w:eastAsia="x-none"/>
        </w:rPr>
      </w:pPr>
      <w:r w:rsidRPr="000469B9">
        <w:rPr>
          <w:rFonts w:ascii="Arial" w:hAnsi="Arial" w:cs="Arial"/>
          <w:szCs w:val="20"/>
          <w:lang w:val="x-none" w:eastAsia="x-none"/>
        </w:rPr>
        <w:t xml:space="preserve">WIBOR </w:t>
      </w:r>
      <w:r w:rsidR="005A2F67" w:rsidRPr="000469B9">
        <w:rPr>
          <w:rFonts w:ascii="Arial" w:hAnsi="Arial" w:cs="Arial"/>
          <w:szCs w:val="20"/>
          <w:lang w:val="x-none" w:eastAsia="x-none"/>
        </w:rPr>
        <w:t>1</w:t>
      </w:r>
      <w:r w:rsidRPr="000469B9">
        <w:rPr>
          <w:rFonts w:ascii="Arial" w:hAnsi="Arial" w:cs="Arial"/>
          <w:szCs w:val="20"/>
          <w:lang w:val="x-none" w:eastAsia="x-none"/>
        </w:rPr>
        <w:t xml:space="preserve">M z dnia </w:t>
      </w:r>
      <w:r w:rsidR="004A069D" w:rsidRPr="000469B9">
        <w:rPr>
          <w:rFonts w:ascii="Arial" w:hAnsi="Arial" w:cs="Arial"/>
          <w:szCs w:val="20"/>
          <w:lang w:val="x-none" w:eastAsia="x-none"/>
        </w:rPr>
        <w:t>18.10.2024 r.</w:t>
      </w:r>
      <w:r w:rsidRPr="000469B9">
        <w:rPr>
          <w:rFonts w:ascii="Arial" w:hAnsi="Arial" w:cs="Arial"/>
          <w:szCs w:val="20"/>
          <w:lang w:val="x-none" w:eastAsia="x-none"/>
        </w:rPr>
        <w:t xml:space="preserve"> dla porównania ofert: …………………………………..</w:t>
      </w:r>
    </w:p>
    <w:p w14:paraId="3F2BD51F" w14:textId="66C32FB3" w:rsidR="00AF5DE9" w:rsidRPr="00AF5DE9" w:rsidRDefault="00AF5DE9" w:rsidP="00AF5DE9">
      <w:pPr>
        <w:pStyle w:val="Akapitzlist"/>
        <w:numPr>
          <w:ilvl w:val="0"/>
          <w:numId w:val="47"/>
        </w:numPr>
        <w:tabs>
          <w:tab w:val="num" w:pos="567"/>
        </w:tabs>
        <w:spacing w:before="120" w:after="120"/>
        <w:jc w:val="both"/>
        <w:rPr>
          <w:rFonts w:ascii="Arial" w:hAnsi="Arial" w:cs="Arial"/>
          <w:szCs w:val="20"/>
          <w:lang w:val="x-none" w:eastAsia="x-none"/>
        </w:rPr>
      </w:pPr>
      <w:r>
        <w:rPr>
          <w:rFonts w:ascii="Arial" w:hAnsi="Arial" w:cs="Arial"/>
          <w:szCs w:val="20"/>
          <w:lang w:val="x-none" w:eastAsia="x-none"/>
        </w:rPr>
        <w:t>Marża Banku: ………………………………………….</w:t>
      </w:r>
    </w:p>
    <w:p w14:paraId="6980C1C8" w14:textId="02BACD56" w:rsidR="00557F61" w:rsidRDefault="00557F61" w:rsidP="00ED7EF1">
      <w:pPr>
        <w:tabs>
          <w:tab w:val="left" w:pos="709"/>
        </w:tabs>
        <w:ind w:left="0" w:firstLine="0"/>
        <w:rPr>
          <w:rFonts w:ascii="Arial" w:hAnsi="Arial" w:cs="Arial"/>
          <w:b/>
          <w:bCs/>
          <w:szCs w:val="20"/>
        </w:rPr>
      </w:pPr>
    </w:p>
    <w:p w14:paraId="0B9715CA" w14:textId="3F785E5B" w:rsidR="00557F61" w:rsidRPr="00557F61" w:rsidRDefault="00557F61" w:rsidP="00557F61">
      <w:pPr>
        <w:spacing w:after="160" w:line="259" w:lineRule="auto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3) </w:t>
      </w:r>
      <w:r w:rsidRPr="00557F61">
        <w:rPr>
          <w:rFonts w:ascii="Arial" w:hAnsi="Arial" w:cs="Arial"/>
          <w:color w:val="000000"/>
          <w:szCs w:val="20"/>
        </w:rPr>
        <w:t>Czy Wykonawca jest</w:t>
      </w:r>
      <w:r w:rsidR="00ED7EF1">
        <w:rPr>
          <w:rFonts w:ascii="Arial" w:hAnsi="Arial" w:cs="Arial"/>
          <w:color w:val="000000"/>
          <w:szCs w:val="20"/>
        </w:rPr>
        <w:t xml:space="preserve"> </w:t>
      </w:r>
      <w:r w:rsidR="00ED7EF1" w:rsidRPr="00ED7EF1">
        <w:rPr>
          <w:rFonts w:ascii="Arial" w:hAnsi="Arial" w:cs="Arial"/>
          <w:i/>
          <w:iCs/>
          <w:color w:val="000000"/>
          <w:szCs w:val="20"/>
        </w:rPr>
        <w:t>(zaznaczyć właściwe)</w:t>
      </w:r>
      <w:r w:rsidRPr="00557F61">
        <w:rPr>
          <w:rFonts w:ascii="Arial" w:hAnsi="Arial" w:cs="Arial"/>
          <w:color w:val="000000"/>
          <w:szCs w:val="20"/>
        </w:rPr>
        <w:t>:</w:t>
      </w:r>
    </w:p>
    <w:p w14:paraId="3E2B8AB9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□ mikroprzedsiębiorcą</w:t>
      </w:r>
      <w:r w:rsidRPr="00557F61">
        <w:rPr>
          <w:rFonts w:ascii="Arial" w:hAnsi="Arial" w:cs="Arial"/>
          <w:color w:val="000000"/>
          <w:szCs w:val="20"/>
          <w:vertAlign w:val="superscript"/>
        </w:rPr>
        <w:footnoteReference w:id="1"/>
      </w:r>
      <w:r w:rsidRPr="00557F61">
        <w:rPr>
          <w:rFonts w:ascii="Arial" w:hAnsi="Arial" w:cs="Arial"/>
          <w:color w:val="000000"/>
          <w:szCs w:val="20"/>
        </w:rPr>
        <w:t xml:space="preserve"> </w:t>
      </w:r>
    </w:p>
    <w:p w14:paraId="2775B8B8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□ mały przedsiębiorca</w:t>
      </w:r>
      <w:r w:rsidRPr="00557F61">
        <w:rPr>
          <w:rFonts w:ascii="Arial" w:hAnsi="Arial" w:cs="Arial"/>
          <w:color w:val="000000"/>
          <w:szCs w:val="20"/>
          <w:vertAlign w:val="superscript"/>
        </w:rPr>
        <w:footnoteReference w:id="2"/>
      </w:r>
      <w:r w:rsidRPr="00557F61">
        <w:rPr>
          <w:rFonts w:ascii="Arial" w:hAnsi="Arial" w:cs="Arial"/>
          <w:color w:val="000000"/>
          <w:szCs w:val="20"/>
        </w:rPr>
        <w:t xml:space="preserve"> </w:t>
      </w:r>
    </w:p>
    <w:p w14:paraId="6A3C38B1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□ średni przedsiębiorca</w:t>
      </w:r>
      <w:r w:rsidRPr="00557F61">
        <w:rPr>
          <w:rFonts w:ascii="Arial" w:hAnsi="Arial" w:cs="Arial"/>
          <w:color w:val="000000"/>
          <w:szCs w:val="20"/>
          <w:vertAlign w:val="superscript"/>
        </w:rPr>
        <w:footnoteReference w:id="3"/>
      </w:r>
    </w:p>
    <w:p w14:paraId="2357D3F1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lastRenderedPageBreak/>
        <w:t>□ jednoosobowa działalność gospodarcza</w:t>
      </w:r>
    </w:p>
    <w:p w14:paraId="7B6A7EC4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□ osoba fizyczna nieprowadząca działalności gospodarczej</w:t>
      </w:r>
    </w:p>
    <w:p w14:paraId="3F8E2A93" w14:textId="77777777" w:rsidR="00557F61" w:rsidRPr="00557F61" w:rsidRDefault="00557F61" w:rsidP="00557F61">
      <w:pPr>
        <w:spacing w:after="160" w:line="259" w:lineRule="auto"/>
        <w:jc w:val="both"/>
        <w:rPr>
          <w:rFonts w:ascii="Arial" w:hAnsi="Arial" w:cs="Arial"/>
          <w:color w:val="000000"/>
          <w:szCs w:val="20"/>
        </w:rPr>
      </w:pPr>
      <w:r w:rsidRPr="00557F61">
        <w:rPr>
          <w:rFonts w:ascii="Arial" w:hAnsi="Arial" w:cs="Arial"/>
          <w:color w:val="000000"/>
          <w:szCs w:val="20"/>
        </w:rPr>
        <w:t>□ inny rodzaj</w:t>
      </w:r>
    </w:p>
    <w:p w14:paraId="0B64F862" w14:textId="77777777" w:rsidR="006D62E3" w:rsidRDefault="009A19A3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4) </w:t>
      </w:r>
      <w:r w:rsidR="006D62E3">
        <w:rPr>
          <w:rFonts w:ascii="Arial" w:hAnsi="Arial" w:cs="Arial"/>
          <w:color w:val="000000"/>
          <w:szCs w:val="20"/>
        </w:rPr>
        <w:t xml:space="preserve">Oświadcza, że </w:t>
      </w:r>
      <w:r w:rsidR="006D62E3" w:rsidRPr="006D62E3">
        <w:rPr>
          <w:rFonts w:ascii="Arial" w:hAnsi="Arial" w:cs="Arial"/>
          <w:color w:val="000000"/>
          <w:szCs w:val="20"/>
        </w:rPr>
        <w:t xml:space="preserve">wskazana cena w </w:t>
      </w:r>
      <w:r w:rsidR="006D62E3">
        <w:rPr>
          <w:rFonts w:ascii="Arial" w:hAnsi="Arial" w:cs="Arial"/>
          <w:color w:val="000000"/>
          <w:szCs w:val="20"/>
        </w:rPr>
        <w:t>F</w:t>
      </w:r>
      <w:r w:rsidR="006D62E3" w:rsidRPr="006D62E3">
        <w:rPr>
          <w:rFonts w:ascii="Arial" w:hAnsi="Arial" w:cs="Arial"/>
          <w:color w:val="000000"/>
          <w:szCs w:val="20"/>
        </w:rPr>
        <w:t>ormularzu ofertowym obejmuje cały zakres Przedmiotu zamówienia wskazanego przez Zamawiającego w SWZ, uwzględnia wszystkie wymagane opłaty i koszty niezbędne do zrealizowania całości Przedmiotu zamówienia, bez względu na okoliczności i źródła ich powstania.</w:t>
      </w:r>
    </w:p>
    <w:p w14:paraId="0D603125" w14:textId="61D50DBE" w:rsidR="00CA694E" w:rsidRPr="00CA694E" w:rsidRDefault="006D62E3" w:rsidP="00CA694E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5) </w:t>
      </w:r>
      <w:r w:rsidR="00CA694E">
        <w:rPr>
          <w:rFonts w:ascii="Arial" w:hAnsi="Arial" w:cs="Arial"/>
          <w:color w:val="000000"/>
          <w:szCs w:val="20"/>
        </w:rPr>
        <w:t>Oświadcza, że z</w:t>
      </w:r>
      <w:r w:rsidR="00CA694E" w:rsidRPr="00CA694E">
        <w:rPr>
          <w:rFonts w:ascii="Arial" w:hAnsi="Arial" w:cs="Arial"/>
          <w:color w:val="000000"/>
          <w:szCs w:val="20"/>
        </w:rPr>
        <w:t>godnie z treścią art. 225 ustawy Pzp oświadczamy, że wybór przedmiotowej oferty będzie prowadzić do powstania u zamawiającego obowiązku podatkowego w zakresie i wartości</w:t>
      </w:r>
      <w:r w:rsidR="00CA694E">
        <w:rPr>
          <w:rFonts w:ascii="Arial" w:hAnsi="Arial" w:cs="Arial"/>
          <w:color w:val="000000"/>
          <w:szCs w:val="20"/>
        </w:rPr>
        <w:t>:</w:t>
      </w:r>
      <w:r w:rsidR="00CA694E" w:rsidRPr="00CA694E">
        <w:rPr>
          <w:rFonts w:ascii="Arial" w:hAnsi="Arial" w:cs="Arial"/>
          <w:color w:val="000000"/>
          <w:szCs w:val="20"/>
        </w:rPr>
        <w:t xml:space="preserve">  </w:t>
      </w:r>
    </w:p>
    <w:p w14:paraId="3E4A0C5E" w14:textId="77777777" w:rsidR="00CA694E" w:rsidRPr="00CA694E" w:rsidRDefault="00CA694E" w:rsidP="00CA694E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 w:rsidRPr="00CA694E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………………………………………………………………………………………………………………………….</w:t>
      </w:r>
    </w:p>
    <w:p w14:paraId="39C94745" w14:textId="77777777" w:rsidR="00CA694E" w:rsidRPr="00CA694E" w:rsidRDefault="00CA694E" w:rsidP="00CA694E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 w:rsidRPr="00CA694E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………………………………………………………………………………………………………………………….</w:t>
      </w:r>
    </w:p>
    <w:p w14:paraId="5169F068" w14:textId="69093148" w:rsidR="00CA694E" w:rsidRPr="00CA694E" w:rsidRDefault="00CA694E" w:rsidP="00CA694E">
      <w:pPr>
        <w:spacing w:before="120" w:after="120"/>
        <w:ind w:left="0" w:firstLine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CA694E">
        <w:rPr>
          <w:rFonts w:ascii="Arial" w:hAnsi="Arial" w:cs="Arial"/>
          <w:i/>
          <w:iCs/>
          <w:color w:val="000000"/>
          <w:sz w:val="16"/>
          <w:szCs w:val="16"/>
        </w:rPr>
        <w:t>(należy wskazać: nazwę (rodzaj) towaru/usługi, których dostawa/świadczenie będzie prowadzić do jego powstania oraz ich wartość bez kwoty podatku od towarów i usług)</w:t>
      </w:r>
    </w:p>
    <w:p w14:paraId="6838A2EA" w14:textId="77777777" w:rsidR="00CA694E" w:rsidRPr="00CA694E" w:rsidRDefault="00CA694E" w:rsidP="00CA694E">
      <w:pPr>
        <w:spacing w:before="120" w:after="120"/>
        <w:ind w:left="0" w:firstLine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CA694E"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</w:p>
    <w:p w14:paraId="7010B912" w14:textId="5FCEE2BE" w:rsidR="00CA694E" w:rsidRPr="00CA694E" w:rsidRDefault="00CA694E" w:rsidP="00CA694E">
      <w:pPr>
        <w:spacing w:before="120" w:after="120"/>
        <w:ind w:left="0" w:firstLine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CA694E">
        <w:rPr>
          <w:rFonts w:ascii="Arial" w:hAnsi="Arial" w:cs="Arial"/>
          <w:i/>
          <w:iCs/>
          <w:color w:val="000000"/>
          <w:sz w:val="16"/>
          <w:szCs w:val="16"/>
        </w:rPr>
        <w:t>Uzupełnić jeżeli dotyczy. Brak uzupełnienia oznacza, iż wybór przedmiotowej oferty nie będzie prowadzić do powstania u Zamawiającego obowiązku podatkowego.</w:t>
      </w:r>
    </w:p>
    <w:p w14:paraId="709EB98D" w14:textId="5E637F63" w:rsidR="009A19A3" w:rsidRDefault="00CA694E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6) </w:t>
      </w:r>
      <w:r w:rsidR="00557F61" w:rsidRPr="009A19A3">
        <w:rPr>
          <w:rFonts w:ascii="Arial" w:hAnsi="Arial" w:cs="Arial"/>
          <w:color w:val="000000"/>
          <w:szCs w:val="20"/>
        </w:rPr>
        <w:t>Oświadczam, że pozostaję związany ofertą przez okres wskazany przez Zamawiającego w SWZ.</w:t>
      </w:r>
    </w:p>
    <w:p w14:paraId="57A03DFC" w14:textId="2C9468F3" w:rsidR="00557F61" w:rsidRPr="00557F61" w:rsidRDefault="00C634FE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szCs w:val="20"/>
        </w:rPr>
        <w:t>7</w:t>
      </w:r>
      <w:r w:rsidR="009A19A3" w:rsidRPr="006D62E3">
        <w:rPr>
          <w:rFonts w:ascii="Arial" w:hAnsi="Arial" w:cs="Arial"/>
          <w:b/>
          <w:bCs/>
          <w:color w:val="000000"/>
          <w:szCs w:val="20"/>
        </w:rPr>
        <w:t>)</w:t>
      </w:r>
      <w:r w:rsidR="009A19A3">
        <w:rPr>
          <w:rFonts w:ascii="Arial" w:hAnsi="Arial" w:cs="Arial"/>
          <w:color w:val="000000"/>
          <w:szCs w:val="20"/>
        </w:rPr>
        <w:t xml:space="preserve"> </w:t>
      </w:r>
      <w:r w:rsidR="00557F61" w:rsidRPr="00557F61">
        <w:rPr>
          <w:rFonts w:ascii="Arial" w:hAnsi="Arial" w:cs="Arial"/>
          <w:b/>
          <w:color w:val="000000"/>
          <w:szCs w:val="20"/>
        </w:rPr>
        <w:t>Oświadczam, że wypełniłem obowiązki informacyjne przewidziane w art. 13 lub art. 14 RODO</w:t>
      </w:r>
      <w:r w:rsidR="00557F61" w:rsidRPr="00557F61">
        <w:rPr>
          <w:rFonts w:ascii="Arial" w:hAnsi="Arial" w:cs="Arial"/>
          <w:szCs w:val="20"/>
          <w:vertAlign w:val="superscript"/>
        </w:rPr>
        <w:footnoteReference w:id="4"/>
      </w:r>
      <w:r w:rsidR="00557F61" w:rsidRPr="00557F61">
        <w:rPr>
          <w:rFonts w:ascii="Arial" w:hAnsi="Arial" w:cs="Arial"/>
          <w:b/>
          <w:color w:val="000000"/>
          <w:szCs w:val="20"/>
          <w:vertAlign w:val="superscript"/>
        </w:rPr>
        <w:t>)</w:t>
      </w:r>
      <w:r w:rsidR="00557F61" w:rsidRPr="00557F61">
        <w:rPr>
          <w:rFonts w:ascii="Arial" w:hAnsi="Arial" w:cs="Arial"/>
          <w:b/>
          <w:color w:val="000000"/>
          <w:szCs w:val="20"/>
        </w:rPr>
        <w:t xml:space="preserve"> wobec osób fizycznych, </w:t>
      </w:r>
      <w:r w:rsidR="00557F61" w:rsidRPr="00557F61">
        <w:rPr>
          <w:rFonts w:ascii="Arial" w:hAnsi="Arial" w:cs="Arial"/>
          <w:b/>
          <w:szCs w:val="20"/>
        </w:rPr>
        <w:t>od których dane osobowe bezpośrednio lub pośrednio pozyskałem</w:t>
      </w:r>
      <w:r w:rsidR="00557F61" w:rsidRPr="00557F61">
        <w:rPr>
          <w:rFonts w:ascii="Arial" w:hAnsi="Arial" w:cs="Arial"/>
          <w:b/>
          <w:color w:val="000000"/>
          <w:szCs w:val="20"/>
        </w:rPr>
        <w:t xml:space="preserve"> w celu ubiegania się o udzielenie zamówienia publicznego w niniejszym postępowaniu</w:t>
      </w:r>
    </w:p>
    <w:p w14:paraId="6FACFED4" w14:textId="79F3347D" w:rsidR="00557F61" w:rsidRPr="009A19A3" w:rsidRDefault="00C634FE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8</w:t>
      </w:r>
      <w:r w:rsidR="009A19A3">
        <w:rPr>
          <w:rFonts w:ascii="Arial" w:hAnsi="Arial" w:cs="Arial"/>
          <w:color w:val="000000"/>
          <w:szCs w:val="20"/>
        </w:rPr>
        <w:t xml:space="preserve">) </w:t>
      </w:r>
      <w:r w:rsidR="004B3FD3">
        <w:rPr>
          <w:rFonts w:ascii="Arial" w:hAnsi="Arial" w:cs="Arial"/>
          <w:color w:val="000000"/>
          <w:szCs w:val="20"/>
        </w:rPr>
        <w:t xml:space="preserve">Oświadczam, że </w:t>
      </w:r>
      <w:r w:rsidR="00557F61" w:rsidRPr="009A19A3">
        <w:rPr>
          <w:rFonts w:ascii="Arial" w:hAnsi="Arial" w:cs="Arial"/>
          <w:color w:val="000000"/>
          <w:szCs w:val="20"/>
        </w:rPr>
        <w:t>nie uczestniczę(my) jako Wykonawca w jakiejkolwiek innej ofercie złożonej w celu udzielenie niniejszego zamówienia,</w:t>
      </w:r>
    </w:p>
    <w:p w14:paraId="03FD2E74" w14:textId="729C22AD" w:rsidR="00C634FE" w:rsidRDefault="00EC012F" w:rsidP="009A19A3">
      <w:pPr>
        <w:spacing w:before="120" w:after="120"/>
        <w:ind w:left="0" w:firstLine="0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9</w:t>
      </w:r>
      <w:r w:rsidR="009A19A3">
        <w:rPr>
          <w:rFonts w:ascii="Arial" w:eastAsia="Times New Roman" w:hAnsi="Arial" w:cs="Arial"/>
          <w:szCs w:val="20"/>
          <w:lang w:eastAsia="pl-PL"/>
        </w:rPr>
        <w:t xml:space="preserve">) </w:t>
      </w:r>
      <w:r w:rsidR="00C634FE">
        <w:rPr>
          <w:rFonts w:ascii="Arial" w:eastAsia="Times New Roman" w:hAnsi="Arial" w:cs="Arial"/>
          <w:szCs w:val="20"/>
          <w:lang w:eastAsia="pl-PL"/>
        </w:rPr>
        <w:t xml:space="preserve">Oświadczam, że </w:t>
      </w:r>
      <w:r w:rsidR="00C634FE" w:rsidRPr="00C634FE">
        <w:rPr>
          <w:rFonts w:ascii="Arial" w:eastAsia="Times New Roman" w:hAnsi="Arial" w:cs="Arial"/>
          <w:szCs w:val="20"/>
          <w:lang w:eastAsia="pl-PL"/>
        </w:rPr>
        <w:t xml:space="preserve">akceptuję/-emy* przedstawione w SWZ postanowienia umowy i we wskazanym przez Zamawiającego terminie zobowiązuje/-emy* się do podpisania umowy, na określonych w SWZ warunkach, </w:t>
      </w:r>
      <w:r w:rsidR="00C634FE">
        <w:rPr>
          <w:rFonts w:ascii="Arial" w:eastAsia="Times New Roman" w:hAnsi="Arial" w:cs="Arial"/>
          <w:szCs w:val="20"/>
          <w:lang w:eastAsia="pl-PL"/>
        </w:rPr>
        <w:br/>
      </w:r>
      <w:r w:rsidR="00C634FE" w:rsidRPr="00C634FE">
        <w:rPr>
          <w:rFonts w:ascii="Arial" w:eastAsia="Times New Roman" w:hAnsi="Arial" w:cs="Arial"/>
          <w:szCs w:val="20"/>
          <w:lang w:eastAsia="pl-PL"/>
        </w:rPr>
        <w:t>w miejscu i terminie wyznaczonym przez Zamawiającego.</w:t>
      </w:r>
    </w:p>
    <w:p w14:paraId="21962360" w14:textId="539E019C" w:rsidR="00B7185B" w:rsidRPr="00082110" w:rsidRDefault="00B7185B" w:rsidP="009A19A3">
      <w:pPr>
        <w:spacing w:before="120" w:after="120"/>
        <w:ind w:left="0" w:firstLine="0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  <w:r w:rsidRPr="00082110">
        <w:rPr>
          <w:rFonts w:ascii="Arial" w:eastAsia="Times New Roman" w:hAnsi="Arial" w:cs="Arial"/>
          <w:b/>
          <w:bCs/>
          <w:szCs w:val="20"/>
          <w:lang w:eastAsia="pl-PL"/>
        </w:rPr>
        <w:t>Oświadczam, że do oferty został załączony wzór umowy zawierający wszystkie postanowienia umowy wskazane przez Zamawiającego w załączniku do SWZ.</w:t>
      </w:r>
    </w:p>
    <w:p w14:paraId="3F6A5512" w14:textId="5EB87367" w:rsidR="004B3FD3" w:rsidRDefault="00C634FE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eastAsia="Times New Roman" w:hAnsi="Arial" w:cs="Arial"/>
          <w:szCs w:val="20"/>
          <w:lang w:eastAsia="pl-PL"/>
        </w:rPr>
        <w:t>1</w:t>
      </w:r>
      <w:r w:rsidR="00EC012F">
        <w:rPr>
          <w:rFonts w:ascii="Arial" w:eastAsia="Times New Roman" w:hAnsi="Arial" w:cs="Arial"/>
          <w:szCs w:val="20"/>
          <w:lang w:eastAsia="pl-PL"/>
        </w:rPr>
        <w:t>0</w:t>
      </w:r>
      <w:r>
        <w:rPr>
          <w:rFonts w:ascii="Arial" w:eastAsia="Times New Roman" w:hAnsi="Arial" w:cs="Arial"/>
          <w:szCs w:val="20"/>
          <w:lang w:eastAsia="pl-PL"/>
        </w:rPr>
        <w:t xml:space="preserve">) </w:t>
      </w:r>
      <w:r w:rsidR="00557F61" w:rsidRPr="009A19A3">
        <w:rPr>
          <w:rFonts w:ascii="Arial" w:eastAsia="Times New Roman" w:hAnsi="Arial" w:cs="Arial"/>
          <w:szCs w:val="20"/>
          <w:lang w:eastAsia="pl-PL"/>
        </w:rPr>
        <w:t xml:space="preserve">Na podstawie art. 127 ust. 2 ustawy z dnia 11 września 2019 r. Prawo zamówień publicznych (Pzp) </w:t>
      </w:r>
      <w:r w:rsidR="00557F61" w:rsidRPr="009A19A3">
        <w:rPr>
          <w:rFonts w:ascii="Arial" w:eastAsia="Times New Roman" w:hAnsi="Arial" w:cs="Arial"/>
          <w:szCs w:val="20"/>
          <w:u w:val="single"/>
          <w:lang w:eastAsia="pl-PL"/>
        </w:rPr>
        <w:t>wskazuję</w:t>
      </w:r>
      <w:r w:rsidR="00557F61" w:rsidRPr="009A19A3">
        <w:rPr>
          <w:rFonts w:ascii="Arial" w:eastAsia="Times New Roman" w:hAnsi="Arial" w:cs="Arial"/>
          <w:szCs w:val="20"/>
          <w:lang w:eastAsia="pl-PL"/>
        </w:rPr>
        <w:t xml:space="preserve"> nazwę i numer postępowania (oznaczenie sprawy)</w:t>
      </w:r>
      <w:r w:rsidR="009A19A3">
        <w:rPr>
          <w:rFonts w:ascii="Arial" w:eastAsia="Times New Roman" w:hAnsi="Arial" w:cs="Arial"/>
          <w:szCs w:val="20"/>
          <w:lang w:eastAsia="pl-PL"/>
        </w:rPr>
        <w:t xml:space="preserve"> </w:t>
      </w:r>
      <w:r w:rsidR="00557F61" w:rsidRPr="009A19A3">
        <w:rPr>
          <w:rFonts w:ascii="Arial" w:eastAsia="Times New Roman" w:hAnsi="Arial" w:cs="Arial"/>
          <w:szCs w:val="20"/>
          <w:lang w:eastAsia="pl-PL"/>
        </w:rPr>
        <w:t xml:space="preserve">o udzielenie zamówienia publicznego oraz </w:t>
      </w:r>
      <w:r w:rsidR="00557F61" w:rsidRPr="009A19A3">
        <w:rPr>
          <w:rFonts w:ascii="Arial" w:eastAsia="Times New Roman" w:hAnsi="Arial" w:cs="Arial"/>
          <w:szCs w:val="20"/>
          <w:u w:val="single"/>
          <w:lang w:eastAsia="pl-PL"/>
        </w:rPr>
        <w:t>podmiotowe środki dowodowe, które znajdują się w posiadaniu zamawiającego</w:t>
      </w:r>
      <w:r w:rsidR="00557F61" w:rsidRPr="009A19A3">
        <w:rPr>
          <w:rFonts w:ascii="Arial" w:eastAsia="Times New Roman" w:hAnsi="Arial" w:cs="Arial"/>
          <w:szCs w:val="20"/>
          <w:lang w:eastAsia="pl-P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</w:t>
      </w:r>
      <w:r w:rsidR="00557F61" w:rsidRPr="009A19A3">
        <w:rPr>
          <w:rFonts w:ascii="Arial" w:eastAsia="Times New Roman" w:hAnsi="Arial" w:cs="Arial"/>
          <w:szCs w:val="20"/>
          <w:u w:val="single"/>
          <w:lang w:eastAsia="pl-PL"/>
        </w:rPr>
        <w:t>w celu potwierdzenia okoliczności, o których mowa w art. 124 Pzp i potwierdzam ich prawidłowość i aktualność</w:t>
      </w:r>
      <w:r w:rsidR="00557F61" w:rsidRPr="009A19A3">
        <w:rPr>
          <w:rFonts w:ascii="Arial" w:hAnsi="Arial" w:cs="Arial"/>
          <w:color w:val="000000"/>
          <w:szCs w:val="20"/>
        </w:rPr>
        <w:t xml:space="preserve"> </w:t>
      </w:r>
    </w:p>
    <w:p w14:paraId="5AB8FA0F" w14:textId="73AFEED5" w:rsidR="00557F61" w:rsidRDefault="00557F61" w:rsidP="009A19A3">
      <w:pPr>
        <w:spacing w:before="120" w:after="120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B3FD3">
        <w:rPr>
          <w:rFonts w:ascii="Arial" w:eastAsia="Times New Roman" w:hAnsi="Arial" w:cs="Arial"/>
          <w:i/>
          <w:sz w:val="16"/>
          <w:szCs w:val="16"/>
          <w:lang w:eastAsia="pl-PL"/>
        </w:rPr>
        <w:t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Pzp)</w:t>
      </w:r>
    </w:p>
    <w:p w14:paraId="3385C47C" w14:textId="77777777" w:rsidR="002A711A" w:rsidRPr="009A19A3" w:rsidRDefault="002A711A" w:rsidP="009A19A3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674"/>
        <w:gridCol w:w="3508"/>
      </w:tblGrid>
      <w:tr w:rsidR="00557F61" w:rsidRPr="00557F61" w14:paraId="60C05B65" w14:textId="77777777" w:rsidTr="008C1660">
        <w:tc>
          <w:tcPr>
            <w:tcW w:w="2570" w:type="dxa"/>
            <w:shd w:val="clear" w:color="auto" w:fill="auto"/>
            <w:vAlign w:val="center"/>
          </w:tcPr>
          <w:p w14:paraId="0037BAA0" w14:textId="77777777" w:rsidR="00557F61" w:rsidRPr="009A19A3" w:rsidRDefault="00557F61" w:rsidP="009A19A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A19A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postępowania</w:t>
            </w:r>
          </w:p>
        </w:tc>
        <w:tc>
          <w:tcPr>
            <w:tcW w:w="2674" w:type="dxa"/>
            <w:shd w:val="clear" w:color="auto" w:fill="auto"/>
            <w:vAlign w:val="center"/>
          </w:tcPr>
          <w:p w14:paraId="74FF490A" w14:textId="77777777" w:rsidR="00557F61" w:rsidRPr="009A19A3" w:rsidRDefault="00557F61" w:rsidP="009A19A3">
            <w:pPr>
              <w:spacing w:before="120" w:after="120"/>
              <w:ind w:left="51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A19A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Numer postępowania</w:t>
            </w:r>
            <w:r w:rsidRPr="009A19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00A1F854" w14:textId="77777777" w:rsidR="00557F61" w:rsidRPr="009A19A3" w:rsidRDefault="00557F61" w:rsidP="009A19A3">
            <w:pPr>
              <w:spacing w:before="120" w:after="120"/>
              <w:ind w:left="57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A19A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Rodzaj oświadczeń lub dokumentów </w:t>
            </w:r>
            <w:r w:rsidRPr="008C166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</w:t>
            </w:r>
            <w:r w:rsidRPr="009A19A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znajdujących się w posiadaniu zamawiającego).</w:t>
            </w:r>
            <w:r w:rsidRPr="009A19A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Pr="009A19A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footnoteReference w:id="5"/>
            </w:r>
          </w:p>
        </w:tc>
      </w:tr>
      <w:tr w:rsidR="00557F61" w:rsidRPr="00557F61" w14:paraId="54760DCE" w14:textId="77777777" w:rsidTr="008C1660">
        <w:trPr>
          <w:trHeight w:val="645"/>
        </w:trPr>
        <w:tc>
          <w:tcPr>
            <w:tcW w:w="2570" w:type="dxa"/>
            <w:shd w:val="clear" w:color="auto" w:fill="auto"/>
          </w:tcPr>
          <w:p w14:paraId="1253CFEF" w14:textId="77777777" w:rsidR="00557F61" w:rsidRPr="00557F61" w:rsidRDefault="00557F61" w:rsidP="009A19A3">
            <w:pPr>
              <w:spacing w:before="120" w:after="120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2674" w:type="dxa"/>
            <w:shd w:val="clear" w:color="auto" w:fill="auto"/>
          </w:tcPr>
          <w:p w14:paraId="345CC1F1" w14:textId="77777777" w:rsidR="00557F61" w:rsidRPr="00557F61" w:rsidRDefault="00557F61" w:rsidP="009A19A3">
            <w:pPr>
              <w:spacing w:before="120" w:after="120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3508" w:type="dxa"/>
            <w:shd w:val="clear" w:color="auto" w:fill="auto"/>
          </w:tcPr>
          <w:p w14:paraId="65890447" w14:textId="77777777" w:rsidR="00557F61" w:rsidRPr="00557F61" w:rsidRDefault="00557F61" w:rsidP="009A19A3">
            <w:pPr>
              <w:spacing w:before="120" w:after="120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</w:tr>
    </w:tbl>
    <w:p w14:paraId="0BE38180" w14:textId="6E8BA4C7" w:rsidR="00EC012F" w:rsidRDefault="00EC012F" w:rsidP="00EC012F">
      <w:pPr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</w:p>
    <w:p w14:paraId="70FDC627" w14:textId="77777777" w:rsidR="00EC012F" w:rsidRDefault="00EC012F" w:rsidP="009A19A3">
      <w:pPr>
        <w:spacing w:before="120" w:after="120"/>
        <w:ind w:left="0" w:firstLine="0"/>
        <w:jc w:val="both"/>
        <w:rPr>
          <w:rFonts w:ascii="Arial" w:hAnsi="Arial" w:cs="Arial"/>
          <w:szCs w:val="20"/>
        </w:rPr>
      </w:pPr>
    </w:p>
    <w:p w14:paraId="707872DD" w14:textId="66EDAA11" w:rsidR="009A7408" w:rsidRDefault="00EC012F" w:rsidP="009A7408">
      <w:pPr>
        <w:spacing w:before="120" w:after="120"/>
        <w:ind w:left="0" w:firstLine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11) </w:t>
      </w:r>
      <w:r w:rsidR="009A7408" w:rsidRPr="009A7408">
        <w:rPr>
          <w:rFonts w:ascii="Arial" w:hAnsi="Arial" w:cs="Arial"/>
          <w:szCs w:val="20"/>
        </w:rPr>
        <w:t>Oświadczam, że składam(y) niniejszą ofertę  [we własnym imieniu] / [jako Wykonawcy wspólnie ubiegający się o udzielenie zamówienia]</w:t>
      </w:r>
      <w:r w:rsidR="009A7408">
        <w:rPr>
          <w:rFonts w:ascii="Arial" w:hAnsi="Arial" w:cs="Arial"/>
          <w:szCs w:val="20"/>
        </w:rPr>
        <w:t>*</w:t>
      </w:r>
    </w:p>
    <w:p w14:paraId="5B079806" w14:textId="2F4E8385" w:rsidR="009A7408" w:rsidRDefault="009A7408" w:rsidP="009A7408">
      <w:pPr>
        <w:spacing w:before="120" w:after="120"/>
        <w:ind w:left="0" w:firstLine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*odpowiednio zaznaczyć</w:t>
      </w:r>
    </w:p>
    <w:p w14:paraId="6B0651B1" w14:textId="7E03BD0C" w:rsidR="00EC012F" w:rsidRPr="00EC012F" w:rsidRDefault="00EC012F" w:rsidP="009A7408">
      <w:pPr>
        <w:spacing w:before="120" w:after="120"/>
        <w:ind w:left="0" w:firstLine="0"/>
        <w:jc w:val="both"/>
        <w:rPr>
          <w:rFonts w:ascii="Arial" w:hAnsi="Arial" w:cs="Arial"/>
          <w:i/>
          <w:iCs/>
          <w:sz w:val="16"/>
          <w:szCs w:val="16"/>
        </w:rPr>
      </w:pPr>
      <w:r w:rsidRPr="00EC012F">
        <w:rPr>
          <w:rFonts w:ascii="Arial" w:hAnsi="Arial" w:cs="Arial"/>
          <w:i/>
          <w:iCs/>
          <w:sz w:val="16"/>
          <w:szCs w:val="16"/>
        </w:rPr>
        <w:t>W przypadku braku odpowiedniego zaznaczenia oferta będzie traktowana jako składana we własnym imieniu.</w:t>
      </w:r>
    </w:p>
    <w:p w14:paraId="5C3C9554" w14:textId="2BAE768B" w:rsidR="00557F61" w:rsidRPr="009A19A3" w:rsidRDefault="009A19A3" w:rsidP="009A19A3">
      <w:pPr>
        <w:pStyle w:val="Akapitzlist"/>
        <w:spacing w:before="120" w:after="120"/>
        <w:ind w:left="0" w:firstLine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12</w:t>
      </w:r>
      <w:r w:rsidR="00EC012F">
        <w:rPr>
          <w:rFonts w:ascii="Arial" w:hAnsi="Arial" w:cs="Arial"/>
          <w:szCs w:val="20"/>
        </w:rPr>
        <w:t>)</w:t>
      </w:r>
      <w:r>
        <w:rPr>
          <w:rFonts w:ascii="Arial" w:hAnsi="Arial" w:cs="Arial"/>
          <w:szCs w:val="20"/>
        </w:rPr>
        <w:t xml:space="preserve"> </w:t>
      </w:r>
      <w:r w:rsidR="00557F61" w:rsidRPr="009A19A3">
        <w:rPr>
          <w:rFonts w:ascii="Arial" w:hAnsi="Arial" w:cs="Arial"/>
          <w:szCs w:val="20"/>
        </w:rPr>
        <w:t>Oświadczamy, że na podstawie art. 18 ust. 3 Pzp:</w:t>
      </w:r>
    </w:p>
    <w:p w14:paraId="1B399AE0" w14:textId="77777777" w:rsidR="00557F61" w:rsidRPr="00557F61" w:rsidRDefault="00557F61" w:rsidP="009A19A3">
      <w:pPr>
        <w:spacing w:before="120" w:after="120"/>
        <w:jc w:val="both"/>
        <w:rPr>
          <w:rFonts w:ascii="Arial" w:hAnsi="Arial" w:cs="Arial"/>
          <w:szCs w:val="20"/>
        </w:rPr>
      </w:pPr>
      <w:r w:rsidRPr="00557F61">
        <w:rPr>
          <w:rFonts w:ascii="Arial" w:hAnsi="Arial" w:cs="Arial"/>
          <w:szCs w:val="20"/>
        </w:rPr>
        <w:t>□ żadne z informacji zawartych w ofercie oraz załączonych do niej dokumentach, nie stanowią tajemnicy przedsiębiorstwa w rozumieniu przepisów o zwalczaniu nieuczciwej konkurencji,</w:t>
      </w:r>
    </w:p>
    <w:p w14:paraId="0BF7314F" w14:textId="46FE0E2C" w:rsidR="00557F61" w:rsidRPr="00557F61" w:rsidRDefault="00557F61" w:rsidP="009A19A3">
      <w:pPr>
        <w:spacing w:before="120" w:after="120"/>
        <w:jc w:val="both"/>
        <w:rPr>
          <w:rFonts w:ascii="Arial" w:hAnsi="Arial" w:cs="Arial"/>
          <w:szCs w:val="20"/>
        </w:rPr>
      </w:pPr>
      <w:r w:rsidRPr="00557F61">
        <w:rPr>
          <w:rFonts w:ascii="Arial" w:hAnsi="Arial" w:cs="Arial"/>
          <w:szCs w:val="20"/>
        </w:rPr>
        <w:t xml:space="preserve">□ wskazane informacje oznaczone nazwą pliku „…………………………………” stanowią tajemnicę przedsiębiorstwa w rozumieniu przepisów o zwalczaniu nieuczciwej konkurencji i w związku </w:t>
      </w:r>
      <w:r w:rsidR="00070F4E">
        <w:rPr>
          <w:rFonts w:ascii="Arial" w:hAnsi="Arial" w:cs="Arial"/>
          <w:szCs w:val="20"/>
        </w:rPr>
        <w:br/>
      </w:r>
      <w:r w:rsidRPr="00557F61">
        <w:rPr>
          <w:rFonts w:ascii="Arial" w:hAnsi="Arial" w:cs="Arial"/>
          <w:szCs w:val="20"/>
        </w:rPr>
        <w:t>z niniejszym nie mogą być one udostępniane, w szczególności innym uczestnikom postępowania</w:t>
      </w:r>
    </w:p>
    <w:p w14:paraId="252B6470" w14:textId="77777777" w:rsidR="00557F61" w:rsidRDefault="00557F61" w:rsidP="00070F4E">
      <w:pPr>
        <w:spacing w:before="120" w:after="120"/>
        <w:ind w:left="0" w:firstLine="0"/>
        <w:jc w:val="both"/>
        <w:rPr>
          <w:rFonts w:ascii="Arial" w:hAnsi="Arial" w:cs="Arial"/>
          <w:i/>
          <w:iCs/>
          <w:sz w:val="16"/>
          <w:szCs w:val="16"/>
        </w:rPr>
      </w:pPr>
      <w:r w:rsidRPr="00070F4E">
        <w:rPr>
          <w:rFonts w:ascii="Arial" w:hAnsi="Arial" w:cs="Arial"/>
          <w:i/>
          <w:iCs/>
          <w:sz w:val="16"/>
          <w:szCs w:val="16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52E9BDC9" w14:textId="61E18DEC" w:rsidR="00AE057C" w:rsidRPr="00EC012F" w:rsidRDefault="00EC012F" w:rsidP="00EC012F">
      <w:pPr>
        <w:tabs>
          <w:tab w:val="left" w:pos="426"/>
        </w:tabs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13) </w:t>
      </w:r>
      <w:r w:rsidR="00AE057C" w:rsidRPr="00EC012F">
        <w:rPr>
          <w:rFonts w:ascii="Arial" w:hAnsi="Arial" w:cs="Arial"/>
          <w:color w:val="000000"/>
          <w:szCs w:val="20"/>
        </w:rPr>
        <w:t xml:space="preserve">Osoba odpowiedzialna za kontakty z Zamawiającym: </w:t>
      </w:r>
    </w:p>
    <w:p w14:paraId="6C22B809" w14:textId="77777777" w:rsidR="00AE057C" w:rsidRPr="00AE057C" w:rsidRDefault="00AE057C" w:rsidP="00AE057C">
      <w:pPr>
        <w:tabs>
          <w:tab w:val="left" w:pos="426"/>
        </w:tabs>
        <w:spacing w:before="120" w:after="120"/>
        <w:ind w:left="426" w:firstLine="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>.…………………………………………..…………………………………………………………………………</w:t>
      </w:r>
    </w:p>
    <w:p w14:paraId="26E02B42" w14:textId="77777777" w:rsidR="009732BB" w:rsidRDefault="00AE057C" w:rsidP="00AE057C">
      <w:pPr>
        <w:tabs>
          <w:tab w:val="left" w:pos="426"/>
        </w:tabs>
        <w:spacing w:before="120" w:after="120"/>
        <w:ind w:left="425" w:firstLine="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 xml:space="preserve">Dane teleadresowe na które należy przekazywać korespondencję związaną z niniejszym postępowaniem: </w:t>
      </w:r>
    </w:p>
    <w:p w14:paraId="0AFB2051" w14:textId="659F2F22" w:rsidR="00AE057C" w:rsidRPr="00AE057C" w:rsidRDefault="00AE057C" w:rsidP="00AE057C">
      <w:pPr>
        <w:tabs>
          <w:tab w:val="left" w:pos="426"/>
        </w:tabs>
        <w:spacing w:before="120" w:after="120"/>
        <w:ind w:left="425" w:firstLine="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>tel</w:t>
      </w:r>
      <w:r w:rsidR="009732BB">
        <w:rPr>
          <w:rFonts w:ascii="Arial" w:hAnsi="Arial" w:cs="Arial"/>
          <w:color w:val="000000"/>
          <w:szCs w:val="20"/>
        </w:rPr>
        <w:t>.:</w:t>
      </w:r>
      <w:r w:rsidRPr="00AE057C">
        <w:rPr>
          <w:rFonts w:ascii="Arial" w:hAnsi="Arial" w:cs="Arial"/>
          <w:color w:val="000000"/>
          <w:szCs w:val="20"/>
        </w:rPr>
        <w:t>…………………………………………………………</w:t>
      </w:r>
    </w:p>
    <w:p w14:paraId="5F137E65" w14:textId="00E838C7" w:rsidR="00AE057C" w:rsidRPr="00AE057C" w:rsidRDefault="00AE057C" w:rsidP="00AE057C">
      <w:pPr>
        <w:tabs>
          <w:tab w:val="left" w:pos="426"/>
        </w:tabs>
        <w:spacing w:before="120" w:after="12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>e-mail</w:t>
      </w:r>
      <w:r w:rsidR="009732BB">
        <w:rPr>
          <w:rFonts w:ascii="Arial" w:hAnsi="Arial" w:cs="Arial"/>
          <w:color w:val="000000"/>
          <w:szCs w:val="20"/>
        </w:rPr>
        <w:t>:</w:t>
      </w:r>
      <w:r w:rsidRPr="00AE057C">
        <w:rPr>
          <w:rFonts w:ascii="Arial" w:hAnsi="Arial" w:cs="Arial"/>
          <w:color w:val="000000"/>
          <w:szCs w:val="20"/>
        </w:rPr>
        <w:t xml:space="preserve"> …………………….……………………………..…………………………………………………………</w:t>
      </w:r>
    </w:p>
    <w:p w14:paraId="38704C2F" w14:textId="77777777" w:rsidR="00AE057C" w:rsidRDefault="00AE057C" w:rsidP="00AE057C">
      <w:pPr>
        <w:tabs>
          <w:tab w:val="left" w:pos="426"/>
        </w:tabs>
        <w:spacing w:before="120" w:after="12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 xml:space="preserve">Adres do korespondencji </w:t>
      </w:r>
      <w:r w:rsidRPr="006D37C4">
        <w:rPr>
          <w:rFonts w:ascii="Arial" w:hAnsi="Arial" w:cs="Arial"/>
          <w:i/>
          <w:iCs/>
          <w:color w:val="000000"/>
          <w:szCs w:val="20"/>
        </w:rPr>
        <w:t>(jeżeli inny niż adres siedziby):</w:t>
      </w:r>
    </w:p>
    <w:p w14:paraId="511FDE10" w14:textId="77777777" w:rsidR="00EC012F" w:rsidRDefault="00AE057C" w:rsidP="00EC012F">
      <w:pPr>
        <w:tabs>
          <w:tab w:val="left" w:pos="426"/>
        </w:tabs>
        <w:spacing w:before="120" w:after="120"/>
        <w:ind w:left="426" w:firstLine="0"/>
        <w:jc w:val="both"/>
        <w:rPr>
          <w:rFonts w:ascii="Arial" w:hAnsi="Arial" w:cs="Arial"/>
          <w:color w:val="000000"/>
          <w:szCs w:val="20"/>
        </w:rPr>
      </w:pPr>
      <w:r w:rsidRPr="00AE057C">
        <w:rPr>
          <w:rFonts w:ascii="Arial" w:hAnsi="Arial" w:cs="Arial"/>
          <w:color w:val="000000"/>
          <w:szCs w:val="20"/>
        </w:rPr>
        <w:t>…………………………………………………….…………………………………………………..……………...</w:t>
      </w:r>
      <w:r>
        <w:rPr>
          <w:rFonts w:ascii="Arial" w:hAnsi="Arial" w:cs="Arial"/>
          <w:color w:val="000000"/>
          <w:szCs w:val="20"/>
        </w:rPr>
        <w:t>.................</w:t>
      </w:r>
      <w:r w:rsidRPr="00AE057C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…………………………………………………………………………………………………………..…</w:t>
      </w:r>
    </w:p>
    <w:p w14:paraId="0CB8F422" w14:textId="5C826E45" w:rsidR="00557F61" w:rsidRPr="00EC012F" w:rsidRDefault="00EC012F" w:rsidP="00EC012F">
      <w:pPr>
        <w:tabs>
          <w:tab w:val="left" w:pos="284"/>
        </w:tabs>
        <w:spacing w:before="120" w:after="120"/>
        <w:ind w:left="0" w:firstLine="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14) </w:t>
      </w:r>
      <w:r w:rsidR="00070F4E" w:rsidRPr="00381E6C">
        <w:rPr>
          <w:rFonts w:ascii="Arial" w:hAnsi="Arial" w:cs="Arial"/>
          <w:iCs/>
          <w:color w:val="000000"/>
          <w:szCs w:val="20"/>
        </w:rPr>
        <w:t xml:space="preserve">Oświadczam, że </w:t>
      </w:r>
      <w:r w:rsidR="00557F61" w:rsidRPr="00381E6C">
        <w:rPr>
          <w:rFonts w:ascii="Arial" w:hAnsi="Arial" w:cs="Arial"/>
          <w:iCs/>
          <w:color w:val="000000"/>
          <w:szCs w:val="20"/>
        </w:rPr>
        <w:t>[nie zamierzam(y) powierzać do podwykonania żadnej części niniejszego zamówienia / następujące części niniejszego zamówienia zamierzam(y) powierzyć podwykonawcom]</w:t>
      </w:r>
      <w:r w:rsidR="00557F61" w:rsidRPr="00381E6C">
        <w:rPr>
          <w:iCs/>
          <w:vertAlign w:val="superscript"/>
        </w:rPr>
        <w:footnoteReference w:id="6"/>
      </w:r>
      <w:r w:rsidR="00557F61" w:rsidRPr="00381E6C">
        <w:rPr>
          <w:rFonts w:ascii="Arial" w:hAnsi="Arial" w:cs="Arial"/>
          <w:iCs/>
          <w:color w:val="000000"/>
          <w:szCs w:val="20"/>
        </w:rPr>
        <w:t xml:space="preserve">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7477"/>
      </w:tblGrid>
      <w:tr w:rsidR="00557F61" w:rsidRPr="00557F61" w14:paraId="321E7DC0" w14:textId="77777777" w:rsidTr="009A19A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6EDB" w14:textId="77777777" w:rsidR="00557F61" w:rsidRPr="009A19A3" w:rsidRDefault="00557F61" w:rsidP="009A19A3">
            <w:pPr>
              <w:spacing w:before="120" w:after="120"/>
              <w:ind w:left="0" w:firstLine="0"/>
              <w:jc w:val="both"/>
              <w:rPr>
                <w:rFonts w:ascii="Arial" w:hAnsi="Arial" w:cs="Arial"/>
                <w:bCs/>
                <w:color w:val="000000"/>
                <w:szCs w:val="20"/>
              </w:rPr>
            </w:pPr>
            <w:r w:rsidRPr="009A19A3">
              <w:rPr>
                <w:rFonts w:ascii="Arial" w:hAnsi="Arial" w:cs="Arial"/>
                <w:bCs/>
                <w:color w:val="000000"/>
                <w:szCs w:val="20"/>
              </w:rPr>
              <w:t>l.p.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8B5F" w14:textId="1BC54CA0" w:rsidR="00557F61" w:rsidRPr="009A19A3" w:rsidRDefault="00557F61" w:rsidP="009A19A3">
            <w:pPr>
              <w:spacing w:before="120" w:after="120"/>
              <w:ind w:left="78" w:firstLine="0"/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 w:rsidRPr="009A19A3">
              <w:rPr>
                <w:rFonts w:ascii="Arial" w:hAnsi="Arial" w:cs="Arial"/>
                <w:bCs/>
                <w:color w:val="000000"/>
                <w:szCs w:val="20"/>
              </w:rPr>
              <w:t>Nazwa części zamówienia</w:t>
            </w:r>
            <w:r w:rsidR="00381E6C">
              <w:rPr>
                <w:rFonts w:ascii="Arial" w:hAnsi="Arial" w:cs="Arial"/>
                <w:bCs/>
                <w:color w:val="000000"/>
                <w:szCs w:val="20"/>
              </w:rPr>
              <w:t xml:space="preserve"> oraz nazwa</w:t>
            </w:r>
            <w:r w:rsidRPr="009A19A3">
              <w:rPr>
                <w:rFonts w:ascii="Arial" w:hAnsi="Arial" w:cs="Arial"/>
                <w:bCs/>
                <w:color w:val="000000"/>
                <w:szCs w:val="20"/>
              </w:rPr>
              <w:t xml:space="preserve"> </w:t>
            </w:r>
            <w:r w:rsidR="00381E6C">
              <w:rPr>
                <w:rFonts w:ascii="Arial" w:hAnsi="Arial" w:cs="Arial"/>
                <w:bCs/>
                <w:color w:val="000000"/>
                <w:szCs w:val="20"/>
              </w:rPr>
              <w:t xml:space="preserve">firmy </w:t>
            </w:r>
            <w:r w:rsidRPr="009A19A3">
              <w:rPr>
                <w:rFonts w:ascii="Arial" w:hAnsi="Arial" w:cs="Arial"/>
                <w:bCs/>
                <w:color w:val="000000"/>
                <w:szCs w:val="20"/>
              </w:rPr>
              <w:t>podwykonawc</w:t>
            </w:r>
            <w:r w:rsidR="00381E6C">
              <w:rPr>
                <w:rFonts w:ascii="Arial" w:hAnsi="Arial" w:cs="Arial"/>
                <w:bCs/>
                <w:color w:val="000000"/>
                <w:szCs w:val="20"/>
              </w:rPr>
              <w:t>y</w:t>
            </w:r>
            <w:r w:rsidRPr="009A19A3">
              <w:rPr>
                <w:rFonts w:ascii="Arial" w:hAnsi="Arial" w:cs="Arial"/>
                <w:bCs/>
                <w:color w:val="000000"/>
                <w:szCs w:val="20"/>
              </w:rPr>
              <w:t xml:space="preserve"> (o ile są znane)</w:t>
            </w:r>
          </w:p>
        </w:tc>
      </w:tr>
      <w:tr w:rsidR="00557F61" w:rsidRPr="00557F61" w14:paraId="77BBC67C" w14:textId="77777777" w:rsidTr="009A19A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F81B" w14:textId="450C397E" w:rsidR="00557F61" w:rsidRPr="009A19A3" w:rsidRDefault="009A19A3" w:rsidP="009A19A3">
            <w:pPr>
              <w:spacing w:before="120" w:after="120"/>
              <w:ind w:left="0" w:firstLine="0"/>
              <w:jc w:val="both"/>
              <w:rPr>
                <w:rFonts w:ascii="Arial" w:hAnsi="Arial" w:cs="Arial"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F6FB" w14:textId="77777777" w:rsidR="00557F61" w:rsidRPr="009A19A3" w:rsidRDefault="00557F61" w:rsidP="009A19A3">
            <w:pPr>
              <w:spacing w:before="120" w:after="120"/>
              <w:jc w:val="both"/>
              <w:rPr>
                <w:rFonts w:ascii="Arial" w:hAnsi="Arial" w:cs="Arial"/>
                <w:bCs/>
                <w:color w:val="000000"/>
                <w:szCs w:val="20"/>
              </w:rPr>
            </w:pPr>
          </w:p>
        </w:tc>
      </w:tr>
      <w:tr w:rsidR="00557F61" w:rsidRPr="00557F61" w14:paraId="47624D75" w14:textId="77777777" w:rsidTr="009A19A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71F0" w14:textId="528A5CF6" w:rsidR="00557F61" w:rsidRPr="009A19A3" w:rsidRDefault="009A19A3" w:rsidP="009A19A3">
            <w:pPr>
              <w:spacing w:before="120" w:after="120"/>
              <w:ind w:left="284" w:firstLine="0"/>
              <w:jc w:val="both"/>
              <w:rPr>
                <w:rFonts w:ascii="Arial" w:hAnsi="Arial" w:cs="Arial"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FDCD" w14:textId="77777777" w:rsidR="00557F61" w:rsidRPr="009A19A3" w:rsidRDefault="00557F61" w:rsidP="009A19A3">
            <w:pPr>
              <w:spacing w:before="120" w:after="120"/>
              <w:jc w:val="both"/>
              <w:rPr>
                <w:rFonts w:ascii="Arial" w:hAnsi="Arial" w:cs="Arial"/>
                <w:bCs/>
                <w:color w:val="000000"/>
                <w:szCs w:val="20"/>
              </w:rPr>
            </w:pPr>
          </w:p>
        </w:tc>
      </w:tr>
    </w:tbl>
    <w:p w14:paraId="27DD9B7D" w14:textId="77777777" w:rsidR="00381E6C" w:rsidRDefault="00381E6C" w:rsidP="00381E6C">
      <w:pPr>
        <w:tabs>
          <w:tab w:val="left" w:pos="426"/>
          <w:tab w:val="left" w:pos="709"/>
        </w:tabs>
        <w:ind w:left="0" w:firstLine="0"/>
        <w:jc w:val="both"/>
        <w:rPr>
          <w:rFonts w:asciiTheme="minorHAnsi" w:hAnsiTheme="minorHAnsi" w:cstheme="minorHAnsi"/>
          <w:bCs/>
          <w:i/>
          <w:szCs w:val="20"/>
        </w:rPr>
      </w:pPr>
    </w:p>
    <w:p w14:paraId="21424CE3" w14:textId="2ED2D3B6" w:rsidR="00557F61" w:rsidRPr="00E012C3" w:rsidRDefault="00381E6C" w:rsidP="00381E6C">
      <w:pPr>
        <w:tabs>
          <w:tab w:val="left" w:pos="426"/>
          <w:tab w:val="left" w:pos="709"/>
        </w:tabs>
        <w:ind w:left="0" w:firstLine="0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E012C3">
        <w:rPr>
          <w:rFonts w:ascii="Arial" w:hAnsi="Arial" w:cs="Arial"/>
          <w:bCs/>
          <w:i/>
          <w:sz w:val="16"/>
          <w:szCs w:val="16"/>
        </w:rPr>
        <w:t>W przypadku powierzenia części zamówienia podwykonawcom, należy podać nazwy</w:t>
      </w:r>
      <w:r w:rsidR="00E012C3" w:rsidRPr="00E012C3">
        <w:rPr>
          <w:rFonts w:ascii="Arial" w:hAnsi="Arial" w:cs="Arial"/>
          <w:bCs/>
          <w:i/>
          <w:sz w:val="16"/>
          <w:szCs w:val="16"/>
        </w:rPr>
        <w:t xml:space="preserve"> części zamówienia oraz nazwy</w:t>
      </w:r>
      <w:r w:rsidRPr="00E012C3">
        <w:rPr>
          <w:rFonts w:ascii="Arial" w:hAnsi="Arial" w:cs="Arial"/>
          <w:bCs/>
          <w:i/>
          <w:sz w:val="16"/>
          <w:szCs w:val="16"/>
        </w:rPr>
        <w:t xml:space="preserve"> firm podwykonawców.</w:t>
      </w:r>
      <w:r w:rsidR="00E012C3" w:rsidRPr="00E012C3">
        <w:rPr>
          <w:rFonts w:ascii="Arial" w:hAnsi="Arial" w:cs="Arial"/>
          <w:bCs/>
          <w:i/>
          <w:sz w:val="16"/>
          <w:szCs w:val="16"/>
        </w:rPr>
        <w:t xml:space="preserve"> </w:t>
      </w:r>
      <w:r w:rsidRPr="00E012C3">
        <w:rPr>
          <w:rFonts w:ascii="Arial" w:hAnsi="Arial" w:cs="Arial"/>
          <w:bCs/>
          <w:i/>
          <w:sz w:val="16"/>
          <w:szCs w:val="16"/>
        </w:rPr>
        <w:t>Niewypełnienie oznacza wykonanie przedmiotu zamówienia bez udziału podwykonawców</w:t>
      </w:r>
      <w:r w:rsidRPr="00E012C3">
        <w:rPr>
          <w:rFonts w:asciiTheme="minorHAnsi" w:hAnsiTheme="minorHAnsi" w:cstheme="minorHAnsi"/>
          <w:bCs/>
          <w:i/>
          <w:sz w:val="16"/>
          <w:szCs w:val="16"/>
        </w:rPr>
        <w:t>.</w:t>
      </w:r>
    </w:p>
    <w:p w14:paraId="078C5511" w14:textId="77777777" w:rsidR="00557F61" w:rsidRPr="00557F61" w:rsidRDefault="00557F61" w:rsidP="009A19A3">
      <w:pPr>
        <w:spacing w:before="120" w:after="120"/>
        <w:jc w:val="both"/>
        <w:rPr>
          <w:rFonts w:ascii="Arial" w:hAnsi="Arial" w:cs="Arial"/>
          <w:b/>
          <w:color w:val="000000"/>
          <w:szCs w:val="20"/>
        </w:rPr>
      </w:pPr>
    </w:p>
    <w:p w14:paraId="28EA9675" w14:textId="77777777" w:rsidR="00557F61" w:rsidRPr="00557F61" w:rsidRDefault="00557F61" w:rsidP="009A19A3">
      <w:pPr>
        <w:spacing w:before="120" w:after="120"/>
        <w:rPr>
          <w:rFonts w:ascii="Arial" w:eastAsia="Times New Roman" w:hAnsi="Arial" w:cs="Arial"/>
          <w:b/>
          <w:iCs/>
          <w:color w:val="000000"/>
          <w:szCs w:val="20"/>
          <w:lang w:eastAsia="pl-PL"/>
        </w:rPr>
      </w:pPr>
    </w:p>
    <w:p w14:paraId="4FD61D9C" w14:textId="77777777" w:rsidR="007B6744" w:rsidRPr="007B6744" w:rsidRDefault="007B6744" w:rsidP="007B6744">
      <w:pPr>
        <w:tabs>
          <w:tab w:val="left" w:pos="5387"/>
        </w:tabs>
        <w:spacing w:line="320" w:lineRule="atLeast"/>
        <w:jc w:val="center"/>
        <w:rPr>
          <w:rFonts w:ascii="Arial" w:hAnsi="Arial" w:cs="Arial"/>
          <w:b/>
          <w:bCs/>
          <w:color w:val="FF0000"/>
          <w:u w:val="single"/>
        </w:rPr>
      </w:pPr>
      <w:r w:rsidRPr="007B6744">
        <w:rPr>
          <w:rFonts w:ascii="Arial" w:hAnsi="Arial" w:cs="Arial"/>
          <w:b/>
          <w:bCs/>
          <w:i/>
          <w:color w:val="FF0000"/>
          <w:u w:val="single"/>
        </w:rPr>
        <w:t>Wykonawca/ właściwie umocowany przedstawiciel podpisuje dokument kwalifikowanym podpisem elektronicznym</w:t>
      </w:r>
    </w:p>
    <w:p w14:paraId="2F28D2F2" w14:textId="77777777" w:rsidR="001B390F" w:rsidRPr="00557F61" w:rsidRDefault="001B390F" w:rsidP="009A19A3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i/>
          <w:kern w:val="1"/>
          <w:szCs w:val="20"/>
          <w:lang w:eastAsia="ar-SA"/>
        </w:rPr>
      </w:pPr>
    </w:p>
    <w:sectPr w:rsidR="001B390F" w:rsidRPr="00557F61" w:rsidSect="0080446F">
      <w:endnotePr>
        <w:numFmt w:val="decimal"/>
      </w:endnotePr>
      <w:type w:val="continuous"/>
      <w:pgSz w:w="11906" w:h="16838" w:code="9"/>
      <w:pgMar w:top="567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F1C6" w14:textId="77777777" w:rsidR="00177A99" w:rsidRDefault="00177A99" w:rsidP="00655BC3">
      <w:r>
        <w:separator/>
      </w:r>
    </w:p>
  </w:endnote>
  <w:endnote w:type="continuationSeparator" w:id="0">
    <w:p w14:paraId="00142163" w14:textId="77777777" w:rsidR="00177A99" w:rsidRDefault="00177A99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8B5D2" w14:textId="77777777" w:rsidR="00177A99" w:rsidRDefault="00177A99" w:rsidP="00655BC3">
      <w:r>
        <w:separator/>
      </w:r>
    </w:p>
  </w:footnote>
  <w:footnote w:type="continuationSeparator" w:id="0">
    <w:p w14:paraId="12914A38" w14:textId="77777777" w:rsidR="00177A99" w:rsidRDefault="00177A99" w:rsidP="00655BC3">
      <w:r>
        <w:continuationSeparator/>
      </w:r>
    </w:p>
  </w:footnote>
  <w:footnote w:id="1">
    <w:p w14:paraId="31B76BFD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0307">
        <w:rPr>
          <w:rFonts w:ascii="Arial" w:hAnsi="Arial" w:cs="Arial"/>
          <w:sz w:val="16"/>
          <w:szCs w:val="16"/>
        </w:rPr>
        <w:t>mikroprzedsiębiorca - przedsiębiorcę, który w co najmniej jednym roku z dwóch ostatnich lat obrotowych spełniał łącznie następujące warunki:</w:t>
      </w:r>
    </w:p>
    <w:p w14:paraId="64B692B6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a) zatrudniał średniorocznie mniej niż 10 pracowników oraz</w:t>
      </w:r>
    </w:p>
    <w:p w14:paraId="4B274D19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DC59106" w14:textId="77777777" w:rsidR="00557F61" w:rsidRPr="00FE0307" w:rsidRDefault="00557F61" w:rsidP="00557F61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5F595DF5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0307">
        <w:rPr>
          <w:rFonts w:ascii="Arial" w:hAnsi="Arial" w:cs="Arial"/>
          <w:sz w:val="16"/>
          <w:szCs w:val="16"/>
        </w:rPr>
        <w:t xml:space="preserve"> mały przedsiębiorca - przedsiębiorcę, który w co najmniej jednym roku z dwóch ostatnich lat obrotowych spełniał łącznie następujące warunki:</w:t>
      </w:r>
    </w:p>
    <w:p w14:paraId="0276647D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a) zatrudniał średniorocznie mniej niż 50 pracowników oraz</w:t>
      </w:r>
    </w:p>
    <w:p w14:paraId="12F9B2C8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104C4BF3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- i który nie jest mikroprzedsiębiorcą;</w:t>
      </w:r>
    </w:p>
    <w:p w14:paraId="5A0A509D" w14:textId="77777777" w:rsidR="00557F61" w:rsidRPr="00FE0307" w:rsidRDefault="00557F61" w:rsidP="00557F61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3">
    <w:p w14:paraId="58C37EBC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0307">
        <w:rPr>
          <w:rFonts w:ascii="Arial" w:hAnsi="Arial" w:cs="Arial"/>
          <w:sz w:val="16"/>
          <w:szCs w:val="16"/>
        </w:rPr>
        <w:t xml:space="preserve"> średni przedsiębiorca - przedsiębiorcę, który w co najmniej jednym roku z dwóch ostatnich lat obrotowych spełniał łącznie następujące warunki:</w:t>
      </w:r>
    </w:p>
    <w:p w14:paraId="5EE1DB1F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a) zatrudniał średniorocznie mniej niż 250 pracowników oraz</w:t>
      </w:r>
    </w:p>
    <w:p w14:paraId="19A01286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2CF3657D" w14:textId="77777777" w:rsidR="00557F61" w:rsidRPr="00FE0307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0307">
        <w:rPr>
          <w:rFonts w:ascii="Arial" w:hAnsi="Arial" w:cs="Arial"/>
          <w:sz w:val="16"/>
          <w:szCs w:val="16"/>
        </w:rPr>
        <w:t>- i który nie jest mikroprzedsiębiorcą ani małym przedsiębiorcą;</w:t>
      </w:r>
    </w:p>
    <w:p w14:paraId="108938D7" w14:textId="77777777" w:rsidR="00557F61" w:rsidRDefault="00557F61" w:rsidP="00557F61">
      <w:pPr>
        <w:pStyle w:val="Tekstprzypisudolnego"/>
      </w:pPr>
    </w:p>
  </w:footnote>
  <w:footnote w:id="4">
    <w:p w14:paraId="7B564E11" w14:textId="77777777" w:rsidR="00557F61" w:rsidRPr="009A19A3" w:rsidRDefault="00557F61" w:rsidP="00557F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A19A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19A3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002186B6" w14:textId="77777777" w:rsidR="00557F61" w:rsidRPr="00B6635F" w:rsidRDefault="00557F61" w:rsidP="00557F61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9A19A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19A3">
        <w:rPr>
          <w:rFonts w:ascii="Arial" w:hAnsi="Arial" w:cs="Arial"/>
          <w:sz w:val="16"/>
          <w:szCs w:val="16"/>
        </w:rPr>
        <w:t xml:space="preserve"> Oświadczenia lub dokumenty, o których mowa w § 6 - 9 </w:t>
      </w:r>
      <w:r w:rsidRPr="009A19A3">
        <w:rPr>
          <w:rFonts w:ascii="Arial" w:hAnsi="Arial" w:cs="Arial"/>
          <w:i/>
          <w:sz w:val="16"/>
          <w:szCs w:val="16"/>
        </w:rPr>
        <w:t>Rozporządzenia Ministra Rozwoju, Pracy i Technologii z dnia</w:t>
      </w:r>
      <w:r w:rsidRPr="009A19A3">
        <w:rPr>
          <w:rFonts w:ascii="Arial" w:hAnsi="Arial" w:cs="Arial"/>
          <w:i/>
          <w:sz w:val="16"/>
          <w:szCs w:val="16"/>
        </w:rPr>
        <w:br/>
        <w:t xml:space="preserve">23 grudnia 2020 r. w sprawie podmiotowych środków dowodowych oraz innych dokumentów lub oświadczeń, jakich może żądać zamawiający od wykonawcy </w:t>
      </w:r>
      <w:r w:rsidRPr="009A19A3">
        <w:rPr>
          <w:rFonts w:ascii="Arial" w:hAnsi="Arial" w:cs="Arial"/>
          <w:bCs/>
          <w:sz w:val="16"/>
          <w:szCs w:val="16"/>
        </w:rPr>
        <w:t xml:space="preserve">(Dz. U. poz. 2415) </w:t>
      </w:r>
      <w:r w:rsidRPr="009A19A3">
        <w:rPr>
          <w:rFonts w:ascii="Arial" w:hAnsi="Arial" w:cs="Arial"/>
          <w:sz w:val="16"/>
          <w:szCs w:val="16"/>
        </w:rPr>
        <w:t>które znajdują się w posiadaniu zamawiającego, w szczególności oświadczenia lub dokumentów przechowywanych przez zamawiającego zgodnie z art. 78 ust. 1 Pzp, w celu potwierdzenia okoliczności, o których mowa w art. 124 Pzp.</w:t>
      </w:r>
    </w:p>
  </w:footnote>
  <w:footnote w:id="6">
    <w:p w14:paraId="213991A4" w14:textId="77777777" w:rsidR="00557F61" w:rsidRPr="009A19A3" w:rsidRDefault="00557F61" w:rsidP="00557F61">
      <w:pPr>
        <w:pStyle w:val="Tekstprzypisudolnego"/>
        <w:rPr>
          <w:rFonts w:ascii="Arial" w:hAnsi="Arial" w:cs="Arial"/>
        </w:rPr>
      </w:pPr>
      <w:r w:rsidRPr="009A19A3">
        <w:rPr>
          <w:rStyle w:val="Odwoanieprzypisudolnego"/>
          <w:rFonts w:ascii="Arial" w:hAnsi="Arial" w:cs="Arial"/>
        </w:rPr>
        <w:footnoteRef/>
      </w:r>
      <w:r w:rsidRPr="009A19A3">
        <w:rPr>
          <w:rFonts w:ascii="Arial" w:hAnsi="Arial" w:cs="Arial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9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1" w15:restartNumberingAfterBreak="0">
    <w:nsid w:val="1471602F"/>
    <w:multiLevelType w:val="hybridMultilevel"/>
    <w:tmpl w:val="8BFE1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7F4DCC"/>
    <w:multiLevelType w:val="hybridMultilevel"/>
    <w:tmpl w:val="02E09FF4"/>
    <w:lvl w:ilvl="0" w:tplc="B6FED42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811C96"/>
    <w:multiLevelType w:val="hybridMultilevel"/>
    <w:tmpl w:val="CD9A0420"/>
    <w:lvl w:ilvl="0" w:tplc="7C4016BA">
      <w:start w:val="13"/>
      <w:numFmt w:val="decimal"/>
      <w:lvlText w:val="%1."/>
      <w:lvlJc w:val="left"/>
      <w:pPr>
        <w:ind w:left="785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27EC3E22"/>
    <w:multiLevelType w:val="hybridMultilevel"/>
    <w:tmpl w:val="D09465DE"/>
    <w:lvl w:ilvl="0" w:tplc="CBD4029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1875259"/>
    <w:multiLevelType w:val="hybridMultilevel"/>
    <w:tmpl w:val="6368E0C2"/>
    <w:lvl w:ilvl="0" w:tplc="F2D0D9C2">
      <w:start w:val="1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31F36FCB"/>
    <w:multiLevelType w:val="hybridMultilevel"/>
    <w:tmpl w:val="17E8A632"/>
    <w:lvl w:ilvl="0" w:tplc="4D563E6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E712AE7"/>
    <w:multiLevelType w:val="hybridMultilevel"/>
    <w:tmpl w:val="38C8A7C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624"/>
        </w:tabs>
        <w:ind w:left="284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766"/>
        </w:tabs>
        <w:ind w:left="426" w:firstLine="0"/>
      </w:pPr>
    </w:lvl>
    <w:lvl w:ilvl="2" w:tplc="8504555A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3" w15:restartNumberingAfterBreak="0">
    <w:nsid w:val="46B844A0"/>
    <w:multiLevelType w:val="hybridMultilevel"/>
    <w:tmpl w:val="0E3C8114"/>
    <w:lvl w:ilvl="0" w:tplc="5D40CDDC">
      <w:start w:val="25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B1F15EB"/>
    <w:multiLevelType w:val="hybridMultilevel"/>
    <w:tmpl w:val="18863570"/>
    <w:lvl w:ilvl="0" w:tplc="1F2AEA8C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EAC13DE"/>
    <w:multiLevelType w:val="hybridMultilevel"/>
    <w:tmpl w:val="8F042536"/>
    <w:lvl w:ilvl="0" w:tplc="D98209E4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15A556E"/>
    <w:multiLevelType w:val="hybridMultilevel"/>
    <w:tmpl w:val="623E77C2"/>
    <w:lvl w:ilvl="0" w:tplc="214472A0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6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7" w15:restartNumberingAfterBreak="0">
    <w:nsid w:val="7D3C2B4C"/>
    <w:multiLevelType w:val="hybridMultilevel"/>
    <w:tmpl w:val="52A05E0C"/>
    <w:lvl w:ilvl="0" w:tplc="71F436E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3415420">
    <w:abstractNumId w:val="29"/>
  </w:num>
  <w:num w:numId="2" w16cid:durableId="75981418">
    <w:abstractNumId w:val="0"/>
  </w:num>
  <w:num w:numId="3" w16cid:durableId="92095320">
    <w:abstractNumId w:val="13"/>
  </w:num>
  <w:num w:numId="4" w16cid:durableId="1742558971">
    <w:abstractNumId w:val="51"/>
  </w:num>
  <w:num w:numId="5" w16cid:durableId="851379029">
    <w:abstractNumId w:val="8"/>
  </w:num>
  <w:num w:numId="6" w16cid:durableId="16390434">
    <w:abstractNumId w:val="22"/>
  </w:num>
  <w:num w:numId="7" w16cid:durableId="125197723">
    <w:abstractNumId w:val="19"/>
  </w:num>
  <w:num w:numId="8" w16cid:durableId="1854030105">
    <w:abstractNumId w:val="55"/>
  </w:num>
  <w:num w:numId="9" w16cid:durableId="1828135098">
    <w:abstractNumId w:val="15"/>
  </w:num>
  <w:num w:numId="10" w16cid:durableId="612707340">
    <w:abstractNumId w:val="10"/>
  </w:num>
  <w:num w:numId="11" w16cid:durableId="224683581">
    <w:abstractNumId w:val="49"/>
  </w:num>
  <w:num w:numId="12" w16cid:durableId="416826109">
    <w:abstractNumId w:val="20"/>
  </w:num>
  <w:num w:numId="13" w16cid:durableId="2111773826">
    <w:abstractNumId w:val="27"/>
  </w:num>
  <w:num w:numId="14" w16cid:durableId="304699228">
    <w:abstractNumId w:val="9"/>
  </w:num>
  <w:num w:numId="15" w16cid:durableId="198054070">
    <w:abstractNumId w:val="14"/>
  </w:num>
  <w:num w:numId="16" w16cid:durableId="529998248">
    <w:abstractNumId w:val="28"/>
  </w:num>
  <w:num w:numId="17" w16cid:durableId="117862099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2631525">
    <w:abstractNumId w:val="58"/>
  </w:num>
  <w:num w:numId="19" w16cid:durableId="1701588995">
    <w:abstractNumId w:val="56"/>
  </w:num>
  <w:num w:numId="20" w16cid:durableId="1220439225">
    <w:abstractNumId w:val="16"/>
  </w:num>
  <w:num w:numId="21" w16cid:durableId="1870297950">
    <w:abstractNumId w:val="47"/>
  </w:num>
  <w:num w:numId="22" w16cid:durableId="1198199384">
    <w:abstractNumId w:val="39"/>
  </w:num>
  <w:num w:numId="23" w16cid:durableId="1210730488">
    <w:abstractNumId w:val="21"/>
  </w:num>
  <w:num w:numId="24" w16cid:durableId="84619193">
    <w:abstractNumId w:val="36"/>
  </w:num>
  <w:num w:numId="25" w16cid:durableId="1300649419">
    <w:abstractNumId w:val="52"/>
  </w:num>
  <w:num w:numId="26" w16cid:durableId="1394429551">
    <w:abstractNumId w:val="48"/>
  </w:num>
  <w:num w:numId="27" w16cid:durableId="831414538">
    <w:abstractNumId w:val="4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10721579">
    <w:abstractNumId w:val="30"/>
  </w:num>
  <w:num w:numId="29" w16cid:durableId="788015777">
    <w:abstractNumId w:val="7"/>
  </w:num>
  <w:num w:numId="30" w16cid:durableId="1570968154">
    <w:abstractNumId w:val="24"/>
  </w:num>
  <w:num w:numId="31" w16cid:durableId="679238952">
    <w:abstractNumId w:val="41"/>
  </w:num>
  <w:num w:numId="32" w16cid:durableId="716124969">
    <w:abstractNumId w:val="40"/>
  </w:num>
  <w:num w:numId="33" w16cid:durableId="916549911">
    <w:abstractNumId w:val="53"/>
  </w:num>
  <w:num w:numId="34" w16cid:durableId="702753386">
    <w:abstractNumId w:val="54"/>
  </w:num>
  <w:num w:numId="35" w16cid:durableId="1353727413">
    <w:abstractNumId w:val="35"/>
  </w:num>
  <w:num w:numId="36" w16cid:durableId="347604878">
    <w:abstractNumId w:val="31"/>
  </w:num>
  <w:num w:numId="37" w16cid:durableId="1277907617">
    <w:abstractNumId w:val="33"/>
  </w:num>
  <w:num w:numId="38" w16cid:durableId="1684819793">
    <w:abstractNumId w:val="11"/>
  </w:num>
  <w:num w:numId="39" w16cid:durableId="2118917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2951899">
    <w:abstractNumId w:val="50"/>
  </w:num>
  <w:num w:numId="41" w16cid:durableId="340206873">
    <w:abstractNumId w:val="57"/>
  </w:num>
  <w:num w:numId="42" w16cid:durableId="1809593747">
    <w:abstractNumId w:val="17"/>
  </w:num>
  <w:num w:numId="43" w16cid:durableId="282083757">
    <w:abstractNumId w:val="12"/>
  </w:num>
  <w:num w:numId="44" w16cid:durableId="69893488">
    <w:abstractNumId w:val="25"/>
  </w:num>
  <w:num w:numId="45" w16cid:durableId="1551763142">
    <w:abstractNumId w:val="18"/>
  </w:num>
  <w:num w:numId="46" w16cid:durableId="1461847737">
    <w:abstractNumId w:val="26"/>
  </w:num>
  <w:num w:numId="47" w16cid:durableId="124672404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2461"/>
    <w:rsid w:val="000031B7"/>
    <w:rsid w:val="00004EC8"/>
    <w:rsid w:val="00004F45"/>
    <w:rsid w:val="00005C7F"/>
    <w:rsid w:val="00006366"/>
    <w:rsid w:val="00006F1C"/>
    <w:rsid w:val="00006F84"/>
    <w:rsid w:val="00007E3E"/>
    <w:rsid w:val="000103F4"/>
    <w:rsid w:val="00011375"/>
    <w:rsid w:val="0001190E"/>
    <w:rsid w:val="0001270B"/>
    <w:rsid w:val="000128A8"/>
    <w:rsid w:val="00012B4E"/>
    <w:rsid w:val="00013201"/>
    <w:rsid w:val="00014741"/>
    <w:rsid w:val="00017D75"/>
    <w:rsid w:val="00020893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469B9"/>
    <w:rsid w:val="000504B7"/>
    <w:rsid w:val="0005156B"/>
    <w:rsid w:val="000526ED"/>
    <w:rsid w:val="00052F07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0F4E"/>
    <w:rsid w:val="00073260"/>
    <w:rsid w:val="0007472B"/>
    <w:rsid w:val="00074A8D"/>
    <w:rsid w:val="000773AE"/>
    <w:rsid w:val="00082110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96C43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15F"/>
    <w:rsid w:val="000B4DE5"/>
    <w:rsid w:val="000B62E6"/>
    <w:rsid w:val="000B734E"/>
    <w:rsid w:val="000C01A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03C2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767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2B4E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B4C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A99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390F"/>
    <w:rsid w:val="001B4A9F"/>
    <w:rsid w:val="001B606B"/>
    <w:rsid w:val="001B6E96"/>
    <w:rsid w:val="001B703C"/>
    <w:rsid w:val="001C1877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381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0AAF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0026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11A"/>
    <w:rsid w:val="002A76BF"/>
    <w:rsid w:val="002A7E0C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4B9E"/>
    <w:rsid w:val="002D54BC"/>
    <w:rsid w:val="002D5C85"/>
    <w:rsid w:val="002D6A2D"/>
    <w:rsid w:val="002D7561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6966"/>
    <w:rsid w:val="002F7634"/>
    <w:rsid w:val="002F7D5E"/>
    <w:rsid w:val="0030002B"/>
    <w:rsid w:val="003002F9"/>
    <w:rsid w:val="00300F47"/>
    <w:rsid w:val="00301EA0"/>
    <w:rsid w:val="003027F2"/>
    <w:rsid w:val="0030396D"/>
    <w:rsid w:val="0030439D"/>
    <w:rsid w:val="003048C4"/>
    <w:rsid w:val="00306296"/>
    <w:rsid w:val="00306FDF"/>
    <w:rsid w:val="0031107F"/>
    <w:rsid w:val="0031148B"/>
    <w:rsid w:val="003122E2"/>
    <w:rsid w:val="00312EE9"/>
    <w:rsid w:val="00314238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927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40A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1E6C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1A82"/>
    <w:rsid w:val="00392C19"/>
    <w:rsid w:val="00393C8F"/>
    <w:rsid w:val="00395FB5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3C72"/>
    <w:rsid w:val="003E5D76"/>
    <w:rsid w:val="003E6283"/>
    <w:rsid w:val="003E6C6E"/>
    <w:rsid w:val="003E70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4F21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6F2"/>
    <w:rsid w:val="00427883"/>
    <w:rsid w:val="00430CFC"/>
    <w:rsid w:val="004330BE"/>
    <w:rsid w:val="0043638B"/>
    <w:rsid w:val="004377DC"/>
    <w:rsid w:val="00437AD0"/>
    <w:rsid w:val="00437EAA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670"/>
    <w:rsid w:val="00465A85"/>
    <w:rsid w:val="00466295"/>
    <w:rsid w:val="0046663C"/>
    <w:rsid w:val="004729BD"/>
    <w:rsid w:val="00473856"/>
    <w:rsid w:val="00473F56"/>
    <w:rsid w:val="00476D7E"/>
    <w:rsid w:val="0048020A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69D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3FD3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07F06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4B3C"/>
    <w:rsid w:val="005460CE"/>
    <w:rsid w:val="00550B85"/>
    <w:rsid w:val="00553215"/>
    <w:rsid w:val="005547B6"/>
    <w:rsid w:val="0055484F"/>
    <w:rsid w:val="00554F1E"/>
    <w:rsid w:val="00555A95"/>
    <w:rsid w:val="00557303"/>
    <w:rsid w:val="00557F61"/>
    <w:rsid w:val="00560822"/>
    <w:rsid w:val="00561F8A"/>
    <w:rsid w:val="00561F8B"/>
    <w:rsid w:val="0056250E"/>
    <w:rsid w:val="00562FE3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2F67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08BC"/>
    <w:rsid w:val="005C19C8"/>
    <w:rsid w:val="005C3449"/>
    <w:rsid w:val="005C35E7"/>
    <w:rsid w:val="005C3C4F"/>
    <w:rsid w:val="005C5120"/>
    <w:rsid w:val="005C75B5"/>
    <w:rsid w:val="005D1E58"/>
    <w:rsid w:val="005D7508"/>
    <w:rsid w:val="005E03E0"/>
    <w:rsid w:val="005E047B"/>
    <w:rsid w:val="005E2B46"/>
    <w:rsid w:val="005E37FC"/>
    <w:rsid w:val="005E3F07"/>
    <w:rsid w:val="005E486E"/>
    <w:rsid w:val="005E4FE5"/>
    <w:rsid w:val="005E5821"/>
    <w:rsid w:val="005E5F4D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A5C"/>
    <w:rsid w:val="00636026"/>
    <w:rsid w:val="006378B6"/>
    <w:rsid w:val="00637EE6"/>
    <w:rsid w:val="006435A8"/>
    <w:rsid w:val="006439DD"/>
    <w:rsid w:val="00644F73"/>
    <w:rsid w:val="00646AB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65EA0"/>
    <w:rsid w:val="006705C9"/>
    <w:rsid w:val="00670948"/>
    <w:rsid w:val="00672FBD"/>
    <w:rsid w:val="0067382C"/>
    <w:rsid w:val="0067516D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5A1D"/>
    <w:rsid w:val="006865C3"/>
    <w:rsid w:val="00690270"/>
    <w:rsid w:val="00690B82"/>
    <w:rsid w:val="00695365"/>
    <w:rsid w:val="00696025"/>
    <w:rsid w:val="00696B8E"/>
    <w:rsid w:val="00696F10"/>
    <w:rsid w:val="0069777D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5EF"/>
    <w:rsid w:val="006B486E"/>
    <w:rsid w:val="006B59EF"/>
    <w:rsid w:val="006B6D88"/>
    <w:rsid w:val="006C0936"/>
    <w:rsid w:val="006C2558"/>
    <w:rsid w:val="006C2F60"/>
    <w:rsid w:val="006C361C"/>
    <w:rsid w:val="006C3FDB"/>
    <w:rsid w:val="006C484A"/>
    <w:rsid w:val="006C652E"/>
    <w:rsid w:val="006D006C"/>
    <w:rsid w:val="006D15D8"/>
    <w:rsid w:val="006D3495"/>
    <w:rsid w:val="006D37C4"/>
    <w:rsid w:val="006D39A8"/>
    <w:rsid w:val="006D3D8C"/>
    <w:rsid w:val="006D43D0"/>
    <w:rsid w:val="006D50EA"/>
    <w:rsid w:val="006D598D"/>
    <w:rsid w:val="006D62E3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4FC7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463"/>
    <w:rsid w:val="00742BD3"/>
    <w:rsid w:val="00743346"/>
    <w:rsid w:val="00743592"/>
    <w:rsid w:val="00744F4C"/>
    <w:rsid w:val="00744F54"/>
    <w:rsid w:val="007456EC"/>
    <w:rsid w:val="00745979"/>
    <w:rsid w:val="00747480"/>
    <w:rsid w:val="007476A9"/>
    <w:rsid w:val="00747B41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ADB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44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A11"/>
    <w:rsid w:val="007D67C5"/>
    <w:rsid w:val="007D6E67"/>
    <w:rsid w:val="007D7447"/>
    <w:rsid w:val="007D7CCB"/>
    <w:rsid w:val="007D7EA1"/>
    <w:rsid w:val="007E1E0D"/>
    <w:rsid w:val="007E2834"/>
    <w:rsid w:val="007E2BBD"/>
    <w:rsid w:val="007E34D1"/>
    <w:rsid w:val="007E4876"/>
    <w:rsid w:val="007E4BED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446F"/>
    <w:rsid w:val="008054C9"/>
    <w:rsid w:val="00805C6E"/>
    <w:rsid w:val="00805EFA"/>
    <w:rsid w:val="0081040B"/>
    <w:rsid w:val="00810583"/>
    <w:rsid w:val="0081313F"/>
    <w:rsid w:val="008159E4"/>
    <w:rsid w:val="00816A60"/>
    <w:rsid w:val="00816E54"/>
    <w:rsid w:val="00817659"/>
    <w:rsid w:val="008204F4"/>
    <w:rsid w:val="0082174B"/>
    <w:rsid w:val="008231B7"/>
    <w:rsid w:val="00823ED2"/>
    <w:rsid w:val="0082477E"/>
    <w:rsid w:val="00824DD6"/>
    <w:rsid w:val="0082662B"/>
    <w:rsid w:val="008270D3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1805"/>
    <w:rsid w:val="00842BCA"/>
    <w:rsid w:val="00843C7A"/>
    <w:rsid w:val="00845B09"/>
    <w:rsid w:val="00846010"/>
    <w:rsid w:val="00846B4E"/>
    <w:rsid w:val="00846D8A"/>
    <w:rsid w:val="0085108B"/>
    <w:rsid w:val="008511F5"/>
    <w:rsid w:val="00853188"/>
    <w:rsid w:val="008552E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F65"/>
    <w:rsid w:val="00872986"/>
    <w:rsid w:val="0087442E"/>
    <w:rsid w:val="008756D6"/>
    <w:rsid w:val="00880102"/>
    <w:rsid w:val="00881657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060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1660"/>
    <w:rsid w:val="008C2D8A"/>
    <w:rsid w:val="008C3394"/>
    <w:rsid w:val="008C515F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8F4685"/>
    <w:rsid w:val="008F6407"/>
    <w:rsid w:val="008F7794"/>
    <w:rsid w:val="00901A62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29"/>
    <w:rsid w:val="00945CAD"/>
    <w:rsid w:val="009463C9"/>
    <w:rsid w:val="0095084B"/>
    <w:rsid w:val="00950A4D"/>
    <w:rsid w:val="00952F0A"/>
    <w:rsid w:val="0095338E"/>
    <w:rsid w:val="00953BCD"/>
    <w:rsid w:val="009547CA"/>
    <w:rsid w:val="00957927"/>
    <w:rsid w:val="00957B3C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2BB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2626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19A3"/>
    <w:rsid w:val="009A2588"/>
    <w:rsid w:val="009A3F32"/>
    <w:rsid w:val="009A4D32"/>
    <w:rsid w:val="009A57DF"/>
    <w:rsid w:val="009A6B1E"/>
    <w:rsid w:val="009A7408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85D82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682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C667E"/>
    <w:rsid w:val="00AD1D70"/>
    <w:rsid w:val="00AD1DA6"/>
    <w:rsid w:val="00AD1DF3"/>
    <w:rsid w:val="00AD1F64"/>
    <w:rsid w:val="00AD320D"/>
    <w:rsid w:val="00AD4E1B"/>
    <w:rsid w:val="00AD52C5"/>
    <w:rsid w:val="00AD57DF"/>
    <w:rsid w:val="00AD5BC2"/>
    <w:rsid w:val="00AD7015"/>
    <w:rsid w:val="00AD7A41"/>
    <w:rsid w:val="00AE057C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5DE9"/>
    <w:rsid w:val="00AF6579"/>
    <w:rsid w:val="00AF7297"/>
    <w:rsid w:val="00AF7736"/>
    <w:rsid w:val="00B02084"/>
    <w:rsid w:val="00B035FD"/>
    <w:rsid w:val="00B04651"/>
    <w:rsid w:val="00B051EB"/>
    <w:rsid w:val="00B052D0"/>
    <w:rsid w:val="00B05D01"/>
    <w:rsid w:val="00B05E7A"/>
    <w:rsid w:val="00B07623"/>
    <w:rsid w:val="00B106A6"/>
    <w:rsid w:val="00B10C44"/>
    <w:rsid w:val="00B11681"/>
    <w:rsid w:val="00B11E34"/>
    <w:rsid w:val="00B11E72"/>
    <w:rsid w:val="00B127D7"/>
    <w:rsid w:val="00B17636"/>
    <w:rsid w:val="00B20DC3"/>
    <w:rsid w:val="00B20F99"/>
    <w:rsid w:val="00B20FE0"/>
    <w:rsid w:val="00B21399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A5C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57A60"/>
    <w:rsid w:val="00B61F3D"/>
    <w:rsid w:val="00B65A34"/>
    <w:rsid w:val="00B65A4F"/>
    <w:rsid w:val="00B701A9"/>
    <w:rsid w:val="00B7185B"/>
    <w:rsid w:val="00B72A60"/>
    <w:rsid w:val="00B72ACB"/>
    <w:rsid w:val="00B736B3"/>
    <w:rsid w:val="00B74399"/>
    <w:rsid w:val="00B74578"/>
    <w:rsid w:val="00B74A51"/>
    <w:rsid w:val="00B81821"/>
    <w:rsid w:val="00B82985"/>
    <w:rsid w:val="00B82ABB"/>
    <w:rsid w:val="00B83C4A"/>
    <w:rsid w:val="00B846B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2F3E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57F6"/>
    <w:rsid w:val="00C1662B"/>
    <w:rsid w:val="00C206FE"/>
    <w:rsid w:val="00C20EAC"/>
    <w:rsid w:val="00C2189F"/>
    <w:rsid w:val="00C220CB"/>
    <w:rsid w:val="00C23095"/>
    <w:rsid w:val="00C24F51"/>
    <w:rsid w:val="00C27AEE"/>
    <w:rsid w:val="00C3071F"/>
    <w:rsid w:val="00C31B1C"/>
    <w:rsid w:val="00C31F74"/>
    <w:rsid w:val="00C34F2F"/>
    <w:rsid w:val="00C35B25"/>
    <w:rsid w:val="00C379FA"/>
    <w:rsid w:val="00C4014C"/>
    <w:rsid w:val="00C401A4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4FE"/>
    <w:rsid w:val="00C6373F"/>
    <w:rsid w:val="00C63F7E"/>
    <w:rsid w:val="00C63FDB"/>
    <w:rsid w:val="00C658F0"/>
    <w:rsid w:val="00C67242"/>
    <w:rsid w:val="00C676E2"/>
    <w:rsid w:val="00C67DF0"/>
    <w:rsid w:val="00C700AD"/>
    <w:rsid w:val="00C705F8"/>
    <w:rsid w:val="00C70784"/>
    <w:rsid w:val="00C720D0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3A95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404B"/>
    <w:rsid w:val="00CA694E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59F4"/>
    <w:rsid w:val="00D266D6"/>
    <w:rsid w:val="00D267B3"/>
    <w:rsid w:val="00D30829"/>
    <w:rsid w:val="00D308F9"/>
    <w:rsid w:val="00D316F7"/>
    <w:rsid w:val="00D32C1E"/>
    <w:rsid w:val="00D341F7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1937"/>
    <w:rsid w:val="00DA3DB8"/>
    <w:rsid w:val="00DA3EEF"/>
    <w:rsid w:val="00DA471C"/>
    <w:rsid w:val="00DA4E34"/>
    <w:rsid w:val="00DA741B"/>
    <w:rsid w:val="00DB02DF"/>
    <w:rsid w:val="00DB05AF"/>
    <w:rsid w:val="00DB18BC"/>
    <w:rsid w:val="00DB38FB"/>
    <w:rsid w:val="00DB3954"/>
    <w:rsid w:val="00DB3A24"/>
    <w:rsid w:val="00DB3D02"/>
    <w:rsid w:val="00DB65A5"/>
    <w:rsid w:val="00DB754A"/>
    <w:rsid w:val="00DC0C68"/>
    <w:rsid w:val="00DC22DA"/>
    <w:rsid w:val="00DC4315"/>
    <w:rsid w:val="00DC4359"/>
    <w:rsid w:val="00DC6B93"/>
    <w:rsid w:val="00DC7347"/>
    <w:rsid w:val="00DD089C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6707"/>
    <w:rsid w:val="00DF70DE"/>
    <w:rsid w:val="00DF794B"/>
    <w:rsid w:val="00DF79FD"/>
    <w:rsid w:val="00E00542"/>
    <w:rsid w:val="00E012C3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2727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4BDB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0BC9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740D"/>
    <w:rsid w:val="00EA1B57"/>
    <w:rsid w:val="00EA4BA3"/>
    <w:rsid w:val="00EA6EBD"/>
    <w:rsid w:val="00EA6FBE"/>
    <w:rsid w:val="00EA7884"/>
    <w:rsid w:val="00EA7B1B"/>
    <w:rsid w:val="00EB2DBA"/>
    <w:rsid w:val="00EB45D0"/>
    <w:rsid w:val="00EB4DE5"/>
    <w:rsid w:val="00EB5636"/>
    <w:rsid w:val="00EB6137"/>
    <w:rsid w:val="00EC012F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D7EF1"/>
    <w:rsid w:val="00EE24B0"/>
    <w:rsid w:val="00EE4523"/>
    <w:rsid w:val="00EE6614"/>
    <w:rsid w:val="00EE696C"/>
    <w:rsid w:val="00EE7007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1F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1909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EC2"/>
    <w:rsid w:val="00FC74C6"/>
    <w:rsid w:val="00FD18C2"/>
    <w:rsid w:val="00FD18CB"/>
    <w:rsid w:val="00FD2308"/>
    <w:rsid w:val="00FD26C1"/>
    <w:rsid w:val="00FD572E"/>
    <w:rsid w:val="00FD66F9"/>
    <w:rsid w:val="00FD6B22"/>
    <w:rsid w:val="00FD7501"/>
    <w:rsid w:val="00FD77E4"/>
    <w:rsid w:val="00FE0307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212FC9A5-13B6-48A2-9B80-70E5C61F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20DC3"/>
    <w:rPr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7D6E6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181F-F560-45D0-9035-727B4BD7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812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Dariusz Makowski</cp:lastModifiedBy>
  <cp:revision>6</cp:revision>
  <dcterms:created xsi:type="dcterms:W3CDTF">2023-07-03T13:16:00Z</dcterms:created>
  <dcterms:modified xsi:type="dcterms:W3CDTF">2024-10-23T07:33:00Z</dcterms:modified>
</cp:coreProperties>
</file>