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C8093" w14:textId="058952BE" w:rsidR="006A4BFE" w:rsidRPr="00446846" w:rsidRDefault="006A4BFE" w:rsidP="00FC1E88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446846">
        <w:rPr>
          <w:rFonts w:ascii="Times New Roman" w:hAnsi="Times New Roman"/>
          <w:b/>
          <w:bCs/>
          <w:color w:val="000000"/>
          <w:sz w:val="20"/>
          <w:szCs w:val="20"/>
        </w:rPr>
        <w:t xml:space="preserve">Załącznik nr 3 do SWZ </w:t>
      </w:r>
    </w:p>
    <w:p w14:paraId="60BD868E" w14:textId="77777777" w:rsidR="006A4BFE" w:rsidRPr="00446846" w:rsidRDefault="006A4BFE" w:rsidP="006A4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DFD8DD" w14:textId="77777777" w:rsidR="006A4BFE" w:rsidRPr="00446846" w:rsidRDefault="006A4BFE" w:rsidP="006A4BFE">
      <w:pPr>
        <w:spacing w:line="276" w:lineRule="auto"/>
        <w:rPr>
          <w:rFonts w:ascii="Times New Roman" w:hAnsi="Times New Roman"/>
          <w:b/>
          <w:sz w:val="18"/>
          <w:szCs w:val="18"/>
          <w:u w:val="single"/>
        </w:rPr>
      </w:pPr>
      <w:r w:rsidRPr="00446846">
        <w:rPr>
          <w:rFonts w:ascii="Times New Roman" w:hAnsi="Times New Roman"/>
          <w:b/>
          <w:sz w:val="18"/>
          <w:szCs w:val="18"/>
          <w:u w:val="single"/>
        </w:rPr>
        <w:t>PODMIOT W IMIENIU KTÓREGO SKŁADANE JEST OŚWIADCZENIE:</w:t>
      </w:r>
    </w:p>
    <w:p w14:paraId="638F89F9" w14:textId="53BA3C76" w:rsidR="006A4BFE" w:rsidRPr="00446846" w:rsidRDefault="006A4BFE" w:rsidP="006A4BFE">
      <w:pPr>
        <w:spacing w:line="240" w:lineRule="auto"/>
        <w:ind w:right="4241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</w:t>
      </w:r>
    </w:p>
    <w:p w14:paraId="14AD00AF" w14:textId="07E7692B" w:rsidR="006A4BFE" w:rsidRPr="00446846" w:rsidRDefault="006A4BFE" w:rsidP="006A4BFE">
      <w:pPr>
        <w:spacing w:line="240" w:lineRule="auto"/>
        <w:ind w:right="4241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</w:t>
      </w:r>
    </w:p>
    <w:p w14:paraId="214DF721" w14:textId="0037FDD9" w:rsidR="006A4BFE" w:rsidRPr="00FC1E88" w:rsidRDefault="006A4BFE" w:rsidP="00FC1E88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446846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70E6D5A" w14:textId="77777777" w:rsidR="006A4BFE" w:rsidRPr="00446846" w:rsidRDefault="006A4BFE" w:rsidP="006A4BFE">
      <w:pPr>
        <w:spacing w:line="240" w:lineRule="auto"/>
        <w:rPr>
          <w:rFonts w:ascii="Times New Roman" w:hAnsi="Times New Roman"/>
          <w:sz w:val="20"/>
          <w:szCs w:val="20"/>
          <w:u w:val="single"/>
        </w:rPr>
      </w:pPr>
      <w:r w:rsidRPr="00446846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0F85F0A9" w14:textId="53866108" w:rsidR="006A4BFE" w:rsidRPr="00446846" w:rsidRDefault="006A4BFE" w:rsidP="006A4BFE">
      <w:pPr>
        <w:spacing w:line="240" w:lineRule="auto"/>
        <w:ind w:right="4244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p w14:paraId="206E4A81" w14:textId="2D1CC237" w:rsidR="006A4BFE" w:rsidRPr="00446846" w:rsidRDefault="006A4BFE" w:rsidP="006A4BFE">
      <w:pPr>
        <w:spacing w:line="240" w:lineRule="auto"/>
        <w:ind w:right="4244"/>
        <w:rPr>
          <w:rFonts w:ascii="Times New Roman" w:hAnsi="Times New Roman"/>
          <w:sz w:val="20"/>
          <w:szCs w:val="20"/>
        </w:rPr>
      </w:pPr>
      <w:r w:rsidRPr="00446846">
        <w:rPr>
          <w:rFonts w:ascii="Times New Roman" w:hAnsi="Times New Roman"/>
          <w:sz w:val="20"/>
          <w:szCs w:val="20"/>
        </w:rPr>
        <w:t>…………………………………………………..…..……</w:t>
      </w:r>
    </w:p>
    <w:p w14:paraId="422CF8CD" w14:textId="77777777" w:rsidR="006A4BFE" w:rsidRPr="00446846" w:rsidRDefault="006A4BFE" w:rsidP="006A4BFE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446846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5251A451" w14:textId="77777777" w:rsidR="006A4BFE" w:rsidRPr="006A4BFE" w:rsidRDefault="006A4BFE" w:rsidP="006A4BFE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6A4BFE" w:rsidRPr="006A4BFE" w14:paraId="56EAFEF1" w14:textId="77777777" w:rsidTr="006A4BFE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1199B15" w14:textId="0EEAA646" w:rsidR="006A4BFE" w:rsidRPr="006A4BFE" w:rsidRDefault="006A4BFE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4BFE">
              <w:rPr>
                <w:rFonts w:ascii="Cambria" w:hAnsi="Cambria"/>
                <w:b/>
                <w:sz w:val="20"/>
                <w:szCs w:val="20"/>
              </w:rPr>
              <w:t xml:space="preserve">Oświadczenie składane na podstawie art. 273 ust. 2 ustawy z dnia 11 września 2019 r. Prawo zamówień publicznych </w:t>
            </w:r>
            <w:r w:rsidRPr="001922D3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6A0C9F" w:rsidRPr="001922D3">
              <w:rPr>
                <w:rFonts w:ascii="Cambria" w:hAnsi="Cambria"/>
                <w:b/>
                <w:sz w:val="20"/>
                <w:szCs w:val="20"/>
              </w:rPr>
              <w:t xml:space="preserve">Dz. U. 2023.1605 </w:t>
            </w:r>
            <w:proofErr w:type="spellStart"/>
            <w:r w:rsidR="006A0C9F" w:rsidRPr="001922D3">
              <w:rPr>
                <w:rFonts w:ascii="Cambria" w:hAnsi="Cambria"/>
                <w:b/>
                <w:sz w:val="20"/>
                <w:szCs w:val="20"/>
              </w:rPr>
              <w:t>t.j</w:t>
            </w:r>
            <w:proofErr w:type="spellEnd"/>
            <w:r w:rsidR="006A0C9F" w:rsidRPr="001922D3">
              <w:rPr>
                <w:rFonts w:ascii="Cambria" w:hAnsi="Cambria"/>
                <w:b/>
                <w:sz w:val="20"/>
                <w:szCs w:val="20"/>
              </w:rPr>
              <w:t>. z dnia 2023.08.14</w:t>
            </w:r>
            <w:r w:rsidRPr="006A4BFE">
              <w:rPr>
                <w:rFonts w:ascii="Cambria" w:hAnsi="Cambria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6A4BFE">
              <w:rPr>
                <w:rFonts w:ascii="Cambria" w:hAnsi="Cambria"/>
                <w:b/>
                <w:sz w:val="20"/>
                <w:szCs w:val="20"/>
              </w:rPr>
              <w:t>Pzp</w:t>
            </w:r>
            <w:proofErr w:type="spellEnd"/>
          </w:p>
          <w:p w14:paraId="6E5F3E6E" w14:textId="77777777" w:rsidR="006A4BFE" w:rsidRPr="006A4BFE" w:rsidRDefault="006A4BFE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A4BFE">
              <w:rPr>
                <w:rFonts w:ascii="Cambria" w:hAnsi="Cambria"/>
                <w:b/>
                <w:sz w:val="20"/>
                <w:szCs w:val="20"/>
              </w:rPr>
              <w:t>DOTYCZĄCE WARUNKÓW UDZIAŁU W POSTĘPOWANIU</w:t>
            </w:r>
          </w:p>
        </w:tc>
      </w:tr>
    </w:tbl>
    <w:p w14:paraId="10433C7E" w14:textId="77777777" w:rsidR="006A4BFE" w:rsidRPr="006A4BFE" w:rsidRDefault="006A4BFE" w:rsidP="006A4BFE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7E74788C" w14:textId="1D7D34C2" w:rsidR="006A4BFE" w:rsidRPr="006A4BFE" w:rsidRDefault="006A4BFE" w:rsidP="006A4BFE">
      <w:pPr>
        <w:tabs>
          <w:tab w:val="left" w:pos="567"/>
        </w:tabs>
        <w:jc w:val="both"/>
        <w:rPr>
          <w:rFonts w:ascii="Cambria" w:hAnsi="Cambria"/>
          <w:b/>
          <w:bCs/>
          <w:iCs/>
          <w:sz w:val="20"/>
          <w:szCs w:val="20"/>
        </w:rPr>
      </w:pPr>
      <w:r w:rsidRPr="006A4BFE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Pr="006A4BFE">
        <w:rPr>
          <w:rFonts w:ascii="Cambria" w:hAnsi="Cambria"/>
          <w:b/>
          <w:sz w:val="20"/>
          <w:szCs w:val="20"/>
        </w:rPr>
        <w:t xml:space="preserve"> „</w:t>
      </w:r>
      <w:r w:rsidR="0010670E" w:rsidRPr="00046B1D">
        <w:rPr>
          <w:rFonts w:ascii="Times New Roman" w:hAnsi="Times New Roman"/>
          <w:b/>
          <w:bCs/>
          <w:sz w:val="20"/>
          <w:szCs w:val="20"/>
        </w:rPr>
        <w:t>Budowa budynków infrastruktury społecznej w Gminie Wijewo</w:t>
      </w:r>
      <w:r w:rsidRPr="006A4BFE">
        <w:rPr>
          <w:rFonts w:ascii="Cambria" w:hAnsi="Cambria"/>
          <w:b/>
          <w:bCs/>
          <w:iCs/>
          <w:sz w:val="20"/>
          <w:szCs w:val="20"/>
        </w:rPr>
        <w:t xml:space="preserve">.” </w:t>
      </w:r>
      <w:r w:rsidRPr="006A4BFE">
        <w:rPr>
          <w:rFonts w:ascii="Cambria" w:hAnsi="Cambria"/>
          <w:iCs/>
          <w:sz w:val="20"/>
          <w:szCs w:val="20"/>
        </w:rPr>
        <w:t xml:space="preserve">w ramach dofinansowania z Rządowego Funduszu Polski Ład Program Inwestycji Strategicznych – </w:t>
      </w:r>
      <w:r w:rsidR="0010670E">
        <w:rPr>
          <w:rFonts w:ascii="Cambria" w:hAnsi="Cambria"/>
          <w:iCs/>
          <w:sz w:val="20"/>
          <w:szCs w:val="20"/>
        </w:rPr>
        <w:t>edycja szósta - PGR</w:t>
      </w:r>
    </w:p>
    <w:p w14:paraId="55419DB3" w14:textId="77777777" w:rsidR="006A4BFE" w:rsidRPr="006A4BFE" w:rsidRDefault="006A4BFE" w:rsidP="006A4BFE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6A4BFE">
        <w:rPr>
          <w:rFonts w:ascii="Cambria" w:hAnsi="Cambria"/>
          <w:i/>
          <w:snapToGrid w:val="0"/>
          <w:sz w:val="20"/>
          <w:szCs w:val="20"/>
        </w:rPr>
        <w:t xml:space="preserve"> </w:t>
      </w:r>
      <w:r w:rsidRPr="006A4BFE">
        <w:rPr>
          <w:rFonts w:ascii="Cambria" w:hAnsi="Cambria"/>
          <w:snapToGrid w:val="0"/>
          <w:sz w:val="20"/>
          <w:szCs w:val="20"/>
        </w:rPr>
        <w:t>p</w:t>
      </w:r>
      <w:r w:rsidRPr="006A4BFE">
        <w:rPr>
          <w:rFonts w:ascii="Cambria" w:hAnsi="Cambria"/>
          <w:sz w:val="20"/>
          <w:szCs w:val="20"/>
        </w:rPr>
        <w:t>rowadzonego przez</w:t>
      </w:r>
      <w:r w:rsidRPr="006A4BFE">
        <w:rPr>
          <w:rFonts w:ascii="Cambria" w:hAnsi="Cambria"/>
          <w:b/>
          <w:sz w:val="20"/>
          <w:szCs w:val="20"/>
        </w:rPr>
        <w:t xml:space="preserve"> Gminę Wijewo,  </w:t>
      </w:r>
      <w:r w:rsidRPr="006A4BFE">
        <w:rPr>
          <w:rFonts w:ascii="Cambria" w:hAnsi="Cambria"/>
          <w:bCs/>
          <w:sz w:val="20"/>
          <w:szCs w:val="20"/>
        </w:rPr>
        <w:t>oświadczam że:</w:t>
      </w:r>
    </w:p>
    <w:p w14:paraId="514BCC32" w14:textId="77777777" w:rsidR="006A4BFE" w:rsidRPr="006A4BFE" w:rsidRDefault="006A4BFE" w:rsidP="006A4BFE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sz w:val="20"/>
          <w:szCs w:val="20"/>
        </w:rPr>
      </w:pPr>
    </w:p>
    <w:p w14:paraId="63E570C8" w14:textId="5BADE646" w:rsidR="006A4BFE" w:rsidRPr="00C41FD1" w:rsidRDefault="006A4BFE" w:rsidP="00C41FD1">
      <w:pPr>
        <w:pStyle w:val="Akapitzlist"/>
        <w:numPr>
          <w:ilvl w:val="0"/>
          <w:numId w:val="10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sz w:val="20"/>
          <w:szCs w:val="20"/>
        </w:rPr>
      </w:pPr>
      <w:r w:rsidRPr="00C41FD1">
        <w:rPr>
          <w:rFonts w:ascii="Cambria" w:hAnsi="Cambria"/>
          <w:b/>
          <w:sz w:val="20"/>
          <w:szCs w:val="20"/>
        </w:rPr>
        <w:t>Informacja o spełnianiu warunków udziału w postępowaniu</w:t>
      </w:r>
      <w:r w:rsidRPr="00C41FD1">
        <w:rPr>
          <w:rFonts w:ascii="Cambria" w:hAnsi="Cambria"/>
          <w:sz w:val="20"/>
          <w:szCs w:val="20"/>
        </w:rPr>
        <w:t xml:space="preserve">: </w:t>
      </w:r>
    </w:p>
    <w:p w14:paraId="0AAC321A" w14:textId="0F6F7B2F" w:rsidR="00C41FD1" w:rsidRPr="00FC1E88" w:rsidRDefault="006A4BFE" w:rsidP="006A4BFE">
      <w:pPr>
        <w:tabs>
          <w:tab w:val="left" w:pos="567"/>
        </w:tabs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6A4BFE">
        <w:rPr>
          <w:rFonts w:ascii="Cambria" w:hAnsi="Cambria"/>
          <w:bCs/>
          <w:sz w:val="20"/>
          <w:szCs w:val="20"/>
        </w:rPr>
        <w:t xml:space="preserve">Oświadczam, że podmiot, w imieniu którego składane jest oświadczenie spełnia warunki udziału w postępowaniu </w:t>
      </w:r>
      <w:r w:rsidRPr="006A4BFE">
        <w:rPr>
          <w:rFonts w:ascii="Cambria" w:hAnsi="Cambria"/>
          <w:sz w:val="20"/>
          <w:szCs w:val="20"/>
        </w:rPr>
        <w:t xml:space="preserve">określone przez Zamawiającego w zakresie opisanym w Rozdziale </w:t>
      </w:r>
      <w:r w:rsidR="00DD183D">
        <w:rPr>
          <w:rFonts w:ascii="Cambria" w:hAnsi="Cambria"/>
          <w:sz w:val="20"/>
          <w:szCs w:val="20"/>
        </w:rPr>
        <w:t>VII</w:t>
      </w:r>
      <w:r w:rsidRPr="006A4BFE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6A4BFE">
        <w:rPr>
          <w:rFonts w:ascii="Cambria" w:hAnsi="Cambria"/>
          <w:sz w:val="20"/>
          <w:szCs w:val="20"/>
        </w:rPr>
        <w:t xml:space="preserve"> Specyfikacji Warunków Zamówienia</w:t>
      </w:r>
      <w:r w:rsidRPr="006A4BFE">
        <w:rPr>
          <w:rFonts w:ascii="Cambria" w:hAnsi="Cambria"/>
          <w:i/>
          <w:sz w:val="20"/>
          <w:szCs w:val="20"/>
        </w:rPr>
        <w:t>.</w:t>
      </w:r>
    </w:p>
    <w:p w14:paraId="088F03E3" w14:textId="77777777" w:rsidR="00DD183D" w:rsidRDefault="00DD183D" w:rsidP="00DD183D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</w:p>
    <w:p w14:paraId="317B5822" w14:textId="6DEF4679" w:rsidR="00C41FD1" w:rsidRPr="00FC1E88" w:rsidRDefault="00DD183D" w:rsidP="00FC1E88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Wykonawcy.</w:t>
      </w:r>
    </w:p>
    <w:p w14:paraId="2C15EE52" w14:textId="77777777" w:rsidR="00C41FD1" w:rsidRDefault="00C41FD1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071108E" w14:textId="77777777" w:rsidR="00FC1E88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26A400E" w14:textId="77777777" w:rsidR="00FC1E88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DDA83E9" w14:textId="77777777" w:rsidR="00FC1E88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F8C5BBD" w14:textId="77777777" w:rsidR="00FC1E88" w:rsidRPr="00594F81" w:rsidRDefault="00FC1E88" w:rsidP="00DD183D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D72DB4E" w14:textId="77777777" w:rsidR="00C41FD1" w:rsidRPr="00594F81" w:rsidRDefault="00C41FD1" w:rsidP="00C41FD1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4F81">
        <w:rPr>
          <w:rFonts w:asciiTheme="minorHAnsi" w:hAnsiTheme="minorHAnsi" w:cstheme="minorHAnsi"/>
          <w:b/>
        </w:rPr>
        <w:lastRenderedPageBreak/>
        <w:t>2. Informacja w związku z poleganiem wykonawcy na zasobach innych podmiotów</w:t>
      </w:r>
      <w:r w:rsidRPr="00594F81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594F81">
        <w:rPr>
          <w:rFonts w:asciiTheme="minorHAnsi" w:hAnsiTheme="minorHAnsi" w:cstheme="minorHAnsi"/>
        </w:rPr>
        <w:t xml:space="preserve">: </w:t>
      </w:r>
    </w:p>
    <w:p w14:paraId="5A53FBF4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62F59774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  <w:r w:rsidRPr="00594F81">
        <w:rPr>
          <w:rFonts w:asciiTheme="minorHAnsi" w:hAnsiTheme="minorHAnsi" w:cstheme="minorHAnsi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594F81">
        <w:rPr>
          <w:rFonts w:asciiTheme="minorHAnsi" w:hAnsiTheme="minorHAnsi" w:cstheme="minorHAnsi"/>
        </w:rPr>
        <w:t>ych</w:t>
      </w:r>
      <w:proofErr w:type="spellEnd"/>
      <w:r w:rsidRPr="00594F81">
        <w:rPr>
          <w:rFonts w:asciiTheme="minorHAnsi" w:hAnsiTheme="minorHAnsi" w:cstheme="minorHAnsi"/>
        </w:rPr>
        <w:t xml:space="preserve"> podmiotu/ów: </w:t>
      </w:r>
    </w:p>
    <w:p w14:paraId="02C038DA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2351B267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  <w:r w:rsidRPr="00594F81">
        <w:rPr>
          <w:rFonts w:asciiTheme="minorHAnsi" w:hAnsiTheme="minorHAnsi" w:cstheme="minorHAnsi"/>
        </w:rPr>
        <w:t xml:space="preserve">W zakresie warunku określonego w rozdziale </w:t>
      </w:r>
      <w:r>
        <w:rPr>
          <w:rFonts w:asciiTheme="minorHAnsi" w:hAnsiTheme="minorHAnsi" w:cstheme="minorHAnsi"/>
        </w:rPr>
        <w:t>VII</w:t>
      </w:r>
      <w:r w:rsidRPr="00594F81">
        <w:rPr>
          <w:rFonts w:asciiTheme="minorHAnsi" w:hAnsiTheme="minorHAnsi" w:cstheme="minorHAnsi"/>
        </w:rPr>
        <w:t xml:space="preserve"> SWZ polega na zasobach ………………………………………… </w:t>
      </w:r>
      <w:r w:rsidRPr="00594F81">
        <w:rPr>
          <w:rFonts w:asciiTheme="minorHAnsi" w:hAnsiTheme="minorHAnsi" w:cstheme="minorHAnsi"/>
          <w:i/>
          <w:iCs/>
        </w:rPr>
        <w:t>(wskazanie podmiotu/ów udostępniającego zasoby)</w:t>
      </w:r>
      <w:r w:rsidRPr="00594F81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594F81">
        <w:rPr>
          <w:rFonts w:asciiTheme="minorHAnsi" w:hAnsiTheme="minorHAnsi" w:cstheme="minorHAnsi"/>
          <w:i/>
          <w:iCs/>
        </w:rPr>
        <w:t>.</w:t>
      </w:r>
    </w:p>
    <w:p w14:paraId="1035DD89" w14:textId="77777777" w:rsidR="00C41FD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7D807927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44B4C9B3" w14:textId="77777777" w:rsidR="00C41FD1" w:rsidRPr="001430C4" w:rsidRDefault="00C41FD1" w:rsidP="00C41FD1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="Calibri"/>
          <w:b/>
          <w:bCs/>
          <w:i/>
          <w:iCs/>
          <w:color w:val="FF0000"/>
          <w:sz w:val="16"/>
          <w:szCs w:val="16"/>
        </w:rPr>
      </w:pP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 xml:space="preserve">Dokument podpisać za pomocą kwalifikowanego podpisu elektronicznego,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br/>
      </w:r>
      <w:r>
        <w:rPr>
          <w:rFonts w:cs="Calibri"/>
          <w:b/>
          <w:bCs/>
          <w:i/>
          <w:iCs/>
          <w:color w:val="FF0000"/>
          <w:sz w:val="16"/>
          <w:szCs w:val="16"/>
        </w:rPr>
        <w:t xml:space="preserve">                                                             </w:t>
      </w:r>
      <w:r w:rsidRPr="001430C4">
        <w:rPr>
          <w:rFonts w:cs="Calibri"/>
          <w:b/>
          <w:bCs/>
          <w:i/>
          <w:iCs/>
          <w:color w:val="FF0000"/>
          <w:sz w:val="16"/>
          <w:szCs w:val="16"/>
        </w:rPr>
        <w:t>podpisu zaufanego lub podpisu osobistego przez upoważnionego przedstawiciela Wykonawcy.</w:t>
      </w:r>
    </w:p>
    <w:p w14:paraId="66AAADAB" w14:textId="77777777" w:rsidR="00C41FD1" w:rsidRPr="00594F81" w:rsidRDefault="00C41FD1" w:rsidP="00C41FD1">
      <w:pPr>
        <w:spacing w:line="276" w:lineRule="auto"/>
        <w:jc w:val="both"/>
        <w:rPr>
          <w:rFonts w:asciiTheme="minorHAnsi" w:hAnsiTheme="minorHAnsi" w:cstheme="minorHAnsi"/>
        </w:rPr>
      </w:pPr>
    </w:p>
    <w:p w14:paraId="614A726B" w14:textId="1159F317" w:rsidR="00227E89" w:rsidRPr="006A4BFE" w:rsidRDefault="00227E89" w:rsidP="006A4BFE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sectPr w:rsidR="00227E89" w:rsidRPr="006A4BFE" w:rsidSect="00E22895">
      <w:headerReference w:type="default" r:id="rId8"/>
      <w:footerReference w:type="default" r:id="rId9"/>
      <w:pgSz w:w="11906" w:h="16838"/>
      <w:pgMar w:top="1417" w:right="1417" w:bottom="1417" w:left="1417" w:header="510" w:footer="45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B3701" w14:textId="77777777" w:rsidR="007B7C50" w:rsidRDefault="007B7C50" w:rsidP="00227E89">
      <w:pPr>
        <w:spacing w:after="0" w:line="240" w:lineRule="auto"/>
      </w:pPr>
      <w:r>
        <w:separator/>
      </w:r>
    </w:p>
  </w:endnote>
  <w:endnote w:type="continuationSeparator" w:id="0">
    <w:p w14:paraId="59B42C15" w14:textId="77777777" w:rsidR="007B7C50" w:rsidRDefault="007B7C50" w:rsidP="0022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A01F1" w14:textId="0B2E6A42" w:rsidR="00227E89" w:rsidRDefault="00227E8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60A492C" wp14:editId="010DA78A">
              <wp:simplePos x="0" y="0"/>
              <wp:positionH relativeFrom="column">
                <wp:posOffset>4893054</wp:posOffset>
              </wp:positionH>
              <wp:positionV relativeFrom="paragraph">
                <wp:posOffset>-99989</wp:posOffset>
              </wp:positionV>
              <wp:extent cx="968375" cy="279400"/>
              <wp:effectExtent l="0" t="0" r="3175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8375" cy="279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7D14E" w14:textId="07DE3CA2" w:rsidR="00227E89" w:rsidRDefault="00227E8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C8D742" wp14:editId="7AF6F8F5">
                                <wp:extent cx="907415" cy="320675"/>
                                <wp:effectExtent l="0" t="0" r="6985" b="3175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07415" cy="320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492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85.3pt;margin-top:-7.85pt;width:76.25pt;height:2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" stroked="f">
              <v:textbox>
                <w:txbxContent>
                  <w:p w14:paraId="5B47D14E" w14:textId="07DE3CA2" w:rsidR="00227E89" w:rsidRDefault="00227E89">
                    <w:r>
                      <w:rPr>
                        <w:noProof/>
                      </w:rPr>
                      <w:drawing>
                        <wp:inline distT="0" distB="0" distL="0" distR="0" wp14:anchorId="73C8D742" wp14:editId="7AF6F8F5">
                          <wp:extent cx="907415" cy="320675"/>
                          <wp:effectExtent l="0" t="0" r="6985" b="3175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07415" cy="320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id w:val="-124517952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</w:r>
        <w:r>
          <w:rPr>
            <w:noProof/>
          </w:rPr>
          <w:t xml:space="preserve">              </w:t>
        </w:r>
        <w:r>
          <w:t xml:space="preserve">                                                          </w:t>
        </w:r>
      </w:sdtContent>
    </w:sdt>
  </w:p>
  <w:p w14:paraId="46AE8D4B" w14:textId="46216BB9" w:rsidR="00227E89" w:rsidRDefault="00227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66C75" w14:textId="77777777" w:rsidR="007B7C50" w:rsidRDefault="007B7C50" w:rsidP="00227E89">
      <w:pPr>
        <w:spacing w:after="0" w:line="240" w:lineRule="auto"/>
      </w:pPr>
      <w:r>
        <w:separator/>
      </w:r>
    </w:p>
  </w:footnote>
  <w:footnote w:type="continuationSeparator" w:id="0">
    <w:p w14:paraId="4EF050E1" w14:textId="77777777" w:rsidR="007B7C50" w:rsidRDefault="007B7C50" w:rsidP="00227E89">
      <w:pPr>
        <w:spacing w:after="0" w:line="240" w:lineRule="auto"/>
      </w:pPr>
      <w:r>
        <w:continuationSeparator/>
      </w:r>
    </w:p>
  </w:footnote>
  <w:footnote w:id="1">
    <w:p w14:paraId="75B18366" w14:textId="77777777" w:rsidR="006A4BFE" w:rsidRDefault="006A4BFE" w:rsidP="006A4BFE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</w:t>
      </w:r>
      <w:r>
        <w:rPr>
          <w:rFonts w:ascii="Cambria" w:hAnsi="Cambria"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3CD56A90" w14:textId="77777777" w:rsidR="00C41FD1" w:rsidRDefault="00C41FD1" w:rsidP="00C41FD1">
      <w:pPr>
        <w:pStyle w:val="Tekstprzypisudolnego"/>
        <w:ind w:left="142" w:hanging="142"/>
        <w:rPr>
          <w:rFonts w:ascii="Cambria" w:hAnsi="Cambria"/>
        </w:rPr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6265F04D" w14:textId="77777777" w:rsidR="00C41FD1" w:rsidRDefault="00C41FD1" w:rsidP="00C41FD1">
      <w:pPr>
        <w:pStyle w:val="Tekstprzypisudolnego"/>
        <w:ind w:left="142" w:hanging="142"/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B198B" w14:textId="77777777" w:rsidR="0010670E" w:rsidRPr="001922D3" w:rsidRDefault="0010670E" w:rsidP="0010670E">
    <w:pPr>
      <w:spacing w:after="19" w:line="240" w:lineRule="auto"/>
      <w:ind w:right="367"/>
      <w:jc w:val="center"/>
      <w:rPr>
        <w:rFonts w:ascii="Times New Roman" w:hAnsi="Times New Roman"/>
        <w:b/>
        <w:i/>
        <w:sz w:val="18"/>
      </w:rPr>
    </w:pPr>
    <w:r w:rsidRPr="001922D3">
      <w:rPr>
        <w:rFonts w:ascii="Times New Roman" w:hAnsi="Times New Roman"/>
        <w:b/>
        <w:sz w:val="18"/>
      </w:rPr>
      <w:t>Zamawiający: Gmina Wijewo</w:t>
    </w:r>
  </w:p>
  <w:p w14:paraId="48BF970D" w14:textId="77777777" w:rsidR="0010670E" w:rsidRPr="001922D3" w:rsidRDefault="0010670E" w:rsidP="0010670E">
    <w:pPr>
      <w:spacing w:after="19" w:line="240" w:lineRule="auto"/>
      <w:ind w:right="367"/>
      <w:jc w:val="center"/>
      <w:rPr>
        <w:rFonts w:ascii="Times New Roman" w:hAnsi="Times New Roman"/>
      </w:rPr>
    </w:pPr>
    <w:r w:rsidRPr="001922D3">
      <w:rPr>
        <w:rFonts w:ascii="Times New Roman" w:hAnsi="Times New Roman"/>
        <w:b/>
        <w:i/>
        <w:sz w:val="18"/>
      </w:rPr>
      <w:t>Przetarg w trybie podstawowym z możliwością  negocjacji  na  realizację zamierzenia inwestycyjnego  pn.:</w:t>
    </w:r>
  </w:p>
  <w:p w14:paraId="7912B858" w14:textId="77777777" w:rsidR="0010670E" w:rsidRPr="001922D3" w:rsidRDefault="0010670E" w:rsidP="0010670E">
    <w:pPr>
      <w:pStyle w:val="Default"/>
      <w:ind w:left="360"/>
      <w:jc w:val="center"/>
      <w:rPr>
        <w:sz w:val="18"/>
        <w:szCs w:val="18"/>
      </w:rPr>
    </w:pPr>
    <w:r w:rsidRPr="001922D3">
      <w:rPr>
        <w:sz w:val="18"/>
        <w:szCs w:val="18"/>
      </w:rPr>
      <w:t xml:space="preserve">        „Budowa budynków infrastruktury społecznej w Gminie Wijewo”</w:t>
    </w:r>
  </w:p>
  <w:p w14:paraId="4619AE21" w14:textId="495FD7FF" w:rsidR="00227E89" w:rsidRPr="0010670E" w:rsidRDefault="0010670E" w:rsidP="0010670E">
    <w:pPr>
      <w:spacing w:after="65" w:line="256" w:lineRule="auto"/>
      <w:ind w:right="361"/>
      <w:jc w:val="center"/>
      <w:rPr>
        <w:b/>
        <w:i/>
        <w:strike/>
        <w:sz w:val="16"/>
        <w:szCs w:val="16"/>
      </w:rPr>
    </w:pPr>
    <w:r w:rsidRPr="001922D3">
      <w:rPr>
        <w:rFonts w:ascii="Times New Roman" w:hAnsi="Times New Roman"/>
        <w:sz w:val="18"/>
        <w:szCs w:val="18"/>
      </w:rPr>
      <w:t>Znak sprawy: RR.271.1.1.2024</w:t>
    </w:r>
    <w:r>
      <w:rPr>
        <w:rFonts w:cs="Calibri"/>
        <w:sz w:val="18"/>
        <w:szCs w:val="18"/>
      </w:rPr>
      <w:br/>
    </w:r>
    <w:r w:rsidR="00227E89" w:rsidRPr="00227E89">
      <w:rPr>
        <w:rFonts w:ascii="Times New Roman" w:eastAsia="Times New Roman" w:hAnsi="Times New Roman"/>
        <w:b/>
        <w:i/>
        <w:strike/>
        <w:color w:val="000000"/>
        <w:sz w:val="16"/>
        <w:szCs w:val="16"/>
        <w:lang w:eastAsia="pl-PL"/>
      </w:rPr>
      <w:t>-------------------------------------------------------------------------------------------------------------------------------------------------------------------</w:t>
    </w:r>
  </w:p>
  <w:p w14:paraId="12B99424" w14:textId="77777777" w:rsidR="00227E89" w:rsidRDefault="00227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328F"/>
    <w:multiLevelType w:val="hybridMultilevel"/>
    <w:tmpl w:val="FF48365A"/>
    <w:lvl w:ilvl="0" w:tplc="7EE0F9C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5F4878"/>
    <w:multiLevelType w:val="hybridMultilevel"/>
    <w:tmpl w:val="4D82D4F0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7C16F0"/>
    <w:multiLevelType w:val="hybridMultilevel"/>
    <w:tmpl w:val="2F2E74FE"/>
    <w:lvl w:ilvl="0" w:tplc="24C4D32E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91D4F"/>
    <w:multiLevelType w:val="hybridMultilevel"/>
    <w:tmpl w:val="6A584C7A"/>
    <w:lvl w:ilvl="0" w:tplc="7B46C114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z w:val="22"/>
        <w:szCs w:val="22"/>
      </w:rPr>
    </w:lvl>
    <w:lvl w:ilvl="1" w:tplc="27508762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2" w:tplc="2F0E7EF4">
      <w:start w:val="1"/>
      <w:numFmt w:val="decimal"/>
      <w:lvlText w:val="%3)"/>
      <w:lvlJc w:val="left"/>
      <w:pPr>
        <w:tabs>
          <w:tab w:val="num" w:pos="1134"/>
        </w:tabs>
        <w:ind w:left="1134" w:hanging="454"/>
      </w:pPr>
    </w:lvl>
    <w:lvl w:ilvl="3" w:tplc="48E25534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ascii="Tahoma" w:hAnsi="Tahoma" w:cs="Times New Roman" w:hint="default"/>
        <w:b w:val="0"/>
        <w:i w:val="0"/>
        <w:sz w:val="14"/>
        <w:szCs w:val="14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47852"/>
    <w:multiLevelType w:val="hybridMultilevel"/>
    <w:tmpl w:val="53C29EF2"/>
    <w:lvl w:ilvl="0" w:tplc="51D0269C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60711362"/>
    <w:multiLevelType w:val="hybridMultilevel"/>
    <w:tmpl w:val="0C20843E"/>
    <w:lvl w:ilvl="0" w:tplc="E0ACB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6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823987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297395">
    <w:abstractNumId w:val="5"/>
  </w:num>
  <w:num w:numId="4" w16cid:durableId="374232220">
    <w:abstractNumId w:val="6"/>
  </w:num>
  <w:num w:numId="5" w16cid:durableId="827012977">
    <w:abstractNumId w:val="2"/>
  </w:num>
  <w:num w:numId="6" w16cid:durableId="675033224">
    <w:abstractNumId w:val="3"/>
  </w:num>
  <w:num w:numId="7" w16cid:durableId="1078212167">
    <w:abstractNumId w:val="1"/>
  </w:num>
  <w:num w:numId="8" w16cid:durableId="1540512435">
    <w:abstractNumId w:val="7"/>
  </w:num>
  <w:num w:numId="9" w16cid:durableId="1172719355">
    <w:abstractNumId w:val="0"/>
  </w:num>
  <w:num w:numId="10" w16cid:durableId="7619954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89"/>
    <w:rsid w:val="0010670E"/>
    <w:rsid w:val="001430C4"/>
    <w:rsid w:val="001922D3"/>
    <w:rsid w:val="00227E89"/>
    <w:rsid w:val="002E528C"/>
    <w:rsid w:val="002E5788"/>
    <w:rsid w:val="003475FC"/>
    <w:rsid w:val="00446846"/>
    <w:rsid w:val="0045587D"/>
    <w:rsid w:val="006A0C9F"/>
    <w:rsid w:val="006A4BFE"/>
    <w:rsid w:val="006D300E"/>
    <w:rsid w:val="007B7C50"/>
    <w:rsid w:val="00893D42"/>
    <w:rsid w:val="008D4B28"/>
    <w:rsid w:val="00A43E24"/>
    <w:rsid w:val="00BB3AE4"/>
    <w:rsid w:val="00BB73C9"/>
    <w:rsid w:val="00BE09EE"/>
    <w:rsid w:val="00C41FD1"/>
    <w:rsid w:val="00CA043D"/>
    <w:rsid w:val="00CC3E24"/>
    <w:rsid w:val="00CD3754"/>
    <w:rsid w:val="00DD183D"/>
    <w:rsid w:val="00E07AE6"/>
    <w:rsid w:val="00E22895"/>
    <w:rsid w:val="00FB7280"/>
    <w:rsid w:val="00FC1E88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1AFB5"/>
  <w15:chartTrackingRefBased/>
  <w15:docId w15:val="{EE4518C6-B5F3-4A8D-B44F-046D5D29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89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E89"/>
  </w:style>
  <w:style w:type="paragraph" w:styleId="Stopka">
    <w:name w:val="footer"/>
    <w:basedOn w:val="Normalny"/>
    <w:link w:val="StopkaZnak"/>
    <w:uiPriority w:val="99"/>
    <w:unhideWhenUsed/>
    <w:rsid w:val="0022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E89"/>
  </w:style>
  <w:style w:type="paragraph" w:styleId="Akapitzlist">
    <w:name w:val="List Paragraph"/>
    <w:basedOn w:val="Normalny"/>
    <w:uiPriority w:val="34"/>
    <w:qFormat/>
    <w:rsid w:val="00227E8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4BF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4BF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4BFE"/>
    <w:rPr>
      <w:vertAlign w:val="superscript"/>
    </w:rPr>
  </w:style>
  <w:style w:type="table" w:styleId="Tabela-Siatka">
    <w:name w:val="Table Grid"/>
    <w:basedOn w:val="Standardowy"/>
    <w:uiPriority w:val="59"/>
    <w:rsid w:val="006A4BFE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67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68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463-664F-4DAF-84CC-2A6E13A34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Poddenek-Gieraga</dc:creator>
  <cp:keywords/>
  <dc:description/>
  <cp:lastModifiedBy>Informatyk Gminy</cp:lastModifiedBy>
  <cp:revision>4</cp:revision>
  <dcterms:created xsi:type="dcterms:W3CDTF">2024-05-06T07:15:00Z</dcterms:created>
  <dcterms:modified xsi:type="dcterms:W3CDTF">2024-05-13T10:04:00Z</dcterms:modified>
</cp:coreProperties>
</file>