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0718A22" w14:textId="542A3691" w:rsidR="000F6FFC" w:rsidRPr="00F71D3C" w:rsidRDefault="00723012" w:rsidP="004A0566">
      <w:pPr>
        <w:pStyle w:val="Nagwek1"/>
        <w:numPr>
          <w:ilvl w:val="0"/>
          <w:numId w:val="0"/>
        </w:numPr>
        <w:spacing w:line="276" w:lineRule="auto"/>
        <w:rPr>
          <w:sz w:val="24"/>
          <w:szCs w:val="24"/>
        </w:rPr>
      </w:pPr>
      <w:r>
        <w:rPr>
          <w:sz w:val="24"/>
          <w:szCs w:val="24"/>
        </w:rPr>
        <w:t xml:space="preserve">                                                      </w:t>
      </w:r>
      <w:r w:rsidR="000F6FFC" w:rsidRPr="00F71D3C">
        <w:rPr>
          <w:sz w:val="24"/>
          <w:szCs w:val="24"/>
        </w:rPr>
        <w:t xml:space="preserve">UMOWA </w:t>
      </w:r>
      <w:r w:rsidR="000F6FFC" w:rsidRPr="00F71D3C">
        <w:rPr>
          <w:bCs/>
          <w:sz w:val="24"/>
          <w:szCs w:val="24"/>
        </w:rPr>
        <w:t>KDI.</w:t>
      </w:r>
      <w:r w:rsidR="008639C0" w:rsidRPr="00F71D3C">
        <w:rPr>
          <w:bCs/>
          <w:sz w:val="24"/>
          <w:szCs w:val="24"/>
        </w:rPr>
        <w:t>272. …. .</w:t>
      </w:r>
      <w:r w:rsidR="000F6FFC" w:rsidRPr="00F71D3C">
        <w:rPr>
          <w:bCs/>
          <w:sz w:val="24"/>
          <w:szCs w:val="24"/>
        </w:rPr>
        <w:t>202</w:t>
      </w:r>
      <w:r w:rsidR="001C541C" w:rsidRPr="00F71D3C">
        <w:rPr>
          <w:bCs/>
          <w:sz w:val="24"/>
          <w:szCs w:val="24"/>
        </w:rPr>
        <w:t>4</w:t>
      </w:r>
    </w:p>
    <w:p w14:paraId="1A3514E4" w14:textId="77777777" w:rsidR="004B3C08" w:rsidRPr="00F71D3C" w:rsidRDefault="004B3C08" w:rsidP="000B41A1">
      <w:pPr>
        <w:spacing w:before="160" w:line="276" w:lineRule="auto"/>
        <w:jc w:val="center"/>
        <w:rPr>
          <w:sz w:val="24"/>
          <w:szCs w:val="24"/>
        </w:rPr>
      </w:pPr>
      <w:r w:rsidRPr="00F71D3C">
        <w:rPr>
          <w:sz w:val="24"/>
          <w:szCs w:val="24"/>
        </w:rPr>
        <w:t>z</w:t>
      </w:r>
      <w:r w:rsidR="00E63D69" w:rsidRPr="00F71D3C">
        <w:rPr>
          <w:sz w:val="24"/>
          <w:szCs w:val="24"/>
        </w:rPr>
        <w:t>awarta w dn</w:t>
      </w:r>
      <w:r w:rsidRPr="00F71D3C">
        <w:rPr>
          <w:sz w:val="24"/>
          <w:szCs w:val="24"/>
        </w:rPr>
        <w:t>iu</w:t>
      </w:r>
      <w:r w:rsidR="00E63D69" w:rsidRPr="00F71D3C">
        <w:rPr>
          <w:sz w:val="24"/>
          <w:szCs w:val="24"/>
        </w:rPr>
        <w:t xml:space="preserve"> ……….…</w:t>
      </w:r>
      <w:r w:rsidR="00B54F4E" w:rsidRPr="00F71D3C">
        <w:rPr>
          <w:sz w:val="24"/>
          <w:szCs w:val="24"/>
        </w:rPr>
        <w:t>…</w:t>
      </w:r>
      <w:r w:rsidRPr="00F71D3C">
        <w:rPr>
          <w:sz w:val="24"/>
          <w:szCs w:val="24"/>
        </w:rPr>
        <w:t xml:space="preserve"> 2024 roku</w:t>
      </w:r>
      <w:r w:rsidR="00E63D69" w:rsidRPr="00F71D3C">
        <w:rPr>
          <w:b/>
          <w:sz w:val="24"/>
          <w:szCs w:val="24"/>
        </w:rPr>
        <w:t xml:space="preserve"> </w:t>
      </w:r>
      <w:r w:rsidR="00E63D69" w:rsidRPr="00F71D3C">
        <w:rPr>
          <w:sz w:val="24"/>
          <w:szCs w:val="24"/>
        </w:rPr>
        <w:t>w Olkuszu pomiędzy</w:t>
      </w:r>
    </w:p>
    <w:p w14:paraId="1EF9E238" w14:textId="77777777" w:rsidR="004B3C08" w:rsidRPr="00F71D3C" w:rsidRDefault="004B3C08" w:rsidP="004A0566">
      <w:pPr>
        <w:spacing w:line="276" w:lineRule="auto"/>
        <w:jc w:val="both"/>
        <w:rPr>
          <w:sz w:val="24"/>
          <w:szCs w:val="24"/>
        </w:rPr>
      </w:pPr>
    </w:p>
    <w:p w14:paraId="206BC870" w14:textId="77777777" w:rsidR="004B3C08" w:rsidRPr="00F71D3C" w:rsidRDefault="00E63D69" w:rsidP="004A0566">
      <w:pPr>
        <w:spacing w:line="276" w:lineRule="auto"/>
        <w:jc w:val="both"/>
        <w:rPr>
          <w:sz w:val="24"/>
          <w:szCs w:val="24"/>
        </w:rPr>
      </w:pPr>
      <w:r w:rsidRPr="00F71D3C">
        <w:rPr>
          <w:b/>
          <w:sz w:val="24"/>
          <w:szCs w:val="24"/>
        </w:rPr>
        <w:t xml:space="preserve">Gminą Olkusz, </w:t>
      </w:r>
      <w:r w:rsidRPr="00F71D3C">
        <w:rPr>
          <w:sz w:val="24"/>
          <w:szCs w:val="24"/>
        </w:rPr>
        <w:t>Rynek 1, 32</w:t>
      </w:r>
      <w:r w:rsidR="00EA7BC6" w:rsidRPr="00F71D3C">
        <w:rPr>
          <w:sz w:val="24"/>
          <w:szCs w:val="24"/>
        </w:rPr>
        <w:t>–</w:t>
      </w:r>
      <w:r w:rsidRPr="00F71D3C">
        <w:rPr>
          <w:sz w:val="24"/>
          <w:szCs w:val="24"/>
        </w:rPr>
        <w:t>300 Olkusz,</w:t>
      </w:r>
      <w:r w:rsidR="004B3C08" w:rsidRPr="00F71D3C">
        <w:rPr>
          <w:sz w:val="24"/>
          <w:szCs w:val="24"/>
        </w:rPr>
        <w:t xml:space="preserve"> </w:t>
      </w:r>
      <w:r w:rsidRPr="00F71D3C">
        <w:rPr>
          <w:sz w:val="24"/>
          <w:szCs w:val="24"/>
        </w:rPr>
        <w:t>NIP: 6371998042 – Urząd Miasta i Gminy w Olkuszu, Rynek 1, 32</w:t>
      </w:r>
      <w:r w:rsidR="00EA7BC6" w:rsidRPr="00F71D3C">
        <w:rPr>
          <w:sz w:val="24"/>
          <w:szCs w:val="24"/>
        </w:rPr>
        <w:t>–</w:t>
      </w:r>
      <w:r w:rsidRPr="00F71D3C">
        <w:rPr>
          <w:sz w:val="24"/>
          <w:szCs w:val="24"/>
        </w:rPr>
        <w:t>300 Olkusz</w:t>
      </w:r>
      <w:r w:rsidR="004B3C08" w:rsidRPr="00F71D3C">
        <w:rPr>
          <w:sz w:val="24"/>
          <w:szCs w:val="24"/>
        </w:rPr>
        <w:t>,</w:t>
      </w:r>
    </w:p>
    <w:p w14:paraId="647F653F" w14:textId="2F5DD621" w:rsidR="00E63D69" w:rsidRPr="00F71D3C" w:rsidRDefault="00E63D69" w:rsidP="004A0566">
      <w:pPr>
        <w:spacing w:line="276" w:lineRule="auto"/>
        <w:jc w:val="both"/>
        <w:rPr>
          <w:sz w:val="24"/>
          <w:szCs w:val="24"/>
        </w:rPr>
      </w:pPr>
      <w:r w:rsidRPr="00F71D3C">
        <w:rPr>
          <w:sz w:val="24"/>
          <w:szCs w:val="24"/>
        </w:rPr>
        <w:t>reprezentowaną przez</w:t>
      </w:r>
      <w:r w:rsidR="004B3C08" w:rsidRPr="00F71D3C">
        <w:rPr>
          <w:sz w:val="24"/>
          <w:szCs w:val="24"/>
        </w:rPr>
        <w:t xml:space="preserve"> </w:t>
      </w:r>
      <w:r w:rsidR="007E7813" w:rsidRPr="00F71D3C">
        <w:rPr>
          <w:sz w:val="24"/>
          <w:szCs w:val="24"/>
        </w:rPr>
        <w:t>……………………</w:t>
      </w:r>
      <w:r w:rsidR="00463CFA" w:rsidRPr="00F71D3C">
        <w:rPr>
          <w:sz w:val="24"/>
          <w:szCs w:val="24"/>
        </w:rPr>
        <w:t>………………………………………………………</w:t>
      </w:r>
      <w:r w:rsidR="007E7813" w:rsidRPr="00F71D3C">
        <w:rPr>
          <w:sz w:val="24"/>
          <w:szCs w:val="24"/>
        </w:rPr>
        <w:t>…</w:t>
      </w:r>
      <w:r w:rsidR="004B3C08" w:rsidRPr="00F71D3C">
        <w:rPr>
          <w:sz w:val="24"/>
          <w:szCs w:val="24"/>
        </w:rPr>
        <w:t>…,</w:t>
      </w:r>
    </w:p>
    <w:p w14:paraId="3692DA23" w14:textId="08C94F2D" w:rsidR="004B3C08" w:rsidRPr="00F71D3C" w:rsidRDefault="004B3C08" w:rsidP="004A0566">
      <w:pPr>
        <w:spacing w:line="276" w:lineRule="auto"/>
        <w:jc w:val="both"/>
        <w:rPr>
          <w:sz w:val="24"/>
          <w:szCs w:val="24"/>
        </w:rPr>
      </w:pPr>
      <w:r w:rsidRPr="00F71D3C">
        <w:rPr>
          <w:sz w:val="24"/>
          <w:szCs w:val="24"/>
        </w:rPr>
        <w:t xml:space="preserve">zwaną dalej </w:t>
      </w:r>
      <w:r w:rsidRPr="00F71D3C">
        <w:rPr>
          <w:b/>
          <w:bCs/>
          <w:sz w:val="24"/>
          <w:szCs w:val="24"/>
        </w:rPr>
        <w:t>Zamawiającym</w:t>
      </w:r>
    </w:p>
    <w:p w14:paraId="065C13DB" w14:textId="2DEF3935" w:rsidR="00E63D69" w:rsidRPr="00F71D3C" w:rsidRDefault="00E63D69" w:rsidP="004A0566">
      <w:pPr>
        <w:spacing w:line="276" w:lineRule="auto"/>
        <w:ind w:left="284" w:hanging="284"/>
        <w:rPr>
          <w:sz w:val="24"/>
          <w:szCs w:val="24"/>
        </w:rPr>
      </w:pPr>
      <w:r w:rsidRPr="00F71D3C">
        <w:rPr>
          <w:sz w:val="24"/>
          <w:szCs w:val="24"/>
        </w:rPr>
        <w:t>a</w:t>
      </w:r>
    </w:p>
    <w:p w14:paraId="7ABD05FB" w14:textId="4E07AD7D" w:rsidR="00600140" w:rsidRPr="00F71D3C" w:rsidRDefault="00600140" w:rsidP="004A0566">
      <w:pPr>
        <w:spacing w:line="276" w:lineRule="auto"/>
        <w:ind w:left="284" w:hanging="284"/>
        <w:rPr>
          <w:sz w:val="24"/>
          <w:szCs w:val="24"/>
        </w:rPr>
      </w:pPr>
      <w:r w:rsidRPr="00F71D3C">
        <w:rPr>
          <w:sz w:val="24"/>
          <w:szCs w:val="24"/>
        </w:rPr>
        <w:t>………………………………………………………………………………………………………</w:t>
      </w:r>
      <w:r w:rsidR="004B3C08" w:rsidRPr="00F71D3C">
        <w:rPr>
          <w:sz w:val="24"/>
          <w:szCs w:val="24"/>
        </w:rPr>
        <w:t>…</w:t>
      </w:r>
    </w:p>
    <w:p w14:paraId="2517A706" w14:textId="524486F3" w:rsidR="00600140" w:rsidRPr="00F71D3C" w:rsidRDefault="00600140" w:rsidP="004A0566">
      <w:pPr>
        <w:spacing w:line="276" w:lineRule="auto"/>
        <w:ind w:left="284" w:hanging="284"/>
        <w:rPr>
          <w:sz w:val="24"/>
          <w:szCs w:val="24"/>
        </w:rPr>
      </w:pPr>
      <w:r w:rsidRPr="00F71D3C">
        <w:rPr>
          <w:sz w:val="24"/>
          <w:szCs w:val="24"/>
        </w:rPr>
        <w:t>………………………………………………………………………………………………………</w:t>
      </w:r>
      <w:r w:rsidR="004B3C08" w:rsidRPr="00F71D3C">
        <w:rPr>
          <w:sz w:val="24"/>
          <w:szCs w:val="24"/>
        </w:rPr>
        <w:t>…</w:t>
      </w:r>
    </w:p>
    <w:p w14:paraId="176F675A" w14:textId="09DD16E6" w:rsidR="00600140" w:rsidRPr="00F71D3C" w:rsidRDefault="00600140" w:rsidP="004A0566">
      <w:pPr>
        <w:spacing w:line="276" w:lineRule="auto"/>
        <w:ind w:left="284" w:hanging="284"/>
        <w:rPr>
          <w:sz w:val="24"/>
          <w:szCs w:val="24"/>
        </w:rPr>
      </w:pPr>
      <w:r w:rsidRPr="00F71D3C">
        <w:rPr>
          <w:sz w:val="24"/>
          <w:szCs w:val="24"/>
        </w:rPr>
        <w:t>………………………………………………………………………………………………………</w:t>
      </w:r>
      <w:r w:rsidR="004B3C08" w:rsidRPr="00F71D3C">
        <w:rPr>
          <w:sz w:val="24"/>
          <w:szCs w:val="24"/>
        </w:rPr>
        <w:t>...,</w:t>
      </w:r>
    </w:p>
    <w:p w14:paraId="2AED5786" w14:textId="77777777" w:rsidR="00E63D69" w:rsidRPr="00F71D3C" w:rsidRDefault="00E63D69" w:rsidP="004A0566">
      <w:pPr>
        <w:spacing w:line="276" w:lineRule="auto"/>
        <w:jc w:val="both"/>
        <w:rPr>
          <w:sz w:val="24"/>
          <w:szCs w:val="24"/>
        </w:rPr>
      </w:pPr>
      <w:r w:rsidRPr="00F71D3C">
        <w:rPr>
          <w:sz w:val="24"/>
          <w:szCs w:val="24"/>
        </w:rPr>
        <w:t>zwan</w:t>
      </w:r>
      <w:r w:rsidR="007E7813" w:rsidRPr="00F71D3C">
        <w:rPr>
          <w:sz w:val="24"/>
          <w:szCs w:val="24"/>
        </w:rPr>
        <w:t>ym</w:t>
      </w:r>
      <w:r w:rsidRPr="00F71D3C">
        <w:rPr>
          <w:sz w:val="24"/>
          <w:szCs w:val="24"/>
        </w:rPr>
        <w:t xml:space="preserve"> dalej </w:t>
      </w:r>
      <w:r w:rsidRPr="00F71D3C">
        <w:rPr>
          <w:b/>
          <w:bCs/>
          <w:sz w:val="24"/>
          <w:szCs w:val="24"/>
        </w:rPr>
        <w:t>Wykonawcą</w:t>
      </w:r>
      <w:r w:rsidRPr="00F71D3C">
        <w:rPr>
          <w:sz w:val="24"/>
          <w:szCs w:val="24"/>
        </w:rPr>
        <w:t>,</w:t>
      </w:r>
    </w:p>
    <w:p w14:paraId="2A52FD8F" w14:textId="02564A32" w:rsidR="004B3C08" w:rsidRPr="00F71D3C" w:rsidRDefault="004B3C08" w:rsidP="004A0566">
      <w:pPr>
        <w:spacing w:line="276" w:lineRule="auto"/>
        <w:jc w:val="both"/>
        <w:rPr>
          <w:b/>
          <w:sz w:val="24"/>
          <w:szCs w:val="24"/>
        </w:rPr>
      </w:pPr>
      <w:r w:rsidRPr="00F71D3C">
        <w:rPr>
          <w:sz w:val="24"/>
          <w:szCs w:val="24"/>
        </w:rPr>
        <w:t xml:space="preserve">zwanymi dalej łącznie </w:t>
      </w:r>
      <w:r w:rsidRPr="00F71D3C">
        <w:rPr>
          <w:b/>
          <w:bCs/>
          <w:sz w:val="24"/>
          <w:szCs w:val="24"/>
        </w:rPr>
        <w:t>Stronami</w:t>
      </w:r>
      <w:r w:rsidRPr="00F71D3C">
        <w:rPr>
          <w:sz w:val="24"/>
          <w:szCs w:val="24"/>
        </w:rPr>
        <w:t>.</w:t>
      </w:r>
    </w:p>
    <w:p w14:paraId="6E438C5D" w14:textId="77777777" w:rsidR="00D12546" w:rsidRPr="00F71D3C" w:rsidRDefault="00D12546" w:rsidP="004A0566">
      <w:pPr>
        <w:spacing w:line="276" w:lineRule="auto"/>
        <w:jc w:val="center"/>
        <w:rPr>
          <w:sz w:val="24"/>
          <w:szCs w:val="24"/>
        </w:rPr>
      </w:pPr>
    </w:p>
    <w:p w14:paraId="4B29C3C9" w14:textId="22AC3542" w:rsidR="000F6FFC" w:rsidRPr="00F71D3C" w:rsidRDefault="004B3C08" w:rsidP="004A0566">
      <w:pPr>
        <w:tabs>
          <w:tab w:val="left" w:leader="underscore" w:pos="8222"/>
        </w:tabs>
        <w:spacing w:line="276" w:lineRule="auto"/>
        <w:jc w:val="both"/>
        <w:rPr>
          <w:sz w:val="24"/>
          <w:szCs w:val="24"/>
        </w:rPr>
      </w:pPr>
      <w:r w:rsidRPr="00F71D3C">
        <w:rPr>
          <w:sz w:val="24"/>
          <w:szCs w:val="24"/>
        </w:rPr>
        <w:t>Niniejsza u</w:t>
      </w:r>
      <w:r w:rsidR="000F6FFC" w:rsidRPr="00F71D3C">
        <w:rPr>
          <w:sz w:val="24"/>
          <w:szCs w:val="24"/>
        </w:rPr>
        <w:t>mowa jest konsekwencją zamówienia publicznego</w:t>
      </w:r>
      <w:r w:rsidRPr="00F71D3C">
        <w:rPr>
          <w:sz w:val="24"/>
          <w:szCs w:val="24"/>
        </w:rPr>
        <w:t>,</w:t>
      </w:r>
      <w:r w:rsidR="000F6FFC" w:rsidRPr="00F71D3C">
        <w:rPr>
          <w:sz w:val="24"/>
          <w:szCs w:val="24"/>
        </w:rPr>
        <w:t xml:space="preserve"> realizowanego w trybie podstawowym na podstawie art. 275 pkt 1 ustawy z dnia 11 września 2019 roku Prawo zamówień publicznych (Dz.</w:t>
      </w:r>
      <w:r w:rsidR="009A0080">
        <w:rPr>
          <w:sz w:val="24"/>
          <w:szCs w:val="24"/>
        </w:rPr>
        <w:t> </w:t>
      </w:r>
      <w:r w:rsidR="000F6FFC" w:rsidRPr="00F71D3C">
        <w:rPr>
          <w:sz w:val="24"/>
          <w:szCs w:val="24"/>
        </w:rPr>
        <w:t>U.</w:t>
      </w:r>
      <w:r w:rsidRPr="00F71D3C">
        <w:rPr>
          <w:sz w:val="24"/>
          <w:szCs w:val="24"/>
        </w:rPr>
        <w:t xml:space="preserve"> </w:t>
      </w:r>
      <w:r w:rsidR="000F6FFC" w:rsidRPr="00F71D3C">
        <w:rPr>
          <w:sz w:val="24"/>
          <w:szCs w:val="24"/>
        </w:rPr>
        <w:t>z</w:t>
      </w:r>
      <w:r w:rsidR="00BA7AE9">
        <w:rPr>
          <w:sz w:val="24"/>
          <w:szCs w:val="24"/>
        </w:rPr>
        <w:t xml:space="preserve"> </w:t>
      </w:r>
      <w:r w:rsidR="000F6FFC" w:rsidRPr="00F71D3C">
        <w:rPr>
          <w:sz w:val="24"/>
          <w:szCs w:val="24"/>
        </w:rPr>
        <w:t>202</w:t>
      </w:r>
      <w:r w:rsidR="002F0C4B">
        <w:rPr>
          <w:sz w:val="24"/>
          <w:szCs w:val="24"/>
        </w:rPr>
        <w:t>4</w:t>
      </w:r>
      <w:r w:rsidR="000F6FFC" w:rsidRPr="00F71D3C">
        <w:rPr>
          <w:sz w:val="24"/>
          <w:szCs w:val="24"/>
        </w:rPr>
        <w:t xml:space="preserve">r. poz. </w:t>
      </w:r>
      <w:r w:rsidR="002F0C4B">
        <w:rPr>
          <w:sz w:val="24"/>
          <w:szCs w:val="24"/>
        </w:rPr>
        <w:t>1320</w:t>
      </w:r>
      <w:r w:rsidR="000F6FFC" w:rsidRPr="00F71D3C">
        <w:rPr>
          <w:sz w:val="24"/>
          <w:szCs w:val="24"/>
        </w:rPr>
        <w:t xml:space="preserve">) </w:t>
      </w:r>
      <w:r w:rsidRPr="00F71D3C">
        <w:rPr>
          <w:sz w:val="24"/>
          <w:szCs w:val="24"/>
        </w:rPr>
        <w:t xml:space="preserve">(dalej: </w:t>
      </w:r>
      <w:r w:rsidR="000F6FFC" w:rsidRPr="00F71D3C">
        <w:rPr>
          <w:sz w:val="24"/>
          <w:szCs w:val="24"/>
        </w:rPr>
        <w:t>ustaw</w:t>
      </w:r>
      <w:r w:rsidRPr="00F71D3C">
        <w:rPr>
          <w:sz w:val="24"/>
          <w:szCs w:val="24"/>
        </w:rPr>
        <w:t>a</w:t>
      </w:r>
      <w:r w:rsidR="0030769E" w:rsidRPr="00F71D3C">
        <w:rPr>
          <w:sz w:val="24"/>
          <w:szCs w:val="24"/>
        </w:rPr>
        <w:t xml:space="preserve"> </w:t>
      </w:r>
      <w:proofErr w:type="spellStart"/>
      <w:r w:rsidR="000F6FFC" w:rsidRPr="00F71D3C">
        <w:rPr>
          <w:sz w:val="24"/>
          <w:szCs w:val="24"/>
        </w:rPr>
        <w:t>Pzp</w:t>
      </w:r>
      <w:proofErr w:type="spellEnd"/>
      <w:r w:rsidRPr="00F71D3C">
        <w:rPr>
          <w:sz w:val="24"/>
          <w:szCs w:val="24"/>
        </w:rPr>
        <w:t>)</w:t>
      </w:r>
      <w:r w:rsidR="000F6FFC" w:rsidRPr="00F71D3C">
        <w:rPr>
          <w:sz w:val="24"/>
          <w:szCs w:val="24"/>
        </w:rPr>
        <w:t xml:space="preserve"> oraz</w:t>
      </w:r>
      <w:r w:rsidR="00BA7AE9">
        <w:rPr>
          <w:sz w:val="24"/>
          <w:szCs w:val="24"/>
        </w:rPr>
        <w:t xml:space="preserve"> </w:t>
      </w:r>
      <w:r w:rsidR="000F6FFC" w:rsidRPr="00F71D3C">
        <w:rPr>
          <w:sz w:val="24"/>
          <w:szCs w:val="24"/>
        </w:rPr>
        <w:t xml:space="preserve">następstwem wyboru przez Zamawiającego najkorzystniejszej oferty w postępowaniu prowadzonym pod numerem </w:t>
      </w:r>
      <w:r w:rsidR="00600140" w:rsidRPr="00F71D3C">
        <w:rPr>
          <w:sz w:val="24"/>
          <w:szCs w:val="24"/>
        </w:rPr>
        <w:t>…………………………..</w:t>
      </w:r>
      <w:r w:rsidR="00465DFD" w:rsidRPr="00F71D3C">
        <w:rPr>
          <w:sz w:val="24"/>
          <w:szCs w:val="24"/>
        </w:rPr>
        <w:t>.</w:t>
      </w:r>
      <w:r w:rsidR="000F6FFC" w:rsidRPr="00F71D3C">
        <w:rPr>
          <w:sz w:val="24"/>
          <w:szCs w:val="24"/>
        </w:rPr>
        <w:t xml:space="preserve"> </w:t>
      </w:r>
      <w:r w:rsidRPr="00F71D3C">
        <w:rPr>
          <w:sz w:val="24"/>
          <w:szCs w:val="24"/>
        </w:rPr>
        <w:t>.</w:t>
      </w:r>
    </w:p>
    <w:p w14:paraId="52E1BAE7" w14:textId="2BDA5AFE" w:rsidR="00E63D69" w:rsidRPr="00F71D3C" w:rsidRDefault="00E63D69" w:rsidP="004A0566">
      <w:pPr>
        <w:spacing w:line="276" w:lineRule="auto"/>
        <w:jc w:val="center"/>
        <w:rPr>
          <w:sz w:val="24"/>
          <w:szCs w:val="24"/>
        </w:rPr>
      </w:pPr>
      <w:r w:rsidRPr="00F71D3C">
        <w:rPr>
          <w:b/>
          <w:sz w:val="24"/>
          <w:szCs w:val="24"/>
        </w:rPr>
        <w:t>§ 1</w:t>
      </w:r>
    </w:p>
    <w:p w14:paraId="04A64246" w14:textId="4D09BB0C" w:rsidR="00F81D38" w:rsidRPr="00CE1583" w:rsidRDefault="004B3C08" w:rsidP="004A0566">
      <w:pPr>
        <w:numPr>
          <w:ilvl w:val="0"/>
          <w:numId w:val="9"/>
        </w:numPr>
        <w:suppressAutoHyphens w:val="0"/>
        <w:spacing w:before="120" w:after="120" w:line="276" w:lineRule="auto"/>
        <w:ind w:left="284" w:hanging="284"/>
        <w:jc w:val="both"/>
        <w:rPr>
          <w:b/>
          <w:bCs/>
          <w:sz w:val="24"/>
          <w:szCs w:val="24"/>
        </w:rPr>
      </w:pPr>
      <w:r w:rsidRPr="00F71D3C">
        <w:rPr>
          <w:sz w:val="24"/>
          <w:szCs w:val="24"/>
        </w:rPr>
        <w:t>Przedmiotem niniejszej umowy jest</w:t>
      </w:r>
      <w:r w:rsidR="000F6FFC" w:rsidRPr="00F71D3C">
        <w:rPr>
          <w:sz w:val="24"/>
          <w:szCs w:val="24"/>
        </w:rPr>
        <w:t xml:space="preserve"> zadanie: </w:t>
      </w:r>
      <w:r w:rsidR="0032289E" w:rsidRPr="00CE1583">
        <w:rPr>
          <w:b/>
          <w:bCs/>
          <w:sz w:val="24"/>
          <w:szCs w:val="24"/>
        </w:rPr>
        <w:t>„</w:t>
      </w:r>
      <w:bookmarkStart w:id="0" w:name="_Hlk146194687"/>
      <w:r w:rsidR="00A356ED" w:rsidRPr="00A356ED">
        <w:rPr>
          <w:b/>
          <w:bCs/>
          <w:sz w:val="24"/>
          <w:szCs w:val="24"/>
          <w:lang w:eastAsia="pl-PL"/>
        </w:rPr>
        <w:t>Budowa drogi na działce nr 3292 w Olkuszu - ul.</w:t>
      </w:r>
      <w:r w:rsidR="00A356ED">
        <w:rPr>
          <w:b/>
          <w:bCs/>
          <w:sz w:val="24"/>
          <w:szCs w:val="24"/>
          <w:lang w:eastAsia="pl-PL"/>
        </w:rPr>
        <w:t> </w:t>
      </w:r>
      <w:r w:rsidR="00A356ED" w:rsidRPr="00A356ED">
        <w:rPr>
          <w:b/>
          <w:bCs/>
          <w:sz w:val="24"/>
          <w:szCs w:val="24"/>
          <w:lang w:eastAsia="pl-PL"/>
        </w:rPr>
        <w:t>Hardego - budowa kanalizacji deszczowej</w:t>
      </w:r>
      <w:r w:rsidR="0032289E" w:rsidRPr="00CE1583">
        <w:rPr>
          <w:b/>
          <w:bCs/>
          <w:sz w:val="24"/>
          <w:szCs w:val="24"/>
          <w:lang w:eastAsia="pl-PL"/>
        </w:rPr>
        <w:t>”</w:t>
      </w:r>
    </w:p>
    <w:bookmarkEnd w:id="0"/>
    <w:p w14:paraId="0773DF95" w14:textId="572F4837" w:rsidR="00E63D69" w:rsidRPr="000B41A1" w:rsidRDefault="00464E9D" w:rsidP="004A0566">
      <w:pPr>
        <w:numPr>
          <w:ilvl w:val="0"/>
          <w:numId w:val="9"/>
        </w:numPr>
        <w:suppressAutoHyphens w:val="0"/>
        <w:spacing w:after="120" w:line="276" w:lineRule="auto"/>
        <w:ind w:left="284" w:hanging="284"/>
        <w:jc w:val="both"/>
        <w:rPr>
          <w:sz w:val="24"/>
          <w:szCs w:val="24"/>
        </w:rPr>
      </w:pPr>
      <w:r w:rsidRPr="000B41A1">
        <w:rPr>
          <w:sz w:val="24"/>
          <w:szCs w:val="24"/>
        </w:rPr>
        <w:t xml:space="preserve">Szczegółowy zakres robót </w:t>
      </w:r>
      <w:r w:rsidR="004B3C08" w:rsidRPr="000B41A1">
        <w:rPr>
          <w:sz w:val="24"/>
          <w:szCs w:val="24"/>
        </w:rPr>
        <w:t xml:space="preserve">został </w:t>
      </w:r>
      <w:r w:rsidR="007E7813" w:rsidRPr="000B41A1">
        <w:rPr>
          <w:sz w:val="24"/>
          <w:szCs w:val="24"/>
        </w:rPr>
        <w:t>określon</w:t>
      </w:r>
      <w:r w:rsidRPr="000B41A1">
        <w:rPr>
          <w:sz w:val="24"/>
          <w:szCs w:val="24"/>
        </w:rPr>
        <w:t xml:space="preserve">y </w:t>
      </w:r>
      <w:r w:rsidR="007E7813" w:rsidRPr="000B41A1">
        <w:rPr>
          <w:sz w:val="24"/>
          <w:szCs w:val="24"/>
        </w:rPr>
        <w:t xml:space="preserve">w </w:t>
      </w:r>
      <w:r w:rsidR="004B3C08" w:rsidRPr="000B41A1">
        <w:rPr>
          <w:sz w:val="24"/>
          <w:szCs w:val="24"/>
        </w:rPr>
        <w:t>specyfikacji warunków zamówienia</w:t>
      </w:r>
      <w:r w:rsidR="00294D17">
        <w:rPr>
          <w:sz w:val="24"/>
          <w:szCs w:val="24"/>
        </w:rPr>
        <w:t>,</w:t>
      </w:r>
      <w:r w:rsidR="0037189C" w:rsidRPr="000B41A1">
        <w:rPr>
          <w:sz w:val="24"/>
          <w:szCs w:val="24"/>
        </w:rPr>
        <w:t xml:space="preserve"> </w:t>
      </w:r>
      <w:bookmarkStart w:id="1" w:name="_Hlk159575157"/>
      <w:r w:rsidR="00DB1254" w:rsidRPr="000B41A1">
        <w:rPr>
          <w:sz w:val="24"/>
          <w:szCs w:val="24"/>
        </w:rPr>
        <w:t>projekcie</w:t>
      </w:r>
      <w:r w:rsidR="008546E2" w:rsidRPr="000B41A1">
        <w:rPr>
          <w:sz w:val="24"/>
          <w:szCs w:val="24"/>
        </w:rPr>
        <w:t xml:space="preserve"> architektoniczno-budowlanym, </w:t>
      </w:r>
      <w:r w:rsidR="00D6146A" w:rsidRPr="000B41A1">
        <w:rPr>
          <w:sz w:val="24"/>
          <w:szCs w:val="24"/>
        </w:rPr>
        <w:t>projekcie zagospodarowania terenu, projekcie technicznym</w:t>
      </w:r>
      <w:r w:rsidR="008546E2" w:rsidRPr="000B41A1">
        <w:rPr>
          <w:sz w:val="24"/>
          <w:szCs w:val="24"/>
        </w:rPr>
        <w:t>,</w:t>
      </w:r>
      <w:r w:rsidR="00D6146A" w:rsidRPr="000B41A1">
        <w:rPr>
          <w:sz w:val="24"/>
          <w:szCs w:val="24"/>
        </w:rPr>
        <w:t xml:space="preserve"> przedmiarze</w:t>
      </w:r>
      <w:r w:rsidR="00806F8E" w:rsidRPr="000B41A1">
        <w:rPr>
          <w:sz w:val="24"/>
          <w:szCs w:val="24"/>
        </w:rPr>
        <w:t>,</w:t>
      </w:r>
      <w:r w:rsidR="008546E2" w:rsidRPr="000B41A1">
        <w:rPr>
          <w:sz w:val="24"/>
          <w:szCs w:val="24"/>
        </w:rPr>
        <w:t xml:space="preserve"> szczegółowej specyfikacji wykonania i odbioru robót budowlanych</w:t>
      </w:r>
      <w:r w:rsidR="008E2D73">
        <w:rPr>
          <w:sz w:val="24"/>
          <w:szCs w:val="24"/>
        </w:rPr>
        <w:t xml:space="preserve"> oraz ofer</w:t>
      </w:r>
      <w:r w:rsidR="00294D17">
        <w:rPr>
          <w:sz w:val="24"/>
          <w:szCs w:val="24"/>
        </w:rPr>
        <w:t>cie</w:t>
      </w:r>
      <w:r w:rsidR="008E2D73">
        <w:rPr>
          <w:sz w:val="24"/>
          <w:szCs w:val="24"/>
        </w:rPr>
        <w:t xml:space="preserve"> wraz z kosztorysem ofertowym</w:t>
      </w:r>
      <w:r w:rsidR="00CE5D2C" w:rsidRPr="000B41A1">
        <w:rPr>
          <w:sz w:val="24"/>
          <w:szCs w:val="24"/>
        </w:rPr>
        <w:t>,</w:t>
      </w:r>
      <w:r w:rsidR="00E63D69" w:rsidRPr="000B41A1">
        <w:rPr>
          <w:sz w:val="24"/>
          <w:szCs w:val="24"/>
        </w:rPr>
        <w:t xml:space="preserve"> </w:t>
      </w:r>
      <w:bookmarkEnd w:id="1"/>
      <w:r w:rsidR="00E63D69" w:rsidRPr="000B41A1">
        <w:rPr>
          <w:sz w:val="24"/>
          <w:szCs w:val="24"/>
        </w:rPr>
        <w:t>stanowiących integraln</w:t>
      </w:r>
      <w:r w:rsidR="00996043">
        <w:rPr>
          <w:sz w:val="24"/>
          <w:szCs w:val="24"/>
        </w:rPr>
        <w:t>ą</w:t>
      </w:r>
      <w:r w:rsidR="00E63D69" w:rsidRPr="000B41A1">
        <w:rPr>
          <w:sz w:val="24"/>
          <w:szCs w:val="24"/>
        </w:rPr>
        <w:t xml:space="preserve"> częś</w:t>
      </w:r>
      <w:r w:rsidR="00996043">
        <w:rPr>
          <w:sz w:val="24"/>
          <w:szCs w:val="24"/>
        </w:rPr>
        <w:t>ć</w:t>
      </w:r>
      <w:r w:rsidR="00E63D69" w:rsidRPr="000B41A1">
        <w:rPr>
          <w:sz w:val="24"/>
          <w:szCs w:val="24"/>
        </w:rPr>
        <w:t xml:space="preserve"> niniejszej umowy.</w:t>
      </w:r>
    </w:p>
    <w:p w14:paraId="03550C1B" w14:textId="3646E9D8" w:rsidR="00E63D69" w:rsidRPr="00F71D3C" w:rsidRDefault="000F6FFC" w:rsidP="004A0566">
      <w:pPr>
        <w:numPr>
          <w:ilvl w:val="0"/>
          <w:numId w:val="9"/>
        </w:numPr>
        <w:suppressAutoHyphens w:val="0"/>
        <w:spacing w:after="120" w:line="276" w:lineRule="auto"/>
        <w:ind w:left="284" w:hanging="284"/>
        <w:jc w:val="both"/>
        <w:rPr>
          <w:sz w:val="24"/>
          <w:szCs w:val="24"/>
        </w:rPr>
      </w:pPr>
      <w:r w:rsidRPr="00F71D3C">
        <w:rPr>
          <w:sz w:val="24"/>
          <w:szCs w:val="24"/>
        </w:rPr>
        <w:t>Wykonawca oświadcza, że posiada wymagane kwalifikacje do wykonania przedmiotu</w:t>
      </w:r>
      <w:r w:rsidR="004B3C08" w:rsidRPr="00F71D3C">
        <w:rPr>
          <w:sz w:val="24"/>
          <w:szCs w:val="24"/>
        </w:rPr>
        <w:t xml:space="preserve"> niniejszej umowy</w:t>
      </w:r>
      <w:r w:rsidRPr="00F71D3C">
        <w:rPr>
          <w:sz w:val="24"/>
          <w:szCs w:val="24"/>
        </w:rPr>
        <w:t xml:space="preserve">, </w:t>
      </w:r>
      <w:r w:rsidR="004B3C08" w:rsidRPr="00F71D3C">
        <w:rPr>
          <w:sz w:val="24"/>
          <w:szCs w:val="24"/>
        </w:rPr>
        <w:t xml:space="preserve">a także </w:t>
      </w:r>
      <w:r w:rsidRPr="00F71D3C">
        <w:rPr>
          <w:sz w:val="24"/>
          <w:szCs w:val="24"/>
        </w:rPr>
        <w:t xml:space="preserve">wykona go zgodnie z zasadami współczesnej wiedzy technicznej </w:t>
      </w:r>
      <w:r w:rsidR="004B3C08" w:rsidRPr="00F71D3C">
        <w:rPr>
          <w:sz w:val="24"/>
          <w:szCs w:val="24"/>
        </w:rPr>
        <w:t>oraz</w:t>
      </w:r>
      <w:r w:rsidRPr="00F71D3C">
        <w:rPr>
          <w:sz w:val="24"/>
          <w:szCs w:val="24"/>
        </w:rPr>
        <w:t xml:space="preserve"> obowiązującymi przepisami i</w:t>
      </w:r>
      <w:r w:rsidR="00842F74" w:rsidRPr="00F71D3C">
        <w:rPr>
          <w:sz w:val="24"/>
          <w:szCs w:val="24"/>
        </w:rPr>
        <w:t> </w:t>
      </w:r>
      <w:r w:rsidRPr="00F71D3C">
        <w:rPr>
          <w:sz w:val="24"/>
          <w:szCs w:val="24"/>
        </w:rPr>
        <w:t>normami.</w:t>
      </w:r>
    </w:p>
    <w:p w14:paraId="70BE2B64" w14:textId="5071AC11" w:rsidR="00E63D69" w:rsidRPr="00F71D3C" w:rsidRDefault="00E63D69" w:rsidP="004A0566">
      <w:pPr>
        <w:spacing w:line="276" w:lineRule="auto"/>
        <w:jc w:val="center"/>
        <w:rPr>
          <w:sz w:val="24"/>
          <w:szCs w:val="24"/>
        </w:rPr>
      </w:pPr>
      <w:r w:rsidRPr="00F71D3C">
        <w:rPr>
          <w:b/>
          <w:sz w:val="24"/>
          <w:szCs w:val="24"/>
        </w:rPr>
        <w:t>§ 2</w:t>
      </w:r>
    </w:p>
    <w:p w14:paraId="33AC4FAB" w14:textId="4CC62F9A" w:rsidR="00723012" w:rsidRDefault="0031034A" w:rsidP="004A0566">
      <w:pPr>
        <w:numPr>
          <w:ilvl w:val="0"/>
          <w:numId w:val="7"/>
        </w:numPr>
        <w:autoSpaceDN w:val="0"/>
        <w:spacing w:before="120" w:after="60" w:line="276" w:lineRule="auto"/>
        <w:ind w:left="426"/>
        <w:jc w:val="both"/>
        <w:rPr>
          <w:sz w:val="24"/>
          <w:szCs w:val="24"/>
        </w:rPr>
      </w:pPr>
      <w:r w:rsidRPr="00F71D3C">
        <w:rPr>
          <w:sz w:val="24"/>
          <w:szCs w:val="24"/>
        </w:rPr>
        <w:t xml:space="preserve">Za </w:t>
      </w:r>
      <w:r w:rsidR="004B3C08" w:rsidRPr="00F71D3C">
        <w:rPr>
          <w:sz w:val="24"/>
          <w:szCs w:val="24"/>
        </w:rPr>
        <w:t xml:space="preserve">należyte wykonanie przedmiotu niniejszej umowy Zamawiający </w:t>
      </w:r>
      <w:r w:rsidRPr="00F71D3C">
        <w:rPr>
          <w:sz w:val="24"/>
          <w:szCs w:val="24"/>
        </w:rPr>
        <w:t>zapłaci Wykonawcy</w:t>
      </w:r>
      <w:r w:rsidR="001A5298">
        <w:rPr>
          <w:sz w:val="24"/>
          <w:szCs w:val="24"/>
        </w:rPr>
        <w:t xml:space="preserve">, </w:t>
      </w:r>
      <w:r w:rsidR="001A5298">
        <w:rPr>
          <w:sz w:val="22"/>
          <w:szCs w:val="22"/>
        </w:rPr>
        <w:t>z zastrzeżeniem ust 2,</w:t>
      </w:r>
      <w:r w:rsidRPr="00F71D3C">
        <w:rPr>
          <w:sz w:val="24"/>
          <w:szCs w:val="24"/>
        </w:rPr>
        <w:t xml:space="preserve"> wynagrodzenie </w:t>
      </w:r>
      <w:r w:rsidR="001A5298">
        <w:rPr>
          <w:sz w:val="24"/>
          <w:szCs w:val="24"/>
        </w:rPr>
        <w:t>kosztorysowe</w:t>
      </w:r>
      <w:r w:rsidRPr="00F71D3C">
        <w:rPr>
          <w:sz w:val="24"/>
          <w:szCs w:val="24"/>
        </w:rPr>
        <w:t>, określone przez Wykonawcę w ofercie</w:t>
      </w:r>
      <w:r w:rsidR="004B3C08" w:rsidRPr="00F71D3C">
        <w:rPr>
          <w:sz w:val="24"/>
          <w:szCs w:val="24"/>
        </w:rPr>
        <w:t>,</w:t>
      </w:r>
      <w:r w:rsidRPr="00F71D3C">
        <w:rPr>
          <w:sz w:val="24"/>
          <w:szCs w:val="24"/>
        </w:rPr>
        <w:t xml:space="preserve"> w</w:t>
      </w:r>
      <w:r w:rsidR="00D74E21">
        <w:rPr>
          <w:sz w:val="24"/>
          <w:szCs w:val="24"/>
        </w:rPr>
        <w:t> </w:t>
      </w:r>
      <w:r w:rsidRPr="00F71D3C">
        <w:rPr>
          <w:sz w:val="24"/>
          <w:szCs w:val="24"/>
        </w:rPr>
        <w:t xml:space="preserve">wysokości: </w:t>
      </w:r>
      <w:r w:rsidR="00862DC7" w:rsidRPr="00F71D3C">
        <w:rPr>
          <w:rFonts w:eastAsia="Arial"/>
          <w:b/>
          <w:bCs/>
          <w:sz w:val="24"/>
          <w:szCs w:val="24"/>
        </w:rPr>
        <w:t>………………….</w:t>
      </w:r>
      <w:r w:rsidRPr="00F71D3C">
        <w:rPr>
          <w:b/>
          <w:bCs/>
          <w:sz w:val="24"/>
          <w:szCs w:val="24"/>
        </w:rPr>
        <w:t xml:space="preserve"> </w:t>
      </w:r>
      <w:r w:rsidR="004B3C08" w:rsidRPr="00F71D3C">
        <w:rPr>
          <w:b/>
          <w:bCs/>
          <w:sz w:val="24"/>
          <w:szCs w:val="24"/>
        </w:rPr>
        <w:t>PLN</w:t>
      </w:r>
      <w:r w:rsidRPr="00F71D3C">
        <w:rPr>
          <w:sz w:val="24"/>
          <w:szCs w:val="24"/>
        </w:rPr>
        <w:t xml:space="preserve"> </w:t>
      </w:r>
      <w:r w:rsidR="004B3C08" w:rsidRPr="00F71D3C">
        <w:rPr>
          <w:sz w:val="24"/>
          <w:szCs w:val="24"/>
        </w:rPr>
        <w:t>(</w:t>
      </w:r>
      <w:r w:rsidRPr="00F71D3C">
        <w:rPr>
          <w:sz w:val="24"/>
          <w:szCs w:val="24"/>
        </w:rPr>
        <w:t>słownie:</w:t>
      </w:r>
      <w:r w:rsidR="0060033A" w:rsidRPr="00F71D3C">
        <w:rPr>
          <w:sz w:val="24"/>
          <w:szCs w:val="24"/>
        </w:rPr>
        <w:t xml:space="preserve"> </w:t>
      </w:r>
      <w:r w:rsidR="00862DC7" w:rsidRPr="00F71D3C">
        <w:rPr>
          <w:sz w:val="24"/>
          <w:szCs w:val="24"/>
        </w:rPr>
        <w:t>……………………………</w:t>
      </w:r>
      <w:r w:rsidR="0062696F" w:rsidRPr="00F71D3C">
        <w:rPr>
          <w:sz w:val="24"/>
          <w:szCs w:val="24"/>
        </w:rPr>
        <w:t>...</w:t>
      </w:r>
      <w:r w:rsidR="004B3C08" w:rsidRPr="00F71D3C">
        <w:rPr>
          <w:sz w:val="24"/>
          <w:szCs w:val="24"/>
        </w:rPr>
        <w:t xml:space="preserve">…………….) brutto. </w:t>
      </w:r>
    </w:p>
    <w:p w14:paraId="49A6FF9A" w14:textId="2095F387" w:rsidR="0031034A" w:rsidRDefault="004B3C08" w:rsidP="004A0566">
      <w:pPr>
        <w:autoSpaceDN w:val="0"/>
        <w:spacing w:before="120" w:after="60" w:line="276" w:lineRule="auto"/>
        <w:ind w:left="426"/>
        <w:jc w:val="both"/>
        <w:rPr>
          <w:sz w:val="24"/>
          <w:szCs w:val="24"/>
        </w:rPr>
      </w:pPr>
      <w:r w:rsidRPr="00F71D3C">
        <w:rPr>
          <w:sz w:val="24"/>
          <w:szCs w:val="24"/>
        </w:rPr>
        <w:t>W kwocie tej zawarty ju</w:t>
      </w:r>
      <w:r w:rsidR="005E2EE6" w:rsidRPr="00F71D3C">
        <w:rPr>
          <w:sz w:val="24"/>
          <w:szCs w:val="24"/>
        </w:rPr>
        <w:t>ż został</w:t>
      </w:r>
      <w:r w:rsidRPr="00F71D3C">
        <w:rPr>
          <w:sz w:val="24"/>
          <w:szCs w:val="24"/>
        </w:rPr>
        <w:t xml:space="preserve"> należ</w:t>
      </w:r>
      <w:r w:rsidR="005E2EE6" w:rsidRPr="00F71D3C">
        <w:rPr>
          <w:sz w:val="24"/>
          <w:szCs w:val="24"/>
        </w:rPr>
        <w:t>n</w:t>
      </w:r>
      <w:r w:rsidRPr="00F71D3C">
        <w:rPr>
          <w:sz w:val="24"/>
          <w:szCs w:val="24"/>
        </w:rPr>
        <w:t xml:space="preserve">y podatek od towarów i usług w ……..% stawce, tj. ……………………. </w:t>
      </w:r>
      <w:r w:rsidRPr="00F71D3C">
        <w:rPr>
          <w:b/>
          <w:bCs/>
          <w:sz w:val="24"/>
          <w:szCs w:val="24"/>
        </w:rPr>
        <w:t>PLN</w:t>
      </w:r>
      <w:r w:rsidRPr="00F71D3C">
        <w:rPr>
          <w:sz w:val="24"/>
          <w:szCs w:val="24"/>
        </w:rPr>
        <w:t xml:space="preserve"> (</w:t>
      </w:r>
      <w:r w:rsidR="0031034A" w:rsidRPr="00F71D3C">
        <w:rPr>
          <w:sz w:val="24"/>
          <w:szCs w:val="24"/>
        </w:rPr>
        <w:t>słownie:</w:t>
      </w:r>
      <w:r w:rsidR="0068546B" w:rsidRPr="00F71D3C">
        <w:rPr>
          <w:sz w:val="24"/>
          <w:szCs w:val="24"/>
        </w:rPr>
        <w:t xml:space="preserve"> </w:t>
      </w:r>
      <w:r w:rsidR="00862DC7" w:rsidRPr="00F71D3C">
        <w:rPr>
          <w:sz w:val="24"/>
          <w:szCs w:val="24"/>
        </w:rPr>
        <w:t>…………………………………………</w:t>
      </w:r>
      <w:r w:rsidRPr="00F71D3C">
        <w:rPr>
          <w:sz w:val="24"/>
          <w:szCs w:val="24"/>
        </w:rPr>
        <w:t>……………….).</w:t>
      </w:r>
    </w:p>
    <w:p w14:paraId="6914BA96" w14:textId="4EF2510B" w:rsidR="000F26BB" w:rsidRPr="000F26BB" w:rsidRDefault="000F26BB" w:rsidP="000F26BB">
      <w:pPr>
        <w:numPr>
          <w:ilvl w:val="0"/>
          <w:numId w:val="7"/>
        </w:numPr>
        <w:autoSpaceDN w:val="0"/>
        <w:spacing w:before="120" w:after="60" w:line="276" w:lineRule="auto"/>
        <w:ind w:left="426" w:hanging="426"/>
        <w:jc w:val="both"/>
        <w:rPr>
          <w:sz w:val="24"/>
          <w:szCs w:val="24"/>
        </w:rPr>
      </w:pPr>
      <w:r w:rsidRPr="000F26BB">
        <w:rPr>
          <w:sz w:val="24"/>
          <w:szCs w:val="24"/>
        </w:rPr>
        <w:t>Ostateczna wartość wynagrodzenia zostanie ustalona na podstawie kosztorysu powykonawczego, sporządzonego przez Wykonawcę i zaakceptowanego na piśmie przez Zamawiającego. Kosztorys ten zostanie sporządzony w oparciu o ceny podane przez Wykonawcę w kosztorysie ofertowym, stanowiącym załącznik nr 1 do Umowy.</w:t>
      </w:r>
    </w:p>
    <w:p w14:paraId="1FE5DE06" w14:textId="089F01C9" w:rsidR="005E2EE6" w:rsidRPr="00F71D3C" w:rsidRDefault="005E2EE6" w:rsidP="004A0566">
      <w:pPr>
        <w:pStyle w:val="Akapitzlist"/>
        <w:numPr>
          <w:ilvl w:val="0"/>
          <w:numId w:val="7"/>
        </w:numPr>
        <w:tabs>
          <w:tab w:val="clear" w:pos="720"/>
          <w:tab w:val="num" w:pos="426"/>
        </w:tabs>
        <w:spacing w:after="60"/>
        <w:ind w:left="426" w:hanging="426"/>
        <w:jc w:val="both"/>
        <w:rPr>
          <w:rFonts w:ascii="Times New Roman" w:hAnsi="Times New Roman" w:cs="Times New Roman"/>
          <w:sz w:val="24"/>
          <w:szCs w:val="24"/>
        </w:rPr>
      </w:pPr>
      <w:r w:rsidRPr="00F71D3C">
        <w:rPr>
          <w:rFonts w:ascii="Times New Roman" w:hAnsi="Times New Roman" w:cs="Times New Roman"/>
          <w:sz w:val="24"/>
          <w:szCs w:val="24"/>
        </w:rPr>
        <w:t xml:space="preserve">Wynagrodzenie </w:t>
      </w:r>
      <w:r w:rsidR="00973652" w:rsidRPr="00F71D3C">
        <w:rPr>
          <w:rFonts w:ascii="Times New Roman" w:hAnsi="Times New Roman" w:cs="Times New Roman"/>
          <w:sz w:val="24"/>
          <w:szCs w:val="24"/>
        </w:rPr>
        <w:t xml:space="preserve">brutto </w:t>
      </w:r>
      <w:r w:rsidRPr="00F71D3C">
        <w:rPr>
          <w:rFonts w:ascii="Times New Roman" w:hAnsi="Times New Roman" w:cs="Times New Roman"/>
          <w:sz w:val="24"/>
          <w:szCs w:val="24"/>
        </w:rPr>
        <w:t>określone w ust. 1 niniejszego paragrafu</w:t>
      </w:r>
      <w:r w:rsidR="00973652" w:rsidRPr="00F71D3C">
        <w:rPr>
          <w:rFonts w:ascii="Times New Roman" w:hAnsi="Times New Roman" w:cs="Times New Roman"/>
          <w:sz w:val="24"/>
          <w:szCs w:val="24"/>
        </w:rPr>
        <w:t>,</w:t>
      </w:r>
      <w:r w:rsidRPr="00F71D3C">
        <w:rPr>
          <w:rFonts w:ascii="Times New Roman" w:hAnsi="Times New Roman" w:cs="Times New Roman"/>
          <w:sz w:val="24"/>
          <w:szCs w:val="24"/>
        </w:rPr>
        <w:t xml:space="preserve"> obejmuje wszystkie koszty </w:t>
      </w:r>
      <w:r w:rsidR="00470663" w:rsidRPr="00F71D3C">
        <w:rPr>
          <w:rFonts w:ascii="Times New Roman" w:hAnsi="Times New Roman" w:cs="Times New Roman"/>
          <w:sz w:val="24"/>
          <w:szCs w:val="24"/>
        </w:rPr>
        <w:t>wykonania przedmiotu niniejszej umowy</w:t>
      </w:r>
      <w:r w:rsidRPr="00F71D3C">
        <w:rPr>
          <w:rFonts w:ascii="Times New Roman" w:hAnsi="Times New Roman" w:cs="Times New Roman"/>
          <w:sz w:val="24"/>
          <w:szCs w:val="24"/>
        </w:rPr>
        <w:t>, a w szczególności:</w:t>
      </w:r>
    </w:p>
    <w:p w14:paraId="09E8BABE" w14:textId="77777777" w:rsidR="005E2EE6" w:rsidRPr="00F71D3C" w:rsidRDefault="005E2EE6" w:rsidP="004A0566">
      <w:pPr>
        <w:pStyle w:val="Akapitzlist"/>
        <w:numPr>
          <w:ilvl w:val="0"/>
          <w:numId w:val="35"/>
        </w:numPr>
        <w:spacing w:after="60"/>
        <w:jc w:val="both"/>
        <w:rPr>
          <w:rFonts w:ascii="Times New Roman" w:hAnsi="Times New Roman" w:cs="Times New Roman"/>
          <w:sz w:val="24"/>
          <w:szCs w:val="24"/>
        </w:rPr>
      </w:pPr>
      <w:r w:rsidRPr="00F71D3C">
        <w:rPr>
          <w:rFonts w:ascii="Times New Roman" w:hAnsi="Times New Roman" w:cs="Times New Roman"/>
          <w:sz w:val="24"/>
          <w:szCs w:val="24"/>
        </w:rPr>
        <w:t>zagospodarowanie placu budowy;</w:t>
      </w:r>
    </w:p>
    <w:p w14:paraId="460B2135" w14:textId="050CCCD5" w:rsidR="000F26BB" w:rsidRPr="000F26BB" w:rsidRDefault="000F26BB" w:rsidP="000F26BB">
      <w:pPr>
        <w:pStyle w:val="Akapitzlist"/>
        <w:numPr>
          <w:ilvl w:val="0"/>
          <w:numId w:val="35"/>
        </w:numPr>
        <w:spacing w:after="60"/>
        <w:jc w:val="both"/>
        <w:rPr>
          <w:rFonts w:ascii="Times New Roman" w:hAnsi="Times New Roman" w:cs="Times New Roman"/>
          <w:sz w:val="24"/>
          <w:szCs w:val="24"/>
        </w:rPr>
      </w:pPr>
      <w:r w:rsidRPr="000F26BB">
        <w:rPr>
          <w:rFonts w:ascii="Times New Roman" w:hAnsi="Times New Roman" w:cs="Times New Roman"/>
          <w:sz w:val="24"/>
          <w:szCs w:val="24"/>
        </w:rPr>
        <w:t xml:space="preserve">wyznaczenie działek Gminy Olkusz przy prowadzeniu robót, celem uniknięcia wejścia </w:t>
      </w:r>
    </w:p>
    <w:p w14:paraId="578688B1" w14:textId="2DE62A0B" w:rsidR="005E2EE6" w:rsidRPr="000F26BB" w:rsidRDefault="000F26BB" w:rsidP="000F26BB">
      <w:pPr>
        <w:pStyle w:val="Akapitzlist"/>
        <w:spacing w:after="60"/>
        <w:ind w:left="786"/>
        <w:jc w:val="both"/>
        <w:rPr>
          <w:rFonts w:ascii="Times New Roman" w:hAnsi="Times New Roman" w:cs="Times New Roman"/>
          <w:sz w:val="24"/>
          <w:szCs w:val="24"/>
        </w:rPr>
      </w:pPr>
      <w:r w:rsidRPr="000F26BB">
        <w:rPr>
          <w:rFonts w:ascii="Times New Roman" w:hAnsi="Times New Roman" w:cs="Times New Roman"/>
          <w:sz w:val="24"/>
          <w:szCs w:val="24"/>
        </w:rPr>
        <w:t>w teren działek osób prywatnych oraz wykonanie geodezyjnej dokumentacji powykonawczej</w:t>
      </w:r>
      <w:r w:rsidR="005E2EE6" w:rsidRPr="000F26BB">
        <w:rPr>
          <w:rFonts w:ascii="Times New Roman" w:hAnsi="Times New Roman" w:cs="Times New Roman"/>
          <w:sz w:val="24"/>
          <w:szCs w:val="24"/>
        </w:rPr>
        <w:t>;</w:t>
      </w:r>
    </w:p>
    <w:p w14:paraId="6775ECC4" w14:textId="77777777" w:rsidR="005E2EE6" w:rsidRPr="00F71D3C" w:rsidRDefault="005E2EE6" w:rsidP="004A0566">
      <w:pPr>
        <w:pStyle w:val="Akapitzlist"/>
        <w:numPr>
          <w:ilvl w:val="0"/>
          <w:numId w:val="35"/>
        </w:numPr>
        <w:spacing w:after="60"/>
        <w:jc w:val="both"/>
        <w:rPr>
          <w:rFonts w:ascii="Times New Roman" w:hAnsi="Times New Roman" w:cs="Times New Roman"/>
          <w:sz w:val="24"/>
          <w:szCs w:val="24"/>
        </w:rPr>
      </w:pPr>
      <w:r w:rsidRPr="00F71D3C">
        <w:rPr>
          <w:rFonts w:ascii="Times New Roman" w:hAnsi="Times New Roman" w:cs="Times New Roman"/>
          <w:sz w:val="24"/>
          <w:szCs w:val="24"/>
        </w:rPr>
        <w:t>zabezpieczenie placu budowy przed dostępem osób trzecich;</w:t>
      </w:r>
    </w:p>
    <w:p w14:paraId="2F74E4C9" w14:textId="77777777" w:rsidR="005E2EE6" w:rsidRPr="00F71D3C" w:rsidRDefault="005E2EE6" w:rsidP="004A0566">
      <w:pPr>
        <w:pStyle w:val="Akapitzlist"/>
        <w:numPr>
          <w:ilvl w:val="0"/>
          <w:numId w:val="35"/>
        </w:numPr>
        <w:spacing w:after="60"/>
        <w:jc w:val="both"/>
        <w:rPr>
          <w:rFonts w:ascii="Times New Roman" w:hAnsi="Times New Roman" w:cs="Times New Roman"/>
          <w:sz w:val="24"/>
          <w:szCs w:val="24"/>
        </w:rPr>
      </w:pPr>
      <w:r w:rsidRPr="00F71D3C">
        <w:rPr>
          <w:rFonts w:ascii="Times New Roman" w:hAnsi="Times New Roman" w:cs="Times New Roman"/>
          <w:sz w:val="24"/>
          <w:szCs w:val="24"/>
        </w:rPr>
        <w:t>wyłączenie mediów;</w:t>
      </w:r>
    </w:p>
    <w:p w14:paraId="53C8978C" w14:textId="77777777" w:rsidR="005E2EE6" w:rsidRPr="00F71D3C" w:rsidRDefault="005E2EE6" w:rsidP="004A0566">
      <w:pPr>
        <w:pStyle w:val="Akapitzlist"/>
        <w:numPr>
          <w:ilvl w:val="0"/>
          <w:numId w:val="35"/>
        </w:numPr>
        <w:spacing w:after="60"/>
        <w:jc w:val="both"/>
        <w:rPr>
          <w:rFonts w:ascii="Times New Roman" w:hAnsi="Times New Roman" w:cs="Times New Roman"/>
          <w:sz w:val="24"/>
          <w:szCs w:val="24"/>
        </w:rPr>
      </w:pPr>
      <w:r w:rsidRPr="00F71D3C">
        <w:rPr>
          <w:rFonts w:ascii="Times New Roman" w:hAnsi="Times New Roman" w:cs="Times New Roman"/>
          <w:sz w:val="24"/>
          <w:szCs w:val="24"/>
        </w:rPr>
        <w:t>zużycie wody i energii;</w:t>
      </w:r>
    </w:p>
    <w:p w14:paraId="4AF81B27" w14:textId="5A694209" w:rsidR="005E2EE6" w:rsidRPr="00F71D3C" w:rsidRDefault="005E2EE6" w:rsidP="004A0566">
      <w:pPr>
        <w:pStyle w:val="Akapitzlist"/>
        <w:numPr>
          <w:ilvl w:val="0"/>
          <w:numId w:val="35"/>
        </w:numPr>
        <w:spacing w:after="60"/>
        <w:jc w:val="both"/>
        <w:rPr>
          <w:rFonts w:ascii="Times New Roman" w:hAnsi="Times New Roman" w:cs="Times New Roman"/>
          <w:sz w:val="24"/>
          <w:szCs w:val="24"/>
        </w:rPr>
      </w:pPr>
      <w:r w:rsidRPr="00F71D3C">
        <w:rPr>
          <w:rFonts w:ascii="Times New Roman" w:hAnsi="Times New Roman" w:cs="Times New Roman"/>
          <w:sz w:val="24"/>
          <w:szCs w:val="24"/>
        </w:rPr>
        <w:t xml:space="preserve">zabezpieczenie robót </w:t>
      </w:r>
      <w:r w:rsidR="00470663" w:rsidRPr="00F71D3C">
        <w:rPr>
          <w:rFonts w:ascii="Times New Roman" w:hAnsi="Times New Roman" w:cs="Times New Roman"/>
          <w:sz w:val="24"/>
          <w:szCs w:val="24"/>
        </w:rPr>
        <w:t xml:space="preserve">budowlanych </w:t>
      </w:r>
      <w:r w:rsidRPr="00F71D3C">
        <w:rPr>
          <w:rFonts w:ascii="Times New Roman" w:hAnsi="Times New Roman" w:cs="Times New Roman"/>
          <w:sz w:val="24"/>
          <w:szCs w:val="24"/>
        </w:rPr>
        <w:t>zgodnie z przepisami z zakresu bezpieczeństwa i higieny pracy;</w:t>
      </w:r>
    </w:p>
    <w:p w14:paraId="286E823F" w14:textId="02BDEC30" w:rsidR="005E2EE6" w:rsidRPr="00F71D3C" w:rsidRDefault="005E2EE6" w:rsidP="004A0566">
      <w:pPr>
        <w:pStyle w:val="Akapitzlist"/>
        <w:numPr>
          <w:ilvl w:val="0"/>
          <w:numId w:val="35"/>
        </w:numPr>
        <w:spacing w:after="60"/>
        <w:jc w:val="both"/>
        <w:rPr>
          <w:rFonts w:ascii="Times New Roman" w:hAnsi="Times New Roman" w:cs="Times New Roman"/>
          <w:sz w:val="24"/>
          <w:szCs w:val="24"/>
        </w:rPr>
      </w:pPr>
      <w:r w:rsidRPr="00F71D3C">
        <w:rPr>
          <w:rFonts w:ascii="Times New Roman" w:hAnsi="Times New Roman" w:cs="Times New Roman"/>
          <w:sz w:val="24"/>
          <w:szCs w:val="24"/>
        </w:rPr>
        <w:t>koszty nadzoru właścicieli i użytkowników uzbrojenia technicznego oraz ewentualnych zabezpieczeń dodatkowych, zleconych przez tychże właścicieli i użytkowników w trakcie prowadzenia robót</w:t>
      </w:r>
      <w:r w:rsidR="00470663" w:rsidRPr="00F71D3C">
        <w:rPr>
          <w:rFonts w:ascii="Times New Roman" w:hAnsi="Times New Roman" w:cs="Times New Roman"/>
          <w:sz w:val="24"/>
          <w:szCs w:val="24"/>
        </w:rPr>
        <w:t xml:space="preserve"> budowlanych</w:t>
      </w:r>
      <w:r w:rsidRPr="00F71D3C">
        <w:rPr>
          <w:rFonts w:ascii="Times New Roman" w:hAnsi="Times New Roman" w:cs="Times New Roman"/>
          <w:sz w:val="24"/>
          <w:szCs w:val="24"/>
        </w:rPr>
        <w:t>;</w:t>
      </w:r>
    </w:p>
    <w:p w14:paraId="6AD57F21" w14:textId="77777777" w:rsidR="005E2EE6" w:rsidRPr="00F71D3C" w:rsidRDefault="005E2EE6" w:rsidP="004A0566">
      <w:pPr>
        <w:pStyle w:val="Akapitzlist"/>
        <w:numPr>
          <w:ilvl w:val="0"/>
          <w:numId w:val="35"/>
        </w:numPr>
        <w:spacing w:after="60"/>
        <w:jc w:val="both"/>
        <w:rPr>
          <w:rFonts w:ascii="Times New Roman" w:hAnsi="Times New Roman" w:cs="Times New Roman"/>
          <w:sz w:val="24"/>
          <w:szCs w:val="24"/>
        </w:rPr>
      </w:pPr>
      <w:r w:rsidRPr="00F71D3C">
        <w:rPr>
          <w:rFonts w:ascii="Times New Roman" w:hAnsi="Times New Roman" w:cs="Times New Roman"/>
          <w:sz w:val="24"/>
          <w:szCs w:val="24"/>
        </w:rPr>
        <w:t>wykonanie przekopów kontrolnych w celu zlokalizowania uzbrojenia podziemnego;</w:t>
      </w:r>
    </w:p>
    <w:p w14:paraId="7136AAE3" w14:textId="331EC5ED" w:rsidR="005E2EE6" w:rsidRPr="00F71D3C" w:rsidRDefault="005E2EE6" w:rsidP="004A0566">
      <w:pPr>
        <w:pStyle w:val="Akapitzlist"/>
        <w:numPr>
          <w:ilvl w:val="0"/>
          <w:numId w:val="35"/>
        </w:numPr>
        <w:spacing w:after="60"/>
        <w:jc w:val="both"/>
        <w:rPr>
          <w:rFonts w:ascii="Times New Roman" w:hAnsi="Times New Roman" w:cs="Times New Roman"/>
          <w:sz w:val="24"/>
          <w:szCs w:val="24"/>
        </w:rPr>
      </w:pPr>
      <w:r w:rsidRPr="00F71D3C">
        <w:rPr>
          <w:rFonts w:ascii="Times New Roman" w:hAnsi="Times New Roman" w:cs="Times New Roman"/>
          <w:sz w:val="24"/>
          <w:szCs w:val="24"/>
        </w:rPr>
        <w:t>próby i badania wykonywane zgodnie z warunkami technicznymi wykonania oraz odbioru robót</w:t>
      </w:r>
      <w:r w:rsidR="00470663" w:rsidRPr="00F71D3C">
        <w:rPr>
          <w:rFonts w:ascii="Times New Roman" w:hAnsi="Times New Roman" w:cs="Times New Roman"/>
          <w:sz w:val="24"/>
          <w:szCs w:val="24"/>
        </w:rPr>
        <w:t xml:space="preserve"> budowlanych</w:t>
      </w:r>
      <w:r w:rsidRPr="00F71D3C">
        <w:rPr>
          <w:rFonts w:ascii="Times New Roman" w:hAnsi="Times New Roman" w:cs="Times New Roman"/>
          <w:sz w:val="24"/>
          <w:szCs w:val="24"/>
        </w:rPr>
        <w:t>, tj. nośności i zagęszczenia podbudowy;</w:t>
      </w:r>
    </w:p>
    <w:p w14:paraId="4F11628E" w14:textId="0AB10865" w:rsidR="005E2EE6" w:rsidRPr="00F71D3C" w:rsidRDefault="007B4320" w:rsidP="004A0566">
      <w:pPr>
        <w:pStyle w:val="Akapitzlist"/>
        <w:numPr>
          <w:ilvl w:val="0"/>
          <w:numId w:val="35"/>
        </w:numPr>
        <w:spacing w:after="60"/>
        <w:jc w:val="both"/>
        <w:rPr>
          <w:rFonts w:ascii="Times New Roman" w:hAnsi="Times New Roman" w:cs="Times New Roman"/>
          <w:sz w:val="24"/>
          <w:szCs w:val="24"/>
        </w:rPr>
      </w:pPr>
      <w:r w:rsidRPr="00F71D3C">
        <w:rPr>
          <w:rFonts w:ascii="Times New Roman" w:hAnsi="Times New Roman" w:cs="Times New Roman"/>
          <w:sz w:val="24"/>
          <w:szCs w:val="24"/>
        </w:rPr>
        <w:t xml:space="preserve">  </w:t>
      </w:r>
      <w:r w:rsidR="005E2EE6" w:rsidRPr="00F71D3C">
        <w:rPr>
          <w:rFonts w:ascii="Times New Roman" w:hAnsi="Times New Roman" w:cs="Times New Roman"/>
          <w:sz w:val="24"/>
          <w:szCs w:val="24"/>
        </w:rPr>
        <w:t>odszkodowania za szkody wyrządzone osobom trzecim na skutek prowadzenia robót</w:t>
      </w:r>
      <w:r w:rsidR="00470663" w:rsidRPr="00F71D3C">
        <w:rPr>
          <w:rFonts w:ascii="Times New Roman" w:hAnsi="Times New Roman" w:cs="Times New Roman"/>
          <w:sz w:val="24"/>
          <w:szCs w:val="24"/>
        </w:rPr>
        <w:t xml:space="preserve"> budowlanych</w:t>
      </w:r>
      <w:r w:rsidR="005E2EE6" w:rsidRPr="00F71D3C">
        <w:rPr>
          <w:rFonts w:ascii="Times New Roman" w:hAnsi="Times New Roman" w:cs="Times New Roman"/>
          <w:sz w:val="24"/>
          <w:szCs w:val="24"/>
        </w:rPr>
        <w:t>;</w:t>
      </w:r>
    </w:p>
    <w:p w14:paraId="40856B0B" w14:textId="4A0974C9" w:rsidR="007B4320" w:rsidRPr="00F71D3C" w:rsidRDefault="007B4320" w:rsidP="004A0566">
      <w:pPr>
        <w:pStyle w:val="Akapitzlist"/>
        <w:numPr>
          <w:ilvl w:val="0"/>
          <w:numId w:val="35"/>
        </w:numPr>
        <w:spacing w:after="60"/>
        <w:jc w:val="both"/>
        <w:rPr>
          <w:rFonts w:ascii="Times New Roman" w:hAnsi="Times New Roman" w:cs="Times New Roman"/>
          <w:sz w:val="24"/>
          <w:szCs w:val="24"/>
        </w:rPr>
      </w:pPr>
      <w:r w:rsidRPr="00F71D3C">
        <w:rPr>
          <w:rFonts w:ascii="Times New Roman" w:hAnsi="Times New Roman" w:cs="Times New Roman"/>
          <w:sz w:val="24"/>
          <w:szCs w:val="24"/>
        </w:rPr>
        <w:t xml:space="preserve">  </w:t>
      </w:r>
      <w:r w:rsidR="005E2EE6" w:rsidRPr="00F71D3C">
        <w:rPr>
          <w:rFonts w:ascii="Times New Roman" w:hAnsi="Times New Roman" w:cs="Times New Roman"/>
          <w:sz w:val="24"/>
          <w:szCs w:val="24"/>
        </w:rPr>
        <w:t>zapewnieni</w:t>
      </w:r>
      <w:r w:rsidRPr="00F71D3C">
        <w:rPr>
          <w:rFonts w:ascii="Times New Roman" w:hAnsi="Times New Roman" w:cs="Times New Roman"/>
          <w:sz w:val="24"/>
          <w:szCs w:val="24"/>
        </w:rPr>
        <w:t>e</w:t>
      </w:r>
      <w:r w:rsidR="005E2EE6" w:rsidRPr="00F71D3C">
        <w:rPr>
          <w:rFonts w:ascii="Times New Roman" w:hAnsi="Times New Roman" w:cs="Times New Roman"/>
          <w:sz w:val="24"/>
          <w:szCs w:val="24"/>
        </w:rPr>
        <w:t xml:space="preserve"> i zabezpieczeni</w:t>
      </w:r>
      <w:r w:rsidRPr="00F71D3C">
        <w:rPr>
          <w:rFonts w:ascii="Times New Roman" w:hAnsi="Times New Roman" w:cs="Times New Roman"/>
          <w:sz w:val="24"/>
          <w:szCs w:val="24"/>
        </w:rPr>
        <w:t>e</w:t>
      </w:r>
      <w:r w:rsidR="005E2EE6" w:rsidRPr="00F71D3C">
        <w:rPr>
          <w:rFonts w:ascii="Times New Roman" w:hAnsi="Times New Roman" w:cs="Times New Roman"/>
          <w:sz w:val="24"/>
          <w:szCs w:val="24"/>
        </w:rPr>
        <w:t xml:space="preserve"> dojść </w:t>
      </w:r>
      <w:r w:rsidRPr="00F71D3C">
        <w:rPr>
          <w:rFonts w:ascii="Times New Roman" w:hAnsi="Times New Roman" w:cs="Times New Roman"/>
          <w:sz w:val="24"/>
          <w:szCs w:val="24"/>
        </w:rPr>
        <w:t>oraz</w:t>
      </w:r>
      <w:r w:rsidR="005E2EE6" w:rsidRPr="00F71D3C">
        <w:rPr>
          <w:rFonts w:ascii="Times New Roman" w:hAnsi="Times New Roman" w:cs="Times New Roman"/>
          <w:sz w:val="24"/>
          <w:szCs w:val="24"/>
        </w:rPr>
        <w:t xml:space="preserve"> dojazdu do posesji w trakcie realizacji robót</w:t>
      </w:r>
      <w:r w:rsidR="00470663" w:rsidRPr="00F71D3C">
        <w:rPr>
          <w:rFonts w:ascii="Times New Roman" w:hAnsi="Times New Roman" w:cs="Times New Roman"/>
          <w:sz w:val="24"/>
          <w:szCs w:val="24"/>
        </w:rPr>
        <w:t xml:space="preserve"> budowlanych</w:t>
      </w:r>
      <w:r w:rsidR="005E2EE6" w:rsidRPr="00F71D3C">
        <w:rPr>
          <w:rFonts w:ascii="Times New Roman" w:hAnsi="Times New Roman" w:cs="Times New Roman"/>
          <w:sz w:val="24"/>
          <w:szCs w:val="24"/>
        </w:rPr>
        <w:t>;</w:t>
      </w:r>
    </w:p>
    <w:p w14:paraId="7A44400F" w14:textId="18F81933" w:rsidR="005E2EE6" w:rsidRPr="009E21F7" w:rsidRDefault="007B4320" w:rsidP="004A0566">
      <w:pPr>
        <w:pStyle w:val="Akapitzlist"/>
        <w:numPr>
          <w:ilvl w:val="0"/>
          <w:numId w:val="35"/>
        </w:numPr>
        <w:spacing w:after="60"/>
        <w:jc w:val="both"/>
        <w:rPr>
          <w:rFonts w:ascii="Times New Roman" w:hAnsi="Times New Roman" w:cs="Times New Roman"/>
          <w:sz w:val="24"/>
          <w:szCs w:val="24"/>
        </w:rPr>
      </w:pPr>
      <w:r w:rsidRPr="00F71D3C">
        <w:rPr>
          <w:rFonts w:ascii="Times New Roman" w:hAnsi="Times New Roman" w:cs="Times New Roman"/>
          <w:sz w:val="24"/>
          <w:szCs w:val="24"/>
        </w:rPr>
        <w:t xml:space="preserve">  </w:t>
      </w:r>
      <w:r w:rsidR="005E2EE6" w:rsidRPr="00F71D3C">
        <w:rPr>
          <w:rFonts w:ascii="Times New Roman" w:hAnsi="Times New Roman" w:cs="Times New Roman"/>
          <w:sz w:val="24"/>
          <w:szCs w:val="24"/>
        </w:rPr>
        <w:t>prace porządkowe przyległego terenu</w:t>
      </w:r>
      <w:r w:rsidRPr="00F71D3C">
        <w:rPr>
          <w:rFonts w:ascii="Times New Roman" w:hAnsi="Times New Roman" w:cs="Times New Roman"/>
          <w:sz w:val="24"/>
          <w:szCs w:val="24"/>
        </w:rPr>
        <w:t>:</w:t>
      </w:r>
      <w:r w:rsidR="005E2EE6" w:rsidRPr="00F71D3C">
        <w:rPr>
          <w:rFonts w:ascii="Times New Roman" w:hAnsi="Times New Roman" w:cs="Times New Roman"/>
          <w:sz w:val="24"/>
          <w:szCs w:val="24"/>
        </w:rPr>
        <w:t xml:space="preserve"> pobocza, uzupełnienie ziemi, sianie traw</w:t>
      </w:r>
      <w:r w:rsidR="009E21F7">
        <w:rPr>
          <w:rFonts w:ascii="Times New Roman" w:hAnsi="Times New Roman" w:cs="Times New Roman"/>
          <w:sz w:val="24"/>
          <w:szCs w:val="24"/>
        </w:rPr>
        <w:t>;</w:t>
      </w:r>
    </w:p>
    <w:p w14:paraId="08250D50" w14:textId="06E2AC58" w:rsidR="007B4320" w:rsidRPr="00F71D3C" w:rsidRDefault="007B4320" w:rsidP="004A0566">
      <w:pPr>
        <w:pStyle w:val="Akapitzlist"/>
        <w:numPr>
          <w:ilvl w:val="0"/>
          <w:numId w:val="35"/>
        </w:numPr>
        <w:spacing w:after="60"/>
        <w:jc w:val="both"/>
        <w:rPr>
          <w:rFonts w:ascii="Times New Roman" w:hAnsi="Times New Roman" w:cs="Times New Roman"/>
          <w:sz w:val="24"/>
          <w:szCs w:val="24"/>
        </w:rPr>
      </w:pPr>
      <w:r w:rsidRPr="00F71D3C">
        <w:rPr>
          <w:rFonts w:ascii="Times New Roman" w:hAnsi="Times New Roman" w:cs="Times New Roman"/>
          <w:sz w:val="24"/>
          <w:szCs w:val="24"/>
        </w:rPr>
        <w:t xml:space="preserve">  jeżeli występują: koszty regulacji urządzeń infrastruktury podziemnej: zasuwy wodociągowe i gazowe, studnie kanalizacyjne, instalacja telekomunikacyjna;</w:t>
      </w:r>
    </w:p>
    <w:p w14:paraId="1313AA07" w14:textId="40FA648A" w:rsidR="007B4320" w:rsidRPr="00F71D3C" w:rsidRDefault="007B4320" w:rsidP="004A0566">
      <w:pPr>
        <w:pStyle w:val="Akapitzlist"/>
        <w:numPr>
          <w:ilvl w:val="0"/>
          <w:numId w:val="35"/>
        </w:numPr>
        <w:spacing w:after="60"/>
        <w:jc w:val="both"/>
        <w:rPr>
          <w:rFonts w:ascii="Times New Roman" w:hAnsi="Times New Roman" w:cs="Times New Roman"/>
          <w:sz w:val="24"/>
          <w:szCs w:val="24"/>
        </w:rPr>
      </w:pPr>
      <w:r w:rsidRPr="00F71D3C">
        <w:rPr>
          <w:rFonts w:ascii="Times New Roman" w:hAnsi="Times New Roman" w:cs="Times New Roman"/>
          <w:sz w:val="24"/>
          <w:szCs w:val="24"/>
        </w:rPr>
        <w:t xml:space="preserve">  jeżeli wystąpi: zajęcie pasa drogowego;</w:t>
      </w:r>
    </w:p>
    <w:p w14:paraId="5779080F" w14:textId="6B27CCAE" w:rsidR="005E2EE6" w:rsidRDefault="007B4320" w:rsidP="004A0566">
      <w:pPr>
        <w:pStyle w:val="Akapitzlist"/>
        <w:numPr>
          <w:ilvl w:val="0"/>
          <w:numId w:val="35"/>
        </w:numPr>
        <w:spacing w:after="60"/>
        <w:jc w:val="both"/>
        <w:rPr>
          <w:rFonts w:ascii="Times New Roman" w:hAnsi="Times New Roman" w:cs="Times New Roman"/>
          <w:sz w:val="24"/>
          <w:szCs w:val="24"/>
        </w:rPr>
      </w:pPr>
      <w:r w:rsidRPr="00FD0ADD">
        <w:rPr>
          <w:rFonts w:ascii="Times New Roman" w:hAnsi="Times New Roman" w:cs="Times New Roman"/>
          <w:sz w:val="24"/>
          <w:szCs w:val="24"/>
        </w:rPr>
        <w:t xml:space="preserve">  </w:t>
      </w:r>
      <w:r w:rsidR="00732713" w:rsidRPr="00F71D3C">
        <w:rPr>
          <w:rFonts w:ascii="Times New Roman" w:hAnsi="Times New Roman" w:cs="Times New Roman"/>
          <w:sz w:val="24"/>
          <w:szCs w:val="24"/>
        </w:rPr>
        <w:t>jeżeli Wykonawca uzna to za konieczne</w:t>
      </w:r>
      <w:r w:rsidR="00732713">
        <w:rPr>
          <w:rFonts w:ascii="Times New Roman" w:hAnsi="Times New Roman" w:cs="Times New Roman"/>
          <w:sz w:val="24"/>
          <w:szCs w:val="24"/>
        </w:rPr>
        <w:t>:</w:t>
      </w:r>
      <w:r w:rsidR="00732713" w:rsidRPr="00FD0ADD">
        <w:rPr>
          <w:rFonts w:ascii="Times New Roman" w:hAnsi="Times New Roman" w:cs="Times New Roman"/>
          <w:sz w:val="24"/>
          <w:szCs w:val="24"/>
        </w:rPr>
        <w:t xml:space="preserve"> </w:t>
      </w:r>
      <w:r w:rsidRPr="00FD0ADD">
        <w:rPr>
          <w:rFonts w:ascii="Times New Roman" w:hAnsi="Times New Roman" w:cs="Times New Roman"/>
          <w:sz w:val="24"/>
          <w:szCs w:val="24"/>
        </w:rPr>
        <w:t>koszty oznakowania zgodnego z projektem tymczasowej organizacji ruchu</w:t>
      </w:r>
      <w:r w:rsidR="00DC7A5C" w:rsidRPr="00FD0ADD">
        <w:rPr>
          <w:rFonts w:ascii="Times New Roman" w:hAnsi="Times New Roman" w:cs="Times New Roman"/>
          <w:sz w:val="24"/>
          <w:szCs w:val="24"/>
        </w:rPr>
        <w:t xml:space="preserve"> drogowego</w:t>
      </w:r>
      <w:r w:rsidR="009E21F7">
        <w:rPr>
          <w:rFonts w:ascii="Times New Roman" w:hAnsi="Times New Roman" w:cs="Times New Roman"/>
          <w:sz w:val="24"/>
          <w:szCs w:val="24"/>
        </w:rPr>
        <w:t>;</w:t>
      </w:r>
    </w:p>
    <w:p w14:paraId="3CC62D3C" w14:textId="61DA0724" w:rsidR="00FD0ADD" w:rsidRPr="00FD0ADD" w:rsidRDefault="00B02523" w:rsidP="004A0566">
      <w:pPr>
        <w:pStyle w:val="Akapitzlist"/>
        <w:numPr>
          <w:ilvl w:val="0"/>
          <w:numId w:val="35"/>
        </w:numPr>
        <w:spacing w:after="60"/>
        <w:jc w:val="both"/>
        <w:rPr>
          <w:rFonts w:ascii="Times New Roman" w:hAnsi="Times New Roman" w:cs="Times New Roman"/>
          <w:sz w:val="24"/>
          <w:szCs w:val="24"/>
        </w:rPr>
      </w:pPr>
      <w:r>
        <w:rPr>
          <w:rFonts w:ascii="Times New Roman" w:hAnsi="Times New Roman" w:cs="Times New Roman"/>
          <w:sz w:val="24"/>
          <w:szCs w:val="24"/>
        </w:rPr>
        <w:t xml:space="preserve">  </w:t>
      </w:r>
      <w:r w:rsidRPr="00B02523">
        <w:rPr>
          <w:rFonts w:ascii="Times New Roman" w:hAnsi="Times New Roman" w:cs="Times New Roman"/>
          <w:sz w:val="24"/>
          <w:szCs w:val="24"/>
        </w:rPr>
        <w:t>koszty związane z próbą szczelności</w:t>
      </w:r>
      <w:r w:rsidR="00FD0ADD">
        <w:rPr>
          <w:rFonts w:ascii="Times New Roman" w:hAnsi="Times New Roman" w:cs="Times New Roman"/>
          <w:sz w:val="24"/>
          <w:szCs w:val="24"/>
        </w:rPr>
        <w:t xml:space="preserve">. </w:t>
      </w:r>
    </w:p>
    <w:p w14:paraId="0BD19D56" w14:textId="5BAAC476" w:rsidR="007B4320" w:rsidRPr="00345856" w:rsidRDefault="007B4320" w:rsidP="00FD37A3">
      <w:pPr>
        <w:pStyle w:val="Akapitzlist"/>
        <w:numPr>
          <w:ilvl w:val="0"/>
          <w:numId w:val="7"/>
        </w:numPr>
        <w:tabs>
          <w:tab w:val="clear" w:pos="720"/>
          <w:tab w:val="left" w:pos="426"/>
        </w:tabs>
        <w:spacing w:after="60"/>
        <w:ind w:left="426" w:hanging="426"/>
        <w:jc w:val="both"/>
        <w:rPr>
          <w:rFonts w:ascii="Times New Roman" w:hAnsi="Times New Roman" w:cs="Times New Roman"/>
          <w:sz w:val="24"/>
          <w:szCs w:val="24"/>
        </w:rPr>
      </w:pPr>
      <w:r w:rsidRPr="00345856">
        <w:rPr>
          <w:rFonts w:ascii="Times New Roman" w:hAnsi="Times New Roman" w:cs="Times New Roman"/>
          <w:sz w:val="24"/>
          <w:szCs w:val="24"/>
        </w:rPr>
        <w:t>Należność płatna będzie ze środków Budżetu Miasta i Gminy Olkusz na 2024 rok:</w:t>
      </w:r>
    </w:p>
    <w:p w14:paraId="615604C2" w14:textId="357A1DB6" w:rsidR="00DB307B" w:rsidRPr="00732713" w:rsidRDefault="00DB307B" w:rsidP="00732713">
      <w:pPr>
        <w:pStyle w:val="Akapitzlist"/>
        <w:ind w:left="426"/>
        <w:jc w:val="both"/>
        <w:rPr>
          <w:rFonts w:ascii="Times New Roman" w:hAnsi="Times New Roman" w:cs="Times New Roman"/>
          <w:sz w:val="24"/>
          <w:szCs w:val="24"/>
          <w:lang w:eastAsia="pl-PL"/>
        </w:rPr>
      </w:pPr>
      <w:r w:rsidRPr="00732713">
        <w:rPr>
          <w:rFonts w:ascii="Times New Roman" w:hAnsi="Times New Roman" w:cs="Times New Roman"/>
          <w:b/>
          <w:bCs/>
          <w:sz w:val="24"/>
          <w:szCs w:val="24"/>
          <w:lang w:eastAsia="pl-PL"/>
        </w:rPr>
        <w:t xml:space="preserve">dział 600, rozdział 60016, § 6050 – </w:t>
      </w:r>
      <w:r w:rsidR="000F26BB" w:rsidRPr="000F26BB">
        <w:rPr>
          <w:rFonts w:ascii="Times New Roman" w:hAnsi="Times New Roman" w:cs="Times New Roman"/>
          <w:b/>
          <w:bCs/>
          <w:sz w:val="24"/>
          <w:szCs w:val="24"/>
          <w:lang w:eastAsia="pl-PL"/>
        </w:rPr>
        <w:t>Budowa drogi na działce nr 3292 w Olkuszu - ul.</w:t>
      </w:r>
      <w:r w:rsidR="000F26BB">
        <w:rPr>
          <w:rFonts w:ascii="Times New Roman" w:hAnsi="Times New Roman" w:cs="Times New Roman"/>
          <w:b/>
          <w:bCs/>
          <w:sz w:val="24"/>
          <w:szCs w:val="24"/>
          <w:lang w:eastAsia="pl-PL"/>
        </w:rPr>
        <w:t> </w:t>
      </w:r>
      <w:r w:rsidR="000F26BB" w:rsidRPr="000F26BB">
        <w:rPr>
          <w:rFonts w:ascii="Times New Roman" w:hAnsi="Times New Roman" w:cs="Times New Roman"/>
          <w:b/>
          <w:bCs/>
          <w:sz w:val="24"/>
          <w:szCs w:val="24"/>
          <w:lang w:eastAsia="pl-PL"/>
        </w:rPr>
        <w:t>Hardego</w:t>
      </w:r>
      <w:r w:rsidR="00732713">
        <w:rPr>
          <w:rFonts w:ascii="Times New Roman" w:hAnsi="Times New Roman" w:cs="Times New Roman"/>
          <w:sz w:val="24"/>
          <w:szCs w:val="24"/>
          <w:lang w:eastAsia="pl-PL"/>
        </w:rPr>
        <w:t>.</w:t>
      </w:r>
    </w:p>
    <w:p w14:paraId="206D1901" w14:textId="00B59B1D" w:rsidR="00E63D69" w:rsidRDefault="00E63D69" w:rsidP="004A0566">
      <w:pPr>
        <w:spacing w:line="276" w:lineRule="auto"/>
        <w:ind w:left="3540" w:hanging="3540"/>
        <w:jc w:val="center"/>
        <w:rPr>
          <w:b/>
          <w:sz w:val="24"/>
          <w:szCs w:val="24"/>
        </w:rPr>
      </w:pPr>
      <w:r w:rsidRPr="00F71D3C">
        <w:rPr>
          <w:b/>
          <w:sz w:val="24"/>
          <w:szCs w:val="24"/>
        </w:rPr>
        <w:t>§ 3</w:t>
      </w:r>
    </w:p>
    <w:p w14:paraId="4BF270B3" w14:textId="1C259D9E" w:rsidR="003274DB" w:rsidRPr="003274DB" w:rsidRDefault="003274DB" w:rsidP="003274DB">
      <w:pPr>
        <w:numPr>
          <w:ilvl w:val="0"/>
          <w:numId w:val="5"/>
        </w:numPr>
        <w:tabs>
          <w:tab w:val="left" w:pos="284"/>
        </w:tabs>
        <w:spacing w:after="60" w:line="276" w:lineRule="auto"/>
        <w:ind w:left="283" w:hanging="283"/>
        <w:jc w:val="both"/>
        <w:rPr>
          <w:sz w:val="24"/>
          <w:szCs w:val="24"/>
        </w:rPr>
      </w:pPr>
      <w:r w:rsidRPr="003274DB">
        <w:rPr>
          <w:sz w:val="24"/>
          <w:szCs w:val="24"/>
        </w:rPr>
        <w:t>Funkcję Kierownika Budowy ze strony Wykonawcy pełnić będzie: …………………………</w:t>
      </w:r>
      <w:r>
        <w:rPr>
          <w:sz w:val="24"/>
          <w:szCs w:val="24"/>
        </w:rPr>
        <w:t>….. .</w:t>
      </w:r>
    </w:p>
    <w:p w14:paraId="4DE26EC2" w14:textId="555A3ADF" w:rsidR="007B4320" w:rsidRPr="00F71D3C" w:rsidRDefault="007B4320" w:rsidP="004A0566">
      <w:pPr>
        <w:numPr>
          <w:ilvl w:val="0"/>
          <w:numId w:val="5"/>
        </w:numPr>
        <w:tabs>
          <w:tab w:val="left" w:pos="284"/>
        </w:tabs>
        <w:spacing w:after="60" w:line="276" w:lineRule="auto"/>
        <w:ind w:left="283" w:hanging="283"/>
        <w:jc w:val="both"/>
        <w:rPr>
          <w:sz w:val="24"/>
          <w:szCs w:val="24"/>
        </w:rPr>
      </w:pPr>
      <w:r w:rsidRPr="00F71D3C">
        <w:rPr>
          <w:sz w:val="24"/>
          <w:szCs w:val="24"/>
        </w:rPr>
        <w:t>Osobą bezpośrednio odpowiedzialną za realizację niniejszej umowy ze strony Zamawiającego jest: ……………………………………………………………………………………………….. .</w:t>
      </w:r>
    </w:p>
    <w:p w14:paraId="2DE6F015" w14:textId="08F8DA7C" w:rsidR="00193202" w:rsidRDefault="00193202" w:rsidP="004A0566">
      <w:pPr>
        <w:numPr>
          <w:ilvl w:val="0"/>
          <w:numId w:val="5"/>
        </w:numPr>
        <w:tabs>
          <w:tab w:val="left" w:pos="284"/>
        </w:tabs>
        <w:spacing w:before="120" w:after="60" w:line="276" w:lineRule="auto"/>
        <w:ind w:left="283" w:hanging="283"/>
        <w:jc w:val="both"/>
        <w:rPr>
          <w:sz w:val="24"/>
          <w:szCs w:val="24"/>
        </w:rPr>
      </w:pPr>
      <w:r w:rsidRPr="00F71D3C">
        <w:rPr>
          <w:sz w:val="24"/>
          <w:szCs w:val="24"/>
        </w:rPr>
        <w:t xml:space="preserve">Osobą bezpośrednio odpowiedzialną za </w:t>
      </w:r>
      <w:r w:rsidR="007B4320" w:rsidRPr="00F71D3C">
        <w:rPr>
          <w:sz w:val="24"/>
          <w:szCs w:val="24"/>
        </w:rPr>
        <w:t xml:space="preserve">realizację niniejszej umowy </w:t>
      </w:r>
      <w:r w:rsidRPr="00F71D3C">
        <w:rPr>
          <w:sz w:val="24"/>
          <w:szCs w:val="24"/>
        </w:rPr>
        <w:t>ze strony Wykonawcy</w:t>
      </w:r>
      <w:r w:rsidR="007B4320" w:rsidRPr="00F71D3C">
        <w:rPr>
          <w:sz w:val="24"/>
          <w:szCs w:val="24"/>
        </w:rPr>
        <w:t xml:space="preserve"> jest</w:t>
      </w:r>
      <w:r w:rsidRPr="00F71D3C">
        <w:rPr>
          <w:sz w:val="24"/>
          <w:szCs w:val="24"/>
        </w:rPr>
        <w:t xml:space="preserve">: </w:t>
      </w:r>
      <w:r w:rsidR="005A66D9" w:rsidRPr="00F71D3C">
        <w:rPr>
          <w:sz w:val="24"/>
          <w:szCs w:val="24"/>
        </w:rPr>
        <w:t>……………</w:t>
      </w:r>
      <w:r w:rsidR="007B4320" w:rsidRPr="00F71D3C">
        <w:rPr>
          <w:sz w:val="24"/>
          <w:szCs w:val="24"/>
        </w:rPr>
        <w:t>………………………………………………………………………………….. .</w:t>
      </w:r>
    </w:p>
    <w:p w14:paraId="6E10A910" w14:textId="46AE75B8" w:rsidR="00E63D69" w:rsidRPr="00F71D3C" w:rsidRDefault="00E63D69" w:rsidP="004A0566">
      <w:pPr>
        <w:spacing w:line="276" w:lineRule="auto"/>
        <w:rPr>
          <w:sz w:val="24"/>
          <w:szCs w:val="24"/>
        </w:rPr>
      </w:pPr>
    </w:p>
    <w:p w14:paraId="1032CAB8" w14:textId="658A2B8D" w:rsidR="00E63D69" w:rsidRPr="00F71D3C" w:rsidRDefault="00E63D69" w:rsidP="004A0566">
      <w:pPr>
        <w:spacing w:line="276" w:lineRule="auto"/>
        <w:ind w:left="3540" w:hanging="3540"/>
        <w:jc w:val="center"/>
        <w:rPr>
          <w:sz w:val="24"/>
          <w:szCs w:val="24"/>
        </w:rPr>
      </w:pPr>
      <w:r w:rsidRPr="00F71D3C">
        <w:rPr>
          <w:b/>
          <w:sz w:val="24"/>
          <w:szCs w:val="24"/>
        </w:rPr>
        <w:t xml:space="preserve">§ </w:t>
      </w:r>
      <w:r w:rsidR="00AB4F64" w:rsidRPr="00F71D3C">
        <w:rPr>
          <w:b/>
          <w:sz w:val="24"/>
          <w:szCs w:val="24"/>
        </w:rPr>
        <w:t>4</w:t>
      </w:r>
    </w:p>
    <w:p w14:paraId="0797AAB9" w14:textId="11F9C894" w:rsidR="00E63D69" w:rsidRPr="00F71D3C" w:rsidRDefault="007B4320" w:rsidP="004A0566">
      <w:pPr>
        <w:numPr>
          <w:ilvl w:val="0"/>
          <w:numId w:val="3"/>
        </w:numPr>
        <w:tabs>
          <w:tab w:val="clear" w:pos="360"/>
        </w:tabs>
        <w:spacing w:before="120" w:after="60" w:line="276" w:lineRule="auto"/>
        <w:ind w:left="284" w:hanging="284"/>
        <w:jc w:val="both"/>
        <w:rPr>
          <w:sz w:val="24"/>
          <w:szCs w:val="24"/>
        </w:rPr>
      </w:pPr>
      <w:r w:rsidRPr="00F71D3C">
        <w:rPr>
          <w:sz w:val="24"/>
          <w:szCs w:val="24"/>
        </w:rPr>
        <w:t>Przedmiot niniejszej umowy Wykonawca wykona w terminie</w:t>
      </w:r>
      <w:r w:rsidR="00CE5D2C" w:rsidRPr="00F71D3C">
        <w:rPr>
          <w:b/>
          <w:sz w:val="24"/>
          <w:szCs w:val="24"/>
        </w:rPr>
        <w:t xml:space="preserve"> </w:t>
      </w:r>
      <w:r w:rsidR="00FD0ADD">
        <w:rPr>
          <w:b/>
          <w:sz w:val="24"/>
          <w:szCs w:val="24"/>
        </w:rPr>
        <w:t xml:space="preserve">do </w:t>
      </w:r>
      <w:r w:rsidR="00A95A09">
        <w:rPr>
          <w:b/>
          <w:sz w:val="24"/>
          <w:szCs w:val="24"/>
        </w:rPr>
        <w:t>28</w:t>
      </w:r>
      <w:r w:rsidR="00FD0ADD" w:rsidRPr="00A95A09">
        <w:rPr>
          <w:b/>
          <w:sz w:val="24"/>
          <w:szCs w:val="24"/>
        </w:rPr>
        <w:t xml:space="preserve"> </w:t>
      </w:r>
      <w:r w:rsidR="00F97BF7" w:rsidRPr="00A95A09">
        <w:rPr>
          <w:b/>
          <w:sz w:val="24"/>
          <w:szCs w:val="24"/>
        </w:rPr>
        <w:t>dni</w:t>
      </w:r>
      <w:r w:rsidR="00FD0ADD">
        <w:rPr>
          <w:b/>
          <w:sz w:val="24"/>
          <w:szCs w:val="24"/>
        </w:rPr>
        <w:t xml:space="preserve"> </w:t>
      </w:r>
      <w:r w:rsidR="00193202" w:rsidRPr="00F97BF7">
        <w:rPr>
          <w:bCs/>
          <w:sz w:val="24"/>
          <w:szCs w:val="24"/>
        </w:rPr>
        <w:t>od</w:t>
      </w:r>
      <w:r w:rsidR="00565FDA" w:rsidRPr="00F97BF7">
        <w:rPr>
          <w:bCs/>
          <w:sz w:val="24"/>
          <w:szCs w:val="24"/>
        </w:rPr>
        <w:t xml:space="preserve"> </w:t>
      </w:r>
      <w:r w:rsidR="00FD0ADD" w:rsidRPr="00F97BF7">
        <w:rPr>
          <w:bCs/>
          <w:sz w:val="24"/>
          <w:szCs w:val="24"/>
        </w:rPr>
        <w:t xml:space="preserve">daty </w:t>
      </w:r>
      <w:r w:rsidR="00193202" w:rsidRPr="00F97BF7">
        <w:rPr>
          <w:bCs/>
          <w:sz w:val="24"/>
          <w:szCs w:val="24"/>
        </w:rPr>
        <w:t xml:space="preserve">zawarcia </w:t>
      </w:r>
      <w:r w:rsidRPr="00F97BF7">
        <w:rPr>
          <w:bCs/>
          <w:sz w:val="24"/>
          <w:szCs w:val="24"/>
        </w:rPr>
        <w:t xml:space="preserve">niniejszej </w:t>
      </w:r>
      <w:r w:rsidR="00193202" w:rsidRPr="00F97BF7">
        <w:rPr>
          <w:bCs/>
          <w:sz w:val="24"/>
          <w:szCs w:val="24"/>
        </w:rPr>
        <w:t>umowy</w:t>
      </w:r>
      <w:r w:rsidR="00F97BF7">
        <w:rPr>
          <w:b/>
          <w:sz w:val="24"/>
          <w:szCs w:val="24"/>
        </w:rPr>
        <w:t xml:space="preserve"> tj. do …..</w:t>
      </w:r>
      <w:r w:rsidR="00326B01">
        <w:rPr>
          <w:b/>
          <w:sz w:val="24"/>
          <w:szCs w:val="24"/>
        </w:rPr>
        <w:t>.</w:t>
      </w:r>
    </w:p>
    <w:p w14:paraId="607D1F52" w14:textId="3C9E98AB" w:rsidR="00FB5108" w:rsidRPr="00F71D3C" w:rsidRDefault="00FB5108" w:rsidP="004A0566">
      <w:pPr>
        <w:numPr>
          <w:ilvl w:val="0"/>
          <w:numId w:val="3"/>
        </w:numPr>
        <w:tabs>
          <w:tab w:val="clear" w:pos="360"/>
        </w:tabs>
        <w:suppressAutoHyphens w:val="0"/>
        <w:spacing w:before="120" w:after="120" w:line="276" w:lineRule="auto"/>
        <w:ind w:left="284" w:hanging="284"/>
        <w:jc w:val="both"/>
        <w:rPr>
          <w:color w:val="000000"/>
          <w:sz w:val="24"/>
          <w:szCs w:val="24"/>
          <w:lang w:eastAsia="pl-PL"/>
        </w:rPr>
      </w:pPr>
      <w:r w:rsidRPr="00F71D3C">
        <w:rPr>
          <w:sz w:val="24"/>
          <w:szCs w:val="24"/>
          <w:lang w:eastAsia="pl-PL"/>
        </w:rPr>
        <w:t xml:space="preserve">Za termin </w:t>
      </w:r>
      <w:r w:rsidR="007B4320" w:rsidRPr="00F71D3C">
        <w:rPr>
          <w:sz w:val="24"/>
          <w:szCs w:val="24"/>
          <w:lang w:eastAsia="pl-PL"/>
        </w:rPr>
        <w:t>wykonania przedmiotu niniejszej umowy</w:t>
      </w:r>
      <w:r w:rsidRPr="00F71D3C">
        <w:rPr>
          <w:sz w:val="24"/>
          <w:szCs w:val="24"/>
          <w:lang w:eastAsia="pl-PL"/>
        </w:rPr>
        <w:t xml:space="preserve"> </w:t>
      </w:r>
      <w:r w:rsidR="005F48EF" w:rsidRPr="00F71D3C">
        <w:rPr>
          <w:sz w:val="24"/>
          <w:szCs w:val="24"/>
          <w:lang w:eastAsia="pl-PL"/>
        </w:rPr>
        <w:t>Strony ustalają</w:t>
      </w:r>
      <w:r w:rsidRPr="00F71D3C">
        <w:rPr>
          <w:sz w:val="24"/>
          <w:szCs w:val="24"/>
          <w:lang w:eastAsia="pl-PL"/>
        </w:rPr>
        <w:t xml:space="preserve"> datę zgłoszenia przez Wykonawcę gotowości do </w:t>
      </w:r>
      <w:r w:rsidR="005F48EF" w:rsidRPr="00F71D3C">
        <w:rPr>
          <w:sz w:val="24"/>
          <w:szCs w:val="24"/>
          <w:lang w:eastAsia="pl-PL"/>
        </w:rPr>
        <w:t xml:space="preserve">jego </w:t>
      </w:r>
      <w:r w:rsidRPr="00F71D3C">
        <w:rPr>
          <w:sz w:val="24"/>
          <w:szCs w:val="24"/>
          <w:lang w:eastAsia="pl-PL"/>
        </w:rPr>
        <w:t>odbioru wraz ze złożeniem kompletnej dokumentacji powykonawczej</w:t>
      </w:r>
      <w:r w:rsidR="00B21704" w:rsidRPr="00F71D3C">
        <w:rPr>
          <w:sz w:val="24"/>
          <w:szCs w:val="24"/>
          <w:lang w:eastAsia="pl-PL"/>
        </w:rPr>
        <w:t xml:space="preserve"> oraz</w:t>
      </w:r>
      <w:r w:rsidR="00B21704" w:rsidRPr="00F71D3C">
        <w:rPr>
          <w:color w:val="000000"/>
          <w:sz w:val="24"/>
          <w:szCs w:val="24"/>
          <w:lang w:eastAsia="pl-PL"/>
        </w:rPr>
        <w:t xml:space="preserve"> uporządkowaniem terenu prac</w:t>
      </w:r>
      <w:r w:rsidR="005F48EF" w:rsidRPr="00F71D3C">
        <w:rPr>
          <w:color w:val="000000"/>
          <w:sz w:val="24"/>
          <w:szCs w:val="24"/>
          <w:lang w:eastAsia="pl-PL"/>
        </w:rPr>
        <w:t>, w formie pisemnej pod rygorem nieważności,</w:t>
      </w:r>
      <w:r w:rsidRPr="00F71D3C">
        <w:rPr>
          <w:color w:val="000000"/>
          <w:sz w:val="24"/>
          <w:szCs w:val="24"/>
          <w:lang w:eastAsia="pl-PL"/>
        </w:rPr>
        <w:t xml:space="preserve"> pod warunkiem, </w:t>
      </w:r>
      <w:r w:rsidR="007B4320" w:rsidRPr="00F71D3C">
        <w:rPr>
          <w:color w:val="000000"/>
          <w:sz w:val="24"/>
          <w:szCs w:val="24"/>
          <w:lang w:eastAsia="pl-PL"/>
        </w:rPr>
        <w:t>że</w:t>
      </w:r>
      <w:r w:rsidRPr="00F71D3C">
        <w:rPr>
          <w:color w:val="000000"/>
          <w:sz w:val="24"/>
          <w:szCs w:val="24"/>
          <w:lang w:eastAsia="pl-PL"/>
        </w:rPr>
        <w:t xml:space="preserve"> Zamawiający nie odmówi przyjęcia zgłoszonych do odbioru robót</w:t>
      </w:r>
      <w:r w:rsidR="00326B01">
        <w:rPr>
          <w:color w:val="000000"/>
          <w:sz w:val="24"/>
          <w:szCs w:val="24"/>
          <w:lang w:eastAsia="pl-PL"/>
        </w:rPr>
        <w:t xml:space="preserve"> lub</w:t>
      </w:r>
      <w:r w:rsidR="00FE4E3C">
        <w:rPr>
          <w:color w:val="000000"/>
          <w:sz w:val="24"/>
          <w:szCs w:val="24"/>
          <w:lang w:eastAsia="pl-PL"/>
        </w:rPr>
        <w:t xml:space="preserve"> nie</w:t>
      </w:r>
      <w:r w:rsidR="00326B01">
        <w:rPr>
          <w:color w:val="000000"/>
          <w:sz w:val="24"/>
          <w:szCs w:val="24"/>
          <w:lang w:eastAsia="pl-PL"/>
        </w:rPr>
        <w:t xml:space="preserve"> zakwestionuje kompletnoś</w:t>
      </w:r>
      <w:r w:rsidR="00FE4E3C">
        <w:rPr>
          <w:color w:val="000000"/>
          <w:sz w:val="24"/>
          <w:szCs w:val="24"/>
          <w:lang w:eastAsia="pl-PL"/>
        </w:rPr>
        <w:t>ci</w:t>
      </w:r>
      <w:r w:rsidR="00326B01">
        <w:rPr>
          <w:color w:val="000000"/>
          <w:sz w:val="24"/>
          <w:szCs w:val="24"/>
          <w:lang w:eastAsia="pl-PL"/>
        </w:rPr>
        <w:t xml:space="preserve"> dokumentacji odbiorowej.</w:t>
      </w:r>
    </w:p>
    <w:p w14:paraId="3B277BC2" w14:textId="53999808" w:rsidR="00E63D69" w:rsidRDefault="00E63D69" w:rsidP="004A0566">
      <w:pPr>
        <w:numPr>
          <w:ilvl w:val="0"/>
          <w:numId w:val="3"/>
        </w:numPr>
        <w:tabs>
          <w:tab w:val="clear" w:pos="360"/>
        </w:tabs>
        <w:spacing w:after="60" w:line="276" w:lineRule="auto"/>
        <w:ind w:left="284" w:hanging="284"/>
        <w:jc w:val="both"/>
        <w:rPr>
          <w:sz w:val="24"/>
          <w:szCs w:val="24"/>
        </w:rPr>
      </w:pPr>
      <w:r w:rsidRPr="00F71D3C">
        <w:rPr>
          <w:sz w:val="24"/>
          <w:szCs w:val="24"/>
        </w:rPr>
        <w:t>Wykonawca przej</w:t>
      </w:r>
      <w:r w:rsidR="007B4320" w:rsidRPr="00F71D3C">
        <w:rPr>
          <w:sz w:val="24"/>
          <w:szCs w:val="24"/>
        </w:rPr>
        <w:t>mie</w:t>
      </w:r>
      <w:r w:rsidRPr="00F71D3C">
        <w:rPr>
          <w:sz w:val="24"/>
          <w:szCs w:val="24"/>
        </w:rPr>
        <w:t xml:space="preserve"> teren budowy w </w:t>
      </w:r>
      <w:r w:rsidR="00FB5108" w:rsidRPr="00F71D3C">
        <w:rPr>
          <w:sz w:val="24"/>
          <w:szCs w:val="24"/>
        </w:rPr>
        <w:t xml:space="preserve">terminie </w:t>
      </w:r>
      <w:r w:rsidR="00800596">
        <w:rPr>
          <w:b/>
          <w:bCs/>
          <w:sz w:val="24"/>
          <w:szCs w:val="24"/>
        </w:rPr>
        <w:t>2</w:t>
      </w:r>
      <w:r w:rsidR="00FB5108" w:rsidRPr="00F71D3C">
        <w:rPr>
          <w:b/>
          <w:bCs/>
          <w:sz w:val="24"/>
          <w:szCs w:val="24"/>
        </w:rPr>
        <w:t xml:space="preserve"> dni</w:t>
      </w:r>
      <w:r w:rsidR="00FB5108" w:rsidRPr="00F71D3C">
        <w:rPr>
          <w:sz w:val="24"/>
          <w:szCs w:val="24"/>
        </w:rPr>
        <w:t xml:space="preserve"> </w:t>
      </w:r>
      <w:r w:rsidR="00FB5108" w:rsidRPr="00F71D3C">
        <w:rPr>
          <w:b/>
          <w:bCs/>
          <w:sz w:val="24"/>
          <w:szCs w:val="24"/>
        </w:rPr>
        <w:t>roboczych</w:t>
      </w:r>
      <w:r w:rsidR="00FB5108" w:rsidRPr="00F71D3C">
        <w:rPr>
          <w:sz w:val="24"/>
          <w:szCs w:val="24"/>
        </w:rPr>
        <w:t xml:space="preserve"> (od </w:t>
      </w:r>
      <w:r w:rsidRPr="00F71D3C">
        <w:rPr>
          <w:sz w:val="24"/>
          <w:szCs w:val="24"/>
        </w:rPr>
        <w:t xml:space="preserve">poniedziałku do piątku) </w:t>
      </w:r>
      <w:r w:rsidR="00675744">
        <w:rPr>
          <w:sz w:val="24"/>
          <w:szCs w:val="24"/>
        </w:rPr>
        <w:t xml:space="preserve">                  </w:t>
      </w:r>
      <w:r w:rsidRPr="00F71D3C">
        <w:rPr>
          <w:sz w:val="24"/>
          <w:szCs w:val="24"/>
        </w:rPr>
        <w:t>o</w:t>
      </w:r>
      <w:r w:rsidR="007B4320" w:rsidRPr="00F71D3C">
        <w:rPr>
          <w:sz w:val="24"/>
          <w:szCs w:val="24"/>
        </w:rPr>
        <w:t>d</w:t>
      </w:r>
      <w:r w:rsidRPr="00F71D3C">
        <w:rPr>
          <w:sz w:val="24"/>
          <w:szCs w:val="24"/>
        </w:rPr>
        <w:t xml:space="preserve"> </w:t>
      </w:r>
      <w:r w:rsidR="00675744">
        <w:rPr>
          <w:sz w:val="24"/>
          <w:szCs w:val="24"/>
        </w:rPr>
        <w:t xml:space="preserve">daty </w:t>
      </w:r>
      <w:r w:rsidRPr="00F71D3C">
        <w:rPr>
          <w:sz w:val="24"/>
          <w:szCs w:val="24"/>
        </w:rPr>
        <w:t xml:space="preserve">zawarcia </w:t>
      </w:r>
      <w:r w:rsidR="007B4320" w:rsidRPr="00F71D3C">
        <w:rPr>
          <w:sz w:val="24"/>
          <w:szCs w:val="24"/>
        </w:rPr>
        <w:t xml:space="preserve">niniejszej </w:t>
      </w:r>
      <w:r w:rsidRPr="00F71D3C">
        <w:rPr>
          <w:sz w:val="24"/>
          <w:szCs w:val="24"/>
        </w:rPr>
        <w:t>umowy.</w:t>
      </w:r>
    </w:p>
    <w:p w14:paraId="0F38A374" w14:textId="5B94B425" w:rsidR="00996D29" w:rsidRPr="00F71D3C" w:rsidRDefault="00996D29" w:rsidP="004A0566">
      <w:pPr>
        <w:spacing w:line="276" w:lineRule="auto"/>
        <w:ind w:left="360" w:hanging="360"/>
        <w:jc w:val="center"/>
        <w:rPr>
          <w:sz w:val="24"/>
          <w:szCs w:val="24"/>
        </w:rPr>
      </w:pPr>
      <w:r w:rsidRPr="00F71D3C">
        <w:rPr>
          <w:b/>
          <w:sz w:val="24"/>
          <w:szCs w:val="24"/>
        </w:rPr>
        <w:t xml:space="preserve">§ </w:t>
      </w:r>
      <w:r w:rsidR="00AB4F64" w:rsidRPr="00F71D3C">
        <w:rPr>
          <w:b/>
          <w:sz w:val="24"/>
          <w:szCs w:val="24"/>
        </w:rPr>
        <w:t>5</w:t>
      </w:r>
    </w:p>
    <w:p w14:paraId="69170BD8" w14:textId="6F5CED31" w:rsidR="00DC450F" w:rsidRPr="00F71D3C" w:rsidRDefault="00DC7A5C" w:rsidP="004A0566">
      <w:pPr>
        <w:numPr>
          <w:ilvl w:val="0"/>
          <w:numId w:val="15"/>
        </w:numPr>
        <w:spacing w:before="120" w:after="60" w:line="276" w:lineRule="auto"/>
        <w:ind w:left="426" w:hanging="426"/>
        <w:jc w:val="both"/>
        <w:rPr>
          <w:sz w:val="24"/>
          <w:szCs w:val="24"/>
        </w:rPr>
      </w:pPr>
      <w:r w:rsidRPr="00F71D3C">
        <w:rPr>
          <w:sz w:val="24"/>
          <w:szCs w:val="24"/>
        </w:rPr>
        <w:t>Wykonawca wykona przedmiot niniejszej umowy</w:t>
      </w:r>
      <w:r w:rsidR="00DC450F" w:rsidRPr="00F71D3C">
        <w:rPr>
          <w:sz w:val="24"/>
          <w:szCs w:val="24"/>
        </w:rPr>
        <w:t xml:space="preserve"> zgodnie z</w:t>
      </w:r>
      <w:r w:rsidR="00806F8E">
        <w:rPr>
          <w:sz w:val="24"/>
          <w:szCs w:val="24"/>
        </w:rPr>
        <w:t>:</w:t>
      </w:r>
      <w:r w:rsidR="00D527EE" w:rsidRPr="00F71D3C">
        <w:rPr>
          <w:sz w:val="24"/>
          <w:szCs w:val="24"/>
        </w:rPr>
        <w:t xml:space="preserve"> </w:t>
      </w:r>
      <w:r w:rsidR="009B65C7" w:rsidRPr="00F71D3C">
        <w:rPr>
          <w:sz w:val="24"/>
          <w:szCs w:val="24"/>
        </w:rPr>
        <w:t>projek</w:t>
      </w:r>
      <w:r w:rsidR="009B65C7">
        <w:rPr>
          <w:sz w:val="24"/>
          <w:szCs w:val="24"/>
        </w:rPr>
        <w:t>t</w:t>
      </w:r>
      <w:r w:rsidR="00EC10B7">
        <w:rPr>
          <w:sz w:val="24"/>
          <w:szCs w:val="24"/>
        </w:rPr>
        <w:t>em</w:t>
      </w:r>
      <w:r w:rsidR="009B65C7">
        <w:rPr>
          <w:sz w:val="24"/>
          <w:szCs w:val="24"/>
        </w:rPr>
        <w:t xml:space="preserve"> architektoniczno-budowlanym,</w:t>
      </w:r>
      <w:r w:rsidR="00806F8E">
        <w:rPr>
          <w:sz w:val="24"/>
          <w:szCs w:val="24"/>
        </w:rPr>
        <w:t xml:space="preserve"> </w:t>
      </w:r>
      <w:r w:rsidR="00806F8E" w:rsidRPr="00806F8E">
        <w:rPr>
          <w:sz w:val="24"/>
          <w:szCs w:val="24"/>
        </w:rPr>
        <w:t>projek</w:t>
      </w:r>
      <w:r w:rsidR="00806F8E">
        <w:rPr>
          <w:sz w:val="24"/>
          <w:szCs w:val="24"/>
        </w:rPr>
        <w:t>tem</w:t>
      </w:r>
      <w:r w:rsidR="00806F8E" w:rsidRPr="00806F8E">
        <w:rPr>
          <w:sz w:val="24"/>
          <w:szCs w:val="24"/>
        </w:rPr>
        <w:t xml:space="preserve"> zagospodarowania terenu, projek</w:t>
      </w:r>
      <w:r w:rsidR="009F4847">
        <w:rPr>
          <w:sz w:val="24"/>
          <w:szCs w:val="24"/>
        </w:rPr>
        <w:t>tem</w:t>
      </w:r>
      <w:r w:rsidR="00806F8E" w:rsidRPr="00806F8E">
        <w:rPr>
          <w:sz w:val="24"/>
          <w:szCs w:val="24"/>
        </w:rPr>
        <w:t xml:space="preserve"> technicznym</w:t>
      </w:r>
      <w:r w:rsidR="009B65C7">
        <w:rPr>
          <w:sz w:val="24"/>
          <w:szCs w:val="24"/>
        </w:rPr>
        <w:t>, szczegółową specyfikacją wykonania i odbioru robót budowlanych</w:t>
      </w:r>
      <w:r w:rsidR="009B65C7" w:rsidRPr="00F71D3C">
        <w:rPr>
          <w:sz w:val="24"/>
          <w:szCs w:val="24"/>
        </w:rPr>
        <w:t>,</w:t>
      </w:r>
      <w:r w:rsidR="009B65C7">
        <w:rPr>
          <w:sz w:val="24"/>
          <w:szCs w:val="24"/>
        </w:rPr>
        <w:t xml:space="preserve"> </w:t>
      </w:r>
      <w:r w:rsidR="00DC450F" w:rsidRPr="00F71D3C">
        <w:rPr>
          <w:sz w:val="24"/>
          <w:szCs w:val="24"/>
        </w:rPr>
        <w:t>obowiązującymi przepisami oraz zasadami wiedzy technicznej i</w:t>
      </w:r>
      <w:r w:rsidR="0054543C" w:rsidRPr="00F71D3C">
        <w:rPr>
          <w:sz w:val="24"/>
          <w:szCs w:val="24"/>
        </w:rPr>
        <w:t> </w:t>
      </w:r>
      <w:r w:rsidR="00DC450F" w:rsidRPr="00F71D3C">
        <w:rPr>
          <w:sz w:val="24"/>
          <w:szCs w:val="24"/>
        </w:rPr>
        <w:t>sztuki budowlanej.</w:t>
      </w:r>
    </w:p>
    <w:p w14:paraId="342E4EEA" w14:textId="0C25DB91" w:rsidR="00DC450F" w:rsidRPr="00F71D3C" w:rsidRDefault="00DC450F" w:rsidP="004A0566">
      <w:pPr>
        <w:numPr>
          <w:ilvl w:val="0"/>
          <w:numId w:val="15"/>
        </w:numPr>
        <w:spacing w:after="60" w:line="276" w:lineRule="auto"/>
        <w:ind w:left="426" w:hanging="426"/>
        <w:jc w:val="both"/>
        <w:rPr>
          <w:sz w:val="24"/>
          <w:szCs w:val="24"/>
        </w:rPr>
      </w:pPr>
      <w:r w:rsidRPr="00F71D3C">
        <w:rPr>
          <w:sz w:val="24"/>
          <w:szCs w:val="24"/>
        </w:rPr>
        <w:t>Zabudowane przez Wykonawcę materiały do realizacji przedmiotu</w:t>
      </w:r>
      <w:r w:rsidR="00DC7A5C" w:rsidRPr="00F71D3C">
        <w:rPr>
          <w:sz w:val="24"/>
          <w:szCs w:val="24"/>
        </w:rPr>
        <w:t xml:space="preserve"> niniejszej umowy</w:t>
      </w:r>
      <w:r w:rsidRPr="00F71D3C">
        <w:rPr>
          <w:sz w:val="24"/>
          <w:szCs w:val="24"/>
        </w:rPr>
        <w:t xml:space="preserve"> </w:t>
      </w:r>
      <w:r w:rsidR="00DC7A5C" w:rsidRPr="00F71D3C">
        <w:rPr>
          <w:sz w:val="24"/>
          <w:szCs w:val="24"/>
        </w:rPr>
        <w:t xml:space="preserve">będą posiadały </w:t>
      </w:r>
      <w:r w:rsidRPr="00F71D3C">
        <w:rPr>
          <w:sz w:val="24"/>
          <w:szCs w:val="24"/>
        </w:rPr>
        <w:t>wymagane prawem świadectwa jakości.</w:t>
      </w:r>
    </w:p>
    <w:p w14:paraId="6F962904" w14:textId="5341D1C0" w:rsidR="00DC450F" w:rsidRPr="00F71D3C" w:rsidRDefault="00DC450F" w:rsidP="004A0566">
      <w:pPr>
        <w:numPr>
          <w:ilvl w:val="0"/>
          <w:numId w:val="15"/>
        </w:numPr>
        <w:suppressAutoHyphens w:val="0"/>
        <w:spacing w:after="60" w:line="276" w:lineRule="auto"/>
        <w:ind w:left="426" w:hanging="426"/>
        <w:jc w:val="both"/>
        <w:rPr>
          <w:color w:val="000000"/>
          <w:sz w:val="24"/>
          <w:szCs w:val="24"/>
          <w:lang w:eastAsia="pl-PL"/>
        </w:rPr>
      </w:pPr>
      <w:r w:rsidRPr="00F71D3C">
        <w:rPr>
          <w:sz w:val="24"/>
          <w:szCs w:val="24"/>
        </w:rPr>
        <w:t>Wykonawca dostarczy Zamawiającemu</w:t>
      </w:r>
      <w:r w:rsidR="00DC7A5C" w:rsidRPr="00F71D3C">
        <w:rPr>
          <w:sz w:val="24"/>
          <w:szCs w:val="24"/>
        </w:rPr>
        <w:t>,</w:t>
      </w:r>
      <w:r w:rsidRPr="00F71D3C">
        <w:rPr>
          <w:sz w:val="24"/>
          <w:szCs w:val="24"/>
        </w:rPr>
        <w:t xml:space="preserve"> w</w:t>
      </w:r>
      <w:r w:rsidRPr="00F71D3C">
        <w:rPr>
          <w:color w:val="000000"/>
          <w:sz w:val="24"/>
          <w:szCs w:val="24"/>
        </w:rPr>
        <w:t xml:space="preserve"> terminie </w:t>
      </w:r>
      <w:r w:rsidRPr="00F71D3C">
        <w:rPr>
          <w:b/>
          <w:bCs/>
          <w:color w:val="000000"/>
          <w:sz w:val="24"/>
          <w:szCs w:val="24"/>
        </w:rPr>
        <w:t>10</w:t>
      </w:r>
      <w:r w:rsidR="00DC7A5C" w:rsidRPr="00F71D3C">
        <w:rPr>
          <w:b/>
          <w:bCs/>
          <w:color w:val="000000"/>
          <w:sz w:val="24"/>
          <w:szCs w:val="24"/>
        </w:rPr>
        <w:t xml:space="preserve"> dni</w:t>
      </w:r>
      <w:r w:rsidRPr="00F71D3C">
        <w:rPr>
          <w:color w:val="000000"/>
          <w:sz w:val="24"/>
          <w:szCs w:val="24"/>
        </w:rPr>
        <w:t xml:space="preserve"> od dnia protokolarnego przekazania placu budowy, wykaz materiałów planowanych do wbudowania wraz ze wszystkimi wymaganymi prawem atestami, certyfikatami </w:t>
      </w:r>
      <w:r w:rsidR="00DC7A5C" w:rsidRPr="00F71D3C">
        <w:rPr>
          <w:color w:val="000000"/>
          <w:sz w:val="24"/>
          <w:szCs w:val="24"/>
        </w:rPr>
        <w:t>oraz</w:t>
      </w:r>
      <w:r w:rsidRPr="00F71D3C">
        <w:rPr>
          <w:color w:val="000000"/>
          <w:sz w:val="24"/>
          <w:szCs w:val="24"/>
        </w:rPr>
        <w:t xml:space="preserve"> specyfikacjami technicznymi. </w:t>
      </w:r>
      <w:r w:rsidR="006C085B" w:rsidRPr="00F71D3C">
        <w:rPr>
          <w:color w:val="000000"/>
          <w:sz w:val="24"/>
          <w:szCs w:val="24"/>
        </w:rPr>
        <w:t>Strony ustalają, że w</w:t>
      </w:r>
      <w:r w:rsidR="00D527EE" w:rsidRPr="00F71D3C">
        <w:rPr>
          <w:color w:val="000000"/>
          <w:sz w:val="24"/>
          <w:szCs w:val="24"/>
        </w:rPr>
        <w:t xml:space="preserve"> </w:t>
      </w:r>
      <w:r w:rsidRPr="00F71D3C">
        <w:rPr>
          <w:color w:val="000000"/>
          <w:sz w:val="24"/>
          <w:szCs w:val="24"/>
        </w:rPr>
        <w:t xml:space="preserve">przypadku niezgłoszenia </w:t>
      </w:r>
      <w:r w:rsidR="00DC7A5C" w:rsidRPr="00F71D3C">
        <w:rPr>
          <w:color w:val="000000"/>
          <w:sz w:val="24"/>
          <w:szCs w:val="24"/>
        </w:rPr>
        <w:t xml:space="preserve">przez Zamawiającego </w:t>
      </w:r>
      <w:r w:rsidRPr="00F71D3C">
        <w:rPr>
          <w:color w:val="000000"/>
          <w:sz w:val="24"/>
          <w:szCs w:val="24"/>
        </w:rPr>
        <w:t xml:space="preserve">zastrzeżeń co do przedstawionych </w:t>
      </w:r>
      <w:r w:rsidR="00DC7A5C" w:rsidRPr="00F71D3C">
        <w:rPr>
          <w:color w:val="000000"/>
          <w:sz w:val="24"/>
          <w:szCs w:val="24"/>
        </w:rPr>
        <w:t xml:space="preserve">mu </w:t>
      </w:r>
      <w:r w:rsidRPr="00F71D3C">
        <w:rPr>
          <w:color w:val="000000"/>
          <w:sz w:val="24"/>
          <w:szCs w:val="24"/>
        </w:rPr>
        <w:t xml:space="preserve">materiałów w terminie </w:t>
      </w:r>
      <w:r w:rsidRPr="00F71D3C">
        <w:rPr>
          <w:b/>
          <w:bCs/>
          <w:color w:val="000000"/>
          <w:sz w:val="24"/>
          <w:szCs w:val="24"/>
        </w:rPr>
        <w:t>7 dni</w:t>
      </w:r>
      <w:r w:rsidRPr="00F71D3C">
        <w:rPr>
          <w:color w:val="000000"/>
          <w:sz w:val="24"/>
          <w:szCs w:val="24"/>
        </w:rPr>
        <w:t xml:space="preserve"> od ich przedstawienia</w:t>
      </w:r>
      <w:r w:rsidR="00DC7A5C" w:rsidRPr="00F71D3C">
        <w:rPr>
          <w:color w:val="000000"/>
          <w:sz w:val="24"/>
          <w:szCs w:val="24"/>
        </w:rPr>
        <w:t>,</w:t>
      </w:r>
      <w:r w:rsidRPr="00F71D3C">
        <w:rPr>
          <w:color w:val="000000"/>
          <w:sz w:val="24"/>
          <w:szCs w:val="24"/>
        </w:rPr>
        <w:t xml:space="preserve"> Zamawiający </w:t>
      </w:r>
      <w:r w:rsidR="00DC7A5C" w:rsidRPr="00F71D3C">
        <w:rPr>
          <w:color w:val="000000"/>
          <w:sz w:val="24"/>
          <w:szCs w:val="24"/>
        </w:rPr>
        <w:t>materiały te</w:t>
      </w:r>
      <w:r w:rsidRPr="00F71D3C">
        <w:rPr>
          <w:color w:val="000000"/>
          <w:sz w:val="24"/>
          <w:szCs w:val="24"/>
        </w:rPr>
        <w:t xml:space="preserve"> zaakceptował.</w:t>
      </w:r>
    </w:p>
    <w:p w14:paraId="6EB07FA1" w14:textId="61606796" w:rsidR="00DC450F" w:rsidRPr="00F71D3C" w:rsidRDefault="00DC450F" w:rsidP="004A0566">
      <w:pPr>
        <w:numPr>
          <w:ilvl w:val="0"/>
          <w:numId w:val="15"/>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t xml:space="preserve">Wykonawca oświadcza, </w:t>
      </w:r>
      <w:r w:rsidR="00DC7A5C" w:rsidRPr="00F71D3C">
        <w:rPr>
          <w:color w:val="000000"/>
          <w:sz w:val="24"/>
          <w:szCs w:val="24"/>
          <w:lang w:eastAsia="pl-PL"/>
        </w:rPr>
        <w:t>że</w:t>
      </w:r>
      <w:r w:rsidRPr="00F71D3C">
        <w:rPr>
          <w:color w:val="000000"/>
          <w:sz w:val="24"/>
          <w:szCs w:val="24"/>
          <w:lang w:eastAsia="pl-PL"/>
        </w:rPr>
        <w:t xml:space="preserve"> przed zawarciem </w:t>
      </w:r>
      <w:r w:rsidR="00DC7A5C" w:rsidRPr="00F71D3C">
        <w:rPr>
          <w:color w:val="000000"/>
          <w:sz w:val="24"/>
          <w:szCs w:val="24"/>
          <w:lang w:eastAsia="pl-PL"/>
        </w:rPr>
        <w:t>niniejszej u</w:t>
      </w:r>
      <w:r w:rsidRPr="00F71D3C">
        <w:rPr>
          <w:color w:val="000000"/>
          <w:sz w:val="24"/>
          <w:szCs w:val="24"/>
          <w:lang w:eastAsia="pl-PL"/>
        </w:rPr>
        <w:t>mowy zapoznał się ze wszystkimi warunkami dotyczącymi wykonania przedmiotu</w:t>
      </w:r>
      <w:r w:rsidR="00DC7A5C" w:rsidRPr="00F71D3C">
        <w:rPr>
          <w:color w:val="000000"/>
          <w:sz w:val="24"/>
          <w:szCs w:val="24"/>
          <w:lang w:eastAsia="pl-PL"/>
        </w:rPr>
        <w:t xml:space="preserve"> niniejszej</w:t>
      </w:r>
      <w:r w:rsidRPr="00F71D3C">
        <w:rPr>
          <w:color w:val="000000"/>
          <w:sz w:val="24"/>
          <w:szCs w:val="24"/>
          <w:lang w:eastAsia="pl-PL"/>
        </w:rPr>
        <w:t xml:space="preserve"> </w:t>
      </w:r>
      <w:r w:rsidR="00DC7A5C" w:rsidRPr="00F71D3C">
        <w:rPr>
          <w:color w:val="000000"/>
          <w:sz w:val="24"/>
          <w:szCs w:val="24"/>
          <w:lang w:eastAsia="pl-PL"/>
        </w:rPr>
        <w:t>u</w:t>
      </w:r>
      <w:r w:rsidRPr="00F71D3C">
        <w:rPr>
          <w:color w:val="000000"/>
          <w:sz w:val="24"/>
          <w:szCs w:val="24"/>
          <w:lang w:eastAsia="pl-PL"/>
        </w:rPr>
        <w:t>mowy i nie wnosi co do nich żadnych zastrzeżeń.</w:t>
      </w:r>
      <w:r w:rsidR="00D527EE" w:rsidRPr="00F71D3C">
        <w:rPr>
          <w:color w:val="000000"/>
          <w:sz w:val="24"/>
          <w:szCs w:val="24"/>
          <w:lang w:eastAsia="pl-PL"/>
        </w:rPr>
        <w:t xml:space="preserve"> </w:t>
      </w:r>
      <w:r w:rsidRPr="00F71D3C">
        <w:rPr>
          <w:color w:val="000000"/>
          <w:sz w:val="24"/>
          <w:szCs w:val="24"/>
          <w:lang w:eastAsia="pl-PL"/>
        </w:rPr>
        <w:t xml:space="preserve">Wykonawca oświadcza ponadto, że zapoznał się z obszarem, na jakim mają być wykonywane </w:t>
      </w:r>
      <w:r w:rsidR="00DC7A5C" w:rsidRPr="00F71D3C">
        <w:rPr>
          <w:color w:val="000000"/>
          <w:sz w:val="24"/>
          <w:szCs w:val="24"/>
          <w:lang w:eastAsia="pl-PL"/>
        </w:rPr>
        <w:t>prace</w:t>
      </w:r>
      <w:r w:rsidRPr="00F71D3C">
        <w:rPr>
          <w:color w:val="000000"/>
          <w:sz w:val="24"/>
          <w:szCs w:val="24"/>
          <w:lang w:eastAsia="pl-PL"/>
        </w:rPr>
        <w:t xml:space="preserve"> i potwierdza, że znane mu są warunki terenowe.</w:t>
      </w:r>
    </w:p>
    <w:p w14:paraId="041D2307" w14:textId="074030D7" w:rsidR="00DC450F" w:rsidRPr="00F71D3C" w:rsidRDefault="00DC450F" w:rsidP="004A0566">
      <w:pPr>
        <w:numPr>
          <w:ilvl w:val="0"/>
          <w:numId w:val="15"/>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t>Przed rozpoczęciem robót</w:t>
      </w:r>
      <w:r w:rsidR="006C085B" w:rsidRPr="00F71D3C">
        <w:rPr>
          <w:color w:val="000000"/>
          <w:sz w:val="24"/>
          <w:szCs w:val="24"/>
          <w:lang w:eastAsia="pl-PL"/>
        </w:rPr>
        <w:t xml:space="preserve"> budowlanych</w:t>
      </w:r>
      <w:r w:rsidRPr="00F71D3C">
        <w:rPr>
          <w:color w:val="000000"/>
          <w:sz w:val="24"/>
          <w:szCs w:val="24"/>
          <w:lang w:eastAsia="pl-PL"/>
        </w:rPr>
        <w:t xml:space="preserve"> Wykonawca </w:t>
      </w:r>
      <w:r w:rsidR="006C085B" w:rsidRPr="00F71D3C">
        <w:rPr>
          <w:color w:val="000000"/>
          <w:sz w:val="24"/>
          <w:szCs w:val="24"/>
          <w:lang w:eastAsia="pl-PL"/>
        </w:rPr>
        <w:t xml:space="preserve">dokona </w:t>
      </w:r>
      <w:r w:rsidRPr="00F71D3C">
        <w:rPr>
          <w:color w:val="000000"/>
          <w:sz w:val="24"/>
          <w:szCs w:val="24"/>
          <w:lang w:eastAsia="pl-PL"/>
        </w:rPr>
        <w:t>oznak</w:t>
      </w:r>
      <w:r w:rsidR="006C085B" w:rsidRPr="00F71D3C">
        <w:rPr>
          <w:color w:val="000000"/>
          <w:sz w:val="24"/>
          <w:szCs w:val="24"/>
          <w:lang w:eastAsia="pl-PL"/>
        </w:rPr>
        <w:t>owania</w:t>
      </w:r>
      <w:r w:rsidRPr="00F71D3C">
        <w:rPr>
          <w:color w:val="000000"/>
          <w:sz w:val="24"/>
          <w:szCs w:val="24"/>
          <w:lang w:eastAsia="pl-PL"/>
        </w:rPr>
        <w:t xml:space="preserve"> dr</w:t>
      </w:r>
      <w:r w:rsidR="00DC7A5C" w:rsidRPr="00F71D3C">
        <w:rPr>
          <w:color w:val="000000"/>
          <w:sz w:val="24"/>
          <w:szCs w:val="24"/>
          <w:lang w:eastAsia="pl-PL"/>
        </w:rPr>
        <w:t>ogi</w:t>
      </w:r>
      <w:r w:rsidRPr="00F71D3C">
        <w:rPr>
          <w:color w:val="000000"/>
          <w:sz w:val="24"/>
          <w:szCs w:val="24"/>
          <w:lang w:eastAsia="pl-PL"/>
        </w:rPr>
        <w:t xml:space="preserve"> na czas </w:t>
      </w:r>
      <w:r w:rsidR="006C085B" w:rsidRPr="00F71D3C">
        <w:rPr>
          <w:color w:val="000000"/>
          <w:sz w:val="24"/>
          <w:szCs w:val="24"/>
          <w:lang w:eastAsia="pl-PL"/>
        </w:rPr>
        <w:t xml:space="preserve">ich </w:t>
      </w:r>
      <w:r w:rsidRPr="00F71D3C">
        <w:rPr>
          <w:color w:val="000000"/>
          <w:sz w:val="24"/>
          <w:szCs w:val="24"/>
          <w:lang w:eastAsia="pl-PL"/>
        </w:rPr>
        <w:t>prowadzenia</w:t>
      </w:r>
      <w:r w:rsidR="006C085B" w:rsidRPr="00F71D3C">
        <w:rPr>
          <w:color w:val="000000"/>
          <w:sz w:val="24"/>
          <w:szCs w:val="24"/>
          <w:lang w:eastAsia="pl-PL"/>
        </w:rPr>
        <w:t>,</w:t>
      </w:r>
      <w:r w:rsidRPr="00F71D3C">
        <w:rPr>
          <w:color w:val="000000"/>
          <w:sz w:val="24"/>
          <w:szCs w:val="24"/>
          <w:lang w:eastAsia="pl-PL"/>
        </w:rPr>
        <w:t xml:space="preserve"> zgodnie z zatwierdzonym projektem czasowej organizacji ruchu</w:t>
      </w:r>
      <w:r w:rsidR="00187D23" w:rsidRPr="00F71D3C">
        <w:rPr>
          <w:color w:val="000000"/>
          <w:sz w:val="24"/>
          <w:szCs w:val="24"/>
          <w:lang w:eastAsia="pl-PL"/>
        </w:rPr>
        <w:t>.</w:t>
      </w:r>
    </w:p>
    <w:p w14:paraId="6CD5676E" w14:textId="16B7E46E" w:rsidR="00DC450F" w:rsidRPr="00F71D3C" w:rsidRDefault="00DC450F" w:rsidP="004A0566">
      <w:pPr>
        <w:numPr>
          <w:ilvl w:val="0"/>
          <w:numId w:val="15"/>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t>Od chwili protokolarnego przejęcia terenu objętego robotami</w:t>
      </w:r>
      <w:r w:rsidR="006C085B" w:rsidRPr="00F71D3C">
        <w:rPr>
          <w:color w:val="000000"/>
          <w:sz w:val="24"/>
          <w:szCs w:val="24"/>
          <w:lang w:eastAsia="pl-PL"/>
        </w:rPr>
        <w:t xml:space="preserve"> budowlanymi</w:t>
      </w:r>
      <w:r w:rsidRPr="00F71D3C">
        <w:rPr>
          <w:color w:val="000000"/>
          <w:sz w:val="24"/>
          <w:szCs w:val="24"/>
          <w:lang w:eastAsia="pl-PL"/>
        </w:rPr>
        <w:t xml:space="preserve">, Wykonawca </w:t>
      </w:r>
      <w:r w:rsidR="006C085B" w:rsidRPr="00F71D3C">
        <w:rPr>
          <w:color w:val="000000"/>
          <w:sz w:val="24"/>
          <w:szCs w:val="24"/>
          <w:lang w:eastAsia="pl-PL"/>
        </w:rPr>
        <w:t xml:space="preserve">będzie </w:t>
      </w:r>
      <w:r w:rsidRPr="00F71D3C">
        <w:rPr>
          <w:color w:val="000000"/>
          <w:sz w:val="24"/>
          <w:szCs w:val="24"/>
          <w:lang w:eastAsia="pl-PL"/>
        </w:rPr>
        <w:t>ponosi</w:t>
      </w:r>
      <w:r w:rsidR="006C085B" w:rsidRPr="00F71D3C">
        <w:rPr>
          <w:color w:val="000000"/>
          <w:sz w:val="24"/>
          <w:szCs w:val="24"/>
          <w:lang w:eastAsia="pl-PL"/>
        </w:rPr>
        <w:t>ł</w:t>
      </w:r>
      <w:r w:rsidRPr="00F71D3C">
        <w:rPr>
          <w:color w:val="000000"/>
          <w:sz w:val="24"/>
          <w:szCs w:val="24"/>
          <w:lang w:eastAsia="pl-PL"/>
        </w:rPr>
        <w:t xml:space="preserve"> pełną odpowiedzialność wobec Zamawiającego oraz osób trzecich za wszelkie szkody powstałe na terenie budowy</w:t>
      </w:r>
      <w:r w:rsidR="006C085B" w:rsidRPr="00F71D3C">
        <w:rPr>
          <w:color w:val="000000"/>
          <w:sz w:val="24"/>
          <w:szCs w:val="24"/>
          <w:lang w:eastAsia="pl-PL"/>
        </w:rPr>
        <w:t>,</w:t>
      </w:r>
      <w:r w:rsidRPr="00F71D3C">
        <w:rPr>
          <w:color w:val="000000"/>
          <w:sz w:val="24"/>
          <w:szCs w:val="24"/>
          <w:lang w:eastAsia="pl-PL"/>
        </w:rPr>
        <w:t xml:space="preserve"> w związku z prowadzonymi robotami</w:t>
      </w:r>
      <w:r w:rsidR="006C085B" w:rsidRPr="00F71D3C">
        <w:rPr>
          <w:color w:val="000000"/>
          <w:sz w:val="24"/>
          <w:szCs w:val="24"/>
          <w:lang w:eastAsia="pl-PL"/>
        </w:rPr>
        <w:t xml:space="preserve"> budowlanymi</w:t>
      </w:r>
      <w:r w:rsidRPr="00F71D3C">
        <w:rPr>
          <w:color w:val="000000"/>
          <w:sz w:val="24"/>
          <w:szCs w:val="24"/>
          <w:lang w:eastAsia="pl-PL"/>
        </w:rPr>
        <w:t xml:space="preserve">. </w:t>
      </w:r>
      <w:r w:rsidR="00E3627E">
        <w:rPr>
          <w:color w:val="000000"/>
          <w:sz w:val="24"/>
          <w:szCs w:val="24"/>
          <w:lang w:eastAsia="pl-PL"/>
        </w:rPr>
        <w:t xml:space="preserve">                             </w:t>
      </w:r>
      <w:r w:rsidRPr="00F71D3C">
        <w:rPr>
          <w:color w:val="000000"/>
          <w:sz w:val="24"/>
          <w:szCs w:val="24"/>
          <w:lang w:eastAsia="pl-PL"/>
        </w:rPr>
        <w:t>W szczególności</w:t>
      </w:r>
      <w:r w:rsidR="006C085B" w:rsidRPr="00F71D3C">
        <w:rPr>
          <w:color w:val="000000"/>
          <w:sz w:val="24"/>
          <w:szCs w:val="24"/>
          <w:lang w:eastAsia="pl-PL"/>
        </w:rPr>
        <w:t>,</w:t>
      </w:r>
      <w:r w:rsidRPr="00F71D3C">
        <w:rPr>
          <w:color w:val="000000"/>
          <w:sz w:val="24"/>
          <w:szCs w:val="24"/>
          <w:lang w:eastAsia="pl-PL"/>
        </w:rPr>
        <w:t xml:space="preserve"> Wykonawca</w:t>
      </w:r>
      <w:r w:rsidR="006C085B" w:rsidRPr="00F71D3C">
        <w:rPr>
          <w:color w:val="000000"/>
          <w:sz w:val="24"/>
          <w:szCs w:val="24"/>
          <w:lang w:eastAsia="pl-PL"/>
        </w:rPr>
        <w:t xml:space="preserve"> będzie</w:t>
      </w:r>
      <w:r w:rsidRPr="00F71D3C">
        <w:rPr>
          <w:color w:val="000000"/>
          <w:sz w:val="24"/>
          <w:szCs w:val="24"/>
          <w:lang w:eastAsia="pl-PL"/>
        </w:rPr>
        <w:t xml:space="preserve"> ponosi</w:t>
      </w:r>
      <w:r w:rsidR="006C085B" w:rsidRPr="00F71D3C">
        <w:rPr>
          <w:color w:val="000000"/>
          <w:sz w:val="24"/>
          <w:szCs w:val="24"/>
          <w:lang w:eastAsia="pl-PL"/>
        </w:rPr>
        <w:t>ł</w:t>
      </w:r>
      <w:r w:rsidRPr="00F71D3C">
        <w:rPr>
          <w:color w:val="000000"/>
          <w:sz w:val="24"/>
          <w:szCs w:val="24"/>
          <w:lang w:eastAsia="pl-PL"/>
        </w:rPr>
        <w:t xml:space="preserve"> odpowiedzialność za szkody będące następstwem nieszczęśliwych wypadków, dotyczące pracowników i innych osób przebywających na terenie budowy oraz polegające na zniszczeniu lub uszkodzeniu mienia.</w:t>
      </w:r>
    </w:p>
    <w:p w14:paraId="51EDE763" w14:textId="57645B4C" w:rsidR="00DC450F" w:rsidRPr="00F71D3C" w:rsidRDefault="00DC450F" w:rsidP="004A0566">
      <w:pPr>
        <w:numPr>
          <w:ilvl w:val="0"/>
          <w:numId w:val="15"/>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t xml:space="preserve">Podczas </w:t>
      </w:r>
      <w:r w:rsidR="006C085B" w:rsidRPr="00F71D3C">
        <w:rPr>
          <w:color w:val="000000"/>
          <w:sz w:val="24"/>
          <w:szCs w:val="24"/>
          <w:lang w:eastAsia="pl-PL"/>
        </w:rPr>
        <w:t>wykonywania przedmiotu niniejszej umowy</w:t>
      </w:r>
      <w:r w:rsidRPr="00F71D3C">
        <w:rPr>
          <w:color w:val="000000"/>
          <w:sz w:val="24"/>
          <w:szCs w:val="24"/>
          <w:lang w:eastAsia="pl-PL"/>
        </w:rPr>
        <w:t xml:space="preserve"> Wykonawca zapewnieni bezpieczn</w:t>
      </w:r>
      <w:r w:rsidR="006C085B" w:rsidRPr="00F71D3C">
        <w:rPr>
          <w:color w:val="000000"/>
          <w:sz w:val="24"/>
          <w:szCs w:val="24"/>
          <w:lang w:eastAsia="pl-PL"/>
        </w:rPr>
        <w:t>e</w:t>
      </w:r>
      <w:r w:rsidRPr="00F71D3C">
        <w:rPr>
          <w:color w:val="000000"/>
          <w:sz w:val="24"/>
          <w:szCs w:val="24"/>
          <w:lang w:eastAsia="pl-PL"/>
        </w:rPr>
        <w:t xml:space="preserve"> warunk</w:t>
      </w:r>
      <w:r w:rsidR="006C085B" w:rsidRPr="00F71D3C">
        <w:rPr>
          <w:color w:val="000000"/>
          <w:sz w:val="24"/>
          <w:szCs w:val="24"/>
          <w:lang w:eastAsia="pl-PL"/>
        </w:rPr>
        <w:t>i</w:t>
      </w:r>
      <w:r w:rsidRPr="00F71D3C">
        <w:rPr>
          <w:color w:val="000000"/>
          <w:sz w:val="24"/>
          <w:szCs w:val="24"/>
          <w:lang w:eastAsia="pl-PL"/>
        </w:rPr>
        <w:t xml:space="preserve"> ruchu drogowego i pieszego poprzez odpowiednie oznakowanie </w:t>
      </w:r>
      <w:r w:rsidR="006C085B" w:rsidRPr="00F71D3C">
        <w:rPr>
          <w:color w:val="000000"/>
          <w:sz w:val="24"/>
          <w:szCs w:val="24"/>
          <w:lang w:eastAsia="pl-PL"/>
        </w:rPr>
        <w:t>oraz</w:t>
      </w:r>
      <w:r w:rsidRPr="00F71D3C">
        <w:rPr>
          <w:color w:val="000000"/>
          <w:sz w:val="24"/>
          <w:szCs w:val="24"/>
          <w:lang w:eastAsia="pl-PL"/>
        </w:rPr>
        <w:t xml:space="preserve"> zabezpieczenie terenu objętego robotami</w:t>
      </w:r>
      <w:r w:rsidR="006C085B" w:rsidRPr="00F71D3C">
        <w:rPr>
          <w:color w:val="000000"/>
          <w:sz w:val="24"/>
          <w:szCs w:val="24"/>
          <w:lang w:eastAsia="pl-PL"/>
        </w:rPr>
        <w:t xml:space="preserve"> budowlanymi</w:t>
      </w:r>
      <w:r w:rsidRPr="00F71D3C">
        <w:rPr>
          <w:color w:val="000000"/>
          <w:sz w:val="24"/>
          <w:szCs w:val="24"/>
          <w:lang w:eastAsia="pl-PL"/>
        </w:rPr>
        <w:t>.</w:t>
      </w:r>
    </w:p>
    <w:p w14:paraId="2ED2A7B1" w14:textId="0FD3F9D8" w:rsidR="00DC450F" w:rsidRPr="00F71D3C" w:rsidRDefault="00DC450F" w:rsidP="004A0566">
      <w:pPr>
        <w:numPr>
          <w:ilvl w:val="0"/>
          <w:numId w:val="15"/>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t xml:space="preserve">Wykonawca </w:t>
      </w:r>
      <w:r w:rsidR="006C085B" w:rsidRPr="00F71D3C">
        <w:rPr>
          <w:color w:val="000000"/>
          <w:sz w:val="24"/>
          <w:szCs w:val="24"/>
          <w:lang w:eastAsia="pl-PL"/>
        </w:rPr>
        <w:t>będzie wykonywał przedmiot niniejszej umowy</w:t>
      </w:r>
      <w:r w:rsidRPr="00F71D3C">
        <w:rPr>
          <w:color w:val="000000"/>
          <w:sz w:val="24"/>
          <w:szCs w:val="24"/>
          <w:lang w:eastAsia="pl-PL"/>
        </w:rPr>
        <w:t xml:space="preserve"> w sposób niepowodujący bez koniecznej potrzeby </w:t>
      </w:r>
      <w:r w:rsidR="006C085B" w:rsidRPr="00F71D3C">
        <w:rPr>
          <w:color w:val="000000"/>
          <w:sz w:val="24"/>
          <w:szCs w:val="24"/>
          <w:lang w:eastAsia="pl-PL"/>
        </w:rPr>
        <w:t xml:space="preserve">zniszczenia </w:t>
      </w:r>
      <w:r w:rsidRPr="00F71D3C">
        <w:rPr>
          <w:color w:val="000000"/>
          <w:sz w:val="24"/>
          <w:szCs w:val="24"/>
          <w:lang w:eastAsia="pl-PL"/>
        </w:rPr>
        <w:t>elementów pasa drogowego nieobjętego robotami</w:t>
      </w:r>
      <w:r w:rsidR="006C085B" w:rsidRPr="00F71D3C">
        <w:rPr>
          <w:color w:val="000000"/>
          <w:sz w:val="24"/>
          <w:szCs w:val="24"/>
          <w:lang w:eastAsia="pl-PL"/>
        </w:rPr>
        <w:t>, a także</w:t>
      </w:r>
      <w:r w:rsidRPr="00F71D3C">
        <w:rPr>
          <w:color w:val="000000"/>
          <w:sz w:val="24"/>
          <w:szCs w:val="24"/>
          <w:lang w:eastAsia="pl-PL"/>
        </w:rPr>
        <w:t xml:space="preserve"> niepowodujący innych szkód, zagrożenia życia i zdrowia ludzi oraz bezpieczeństwa mienia, ze szczególnym uwzględnieniem przepisów </w:t>
      </w:r>
      <w:r w:rsidR="006C085B" w:rsidRPr="00F71D3C">
        <w:rPr>
          <w:color w:val="000000"/>
          <w:sz w:val="24"/>
          <w:szCs w:val="24"/>
          <w:lang w:eastAsia="pl-PL"/>
        </w:rPr>
        <w:t>z zakresu bezpieczeństwa i higieny pracy</w:t>
      </w:r>
      <w:r w:rsidRPr="00F71D3C">
        <w:rPr>
          <w:color w:val="000000"/>
          <w:sz w:val="24"/>
          <w:szCs w:val="24"/>
          <w:lang w:eastAsia="pl-PL"/>
        </w:rPr>
        <w:t xml:space="preserve"> oraz</w:t>
      </w:r>
      <w:r w:rsidR="006C085B" w:rsidRPr="00F71D3C">
        <w:rPr>
          <w:color w:val="000000"/>
          <w:sz w:val="24"/>
          <w:szCs w:val="24"/>
          <w:lang w:eastAsia="pl-PL"/>
        </w:rPr>
        <w:t xml:space="preserve"> </w:t>
      </w:r>
      <w:r w:rsidRPr="00F71D3C">
        <w:rPr>
          <w:color w:val="000000"/>
          <w:sz w:val="24"/>
          <w:szCs w:val="24"/>
          <w:lang w:eastAsia="pl-PL"/>
        </w:rPr>
        <w:t>ochron</w:t>
      </w:r>
      <w:r w:rsidR="006C085B" w:rsidRPr="00F71D3C">
        <w:rPr>
          <w:color w:val="000000"/>
          <w:sz w:val="24"/>
          <w:szCs w:val="24"/>
          <w:lang w:eastAsia="pl-PL"/>
        </w:rPr>
        <w:t>y</w:t>
      </w:r>
      <w:r w:rsidRPr="00F71D3C">
        <w:rPr>
          <w:color w:val="000000"/>
          <w:sz w:val="24"/>
          <w:szCs w:val="24"/>
          <w:lang w:eastAsia="pl-PL"/>
        </w:rPr>
        <w:t xml:space="preserve"> środowiska.</w:t>
      </w:r>
    </w:p>
    <w:p w14:paraId="62780C43" w14:textId="5A056052" w:rsidR="00DC450F" w:rsidRPr="00F71D3C" w:rsidRDefault="00DC450F" w:rsidP="004A0566">
      <w:pPr>
        <w:numPr>
          <w:ilvl w:val="0"/>
          <w:numId w:val="15"/>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t>Wykonawcę obciążają wszelkie opłaty i kary za przekroczenie</w:t>
      </w:r>
      <w:r w:rsidR="006C085B" w:rsidRPr="00F71D3C">
        <w:rPr>
          <w:color w:val="000000"/>
          <w:sz w:val="24"/>
          <w:szCs w:val="24"/>
          <w:lang w:eastAsia="pl-PL"/>
        </w:rPr>
        <w:t xml:space="preserve"> w trakcie wykonywania przedmiotu niniejszej umowy</w:t>
      </w:r>
      <w:r w:rsidRPr="00F71D3C">
        <w:rPr>
          <w:color w:val="000000"/>
          <w:sz w:val="24"/>
          <w:szCs w:val="24"/>
          <w:lang w:eastAsia="pl-PL"/>
        </w:rPr>
        <w:t xml:space="preserve"> norm określonych w odpowiednich przepisach</w:t>
      </w:r>
      <w:r w:rsidR="006C085B" w:rsidRPr="00F71D3C">
        <w:rPr>
          <w:color w:val="000000"/>
          <w:sz w:val="24"/>
          <w:szCs w:val="24"/>
          <w:lang w:eastAsia="pl-PL"/>
        </w:rPr>
        <w:t>,</w:t>
      </w:r>
      <w:r w:rsidRPr="00F71D3C">
        <w:rPr>
          <w:color w:val="000000"/>
          <w:sz w:val="24"/>
          <w:szCs w:val="24"/>
          <w:lang w:eastAsia="pl-PL"/>
        </w:rPr>
        <w:t xml:space="preserve"> w szczególności</w:t>
      </w:r>
      <w:r w:rsidR="006C085B" w:rsidRPr="00F71D3C">
        <w:rPr>
          <w:color w:val="000000"/>
          <w:sz w:val="24"/>
          <w:szCs w:val="24"/>
          <w:lang w:eastAsia="pl-PL"/>
        </w:rPr>
        <w:t xml:space="preserve"> z</w:t>
      </w:r>
      <w:r w:rsidR="002A694B">
        <w:rPr>
          <w:color w:val="000000"/>
          <w:sz w:val="24"/>
          <w:szCs w:val="24"/>
          <w:lang w:eastAsia="pl-PL"/>
        </w:rPr>
        <w:t> </w:t>
      </w:r>
      <w:r w:rsidR="006C085B" w:rsidRPr="00F71D3C">
        <w:rPr>
          <w:color w:val="000000"/>
          <w:sz w:val="24"/>
          <w:szCs w:val="24"/>
          <w:lang w:eastAsia="pl-PL"/>
        </w:rPr>
        <w:t>zakresu</w:t>
      </w:r>
      <w:r w:rsidRPr="00F71D3C">
        <w:rPr>
          <w:color w:val="000000"/>
          <w:sz w:val="24"/>
          <w:szCs w:val="24"/>
          <w:lang w:eastAsia="pl-PL"/>
        </w:rPr>
        <w:t xml:space="preserve"> ochrony środowiska </w:t>
      </w:r>
      <w:r w:rsidR="006C085B" w:rsidRPr="00F71D3C">
        <w:rPr>
          <w:color w:val="000000"/>
          <w:sz w:val="24"/>
          <w:szCs w:val="24"/>
          <w:lang w:eastAsia="pl-PL"/>
        </w:rPr>
        <w:t>oraz</w:t>
      </w:r>
      <w:r w:rsidR="00D527EE" w:rsidRPr="00F71D3C">
        <w:rPr>
          <w:color w:val="000000"/>
          <w:sz w:val="24"/>
          <w:szCs w:val="24"/>
          <w:lang w:eastAsia="pl-PL"/>
        </w:rPr>
        <w:t> </w:t>
      </w:r>
      <w:r w:rsidRPr="00F71D3C">
        <w:rPr>
          <w:color w:val="000000"/>
          <w:sz w:val="24"/>
          <w:szCs w:val="24"/>
          <w:lang w:eastAsia="pl-PL"/>
        </w:rPr>
        <w:t>bezpieczeństwa ruchu.</w:t>
      </w:r>
    </w:p>
    <w:p w14:paraId="327B53D0" w14:textId="7739177A" w:rsidR="00DC450F" w:rsidRPr="00F71D3C" w:rsidRDefault="00DC450F" w:rsidP="004A0566">
      <w:pPr>
        <w:numPr>
          <w:ilvl w:val="0"/>
          <w:numId w:val="15"/>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t>Wykonawca zapewni na własny koszt organizację robót</w:t>
      </w:r>
      <w:r w:rsidR="0062696F" w:rsidRPr="00F71D3C">
        <w:rPr>
          <w:color w:val="000000"/>
          <w:sz w:val="24"/>
          <w:szCs w:val="24"/>
          <w:lang w:eastAsia="pl-PL"/>
        </w:rPr>
        <w:t xml:space="preserve"> budowlanych</w:t>
      </w:r>
      <w:r w:rsidRPr="00F71D3C">
        <w:rPr>
          <w:color w:val="000000"/>
          <w:sz w:val="24"/>
          <w:szCs w:val="24"/>
          <w:lang w:eastAsia="pl-PL"/>
        </w:rPr>
        <w:t xml:space="preserve"> </w:t>
      </w:r>
      <w:r w:rsidR="0062696F" w:rsidRPr="00F71D3C">
        <w:rPr>
          <w:color w:val="000000"/>
          <w:sz w:val="24"/>
          <w:szCs w:val="24"/>
          <w:lang w:eastAsia="pl-PL"/>
        </w:rPr>
        <w:t>oraz</w:t>
      </w:r>
      <w:r w:rsidRPr="00F71D3C">
        <w:rPr>
          <w:color w:val="000000"/>
          <w:sz w:val="24"/>
          <w:szCs w:val="24"/>
          <w:lang w:eastAsia="pl-PL"/>
        </w:rPr>
        <w:t xml:space="preserve"> utrzymanie zaplecza związanego z ich organizacją.</w:t>
      </w:r>
    </w:p>
    <w:p w14:paraId="404B1480" w14:textId="6262A340" w:rsidR="00DC450F" w:rsidRPr="00F71D3C" w:rsidRDefault="00DC450F" w:rsidP="004A0566">
      <w:pPr>
        <w:numPr>
          <w:ilvl w:val="0"/>
          <w:numId w:val="15"/>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t xml:space="preserve">Wykonawca </w:t>
      </w:r>
      <w:r w:rsidR="0062696F" w:rsidRPr="00F71D3C">
        <w:rPr>
          <w:color w:val="000000"/>
          <w:sz w:val="24"/>
          <w:szCs w:val="24"/>
          <w:lang w:eastAsia="pl-PL"/>
        </w:rPr>
        <w:t>będzie</w:t>
      </w:r>
      <w:r w:rsidRPr="00F71D3C">
        <w:rPr>
          <w:color w:val="000000"/>
          <w:sz w:val="24"/>
          <w:szCs w:val="24"/>
          <w:lang w:eastAsia="pl-PL"/>
        </w:rPr>
        <w:t xml:space="preserve"> niezwłoczn</w:t>
      </w:r>
      <w:r w:rsidR="0062696F" w:rsidRPr="00F71D3C">
        <w:rPr>
          <w:color w:val="000000"/>
          <w:sz w:val="24"/>
          <w:szCs w:val="24"/>
          <w:lang w:eastAsia="pl-PL"/>
        </w:rPr>
        <w:t>ie</w:t>
      </w:r>
      <w:r w:rsidRPr="00F71D3C">
        <w:rPr>
          <w:color w:val="000000"/>
          <w:sz w:val="24"/>
          <w:szCs w:val="24"/>
          <w:lang w:eastAsia="pl-PL"/>
        </w:rPr>
        <w:t xml:space="preserve"> usuwa</w:t>
      </w:r>
      <w:r w:rsidR="0062696F" w:rsidRPr="00F71D3C">
        <w:rPr>
          <w:color w:val="000000"/>
          <w:sz w:val="24"/>
          <w:szCs w:val="24"/>
          <w:lang w:eastAsia="pl-PL"/>
        </w:rPr>
        <w:t>ł</w:t>
      </w:r>
      <w:r w:rsidRPr="00F71D3C">
        <w:rPr>
          <w:color w:val="000000"/>
          <w:sz w:val="24"/>
          <w:szCs w:val="24"/>
          <w:lang w:eastAsia="pl-PL"/>
        </w:rPr>
        <w:t xml:space="preserve"> z terenu objętego robotami</w:t>
      </w:r>
      <w:r w:rsidR="0062696F" w:rsidRPr="00F71D3C">
        <w:rPr>
          <w:color w:val="000000"/>
          <w:sz w:val="24"/>
          <w:szCs w:val="24"/>
          <w:lang w:eastAsia="pl-PL"/>
        </w:rPr>
        <w:t xml:space="preserve"> budowlanymi</w:t>
      </w:r>
      <w:r w:rsidRPr="00F71D3C">
        <w:rPr>
          <w:color w:val="000000"/>
          <w:sz w:val="24"/>
          <w:szCs w:val="24"/>
          <w:lang w:eastAsia="pl-PL"/>
        </w:rPr>
        <w:t xml:space="preserve"> materiał</w:t>
      </w:r>
      <w:r w:rsidR="0062696F" w:rsidRPr="00F71D3C">
        <w:rPr>
          <w:color w:val="000000"/>
          <w:sz w:val="24"/>
          <w:szCs w:val="24"/>
          <w:lang w:eastAsia="pl-PL"/>
        </w:rPr>
        <w:t>y</w:t>
      </w:r>
      <w:r w:rsidRPr="00F71D3C">
        <w:rPr>
          <w:color w:val="000000"/>
          <w:sz w:val="24"/>
          <w:szCs w:val="24"/>
          <w:lang w:eastAsia="pl-PL"/>
        </w:rPr>
        <w:t xml:space="preserve"> z</w:t>
      </w:r>
      <w:r w:rsidR="00D17736" w:rsidRPr="00F71D3C">
        <w:rPr>
          <w:color w:val="000000"/>
          <w:sz w:val="24"/>
          <w:szCs w:val="24"/>
          <w:lang w:eastAsia="pl-PL"/>
        </w:rPr>
        <w:t> </w:t>
      </w:r>
      <w:r w:rsidRPr="00F71D3C">
        <w:rPr>
          <w:color w:val="000000"/>
          <w:sz w:val="24"/>
          <w:szCs w:val="24"/>
          <w:lang w:eastAsia="pl-PL"/>
        </w:rPr>
        <w:t>rozbiórki, odpad</w:t>
      </w:r>
      <w:r w:rsidR="0062696F" w:rsidRPr="00F71D3C">
        <w:rPr>
          <w:color w:val="000000"/>
          <w:sz w:val="24"/>
          <w:szCs w:val="24"/>
          <w:lang w:eastAsia="pl-PL"/>
        </w:rPr>
        <w:t>y</w:t>
      </w:r>
      <w:r w:rsidRPr="00F71D3C">
        <w:rPr>
          <w:color w:val="000000"/>
          <w:sz w:val="24"/>
          <w:szCs w:val="24"/>
          <w:lang w:eastAsia="pl-PL"/>
        </w:rPr>
        <w:t>, śmieci oraz niepotrzebn</w:t>
      </w:r>
      <w:r w:rsidR="0062696F" w:rsidRPr="00F71D3C">
        <w:rPr>
          <w:color w:val="000000"/>
          <w:sz w:val="24"/>
          <w:szCs w:val="24"/>
          <w:lang w:eastAsia="pl-PL"/>
        </w:rPr>
        <w:t>e</w:t>
      </w:r>
      <w:r w:rsidRPr="00F71D3C">
        <w:rPr>
          <w:color w:val="000000"/>
          <w:sz w:val="24"/>
          <w:szCs w:val="24"/>
          <w:lang w:eastAsia="pl-PL"/>
        </w:rPr>
        <w:t xml:space="preserve"> urządze</w:t>
      </w:r>
      <w:r w:rsidR="0062696F" w:rsidRPr="00F71D3C">
        <w:rPr>
          <w:color w:val="000000"/>
          <w:sz w:val="24"/>
          <w:szCs w:val="24"/>
          <w:lang w:eastAsia="pl-PL"/>
        </w:rPr>
        <w:t>nia</w:t>
      </w:r>
      <w:r w:rsidRPr="00F71D3C">
        <w:rPr>
          <w:color w:val="000000"/>
          <w:sz w:val="24"/>
          <w:szCs w:val="24"/>
          <w:lang w:eastAsia="pl-PL"/>
        </w:rPr>
        <w:t xml:space="preserve">. Po </w:t>
      </w:r>
      <w:r w:rsidR="0062696F" w:rsidRPr="00F71D3C">
        <w:rPr>
          <w:color w:val="000000"/>
          <w:sz w:val="24"/>
          <w:szCs w:val="24"/>
          <w:lang w:eastAsia="pl-PL"/>
        </w:rPr>
        <w:t>wykonaniu przedmiotu niniejszej umowy</w:t>
      </w:r>
      <w:r w:rsidRPr="00F71D3C">
        <w:rPr>
          <w:color w:val="000000"/>
          <w:sz w:val="24"/>
          <w:szCs w:val="24"/>
          <w:lang w:eastAsia="pl-PL"/>
        </w:rPr>
        <w:t xml:space="preserve"> Wykonawca uporządkuje</w:t>
      </w:r>
      <w:r w:rsidR="0062696F" w:rsidRPr="00F71D3C">
        <w:rPr>
          <w:color w:val="000000"/>
          <w:sz w:val="24"/>
          <w:szCs w:val="24"/>
          <w:lang w:eastAsia="pl-PL"/>
        </w:rPr>
        <w:t xml:space="preserve"> ponadto</w:t>
      </w:r>
      <w:r w:rsidRPr="00F71D3C">
        <w:rPr>
          <w:color w:val="000000"/>
          <w:sz w:val="24"/>
          <w:szCs w:val="24"/>
          <w:lang w:eastAsia="pl-PL"/>
        </w:rPr>
        <w:t xml:space="preserve"> teren budowy w terminie </w:t>
      </w:r>
      <w:r w:rsidR="00730DFE">
        <w:rPr>
          <w:color w:val="000000"/>
          <w:sz w:val="24"/>
          <w:szCs w:val="24"/>
          <w:lang w:eastAsia="pl-PL"/>
        </w:rPr>
        <w:t xml:space="preserve">określonym w </w:t>
      </w:r>
      <w:r w:rsidR="00730DFE" w:rsidRPr="00F71D3C">
        <w:rPr>
          <w:color w:val="000000"/>
          <w:sz w:val="24"/>
          <w:szCs w:val="24"/>
          <w:lang w:eastAsia="pl-PL"/>
        </w:rPr>
        <w:t xml:space="preserve">§ </w:t>
      </w:r>
      <w:r w:rsidR="00730DFE">
        <w:rPr>
          <w:color w:val="000000"/>
          <w:sz w:val="24"/>
          <w:szCs w:val="24"/>
          <w:lang w:eastAsia="pl-PL"/>
        </w:rPr>
        <w:t>4</w:t>
      </w:r>
      <w:r w:rsidR="00730DFE" w:rsidRPr="00F71D3C">
        <w:rPr>
          <w:color w:val="000000"/>
          <w:sz w:val="24"/>
          <w:szCs w:val="24"/>
          <w:lang w:eastAsia="pl-PL"/>
        </w:rPr>
        <w:t xml:space="preserve"> ust. 1 umowy</w:t>
      </w:r>
      <w:r w:rsidRPr="00F71D3C">
        <w:rPr>
          <w:color w:val="000000"/>
          <w:sz w:val="24"/>
          <w:szCs w:val="24"/>
          <w:lang w:eastAsia="pl-PL"/>
        </w:rPr>
        <w:t>.</w:t>
      </w:r>
    </w:p>
    <w:p w14:paraId="1B5E4659" w14:textId="3BEDE901" w:rsidR="00DC450F" w:rsidRPr="00F71D3C" w:rsidRDefault="00DC450F" w:rsidP="004A0566">
      <w:pPr>
        <w:numPr>
          <w:ilvl w:val="0"/>
          <w:numId w:val="15"/>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t>Zamawiający wskaże Wykonawcy materiały pochodzące z rozbiórki, które Wykonawca</w:t>
      </w:r>
      <w:r w:rsidR="0062696F" w:rsidRPr="00F71D3C">
        <w:rPr>
          <w:color w:val="000000"/>
          <w:sz w:val="24"/>
          <w:szCs w:val="24"/>
          <w:lang w:eastAsia="pl-PL"/>
        </w:rPr>
        <w:t xml:space="preserve"> </w:t>
      </w:r>
      <w:r w:rsidRPr="00F71D3C">
        <w:rPr>
          <w:color w:val="000000"/>
          <w:sz w:val="24"/>
          <w:szCs w:val="24"/>
          <w:lang w:eastAsia="pl-PL"/>
        </w:rPr>
        <w:t>dostarcz</w:t>
      </w:r>
      <w:r w:rsidR="0062696F" w:rsidRPr="00F71D3C">
        <w:rPr>
          <w:color w:val="000000"/>
          <w:sz w:val="24"/>
          <w:szCs w:val="24"/>
          <w:lang w:eastAsia="pl-PL"/>
        </w:rPr>
        <w:t>y następnie</w:t>
      </w:r>
      <w:r w:rsidRPr="00F71D3C">
        <w:rPr>
          <w:color w:val="000000"/>
          <w:sz w:val="24"/>
          <w:szCs w:val="24"/>
          <w:lang w:eastAsia="pl-PL"/>
        </w:rPr>
        <w:t xml:space="preserve"> w miejsce wskazane przez Zamawiającego</w:t>
      </w:r>
      <w:r w:rsidR="0062696F" w:rsidRPr="00F71D3C">
        <w:rPr>
          <w:color w:val="000000"/>
          <w:sz w:val="24"/>
          <w:szCs w:val="24"/>
          <w:lang w:eastAsia="pl-PL"/>
        </w:rPr>
        <w:t xml:space="preserve"> na koszt własny.</w:t>
      </w:r>
      <w:r w:rsidRPr="00F71D3C">
        <w:rPr>
          <w:color w:val="000000"/>
          <w:sz w:val="24"/>
          <w:szCs w:val="24"/>
          <w:lang w:eastAsia="pl-PL"/>
        </w:rPr>
        <w:t xml:space="preserve"> Sposób </w:t>
      </w:r>
      <w:r w:rsidR="0062696F" w:rsidRPr="00F71D3C">
        <w:rPr>
          <w:color w:val="000000"/>
          <w:sz w:val="24"/>
          <w:szCs w:val="24"/>
          <w:lang w:eastAsia="pl-PL"/>
        </w:rPr>
        <w:t>oraz</w:t>
      </w:r>
      <w:r w:rsidRPr="00F71D3C">
        <w:rPr>
          <w:color w:val="000000"/>
          <w:sz w:val="24"/>
          <w:szCs w:val="24"/>
          <w:lang w:eastAsia="pl-PL"/>
        </w:rPr>
        <w:t xml:space="preserve"> miejsce składowania materiałów pochodzących z rozbiórki, co do których Zamawiający nie wskaże miejsca składowania, pozosta</w:t>
      </w:r>
      <w:r w:rsidR="0062696F" w:rsidRPr="00F71D3C">
        <w:rPr>
          <w:color w:val="000000"/>
          <w:sz w:val="24"/>
          <w:szCs w:val="24"/>
          <w:lang w:eastAsia="pl-PL"/>
        </w:rPr>
        <w:t>nie natomiast</w:t>
      </w:r>
      <w:r w:rsidRPr="00F71D3C">
        <w:rPr>
          <w:color w:val="000000"/>
          <w:sz w:val="24"/>
          <w:szCs w:val="24"/>
          <w:lang w:eastAsia="pl-PL"/>
        </w:rPr>
        <w:t xml:space="preserve"> w gestii Wykonawcy</w:t>
      </w:r>
      <w:r w:rsidR="0062696F" w:rsidRPr="00F71D3C">
        <w:rPr>
          <w:color w:val="000000"/>
          <w:sz w:val="24"/>
          <w:szCs w:val="24"/>
          <w:lang w:eastAsia="pl-PL"/>
        </w:rPr>
        <w:t>, natomiast</w:t>
      </w:r>
      <w:r w:rsidRPr="00F71D3C">
        <w:rPr>
          <w:color w:val="000000"/>
          <w:sz w:val="24"/>
          <w:szCs w:val="24"/>
          <w:lang w:eastAsia="pl-PL"/>
        </w:rPr>
        <w:t xml:space="preserve"> </w:t>
      </w:r>
      <w:r w:rsidR="0062696F" w:rsidRPr="00F71D3C">
        <w:rPr>
          <w:color w:val="000000"/>
          <w:sz w:val="24"/>
          <w:szCs w:val="24"/>
          <w:lang w:eastAsia="pl-PL"/>
        </w:rPr>
        <w:t>k</w:t>
      </w:r>
      <w:r w:rsidRPr="00F71D3C">
        <w:rPr>
          <w:color w:val="000000"/>
          <w:sz w:val="24"/>
          <w:szCs w:val="24"/>
          <w:lang w:eastAsia="pl-PL"/>
        </w:rPr>
        <w:t>oszty</w:t>
      </w:r>
      <w:r w:rsidR="0062696F" w:rsidRPr="00F71D3C">
        <w:rPr>
          <w:color w:val="000000"/>
          <w:sz w:val="24"/>
          <w:szCs w:val="24"/>
          <w:lang w:eastAsia="pl-PL"/>
        </w:rPr>
        <w:t xml:space="preserve"> związane z ich wywozem oraz składowaniem</w:t>
      </w:r>
      <w:r w:rsidRPr="00F71D3C">
        <w:rPr>
          <w:color w:val="000000"/>
          <w:sz w:val="24"/>
          <w:szCs w:val="24"/>
          <w:lang w:eastAsia="pl-PL"/>
        </w:rPr>
        <w:t xml:space="preserve"> pon</w:t>
      </w:r>
      <w:r w:rsidR="0062696F" w:rsidRPr="00F71D3C">
        <w:rPr>
          <w:color w:val="000000"/>
          <w:sz w:val="24"/>
          <w:szCs w:val="24"/>
          <w:lang w:eastAsia="pl-PL"/>
        </w:rPr>
        <w:t>iesie</w:t>
      </w:r>
      <w:r w:rsidRPr="00F71D3C">
        <w:rPr>
          <w:color w:val="000000"/>
          <w:sz w:val="24"/>
          <w:szCs w:val="24"/>
          <w:lang w:eastAsia="pl-PL"/>
        </w:rPr>
        <w:t xml:space="preserve"> Wykonawca. Za wsz</w:t>
      </w:r>
      <w:r w:rsidR="0062696F" w:rsidRPr="00F71D3C">
        <w:rPr>
          <w:color w:val="000000"/>
          <w:sz w:val="24"/>
          <w:szCs w:val="24"/>
          <w:lang w:eastAsia="pl-PL"/>
        </w:rPr>
        <w:t>elkie</w:t>
      </w:r>
      <w:r w:rsidRPr="00F71D3C">
        <w:rPr>
          <w:color w:val="000000"/>
          <w:sz w:val="24"/>
          <w:szCs w:val="24"/>
          <w:lang w:eastAsia="pl-PL"/>
        </w:rPr>
        <w:t xml:space="preserve"> szkody spowodowane nieprawidłowym składowaniem materiałów pochodzących z rozbiórki odpowiada Wykonawca.</w:t>
      </w:r>
    </w:p>
    <w:p w14:paraId="0ABD81A1" w14:textId="7FE68852" w:rsidR="00DC450F" w:rsidRPr="00F71D3C" w:rsidRDefault="00DC450F" w:rsidP="004A0566">
      <w:pPr>
        <w:numPr>
          <w:ilvl w:val="0"/>
          <w:numId w:val="15"/>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t>Wykonawca niezwłocznie zawiadomi Zamawiającego o wszelkich okolicznościach mających wpływ na prawidłowe wykon</w:t>
      </w:r>
      <w:r w:rsidR="0062696F" w:rsidRPr="00F71D3C">
        <w:rPr>
          <w:color w:val="000000"/>
          <w:sz w:val="24"/>
          <w:szCs w:val="24"/>
          <w:lang w:eastAsia="pl-PL"/>
        </w:rPr>
        <w:t>ywanie przedmiotu niniejszej umowy</w:t>
      </w:r>
      <w:r w:rsidRPr="00F71D3C">
        <w:rPr>
          <w:color w:val="000000"/>
          <w:sz w:val="24"/>
          <w:szCs w:val="24"/>
          <w:lang w:eastAsia="pl-PL"/>
        </w:rPr>
        <w:t>.</w:t>
      </w:r>
    </w:p>
    <w:p w14:paraId="2322A0EE" w14:textId="1AD8BB95" w:rsidR="00DC450F" w:rsidRPr="00F71D3C" w:rsidRDefault="00DC450F" w:rsidP="004A0566">
      <w:pPr>
        <w:numPr>
          <w:ilvl w:val="0"/>
          <w:numId w:val="15"/>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t>W ramach wynagrodzenia</w:t>
      </w:r>
      <w:r w:rsidR="0062696F" w:rsidRPr="00F71D3C">
        <w:rPr>
          <w:color w:val="000000"/>
          <w:sz w:val="24"/>
          <w:szCs w:val="24"/>
          <w:lang w:eastAsia="pl-PL"/>
        </w:rPr>
        <w:t xml:space="preserve"> brutto, określonego</w:t>
      </w:r>
      <w:r w:rsidRPr="00F71D3C">
        <w:rPr>
          <w:color w:val="000000"/>
          <w:sz w:val="24"/>
          <w:szCs w:val="24"/>
          <w:lang w:eastAsia="pl-PL"/>
        </w:rPr>
        <w:t xml:space="preserve"> </w:t>
      </w:r>
      <w:r w:rsidR="0062696F" w:rsidRPr="00F71D3C">
        <w:rPr>
          <w:color w:val="000000"/>
          <w:sz w:val="24"/>
          <w:szCs w:val="24"/>
          <w:lang w:eastAsia="pl-PL"/>
        </w:rPr>
        <w:t xml:space="preserve">w § 2 ust. 1 niniejszej umowy, </w:t>
      </w:r>
      <w:r w:rsidRPr="00F71D3C">
        <w:rPr>
          <w:color w:val="000000"/>
          <w:sz w:val="24"/>
          <w:szCs w:val="24"/>
          <w:lang w:eastAsia="pl-PL"/>
        </w:rPr>
        <w:t>Wykonawca zapewni</w:t>
      </w:r>
      <w:r w:rsidR="00343692">
        <w:rPr>
          <w:color w:val="000000"/>
          <w:sz w:val="24"/>
          <w:szCs w:val="24"/>
          <w:lang w:eastAsia="pl-PL"/>
        </w:rPr>
        <w:t xml:space="preserve"> </w:t>
      </w:r>
      <w:r w:rsidR="00343692" w:rsidRPr="00F71D3C">
        <w:rPr>
          <w:color w:val="000000"/>
          <w:sz w:val="24"/>
          <w:szCs w:val="24"/>
          <w:lang w:eastAsia="pl-PL"/>
        </w:rPr>
        <w:t>obsługę geodezyjną</w:t>
      </w:r>
      <w:r w:rsidRPr="00F71D3C">
        <w:rPr>
          <w:color w:val="000000"/>
          <w:sz w:val="24"/>
          <w:szCs w:val="24"/>
          <w:lang w:eastAsia="pl-PL"/>
        </w:rPr>
        <w:t xml:space="preserve"> konieczną do prawidłowego wykonania</w:t>
      </w:r>
      <w:r w:rsidR="0062696F" w:rsidRPr="00F71D3C">
        <w:rPr>
          <w:color w:val="000000"/>
          <w:sz w:val="24"/>
          <w:szCs w:val="24"/>
          <w:lang w:eastAsia="pl-PL"/>
        </w:rPr>
        <w:t xml:space="preserve"> przedmiotu niniejszej umowy oraz jego odbioru</w:t>
      </w:r>
      <w:r w:rsidRPr="00F71D3C">
        <w:rPr>
          <w:color w:val="000000"/>
          <w:sz w:val="24"/>
          <w:szCs w:val="24"/>
          <w:lang w:eastAsia="pl-PL"/>
        </w:rPr>
        <w:t>.</w:t>
      </w:r>
    </w:p>
    <w:p w14:paraId="222E97B8" w14:textId="4F7C3D64" w:rsidR="00996D29" w:rsidRPr="00C32DD3" w:rsidRDefault="0062696F" w:rsidP="00C32DD3">
      <w:pPr>
        <w:numPr>
          <w:ilvl w:val="0"/>
          <w:numId w:val="15"/>
        </w:numPr>
        <w:suppressAutoHyphens w:val="0"/>
        <w:spacing w:after="60" w:line="276" w:lineRule="auto"/>
        <w:ind w:left="426" w:hanging="426"/>
        <w:jc w:val="both"/>
        <w:rPr>
          <w:color w:val="000000"/>
          <w:sz w:val="24"/>
          <w:szCs w:val="24"/>
          <w:lang w:eastAsia="pl-PL"/>
        </w:rPr>
      </w:pPr>
      <w:r w:rsidRPr="00F71D3C">
        <w:rPr>
          <w:color w:val="000000"/>
          <w:sz w:val="24"/>
          <w:szCs w:val="24"/>
        </w:rPr>
        <w:t>W</w:t>
      </w:r>
      <w:r w:rsidR="00DC450F" w:rsidRPr="00F71D3C">
        <w:rPr>
          <w:color w:val="000000"/>
          <w:sz w:val="24"/>
          <w:szCs w:val="24"/>
        </w:rPr>
        <w:t xml:space="preserve"> ramach </w:t>
      </w:r>
      <w:r w:rsidRPr="00F71D3C">
        <w:rPr>
          <w:color w:val="000000"/>
          <w:sz w:val="24"/>
          <w:szCs w:val="24"/>
          <w:lang w:eastAsia="pl-PL"/>
        </w:rPr>
        <w:t>wynagrodzenia brutto, określonego w § 2 ust. 1 niniejszej umowy</w:t>
      </w:r>
      <w:r w:rsidR="00DC450F" w:rsidRPr="00F71D3C">
        <w:rPr>
          <w:color w:val="000000"/>
          <w:sz w:val="24"/>
          <w:szCs w:val="24"/>
        </w:rPr>
        <w:t xml:space="preserve">, </w:t>
      </w:r>
      <w:r w:rsidRPr="00F71D3C">
        <w:rPr>
          <w:color w:val="000000"/>
          <w:sz w:val="24"/>
          <w:szCs w:val="24"/>
        </w:rPr>
        <w:t xml:space="preserve">Wykonawca </w:t>
      </w:r>
      <w:r w:rsidR="00DC450F" w:rsidRPr="00F71D3C">
        <w:rPr>
          <w:color w:val="000000"/>
          <w:sz w:val="24"/>
          <w:szCs w:val="24"/>
        </w:rPr>
        <w:t>pokry</w:t>
      </w:r>
      <w:r w:rsidRPr="00F71D3C">
        <w:rPr>
          <w:color w:val="000000"/>
          <w:sz w:val="24"/>
          <w:szCs w:val="24"/>
        </w:rPr>
        <w:t>je</w:t>
      </w:r>
      <w:r w:rsidR="00DC450F" w:rsidRPr="00F71D3C">
        <w:rPr>
          <w:color w:val="000000"/>
          <w:sz w:val="24"/>
          <w:szCs w:val="24"/>
        </w:rPr>
        <w:t xml:space="preserve"> wsz</w:t>
      </w:r>
      <w:r w:rsidRPr="00F71D3C">
        <w:rPr>
          <w:color w:val="000000"/>
          <w:sz w:val="24"/>
          <w:szCs w:val="24"/>
        </w:rPr>
        <w:t>ystkie</w:t>
      </w:r>
      <w:r w:rsidR="00DC450F" w:rsidRPr="00F71D3C">
        <w:rPr>
          <w:color w:val="000000"/>
          <w:sz w:val="24"/>
          <w:szCs w:val="24"/>
        </w:rPr>
        <w:t xml:space="preserve"> koszt</w:t>
      </w:r>
      <w:r w:rsidRPr="00F71D3C">
        <w:rPr>
          <w:color w:val="000000"/>
          <w:sz w:val="24"/>
          <w:szCs w:val="24"/>
        </w:rPr>
        <w:t xml:space="preserve">y </w:t>
      </w:r>
      <w:r w:rsidR="00DC450F" w:rsidRPr="00F71D3C">
        <w:rPr>
          <w:color w:val="000000"/>
          <w:sz w:val="24"/>
          <w:szCs w:val="24"/>
        </w:rPr>
        <w:t>wynikając</w:t>
      </w:r>
      <w:r w:rsidRPr="00F71D3C">
        <w:rPr>
          <w:color w:val="000000"/>
          <w:sz w:val="24"/>
          <w:szCs w:val="24"/>
        </w:rPr>
        <w:t>e</w:t>
      </w:r>
      <w:r w:rsidR="00DC450F" w:rsidRPr="00F71D3C">
        <w:rPr>
          <w:color w:val="000000"/>
          <w:sz w:val="24"/>
          <w:szCs w:val="24"/>
        </w:rPr>
        <w:t xml:space="preserve"> ze sprawowania nadzoru przez inspektorów w zakresie koniecznych do przeprowadzenia w</w:t>
      </w:r>
      <w:r w:rsidR="00D527EE" w:rsidRPr="00F71D3C">
        <w:rPr>
          <w:color w:val="000000"/>
          <w:sz w:val="24"/>
          <w:szCs w:val="24"/>
        </w:rPr>
        <w:t> </w:t>
      </w:r>
      <w:r w:rsidR="00DC450F" w:rsidRPr="00F71D3C">
        <w:rPr>
          <w:color w:val="000000"/>
          <w:sz w:val="24"/>
          <w:szCs w:val="24"/>
        </w:rPr>
        <w:t xml:space="preserve">związku z </w:t>
      </w:r>
      <w:r w:rsidRPr="00F71D3C">
        <w:rPr>
          <w:color w:val="000000"/>
          <w:sz w:val="24"/>
          <w:szCs w:val="24"/>
        </w:rPr>
        <w:t>wykonywaniem przedmiotu niniejszej umowy prac (robót) obejmujących urządzenia liniowe, znajdujące się w obrębie pasa drogowego -</w:t>
      </w:r>
      <w:r w:rsidR="00DC450F" w:rsidRPr="00F71D3C">
        <w:rPr>
          <w:color w:val="000000"/>
          <w:sz w:val="24"/>
          <w:szCs w:val="24"/>
        </w:rPr>
        <w:t xml:space="preserve"> jeżeli inspektorzy </w:t>
      </w:r>
      <w:r w:rsidRPr="00F71D3C">
        <w:rPr>
          <w:color w:val="000000"/>
          <w:sz w:val="24"/>
          <w:szCs w:val="24"/>
        </w:rPr>
        <w:t xml:space="preserve">ci </w:t>
      </w:r>
      <w:r w:rsidR="00DC450F" w:rsidRPr="00F71D3C">
        <w:rPr>
          <w:color w:val="000000"/>
          <w:sz w:val="24"/>
          <w:szCs w:val="24"/>
        </w:rPr>
        <w:t>zosta</w:t>
      </w:r>
      <w:r w:rsidRPr="00F71D3C">
        <w:rPr>
          <w:color w:val="000000"/>
          <w:sz w:val="24"/>
          <w:szCs w:val="24"/>
        </w:rPr>
        <w:t>ną</w:t>
      </w:r>
      <w:r w:rsidR="00DC450F" w:rsidRPr="00F71D3C">
        <w:rPr>
          <w:color w:val="000000"/>
          <w:sz w:val="24"/>
          <w:szCs w:val="24"/>
        </w:rPr>
        <w:t xml:space="preserve"> wskazani przez właścicieli, użytkowników </w:t>
      </w:r>
      <w:r w:rsidRPr="00F71D3C">
        <w:rPr>
          <w:color w:val="000000"/>
          <w:sz w:val="24"/>
          <w:szCs w:val="24"/>
        </w:rPr>
        <w:t>albo</w:t>
      </w:r>
      <w:r w:rsidR="00DC450F" w:rsidRPr="00F71D3C">
        <w:rPr>
          <w:color w:val="000000"/>
          <w:sz w:val="24"/>
          <w:szCs w:val="24"/>
        </w:rPr>
        <w:t xml:space="preserve"> zarządców </w:t>
      </w:r>
      <w:r w:rsidRPr="00F71D3C">
        <w:rPr>
          <w:color w:val="000000"/>
          <w:sz w:val="24"/>
          <w:szCs w:val="24"/>
        </w:rPr>
        <w:t>tychże</w:t>
      </w:r>
      <w:r w:rsidR="00DC450F" w:rsidRPr="00F71D3C">
        <w:rPr>
          <w:color w:val="000000"/>
          <w:sz w:val="24"/>
          <w:szCs w:val="24"/>
        </w:rPr>
        <w:t xml:space="preserve"> urządzeń.</w:t>
      </w:r>
    </w:p>
    <w:p w14:paraId="707F2C1B" w14:textId="31DF2E04" w:rsidR="00E63D69" w:rsidRPr="00F71D3C" w:rsidRDefault="00E63D69" w:rsidP="004A0566">
      <w:pPr>
        <w:tabs>
          <w:tab w:val="left" w:pos="426"/>
        </w:tabs>
        <w:spacing w:line="276" w:lineRule="auto"/>
        <w:ind w:left="426" w:hanging="426"/>
        <w:jc w:val="center"/>
        <w:rPr>
          <w:sz w:val="24"/>
          <w:szCs w:val="24"/>
        </w:rPr>
      </w:pPr>
      <w:r w:rsidRPr="00F71D3C">
        <w:rPr>
          <w:b/>
          <w:sz w:val="24"/>
          <w:szCs w:val="24"/>
        </w:rPr>
        <w:t xml:space="preserve">§ </w:t>
      </w:r>
      <w:r w:rsidR="009F6A67" w:rsidRPr="00F71D3C">
        <w:rPr>
          <w:b/>
          <w:sz w:val="24"/>
          <w:szCs w:val="24"/>
        </w:rPr>
        <w:t>6</w:t>
      </w:r>
    </w:p>
    <w:p w14:paraId="5800A0B8" w14:textId="2772133D" w:rsidR="00DC450F" w:rsidRPr="00F71D3C" w:rsidRDefault="00470663" w:rsidP="004A0566">
      <w:pPr>
        <w:numPr>
          <w:ilvl w:val="0"/>
          <w:numId w:val="16"/>
        </w:numPr>
        <w:tabs>
          <w:tab w:val="clear" w:pos="0"/>
        </w:tabs>
        <w:spacing w:before="120" w:after="60" w:line="276" w:lineRule="auto"/>
        <w:ind w:left="426" w:hanging="426"/>
        <w:jc w:val="both"/>
        <w:rPr>
          <w:sz w:val="24"/>
          <w:szCs w:val="24"/>
        </w:rPr>
      </w:pPr>
      <w:r w:rsidRPr="00F71D3C">
        <w:rPr>
          <w:sz w:val="24"/>
          <w:szCs w:val="24"/>
        </w:rPr>
        <w:t>Przedmiot niniejszej umowy</w:t>
      </w:r>
      <w:r w:rsidR="00DC450F" w:rsidRPr="00F71D3C">
        <w:rPr>
          <w:sz w:val="24"/>
          <w:szCs w:val="24"/>
        </w:rPr>
        <w:t xml:space="preserve"> Wykonawca </w:t>
      </w:r>
      <w:r w:rsidRPr="00F71D3C">
        <w:rPr>
          <w:sz w:val="24"/>
          <w:szCs w:val="24"/>
        </w:rPr>
        <w:t xml:space="preserve">może </w:t>
      </w:r>
      <w:r w:rsidR="00DC450F" w:rsidRPr="00F71D3C">
        <w:rPr>
          <w:sz w:val="24"/>
          <w:szCs w:val="24"/>
        </w:rPr>
        <w:t>wykona</w:t>
      </w:r>
      <w:r w:rsidRPr="00F71D3C">
        <w:rPr>
          <w:sz w:val="24"/>
          <w:szCs w:val="24"/>
        </w:rPr>
        <w:t>ć</w:t>
      </w:r>
      <w:r w:rsidR="00D17736" w:rsidRPr="00F71D3C">
        <w:rPr>
          <w:sz w:val="24"/>
          <w:szCs w:val="24"/>
        </w:rPr>
        <w:t> </w:t>
      </w:r>
      <w:r w:rsidR="00DC450F" w:rsidRPr="00F71D3C">
        <w:rPr>
          <w:sz w:val="24"/>
          <w:szCs w:val="24"/>
        </w:rPr>
        <w:t xml:space="preserve">przy udziale </w:t>
      </w:r>
      <w:r w:rsidR="007552C6" w:rsidRPr="00F71D3C">
        <w:rPr>
          <w:sz w:val="24"/>
          <w:szCs w:val="24"/>
        </w:rPr>
        <w:t>P</w:t>
      </w:r>
      <w:r w:rsidR="00DC450F" w:rsidRPr="00F71D3C">
        <w:rPr>
          <w:sz w:val="24"/>
          <w:szCs w:val="24"/>
        </w:rPr>
        <w:t>odwykonaw</w:t>
      </w:r>
      <w:r w:rsidR="006C085B" w:rsidRPr="00F71D3C">
        <w:rPr>
          <w:sz w:val="24"/>
          <w:szCs w:val="24"/>
        </w:rPr>
        <w:t>cy lub dalszych podwykonawców</w:t>
      </w:r>
      <w:r w:rsidR="00D17736" w:rsidRPr="00F71D3C">
        <w:rPr>
          <w:sz w:val="24"/>
          <w:szCs w:val="24"/>
        </w:rPr>
        <w:t>.</w:t>
      </w:r>
    </w:p>
    <w:p w14:paraId="74A463D7" w14:textId="11EFA94F" w:rsidR="00B23A27" w:rsidRPr="00C32DD3" w:rsidRDefault="00DC450F" w:rsidP="005C1038">
      <w:pPr>
        <w:pStyle w:val="Akapitzlist"/>
        <w:numPr>
          <w:ilvl w:val="0"/>
          <w:numId w:val="16"/>
        </w:numPr>
        <w:tabs>
          <w:tab w:val="clear" w:pos="0"/>
        </w:tabs>
        <w:suppressAutoHyphens/>
        <w:spacing w:after="60"/>
        <w:ind w:left="426" w:hanging="426"/>
        <w:contextualSpacing w:val="0"/>
        <w:jc w:val="both"/>
        <w:rPr>
          <w:rFonts w:ascii="Times New Roman" w:hAnsi="Times New Roman" w:cs="Times New Roman"/>
          <w:sz w:val="24"/>
          <w:szCs w:val="24"/>
        </w:rPr>
      </w:pPr>
      <w:r w:rsidRPr="00F71D3C">
        <w:rPr>
          <w:rFonts w:ascii="Times New Roman" w:hAnsi="Times New Roman" w:cs="Times New Roman"/>
          <w:sz w:val="24"/>
          <w:szCs w:val="24"/>
        </w:rPr>
        <w:t>W przypadku powierzenia przez Wykonawcę wyko</w:t>
      </w:r>
      <w:r w:rsidR="00470663" w:rsidRPr="00F71D3C">
        <w:rPr>
          <w:rFonts w:ascii="Times New Roman" w:hAnsi="Times New Roman" w:cs="Times New Roman"/>
          <w:sz w:val="24"/>
          <w:szCs w:val="24"/>
        </w:rPr>
        <w:t>nania przedmiotu niniejszej umowy</w:t>
      </w:r>
      <w:r w:rsidRPr="00F71D3C">
        <w:rPr>
          <w:rFonts w:ascii="Times New Roman" w:hAnsi="Times New Roman" w:cs="Times New Roman"/>
          <w:sz w:val="24"/>
          <w:szCs w:val="24"/>
        </w:rPr>
        <w:t xml:space="preserve"> </w:t>
      </w:r>
      <w:r w:rsidR="007552C6" w:rsidRPr="00F71D3C">
        <w:rPr>
          <w:rFonts w:ascii="Times New Roman" w:hAnsi="Times New Roman" w:cs="Times New Roman"/>
          <w:sz w:val="24"/>
          <w:szCs w:val="24"/>
        </w:rPr>
        <w:t>P</w:t>
      </w:r>
      <w:r w:rsidRPr="00F71D3C">
        <w:rPr>
          <w:rFonts w:ascii="Times New Roman" w:hAnsi="Times New Roman" w:cs="Times New Roman"/>
          <w:sz w:val="24"/>
          <w:szCs w:val="24"/>
        </w:rPr>
        <w:t xml:space="preserve">odwykonawcy </w:t>
      </w:r>
      <w:r w:rsidR="006C085B" w:rsidRPr="00F71D3C">
        <w:rPr>
          <w:rFonts w:ascii="Times New Roman" w:hAnsi="Times New Roman" w:cs="Times New Roman"/>
          <w:sz w:val="24"/>
          <w:szCs w:val="24"/>
        </w:rPr>
        <w:t xml:space="preserve">lub dalszym podwykonawcom </w:t>
      </w:r>
      <w:r w:rsidRPr="00F71D3C">
        <w:rPr>
          <w:rFonts w:ascii="Times New Roman" w:hAnsi="Times New Roman" w:cs="Times New Roman"/>
          <w:sz w:val="24"/>
          <w:szCs w:val="24"/>
        </w:rPr>
        <w:t xml:space="preserve">bez zgody Zamawiającego, Zamawiający uzna </w:t>
      </w:r>
      <w:r w:rsidR="007552C6" w:rsidRPr="00F71D3C">
        <w:rPr>
          <w:rFonts w:ascii="Times New Roman" w:hAnsi="Times New Roman" w:cs="Times New Roman"/>
          <w:sz w:val="24"/>
          <w:szCs w:val="24"/>
        </w:rPr>
        <w:t>P</w:t>
      </w:r>
      <w:r w:rsidRPr="00F71D3C">
        <w:rPr>
          <w:rFonts w:ascii="Times New Roman" w:hAnsi="Times New Roman" w:cs="Times New Roman"/>
          <w:sz w:val="24"/>
          <w:szCs w:val="24"/>
        </w:rPr>
        <w:t>odwykonawcę</w:t>
      </w:r>
      <w:r w:rsidR="006C085B" w:rsidRPr="00F71D3C">
        <w:rPr>
          <w:rFonts w:ascii="Times New Roman" w:hAnsi="Times New Roman" w:cs="Times New Roman"/>
          <w:sz w:val="24"/>
          <w:szCs w:val="24"/>
        </w:rPr>
        <w:t xml:space="preserve"> lub dalszych podwykonawców</w:t>
      </w:r>
      <w:r w:rsidR="00470663" w:rsidRPr="00F71D3C">
        <w:rPr>
          <w:rFonts w:ascii="Times New Roman" w:hAnsi="Times New Roman" w:cs="Times New Roman"/>
          <w:sz w:val="24"/>
          <w:szCs w:val="24"/>
        </w:rPr>
        <w:t xml:space="preserve"> oraz</w:t>
      </w:r>
      <w:r w:rsidRPr="00F71D3C">
        <w:rPr>
          <w:rFonts w:ascii="Times New Roman" w:hAnsi="Times New Roman" w:cs="Times New Roman"/>
          <w:sz w:val="24"/>
          <w:szCs w:val="24"/>
        </w:rPr>
        <w:t xml:space="preserve"> </w:t>
      </w:r>
      <w:r w:rsidR="006C085B" w:rsidRPr="00F71D3C">
        <w:rPr>
          <w:rFonts w:ascii="Times New Roman" w:hAnsi="Times New Roman" w:cs="Times New Roman"/>
          <w:sz w:val="24"/>
          <w:szCs w:val="24"/>
        </w:rPr>
        <w:t>ich</w:t>
      </w:r>
      <w:r w:rsidRPr="00F71D3C">
        <w:rPr>
          <w:rFonts w:ascii="Times New Roman" w:hAnsi="Times New Roman" w:cs="Times New Roman"/>
          <w:sz w:val="24"/>
          <w:szCs w:val="24"/>
        </w:rPr>
        <w:t xml:space="preserve"> przedstawicieli lub pracowników za osoby nieupoważnione do wstępu na teren realizacji robót</w:t>
      </w:r>
      <w:r w:rsidR="00470663" w:rsidRPr="00F71D3C">
        <w:rPr>
          <w:rFonts w:ascii="Times New Roman" w:hAnsi="Times New Roman" w:cs="Times New Roman"/>
          <w:sz w:val="24"/>
          <w:szCs w:val="24"/>
        </w:rPr>
        <w:t xml:space="preserve"> budowlanych</w:t>
      </w:r>
      <w:r w:rsidRPr="00F71D3C">
        <w:rPr>
          <w:rFonts w:ascii="Times New Roman" w:hAnsi="Times New Roman" w:cs="Times New Roman"/>
          <w:sz w:val="24"/>
          <w:szCs w:val="24"/>
        </w:rPr>
        <w:t>.</w:t>
      </w:r>
    </w:p>
    <w:p w14:paraId="7C7B03FF" w14:textId="77777777" w:rsidR="00B23A27" w:rsidRPr="005C1038" w:rsidRDefault="00B23A27" w:rsidP="005C1038">
      <w:pPr>
        <w:spacing w:after="60"/>
        <w:jc w:val="both"/>
        <w:rPr>
          <w:sz w:val="24"/>
          <w:szCs w:val="24"/>
        </w:rPr>
      </w:pPr>
    </w:p>
    <w:p w14:paraId="2A188477" w14:textId="23D4B2E1" w:rsidR="00470663" w:rsidRDefault="00E63D69" w:rsidP="004A0566">
      <w:pPr>
        <w:spacing w:line="276" w:lineRule="auto"/>
        <w:ind w:left="3540" w:hanging="3540"/>
        <w:jc w:val="center"/>
        <w:rPr>
          <w:b/>
          <w:sz w:val="24"/>
          <w:szCs w:val="24"/>
        </w:rPr>
      </w:pPr>
      <w:r w:rsidRPr="00F71D3C">
        <w:rPr>
          <w:b/>
          <w:sz w:val="24"/>
          <w:szCs w:val="24"/>
        </w:rPr>
        <w:t xml:space="preserve">§ </w:t>
      </w:r>
      <w:r w:rsidR="009F6A67" w:rsidRPr="00F71D3C">
        <w:rPr>
          <w:b/>
          <w:sz w:val="24"/>
          <w:szCs w:val="24"/>
        </w:rPr>
        <w:t>7</w:t>
      </w:r>
    </w:p>
    <w:p w14:paraId="5C1C76C6" w14:textId="77777777" w:rsidR="004A0566" w:rsidRPr="004A0566" w:rsidRDefault="004A0566" w:rsidP="004A0566">
      <w:pPr>
        <w:spacing w:after="120" w:line="276" w:lineRule="auto"/>
        <w:jc w:val="both"/>
        <w:rPr>
          <w:sz w:val="24"/>
          <w:szCs w:val="24"/>
        </w:rPr>
      </w:pPr>
      <w:r w:rsidRPr="004A0566">
        <w:rPr>
          <w:sz w:val="24"/>
          <w:szCs w:val="24"/>
        </w:rPr>
        <w:t>W przypadku powierzenia realizacji przedmiotu zamówienia lub jego części podwykonawcom obowiązują następujące zasady:</w:t>
      </w:r>
    </w:p>
    <w:p w14:paraId="1277535E" w14:textId="77777777" w:rsidR="00CC5CEB" w:rsidRPr="00CC5CEB" w:rsidRDefault="00CC5CEB" w:rsidP="00CC5CEB">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Wykonawca będzie odpowiedzialny za działania lub zaniechania Podwykonawcy lub dalszych podwykonawców oraz ich przedstawicieli lub pracowników jak za własne działania lub zaniechania;</w:t>
      </w:r>
    </w:p>
    <w:p w14:paraId="06C5FA25" w14:textId="77777777" w:rsidR="00CC5CEB" w:rsidRPr="00CC5CEB" w:rsidRDefault="00CC5CEB" w:rsidP="00CC5CEB">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Wykonawca, udzielając Zamawiającemu gwarancji na wykonany przedmiot niniejszej umowy, udzieli jednocześnie gwarancji na prace budowlane wykonane przez Podwykonawcę lub dalszych podwykonawców;</w:t>
      </w:r>
    </w:p>
    <w:p w14:paraId="741A0B5F" w14:textId="77777777" w:rsidR="00CC5CEB" w:rsidRPr="00CC5CEB" w:rsidRDefault="00CC5CEB" w:rsidP="00CC5CEB">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w trakcie wykonywania przedmiotu niniejszej umowy, nie później, niż </w:t>
      </w:r>
      <w:r w:rsidRPr="00CC5CEB">
        <w:rPr>
          <w:rFonts w:ascii="Times New Roman" w:hAnsi="Times New Roman" w:cs="Times New Roman"/>
          <w:b/>
          <w:bCs/>
          <w:sz w:val="24"/>
          <w:szCs w:val="24"/>
        </w:rPr>
        <w:t>14 dni</w:t>
      </w:r>
      <w:r w:rsidRPr="00CC5CEB">
        <w:rPr>
          <w:rFonts w:ascii="Times New Roman" w:hAnsi="Times New Roman" w:cs="Times New Roman"/>
          <w:sz w:val="24"/>
          <w:szCs w:val="24"/>
        </w:rPr>
        <w:t xml:space="preserve"> przed planowanym rozpoczęciem robót budowlanych przez Podwykonawcę lub dalszych podwykonawców, Wykonawca, Podwykonawca lub dalszy podwykonawca zamierzający zawrzeć umowę o podwykonawstwo, której przedmiotem są roboty budowlane, przedłoży Zamawiającemu projekt tejże umowy;</w:t>
      </w:r>
    </w:p>
    <w:p w14:paraId="2633229D" w14:textId="77777777" w:rsidR="00CC5CEB" w:rsidRPr="00CC5CEB" w:rsidRDefault="00CC5CEB" w:rsidP="00CC5CEB">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w przypadku przedłożenia projektu umowy o podwykonawstwo, o której mowa w pkt 3 przez Wykonawcę, dołączy on do niego również odpis z Krajowego Rejestru Sądowego Podwykonawcy lub dalszego podwykonawcy lub inny dokument właściwy dla statusu prawnego Podwykonawcy lub dalszego podwykonawcy, potwierdzający uprawnienia osób zawierających tę umowę w imieniu Podwykonawcy lub dalszego podwykonawcy do jego reprezentowania;</w:t>
      </w:r>
    </w:p>
    <w:p w14:paraId="12C3B87B" w14:textId="77777777" w:rsidR="00CC5CEB" w:rsidRPr="00CC5CEB" w:rsidRDefault="00CC5CEB" w:rsidP="00CC5CEB">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w przypadku przedłożenia projektu umowy o podwykonawstwo, o której mowa w pkt 3 niniejszego paragrafu, przez Podwykonawcę lub dalszego podwykonawcę, dołączą oni do niego również zgodę Wykonawcy na zawarcie tejże umowy, o treści zgodnej z jej projektem;</w:t>
      </w:r>
    </w:p>
    <w:p w14:paraId="7988F92F" w14:textId="71A8A2F3" w:rsidR="00CC5CEB" w:rsidRPr="00CC5CEB" w:rsidRDefault="00CC5CEB" w:rsidP="00CC5CEB">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w przypadku, g</w:t>
      </w:r>
      <w:r>
        <w:rPr>
          <w:rFonts w:ascii="Times New Roman" w:hAnsi="Times New Roman" w:cs="Times New Roman"/>
          <w:sz w:val="24"/>
          <w:szCs w:val="24"/>
        </w:rPr>
        <w:t>d</w:t>
      </w:r>
      <w:r w:rsidRPr="00CC5CEB">
        <w:rPr>
          <w:rFonts w:ascii="Times New Roman" w:hAnsi="Times New Roman" w:cs="Times New Roman"/>
          <w:sz w:val="24"/>
          <w:szCs w:val="24"/>
        </w:rPr>
        <w:t>y Podwykonawca lub dalsi podwykonawcy będą członkami konsorcjum, umowa Wykonawcy z Podwykonawcą lub dalszymi podwykonawcami będzie zawierana w</w:t>
      </w:r>
      <w:r>
        <w:rPr>
          <w:rFonts w:ascii="Times New Roman" w:hAnsi="Times New Roman" w:cs="Times New Roman"/>
          <w:sz w:val="24"/>
          <w:szCs w:val="24"/>
        </w:rPr>
        <w:t> </w:t>
      </w:r>
      <w:r w:rsidRPr="00CC5CEB">
        <w:rPr>
          <w:rFonts w:ascii="Times New Roman" w:hAnsi="Times New Roman" w:cs="Times New Roman"/>
          <w:sz w:val="24"/>
          <w:szCs w:val="24"/>
        </w:rPr>
        <w:t>imieniu i na rzecz wszystkich członków konsorcjum;</w:t>
      </w:r>
    </w:p>
    <w:p w14:paraId="16CC6A40" w14:textId="1248453A" w:rsidR="00CC5CEB" w:rsidRPr="00CC5CEB" w:rsidRDefault="00CC5CEB" w:rsidP="00CC5CEB">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Zamawiający, w terminie </w:t>
      </w:r>
      <w:r w:rsidRPr="006159F4">
        <w:rPr>
          <w:rFonts w:ascii="Times New Roman" w:hAnsi="Times New Roman" w:cs="Times New Roman"/>
          <w:b/>
          <w:bCs/>
          <w:sz w:val="24"/>
          <w:szCs w:val="24"/>
        </w:rPr>
        <w:t>14 dni</w:t>
      </w:r>
      <w:r w:rsidRPr="00CC5CEB">
        <w:rPr>
          <w:rFonts w:ascii="Times New Roman" w:hAnsi="Times New Roman" w:cs="Times New Roman"/>
          <w:sz w:val="24"/>
          <w:szCs w:val="24"/>
        </w:rPr>
        <w:t xml:space="preserve"> od otrzymania projektu umowy o podwykonawstwo, o której mowa w pkt 3 niniejszego paragrafu, będzie miał prawo zgłosić do niego zastrzeżenia w</w:t>
      </w:r>
      <w:r w:rsidR="006159F4">
        <w:rPr>
          <w:rFonts w:ascii="Times New Roman" w:hAnsi="Times New Roman" w:cs="Times New Roman"/>
          <w:sz w:val="24"/>
          <w:szCs w:val="24"/>
        </w:rPr>
        <w:t> </w:t>
      </w:r>
      <w:r w:rsidRPr="00CC5CEB">
        <w:rPr>
          <w:rFonts w:ascii="Times New Roman" w:hAnsi="Times New Roman" w:cs="Times New Roman"/>
          <w:sz w:val="24"/>
          <w:szCs w:val="24"/>
        </w:rPr>
        <w:t>formie pisemnej pod rygorem nieważności, jeżeli:</w:t>
      </w:r>
    </w:p>
    <w:p w14:paraId="3B14DB90" w14:textId="6027A4B3" w:rsidR="00CC5CEB" w:rsidRPr="00CC5CEB" w:rsidRDefault="00CC5CEB" w:rsidP="006159F4">
      <w:pPr>
        <w:pStyle w:val="Akapitzlist"/>
        <w:numPr>
          <w:ilvl w:val="0"/>
          <w:numId w:val="88"/>
        </w:numPr>
        <w:jc w:val="both"/>
        <w:rPr>
          <w:rFonts w:ascii="Times New Roman" w:hAnsi="Times New Roman" w:cs="Times New Roman"/>
          <w:sz w:val="24"/>
          <w:szCs w:val="24"/>
        </w:rPr>
      </w:pPr>
      <w:r w:rsidRPr="00CC5CEB">
        <w:rPr>
          <w:rFonts w:ascii="Times New Roman" w:hAnsi="Times New Roman" w:cs="Times New Roman"/>
          <w:sz w:val="24"/>
          <w:szCs w:val="24"/>
        </w:rPr>
        <w:t>nie będzie spełniał wymagań określonych w niniejszej umowie;</w:t>
      </w:r>
    </w:p>
    <w:p w14:paraId="2A37F3A3" w14:textId="77777777" w:rsidR="00CC5CEB" w:rsidRPr="00CC5CEB" w:rsidRDefault="00CC5CEB" w:rsidP="006159F4">
      <w:pPr>
        <w:pStyle w:val="Akapitzlist"/>
        <w:numPr>
          <w:ilvl w:val="0"/>
          <w:numId w:val="88"/>
        </w:numPr>
        <w:jc w:val="both"/>
        <w:rPr>
          <w:rFonts w:ascii="Times New Roman" w:hAnsi="Times New Roman" w:cs="Times New Roman"/>
          <w:sz w:val="24"/>
          <w:szCs w:val="24"/>
        </w:rPr>
      </w:pPr>
      <w:r w:rsidRPr="00CC5CEB">
        <w:rPr>
          <w:rFonts w:ascii="Times New Roman" w:hAnsi="Times New Roman" w:cs="Times New Roman"/>
          <w:sz w:val="24"/>
          <w:szCs w:val="24"/>
        </w:rPr>
        <w:t xml:space="preserve">będzie przewidywał, że termin zapłaty wynagrodzenia Podwykonawcy lub dalszemu podwykonawcy będzie dłuższy, niż </w:t>
      </w:r>
      <w:r w:rsidRPr="006159F4">
        <w:rPr>
          <w:rFonts w:ascii="Times New Roman" w:hAnsi="Times New Roman" w:cs="Times New Roman"/>
          <w:b/>
          <w:bCs/>
          <w:sz w:val="24"/>
          <w:szCs w:val="24"/>
        </w:rPr>
        <w:t>30 dni</w:t>
      </w:r>
      <w:r w:rsidRPr="00CC5CEB">
        <w:rPr>
          <w:rFonts w:ascii="Times New Roman" w:hAnsi="Times New Roman" w:cs="Times New Roman"/>
          <w:sz w:val="24"/>
          <w:szCs w:val="24"/>
        </w:rPr>
        <w:t xml:space="preserve"> od doręczenia rachunku lub faktury dokumentującej świadczenie usług dla celów podatku od towarów i usług.</w:t>
      </w:r>
    </w:p>
    <w:p w14:paraId="3F8A8344" w14:textId="5947DE37" w:rsidR="00CC5CEB" w:rsidRPr="006159F4" w:rsidRDefault="00CC5CEB" w:rsidP="006159F4">
      <w:pPr>
        <w:pStyle w:val="Akapitzlist"/>
        <w:numPr>
          <w:ilvl w:val="0"/>
          <w:numId w:val="77"/>
        </w:numPr>
        <w:jc w:val="both"/>
        <w:rPr>
          <w:rFonts w:ascii="Times New Roman" w:hAnsi="Times New Roman" w:cs="Times New Roman"/>
          <w:sz w:val="24"/>
          <w:szCs w:val="24"/>
        </w:rPr>
      </w:pPr>
      <w:r w:rsidRPr="006159F4">
        <w:rPr>
          <w:rFonts w:ascii="Times New Roman" w:hAnsi="Times New Roman" w:cs="Times New Roman"/>
          <w:sz w:val="24"/>
          <w:szCs w:val="24"/>
        </w:rPr>
        <w:t>Strony ustalają, że niezgłoszenie przez Zamawiającego, w terminie 14 dni od otrzymania projektu umowy o podwykonawstwo, o której mowa w pkt 3 niniejszego paragrafu, zastrzeżeń, o których mowa w pkt 7 niniejszego paragrafu, będzie oznaczać, że Zamawiający zaakceptował ten projekt umowy;</w:t>
      </w:r>
    </w:p>
    <w:p w14:paraId="3FDA9362" w14:textId="7B78B515" w:rsidR="00CC5CEB" w:rsidRPr="00CC5CEB" w:rsidRDefault="00CC5CEB" w:rsidP="006159F4">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po zaakceptowaniu przez Zamawiającego projektu umowy o podwykonawstwo, o której mowa w pkt 3 niniejszego paragrafu, lub niezgłoszeniu do niego w terminie zastrzeżeń, o</w:t>
      </w:r>
      <w:r w:rsidR="006159F4">
        <w:rPr>
          <w:rFonts w:ascii="Times New Roman" w:hAnsi="Times New Roman" w:cs="Times New Roman"/>
          <w:sz w:val="24"/>
          <w:szCs w:val="24"/>
        </w:rPr>
        <w:t> </w:t>
      </w:r>
      <w:r w:rsidRPr="00CC5CEB">
        <w:rPr>
          <w:rFonts w:ascii="Times New Roman" w:hAnsi="Times New Roman" w:cs="Times New Roman"/>
          <w:sz w:val="24"/>
          <w:szCs w:val="24"/>
        </w:rPr>
        <w:t>których mowa w pkt 7 niniejszego paragrafu, Wykonawca, Podwykonawca lub dalszy podwykonawca przedłoży Zamawiającemu poświadczoną za zgodność z oryginałem kopię zawartej umowy o podwykonawstwo, o której mowa w pkt 3 niniejszego paragrafu, w</w:t>
      </w:r>
      <w:r w:rsidR="006159F4">
        <w:rPr>
          <w:rFonts w:ascii="Times New Roman" w:hAnsi="Times New Roman" w:cs="Times New Roman"/>
          <w:sz w:val="24"/>
          <w:szCs w:val="24"/>
        </w:rPr>
        <w:t> </w:t>
      </w:r>
      <w:r w:rsidRPr="00CC5CEB">
        <w:rPr>
          <w:rFonts w:ascii="Times New Roman" w:hAnsi="Times New Roman" w:cs="Times New Roman"/>
          <w:sz w:val="24"/>
          <w:szCs w:val="24"/>
        </w:rPr>
        <w:t xml:space="preserve">terminie </w:t>
      </w:r>
      <w:r w:rsidRPr="006159F4">
        <w:rPr>
          <w:rFonts w:ascii="Times New Roman" w:hAnsi="Times New Roman" w:cs="Times New Roman"/>
          <w:b/>
          <w:bCs/>
          <w:sz w:val="24"/>
          <w:szCs w:val="24"/>
        </w:rPr>
        <w:t>7 dni</w:t>
      </w:r>
      <w:r w:rsidRPr="00CC5CEB">
        <w:rPr>
          <w:rFonts w:ascii="Times New Roman" w:hAnsi="Times New Roman" w:cs="Times New Roman"/>
          <w:sz w:val="24"/>
          <w:szCs w:val="24"/>
        </w:rPr>
        <w:t xml:space="preserve"> od jej zawarcia;</w:t>
      </w:r>
    </w:p>
    <w:p w14:paraId="3F54DB9C" w14:textId="77777777" w:rsidR="00CC5CEB" w:rsidRPr="00CC5CEB" w:rsidRDefault="00CC5CEB" w:rsidP="006159F4">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Zamawiający, w terminie </w:t>
      </w:r>
      <w:r w:rsidRPr="00E27309">
        <w:rPr>
          <w:rFonts w:ascii="Times New Roman" w:hAnsi="Times New Roman" w:cs="Times New Roman"/>
          <w:b/>
          <w:bCs/>
          <w:sz w:val="24"/>
          <w:szCs w:val="24"/>
        </w:rPr>
        <w:t>14 dni</w:t>
      </w:r>
      <w:r w:rsidRPr="00CC5CEB">
        <w:rPr>
          <w:rFonts w:ascii="Times New Roman" w:hAnsi="Times New Roman" w:cs="Times New Roman"/>
          <w:sz w:val="24"/>
          <w:szCs w:val="24"/>
        </w:rPr>
        <w:t xml:space="preserve"> od dnia otrzymania umowy, o której mowa w pkt 9 niniejszego paragrafu, będzie miał prawo zgłosić do niej sprzeciw w formie pisemnej pod rygorem nieważności, jeżeli:</w:t>
      </w:r>
    </w:p>
    <w:p w14:paraId="3579D4AD" w14:textId="4928F908" w:rsidR="00CC5CEB" w:rsidRPr="00CC5CEB" w:rsidRDefault="00CC5CEB" w:rsidP="00E27309">
      <w:pPr>
        <w:pStyle w:val="Akapitzlist"/>
        <w:numPr>
          <w:ilvl w:val="0"/>
          <w:numId w:val="89"/>
        </w:numPr>
        <w:jc w:val="both"/>
        <w:rPr>
          <w:rFonts w:ascii="Times New Roman" w:hAnsi="Times New Roman" w:cs="Times New Roman"/>
          <w:sz w:val="24"/>
          <w:szCs w:val="24"/>
        </w:rPr>
      </w:pPr>
      <w:r w:rsidRPr="00CC5CEB">
        <w:rPr>
          <w:rFonts w:ascii="Times New Roman" w:hAnsi="Times New Roman" w:cs="Times New Roman"/>
          <w:sz w:val="24"/>
          <w:szCs w:val="24"/>
        </w:rPr>
        <w:t>nie będzie spełniała wymagań określonych w niniejszej umowie;</w:t>
      </w:r>
    </w:p>
    <w:p w14:paraId="1DE0C4FF" w14:textId="77777777" w:rsidR="00CC5CEB" w:rsidRPr="00CC5CEB" w:rsidRDefault="00CC5CEB" w:rsidP="00E27309">
      <w:pPr>
        <w:pStyle w:val="Akapitzlist"/>
        <w:numPr>
          <w:ilvl w:val="0"/>
          <w:numId w:val="89"/>
        </w:numPr>
        <w:jc w:val="both"/>
        <w:rPr>
          <w:rFonts w:ascii="Times New Roman" w:hAnsi="Times New Roman" w:cs="Times New Roman"/>
          <w:sz w:val="24"/>
          <w:szCs w:val="24"/>
        </w:rPr>
      </w:pPr>
      <w:r w:rsidRPr="00CC5CEB">
        <w:rPr>
          <w:rFonts w:ascii="Times New Roman" w:hAnsi="Times New Roman" w:cs="Times New Roman"/>
          <w:sz w:val="24"/>
          <w:szCs w:val="24"/>
        </w:rPr>
        <w:t xml:space="preserve">będzie przewidywała, że termin zapłaty wynagrodzenia Podwykonawcy lub dalszemu podwykonawcy będzie dłuższy, niż </w:t>
      </w:r>
      <w:r w:rsidRPr="00E27309">
        <w:rPr>
          <w:rFonts w:ascii="Times New Roman" w:hAnsi="Times New Roman" w:cs="Times New Roman"/>
          <w:b/>
          <w:bCs/>
          <w:sz w:val="24"/>
          <w:szCs w:val="24"/>
        </w:rPr>
        <w:t>30 dni</w:t>
      </w:r>
      <w:r w:rsidRPr="00CC5CEB">
        <w:rPr>
          <w:rFonts w:ascii="Times New Roman" w:hAnsi="Times New Roman" w:cs="Times New Roman"/>
          <w:sz w:val="24"/>
          <w:szCs w:val="24"/>
        </w:rPr>
        <w:t xml:space="preserve"> od doręczenia rachunku lub faktury dokumentującej świadczenie usług dla celów podatku od towarów i usług.</w:t>
      </w:r>
    </w:p>
    <w:p w14:paraId="52F21D70" w14:textId="6AFC4DAA" w:rsidR="00CC5CEB" w:rsidRPr="00E27309" w:rsidRDefault="00CC5CEB" w:rsidP="00E27309">
      <w:pPr>
        <w:pStyle w:val="Akapitzlist"/>
        <w:numPr>
          <w:ilvl w:val="0"/>
          <w:numId w:val="77"/>
        </w:numPr>
        <w:jc w:val="both"/>
        <w:rPr>
          <w:rFonts w:ascii="Times New Roman" w:hAnsi="Times New Roman" w:cs="Times New Roman"/>
          <w:sz w:val="24"/>
          <w:szCs w:val="24"/>
        </w:rPr>
      </w:pPr>
      <w:r w:rsidRPr="00E27309">
        <w:rPr>
          <w:rFonts w:ascii="Times New Roman" w:hAnsi="Times New Roman" w:cs="Times New Roman"/>
          <w:sz w:val="24"/>
          <w:szCs w:val="24"/>
        </w:rPr>
        <w:t xml:space="preserve">Strony ustalają, że niezgłoszenie przez Zamawiającego, w terminie </w:t>
      </w:r>
      <w:r w:rsidRPr="00E27309">
        <w:rPr>
          <w:rFonts w:ascii="Times New Roman" w:hAnsi="Times New Roman" w:cs="Times New Roman"/>
          <w:b/>
          <w:bCs/>
          <w:sz w:val="24"/>
          <w:szCs w:val="24"/>
        </w:rPr>
        <w:t>14 dni</w:t>
      </w:r>
      <w:r w:rsidRPr="00E27309">
        <w:rPr>
          <w:rFonts w:ascii="Times New Roman" w:hAnsi="Times New Roman" w:cs="Times New Roman"/>
          <w:sz w:val="24"/>
          <w:szCs w:val="24"/>
        </w:rPr>
        <w:t xml:space="preserve"> od otrzymania umowy, o której mowa w pkt 9 niniejszego paragrafu, sprzeciwu, o którym mowa w pkt 10 niniejszego paragrafu, będzie oznaczać, że Zamawiający zaakceptował tę umowę;</w:t>
      </w:r>
    </w:p>
    <w:p w14:paraId="2D60315F" w14:textId="77777777" w:rsidR="00CC5CEB" w:rsidRPr="00CC5CEB" w:rsidRDefault="00CC5CEB" w:rsidP="00E27309">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Wykonawca, Podwykonawca lub dalszy podwykonawca przedłoży Zamawiającemu poświadczoną za zgodność z oryginałem kopię zawartej umowy o podwykonawstwo, której przedmiotem są dostawy lub usługi, w terminie </w:t>
      </w:r>
      <w:r w:rsidRPr="002A014D">
        <w:rPr>
          <w:rFonts w:ascii="Times New Roman" w:hAnsi="Times New Roman" w:cs="Times New Roman"/>
          <w:b/>
          <w:bCs/>
          <w:sz w:val="24"/>
          <w:szCs w:val="24"/>
        </w:rPr>
        <w:t>7 dni</w:t>
      </w:r>
      <w:r w:rsidRPr="00CC5CEB">
        <w:rPr>
          <w:rFonts w:ascii="Times New Roman" w:hAnsi="Times New Roman" w:cs="Times New Roman"/>
          <w:sz w:val="24"/>
          <w:szCs w:val="24"/>
        </w:rPr>
        <w:t xml:space="preserve"> od dnia jej zawarcia. Obowiązek ten nie dotyczy umów o podwykonawstwo, której przedmiotem są dostawy lub usługi, o wartości mniejszej, niż </w:t>
      </w:r>
      <w:r w:rsidRPr="002A014D">
        <w:rPr>
          <w:rFonts w:ascii="Times New Roman" w:hAnsi="Times New Roman" w:cs="Times New Roman"/>
          <w:b/>
          <w:bCs/>
          <w:sz w:val="24"/>
          <w:szCs w:val="24"/>
        </w:rPr>
        <w:t>0,5% wynagrodzenia brutto</w:t>
      </w:r>
      <w:r w:rsidRPr="00CC5CEB">
        <w:rPr>
          <w:rFonts w:ascii="Times New Roman" w:hAnsi="Times New Roman" w:cs="Times New Roman"/>
          <w:sz w:val="24"/>
          <w:szCs w:val="24"/>
        </w:rPr>
        <w:t xml:space="preserve">, określonego w § 2 ust. 1 niniejszej umowy, jeżeli kwota ta nie przekracza </w:t>
      </w:r>
      <w:r w:rsidRPr="002A014D">
        <w:rPr>
          <w:rFonts w:ascii="Times New Roman" w:hAnsi="Times New Roman" w:cs="Times New Roman"/>
          <w:b/>
          <w:bCs/>
          <w:sz w:val="24"/>
          <w:szCs w:val="24"/>
        </w:rPr>
        <w:t>20 000 PLN</w:t>
      </w:r>
      <w:r w:rsidRPr="00CC5CEB">
        <w:rPr>
          <w:rFonts w:ascii="Times New Roman" w:hAnsi="Times New Roman" w:cs="Times New Roman"/>
          <w:sz w:val="24"/>
          <w:szCs w:val="24"/>
        </w:rPr>
        <w:t xml:space="preserve"> (słownie: dwadzieścia tysięcy złotych);</w:t>
      </w:r>
    </w:p>
    <w:p w14:paraId="5E52E1A0" w14:textId="77777777" w:rsidR="00CC5CEB" w:rsidRPr="00CC5CEB" w:rsidRDefault="00CC5CEB" w:rsidP="00E27309">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jeżeli w umowie, o której mowa w pkt 12 niniejszego paragrafu, termin zapłaty wynagrodzenia będzie dłuższy, niż określony w art. 464 ust. 2 ustawy </w:t>
      </w:r>
      <w:proofErr w:type="spellStart"/>
      <w:r w:rsidRPr="00CC5CEB">
        <w:rPr>
          <w:rFonts w:ascii="Times New Roman" w:hAnsi="Times New Roman" w:cs="Times New Roman"/>
          <w:sz w:val="24"/>
          <w:szCs w:val="24"/>
        </w:rPr>
        <w:t>Pzp</w:t>
      </w:r>
      <w:proofErr w:type="spellEnd"/>
      <w:r w:rsidRPr="00CC5CEB">
        <w:rPr>
          <w:rFonts w:ascii="Times New Roman" w:hAnsi="Times New Roman" w:cs="Times New Roman"/>
          <w:sz w:val="24"/>
          <w:szCs w:val="24"/>
        </w:rPr>
        <w:t>, Zamawiający poinformuje o tym Wykonawcę i wezwie go do doprowadzenia do odpowiedniej zmiany umowy, o której mowa w pkt 12 niniejszego paragrafu, pod rygorem naliczenia mu kary umownej, o której mowa w § 11 ust. 1 pkt 1 lit. f. niniejszej umowy;</w:t>
      </w:r>
    </w:p>
    <w:p w14:paraId="2CA6A858" w14:textId="633D7E23" w:rsidR="00CC5CEB" w:rsidRPr="00CC5CEB" w:rsidRDefault="00CC5CEB" w:rsidP="00E27309">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przepisy pkt 3–13 niniejszego paragrafu stosuje się odpowiednio do zmian umowy o</w:t>
      </w:r>
      <w:r w:rsidR="00C37241">
        <w:rPr>
          <w:rFonts w:ascii="Times New Roman" w:hAnsi="Times New Roman" w:cs="Times New Roman"/>
          <w:sz w:val="24"/>
          <w:szCs w:val="24"/>
        </w:rPr>
        <w:t> </w:t>
      </w:r>
      <w:r w:rsidRPr="00CC5CEB">
        <w:rPr>
          <w:rFonts w:ascii="Times New Roman" w:hAnsi="Times New Roman" w:cs="Times New Roman"/>
          <w:sz w:val="24"/>
          <w:szCs w:val="24"/>
        </w:rPr>
        <w:t>podwykonawstwo, której przedmiotem są roboty budowlane;</w:t>
      </w:r>
    </w:p>
    <w:p w14:paraId="1094FD0E" w14:textId="77777777" w:rsidR="00CC5CEB" w:rsidRPr="00CC5CEB" w:rsidRDefault="00CC5CEB" w:rsidP="00E27309">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umowy Wykonawcy z Podwykonawcą lub dalszymi podwykonawcami nie mogą zawierać postanowień:</w:t>
      </w:r>
    </w:p>
    <w:p w14:paraId="3EBCC7B2" w14:textId="0C978548" w:rsidR="00CC5CEB" w:rsidRPr="00CC5CEB" w:rsidRDefault="00CC5CEB" w:rsidP="00C37241">
      <w:pPr>
        <w:pStyle w:val="Akapitzlist"/>
        <w:numPr>
          <w:ilvl w:val="0"/>
          <w:numId w:val="90"/>
        </w:numPr>
        <w:jc w:val="both"/>
        <w:rPr>
          <w:rFonts w:ascii="Times New Roman" w:hAnsi="Times New Roman" w:cs="Times New Roman"/>
          <w:sz w:val="24"/>
          <w:szCs w:val="24"/>
        </w:rPr>
      </w:pPr>
      <w:r w:rsidRPr="00CC5CEB">
        <w:rPr>
          <w:rFonts w:ascii="Times New Roman" w:hAnsi="Times New Roman" w:cs="Times New Roman"/>
          <w:sz w:val="24"/>
          <w:szCs w:val="24"/>
        </w:rPr>
        <w:t>uzależniających zapłatę wynagrodzenia Podwykonawcy lub dalszych podwykonawców przez Wykonawcę od zapłaty Wykonawcy przez Zamawiającego wynagrodzenia obejmującego zakres robót budowlanych wykonanych przez Podwykonawcę lub dalszych podwykonawców;</w:t>
      </w:r>
    </w:p>
    <w:p w14:paraId="6B45C7AF" w14:textId="77777777" w:rsidR="00CC5CEB" w:rsidRPr="00CC5CEB" w:rsidRDefault="00CC5CEB" w:rsidP="00C37241">
      <w:pPr>
        <w:pStyle w:val="Akapitzlist"/>
        <w:numPr>
          <w:ilvl w:val="0"/>
          <w:numId w:val="90"/>
        </w:numPr>
        <w:jc w:val="both"/>
        <w:rPr>
          <w:rFonts w:ascii="Times New Roman" w:hAnsi="Times New Roman" w:cs="Times New Roman"/>
          <w:sz w:val="24"/>
          <w:szCs w:val="24"/>
        </w:rPr>
      </w:pPr>
      <w:r w:rsidRPr="00CC5CEB">
        <w:rPr>
          <w:rFonts w:ascii="Times New Roman" w:hAnsi="Times New Roman" w:cs="Times New Roman"/>
          <w:sz w:val="24"/>
          <w:szCs w:val="24"/>
        </w:rPr>
        <w:t>uzależniających zwrot Podwykonawcy lub dalszym podwykonawcom kwot zabezpieczenia przez Wykonawcę od zwrotu Wykonawcy zabezpieczenia wykonania niniejszej umowy przez Zamawiającego.</w:t>
      </w:r>
    </w:p>
    <w:p w14:paraId="6F0A8479" w14:textId="07F62663" w:rsidR="00CC5CEB" w:rsidRPr="00C37241" w:rsidRDefault="00CC5CEB" w:rsidP="00C37241">
      <w:pPr>
        <w:pStyle w:val="Akapitzlist"/>
        <w:numPr>
          <w:ilvl w:val="0"/>
          <w:numId w:val="77"/>
        </w:numPr>
        <w:jc w:val="both"/>
        <w:rPr>
          <w:rFonts w:ascii="Times New Roman" w:hAnsi="Times New Roman" w:cs="Times New Roman"/>
          <w:sz w:val="24"/>
          <w:szCs w:val="24"/>
        </w:rPr>
      </w:pPr>
      <w:r w:rsidRPr="00C37241">
        <w:rPr>
          <w:rFonts w:ascii="Times New Roman" w:hAnsi="Times New Roman" w:cs="Times New Roman"/>
          <w:sz w:val="24"/>
          <w:szCs w:val="24"/>
        </w:rPr>
        <w:t>Wykonawca będzie zobowiązany do zapłaty wynagrodzenia należnego Podwykonawcy lub dalszym podwykonawcom, wynikającego z zaakceptowanej przez Zamawiającego umowy o</w:t>
      </w:r>
      <w:r w:rsidR="00C37241">
        <w:rPr>
          <w:rFonts w:ascii="Times New Roman" w:hAnsi="Times New Roman" w:cs="Times New Roman"/>
          <w:sz w:val="24"/>
          <w:szCs w:val="24"/>
        </w:rPr>
        <w:t> </w:t>
      </w:r>
      <w:r w:rsidRPr="00C37241">
        <w:rPr>
          <w:rFonts w:ascii="Times New Roman" w:hAnsi="Times New Roman" w:cs="Times New Roman"/>
          <w:sz w:val="24"/>
          <w:szCs w:val="24"/>
        </w:rPr>
        <w:t>podwykonawstwo, której przedmiotem są roboty budowlane, lub przedłożonej uprzednio Zamawiającemu w postaci poświadczonej za zgodność z oryginałem kopii umowy o</w:t>
      </w:r>
      <w:r w:rsidR="00C37241">
        <w:rPr>
          <w:rFonts w:ascii="Times New Roman" w:hAnsi="Times New Roman" w:cs="Times New Roman"/>
          <w:sz w:val="24"/>
          <w:szCs w:val="24"/>
        </w:rPr>
        <w:t> </w:t>
      </w:r>
      <w:r w:rsidRPr="00C37241">
        <w:rPr>
          <w:rFonts w:ascii="Times New Roman" w:hAnsi="Times New Roman" w:cs="Times New Roman"/>
          <w:sz w:val="24"/>
          <w:szCs w:val="24"/>
        </w:rPr>
        <w:t>podwykonawstwo, której przedmiotem są dostawy lub usługi, w terminach określonych w</w:t>
      </w:r>
      <w:r w:rsidR="00C37241">
        <w:rPr>
          <w:rFonts w:ascii="Times New Roman" w:hAnsi="Times New Roman" w:cs="Times New Roman"/>
          <w:sz w:val="24"/>
          <w:szCs w:val="24"/>
        </w:rPr>
        <w:t> </w:t>
      </w:r>
      <w:r w:rsidRPr="00C37241">
        <w:rPr>
          <w:rFonts w:ascii="Times New Roman" w:hAnsi="Times New Roman" w:cs="Times New Roman"/>
          <w:sz w:val="24"/>
          <w:szCs w:val="24"/>
        </w:rPr>
        <w:t>zawartych z nimi umowach;</w:t>
      </w:r>
    </w:p>
    <w:p w14:paraId="01891890" w14:textId="6194FB64" w:rsidR="00CC5CEB" w:rsidRPr="00CC5CEB" w:rsidRDefault="00CC5CEB" w:rsidP="00C37241">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Zamawiający dokona bezpośredniej zapłaty wymagalnego wynagrodzenia Podwykonawcy lub dalszych podwykonawców, którzy zawrą zaakceptowaną przez Zamawiającego umowę o</w:t>
      </w:r>
      <w:r w:rsidR="00C37241">
        <w:rPr>
          <w:rFonts w:ascii="Times New Roman" w:hAnsi="Times New Roman" w:cs="Times New Roman"/>
          <w:sz w:val="24"/>
          <w:szCs w:val="24"/>
        </w:rPr>
        <w:t> </w:t>
      </w:r>
      <w:r w:rsidRPr="00CC5CEB">
        <w:rPr>
          <w:rFonts w:ascii="Times New Roman" w:hAnsi="Times New Roman" w:cs="Times New Roman"/>
          <w:sz w:val="24"/>
          <w:szCs w:val="24"/>
        </w:rPr>
        <w:t>podwykonawstwo, której przedmiotem są roboty budowlane, lub którzy zawrą, przedłożoną uprzednio Zamawiającemu w postaci poświadczonej za zgodność z oryginałem kopii, umowę o podwykonawstwo, której przedmiotem są dostawy lub usługi, w przypadku uchylania się od tego obowiązku odpowiednio przez Wykonawcę, Podwykonawcę lub dalszych podwykonawców;</w:t>
      </w:r>
    </w:p>
    <w:p w14:paraId="037FF082" w14:textId="538199E3" w:rsidR="00CC5CEB" w:rsidRPr="00CC5CEB" w:rsidRDefault="00CC5CEB" w:rsidP="00C37241">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w:t>
      </w:r>
      <w:r w:rsidR="00C37241">
        <w:rPr>
          <w:rFonts w:ascii="Times New Roman" w:hAnsi="Times New Roman" w:cs="Times New Roman"/>
          <w:sz w:val="24"/>
          <w:szCs w:val="24"/>
        </w:rPr>
        <w:t>W</w:t>
      </w:r>
      <w:r w:rsidRPr="00CC5CEB">
        <w:rPr>
          <w:rFonts w:ascii="Times New Roman" w:hAnsi="Times New Roman" w:cs="Times New Roman"/>
          <w:sz w:val="24"/>
          <w:szCs w:val="24"/>
        </w:rPr>
        <w:t>ynagrodzenie, o którym mowa w pkt 17 niniejszego paragrafu, dotyczy wyłącznie należności powstałych po zaakceptowaniu przez Zamawiającego umowy o</w:t>
      </w:r>
      <w:r w:rsidR="00C37241">
        <w:rPr>
          <w:rFonts w:ascii="Times New Roman" w:hAnsi="Times New Roman" w:cs="Times New Roman"/>
          <w:sz w:val="24"/>
          <w:szCs w:val="24"/>
        </w:rPr>
        <w:t> </w:t>
      </w:r>
      <w:r w:rsidRPr="00CC5CEB">
        <w:rPr>
          <w:rFonts w:ascii="Times New Roman" w:hAnsi="Times New Roman" w:cs="Times New Roman"/>
          <w:sz w:val="24"/>
          <w:szCs w:val="24"/>
        </w:rPr>
        <w:t>podwykonawstwo, której przedmiotem są roboty budowlane, lub po przedłożeniu Zamawiającemu poświadczonej za zgodność z oryginałem kopii umowy o podwykonawstwo, której przedmiotem są dostawy lub usługi;</w:t>
      </w:r>
    </w:p>
    <w:p w14:paraId="5E3A5470" w14:textId="65D09F97" w:rsidR="00CC5CEB" w:rsidRPr="00CC5CEB" w:rsidRDefault="00CC5CEB" w:rsidP="00C37241">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w:t>
      </w:r>
      <w:r w:rsidR="00C37241">
        <w:rPr>
          <w:rFonts w:ascii="Times New Roman" w:hAnsi="Times New Roman" w:cs="Times New Roman"/>
          <w:sz w:val="24"/>
          <w:szCs w:val="24"/>
        </w:rPr>
        <w:t>B</w:t>
      </w:r>
      <w:r w:rsidRPr="00CC5CEB">
        <w:rPr>
          <w:rFonts w:ascii="Times New Roman" w:hAnsi="Times New Roman" w:cs="Times New Roman"/>
          <w:sz w:val="24"/>
          <w:szCs w:val="24"/>
        </w:rPr>
        <w:t>ezpośrednia zapłata wynagrodzenia Podwykonawcy lub dalszych podwykonawców przez Zamawiającego, o której mowa w pkt 17 niniejszego paragrafu, obejmuje wyłącznie należne wynagrodzenie, bez odsetek należnych podwykonawcy lub dalszym podwykonawców;</w:t>
      </w:r>
    </w:p>
    <w:p w14:paraId="7EC62E46" w14:textId="77777777" w:rsidR="00CC5CEB" w:rsidRPr="00CC5CEB" w:rsidRDefault="00CC5CEB" w:rsidP="00C37241">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Zamawiający, przed dokonaniem bezpośredniej zapłaty wynagrodzenia Podwykonawcy lub dalszych podwykonawców, o której mowa w pkt 17 niniejszego paragrafu, poinformuje Wykonawcę o możliwości zgłoszenia przez niego uwag dotyczących zasadności danej bezpośredniej zapłaty w terminie 7 dni od doręczenia mu tej informacji przez Zamawiającego w formie pisemnej pod rygorem nieważności;</w:t>
      </w:r>
    </w:p>
    <w:p w14:paraId="13EA2F5D" w14:textId="54BB152A" w:rsidR="00CC5CEB" w:rsidRPr="00CC5CEB" w:rsidRDefault="00CC5CEB" w:rsidP="00C37241">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w:t>
      </w:r>
      <w:r w:rsidR="00C37241">
        <w:rPr>
          <w:rFonts w:ascii="Times New Roman" w:hAnsi="Times New Roman" w:cs="Times New Roman"/>
          <w:sz w:val="24"/>
          <w:szCs w:val="24"/>
        </w:rPr>
        <w:t>W</w:t>
      </w:r>
      <w:r w:rsidRPr="00CC5CEB">
        <w:rPr>
          <w:rFonts w:ascii="Times New Roman" w:hAnsi="Times New Roman" w:cs="Times New Roman"/>
          <w:sz w:val="24"/>
          <w:szCs w:val="24"/>
        </w:rPr>
        <w:t xml:space="preserve"> przypadku zgłoszenia przez Wykonawcę w terminie uwag, o których mowa w pkt 20 niniejszego paragrafu, Zamawiający będzie miał prawo:</w:t>
      </w:r>
    </w:p>
    <w:p w14:paraId="1A27C70C" w14:textId="078F8159" w:rsidR="00CC5CEB" w:rsidRPr="00CC5CEB" w:rsidRDefault="00CC5CEB" w:rsidP="00C37241">
      <w:pPr>
        <w:pStyle w:val="Akapitzlist"/>
        <w:numPr>
          <w:ilvl w:val="0"/>
          <w:numId w:val="91"/>
        </w:numPr>
        <w:jc w:val="both"/>
        <w:rPr>
          <w:rFonts w:ascii="Times New Roman" w:hAnsi="Times New Roman" w:cs="Times New Roman"/>
          <w:sz w:val="24"/>
          <w:szCs w:val="24"/>
        </w:rPr>
      </w:pPr>
      <w:r w:rsidRPr="00CC5CEB">
        <w:rPr>
          <w:rFonts w:ascii="Times New Roman" w:hAnsi="Times New Roman" w:cs="Times New Roman"/>
          <w:sz w:val="24"/>
          <w:szCs w:val="24"/>
        </w:rPr>
        <w:t>dokonać bezpośredniej zapłaty wynagrodzenia Podwykonawcy lub dalszych podwykonawców, jeżeli Podwykonawca lub dalsi podwykonawcy wykażą zasadność takiej zapłaty albo</w:t>
      </w:r>
    </w:p>
    <w:p w14:paraId="030BDD0C" w14:textId="77777777" w:rsidR="00CC5CEB" w:rsidRPr="00CC5CEB" w:rsidRDefault="00CC5CEB" w:rsidP="00C37241">
      <w:pPr>
        <w:pStyle w:val="Akapitzlist"/>
        <w:numPr>
          <w:ilvl w:val="0"/>
          <w:numId w:val="91"/>
        </w:numPr>
        <w:jc w:val="both"/>
        <w:rPr>
          <w:rFonts w:ascii="Times New Roman" w:hAnsi="Times New Roman" w:cs="Times New Roman"/>
          <w:sz w:val="24"/>
          <w:szCs w:val="24"/>
        </w:rPr>
      </w:pPr>
      <w:r w:rsidRPr="00CC5CEB">
        <w:rPr>
          <w:rFonts w:ascii="Times New Roman" w:hAnsi="Times New Roman" w:cs="Times New Roman"/>
          <w:sz w:val="24"/>
          <w:szCs w:val="24"/>
        </w:rPr>
        <w:t>złożyć do depozytu sadowego kwotę równą wynagrodzeniu Podwykonawcy lub dalszych podwykonawców w przypadku powzięcia zasadniczej wątpliwości co do wysokości należnego wynagrodzenia lub podmiotu, któremu ma ono zostać wypłacone albo</w:t>
      </w:r>
    </w:p>
    <w:p w14:paraId="792BC5FC" w14:textId="77777777" w:rsidR="00CC5CEB" w:rsidRPr="00CC5CEB" w:rsidRDefault="00CC5CEB" w:rsidP="00C37241">
      <w:pPr>
        <w:pStyle w:val="Akapitzlist"/>
        <w:numPr>
          <w:ilvl w:val="0"/>
          <w:numId w:val="91"/>
        </w:numPr>
        <w:jc w:val="both"/>
        <w:rPr>
          <w:rFonts w:ascii="Times New Roman" w:hAnsi="Times New Roman" w:cs="Times New Roman"/>
          <w:sz w:val="24"/>
          <w:szCs w:val="24"/>
        </w:rPr>
      </w:pPr>
      <w:r w:rsidRPr="00CC5CEB">
        <w:rPr>
          <w:rFonts w:ascii="Times New Roman" w:hAnsi="Times New Roman" w:cs="Times New Roman"/>
          <w:sz w:val="24"/>
          <w:szCs w:val="24"/>
        </w:rPr>
        <w:t>nie dokonać bezpośredniej zapłaty wynagrodzenia Podwykonawcy lub dalszych podwykonawców, jeżeli Wykonawca wykaże niezasadność takiej zapłaty.</w:t>
      </w:r>
    </w:p>
    <w:p w14:paraId="1F575055" w14:textId="45C9BD0D" w:rsidR="00CC5CEB" w:rsidRPr="00C37241" w:rsidRDefault="00C37241" w:rsidP="00C37241">
      <w:pPr>
        <w:pStyle w:val="Akapitzlist"/>
        <w:numPr>
          <w:ilvl w:val="0"/>
          <w:numId w:val="77"/>
        </w:numPr>
        <w:jc w:val="both"/>
        <w:rPr>
          <w:rFonts w:ascii="Times New Roman" w:hAnsi="Times New Roman" w:cs="Times New Roman"/>
          <w:sz w:val="24"/>
          <w:szCs w:val="24"/>
        </w:rPr>
      </w:pPr>
      <w:r>
        <w:rPr>
          <w:rFonts w:ascii="Times New Roman" w:hAnsi="Times New Roman" w:cs="Times New Roman"/>
          <w:sz w:val="24"/>
          <w:szCs w:val="24"/>
        </w:rPr>
        <w:t xml:space="preserve"> R</w:t>
      </w:r>
      <w:r w:rsidR="00CC5CEB" w:rsidRPr="00C37241">
        <w:rPr>
          <w:rFonts w:ascii="Times New Roman" w:hAnsi="Times New Roman" w:cs="Times New Roman"/>
          <w:sz w:val="24"/>
          <w:szCs w:val="24"/>
        </w:rPr>
        <w:t>ównowartość kwoty zapłaconej bezpośrednio Podwykonawcy lub dalszym podwykonawcom albo skierowanej do depozytu sądowego Zamawiający potrąci z</w:t>
      </w:r>
      <w:r>
        <w:rPr>
          <w:rFonts w:ascii="Times New Roman" w:hAnsi="Times New Roman" w:cs="Times New Roman"/>
          <w:sz w:val="24"/>
          <w:szCs w:val="24"/>
        </w:rPr>
        <w:t> </w:t>
      </w:r>
      <w:r w:rsidR="00CC5CEB" w:rsidRPr="00C37241">
        <w:rPr>
          <w:rFonts w:ascii="Times New Roman" w:hAnsi="Times New Roman" w:cs="Times New Roman"/>
          <w:sz w:val="24"/>
          <w:szCs w:val="24"/>
        </w:rPr>
        <w:t>wynagrodzenia należnego Wykonawcy;</w:t>
      </w:r>
    </w:p>
    <w:p w14:paraId="73B19A21" w14:textId="5FD9E8ED" w:rsidR="00CC5CEB" w:rsidRPr="00CC5CEB" w:rsidRDefault="00CC5CEB" w:rsidP="00C37241">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w:t>
      </w:r>
      <w:r w:rsidR="00C37241">
        <w:rPr>
          <w:rFonts w:ascii="Times New Roman" w:hAnsi="Times New Roman" w:cs="Times New Roman"/>
          <w:sz w:val="24"/>
          <w:szCs w:val="24"/>
        </w:rPr>
        <w:t>W</w:t>
      </w:r>
      <w:r w:rsidRPr="00CC5CEB">
        <w:rPr>
          <w:rFonts w:ascii="Times New Roman" w:hAnsi="Times New Roman" w:cs="Times New Roman"/>
          <w:sz w:val="24"/>
          <w:szCs w:val="24"/>
        </w:rPr>
        <w:t xml:space="preserve"> przypadku konieczności wielokrotnego dokonywania bezpośredniej zapłaty Podwykonawcy lub dalszym podwykonawcom, o której mowa w pkt 17 lub konieczności dokonania takich bezpośrednich zapłat na kwotę większą, niż </w:t>
      </w:r>
      <w:r w:rsidRPr="00C37241">
        <w:rPr>
          <w:rFonts w:ascii="Times New Roman" w:hAnsi="Times New Roman" w:cs="Times New Roman"/>
          <w:b/>
          <w:bCs/>
          <w:sz w:val="24"/>
          <w:szCs w:val="24"/>
        </w:rPr>
        <w:t>5% wynagrodzenia brutto</w:t>
      </w:r>
      <w:r w:rsidRPr="00CC5CEB">
        <w:rPr>
          <w:rFonts w:ascii="Times New Roman" w:hAnsi="Times New Roman" w:cs="Times New Roman"/>
          <w:sz w:val="24"/>
          <w:szCs w:val="24"/>
        </w:rPr>
        <w:t>, określonego w § 2 ust. 1 niniejszej umowy, Zamawiający będzie miał prawo odstąpić od niniejszej umowy bez konieczności zapłaty kary umownej, określonej w § 11 ust. 1 pkt 2 niniejszej umowy;</w:t>
      </w:r>
    </w:p>
    <w:p w14:paraId="7F72C83D" w14:textId="77777777" w:rsidR="00CC5CEB" w:rsidRPr="00CC5CEB" w:rsidRDefault="00CC5CEB" w:rsidP="00C37241">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Wykonawca przedłoży wraz z rozliczeniami należnego mu wynagrodzenia dowody zapłaty wymagalnego wynagrodzenia Podwykonawcy lub dalszych podwykonawców, wynikającego z zaakceptowanej przez Zamawiającego umowy o podwykonawstwo, której przedmiotem są roboty budowlane, lub przedłożonej uprzednio Zamawiającemu w postaci poświadczonej za zgodność z oryginałem kopii umowy o podwykonawstwo, której przedmiotem są dostawy lub usługi, których termin upłynął w danym okresie rozliczeniowym. Dowody te będą potwierdzały brak zaległości Wykonawcy w uregulowaniu wszystkich wymagalnych wynagrodzeń Podwykonawców lub dalszych podwykonawców wynikających z tychże umów;</w:t>
      </w:r>
    </w:p>
    <w:p w14:paraId="7178CDDC" w14:textId="77C29DE6" w:rsidR="00CC5CEB" w:rsidRPr="00CC5CEB" w:rsidRDefault="00CC5CEB" w:rsidP="00C37241">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Zamawiający będzie ponosił odpowiedzialność za zapłatę Podwykonawcy lub dalszym podwykonawcom należnego wynagrodzenia w wysokości ustalonej w umowie między Podwykonawcą lub dalszymi podwykonawcami a Wykonawcą, chyba że kwota ta będzie przekraczać wysokość wynagrodzenia należnego Wykonawcy za roboty budowlane, których szczegółowy przedmiot wynika z zaakceptowanej przez Zamawiającego umowy o</w:t>
      </w:r>
      <w:r w:rsidR="00CE1C3B">
        <w:rPr>
          <w:rFonts w:ascii="Times New Roman" w:hAnsi="Times New Roman" w:cs="Times New Roman"/>
          <w:sz w:val="24"/>
          <w:szCs w:val="24"/>
        </w:rPr>
        <w:t> </w:t>
      </w:r>
      <w:r w:rsidRPr="00CC5CEB">
        <w:rPr>
          <w:rFonts w:ascii="Times New Roman" w:hAnsi="Times New Roman" w:cs="Times New Roman"/>
          <w:sz w:val="24"/>
          <w:szCs w:val="24"/>
        </w:rPr>
        <w:t>podwykonawstwo, której przedmiotem są roboty budowlane, lub przedłożonej uprzednio Zamawiającemu w postaci poświadczonej za zgodność z oryginałem kopii umowy o</w:t>
      </w:r>
      <w:r w:rsidR="00CE1C3B">
        <w:rPr>
          <w:rFonts w:ascii="Times New Roman" w:hAnsi="Times New Roman" w:cs="Times New Roman"/>
          <w:sz w:val="24"/>
          <w:szCs w:val="24"/>
        </w:rPr>
        <w:t> </w:t>
      </w:r>
      <w:r w:rsidRPr="00CC5CEB">
        <w:rPr>
          <w:rFonts w:ascii="Times New Roman" w:hAnsi="Times New Roman" w:cs="Times New Roman"/>
          <w:sz w:val="24"/>
          <w:szCs w:val="24"/>
        </w:rPr>
        <w:t>podwykonawstwo, której przedmiotem są dostawy lub usługi, albo z niniejszej umowy, o</w:t>
      </w:r>
      <w:r w:rsidR="00CE1C3B">
        <w:rPr>
          <w:rFonts w:ascii="Times New Roman" w:hAnsi="Times New Roman" w:cs="Times New Roman"/>
          <w:sz w:val="24"/>
          <w:szCs w:val="24"/>
        </w:rPr>
        <w:t> </w:t>
      </w:r>
      <w:r w:rsidRPr="00CC5CEB">
        <w:rPr>
          <w:rFonts w:ascii="Times New Roman" w:hAnsi="Times New Roman" w:cs="Times New Roman"/>
          <w:sz w:val="24"/>
          <w:szCs w:val="24"/>
        </w:rPr>
        <w:t>ile zawiera ona szczegółowy przedmiot robót budowlanych wykonywanych przez oznaczonego Podwykonawcę. W takim przypadku odpowiedzialność Zamawiającego za zapłatę wynagrodzenia należnego Podwykonawcy lub dalszym podwykonawcom będzie ograniczona do wysokości wynagrodzenia należnego Wykonawcy za roboty budowlane, których szczegółowy przedmiot wynika odpowiednio z wyżej wymienionych umów;</w:t>
      </w:r>
    </w:p>
    <w:p w14:paraId="427E5AF2" w14:textId="5BFFAFE1" w:rsidR="00CC5CEB" w:rsidRPr="00CC5CEB" w:rsidRDefault="00CC5CEB" w:rsidP="00C37241">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przepis pkt 25 stosuje się odpowiednio do solidarnej odpowiedzialności Zamawiającego, Wykonawcy oraz Podwykonawcy lub dalszych podwykonawców, którzy zawarli umowę z</w:t>
      </w:r>
      <w:r w:rsidR="00CE1C3B">
        <w:rPr>
          <w:rFonts w:ascii="Times New Roman" w:hAnsi="Times New Roman" w:cs="Times New Roman"/>
          <w:sz w:val="24"/>
          <w:szCs w:val="24"/>
        </w:rPr>
        <w:t> </w:t>
      </w:r>
      <w:r w:rsidRPr="00CC5CEB">
        <w:rPr>
          <w:rFonts w:ascii="Times New Roman" w:hAnsi="Times New Roman" w:cs="Times New Roman"/>
          <w:sz w:val="24"/>
          <w:szCs w:val="24"/>
        </w:rPr>
        <w:t>dalszym podwykonawcą, za zapłatę wynagrodzenia należnego dalszemu podwykonawcy;</w:t>
      </w:r>
    </w:p>
    <w:p w14:paraId="0473D0A8" w14:textId="77777777" w:rsidR="00CC5CEB" w:rsidRPr="00CC5CEB" w:rsidRDefault="00CC5CEB" w:rsidP="00C37241">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do solidarnej odpowiedzialności Zamawiającego, Wykonawcy, Podwykonawcy lub dalszych podwykonawców z tytułu wykonanych robót budowlanych stosuje się przepisy ustawy z dnia 23 kwietnia 1964 r. Kodeks cywilny (dalej: Kodeks Cywilny), jeżeli przepisy ustawy </w:t>
      </w:r>
      <w:proofErr w:type="spellStart"/>
      <w:r w:rsidRPr="00CC5CEB">
        <w:rPr>
          <w:rFonts w:ascii="Times New Roman" w:hAnsi="Times New Roman" w:cs="Times New Roman"/>
          <w:sz w:val="24"/>
          <w:szCs w:val="24"/>
        </w:rPr>
        <w:t>Pzp</w:t>
      </w:r>
      <w:proofErr w:type="spellEnd"/>
      <w:r w:rsidRPr="00CC5CEB">
        <w:rPr>
          <w:rFonts w:ascii="Times New Roman" w:hAnsi="Times New Roman" w:cs="Times New Roman"/>
          <w:sz w:val="24"/>
          <w:szCs w:val="24"/>
        </w:rPr>
        <w:t xml:space="preserve"> nie stanowią inaczej;</w:t>
      </w:r>
    </w:p>
    <w:p w14:paraId="6A186F3B" w14:textId="77777777" w:rsidR="00CC5CEB" w:rsidRPr="00CC5CEB" w:rsidRDefault="00CC5CEB" w:rsidP="00C37241">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jeżeli zobowiązania Podwykonawcy lub dalszych podwykonawców wobec Wykonawcy, wynikające z wykonanych robót lub dostarczonych materiałów, będą obejmowały okres dłuższy, niż okres obowiązywania gwarancji, o którym mowa w §  12 ust. 1 niniejszej umowy, Wykonawca, po upływie okresu gwarancyjnego, na żądanie Zamawiającego, dokona na jego rzecz cesji korzyści wynikających z tych zobowiązań;</w:t>
      </w:r>
    </w:p>
    <w:p w14:paraId="46701F19" w14:textId="78B49D39" w:rsidR="00CC5CEB" w:rsidRPr="00CC5CEB" w:rsidRDefault="00CC5CEB" w:rsidP="00C37241">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w przypadku zmiany Podwykonawcy lub dalszych podwykonawców biorących udział w</w:t>
      </w:r>
      <w:r w:rsidR="00CE1C3B">
        <w:rPr>
          <w:rFonts w:ascii="Times New Roman" w:hAnsi="Times New Roman" w:cs="Times New Roman"/>
          <w:sz w:val="24"/>
          <w:szCs w:val="24"/>
        </w:rPr>
        <w:t> </w:t>
      </w:r>
      <w:r w:rsidRPr="00CC5CEB">
        <w:rPr>
          <w:rFonts w:ascii="Times New Roman" w:hAnsi="Times New Roman" w:cs="Times New Roman"/>
          <w:sz w:val="24"/>
          <w:szCs w:val="24"/>
        </w:rPr>
        <w:t>wykonywaniu części przedmiotu niniejszej umowy, na których zasoby Wykonawca powoływał się na zasadach określonych dla zgłoszenia Podwykonawcy lub dalszych podwykonawców, albo ich rezygnacji, Wykonawca wykaże Zamawiającemu, że nowy proponowany Podwykonawca lub dalsi podwykonawcy spełniają te zasady w stopniu nie mniejszym, niż wymagany w trakcie postępowania o udzielenie zamówienia publicznego, którego konsekwencją jest niniejsza umowa;</w:t>
      </w:r>
    </w:p>
    <w:p w14:paraId="5665D4CD" w14:textId="77777777" w:rsidR="00CC5CEB" w:rsidRPr="00CC5CEB" w:rsidRDefault="00CC5CEB" w:rsidP="00C37241">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Zamawiający będzie mógł żądać od Wykonawcy zmiany Podwykonawcy lub dalszych podwykonawców, jeżeli poweźmie uzasadnione wątpliwości, że sprzęt techniczny oraz osoby i kwalifikacje, którymi dysponuje Podwykonawca lub dalsi podwykonawcy, nie dają rękojmi należytego oraz terminowego wykonania powierzonych im robót;</w:t>
      </w:r>
    </w:p>
    <w:p w14:paraId="1BA1AAB2" w14:textId="77777777" w:rsidR="00CC5CEB" w:rsidRPr="00CC5CEB" w:rsidRDefault="00CC5CEB" w:rsidP="00C37241">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w przypadku powierzenia przez Wykonawcę wykonania robót budowlanych Podwykonawcy lub dalszym podwykonawcom, niezgodnie z przepisami niniejszego paragrafu, Zamawiający uzna Podwykonawcę lub dalszych podwykonawców oraz ich przedstawicieli lub pracowników za osoby nieupoważnione do wstępu na teren budowy;</w:t>
      </w:r>
    </w:p>
    <w:p w14:paraId="6CD6F211" w14:textId="241E298F" w:rsidR="00F71D3C" w:rsidRPr="000561FF" w:rsidRDefault="00CC5CEB" w:rsidP="00C37241">
      <w:pPr>
        <w:pStyle w:val="Akapitzlist"/>
        <w:numPr>
          <w:ilvl w:val="0"/>
          <w:numId w:val="77"/>
        </w:numPr>
        <w:spacing w:after="0"/>
        <w:jc w:val="both"/>
        <w:rPr>
          <w:rFonts w:ascii="Times New Roman" w:hAnsi="Times New Roman" w:cs="Times New Roman"/>
          <w:sz w:val="24"/>
          <w:szCs w:val="24"/>
        </w:rPr>
      </w:pPr>
      <w:r w:rsidRPr="00CC5CEB">
        <w:rPr>
          <w:rFonts w:ascii="Times New Roman" w:hAnsi="Times New Roman" w:cs="Times New Roman"/>
          <w:sz w:val="24"/>
          <w:szCs w:val="24"/>
        </w:rPr>
        <w:t xml:space="preserve"> w przypadku niewypełnienia przez Wykonawcę przepisów dotyczących podwykonawstwa, określonych w niniejszym paragrafie, Zamawiający będzie miał prawo żądać natychmiastowego usunięcia Podwykonawcy lub dalszych podwykonawców przez Wykonawcę</w:t>
      </w:r>
      <w:r w:rsidR="004A0566" w:rsidRPr="004A0566">
        <w:rPr>
          <w:rFonts w:ascii="Times New Roman" w:hAnsi="Times New Roman" w:cs="Times New Roman"/>
          <w:sz w:val="24"/>
          <w:szCs w:val="24"/>
        </w:rPr>
        <w:t>.</w:t>
      </w:r>
    </w:p>
    <w:p w14:paraId="3F27216E" w14:textId="77777777" w:rsidR="00530274" w:rsidRPr="00F71D3C" w:rsidRDefault="00530274" w:rsidP="004A0566">
      <w:pPr>
        <w:spacing w:line="276" w:lineRule="auto"/>
        <w:jc w:val="center"/>
        <w:rPr>
          <w:b/>
          <w:sz w:val="24"/>
          <w:szCs w:val="24"/>
        </w:rPr>
      </w:pPr>
    </w:p>
    <w:p w14:paraId="6FD22D8B" w14:textId="4EC457A1" w:rsidR="00E63D69" w:rsidRPr="00F71D3C" w:rsidRDefault="00E63D69" w:rsidP="004A0566">
      <w:pPr>
        <w:spacing w:line="276" w:lineRule="auto"/>
        <w:jc w:val="center"/>
        <w:rPr>
          <w:sz w:val="24"/>
          <w:szCs w:val="24"/>
        </w:rPr>
      </w:pPr>
      <w:r w:rsidRPr="00F71D3C">
        <w:rPr>
          <w:b/>
          <w:sz w:val="24"/>
          <w:szCs w:val="24"/>
        </w:rPr>
        <w:t xml:space="preserve">§ </w:t>
      </w:r>
      <w:r w:rsidR="009F6A67" w:rsidRPr="00F71D3C">
        <w:rPr>
          <w:b/>
          <w:sz w:val="24"/>
          <w:szCs w:val="24"/>
        </w:rPr>
        <w:t>8</w:t>
      </w:r>
    </w:p>
    <w:p w14:paraId="4B8BC7D5" w14:textId="5961B97B" w:rsidR="0025160F" w:rsidRDefault="007203C6" w:rsidP="004A0566">
      <w:pPr>
        <w:numPr>
          <w:ilvl w:val="0"/>
          <w:numId w:val="18"/>
        </w:numPr>
        <w:tabs>
          <w:tab w:val="clear" w:pos="0"/>
          <w:tab w:val="num" w:pos="426"/>
        </w:tabs>
        <w:suppressAutoHyphens w:val="0"/>
        <w:spacing w:before="120" w:after="60" w:line="276" w:lineRule="auto"/>
        <w:ind w:left="426" w:hanging="284"/>
        <w:jc w:val="both"/>
        <w:rPr>
          <w:sz w:val="24"/>
          <w:szCs w:val="24"/>
        </w:rPr>
      </w:pPr>
      <w:r w:rsidRPr="00F71D3C">
        <w:rPr>
          <w:sz w:val="24"/>
          <w:szCs w:val="24"/>
        </w:rPr>
        <w:t>Z</w:t>
      </w:r>
      <w:r w:rsidR="00DC450F" w:rsidRPr="00F71D3C">
        <w:rPr>
          <w:sz w:val="24"/>
          <w:szCs w:val="24"/>
        </w:rPr>
        <w:t>apłata</w:t>
      </w:r>
      <w:r w:rsidRPr="00F71D3C">
        <w:rPr>
          <w:sz w:val="24"/>
          <w:szCs w:val="24"/>
        </w:rPr>
        <w:t xml:space="preserve"> wynagrodzenia</w:t>
      </w:r>
      <w:r w:rsidR="00470663" w:rsidRPr="00F71D3C">
        <w:rPr>
          <w:sz w:val="24"/>
          <w:szCs w:val="24"/>
        </w:rPr>
        <w:t xml:space="preserve"> określonego w § 2 ust. 1 niniejszej umowy</w:t>
      </w:r>
      <w:r w:rsidR="00DC450F" w:rsidRPr="00F71D3C">
        <w:rPr>
          <w:sz w:val="24"/>
          <w:szCs w:val="24"/>
        </w:rPr>
        <w:t xml:space="preserve"> </w:t>
      </w:r>
      <w:r w:rsidRPr="00F71D3C">
        <w:rPr>
          <w:sz w:val="24"/>
          <w:szCs w:val="24"/>
        </w:rPr>
        <w:t>nastąpi na podstawie</w:t>
      </w:r>
      <w:r w:rsidR="000427B5">
        <w:rPr>
          <w:sz w:val="24"/>
          <w:szCs w:val="24"/>
        </w:rPr>
        <w:t xml:space="preserve"> </w:t>
      </w:r>
      <w:r w:rsidR="00CE1C3B" w:rsidRPr="00F71D3C">
        <w:rPr>
          <w:sz w:val="24"/>
          <w:szCs w:val="24"/>
        </w:rPr>
        <w:t>końcowej faktury dokumentującej świadczenie usług dla potrzeb podatku od towarów i usług, która zostanie wystawiona przez Wykonawcę po odbiorze końcowym przedmiotu niniejszej umowy, na podstawie protokołu podpisanego przez przedstawicieli Stron</w:t>
      </w:r>
      <w:r w:rsidR="00470663" w:rsidRPr="00F71D3C">
        <w:rPr>
          <w:sz w:val="24"/>
          <w:szCs w:val="24"/>
        </w:rPr>
        <w:t>.</w:t>
      </w:r>
    </w:p>
    <w:p w14:paraId="3F65A4C5" w14:textId="63F2C3F5" w:rsidR="00DC450F" w:rsidRPr="00F71D3C" w:rsidRDefault="00470663" w:rsidP="004A0566">
      <w:pPr>
        <w:numPr>
          <w:ilvl w:val="0"/>
          <w:numId w:val="18"/>
        </w:numPr>
        <w:tabs>
          <w:tab w:val="clear" w:pos="0"/>
          <w:tab w:val="num" w:pos="426"/>
        </w:tabs>
        <w:suppressAutoHyphens w:val="0"/>
        <w:spacing w:after="60" w:line="276" w:lineRule="auto"/>
        <w:ind w:left="426" w:hanging="284"/>
        <w:jc w:val="both"/>
        <w:rPr>
          <w:sz w:val="24"/>
          <w:szCs w:val="24"/>
        </w:rPr>
      </w:pPr>
      <w:r w:rsidRPr="00F71D3C">
        <w:rPr>
          <w:sz w:val="24"/>
          <w:szCs w:val="24"/>
        </w:rPr>
        <w:t xml:space="preserve">Jeżeli Wykonawca powierzy wykonanie przedmiotu niniejszej umowy lub jego części </w:t>
      </w:r>
      <w:r w:rsidR="007552C6" w:rsidRPr="00F71D3C">
        <w:rPr>
          <w:sz w:val="24"/>
          <w:szCs w:val="24"/>
        </w:rPr>
        <w:t>P</w:t>
      </w:r>
      <w:r w:rsidRPr="00F71D3C">
        <w:rPr>
          <w:sz w:val="24"/>
          <w:szCs w:val="24"/>
        </w:rPr>
        <w:t>odwykonawc</w:t>
      </w:r>
      <w:r w:rsidR="006C085B" w:rsidRPr="00F71D3C">
        <w:rPr>
          <w:sz w:val="24"/>
          <w:szCs w:val="24"/>
        </w:rPr>
        <w:t>y lub dalszym podwykonawcom</w:t>
      </w:r>
      <w:r w:rsidRPr="00F71D3C">
        <w:rPr>
          <w:sz w:val="24"/>
          <w:szCs w:val="24"/>
        </w:rPr>
        <w:t>, w</w:t>
      </w:r>
      <w:r w:rsidR="00DC450F" w:rsidRPr="00F71D3C">
        <w:rPr>
          <w:sz w:val="24"/>
          <w:szCs w:val="24"/>
        </w:rPr>
        <w:t>arunkiem zapłaty przez Zamawiającego wynagrodzenia</w:t>
      </w:r>
      <w:r w:rsidRPr="00F71D3C">
        <w:rPr>
          <w:sz w:val="24"/>
          <w:szCs w:val="24"/>
        </w:rPr>
        <w:t xml:space="preserve"> określonego w § 2 ust. 1 niniejszej umowy</w:t>
      </w:r>
      <w:r w:rsidR="00DC450F" w:rsidRPr="00F71D3C">
        <w:rPr>
          <w:sz w:val="24"/>
          <w:szCs w:val="24"/>
        </w:rPr>
        <w:t xml:space="preserve"> </w:t>
      </w:r>
      <w:r w:rsidRPr="00F71D3C">
        <w:rPr>
          <w:sz w:val="24"/>
          <w:szCs w:val="24"/>
        </w:rPr>
        <w:t>będzie</w:t>
      </w:r>
      <w:r w:rsidR="00DC450F" w:rsidRPr="00F71D3C">
        <w:rPr>
          <w:sz w:val="24"/>
          <w:szCs w:val="24"/>
        </w:rPr>
        <w:t xml:space="preserve"> przedstawienie </w:t>
      </w:r>
      <w:r w:rsidRPr="00F71D3C">
        <w:rPr>
          <w:sz w:val="24"/>
          <w:szCs w:val="24"/>
        </w:rPr>
        <w:t xml:space="preserve">mu przez Wykonawcę </w:t>
      </w:r>
      <w:r w:rsidR="00DC450F" w:rsidRPr="00F71D3C">
        <w:rPr>
          <w:sz w:val="24"/>
          <w:szCs w:val="24"/>
        </w:rPr>
        <w:t xml:space="preserve">dowodów zapłaty wymagalnego wynagrodzenia </w:t>
      </w:r>
      <w:r w:rsidR="007552C6" w:rsidRPr="00F71D3C">
        <w:rPr>
          <w:sz w:val="24"/>
          <w:szCs w:val="24"/>
        </w:rPr>
        <w:t>P</w:t>
      </w:r>
      <w:r w:rsidR="00DC450F" w:rsidRPr="00F71D3C">
        <w:rPr>
          <w:sz w:val="24"/>
          <w:szCs w:val="24"/>
        </w:rPr>
        <w:t>odwykonawc</w:t>
      </w:r>
      <w:r w:rsidR="006C085B" w:rsidRPr="00F71D3C">
        <w:rPr>
          <w:sz w:val="24"/>
          <w:szCs w:val="24"/>
        </w:rPr>
        <w:t>y</w:t>
      </w:r>
      <w:r w:rsidR="00DC450F" w:rsidRPr="00F71D3C">
        <w:rPr>
          <w:sz w:val="24"/>
          <w:szCs w:val="24"/>
        </w:rPr>
        <w:t xml:space="preserve"> </w:t>
      </w:r>
      <w:r w:rsidRPr="00F71D3C">
        <w:rPr>
          <w:sz w:val="24"/>
          <w:szCs w:val="24"/>
        </w:rPr>
        <w:t>oraz</w:t>
      </w:r>
      <w:r w:rsidR="00DC450F" w:rsidRPr="00F71D3C">
        <w:rPr>
          <w:sz w:val="24"/>
          <w:szCs w:val="24"/>
        </w:rPr>
        <w:t xml:space="preserve"> </w:t>
      </w:r>
      <w:r w:rsidRPr="00F71D3C">
        <w:rPr>
          <w:sz w:val="24"/>
          <w:szCs w:val="24"/>
        </w:rPr>
        <w:t xml:space="preserve">ewentualnym </w:t>
      </w:r>
      <w:r w:rsidR="00DC450F" w:rsidRPr="00F71D3C">
        <w:rPr>
          <w:sz w:val="24"/>
          <w:szCs w:val="24"/>
        </w:rPr>
        <w:t>dalszym podwykonawcom</w:t>
      </w:r>
      <w:r w:rsidR="00EA6A08">
        <w:rPr>
          <w:sz w:val="24"/>
          <w:szCs w:val="24"/>
        </w:rPr>
        <w:t xml:space="preserve">, </w:t>
      </w:r>
      <w:r w:rsidR="00505E85">
        <w:rPr>
          <w:sz w:val="24"/>
          <w:szCs w:val="24"/>
        </w:rPr>
        <w:t>wraz z</w:t>
      </w:r>
      <w:r w:rsidR="00EA6A08">
        <w:rPr>
          <w:sz w:val="24"/>
          <w:szCs w:val="24"/>
        </w:rPr>
        <w:t xml:space="preserve"> </w:t>
      </w:r>
      <w:r w:rsidR="00EA6A08" w:rsidRPr="00EA6A08">
        <w:rPr>
          <w:sz w:val="24"/>
          <w:szCs w:val="24"/>
        </w:rPr>
        <w:t>oświadczenie</w:t>
      </w:r>
      <w:r w:rsidR="00505E85">
        <w:rPr>
          <w:sz w:val="24"/>
          <w:szCs w:val="24"/>
        </w:rPr>
        <w:t>m</w:t>
      </w:r>
      <w:r w:rsidR="00EA6A08">
        <w:rPr>
          <w:sz w:val="24"/>
          <w:szCs w:val="24"/>
        </w:rPr>
        <w:t xml:space="preserve"> </w:t>
      </w:r>
      <w:r w:rsidR="00EA6A08" w:rsidRPr="00EA6A08">
        <w:rPr>
          <w:sz w:val="24"/>
          <w:szCs w:val="24"/>
        </w:rPr>
        <w:t xml:space="preserve">podwykonawcy lub dalszego podwykonawcy </w:t>
      </w:r>
      <w:r w:rsidR="00EA6A08">
        <w:rPr>
          <w:sz w:val="24"/>
          <w:szCs w:val="24"/>
        </w:rPr>
        <w:t>(załącznik nr 2 do umowy)</w:t>
      </w:r>
      <w:r w:rsidR="00EA6A08" w:rsidRPr="00EA6A08">
        <w:rPr>
          <w:sz w:val="24"/>
          <w:szCs w:val="24"/>
        </w:rPr>
        <w:t xml:space="preserve"> potwierdzając</w:t>
      </w:r>
      <w:r w:rsidR="00505E85">
        <w:rPr>
          <w:sz w:val="24"/>
          <w:szCs w:val="24"/>
        </w:rPr>
        <w:t>ym</w:t>
      </w:r>
      <w:r w:rsidR="00EA6A08" w:rsidRPr="00EA6A08">
        <w:rPr>
          <w:sz w:val="24"/>
          <w:szCs w:val="24"/>
        </w:rPr>
        <w:t>, że otrzymał terminowo od Wykonawcy wynagrodzenie należne z tytułu wykonanego zakresu prac / robót</w:t>
      </w:r>
      <w:r w:rsidRPr="00F71D3C">
        <w:rPr>
          <w:sz w:val="24"/>
          <w:szCs w:val="24"/>
        </w:rPr>
        <w:t>.</w:t>
      </w:r>
    </w:p>
    <w:p w14:paraId="396EECAA" w14:textId="0FC25541" w:rsidR="00DC450F" w:rsidRPr="00F71D3C" w:rsidRDefault="00470663" w:rsidP="004A0566">
      <w:pPr>
        <w:numPr>
          <w:ilvl w:val="0"/>
          <w:numId w:val="18"/>
        </w:numPr>
        <w:tabs>
          <w:tab w:val="clear" w:pos="0"/>
          <w:tab w:val="num" w:pos="426"/>
        </w:tabs>
        <w:suppressAutoHyphens w:val="0"/>
        <w:spacing w:after="60" w:line="276" w:lineRule="auto"/>
        <w:ind w:left="426" w:hanging="284"/>
        <w:jc w:val="both"/>
        <w:rPr>
          <w:sz w:val="24"/>
          <w:szCs w:val="24"/>
        </w:rPr>
      </w:pPr>
      <w:r w:rsidRPr="00F71D3C">
        <w:rPr>
          <w:sz w:val="24"/>
          <w:szCs w:val="24"/>
        </w:rPr>
        <w:t xml:space="preserve">Jeżeli Wykonawca powierzy wykonanie przedmiotu niniejszej umowy lub jego części </w:t>
      </w:r>
      <w:r w:rsidR="007552C6" w:rsidRPr="00F71D3C">
        <w:rPr>
          <w:sz w:val="24"/>
          <w:szCs w:val="24"/>
        </w:rPr>
        <w:t>P</w:t>
      </w:r>
      <w:r w:rsidRPr="00F71D3C">
        <w:rPr>
          <w:sz w:val="24"/>
          <w:szCs w:val="24"/>
        </w:rPr>
        <w:t>odwykonawc</w:t>
      </w:r>
      <w:r w:rsidR="006C085B" w:rsidRPr="00F71D3C">
        <w:rPr>
          <w:sz w:val="24"/>
          <w:szCs w:val="24"/>
        </w:rPr>
        <w:t>y lub dalszym podwykonawcom</w:t>
      </w:r>
      <w:r w:rsidRPr="00F71D3C">
        <w:rPr>
          <w:sz w:val="24"/>
          <w:szCs w:val="24"/>
        </w:rPr>
        <w:t xml:space="preserve"> i </w:t>
      </w:r>
      <w:r w:rsidR="00DC450F" w:rsidRPr="00F71D3C">
        <w:rPr>
          <w:sz w:val="24"/>
          <w:szCs w:val="24"/>
        </w:rPr>
        <w:t>nie</w:t>
      </w:r>
      <w:r w:rsidRPr="00F71D3C">
        <w:rPr>
          <w:sz w:val="24"/>
          <w:szCs w:val="24"/>
        </w:rPr>
        <w:t xml:space="preserve"> </w:t>
      </w:r>
      <w:r w:rsidR="00DC450F" w:rsidRPr="00F71D3C">
        <w:rPr>
          <w:sz w:val="24"/>
          <w:szCs w:val="24"/>
        </w:rPr>
        <w:t>przedstawi</w:t>
      </w:r>
      <w:r w:rsidRPr="00F71D3C">
        <w:rPr>
          <w:sz w:val="24"/>
          <w:szCs w:val="24"/>
        </w:rPr>
        <w:t xml:space="preserve"> Zamawiającemu</w:t>
      </w:r>
      <w:r w:rsidR="00DC450F" w:rsidRPr="00F71D3C">
        <w:rPr>
          <w:sz w:val="24"/>
          <w:szCs w:val="24"/>
        </w:rPr>
        <w:t xml:space="preserve"> wszystkich dowodów zapłaty, o których mowa w ust. 2</w:t>
      </w:r>
      <w:r w:rsidRPr="00F71D3C">
        <w:rPr>
          <w:sz w:val="24"/>
          <w:szCs w:val="24"/>
        </w:rPr>
        <w:t xml:space="preserve"> niniejszego paragrafu</w:t>
      </w:r>
      <w:r w:rsidR="00DC450F" w:rsidRPr="00F71D3C">
        <w:rPr>
          <w:sz w:val="24"/>
          <w:szCs w:val="24"/>
        </w:rPr>
        <w:t xml:space="preserve">, </w:t>
      </w:r>
      <w:r w:rsidRPr="00F71D3C">
        <w:rPr>
          <w:sz w:val="24"/>
          <w:szCs w:val="24"/>
        </w:rPr>
        <w:t xml:space="preserve">Zamawiający </w:t>
      </w:r>
      <w:r w:rsidR="00DC450F" w:rsidRPr="00F71D3C">
        <w:rPr>
          <w:sz w:val="24"/>
          <w:szCs w:val="24"/>
        </w:rPr>
        <w:t>wstrzym</w:t>
      </w:r>
      <w:r w:rsidRPr="00F71D3C">
        <w:rPr>
          <w:sz w:val="24"/>
          <w:szCs w:val="24"/>
        </w:rPr>
        <w:t>a</w:t>
      </w:r>
      <w:r w:rsidR="00DC450F" w:rsidRPr="00F71D3C">
        <w:rPr>
          <w:sz w:val="24"/>
          <w:szCs w:val="24"/>
        </w:rPr>
        <w:t xml:space="preserve"> wypłatę wynagrodzenia </w:t>
      </w:r>
      <w:r w:rsidRPr="00F71D3C">
        <w:rPr>
          <w:sz w:val="24"/>
          <w:szCs w:val="24"/>
        </w:rPr>
        <w:t>określonego w § 2 ust. 1 niniejszej umowy</w:t>
      </w:r>
      <w:r w:rsidR="00DC450F" w:rsidRPr="00F71D3C">
        <w:rPr>
          <w:sz w:val="24"/>
          <w:szCs w:val="24"/>
        </w:rPr>
        <w:t xml:space="preserve"> w </w:t>
      </w:r>
      <w:r w:rsidRPr="00F71D3C">
        <w:rPr>
          <w:sz w:val="24"/>
          <w:szCs w:val="24"/>
        </w:rPr>
        <w:t>kwocie</w:t>
      </w:r>
      <w:r w:rsidR="00DC450F" w:rsidRPr="00F71D3C">
        <w:rPr>
          <w:sz w:val="24"/>
          <w:szCs w:val="24"/>
        </w:rPr>
        <w:t xml:space="preserve"> równej sumie kwot wynikających z nieprzedstawionych dowodów zapłaty.</w:t>
      </w:r>
    </w:p>
    <w:p w14:paraId="685BB191" w14:textId="7ABA9C0D" w:rsidR="002D25FC" w:rsidRDefault="002D25FC" w:rsidP="002D25FC">
      <w:pPr>
        <w:numPr>
          <w:ilvl w:val="0"/>
          <w:numId w:val="18"/>
        </w:numPr>
        <w:tabs>
          <w:tab w:val="clear" w:pos="0"/>
          <w:tab w:val="num" w:pos="426"/>
        </w:tabs>
        <w:suppressAutoHyphens w:val="0"/>
        <w:spacing w:after="60" w:line="276" w:lineRule="auto"/>
        <w:ind w:left="426" w:hanging="284"/>
        <w:jc w:val="both"/>
        <w:rPr>
          <w:sz w:val="24"/>
          <w:szCs w:val="24"/>
        </w:rPr>
      </w:pPr>
      <w:r w:rsidRPr="002D25FC">
        <w:rPr>
          <w:sz w:val="24"/>
          <w:szCs w:val="24"/>
        </w:rPr>
        <w:t>Fakturę należy wystawić w następujący sposób</w:t>
      </w:r>
      <w:r>
        <w:rPr>
          <w:sz w:val="24"/>
          <w:szCs w:val="24"/>
        </w:rPr>
        <w:t>:</w:t>
      </w:r>
    </w:p>
    <w:p w14:paraId="34583BC3" w14:textId="5D335782" w:rsidR="002D25FC" w:rsidRPr="002D25FC" w:rsidRDefault="002D25FC" w:rsidP="00D96B92">
      <w:pPr>
        <w:pStyle w:val="Akapitzlist"/>
        <w:numPr>
          <w:ilvl w:val="2"/>
          <w:numId w:val="82"/>
        </w:numPr>
        <w:tabs>
          <w:tab w:val="left" w:pos="426"/>
        </w:tabs>
        <w:spacing w:after="0"/>
        <w:ind w:left="709"/>
        <w:jc w:val="both"/>
        <w:rPr>
          <w:rFonts w:ascii="Times New Roman" w:hAnsi="Times New Roman" w:cs="Times New Roman"/>
          <w:sz w:val="24"/>
          <w:szCs w:val="24"/>
        </w:rPr>
      </w:pPr>
      <w:r w:rsidRPr="002D25FC">
        <w:rPr>
          <w:rFonts w:ascii="Times New Roman" w:hAnsi="Times New Roman" w:cs="Times New Roman"/>
          <w:sz w:val="24"/>
          <w:szCs w:val="24"/>
        </w:rPr>
        <w:t xml:space="preserve">Do </w:t>
      </w:r>
      <w:r w:rsidR="0017065A">
        <w:rPr>
          <w:rFonts w:ascii="Times New Roman" w:hAnsi="Times New Roman" w:cs="Times New Roman"/>
          <w:sz w:val="24"/>
          <w:szCs w:val="24"/>
        </w:rPr>
        <w:t xml:space="preserve">dnia </w:t>
      </w:r>
      <w:r w:rsidR="0017065A" w:rsidRPr="0017065A">
        <w:rPr>
          <w:rFonts w:ascii="Times New Roman" w:hAnsi="Times New Roman" w:cs="Times New Roman"/>
          <w:sz w:val="24"/>
          <w:szCs w:val="24"/>
        </w:rPr>
        <w:t>31.01.2026 r</w:t>
      </w:r>
      <w:r w:rsidR="0017065A">
        <w:rPr>
          <w:rFonts w:ascii="Times New Roman" w:hAnsi="Times New Roman" w:cs="Times New Roman"/>
          <w:sz w:val="24"/>
          <w:szCs w:val="24"/>
        </w:rPr>
        <w:t>.</w:t>
      </w:r>
    </w:p>
    <w:p w14:paraId="37F976E4" w14:textId="77777777" w:rsidR="002D25FC" w:rsidRPr="002D25FC" w:rsidRDefault="002D25FC" w:rsidP="002D25FC">
      <w:pPr>
        <w:tabs>
          <w:tab w:val="left" w:pos="426"/>
        </w:tabs>
        <w:suppressAutoHyphens w:val="0"/>
        <w:spacing w:line="276" w:lineRule="auto"/>
        <w:ind w:left="283"/>
        <w:jc w:val="both"/>
        <w:rPr>
          <w:sz w:val="24"/>
          <w:szCs w:val="24"/>
        </w:rPr>
      </w:pPr>
      <w:r w:rsidRPr="001E6E6D">
        <w:rPr>
          <w:sz w:val="22"/>
          <w:szCs w:val="22"/>
        </w:rPr>
        <w:t xml:space="preserve">       </w:t>
      </w:r>
      <w:r w:rsidRPr="002D25FC">
        <w:rPr>
          <w:sz w:val="24"/>
          <w:szCs w:val="24"/>
        </w:rPr>
        <w:t xml:space="preserve">Nabywca: </w:t>
      </w:r>
      <w:r w:rsidRPr="002D25FC">
        <w:rPr>
          <w:b/>
          <w:sz w:val="24"/>
          <w:szCs w:val="24"/>
        </w:rPr>
        <w:t xml:space="preserve">Gmina Olkusz, Rynek 1, 32-300 Olkusz, </w:t>
      </w:r>
      <w:r w:rsidRPr="002D25FC">
        <w:rPr>
          <w:b/>
          <w:bCs/>
          <w:sz w:val="24"/>
          <w:szCs w:val="24"/>
        </w:rPr>
        <w:t>NIP 6371998042</w:t>
      </w:r>
      <w:r w:rsidRPr="002D25FC">
        <w:rPr>
          <w:sz w:val="24"/>
          <w:szCs w:val="24"/>
        </w:rPr>
        <w:t>,</w:t>
      </w:r>
    </w:p>
    <w:p w14:paraId="7852D481" w14:textId="77777777" w:rsidR="002D25FC" w:rsidRPr="002D25FC" w:rsidRDefault="002D25FC" w:rsidP="002D25FC">
      <w:pPr>
        <w:tabs>
          <w:tab w:val="left" w:pos="426"/>
        </w:tabs>
        <w:suppressAutoHyphens w:val="0"/>
        <w:spacing w:line="276" w:lineRule="auto"/>
        <w:ind w:left="283"/>
        <w:jc w:val="both"/>
        <w:rPr>
          <w:sz w:val="24"/>
          <w:szCs w:val="24"/>
        </w:rPr>
      </w:pPr>
      <w:r w:rsidRPr="002D25FC">
        <w:rPr>
          <w:sz w:val="24"/>
          <w:szCs w:val="24"/>
        </w:rPr>
        <w:t xml:space="preserve">       Odbiorca: </w:t>
      </w:r>
      <w:r w:rsidRPr="002D25FC">
        <w:rPr>
          <w:b/>
          <w:sz w:val="24"/>
          <w:szCs w:val="24"/>
        </w:rPr>
        <w:t>Urząd Miasta i Gminy w Olkuszu, Rynek 1, 32-300 Olkusz</w:t>
      </w:r>
      <w:r w:rsidRPr="002D25FC">
        <w:rPr>
          <w:sz w:val="24"/>
          <w:szCs w:val="24"/>
        </w:rPr>
        <w:t>.</w:t>
      </w:r>
    </w:p>
    <w:p w14:paraId="1CAF443D" w14:textId="053C8098" w:rsidR="002D25FC" w:rsidRPr="002D25FC" w:rsidRDefault="002D25FC" w:rsidP="00D96B92">
      <w:pPr>
        <w:pStyle w:val="Akapitzlist"/>
        <w:numPr>
          <w:ilvl w:val="2"/>
          <w:numId w:val="82"/>
        </w:numPr>
        <w:tabs>
          <w:tab w:val="left" w:pos="426"/>
        </w:tabs>
        <w:spacing w:after="0"/>
        <w:ind w:left="709"/>
        <w:jc w:val="both"/>
        <w:rPr>
          <w:rFonts w:ascii="Times New Roman" w:hAnsi="Times New Roman" w:cs="Times New Roman"/>
          <w:sz w:val="24"/>
          <w:szCs w:val="24"/>
        </w:rPr>
      </w:pPr>
      <w:r w:rsidRPr="002D25FC">
        <w:rPr>
          <w:rFonts w:ascii="Times New Roman" w:hAnsi="Times New Roman" w:cs="Times New Roman"/>
          <w:sz w:val="24"/>
          <w:szCs w:val="24"/>
        </w:rPr>
        <w:t xml:space="preserve">Od dnia </w:t>
      </w:r>
      <w:r w:rsidR="00D51800" w:rsidRPr="00D51800">
        <w:rPr>
          <w:rFonts w:ascii="Times New Roman" w:hAnsi="Times New Roman" w:cs="Times New Roman"/>
          <w:sz w:val="24"/>
          <w:szCs w:val="24"/>
        </w:rPr>
        <w:t xml:space="preserve">01.02.2026 </w:t>
      </w:r>
      <w:r w:rsidRPr="002D25FC">
        <w:rPr>
          <w:rFonts w:ascii="Times New Roman" w:hAnsi="Times New Roman" w:cs="Times New Roman"/>
          <w:sz w:val="24"/>
          <w:szCs w:val="24"/>
        </w:rPr>
        <w:t xml:space="preserve">r. </w:t>
      </w:r>
      <w:r w:rsidR="006747EC">
        <w:rPr>
          <w:rFonts w:ascii="Times New Roman" w:hAnsi="Times New Roman" w:cs="Times New Roman"/>
          <w:sz w:val="24"/>
          <w:szCs w:val="24"/>
        </w:rPr>
        <w:t>dla wszystkich czynnych</w:t>
      </w:r>
      <w:r w:rsidR="006747EC" w:rsidRPr="00D51800">
        <w:rPr>
          <w:rFonts w:ascii="Times New Roman" w:eastAsia="Times New Roman" w:hAnsi="Times New Roman" w:cs="Times New Roman"/>
          <w:sz w:val="24"/>
          <w:szCs w:val="24"/>
        </w:rPr>
        <w:t xml:space="preserve"> </w:t>
      </w:r>
      <w:r w:rsidR="00D51800" w:rsidRPr="00D51800">
        <w:rPr>
          <w:rFonts w:ascii="Times New Roman" w:eastAsia="Times New Roman" w:hAnsi="Times New Roman" w:cs="Times New Roman"/>
          <w:sz w:val="24"/>
          <w:szCs w:val="24"/>
        </w:rPr>
        <w:t>podatników podatku od towaru i usług, z</w:t>
      </w:r>
      <w:r w:rsidR="006747EC">
        <w:rPr>
          <w:rFonts w:ascii="Times New Roman" w:eastAsia="Times New Roman" w:hAnsi="Times New Roman" w:cs="Times New Roman"/>
          <w:sz w:val="24"/>
          <w:szCs w:val="24"/>
        </w:rPr>
        <w:t> </w:t>
      </w:r>
      <w:r w:rsidR="00D51800" w:rsidRPr="00D51800">
        <w:rPr>
          <w:rFonts w:ascii="Times New Roman" w:eastAsia="Times New Roman" w:hAnsi="Times New Roman" w:cs="Times New Roman"/>
          <w:sz w:val="24"/>
          <w:szCs w:val="24"/>
        </w:rPr>
        <w:t>wyłączeniem stosujących zwolnienia podmiotowe oraz wykonujących czynności wyłącznie zwolnione przedmiotowo z podatku od towaru i usług</w:t>
      </w:r>
      <w:r w:rsidRPr="00D51800">
        <w:rPr>
          <w:rFonts w:ascii="Times New Roman" w:eastAsia="Times New Roman" w:hAnsi="Times New Roman" w:cs="Times New Roman"/>
          <w:sz w:val="24"/>
          <w:szCs w:val="24"/>
        </w:rPr>
        <w:t>:</w:t>
      </w:r>
      <w:r w:rsidRPr="002D25FC">
        <w:rPr>
          <w:rFonts w:ascii="Times New Roman" w:hAnsi="Times New Roman" w:cs="Times New Roman"/>
          <w:sz w:val="24"/>
          <w:szCs w:val="24"/>
        </w:rPr>
        <w:t xml:space="preserve"> </w:t>
      </w:r>
    </w:p>
    <w:p w14:paraId="0AD996E1" w14:textId="1BC2F75B" w:rsidR="002D25FC" w:rsidRPr="002D25FC" w:rsidRDefault="002D25FC" w:rsidP="002D25FC">
      <w:pPr>
        <w:suppressAutoHyphens w:val="0"/>
        <w:ind w:left="1146" w:hanging="437"/>
        <w:jc w:val="both"/>
        <w:rPr>
          <w:sz w:val="24"/>
          <w:szCs w:val="24"/>
        </w:rPr>
      </w:pPr>
      <w:r w:rsidRPr="002D25FC">
        <w:rPr>
          <w:b/>
          <w:bCs/>
          <w:sz w:val="24"/>
          <w:szCs w:val="24"/>
        </w:rPr>
        <w:t>Gmina Olkusz 32-300 Olkusz Rynek 1 NIP 6371998042</w:t>
      </w:r>
      <w:r w:rsidRPr="002D25FC">
        <w:rPr>
          <w:sz w:val="24"/>
          <w:szCs w:val="24"/>
        </w:rPr>
        <w:t>,</w:t>
      </w:r>
    </w:p>
    <w:p w14:paraId="587DEA7D" w14:textId="6C561409" w:rsidR="002D25FC" w:rsidRPr="00D51800" w:rsidRDefault="002D25FC" w:rsidP="002D25FC">
      <w:pPr>
        <w:suppressAutoHyphens w:val="0"/>
        <w:ind w:left="709"/>
        <w:jc w:val="both"/>
        <w:rPr>
          <w:sz w:val="22"/>
          <w:szCs w:val="22"/>
        </w:rPr>
      </w:pPr>
      <w:r w:rsidRPr="00D51800">
        <w:rPr>
          <w:i/>
          <w:iCs/>
          <w:sz w:val="24"/>
          <w:szCs w:val="24"/>
        </w:rPr>
        <w:t xml:space="preserve"> </w:t>
      </w:r>
      <w:r w:rsidR="00D51800" w:rsidRPr="00D51800">
        <w:rPr>
          <w:i/>
          <w:iCs/>
          <w:sz w:val="22"/>
          <w:szCs w:val="22"/>
        </w:rPr>
        <w:t>(</w:t>
      </w:r>
      <w:r w:rsidR="00D51800" w:rsidRPr="00D51800">
        <w:rPr>
          <w:b/>
          <w:bCs/>
          <w:i/>
          <w:iCs/>
          <w:sz w:val="22"/>
          <w:szCs w:val="22"/>
        </w:rPr>
        <w:t>Wykonawca zobowiązany jest do wskazania danych nabywcy</w:t>
      </w:r>
      <w:r w:rsidRPr="00D51800">
        <w:rPr>
          <w:i/>
          <w:iCs/>
          <w:sz w:val="22"/>
          <w:szCs w:val="22"/>
        </w:rPr>
        <w:t>)</w:t>
      </w:r>
    </w:p>
    <w:p w14:paraId="71999273" w14:textId="77777777" w:rsidR="002D25FC" w:rsidRPr="002D25FC" w:rsidRDefault="002D25FC" w:rsidP="002D25FC">
      <w:pPr>
        <w:suppressAutoHyphens w:val="0"/>
        <w:ind w:left="1146" w:hanging="437"/>
        <w:jc w:val="both"/>
        <w:rPr>
          <w:sz w:val="24"/>
          <w:szCs w:val="24"/>
        </w:rPr>
      </w:pPr>
      <w:r w:rsidRPr="002D25FC">
        <w:rPr>
          <w:sz w:val="24"/>
          <w:szCs w:val="24"/>
        </w:rPr>
        <w:t>z uzupełnieniem następujących danych:</w:t>
      </w:r>
    </w:p>
    <w:p w14:paraId="2B944C33" w14:textId="77777777" w:rsidR="002D25FC" w:rsidRPr="002D25FC" w:rsidRDefault="002D25FC" w:rsidP="002D25FC">
      <w:pPr>
        <w:suppressAutoHyphens w:val="0"/>
        <w:ind w:left="709"/>
        <w:jc w:val="both"/>
        <w:rPr>
          <w:b/>
          <w:bCs/>
          <w:sz w:val="24"/>
          <w:szCs w:val="24"/>
        </w:rPr>
      </w:pPr>
      <w:r w:rsidRPr="002D25FC">
        <w:rPr>
          <w:b/>
          <w:bCs/>
          <w:sz w:val="24"/>
          <w:szCs w:val="24"/>
        </w:rPr>
        <w:t>Urząd Miasta i Gminy w Olkuszu 32-300 Olkusz Rynek 1 NIP 6370110882</w:t>
      </w:r>
    </w:p>
    <w:p w14:paraId="733C1545" w14:textId="23127BCC" w:rsidR="002D25FC" w:rsidRPr="00D51800" w:rsidRDefault="002D25FC" w:rsidP="002D25FC">
      <w:pPr>
        <w:suppressAutoHyphens w:val="0"/>
        <w:ind w:left="709"/>
        <w:jc w:val="both"/>
        <w:rPr>
          <w:b/>
          <w:bCs/>
          <w:i/>
          <w:iCs/>
          <w:sz w:val="22"/>
          <w:szCs w:val="22"/>
        </w:rPr>
      </w:pPr>
      <w:r w:rsidRPr="00D51800">
        <w:rPr>
          <w:b/>
          <w:bCs/>
          <w:i/>
          <w:iCs/>
          <w:sz w:val="22"/>
          <w:szCs w:val="22"/>
        </w:rPr>
        <w:t>(jednocześnie Wykonawca zobowiązany jest do zamieszczenia danych odbiorcy).</w:t>
      </w:r>
    </w:p>
    <w:p w14:paraId="6308E29D" w14:textId="06340A8A" w:rsidR="002D25FC" w:rsidRPr="002D25FC" w:rsidRDefault="002D25FC" w:rsidP="002D25FC">
      <w:pPr>
        <w:suppressAutoHyphens w:val="0"/>
        <w:ind w:left="709"/>
        <w:jc w:val="both"/>
        <w:rPr>
          <w:sz w:val="24"/>
          <w:szCs w:val="24"/>
        </w:rPr>
      </w:pPr>
      <w:r w:rsidRPr="002D25FC">
        <w:rPr>
          <w:sz w:val="24"/>
          <w:szCs w:val="24"/>
        </w:rPr>
        <w:t xml:space="preserve">Faktury wystawiane od </w:t>
      </w:r>
      <w:r w:rsidR="00D51800" w:rsidRPr="00D51800">
        <w:rPr>
          <w:sz w:val="24"/>
          <w:szCs w:val="24"/>
        </w:rPr>
        <w:t>01.02.2026</w:t>
      </w:r>
      <w:r w:rsidR="00D51800">
        <w:rPr>
          <w:sz w:val="24"/>
          <w:szCs w:val="24"/>
        </w:rPr>
        <w:t> r</w:t>
      </w:r>
      <w:r w:rsidRPr="002D25FC">
        <w:rPr>
          <w:sz w:val="24"/>
          <w:szCs w:val="24"/>
        </w:rPr>
        <w:t xml:space="preserve">. dla wszystkich czynnych podatników </w:t>
      </w:r>
      <w:r w:rsidR="004E369C">
        <w:rPr>
          <w:sz w:val="22"/>
          <w:szCs w:val="22"/>
        </w:rPr>
        <w:t>podatku od towaru i usług</w:t>
      </w:r>
      <w:r w:rsidR="004E369C" w:rsidRPr="002D25FC">
        <w:rPr>
          <w:sz w:val="24"/>
          <w:szCs w:val="24"/>
        </w:rPr>
        <w:t xml:space="preserve"> </w:t>
      </w:r>
      <w:r w:rsidRPr="002D25FC">
        <w:rPr>
          <w:sz w:val="24"/>
          <w:szCs w:val="24"/>
        </w:rPr>
        <w:t xml:space="preserve">w sposób opisany jak powyżej winny być przesyłane Zamawiającemu za pośrednictwem Krajowego Systemu </w:t>
      </w:r>
      <w:proofErr w:type="spellStart"/>
      <w:r w:rsidRPr="002D25FC">
        <w:rPr>
          <w:sz w:val="24"/>
          <w:szCs w:val="24"/>
        </w:rPr>
        <w:t>eFaktur</w:t>
      </w:r>
      <w:proofErr w:type="spellEnd"/>
      <w:r w:rsidR="004E369C">
        <w:rPr>
          <w:sz w:val="24"/>
          <w:szCs w:val="24"/>
        </w:rPr>
        <w:t xml:space="preserve"> </w:t>
      </w:r>
      <w:r w:rsidR="004E369C">
        <w:rPr>
          <w:sz w:val="22"/>
          <w:szCs w:val="22"/>
        </w:rPr>
        <w:t>(dalej KSEF)</w:t>
      </w:r>
      <w:r w:rsidRPr="002D25FC">
        <w:rPr>
          <w:sz w:val="24"/>
          <w:szCs w:val="24"/>
        </w:rPr>
        <w:t>.</w:t>
      </w:r>
    </w:p>
    <w:p w14:paraId="5F88BCE1" w14:textId="28328532" w:rsidR="002D25FC" w:rsidRDefault="002D25FC" w:rsidP="00D96B92">
      <w:pPr>
        <w:suppressAutoHyphens w:val="0"/>
        <w:spacing w:after="60" w:line="276" w:lineRule="auto"/>
        <w:ind w:left="720"/>
        <w:jc w:val="both"/>
        <w:rPr>
          <w:sz w:val="24"/>
          <w:szCs w:val="24"/>
        </w:rPr>
      </w:pPr>
      <w:r w:rsidRPr="002D25FC">
        <w:rPr>
          <w:sz w:val="24"/>
          <w:szCs w:val="24"/>
        </w:rPr>
        <w:t>W przypadku odsunięcia w czasie wprowadzenia obowiązku stosowania KSEF (</w:t>
      </w:r>
      <w:r w:rsidR="00362B32">
        <w:rPr>
          <w:sz w:val="24"/>
          <w:szCs w:val="24"/>
        </w:rPr>
        <w:t>ust.</w:t>
      </w:r>
      <w:r w:rsidRPr="002D25FC">
        <w:rPr>
          <w:sz w:val="24"/>
          <w:szCs w:val="24"/>
        </w:rPr>
        <w:t xml:space="preserve"> </w:t>
      </w:r>
      <w:r w:rsidR="006019C0">
        <w:rPr>
          <w:sz w:val="24"/>
          <w:szCs w:val="24"/>
        </w:rPr>
        <w:t>4</w:t>
      </w:r>
      <w:r w:rsidRPr="002D25FC">
        <w:rPr>
          <w:sz w:val="24"/>
          <w:szCs w:val="24"/>
        </w:rPr>
        <w:t xml:space="preserve"> </w:t>
      </w:r>
      <w:r w:rsidR="00362B32">
        <w:rPr>
          <w:sz w:val="24"/>
          <w:szCs w:val="24"/>
        </w:rPr>
        <w:t>pkt 2</w:t>
      </w:r>
      <w:r w:rsidRPr="002D25FC">
        <w:rPr>
          <w:sz w:val="24"/>
          <w:szCs w:val="24"/>
        </w:rPr>
        <w:t xml:space="preserve">), stosuje się zasady określone w </w:t>
      </w:r>
      <w:r w:rsidR="00362B32">
        <w:rPr>
          <w:sz w:val="24"/>
          <w:szCs w:val="24"/>
        </w:rPr>
        <w:t>ust.</w:t>
      </w:r>
      <w:r w:rsidRPr="002D25FC">
        <w:rPr>
          <w:sz w:val="24"/>
          <w:szCs w:val="24"/>
        </w:rPr>
        <w:t xml:space="preserve"> </w:t>
      </w:r>
      <w:r w:rsidR="006019C0">
        <w:rPr>
          <w:sz w:val="24"/>
          <w:szCs w:val="24"/>
        </w:rPr>
        <w:t>4</w:t>
      </w:r>
      <w:r w:rsidRPr="002D25FC">
        <w:rPr>
          <w:sz w:val="24"/>
          <w:szCs w:val="24"/>
        </w:rPr>
        <w:t xml:space="preserve"> </w:t>
      </w:r>
      <w:r w:rsidR="00362B32">
        <w:rPr>
          <w:sz w:val="24"/>
          <w:szCs w:val="24"/>
        </w:rPr>
        <w:t>pkt 1</w:t>
      </w:r>
      <w:r w:rsidRPr="002D25FC">
        <w:rPr>
          <w:sz w:val="24"/>
          <w:szCs w:val="24"/>
        </w:rPr>
        <w:t>) do dnia poprzedzającego wprowadzenie obowiązku stosowania KSEF</w:t>
      </w:r>
      <w:r w:rsidR="00D96B92">
        <w:rPr>
          <w:sz w:val="24"/>
          <w:szCs w:val="24"/>
        </w:rPr>
        <w:t>.</w:t>
      </w:r>
    </w:p>
    <w:p w14:paraId="48E1D5BC" w14:textId="5447ED84" w:rsidR="002F40FD" w:rsidRPr="00D96B92" w:rsidRDefault="005F7FC6" w:rsidP="00D96B92">
      <w:pPr>
        <w:numPr>
          <w:ilvl w:val="0"/>
          <w:numId w:val="18"/>
        </w:numPr>
        <w:tabs>
          <w:tab w:val="clear" w:pos="0"/>
          <w:tab w:val="num" w:pos="426"/>
        </w:tabs>
        <w:suppressAutoHyphens w:val="0"/>
        <w:spacing w:after="60" w:line="276" w:lineRule="auto"/>
        <w:ind w:left="426" w:hanging="284"/>
        <w:jc w:val="both"/>
        <w:rPr>
          <w:kern w:val="0"/>
          <w:sz w:val="24"/>
          <w:szCs w:val="24"/>
          <w:lang w:eastAsia="pl-PL"/>
        </w:rPr>
      </w:pPr>
      <w:r w:rsidRPr="00205146">
        <w:rPr>
          <w:sz w:val="24"/>
          <w:szCs w:val="24"/>
        </w:rPr>
        <w:t xml:space="preserve">Zamawiający wypłaci Wykonawcy wynagrodzenie brutto, określone w ust. 1 niniejszego paragrafu, przelewem bankowym na rachunek bankowy Wykonawcy, wskazany na wystawionej przez Wykonawcę fakturze, </w:t>
      </w:r>
      <w:r w:rsidR="00BB31EA" w:rsidRPr="00F71D3C">
        <w:rPr>
          <w:sz w:val="24"/>
          <w:szCs w:val="24"/>
        </w:rPr>
        <w:t>przy zastosowaniu mechanizmu podzielonej płatności</w:t>
      </w:r>
      <w:r w:rsidR="00BB31EA">
        <w:rPr>
          <w:sz w:val="24"/>
          <w:szCs w:val="24"/>
        </w:rPr>
        <w:t>,</w:t>
      </w:r>
      <w:r w:rsidR="00BB31EA" w:rsidRPr="00205146">
        <w:rPr>
          <w:sz w:val="24"/>
          <w:szCs w:val="24"/>
        </w:rPr>
        <w:t xml:space="preserve"> </w:t>
      </w:r>
      <w:r w:rsidRPr="00205146">
        <w:rPr>
          <w:sz w:val="24"/>
          <w:szCs w:val="24"/>
        </w:rPr>
        <w:t>w terminie</w:t>
      </w:r>
      <w:r w:rsidR="00B23A27">
        <w:rPr>
          <w:sz w:val="24"/>
          <w:szCs w:val="24"/>
        </w:rPr>
        <w:t xml:space="preserve"> do</w:t>
      </w:r>
      <w:r w:rsidRPr="00205146">
        <w:rPr>
          <w:sz w:val="24"/>
          <w:szCs w:val="24"/>
        </w:rPr>
        <w:t xml:space="preserve"> </w:t>
      </w:r>
      <w:r w:rsidR="00964515">
        <w:rPr>
          <w:b/>
          <w:bCs/>
          <w:sz w:val="24"/>
          <w:szCs w:val="24"/>
        </w:rPr>
        <w:t>7</w:t>
      </w:r>
      <w:r w:rsidRPr="00205146">
        <w:rPr>
          <w:b/>
          <w:bCs/>
          <w:sz w:val="24"/>
          <w:szCs w:val="24"/>
        </w:rPr>
        <w:t xml:space="preserve"> dni</w:t>
      </w:r>
      <w:r w:rsidRPr="00205146">
        <w:rPr>
          <w:sz w:val="24"/>
          <w:szCs w:val="24"/>
        </w:rPr>
        <w:t xml:space="preserve"> od jej poprawnego wystawienia</w:t>
      </w:r>
      <w:r w:rsidR="006D6D5D">
        <w:rPr>
          <w:sz w:val="24"/>
          <w:szCs w:val="24"/>
        </w:rPr>
        <w:t xml:space="preserve">, </w:t>
      </w:r>
      <w:r w:rsidR="006D6D5D" w:rsidRPr="00CC4A88">
        <w:rPr>
          <w:sz w:val="22"/>
          <w:szCs w:val="22"/>
        </w:rPr>
        <w:t>przy czym faktur</w:t>
      </w:r>
      <w:r w:rsidR="00160D30">
        <w:rPr>
          <w:sz w:val="22"/>
          <w:szCs w:val="22"/>
        </w:rPr>
        <w:t>ę</w:t>
      </w:r>
      <w:r w:rsidR="006D6D5D" w:rsidRPr="00CC4A88">
        <w:rPr>
          <w:sz w:val="22"/>
          <w:szCs w:val="22"/>
        </w:rPr>
        <w:t xml:space="preserve"> należy dostarczyć do Urzędu Miasta i</w:t>
      </w:r>
      <w:r w:rsidR="006D6D5D">
        <w:rPr>
          <w:sz w:val="22"/>
          <w:szCs w:val="22"/>
        </w:rPr>
        <w:t> </w:t>
      </w:r>
      <w:r w:rsidR="006D6D5D" w:rsidRPr="00CC4A88">
        <w:rPr>
          <w:sz w:val="22"/>
          <w:szCs w:val="22"/>
        </w:rPr>
        <w:t>Gminy w Olkuszu niezwłocznie</w:t>
      </w:r>
      <w:r w:rsidR="006D6D5D">
        <w:rPr>
          <w:sz w:val="22"/>
          <w:szCs w:val="22"/>
        </w:rPr>
        <w:t xml:space="preserve"> (nie później niż do </w:t>
      </w:r>
      <w:r w:rsidR="00C02A78">
        <w:rPr>
          <w:sz w:val="22"/>
          <w:szCs w:val="22"/>
        </w:rPr>
        <w:t>19</w:t>
      </w:r>
      <w:r w:rsidR="006D6D5D">
        <w:rPr>
          <w:sz w:val="22"/>
          <w:szCs w:val="22"/>
        </w:rPr>
        <w:t>.12.202</w:t>
      </w:r>
      <w:r w:rsidR="0024742F">
        <w:rPr>
          <w:sz w:val="22"/>
          <w:szCs w:val="22"/>
        </w:rPr>
        <w:t>4</w:t>
      </w:r>
      <w:r w:rsidR="006D6D5D">
        <w:rPr>
          <w:sz w:val="22"/>
          <w:szCs w:val="22"/>
        </w:rPr>
        <w:t> r.)</w:t>
      </w:r>
      <w:r w:rsidR="00160D30">
        <w:rPr>
          <w:sz w:val="22"/>
          <w:szCs w:val="22"/>
        </w:rPr>
        <w:t>.</w:t>
      </w:r>
    </w:p>
    <w:p w14:paraId="56D690BF" w14:textId="1FE4F01E" w:rsidR="00DC450F" w:rsidRPr="00F71D3C" w:rsidRDefault="00DC450F" w:rsidP="004A0566">
      <w:pPr>
        <w:numPr>
          <w:ilvl w:val="0"/>
          <w:numId w:val="18"/>
        </w:numPr>
        <w:tabs>
          <w:tab w:val="clear" w:pos="0"/>
          <w:tab w:val="num" w:pos="426"/>
        </w:tabs>
        <w:suppressAutoHyphens w:val="0"/>
        <w:spacing w:after="60" w:line="276" w:lineRule="auto"/>
        <w:ind w:left="426" w:hanging="284"/>
        <w:jc w:val="both"/>
        <w:rPr>
          <w:kern w:val="0"/>
          <w:sz w:val="24"/>
          <w:szCs w:val="24"/>
          <w:lang w:eastAsia="pl-PL"/>
        </w:rPr>
      </w:pPr>
      <w:r w:rsidRPr="00F71D3C">
        <w:rPr>
          <w:kern w:val="0"/>
          <w:sz w:val="24"/>
          <w:szCs w:val="24"/>
          <w:lang w:eastAsia="pl-PL"/>
        </w:rPr>
        <w:t>Wobec obowiązku stosowania mechanizmu podzielonej płatności</w:t>
      </w:r>
      <w:r w:rsidR="00470663" w:rsidRPr="00F71D3C">
        <w:rPr>
          <w:kern w:val="0"/>
          <w:sz w:val="24"/>
          <w:szCs w:val="24"/>
          <w:lang w:eastAsia="pl-PL"/>
        </w:rPr>
        <w:t>,</w:t>
      </w:r>
      <w:r w:rsidRPr="00F71D3C">
        <w:rPr>
          <w:kern w:val="0"/>
          <w:sz w:val="24"/>
          <w:szCs w:val="24"/>
          <w:lang w:eastAsia="pl-PL"/>
        </w:rPr>
        <w:t xml:space="preserve"> zapłata części wynagrodzenia, stanowiącego </w:t>
      </w:r>
      <w:r w:rsidR="00470663" w:rsidRPr="00F71D3C">
        <w:rPr>
          <w:kern w:val="0"/>
          <w:sz w:val="24"/>
          <w:szCs w:val="24"/>
          <w:lang w:eastAsia="pl-PL"/>
        </w:rPr>
        <w:t>podatek od towarów i usług</w:t>
      </w:r>
      <w:r w:rsidRPr="00F71D3C">
        <w:rPr>
          <w:kern w:val="0"/>
          <w:sz w:val="24"/>
          <w:szCs w:val="24"/>
          <w:lang w:eastAsia="pl-PL"/>
        </w:rPr>
        <w:t>, na odrębny rachunek VAT, powoduje wygaśnięcie długu po stronie Zamawiającego</w:t>
      </w:r>
      <w:r w:rsidR="00F463AA" w:rsidRPr="00F71D3C">
        <w:rPr>
          <w:kern w:val="0"/>
          <w:sz w:val="24"/>
          <w:szCs w:val="24"/>
          <w:lang w:eastAsia="pl-PL"/>
        </w:rPr>
        <w:t>.</w:t>
      </w:r>
    </w:p>
    <w:p w14:paraId="1F5A33EE" w14:textId="77777777" w:rsidR="0081278A" w:rsidRPr="00F71D3C" w:rsidRDefault="0081278A" w:rsidP="004A0566">
      <w:pPr>
        <w:spacing w:line="276" w:lineRule="auto"/>
        <w:jc w:val="center"/>
        <w:rPr>
          <w:b/>
          <w:sz w:val="24"/>
          <w:szCs w:val="24"/>
        </w:rPr>
      </w:pPr>
    </w:p>
    <w:p w14:paraId="07F2FC78" w14:textId="6C2AB37C" w:rsidR="00E63D69" w:rsidRPr="00F71D3C" w:rsidRDefault="004C5334" w:rsidP="004A0566">
      <w:pPr>
        <w:spacing w:line="276" w:lineRule="auto"/>
        <w:jc w:val="center"/>
        <w:rPr>
          <w:sz w:val="24"/>
          <w:szCs w:val="24"/>
        </w:rPr>
      </w:pPr>
      <w:r w:rsidRPr="00F71D3C">
        <w:rPr>
          <w:b/>
          <w:sz w:val="24"/>
          <w:szCs w:val="24"/>
        </w:rPr>
        <w:t xml:space="preserve">§ </w:t>
      </w:r>
      <w:r w:rsidR="009F6A67" w:rsidRPr="00F71D3C">
        <w:rPr>
          <w:b/>
          <w:sz w:val="24"/>
          <w:szCs w:val="24"/>
        </w:rPr>
        <w:t>9</w:t>
      </w:r>
    </w:p>
    <w:p w14:paraId="561046F9" w14:textId="18A7A2CA" w:rsidR="00821CCC" w:rsidRPr="004C6E2A" w:rsidRDefault="005F48EF" w:rsidP="004C6E2A">
      <w:pPr>
        <w:spacing w:before="120" w:after="60" w:line="276" w:lineRule="auto"/>
        <w:jc w:val="both"/>
        <w:rPr>
          <w:rFonts w:eastAsia="Calibri"/>
          <w:sz w:val="24"/>
          <w:szCs w:val="24"/>
          <w:lang w:eastAsia="pl-PL"/>
        </w:rPr>
      </w:pPr>
      <w:r w:rsidRPr="00F71D3C">
        <w:rPr>
          <w:sz w:val="24"/>
          <w:szCs w:val="24"/>
        </w:rPr>
        <w:t>Strony rozszerzają o</w:t>
      </w:r>
      <w:r w:rsidR="00E63D69" w:rsidRPr="00F71D3C">
        <w:rPr>
          <w:sz w:val="24"/>
          <w:szCs w:val="24"/>
        </w:rPr>
        <w:t>dpowiedzialność</w:t>
      </w:r>
      <w:r w:rsidRPr="00F71D3C">
        <w:rPr>
          <w:sz w:val="24"/>
          <w:szCs w:val="24"/>
        </w:rPr>
        <w:t xml:space="preserve"> Wykonawcy</w:t>
      </w:r>
      <w:r w:rsidR="00E63D69" w:rsidRPr="00F71D3C">
        <w:rPr>
          <w:sz w:val="24"/>
          <w:szCs w:val="24"/>
        </w:rPr>
        <w:t xml:space="preserve"> z tytułu rękojmi za </w:t>
      </w:r>
      <w:r w:rsidRPr="00F71D3C">
        <w:rPr>
          <w:sz w:val="24"/>
          <w:szCs w:val="24"/>
        </w:rPr>
        <w:t xml:space="preserve">wady w ten sposób, że </w:t>
      </w:r>
      <w:r w:rsidR="00E63D69" w:rsidRPr="00F71D3C">
        <w:rPr>
          <w:rFonts w:eastAsia="Calibri"/>
          <w:sz w:val="24"/>
          <w:szCs w:val="24"/>
          <w:lang w:eastAsia="pl-PL"/>
        </w:rPr>
        <w:t xml:space="preserve">Wykonawca </w:t>
      </w:r>
      <w:r w:rsidR="00CC0323" w:rsidRPr="00F71D3C">
        <w:rPr>
          <w:rFonts w:eastAsia="Calibri"/>
          <w:sz w:val="24"/>
          <w:szCs w:val="24"/>
          <w:lang w:eastAsia="pl-PL"/>
        </w:rPr>
        <w:t>będzie zobowiązany,</w:t>
      </w:r>
      <w:r w:rsidR="00E63D69" w:rsidRPr="00F71D3C">
        <w:rPr>
          <w:rFonts w:eastAsia="Calibri"/>
          <w:sz w:val="24"/>
          <w:szCs w:val="24"/>
          <w:lang w:eastAsia="pl-PL"/>
        </w:rPr>
        <w:t xml:space="preserve"> jeżeli wada zostanie stwierdzona przed upływem okresu gwarancji, o którym mowa w § 1</w:t>
      </w:r>
      <w:r w:rsidRPr="00F71D3C">
        <w:rPr>
          <w:rFonts w:eastAsia="Calibri"/>
          <w:sz w:val="24"/>
          <w:szCs w:val="24"/>
          <w:lang w:eastAsia="pl-PL"/>
        </w:rPr>
        <w:t>2 ust. 1</w:t>
      </w:r>
      <w:r w:rsidR="00E63D69" w:rsidRPr="00F71D3C">
        <w:rPr>
          <w:rFonts w:eastAsia="Calibri"/>
          <w:sz w:val="24"/>
          <w:szCs w:val="24"/>
          <w:lang w:eastAsia="pl-PL"/>
        </w:rPr>
        <w:t>.</w:t>
      </w:r>
    </w:p>
    <w:p w14:paraId="75186E1F" w14:textId="751231E0" w:rsidR="00E63D69" w:rsidRPr="00F71D3C" w:rsidRDefault="009113F4" w:rsidP="004A0566">
      <w:pPr>
        <w:spacing w:line="276" w:lineRule="auto"/>
        <w:jc w:val="center"/>
        <w:rPr>
          <w:sz w:val="24"/>
          <w:szCs w:val="24"/>
        </w:rPr>
      </w:pPr>
      <w:r w:rsidRPr="00F71D3C">
        <w:rPr>
          <w:b/>
          <w:sz w:val="24"/>
          <w:szCs w:val="24"/>
        </w:rPr>
        <w:t>§ 10</w:t>
      </w:r>
    </w:p>
    <w:p w14:paraId="454581D7" w14:textId="5B829562" w:rsidR="00A66954" w:rsidRPr="00F71D3C" w:rsidRDefault="00CC0323" w:rsidP="004A0566">
      <w:pPr>
        <w:numPr>
          <w:ilvl w:val="0"/>
          <w:numId w:val="8"/>
        </w:numPr>
        <w:suppressAutoHyphens w:val="0"/>
        <w:spacing w:before="120" w:after="120" w:line="276" w:lineRule="auto"/>
        <w:ind w:left="426"/>
        <w:jc w:val="both"/>
        <w:rPr>
          <w:sz w:val="24"/>
          <w:szCs w:val="24"/>
        </w:rPr>
      </w:pPr>
      <w:r w:rsidRPr="00F71D3C">
        <w:rPr>
          <w:sz w:val="24"/>
          <w:szCs w:val="24"/>
        </w:rPr>
        <w:t>Wykonanie przedmiotu niniejszej umowy</w:t>
      </w:r>
      <w:r w:rsidR="00AE73CC" w:rsidRPr="00F71D3C">
        <w:rPr>
          <w:sz w:val="24"/>
          <w:szCs w:val="24"/>
        </w:rPr>
        <w:t xml:space="preserve"> </w:t>
      </w:r>
      <w:r w:rsidR="005F48EF" w:rsidRPr="00F71D3C">
        <w:rPr>
          <w:sz w:val="24"/>
          <w:szCs w:val="24"/>
        </w:rPr>
        <w:t>oraz</w:t>
      </w:r>
      <w:r w:rsidR="00AE73CC" w:rsidRPr="00F71D3C">
        <w:rPr>
          <w:sz w:val="24"/>
          <w:szCs w:val="24"/>
        </w:rPr>
        <w:t xml:space="preserve"> gotowość do </w:t>
      </w:r>
      <w:r w:rsidRPr="00F71D3C">
        <w:rPr>
          <w:sz w:val="24"/>
          <w:szCs w:val="24"/>
        </w:rPr>
        <w:t>jego</w:t>
      </w:r>
      <w:r w:rsidR="005F48EF" w:rsidRPr="00F71D3C">
        <w:rPr>
          <w:sz w:val="24"/>
          <w:szCs w:val="24"/>
        </w:rPr>
        <w:t xml:space="preserve"> </w:t>
      </w:r>
      <w:r w:rsidR="00AE73CC" w:rsidRPr="00F71D3C">
        <w:rPr>
          <w:sz w:val="24"/>
          <w:szCs w:val="24"/>
        </w:rPr>
        <w:t>odbioru</w:t>
      </w:r>
      <w:r w:rsidR="005F48EF" w:rsidRPr="00F71D3C">
        <w:rPr>
          <w:sz w:val="24"/>
          <w:szCs w:val="24"/>
        </w:rPr>
        <w:t xml:space="preserve"> Wykonawca zgłosi Zamawiającemu w formie pisemnej pod rygorem nieważności</w:t>
      </w:r>
      <w:r w:rsidR="00AE73CC" w:rsidRPr="00F71D3C">
        <w:rPr>
          <w:sz w:val="24"/>
          <w:szCs w:val="24"/>
        </w:rPr>
        <w:t xml:space="preserve">, przekazując </w:t>
      </w:r>
      <w:r w:rsidR="005F48EF" w:rsidRPr="00F71D3C">
        <w:rPr>
          <w:sz w:val="24"/>
          <w:szCs w:val="24"/>
        </w:rPr>
        <w:t xml:space="preserve">mu </w:t>
      </w:r>
      <w:r w:rsidR="00AE73CC" w:rsidRPr="00F71D3C">
        <w:rPr>
          <w:sz w:val="24"/>
          <w:szCs w:val="24"/>
        </w:rPr>
        <w:t>jednocześnie komplet dokumentów odbiorowych (dokumentacj</w:t>
      </w:r>
      <w:r w:rsidR="005F48EF" w:rsidRPr="00F71D3C">
        <w:rPr>
          <w:sz w:val="24"/>
          <w:szCs w:val="24"/>
        </w:rPr>
        <w:t>ę</w:t>
      </w:r>
      <w:r w:rsidR="00AE73CC" w:rsidRPr="00F71D3C">
        <w:rPr>
          <w:sz w:val="24"/>
          <w:szCs w:val="24"/>
        </w:rPr>
        <w:t xml:space="preserve"> powykonawczą, wyniki prób, świadectwa jakości materiałów i urządzeń</w:t>
      </w:r>
      <w:r w:rsidR="005F48EF" w:rsidRPr="00F71D3C">
        <w:rPr>
          <w:sz w:val="24"/>
          <w:szCs w:val="24"/>
        </w:rPr>
        <w:t xml:space="preserve"> oraz</w:t>
      </w:r>
      <w:r w:rsidR="00AE73CC" w:rsidRPr="00F71D3C">
        <w:rPr>
          <w:sz w:val="24"/>
          <w:szCs w:val="24"/>
        </w:rPr>
        <w:t xml:space="preserve"> atesty higieniczne materiałów).</w:t>
      </w:r>
    </w:p>
    <w:p w14:paraId="7D1B6A0E" w14:textId="46998A06" w:rsidR="00490C5E" w:rsidRPr="00F71D3C" w:rsidRDefault="005F48EF" w:rsidP="004A0566">
      <w:pPr>
        <w:numPr>
          <w:ilvl w:val="0"/>
          <w:numId w:val="8"/>
        </w:numPr>
        <w:suppressAutoHyphens w:val="0"/>
        <w:spacing w:after="120" w:line="276" w:lineRule="auto"/>
        <w:ind w:left="426"/>
        <w:jc w:val="both"/>
        <w:rPr>
          <w:sz w:val="24"/>
          <w:szCs w:val="24"/>
        </w:rPr>
      </w:pPr>
      <w:bookmarkStart w:id="2" w:name="_Hlk141863534"/>
      <w:r w:rsidRPr="00F71D3C">
        <w:rPr>
          <w:sz w:val="24"/>
          <w:szCs w:val="24"/>
        </w:rPr>
        <w:t xml:space="preserve">Zamawiający, w terminie </w:t>
      </w:r>
      <w:r w:rsidR="00861FBA">
        <w:rPr>
          <w:sz w:val="24"/>
          <w:szCs w:val="24"/>
        </w:rPr>
        <w:t xml:space="preserve">do </w:t>
      </w:r>
      <w:r w:rsidR="00004134">
        <w:rPr>
          <w:b/>
          <w:bCs/>
          <w:sz w:val="24"/>
          <w:szCs w:val="24"/>
        </w:rPr>
        <w:t>2</w:t>
      </w:r>
      <w:r w:rsidRPr="00861FBA">
        <w:rPr>
          <w:b/>
          <w:bCs/>
          <w:sz w:val="24"/>
          <w:szCs w:val="24"/>
        </w:rPr>
        <w:t xml:space="preserve"> dni</w:t>
      </w:r>
      <w:r w:rsidRPr="00F71D3C">
        <w:rPr>
          <w:sz w:val="24"/>
          <w:szCs w:val="24"/>
        </w:rPr>
        <w:t xml:space="preserve"> od otrzymania zgłoszenia, o którym mowa w ust. 1 niniejszego paragrafu,</w:t>
      </w:r>
      <w:r w:rsidR="0081278A" w:rsidRPr="00F71D3C">
        <w:rPr>
          <w:sz w:val="24"/>
          <w:szCs w:val="24"/>
        </w:rPr>
        <w:t xml:space="preserve"> potwierdzi lub zakwestion</w:t>
      </w:r>
      <w:r w:rsidRPr="00F71D3C">
        <w:rPr>
          <w:sz w:val="24"/>
          <w:szCs w:val="24"/>
        </w:rPr>
        <w:t xml:space="preserve">uje </w:t>
      </w:r>
      <w:r w:rsidR="00CC0323" w:rsidRPr="00F71D3C">
        <w:rPr>
          <w:sz w:val="24"/>
          <w:szCs w:val="24"/>
        </w:rPr>
        <w:t>wykonanie przedmiotu niniejszej umowy</w:t>
      </w:r>
      <w:r w:rsidR="0081278A" w:rsidRPr="00F71D3C">
        <w:rPr>
          <w:sz w:val="24"/>
          <w:szCs w:val="24"/>
        </w:rPr>
        <w:t xml:space="preserve"> </w:t>
      </w:r>
      <w:r w:rsidRPr="00F71D3C">
        <w:rPr>
          <w:sz w:val="24"/>
          <w:szCs w:val="24"/>
        </w:rPr>
        <w:t>oraz</w:t>
      </w:r>
      <w:r w:rsidR="0081278A" w:rsidRPr="00F71D3C">
        <w:rPr>
          <w:sz w:val="24"/>
          <w:szCs w:val="24"/>
        </w:rPr>
        <w:t xml:space="preserve"> kompletność dokumentów odbiorowych</w:t>
      </w:r>
      <w:r w:rsidRPr="00F71D3C">
        <w:rPr>
          <w:sz w:val="24"/>
          <w:szCs w:val="24"/>
        </w:rPr>
        <w:t>. W</w:t>
      </w:r>
      <w:r w:rsidR="00490C5E" w:rsidRPr="00F71D3C">
        <w:rPr>
          <w:sz w:val="24"/>
          <w:szCs w:val="24"/>
        </w:rPr>
        <w:t xml:space="preserve"> przypadku </w:t>
      </w:r>
      <w:r w:rsidR="0081278A" w:rsidRPr="00F71D3C">
        <w:rPr>
          <w:sz w:val="24"/>
          <w:szCs w:val="24"/>
        </w:rPr>
        <w:t>braku zastrzeżeń</w:t>
      </w:r>
      <w:r w:rsidRPr="00F71D3C">
        <w:rPr>
          <w:sz w:val="24"/>
          <w:szCs w:val="24"/>
        </w:rPr>
        <w:t>,</w:t>
      </w:r>
      <w:r w:rsidR="0081278A" w:rsidRPr="00F71D3C">
        <w:rPr>
          <w:sz w:val="24"/>
          <w:szCs w:val="24"/>
        </w:rPr>
        <w:t xml:space="preserve"> wyznaczy</w:t>
      </w:r>
      <w:r w:rsidRPr="00F71D3C">
        <w:rPr>
          <w:sz w:val="24"/>
          <w:szCs w:val="24"/>
        </w:rPr>
        <w:t xml:space="preserve"> on</w:t>
      </w:r>
      <w:r w:rsidR="0081278A" w:rsidRPr="00F71D3C">
        <w:rPr>
          <w:sz w:val="24"/>
          <w:szCs w:val="24"/>
        </w:rPr>
        <w:t xml:space="preserve"> </w:t>
      </w:r>
      <w:r w:rsidRPr="00F71D3C">
        <w:rPr>
          <w:sz w:val="24"/>
          <w:szCs w:val="24"/>
        </w:rPr>
        <w:t>datę</w:t>
      </w:r>
      <w:r w:rsidR="0081278A" w:rsidRPr="00F71D3C">
        <w:rPr>
          <w:sz w:val="24"/>
          <w:szCs w:val="24"/>
        </w:rPr>
        <w:t xml:space="preserve"> odbioru czę</w:t>
      </w:r>
      <w:r w:rsidRPr="00F71D3C">
        <w:rPr>
          <w:sz w:val="24"/>
          <w:szCs w:val="24"/>
        </w:rPr>
        <w:t>ściowego</w:t>
      </w:r>
      <w:r w:rsidR="00861FBA">
        <w:rPr>
          <w:sz w:val="24"/>
          <w:szCs w:val="24"/>
        </w:rPr>
        <w:t xml:space="preserve"> lub końcowego </w:t>
      </w:r>
      <w:r w:rsidRPr="00F71D3C">
        <w:rPr>
          <w:sz w:val="24"/>
          <w:szCs w:val="24"/>
        </w:rPr>
        <w:t xml:space="preserve"> w terminie</w:t>
      </w:r>
      <w:r w:rsidR="0081278A" w:rsidRPr="00F71D3C">
        <w:rPr>
          <w:sz w:val="24"/>
          <w:szCs w:val="24"/>
        </w:rPr>
        <w:t xml:space="preserve"> </w:t>
      </w:r>
      <w:r w:rsidR="0081278A" w:rsidRPr="00F71D3C">
        <w:rPr>
          <w:b/>
          <w:bCs/>
          <w:sz w:val="24"/>
          <w:szCs w:val="24"/>
        </w:rPr>
        <w:t xml:space="preserve"> </w:t>
      </w:r>
      <w:r w:rsidR="00004134">
        <w:rPr>
          <w:b/>
          <w:bCs/>
          <w:sz w:val="24"/>
          <w:szCs w:val="24"/>
        </w:rPr>
        <w:t>3</w:t>
      </w:r>
      <w:r w:rsidR="00861FBA">
        <w:rPr>
          <w:b/>
          <w:bCs/>
          <w:sz w:val="24"/>
          <w:szCs w:val="24"/>
        </w:rPr>
        <w:t xml:space="preserve"> </w:t>
      </w:r>
      <w:r w:rsidR="0081278A" w:rsidRPr="00F71D3C">
        <w:rPr>
          <w:b/>
          <w:bCs/>
          <w:sz w:val="24"/>
          <w:szCs w:val="24"/>
        </w:rPr>
        <w:t>dni</w:t>
      </w:r>
      <w:r w:rsidR="00F0495F" w:rsidRPr="00F71D3C">
        <w:rPr>
          <w:sz w:val="24"/>
          <w:szCs w:val="24"/>
        </w:rPr>
        <w:t xml:space="preserve"> </w:t>
      </w:r>
      <w:r w:rsidR="0081278A" w:rsidRPr="00F71D3C">
        <w:rPr>
          <w:sz w:val="24"/>
          <w:szCs w:val="24"/>
        </w:rPr>
        <w:t xml:space="preserve">od </w:t>
      </w:r>
      <w:r w:rsidRPr="00F71D3C">
        <w:rPr>
          <w:sz w:val="24"/>
          <w:szCs w:val="24"/>
        </w:rPr>
        <w:t>otrzymania</w:t>
      </w:r>
      <w:r w:rsidR="0081278A" w:rsidRPr="00F71D3C">
        <w:rPr>
          <w:sz w:val="24"/>
          <w:szCs w:val="24"/>
        </w:rPr>
        <w:t xml:space="preserve"> zgłoszenia Wykonawcy</w:t>
      </w:r>
      <w:r w:rsidRPr="00F71D3C">
        <w:rPr>
          <w:sz w:val="24"/>
          <w:szCs w:val="24"/>
        </w:rPr>
        <w:t>.</w:t>
      </w:r>
    </w:p>
    <w:bookmarkEnd w:id="2"/>
    <w:p w14:paraId="7E54AE82" w14:textId="77777777" w:rsidR="005F48EF" w:rsidRPr="00F71D3C" w:rsidRDefault="00A66954" w:rsidP="004A0566">
      <w:pPr>
        <w:numPr>
          <w:ilvl w:val="0"/>
          <w:numId w:val="8"/>
        </w:numPr>
        <w:suppressAutoHyphens w:val="0"/>
        <w:spacing w:after="120" w:line="276" w:lineRule="auto"/>
        <w:ind w:left="426"/>
        <w:jc w:val="both"/>
        <w:rPr>
          <w:sz w:val="24"/>
          <w:szCs w:val="24"/>
        </w:rPr>
      </w:pPr>
      <w:r w:rsidRPr="00F71D3C">
        <w:rPr>
          <w:sz w:val="24"/>
          <w:szCs w:val="24"/>
        </w:rPr>
        <w:t>Jeżeli w toku czynności odbiorowych stwierdzone zostaną wady, Zamawiając</w:t>
      </w:r>
      <w:r w:rsidR="005F48EF" w:rsidRPr="00F71D3C">
        <w:rPr>
          <w:sz w:val="24"/>
          <w:szCs w:val="24"/>
        </w:rPr>
        <w:t>y będzie miał prawo:</w:t>
      </w:r>
    </w:p>
    <w:p w14:paraId="2A81B3DC" w14:textId="66614AFE" w:rsidR="00A66954" w:rsidRPr="00F71D3C" w:rsidRDefault="00A66954" w:rsidP="004A0566">
      <w:pPr>
        <w:pStyle w:val="Akapitzlist"/>
        <w:numPr>
          <w:ilvl w:val="0"/>
          <w:numId w:val="37"/>
        </w:numPr>
        <w:spacing w:after="120"/>
        <w:jc w:val="both"/>
        <w:rPr>
          <w:rFonts w:ascii="Times New Roman" w:hAnsi="Times New Roman" w:cs="Times New Roman"/>
          <w:sz w:val="24"/>
          <w:szCs w:val="24"/>
        </w:rPr>
      </w:pPr>
      <w:r w:rsidRPr="00F71D3C">
        <w:rPr>
          <w:rFonts w:ascii="Times New Roman" w:hAnsi="Times New Roman" w:cs="Times New Roman"/>
          <w:b/>
          <w:bCs/>
          <w:sz w:val="24"/>
          <w:szCs w:val="24"/>
        </w:rPr>
        <w:t xml:space="preserve">jeżeli wady </w:t>
      </w:r>
      <w:r w:rsidR="005F48EF" w:rsidRPr="00F71D3C">
        <w:rPr>
          <w:rFonts w:ascii="Times New Roman" w:hAnsi="Times New Roman" w:cs="Times New Roman"/>
          <w:b/>
          <w:bCs/>
          <w:sz w:val="24"/>
          <w:szCs w:val="24"/>
        </w:rPr>
        <w:t>będą</w:t>
      </w:r>
      <w:r w:rsidRPr="00F71D3C">
        <w:rPr>
          <w:rFonts w:ascii="Times New Roman" w:hAnsi="Times New Roman" w:cs="Times New Roman"/>
          <w:b/>
          <w:bCs/>
          <w:sz w:val="24"/>
          <w:szCs w:val="24"/>
        </w:rPr>
        <w:t xml:space="preserve"> istotne</w:t>
      </w:r>
      <w:r w:rsidR="005F48EF" w:rsidRPr="00F71D3C">
        <w:rPr>
          <w:rFonts w:ascii="Times New Roman" w:hAnsi="Times New Roman" w:cs="Times New Roman"/>
          <w:b/>
          <w:bCs/>
          <w:sz w:val="24"/>
          <w:szCs w:val="24"/>
        </w:rPr>
        <w:t>:</w:t>
      </w:r>
      <w:r w:rsidRPr="00F71D3C">
        <w:rPr>
          <w:rFonts w:ascii="Times New Roman" w:hAnsi="Times New Roman" w:cs="Times New Roman"/>
          <w:b/>
          <w:bCs/>
          <w:sz w:val="24"/>
          <w:szCs w:val="24"/>
        </w:rPr>
        <w:t xml:space="preserve"> </w:t>
      </w:r>
      <w:r w:rsidRPr="00F71D3C">
        <w:rPr>
          <w:rFonts w:ascii="Times New Roman" w:hAnsi="Times New Roman" w:cs="Times New Roman"/>
          <w:sz w:val="24"/>
          <w:szCs w:val="24"/>
        </w:rPr>
        <w:t>nie dokon</w:t>
      </w:r>
      <w:r w:rsidR="005F48EF" w:rsidRPr="00F71D3C">
        <w:rPr>
          <w:rFonts w:ascii="Times New Roman" w:hAnsi="Times New Roman" w:cs="Times New Roman"/>
          <w:sz w:val="24"/>
          <w:szCs w:val="24"/>
        </w:rPr>
        <w:t>ać</w:t>
      </w:r>
      <w:r w:rsidRPr="00F71D3C">
        <w:rPr>
          <w:rFonts w:ascii="Times New Roman" w:hAnsi="Times New Roman" w:cs="Times New Roman"/>
          <w:sz w:val="24"/>
          <w:szCs w:val="24"/>
        </w:rPr>
        <w:t xml:space="preserve"> odbioru </w:t>
      </w:r>
      <w:r w:rsidR="005F48EF" w:rsidRPr="00F71D3C">
        <w:rPr>
          <w:rFonts w:ascii="Times New Roman" w:hAnsi="Times New Roman" w:cs="Times New Roman"/>
          <w:sz w:val="24"/>
          <w:szCs w:val="24"/>
        </w:rPr>
        <w:t>oraz</w:t>
      </w:r>
      <w:r w:rsidRPr="00F71D3C">
        <w:rPr>
          <w:rFonts w:ascii="Times New Roman" w:hAnsi="Times New Roman" w:cs="Times New Roman"/>
          <w:sz w:val="24"/>
          <w:szCs w:val="24"/>
        </w:rPr>
        <w:t xml:space="preserve"> wyznacz</w:t>
      </w:r>
      <w:r w:rsidR="005F48EF" w:rsidRPr="00F71D3C">
        <w:rPr>
          <w:rFonts w:ascii="Times New Roman" w:hAnsi="Times New Roman" w:cs="Times New Roman"/>
          <w:sz w:val="24"/>
          <w:szCs w:val="24"/>
        </w:rPr>
        <w:t>yć</w:t>
      </w:r>
      <w:r w:rsidRPr="00F71D3C">
        <w:rPr>
          <w:rFonts w:ascii="Times New Roman" w:hAnsi="Times New Roman" w:cs="Times New Roman"/>
          <w:sz w:val="24"/>
          <w:szCs w:val="24"/>
        </w:rPr>
        <w:t xml:space="preserve"> </w:t>
      </w:r>
      <w:r w:rsidR="005F48EF" w:rsidRPr="00F71D3C">
        <w:rPr>
          <w:rFonts w:ascii="Times New Roman" w:hAnsi="Times New Roman" w:cs="Times New Roman"/>
          <w:sz w:val="24"/>
          <w:szCs w:val="24"/>
        </w:rPr>
        <w:t xml:space="preserve">Wykonawcy </w:t>
      </w:r>
      <w:r w:rsidRPr="00F71D3C">
        <w:rPr>
          <w:rFonts w:ascii="Times New Roman" w:hAnsi="Times New Roman" w:cs="Times New Roman"/>
          <w:sz w:val="24"/>
          <w:szCs w:val="24"/>
        </w:rPr>
        <w:t>termin na ich usunięcie. Po ich usunięciu Wykonawca</w:t>
      </w:r>
      <w:r w:rsidR="005F48EF" w:rsidRPr="00F71D3C">
        <w:rPr>
          <w:rFonts w:ascii="Times New Roman" w:hAnsi="Times New Roman" w:cs="Times New Roman"/>
          <w:sz w:val="24"/>
          <w:szCs w:val="24"/>
        </w:rPr>
        <w:t xml:space="preserve"> ponownie dokona zgłoszenia</w:t>
      </w:r>
      <w:r w:rsidRPr="00F71D3C">
        <w:rPr>
          <w:rFonts w:ascii="Times New Roman" w:hAnsi="Times New Roman" w:cs="Times New Roman"/>
          <w:sz w:val="24"/>
          <w:szCs w:val="24"/>
        </w:rPr>
        <w:t xml:space="preserve"> zakończenia prac, przy czym</w:t>
      </w:r>
      <w:r w:rsidR="005F48EF" w:rsidRPr="00F71D3C">
        <w:rPr>
          <w:rFonts w:ascii="Times New Roman" w:hAnsi="Times New Roman" w:cs="Times New Roman"/>
          <w:sz w:val="24"/>
          <w:szCs w:val="24"/>
        </w:rPr>
        <w:t>,</w:t>
      </w:r>
      <w:r w:rsidRPr="00F71D3C">
        <w:rPr>
          <w:rFonts w:ascii="Times New Roman" w:hAnsi="Times New Roman" w:cs="Times New Roman"/>
          <w:sz w:val="24"/>
          <w:szCs w:val="24"/>
        </w:rPr>
        <w:t xml:space="preserve"> zgodnie z § 1</w:t>
      </w:r>
      <w:r w:rsidR="00B5512B" w:rsidRPr="00F71D3C">
        <w:rPr>
          <w:rFonts w:ascii="Times New Roman" w:hAnsi="Times New Roman" w:cs="Times New Roman"/>
          <w:sz w:val="24"/>
          <w:szCs w:val="24"/>
        </w:rPr>
        <w:t>1</w:t>
      </w:r>
      <w:r w:rsidRPr="00F71D3C">
        <w:rPr>
          <w:rFonts w:ascii="Times New Roman" w:hAnsi="Times New Roman" w:cs="Times New Roman"/>
          <w:sz w:val="24"/>
          <w:szCs w:val="24"/>
        </w:rPr>
        <w:t xml:space="preserve"> ust</w:t>
      </w:r>
      <w:r w:rsidR="00973652" w:rsidRPr="00F71D3C">
        <w:rPr>
          <w:rFonts w:ascii="Times New Roman" w:hAnsi="Times New Roman" w:cs="Times New Roman"/>
          <w:sz w:val="24"/>
          <w:szCs w:val="24"/>
        </w:rPr>
        <w:t xml:space="preserve">. </w:t>
      </w:r>
      <w:r w:rsidRPr="00F71D3C">
        <w:rPr>
          <w:rFonts w:ascii="Times New Roman" w:hAnsi="Times New Roman" w:cs="Times New Roman"/>
          <w:sz w:val="24"/>
          <w:szCs w:val="24"/>
        </w:rPr>
        <w:t>1 pkt 1</w:t>
      </w:r>
      <w:r w:rsidR="006946FE" w:rsidRPr="00F71D3C">
        <w:rPr>
          <w:rFonts w:ascii="Times New Roman" w:hAnsi="Times New Roman" w:cs="Times New Roman"/>
          <w:sz w:val="24"/>
          <w:szCs w:val="24"/>
        </w:rPr>
        <w:t>)</w:t>
      </w:r>
      <w:r w:rsidRPr="00F71D3C">
        <w:rPr>
          <w:rFonts w:ascii="Times New Roman" w:hAnsi="Times New Roman" w:cs="Times New Roman"/>
          <w:sz w:val="24"/>
          <w:szCs w:val="24"/>
        </w:rPr>
        <w:t xml:space="preserve"> lit</w:t>
      </w:r>
      <w:r w:rsidR="005F48EF" w:rsidRPr="00F71D3C">
        <w:rPr>
          <w:rFonts w:ascii="Times New Roman" w:hAnsi="Times New Roman" w:cs="Times New Roman"/>
          <w:sz w:val="24"/>
          <w:szCs w:val="24"/>
        </w:rPr>
        <w:t>.</w:t>
      </w:r>
      <w:r w:rsidRPr="00F71D3C">
        <w:rPr>
          <w:rFonts w:ascii="Times New Roman" w:hAnsi="Times New Roman" w:cs="Times New Roman"/>
          <w:sz w:val="24"/>
          <w:szCs w:val="24"/>
        </w:rPr>
        <w:t xml:space="preserve"> a </w:t>
      </w:r>
      <w:r w:rsidR="005F48EF" w:rsidRPr="00F71D3C">
        <w:rPr>
          <w:rFonts w:ascii="Times New Roman" w:hAnsi="Times New Roman" w:cs="Times New Roman"/>
          <w:sz w:val="24"/>
          <w:szCs w:val="24"/>
        </w:rPr>
        <w:t xml:space="preserve">niniejszej </w:t>
      </w:r>
      <w:r w:rsidRPr="00F71D3C">
        <w:rPr>
          <w:rFonts w:ascii="Times New Roman" w:hAnsi="Times New Roman" w:cs="Times New Roman"/>
          <w:sz w:val="24"/>
          <w:szCs w:val="24"/>
        </w:rPr>
        <w:t>umowy</w:t>
      </w:r>
      <w:r w:rsidR="005F48EF" w:rsidRPr="00F71D3C">
        <w:rPr>
          <w:rFonts w:ascii="Times New Roman" w:hAnsi="Times New Roman" w:cs="Times New Roman"/>
          <w:sz w:val="24"/>
          <w:szCs w:val="24"/>
        </w:rPr>
        <w:t>, Zamawiający naliczy Wykonawcy</w:t>
      </w:r>
      <w:r w:rsidRPr="00F71D3C">
        <w:rPr>
          <w:rFonts w:ascii="Times New Roman" w:hAnsi="Times New Roman" w:cs="Times New Roman"/>
          <w:sz w:val="24"/>
          <w:szCs w:val="24"/>
        </w:rPr>
        <w:t xml:space="preserve"> kar</w:t>
      </w:r>
      <w:r w:rsidR="005F48EF" w:rsidRPr="00F71D3C">
        <w:rPr>
          <w:rFonts w:ascii="Times New Roman" w:hAnsi="Times New Roman" w:cs="Times New Roman"/>
          <w:sz w:val="24"/>
          <w:szCs w:val="24"/>
        </w:rPr>
        <w:t>ę</w:t>
      </w:r>
      <w:r w:rsidRPr="00F71D3C">
        <w:rPr>
          <w:rFonts w:ascii="Times New Roman" w:hAnsi="Times New Roman" w:cs="Times New Roman"/>
          <w:sz w:val="24"/>
          <w:szCs w:val="24"/>
        </w:rPr>
        <w:t xml:space="preserve"> umown</w:t>
      </w:r>
      <w:r w:rsidR="005F48EF" w:rsidRPr="00F71D3C">
        <w:rPr>
          <w:rFonts w:ascii="Times New Roman" w:hAnsi="Times New Roman" w:cs="Times New Roman"/>
          <w:sz w:val="24"/>
          <w:szCs w:val="24"/>
        </w:rPr>
        <w:t>ą</w:t>
      </w:r>
      <w:r w:rsidRPr="00F71D3C">
        <w:rPr>
          <w:rFonts w:ascii="Times New Roman" w:hAnsi="Times New Roman" w:cs="Times New Roman"/>
          <w:sz w:val="24"/>
          <w:szCs w:val="24"/>
        </w:rPr>
        <w:t xml:space="preserve"> za każdy dzień zwłoki</w:t>
      </w:r>
      <w:r w:rsidR="005F48EF" w:rsidRPr="00F71D3C">
        <w:rPr>
          <w:rFonts w:ascii="Times New Roman" w:hAnsi="Times New Roman" w:cs="Times New Roman"/>
          <w:sz w:val="24"/>
          <w:szCs w:val="24"/>
        </w:rPr>
        <w:t>;</w:t>
      </w:r>
    </w:p>
    <w:p w14:paraId="3541522F" w14:textId="3D86E43D" w:rsidR="005F48EF" w:rsidRPr="00F71D3C" w:rsidRDefault="005F48EF" w:rsidP="004A0566">
      <w:pPr>
        <w:pStyle w:val="Akapitzlist"/>
        <w:numPr>
          <w:ilvl w:val="0"/>
          <w:numId w:val="37"/>
        </w:numPr>
        <w:spacing w:after="120"/>
        <w:jc w:val="both"/>
        <w:rPr>
          <w:rFonts w:ascii="Times New Roman" w:hAnsi="Times New Roman" w:cs="Times New Roman"/>
          <w:sz w:val="24"/>
          <w:szCs w:val="24"/>
        </w:rPr>
      </w:pPr>
      <w:r w:rsidRPr="00F71D3C">
        <w:rPr>
          <w:rFonts w:ascii="Times New Roman" w:hAnsi="Times New Roman" w:cs="Times New Roman"/>
          <w:b/>
          <w:bCs/>
          <w:sz w:val="24"/>
          <w:szCs w:val="24"/>
        </w:rPr>
        <w:t>jeżeli wady nie będą istotne:</w:t>
      </w:r>
      <w:r w:rsidRPr="00F71D3C">
        <w:rPr>
          <w:rFonts w:ascii="Times New Roman" w:hAnsi="Times New Roman" w:cs="Times New Roman"/>
          <w:sz w:val="24"/>
          <w:szCs w:val="24"/>
        </w:rPr>
        <w:t xml:space="preserve"> dokonać odbioru, wyznaczając jednocześnie Wykonawcy termin na ich usunięcie, oraz, zgodnie z § 11 ust.</w:t>
      </w:r>
      <w:r w:rsidR="00973652" w:rsidRPr="00F71D3C">
        <w:rPr>
          <w:rFonts w:ascii="Times New Roman" w:hAnsi="Times New Roman" w:cs="Times New Roman"/>
          <w:sz w:val="24"/>
          <w:szCs w:val="24"/>
        </w:rPr>
        <w:t xml:space="preserve"> </w:t>
      </w:r>
      <w:r w:rsidRPr="00F71D3C">
        <w:rPr>
          <w:rFonts w:ascii="Times New Roman" w:hAnsi="Times New Roman" w:cs="Times New Roman"/>
          <w:sz w:val="24"/>
          <w:szCs w:val="24"/>
        </w:rPr>
        <w:t>1 pkt 1) lit. b niniejszej umowy, naliczyć Wykonawcy karę umowną za każdy dzień zwłoki.</w:t>
      </w:r>
    </w:p>
    <w:p w14:paraId="4CDDBB8A" w14:textId="743537A1" w:rsidR="00A66954" w:rsidRPr="00F71D3C" w:rsidRDefault="00A66954" w:rsidP="004A0566">
      <w:pPr>
        <w:numPr>
          <w:ilvl w:val="0"/>
          <w:numId w:val="8"/>
        </w:numPr>
        <w:suppressAutoHyphens w:val="0"/>
        <w:spacing w:after="120" w:line="276" w:lineRule="auto"/>
        <w:jc w:val="both"/>
        <w:rPr>
          <w:sz w:val="24"/>
          <w:szCs w:val="24"/>
        </w:rPr>
      </w:pPr>
      <w:r w:rsidRPr="00F71D3C">
        <w:rPr>
          <w:sz w:val="24"/>
          <w:szCs w:val="24"/>
        </w:rPr>
        <w:t>Wykonawca zawiad</w:t>
      </w:r>
      <w:r w:rsidR="005F48EF" w:rsidRPr="00F71D3C">
        <w:rPr>
          <w:sz w:val="24"/>
          <w:szCs w:val="24"/>
        </w:rPr>
        <w:t>omi</w:t>
      </w:r>
      <w:r w:rsidRPr="00F71D3C">
        <w:rPr>
          <w:sz w:val="24"/>
          <w:szCs w:val="24"/>
        </w:rPr>
        <w:t xml:space="preserve"> Zamawiającego o usunięciu wad w formie pisemnej</w:t>
      </w:r>
      <w:r w:rsidR="005F48EF" w:rsidRPr="00F71D3C">
        <w:rPr>
          <w:sz w:val="24"/>
          <w:szCs w:val="24"/>
        </w:rPr>
        <w:t xml:space="preserve"> pod rygorem nieważności</w:t>
      </w:r>
      <w:r w:rsidRPr="00F71D3C">
        <w:rPr>
          <w:sz w:val="24"/>
          <w:szCs w:val="24"/>
        </w:rPr>
        <w:t>.</w:t>
      </w:r>
    </w:p>
    <w:p w14:paraId="1B61E9D3" w14:textId="77777777" w:rsidR="005F48EF" w:rsidRPr="00F71D3C" w:rsidRDefault="005F48EF" w:rsidP="004A0566">
      <w:pPr>
        <w:numPr>
          <w:ilvl w:val="0"/>
          <w:numId w:val="8"/>
        </w:numPr>
        <w:suppressAutoHyphens w:val="0"/>
        <w:spacing w:after="120" w:line="276" w:lineRule="auto"/>
        <w:jc w:val="both"/>
        <w:rPr>
          <w:sz w:val="24"/>
          <w:szCs w:val="24"/>
        </w:rPr>
      </w:pPr>
      <w:r w:rsidRPr="00F71D3C">
        <w:rPr>
          <w:sz w:val="24"/>
          <w:szCs w:val="24"/>
        </w:rPr>
        <w:t>Z</w:t>
      </w:r>
      <w:r w:rsidR="00A66954" w:rsidRPr="00F71D3C">
        <w:rPr>
          <w:sz w:val="24"/>
          <w:szCs w:val="24"/>
        </w:rPr>
        <w:t xml:space="preserve">a datę odbioru końcowego </w:t>
      </w:r>
      <w:r w:rsidRPr="00F71D3C">
        <w:rPr>
          <w:sz w:val="24"/>
          <w:szCs w:val="24"/>
        </w:rPr>
        <w:t>Strony ustalają:</w:t>
      </w:r>
      <w:r w:rsidR="00A66954" w:rsidRPr="00F71D3C">
        <w:rPr>
          <w:sz w:val="24"/>
          <w:szCs w:val="24"/>
        </w:rPr>
        <w:t xml:space="preserve"> </w:t>
      </w:r>
    </w:p>
    <w:p w14:paraId="3D8B8B94" w14:textId="55233119" w:rsidR="00CC0323" w:rsidRPr="00F71D3C" w:rsidRDefault="00CC0323" w:rsidP="004A0566">
      <w:pPr>
        <w:pStyle w:val="Akapitzlist"/>
        <w:numPr>
          <w:ilvl w:val="0"/>
          <w:numId w:val="38"/>
        </w:numPr>
        <w:spacing w:after="120"/>
        <w:jc w:val="both"/>
        <w:rPr>
          <w:rFonts w:ascii="Times New Roman" w:hAnsi="Times New Roman" w:cs="Times New Roman"/>
          <w:sz w:val="24"/>
          <w:szCs w:val="24"/>
        </w:rPr>
      </w:pPr>
      <w:r w:rsidRPr="00F71D3C">
        <w:rPr>
          <w:rFonts w:ascii="Times New Roman" w:hAnsi="Times New Roman" w:cs="Times New Roman"/>
          <w:b/>
          <w:bCs/>
          <w:sz w:val="24"/>
          <w:szCs w:val="24"/>
        </w:rPr>
        <w:t>jeżeli dokonano odbioru bez wad lub z wadami nieistotnymi stwierdzonymi w</w:t>
      </w:r>
      <w:r w:rsidR="00AC139F">
        <w:rPr>
          <w:rFonts w:ascii="Times New Roman" w:hAnsi="Times New Roman" w:cs="Times New Roman"/>
          <w:b/>
          <w:bCs/>
          <w:sz w:val="24"/>
          <w:szCs w:val="24"/>
        </w:rPr>
        <w:t> </w:t>
      </w:r>
      <w:r w:rsidRPr="00F71D3C">
        <w:rPr>
          <w:rFonts w:ascii="Times New Roman" w:hAnsi="Times New Roman" w:cs="Times New Roman"/>
          <w:b/>
          <w:bCs/>
          <w:sz w:val="24"/>
          <w:szCs w:val="24"/>
        </w:rPr>
        <w:t>protokole:</w:t>
      </w:r>
      <w:r w:rsidRPr="00F71D3C">
        <w:rPr>
          <w:rFonts w:ascii="Times New Roman" w:hAnsi="Times New Roman" w:cs="Times New Roman"/>
          <w:sz w:val="24"/>
          <w:szCs w:val="24"/>
        </w:rPr>
        <w:t xml:space="preserve"> termin zgłoszenia przez Wykonawcę wykonania przedmiotu niniejszej umowy oraz gotowości do jego odbioru, o którym mowa w ust. 1 niniejszego paragrafu;</w:t>
      </w:r>
    </w:p>
    <w:p w14:paraId="31BF17AA" w14:textId="6E9AEAE5" w:rsidR="00AC139F" w:rsidRPr="004C6E2A" w:rsidRDefault="00A66954" w:rsidP="004C6E2A">
      <w:pPr>
        <w:pStyle w:val="Akapitzlist"/>
        <w:numPr>
          <w:ilvl w:val="0"/>
          <w:numId w:val="38"/>
        </w:numPr>
        <w:spacing w:after="120"/>
        <w:jc w:val="both"/>
        <w:rPr>
          <w:rFonts w:ascii="Times New Roman" w:hAnsi="Times New Roman" w:cs="Times New Roman"/>
          <w:sz w:val="24"/>
          <w:szCs w:val="24"/>
        </w:rPr>
      </w:pPr>
      <w:r w:rsidRPr="00F71D3C">
        <w:rPr>
          <w:rFonts w:ascii="Times New Roman" w:hAnsi="Times New Roman" w:cs="Times New Roman"/>
          <w:b/>
          <w:bCs/>
          <w:sz w:val="24"/>
          <w:szCs w:val="24"/>
        </w:rPr>
        <w:t xml:space="preserve">jeżeli nie dokonano odbioru z powodu wad </w:t>
      </w:r>
      <w:r w:rsidR="005F48EF" w:rsidRPr="00F71D3C">
        <w:rPr>
          <w:rFonts w:ascii="Times New Roman" w:hAnsi="Times New Roman" w:cs="Times New Roman"/>
          <w:b/>
          <w:bCs/>
          <w:sz w:val="24"/>
          <w:szCs w:val="24"/>
        </w:rPr>
        <w:t>przedmiotu niniejszej umowy</w:t>
      </w:r>
      <w:r w:rsidR="00EE128D">
        <w:rPr>
          <w:rFonts w:ascii="Times New Roman" w:hAnsi="Times New Roman" w:cs="Times New Roman"/>
          <w:b/>
          <w:bCs/>
          <w:sz w:val="24"/>
          <w:szCs w:val="24"/>
        </w:rPr>
        <w:t xml:space="preserve"> lub braku kompletu dokumentacji odbiorowej</w:t>
      </w:r>
      <w:r w:rsidR="005F48EF" w:rsidRPr="00F71D3C">
        <w:rPr>
          <w:rFonts w:ascii="Times New Roman" w:hAnsi="Times New Roman" w:cs="Times New Roman"/>
          <w:b/>
          <w:bCs/>
          <w:sz w:val="24"/>
          <w:szCs w:val="24"/>
        </w:rPr>
        <w:t>:</w:t>
      </w:r>
      <w:r w:rsidRPr="00F71D3C">
        <w:rPr>
          <w:rFonts w:ascii="Times New Roman" w:hAnsi="Times New Roman" w:cs="Times New Roman"/>
          <w:sz w:val="24"/>
          <w:szCs w:val="24"/>
        </w:rPr>
        <w:t xml:space="preserve"> dat</w:t>
      </w:r>
      <w:r w:rsidR="005F48EF" w:rsidRPr="00F71D3C">
        <w:rPr>
          <w:rFonts w:ascii="Times New Roman" w:hAnsi="Times New Roman" w:cs="Times New Roman"/>
          <w:sz w:val="24"/>
          <w:szCs w:val="24"/>
        </w:rPr>
        <w:t>ę</w:t>
      </w:r>
      <w:r w:rsidRPr="00F71D3C">
        <w:rPr>
          <w:rFonts w:ascii="Times New Roman" w:hAnsi="Times New Roman" w:cs="Times New Roman"/>
          <w:sz w:val="24"/>
          <w:szCs w:val="24"/>
        </w:rPr>
        <w:t xml:space="preserve"> spisania protokołu odbioru po </w:t>
      </w:r>
      <w:r w:rsidR="005F48EF" w:rsidRPr="00F71D3C">
        <w:rPr>
          <w:rFonts w:ascii="Times New Roman" w:hAnsi="Times New Roman" w:cs="Times New Roman"/>
          <w:sz w:val="24"/>
          <w:szCs w:val="24"/>
        </w:rPr>
        <w:t xml:space="preserve">ich </w:t>
      </w:r>
      <w:r w:rsidRPr="00F71D3C">
        <w:rPr>
          <w:rFonts w:ascii="Times New Roman" w:hAnsi="Times New Roman" w:cs="Times New Roman"/>
          <w:sz w:val="24"/>
          <w:szCs w:val="24"/>
        </w:rPr>
        <w:t>usunięciu</w:t>
      </w:r>
      <w:r w:rsidR="00CC0323" w:rsidRPr="00F71D3C">
        <w:rPr>
          <w:rFonts w:ascii="Times New Roman" w:hAnsi="Times New Roman" w:cs="Times New Roman"/>
          <w:sz w:val="24"/>
          <w:szCs w:val="24"/>
        </w:rPr>
        <w:t>.</w:t>
      </w:r>
    </w:p>
    <w:p w14:paraId="70B71FAC" w14:textId="77777777" w:rsidR="00AC139F" w:rsidRPr="00F71D3C" w:rsidRDefault="00AC139F" w:rsidP="004A0566">
      <w:pPr>
        <w:spacing w:line="276" w:lineRule="auto"/>
        <w:jc w:val="center"/>
        <w:rPr>
          <w:b/>
          <w:sz w:val="24"/>
          <w:szCs w:val="24"/>
        </w:rPr>
      </w:pPr>
    </w:p>
    <w:p w14:paraId="6BF368FC" w14:textId="5C6BBFC2" w:rsidR="00E63D69" w:rsidRPr="00F71D3C" w:rsidRDefault="009113F4" w:rsidP="004A0566">
      <w:pPr>
        <w:spacing w:line="276" w:lineRule="auto"/>
        <w:jc w:val="center"/>
        <w:rPr>
          <w:sz w:val="24"/>
          <w:szCs w:val="24"/>
        </w:rPr>
      </w:pPr>
      <w:r w:rsidRPr="00F71D3C">
        <w:rPr>
          <w:rFonts w:eastAsia="Calibri"/>
          <w:b/>
          <w:sz w:val="24"/>
          <w:szCs w:val="24"/>
          <w:lang w:eastAsia="pl-PL"/>
        </w:rPr>
        <w:t xml:space="preserve">§ 11 </w:t>
      </w:r>
    </w:p>
    <w:p w14:paraId="036ADC37" w14:textId="77777777" w:rsidR="00973652" w:rsidRPr="00F71D3C" w:rsidRDefault="00973652" w:rsidP="004A0566">
      <w:pPr>
        <w:pStyle w:val="Akapitzlist"/>
        <w:numPr>
          <w:ilvl w:val="0"/>
          <w:numId w:val="47"/>
        </w:numPr>
        <w:tabs>
          <w:tab w:val="left" w:pos="284"/>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Strony ustalają poniższe kary umowne, które będą naliczane w następujących przypadkach oraz wysokościach:</w:t>
      </w:r>
    </w:p>
    <w:p w14:paraId="358EC9E7" w14:textId="77777777" w:rsidR="00973652" w:rsidRPr="00F71D3C" w:rsidRDefault="00973652" w:rsidP="004A0566">
      <w:pPr>
        <w:pStyle w:val="Akapitzlist"/>
        <w:numPr>
          <w:ilvl w:val="0"/>
          <w:numId w:val="48"/>
        </w:numPr>
        <w:tabs>
          <w:tab w:val="left" w:pos="284"/>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Wykonawca zapłaci Zamawiającemu:</w:t>
      </w:r>
    </w:p>
    <w:p w14:paraId="41E464EE" w14:textId="77777777" w:rsidR="00973652" w:rsidRPr="00F71D3C" w:rsidRDefault="00973652" w:rsidP="004A0566">
      <w:pPr>
        <w:pStyle w:val="Akapitzlist"/>
        <w:numPr>
          <w:ilvl w:val="0"/>
          <w:numId w:val="49"/>
        </w:numPr>
        <w:tabs>
          <w:tab w:val="left" w:pos="284"/>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 xml:space="preserve">za zwłokę w terminowym wykonaniu przedmiotu niniejszej umowy: w wysokości </w:t>
      </w:r>
      <w:r w:rsidRPr="00F71D3C">
        <w:rPr>
          <w:rFonts w:ascii="Times New Roman" w:hAnsi="Times New Roman" w:cs="Times New Roman"/>
          <w:b/>
          <w:bCs/>
          <w:sz w:val="24"/>
          <w:szCs w:val="24"/>
        </w:rPr>
        <w:t>0,5%</w:t>
      </w:r>
      <w:r w:rsidRPr="00F71D3C">
        <w:rPr>
          <w:rFonts w:ascii="Times New Roman" w:hAnsi="Times New Roman" w:cs="Times New Roman"/>
          <w:sz w:val="24"/>
          <w:szCs w:val="24"/>
        </w:rPr>
        <w:t xml:space="preserve"> </w:t>
      </w:r>
      <w:r w:rsidRPr="00F71D3C">
        <w:rPr>
          <w:rFonts w:ascii="Times New Roman" w:hAnsi="Times New Roman" w:cs="Times New Roman"/>
          <w:b/>
          <w:bCs/>
          <w:sz w:val="24"/>
          <w:szCs w:val="24"/>
        </w:rPr>
        <w:t>wynagrodzenia brutto</w:t>
      </w:r>
      <w:r w:rsidRPr="00F71D3C">
        <w:rPr>
          <w:rFonts w:ascii="Times New Roman" w:hAnsi="Times New Roman" w:cs="Times New Roman"/>
          <w:sz w:val="24"/>
          <w:szCs w:val="24"/>
        </w:rPr>
        <w:t>, określonego w § 2 ust. 1 niniejszej umowy, za każdy dzień zwłoki;</w:t>
      </w:r>
    </w:p>
    <w:p w14:paraId="7200D945" w14:textId="77777777" w:rsidR="00973652" w:rsidRPr="00F71D3C" w:rsidRDefault="00973652" w:rsidP="004A0566">
      <w:pPr>
        <w:pStyle w:val="Akapitzlist"/>
        <w:numPr>
          <w:ilvl w:val="0"/>
          <w:numId w:val="49"/>
        </w:numPr>
        <w:tabs>
          <w:tab w:val="left" w:pos="284"/>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 xml:space="preserve">za zwłokę w usunięciu wad stwierdzonych podczas odbioru przedmiotu niniejszej umowy lub podczas obowiązywania okresu rękojmi i gwarancji: w wysokości </w:t>
      </w:r>
      <w:r w:rsidRPr="00F71D3C">
        <w:rPr>
          <w:rFonts w:ascii="Times New Roman" w:hAnsi="Times New Roman" w:cs="Times New Roman"/>
          <w:b/>
          <w:bCs/>
          <w:sz w:val="24"/>
          <w:szCs w:val="24"/>
        </w:rPr>
        <w:t>0,3%</w:t>
      </w:r>
      <w:r w:rsidRPr="00F71D3C">
        <w:rPr>
          <w:rFonts w:ascii="Times New Roman" w:hAnsi="Times New Roman" w:cs="Times New Roman"/>
          <w:sz w:val="24"/>
          <w:szCs w:val="24"/>
        </w:rPr>
        <w:t xml:space="preserve"> </w:t>
      </w:r>
      <w:r w:rsidRPr="00F71D3C">
        <w:rPr>
          <w:rFonts w:ascii="Times New Roman" w:hAnsi="Times New Roman" w:cs="Times New Roman"/>
          <w:b/>
          <w:bCs/>
          <w:sz w:val="24"/>
          <w:szCs w:val="24"/>
        </w:rPr>
        <w:t>wynagrodzenia brutto</w:t>
      </w:r>
      <w:r w:rsidRPr="00F71D3C">
        <w:rPr>
          <w:rFonts w:ascii="Times New Roman" w:hAnsi="Times New Roman" w:cs="Times New Roman"/>
          <w:sz w:val="24"/>
          <w:szCs w:val="24"/>
        </w:rPr>
        <w:t>, określonego w § 2 ust. 1 niniejszej umowy, za każdy dzień zwłoki. W przypadku rękojmi i gwarancji, zwłoka liczona będzie od upływu terminu określonego w § 12 ust. 3 niniejszej umowy lub terminu wyznaczonego przez Zamawiającego;</w:t>
      </w:r>
    </w:p>
    <w:p w14:paraId="259C31F7" w14:textId="77777777" w:rsidR="00973652" w:rsidRPr="00F71D3C" w:rsidRDefault="00973652" w:rsidP="004A0566">
      <w:pPr>
        <w:pStyle w:val="Akapitzlist"/>
        <w:numPr>
          <w:ilvl w:val="0"/>
          <w:numId w:val="49"/>
        </w:numPr>
        <w:tabs>
          <w:tab w:val="left" w:pos="284"/>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 xml:space="preserve">za odstąpienie od niniejszej umowy z przyczyn, za które odpowiedzialność ponosi Wykonawca: w wysokości </w:t>
      </w:r>
      <w:r w:rsidRPr="00F71D3C">
        <w:rPr>
          <w:rFonts w:ascii="Times New Roman" w:hAnsi="Times New Roman" w:cs="Times New Roman"/>
          <w:b/>
          <w:bCs/>
          <w:sz w:val="24"/>
          <w:szCs w:val="24"/>
        </w:rPr>
        <w:t>20% wynagrodzenia brutto</w:t>
      </w:r>
      <w:r w:rsidRPr="00F71D3C">
        <w:rPr>
          <w:rFonts w:ascii="Times New Roman" w:hAnsi="Times New Roman" w:cs="Times New Roman"/>
          <w:sz w:val="24"/>
          <w:szCs w:val="24"/>
        </w:rPr>
        <w:t>, określonego w § 2 ust. 1 niniejszej umowy;</w:t>
      </w:r>
    </w:p>
    <w:p w14:paraId="74359AFB" w14:textId="08F45DCF" w:rsidR="00973652" w:rsidRPr="00F71D3C" w:rsidRDefault="00973652" w:rsidP="004A0566">
      <w:pPr>
        <w:pStyle w:val="Akapitzlist"/>
        <w:numPr>
          <w:ilvl w:val="0"/>
          <w:numId w:val="49"/>
        </w:numPr>
        <w:tabs>
          <w:tab w:val="left" w:pos="284"/>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 xml:space="preserve">jeżeli Wykonawca powierzy wykonanie przedmiotu niniejszej umowy lub jego części </w:t>
      </w:r>
      <w:r w:rsidR="007552C6" w:rsidRPr="00F71D3C">
        <w:rPr>
          <w:rFonts w:ascii="Times New Roman" w:hAnsi="Times New Roman" w:cs="Times New Roman"/>
          <w:sz w:val="24"/>
          <w:szCs w:val="24"/>
        </w:rPr>
        <w:t>P</w:t>
      </w:r>
      <w:r w:rsidRPr="00F71D3C">
        <w:rPr>
          <w:rFonts w:ascii="Times New Roman" w:hAnsi="Times New Roman" w:cs="Times New Roman"/>
          <w:sz w:val="24"/>
          <w:szCs w:val="24"/>
        </w:rPr>
        <w:t>odwykonawc</w:t>
      </w:r>
      <w:r w:rsidR="006C085B" w:rsidRPr="00F71D3C">
        <w:rPr>
          <w:rFonts w:ascii="Times New Roman" w:hAnsi="Times New Roman" w:cs="Times New Roman"/>
          <w:sz w:val="24"/>
          <w:szCs w:val="24"/>
        </w:rPr>
        <w:t>y lub dalszym podwykonawcom</w:t>
      </w:r>
      <w:r w:rsidRPr="00F71D3C">
        <w:rPr>
          <w:rFonts w:ascii="Times New Roman" w:hAnsi="Times New Roman" w:cs="Times New Roman"/>
          <w:sz w:val="24"/>
          <w:szCs w:val="24"/>
        </w:rPr>
        <w:t xml:space="preserve"> - z tytułu nieprzedłożenia Zamawiającemu projektu umowy o podwykonawstwo, której przedmiotem są roboty budowlane, lub projektu jej zmiany do zaakceptowania: w wysokości </w:t>
      </w:r>
      <w:r w:rsidRPr="00F71D3C">
        <w:rPr>
          <w:rFonts w:ascii="Times New Roman" w:hAnsi="Times New Roman" w:cs="Times New Roman"/>
          <w:b/>
          <w:bCs/>
          <w:sz w:val="24"/>
          <w:szCs w:val="24"/>
        </w:rPr>
        <w:t>1% wynagrodzenia brutto</w:t>
      </w:r>
      <w:r w:rsidRPr="00F71D3C">
        <w:rPr>
          <w:rFonts w:ascii="Times New Roman" w:hAnsi="Times New Roman" w:cs="Times New Roman"/>
          <w:sz w:val="24"/>
          <w:szCs w:val="24"/>
        </w:rPr>
        <w:t>, określonego w § 2 ust. 1 niniejszej umowy;</w:t>
      </w:r>
    </w:p>
    <w:p w14:paraId="47878F9C" w14:textId="4B689550" w:rsidR="00973652" w:rsidRPr="00F71D3C" w:rsidRDefault="00973652" w:rsidP="004A0566">
      <w:pPr>
        <w:pStyle w:val="Akapitzlist"/>
        <w:numPr>
          <w:ilvl w:val="0"/>
          <w:numId w:val="49"/>
        </w:numPr>
        <w:tabs>
          <w:tab w:val="left" w:pos="284"/>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 xml:space="preserve">jeżeli Wykonawca powierzy wykonanie przedmiotu niniejszej umowy lub jego części </w:t>
      </w:r>
      <w:r w:rsidR="007552C6" w:rsidRPr="00F71D3C">
        <w:rPr>
          <w:rFonts w:ascii="Times New Roman" w:hAnsi="Times New Roman" w:cs="Times New Roman"/>
          <w:sz w:val="24"/>
          <w:szCs w:val="24"/>
        </w:rPr>
        <w:t>P</w:t>
      </w:r>
      <w:r w:rsidRPr="00F71D3C">
        <w:rPr>
          <w:rFonts w:ascii="Times New Roman" w:hAnsi="Times New Roman" w:cs="Times New Roman"/>
          <w:sz w:val="24"/>
          <w:szCs w:val="24"/>
        </w:rPr>
        <w:t>odwykonawc</w:t>
      </w:r>
      <w:r w:rsidR="006C085B" w:rsidRPr="00F71D3C">
        <w:rPr>
          <w:rFonts w:ascii="Times New Roman" w:hAnsi="Times New Roman" w:cs="Times New Roman"/>
          <w:sz w:val="24"/>
          <w:szCs w:val="24"/>
        </w:rPr>
        <w:t>y lub dalszym podwykonawcom</w:t>
      </w:r>
      <w:r w:rsidRPr="00F71D3C">
        <w:rPr>
          <w:rFonts w:ascii="Times New Roman" w:hAnsi="Times New Roman" w:cs="Times New Roman"/>
          <w:sz w:val="24"/>
          <w:szCs w:val="24"/>
        </w:rPr>
        <w:t xml:space="preserve"> - z tytułu nieprzedłożenia Zamawiającemu poświadczonej za zgodność z oryginałem kopii umowy o podwykonawstwo lub jej zmiany: w wysokości </w:t>
      </w:r>
      <w:r w:rsidRPr="00F71D3C">
        <w:rPr>
          <w:rFonts w:ascii="Times New Roman" w:hAnsi="Times New Roman" w:cs="Times New Roman"/>
          <w:b/>
          <w:bCs/>
          <w:sz w:val="24"/>
          <w:szCs w:val="24"/>
        </w:rPr>
        <w:t>1% wynagrodzenia brutto</w:t>
      </w:r>
      <w:r w:rsidRPr="00F71D3C">
        <w:rPr>
          <w:rFonts w:ascii="Times New Roman" w:hAnsi="Times New Roman" w:cs="Times New Roman"/>
          <w:sz w:val="24"/>
          <w:szCs w:val="24"/>
        </w:rPr>
        <w:t>, określonego w § 2 ust. 1 niniejszej umowy;</w:t>
      </w:r>
    </w:p>
    <w:p w14:paraId="369D3A66" w14:textId="34BF4A9E" w:rsidR="00973652" w:rsidRPr="00F71D3C" w:rsidRDefault="00973652" w:rsidP="004A0566">
      <w:pPr>
        <w:pStyle w:val="Akapitzlist"/>
        <w:numPr>
          <w:ilvl w:val="0"/>
          <w:numId w:val="49"/>
        </w:numPr>
        <w:tabs>
          <w:tab w:val="left" w:pos="284"/>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 xml:space="preserve">jeżeli Wykonawca powierzy wykonanie przedmiotu niniejszej umowy lub jego części </w:t>
      </w:r>
      <w:r w:rsidR="007552C6" w:rsidRPr="00F71D3C">
        <w:rPr>
          <w:rFonts w:ascii="Times New Roman" w:hAnsi="Times New Roman" w:cs="Times New Roman"/>
          <w:sz w:val="24"/>
          <w:szCs w:val="24"/>
        </w:rPr>
        <w:t>P</w:t>
      </w:r>
      <w:r w:rsidRPr="00F71D3C">
        <w:rPr>
          <w:rFonts w:ascii="Times New Roman" w:hAnsi="Times New Roman" w:cs="Times New Roman"/>
          <w:sz w:val="24"/>
          <w:szCs w:val="24"/>
        </w:rPr>
        <w:t>odwykonawc</w:t>
      </w:r>
      <w:r w:rsidR="006C085B" w:rsidRPr="00F71D3C">
        <w:rPr>
          <w:rFonts w:ascii="Times New Roman" w:hAnsi="Times New Roman" w:cs="Times New Roman"/>
          <w:sz w:val="24"/>
          <w:szCs w:val="24"/>
        </w:rPr>
        <w:t>y lub dalszym podwykonawcom</w:t>
      </w:r>
      <w:r w:rsidRPr="00F71D3C">
        <w:rPr>
          <w:rFonts w:ascii="Times New Roman" w:hAnsi="Times New Roman" w:cs="Times New Roman"/>
          <w:sz w:val="24"/>
          <w:szCs w:val="24"/>
        </w:rPr>
        <w:t xml:space="preserve"> - z tytułu braku zmiany umowy</w:t>
      </w:r>
      <w:r w:rsidR="00F365B0" w:rsidRPr="00F71D3C">
        <w:rPr>
          <w:rFonts w:ascii="Times New Roman" w:hAnsi="Times New Roman" w:cs="Times New Roman"/>
          <w:sz w:val="24"/>
          <w:szCs w:val="24"/>
        </w:rPr>
        <w:t>,</w:t>
      </w:r>
      <w:r w:rsidRPr="00F71D3C">
        <w:rPr>
          <w:rFonts w:ascii="Times New Roman" w:hAnsi="Times New Roman" w:cs="Times New Roman"/>
          <w:sz w:val="24"/>
          <w:szCs w:val="24"/>
        </w:rPr>
        <w:t xml:space="preserve"> o </w:t>
      </w:r>
      <w:r w:rsidR="00F365B0" w:rsidRPr="00F71D3C">
        <w:rPr>
          <w:rFonts w:ascii="Times New Roman" w:hAnsi="Times New Roman" w:cs="Times New Roman"/>
          <w:sz w:val="24"/>
          <w:szCs w:val="24"/>
        </w:rPr>
        <w:t xml:space="preserve">której mowa w § 7 pkt </w:t>
      </w:r>
      <w:r w:rsidR="00943CD3">
        <w:rPr>
          <w:rFonts w:ascii="Times New Roman" w:hAnsi="Times New Roman" w:cs="Times New Roman"/>
          <w:sz w:val="24"/>
          <w:szCs w:val="24"/>
        </w:rPr>
        <w:t>13</w:t>
      </w:r>
      <w:r w:rsidR="00F365B0" w:rsidRPr="00F71D3C">
        <w:rPr>
          <w:rFonts w:ascii="Times New Roman" w:hAnsi="Times New Roman" w:cs="Times New Roman"/>
          <w:sz w:val="24"/>
          <w:szCs w:val="24"/>
        </w:rPr>
        <w:t xml:space="preserve"> niniejszej umowy,</w:t>
      </w:r>
      <w:r w:rsidR="00F365B0" w:rsidRPr="00F71D3C">
        <w:rPr>
          <w:rFonts w:ascii="Times New Roman" w:hAnsi="Times New Roman" w:cs="Times New Roman"/>
          <w:b/>
          <w:sz w:val="24"/>
          <w:szCs w:val="24"/>
        </w:rPr>
        <w:t xml:space="preserve"> </w:t>
      </w:r>
      <w:r w:rsidRPr="00F71D3C">
        <w:rPr>
          <w:rFonts w:ascii="Times New Roman" w:hAnsi="Times New Roman" w:cs="Times New Roman"/>
          <w:sz w:val="24"/>
          <w:szCs w:val="24"/>
        </w:rPr>
        <w:t xml:space="preserve">w zakresie terminu zapłaty: w wysokości </w:t>
      </w:r>
      <w:r w:rsidRPr="00F71D3C">
        <w:rPr>
          <w:rFonts w:ascii="Times New Roman" w:hAnsi="Times New Roman" w:cs="Times New Roman"/>
          <w:b/>
          <w:bCs/>
          <w:sz w:val="24"/>
          <w:szCs w:val="24"/>
        </w:rPr>
        <w:t>1% wynagrodzenia brutto</w:t>
      </w:r>
      <w:r w:rsidRPr="00F71D3C">
        <w:rPr>
          <w:rFonts w:ascii="Times New Roman" w:hAnsi="Times New Roman" w:cs="Times New Roman"/>
          <w:sz w:val="24"/>
          <w:szCs w:val="24"/>
        </w:rPr>
        <w:t>, określonego w § 2 ust. 1 niniejszej umowy;</w:t>
      </w:r>
    </w:p>
    <w:p w14:paraId="48D63604" w14:textId="723E4BAF" w:rsidR="00973652" w:rsidRDefault="00973652" w:rsidP="004A0566">
      <w:pPr>
        <w:pStyle w:val="Akapitzlist"/>
        <w:numPr>
          <w:ilvl w:val="0"/>
          <w:numId w:val="49"/>
        </w:numPr>
        <w:tabs>
          <w:tab w:val="left" w:pos="284"/>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 xml:space="preserve">jeżeli Wykonawca powierzy wykonanie przedmiotu niniejszej umowy lub jego części </w:t>
      </w:r>
      <w:r w:rsidR="007552C6" w:rsidRPr="00F71D3C">
        <w:rPr>
          <w:rFonts w:ascii="Times New Roman" w:hAnsi="Times New Roman" w:cs="Times New Roman"/>
          <w:sz w:val="24"/>
          <w:szCs w:val="24"/>
        </w:rPr>
        <w:t>P</w:t>
      </w:r>
      <w:r w:rsidRPr="00F71D3C">
        <w:rPr>
          <w:rFonts w:ascii="Times New Roman" w:hAnsi="Times New Roman" w:cs="Times New Roman"/>
          <w:sz w:val="24"/>
          <w:szCs w:val="24"/>
        </w:rPr>
        <w:t>odwykonawc</w:t>
      </w:r>
      <w:r w:rsidR="006C085B" w:rsidRPr="00F71D3C">
        <w:rPr>
          <w:rFonts w:ascii="Times New Roman" w:hAnsi="Times New Roman" w:cs="Times New Roman"/>
          <w:sz w:val="24"/>
          <w:szCs w:val="24"/>
        </w:rPr>
        <w:t>y lub dalszym podwykonawcom</w:t>
      </w:r>
      <w:r w:rsidRPr="00F71D3C">
        <w:rPr>
          <w:rFonts w:ascii="Times New Roman" w:hAnsi="Times New Roman" w:cs="Times New Roman"/>
          <w:sz w:val="24"/>
          <w:szCs w:val="24"/>
        </w:rPr>
        <w:t xml:space="preserve"> - z tytułu braku zapłaty lub nieterminowej zapłaty wynagrodzenia należnego </w:t>
      </w:r>
      <w:r w:rsidR="007552C6" w:rsidRPr="00F71D3C">
        <w:rPr>
          <w:rFonts w:ascii="Times New Roman" w:hAnsi="Times New Roman" w:cs="Times New Roman"/>
          <w:sz w:val="24"/>
          <w:szCs w:val="24"/>
        </w:rPr>
        <w:t>P</w:t>
      </w:r>
      <w:r w:rsidRPr="00F71D3C">
        <w:rPr>
          <w:rFonts w:ascii="Times New Roman" w:hAnsi="Times New Roman" w:cs="Times New Roman"/>
          <w:sz w:val="24"/>
          <w:szCs w:val="24"/>
        </w:rPr>
        <w:t>odwykonawc</w:t>
      </w:r>
      <w:r w:rsidR="007552C6" w:rsidRPr="00F71D3C">
        <w:rPr>
          <w:rFonts w:ascii="Times New Roman" w:hAnsi="Times New Roman" w:cs="Times New Roman"/>
          <w:sz w:val="24"/>
          <w:szCs w:val="24"/>
        </w:rPr>
        <w:t>y</w:t>
      </w:r>
      <w:r w:rsidRPr="00F71D3C">
        <w:rPr>
          <w:rFonts w:ascii="Times New Roman" w:hAnsi="Times New Roman" w:cs="Times New Roman"/>
          <w:sz w:val="24"/>
          <w:szCs w:val="24"/>
        </w:rPr>
        <w:t xml:space="preserve"> lub dalszym podwykonawcom: w</w:t>
      </w:r>
      <w:r w:rsidR="002F0246">
        <w:rPr>
          <w:rFonts w:ascii="Times New Roman" w:hAnsi="Times New Roman" w:cs="Times New Roman"/>
          <w:sz w:val="24"/>
          <w:szCs w:val="24"/>
        </w:rPr>
        <w:t> </w:t>
      </w:r>
      <w:r w:rsidRPr="00F71D3C">
        <w:rPr>
          <w:rFonts w:ascii="Times New Roman" w:hAnsi="Times New Roman" w:cs="Times New Roman"/>
          <w:sz w:val="24"/>
          <w:szCs w:val="24"/>
        </w:rPr>
        <w:t xml:space="preserve">wysokości </w:t>
      </w:r>
      <w:r w:rsidRPr="00F71D3C">
        <w:rPr>
          <w:rFonts w:ascii="Times New Roman" w:hAnsi="Times New Roman" w:cs="Times New Roman"/>
          <w:b/>
          <w:bCs/>
          <w:sz w:val="24"/>
          <w:szCs w:val="24"/>
        </w:rPr>
        <w:t>0,3% wynagrodzenia brutto</w:t>
      </w:r>
      <w:r w:rsidRPr="00F71D3C">
        <w:rPr>
          <w:rFonts w:ascii="Times New Roman" w:hAnsi="Times New Roman" w:cs="Times New Roman"/>
          <w:sz w:val="24"/>
          <w:szCs w:val="24"/>
        </w:rPr>
        <w:t>, określonego w umowie o podwykonawstwo;</w:t>
      </w:r>
    </w:p>
    <w:p w14:paraId="53655462" w14:textId="03E8BF0A" w:rsidR="0020637C" w:rsidRPr="00F71D3C" w:rsidRDefault="0020637C" w:rsidP="004A0566">
      <w:pPr>
        <w:pStyle w:val="Akapitzlist"/>
        <w:numPr>
          <w:ilvl w:val="0"/>
          <w:numId w:val="49"/>
        </w:numPr>
        <w:tabs>
          <w:tab w:val="left" w:pos="284"/>
        </w:tabs>
        <w:spacing w:before="120" w:after="60"/>
        <w:jc w:val="both"/>
        <w:rPr>
          <w:rFonts w:ascii="Times New Roman" w:hAnsi="Times New Roman" w:cs="Times New Roman"/>
          <w:sz w:val="24"/>
          <w:szCs w:val="24"/>
        </w:rPr>
      </w:pPr>
      <w:r w:rsidRPr="00F71D3C">
        <w:rPr>
          <w:rFonts w:ascii="Times New Roman" w:hAnsi="Times New Roman" w:cs="Times New Roman"/>
          <w:color w:val="000000"/>
          <w:sz w:val="24"/>
          <w:szCs w:val="24"/>
        </w:rPr>
        <w:t xml:space="preserve">z tytułu niespełnienia przez Wykonawcę wymogu zatrudnienia na podstawie umowy o pracę osób wykonujących czynności wskazane w </w:t>
      </w:r>
      <w:bookmarkStart w:id="3" w:name="_Hlk141356792"/>
      <w:r w:rsidRPr="00F71D3C">
        <w:rPr>
          <w:rFonts w:ascii="Times New Roman" w:hAnsi="Times New Roman" w:cs="Times New Roman"/>
          <w:color w:val="000000"/>
          <w:sz w:val="24"/>
          <w:szCs w:val="24"/>
        </w:rPr>
        <w:t xml:space="preserve">§ </w:t>
      </w:r>
      <w:bookmarkEnd w:id="3"/>
      <w:r w:rsidRPr="00F71D3C">
        <w:rPr>
          <w:rFonts w:ascii="Times New Roman" w:hAnsi="Times New Roman" w:cs="Times New Roman"/>
          <w:color w:val="000000"/>
          <w:sz w:val="24"/>
          <w:szCs w:val="24"/>
        </w:rPr>
        <w:t xml:space="preserve">14 ust. 1 niniejszej umowy: </w:t>
      </w:r>
      <w:r w:rsidRPr="00F71D3C">
        <w:rPr>
          <w:rFonts w:ascii="Times New Roman" w:hAnsi="Times New Roman" w:cs="Times New Roman"/>
          <w:b/>
          <w:bCs/>
          <w:color w:val="000000"/>
          <w:sz w:val="24"/>
          <w:szCs w:val="24"/>
        </w:rPr>
        <w:t>500 PLN</w:t>
      </w:r>
      <w:r w:rsidRPr="00F71D3C">
        <w:rPr>
          <w:rFonts w:ascii="Times New Roman" w:hAnsi="Times New Roman" w:cs="Times New Roman"/>
          <w:color w:val="000000"/>
          <w:sz w:val="24"/>
          <w:szCs w:val="24"/>
        </w:rPr>
        <w:t xml:space="preserve"> (słownie: pięćset złotych) za każdy przypadek nieprzedłożenia Zamawiającemu przez Wykonawcę dokumentów określonych w § 14 ust. 3 niniejszej umowy</w:t>
      </w:r>
      <w:r>
        <w:rPr>
          <w:rFonts w:ascii="Times New Roman" w:hAnsi="Times New Roman" w:cs="Times New Roman"/>
          <w:color w:val="000000"/>
          <w:sz w:val="24"/>
          <w:szCs w:val="24"/>
        </w:rPr>
        <w:t>.</w:t>
      </w:r>
    </w:p>
    <w:p w14:paraId="110C5A0A" w14:textId="63630651" w:rsidR="00973652" w:rsidRPr="00F71D3C" w:rsidRDefault="00973652" w:rsidP="004A0566">
      <w:pPr>
        <w:pStyle w:val="Akapitzlist"/>
        <w:numPr>
          <w:ilvl w:val="0"/>
          <w:numId w:val="48"/>
        </w:numPr>
        <w:tabs>
          <w:tab w:val="left" w:pos="709"/>
        </w:tabs>
        <w:spacing w:after="60"/>
        <w:jc w:val="both"/>
        <w:rPr>
          <w:rFonts w:ascii="Times New Roman" w:hAnsi="Times New Roman" w:cs="Times New Roman"/>
          <w:sz w:val="24"/>
          <w:szCs w:val="24"/>
        </w:rPr>
      </w:pPr>
      <w:r w:rsidRPr="00F71D3C">
        <w:rPr>
          <w:rFonts w:ascii="Times New Roman" w:hAnsi="Times New Roman" w:cs="Times New Roman"/>
          <w:sz w:val="24"/>
          <w:szCs w:val="24"/>
        </w:rPr>
        <w:t>Zamawiający zapłaci Wykonawcy karę umowną z tytułu odstąpienia od niniejszej umowy z</w:t>
      </w:r>
      <w:r w:rsidR="002F0246">
        <w:rPr>
          <w:rFonts w:ascii="Times New Roman" w:hAnsi="Times New Roman" w:cs="Times New Roman"/>
          <w:sz w:val="24"/>
          <w:szCs w:val="24"/>
        </w:rPr>
        <w:t> </w:t>
      </w:r>
      <w:r w:rsidRPr="00F71D3C">
        <w:rPr>
          <w:rFonts w:ascii="Times New Roman" w:hAnsi="Times New Roman" w:cs="Times New Roman"/>
          <w:sz w:val="24"/>
          <w:szCs w:val="24"/>
        </w:rPr>
        <w:t xml:space="preserve">przyczyn, za które Zamawiający ponosi odpowiedzialność, w wysokości </w:t>
      </w:r>
      <w:r w:rsidRPr="00F71D3C">
        <w:rPr>
          <w:rFonts w:ascii="Times New Roman" w:hAnsi="Times New Roman" w:cs="Times New Roman"/>
          <w:b/>
          <w:bCs/>
          <w:sz w:val="24"/>
          <w:szCs w:val="24"/>
        </w:rPr>
        <w:t>20% wynagrodzenia umownego brutto</w:t>
      </w:r>
      <w:r w:rsidRPr="00F71D3C">
        <w:rPr>
          <w:rFonts w:ascii="Times New Roman" w:hAnsi="Times New Roman" w:cs="Times New Roman"/>
          <w:sz w:val="24"/>
          <w:szCs w:val="24"/>
        </w:rPr>
        <w:t>, określonego w § 2 ust. 1 niniejszej umowy, z</w:t>
      </w:r>
      <w:r w:rsidR="002F0246">
        <w:rPr>
          <w:rFonts w:ascii="Times New Roman" w:hAnsi="Times New Roman" w:cs="Times New Roman"/>
          <w:sz w:val="24"/>
          <w:szCs w:val="24"/>
        </w:rPr>
        <w:t> </w:t>
      </w:r>
      <w:r w:rsidRPr="00F71D3C">
        <w:rPr>
          <w:rFonts w:ascii="Times New Roman" w:hAnsi="Times New Roman" w:cs="Times New Roman"/>
          <w:sz w:val="24"/>
          <w:szCs w:val="24"/>
        </w:rPr>
        <w:t xml:space="preserve">zastrzeżeniem przepisów ustawy </w:t>
      </w:r>
      <w:proofErr w:type="spellStart"/>
      <w:r w:rsidRPr="00F71D3C">
        <w:rPr>
          <w:rFonts w:ascii="Times New Roman" w:hAnsi="Times New Roman" w:cs="Times New Roman"/>
          <w:sz w:val="24"/>
          <w:szCs w:val="24"/>
        </w:rPr>
        <w:t>Pzp</w:t>
      </w:r>
      <w:proofErr w:type="spellEnd"/>
      <w:r w:rsidRPr="00F71D3C">
        <w:rPr>
          <w:rFonts w:ascii="Times New Roman" w:hAnsi="Times New Roman" w:cs="Times New Roman"/>
          <w:sz w:val="24"/>
          <w:szCs w:val="24"/>
        </w:rPr>
        <w:t>, a w szczególności art. 456 ust.</w:t>
      </w:r>
      <w:r w:rsidRPr="00F71D3C">
        <w:rPr>
          <w:rFonts w:ascii="Times New Roman" w:hAnsi="Times New Roman" w:cs="Times New Roman"/>
          <w:color w:val="000000"/>
          <w:sz w:val="24"/>
          <w:szCs w:val="24"/>
        </w:rPr>
        <w:t xml:space="preserve"> </w:t>
      </w:r>
      <w:r w:rsidRPr="00F71D3C">
        <w:rPr>
          <w:rFonts w:ascii="Times New Roman" w:hAnsi="Times New Roman" w:cs="Times New Roman"/>
          <w:sz w:val="24"/>
          <w:szCs w:val="24"/>
        </w:rPr>
        <w:t xml:space="preserve">1 pkt 1 ustawy </w:t>
      </w:r>
      <w:proofErr w:type="spellStart"/>
      <w:r w:rsidRPr="00F71D3C">
        <w:rPr>
          <w:rFonts w:ascii="Times New Roman" w:hAnsi="Times New Roman" w:cs="Times New Roman"/>
          <w:sz w:val="24"/>
          <w:szCs w:val="24"/>
        </w:rPr>
        <w:t>Pzp</w:t>
      </w:r>
      <w:proofErr w:type="spellEnd"/>
      <w:r w:rsidRPr="00F71D3C">
        <w:rPr>
          <w:rFonts w:ascii="Times New Roman" w:hAnsi="Times New Roman" w:cs="Times New Roman"/>
          <w:sz w:val="24"/>
          <w:szCs w:val="24"/>
        </w:rPr>
        <w:t>.</w:t>
      </w:r>
    </w:p>
    <w:p w14:paraId="21E6DF1E" w14:textId="77777777" w:rsidR="00973652" w:rsidRPr="00F71D3C" w:rsidRDefault="00973652" w:rsidP="004A0566">
      <w:pPr>
        <w:pStyle w:val="Akapitzlist"/>
        <w:numPr>
          <w:ilvl w:val="0"/>
          <w:numId w:val="47"/>
        </w:numPr>
        <w:tabs>
          <w:tab w:val="left" w:pos="709"/>
        </w:tabs>
        <w:spacing w:after="60"/>
        <w:jc w:val="both"/>
        <w:rPr>
          <w:rFonts w:ascii="Times New Roman" w:hAnsi="Times New Roman" w:cs="Times New Roman"/>
          <w:sz w:val="24"/>
          <w:szCs w:val="24"/>
        </w:rPr>
      </w:pPr>
      <w:r w:rsidRPr="00F71D3C">
        <w:rPr>
          <w:rFonts w:ascii="Times New Roman" w:hAnsi="Times New Roman" w:cs="Times New Roman"/>
          <w:sz w:val="24"/>
          <w:szCs w:val="24"/>
        </w:rPr>
        <w:t>Łączna wysokość kar umownych dla każdej ze Stron nie przekroczy 20% wynagrodzenia umownego brutto, określonego w § 2 ust. 1 niniejszej umowy.</w:t>
      </w:r>
    </w:p>
    <w:p w14:paraId="310A3F31" w14:textId="77777777" w:rsidR="00973652" w:rsidRPr="00F71D3C" w:rsidRDefault="00973652" w:rsidP="004A0566">
      <w:pPr>
        <w:pStyle w:val="Akapitzlist"/>
        <w:numPr>
          <w:ilvl w:val="0"/>
          <w:numId w:val="47"/>
        </w:numPr>
        <w:tabs>
          <w:tab w:val="left" w:pos="709"/>
        </w:tabs>
        <w:spacing w:after="60"/>
        <w:jc w:val="both"/>
        <w:rPr>
          <w:rFonts w:ascii="Times New Roman" w:hAnsi="Times New Roman" w:cs="Times New Roman"/>
          <w:sz w:val="24"/>
          <w:szCs w:val="24"/>
        </w:rPr>
      </w:pPr>
      <w:r w:rsidRPr="00F71D3C">
        <w:rPr>
          <w:rFonts w:ascii="Times New Roman" w:hAnsi="Times New Roman" w:cs="Times New Roman"/>
          <w:sz w:val="24"/>
          <w:szCs w:val="24"/>
        </w:rPr>
        <w:t>Niezależnie od naliczonych kar umownych, Stron będą miały prawo do dochodzenia odszkodowania do wysokości rzeczywiście poniesionej szkody.</w:t>
      </w:r>
    </w:p>
    <w:p w14:paraId="26424357" w14:textId="05C921C6" w:rsidR="008F0DD1" w:rsidRPr="00197C17" w:rsidRDefault="00973652" w:rsidP="00197C17">
      <w:pPr>
        <w:pStyle w:val="Akapitzlist"/>
        <w:numPr>
          <w:ilvl w:val="0"/>
          <w:numId w:val="47"/>
        </w:numPr>
        <w:tabs>
          <w:tab w:val="left" w:pos="709"/>
        </w:tabs>
        <w:spacing w:after="60"/>
        <w:jc w:val="both"/>
        <w:rPr>
          <w:rFonts w:ascii="Times New Roman" w:hAnsi="Times New Roman" w:cs="Times New Roman"/>
          <w:sz w:val="24"/>
          <w:szCs w:val="24"/>
        </w:rPr>
      </w:pPr>
      <w:r w:rsidRPr="00F71D3C">
        <w:rPr>
          <w:rFonts w:ascii="Times New Roman" w:hAnsi="Times New Roman" w:cs="Times New Roman"/>
          <w:sz w:val="24"/>
          <w:szCs w:val="24"/>
        </w:rPr>
        <w:t>Wykonawca wyraża zgodę na dokonanie potr</w:t>
      </w:r>
      <w:r w:rsidR="00C85BE2">
        <w:rPr>
          <w:rFonts w:ascii="Times New Roman" w:hAnsi="Times New Roman" w:cs="Times New Roman"/>
          <w:sz w:val="24"/>
          <w:szCs w:val="24"/>
        </w:rPr>
        <w:t>ą</w:t>
      </w:r>
      <w:r w:rsidRPr="00F71D3C">
        <w:rPr>
          <w:rFonts w:ascii="Times New Roman" w:hAnsi="Times New Roman" w:cs="Times New Roman"/>
          <w:sz w:val="24"/>
          <w:szCs w:val="24"/>
        </w:rPr>
        <w:t>cenia należnych Zamawiającemu kar umownych z</w:t>
      </w:r>
      <w:r w:rsidR="00C85BE2">
        <w:rPr>
          <w:rFonts w:ascii="Times New Roman" w:hAnsi="Times New Roman" w:cs="Times New Roman"/>
          <w:sz w:val="24"/>
          <w:szCs w:val="24"/>
        </w:rPr>
        <w:t> </w:t>
      </w:r>
      <w:r w:rsidRPr="00F71D3C">
        <w:rPr>
          <w:rFonts w:ascii="Times New Roman" w:hAnsi="Times New Roman" w:cs="Times New Roman"/>
          <w:sz w:val="24"/>
          <w:szCs w:val="24"/>
        </w:rPr>
        <w:t>przysługującego mu wynagrodzenia.</w:t>
      </w:r>
    </w:p>
    <w:p w14:paraId="027D078A" w14:textId="2BB6FE30" w:rsidR="00E63D69" w:rsidRPr="00F71D3C" w:rsidRDefault="009113F4" w:rsidP="004A0566">
      <w:pPr>
        <w:spacing w:line="276" w:lineRule="auto"/>
        <w:jc w:val="center"/>
        <w:rPr>
          <w:sz w:val="24"/>
          <w:szCs w:val="24"/>
        </w:rPr>
      </w:pPr>
      <w:r w:rsidRPr="00F71D3C">
        <w:rPr>
          <w:b/>
          <w:sz w:val="24"/>
          <w:szCs w:val="24"/>
        </w:rPr>
        <w:t>§ 12</w:t>
      </w:r>
    </w:p>
    <w:p w14:paraId="2BBDB06A" w14:textId="39F402FE" w:rsidR="00AE73CC" w:rsidRPr="00F71D3C" w:rsidRDefault="00AE73CC" w:rsidP="004A0566">
      <w:pPr>
        <w:numPr>
          <w:ilvl w:val="0"/>
          <w:numId w:val="4"/>
        </w:numPr>
        <w:suppressAutoHyphens w:val="0"/>
        <w:spacing w:before="120" w:after="60" w:line="276" w:lineRule="auto"/>
        <w:jc w:val="both"/>
        <w:rPr>
          <w:sz w:val="24"/>
          <w:szCs w:val="24"/>
        </w:rPr>
      </w:pPr>
      <w:bookmarkStart w:id="4" w:name="_Hlk80614891"/>
      <w:r w:rsidRPr="00F71D3C">
        <w:rPr>
          <w:sz w:val="24"/>
          <w:szCs w:val="24"/>
        </w:rPr>
        <w:t>Wykonawca udziela Zamawiającemu gwarancj</w:t>
      </w:r>
      <w:r w:rsidR="00846E40" w:rsidRPr="00F71D3C">
        <w:rPr>
          <w:sz w:val="24"/>
          <w:szCs w:val="24"/>
        </w:rPr>
        <w:t>i</w:t>
      </w:r>
      <w:r w:rsidRPr="00F71D3C">
        <w:rPr>
          <w:sz w:val="24"/>
          <w:szCs w:val="24"/>
        </w:rPr>
        <w:t xml:space="preserve"> na wykonany przedmiot </w:t>
      </w:r>
      <w:r w:rsidR="00846E40" w:rsidRPr="00F71D3C">
        <w:rPr>
          <w:sz w:val="24"/>
          <w:szCs w:val="24"/>
        </w:rPr>
        <w:t>niniejszej umowy na</w:t>
      </w:r>
      <w:r w:rsidRPr="00F71D3C">
        <w:rPr>
          <w:sz w:val="24"/>
          <w:szCs w:val="24"/>
        </w:rPr>
        <w:t xml:space="preserve"> okres</w:t>
      </w:r>
      <w:r w:rsidR="001B6BA1" w:rsidRPr="00F71D3C">
        <w:rPr>
          <w:sz w:val="24"/>
          <w:szCs w:val="24"/>
        </w:rPr>
        <w:t xml:space="preserve"> </w:t>
      </w:r>
      <w:r w:rsidR="000B5A4B" w:rsidRPr="00F71D3C">
        <w:rPr>
          <w:b/>
          <w:sz w:val="24"/>
          <w:szCs w:val="24"/>
        </w:rPr>
        <w:t>…….</w:t>
      </w:r>
      <w:r w:rsidR="001B6BA1" w:rsidRPr="00F71D3C">
        <w:rPr>
          <w:b/>
          <w:sz w:val="24"/>
          <w:szCs w:val="24"/>
        </w:rPr>
        <w:t> </w:t>
      </w:r>
      <w:r w:rsidRPr="00F71D3C">
        <w:rPr>
          <w:b/>
          <w:sz w:val="24"/>
          <w:szCs w:val="24"/>
        </w:rPr>
        <w:t>miesi</w:t>
      </w:r>
      <w:r w:rsidR="00E42FBF" w:rsidRPr="00F71D3C">
        <w:rPr>
          <w:b/>
          <w:sz w:val="24"/>
          <w:szCs w:val="24"/>
        </w:rPr>
        <w:t>ę</w:t>
      </w:r>
      <w:r w:rsidRPr="00F71D3C">
        <w:rPr>
          <w:b/>
          <w:sz w:val="24"/>
          <w:szCs w:val="24"/>
        </w:rPr>
        <w:t>c</w:t>
      </w:r>
      <w:r w:rsidR="00E42FBF" w:rsidRPr="00F71D3C">
        <w:rPr>
          <w:b/>
          <w:sz w:val="24"/>
          <w:szCs w:val="24"/>
        </w:rPr>
        <w:t>y</w:t>
      </w:r>
      <w:r w:rsidRPr="00F71D3C">
        <w:rPr>
          <w:sz w:val="24"/>
          <w:szCs w:val="24"/>
        </w:rPr>
        <w:t xml:space="preserve"> </w:t>
      </w:r>
      <w:r w:rsidR="000B5A4B" w:rsidRPr="00F71D3C">
        <w:rPr>
          <w:sz w:val="24"/>
          <w:szCs w:val="24"/>
        </w:rPr>
        <w:t>(</w:t>
      </w:r>
      <w:r w:rsidR="000B5A4B" w:rsidRPr="00F71D3C">
        <w:rPr>
          <w:i/>
          <w:iCs/>
          <w:sz w:val="24"/>
          <w:szCs w:val="24"/>
        </w:rPr>
        <w:t>mi</w:t>
      </w:r>
      <w:r w:rsidR="00846E40" w:rsidRPr="00F71D3C">
        <w:rPr>
          <w:i/>
          <w:iCs/>
          <w:sz w:val="24"/>
          <w:szCs w:val="24"/>
        </w:rPr>
        <w:t>nimum</w:t>
      </w:r>
      <w:r w:rsidR="000B5A4B" w:rsidRPr="00F71D3C">
        <w:rPr>
          <w:b/>
          <w:i/>
          <w:iCs/>
          <w:sz w:val="24"/>
          <w:szCs w:val="24"/>
        </w:rPr>
        <w:t xml:space="preserve"> </w:t>
      </w:r>
      <w:r w:rsidR="00411978">
        <w:rPr>
          <w:b/>
          <w:i/>
          <w:iCs/>
          <w:sz w:val="24"/>
          <w:szCs w:val="24"/>
        </w:rPr>
        <w:t>3</w:t>
      </w:r>
      <w:r w:rsidR="000B5A4B" w:rsidRPr="00F71D3C">
        <w:rPr>
          <w:bCs/>
          <w:i/>
          <w:iCs/>
          <w:sz w:val="24"/>
          <w:szCs w:val="24"/>
        </w:rPr>
        <w:t>6 miesięcy</w:t>
      </w:r>
      <w:r w:rsidR="000B5A4B" w:rsidRPr="00F71D3C">
        <w:rPr>
          <w:b/>
          <w:sz w:val="24"/>
          <w:szCs w:val="24"/>
        </w:rPr>
        <w:t xml:space="preserve">) </w:t>
      </w:r>
      <w:r w:rsidRPr="00F71D3C">
        <w:rPr>
          <w:sz w:val="24"/>
          <w:szCs w:val="24"/>
        </w:rPr>
        <w:t>od dnia dokonania odbioru końcowego protokoł</w:t>
      </w:r>
      <w:r w:rsidR="00C1432D">
        <w:rPr>
          <w:sz w:val="24"/>
          <w:szCs w:val="24"/>
        </w:rPr>
        <w:t>em</w:t>
      </w:r>
      <w:r w:rsidRPr="00F71D3C">
        <w:rPr>
          <w:sz w:val="24"/>
          <w:szCs w:val="24"/>
        </w:rPr>
        <w:t xml:space="preserve"> odbioru końcowego</w:t>
      </w:r>
      <w:r w:rsidR="00943946" w:rsidRPr="00F71D3C">
        <w:rPr>
          <w:sz w:val="24"/>
          <w:szCs w:val="24"/>
        </w:rPr>
        <w:t>.</w:t>
      </w:r>
      <w:bookmarkStart w:id="5" w:name="_Hlk81214106"/>
      <w:bookmarkEnd w:id="5"/>
    </w:p>
    <w:p w14:paraId="27259C04" w14:textId="5CD4BA42" w:rsidR="00AE73CC" w:rsidRPr="00F71D3C" w:rsidRDefault="00846E40" w:rsidP="004A0566">
      <w:pPr>
        <w:numPr>
          <w:ilvl w:val="0"/>
          <w:numId w:val="4"/>
        </w:numPr>
        <w:suppressAutoHyphens w:val="0"/>
        <w:spacing w:after="60" w:line="276" w:lineRule="auto"/>
        <w:jc w:val="both"/>
        <w:rPr>
          <w:sz w:val="24"/>
          <w:szCs w:val="24"/>
        </w:rPr>
      </w:pPr>
      <w:r w:rsidRPr="00F71D3C">
        <w:rPr>
          <w:sz w:val="24"/>
          <w:szCs w:val="24"/>
        </w:rPr>
        <w:t>Z</w:t>
      </w:r>
      <w:r w:rsidR="00AE73CC" w:rsidRPr="00F71D3C">
        <w:rPr>
          <w:sz w:val="24"/>
          <w:szCs w:val="24"/>
        </w:rPr>
        <w:t xml:space="preserve"> tytułu gwarancji </w:t>
      </w:r>
      <w:r w:rsidRPr="00F71D3C">
        <w:rPr>
          <w:sz w:val="24"/>
          <w:szCs w:val="24"/>
        </w:rPr>
        <w:t xml:space="preserve">Wykonawca ponosi odpowiedzialność </w:t>
      </w:r>
      <w:r w:rsidR="00AE73CC" w:rsidRPr="00F71D3C">
        <w:rPr>
          <w:sz w:val="24"/>
          <w:szCs w:val="24"/>
        </w:rPr>
        <w:t xml:space="preserve">za wady fizyczne </w:t>
      </w:r>
      <w:r w:rsidRPr="00F71D3C">
        <w:rPr>
          <w:sz w:val="24"/>
          <w:szCs w:val="24"/>
        </w:rPr>
        <w:t xml:space="preserve">przedmiotu niniejszej umowy, </w:t>
      </w:r>
      <w:r w:rsidR="00AE73CC" w:rsidRPr="00F71D3C">
        <w:rPr>
          <w:sz w:val="24"/>
          <w:szCs w:val="24"/>
        </w:rPr>
        <w:t xml:space="preserve">zmniejszające </w:t>
      </w:r>
      <w:r w:rsidRPr="00F71D3C">
        <w:rPr>
          <w:sz w:val="24"/>
          <w:szCs w:val="24"/>
        </w:rPr>
        <w:t xml:space="preserve">jego </w:t>
      </w:r>
      <w:r w:rsidR="00AE73CC" w:rsidRPr="00F71D3C">
        <w:rPr>
          <w:sz w:val="24"/>
          <w:szCs w:val="24"/>
        </w:rPr>
        <w:t xml:space="preserve">wartość użytkową, techniczną </w:t>
      </w:r>
      <w:r w:rsidRPr="00F71D3C">
        <w:rPr>
          <w:sz w:val="24"/>
          <w:szCs w:val="24"/>
        </w:rPr>
        <w:t>oraz</w:t>
      </w:r>
      <w:r w:rsidR="00AE73CC" w:rsidRPr="00F71D3C">
        <w:rPr>
          <w:sz w:val="24"/>
          <w:szCs w:val="24"/>
        </w:rPr>
        <w:t xml:space="preserve"> estetyczną</w:t>
      </w:r>
      <w:r w:rsidRPr="00F71D3C">
        <w:rPr>
          <w:sz w:val="24"/>
          <w:szCs w:val="24"/>
        </w:rPr>
        <w:t>.</w:t>
      </w:r>
    </w:p>
    <w:p w14:paraId="68DF0032" w14:textId="15DE73B1" w:rsidR="00AE73CC" w:rsidRPr="00F71D3C" w:rsidRDefault="00AE73CC" w:rsidP="004A0566">
      <w:pPr>
        <w:numPr>
          <w:ilvl w:val="0"/>
          <w:numId w:val="4"/>
        </w:numPr>
        <w:suppressAutoHyphens w:val="0"/>
        <w:spacing w:after="60" w:line="276" w:lineRule="auto"/>
        <w:jc w:val="both"/>
        <w:rPr>
          <w:sz w:val="24"/>
          <w:szCs w:val="24"/>
        </w:rPr>
      </w:pPr>
      <w:r w:rsidRPr="00F71D3C">
        <w:rPr>
          <w:sz w:val="24"/>
          <w:szCs w:val="24"/>
        </w:rPr>
        <w:t>W okresie</w:t>
      </w:r>
      <w:r w:rsidR="00846E40" w:rsidRPr="00F71D3C">
        <w:rPr>
          <w:sz w:val="24"/>
          <w:szCs w:val="24"/>
        </w:rPr>
        <w:t xml:space="preserve"> obowiązywania gwarancji</w:t>
      </w:r>
      <w:r w:rsidR="00EB101A" w:rsidRPr="00F71D3C">
        <w:rPr>
          <w:sz w:val="24"/>
          <w:szCs w:val="24"/>
        </w:rPr>
        <w:t xml:space="preserve"> </w:t>
      </w:r>
      <w:r w:rsidRPr="00F71D3C">
        <w:rPr>
          <w:sz w:val="24"/>
          <w:szCs w:val="24"/>
        </w:rPr>
        <w:t xml:space="preserve">Wykonawca </w:t>
      </w:r>
      <w:r w:rsidR="00846E40" w:rsidRPr="00F71D3C">
        <w:rPr>
          <w:sz w:val="24"/>
          <w:szCs w:val="24"/>
        </w:rPr>
        <w:t>będzie bezpłatnie usuwał</w:t>
      </w:r>
      <w:r w:rsidRPr="00F71D3C">
        <w:rPr>
          <w:sz w:val="24"/>
          <w:szCs w:val="24"/>
        </w:rPr>
        <w:t xml:space="preserve"> zaistniał</w:t>
      </w:r>
      <w:r w:rsidR="00846E40" w:rsidRPr="00F71D3C">
        <w:rPr>
          <w:sz w:val="24"/>
          <w:szCs w:val="24"/>
        </w:rPr>
        <w:t>e</w:t>
      </w:r>
      <w:r w:rsidRPr="00F71D3C">
        <w:rPr>
          <w:sz w:val="24"/>
          <w:szCs w:val="24"/>
        </w:rPr>
        <w:t xml:space="preserve"> wad</w:t>
      </w:r>
      <w:r w:rsidR="00846E40" w:rsidRPr="00F71D3C">
        <w:rPr>
          <w:sz w:val="24"/>
          <w:szCs w:val="24"/>
        </w:rPr>
        <w:t>y</w:t>
      </w:r>
      <w:r w:rsidRPr="00F71D3C">
        <w:rPr>
          <w:sz w:val="24"/>
          <w:szCs w:val="24"/>
        </w:rPr>
        <w:t xml:space="preserve"> </w:t>
      </w:r>
      <w:r w:rsidR="00846E40" w:rsidRPr="00F71D3C">
        <w:rPr>
          <w:sz w:val="24"/>
          <w:szCs w:val="24"/>
        </w:rPr>
        <w:t xml:space="preserve">przedmiotu niniejszej umowy </w:t>
      </w:r>
      <w:r w:rsidRPr="00F71D3C">
        <w:rPr>
          <w:sz w:val="24"/>
          <w:szCs w:val="24"/>
        </w:rPr>
        <w:t>w</w:t>
      </w:r>
      <w:r w:rsidR="0046203C" w:rsidRPr="00F71D3C">
        <w:rPr>
          <w:sz w:val="24"/>
          <w:szCs w:val="24"/>
        </w:rPr>
        <w:t> </w:t>
      </w:r>
      <w:r w:rsidRPr="00F71D3C">
        <w:rPr>
          <w:sz w:val="24"/>
          <w:szCs w:val="24"/>
        </w:rPr>
        <w:t>terminie</w:t>
      </w:r>
      <w:r w:rsidR="00032F18">
        <w:rPr>
          <w:sz w:val="24"/>
          <w:szCs w:val="24"/>
        </w:rPr>
        <w:t xml:space="preserve"> do</w:t>
      </w:r>
      <w:r w:rsidRPr="00F71D3C">
        <w:rPr>
          <w:sz w:val="24"/>
          <w:szCs w:val="24"/>
        </w:rPr>
        <w:t xml:space="preserve"> </w:t>
      </w:r>
      <w:r w:rsidRPr="00F71D3C">
        <w:rPr>
          <w:b/>
          <w:sz w:val="24"/>
          <w:szCs w:val="24"/>
        </w:rPr>
        <w:t>14 dni</w:t>
      </w:r>
      <w:r w:rsidRPr="00F71D3C">
        <w:rPr>
          <w:sz w:val="24"/>
          <w:szCs w:val="24"/>
        </w:rPr>
        <w:t xml:space="preserve"> od zgłoszenia</w:t>
      </w:r>
      <w:r w:rsidR="00846E40" w:rsidRPr="00F71D3C">
        <w:rPr>
          <w:sz w:val="24"/>
          <w:szCs w:val="24"/>
        </w:rPr>
        <w:t xml:space="preserve"> ich przez Zamawiającego</w:t>
      </w:r>
      <w:r w:rsidRPr="00F71D3C">
        <w:rPr>
          <w:sz w:val="24"/>
          <w:szCs w:val="24"/>
        </w:rPr>
        <w:t>. W</w:t>
      </w:r>
      <w:r w:rsidR="00C85BE2">
        <w:rPr>
          <w:sz w:val="24"/>
          <w:szCs w:val="24"/>
        </w:rPr>
        <w:t> </w:t>
      </w:r>
      <w:r w:rsidRPr="00F71D3C">
        <w:rPr>
          <w:sz w:val="24"/>
          <w:szCs w:val="24"/>
        </w:rPr>
        <w:t xml:space="preserve">przypadku, gdy wykonanie naprawy </w:t>
      </w:r>
      <w:r w:rsidR="00846E40" w:rsidRPr="00F71D3C">
        <w:rPr>
          <w:sz w:val="24"/>
          <w:szCs w:val="24"/>
        </w:rPr>
        <w:t xml:space="preserve">w tym terminie </w:t>
      </w:r>
      <w:r w:rsidRPr="00F71D3C">
        <w:rPr>
          <w:sz w:val="24"/>
          <w:szCs w:val="24"/>
        </w:rPr>
        <w:t xml:space="preserve">nie </w:t>
      </w:r>
      <w:r w:rsidR="00846E40" w:rsidRPr="00F71D3C">
        <w:rPr>
          <w:sz w:val="24"/>
          <w:szCs w:val="24"/>
        </w:rPr>
        <w:t>będzie</w:t>
      </w:r>
      <w:r w:rsidRPr="00F71D3C">
        <w:rPr>
          <w:sz w:val="24"/>
          <w:szCs w:val="24"/>
        </w:rPr>
        <w:t xml:space="preserve"> możliwe z uwagi na zbyt duży zakres</w:t>
      </w:r>
      <w:r w:rsidR="00846E40" w:rsidRPr="00F71D3C">
        <w:rPr>
          <w:sz w:val="24"/>
          <w:szCs w:val="24"/>
        </w:rPr>
        <w:t xml:space="preserve"> prac</w:t>
      </w:r>
      <w:r w:rsidR="00C7722D">
        <w:rPr>
          <w:sz w:val="24"/>
          <w:szCs w:val="24"/>
        </w:rPr>
        <w:t xml:space="preserve"> lub warunki pogodowe</w:t>
      </w:r>
      <w:r w:rsidR="00846E40" w:rsidRPr="00F71D3C">
        <w:rPr>
          <w:sz w:val="24"/>
          <w:szCs w:val="24"/>
        </w:rPr>
        <w:t>,</w:t>
      </w:r>
      <w:r w:rsidRPr="00F71D3C">
        <w:rPr>
          <w:sz w:val="24"/>
          <w:szCs w:val="24"/>
        </w:rPr>
        <w:t xml:space="preserve"> Zamawiający w</w:t>
      </w:r>
      <w:r w:rsidR="00846E40" w:rsidRPr="00F71D3C">
        <w:rPr>
          <w:sz w:val="24"/>
          <w:szCs w:val="24"/>
        </w:rPr>
        <w:t>yznaczy Wykonawcy odpowiedni termin w</w:t>
      </w:r>
      <w:r w:rsidR="00C85BE2">
        <w:rPr>
          <w:sz w:val="24"/>
          <w:szCs w:val="24"/>
        </w:rPr>
        <w:t> </w:t>
      </w:r>
      <w:r w:rsidR="00846E40" w:rsidRPr="00F71D3C">
        <w:rPr>
          <w:sz w:val="24"/>
          <w:szCs w:val="24"/>
        </w:rPr>
        <w:t>formie pisemnej pod rygorem nieważności.</w:t>
      </w:r>
    </w:p>
    <w:p w14:paraId="68679289" w14:textId="4BBF9CD8" w:rsidR="00B21704" w:rsidRPr="00F71D3C" w:rsidRDefault="00AE73CC" w:rsidP="004A0566">
      <w:pPr>
        <w:numPr>
          <w:ilvl w:val="0"/>
          <w:numId w:val="4"/>
        </w:numPr>
        <w:suppressAutoHyphens w:val="0"/>
        <w:spacing w:after="120" w:line="276" w:lineRule="auto"/>
        <w:jc w:val="both"/>
        <w:rPr>
          <w:sz w:val="24"/>
          <w:szCs w:val="24"/>
        </w:rPr>
      </w:pPr>
      <w:r w:rsidRPr="00F71D3C">
        <w:rPr>
          <w:sz w:val="24"/>
          <w:szCs w:val="24"/>
        </w:rPr>
        <w:t xml:space="preserve">W przypadku nieusunięcia </w:t>
      </w:r>
      <w:r w:rsidR="00846E40" w:rsidRPr="00F71D3C">
        <w:rPr>
          <w:sz w:val="24"/>
          <w:szCs w:val="24"/>
        </w:rPr>
        <w:t xml:space="preserve">przez Wykonawcę ujawnionych </w:t>
      </w:r>
      <w:r w:rsidRPr="00F71D3C">
        <w:rPr>
          <w:sz w:val="24"/>
          <w:szCs w:val="24"/>
        </w:rPr>
        <w:t xml:space="preserve">w okresie gwarancji </w:t>
      </w:r>
      <w:r w:rsidR="00846E40" w:rsidRPr="00F71D3C">
        <w:rPr>
          <w:sz w:val="24"/>
          <w:szCs w:val="24"/>
        </w:rPr>
        <w:t>wad przedmiotu zamówienia</w:t>
      </w:r>
      <w:r w:rsidRPr="00F71D3C">
        <w:rPr>
          <w:sz w:val="24"/>
          <w:szCs w:val="24"/>
        </w:rPr>
        <w:t xml:space="preserve"> w terminie</w:t>
      </w:r>
      <w:r w:rsidR="00846E40" w:rsidRPr="00F71D3C">
        <w:rPr>
          <w:sz w:val="24"/>
          <w:szCs w:val="24"/>
        </w:rPr>
        <w:t xml:space="preserve"> określonym w ust. 3,</w:t>
      </w:r>
      <w:r w:rsidRPr="00F71D3C">
        <w:rPr>
          <w:sz w:val="24"/>
          <w:szCs w:val="24"/>
        </w:rPr>
        <w:t xml:space="preserve"> </w:t>
      </w:r>
      <w:r w:rsidR="009D69A6">
        <w:rPr>
          <w:sz w:val="24"/>
          <w:szCs w:val="24"/>
        </w:rPr>
        <w:t xml:space="preserve">Wykonawca upoważnia </w:t>
      </w:r>
      <w:r w:rsidRPr="00F71D3C">
        <w:rPr>
          <w:sz w:val="24"/>
          <w:szCs w:val="24"/>
        </w:rPr>
        <w:t>Zamawiając</w:t>
      </w:r>
      <w:r w:rsidR="009D69A6">
        <w:rPr>
          <w:sz w:val="24"/>
          <w:szCs w:val="24"/>
        </w:rPr>
        <w:t>ego</w:t>
      </w:r>
      <w:r w:rsidRPr="00F71D3C">
        <w:rPr>
          <w:sz w:val="24"/>
          <w:szCs w:val="24"/>
        </w:rPr>
        <w:t xml:space="preserve"> </w:t>
      </w:r>
      <w:r w:rsidR="009D69A6">
        <w:rPr>
          <w:sz w:val="24"/>
          <w:szCs w:val="24"/>
        </w:rPr>
        <w:t>do</w:t>
      </w:r>
      <w:r w:rsidR="00846E40" w:rsidRPr="00F71D3C">
        <w:rPr>
          <w:sz w:val="24"/>
          <w:szCs w:val="24"/>
        </w:rPr>
        <w:t xml:space="preserve"> </w:t>
      </w:r>
      <w:r w:rsidR="00EB101A" w:rsidRPr="00F71D3C">
        <w:rPr>
          <w:sz w:val="24"/>
          <w:szCs w:val="24"/>
        </w:rPr>
        <w:t>powierz</w:t>
      </w:r>
      <w:r w:rsidR="009D69A6">
        <w:rPr>
          <w:sz w:val="24"/>
          <w:szCs w:val="24"/>
        </w:rPr>
        <w:t>enia</w:t>
      </w:r>
      <w:r w:rsidRPr="00F71D3C">
        <w:rPr>
          <w:sz w:val="24"/>
          <w:szCs w:val="24"/>
        </w:rPr>
        <w:t xml:space="preserve"> ich usunięci</w:t>
      </w:r>
      <w:r w:rsidR="009D69A6">
        <w:rPr>
          <w:sz w:val="24"/>
          <w:szCs w:val="24"/>
        </w:rPr>
        <w:t>a</w:t>
      </w:r>
      <w:r w:rsidR="00846E40" w:rsidRPr="00F71D3C">
        <w:rPr>
          <w:sz w:val="24"/>
          <w:szCs w:val="24"/>
        </w:rPr>
        <w:t xml:space="preserve"> podmiotowi trzeciemu</w:t>
      </w:r>
      <w:r w:rsidRPr="00F71D3C">
        <w:rPr>
          <w:sz w:val="24"/>
          <w:szCs w:val="24"/>
        </w:rPr>
        <w:t xml:space="preserve"> </w:t>
      </w:r>
      <w:r w:rsidR="009D69A6">
        <w:rPr>
          <w:sz w:val="24"/>
          <w:szCs w:val="24"/>
        </w:rPr>
        <w:t>i obciążenia Wykonawcy</w:t>
      </w:r>
      <w:r w:rsidRPr="00F71D3C">
        <w:rPr>
          <w:sz w:val="24"/>
          <w:szCs w:val="24"/>
        </w:rPr>
        <w:t xml:space="preserve"> kosztami tej</w:t>
      </w:r>
      <w:r w:rsidR="00846E40" w:rsidRPr="00F71D3C">
        <w:rPr>
          <w:sz w:val="24"/>
          <w:szCs w:val="24"/>
        </w:rPr>
        <w:t>że</w:t>
      </w:r>
      <w:r w:rsidRPr="00F71D3C">
        <w:rPr>
          <w:sz w:val="24"/>
          <w:szCs w:val="24"/>
        </w:rPr>
        <w:t xml:space="preserve"> naprawy</w:t>
      </w:r>
      <w:r w:rsidR="00B21704" w:rsidRPr="00F71D3C">
        <w:rPr>
          <w:sz w:val="24"/>
          <w:szCs w:val="24"/>
        </w:rPr>
        <w:t>.</w:t>
      </w:r>
    </w:p>
    <w:bookmarkEnd w:id="4"/>
    <w:p w14:paraId="24BBBBD0" w14:textId="123014F2" w:rsidR="00AE73CC" w:rsidRPr="00F71D3C" w:rsidRDefault="009113F4" w:rsidP="004A0566">
      <w:pPr>
        <w:spacing w:line="276" w:lineRule="auto"/>
        <w:jc w:val="center"/>
        <w:rPr>
          <w:sz w:val="24"/>
          <w:szCs w:val="24"/>
        </w:rPr>
      </w:pPr>
      <w:r w:rsidRPr="00F71D3C">
        <w:rPr>
          <w:b/>
          <w:sz w:val="24"/>
          <w:szCs w:val="24"/>
        </w:rPr>
        <w:t>§ 13</w:t>
      </w:r>
    </w:p>
    <w:p w14:paraId="6CBF6D21" w14:textId="050BBF84" w:rsidR="00411978" w:rsidRPr="00F71D3C" w:rsidRDefault="005248E2" w:rsidP="004A0566">
      <w:pPr>
        <w:spacing w:before="120" w:line="276" w:lineRule="auto"/>
        <w:jc w:val="both"/>
        <w:rPr>
          <w:b/>
          <w:sz w:val="24"/>
          <w:szCs w:val="24"/>
        </w:rPr>
      </w:pPr>
      <w:r w:rsidRPr="00F71D3C">
        <w:rPr>
          <w:sz w:val="24"/>
          <w:szCs w:val="24"/>
        </w:rPr>
        <w:t>W</w:t>
      </w:r>
      <w:r w:rsidR="00AE73CC" w:rsidRPr="00F71D3C">
        <w:rPr>
          <w:sz w:val="24"/>
          <w:szCs w:val="24"/>
        </w:rPr>
        <w:t xml:space="preserve"> czas</w:t>
      </w:r>
      <w:r w:rsidRPr="00F71D3C">
        <w:rPr>
          <w:sz w:val="24"/>
          <w:szCs w:val="24"/>
        </w:rPr>
        <w:t>ie</w:t>
      </w:r>
      <w:r w:rsidR="00AE73CC" w:rsidRPr="00F71D3C">
        <w:rPr>
          <w:sz w:val="24"/>
          <w:szCs w:val="24"/>
        </w:rPr>
        <w:t xml:space="preserve"> prowadzenia robót</w:t>
      </w:r>
      <w:r w:rsidRPr="00F71D3C">
        <w:rPr>
          <w:sz w:val="24"/>
          <w:szCs w:val="24"/>
        </w:rPr>
        <w:t xml:space="preserve"> budowlanych</w:t>
      </w:r>
      <w:r w:rsidR="00432AB5" w:rsidRPr="00F71D3C">
        <w:rPr>
          <w:sz w:val="24"/>
          <w:szCs w:val="24"/>
        </w:rPr>
        <w:t>,</w:t>
      </w:r>
      <w:r w:rsidR="00AE73CC" w:rsidRPr="00F71D3C">
        <w:rPr>
          <w:sz w:val="24"/>
          <w:szCs w:val="24"/>
        </w:rPr>
        <w:t xml:space="preserve"> </w:t>
      </w:r>
      <w:r w:rsidRPr="00F71D3C">
        <w:rPr>
          <w:sz w:val="24"/>
          <w:szCs w:val="24"/>
        </w:rPr>
        <w:t xml:space="preserve">Wykonawca gwarantuje zabezpieczenie techniczne, </w:t>
      </w:r>
      <w:r w:rsidR="00AE73CC" w:rsidRPr="00F71D3C">
        <w:rPr>
          <w:sz w:val="24"/>
          <w:szCs w:val="24"/>
        </w:rPr>
        <w:t xml:space="preserve">zgodnie z przepisami </w:t>
      </w:r>
      <w:r w:rsidR="00432AB5" w:rsidRPr="00F71D3C">
        <w:rPr>
          <w:sz w:val="24"/>
          <w:szCs w:val="24"/>
        </w:rPr>
        <w:t>z zakresu bezpieczeństwa i higieny pracy oraz zabezpieczenia przeciwpożarowego</w:t>
      </w:r>
      <w:r w:rsidRPr="00F71D3C">
        <w:rPr>
          <w:sz w:val="24"/>
          <w:szCs w:val="24"/>
        </w:rPr>
        <w:t>, a także</w:t>
      </w:r>
      <w:r w:rsidR="00AE73CC" w:rsidRPr="00F71D3C">
        <w:rPr>
          <w:sz w:val="24"/>
          <w:szCs w:val="24"/>
        </w:rPr>
        <w:t xml:space="preserve"> z uwzględnieniem wymagań określonych w specyfikacji warunków zamówienia</w:t>
      </w:r>
      <w:r w:rsidRPr="00F71D3C">
        <w:rPr>
          <w:sz w:val="24"/>
          <w:szCs w:val="24"/>
        </w:rPr>
        <w:t>.</w:t>
      </w:r>
    </w:p>
    <w:p w14:paraId="694AE6C2" w14:textId="77777777" w:rsidR="004B1A14" w:rsidRDefault="004B1A14" w:rsidP="004A0566">
      <w:pPr>
        <w:spacing w:line="276" w:lineRule="auto"/>
        <w:jc w:val="center"/>
        <w:rPr>
          <w:b/>
          <w:sz w:val="24"/>
          <w:szCs w:val="24"/>
        </w:rPr>
      </w:pPr>
    </w:p>
    <w:p w14:paraId="4D9739DD" w14:textId="091AEEE1" w:rsidR="00E63D69" w:rsidRDefault="009113F4" w:rsidP="004A0566">
      <w:pPr>
        <w:spacing w:line="276" w:lineRule="auto"/>
        <w:jc w:val="center"/>
        <w:rPr>
          <w:b/>
          <w:sz w:val="24"/>
          <w:szCs w:val="24"/>
        </w:rPr>
      </w:pPr>
      <w:r w:rsidRPr="00F71D3C">
        <w:rPr>
          <w:b/>
          <w:sz w:val="24"/>
          <w:szCs w:val="24"/>
        </w:rPr>
        <w:t>§ 14</w:t>
      </w:r>
    </w:p>
    <w:p w14:paraId="16E2EDC3" w14:textId="02BED415" w:rsidR="004B1A14" w:rsidRPr="004B1A14" w:rsidRDefault="004B1A14" w:rsidP="004B1A14">
      <w:pPr>
        <w:numPr>
          <w:ilvl w:val="3"/>
          <w:numId w:val="83"/>
        </w:numPr>
        <w:suppressAutoHyphens w:val="0"/>
        <w:spacing w:before="120" w:after="120" w:line="276" w:lineRule="auto"/>
        <w:ind w:left="284" w:hanging="284"/>
        <w:jc w:val="both"/>
        <w:rPr>
          <w:rFonts w:eastAsia="Calibri"/>
          <w:b/>
          <w:bCs/>
          <w:sz w:val="24"/>
          <w:szCs w:val="24"/>
          <w:lang w:eastAsia="en-US"/>
        </w:rPr>
      </w:pPr>
      <w:r w:rsidRPr="004B1A14">
        <w:rPr>
          <w:rFonts w:eastAsia="Calibri"/>
          <w:color w:val="000000"/>
          <w:sz w:val="24"/>
          <w:szCs w:val="24"/>
          <w:lang w:eastAsia="en-US"/>
        </w:rPr>
        <w:t xml:space="preserve">Zamawiający wymaga zatrudnienia przez Wykonawcę lub Podwykonawcę na podstawie umowy o pracę osób wykonujących czynności o charakterze robót fizycznych, tj. </w:t>
      </w:r>
      <w:r w:rsidR="00351E80">
        <w:rPr>
          <w:kern w:val="0"/>
          <w:sz w:val="24"/>
          <w:szCs w:val="24"/>
          <w:lang w:eastAsia="en-US"/>
        </w:rPr>
        <w:t>związanych</w:t>
      </w:r>
      <w:r w:rsidR="009E4E54" w:rsidRPr="00411978">
        <w:rPr>
          <w:kern w:val="0"/>
          <w:sz w:val="24"/>
          <w:szCs w:val="24"/>
          <w:lang w:eastAsia="en-US"/>
        </w:rPr>
        <w:t xml:space="preserve"> z</w:t>
      </w:r>
      <w:r w:rsidR="00351E80">
        <w:rPr>
          <w:kern w:val="0"/>
          <w:sz w:val="24"/>
          <w:szCs w:val="24"/>
          <w:lang w:eastAsia="en-US"/>
        </w:rPr>
        <w:t> wykonywaniem</w:t>
      </w:r>
      <w:r w:rsidR="009E4E54" w:rsidRPr="00411978">
        <w:rPr>
          <w:kern w:val="0"/>
          <w:sz w:val="24"/>
          <w:szCs w:val="24"/>
          <w:lang w:eastAsia="en-US"/>
        </w:rPr>
        <w:t xml:space="preserve"> robót przygotowawczych, ziemnych, </w:t>
      </w:r>
      <w:r w:rsidR="00197C17">
        <w:rPr>
          <w:kern w:val="0"/>
          <w:sz w:val="24"/>
          <w:szCs w:val="24"/>
          <w:lang w:eastAsia="en-US"/>
        </w:rPr>
        <w:t xml:space="preserve">związanych z </w:t>
      </w:r>
      <w:r w:rsidR="00C85BE2" w:rsidRPr="00C85BE2">
        <w:rPr>
          <w:kern w:val="0"/>
          <w:sz w:val="24"/>
          <w:szCs w:val="24"/>
          <w:lang w:eastAsia="en-US"/>
        </w:rPr>
        <w:t>budow</w:t>
      </w:r>
      <w:r w:rsidR="00197C17">
        <w:rPr>
          <w:kern w:val="0"/>
          <w:sz w:val="24"/>
          <w:szCs w:val="24"/>
          <w:lang w:eastAsia="en-US"/>
        </w:rPr>
        <w:t>ą</w:t>
      </w:r>
      <w:r w:rsidR="00C85BE2" w:rsidRPr="00C85BE2">
        <w:rPr>
          <w:kern w:val="0"/>
          <w:sz w:val="24"/>
          <w:szCs w:val="24"/>
          <w:lang w:eastAsia="en-US"/>
        </w:rPr>
        <w:t xml:space="preserve"> </w:t>
      </w:r>
      <w:r w:rsidR="00351E80">
        <w:rPr>
          <w:kern w:val="0"/>
          <w:sz w:val="24"/>
          <w:szCs w:val="24"/>
          <w:lang w:eastAsia="en-US"/>
        </w:rPr>
        <w:t>kanalizacji deszczowej</w:t>
      </w:r>
      <w:r w:rsidR="00C85BE2" w:rsidRPr="00C85BE2">
        <w:rPr>
          <w:kern w:val="0"/>
          <w:sz w:val="24"/>
          <w:szCs w:val="24"/>
          <w:lang w:eastAsia="en-US"/>
        </w:rPr>
        <w:t xml:space="preserve"> oraz prac porządkowych i wykończeniowych</w:t>
      </w:r>
      <w:r w:rsidRPr="004B1A14">
        <w:rPr>
          <w:rFonts w:eastAsia="Calibri"/>
          <w:sz w:val="24"/>
          <w:szCs w:val="24"/>
          <w:lang w:eastAsia="en-US"/>
        </w:rPr>
        <w:t xml:space="preserve">. </w:t>
      </w:r>
    </w:p>
    <w:p w14:paraId="1AC80CBC" w14:textId="77777777" w:rsidR="004B1A14" w:rsidRPr="004B1A14" w:rsidRDefault="004B1A14" w:rsidP="004B1A14">
      <w:pPr>
        <w:numPr>
          <w:ilvl w:val="3"/>
          <w:numId w:val="83"/>
        </w:numPr>
        <w:suppressAutoHyphens w:val="0"/>
        <w:spacing w:line="276" w:lineRule="auto"/>
        <w:ind w:left="284" w:hanging="284"/>
        <w:contextualSpacing/>
        <w:jc w:val="both"/>
        <w:rPr>
          <w:rFonts w:eastAsia="Calibri"/>
          <w:sz w:val="24"/>
          <w:szCs w:val="24"/>
          <w:lang w:eastAsia="en-US"/>
        </w:rPr>
      </w:pPr>
      <w:r w:rsidRPr="004B1A14">
        <w:rPr>
          <w:rFonts w:eastAsia="Calibri"/>
          <w:sz w:val="24"/>
          <w:szCs w:val="24"/>
          <w:lang w:eastAsia="en-US"/>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079D594C" w14:textId="77777777" w:rsidR="004B1A14" w:rsidRPr="004B1A14" w:rsidRDefault="004B1A14" w:rsidP="004B1A14">
      <w:pPr>
        <w:numPr>
          <w:ilvl w:val="1"/>
          <w:numId w:val="27"/>
        </w:numPr>
        <w:suppressAutoHyphens w:val="0"/>
        <w:spacing w:line="276" w:lineRule="auto"/>
        <w:ind w:left="567" w:hanging="283"/>
        <w:contextualSpacing/>
        <w:jc w:val="both"/>
        <w:rPr>
          <w:rFonts w:eastAsia="Calibri"/>
          <w:sz w:val="24"/>
          <w:szCs w:val="24"/>
          <w:lang w:eastAsia="en-US"/>
        </w:rPr>
      </w:pPr>
      <w:r w:rsidRPr="004B1A14">
        <w:rPr>
          <w:rFonts w:eastAsia="Calibri"/>
          <w:sz w:val="24"/>
          <w:szCs w:val="24"/>
          <w:lang w:eastAsia="en-US"/>
        </w:rPr>
        <w:t>żądania oświadczeń i dokumentów w zakresie potwierdzenia spełniania ww. wymogów i dokonywania ich oceny,</w:t>
      </w:r>
    </w:p>
    <w:p w14:paraId="3A7779A6" w14:textId="77777777" w:rsidR="004B1A14" w:rsidRPr="004B1A14" w:rsidRDefault="004B1A14" w:rsidP="004B1A14">
      <w:pPr>
        <w:numPr>
          <w:ilvl w:val="1"/>
          <w:numId w:val="27"/>
        </w:numPr>
        <w:suppressAutoHyphens w:val="0"/>
        <w:spacing w:line="276" w:lineRule="auto"/>
        <w:ind w:left="567" w:hanging="283"/>
        <w:contextualSpacing/>
        <w:jc w:val="both"/>
        <w:rPr>
          <w:rFonts w:eastAsia="Calibri"/>
          <w:sz w:val="24"/>
          <w:szCs w:val="24"/>
          <w:lang w:eastAsia="en-US"/>
        </w:rPr>
      </w:pPr>
      <w:r w:rsidRPr="004B1A14">
        <w:rPr>
          <w:rFonts w:eastAsia="Calibri"/>
          <w:sz w:val="24"/>
          <w:szCs w:val="24"/>
          <w:lang w:eastAsia="en-US"/>
        </w:rPr>
        <w:t>żądania wyjaśnień w przypadku wątpliwości w zakresie potwierdzenia spełniania ww. wymogów,</w:t>
      </w:r>
    </w:p>
    <w:p w14:paraId="1482A242" w14:textId="77777777" w:rsidR="004B1A14" w:rsidRPr="004B1A14" w:rsidRDefault="004B1A14" w:rsidP="004B1A14">
      <w:pPr>
        <w:numPr>
          <w:ilvl w:val="1"/>
          <w:numId w:val="27"/>
        </w:numPr>
        <w:suppressAutoHyphens w:val="0"/>
        <w:spacing w:line="276" w:lineRule="auto"/>
        <w:ind w:left="567" w:hanging="283"/>
        <w:contextualSpacing/>
        <w:jc w:val="both"/>
        <w:rPr>
          <w:rFonts w:eastAsia="Calibri"/>
          <w:sz w:val="24"/>
          <w:szCs w:val="24"/>
          <w:lang w:eastAsia="en-US"/>
        </w:rPr>
      </w:pPr>
      <w:r w:rsidRPr="004B1A14">
        <w:rPr>
          <w:rFonts w:eastAsia="Calibri"/>
          <w:sz w:val="24"/>
          <w:szCs w:val="24"/>
          <w:lang w:eastAsia="en-US"/>
        </w:rPr>
        <w:t>przeprowadzania kontroli na miejscu wykonywania świadczenia.</w:t>
      </w:r>
    </w:p>
    <w:p w14:paraId="7297865B" w14:textId="0DFE7D11" w:rsidR="004B1A14" w:rsidRPr="004B1A14" w:rsidRDefault="004B1A14" w:rsidP="004B1A14">
      <w:pPr>
        <w:numPr>
          <w:ilvl w:val="3"/>
          <w:numId w:val="83"/>
        </w:numPr>
        <w:suppressAutoHyphens w:val="0"/>
        <w:spacing w:after="160" w:line="276" w:lineRule="auto"/>
        <w:ind w:left="284" w:hanging="284"/>
        <w:contextualSpacing/>
        <w:jc w:val="both"/>
        <w:rPr>
          <w:rFonts w:eastAsia="Calibri"/>
          <w:sz w:val="24"/>
          <w:szCs w:val="24"/>
          <w:lang w:eastAsia="en-US"/>
        </w:rPr>
      </w:pPr>
      <w:r w:rsidRPr="004B1A14">
        <w:rPr>
          <w:rFonts w:eastAsia="Calibri"/>
          <w:sz w:val="24"/>
          <w:szCs w:val="24"/>
          <w:lang w:eastAsia="en-US"/>
        </w:rPr>
        <w:t xml:space="preserve">W trakcie realizacji zamówienia na każde wezwanie Zamawiającego </w:t>
      </w:r>
      <w:r w:rsidR="0020637C" w:rsidRPr="0020637C">
        <w:rPr>
          <w:rFonts w:eastAsia="Calibri"/>
          <w:sz w:val="24"/>
          <w:szCs w:val="24"/>
          <w:lang w:eastAsia="en-US"/>
        </w:rPr>
        <w:t>w wyznaczonym w tym wezwaniu terminie</w:t>
      </w:r>
      <w:r w:rsidRPr="004B1A14">
        <w:rPr>
          <w:rFonts w:eastAsia="Calibri"/>
          <w:sz w:val="24"/>
          <w:szCs w:val="24"/>
          <w:lang w:eastAsia="en-US"/>
        </w:rPr>
        <w:t xml:space="preserv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3A0A3CBB" w14:textId="77777777" w:rsidR="004B1A14" w:rsidRPr="004B1A14" w:rsidRDefault="004B1A14" w:rsidP="004B1A14">
      <w:pPr>
        <w:numPr>
          <w:ilvl w:val="2"/>
          <w:numId w:val="26"/>
        </w:numPr>
        <w:suppressAutoHyphens w:val="0"/>
        <w:spacing w:line="276" w:lineRule="auto"/>
        <w:ind w:left="851" w:hanging="284"/>
        <w:contextualSpacing/>
        <w:jc w:val="both"/>
        <w:rPr>
          <w:rFonts w:eastAsia="Calibri"/>
          <w:sz w:val="24"/>
          <w:szCs w:val="24"/>
          <w:lang w:eastAsia="en-US"/>
        </w:rPr>
      </w:pPr>
      <w:r w:rsidRPr="004B1A14">
        <w:rPr>
          <w:rFonts w:eastAsia="Calibri"/>
          <w:b/>
          <w:bCs/>
          <w:sz w:val="24"/>
          <w:szCs w:val="24"/>
          <w:lang w:eastAsia="en-US"/>
        </w:rPr>
        <w:t xml:space="preserve">oświadczenie Wykonawcy </w:t>
      </w:r>
      <w:r w:rsidRPr="004B1A14">
        <w:rPr>
          <w:rFonts w:eastAsia="Calibri"/>
          <w:sz w:val="24"/>
          <w:szCs w:val="24"/>
          <w:lang w:eastAsia="en-US"/>
        </w:rPr>
        <w:t>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p>
    <w:p w14:paraId="35C8AC86" w14:textId="77777777" w:rsidR="004B1A14" w:rsidRPr="004B1A14" w:rsidRDefault="004B1A14" w:rsidP="004B1A14">
      <w:pPr>
        <w:numPr>
          <w:ilvl w:val="2"/>
          <w:numId w:val="26"/>
        </w:numPr>
        <w:suppressAutoHyphens w:val="0"/>
        <w:spacing w:line="276" w:lineRule="auto"/>
        <w:ind w:left="851" w:hanging="284"/>
        <w:contextualSpacing/>
        <w:jc w:val="both"/>
        <w:rPr>
          <w:rFonts w:eastAsia="Calibri"/>
          <w:sz w:val="24"/>
          <w:szCs w:val="24"/>
          <w:lang w:eastAsia="en-US"/>
        </w:rPr>
      </w:pPr>
      <w:r w:rsidRPr="004B1A14">
        <w:rPr>
          <w:rFonts w:eastAsia="Calibri"/>
          <w:sz w:val="24"/>
          <w:szCs w:val="24"/>
          <w:lang w:eastAsia="en-US"/>
        </w:rPr>
        <w:t xml:space="preserve">poświadczoną za zgodność z oryginałem odpowiednio przez Wykonawcę lub Podwykonawcę </w:t>
      </w:r>
      <w:r w:rsidRPr="004B1A14">
        <w:rPr>
          <w:rFonts w:eastAsia="Calibri"/>
          <w:b/>
          <w:bCs/>
          <w:sz w:val="24"/>
          <w:szCs w:val="24"/>
          <w:lang w:eastAsia="en-US"/>
        </w:rPr>
        <w:t>kopię umowy/umów o pracę</w:t>
      </w:r>
      <w:r w:rsidRPr="004B1A14">
        <w:rPr>
          <w:rFonts w:eastAsia="Calibri"/>
          <w:sz w:val="24"/>
          <w:szCs w:val="24"/>
          <w:lang w:eastAsia="en-US"/>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zgodnie z przepisami ustawy PZP oraz RODO i ustawy o ochronie danych osobowych (tj. w szczególności bez adresów, PESEL pracowników). Informacje takie jak: imię i nazwisko pracownika, data zawarcia umowy, rodzaj umowy o pracę oraz zakres obowiązków pracownika powinny być możliwe do zidentyfikowania;</w:t>
      </w:r>
    </w:p>
    <w:p w14:paraId="6E8F5B4E" w14:textId="77777777" w:rsidR="004B1A14" w:rsidRPr="004B1A14" w:rsidRDefault="004B1A14" w:rsidP="004B1A14">
      <w:pPr>
        <w:numPr>
          <w:ilvl w:val="2"/>
          <w:numId w:val="26"/>
        </w:numPr>
        <w:suppressAutoHyphens w:val="0"/>
        <w:spacing w:line="276" w:lineRule="auto"/>
        <w:ind w:left="851" w:hanging="284"/>
        <w:contextualSpacing/>
        <w:jc w:val="both"/>
        <w:rPr>
          <w:rFonts w:eastAsia="Calibri"/>
          <w:sz w:val="24"/>
          <w:szCs w:val="24"/>
          <w:lang w:eastAsia="en-US"/>
        </w:rPr>
      </w:pPr>
      <w:r w:rsidRPr="004B1A14">
        <w:rPr>
          <w:rFonts w:eastAsia="Calibri"/>
          <w:b/>
          <w:bCs/>
          <w:sz w:val="24"/>
          <w:szCs w:val="24"/>
          <w:lang w:eastAsia="en-US"/>
        </w:rPr>
        <w:t>zaświadczenie właściwego oddziału ZUS</w:t>
      </w:r>
      <w:r w:rsidRPr="004B1A14">
        <w:rPr>
          <w:rFonts w:eastAsia="Calibri"/>
          <w:sz w:val="24"/>
          <w:szCs w:val="24"/>
          <w:lang w:eastAsia="en-US"/>
        </w:rPr>
        <w:t>, potwierdzające opłacanie przez Wykonawcę lub Podwykonawcę składek na ubezpieczenia społeczne i zdrowotne z tytułu zatrudnienia na podstawie umów o pracę za ostatni okres rozliczeniowy;</w:t>
      </w:r>
    </w:p>
    <w:p w14:paraId="0CAEBC3F" w14:textId="77777777" w:rsidR="004B1A14" w:rsidRPr="004B1A14" w:rsidRDefault="004B1A14" w:rsidP="004B1A14">
      <w:pPr>
        <w:numPr>
          <w:ilvl w:val="2"/>
          <w:numId w:val="26"/>
        </w:numPr>
        <w:suppressAutoHyphens w:val="0"/>
        <w:spacing w:line="276" w:lineRule="auto"/>
        <w:ind w:left="851" w:hanging="284"/>
        <w:contextualSpacing/>
        <w:jc w:val="both"/>
        <w:rPr>
          <w:rFonts w:eastAsia="Calibri"/>
          <w:sz w:val="24"/>
          <w:szCs w:val="24"/>
          <w:lang w:eastAsia="en-US"/>
        </w:rPr>
      </w:pPr>
      <w:r w:rsidRPr="004B1A14">
        <w:rPr>
          <w:rFonts w:eastAsia="Calibri"/>
          <w:sz w:val="24"/>
          <w:szCs w:val="24"/>
          <w:lang w:eastAsia="en-US"/>
        </w:rPr>
        <w:t xml:space="preserve">poświadczoną za zgodność z oryginałem odpowiednio przez Wykonawcę lub Podwykonawcę </w:t>
      </w:r>
      <w:r w:rsidRPr="004B1A14">
        <w:rPr>
          <w:rFonts w:eastAsia="Calibri"/>
          <w:b/>
          <w:bCs/>
          <w:sz w:val="24"/>
          <w:szCs w:val="24"/>
          <w:lang w:eastAsia="en-US"/>
        </w:rPr>
        <w:t>kopię dowodu potwierdzającego zgłoszenie pracownika przez pracodawcę do ubezpieczeń,</w:t>
      </w:r>
      <w:r w:rsidRPr="004B1A14">
        <w:rPr>
          <w:rFonts w:eastAsia="Calibri"/>
          <w:sz w:val="24"/>
          <w:szCs w:val="24"/>
          <w:lang w:eastAsia="en-US"/>
        </w:rPr>
        <w:t xml:space="preserve"> zanonimizowaną w sposób zapewniający ochronę danych osobowych pracowników, zgodnie z przepisami ustawy PZP (art. 143e) oraz RODO i ustawy o ochronie danych osobowych.</w:t>
      </w:r>
    </w:p>
    <w:p w14:paraId="26786892" w14:textId="2BEA5E7B" w:rsidR="004B1A14" w:rsidRPr="004B1A14" w:rsidRDefault="004B1A14" w:rsidP="004B1A14">
      <w:pPr>
        <w:numPr>
          <w:ilvl w:val="3"/>
          <w:numId w:val="83"/>
        </w:numPr>
        <w:suppressAutoHyphens w:val="0"/>
        <w:spacing w:after="160" w:line="276" w:lineRule="auto"/>
        <w:ind w:left="426" w:hanging="426"/>
        <w:contextualSpacing/>
        <w:jc w:val="both"/>
        <w:rPr>
          <w:rFonts w:eastAsia="Calibri"/>
          <w:sz w:val="24"/>
          <w:szCs w:val="24"/>
          <w:lang w:eastAsia="en-US"/>
        </w:rPr>
      </w:pPr>
      <w:r w:rsidRPr="004B1A14">
        <w:rPr>
          <w:rFonts w:eastAsia="Calibri"/>
          <w:sz w:val="24"/>
          <w:szCs w:val="24"/>
          <w:lang w:eastAsia="en-US"/>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w:t>
      </w:r>
      <w:r w:rsidRPr="00F42B43">
        <w:rPr>
          <w:rFonts w:eastAsia="Calibri"/>
          <w:sz w:val="24"/>
          <w:szCs w:val="24"/>
          <w:lang w:eastAsia="en-US"/>
        </w:rPr>
        <w:t xml:space="preserve">określonej </w:t>
      </w:r>
      <w:r w:rsidR="008F0DD1">
        <w:rPr>
          <w:rFonts w:eastAsia="Calibri"/>
          <w:sz w:val="24"/>
          <w:szCs w:val="24"/>
          <w:lang w:eastAsia="en-US"/>
        </w:rPr>
        <w:t xml:space="preserve">w </w:t>
      </w:r>
      <w:r w:rsidR="00F42B43" w:rsidRPr="00F71D3C">
        <w:rPr>
          <w:sz w:val="24"/>
          <w:szCs w:val="24"/>
        </w:rPr>
        <w:t xml:space="preserve">§ 11 ust. 1 </w:t>
      </w:r>
      <w:proofErr w:type="spellStart"/>
      <w:r w:rsidR="00F42B43" w:rsidRPr="00F71D3C">
        <w:rPr>
          <w:sz w:val="24"/>
          <w:szCs w:val="24"/>
        </w:rPr>
        <w:t>p</w:t>
      </w:r>
      <w:r w:rsidR="00F42B43">
        <w:rPr>
          <w:sz w:val="24"/>
          <w:szCs w:val="24"/>
        </w:rPr>
        <w:t>p</w:t>
      </w:r>
      <w:r w:rsidR="00F42B43" w:rsidRPr="00F71D3C">
        <w:rPr>
          <w:sz w:val="24"/>
          <w:szCs w:val="24"/>
        </w:rPr>
        <w:t>kt</w:t>
      </w:r>
      <w:proofErr w:type="spellEnd"/>
      <w:r w:rsidR="00F42B43" w:rsidRPr="00F71D3C">
        <w:rPr>
          <w:sz w:val="24"/>
          <w:szCs w:val="24"/>
        </w:rPr>
        <w:t xml:space="preserve"> </w:t>
      </w:r>
      <w:r w:rsidR="00F42B43">
        <w:rPr>
          <w:sz w:val="24"/>
          <w:szCs w:val="24"/>
        </w:rPr>
        <w:t xml:space="preserve">1 lit. </w:t>
      </w:r>
      <w:r w:rsidR="009F62DD">
        <w:rPr>
          <w:sz w:val="24"/>
          <w:szCs w:val="24"/>
        </w:rPr>
        <w:t xml:space="preserve">h </w:t>
      </w:r>
      <w:r w:rsidR="009F62DD" w:rsidRPr="00F71D3C">
        <w:rPr>
          <w:sz w:val="24"/>
          <w:szCs w:val="24"/>
        </w:rPr>
        <w:t>niniejszej umowy</w:t>
      </w:r>
      <w:r w:rsidRPr="004B1A14">
        <w:rPr>
          <w:rFonts w:eastAsia="Calibri"/>
          <w:sz w:val="24"/>
          <w:szCs w:val="24"/>
          <w:lang w:eastAsia="en-US"/>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74507EE7" w14:textId="5AD430B3" w:rsidR="004B1A14" w:rsidRPr="004B1A14" w:rsidRDefault="004B1A14" w:rsidP="004B1A14">
      <w:pPr>
        <w:numPr>
          <w:ilvl w:val="3"/>
          <w:numId w:val="83"/>
        </w:numPr>
        <w:suppressAutoHyphens w:val="0"/>
        <w:spacing w:after="160" w:line="276" w:lineRule="auto"/>
        <w:ind w:left="426" w:hanging="426"/>
        <w:contextualSpacing/>
        <w:jc w:val="both"/>
        <w:rPr>
          <w:rFonts w:eastAsia="Calibri"/>
          <w:sz w:val="24"/>
          <w:szCs w:val="24"/>
          <w:lang w:eastAsia="en-US"/>
        </w:rPr>
      </w:pPr>
      <w:r w:rsidRPr="004B1A14">
        <w:rPr>
          <w:rFonts w:eastAsia="Calibri"/>
          <w:sz w:val="24"/>
          <w:szCs w:val="24"/>
          <w:lang w:eastAsia="en-US"/>
        </w:rPr>
        <w:t xml:space="preserve">W przypadku uzasadnionych wątpliwości co do przestrzegania prawa pracy przez Wykonawcę lub Podwykonawcę, </w:t>
      </w:r>
      <w:r w:rsidR="00347BFE">
        <w:rPr>
          <w:rFonts w:eastAsia="Calibri"/>
          <w:sz w:val="24"/>
          <w:szCs w:val="24"/>
          <w:lang w:eastAsia="en-US"/>
        </w:rPr>
        <w:t>Z</w:t>
      </w:r>
      <w:r w:rsidRPr="004B1A14">
        <w:rPr>
          <w:rFonts w:eastAsia="Calibri"/>
          <w:sz w:val="24"/>
          <w:szCs w:val="24"/>
          <w:lang w:eastAsia="en-US"/>
        </w:rPr>
        <w:t>amawiający może zwrócić się o przeprowadzenie kontroli przez Państwową Inspekcję Pracy.</w:t>
      </w:r>
    </w:p>
    <w:p w14:paraId="4F216A44" w14:textId="77777777" w:rsidR="004B1A14" w:rsidRPr="004B1A14" w:rsidRDefault="004B1A14" w:rsidP="004B1A14">
      <w:pPr>
        <w:numPr>
          <w:ilvl w:val="3"/>
          <w:numId w:val="83"/>
        </w:numPr>
        <w:suppressAutoHyphens w:val="0"/>
        <w:spacing w:after="160" w:line="276" w:lineRule="auto"/>
        <w:ind w:left="425" w:hanging="425"/>
        <w:contextualSpacing/>
        <w:jc w:val="both"/>
        <w:rPr>
          <w:rFonts w:eastAsia="Calibri"/>
          <w:sz w:val="24"/>
          <w:szCs w:val="24"/>
          <w:lang w:eastAsia="en-US"/>
        </w:rPr>
      </w:pPr>
      <w:r w:rsidRPr="004B1A14">
        <w:rPr>
          <w:rFonts w:eastAsia="Calibri"/>
          <w:sz w:val="24"/>
          <w:szCs w:val="24"/>
          <w:lang w:eastAsia="en-US"/>
        </w:rPr>
        <w:t>Powyższy wymóg określony w ust. 1 dotyczy również podwykonawców wykonujących wskazane powyżej prace.</w:t>
      </w:r>
    </w:p>
    <w:p w14:paraId="4FF68067" w14:textId="77777777" w:rsidR="004B1A14" w:rsidRPr="004B1A14" w:rsidRDefault="004B1A14" w:rsidP="004B1A14">
      <w:pPr>
        <w:numPr>
          <w:ilvl w:val="3"/>
          <w:numId w:val="83"/>
        </w:numPr>
        <w:suppressAutoHyphens w:val="0"/>
        <w:spacing w:after="160" w:line="276" w:lineRule="auto"/>
        <w:ind w:left="426" w:hanging="426"/>
        <w:contextualSpacing/>
        <w:jc w:val="both"/>
        <w:rPr>
          <w:rFonts w:eastAsia="Calibri"/>
          <w:sz w:val="24"/>
          <w:szCs w:val="24"/>
          <w:lang w:eastAsia="en-US"/>
        </w:rPr>
      </w:pPr>
      <w:r w:rsidRPr="004B1A14">
        <w:rPr>
          <w:rFonts w:eastAsia="Calibri"/>
          <w:sz w:val="24"/>
          <w:szCs w:val="24"/>
          <w:lang w:eastAsia="en-US"/>
        </w:rPr>
        <w:t>W przypadku trzykrotnego nie wywiązania się z obowiązku wskazanego w ust. 3, Zamawiający ma prawo odstąpić od umowy ze skutkiem natychmiastowym.</w:t>
      </w:r>
    </w:p>
    <w:p w14:paraId="74A1B879" w14:textId="77777777" w:rsidR="00014D96" w:rsidRPr="009E4E54" w:rsidRDefault="00014D96" w:rsidP="009E4E54">
      <w:pPr>
        <w:jc w:val="both"/>
        <w:rPr>
          <w:rFonts w:eastAsiaTheme="minorHAnsi"/>
          <w:kern w:val="0"/>
          <w:sz w:val="24"/>
          <w:szCs w:val="24"/>
          <w:lang w:eastAsia="en-US"/>
        </w:rPr>
      </w:pPr>
    </w:p>
    <w:p w14:paraId="304D2AE0" w14:textId="68D4A243" w:rsidR="00E63D69" w:rsidRPr="00F71D3C" w:rsidRDefault="009113F4" w:rsidP="004A0566">
      <w:pPr>
        <w:spacing w:line="276" w:lineRule="auto"/>
        <w:jc w:val="center"/>
        <w:rPr>
          <w:sz w:val="24"/>
          <w:szCs w:val="24"/>
        </w:rPr>
      </w:pPr>
      <w:r w:rsidRPr="00F71D3C">
        <w:rPr>
          <w:b/>
          <w:sz w:val="24"/>
          <w:szCs w:val="24"/>
        </w:rPr>
        <w:t>§ 15</w:t>
      </w:r>
    </w:p>
    <w:p w14:paraId="22FED06D" w14:textId="29166A8E" w:rsidR="008E5E57" w:rsidRPr="00F71D3C" w:rsidRDefault="008E5E57" w:rsidP="004A0566">
      <w:pPr>
        <w:pStyle w:val="Akapitzlist"/>
        <w:numPr>
          <w:ilvl w:val="0"/>
          <w:numId w:val="42"/>
        </w:numPr>
        <w:tabs>
          <w:tab w:val="left" w:pos="450"/>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Zamawiaj</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cy będzie miał prawo odst</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pić od niniejszej umowy</w:t>
      </w:r>
      <w:r w:rsidR="000D2000" w:rsidRPr="00F71D3C">
        <w:rPr>
          <w:rFonts w:ascii="Times New Roman" w:hAnsi="Times New Roman" w:cs="Times New Roman"/>
          <w:sz w:val="24"/>
          <w:szCs w:val="24"/>
        </w:rPr>
        <w:t>,</w:t>
      </w:r>
      <w:r w:rsidRPr="00F71D3C">
        <w:rPr>
          <w:rFonts w:ascii="Times New Roman" w:hAnsi="Times New Roman" w:cs="Times New Roman"/>
          <w:sz w:val="24"/>
          <w:szCs w:val="24"/>
        </w:rPr>
        <w:t xml:space="preserve"> bez konieczności zapłaty kary umownej, o której mowa w § 11 ust. 1 </w:t>
      </w:r>
      <w:proofErr w:type="spellStart"/>
      <w:r w:rsidRPr="00F71D3C">
        <w:rPr>
          <w:rFonts w:ascii="Times New Roman" w:hAnsi="Times New Roman" w:cs="Times New Roman"/>
          <w:sz w:val="24"/>
          <w:szCs w:val="24"/>
        </w:rPr>
        <w:t>p</w:t>
      </w:r>
      <w:r w:rsidR="00B919A3">
        <w:rPr>
          <w:rFonts w:ascii="Times New Roman" w:hAnsi="Times New Roman" w:cs="Times New Roman"/>
          <w:sz w:val="24"/>
          <w:szCs w:val="24"/>
        </w:rPr>
        <w:t>p</w:t>
      </w:r>
      <w:r w:rsidRPr="00F71D3C">
        <w:rPr>
          <w:rFonts w:ascii="Times New Roman" w:hAnsi="Times New Roman" w:cs="Times New Roman"/>
          <w:sz w:val="24"/>
          <w:szCs w:val="24"/>
        </w:rPr>
        <w:t>kt</w:t>
      </w:r>
      <w:proofErr w:type="spellEnd"/>
      <w:r w:rsidRPr="00F71D3C">
        <w:rPr>
          <w:rFonts w:ascii="Times New Roman" w:hAnsi="Times New Roman" w:cs="Times New Roman"/>
          <w:sz w:val="24"/>
          <w:szCs w:val="24"/>
        </w:rPr>
        <w:t xml:space="preserve"> 2 niniejszej umowy, w przypadku, gdy:</w:t>
      </w:r>
    </w:p>
    <w:p w14:paraId="248E9A93" w14:textId="77777777" w:rsidR="008E5E57" w:rsidRPr="00F71D3C" w:rsidRDefault="008E5E57" w:rsidP="004A0566">
      <w:pPr>
        <w:pStyle w:val="Akapitzlist"/>
        <w:numPr>
          <w:ilvl w:val="0"/>
          <w:numId w:val="43"/>
        </w:numPr>
        <w:tabs>
          <w:tab w:val="left" w:pos="450"/>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Wykonawca nie przejmie terenu budowy w terminie, o którym mowa w § 4 ust. 3 niniejszej umowy;</w:t>
      </w:r>
    </w:p>
    <w:p w14:paraId="0DCCBCFE" w14:textId="77777777" w:rsidR="008E5E57" w:rsidRPr="00F71D3C" w:rsidRDefault="008E5E57" w:rsidP="004A0566">
      <w:pPr>
        <w:pStyle w:val="Akapitzlist"/>
        <w:numPr>
          <w:ilvl w:val="0"/>
          <w:numId w:val="43"/>
        </w:numPr>
        <w:tabs>
          <w:tab w:val="left" w:pos="450"/>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 xml:space="preserve">Wykonawca nie rozpocznie wykonywania przedmiotu niniejszej umowy w terminie </w:t>
      </w:r>
      <w:r w:rsidRPr="00F71D3C">
        <w:rPr>
          <w:rFonts w:ascii="Times New Roman" w:hAnsi="Times New Roman" w:cs="Times New Roman"/>
          <w:b/>
          <w:bCs/>
          <w:sz w:val="24"/>
          <w:szCs w:val="24"/>
        </w:rPr>
        <w:t>7 dni</w:t>
      </w:r>
      <w:r w:rsidRPr="00F71D3C">
        <w:rPr>
          <w:rFonts w:ascii="Times New Roman" w:hAnsi="Times New Roman" w:cs="Times New Roman"/>
          <w:sz w:val="24"/>
          <w:szCs w:val="24"/>
        </w:rPr>
        <w:t xml:space="preserve"> od przejęcia terenu budowy;</w:t>
      </w:r>
    </w:p>
    <w:p w14:paraId="027B099C" w14:textId="77777777" w:rsidR="008E5E57" w:rsidRPr="00F71D3C" w:rsidRDefault="008E5E57" w:rsidP="004A0566">
      <w:pPr>
        <w:pStyle w:val="Akapitzlist"/>
        <w:numPr>
          <w:ilvl w:val="0"/>
          <w:numId w:val="43"/>
        </w:numPr>
        <w:tabs>
          <w:tab w:val="left" w:pos="450"/>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 xml:space="preserve">Wykonawca przerwie wykonywanie przedmiotu niniejszej umowy, z przyczyn, za które ponosi odpowiedzialność, na okres dłuższy, niż </w:t>
      </w:r>
      <w:r w:rsidRPr="00F71D3C">
        <w:rPr>
          <w:rFonts w:ascii="Times New Roman" w:hAnsi="Times New Roman" w:cs="Times New Roman"/>
          <w:b/>
          <w:bCs/>
          <w:sz w:val="24"/>
          <w:szCs w:val="24"/>
        </w:rPr>
        <w:t>7 dni</w:t>
      </w:r>
      <w:r w:rsidRPr="00F71D3C">
        <w:rPr>
          <w:rFonts w:ascii="Times New Roman" w:hAnsi="Times New Roman" w:cs="Times New Roman"/>
          <w:sz w:val="24"/>
          <w:szCs w:val="24"/>
        </w:rPr>
        <w:t xml:space="preserve">, po czym nie przystąpi do ich kontynuowania w terminie </w:t>
      </w:r>
      <w:r w:rsidRPr="00F71D3C">
        <w:rPr>
          <w:rFonts w:ascii="Times New Roman" w:hAnsi="Times New Roman" w:cs="Times New Roman"/>
          <w:b/>
          <w:bCs/>
          <w:sz w:val="24"/>
          <w:szCs w:val="24"/>
        </w:rPr>
        <w:t>7 dni</w:t>
      </w:r>
      <w:r w:rsidRPr="00F71D3C">
        <w:rPr>
          <w:rFonts w:ascii="Times New Roman" w:hAnsi="Times New Roman" w:cs="Times New Roman"/>
          <w:sz w:val="24"/>
          <w:szCs w:val="24"/>
        </w:rPr>
        <w:t xml:space="preserve"> od wezwania Zamawiającego w formie pisemnej pod rygorem nieważności.</w:t>
      </w:r>
    </w:p>
    <w:p w14:paraId="452C5507" w14:textId="5C028860" w:rsidR="008E5E57" w:rsidRPr="00F71D3C" w:rsidRDefault="008E5E57" w:rsidP="004A0566">
      <w:pPr>
        <w:pStyle w:val="Akapitzlist"/>
        <w:numPr>
          <w:ilvl w:val="0"/>
          <w:numId w:val="42"/>
        </w:numPr>
        <w:tabs>
          <w:tab w:val="left" w:pos="738"/>
        </w:tabs>
        <w:spacing w:after="60"/>
        <w:jc w:val="both"/>
        <w:rPr>
          <w:rFonts w:ascii="Times New Roman" w:hAnsi="Times New Roman" w:cs="Times New Roman"/>
          <w:sz w:val="24"/>
          <w:szCs w:val="24"/>
        </w:rPr>
      </w:pPr>
      <w:r w:rsidRPr="00F71D3C">
        <w:rPr>
          <w:rFonts w:ascii="Times New Roman" w:hAnsi="Times New Roman" w:cs="Times New Roman"/>
          <w:sz w:val="24"/>
          <w:szCs w:val="24"/>
        </w:rPr>
        <w:t>Zamawiaj</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cy może ponadto odst</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 xml:space="preserve">pić od niniejszej umowy, bez konieczności zapłaty kary umownej, określonej w § 11 ust. 1 </w:t>
      </w:r>
      <w:proofErr w:type="spellStart"/>
      <w:r w:rsidRPr="00F71D3C">
        <w:rPr>
          <w:rFonts w:ascii="Times New Roman" w:hAnsi="Times New Roman" w:cs="Times New Roman"/>
          <w:sz w:val="24"/>
          <w:szCs w:val="24"/>
        </w:rPr>
        <w:t>p</w:t>
      </w:r>
      <w:r w:rsidR="00B919A3">
        <w:rPr>
          <w:rFonts w:ascii="Times New Roman" w:hAnsi="Times New Roman" w:cs="Times New Roman"/>
          <w:sz w:val="24"/>
          <w:szCs w:val="24"/>
        </w:rPr>
        <w:t>p</w:t>
      </w:r>
      <w:r w:rsidRPr="00F71D3C">
        <w:rPr>
          <w:rFonts w:ascii="Times New Roman" w:hAnsi="Times New Roman" w:cs="Times New Roman"/>
          <w:sz w:val="24"/>
          <w:szCs w:val="24"/>
        </w:rPr>
        <w:t>kt</w:t>
      </w:r>
      <w:proofErr w:type="spellEnd"/>
      <w:r w:rsidRPr="00F71D3C">
        <w:rPr>
          <w:rFonts w:ascii="Times New Roman" w:hAnsi="Times New Roman" w:cs="Times New Roman"/>
          <w:sz w:val="24"/>
          <w:szCs w:val="24"/>
        </w:rPr>
        <w:t xml:space="preserve"> 2 niniejszej umowy, w terminie </w:t>
      </w:r>
      <w:r w:rsidRPr="00F71D3C">
        <w:rPr>
          <w:rFonts w:ascii="Times New Roman" w:hAnsi="Times New Roman" w:cs="Times New Roman"/>
          <w:b/>
          <w:bCs/>
          <w:sz w:val="24"/>
          <w:szCs w:val="24"/>
        </w:rPr>
        <w:t>14 dni</w:t>
      </w:r>
      <w:r w:rsidRPr="00F71D3C">
        <w:rPr>
          <w:rFonts w:ascii="Times New Roman" w:hAnsi="Times New Roman" w:cs="Times New Roman"/>
          <w:sz w:val="24"/>
          <w:szCs w:val="24"/>
        </w:rPr>
        <w:t xml:space="preserve"> od uzyskania informacji o zaj</w:t>
      </w:r>
      <w:r w:rsidRPr="00F71D3C">
        <w:rPr>
          <w:rFonts w:ascii="Times New Roman" w:eastAsia="TTE18F73E8t00" w:hAnsi="Times New Roman" w:cs="Times New Roman"/>
          <w:sz w:val="24"/>
          <w:szCs w:val="24"/>
        </w:rPr>
        <w:t>ę</w:t>
      </w:r>
      <w:r w:rsidRPr="00F71D3C">
        <w:rPr>
          <w:rFonts w:ascii="Times New Roman" w:hAnsi="Times New Roman" w:cs="Times New Roman"/>
          <w:sz w:val="24"/>
          <w:szCs w:val="24"/>
        </w:rPr>
        <w:t>ciu, w wyniku wszcz</w:t>
      </w:r>
      <w:r w:rsidRPr="00F71D3C">
        <w:rPr>
          <w:rFonts w:ascii="Times New Roman" w:eastAsia="TTE18F73E8t00" w:hAnsi="Times New Roman" w:cs="Times New Roman"/>
          <w:sz w:val="24"/>
          <w:szCs w:val="24"/>
        </w:rPr>
        <w:t>ę</w:t>
      </w:r>
      <w:r w:rsidRPr="00F71D3C">
        <w:rPr>
          <w:rFonts w:ascii="Times New Roman" w:hAnsi="Times New Roman" w:cs="Times New Roman"/>
          <w:sz w:val="24"/>
          <w:szCs w:val="24"/>
        </w:rPr>
        <w:t>tego post</w:t>
      </w:r>
      <w:r w:rsidRPr="00F71D3C">
        <w:rPr>
          <w:rFonts w:ascii="Times New Roman" w:eastAsia="TTE18F73E8t00" w:hAnsi="Times New Roman" w:cs="Times New Roman"/>
          <w:sz w:val="24"/>
          <w:szCs w:val="24"/>
        </w:rPr>
        <w:t>ę</w:t>
      </w:r>
      <w:r w:rsidRPr="00F71D3C">
        <w:rPr>
          <w:rFonts w:ascii="Times New Roman" w:hAnsi="Times New Roman" w:cs="Times New Roman"/>
          <w:sz w:val="24"/>
          <w:szCs w:val="24"/>
        </w:rPr>
        <w:t>powania egzekucyjnego, maj</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tku Wykonawcy lub jego znacznej cz</w:t>
      </w:r>
      <w:r w:rsidRPr="00F71D3C">
        <w:rPr>
          <w:rFonts w:ascii="Times New Roman" w:eastAsia="TTE18F73E8t00" w:hAnsi="Times New Roman" w:cs="Times New Roman"/>
          <w:sz w:val="24"/>
          <w:szCs w:val="24"/>
        </w:rPr>
        <w:t>ęś</w:t>
      </w:r>
      <w:r w:rsidRPr="00F71D3C">
        <w:rPr>
          <w:rFonts w:ascii="Times New Roman" w:hAnsi="Times New Roman" w:cs="Times New Roman"/>
          <w:sz w:val="24"/>
          <w:szCs w:val="24"/>
        </w:rPr>
        <w:t>ci, wskazuj</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cego na zagro</w:t>
      </w:r>
      <w:r w:rsidRPr="00F71D3C">
        <w:rPr>
          <w:rFonts w:ascii="Times New Roman" w:eastAsia="TTE18F73E8t00" w:hAnsi="Times New Roman" w:cs="Times New Roman"/>
          <w:sz w:val="24"/>
          <w:szCs w:val="24"/>
        </w:rPr>
        <w:t>ż</w:t>
      </w:r>
      <w:r w:rsidRPr="00F71D3C">
        <w:rPr>
          <w:rFonts w:ascii="Times New Roman" w:hAnsi="Times New Roman" w:cs="Times New Roman"/>
          <w:sz w:val="24"/>
          <w:szCs w:val="24"/>
        </w:rPr>
        <w:t>enie wykonania niniejszej umowy w ustalonym terminie.</w:t>
      </w:r>
    </w:p>
    <w:p w14:paraId="50C6BF97" w14:textId="6D02BE14" w:rsidR="008E5E57" w:rsidRPr="00F71D3C" w:rsidRDefault="008E5E57" w:rsidP="004A0566">
      <w:pPr>
        <w:pStyle w:val="Akapitzlist"/>
        <w:numPr>
          <w:ilvl w:val="0"/>
          <w:numId w:val="42"/>
        </w:numPr>
        <w:tabs>
          <w:tab w:val="left" w:pos="738"/>
        </w:tabs>
        <w:spacing w:after="60"/>
        <w:jc w:val="both"/>
        <w:rPr>
          <w:rFonts w:ascii="Times New Roman" w:hAnsi="Times New Roman" w:cs="Times New Roman"/>
          <w:sz w:val="24"/>
          <w:szCs w:val="24"/>
        </w:rPr>
      </w:pPr>
      <w:r w:rsidRPr="00F71D3C">
        <w:rPr>
          <w:rFonts w:ascii="Times New Roman" w:hAnsi="Times New Roman" w:cs="Times New Roman"/>
          <w:sz w:val="24"/>
          <w:szCs w:val="24"/>
        </w:rPr>
        <w:t>Odst</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pienie od niniejszej umowy musi nastąpić w formie pisemnej pod rygorem nieważności w</w:t>
      </w:r>
      <w:r w:rsidR="00A6503D">
        <w:rPr>
          <w:rFonts w:ascii="Times New Roman" w:hAnsi="Times New Roman" w:cs="Times New Roman"/>
          <w:sz w:val="24"/>
          <w:szCs w:val="24"/>
        </w:rPr>
        <w:t> </w:t>
      </w:r>
      <w:r w:rsidRPr="00F71D3C">
        <w:rPr>
          <w:rFonts w:ascii="Times New Roman" w:hAnsi="Times New Roman" w:cs="Times New Roman"/>
          <w:sz w:val="24"/>
          <w:szCs w:val="24"/>
        </w:rPr>
        <w:t xml:space="preserve">terminie </w:t>
      </w:r>
      <w:r w:rsidR="005D140E">
        <w:rPr>
          <w:rFonts w:ascii="Times New Roman" w:hAnsi="Times New Roman" w:cs="Times New Roman"/>
          <w:b/>
          <w:bCs/>
          <w:sz w:val="24"/>
          <w:szCs w:val="24"/>
        </w:rPr>
        <w:t>30</w:t>
      </w:r>
      <w:r w:rsidRPr="00F71D3C">
        <w:rPr>
          <w:rFonts w:ascii="Times New Roman" w:hAnsi="Times New Roman" w:cs="Times New Roman"/>
          <w:b/>
          <w:bCs/>
          <w:sz w:val="24"/>
          <w:szCs w:val="24"/>
        </w:rPr>
        <w:t xml:space="preserve"> dni</w:t>
      </w:r>
      <w:r w:rsidRPr="00F71D3C">
        <w:rPr>
          <w:rFonts w:ascii="Times New Roman" w:hAnsi="Times New Roman" w:cs="Times New Roman"/>
          <w:sz w:val="24"/>
          <w:szCs w:val="24"/>
        </w:rPr>
        <w:t xml:space="preserve"> od uzyskania informacji o zaistnieniu okoliczności określonych w ust. 1 lub 2 oraz zawiera</w:t>
      </w:r>
      <w:r w:rsidRPr="00F71D3C">
        <w:rPr>
          <w:rFonts w:ascii="Times New Roman" w:eastAsia="TTE18F73E8t00" w:hAnsi="Times New Roman" w:cs="Times New Roman"/>
          <w:sz w:val="24"/>
          <w:szCs w:val="24"/>
        </w:rPr>
        <w:t xml:space="preserve">ć </w:t>
      </w:r>
      <w:r w:rsidRPr="00F71D3C">
        <w:rPr>
          <w:rFonts w:ascii="Times New Roman" w:hAnsi="Times New Roman" w:cs="Times New Roman"/>
          <w:sz w:val="24"/>
          <w:szCs w:val="24"/>
        </w:rPr>
        <w:t>uzasadnienie.</w:t>
      </w:r>
    </w:p>
    <w:p w14:paraId="73B0F0B9" w14:textId="2F6F1BC1" w:rsidR="008E5E57" w:rsidRPr="00F71D3C" w:rsidRDefault="008E5E57" w:rsidP="004A0566">
      <w:pPr>
        <w:pStyle w:val="Akapitzlist"/>
        <w:numPr>
          <w:ilvl w:val="0"/>
          <w:numId w:val="42"/>
        </w:numPr>
        <w:tabs>
          <w:tab w:val="left" w:pos="738"/>
        </w:tabs>
        <w:spacing w:after="60"/>
        <w:jc w:val="both"/>
        <w:rPr>
          <w:rFonts w:ascii="Times New Roman" w:hAnsi="Times New Roman" w:cs="Times New Roman"/>
          <w:sz w:val="24"/>
          <w:szCs w:val="24"/>
        </w:rPr>
      </w:pPr>
      <w:r w:rsidRPr="00F71D3C">
        <w:rPr>
          <w:rFonts w:ascii="Times New Roman" w:hAnsi="Times New Roman" w:cs="Times New Roman"/>
          <w:sz w:val="24"/>
          <w:szCs w:val="24"/>
        </w:rPr>
        <w:t>W wypadku odst</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pienia od niniejszej umowy, Wykonawca, przy udziale Zamawiaj</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cego, w</w:t>
      </w:r>
      <w:r w:rsidR="00A6503D">
        <w:rPr>
          <w:rFonts w:ascii="Times New Roman" w:hAnsi="Times New Roman" w:cs="Times New Roman"/>
          <w:sz w:val="24"/>
          <w:szCs w:val="24"/>
        </w:rPr>
        <w:t> </w:t>
      </w:r>
      <w:r w:rsidRPr="00F71D3C">
        <w:rPr>
          <w:rFonts w:ascii="Times New Roman" w:hAnsi="Times New Roman" w:cs="Times New Roman"/>
          <w:sz w:val="24"/>
          <w:szCs w:val="24"/>
        </w:rPr>
        <w:t xml:space="preserve">terminie </w:t>
      </w:r>
      <w:r w:rsidRPr="00F71D3C">
        <w:rPr>
          <w:rFonts w:ascii="Times New Roman" w:hAnsi="Times New Roman" w:cs="Times New Roman"/>
          <w:b/>
          <w:bCs/>
          <w:sz w:val="24"/>
          <w:szCs w:val="24"/>
        </w:rPr>
        <w:t>14 dni</w:t>
      </w:r>
      <w:r w:rsidRPr="00F71D3C">
        <w:rPr>
          <w:rFonts w:ascii="Times New Roman" w:hAnsi="Times New Roman" w:cs="Times New Roman"/>
          <w:sz w:val="24"/>
          <w:szCs w:val="24"/>
        </w:rPr>
        <w:t xml:space="preserve"> od dnia odst</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pienia od niniejszej umowy, sporz</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dzi szczegółowy protokół inwentaryzacji robót według stanu na dzie</w:t>
      </w:r>
      <w:r w:rsidRPr="00F71D3C">
        <w:rPr>
          <w:rFonts w:ascii="Times New Roman" w:eastAsia="TTE18F73E8t00" w:hAnsi="Times New Roman" w:cs="Times New Roman"/>
          <w:sz w:val="24"/>
          <w:szCs w:val="24"/>
        </w:rPr>
        <w:t xml:space="preserve">ń </w:t>
      </w:r>
      <w:r w:rsidRPr="00F71D3C">
        <w:rPr>
          <w:rFonts w:ascii="Times New Roman" w:hAnsi="Times New Roman" w:cs="Times New Roman"/>
          <w:sz w:val="24"/>
          <w:szCs w:val="24"/>
        </w:rPr>
        <w:t>odst</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pienia od niniejszej umowy. Wykonawca zabezpieczy ponadto przerwane roboty w zakresie uzgodnionym przez Strony, przy czym koszty zabezpieczenia przerwanych robót poniesie Wykonawca, je</w:t>
      </w:r>
      <w:r w:rsidRPr="00F71D3C">
        <w:rPr>
          <w:rFonts w:ascii="Times New Roman" w:eastAsia="TTE18F73E8t00" w:hAnsi="Times New Roman" w:cs="Times New Roman"/>
          <w:sz w:val="24"/>
          <w:szCs w:val="24"/>
        </w:rPr>
        <w:t>ż</w:t>
      </w:r>
      <w:r w:rsidRPr="00F71D3C">
        <w:rPr>
          <w:rFonts w:ascii="Times New Roman" w:hAnsi="Times New Roman" w:cs="Times New Roman"/>
          <w:sz w:val="24"/>
          <w:szCs w:val="24"/>
        </w:rPr>
        <w:t>eli odst</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pienie od niniejszej umowy nast</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pi z przyczyn, za które ponosi on odpowiedzialność.</w:t>
      </w:r>
    </w:p>
    <w:p w14:paraId="0911A399" w14:textId="16E6C4E5" w:rsidR="00E63D69" w:rsidRPr="00F71D3C" w:rsidRDefault="008E5E57" w:rsidP="004A0566">
      <w:pPr>
        <w:pStyle w:val="Akapitzlist"/>
        <w:numPr>
          <w:ilvl w:val="0"/>
          <w:numId w:val="42"/>
        </w:numPr>
        <w:tabs>
          <w:tab w:val="left" w:pos="738"/>
        </w:tabs>
        <w:spacing w:after="60"/>
        <w:jc w:val="both"/>
        <w:rPr>
          <w:rFonts w:ascii="Times New Roman" w:hAnsi="Times New Roman" w:cs="Times New Roman"/>
          <w:sz w:val="24"/>
          <w:szCs w:val="24"/>
        </w:rPr>
      </w:pPr>
      <w:r w:rsidRPr="00F71D3C">
        <w:rPr>
          <w:rFonts w:ascii="Times New Roman" w:hAnsi="Times New Roman" w:cs="Times New Roman"/>
          <w:sz w:val="24"/>
          <w:szCs w:val="24"/>
        </w:rPr>
        <w:t>Niestawiennictwo Wykonawcy nie wstrzyma czynności inwentaryzacyjnych, o których mowa w</w:t>
      </w:r>
      <w:r w:rsidR="00A6503D">
        <w:rPr>
          <w:rFonts w:ascii="Times New Roman" w:hAnsi="Times New Roman" w:cs="Times New Roman"/>
          <w:sz w:val="24"/>
          <w:szCs w:val="24"/>
        </w:rPr>
        <w:t> </w:t>
      </w:r>
      <w:r w:rsidRPr="00F71D3C">
        <w:rPr>
          <w:rFonts w:ascii="Times New Roman" w:hAnsi="Times New Roman" w:cs="Times New Roman"/>
          <w:sz w:val="24"/>
          <w:szCs w:val="24"/>
        </w:rPr>
        <w:t>ust. 4 zdanie pierwsze niniejszego paragrafu.</w:t>
      </w:r>
    </w:p>
    <w:p w14:paraId="52E7B528" w14:textId="77777777" w:rsidR="00112055" w:rsidRDefault="00112055" w:rsidP="004A0566">
      <w:pPr>
        <w:spacing w:line="276" w:lineRule="auto"/>
        <w:jc w:val="center"/>
        <w:rPr>
          <w:b/>
          <w:sz w:val="24"/>
          <w:szCs w:val="24"/>
        </w:rPr>
      </w:pPr>
    </w:p>
    <w:p w14:paraId="795D371E" w14:textId="0AB167CC" w:rsidR="00CB0812" w:rsidRPr="00F71D3C" w:rsidRDefault="00CB0812" w:rsidP="004A0566">
      <w:pPr>
        <w:spacing w:line="276" w:lineRule="auto"/>
        <w:jc w:val="center"/>
        <w:rPr>
          <w:sz w:val="24"/>
          <w:szCs w:val="24"/>
        </w:rPr>
      </w:pPr>
      <w:r w:rsidRPr="00F71D3C">
        <w:rPr>
          <w:b/>
          <w:sz w:val="24"/>
          <w:szCs w:val="24"/>
        </w:rPr>
        <w:t>§ 16</w:t>
      </w:r>
    </w:p>
    <w:p w14:paraId="4AB4D664" w14:textId="77AE52D3" w:rsidR="005D140E" w:rsidRDefault="005D140E" w:rsidP="004A0566">
      <w:pPr>
        <w:pStyle w:val="Akapitzlist"/>
        <w:numPr>
          <w:ilvl w:val="0"/>
          <w:numId w:val="44"/>
        </w:numPr>
        <w:tabs>
          <w:tab w:val="left" w:pos="284"/>
        </w:tabs>
        <w:spacing w:after="60"/>
        <w:jc w:val="both"/>
        <w:rPr>
          <w:rFonts w:ascii="Times New Roman" w:hAnsi="Times New Roman" w:cs="Times New Roman"/>
          <w:sz w:val="24"/>
          <w:szCs w:val="24"/>
        </w:rPr>
      </w:pPr>
      <w:r>
        <w:rPr>
          <w:rFonts w:ascii="Times New Roman" w:hAnsi="Times New Roman" w:cs="Times New Roman"/>
          <w:sz w:val="24"/>
          <w:szCs w:val="24"/>
        </w:rPr>
        <w:t>Wszelkie zmiany umowy wymagają formy pisemnej pod rygorem nieważności.</w:t>
      </w:r>
    </w:p>
    <w:p w14:paraId="500DB959" w14:textId="7157A729" w:rsidR="00CB0812" w:rsidRPr="00F71D3C" w:rsidRDefault="00CB0812" w:rsidP="004A0566">
      <w:pPr>
        <w:pStyle w:val="Akapitzlist"/>
        <w:numPr>
          <w:ilvl w:val="0"/>
          <w:numId w:val="44"/>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Na wniosek Wykonawcy, złożony w formie pisemnej pod rygorem nieważności, niniejsza umowa może ulec zmianie w zakresie:</w:t>
      </w:r>
    </w:p>
    <w:p w14:paraId="398C66F8" w14:textId="77777777" w:rsidR="00CB0812" w:rsidRPr="00F71D3C" w:rsidRDefault="00CB0812" w:rsidP="004A0566">
      <w:pPr>
        <w:pStyle w:val="Akapitzlist"/>
        <w:numPr>
          <w:ilvl w:val="0"/>
          <w:numId w:val="45"/>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zmiany terminu wykonania przedmiotu niniejszej umowy, w przypadku:</w:t>
      </w:r>
    </w:p>
    <w:p w14:paraId="5A57178D" w14:textId="77777777" w:rsidR="00CB0812" w:rsidRPr="00F71D3C" w:rsidRDefault="00CB0812" w:rsidP="004A0566">
      <w:pPr>
        <w:pStyle w:val="Akapitzlist"/>
        <w:numPr>
          <w:ilvl w:val="0"/>
          <w:numId w:val="46"/>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przerw w wykonywaniu przedmiotu niniejszej umowy, za które Wykonawca nie ponosi odpowiedzialności;</w:t>
      </w:r>
    </w:p>
    <w:p w14:paraId="5A2F65CC" w14:textId="77777777" w:rsidR="00CB0812" w:rsidRPr="00F71D3C" w:rsidRDefault="00CB0812" w:rsidP="004A0566">
      <w:pPr>
        <w:pStyle w:val="Akapitzlist"/>
        <w:numPr>
          <w:ilvl w:val="0"/>
          <w:numId w:val="46"/>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powierzenia Wykonawcy przez Zamawiającego wykonania zamówień dodatkowych lub robót zamiennych, jeżeli terminy ich powierzenia, rodzaj lub zakres uniemożliwiają dotrzymanie pierwotnego terminu wykonania przedmiotu niniejszej umowy;</w:t>
      </w:r>
    </w:p>
    <w:p w14:paraId="67611A53" w14:textId="77777777" w:rsidR="00CB0812" w:rsidRPr="00F71D3C" w:rsidRDefault="00CB0812" w:rsidP="004A0566">
      <w:pPr>
        <w:pStyle w:val="Akapitzlist"/>
        <w:numPr>
          <w:ilvl w:val="0"/>
          <w:numId w:val="46"/>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uzgodnienia Stron o skróceniu terminu wykonania przedmiotu niniejszej umowy w formie pisemnej pod rygorem nieważności;</w:t>
      </w:r>
    </w:p>
    <w:p w14:paraId="133BCC7B" w14:textId="123433A7" w:rsidR="00CB0812" w:rsidRPr="00F71D3C" w:rsidRDefault="00135D77" w:rsidP="004A0566">
      <w:pPr>
        <w:pStyle w:val="Akapitzlist"/>
        <w:numPr>
          <w:ilvl w:val="0"/>
          <w:numId w:val="46"/>
        </w:numPr>
        <w:tabs>
          <w:tab w:val="left" w:pos="284"/>
        </w:tabs>
        <w:spacing w:after="60"/>
        <w:jc w:val="both"/>
        <w:rPr>
          <w:rFonts w:ascii="Times New Roman" w:hAnsi="Times New Roman" w:cs="Times New Roman"/>
          <w:sz w:val="24"/>
          <w:szCs w:val="24"/>
        </w:rPr>
      </w:pPr>
      <w:r w:rsidRPr="00135D77">
        <w:rPr>
          <w:rFonts w:ascii="Times New Roman" w:hAnsi="Times New Roman" w:cs="Times New Roman"/>
          <w:sz w:val="24"/>
          <w:szCs w:val="24"/>
        </w:rPr>
        <w:t>konieczności uzyskania niemożliwych do przewidzenia na etapie planowania inwestycji: danych, zgód lub pozwoleń osób trzecich lub właściwych organów</w:t>
      </w:r>
      <w:r w:rsidR="00CB0812" w:rsidRPr="00F71D3C">
        <w:rPr>
          <w:rFonts w:ascii="Times New Roman" w:hAnsi="Times New Roman" w:cs="Times New Roman"/>
          <w:sz w:val="24"/>
          <w:szCs w:val="24"/>
        </w:rPr>
        <w:t>;</w:t>
      </w:r>
    </w:p>
    <w:p w14:paraId="0E4BAFE1" w14:textId="77777777" w:rsidR="000C0C39" w:rsidRDefault="00CB0812" w:rsidP="00A601FD">
      <w:pPr>
        <w:pStyle w:val="Akapitzlist"/>
        <w:numPr>
          <w:ilvl w:val="0"/>
          <w:numId w:val="46"/>
        </w:numPr>
        <w:tabs>
          <w:tab w:val="left" w:pos="284"/>
        </w:tabs>
        <w:spacing w:after="60"/>
        <w:jc w:val="both"/>
        <w:rPr>
          <w:rFonts w:ascii="Times New Roman" w:hAnsi="Times New Roman" w:cs="Times New Roman"/>
          <w:sz w:val="24"/>
          <w:szCs w:val="24"/>
        </w:rPr>
      </w:pPr>
      <w:r w:rsidRPr="000C0C39">
        <w:rPr>
          <w:rFonts w:ascii="Times New Roman" w:hAnsi="Times New Roman" w:cs="Times New Roman"/>
          <w:sz w:val="24"/>
          <w:szCs w:val="24"/>
        </w:rPr>
        <w:t>wstrzymania wykonywania przedmiotu niniejszej umowy przez właściwe organy, uniemożliwiającego terminowe wykonanie przedmiotu niniejszej umowy;</w:t>
      </w:r>
    </w:p>
    <w:p w14:paraId="087F00A6" w14:textId="540E9593" w:rsidR="000C0C39" w:rsidRDefault="000C0C39" w:rsidP="00A601FD">
      <w:pPr>
        <w:pStyle w:val="Akapitzlist"/>
        <w:numPr>
          <w:ilvl w:val="0"/>
          <w:numId w:val="46"/>
        </w:numPr>
        <w:tabs>
          <w:tab w:val="left" w:pos="284"/>
        </w:tabs>
        <w:spacing w:after="60"/>
        <w:jc w:val="both"/>
        <w:rPr>
          <w:rFonts w:ascii="Times New Roman" w:hAnsi="Times New Roman" w:cs="Times New Roman"/>
          <w:sz w:val="24"/>
          <w:szCs w:val="24"/>
        </w:rPr>
      </w:pPr>
      <w:r>
        <w:rPr>
          <w:rFonts w:ascii="Times New Roman" w:hAnsi="Times New Roman"/>
          <w:bCs/>
        </w:rPr>
        <w:t xml:space="preserve">długotrwałych </w:t>
      </w:r>
      <w:r w:rsidRPr="00A31BE3">
        <w:rPr>
          <w:rFonts w:ascii="Times New Roman" w:hAnsi="Times New Roman"/>
          <w:bCs/>
        </w:rPr>
        <w:t>niesprzyjających warunków atmosferycznych, tj. wystąpienie warunków atmosferycznych uniemożliwiających prowadzenie zamówień/robót budowlanych, zgodnie z technologią ich wykonania w przypadku wystąpienia ciągłych opadów atmosferycznych uniemożliwiających realizację robót budowlanych przez okres min. 5 dni lub utrzymujących się temperatur powietrza poniżej -5</w:t>
      </w:r>
      <w:r w:rsidRPr="00A31BE3">
        <w:rPr>
          <w:rFonts w:ascii="Times New Roman" w:hAnsi="Times New Roman"/>
          <w:bCs/>
          <w:vertAlign w:val="superscript"/>
        </w:rPr>
        <w:t>0</w:t>
      </w:r>
      <w:r w:rsidRPr="00A31BE3">
        <w:rPr>
          <w:rFonts w:ascii="Times New Roman" w:hAnsi="Times New Roman"/>
          <w:bCs/>
        </w:rPr>
        <w:t xml:space="preserve"> C przez okres min. 5 dni. Na umotywowany wniosek Wykonawcy wystąpi możliwość wydłużenia terminu realizacji zadania o czas równy ilości dni, w których w/w warunki atmosferyczne uniemożliwiały prowadzenie robót zgodnie z ich technologią</w:t>
      </w:r>
      <w:r>
        <w:rPr>
          <w:rFonts w:ascii="Times New Roman" w:hAnsi="Times New Roman"/>
          <w:bCs/>
        </w:rPr>
        <w:t>;</w:t>
      </w:r>
    </w:p>
    <w:p w14:paraId="068AAD41" w14:textId="64F48551" w:rsidR="00CB0812" w:rsidRPr="000C0C39" w:rsidRDefault="00CB0812" w:rsidP="00A601FD">
      <w:pPr>
        <w:pStyle w:val="Akapitzlist"/>
        <w:numPr>
          <w:ilvl w:val="0"/>
          <w:numId w:val="46"/>
        </w:numPr>
        <w:tabs>
          <w:tab w:val="left" w:pos="284"/>
        </w:tabs>
        <w:spacing w:after="60"/>
        <w:jc w:val="both"/>
        <w:rPr>
          <w:rFonts w:ascii="Times New Roman" w:hAnsi="Times New Roman" w:cs="Times New Roman"/>
          <w:sz w:val="24"/>
          <w:szCs w:val="24"/>
        </w:rPr>
      </w:pPr>
      <w:r w:rsidRPr="000C0C39">
        <w:rPr>
          <w:rFonts w:ascii="Times New Roman" w:hAnsi="Times New Roman" w:cs="Times New Roman"/>
          <w:sz w:val="24"/>
          <w:szCs w:val="24"/>
        </w:rPr>
        <w:t>konieczności wykonania robót niezwiązanych z przedmiotem niniejszej umowy a</w:t>
      </w:r>
      <w:r w:rsidR="00786B47">
        <w:rPr>
          <w:rFonts w:ascii="Times New Roman" w:hAnsi="Times New Roman" w:cs="Times New Roman"/>
          <w:sz w:val="24"/>
          <w:szCs w:val="24"/>
        </w:rPr>
        <w:t> </w:t>
      </w:r>
      <w:r w:rsidRPr="000C0C39">
        <w:rPr>
          <w:rFonts w:ascii="Times New Roman" w:hAnsi="Times New Roman" w:cs="Times New Roman"/>
          <w:sz w:val="24"/>
          <w:szCs w:val="24"/>
        </w:rPr>
        <w:t>niezbędnych do jego wykonania;</w:t>
      </w:r>
    </w:p>
    <w:p w14:paraId="1125443F" w14:textId="77777777" w:rsidR="00CB0812" w:rsidRPr="00F71D3C" w:rsidRDefault="00CB0812" w:rsidP="004A0566">
      <w:pPr>
        <w:pStyle w:val="Akapitzlist"/>
        <w:numPr>
          <w:ilvl w:val="0"/>
          <w:numId w:val="46"/>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wystąpienia „siły wyższej” w rozumieniu orzecznictwa sądowego.</w:t>
      </w:r>
    </w:p>
    <w:p w14:paraId="5DB7F01D" w14:textId="77777777" w:rsidR="00CB0812" w:rsidRPr="00F71D3C" w:rsidRDefault="00CB0812" w:rsidP="004A0566">
      <w:pPr>
        <w:pStyle w:val="Akapitzlist"/>
        <w:numPr>
          <w:ilvl w:val="0"/>
          <w:numId w:val="45"/>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zmiany w rozwiązaniach projektowych, uzasadnionej koniecznością zwiększenia bezpieczeństwa realizacji robót budowlanych lub usprawnienia procesu budowy, dokonanej na podstawie art. 23 pkt 1 ustawy z dnia 7 lipca 1994 r. Prawo budowlane (dalej: Prawo budowlane);</w:t>
      </w:r>
    </w:p>
    <w:p w14:paraId="74837075" w14:textId="77777777" w:rsidR="00CB0812" w:rsidRDefault="00CB0812" w:rsidP="004A0566">
      <w:pPr>
        <w:pStyle w:val="Akapitzlist"/>
        <w:numPr>
          <w:ilvl w:val="0"/>
          <w:numId w:val="45"/>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wprowadzenia rozwiązań zamiennych w stosunku do przewidzianych w projekcie, zgłoszonych przez kierownika budowy lub inspektora nadzoru inwestorskiego, na podstawie art. 20 ust. 1 pkt 4 lit. b) Prawa budowlanego;</w:t>
      </w:r>
    </w:p>
    <w:p w14:paraId="1FE22B12" w14:textId="0DB891CB" w:rsidR="00EB595D" w:rsidRPr="00F71D3C" w:rsidRDefault="00EB595D" w:rsidP="004A0566">
      <w:pPr>
        <w:pStyle w:val="Akapitzlist"/>
        <w:numPr>
          <w:ilvl w:val="0"/>
          <w:numId w:val="45"/>
        </w:numPr>
        <w:tabs>
          <w:tab w:val="left" w:pos="284"/>
        </w:tabs>
        <w:spacing w:after="60"/>
        <w:jc w:val="both"/>
        <w:rPr>
          <w:rFonts w:ascii="Times New Roman" w:hAnsi="Times New Roman" w:cs="Times New Roman"/>
          <w:sz w:val="24"/>
          <w:szCs w:val="24"/>
        </w:rPr>
      </w:pPr>
      <w:r w:rsidRPr="00A31BE3">
        <w:rPr>
          <w:rFonts w:ascii="Times New Roman" w:hAnsi="Times New Roman"/>
          <w:bCs/>
        </w:rPr>
        <w:t xml:space="preserve">zmiany wysokości wynagrodzenia, o którym mowa w § </w:t>
      </w:r>
      <w:r w:rsidR="00D74E21">
        <w:rPr>
          <w:rFonts w:ascii="Times New Roman" w:hAnsi="Times New Roman"/>
          <w:bCs/>
        </w:rPr>
        <w:t>2</w:t>
      </w:r>
      <w:r w:rsidRPr="00A31BE3">
        <w:rPr>
          <w:rFonts w:ascii="Times New Roman" w:hAnsi="Times New Roman"/>
          <w:bCs/>
        </w:rPr>
        <w:t xml:space="preserve"> ust.</w:t>
      </w:r>
      <w:r w:rsidR="00D74E21">
        <w:rPr>
          <w:rFonts w:ascii="Times New Roman" w:hAnsi="Times New Roman"/>
          <w:bCs/>
        </w:rPr>
        <w:t xml:space="preserve"> </w:t>
      </w:r>
      <w:r w:rsidRPr="00A31BE3">
        <w:rPr>
          <w:rFonts w:ascii="Times New Roman" w:hAnsi="Times New Roman"/>
          <w:bCs/>
        </w:rPr>
        <w:t>1 w przypadku powierzenia przez Zamawiającego wykonania robót dodatkowych</w:t>
      </w:r>
      <w:r>
        <w:rPr>
          <w:rFonts w:ascii="Times New Roman" w:hAnsi="Times New Roman"/>
          <w:bCs/>
        </w:rPr>
        <w:t>;</w:t>
      </w:r>
    </w:p>
    <w:p w14:paraId="717E363B" w14:textId="77777777" w:rsidR="00CB0812" w:rsidRPr="00F71D3C" w:rsidRDefault="00CB0812" w:rsidP="004A0566">
      <w:pPr>
        <w:pStyle w:val="Akapitzlist"/>
        <w:numPr>
          <w:ilvl w:val="0"/>
          <w:numId w:val="45"/>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zmiany nazw, siedzib, numerów rachunków bankowych lub innych danych identyfikacyjnych Stron;</w:t>
      </w:r>
    </w:p>
    <w:p w14:paraId="11F36DD9" w14:textId="77777777" w:rsidR="00CB0812" w:rsidRPr="00F71D3C" w:rsidRDefault="00CB0812" w:rsidP="004A0566">
      <w:pPr>
        <w:pStyle w:val="Akapitzlist"/>
        <w:numPr>
          <w:ilvl w:val="0"/>
          <w:numId w:val="45"/>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zmiany kierownika budowy;</w:t>
      </w:r>
    </w:p>
    <w:p w14:paraId="42C9CD69" w14:textId="082080BD" w:rsidR="00CB0812" w:rsidRPr="00F71D3C" w:rsidRDefault="00CB0812" w:rsidP="004A0566">
      <w:pPr>
        <w:pStyle w:val="Akapitzlist"/>
        <w:numPr>
          <w:ilvl w:val="0"/>
          <w:numId w:val="45"/>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zmiany wynagrodzenia na podstawie zmiany ustawowej stawki podatku od towarów i usług</w:t>
      </w:r>
      <w:r w:rsidR="00EB595D">
        <w:rPr>
          <w:rFonts w:ascii="Times New Roman" w:hAnsi="Times New Roman" w:cs="Times New Roman"/>
          <w:sz w:val="24"/>
          <w:szCs w:val="24"/>
        </w:rPr>
        <w:t>.</w:t>
      </w:r>
    </w:p>
    <w:p w14:paraId="189B72DB" w14:textId="77777777" w:rsidR="00512167" w:rsidRDefault="00512167" w:rsidP="004A0566">
      <w:pPr>
        <w:pStyle w:val="Bezodstpw"/>
        <w:spacing w:line="276" w:lineRule="auto"/>
        <w:jc w:val="center"/>
        <w:rPr>
          <w:b/>
          <w:bCs/>
          <w:sz w:val="24"/>
          <w:szCs w:val="24"/>
          <w:lang w:eastAsia="pl-PL"/>
        </w:rPr>
      </w:pPr>
    </w:p>
    <w:p w14:paraId="3A999C4B" w14:textId="5F9CBA59" w:rsidR="004B3644" w:rsidRPr="00DC2669" w:rsidRDefault="00083D65" w:rsidP="00DC2669">
      <w:pPr>
        <w:pStyle w:val="Bezodstpw"/>
        <w:spacing w:line="276" w:lineRule="auto"/>
        <w:jc w:val="center"/>
        <w:rPr>
          <w:b/>
          <w:bCs/>
          <w:sz w:val="24"/>
          <w:szCs w:val="24"/>
          <w:lang w:eastAsia="pl-PL"/>
        </w:rPr>
      </w:pPr>
      <w:r w:rsidRPr="003317FD">
        <w:rPr>
          <w:b/>
          <w:bCs/>
          <w:sz w:val="24"/>
          <w:szCs w:val="24"/>
          <w:lang w:eastAsia="pl-PL"/>
        </w:rPr>
        <w:t>§ 17</w:t>
      </w:r>
    </w:p>
    <w:p w14:paraId="518D0206" w14:textId="77777777" w:rsidR="008E5E57" w:rsidRPr="00F71D3C" w:rsidRDefault="004B3644" w:rsidP="004A0566">
      <w:pPr>
        <w:pStyle w:val="Akapitzlist"/>
        <w:numPr>
          <w:ilvl w:val="0"/>
          <w:numId w:val="22"/>
        </w:numPr>
        <w:tabs>
          <w:tab w:val="left" w:pos="284"/>
        </w:tabs>
        <w:suppressAutoHyphens/>
        <w:spacing w:before="120" w:after="60"/>
        <w:ind w:left="284" w:hanging="284"/>
        <w:contextualSpacing w:val="0"/>
        <w:jc w:val="both"/>
        <w:rPr>
          <w:rFonts w:ascii="Times New Roman" w:hAnsi="Times New Roman" w:cs="Times New Roman"/>
          <w:sz w:val="24"/>
          <w:szCs w:val="24"/>
        </w:rPr>
      </w:pPr>
      <w:r w:rsidRPr="00F71D3C">
        <w:rPr>
          <w:rFonts w:ascii="Times New Roman" w:hAnsi="Times New Roman" w:cs="Times New Roman"/>
          <w:kern w:val="0"/>
          <w:sz w:val="24"/>
          <w:szCs w:val="24"/>
          <w:lang w:eastAsia="pl-PL"/>
        </w:rPr>
        <w:t xml:space="preserve">W sprawach nieuregulowanych w niniejszej umowie zastosowanie mają właściwe przepisy </w:t>
      </w:r>
      <w:r w:rsidR="008E5E57" w:rsidRPr="00F71D3C">
        <w:rPr>
          <w:rFonts w:ascii="Times New Roman" w:hAnsi="Times New Roman" w:cs="Times New Roman"/>
          <w:kern w:val="0"/>
          <w:sz w:val="24"/>
          <w:szCs w:val="24"/>
          <w:lang w:eastAsia="pl-PL"/>
        </w:rPr>
        <w:t>K</w:t>
      </w:r>
      <w:r w:rsidRPr="00F71D3C">
        <w:rPr>
          <w:rFonts w:ascii="Times New Roman" w:hAnsi="Times New Roman" w:cs="Times New Roman"/>
          <w:kern w:val="0"/>
          <w:sz w:val="24"/>
          <w:szCs w:val="24"/>
          <w:lang w:eastAsia="pl-PL"/>
        </w:rPr>
        <w:t xml:space="preserve">odeksu </w:t>
      </w:r>
      <w:r w:rsidR="008E5E57" w:rsidRPr="00F71D3C">
        <w:rPr>
          <w:rFonts w:ascii="Times New Roman" w:hAnsi="Times New Roman" w:cs="Times New Roman"/>
          <w:kern w:val="0"/>
          <w:sz w:val="24"/>
          <w:szCs w:val="24"/>
          <w:lang w:eastAsia="pl-PL"/>
        </w:rPr>
        <w:t>C</w:t>
      </w:r>
      <w:r w:rsidRPr="00F71D3C">
        <w:rPr>
          <w:rFonts w:ascii="Times New Roman" w:hAnsi="Times New Roman" w:cs="Times New Roman"/>
          <w:kern w:val="0"/>
          <w:sz w:val="24"/>
          <w:szCs w:val="24"/>
          <w:lang w:eastAsia="pl-PL"/>
        </w:rPr>
        <w:t xml:space="preserve">ywilnego </w:t>
      </w:r>
      <w:r w:rsidR="008E5E57" w:rsidRPr="00F71D3C">
        <w:rPr>
          <w:rFonts w:ascii="Times New Roman" w:hAnsi="Times New Roman" w:cs="Times New Roman"/>
          <w:kern w:val="0"/>
          <w:sz w:val="24"/>
          <w:szCs w:val="24"/>
          <w:lang w:eastAsia="pl-PL"/>
        </w:rPr>
        <w:t>oraz</w:t>
      </w:r>
      <w:r w:rsidRPr="00F71D3C">
        <w:rPr>
          <w:rFonts w:ascii="Times New Roman" w:hAnsi="Times New Roman" w:cs="Times New Roman"/>
          <w:kern w:val="0"/>
          <w:sz w:val="24"/>
          <w:szCs w:val="24"/>
          <w:lang w:eastAsia="pl-PL"/>
        </w:rPr>
        <w:t xml:space="preserve"> ustawy </w:t>
      </w:r>
      <w:proofErr w:type="spellStart"/>
      <w:r w:rsidRPr="00F71D3C">
        <w:rPr>
          <w:rFonts w:ascii="Times New Roman" w:hAnsi="Times New Roman" w:cs="Times New Roman"/>
          <w:kern w:val="0"/>
          <w:sz w:val="24"/>
          <w:szCs w:val="24"/>
          <w:lang w:eastAsia="pl-PL"/>
        </w:rPr>
        <w:t>Pzp</w:t>
      </w:r>
      <w:proofErr w:type="spellEnd"/>
      <w:r w:rsidR="002A7C0E" w:rsidRPr="00F71D3C">
        <w:rPr>
          <w:rFonts w:ascii="Times New Roman" w:hAnsi="Times New Roman" w:cs="Times New Roman"/>
          <w:kern w:val="0"/>
          <w:sz w:val="24"/>
          <w:szCs w:val="24"/>
          <w:lang w:eastAsia="pl-PL"/>
        </w:rPr>
        <w:t>.</w:t>
      </w:r>
    </w:p>
    <w:p w14:paraId="302CF397" w14:textId="33CDBD39" w:rsidR="008E5E57" w:rsidRPr="00F71D3C" w:rsidRDefault="008E5E57" w:rsidP="004A0566">
      <w:pPr>
        <w:pStyle w:val="Akapitzlist"/>
        <w:numPr>
          <w:ilvl w:val="0"/>
          <w:numId w:val="22"/>
        </w:numPr>
        <w:tabs>
          <w:tab w:val="left" w:pos="284"/>
        </w:tabs>
        <w:suppressAutoHyphens/>
        <w:spacing w:before="120" w:after="60"/>
        <w:ind w:left="284" w:hanging="284"/>
        <w:contextualSpacing w:val="0"/>
        <w:jc w:val="both"/>
        <w:rPr>
          <w:rFonts w:ascii="Times New Roman" w:hAnsi="Times New Roman" w:cs="Times New Roman"/>
          <w:sz w:val="24"/>
          <w:szCs w:val="24"/>
        </w:rPr>
      </w:pPr>
      <w:r w:rsidRPr="00F71D3C">
        <w:rPr>
          <w:rFonts w:ascii="Times New Roman" w:hAnsi="Times New Roman" w:cs="Times New Roman"/>
          <w:sz w:val="24"/>
          <w:szCs w:val="24"/>
        </w:rPr>
        <w:t>Strony zobowiązują się do podjęcia wszelkich działań mających na celu polubowne rozwiązanie ewentualnych spor</w:t>
      </w:r>
      <w:r w:rsidRPr="00F71D3C">
        <w:rPr>
          <w:rFonts w:ascii="Times New Roman" w:hAnsi="Times New Roman" w:cs="Times New Roman"/>
          <w:sz w:val="24"/>
          <w:szCs w:val="24"/>
          <w:lang w:val="es-ES_tradnl"/>
        </w:rPr>
        <w:t>ó</w:t>
      </w:r>
      <w:r w:rsidRPr="00F71D3C">
        <w:rPr>
          <w:rFonts w:ascii="Times New Roman" w:hAnsi="Times New Roman" w:cs="Times New Roman"/>
          <w:sz w:val="24"/>
          <w:szCs w:val="24"/>
        </w:rPr>
        <w:t>w wynikających z realizacji niniejszej umowy. Spory wynikłe z realizacji niniejszej umowy, co do kt</w:t>
      </w:r>
      <w:r w:rsidR="0071620A">
        <w:rPr>
          <w:rFonts w:ascii="Times New Roman" w:hAnsi="Times New Roman" w:cs="Times New Roman"/>
          <w:sz w:val="24"/>
          <w:szCs w:val="24"/>
        </w:rPr>
        <w:t>órych</w:t>
      </w:r>
      <w:r w:rsidRPr="00F71D3C">
        <w:rPr>
          <w:rFonts w:ascii="Times New Roman" w:hAnsi="Times New Roman" w:cs="Times New Roman"/>
          <w:sz w:val="24"/>
          <w:szCs w:val="24"/>
        </w:rPr>
        <w:t xml:space="preserve"> Strony nie znajdą polubownego rozwiązania, będą natomiast rozstrzygane przez są</w:t>
      </w:r>
      <w:r w:rsidRPr="0032289E">
        <w:rPr>
          <w:rFonts w:ascii="Times New Roman" w:hAnsi="Times New Roman" w:cs="Times New Roman"/>
          <w:sz w:val="24"/>
          <w:szCs w:val="24"/>
        </w:rPr>
        <w:t>d</w:t>
      </w:r>
      <w:r w:rsidR="00AC5CE5">
        <w:rPr>
          <w:rFonts w:ascii="Times New Roman" w:hAnsi="Times New Roman" w:cs="Times New Roman"/>
          <w:sz w:val="24"/>
          <w:szCs w:val="24"/>
        </w:rPr>
        <w:t xml:space="preserve"> powszechny</w:t>
      </w:r>
      <w:r w:rsidRPr="0032289E">
        <w:rPr>
          <w:rFonts w:ascii="Times New Roman" w:hAnsi="Times New Roman" w:cs="Times New Roman"/>
          <w:sz w:val="24"/>
          <w:szCs w:val="24"/>
        </w:rPr>
        <w:t xml:space="preserve"> w</w:t>
      </w:r>
      <w:r w:rsidRPr="00F71D3C">
        <w:rPr>
          <w:rFonts w:ascii="Times New Roman" w:hAnsi="Times New Roman" w:cs="Times New Roman"/>
          <w:sz w:val="24"/>
          <w:szCs w:val="24"/>
        </w:rPr>
        <w:t>łaściwy miejscowo dla siedziby Zamawiającego.</w:t>
      </w:r>
    </w:p>
    <w:p w14:paraId="1ABBA997" w14:textId="1491A9C7" w:rsidR="00F10176" w:rsidRPr="00E964CC" w:rsidRDefault="004B3644" w:rsidP="00E964CC">
      <w:pPr>
        <w:pStyle w:val="Akapitzlist"/>
        <w:numPr>
          <w:ilvl w:val="0"/>
          <w:numId w:val="22"/>
        </w:numPr>
        <w:tabs>
          <w:tab w:val="left" w:pos="284"/>
          <w:tab w:val="left" w:pos="1080"/>
        </w:tabs>
        <w:spacing w:after="60"/>
        <w:ind w:left="284" w:hanging="284"/>
        <w:contextualSpacing w:val="0"/>
        <w:jc w:val="both"/>
        <w:rPr>
          <w:rFonts w:ascii="Times New Roman" w:hAnsi="Times New Roman" w:cs="Times New Roman"/>
          <w:kern w:val="0"/>
          <w:sz w:val="24"/>
          <w:szCs w:val="24"/>
          <w:lang w:eastAsia="pl-PL"/>
        </w:rPr>
      </w:pPr>
      <w:r w:rsidRPr="00F71D3C">
        <w:rPr>
          <w:rFonts w:ascii="Times New Roman" w:hAnsi="Times New Roman" w:cs="Times New Roman"/>
          <w:color w:val="000000"/>
          <w:kern w:val="0"/>
          <w:sz w:val="24"/>
          <w:szCs w:val="24"/>
          <w:lang w:eastAsia="en-US"/>
        </w:rPr>
        <w:t>Klauzula</w:t>
      </w:r>
      <w:r w:rsidR="008E5E57" w:rsidRPr="00F71D3C">
        <w:rPr>
          <w:rFonts w:ascii="Times New Roman" w:hAnsi="Times New Roman" w:cs="Times New Roman"/>
          <w:color w:val="000000"/>
          <w:kern w:val="0"/>
          <w:sz w:val="24"/>
          <w:szCs w:val="24"/>
          <w:lang w:eastAsia="en-US"/>
        </w:rPr>
        <w:t xml:space="preserve"> dotycząca przetwarzania danych osobowych zgodnie z</w:t>
      </w:r>
      <w:r w:rsidRPr="00F71D3C">
        <w:rPr>
          <w:rFonts w:ascii="Times New Roman" w:hAnsi="Times New Roman" w:cs="Times New Roman"/>
          <w:color w:val="000000"/>
          <w:kern w:val="0"/>
          <w:sz w:val="24"/>
          <w:szCs w:val="24"/>
          <w:lang w:eastAsia="en-US"/>
        </w:rPr>
        <w:t xml:space="preserve"> RODO </w:t>
      </w:r>
      <w:r w:rsidR="008E5E57" w:rsidRPr="00F71D3C">
        <w:rPr>
          <w:rFonts w:ascii="Times New Roman" w:hAnsi="Times New Roman" w:cs="Times New Roman"/>
          <w:color w:val="000000"/>
          <w:kern w:val="0"/>
          <w:sz w:val="24"/>
          <w:szCs w:val="24"/>
          <w:lang w:eastAsia="en-US"/>
        </w:rPr>
        <w:t>znajduje się</w:t>
      </w:r>
      <w:r w:rsidRPr="00F71D3C">
        <w:rPr>
          <w:rFonts w:ascii="Times New Roman" w:hAnsi="Times New Roman" w:cs="Times New Roman"/>
          <w:color w:val="000000"/>
          <w:kern w:val="0"/>
          <w:sz w:val="24"/>
          <w:szCs w:val="24"/>
          <w:lang w:eastAsia="en-US"/>
        </w:rPr>
        <w:t xml:space="preserve"> na stronie</w:t>
      </w:r>
      <w:r w:rsidR="008E5E57" w:rsidRPr="00F71D3C">
        <w:rPr>
          <w:rFonts w:ascii="Times New Roman" w:hAnsi="Times New Roman" w:cs="Times New Roman"/>
          <w:color w:val="000000"/>
          <w:kern w:val="0"/>
          <w:sz w:val="24"/>
          <w:szCs w:val="24"/>
          <w:lang w:eastAsia="en-US"/>
        </w:rPr>
        <w:t xml:space="preserve"> internetowej</w:t>
      </w:r>
      <w:r w:rsidRPr="00F71D3C">
        <w:rPr>
          <w:rFonts w:ascii="Times New Roman" w:hAnsi="Times New Roman" w:cs="Times New Roman"/>
          <w:color w:val="000000"/>
          <w:kern w:val="0"/>
          <w:sz w:val="24"/>
          <w:szCs w:val="24"/>
          <w:lang w:eastAsia="en-US"/>
        </w:rPr>
        <w:t xml:space="preserve"> Urzędu Miasta i Gminy w Olkuszu</w:t>
      </w:r>
      <w:r w:rsidR="008E5E57" w:rsidRPr="00F71D3C">
        <w:rPr>
          <w:rFonts w:ascii="Times New Roman" w:hAnsi="Times New Roman" w:cs="Times New Roman"/>
          <w:color w:val="000000"/>
          <w:kern w:val="0"/>
          <w:sz w:val="24"/>
          <w:szCs w:val="24"/>
          <w:lang w:eastAsia="en-US"/>
        </w:rPr>
        <w:t xml:space="preserve">, dostępnej pod </w:t>
      </w:r>
      <w:r w:rsidRPr="00F71D3C">
        <w:rPr>
          <w:rFonts w:ascii="Times New Roman" w:hAnsi="Times New Roman" w:cs="Times New Roman"/>
          <w:color w:val="000000"/>
          <w:kern w:val="0"/>
          <w:sz w:val="24"/>
          <w:szCs w:val="24"/>
          <w:lang w:eastAsia="en-US"/>
        </w:rPr>
        <w:t xml:space="preserve">adresem: </w:t>
      </w:r>
      <w:r w:rsidRPr="00F71D3C">
        <w:rPr>
          <w:rFonts w:ascii="Times New Roman" w:hAnsi="Times New Roman" w:cs="Times New Roman"/>
          <w:kern w:val="0"/>
          <w:sz w:val="24"/>
          <w:szCs w:val="24"/>
          <w:lang w:eastAsia="en-US"/>
        </w:rPr>
        <w:t>www.umig.olkusz.pl</w:t>
      </w:r>
      <w:r w:rsidRPr="00F71D3C">
        <w:rPr>
          <w:rFonts w:ascii="Times New Roman" w:hAnsi="Times New Roman" w:cs="Times New Roman"/>
          <w:color w:val="000000"/>
          <w:kern w:val="0"/>
          <w:sz w:val="24"/>
          <w:szCs w:val="24"/>
          <w:lang w:eastAsia="en-US"/>
        </w:rPr>
        <w:t>.</w:t>
      </w:r>
    </w:p>
    <w:p w14:paraId="5A451CC8" w14:textId="77777777" w:rsidR="00F10176" w:rsidRPr="00F71D3C" w:rsidRDefault="00F10176" w:rsidP="004A0566">
      <w:pPr>
        <w:spacing w:line="276" w:lineRule="auto"/>
        <w:jc w:val="center"/>
        <w:rPr>
          <w:b/>
          <w:sz w:val="24"/>
          <w:szCs w:val="24"/>
        </w:rPr>
      </w:pPr>
    </w:p>
    <w:p w14:paraId="0750651E" w14:textId="101E7D82" w:rsidR="00E63D69" w:rsidRPr="00F71D3C" w:rsidRDefault="00E63D69" w:rsidP="004A0566">
      <w:pPr>
        <w:spacing w:line="276" w:lineRule="auto"/>
        <w:jc w:val="center"/>
        <w:rPr>
          <w:sz w:val="24"/>
          <w:szCs w:val="24"/>
        </w:rPr>
      </w:pPr>
      <w:r w:rsidRPr="00F71D3C">
        <w:rPr>
          <w:b/>
          <w:sz w:val="24"/>
          <w:szCs w:val="24"/>
        </w:rPr>
        <w:t xml:space="preserve">§ </w:t>
      </w:r>
      <w:r w:rsidR="00E705B0" w:rsidRPr="00F71D3C">
        <w:rPr>
          <w:b/>
          <w:sz w:val="24"/>
          <w:szCs w:val="24"/>
        </w:rPr>
        <w:t>1</w:t>
      </w:r>
      <w:r w:rsidR="00E964CC">
        <w:rPr>
          <w:b/>
          <w:sz w:val="24"/>
          <w:szCs w:val="24"/>
        </w:rPr>
        <w:t>8</w:t>
      </w:r>
    </w:p>
    <w:p w14:paraId="2280677A" w14:textId="7CC1AC28" w:rsidR="008E5E57" w:rsidRPr="00E964CC" w:rsidRDefault="008E5E57" w:rsidP="004A0566">
      <w:pPr>
        <w:tabs>
          <w:tab w:val="left" w:pos="284"/>
          <w:tab w:val="left" w:pos="6521"/>
        </w:tabs>
        <w:spacing w:line="276" w:lineRule="auto"/>
        <w:jc w:val="both"/>
        <w:rPr>
          <w:b/>
          <w:sz w:val="24"/>
          <w:szCs w:val="24"/>
        </w:rPr>
      </w:pPr>
      <w:r w:rsidRPr="00F71D3C">
        <w:rPr>
          <w:sz w:val="24"/>
          <w:szCs w:val="24"/>
        </w:rPr>
        <w:t>Niniejsza umowa została sporządzona w dwóch jednobrzmiących egzemplarzach, z których po jednym otrzymuje każda ze Stron.</w:t>
      </w:r>
      <w:r w:rsidR="00E63D69" w:rsidRPr="00F71D3C">
        <w:rPr>
          <w:b/>
          <w:sz w:val="24"/>
          <w:szCs w:val="24"/>
        </w:rPr>
        <w:tab/>
      </w:r>
    </w:p>
    <w:p w14:paraId="48105B58" w14:textId="77777777" w:rsidR="008E5E57" w:rsidRPr="00F71D3C" w:rsidRDefault="008E5E57" w:rsidP="004A0566">
      <w:pPr>
        <w:tabs>
          <w:tab w:val="left" w:pos="284"/>
          <w:tab w:val="left" w:pos="6521"/>
        </w:tabs>
        <w:spacing w:line="276" w:lineRule="auto"/>
        <w:rPr>
          <w:b/>
          <w:sz w:val="24"/>
          <w:szCs w:val="24"/>
        </w:rPr>
      </w:pPr>
    </w:p>
    <w:p w14:paraId="0BCB66FB" w14:textId="56014631" w:rsidR="00E63D69" w:rsidRPr="00F71D3C" w:rsidRDefault="008E5E57" w:rsidP="004A0566">
      <w:pPr>
        <w:tabs>
          <w:tab w:val="left" w:pos="284"/>
          <w:tab w:val="left" w:pos="6521"/>
        </w:tabs>
        <w:spacing w:line="276" w:lineRule="auto"/>
        <w:rPr>
          <w:b/>
          <w:sz w:val="24"/>
          <w:szCs w:val="24"/>
        </w:rPr>
      </w:pPr>
      <w:r w:rsidRPr="00F71D3C">
        <w:rPr>
          <w:b/>
          <w:sz w:val="24"/>
          <w:szCs w:val="24"/>
        </w:rPr>
        <w:t xml:space="preserve">               </w:t>
      </w:r>
      <w:r w:rsidR="00E63D69" w:rsidRPr="00F71D3C">
        <w:rPr>
          <w:b/>
          <w:sz w:val="24"/>
          <w:szCs w:val="24"/>
        </w:rPr>
        <w:t xml:space="preserve">Zamawiający: </w:t>
      </w:r>
      <w:r w:rsidR="00E63D69" w:rsidRPr="00F71D3C">
        <w:rPr>
          <w:b/>
          <w:sz w:val="24"/>
          <w:szCs w:val="24"/>
        </w:rPr>
        <w:tab/>
      </w:r>
      <w:r w:rsidRPr="00F71D3C">
        <w:rPr>
          <w:b/>
          <w:sz w:val="24"/>
          <w:szCs w:val="24"/>
        </w:rPr>
        <w:t xml:space="preserve">              </w:t>
      </w:r>
      <w:r w:rsidR="00E63D69" w:rsidRPr="00F71D3C">
        <w:rPr>
          <w:b/>
          <w:sz w:val="24"/>
          <w:szCs w:val="24"/>
        </w:rPr>
        <w:t>Wykonawca:</w:t>
      </w:r>
    </w:p>
    <w:p w14:paraId="0EE3529B" w14:textId="77777777" w:rsidR="00E62C7F" w:rsidRPr="00F71D3C" w:rsidRDefault="00E62C7F" w:rsidP="004A0566">
      <w:pPr>
        <w:autoSpaceDE w:val="0"/>
        <w:autoSpaceDN w:val="0"/>
        <w:adjustRightInd w:val="0"/>
        <w:spacing w:line="276" w:lineRule="auto"/>
        <w:jc w:val="right"/>
        <w:rPr>
          <w:i/>
          <w:iCs/>
          <w:kern w:val="0"/>
          <w:sz w:val="24"/>
          <w:szCs w:val="24"/>
        </w:rPr>
      </w:pPr>
    </w:p>
    <w:p w14:paraId="12A2BA5E" w14:textId="59EBC6B0" w:rsidR="001204BD" w:rsidRPr="00F71D3C" w:rsidRDefault="001204BD" w:rsidP="004A0566">
      <w:pPr>
        <w:autoSpaceDE w:val="0"/>
        <w:autoSpaceDN w:val="0"/>
        <w:adjustRightInd w:val="0"/>
        <w:spacing w:line="276" w:lineRule="auto"/>
        <w:jc w:val="right"/>
        <w:rPr>
          <w:i/>
          <w:iCs/>
          <w:kern w:val="0"/>
          <w:sz w:val="24"/>
          <w:szCs w:val="24"/>
        </w:rPr>
      </w:pPr>
      <w:r w:rsidRPr="00F71D3C">
        <w:rPr>
          <w:i/>
          <w:iCs/>
          <w:kern w:val="0"/>
          <w:sz w:val="24"/>
          <w:szCs w:val="24"/>
        </w:rPr>
        <w:t xml:space="preserve">Załącznik nr </w:t>
      </w:r>
      <w:r w:rsidR="00E648E3">
        <w:rPr>
          <w:i/>
          <w:iCs/>
          <w:kern w:val="0"/>
          <w:sz w:val="24"/>
          <w:szCs w:val="24"/>
        </w:rPr>
        <w:t>2</w:t>
      </w:r>
      <w:r w:rsidRPr="00F71D3C">
        <w:rPr>
          <w:i/>
          <w:iCs/>
          <w:kern w:val="0"/>
          <w:sz w:val="24"/>
          <w:szCs w:val="24"/>
        </w:rPr>
        <w:t xml:space="preserve"> do umowy</w:t>
      </w:r>
      <w:r w:rsidR="00E648E3">
        <w:rPr>
          <w:i/>
          <w:iCs/>
          <w:kern w:val="0"/>
          <w:sz w:val="24"/>
          <w:szCs w:val="24"/>
        </w:rPr>
        <w:t xml:space="preserve"> </w:t>
      </w:r>
      <w:r w:rsidRPr="00F71D3C">
        <w:rPr>
          <w:i/>
          <w:iCs/>
          <w:kern w:val="0"/>
          <w:sz w:val="24"/>
          <w:szCs w:val="24"/>
        </w:rPr>
        <w:t xml:space="preserve"> </w:t>
      </w:r>
      <w:r w:rsidR="00E648E3" w:rsidRPr="00E648E3">
        <w:rPr>
          <w:i/>
          <w:iCs/>
          <w:kern w:val="0"/>
          <w:sz w:val="24"/>
          <w:szCs w:val="24"/>
        </w:rPr>
        <w:t>nr KDI.272………2024</w:t>
      </w:r>
    </w:p>
    <w:p w14:paraId="4721A10C" w14:textId="77777777" w:rsidR="001204BD" w:rsidRPr="00F71D3C" w:rsidRDefault="001204BD" w:rsidP="004A0566">
      <w:pPr>
        <w:autoSpaceDE w:val="0"/>
        <w:autoSpaceDN w:val="0"/>
        <w:adjustRightInd w:val="0"/>
        <w:spacing w:line="276" w:lineRule="auto"/>
        <w:rPr>
          <w:b/>
          <w:bCs/>
          <w:kern w:val="0"/>
          <w:sz w:val="24"/>
          <w:szCs w:val="24"/>
        </w:rPr>
      </w:pPr>
    </w:p>
    <w:p w14:paraId="3AD8A1EB" w14:textId="7B257D92" w:rsidR="002A7C0E" w:rsidRPr="00F71D3C" w:rsidRDefault="00EF76B5" w:rsidP="004A0566">
      <w:pPr>
        <w:autoSpaceDE w:val="0"/>
        <w:autoSpaceDN w:val="0"/>
        <w:adjustRightInd w:val="0"/>
        <w:spacing w:line="276" w:lineRule="auto"/>
        <w:rPr>
          <w:i/>
          <w:kern w:val="0"/>
          <w:sz w:val="24"/>
          <w:szCs w:val="24"/>
        </w:rPr>
      </w:pPr>
      <w:r w:rsidRPr="00F71D3C">
        <w:rPr>
          <w:i/>
          <w:kern w:val="0"/>
          <w:sz w:val="24"/>
          <w:szCs w:val="24"/>
        </w:rPr>
        <w:t>……………………………………………….</w:t>
      </w:r>
    </w:p>
    <w:p w14:paraId="6B55F81A" w14:textId="5304D328" w:rsidR="00EF76B5" w:rsidRPr="00F71D3C" w:rsidRDefault="00EF76B5" w:rsidP="004A0566">
      <w:pPr>
        <w:autoSpaceDE w:val="0"/>
        <w:autoSpaceDN w:val="0"/>
        <w:adjustRightInd w:val="0"/>
        <w:spacing w:line="276" w:lineRule="auto"/>
        <w:rPr>
          <w:i/>
          <w:kern w:val="0"/>
          <w:sz w:val="24"/>
          <w:szCs w:val="24"/>
        </w:rPr>
      </w:pPr>
      <w:r w:rsidRPr="00F71D3C">
        <w:rPr>
          <w:i/>
          <w:kern w:val="0"/>
          <w:sz w:val="24"/>
          <w:szCs w:val="24"/>
        </w:rPr>
        <w:t>……………………………………….………</w:t>
      </w:r>
    </w:p>
    <w:p w14:paraId="4D14D1DF" w14:textId="7618021C" w:rsidR="00EF76B5" w:rsidRPr="00F71D3C" w:rsidRDefault="00EF76B5" w:rsidP="004A0566">
      <w:pPr>
        <w:autoSpaceDE w:val="0"/>
        <w:autoSpaceDN w:val="0"/>
        <w:adjustRightInd w:val="0"/>
        <w:spacing w:line="276" w:lineRule="auto"/>
        <w:rPr>
          <w:i/>
          <w:kern w:val="0"/>
          <w:sz w:val="24"/>
          <w:szCs w:val="24"/>
        </w:rPr>
      </w:pPr>
      <w:r w:rsidRPr="00F71D3C">
        <w:rPr>
          <w:i/>
          <w:kern w:val="0"/>
          <w:sz w:val="24"/>
          <w:szCs w:val="24"/>
        </w:rPr>
        <w:t>………………………………………….……</w:t>
      </w:r>
    </w:p>
    <w:p w14:paraId="5CDFA380" w14:textId="7C3144AC" w:rsidR="002A7C0E" w:rsidRPr="00F71D3C" w:rsidRDefault="002A7C0E" w:rsidP="004A0566">
      <w:pPr>
        <w:autoSpaceDE w:val="0"/>
        <w:autoSpaceDN w:val="0"/>
        <w:adjustRightInd w:val="0"/>
        <w:spacing w:line="276" w:lineRule="auto"/>
        <w:rPr>
          <w:i/>
          <w:kern w:val="0"/>
          <w:sz w:val="24"/>
          <w:szCs w:val="24"/>
        </w:rPr>
      </w:pPr>
      <w:r w:rsidRPr="00F71D3C">
        <w:rPr>
          <w:i/>
          <w:kern w:val="0"/>
          <w:sz w:val="24"/>
          <w:szCs w:val="24"/>
        </w:rPr>
        <w:t>(</w:t>
      </w:r>
      <w:r w:rsidR="00EF76B5" w:rsidRPr="00F71D3C">
        <w:rPr>
          <w:i/>
          <w:kern w:val="0"/>
          <w:sz w:val="24"/>
          <w:szCs w:val="24"/>
        </w:rPr>
        <w:t>n</w:t>
      </w:r>
      <w:r w:rsidRPr="00F71D3C">
        <w:rPr>
          <w:i/>
          <w:kern w:val="0"/>
          <w:sz w:val="24"/>
          <w:szCs w:val="24"/>
        </w:rPr>
        <w:t>azwa i adres Podwykonawcy/</w:t>
      </w:r>
      <w:r w:rsidR="00EF76B5" w:rsidRPr="00F71D3C">
        <w:rPr>
          <w:i/>
          <w:kern w:val="0"/>
          <w:sz w:val="24"/>
          <w:szCs w:val="24"/>
        </w:rPr>
        <w:br/>
      </w:r>
      <w:r w:rsidRPr="00F71D3C">
        <w:rPr>
          <w:i/>
          <w:kern w:val="0"/>
          <w:sz w:val="24"/>
          <w:szCs w:val="24"/>
        </w:rPr>
        <w:t>dalszego podwykonawcy</w:t>
      </w:r>
      <w:r w:rsidR="00EF76B5" w:rsidRPr="00F71D3C">
        <w:rPr>
          <w:i/>
          <w:kern w:val="0"/>
          <w:sz w:val="24"/>
          <w:szCs w:val="24"/>
        </w:rPr>
        <w:t xml:space="preserve">* oraz </w:t>
      </w:r>
      <w:r w:rsidRPr="00F71D3C">
        <w:rPr>
          <w:i/>
          <w:kern w:val="0"/>
          <w:sz w:val="24"/>
          <w:szCs w:val="24"/>
        </w:rPr>
        <w:t>pieczęć)</w:t>
      </w:r>
    </w:p>
    <w:p w14:paraId="0A9041E4" w14:textId="77777777" w:rsidR="002A7C0E" w:rsidRPr="00F71D3C" w:rsidRDefault="002A7C0E" w:rsidP="004A0566">
      <w:pPr>
        <w:autoSpaceDE w:val="0"/>
        <w:autoSpaceDN w:val="0"/>
        <w:adjustRightInd w:val="0"/>
        <w:spacing w:line="276" w:lineRule="auto"/>
        <w:rPr>
          <w:kern w:val="0"/>
          <w:sz w:val="24"/>
          <w:szCs w:val="24"/>
        </w:rPr>
      </w:pPr>
    </w:p>
    <w:p w14:paraId="5B3C79E1" w14:textId="77777777" w:rsidR="002A7C0E" w:rsidRPr="00F71D3C" w:rsidRDefault="002A7C0E" w:rsidP="004A0566">
      <w:pPr>
        <w:autoSpaceDE w:val="0"/>
        <w:autoSpaceDN w:val="0"/>
        <w:adjustRightInd w:val="0"/>
        <w:spacing w:line="276" w:lineRule="auto"/>
        <w:rPr>
          <w:kern w:val="0"/>
          <w:sz w:val="24"/>
          <w:szCs w:val="24"/>
        </w:rPr>
      </w:pPr>
    </w:p>
    <w:p w14:paraId="3A1C9377" w14:textId="77777777" w:rsidR="002A7C0E" w:rsidRPr="00F71D3C" w:rsidRDefault="002A7C0E" w:rsidP="004A0566">
      <w:pPr>
        <w:autoSpaceDE w:val="0"/>
        <w:autoSpaceDN w:val="0"/>
        <w:adjustRightInd w:val="0"/>
        <w:spacing w:line="276" w:lineRule="auto"/>
        <w:jc w:val="center"/>
        <w:rPr>
          <w:b/>
          <w:bCs/>
          <w:kern w:val="0"/>
          <w:sz w:val="24"/>
          <w:szCs w:val="24"/>
        </w:rPr>
      </w:pPr>
      <w:r w:rsidRPr="00F71D3C">
        <w:rPr>
          <w:b/>
          <w:bCs/>
          <w:kern w:val="0"/>
          <w:sz w:val="24"/>
          <w:szCs w:val="24"/>
        </w:rPr>
        <w:t>OŚWIADCZENIE PODWYKONAWCY/</w:t>
      </w:r>
    </w:p>
    <w:p w14:paraId="75521731" w14:textId="61897146" w:rsidR="002A7C0E" w:rsidRPr="00F71D3C" w:rsidRDefault="002A7C0E" w:rsidP="004A0566">
      <w:pPr>
        <w:autoSpaceDE w:val="0"/>
        <w:autoSpaceDN w:val="0"/>
        <w:adjustRightInd w:val="0"/>
        <w:spacing w:line="276" w:lineRule="auto"/>
        <w:jc w:val="center"/>
        <w:rPr>
          <w:b/>
          <w:bCs/>
          <w:kern w:val="0"/>
          <w:sz w:val="24"/>
          <w:szCs w:val="24"/>
        </w:rPr>
      </w:pPr>
      <w:r w:rsidRPr="00F71D3C">
        <w:rPr>
          <w:b/>
          <w:bCs/>
          <w:kern w:val="0"/>
          <w:sz w:val="24"/>
          <w:szCs w:val="24"/>
        </w:rPr>
        <w:t>DALSZEGO PODWYKONAWCY</w:t>
      </w:r>
      <w:r w:rsidR="00EF76B5" w:rsidRPr="00F71D3C">
        <w:rPr>
          <w:kern w:val="0"/>
          <w:sz w:val="24"/>
          <w:szCs w:val="24"/>
        </w:rPr>
        <w:t>*</w:t>
      </w:r>
    </w:p>
    <w:p w14:paraId="6950A045" w14:textId="77777777" w:rsidR="002A7C0E" w:rsidRPr="00F71D3C" w:rsidRDefault="002A7C0E" w:rsidP="004A0566">
      <w:pPr>
        <w:autoSpaceDE w:val="0"/>
        <w:autoSpaceDN w:val="0"/>
        <w:adjustRightInd w:val="0"/>
        <w:spacing w:line="276" w:lineRule="auto"/>
        <w:rPr>
          <w:b/>
          <w:bCs/>
          <w:kern w:val="0"/>
          <w:sz w:val="24"/>
          <w:szCs w:val="24"/>
        </w:rPr>
      </w:pPr>
    </w:p>
    <w:p w14:paraId="47A072E9" w14:textId="77777777" w:rsidR="00EF76B5" w:rsidRPr="00F71D3C" w:rsidRDefault="00EF76B5" w:rsidP="004A0566">
      <w:pPr>
        <w:pStyle w:val="Akapitzlist"/>
        <w:numPr>
          <w:ilvl w:val="0"/>
          <w:numId w:val="54"/>
        </w:numPr>
        <w:autoSpaceDE w:val="0"/>
        <w:autoSpaceDN w:val="0"/>
        <w:adjustRightInd w:val="0"/>
        <w:jc w:val="both"/>
        <w:rPr>
          <w:rFonts w:ascii="Times New Roman" w:hAnsi="Times New Roman" w:cs="Times New Roman"/>
          <w:kern w:val="0"/>
          <w:sz w:val="24"/>
          <w:szCs w:val="24"/>
        </w:rPr>
      </w:pPr>
      <w:r w:rsidRPr="00F71D3C">
        <w:rPr>
          <w:rFonts w:ascii="Times New Roman" w:hAnsi="Times New Roman" w:cs="Times New Roman"/>
          <w:kern w:val="0"/>
          <w:sz w:val="24"/>
          <w:szCs w:val="24"/>
        </w:rPr>
        <w:t>Oświadczam, że reprezentowane przeze mnie przedsiębiorstwo otrzymało całość wymagalnego wynagrodzenia od Wykonawcy/Podwykonawcy* ………….……………………………………..</w:t>
      </w:r>
    </w:p>
    <w:p w14:paraId="7165421D" w14:textId="77777777" w:rsidR="00EF76B5" w:rsidRPr="00F71D3C" w:rsidRDefault="00EF76B5" w:rsidP="004A0566">
      <w:pPr>
        <w:autoSpaceDE w:val="0"/>
        <w:autoSpaceDN w:val="0"/>
        <w:adjustRightInd w:val="0"/>
        <w:spacing w:line="276" w:lineRule="auto"/>
        <w:jc w:val="both"/>
        <w:rPr>
          <w:kern w:val="0"/>
          <w:sz w:val="24"/>
          <w:szCs w:val="24"/>
        </w:rPr>
      </w:pPr>
      <w:r w:rsidRPr="00F71D3C">
        <w:rPr>
          <w:kern w:val="0"/>
          <w:sz w:val="24"/>
          <w:szCs w:val="24"/>
        </w:rPr>
        <w:t xml:space="preserve">      ……………………………………………………………………………………………………..</w:t>
      </w:r>
    </w:p>
    <w:p w14:paraId="54A63AD6" w14:textId="77777777" w:rsidR="00EF76B5" w:rsidRPr="00F71D3C" w:rsidRDefault="00EF76B5" w:rsidP="004A0566">
      <w:pPr>
        <w:autoSpaceDE w:val="0"/>
        <w:autoSpaceDN w:val="0"/>
        <w:adjustRightInd w:val="0"/>
        <w:spacing w:line="276" w:lineRule="auto"/>
        <w:jc w:val="center"/>
        <w:rPr>
          <w:i/>
          <w:iCs/>
          <w:kern w:val="0"/>
          <w:sz w:val="24"/>
          <w:szCs w:val="24"/>
        </w:rPr>
      </w:pPr>
      <w:r w:rsidRPr="00F71D3C">
        <w:rPr>
          <w:i/>
          <w:iCs/>
          <w:kern w:val="0"/>
          <w:sz w:val="24"/>
          <w:szCs w:val="24"/>
        </w:rPr>
        <w:t>(nazwa i adres Wykonawcy/Podwykonawcy*)</w:t>
      </w:r>
    </w:p>
    <w:p w14:paraId="082BF797" w14:textId="4C9060C5" w:rsidR="00EF76B5" w:rsidRPr="004937C8" w:rsidRDefault="00EF76B5" w:rsidP="004A0566">
      <w:pPr>
        <w:autoSpaceDE w:val="0"/>
        <w:autoSpaceDN w:val="0"/>
        <w:adjustRightInd w:val="0"/>
        <w:spacing w:line="276" w:lineRule="auto"/>
        <w:jc w:val="both"/>
        <w:rPr>
          <w:b/>
          <w:bCs/>
          <w:kern w:val="0"/>
          <w:sz w:val="24"/>
          <w:szCs w:val="24"/>
        </w:rPr>
      </w:pPr>
      <w:r w:rsidRPr="00F71D3C">
        <w:rPr>
          <w:kern w:val="0"/>
          <w:sz w:val="24"/>
          <w:szCs w:val="24"/>
        </w:rPr>
        <w:t>za wykonane</w:t>
      </w:r>
      <w:r w:rsidRPr="00F71D3C">
        <w:rPr>
          <w:b/>
          <w:bCs/>
          <w:kern w:val="0"/>
          <w:sz w:val="24"/>
          <w:szCs w:val="24"/>
        </w:rPr>
        <w:t xml:space="preserve"> </w:t>
      </w:r>
      <w:r w:rsidRPr="00F71D3C">
        <w:rPr>
          <w:kern w:val="0"/>
          <w:sz w:val="24"/>
          <w:szCs w:val="24"/>
        </w:rPr>
        <w:t>roboty budowlane/dostawy/usługi*</w:t>
      </w:r>
      <w:r w:rsidRPr="00F71D3C">
        <w:rPr>
          <w:b/>
          <w:bCs/>
          <w:kern w:val="0"/>
          <w:sz w:val="24"/>
          <w:szCs w:val="24"/>
        </w:rPr>
        <w:t xml:space="preserve"> </w:t>
      </w:r>
      <w:r w:rsidRPr="00F71D3C">
        <w:rPr>
          <w:kern w:val="0"/>
          <w:sz w:val="24"/>
          <w:szCs w:val="24"/>
        </w:rPr>
        <w:t xml:space="preserve">w ramach realizacji </w:t>
      </w:r>
      <w:r w:rsidRPr="004937C8">
        <w:rPr>
          <w:kern w:val="0"/>
          <w:sz w:val="24"/>
          <w:szCs w:val="24"/>
        </w:rPr>
        <w:t>zadania</w:t>
      </w:r>
      <w:r w:rsidRPr="004937C8">
        <w:rPr>
          <w:b/>
          <w:bCs/>
          <w:kern w:val="0"/>
          <w:sz w:val="24"/>
          <w:szCs w:val="24"/>
        </w:rPr>
        <w:t xml:space="preserve"> „</w:t>
      </w:r>
      <w:r w:rsidR="00554E22" w:rsidRPr="00A356ED">
        <w:rPr>
          <w:b/>
          <w:bCs/>
          <w:sz w:val="24"/>
          <w:szCs w:val="24"/>
          <w:lang w:eastAsia="pl-PL"/>
        </w:rPr>
        <w:t>Budowa drogi na działce nr 3292 w Olkuszu - ul.</w:t>
      </w:r>
      <w:r w:rsidR="00554E22">
        <w:rPr>
          <w:b/>
          <w:bCs/>
          <w:sz w:val="24"/>
          <w:szCs w:val="24"/>
          <w:lang w:eastAsia="pl-PL"/>
        </w:rPr>
        <w:t> </w:t>
      </w:r>
      <w:r w:rsidR="00554E22" w:rsidRPr="00A356ED">
        <w:rPr>
          <w:b/>
          <w:bCs/>
          <w:sz w:val="24"/>
          <w:szCs w:val="24"/>
          <w:lang w:eastAsia="pl-PL"/>
        </w:rPr>
        <w:t>Hardego - budowa kanalizacji deszczowej</w:t>
      </w:r>
      <w:r w:rsidRPr="004937C8">
        <w:rPr>
          <w:b/>
          <w:bCs/>
          <w:sz w:val="24"/>
          <w:szCs w:val="24"/>
        </w:rPr>
        <w:t>”</w:t>
      </w:r>
      <w:r w:rsidRPr="004937C8">
        <w:rPr>
          <w:b/>
          <w:bCs/>
          <w:kern w:val="0"/>
          <w:sz w:val="24"/>
          <w:szCs w:val="24"/>
        </w:rPr>
        <w:t>.</w:t>
      </w:r>
    </w:p>
    <w:p w14:paraId="19C61926" w14:textId="77777777" w:rsidR="00EF76B5" w:rsidRPr="00F71D3C" w:rsidRDefault="00EF76B5" w:rsidP="004A0566">
      <w:pPr>
        <w:pStyle w:val="Akapitzlist"/>
        <w:numPr>
          <w:ilvl w:val="0"/>
          <w:numId w:val="54"/>
        </w:numPr>
        <w:autoSpaceDE w:val="0"/>
        <w:autoSpaceDN w:val="0"/>
        <w:adjustRightInd w:val="0"/>
        <w:rPr>
          <w:rFonts w:ascii="Times New Roman" w:hAnsi="Times New Roman" w:cs="Times New Roman"/>
          <w:b/>
          <w:bCs/>
          <w:kern w:val="0"/>
          <w:sz w:val="24"/>
          <w:szCs w:val="24"/>
        </w:rPr>
      </w:pPr>
      <w:r w:rsidRPr="00F71D3C">
        <w:rPr>
          <w:rFonts w:ascii="Times New Roman" w:hAnsi="Times New Roman" w:cs="Times New Roman"/>
          <w:kern w:val="0"/>
          <w:sz w:val="24"/>
          <w:szCs w:val="24"/>
        </w:rPr>
        <w:t>W związku z powyższym oświadczam, że wszelkie roszczenia w związku z jakimikolwiek pracami, dostawami czy usługami wykonanymi przy wyżej wymienionej inwestycji zostały całkowicie zaspokojone.</w:t>
      </w:r>
    </w:p>
    <w:p w14:paraId="5FBF909C" w14:textId="77777777" w:rsidR="00EF76B5" w:rsidRPr="00F71D3C" w:rsidRDefault="00EF76B5" w:rsidP="004A0566">
      <w:pPr>
        <w:pStyle w:val="Akapitzlist"/>
        <w:numPr>
          <w:ilvl w:val="0"/>
          <w:numId w:val="54"/>
        </w:numPr>
        <w:autoSpaceDE w:val="0"/>
        <w:autoSpaceDN w:val="0"/>
        <w:adjustRightInd w:val="0"/>
        <w:rPr>
          <w:rFonts w:ascii="Times New Roman" w:hAnsi="Times New Roman" w:cs="Times New Roman"/>
          <w:b/>
          <w:bCs/>
          <w:kern w:val="0"/>
          <w:sz w:val="24"/>
          <w:szCs w:val="24"/>
        </w:rPr>
      </w:pPr>
      <w:r w:rsidRPr="00F71D3C">
        <w:rPr>
          <w:rFonts w:ascii="Times New Roman" w:hAnsi="Times New Roman" w:cs="Times New Roman"/>
          <w:kern w:val="0"/>
          <w:sz w:val="24"/>
          <w:szCs w:val="24"/>
        </w:rPr>
        <w:t>Oświadczam i zapewniam, że nie zgłaszam i nie będę zgłaszał w przyszłości względem Zamawiającego roszczeń o zapłatę jakichkolwiek kwot dodatkowych.</w:t>
      </w:r>
    </w:p>
    <w:p w14:paraId="531B874A" w14:textId="77777777" w:rsidR="00EF76B5" w:rsidRPr="00F71D3C" w:rsidRDefault="00EF76B5" w:rsidP="004A0566">
      <w:pPr>
        <w:autoSpaceDE w:val="0"/>
        <w:autoSpaceDN w:val="0"/>
        <w:adjustRightInd w:val="0"/>
        <w:spacing w:line="276" w:lineRule="auto"/>
        <w:rPr>
          <w:kern w:val="0"/>
          <w:sz w:val="24"/>
          <w:szCs w:val="24"/>
        </w:rPr>
      </w:pPr>
    </w:p>
    <w:p w14:paraId="6221FAD2" w14:textId="77777777" w:rsidR="00EF76B5" w:rsidRPr="00F71D3C" w:rsidRDefault="00EF76B5" w:rsidP="004A0566">
      <w:pPr>
        <w:autoSpaceDE w:val="0"/>
        <w:autoSpaceDN w:val="0"/>
        <w:adjustRightInd w:val="0"/>
        <w:spacing w:line="276" w:lineRule="auto"/>
        <w:rPr>
          <w:kern w:val="0"/>
          <w:sz w:val="24"/>
          <w:szCs w:val="24"/>
        </w:rPr>
      </w:pPr>
    </w:p>
    <w:p w14:paraId="4CA03B6E" w14:textId="77777777" w:rsidR="00EF76B5" w:rsidRPr="00F71D3C" w:rsidRDefault="00EF76B5" w:rsidP="004A0566">
      <w:pPr>
        <w:autoSpaceDE w:val="0"/>
        <w:autoSpaceDN w:val="0"/>
        <w:adjustRightInd w:val="0"/>
        <w:spacing w:line="276" w:lineRule="auto"/>
        <w:rPr>
          <w:kern w:val="0"/>
          <w:sz w:val="24"/>
          <w:szCs w:val="24"/>
        </w:rPr>
      </w:pPr>
    </w:p>
    <w:p w14:paraId="3A14CF71" w14:textId="33AF7F4E" w:rsidR="00EF76B5" w:rsidRPr="00F71D3C" w:rsidRDefault="00EF76B5" w:rsidP="004A0566">
      <w:pPr>
        <w:autoSpaceDE w:val="0"/>
        <w:autoSpaceDN w:val="0"/>
        <w:adjustRightInd w:val="0"/>
        <w:spacing w:line="276" w:lineRule="auto"/>
        <w:rPr>
          <w:kern w:val="0"/>
          <w:sz w:val="24"/>
          <w:szCs w:val="24"/>
        </w:rPr>
      </w:pPr>
      <w:r w:rsidRPr="00F71D3C">
        <w:rPr>
          <w:kern w:val="0"/>
          <w:sz w:val="24"/>
          <w:szCs w:val="24"/>
        </w:rPr>
        <w:t>............................................., dnia .....................</w:t>
      </w:r>
      <w:r w:rsidRPr="00F71D3C">
        <w:rPr>
          <w:kern w:val="0"/>
          <w:sz w:val="24"/>
          <w:szCs w:val="24"/>
        </w:rPr>
        <w:tab/>
        <w:t xml:space="preserve">          …..............................................................</w:t>
      </w:r>
    </w:p>
    <w:p w14:paraId="4B66EBC8" w14:textId="77777777" w:rsidR="00EF76B5" w:rsidRPr="00F71D3C" w:rsidRDefault="00EF76B5" w:rsidP="004A0566">
      <w:pPr>
        <w:autoSpaceDE w:val="0"/>
        <w:autoSpaceDN w:val="0"/>
        <w:adjustRightInd w:val="0"/>
        <w:spacing w:line="276" w:lineRule="auto"/>
        <w:ind w:left="5670"/>
        <w:rPr>
          <w:i/>
          <w:kern w:val="0"/>
          <w:sz w:val="24"/>
          <w:szCs w:val="24"/>
        </w:rPr>
      </w:pPr>
      <w:r w:rsidRPr="00F71D3C">
        <w:rPr>
          <w:i/>
          <w:kern w:val="0"/>
          <w:sz w:val="24"/>
          <w:szCs w:val="24"/>
        </w:rPr>
        <w:t>podpis(y) oraz pieczęcie osoby(osób)</w:t>
      </w:r>
    </w:p>
    <w:p w14:paraId="0BC15071" w14:textId="1FBA34F4" w:rsidR="002A7C0E" w:rsidRPr="00F71D3C" w:rsidRDefault="00EF76B5" w:rsidP="004A0566">
      <w:pPr>
        <w:autoSpaceDE w:val="0"/>
        <w:autoSpaceDN w:val="0"/>
        <w:adjustRightInd w:val="0"/>
        <w:spacing w:line="276" w:lineRule="auto"/>
        <w:ind w:left="5670"/>
        <w:rPr>
          <w:i/>
          <w:kern w:val="0"/>
          <w:sz w:val="24"/>
          <w:szCs w:val="24"/>
        </w:rPr>
      </w:pPr>
      <w:r w:rsidRPr="00F71D3C">
        <w:rPr>
          <w:i/>
          <w:kern w:val="0"/>
          <w:sz w:val="24"/>
          <w:szCs w:val="24"/>
        </w:rPr>
        <w:t>uprawnionej(</w:t>
      </w:r>
      <w:proofErr w:type="spellStart"/>
      <w:r w:rsidRPr="00F71D3C">
        <w:rPr>
          <w:i/>
          <w:kern w:val="0"/>
          <w:sz w:val="24"/>
          <w:szCs w:val="24"/>
        </w:rPr>
        <w:t>ych</w:t>
      </w:r>
      <w:proofErr w:type="spellEnd"/>
      <w:r w:rsidRPr="00F71D3C">
        <w:rPr>
          <w:i/>
          <w:kern w:val="0"/>
          <w:sz w:val="24"/>
          <w:szCs w:val="24"/>
        </w:rPr>
        <w:t>) do reprezentowania Podwykonawcy/dalszego podwykonawcy</w:t>
      </w:r>
    </w:p>
    <w:p w14:paraId="242AB347" w14:textId="77777777" w:rsidR="00EF76B5" w:rsidRPr="00F71D3C" w:rsidRDefault="00EF76B5" w:rsidP="004A0566">
      <w:pPr>
        <w:autoSpaceDE w:val="0"/>
        <w:autoSpaceDN w:val="0"/>
        <w:adjustRightInd w:val="0"/>
        <w:spacing w:line="276" w:lineRule="auto"/>
        <w:ind w:left="5670"/>
        <w:rPr>
          <w:i/>
          <w:kern w:val="0"/>
          <w:sz w:val="24"/>
          <w:szCs w:val="24"/>
        </w:rPr>
      </w:pPr>
    </w:p>
    <w:p w14:paraId="03BDC54E" w14:textId="7C740FE8" w:rsidR="00EF76B5" w:rsidRDefault="00EF76B5" w:rsidP="004A0566">
      <w:pPr>
        <w:autoSpaceDE w:val="0"/>
        <w:autoSpaceDN w:val="0"/>
        <w:adjustRightInd w:val="0"/>
        <w:spacing w:line="276" w:lineRule="auto"/>
        <w:rPr>
          <w:i/>
          <w:iCs/>
          <w:kern w:val="0"/>
          <w:sz w:val="24"/>
          <w:szCs w:val="24"/>
        </w:rPr>
      </w:pPr>
      <w:r w:rsidRPr="00F71D3C">
        <w:rPr>
          <w:i/>
          <w:iCs/>
          <w:kern w:val="0"/>
          <w:sz w:val="24"/>
          <w:szCs w:val="24"/>
        </w:rPr>
        <w:t>*niepotrzebne skreślić</w:t>
      </w:r>
    </w:p>
    <w:p w14:paraId="0E2AC530" w14:textId="77777777" w:rsidR="00A052E9" w:rsidRDefault="00A052E9" w:rsidP="004A0566">
      <w:pPr>
        <w:pStyle w:val="Nagwek"/>
        <w:spacing w:line="276" w:lineRule="auto"/>
        <w:jc w:val="right"/>
        <w:rPr>
          <w:rFonts w:eastAsia="Arial"/>
          <w:b/>
        </w:rPr>
      </w:pPr>
    </w:p>
    <w:p w14:paraId="13B77EA4" w14:textId="77777777" w:rsidR="00A052E9" w:rsidRDefault="00A052E9" w:rsidP="004A0566">
      <w:pPr>
        <w:pStyle w:val="Nagwek"/>
        <w:spacing w:line="276" w:lineRule="auto"/>
        <w:jc w:val="right"/>
        <w:rPr>
          <w:rFonts w:eastAsia="Arial"/>
          <w:b/>
        </w:rPr>
      </w:pPr>
    </w:p>
    <w:p w14:paraId="74139113" w14:textId="77777777" w:rsidR="00A052E9" w:rsidRDefault="00A052E9" w:rsidP="004A0566">
      <w:pPr>
        <w:pStyle w:val="Nagwek"/>
        <w:spacing w:line="276" w:lineRule="auto"/>
        <w:jc w:val="right"/>
        <w:rPr>
          <w:rFonts w:eastAsia="Arial"/>
          <w:b/>
        </w:rPr>
      </w:pPr>
    </w:p>
    <w:p w14:paraId="0EC03388" w14:textId="77777777" w:rsidR="00A052E9" w:rsidRDefault="00A052E9" w:rsidP="004A0566">
      <w:pPr>
        <w:pStyle w:val="Nagwek"/>
        <w:spacing w:line="276" w:lineRule="auto"/>
        <w:jc w:val="right"/>
        <w:rPr>
          <w:rFonts w:eastAsia="Arial"/>
          <w:b/>
        </w:rPr>
      </w:pPr>
    </w:p>
    <w:p w14:paraId="0620FE8A" w14:textId="0DEF2739" w:rsidR="00A052E9" w:rsidRDefault="00A052E9" w:rsidP="001B48F1">
      <w:pPr>
        <w:pStyle w:val="Nagwek"/>
        <w:spacing w:line="276" w:lineRule="auto"/>
        <w:jc w:val="right"/>
        <w:rPr>
          <w:rFonts w:eastAsia="Arial"/>
          <w:b/>
        </w:rPr>
      </w:pPr>
    </w:p>
    <w:p w14:paraId="1814FD7A" w14:textId="77777777" w:rsidR="00A052E9" w:rsidRDefault="00A052E9" w:rsidP="004A0566">
      <w:pPr>
        <w:pStyle w:val="Nagwek"/>
        <w:spacing w:line="276" w:lineRule="auto"/>
        <w:jc w:val="right"/>
        <w:rPr>
          <w:rFonts w:eastAsia="Arial"/>
          <w:b/>
        </w:rPr>
      </w:pPr>
    </w:p>
    <w:p w14:paraId="397F1172" w14:textId="77777777" w:rsidR="00A052E9" w:rsidRDefault="00A052E9" w:rsidP="004A0566">
      <w:pPr>
        <w:pStyle w:val="Nagwek"/>
        <w:spacing w:line="276" w:lineRule="auto"/>
        <w:jc w:val="right"/>
        <w:rPr>
          <w:rFonts w:eastAsia="Arial"/>
          <w:b/>
        </w:rPr>
      </w:pPr>
    </w:p>
    <w:p w14:paraId="082F4D65" w14:textId="77777777" w:rsidR="00A052E9" w:rsidRDefault="00A052E9" w:rsidP="004A0566">
      <w:pPr>
        <w:pStyle w:val="Nagwek"/>
        <w:spacing w:line="276" w:lineRule="auto"/>
        <w:jc w:val="right"/>
        <w:rPr>
          <w:rFonts w:eastAsia="Arial"/>
          <w:b/>
        </w:rPr>
      </w:pPr>
    </w:p>
    <w:sectPr w:rsidR="00A052E9" w:rsidSect="009505FE">
      <w:footerReference w:type="default" r:id="rId8"/>
      <w:headerReference w:type="first" r:id="rId9"/>
      <w:pgSz w:w="11906" w:h="16838" w:code="9"/>
      <w:pgMar w:top="851" w:right="1134" w:bottom="1247" w:left="567" w:header="567" w:footer="567"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ED9D18" w14:textId="77777777" w:rsidR="00DC591E" w:rsidRDefault="00DC591E">
      <w:r>
        <w:separator/>
      </w:r>
    </w:p>
  </w:endnote>
  <w:endnote w:type="continuationSeparator" w:id="0">
    <w:p w14:paraId="6F7B85E6" w14:textId="77777777" w:rsidR="00DC591E" w:rsidRDefault="00DC5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default"/>
  </w:font>
  <w:font w:name="Verdana">
    <w:panose1 w:val="020B0604030504040204"/>
    <w:charset w:val="EE"/>
    <w:family w:val="swiss"/>
    <w:pitch w:val="variable"/>
    <w:sig w:usb0="A00006FF" w:usb1="4000205B" w:usb2="00000010" w:usb3="00000000" w:csb0="0000019F" w:csb1="00000000"/>
  </w:font>
  <w:font w:name="OpenSymbol">
    <w:altName w:val="Calibri"/>
    <w:charset w:val="00"/>
    <w:family w:val="auto"/>
    <w:pitch w:val="default"/>
  </w:font>
  <w:font w:name="Liberation Sans">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TTE18F73E8t00">
    <w:altName w:val="Arial Unicode MS"/>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9F1A9" w14:textId="77777777" w:rsidR="0054543C" w:rsidRDefault="0054543C">
    <w:pPr>
      <w:pStyle w:val="Stopka"/>
      <w:jc w:val="center"/>
    </w:pPr>
  </w:p>
  <w:p w14:paraId="6BA033B4" w14:textId="04B95260" w:rsidR="00D45677" w:rsidRDefault="00D45677">
    <w:pPr>
      <w:pStyle w:val="Stopka"/>
      <w:jc w:val="center"/>
    </w:pPr>
    <w:r>
      <w:fldChar w:fldCharType="begin"/>
    </w:r>
    <w:r>
      <w:instrText>PAGE   \* MERGEFORMAT</w:instrText>
    </w:r>
    <w:r>
      <w:fldChar w:fldCharType="separate"/>
    </w:r>
    <w:r w:rsidR="001F2CD8">
      <w:rPr>
        <w:noProof/>
      </w:rPr>
      <w:t>2</w:t>
    </w:r>
    <w:r>
      <w:fldChar w:fldCharType="end"/>
    </w:r>
  </w:p>
  <w:p w14:paraId="7BEC6A69" w14:textId="77777777" w:rsidR="00D45677" w:rsidRDefault="00D456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73F12A" w14:textId="77777777" w:rsidR="00DC591E" w:rsidRDefault="00DC591E">
      <w:r>
        <w:separator/>
      </w:r>
    </w:p>
  </w:footnote>
  <w:footnote w:type="continuationSeparator" w:id="0">
    <w:p w14:paraId="2BC379EC" w14:textId="77777777" w:rsidR="00DC591E" w:rsidRDefault="00DC59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E6CFE" w14:textId="12DB4728" w:rsidR="00E63D69" w:rsidRDefault="00723012" w:rsidP="00723012">
    <w:pPr>
      <w:jc w:val="right"/>
    </w:pPr>
    <w:r>
      <w:t>Załącznik nr 5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8BFA798E"/>
    <w:name w:val="WW8Num3"/>
    <w:lvl w:ilvl="0">
      <w:start w:val="1"/>
      <w:numFmt w:val="decimal"/>
      <w:lvlText w:val="%1."/>
      <w:lvlJc w:val="left"/>
      <w:pPr>
        <w:tabs>
          <w:tab w:val="num" w:pos="3007"/>
        </w:tabs>
        <w:ind w:left="3007" w:hanging="360"/>
      </w:pPr>
      <w:rPr>
        <w:b w:val="0"/>
        <w:spacing w:val="0"/>
        <w:position w:val="0"/>
        <w:sz w:val="22"/>
        <w:szCs w:val="22"/>
        <w:vertAlign w:val="baseline"/>
      </w:rPr>
    </w:lvl>
    <w:lvl w:ilvl="1">
      <w:start w:val="1"/>
      <w:numFmt w:val="decimal"/>
      <w:lvlText w:val="%2)"/>
      <w:lvlJc w:val="left"/>
      <w:pPr>
        <w:tabs>
          <w:tab w:val="num" w:pos="1440"/>
        </w:tabs>
        <w:ind w:left="1440" w:hanging="360"/>
      </w:pPr>
      <w:rPr>
        <w:b w:val="0"/>
        <w:spacing w:val="0"/>
        <w:position w:val="0"/>
        <w:sz w:val="22"/>
        <w:szCs w:val="22"/>
        <w:vertAlign w:val="baseli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786"/>
        </w:tabs>
        <w:ind w:left="786" w:hanging="360"/>
      </w:pPr>
      <w:rPr>
        <w:b w:val="0"/>
        <w:sz w:val="22"/>
        <w:szCs w:val="22"/>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multilevel"/>
    <w:tmpl w:val="00000004"/>
    <w:name w:val="WW8Num4"/>
    <w:lvl w:ilvl="0">
      <w:start w:val="1"/>
      <w:numFmt w:val="decimal"/>
      <w:lvlText w:val="%1."/>
      <w:lvlJc w:val="left"/>
      <w:pPr>
        <w:tabs>
          <w:tab w:val="num" w:pos="348"/>
        </w:tabs>
        <w:ind w:left="360" w:hanging="360"/>
      </w:pPr>
      <w:rPr>
        <w:b w:val="0"/>
        <w:bCs w:val="0"/>
        <w:sz w:val="22"/>
        <w:szCs w:val="22"/>
      </w:rPr>
    </w:lvl>
    <w:lvl w:ilvl="1">
      <w:start w:val="1"/>
      <w:numFmt w:val="lowerLetter"/>
      <w:lvlText w:val="%2)"/>
      <w:lvlJc w:val="left"/>
      <w:pPr>
        <w:tabs>
          <w:tab w:val="num" w:pos="1080"/>
        </w:tabs>
        <w:ind w:left="1080" w:hanging="360"/>
      </w:pPr>
      <w:rPr>
        <w:rFonts w:eastAsia="Times New Roman" w:cs="Times New Roman"/>
        <w:b w:val="0"/>
        <w:bCs w:val="0"/>
        <w:i w:val="0"/>
        <w:iCs w:val="0"/>
        <w:sz w:val="24"/>
        <w:szCs w:val="24"/>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720" w:hanging="360"/>
      </w:pPr>
      <w:rPr>
        <w:color w:val="000000"/>
        <w:sz w:val="22"/>
        <w:szCs w:val="22"/>
      </w:rPr>
    </w:lvl>
    <w:lvl w:ilvl="1">
      <w:start w:val="1"/>
      <w:numFmt w:val="decimal"/>
      <w:lvlText w:val="%1.%2"/>
      <w:lvlJc w:val="left"/>
      <w:pPr>
        <w:tabs>
          <w:tab w:val="num" w:pos="0"/>
        </w:tabs>
        <w:ind w:left="720" w:hanging="360"/>
      </w:pPr>
      <w:rPr>
        <w:color w:val="000000"/>
        <w:sz w:val="22"/>
        <w:szCs w:val="22"/>
      </w:rPr>
    </w:lvl>
    <w:lvl w:ilvl="2">
      <w:start w:val="1"/>
      <w:numFmt w:val="decimal"/>
      <w:lvlText w:val="%1.%2.%3"/>
      <w:lvlJc w:val="left"/>
      <w:pPr>
        <w:tabs>
          <w:tab w:val="num" w:pos="0"/>
        </w:tabs>
        <w:ind w:left="1080" w:hanging="720"/>
      </w:pPr>
      <w:rPr>
        <w:color w:val="000000"/>
        <w:sz w:val="22"/>
        <w:szCs w:val="22"/>
      </w:rPr>
    </w:lvl>
    <w:lvl w:ilvl="3">
      <w:start w:val="1"/>
      <w:numFmt w:val="decimal"/>
      <w:lvlText w:val="%1.%2.%3.%4"/>
      <w:lvlJc w:val="left"/>
      <w:pPr>
        <w:tabs>
          <w:tab w:val="num" w:pos="0"/>
        </w:tabs>
        <w:ind w:left="1080" w:hanging="720"/>
      </w:pPr>
      <w:rPr>
        <w:color w:val="000000"/>
        <w:sz w:val="22"/>
        <w:szCs w:val="22"/>
      </w:rPr>
    </w:lvl>
    <w:lvl w:ilvl="4">
      <w:start w:val="1"/>
      <w:numFmt w:val="decimal"/>
      <w:lvlText w:val="%1.%2.%3.%4.%5"/>
      <w:lvlJc w:val="left"/>
      <w:pPr>
        <w:tabs>
          <w:tab w:val="num" w:pos="0"/>
        </w:tabs>
        <w:ind w:left="1440" w:hanging="1080"/>
      </w:pPr>
      <w:rPr>
        <w:color w:val="000000"/>
        <w:sz w:val="22"/>
        <w:szCs w:val="22"/>
      </w:rPr>
    </w:lvl>
    <w:lvl w:ilvl="5">
      <w:start w:val="1"/>
      <w:numFmt w:val="decimal"/>
      <w:lvlText w:val="%1.%2.%3.%4.%5.%6"/>
      <w:lvlJc w:val="left"/>
      <w:pPr>
        <w:tabs>
          <w:tab w:val="num" w:pos="0"/>
        </w:tabs>
        <w:ind w:left="1440" w:hanging="1080"/>
      </w:pPr>
      <w:rPr>
        <w:color w:val="000000"/>
        <w:sz w:val="22"/>
        <w:szCs w:val="22"/>
      </w:rPr>
    </w:lvl>
    <w:lvl w:ilvl="6">
      <w:start w:val="1"/>
      <w:numFmt w:val="decimal"/>
      <w:lvlText w:val="%1.%2.%3.%4.%5.%6.%7"/>
      <w:lvlJc w:val="left"/>
      <w:pPr>
        <w:tabs>
          <w:tab w:val="num" w:pos="0"/>
        </w:tabs>
        <w:ind w:left="1800" w:hanging="1440"/>
      </w:pPr>
      <w:rPr>
        <w:color w:val="000000"/>
        <w:sz w:val="22"/>
        <w:szCs w:val="22"/>
      </w:rPr>
    </w:lvl>
    <w:lvl w:ilvl="7">
      <w:start w:val="1"/>
      <w:numFmt w:val="decimal"/>
      <w:lvlText w:val="%1.%2.%3.%4.%5.%6.%7.%8"/>
      <w:lvlJc w:val="left"/>
      <w:pPr>
        <w:tabs>
          <w:tab w:val="num" w:pos="0"/>
        </w:tabs>
        <w:ind w:left="1800" w:hanging="1440"/>
      </w:pPr>
      <w:rPr>
        <w:color w:val="000000"/>
        <w:sz w:val="22"/>
        <w:szCs w:val="22"/>
      </w:rPr>
    </w:lvl>
    <w:lvl w:ilvl="8">
      <w:start w:val="1"/>
      <w:numFmt w:val="decimal"/>
      <w:lvlText w:val="%1.%2.%3.%4.%5.%6.%7.%8.%9"/>
      <w:lvlJc w:val="left"/>
      <w:pPr>
        <w:tabs>
          <w:tab w:val="num" w:pos="0"/>
        </w:tabs>
        <w:ind w:left="1800" w:hanging="1440"/>
      </w:pPr>
      <w:rPr>
        <w:color w:val="000000"/>
        <w:sz w:val="22"/>
        <w:szCs w:val="22"/>
      </w:rPr>
    </w:lvl>
  </w:abstractNum>
  <w:abstractNum w:abstractNumId="5" w15:restartNumberingAfterBreak="0">
    <w:nsid w:val="00000006"/>
    <w:multiLevelType w:val="multilevel"/>
    <w:tmpl w:val="421478F2"/>
    <w:name w:val="WW8Num6"/>
    <w:lvl w:ilvl="0">
      <w:start w:val="1"/>
      <w:numFmt w:val="decimal"/>
      <w:lvlText w:val="%1."/>
      <w:lvlJc w:val="left"/>
      <w:pPr>
        <w:tabs>
          <w:tab w:val="num" w:pos="360"/>
        </w:tabs>
        <w:ind w:left="360" w:hanging="360"/>
      </w:pPr>
      <w:rPr>
        <w:b w:val="0"/>
        <w:bCs w:val="0"/>
        <w:i w:val="0"/>
        <w:sz w:val="24"/>
        <w:szCs w:val="24"/>
      </w:rPr>
    </w:lvl>
    <w:lvl w:ilvl="1">
      <w:start w:val="1"/>
      <w:numFmt w:val="decimal"/>
      <w:lvlText w:val="%1.%2."/>
      <w:lvlJc w:val="left"/>
      <w:pPr>
        <w:tabs>
          <w:tab w:val="num" w:pos="840"/>
        </w:tabs>
        <w:ind w:left="840" w:hanging="420"/>
      </w:pPr>
    </w:lvl>
    <w:lvl w:ilvl="2">
      <w:start w:val="1"/>
      <w:numFmt w:val="decimal"/>
      <w:lvlText w:val="%1.%2.%3."/>
      <w:lvlJc w:val="left"/>
      <w:pPr>
        <w:tabs>
          <w:tab w:val="num" w:pos="1560"/>
        </w:tabs>
        <w:ind w:left="1560" w:hanging="720"/>
      </w:pPr>
    </w:lvl>
    <w:lvl w:ilvl="3">
      <w:start w:val="1"/>
      <w:numFmt w:val="decimal"/>
      <w:lvlText w:val="%1.%2.%3.%4."/>
      <w:lvlJc w:val="left"/>
      <w:pPr>
        <w:tabs>
          <w:tab w:val="num" w:pos="1980"/>
        </w:tabs>
        <w:ind w:left="1980" w:hanging="720"/>
      </w:pPr>
    </w:lvl>
    <w:lvl w:ilvl="4">
      <w:start w:val="1"/>
      <w:numFmt w:val="decimal"/>
      <w:lvlText w:val="%1.%2.%3.%4.%5."/>
      <w:lvlJc w:val="left"/>
      <w:pPr>
        <w:tabs>
          <w:tab w:val="num" w:pos="2760"/>
        </w:tabs>
        <w:ind w:left="2760" w:hanging="1080"/>
      </w:pPr>
    </w:lvl>
    <w:lvl w:ilvl="5">
      <w:start w:val="1"/>
      <w:numFmt w:val="decimal"/>
      <w:lvlText w:val="%1.%2.%3.%4.%5.%6."/>
      <w:lvlJc w:val="left"/>
      <w:pPr>
        <w:tabs>
          <w:tab w:val="num" w:pos="3180"/>
        </w:tabs>
        <w:ind w:left="3180" w:hanging="1080"/>
      </w:pPr>
    </w:lvl>
    <w:lvl w:ilvl="6">
      <w:start w:val="1"/>
      <w:numFmt w:val="decimal"/>
      <w:lvlText w:val="%1.%2.%3.%4.%5.%6.%7."/>
      <w:lvlJc w:val="left"/>
      <w:pPr>
        <w:tabs>
          <w:tab w:val="num" w:pos="3960"/>
        </w:tabs>
        <w:ind w:left="3960" w:hanging="1440"/>
      </w:pPr>
    </w:lvl>
    <w:lvl w:ilvl="7">
      <w:start w:val="1"/>
      <w:numFmt w:val="decimal"/>
      <w:lvlText w:val="%1.%2.%3.%4.%5.%6.%7.%8."/>
      <w:lvlJc w:val="left"/>
      <w:pPr>
        <w:tabs>
          <w:tab w:val="num" w:pos="4380"/>
        </w:tabs>
        <w:ind w:left="4380" w:hanging="1440"/>
      </w:pPr>
    </w:lvl>
    <w:lvl w:ilvl="8">
      <w:start w:val="1"/>
      <w:numFmt w:val="decimal"/>
      <w:lvlText w:val="%1.%2.%3.%4.%5.%6.%7.%8.%9."/>
      <w:lvlJc w:val="left"/>
      <w:pPr>
        <w:tabs>
          <w:tab w:val="num" w:pos="5160"/>
        </w:tabs>
        <w:ind w:left="5160" w:hanging="1800"/>
      </w:pPr>
    </w:lvl>
  </w:abstractNum>
  <w:abstractNum w:abstractNumId="6" w15:restartNumberingAfterBreak="0">
    <w:nsid w:val="00000007"/>
    <w:multiLevelType w:val="singleLevel"/>
    <w:tmpl w:val="00000007"/>
    <w:name w:val="WW8Num7"/>
    <w:lvl w:ilvl="0">
      <w:start w:val="1"/>
      <w:numFmt w:val="lowerLetter"/>
      <w:lvlText w:val="%1)"/>
      <w:lvlJc w:val="left"/>
      <w:pPr>
        <w:tabs>
          <w:tab w:val="num" w:pos="360"/>
        </w:tabs>
        <w:ind w:left="360" w:hanging="360"/>
      </w:pPr>
      <w:rPr>
        <w:b w:val="0"/>
        <w:spacing w:val="0"/>
        <w:position w:val="0"/>
        <w:sz w:val="24"/>
        <w:vertAlign w:val="baseline"/>
      </w:rPr>
    </w:lvl>
  </w:abstractNum>
  <w:abstractNum w:abstractNumId="7" w15:restartNumberingAfterBreak="0">
    <w:nsid w:val="00000008"/>
    <w:multiLevelType w:val="singleLevel"/>
    <w:tmpl w:val="00000008"/>
    <w:name w:val="WW8Num8"/>
    <w:lvl w:ilvl="0">
      <w:start w:val="1"/>
      <w:numFmt w:val="decimal"/>
      <w:lvlText w:val="%1)"/>
      <w:lvlJc w:val="left"/>
      <w:pPr>
        <w:tabs>
          <w:tab w:val="num" w:pos="360"/>
        </w:tabs>
        <w:ind w:left="0" w:firstLine="0"/>
      </w:pPr>
      <w:rPr>
        <w:rFonts w:ascii="Times New Roman" w:hAnsi="Times New Roman" w:cs="Times New Roman"/>
        <w:b w:val="0"/>
        <w:bCs w:val="0"/>
        <w:sz w:val="22"/>
        <w:szCs w:val="22"/>
      </w:r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ind w:left="720" w:hanging="360"/>
      </w:pPr>
      <w:rPr>
        <w:rFonts w:eastAsia="Times New Roman" w:cs="Times New Roman"/>
        <w:b w:val="0"/>
        <w:bCs w:val="0"/>
        <w:i w:val="0"/>
        <w:sz w:val="22"/>
        <w:szCs w:val="22"/>
        <w:lang w:val="pl-PL" w:eastAsia="zh-CN" w:bidi="ar-SA"/>
      </w:rPr>
    </w:lvl>
  </w:abstractNum>
  <w:abstractNum w:abstractNumId="9" w15:restartNumberingAfterBreak="0">
    <w:nsid w:val="0000000A"/>
    <w:multiLevelType w:val="singleLevel"/>
    <w:tmpl w:val="FCC25DB0"/>
    <w:name w:val="WW8Num10"/>
    <w:lvl w:ilvl="0">
      <w:start w:val="1"/>
      <w:numFmt w:val="decimal"/>
      <w:lvlText w:val="%1."/>
      <w:lvlJc w:val="left"/>
      <w:pPr>
        <w:tabs>
          <w:tab w:val="num" w:pos="7732"/>
        </w:tabs>
        <w:ind w:left="7732" w:hanging="360"/>
      </w:pPr>
      <w:rPr>
        <w:rFonts w:ascii="Arial" w:eastAsia="Arial" w:hAnsi="Arial" w:cs="Arial" w:hint="default"/>
        <w:b w:val="0"/>
        <w:bCs w:val="0"/>
        <w:color w:val="000000"/>
        <w:sz w:val="22"/>
        <w:szCs w:val="22"/>
      </w:rPr>
    </w:lvl>
  </w:abstractNum>
  <w:abstractNum w:abstractNumId="10" w15:restartNumberingAfterBreak="0">
    <w:nsid w:val="0000000B"/>
    <w:multiLevelType w:val="multilevel"/>
    <w:tmpl w:val="CAEC48D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bCs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15:restartNumberingAfterBreak="0">
    <w:nsid w:val="0000000C"/>
    <w:multiLevelType w:val="multilevel"/>
    <w:tmpl w:val="E864E662"/>
    <w:name w:val="WW8Num12"/>
    <w:lvl w:ilvl="0">
      <w:start w:val="1"/>
      <w:numFmt w:val="decimal"/>
      <w:lvlText w:val="%1."/>
      <w:lvlJc w:val="left"/>
      <w:pPr>
        <w:tabs>
          <w:tab w:val="num" w:pos="720"/>
        </w:tabs>
        <w:ind w:left="720" w:hanging="360"/>
      </w:pPr>
      <w:rPr>
        <w:b w:val="0"/>
        <w:sz w:val="24"/>
        <w:szCs w:val="24"/>
      </w:rPr>
    </w:lvl>
    <w:lvl w:ilvl="1">
      <w:start w:val="2"/>
      <w:numFmt w:val="decimal"/>
      <w:lvlText w:val="%1.%2."/>
      <w:lvlJc w:val="left"/>
      <w:pPr>
        <w:tabs>
          <w:tab w:val="num" w:pos="945"/>
        </w:tabs>
        <w:ind w:left="945" w:hanging="525"/>
      </w:pPr>
    </w:lvl>
    <w:lvl w:ilvl="2">
      <w:start w:val="1"/>
      <w:numFmt w:val="decimal"/>
      <w:lvlText w:val="%1.%2.%3."/>
      <w:lvlJc w:val="left"/>
      <w:pPr>
        <w:tabs>
          <w:tab w:val="num" w:pos="1200"/>
        </w:tabs>
        <w:ind w:left="120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680"/>
        </w:tabs>
        <w:ind w:left="1680" w:hanging="1080"/>
      </w:pPr>
    </w:lvl>
    <w:lvl w:ilvl="5">
      <w:start w:val="1"/>
      <w:numFmt w:val="decimal"/>
      <w:lvlText w:val="%1.%2.%3.%4.%5.%6."/>
      <w:lvlJc w:val="left"/>
      <w:pPr>
        <w:tabs>
          <w:tab w:val="num" w:pos="1740"/>
        </w:tabs>
        <w:ind w:left="174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220"/>
        </w:tabs>
        <w:ind w:left="2220" w:hanging="1440"/>
      </w:pPr>
    </w:lvl>
    <w:lvl w:ilvl="8">
      <w:start w:val="1"/>
      <w:numFmt w:val="decimal"/>
      <w:lvlText w:val="%1.%2.%3.%4.%5.%6.%7.%8.%9."/>
      <w:lvlJc w:val="left"/>
      <w:pPr>
        <w:tabs>
          <w:tab w:val="num" w:pos="2640"/>
        </w:tabs>
        <w:ind w:left="2640" w:hanging="1800"/>
      </w:pPr>
    </w:lvl>
  </w:abstractNum>
  <w:abstractNum w:abstractNumId="12" w15:restartNumberingAfterBreak="0">
    <w:nsid w:val="0000000D"/>
    <w:multiLevelType w:val="singleLevel"/>
    <w:tmpl w:val="0000000D"/>
    <w:name w:val="WW8Num13"/>
    <w:lvl w:ilvl="0">
      <w:start w:val="1"/>
      <w:numFmt w:val="decimal"/>
      <w:lvlText w:val="%1."/>
      <w:lvlJc w:val="left"/>
      <w:pPr>
        <w:tabs>
          <w:tab w:val="num" w:pos="0"/>
        </w:tabs>
        <w:ind w:left="720" w:hanging="360"/>
      </w:pPr>
      <w:rPr>
        <w:rFonts w:eastAsia="Calibri"/>
        <w:b w:val="0"/>
        <w:bCs w:val="0"/>
        <w:spacing w:val="0"/>
        <w:position w:val="0"/>
        <w:sz w:val="22"/>
        <w:szCs w:val="22"/>
        <w:vertAlign w:val="baseline"/>
        <w:lang w:eastAsia="pl-PL"/>
      </w:rPr>
    </w:lvl>
  </w:abstractNum>
  <w:abstractNum w:abstractNumId="13" w15:restartNumberingAfterBreak="0">
    <w:nsid w:val="0000000E"/>
    <w:multiLevelType w:val="multilevel"/>
    <w:tmpl w:val="92DA412C"/>
    <w:lvl w:ilvl="0">
      <w:start w:val="1"/>
      <w:numFmt w:val="decimal"/>
      <w:lvlText w:val="%1."/>
      <w:lvlJc w:val="left"/>
      <w:pPr>
        <w:tabs>
          <w:tab w:val="num" w:pos="720"/>
        </w:tabs>
        <w:ind w:left="720" w:hanging="360"/>
      </w:pPr>
      <w:rPr>
        <w:rFonts w:ascii="Times New Roman" w:hAnsi="Times New Roman" w:cs="Times New Roman" w:hint="default"/>
        <w:b w:val="0"/>
        <w:bCs w:val="0"/>
        <w:i w:val="0"/>
        <w:caps w:val="0"/>
        <w:strike w:val="0"/>
        <w:dstrike w:val="0"/>
        <w:vanish w:val="0"/>
        <w:color w:val="auto"/>
        <w:sz w:val="24"/>
        <w:szCs w:val="24"/>
        <w:u w:val="none"/>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multilevel"/>
    <w:tmpl w:val="0000000F"/>
    <w:name w:val="WW8Num15"/>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sz w:val="22"/>
        <w:szCs w:val="22"/>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multilevel"/>
    <w:tmpl w:val="4F96A3DA"/>
    <w:lvl w:ilvl="0">
      <w:start w:val="1"/>
      <w:numFmt w:val="decimal"/>
      <w:lvlText w:val="%1."/>
      <w:lvlJc w:val="left"/>
      <w:pPr>
        <w:tabs>
          <w:tab w:val="num" w:pos="420"/>
        </w:tabs>
        <w:ind w:left="420" w:hanging="42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singleLevel"/>
    <w:tmpl w:val="00000011"/>
    <w:name w:val="WW8Num17"/>
    <w:lvl w:ilvl="0">
      <w:start w:val="1"/>
      <w:numFmt w:val="decimal"/>
      <w:lvlText w:val="%1."/>
      <w:lvlJc w:val="left"/>
      <w:pPr>
        <w:tabs>
          <w:tab w:val="num" w:pos="720"/>
        </w:tabs>
        <w:ind w:left="720" w:hanging="360"/>
      </w:pPr>
      <w:rPr>
        <w:rFonts w:eastAsia="Times New Roman" w:cs="Times New Roman"/>
        <w:b w:val="0"/>
        <w:bCs w:val="0"/>
        <w:i w:val="0"/>
        <w:kern w:val="1"/>
        <w:sz w:val="22"/>
        <w:szCs w:val="22"/>
        <w:lang w:val="pl-PL" w:eastAsia="zh-CN" w:bidi="ar-SA"/>
      </w:rPr>
    </w:lvl>
  </w:abstractNum>
  <w:abstractNum w:abstractNumId="17" w15:restartNumberingAfterBreak="0">
    <w:nsid w:val="00000012"/>
    <w:multiLevelType w:val="singleLevel"/>
    <w:tmpl w:val="FD6CA9F0"/>
    <w:name w:val="WW8Num18"/>
    <w:lvl w:ilvl="0">
      <w:start w:val="1"/>
      <w:numFmt w:val="lowerLetter"/>
      <w:lvlText w:val="%1)"/>
      <w:lvlJc w:val="left"/>
      <w:pPr>
        <w:tabs>
          <w:tab w:val="num" w:pos="1920"/>
        </w:tabs>
        <w:ind w:left="1920" w:hanging="360"/>
      </w:pPr>
      <w:rPr>
        <w:rFonts w:eastAsia="Times New Roman" w:cs="Times New Roman"/>
        <w:b w:val="0"/>
        <w:i w:val="0"/>
        <w:color w:val="000000"/>
        <w:spacing w:val="10"/>
        <w:kern w:val="1"/>
        <w:sz w:val="22"/>
        <w:szCs w:val="22"/>
        <w:lang w:val="pl-PL" w:eastAsia="zh-CN" w:bidi="ar-SA"/>
      </w:rPr>
    </w:lvl>
  </w:abstractNum>
  <w:abstractNum w:abstractNumId="18" w15:restartNumberingAfterBreak="0">
    <w:nsid w:val="00000013"/>
    <w:multiLevelType w:val="multilevel"/>
    <w:tmpl w:val="00000013"/>
    <w:name w:val="WW8Num19"/>
    <w:lvl w:ilvl="0">
      <w:start w:val="1"/>
      <w:numFmt w:val="decimal"/>
      <w:lvlText w:val="%1)"/>
      <w:lvlJc w:val="left"/>
      <w:pPr>
        <w:tabs>
          <w:tab w:val="num" w:pos="1440"/>
        </w:tabs>
        <w:ind w:left="1440" w:hanging="360"/>
      </w:pPr>
      <w:rPr>
        <w:rFonts w:eastAsia="Times New Roman" w:cs="Times New Roman"/>
        <w:b w:val="0"/>
        <w:bCs w:val="0"/>
        <w:spacing w:val="0"/>
        <w:kern w:val="1"/>
        <w:position w:val="0"/>
        <w:sz w:val="22"/>
        <w:szCs w:val="22"/>
        <w:shd w:val="clear" w:color="auto" w:fill="auto"/>
        <w:vertAlign w:val="baseline"/>
        <w:lang w:val="pl-PL" w:eastAsia="zh-CN" w:bidi="ar-SA"/>
      </w:rPr>
    </w:lvl>
    <w:lvl w:ilvl="1">
      <w:start w:val="1"/>
      <w:numFmt w:val="decimal"/>
      <w:lvlText w:val="%2."/>
      <w:lvlJc w:val="left"/>
      <w:pPr>
        <w:tabs>
          <w:tab w:val="num" w:pos="1080"/>
        </w:tabs>
        <w:ind w:left="1080" w:hanging="360"/>
      </w:pPr>
      <w:rPr>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4"/>
    <w:multiLevelType w:val="multilevel"/>
    <w:tmpl w:val="754C8744"/>
    <w:name w:val="WW8Num20"/>
    <w:lvl w:ilvl="0">
      <w:start w:val="1"/>
      <w:numFmt w:val="lowerLetter"/>
      <w:lvlText w:val="%1)"/>
      <w:lvlJc w:val="left"/>
      <w:pPr>
        <w:tabs>
          <w:tab w:val="num" w:pos="360"/>
        </w:tabs>
        <w:ind w:left="360" w:hanging="360"/>
      </w:pPr>
      <w:rPr>
        <w:rFonts w:ascii="Times New Roman" w:eastAsia="Times New Roman" w:hAnsi="Times New Roman" w:cs="Times New Roman"/>
        <w:b w:val="0"/>
        <w:bCs w:val="0"/>
        <w:spacing w:val="0"/>
        <w:kern w:val="1"/>
        <w:position w:val="0"/>
        <w:sz w:val="22"/>
        <w:szCs w:val="22"/>
        <w:shd w:val="clear" w:color="auto" w:fill="auto"/>
        <w:vertAlign w:val="baseline"/>
        <w:lang w:val="pl-PL" w:eastAsia="zh-CN"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eastAsia="Times New Roman" w:cs="Times New Roman"/>
        <w:b w:val="0"/>
        <w:bCs w:val="0"/>
        <w:strike w:val="0"/>
        <w:kern w:val="1"/>
        <w:sz w:val="22"/>
        <w:szCs w:val="22"/>
        <w:shd w:val="clear" w:color="auto" w:fill="auto"/>
        <w:lang w:val="pl-PL" w:eastAsia="zh-CN" w:bidi="ar-S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0000015"/>
    <w:multiLevelType w:val="singleLevel"/>
    <w:tmpl w:val="00000015"/>
    <w:name w:val="WW8Num21"/>
    <w:lvl w:ilvl="0">
      <w:start w:val="1"/>
      <w:numFmt w:val="lowerLetter"/>
      <w:lvlText w:val="%1)"/>
      <w:lvlJc w:val="left"/>
      <w:pPr>
        <w:tabs>
          <w:tab w:val="num" w:pos="0"/>
        </w:tabs>
        <w:ind w:left="720" w:hanging="360"/>
      </w:pPr>
      <w:rPr>
        <w:rFonts w:ascii="Arial" w:hAnsi="Arial" w:cs="Arial"/>
        <w:sz w:val="20"/>
        <w:szCs w:val="22"/>
      </w:rPr>
    </w:lvl>
  </w:abstractNum>
  <w:abstractNum w:abstractNumId="21" w15:restartNumberingAfterBreak="0">
    <w:nsid w:val="0000001B"/>
    <w:multiLevelType w:val="singleLevel"/>
    <w:tmpl w:val="0000001B"/>
    <w:name w:val="WW8Num27"/>
    <w:lvl w:ilvl="0">
      <w:start w:val="5"/>
      <w:numFmt w:val="decimal"/>
      <w:lvlText w:val="%1."/>
      <w:lvlJc w:val="left"/>
      <w:pPr>
        <w:tabs>
          <w:tab w:val="num" w:pos="0"/>
        </w:tabs>
        <w:ind w:left="786" w:hanging="360"/>
      </w:pPr>
      <w:rPr>
        <w:rFonts w:ascii="Arial" w:hAnsi="Arial" w:cs="Arial"/>
        <w:b w:val="0"/>
        <w:bCs w:val="0"/>
        <w:sz w:val="22"/>
        <w:szCs w:val="22"/>
      </w:rPr>
    </w:lvl>
  </w:abstractNum>
  <w:abstractNum w:abstractNumId="22" w15:restartNumberingAfterBreak="0">
    <w:nsid w:val="0170499C"/>
    <w:multiLevelType w:val="hybridMultilevel"/>
    <w:tmpl w:val="CF50BA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925375"/>
    <w:multiLevelType w:val="hybridMultilevel"/>
    <w:tmpl w:val="30A48794"/>
    <w:lvl w:ilvl="0" w:tplc="A8ECFE38">
      <w:start w:val="1"/>
      <w:numFmt w:val="decimal"/>
      <w:lvlText w:val="%1."/>
      <w:lvlJc w:val="left"/>
      <w:pPr>
        <w:ind w:left="360"/>
      </w:pPr>
      <w:rPr>
        <w:rFonts w:ascii="Times New Roman" w:eastAsia="Times New Roman" w:hAnsi="Times New Roman" w:cs="Times New Roman"/>
        <w:b w:val="0"/>
        <w:bCs w:val="0"/>
        <w:i w:val="0"/>
        <w:strike w:val="0"/>
        <w:dstrike w:val="0"/>
        <w:color w:val="000000"/>
        <w:sz w:val="24"/>
        <w:szCs w:val="24"/>
        <w:u w:val="none" w:color="000000"/>
        <w:bdr w:val="none" w:sz="0" w:space="0" w:color="auto"/>
        <w:shd w:val="clear" w:color="auto" w:fill="auto"/>
        <w:vertAlign w:val="baseline"/>
      </w:rPr>
    </w:lvl>
    <w:lvl w:ilvl="1" w:tplc="8CB0ACE2">
      <w:start w:val="1"/>
      <w:numFmt w:val="decimal"/>
      <w:lvlText w:val="%2)"/>
      <w:lvlJc w:val="left"/>
      <w:pPr>
        <w:ind w:left="572"/>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0B24BA32">
      <w:start w:val="1"/>
      <w:numFmt w:val="lowerRoman"/>
      <w:lvlText w:val="%3"/>
      <w:lvlJc w:val="left"/>
      <w:pPr>
        <w:ind w:left="13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6085572">
      <w:start w:val="1"/>
      <w:numFmt w:val="decimal"/>
      <w:lvlText w:val="%4"/>
      <w:lvlJc w:val="left"/>
      <w:pPr>
        <w:ind w:left="208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03CDED6">
      <w:start w:val="1"/>
      <w:numFmt w:val="lowerLetter"/>
      <w:lvlText w:val="%5"/>
      <w:lvlJc w:val="left"/>
      <w:pPr>
        <w:ind w:left="28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B06DC50">
      <w:start w:val="1"/>
      <w:numFmt w:val="lowerRoman"/>
      <w:lvlText w:val="%6"/>
      <w:lvlJc w:val="left"/>
      <w:pPr>
        <w:ind w:left="352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96A0F36C">
      <w:start w:val="1"/>
      <w:numFmt w:val="decimal"/>
      <w:lvlText w:val="%7"/>
      <w:lvlJc w:val="left"/>
      <w:pPr>
        <w:ind w:left="424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E72509C">
      <w:start w:val="1"/>
      <w:numFmt w:val="lowerLetter"/>
      <w:lvlText w:val="%8"/>
      <w:lvlJc w:val="left"/>
      <w:pPr>
        <w:ind w:left="49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18CB2A">
      <w:start w:val="1"/>
      <w:numFmt w:val="lowerRoman"/>
      <w:lvlText w:val="%9"/>
      <w:lvlJc w:val="left"/>
      <w:pPr>
        <w:ind w:left="568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4" w15:restartNumberingAfterBreak="0">
    <w:nsid w:val="0956481E"/>
    <w:multiLevelType w:val="hybridMultilevel"/>
    <w:tmpl w:val="40D24D56"/>
    <w:lvl w:ilvl="0" w:tplc="3E861B6A">
      <w:start w:val="1"/>
      <w:numFmt w:val="decimal"/>
      <w:lvlText w:val="%1."/>
      <w:lvlJc w:val="left"/>
      <w:pPr>
        <w:ind w:left="358"/>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DFC898F2">
      <w:start w:val="1"/>
      <w:numFmt w:val="decimal"/>
      <w:lvlText w:val="%2)"/>
      <w:lvlJc w:val="left"/>
      <w:pPr>
        <w:ind w:left="7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5668CDA">
      <w:start w:val="1"/>
      <w:numFmt w:val="lowerRoman"/>
      <w:lvlText w:val="%3"/>
      <w:lvlJc w:val="left"/>
      <w:pPr>
        <w:ind w:left="1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95067A4">
      <w:start w:val="1"/>
      <w:numFmt w:val="decimal"/>
      <w:lvlText w:val="%4"/>
      <w:lvlJc w:val="left"/>
      <w:pPr>
        <w:ind w:left="21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8DED3AE">
      <w:start w:val="1"/>
      <w:numFmt w:val="lowerLetter"/>
      <w:lvlText w:val="%5"/>
      <w:lvlJc w:val="left"/>
      <w:pPr>
        <w:ind w:left="2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65417E0">
      <w:start w:val="1"/>
      <w:numFmt w:val="lowerRoman"/>
      <w:lvlText w:val="%6"/>
      <w:lvlJc w:val="left"/>
      <w:pPr>
        <w:ind w:left="3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9FAB1AC">
      <w:start w:val="1"/>
      <w:numFmt w:val="decimal"/>
      <w:lvlText w:val="%7"/>
      <w:lvlJc w:val="left"/>
      <w:pPr>
        <w:ind w:left="4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826073E">
      <w:start w:val="1"/>
      <w:numFmt w:val="lowerLetter"/>
      <w:lvlText w:val="%8"/>
      <w:lvlJc w:val="left"/>
      <w:pPr>
        <w:ind w:left="5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960BF3C">
      <w:start w:val="1"/>
      <w:numFmt w:val="lowerRoman"/>
      <w:lvlText w:val="%9"/>
      <w:lvlJc w:val="left"/>
      <w:pPr>
        <w:ind w:left="57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09595512"/>
    <w:multiLevelType w:val="hybridMultilevel"/>
    <w:tmpl w:val="458A3F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C6776D8"/>
    <w:multiLevelType w:val="hybridMultilevel"/>
    <w:tmpl w:val="A84E6A38"/>
    <w:lvl w:ilvl="0" w:tplc="FFFFFFFF">
      <w:start w:val="1"/>
      <w:numFmt w:val="lowerLetter"/>
      <w:lvlText w:val="%1)"/>
      <w:lvlJc w:val="left"/>
      <w:pPr>
        <w:ind w:left="360" w:hanging="360"/>
      </w:pPr>
    </w:lvl>
    <w:lvl w:ilvl="1" w:tplc="04150011">
      <w:start w:val="1"/>
      <w:numFmt w:val="decimal"/>
      <w:lvlText w:val="%2)"/>
      <w:lvlJc w:val="left"/>
      <w:pPr>
        <w:ind w:left="1440" w:hanging="360"/>
      </w:p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rPr>
        <w:rFonts w:eastAsiaTheme="minorHAnsi" w:hint="default"/>
        <w:b w:val="0"/>
        <w:i w:val="0"/>
        <w:iCs/>
        <w:color w:val="auto"/>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0D582C30"/>
    <w:multiLevelType w:val="multilevel"/>
    <w:tmpl w:val="A68A7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0D5D58AC"/>
    <w:multiLevelType w:val="hybridMultilevel"/>
    <w:tmpl w:val="63CCFA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DF34974"/>
    <w:multiLevelType w:val="hybridMultilevel"/>
    <w:tmpl w:val="5D388C8C"/>
    <w:lvl w:ilvl="0" w:tplc="FFFFFFFF">
      <w:start w:val="1"/>
      <w:numFmt w:val="decimal"/>
      <w:lvlText w:val="%1)"/>
      <w:lvlJc w:val="left"/>
      <w:pPr>
        <w:ind w:left="720" w:hanging="360"/>
      </w:pPr>
      <w:rPr>
        <w:b w:val="0"/>
        <w:color w:val="auto"/>
      </w:rPr>
    </w:lvl>
    <w:lvl w:ilvl="1" w:tplc="00000007">
      <w:start w:val="1"/>
      <w:numFmt w:val="lowerLetter"/>
      <w:lvlText w:val="%2)"/>
      <w:lvlJc w:val="left"/>
      <w:pPr>
        <w:ind w:left="1440" w:hanging="360"/>
      </w:pPr>
      <w:rPr>
        <w:b w:val="0"/>
        <w:spacing w:val="0"/>
        <w:position w:val="0"/>
        <w:sz w:val="24"/>
        <w:vertAlign w:val="baseline"/>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0E2C5A97"/>
    <w:multiLevelType w:val="hybridMultilevel"/>
    <w:tmpl w:val="B4161D5C"/>
    <w:lvl w:ilvl="0" w:tplc="CCDE00F6">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0F4462F6"/>
    <w:multiLevelType w:val="hybridMultilevel"/>
    <w:tmpl w:val="196A6E6A"/>
    <w:lvl w:ilvl="0" w:tplc="40DA47F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0FBF481C"/>
    <w:multiLevelType w:val="multilevel"/>
    <w:tmpl w:val="583EB5C0"/>
    <w:lvl w:ilvl="0">
      <w:start w:val="1"/>
      <w:numFmt w:val="decimal"/>
      <w:lvlText w:val="%1."/>
      <w:lvlJc w:val="left"/>
      <w:pPr>
        <w:ind w:left="720" w:hanging="360"/>
      </w:pPr>
      <w:rPr>
        <w:rFonts w:ascii="Times New Roman" w:hAnsi="Times New Roman" w:cs="Times New Roman"/>
        <w:b w:val="0"/>
        <w:bCs w:val="0"/>
        <w:i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12933936"/>
    <w:multiLevelType w:val="hybridMultilevel"/>
    <w:tmpl w:val="555E82EA"/>
    <w:lvl w:ilvl="0" w:tplc="8BA26F9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156C04A8"/>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5" w15:restartNumberingAfterBreak="0">
    <w:nsid w:val="199E6828"/>
    <w:multiLevelType w:val="hybridMultilevel"/>
    <w:tmpl w:val="8F1EF7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9B90583"/>
    <w:multiLevelType w:val="hybridMultilevel"/>
    <w:tmpl w:val="CD3E5B96"/>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C2D1721"/>
    <w:multiLevelType w:val="hybridMultilevel"/>
    <w:tmpl w:val="9280BC76"/>
    <w:lvl w:ilvl="0" w:tplc="AAB0C99A">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1FD42EDF"/>
    <w:multiLevelType w:val="hybridMultilevel"/>
    <w:tmpl w:val="C95A1410"/>
    <w:lvl w:ilvl="0" w:tplc="6F80F690">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0080E60"/>
    <w:multiLevelType w:val="hybridMultilevel"/>
    <w:tmpl w:val="89E6B2B6"/>
    <w:lvl w:ilvl="0" w:tplc="7048110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14F7AAC"/>
    <w:multiLevelType w:val="hybridMultilevel"/>
    <w:tmpl w:val="CC10F97E"/>
    <w:lvl w:ilvl="0" w:tplc="AECAE80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223216ED"/>
    <w:multiLevelType w:val="hybridMultilevel"/>
    <w:tmpl w:val="598E27E0"/>
    <w:lvl w:ilvl="0" w:tplc="04150017">
      <w:start w:val="1"/>
      <w:numFmt w:val="lowerLetter"/>
      <w:lvlText w:val="%1)"/>
      <w:lvlJc w:val="left"/>
      <w:pPr>
        <w:ind w:left="1785" w:hanging="360"/>
      </w:p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42" w15:restartNumberingAfterBreak="0">
    <w:nsid w:val="2426749F"/>
    <w:multiLevelType w:val="multilevel"/>
    <w:tmpl w:val="F24AAC06"/>
    <w:lvl w:ilvl="0">
      <w:start w:val="4"/>
      <w:numFmt w:val="decimal"/>
      <w:lvlText w:val="%1."/>
      <w:lvlJc w:val="left"/>
      <w:pPr>
        <w:tabs>
          <w:tab w:val="num" w:pos="360"/>
        </w:tabs>
        <w:ind w:left="360" w:hanging="360"/>
      </w:pPr>
      <w:rPr>
        <w:rFonts w:hint="default"/>
        <w:sz w:val="22"/>
        <w:szCs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b w:val="0"/>
        <w:bCs w:val="0"/>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28AF0D05"/>
    <w:multiLevelType w:val="hybridMultilevel"/>
    <w:tmpl w:val="7E68FE4E"/>
    <w:lvl w:ilvl="0" w:tplc="3298555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2946196B"/>
    <w:multiLevelType w:val="hybridMultilevel"/>
    <w:tmpl w:val="FC6C5760"/>
    <w:lvl w:ilvl="0" w:tplc="E7CAC02C">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5" w15:restartNumberingAfterBreak="0">
    <w:nsid w:val="2A774350"/>
    <w:multiLevelType w:val="hybridMultilevel"/>
    <w:tmpl w:val="032ABCE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2BCB57E8"/>
    <w:multiLevelType w:val="hybridMultilevel"/>
    <w:tmpl w:val="85D6EFF2"/>
    <w:lvl w:ilvl="0" w:tplc="4DBA294A">
      <w:start w:val="1"/>
      <w:numFmt w:val="decimal"/>
      <w:lvlText w:val="%1)"/>
      <w:lvlJc w:val="left"/>
      <w:pPr>
        <w:ind w:left="502" w:hanging="360"/>
      </w:pPr>
      <w:rPr>
        <w:rFonts w:hint="default"/>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7" w15:restartNumberingAfterBreak="0">
    <w:nsid w:val="2C102E2B"/>
    <w:multiLevelType w:val="hybridMultilevel"/>
    <w:tmpl w:val="C7DCFEBC"/>
    <w:lvl w:ilvl="0" w:tplc="0DC8EE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2CE3389D"/>
    <w:multiLevelType w:val="hybridMultilevel"/>
    <w:tmpl w:val="16BC9146"/>
    <w:lvl w:ilvl="0" w:tplc="CBC600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FCF67BF"/>
    <w:multiLevelType w:val="hybridMultilevel"/>
    <w:tmpl w:val="DA161FD6"/>
    <w:lvl w:ilvl="0" w:tplc="FFFFFFFF">
      <w:start w:val="1"/>
      <w:numFmt w:val="decimal"/>
      <w:lvlText w:val="%1)"/>
      <w:lvlJc w:val="left"/>
      <w:pPr>
        <w:ind w:left="720" w:hanging="360"/>
      </w:pPr>
      <w:rPr>
        <w:b w:val="0"/>
        <w:color w:val="auto"/>
      </w:rPr>
    </w:lvl>
    <w:lvl w:ilvl="1" w:tplc="04150017">
      <w:start w:val="1"/>
      <w:numFmt w:val="lowerLetter"/>
      <w:lvlText w:val="%2)"/>
      <w:lvlJc w:val="left"/>
      <w:pPr>
        <w:ind w:left="78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31401828"/>
    <w:multiLevelType w:val="hybridMultilevel"/>
    <w:tmpl w:val="E3D4D0CA"/>
    <w:lvl w:ilvl="0" w:tplc="FF6C934A">
      <w:start w:val="1"/>
      <w:numFmt w:val="decimal"/>
      <w:lvlText w:val="%1."/>
      <w:lvlJc w:val="left"/>
      <w:pPr>
        <w:ind w:left="360" w:hanging="360"/>
      </w:pPr>
      <w:rPr>
        <w:rFonts w:hint="default"/>
        <w:b w:val="0"/>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31F96A46"/>
    <w:multiLevelType w:val="multilevel"/>
    <w:tmpl w:val="84B474B2"/>
    <w:lvl w:ilvl="0">
      <w:start w:val="1"/>
      <w:numFmt w:val="decimal"/>
      <w:lvlText w:val="%1)"/>
      <w:lvlJc w:val="left"/>
      <w:pPr>
        <w:tabs>
          <w:tab w:val="num" w:pos="360"/>
        </w:tabs>
        <w:ind w:left="0" w:firstLine="0"/>
      </w:pPr>
      <w:rPr>
        <w:rFonts w:ascii="Times New Roman" w:hAnsi="Times New Roman" w:cs="Times New Roman"/>
        <w:b w:val="0"/>
        <w:bC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31FD7DA5"/>
    <w:multiLevelType w:val="hybridMultilevel"/>
    <w:tmpl w:val="3A320C0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32AD527A"/>
    <w:multiLevelType w:val="hybridMultilevel"/>
    <w:tmpl w:val="9FE82998"/>
    <w:lvl w:ilvl="0" w:tplc="18164E98">
      <w:start w:val="1"/>
      <w:numFmt w:val="lowerLetter"/>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32B86F1E"/>
    <w:multiLevelType w:val="hybridMultilevel"/>
    <w:tmpl w:val="131681B8"/>
    <w:lvl w:ilvl="0" w:tplc="16B80CF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32ED6CA3"/>
    <w:multiLevelType w:val="hybridMultilevel"/>
    <w:tmpl w:val="D3667808"/>
    <w:lvl w:ilvl="0" w:tplc="F354981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35C16286"/>
    <w:multiLevelType w:val="hybridMultilevel"/>
    <w:tmpl w:val="176830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60A4A1C"/>
    <w:multiLevelType w:val="hybridMultilevel"/>
    <w:tmpl w:val="CD12D4FE"/>
    <w:lvl w:ilvl="0" w:tplc="FFFFFFFF">
      <w:start w:val="1"/>
      <w:numFmt w:val="decimal"/>
      <w:lvlText w:val="%1)"/>
      <w:lvlJc w:val="left"/>
      <w:pPr>
        <w:ind w:left="720" w:hanging="360"/>
      </w:pPr>
      <w:rPr>
        <w:b w:val="0"/>
        <w:color w:val="auto"/>
      </w:rPr>
    </w:lvl>
    <w:lvl w:ilvl="1" w:tplc="04150017">
      <w:start w:val="1"/>
      <w:numFmt w:val="lowerLetter"/>
      <w:lvlText w:val="%2)"/>
      <w:lvlJc w:val="left"/>
      <w:pPr>
        <w:ind w:left="78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36162ADC"/>
    <w:multiLevelType w:val="multilevel"/>
    <w:tmpl w:val="95902CEA"/>
    <w:lvl w:ilvl="0">
      <w:start w:val="1"/>
      <w:numFmt w:val="decimal"/>
      <w:lvlText w:val="%1."/>
      <w:lvlJc w:val="left"/>
      <w:pPr>
        <w:tabs>
          <w:tab w:val="num" w:pos="0"/>
        </w:tabs>
        <w:ind w:left="720" w:hanging="360"/>
      </w:pPr>
      <w:rPr>
        <w:color w:val="000000"/>
        <w:sz w:val="24"/>
        <w:szCs w:val="24"/>
      </w:rPr>
    </w:lvl>
    <w:lvl w:ilvl="1">
      <w:start w:val="1"/>
      <w:numFmt w:val="decimal"/>
      <w:lvlText w:val="%1.%2"/>
      <w:lvlJc w:val="left"/>
      <w:pPr>
        <w:tabs>
          <w:tab w:val="num" w:pos="0"/>
        </w:tabs>
        <w:ind w:left="720" w:hanging="360"/>
      </w:pPr>
      <w:rPr>
        <w:color w:val="000000"/>
        <w:sz w:val="22"/>
        <w:szCs w:val="22"/>
      </w:rPr>
    </w:lvl>
    <w:lvl w:ilvl="2">
      <w:start w:val="1"/>
      <w:numFmt w:val="decimal"/>
      <w:lvlText w:val="%1.%2.%3"/>
      <w:lvlJc w:val="left"/>
      <w:pPr>
        <w:tabs>
          <w:tab w:val="num" w:pos="0"/>
        </w:tabs>
        <w:ind w:left="1080" w:hanging="720"/>
      </w:pPr>
      <w:rPr>
        <w:color w:val="000000"/>
        <w:sz w:val="22"/>
        <w:szCs w:val="22"/>
      </w:rPr>
    </w:lvl>
    <w:lvl w:ilvl="3">
      <w:start w:val="1"/>
      <w:numFmt w:val="decimal"/>
      <w:lvlText w:val="%1.%2.%3.%4"/>
      <w:lvlJc w:val="left"/>
      <w:pPr>
        <w:tabs>
          <w:tab w:val="num" w:pos="0"/>
        </w:tabs>
        <w:ind w:left="1080" w:hanging="720"/>
      </w:pPr>
      <w:rPr>
        <w:color w:val="000000"/>
        <w:sz w:val="22"/>
        <w:szCs w:val="22"/>
      </w:rPr>
    </w:lvl>
    <w:lvl w:ilvl="4">
      <w:start w:val="1"/>
      <w:numFmt w:val="decimal"/>
      <w:lvlText w:val="%1.%2.%3.%4.%5"/>
      <w:lvlJc w:val="left"/>
      <w:pPr>
        <w:tabs>
          <w:tab w:val="num" w:pos="0"/>
        </w:tabs>
        <w:ind w:left="1440" w:hanging="1080"/>
      </w:pPr>
      <w:rPr>
        <w:color w:val="000000"/>
        <w:sz w:val="22"/>
        <w:szCs w:val="22"/>
      </w:rPr>
    </w:lvl>
    <w:lvl w:ilvl="5">
      <w:start w:val="1"/>
      <w:numFmt w:val="decimal"/>
      <w:lvlText w:val="%1.%2.%3.%4.%5.%6"/>
      <w:lvlJc w:val="left"/>
      <w:pPr>
        <w:tabs>
          <w:tab w:val="num" w:pos="0"/>
        </w:tabs>
        <w:ind w:left="1440" w:hanging="1080"/>
      </w:pPr>
      <w:rPr>
        <w:color w:val="000000"/>
        <w:sz w:val="22"/>
        <w:szCs w:val="22"/>
      </w:rPr>
    </w:lvl>
    <w:lvl w:ilvl="6">
      <w:start w:val="1"/>
      <w:numFmt w:val="decimal"/>
      <w:lvlText w:val="%1.%2.%3.%4.%5.%6.%7"/>
      <w:lvlJc w:val="left"/>
      <w:pPr>
        <w:tabs>
          <w:tab w:val="num" w:pos="0"/>
        </w:tabs>
        <w:ind w:left="1800" w:hanging="1440"/>
      </w:pPr>
      <w:rPr>
        <w:color w:val="000000"/>
        <w:sz w:val="22"/>
        <w:szCs w:val="22"/>
      </w:rPr>
    </w:lvl>
    <w:lvl w:ilvl="7">
      <w:start w:val="1"/>
      <w:numFmt w:val="decimal"/>
      <w:lvlText w:val="%1.%2.%3.%4.%5.%6.%7.%8"/>
      <w:lvlJc w:val="left"/>
      <w:pPr>
        <w:tabs>
          <w:tab w:val="num" w:pos="0"/>
        </w:tabs>
        <w:ind w:left="1800" w:hanging="1440"/>
      </w:pPr>
      <w:rPr>
        <w:color w:val="000000"/>
        <w:sz w:val="22"/>
        <w:szCs w:val="22"/>
      </w:rPr>
    </w:lvl>
    <w:lvl w:ilvl="8">
      <w:start w:val="1"/>
      <w:numFmt w:val="decimal"/>
      <w:lvlText w:val="%1.%2.%3.%4.%5.%6.%7.%8.%9"/>
      <w:lvlJc w:val="left"/>
      <w:pPr>
        <w:tabs>
          <w:tab w:val="num" w:pos="0"/>
        </w:tabs>
        <w:ind w:left="1800" w:hanging="1440"/>
      </w:pPr>
      <w:rPr>
        <w:color w:val="000000"/>
        <w:sz w:val="22"/>
        <w:szCs w:val="22"/>
      </w:rPr>
    </w:lvl>
  </w:abstractNum>
  <w:abstractNum w:abstractNumId="59" w15:restartNumberingAfterBreak="0">
    <w:nsid w:val="376F62D8"/>
    <w:multiLevelType w:val="multilevel"/>
    <w:tmpl w:val="9E7EE99E"/>
    <w:lvl w:ilvl="0">
      <w:start w:val="1"/>
      <w:numFmt w:val="decimal"/>
      <w:lvlText w:val="%1."/>
      <w:lvlJc w:val="left"/>
      <w:pPr>
        <w:tabs>
          <w:tab w:val="num" w:pos="3007"/>
        </w:tabs>
        <w:ind w:left="3007" w:hanging="360"/>
      </w:pPr>
      <w:rPr>
        <w:b w:val="0"/>
        <w:spacing w:val="0"/>
        <w:position w:val="0"/>
        <w:sz w:val="22"/>
        <w:szCs w:val="22"/>
        <w:vertAlign w:val="baseline"/>
      </w:rPr>
    </w:lvl>
    <w:lvl w:ilvl="1">
      <w:start w:val="1"/>
      <w:numFmt w:val="decimal"/>
      <w:lvlText w:val="%2)"/>
      <w:lvlJc w:val="left"/>
      <w:pPr>
        <w:tabs>
          <w:tab w:val="num" w:pos="1440"/>
        </w:tabs>
        <w:ind w:left="1440" w:hanging="360"/>
      </w:pPr>
      <w:rPr>
        <w:b w:val="0"/>
        <w:spacing w:val="0"/>
        <w:position w:val="0"/>
        <w:sz w:val="22"/>
        <w:szCs w:val="22"/>
        <w:vertAlign w:val="baseli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37C00986"/>
    <w:multiLevelType w:val="hybridMultilevel"/>
    <w:tmpl w:val="1744CB52"/>
    <w:lvl w:ilvl="0" w:tplc="D744C33A">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1" w15:restartNumberingAfterBreak="0">
    <w:nsid w:val="38927C6F"/>
    <w:multiLevelType w:val="multilevel"/>
    <w:tmpl w:val="F858CA9C"/>
    <w:lvl w:ilvl="0">
      <w:start w:val="1"/>
      <w:numFmt w:val="decimal"/>
      <w:lvlText w:val="%1."/>
      <w:lvlJc w:val="left"/>
      <w:pPr>
        <w:tabs>
          <w:tab w:val="num" w:pos="720"/>
        </w:tabs>
        <w:ind w:left="720" w:hanging="360"/>
      </w:pPr>
      <w:rPr>
        <w:rFonts w:ascii="Times New Roman" w:hAnsi="Times New Roman" w:cs="Times New Roman"/>
        <w:b w:val="0"/>
        <w:bCs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15:restartNumberingAfterBreak="0">
    <w:nsid w:val="38D45696"/>
    <w:multiLevelType w:val="hybridMultilevel"/>
    <w:tmpl w:val="C194EC8E"/>
    <w:lvl w:ilvl="0" w:tplc="148EE174">
      <w:start w:val="1"/>
      <w:numFmt w:val="lowerLetter"/>
      <w:lvlText w:val="%1)"/>
      <w:lvlJc w:val="left"/>
      <w:pPr>
        <w:ind w:left="862" w:hanging="360"/>
      </w:pPr>
      <w:rPr>
        <w:rFonts w:hint="default"/>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3" w15:restartNumberingAfterBreak="0">
    <w:nsid w:val="3925036B"/>
    <w:multiLevelType w:val="hybridMultilevel"/>
    <w:tmpl w:val="12BC032E"/>
    <w:lvl w:ilvl="0" w:tplc="E0A0F9FE">
      <w:start w:val="1"/>
      <w:numFmt w:val="bullet"/>
      <w:lvlText w:val=""/>
      <w:lvlJc w:val="left"/>
      <w:pPr>
        <w:ind w:left="720" w:hanging="360"/>
      </w:pPr>
      <w:rPr>
        <w:rFonts w:ascii="Symbol" w:hAnsi="Symbol" w:hint="default"/>
      </w:rPr>
    </w:lvl>
    <w:lvl w:ilvl="1" w:tplc="E0A0F9FE">
      <w:start w:val="1"/>
      <w:numFmt w:val="bullet"/>
      <w:lvlText w:val=""/>
      <w:lvlJc w:val="left"/>
      <w:pPr>
        <w:ind w:left="1440" w:hanging="360"/>
      </w:pPr>
      <w:rPr>
        <w:rFonts w:ascii="Symbol" w:hAnsi="Symbol" w:hint="default"/>
      </w:rPr>
    </w:lvl>
    <w:lvl w:ilvl="2" w:tplc="FFFFFFFF">
      <w:start w:val="1"/>
      <w:numFmt w:val="decimal"/>
      <w:lvlText w:val="%3)"/>
      <w:lvlJc w:val="left"/>
      <w:pPr>
        <w:ind w:left="2160" w:hanging="360"/>
      </w:pPr>
      <w:rPr>
        <w:rFonts w:eastAsiaTheme="minorHAnsi" w:hint="default"/>
        <w:b w:val="0"/>
        <w:i w:val="0"/>
        <w:iCs/>
        <w:color w:val="auto"/>
      </w:rPr>
    </w:lvl>
    <w:lvl w:ilvl="3" w:tplc="F3580EF6">
      <w:start w:val="1"/>
      <w:numFmt w:val="decimal"/>
      <w:lvlText w:val="%4)"/>
      <w:lvlJc w:val="left"/>
      <w:pPr>
        <w:ind w:left="2880" w:hanging="360"/>
      </w:pPr>
      <w:rPr>
        <w:rFonts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DA36854"/>
    <w:multiLevelType w:val="hybridMultilevel"/>
    <w:tmpl w:val="EEF23DEE"/>
    <w:lvl w:ilvl="0" w:tplc="1CBCA8D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3DFA6417"/>
    <w:multiLevelType w:val="hybridMultilevel"/>
    <w:tmpl w:val="0E92767A"/>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6" w15:restartNumberingAfterBreak="0">
    <w:nsid w:val="41AC1E13"/>
    <w:multiLevelType w:val="hybridMultilevel"/>
    <w:tmpl w:val="F82E80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3E900CC"/>
    <w:multiLevelType w:val="hybridMultilevel"/>
    <w:tmpl w:val="6BD665C0"/>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8" w15:restartNumberingAfterBreak="0">
    <w:nsid w:val="44356474"/>
    <w:multiLevelType w:val="hybridMultilevel"/>
    <w:tmpl w:val="06FC69F0"/>
    <w:lvl w:ilvl="0" w:tplc="00000004">
      <w:start w:val="1"/>
      <w:numFmt w:val="lowerLetter"/>
      <w:lvlText w:val="%1)"/>
      <w:lvlJc w:val="left"/>
      <w:pPr>
        <w:ind w:left="1146" w:hanging="360"/>
      </w:pPr>
      <w:rPr>
        <w:rFonts w:ascii="Times New Roman" w:hAnsi="Times New Roman" w:cs="Times New Roman"/>
        <w:color w:val="000000"/>
        <w:sz w:val="24"/>
        <w:szCs w:val="24"/>
        <w:lang w:val="pl-PL" w:eastAsia="pl-PL"/>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473160A3"/>
    <w:multiLevelType w:val="hybridMultilevel"/>
    <w:tmpl w:val="2F9256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A294A3E"/>
    <w:multiLevelType w:val="hybridMultilevel"/>
    <w:tmpl w:val="A9F6BF76"/>
    <w:lvl w:ilvl="0" w:tplc="4F08416E">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71" w15:restartNumberingAfterBreak="0">
    <w:nsid w:val="4B937D0F"/>
    <w:multiLevelType w:val="hybridMultilevel"/>
    <w:tmpl w:val="57107C70"/>
    <w:lvl w:ilvl="0" w:tplc="EFE49486">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2" w15:restartNumberingAfterBreak="0">
    <w:nsid w:val="4E850551"/>
    <w:multiLevelType w:val="hybridMultilevel"/>
    <w:tmpl w:val="3086E87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4F3C04BD"/>
    <w:multiLevelType w:val="singleLevel"/>
    <w:tmpl w:val="5D142BF2"/>
    <w:lvl w:ilvl="0">
      <w:start w:val="1"/>
      <w:numFmt w:val="decimal"/>
      <w:lvlText w:val="%1."/>
      <w:lvlJc w:val="left"/>
      <w:pPr>
        <w:ind w:left="720" w:hanging="360"/>
      </w:pPr>
      <w:rPr>
        <w:rFonts w:ascii="Times New Roman" w:eastAsia="Times New Roman" w:hAnsi="Times New Roman" w:cs="Times New Roman"/>
        <w:sz w:val="22"/>
        <w:szCs w:val="22"/>
      </w:rPr>
    </w:lvl>
  </w:abstractNum>
  <w:abstractNum w:abstractNumId="74" w15:restartNumberingAfterBreak="0">
    <w:nsid w:val="4FE1375C"/>
    <w:multiLevelType w:val="multilevel"/>
    <w:tmpl w:val="1876AA7A"/>
    <w:name w:val="WW8Num192"/>
    <w:lvl w:ilvl="0">
      <w:start w:val="1"/>
      <w:numFmt w:val="decimal"/>
      <w:lvlText w:val="%1."/>
      <w:lvlJc w:val="left"/>
      <w:pPr>
        <w:tabs>
          <w:tab w:val="num" w:pos="0"/>
        </w:tabs>
        <w:ind w:left="360" w:hanging="360"/>
      </w:pPr>
      <w:rPr>
        <w:rFonts w:cs="Times New Roman" w:hint="default"/>
        <w:b w:val="0"/>
        <w:bCs w:val="0"/>
        <w:i w:val="0"/>
        <w:sz w:val="22"/>
        <w:szCs w:val="22"/>
      </w:rPr>
    </w:lvl>
    <w:lvl w:ilvl="1">
      <w:start w:val="1"/>
      <w:numFmt w:val="decimal"/>
      <w:lvlText w:val="%1.%2."/>
      <w:lvlJc w:val="left"/>
      <w:pPr>
        <w:tabs>
          <w:tab w:val="num" w:pos="0"/>
        </w:tabs>
        <w:ind w:left="792" w:hanging="432"/>
      </w:pPr>
      <w:rPr>
        <w:b w:val="0"/>
        <w:bCs w:val="0"/>
        <w:i w:val="0"/>
        <w:iCs w:val="0"/>
        <w:strike w:val="0"/>
        <w:sz w:val="22"/>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5" w15:restartNumberingAfterBreak="0">
    <w:nsid w:val="5082633C"/>
    <w:multiLevelType w:val="multilevel"/>
    <w:tmpl w:val="47D070B4"/>
    <w:lvl w:ilvl="0">
      <w:start w:val="1"/>
      <w:numFmt w:val="decimal"/>
      <w:lvlText w:val="%1)"/>
      <w:lvlJc w:val="left"/>
      <w:pPr>
        <w:tabs>
          <w:tab w:val="num" w:pos="720"/>
        </w:tabs>
        <w:ind w:left="720" w:hanging="360"/>
      </w:pPr>
      <w:rPr>
        <w:rFonts w:hint="default"/>
        <w:b w:val="0"/>
        <w:bCs w:val="0"/>
        <w:i w:val="0"/>
        <w:caps w:val="0"/>
        <w:strike w:val="0"/>
        <w:dstrike w:val="0"/>
        <w:vanish w:val="0"/>
        <w:color w:val="auto"/>
        <w:sz w:val="22"/>
        <w:szCs w:val="22"/>
        <w:u w:val="none"/>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6" w15:restartNumberingAfterBreak="0">
    <w:nsid w:val="57227F48"/>
    <w:multiLevelType w:val="hybridMultilevel"/>
    <w:tmpl w:val="A9E2CE06"/>
    <w:lvl w:ilvl="0" w:tplc="579EB7CA">
      <w:start w:val="1"/>
      <w:numFmt w:val="decimal"/>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74F399F"/>
    <w:multiLevelType w:val="hybridMultilevel"/>
    <w:tmpl w:val="D0F27054"/>
    <w:lvl w:ilvl="0" w:tplc="62C2379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579372BA"/>
    <w:multiLevelType w:val="multilevel"/>
    <w:tmpl w:val="372ACA4A"/>
    <w:lvl w:ilvl="0">
      <w:start w:val="1"/>
      <w:numFmt w:val="decimal"/>
      <w:lvlText w:val="%1."/>
      <w:lvlJc w:val="left"/>
      <w:pPr>
        <w:tabs>
          <w:tab w:val="num" w:pos="4500"/>
        </w:tabs>
        <w:ind w:left="450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9" w15:restartNumberingAfterBreak="0">
    <w:nsid w:val="59E153AF"/>
    <w:multiLevelType w:val="hybridMultilevel"/>
    <w:tmpl w:val="53AE899C"/>
    <w:lvl w:ilvl="0" w:tplc="04150019">
      <w:start w:val="1"/>
      <w:numFmt w:val="lowerLetter"/>
      <w:lvlText w:val="%1."/>
      <w:lvlJc w:val="left"/>
      <w:pPr>
        <w:ind w:left="720" w:hanging="360"/>
      </w:pPr>
    </w:lvl>
    <w:lvl w:ilvl="1" w:tplc="04150011">
      <w:start w:val="1"/>
      <w:numFmt w:val="decimal"/>
      <w:lvlText w:val="%2)"/>
      <w:lvlJc w:val="left"/>
      <w:pPr>
        <w:ind w:left="1440" w:hanging="360"/>
      </w:pPr>
      <w:rPr>
        <w:color w:val="auto"/>
      </w:rPr>
    </w:lvl>
    <w:lvl w:ilvl="2" w:tplc="81F0472E">
      <w:start w:val="1"/>
      <w:numFmt w:val="lowerLetter"/>
      <w:lvlText w:val="%3)"/>
      <w:lvlJc w:val="left"/>
      <w:pPr>
        <w:ind w:left="2340" w:hanging="360"/>
      </w:pPr>
      <w:rPr>
        <w:rFonts w:hint="default"/>
      </w:rPr>
    </w:lvl>
    <w:lvl w:ilvl="3" w:tplc="C8727B52">
      <w:start w:val="1"/>
      <w:numFmt w:val="decimal"/>
      <w:lvlText w:val="%4."/>
      <w:lvlJc w:val="left"/>
      <w:pPr>
        <w:ind w:left="2880" w:hanging="360"/>
      </w:pPr>
      <w:rPr>
        <w:rFonts w:hint="default"/>
        <w:b w:val="0"/>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382C7F"/>
    <w:multiLevelType w:val="hybridMultilevel"/>
    <w:tmpl w:val="5C8A799C"/>
    <w:lvl w:ilvl="0" w:tplc="04150017">
      <w:start w:val="1"/>
      <w:numFmt w:val="lowerLetter"/>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81" w15:restartNumberingAfterBreak="0">
    <w:nsid w:val="5FED505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2" w15:restartNumberingAfterBreak="0">
    <w:nsid w:val="61734A2F"/>
    <w:multiLevelType w:val="hybridMultilevel"/>
    <w:tmpl w:val="6DFA7822"/>
    <w:lvl w:ilvl="0" w:tplc="0C5CA61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20534EF"/>
    <w:multiLevelType w:val="hybridMultilevel"/>
    <w:tmpl w:val="35765B68"/>
    <w:lvl w:ilvl="0" w:tplc="04150011">
      <w:start w:val="1"/>
      <w:numFmt w:val="decimal"/>
      <w:lvlText w:val="%1)"/>
      <w:lvlJc w:val="left"/>
      <w:pPr>
        <w:ind w:left="861" w:hanging="360"/>
      </w:pPr>
      <w:rPr>
        <w:rFonts w:hint="default"/>
      </w:rPr>
    </w:lvl>
    <w:lvl w:ilvl="1" w:tplc="04150017">
      <w:start w:val="1"/>
      <w:numFmt w:val="lowerLetter"/>
      <w:lvlText w:val="%2)"/>
      <w:lvlJc w:val="left"/>
      <w:pPr>
        <w:ind w:left="1581" w:hanging="360"/>
      </w:pPr>
    </w:lvl>
    <w:lvl w:ilvl="2" w:tplc="FFFFFFFF">
      <w:start w:val="1"/>
      <w:numFmt w:val="lowerRoman"/>
      <w:lvlText w:val="%3."/>
      <w:lvlJc w:val="right"/>
      <w:pPr>
        <w:ind w:left="2301" w:hanging="180"/>
      </w:pPr>
    </w:lvl>
    <w:lvl w:ilvl="3" w:tplc="FFFFFFFF" w:tentative="1">
      <w:start w:val="1"/>
      <w:numFmt w:val="decimal"/>
      <w:lvlText w:val="%4."/>
      <w:lvlJc w:val="left"/>
      <w:pPr>
        <w:ind w:left="3021" w:hanging="360"/>
      </w:pPr>
    </w:lvl>
    <w:lvl w:ilvl="4" w:tplc="FFFFFFFF" w:tentative="1">
      <w:start w:val="1"/>
      <w:numFmt w:val="lowerLetter"/>
      <w:lvlText w:val="%5."/>
      <w:lvlJc w:val="left"/>
      <w:pPr>
        <w:ind w:left="3741" w:hanging="360"/>
      </w:pPr>
    </w:lvl>
    <w:lvl w:ilvl="5" w:tplc="FFFFFFFF" w:tentative="1">
      <w:start w:val="1"/>
      <w:numFmt w:val="lowerRoman"/>
      <w:lvlText w:val="%6."/>
      <w:lvlJc w:val="right"/>
      <w:pPr>
        <w:ind w:left="4461" w:hanging="180"/>
      </w:pPr>
    </w:lvl>
    <w:lvl w:ilvl="6" w:tplc="FFFFFFFF" w:tentative="1">
      <w:start w:val="1"/>
      <w:numFmt w:val="decimal"/>
      <w:lvlText w:val="%7."/>
      <w:lvlJc w:val="left"/>
      <w:pPr>
        <w:ind w:left="5181" w:hanging="360"/>
      </w:pPr>
    </w:lvl>
    <w:lvl w:ilvl="7" w:tplc="FFFFFFFF" w:tentative="1">
      <w:start w:val="1"/>
      <w:numFmt w:val="lowerLetter"/>
      <w:lvlText w:val="%8."/>
      <w:lvlJc w:val="left"/>
      <w:pPr>
        <w:ind w:left="5901" w:hanging="360"/>
      </w:pPr>
    </w:lvl>
    <w:lvl w:ilvl="8" w:tplc="FFFFFFFF" w:tentative="1">
      <w:start w:val="1"/>
      <w:numFmt w:val="lowerRoman"/>
      <w:lvlText w:val="%9."/>
      <w:lvlJc w:val="right"/>
      <w:pPr>
        <w:ind w:left="6621" w:hanging="180"/>
      </w:pPr>
    </w:lvl>
  </w:abstractNum>
  <w:abstractNum w:abstractNumId="84" w15:restartNumberingAfterBreak="0">
    <w:nsid w:val="64B4083D"/>
    <w:multiLevelType w:val="multilevel"/>
    <w:tmpl w:val="00000007"/>
    <w:name w:val="WW8Num21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5" w15:restartNumberingAfterBreak="0">
    <w:nsid w:val="6625774E"/>
    <w:multiLevelType w:val="multilevel"/>
    <w:tmpl w:val="FE50F6EC"/>
    <w:lvl w:ilvl="0">
      <w:start w:val="1"/>
      <w:numFmt w:val="lowerLetter"/>
      <w:lvlText w:val="%1)"/>
      <w:lvlJc w:val="left"/>
      <w:pPr>
        <w:tabs>
          <w:tab w:val="num" w:pos="720"/>
        </w:tabs>
        <w:ind w:left="720" w:hanging="360"/>
      </w:pPr>
      <w:rPr>
        <w:b w:val="0"/>
        <w:spacing w:val="0"/>
        <w:position w:val="0"/>
        <w:sz w:val="24"/>
        <w:szCs w:val="22"/>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sz w:val="22"/>
        <w:szCs w:val="22"/>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6" w15:restartNumberingAfterBreak="0">
    <w:nsid w:val="66DF4F2E"/>
    <w:multiLevelType w:val="hybridMultilevel"/>
    <w:tmpl w:val="97E00BDA"/>
    <w:lvl w:ilvl="0" w:tplc="41328E1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690E0628"/>
    <w:multiLevelType w:val="hybridMultilevel"/>
    <w:tmpl w:val="40A2FE36"/>
    <w:numStyleLink w:val="Zaimportowanystyl20"/>
  </w:abstractNum>
  <w:abstractNum w:abstractNumId="88" w15:restartNumberingAfterBreak="0">
    <w:nsid w:val="6AF7446C"/>
    <w:multiLevelType w:val="hybridMultilevel"/>
    <w:tmpl w:val="40A2FE36"/>
    <w:styleLink w:val="Zaimportowanystyl20"/>
    <w:lvl w:ilvl="0" w:tplc="089A6194">
      <w:start w:val="1"/>
      <w:numFmt w:val="decimal"/>
      <w:lvlText w:val="%1."/>
      <w:lvlJc w:val="left"/>
      <w:pPr>
        <w:ind w:left="249" w:hanging="246"/>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1" w:tplc="E80CC1D4">
      <w:start w:val="1"/>
      <w:numFmt w:val="decimal"/>
      <w:lvlText w:val="%2."/>
      <w:lvlJc w:val="left"/>
      <w:pPr>
        <w:ind w:left="271" w:hanging="268"/>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2" w:tplc="8BE66832">
      <w:start w:val="1"/>
      <w:numFmt w:val="decimal"/>
      <w:lvlText w:val="%3."/>
      <w:lvlJc w:val="left"/>
      <w:pPr>
        <w:ind w:left="271" w:hanging="268"/>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3" w:tplc="B78E396A">
      <w:start w:val="1"/>
      <w:numFmt w:val="decimal"/>
      <w:lvlText w:val="%4."/>
      <w:lvlJc w:val="left"/>
      <w:pPr>
        <w:ind w:left="271" w:hanging="268"/>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4" w:tplc="2054B9C6">
      <w:start w:val="1"/>
      <w:numFmt w:val="decimal"/>
      <w:lvlText w:val="%5."/>
      <w:lvlJc w:val="left"/>
      <w:pPr>
        <w:ind w:left="271" w:hanging="268"/>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5" w:tplc="79E4BC46">
      <w:start w:val="1"/>
      <w:numFmt w:val="decimal"/>
      <w:lvlText w:val="%6."/>
      <w:lvlJc w:val="left"/>
      <w:pPr>
        <w:ind w:left="271" w:hanging="268"/>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6" w:tplc="77A69DE4">
      <w:start w:val="1"/>
      <w:numFmt w:val="decimal"/>
      <w:lvlText w:val="%7."/>
      <w:lvlJc w:val="left"/>
      <w:pPr>
        <w:ind w:left="271" w:hanging="268"/>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7" w:tplc="DA42963E">
      <w:start w:val="1"/>
      <w:numFmt w:val="decimal"/>
      <w:lvlText w:val="%8."/>
      <w:lvlJc w:val="left"/>
      <w:pPr>
        <w:ind w:left="271" w:hanging="268"/>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8" w:tplc="51C44E9A">
      <w:start w:val="1"/>
      <w:numFmt w:val="decimal"/>
      <w:lvlText w:val="%9."/>
      <w:lvlJc w:val="left"/>
      <w:pPr>
        <w:ind w:left="271" w:hanging="268"/>
      </w:pPr>
      <w:rPr>
        <w:rFonts w:hAnsi="Arial Unicode MS"/>
        <w:caps w:val="0"/>
        <w:smallCaps w:val="0"/>
        <w:strike w:val="0"/>
        <w:dstrike w:val="0"/>
        <w:outline w:val="0"/>
        <w:emboss w:val="0"/>
        <w:imprint w:val="0"/>
        <w:spacing w:val="0"/>
        <w:w w:val="100"/>
        <w:kern w:val="0"/>
        <w:position w:val="0"/>
        <w:sz w:val="18"/>
        <w:szCs w:val="18"/>
        <w:highlight w:val="none"/>
        <w:vertAlign w:val="baseline"/>
      </w:rPr>
    </w:lvl>
  </w:abstractNum>
  <w:abstractNum w:abstractNumId="89" w15:restartNumberingAfterBreak="0">
    <w:nsid w:val="6DF3542E"/>
    <w:multiLevelType w:val="hybridMultilevel"/>
    <w:tmpl w:val="7124D1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105133E"/>
    <w:multiLevelType w:val="hybridMultilevel"/>
    <w:tmpl w:val="DE00449C"/>
    <w:lvl w:ilvl="0" w:tplc="00000004">
      <w:start w:val="1"/>
      <w:numFmt w:val="lowerLetter"/>
      <w:lvlText w:val="%1)"/>
      <w:lvlJc w:val="left"/>
      <w:pPr>
        <w:ind w:left="1440" w:hanging="360"/>
      </w:pPr>
      <w:rPr>
        <w:rFonts w:ascii="Times New Roman" w:hAnsi="Times New Roman" w:cs="Times New Roman"/>
        <w:color w:val="000000"/>
        <w:sz w:val="24"/>
        <w:szCs w:val="24"/>
        <w:lang w:val="pl-PL" w:eastAsia="pl-P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76031383"/>
    <w:multiLevelType w:val="multilevel"/>
    <w:tmpl w:val="790E959A"/>
    <w:lvl w:ilvl="0">
      <w:start w:val="1"/>
      <w:numFmt w:val="decimal"/>
      <w:lvlText w:val="%1)"/>
      <w:lvlJc w:val="left"/>
      <w:pPr>
        <w:tabs>
          <w:tab w:val="num" w:pos="1440"/>
        </w:tabs>
        <w:ind w:left="1440" w:hanging="360"/>
      </w:pPr>
      <w:rPr>
        <w:b w:val="0"/>
        <w:spacing w:val="0"/>
        <w:position w:val="0"/>
        <w:sz w:val="22"/>
        <w:szCs w:val="22"/>
        <w:vertAlign w:val="baseline"/>
      </w:rPr>
    </w:lvl>
    <w:lvl w:ilvl="1">
      <w:start w:val="1"/>
      <w:numFmt w:val="decimal"/>
      <w:lvlText w:val="%2."/>
      <w:lvlJc w:val="left"/>
      <w:pPr>
        <w:tabs>
          <w:tab w:val="num" w:pos="1080"/>
        </w:tabs>
        <w:ind w:left="1080" w:hanging="360"/>
      </w:pPr>
      <w:rPr>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2" w15:restartNumberingAfterBreak="0">
    <w:nsid w:val="7AA26F06"/>
    <w:multiLevelType w:val="hybridMultilevel"/>
    <w:tmpl w:val="F5DEE5BC"/>
    <w:lvl w:ilvl="0" w:tplc="FFFFFFFF">
      <w:start w:val="1"/>
      <w:numFmt w:val="decimal"/>
      <w:lvlText w:val="%1)"/>
      <w:lvlJc w:val="left"/>
      <w:pPr>
        <w:ind w:left="720" w:hanging="360"/>
      </w:pPr>
      <w:rPr>
        <w:b w:val="0"/>
        <w:color w:val="auto"/>
      </w:rPr>
    </w:lvl>
    <w:lvl w:ilvl="1" w:tplc="00000007">
      <w:start w:val="1"/>
      <w:numFmt w:val="lowerLetter"/>
      <w:lvlText w:val="%2)"/>
      <w:lvlJc w:val="left"/>
      <w:pPr>
        <w:ind w:left="1440" w:hanging="360"/>
      </w:pPr>
      <w:rPr>
        <w:b w:val="0"/>
        <w:spacing w:val="0"/>
        <w:position w:val="0"/>
        <w:sz w:val="24"/>
        <w:vertAlign w:val="baseline"/>
      </w:rPr>
    </w:lvl>
    <w:lvl w:ilvl="2" w:tplc="5B0A0EDA">
      <w:start w:val="1"/>
      <w:numFmt w:val="decimal"/>
      <w:lvlText w:val="%3)"/>
      <w:lvlJc w:val="left"/>
      <w:pPr>
        <w:ind w:left="2340" w:hanging="360"/>
      </w:pPr>
      <w:rPr>
        <w:rFonts w:eastAsiaTheme="minorHAnsi" w:hint="default"/>
        <w:b w:val="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7C017C6C"/>
    <w:multiLevelType w:val="hybridMultilevel"/>
    <w:tmpl w:val="84B48BE0"/>
    <w:lvl w:ilvl="0" w:tplc="A1745210">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C5653FF"/>
    <w:multiLevelType w:val="hybridMultilevel"/>
    <w:tmpl w:val="9670D04A"/>
    <w:lvl w:ilvl="0" w:tplc="FFFFFFFF">
      <w:start w:val="1"/>
      <w:numFmt w:val="decimal"/>
      <w:lvlText w:val="%1)"/>
      <w:lvlJc w:val="left"/>
      <w:pPr>
        <w:ind w:left="720" w:hanging="360"/>
      </w:pPr>
      <w:rPr>
        <w:b w:val="0"/>
        <w:color w:val="auto"/>
      </w:rPr>
    </w:lvl>
    <w:lvl w:ilvl="1" w:tplc="00000007">
      <w:start w:val="1"/>
      <w:numFmt w:val="lowerLetter"/>
      <w:lvlText w:val="%2)"/>
      <w:lvlJc w:val="left"/>
      <w:pPr>
        <w:ind w:left="1440" w:hanging="360"/>
      </w:pPr>
      <w:rPr>
        <w:b w:val="0"/>
        <w:spacing w:val="0"/>
        <w:position w:val="0"/>
        <w:sz w:val="24"/>
        <w:vertAlign w:val="baseline"/>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7D225259"/>
    <w:multiLevelType w:val="multilevel"/>
    <w:tmpl w:val="31828E00"/>
    <w:lvl w:ilvl="0">
      <w:start w:val="1"/>
      <w:numFmt w:val="lowerLetter"/>
      <w:lvlText w:val="%1)"/>
      <w:lvlJc w:val="left"/>
      <w:pPr>
        <w:tabs>
          <w:tab w:val="num" w:pos="360"/>
        </w:tabs>
        <w:ind w:left="360" w:hanging="360"/>
      </w:pPr>
      <w:rPr>
        <w:rFonts w:ascii="Times New Roman" w:eastAsia="Times New Roman" w:hAnsi="Times New Roman" w:cs="Times New Roman"/>
        <w:b w:val="0"/>
        <w:spacing w:val="0"/>
        <w:position w:val="0"/>
        <w:sz w:val="24"/>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6" w15:restartNumberingAfterBreak="0">
    <w:nsid w:val="7EC10BF4"/>
    <w:multiLevelType w:val="hybridMultilevel"/>
    <w:tmpl w:val="0270C9A2"/>
    <w:lvl w:ilvl="0" w:tplc="5B0A0EDA">
      <w:start w:val="1"/>
      <w:numFmt w:val="decimal"/>
      <w:lvlText w:val="%1)"/>
      <w:lvlJc w:val="left"/>
      <w:pPr>
        <w:ind w:left="720" w:hanging="360"/>
      </w:pPr>
      <w:rPr>
        <w:rFonts w:eastAsia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0396510">
    <w:abstractNumId w:val="1"/>
  </w:num>
  <w:num w:numId="2" w16cid:durableId="1208755494">
    <w:abstractNumId w:val="3"/>
  </w:num>
  <w:num w:numId="3" w16cid:durableId="1515731078">
    <w:abstractNumId w:val="5"/>
  </w:num>
  <w:num w:numId="4" w16cid:durableId="9262254">
    <w:abstractNumId w:val="10"/>
  </w:num>
  <w:num w:numId="5" w16cid:durableId="1859077633">
    <w:abstractNumId w:val="11"/>
  </w:num>
  <w:num w:numId="6" w16cid:durableId="1491560634">
    <w:abstractNumId w:val="12"/>
  </w:num>
  <w:num w:numId="7" w16cid:durableId="133721426">
    <w:abstractNumId w:val="13"/>
  </w:num>
  <w:num w:numId="8" w16cid:durableId="1969818037">
    <w:abstractNumId w:val="15"/>
  </w:num>
  <w:num w:numId="9" w16cid:durableId="116414256">
    <w:abstractNumId w:val="48"/>
  </w:num>
  <w:num w:numId="10" w16cid:durableId="1009795272">
    <w:abstractNumId w:val="74"/>
  </w:num>
  <w:num w:numId="11" w16cid:durableId="1490436009">
    <w:abstractNumId w:val="24"/>
  </w:num>
  <w:num w:numId="12" w16cid:durableId="1929534739">
    <w:abstractNumId w:val="75"/>
  </w:num>
  <w:num w:numId="13" w16cid:durableId="578948970">
    <w:abstractNumId w:val="59"/>
  </w:num>
  <w:num w:numId="14" w16cid:durableId="585501317">
    <w:abstractNumId w:val="61"/>
  </w:num>
  <w:num w:numId="15" w16cid:durableId="675810383">
    <w:abstractNumId w:val="78"/>
  </w:num>
  <w:num w:numId="16" w16cid:durableId="1250431656">
    <w:abstractNumId w:val="34"/>
  </w:num>
  <w:num w:numId="17" w16cid:durableId="216354915">
    <w:abstractNumId w:val="83"/>
  </w:num>
  <w:num w:numId="18" w16cid:durableId="227808638">
    <w:abstractNumId w:val="58"/>
  </w:num>
  <w:num w:numId="19" w16cid:durableId="1605652149">
    <w:abstractNumId w:val="95"/>
  </w:num>
  <w:num w:numId="20" w16cid:durableId="1284969223">
    <w:abstractNumId w:val="51"/>
  </w:num>
  <w:num w:numId="21" w16cid:durableId="1370300461">
    <w:abstractNumId w:val="91"/>
  </w:num>
  <w:num w:numId="22" w16cid:durableId="80762496">
    <w:abstractNumId w:val="89"/>
  </w:num>
  <w:num w:numId="23" w16cid:durableId="57593908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1920846">
    <w:abstractNumId w:val="27"/>
  </w:num>
  <w:num w:numId="25" w16cid:durableId="268974148">
    <w:abstractNumId w:val="40"/>
  </w:num>
  <w:num w:numId="26" w16cid:durableId="299572992">
    <w:abstractNumId w:val="63"/>
  </w:num>
  <w:num w:numId="27" w16cid:durableId="1740984508">
    <w:abstractNumId w:val="26"/>
  </w:num>
  <w:num w:numId="28" w16cid:durableId="187915281">
    <w:abstractNumId w:val="36"/>
  </w:num>
  <w:num w:numId="29" w16cid:durableId="1279527133">
    <w:abstractNumId w:val="6"/>
  </w:num>
  <w:num w:numId="30" w16cid:durableId="1797064127">
    <w:abstractNumId w:val="42"/>
  </w:num>
  <w:num w:numId="31" w16cid:durableId="1057817714">
    <w:abstractNumId w:val="0"/>
  </w:num>
  <w:num w:numId="32" w16cid:durableId="8850278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74147368">
    <w:abstractNumId w:val="76"/>
  </w:num>
  <w:num w:numId="34" w16cid:durableId="385683856">
    <w:abstractNumId w:val="32"/>
  </w:num>
  <w:num w:numId="35" w16cid:durableId="1060983636">
    <w:abstractNumId w:val="54"/>
  </w:num>
  <w:num w:numId="36" w16cid:durableId="471364502">
    <w:abstractNumId w:val="33"/>
  </w:num>
  <w:num w:numId="37" w16cid:durableId="1875345195">
    <w:abstractNumId w:val="55"/>
  </w:num>
  <w:num w:numId="38" w16cid:durableId="86467211">
    <w:abstractNumId w:val="70"/>
  </w:num>
  <w:num w:numId="39" w16cid:durableId="1476097239">
    <w:abstractNumId w:val="88"/>
  </w:num>
  <w:num w:numId="40" w16cid:durableId="1215845853">
    <w:abstractNumId w:val="87"/>
    <w:lvlOverride w:ilvl="0">
      <w:lvl w:ilvl="0" w:tplc="7ABE7028">
        <w:start w:val="1"/>
        <w:numFmt w:val="decimal"/>
        <w:lvlText w:val="%1."/>
        <w:lvlJc w:val="left"/>
        <w:pPr>
          <w:ind w:left="249" w:hanging="246"/>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3B92BAD0">
        <w:start w:val="1"/>
        <w:numFmt w:val="decimal"/>
        <w:lvlText w:val="%2."/>
        <w:lvlJc w:val="left"/>
        <w:pPr>
          <w:ind w:left="271" w:hanging="26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num>
  <w:num w:numId="41" w16cid:durableId="973829235">
    <w:abstractNumId w:val="73"/>
    <w:lvlOverride w:ilvl="0">
      <w:startOverride w:val="1"/>
    </w:lvlOverride>
  </w:num>
  <w:num w:numId="42" w16cid:durableId="226458819">
    <w:abstractNumId w:val="52"/>
  </w:num>
  <w:num w:numId="43" w16cid:durableId="1406680828">
    <w:abstractNumId w:val="66"/>
  </w:num>
  <w:num w:numId="44" w16cid:durableId="1179275368">
    <w:abstractNumId w:val="30"/>
  </w:num>
  <w:num w:numId="45" w16cid:durableId="84880930">
    <w:abstractNumId w:val="69"/>
  </w:num>
  <w:num w:numId="46" w16cid:durableId="1817067327">
    <w:abstractNumId w:val="43"/>
  </w:num>
  <w:num w:numId="47" w16cid:durableId="486551401">
    <w:abstractNumId w:val="72"/>
  </w:num>
  <w:num w:numId="48" w16cid:durableId="369570653">
    <w:abstractNumId w:val="25"/>
  </w:num>
  <w:num w:numId="49" w16cid:durableId="1248273697">
    <w:abstractNumId w:val="31"/>
  </w:num>
  <w:num w:numId="50" w16cid:durableId="1111557940">
    <w:abstractNumId w:val="50"/>
  </w:num>
  <w:num w:numId="51" w16cid:durableId="1750927574">
    <w:abstractNumId w:val="96"/>
  </w:num>
  <w:num w:numId="52" w16cid:durableId="591940143">
    <w:abstractNumId w:val="28"/>
  </w:num>
  <w:num w:numId="53" w16cid:durableId="960188644">
    <w:abstractNumId w:val="53"/>
  </w:num>
  <w:num w:numId="54" w16cid:durableId="552693333">
    <w:abstractNumId w:val="37"/>
  </w:num>
  <w:num w:numId="55" w16cid:durableId="92097878">
    <w:abstractNumId w:val="46"/>
  </w:num>
  <w:num w:numId="56" w16cid:durableId="2058553987">
    <w:abstractNumId w:val="71"/>
  </w:num>
  <w:num w:numId="57" w16cid:durableId="1988437824">
    <w:abstractNumId w:val="44"/>
  </w:num>
  <w:num w:numId="58" w16cid:durableId="658265093">
    <w:abstractNumId w:val="62"/>
  </w:num>
  <w:num w:numId="59" w16cid:durableId="2027057095">
    <w:abstractNumId w:val="60"/>
  </w:num>
  <w:num w:numId="60" w16cid:durableId="981034642">
    <w:abstractNumId w:val="65"/>
  </w:num>
  <w:num w:numId="61" w16cid:durableId="1588273472">
    <w:abstractNumId w:val="80"/>
  </w:num>
  <w:num w:numId="62" w16cid:durableId="845754184">
    <w:abstractNumId w:val="41"/>
  </w:num>
  <w:num w:numId="63" w16cid:durableId="589435055">
    <w:abstractNumId w:val="82"/>
  </w:num>
  <w:num w:numId="64" w16cid:durableId="1089233816">
    <w:abstractNumId w:val="39"/>
  </w:num>
  <w:num w:numId="65" w16cid:durableId="1933392070">
    <w:abstractNumId w:val="93"/>
  </w:num>
  <w:num w:numId="66" w16cid:durableId="848375881">
    <w:abstractNumId w:val="22"/>
  </w:num>
  <w:num w:numId="67" w16cid:durableId="1281839070">
    <w:abstractNumId w:val="56"/>
  </w:num>
  <w:num w:numId="68" w16cid:durableId="1098525535">
    <w:abstractNumId w:val="35"/>
  </w:num>
  <w:num w:numId="69" w16cid:durableId="858277443">
    <w:abstractNumId w:val="14"/>
  </w:num>
  <w:num w:numId="70" w16cid:durableId="727413182">
    <w:abstractNumId w:val="16"/>
  </w:num>
  <w:num w:numId="71" w16cid:durableId="1625888493">
    <w:abstractNumId w:val="17"/>
  </w:num>
  <w:num w:numId="72" w16cid:durableId="1909069527">
    <w:abstractNumId w:val="20"/>
  </w:num>
  <w:num w:numId="73" w16cid:durableId="1347094894">
    <w:abstractNumId w:val="85"/>
  </w:num>
  <w:num w:numId="74" w16cid:durableId="1159150497">
    <w:abstractNumId w:val="9"/>
  </w:num>
  <w:num w:numId="75" w16cid:durableId="4095035">
    <w:abstractNumId w:val="81"/>
  </w:num>
  <w:num w:numId="76" w16cid:durableId="666589491">
    <w:abstractNumId w:val="67"/>
  </w:num>
  <w:num w:numId="77" w16cid:durableId="1035958243">
    <w:abstractNumId w:val="38"/>
  </w:num>
  <w:num w:numId="78" w16cid:durableId="771556509">
    <w:abstractNumId w:val="29"/>
  </w:num>
  <w:num w:numId="79" w16cid:durableId="1354964959">
    <w:abstractNumId w:val="57"/>
  </w:num>
  <w:num w:numId="80" w16cid:durableId="707948683">
    <w:abstractNumId w:val="94"/>
  </w:num>
  <w:num w:numId="81" w16cid:durableId="1396390928">
    <w:abstractNumId w:val="49"/>
  </w:num>
  <w:num w:numId="82" w16cid:durableId="465704859">
    <w:abstractNumId w:val="92"/>
  </w:num>
  <w:num w:numId="83" w16cid:durableId="418450476">
    <w:abstractNumId w:val="79"/>
  </w:num>
  <w:num w:numId="84" w16cid:durableId="1242761751">
    <w:abstractNumId w:val="68"/>
  </w:num>
  <w:num w:numId="85" w16cid:durableId="1976450086">
    <w:abstractNumId w:val="45"/>
  </w:num>
  <w:num w:numId="86" w16cid:durableId="891697276">
    <w:abstractNumId w:val="21"/>
  </w:num>
  <w:num w:numId="87" w16cid:durableId="662047496">
    <w:abstractNumId w:val="90"/>
  </w:num>
  <w:num w:numId="88" w16cid:durableId="67920275">
    <w:abstractNumId w:val="47"/>
  </w:num>
  <w:num w:numId="89" w16cid:durableId="1917350743">
    <w:abstractNumId w:val="64"/>
  </w:num>
  <w:num w:numId="90" w16cid:durableId="1768504821">
    <w:abstractNumId w:val="86"/>
  </w:num>
  <w:num w:numId="91" w16cid:durableId="2030066054">
    <w:abstractNumId w:val="7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mirrorMargin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0D0"/>
    <w:rsid w:val="0000125D"/>
    <w:rsid w:val="000038FE"/>
    <w:rsid w:val="00004134"/>
    <w:rsid w:val="00013853"/>
    <w:rsid w:val="00014D96"/>
    <w:rsid w:val="000155B3"/>
    <w:rsid w:val="00032F18"/>
    <w:rsid w:val="00036004"/>
    <w:rsid w:val="00036CC7"/>
    <w:rsid w:val="00037489"/>
    <w:rsid w:val="000427B5"/>
    <w:rsid w:val="00043B49"/>
    <w:rsid w:val="00043FDF"/>
    <w:rsid w:val="000503A1"/>
    <w:rsid w:val="000509DD"/>
    <w:rsid w:val="00050DF3"/>
    <w:rsid w:val="0005312B"/>
    <w:rsid w:val="0005366D"/>
    <w:rsid w:val="0005448F"/>
    <w:rsid w:val="000561FF"/>
    <w:rsid w:val="000628FB"/>
    <w:rsid w:val="000675A1"/>
    <w:rsid w:val="00067AAB"/>
    <w:rsid w:val="0007346B"/>
    <w:rsid w:val="00083D65"/>
    <w:rsid w:val="000A1368"/>
    <w:rsid w:val="000A2A6C"/>
    <w:rsid w:val="000B41A1"/>
    <w:rsid w:val="000B5A4B"/>
    <w:rsid w:val="000B7190"/>
    <w:rsid w:val="000C0C39"/>
    <w:rsid w:val="000C23B4"/>
    <w:rsid w:val="000D2000"/>
    <w:rsid w:val="000D72E5"/>
    <w:rsid w:val="000F26BB"/>
    <w:rsid w:val="000F6FFC"/>
    <w:rsid w:val="000F71CC"/>
    <w:rsid w:val="00101407"/>
    <w:rsid w:val="00112055"/>
    <w:rsid w:val="001204BD"/>
    <w:rsid w:val="00134ABB"/>
    <w:rsid w:val="00135D77"/>
    <w:rsid w:val="00141D72"/>
    <w:rsid w:val="00142515"/>
    <w:rsid w:val="00143462"/>
    <w:rsid w:val="00145F1C"/>
    <w:rsid w:val="00147628"/>
    <w:rsid w:val="00153C02"/>
    <w:rsid w:val="00160D30"/>
    <w:rsid w:val="001651B2"/>
    <w:rsid w:val="0017065A"/>
    <w:rsid w:val="00171DFF"/>
    <w:rsid w:val="001747FE"/>
    <w:rsid w:val="001871DF"/>
    <w:rsid w:val="00187D23"/>
    <w:rsid w:val="00191029"/>
    <w:rsid w:val="00191978"/>
    <w:rsid w:val="00192C9C"/>
    <w:rsid w:val="00193202"/>
    <w:rsid w:val="001958C9"/>
    <w:rsid w:val="00196536"/>
    <w:rsid w:val="00196E00"/>
    <w:rsid w:val="001979CF"/>
    <w:rsid w:val="00197C17"/>
    <w:rsid w:val="00197D64"/>
    <w:rsid w:val="001A5298"/>
    <w:rsid w:val="001B1CBD"/>
    <w:rsid w:val="001B417A"/>
    <w:rsid w:val="001B48F1"/>
    <w:rsid w:val="001B4D27"/>
    <w:rsid w:val="001B6B70"/>
    <w:rsid w:val="001B6BA1"/>
    <w:rsid w:val="001C1C66"/>
    <w:rsid w:val="001C20F9"/>
    <w:rsid w:val="001C2541"/>
    <w:rsid w:val="001C3FE3"/>
    <w:rsid w:val="001C541C"/>
    <w:rsid w:val="001D20E4"/>
    <w:rsid w:val="001D452B"/>
    <w:rsid w:val="001E3124"/>
    <w:rsid w:val="001E3A82"/>
    <w:rsid w:val="001E5E77"/>
    <w:rsid w:val="001F2CD8"/>
    <w:rsid w:val="001F4054"/>
    <w:rsid w:val="001F5B37"/>
    <w:rsid w:val="0020637C"/>
    <w:rsid w:val="00215B24"/>
    <w:rsid w:val="002176E3"/>
    <w:rsid w:val="002266EC"/>
    <w:rsid w:val="00226D1F"/>
    <w:rsid w:val="00227C55"/>
    <w:rsid w:val="002334F6"/>
    <w:rsid w:val="0023727D"/>
    <w:rsid w:val="002436F0"/>
    <w:rsid w:val="00245D6B"/>
    <w:rsid w:val="0024742F"/>
    <w:rsid w:val="0025160F"/>
    <w:rsid w:val="00253560"/>
    <w:rsid w:val="00255670"/>
    <w:rsid w:val="00257CE5"/>
    <w:rsid w:val="0026008B"/>
    <w:rsid w:val="00260942"/>
    <w:rsid w:val="00271B6D"/>
    <w:rsid w:val="00290E76"/>
    <w:rsid w:val="00294987"/>
    <w:rsid w:val="00294B70"/>
    <w:rsid w:val="00294D17"/>
    <w:rsid w:val="002A014D"/>
    <w:rsid w:val="002A694B"/>
    <w:rsid w:val="002A6C31"/>
    <w:rsid w:val="002A7C0E"/>
    <w:rsid w:val="002B576E"/>
    <w:rsid w:val="002B6AED"/>
    <w:rsid w:val="002D25FC"/>
    <w:rsid w:val="002D61F6"/>
    <w:rsid w:val="002E4D2B"/>
    <w:rsid w:val="002E592E"/>
    <w:rsid w:val="002F0246"/>
    <w:rsid w:val="002F0C4B"/>
    <w:rsid w:val="002F40FD"/>
    <w:rsid w:val="003034B5"/>
    <w:rsid w:val="0030769E"/>
    <w:rsid w:val="0031034A"/>
    <w:rsid w:val="00321D63"/>
    <w:rsid w:val="0032289E"/>
    <w:rsid w:val="003261B6"/>
    <w:rsid w:val="00326B01"/>
    <w:rsid w:val="003274DB"/>
    <w:rsid w:val="003317FD"/>
    <w:rsid w:val="00341EB0"/>
    <w:rsid w:val="00343692"/>
    <w:rsid w:val="00343906"/>
    <w:rsid w:val="00345856"/>
    <w:rsid w:val="00347BFE"/>
    <w:rsid w:val="00351E80"/>
    <w:rsid w:val="00352AE7"/>
    <w:rsid w:val="003546DB"/>
    <w:rsid w:val="003548D1"/>
    <w:rsid w:val="00361543"/>
    <w:rsid w:val="00362B32"/>
    <w:rsid w:val="00362C38"/>
    <w:rsid w:val="0037034E"/>
    <w:rsid w:val="0037189C"/>
    <w:rsid w:val="00371C33"/>
    <w:rsid w:val="00373131"/>
    <w:rsid w:val="003925C3"/>
    <w:rsid w:val="003A36D6"/>
    <w:rsid w:val="003B1C44"/>
    <w:rsid w:val="003B7733"/>
    <w:rsid w:val="003B7F26"/>
    <w:rsid w:val="003D4A14"/>
    <w:rsid w:val="003D6733"/>
    <w:rsid w:val="003E70FE"/>
    <w:rsid w:val="003F2234"/>
    <w:rsid w:val="003F28B9"/>
    <w:rsid w:val="003F5951"/>
    <w:rsid w:val="00400C17"/>
    <w:rsid w:val="00411978"/>
    <w:rsid w:val="004133DD"/>
    <w:rsid w:val="00432303"/>
    <w:rsid w:val="00432696"/>
    <w:rsid w:val="00432AB5"/>
    <w:rsid w:val="00445219"/>
    <w:rsid w:val="00453ED0"/>
    <w:rsid w:val="00455EBA"/>
    <w:rsid w:val="004574E2"/>
    <w:rsid w:val="0046203C"/>
    <w:rsid w:val="00463736"/>
    <w:rsid w:val="00463CFA"/>
    <w:rsid w:val="00464E9D"/>
    <w:rsid w:val="00465DFD"/>
    <w:rsid w:val="00470663"/>
    <w:rsid w:val="00470F26"/>
    <w:rsid w:val="00484064"/>
    <w:rsid w:val="004844DA"/>
    <w:rsid w:val="00485F39"/>
    <w:rsid w:val="00490018"/>
    <w:rsid w:val="00490C5E"/>
    <w:rsid w:val="004937C8"/>
    <w:rsid w:val="004942CF"/>
    <w:rsid w:val="00495F03"/>
    <w:rsid w:val="00496FC2"/>
    <w:rsid w:val="004A007A"/>
    <w:rsid w:val="004A0566"/>
    <w:rsid w:val="004A7163"/>
    <w:rsid w:val="004B1A14"/>
    <w:rsid w:val="004B3644"/>
    <w:rsid w:val="004B3C08"/>
    <w:rsid w:val="004B65F0"/>
    <w:rsid w:val="004B6DEF"/>
    <w:rsid w:val="004C0749"/>
    <w:rsid w:val="004C1587"/>
    <w:rsid w:val="004C17F0"/>
    <w:rsid w:val="004C407B"/>
    <w:rsid w:val="004C5334"/>
    <w:rsid w:val="004C6E2A"/>
    <w:rsid w:val="004D05B3"/>
    <w:rsid w:val="004D25A9"/>
    <w:rsid w:val="004D47F3"/>
    <w:rsid w:val="004D4921"/>
    <w:rsid w:val="004D7D12"/>
    <w:rsid w:val="004E1E37"/>
    <w:rsid w:val="004E2F42"/>
    <w:rsid w:val="004E369C"/>
    <w:rsid w:val="004E45F5"/>
    <w:rsid w:val="004E559E"/>
    <w:rsid w:val="004F2DE0"/>
    <w:rsid w:val="004F3BAD"/>
    <w:rsid w:val="00500399"/>
    <w:rsid w:val="0050354D"/>
    <w:rsid w:val="005044A5"/>
    <w:rsid w:val="00505E85"/>
    <w:rsid w:val="00506647"/>
    <w:rsid w:val="00512167"/>
    <w:rsid w:val="005248E2"/>
    <w:rsid w:val="00525415"/>
    <w:rsid w:val="00530274"/>
    <w:rsid w:val="005319BF"/>
    <w:rsid w:val="0053376C"/>
    <w:rsid w:val="00540A31"/>
    <w:rsid w:val="0054543C"/>
    <w:rsid w:val="00554E22"/>
    <w:rsid w:val="0056283B"/>
    <w:rsid w:val="00565FDA"/>
    <w:rsid w:val="00574201"/>
    <w:rsid w:val="00583547"/>
    <w:rsid w:val="00586B89"/>
    <w:rsid w:val="00590115"/>
    <w:rsid w:val="005948A3"/>
    <w:rsid w:val="005A1E3D"/>
    <w:rsid w:val="005A5693"/>
    <w:rsid w:val="005A66D9"/>
    <w:rsid w:val="005B23EA"/>
    <w:rsid w:val="005B3646"/>
    <w:rsid w:val="005C1038"/>
    <w:rsid w:val="005C2418"/>
    <w:rsid w:val="005D0FB7"/>
    <w:rsid w:val="005D140E"/>
    <w:rsid w:val="005D697E"/>
    <w:rsid w:val="005E1440"/>
    <w:rsid w:val="005E2EE6"/>
    <w:rsid w:val="005E5FBB"/>
    <w:rsid w:val="005E6843"/>
    <w:rsid w:val="005F134A"/>
    <w:rsid w:val="005F2E80"/>
    <w:rsid w:val="005F48EF"/>
    <w:rsid w:val="005F7FC6"/>
    <w:rsid w:val="00600140"/>
    <w:rsid w:val="0060033A"/>
    <w:rsid w:val="006019C0"/>
    <w:rsid w:val="00603270"/>
    <w:rsid w:val="00606FFB"/>
    <w:rsid w:val="00611932"/>
    <w:rsid w:val="006159F4"/>
    <w:rsid w:val="006206AC"/>
    <w:rsid w:val="006219D3"/>
    <w:rsid w:val="0062696F"/>
    <w:rsid w:val="00626B6C"/>
    <w:rsid w:val="00632B4E"/>
    <w:rsid w:val="00632E23"/>
    <w:rsid w:val="00643BC3"/>
    <w:rsid w:val="00647F6C"/>
    <w:rsid w:val="00655A45"/>
    <w:rsid w:val="00656E63"/>
    <w:rsid w:val="00664452"/>
    <w:rsid w:val="006747EC"/>
    <w:rsid w:val="00675744"/>
    <w:rsid w:val="00682D59"/>
    <w:rsid w:val="0068546B"/>
    <w:rsid w:val="006946FE"/>
    <w:rsid w:val="006A5723"/>
    <w:rsid w:val="006B06E5"/>
    <w:rsid w:val="006B1CCD"/>
    <w:rsid w:val="006B736E"/>
    <w:rsid w:val="006C085B"/>
    <w:rsid w:val="006C3BC3"/>
    <w:rsid w:val="006D6D5D"/>
    <w:rsid w:val="006E2DBD"/>
    <w:rsid w:val="006E3F49"/>
    <w:rsid w:val="006F1AC1"/>
    <w:rsid w:val="006F3EF4"/>
    <w:rsid w:val="006F4BC1"/>
    <w:rsid w:val="0071620A"/>
    <w:rsid w:val="007203C6"/>
    <w:rsid w:val="0072238C"/>
    <w:rsid w:val="00723012"/>
    <w:rsid w:val="00730DFE"/>
    <w:rsid w:val="007317A4"/>
    <w:rsid w:val="00732713"/>
    <w:rsid w:val="007330FF"/>
    <w:rsid w:val="0073778D"/>
    <w:rsid w:val="007552C6"/>
    <w:rsid w:val="00756CFA"/>
    <w:rsid w:val="00756EBA"/>
    <w:rsid w:val="00756F23"/>
    <w:rsid w:val="00757BFF"/>
    <w:rsid w:val="00760091"/>
    <w:rsid w:val="0076018C"/>
    <w:rsid w:val="0076329E"/>
    <w:rsid w:val="00765589"/>
    <w:rsid w:val="00776918"/>
    <w:rsid w:val="00786B47"/>
    <w:rsid w:val="00786DBD"/>
    <w:rsid w:val="007871F5"/>
    <w:rsid w:val="007903A4"/>
    <w:rsid w:val="0079172F"/>
    <w:rsid w:val="00791833"/>
    <w:rsid w:val="0079269B"/>
    <w:rsid w:val="007A7744"/>
    <w:rsid w:val="007B4320"/>
    <w:rsid w:val="007B4445"/>
    <w:rsid w:val="007B6C49"/>
    <w:rsid w:val="007B6D05"/>
    <w:rsid w:val="007D01A5"/>
    <w:rsid w:val="007E3C8A"/>
    <w:rsid w:val="007E7813"/>
    <w:rsid w:val="007F45FE"/>
    <w:rsid w:val="00800596"/>
    <w:rsid w:val="00802537"/>
    <w:rsid w:val="00806A98"/>
    <w:rsid w:val="00806F8E"/>
    <w:rsid w:val="0081278A"/>
    <w:rsid w:val="00814646"/>
    <w:rsid w:val="00821CCC"/>
    <w:rsid w:val="008256AC"/>
    <w:rsid w:val="00841053"/>
    <w:rsid w:val="00842F74"/>
    <w:rsid w:val="008434FB"/>
    <w:rsid w:val="00846E40"/>
    <w:rsid w:val="00850CFD"/>
    <w:rsid w:val="00854104"/>
    <w:rsid w:val="008546E2"/>
    <w:rsid w:val="00861FBA"/>
    <w:rsid w:val="00862DC7"/>
    <w:rsid w:val="008639C0"/>
    <w:rsid w:val="00870A67"/>
    <w:rsid w:val="00897537"/>
    <w:rsid w:val="008A24D9"/>
    <w:rsid w:val="008A3FE6"/>
    <w:rsid w:val="008B13FA"/>
    <w:rsid w:val="008B18AE"/>
    <w:rsid w:val="008C3124"/>
    <w:rsid w:val="008C68E0"/>
    <w:rsid w:val="008E2410"/>
    <w:rsid w:val="008E2D73"/>
    <w:rsid w:val="008E5E57"/>
    <w:rsid w:val="008E62A4"/>
    <w:rsid w:val="008F0DD1"/>
    <w:rsid w:val="008F44E3"/>
    <w:rsid w:val="00900D95"/>
    <w:rsid w:val="00903395"/>
    <w:rsid w:val="0090723D"/>
    <w:rsid w:val="009077FF"/>
    <w:rsid w:val="009113F4"/>
    <w:rsid w:val="00925C9B"/>
    <w:rsid w:val="009337D6"/>
    <w:rsid w:val="00943946"/>
    <w:rsid w:val="00943CD3"/>
    <w:rsid w:val="00947F55"/>
    <w:rsid w:val="009505FE"/>
    <w:rsid w:val="009511C4"/>
    <w:rsid w:val="009542DD"/>
    <w:rsid w:val="00955FFC"/>
    <w:rsid w:val="00964515"/>
    <w:rsid w:val="00966417"/>
    <w:rsid w:val="0096735F"/>
    <w:rsid w:val="00967694"/>
    <w:rsid w:val="00971026"/>
    <w:rsid w:val="00971776"/>
    <w:rsid w:val="009723FD"/>
    <w:rsid w:val="00973652"/>
    <w:rsid w:val="009744C8"/>
    <w:rsid w:val="00974B09"/>
    <w:rsid w:val="009813EB"/>
    <w:rsid w:val="00991F38"/>
    <w:rsid w:val="009955B8"/>
    <w:rsid w:val="00996043"/>
    <w:rsid w:val="00996D29"/>
    <w:rsid w:val="009A0080"/>
    <w:rsid w:val="009A207E"/>
    <w:rsid w:val="009A595E"/>
    <w:rsid w:val="009A72B5"/>
    <w:rsid w:val="009B0398"/>
    <w:rsid w:val="009B65C7"/>
    <w:rsid w:val="009C092D"/>
    <w:rsid w:val="009D5AF4"/>
    <w:rsid w:val="009D69A6"/>
    <w:rsid w:val="009D7E08"/>
    <w:rsid w:val="009E21F7"/>
    <w:rsid w:val="009E39F2"/>
    <w:rsid w:val="009E4110"/>
    <w:rsid w:val="009E4E54"/>
    <w:rsid w:val="009E5DA8"/>
    <w:rsid w:val="009E798A"/>
    <w:rsid w:val="009F4847"/>
    <w:rsid w:val="009F62DD"/>
    <w:rsid w:val="009F6A67"/>
    <w:rsid w:val="00A00675"/>
    <w:rsid w:val="00A0171E"/>
    <w:rsid w:val="00A052E9"/>
    <w:rsid w:val="00A05F83"/>
    <w:rsid w:val="00A14CB9"/>
    <w:rsid w:val="00A2494D"/>
    <w:rsid w:val="00A3449B"/>
    <w:rsid w:val="00A356ED"/>
    <w:rsid w:val="00A364E6"/>
    <w:rsid w:val="00A3680A"/>
    <w:rsid w:val="00A57C4C"/>
    <w:rsid w:val="00A6160E"/>
    <w:rsid w:val="00A6503D"/>
    <w:rsid w:val="00A66954"/>
    <w:rsid w:val="00A70C60"/>
    <w:rsid w:val="00A74E4C"/>
    <w:rsid w:val="00A81C83"/>
    <w:rsid w:val="00A874B9"/>
    <w:rsid w:val="00A91412"/>
    <w:rsid w:val="00A9515C"/>
    <w:rsid w:val="00A959B9"/>
    <w:rsid w:val="00A95A09"/>
    <w:rsid w:val="00AA2406"/>
    <w:rsid w:val="00AA5740"/>
    <w:rsid w:val="00AA6536"/>
    <w:rsid w:val="00AB453F"/>
    <w:rsid w:val="00AB4F64"/>
    <w:rsid w:val="00AC1147"/>
    <w:rsid w:val="00AC139F"/>
    <w:rsid w:val="00AC18ED"/>
    <w:rsid w:val="00AC5CE5"/>
    <w:rsid w:val="00AD41F7"/>
    <w:rsid w:val="00AD73EF"/>
    <w:rsid w:val="00AD7C2D"/>
    <w:rsid w:val="00AE73CC"/>
    <w:rsid w:val="00AF4E7F"/>
    <w:rsid w:val="00B02523"/>
    <w:rsid w:val="00B21704"/>
    <w:rsid w:val="00B23A27"/>
    <w:rsid w:val="00B37DEA"/>
    <w:rsid w:val="00B462CD"/>
    <w:rsid w:val="00B507D3"/>
    <w:rsid w:val="00B51703"/>
    <w:rsid w:val="00B54F4E"/>
    <w:rsid w:val="00B5512B"/>
    <w:rsid w:val="00B6042B"/>
    <w:rsid w:val="00B61BEF"/>
    <w:rsid w:val="00B650EE"/>
    <w:rsid w:val="00B777B6"/>
    <w:rsid w:val="00B8667C"/>
    <w:rsid w:val="00B919A3"/>
    <w:rsid w:val="00B93319"/>
    <w:rsid w:val="00B93EED"/>
    <w:rsid w:val="00B95357"/>
    <w:rsid w:val="00B968D4"/>
    <w:rsid w:val="00BA0340"/>
    <w:rsid w:val="00BA3286"/>
    <w:rsid w:val="00BA4A89"/>
    <w:rsid w:val="00BA7AE9"/>
    <w:rsid w:val="00BB31EA"/>
    <w:rsid w:val="00BB5D8E"/>
    <w:rsid w:val="00BB79CF"/>
    <w:rsid w:val="00BC0177"/>
    <w:rsid w:val="00BC24AF"/>
    <w:rsid w:val="00BC2504"/>
    <w:rsid w:val="00BC5F08"/>
    <w:rsid w:val="00BC7E72"/>
    <w:rsid w:val="00BF7B75"/>
    <w:rsid w:val="00C02A78"/>
    <w:rsid w:val="00C0351A"/>
    <w:rsid w:val="00C112AA"/>
    <w:rsid w:val="00C1432D"/>
    <w:rsid w:val="00C1713D"/>
    <w:rsid w:val="00C20474"/>
    <w:rsid w:val="00C205B3"/>
    <w:rsid w:val="00C218CF"/>
    <w:rsid w:val="00C241B4"/>
    <w:rsid w:val="00C32668"/>
    <w:rsid w:val="00C32DD3"/>
    <w:rsid w:val="00C37241"/>
    <w:rsid w:val="00C53A8E"/>
    <w:rsid w:val="00C55E62"/>
    <w:rsid w:val="00C64971"/>
    <w:rsid w:val="00C7208F"/>
    <w:rsid w:val="00C72E72"/>
    <w:rsid w:val="00C7722D"/>
    <w:rsid w:val="00C802B3"/>
    <w:rsid w:val="00C82C6F"/>
    <w:rsid w:val="00C85BE2"/>
    <w:rsid w:val="00C86083"/>
    <w:rsid w:val="00CA05B9"/>
    <w:rsid w:val="00CA0CA0"/>
    <w:rsid w:val="00CA7186"/>
    <w:rsid w:val="00CB05EA"/>
    <w:rsid w:val="00CB0812"/>
    <w:rsid w:val="00CB725C"/>
    <w:rsid w:val="00CB7901"/>
    <w:rsid w:val="00CC0323"/>
    <w:rsid w:val="00CC49F5"/>
    <w:rsid w:val="00CC5CEB"/>
    <w:rsid w:val="00CD5DE4"/>
    <w:rsid w:val="00CD7376"/>
    <w:rsid w:val="00CE1383"/>
    <w:rsid w:val="00CE1583"/>
    <w:rsid w:val="00CE1C3B"/>
    <w:rsid w:val="00CE4CDD"/>
    <w:rsid w:val="00CE5D2C"/>
    <w:rsid w:val="00CE5E26"/>
    <w:rsid w:val="00CF0D10"/>
    <w:rsid w:val="00D026FC"/>
    <w:rsid w:val="00D110D0"/>
    <w:rsid w:val="00D12546"/>
    <w:rsid w:val="00D17736"/>
    <w:rsid w:val="00D25C26"/>
    <w:rsid w:val="00D26BEB"/>
    <w:rsid w:val="00D31CAF"/>
    <w:rsid w:val="00D31CDF"/>
    <w:rsid w:val="00D3258F"/>
    <w:rsid w:val="00D42A04"/>
    <w:rsid w:val="00D44EDF"/>
    <w:rsid w:val="00D45677"/>
    <w:rsid w:val="00D51800"/>
    <w:rsid w:val="00D51B73"/>
    <w:rsid w:val="00D527EE"/>
    <w:rsid w:val="00D6146A"/>
    <w:rsid w:val="00D7011C"/>
    <w:rsid w:val="00D74E21"/>
    <w:rsid w:val="00D74EFE"/>
    <w:rsid w:val="00D80B7F"/>
    <w:rsid w:val="00D83039"/>
    <w:rsid w:val="00D84445"/>
    <w:rsid w:val="00D96B92"/>
    <w:rsid w:val="00DB011E"/>
    <w:rsid w:val="00DB0792"/>
    <w:rsid w:val="00DB1254"/>
    <w:rsid w:val="00DB307B"/>
    <w:rsid w:val="00DC0D7D"/>
    <w:rsid w:val="00DC19DB"/>
    <w:rsid w:val="00DC2669"/>
    <w:rsid w:val="00DC450F"/>
    <w:rsid w:val="00DC591E"/>
    <w:rsid w:val="00DC7A0F"/>
    <w:rsid w:val="00DC7A5C"/>
    <w:rsid w:val="00DD0316"/>
    <w:rsid w:val="00DD6A7B"/>
    <w:rsid w:val="00DE1C39"/>
    <w:rsid w:val="00DF05BB"/>
    <w:rsid w:val="00DF07FF"/>
    <w:rsid w:val="00E0566E"/>
    <w:rsid w:val="00E128A1"/>
    <w:rsid w:val="00E173F0"/>
    <w:rsid w:val="00E25575"/>
    <w:rsid w:val="00E26440"/>
    <w:rsid w:val="00E27309"/>
    <w:rsid w:val="00E3627E"/>
    <w:rsid w:val="00E42FBF"/>
    <w:rsid w:val="00E453C3"/>
    <w:rsid w:val="00E472A4"/>
    <w:rsid w:val="00E50CFD"/>
    <w:rsid w:val="00E510AC"/>
    <w:rsid w:val="00E517C4"/>
    <w:rsid w:val="00E62C7F"/>
    <w:rsid w:val="00E63D69"/>
    <w:rsid w:val="00E648E3"/>
    <w:rsid w:val="00E67AFE"/>
    <w:rsid w:val="00E67BB3"/>
    <w:rsid w:val="00E705B0"/>
    <w:rsid w:val="00E818BE"/>
    <w:rsid w:val="00E82E53"/>
    <w:rsid w:val="00E8503E"/>
    <w:rsid w:val="00E86E95"/>
    <w:rsid w:val="00E94646"/>
    <w:rsid w:val="00E964CC"/>
    <w:rsid w:val="00EA53BC"/>
    <w:rsid w:val="00EA6A08"/>
    <w:rsid w:val="00EA7BC6"/>
    <w:rsid w:val="00EB101A"/>
    <w:rsid w:val="00EB298D"/>
    <w:rsid w:val="00EB382F"/>
    <w:rsid w:val="00EB595D"/>
    <w:rsid w:val="00EC10B7"/>
    <w:rsid w:val="00ED1062"/>
    <w:rsid w:val="00ED4F25"/>
    <w:rsid w:val="00ED564D"/>
    <w:rsid w:val="00EE128D"/>
    <w:rsid w:val="00EE64B5"/>
    <w:rsid w:val="00EE6788"/>
    <w:rsid w:val="00EE768B"/>
    <w:rsid w:val="00EF1DA5"/>
    <w:rsid w:val="00EF3F2B"/>
    <w:rsid w:val="00EF6153"/>
    <w:rsid w:val="00EF76B5"/>
    <w:rsid w:val="00F0495F"/>
    <w:rsid w:val="00F10176"/>
    <w:rsid w:val="00F12696"/>
    <w:rsid w:val="00F12F34"/>
    <w:rsid w:val="00F26C2D"/>
    <w:rsid w:val="00F2729E"/>
    <w:rsid w:val="00F30F97"/>
    <w:rsid w:val="00F365B0"/>
    <w:rsid w:val="00F37519"/>
    <w:rsid w:val="00F42B43"/>
    <w:rsid w:val="00F43302"/>
    <w:rsid w:val="00F463AA"/>
    <w:rsid w:val="00F51D8B"/>
    <w:rsid w:val="00F51EF6"/>
    <w:rsid w:val="00F52F68"/>
    <w:rsid w:val="00F53CF3"/>
    <w:rsid w:val="00F5793C"/>
    <w:rsid w:val="00F57DBB"/>
    <w:rsid w:val="00F628A8"/>
    <w:rsid w:val="00F65943"/>
    <w:rsid w:val="00F71D3C"/>
    <w:rsid w:val="00F7615D"/>
    <w:rsid w:val="00F81D38"/>
    <w:rsid w:val="00F84190"/>
    <w:rsid w:val="00F861FF"/>
    <w:rsid w:val="00F87412"/>
    <w:rsid w:val="00F879CB"/>
    <w:rsid w:val="00F97BF7"/>
    <w:rsid w:val="00FB21DA"/>
    <w:rsid w:val="00FB24EB"/>
    <w:rsid w:val="00FB5108"/>
    <w:rsid w:val="00FC30C0"/>
    <w:rsid w:val="00FC4CC2"/>
    <w:rsid w:val="00FD0ADD"/>
    <w:rsid w:val="00FD0B36"/>
    <w:rsid w:val="00FD37A3"/>
    <w:rsid w:val="00FD3CFA"/>
    <w:rsid w:val="00FD4736"/>
    <w:rsid w:val="00FE30AF"/>
    <w:rsid w:val="00FE4E3C"/>
    <w:rsid w:val="00FE5CE3"/>
    <w:rsid w:val="00FE644F"/>
    <w:rsid w:val="00FE71DB"/>
    <w:rsid w:val="00FF197D"/>
    <w:rsid w:val="00FF72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AC384E5"/>
  <w15:chartTrackingRefBased/>
  <w15:docId w15:val="{EACF0EFF-5F20-44E2-821D-5C6F02050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kern w:val="1"/>
      <w:lang w:eastAsia="zh-CN"/>
    </w:rPr>
  </w:style>
  <w:style w:type="paragraph" w:styleId="Nagwek1">
    <w:name w:val="heading 1"/>
    <w:basedOn w:val="Normalny"/>
    <w:next w:val="Normalny"/>
    <w:qFormat/>
    <w:pPr>
      <w:keepNext/>
      <w:numPr>
        <w:numId w:val="1"/>
      </w:numPr>
      <w:outlineLvl w:val="0"/>
    </w:pPr>
    <w:rPr>
      <w:b/>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b w:val="0"/>
      <w:spacing w:val="0"/>
      <w:position w:val="0"/>
      <w:sz w:val="22"/>
      <w:szCs w:val="22"/>
      <w:vertAlign w:val="baseline"/>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b w:val="0"/>
      <w:bCs w:val="0"/>
      <w:sz w:val="22"/>
      <w:szCs w:val="22"/>
    </w:rPr>
  </w:style>
  <w:style w:type="character" w:customStyle="1" w:styleId="WW8Num4z1">
    <w:name w:val="WW8Num4z1"/>
    <w:rPr>
      <w:rFonts w:eastAsia="Times New Roman" w:cs="Times New Roman"/>
      <w:b w:val="0"/>
      <w:bCs w:val="0"/>
      <w:i w:val="0"/>
      <w:iCs w:val="0"/>
      <w:sz w:val="24"/>
      <w:szCs w:val="24"/>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color w:val="000000"/>
      <w:sz w:val="22"/>
      <w:szCs w:val="22"/>
    </w:rPr>
  </w:style>
  <w:style w:type="character" w:customStyle="1" w:styleId="WW8Num6z0">
    <w:name w:val="WW8Num6z0"/>
    <w:rPr>
      <w:b w:val="0"/>
      <w:bCs w:val="0"/>
      <w:i w:val="0"/>
      <w:sz w:val="22"/>
      <w:szCs w:val="22"/>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val="0"/>
      <w:spacing w:val="0"/>
      <w:position w:val="0"/>
      <w:sz w:val="24"/>
      <w:vertAlign w:val="baseline"/>
    </w:rPr>
  </w:style>
  <w:style w:type="character" w:customStyle="1" w:styleId="WW8Num8z0">
    <w:name w:val="WW8Num8z0"/>
    <w:rPr>
      <w:rFonts w:ascii="Times New Roman" w:hAnsi="Times New Roman" w:cs="Times New Roman"/>
      <w:b w:val="0"/>
      <w:bCs w:val="0"/>
      <w:sz w:val="22"/>
      <w:szCs w:val="22"/>
    </w:rPr>
  </w:style>
  <w:style w:type="character" w:customStyle="1" w:styleId="WW8Num9z0">
    <w:name w:val="WW8Num9z0"/>
    <w:rPr>
      <w:rFonts w:eastAsia="Times New Roman" w:cs="Times New Roman"/>
      <w:b w:val="0"/>
      <w:bCs w:val="0"/>
      <w:i w:val="0"/>
      <w:color w:val="auto"/>
      <w:sz w:val="22"/>
      <w:szCs w:val="22"/>
      <w:lang w:val="pl-PL" w:eastAsia="zh-CN" w:bidi="ar-SA"/>
    </w:rPr>
  </w:style>
  <w:style w:type="character" w:customStyle="1" w:styleId="WW8Num10z0">
    <w:name w:val="WW8Num10z0"/>
    <w:rPr>
      <w:rFonts w:ascii="Arial" w:eastAsia="Arial" w:hAnsi="Arial" w:cs="Arial"/>
      <w:b w:val="0"/>
      <w:bCs w:val="0"/>
      <w:color w:val="000000"/>
      <w:sz w:val="22"/>
      <w:szCs w:val="22"/>
    </w:rPr>
  </w:style>
  <w:style w:type="character" w:customStyle="1" w:styleId="WW8Num11z0">
    <w:name w:val="WW8Num11z0"/>
    <w:rPr>
      <w:sz w:val="22"/>
      <w:szCs w:val="22"/>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b w:val="0"/>
      <w:sz w:val="22"/>
      <w:szCs w:val="22"/>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eastAsia="Calibri"/>
      <w:b w:val="0"/>
      <w:bCs w:val="0"/>
      <w:spacing w:val="0"/>
      <w:position w:val="0"/>
      <w:sz w:val="22"/>
      <w:szCs w:val="22"/>
      <w:vertAlign w:val="baseline"/>
      <w:lang w:eastAsia="pl-PL"/>
    </w:rPr>
  </w:style>
  <w:style w:type="character" w:customStyle="1" w:styleId="WW8Num14z0">
    <w:name w:val="WW8Num14z0"/>
    <w:rPr>
      <w:rFonts w:ascii="Times New Roman" w:hAnsi="Times New Roman" w:cs="Times New Roman"/>
      <w:b w:val="0"/>
      <w:bCs w:val="0"/>
      <w:i w:val="0"/>
      <w:sz w:val="22"/>
      <w:szCs w:val="22"/>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sz w:val="22"/>
      <w:szCs w:val="22"/>
    </w:rPr>
  </w:style>
  <w:style w:type="character" w:customStyle="1" w:styleId="WW8Num15z1">
    <w:name w:val="WW8Num15z1"/>
  </w:style>
  <w:style w:type="character" w:customStyle="1" w:styleId="WW8Num15z2">
    <w:name w:val="WW8Num15z2"/>
  </w:style>
  <w:style w:type="character" w:customStyle="1" w:styleId="WW8Num15z3">
    <w:name w:val="WW8Num15z3"/>
    <w:rPr>
      <w:b w:val="0"/>
      <w:sz w:val="22"/>
      <w:szCs w:val="22"/>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sz w:val="22"/>
      <w:szCs w:val="22"/>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eastAsia="Times New Roman" w:cs="Times New Roman"/>
      <w:b w:val="0"/>
      <w:bCs w:val="0"/>
      <w:i w:val="0"/>
      <w:color w:val="auto"/>
      <w:kern w:val="1"/>
      <w:sz w:val="22"/>
      <w:szCs w:val="22"/>
      <w:lang w:val="pl-PL" w:eastAsia="zh-CN" w:bidi="ar-SA"/>
    </w:rPr>
  </w:style>
  <w:style w:type="character" w:customStyle="1" w:styleId="WW8Num18z0">
    <w:name w:val="WW8Num18z0"/>
    <w:rPr>
      <w:rFonts w:eastAsia="Times New Roman" w:cs="Times New Roman"/>
      <w:b w:val="0"/>
      <w:i w:val="0"/>
      <w:color w:val="000000"/>
      <w:spacing w:val="10"/>
      <w:kern w:val="1"/>
      <w:sz w:val="22"/>
      <w:szCs w:val="22"/>
      <w:lang w:val="pl-PL" w:eastAsia="zh-CN" w:bidi="ar-SA"/>
    </w:rPr>
  </w:style>
  <w:style w:type="character" w:customStyle="1" w:styleId="WW8Num19z0">
    <w:name w:val="WW8Num19z0"/>
    <w:rPr>
      <w:rFonts w:eastAsia="Times New Roman" w:cs="Times New Roman"/>
      <w:b w:val="0"/>
      <w:bCs w:val="0"/>
      <w:color w:val="auto"/>
      <w:spacing w:val="0"/>
      <w:kern w:val="1"/>
      <w:position w:val="0"/>
      <w:sz w:val="22"/>
      <w:szCs w:val="22"/>
      <w:shd w:val="clear" w:color="auto" w:fill="auto"/>
      <w:vertAlign w:val="baseline"/>
      <w:lang w:val="pl-PL" w:eastAsia="zh-CN" w:bidi="ar-SA"/>
    </w:rPr>
  </w:style>
  <w:style w:type="character" w:customStyle="1" w:styleId="WW8Num19z1">
    <w:name w:val="WW8Num19z1"/>
    <w:rPr>
      <w:sz w:val="22"/>
      <w:szCs w:val="22"/>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eastAsia="Times New Roman" w:hAnsi="Times New Roman" w:cs="Times New Roman"/>
      <w:b w:val="0"/>
      <w:bCs w:val="0"/>
      <w:color w:val="auto"/>
      <w:spacing w:val="0"/>
      <w:kern w:val="1"/>
      <w:position w:val="0"/>
      <w:sz w:val="22"/>
      <w:szCs w:val="22"/>
      <w:shd w:val="clear" w:color="auto" w:fill="auto"/>
      <w:vertAlign w:val="baseline"/>
      <w:lang w:val="pl-PL" w:eastAsia="zh-CN" w:bidi="ar-SA"/>
    </w:rPr>
  </w:style>
  <w:style w:type="character" w:customStyle="1" w:styleId="WW8Num20z1">
    <w:name w:val="WW8Num20z1"/>
  </w:style>
  <w:style w:type="character" w:customStyle="1" w:styleId="WW8Num20z2">
    <w:name w:val="WW8Num20z2"/>
  </w:style>
  <w:style w:type="character" w:customStyle="1" w:styleId="WW8Num20z3">
    <w:name w:val="WW8Num20z3"/>
    <w:rPr>
      <w:rFonts w:eastAsia="Times New Roman" w:cs="Times New Roman"/>
      <w:b w:val="0"/>
      <w:bCs w:val="0"/>
      <w:color w:val="auto"/>
      <w:kern w:val="1"/>
      <w:sz w:val="22"/>
      <w:szCs w:val="22"/>
      <w:shd w:val="clear" w:color="auto" w:fill="auto"/>
      <w:lang w:val="pl-PL" w:eastAsia="zh-CN" w:bidi="ar-SA"/>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Symbol" w:eastAsia="Times New Roman" w:hAnsi="Symbol" w:cs="Times New Roman"/>
      <w:b/>
      <w:sz w:val="22"/>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eastAsia="Times New Roman" w:hAnsi="Symbol" w:cs="Times New Roman"/>
      <w:b/>
      <w:sz w:val="22"/>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2z3">
    <w:name w:val="WW8Num22z3"/>
    <w:rPr>
      <w:rFonts w:ascii="Symbol" w:hAnsi="Symbol" w:cs="Symbol"/>
    </w:rPr>
  </w:style>
  <w:style w:type="character" w:customStyle="1" w:styleId="WW8Num23z0">
    <w:name w:val="WW8Num23z0"/>
    <w:rPr>
      <w:rFonts w:ascii="Symbol" w:eastAsia="Times New Roman" w:hAnsi="Symbol" w:cs="Times New Roman"/>
      <w:b/>
      <w:sz w:val="22"/>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Domylnaczcionkaakapitu8">
    <w:name w:val="Domyślna czcionka akapitu8"/>
  </w:style>
  <w:style w:type="character" w:customStyle="1" w:styleId="Domylnaczcionkaakapitu7">
    <w:name w:val="Domyślna czcionka akapitu7"/>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4z0">
    <w:name w:val="WW8Num24z0"/>
    <w:rPr>
      <w:rFonts w:ascii="Times New Roman" w:hAnsi="Times New Roman" w:cs="Times New Roman"/>
      <w:b/>
      <w:sz w:val="22"/>
      <w:szCs w:val="22"/>
    </w:rPr>
  </w:style>
  <w:style w:type="character" w:customStyle="1" w:styleId="WW8Num25z0">
    <w:name w:val="WW8Num25z0"/>
    <w:rPr>
      <w:b w:val="0"/>
      <w:spacing w:val="0"/>
      <w:position w:val="0"/>
      <w:sz w:val="22"/>
      <w:szCs w:val="22"/>
      <w:vertAlign w:val="baseline"/>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Domylnaczcionkaakapitu6">
    <w:name w:val="Domyślna czcionka akapitu6"/>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6z0">
    <w:name w:val="WW8Num26z0"/>
    <w:rPr>
      <w:rFonts w:ascii="Times New Roman" w:hAnsi="Times New Roman" w:cs="Times New Roman"/>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sz w:val="22"/>
    </w:rPr>
  </w:style>
  <w:style w:type="character" w:customStyle="1" w:styleId="WW8Num27z1">
    <w:name w:val="WW8Num27z1"/>
  </w:style>
  <w:style w:type="character" w:customStyle="1" w:styleId="WW8Num27z2">
    <w:name w:val="WW8Num27z2"/>
  </w:style>
  <w:style w:type="character" w:customStyle="1" w:styleId="WW8Num27z3">
    <w:name w:val="WW8Num27z3"/>
    <w:rPr>
      <w:sz w:val="22"/>
      <w:szCs w:val="22"/>
    </w:rPr>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Times New Roman" w:hAnsi="Times New Roman" w:cs="Times New Roman"/>
      <w:b/>
      <w:i w:val="0"/>
      <w:sz w:val="22"/>
      <w:szCs w:val="22"/>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b w:val="0"/>
      <w:spacing w:val="0"/>
      <w:position w:val="0"/>
      <w:sz w:val="22"/>
      <w:szCs w:val="22"/>
      <w:vertAlign w:val="baseline"/>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Symbol" w:hAnsi="Symbol" w:cs="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b w:val="0"/>
      <w:bCs w:val="0"/>
      <w:i w:val="0"/>
      <w:sz w:val="22"/>
      <w:szCs w:val="22"/>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b/>
      <w:i w:val="0"/>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Times New Roman" w:hAnsi="Times New Roman" w:cs="Times New Roman"/>
      <w:b/>
      <w:i w:val="0"/>
      <w:sz w:val="22"/>
      <w:szCs w:val="22"/>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sz w:val="22"/>
    </w:rPr>
  </w:style>
  <w:style w:type="character" w:customStyle="1" w:styleId="WW8Num34z1">
    <w:name w:val="WW8Num34z1"/>
  </w:style>
  <w:style w:type="character" w:customStyle="1" w:styleId="WW8Num34z2">
    <w:name w:val="WW8Num34z2"/>
  </w:style>
  <w:style w:type="character" w:customStyle="1" w:styleId="WW8Num34z3">
    <w:name w:val="WW8Num34z3"/>
    <w:rPr>
      <w:b w:val="0"/>
      <w:sz w:val="22"/>
      <w:szCs w:val="22"/>
    </w:rPr>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b w:val="0"/>
    </w:rPr>
  </w:style>
  <w:style w:type="character" w:customStyle="1" w:styleId="Domylnaczcionkaakapitu5">
    <w:name w:val="Domyślna czcionka akapitu5"/>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Domylnaczcionkaakapitu4">
    <w:name w:val="Domyślna czcionka akapitu4"/>
  </w:style>
  <w:style w:type="character" w:customStyle="1" w:styleId="Domylnaczcionkaakapitu3">
    <w:name w:val="Domyślna czcionka akapitu3"/>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24z1">
    <w:name w:val="WW8Num24z1"/>
    <w:rPr>
      <w:rFonts w:ascii="Symbol" w:hAnsi="Symbol" w:cs="Symbol"/>
      <w:b w:val="0"/>
      <w:sz w:val="22"/>
      <w:szCs w:val="22"/>
    </w:rPr>
  </w:style>
  <w:style w:type="character" w:customStyle="1" w:styleId="WW8Num3z1">
    <w:name w:val="WW8Num3z1"/>
  </w:style>
  <w:style w:type="character" w:customStyle="1" w:styleId="WW8Num7z1">
    <w:name w:val="WW8Num7z1"/>
    <w:rPr>
      <w:rFonts w:ascii="Times New Roman" w:hAnsi="Times New Roman" w:cs="Times New Roman"/>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Domylnaczcionkaakapitu2">
    <w:name w:val="Domyślna czcionka akapitu2"/>
  </w:style>
  <w:style w:type="character" w:customStyle="1" w:styleId="WW8Num5z1">
    <w:name w:val="WW8Num5z1"/>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sz w:val="22"/>
      <w:szCs w:val="22"/>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sz w:val="22"/>
    </w:rPr>
  </w:style>
  <w:style w:type="character" w:customStyle="1" w:styleId="WW8Num37z1">
    <w:name w:val="WW8Num37z1"/>
  </w:style>
  <w:style w:type="character" w:customStyle="1" w:styleId="WW8Num38z0">
    <w:name w:val="WW8Num38z0"/>
  </w:style>
  <w:style w:type="character" w:customStyle="1" w:styleId="WW8NumSt22z0">
    <w:name w:val="WW8NumSt22z0"/>
    <w:rPr>
      <w:rFonts w:ascii="Times New Roman" w:hAnsi="Times New Roman" w:cs="Verdana"/>
      <w:sz w:val="22"/>
      <w:szCs w:val="22"/>
    </w:rPr>
  </w:style>
  <w:style w:type="character" w:customStyle="1" w:styleId="WW8NumSt22z1">
    <w:name w:val="WW8NumSt22z1"/>
  </w:style>
  <w:style w:type="character" w:customStyle="1" w:styleId="WW8NumSt22z2">
    <w:name w:val="WW8NumSt22z2"/>
  </w:style>
  <w:style w:type="character" w:customStyle="1" w:styleId="WW8NumSt22z3">
    <w:name w:val="WW8NumSt22z3"/>
  </w:style>
  <w:style w:type="character" w:customStyle="1" w:styleId="WW8NumSt22z4">
    <w:name w:val="WW8NumSt22z4"/>
  </w:style>
  <w:style w:type="character" w:customStyle="1" w:styleId="WW8NumSt22z5">
    <w:name w:val="WW8NumSt22z5"/>
  </w:style>
  <w:style w:type="character" w:customStyle="1" w:styleId="WW8NumSt22z6">
    <w:name w:val="WW8NumSt22z6"/>
  </w:style>
  <w:style w:type="character" w:customStyle="1" w:styleId="WW8NumSt22z7">
    <w:name w:val="WW8NumSt22z7"/>
  </w:style>
  <w:style w:type="character" w:customStyle="1" w:styleId="WW8NumSt22z8">
    <w:name w:val="WW8NumSt22z8"/>
  </w:style>
  <w:style w:type="character" w:customStyle="1" w:styleId="Domylnaczcionkaakapitu1">
    <w:name w:val="Domyślna czcionka akapitu1"/>
  </w:style>
  <w:style w:type="character" w:customStyle="1" w:styleId="TekstpodstawowyZnak">
    <w:name w:val="Tekst podstawowy Znak"/>
    <w:rPr>
      <w:lang w:val="pl-PL" w:bidi="ar-SA"/>
    </w:rPr>
  </w:style>
  <w:style w:type="character" w:customStyle="1" w:styleId="Normalny11pZnak">
    <w:name w:val="Normalny 11p Znak"/>
    <w:rPr>
      <w:spacing w:val="10"/>
      <w:sz w:val="22"/>
      <w:szCs w:val="22"/>
      <w:lang w:val="pl-PL" w:bidi="ar-SA"/>
    </w:rPr>
  </w:style>
  <w:style w:type="character" w:customStyle="1" w:styleId="Normalny11ptZnak">
    <w:name w:val="Normalny + 11 pt Znak"/>
    <w:basedOn w:val="Normalny11pZnak"/>
    <w:rPr>
      <w:spacing w:val="10"/>
      <w:sz w:val="22"/>
      <w:szCs w:val="22"/>
      <w:lang w:val="pl-PL" w:bidi="ar-SA"/>
    </w:rPr>
  </w:style>
  <w:style w:type="character" w:customStyle="1" w:styleId="Odwoaniedokomentarza1">
    <w:name w:val="Odwołanie do komentarza1"/>
    <w:rPr>
      <w:sz w:val="16"/>
      <w:szCs w:val="16"/>
    </w:rPr>
  </w:style>
  <w:style w:type="character" w:customStyle="1" w:styleId="Znakinumeracji">
    <w:name w:val="Znaki numeracji"/>
  </w:style>
  <w:style w:type="character" w:customStyle="1" w:styleId="Znakiwypunktowania">
    <w:name w:val="Znaki wypunktowania"/>
    <w:rPr>
      <w:rFonts w:ascii="OpenSymbol" w:eastAsia="OpenSymbol" w:hAnsi="OpenSymbol" w:cs="OpenSymbol"/>
    </w:rPr>
  </w:style>
  <w:style w:type="character" w:customStyle="1" w:styleId="Znakiprzypiswdolnych">
    <w:name w:val="Znaki przypisów dolnych"/>
    <w:rPr>
      <w:vertAlign w:val="superscript"/>
    </w:rPr>
  </w:style>
  <w:style w:type="character" w:customStyle="1" w:styleId="WW-Znakiprzypiswdolnych">
    <w:name w:val="WW-Znaki przypisów dolnych"/>
  </w:style>
  <w:style w:type="character" w:customStyle="1" w:styleId="Znakiprzypiswkocowych">
    <w:name w:val="Znaki przypisów końcowych"/>
    <w:rPr>
      <w:vertAlign w:val="superscript"/>
    </w:rPr>
  </w:style>
  <w:style w:type="character" w:customStyle="1" w:styleId="WW-Znakiprzypiswkocowych">
    <w:name w:val="WW-Znaki przypisów końcowych"/>
  </w:style>
  <w:style w:type="character" w:styleId="Odwoanieprzypisudolnego">
    <w:name w:val="footnote reference"/>
    <w:rPr>
      <w:vertAlign w:val="superscript"/>
    </w:rPr>
  </w:style>
  <w:style w:type="character" w:styleId="Odwoanieprzypisukocowego">
    <w:name w:val="endnote reference"/>
    <w:rPr>
      <w:vertAlign w:val="superscript"/>
    </w:rPr>
  </w:style>
  <w:style w:type="paragraph" w:customStyle="1" w:styleId="Nagwek8">
    <w:name w:val="Nagłówek8"/>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basedOn w:val="Normalny"/>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7">
    <w:name w:val="Nagłówek7"/>
    <w:basedOn w:val="Normalny"/>
    <w:next w:val="Tekstpodstawowy"/>
    <w:pPr>
      <w:keepNext/>
      <w:spacing w:before="240" w:after="120"/>
    </w:pPr>
    <w:rPr>
      <w:rFonts w:ascii="Liberation Sans" w:eastAsia="Microsoft YaHei" w:hAnsi="Liberation Sans" w:cs="Mangal"/>
      <w:sz w:val="28"/>
      <w:szCs w:val="28"/>
    </w:rPr>
  </w:style>
  <w:style w:type="paragraph" w:customStyle="1" w:styleId="Legenda7">
    <w:name w:val="Legenda7"/>
    <w:basedOn w:val="Normalny"/>
    <w:pPr>
      <w:suppressLineNumbers/>
      <w:spacing w:before="120" w:after="120"/>
    </w:pPr>
    <w:rPr>
      <w:rFonts w:cs="Mangal"/>
      <w:i/>
      <w:iCs/>
      <w:sz w:val="24"/>
      <w:szCs w:val="24"/>
    </w:rPr>
  </w:style>
  <w:style w:type="paragraph" w:customStyle="1" w:styleId="Nagwek6">
    <w:name w:val="Nagłówek6"/>
    <w:basedOn w:val="Normalny"/>
    <w:next w:val="Tekstpodstawowy"/>
    <w:pPr>
      <w:keepNext/>
      <w:spacing w:before="240" w:after="120"/>
    </w:pPr>
    <w:rPr>
      <w:rFonts w:ascii="Liberation Sans" w:eastAsia="Microsoft YaHei" w:hAnsi="Liberation Sans" w:cs="Mangal"/>
      <w:sz w:val="28"/>
      <w:szCs w:val="28"/>
    </w:rPr>
  </w:style>
  <w:style w:type="paragraph" w:customStyle="1" w:styleId="Legenda6">
    <w:name w:val="Legenda6"/>
    <w:basedOn w:val="Normalny"/>
    <w:pPr>
      <w:suppressLineNumbers/>
      <w:spacing w:before="120" w:after="120"/>
    </w:pPr>
    <w:rPr>
      <w:rFonts w:cs="Mangal"/>
      <w:i/>
      <w:iCs/>
      <w:sz w:val="24"/>
      <w:szCs w:val="24"/>
    </w:rPr>
  </w:style>
  <w:style w:type="paragraph" w:customStyle="1" w:styleId="Nagwek5">
    <w:name w:val="Nagłówek5"/>
    <w:basedOn w:val="Normalny"/>
    <w:next w:val="Tekstpodstawowy"/>
    <w:pPr>
      <w:keepNext/>
      <w:spacing w:before="240" w:after="120"/>
    </w:pPr>
    <w:rPr>
      <w:rFonts w:ascii="Liberation Sans" w:eastAsia="Microsoft YaHei" w:hAnsi="Liberation Sans" w:cs="Mangal"/>
      <w:sz w:val="28"/>
      <w:szCs w:val="28"/>
    </w:rPr>
  </w:style>
  <w:style w:type="paragraph" w:customStyle="1" w:styleId="Legenda5">
    <w:name w:val="Legenda5"/>
    <w:basedOn w:val="Normalny"/>
    <w:pPr>
      <w:suppressLineNumbers/>
      <w:spacing w:before="120" w:after="120"/>
    </w:pPr>
    <w:rPr>
      <w:rFonts w:cs="Mangal"/>
      <w:i/>
      <w:iCs/>
      <w:sz w:val="24"/>
      <w:szCs w:val="24"/>
    </w:rPr>
  </w:style>
  <w:style w:type="paragraph" w:customStyle="1" w:styleId="Nagwek4">
    <w:name w:val="Nagłówek4"/>
    <w:basedOn w:val="Normalny"/>
    <w:next w:val="Tekstpodstawowy"/>
    <w:pPr>
      <w:keepNext/>
      <w:spacing w:before="240" w:after="120"/>
    </w:pPr>
    <w:rPr>
      <w:rFonts w:ascii="Liberation Sans" w:eastAsia="Microsoft YaHei" w:hAnsi="Liberation Sans" w:cs="Mangal"/>
      <w:sz w:val="28"/>
      <w:szCs w:val="28"/>
    </w:rPr>
  </w:style>
  <w:style w:type="paragraph" w:customStyle="1" w:styleId="Legenda4">
    <w:name w:val="Legenda4"/>
    <w:basedOn w:val="Normalny"/>
    <w:pPr>
      <w:suppressLineNumbers/>
      <w:spacing w:before="120" w:after="120"/>
    </w:pPr>
    <w:rPr>
      <w:rFonts w:cs="Mangal"/>
      <w:i/>
      <w:iCs/>
      <w:sz w:val="24"/>
      <w:szCs w:val="24"/>
    </w:rPr>
  </w:style>
  <w:style w:type="paragraph" w:customStyle="1" w:styleId="Nagwek3">
    <w:name w:val="Nagłówek3"/>
    <w:basedOn w:val="Normalny"/>
    <w:next w:val="Tekstpodstawowy"/>
    <w:pPr>
      <w:keepNext/>
      <w:spacing w:before="240" w:after="120"/>
    </w:pPr>
    <w:rPr>
      <w:rFonts w:ascii="Liberation Sans" w:eastAsia="Microsoft YaHei" w:hAnsi="Liberation Sans" w:cs="Mangal"/>
      <w:sz w:val="28"/>
      <w:szCs w:val="28"/>
    </w:rPr>
  </w:style>
  <w:style w:type="paragraph" w:customStyle="1" w:styleId="Legenda3">
    <w:name w:val="Legenda3"/>
    <w:basedOn w:val="Normalny"/>
    <w:pPr>
      <w:suppressLineNumbers/>
      <w:spacing w:before="120" w:after="120"/>
    </w:pPr>
    <w:rPr>
      <w:rFonts w:cs="Mangal"/>
      <w:i/>
      <w:iCs/>
      <w:sz w:val="24"/>
      <w:szCs w:val="24"/>
    </w:rPr>
  </w:style>
  <w:style w:type="paragraph" w:customStyle="1" w:styleId="Nagwek2">
    <w:name w:val="Nagłówek2"/>
    <w:basedOn w:val="Normalny"/>
    <w:next w:val="Tekstpodstawowy"/>
    <w:pPr>
      <w:keepNext/>
      <w:spacing w:before="240" w:after="120"/>
    </w:pPr>
    <w:rPr>
      <w:rFonts w:ascii="Liberation Sans" w:eastAsia="Microsoft YaHei" w:hAnsi="Liberation Sans" w:cs="Mangal"/>
      <w:sz w:val="28"/>
      <w:szCs w:val="28"/>
    </w:rPr>
  </w:style>
  <w:style w:type="paragraph" w:customStyle="1" w:styleId="Legenda2">
    <w:name w:val="Legenda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Liberation Sans" w:eastAsia="Microsoft YaHei" w:hAnsi="Liberation Sans" w:cs="Mangal"/>
      <w:sz w:val="28"/>
      <w:szCs w:val="28"/>
    </w:rPr>
  </w:style>
  <w:style w:type="paragraph" w:customStyle="1" w:styleId="Legenda1">
    <w:name w:val="Legenda1"/>
    <w:basedOn w:val="Normalny"/>
    <w:pPr>
      <w:suppressLineNumbers/>
      <w:spacing w:before="120" w:after="120"/>
    </w:pPr>
    <w:rPr>
      <w:rFonts w:cs="Mangal"/>
      <w:i/>
      <w:iCs/>
      <w:sz w:val="24"/>
      <w:szCs w:val="24"/>
    </w:rPr>
  </w:style>
  <w:style w:type="paragraph" w:styleId="Stopka">
    <w:name w:val="footer"/>
    <w:basedOn w:val="Normalny"/>
    <w:link w:val="StopkaZnak"/>
    <w:uiPriority w:val="99"/>
    <w:pPr>
      <w:tabs>
        <w:tab w:val="center" w:pos="4536"/>
        <w:tab w:val="right" w:pos="9072"/>
      </w:tabs>
    </w:pPr>
    <w:rPr>
      <w:sz w:val="24"/>
    </w:rPr>
  </w:style>
  <w:style w:type="paragraph" w:customStyle="1" w:styleId="Tekstpodstawowywcity21">
    <w:name w:val="Tekst podstawowy wcięty 21"/>
    <w:basedOn w:val="Normalny"/>
    <w:pPr>
      <w:autoSpaceDE w:val="0"/>
      <w:ind w:left="390"/>
    </w:pPr>
    <w:rPr>
      <w:sz w:val="24"/>
    </w:rPr>
  </w:style>
  <w:style w:type="paragraph" w:customStyle="1" w:styleId="Tekstpodstawowywcity31">
    <w:name w:val="Tekst podstawowy wcięty 31"/>
    <w:basedOn w:val="Normalny"/>
    <w:pPr>
      <w:autoSpaceDE w:val="0"/>
      <w:ind w:left="708"/>
    </w:pPr>
    <w:rPr>
      <w:sz w:val="24"/>
    </w:rPr>
  </w:style>
  <w:style w:type="paragraph" w:styleId="Nagwek">
    <w:name w:val="header"/>
    <w:basedOn w:val="Normalny"/>
    <w:link w:val="NagwekZnak"/>
    <w:uiPriority w:val="99"/>
    <w:pPr>
      <w:tabs>
        <w:tab w:val="center" w:pos="4536"/>
        <w:tab w:val="right" w:pos="9072"/>
      </w:tabs>
    </w:pPr>
    <w:rPr>
      <w:sz w:val="24"/>
    </w:rPr>
  </w:style>
  <w:style w:type="paragraph" w:styleId="Tekstdymka">
    <w:name w:val="Balloon Text"/>
    <w:basedOn w:val="Normalny"/>
    <w:rPr>
      <w:rFonts w:ascii="Tahoma" w:hAnsi="Tahoma" w:cs="Tahoma"/>
      <w:sz w:val="16"/>
      <w:szCs w:val="16"/>
    </w:rPr>
  </w:style>
  <w:style w:type="paragraph" w:styleId="Tekstpodstawowywcity">
    <w:name w:val="Body Text Indent"/>
    <w:basedOn w:val="Normalny"/>
    <w:pPr>
      <w:spacing w:after="120"/>
      <w:ind w:left="283"/>
    </w:pPr>
  </w:style>
  <w:style w:type="paragraph" w:customStyle="1" w:styleId="Normalny11p">
    <w:name w:val="Normalny 11p"/>
    <w:basedOn w:val="Tekstpodstawowy"/>
    <w:rPr>
      <w:spacing w:val="10"/>
      <w:sz w:val="22"/>
      <w:szCs w:val="22"/>
    </w:rPr>
  </w:style>
  <w:style w:type="paragraph" w:customStyle="1" w:styleId="Normalny11pt">
    <w:name w:val="Normalny + 11 pt"/>
    <w:basedOn w:val="Normalny11p"/>
  </w:style>
  <w:style w:type="paragraph" w:customStyle="1" w:styleId="Tekstpodstawowy31">
    <w:name w:val="Tekst podstawowy 31"/>
    <w:basedOn w:val="Normalny"/>
    <w:pPr>
      <w:spacing w:after="120"/>
    </w:pPr>
    <w:rPr>
      <w:sz w:val="16"/>
      <w:szCs w:val="16"/>
    </w:rPr>
  </w:style>
  <w:style w:type="paragraph" w:customStyle="1" w:styleId="Tekstpodstawowy1">
    <w:name w:val="Tekst podstawowy1"/>
    <w:basedOn w:val="Normalny"/>
    <w:pPr>
      <w:shd w:val="clear" w:color="auto" w:fill="FFFFFF"/>
      <w:spacing w:after="480" w:line="533" w:lineRule="exact"/>
      <w:ind w:hanging="1420"/>
    </w:pPr>
    <w:rPr>
      <w:sz w:val="24"/>
      <w:szCs w:val="24"/>
    </w:rPr>
  </w:style>
  <w:style w:type="paragraph" w:customStyle="1" w:styleId="Tekstkomentarza1">
    <w:name w:val="Tekst komentarza1"/>
    <w:basedOn w:val="Normalny"/>
  </w:style>
  <w:style w:type="paragraph" w:styleId="Tematkomentarza">
    <w:name w:val="annotation subject"/>
    <w:basedOn w:val="Tekstkomentarza1"/>
    <w:next w:val="Tekstkomentarza1"/>
    <w:rPr>
      <w:b/>
      <w:bCs/>
    </w:rPr>
  </w:style>
  <w:style w:type="paragraph" w:styleId="Bezodstpw">
    <w:name w:val="No Spacing"/>
    <w:qFormat/>
    <w:pPr>
      <w:suppressAutoHyphens/>
    </w:pPr>
    <w:rPr>
      <w:kern w:val="1"/>
      <w:lang w:eastAsia="zh-CN"/>
    </w:rPr>
  </w:style>
  <w:style w:type="paragraph" w:customStyle="1" w:styleId="ust">
    <w:name w:val="ust"/>
    <w:qFormat/>
    <w:pPr>
      <w:suppressAutoHyphens/>
      <w:spacing w:before="60" w:after="60"/>
      <w:ind w:left="426" w:hanging="284"/>
      <w:jc w:val="both"/>
    </w:pPr>
    <w:rPr>
      <w:sz w:val="24"/>
      <w:szCs w:val="24"/>
      <w:lang w:eastAsia="zh-CN"/>
    </w:rPr>
  </w:style>
  <w:style w:type="paragraph" w:styleId="Akapitzlist">
    <w:name w:val="List Paragraph"/>
    <w:aliases w:val="L1,List Paragraph,Akapit z listą5,Preambuła,HŁ_Bullet1,lp1,Normal,Akapit z listą3,Akapit z listą31,Wypunktowanie,Normal2,Obiekt,List Paragraph1,Wyliczanie,Numerowanie,BulletC,Średnia lista 2 — akcent 41,CW_Lista,normalny tekst,NOWY,Lista "/>
    <w:basedOn w:val="Normalny"/>
    <w:link w:val="AkapitzlistZnak"/>
    <w:uiPriority w:val="34"/>
    <w:qFormat/>
    <w:pPr>
      <w:suppressAutoHyphens w:val="0"/>
      <w:spacing w:after="200" w:line="276" w:lineRule="auto"/>
      <w:ind w:left="720"/>
      <w:contextualSpacing/>
    </w:pPr>
    <w:rPr>
      <w:rFonts w:ascii="Calibri" w:eastAsia="Calibri" w:hAnsi="Calibri" w:cs="Calibri"/>
      <w:sz w:val="22"/>
      <w:szCs w:val="22"/>
    </w:rPr>
  </w:style>
  <w:style w:type="paragraph" w:styleId="Tekstprzypisudolnego">
    <w:name w:val="footnote text"/>
    <w:basedOn w:val="Normalny"/>
    <w:pPr>
      <w:suppressLineNumbers/>
      <w:ind w:left="339" w:hanging="339"/>
    </w:pPr>
  </w:style>
  <w:style w:type="paragraph" w:styleId="Tekstprzypisukocowego">
    <w:name w:val="endnote text"/>
    <w:basedOn w:val="Normalny"/>
    <w:link w:val="TekstprzypisukocowegoZnak"/>
    <w:uiPriority w:val="99"/>
    <w:semiHidden/>
    <w:unhideWhenUsed/>
    <w:rsid w:val="00D12546"/>
    <w:rPr>
      <w:lang w:val="x-none"/>
    </w:rPr>
  </w:style>
  <w:style w:type="character" w:customStyle="1" w:styleId="TekstprzypisukocowegoZnak">
    <w:name w:val="Tekst przypisu końcowego Znak"/>
    <w:link w:val="Tekstprzypisukocowego"/>
    <w:uiPriority w:val="99"/>
    <w:semiHidden/>
    <w:rsid w:val="00D12546"/>
    <w:rPr>
      <w:kern w:val="1"/>
      <w:lang w:eastAsia="zh-CN"/>
    </w:rPr>
  </w:style>
  <w:style w:type="character" w:customStyle="1" w:styleId="StopkaZnak">
    <w:name w:val="Stopka Znak"/>
    <w:link w:val="Stopka"/>
    <w:uiPriority w:val="99"/>
    <w:rsid w:val="00D45677"/>
    <w:rPr>
      <w:kern w:val="1"/>
      <w:sz w:val="24"/>
      <w:lang w:eastAsia="zh-CN"/>
    </w:rPr>
  </w:style>
  <w:style w:type="character" w:customStyle="1" w:styleId="AkapitzlistZnak">
    <w:name w:val="Akapit z listą Znak"/>
    <w:aliases w:val="L1 Znak,List Paragraph Znak,Akapit z listą5 Znak,Preambuła Znak,HŁ_Bullet1 Znak,lp1 Znak,Normal Znak,Akapit z listą3 Znak,Akapit z listą31 Znak,Wypunktowanie Znak,Normal2 Znak,Obiekt Znak,List Paragraph1 Znak,Wyliczanie Znak"/>
    <w:link w:val="Akapitzlist"/>
    <w:uiPriority w:val="34"/>
    <w:qFormat/>
    <w:locked/>
    <w:rsid w:val="00DC450F"/>
    <w:rPr>
      <w:rFonts w:ascii="Calibri" w:eastAsia="Calibri" w:hAnsi="Calibri" w:cs="Calibri"/>
      <w:kern w:val="1"/>
      <w:sz w:val="22"/>
      <w:szCs w:val="22"/>
      <w:lang w:eastAsia="zh-CN"/>
    </w:rPr>
  </w:style>
  <w:style w:type="character" w:styleId="Hipercze">
    <w:name w:val="Hyperlink"/>
    <w:basedOn w:val="Domylnaczcionkaakapitu"/>
    <w:uiPriority w:val="99"/>
    <w:unhideWhenUsed/>
    <w:rsid w:val="004B3644"/>
    <w:rPr>
      <w:color w:val="0563C1" w:themeColor="hyperlink"/>
      <w:u w:val="single"/>
    </w:rPr>
  </w:style>
  <w:style w:type="character" w:customStyle="1" w:styleId="Teksttreci">
    <w:name w:val="Tekst treści_"/>
    <w:basedOn w:val="Domylnaczcionkaakapitu"/>
    <w:link w:val="Teksttreci0"/>
    <w:rsid w:val="006F1AC1"/>
    <w:rPr>
      <w:shd w:val="clear" w:color="auto" w:fill="FFFFFF"/>
    </w:rPr>
  </w:style>
  <w:style w:type="paragraph" w:customStyle="1" w:styleId="Teksttreci0">
    <w:name w:val="Tekst treści"/>
    <w:basedOn w:val="Normalny"/>
    <w:link w:val="Teksttreci"/>
    <w:rsid w:val="006F1AC1"/>
    <w:pPr>
      <w:widowControl w:val="0"/>
      <w:shd w:val="clear" w:color="auto" w:fill="FFFFFF"/>
      <w:suppressAutoHyphens w:val="0"/>
      <w:spacing w:line="259" w:lineRule="auto"/>
      <w:jc w:val="both"/>
    </w:pPr>
    <w:rPr>
      <w:kern w:val="0"/>
      <w:lang w:eastAsia="pl-PL"/>
    </w:rPr>
  </w:style>
  <w:style w:type="paragraph" w:customStyle="1" w:styleId="Tre">
    <w:name w:val="Treść"/>
    <w:rsid w:val="008E5E57"/>
    <w:pPr>
      <w:pBdr>
        <w:top w:val="nil"/>
        <w:left w:val="nil"/>
        <w:bottom w:val="nil"/>
        <w:right w:val="nil"/>
        <w:between w:val="nil"/>
        <w:bar w:val="nil"/>
      </w:pBdr>
    </w:pPr>
    <w:rPr>
      <w:rFonts w:eastAsia="Arial Unicode MS" w:cs="Arial Unicode MS"/>
      <w:color w:val="000000"/>
      <w:sz w:val="22"/>
      <w:szCs w:val="22"/>
      <w:u w:color="000000"/>
      <w:bdr w:val="nil"/>
      <w14:textOutline w14:w="0" w14:cap="flat" w14:cmpd="sng" w14:algn="ctr">
        <w14:noFill/>
        <w14:prstDash w14:val="solid"/>
        <w14:bevel/>
      </w14:textOutline>
    </w:rPr>
  </w:style>
  <w:style w:type="numbering" w:customStyle="1" w:styleId="Zaimportowanystyl20">
    <w:name w:val="Zaimportowany styl 20"/>
    <w:rsid w:val="008E5E57"/>
    <w:pPr>
      <w:numPr>
        <w:numId w:val="39"/>
      </w:numPr>
    </w:pPr>
  </w:style>
  <w:style w:type="paragraph" w:styleId="Tytu">
    <w:name w:val="Title"/>
    <w:basedOn w:val="Normalny"/>
    <w:next w:val="Normalny"/>
    <w:link w:val="TytuZnak"/>
    <w:uiPriority w:val="10"/>
    <w:qFormat/>
    <w:rsid w:val="003317FD"/>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317FD"/>
    <w:rPr>
      <w:rFonts w:asciiTheme="majorHAnsi" w:eastAsiaTheme="majorEastAsia" w:hAnsiTheme="majorHAnsi" w:cstheme="majorBidi"/>
      <w:spacing w:val="-10"/>
      <w:kern w:val="28"/>
      <w:sz w:val="56"/>
      <w:szCs w:val="56"/>
      <w:lang w:eastAsia="zh-CN"/>
    </w:rPr>
  </w:style>
  <w:style w:type="table" w:customStyle="1" w:styleId="TableGrid">
    <w:name w:val="TableGrid"/>
    <w:rsid w:val="004D7D12"/>
    <w:rPr>
      <w:rFonts w:asciiTheme="minorHAnsi" w:eastAsiaTheme="minorEastAsia" w:hAnsiTheme="minorHAnsi" w:cstheme="minorBidi"/>
      <w:kern w:val="2"/>
      <w:sz w:val="22"/>
      <w:szCs w:val="22"/>
      <w14:ligatures w14:val="standardContextual"/>
    </w:rPr>
    <w:tblPr>
      <w:tblCellMar>
        <w:top w:w="0" w:type="dxa"/>
        <w:left w:w="0" w:type="dxa"/>
        <w:bottom w:w="0" w:type="dxa"/>
        <w:right w:w="0" w:type="dxa"/>
      </w:tblCellMar>
    </w:tblPr>
  </w:style>
  <w:style w:type="character" w:customStyle="1" w:styleId="NagwekZnak">
    <w:name w:val="Nagłówek Znak"/>
    <w:basedOn w:val="Domylnaczcionkaakapitu"/>
    <w:link w:val="Nagwek"/>
    <w:uiPriority w:val="99"/>
    <w:rsid w:val="004D7D12"/>
    <w:rPr>
      <w:kern w:val="1"/>
      <w:sz w:val="24"/>
      <w:lang w:eastAsia="zh-CN"/>
    </w:rPr>
  </w:style>
  <w:style w:type="paragraph" w:customStyle="1" w:styleId="TomaszStyle">
    <w:name w:val="Tomasz Style"/>
    <w:basedOn w:val="Tekstpodstawowy"/>
    <w:rsid w:val="008E2410"/>
    <w:pPr>
      <w:suppressAutoHyphens w:val="0"/>
      <w:spacing w:after="0"/>
      <w:jc w:val="both"/>
    </w:pPr>
    <w:rPr>
      <w:rFonts w:ascii="Arial" w:hAnsi="Arial" w:cs="Arial"/>
      <w:kern w:val="2"/>
      <w:sz w:val="24"/>
      <w:szCs w:val="24"/>
    </w:rPr>
  </w:style>
  <w:style w:type="character" w:customStyle="1" w:styleId="markedcontent">
    <w:name w:val="markedcontent"/>
    <w:basedOn w:val="Domylnaczcionkaakapitu"/>
    <w:rsid w:val="004A0566"/>
  </w:style>
  <w:style w:type="character" w:customStyle="1" w:styleId="WW8Num55z7">
    <w:name w:val="WW8Num55z7"/>
    <w:rsid w:val="00135D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7965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CEE37A-E645-4194-A479-FFBB6EB2B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6082</Words>
  <Characters>36493</Characters>
  <Application>Microsoft Office Word</Application>
  <DocSecurity>0</DocSecurity>
  <Lines>304</Lines>
  <Paragraphs>84</Paragraphs>
  <ScaleCrop>false</ScaleCrop>
  <HeadingPairs>
    <vt:vector size="2" baseType="variant">
      <vt:variant>
        <vt:lpstr>Tytuł</vt:lpstr>
      </vt:variant>
      <vt:variant>
        <vt:i4>1</vt:i4>
      </vt:variant>
    </vt:vector>
  </HeadingPairs>
  <TitlesOfParts>
    <vt:vector size="1" baseType="lpstr">
      <vt:lpstr>Załącznik  nr  7</vt:lpstr>
    </vt:vector>
  </TitlesOfParts>
  <Company/>
  <LinksUpToDate>false</LinksUpToDate>
  <CharactersWithSpaces>42491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dc:title>
  <dc:subject/>
  <dc:creator>george bush</dc:creator>
  <cp:keywords/>
  <cp:lastModifiedBy>A.Fejdasz</cp:lastModifiedBy>
  <cp:revision>17</cp:revision>
  <cp:lastPrinted>2024-10-28T13:10:00Z</cp:lastPrinted>
  <dcterms:created xsi:type="dcterms:W3CDTF">2024-10-24T08:15:00Z</dcterms:created>
  <dcterms:modified xsi:type="dcterms:W3CDTF">2024-10-28T13:10:00Z</dcterms:modified>
</cp:coreProperties>
</file>