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5189F" w14:textId="717B905D" w:rsidR="008863FA" w:rsidRPr="000B0FA1" w:rsidRDefault="008863FA" w:rsidP="008863FA">
      <w:pPr>
        <w:pStyle w:val="Standard"/>
        <w:pageBreakBefore/>
        <w:jc w:val="right"/>
        <w:rPr>
          <w:rFonts w:ascii="Tahoma" w:eastAsia="SimSun" w:hAnsi="Tahoma" w:cs="Tahoma"/>
          <w:bCs/>
          <w:sz w:val="18"/>
          <w:szCs w:val="18"/>
          <w:lang w:bidi="hi-IN"/>
        </w:rPr>
      </w:pPr>
      <w:r w:rsidRPr="000B0FA1">
        <w:rPr>
          <w:rFonts w:ascii="Tahoma" w:hAnsi="Tahoma" w:cs="Tahoma"/>
          <w:sz w:val="18"/>
          <w:szCs w:val="18"/>
        </w:rPr>
        <w:tab/>
      </w:r>
      <w:r w:rsidRPr="000B0FA1">
        <w:rPr>
          <w:rFonts w:ascii="Tahoma" w:hAnsi="Tahoma" w:cs="Tahoma"/>
          <w:bCs/>
          <w:sz w:val="18"/>
          <w:szCs w:val="18"/>
        </w:rPr>
        <w:t xml:space="preserve">Załącznik nr </w:t>
      </w:r>
      <w:r w:rsidR="003B65DD" w:rsidRPr="000B0FA1">
        <w:rPr>
          <w:rFonts w:ascii="Tahoma" w:hAnsi="Tahoma" w:cs="Tahoma"/>
          <w:bCs/>
          <w:sz w:val="18"/>
          <w:szCs w:val="18"/>
        </w:rPr>
        <w:t>2</w:t>
      </w:r>
      <w:r w:rsidR="009157A3" w:rsidRPr="000B0FA1">
        <w:rPr>
          <w:rFonts w:ascii="Tahoma" w:hAnsi="Tahoma" w:cs="Tahoma"/>
          <w:bCs/>
          <w:sz w:val="18"/>
          <w:szCs w:val="18"/>
        </w:rPr>
        <w:t xml:space="preserve"> do SIWZ</w:t>
      </w:r>
    </w:p>
    <w:p w14:paraId="4BEE3BF1" w14:textId="7B82B1C2" w:rsidR="008863FA" w:rsidRPr="000B0FA1" w:rsidRDefault="008863FA" w:rsidP="008863FA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r w:rsidRPr="000B0FA1">
        <w:rPr>
          <w:rFonts w:ascii="Tahoma" w:hAnsi="Tahoma" w:cs="Tahoma"/>
          <w:iCs/>
          <w:sz w:val="18"/>
          <w:szCs w:val="18"/>
        </w:rPr>
        <w:t>Nr postępowania: ZP-</w:t>
      </w:r>
      <w:r w:rsidR="000B0FA1" w:rsidRPr="000B0FA1">
        <w:rPr>
          <w:rFonts w:ascii="Tahoma" w:hAnsi="Tahoma" w:cs="Tahoma"/>
          <w:iCs/>
          <w:sz w:val="18"/>
          <w:szCs w:val="18"/>
        </w:rPr>
        <w:t>4</w:t>
      </w:r>
      <w:r w:rsidRPr="000B0FA1">
        <w:rPr>
          <w:rFonts w:ascii="Tahoma" w:hAnsi="Tahoma" w:cs="Tahoma"/>
          <w:iCs/>
          <w:sz w:val="18"/>
          <w:szCs w:val="18"/>
        </w:rPr>
        <w:t>/2</w:t>
      </w:r>
      <w:r w:rsidR="00885276" w:rsidRPr="000B0FA1">
        <w:rPr>
          <w:rFonts w:ascii="Tahoma" w:hAnsi="Tahoma" w:cs="Tahoma"/>
          <w:iCs/>
          <w:sz w:val="18"/>
          <w:szCs w:val="18"/>
        </w:rPr>
        <w:t>3</w:t>
      </w:r>
    </w:p>
    <w:p w14:paraId="0D7E5E87" w14:textId="77777777" w:rsidR="008863FA" w:rsidRPr="000B0FA1" w:rsidRDefault="008863FA" w:rsidP="008863FA">
      <w:pPr>
        <w:pStyle w:val="Standard"/>
        <w:rPr>
          <w:rFonts w:ascii="Tahoma" w:hAnsi="Tahoma" w:cs="Tahoma"/>
          <w:b/>
          <w:sz w:val="22"/>
          <w:szCs w:val="22"/>
          <w:u w:val="single"/>
        </w:rPr>
      </w:pPr>
    </w:p>
    <w:p w14:paraId="263FCC99" w14:textId="77777777" w:rsidR="008863FA" w:rsidRPr="000B0FA1" w:rsidRDefault="008863FA" w:rsidP="008863FA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7898BE67" w14:textId="77777777" w:rsidR="008863FA" w:rsidRPr="000B0FA1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  <w:r w:rsidRPr="000B0FA1"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16CD77CC" w14:textId="77777777" w:rsidR="008863FA" w:rsidRPr="000B0FA1" w:rsidRDefault="008863FA" w:rsidP="008863FA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0B0FA1"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797488B" w14:textId="6C60E297" w:rsidR="008863FA" w:rsidRPr="000B0FA1" w:rsidRDefault="00E1783C" w:rsidP="008863FA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 w:rsidRPr="000B0FA1">
        <w:rPr>
          <w:rFonts w:ascii="Tahoma" w:hAnsi="Tahoma" w:cs="Tahoma"/>
          <w:sz w:val="22"/>
          <w:szCs w:val="22"/>
        </w:rPr>
        <w:t>__________________</w:t>
      </w:r>
      <w:r w:rsidR="00F328D4" w:rsidRPr="000B0FA1">
        <w:rPr>
          <w:rFonts w:ascii="Tahoma" w:eastAsia="SimSun" w:hAnsi="Tahoma" w:cs="Tahoma"/>
          <w:sz w:val="22"/>
          <w:szCs w:val="22"/>
        </w:rPr>
        <w:t>____</w:t>
      </w:r>
    </w:p>
    <w:p w14:paraId="13FCB436" w14:textId="5863F49F" w:rsidR="008863FA" w:rsidRPr="000B0FA1" w:rsidRDefault="008863FA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 w:rsidRPr="000B0FA1">
        <w:rPr>
          <w:rFonts w:ascii="Tahoma" w:hAnsi="Tahoma" w:cs="Tahoma"/>
          <w:i/>
          <w:sz w:val="22"/>
          <w:szCs w:val="22"/>
        </w:rPr>
        <w:t>(pełna nazwa/firma, adres)</w:t>
      </w:r>
    </w:p>
    <w:p w14:paraId="0DAC62B0" w14:textId="2952B522" w:rsidR="003B65DD" w:rsidRPr="000B0FA1" w:rsidRDefault="003B65DD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243091D7" w14:textId="6D8B9D8A" w:rsidR="003B65DD" w:rsidRPr="000B0FA1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0B0FA1"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7657B38D" w14:textId="0F6EC4F1" w:rsidR="003B65DD" w:rsidRPr="000B0FA1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0B0FA1"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1D902F3F" w14:textId="1EDABF89" w:rsidR="003B65DD" w:rsidRPr="000B0FA1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0B0FA1"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64FB9FDB" w14:textId="77777777" w:rsidR="003B65DD" w:rsidRPr="000B0FA1" w:rsidRDefault="003B65DD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609A317D" w14:textId="77777777" w:rsidR="008863FA" w:rsidRPr="000B0FA1" w:rsidRDefault="008863FA" w:rsidP="008863FA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16697941" w14:textId="77777777" w:rsidR="008863FA" w:rsidRPr="000B0FA1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0B0FA1">
        <w:rPr>
          <w:rFonts w:ascii="Tahoma" w:hAnsi="Tahoma" w:cs="Tahoma"/>
          <w:b/>
          <w:sz w:val="24"/>
          <w:szCs w:val="24"/>
          <w:u w:val="single"/>
        </w:rPr>
        <w:t>Oświadczenie wykonawcy</w:t>
      </w:r>
    </w:p>
    <w:p w14:paraId="675D7B37" w14:textId="77777777" w:rsidR="008863FA" w:rsidRPr="000B0FA1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</w:rPr>
      </w:pPr>
      <w:r w:rsidRPr="000B0FA1">
        <w:rPr>
          <w:rFonts w:ascii="Tahoma" w:hAnsi="Tahoma" w:cs="Tahoma"/>
          <w:b/>
          <w:sz w:val="24"/>
        </w:rPr>
        <w:t xml:space="preserve">na podstawie § 6 ust. 3 Regulaminu udzielania zamówień </w:t>
      </w:r>
    </w:p>
    <w:p w14:paraId="084CED90" w14:textId="77777777" w:rsidR="008863FA" w:rsidRPr="000B0FA1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0B0FA1">
        <w:rPr>
          <w:rFonts w:ascii="Tahoma" w:hAnsi="Tahoma" w:cs="Tahoma"/>
          <w:b/>
          <w:sz w:val="24"/>
          <w:szCs w:val="24"/>
          <w:u w:val="single"/>
        </w:rPr>
        <w:t>DOTYCZĄCE SPEŁNIANIA WARUNKÓW UDZIAŁU W POSTĘPOWANIU</w:t>
      </w:r>
    </w:p>
    <w:p w14:paraId="0A42551A" w14:textId="77777777" w:rsidR="008863FA" w:rsidRPr="000B0FA1" w:rsidRDefault="008863FA" w:rsidP="008863FA">
      <w:pPr>
        <w:pStyle w:val="Standard"/>
        <w:rPr>
          <w:rFonts w:ascii="Tahoma" w:hAnsi="Tahoma" w:cs="Tahoma"/>
          <w:sz w:val="24"/>
          <w:szCs w:val="24"/>
        </w:rPr>
      </w:pPr>
    </w:p>
    <w:p w14:paraId="2DC78B3B" w14:textId="77777777" w:rsidR="008863FA" w:rsidRPr="000B0FA1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  <w:r w:rsidRPr="000B0FA1">
        <w:rPr>
          <w:rFonts w:ascii="Tahoma" w:hAnsi="Tahoma" w:cs="Tahoma"/>
          <w:sz w:val="22"/>
          <w:szCs w:val="22"/>
        </w:rPr>
        <w:t>składane na potrzeby postępowania o udzielenie zamówienia sektorowego pn.:</w:t>
      </w:r>
    </w:p>
    <w:p w14:paraId="5B352688" w14:textId="77777777" w:rsidR="008863FA" w:rsidRPr="000B0FA1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17643DDB" w14:textId="3C9F10F5" w:rsidR="003B65DD" w:rsidRPr="000B0FA1" w:rsidRDefault="006A33AB" w:rsidP="003B65DD">
      <w:pPr>
        <w:spacing w:line="276" w:lineRule="auto"/>
        <w:jc w:val="center"/>
        <w:rPr>
          <w:rFonts w:eastAsiaTheme="minorHAnsi" w:cs="Tahoma"/>
          <w:b/>
          <w:bCs/>
          <w:kern w:val="0"/>
          <w:szCs w:val="22"/>
          <w:lang w:val="pl-PL" w:eastAsia="en-US" w:bidi="ar-SA"/>
        </w:rPr>
      </w:pPr>
      <w:r w:rsidRPr="000B0FA1">
        <w:rPr>
          <w:rFonts w:eastAsia="Times New Roman" w:cs="Tahoma"/>
          <w:szCs w:val="22"/>
          <w:lang w:val="pl-PL" w:eastAsia="ar-SA"/>
        </w:rPr>
        <w:t xml:space="preserve">„Przebudowa i budowa Stacji Uzdatniania Wody Lubaszowa w msc. Siedliska – kat. obiektu XXX </w:t>
      </w:r>
      <w:r w:rsidRPr="000B0FA1">
        <w:rPr>
          <w:rFonts w:eastAsia="Times New Roman" w:cs="Tahoma"/>
          <w:b/>
          <w:bCs/>
          <w:szCs w:val="22"/>
          <w:lang w:val="pl-PL" w:eastAsia="ar-SA"/>
        </w:rPr>
        <w:t xml:space="preserve">– zakres </w:t>
      </w:r>
      <w:r w:rsidR="000B0FA1" w:rsidRPr="000B0FA1">
        <w:rPr>
          <w:rFonts w:eastAsia="Calibri"/>
          <w:b/>
          <w:bCs/>
          <w:lang w:val="pl-PL"/>
        </w:rPr>
        <w:t>dostawa, montaż i uruchomienie generatora dwutlenku chloru o wydajności 60g/h</w:t>
      </w:r>
      <w:r w:rsidRPr="000B0FA1">
        <w:rPr>
          <w:rFonts w:eastAsia="Times New Roman" w:cs="Tahoma"/>
          <w:b/>
          <w:bCs/>
          <w:szCs w:val="22"/>
          <w:lang w:val="pl-PL" w:eastAsia="ar-SA"/>
        </w:rPr>
        <w:t>”</w:t>
      </w:r>
    </w:p>
    <w:p w14:paraId="19B35C0D" w14:textId="77777777" w:rsidR="008863FA" w:rsidRPr="000B0FA1" w:rsidRDefault="008863FA" w:rsidP="008863FA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10DF229C" w14:textId="77777777" w:rsidR="008863FA" w:rsidRPr="000B0FA1" w:rsidRDefault="008863FA" w:rsidP="008863FA">
      <w:pPr>
        <w:pStyle w:val="Standard"/>
        <w:shd w:val="clear" w:color="auto" w:fill="BFBFBF"/>
        <w:rPr>
          <w:rFonts w:ascii="Tahoma" w:hAnsi="Tahoma" w:cs="Tahoma"/>
          <w:b/>
          <w:sz w:val="22"/>
          <w:szCs w:val="22"/>
        </w:rPr>
      </w:pPr>
      <w:r w:rsidRPr="000B0FA1">
        <w:rPr>
          <w:rFonts w:ascii="Tahoma" w:hAnsi="Tahoma" w:cs="Tahoma"/>
          <w:b/>
          <w:sz w:val="22"/>
          <w:szCs w:val="22"/>
        </w:rPr>
        <w:t>INFORMACJA DOTYCZĄCA WYKONAWCY:</w:t>
      </w:r>
    </w:p>
    <w:p w14:paraId="5B3F83E0" w14:textId="77777777" w:rsidR="008863FA" w:rsidRPr="000B0FA1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2EB313F9" w14:textId="786FC587" w:rsidR="008863FA" w:rsidRPr="000B0FA1" w:rsidRDefault="008863FA" w:rsidP="007D6251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0B0FA1">
        <w:rPr>
          <w:rFonts w:ascii="Tahoma" w:hAnsi="Tahoma" w:cs="Tahoma"/>
          <w:sz w:val="22"/>
          <w:szCs w:val="22"/>
        </w:rPr>
        <w:t>Oświadczam, że spełniam warunki udziału w postępowaniu określone przez zamawiającego w  zakresie opisanym w Rozdziale 4 Specyfikacji Istotnych Warunków Zamówienia.</w:t>
      </w:r>
    </w:p>
    <w:p w14:paraId="27120B01" w14:textId="77777777" w:rsidR="008863FA" w:rsidRPr="000B0FA1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A3CED24" w14:textId="77777777" w:rsidR="008863FA" w:rsidRPr="000B0FA1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A9B339A" w14:textId="20D632DE" w:rsidR="00E1783C" w:rsidRPr="000B0FA1" w:rsidRDefault="00E1783C" w:rsidP="00471DF3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0B0FA1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471DF3" w:rsidRPr="000B0FA1">
        <w:rPr>
          <w:rFonts w:cs="Tahoma"/>
          <w:i/>
          <w:sz w:val="18"/>
          <w:szCs w:val="18"/>
          <w:lang w:val="pl-PL"/>
        </w:rPr>
        <w:t>, osobistym</w:t>
      </w:r>
      <w:r w:rsidR="00471DF3" w:rsidRPr="000B0FA1">
        <w:rPr>
          <w:rFonts w:cs="Tahoma"/>
          <w:i/>
          <w:sz w:val="18"/>
          <w:szCs w:val="18"/>
          <w:lang w:val="pl-PL" w:eastAsia="ar-SA"/>
        </w:rPr>
        <w:t xml:space="preserve"> </w:t>
      </w:r>
      <w:r w:rsidRPr="000B0FA1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0B0FA1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3A4A120" w14:textId="051F506F" w:rsidR="008863FA" w:rsidRPr="000B0FA1" w:rsidRDefault="008863FA" w:rsidP="008863FA">
      <w:pPr>
        <w:pStyle w:val="Standard"/>
        <w:ind w:left="6372" w:firstLine="708"/>
        <w:rPr>
          <w:rFonts w:ascii="Tahoma" w:hAnsi="Tahoma" w:cs="Tahoma"/>
          <w:i/>
          <w:sz w:val="18"/>
          <w:szCs w:val="18"/>
        </w:rPr>
      </w:pPr>
    </w:p>
    <w:p w14:paraId="0DC636A0" w14:textId="77777777" w:rsidR="008863FA" w:rsidRPr="000B0FA1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082A3E1E" w14:textId="77777777" w:rsidR="008863FA" w:rsidRPr="000B0FA1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579DBBE5" w14:textId="77777777" w:rsidR="008863FA" w:rsidRPr="000B0FA1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593E2678" w14:textId="77777777" w:rsidR="008863FA" w:rsidRPr="000B0FA1" w:rsidRDefault="008863FA" w:rsidP="008863FA">
      <w:pPr>
        <w:pStyle w:val="Standard"/>
        <w:shd w:val="clear" w:color="auto" w:fill="BFBFBF"/>
        <w:rPr>
          <w:rFonts w:ascii="Tahoma" w:hAnsi="Tahoma" w:cs="Tahoma"/>
          <w:sz w:val="22"/>
          <w:szCs w:val="22"/>
        </w:rPr>
      </w:pPr>
      <w:r w:rsidRPr="000B0FA1">
        <w:rPr>
          <w:rFonts w:ascii="Tahoma" w:hAnsi="Tahoma" w:cs="Tahoma"/>
          <w:b/>
          <w:sz w:val="22"/>
          <w:szCs w:val="22"/>
        </w:rPr>
        <w:t>INFORMACJA W ZWIĄZKU Z POLEGANIEM NA ZASOBACH INNYCH PODMIOTÓW</w:t>
      </w:r>
      <w:r w:rsidRPr="000B0FA1">
        <w:rPr>
          <w:rFonts w:ascii="Tahoma" w:hAnsi="Tahoma" w:cs="Tahoma"/>
          <w:sz w:val="22"/>
          <w:szCs w:val="22"/>
        </w:rPr>
        <w:t>:</w:t>
      </w:r>
    </w:p>
    <w:p w14:paraId="4056A11C" w14:textId="77777777" w:rsidR="008863FA" w:rsidRPr="000B0FA1" w:rsidRDefault="008863FA" w:rsidP="008863FA">
      <w:pPr>
        <w:pStyle w:val="Standard"/>
        <w:rPr>
          <w:rFonts w:ascii="Tahoma" w:hAnsi="Tahoma" w:cs="Tahoma"/>
          <w:sz w:val="24"/>
          <w:szCs w:val="24"/>
        </w:rPr>
      </w:pPr>
    </w:p>
    <w:p w14:paraId="10CDFF6B" w14:textId="1C2E9AED" w:rsidR="008863FA" w:rsidRPr="000B0FA1" w:rsidRDefault="008863FA" w:rsidP="008863FA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0B0FA1">
        <w:rPr>
          <w:rFonts w:ascii="Tahoma" w:hAnsi="Tahoma" w:cs="Tahoma"/>
          <w:sz w:val="22"/>
          <w:szCs w:val="22"/>
        </w:rPr>
        <w:t>Oświadczam, że w celu wykazania spełniania warunków udziału w postępowaniu, określonych przez zamawiającego w zakresie opisanym w Rozdziale 4 Specyfikacji Istotnych Warunków Zamówienia</w:t>
      </w:r>
      <w:r w:rsidRPr="000B0FA1">
        <w:rPr>
          <w:rFonts w:ascii="Tahoma" w:hAnsi="Tahoma" w:cs="Tahoma"/>
          <w:i/>
          <w:sz w:val="22"/>
          <w:szCs w:val="22"/>
        </w:rPr>
        <w:t xml:space="preserve"> </w:t>
      </w:r>
      <w:r w:rsidRPr="000B0FA1">
        <w:rPr>
          <w:rFonts w:ascii="Tahoma" w:hAnsi="Tahoma" w:cs="Tahoma"/>
          <w:sz w:val="22"/>
          <w:szCs w:val="22"/>
        </w:rPr>
        <w:t>polegam na zasobach następującego/</w:t>
      </w:r>
      <w:proofErr w:type="spellStart"/>
      <w:r w:rsidRPr="000B0FA1">
        <w:rPr>
          <w:rFonts w:ascii="Tahoma" w:hAnsi="Tahoma" w:cs="Tahoma"/>
          <w:sz w:val="22"/>
          <w:szCs w:val="22"/>
        </w:rPr>
        <w:t>ych</w:t>
      </w:r>
      <w:proofErr w:type="spellEnd"/>
      <w:r w:rsidRPr="000B0FA1">
        <w:rPr>
          <w:rFonts w:ascii="Tahoma" w:hAnsi="Tahoma" w:cs="Tahoma"/>
          <w:sz w:val="22"/>
          <w:szCs w:val="22"/>
        </w:rPr>
        <w:t xml:space="preserve"> podmiotu/ów:</w:t>
      </w:r>
      <w:r w:rsidR="007E0DC6" w:rsidRPr="000B0FA1">
        <w:rPr>
          <w:rFonts w:ascii="Tahoma" w:hAnsi="Tahoma" w:cs="Tahoma"/>
          <w:sz w:val="22"/>
          <w:szCs w:val="22"/>
        </w:rPr>
        <w:t xml:space="preserve"> </w:t>
      </w:r>
      <w:r w:rsidR="00E1783C" w:rsidRPr="000B0FA1">
        <w:rPr>
          <w:rFonts w:ascii="Tahoma" w:hAnsi="Tahoma" w:cs="Tahoma"/>
          <w:sz w:val="22"/>
          <w:szCs w:val="22"/>
        </w:rPr>
        <w:t xml:space="preserve">____ </w:t>
      </w:r>
      <w:r w:rsidRPr="000B0FA1">
        <w:rPr>
          <w:rFonts w:ascii="Tahoma" w:hAnsi="Tahoma" w:cs="Tahoma"/>
          <w:sz w:val="22"/>
          <w:szCs w:val="22"/>
        </w:rPr>
        <w:t xml:space="preserve">w następującym zakresie: </w:t>
      </w:r>
      <w:r w:rsidR="00E1783C" w:rsidRPr="000B0FA1">
        <w:rPr>
          <w:rFonts w:ascii="Tahoma" w:hAnsi="Tahoma" w:cs="Tahoma"/>
          <w:sz w:val="22"/>
          <w:szCs w:val="22"/>
        </w:rPr>
        <w:t>___</w:t>
      </w:r>
    </w:p>
    <w:p w14:paraId="49CC6E7B" w14:textId="77777777" w:rsidR="008863FA" w:rsidRPr="000B0FA1" w:rsidRDefault="008863FA" w:rsidP="008863FA">
      <w:pPr>
        <w:pStyle w:val="Standard"/>
        <w:jc w:val="both"/>
        <w:rPr>
          <w:rFonts w:ascii="Tahoma" w:hAnsi="Tahoma" w:cs="Tahoma"/>
          <w:i/>
          <w:szCs w:val="24"/>
        </w:rPr>
      </w:pPr>
      <w:r w:rsidRPr="000B0FA1">
        <w:rPr>
          <w:rFonts w:ascii="Tahoma" w:hAnsi="Tahoma" w:cs="Tahoma"/>
          <w:i/>
          <w:szCs w:val="24"/>
        </w:rPr>
        <w:t xml:space="preserve"> (wskazać podmiot i określić odpowiedni zakres dla wskazanego podmiotu).</w:t>
      </w:r>
    </w:p>
    <w:p w14:paraId="42B750E1" w14:textId="77777777" w:rsidR="008863FA" w:rsidRPr="000B0FA1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0DA6ACAC" w14:textId="77777777" w:rsidR="008863FA" w:rsidRPr="000B0FA1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20F159C" w14:textId="33064EDF" w:rsidR="00E1783C" w:rsidRPr="000B0FA1" w:rsidRDefault="00E1783C" w:rsidP="00471DF3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0B0FA1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471DF3" w:rsidRPr="000B0FA1">
        <w:rPr>
          <w:rFonts w:cs="Tahoma"/>
          <w:i/>
          <w:sz w:val="18"/>
          <w:szCs w:val="18"/>
          <w:lang w:val="pl-PL"/>
        </w:rPr>
        <w:t>, osobistym</w:t>
      </w:r>
      <w:r w:rsidR="00471DF3" w:rsidRPr="000B0FA1">
        <w:rPr>
          <w:rFonts w:cs="Tahoma"/>
          <w:i/>
          <w:sz w:val="18"/>
          <w:szCs w:val="18"/>
          <w:lang w:val="pl-PL" w:eastAsia="ar-SA"/>
        </w:rPr>
        <w:t xml:space="preserve"> </w:t>
      </w:r>
      <w:r w:rsidRPr="000B0FA1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0B0FA1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4DC46180" w14:textId="42FA2F32" w:rsidR="008863FA" w:rsidRPr="000B0FA1" w:rsidRDefault="007D16A3" w:rsidP="007D16A3">
      <w:pPr>
        <w:ind w:left="4820"/>
        <w:jc w:val="center"/>
        <w:rPr>
          <w:rFonts w:cs="Tahoma"/>
          <w:sz w:val="24"/>
          <w:lang w:val="pl-PL" w:eastAsia="en-US"/>
        </w:rPr>
      </w:pPr>
      <w:r w:rsidRPr="000B0FA1">
        <w:rPr>
          <w:rFonts w:cs="Tahoma"/>
          <w:i/>
          <w:sz w:val="18"/>
          <w:szCs w:val="18"/>
          <w:lang w:val="pl-PL"/>
        </w:rPr>
        <w:br/>
      </w:r>
    </w:p>
    <w:p w14:paraId="35DF4DCE" w14:textId="77777777" w:rsidR="007D16A3" w:rsidRPr="000B0FA1" w:rsidRDefault="007D16A3" w:rsidP="007D16A3">
      <w:pPr>
        <w:ind w:left="4820"/>
        <w:jc w:val="center"/>
        <w:rPr>
          <w:rFonts w:cs="Tahoma"/>
          <w:sz w:val="24"/>
          <w:lang w:val="pl-PL" w:eastAsia="en-US"/>
        </w:rPr>
      </w:pPr>
    </w:p>
    <w:p w14:paraId="01DD4724" w14:textId="77777777" w:rsidR="008863FA" w:rsidRPr="000B0FA1" w:rsidRDefault="008863FA" w:rsidP="008863FA">
      <w:pPr>
        <w:ind w:left="0"/>
        <w:rPr>
          <w:rFonts w:eastAsia="Times New Roman" w:cs="Tahoma"/>
          <w:b/>
          <w:szCs w:val="22"/>
          <w:lang w:val="pl-PL"/>
        </w:rPr>
      </w:pPr>
    </w:p>
    <w:p w14:paraId="20FEE92D" w14:textId="77777777" w:rsidR="008863FA" w:rsidRPr="000B0FA1" w:rsidRDefault="008863FA" w:rsidP="008863FA">
      <w:pPr>
        <w:pStyle w:val="Standard"/>
        <w:shd w:val="clear" w:color="auto" w:fill="BFBFBF"/>
        <w:rPr>
          <w:rFonts w:ascii="Tahoma" w:eastAsia="SimSun" w:hAnsi="Tahoma" w:cs="Tahoma"/>
          <w:b/>
          <w:sz w:val="24"/>
          <w:szCs w:val="24"/>
        </w:rPr>
      </w:pPr>
      <w:r w:rsidRPr="000B0FA1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14:paraId="6E44268F" w14:textId="77777777" w:rsidR="008863FA" w:rsidRPr="000B0FA1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47882A2B" w14:textId="77777777" w:rsidR="008863FA" w:rsidRPr="000B0FA1" w:rsidRDefault="008863FA" w:rsidP="008863FA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0B0FA1">
        <w:rPr>
          <w:rFonts w:ascii="Tahoma" w:hAnsi="Tahoma" w:cs="Tahom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C694F4" w14:textId="77777777" w:rsidR="008863FA" w:rsidRPr="000B0FA1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564D2C9B" w14:textId="77777777" w:rsidR="008863FA" w:rsidRPr="000B0FA1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69B51996" w14:textId="77777777" w:rsidR="008863FA" w:rsidRPr="000B0FA1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6866C5B1" w14:textId="236D64CE" w:rsidR="00E1783C" w:rsidRPr="000B0FA1" w:rsidRDefault="00E1783C" w:rsidP="00471DF3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0B0FA1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471DF3" w:rsidRPr="000B0FA1">
        <w:rPr>
          <w:rFonts w:cs="Tahoma"/>
          <w:i/>
          <w:sz w:val="18"/>
          <w:szCs w:val="18"/>
          <w:lang w:val="pl-PL"/>
        </w:rPr>
        <w:t xml:space="preserve">, osobistym </w:t>
      </w:r>
      <w:r w:rsidR="00471DF3" w:rsidRPr="000B0FA1">
        <w:rPr>
          <w:rFonts w:cs="Tahoma"/>
          <w:i/>
          <w:sz w:val="18"/>
          <w:szCs w:val="18"/>
          <w:lang w:val="pl-PL" w:eastAsia="ar-SA"/>
        </w:rPr>
        <w:t xml:space="preserve"> </w:t>
      </w:r>
      <w:r w:rsidRPr="000B0FA1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0B0FA1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2D10CF4D" w14:textId="77777777" w:rsidR="00002A39" w:rsidRPr="000B0FA1" w:rsidRDefault="000B0FA1">
      <w:pPr>
        <w:rPr>
          <w:lang w:val="pl-PL"/>
        </w:rPr>
      </w:pPr>
    </w:p>
    <w:sectPr w:rsidR="00002A39" w:rsidRPr="000B0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D30E1" w14:textId="77777777" w:rsidR="00BC3168" w:rsidRDefault="00BC3168" w:rsidP="008863FA">
      <w:r>
        <w:separator/>
      </w:r>
    </w:p>
  </w:endnote>
  <w:endnote w:type="continuationSeparator" w:id="0">
    <w:p w14:paraId="64AC85E0" w14:textId="77777777" w:rsidR="00BC3168" w:rsidRDefault="00BC3168" w:rsidP="00886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Mangal">
    <w:altName w:val="Nirmala UI"/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69291" w14:textId="77777777" w:rsidR="00BC3168" w:rsidRDefault="00BC3168" w:rsidP="008863FA">
      <w:r>
        <w:separator/>
      </w:r>
    </w:p>
  </w:footnote>
  <w:footnote w:type="continuationSeparator" w:id="0">
    <w:p w14:paraId="5B13C058" w14:textId="77777777" w:rsidR="00BC3168" w:rsidRDefault="00BC3168" w:rsidP="00886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FA"/>
    <w:rsid w:val="000B0FA1"/>
    <w:rsid w:val="00211E39"/>
    <w:rsid w:val="002B05EC"/>
    <w:rsid w:val="003B65DD"/>
    <w:rsid w:val="00460CE9"/>
    <w:rsid w:val="00471DF3"/>
    <w:rsid w:val="00502985"/>
    <w:rsid w:val="005A2B26"/>
    <w:rsid w:val="006A33AB"/>
    <w:rsid w:val="007D16A3"/>
    <w:rsid w:val="007D6251"/>
    <w:rsid w:val="007E0DC6"/>
    <w:rsid w:val="00885276"/>
    <w:rsid w:val="008863FA"/>
    <w:rsid w:val="008B15A8"/>
    <w:rsid w:val="009077DC"/>
    <w:rsid w:val="009157A3"/>
    <w:rsid w:val="00BC3168"/>
    <w:rsid w:val="00C044A6"/>
    <w:rsid w:val="00E1783C"/>
    <w:rsid w:val="00EC09C2"/>
    <w:rsid w:val="00F3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9C1A5"/>
  <w15:chartTrackingRefBased/>
  <w15:docId w15:val="{CDCBC741-C436-419B-8EF5-3641337C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FA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863FA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863FA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8863FA"/>
    <w:rPr>
      <w:vertAlign w:val="superscript"/>
    </w:rPr>
  </w:style>
  <w:style w:type="paragraph" w:customStyle="1" w:styleId="Standard">
    <w:name w:val="Standard"/>
    <w:uiPriority w:val="99"/>
    <w:rsid w:val="008863F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8863FA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E0DC6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7E0DC6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E0DC6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7E0DC6"/>
    <w:rPr>
      <w:rFonts w:ascii="Tahoma" w:eastAsia="Liberation Sans" w:hAnsi="Tahoma" w:cs="Mangal"/>
      <w:kern w:val="1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8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Piotr Zając</cp:lastModifiedBy>
  <cp:revision>16</cp:revision>
  <dcterms:created xsi:type="dcterms:W3CDTF">2022-02-03T09:50:00Z</dcterms:created>
  <dcterms:modified xsi:type="dcterms:W3CDTF">2023-02-21T08:55:00Z</dcterms:modified>
</cp:coreProperties>
</file>