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32170" w14:textId="3435BF35" w:rsidR="007F4427" w:rsidRPr="00B01F19" w:rsidRDefault="007F4427" w:rsidP="002C66C2">
      <w:pPr>
        <w:tabs>
          <w:tab w:val="left" w:pos="7513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B01F19">
        <w:rPr>
          <w:rFonts w:cs="Arial"/>
          <w:b/>
          <w:color w:val="000000" w:themeColor="text1"/>
          <w:szCs w:val="20"/>
        </w:rPr>
        <w:t>INW.271.</w:t>
      </w:r>
      <w:r w:rsidR="00D47422">
        <w:rPr>
          <w:rFonts w:cs="Arial"/>
          <w:b/>
          <w:color w:val="000000" w:themeColor="text1"/>
          <w:szCs w:val="20"/>
        </w:rPr>
        <w:t>6</w:t>
      </w:r>
      <w:r w:rsidR="00A37A79">
        <w:rPr>
          <w:rFonts w:cs="Arial"/>
          <w:b/>
          <w:color w:val="000000" w:themeColor="text1"/>
          <w:szCs w:val="20"/>
        </w:rPr>
        <w:t>5</w:t>
      </w:r>
      <w:r w:rsidRPr="00B01F19">
        <w:rPr>
          <w:rFonts w:cs="Arial"/>
          <w:b/>
          <w:color w:val="000000" w:themeColor="text1"/>
          <w:szCs w:val="20"/>
        </w:rPr>
        <w:t>.202</w:t>
      </w:r>
      <w:r w:rsidR="002C66C2" w:rsidRPr="00B01F19">
        <w:rPr>
          <w:rFonts w:cs="Arial"/>
          <w:b/>
          <w:color w:val="000000" w:themeColor="text1"/>
          <w:szCs w:val="20"/>
        </w:rPr>
        <w:t>5</w:t>
      </w:r>
      <w:r w:rsidRPr="00B01F19">
        <w:rPr>
          <w:rFonts w:cs="Arial"/>
          <w:b/>
          <w:color w:val="000000" w:themeColor="text1"/>
          <w:szCs w:val="20"/>
        </w:rPr>
        <w:tab/>
        <w:t>załącznik nr 6 do SWZ</w:t>
      </w:r>
    </w:p>
    <w:bookmarkEnd w:id="0"/>
    <w:p w14:paraId="17C0C113" w14:textId="77777777" w:rsidR="007F4427" w:rsidRPr="002C66C2" w:rsidRDefault="007F4427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</w:p>
    <w:p w14:paraId="4689A909" w14:textId="6670FDAD" w:rsidR="00A900C8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ab/>
        <w:t>(przykładowy wzór)</w:t>
      </w:r>
    </w:p>
    <w:p w14:paraId="24F49ABD" w14:textId="77777777" w:rsidR="002C66C2" w:rsidRPr="002C66C2" w:rsidRDefault="002C66C2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</w:p>
    <w:p w14:paraId="2A26ABBE" w14:textId="77777777" w:rsidR="00A900C8" w:rsidRPr="002C66C2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2C66C2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2C66C2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2C66C2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89759F6" w14:textId="6405226E" w:rsidR="00A900C8" w:rsidRPr="002C66C2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2C66C2">
        <w:rPr>
          <w:rFonts w:cs="Arial"/>
          <w:color w:val="000000" w:themeColor="text1"/>
          <w:szCs w:val="20"/>
        </w:rPr>
        <w:t>pn.</w:t>
      </w:r>
      <w:r w:rsidR="00890F35" w:rsidRPr="002C66C2">
        <w:rPr>
          <w:rFonts w:cs="Arial"/>
          <w:color w:val="000000" w:themeColor="text1"/>
          <w:szCs w:val="20"/>
        </w:rPr>
        <w:t xml:space="preserve"> </w:t>
      </w:r>
      <w:r w:rsidR="00A37A79" w:rsidRPr="00A37A79">
        <w:rPr>
          <w:rFonts w:cs="Arial"/>
          <w:b/>
          <w:color w:val="000000" w:themeColor="text1"/>
          <w:szCs w:val="20"/>
        </w:rPr>
        <w:t>Zakup samochodu osobowego do przewozu osób niepełnosprawnych</w:t>
      </w:r>
    </w:p>
    <w:p w14:paraId="51630636" w14:textId="77777777" w:rsidR="00A900C8" w:rsidRPr="002C66C2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 xml:space="preserve">my niżej podpisani </w:t>
      </w:r>
      <w:r w:rsidRPr="002C66C2">
        <w:rPr>
          <w:rFonts w:cs="Arial"/>
          <w:color w:val="000000" w:themeColor="text1"/>
          <w:szCs w:val="20"/>
        </w:rPr>
        <w:tab/>
      </w:r>
    </w:p>
    <w:p w14:paraId="5EF22945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reprezentujący Wykonawcę/Wykonawców:</w:t>
      </w:r>
    </w:p>
    <w:p w14:paraId="0B262C3D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527BD06A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72F74B72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1416458F" w14:textId="77777777" w:rsidR="00A900C8" w:rsidRPr="002C66C2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5773D37" w14:textId="77777777" w:rsidR="00A900C8" w:rsidRPr="002C66C2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2C66C2">
        <w:rPr>
          <w:rFonts w:cs="Arial"/>
          <w:color w:val="000000" w:themeColor="text1"/>
          <w:szCs w:val="20"/>
        </w:rPr>
        <w:t xml:space="preserve"> i gwarancji</w:t>
      </w:r>
      <w:r w:rsidRPr="002C66C2">
        <w:rPr>
          <w:rFonts w:cs="Arial"/>
          <w:color w:val="000000" w:themeColor="text1"/>
          <w:szCs w:val="20"/>
        </w:rPr>
        <w:t>.</w:t>
      </w:r>
    </w:p>
    <w:p w14:paraId="3A743EA6" w14:textId="77777777" w:rsidR="00A900C8" w:rsidRPr="002C66C2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8942DB7" w14:textId="77777777" w:rsidR="00A900C8" w:rsidRPr="002C66C2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2C66C2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2C66C2">
        <w:rPr>
          <w:rFonts w:cs="Arial"/>
          <w:b/>
          <w:color w:val="000000" w:themeColor="text1"/>
          <w:sz w:val="20"/>
        </w:rPr>
        <w:tab/>
      </w:r>
    </w:p>
    <w:p w14:paraId="07AA7CEE" w14:textId="77777777" w:rsidR="00A900C8" w:rsidRPr="002C66C2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28779D3" w14:textId="77777777" w:rsidR="003D5583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32DEF8C4" w14:textId="77777777" w:rsidR="002C66C2" w:rsidRPr="002C66C2" w:rsidRDefault="002C66C2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2595272" w14:textId="77777777" w:rsidR="00A900C8" w:rsidRPr="002C66C2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2C66C2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7BC9B23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69983846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FB3B5DE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tym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7C54B05B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lastRenderedPageBreak/>
        <w:t>składania wyjaśnień dotyczących treści ofert oraz innych dokumentów składanych w postępowaniu*,</w:t>
      </w:r>
    </w:p>
    <w:p w14:paraId="57FE816D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59B821DD" w14:textId="77777777" w:rsidR="00A900C8" w:rsidRPr="002C66C2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C5247B" w:rsidRPr="002C66C2">
        <w:rPr>
          <w:rFonts w:cs="Arial"/>
          <w:color w:val="000000" w:themeColor="text1"/>
          <w:sz w:val="20"/>
        </w:rPr>
        <w:tab/>
      </w:r>
    </w:p>
    <w:p w14:paraId="07F81160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2BF4D8A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zawarcia umowy w sprawie zamówienia publicznego*.</w:t>
      </w:r>
    </w:p>
    <w:p w14:paraId="100E93C8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udzielania dalszego pełnomocnictwa*.</w:t>
      </w:r>
    </w:p>
    <w:p w14:paraId="1A4821AC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44057B" w:rsidRPr="002C66C2">
        <w:rPr>
          <w:rFonts w:cs="Arial"/>
          <w:color w:val="000000" w:themeColor="text1"/>
          <w:sz w:val="20"/>
        </w:rPr>
        <w:tab/>
      </w:r>
    </w:p>
    <w:p w14:paraId="5C4077EF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045EB5C" w14:textId="77777777" w:rsidR="00A900C8" w:rsidRPr="002C66C2" w:rsidRDefault="00A900C8" w:rsidP="00A900C8">
      <w:pPr>
        <w:rPr>
          <w:rFonts w:cs="Arial"/>
          <w:i/>
          <w:color w:val="000000" w:themeColor="text1"/>
          <w:szCs w:val="20"/>
        </w:rPr>
      </w:pPr>
      <w:r w:rsidRPr="002C66C2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2C66C2" w14:paraId="20BD575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29B" w14:textId="77777777" w:rsidR="0044399E" w:rsidRPr="002C66C2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C66C2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10B" w14:textId="77777777" w:rsidR="0044399E" w:rsidRPr="002C66C2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C66C2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2C66C2" w14:paraId="00BBA19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488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847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2C66C2" w14:paraId="5DAB284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082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CF9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2C66C2" w14:paraId="4A65A5A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1452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02D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AFFEFD7" w14:textId="6DBE412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586DBCC8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0AB4E0FA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73959CFC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4BD8E2E2" w14:textId="77777777" w:rsidR="0067605F" w:rsidRPr="002C66C2" w:rsidRDefault="0067605F" w:rsidP="0067605F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4E2B9" w14:textId="77777777" w:rsidR="0067605F" w:rsidRPr="002C66C2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2C66C2">
        <w:rPr>
          <w:rFonts w:cs="Arial"/>
          <w:b/>
          <w:color w:val="000000" w:themeColor="text1"/>
          <w:szCs w:val="20"/>
        </w:rPr>
        <w:t xml:space="preserve"> </w:t>
      </w:r>
      <w:r w:rsidRPr="002C66C2">
        <w:rPr>
          <w:rFonts w:cs="Arial"/>
          <w:b/>
          <w:color w:val="000000" w:themeColor="text1"/>
          <w:szCs w:val="20"/>
        </w:rPr>
        <w:tab/>
      </w:r>
    </w:p>
    <w:p w14:paraId="36FABF41" w14:textId="201AAA1A" w:rsidR="0067605F" w:rsidRPr="002C66C2" w:rsidRDefault="0067605F" w:rsidP="007A6D71">
      <w:pPr>
        <w:tabs>
          <w:tab w:val="left" w:leader="dot" w:pos="9639"/>
        </w:tabs>
        <w:spacing w:line="240" w:lineRule="auto"/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2C66C2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1C24C209" w14:textId="77777777" w:rsidR="0067605F" w:rsidRPr="002C66C2" w:rsidRDefault="0067605F" w:rsidP="0067605F">
      <w:pPr>
        <w:rPr>
          <w:rFonts w:cs="Arial"/>
          <w:szCs w:val="20"/>
        </w:rPr>
      </w:pPr>
    </w:p>
    <w:sectPr w:rsidR="0067605F" w:rsidRPr="002C66C2" w:rsidSect="00EF2EA6">
      <w:footerReference w:type="default" r:id="rId8"/>
      <w:footerReference w:type="first" r:id="rId9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31916" w14:textId="77777777" w:rsidR="00C56863" w:rsidRDefault="00C56863">
      <w:r>
        <w:separator/>
      </w:r>
    </w:p>
  </w:endnote>
  <w:endnote w:type="continuationSeparator" w:id="0">
    <w:p w14:paraId="07B41365" w14:textId="77777777" w:rsidR="00C56863" w:rsidRDefault="00C5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81CF6" w14:textId="19098332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4D427A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A2B53" w14:textId="77777777" w:rsidR="00A37A79" w:rsidRDefault="00A37A79" w:rsidP="00A37A79">
    <w:pPr>
      <w:pStyle w:val="Stopka"/>
    </w:pPr>
    <w:bookmarkStart w:id="1" w:name="_Hlk208689475"/>
    <w:bookmarkStart w:id="2" w:name="_Hlk208689476"/>
    <w:bookmarkStart w:id="3" w:name="_Hlk208689519"/>
    <w:bookmarkStart w:id="4" w:name="_Hlk208689520"/>
    <w:bookmarkStart w:id="5" w:name="_Hlk208689541"/>
    <w:bookmarkStart w:id="6" w:name="_Hlk208689542"/>
    <w:r>
      <w:t>______________________________________________________________________________________</w:t>
    </w:r>
  </w:p>
  <w:p w14:paraId="229FE53D" w14:textId="013F3F13" w:rsidR="00A37A79" w:rsidRPr="00A37A79" w:rsidRDefault="00A37A79" w:rsidP="00A37A79">
    <w:pPr>
      <w:pStyle w:val="Stopka"/>
      <w:jc w:val="center"/>
      <w:rPr>
        <w:sz w:val="18"/>
        <w:szCs w:val="22"/>
      </w:rPr>
    </w:pPr>
    <w:r w:rsidRPr="007623C6">
      <w:rPr>
        <w:sz w:val="18"/>
        <w:szCs w:val="22"/>
      </w:rPr>
      <w:t>Przedmiot zamówienia jest objęty dofinansowaniem ze środków PFRON w ramach „Programu wyrównywania różnic między regionami III”</w:t>
    </w:r>
    <w:bookmarkEnd w:id="1"/>
    <w:bookmarkEnd w:id="2"/>
    <w:bookmarkEnd w:id="3"/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C7FCA" w14:textId="77777777" w:rsidR="00C56863" w:rsidRDefault="00C56863">
      <w:r>
        <w:separator/>
      </w:r>
    </w:p>
  </w:footnote>
  <w:footnote w:type="continuationSeparator" w:id="0">
    <w:p w14:paraId="372E6D54" w14:textId="77777777" w:rsidR="00C56863" w:rsidRDefault="00C56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458097">
    <w:abstractNumId w:val="8"/>
  </w:num>
  <w:num w:numId="2" w16cid:durableId="1572109025">
    <w:abstractNumId w:val="7"/>
  </w:num>
  <w:num w:numId="3" w16cid:durableId="754671094">
    <w:abstractNumId w:val="12"/>
  </w:num>
  <w:num w:numId="4" w16cid:durableId="197486501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427039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2043713">
    <w:abstractNumId w:val="13"/>
  </w:num>
  <w:num w:numId="7" w16cid:durableId="38734225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56004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0349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97F8D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241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02E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3BD0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80D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6C2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07EF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48"/>
    <w:rsid w:val="00333B5C"/>
    <w:rsid w:val="00334411"/>
    <w:rsid w:val="003362B5"/>
    <w:rsid w:val="003364C2"/>
    <w:rsid w:val="003364F9"/>
    <w:rsid w:val="00340711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1550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1F7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61BC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AB6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235B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427A"/>
    <w:rsid w:val="004D6323"/>
    <w:rsid w:val="004E0E72"/>
    <w:rsid w:val="004E1A06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1A1"/>
    <w:rsid w:val="005029EC"/>
    <w:rsid w:val="00503CA7"/>
    <w:rsid w:val="00503E70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0EC9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257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0D5B"/>
    <w:rsid w:val="005D130C"/>
    <w:rsid w:val="005D140E"/>
    <w:rsid w:val="005D27E0"/>
    <w:rsid w:val="005D319A"/>
    <w:rsid w:val="005D3C31"/>
    <w:rsid w:val="005D3D7A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6F71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0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6BC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195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6D71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989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584"/>
    <w:rsid w:val="007F186F"/>
    <w:rsid w:val="007F1E8A"/>
    <w:rsid w:val="007F2DD9"/>
    <w:rsid w:val="007F2EEF"/>
    <w:rsid w:val="007F4427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5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1C6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9C9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CC6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826"/>
    <w:rsid w:val="00984EB7"/>
    <w:rsid w:val="0098589B"/>
    <w:rsid w:val="00986282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54D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A79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33A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386"/>
    <w:rsid w:val="00AF1CF8"/>
    <w:rsid w:val="00AF4D49"/>
    <w:rsid w:val="00AF4F79"/>
    <w:rsid w:val="00AF712B"/>
    <w:rsid w:val="00AF7736"/>
    <w:rsid w:val="00AF77D5"/>
    <w:rsid w:val="00B005D4"/>
    <w:rsid w:val="00B00C24"/>
    <w:rsid w:val="00B01F19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17642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76B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74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567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811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F39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863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D69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422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DF4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6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EB194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569C-ACA6-4832-9D07-E1A83796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Paweł Pietrusa</dc:creator>
  <cp:lastModifiedBy>Paweł</cp:lastModifiedBy>
  <cp:revision>2</cp:revision>
  <cp:lastPrinted>2022-05-27T07:20:00Z</cp:lastPrinted>
  <dcterms:created xsi:type="dcterms:W3CDTF">2025-09-25T19:52:00Z</dcterms:created>
  <dcterms:modified xsi:type="dcterms:W3CDTF">2025-09-25T19:52:00Z</dcterms:modified>
</cp:coreProperties>
</file>