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333AE" w14:textId="5D132599" w:rsidR="00EF4A33" w:rsidRPr="004410C7" w:rsidRDefault="00EF4A33" w:rsidP="00EF4A33">
      <w:pPr>
        <w:widowControl w:val="0"/>
        <w:suppressAutoHyphens/>
        <w:spacing w:after="0" w:line="240" w:lineRule="auto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>COZL/DZP/</w:t>
      </w:r>
      <w:r w:rsidR="00683AFF">
        <w:rPr>
          <w:rFonts w:eastAsia="Calibri" w:cs="Times New Roman"/>
          <w:b/>
          <w:kern w:val="2"/>
          <w:lang w:eastAsia="zh-CN"/>
        </w:rPr>
        <w:t>MBK</w:t>
      </w:r>
      <w:r w:rsidRPr="004410C7">
        <w:rPr>
          <w:rFonts w:eastAsia="Calibri" w:cs="Times New Roman"/>
          <w:b/>
          <w:kern w:val="2"/>
          <w:lang w:eastAsia="zh-CN"/>
        </w:rPr>
        <w:t>/34</w:t>
      </w:r>
      <w:r w:rsidR="00ED1FB8" w:rsidRPr="004410C7">
        <w:rPr>
          <w:rFonts w:eastAsia="Calibri" w:cs="Times New Roman"/>
          <w:b/>
          <w:kern w:val="2"/>
          <w:lang w:eastAsia="zh-CN"/>
        </w:rPr>
        <w:t>1</w:t>
      </w:r>
      <w:r w:rsidR="00697057">
        <w:rPr>
          <w:rFonts w:eastAsia="Calibri" w:cs="Times New Roman"/>
          <w:b/>
          <w:kern w:val="2"/>
          <w:lang w:eastAsia="zh-CN"/>
        </w:rPr>
        <w:t>1/PN</w:t>
      </w:r>
      <w:r w:rsidRPr="004410C7">
        <w:rPr>
          <w:rFonts w:eastAsia="Calibri" w:cs="Times New Roman"/>
          <w:b/>
          <w:kern w:val="2"/>
          <w:lang w:eastAsia="zh-CN"/>
        </w:rPr>
        <w:t>-</w:t>
      </w:r>
      <w:r w:rsidR="00503B47">
        <w:rPr>
          <w:rFonts w:eastAsia="Calibri" w:cs="Times New Roman"/>
          <w:b/>
          <w:kern w:val="2"/>
          <w:lang w:eastAsia="zh-CN"/>
        </w:rPr>
        <w:t xml:space="preserve"> 123</w:t>
      </w:r>
      <w:r w:rsidR="00021F01">
        <w:rPr>
          <w:rFonts w:eastAsia="Calibri" w:cs="Times New Roman"/>
          <w:b/>
          <w:kern w:val="2"/>
          <w:lang w:eastAsia="zh-CN"/>
        </w:rPr>
        <w:t>/23</w:t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  <w:r w:rsidRPr="004410C7">
        <w:rPr>
          <w:rFonts w:eastAsia="Calibri" w:cs="Times New Roman"/>
          <w:b/>
          <w:kern w:val="2"/>
          <w:lang w:eastAsia="zh-CN"/>
        </w:rPr>
        <w:tab/>
      </w:r>
    </w:p>
    <w:p w14:paraId="79A333B0" w14:textId="59F20EA1" w:rsidR="00EF4A33" w:rsidRDefault="00EF4A33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b/>
          <w:kern w:val="2"/>
          <w:lang w:eastAsia="zh-CN"/>
        </w:rPr>
      </w:pPr>
      <w:r w:rsidRPr="004410C7">
        <w:rPr>
          <w:rFonts w:eastAsia="Calibri" w:cs="Times New Roman"/>
          <w:b/>
          <w:kern w:val="2"/>
          <w:lang w:eastAsia="zh-CN"/>
        </w:rPr>
        <w:t xml:space="preserve">       Załącznik nr 1 do SWZ</w:t>
      </w:r>
    </w:p>
    <w:p w14:paraId="55FEAF3C" w14:textId="77777777" w:rsidR="007B3E3B" w:rsidRPr="00F52B38" w:rsidRDefault="007B3E3B" w:rsidP="00F52B38">
      <w:pPr>
        <w:widowControl w:val="0"/>
        <w:suppressAutoHyphens/>
        <w:spacing w:after="0" w:line="240" w:lineRule="auto"/>
        <w:jc w:val="right"/>
        <w:rPr>
          <w:rFonts w:eastAsia="Calibri" w:cs="Times New Roman"/>
          <w:kern w:val="2"/>
          <w:lang w:eastAsia="zh-CN"/>
        </w:rPr>
      </w:pPr>
    </w:p>
    <w:p w14:paraId="79A333B1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3B2" w14:textId="77777777" w:rsidR="00082E51" w:rsidRPr="004410C7" w:rsidRDefault="00EF4A33" w:rsidP="00DA3594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.................................. dnia .......................</w:t>
      </w:r>
    </w:p>
    <w:p w14:paraId="79A333B3" w14:textId="77777777" w:rsidR="00EF4A33" w:rsidRDefault="00EF4A33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3E4D5CA5" w14:textId="77777777" w:rsidR="00021F01" w:rsidRDefault="00021F01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26958384" w14:textId="77777777" w:rsidR="007B3E3B" w:rsidRPr="004410C7" w:rsidRDefault="007B3E3B" w:rsidP="00EF4A33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4" w14:textId="77777777" w:rsidR="00EF4A33" w:rsidRDefault="00EF4A33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  <w:r w:rsidRPr="004410C7">
        <w:rPr>
          <w:rFonts w:eastAsia="Times New Roman" w:cs="Times New Roman"/>
          <w:b/>
          <w:bCs/>
          <w:kern w:val="2"/>
          <w:lang w:eastAsia="zh-CN"/>
        </w:rPr>
        <w:t>FORMULARZ OFERTOWY</w:t>
      </w:r>
    </w:p>
    <w:p w14:paraId="7D924340" w14:textId="77777777" w:rsidR="005029B5" w:rsidRDefault="005029B5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6F2AFCD6" w14:textId="77777777" w:rsidR="005029B5" w:rsidRPr="00F65365" w:rsidRDefault="005029B5" w:rsidP="00F65365">
      <w:pPr>
        <w:suppressAutoHyphens/>
        <w:spacing w:after="0" w:line="240" w:lineRule="auto"/>
        <w:jc w:val="center"/>
        <w:rPr>
          <w:rFonts w:eastAsia="Times New Roman" w:cs="Times New Roman"/>
          <w:b/>
          <w:bCs/>
          <w:kern w:val="2"/>
          <w:lang w:eastAsia="zh-CN"/>
        </w:rPr>
      </w:pPr>
    </w:p>
    <w:p w14:paraId="79A333B5" w14:textId="755AC6D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Nazwa Wykonawcy: 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....................</w:t>
      </w:r>
    </w:p>
    <w:p w14:paraId="79A333B6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7" w14:textId="30BD9DC8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Adres Wykonawcy: ...................................................................................................................</w:t>
      </w:r>
      <w:r w:rsidR="007B3E3B">
        <w:rPr>
          <w:rFonts w:asciiTheme="minorHAnsi" w:hAnsiTheme="minorHAnsi"/>
          <w:sz w:val="22"/>
          <w:szCs w:val="22"/>
        </w:rPr>
        <w:t>............</w:t>
      </w:r>
      <w:r w:rsidRPr="004410C7">
        <w:rPr>
          <w:rFonts w:asciiTheme="minorHAnsi" w:hAnsiTheme="minorHAnsi"/>
          <w:sz w:val="22"/>
          <w:szCs w:val="22"/>
        </w:rPr>
        <w:t>..</w:t>
      </w:r>
    </w:p>
    <w:p w14:paraId="79A333B8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…………………………………………………………………………………………………..</w:t>
      </w:r>
    </w:p>
    <w:p w14:paraId="79A333B9" w14:textId="44C766C0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REGON …………………..…</w:t>
      </w:r>
      <w:r w:rsidR="007B3E3B">
        <w:rPr>
          <w:rFonts w:asciiTheme="minorHAnsi" w:hAnsiTheme="minorHAnsi"/>
          <w:sz w:val="22"/>
          <w:szCs w:val="22"/>
        </w:rPr>
        <w:t>…………….……..</w:t>
      </w:r>
      <w:r w:rsidR="007B3E3B">
        <w:rPr>
          <w:rFonts w:asciiTheme="minorHAnsi" w:hAnsiTheme="minorHAnsi"/>
          <w:sz w:val="22"/>
          <w:szCs w:val="22"/>
        </w:rPr>
        <w:tab/>
      </w:r>
      <w:r w:rsidR="007B3E3B">
        <w:rPr>
          <w:rFonts w:asciiTheme="minorHAnsi" w:hAnsiTheme="minorHAnsi"/>
          <w:sz w:val="22"/>
          <w:szCs w:val="22"/>
        </w:rPr>
        <w:tab/>
        <w:t xml:space="preserve">       </w:t>
      </w:r>
      <w:r w:rsidRPr="004410C7">
        <w:rPr>
          <w:rFonts w:asciiTheme="minorHAnsi" w:hAnsiTheme="minorHAnsi"/>
          <w:sz w:val="22"/>
          <w:szCs w:val="22"/>
        </w:rPr>
        <w:t xml:space="preserve">    NIP …….....……............……</w:t>
      </w:r>
      <w:r w:rsidR="007B3E3B">
        <w:rPr>
          <w:rFonts w:asciiTheme="minorHAnsi" w:hAnsiTheme="minorHAnsi"/>
          <w:sz w:val="22"/>
          <w:szCs w:val="22"/>
        </w:rPr>
        <w:t>……………………………..</w:t>
      </w:r>
      <w:r w:rsidRPr="004410C7">
        <w:rPr>
          <w:rFonts w:asciiTheme="minorHAnsi" w:hAnsiTheme="minorHAnsi"/>
          <w:sz w:val="22"/>
          <w:szCs w:val="22"/>
        </w:rPr>
        <w:t>…</w:t>
      </w:r>
    </w:p>
    <w:p w14:paraId="79A333BA" w14:textId="77777777" w:rsidR="00F9421A" w:rsidRPr="004410C7" w:rsidRDefault="00082E51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KRS</w:t>
      </w:r>
      <w:r w:rsidR="001F15C4" w:rsidRPr="004410C7">
        <w:rPr>
          <w:rFonts w:asciiTheme="minorHAnsi" w:hAnsiTheme="minorHAnsi"/>
          <w:sz w:val="22"/>
          <w:szCs w:val="22"/>
        </w:rPr>
        <w:t>/CEIDG</w:t>
      </w:r>
      <w:r w:rsidR="00945963">
        <w:rPr>
          <w:rFonts w:asciiTheme="minorHAnsi" w:hAnsiTheme="minorHAnsi"/>
          <w:sz w:val="22"/>
          <w:szCs w:val="22"/>
        </w:rPr>
        <w:t>…………………………(adres strony internetowej, pod którym znajduje się aktualny odpis KRS)</w:t>
      </w:r>
      <w:r w:rsidR="00F9421A" w:rsidRPr="004410C7">
        <w:rPr>
          <w:rFonts w:asciiTheme="minorHAnsi" w:hAnsiTheme="minorHAnsi"/>
          <w:sz w:val="22"/>
          <w:szCs w:val="22"/>
        </w:rPr>
        <w:t xml:space="preserve">            </w:t>
      </w:r>
    </w:p>
    <w:p w14:paraId="79A333BB" w14:textId="77777777" w:rsidR="00082E51" w:rsidRPr="004410C7" w:rsidRDefault="00F9421A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WOJEWÓDZTWO…………………………….</w:t>
      </w:r>
    </w:p>
    <w:p w14:paraId="79A333BC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Osoba upoważniona do kontaktu z Zamawiającym w sprawie przedmiotu zamówienia:</w:t>
      </w:r>
    </w:p>
    <w:p w14:paraId="79A333BD" w14:textId="77777777" w:rsidR="00EF4A33" w:rsidRPr="004410C7" w:rsidRDefault="00EF4A33" w:rsidP="00EF4A33">
      <w:pPr>
        <w:pStyle w:val="Tekstpodstawowy"/>
        <w:rPr>
          <w:rFonts w:asciiTheme="minorHAnsi" w:hAnsiTheme="minorHAnsi"/>
          <w:sz w:val="22"/>
          <w:szCs w:val="22"/>
        </w:rPr>
      </w:pPr>
      <w:r w:rsidRPr="004410C7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………………………………………………………………………………………………….</w:t>
      </w:r>
    </w:p>
    <w:p w14:paraId="79A333BE" w14:textId="77777777" w:rsidR="00EF4A33" w:rsidRPr="004410C7" w:rsidRDefault="00EF4A33" w:rsidP="00DA3594">
      <w:pPr>
        <w:pStyle w:val="Tekstpodstawowy"/>
        <w:ind w:left="360"/>
        <w:jc w:val="center"/>
        <w:rPr>
          <w:rFonts w:asciiTheme="minorHAnsi" w:hAnsiTheme="minorHAnsi"/>
          <w:i/>
          <w:sz w:val="22"/>
          <w:szCs w:val="22"/>
        </w:rPr>
      </w:pPr>
      <w:r w:rsidRPr="004410C7">
        <w:rPr>
          <w:rFonts w:asciiTheme="minorHAnsi" w:hAnsiTheme="minorHAnsi"/>
          <w:i/>
          <w:sz w:val="22"/>
          <w:szCs w:val="22"/>
        </w:rPr>
        <w:t>/imię i nazwisko, numer telefonu, e-mail/</w:t>
      </w:r>
    </w:p>
    <w:p w14:paraId="79A333BF" w14:textId="77777777" w:rsidR="00EF4A33" w:rsidRPr="004410C7" w:rsidRDefault="00EF4A33" w:rsidP="00EF4A33">
      <w:pPr>
        <w:tabs>
          <w:tab w:val="left" w:pos="4678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przystępując do prowadzonego przez Centrum Onkologii Ziemi Lubelskiej im. św. Jana z Dukli </w:t>
      </w:r>
    </w:p>
    <w:p w14:paraId="2359467F" w14:textId="6174C05B" w:rsidR="00A02377" w:rsidRDefault="00E51D64" w:rsidP="00683AFF">
      <w:pPr>
        <w:autoSpaceDE w:val="0"/>
        <w:spacing w:after="0" w:line="240" w:lineRule="auto"/>
        <w:jc w:val="center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przetargu </w:t>
      </w:r>
      <w:r w:rsidR="00EF4A33" w:rsidRPr="004410C7">
        <w:rPr>
          <w:rFonts w:eastAsia="Times New Roman" w:cs="Times New Roman"/>
          <w:kern w:val="2"/>
          <w:lang w:eastAsia="zh-CN"/>
        </w:rPr>
        <w:t>na.:</w:t>
      </w:r>
    </w:p>
    <w:p w14:paraId="3CB53780" w14:textId="77777777" w:rsidR="002E545F" w:rsidRDefault="002E545F" w:rsidP="00683AFF">
      <w:pPr>
        <w:autoSpaceDE w:val="0"/>
        <w:spacing w:after="0" w:line="240" w:lineRule="auto"/>
        <w:jc w:val="center"/>
        <w:rPr>
          <w:rFonts w:ascii="Calibri" w:eastAsia="Calibri" w:hAnsi="Calibri" w:cs="Times New Roman"/>
          <w:b/>
          <w:color w:val="000000"/>
          <w:kern w:val="2"/>
        </w:rPr>
      </w:pPr>
    </w:p>
    <w:p w14:paraId="5A2BE81F" w14:textId="42965318" w:rsidR="00683AFF" w:rsidRPr="00F52B38" w:rsidRDefault="00F52B38" w:rsidP="003A7F5B">
      <w:pPr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„</w:t>
      </w:r>
      <w:r w:rsidR="003A7F5B">
        <w:rPr>
          <w:rFonts w:cs="Calibri"/>
          <w:b/>
          <w:color w:val="000000"/>
        </w:rPr>
        <w:t>Dostawa asortymentu medycznego  na potrzeby COZL</w:t>
      </w:r>
      <w:r w:rsidRPr="00F52B38">
        <w:rPr>
          <w:rFonts w:ascii="Calibri" w:eastAsia="Times New Roman" w:hAnsi="Calibri" w:cs="Times New Roman"/>
          <w:b/>
          <w:kern w:val="2"/>
          <w:lang w:eastAsia="zh-CN"/>
        </w:rPr>
        <w:t>”</w:t>
      </w:r>
    </w:p>
    <w:p w14:paraId="54C282E8" w14:textId="13EDD6C0" w:rsidR="00F52B38" w:rsidRPr="00F52B38" w:rsidRDefault="00F52B38" w:rsidP="00E33F38">
      <w:pPr>
        <w:widowControl w:val="0"/>
        <w:suppressAutoHyphens/>
        <w:autoSpaceDE w:val="0"/>
        <w:spacing w:after="0" w:line="240" w:lineRule="auto"/>
        <w:jc w:val="center"/>
        <w:rPr>
          <w:rFonts w:ascii="Calibri" w:eastAsia="Times New Roman" w:hAnsi="Calibri" w:cs="Times New Roman"/>
          <w:b/>
          <w:kern w:val="2"/>
          <w:lang w:eastAsia="zh-CN"/>
        </w:rPr>
      </w:pPr>
      <w:r w:rsidRPr="00F52B38">
        <w:rPr>
          <w:rFonts w:ascii="Calibri" w:eastAsia="Times New Roman" w:hAnsi="Calibri" w:cs="Times New Roman"/>
          <w:b/>
          <w:bCs/>
          <w:color w:val="000000"/>
          <w:kern w:val="2"/>
          <w:lang w:eastAsia="pl-PL"/>
        </w:rPr>
        <w:t>(znak postępowania</w:t>
      </w:r>
      <w:r w:rsidR="00503B47">
        <w:rPr>
          <w:rFonts w:ascii="Calibri" w:eastAsia="Times New Roman" w:hAnsi="Calibri" w:cs="Times New Roman"/>
          <w:b/>
          <w:bCs/>
          <w:kern w:val="2"/>
          <w:lang w:eastAsia="pl-PL"/>
        </w:rPr>
        <w:t>: COZL/DZP/MBK/3411/PN- 123</w:t>
      </w:r>
      <w:r w:rsidR="00021F01">
        <w:rPr>
          <w:rFonts w:ascii="Calibri" w:eastAsia="Times New Roman" w:hAnsi="Calibri" w:cs="Times New Roman"/>
          <w:b/>
          <w:bCs/>
          <w:kern w:val="2"/>
          <w:lang w:eastAsia="pl-PL"/>
        </w:rPr>
        <w:t>/23</w:t>
      </w:r>
      <w:r w:rsidRPr="00F52B38">
        <w:rPr>
          <w:rFonts w:ascii="Calibri" w:eastAsia="Times New Roman" w:hAnsi="Calibri" w:cs="Times New Roman"/>
          <w:b/>
          <w:bCs/>
          <w:kern w:val="2"/>
          <w:lang w:eastAsia="pl-PL"/>
        </w:rPr>
        <w:t>)</w:t>
      </w:r>
    </w:p>
    <w:p w14:paraId="32F24902" w14:textId="77777777" w:rsidR="00A02377" w:rsidRPr="00A02377" w:rsidRDefault="00A02377" w:rsidP="00A02377">
      <w:pPr>
        <w:widowControl w:val="0"/>
        <w:autoSpaceDE w:val="0"/>
        <w:spacing w:after="0" w:line="240" w:lineRule="auto"/>
        <w:jc w:val="both"/>
        <w:rPr>
          <w:b/>
          <w:kern w:val="2"/>
          <w:lang w:eastAsia="zh-CN"/>
        </w:rPr>
      </w:pPr>
    </w:p>
    <w:p w14:paraId="79A333C4" w14:textId="77777777" w:rsidR="00EF4A33" w:rsidRPr="002A18BC" w:rsidRDefault="00EF4A33" w:rsidP="00A02377">
      <w:pPr>
        <w:tabs>
          <w:tab w:val="left" w:pos="1134"/>
          <w:tab w:val="left" w:pos="1960"/>
        </w:tabs>
        <w:jc w:val="center"/>
        <w:rPr>
          <w:rFonts w:eastAsia="Times New Roman" w:cs="Times New Roman"/>
          <w:b/>
        </w:rPr>
      </w:pPr>
      <w:r w:rsidRPr="004410C7">
        <w:rPr>
          <w:rFonts w:eastAsia="Times New Roman" w:cs="Times New Roman"/>
          <w:kern w:val="2"/>
          <w:lang w:eastAsia="zh-CN"/>
        </w:rPr>
        <w:t>Składam/y niniejszą ofertę na wykonanie zamówienia i:</w:t>
      </w:r>
    </w:p>
    <w:p w14:paraId="79A333C5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Oświadczam/y</w:t>
      </w:r>
      <w:r w:rsidR="00EF4A33" w:rsidRPr="004410C7">
        <w:rPr>
          <w:rFonts w:eastAsia="Calibri" w:cs="Times New Roman"/>
          <w:lang w:eastAsia="pl-PL"/>
        </w:rPr>
        <w:t>, że zapoznałem/ liśmy się z wymaganiami Zamawiającego, dotyczącymi przedmiotu zamówienia, zamieszczonymi w Specyfikacji Warunków Zamówienia wraz z załącznikami i nie wnoszę/wnosimy do nich żadnych zastrzeżeń.</w:t>
      </w:r>
    </w:p>
    <w:p w14:paraId="79A333C6" w14:textId="77777777" w:rsidR="00EF4A33" w:rsidRPr="004410C7" w:rsidRDefault="00EF4A33" w:rsidP="00EF4A33">
      <w:pPr>
        <w:spacing w:after="0" w:line="240" w:lineRule="auto"/>
        <w:jc w:val="both"/>
        <w:rPr>
          <w:rFonts w:eastAsia="Calibri" w:cs="Times New Roman"/>
          <w:lang w:eastAsia="pl-PL"/>
        </w:rPr>
      </w:pPr>
    </w:p>
    <w:p w14:paraId="79A333C8" w14:textId="14D0294C" w:rsidR="00F65365" w:rsidRPr="005029B5" w:rsidRDefault="001A6F07" w:rsidP="00F65365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lang w:eastAsia="pl-PL"/>
        </w:rPr>
        <w:t>Oferuję/oferujemy</w:t>
      </w:r>
      <w:r w:rsidR="00EF4A33" w:rsidRPr="004410C7">
        <w:rPr>
          <w:rFonts w:eastAsia="Calibri" w:cs="Times New Roman"/>
          <w:lang w:eastAsia="pl-PL"/>
        </w:rPr>
        <w:t xml:space="preserve"> wykonanie przedmiotu zamówienia na warunkach przedstawionych w niniejszej ofercie za cenę:</w:t>
      </w:r>
    </w:p>
    <w:p w14:paraId="5F32910E" w14:textId="77777777" w:rsidR="005029B5" w:rsidRPr="007B3E3B" w:rsidRDefault="005029B5" w:rsidP="005029B5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</w:p>
    <w:p w14:paraId="6BDB04DB" w14:textId="77777777" w:rsidR="007B3E3B" w:rsidRPr="00F52B38" w:rsidRDefault="007B3E3B" w:rsidP="007B3E3B">
      <w:pPr>
        <w:tabs>
          <w:tab w:val="left" w:pos="284"/>
        </w:tabs>
        <w:suppressAutoHyphens/>
        <w:spacing w:after="0" w:line="240" w:lineRule="auto"/>
        <w:jc w:val="both"/>
        <w:rPr>
          <w:rFonts w:eastAsia="Calibri" w:cs="Times New Roman"/>
          <w:kern w:val="2"/>
          <w:lang w:eastAsia="zh-CN"/>
        </w:rPr>
      </w:pPr>
    </w:p>
    <w:p w14:paraId="79A333DC" w14:textId="0A445AA9" w:rsidR="00766FD3" w:rsidRPr="003A7F5B" w:rsidRDefault="005029B5" w:rsidP="003A7F5B">
      <w:pPr>
        <w:pStyle w:val="Akapitzlist"/>
        <w:ind w:left="0"/>
        <w:jc w:val="both"/>
        <w:rPr>
          <w:rFonts w:cs="Calibri"/>
          <w:b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Część 1 – </w:t>
      </w:r>
      <w:r w:rsidR="00503B47">
        <w:rPr>
          <w:rFonts w:cs="Calibri"/>
          <w:b/>
        </w:rPr>
        <w:t>Papier do EKG, do USG, rejestracyjny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E545F" w:rsidRPr="002D493B" w14:paraId="03B470C2" w14:textId="77777777" w:rsidTr="009B5CE5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A93E21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bookmarkStart w:id="0" w:name="__DdeLink__1827_2735871611"/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65C14EFA" w14:textId="14B8A4B9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3FFC89A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6BF987B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F498D09" w14:textId="77777777" w:rsidR="002E545F" w:rsidRPr="002D493B" w:rsidRDefault="002E545F" w:rsidP="009B5CE5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C5677D3" w14:textId="6FD48356" w:rsidR="002E545F" w:rsidRDefault="002E545F" w:rsidP="002E545F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 w:rsidR="004B42DD">
        <w:rPr>
          <w:rFonts w:eastAsia="Times New Roman" w:cstheme="minorHAnsi"/>
          <w:kern w:val="2"/>
          <w:lang w:eastAsia="zh-CN"/>
        </w:rPr>
        <w:t>.1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bookmarkEnd w:id="0"/>
    <w:p w14:paraId="1D2FF451" w14:textId="77777777" w:rsidR="00645DD3" w:rsidRDefault="00645DD3" w:rsidP="003A31DC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5228AD6E" w14:textId="77777777" w:rsidR="005029B5" w:rsidRDefault="005029B5" w:rsidP="003A31DC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6D6FF48E" w14:textId="77777777" w:rsidR="005029B5" w:rsidRDefault="005029B5" w:rsidP="003A31DC">
      <w:pPr>
        <w:suppressAutoHyphens/>
        <w:spacing w:after="0" w:line="240" w:lineRule="auto"/>
        <w:rPr>
          <w:rFonts w:ascii="Calibri" w:eastAsia="Times New Roman" w:hAnsi="Calibri" w:cs="Times New Roman"/>
          <w:b/>
          <w:color w:val="00000A"/>
          <w:kern w:val="2"/>
          <w:lang w:eastAsia="zh-CN"/>
        </w:rPr>
      </w:pPr>
    </w:p>
    <w:p w14:paraId="69D9574D" w14:textId="4FD7C6F3" w:rsidR="004B42DD" w:rsidRPr="003A7F5B" w:rsidRDefault="00E33F38" w:rsidP="004B42DD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lastRenderedPageBreak/>
        <w:t>Czę</w:t>
      </w:r>
      <w:r w:rsidR="005029B5"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ść 2 –</w:t>
      </w:r>
      <w:r w:rsidR="003A7F5B"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  <w:r w:rsidR="005029B5"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  <w:r w:rsidR="00503B47">
        <w:rPr>
          <w:rFonts w:cs="Calibri"/>
          <w:b/>
        </w:rPr>
        <w:t>Jednorazowe osłony na przewody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4B42DD" w:rsidRPr="002D493B" w14:paraId="5503EC7B" w14:textId="77777777" w:rsidTr="00921971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51F70E19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DE4A8DB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182E8FE2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D529F07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75ABA5C8" w14:textId="77777777" w:rsidR="004B42DD" w:rsidRPr="002D493B" w:rsidRDefault="004B42DD" w:rsidP="00921971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4D891FFC" w14:textId="77777777" w:rsidR="00021F01" w:rsidRDefault="004B42DD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.2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3A09B813" w14:textId="77777777" w:rsidR="00B811C3" w:rsidRDefault="00B811C3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21E7813A" w14:textId="77777777" w:rsidR="00B811C3" w:rsidRDefault="00B811C3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512F8275" w14:textId="77777777" w:rsidR="009E4DC6" w:rsidRDefault="009E4DC6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57A90787" w14:textId="3E0B9037" w:rsidR="009E4DC6" w:rsidRPr="003A7F5B" w:rsidRDefault="009E4DC6" w:rsidP="009E4DC6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Część 3 – </w:t>
      </w:r>
      <w:r w:rsidR="00110C62" w:rsidRPr="002F1C12">
        <w:rPr>
          <w:rFonts w:eastAsia="NSimSun" w:cs="Mangal"/>
          <w:b/>
          <w:kern w:val="3"/>
          <w:lang w:eastAsia="zh-CN" w:bidi="hi-IN"/>
        </w:rPr>
        <w:t>Łącznik Y bez portów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9E4DC6" w:rsidRPr="002D493B" w14:paraId="64F41730" w14:textId="77777777" w:rsidTr="008F5472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A929BEA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357419A1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4208031D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86C5044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7E502DA5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032A7D35" w14:textId="1BC5DB23" w:rsidR="009E4DC6" w:rsidRDefault="009E4DC6" w:rsidP="009E4DC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.3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6AE239F0" w14:textId="77777777" w:rsidR="00B811C3" w:rsidRDefault="00B811C3" w:rsidP="009E4DC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03D59790" w14:textId="77777777" w:rsidR="00B811C3" w:rsidRDefault="00B811C3" w:rsidP="009E4DC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107490B4" w14:textId="77777777" w:rsidR="009E4DC6" w:rsidRDefault="009E4DC6" w:rsidP="009E4DC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17A5A80A" w14:textId="2D88DBEA" w:rsidR="009E4DC6" w:rsidRPr="003A7F5B" w:rsidRDefault="009E4DC6" w:rsidP="009E4DC6">
      <w:pPr>
        <w:suppressAutoHyphens/>
        <w:spacing w:after="120" w:line="240" w:lineRule="auto"/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Część 4 – </w:t>
      </w:r>
      <w:r w:rsidR="00110C62" w:rsidRPr="00EE15E0">
        <w:rPr>
          <w:rFonts w:eastAsia="NSimSun" w:cs="Mangal"/>
          <w:b/>
          <w:lang w:eastAsia="zh-CN" w:bidi="hi-IN"/>
        </w:rPr>
        <w:t>Membrana wielorazowa do nebulizatora, korki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9E4DC6" w:rsidRPr="002D493B" w14:paraId="4676463D" w14:textId="77777777" w:rsidTr="008F5472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92C46DF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42A7BE8A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384592B1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01972FB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4B5CE97D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4271663B" w14:textId="221AA416" w:rsidR="009E4DC6" w:rsidRDefault="009E4DC6" w:rsidP="009E4DC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.4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6B069DA7" w14:textId="77777777" w:rsidR="00B811C3" w:rsidRDefault="00B811C3" w:rsidP="009E4DC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77DB0B12" w14:textId="77777777" w:rsidR="00B811C3" w:rsidRDefault="00B811C3" w:rsidP="009E4DC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038B5E43" w14:textId="77777777" w:rsidR="009E4DC6" w:rsidRPr="003A7F5B" w:rsidRDefault="009E4DC6" w:rsidP="009E4DC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136BB7A2" w14:textId="04A87987" w:rsidR="009E4DC6" w:rsidRPr="00110C62" w:rsidRDefault="009E4DC6" w:rsidP="00110C62">
      <w:pPr>
        <w:autoSpaceDN w:val="0"/>
        <w:spacing w:after="0"/>
        <w:textAlignment w:val="baseline"/>
        <w:rPr>
          <w:rFonts w:eastAsia="NSimSun" w:cs="Mangal"/>
          <w:b/>
          <w:kern w:val="3"/>
          <w:lang w:eastAsia="zh-CN" w:bidi="hi-IN"/>
        </w:rPr>
      </w:pP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Część 5 –</w:t>
      </w:r>
      <w:r w:rsidR="00110C62" w:rsidRPr="00110C62">
        <w:rPr>
          <w:rFonts w:eastAsia="NSimSun" w:cs="Mangal"/>
          <w:b/>
          <w:kern w:val="3"/>
          <w:lang w:eastAsia="zh-CN" w:bidi="hi-IN"/>
        </w:rPr>
        <w:t xml:space="preserve"> </w:t>
      </w:r>
      <w:r w:rsidR="00110C62" w:rsidRPr="00E5401F">
        <w:rPr>
          <w:rFonts w:eastAsia="NSimSun" w:cs="Mangal"/>
          <w:b/>
          <w:kern w:val="3"/>
          <w:lang w:eastAsia="zh-CN" w:bidi="hi-IN"/>
        </w:rPr>
        <w:t>Rękaw do nieinwazyjnego pomiaru RR</w:t>
      </w:r>
      <w:r w:rsidR="00110C62">
        <w:rPr>
          <w:rFonts w:eastAsia="NSimSun" w:cs="Mangal"/>
          <w:b/>
          <w:kern w:val="3"/>
          <w:lang w:eastAsia="zh-CN" w:bidi="hi-IN"/>
        </w:rPr>
        <w:t>, pulsoksymetr</w:t>
      </w: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9E4DC6" w:rsidRPr="002D493B" w14:paraId="39DB1D55" w14:textId="77777777" w:rsidTr="008F5472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26707F4B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44D037FD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0300B34A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CEAD135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768C85A" w14:textId="77777777" w:rsidR="009E4DC6" w:rsidRPr="002D493B" w:rsidRDefault="009E4DC6" w:rsidP="008F547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26010A4A" w14:textId="4E4EFB50" w:rsidR="009E4DC6" w:rsidRDefault="009E4DC6" w:rsidP="009E4DC6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.5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0BBFD818" w14:textId="77777777" w:rsidR="00B811C3" w:rsidRDefault="00B811C3" w:rsidP="00503B4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676426F" w14:textId="77777777" w:rsidR="00110C62" w:rsidRPr="003A7F5B" w:rsidRDefault="00110C62" w:rsidP="00110C62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31DF9137" w14:textId="612417C9" w:rsidR="00110C62" w:rsidRPr="00110C62" w:rsidRDefault="00110C62" w:rsidP="00110C62">
      <w:pPr>
        <w:autoSpaceDN w:val="0"/>
        <w:spacing w:after="0"/>
        <w:textAlignment w:val="baseline"/>
        <w:rPr>
          <w:rFonts w:eastAsia="NSimSun" w:cs="Mangal"/>
          <w:b/>
          <w:kern w:val="3"/>
          <w:lang w:eastAsia="zh-CN" w:bidi="hi-IN"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Część 6</w:t>
      </w: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–</w:t>
      </w:r>
      <w:r w:rsidRPr="00110C62">
        <w:rPr>
          <w:rFonts w:eastAsia="NSimSun" w:cs="Mangal"/>
          <w:b/>
          <w:kern w:val="3"/>
          <w:lang w:eastAsia="zh-CN" w:bidi="hi-IN"/>
        </w:rPr>
        <w:t xml:space="preserve"> </w:t>
      </w:r>
      <w:r w:rsidRPr="00BC6988">
        <w:rPr>
          <w:rFonts w:eastAsia="NSimSun" w:cs="Mangal"/>
          <w:b/>
          <w:kern w:val="3"/>
          <w:lang w:eastAsia="zh-CN" w:bidi="hi-IN"/>
        </w:rPr>
        <w:t>Filtr wdechowy i wydechowy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110C62" w:rsidRPr="002D493B" w14:paraId="750313FE" w14:textId="77777777" w:rsidTr="00ED599A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68D2AC3E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7526A860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6716739E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635E6144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6C66AFC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1222FE4C" w14:textId="64FF2A1C" w:rsidR="00110C62" w:rsidRDefault="00110C62" w:rsidP="00110C62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.6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6382695F" w14:textId="77777777" w:rsidR="00110C62" w:rsidRDefault="00110C62" w:rsidP="00110C62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7E779E48" w14:textId="77777777" w:rsidR="00110C62" w:rsidRPr="003A7F5B" w:rsidRDefault="00110C62" w:rsidP="00110C62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4E00202C" w14:textId="131EE3AF" w:rsidR="00110C62" w:rsidRPr="00110C62" w:rsidRDefault="00110C62" w:rsidP="00110C62">
      <w:pPr>
        <w:autoSpaceDN w:val="0"/>
        <w:spacing w:after="0"/>
        <w:textAlignment w:val="baseline"/>
        <w:rPr>
          <w:rFonts w:eastAsia="NSimSun" w:cs="Mangal"/>
          <w:b/>
          <w:kern w:val="3"/>
          <w:lang w:eastAsia="zh-CN" w:bidi="hi-IN"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Część 7</w:t>
      </w: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–</w:t>
      </w:r>
      <w:r w:rsidRPr="00110C62">
        <w:rPr>
          <w:rFonts w:eastAsia="NSimSun" w:cs="Mangal"/>
          <w:b/>
          <w:kern w:val="3"/>
          <w:lang w:eastAsia="zh-CN" w:bidi="hi-IN"/>
        </w:rPr>
        <w:t xml:space="preserve"> </w:t>
      </w:r>
      <w:r w:rsidRPr="0049195E">
        <w:rPr>
          <w:rFonts w:eastAsia="NSimSun" w:cs="Mangal"/>
          <w:b/>
          <w:kern w:val="3"/>
          <w:lang w:eastAsia="zh-CN" w:bidi="hi-IN"/>
        </w:rPr>
        <w:t>Rurki intubacyjne</w:t>
      </w: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110C62" w:rsidRPr="002D493B" w14:paraId="566B432E" w14:textId="77777777" w:rsidTr="00ED599A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75DF271A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CEBF899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53ACCBA4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270D260D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3E798189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67924080" w14:textId="01590146" w:rsidR="00110C62" w:rsidRPr="003A7F5B" w:rsidRDefault="00110C62" w:rsidP="00110C62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.7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70C1664F" w14:textId="50DC2F0C" w:rsidR="00110C62" w:rsidRPr="00110C62" w:rsidRDefault="00110C62" w:rsidP="00110C62">
      <w:pPr>
        <w:autoSpaceDN w:val="0"/>
        <w:spacing w:after="0"/>
        <w:textAlignment w:val="baseline"/>
        <w:rPr>
          <w:rFonts w:eastAsia="NSimSun" w:cs="Mangal"/>
          <w:b/>
          <w:kern w:val="3"/>
          <w:lang w:eastAsia="zh-CN" w:bidi="hi-IN"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lastRenderedPageBreak/>
        <w:t>Część 8</w:t>
      </w: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–</w:t>
      </w:r>
      <w:r w:rsidRPr="00110C62">
        <w:rPr>
          <w:rFonts w:eastAsia="NSimSun" w:cs="Mangal"/>
          <w:b/>
          <w:kern w:val="3"/>
          <w:lang w:eastAsia="zh-CN" w:bidi="hi-IN"/>
        </w:rPr>
        <w:t xml:space="preserve"> </w:t>
      </w:r>
      <w:r w:rsidRPr="006F1918">
        <w:rPr>
          <w:rFonts w:eastAsia="NSimSun" w:cs="Mangal"/>
          <w:b/>
          <w:kern w:val="3"/>
          <w:lang w:eastAsia="zh-CN" w:bidi="hi-IN"/>
        </w:rPr>
        <w:t>Układ oddechowy jednorazowego użytku, elektrody, mankiety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110C62" w:rsidRPr="002D493B" w14:paraId="005AB544" w14:textId="77777777" w:rsidTr="00ED599A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67ECF8C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09ED089A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656FAE25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0878B61C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19EEFC88" w14:textId="77777777" w:rsidR="00110C62" w:rsidRPr="002D493B" w:rsidRDefault="00110C62" w:rsidP="00ED599A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2E8AC99" w14:textId="2C632DE0" w:rsidR="00110C62" w:rsidRDefault="00110C62" w:rsidP="00110C62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.8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23323A95" w14:textId="77777777" w:rsidR="00110C62" w:rsidRDefault="00110C62" w:rsidP="00110C62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4E6804E1" w14:textId="792F00B3" w:rsidR="00236B68" w:rsidRPr="00110C62" w:rsidRDefault="00236B68" w:rsidP="00236B68">
      <w:pPr>
        <w:autoSpaceDN w:val="0"/>
        <w:spacing w:after="0"/>
        <w:textAlignment w:val="baseline"/>
        <w:rPr>
          <w:rFonts w:eastAsia="NSimSun" w:cs="Mangal"/>
          <w:b/>
          <w:kern w:val="3"/>
          <w:lang w:eastAsia="zh-CN" w:bidi="hi-IN"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Część 9</w:t>
      </w:r>
      <w:r w:rsidRPr="003A7F5B"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 xml:space="preserve"> –</w:t>
      </w:r>
      <w:r w:rsidRPr="00110C62">
        <w:rPr>
          <w:rFonts w:eastAsia="NSimSun" w:cs="Mangal"/>
          <w:b/>
          <w:kern w:val="3"/>
          <w:lang w:eastAsia="zh-CN" w:bidi="hi-IN"/>
        </w:rPr>
        <w:t xml:space="preserve"> </w:t>
      </w:r>
      <w:r>
        <w:rPr>
          <w:rFonts w:eastAsia="NSimSun" w:cs="Mangal"/>
          <w:b/>
          <w:kern w:val="3"/>
          <w:lang w:eastAsia="zh-CN" w:bidi="hi-IN"/>
        </w:rPr>
        <w:t>Igła Verress</w:t>
      </w:r>
      <w:r>
        <w:rPr>
          <w:rFonts w:ascii="Times New Roman" w:eastAsia="NSimSun" w:hAnsi="Times New Roman" w:cs="Times New Roman"/>
          <w:b/>
          <w:kern w:val="3"/>
          <w:lang w:eastAsia="zh-CN" w:bidi="hi-IN"/>
        </w:rPr>
        <w:t>ʼ</w:t>
      </w:r>
      <w:r>
        <w:rPr>
          <w:rFonts w:eastAsia="NSimSun" w:cs="Mangal"/>
          <w:b/>
          <w:kern w:val="3"/>
          <w:lang w:eastAsia="zh-CN" w:bidi="hi-IN"/>
        </w:rPr>
        <w:t>a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36B68" w:rsidRPr="002D493B" w14:paraId="0D2A2C1B" w14:textId="77777777" w:rsidTr="00E85D62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079007FB" w14:textId="77777777" w:rsidR="00236B68" w:rsidRPr="002D493B" w:rsidRDefault="00236B68" w:rsidP="00E85D6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3B8ECC4D" w14:textId="77777777" w:rsidR="00236B68" w:rsidRPr="002D493B" w:rsidRDefault="00236B68" w:rsidP="00E85D6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70406E93" w14:textId="77777777" w:rsidR="00236B68" w:rsidRPr="002D493B" w:rsidRDefault="00236B68" w:rsidP="00E85D6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72DEFDFA" w14:textId="77777777" w:rsidR="00236B68" w:rsidRPr="002D493B" w:rsidRDefault="00236B68" w:rsidP="00E85D6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6FC25455" w14:textId="77777777" w:rsidR="00236B68" w:rsidRPr="002D493B" w:rsidRDefault="00236B68" w:rsidP="00E85D6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25EAB897" w14:textId="2EC1980F" w:rsidR="00236B68" w:rsidRDefault="00236B68" w:rsidP="00236B68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.9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38B835D9" w14:textId="77777777" w:rsidR="00236B68" w:rsidRDefault="00236B68" w:rsidP="00236B68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</w:p>
    <w:p w14:paraId="0DF69A21" w14:textId="452FB0BB" w:rsidR="00236B68" w:rsidRPr="00110C62" w:rsidRDefault="00236B68" w:rsidP="00236B68">
      <w:pPr>
        <w:autoSpaceDN w:val="0"/>
        <w:spacing w:after="0"/>
        <w:textAlignment w:val="baseline"/>
        <w:rPr>
          <w:rFonts w:eastAsia="NSimSun" w:cs="Mangal"/>
          <w:b/>
          <w:kern w:val="3"/>
          <w:lang w:eastAsia="zh-CN" w:bidi="hi-IN"/>
        </w:rPr>
      </w:pPr>
      <w:r>
        <w:rPr>
          <w:rFonts w:ascii="Calibri" w:eastAsia="Times New Roman" w:hAnsi="Calibri" w:cs="Calibri"/>
          <w:b/>
          <w:color w:val="00000A"/>
          <w:kern w:val="2"/>
          <w:u w:val="single"/>
          <w:lang w:eastAsia="zh-CN"/>
        </w:rPr>
        <w:t>Część 10 – Igła do biopsji gruboigłowej</w:t>
      </w:r>
    </w:p>
    <w:tbl>
      <w:tblPr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3544"/>
        <w:gridCol w:w="5297"/>
      </w:tblGrid>
      <w:tr w:rsidR="00236B68" w:rsidRPr="002D493B" w14:paraId="37908844" w14:textId="77777777" w:rsidTr="00E85D62">
        <w:tc>
          <w:tcPr>
            <w:tcW w:w="35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hideMark/>
          </w:tcPr>
          <w:p w14:paraId="4883A4BA" w14:textId="77777777" w:rsidR="00236B68" w:rsidRPr="002D493B" w:rsidRDefault="00236B68" w:rsidP="00E85D6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Cena brutto</w:t>
            </w:r>
          </w:p>
          <w:p w14:paraId="7D534B02" w14:textId="77777777" w:rsidR="00236B68" w:rsidRPr="002D493B" w:rsidRDefault="00236B68" w:rsidP="00E85D6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ar-SA"/>
              </w:rPr>
            </w:pPr>
            <w:r>
              <w:rPr>
                <w:rFonts w:eastAsia="Times New Roman" w:cstheme="minorHAnsi"/>
                <w:kern w:val="2"/>
                <w:lang w:eastAsia="ar-SA"/>
              </w:rPr>
              <w:t xml:space="preserve">……………………………....   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zł</w:t>
            </w:r>
          </w:p>
          <w:p w14:paraId="7F718AF4" w14:textId="77777777" w:rsidR="00236B68" w:rsidRPr="002D493B" w:rsidRDefault="00236B68" w:rsidP="00E85D6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W tym stawka podatku Vat</w:t>
            </w:r>
            <w:r>
              <w:rPr>
                <w:rFonts w:eastAsia="Times New Roman" w:cstheme="minorHAnsi"/>
                <w:kern w:val="2"/>
                <w:lang w:eastAsia="ar-SA"/>
              </w:rPr>
              <w:t xml:space="preserve">  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>…</w:t>
            </w:r>
            <w:r>
              <w:rPr>
                <w:rFonts w:eastAsia="Times New Roman" w:cstheme="minorHAnsi"/>
                <w:kern w:val="2"/>
                <w:lang w:eastAsia="ar-SA"/>
              </w:rPr>
              <w:t>…</w:t>
            </w: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  %</w:t>
            </w:r>
          </w:p>
        </w:tc>
        <w:tc>
          <w:tcPr>
            <w:tcW w:w="52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14:paraId="41EC9CF7" w14:textId="77777777" w:rsidR="00236B68" w:rsidRPr="002D493B" w:rsidRDefault="00236B68" w:rsidP="00E85D6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 xml:space="preserve">Słownie: </w:t>
            </w:r>
          </w:p>
          <w:p w14:paraId="2D4E7FFB" w14:textId="77777777" w:rsidR="00236B68" w:rsidRPr="002D493B" w:rsidRDefault="00236B68" w:rsidP="00E85D62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kern w:val="2"/>
                <w:lang w:eastAsia="zh-CN"/>
              </w:rPr>
            </w:pPr>
            <w:r w:rsidRPr="002D493B">
              <w:rPr>
                <w:rFonts w:eastAsia="Times New Roman" w:cstheme="minorHAnsi"/>
                <w:kern w:val="2"/>
                <w:lang w:eastAsia="ar-SA"/>
              </w:rPr>
              <w:t>………………………………………………………………</w:t>
            </w:r>
            <w:r>
              <w:rPr>
                <w:rFonts w:eastAsia="Times New Roman" w:cstheme="minorHAnsi"/>
                <w:kern w:val="2"/>
                <w:lang w:eastAsia="ar-SA"/>
              </w:rPr>
              <w:t>…………………….</w:t>
            </w:r>
          </w:p>
        </w:tc>
      </w:tr>
    </w:tbl>
    <w:p w14:paraId="3EC86881" w14:textId="5EBE874A" w:rsidR="00236B68" w:rsidRDefault="00236B68" w:rsidP="00236B68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  <w:r w:rsidRPr="002D493B">
        <w:rPr>
          <w:rFonts w:eastAsia="Times New Roman" w:cstheme="minorHAnsi"/>
          <w:kern w:val="2"/>
          <w:lang w:eastAsia="zh-CN"/>
        </w:rPr>
        <w:t>zgodnie z załączonym do niniejszej oferty kosztorysem ofertowym sporządzonym według wzoru stanowiącego załącznik nr 2</w:t>
      </w:r>
      <w:r>
        <w:rPr>
          <w:rFonts w:eastAsia="Times New Roman" w:cstheme="minorHAnsi"/>
          <w:kern w:val="2"/>
          <w:lang w:eastAsia="zh-CN"/>
        </w:rPr>
        <w:t>.10</w:t>
      </w:r>
      <w:r w:rsidRPr="002D493B">
        <w:rPr>
          <w:rFonts w:eastAsia="Times New Roman" w:cstheme="minorHAnsi"/>
          <w:kern w:val="2"/>
          <w:lang w:eastAsia="zh-CN"/>
        </w:rPr>
        <w:t xml:space="preserve"> do SWZ.</w:t>
      </w:r>
    </w:p>
    <w:p w14:paraId="1B771217" w14:textId="77777777" w:rsidR="00110C62" w:rsidRDefault="00110C62" w:rsidP="00503B47">
      <w:pPr>
        <w:suppressAutoHyphens/>
        <w:spacing w:after="0" w:line="240" w:lineRule="auto"/>
        <w:jc w:val="both"/>
        <w:rPr>
          <w:rFonts w:eastAsia="Times New Roman" w:cstheme="minorHAnsi"/>
          <w:kern w:val="2"/>
          <w:lang w:eastAsia="zh-CN"/>
        </w:rPr>
      </w:pPr>
      <w:bookmarkStart w:id="1" w:name="_GoBack"/>
      <w:bookmarkEnd w:id="1"/>
    </w:p>
    <w:p w14:paraId="38E7FA50" w14:textId="77777777" w:rsidR="00021F01" w:rsidRDefault="00021F01" w:rsidP="00021F01">
      <w:pPr>
        <w:suppressAutoHyphens/>
        <w:spacing w:after="0" w:line="240" w:lineRule="auto"/>
        <w:ind w:left="284"/>
        <w:jc w:val="both"/>
        <w:rPr>
          <w:rFonts w:eastAsia="Times New Roman" w:cstheme="minorHAnsi"/>
          <w:kern w:val="2"/>
          <w:lang w:eastAsia="zh-CN"/>
        </w:rPr>
      </w:pPr>
    </w:p>
    <w:p w14:paraId="79A333F2" w14:textId="699412B1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w wyżej</w:t>
      </w:r>
      <w:r w:rsidR="00082E51" w:rsidRPr="004410C7">
        <w:rPr>
          <w:rFonts w:eastAsia="Times New Roman" w:cs="Times New Roman"/>
          <w:kern w:val="2"/>
          <w:lang w:eastAsia="zh-CN"/>
        </w:rPr>
        <w:t xml:space="preserve"> podanej cenie uwzględniłem/uwzględniliśmy</w:t>
      </w:r>
      <w:r w:rsidRPr="004410C7">
        <w:rPr>
          <w:rFonts w:eastAsia="Times New Roman" w:cs="Times New Roman"/>
          <w:kern w:val="2"/>
          <w:lang w:eastAsia="zh-CN"/>
        </w:rPr>
        <w:t xml:space="preserve"> wszelk</w:t>
      </w:r>
      <w:r w:rsidR="001A6F07" w:rsidRPr="004410C7">
        <w:rPr>
          <w:rFonts w:eastAsia="Times New Roman" w:cs="Times New Roman"/>
          <w:kern w:val="2"/>
          <w:lang w:eastAsia="zh-CN"/>
        </w:rPr>
        <w:t xml:space="preserve">ie koszty niezbędne do pełnej i </w:t>
      </w:r>
      <w:r w:rsidRPr="004410C7">
        <w:rPr>
          <w:rFonts w:eastAsia="Times New Roman" w:cs="Times New Roman"/>
          <w:kern w:val="2"/>
          <w:lang w:eastAsia="zh-CN"/>
        </w:rPr>
        <w:t>terminowej realizacji zamówienia, zgodnie z wymaganiami Zamawiającego opisanymi w Specyfikacji Warunków Zamówienia, Kosztorysie ofertowym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</w:t>
      </w:r>
      <w:r w:rsidR="005427F4">
        <w:rPr>
          <w:rFonts w:eastAsia="Times New Roman" w:cs="Times New Roman"/>
          <w:kern w:val="2"/>
          <w:lang w:eastAsia="zh-CN"/>
        </w:rPr>
        <w:t>i P</w:t>
      </w:r>
      <w:r w:rsidR="00E51D64" w:rsidRPr="004410C7">
        <w:rPr>
          <w:rFonts w:eastAsia="Times New Roman" w:cs="Times New Roman"/>
          <w:kern w:val="2"/>
          <w:lang w:eastAsia="zh-CN"/>
        </w:rPr>
        <w:t>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4" w14:textId="7AC6297E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uważamy się za związanych niniejszą ofertą przez okres </w:t>
      </w:r>
      <w:r w:rsidR="00BD6B5B">
        <w:rPr>
          <w:rFonts w:eastAsia="Times New Roman" w:cs="Times New Roman"/>
          <w:kern w:val="2"/>
          <w:lang w:eastAsia="zh-CN"/>
        </w:rPr>
        <w:t>9</w:t>
      </w:r>
      <w:r w:rsidR="004C0BC6" w:rsidRPr="004410C7">
        <w:rPr>
          <w:rFonts w:eastAsia="Times New Roman" w:cs="Times New Roman"/>
          <w:kern w:val="2"/>
          <w:lang w:eastAsia="zh-CN"/>
        </w:rPr>
        <w:t>0</w:t>
      </w:r>
      <w:r w:rsidRPr="004410C7">
        <w:rPr>
          <w:rFonts w:eastAsia="Times New Roman" w:cs="Times New Roman"/>
          <w:kern w:val="2"/>
          <w:lang w:eastAsia="zh-CN"/>
        </w:rPr>
        <w:t xml:space="preserve"> dni od upływu terminu otwarcia ofert. </w:t>
      </w:r>
    </w:p>
    <w:p w14:paraId="79A333F5" w14:textId="77777777" w:rsidR="00EF4A33" w:rsidRPr="004410C7" w:rsidRDefault="00EF4A33" w:rsidP="00EF4A33">
      <w:pPr>
        <w:suppressAutoHyphens/>
        <w:spacing w:after="0" w:line="240" w:lineRule="auto"/>
        <w:contextualSpacing/>
        <w:rPr>
          <w:rFonts w:eastAsia="Times New Roman" w:cs="Times New Roman"/>
          <w:kern w:val="2"/>
          <w:lang w:eastAsia="zh-CN"/>
        </w:rPr>
      </w:pPr>
    </w:p>
    <w:p w14:paraId="79A333F6" w14:textId="77777777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Oświadczam/y, że w razie wybrania naszej oferty jako </w:t>
      </w:r>
      <w:r w:rsidR="00082E51" w:rsidRPr="004410C7">
        <w:rPr>
          <w:rFonts w:eastAsia="Times New Roman" w:cs="Times New Roman"/>
          <w:kern w:val="2"/>
          <w:lang w:eastAsia="zh-CN"/>
        </w:rPr>
        <w:t>najkorzystniejszej zobowiązuję/zobowiązujemy</w:t>
      </w:r>
      <w:r w:rsidRPr="004410C7">
        <w:rPr>
          <w:rFonts w:eastAsia="Times New Roman" w:cs="Times New Roman"/>
          <w:kern w:val="2"/>
          <w:lang w:eastAsia="zh-CN"/>
        </w:rPr>
        <w:t xml:space="preserve"> się do podpisania um</w:t>
      </w:r>
      <w:r w:rsidR="00E51D64" w:rsidRPr="004410C7">
        <w:rPr>
          <w:rFonts w:eastAsia="Times New Roman" w:cs="Times New Roman"/>
          <w:kern w:val="2"/>
          <w:lang w:eastAsia="zh-CN"/>
        </w:rPr>
        <w:t>owy na warunkach określonych w Projektowanych postanowieniach umowy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9A333F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0F6A3637" w14:textId="41A1D4F3" w:rsidR="009A77B7" w:rsidRDefault="00EF4A33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color w:val="000000"/>
          <w:kern w:val="2"/>
          <w:lang w:eastAsia="zh-CN"/>
        </w:rPr>
        <w:t>Oświadczam, że wypełniłem</w:t>
      </w:r>
      <w:r w:rsidR="00082E51" w:rsidRPr="004410C7">
        <w:rPr>
          <w:rFonts w:eastAsia="Times New Roman" w:cs="Times New Roman"/>
          <w:color w:val="000000"/>
          <w:kern w:val="2"/>
          <w:lang w:eastAsia="zh-CN"/>
        </w:rPr>
        <w:t>/wypełniliśmy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obowiązki informacyjne przewidziane w art. 13 lub art. 14 RODO</w:t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footnoteReference w:id="1"/>
      </w:r>
      <w:r w:rsidRPr="004410C7">
        <w:rPr>
          <w:rFonts w:eastAsia="Times New Roman" w:cs="Times New Roman"/>
          <w:color w:val="000000"/>
          <w:kern w:val="2"/>
          <w:vertAlign w:val="superscript"/>
          <w:lang w:eastAsia="zh-CN"/>
        </w:rPr>
        <w:t xml:space="preserve"> 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wobec osób fizycznych, </w:t>
      </w:r>
      <w:r w:rsidRPr="004410C7">
        <w:rPr>
          <w:rFonts w:eastAsia="Times New Roman" w:cs="Times New Roman"/>
          <w:kern w:val="2"/>
          <w:lang w:eastAsia="zh-CN"/>
        </w:rPr>
        <w:t>od których dane osobowe bezpośrednio lub pośrednio pozyskałem</w:t>
      </w:r>
      <w:r w:rsidRPr="004410C7">
        <w:rPr>
          <w:rFonts w:eastAsia="Times New Roman" w:cs="Times New Roman"/>
          <w:color w:val="000000"/>
          <w:kern w:val="2"/>
          <w:lang w:eastAsia="zh-CN"/>
        </w:rPr>
        <w:t xml:space="preserve"> w celu ubiegania się o udzielenie zamówienia publicznego w niniejszym postępowaniu</w:t>
      </w:r>
      <w:r w:rsidRPr="004410C7">
        <w:rPr>
          <w:rFonts w:eastAsia="Times New Roman" w:cs="Times New Roman"/>
          <w:kern w:val="2"/>
          <w:lang w:eastAsia="zh-CN"/>
        </w:rPr>
        <w:t>.</w:t>
      </w:r>
    </w:p>
    <w:p w14:paraId="78733FDF" w14:textId="77777777" w:rsidR="009A77B7" w:rsidRPr="009A77B7" w:rsidRDefault="009A77B7" w:rsidP="009A77B7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77FFB3CB" w14:textId="77777777" w:rsidR="009A77B7" w:rsidRPr="009137FB" w:rsidRDefault="009A77B7" w:rsidP="009A77B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 xml:space="preserve">Oświadczam/y, że: </w:t>
      </w:r>
    </w:p>
    <w:p w14:paraId="42CEED5D" w14:textId="6693684A" w:rsidR="009A77B7" w:rsidRPr="004410C7" w:rsidRDefault="009A77B7" w:rsidP="009A77B7">
      <w:pPr>
        <w:tabs>
          <w:tab w:val="left" w:pos="284"/>
          <w:tab w:val="left" w:pos="426"/>
        </w:tabs>
        <w:suppressAutoHyphens/>
        <w:spacing w:after="0" w:line="240" w:lineRule="auto"/>
        <w:ind w:left="284"/>
        <w:contextualSpacing/>
        <w:jc w:val="both"/>
        <w:rPr>
          <w:rFonts w:eastAsia="Times New Roman" w:cs="Times New Roman"/>
          <w:kern w:val="2"/>
          <w:lang w:eastAsia="zh-CN"/>
        </w:rPr>
      </w:pPr>
      <w:r w:rsidRPr="009137FB">
        <w:rPr>
          <w:rFonts w:eastAsia="Times New Roman" w:cs="Times New Roman"/>
          <w:kern w:val="2"/>
          <w:lang w:eastAsia="zh-CN"/>
        </w:rPr>
        <w:t>posiadam/y dokumenty dopuszczające oferowany asortyment do stosowania w placówkach medycznych na terenie RP – Certyfikaty CE lub równoważne, zobowiązujemy się dołączyć dokumenty do pierwszej dostawy towaru oraz na każde wezwanie Zamawiającego (dla wyrobów klasyfikowanych jako wyroby medyczne).</w:t>
      </w:r>
    </w:p>
    <w:p w14:paraId="79A333FA" w14:textId="77777777" w:rsidR="002052A2" w:rsidRPr="004410C7" w:rsidRDefault="002052A2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79A333FB" w14:textId="77777777" w:rsidR="00EF4A33" w:rsidRPr="004410C7" w:rsidRDefault="00082E51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, że informacje i dokumenty zawarte w Ofercie na stronach od </w:t>
      </w:r>
      <w:r w:rsidR="00EF4A33" w:rsidRPr="004410C7">
        <w:rPr>
          <w:rFonts w:eastAsia="Times New Roman" w:cs="Times New Roman"/>
          <w:b/>
          <w:bCs/>
          <w:kern w:val="2"/>
          <w:lang w:eastAsia="zh-CN"/>
        </w:rPr>
        <w:t>nr ........................ do nr ......................... stanowią tajemnicę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przedsiębiorstwa w rozumieniu przepisów o zwalczaniu nieuczciwej konkurencji i zastrzegamy, że nie mogą być one udostępniane. Informacje i dokumenty zawarte na pozostałych stronach Oferty są jawne.</w:t>
      </w:r>
    </w:p>
    <w:p w14:paraId="79A333FC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3FD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iCs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(W przypadku utajnienia oferty Wykonawca nie później niż w terminie składania ofert zobowiązany jest wykazać, iż zastrzeżone informacje stanowią tajemnicę przedsiębiorstwa w szczególności określając, w jaki sposób zostały spełnione przesłanki, o których mowa w art. 11 pkt 4 ustawy z 16 kwietnia 1993 r. o zwalczaniu nieuczciwej konkurencji, zgodnie z którym tajemnicę przedsiębiorstwa stanowi określona informacja, jeżeli spełnia łącznie 3 warunki:</w:t>
      </w:r>
    </w:p>
    <w:p w14:paraId="79A333FE" w14:textId="77777777" w:rsidR="00E51D64" w:rsidRPr="004410C7" w:rsidRDefault="00E51D64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u w:val="single"/>
          <w:lang w:eastAsia="zh-CN"/>
        </w:rPr>
      </w:pPr>
    </w:p>
    <w:p w14:paraId="79A333FF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 xml:space="preserve">ma charakter techniczny, technologiczny, organizacyjny przedsiębiorstwa lub jest to inna informacja </w:t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="001A6F07" w:rsidRPr="004410C7">
        <w:rPr>
          <w:rFonts w:eastAsia="Times New Roman" w:cs="Times New Roman"/>
          <w:iCs/>
          <w:kern w:val="2"/>
          <w:lang w:eastAsia="zh-CN"/>
        </w:rPr>
        <w:tab/>
      </w:r>
      <w:r w:rsidRPr="004410C7">
        <w:rPr>
          <w:rFonts w:eastAsia="Times New Roman" w:cs="Times New Roman"/>
          <w:iCs/>
          <w:kern w:val="2"/>
          <w:u w:val="single"/>
          <w:lang w:eastAsia="zh-CN"/>
        </w:rPr>
        <w:t>mająca wartość gospodarczą,</w:t>
      </w:r>
    </w:p>
    <w:p w14:paraId="79A33400" w14:textId="77777777" w:rsidR="00EF4A33" w:rsidRPr="004410C7" w:rsidRDefault="00EF4A33" w:rsidP="001A6F0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nie została ujawniona do wiadomości publicznej,</w:t>
      </w:r>
    </w:p>
    <w:p w14:paraId="79A33402" w14:textId="340D2456" w:rsidR="002052A2" w:rsidRPr="009A77B7" w:rsidRDefault="00EF4A33" w:rsidP="009A77B7">
      <w:pPr>
        <w:numPr>
          <w:ilvl w:val="1"/>
          <w:numId w:val="2"/>
        </w:numPr>
        <w:tabs>
          <w:tab w:val="clear" w:pos="1080"/>
          <w:tab w:val="num" w:pos="142"/>
          <w:tab w:val="left" w:pos="567"/>
        </w:tabs>
        <w:suppressAutoHyphens/>
        <w:spacing w:after="0" w:line="240" w:lineRule="auto"/>
        <w:ind w:hanging="1080"/>
        <w:jc w:val="both"/>
        <w:rPr>
          <w:rFonts w:eastAsia="Times New Roman" w:cs="Times New Roman"/>
          <w:kern w:val="2"/>
          <w:u w:val="single"/>
          <w:lang w:eastAsia="zh-CN"/>
        </w:rPr>
      </w:pPr>
      <w:r w:rsidRPr="004410C7">
        <w:rPr>
          <w:rFonts w:eastAsia="Times New Roman" w:cs="Times New Roman"/>
          <w:iCs/>
          <w:kern w:val="2"/>
          <w:u w:val="single"/>
          <w:lang w:eastAsia="zh-CN"/>
        </w:rPr>
        <w:t>podjęto w stosunku do niej niezbędne działania w celu zachowania poufności.)</w:t>
      </w:r>
    </w:p>
    <w:p w14:paraId="79A33403" w14:textId="77777777" w:rsidR="00EF4A33" w:rsidRPr="004410C7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06" w14:textId="3DC2DB9E" w:rsidR="00082E51" w:rsidRPr="009A77B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Oświadczam/y, że zamierzam/y</w:t>
      </w:r>
      <w:r w:rsidR="00EF4A33" w:rsidRPr="004410C7">
        <w:rPr>
          <w:rFonts w:eastAsia="Times New Roman" w:cs="Times New Roman"/>
          <w:kern w:val="2"/>
          <w:lang w:eastAsia="zh-CN"/>
        </w:rPr>
        <w:t xml:space="preserve"> powierzyć realizację następujących części zamówienia podwykonawcom**</w:t>
      </w:r>
    </w:p>
    <w:tbl>
      <w:tblPr>
        <w:tblW w:w="0" w:type="auto"/>
        <w:tblInd w:w="-1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709"/>
        <w:gridCol w:w="6533"/>
        <w:gridCol w:w="2285"/>
      </w:tblGrid>
      <w:tr w:rsidR="00EF4A33" w:rsidRPr="004410C7" w14:paraId="79A3340A" w14:textId="77777777" w:rsidTr="00EF4A33">
        <w:trPr>
          <w:cantSplit/>
          <w:trHeight w:val="339"/>
        </w:trPr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7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Lp.</w:t>
            </w: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  <w:vAlign w:val="center"/>
            <w:hideMark/>
          </w:tcPr>
          <w:p w14:paraId="79A33408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Część zamówienia powierzona do realizacji podwykonawcy</w:t>
            </w: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14:paraId="79A33409" w14:textId="77777777" w:rsidR="00EF4A33" w:rsidRPr="004410C7" w:rsidRDefault="00EF4A33" w:rsidP="00EF4A33">
            <w:pPr>
              <w:suppressAutoHyphens/>
              <w:spacing w:after="0" w:line="240" w:lineRule="auto"/>
              <w:jc w:val="center"/>
              <w:rPr>
                <w:rFonts w:eastAsia="Times New Roman" w:cs="Times New Roman"/>
                <w:kern w:val="2"/>
                <w:lang w:eastAsia="zh-CN"/>
              </w:rPr>
            </w:pPr>
            <w:r w:rsidRPr="004410C7">
              <w:rPr>
                <w:rFonts w:eastAsia="Times New Roman" w:cs="Times New Roman"/>
                <w:b/>
                <w:bCs/>
                <w:i/>
                <w:iCs/>
                <w:kern w:val="2"/>
                <w:lang w:eastAsia="zh-CN"/>
              </w:rPr>
              <w:t>Nazwa/firma podwykonawcy</w:t>
            </w:r>
          </w:p>
        </w:tc>
      </w:tr>
      <w:tr w:rsidR="00EF4A33" w:rsidRPr="004410C7" w14:paraId="79A3340E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B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C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0D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  <w:tr w:rsidR="00EF4A33" w:rsidRPr="004410C7" w14:paraId="79A33412" w14:textId="77777777" w:rsidTr="00EF4A33">
        <w:tc>
          <w:tcPr>
            <w:tcW w:w="7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0F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65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nil"/>
            </w:tcBorders>
          </w:tcPr>
          <w:p w14:paraId="79A33410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  <w:tc>
          <w:tcPr>
            <w:tcW w:w="22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14:paraId="79A33411" w14:textId="77777777" w:rsidR="00EF4A33" w:rsidRPr="004410C7" w:rsidRDefault="00EF4A33" w:rsidP="00EF4A33">
            <w:pPr>
              <w:suppressAutoHyphens/>
              <w:snapToGrid w:val="0"/>
              <w:spacing w:after="0" w:line="240" w:lineRule="auto"/>
              <w:rPr>
                <w:rFonts w:eastAsia="Times New Roman" w:cs="Times New Roman"/>
                <w:kern w:val="2"/>
                <w:lang w:eastAsia="zh-CN"/>
              </w:rPr>
            </w:pPr>
          </w:p>
        </w:tc>
      </w:tr>
    </w:tbl>
    <w:p w14:paraId="2354EBE2" w14:textId="77777777" w:rsidR="007B3E3B" w:rsidRPr="004410C7" w:rsidRDefault="007B3E3B" w:rsidP="00EF4A33">
      <w:pPr>
        <w:suppressAutoHyphens/>
        <w:spacing w:after="0" w:line="240" w:lineRule="auto"/>
        <w:jc w:val="both"/>
        <w:rPr>
          <w:rFonts w:eastAsia="Times New Roman" w:cs="Times New Roman"/>
          <w:spacing w:val="4"/>
          <w:kern w:val="2"/>
          <w:lang w:eastAsia="zh-CN"/>
        </w:rPr>
      </w:pPr>
    </w:p>
    <w:p w14:paraId="79A33414" w14:textId="77777777" w:rsidR="001A6F07" w:rsidRPr="004410C7" w:rsidRDefault="00EF4A33" w:rsidP="001A6F07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Zarejestrowane nazwy i adresy wykonawców występujących wspólnie**:</w:t>
      </w:r>
    </w:p>
    <w:p w14:paraId="79A33415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rPr>
          <w:rFonts w:eastAsia="Times New Roman" w:cs="Times New Roman"/>
          <w:kern w:val="2"/>
          <w:lang w:eastAsia="zh-CN"/>
        </w:rPr>
      </w:pPr>
    </w:p>
    <w:p w14:paraId="79A33416" w14:textId="77777777" w:rsidR="00EF4A33" w:rsidRPr="004410C7" w:rsidRDefault="00EF4A33" w:rsidP="001A6F07">
      <w:pPr>
        <w:tabs>
          <w:tab w:val="left" w:pos="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…………………………………………………………………………………………………………………………</w:t>
      </w:r>
      <w:r w:rsidR="000E732D">
        <w:rPr>
          <w:rFonts w:eastAsia="Times New Roman" w:cs="Times New Roman"/>
          <w:kern w:val="2"/>
          <w:lang w:eastAsia="zh-CN"/>
        </w:rPr>
        <w:t>…………………………………</w:t>
      </w:r>
    </w:p>
    <w:p w14:paraId="79A33417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rPr>
          <w:rFonts w:eastAsia="Times New Roman" w:cs="Times New Roman"/>
          <w:kern w:val="2"/>
          <w:lang w:eastAsia="zh-CN"/>
        </w:rPr>
      </w:pPr>
    </w:p>
    <w:p w14:paraId="79A33418" w14:textId="77777777" w:rsidR="00EF4A33" w:rsidRPr="004410C7" w:rsidRDefault="001A6F07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Oświadczam/y</w:t>
      </w:r>
      <w:r w:rsidR="00EF4A33" w:rsidRPr="004410C7">
        <w:rPr>
          <w:rFonts w:eastAsia="Times New Roman" w:cs="Times New Roman"/>
          <w:kern w:val="2"/>
          <w:lang w:eastAsia="zh-CN"/>
        </w:rPr>
        <w:t>, że wybór oferty prowadzi/nie prowadzi</w:t>
      </w:r>
      <w:r w:rsidR="00EF4A33" w:rsidRPr="004410C7">
        <w:rPr>
          <w:rFonts w:eastAsia="Times New Roman" w:cs="Times New Roman"/>
          <w:kern w:val="2"/>
          <w:vertAlign w:val="superscript"/>
          <w:lang w:eastAsia="zh-CN"/>
        </w:rPr>
        <w:footnoteReference w:id="2"/>
      </w:r>
      <w:r w:rsidR="00EF4A33" w:rsidRPr="004410C7">
        <w:rPr>
          <w:rFonts w:eastAsia="Times New Roman" w:cs="Times New Roman"/>
          <w:kern w:val="2"/>
          <w:lang w:eastAsia="zh-CN"/>
        </w:rPr>
        <w:t xml:space="preserve"> do powstania u Zamawiającego obowiązku podatkowego:</w:t>
      </w:r>
    </w:p>
    <w:p w14:paraId="79A33419" w14:textId="77777777" w:rsidR="001A6F07" w:rsidRPr="004410C7" w:rsidRDefault="001A6F07" w:rsidP="001A6F07">
      <w:pPr>
        <w:tabs>
          <w:tab w:val="left" w:pos="284"/>
        </w:tabs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1A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Nazwa towaru lub usługi, których dostawa lub świadczenie będzie prowadzić do powstania obowiązku podatkowego:</w:t>
      </w:r>
    </w:p>
    <w:p w14:paraId="79A3341B" w14:textId="77777777" w:rsidR="00EF4A33" w:rsidRDefault="00EF4A33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……………………..………………………………………………………………………………</w:t>
      </w:r>
    </w:p>
    <w:p w14:paraId="79A3341C" w14:textId="77777777" w:rsidR="001A6F07" w:rsidRPr="004410C7" w:rsidRDefault="001A6F07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1D" w14:textId="77777777" w:rsidR="001A6F07" w:rsidRPr="003A31DC" w:rsidRDefault="00EF4A33" w:rsidP="001A6F07">
      <w:pPr>
        <w:numPr>
          <w:ilvl w:val="2"/>
          <w:numId w:val="3"/>
        </w:numPr>
        <w:tabs>
          <w:tab w:val="left" w:pos="284"/>
        </w:tabs>
        <w:suppressAutoHyphens/>
        <w:spacing w:after="0" w:line="240" w:lineRule="auto"/>
        <w:ind w:left="0" w:firstLine="0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Wartość towaru lub usługi bez kwoty podatku VAT:</w:t>
      </w:r>
    </w:p>
    <w:p w14:paraId="79A3341E" w14:textId="77777777" w:rsidR="001A6F07" w:rsidRDefault="00EF4A33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……………..………………………………………………………………………………………</w:t>
      </w:r>
    </w:p>
    <w:p w14:paraId="79A3341F" w14:textId="77777777" w:rsidR="00041D29" w:rsidRPr="004410C7" w:rsidRDefault="00041D29" w:rsidP="00041D29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20" w14:textId="77777777" w:rsidR="002874E0" w:rsidRDefault="00041D29" w:rsidP="002874E0">
      <w:pPr>
        <w:pStyle w:val="Akapitzlist"/>
        <w:numPr>
          <w:ilvl w:val="0"/>
          <w:numId w:val="1"/>
        </w:num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Rodzaj Wykonawcy (właściwe zaznaczyć)</w:t>
      </w:r>
      <w:r w:rsidR="002874E0" w:rsidRPr="004410C7">
        <w:rPr>
          <w:rFonts w:eastAsia="Times New Roman" w:cs="Times New Roman"/>
          <w:kern w:val="2"/>
          <w:lang w:eastAsia="zh-CN"/>
        </w:rPr>
        <w:t>:</w:t>
      </w:r>
    </w:p>
    <w:p w14:paraId="79A33421" w14:textId="77777777" w:rsidR="002052A2" w:rsidRPr="004410C7" w:rsidRDefault="002052A2" w:rsidP="002052A2">
      <w:pPr>
        <w:pStyle w:val="Akapitzlist"/>
        <w:suppressAutoHyphens/>
        <w:spacing w:after="0" w:line="240" w:lineRule="auto"/>
        <w:ind w:left="360"/>
        <w:jc w:val="both"/>
        <w:rPr>
          <w:rFonts w:eastAsia="Times New Roman" w:cs="Times New Roman"/>
          <w:kern w:val="2"/>
          <w:lang w:eastAsia="zh-CN"/>
        </w:rPr>
      </w:pPr>
    </w:p>
    <w:p w14:paraId="79A33422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mikroprzedsiębiorstwo definiuje się jako przedsiębiorstwo, które zatrudnia mniej niż 10  </w:t>
      </w:r>
    </w:p>
    <w:p w14:paraId="79A33423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2 milionów   </w:t>
      </w:r>
    </w:p>
    <w:p w14:paraId="79A33424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5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małe przedsiębiorstwo definiuje się jako przedsiębiorstwo, które zatrudnia mniej niż 50  </w:t>
      </w:r>
    </w:p>
    <w:p w14:paraId="79A33426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którego roczny obrót lub roczna suma bilansowa nie przekracza 10 milionów   </w:t>
      </w:r>
    </w:p>
    <w:p w14:paraId="79A33427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EUR,</w:t>
      </w:r>
    </w:p>
    <w:p w14:paraId="79A33428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Calibri" w:cs="Times New Roman"/>
          <w:kern w:val="2"/>
          <w:lang w:eastAsia="zh-CN"/>
        </w:rPr>
        <w:t xml:space="preserve">do kategorii średnich przedsiębiorstw  należą przedsiębiorstwa, które zatrudniają mniej niż 250 </w:t>
      </w:r>
    </w:p>
    <w:p w14:paraId="79A33429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pracowników i których roczny obrót nie przekracza 50 milionów EUR, lub roczna suma </w:t>
      </w:r>
    </w:p>
    <w:p w14:paraId="79A3342A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40" w:lineRule="auto"/>
        <w:ind w:right="244"/>
        <w:jc w:val="both"/>
        <w:rPr>
          <w:rFonts w:eastAsia="Calibri" w:cs="Times New Roman"/>
          <w:kern w:val="2"/>
          <w:lang w:eastAsia="zh-CN"/>
        </w:rPr>
      </w:pPr>
      <w:r w:rsidRPr="004410C7">
        <w:rPr>
          <w:rFonts w:eastAsia="Calibri" w:cs="Times New Roman"/>
          <w:kern w:val="2"/>
          <w:lang w:eastAsia="zh-CN"/>
        </w:rPr>
        <w:t xml:space="preserve">       bilansowa nie przekracza 43 milionów EUR,</w:t>
      </w:r>
    </w:p>
    <w:p w14:paraId="79A3342B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lastRenderedPageBreak/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jednoosobowa działalność gospodarcza,</w:t>
      </w:r>
    </w:p>
    <w:p w14:paraId="79A3342C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osoba fizyczna nieprowadząca działalności gospodarczej</w:t>
      </w:r>
    </w:p>
    <w:p w14:paraId="79A3342D" w14:textId="77777777" w:rsidR="002874E0" w:rsidRPr="004410C7" w:rsidRDefault="002874E0" w:rsidP="002874E0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b/>
          <w:kern w:val="2"/>
          <w:lang w:eastAsia="zh-CN"/>
        </w:rPr>
        <w:sym w:font="Wingdings" w:char="F0A8"/>
      </w:r>
      <w:r w:rsidRPr="004410C7">
        <w:rPr>
          <w:rFonts w:eastAsia="Times New Roman" w:cs="Times New Roman"/>
          <w:b/>
          <w:kern w:val="2"/>
          <w:lang w:eastAsia="zh-CN"/>
        </w:rPr>
        <w:t xml:space="preserve">    </w:t>
      </w:r>
      <w:r w:rsidRPr="004410C7">
        <w:rPr>
          <w:rFonts w:eastAsia="Times New Roman" w:cs="Times New Roman"/>
          <w:kern w:val="2"/>
          <w:lang w:eastAsia="zh-CN"/>
        </w:rPr>
        <w:t>inny rodzaj : ……………………………………………………………………………………...</w:t>
      </w:r>
    </w:p>
    <w:p w14:paraId="79A3342F" w14:textId="06B6D276" w:rsidR="00EF4A33" w:rsidRPr="004410C7" w:rsidRDefault="002874E0" w:rsidP="009A77B7">
      <w:pPr>
        <w:widowControl w:val="0"/>
        <w:tabs>
          <w:tab w:val="left" w:pos="426"/>
        </w:tabs>
        <w:suppressAutoHyphens/>
        <w:spacing w:after="0" w:line="288" w:lineRule="auto"/>
        <w:ind w:right="244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 xml:space="preserve">        ……………………………………………………………………………………………………    </w:t>
      </w:r>
    </w:p>
    <w:p w14:paraId="79A33430" w14:textId="77777777" w:rsidR="00EF4A33" w:rsidRPr="004410C7" w:rsidRDefault="00701AA0" w:rsidP="00EF4A33">
      <w:pPr>
        <w:widowControl w:val="0"/>
        <w:suppressAutoHyphens/>
        <w:spacing w:before="117" w:after="0" w:line="240" w:lineRule="auto"/>
        <w:ind w:right="199"/>
        <w:jc w:val="both"/>
        <w:rPr>
          <w:rFonts w:eastAsia="Calibri" w:cs="Times New Roman"/>
          <w:kern w:val="2"/>
          <w:lang w:eastAsia="zh-CN"/>
        </w:rPr>
      </w:pPr>
      <w:r>
        <w:rPr>
          <w:rFonts w:eastAsia="Calibri" w:cs="Times New Roman"/>
          <w:kern w:val="2"/>
          <w:lang w:eastAsia="zh-CN"/>
        </w:rPr>
        <w:t>Zgodnie</w:t>
      </w:r>
      <w:r w:rsidR="00EF4A33" w:rsidRPr="004410C7">
        <w:rPr>
          <w:rFonts w:eastAsia="Calibri" w:cs="Times New Roman"/>
          <w:kern w:val="2"/>
          <w:lang w:eastAsia="zh-CN"/>
        </w:rPr>
        <w:t xml:space="preserve"> z artykułem 2 załącznika nr I do rozporządzenia Komisji (UE) nr 651/2014 z dnia 17 czerwca 2014 r.:</w:t>
      </w:r>
    </w:p>
    <w:p w14:paraId="68DFA552" w14:textId="77777777" w:rsidR="00085B5B" w:rsidRPr="004410C7" w:rsidRDefault="00085B5B" w:rsidP="00EF4A33">
      <w:pPr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2" w14:textId="77777777" w:rsidR="00EF4A33" w:rsidRPr="004410C7" w:rsidRDefault="00EF4A33" w:rsidP="00EF4A3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Załącznikami do niniejszego formularza, stanowiącymi integralną część oferty, są:</w:t>
      </w:r>
    </w:p>
    <w:p w14:paraId="79A33433" w14:textId="77777777" w:rsidR="00EF4A33" w:rsidRPr="004410C7" w:rsidRDefault="00EF4A33" w:rsidP="00EF4A33">
      <w:pPr>
        <w:tabs>
          <w:tab w:val="left" w:pos="284"/>
        </w:tabs>
        <w:suppressAutoHyphens/>
        <w:spacing w:after="0" w:line="240" w:lineRule="auto"/>
        <w:contextualSpacing/>
        <w:jc w:val="both"/>
        <w:rPr>
          <w:rFonts w:eastAsia="Times New Roman" w:cs="Times New Roman"/>
          <w:kern w:val="2"/>
          <w:lang w:eastAsia="zh-CN"/>
        </w:rPr>
      </w:pPr>
    </w:p>
    <w:p w14:paraId="5B8EEEE8" w14:textId="53E35535" w:rsidR="009A77B7" w:rsidRPr="005427F4" w:rsidRDefault="005427F4" w:rsidP="005427F4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>
        <w:rPr>
          <w:rFonts w:eastAsia="Times New Roman" w:cs="Times New Roman"/>
          <w:kern w:val="2"/>
          <w:lang w:eastAsia="zh-CN"/>
        </w:rPr>
        <w:t>1)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1A6F07" w:rsidRPr="005427F4">
        <w:rPr>
          <w:rFonts w:eastAsia="Times New Roman" w:cs="Times New Roman"/>
          <w:kern w:val="2"/>
          <w:lang w:eastAsia="zh-CN"/>
        </w:rPr>
        <w:t>Kosztorys O</w:t>
      </w:r>
      <w:r w:rsidR="00EF4A33" w:rsidRPr="005427F4">
        <w:rPr>
          <w:rFonts w:eastAsia="Times New Roman" w:cs="Times New Roman"/>
          <w:kern w:val="2"/>
          <w:lang w:eastAsia="zh-CN"/>
        </w:rPr>
        <w:t>fertowy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9A77B7" w:rsidRPr="005427F4">
        <w:rPr>
          <w:rFonts w:eastAsia="Times New Roman" w:cs="Times New Roman"/>
          <w:kern w:val="2"/>
          <w:lang w:eastAsia="zh-CN"/>
        </w:rPr>
        <w:t xml:space="preserve"> podpisany </w:t>
      </w:r>
      <w:r w:rsidR="004B4D01" w:rsidRPr="005427F4">
        <w:rPr>
          <w:rFonts w:eastAsia="Times New Roman" w:cs="Times New Roman"/>
          <w:kern w:val="2"/>
          <w:lang w:eastAsia="zh-CN"/>
        </w:rPr>
        <w:t xml:space="preserve">przez </w:t>
      </w:r>
      <w:r w:rsidR="004B42DD">
        <w:rPr>
          <w:rFonts w:eastAsia="Times New Roman" w:cs="Times New Roman"/>
          <w:kern w:val="2"/>
          <w:lang w:eastAsia="zh-CN"/>
        </w:rPr>
        <w:t xml:space="preserve"> </w:t>
      </w:r>
      <w:r w:rsidR="004B4D01" w:rsidRPr="005427F4">
        <w:rPr>
          <w:rFonts w:eastAsia="Times New Roman" w:cs="Times New Roman"/>
          <w:kern w:val="2"/>
          <w:lang w:eastAsia="zh-CN"/>
        </w:rPr>
        <w:t>przedstawiciela Wykonawcy</w:t>
      </w:r>
      <w:r w:rsidR="009A77B7" w:rsidRPr="005427F4">
        <w:rPr>
          <w:rFonts w:eastAsia="Times New Roman" w:cs="Times New Roman"/>
          <w:kern w:val="2"/>
          <w:lang w:eastAsia="zh-CN"/>
        </w:rPr>
        <w:t>;</w:t>
      </w:r>
    </w:p>
    <w:p w14:paraId="79A33435" w14:textId="77777777" w:rsidR="00EF4A33" w:rsidRDefault="0069705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2) Pełnomocnictwo</w:t>
      </w:r>
    </w:p>
    <w:p w14:paraId="1D7D7B36" w14:textId="61B01138" w:rsidR="004E2907" w:rsidRDefault="004E2907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3) Przedmiotowe środki dowodowe</w:t>
      </w:r>
    </w:p>
    <w:p w14:paraId="47F2C3B6" w14:textId="47BFF749" w:rsidR="00A93B75" w:rsidRPr="004410C7" w:rsidRDefault="00A93B75" w:rsidP="00EF4A33">
      <w:pPr>
        <w:tabs>
          <w:tab w:val="left" w:pos="426"/>
        </w:tabs>
        <w:suppressAutoHyphens/>
        <w:spacing w:after="0" w:line="240" w:lineRule="auto"/>
        <w:jc w:val="both"/>
        <w:rPr>
          <w:rFonts w:eastAsia="Times New Roman" w:cs="Times New Roman"/>
          <w:color w:val="000000"/>
          <w:kern w:val="2"/>
          <w:lang w:eastAsia="zh-CN"/>
        </w:rPr>
      </w:pPr>
      <w:r>
        <w:rPr>
          <w:rFonts w:eastAsia="Times New Roman" w:cs="Times New Roman"/>
          <w:color w:val="000000"/>
          <w:kern w:val="2"/>
          <w:lang w:eastAsia="zh-CN"/>
        </w:rPr>
        <w:t>4) Ośw. ………………………………………………</w:t>
      </w:r>
    </w:p>
    <w:p w14:paraId="79A33437" w14:textId="77777777" w:rsidR="00EF4A33" w:rsidRPr="004410C7" w:rsidRDefault="00EF4A33" w:rsidP="00EF4A33">
      <w:pPr>
        <w:tabs>
          <w:tab w:val="right" w:leader="dot" w:pos="5670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</w:p>
    <w:p w14:paraId="79A33438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kern w:val="2"/>
          <w:lang w:eastAsia="zh-CN"/>
        </w:rPr>
        <w:t>…..............................................................................................</w:t>
      </w:r>
    </w:p>
    <w:p w14:paraId="79A33439" w14:textId="77777777" w:rsidR="00EF4A33" w:rsidRPr="004410C7" w:rsidRDefault="00EF4A33" w:rsidP="00EF4A33">
      <w:pPr>
        <w:suppressAutoHyphens/>
        <w:spacing w:after="0" w:line="240" w:lineRule="auto"/>
        <w:jc w:val="right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kern w:val="2"/>
          <w:lang w:eastAsia="zh-CN"/>
        </w:rPr>
        <w:t>(data i czytelny podpis uprawnionego przedstawiciela(i) Wykonawcy)</w:t>
      </w:r>
    </w:p>
    <w:p w14:paraId="79A3343A" w14:textId="77777777" w:rsidR="00EF4A33" w:rsidRPr="004410C7" w:rsidRDefault="00EF4A33" w:rsidP="00EF4A33">
      <w:pPr>
        <w:suppressAutoHyphens/>
        <w:spacing w:after="0" w:line="240" w:lineRule="auto"/>
        <w:rPr>
          <w:rFonts w:eastAsia="Times New Roman" w:cs="Times New Roman"/>
          <w:i/>
          <w:iCs/>
          <w:kern w:val="2"/>
          <w:lang w:eastAsia="zh-CN"/>
        </w:rPr>
      </w:pPr>
    </w:p>
    <w:p w14:paraId="79A3343B" w14:textId="77777777" w:rsidR="00EF4A33" w:rsidRPr="004410C7" w:rsidRDefault="00EF4A33" w:rsidP="00EF4A33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 xml:space="preserve">* </w:t>
      </w:r>
      <w:r w:rsidRPr="004410C7">
        <w:rPr>
          <w:rFonts w:eastAsia="Times New Roman" w:cs="Times New Roman"/>
          <w:i/>
          <w:iCs/>
          <w:kern w:val="2"/>
          <w:lang w:eastAsia="zh-CN"/>
        </w:rPr>
        <w:t>niepotrzebne skreślić</w:t>
      </w:r>
    </w:p>
    <w:p w14:paraId="79A3343C" w14:textId="77777777" w:rsidR="00B87716" w:rsidRPr="004410C7" w:rsidRDefault="00EF4A33" w:rsidP="00082E51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eastAsia="Times New Roman" w:cs="Times New Roman"/>
          <w:kern w:val="2"/>
          <w:lang w:eastAsia="zh-CN"/>
        </w:rPr>
      </w:pPr>
      <w:r w:rsidRPr="004410C7">
        <w:rPr>
          <w:rFonts w:eastAsia="Times New Roman" w:cs="Times New Roman"/>
          <w:i/>
          <w:iCs/>
          <w:spacing w:val="4"/>
          <w:kern w:val="2"/>
          <w:lang w:eastAsia="zh-CN"/>
        </w:rPr>
        <w:t>** jeżeli dotyczy</w:t>
      </w:r>
    </w:p>
    <w:sectPr w:rsidR="00B87716" w:rsidRPr="004410C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77136B" w14:textId="77777777" w:rsidR="007E7DB7" w:rsidRDefault="007E7DB7" w:rsidP="00EF4A33">
      <w:pPr>
        <w:spacing w:after="0" w:line="240" w:lineRule="auto"/>
      </w:pPr>
      <w:r>
        <w:separator/>
      </w:r>
    </w:p>
  </w:endnote>
  <w:endnote w:type="continuationSeparator" w:id="0">
    <w:p w14:paraId="2CF453A0" w14:textId="77777777" w:rsidR="007E7DB7" w:rsidRDefault="007E7DB7" w:rsidP="00EF4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0378440"/>
      <w:docPartObj>
        <w:docPartGallery w:val="Page Numbers (Bottom of Page)"/>
        <w:docPartUnique/>
      </w:docPartObj>
    </w:sdtPr>
    <w:sdtEndPr/>
    <w:sdtContent>
      <w:p w14:paraId="79A33441" w14:textId="77777777" w:rsidR="001A6F07" w:rsidRDefault="001A6F0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6B68">
          <w:rPr>
            <w:noProof/>
          </w:rPr>
          <w:t>2</w:t>
        </w:r>
        <w:r>
          <w:fldChar w:fldCharType="end"/>
        </w:r>
      </w:p>
    </w:sdtContent>
  </w:sdt>
  <w:p w14:paraId="79A33442" w14:textId="77777777" w:rsidR="001A6F07" w:rsidRDefault="001A6F0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4D2D2" w14:textId="77777777" w:rsidR="007E7DB7" w:rsidRDefault="007E7DB7" w:rsidP="00EF4A33">
      <w:pPr>
        <w:spacing w:after="0" w:line="240" w:lineRule="auto"/>
      </w:pPr>
      <w:r>
        <w:separator/>
      </w:r>
    </w:p>
  </w:footnote>
  <w:footnote w:type="continuationSeparator" w:id="0">
    <w:p w14:paraId="115C1676" w14:textId="77777777" w:rsidR="007E7DB7" w:rsidRDefault="007E7DB7" w:rsidP="00EF4A33">
      <w:pPr>
        <w:spacing w:after="0" w:line="240" w:lineRule="auto"/>
      </w:pPr>
      <w:r>
        <w:continuationSeparator/>
      </w:r>
    </w:p>
  </w:footnote>
  <w:footnote w:id="1">
    <w:p w14:paraId="79A33443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27C3B906" w14:textId="77777777" w:rsidR="00085B5B" w:rsidRDefault="00085B5B" w:rsidP="00EF4A33">
      <w:pPr>
        <w:pStyle w:val="Tekstprzypisudolnego"/>
        <w:jc w:val="both"/>
      </w:pPr>
    </w:p>
    <w:p w14:paraId="1A9DDAA6" w14:textId="77777777" w:rsidR="00085B5B" w:rsidRDefault="00085B5B" w:rsidP="00EF4A33">
      <w:pPr>
        <w:pStyle w:val="Tekstprzypisudolnego"/>
        <w:jc w:val="both"/>
      </w:pPr>
    </w:p>
    <w:p w14:paraId="34D9C003" w14:textId="77777777" w:rsidR="00085B5B" w:rsidRDefault="00085B5B" w:rsidP="00EF4A33">
      <w:pPr>
        <w:pStyle w:val="Tekstprzypisudolnego"/>
        <w:jc w:val="both"/>
      </w:pPr>
    </w:p>
  </w:footnote>
  <w:footnote w:id="2">
    <w:p w14:paraId="79A33444" w14:textId="77777777" w:rsidR="00EF4A33" w:rsidRDefault="00EF4A33" w:rsidP="00EF4A33">
      <w:pPr>
        <w:pStyle w:val="Tekstprzypisudolnego"/>
        <w:jc w:val="both"/>
      </w:pPr>
      <w:r>
        <w:rPr>
          <w:rStyle w:val="Znakiprzypiswdolnych"/>
        </w:rPr>
        <w:footnoteRef/>
      </w:r>
      <w:r>
        <w:tab/>
        <w:t xml:space="preserve"> Niepotrzebne skreślić. Gdy wybór oferty prowadzi do powstania obowiązku podatkowego u Zamawiającego, Wykonawca zobligowany jest do wypełnienia pozycji 1) i 2) w pkt </w:t>
      </w:r>
      <w:r w:rsidR="002874E0">
        <w:t>11</w:t>
      </w:r>
      <w:r>
        <w:t xml:space="preserve"> druku oferty.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  <w:color w:val="00000A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-72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821" w:hanging="361"/>
      </w:pPr>
      <w:rPr>
        <w:rFonts w:ascii="Times New Roman" w:hAnsi="Times New Roman" w:cs="Times New Roman"/>
        <w:w w:val="100"/>
        <w:sz w:val="20"/>
        <w:szCs w:val="16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201" w:hanging="361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583" w:hanging="361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964" w:hanging="361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2346" w:hanging="361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2727" w:hanging="361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3109" w:hanging="361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3490" w:hanging="361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3872" w:hanging="361"/>
      </w:pPr>
      <w:rPr>
        <w:rFonts w:ascii="Symbol" w:hAnsi="Symbol" w:cs="Symbol"/>
      </w:rPr>
    </w:lvl>
  </w:abstractNum>
  <w:abstractNum w:abstractNumId="4" w15:restartNumberingAfterBreak="0">
    <w:nsid w:val="0DBD3DD8"/>
    <w:multiLevelType w:val="hybridMultilevel"/>
    <w:tmpl w:val="5D120D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11DC5"/>
    <w:multiLevelType w:val="hybridMultilevel"/>
    <w:tmpl w:val="F9EC9938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A869C0"/>
    <w:multiLevelType w:val="multilevel"/>
    <w:tmpl w:val="7A00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/>
        <w:b w:val="0"/>
        <w:bCs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5712502"/>
    <w:multiLevelType w:val="hybridMultilevel"/>
    <w:tmpl w:val="FDA66660"/>
    <w:lvl w:ilvl="0" w:tplc="9D44C004">
      <w:start w:val="1"/>
      <w:numFmt w:val="lowerLetter"/>
      <w:lvlText w:val="%1)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E908B1"/>
    <w:multiLevelType w:val="hybridMultilevel"/>
    <w:tmpl w:val="1D5C980A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157B7F"/>
    <w:multiLevelType w:val="hybridMultilevel"/>
    <w:tmpl w:val="0F8821A8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0E18EF"/>
    <w:multiLevelType w:val="hybridMultilevel"/>
    <w:tmpl w:val="A6C2D3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AF7739"/>
    <w:multiLevelType w:val="hybridMultilevel"/>
    <w:tmpl w:val="E494871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FC784D"/>
    <w:multiLevelType w:val="hybridMultilevel"/>
    <w:tmpl w:val="55C03F6E"/>
    <w:lvl w:ilvl="0" w:tplc="531E2B24">
      <w:start w:val="1"/>
      <w:numFmt w:val="lowerLetter"/>
      <w:lvlText w:val="%1)"/>
      <w:lvlJc w:val="left"/>
      <w:pPr>
        <w:ind w:left="108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6755975"/>
    <w:multiLevelType w:val="hybridMultilevel"/>
    <w:tmpl w:val="0A085794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6F7B31"/>
    <w:multiLevelType w:val="hybridMultilevel"/>
    <w:tmpl w:val="2FB0CFEA"/>
    <w:lvl w:ilvl="0" w:tplc="1ABC24B0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817AA3"/>
    <w:multiLevelType w:val="hybridMultilevel"/>
    <w:tmpl w:val="317251EE"/>
    <w:lvl w:ilvl="0" w:tplc="64FA532C">
      <w:start w:val="1"/>
      <w:numFmt w:val="lowerLetter"/>
      <w:lvlText w:val="%1)"/>
      <w:lvlJc w:val="left"/>
      <w:pPr>
        <w:ind w:left="720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BE7E15"/>
    <w:multiLevelType w:val="hybridMultilevel"/>
    <w:tmpl w:val="08364EDE"/>
    <w:lvl w:ilvl="0" w:tplc="EBF01C5A">
      <w:start w:val="1"/>
      <w:numFmt w:val="lowerLetter"/>
      <w:lvlText w:val="%1)"/>
      <w:lvlJc w:val="left"/>
      <w:pPr>
        <w:ind w:left="1494" w:hanging="360"/>
      </w:pPr>
      <w:rPr>
        <w:rFonts w:eastAsia="Times New Roman" w:cs="Times New Roman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11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5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2"/>
  </w:num>
  <w:num w:numId="14">
    <w:abstractNumId w:val="15"/>
  </w:num>
  <w:num w:numId="15">
    <w:abstractNumId w:val="16"/>
  </w:num>
  <w:num w:numId="16">
    <w:abstractNumId w:val="10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A33"/>
    <w:rsid w:val="00001A89"/>
    <w:rsid w:val="00007DE5"/>
    <w:rsid w:val="00021F01"/>
    <w:rsid w:val="00041D29"/>
    <w:rsid w:val="00044D71"/>
    <w:rsid w:val="00054BFE"/>
    <w:rsid w:val="00076FE7"/>
    <w:rsid w:val="00082E51"/>
    <w:rsid w:val="00085B5B"/>
    <w:rsid w:val="00085E90"/>
    <w:rsid w:val="000C48C3"/>
    <w:rsid w:val="000C7F3C"/>
    <w:rsid w:val="000E026B"/>
    <w:rsid w:val="000E732D"/>
    <w:rsid w:val="000E75A4"/>
    <w:rsid w:val="0010459E"/>
    <w:rsid w:val="00110C62"/>
    <w:rsid w:val="001255BB"/>
    <w:rsid w:val="00163840"/>
    <w:rsid w:val="001A6F07"/>
    <w:rsid w:val="001E2A43"/>
    <w:rsid w:val="001E397B"/>
    <w:rsid w:val="001F15C4"/>
    <w:rsid w:val="002052A2"/>
    <w:rsid w:val="0023584A"/>
    <w:rsid w:val="00236B68"/>
    <w:rsid w:val="00265553"/>
    <w:rsid w:val="002778B2"/>
    <w:rsid w:val="0028402C"/>
    <w:rsid w:val="002874E0"/>
    <w:rsid w:val="002A18BC"/>
    <w:rsid w:val="002A5F49"/>
    <w:rsid w:val="002A5F66"/>
    <w:rsid w:val="002A6051"/>
    <w:rsid w:val="002B7781"/>
    <w:rsid w:val="002C38C7"/>
    <w:rsid w:val="002E3EAA"/>
    <w:rsid w:val="002E545F"/>
    <w:rsid w:val="00303167"/>
    <w:rsid w:val="0031276B"/>
    <w:rsid w:val="0033419F"/>
    <w:rsid w:val="00353565"/>
    <w:rsid w:val="003A31DC"/>
    <w:rsid w:val="003A4821"/>
    <w:rsid w:val="003A7F5B"/>
    <w:rsid w:val="003F6598"/>
    <w:rsid w:val="00400D07"/>
    <w:rsid w:val="0043652D"/>
    <w:rsid w:val="004410C7"/>
    <w:rsid w:val="004522FD"/>
    <w:rsid w:val="00495C78"/>
    <w:rsid w:val="004A5118"/>
    <w:rsid w:val="004B42DD"/>
    <w:rsid w:val="004B4D01"/>
    <w:rsid w:val="004C0BC6"/>
    <w:rsid w:val="004D6D33"/>
    <w:rsid w:val="004E2907"/>
    <w:rsid w:val="005029B5"/>
    <w:rsid w:val="00503B47"/>
    <w:rsid w:val="005427F4"/>
    <w:rsid w:val="00543DF3"/>
    <w:rsid w:val="00546AD9"/>
    <w:rsid w:val="005512DD"/>
    <w:rsid w:val="005906DB"/>
    <w:rsid w:val="00596AF3"/>
    <w:rsid w:val="005D1FDE"/>
    <w:rsid w:val="005D5CFF"/>
    <w:rsid w:val="005E2F5F"/>
    <w:rsid w:val="00622688"/>
    <w:rsid w:val="00625591"/>
    <w:rsid w:val="00645DD3"/>
    <w:rsid w:val="00674466"/>
    <w:rsid w:val="00683AFF"/>
    <w:rsid w:val="00697057"/>
    <w:rsid w:val="006A59A1"/>
    <w:rsid w:val="006B775F"/>
    <w:rsid w:val="006D0D52"/>
    <w:rsid w:val="006F296D"/>
    <w:rsid w:val="00701AA0"/>
    <w:rsid w:val="00720C92"/>
    <w:rsid w:val="0072712C"/>
    <w:rsid w:val="00731B29"/>
    <w:rsid w:val="00741BFC"/>
    <w:rsid w:val="00766FD3"/>
    <w:rsid w:val="0077012F"/>
    <w:rsid w:val="00795E5D"/>
    <w:rsid w:val="007B3E3B"/>
    <w:rsid w:val="007C0F03"/>
    <w:rsid w:val="007D1FE8"/>
    <w:rsid w:val="007E2346"/>
    <w:rsid w:val="007E7DB7"/>
    <w:rsid w:val="0080565E"/>
    <w:rsid w:val="0080663A"/>
    <w:rsid w:val="00807B6D"/>
    <w:rsid w:val="0082712A"/>
    <w:rsid w:val="0084405F"/>
    <w:rsid w:val="008521E1"/>
    <w:rsid w:val="00855C78"/>
    <w:rsid w:val="00866063"/>
    <w:rsid w:val="00883191"/>
    <w:rsid w:val="00893FC6"/>
    <w:rsid w:val="00895B77"/>
    <w:rsid w:val="008E6939"/>
    <w:rsid w:val="00945963"/>
    <w:rsid w:val="009A77B7"/>
    <w:rsid w:val="009E4DC6"/>
    <w:rsid w:val="00A02377"/>
    <w:rsid w:val="00A065D1"/>
    <w:rsid w:val="00A70366"/>
    <w:rsid w:val="00A85EA7"/>
    <w:rsid w:val="00A93B75"/>
    <w:rsid w:val="00AB59FE"/>
    <w:rsid w:val="00AE5529"/>
    <w:rsid w:val="00AF7E46"/>
    <w:rsid w:val="00B811C3"/>
    <w:rsid w:val="00BA117F"/>
    <w:rsid w:val="00BA2E2A"/>
    <w:rsid w:val="00BC1150"/>
    <w:rsid w:val="00BC2EC8"/>
    <w:rsid w:val="00BC5596"/>
    <w:rsid w:val="00BD6B5B"/>
    <w:rsid w:val="00BF6B44"/>
    <w:rsid w:val="00C16104"/>
    <w:rsid w:val="00C31D24"/>
    <w:rsid w:val="00C47FD8"/>
    <w:rsid w:val="00C93629"/>
    <w:rsid w:val="00CD7B52"/>
    <w:rsid w:val="00CF5117"/>
    <w:rsid w:val="00D12C45"/>
    <w:rsid w:val="00DA3594"/>
    <w:rsid w:val="00DA7FE2"/>
    <w:rsid w:val="00DD191D"/>
    <w:rsid w:val="00DD36DE"/>
    <w:rsid w:val="00DF2E33"/>
    <w:rsid w:val="00E04E4B"/>
    <w:rsid w:val="00E2695B"/>
    <w:rsid w:val="00E33F38"/>
    <w:rsid w:val="00E47DBE"/>
    <w:rsid w:val="00E51D64"/>
    <w:rsid w:val="00E93233"/>
    <w:rsid w:val="00EC32F9"/>
    <w:rsid w:val="00EC4BBE"/>
    <w:rsid w:val="00ED1FB8"/>
    <w:rsid w:val="00EF2C35"/>
    <w:rsid w:val="00EF4A33"/>
    <w:rsid w:val="00F05461"/>
    <w:rsid w:val="00F24BEB"/>
    <w:rsid w:val="00F34B2B"/>
    <w:rsid w:val="00F42FD8"/>
    <w:rsid w:val="00F47F64"/>
    <w:rsid w:val="00F52B38"/>
    <w:rsid w:val="00F65365"/>
    <w:rsid w:val="00F66336"/>
    <w:rsid w:val="00F81CCF"/>
    <w:rsid w:val="00F9421A"/>
    <w:rsid w:val="00F96FF0"/>
    <w:rsid w:val="00FA3066"/>
    <w:rsid w:val="00FB376B"/>
    <w:rsid w:val="00FB41E8"/>
    <w:rsid w:val="00FE20A6"/>
    <w:rsid w:val="00FE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333AE"/>
  <w15:docId w15:val="{0F3867B7-D629-4052-B218-957368D2B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A6F0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unhideWhenUsed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F4A33"/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paragraph" w:customStyle="1" w:styleId="Zawartoramki">
    <w:name w:val="Zawartość ramki"/>
    <w:basedOn w:val="Normalny"/>
    <w:rsid w:val="00EF4A33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zh-CN"/>
    </w:rPr>
  </w:style>
  <w:style w:type="character" w:customStyle="1" w:styleId="Znakiprzypiswdolnych">
    <w:name w:val="Znaki przypisów dolnych"/>
    <w:rsid w:val="00EF4A33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EF4A33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EF4A3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6F07"/>
  </w:style>
  <w:style w:type="paragraph" w:styleId="Stopka">
    <w:name w:val="footer"/>
    <w:basedOn w:val="Normalny"/>
    <w:link w:val="StopkaZnak"/>
    <w:uiPriority w:val="99"/>
    <w:unhideWhenUsed/>
    <w:rsid w:val="001A6F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A6F07"/>
  </w:style>
  <w:style w:type="character" w:customStyle="1" w:styleId="Nagwek3Znak">
    <w:name w:val="Nagłówek 3 Znak"/>
    <w:basedOn w:val="Domylnaczcionkaakapitu"/>
    <w:link w:val="Nagwek3"/>
    <w:uiPriority w:val="9"/>
    <w:rsid w:val="001A6F0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1B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1B29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ormalny1,Akapit z listą31,Wypunktowanie,Normal2,L1,Numerowanie,Adresat stanowisko,sw tekst,Akapit z listą3"/>
    <w:basedOn w:val="Normalny"/>
    <w:link w:val="AkapitzlistZnak"/>
    <w:uiPriority w:val="99"/>
    <w:qFormat/>
    <w:rsid w:val="00041D29"/>
    <w:pPr>
      <w:ind w:left="720"/>
      <w:contextualSpacing/>
    </w:pPr>
  </w:style>
  <w:style w:type="character" w:customStyle="1" w:styleId="AkapitzlistZnak">
    <w:name w:val="Akapit z listą Znak"/>
    <w:aliases w:val="Normalny1 Znak,Akapit z listą31 Znak,Wypunktowanie Znak,Normal2 Znak,L1 Znak,Numerowanie Znak,Adresat stanowisko Znak,sw tekst Znak,Akapit z listą3 Znak"/>
    <w:link w:val="Akapitzlist"/>
    <w:uiPriority w:val="99"/>
    <w:qFormat/>
    <w:locked/>
    <w:rsid w:val="00683AFF"/>
  </w:style>
  <w:style w:type="paragraph" w:styleId="NormalnyWeb">
    <w:name w:val="Normal (Web)"/>
    <w:basedOn w:val="Normalny"/>
    <w:uiPriority w:val="99"/>
    <w:rsid w:val="0082712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63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5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1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7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1</Pages>
  <Words>1241</Words>
  <Characters>7448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Monika Karwacka</cp:lastModifiedBy>
  <cp:revision>118</cp:revision>
  <cp:lastPrinted>2023-01-27T09:56:00Z</cp:lastPrinted>
  <dcterms:created xsi:type="dcterms:W3CDTF">2021-01-30T18:42:00Z</dcterms:created>
  <dcterms:modified xsi:type="dcterms:W3CDTF">2024-09-02T11:19:00Z</dcterms:modified>
</cp:coreProperties>
</file>