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EAEB2" w14:textId="354BC388" w:rsidR="007A2900" w:rsidRPr="008C1A84" w:rsidRDefault="007A2900" w:rsidP="008C1A84">
      <w:pPr>
        <w:pageBreakBefore/>
        <w:spacing w:line="60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B11107">
        <w:rPr>
          <w:rFonts w:asciiTheme="minorHAnsi" w:hAnsiTheme="minorHAnsi" w:cstheme="minorHAnsi"/>
          <w:b/>
          <w:iCs/>
          <w:sz w:val="22"/>
          <w:szCs w:val="22"/>
        </w:rPr>
        <w:t>9</w:t>
      </w: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  <w:r w:rsidR="008C1A8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248B3C16" w14:textId="77777777" w:rsidR="00427E9F" w:rsidRDefault="00427E9F" w:rsidP="008C1A84">
      <w:pPr>
        <w:ind w:right="-142"/>
        <w:rPr>
          <w:rFonts w:asciiTheme="minorHAnsi" w:hAnsiTheme="minorHAnsi" w:cstheme="minorHAnsi"/>
          <w:b/>
          <w:iCs/>
          <w:sz w:val="22"/>
          <w:szCs w:val="22"/>
        </w:rPr>
      </w:pPr>
    </w:p>
    <w:p w14:paraId="4EA9E7DC" w14:textId="57441486" w:rsidR="00D86A53" w:rsidRPr="008C1A84" w:rsidRDefault="00D86A53" w:rsidP="008C1A84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................................................................</w:t>
      </w:r>
      <w:r w:rsidR="008C1A84">
        <w:rPr>
          <w:rFonts w:asciiTheme="minorHAnsi" w:eastAsia="Calibri" w:hAnsiTheme="minorHAnsi" w:cstheme="minorHAnsi"/>
          <w:sz w:val="22"/>
          <w:szCs w:val="22"/>
        </w:rPr>
        <w:t xml:space="preserve">.....    </w:t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</w:p>
    <w:p w14:paraId="6730BB86" w14:textId="212CCCF7" w:rsidR="00D86A53" w:rsidRPr="008C1A84" w:rsidRDefault="00D86A53" w:rsidP="008C1A84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226D9983" w14:textId="7423AF94" w:rsidR="00BB1324" w:rsidRPr="008C1A84" w:rsidRDefault="00D86A53" w:rsidP="008C1A84">
      <w:pPr>
        <w:spacing w:line="600" w:lineRule="auto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BB1324"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8C1A84">
        <w:rPr>
          <w:rFonts w:asciiTheme="minorHAnsi" w:eastAsia="Calibri" w:hAnsiTheme="minorHAnsi" w:cstheme="minorHAnsi"/>
          <w:i/>
          <w:sz w:val="22"/>
          <w:szCs w:val="22"/>
        </w:rPr>
        <w:t>Wykonawcy</w:t>
      </w:r>
      <w:r w:rsidR="008C1A84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</w:p>
    <w:p w14:paraId="613C7A00" w14:textId="77777777" w:rsidR="00A0439F" w:rsidRDefault="00A0439F" w:rsidP="00A0439F">
      <w:pPr>
        <w:rPr>
          <w:rFonts w:asciiTheme="minorHAnsi" w:hAnsiTheme="minorHAnsi" w:cstheme="minorHAnsi"/>
          <w:b/>
          <w:sz w:val="22"/>
          <w:szCs w:val="22"/>
        </w:rPr>
      </w:pPr>
    </w:p>
    <w:p w14:paraId="400BDEC2" w14:textId="19B26E4B" w:rsidR="00BB1324" w:rsidRPr="008C1A84" w:rsidRDefault="007A2900" w:rsidP="008C1A84">
      <w:pPr>
        <w:spacing w:after="120" w:line="600" w:lineRule="auto"/>
        <w:rPr>
          <w:rFonts w:asciiTheme="minorHAnsi" w:hAnsiTheme="minorHAnsi" w:cstheme="minorHAnsi"/>
          <w:b/>
          <w:sz w:val="22"/>
          <w:szCs w:val="22"/>
        </w:rPr>
      </w:pPr>
      <w:r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ŚWIADCZENIE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AKTUALNOŚCI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 xml:space="preserve">INFORMACJI </w:t>
      </w:r>
    </w:p>
    <w:p w14:paraId="444BF4BA" w14:textId="10F53BE3" w:rsidR="00435969" w:rsidRDefault="00435969" w:rsidP="00F95B6D">
      <w:pPr>
        <w:rPr>
          <w:rFonts w:asciiTheme="minorHAnsi" w:hAnsiTheme="minorHAnsi" w:cstheme="minorHAnsi"/>
          <w:sz w:val="22"/>
          <w:szCs w:val="22"/>
        </w:rPr>
      </w:pPr>
      <w:r w:rsidRPr="00465D1F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na </w:t>
      </w:r>
      <w:r w:rsidR="008C558D">
        <w:rPr>
          <w:rFonts w:asciiTheme="minorHAnsi" w:hAnsiTheme="minorHAnsi" w:cstheme="minorHAnsi"/>
          <w:b/>
          <w:sz w:val="22"/>
          <w:szCs w:val="22"/>
        </w:rPr>
        <w:t>d</w:t>
      </w:r>
      <w:r w:rsidR="00A71F9E" w:rsidRPr="00A71F9E">
        <w:rPr>
          <w:rFonts w:asciiTheme="minorHAnsi" w:hAnsiTheme="minorHAnsi" w:cstheme="minorHAnsi"/>
          <w:b/>
          <w:sz w:val="22"/>
          <w:szCs w:val="22"/>
        </w:rPr>
        <w:t>ostaw</w:t>
      </w:r>
      <w:r w:rsidR="008C558D">
        <w:rPr>
          <w:rFonts w:asciiTheme="minorHAnsi" w:hAnsiTheme="minorHAnsi" w:cstheme="minorHAnsi"/>
          <w:b/>
          <w:sz w:val="22"/>
          <w:szCs w:val="22"/>
        </w:rPr>
        <w:t>ę</w:t>
      </w:r>
      <w:r w:rsidR="00A71F9E" w:rsidRPr="00A71F9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69F1" w:rsidRPr="00CA69F1">
        <w:rPr>
          <w:rFonts w:asciiTheme="minorHAnsi" w:hAnsiTheme="minorHAnsi" w:cstheme="minorHAnsi"/>
          <w:b/>
          <w:sz w:val="22"/>
          <w:szCs w:val="22"/>
        </w:rPr>
        <w:t>dostawa zestawu składającego się z dwóch komór metabolicznych z wyposażeniem i oprzyrządowaniem do Ośrodka Wsparcia Badań Klinicznych Uniwersytetu Medycznego w Białymstoku</w:t>
      </w:r>
      <w:r w:rsidR="00CA69F1">
        <w:rPr>
          <w:rFonts w:asciiTheme="minorHAnsi" w:hAnsiTheme="minorHAnsi" w:cstheme="minorHAnsi"/>
          <w:b/>
          <w:sz w:val="22"/>
          <w:szCs w:val="22"/>
        </w:rPr>
        <w:t xml:space="preserve"> - AZP.25.1.8.2025</w:t>
      </w:r>
      <w:r w:rsidR="00F95B6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465D1F">
        <w:rPr>
          <w:rFonts w:asciiTheme="minorHAnsi" w:hAnsiTheme="minorHAnsi" w:cstheme="minorHAnsi"/>
          <w:sz w:val="22"/>
          <w:szCs w:val="22"/>
        </w:rPr>
        <w:t>oświadcza</w:t>
      </w:r>
      <w:r w:rsidR="00BB1324" w:rsidRPr="00465D1F">
        <w:rPr>
          <w:rFonts w:asciiTheme="minorHAnsi" w:hAnsiTheme="minorHAnsi" w:cstheme="minorHAnsi"/>
          <w:sz w:val="22"/>
          <w:szCs w:val="22"/>
        </w:rPr>
        <w:t>m</w:t>
      </w:r>
      <w:r w:rsidRPr="00465D1F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4DA7D086" w14:textId="77777777" w:rsidR="00726201" w:rsidRPr="00465D1F" w:rsidRDefault="00726201" w:rsidP="00726201">
      <w:pPr>
        <w:rPr>
          <w:rFonts w:asciiTheme="minorHAnsi" w:hAnsiTheme="minorHAnsi" w:cstheme="minorHAnsi"/>
          <w:sz w:val="22"/>
          <w:szCs w:val="22"/>
        </w:rPr>
      </w:pPr>
    </w:p>
    <w:p w14:paraId="22611653" w14:textId="51B8A131" w:rsidR="007A2900" w:rsidRPr="00465D1F" w:rsidRDefault="00435969" w:rsidP="00FA3171">
      <w:pPr>
        <w:rPr>
          <w:rFonts w:asciiTheme="minorHAnsi" w:hAnsiTheme="minorHAnsi" w:cstheme="minorHAnsi"/>
          <w:sz w:val="22"/>
          <w:szCs w:val="22"/>
        </w:rPr>
      </w:pPr>
      <w:r w:rsidRPr="00465D1F">
        <w:rPr>
          <w:rFonts w:asciiTheme="minorHAnsi" w:hAnsiTheme="minorHAnsi" w:cstheme="minorHAnsi"/>
          <w:b/>
          <w:sz w:val="22"/>
          <w:szCs w:val="22"/>
        </w:rPr>
        <w:t>i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 xml:space="preserve">nformacje zawarte w oświadczeniu, o którym mowa w art. 125 ust. 1 ustawy </w:t>
      </w:r>
      <w:proofErr w:type="spellStart"/>
      <w:r w:rsidR="007A2900" w:rsidRPr="00465D1F">
        <w:rPr>
          <w:rFonts w:asciiTheme="minorHAnsi" w:hAnsiTheme="minorHAnsi" w:cstheme="minorHAnsi"/>
          <w:b/>
          <w:sz w:val="22"/>
          <w:szCs w:val="22"/>
        </w:rPr>
        <w:t>P</w:t>
      </w:r>
      <w:r w:rsidRPr="00465D1F">
        <w:rPr>
          <w:rFonts w:asciiTheme="minorHAnsi" w:hAnsiTheme="minorHAnsi" w:cstheme="minorHAnsi"/>
          <w:b/>
          <w:sz w:val="22"/>
          <w:szCs w:val="22"/>
        </w:rPr>
        <w:t>zp</w:t>
      </w:r>
      <w:proofErr w:type="spellEnd"/>
      <w:r w:rsidR="004A4441" w:rsidRPr="00465D1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A3171" w:rsidRPr="00465D1F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>zakresie podstaw wykluczenia</w:t>
      </w:r>
      <w:r w:rsidR="007A2900" w:rsidRPr="00465D1F">
        <w:rPr>
          <w:rFonts w:asciiTheme="minorHAnsi" w:hAnsiTheme="minorHAnsi" w:cstheme="minorHAnsi"/>
          <w:sz w:val="22"/>
          <w:szCs w:val="22"/>
        </w:rPr>
        <w:t>:</w:t>
      </w:r>
    </w:p>
    <w:p w14:paraId="01A225C1" w14:textId="77777777" w:rsidR="007A2900" w:rsidRPr="00465D1F" w:rsidRDefault="008523F1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3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448F080C" w14:textId="77777777" w:rsidR="007A2900" w:rsidRPr="00465D1F" w:rsidRDefault="008523F1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4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 xml:space="preserve">, dotyczących orzeczenia zakazu ubiegania się </w:t>
      </w:r>
      <w:r w:rsidR="007A2900" w:rsidRPr="00465D1F">
        <w:rPr>
          <w:rFonts w:asciiTheme="minorHAnsi" w:hAnsiTheme="minorHAnsi" w:cstheme="minorHAnsi"/>
          <w:sz w:val="22"/>
          <w:szCs w:val="22"/>
        </w:rPr>
        <w:br/>
        <w:t>o zamówienie publiczne tytułem środka zapobiegawczego,</w:t>
      </w:r>
    </w:p>
    <w:p w14:paraId="3E349146" w14:textId="77777777" w:rsidR="007A2900" w:rsidRPr="00465D1F" w:rsidRDefault="008523F1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5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01B5F25D" w14:textId="5975F079" w:rsidR="007A2900" w:rsidRPr="00465D1F" w:rsidRDefault="008523F1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6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</w:t>
      </w:r>
      <w:r w:rsidR="00321AF3" w:rsidRPr="00465D1F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78B85883" w14:textId="77777777" w:rsidR="00321AF3" w:rsidRPr="00465D1F" w:rsidRDefault="00321AF3" w:rsidP="00FA3171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1F9BA6" w14:textId="1241D0C3" w:rsidR="00BB1324" w:rsidRPr="00465D1F" w:rsidRDefault="00BB1324" w:rsidP="00FA3171">
      <w:pPr>
        <w:rPr>
          <w:rFonts w:asciiTheme="minorHAnsi" w:hAnsiTheme="minorHAnsi" w:cstheme="minorHAnsi"/>
          <w:i/>
          <w:strike/>
          <w:color w:val="FF0000"/>
          <w:sz w:val="22"/>
          <w:szCs w:val="22"/>
        </w:rPr>
      </w:pPr>
      <w:r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są nadal aktualne. </w:t>
      </w:r>
      <w:r w:rsidR="008C1A84"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330CC14C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349268A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8583CB9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564A610C" w14:textId="05BF2D84" w:rsidR="00BB1324" w:rsidRPr="00D47C52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D47C52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</w:t>
      </w:r>
    </w:p>
    <w:p w14:paraId="7E79F1CE" w14:textId="77777777" w:rsidR="00BB1324" w:rsidRPr="008C1A84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273E73FC" w14:textId="77777777" w:rsidR="00BB1324" w:rsidRPr="008C1A84" w:rsidRDefault="00BB1324" w:rsidP="008C1A8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58674DF5" w:rsidR="00963A4B" w:rsidRPr="00435969" w:rsidRDefault="00963A4B" w:rsidP="00435969">
      <w:pPr>
        <w:rPr>
          <w:i/>
          <w:sz w:val="22"/>
          <w:szCs w:val="22"/>
        </w:rPr>
      </w:pPr>
      <w:bookmarkStart w:id="0" w:name="_GoBack"/>
      <w:bookmarkEnd w:id="0"/>
    </w:p>
    <w:sectPr w:rsidR="00963A4B" w:rsidRPr="00435969" w:rsidSect="00A63E1D">
      <w:footerReference w:type="default" r:id="rId12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F5A18" w14:textId="77777777" w:rsidR="008523F1" w:rsidRDefault="008523F1" w:rsidP="00A63E1D">
      <w:r>
        <w:separator/>
      </w:r>
    </w:p>
  </w:endnote>
  <w:endnote w:type="continuationSeparator" w:id="0">
    <w:p w14:paraId="57F4B5F7" w14:textId="77777777" w:rsidR="008523F1" w:rsidRDefault="008523F1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07495" w14:textId="4BE61B97" w:rsidR="00C66CF6" w:rsidRPr="00CF5E7B" w:rsidRDefault="00CA69F1" w:rsidP="00CA69F1">
    <w:pPr>
      <w:pStyle w:val="Stopka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w:drawing>
        <wp:inline distT="0" distB="0" distL="0" distR="0" wp14:anchorId="55BD5947" wp14:editId="5C16E86F">
          <wp:extent cx="5385170" cy="530225"/>
          <wp:effectExtent l="0" t="0" r="635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91" cy="531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66CF6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201F7BCE" w:rsidR="00C66CF6" w:rsidRPr="00834972" w:rsidRDefault="00CA69F1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2DD419C" wp14:editId="2D2AEB38">
                                <wp:extent cx="5385170" cy="530225"/>
                                <wp:effectExtent l="0" t="0" r="6350" b="3175"/>
                                <wp:docPr id="2" name="Obraz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0691" cy="53175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201F7BCE" w:rsidR="00C66CF6" w:rsidRPr="00834972" w:rsidRDefault="00CA69F1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72DD419C" wp14:editId="2D2AEB38">
                          <wp:extent cx="5385170" cy="530225"/>
                          <wp:effectExtent l="0" t="0" r="6350" b="3175"/>
                          <wp:docPr id="2" name="Obraz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00691" cy="53175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10352" w14:textId="77777777" w:rsidR="008523F1" w:rsidRDefault="008523F1" w:rsidP="00A63E1D">
      <w:r>
        <w:separator/>
      </w:r>
    </w:p>
  </w:footnote>
  <w:footnote w:type="continuationSeparator" w:id="0">
    <w:p w14:paraId="0DA2CC20" w14:textId="77777777" w:rsidR="008523F1" w:rsidRDefault="008523F1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26D6E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F48AE"/>
    <w:rsid w:val="00102B7E"/>
    <w:rsid w:val="0010712E"/>
    <w:rsid w:val="00110A58"/>
    <w:rsid w:val="001349E5"/>
    <w:rsid w:val="001635F5"/>
    <w:rsid w:val="0018219C"/>
    <w:rsid w:val="001A4ED7"/>
    <w:rsid w:val="001B3C4D"/>
    <w:rsid w:val="001C5F57"/>
    <w:rsid w:val="001D3F38"/>
    <w:rsid w:val="001E3F13"/>
    <w:rsid w:val="001F685C"/>
    <w:rsid w:val="00200DC3"/>
    <w:rsid w:val="00205C49"/>
    <w:rsid w:val="00262257"/>
    <w:rsid w:val="00265175"/>
    <w:rsid w:val="00266558"/>
    <w:rsid w:val="00287F4D"/>
    <w:rsid w:val="002B2862"/>
    <w:rsid w:val="002F703E"/>
    <w:rsid w:val="00300947"/>
    <w:rsid w:val="00312705"/>
    <w:rsid w:val="00321AF3"/>
    <w:rsid w:val="0032359B"/>
    <w:rsid w:val="00341519"/>
    <w:rsid w:val="0034746A"/>
    <w:rsid w:val="00356FF8"/>
    <w:rsid w:val="00374DAF"/>
    <w:rsid w:val="00375622"/>
    <w:rsid w:val="003760D1"/>
    <w:rsid w:val="00376B31"/>
    <w:rsid w:val="00381412"/>
    <w:rsid w:val="00385E62"/>
    <w:rsid w:val="003A42BF"/>
    <w:rsid w:val="003A58A9"/>
    <w:rsid w:val="003B2185"/>
    <w:rsid w:val="003C43AD"/>
    <w:rsid w:val="003F2687"/>
    <w:rsid w:val="004000EE"/>
    <w:rsid w:val="004022B6"/>
    <w:rsid w:val="004036F1"/>
    <w:rsid w:val="00417099"/>
    <w:rsid w:val="00422B61"/>
    <w:rsid w:val="00424A14"/>
    <w:rsid w:val="00427E9F"/>
    <w:rsid w:val="00435969"/>
    <w:rsid w:val="004418AD"/>
    <w:rsid w:val="00450FC1"/>
    <w:rsid w:val="00465D1F"/>
    <w:rsid w:val="00470AC8"/>
    <w:rsid w:val="004732C9"/>
    <w:rsid w:val="0049126A"/>
    <w:rsid w:val="004A4441"/>
    <w:rsid w:val="004B5BE2"/>
    <w:rsid w:val="004C1722"/>
    <w:rsid w:val="004D2097"/>
    <w:rsid w:val="004D4C4C"/>
    <w:rsid w:val="004E2C76"/>
    <w:rsid w:val="004E51A4"/>
    <w:rsid w:val="004F2AEE"/>
    <w:rsid w:val="00524461"/>
    <w:rsid w:val="005312FE"/>
    <w:rsid w:val="00542A7F"/>
    <w:rsid w:val="00560618"/>
    <w:rsid w:val="005A141A"/>
    <w:rsid w:val="005B0282"/>
    <w:rsid w:val="005F193F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B4B39"/>
    <w:rsid w:val="006C0221"/>
    <w:rsid w:val="006E4518"/>
    <w:rsid w:val="006E7795"/>
    <w:rsid w:val="0070217E"/>
    <w:rsid w:val="00705B98"/>
    <w:rsid w:val="007113D6"/>
    <w:rsid w:val="00714BE5"/>
    <w:rsid w:val="00726201"/>
    <w:rsid w:val="00731FC7"/>
    <w:rsid w:val="007330DC"/>
    <w:rsid w:val="007649F8"/>
    <w:rsid w:val="0077049F"/>
    <w:rsid w:val="007917FC"/>
    <w:rsid w:val="007A2900"/>
    <w:rsid w:val="007A3327"/>
    <w:rsid w:val="007A7FEC"/>
    <w:rsid w:val="007C048C"/>
    <w:rsid w:val="00802BBB"/>
    <w:rsid w:val="00834972"/>
    <w:rsid w:val="00841637"/>
    <w:rsid w:val="0084684A"/>
    <w:rsid w:val="008474D8"/>
    <w:rsid w:val="008509ED"/>
    <w:rsid w:val="008523F1"/>
    <w:rsid w:val="00857DEA"/>
    <w:rsid w:val="00860AC4"/>
    <w:rsid w:val="00865EBC"/>
    <w:rsid w:val="00890DDE"/>
    <w:rsid w:val="00896857"/>
    <w:rsid w:val="008A2D1B"/>
    <w:rsid w:val="008C1A84"/>
    <w:rsid w:val="008C2B1D"/>
    <w:rsid w:val="008C558D"/>
    <w:rsid w:val="008D3704"/>
    <w:rsid w:val="008E56F6"/>
    <w:rsid w:val="00905C27"/>
    <w:rsid w:val="009176BC"/>
    <w:rsid w:val="0092069E"/>
    <w:rsid w:val="00930AAF"/>
    <w:rsid w:val="0093474A"/>
    <w:rsid w:val="00963A4B"/>
    <w:rsid w:val="00975DB0"/>
    <w:rsid w:val="009B1DA9"/>
    <w:rsid w:val="009B60DD"/>
    <w:rsid w:val="009B72BE"/>
    <w:rsid w:val="009B772D"/>
    <w:rsid w:val="009D16EB"/>
    <w:rsid w:val="009F42BB"/>
    <w:rsid w:val="00A0439F"/>
    <w:rsid w:val="00A112CC"/>
    <w:rsid w:val="00A221A9"/>
    <w:rsid w:val="00A63E1D"/>
    <w:rsid w:val="00A67A0A"/>
    <w:rsid w:val="00A71F9E"/>
    <w:rsid w:val="00AB4927"/>
    <w:rsid w:val="00AC0CF0"/>
    <w:rsid w:val="00B0126C"/>
    <w:rsid w:val="00B058B2"/>
    <w:rsid w:val="00B067E5"/>
    <w:rsid w:val="00B10686"/>
    <w:rsid w:val="00B11107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B1324"/>
    <w:rsid w:val="00BC5F33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65712"/>
    <w:rsid w:val="00C66CF6"/>
    <w:rsid w:val="00CA35EF"/>
    <w:rsid w:val="00CA69F1"/>
    <w:rsid w:val="00CB3A98"/>
    <w:rsid w:val="00CC24BD"/>
    <w:rsid w:val="00CF5E7B"/>
    <w:rsid w:val="00CF6EFC"/>
    <w:rsid w:val="00D3185C"/>
    <w:rsid w:val="00D4012A"/>
    <w:rsid w:val="00D41CEF"/>
    <w:rsid w:val="00D475BA"/>
    <w:rsid w:val="00D47C52"/>
    <w:rsid w:val="00D7043A"/>
    <w:rsid w:val="00D86A53"/>
    <w:rsid w:val="00D9652E"/>
    <w:rsid w:val="00DC35B6"/>
    <w:rsid w:val="00DC6823"/>
    <w:rsid w:val="00DE043F"/>
    <w:rsid w:val="00E51AB4"/>
    <w:rsid w:val="00E63B42"/>
    <w:rsid w:val="00E720CD"/>
    <w:rsid w:val="00E848E6"/>
    <w:rsid w:val="00EA5D82"/>
    <w:rsid w:val="00EB6327"/>
    <w:rsid w:val="00ED7C72"/>
    <w:rsid w:val="00EF1A67"/>
    <w:rsid w:val="00EF2397"/>
    <w:rsid w:val="00EF3CB7"/>
    <w:rsid w:val="00F00819"/>
    <w:rsid w:val="00F00931"/>
    <w:rsid w:val="00F3758D"/>
    <w:rsid w:val="00F41EDF"/>
    <w:rsid w:val="00F469F5"/>
    <w:rsid w:val="00F552CB"/>
    <w:rsid w:val="00F95B6D"/>
    <w:rsid w:val="00FA3171"/>
    <w:rsid w:val="00FB64CE"/>
    <w:rsid w:val="00FD32FC"/>
    <w:rsid w:val="00FE1EA3"/>
    <w:rsid w:val="00FE400A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C90DF-6EB3-48BB-B3DC-03896431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Agnieszka Malinowska</cp:lastModifiedBy>
  <cp:revision>41</cp:revision>
  <cp:lastPrinted>2024-11-20T12:40:00Z</cp:lastPrinted>
  <dcterms:created xsi:type="dcterms:W3CDTF">2021-02-03T13:35:00Z</dcterms:created>
  <dcterms:modified xsi:type="dcterms:W3CDTF">2025-02-24T10:08:00Z</dcterms:modified>
</cp:coreProperties>
</file>