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15755C">
        <w:rPr>
          <w:rFonts w:eastAsia="Times New Roman" w:cstheme="minorHAnsi"/>
          <w:lang w:eastAsia="ar-SA"/>
        </w:rPr>
        <w:t>1</w:t>
      </w:r>
      <w:r w:rsidR="006F1C71">
        <w:rPr>
          <w:rFonts w:eastAsia="Times New Roman" w:cstheme="minorHAnsi"/>
          <w:lang w:eastAsia="ar-SA"/>
        </w:rPr>
        <w:t>11</w:t>
      </w:r>
      <w:r w:rsidRPr="009F5E70">
        <w:rPr>
          <w:rFonts w:eastAsia="Times New Roman" w:cstheme="minorHAnsi"/>
          <w:lang w:eastAsia="ar-SA"/>
        </w:rPr>
        <w:t>/2</w:t>
      </w:r>
      <w:r w:rsidR="00365924" w:rsidRPr="009F5E70">
        <w:rPr>
          <w:rFonts w:eastAsia="Times New Roman" w:cstheme="minorHAnsi"/>
          <w:lang w:eastAsia="ar-SA"/>
        </w:rPr>
        <w:t>4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734F4B" w:rsidRPr="009F5E70">
        <w:rPr>
          <w:rFonts w:eastAsia="Times New Roman" w:cstheme="minorHAnsi"/>
          <w:lang w:eastAsia="ar-SA"/>
        </w:rPr>
        <w:t>3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734F4B" w:rsidRPr="009F5E70">
        <w:rPr>
          <w:rFonts w:eastAsia="Times New Roman" w:cstheme="minorHAnsi"/>
          <w:lang w:eastAsia="ar-SA"/>
        </w:rPr>
        <w:t>1605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bookmarkStart w:id="0" w:name="_GoBack"/>
      <w:bookmarkEnd w:id="0"/>
    </w:p>
    <w:p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438" w:rsidRDefault="00471438" w:rsidP="00A61FDB">
      <w:pPr>
        <w:spacing w:after="0" w:line="240" w:lineRule="auto"/>
      </w:pPr>
      <w:r>
        <w:separator/>
      </w:r>
    </w:p>
  </w:endnote>
  <w:endnote w:type="continuationSeparator" w:id="0">
    <w:p w:rsidR="00471438" w:rsidRDefault="00471438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438" w:rsidRDefault="00471438" w:rsidP="00A61FDB">
      <w:pPr>
        <w:spacing w:after="0" w:line="240" w:lineRule="auto"/>
      </w:pPr>
      <w:r>
        <w:separator/>
      </w:r>
    </w:p>
  </w:footnote>
  <w:footnote w:type="continuationSeparator" w:id="0">
    <w:p w:rsidR="00471438" w:rsidRDefault="00471438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5755C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471438"/>
    <w:rsid w:val="00513B5A"/>
    <w:rsid w:val="00585CCA"/>
    <w:rsid w:val="0060073D"/>
    <w:rsid w:val="0061638A"/>
    <w:rsid w:val="00663F46"/>
    <w:rsid w:val="006F1C71"/>
    <w:rsid w:val="00734F4B"/>
    <w:rsid w:val="00761D7E"/>
    <w:rsid w:val="007D1D47"/>
    <w:rsid w:val="007E30BF"/>
    <w:rsid w:val="008B5C5B"/>
    <w:rsid w:val="008E001B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DE1D58"/>
    <w:rsid w:val="00E13211"/>
    <w:rsid w:val="00E7421F"/>
    <w:rsid w:val="00E87A3E"/>
    <w:rsid w:val="00ED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57</cp:revision>
  <cp:lastPrinted>2024-08-22T12:10:00Z</cp:lastPrinted>
  <dcterms:created xsi:type="dcterms:W3CDTF">2021-01-30T19:56:00Z</dcterms:created>
  <dcterms:modified xsi:type="dcterms:W3CDTF">2024-08-22T12:10:00Z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