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000000" w:rsidP="00CC124D">
      <w:pPr>
        <w:spacing w:after="0" w:line="240" w:lineRule="auto"/>
        <w:rPr>
          <w:rFonts w:asciiTheme="majorHAnsi" w:hAnsiTheme="majorHAnsi" w:cstheme="majorHAnsi"/>
          <w:sz w:val="20"/>
          <w:szCs w:val="20"/>
          <w:lang w:val="en-US"/>
        </w:rPr>
      </w:pPr>
      <w:hyperlink r:id="rId8" w:history="1">
        <w:r w:rsidR="00422A62" w:rsidRPr="00520944">
          <w:rPr>
            <w:rStyle w:val="Hipercze"/>
            <w:rFonts w:asciiTheme="majorHAnsi" w:hAnsiTheme="majorHAnsi" w:cstheme="majorHAnsi"/>
            <w:color w:val="auto"/>
            <w:sz w:val="20"/>
            <w:szCs w:val="20"/>
            <w:lang w:val="en-US"/>
          </w:rPr>
          <w:t>www.pruszkow.pl</w:t>
        </w:r>
      </w:hyperlink>
      <w:r w:rsidR="00422A62" w:rsidRPr="00520944">
        <w:rPr>
          <w:rFonts w:asciiTheme="majorHAnsi" w:hAnsiTheme="majorHAnsi" w:cstheme="majorHAnsi"/>
          <w:sz w:val="20"/>
          <w:szCs w:val="20"/>
          <w:lang w:val="en-US"/>
        </w:rPr>
        <w:t xml:space="preserve">; e-mail: </w:t>
      </w:r>
      <w:hyperlink r:id="rId9" w:history="1">
        <w:r w:rsidR="00422A62"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824BF6">
      <w:pPr>
        <w:spacing w:after="0" w:line="240" w:lineRule="auto"/>
        <w:rPr>
          <w:rFonts w:asciiTheme="majorHAnsi" w:hAnsiTheme="majorHAnsi" w:cstheme="majorHAnsi"/>
          <w:sz w:val="20"/>
          <w:szCs w:val="20"/>
        </w:rPr>
      </w:pPr>
    </w:p>
    <w:p w14:paraId="7C0D5CCB" w14:textId="3E31905C" w:rsidR="002E690D" w:rsidRPr="00520944" w:rsidRDefault="00A129EC" w:rsidP="00824BF6">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C460CE">
        <w:rPr>
          <w:rFonts w:asciiTheme="majorHAnsi" w:hAnsiTheme="majorHAnsi" w:cstheme="majorHAnsi"/>
          <w:b/>
          <w:bCs/>
          <w:sz w:val="20"/>
          <w:szCs w:val="20"/>
        </w:rPr>
        <w:t>20</w:t>
      </w:r>
      <w:r w:rsidR="00520944" w:rsidRPr="00520944">
        <w:rPr>
          <w:rFonts w:asciiTheme="majorHAnsi" w:hAnsiTheme="majorHAnsi" w:cstheme="majorHAnsi"/>
          <w:b/>
          <w:bCs/>
          <w:sz w:val="20"/>
          <w:szCs w:val="20"/>
        </w:rPr>
        <w:t>.202</w:t>
      </w:r>
      <w:r w:rsidR="002F6AD0">
        <w:rPr>
          <w:rFonts w:asciiTheme="majorHAnsi" w:hAnsiTheme="majorHAnsi" w:cstheme="majorHAnsi"/>
          <w:b/>
          <w:bCs/>
          <w:sz w:val="20"/>
          <w:szCs w:val="20"/>
        </w:rPr>
        <w:t>4</w:t>
      </w:r>
    </w:p>
    <w:p w14:paraId="6C1C566E" w14:textId="77777777" w:rsidR="000E0CD1" w:rsidRPr="002E690D" w:rsidRDefault="000E0CD1" w:rsidP="00824BF6">
      <w:pPr>
        <w:shd w:val="clear" w:color="auto" w:fill="F2F2F2" w:themeFill="background1" w:themeFillShade="F2"/>
        <w:spacing w:after="0" w:line="240" w:lineRule="auto"/>
        <w:rPr>
          <w:rFonts w:asciiTheme="majorHAnsi" w:hAnsiTheme="majorHAnsi" w:cstheme="majorHAnsi"/>
          <w:sz w:val="16"/>
          <w:szCs w:val="16"/>
        </w:rPr>
      </w:pPr>
    </w:p>
    <w:p w14:paraId="6A772F50" w14:textId="77777777" w:rsidR="00C460CE" w:rsidRPr="00824BF6" w:rsidRDefault="00C460CE" w:rsidP="00824BF6">
      <w:pPr>
        <w:spacing w:after="0" w:line="240" w:lineRule="auto"/>
        <w:rPr>
          <w:rFonts w:asciiTheme="majorHAnsi" w:hAnsiTheme="majorHAnsi" w:cstheme="majorHAnsi"/>
          <w:b/>
          <w:color w:val="333333"/>
          <w:sz w:val="20"/>
          <w:szCs w:val="20"/>
        </w:rPr>
      </w:pPr>
      <w:r w:rsidRPr="00824BF6">
        <w:rPr>
          <w:rFonts w:asciiTheme="majorHAnsi" w:hAnsiTheme="majorHAnsi" w:cstheme="majorHAnsi"/>
          <w:b/>
          <w:color w:val="333333"/>
          <w:sz w:val="20"/>
          <w:szCs w:val="20"/>
        </w:rPr>
        <w:t>3-4 krotne letnie zamiatanie ulic miejskich</w:t>
      </w:r>
    </w:p>
    <w:p w14:paraId="5E0FCE15" w14:textId="77777777" w:rsidR="00691D43" w:rsidRPr="002E690D" w:rsidRDefault="00691D43" w:rsidP="00824BF6">
      <w:pPr>
        <w:shd w:val="clear" w:color="auto" w:fill="F2F2F2" w:themeFill="background1" w:themeFillShade="F2"/>
        <w:spacing w:after="0" w:line="240" w:lineRule="auto"/>
        <w:rPr>
          <w:rFonts w:asciiTheme="majorHAnsi" w:hAnsiTheme="majorHAnsi" w:cstheme="majorHAnsi"/>
          <w:b/>
          <w:bCs/>
          <w:sz w:val="16"/>
          <w:szCs w:val="16"/>
        </w:rPr>
      </w:pPr>
    </w:p>
    <w:p w14:paraId="26800D4B" w14:textId="77777777" w:rsidR="002E690D" w:rsidRDefault="002E690D" w:rsidP="00824BF6">
      <w:pPr>
        <w:spacing w:after="0" w:line="240" w:lineRule="auto"/>
        <w:rPr>
          <w:rFonts w:asciiTheme="majorHAnsi" w:hAnsiTheme="majorHAnsi" w:cstheme="majorHAnsi"/>
          <w:b/>
          <w:bCs/>
          <w:sz w:val="20"/>
          <w:szCs w:val="20"/>
        </w:rPr>
      </w:pPr>
    </w:p>
    <w:p w14:paraId="0E2318F4" w14:textId="244FDA8D" w:rsidR="00434D3B" w:rsidRPr="002E690D" w:rsidRDefault="00434D3B" w:rsidP="00824BF6">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824BF6">
      <w:pPr>
        <w:spacing w:after="0" w:line="240" w:lineRule="auto"/>
        <w:rPr>
          <w:rFonts w:asciiTheme="majorHAnsi" w:hAnsiTheme="majorHAnsi" w:cstheme="majorHAnsi"/>
          <w:sz w:val="20"/>
          <w:szCs w:val="20"/>
        </w:rPr>
      </w:pPr>
    </w:p>
    <w:p w14:paraId="363DDD9B" w14:textId="77777777" w:rsidR="00434D3B" w:rsidRPr="00520944" w:rsidRDefault="00434D3B" w:rsidP="00824BF6">
      <w:pPr>
        <w:spacing w:after="0" w:line="240" w:lineRule="auto"/>
        <w:rPr>
          <w:rFonts w:asciiTheme="majorHAnsi" w:hAnsiTheme="majorHAnsi" w:cstheme="majorHAnsi"/>
          <w:sz w:val="20"/>
          <w:szCs w:val="20"/>
        </w:rPr>
      </w:pPr>
    </w:p>
    <w:p w14:paraId="7E6B5773" w14:textId="77777777" w:rsidR="004E5A53" w:rsidRPr="00520944" w:rsidRDefault="004E5A53" w:rsidP="00824BF6">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824BF6">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824BF6">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1" w:name="_Hlk64286913"/>
      <w:r w:rsidRPr="00520944">
        <w:rPr>
          <w:rFonts w:asciiTheme="majorHAnsi" w:hAnsiTheme="majorHAnsi" w:cstheme="majorHAnsi"/>
          <w:bCs/>
          <w:sz w:val="20"/>
          <w:szCs w:val="20"/>
        </w:rPr>
        <w:t>użyciu środków komunikacji elektronicznej</w:t>
      </w:r>
      <w:bookmarkEnd w:id="1"/>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05360841" w:rsidR="00A77037" w:rsidRDefault="00B32368" w:rsidP="00752742">
      <w:pPr>
        <w:spacing w:after="0" w:line="240" w:lineRule="auto"/>
        <w:ind w:left="5954"/>
        <w:jc w:val="center"/>
        <w:rPr>
          <w:rFonts w:asciiTheme="majorHAnsi" w:hAnsiTheme="majorHAnsi" w:cstheme="majorHAnsi"/>
          <w:sz w:val="20"/>
          <w:szCs w:val="20"/>
        </w:rPr>
      </w:pPr>
      <w:r>
        <w:rPr>
          <w:rFonts w:asciiTheme="majorHAnsi" w:hAnsiTheme="majorHAnsi" w:cstheme="majorHAnsi"/>
          <w:sz w:val="20"/>
          <w:szCs w:val="20"/>
        </w:rPr>
        <w:t xml:space="preserve">  </w:t>
      </w:r>
      <w:r w:rsidR="00B72906">
        <w:rPr>
          <w:rFonts w:asciiTheme="majorHAnsi" w:hAnsiTheme="majorHAnsi" w:cstheme="majorHAnsi"/>
          <w:sz w:val="20"/>
          <w:szCs w:val="20"/>
        </w:rPr>
        <w:t xml:space="preserve">                          </w:t>
      </w:r>
      <w:r>
        <w:rPr>
          <w:rFonts w:asciiTheme="majorHAnsi" w:hAnsiTheme="majorHAnsi" w:cstheme="majorHAnsi"/>
          <w:sz w:val="20"/>
          <w:szCs w:val="20"/>
        </w:rPr>
        <w:t xml:space="preserve"> </w:t>
      </w:r>
      <w:r w:rsidR="00A77037" w:rsidRPr="00520944">
        <w:rPr>
          <w:rFonts w:asciiTheme="majorHAnsi" w:hAnsiTheme="majorHAnsi" w:cstheme="majorHAnsi"/>
          <w:sz w:val="20"/>
          <w:szCs w:val="20"/>
        </w:rPr>
        <w:t>Zatwierdzam:</w:t>
      </w:r>
    </w:p>
    <w:p w14:paraId="4D0EE480" w14:textId="77777777" w:rsidR="00B72906" w:rsidRDefault="00B72906" w:rsidP="00B72906">
      <w:pPr>
        <w:spacing w:after="0" w:line="240" w:lineRule="auto"/>
        <w:ind w:left="7371"/>
        <w:jc w:val="center"/>
        <w:rPr>
          <w:rFonts w:ascii="Calibri Light" w:hAnsi="Calibri Light" w:cs="Calibri Light"/>
          <w:b/>
          <w:bCs/>
          <w:color w:val="262626"/>
          <w:sz w:val="20"/>
          <w:szCs w:val="20"/>
        </w:rPr>
      </w:pPr>
    </w:p>
    <w:p w14:paraId="0F54B239" w14:textId="34FC45CF" w:rsidR="003F07EF" w:rsidRDefault="003F07EF" w:rsidP="00B72906">
      <w:pPr>
        <w:spacing w:after="0" w:line="240" w:lineRule="auto"/>
        <w:ind w:left="7371"/>
        <w:jc w:val="center"/>
        <w:rPr>
          <w:rFonts w:ascii="Calibri Light" w:hAnsi="Calibri Light" w:cs="Calibri Light"/>
          <w:b/>
          <w:bCs/>
          <w:color w:val="262626"/>
          <w:sz w:val="20"/>
          <w:szCs w:val="20"/>
        </w:rPr>
      </w:pPr>
      <w:r>
        <w:rPr>
          <w:rFonts w:ascii="Calibri Light" w:hAnsi="Calibri Light" w:cs="Calibri Light"/>
          <w:b/>
          <w:bCs/>
          <w:color w:val="262626"/>
          <w:sz w:val="20"/>
          <w:szCs w:val="20"/>
        </w:rPr>
        <w:t>PREZYDENT</w:t>
      </w:r>
    </w:p>
    <w:p w14:paraId="3F45EA0E" w14:textId="77777777" w:rsidR="003F07EF" w:rsidRDefault="003F07EF" w:rsidP="00B72906">
      <w:pPr>
        <w:autoSpaceDE w:val="0"/>
        <w:autoSpaceDN w:val="0"/>
        <w:adjustRightInd w:val="0"/>
        <w:spacing w:after="0" w:line="240" w:lineRule="auto"/>
        <w:ind w:left="7371"/>
        <w:jc w:val="center"/>
        <w:rPr>
          <w:rFonts w:ascii="Calibri Light" w:hAnsi="Calibri Light" w:cs="Calibri Light"/>
          <w:b/>
          <w:bCs/>
          <w:color w:val="262626"/>
          <w:sz w:val="20"/>
          <w:szCs w:val="20"/>
        </w:rPr>
      </w:pPr>
      <w:r>
        <w:rPr>
          <w:rFonts w:ascii="Calibri Light" w:hAnsi="Calibri Light" w:cs="Calibri Light"/>
          <w:b/>
          <w:bCs/>
          <w:color w:val="262626"/>
          <w:sz w:val="20"/>
          <w:szCs w:val="20"/>
        </w:rPr>
        <w:t>MIASTA PRUSZKOWA</w:t>
      </w:r>
    </w:p>
    <w:p w14:paraId="78310183" w14:textId="77777777" w:rsidR="003F07EF" w:rsidRDefault="003F07EF" w:rsidP="00B72906">
      <w:pPr>
        <w:autoSpaceDE w:val="0"/>
        <w:autoSpaceDN w:val="0"/>
        <w:adjustRightInd w:val="0"/>
        <w:spacing w:after="0" w:line="240" w:lineRule="auto"/>
        <w:ind w:left="7371"/>
        <w:jc w:val="center"/>
        <w:rPr>
          <w:rFonts w:ascii="Calibri Light" w:hAnsi="Calibri Light" w:cs="Calibri Light"/>
          <w:b/>
          <w:bCs/>
          <w:color w:val="262626"/>
          <w:sz w:val="20"/>
          <w:szCs w:val="20"/>
        </w:rPr>
      </w:pPr>
    </w:p>
    <w:p w14:paraId="0B13E40C" w14:textId="77777777" w:rsidR="003F07EF" w:rsidRDefault="003F07EF" w:rsidP="00B72906">
      <w:pPr>
        <w:autoSpaceDE w:val="0"/>
        <w:autoSpaceDN w:val="0"/>
        <w:adjustRightInd w:val="0"/>
        <w:spacing w:after="0" w:line="240" w:lineRule="auto"/>
        <w:ind w:left="7371"/>
        <w:jc w:val="center"/>
        <w:rPr>
          <w:rFonts w:ascii="Calibri Light" w:hAnsi="Calibri Light" w:cs="Calibri Light"/>
          <w:b/>
          <w:bCs/>
          <w:i/>
          <w:iCs/>
          <w:color w:val="262626"/>
          <w:sz w:val="20"/>
          <w:szCs w:val="20"/>
        </w:rPr>
      </w:pPr>
      <w:r>
        <w:rPr>
          <w:rFonts w:ascii="Calibri Light" w:hAnsi="Calibri Light" w:cs="Calibri Light"/>
          <w:b/>
          <w:bCs/>
          <w:i/>
          <w:iCs/>
          <w:color w:val="262626"/>
          <w:sz w:val="20"/>
          <w:szCs w:val="20"/>
        </w:rPr>
        <w:t>/-/ Piotr Bąk</w:t>
      </w:r>
    </w:p>
    <w:p w14:paraId="39672F66" w14:textId="152051BD" w:rsidR="00520944" w:rsidRDefault="00520944" w:rsidP="00B72906">
      <w:pPr>
        <w:spacing w:after="0" w:line="240" w:lineRule="auto"/>
        <w:rPr>
          <w:rFonts w:asciiTheme="majorHAnsi" w:hAnsiTheme="majorHAnsi" w:cstheme="majorHAnsi"/>
          <w:sz w:val="20"/>
          <w:szCs w:val="20"/>
        </w:rPr>
      </w:pPr>
    </w:p>
    <w:p w14:paraId="6AB4F16F" w14:textId="77777777" w:rsidR="002F6AD0" w:rsidRDefault="002F6AD0" w:rsidP="00CC124D">
      <w:pPr>
        <w:spacing w:after="0" w:line="240" w:lineRule="auto"/>
        <w:rPr>
          <w:rFonts w:asciiTheme="majorHAnsi" w:hAnsiTheme="majorHAnsi" w:cstheme="majorHAnsi"/>
          <w:sz w:val="20"/>
          <w:szCs w:val="20"/>
        </w:rPr>
      </w:pPr>
    </w:p>
    <w:p w14:paraId="436ABC77" w14:textId="77777777" w:rsidR="00066AA6" w:rsidRDefault="00066AA6" w:rsidP="00CC124D">
      <w:pPr>
        <w:spacing w:after="0" w:line="240" w:lineRule="auto"/>
        <w:rPr>
          <w:rFonts w:asciiTheme="majorHAnsi" w:hAnsiTheme="majorHAnsi" w:cstheme="majorHAnsi"/>
          <w:sz w:val="20"/>
          <w:szCs w:val="20"/>
        </w:rPr>
      </w:pPr>
    </w:p>
    <w:p w14:paraId="0D270CC0" w14:textId="77777777" w:rsidR="00C460CE" w:rsidRDefault="00C460CE" w:rsidP="00CC124D">
      <w:pPr>
        <w:spacing w:after="0" w:line="240" w:lineRule="auto"/>
        <w:rPr>
          <w:rFonts w:asciiTheme="majorHAnsi" w:hAnsiTheme="majorHAnsi" w:cstheme="majorHAnsi"/>
          <w:sz w:val="20"/>
          <w:szCs w:val="20"/>
        </w:rPr>
      </w:pPr>
    </w:p>
    <w:p w14:paraId="74AE285B" w14:textId="6C23522F" w:rsidR="00691D43" w:rsidRDefault="00691D43" w:rsidP="00CC124D">
      <w:pPr>
        <w:spacing w:after="0" w:line="240" w:lineRule="auto"/>
        <w:rPr>
          <w:rFonts w:asciiTheme="majorHAnsi" w:hAnsiTheme="majorHAnsi" w:cstheme="majorHAnsi"/>
          <w:sz w:val="20"/>
          <w:szCs w:val="20"/>
        </w:rPr>
      </w:pPr>
    </w:p>
    <w:p w14:paraId="22D7BD35" w14:textId="77777777" w:rsidR="00951369" w:rsidRDefault="00951369" w:rsidP="00CC124D">
      <w:pPr>
        <w:spacing w:after="0" w:line="240" w:lineRule="auto"/>
        <w:rPr>
          <w:rFonts w:asciiTheme="majorHAnsi" w:hAnsiTheme="majorHAnsi" w:cstheme="majorHAnsi"/>
          <w:sz w:val="20"/>
          <w:szCs w:val="20"/>
        </w:rPr>
      </w:pPr>
    </w:p>
    <w:p w14:paraId="27222208" w14:textId="77777777" w:rsidR="00824BF6" w:rsidRDefault="00824BF6" w:rsidP="00CC124D">
      <w:pPr>
        <w:spacing w:after="0" w:line="240" w:lineRule="auto"/>
        <w:rPr>
          <w:rFonts w:asciiTheme="majorHAnsi" w:hAnsiTheme="majorHAnsi" w:cstheme="majorHAnsi"/>
          <w:sz w:val="20"/>
          <w:szCs w:val="20"/>
        </w:rPr>
      </w:pPr>
    </w:p>
    <w:p w14:paraId="2759438D" w14:textId="77777777" w:rsidR="006C3279" w:rsidRDefault="006C3279" w:rsidP="00CC124D">
      <w:pPr>
        <w:spacing w:after="0" w:line="240" w:lineRule="auto"/>
        <w:rPr>
          <w:rFonts w:asciiTheme="majorHAnsi" w:hAnsiTheme="majorHAnsi" w:cstheme="majorHAnsi"/>
          <w:sz w:val="20"/>
          <w:szCs w:val="20"/>
        </w:rPr>
      </w:pPr>
    </w:p>
    <w:p w14:paraId="49BA670C" w14:textId="77777777" w:rsidR="006C3279" w:rsidRDefault="006C3279" w:rsidP="00CC124D">
      <w:pPr>
        <w:spacing w:after="0" w:line="240" w:lineRule="auto"/>
        <w:rPr>
          <w:rFonts w:asciiTheme="majorHAnsi" w:hAnsiTheme="majorHAnsi" w:cstheme="majorHAnsi"/>
          <w:sz w:val="20"/>
          <w:szCs w:val="20"/>
        </w:rPr>
      </w:pPr>
    </w:p>
    <w:p w14:paraId="35DD0E3E" w14:textId="77777777" w:rsidR="00824BF6" w:rsidRDefault="00824BF6" w:rsidP="00CC124D">
      <w:pPr>
        <w:spacing w:after="0" w:line="240" w:lineRule="auto"/>
        <w:rPr>
          <w:rFonts w:asciiTheme="majorHAnsi" w:hAnsiTheme="majorHAnsi" w:cstheme="majorHAnsi"/>
          <w:sz w:val="20"/>
          <w:szCs w:val="20"/>
        </w:rPr>
      </w:pPr>
    </w:p>
    <w:p w14:paraId="292AAD11" w14:textId="77777777" w:rsidR="00824BF6" w:rsidRDefault="00824BF6"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Zamówienia, o których mowa w art. 214 ust. 1 pkt 7 i 8 ustawy Pzp</w:t>
      </w:r>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Wymagania w zakresie zatrudnienia osób, o których mowa w art. 96 ust. 2 pkt 2 ustawy Pzp</w:t>
      </w:r>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60CC3C10" w14:textId="77777777" w:rsidR="00D473D4" w:rsidRDefault="00D473D4" w:rsidP="00CC124D">
      <w:pPr>
        <w:spacing w:after="0" w:line="240" w:lineRule="auto"/>
        <w:rPr>
          <w:rFonts w:asciiTheme="majorHAnsi" w:hAnsiTheme="majorHAnsi" w:cstheme="majorHAnsi"/>
          <w:sz w:val="20"/>
          <w:szCs w:val="20"/>
        </w:rPr>
      </w:pPr>
    </w:p>
    <w:p w14:paraId="44BB382C" w14:textId="77777777" w:rsidR="002E690D" w:rsidRDefault="002E690D" w:rsidP="00CC124D">
      <w:pPr>
        <w:spacing w:after="0" w:line="240" w:lineRule="auto"/>
        <w:rPr>
          <w:rFonts w:asciiTheme="majorHAnsi" w:hAnsiTheme="majorHAnsi" w:cstheme="majorHAnsi"/>
          <w:sz w:val="20"/>
          <w:szCs w:val="20"/>
        </w:rPr>
      </w:pPr>
    </w:p>
    <w:p w14:paraId="77D532E9" w14:textId="61C52468" w:rsidR="00156E67" w:rsidRPr="000543E5" w:rsidRDefault="00156E67" w:rsidP="00156E67">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 </w:t>
      </w:r>
    </w:p>
    <w:p w14:paraId="490F0F27" w14:textId="04EBC8D7" w:rsidR="00156E67" w:rsidRPr="000543E5" w:rsidRDefault="00156E67" w:rsidP="00156E67">
      <w:pPr>
        <w:shd w:val="clear" w:color="auto" w:fill="F2F2F2"/>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INFORMACJE OGÓLNE</w:t>
      </w:r>
    </w:p>
    <w:p w14:paraId="7569D31F" w14:textId="77777777" w:rsidR="00156E67" w:rsidRDefault="00156E67"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481CD7BC" w:rsidR="005F4106" w:rsidRPr="00520944" w:rsidRDefault="00FF60F5" w:rsidP="00CC124D">
      <w:pPr>
        <w:spacing w:after="0" w:line="240" w:lineRule="auto"/>
        <w:jc w:val="both"/>
        <w:rPr>
          <w:rFonts w:asciiTheme="majorHAnsi" w:hAnsiTheme="majorHAnsi" w:cstheme="majorHAnsi"/>
          <w:sz w:val="20"/>
          <w:szCs w:val="20"/>
        </w:rPr>
      </w:pPr>
      <w:bookmarkStart w:id="2"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w:t>
      </w:r>
      <w:r w:rsidR="0099568F" w:rsidRPr="00520944">
        <w:rPr>
          <w:rFonts w:asciiTheme="majorHAnsi" w:hAnsiTheme="majorHAnsi" w:cstheme="majorHAnsi"/>
          <w:sz w:val="20"/>
          <w:szCs w:val="20"/>
        </w:rPr>
        <w:t xml:space="preserve">t.j.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2F6AD0">
        <w:rPr>
          <w:rFonts w:asciiTheme="majorHAnsi" w:hAnsiTheme="majorHAnsi" w:cstheme="majorHAnsi"/>
          <w:sz w:val="20"/>
          <w:szCs w:val="20"/>
        </w:rPr>
        <w:t>3</w:t>
      </w:r>
      <w:r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1605 ze zmianami</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08A97D53"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r w:rsidR="0099568F" w:rsidRPr="00520944">
        <w:rPr>
          <w:rFonts w:asciiTheme="majorHAnsi" w:hAnsiTheme="majorHAnsi" w:cstheme="majorHAnsi"/>
          <w:sz w:val="20"/>
          <w:szCs w:val="20"/>
        </w:rPr>
        <w:t xml:space="preserve">t.j. </w:t>
      </w:r>
      <w:r w:rsidR="00C37EF0" w:rsidRPr="00520944">
        <w:rPr>
          <w:rFonts w:asciiTheme="majorHAnsi" w:hAnsiTheme="majorHAnsi" w:cstheme="majorHAnsi"/>
          <w:sz w:val="20"/>
          <w:szCs w:val="20"/>
        </w:rPr>
        <w:t xml:space="preserve">Dz. U. </w:t>
      </w:r>
      <w:r w:rsidR="002F6AD0" w:rsidRPr="00520944">
        <w:rPr>
          <w:rFonts w:asciiTheme="majorHAnsi" w:hAnsiTheme="majorHAnsi" w:cstheme="majorHAnsi"/>
          <w:sz w:val="20"/>
          <w:szCs w:val="20"/>
        </w:rPr>
        <w:t>z 202</w:t>
      </w:r>
      <w:r w:rsidR="002F6AD0">
        <w:rPr>
          <w:rFonts w:asciiTheme="majorHAnsi" w:hAnsiTheme="majorHAnsi" w:cstheme="majorHAnsi"/>
          <w:sz w:val="20"/>
          <w:szCs w:val="20"/>
        </w:rPr>
        <w:t>3</w:t>
      </w:r>
      <w:r w:rsidR="002F6AD0"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1605 ze zmianami</w:t>
      </w:r>
      <w:r w:rsidR="00C37EF0" w:rsidRPr="00520944">
        <w:rPr>
          <w:rFonts w:asciiTheme="majorHAnsi" w:hAnsiTheme="majorHAnsi" w:cstheme="majorHAnsi"/>
          <w:sz w:val="20"/>
          <w:szCs w:val="20"/>
        </w:rPr>
        <w:t xml:space="preserve">). </w:t>
      </w:r>
    </w:p>
    <w:bookmarkEnd w:id="2"/>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r>
        <w:rPr>
          <w:rFonts w:ascii="Calibri Light" w:hAnsi="Calibri Light"/>
          <w:b/>
          <w:bCs/>
          <w:sz w:val="20"/>
          <w:szCs w:val="20"/>
          <w:lang w:eastAsia="en-US"/>
        </w:rPr>
        <w:t xml:space="preserve">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złożył ofertę niepodlegającą odrzuceniu na podstawie art. 226 ust. 1 ustawy Pzp.</w:t>
      </w:r>
    </w:p>
    <w:p w14:paraId="5FCCCC6C" w14:textId="77777777" w:rsidR="0055036C" w:rsidRDefault="0055036C" w:rsidP="00CC124D">
      <w:pPr>
        <w:spacing w:after="0" w:line="240" w:lineRule="auto"/>
        <w:rPr>
          <w:rFonts w:asciiTheme="majorHAnsi" w:hAnsiTheme="majorHAnsi" w:cstheme="majorHAnsi"/>
          <w:sz w:val="20"/>
          <w:szCs w:val="20"/>
        </w:rPr>
      </w:pPr>
    </w:p>
    <w:p w14:paraId="43400E58" w14:textId="77777777" w:rsidR="00D473D4" w:rsidRDefault="00D473D4" w:rsidP="00CC124D">
      <w:pPr>
        <w:spacing w:after="0" w:line="240" w:lineRule="auto"/>
        <w:rPr>
          <w:rFonts w:asciiTheme="majorHAnsi" w:hAnsiTheme="majorHAnsi" w:cstheme="majorHAnsi"/>
          <w:sz w:val="20"/>
          <w:szCs w:val="20"/>
        </w:rPr>
      </w:pPr>
    </w:p>
    <w:p w14:paraId="5A393E23" w14:textId="77777777" w:rsidR="00D473D4" w:rsidRDefault="00D473D4"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6D9CB578" w14:textId="77777777" w:rsidR="000B501E" w:rsidRDefault="000B501E" w:rsidP="00CC124D">
      <w:pPr>
        <w:spacing w:after="0" w:line="240" w:lineRule="auto"/>
        <w:rPr>
          <w:rFonts w:asciiTheme="majorHAnsi" w:hAnsiTheme="majorHAnsi" w:cstheme="majorHAnsi"/>
          <w:b/>
          <w:bCs/>
          <w:sz w:val="20"/>
          <w:szCs w:val="20"/>
        </w:rPr>
      </w:pP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53CFC988"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Szczegółowe postanowienia dotyczące regulacji obejmujących podwykonawstw</w:t>
      </w:r>
      <w:r w:rsidR="006767F5">
        <w:rPr>
          <w:rFonts w:asciiTheme="majorHAnsi" w:hAnsiTheme="majorHAnsi" w:cstheme="majorHAnsi"/>
          <w:color w:val="262626" w:themeColor="text1" w:themeTint="D9"/>
          <w:sz w:val="20"/>
          <w:szCs w:val="20"/>
        </w:rPr>
        <w:t xml:space="preserve">o </w:t>
      </w:r>
      <w:r>
        <w:rPr>
          <w:rFonts w:asciiTheme="majorHAnsi" w:hAnsiTheme="majorHAnsi" w:cstheme="majorHAnsi"/>
          <w:color w:val="262626" w:themeColor="text1" w:themeTint="D9"/>
          <w:sz w:val="20"/>
          <w:szCs w:val="20"/>
        </w:rPr>
        <w:t>zawarte są we wzorze umowy stanowiącym załącznik nr 4 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3"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3"/>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4BB6CFC6"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F4DCD60" w14:textId="26CCABAD" w:rsidR="000C3A1C" w:rsidRDefault="000C3A1C"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72F0B4B8" w14:textId="77777777" w:rsidR="00C460CE" w:rsidRPr="00A07D43" w:rsidRDefault="00C460CE" w:rsidP="00C460CE">
      <w:pPr>
        <w:spacing w:after="0" w:line="240" w:lineRule="auto"/>
        <w:jc w:val="both"/>
        <w:rPr>
          <w:rFonts w:asciiTheme="majorHAnsi" w:hAnsiTheme="majorHAnsi" w:cstheme="majorHAnsi"/>
          <w:sz w:val="20"/>
          <w:szCs w:val="20"/>
        </w:rPr>
      </w:pPr>
      <w:r w:rsidRPr="00A07D43">
        <w:rPr>
          <w:rFonts w:asciiTheme="majorHAnsi" w:hAnsiTheme="majorHAnsi" w:cstheme="majorHAnsi"/>
          <w:sz w:val="20"/>
          <w:szCs w:val="20"/>
        </w:rPr>
        <w:t>6.1/ Zamawiający nie dokonuje podziału zamówienia na części. Tym samym zamawiający nie dopuszcza składania ofert częściowych, o których mowa w art. 7 pkt 15 ustawy Pzp.</w:t>
      </w:r>
    </w:p>
    <w:p w14:paraId="1751E18B" w14:textId="77777777" w:rsidR="00C460CE" w:rsidRPr="00A07D43" w:rsidRDefault="00C460CE" w:rsidP="00C460CE">
      <w:pPr>
        <w:spacing w:after="0" w:line="240" w:lineRule="auto"/>
        <w:jc w:val="both"/>
        <w:rPr>
          <w:rFonts w:asciiTheme="majorHAnsi" w:hAnsiTheme="majorHAnsi" w:cstheme="majorHAnsi"/>
          <w:sz w:val="20"/>
          <w:szCs w:val="20"/>
        </w:rPr>
      </w:pPr>
    </w:p>
    <w:p w14:paraId="3B465E26" w14:textId="77777777" w:rsidR="00C460CE" w:rsidRPr="00A07D43" w:rsidRDefault="00C460CE" w:rsidP="00C460CE">
      <w:pPr>
        <w:spacing w:after="0" w:line="240" w:lineRule="auto"/>
        <w:contextualSpacing/>
        <w:jc w:val="both"/>
        <w:rPr>
          <w:rFonts w:asciiTheme="majorHAnsi" w:hAnsiTheme="majorHAnsi" w:cstheme="majorHAnsi"/>
          <w:sz w:val="20"/>
          <w:szCs w:val="20"/>
          <w:lang w:eastAsia="en-US"/>
        </w:rPr>
      </w:pPr>
      <w:r w:rsidRPr="00A07D43">
        <w:rPr>
          <w:rFonts w:asciiTheme="majorHAnsi" w:hAnsiTheme="majorHAnsi" w:cstheme="majorHAnsi"/>
          <w:sz w:val="20"/>
          <w:szCs w:val="20"/>
          <w:lang w:eastAsia="en-US"/>
        </w:rPr>
        <w:t xml:space="preserve">6.2/ Zamawiający nie dokonuje podziału zamówienia na części z uwagi na jednorodny </w:t>
      </w:r>
      <w:r w:rsidRPr="00A07D43">
        <w:rPr>
          <w:rFonts w:asciiTheme="majorHAnsi" w:hAnsiTheme="majorHAnsi" w:cstheme="majorHAnsi"/>
          <w:b/>
          <w:bCs/>
          <w:sz w:val="20"/>
          <w:szCs w:val="20"/>
          <w:lang w:eastAsia="en-US"/>
        </w:rPr>
        <w:t>charakter usługi</w:t>
      </w:r>
      <w:r w:rsidRPr="00A07D43">
        <w:rPr>
          <w:rFonts w:asciiTheme="majorHAnsi" w:hAnsiTheme="majorHAnsi" w:cstheme="majorHAnsi"/>
          <w:sz w:val="20"/>
          <w:szCs w:val="20"/>
          <w:lang w:eastAsia="en-US"/>
        </w:rPr>
        <w:t>, podział zamówienia na części wymagałby skoordynowania działań różnych wykonawców realizujących poszczególne części zamówienia, co mogłoby poważnie zagrozić właściwemu i terminowemu wykonaniu zamówienia.</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Zamawiający nie przewiduje zawarcia umowy ramowej, o  której mowa w art. 311–315 ustawy Pzp.</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38D978EA" w14:textId="7FEE7040" w:rsidR="00FB14CA" w:rsidRPr="00A96BD7" w:rsidRDefault="004E5A53"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w:t>
      </w:r>
      <w:r w:rsidR="00FB14CA" w:rsidRPr="00A96BD7">
        <w:rPr>
          <w:rFonts w:asciiTheme="majorHAnsi" w:hAnsiTheme="majorHAnsi" w:cstheme="majorHAnsi"/>
          <w:sz w:val="20"/>
          <w:szCs w:val="20"/>
        </w:rPr>
        <w:t xml:space="preserve">Zamawiający </w:t>
      </w:r>
      <w:r w:rsidR="00FB14CA" w:rsidRPr="00A96BD7">
        <w:rPr>
          <w:rFonts w:asciiTheme="majorHAnsi" w:hAnsiTheme="majorHAnsi" w:cstheme="majorHAnsi"/>
          <w:b/>
          <w:bCs/>
          <w:sz w:val="20"/>
          <w:szCs w:val="20"/>
        </w:rPr>
        <w:t xml:space="preserve">przewiduje udzielenie zamówień </w:t>
      </w:r>
      <w:r w:rsidR="00FB14CA" w:rsidRPr="00A96BD7">
        <w:rPr>
          <w:rFonts w:asciiTheme="majorHAnsi" w:hAnsiTheme="majorHAnsi" w:cstheme="majorHAnsi"/>
          <w:sz w:val="20"/>
          <w:szCs w:val="20"/>
        </w:rPr>
        <w:t>na podstawie art. 214 ust. 1 pkt 7 ustawy Pzp/zamówienia polegającego na powtórzeniu podobnych robót budowlanych</w:t>
      </w:r>
      <w:r w:rsidR="004F0564" w:rsidRPr="00A96BD7">
        <w:rPr>
          <w:rFonts w:asciiTheme="majorHAnsi" w:hAnsiTheme="majorHAnsi" w:cstheme="majorHAnsi"/>
          <w:sz w:val="20"/>
          <w:szCs w:val="20"/>
        </w:rPr>
        <w:t xml:space="preserve">, które stanowić będą nie więcej niż </w:t>
      </w:r>
      <w:r w:rsidR="00C460CE">
        <w:rPr>
          <w:rFonts w:asciiTheme="majorHAnsi" w:hAnsiTheme="majorHAnsi" w:cstheme="majorHAnsi"/>
          <w:b/>
          <w:sz w:val="20"/>
          <w:szCs w:val="20"/>
        </w:rPr>
        <w:t>35</w:t>
      </w:r>
      <w:r w:rsidR="00482965" w:rsidRPr="00A96BD7">
        <w:rPr>
          <w:rFonts w:asciiTheme="majorHAnsi" w:hAnsiTheme="majorHAnsi" w:cstheme="majorHAnsi"/>
          <w:b/>
          <w:sz w:val="20"/>
          <w:szCs w:val="20"/>
        </w:rPr>
        <w:t xml:space="preserve"> </w:t>
      </w:r>
      <w:r w:rsidR="004F0564" w:rsidRPr="00A96BD7">
        <w:rPr>
          <w:rFonts w:asciiTheme="majorHAnsi" w:hAnsiTheme="majorHAnsi" w:cstheme="majorHAnsi"/>
          <w:b/>
          <w:bCs/>
          <w:sz w:val="20"/>
          <w:szCs w:val="20"/>
        </w:rPr>
        <w:t>%</w:t>
      </w:r>
      <w:r w:rsidR="004F0564" w:rsidRPr="00A96BD7">
        <w:rPr>
          <w:rFonts w:asciiTheme="majorHAnsi" w:hAnsiTheme="majorHAnsi" w:cstheme="majorHAnsi"/>
          <w:sz w:val="20"/>
          <w:szCs w:val="20"/>
        </w:rPr>
        <w:t xml:space="preserve"> wartości zamówienia podstawowego</w:t>
      </w:r>
      <w:r w:rsidR="00FB14CA" w:rsidRPr="00A96BD7">
        <w:rPr>
          <w:rFonts w:asciiTheme="majorHAnsi" w:hAnsiTheme="majorHAnsi" w:cstheme="majorHAnsi"/>
          <w:sz w:val="20"/>
          <w:szCs w:val="20"/>
        </w:rPr>
        <w:t>.</w:t>
      </w:r>
    </w:p>
    <w:p w14:paraId="0A007909" w14:textId="77777777" w:rsidR="00FB14CA" w:rsidRPr="00A96BD7" w:rsidRDefault="00FB14CA" w:rsidP="00691D43">
      <w:pPr>
        <w:spacing w:after="0" w:line="240" w:lineRule="auto"/>
        <w:jc w:val="both"/>
        <w:rPr>
          <w:rFonts w:asciiTheme="majorHAnsi" w:hAnsiTheme="majorHAnsi" w:cstheme="majorHAnsi"/>
          <w:sz w:val="20"/>
          <w:szCs w:val="20"/>
        </w:rPr>
      </w:pPr>
    </w:p>
    <w:p w14:paraId="73F31C09" w14:textId="4A95CBDC" w:rsidR="0055036C" w:rsidRPr="00065FCF" w:rsidRDefault="0055036C" w:rsidP="00951369">
      <w:pPr>
        <w:autoSpaceDE w:val="0"/>
        <w:spacing w:after="0" w:line="240" w:lineRule="auto"/>
        <w:jc w:val="both"/>
        <w:rPr>
          <w:rFonts w:ascii="Calibri Light" w:eastAsia="Tahoma" w:hAnsi="Calibri Light" w:cs="Tahoma"/>
          <w:color w:val="262626" w:themeColor="text1" w:themeTint="D9"/>
          <w:sz w:val="20"/>
          <w:szCs w:val="20"/>
        </w:rPr>
      </w:pPr>
      <w:r w:rsidRPr="00065FCF">
        <w:rPr>
          <w:rFonts w:ascii="Calibri Light" w:eastAsia="Tahoma" w:hAnsi="Calibri Light" w:cs="Tahoma"/>
          <w:color w:val="262626" w:themeColor="text1" w:themeTint="D9"/>
          <w:sz w:val="20"/>
          <w:szCs w:val="20"/>
        </w:rPr>
        <w:t xml:space="preserve">Zakres zamówienia na podobne </w:t>
      </w:r>
      <w:r w:rsidR="00C460CE" w:rsidRPr="00065FCF">
        <w:rPr>
          <w:rFonts w:ascii="Calibri Light" w:eastAsia="Tahoma" w:hAnsi="Calibri Light" w:cs="Tahoma"/>
          <w:color w:val="262626" w:themeColor="text1" w:themeTint="D9"/>
          <w:sz w:val="20"/>
          <w:szCs w:val="20"/>
        </w:rPr>
        <w:t>usługi</w:t>
      </w:r>
      <w:r w:rsidRPr="00065FCF">
        <w:rPr>
          <w:rFonts w:ascii="Calibri Light" w:eastAsia="Tahoma" w:hAnsi="Calibri Light" w:cs="Tahoma"/>
          <w:color w:val="262626" w:themeColor="text1" w:themeTint="D9"/>
          <w:sz w:val="20"/>
          <w:szCs w:val="20"/>
        </w:rPr>
        <w:t>, w tym:</w:t>
      </w:r>
    </w:p>
    <w:p w14:paraId="416DA197" w14:textId="0F3A33B5" w:rsidR="00C460CE" w:rsidRPr="00D473D4" w:rsidRDefault="00D473D4" w:rsidP="00D473D4">
      <w:pPr>
        <w:pStyle w:val="Akapitzlist"/>
        <w:spacing w:after="0" w:line="240" w:lineRule="auto"/>
        <w:ind w:left="567"/>
        <w:jc w:val="both"/>
        <w:rPr>
          <w:rFonts w:ascii="Calibri Light" w:eastAsia="Times New Roman" w:hAnsi="Calibri Light" w:cs="Calibri Light"/>
          <w:i/>
          <w:iCs/>
          <w:sz w:val="20"/>
          <w:szCs w:val="20"/>
        </w:rPr>
      </w:pPr>
      <w:r w:rsidRPr="00D473D4">
        <w:rPr>
          <w:rFonts w:ascii="Calibri Light" w:eastAsia="Times New Roman" w:hAnsi="Calibri Light" w:cs="Calibri Light"/>
          <w:i/>
          <w:iCs/>
          <w:sz w:val="20"/>
          <w:szCs w:val="20"/>
        </w:rPr>
        <w:t xml:space="preserve">- </w:t>
      </w:r>
      <w:r w:rsidR="00C460CE" w:rsidRPr="00D473D4">
        <w:rPr>
          <w:rFonts w:ascii="Calibri Light" w:eastAsia="Times New Roman" w:hAnsi="Calibri Light" w:cs="Calibri Light"/>
          <w:i/>
          <w:iCs/>
          <w:sz w:val="20"/>
          <w:szCs w:val="20"/>
        </w:rPr>
        <w:t>zamiatanie przykrawężnikowe na mokro,</w:t>
      </w:r>
    </w:p>
    <w:p w14:paraId="25DCEF61" w14:textId="5E4BF7AB" w:rsidR="00C460CE" w:rsidRPr="00D473D4" w:rsidRDefault="00D473D4" w:rsidP="00D473D4">
      <w:pPr>
        <w:pStyle w:val="Akapitzlist"/>
        <w:spacing w:after="0" w:line="240" w:lineRule="auto"/>
        <w:ind w:left="567"/>
        <w:jc w:val="both"/>
        <w:rPr>
          <w:rFonts w:ascii="Calibri Light" w:eastAsia="Times New Roman" w:hAnsi="Calibri Light" w:cs="Calibri Light"/>
          <w:i/>
          <w:iCs/>
          <w:sz w:val="20"/>
          <w:szCs w:val="20"/>
        </w:rPr>
      </w:pPr>
      <w:r w:rsidRPr="00D473D4">
        <w:rPr>
          <w:rFonts w:ascii="Calibri Light" w:eastAsia="Times New Roman" w:hAnsi="Calibri Light" w:cs="Calibri Light"/>
          <w:i/>
          <w:iCs/>
          <w:sz w:val="20"/>
          <w:szCs w:val="20"/>
        </w:rPr>
        <w:t xml:space="preserve">- </w:t>
      </w:r>
      <w:r w:rsidR="00C460CE" w:rsidRPr="00D473D4">
        <w:rPr>
          <w:rFonts w:ascii="Calibri Light" w:eastAsia="Times New Roman" w:hAnsi="Calibri Light" w:cs="Calibri Light"/>
          <w:i/>
          <w:iCs/>
          <w:sz w:val="20"/>
          <w:szCs w:val="20"/>
        </w:rPr>
        <w:t>zamiatanie ulic na mokro na całej szerokości wraz z usuwaniem przerostów roślinnych,</w:t>
      </w:r>
    </w:p>
    <w:p w14:paraId="27D827B1" w14:textId="1951EE50" w:rsidR="00C460CE" w:rsidRPr="00D473D4" w:rsidRDefault="00D473D4" w:rsidP="00D473D4">
      <w:pPr>
        <w:pStyle w:val="Akapitzlist"/>
        <w:spacing w:after="0" w:line="240" w:lineRule="auto"/>
        <w:ind w:left="567"/>
        <w:jc w:val="both"/>
        <w:rPr>
          <w:rFonts w:ascii="Calibri Light" w:eastAsia="Times New Roman" w:hAnsi="Calibri Light" w:cs="Calibri Light"/>
          <w:i/>
          <w:iCs/>
          <w:sz w:val="20"/>
          <w:szCs w:val="20"/>
        </w:rPr>
      </w:pPr>
      <w:r w:rsidRPr="00D473D4">
        <w:rPr>
          <w:rFonts w:ascii="Calibri Light" w:eastAsia="Times New Roman" w:hAnsi="Calibri Light" w:cs="Calibri Light"/>
          <w:i/>
          <w:iCs/>
          <w:sz w:val="20"/>
          <w:szCs w:val="20"/>
        </w:rPr>
        <w:t xml:space="preserve">- </w:t>
      </w:r>
      <w:r w:rsidR="00C460CE" w:rsidRPr="00D473D4">
        <w:rPr>
          <w:rFonts w:ascii="Calibri Light" w:eastAsia="Times New Roman" w:hAnsi="Calibri Light" w:cs="Calibri Light"/>
          <w:i/>
          <w:iCs/>
          <w:sz w:val="20"/>
          <w:szCs w:val="20"/>
        </w:rPr>
        <w:t>oczyszczanie zatok postojowych (równoległych) i przystankowych (autobusowych),</w:t>
      </w:r>
    </w:p>
    <w:p w14:paraId="2A7787C5" w14:textId="10066DFE" w:rsidR="00C460CE" w:rsidRPr="00D473D4" w:rsidRDefault="00D473D4" w:rsidP="00D473D4">
      <w:pPr>
        <w:pStyle w:val="Akapitzlist"/>
        <w:spacing w:after="0" w:line="240" w:lineRule="auto"/>
        <w:ind w:left="567"/>
        <w:jc w:val="both"/>
        <w:rPr>
          <w:rFonts w:ascii="Calibri Light" w:eastAsia="Times New Roman" w:hAnsi="Calibri Light" w:cs="Calibri Light"/>
          <w:i/>
          <w:iCs/>
          <w:sz w:val="20"/>
          <w:szCs w:val="20"/>
        </w:rPr>
      </w:pPr>
      <w:r w:rsidRPr="00D473D4">
        <w:rPr>
          <w:rFonts w:ascii="Calibri Light" w:eastAsia="Times New Roman" w:hAnsi="Calibri Light" w:cs="Calibri Light"/>
          <w:i/>
          <w:iCs/>
          <w:sz w:val="20"/>
          <w:szCs w:val="20"/>
        </w:rPr>
        <w:t xml:space="preserve">- </w:t>
      </w:r>
      <w:r w:rsidR="00C460CE" w:rsidRPr="00D473D4">
        <w:rPr>
          <w:rFonts w:ascii="Calibri Light" w:eastAsia="Times New Roman" w:hAnsi="Calibri Light" w:cs="Calibri Light"/>
          <w:i/>
          <w:iCs/>
          <w:sz w:val="20"/>
          <w:szCs w:val="20"/>
        </w:rPr>
        <w:t>wywóz zebranych zanieczyszczeń oraz ich unieszkodliwienie w miejscu do tego przeznaczonym.</w:t>
      </w:r>
    </w:p>
    <w:p w14:paraId="3AB63B98" w14:textId="2557495E" w:rsidR="00FB14CA" w:rsidRPr="00065FCF" w:rsidRDefault="00FB14CA" w:rsidP="006C3279">
      <w:pPr>
        <w:spacing w:after="0" w:line="240" w:lineRule="auto"/>
        <w:rPr>
          <w:rFonts w:asciiTheme="majorHAnsi" w:hAnsiTheme="majorHAnsi" w:cstheme="majorHAnsi"/>
          <w:color w:val="262626" w:themeColor="text1" w:themeTint="D9"/>
          <w:sz w:val="18"/>
          <w:szCs w:val="18"/>
        </w:rPr>
      </w:pPr>
      <w:r w:rsidRPr="00065FCF">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7C191706" w14:textId="77777777" w:rsidR="002C26D4" w:rsidRPr="0055036C" w:rsidRDefault="002C26D4" w:rsidP="00691D43">
      <w:pPr>
        <w:spacing w:after="0" w:line="240" w:lineRule="auto"/>
        <w:jc w:val="both"/>
        <w:rPr>
          <w:rFonts w:asciiTheme="majorHAnsi" w:hAnsiTheme="majorHAnsi" w:cstheme="majorHAnsi"/>
          <w:color w:val="262626" w:themeColor="text1" w:themeTint="D9"/>
          <w:sz w:val="20"/>
          <w:szCs w:val="20"/>
        </w:rPr>
      </w:pPr>
    </w:p>
    <w:p w14:paraId="68D41E6D" w14:textId="77777777" w:rsidR="0060444D" w:rsidRPr="00971543" w:rsidRDefault="0060444D" w:rsidP="0060444D">
      <w:pPr>
        <w:ind w:left="11" w:hanging="11"/>
        <w:jc w:val="both"/>
        <w:rPr>
          <w:rFonts w:ascii="Calibri Light" w:hAnsi="Calibri Light"/>
          <w:color w:val="262626" w:themeColor="text1" w:themeTint="D9"/>
          <w:sz w:val="20"/>
          <w:szCs w:val="20"/>
          <w:lang w:eastAsia="ar-SA"/>
        </w:rPr>
      </w:pPr>
      <w:r w:rsidRPr="00971543">
        <w:rPr>
          <w:rFonts w:asciiTheme="majorHAnsi" w:hAnsiTheme="majorHAnsi" w:cstheme="majorHAnsi"/>
          <w:color w:val="262626" w:themeColor="text1" w:themeTint="D9"/>
          <w:sz w:val="20"/>
          <w:szCs w:val="20"/>
        </w:rPr>
        <w:t xml:space="preserve">11.2/  </w:t>
      </w:r>
      <w:r w:rsidRPr="00971543">
        <w:rPr>
          <w:rFonts w:ascii="Calibri Light" w:hAnsi="Calibri Light"/>
          <w:color w:val="262626" w:themeColor="text1" w:themeTint="D9"/>
          <w:sz w:val="20"/>
          <w:szCs w:val="20"/>
          <w:lang w:eastAsia="ar-SA"/>
        </w:rPr>
        <w:t>Zamówienia polegające na powtórzeniu ww. usług określonych w zamówieniu podstawowym, zostaną udzielone na podstawie odrębnej umowy w przypadku zaistnienia uzasadnionej potrzeby rozszerzenia zamówienia podstawowego i zostaną zapewnione środki finansowe na ten cel.</w:t>
      </w:r>
    </w:p>
    <w:p w14:paraId="2CA03668" w14:textId="77777777" w:rsidR="0060444D" w:rsidRPr="00971543" w:rsidRDefault="0060444D" w:rsidP="0060444D">
      <w:pPr>
        <w:ind w:left="11" w:hanging="11"/>
        <w:jc w:val="both"/>
        <w:rPr>
          <w:color w:val="262626" w:themeColor="text1" w:themeTint="D9"/>
        </w:rPr>
      </w:pPr>
      <w:r w:rsidRPr="00971543">
        <w:rPr>
          <w:rFonts w:ascii="Calibri Light" w:hAnsi="Calibri Light"/>
          <w:color w:val="262626" w:themeColor="text1" w:themeTint="D9"/>
          <w:sz w:val="20"/>
          <w:szCs w:val="20"/>
        </w:rPr>
        <w:t xml:space="preserve">11.3/ Ww. wycena zostanie wykonana każdorazowo przez Wykonawcę na </w:t>
      </w:r>
      <w:r w:rsidRPr="00971543">
        <w:rPr>
          <w:rFonts w:ascii="Calibri Light" w:hAnsi="Calibri Light" w:cs="Calibri Light"/>
          <w:color w:val="262626" w:themeColor="text1" w:themeTint="D9"/>
          <w:sz w:val="20"/>
          <w:szCs w:val="20"/>
        </w:rPr>
        <w:t>podstawie złożonej oferty dotyczącej zamówienia podstawowego</w:t>
      </w:r>
      <w:r w:rsidRPr="00971543">
        <w:rPr>
          <w:rFonts w:ascii="Calibri Light" w:hAnsi="Calibri Light"/>
          <w:color w:val="262626" w:themeColor="text1" w:themeTint="D9"/>
          <w:sz w:val="20"/>
          <w:szCs w:val="20"/>
        </w:rPr>
        <w:t xml:space="preserve"> i przedłożona Zamawiającemu do akceptacji i ewentualnej korekty. Strony umowy mogą również określić inny sposób dokonania wyceny ww. usług.</w:t>
      </w:r>
    </w:p>
    <w:p w14:paraId="4A47265C" w14:textId="77777777" w:rsidR="00065FCF" w:rsidRDefault="00065FCF" w:rsidP="0018336F">
      <w:pPr>
        <w:spacing w:after="0" w:line="240" w:lineRule="auto"/>
        <w:jc w:val="both"/>
        <w:rPr>
          <w:rFonts w:asciiTheme="majorHAnsi" w:hAnsiTheme="majorHAnsi" w:cstheme="majorHAnsi"/>
          <w:sz w:val="20"/>
          <w:szCs w:val="20"/>
        </w:rPr>
      </w:pPr>
    </w:p>
    <w:p w14:paraId="7F0D3BF3" w14:textId="77777777" w:rsidR="00D473D4" w:rsidRDefault="00D473D4" w:rsidP="0018336F">
      <w:pPr>
        <w:spacing w:after="0" w:line="240" w:lineRule="auto"/>
        <w:jc w:val="both"/>
        <w:rPr>
          <w:rFonts w:asciiTheme="majorHAnsi" w:hAnsiTheme="majorHAnsi" w:cstheme="majorHAnsi"/>
          <w:sz w:val="20"/>
          <w:szCs w:val="20"/>
        </w:rPr>
      </w:pPr>
    </w:p>
    <w:p w14:paraId="5ACFCBE1" w14:textId="77777777" w:rsidR="00D473D4" w:rsidRDefault="00D473D4" w:rsidP="0018336F">
      <w:pPr>
        <w:spacing w:after="0" w:line="240" w:lineRule="auto"/>
        <w:jc w:val="both"/>
        <w:rPr>
          <w:rFonts w:asciiTheme="majorHAnsi" w:hAnsiTheme="majorHAnsi" w:cstheme="majorHAnsi"/>
          <w:sz w:val="20"/>
          <w:szCs w:val="20"/>
        </w:rPr>
      </w:pPr>
    </w:p>
    <w:p w14:paraId="1CA9F474" w14:textId="77777777" w:rsidR="00065FCF" w:rsidRDefault="00065FCF" w:rsidP="0018336F">
      <w:pPr>
        <w:spacing w:after="0" w:line="240" w:lineRule="auto"/>
        <w:jc w:val="both"/>
        <w:rPr>
          <w:rFonts w:asciiTheme="majorHAnsi" w:hAnsiTheme="majorHAnsi" w:cstheme="majorHAnsi"/>
          <w:sz w:val="20"/>
          <w:szCs w:val="20"/>
        </w:rPr>
      </w:pPr>
    </w:p>
    <w:p w14:paraId="723D9A25" w14:textId="77777777" w:rsidR="00065FCF" w:rsidRDefault="00065FCF" w:rsidP="0018336F">
      <w:pPr>
        <w:spacing w:after="0" w:line="240" w:lineRule="auto"/>
        <w:jc w:val="both"/>
        <w:rPr>
          <w:rFonts w:asciiTheme="majorHAnsi" w:hAnsiTheme="majorHAnsi" w:cstheme="majorHAnsi"/>
          <w:sz w:val="20"/>
          <w:szCs w:val="20"/>
        </w:rPr>
      </w:pPr>
    </w:p>
    <w:p w14:paraId="527C5BD4" w14:textId="3F13B618" w:rsidR="00E51EC6"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lastRenderedPageBreak/>
        <w:t xml:space="preserve"> </w:t>
      </w: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szczególności kosztów przygotowania oferty (art. 261 ustawy Pzp).</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2606C501" w14:textId="6CC08EA7" w:rsidR="000C3A1C" w:rsidRDefault="000C3A1C" w:rsidP="00CC124D">
      <w:pPr>
        <w:spacing w:after="0" w:line="240" w:lineRule="auto"/>
        <w:jc w:val="both"/>
        <w:rPr>
          <w:rFonts w:asciiTheme="majorHAnsi" w:hAnsiTheme="majorHAnsi" w:cstheme="majorHAnsi"/>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54C1D9ED" w14:textId="77777777" w:rsidR="00FB14CA" w:rsidRPr="00213578" w:rsidRDefault="004E5A53" w:rsidP="00CC124D">
      <w:pPr>
        <w:spacing w:after="0" w:line="240" w:lineRule="auto"/>
        <w:jc w:val="both"/>
        <w:rPr>
          <w:rFonts w:asciiTheme="majorHAnsi" w:hAnsiTheme="majorHAnsi" w:cstheme="majorHAnsi"/>
          <w:sz w:val="20"/>
          <w:szCs w:val="20"/>
        </w:rPr>
      </w:pPr>
      <w:bookmarkStart w:id="4" w:name="_Hlk64893669"/>
      <w:r w:rsidRPr="00213578">
        <w:rPr>
          <w:rFonts w:asciiTheme="majorHAnsi" w:hAnsiTheme="majorHAnsi" w:cstheme="majorHAnsi"/>
          <w:sz w:val="20"/>
          <w:szCs w:val="20"/>
        </w:rPr>
        <w:t xml:space="preserve">17.1/ </w:t>
      </w:r>
      <w:r w:rsidR="00FB14CA" w:rsidRPr="00213578">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213578" w:rsidRDefault="006501E9" w:rsidP="00691D43">
      <w:pPr>
        <w:spacing w:after="0" w:line="240" w:lineRule="auto"/>
        <w:jc w:val="both"/>
        <w:rPr>
          <w:rFonts w:asciiTheme="majorHAnsi" w:hAnsiTheme="majorHAnsi" w:cstheme="majorHAnsi"/>
          <w:sz w:val="20"/>
          <w:szCs w:val="20"/>
        </w:rPr>
      </w:pPr>
    </w:p>
    <w:p w14:paraId="0DC1C8C1" w14:textId="61C7E4F1" w:rsidR="006C3279" w:rsidRPr="00D473D4" w:rsidRDefault="00E458A9" w:rsidP="00D473D4">
      <w:pPr>
        <w:spacing w:after="0" w:line="240" w:lineRule="auto"/>
        <w:jc w:val="both"/>
        <w:rPr>
          <w:rFonts w:asciiTheme="majorHAnsi" w:hAnsiTheme="majorHAnsi" w:cstheme="majorHAnsi"/>
          <w:b/>
          <w:color w:val="262626" w:themeColor="text1" w:themeTint="D9"/>
          <w:sz w:val="20"/>
          <w:szCs w:val="20"/>
        </w:rPr>
      </w:pPr>
      <w:r w:rsidRPr="00C460CE">
        <w:rPr>
          <w:rFonts w:asciiTheme="majorHAnsi" w:hAnsiTheme="majorHAnsi" w:cstheme="majorHAnsi"/>
          <w:color w:val="262626" w:themeColor="text1" w:themeTint="D9"/>
          <w:sz w:val="20"/>
          <w:szCs w:val="20"/>
        </w:rPr>
        <w:t xml:space="preserve">17.2/ </w:t>
      </w:r>
      <w:r w:rsidR="00FB14CA" w:rsidRPr="00C460CE">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C460CE">
        <w:rPr>
          <w:rFonts w:asciiTheme="majorHAnsi" w:hAnsiTheme="majorHAnsi" w:cstheme="majorHAnsi"/>
          <w:color w:val="262626" w:themeColor="text1" w:themeTint="D9"/>
          <w:sz w:val="20"/>
          <w:szCs w:val="20"/>
        </w:rPr>
        <w:t xml:space="preserve"> </w:t>
      </w:r>
      <w:r w:rsidR="00FB14CA" w:rsidRPr="00C460CE">
        <w:rPr>
          <w:rFonts w:asciiTheme="majorHAnsi" w:hAnsiTheme="majorHAnsi" w:cstheme="majorHAnsi"/>
          <w:color w:val="262626" w:themeColor="text1" w:themeTint="D9"/>
          <w:sz w:val="20"/>
          <w:szCs w:val="20"/>
        </w:rPr>
        <w:t xml:space="preserve">w celu związanym z przedmiotowym postępowaniem o udzielenie zamówienia publicznego pn. </w:t>
      </w:r>
      <w:r w:rsidR="00C460CE" w:rsidRPr="00D473D4">
        <w:rPr>
          <w:rFonts w:asciiTheme="majorHAnsi" w:hAnsiTheme="majorHAnsi" w:cstheme="majorHAnsi"/>
          <w:b/>
          <w:color w:val="333333"/>
          <w:sz w:val="20"/>
          <w:szCs w:val="20"/>
        </w:rPr>
        <w:t>3-4 krotne letnie zamiatanie ulic miejskich</w:t>
      </w:r>
      <w:r w:rsidR="006C3279" w:rsidRPr="00D473D4">
        <w:rPr>
          <w:rFonts w:asciiTheme="majorHAnsi" w:hAnsiTheme="majorHAnsi" w:cstheme="majorHAnsi"/>
          <w:b/>
          <w:color w:val="262626" w:themeColor="text1" w:themeTint="D9"/>
          <w:sz w:val="20"/>
          <w:szCs w:val="20"/>
        </w:rPr>
        <w:t xml:space="preserve">. </w:t>
      </w:r>
    </w:p>
    <w:p w14:paraId="16F2DAB7" w14:textId="5E3F475D" w:rsidR="00951369" w:rsidRPr="00C460CE" w:rsidRDefault="00951369" w:rsidP="006C3279">
      <w:pPr>
        <w:spacing w:after="0" w:line="240" w:lineRule="auto"/>
        <w:jc w:val="both"/>
        <w:rPr>
          <w:rFonts w:asciiTheme="majorHAnsi" w:hAnsiTheme="majorHAnsi" w:cstheme="majorHAnsi"/>
          <w:b/>
          <w:color w:val="002060"/>
        </w:rPr>
      </w:pPr>
    </w:p>
    <w:p w14:paraId="474A84CB" w14:textId="7AD20DF1" w:rsidR="00FB14CA" w:rsidRPr="00213578" w:rsidRDefault="00E458A9" w:rsidP="00951369">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17.3/ </w:t>
      </w:r>
      <w:r w:rsidR="00FB14CA" w:rsidRPr="00213578">
        <w:rPr>
          <w:rFonts w:asciiTheme="majorHAnsi" w:hAnsiTheme="majorHAnsi" w:cstheme="majorHAnsi"/>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213578" w:rsidRDefault="006501E9" w:rsidP="00951369">
      <w:pPr>
        <w:spacing w:after="0" w:line="240" w:lineRule="auto"/>
        <w:jc w:val="both"/>
        <w:rPr>
          <w:rFonts w:asciiTheme="majorHAnsi" w:hAnsiTheme="majorHAnsi" w:cstheme="majorHAnsi"/>
          <w:sz w:val="20"/>
          <w:szCs w:val="20"/>
        </w:rPr>
      </w:pPr>
    </w:p>
    <w:p w14:paraId="612B68D9" w14:textId="77777777" w:rsidR="00FB14CA" w:rsidRPr="00213578" w:rsidRDefault="00E458A9" w:rsidP="00951369">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lastRenderedPageBreak/>
        <w:t xml:space="preserve">17.4/ </w:t>
      </w:r>
      <w:r w:rsidR="00FB14CA" w:rsidRPr="00213578">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213578" w:rsidRDefault="00E458A9" w:rsidP="00CC124D">
      <w:pPr>
        <w:spacing w:after="0" w:line="240" w:lineRule="auto"/>
        <w:jc w:val="both"/>
        <w:rPr>
          <w:rFonts w:asciiTheme="majorHAnsi" w:hAnsiTheme="majorHAnsi" w:cstheme="majorHAnsi"/>
          <w:sz w:val="20"/>
          <w:szCs w:val="20"/>
        </w:rPr>
      </w:pPr>
    </w:p>
    <w:p w14:paraId="2A0171A7" w14:textId="29C5CDD6" w:rsidR="00FB14CA" w:rsidRPr="00213578"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17.5/ </w:t>
      </w:r>
      <w:r w:rsidR="00FB14CA" w:rsidRPr="00213578">
        <w:rPr>
          <w:rFonts w:asciiTheme="majorHAnsi" w:hAnsiTheme="majorHAnsi" w:cstheme="majorHAnsi"/>
          <w:sz w:val="20"/>
          <w:szCs w:val="20"/>
        </w:rPr>
        <w:t xml:space="preserve">Klauzula informacyjna, o której mowa w art. 13 ust. 1 i 2 RODO znajduje się </w:t>
      </w:r>
      <w:r w:rsidR="00FB14CA" w:rsidRPr="00213578">
        <w:rPr>
          <w:rFonts w:asciiTheme="majorHAnsi" w:hAnsiTheme="majorHAnsi" w:cstheme="majorHAnsi"/>
          <w:b/>
          <w:bCs/>
          <w:sz w:val="20"/>
          <w:szCs w:val="20"/>
        </w:rPr>
        <w:t xml:space="preserve">w załączniku nr </w:t>
      </w:r>
      <w:r w:rsidR="00262275" w:rsidRPr="00213578">
        <w:rPr>
          <w:rFonts w:asciiTheme="majorHAnsi" w:hAnsiTheme="majorHAnsi" w:cstheme="majorHAnsi"/>
          <w:b/>
          <w:bCs/>
          <w:sz w:val="20"/>
          <w:szCs w:val="20"/>
        </w:rPr>
        <w:t>9</w:t>
      </w:r>
      <w:r w:rsidR="00FB14CA" w:rsidRPr="00213578">
        <w:rPr>
          <w:rFonts w:asciiTheme="majorHAnsi" w:hAnsiTheme="majorHAnsi" w:cstheme="majorHAnsi"/>
          <w:b/>
          <w:bCs/>
          <w:sz w:val="20"/>
          <w:szCs w:val="20"/>
        </w:rPr>
        <w:t xml:space="preserve"> do SWZ.</w:t>
      </w:r>
    </w:p>
    <w:p w14:paraId="1471D588" w14:textId="77777777" w:rsidR="006501E9" w:rsidRPr="00213578" w:rsidRDefault="006501E9" w:rsidP="00CC124D">
      <w:pPr>
        <w:spacing w:after="0" w:line="240" w:lineRule="auto"/>
        <w:jc w:val="both"/>
        <w:rPr>
          <w:rFonts w:asciiTheme="majorHAnsi" w:hAnsiTheme="majorHAnsi" w:cstheme="majorHAnsi"/>
          <w:sz w:val="20"/>
          <w:szCs w:val="20"/>
        </w:rPr>
      </w:pPr>
    </w:p>
    <w:p w14:paraId="6E198F48"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17.6/ </w:t>
      </w:r>
      <w:r w:rsidR="00FB14CA" w:rsidRPr="00213578">
        <w:rPr>
          <w:rFonts w:asciiTheme="majorHAnsi" w:hAnsiTheme="majorHAnsi" w:cstheme="majorHAnsi"/>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213578" w:rsidRDefault="006501E9" w:rsidP="00CC124D">
      <w:pPr>
        <w:spacing w:after="0" w:line="240" w:lineRule="auto"/>
        <w:jc w:val="both"/>
        <w:rPr>
          <w:rFonts w:asciiTheme="majorHAnsi" w:hAnsiTheme="majorHAnsi" w:cstheme="majorHAnsi"/>
          <w:sz w:val="20"/>
          <w:szCs w:val="20"/>
        </w:rPr>
      </w:pPr>
    </w:p>
    <w:p w14:paraId="78B62E5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17.7/ </w:t>
      </w:r>
      <w:r w:rsidR="00FB14CA" w:rsidRPr="00213578">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Do obowiązków tych należą:</w:t>
      </w:r>
    </w:p>
    <w:p w14:paraId="001C2DA0"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213578" w:rsidRDefault="00E458A9" w:rsidP="00CC124D">
      <w:pPr>
        <w:spacing w:after="0" w:line="240" w:lineRule="auto"/>
        <w:jc w:val="both"/>
        <w:rPr>
          <w:rFonts w:asciiTheme="majorHAnsi" w:hAnsiTheme="majorHAnsi" w:cstheme="majorHAnsi"/>
          <w:sz w:val="20"/>
          <w:szCs w:val="20"/>
        </w:rPr>
      </w:pPr>
    </w:p>
    <w:p w14:paraId="10B7BDF5" w14:textId="259A6E58" w:rsidR="00E458A9" w:rsidRPr="002F6AD0"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17.8/ </w:t>
      </w:r>
      <w:r w:rsidR="00FB14CA" w:rsidRPr="00213578">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213578">
        <w:rPr>
          <w:rFonts w:asciiTheme="majorHAnsi" w:hAnsiTheme="majorHAnsi" w:cstheme="majorHAnsi"/>
          <w:b/>
          <w:bCs/>
          <w:sz w:val="20"/>
          <w:szCs w:val="20"/>
        </w:rPr>
        <w:t xml:space="preserve">załącznik nr </w:t>
      </w:r>
      <w:r w:rsidR="00065FCF">
        <w:rPr>
          <w:rFonts w:asciiTheme="majorHAnsi" w:hAnsiTheme="majorHAnsi" w:cstheme="majorHAnsi"/>
          <w:b/>
          <w:bCs/>
          <w:sz w:val="20"/>
          <w:szCs w:val="20"/>
        </w:rPr>
        <w:t>1</w:t>
      </w:r>
      <w:r w:rsidR="00FB14CA" w:rsidRPr="00213578">
        <w:rPr>
          <w:rFonts w:asciiTheme="majorHAnsi" w:hAnsiTheme="majorHAnsi" w:cstheme="majorHAnsi"/>
          <w:b/>
          <w:bCs/>
          <w:sz w:val="20"/>
          <w:szCs w:val="20"/>
        </w:rPr>
        <w:t xml:space="preserve"> do SWZ </w:t>
      </w:r>
      <w:r w:rsidR="00065FCF">
        <w:rPr>
          <w:rFonts w:asciiTheme="majorHAnsi" w:hAnsiTheme="majorHAnsi" w:cstheme="majorHAnsi"/>
          <w:b/>
          <w:bCs/>
          <w:sz w:val="20"/>
          <w:szCs w:val="20"/>
        </w:rPr>
        <w:t>–</w:t>
      </w:r>
      <w:r w:rsidR="00FB14CA" w:rsidRPr="002F6AD0">
        <w:rPr>
          <w:rFonts w:asciiTheme="majorHAnsi" w:hAnsiTheme="majorHAnsi" w:cstheme="majorHAnsi"/>
          <w:b/>
          <w:bCs/>
          <w:sz w:val="20"/>
          <w:szCs w:val="20"/>
        </w:rPr>
        <w:t xml:space="preserve"> </w:t>
      </w:r>
      <w:r w:rsidR="00065FCF">
        <w:rPr>
          <w:rFonts w:asciiTheme="majorHAnsi" w:hAnsiTheme="majorHAnsi" w:cstheme="majorHAnsi"/>
          <w:b/>
          <w:bCs/>
          <w:sz w:val="20"/>
          <w:szCs w:val="20"/>
        </w:rPr>
        <w:t>Formularz Ofertowy</w:t>
      </w:r>
      <w:r w:rsidR="000245AF" w:rsidRPr="002F6AD0">
        <w:rPr>
          <w:rFonts w:asciiTheme="majorHAnsi" w:hAnsiTheme="majorHAnsi" w:cstheme="majorHAnsi"/>
          <w:b/>
          <w:bCs/>
          <w:sz w:val="20"/>
          <w:szCs w:val="20"/>
        </w:rPr>
        <w:t>.</w:t>
      </w:r>
    </w:p>
    <w:p w14:paraId="63591893" w14:textId="77777777" w:rsidR="000245AF" w:rsidRDefault="000245AF" w:rsidP="00CC124D">
      <w:pPr>
        <w:spacing w:after="0" w:line="240" w:lineRule="auto"/>
        <w:jc w:val="both"/>
        <w:rPr>
          <w:rFonts w:asciiTheme="majorHAnsi" w:hAnsiTheme="majorHAnsi" w:cstheme="majorHAnsi"/>
          <w:color w:val="FF0000"/>
          <w:sz w:val="20"/>
          <w:szCs w:val="20"/>
        </w:rPr>
      </w:pPr>
    </w:p>
    <w:p w14:paraId="73FF102E"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17.9/ </w:t>
      </w:r>
      <w:r w:rsidR="00FB14CA" w:rsidRPr="00213578">
        <w:rPr>
          <w:rFonts w:asciiTheme="majorHAnsi" w:hAnsiTheme="majorHAnsi" w:cstheme="majorHAnsi"/>
          <w:sz w:val="20"/>
          <w:szCs w:val="20"/>
        </w:rPr>
        <w:t>Zamawiający informuje, że:</w:t>
      </w:r>
    </w:p>
    <w:p w14:paraId="1B1CAD0C"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213578" w:rsidRDefault="00FB14CA"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0F7BBB91" w:rsidR="00FB14CA"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lastRenderedPageBreak/>
        <w:t xml:space="preserve">- </w:t>
      </w:r>
      <w:r w:rsidR="00FB14CA" w:rsidRPr="0021357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18D7501E" w14:textId="77777777" w:rsidR="00D3305D" w:rsidRPr="00213578" w:rsidRDefault="00D3305D" w:rsidP="00CC124D">
      <w:pPr>
        <w:spacing w:after="0" w:line="240" w:lineRule="auto"/>
        <w:jc w:val="both"/>
        <w:rPr>
          <w:rFonts w:asciiTheme="majorHAnsi" w:hAnsiTheme="majorHAnsi" w:cstheme="majorHAnsi"/>
          <w:sz w:val="20"/>
          <w:szCs w:val="20"/>
        </w:rPr>
      </w:pPr>
    </w:p>
    <w:bookmarkEnd w:id="4"/>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77777777" w:rsidR="006D3D6A" w:rsidRPr="00D3305D"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34E040AB" w14:textId="77777777" w:rsidR="0085768D" w:rsidRPr="00D3305D" w:rsidRDefault="0085768D" w:rsidP="003000C0">
      <w:pPr>
        <w:spacing w:after="0" w:line="240" w:lineRule="auto"/>
        <w:contextualSpacing/>
        <w:rPr>
          <w:rFonts w:asciiTheme="majorHAnsi" w:hAnsiTheme="majorHAnsi" w:cstheme="majorHAnsi"/>
          <w:sz w:val="20"/>
          <w:szCs w:val="20"/>
        </w:rPr>
      </w:pPr>
    </w:p>
    <w:p w14:paraId="0D46A78F" w14:textId="25C02CE5" w:rsidR="0055036C" w:rsidRPr="00065FCF" w:rsidRDefault="00065FCF" w:rsidP="00951369">
      <w:pPr>
        <w:spacing w:after="0" w:line="240" w:lineRule="auto"/>
        <w:contextualSpacing/>
        <w:rPr>
          <w:rFonts w:asciiTheme="majorHAnsi" w:hAnsiTheme="majorHAnsi" w:cstheme="majorHAnsi"/>
          <w:b/>
          <w:color w:val="333333"/>
          <w:sz w:val="20"/>
          <w:szCs w:val="20"/>
        </w:rPr>
      </w:pPr>
      <w:r w:rsidRPr="00065FCF">
        <w:rPr>
          <w:rFonts w:asciiTheme="majorHAnsi" w:hAnsiTheme="majorHAnsi" w:cstheme="majorHAnsi"/>
          <w:b/>
          <w:color w:val="333333"/>
          <w:sz w:val="20"/>
          <w:szCs w:val="20"/>
        </w:rPr>
        <w:t>3-4 krotne letnie zamiatanie ulic miejskich.</w:t>
      </w:r>
    </w:p>
    <w:p w14:paraId="104AEF04" w14:textId="77777777" w:rsidR="00065FCF" w:rsidRPr="00951369" w:rsidRDefault="00065FCF" w:rsidP="00951369">
      <w:pPr>
        <w:spacing w:after="0" w:line="240" w:lineRule="auto"/>
        <w:contextualSpacing/>
        <w:rPr>
          <w:rFonts w:asciiTheme="majorHAnsi" w:hAnsiTheme="majorHAnsi" w:cstheme="majorHAnsi"/>
          <w:color w:val="262626" w:themeColor="text1" w:themeTint="D9"/>
          <w:sz w:val="20"/>
          <w:szCs w:val="20"/>
        </w:rPr>
      </w:pPr>
    </w:p>
    <w:p w14:paraId="07218EBD" w14:textId="47BF59B1" w:rsidR="000543E5" w:rsidRPr="006C3279" w:rsidRDefault="000543E5" w:rsidP="006C3279">
      <w:pPr>
        <w:spacing w:after="0" w:line="240" w:lineRule="auto"/>
        <w:contextualSpacing/>
        <w:rPr>
          <w:rFonts w:asciiTheme="majorHAnsi" w:hAnsiTheme="majorHAnsi" w:cstheme="majorHAnsi"/>
          <w:b/>
          <w:bCs/>
          <w:color w:val="262626" w:themeColor="text1" w:themeTint="D9"/>
          <w:sz w:val="20"/>
          <w:szCs w:val="20"/>
        </w:rPr>
      </w:pPr>
      <w:r w:rsidRPr="006C3279">
        <w:rPr>
          <w:rFonts w:asciiTheme="majorHAnsi" w:hAnsiTheme="majorHAnsi" w:cstheme="majorHAnsi"/>
          <w:b/>
          <w:bCs/>
          <w:color w:val="262626" w:themeColor="text1" w:themeTint="D9"/>
          <w:sz w:val="20"/>
          <w:szCs w:val="20"/>
        </w:rPr>
        <w:t xml:space="preserve">1.2/ Wspólny Słownik Zamówień - CPV: </w:t>
      </w:r>
    </w:p>
    <w:p w14:paraId="5F9BFE53" w14:textId="433B0E29" w:rsidR="00065FCF" w:rsidRDefault="00065FCF" w:rsidP="00065FCF">
      <w:pPr>
        <w:keepNext/>
        <w:suppressAutoHyphens/>
        <w:spacing w:after="0" w:line="240" w:lineRule="auto"/>
        <w:outlineLvl w:val="0"/>
        <w:rPr>
          <w:rFonts w:ascii="Calibri Light" w:eastAsia="Times New Roman" w:hAnsi="Calibri Light" w:cs="Calibri Light"/>
          <w:kern w:val="32"/>
          <w:sz w:val="20"/>
          <w:szCs w:val="20"/>
          <w:lang w:eastAsia="ar-SA"/>
        </w:rPr>
      </w:pPr>
      <w:r w:rsidRPr="0070327F">
        <w:rPr>
          <w:rFonts w:ascii="Calibri Light" w:eastAsia="Times New Roman" w:hAnsi="Calibri Light" w:cs="Calibri Light"/>
          <w:kern w:val="32"/>
          <w:sz w:val="20"/>
          <w:szCs w:val="20"/>
          <w:lang w:eastAsia="ar-SA"/>
        </w:rPr>
        <w:t>90</w:t>
      </w:r>
      <w:r>
        <w:rPr>
          <w:rFonts w:ascii="Calibri Light" w:eastAsia="Times New Roman" w:hAnsi="Calibri Light" w:cs="Calibri Light"/>
          <w:kern w:val="32"/>
          <w:sz w:val="20"/>
          <w:szCs w:val="20"/>
          <w:lang w:eastAsia="ar-SA"/>
        </w:rPr>
        <w:t>.</w:t>
      </w:r>
      <w:r w:rsidRPr="0070327F">
        <w:rPr>
          <w:rFonts w:ascii="Calibri Light" w:eastAsia="Times New Roman" w:hAnsi="Calibri Light" w:cs="Calibri Light"/>
          <w:kern w:val="32"/>
          <w:sz w:val="20"/>
          <w:szCs w:val="20"/>
          <w:lang w:eastAsia="ar-SA"/>
        </w:rPr>
        <w:t>61</w:t>
      </w:r>
      <w:r>
        <w:rPr>
          <w:rFonts w:ascii="Calibri Light" w:eastAsia="Times New Roman" w:hAnsi="Calibri Light" w:cs="Calibri Light"/>
          <w:kern w:val="32"/>
          <w:sz w:val="20"/>
          <w:szCs w:val="20"/>
          <w:lang w:eastAsia="ar-SA"/>
        </w:rPr>
        <w:t>.</w:t>
      </w:r>
      <w:r w:rsidRPr="0070327F">
        <w:rPr>
          <w:rFonts w:ascii="Calibri Light" w:eastAsia="Times New Roman" w:hAnsi="Calibri Light" w:cs="Calibri Light"/>
          <w:kern w:val="32"/>
          <w:sz w:val="20"/>
          <w:szCs w:val="20"/>
          <w:lang w:eastAsia="ar-SA"/>
        </w:rPr>
        <w:t>00</w:t>
      </w:r>
      <w:r>
        <w:rPr>
          <w:rFonts w:ascii="Calibri Light" w:eastAsia="Times New Roman" w:hAnsi="Calibri Light" w:cs="Calibri Light"/>
          <w:kern w:val="32"/>
          <w:sz w:val="20"/>
          <w:szCs w:val="20"/>
          <w:lang w:eastAsia="ar-SA"/>
        </w:rPr>
        <w:t>.</w:t>
      </w:r>
      <w:r w:rsidRPr="0070327F">
        <w:rPr>
          <w:rFonts w:ascii="Calibri Light" w:eastAsia="Times New Roman" w:hAnsi="Calibri Light" w:cs="Calibri Light"/>
          <w:kern w:val="32"/>
          <w:sz w:val="20"/>
          <w:szCs w:val="20"/>
          <w:lang w:eastAsia="ar-SA"/>
        </w:rPr>
        <w:t>00</w:t>
      </w:r>
      <w:r>
        <w:rPr>
          <w:rFonts w:ascii="Calibri Light" w:eastAsia="Times New Roman" w:hAnsi="Calibri Light" w:cs="Calibri Light"/>
          <w:kern w:val="32"/>
          <w:sz w:val="20"/>
          <w:szCs w:val="20"/>
          <w:lang w:eastAsia="ar-SA"/>
        </w:rPr>
        <w:t xml:space="preserve"> </w:t>
      </w:r>
      <w:r w:rsidRPr="0070327F">
        <w:rPr>
          <w:rFonts w:ascii="Calibri Light" w:eastAsia="Times New Roman" w:hAnsi="Calibri Light" w:cs="Calibri Light"/>
          <w:kern w:val="32"/>
          <w:sz w:val="20"/>
          <w:szCs w:val="20"/>
          <w:lang w:eastAsia="ar-SA"/>
        </w:rPr>
        <w:t>-</w:t>
      </w:r>
      <w:r>
        <w:rPr>
          <w:rFonts w:ascii="Calibri Light" w:eastAsia="Times New Roman" w:hAnsi="Calibri Light" w:cs="Calibri Light"/>
          <w:kern w:val="32"/>
          <w:sz w:val="20"/>
          <w:szCs w:val="20"/>
          <w:lang w:eastAsia="ar-SA"/>
        </w:rPr>
        <w:t xml:space="preserve"> </w:t>
      </w:r>
      <w:r w:rsidRPr="0070327F">
        <w:rPr>
          <w:rFonts w:ascii="Calibri Light" w:eastAsia="Times New Roman" w:hAnsi="Calibri Light" w:cs="Calibri Light"/>
          <w:kern w:val="32"/>
          <w:sz w:val="20"/>
          <w:szCs w:val="20"/>
          <w:lang w:eastAsia="ar-SA"/>
        </w:rPr>
        <w:t>6 usługi sprzątania i zamiatania ulic</w:t>
      </w:r>
    </w:p>
    <w:p w14:paraId="2EA19579" w14:textId="77777777" w:rsidR="000445A7" w:rsidRPr="006C3279" w:rsidRDefault="000445A7" w:rsidP="006C3279">
      <w:pPr>
        <w:spacing w:after="0" w:line="240" w:lineRule="auto"/>
        <w:rPr>
          <w:rFonts w:asciiTheme="majorHAnsi" w:hAnsiTheme="majorHAnsi" w:cstheme="majorHAnsi"/>
          <w:color w:val="262626" w:themeColor="text1" w:themeTint="D9"/>
          <w:sz w:val="20"/>
          <w:szCs w:val="20"/>
        </w:rPr>
      </w:pPr>
    </w:p>
    <w:p w14:paraId="10587F4E" w14:textId="7B33829B" w:rsidR="000543E5" w:rsidRPr="00D473D4" w:rsidRDefault="007E6F19" w:rsidP="00D473D4">
      <w:pPr>
        <w:spacing w:after="0" w:line="240" w:lineRule="auto"/>
        <w:rPr>
          <w:rFonts w:asciiTheme="majorHAnsi" w:hAnsiTheme="majorHAnsi" w:cstheme="majorHAnsi"/>
          <w:b/>
          <w:bCs/>
          <w:color w:val="262626" w:themeColor="text1" w:themeTint="D9"/>
          <w:sz w:val="20"/>
          <w:szCs w:val="20"/>
        </w:rPr>
      </w:pPr>
      <w:r w:rsidRPr="00D473D4">
        <w:rPr>
          <w:rFonts w:asciiTheme="majorHAnsi" w:hAnsiTheme="majorHAnsi" w:cstheme="majorHAnsi"/>
          <w:b/>
          <w:bCs/>
          <w:color w:val="262626" w:themeColor="text1" w:themeTint="D9"/>
          <w:sz w:val="20"/>
          <w:szCs w:val="20"/>
        </w:rPr>
        <w:t>1.</w:t>
      </w:r>
      <w:r w:rsidR="000543E5" w:rsidRPr="00D473D4">
        <w:rPr>
          <w:rFonts w:asciiTheme="majorHAnsi" w:hAnsiTheme="majorHAnsi" w:cstheme="majorHAnsi"/>
          <w:b/>
          <w:bCs/>
          <w:color w:val="262626" w:themeColor="text1" w:themeTint="D9"/>
          <w:sz w:val="20"/>
          <w:szCs w:val="20"/>
        </w:rPr>
        <w:t>3</w:t>
      </w:r>
      <w:r w:rsidRPr="00D473D4">
        <w:rPr>
          <w:rFonts w:asciiTheme="majorHAnsi" w:hAnsiTheme="majorHAnsi" w:cstheme="majorHAnsi"/>
          <w:b/>
          <w:bCs/>
          <w:color w:val="262626" w:themeColor="text1" w:themeTint="D9"/>
          <w:sz w:val="20"/>
          <w:szCs w:val="20"/>
        </w:rPr>
        <w:t xml:space="preserve">/ </w:t>
      </w:r>
      <w:r w:rsidR="000543E5" w:rsidRPr="00D473D4">
        <w:rPr>
          <w:rFonts w:asciiTheme="majorHAnsi" w:hAnsiTheme="majorHAnsi" w:cstheme="majorHAnsi"/>
          <w:b/>
          <w:bCs/>
          <w:color w:val="262626" w:themeColor="text1" w:themeTint="D9"/>
          <w:sz w:val="20"/>
          <w:szCs w:val="20"/>
        </w:rPr>
        <w:t>Zakres  przedmiotu zamówienia:</w:t>
      </w:r>
    </w:p>
    <w:p w14:paraId="1D87DF10" w14:textId="77777777" w:rsidR="008E5306" w:rsidRDefault="00D473D4" w:rsidP="00D473D4">
      <w:pPr>
        <w:spacing w:after="0" w:line="240" w:lineRule="auto"/>
        <w:jc w:val="both"/>
        <w:rPr>
          <w:rFonts w:asciiTheme="majorHAnsi" w:hAnsiTheme="majorHAnsi" w:cstheme="majorHAnsi"/>
          <w:sz w:val="20"/>
          <w:szCs w:val="20"/>
        </w:rPr>
      </w:pPr>
      <w:r>
        <w:rPr>
          <w:rFonts w:asciiTheme="majorHAnsi" w:hAnsiTheme="majorHAnsi" w:cstheme="majorHAnsi"/>
          <w:sz w:val="20"/>
          <w:szCs w:val="20"/>
        </w:rPr>
        <w:t>U</w:t>
      </w:r>
      <w:r w:rsidR="00065FCF" w:rsidRPr="00D473D4">
        <w:rPr>
          <w:rFonts w:asciiTheme="majorHAnsi" w:hAnsiTheme="majorHAnsi" w:cstheme="majorHAnsi"/>
          <w:sz w:val="20"/>
          <w:szCs w:val="20"/>
        </w:rPr>
        <w:t xml:space="preserve">sługa polegająca na 3-4 krotnym </w:t>
      </w:r>
      <w:r w:rsidR="00065FCF" w:rsidRPr="00D473D4">
        <w:rPr>
          <w:rFonts w:asciiTheme="majorHAnsi" w:eastAsia="Times New Roman" w:hAnsiTheme="majorHAnsi" w:cstheme="majorHAnsi"/>
          <w:sz w:val="20"/>
          <w:szCs w:val="20"/>
        </w:rPr>
        <w:t xml:space="preserve">letnim zamiataniu </w:t>
      </w:r>
      <w:r w:rsidR="00065FCF" w:rsidRPr="00D473D4">
        <w:rPr>
          <w:rFonts w:asciiTheme="majorHAnsi" w:hAnsiTheme="majorHAnsi" w:cstheme="majorHAnsi"/>
          <w:sz w:val="20"/>
          <w:szCs w:val="20"/>
        </w:rPr>
        <w:t>wskazanych ulic miejskich</w:t>
      </w:r>
      <w:r w:rsidR="008E5306">
        <w:rPr>
          <w:rFonts w:asciiTheme="majorHAnsi" w:hAnsiTheme="majorHAnsi" w:cstheme="majorHAnsi"/>
          <w:sz w:val="20"/>
          <w:szCs w:val="20"/>
        </w:rPr>
        <w:t>.</w:t>
      </w:r>
    </w:p>
    <w:p w14:paraId="0FFF5903" w14:textId="77777777" w:rsidR="008E5306" w:rsidRDefault="008E5306" w:rsidP="00D473D4">
      <w:pPr>
        <w:pStyle w:val="Akapitzlist"/>
        <w:spacing w:after="0" w:line="240" w:lineRule="auto"/>
        <w:ind w:left="0"/>
        <w:jc w:val="both"/>
        <w:rPr>
          <w:rFonts w:asciiTheme="majorHAnsi" w:hAnsiTheme="majorHAnsi" w:cstheme="majorHAnsi"/>
          <w:sz w:val="20"/>
          <w:szCs w:val="20"/>
        </w:rPr>
      </w:pPr>
    </w:p>
    <w:p w14:paraId="65148844" w14:textId="00852C41" w:rsidR="0060444D" w:rsidRPr="00D473D4" w:rsidRDefault="00065FCF" w:rsidP="00D473D4">
      <w:pPr>
        <w:pStyle w:val="Akapitzlist"/>
        <w:spacing w:after="0" w:line="240" w:lineRule="auto"/>
        <w:ind w:left="0"/>
        <w:jc w:val="both"/>
        <w:rPr>
          <w:rFonts w:asciiTheme="majorHAnsi" w:hAnsiTheme="majorHAnsi" w:cstheme="majorHAnsi"/>
          <w:sz w:val="20"/>
          <w:szCs w:val="20"/>
        </w:rPr>
      </w:pPr>
      <w:r w:rsidRPr="00D473D4">
        <w:rPr>
          <w:rFonts w:asciiTheme="majorHAnsi" w:hAnsiTheme="majorHAnsi" w:cstheme="majorHAnsi"/>
          <w:sz w:val="20"/>
          <w:szCs w:val="20"/>
        </w:rPr>
        <w:t>Zakres prac obejmuje</w:t>
      </w:r>
      <w:r w:rsidR="0060444D" w:rsidRPr="00D473D4">
        <w:rPr>
          <w:rFonts w:asciiTheme="majorHAnsi" w:hAnsiTheme="majorHAnsi" w:cstheme="majorHAnsi"/>
          <w:sz w:val="20"/>
          <w:szCs w:val="20"/>
        </w:rPr>
        <w:t>:</w:t>
      </w:r>
    </w:p>
    <w:p w14:paraId="1E3AAD8E" w14:textId="77777777" w:rsidR="0060444D" w:rsidRPr="00D473D4" w:rsidRDefault="0060444D" w:rsidP="00D473D4">
      <w:pPr>
        <w:pStyle w:val="Akapitzlist"/>
        <w:spacing w:after="0" w:line="240" w:lineRule="auto"/>
        <w:ind w:left="0"/>
        <w:jc w:val="both"/>
        <w:rPr>
          <w:rFonts w:asciiTheme="majorHAnsi" w:eastAsia="Times New Roman" w:hAnsiTheme="majorHAnsi" w:cstheme="majorHAnsi"/>
          <w:sz w:val="20"/>
          <w:szCs w:val="20"/>
        </w:rPr>
      </w:pPr>
      <w:r w:rsidRPr="00D473D4">
        <w:rPr>
          <w:rFonts w:asciiTheme="majorHAnsi" w:hAnsiTheme="majorHAnsi" w:cstheme="majorHAnsi"/>
          <w:sz w:val="20"/>
          <w:szCs w:val="20"/>
        </w:rPr>
        <w:t>-</w:t>
      </w:r>
      <w:r w:rsidR="00065FCF" w:rsidRPr="00D473D4">
        <w:rPr>
          <w:rFonts w:asciiTheme="majorHAnsi" w:hAnsiTheme="majorHAnsi" w:cstheme="majorHAnsi"/>
          <w:sz w:val="20"/>
          <w:szCs w:val="20"/>
        </w:rPr>
        <w:t xml:space="preserve"> </w:t>
      </w:r>
      <w:r w:rsidR="00065FCF" w:rsidRPr="00D473D4">
        <w:rPr>
          <w:rFonts w:asciiTheme="majorHAnsi" w:eastAsia="Times New Roman" w:hAnsiTheme="majorHAnsi" w:cstheme="majorHAnsi"/>
          <w:sz w:val="20"/>
          <w:szCs w:val="20"/>
        </w:rPr>
        <w:t xml:space="preserve">oczyszczenie przykrawężnikowe na mokro, </w:t>
      </w:r>
    </w:p>
    <w:p w14:paraId="074FD716" w14:textId="77777777" w:rsidR="0060444D" w:rsidRPr="00D473D4" w:rsidRDefault="0060444D" w:rsidP="00D473D4">
      <w:pPr>
        <w:pStyle w:val="Akapitzlist"/>
        <w:spacing w:after="0" w:line="240" w:lineRule="auto"/>
        <w:ind w:left="0"/>
        <w:jc w:val="both"/>
        <w:rPr>
          <w:rFonts w:asciiTheme="majorHAnsi" w:eastAsia="Times New Roman" w:hAnsiTheme="majorHAnsi" w:cstheme="majorHAnsi"/>
          <w:sz w:val="20"/>
          <w:szCs w:val="20"/>
        </w:rPr>
      </w:pPr>
      <w:r w:rsidRPr="00D473D4">
        <w:rPr>
          <w:rFonts w:asciiTheme="majorHAnsi" w:eastAsia="Times New Roman" w:hAnsiTheme="majorHAnsi" w:cstheme="majorHAnsi"/>
          <w:sz w:val="20"/>
          <w:szCs w:val="20"/>
        </w:rPr>
        <w:t xml:space="preserve">- </w:t>
      </w:r>
      <w:r w:rsidR="00065FCF" w:rsidRPr="00D473D4">
        <w:rPr>
          <w:rFonts w:asciiTheme="majorHAnsi" w:eastAsia="Times New Roman" w:hAnsiTheme="majorHAnsi" w:cstheme="majorHAnsi"/>
          <w:sz w:val="20"/>
          <w:szCs w:val="20"/>
        </w:rPr>
        <w:t xml:space="preserve">zamiatanie ulic na mokro na całej szerokości wraz z usuwaniem przerostów roślinnych, oczyszczanie zatok postojowych (równoległych) i przystankowych (autobusowych), </w:t>
      </w:r>
    </w:p>
    <w:p w14:paraId="18602E80" w14:textId="6A91C3FA" w:rsidR="00065FCF" w:rsidRPr="00D473D4" w:rsidRDefault="0060444D" w:rsidP="00D473D4">
      <w:pPr>
        <w:pStyle w:val="Akapitzlist"/>
        <w:spacing w:after="0" w:line="240" w:lineRule="auto"/>
        <w:ind w:left="0"/>
        <w:jc w:val="both"/>
        <w:rPr>
          <w:rFonts w:asciiTheme="majorHAnsi" w:eastAsia="Times New Roman" w:hAnsiTheme="majorHAnsi" w:cstheme="majorHAnsi"/>
          <w:sz w:val="20"/>
          <w:szCs w:val="20"/>
        </w:rPr>
      </w:pPr>
      <w:r w:rsidRPr="00D473D4">
        <w:rPr>
          <w:rFonts w:asciiTheme="majorHAnsi" w:eastAsia="Times New Roman" w:hAnsiTheme="majorHAnsi" w:cstheme="majorHAnsi"/>
          <w:sz w:val="20"/>
          <w:szCs w:val="20"/>
        </w:rPr>
        <w:t xml:space="preserve">- </w:t>
      </w:r>
      <w:r w:rsidR="00065FCF" w:rsidRPr="00D473D4">
        <w:rPr>
          <w:rFonts w:asciiTheme="majorHAnsi" w:eastAsia="Times New Roman" w:hAnsiTheme="majorHAnsi" w:cstheme="majorHAnsi"/>
          <w:sz w:val="20"/>
          <w:szCs w:val="20"/>
        </w:rPr>
        <w:t>wywóz zebranych zanieczyszczeń oraz ich unieszkodliwienie w miejscu do tego przeznaczonym.</w:t>
      </w:r>
    </w:p>
    <w:p w14:paraId="302D8B65" w14:textId="77777777" w:rsidR="006C3279" w:rsidRPr="00D473D4" w:rsidRDefault="006C3279" w:rsidP="00D473D4">
      <w:pPr>
        <w:spacing w:after="0" w:line="240" w:lineRule="auto"/>
        <w:rPr>
          <w:rFonts w:asciiTheme="majorHAnsi" w:hAnsiTheme="majorHAnsi" w:cstheme="majorHAnsi"/>
          <w:color w:val="262626" w:themeColor="text1" w:themeTint="D9"/>
          <w:sz w:val="20"/>
          <w:szCs w:val="20"/>
        </w:rPr>
      </w:pPr>
    </w:p>
    <w:p w14:paraId="3C1B0AA4" w14:textId="1E490A96" w:rsidR="00C47FDC" w:rsidRPr="00D473D4" w:rsidRDefault="00C47FDC" w:rsidP="00D473D4">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D473D4">
        <w:rPr>
          <w:rFonts w:asciiTheme="majorHAnsi" w:eastAsia="Times New Roman" w:hAnsiTheme="majorHAnsi" w:cstheme="majorHAnsi"/>
          <w:b/>
          <w:sz w:val="20"/>
          <w:szCs w:val="20"/>
          <w:lang w:eastAsia="ar-SA"/>
        </w:rPr>
        <w:t xml:space="preserve">1.4/ </w:t>
      </w:r>
      <w:r w:rsidRPr="00D473D4">
        <w:rPr>
          <w:rFonts w:asciiTheme="majorHAnsi" w:hAnsiTheme="majorHAnsi" w:cstheme="majorHAnsi"/>
          <w:b/>
          <w:color w:val="262626" w:themeColor="text1" w:themeTint="D9"/>
          <w:sz w:val="20"/>
          <w:szCs w:val="20"/>
        </w:rPr>
        <w:t>Szczegółowy zakres robót będących przedmiotem zamówienia określają</w:t>
      </w:r>
      <w:r w:rsidRPr="00D473D4">
        <w:rPr>
          <w:rFonts w:asciiTheme="majorHAnsi" w:eastAsiaTheme="majorEastAsia" w:hAnsiTheme="majorHAnsi" w:cstheme="majorHAnsi"/>
          <w:b/>
          <w:sz w:val="20"/>
          <w:szCs w:val="20"/>
          <w:lang w:eastAsia="en-US"/>
        </w:rPr>
        <w:t>:</w:t>
      </w:r>
    </w:p>
    <w:p w14:paraId="22441BC5" w14:textId="77777777" w:rsidR="00C47FDC" w:rsidRPr="00D473D4" w:rsidRDefault="00C47FDC" w:rsidP="00D473D4">
      <w:pPr>
        <w:spacing w:after="0" w:line="240" w:lineRule="auto"/>
        <w:ind w:firstLine="708"/>
        <w:jc w:val="both"/>
        <w:rPr>
          <w:rFonts w:asciiTheme="majorHAnsi" w:eastAsiaTheme="majorEastAsia" w:hAnsiTheme="majorHAnsi" w:cstheme="majorHAnsi"/>
          <w:sz w:val="20"/>
          <w:szCs w:val="20"/>
          <w:lang w:eastAsia="en-US"/>
        </w:rPr>
      </w:pPr>
      <w:r w:rsidRPr="00D473D4">
        <w:rPr>
          <w:rFonts w:asciiTheme="majorHAnsi" w:eastAsiaTheme="majorEastAsia" w:hAnsiTheme="majorHAnsi" w:cstheme="majorHAnsi"/>
          <w:sz w:val="20"/>
          <w:szCs w:val="20"/>
          <w:lang w:eastAsia="en-US"/>
        </w:rPr>
        <w:t>- projektowane postanowienia umowy (wzór umowy)  – załącznik nr 4 do SWZ.</w:t>
      </w:r>
    </w:p>
    <w:p w14:paraId="1DE6E491" w14:textId="77777777" w:rsidR="006C42D2" w:rsidRPr="00D473D4" w:rsidRDefault="006C42D2" w:rsidP="00D473D4">
      <w:pPr>
        <w:spacing w:after="0" w:line="240" w:lineRule="auto"/>
        <w:jc w:val="both"/>
        <w:rPr>
          <w:rFonts w:asciiTheme="majorHAnsi" w:hAnsiTheme="majorHAnsi" w:cstheme="majorHAnsi"/>
          <w:b/>
          <w:bCs/>
          <w:sz w:val="20"/>
          <w:szCs w:val="20"/>
        </w:rPr>
      </w:pPr>
    </w:p>
    <w:p w14:paraId="67B6D024" w14:textId="1BBFFF45" w:rsidR="006D3D6A" w:rsidRPr="00D473D4" w:rsidRDefault="00E458A9" w:rsidP="00D473D4">
      <w:pPr>
        <w:spacing w:after="0" w:line="240" w:lineRule="auto"/>
        <w:jc w:val="both"/>
        <w:rPr>
          <w:rFonts w:asciiTheme="majorHAnsi" w:hAnsiTheme="majorHAnsi" w:cstheme="majorHAnsi"/>
          <w:b/>
          <w:bCs/>
          <w:sz w:val="20"/>
          <w:szCs w:val="20"/>
        </w:rPr>
      </w:pPr>
      <w:r w:rsidRPr="00D473D4">
        <w:rPr>
          <w:rFonts w:asciiTheme="majorHAnsi" w:hAnsiTheme="majorHAnsi" w:cstheme="majorHAnsi"/>
          <w:b/>
          <w:bCs/>
          <w:sz w:val="20"/>
          <w:szCs w:val="20"/>
        </w:rPr>
        <w:t>1.</w:t>
      </w:r>
      <w:r w:rsidR="00824BF6">
        <w:rPr>
          <w:rFonts w:asciiTheme="majorHAnsi" w:hAnsiTheme="majorHAnsi" w:cstheme="majorHAnsi"/>
          <w:b/>
          <w:bCs/>
          <w:sz w:val="20"/>
          <w:szCs w:val="20"/>
        </w:rPr>
        <w:t>5</w:t>
      </w:r>
      <w:r w:rsidRPr="00D473D4">
        <w:rPr>
          <w:rFonts w:asciiTheme="majorHAnsi" w:hAnsiTheme="majorHAnsi" w:cstheme="majorHAnsi"/>
          <w:b/>
          <w:bCs/>
          <w:sz w:val="20"/>
          <w:szCs w:val="20"/>
        </w:rPr>
        <w:t xml:space="preserve">/ </w:t>
      </w:r>
      <w:r w:rsidR="006D3D6A" w:rsidRPr="00D473D4">
        <w:rPr>
          <w:rFonts w:asciiTheme="majorHAnsi" w:hAnsiTheme="majorHAnsi" w:cstheme="majorHAnsi"/>
          <w:b/>
          <w:bCs/>
          <w:sz w:val="20"/>
          <w:szCs w:val="20"/>
        </w:rPr>
        <w:t xml:space="preserve">Wykonanie przedmiotu zamówienia. </w:t>
      </w:r>
    </w:p>
    <w:p w14:paraId="5C3B307B" w14:textId="5105BD01" w:rsidR="00065FCF" w:rsidRPr="00D473D4" w:rsidRDefault="00D473D4" w:rsidP="00D473D4">
      <w:pPr>
        <w:suppressAutoHyphens/>
        <w:spacing w:after="0" w:line="240" w:lineRule="auto"/>
        <w:jc w:val="both"/>
        <w:rPr>
          <w:rFonts w:asciiTheme="majorHAnsi" w:eastAsia="Times New Roman" w:hAnsiTheme="majorHAnsi" w:cstheme="majorHAnsi"/>
          <w:sz w:val="20"/>
          <w:szCs w:val="20"/>
          <w:lang w:eastAsia="ar-SA"/>
        </w:rPr>
      </w:pPr>
      <w:r w:rsidRPr="00D473D4">
        <w:rPr>
          <w:rFonts w:asciiTheme="majorHAnsi" w:eastAsia="Times New Roman" w:hAnsiTheme="majorHAnsi" w:cstheme="majorHAnsi"/>
          <w:bCs/>
          <w:sz w:val="20"/>
          <w:szCs w:val="20"/>
          <w:lang w:eastAsia="ar-SA"/>
        </w:rPr>
        <w:t>a)</w:t>
      </w:r>
      <w:r w:rsidR="00065FCF" w:rsidRPr="00D473D4">
        <w:rPr>
          <w:rFonts w:asciiTheme="majorHAnsi" w:eastAsia="Times New Roman" w:hAnsiTheme="majorHAnsi" w:cstheme="majorHAnsi"/>
          <w:b/>
          <w:sz w:val="20"/>
          <w:szCs w:val="20"/>
          <w:lang w:eastAsia="ar-SA"/>
        </w:rPr>
        <w:t xml:space="preserve"> </w:t>
      </w:r>
      <w:r w:rsidR="0060444D" w:rsidRPr="00D473D4">
        <w:rPr>
          <w:rFonts w:asciiTheme="majorHAnsi" w:eastAsia="Times New Roman" w:hAnsiTheme="majorHAnsi" w:cstheme="majorHAnsi"/>
          <w:b/>
          <w:sz w:val="20"/>
          <w:szCs w:val="20"/>
          <w:lang w:eastAsia="ar-SA"/>
        </w:rPr>
        <w:t xml:space="preserve"> </w:t>
      </w:r>
      <w:r w:rsidR="00065FCF" w:rsidRPr="00D473D4">
        <w:rPr>
          <w:rFonts w:asciiTheme="majorHAnsi" w:eastAsia="Times New Roman" w:hAnsiTheme="majorHAnsi" w:cstheme="majorHAnsi"/>
          <w:sz w:val="20"/>
          <w:szCs w:val="20"/>
          <w:lang w:eastAsia="ar-SA"/>
        </w:rPr>
        <w:t>Prace będą wykonywane w sposób nie powodujący zanieczyszczania chodników, pasów zieleni oraz nieruchomości sąsiednich. Zamawiający nie dopuszcza wykorzystywania dmuchaw przy ich realizacji.</w:t>
      </w:r>
    </w:p>
    <w:p w14:paraId="08F241A6" w14:textId="77777777" w:rsidR="0060444D" w:rsidRPr="00D473D4" w:rsidRDefault="0060444D" w:rsidP="00D473D4">
      <w:pPr>
        <w:spacing w:after="0" w:line="240" w:lineRule="auto"/>
        <w:jc w:val="both"/>
        <w:rPr>
          <w:rFonts w:asciiTheme="majorHAnsi" w:hAnsiTheme="majorHAnsi" w:cstheme="majorHAnsi"/>
          <w:strike/>
          <w:color w:val="000000" w:themeColor="text1"/>
          <w:sz w:val="20"/>
          <w:szCs w:val="20"/>
        </w:rPr>
      </w:pPr>
    </w:p>
    <w:p w14:paraId="50CD2624" w14:textId="77777777" w:rsidR="0060444D" w:rsidRPr="00D473D4" w:rsidRDefault="0060444D" w:rsidP="00D473D4">
      <w:pPr>
        <w:spacing w:after="0" w:line="240" w:lineRule="auto"/>
        <w:jc w:val="both"/>
        <w:rPr>
          <w:rFonts w:asciiTheme="majorHAnsi" w:hAnsiTheme="majorHAnsi" w:cstheme="majorHAnsi"/>
          <w:color w:val="000000" w:themeColor="text1"/>
          <w:sz w:val="20"/>
          <w:szCs w:val="20"/>
        </w:rPr>
      </w:pPr>
      <w:r w:rsidRPr="00D473D4">
        <w:rPr>
          <w:rFonts w:asciiTheme="majorHAnsi" w:hAnsiTheme="majorHAnsi" w:cstheme="majorHAnsi"/>
          <w:color w:val="000000" w:themeColor="text1"/>
          <w:sz w:val="20"/>
          <w:szCs w:val="20"/>
        </w:rPr>
        <w:t>b) Wykonawca może powierzyć wykonywanie części usług podwykonawcom, z uwzględnieniem postanowień zawartych we wzorze umowy.</w:t>
      </w:r>
    </w:p>
    <w:p w14:paraId="1DFB2B7E" w14:textId="77777777" w:rsidR="0060444D" w:rsidRPr="00D473D4" w:rsidRDefault="0060444D" w:rsidP="00D473D4">
      <w:pPr>
        <w:suppressAutoHyphens/>
        <w:spacing w:after="0" w:line="240" w:lineRule="auto"/>
        <w:jc w:val="both"/>
        <w:rPr>
          <w:rFonts w:asciiTheme="majorHAnsi" w:eastAsia="Times New Roman" w:hAnsiTheme="majorHAnsi" w:cstheme="majorHAnsi"/>
          <w:sz w:val="20"/>
          <w:szCs w:val="20"/>
          <w:lang w:eastAsia="ar-SA"/>
        </w:rPr>
      </w:pPr>
    </w:p>
    <w:p w14:paraId="07A39805" w14:textId="5D9D4F4D" w:rsidR="00065FCF" w:rsidRPr="00D473D4" w:rsidRDefault="00D473D4" w:rsidP="00D473D4">
      <w:pPr>
        <w:spacing w:after="0" w:line="240" w:lineRule="auto"/>
        <w:jc w:val="both"/>
        <w:rPr>
          <w:rFonts w:asciiTheme="majorHAnsi" w:hAnsiTheme="majorHAnsi" w:cstheme="majorHAnsi"/>
          <w:sz w:val="20"/>
          <w:szCs w:val="20"/>
        </w:rPr>
      </w:pPr>
      <w:r w:rsidRPr="00824BF6">
        <w:rPr>
          <w:rFonts w:asciiTheme="majorHAnsi" w:eastAsia="Times New Roman" w:hAnsiTheme="majorHAnsi" w:cstheme="majorHAnsi"/>
          <w:sz w:val="20"/>
          <w:szCs w:val="20"/>
        </w:rPr>
        <w:t>c)</w:t>
      </w:r>
      <w:r w:rsidR="00065FCF" w:rsidRPr="00D473D4">
        <w:rPr>
          <w:rFonts w:asciiTheme="majorHAnsi" w:eastAsia="Times New Roman" w:hAnsiTheme="majorHAnsi" w:cstheme="majorHAnsi"/>
          <w:b/>
          <w:bCs/>
          <w:sz w:val="20"/>
          <w:szCs w:val="20"/>
        </w:rPr>
        <w:t xml:space="preserve"> </w:t>
      </w:r>
      <w:r w:rsidR="00065FCF" w:rsidRPr="00D473D4">
        <w:rPr>
          <w:rFonts w:asciiTheme="majorHAnsi" w:hAnsiTheme="majorHAnsi" w:cstheme="majorHAnsi"/>
          <w:sz w:val="20"/>
          <w:szCs w:val="20"/>
        </w:rPr>
        <w:t>Prace składające się na przedmiot umowy należy wykonywać z należytą starannością, przepisami prawa i uzgodnieniami dokonanymi w trakcie realizacji usług.</w:t>
      </w:r>
    </w:p>
    <w:p w14:paraId="46A385E9" w14:textId="77777777" w:rsidR="00523BD0" w:rsidRPr="00D473D4" w:rsidRDefault="00523BD0" w:rsidP="00D473D4">
      <w:pPr>
        <w:spacing w:after="0" w:line="240" w:lineRule="auto"/>
        <w:rPr>
          <w:rFonts w:asciiTheme="majorHAnsi" w:hAnsiTheme="majorHAnsi" w:cstheme="majorHAnsi"/>
          <w:color w:val="FF0000"/>
          <w:sz w:val="20"/>
          <w:szCs w:val="20"/>
        </w:rPr>
      </w:pPr>
      <w:bookmarkStart w:id="5" w:name="_Hlk124427561"/>
    </w:p>
    <w:bookmarkEnd w:id="5"/>
    <w:p w14:paraId="6607022C" w14:textId="2CA489A1" w:rsidR="006D3D6A" w:rsidRPr="00D473D4" w:rsidRDefault="007157C3" w:rsidP="00D473D4">
      <w:pPr>
        <w:spacing w:after="0" w:line="240" w:lineRule="auto"/>
        <w:rPr>
          <w:rFonts w:asciiTheme="majorHAnsi" w:hAnsiTheme="majorHAnsi" w:cstheme="majorHAnsi"/>
          <w:b/>
          <w:bCs/>
          <w:sz w:val="20"/>
          <w:szCs w:val="20"/>
        </w:rPr>
      </w:pPr>
      <w:r w:rsidRPr="00D473D4">
        <w:rPr>
          <w:rFonts w:asciiTheme="majorHAnsi" w:hAnsiTheme="majorHAnsi" w:cstheme="majorHAnsi"/>
          <w:b/>
          <w:bCs/>
          <w:sz w:val="20"/>
          <w:szCs w:val="20"/>
        </w:rPr>
        <w:t>1.</w:t>
      </w:r>
      <w:r w:rsidR="00824BF6">
        <w:rPr>
          <w:rFonts w:asciiTheme="majorHAnsi" w:hAnsiTheme="majorHAnsi" w:cstheme="majorHAnsi"/>
          <w:b/>
          <w:bCs/>
          <w:sz w:val="20"/>
          <w:szCs w:val="20"/>
        </w:rPr>
        <w:t>6</w:t>
      </w:r>
      <w:r w:rsidR="00203509" w:rsidRPr="00D473D4">
        <w:rPr>
          <w:rFonts w:asciiTheme="majorHAnsi" w:hAnsiTheme="majorHAnsi" w:cstheme="majorHAnsi"/>
          <w:b/>
          <w:bCs/>
          <w:sz w:val="20"/>
          <w:szCs w:val="20"/>
        </w:rPr>
        <w:t>/</w:t>
      </w:r>
      <w:r w:rsidRPr="00D473D4">
        <w:rPr>
          <w:rFonts w:asciiTheme="majorHAnsi" w:hAnsiTheme="majorHAnsi" w:cstheme="majorHAnsi"/>
          <w:b/>
          <w:bCs/>
          <w:sz w:val="20"/>
          <w:szCs w:val="20"/>
        </w:rPr>
        <w:t xml:space="preserve"> </w:t>
      </w:r>
      <w:r w:rsidR="006D3D6A" w:rsidRPr="00D473D4">
        <w:rPr>
          <w:rFonts w:asciiTheme="majorHAnsi" w:hAnsiTheme="majorHAnsi" w:cstheme="majorHAnsi"/>
          <w:b/>
          <w:bCs/>
          <w:sz w:val="20"/>
          <w:szCs w:val="20"/>
        </w:rPr>
        <w:t>Warunki rozliczenia wykonania przedmiotu zamówienia.</w:t>
      </w:r>
    </w:p>
    <w:p w14:paraId="206825F5" w14:textId="54384AFF" w:rsidR="00366E1F" w:rsidRPr="00824BF6" w:rsidRDefault="00366E1F" w:rsidP="00D473D4">
      <w:pPr>
        <w:spacing w:after="0" w:line="240" w:lineRule="auto"/>
        <w:jc w:val="both"/>
        <w:rPr>
          <w:rFonts w:asciiTheme="majorHAnsi" w:hAnsiTheme="majorHAnsi" w:cstheme="majorHAnsi"/>
          <w:color w:val="262626" w:themeColor="text1" w:themeTint="D9"/>
          <w:sz w:val="20"/>
          <w:szCs w:val="20"/>
        </w:rPr>
      </w:pPr>
      <w:r w:rsidRPr="00824BF6">
        <w:rPr>
          <w:rFonts w:asciiTheme="majorHAnsi" w:hAnsiTheme="majorHAnsi" w:cstheme="majorHAnsi"/>
          <w:color w:val="262626" w:themeColor="text1" w:themeTint="D9"/>
          <w:sz w:val="20"/>
          <w:szCs w:val="20"/>
        </w:rPr>
        <w:t xml:space="preserve">Warunkiem zapłaty należności dla Wykonawcy za wykonane </w:t>
      </w:r>
      <w:r w:rsidR="00505DF3" w:rsidRPr="00824BF6">
        <w:rPr>
          <w:rFonts w:asciiTheme="majorHAnsi" w:hAnsiTheme="majorHAnsi" w:cstheme="majorHAnsi"/>
          <w:color w:val="262626" w:themeColor="text1" w:themeTint="D9"/>
          <w:sz w:val="20"/>
          <w:szCs w:val="20"/>
        </w:rPr>
        <w:t>usługi</w:t>
      </w:r>
      <w:r w:rsidRPr="00824BF6">
        <w:rPr>
          <w:rFonts w:asciiTheme="majorHAnsi" w:hAnsiTheme="majorHAnsi" w:cstheme="majorHAnsi"/>
          <w:color w:val="262626" w:themeColor="text1" w:themeTint="D9"/>
          <w:sz w:val="20"/>
          <w:szCs w:val="20"/>
        </w:rPr>
        <w:t xml:space="preserve"> będzie otrzymanie przez Zamawiającego podpisanych przez podwykonawców </w:t>
      </w:r>
      <w:r w:rsidRPr="00824BF6">
        <w:rPr>
          <w:rFonts w:asciiTheme="majorHAnsi" w:hAnsiTheme="majorHAnsi" w:cstheme="majorHAnsi"/>
          <w:color w:val="262626" w:themeColor="text1" w:themeTint="D9"/>
          <w:sz w:val="20"/>
          <w:szCs w:val="20"/>
          <w:shd w:val="clear" w:color="auto" w:fill="FFFFFF" w:themeFill="background1"/>
        </w:rPr>
        <w:t>potwierdzeń otrzymania zapłaty zgodnie z zawartymi z nimi umowami</w:t>
      </w:r>
      <w:r w:rsidRPr="00824BF6">
        <w:rPr>
          <w:rFonts w:asciiTheme="majorHAnsi" w:hAnsiTheme="majorHAnsi" w:cstheme="majorHAnsi"/>
          <w:color w:val="262626" w:themeColor="text1" w:themeTint="D9"/>
          <w:sz w:val="20"/>
          <w:szCs w:val="20"/>
        </w:rPr>
        <w:t xml:space="preserve">. </w:t>
      </w:r>
    </w:p>
    <w:p w14:paraId="330A69A0" w14:textId="77777777" w:rsidR="006706F5" w:rsidRDefault="006706F5" w:rsidP="00D473D4">
      <w:pPr>
        <w:spacing w:after="0" w:line="240" w:lineRule="auto"/>
        <w:jc w:val="both"/>
        <w:rPr>
          <w:rFonts w:asciiTheme="majorHAnsi" w:hAnsiTheme="majorHAnsi" w:cstheme="majorHAnsi"/>
          <w:color w:val="262626" w:themeColor="text1" w:themeTint="D9"/>
          <w:sz w:val="20"/>
          <w:szCs w:val="20"/>
        </w:rPr>
      </w:pPr>
    </w:p>
    <w:p w14:paraId="5BA53782" w14:textId="77777777" w:rsidR="00A37A1F" w:rsidRPr="00D473D4" w:rsidRDefault="00A37A1F" w:rsidP="00D473D4">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6ABB1A01" w14:textId="16FDD618" w:rsidR="00436F5E" w:rsidRPr="00430ABF" w:rsidRDefault="00436F5E" w:rsidP="00436F5E">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lastRenderedPageBreak/>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520944" w:rsidRDefault="00436F5E" w:rsidP="00436F5E">
      <w:pPr>
        <w:autoSpaceDE w:val="0"/>
        <w:spacing w:after="0" w:line="240" w:lineRule="auto"/>
        <w:jc w:val="both"/>
        <w:rPr>
          <w:rFonts w:asciiTheme="majorHAnsi" w:hAnsiTheme="majorHAnsi" w:cstheme="majorHAnsi"/>
          <w:color w:val="FF0000"/>
          <w:sz w:val="20"/>
          <w:szCs w:val="20"/>
        </w:rPr>
      </w:pPr>
    </w:p>
    <w:p w14:paraId="1D536E6C" w14:textId="2FEAB335" w:rsidR="00436F5E" w:rsidRDefault="00436F5E" w:rsidP="00436F5E">
      <w:pPr>
        <w:autoSpaceDE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478578A8" w14:textId="77777777" w:rsidR="0060444D" w:rsidRPr="0070327F" w:rsidRDefault="0060444D" w:rsidP="0060444D">
      <w:pPr>
        <w:spacing w:after="200" w:line="252" w:lineRule="auto"/>
        <w:contextualSpacing/>
        <w:jc w:val="both"/>
        <w:rPr>
          <w:rFonts w:asciiTheme="majorHAnsi" w:eastAsiaTheme="majorEastAsia" w:hAnsiTheme="majorHAnsi" w:cstheme="majorHAnsi"/>
          <w:sz w:val="20"/>
          <w:szCs w:val="20"/>
          <w:lang w:eastAsia="en-US"/>
        </w:rPr>
      </w:pPr>
      <w:r w:rsidRPr="0070327F">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57B7766F" w14:textId="77777777" w:rsidR="00B729A7" w:rsidRDefault="00B729A7" w:rsidP="00CC124D">
      <w:pPr>
        <w:spacing w:after="0" w:line="240" w:lineRule="auto"/>
        <w:rPr>
          <w:rFonts w:asciiTheme="majorHAnsi" w:hAnsiTheme="majorHAnsi" w:cstheme="majorHAnsi"/>
          <w:color w:val="FF0000"/>
          <w:sz w:val="20"/>
          <w:szCs w:val="20"/>
        </w:rPr>
      </w:pPr>
    </w:p>
    <w:p w14:paraId="3DCC1905" w14:textId="77777777" w:rsidR="00E609E5" w:rsidRPr="00520944" w:rsidRDefault="00E609E5"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1EA057F0" w14:textId="17A1F082" w:rsidR="00CE2573" w:rsidRPr="00430ABF" w:rsidRDefault="00CE2573" w:rsidP="00CE2573">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sidR="00430ABF">
        <w:rPr>
          <w:rFonts w:ascii="Calibri Light" w:hAnsi="Calibri Light"/>
          <w:sz w:val="20"/>
          <w:szCs w:val="20"/>
          <w:lang w:eastAsia="en-US"/>
        </w:rPr>
        <w:t>r. – Kodeks pracy (tj. Dz. U. z </w:t>
      </w:r>
      <w:r w:rsidRPr="00430ABF">
        <w:rPr>
          <w:rFonts w:ascii="Calibri Light" w:hAnsi="Calibri Light"/>
          <w:sz w:val="20"/>
          <w:szCs w:val="20"/>
          <w:lang w:eastAsia="en-US"/>
        </w:rPr>
        <w:t>20</w:t>
      </w:r>
      <w:r w:rsidR="008E760C">
        <w:rPr>
          <w:rFonts w:ascii="Calibri Light" w:hAnsi="Calibri Light"/>
          <w:sz w:val="20"/>
          <w:szCs w:val="20"/>
          <w:lang w:eastAsia="en-US"/>
        </w:rPr>
        <w:t>23</w:t>
      </w:r>
      <w:r w:rsidRPr="00430ABF">
        <w:rPr>
          <w:rFonts w:ascii="Calibri Light" w:hAnsi="Calibri Light"/>
          <w:sz w:val="20"/>
          <w:szCs w:val="20"/>
          <w:lang w:eastAsia="en-US"/>
        </w:rPr>
        <w:t xml:space="preserve"> r., poz. 1</w:t>
      </w:r>
      <w:r w:rsidR="008E760C">
        <w:rPr>
          <w:rFonts w:ascii="Calibri Light" w:hAnsi="Calibri Light"/>
          <w:sz w:val="20"/>
          <w:szCs w:val="20"/>
          <w:lang w:eastAsia="en-US"/>
        </w:rPr>
        <w:t>465</w:t>
      </w:r>
      <w:r w:rsidRPr="00430ABF">
        <w:rPr>
          <w:rFonts w:ascii="Calibri Light" w:hAnsi="Calibri Light"/>
          <w:sz w:val="20"/>
          <w:szCs w:val="20"/>
          <w:lang w:eastAsia="en-US"/>
        </w:rPr>
        <w:t>) z wyłączeniem osób samodzielnie wykonujących daną czynność w ramach jednoosobowej działalności gospodarczej tzw. „samo zatrudnienie”</w:t>
      </w:r>
      <w:r w:rsidR="00937CCB" w:rsidRPr="00430ABF">
        <w:rPr>
          <w:rFonts w:asciiTheme="majorHAnsi" w:hAnsiTheme="majorHAnsi" w:cstheme="majorHAnsi"/>
          <w:sz w:val="20"/>
          <w:szCs w:val="20"/>
        </w:rPr>
        <w:t xml:space="preserve"> lub na podstawie umowy cywilno – prawnej. </w:t>
      </w:r>
      <w:r w:rsidRPr="00430ABF">
        <w:rPr>
          <w:rFonts w:ascii="Calibri Light" w:hAnsi="Calibri Light"/>
          <w:sz w:val="20"/>
          <w:szCs w:val="20"/>
          <w:lang w:eastAsia="en-US"/>
        </w:rPr>
        <w:t xml:space="preserve"> </w:t>
      </w:r>
    </w:p>
    <w:p w14:paraId="085A5E5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430ABF" w:rsidRDefault="00CE2573" w:rsidP="00CE2573">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0E77D76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3035CE3"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Pzp, </w:t>
      </w:r>
    </w:p>
    <w:p w14:paraId="730F479B"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0E8FD2E0" w:rsidR="00CE2573"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sidR="00430ABF">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17B10D40" w14:textId="77777777" w:rsidR="00D15B85" w:rsidRPr="00430ABF" w:rsidRDefault="00D15B85" w:rsidP="00CE2573">
      <w:pPr>
        <w:autoSpaceDE w:val="0"/>
        <w:autoSpaceDN w:val="0"/>
        <w:spacing w:after="0" w:line="240" w:lineRule="auto"/>
        <w:ind w:left="426"/>
        <w:jc w:val="both"/>
        <w:rPr>
          <w:rFonts w:ascii="Calibri Light" w:hAnsi="Calibri Light"/>
          <w:sz w:val="20"/>
          <w:szCs w:val="20"/>
          <w:lang w:eastAsia="en-US"/>
        </w:rPr>
      </w:pPr>
    </w:p>
    <w:p w14:paraId="26EFF2A5" w14:textId="77777777"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 2 PKT 2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Pzp.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741A3BAC" w14:textId="77777777" w:rsidR="006706F5" w:rsidRDefault="006706F5" w:rsidP="00CC124D">
      <w:pPr>
        <w:spacing w:after="0" w:line="240" w:lineRule="auto"/>
        <w:rPr>
          <w:rFonts w:asciiTheme="majorHAnsi" w:hAnsiTheme="majorHAnsi" w:cstheme="majorHAnsi"/>
          <w:sz w:val="20"/>
          <w:szCs w:val="20"/>
        </w:rPr>
      </w:pP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6B14BF" w:rsidRDefault="00203509" w:rsidP="000667B2">
      <w:pPr>
        <w:spacing w:after="0" w:line="240" w:lineRule="auto"/>
        <w:rPr>
          <w:rFonts w:asciiTheme="majorHAnsi" w:hAnsiTheme="majorHAnsi" w:cstheme="majorHAnsi"/>
          <w:color w:val="262626" w:themeColor="text1" w:themeTint="D9"/>
          <w:sz w:val="20"/>
          <w:szCs w:val="20"/>
        </w:rPr>
      </w:pPr>
    </w:p>
    <w:p w14:paraId="5CAFC733" w14:textId="09444BD7" w:rsidR="00E146A2" w:rsidRDefault="006D3D6A" w:rsidP="00514204">
      <w:pPr>
        <w:spacing w:after="0" w:line="240" w:lineRule="auto"/>
        <w:rPr>
          <w:rFonts w:asciiTheme="majorHAnsi" w:hAnsiTheme="majorHAnsi" w:cstheme="majorHAnsi"/>
          <w:b/>
          <w:bCs/>
          <w:color w:val="262626" w:themeColor="text1" w:themeTint="D9"/>
          <w:sz w:val="20"/>
          <w:szCs w:val="20"/>
        </w:rPr>
      </w:pPr>
      <w:r w:rsidRPr="00E146A2">
        <w:rPr>
          <w:rFonts w:asciiTheme="majorHAnsi" w:hAnsiTheme="majorHAnsi" w:cstheme="majorHAnsi"/>
          <w:b/>
          <w:bCs/>
          <w:color w:val="262626" w:themeColor="text1" w:themeTint="D9"/>
          <w:sz w:val="20"/>
          <w:szCs w:val="20"/>
        </w:rPr>
        <w:t>Termin realizacji zamówienia</w:t>
      </w:r>
      <w:r w:rsidR="0028014F" w:rsidRPr="00E146A2">
        <w:rPr>
          <w:rFonts w:asciiTheme="majorHAnsi" w:hAnsiTheme="majorHAnsi" w:cstheme="majorHAnsi"/>
          <w:b/>
          <w:bCs/>
          <w:color w:val="262626" w:themeColor="text1" w:themeTint="D9"/>
          <w:sz w:val="20"/>
          <w:szCs w:val="20"/>
        </w:rPr>
        <w:t>:</w:t>
      </w:r>
      <w:r w:rsidR="00283F16">
        <w:rPr>
          <w:rFonts w:asciiTheme="majorHAnsi" w:hAnsiTheme="majorHAnsi" w:cstheme="majorHAnsi"/>
          <w:b/>
          <w:bCs/>
          <w:color w:val="262626" w:themeColor="text1" w:themeTint="D9"/>
          <w:sz w:val="20"/>
          <w:szCs w:val="20"/>
        </w:rPr>
        <w:t xml:space="preserve"> </w:t>
      </w:r>
      <w:bookmarkStart w:id="6" w:name="_Hlk65509195"/>
      <w:r w:rsidR="00514204">
        <w:rPr>
          <w:rFonts w:asciiTheme="majorHAnsi" w:hAnsiTheme="majorHAnsi" w:cstheme="majorHAnsi"/>
          <w:b/>
          <w:bCs/>
          <w:color w:val="262626" w:themeColor="text1" w:themeTint="D9"/>
          <w:sz w:val="20"/>
          <w:szCs w:val="20"/>
        </w:rPr>
        <w:t xml:space="preserve"> 6 miesięcy od dnia podpisania umowy.</w:t>
      </w:r>
    </w:p>
    <w:p w14:paraId="40E75713" w14:textId="1838E5F5" w:rsidR="004969F3" w:rsidRDefault="004969F3" w:rsidP="000667B2">
      <w:pPr>
        <w:spacing w:after="0" w:line="240" w:lineRule="auto"/>
        <w:jc w:val="both"/>
        <w:rPr>
          <w:rFonts w:asciiTheme="majorHAnsi" w:hAnsiTheme="majorHAnsi" w:cstheme="majorHAnsi"/>
          <w:b/>
          <w:bCs/>
          <w:sz w:val="20"/>
          <w:szCs w:val="20"/>
        </w:rPr>
      </w:pPr>
    </w:p>
    <w:p w14:paraId="34D5F4F9" w14:textId="77777777" w:rsidR="00824BF6" w:rsidRDefault="00824BF6" w:rsidP="000667B2">
      <w:pPr>
        <w:spacing w:after="0" w:line="240" w:lineRule="auto"/>
        <w:jc w:val="both"/>
        <w:rPr>
          <w:rFonts w:asciiTheme="majorHAnsi" w:hAnsiTheme="majorHAnsi" w:cstheme="majorHAnsi"/>
          <w:b/>
          <w:bCs/>
          <w:sz w:val="20"/>
          <w:szCs w:val="20"/>
        </w:rPr>
      </w:pPr>
    </w:p>
    <w:p w14:paraId="6FF326B6" w14:textId="77777777" w:rsidR="00824BF6" w:rsidRDefault="00824BF6" w:rsidP="000667B2">
      <w:pPr>
        <w:spacing w:after="0" w:line="240" w:lineRule="auto"/>
        <w:jc w:val="both"/>
        <w:rPr>
          <w:rFonts w:asciiTheme="majorHAnsi" w:hAnsiTheme="majorHAnsi" w:cstheme="majorHAnsi"/>
          <w:b/>
          <w:bCs/>
          <w:sz w:val="20"/>
          <w:szCs w:val="20"/>
        </w:rPr>
      </w:pPr>
    </w:p>
    <w:p w14:paraId="740F2D50" w14:textId="77777777" w:rsidR="00824BF6" w:rsidRDefault="00824BF6" w:rsidP="000667B2">
      <w:pPr>
        <w:spacing w:after="0" w:line="240" w:lineRule="auto"/>
        <w:jc w:val="both"/>
        <w:rPr>
          <w:rFonts w:asciiTheme="majorHAnsi" w:hAnsiTheme="majorHAnsi" w:cstheme="majorHAnsi"/>
          <w:b/>
          <w:bCs/>
          <w:sz w:val="20"/>
          <w:szCs w:val="20"/>
        </w:rPr>
      </w:pPr>
    </w:p>
    <w:p w14:paraId="59DDE6CA" w14:textId="77777777" w:rsidR="00824BF6" w:rsidRDefault="00824BF6" w:rsidP="000667B2">
      <w:pPr>
        <w:spacing w:after="0" w:line="240" w:lineRule="auto"/>
        <w:jc w:val="both"/>
        <w:rPr>
          <w:rFonts w:asciiTheme="majorHAnsi" w:hAnsiTheme="majorHAnsi" w:cstheme="majorHAnsi"/>
          <w:b/>
          <w:bCs/>
          <w:sz w:val="20"/>
          <w:szCs w:val="20"/>
        </w:rPr>
      </w:pPr>
    </w:p>
    <w:bookmarkEnd w:id="6"/>
    <w:p w14:paraId="68C9FB7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48256B3F" w14:textId="77777777" w:rsidR="005F4802" w:rsidRPr="00575CD0" w:rsidRDefault="005F4802"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514204" w:rsidRDefault="008579C0" w:rsidP="0028014F">
      <w:pPr>
        <w:spacing w:after="0" w:line="240" w:lineRule="auto"/>
        <w:rPr>
          <w:rFonts w:asciiTheme="majorHAnsi" w:hAnsiTheme="majorHAnsi" w:cstheme="majorHAnsi"/>
          <w:color w:val="262626" w:themeColor="text1" w:themeTint="D9"/>
          <w:sz w:val="20"/>
          <w:szCs w:val="20"/>
        </w:rPr>
      </w:pPr>
      <w:r w:rsidRPr="00514204">
        <w:rPr>
          <w:rFonts w:asciiTheme="majorHAnsi" w:hAnsiTheme="majorHAnsi" w:cstheme="majorHAnsi"/>
          <w:color w:val="262626" w:themeColor="text1" w:themeTint="D9"/>
          <w:sz w:val="20"/>
          <w:szCs w:val="20"/>
        </w:rPr>
        <w:t>3) Sytuacji ekonomicznej lub finansowej:</w:t>
      </w:r>
    </w:p>
    <w:p w14:paraId="4B7CD180" w14:textId="77777777" w:rsidR="00514204" w:rsidRPr="00575CD0" w:rsidRDefault="00514204" w:rsidP="00514204">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9D8EE2F" w14:textId="2FB27B97" w:rsidR="009A6048" w:rsidRPr="00575CD0"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6F02F079"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4) Zdolności technicznej lub zawodowej:</w:t>
      </w:r>
    </w:p>
    <w:p w14:paraId="4BEE3152"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17BF94E" w14:textId="77777777" w:rsidR="00514204" w:rsidRPr="00125917" w:rsidRDefault="00514204" w:rsidP="00514204">
      <w:pPr>
        <w:autoSpaceDE w:val="0"/>
        <w:autoSpaceDN w:val="0"/>
        <w:adjustRightInd w:val="0"/>
        <w:spacing w:after="0" w:line="240" w:lineRule="auto"/>
        <w:jc w:val="both"/>
        <w:rPr>
          <w:rFonts w:ascii="Calibri Light" w:hAnsi="Calibri Light"/>
          <w:sz w:val="20"/>
          <w:szCs w:val="20"/>
        </w:rPr>
      </w:pPr>
      <w:r w:rsidRPr="006706F5">
        <w:rPr>
          <w:rFonts w:ascii="Calibri Light" w:hAnsi="Calibri Light"/>
          <w:b/>
          <w:bCs/>
          <w:sz w:val="20"/>
          <w:szCs w:val="20"/>
        </w:rPr>
        <w:t>4.1/</w:t>
      </w:r>
      <w:r w:rsidRPr="00125917">
        <w:rPr>
          <w:rFonts w:ascii="Calibri Light" w:hAnsi="Calibri Light"/>
          <w:sz w:val="20"/>
          <w:szCs w:val="20"/>
        </w:rPr>
        <w:t xml:space="preserve"> wykonał usługi, </w:t>
      </w:r>
      <w:r w:rsidRPr="00AC2AA7">
        <w:rPr>
          <w:rFonts w:ascii="Calibri Light" w:hAnsi="Calibri Light"/>
          <w:strike/>
          <w:sz w:val="20"/>
          <w:szCs w:val="20"/>
        </w:rPr>
        <w:t>a w przypadku świadczeń powtarzających się lub ciągłych również wykonywanych usług</w:t>
      </w:r>
      <w:r w:rsidRPr="00125917">
        <w:rPr>
          <w:rFonts w:ascii="Calibri Light" w:hAnsi="Calibri Light"/>
          <w:sz w:val="20"/>
          <w:szCs w:val="20"/>
        </w:rPr>
        <w:t xml:space="preserve">, w okresie ostatnich 3 lat, a jeżeli okres prowadzenia działalności jest krótszy – w tym okresie, wraz z podaniem ich wartości, przedmiotu, dat wykonania i podmiotów, na rzecz których usługi zostały wykonane </w:t>
      </w:r>
      <w:r w:rsidRPr="00AC2AA7">
        <w:rPr>
          <w:rFonts w:ascii="Calibri Light" w:hAnsi="Calibri Light"/>
          <w:strike/>
          <w:sz w:val="20"/>
          <w:szCs w:val="20"/>
        </w:rPr>
        <w:t>lub są wykonywane</w:t>
      </w:r>
      <w:r w:rsidRPr="00125917">
        <w:rPr>
          <w:rFonts w:ascii="Calibri Light" w:hAnsi="Calibri Light"/>
          <w:sz w:val="20"/>
          <w:szCs w:val="20"/>
        </w:rPr>
        <w:t xml:space="preserve">, oraz załączeniem dowodów określających, czy te usługi zostały wykonane </w:t>
      </w:r>
      <w:r w:rsidRPr="00AC2AA7">
        <w:rPr>
          <w:rFonts w:ascii="Calibri Light" w:hAnsi="Calibri Light"/>
          <w:strike/>
          <w:sz w:val="20"/>
          <w:szCs w:val="20"/>
        </w:rPr>
        <w:t>lub są wykonywane</w:t>
      </w:r>
      <w:r w:rsidRPr="00125917">
        <w:rPr>
          <w:rFonts w:ascii="Calibri Light" w:hAnsi="Calibri Light"/>
          <w:sz w:val="20"/>
          <w:szCs w:val="20"/>
        </w:rPr>
        <w:t xml:space="preserve"> należycie, w tym:</w:t>
      </w:r>
    </w:p>
    <w:p w14:paraId="12F88EC9" w14:textId="648A66C5" w:rsidR="003D2725" w:rsidRDefault="003D2725"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p>
    <w:p w14:paraId="47CC9585" w14:textId="7DA7C6A3" w:rsidR="00374BD0" w:rsidRPr="00E53FEB" w:rsidRDefault="00374BD0" w:rsidP="00374BD0">
      <w:pPr>
        <w:shd w:val="clear" w:color="auto" w:fill="F2F2F2" w:themeFill="background1" w:themeFillShade="F2"/>
        <w:autoSpaceDE w:val="0"/>
        <w:autoSpaceDN w:val="0"/>
        <w:adjustRightInd w:val="0"/>
        <w:spacing w:after="0" w:line="240" w:lineRule="auto"/>
        <w:ind w:left="567"/>
        <w:jc w:val="both"/>
        <w:rPr>
          <w:rFonts w:ascii="Calibri Light" w:eastAsia="TimesNewRoman" w:hAnsi="Calibri Light" w:cs="TimesNewRoman"/>
          <w:b/>
          <w:bCs/>
          <w:color w:val="262626" w:themeColor="text1" w:themeTint="D9"/>
          <w:sz w:val="20"/>
          <w:szCs w:val="20"/>
        </w:rPr>
      </w:pPr>
      <w:r w:rsidRPr="00374BD0">
        <w:rPr>
          <w:rFonts w:ascii="Calibri Light" w:eastAsia="TimesNewRoman" w:hAnsi="Calibri Light" w:cs="TimesNewRoman"/>
          <w:color w:val="262626" w:themeColor="text1" w:themeTint="D9"/>
          <w:sz w:val="20"/>
          <w:szCs w:val="20"/>
        </w:rPr>
        <w:t xml:space="preserve">- </w:t>
      </w:r>
      <w:r w:rsidRPr="00374BD0">
        <w:rPr>
          <w:rFonts w:ascii="Calibri Light" w:eastAsia="TimesNewRoman" w:hAnsi="Calibri Light" w:cs="TimesNewRoman"/>
          <w:b/>
          <w:bCs/>
          <w:color w:val="262626" w:themeColor="text1" w:themeTint="D9"/>
          <w:sz w:val="20"/>
          <w:szCs w:val="20"/>
        </w:rPr>
        <w:t xml:space="preserve">co najmniej </w:t>
      </w:r>
      <w:r w:rsidR="00514204">
        <w:rPr>
          <w:rFonts w:ascii="Calibri Light" w:eastAsia="TimesNewRoman" w:hAnsi="Calibri Light" w:cs="TimesNewRoman"/>
          <w:b/>
          <w:bCs/>
          <w:color w:val="262626" w:themeColor="text1" w:themeTint="D9"/>
          <w:sz w:val="20"/>
          <w:szCs w:val="20"/>
        </w:rPr>
        <w:t>2 usług</w:t>
      </w:r>
      <w:r w:rsidR="00E6580A">
        <w:rPr>
          <w:rFonts w:ascii="Calibri Light" w:eastAsia="TimesNewRoman" w:hAnsi="Calibri Light" w:cs="TimesNewRoman"/>
          <w:b/>
          <w:bCs/>
          <w:color w:val="262626" w:themeColor="text1" w:themeTint="D9"/>
          <w:sz w:val="20"/>
          <w:szCs w:val="20"/>
        </w:rPr>
        <w:t>i</w:t>
      </w:r>
      <w:r w:rsidR="00514204">
        <w:rPr>
          <w:rFonts w:ascii="Calibri Light" w:eastAsia="TimesNewRoman" w:hAnsi="Calibri Light" w:cs="TimesNewRoman"/>
          <w:b/>
          <w:bCs/>
          <w:color w:val="262626" w:themeColor="text1" w:themeTint="D9"/>
          <w:sz w:val="20"/>
          <w:szCs w:val="20"/>
        </w:rPr>
        <w:t xml:space="preserve"> </w:t>
      </w:r>
      <w:r w:rsidRPr="00374BD0">
        <w:rPr>
          <w:rFonts w:ascii="Calibri Light" w:eastAsia="TimesNewRoman" w:hAnsi="Calibri Light" w:cs="TimesNewRoman"/>
          <w:color w:val="262626" w:themeColor="text1" w:themeTint="D9"/>
          <w:sz w:val="20"/>
          <w:szCs w:val="20"/>
        </w:rPr>
        <w:t>odpowiadając</w:t>
      </w:r>
      <w:r w:rsidR="00E6580A">
        <w:rPr>
          <w:rFonts w:ascii="Calibri Light" w:eastAsia="TimesNewRoman" w:hAnsi="Calibri Light" w:cs="TimesNewRoman"/>
          <w:color w:val="262626" w:themeColor="text1" w:themeTint="D9"/>
          <w:sz w:val="20"/>
          <w:szCs w:val="20"/>
        </w:rPr>
        <w:t>e</w:t>
      </w:r>
      <w:r w:rsidRPr="00374BD0">
        <w:rPr>
          <w:rFonts w:ascii="Calibri Light" w:eastAsia="TimesNewRoman" w:hAnsi="Calibri Light" w:cs="TimesNewRoman"/>
          <w:color w:val="262626" w:themeColor="text1" w:themeTint="D9"/>
          <w:sz w:val="20"/>
          <w:szCs w:val="20"/>
        </w:rPr>
        <w:t xml:space="preserve"> swoim rodzajem </w:t>
      </w:r>
      <w:r w:rsidR="00514204">
        <w:rPr>
          <w:rFonts w:ascii="Calibri Light" w:eastAsia="TimesNewRoman" w:hAnsi="Calibri Light" w:cs="TimesNewRoman"/>
          <w:color w:val="262626" w:themeColor="text1" w:themeTint="D9"/>
          <w:sz w:val="20"/>
          <w:szCs w:val="20"/>
        </w:rPr>
        <w:t>usłu</w:t>
      </w:r>
      <w:r w:rsidR="00E6580A">
        <w:rPr>
          <w:rFonts w:ascii="Calibri Light" w:eastAsia="TimesNewRoman" w:hAnsi="Calibri Light" w:cs="TimesNewRoman"/>
          <w:color w:val="262626" w:themeColor="text1" w:themeTint="D9"/>
          <w:sz w:val="20"/>
          <w:szCs w:val="20"/>
        </w:rPr>
        <w:t>dze</w:t>
      </w:r>
      <w:r w:rsidRPr="00374BD0">
        <w:rPr>
          <w:rFonts w:ascii="Calibri Light" w:eastAsia="TimesNewRoman" w:hAnsi="Calibri Light" w:cs="TimesNewRoman"/>
          <w:color w:val="262626" w:themeColor="text1" w:themeTint="D9"/>
          <w:sz w:val="20"/>
          <w:szCs w:val="20"/>
        </w:rPr>
        <w:t xml:space="preserve"> stanowiąc</w:t>
      </w:r>
      <w:r w:rsidR="00E6580A">
        <w:rPr>
          <w:rFonts w:ascii="Calibri Light" w:eastAsia="TimesNewRoman" w:hAnsi="Calibri Light" w:cs="TimesNewRoman"/>
          <w:color w:val="262626" w:themeColor="text1" w:themeTint="D9"/>
          <w:sz w:val="20"/>
          <w:szCs w:val="20"/>
        </w:rPr>
        <w:t>ej</w:t>
      </w:r>
      <w:r w:rsidRPr="00374BD0">
        <w:rPr>
          <w:rFonts w:ascii="Calibri Light" w:eastAsia="TimesNewRoman" w:hAnsi="Calibri Light" w:cs="TimesNewRoman"/>
          <w:color w:val="262626" w:themeColor="text1" w:themeTint="D9"/>
          <w:sz w:val="20"/>
          <w:szCs w:val="20"/>
        </w:rPr>
        <w:t xml:space="preserve"> przedmiot zamówienia tj</w:t>
      </w:r>
      <w:r w:rsidRPr="00E53FEB">
        <w:rPr>
          <w:rFonts w:ascii="Calibri Light" w:eastAsia="TimesNewRoman" w:hAnsi="Calibri Light" w:cs="TimesNewRoman"/>
          <w:b/>
          <w:bCs/>
          <w:color w:val="262626" w:themeColor="text1" w:themeTint="D9"/>
          <w:sz w:val="20"/>
          <w:szCs w:val="20"/>
        </w:rPr>
        <w:t xml:space="preserve">.: polegającej na: </w:t>
      </w:r>
      <w:r w:rsidR="00514204" w:rsidRPr="00E53FEB">
        <w:rPr>
          <w:rFonts w:ascii="Calibri Light" w:eastAsia="TimesNewRoman" w:hAnsi="Calibri Light" w:cs="TimesNewRoman"/>
          <w:b/>
          <w:bCs/>
          <w:color w:val="262626" w:themeColor="text1" w:themeTint="D9"/>
          <w:sz w:val="20"/>
          <w:szCs w:val="20"/>
        </w:rPr>
        <w:t>zamiataniu ulic.</w:t>
      </w:r>
    </w:p>
    <w:p w14:paraId="6B3911B2" w14:textId="287C5C78" w:rsidR="00E53FEB" w:rsidRPr="00E53FEB" w:rsidRDefault="00E53FEB" w:rsidP="00E53FEB">
      <w:pPr>
        <w:widowControl w:val="0"/>
        <w:shd w:val="clear" w:color="auto" w:fill="F2F2F2" w:themeFill="background1" w:themeFillShade="F2"/>
        <w:suppressAutoHyphens/>
        <w:autoSpaceDE w:val="0"/>
        <w:spacing w:after="0" w:line="240" w:lineRule="auto"/>
        <w:ind w:left="567"/>
        <w:jc w:val="both"/>
        <w:rPr>
          <w:rFonts w:ascii="Calibri Light" w:eastAsia="TimesNewRoman" w:hAnsi="Calibri Light" w:cs="TimesNewRoman"/>
          <w:b/>
          <w:bCs/>
          <w:color w:val="262626" w:themeColor="text1" w:themeTint="D9"/>
          <w:sz w:val="20"/>
          <w:szCs w:val="20"/>
        </w:rPr>
      </w:pPr>
      <w:r w:rsidRPr="00E53FEB">
        <w:rPr>
          <w:rFonts w:ascii="Calibri Light" w:eastAsia="Arial" w:hAnsi="Calibri Light" w:cs="Calibri Light"/>
          <w:b/>
          <w:bCs/>
          <w:color w:val="262626" w:themeColor="text1" w:themeTint="D9"/>
          <w:sz w:val="20"/>
          <w:szCs w:val="20"/>
          <w:lang w:eastAsia="ar-SA"/>
        </w:rPr>
        <w:t xml:space="preserve">Każda przedstawiona </w:t>
      </w:r>
      <w:r w:rsidR="00E6580A">
        <w:rPr>
          <w:rFonts w:ascii="Calibri Light" w:eastAsia="Arial" w:hAnsi="Calibri Light" w:cs="Calibri Light"/>
          <w:b/>
          <w:bCs/>
          <w:color w:val="262626" w:themeColor="text1" w:themeTint="D9"/>
          <w:sz w:val="20"/>
          <w:szCs w:val="20"/>
          <w:lang w:eastAsia="ar-SA"/>
        </w:rPr>
        <w:t>usługa</w:t>
      </w:r>
      <w:r w:rsidRPr="00E53FEB">
        <w:rPr>
          <w:rFonts w:ascii="Calibri Light" w:eastAsia="Arial" w:hAnsi="Calibri Light" w:cs="Calibri Light"/>
          <w:b/>
          <w:bCs/>
          <w:color w:val="262626" w:themeColor="text1" w:themeTint="D9"/>
          <w:sz w:val="20"/>
          <w:szCs w:val="20"/>
          <w:lang w:eastAsia="ar-SA"/>
        </w:rPr>
        <w:t xml:space="preserve"> musi mieć wartość</w:t>
      </w:r>
      <w:r w:rsidRPr="00E53FEB">
        <w:rPr>
          <w:rFonts w:ascii="Calibri Light" w:hAnsi="Calibri Light" w:cs="Calibri Light"/>
          <w:b/>
          <w:bCs/>
          <w:color w:val="262626" w:themeColor="text1" w:themeTint="D9"/>
          <w:sz w:val="20"/>
          <w:szCs w:val="20"/>
          <w:lang w:eastAsia="ar-SA"/>
        </w:rPr>
        <w:t xml:space="preserve">  brutto min. </w:t>
      </w:r>
      <w:r>
        <w:rPr>
          <w:rFonts w:ascii="Calibri Light" w:hAnsi="Calibri Light" w:cs="Calibri Light"/>
          <w:b/>
          <w:bCs/>
          <w:color w:val="262626" w:themeColor="text1" w:themeTint="D9"/>
          <w:sz w:val="20"/>
          <w:szCs w:val="20"/>
          <w:lang w:eastAsia="ar-SA"/>
        </w:rPr>
        <w:t>150</w:t>
      </w:r>
      <w:r w:rsidRPr="00E53FEB">
        <w:rPr>
          <w:rFonts w:ascii="Calibri Light" w:hAnsi="Calibri Light" w:cs="Calibri Light"/>
          <w:b/>
          <w:bCs/>
          <w:color w:val="262626" w:themeColor="text1" w:themeTint="D9"/>
          <w:sz w:val="20"/>
          <w:szCs w:val="20"/>
          <w:lang w:eastAsia="ar-SA"/>
        </w:rPr>
        <w:t> 000,00 zł.</w:t>
      </w:r>
    </w:p>
    <w:p w14:paraId="4FEA9ADE" w14:textId="77777777" w:rsidR="002444D6" w:rsidRDefault="002444D6" w:rsidP="00CC124D">
      <w:pPr>
        <w:autoSpaceDE w:val="0"/>
        <w:autoSpaceDN w:val="0"/>
        <w:adjustRightInd w:val="0"/>
        <w:spacing w:after="0" w:line="240" w:lineRule="auto"/>
        <w:jc w:val="both"/>
        <w:rPr>
          <w:rFonts w:asciiTheme="majorHAnsi" w:hAnsiTheme="majorHAnsi" w:cstheme="majorHAnsi"/>
          <w:sz w:val="20"/>
          <w:szCs w:val="20"/>
        </w:rPr>
      </w:pPr>
    </w:p>
    <w:p w14:paraId="2FC2F49B" w14:textId="53FD12C8"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UWAGA </w:t>
      </w:r>
    </w:p>
    <w:p w14:paraId="1687A43E" w14:textId="5C015D8F" w:rsidR="00E53FEB" w:rsidRDefault="008579C0" w:rsidP="00B54C03">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w:t>
      </w:r>
      <w:r w:rsidR="00E53FEB">
        <w:rPr>
          <w:rFonts w:asciiTheme="majorHAnsi" w:hAnsiTheme="majorHAnsi" w:cstheme="majorHAnsi"/>
          <w:sz w:val="20"/>
          <w:szCs w:val="20"/>
        </w:rPr>
        <w:t>usługi</w:t>
      </w:r>
      <w:r w:rsidRPr="00C14EA2">
        <w:rPr>
          <w:rFonts w:asciiTheme="majorHAnsi" w:hAnsiTheme="majorHAnsi" w:cstheme="majorHAnsi"/>
          <w:sz w:val="20"/>
          <w:szCs w:val="20"/>
        </w:rPr>
        <w:t xml:space="preserve"> Zamawiający uzna doprowadzenie do wystawienia przez </w:t>
      </w:r>
      <w:r w:rsidR="0003562C">
        <w:rPr>
          <w:rFonts w:asciiTheme="majorHAnsi" w:hAnsiTheme="majorHAnsi" w:cstheme="majorHAnsi"/>
          <w:sz w:val="20"/>
          <w:szCs w:val="20"/>
        </w:rPr>
        <w:t>Zamawiającego</w:t>
      </w:r>
      <w:r w:rsidR="00E6580A" w:rsidRPr="00C14EA2">
        <w:rPr>
          <w:rFonts w:asciiTheme="majorHAnsi" w:hAnsiTheme="majorHAnsi" w:cstheme="majorHAnsi"/>
          <w:sz w:val="20"/>
          <w:szCs w:val="20"/>
        </w:rPr>
        <w:t xml:space="preserve"> </w:t>
      </w:r>
      <w:r w:rsidRPr="00C14EA2">
        <w:rPr>
          <w:rFonts w:asciiTheme="majorHAnsi" w:hAnsiTheme="majorHAnsi" w:cstheme="majorHAnsi"/>
          <w:sz w:val="20"/>
          <w:szCs w:val="20"/>
        </w:rPr>
        <w:t>protokołu odbioru końcowego lub innego równoważnego dokumentu</w:t>
      </w:r>
      <w:r w:rsidR="00E53FEB">
        <w:rPr>
          <w:rFonts w:asciiTheme="majorHAnsi" w:hAnsiTheme="majorHAnsi" w:cstheme="majorHAnsi"/>
          <w:sz w:val="20"/>
          <w:szCs w:val="20"/>
        </w:rPr>
        <w:t>.</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2D7031DE"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3) Jeżeli zakres robót przedstawionych w dokumencie złożonym na potwierdzenie, że </w:t>
      </w:r>
      <w:r w:rsidR="00505DF3">
        <w:rPr>
          <w:rFonts w:asciiTheme="majorHAnsi" w:hAnsiTheme="majorHAnsi" w:cstheme="majorHAnsi"/>
          <w:sz w:val="20"/>
          <w:szCs w:val="20"/>
        </w:rPr>
        <w:t>usługi</w:t>
      </w:r>
      <w:r w:rsidR="00C14EA2" w:rsidRPr="00C14EA2">
        <w:rPr>
          <w:rFonts w:asciiTheme="majorHAnsi" w:hAnsiTheme="majorHAnsi" w:cstheme="majorHAnsi"/>
          <w:sz w:val="20"/>
          <w:szCs w:val="20"/>
        </w:rPr>
        <w:t xml:space="preserve"> zostały wykonane w </w:t>
      </w:r>
      <w:r w:rsidRPr="00C14EA2">
        <w:rPr>
          <w:rFonts w:asciiTheme="majorHAnsi" w:hAnsiTheme="majorHAnsi" w:cstheme="majorHAnsi"/>
          <w:sz w:val="20"/>
          <w:szCs w:val="20"/>
        </w:rPr>
        <w:t xml:space="preserve">sposób należyty, jest szerszy od powyżej określonego przez Zamawiającego należy w wykazie </w:t>
      </w:r>
      <w:r w:rsidR="00505DF3">
        <w:rPr>
          <w:rFonts w:asciiTheme="majorHAnsi" w:hAnsiTheme="majorHAnsi" w:cstheme="majorHAnsi"/>
          <w:sz w:val="20"/>
          <w:szCs w:val="20"/>
        </w:rPr>
        <w:t>usług</w:t>
      </w:r>
      <w:r w:rsidRPr="00C14EA2">
        <w:rPr>
          <w:rFonts w:asciiTheme="majorHAnsi" w:hAnsiTheme="majorHAnsi" w:cstheme="majorHAnsi"/>
          <w:sz w:val="20"/>
          <w:szCs w:val="20"/>
        </w:rPr>
        <w:t xml:space="preserve"> podać wartość </w:t>
      </w:r>
      <w:r w:rsidR="00505DF3">
        <w:rPr>
          <w:rFonts w:asciiTheme="majorHAnsi" w:hAnsiTheme="majorHAnsi" w:cstheme="majorHAnsi"/>
          <w:sz w:val="20"/>
          <w:szCs w:val="20"/>
        </w:rPr>
        <w:t>usług</w:t>
      </w:r>
      <w:r w:rsidR="006706F5">
        <w:rPr>
          <w:rFonts w:asciiTheme="majorHAnsi" w:hAnsiTheme="majorHAnsi" w:cstheme="majorHAnsi"/>
          <w:sz w:val="20"/>
          <w:szCs w:val="20"/>
        </w:rPr>
        <w:t xml:space="preserve"> </w:t>
      </w:r>
      <w:r w:rsidRPr="00C14EA2">
        <w:rPr>
          <w:rFonts w:asciiTheme="majorHAnsi" w:hAnsiTheme="majorHAnsi" w:cstheme="majorHAnsi"/>
          <w:sz w:val="20"/>
          <w:szCs w:val="20"/>
        </w:rPr>
        <w:t>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1C616DA4" w14:textId="53C8CEE5" w:rsidR="008579C0" w:rsidRDefault="00F40BF7" w:rsidP="00CC124D">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w:t>
      </w:r>
      <w:r>
        <w:rPr>
          <w:rFonts w:asciiTheme="majorHAnsi" w:hAnsiTheme="majorHAnsi" w:cstheme="majorHAnsi"/>
          <w:sz w:val="20"/>
          <w:szCs w:val="20"/>
        </w:rPr>
        <w:t xml:space="preserve">Biuletynie Zamówień Publicznych lub </w:t>
      </w:r>
      <w:r w:rsidRPr="00B3331C">
        <w:rPr>
          <w:rFonts w:asciiTheme="majorHAnsi" w:hAnsiTheme="majorHAnsi" w:cstheme="majorHAnsi"/>
          <w:sz w:val="20"/>
          <w:szCs w:val="20"/>
        </w:rPr>
        <w:t>Dzienniku Urzędowym Unii Europejskiej (DUUE). Jeżeli w dniu opublikowania ogłoszenia o zamówieniu w</w:t>
      </w:r>
      <w:r>
        <w:rPr>
          <w:rFonts w:asciiTheme="majorHAnsi" w:hAnsiTheme="majorHAnsi" w:cstheme="majorHAnsi"/>
          <w:sz w:val="20"/>
          <w:szCs w:val="20"/>
        </w:rPr>
        <w:t xml:space="preserve"> BZP lub</w:t>
      </w:r>
      <w:r w:rsidRPr="00B3331C">
        <w:rPr>
          <w:rFonts w:asciiTheme="majorHAnsi" w:hAnsiTheme="majorHAnsi" w:cstheme="majorHAnsi"/>
          <w:sz w:val="20"/>
          <w:szCs w:val="20"/>
        </w:rPr>
        <w:t xml:space="preserve"> DUUE, Narodowy Bank Polski nie opublikuje tabeli kursów walut, Wykonawca winien </w:t>
      </w:r>
      <w:r w:rsidRPr="00B3331C">
        <w:rPr>
          <w:rFonts w:asciiTheme="majorHAnsi" w:hAnsiTheme="majorHAnsi" w:cstheme="majorHAnsi"/>
          <w:sz w:val="20"/>
          <w:szCs w:val="20"/>
        </w:rPr>
        <w:lastRenderedPageBreak/>
        <w:t xml:space="preserve">przyjąć kurs przeliczeniowy według ostatniej tabeli kursów NBP, opublikowanej przed dniem publikacji ogłoszenia o zamówieniu w </w:t>
      </w:r>
      <w:r>
        <w:rPr>
          <w:rFonts w:asciiTheme="majorHAnsi" w:hAnsiTheme="majorHAnsi" w:cstheme="majorHAnsi"/>
          <w:sz w:val="20"/>
          <w:szCs w:val="20"/>
        </w:rPr>
        <w:t xml:space="preserve">BZP lub </w:t>
      </w:r>
      <w:r w:rsidRPr="00B3331C">
        <w:rPr>
          <w:rFonts w:asciiTheme="majorHAnsi" w:hAnsiTheme="majorHAnsi" w:cstheme="majorHAnsi"/>
          <w:sz w:val="20"/>
          <w:szCs w:val="20"/>
        </w:rPr>
        <w:t>DUUE.</w:t>
      </w:r>
    </w:p>
    <w:p w14:paraId="62ADBE0D" w14:textId="77777777" w:rsidR="00F40BF7" w:rsidRPr="00520944" w:rsidRDefault="00F40BF7"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0C128BAB"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zamówieniu i SWZ, w sposób i za pomocą dowodów określonych w ustawie Pzp,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0963C0AC" w14:textId="77777777" w:rsidR="00E609E5" w:rsidRDefault="00E609E5" w:rsidP="00616C73">
      <w:pPr>
        <w:autoSpaceDE w:val="0"/>
        <w:autoSpaceDN w:val="0"/>
        <w:adjustRightInd w:val="0"/>
        <w:spacing w:after="0" w:line="240" w:lineRule="auto"/>
        <w:jc w:val="both"/>
        <w:rPr>
          <w:rFonts w:asciiTheme="majorHAnsi" w:hAnsiTheme="majorHAnsi" w:cstheme="majorHAnsi"/>
          <w:b/>
          <w:bCs/>
          <w:sz w:val="20"/>
          <w:szCs w:val="20"/>
        </w:rPr>
      </w:pPr>
    </w:p>
    <w:p w14:paraId="342B3210" w14:textId="77777777" w:rsidR="00E53FEB" w:rsidRDefault="00616C73" w:rsidP="00E53FEB">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374BD0">
        <w:rPr>
          <w:rFonts w:asciiTheme="majorHAnsi" w:hAnsiTheme="majorHAnsi" w:cstheme="majorHAnsi"/>
          <w:b/>
          <w:bCs/>
          <w:color w:val="0D0D0D" w:themeColor="text1" w:themeTint="F2"/>
          <w:sz w:val="20"/>
          <w:szCs w:val="20"/>
        </w:rPr>
        <w:t xml:space="preserve">4.2/ </w:t>
      </w:r>
      <w:r w:rsidR="00E53FEB" w:rsidRPr="00055EBE">
        <w:rPr>
          <w:rFonts w:asciiTheme="majorHAnsi" w:hAnsiTheme="majorHAnsi" w:cstheme="majorHAnsi"/>
          <w:b/>
          <w:bCs/>
          <w:color w:val="262626" w:themeColor="text1" w:themeTint="D9"/>
          <w:sz w:val="20"/>
          <w:szCs w:val="20"/>
        </w:rPr>
        <w:t xml:space="preserve">dysponuje lub będzie dysponował potencjałem technicznym, tj. co najmniej: </w:t>
      </w:r>
    </w:p>
    <w:p w14:paraId="61ACA262" w14:textId="77777777" w:rsidR="006706F5" w:rsidRPr="00055EBE" w:rsidRDefault="006706F5" w:rsidP="00E53FEB">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365C22B1" w14:textId="77777777" w:rsidR="00E53FEB" w:rsidRPr="006706F5" w:rsidRDefault="00E53FEB" w:rsidP="006706F5">
      <w:pPr>
        <w:shd w:val="clear" w:color="auto" w:fill="F2F2F2" w:themeFill="background1" w:themeFillShade="F2"/>
        <w:spacing w:after="0" w:line="240" w:lineRule="auto"/>
        <w:ind w:left="567"/>
        <w:rPr>
          <w:rFonts w:asciiTheme="majorHAnsi" w:hAnsiTheme="majorHAnsi" w:cstheme="majorHAnsi"/>
          <w:b/>
          <w:sz w:val="20"/>
          <w:szCs w:val="20"/>
        </w:rPr>
      </w:pPr>
      <w:r w:rsidRPr="006706F5">
        <w:rPr>
          <w:rFonts w:asciiTheme="majorHAnsi" w:hAnsiTheme="majorHAnsi" w:cstheme="majorHAnsi"/>
          <w:b/>
          <w:sz w:val="20"/>
          <w:szCs w:val="20"/>
        </w:rPr>
        <w:t xml:space="preserve">- 2 zamiatarkami drogowymi </w:t>
      </w:r>
    </w:p>
    <w:p w14:paraId="5E5F134C" w14:textId="77777777" w:rsidR="00E53FEB" w:rsidRPr="006706F5" w:rsidRDefault="00E53FEB" w:rsidP="006706F5">
      <w:pPr>
        <w:shd w:val="clear" w:color="auto" w:fill="F2F2F2" w:themeFill="background1" w:themeFillShade="F2"/>
        <w:spacing w:after="0" w:line="240" w:lineRule="auto"/>
        <w:ind w:left="567"/>
        <w:rPr>
          <w:rFonts w:asciiTheme="majorHAnsi" w:hAnsiTheme="majorHAnsi" w:cstheme="majorHAnsi"/>
          <w:b/>
          <w:sz w:val="20"/>
          <w:szCs w:val="20"/>
        </w:rPr>
      </w:pPr>
      <w:r w:rsidRPr="006706F5">
        <w:rPr>
          <w:rFonts w:asciiTheme="majorHAnsi" w:hAnsiTheme="majorHAnsi" w:cstheme="majorHAnsi"/>
          <w:b/>
          <w:sz w:val="20"/>
          <w:szCs w:val="20"/>
        </w:rPr>
        <w:t>w tym</w:t>
      </w:r>
    </w:p>
    <w:p w14:paraId="3115C79D" w14:textId="77777777" w:rsidR="00E53FEB" w:rsidRPr="006706F5" w:rsidRDefault="00E53FEB" w:rsidP="006706F5">
      <w:pPr>
        <w:shd w:val="clear" w:color="auto" w:fill="F2F2F2" w:themeFill="background1" w:themeFillShade="F2"/>
        <w:spacing w:after="0" w:line="240" w:lineRule="auto"/>
        <w:ind w:left="567"/>
        <w:rPr>
          <w:rFonts w:asciiTheme="majorHAnsi" w:hAnsiTheme="majorHAnsi" w:cstheme="majorHAnsi"/>
          <w:sz w:val="20"/>
          <w:szCs w:val="20"/>
        </w:rPr>
      </w:pPr>
      <w:r w:rsidRPr="006706F5">
        <w:rPr>
          <w:rFonts w:asciiTheme="majorHAnsi" w:hAnsiTheme="majorHAnsi" w:cstheme="majorHAnsi"/>
          <w:b/>
          <w:sz w:val="20"/>
          <w:szCs w:val="20"/>
        </w:rPr>
        <w:t>-  1 zamiatarka do oczyszczania ulic wąskich i krótkich</w:t>
      </w:r>
      <w:r w:rsidRPr="006706F5">
        <w:rPr>
          <w:rFonts w:asciiTheme="majorHAnsi" w:hAnsiTheme="majorHAnsi" w:cstheme="majorHAnsi"/>
          <w:sz w:val="20"/>
          <w:szCs w:val="20"/>
        </w:rPr>
        <w:t xml:space="preserve">. </w:t>
      </w:r>
    </w:p>
    <w:p w14:paraId="265432B3" w14:textId="020EFC9C" w:rsidR="00505311" w:rsidRPr="006706F5" w:rsidRDefault="00E53FEB" w:rsidP="006706F5">
      <w:pPr>
        <w:shd w:val="clear" w:color="auto" w:fill="F2F2F2" w:themeFill="background1" w:themeFillShade="F2"/>
        <w:spacing w:after="0" w:line="240" w:lineRule="auto"/>
        <w:ind w:left="567"/>
        <w:rPr>
          <w:rFonts w:asciiTheme="majorHAnsi" w:hAnsiTheme="majorHAnsi" w:cstheme="majorHAnsi"/>
          <w:sz w:val="20"/>
          <w:szCs w:val="20"/>
        </w:rPr>
      </w:pPr>
      <w:r w:rsidRPr="006706F5">
        <w:rPr>
          <w:rFonts w:asciiTheme="majorHAnsi" w:hAnsiTheme="majorHAnsi" w:cstheme="majorHAnsi"/>
          <w:b/>
          <w:sz w:val="20"/>
          <w:szCs w:val="20"/>
        </w:rPr>
        <w:t xml:space="preserve">Wszystkie pojazdy </w:t>
      </w:r>
      <w:r w:rsidR="00E6580A">
        <w:rPr>
          <w:rFonts w:asciiTheme="majorHAnsi" w:hAnsiTheme="majorHAnsi" w:cstheme="majorHAnsi"/>
          <w:b/>
          <w:sz w:val="20"/>
          <w:szCs w:val="20"/>
        </w:rPr>
        <w:t xml:space="preserve">mają być </w:t>
      </w:r>
      <w:r w:rsidRPr="006706F5">
        <w:rPr>
          <w:rFonts w:asciiTheme="majorHAnsi" w:hAnsiTheme="majorHAnsi" w:cstheme="majorHAnsi"/>
          <w:b/>
          <w:sz w:val="20"/>
          <w:szCs w:val="20"/>
        </w:rPr>
        <w:t>wyposażone w telefon komórkowy lub CB oraz nadajnik GPS umożliwiający automatyczne wygenerowanie raportu z trasy przejazdu, godziny rozpoczęcia i zakończenia pracy.</w:t>
      </w:r>
    </w:p>
    <w:p w14:paraId="22E28B2D" w14:textId="77777777" w:rsidR="006706F5" w:rsidRDefault="006706F5" w:rsidP="00CC124D">
      <w:pPr>
        <w:autoSpaceDE w:val="0"/>
        <w:autoSpaceDN w:val="0"/>
        <w:adjustRightInd w:val="0"/>
        <w:spacing w:after="0" w:line="240" w:lineRule="auto"/>
        <w:jc w:val="both"/>
        <w:rPr>
          <w:rFonts w:asciiTheme="majorHAnsi" w:hAnsiTheme="majorHAnsi" w:cstheme="majorHAnsi"/>
          <w:sz w:val="20"/>
          <w:szCs w:val="20"/>
        </w:rPr>
      </w:pPr>
    </w:p>
    <w:p w14:paraId="0729D047" w14:textId="10F5058C"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008579C0"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3D4153CC"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008579C0"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7C4667C3" w14:textId="77777777" w:rsidR="00E32A57" w:rsidRDefault="00E32A57" w:rsidP="00CC124D">
      <w:pPr>
        <w:autoSpaceDE w:val="0"/>
        <w:autoSpaceDN w:val="0"/>
        <w:adjustRightInd w:val="0"/>
        <w:spacing w:after="0" w:line="240" w:lineRule="auto"/>
        <w:jc w:val="both"/>
        <w:rPr>
          <w:rFonts w:asciiTheme="majorHAnsi" w:hAnsiTheme="majorHAnsi" w:cstheme="majorHAnsi"/>
          <w:sz w:val="20"/>
          <w:szCs w:val="20"/>
        </w:rPr>
      </w:pPr>
    </w:p>
    <w:p w14:paraId="22660378" w14:textId="3407A458"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3E9FE8C3"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019BC53E"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74434742" w14:textId="29E91748"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2A881F10" w14:textId="77777777" w:rsidR="00F40BF7" w:rsidRPr="008C0818" w:rsidRDefault="00F40BF7" w:rsidP="00F40BF7">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Pr="00F71034">
        <w:rPr>
          <w:rFonts w:ascii="Calibri Light" w:hAnsi="Calibri Light" w:cs="Calibri Light"/>
          <w:color w:val="auto"/>
          <w:sz w:val="20"/>
          <w:szCs w:val="20"/>
        </w:rPr>
        <w:t xml:space="preserve">W przypadku wspólnego ubiegania się o zamówienie przez Wykonawców, </w:t>
      </w:r>
      <w:r w:rsidRPr="00F71034">
        <w:rPr>
          <w:rFonts w:ascii="Calibri Light" w:hAnsi="Calibri Light" w:cs="Calibri Light"/>
          <w:b/>
          <w:bCs/>
          <w:color w:val="auto"/>
          <w:sz w:val="20"/>
          <w:szCs w:val="20"/>
        </w:rPr>
        <w:t>oświadczenie</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o którym mowa w art. 125 ust. 1 Ustawy Pzp, którego wzór stanowi</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załącznik nr 2 do</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 xml:space="preserve">SWZ </w:t>
      </w:r>
      <w:r w:rsidRPr="00F71034">
        <w:rPr>
          <w:rFonts w:ascii="Calibri Light" w:hAnsi="Calibri Light" w:cs="Calibri Light"/>
          <w:color w:val="auto"/>
          <w:sz w:val="20"/>
          <w:szCs w:val="20"/>
        </w:rPr>
        <w:t xml:space="preserve"> oraz </w:t>
      </w:r>
      <w:r w:rsidRPr="00F71034">
        <w:rPr>
          <w:rFonts w:ascii="Calibri Light" w:hAnsi="Calibri Light" w:cs="Calibri Light"/>
          <w:b/>
          <w:color w:val="auto"/>
          <w:sz w:val="20"/>
          <w:szCs w:val="20"/>
        </w:rPr>
        <w:t>oświadczenie</w:t>
      </w:r>
      <w:r>
        <w:rPr>
          <w:rFonts w:ascii="Calibri Light" w:hAnsi="Calibri Light" w:cs="Calibri Light"/>
          <w:b/>
          <w:color w:val="auto"/>
          <w:sz w:val="20"/>
          <w:szCs w:val="20"/>
        </w:rPr>
        <w:t xml:space="preserve"> co do okoliczności o których mowa</w:t>
      </w:r>
      <w:r w:rsidRPr="00F71034">
        <w:rPr>
          <w:rFonts w:ascii="Calibri Light" w:hAnsi="Calibri Light" w:cs="Calibri Light"/>
          <w:b/>
          <w:color w:val="auto"/>
          <w:sz w:val="20"/>
          <w:szCs w:val="20"/>
        </w:rPr>
        <w:t xml:space="preserve"> art. 7 ust. 1 </w:t>
      </w:r>
      <w:r w:rsidRPr="00F71034">
        <w:rPr>
          <w:rFonts w:ascii="Calibri Light" w:hAnsi="Calibri Light" w:cs="Calibri Light"/>
          <w:b/>
          <w:color w:val="auto"/>
          <w:sz w:val="20"/>
          <w:szCs w:val="20"/>
        </w:rPr>
        <w:lastRenderedPageBreak/>
        <w:t>Ustawy z dnia 15 kwietnia 2022 r. o szczególnych rozwiązaniach w zakresie przeciwdziałania wspieraniu agresji na Ukrainę oraz służących ochronie bezpieczeństwa narodowego (Dz. U z 202</w:t>
      </w:r>
      <w:r>
        <w:rPr>
          <w:rFonts w:ascii="Calibri Light" w:hAnsi="Calibri Light" w:cs="Calibri Light"/>
          <w:b/>
          <w:color w:val="auto"/>
          <w:sz w:val="20"/>
          <w:szCs w:val="20"/>
        </w:rPr>
        <w:t>3</w:t>
      </w:r>
      <w:r w:rsidRPr="00F71034">
        <w:rPr>
          <w:rFonts w:ascii="Calibri Light" w:hAnsi="Calibri Light" w:cs="Calibri Light"/>
          <w:b/>
          <w:color w:val="auto"/>
          <w:sz w:val="20"/>
          <w:szCs w:val="20"/>
        </w:rPr>
        <w:t xml:space="preserve"> r. poz. </w:t>
      </w:r>
      <w:r>
        <w:rPr>
          <w:rFonts w:ascii="Calibri Light" w:hAnsi="Calibri Light" w:cs="Calibri Light"/>
          <w:b/>
          <w:color w:val="auto"/>
          <w:sz w:val="20"/>
          <w:szCs w:val="20"/>
        </w:rPr>
        <w:t>1497 ze zmianami)</w:t>
      </w:r>
      <w:r w:rsidRPr="00F71034">
        <w:rPr>
          <w:rFonts w:ascii="Calibri Light" w:hAnsi="Calibri Light" w:cs="Calibri Light"/>
          <w:b/>
          <w:color w:val="auto"/>
          <w:sz w:val="20"/>
          <w:szCs w:val="20"/>
        </w:rPr>
        <w:t xml:space="preserve"> zwana dalej „ustawą” </w:t>
      </w:r>
      <w:r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24F2E3F" w:rsidR="00B963FE" w:rsidRPr="00E609E5"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8</w:t>
      </w:r>
      <w:r w:rsidRPr="008C0818">
        <w:rPr>
          <w:rFonts w:asciiTheme="majorHAnsi" w:hAnsiTheme="majorHAnsi" w:cstheme="majorHAnsi"/>
          <w:sz w:val="20"/>
          <w:szCs w:val="20"/>
        </w:rPr>
        <w:t xml:space="preserve">/ </w:t>
      </w:r>
      <w:r w:rsidR="00B963FE" w:rsidRPr="008C0818">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00B963FE" w:rsidRPr="00E609E5">
        <w:rPr>
          <w:rFonts w:ascii="Calibri Light" w:hAnsi="Calibri Light" w:cs="Calibri Light"/>
          <w:sz w:val="20"/>
          <w:szCs w:val="20"/>
        </w:rPr>
        <w:t>zamówienia</w:t>
      </w:r>
      <w:r w:rsidR="00B963FE" w:rsidRPr="00E609E5">
        <w:t xml:space="preserve">. </w:t>
      </w:r>
    </w:p>
    <w:p w14:paraId="07A299DE" w14:textId="77777777" w:rsidR="009A7C0B" w:rsidRDefault="009A7C0B" w:rsidP="00CC124D">
      <w:pPr>
        <w:spacing w:after="0" w:line="240" w:lineRule="auto"/>
        <w:rPr>
          <w:rFonts w:asciiTheme="majorHAnsi" w:hAnsiTheme="majorHAnsi" w:cstheme="majorHAnsi"/>
          <w:color w:val="FF0000"/>
          <w:sz w:val="20"/>
          <w:szCs w:val="20"/>
        </w:rPr>
      </w:pPr>
    </w:p>
    <w:p w14:paraId="4E8C1825" w14:textId="77777777" w:rsidR="00E609E5" w:rsidRPr="00520944" w:rsidRDefault="00E609E5"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7"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Obligatoryjne przesłanki wykluczenia Wykonawcy określono w art. 108 ust. 1 pkt 1÷6 ustawy Pzp.</w:t>
      </w:r>
    </w:p>
    <w:bookmarkEnd w:id="7"/>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562F324"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sidR="00C84148">
        <w:rPr>
          <w:rFonts w:asciiTheme="majorHAnsi" w:hAnsiTheme="majorHAnsi" w:cstheme="majorHAnsi"/>
          <w:sz w:val="20"/>
          <w:szCs w:val="20"/>
        </w:rPr>
        <w:t>23</w:t>
      </w:r>
      <w:r w:rsidRPr="00675B69">
        <w:rPr>
          <w:rFonts w:asciiTheme="majorHAnsi" w:hAnsiTheme="majorHAnsi" w:cstheme="majorHAnsi"/>
          <w:sz w:val="20"/>
          <w:szCs w:val="20"/>
        </w:rPr>
        <w:t xml:space="preserve"> r. poz.</w:t>
      </w:r>
      <w:r w:rsidR="00C84148">
        <w:rPr>
          <w:rFonts w:asciiTheme="majorHAnsi" w:hAnsiTheme="majorHAnsi" w:cstheme="majorHAnsi"/>
          <w:sz w:val="20"/>
          <w:szCs w:val="20"/>
        </w:rPr>
        <w:t xml:space="preserve"> 2048)</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sidR="00C841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C84148">
        <w:rPr>
          <w:rFonts w:asciiTheme="majorHAnsi" w:hAnsiTheme="majorHAnsi" w:cstheme="majorHAnsi"/>
          <w:sz w:val="20"/>
          <w:szCs w:val="20"/>
        </w:rPr>
        <w:t>826</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54FD0EA"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w:t>
      </w:r>
      <w:r w:rsidR="00C84148">
        <w:rPr>
          <w:rFonts w:asciiTheme="majorHAnsi" w:hAnsiTheme="majorHAnsi" w:cstheme="majorHAnsi"/>
          <w:color w:val="auto"/>
          <w:sz w:val="20"/>
          <w:szCs w:val="20"/>
        </w:rPr>
        <w:t>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C84148">
        <w:rPr>
          <w:rFonts w:asciiTheme="majorHAnsi" w:hAnsiTheme="majorHAnsi" w:cstheme="majorHAnsi"/>
          <w:color w:val="auto"/>
          <w:sz w:val="20"/>
          <w:szCs w:val="20"/>
        </w:rPr>
        <w:t>1745</w:t>
      </w:r>
      <w:r w:rsidR="00616C73" w:rsidRPr="00675B69">
        <w:rPr>
          <w:rFonts w:asciiTheme="majorHAnsi" w:hAnsiTheme="majorHAnsi" w:cstheme="majorHAnsi"/>
          <w:color w:val="auto"/>
          <w:sz w:val="20"/>
          <w:szCs w:val="20"/>
        </w:rPr>
        <w:t xml:space="preserve"> z </w:t>
      </w:r>
      <w:proofErr w:type="spellStart"/>
      <w:r w:rsidR="00616C73" w:rsidRPr="00675B69">
        <w:rPr>
          <w:rFonts w:asciiTheme="majorHAnsi" w:hAnsiTheme="majorHAnsi" w:cstheme="majorHAnsi"/>
          <w:color w:val="auto"/>
          <w:sz w:val="20"/>
          <w:szCs w:val="20"/>
        </w:rPr>
        <w:t>póź</w:t>
      </w:r>
      <w:proofErr w:type="spellEnd"/>
      <w:r w:rsidR="00616C73" w:rsidRPr="00675B69">
        <w:rPr>
          <w:rFonts w:asciiTheme="majorHAnsi" w:hAnsiTheme="majorHAnsi" w:cstheme="majorHAnsi"/>
          <w:color w:val="auto"/>
          <w:sz w:val="20"/>
          <w:szCs w:val="20"/>
        </w:rPr>
        <w:t>.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24DA43D7" w14:textId="77777777" w:rsidR="00B54C03" w:rsidRDefault="00B54C03"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443F94B3" w14:textId="7DBE189E"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7CBCBF7D" w14:textId="77777777"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4952B1F3" w14:textId="2DC3FBC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1</w:t>
      </w:r>
      <w:r w:rsidR="00C84148">
        <w:rPr>
          <w:rFonts w:asciiTheme="majorHAnsi" w:eastAsia="Times New Roman" w:hAnsiTheme="majorHAnsi" w:cstheme="majorHAnsi"/>
          <w:sz w:val="20"/>
          <w:szCs w:val="20"/>
        </w:rPr>
        <w:t>605</w:t>
      </w:r>
      <w:r w:rsidRPr="003B0E40">
        <w:rPr>
          <w:rFonts w:asciiTheme="majorHAnsi" w:eastAsia="Times New Roman" w:hAnsiTheme="majorHAnsi" w:cstheme="majorHAnsi"/>
          <w:sz w:val="20"/>
          <w:szCs w:val="20"/>
        </w:rPr>
        <w:t>, z późn. zm.), zwanej dalej „ustawą Pzp”.</w:t>
      </w:r>
    </w:p>
    <w:p w14:paraId="0481A19B"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2720AA7D"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amawiając</w:t>
      </w:r>
      <w:r w:rsidR="00730BFB">
        <w:rPr>
          <w:rFonts w:asciiTheme="majorHAnsi" w:eastAsia="Times New Roman" w:hAnsiTheme="majorHAnsi" w:cstheme="majorHAnsi"/>
          <w:sz w:val="20"/>
          <w:szCs w:val="20"/>
        </w:rPr>
        <w:t xml:space="preserve">y </w:t>
      </w:r>
      <w:r w:rsidRPr="007B6734">
        <w:rPr>
          <w:rFonts w:asciiTheme="majorHAnsi" w:eastAsia="Times New Roman" w:hAnsiTheme="majorHAnsi" w:cstheme="majorHAnsi"/>
          <w:sz w:val="20"/>
          <w:szCs w:val="20"/>
        </w:rPr>
        <w:t xml:space="preserve">zgodnie </w:t>
      </w:r>
      <w:r w:rsidR="00730BFB">
        <w:rPr>
          <w:rFonts w:asciiTheme="majorHAnsi" w:eastAsia="Times New Roman" w:hAnsiTheme="majorHAnsi" w:cstheme="majorHAnsi"/>
          <w:sz w:val="20"/>
          <w:szCs w:val="20"/>
        </w:rPr>
        <w:t xml:space="preserve">z </w:t>
      </w:r>
      <w:r w:rsidRPr="003B0E40">
        <w:rPr>
          <w:rFonts w:asciiTheme="majorHAnsi" w:eastAsia="Times New Roman" w:hAnsiTheme="majorHAnsi" w:cstheme="majorHAnsi"/>
          <w:sz w:val="20"/>
          <w:szCs w:val="20"/>
        </w:rPr>
        <w:t>Ustaw</w:t>
      </w:r>
      <w:r w:rsidR="00730BFB">
        <w:rPr>
          <w:rFonts w:asciiTheme="majorHAnsi" w:eastAsia="Times New Roman" w:hAnsiTheme="majorHAnsi" w:cstheme="majorHAnsi"/>
          <w:sz w:val="20"/>
          <w:szCs w:val="20"/>
        </w:rPr>
        <w:t>ą</w:t>
      </w:r>
      <w:r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sidR="00C84148">
        <w:rPr>
          <w:rFonts w:asciiTheme="majorHAnsi" w:eastAsia="Times New Roman" w:hAnsiTheme="majorHAnsi" w:cstheme="majorHAnsi"/>
          <w:sz w:val="20"/>
          <w:szCs w:val="20"/>
        </w:rPr>
        <w:t>3</w:t>
      </w:r>
      <w:r w:rsidRPr="007B6734">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1497 ze zmianami)</w:t>
      </w:r>
      <w:r w:rsidRPr="003B0E40">
        <w:rPr>
          <w:rFonts w:asciiTheme="majorHAnsi" w:eastAsia="Times New Roman" w:hAnsiTheme="majorHAnsi" w:cstheme="majorHAnsi"/>
          <w:sz w:val="20"/>
          <w:szCs w:val="20"/>
        </w:rPr>
        <w:t>, zwan</w:t>
      </w:r>
      <w:r w:rsidR="00730BFB">
        <w:rPr>
          <w:rFonts w:asciiTheme="majorHAnsi" w:eastAsia="Times New Roman" w:hAnsiTheme="majorHAnsi" w:cstheme="majorHAnsi"/>
          <w:sz w:val="20"/>
          <w:szCs w:val="20"/>
        </w:rPr>
        <w:t>ą</w:t>
      </w:r>
      <w:r w:rsidRPr="003B0E40">
        <w:rPr>
          <w:rFonts w:asciiTheme="majorHAnsi" w:eastAsia="Times New Roman" w:hAnsiTheme="majorHAnsi" w:cstheme="majorHAnsi"/>
          <w:sz w:val="20"/>
          <w:szCs w:val="20"/>
        </w:rPr>
        <w:t xml:space="preserve">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2797A360"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B0E40" w:rsidRDefault="00153725" w:rsidP="00153725">
      <w:pPr>
        <w:numPr>
          <w:ilvl w:val="0"/>
          <w:numId w:val="8"/>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AC5E8C1"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xml:space="preserve">) jest osoba </w:t>
      </w:r>
      <w:r w:rsidRPr="003B0E40">
        <w:rPr>
          <w:rFonts w:asciiTheme="majorHAnsi" w:eastAsia="Times New Roman" w:hAnsiTheme="majorHAnsi" w:cstheme="majorHAnsi"/>
          <w:sz w:val="20"/>
          <w:szCs w:val="20"/>
        </w:rPr>
        <w:lastRenderedPageBreak/>
        <w:t>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5C41986F"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sidR="0047035B">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47035B">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sidR="0047035B">
        <w:rPr>
          <w:rFonts w:asciiTheme="majorHAnsi" w:eastAsia="Times New Roman" w:hAnsiTheme="majorHAnsi" w:cstheme="majorHAnsi"/>
          <w:sz w:val="20"/>
          <w:szCs w:val="20"/>
        </w:rPr>
        <w:t xml:space="preserve">0 </w:t>
      </w:r>
      <w:r w:rsidR="008F619E">
        <w:rPr>
          <w:rFonts w:asciiTheme="majorHAnsi" w:eastAsia="Times New Roman" w:hAnsiTheme="majorHAnsi" w:cstheme="majorHAnsi"/>
          <w:sz w:val="20"/>
          <w:szCs w:val="20"/>
        </w:rPr>
        <w:t xml:space="preserve">z późn. </w:t>
      </w:r>
      <w:r w:rsidR="0047035B">
        <w:rPr>
          <w:rFonts w:asciiTheme="majorHAnsi" w:eastAsia="Times New Roman" w:hAnsiTheme="majorHAnsi" w:cstheme="majorHAnsi"/>
          <w:sz w:val="20"/>
          <w:szCs w:val="20"/>
        </w:rPr>
        <w:t>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7B6734"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6FD63E7C"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1C9734C4" w14:textId="0442AFDE" w:rsidR="006D3D6A" w:rsidRDefault="006D3D6A" w:rsidP="00CC124D">
      <w:pPr>
        <w:spacing w:after="0" w:line="240" w:lineRule="auto"/>
        <w:jc w:val="both"/>
        <w:rPr>
          <w:rFonts w:asciiTheme="majorHAnsi" w:hAnsiTheme="majorHAnsi" w:cstheme="majorHAnsi"/>
          <w:color w:val="FF0000"/>
          <w:sz w:val="20"/>
          <w:szCs w:val="20"/>
        </w:rPr>
      </w:pPr>
    </w:p>
    <w:p w14:paraId="26CCA0AC" w14:textId="77777777" w:rsidR="00523BD0" w:rsidRDefault="00523BD0"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A73A9A">
        <w:rPr>
          <w:rFonts w:asciiTheme="majorHAnsi" w:hAnsiTheme="majorHAnsi" w:cstheme="majorHAnsi"/>
          <w:b/>
          <w:bCs/>
          <w:color w:val="C00000"/>
          <w:sz w:val="20"/>
          <w:szCs w:val="20"/>
        </w:rPr>
        <w:t xml:space="preserve">9.1/ </w:t>
      </w:r>
      <w:r w:rsidR="006D3D6A" w:rsidRPr="00A73A9A">
        <w:rPr>
          <w:rFonts w:asciiTheme="majorHAnsi" w:hAnsiTheme="majorHAnsi" w:cstheme="majorHAnsi"/>
          <w:b/>
          <w:bCs/>
          <w:color w:val="C00000"/>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Pzp,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 xml:space="preserve">Zgodnie z art. 2 ust. 1 pkt 9 ustawy z 6 sierpnia 2010 r. o dowodach osobistych podpis osobisty to zaawansowany podpis elektroniczny w rozumieniu art. 3 pkt 11 rozporządzenia Parlamentu Europejskiego i Rady (UE) nr 910/2014 z 23 lipca 2014 </w:t>
      </w:r>
      <w:r w:rsidRPr="00675B69">
        <w:rPr>
          <w:rFonts w:asciiTheme="majorHAnsi" w:hAnsiTheme="majorHAnsi" w:cstheme="majorHAnsi"/>
          <w:i/>
          <w:iCs/>
          <w:sz w:val="20"/>
          <w:szCs w:val="20"/>
        </w:rPr>
        <w:lastRenderedPageBreak/>
        <w:t>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77777777" w:rsidR="00153725" w:rsidRPr="009D538D" w:rsidRDefault="00153725" w:rsidP="001537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 Wykonawca dołącza do oferty oświadczenie o niepodleganiu wykluczeniu  oraz o spełnianiu warunków udziału w postępowaniu – załącznik nr 2 do SWZ,</w:t>
      </w:r>
      <w:r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w przypadkach wskazanych w art. 462 ust. 2 i ust. 3 oraz 4 pkt. 1 Pzp,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64C18A64"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Pzp,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DD97050"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lastRenderedPageBreak/>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0D9D6F55"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r w:rsidR="006D3D6A" w:rsidRPr="00675B69">
        <w:rPr>
          <w:rFonts w:asciiTheme="majorHAnsi" w:hAnsiTheme="majorHAnsi" w:cstheme="majorHAnsi"/>
          <w:b/>
          <w:bCs/>
          <w:sz w:val="20"/>
          <w:szCs w:val="20"/>
        </w:rPr>
        <w:t>ppkt 4 SWZ, będzie  polegał na zdolnościach technicznych lub zawodowych innych podmiotów</w:t>
      </w:r>
      <w:r w:rsidR="00235674">
        <w:rPr>
          <w:rFonts w:asciiTheme="majorHAnsi" w:hAnsiTheme="majorHAnsi" w:cstheme="majorHAnsi"/>
          <w:b/>
          <w:bCs/>
          <w:sz w:val="20"/>
          <w:szCs w:val="20"/>
        </w:rPr>
        <w:t xml:space="preserve"> lub </w:t>
      </w:r>
      <w:r w:rsidR="00235674">
        <w:rPr>
          <w:rFonts w:asciiTheme="majorHAnsi" w:hAnsiTheme="majorHAnsi" w:cstheme="majorHAnsi"/>
          <w:b/>
          <w:bCs/>
          <w:color w:val="262626" w:themeColor="text1" w:themeTint="D9"/>
          <w:sz w:val="20"/>
          <w:szCs w:val="20"/>
        </w:rPr>
        <w:t>s</w:t>
      </w:r>
      <w:r w:rsidR="00235674" w:rsidRPr="00575CD0">
        <w:rPr>
          <w:rFonts w:asciiTheme="majorHAnsi" w:hAnsiTheme="majorHAnsi" w:cstheme="majorHAnsi"/>
          <w:b/>
          <w:bCs/>
          <w:color w:val="262626" w:themeColor="text1" w:themeTint="D9"/>
          <w:sz w:val="20"/>
          <w:szCs w:val="20"/>
        </w:rPr>
        <w:t>ytuacji ekonomicznej lub finansowej</w:t>
      </w:r>
      <w:r w:rsidR="006D3D6A" w:rsidRPr="00675B69">
        <w:rPr>
          <w:rFonts w:asciiTheme="majorHAnsi" w:hAnsiTheme="majorHAnsi" w:cstheme="majorHAnsi"/>
          <w:b/>
          <w:bCs/>
          <w:sz w:val="20"/>
          <w:szCs w:val="20"/>
        </w:rPr>
        <w:t>.</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104EBE42" w14:textId="3893189E" w:rsidR="006D3D6A" w:rsidRPr="00CD6B8B" w:rsidRDefault="00B54C03"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84148">
        <w:rPr>
          <w:rFonts w:asciiTheme="majorHAnsi" w:hAnsiTheme="majorHAnsi" w:cstheme="majorHAnsi"/>
          <w:sz w:val="20"/>
          <w:szCs w:val="20"/>
        </w:rPr>
        <w:t>.</w:t>
      </w:r>
    </w:p>
    <w:p w14:paraId="0A3F339F" w14:textId="77777777" w:rsidR="00824BF6" w:rsidRPr="00CD6B8B" w:rsidRDefault="00824BF6"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4C61DDF3" w:rsidR="006D3D6A" w:rsidRPr="00CD6B8B" w:rsidRDefault="00B54C03"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lastRenderedPageBreak/>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0FEC16D4" w14:textId="77777777" w:rsidR="00374BD0" w:rsidRDefault="00374BD0" w:rsidP="00187782">
      <w:pPr>
        <w:spacing w:after="0" w:line="240" w:lineRule="auto"/>
        <w:jc w:val="both"/>
        <w:rPr>
          <w:rFonts w:asciiTheme="majorHAnsi" w:hAnsiTheme="majorHAnsi" w:cstheme="majorHAnsi"/>
          <w:sz w:val="20"/>
          <w:szCs w:val="20"/>
        </w:rPr>
      </w:pPr>
    </w:p>
    <w:p w14:paraId="7BF0CED4" w14:textId="1E896133"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3BF0B8" w14:textId="1B8EADC5" w:rsidR="00E43081" w:rsidRDefault="00E43081" w:rsidP="00187782">
      <w:pPr>
        <w:spacing w:after="0" w:line="240" w:lineRule="auto"/>
        <w:jc w:val="both"/>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26FD2AE6" w14:textId="77777777" w:rsidR="00A73A9A" w:rsidRPr="00663473" w:rsidRDefault="00A73A9A" w:rsidP="00CC124D">
      <w:pPr>
        <w:spacing w:after="0" w:line="240" w:lineRule="auto"/>
        <w:rPr>
          <w:rFonts w:asciiTheme="majorHAnsi" w:hAnsiTheme="majorHAnsi" w:cstheme="majorHAnsi"/>
          <w:sz w:val="20"/>
          <w:szCs w:val="20"/>
        </w:rPr>
      </w:pPr>
    </w:p>
    <w:p w14:paraId="3D020382" w14:textId="2217753D"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624BB8F1" w14:textId="6930E49B" w:rsidR="00153725" w:rsidRDefault="00153725" w:rsidP="00153725">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0E02D876"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sz w:val="20"/>
          <w:szCs w:val="20"/>
        </w:rPr>
      </w:pPr>
    </w:p>
    <w:p w14:paraId="1E36D15B"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380A4329" w14:textId="77777777" w:rsidR="00153725" w:rsidRPr="00B4439A" w:rsidRDefault="00153725" w:rsidP="00153725">
      <w:pPr>
        <w:spacing w:after="0" w:line="240" w:lineRule="auto"/>
        <w:jc w:val="both"/>
        <w:rPr>
          <w:rFonts w:asciiTheme="majorHAnsi" w:hAnsiTheme="majorHAnsi" w:cstheme="majorHAnsi"/>
          <w:sz w:val="20"/>
          <w:szCs w:val="20"/>
        </w:rPr>
      </w:pPr>
    </w:p>
    <w:p w14:paraId="7CBF5116" w14:textId="77777777" w:rsidR="00153725" w:rsidRPr="00B4439A" w:rsidRDefault="00153725" w:rsidP="00153725">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296A6FC" w14:textId="77777777" w:rsidR="00153725" w:rsidRPr="00B4439A" w:rsidRDefault="00153725" w:rsidP="00153725">
      <w:pPr>
        <w:autoSpaceDE w:val="0"/>
        <w:autoSpaceDN w:val="0"/>
        <w:adjustRightInd w:val="0"/>
        <w:spacing w:after="0" w:line="240" w:lineRule="auto"/>
        <w:jc w:val="both"/>
        <w:rPr>
          <w:rFonts w:asciiTheme="majorHAnsi" w:hAnsiTheme="majorHAnsi" w:cstheme="majorHAnsi"/>
          <w:b/>
          <w:bCs/>
          <w:sz w:val="20"/>
          <w:szCs w:val="20"/>
        </w:rPr>
      </w:pPr>
    </w:p>
    <w:p w14:paraId="260C6222" w14:textId="64CCC34B" w:rsidR="00795CF4" w:rsidRPr="00B4439A" w:rsidRDefault="00153966" w:rsidP="00795CF4">
      <w:pPr>
        <w:autoSpaceDE w:val="0"/>
        <w:autoSpaceDN w:val="0"/>
        <w:adjustRightInd w:val="0"/>
        <w:spacing w:after="0" w:line="240" w:lineRule="auto"/>
        <w:jc w:val="both"/>
        <w:rPr>
          <w:rFonts w:asciiTheme="majorHAnsi" w:hAnsiTheme="majorHAnsi" w:cstheme="majorHAnsi"/>
          <w:b/>
          <w:bCs/>
          <w:sz w:val="20"/>
          <w:szCs w:val="20"/>
        </w:rPr>
      </w:pPr>
      <w:bookmarkStart w:id="8" w:name="_Hlk114563511"/>
      <w:r>
        <w:rPr>
          <w:rFonts w:asciiTheme="majorHAnsi" w:hAnsiTheme="majorHAnsi" w:cstheme="majorHAnsi"/>
          <w:b/>
          <w:bCs/>
          <w:sz w:val="20"/>
          <w:szCs w:val="20"/>
        </w:rPr>
        <w:t>b</w:t>
      </w:r>
      <w:r w:rsidR="00795CF4" w:rsidRPr="00B4439A">
        <w:rPr>
          <w:rFonts w:asciiTheme="majorHAnsi" w:hAnsiTheme="majorHAnsi" w:cstheme="majorHAnsi"/>
          <w:b/>
          <w:bCs/>
          <w:sz w:val="20"/>
          <w:szCs w:val="20"/>
        </w:rPr>
        <w:t xml:space="preserve">) oświadczenia Wykonawcy </w:t>
      </w:r>
      <w:r w:rsidR="00795CF4" w:rsidRPr="00B4439A">
        <w:rPr>
          <w:rFonts w:asciiTheme="majorHAnsi" w:hAnsiTheme="majorHAnsi" w:cstheme="majorHAnsi"/>
          <w:sz w:val="20"/>
          <w:szCs w:val="20"/>
        </w:rPr>
        <w:t xml:space="preserve">w zakresie art. 108 ust. 1 pkt. 5 ustawy Pzp o braku przynależności do tej samej grupy kapitałowej </w:t>
      </w:r>
      <w:r w:rsidR="00795CF4" w:rsidRPr="00B25F8D">
        <w:rPr>
          <w:rFonts w:asciiTheme="majorHAnsi" w:hAnsiTheme="majorHAnsi" w:cstheme="majorHAnsi"/>
          <w:sz w:val="20"/>
          <w:szCs w:val="20"/>
        </w:rPr>
        <w:t>w rozumieniu ustawy z dnia 16.02.2007 r. o ochronie konkurencji i konsumentów (t.j. Dz. U. z 202</w:t>
      </w:r>
      <w:r w:rsidR="00523BD0">
        <w:rPr>
          <w:rFonts w:asciiTheme="majorHAnsi" w:hAnsiTheme="majorHAnsi" w:cstheme="majorHAnsi"/>
          <w:sz w:val="20"/>
          <w:szCs w:val="20"/>
        </w:rPr>
        <w:t>3</w:t>
      </w:r>
      <w:r w:rsidR="00795CF4" w:rsidRPr="00B25F8D">
        <w:rPr>
          <w:rFonts w:asciiTheme="majorHAnsi" w:hAnsiTheme="majorHAnsi" w:cstheme="majorHAnsi"/>
          <w:sz w:val="20"/>
          <w:szCs w:val="20"/>
        </w:rPr>
        <w:t xml:space="preserve"> r. poz. </w:t>
      </w:r>
      <w:r w:rsidR="00523BD0">
        <w:rPr>
          <w:rFonts w:asciiTheme="majorHAnsi" w:hAnsiTheme="majorHAnsi" w:cstheme="majorHAnsi"/>
          <w:sz w:val="20"/>
          <w:szCs w:val="20"/>
        </w:rPr>
        <w:t>1689 ze zmianami</w:t>
      </w:r>
      <w:r w:rsidR="00795CF4" w:rsidRPr="00B25F8D">
        <w:rPr>
          <w:rFonts w:asciiTheme="majorHAnsi" w:hAnsiTheme="majorHAnsi" w:cstheme="majorHAnsi"/>
          <w:sz w:val="20"/>
          <w:szCs w:val="20"/>
        </w:rPr>
        <w:t>) z innym</w:t>
      </w:r>
      <w:r w:rsidR="00795CF4"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795CF4" w:rsidRPr="00B4439A">
        <w:rPr>
          <w:rFonts w:asciiTheme="majorHAnsi" w:hAnsiTheme="majorHAnsi" w:cstheme="majorHAnsi"/>
          <w:b/>
          <w:bCs/>
          <w:sz w:val="20"/>
          <w:szCs w:val="20"/>
        </w:rPr>
        <w:t xml:space="preserve">załącznik nr </w:t>
      </w:r>
      <w:r w:rsidR="00795CF4">
        <w:rPr>
          <w:rFonts w:asciiTheme="majorHAnsi" w:hAnsiTheme="majorHAnsi" w:cstheme="majorHAnsi"/>
          <w:b/>
          <w:bCs/>
          <w:sz w:val="20"/>
          <w:szCs w:val="20"/>
        </w:rPr>
        <w:t>7</w:t>
      </w:r>
      <w:r w:rsidR="00795CF4" w:rsidRPr="00B4439A">
        <w:rPr>
          <w:rFonts w:asciiTheme="majorHAnsi" w:hAnsiTheme="majorHAnsi" w:cstheme="majorHAnsi"/>
          <w:b/>
          <w:bCs/>
          <w:sz w:val="20"/>
          <w:szCs w:val="20"/>
        </w:rPr>
        <w:t xml:space="preserve"> do SWZ </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p w14:paraId="3C13CB6C" w14:textId="77777777" w:rsidR="00795CF4" w:rsidRPr="00B4439A" w:rsidRDefault="00795CF4" w:rsidP="00795CF4">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5E6FC560" w14:textId="6AA18E27" w:rsidR="00795CF4" w:rsidRPr="00B4439A" w:rsidRDefault="00795CF4" w:rsidP="00795CF4">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W przypadku Wykonawców wspólnie składających ofertę dokumenty, o których mowa w ust. 9.2.1/ pkt a) – </w:t>
      </w:r>
      <w:r w:rsidR="00AE7B8C">
        <w:rPr>
          <w:rFonts w:asciiTheme="majorHAnsi" w:hAnsiTheme="majorHAnsi" w:cstheme="majorHAnsi"/>
          <w:sz w:val="20"/>
          <w:szCs w:val="20"/>
        </w:rPr>
        <w:t>b</w:t>
      </w:r>
      <w:r w:rsidRPr="00B4439A">
        <w:rPr>
          <w:rFonts w:asciiTheme="majorHAnsi" w:hAnsiTheme="majorHAnsi" w:cstheme="majorHAnsi"/>
          <w:sz w:val="20"/>
          <w:szCs w:val="20"/>
        </w:rPr>
        <w:t>), zobowiązany jest złożyć każdy z Wykonawców wspólnie składających ofertę.</w:t>
      </w:r>
    </w:p>
    <w:p w14:paraId="2594C6BB" w14:textId="77777777" w:rsidR="00795CF4" w:rsidRDefault="00795CF4" w:rsidP="001C4CE7">
      <w:pPr>
        <w:tabs>
          <w:tab w:val="left" w:pos="-142"/>
        </w:tabs>
        <w:spacing w:after="0" w:line="240" w:lineRule="auto"/>
        <w:jc w:val="both"/>
        <w:rPr>
          <w:rFonts w:asciiTheme="majorHAnsi" w:hAnsiTheme="majorHAnsi" w:cstheme="majorHAnsi"/>
          <w:b/>
          <w:bCs/>
          <w:color w:val="262626" w:themeColor="text1" w:themeTint="D9"/>
          <w:sz w:val="20"/>
          <w:szCs w:val="20"/>
        </w:rPr>
      </w:pPr>
    </w:p>
    <w:p w14:paraId="27811D4A" w14:textId="0B65B0E7" w:rsidR="001C4CE7" w:rsidRPr="005F4802" w:rsidRDefault="00153966" w:rsidP="001C4CE7">
      <w:pPr>
        <w:tabs>
          <w:tab w:val="left" w:pos="-142"/>
        </w:tabs>
        <w:spacing w:after="0" w:line="240" w:lineRule="auto"/>
        <w:jc w:val="both"/>
        <w:rPr>
          <w:rFonts w:asciiTheme="majorHAnsi" w:hAnsiTheme="majorHAnsi" w:cstheme="majorHAnsi"/>
          <w:color w:val="262626" w:themeColor="text1" w:themeTint="D9"/>
          <w:sz w:val="20"/>
          <w:szCs w:val="20"/>
          <w:u w:val="single"/>
        </w:rPr>
      </w:pPr>
      <w:r>
        <w:rPr>
          <w:rFonts w:asciiTheme="majorHAnsi" w:hAnsiTheme="majorHAnsi" w:cstheme="majorHAnsi"/>
          <w:b/>
          <w:bCs/>
          <w:color w:val="262626" w:themeColor="text1" w:themeTint="D9"/>
          <w:sz w:val="20"/>
          <w:szCs w:val="20"/>
        </w:rPr>
        <w:lastRenderedPageBreak/>
        <w:t>9.2.1.a/</w:t>
      </w:r>
      <w:r w:rsidR="001C4CE7"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001C4CE7" w:rsidRPr="006A6D8E">
        <w:rPr>
          <w:rFonts w:asciiTheme="majorHAnsi" w:hAnsiTheme="majorHAnsi" w:cstheme="majorHAnsi"/>
          <w:b/>
          <w:bCs/>
          <w:color w:val="262626" w:themeColor="text1" w:themeTint="D9"/>
          <w:sz w:val="20"/>
          <w:szCs w:val="20"/>
        </w:rPr>
        <w:t xml:space="preserve"> </w:t>
      </w:r>
      <w:r w:rsidR="001C4CE7" w:rsidRPr="005F4802">
        <w:rPr>
          <w:rFonts w:asciiTheme="majorHAnsi" w:hAnsiTheme="majorHAnsi" w:cstheme="majorHAnsi"/>
          <w:color w:val="262626" w:themeColor="text1" w:themeTint="D9"/>
          <w:sz w:val="20"/>
          <w:szCs w:val="20"/>
          <w:u w:val="single"/>
        </w:rPr>
        <w:t>zamawiający żąda od wykonawcy przedstawienia w odniesieniu do tych podmiotów dokumentów określonych w pkt. 9.2.1/</w:t>
      </w:r>
      <w:r w:rsidR="00795CF4" w:rsidRPr="005F4802">
        <w:rPr>
          <w:rFonts w:asciiTheme="majorHAnsi" w:hAnsiTheme="majorHAnsi" w:cstheme="majorHAnsi"/>
          <w:color w:val="262626" w:themeColor="text1" w:themeTint="D9"/>
          <w:sz w:val="20"/>
          <w:szCs w:val="20"/>
          <w:u w:val="single"/>
        </w:rPr>
        <w:t xml:space="preserve"> </w:t>
      </w:r>
      <w:r w:rsidR="00795CF4" w:rsidRPr="005F4802">
        <w:rPr>
          <w:rFonts w:asciiTheme="majorHAnsi" w:hAnsiTheme="majorHAnsi" w:cstheme="majorHAnsi"/>
          <w:sz w:val="20"/>
          <w:szCs w:val="20"/>
          <w:u w:val="single"/>
        </w:rPr>
        <w:t>pkt a)</w:t>
      </w:r>
      <w:r w:rsidR="001C4CE7" w:rsidRPr="005F4802">
        <w:rPr>
          <w:rFonts w:asciiTheme="majorHAnsi" w:hAnsiTheme="majorHAnsi" w:cstheme="majorHAnsi"/>
          <w:color w:val="262626" w:themeColor="text1" w:themeTint="D9"/>
          <w:sz w:val="20"/>
          <w:szCs w:val="20"/>
          <w:u w:val="single"/>
        </w:rPr>
        <w:t>.</w:t>
      </w:r>
      <w:r w:rsidR="005F4802">
        <w:rPr>
          <w:rFonts w:asciiTheme="majorHAnsi" w:hAnsiTheme="majorHAnsi" w:cstheme="majorHAnsi"/>
          <w:color w:val="262626" w:themeColor="text1" w:themeTint="D9"/>
          <w:sz w:val="20"/>
          <w:szCs w:val="20"/>
          <w:u w:val="single"/>
        </w:rPr>
        <w:t xml:space="preserve">  </w:t>
      </w:r>
    </w:p>
    <w:bookmarkEnd w:id="8"/>
    <w:p w14:paraId="7BC12D41" w14:textId="77777777" w:rsidR="00795CF4" w:rsidRDefault="00795CF4" w:rsidP="00CC124D">
      <w:pPr>
        <w:autoSpaceDE w:val="0"/>
        <w:autoSpaceDN w:val="0"/>
        <w:adjustRightInd w:val="0"/>
        <w:spacing w:after="0" w:line="240" w:lineRule="auto"/>
        <w:jc w:val="both"/>
        <w:rPr>
          <w:rFonts w:asciiTheme="majorHAnsi" w:hAnsiTheme="majorHAnsi" w:cstheme="majorHAnsi"/>
          <w:color w:val="FF0000"/>
          <w:sz w:val="20"/>
          <w:szCs w:val="20"/>
        </w:rPr>
      </w:pPr>
    </w:p>
    <w:p w14:paraId="1C36CB1F" w14:textId="77777777" w:rsidR="00824BF6" w:rsidRDefault="00824BF6" w:rsidP="00CC124D">
      <w:pPr>
        <w:autoSpaceDE w:val="0"/>
        <w:autoSpaceDN w:val="0"/>
        <w:adjustRightInd w:val="0"/>
        <w:spacing w:after="0" w:line="240" w:lineRule="auto"/>
        <w:jc w:val="both"/>
        <w:rPr>
          <w:rFonts w:asciiTheme="majorHAnsi" w:hAnsiTheme="majorHAnsi" w:cstheme="majorHAnsi"/>
          <w:color w:val="FF0000"/>
          <w:sz w:val="20"/>
          <w:szCs w:val="20"/>
        </w:rPr>
      </w:pPr>
    </w:p>
    <w:p w14:paraId="16BA792F" w14:textId="77777777" w:rsidR="00824BF6" w:rsidRPr="00520944" w:rsidRDefault="00824BF6" w:rsidP="00CC124D">
      <w:pPr>
        <w:autoSpaceDE w:val="0"/>
        <w:autoSpaceDN w:val="0"/>
        <w:adjustRightInd w:val="0"/>
        <w:spacing w:after="0" w:line="240" w:lineRule="auto"/>
        <w:jc w:val="both"/>
        <w:rPr>
          <w:rFonts w:asciiTheme="majorHAnsi" w:hAnsiTheme="majorHAnsi" w:cstheme="majorHAnsi"/>
          <w:color w:val="FF0000"/>
          <w:sz w:val="20"/>
          <w:szCs w:val="20"/>
        </w:rPr>
      </w:pPr>
    </w:p>
    <w:p w14:paraId="209A1A73" w14:textId="0A51747B" w:rsidR="006D3D6A" w:rsidRPr="00663473" w:rsidRDefault="00915255"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w:t>
      </w:r>
      <w:r w:rsidR="005650CA">
        <w:rPr>
          <w:rFonts w:asciiTheme="majorHAnsi" w:hAnsiTheme="majorHAnsi" w:cstheme="majorHAnsi"/>
          <w:b/>
          <w:bCs/>
          <w:sz w:val="20"/>
          <w:szCs w:val="20"/>
          <w:u w:val="single"/>
        </w:rPr>
        <w:t>2</w:t>
      </w:r>
      <w:r w:rsidRPr="00663473">
        <w:rPr>
          <w:rFonts w:asciiTheme="majorHAnsi" w:hAnsiTheme="majorHAnsi" w:cstheme="majorHAnsi"/>
          <w:b/>
          <w:bCs/>
          <w:sz w:val="20"/>
          <w:szCs w:val="20"/>
          <w:u w:val="single"/>
        </w:rPr>
        <w:t>/</w:t>
      </w:r>
      <w:r w:rsidR="006D3D6A" w:rsidRPr="00663473">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3473" w:rsidRDefault="006755A4" w:rsidP="00CC124D">
      <w:pPr>
        <w:spacing w:after="0" w:line="240" w:lineRule="auto"/>
        <w:jc w:val="both"/>
        <w:rPr>
          <w:rFonts w:asciiTheme="majorHAnsi" w:hAnsiTheme="majorHAnsi" w:cstheme="majorHAnsi"/>
          <w:sz w:val="20"/>
          <w:szCs w:val="20"/>
        </w:rPr>
      </w:pPr>
    </w:p>
    <w:p w14:paraId="74A80F99" w14:textId="77777777" w:rsidR="005650CA" w:rsidRPr="00BB07CE" w:rsidRDefault="005650CA" w:rsidP="005650CA">
      <w:pPr>
        <w:spacing w:after="0" w:line="240" w:lineRule="auto"/>
        <w:jc w:val="both"/>
        <w:rPr>
          <w:rFonts w:asciiTheme="majorHAnsi" w:hAnsiTheme="majorHAnsi" w:cstheme="majorHAnsi"/>
          <w:i/>
          <w:sz w:val="20"/>
          <w:szCs w:val="20"/>
        </w:rPr>
      </w:pPr>
      <w:r w:rsidRPr="00BB07CE">
        <w:rPr>
          <w:rFonts w:asciiTheme="majorHAnsi" w:hAnsiTheme="majorHAnsi" w:cstheme="majorHAnsi"/>
          <w:b/>
          <w:bCs/>
          <w:sz w:val="20"/>
          <w:szCs w:val="20"/>
        </w:rPr>
        <w:t xml:space="preserve">a) wykaz usług </w:t>
      </w:r>
      <w:r>
        <w:rPr>
          <w:rFonts w:asciiTheme="majorHAnsi" w:hAnsiTheme="majorHAnsi" w:cstheme="majorHAnsi"/>
          <w:sz w:val="20"/>
          <w:szCs w:val="20"/>
        </w:rPr>
        <w:t>wykonanych</w:t>
      </w:r>
      <w:r w:rsidRPr="00BB07CE">
        <w:rPr>
          <w:rFonts w:asciiTheme="majorHAnsi" w:hAnsiTheme="majorHAnsi" w:cstheme="majorHAnsi"/>
          <w:bCs/>
          <w:sz w:val="20"/>
          <w:szCs w:val="20"/>
        </w:rPr>
        <w:t>,</w:t>
      </w:r>
      <w:r w:rsidRPr="00BB07CE">
        <w:rPr>
          <w:rFonts w:asciiTheme="majorHAnsi" w:hAnsiTheme="majorHAnsi" w:cstheme="majorHAnsi"/>
          <w:b/>
          <w:bCs/>
          <w:sz w:val="20"/>
          <w:szCs w:val="20"/>
        </w:rPr>
        <w:t xml:space="preserve"> </w:t>
      </w:r>
      <w:r w:rsidRPr="00BB07CE">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wykonane oraz </w:t>
      </w:r>
      <w:r w:rsidRPr="00BB07CE">
        <w:rPr>
          <w:rFonts w:asciiTheme="majorHAnsi" w:hAnsiTheme="majorHAnsi" w:cstheme="majorHAnsi"/>
          <w:i/>
          <w:sz w:val="20"/>
          <w:szCs w:val="20"/>
          <w:u w:val="single"/>
        </w:rPr>
        <w:t>załączeniem dowodów określających, czy te usługi zostały wykonane</w:t>
      </w:r>
      <w:r>
        <w:rPr>
          <w:rFonts w:asciiTheme="majorHAnsi" w:hAnsiTheme="majorHAnsi" w:cstheme="majorHAnsi"/>
          <w:i/>
          <w:sz w:val="20"/>
          <w:szCs w:val="20"/>
          <w:u w:val="single"/>
        </w:rPr>
        <w:t xml:space="preserve"> należycie</w:t>
      </w:r>
      <w:r w:rsidRPr="00BB07CE">
        <w:rPr>
          <w:rFonts w:asciiTheme="majorHAnsi" w:hAnsiTheme="majorHAnsi" w:cstheme="majorHAnsi"/>
          <w:i/>
          <w:sz w:val="20"/>
          <w:szCs w:val="20"/>
        </w:rPr>
        <w:t>, przy czym dowodami, o których mowa, są referencje bądź inne dokumenty sporządzone przez podmiot, na rzecz którego usługi zostały wykonane, a jeżeli wykonawca z przyczyn niezależnych od niego nie jest w stanie uzyskać tych dokumentów – oświadczenie wykonawcy;</w:t>
      </w:r>
      <w:r>
        <w:rPr>
          <w:rFonts w:asciiTheme="majorHAnsi" w:hAnsiTheme="majorHAnsi" w:cstheme="majorHAnsi"/>
          <w:i/>
          <w:sz w:val="20"/>
          <w:szCs w:val="20"/>
        </w:rPr>
        <w:t xml:space="preserve"> </w:t>
      </w:r>
    </w:p>
    <w:p w14:paraId="6E6B5984" w14:textId="77777777" w:rsidR="005650CA" w:rsidRPr="00845B40" w:rsidRDefault="005650CA" w:rsidP="005650CA">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usług</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474347CC" w14:textId="7B262E7A" w:rsidR="009A7C0B" w:rsidRDefault="009A7C0B" w:rsidP="004C3DC8">
      <w:pPr>
        <w:spacing w:after="0" w:line="240" w:lineRule="auto"/>
        <w:ind w:left="567"/>
        <w:jc w:val="both"/>
        <w:rPr>
          <w:rFonts w:asciiTheme="majorHAnsi" w:hAnsiTheme="majorHAnsi" w:cstheme="majorHAnsi"/>
          <w:sz w:val="20"/>
          <w:szCs w:val="20"/>
        </w:rPr>
      </w:pPr>
    </w:p>
    <w:p w14:paraId="409AB7ED" w14:textId="53BB71EA" w:rsidR="005650CA" w:rsidRDefault="006755A4" w:rsidP="005650CA">
      <w:pPr>
        <w:spacing w:after="0" w:line="240" w:lineRule="auto"/>
        <w:jc w:val="both"/>
        <w:rPr>
          <w:rFonts w:ascii="Calibri Light" w:hAnsi="Calibri Light" w:cs="Calibri Light"/>
          <w:sz w:val="20"/>
          <w:szCs w:val="20"/>
        </w:rPr>
      </w:pPr>
      <w:r w:rsidRPr="00663473">
        <w:rPr>
          <w:rFonts w:asciiTheme="majorHAnsi" w:hAnsiTheme="majorHAnsi" w:cstheme="majorHAnsi"/>
          <w:b/>
          <w:bCs/>
          <w:sz w:val="20"/>
          <w:szCs w:val="20"/>
        </w:rPr>
        <w:t xml:space="preserve">b) </w:t>
      </w:r>
      <w:r w:rsidR="005650CA">
        <w:rPr>
          <w:rFonts w:ascii="Calibri Light" w:hAnsi="Calibri Light" w:cs="Calibri Light"/>
          <w:b/>
          <w:sz w:val="20"/>
          <w:szCs w:val="20"/>
        </w:rPr>
        <w:t>w</w:t>
      </w:r>
      <w:r w:rsidR="005650CA" w:rsidRPr="00CF63C6">
        <w:rPr>
          <w:rFonts w:ascii="Calibri Light" w:hAnsi="Calibri Light" w:cs="Calibri Light"/>
          <w:b/>
          <w:sz w:val="20"/>
          <w:szCs w:val="20"/>
        </w:rPr>
        <w:t>ykaz</w:t>
      </w:r>
      <w:r w:rsidR="005650CA">
        <w:rPr>
          <w:rFonts w:ascii="Calibri Light" w:hAnsi="Calibri Light" w:cs="Calibri Light"/>
          <w:b/>
          <w:sz w:val="20"/>
          <w:szCs w:val="20"/>
        </w:rPr>
        <w:t>u</w:t>
      </w:r>
      <w:r w:rsidR="005650CA" w:rsidRPr="00CF63C6">
        <w:rPr>
          <w:rFonts w:ascii="Calibri Light" w:hAnsi="Calibri Light" w:cs="Calibri Light"/>
          <w:sz w:val="20"/>
          <w:szCs w:val="20"/>
        </w:rPr>
        <w:t xml:space="preserve"> </w:t>
      </w:r>
      <w:r w:rsidR="005650CA" w:rsidRPr="00824BF6">
        <w:rPr>
          <w:rFonts w:ascii="Calibri Light" w:hAnsi="Calibri Light" w:cs="Calibri Light"/>
          <w:b/>
          <w:bCs/>
          <w:sz w:val="20"/>
          <w:szCs w:val="20"/>
        </w:rPr>
        <w:t>narzędzi</w:t>
      </w:r>
      <w:r w:rsidR="005650CA" w:rsidRPr="00CF63C6">
        <w:rPr>
          <w:rFonts w:ascii="Calibri Light" w:hAnsi="Calibri Light" w:cs="Calibri Light"/>
          <w:sz w:val="20"/>
          <w:szCs w:val="20"/>
        </w:rPr>
        <w:t xml:space="preserve">, wyposażenia zakładu lub urządzeń technicznych dostępnych Wykonawcy w celu wykonania zamówienia publicznego wraz z informacją o podstawie </w:t>
      </w:r>
      <w:r w:rsidR="005650CA">
        <w:rPr>
          <w:rFonts w:ascii="Calibri Light" w:hAnsi="Calibri Light" w:cs="Calibri Light"/>
          <w:sz w:val="20"/>
          <w:szCs w:val="20"/>
        </w:rPr>
        <w:t xml:space="preserve">do </w:t>
      </w:r>
      <w:r w:rsidR="005650CA" w:rsidRPr="00CF63C6">
        <w:rPr>
          <w:rFonts w:ascii="Calibri Light" w:hAnsi="Calibri Light" w:cs="Calibri Light"/>
          <w:sz w:val="20"/>
          <w:szCs w:val="20"/>
        </w:rPr>
        <w:t>dysponowania tymi zasobami.</w:t>
      </w:r>
    </w:p>
    <w:p w14:paraId="0A8ED14C" w14:textId="77777777" w:rsidR="005650CA" w:rsidRPr="000F442B" w:rsidRDefault="005650CA" w:rsidP="005650CA">
      <w:pPr>
        <w:spacing w:after="0" w:line="240" w:lineRule="auto"/>
        <w:jc w:val="both"/>
        <w:rPr>
          <w:rFonts w:ascii="Calibri Light" w:hAnsi="Calibri Light" w:cs="Calibri Light"/>
          <w:b/>
          <w:bCs/>
          <w:sz w:val="20"/>
          <w:szCs w:val="20"/>
        </w:rPr>
      </w:pPr>
      <w:r w:rsidRPr="000F442B">
        <w:rPr>
          <w:rFonts w:ascii="Calibri Light" w:hAnsi="Calibri Light" w:cs="Calibri Light"/>
          <w:b/>
          <w:bCs/>
          <w:sz w:val="20"/>
          <w:szCs w:val="20"/>
        </w:rPr>
        <w:t>Wzór wykazu narzędzi stanowi załącznik nr 6 do SWZ.</w:t>
      </w:r>
    </w:p>
    <w:p w14:paraId="2ABC3D27" w14:textId="24000E0D" w:rsidR="00A64DA7" w:rsidRPr="00520944" w:rsidRDefault="00A64DA7" w:rsidP="005650CA">
      <w:pPr>
        <w:spacing w:after="0" w:line="240" w:lineRule="auto"/>
        <w:jc w:val="both"/>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AE7B8C">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AE7B8C">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AE7B8C">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69FE9EBD" w:rsidR="00D331ED" w:rsidRPr="00AE7B8C" w:rsidRDefault="00D331ED" w:rsidP="00AE7B8C">
      <w:pPr>
        <w:spacing w:after="0" w:line="240" w:lineRule="auto"/>
        <w:jc w:val="both"/>
        <w:rPr>
          <w:rFonts w:ascii="Calibri Light" w:hAnsi="Calibri Light"/>
          <w:color w:val="262626" w:themeColor="text1" w:themeTint="D9"/>
          <w:sz w:val="20"/>
          <w:szCs w:val="20"/>
        </w:rPr>
      </w:pPr>
      <w:r w:rsidRPr="00D331ED">
        <w:rPr>
          <w:rFonts w:ascii="Calibri Light" w:hAnsi="Calibri Light"/>
          <w:b/>
          <w:bCs/>
          <w:color w:val="262626"/>
          <w:sz w:val="20"/>
          <w:szCs w:val="20"/>
        </w:rPr>
        <w:t xml:space="preserve">9.2.4/ Dokumenty składane przez Wykonawcę mającego siedzibę lub miejsce zamieszkania </w:t>
      </w:r>
      <w:r w:rsidR="00C35F6C">
        <w:rPr>
          <w:rFonts w:ascii="Calibri Light" w:hAnsi="Calibri Light"/>
          <w:b/>
          <w:bCs/>
          <w:color w:val="262626"/>
          <w:sz w:val="20"/>
          <w:szCs w:val="20"/>
        </w:rPr>
        <w:t xml:space="preserve"> lub miejsce zamieszkania ma osoba </w:t>
      </w:r>
      <w:r w:rsidRPr="00AE7B8C">
        <w:rPr>
          <w:rFonts w:ascii="Calibri Light" w:hAnsi="Calibri Light"/>
          <w:b/>
          <w:bCs/>
          <w:color w:val="262626" w:themeColor="text1" w:themeTint="D9"/>
          <w:sz w:val="20"/>
          <w:szCs w:val="20"/>
        </w:rPr>
        <w:t xml:space="preserve">poza granicami Rzeczypospolitej Polskiej, zamiast podmiotowych środków dowodowych wskazanych w pkt 9.2.1/. </w:t>
      </w:r>
    </w:p>
    <w:p w14:paraId="5B49F1E1" w14:textId="77777777" w:rsidR="00D331ED" w:rsidRPr="00AE7B8C" w:rsidRDefault="00D331ED" w:rsidP="00AE7B8C">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3784E112" w14:textId="77777777" w:rsidR="00AE7B8C" w:rsidRPr="00AE7B8C" w:rsidRDefault="00AE7B8C" w:rsidP="00AE7B8C">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7FBB4148" w14:textId="77777777" w:rsidR="00AE7B8C" w:rsidRPr="00AE7B8C" w:rsidRDefault="00AE7B8C" w:rsidP="00AE7B8C">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4DC46DE0" w14:textId="77777777" w:rsidR="00AE7B8C" w:rsidRPr="00AE7B8C" w:rsidRDefault="00AE7B8C" w:rsidP="00AE7B8C">
      <w:pPr>
        <w:pStyle w:val="Default"/>
        <w:spacing w:after="0" w:line="240" w:lineRule="auto"/>
        <w:jc w:val="both"/>
        <w:rPr>
          <w:rFonts w:ascii="Calibri Light" w:hAnsi="Calibri Light"/>
          <w:color w:val="262626" w:themeColor="text1" w:themeTint="D9"/>
          <w:sz w:val="20"/>
          <w:szCs w:val="20"/>
        </w:rPr>
      </w:pPr>
      <w:r w:rsidRPr="00AE7B8C">
        <w:rPr>
          <w:rFonts w:ascii="Calibri Light" w:hAnsi="Calibri Light" w:cs="Cambria"/>
          <w:color w:val="262626" w:themeColor="text1" w:themeTint="D9"/>
          <w:sz w:val="20"/>
          <w:szCs w:val="20"/>
        </w:rPr>
        <w:t xml:space="preserve">1/ odpisu albo informacji z Krajowego Rejestru Sądowego lub z Centralnej Ewidencji i Informacji o Działalności Gospodarczej, o których mowa w pkt 9.2.1/ ppkt a), zamiast zaświadczenia </w:t>
      </w:r>
      <w:r w:rsidRPr="00AE7B8C">
        <w:rPr>
          <w:rFonts w:ascii="Calibri Light" w:hAnsi="Calibri Light"/>
          <w:color w:val="262626" w:themeColor="text1" w:themeTint="D9"/>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3B81AFF" w14:textId="77777777" w:rsidR="00AE7B8C" w:rsidRPr="00AE7B8C" w:rsidRDefault="00AE7B8C" w:rsidP="00AE7B8C">
      <w:pPr>
        <w:autoSpaceDE w:val="0"/>
        <w:autoSpaceDN w:val="0"/>
        <w:adjustRightInd w:val="0"/>
        <w:spacing w:after="0" w:line="240" w:lineRule="auto"/>
        <w:jc w:val="both"/>
        <w:rPr>
          <w:rFonts w:ascii="Calibri Light" w:hAnsi="Calibri Light"/>
          <w:color w:val="262626" w:themeColor="text1" w:themeTint="D9"/>
          <w:sz w:val="20"/>
          <w:szCs w:val="20"/>
        </w:rPr>
      </w:pPr>
    </w:p>
    <w:p w14:paraId="48F05C56" w14:textId="77777777" w:rsidR="00AE7B8C" w:rsidRPr="00AE7B8C" w:rsidRDefault="00AE7B8C" w:rsidP="00AE7B8C">
      <w:pPr>
        <w:autoSpaceDE w:val="0"/>
        <w:autoSpaceDN w:val="0"/>
        <w:adjustRightInd w:val="0"/>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lastRenderedPageBreak/>
        <w:t xml:space="preserve">2/ Dokumenty o których mowa </w:t>
      </w:r>
      <w:r w:rsidRPr="00AE7B8C">
        <w:rPr>
          <w:rFonts w:ascii="Calibri Light" w:hAnsi="Calibri Light"/>
          <w:b/>
          <w:bCs/>
          <w:color w:val="262626" w:themeColor="text1" w:themeTint="D9"/>
          <w:sz w:val="20"/>
          <w:szCs w:val="20"/>
        </w:rPr>
        <w:t>w pkt 1</w:t>
      </w:r>
      <w:r w:rsidRPr="00AE7B8C">
        <w:rPr>
          <w:rFonts w:ascii="Calibri Light" w:hAnsi="Calibri Light"/>
          <w:color w:val="262626" w:themeColor="text1" w:themeTint="D9"/>
          <w:sz w:val="20"/>
          <w:szCs w:val="20"/>
        </w:rPr>
        <w:t xml:space="preserve"> powinny być wystawione nie wcześniej </w:t>
      </w:r>
      <w:r w:rsidRPr="00AE7B8C">
        <w:rPr>
          <w:rFonts w:ascii="Calibri Light" w:hAnsi="Calibri Light"/>
          <w:b/>
          <w:bCs/>
          <w:color w:val="262626" w:themeColor="text1" w:themeTint="D9"/>
          <w:sz w:val="20"/>
          <w:szCs w:val="20"/>
        </w:rPr>
        <w:t>niż 3 miesiące</w:t>
      </w:r>
      <w:r w:rsidRPr="00AE7B8C">
        <w:rPr>
          <w:rFonts w:ascii="Calibri Light" w:hAnsi="Calibri Light"/>
          <w:color w:val="262626" w:themeColor="text1" w:themeTint="D9"/>
          <w:sz w:val="20"/>
          <w:szCs w:val="20"/>
        </w:rPr>
        <w:t xml:space="preserve"> przed ich złożeniem. </w:t>
      </w:r>
    </w:p>
    <w:p w14:paraId="481335D2" w14:textId="77777777" w:rsidR="00AE7B8C" w:rsidRPr="00AE7B8C" w:rsidRDefault="00AE7B8C" w:rsidP="00AE7B8C">
      <w:pPr>
        <w:autoSpaceDE w:val="0"/>
        <w:autoSpaceDN w:val="0"/>
        <w:adjustRightInd w:val="0"/>
        <w:spacing w:after="0" w:line="240" w:lineRule="auto"/>
        <w:jc w:val="both"/>
        <w:rPr>
          <w:rFonts w:ascii="Calibri Light" w:hAnsi="Calibri Light"/>
          <w:color w:val="262626" w:themeColor="text1" w:themeTint="D9"/>
          <w:sz w:val="20"/>
          <w:szCs w:val="20"/>
        </w:rPr>
      </w:pPr>
    </w:p>
    <w:p w14:paraId="24048651" w14:textId="77777777" w:rsidR="00AE7B8C" w:rsidRPr="00AE7B8C" w:rsidRDefault="00AE7B8C" w:rsidP="00AE7B8C">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3/ Jeżeli w kraju, w którym wykonawca ma siedzibę lub miejsce zamieszkania lub miejsce zamieszkania ma osoba, której dokument dotyczy,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r w:rsidRPr="00AE7B8C">
        <w:rPr>
          <w:rFonts w:ascii="Calibri Light" w:hAnsi="Calibri Light"/>
          <w:color w:val="262626" w:themeColor="text1" w:themeTint="D9"/>
          <w:sz w:val="20"/>
          <w:szCs w:val="20"/>
        </w:rPr>
        <w:t>opatrzony datą zgodnie z pkt. 2 powyżej</w:t>
      </w:r>
      <w:r w:rsidRPr="00AE7B8C">
        <w:rPr>
          <w:rFonts w:ascii="Calibri Light" w:hAnsi="Calibri Light" w:cs="Calibri Light"/>
          <w:color w:val="262626" w:themeColor="text1" w:themeTint="D9"/>
          <w:sz w:val="20"/>
          <w:szCs w:val="20"/>
        </w:rPr>
        <w:t>.</w:t>
      </w:r>
    </w:p>
    <w:p w14:paraId="54F91430" w14:textId="77777777" w:rsidR="00633DAE" w:rsidRPr="00AE7B8C" w:rsidRDefault="00633DAE" w:rsidP="00633DAE">
      <w:pPr>
        <w:spacing w:after="0" w:line="240" w:lineRule="auto"/>
        <w:rPr>
          <w:rFonts w:asciiTheme="majorHAnsi" w:hAnsiTheme="majorHAnsi" w:cstheme="majorHAnsi"/>
          <w:color w:val="262626" w:themeColor="text1" w:themeTint="D9"/>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9" w:name="_Toc42045495"/>
    </w:p>
    <w:p w14:paraId="493B4B53" w14:textId="0BBC2E4A" w:rsidR="00831214" w:rsidRPr="000B1CF4" w:rsidRDefault="00B54C03" w:rsidP="00831214">
      <w:pPr>
        <w:autoSpaceDE w:val="0"/>
        <w:autoSpaceDN w:val="0"/>
        <w:spacing w:after="0" w:line="240" w:lineRule="auto"/>
        <w:jc w:val="both"/>
        <w:rPr>
          <w:rFonts w:ascii="Calibri Light" w:hAnsi="Calibri Light" w:cs="Calibri Light"/>
          <w:bCs/>
          <w:color w:val="262626"/>
          <w:sz w:val="20"/>
          <w:szCs w:val="20"/>
        </w:rPr>
      </w:pPr>
      <w:bookmarkStart w:id="10" w:name="_Hlk126753918"/>
      <w:bookmarkEnd w:id="9"/>
      <w:r>
        <w:rPr>
          <w:rFonts w:ascii="Calibri Light" w:hAnsi="Calibri Light" w:cs="Calibri Light"/>
          <w:sz w:val="20"/>
          <w:szCs w:val="20"/>
        </w:rPr>
        <w:t>Zamawiający nie wymaga wpłaty wadium.</w:t>
      </w:r>
    </w:p>
    <w:bookmarkEnd w:id="10"/>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1" w:name="_Hlk130289875"/>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12"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w:t>
      </w:r>
      <w:r w:rsidRPr="00F52C33">
        <w:rPr>
          <w:rFonts w:asciiTheme="majorHAnsi" w:hAnsiTheme="majorHAnsi" w:cs="Calibri"/>
          <w:b/>
          <w:bCs/>
          <w:color w:val="0D0D0D" w:themeColor="text1" w:themeTint="F2"/>
          <w:sz w:val="20"/>
          <w:szCs w:val="20"/>
          <w:lang w:val="pl"/>
        </w:rPr>
        <w:t>elektronicznym</w:t>
      </w:r>
      <w:r w:rsidRPr="008F3094">
        <w:rPr>
          <w:rFonts w:asciiTheme="majorHAnsi" w:hAnsiTheme="majorHAnsi" w:cs="Calibri"/>
          <w:color w:val="0D0D0D" w:themeColor="text1" w:themeTint="F2"/>
          <w:sz w:val="20"/>
          <w:szCs w:val="20"/>
          <w:lang w:val="pl"/>
        </w:rPr>
        <w:t xml:space="preserve">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5">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rsidP="00E609E5">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8F3094">
        <w:rPr>
          <w:rFonts w:asciiTheme="majorHAnsi" w:hAnsiTheme="majorHAnsi" w:cs="Calibri"/>
          <w:color w:val="0D0D0D" w:themeColor="text1" w:themeTint="F2"/>
          <w:sz w:val="20"/>
          <w:szCs w:val="20"/>
          <w:lang w:val="pl"/>
        </w:rPr>
        <w:t>eIDAS</w:t>
      </w:r>
      <w:proofErr w:type="spellEnd"/>
      <w:r w:rsidRPr="008F3094">
        <w:rPr>
          <w:rFonts w:asciiTheme="majorHAnsi" w:hAnsiTheme="majorHAnsi" w:cs="Calibri"/>
          <w:color w:val="0D0D0D" w:themeColor="text1" w:themeTint="F2"/>
          <w:sz w:val="20"/>
          <w:szCs w:val="20"/>
          <w:lang w:val="pl"/>
        </w:rPr>
        <w:t>)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11.6/ W przypadku wykorzystania formatu podpisu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 xml:space="preserve"> zewnętrzny. Zamawiający wymaga dołączenia odpowiedniej ilości plików tj. podpisywanych plików z danymi oraz plików podpisu w formacie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11.7/ Zgodnie z art. 18 ust. 3 ustawy Pzp, nie ujawnia się informacji stanowiących tajemnicę przedsiębiorstwa, w rozumieniu przepisów o zwalczaniu nieuczciwej konkurencji. Jeżeli wykonawca, nie później niż w terminie składania ofert, w sposób </w:t>
      </w:r>
      <w:r w:rsidRPr="008F3094">
        <w:rPr>
          <w:rFonts w:asciiTheme="majorHAnsi" w:hAnsiTheme="majorHAnsi" w:cs="Calibri"/>
          <w:color w:val="0D0D0D" w:themeColor="text1" w:themeTint="F2"/>
          <w:sz w:val="20"/>
          <w:szCs w:val="20"/>
          <w:lang w:val="pl"/>
        </w:rPr>
        <w:lastRenderedPageBreak/>
        <w:t>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000000" w:rsidP="008F3094">
      <w:pPr>
        <w:spacing w:after="0" w:line="240" w:lineRule="auto"/>
        <w:jc w:val="both"/>
        <w:rPr>
          <w:rFonts w:asciiTheme="majorHAnsi" w:hAnsiTheme="majorHAnsi" w:cs="Calibri"/>
          <w:color w:val="0D0D0D" w:themeColor="text1" w:themeTint="F2"/>
          <w:sz w:val="20"/>
          <w:szCs w:val="20"/>
          <w:u w:val="single"/>
          <w:lang w:val="pl"/>
        </w:rPr>
      </w:pPr>
      <w:hyperlink r:id="rId17">
        <w:r w:rsidR="008F3094"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2682EC6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38788D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11"/>
    <w:bookmarkEnd w:id="12"/>
    <w:p w14:paraId="4D25D60C" w14:textId="77777777" w:rsidR="006D3D6A" w:rsidRPr="008F3094" w:rsidRDefault="006D3D6A"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6DE1EFD7" w14:textId="31E03077" w:rsidR="005650CA" w:rsidRPr="008E5306" w:rsidRDefault="005650CA" w:rsidP="005650CA">
      <w:pPr>
        <w:spacing w:after="0" w:line="240" w:lineRule="auto"/>
        <w:jc w:val="both"/>
        <w:rPr>
          <w:rFonts w:asciiTheme="majorHAnsi" w:eastAsia="Times New Roman" w:hAnsiTheme="majorHAnsi" w:cstheme="majorHAnsi"/>
          <w:sz w:val="20"/>
          <w:szCs w:val="20"/>
        </w:rPr>
      </w:pPr>
      <w:r w:rsidRPr="008E5306">
        <w:rPr>
          <w:rFonts w:asciiTheme="majorHAnsi" w:eastAsia="Times New Roman" w:hAnsiTheme="majorHAnsi" w:cstheme="majorHAnsi"/>
          <w:sz w:val="20"/>
          <w:szCs w:val="20"/>
          <w:lang w:eastAsia="ar-SA"/>
        </w:rPr>
        <w:t xml:space="preserve">12.1/ Wykonawca jest zobowiązany do wypełnienia „formularza ofertowego” – określenia ceny jednostkowej brutto za </w:t>
      </w:r>
      <w:r w:rsidRPr="008E5306">
        <w:rPr>
          <w:rFonts w:asciiTheme="majorHAnsi" w:eastAsia="Times New Roman" w:hAnsiTheme="majorHAnsi" w:cstheme="majorHAnsi"/>
          <w:sz w:val="20"/>
          <w:szCs w:val="20"/>
        </w:rPr>
        <w:t>1 km długości ulicy na całej jej szerokości.</w:t>
      </w:r>
    </w:p>
    <w:p w14:paraId="5CBF3F5E" w14:textId="77777777" w:rsidR="00A668D4" w:rsidRDefault="00A668D4" w:rsidP="00A668D4">
      <w:pPr>
        <w:suppressAutoHyphens/>
        <w:spacing w:after="0" w:line="240" w:lineRule="auto"/>
        <w:jc w:val="both"/>
        <w:rPr>
          <w:rFonts w:ascii="Calibri Light" w:eastAsia="Times New Roman" w:hAnsi="Calibri Light" w:cs="Calibri Light"/>
          <w:b/>
          <w:bCs/>
          <w:sz w:val="20"/>
          <w:szCs w:val="20"/>
          <w:lang w:eastAsia="ar-SA"/>
        </w:rPr>
      </w:pPr>
    </w:p>
    <w:p w14:paraId="125F6CEA" w14:textId="32C06951" w:rsidR="005650CA" w:rsidRPr="005650CA" w:rsidRDefault="005650CA" w:rsidP="005650CA">
      <w:pPr>
        <w:suppressAutoHyphens/>
        <w:spacing w:after="0" w:line="240" w:lineRule="auto"/>
        <w:jc w:val="both"/>
        <w:rPr>
          <w:rFonts w:asciiTheme="majorHAnsi" w:eastAsia="Times New Roman" w:hAnsiTheme="majorHAnsi" w:cstheme="majorHAnsi"/>
          <w:b/>
          <w:sz w:val="20"/>
          <w:szCs w:val="20"/>
          <w:lang w:eastAsia="ar-SA"/>
        </w:rPr>
      </w:pPr>
      <w:r w:rsidRPr="008E5306">
        <w:rPr>
          <w:rFonts w:asciiTheme="majorHAnsi" w:eastAsia="Times New Roman" w:hAnsiTheme="majorHAnsi" w:cstheme="majorHAnsi"/>
          <w:sz w:val="20"/>
          <w:szCs w:val="20"/>
          <w:lang w:eastAsia="ar-SA"/>
        </w:rPr>
        <w:t xml:space="preserve">12.2/ Dla porównania </w:t>
      </w:r>
      <w:r w:rsidR="00A668D4">
        <w:rPr>
          <w:rFonts w:asciiTheme="majorHAnsi" w:eastAsia="Times New Roman" w:hAnsiTheme="majorHAnsi" w:cstheme="majorHAnsi"/>
          <w:sz w:val="20"/>
          <w:szCs w:val="20"/>
          <w:lang w:eastAsia="ar-SA"/>
        </w:rPr>
        <w:t xml:space="preserve">i oceny ofert </w:t>
      </w:r>
      <w:r w:rsidRPr="008E5306">
        <w:rPr>
          <w:rFonts w:asciiTheme="majorHAnsi" w:eastAsia="Times New Roman" w:hAnsiTheme="majorHAnsi" w:cstheme="majorHAnsi"/>
          <w:sz w:val="20"/>
          <w:szCs w:val="20"/>
          <w:lang w:eastAsia="ar-SA"/>
        </w:rPr>
        <w:t xml:space="preserve">cena oferty powstanie z przemnożenia ceny jednostkowej brutto przez przewidywaną długość ulic tj. </w:t>
      </w:r>
      <w:r w:rsidR="008E5306">
        <w:rPr>
          <w:rFonts w:asciiTheme="majorHAnsi" w:eastAsia="Times New Roman" w:hAnsiTheme="majorHAnsi" w:cstheme="majorHAnsi"/>
          <w:sz w:val="20"/>
          <w:szCs w:val="20"/>
          <w:lang w:eastAsia="ar-SA"/>
        </w:rPr>
        <w:t>108,4</w:t>
      </w:r>
      <w:r w:rsidRPr="008E5306">
        <w:rPr>
          <w:rFonts w:asciiTheme="majorHAnsi" w:eastAsia="Times New Roman" w:hAnsiTheme="majorHAnsi" w:cstheme="majorHAnsi"/>
          <w:sz w:val="20"/>
          <w:szCs w:val="20"/>
          <w:lang w:eastAsia="ar-SA"/>
        </w:rPr>
        <w:t xml:space="preserve"> km (przy uwzględnieniu, iż cena jednostkowa odnosi się do </w:t>
      </w:r>
      <w:r w:rsidR="008E5306">
        <w:rPr>
          <w:rFonts w:asciiTheme="majorHAnsi" w:eastAsia="Times New Roman" w:hAnsiTheme="majorHAnsi" w:cstheme="majorHAnsi"/>
          <w:sz w:val="20"/>
          <w:szCs w:val="20"/>
          <w:lang w:eastAsia="ar-SA"/>
        </w:rPr>
        <w:t>1 km</w:t>
      </w:r>
      <w:r w:rsidRPr="008E5306">
        <w:rPr>
          <w:rFonts w:asciiTheme="majorHAnsi" w:eastAsia="Times New Roman" w:hAnsiTheme="majorHAnsi" w:cstheme="majorHAnsi"/>
          <w:sz w:val="20"/>
          <w:szCs w:val="20"/>
          <w:lang w:eastAsia="ar-SA"/>
        </w:rPr>
        <w:t xml:space="preserve"> ulicy) z uwzględnieniem czterokrotnego oczyszczenia letniego</w:t>
      </w:r>
      <w:r w:rsidRPr="008E5306">
        <w:rPr>
          <w:rFonts w:asciiTheme="majorHAnsi" w:eastAsia="Times New Roman" w:hAnsiTheme="majorHAnsi" w:cstheme="majorHAnsi"/>
          <w:b/>
          <w:sz w:val="20"/>
          <w:szCs w:val="20"/>
          <w:lang w:eastAsia="ar-SA"/>
        </w:rPr>
        <w:t>.</w:t>
      </w:r>
    </w:p>
    <w:p w14:paraId="71E1F5EA" w14:textId="77777777" w:rsidR="005650CA" w:rsidRPr="00A136C7" w:rsidRDefault="005650CA" w:rsidP="005650CA">
      <w:pPr>
        <w:tabs>
          <w:tab w:val="left" w:pos="-142"/>
        </w:tabs>
        <w:suppressAutoHyphens/>
        <w:spacing w:after="0" w:line="240" w:lineRule="auto"/>
        <w:ind w:left="142" w:hanging="142"/>
        <w:jc w:val="both"/>
        <w:rPr>
          <w:rFonts w:ascii="Calibri Light" w:eastAsia="Times New Roman" w:hAnsi="Calibri Light" w:cs="Calibri Light"/>
          <w:sz w:val="20"/>
          <w:szCs w:val="20"/>
          <w:lang w:eastAsia="ar-SA"/>
        </w:rPr>
      </w:pPr>
    </w:p>
    <w:p w14:paraId="61C3D1D4" w14:textId="619A3C07" w:rsidR="006D3D6A" w:rsidRPr="006F1B90" w:rsidRDefault="00007964"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F52C33">
        <w:rPr>
          <w:rFonts w:asciiTheme="majorHAnsi" w:hAnsiTheme="majorHAnsi" w:cstheme="majorHAnsi"/>
          <w:sz w:val="20"/>
          <w:szCs w:val="20"/>
        </w:rPr>
        <w:t>3</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E32A57">
      <w:pPr>
        <w:spacing w:after="0" w:line="240" w:lineRule="auto"/>
        <w:rPr>
          <w:rFonts w:asciiTheme="majorHAnsi" w:hAnsiTheme="majorHAnsi" w:cstheme="majorHAnsi"/>
          <w:sz w:val="20"/>
          <w:szCs w:val="20"/>
        </w:rPr>
      </w:pPr>
    </w:p>
    <w:p w14:paraId="5D225F62" w14:textId="40696688"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F52C33">
        <w:rPr>
          <w:rFonts w:asciiTheme="majorHAnsi" w:hAnsiTheme="majorHAnsi" w:cstheme="majorHAnsi"/>
          <w:sz w:val="20"/>
          <w:szCs w:val="20"/>
        </w:rPr>
        <w:t>4</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5EBDECCE"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F52C33">
        <w:rPr>
          <w:rFonts w:asciiTheme="majorHAnsi" w:hAnsiTheme="majorHAnsi" w:cstheme="majorHAnsi"/>
          <w:sz w:val="20"/>
          <w:szCs w:val="20"/>
        </w:rPr>
        <w:t>5</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1059163E" w14:textId="2545A770"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w:t>
      </w:r>
      <w:r w:rsidR="00F52C33">
        <w:rPr>
          <w:rFonts w:asciiTheme="majorHAnsi" w:hAnsiTheme="majorHAnsi" w:cstheme="majorHAnsi"/>
          <w:color w:val="262626" w:themeColor="text1" w:themeTint="D9"/>
          <w:sz w:val="20"/>
          <w:szCs w:val="20"/>
        </w:rPr>
        <w:t>6</w:t>
      </w:r>
      <w:r>
        <w:rPr>
          <w:rFonts w:asciiTheme="majorHAnsi" w:hAnsiTheme="majorHAnsi" w:cstheme="majorHAnsi"/>
          <w:color w:val="262626" w:themeColor="text1" w:themeTint="D9"/>
          <w:sz w:val="20"/>
          <w:szCs w:val="20"/>
        </w:rPr>
        <w:t>/ Cenę ofertową Wykonawca oblicza w następujący sposób:</w:t>
      </w:r>
    </w:p>
    <w:p w14:paraId="44B70DE8"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ryczałtowa netto</w:t>
      </w:r>
    </w:p>
    <w:p w14:paraId="3D9D5EC3"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zastosowana stawkę podatku VAT,</w:t>
      </w:r>
    </w:p>
    <w:p w14:paraId="594944BE"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6ADF080F"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stanowiąca sumę wartości netto i wysokości podatku VAT.</w:t>
      </w:r>
    </w:p>
    <w:p w14:paraId="1F9C68EE" w14:textId="77777777" w:rsidR="002E690D" w:rsidRDefault="002E690D" w:rsidP="00CC124D">
      <w:pPr>
        <w:spacing w:after="0" w:line="240" w:lineRule="auto"/>
        <w:rPr>
          <w:rFonts w:asciiTheme="majorHAnsi" w:hAnsiTheme="majorHAnsi" w:cstheme="majorHAnsi"/>
          <w:sz w:val="20"/>
          <w:szCs w:val="20"/>
        </w:rPr>
      </w:pPr>
    </w:p>
    <w:p w14:paraId="51E702C4" w14:textId="1E93C347"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F52C33">
        <w:rPr>
          <w:rFonts w:asciiTheme="majorHAnsi" w:hAnsiTheme="majorHAnsi" w:cstheme="majorHAnsi"/>
          <w:sz w:val="20"/>
          <w:szCs w:val="20"/>
        </w:rPr>
        <w:t>7</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F6647F9" w14:textId="77777777" w:rsidR="00A64DA7" w:rsidRPr="00520944" w:rsidRDefault="00A64DA7" w:rsidP="00CC124D">
      <w:pPr>
        <w:spacing w:after="0" w:line="240" w:lineRule="auto"/>
        <w:rPr>
          <w:rFonts w:asciiTheme="majorHAnsi" w:hAnsiTheme="majorHAnsi" w:cstheme="majorHAnsi"/>
          <w:color w:val="FF0000"/>
          <w:sz w:val="20"/>
          <w:szCs w:val="20"/>
        </w:rPr>
      </w:pPr>
    </w:p>
    <w:p w14:paraId="7B407E27" w14:textId="45F4B380" w:rsidR="005445DE" w:rsidRPr="00281EC5" w:rsidRDefault="005445DE" w:rsidP="00CC124D">
      <w:pPr>
        <w:spacing w:after="0" w:line="240" w:lineRule="auto"/>
        <w:rPr>
          <w:rFonts w:asciiTheme="majorHAnsi" w:hAnsiTheme="majorHAnsi" w:cstheme="majorHAnsi"/>
          <w:b/>
          <w:bCs/>
          <w:color w:val="002060"/>
          <w:sz w:val="20"/>
          <w:szCs w:val="20"/>
        </w:rPr>
      </w:pPr>
      <w:bookmarkStart w:id="13" w:name="_Hlk130289924"/>
      <w:r w:rsidRPr="00281EC5">
        <w:rPr>
          <w:rFonts w:asciiTheme="majorHAnsi" w:hAnsiTheme="majorHAnsi" w:cstheme="majorHAnsi"/>
          <w:b/>
          <w:bCs/>
          <w:color w:val="002060"/>
          <w:sz w:val="20"/>
          <w:szCs w:val="20"/>
        </w:rPr>
        <w:t xml:space="preserve">Rozdział III. </w:t>
      </w:r>
    </w:p>
    <w:p w14:paraId="74349E98" w14:textId="77777777"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bookmarkStart w:id="14"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8" w:history="1">
        <w:r w:rsidRPr="008F3094">
          <w:rPr>
            <w:rStyle w:val="Hipercze"/>
            <w:rFonts w:asciiTheme="majorHAnsi" w:hAnsiTheme="majorHAnsi" w:cstheme="majorHAnsi"/>
            <w:color w:val="0D0D0D" w:themeColor="text1" w:themeTint="F2"/>
            <w:sz w:val="20"/>
            <w:szCs w:val="20"/>
          </w:rPr>
          <w:t>https://platformazakupowa.pl/pn/gm_pruszkow</w:t>
        </w:r>
      </w:hyperlink>
    </w:p>
    <w:p w14:paraId="216FABC6"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2444D6" w:rsidRDefault="008F3094" w:rsidP="008F309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2444D6">
        <w:rPr>
          <w:rFonts w:asciiTheme="majorHAnsi" w:hAnsiTheme="majorHAnsi" w:cstheme="majorHAnsi"/>
          <w:b/>
          <w:bCs/>
          <w:color w:val="C00000"/>
          <w:sz w:val="20"/>
          <w:szCs w:val="20"/>
        </w:rPr>
        <w:t>Przedłużenie terminu składania ofert nie wpływa na bieg terminu składania wniosku o wyjaśnienie treści SWZ.</w:t>
      </w:r>
    </w:p>
    <w:p w14:paraId="267F369E"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 xml:space="preserve">stały dostęp do sieci Internet o gwarantowanej przepustowości nie mniejszej niż 512 </w:t>
      </w:r>
      <w:proofErr w:type="spellStart"/>
      <w:r w:rsidRPr="008F3094">
        <w:rPr>
          <w:rFonts w:asciiTheme="majorHAnsi" w:hAnsiTheme="majorHAnsi" w:cstheme="majorHAnsi"/>
          <w:color w:val="0D0D0D" w:themeColor="text1" w:themeTint="F2"/>
          <w:sz w:val="20"/>
          <w:szCs w:val="20"/>
        </w:rPr>
        <w:t>kb</w:t>
      </w:r>
      <w:proofErr w:type="spellEnd"/>
      <w:r w:rsidRPr="008F3094">
        <w:rPr>
          <w:rFonts w:asciiTheme="majorHAnsi" w:hAnsiTheme="majorHAnsi" w:cstheme="majorHAnsi"/>
          <w:color w:val="0D0D0D" w:themeColor="text1" w:themeTint="F2"/>
          <w:sz w:val="20"/>
          <w:szCs w:val="20"/>
        </w:rPr>
        <w:t>/s,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 xml:space="preserve">zainstalowany program Adobe </w:t>
      </w:r>
      <w:proofErr w:type="spellStart"/>
      <w:r w:rsidRPr="008F3094">
        <w:rPr>
          <w:rFonts w:asciiTheme="majorHAnsi" w:hAnsiTheme="majorHAnsi" w:cstheme="majorHAnsi"/>
          <w:color w:val="0D0D0D" w:themeColor="text1" w:themeTint="F2"/>
          <w:sz w:val="20"/>
          <w:szCs w:val="20"/>
        </w:rPr>
        <w:t>Acrobat</w:t>
      </w:r>
      <w:proofErr w:type="spellEnd"/>
      <w:r w:rsidRPr="008F3094">
        <w:rPr>
          <w:rFonts w:asciiTheme="majorHAnsi" w:hAnsiTheme="majorHAnsi" w:cstheme="majorHAnsi"/>
          <w:color w:val="0D0D0D" w:themeColor="text1" w:themeTint="F2"/>
          <w:sz w:val="20"/>
          <w:szCs w:val="20"/>
        </w:rPr>
        <w:t xml:space="preserve">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w:t>
      </w:r>
      <w:proofErr w:type="spellStart"/>
      <w:r w:rsidRPr="008F3094">
        <w:rPr>
          <w:rFonts w:asciiTheme="majorHAnsi" w:hAnsiTheme="majorHAnsi" w:cstheme="majorHAnsi"/>
          <w:color w:val="0D0D0D" w:themeColor="text1" w:themeTint="F2"/>
          <w:sz w:val="20"/>
          <w:szCs w:val="20"/>
        </w:rPr>
        <w:t>hh:mm:ss</w:t>
      </w:r>
      <w:proofErr w:type="spellEnd"/>
      <w:r w:rsidRPr="008F3094">
        <w:rPr>
          <w:rFonts w:asciiTheme="majorHAnsi" w:hAnsiTheme="majorHAnsi" w:cstheme="majorHAnsi"/>
          <w:color w:val="0D0D0D" w:themeColor="text1" w:themeTint="F2"/>
          <w:sz w:val="20"/>
          <w:szCs w:val="20"/>
        </w:rPr>
        <w:t>)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9"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448FF993"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F52C33" w:rsidRDefault="008F3094" w:rsidP="00F52C33">
      <w:pPr>
        <w:spacing w:after="0" w:line="240" w:lineRule="auto"/>
        <w:jc w:val="both"/>
        <w:rPr>
          <w:rFonts w:asciiTheme="majorHAnsi" w:hAnsiTheme="majorHAnsi" w:cstheme="majorHAnsi"/>
          <w:color w:val="262626" w:themeColor="text1" w:themeTint="D9"/>
          <w:sz w:val="20"/>
          <w:szCs w:val="20"/>
        </w:rPr>
      </w:pPr>
      <w:r w:rsidRPr="00F52C33">
        <w:rPr>
          <w:rFonts w:asciiTheme="majorHAnsi" w:hAnsiTheme="majorHAnsi" w:cstheme="majorHAnsi"/>
          <w:color w:val="262626" w:themeColor="text1" w:themeTint="D9"/>
          <w:sz w:val="20"/>
          <w:szCs w:val="20"/>
        </w:rPr>
        <w:t xml:space="preserve">1.9/ Zamawiający wyznacza  następujące  osoby  do  kontaktu  z  Wykonawcami: </w:t>
      </w:r>
    </w:p>
    <w:p w14:paraId="0B1B794B" w14:textId="77777777" w:rsidR="008F3094" w:rsidRPr="00F52C33" w:rsidRDefault="008F3094" w:rsidP="00F52C33">
      <w:pPr>
        <w:spacing w:after="0" w:line="240" w:lineRule="auto"/>
        <w:jc w:val="both"/>
        <w:rPr>
          <w:rFonts w:asciiTheme="majorHAnsi" w:hAnsiTheme="majorHAnsi" w:cstheme="majorHAnsi"/>
          <w:color w:val="262626" w:themeColor="text1" w:themeTint="D9"/>
          <w:sz w:val="20"/>
          <w:szCs w:val="20"/>
        </w:rPr>
      </w:pPr>
      <w:r w:rsidRPr="00F52C33">
        <w:rPr>
          <w:rFonts w:asciiTheme="majorHAnsi" w:hAnsiTheme="majorHAnsi" w:cstheme="majorHAnsi"/>
          <w:color w:val="262626" w:themeColor="text1" w:themeTint="D9"/>
          <w:sz w:val="20"/>
          <w:szCs w:val="20"/>
        </w:rPr>
        <w:t>- Referat ds. zamówień publicznych – tel. 22 735 87 10; w sprawach proceduralnych,</w:t>
      </w:r>
    </w:p>
    <w:p w14:paraId="49BD8C3B" w14:textId="77777777" w:rsidR="008F3094" w:rsidRPr="00F52C33" w:rsidRDefault="008F3094" w:rsidP="00F52C33">
      <w:pPr>
        <w:spacing w:after="0" w:line="240" w:lineRule="auto"/>
        <w:jc w:val="both"/>
        <w:rPr>
          <w:rFonts w:asciiTheme="majorHAnsi" w:hAnsiTheme="majorHAnsi" w:cstheme="majorHAnsi"/>
          <w:strike/>
          <w:color w:val="262626" w:themeColor="text1" w:themeTint="D9"/>
          <w:sz w:val="20"/>
          <w:szCs w:val="20"/>
        </w:rPr>
      </w:pPr>
    </w:p>
    <w:p w14:paraId="07B98CE7" w14:textId="77777777" w:rsidR="008F3094" w:rsidRPr="008F3094" w:rsidRDefault="008F3094" w:rsidP="00F52C33">
      <w:pPr>
        <w:spacing w:after="0" w:line="240" w:lineRule="auto"/>
        <w:jc w:val="both"/>
        <w:rPr>
          <w:rFonts w:asciiTheme="majorHAnsi" w:hAnsiTheme="majorHAnsi" w:cstheme="majorHAnsi"/>
          <w:color w:val="0D0D0D" w:themeColor="text1" w:themeTint="F2"/>
          <w:sz w:val="20"/>
          <w:szCs w:val="20"/>
        </w:rPr>
      </w:pPr>
      <w:r w:rsidRPr="00F52C33">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w:t>
      </w:r>
      <w:r w:rsidRPr="008F3094">
        <w:rPr>
          <w:rFonts w:asciiTheme="majorHAnsi" w:hAnsiTheme="majorHAnsi" w:cstheme="majorHAnsi"/>
          <w:color w:val="0D0D0D" w:themeColor="text1" w:themeTint="F2"/>
          <w:sz w:val="20"/>
          <w:szCs w:val="20"/>
        </w:rPr>
        <w:t xml:space="preserve">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04C59857"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bookmarkEnd w:id="13"/>
    <w:bookmarkEnd w:id="14"/>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79D7D96F"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FC01C4">
        <w:rPr>
          <w:rFonts w:asciiTheme="majorHAnsi" w:hAnsiTheme="majorHAnsi" w:cstheme="majorHAnsi"/>
          <w:b/>
          <w:bCs/>
          <w:color w:val="262626" w:themeColor="text1" w:themeTint="D9"/>
          <w:sz w:val="20"/>
          <w:szCs w:val="20"/>
        </w:rPr>
        <w:t>29.05</w:t>
      </w:r>
      <w:r w:rsidR="00131D88">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241CD823"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 xml:space="preserve">Otwarcie ofert nastąpi w dniu </w:t>
      </w:r>
      <w:r w:rsidR="00FC01C4">
        <w:rPr>
          <w:rFonts w:asciiTheme="majorHAnsi" w:hAnsiTheme="majorHAnsi" w:cstheme="majorHAnsi"/>
          <w:b/>
          <w:bCs/>
          <w:color w:val="262626" w:themeColor="text1" w:themeTint="D9"/>
          <w:sz w:val="20"/>
          <w:szCs w:val="20"/>
        </w:rPr>
        <w:t>29.05</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o godz. </w:t>
      </w:r>
      <w:r w:rsidR="00141216" w:rsidRPr="00E43081">
        <w:rPr>
          <w:rFonts w:asciiTheme="majorHAnsi" w:hAnsiTheme="majorHAnsi" w:cstheme="majorHAnsi"/>
          <w:b/>
          <w:bCs/>
          <w:color w:val="262626" w:themeColor="text1" w:themeTint="D9"/>
          <w:sz w:val="20"/>
          <w:szCs w:val="20"/>
        </w:rPr>
        <w:t>10</w:t>
      </w:r>
      <w:r w:rsidR="005445DE" w:rsidRPr="00E43081">
        <w:rPr>
          <w:rFonts w:asciiTheme="majorHAnsi" w:hAnsiTheme="majorHAnsi" w:cstheme="majorHAnsi"/>
          <w:b/>
          <w:bCs/>
          <w:color w:val="262626" w:themeColor="text1" w:themeTint="D9"/>
          <w:sz w:val="20"/>
          <w:szCs w:val="20"/>
        </w:rPr>
        <w:t>:</w:t>
      </w:r>
      <w:r w:rsidR="00050405" w:rsidRPr="00E43081">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color w:val="262626" w:themeColor="text1" w:themeTint="D9"/>
          <w:sz w:val="20"/>
          <w:szCs w:val="20"/>
        </w:rPr>
        <w:t xml:space="preserve"> </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0"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lastRenderedPageBreak/>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61B548B3" w14:textId="77777777" w:rsidR="000245AF" w:rsidRDefault="000245AF" w:rsidP="00E47AFB">
      <w:pPr>
        <w:spacing w:after="0" w:line="240" w:lineRule="auto"/>
        <w:jc w:val="both"/>
        <w:rPr>
          <w:rFonts w:asciiTheme="majorHAnsi" w:hAnsiTheme="majorHAnsi" w:cstheme="majorHAnsi"/>
          <w:sz w:val="20"/>
          <w:szCs w:val="20"/>
        </w:rPr>
      </w:pPr>
    </w:p>
    <w:p w14:paraId="05150A16" w14:textId="77777777" w:rsidR="00B17B63" w:rsidRDefault="00B17B63" w:rsidP="00CC124D">
      <w:pPr>
        <w:spacing w:after="0" w:line="240" w:lineRule="auto"/>
        <w:rPr>
          <w:rFonts w:asciiTheme="majorHAnsi" w:hAnsiTheme="majorHAnsi" w:cstheme="majorHAnsi"/>
          <w:sz w:val="20"/>
          <w:szCs w:val="20"/>
        </w:rPr>
      </w:pPr>
    </w:p>
    <w:p w14:paraId="25792495" w14:textId="77777777" w:rsidR="00824BF6" w:rsidRDefault="00824BF6" w:rsidP="00CC124D">
      <w:pPr>
        <w:spacing w:after="0" w:line="240" w:lineRule="auto"/>
        <w:rPr>
          <w:rFonts w:asciiTheme="majorHAnsi" w:hAnsiTheme="majorHAnsi" w:cstheme="majorHAnsi"/>
          <w:sz w:val="20"/>
          <w:szCs w:val="20"/>
        </w:rPr>
      </w:pPr>
    </w:p>
    <w:p w14:paraId="6472FA21" w14:textId="77777777" w:rsidR="00824BF6" w:rsidRPr="003E55AE" w:rsidRDefault="00824BF6"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5E5881BE" w14:textId="4AFBA776" w:rsidR="005445DE" w:rsidRPr="00E43081"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FC01C4">
        <w:rPr>
          <w:rFonts w:asciiTheme="majorHAnsi" w:hAnsiTheme="majorHAnsi" w:cstheme="majorHAnsi"/>
          <w:b/>
          <w:bCs/>
          <w:color w:val="262626" w:themeColor="text1" w:themeTint="D9"/>
          <w:sz w:val="20"/>
          <w:szCs w:val="20"/>
        </w:rPr>
        <w:t>27.06</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6752CF" w:rsidRPr="00E43081">
        <w:rPr>
          <w:rFonts w:asciiTheme="majorHAnsi" w:hAnsiTheme="majorHAnsi" w:cstheme="majorHAnsi"/>
          <w:b/>
          <w:bCs/>
          <w:color w:val="262626" w:themeColor="text1" w:themeTint="D9"/>
          <w:sz w:val="20"/>
          <w:szCs w:val="20"/>
        </w:rPr>
        <w:t xml:space="preserve"> r</w:t>
      </w:r>
      <w:r w:rsidRPr="00E43081">
        <w:rPr>
          <w:rFonts w:asciiTheme="majorHAnsi" w:hAnsiTheme="majorHAnsi" w:cstheme="majorHAnsi"/>
          <w:b/>
          <w:bCs/>
          <w:color w:val="262626" w:themeColor="text1" w:themeTint="D9"/>
          <w:sz w:val="20"/>
          <w:szCs w:val="20"/>
        </w:rPr>
        <w:t>.</w:t>
      </w:r>
    </w:p>
    <w:p w14:paraId="047632F0" w14:textId="77777777" w:rsidR="00830E8E" w:rsidRPr="004F292A" w:rsidRDefault="00830E8E" w:rsidP="00E47AFB">
      <w:pPr>
        <w:spacing w:after="0" w:line="240" w:lineRule="auto"/>
        <w:jc w:val="both"/>
        <w:rPr>
          <w:rFonts w:asciiTheme="majorHAnsi" w:hAnsiTheme="majorHAnsi" w:cstheme="majorHAnsi"/>
          <w:sz w:val="20"/>
          <w:szCs w:val="20"/>
        </w:rPr>
      </w:pP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40D47778" w14:textId="57404B95" w:rsidR="00523BD0"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22860489"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00824BF6">
        <w:rPr>
          <w:rFonts w:asciiTheme="majorHAnsi" w:eastAsia="Verdana" w:hAnsiTheme="majorHAnsi" w:cstheme="majorHAnsi"/>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60%</w:t>
      </w:r>
    </w:p>
    <w:p w14:paraId="41205317" w14:textId="70005410" w:rsidR="005650CA" w:rsidRPr="0000215F" w:rsidRDefault="005650CA" w:rsidP="005650CA">
      <w:pPr>
        <w:autoSpaceDE w:val="0"/>
        <w:spacing w:after="0" w:line="240" w:lineRule="auto"/>
        <w:jc w:val="both"/>
        <w:rPr>
          <w:rFonts w:ascii="Calibri Light" w:hAnsi="Calibri Light" w:cs="Calibri Light"/>
          <w:b/>
          <w:sz w:val="20"/>
          <w:szCs w:val="20"/>
        </w:rPr>
      </w:pPr>
      <w:r w:rsidRPr="0000215F">
        <w:rPr>
          <w:rFonts w:ascii="Calibri Light" w:hAnsi="Calibri Light" w:cs="Calibri Light"/>
          <w:b/>
          <w:sz w:val="20"/>
          <w:szCs w:val="20"/>
        </w:rPr>
        <w:t xml:space="preserve">czas realizacji </w:t>
      </w:r>
      <w:r>
        <w:rPr>
          <w:rFonts w:ascii="Calibri Light" w:hAnsi="Calibri Light" w:cs="Calibri Light"/>
          <w:b/>
          <w:sz w:val="20"/>
          <w:szCs w:val="20"/>
        </w:rPr>
        <w:t xml:space="preserve">zamiatania letniego </w:t>
      </w:r>
      <w:r w:rsidR="00824BF6">
        <w:rPr>
          <w:rFonts w:ascii="Calibri Light" w:hAnsi="Calibri Light" w:cs="Calibri Light"/>
          <w:b/>
          <w:sz w:val="20"/>
          <w:szCs w:val="20"/>
        </w:rPr>
        <w:tab/>
      </w:r>
      <w:r w:rsidRPr="009E193C">
        <w:rPr>
          <w:rFonts w:asciiTheme="majorHAnsi" w:eastAsia="Verdana" w:hAnsiTheme="majorHAnsi" w:cstheme="majorHAnsi"/>
          <w:sz w:val="20"/>
          <w:szCs w:val="20"/>
        </w:rPr>
        <w:t xml:space="preserve">– waga kryterium </w:t>
      </w:r>
      <w:r>
        <w:rPr>
          <w:rFonts w:ascii="Calibri Light" w:hAnsi="Calibri Light" w:cs="Calibri Light"/>
          <w:b/>
          <w:sz w:val="20"/>
          <w:szCs w:val="20"/>
        </w:rPr>
        <w:t>4</w:t>
      </w:r>
      <w:r w:rsidRPr="0000215F">
        <w:rPr>
          <w:rFonts w:ascii="Calibri Light" w:hAnsi="Calibri Light" w:cs="Calibri Light"/>
          <w:b/>
          <w:sz w:val="20"/>
          <w:szCs w:val="20"/>
        </w:rPr>
        <w:t>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bookmarkStart w:id="15" w:name="_Hlk124755491"/>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35DC1C65"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 xml:space="preserve">P = PC + </w:t>
      </w:r>
      <w:proofErr w:type="spellStart"/>
      <w:r w:rsidRPr="009E193C">
        <w:rPr>
          <w:rFonts w:asciiTheme="majorHAnsi" w:hAnsiTheme="majorHAnsi" w:cstheme="majorHAnsi"/>
          <w:b/>
          <w:bCs/>
          <w:sz w:val="20"/>
          <w:szCs w:val="20"/>
        </w:rPr>
        <w:t>P</w:t>
      </w:r>
      <w:r w:rsidR="005650CA">
        <w:rPr>
          <w:rFonts w:asciiTheme="majorHAnsi" w:hAnsiTheme="majorHAnsi" w:cstheme="majorHAnsi"/>
          <w:b/>
          <w:bCs/>
          <w:sz w:val="20"/>
          <w:szCs w:val="20"/>
        </w:rPr>
        <w:t>CzR</w:t>
      </w:r>
      <w:proofErr w:type="spellEnd"/>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0198E952"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00BE455D">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A53F2DC"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00BE455D">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C5F683C" w14:textId="47AFF70A" w:rsidR="003D75BE" w:rsidRPr="00BE455D" w:rsidRDefault="003D75BE" w:rsidP="005650CA">
      <w:pPr>
        <w:tabs>
          <w:tab w:val="left" w:pos="360"/>
        </w:tabs>
        <w:spacing w:after="0" w:line="240" w:lineRule="auto"/>
        <w:rPr>
          <w:rFonts w:ascii="Calibri Light" w:hAnsi="Calibri Light" w:cs="Calibri Light"/>
          <w:bCs/>
          <w:sz w:val="20"/>
          <w:szCs w:val="20"/>
        </w:rPr>
      </w:pPr>
      <w:r w:rsidRPr="009E193C">
        <w:rPr>
          <w:rFonts w:asciiTheme="majorHAnsi" w:hAnsiTheme="majorHAnsi" w:cstheme="majorHAnsi"/>
          <w:b/>
          <w:bCs/>
          <w:sz w:val="20"/>
          <w:szCs w:val="20"/>
        </w:rPr>
        <w:tab/>
      </w:r>
      <w:proofErr w:type="spellStart"/>
      <w:r w:rsidRPr="009E193C">
        <w:rPr>
          <w:rFonts w:asciiTheme="majorHAnsi" w:hAnsiTheme="majorHAnsi" w:cstheme="majorHAnsi"/>
          <w:b/>
          <w:bCs/>
          <w:sz w:val="20"/>
          <w:szCs w:val="20"/>
        </w:rPr>
        <w:t>P</w:t>
      </w:r>
      <w:r w:rsidR="005650CA">
        <w:rPr>
          <w:rFonts w:asciiTheme="majorHAnsi" w:hAnsiTheme="majorHAnsi" w:cstheme="majorHAnsi"/>
          <w:b/>
          <w:bCs/>
          <w:sz w:val="20"/>
          <w:szCs w:val="20"/>
        </w:rPr>
        <w:t>CzR</w:t>
      </w:r>
      <w:proofErr w:type="spellEnd"/>
      <w:r w:rsidRPr="009E193C">
        <w:rPr>
          <w:rFonts w:asciiTheme="majorHAnsi" w:hAnsiTheme="majorHAnsi" w:cstheme="majorHAnsi"/>
          <w:bCs/>
          <w:sz w:val="20"/>
          <w:szCs w:val="20"/>
        </w:rPr>
        <w:tab/>
        <w:t xml:space="preserve">- ilość punktów oferty badanej w kryterium </w:t>
      </w:r>
      <w:bookmarkEnd w:id="15"/>
      <w:r w:rsidR="005650CA" w:rsidRPr="00BE455D">
        <w:rPr>
          <w:rFonts w:ascii="Calibri Light" w:hAnsi="Calibri Light" w:cs="Calibri Light"/>
          <w:bCs/>
          <w:sz w:val="20"/>
          <w:szCs w:val="20"/>
        </w:rPr>
        <w:t>czas realizacji zamiatania letniego</w:t>
      </w:r>
    </w:p>
    <w:p w14:paraId="0CDE2E52" w14:textId="77777777" w:rsidR="005650CA" w:rsidRPr="009E193C" w:rsidRDefault="005650CA" w:rsidP="005650CA">
      <w:pPr>
        <w:tabs>
          <w:tab w:val="left" w:pos="360"/>
        </w:tabs>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lastRenderedPageBreak/>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344027EF" w14:textId="77777777" w:rsidR="008C7426" w:rsidRPr="009E193C" w:rsidRDefault="008C7426" w:rsidP="00CC124D">
      <w:pPr>
        <w:autoSpaceDE w:val="0"/>
        <w:spacing w:after="0" w:line="240" w:lineRule="auto"/>
        <w:rPr>
          <w:rFonts w:asciiTheme="majorHAnsi" w:hAnsiTheme="majorHAnsi" w:cstheme="majorHAnsi"/>
          <w:b/>
          <w:sz w:val="20"/>
          <w:szCs w:val="20"/>
          <w:u w:val="single"/>
        </w:rPr>
      </w:pPr>
    </w:p>
    <w:p w14:paraId="44D3A1BB" w14:textId="4CEE5516" w:rsidR="005650CA" w:rsidRPr="005650CA" w:rsidRDefault="005650CA" w:rsidP="00824BF6">
      <w:pPr>
        <w:spacing w:after="0" w:line="240" w:lineRule="auto"/>
        <w:rPr>
          <w:rFonts w:ascii="Calibri Light" w:eastAsia="Times New Roman" w:hAnsi="Calibri Light" w:cs="Calibri Light"/>
          <w:b/>
          <w:sz w:val="20"/>
          <w:szCs w:val="20"/>
          <w:u w:val="single"/>
        </w:rPr>
      </w:pPr>
      <w:bookmarkStart w:id="16" w:name="_Hlk124755527"/>
      <w:r w:rsidRPr="005650CA">
        <w:rPr>
          <w:rFonts w:ascii="Calibri Light" w:eastAsia="Times New Roman" w:hAnsi="Calibri Light" w:cs="Calibri Light"/>
          <w:b/>
          <w:sz w:val="20"/>
          <w:szCs w:val="20"/>
          <w:u w:val="single"/>
          <w:lang w:eastAsia="ar-SA"/>
        </w:rPr>
        <w:t>2)</w:t>
      </w:r>
      <w:r>
        <w:rPr>
          <w:rFonts w:ascii="Calibri Light" w:eastAsia="Times New Roman" w:hAnsi="Calibri Light" w:cs="Calibri Light"/>
          <w:b/>
          <w:sz w:val="20"/>
          <w:szCs w:val="20"/>
          <w:u w:val="single"/>
          <w:lang w:eastAsia="ar-SA"/>
        </w:rPr>
        <w:t xml:space="preserve"> </w:t>
      </w:r>
      <w:r w:rsidRPr="005650CA">
        <w:rPr>
          <w:rFonts w:ascii="Calibri Light" w:eastAsia="Times New Roman" w:hAnsi="Calibri Light" w:cs="Calibri Light"/>
          <w:b/>
          <w:sz w:val="20"/>
          <w:szCs w:val="20"/>
          <w:u w:val="single"/>
          <w:lang w:eastAsia="ar-SA"/>
        </w:rPr>
        <w:t>kryterium</w:t>
      </w:r>
      <w:r w:rsidRPr="005650CA">
        <w:rPr>
          <w:rFonts w:ascii="Calibri Light" w:eastAsia="Verdana" w:hAnsi="Calibri Light" w:cs="Calibri Light"/>
          <w:b/>
          <w:sz w:val="20"/>
          <w:szCs w:val="20"/>
          <w:u w:val="single"/>
          <w:lang w:eastAsia="ar-SA"/>
        </w:rPr>
        <w:t xml:space="preserve"> czas realizacji zamiatania letniego</w:t>
      </w:r>
      <w:r w:rsidRPr="005650CA">
        <w:rPr>
          <w:rFonts w:ascii="Calibri Light" w:eastAsia="Times New Roman" w:hAnsi="Calibri Light" w:cs="Calibri Light"/>
          <w:b/>
          <w:sz w:val="20"/>
          <w:szCs w:val="20"/>
          <w:u w:val="single"/>
        </w:rPr>
        <w:t>:</w:t>
      </w:r>
    </w:p>
    <w:p w14:paraId="05F06B50" w14:textId="77777777" w:rsidR="005650CA" w:rsidRPr="000E1919" w:rsidRDefault="005650CA" w:rsidP="00824BF6">
      <w:pPr>
        <w:spacing w:after="0" w:line="240" w:lineRule="auto"/>
        <w:rPr>
          <w:rFonts w:ascii="Calibri Light" w:eastAsia="Times New Roman" w:hAnsi="Calibri Light" w:cs="Calibri Light"/>
          <w:sz w:val="20"/>
          <w:szCs w:val="20"/>
        </w:rPr>
      </w:pPr>
      <w:r w:rsidRPr="000E1919">
        <w:rPr>
          <w:rFonts w:ascii="Calibri Light" w:eastAsia="Times New Roman" w:hAnsi="Calibri Light" w:cs="Calibri Light"/>
          <w:sz w:val="20"/>
          <w:szCs w:val="20"/>
        </w:rPr>
        <w:t xml:space="preserve">Zamawiający w tym kryterium przydzieli punktację w poniższy sposób: </w:t>
      </w:r>
    </w:p>
    <w:p w14:paraId="73519082" w14:textId="77777777" w:rsidR="005650CA" w:rsidRDefault="005650CA" w:rsidP="00824BF6">
      <w:pPr>
        <w:autoSpaceDE w:val="0"/>
        <w:spacing w:after="0" w:line="240" w:lineRule="auto"/>
        <w:ind w:left="7788" w:hanging="7788"/>
        <w:jc w:val="both"/>
        <w:rPr>
          <w:rFonts w:ascii="Calibri Light" w:eastAsia="Verdana" w:hAnsi="Calibri Light" w:cs="Calibri Light"/>
          <w:sz w:val="20"/>
          <w:szCs w:val="20"/>
        </w:rPr>
      </w:pPr>
    </w:p>
    <w:p w14:paraId="2D47632F" w14:textId="77777777" w:rsidR="005650CA" w:rsidRPr="0000215F" w:rsidRDefault="005650CA" w:rsidP="00824BF6">
      <w:pPr>
        <w:spacing w:after="0" w:line="240" w:lineRule="auto"/>
        <w:rPr>
          <w:rFonts w:ascii="Calibri Light" w:hAnsi="Calibri Light" w:cs="Calibri Light"/>
          <w:sz w:val="20"/>
          <w:szCs w:val="20"/>
        </w:rPr>
      </w:pPr>
      <w:r>
        <w:rPr>
          <w:rFonts w:ascii="Calibri Light" w:hAnsi="Calibri Light" w:cs="Calibri Light"/>
          <w:sz w:val="20"/>
          <w:szCs w:val="20"/>
        </w:rPr>
        <w:t>30 dni licząc od dnia otrzymania zlecenia</w:t>
      </w:r>
      <w:r w:rsidRPr="0000215F">
        <w:rPr>
          <w:rFonts w:ascii="Calibri Light" w:hAnsi="Calibri Light" w:cs="Calibri Light"/>
          <w:sz w:val="20"/>
          <w:szCs w:val="20"/>
        </w:rPr>
        <w:t xml:space="preserve"> – </w:t>
      </w:r>
      <w:r>
        <w:rPr>
          <w:rFonts w:ascii="Calibri Light" w:hAnsi="Calibri Light" w:cs="Calibri Light"/>
          <w:sz w:val="20"/>
          <w:szCs w:val="20"/>
        </w:rPr>
        <w:t>4</w:t>
      </w:r>
      <w:r w:rsidRPr="0000215F">
        <w:rPr>
          <w:rFonts w:ascii="Calibri Light" w:hAnsi="Calibri Light" w:cs="Calibri Light"/>
          <w:sz w:val="20"/>
          <w:szCs w:val="20"/>
        </w:rPr>
        <w:t>0p</w:t>
      </w:r>
    </w:p>
    <w:p w14:paraId="26B4D4CC" w14:textId="77777777" w:rsidR="005650CA" w:rsidRPr="0000215F" w:rsidRDefault="005650CA" w:rsidP="00824BF6">
      <w:pPr>
        <w:spacing w:after="0" w:line="240" w:lineRule="auto"/>
        <w:rPr>
          <w:rFonts w:ascii="Calibri Light" w:hAnsi="Calibri Light" w:cs="Calibri Light"/>
          <w:sz w:val="20"/>
          <w:szCs w:val="20"/>
        </w:rPr>
      </w:pPr>
      <w:r>
        <w:rPr>
          <w:rFonts w:ascii="Calibri Light" w:hAnsi="Calibri Light" w:cs="Calibri Light"/>
          <w:sz w:val="20"/>
          <w:szCs w:val="20"/>
        </w:rPr>
        <w:t>35 dni licząc od dnia otrzymania zlecenia</w:t>
      </w:r>
      <w:r w:rsidRPr="0000215F">
        <w:rPr>
          <w:rFonts w:ascii="Calibri Light" w:hAnsi="Calibri Light" w:cs="Calibri Light"/>
          <w:sz w:val="20"/>
          <w:szCs w:val="20"/>
        </w:rPr>
        <w:t xml:space="preserve"> – </w:t>
      </w:r>
      <w:r>
        <w:rPr>
          <w:rFonts w:ascii="Calibri Light" w:hAnsi="Calibri Light" w:cs="Calibri Light"/>
          <w:sz w:val="20"/>
          <w:szCs w:val="20"/>
        </w:rPr>
        <w:t>2</w:t>
      </w:r>
      <w:r w:rsidRPr="0000215F">
        <w:rPr>
          <w:rFonts w:ascii="Calibri Light" w:hAnsi="Calibri Light" w:cs="Calibri Light"/>
          <w:sz w:val="20"/>
          <w:szCs w:val="20"/>
        </w:rPr>
        <w:t>0p</w:t>
      </w:r>
    </w:p>
    <w:p w14:paraId="02545DF8" w14:textId="77777777" w:rsidR="005650CA" w:rsidRPr="0000215F" w:rsidRDefault="005650CA" w:rsidP="00824BF6">
      <w:pPr>
        <w:spacing w:after="0" w:line="240" w:lineRule="auto"/>
        <w:rPr>
          <w:rFonts w:ascii="Calibri Light" w:hAnsi="Calibri Light" w:cs="Calibri Light"/>
          <w:sz w:val="20"/>
          <w:szCs w:val="20"/>
        </w:rPr>
      </w:pPr>
      <w:r>
        <w:rPr>
          <w:rFonts w:ascii="Calibri Light" w:hAnsi="Calibri Light" w:cs="Calibri Light"/>
          <w:sz w:val="20"/>
          <w:szCs w:val="20"/>
        </w:rPr>
        <w:t>40 dni licząc od dnia otrzymania zlecenia</w:t>
      </w:r>
      <w:r w:rsidRPr="0000215F">
        <w:rPr>
          <w:rFonts w:ascii="Calibri Light" w:hAnsi="Calibri Light" w:cs="Calibri Light"/>
          <w:sz w:val="20"/>
          <w:szCs w:val="20"/>
        </w:rPr>
        <w:t xml:space="preserve"> – 0p</w:t>
      </w:r>
    </w:p>
    <w:p w14:paraId="015C5E34" w14:textId="77777777" w:rsidR="005650CA" w:rsidRPr="000E1919" w:rsidRDefault="005650CA" w:rsidP="00824BF6">
      <w:pPr>
        <w:spacing w:after="0" w:line="240" w:lineRule="auto"/>
        <w:rPr>
          <w:rFonts w:ascii="Calibri Light" w:eastAsia="Times New Roman" w:hAnsi="Calibri Light" w:cs="Calibri Light"/>
          <w:sz w:val="20"/>
          <w:szCs w:val="20"/>
        </w:rPr>
      </w:pPr>
    </w:p>
    <w:p w14:paraId="4F96A57D" w14:textId="25877BE5" w:rsidR="005650CA" w:rsidRPr="000E1919" w:rsidRDefault="005650CA" w:rsidP="00824BF6">
      <w:pPr>
        <w:spacing w:after="0" w:line="240" w:lineRule="auto"/>
        <w:jc w:val="both"/>
        <w:rPr>
          <w:rFonts w:ascii="Calibri Light" w:hAnsi="Calibri Light" w:cs="Calibri Light"/>
          <w:b/>
          <w:bCs/>
          <w:spacing w:val="-1"/>
          <w:sz w:val="20"/>
          <w:szCs w:val="20"/>
        </w:rPr>
      </w:pPr>
      <w:bookmarkStart w:id="17" w:name="_Hlk166068618"/>
      <w:r w:rsidRPr="000E1919">
        <w:rPr>
          <w:rFonts w:ascii="Calibri Light" w:hAnsi="Calibri Light" w:cs="Calibri Light"/>
          <w:b/>
          <w:bCs/>
          <w:spacing w:val="-1"/>
          <w:sz w:val="20"/>
          <w:szCs w:val="20"/>
        </w:rPr>
        <w:t>Czas realizacji z</w:t>
      </w:r>
      <w:r>
        <w:rPr>
          <w:rFonts w:ascii="Calibri Light" w:hAnsi="Calibri Light" w:cs="Calibri Light"/>
          <w:b/>
          <w:bCs/>
          <w:spacing w:val="-1"/>
          <w:sz w:val="20"/>
          <w:szCs w:val="20"/>
        </w:rPr>
        <w:t>amiatania letniego</w:t>
      </w:r>
      <w:r w:rsidRPr="000E1919">
        <w:rPr>
          <w:rFonts w:ascii="Calibri Light" w:hAnsi="Calibri Light" w:cs="Calibri Light"/>
          <w:b/>
          <w:bCs/>
          <w:spacing w:val="-1"/>
          <w:sz w:val="20"/>
          <w:szCs w:val="20"/>
        </w:rPr>
        <w:t xml:space="preserve"> od dnia otrzymania zlecenia </w:t>
      </w:r>
      <w:bookmarkEnd w:id="17"/>
      <w:r w:rsidRPr="000E1919">
        <w:rPr>
          <w:rFonts w:ascii="Calibri Light" w:hAnsi="Calibri Light" w:cs="Calibri Light"/>
          <w:b/>
          <w:bCs/>
          <w:spacing w:val="-1"/>
          <w:sz w:val="20"/>
          <w:szCs w:val="20"/>
        </w:rPr>
        <w:t xml:space="preserve">określony przez Wykonawcę nie może być krótszy niż </w:t>
      </w:r>
      <w:r w:rsidR="00505DF3">
        <w:rPr>
          <w:rFonts w:ascii="Calibri Light" w:hAnsi="Calibri Light" w:cs="Calibri Light"/>
          <w:b/>
          <w:bCs/>
          <w:spacing w:val="-1"/>
          <w:sz w:val="20"/>
          <w:szCs w:val="20"/>
        </w:rPr>
        <w:t>30</w:t>
      </w:r>
      <w:r>
        <w:rPr>
          <w:rFonts w:ascii="Calibri Light" w:hAnsi="Calibri Light" w:cs="Calibri Light"/>
          <w:b/>
          <w:bCs/>
          <w:spacing w:val="-1"/>
          <w:sz w:val="20"/>
          <w:szCs w:val="20"/>
        </w:rPr>
        <w:t xml:space="preserve"> </w:t>
      </w:r>
      <w:r w:rsidRPr="000E1919">
        <w:rPr>
          <w:rFonts w:ascii="Calibri Light" w:hAnsi="Calibri Light" w:cs="Calibri Light"/>
          <w:b/>
          <w:bCs/>
          <w:spacing w:val="-1"/>
          <w:sz w:val="20"/>
          <w:szCs w:val="20"/>
        </w:rPr>
        <w:t xml:space="preserve">dni  oraz dłuższy niż </w:t>
      </w:r>
      <w:r w:rsidR="00505DF3">
        <w:rPr>
          <w:rFonts w:ascii="Calibri Light" w:hAnsi="Calibri Light" w:cs="Calibri Light"/>
          <w:b/>
          <w:bCs/>
          <w:spacing w:val="-1"/>
          <w:sz w:val="20"/>
          <w:szCs w:val="20"/>
        </w:rPr>
        <w:t>40</w:t>
      </w:r>
      <w:r w:rsidRPr="000E1919">
        <w:rPr>
          <w:rFonts w:ascii="Calibri Light" w:hAnsi="Calibri Light" w:cs="Calibri Light"/>
          <w:b/>
          <w:bCs/>
          <w:spacing w:val="-1"/>
          <w:sz w:val="20"/>
          <w:szCs w:val="20"/>
        </w:rPr>
        <w:t xml:space="preserve"> dni.</w:t>
      </w:r>
    </w:p>
    <w:p w14:paraId="0BD278E7" w14:textId="77777777" w:rsidR="00824BF6" w:rsidRDefault="00824BF6" w:rsidP="005650CA">
      <w:pPr>
        <w:ind w:left="708" w:hanging="708"/>
        <w:jc w:val="both"/>
        <w:rPr>
          <w:rFonts w:ascii="Calibri Light" w:hAnsi="Calibri Light" w:cs="Calibri Light"/>
          <w:b/>
          <w:bCs/>
          <w:spacing w:val="-1"/>
          <w:sz w:val="20"/>
          <w:szCs w:val="20"/>
        </w:rPr>
      </w:pPr>
    </w:p>
    <w:p w14:paraId="615799E1" w14:textId="4A070EE0" w:rsidR="005650CA" w:rsidRPr="000E1919" w:rsidRDefault="005650CA" w:rsidP="005650CA">
      <w:pPr>
        <w:ind w:left="708" w:hanging="708"/>
        <w:jc w:val="both"/>
        <w:rPr>
          <w:rFonts w:ascii="Calibri Light" w:hAnsi="Calibri Light" w:cs="Calibri Light"/>
          <w:b/>
          <w:bCs/>
          <w:spacing w:val="-1"/>
          <w:sz w:val="20"/>
          <w:szCs w:val="20"/>
        </w:rPr>
      </w:pPr>
      <w:r w:rsidRPr="000E1919">
        <w:rPr>
          <w:rFonts w:ascii="Calibri Light" w:hAnsi="Calibri Light" w:cs="Calibri Light"/>
          <w:b/>
          <w:bCs/>
          <w:spacing w:val="-1"/>
          <w:sz w:val="20"/>
          <w:szCs w:val="20"/>
        </w:rPr>
        <w:t>UWAGA!</w:t>
      </w:r>
    </w:p>
    <w:p w14:paraId="78B74080" w14:textId="19F24BA2" w:rsidR="005650CA" w:rsidRPr="000E1919" w:rsidRDefault="005650CA" w:rsidP="005650CA">
      <w:pPr>
        <w:jc w:val="both"/>
        <w:rPr>
          <w:rFonts w:ascii="Calibri Light" w:hAnsi="Calibri Light" w:cs="Calibri Light"/>
          <w:spacing w:val="-1"/>
          <w:sz w:val="20"/>
          <w:szCs w:val="20"/>
        </w:rPr>
      </w:pPr>
      <w:r w:rsidRPr="000E1919">
        <w:rPr>
          <w:rFonts w:ascii="Calibri Light" w:hAnsi="Calibri Light" w:cs="Calibri Light"/>
          <w:spacing w:val="-1"/>
          <w:sz w:val="20"/>
          <w:szCs w:val="20"/>
        </w:rPr>
        <w:t xml:space="preserve">Wykonawca określi czas realizacji </w:t>
      </w:r>
      <w:r w:rsidR="00824BF6" w:rsidRPr="00381A07">
        <w:rPr>
          <w:rFonts w:ascii="Calibri Light" w:eastAsia="Times New Roman" w:hAnsi="Calibri Light" w:cs="Tahoma"/>
          <w:sz w:val="20"/>
          <w:szCs w:val="20"/>
          <w:lang w:eastAsia="ar-SA"/>
        </w:rPr>
        <w:t xml:space="preserve">od dnia </w:t>
      </w:r>
      <w:r w:rsidR="00824BF6">
        <w:rPr>
          <w:rFonts w:ascii="Calibri Light" w:hAnsi="Calibri Light" w:cs="Calibri Light"/>
          <w:sz w:val="20"/>
          <w:szCs w:val="20"/>
        </w:rPr>
        <w:t>otrzymania zlecenia</w:t>
      </w:r>
      <w:r w:rsidRPr="000E1919">
        <w:rPr>
          <w:rFonts w:ascii="Calibri Light" w:hAnsi="Calibri Light" w:cs="Calibri Light"/>
          <w:spacing w:val="-1"/>
          <w:sz w:val="20"/>
          <w:szCs w:val="20"/>
        </w:rPr>
        <w:t xml:space="preserve"> w jednym z powyższych okresów. Zadeklarowanie czasu realizacji </w:t>
      </w:r>
      <w:r w:rsidR="00824BF6" w:rsidRPr="00381A07">
        <w:rPr>
          <w:rFonts w:ascii="Calibri Light" w:eastAsia="Times New Roman" w:hAnsi="Calibri Light" w:cs="Tahoma"/>
          <w:sz w:val="20"/>
          <w:szCs w:val="20"/>
          <w:lang w:eastAsia="ar-SA"/>
        </w:rPr>
        <w:t xml:space="preserve">od dnia </w:t>
      </w:r>
      <w:r w:rsidR="00824BF6">
        <w:rPr>
          <w:rFonts w:ascii="Calibri Light" w:hAnsi="Calibri Light" w:cs="Calibri Light"/>
          <w:sz w:val="20"/>
          <w:szCs w:val="20"/>
        </w:rPr>
        <w:t>otrzymania zlecenia</w:t>
      </w:r>
      <w:r w:rsidRPr="000E1919">
        <w:rPr>
          <w:rFonts w:ascii="Calibri Light" w:hAnsi="Calibri Light" w:cs="Calibri Light"/>
          <w:spacing w:val="-1"/>
          <w:sz w:val="20"/>
          <w:szCs w:val="20"/>
        </w:rPr>
        <w:t xml:space="preserve"> w innym </w:t>
      </w:r>
      <w:r w:rsidR="00505DF3">
        <w:rPr>
          <w:rFonts w:ascii="Calibri Light" w:hAnsi="Calibri Light" w:cs="Calibri Light"/>
          <w:spacing w:val="-1"/>
          <w:sz w:val="20"/>
          <w:szCs w:val="20"/>
        </w:rPr>
        <w:t>okresie</w:t>
      </w:r>
      <w:r w:rsidRPr="000E1919">
        <w:rPr>
          <w:rFonts w:ascii="Calibri Light" w:hAnsi="Calibri Light" w:cs="Calibri Light"/>
          <w:spacing w:val="-1"/>
          <w:sz w:val="20"/>
          <w:szCs w:val="20"/>
        </w:rPr>
        <w:t xml:space="preserve"> będzie skutkować odrzuceniem oferty Wykonawcy przez Zamawiającego, jako niezgodnej z </w:t>
      </w:r>
      <w:r>
        <w:rPr>
          <w:rFonts w:ascii="Calibri Light" w:hAnsi="Calibri Light" w:cs="Calibri Light"/>
          <w:spacing w:val="-1"/>
          <w:sz w:val="20"/>
          <w:szCs w:val="20"/>
        </w:rPr>
        <w:t xml:space="preserve">warunkami zamówienia </w:t>
      </w:r>
      <w:r w:rsidRPr="000E1919">
        <w:rPr>
          <w:rFonts w:ascii="Calibri Light" w:hAnsi="Calibri Light" w:cs="Calibri Light"/>
          <w:spacing w:val="-1"/>
          <w:sz w:val="20"/>
          <w:szCs w:val="20"/>
        </w:rPr>
        <w:t xml:space="preserve">na podstawie art. 226 ust. 1 pkt 5 ustawy Pzp. </w:t>
      </w:r>
    </w:p>
    <w:p w14:paraId="293260B1" w14:textId="2C7AF32B" w:rsidR="005650CA" w:rsidRPr="00381A07" w:rsidRDefault="005650CA" w:rsidP="005650CA">
      <w:pPr>
        <w:suppressAutoHyphens/>
        <w:spacing w:after="0" w:line="240" w:lineRule="auto"/>
        <w:jc w:val="both"/>
        <w:rPr>
          <w:rFonts w:ascii="Calibri Light" w:eastAsia="Times New Roman" w:hAnsi="Calibri Light" w:cs="Tahoma"/>
          <w:sz w:val="20"/>
          <w:szCs w:val="20"/>
          <w:lang w:eastAsia="ar-SA"/>
        </w:rPr>
      </w:pPr>
      <w:r w:rsidRPr="00381A07">
        <w:rPr>
          <w:rFonts w:ascii="Calibri Light" w:eastAsia="Times New Roman" w:hAnsi="Calibri Light" w:cs="Tahoma"/>
          <w:sz w:val="20"/>
          <w:szCs w:val="20"/>
          <w:lang w:eastAsia="ar-SA"/>
        </w:rPr>
        <w:t>W przypadku gdy Wykonawca nie zaoferuje żadnego czasu realizacji zlecenia Zamawiający przyjmie</w:t>
      </w:r>
      <w:r>
        <w:rPr>
          <w:rFonts w:ascii="Calibri Light" w:eastAsia="Times New Roman" w:hAnsi="Calibri Light" w:cs="Tahoma"/>
          <w:sz w:val="20"/>
          <w:szCs w:val="20"/>
          <w:lang w:eastAsia="ar-SA"/>
        </w:rPr>
        <w:t>,</w:t>
      </w:r>
      <w:r w:rsidRPr="00381A07">
        <w:rPr>
          <w:rFonts w:ascii="Calibri Light" w:eastAsia="Times New Roman" w:hAnsi="Calibri Light" w:cs="Tahoma"/>
          <w:sz w:val="20"/>
          <w:szCs w:val="20"/>
          <w:lang w:eastAsia="ar-SA"/>
        </w:rPr>
        <w:t xml:space="preserve">  iż zaoferował maksymalny  termin tj. </w:t>
      </w:r>
      <w:r w:rsidR="00505DF3">
        <w:rPr>
          <w:rFonts w:ascii="Calibri Light" w:eastAsia="Times New Roman" w:hAnsi="Calibri Light" w:cs="Tahoma"/>
          <w:sz w:val="20"/>
          <w:szCs w:val="20"/>
          <w:lang w:eastAsia="ar-SA"/>
        </w:rPr>
        <w:t>40</w:t>
      </w:r>
      <w:r w:rsidRPr="00381A07">
        <w:rPr>
          <w:rFonts w:ascii="Calibri Light" w:eastAsia="Times New Roman" w:hAnsi="Calibri Light" w:cs="Tahoma"/>
          <w:sz w:val="20"/>
          <w:szCs w:val="20"/>
          <w:lang w:eastAsia="ar-SA"/>
        </w:rPr>
        <w:t xml:space="preserve"> dni od dnia </w:t>
      </w:r>
      <w:r w:rsidR="00824BF6">
        <w:rPr>
          <w:rFonts w:ascii="Calibri Light" w:hAnsi="Calibri Light" w:cs="Calibri Light"/>
          <w:sz w:val="20"/>
          <w:szCs w:val="20"/>
        </w:rPr>
        <w:t>otrzymania zlecenia</w:t>
      </w:r>
      <w:r w:rsidRPr="00381A07">
        <w:rPr>
          <w:rFonts w:ascii="Calibri Light" w:eastAsia="Times New Roman" w:hAnsi="Calibri Light" w:cs="Tahoma"/>
          <w:sz w:val="20"/>
          <w:szCs w:val="20"/>
          <w:lang w:eastAsia="ar-SA"/>
        </w:rPr>
        <w:t xml:space="preserve">. </w:t>
      </w:r>
    </w:p>
    <w:p w14:paraId="2815CDC1" w14:textId="77777777" w:rsidR="005650CA" w:rsidRPr="00381A07" w:rsidRDefault="005650CA" w:rsidP="005650CA">
      <w:pPr>
        <w:spacing w:after="0" w:line="240" w:lineRule="auto"/>
        <w:jc w:val="both"/>
        <w:rPr>
          <w:rFonts w:ascii="Calibri Light" w:eastAsia="Times New Roman" w:hAnsi="Calibri Light" w:cs="Calibri Light"/>
          <w:sz w:val="20"/>
          <w:szCs w:val="20"/>
          <w:lang w:eastAsia="ar-SA"/>
        </w:rPr>
      </w:pPr>
    </w:p>
    <w:p w14:paraId="67833ECD" w14:textId="77777777" w:rsidR="005650CA" w:rsidRPr="00381A07" w:rsidRDefault="005650CA" w:rsidP="005650CA">
      <w:pPr>
        <w:spacing w:after="0" w:line="240" w:lineRule="auto"/>
        <w:jc w:val="both"/>
        <w:rPr>
          <w:rFonts w:ascii="Calibri Light" w:eastAsia="Times New Roman" w:hAnsi="Calibri Light" w:cs="Calibri Light"/>
          <w:sz w:val="20"/>
          <w:szCs w:val="20"/>
          <w:lang w:eastAsia="ar-SA"/>
        </w:rPr>
      </w:pPr>
      <w:r w:rsidRPr="00381A07">
        <w:rPr>
          <w:rFonts w:ascii="Calibri Light" w:eastAsia="Times New Roman" w:hAnsi="Calibri Light" w:cs="Calibri Light"/>
          <w:sz w:val="20"/>
          <w:szCs w:val="20"/>
          <w:lang w:eastAsia="ar-SA"/>
        </w:rPr>
        <w:t>Obliczenia dokonywane będą z dokładnością do dwóch miejsc po przecinku.</w:t>
      </w:r>
    </w:p>
    <w:bookmarkEnd w:id="16"/>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Wybór oferty najkorzystniejszej nastąpi zgodnie z art. 239 ustawy Pzp.</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bookmarkStart w:id="18" w:name="_Hlk130290148"/>
      <w:r w:rsidRPr="001A542A">
        <w:rPr>
          <w:rFonts w:asciiTheme="majorHAnsi" w:hAnsiTheme="majorHAnsi" w:cstheme="majorHAnsi"/>
          <w:sz w:val="20"/>
          <w:szCs w:val="20"/>
        </w:rPr>
        <w:lastRenderedPageBreak/>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bookmarkEnd w:id="18"/>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22AEA0A6"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2055CA09" w14:textId="77777777" w:rsidR="00E43081" w:rsidRDefault="00E43081" w:rsidP="00CC124D">
      <w:pPr>
        <w:spacing w:after="0" w:line="240" w:lineRule="auto"/>
        <w:jc w:val="both"/>
        <w:rPr>
          <w:rFonts w:asciiTheme="majorHAnsi" w:hAnsiTheme="majorHAnsi" w:cstheme="majorHAnsi"/>
          <w:sz w:val="20"/>
          <w:szCs w:val="20"/>
        </w:rPr>
      </w:pP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6C234A" w:rsidRDefault="005D1DDF"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.1/ </w:t>
      </w:r>
      <w:r w:rsidR="007C65DB" w:rsidRPr="006C234A">
        <w:rPr>
          <w:rFonts w:asciiTheme="majorHAnsi" w:hAnsiTheme="majorHAnsi" w:cstheme="majorHAnsi"/>
          <w:sz w:val="20"/>
          <w:szCs w:val="20"/>
        </w:rPr>
        <w:t>Wykonawca, przed podpisaniem umowy zobowiązany jest do wniesienia zabezpieczenia należytego wykonania umowy</w:t>
      </w:r>
    </w:p>
    <w:p w14:paraId="213ACE46" w14:textId="4D508AF3" w:rsidR="00505DF3" w:rsidRPr="004130DC" w:rsidRDefault="007C65DB" w:rsidP="00824BF6">
      <w:pPr>
        <w:autoSpaceDE w:val="0"/>
        <w:spacing w:after="0" w:line="240" w:lineRule="auto"/>
        <w:jc w:val="both"/>
        <w:rPr>
          <w:rFonts w:ascii="Calibri Light" w:hAnsi="Calibri Light" w:cs="Calibri Light"/>
          <w:sz w:val="20"/>
          <w:szCs w:val="20"/>
        </w:rPr>
      </w:pPr>
      <w:r w:rsidRPr="006C234A">
        <w:rPr>
          <w:rFonts w:asciiTheme="majorHAnsi" w:hAnsiTheme="majorHAnsi" w:cstheme="majorHAnsi"/>
          <w:sz w:val="20"/>
          <w:szCs w:val="20"/>
        </w:rPr>
        <w:t xml:space="preserve">na sumę stanowiącą </w:t>
      </w:r>
      <w:r w:rsidR="00BE455D">
        <w:rPr>
          <w:rFonts w:asciiTheme="majorHAnsi" w:hAnsiTheme="majorHAnsi" w:cstheme="majorHAnsi"/>
          <w:b/>
          <w:sz w:val="20"/>
          <w:szCs w:val="20"/>
        </w:rPr>
        <w:t>3</w:t>
      </w:r>
      <w:r w:rsidRPr="006C234A">
        <w:rPr>
          <w:rFonts w:asciiTheme="majorHAnsi" w:hAnsiTheme="majorHAnsi" w:cstheme="majorHAnsi"/>
          <w:b/>
          <w:sz w:val="20"/>
          <w:szCs w:val="20"/>
        </w:rPr>
        <w:t xml:space="preserve">% </w:t>
      </w:r>
      <w:r w:rsidR="00505DF3">
        <w:rPr>
          <w:rFonts w:ascii="Calibri Light" w:hAnsi="Calibri Light" w:cs="Calibri Light"/>
          <w:sz w:val="20"/>
          <w:szCs w:val="20"/>
        </w:rPr>
        <w:t>maksymalnej wartości nominalnej zobowiązania zamawiającego wynikającego z umowy.</w:t>
      </w:r>
    </w:p>
    <w:p w14:paraId="758E692D" w14:textId="680815BD" w:rsidR="002444D6" w:rsidRDefault="002444D6" w:rsidP="00505DF3">
      <w:pPr>
        <w:autoSpaceDE w:val="0"/>
        <w:spacing w:after="0" w:line="240" w:lineRule="auto"/>
        <w:ind w:left="164" w:hanging="164"/>
        <w:jc w:val="both"/>
        <w:rPr>
          <w:rFonts w:asciiTheme="majorHAnsi" w:hAnsiTheme="majorHAnsi" w:cstheme="majorHAnsi"/>
          <w:sz w:val="20"/>
          <w:szCs w:val="20"/>
        </w:rPr>
      </w:pPr>
    </w:p>
    <w:p w14:paraId="45680A2F" w14:textId="36910C37" w:rsidR="00697944" w:rsidRPr="006C234A" w:rsidRDefault="005D1DDF" w:rsidP="00F52C33">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.2/ Zabezpieczenie służy pokryciu roszczeń z tytułu niewykonania lub nienależytego wykonania umowy.</w:t>
      </w:r>
    </w:p>
    <w:p w14:paraId="435B7947" w14:textId="77777777" w:rsidR="005D1DDF" w:rsidRPr="006C234A" w:rsidRDefault="005D1DDF" w:rsidP="00F52C33">
      <w:pPr>
        <w:spacing w:after="0" w:line="240" w:lineRule="auto"/>
        <w:jc w:val="both"/>
        <w:rPr>
          <w:rFonts w:asciiTheme="majorHAnsi" w:hAnsiTheme="majorHAnsi" w:cstheme="majorHAnsi"/>
          <w:sz w:val="20"/>
          <w:szCs w:val="20"/>
        </w:rPr>
      </w:pPr>
    </w:p>
    <w:p w14:paraId="27486838" w14:textId="77777777" w:rsidR="00697944" w:rsidRPr="006C234A" w:rsidRDefault="005D1DDF" w:rsidP="00F52C33">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7.3/ </w:t>
      </w:r>
      <w:r w:rsidR="00697944" w:rsidRPr="006C234A">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pieniądzu;</w:t>
      </w:r>
    </w:p>
    <w:p w14:paraId="7AFAA94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gwarancjach bankowych;</w:t>
      </w:r>
    </w:p>
    <w:p w14:paraId="148422BE"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gwarancjach ubezpieczeniowych;</w:t>
      </w:r>
    </w:p>
    <w:p w14:paraId="2C3598EF" w14:textId="6D788D5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poręczeniach udzielanych przez podmioty, o których mowa w art. 6b ust. 5 pkt 2 usta</w:t>
      </w:r>
      <w:r w:rsidR="00BF29EA" w:rsidRPr="006C234A">
        <w:rPr>
          <w:rFonts w:asciiTheme="majorHAnsi" w:hAnsiTheme="majorHAnsi" w:cstheme="majorHAnsi"/>
          <w:sz w:val="20"/>
          <w:szCs w:val="20"/>
        </w:rPr>
        <w:t>wy z dnia 9 listopada 2000 r. o </w:t>
      </w:r>
      <w:r w:rsidR="00697944" w:rsidRPr="006C234A">
        <w:rPr>
          <w:rFonts w:asciiTheme="majorHAnsi" w:hAnsiTheme="majorHAnsi" w:cstheme="majorHAnsi"/>
          <w:sz w:val="20"/>
          <w:szCs w:val="20"/>
        </w:rPr>
        <w:t>utworzeniu Polskiej Agencji Rozwoju Przedsiębiorczości.</w:t>
      </w:r>
    </w:p>
    <w:p w14:paraId="1F38CE5C" w14:textId="77777777" w:rsidR="005D1DDF" w:rsidRPr="00520944" w:rsidRDefault="005D1DDF" w:rsidP="00CC124D">
      <w:pPr>
        <w:spacing w:after="0" w:line="240" w:lineRule="auto"/>
        <w:jc w:val="both"/>
        <w:rPr>
          <w:rFonts w:asciiTheme="majorHAnsi" w:hAnsiTheme="majorHAnsi" w:cstheme="majorHAnsi"/>
          <w:color w:val="FF0000"/>
          <w:sz w:val="20"/>
          <w:szCs w:val="20"/>
        </w:rPr>
      </w:pPr>
    </w:p>
    <w:p w14:paraId="6151687A"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7.4/ </w:t>
      </w:r>
      <w:r w:rsidR="00697944" w:rsidRPr="006C234A">
        <w:rPr>
          <w:rFonts w:asciiTheme="majorHAnsi" w:hAnsiTheme="majorHAnsi" w:cstheme="majorHAnsi"/>
          <w:sz w:val="20"/>
          <w:szCs w:val="20"/>
        </w:rPr>
        <w:t>Zamawiający nie wyraża zgody na wniesienie zabezpieczenia w formie określonej w art. 450 ust. 2 ustawy Pzp.</w:t>
      </w:r>
    </w:p>
    <w:p w14:paraId="6D4652C0" w14:textId="77777777" w:rsidR="00E15C17" w:rsidRPr="006C234A" w:rsidRDefault="00E15C17" w:rsidP="00CC124D">
      <w:pPr>
        <w:spacing w:after="0" w:line="240" w:lineRule="auto"/>
        <w:jc w:val="both"/>
        <w:rPr>
          <w:rFonts w:asciiTheme="majorHAnsi" w:hAnsiTheme="majorHAnsi" w:cstheme="majorHAnsi"/>
          <w:sz w:val="20"/>
          <w:szCs w:val="20"/>
        </w:rPr>
      </w:pPr>
    </w:p>
    <w:p w14:paraId="2FB391F9" w14:textId="7461176E"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7.5/ </w:t>
      </w:r>
      <w:r w:rsidR="00697944" w:rsidRPr="006C234A">
        <w:rPr>
          <w:rFonts w:asciiTheme="majorHAnsi" w:hAnsiTheme="majorHAnsi" w:cstheme="majorHAnsi"/>
          <w:sz w:val="20"/>
          <w:szCs w:val="20"/>
        </w:rPr>
        <w:t>Zabezpieczenie winno zostać wniesione przed zawarciem umowy z zastrzeżenie</w:t>
      </w:r>
      <w:r w:rsidR="00BF29EA" w:rsidRPr="006C234A">
        <w:rPr>
          <w:rFonts w:asciiTheme="majorHAnsi" w:hAnsiTheme="majorHAnsi" w:cstheme="majorHAnsi"/>
          <w:sz w:val="20"/>
          <w:szCs w:val="20"/>
        </w:rPr>
        <w:t>m, iż zabezpieczenie wnoszone w </w:t>
      </w:r>
      <w:r w:rsidR="00697944" w:rsidRPr="006C234A">
        <w:rPr>
          <w:rFonts w:asciiTheme="majorHAnsi" w:hAnsiTheme="majorHAnsi" w:cstheme="majorHAnsi"/>
          <w:sz w:val="20"/>
          <w:szCs w:val="20"/>
        </w:rPr>
        <w:t>pieniądzu uznaje się za wniesione, jeżeli pieniądze wpłyną na rachunek Zamawiającego przed zawarciem umowy.</w:t>
      </w:r>
    </w:p>
    <w:p w14:paraId="16F3C47E" w14:textId="77777777" w:rsidR="005D1DDF" w:rsidRPr="006C234A" w:rsidRDefault="005D1DDF" w:rsidP="00CC124D">
      <w:pPr>
        <w:spacing w:after="0" w:line="240" w:lineRule="auto"/>
        <w:jc w:val="both"/>
        <w:rPr>
          <w:rFonts w:asciiTheme="majorHAnsi" w:hAnsiTheme="majorHAnsi" w:cstheme="majorHAnsi"/>
          <w:sz w:val="20"/>
          <w:szCs w:val="20"/>
        </w:rPr>
      </w:pPr>
    </w:p>
    <w:p w14:paraId="5FE5E0FD" w14:textId="7FC01089" w:rsidR="005D1DDF"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7.6/ </w:t>
      </w:r>
      <w:r w:rsidR="00697944" w:rsidRPr="006C234A">
        <w:rPr>
          <w:rFonts w:asciiTheme="majorHAnsi" w:hAnsiTheme="majorHAnsi" w:cstheme="majorHAnsi"/>
          <w:sz w:val="20"/>
          <w:szCs w:val="20"/>
        </w:rPr>
        <w:t>Jeżeli zabezpieczenie wniesiono w pieniądzu, Zamawiający przechowuje je na oprocentowanym rachunku bankowym.</w:t>
      </w:r>
    </w:p>
    <w:p w14:paraId="69966AA7" w14:textId="1B49579F" w:rsidR="006C234A" w:rsidRDefault="006C234A" w:rsidP="00CC124D">
      <w:pPr>
        <w:spacing w:after="0" w:line="240" w:lineRule="auto"/>
        <w:jc w:val="both"/>
        <w:rPr>
          <w:rFonts w:asciiTheme="majorHAnsi" w:hAnsiTheme="majorHAnsi" w:cstheme="majorHAnsi"/>
          <w:sz w:val="20"/>
          <w:szCs w:val="20"/>
        </w:rPr>
      </w:pPr>
    </w:p>
    <w:p w14:paraId="10F52D31" w14:textId="0820095B"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7.7/ </w:t>
      </w:r>
      <w:r w:rsidR="00697944" w:rsidRPr="006C234A">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6C234A">
        <w:rPr>
          <w:rFonts w:asciiTheme="majorHAnsi" w:hAnsiTheme="majorHAnsi" w:cstheme="majorHAnsi"/>
          <w:sz w:val="20"/>
          <w:szCs w:val="20"/>
        </w:rPr>
        <w:t xml:space="preserve">ono </w:t>
      </w:r>
      <w:r w:rsidR="00697944" w:rsidRPr="006C234A">
        <w:rPr>
          <w:rFonts w:asciiTheme="majorHAnsi" w:hAnsiTheme="majorHAnsi" w:cstheme="majorHAnsi"/>
          <w:sz w:val="20"/>
          <w:szCs w:val="20"/>
        </w:rPr>
        <w:t>bezwarunkowe, nieodwołalne, niepodlegające przeniesi</w:t>
      </w:r>
      <w:r w:rsidR="00BF29EA" w:rsidRPr="006C234A">
        <w:rPr>
          <w:rFonts w:asciiTheme="majorHAnsi" w:hAnsiTheme="majorHAnsi" w:cstheme="majorHAnsi"/>
          <w:sz w:val="20"/>
          <w:szCs w:val="20"/>
        </w:rPr>
        <w:t>eniu na rzecz osób trzecich i </w:t>
      </w:r>
      <w:r w:rsidR="00697944" w:rsidRPr="006C234A">
        <w:rPr>
          <w:rFonts w:asciiTheme="majorHAnsi" w:hAnsiTheme="majorHAnsi" w:cstheme="majorHAnsi"/>
          <w:sz w:val="20"/>
          <w:szCs w:val="20"/>
        </w:rPr>
        <w:t>płatne na pierwsze żądanie Zamawiającego. Gwarancje /poręczenia powinny zawierać (oprócz elementów właściwych dla każdej formy, określonych przepisami prawa):</w:t>
      </w:r>
    </w:p>
    <w:p w14:paraId="28D37E2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nazwę i adres Zamawiającego;</w:t>
      </w:r>
    </w:p>
    <w:p w14:paraId="549A7CD9"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lastRenderedPageBreak/>
        <w:t xml:space="preserve">b) </w:t>
      </w:r>
      <w:r w:rsidR="00697944" w:rsidRPr="006C234A">
        <w:rPr>
          <w:rFonts w:asciiTheme="majorHAnsi" w:hAnsiTheme="majorHAnsi" w:cstheme="majorHAnsi"/>
          <w:sz w:val="20"/>
          <w:szCs w:val="20"/>
        </w:rPr>
        <w:t>nazwę i adres Wykonawcy;</w:t>
      </w:r>
    </w:p>
    <w:p w14:paraId="45B467E6"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oznaczenie (numer referencyjny postępowania);</w:t>
      </w:r>
    </w:p>
    <w:p w14:paraId="3502BEF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określenie przedmiotu zamówienia;</w:t>
      </w:r>
    </w:p>
    <w:p w14:paraId="4563FBF7"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określenie wierzytelności, która ma być zabezpieczona gwarancją/ poręczeniem;</w:t>
      </w:r>
    </w:p>
    <w:p w14:paraId="27C61975"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f) </w:t>
      </w:r>
      <w:r w:rsidR="00697944" w:rsidRPr="006C234A">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6C234A" w:rsidRDefault="005D1DDF" w:rsidP="00CC124D">
      <w:pPr>
        <w:spacing w:after="0" w:line="240" w:lineRule="auto"/>
        <w:jc w:val="both"/>
        <w:rPr>
          <w:rFonts w:asciiTheme="majorHAnsi" w:hAnsiTheme="majorHAnsi" w:cstheme="majorHAnsi"/>
          <w:sz w:val="20"/>
          <w:szCs w:val="20"/>
        </w:rPr>
      </w:pPr>
    </w:p>
    <w:p w14:paraId="19D95AB4"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7.8/ </w:t>
      </w:r>
      <w:r w:rsidR="00697944" w:rsidRPr="006C234A">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 </w:t>
      </w:r>
    </w:p>
    <w:p w14:paraId="42796D67" w14:textId="77777777" w:rsidR="005D1DDF" w:rsidRPr="006C234A" w:rsidRDefault="005D1DDF" w:rsidP="00CC124D">
      <w:pPr>
        <w:spacing w:after="0" w:line="240" w:lineRule="auto"/>
        <w:jc w:val="both"/>
        <w:rPr>
          <w:rFonts w:asciiTheme="majorHAnsi" w:hAnsiTheme="majorHAnsi" w:cstheme="majorHAnsi"/>
          <w:sz w:val="20"/>
          <w:szCs w:val="20"/>
        </w:rPr>
      </w:pPr>
    </w:p>
    <w:p w14:paraId="4766E33B"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7.9/ </w:t>
      </w:r>
      <w:r w:rsidR="00697944" w:rsidRPr="006C234A">
        <w:rPr>
          <w:rFonts w:asciiTheme="majorHAnsi" w:hAnsiTheme="majorHAnsi" w:cstheme="majorHAnsi"/>
          <w:sz w:val="20"/>
          <w:szCs w:val="20"/>
        </w:rPr>
        <w:t>Zamawiający zwróci zabezpieczenie na zasadach i w terminie określonym we wzorze umowy.</w:t>
      </w:r>
    </w:p>
    <w:p w14:paraId="5B394986" w14:textId="77777777" w:rsidR="00E47AFB" w:rsidRDefault="00E47AFB" w:rsidP="00CC124D">
      <w:pPr>
        <w:spacing w:after="0" w:line="240" w:lineRule="auto"/>
        <w:rPr>
          <w:rFonts w:asciiTheme="majorHAnsi" w:hAnsiTheme="majorHAnsi" w:cstheme="majorHAnsi"/>
          <w:color w:val="FF0000"/>
          <w:sz w:val="20"/>
          <w:szCs w:val="20"/>
        </w:rPr>
      </w:pPr>
    </w:p>
    <w:p w14:paraId="5A0FF27A" w14:textId="77777777" w:rsidR="00523BD0" w:rsidRPr="00520944" w:rsidRDefault="00523BD0"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77777777" w:rsidR="00697944" w:rsidRPr="002E690D" w:rsidRDefault="007F67F5" w:rsidP="00CC124D">
      <w:pPr>
        <w:spacing w:after="0" w:line="240" w:lineRule="auto"/>
        <w:jc w:val="both"/>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5E4F2EAB" w:rsidR="00A318BA" w:rsidRDefault="00A318BA" w:rsidP="00CC124D">
      <w:pPr>
        <w:spacing w:after="0" w:line="240" w:lineRule="auto"/>
        <w:jc w:val="both"/>
        <w:rPr>
          <w:rFonts w:asciiTheme="majorHAnsi" w:hAnsiTheme="majorHAnsi" w:cstheme="majorHAnsi"/>
          <w:sz w:val="20"/>
          <w:szCs w:val="20"/>
        </w:rPr>
      </w:pPr>
    </w:p>
    <w:p w14:paraId="18BF18CF" w14:textId="77777777" w:rsidR="00730BFB" w:rsidRDefault="00730BFB"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684411C1" w:rsidR="007F67F5" w:rsidRPr="005F37C6"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054B59D"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p>
    <w:p w14:paraId="76CACAA8" w14:textId="242405DD"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 xml:space="preserve">Wykaz wykonanych </w:t>
      </w:r>
      <w:r w:rsidR="00824BF6">
        <w:rPr>
          <w:rFonts w:asciiTheme="majorHAnsi" w:hAnsiTheme="majorHAnsi" w:cstheme="majorHAnsi"/>
          <w:sz w:val="20"/>
          <w:szCs w:val="20"/>
        </w:rPr>
        <w:t>usług</w:t>
      </w:r>
    </w:p>
    <w:p w14:paraId="5CCD7AB4" w14:textId="5396519D" w:rsidR="007F67F5" w:rsidRPr="00824BF6" w:rsidRDefault="00E47AFB" w:rsidP="00CC124D">
      <w:pPr>
        <w:spacing w:after="0" w:line="240" w:lineRule="auto"/>
        <w:rPr>
          <w:rFonts w:asciiTheme="majorHAnsi" w:hAnsiTheme="majorHAnsi" w:cstheme="majorHAnsi"/>
          <w:sz w:val="20"/>
          <w:szCs w:val="20"/>
        </w:rPr>
      </w:pPr>
      <w:r w:rsidRPr="00824BF6">
        <w:rPr>
          <w:rFonts w:asciiTheme="majorHAnsi" w:hAnsiTheme="majorHAnsi" w:cstheme="majorHAnsi"/>
          <w:sz w:val="20"/>
          <w:szCs w:val="20"/>
        </w:rPr>
        <w:t xml:space="preserve">Załącznik </w:t>
      </w:r>
      <w:r w:rsidR="00FF7463" w:rsidRPr="00824BF6">
        <w:rPr>
          <w:rFonts w:asciiTheme="majorHAnsi" w:hAnsiTheme="majorHAnsi" w:cstheme="majorHAnsi"/>
          <w:sz w:val="20"/>
          <w:szCs w:val="20"/>
        </w:rPr>
        <w:t>n</w:t>
      </w:r>
      <w:r w:rsidRPr="00824BF6">
        <w:rPr>
          <w:rFonts w:asciiTheme="majorHAnsi" w:hAnsiTheme="majorHAnsi" w:cstheme="majorHAnsi"/>
          <w:sz w:val="20"/>
          <w:szCs w:val="20"/>
        </w:rPr>
        <w:t xml:space="preserve">r </w:t>
      </w:r>
      <w:r w:rsidR="00FF7463" w:rsidRPr="00824BF6">
        <w:rPr>
          <w:rFonts w:asciiTheme="majorHAnsi" w:hAnsiTheme="majorHAnsi" w:cstheme="majorHAnsi"/>
          <w:sz w:val="20"/>
          <w:szCs w:val="20"/>
        </w:rPr>
        <w:t>6</w:t>
      </w:r>
      <w:r w:rsidRPr="00824BF6">
        <w:rPr>
          <w:rFonts w:asciiTheme="majorHAnsi" w:hAnsiTheme="majorHAnsi" w:cstheme="majorHAnsi"/>
          <w:sz w:val="20"/>
          <w:szCs w:val="20"/>
        </w:rPr>
        <w:t xml:space="preserve"> </w:t>
      </w:r>
      <w:r w:rsidR="00FF7463" w:rsidRPr="00824BF6">
        <w:rPr>
          <w:rFonts w:asciiTheme="majorHAnsi" w:hAnsiTheme="majorHAnsi" w:cstheme="majorHAnsi"/>
          <w:sz w:val="20"/>
          <w:szCs w:val="20"/>
        </w:rPr>
        <w:t xml:space="preserve">– </w:t>
      </w:r>
      <w:r w:rsidR="00824BF6" w:rsidRPr="00824BF6">
        <w:rPr>
          <w:rFonts w:ascii="Calibri Light" w:hAnsi="Calibri Light" w:cs="Calibri Light"/>
          <w:sz w:val="20"/>
          <w:szCs w:val="20"/>
        </w:rPr>
        <w:t>Wykaz narzędzi</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824BF6" w:rsidRDefault="004D5F48" w:rsidP="004D5F48">
      <w:pPr>
        <w:spacing w:after="0" w:line="240" w:lineRule="auto"/>
        <w:rPr>
          <w:rFonts w:asciiTheme="majorHAnsi" w:hAnsiTheme="majorHAnsi" w:cstheme="majorHAnsi"/>
          <w:strike/>
          <w:sz w:val="20"/>
          <w:szCs w:val="20"/>
        </w:rPr>
      </w:pPr>
      <w:r w:rsidRPr="00824BF6">
        <w:rPr>
          <w:rFonts w:asciiTheme="majorHAnsi" w:hAnsiTheme="majorHAnsi" w:cstheme="majorHAnsi"/>
          <w:strike/>
          <w:sz w:val="20"/>
          <w:szCs w:val="20"/>
        </w:rPr>
        <w:t xml:space="preserve">Załącznik nr </w:t>
      </w:r>
      <w:r w:rsidR="00FF7463" w:rsidRPr="00824BF6">
        <w:rPr>
          <w:rFonts w:asciiTheme="majorHAnsi" w:hAnsiTheme="majorHAnsi" w:cstheme="majorHAnsi"/>
          <w:strike/>
          <w:sz w:val="20"/>
          <w:szCs w:val="20"/>
        </w:rPr>
        <w:t>8</w:t>
      </w:r>
      <w:r w:rsidRPr="00824BF6">
        <w:rPr>
          <w:rFonts w:asciiTheme="majorHAnsi" w:hAnsiTheme="majorHAnsi" w:cstheme="majorHAnsi"/>
          <w:strike/>
          <w:sz w:val="20"/>
          <w:szCs w:val="20"/>
        </w:rPr>
        <w:t xml:space="preserve"> </w:t>
      </w:r>
      <w:r w:rsidR="00FF7463" w:rsidRPr="00824BF6">
        <w:rPr>
          <w:rFonts w:asciiTheme="majorHAnsi" w:hAnsiTheme="majorHAnsi" w:cstheme="majorHAnsi"/>
          <w:strike/>
          <w:sz w:val="20"/>
          <w:szCs w:val="20"/>
        </w:rPr>
        <w:t>–</w:t>
      </w:r>
      <w:r w:rsidRPr="00824BF6">
        <w:rPr>
          <w:rFonts w:asciiTheme="majorHAnsi" w:hAnsiTheme="majorHAnsi" w:cstheme="majorHAnsi"/>
          <w:strike/>
          <w:sz w:val="20"/>
          <w:szCs w:val="20"/>
        </w:rPr>
        <w:t xml:space="preserve"> </w:t>
      </w:r>
      <w:r w:rsidR="00323F73" w:rsidRPr="00824BF6">
        <w:rPr>
          <w:rFonts w:asciiTheme="majorHAnsi" w:hAnsiTheme="majorHAnsi" w:cstheme="majorHAnsi"/>
          <w:strike/>
          <w:sz w:val="20"/>
          <w:szCs w:val="20"/>
        </w:rPr>
        <w:t>D</w:t>
      </w:r>
      <w:r w:rsidR="00FF7463" w:rsidRPr="00824BF6">
        <w:rPr>
          <w:rFonts w:asciiTheme="majorHAnsi" w:hAnsiTheme="majorHAnsi" w:cstheme="majorHAnsi"/>
          <w:strike/>
          <w:sz w:val="20"/>
          <w:szCs w:val="20"/>
        </w:rPr>
        <w:t xml:space="preserve">okumentacja </w:t>
      </w:r>
      <w:r w:rsidR="00323F73" w:rsidRPr="00824BF6">
        <w:rPr>
          <w:rFonts w:asciiTheme="majorHAnsi" w:hAnsiTheme="majorHAnsi" w:cstheme="majorHAnsi"/>
          <w:strike/>
          <w:sz w:val="20"/>
          <w:szCs w:val="20"/>
        </w:rPr>
        <w:t>T</w:t>
      </w:r>
      <w:r w:rsidR="00FF7463" w:rsidRPr="00824BF6">
        <w:rPr>
          <w:rFonts w:asciiTheme="majorHAnsi" w:hAnsiTheme="majorHAnsi" w:cstheme="majorHAnsi"/>
          <w:strike/>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10 – Oświadczenie z art. 117 ust. 4 Pzp</w:t>
      </w:r>
    </w:p>
    <w:sectPr w:rsidR="00E47AFB" w:rsidRPr="005F37C6" w:rsidSect="00370A7B">
      <w:footerReference w:type="default" r:id="rId21"/>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5EA884" w14:textId="77777777" w:rsidR="007503B4" w:rsidRDefault="007503B4">
      <w:r>
        <w:separator/>
      </w:r>
    </w:p>
  </w:endnote>
  <w:endnote w:type="continuationSeparator" w:id="0">
    <w:p w14:paraId="4954DB52" w14:textId="77777777" w:rsidR="007503B4" w:rsidRDefault="00750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Courier New"/>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TimesNewRoman">
    <w:charset w:val="EE"/>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4D8CD46F"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C460CE">
      <w:rPr>
        <w:rFonts w:ascii="Calibri Light" w:hAnsi="Calibri Light" w:cs="Calibri"/>
        <w:b/>
        <w:color w:val="808080"/>
        <w:sz w:val="18"/>
        <w:szCs w:val="18"/>
      </w:rPr>
      <w:t>20</w:t>
    </w:r>
    <w:r w:rsidR="002F6AD0">
      <w:rPr>
        <w:rFonts w:ascii="Calibri Light" w:hAnsi="Calibri Light" w:cs="Calibri"/>
        <w:b/>
        <w:color w:val="808080"/>
        <w:sz w:val="18"/>
        <w:szCs w:val="18"/>
      </w:rPr>
      <w:t>.2024</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D82B11" w14:textId="77777777" w:rsidR="007503B4" w:rsidRDefault="007503B4">
      <w:r>
        <w:separator/>
      </w:r>
    </w:p>
  </w:footnote>
  <w:footnote w:type="continuationSeparator" w:id="0">
    <w:p w14:paraId="4C95C3E2" w14:textId="77777777" w:rsidR="007503B4" w:rsidRDefault="007503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07523BE"/>
    <w:multiLevelType w:val="hybridMultilevel"/>
    <w:tmpl w:val="259AF566"/>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22617C2"/>
    <w:multiLevelType w:val="hybridMultilevel"/>
    <w:tmpl w:val="2772BC3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AE761B9"/>
    <w:multiLevelType w:val="hybridMultilevel"/>
    <w:tmpl w:val="BFD62DE2"/>
    <w:lvl w:ilvl="0" w:tplc="04150017">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2"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 w15:restartNumberingAfterBreak="0">
    <w:nsid w:val="0E4769BE"/>
    <w:multiLevelType w:val="hybridMultilevel"/>
    <w:tmpl w:val="E39EA2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FE6F71"/>
    <w:multiLevelType w:val="hybridMultilevel"/>
    <w:tmpl w:val="7F5C62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B02252"/>
    <w:multiLevelType w:val="hybridMultilevel"/>
    <w:tmpl w:val="DDB62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8E3684"/>
    <w:multiLevelType w:val="hybridMultilevel"/>
    <w:tmpl w:val="8F0A128E"/>
    <w:lvl w:ilvl="0" w:tplc="FFFFFFFF">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9" w15:restartNumberingAfterBreak="0">
    <w:nsid w:val="28D95682"/>
    <w:multiLevelType w:val="hybridMultilevel"/>
    <w:tmpl w:val="EA9C0D84"/>
    <w:lvl w:ilvl="0" w:tplc="04150019">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2" w15:restartNumberingAfterBreak="0">
    <w:nsid w:val="37980EE7"/>
    <w:multiLevelType w:val="hybridMultilevel"/>
    <w:tmpl w:val="92DA569A"/>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8431AD7"/>
    <w:multiLevelType w:val="hybridMultilevel"/>
    <w:tmpl w:val="A1B2BA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C86392"/>
    <w:multiLevelType w:val="hybridMultilevel"/>
    <w:tmpl w:val="D70C77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4C214AEB"/>
    <w:multiLevelType w:val="hybridMultilevel"/>
    <w:tmpl w:val="E0E8C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5D1862"/>
    <w:multiLevelType w:val="hybridMultilevel"/>
    <w:tmpl w:val="734EFD1A"/>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30"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5F6C7818"/>
    <w:multiLevelType w:val="hybridMultilevel"/>
    <w:tmpl w:val="0AC447CA"/>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2" w15:restartNumberingAfterBreak="0">
    <w:nsid w:val="63EF0B69"/>
    <w:multiLevelType w:val="hybridMultilevel"/>
    <w:tmpl w:val="A54CD3E8"/>
    <w:lvl w:ilvl="0" w:tplc="7ABA8D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79A4CAA"/>
    <w:multiLevelType w:val="multilevel"/>
    <w:tmpl w:val="2F787A02"/>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35" w15:restartNumberingAfterBreak="0">
    <w:nsid w:val="751324EE"/>
    <w:multiLevelType w:val="hybridMultilevel"/>
    <w:tmpl w:val="0AC447C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7A707FB4"/>
    <w:multiLevelType w:val="hybridMultilevel"/>
    <w:tmpl w:val="1D92D350"/>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E670E50"/>
    <w:multiLevelType w:val="hybridMultilevel"/>
    <w:tmpl w:val="59EE993C"/>
    <w:lvl w:ilvl="0" w:tplc="04150019">
      <w:start w:val="1"/>
      <w:numFmt w:val="lowerLetter"/>
      <w:lvlText w:val="%1."/>
      <w:lvlJc w:val="left"/>
      <w:pPr>
        <w:ind w:left="1146" w:hanging="360"/>
      </w:pPr>
    </w:lvl>
    <w:lvl w:ilvl="1" w:tplc="0728D9A4">
      <w:start w:val="1"/>
      <w:numFmt w:val="lowerLetter"/>
      <w:lvlText w:val="%2)"/>
      <w:lvlJc w:val="left"/>
      <w:pPr>
        <w:ind w:left="1866" w:hanging="360"/>
      </w:pPr>
      <w:rPr>
        <w:rFonts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num w:numId="1" w16cid:durableId="569727600">
    <w:abstractNumId w:val="18"/>
  </w:num>
  <w:num w:numId="2" w16cid:durableId="943876905">
    <w:abstractNumId w:val="25"/>
  </w:num>
  <w:num w:numId="3" w16cid:durableId="128322731">
    <w:abstractNumId w:val="10"/>
  </w:num>
  <w:num w:numId="4" w16cid:durableId="646125212">
    <w:abstractNumId w:val="21"/>
  </w:num>
  <w:num w:numId="5" w16cid:durableId="209151022">
    <w:abstractNumId w:val="12"/>
  </w:num>
  <w:num w:numId="6" w16cid:durableId="208152428">
    <w:abstractNumId w:val="34"/>
  </w:num>
  <w:num w:numId="7" w16cid:durableId="824081795">
    <w:abstractNumId w:val="29"/>
    <w:lvlOverride w:ilvl="0">
      <w:startOverride w:val="1"/>
    </w:lvlOverride>
    <w:lvlOverride w:ilvl="1"/>
    <w:lvlOverride w:ilvl="2"/>
    <w:lvlOverride w:ilvl="3"/>
    <w:lvlOverride w:ilvl="4"/>
    <w:lvlOverride w:ilvl="5"/>
    <w:lvlOverride w:ilvl="6"/>
    <w:lvlOverride w:ilvl="7"/>
    <w:lvlOverride w:ilvl="8"/>
  </w:num>
  <w:num w:numId="8" w16cid:durableId="1055935346">
    <w:abstractNumId w:val="29"/>
  </w:num>
  <w:num w:numId="9" w16cid:durableId="1103108164">
    <w:abstractNumId w:val="28"/>
  </w:num>
  <w:num w:numId="10" w16cid:durableId="1054894416">
    <w:abstractNumId w:val="30"/>
  </w:num>
  <w:num w:numId="11" w16cid:durableId="189028518">
    <w:abstractNumId w:val="17"/>
  </w:num>
  <w:num w:numId="12" w16cid:durableId="505288519">
    <w:abstractNumId w:val="20"/>
  </w:num>
  <w:num w:numId="13" w16cid:durableId="402459556">
    <w:abstractNumId w:val="13"/>
  </w:num>
  <w:num w:numId="14" w16cid:durableId="1868907224">
    <w:abstractNumId w:val="35"/>
  </w:num>
  <w:num w:numId="15" w16cid:durableId="606547405">
    <w:abstractNumId w:val="16"/>
  </w:num>
  <w:num w:numId="16" w16cid:durableId="1352026713">
    <w:abstractNumId w:val="9"/>
  </w:num>
  <w:num w:numId="17" w16cid:durableId="99761852">
    <w:abstractNumId w:val="32"/>
  </w:num>
  <w:num w:numId="18" w16cid:durableId="360739757">
    <w:abstractNumId w:val="31"/>
  </w:num>
  <w:num w:numId="19" w16cid:durableId="254095424">
    <w:abstractNumId w:val="27"/>
  </w:num>
  <w:num w:numId="20" w16cid:durableId="374232386">
    <w:abstractNumId w:val="8"/>
  </w:num>
  <w:num w:numId="21" w16cid:durableId="1742756080">
    <w:abstractNumId w:val="24"/>
  </w:num>
  <w:num w:numId="22" w16cid:durableId="1244216934">
    <w:abstractNumId w:val="7"/>
  </w:num>
  <w:num w:numId="23" w16cid:durableId="122165129">
    <w:abstractNumId w:val="11"/>
  </w:num>
  <w:num w:numId="24" w16cid:durableId="210844531">
    <w:abstractNumId w:val="36"/>
  </w:num>
  <w:num w:numId="25" w16cid:durableId="1251815882">
    <w:abstractNumId w:val="33"/>
  </w:num>
  <w:num w:numId="26" w16cid:durableId="954796686">
    <w:abstractNumId w:val="37"/>
  </w:num>
  <w:num w:numId="27" w16cid:durableId="88890871">
    <w:abstractNumId w:val="19"/>
  </w:num>
  <w:num w:numId="28" w16cid:durableId="1996716945">
    <w:abstractNumId w:val="22"/>
  </w:num>
  <w:num w:numId="29" w16cid:durableId="1298297444">
    <w:abstractNumId w:val="26"/>
  </w:num>
  <w:num w:numId="30" w16cid:durableId="1324360392">
    <w:abstractNumId w:val="15"/>
  </w:num>
  <w:num w:numId="31" w16cid:durableId="1129858201">
    <w:abstractNumId w:val="14"/>
  </w:num>
  <w:num w:numId="32" w16cid:durableId="429669626">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736C"/>
    <w:rsid w:val="00007792"/>
    <w:rsid w:val="00007964"/>
    <w:rsid w:val="00007D02"/>
    <w:rsid w:val="00010E8E"/>
    <w:rsid w:val="00011A52"/>
    <w:rsid w:val="000122CD"/>
    <w:rsid w:val="000134AE"/>
    <w:rsid w:val="00013558"/>
    <w:rsid w:val="000218E7"/>
    <w:rsid w:val="00021BB8"/>
    <w:rsid w:val="000231C3"/>
    <w:rsid w:val="00023E31"/>
    <w:rsid w:val="000245AF"/>
    <w:rsid w:val="00025D98"/>
    <w:rsid w:val="000262EB"/>
    <w:rsid w:val="00026DF0"/>
    <w:rsid w:val="000312A7"/>
    <w:rsid w:val="00032AA1"/>
    <w:rsid w:val="00032D55"/>
    <w:rsid w:val="000338C3"/>
    <w:rsid w:val="00034E71"/>
    <w:rsid w:val="0003562C"/>
    <w:rsid w:val="0003649F"/>
    <w:rsid w:val="0003716D"/>
    <w:rsid w:val="0004186D"/>
    <w:rsid w:val="000438E1"/>
    <w:rsid w:val="000445A7"/>
    <w:rsid w:val="0004549C"/>
    <w:rsid w:val="00045D7A"/>
    <w:rsid w:val="00045F92"/>
    <w:rsid w:val="00046753"/>
    <w:rsid w:val="00050405"/>
    <w:rsid w:val="00051FCD"/>
    <w:rsid w:val="000543E5"/>
    <w:rsid w:val="00055D4E"/>
    <w:rsid w:val="0006022C"/>
    <w:rsid w:val="00060974"/>
    <w:rsid w:val="000611D1"/>
    <w:rsid w:val="00063211"/>
    <w:rsid w:val="000647ED"/>
    <w:rsid w:val="00064B1A"/>
    <w:rsid w:val="00065619"/>
    <w:rsid w:val="00065EC7"/>
    <w:rsid w:val="00065FCF"/>
    <w:rsid w:val="000667B2"/>
    <w:rsid w:val="00066AA6"/>
    <w:rsid w:val="00067173"/>
    <w:rsid w:val="0007079D"/>
    <w:rsid w:val="0007119B"/>
    <w:rsid w:val="00071513"/>
    <w:rsid w:val="00072885"/>
    <w:rsid w:val="00074BCC"/>
    <w:rsid w:val="00075DF8"/>
    <w:rsid w:val="00076B1B"/>
    <w:rsid w:val="00077662"/>
    <w:rsid w:val="00080565"/>
    <w:rsid w:val="000805B3"/>
    <w:rsid w:val="00081C01"/>
    <w:rsid w:val="000851C1"/>
    <w:rsid w:val="00086B42"/>
    <w:rsid w:val="00090FBC"/>
    <w:rsid w:val="00092C73"/>
    <w:rsid w:val="000969F8"/>
    <w:rsid w:val="0009792D"/>
    <w:rsid w:val="000A030D"/>
    <w:rsid w:val="000A1CAF"/>
    <w:rsid w:val="000A44D7"/>
    <w:rsid w:val="000A6363"/>
    <w:rsid w:val="000A6A9F"/>
    <w:rsid w:val="000A7FC1"/>
    <w:rsid w:val="000B1CF4"/>
    <w:rsid w:val="000B26B0"/>
    <w:rsid w:val="000B501E"/>
    <w:rsid w:val="000B688B"/>
    <w:rsid w:val="000B6BC9"/>
    <w:rsid w:val="000B792B"/>
    <w:rsid w:val="000C06FE"/>
    <w:rsid w:val="000C1038"/>
    <w:rsid w:val="000C19F2"/>
    <w:rsid w:val="000C219F"/>
    <w:rsid w:val="000C2F4F"/>
    <w:rsid w:val="000C348B"/>
    <w:rsid w:val="000C3A1C"/>
    <w:rsid w:val="000C423D"/>
    <w:rsid w:val="000C4975"/>
    <w:rsid w:val="000C4BE9"/>
    <w:rsid w:val="000C6503"/>
    <w:rsid w:val="000C6E2C"/>
    <w:rsid w:val="000C7562"/>
    <w:rsid w:val="000D071D"/>
    <w:rsid w:val="000D1AB4"/>
    <w:rsid w:val="000D3D11"/>
    <w:rsid w:val="000D4F58"/>
    <w:rsid w:val="000D5123"/>
    <w:rsid w:val="000D774C"/>
    <w:rsid w:val="000D7FEF"/>
    <w:rsid w:val="000E0BDF"/>
    <w:rsid w:val="000E0CD1"/>
    <w:rsid w:val="000E1388"/>
    <w:rsid w:val="000E2B11"/>
    <w:rsid w:val="000E2CF5"/>
    <w:rsid w:val="000E3299"/>
    <w:rsid w:val="000E47C6"/>
    <w:rsid w:val="000E5807"/>
    <w:rsid w:val="000E5F12"/>
    <w:rsid w:val="000E7D09"/>
    <w:rsid w:val="000F1996"/>
    <w:rsid w:val="000F31F5"/>
    <w:rsid w:val="000F51C5"/>
    <w:rsid w:val="0010048E"/>
    <w:rsid w:val="00101987"/>
    <w:rsid w:val="00101A76"/>
    <w:rsid w:val="00102D1F"/>
    <w:rsid w:val="001033B0"/>
    <w:rsid w:val="0010357C"/>
    <w:rsid w:val="001035B1"/>
    <w:rsid w:val="001037E1"/>
    <w:rsid w:val="00104411"/>
    <w:rsid w:val="001061A9"/>
    <w:rsid w:val="0011013D"/>
    <w:rsid w:val="001110A8"/>
    <w:rsid w:val="0011142F"/>
    <w:rsid w:val="00111F45"/>
    <w:rsid w:val="0011339E"/>
    <w:rsid w:val="00113EF9"/>
    <w:rsid w:val="00114531"/>
    <w:rsid w:val="00115470"/>
    <w:rsid w:val="00115CE6"/>
    <w:rsid w:val="00116820"/>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1D88"/>
    <w:rsid w:val="0013304E"/>
    <w:rsid w:val="0013482C"/>
    <w:rsid w:val="001360CD"/>
    <w:rsid w:val="00140D2A"/>
    <w:rsid w:val="00141216"/>
    <w:rsid w:val="001414D2"/>
    <w:rsid w:val="00142608"/>
    <w:rsid w:val="00142A19"/>
    <w:rsid w:val="00142B95"/>
    <w:rsid w:val="00142D7F"/>
    <w:rsid w:val="00143149"/>
    <w:rsid w:val="001462B1"/>
    <w:rsid w:val="00146B74"/>
    <w:rsid w:val="00147322"/>
    <w:rsid w:val="001510FE"/>
    <w:rsid w:val="00153725"/>
    <w:rsid w:val="00153966"/>
    <w:rsid w:val="00153D41"/>
    <w:rsid w:val="00154156"/>
    <w:rsid w:val="00154965"/>
    <w:rsid w:val="00154A66"/>
    <w:rsid w:val="00156E67"/>
    <w:rsid w:val="0016017F"/>
    <w:rsid w:val="001603D9"/>
    <w:rsid w:val="001606AD"/>
    <w:rsid w:val="0016166C"/>
    <w:rsid w:val="00165349"/>
    <w:rsid w:val="0017022C"/>
    <w:rsid w:val="00170EC4"/>
    <w:rsid w:val="001727AC"/>
    <w:rsid w:val="001746BA"/>
    <w:rsid w:val="00174940"/>
    <w:rsid w:val="00175322"/>
    <w:rsid w:val="00175878"/>
    <w:rsid w:val="001759B5"/>
    <w:rsid w:val="0017636D"/>
    <w:rsid w:val="00176604"/>
    <w:rsid w:val="00176CA7"/>
    <w:rsid w:val="00176CDC"/>
    <w:rsid w:val="00177A20"/>
    <w:rsid w:val="00180AC7"/>
    <w:rsid w:val="00180E53"/>
    <w:rsid w:val="001830FA"/>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5AAA"/>
    <w:rsid w:val="001B65BD"/>
    <w:rsid w:val="001B66CB"/>
    <w:rsid w:val="001B6989"/>
    <w:rsid w:val="001B7084"/>
    <w:rsid w:val="001C05F9"/>
    <w:rsid w:val="001C14F2"/>
    <w:rsid w:val="001C1831"/>
    <w:rsid w:val="001C3F70"/>
    <w:rsid w:val="001C419A"/>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71ED"/>
    <w:rsid w:val="001E76EB"/>
    <w:rsid w:val="001F0124"/>
    <w:rsid w:val="001F026B"/>
    <w:rsid w:val="001F1300"/>
    <w:rsid w:val="001F428D"/>
    <w:rsid w:val="001F660E"/>
    <w:rsid w:val="0020185E"/>
    <w:rsid w:val="00202383"/>
    <w:rsid w:val="00202A48"/>
    <w:rsid w:val="00202EAE"/>
    <w:rsid w:val="00203509"/>
    <w:rsid w:val="002039ED"/>
    <w:rsid w:val="0020419E"/>
    <w:rsid w:val="0020447D"/>
    <w:rsid w:val="0020471F"/>
    <w:rsid w:val="0021021C"/>
    <w:rsid w:val="00210B98"/>
    <w:rsid w:val="002110BF"/>
    <w:rsid w:val="00213578"/>
    <w:rsid w:val="0021469C"/>
    <w:rsid w:val="00214A48"/>
    <w:rsid w:val="00220BF7"/>
    <w:rsid w:val="00225018"/>
    <w:rsid w:val="002251D7"/>
    <w:rsid w:val="0022771F"/>
    <w:rsid w:val="00235674"/>
    <w:rsid w:val="00235B63"/>
    <w:rsid w:val="00241A3A"/>
    <w:rsid w:val="00241E97"/>
    <w:rsid w:val="002444D6"/>
    <w:rsid w:val="00244E42"/>
    <w:rsid w:val="0024655F"/>
    <w:rsid w:val="00246A76"/>
    <w:rsid w:val="00251A06"/>
    <w:rsid w:val="00253FF4"/>
    <w:rsid w:val="00255B3E"/>
    <w:rsid w:val="00256723"/>
    <w:rsid w:val="00256BE8"/>
    <w:rsid w:val="00257981"/>
    <w:rsid w:val="00257EC0"/>
    <w:rsid w:val="00260022"/>
    <w:rsid w:val="00261B8A"/>
    <w:rsid w:val="00261C91"/>
    <w:rsid w:val="00262275"/>
    <w:rsid w:val="00262B52"/>
    <w:rsid w:val="002661D8"/>
    <w:rsid w:val="00267AAD"/>
    <w:rsid w:val="00270223"/>
    <w:rsid w:val="00270755"/>
    <w:rsid w:val="002739EA"/>
    <w:rsid w:val="00273F24"/>
    <w:rsid w:val="0028014F"/>
    <w:rsid w:val="00281EC5"/>
    <w:rsid w:val="00281EDE"/>
    <w:rsid w:val="00283F16"/>
    <w:rsid w:val="0028417F"/>
    <w:rsid w:val="00286326"/>
    <w:rsid w:val="002905D0"/>
    <w:rsid w:val="00290963"/>
    <w:rsid w:val="0029112C"/>
    <w:rsid w:val="002911B8"/>
    <w:rsid w:val="00291240"/>
    <w:rsid w:val="00292144"/>
    <w:rsid w:val="00294279"/>
    <w:rsid w:val="00294CEF"/>
    <w:rsid w:val="0029705E"/>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B68F0"/>
    <w:rsid w:val="002C0194"/>
    <w:rsid w:val="002C02A0"/>
    <w:rsid w:val="002C068E"/>
    <w:rsid w:val="002C2032"/>
    <w:rsid w:val="002C26D4"/>
    <w:rsid w:val="002C2F56"/>
    <w:rsid w:val="002C433E"/>
    <w:rsid w:val="002C505D"/>
    <w:rsid w:val="002C5460"/>
    <w:rsid w:val="002D0892"/>
    <w:rsid w:val="002D3709"/>
    <w:rsid w:val="002D3F79"/>
    <w:rsid w:val="002D46F0"/>
    <w:rsid w:val="002D4A0B"/>
    <w:rsid w:val="002D6680"/>
    <w:rsid w:val="002E0DA3"/>
    <w:rsid w:val="002E1CFD"/>
    <w:rsid w:val="002E23AF"/>
    <w:rsid w:val="002E285F"/>
    <w:rsid w:val="002E3D91"/>
    <w:rsid w:val="002E68F5"/>
    <w:rsid w:val="002E690D"/>
    <w:rsid w:val="002F01C0"/>
    <w:rsid w:val="002F05C1"/>
    <w:rsid w:val="002F0E45"/>
    <w:rsid w:val="002F13DD"/>
    <w:rsid w:val="002F391D"/>
    <w:rsid w:val="002F56EF"/>
    <w:rsid w:val="002F5C9A"/>
    <w:rsid w:val="002F6AD0"/>
    <w:rsid w:val="002F6FB4"/>
    <w:rsid w:val="002F76B7"/>
    <w:rsid w:val="003000C0"/>
    <w:rsid w:val="003000F3"/>
    <w:rsid w:val="00300C35"/>
    <w:rsid w:val="003010DF"/>
    <w:rsid w:val="003016D1"/>
    <w:rsid w:val="003016E5"/>
    <w:rsid w:val="00301913"/>
    <w:rsid w:val="0030207A"/>
    <w:rsid w:val="0030380C"/>
    <w:rsid w:val="003044F1"/>
    <w:rsid w:val="0030474A"/>
    <w:rsid w:val="00304966"/>
    <w:rsid w:val="00307A00"/>
    <w:rsid w:val="00307D20"/>
    <w:rsid w:val="00314EB7"/>
    <w:rsid w:val="0031520B"/>
    <w:rsid w:val="00315AF7"/>
    <w:rsid w:val="00315D65"/>
    <w:rsid w:val="00316A92"/>
    <w:rsid w:val="0031726F"/>
    <w:rsid w:val="00317C99"/>
    <w:rsid w:val="003202F0"/>
    <w:rsid w:val="00320A61"/>
    <w:rsid w:val="00322255"/>
    <w:rsid w:val="00322C45"/>
    <w:rsid w:val="0032348C"/>
    <w:rsid w:val="0032355A"/>
    <w:rsid w:val="00323DC6"/>
    <w:rsid w:val="00323F73"/>
    <w:rsid w:val="00325077"/>
    <w:rsid w:val="00330992"/>
    <w:rsid w:val="00330E0A"/>
    <w:rsid w:val="0033175E"/>
    <w:rsid w:val="0033249E"/>
    <w:rsid w:val="003357E9"/>
    <w:rsid w:val="00336152"/>
    <w:rsid w:val="003361A8"/>
    <w:rsid w:val="0033682D"/>
    <w:rsid w:val="0033752E"/>
    <w:rsid w:val="0034052F"/>
    <w:rsid w:val="003408DE"/>
    <w:rsid w:val="00341490"/>
    <w:rsid w:val="00341BDE"/>
    <w:rsid w:val="003455C0"/>
    <w:rsid w:val="00346EC2"/>
    <w:rsid w:val="00353B4B"/>
    <w:rsid w:val="003605E7"/>
    <w:rsid w:val="00360B6A"/>
    <w:rsid w:val="003611F2"/>
    <w:rsid w:val="003615C5"/>
    <w:rsid w:val="00361659"/>
    <w:rsid w:val="0036278B"/>
    <w:rsid w:val="0036365F"/>
    <w:rsid w:val="0036477D"/>
    <w:rsid w:val="00366E1F"/>
    <w:rsid w:val="00367392"/>
    <w:rsid w:val="00370065"/>
    <w:rsid w:val="0037008F"/>
    <w:rsid w:val="00370127"/>
    <w:rsid w:val="00370A7B"/>
    <w:rsid w:val="003710F4"/>
    <w:rsid w:val="003718D8"/>
    <w:rsid w:val="00371B72"/>
    <w:rsid w:val="00371F3D"/>
    <w:rsid w:val="00372521"/>
    <w:rsid w:val="003726FB"/>
    <w:rsid w:val="00372995"/>
    <w:rsid w:val="00374BD0"/>
    <w:rsid w:val="00375391"/>
    <w:rsid w:val="00375809"/>
    <w:rsid w:val="00377CCA"/>
    <w:rsid w:val="00381407"/>
    <w:rsid w:val="003821B8"/>
    <w:rsid w:val="00384F76"/>
    <w:rsid w:val="003854C3"/>
    <w:rsid w:val="00386FDA"/>
    <w:rsid w:val="00387C0E"/>
    <w:rsid w:val="00387D4D"/>
    <w:rsid w:val="00390C96"/>
    <w:rsid w:val="00391460"/>
    <w:rsid w:val="0039406E"/>
    <w:rsid w:val="00395CA3"/>
    <w:rsid w:val="003A0685"/>
    <w:rsid w:val="003A0802"/>
    <w:rsid w:val="003A263F"/>
    <w:rsid w:val="003A3973"/>
    <w:rsid w:val="003A3D6F"/>
    <w:rsid w:val="003A578E"/>
    <w:rsid w:val="003A67D9"/>
    <w:rsid w:val="003A6E45"/>
    <w:rsid w:val="003B275C"/>
    <w:rsid w:val="003B2B9C"/>
    <w:rsid w:val="003B45D1"/>
    <w:rsid w:val="003B4A33"/>
    <w:rsid w:val="003B5083"/>
    <w:rsid w:val="003B54F1"/>
    <w:rsid w:val="003B5D43"/>
    <w:rsid w:val="003B7B8F"/>
    <w:rsid w:val="003C0275"/>
    <w:rsid w:val="003C0C17"/>
    <w:rsid w:val="003C1957"/>
    <w:rsid w:val="003C264A"/>
    <w:rsid w:val="003C2A6D"/>
    <w:rsid w:val="003C527B"/>
    <w:rsid w:val="003C543C"/>
    <w:rsid w:val="003C5B41"/>
    <w:rsid w:val="003D00DF"/>
    <w:rsid w:val="003D0218"/>
    <w:rsid w:val="003D0410"/>
    <w:rsid w:val="003D2725"/>
    <w:rsid w:val="003D6B0C"/>
    <w:rsid w:val="003D6F1E"/>
    <w:rsid w:val="003D75BE"/>
    <w:rsid w:val="003E3D61"/>
    <w:rsid w:val="003E46B6"/>
    <w:rsid w:val="003E4969"/>
    <w:rsid w:val="003E4B3A"/>
    <w:rsid w:val="003E55AE"/>
    <w:rsid w:val="003E73D9"/>
    <w:rsid w:val="003F07EF"/>
    <w:rsid w:val="003F1699"/>
    <w:rsid w:val="003F22AF"/>
    <w:rsid w:val="003F3BFD"/>
    <w:rsid w:val="003F46E1"/>
    <w:rsid w:val="003F528D"/>
    <w:rsid w:val="003F6D54"/>
    <w:rsid w:val="00400A45"/>
    <w:rsid w:val="00401005"/>
    <w:rsid w:val="004015BA"/>
    <w:rsid w:val="004048B2"/>
    <w:rsid w:val="004052FD"/>
    <w:rsid w:val="00406391"/>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0ABF"/>
    <w:rsid w:val="00430CA4"/>
    <w:rsid w:val="00431903"/>
    <w:rsid w:val="00431FF6"/>
    <w:rsid w:val="004321CE"/>
    <w:rsid w:val="00434C0D"/>
    <w:rsid w:val="00434D3B"/>
    <w:rsid w:val="00434DFC"/>
    <w:rsid w:val="00436F5E"/>
    <w:rsid w:val="0044496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3971"/>
    <w:rsid w:val="00463C4F"/>
    <w:rsid w:val="00464B75"/>
    <w:rsid w:val="0047035B"/>
    <w:rsid w:val="00474FE0"/>
    <w:rsid w:val="00475DFD"/>
    <w:rsid w:val="00475E2F"/>
    <w:rsid w:val="004824DF"/>
    <w:rsid w:val="00482965"/>
    <w:rsid w:val="0048501B"/>
    <w:rsid w:val="004869FC"/>
    <w:rsid w:val="00486C3D"/>
    <w:rsid w:val="00490F59"/>
    <w:rsid w:val="00491416"/>
    <w:rsid w:val="00493EE1"/>
    <w:rsid w:val="00494F8A"/>
    <w:rsid w:val="00495144"/>
    <w:rsid w:val="0049570E"/>
    <w:rsid w:val="0049636D"/>
    <w:rsid w:val="004969F3"/>
    <w:rsid w:val="00497A7A"/>
    <w:rsid w:val="004A06D1"/>
    <w:rsid w:val="004A196F"/>
    <w:rsid w:val="004A1A97"/>
    <w:rsid w:val="004A1E9F"/>
    <w:rsid w:val="004A20F3"/>
    <w:rsid w:val="004A2179"/>
    <w:rsid w:val="004A390A"/>
    <w:rsid w:val="004A3A11"/>
    <w:rsid w:val="004A489E"/>
    <w:rsid w:val="004A4ADA"/>
    <w:rsid w:val="004A54A1"/>
    <w:rsid w:val="004A5560"/>
    <w:rsid w:val="004A6119"/>
    <w:rsid w:val="004A618D"/>
    <w:rsid w:val="004A6DEB"/>
    <w:rsid w:val="004A6FC5"/>
    <w:rsid w:val="004B2A9E"/>
    <w:rsid w:val="004B4B40"/>
    <w:rsid w:val="004B5326"/>
    <w:rsid w:val="004B5393"/>
    <w:rsid w:val="004B5A07"/>
    <w:rsid w:val="004B5D9E"/>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578"/>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5006C4"/>
    <w:rsid w:val="00500900"/>
    <w:rsid w:val="00500FAD"/>
    <w:rsid w:val="00501A82"/>
    <w:rsid w:val="00501DB2"/>
    <w:rsid w:val="00502A1F"/>
    <w:rsid w:val="00505311"/>
    <w:rsid w:val="00505DF3"/>
    <w:rsid w:val="00506686"/>
    <w:rsid w:val="00506715"/>
    <w:rsid w:val="00510897"/>
    <w:rsid w:val="00510906"/>
    <w:rsid w:val="00513BA8"/>
    <w:rsid w:val="00513DF9"/>
    <w:rsid w:val="00514204"/>
    <w:rsid w:val="00514B3E"/>
    <w:rsid w:val="0051500F"/>
    <w:rsid w:val="00515DD0"/>
    <w:rsid w:val="00520944"/>
    <w:rsid w:val="00520C09"/>
    <w:rsid w:val="00520CC6"/>
    <w:rsid w:val="00522E94"/>
    <w:rsid w:val="00523084"/>
    <w:rsid w:val="00523BD0"/>
    <w:rsid w:val="005261AD"/>
    <w:rsid w:val="00527EF3"/>
    <w:rsid w:val="00532B4B"/>
    <w:rsid w:val="00532ECD"/>
    <w:rsid w:val="00534901"/>
    <w:rsid w:val="005360F9"/>
    <w:rsid w:val="00537735"/>
    <w:rsid w:val="00541342"/>
    <w:rsid w:val="00542D0F"/>
    <w:rsid w:val="00542F43"/>
    <w:rsid w:val="00543A1B"/>
    <w:rsid w:val="00543DDD"/>
    <w:rsid w:val="005445DE"/>
    <w:rsid w:val="00544C9C"/>
    <w:rsid w:val="0054518A"/>
    <w:rsid w:val="00545DFA"/>
    <w:rsid w:val="00547912"/>
    <w:rsid w:val="0055036C"/>
    <w:rsid w:val="00552381"/>
    <w:rsid w:val="00554B74"/>
    <w:rsid w:val="00555FAE"/>
    <w:rsid w:val="005565EF"/>
    <w:rsid w:val="00560492"/>
    <w:rsid w:val="00561E43"/>
    <w:rsid w:val="005650CA"/>
    <w:rsid w:val="00565E5E"/>
    <w:rsid w:val="00565E68"/>
    <w:rsid w:val="00566841"/>
    <w:rsid w:val="0056798B"/>
    <w:rsid w:val="00573B93"/>
    <w:rsid w:val="005748F3"/>
    <w:rsid w:val="00575CD0"/>
    <w:rsid w:val="00577025"/>
    <w:rsid w:val="00583ED5"/>
    <w:rsid w:val="005847D5"/>
    <w:rsid w:val="005849D8"/>
    <w:rsid w:val="0058640D"/>
    <w:rsid w:val="00592043"/>
    <w:rsid w:val="00592C36"/>
    <w:rsid w:val="00592D6D"/>
    <w:rsid w:val="00593EF7"/>
    <w:rsid w:val="00594626"/>
    <w:rsid w:val="00595AB5"/>
    <w:rsid w:val="00596030"/>
    <w:rsid w:val="00596611"/>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5E3B"/>
    <w:rsid w:val="005E6064"/>
    <w:rsid w:val="005E6262"/>
    <w:rsid w:val="005E7D91"/>
    <w:rsid w:val="005F1191"/>
    <w:rsid w:val="005F37C6"/>
    <w:rsid w:val="005F4106"/>
    <w:rsid w:val="005F4802"/>
    <w:rsid w:val="005F49CF"/>
    <w:rsid w:val="005F4C95"/>
    <w:rsid w:val="005F6F5A"/>
    <w:rsid w:val="006014B3"/>
    <w:rsid w:val="00601652"/>
    <w:rsid w:val="00603269"/>
    <w:rsid w:val="0060364B"/>
    <w:rsid w:val="006039FA"/>
    <w:rsid w:val="00603D94"/>
    <w:rsid w:val="0060444D"/>
    <w:rsid w:val="006056A3"/>
    <w:rsid w:val="006062A3"/>
    <w:rsid w:val="00607769"/>
    <w:rsid w:val="006101D0"/>
    <w:rsid w:val="00610B29"/>
    <w:rsid w:val="0061260A"/>
    <w:rsid w:val="00613DB8"/>
    <w:rsid w:val="00613F77"/>
    <w:rsid w:val="00614BA4"/>
    <w:rsid w:val="00616A6B"/>
    <w:rsid w:val="00616C73"/>
    <w:rsid w:val="00617139"/>
    <w:rsid w:val="00621623"/>
    <w:rsid w:val="00621B56"/>
    <w:rsid w:val="0062321E"/>
    <w:rsid w:val="0062327E"/>
    <w:rsid w:val="006240FD"/>
    <w:rsid w:val="006248BA"/>
    <w:rsid w:val="00624DB6"/>
    <w:rsid w:val="006322BC"/>
    <w:rsid w:val="00632DC1"/>
    <w:rsid w:val="00633CED"/>
    <w:rsid w:val="00633DAE"/>
    <w:rsid w:val="00635C3E"/>
    <w:rsid w:val="00637D3D"/>
    <w:rsid w:val="006411CB"/>
    <w:rsid w:val="00641285"/>
    <w:rsid w:val="00641B88"/>
    <w:rsid w:val="00642C8D"/>
    <w:rsid w:val="0064328E"/>
    <w:rsid w:val="006435E6"/>
    <w:rsid w:val="00643A47"/>
    <w:rsid w:val="006441FD"/>
    <w:rsid w:val="006451C7"/>
    <w:rsid w:val="00645FAC"/>
    <w:rsid w:val="00646163"/>
    <w:rsid w:val="00646402"/>
    <w:rsid w:val="00647093"/>
    <w:rsid w:val="006471E2"/>
    <w:rsid w:val="00647936"/>
    <w:rsid w:val="00647F6F"/>
    <w:rsid w:val="006501E9"/>
    <w:rsid w:val="00650E2C"/>
    <w:rsid w:val="00650E8C"/>
    <w:rsid w:val="0065209A"/>
    <w:rsid w:val="00653501"/>
    <w:rsid w:val="0065514D"/>
    <w:rsid w:val="00655B99"/>
    <w:rsid w:val="006629CB"/>
    <w:rsid w:val="00663473"/>
    <w:rsid w:val="0066438F"/>
    <w:rsid w:val="006644CC"/>
    <w:rsid w:val="006647EF"/>
    <w:rsid w:val="006649A8"/>
    <w:rsid w:val="006657FA"/>
    <w:rsid w:val="0066733B"/>
    <w:rsid w:val="006706F5"/>
    <w:rsid w:val="00673C24"/>
    <w:rsid w:val="006752CF"/>
    <w:rsid w:val="006755A4"/>
    <w:rsid w:val="00675B69"/>
    <w:rsid w:val="006767F5"/>
    <w:rsid w:val="00676A44"/>
    <w:rsid w:val="00676C12"/>
    <w:rsid w:val="006779D4"/>
    <w:rsid w:val="00682C3A"/>
    <w:rsid w:val="00684A1F"/>
    <w:rsid w:val="00684EC8"/>
    <w:rsid w:val="00685089"/>
    <w:rsid w:val="006908F2"/>
    <w:rsid w:val="00690E1A"/>
    <w:rsid w:val="006910AB"/>
    <w:rsid w:val="006914C4"/>
    <w:rsid w:val="00691D43"/>
    <w:rsid w:val="00691E09"/>
    <w:rsid w:val="006936B3"/>
    <w:rsid w:val="00695023"/>
    <w:rsid w:val="00695A1B"/>
    <w:rsid w:val="0069626E"/>
    <w:rsid w:val="00697944"/>
    <w:rsid w:val="00697F33"/>
    <w:rsid w:val="006A0557"/>
    <w:rsid w:val="006A46C8"/>
    <w:rsid w:val="006A6FA2"/>
    <w:rsid w:val="006A7AC9"/>
    <w:rsid w:val="006A7C1C"/>
    <w:rsid w:val="006B04FB"/>
    <w:rsid w:val="006B14BF"/>
    <w:rsid w:val="006B19CA"/>
    <w:rsid w:val="006B1C6A"/>
    <w:rsid w:val="006B1FCE"/>
    <w:rsid w:val="006B2B60"/>
    <w:rsid w:val="006B569E"/>
    <w:rsid w:val="006B5BE3"/>
    <w:rsid w:val="006B6B91"/>
    <w:rsid w:val="006B7827"/>
    <w:rsid w:val="006C16A6"/>
    <w:rsid w:val="006C234A"/>
    <w:rsid w:val="006C3279"/>
    <w:rsid w:val="006C3B0B"/>
    <w:rsid w:val="006C42D2"/>
    <w:rsid w:val="006C60C7"/>
    <w:rsid w:val="006C696C"/>
    <w:rsid w:val="006D01A8"/>
    <w:rsid w:val="006D3D6A"/>
    <w:rsid w:val="006D5196"/>
    <w:rsid w:val="006D5612"/>
    <w:rsid w:val="006D572B"/>
    <w:rsid w:val="006E0EED"/>
    <w:rsid w:val="006E1232"/>
    <w:rsid w:val="006E1508"/>
    <w:rsid w:val="006E3EB5"/>
    <w:rsid w:val="006F1B90"/>
    <w:rsid w:val="006F424F"/>
    <w:rsid w:val="006F4525"/>
    <w:rsid w:val="006F4E52"/>
    <w:rsid w:val="006F50BA"/>
    <w:rsid w:val="006F5A01"/>
    <w:rsid w:val="006F5F1C"/>
    <w:rsid w:val="006F6398"/>
    <w:rsid w:val="006F6D35"/>
    <w:rsid w:val="0070042D"/>
    <w:rsid w:val="00702533"/>
    <w:rsid w:val="00704134"/>
    <w:rsid w:val="0070529D"/>
    <w:rsid w:val="0070542B"/>
    <w:rsid w:val="00707497"/>
    <w:rsid w:val="00710F6A"/>
    <w:rsid w:val="00711C01"/>
    <w:rsid w:val="00714F4C"/>
    <w:rsid w:val="007157C3"/>
    <w:rsid w:val="0071673D"/>
    <w:rsid w:val="007224D9"/>
    <w:rsid w:val="00722F06"/>
    <w:rsid w:val="00723012"/>
    <w:rsid w:val="00724CE2"/>
    <w:rsid w:val="00724F7B"/>
    <w:rsid w:val="00725CAE"/>
    <w:rsid w:val="00730BFB"/>
    <w:rsid w:val="00731C3A"/>
    <w:rsid w:val="00731FF6"/>
    <w:rsid w:val="00733C28"/>
    <w:rsid w:val="00734253"/>
    <w:rsid w:val="00735560"/>
    <w:rsid w:val="00736AC3"/>
    <w:rsid w:val="00736F89"/>
    <w:rsid w:val="0073717A"/>
    <w:rsid w:val="00737B72"/>
    <w:rsid w:val="0074062A"/>
    <w:rsid w:val="007417A3"/>
    <w:rsid w:val="00744DFC"/>
    <w:rsid w:val="00744EE4"/>
    <w:rsid w:val="00745019"/>
    <w:rsid w:val="007471D3"/>
    <w:rsid w:val="0074748E"/>
    <w:rsid w:val="007478D9"/>
    <w:rsid w:val="00747AFA"/>
    <w:rsid w:val="00747F5C"/>
    <w:rsid w:val="007503B4"/>
    <w:rsid w:val="00750E82"/>
    <w:rsid w:val="00751A3C"/>
    <w:rsid w:val="00752742"/>
    <w:rsid w:val="00752A8A"/>
    <w:rsid w:val="00755062"/>
    <w:rsid w:val="0075570A"/>
    <w:rsid w:val="00757945"/>
    <w:rsid w:val="007609AA"/>
    <w:rsid w:val="0077108B"/>
    <w:rsid w:val="00771879"/>
    <w:rsid w:val="007727AD"/>
    <w:rsid w:val="00773829"/>
    <w:rsid w:val="00773E46"/>
    <w:rsid w:val="007758E1"/>
    <w:rsid w:val="00776080"/>
    <w:rsid w:val="007766B1"/>
    <w:rsid w:val="007768B0"/>
    <w:rsid w:val="007778DF"/>
    <w:rsid w:val="00780EBB"/>
    <w:rsid w:val="00781652"/>
    <w:rsid w:val="00781C56"/>
    <w:rsid w:val="00782A05"/>
    <w:rsid w:val="007832DB"/>
    <w:rsid w:val="00783454"/>
    <w:rsid w:val="00783655"/>
    <w:rsid w:val="007858EE"/>
    <w:rsid w:val="00790D93"/>
    <w:rsid w:val="0079250A"/>
    <w:rsid w:val="00792A70"/>
    <w:rsid w:val="0079334A"/>
    <w:rsid w:val="007934BC"/>
    <w:rsid w:val="00795055"/>
    <w:rsid w:val="00795CF4"/>
    <w:rsid w:val="00796F95"/>
    <w:rsid w:val="007A0700"/>
    <w:rsid w:val="007A1331"/>
    <w:rsid w:val="007A184C"/>
    <w:rsid w:val="007A387A"/>
    <w:rsid w:val="007A4314"/>
    <w:rsid w:val="007A4859"/>
    <w:rsid w:val="007B0350"/>
    <w:rsid w:val="007B0BBF"/>
    <w:rsid w:val="007B2C35"/>
    <w:rsid w:val="007B3098"/>
    <w:rsid w:val="007B4007"/>
    <w:rsid w:val="007B4F90"/>
    <w:rsid w:val="007B61FD"/>
    <w:rsid w:val="007B6A13"/>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6CDE"/>
    <w:rsid w:val="007D7475"/>
    <w:rsid w:val="007E0504"/>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4936"/>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24BF6"/>
    <w:rsid w:val="00830E8E"/>
    <w:rsid w:val="00830E9B"/>
    <w:rsid w:val="008311C1"/>
    <w:rsid w:val="00831214"/>
    <w:rsid w:val="008321E5"/>
    <w:rsid w:val="00832200"/>
    <w:rsid w:val="00832A94"/>
    <w:rsid w:val="00832A98"/>
    <w:rsid w:val="00832C7E"/>
    <w:rsid w:val="0083312D"/>
    <w:rsid w:val="008337A6"/>
    <w:rsid w:val="00834882"/>
    <w:rsid w:val="00834A92"/>
    <w:rsid w:val="00834AF9"/>
    <w:rsid w:val="00841289"/>
    <w:rsid w:val="00841674"/>
    <w:rsid w:val="00841736"/>
    <w:rsid w:val="008424B2"/>
    <w:rsid w:val="00843863"/>
    <w:rsid w:val="00843BB0"/>
    <w:rsid w:val="00845B40"/>
    <w:rsid w:val="00846046"/>
    <w:rsid w:val="00846820"/>
    <w:rsid w:val="00846DA1"/>
    <w:rsid w:val="00850239"/>
    <w:rsid w:val="008502DE"/>
    <w:rsid w:val="00850FD9"/>
    <w:rsid w:val="00851A94"/>
    <w:rsid w:val="00851FBE"/>
    <w:rsid w:val="00855C27"/>
    <w:rsid w:val="00856079"/>
    <w:rsid w:val="008560C5"/>
    <w:rsid w:val="00856F6B"/>
    <w:rsid w:val="00857527"/>
    <w:rsid w:val="0085768D"/>
    <w:rsid w:val="008579C0"/>
    <w:rsid w:val="0086095E"/>
    <w:rsid w:val="00861585"/>
    <w:rsid w:val="00864100"/>
    <w:rsid w:val="008643D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3C4"/>
    <w:rsid w:val="00884937"/>
    <w:rsid w:val="008859F5"/>
    <w:rsid w:val="00886ABD"/>
    <w:rsid w:val="00887B4F"/>
    <w:rsid w:val="00891B46"/>
    <w:rsid w:val="0089423C"/>
    <w:rsid w:val="0089482F"/>
    <w:rsid w:val="008A01AA"/>
    <w:rsid w:val="008A120F"/>
    <w:rsid w:val="008A1403"/>
    <w:rsid w:val="008A1770"/>
    <w:rsid w:val="008A2A76"/>
    <w:rsid w:val="008A77A9"/>
    <w:rsid w:val="008A7A23"/>
    <w:rsid w:val="008B3590"/>
    <w:rsid w:val="008B3F43"/>
    <w:rsid w:val="008B5008"/>
    <w:rsid w:val="008B6BA1"/>
    <w:rsid w:val="008C0818"/>
    <w:rsid w:val="008C4BA0"/>
    <w:rsid w:val="008C5067"/>
    <w:rsid w:val="008C5655"/>
    <w:rsid w:val="008C5D15"/>
    <w:rsid w:val="008C7426"/>
    <w:rsid w:val="008D09BB"/>
    <w:rsid w:val="008D0EAD"/>
    <w:rsid w:val="008D26E0"/>
    <w:rsid w:val="008D2A19"/>
    <w:rsid w:val="008D3562"/>
    <w:rsid w:val="008D3E86"/>
    <w:rsid w:val="008D42B2"/>
    <w:rsid w:val="008D5DE5"/>
    <w:rsid w:val="008D60AD"/>
    <w:rsid w:val="008D77FF"/>
    <w:rsid w:val="008E0264"/>
    <w:rsid w:val="008E3B2F"/>
    <w:rsid w:val="008E3B77"/>
    <w:rsid w:val="008E3E3B"/>
    <w:rsid w:val="008E5306"/>
    <w:rsid w:val="008E5D7F"/>
    <w:rsid w:val="008E760C"/>
    <w:rsid w:val="008F227A"/>
    <w:rsid w:val="008F267D"/>
    <w:rsid w:val="008F2C7F"/>
    <w:rsid w:val="008F3094"/>
    <w:rsid w:val="008F4858"/>
    <w:rsid w:val="008F5656"/>
    <w:rsid w:val="008F619E"/>
    <w:rsid w:val="008F7250"/>
    <w:rsid w:val="008F7432"/>
    <w:rsid w:val="008F7593"/>
    <w:rsid w:val="008F7F6F"/>
    <w:rsid w:val="009006F1"/>
    <w:rsid w:val="00901BFC"/>
    <w:rsid w:val="009041E9"/>
    <w:rsid w:val="00904E56"/>
    <w:rsid w:val="00905EB9"/>
    <w:rsid w:val="0090737D"/>
    <w:rsid w:val="009126E1"/>
    <w:rsid w:val="00913301"/>
    <w:rsid w:val="00914353"/>
    <w:rsid w:val="00914DC8"/>
    <w:rsid w:val="00915255"/>
    <w:rsid w:val="0091604B"/>
    <w:rsid w:val="0091707B"/>
    <w:rsid w:val="009173B1"/>
    <w:rsid w:val="0091770C"/>
    <w:rsid w:val="00920B7B"/>
    <w:rsid w:val="0092266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1369"/>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9FE"/>
    <w:rsid w:val="009B5E39"/>
    <w:rsid w:val="009B671E"/>
    <w:rsid w:val="009C1490"/>
    <w:rsid w:val="009C1505"/>
    <w:rsid w:val="009C230C"/>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7395"/>
    <w:rsid w:val="009D7531"/>
    <w:rsid w:val="009E0C8C"/>
    <w:rsid w:val="009E193C"/>
    <w:rsid w:val="009E5235"/>
    <w:rsid w:val="009E5D5C"/>
    <w:rsid w:val="009E5D74"/>
    <w:rsid w:val="009E5D8E"/>
    <w:rsid w:val="009E5FC6"/>
    <w:rsid w:val="009E62FC"/>
    <w:rsid w:val="009F091E"/>
    <w:rsid w:val="009F21E6"/>
    <w:rsid w:val="009F31BC"/>
    <w:rsid w:val="009F36C0"/>
    <w:rsid w:val="009F3A16"/>
    <w:rsid w:val="009F6D31"/>
    <w:rsid w:val="009F6E93"/>
    <w:rsid w:val="00A01A49"/>
    <w:rsid w:val="00A02ECB"/>
    <w:rsid w:val="00A03F32"/>
    <w:rsid w:val="00A04A04"/>
    <w:rsid w:val="00A06AF4"/>
    <w:rsid w:val="00A07649"/>
    <w:rsid w:val="00A10205"/>
    <w:rsid w:val="00A129EC"/>
    <w:rsid w:val="00A14A00"/>
    <w:rsid w:val="00A15AD4"/>
    <w:rsid w:val="00A15E04"/>
    <w:rsid w:val="00A20954"/>
    <w:rsid w:val="00A21242"/>
    <w:rsid w:val="00A240C6"/>
    <w:rsid w:val="00A25BC4"/>
    <w:rsid w:val="00A265B1"/>
    <w:rsid w:val="00A318BA"/>
    <w:rsid w:val="00A3289A"/>
    <w:rsid w:val="00A33684"/>
    <w:rsid w:val="00A35A3E"/>
    <w:rsid w:val="00A366E2"/>
    <w:rsid w:val="00A37024"/>
    <w:rsid w:val="00A37905"/>
    <w:rsid w:val="00A37A1F"/>
    <w:rsid w:val="00A37A33"/>
    <w:rsid w:val="00A4296D"/>
    <w:rsid w:val="00A4584A"/>
    <w:rsid w:val="00A45EB8"/>
    <w:rsid w:val="00A476DA"/>
    <w:rsid w:val="00A5026E"/>
    <w:rsid w:val="00A50805"/>
    <w:rsid w:val="00A51F33"/>
    <w:rsid w:val="00A52508"/>
    <w:rsid w:val="00A52C49"/>
    <w:rsid w:val="00A5586D"/>
    <w:rsid w:val="00A60A60"/>
    <w:rsid w:val="00A634D2"/>
    <w:rsid w:val="00A63595"/>
    <w:rsid w:val="00A64DA7"/>
    <w:rsid w:val="00A65111"/>
    <w:rsid w:val="00A668D4"/>
    <w:rsid w:val="00A66D03"/>
    <w:rsid w:val="00A672AA"/>
    <w:rsid w:val="00A6762E"/>
    <w:rsid w:val="00A7302F"/>
    <w:rsid w:val="00A73079"/>
    <w:rsid w:val="00A733A9"/>
    <w:rsid w:val="00A733BA"/>
    <w:rsid w:val="00A73581"/>
    <w:rsid w:val="00A73A9A"/>
    <w:rsid w:val="00A73BD1"/>
    <w:rsid w:val="00A752D6"/>
    <w:rsid w:val="00A7610F"/>
    <w:rsid w:val="00A77037"/>
    <w:rsid w:val="00A7748E"/>
    <w:rsid w:val="00A77DB3"/>
    <w:rsid w:val="00A80905"/>
    <w:rsid w:val="00A812ED"/>
    <w:rsid w:val="00A830CA"/>
    <w:rsid w:val="00A832E7"/>
    <w:rsid w:val="00A83695"/>
    <w:rsid w:val="00A84A11"/>
    <w:rsid w:val="00A87AF0"/>
    <w:rsid w:val="00A9008A"/>
    <w:rsid w:val="00A904C4"/>
    <w:rsid w:val="00A90F85"/>
    <w:rsid w:val="00A91C54"/>
    <w:rsid w:val="00A91E3A"/>
    <w:rsid w:val="00A93FAD"/>
    <w:rsid w:val="00A96BD7"/>
    <w:rsid w:val="00A9717D"/>
    <w:rsid w:val="00AA3EB8"/>
    <w:rsid w:val="00AA4279"/>
    <w:rsid w:val="00AA43F1"/>
    <w:rsid w:val="00AA499E"/>
    <w:rsid w:val="00AA6153"/>
    <w:rsid w:val="00AA67FC"/>
    <w:rsid w:val="00AA7283"/>
    <w:rsid w:val="00AB13FE"/>
    <w:rsid w:val="00AB1DAF"/>
    <w:rsid w:val="00AB218D"/>
    <w:rsid w:val="00AB265F"/>
    <w:rsid w:val="00AB35C8"/>
    <w:rsid w:val="00AB4106"/>
    <w:rsid w:val="00AB5360"/>
    <w:rsid w:val="00AB6BC3"/>
    <w:rsid w:val="00AB6CCC"/>
    <w:rsid w:val="00AC0243"/>
    <w:rsid w:val="00AC107B"/>
    <w:rsid w:val="00AC236D"/>
    <w:rsid w:val="00AC2AA7"/>
    <w:rsid w:val="00AC2FBB"/>
    <w:rsid w:val="00AC7DB7"/>
    <w:rsid w:val="00AD2DB9"/>
    <w:rsid w:val="00AD3A34"/>
    <w:rsid w:val="00AD42BE"/>
    <w:rsid w:val="00AD5288"/>
    <w:rsid w:val="00AD52A4"/>
    <w:rsid w:val="00AE3291"/>
    <w:rsid w:val="00AE45BB"/>
    <w:rsid w:val="00AE503F"/>
    <w:rsid w:val="00AE5649"/>
    <w:rsid w:val="00AE5B2E"/>
    <w:rsid w:val="00AE7B8C"/>
    <w:rsid w:val="00AF0AFC"/>
    <w:rsid w:val="00AF378B"/>
    <w:rsid w:val="00AF3EF9"/>
    <w:rsid w:val="00AF5365"/>
    <w:rsid w:val="00AF699A"/>
    <w:rsid w:val="00B002B1"/>
    <w:rsid w:val="00B016F3"/>
    <w:rsid w:val="00B03E31"/>
    <w:rsid w:val="00B061C8"/>
    <w:rsid w:val="00B07ADA"/>
    <w:rsid w:val="00B10472"/>
    <w:rsid w:val="00B10FA5"/>
    <w:rsid w:val="00B13C96"/>
    <w:rsid w:val="00B14740"/>
    <w:rsid w:val="00B15106"/>
    <w:rsid w:val="00B1641B"/>
    <w:rsid w:val="00B16DE9"/>
    <w:rsid w:val="00B171D2"/>
    <w:rsid w:val="00B17B63"/>
    <w:rsid w:val="00B20F9E"/>
    <w:rsid w:val="00B21347"/>
    <w:rsid w:val="00B220C3"/>
    <w:rsid w:val="00B237E8"/>
    <w:rsid w:val="00B24F00"/>
    <w:rsid w:val="00B26E3B"/>
    <w:rsid w:val="00B276F9"/>
    <w:rsid w:val="00B27C81"/>
    <w:rsid w:val="00B30910"/>
    <w:rsid w:val="00B30ED3"/>
    <w:rsid w:val="00B30F0F"/>
    <w:rsid w:val="00B3164A"/>
    <w:rsid w:val="00B32368"/>
    <w:rsid w:val="00B329DA"/>
    <w:rsid w:val="00B332F7"/>
    <w:rsid w:val="00B3331C"/>
    <w:rsid w:val="00B3373B"/>
    <w:rsid w:val="00B34434"/>
    <w:rsid w:val="00B34E4C"/>
    <w:rsid w:val="00B356CF"/>
    <w:rsid w:val="00B370F2"/>
    <w:rsid w:val="00B433CA"/>
    <w:rsid w:val="00B43977"/>
    <w:rsid w:val="00B442CB"/>
    <w:rsid w:val="00B44E53"/>
    <w:rsid w:val="00B451AD"/>
    <w:rsid w:val="00B459C1"/>
    <w:rsid w:val="00B46FC7"/>
    <w:rsid w:val="00B4725E"/>
    <w:rsid w:val="00B47F4E"/>
    <w:rsid w:val="00B53C09"/>
    <w:rsid w:val="00B54C03"/>
    <w:rsid w:val="00B55F90"/>
    <w:rsid w:val="00B56AE0"/>
    <w:rsid w:val="00B56F36"/>
    <w:rsid w:val="00B572C1"/>
    <w:rsid w:val="00B61B21"/>
    <w:rsid w:val="00B62678"/>
    <w:rsid w:val="00B628B1"/>
    <w:rsid w:val="00B62DCC"/>
    <w:rsid w:val="00B64F59"/>
    <w:rsid w:val="00B67C17"/>
    <w:rsid w:val="00B70A0B"/>
    <w:rsid w:val="00B70B28"/>
    <w:rsid w:val="00B71232"/>
    <w:rsid w:val="00B72906"/>
    <w:rsid w:val="00B729A7"/>
    <w:rsid w:val="00B75FA6"/>
    <w:rsid w:val="00B804FE"/>
    <w:rsid w:val="00B812D7"/>
    <w:rsid w:val="00B81F7E"/>
    <w:rsid w:val="00B85342"/>
    <w:rsid w:val="00B8674B"/>
    <w:rsid w:val="00B873B2"/>
    <w:rsid w:val="00B87A4C"/>
    <w:rsid w:val="00B9126B"/>
    <w:rsid w:val="00B91879"/>
    <w:rsid w:val="00B94CB0"/>
    <w:rsid w:val="00B963FE"/>
    <w:rsid w:val="00B97B9C"/>
    <w:rsid w:val="00B97E70"/>
    <w:rsid w:val="00BA071D"/>
    <w:rsid w:val="00BA1715"/>
    <w:rsid w:val="00BA1842"/>
    <w:rsid w:val="00BA21DC"/>
    <w:rsid w:val="00BA39DE"/>
    <w:rsid w:val="00BA568F"/>
    <w:rsid w:val="00BB01D6"/>
    <w:rsid w:val="00BB1A6B"/>
    <w:rsid w:val="00BB2480"/>
    <w:rsid w:val="00BB2A16"/>
    <w:rsid w:val="00BB3B4B"/>
    <w:rsid w:val="00BB573E"/>
    <w:rsid w:val="00BB5E49"/>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9F9"/>
    <w:rsid w:val="00BE336A"/>
    <w:rsid w:val="00BE455D"/>
    <w:rsid w:val="00BF0C02"/>
    <w:rsid w:val="00BF2923"/>
    <w:rsid w:val="00BF29EA"/>
    <w:rsid w:val="00BF3B86"/>
    <w:rsid w:val="00BF5131"/>
    <w:rsid w:val="00BF5981"/>
    <w:rsid w:val="00BF6C88"/>
    <w:rsid w:val="00BF704A"/>
    <w:rsid w:val="00C0047A"/>
    <w:rsid w:val="00C006DF"/>
    <w:rsid w:val="00C00E35"/>
    <w:rsid w:val="00C014E4"/>
    <w:rsid w:val="00C037EC"/>
    <w:rsid w:val="00C03B31"/>
    <w:rsid w:val="00C04813"/>
    <w:rsid w:val="00C05889"/>
    <w:rsid w:val="00C05CD5"/>
    <w:rsid w:val="00C06B9D"/>
    <w:rsid w:val="00C06E31"/>
    <w:rsid w:val="00C111A9"/>
    <w:rsid w:val="00C116B2"/>
    <w:rsid w:val="00C11C5B"/>
    <w:rsid w:val="00C11EF1"/>
    <w:rsid w:val="00C1283F"/>
    <w:rsid w:val="00C14EA2"/>
    <w:rsid w:val="00C15430"/>
    <w:rsid w:val="00C17EF8"/>
    <w:rsid w:val="00C2259A"/>
    <w:rsid w:val="00C226CE"/>
    <w:rsid w:val="00C22B85"/>
    <w:rsid w:val="00C236B8"/>
    <w:rsid w:val="00C23C54"/>
    <w:rsid w:val="00C26ADB"/>
    <w:rsid w:val="00C27D62"/>
    <w:rsid w:val="00C31EE1"/>
    <w:rsid w:val="00C32D9D"/>
    <w:rsid w:val="00C335A1"/>
    <w:rsid w:val="00C33B15"/>
    <w:rsid w:val="00C345C8"/>
    <w:rsid w:val="00C35F6C"/>
    <w:rsid w:val="00C36000"/>
    <w:rsid w:val="00C370CD"/>
    <w:rsid w:val="00C37EF0"/>
    <w:rsid w:val="00C406E2"/>
    <w:rsid w:val="00C42F3A"/>
    <w:rsid w:val="00C4335E"/>
    <w:rsid w:val="00C4361E"/>
    <w:rsid w:val="00C43D55"/>
    <w:rsid w:val="00C4402B"/>
    <w:rsid w:val="00C460CE"/>
    <w:rsid w:val="00C47431"/>
    <w:rsid w:val="00C47E6F"/>
    <w:rsid w:val="00C47FDC"/>
    <w:rsid w:val="00C52354"/>
    <w:rsid w:val="00C52C79"/>
    <w:rsid w:val="00C53505"/>
    <w:rsid w:val="00C53F16"/>
    <w:rsid w:val="00C54894"/>
    <w:rsid w:val="00C60CEB"/>
    <w:rsid w:val="00C60E13"/>
    <w:rsid w:val="00C6297C"/>
    <w:rsid w:val="00C629AD"/>
    <w:rsid w:val="00C6453C"/>
    <w:rsid w:val="00C647C1"/>
    <w:rsid w:val="00C65A7B"/>
    <w:rsid w:val="00C65B04"/>
    <w:rsid w:val="00C65FD6"/>
    <w:rsid w:val="00C65FF4"/>
    <w:rsid w:val="00C6641D"/>
    <w:rsid w:val="00C67378"/>
    <w:rsid w:val="00C703BE"/>
    <w:rsid w:val="00C717A1"/>
    <w:rsid w:val="00C719E0"/>
    <w:rsid w:val="00C7447F"/>
    <w:rsid w:val="00C77E07"/>
    <w:rsid w:val="00C81A86"/>
    <w:rsid w:val="00C82384"/>
    <w:rsid w:val="00C84148"/>
    <w:rsid w:val="00C848F1"/>
    <w:rsid w:val="00C84B0B"/>
    <w:rsid w:val="00C85146"/>
    <w:rsid w:val="00C85452"/>
    <w:rsid w:val="00C86ED7"/>
    <w:rsid w:val="00C907DB"/>
    <w:rsid w:val="00C90825"/>
    <w:rsid w:val="00C917C6"/>
    <w:rsid w:val="00C919AD"/>
    <w:rsid w:val="00C9288A"/>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4A0"/>
    <w:rsid w:val="00D136ED"/>
    <w:rsid w:val="00D139A2"/>
    <w:rsid w:val="00D15008"/>
    <w:rsid w:val="00D15315"/>
    <w:rsid w:val="00D15B4F"/>
    <w:rsid w:val="00D15B85"/>
    <w:rsid w:val="00D15E21"/>
    <w:rsid w:val="00D17106"/>
    <w:rsid w:val="00D17631"/>
    <w:rsid w:val="00D17F27"/>
    <w:rsid w:val="00D245E1"/>
    <w:rsid w:val="00D26D3F"/>
    <w:rsid w:val="00D26D9D"/>
    <w:rsid w:val="00D302AE"/>
    <w:rsid w:val="00D30AE5"/>
    <w:rsid w:val="00D317E4"/>
    <w:rsid w:val="00D31E1F"/>
    <w:rsid w:val="00D3215A"/>
    <w:rsid w:val="00D3251E"/>
    <w:rsid w:val="00D3305D"/>
    <w:rsid w:val="00D331ED"/>
    <w:rsid w:val="00D354E1"/>
    <w:rsid w:val="00D372F7"/>
    <w:rsid w:val="00D403E5"/>
    <w:rsid w:val="00D4054A"/>
    <w:rsid w:val="00D41158"/>
    <w:rsid w:val="00D42165"/>
    <w:rsid w:val="00D43EF7"/>
    <w:rsid w:val="00D4589B"/>
    <w:rsid w:val="00D473D4"/>
    <w:rsid w:val="00D511E2"/>
    <w:rsid w:val="00D512F6"/>
    <w:rsid w:val="00D53E16"/>
    <w:rsid w:val="00D57A02"/>
    <w:rsid w:val="00D617C9"/>
    <w:rsid w:val="00D61AC2"/>
    <w:rsid w:val="00D61D22"/>
    <w:rsid w:val="00D628FA"/>
    <w:rsid w:val="00D62EB1"/>
    <w:rsid w:val="00D632E0"/>
    <w:rsid w:val="00D63331"/>
    <w:rsid w:val="00D63D02"/>
    <w:rsid w:val="00D63F3D"/>
    <w:rsid w:val="00D65DF7"/>
    <w:rsid w:val="00D67BD6"/>
    <w:rsid w:val="00D709DC"/>
    <w:rsid w:val="00D70A6B"/>
    <w:rsid w:val="00D7189F"/>
    <w:rsid w:val="00D73833"/>
    <w:rsid w:val="00D73E1A"/>
    <w:rsid w:val="00D742DB"/>
    <w:rsid w:val="00D74DBC"/>
    <w:rsid w:val="00D7621C"/>
    <w:rsid w:val="00D80112"/>
    <w:rsid w:val="00D8035D"/>
    <w:rsid w:val="00D80772"/>
    <w:rsid w:val="00D82E5C"/>
    <w:rsid w:val="00D83616"/>
    <w:rsid w:val="00D855DC"/>
    <w:rsid w:val="00D878CF"/>
    <w:rsid w:val="00D87D74"/>
    <w:rsid w:val="00D906CC"/>
    <w:rsid w:val="00D91076"/>
    <w:rsid w:val="00D920BA"/>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5A65"/>
    <w:rsid w:val="00DC62AD"/>
    <w:rsid w:val="00DC69AD"/>
    <w:rsid w:val="00DC6DA5"/>
    <w:rsid w:val="00DC7A9E"/>
    <w:rsid w:val="00DD08AC"/>
    <w:rsid w:val="00DD2609"/>
    <w:rsid w:val="00DD2D48"/>
    <w:rsid w:val="00DE00DE"/>
    <w:rsid w:val="00DE30AC"/>
    <w:rsid w:val="00DE3EA7"/>
    <w:rsid w:val="00DF0734"/>
    <w:rsid w:val="00DF0A13"/>
    <w:rsid w:val="00DF0DA6"/>
    <w:rsid w:val="00DF5758"/>
    <w:rsid w:val="00DF5CFF"/>
    <w:rsid w:val="00DF7625"/>
    <w:rsid w:val="00E01968"/>
    <w:rsid w:val="00E02080"/>
    <w:rsid w:val="00E02FF0"/>
    <w:rsid w:val="00E04352"/>
    <w:rsid w:val="00E071C5"/>
    <w:rsid w:val="00E101BC"/>
    <w:rsid w:val="00E1094B"/>
    <w:rsid w:val="00E1113F"/>
    <w:rsid w:val="00E146A2"/>
    <w:rsid w:val="00E14B02"/>
    <w:rsid w:val="00E1520A"/>
    <w:rsid w:val="00E15C17"/>
    <w:rsid w:val="00E2034A"/>
    <w:rsid w:val="00E208AE"/>
    <w:rsid w:val="00E20A01"/>
    <w:rsid w:val="00E21172"/>
    <w:rsid w:val="00E21945"/>
    <w:rsid w:val="00E21972"/>
    <w:rsid w:val="00E25792"/>
    <w:rsid w:val="00E2668C"/>
    <w:rsid w:val="00E2683A"/>
    <w:rsid w:val="00E277F1"/>
    <w:rsid w:val="00E27B05"/>
    <w:rsid w:val="00E27B57"/>
    <w:rsid w:val="00E30EB5"/>
    <w:rsid w:val="00E32731"/>
    <w:rsid w:val="00E32A57"/>
    <w:rsid w:val="00E347BA"/>
    <w:rsid w:val="00E350DD"/>
    <w:rsid w:val="00E41936"/>
    <w:rsid w:val="00E42038"/>
    <w:rsid w:val="00E43081"/>
    <w:rsid w:val="00E44BDF"/>
    <w:rsid w:val="00E458A9"/>
    <w:rsid w:val="00E46A90"/>
    <w:rsid w:val="00E46D86"/>
    <w:rsid w:val="00E47AFB"/>
    <w:rsid w:val="00E50152"/>
    <w:rsid w:val="00E51EC6"/>
    <w:rsid w:val="00E530A0"/>
    <w:rsid w:val="00E53833"/>
    <w:rsid w:val="00E53FEB"/>
    <w:rsid w:val="00E54FFD"/>
    <w:rsid w:val="00E56ADA"/>
    <w:rsid w:val="00E579F8"/>
    <w:rsid w:val="00E60838"/>
    <w:rsid w:val="00E609E5"/>
    <w:rsid w:val="00E60A6F"/>
    <w:rsid w:val="00E61791"/>
    <w:rsid w:val="00E6319C"/>
    <w:rsid w:val="00E631D5"/>
    <w:rsid w:val="00E63B23"/>
    <w:rsid w:val="00E6580A"/>
    <w:rsid w:val="00E705B4"/>
    <w:rsid w:val="00E710D8"/>
    <w:rsid w:val="00E71AE2"/>
    <w:rsid w:val="00E7297D"/>
    <w:rsid w:val="00E73DE3"/>
    <w:rsid w:val="00E7420E"/>
    <w:rsid w:val="00E75BB7"/>
    <w:rsid w:val="00E75FD8"/>
    <w:rsid w:val="00E7672F"/>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C02"/>
    <w:rsid w:val="00E90DE3"/>
    <w:rsid w:val="00E9134B"/>
    <w:rsid w:val="00E914A8"/>
    <w:rsid w:val="00E91C6B"/>
    <w:rsid w:val="00E93CFF"/>
    <w:rsid w:val="00E96B85"/>
    <w:rsid w:val="00EA00D8"/>
    <w:rsid w:val="00EA0FD9"/>
    <w:rsid w:val="00EA103A"/>
    <w:rsid w:val="00EA2E60"/>
    <w:rsid w:val="00EA33E7"/>
    <w:rsid w:val="00EA346B"/>
    <w:rsid w:val="00EA40C6"/>
    <w:rsid w:val="00EA4EE8"/>
    <w:rsid w:val="00EA5A5B"/>
    <w:rsid w:val="00EA69FE"/>
    <w:rsid w:val="00EA6C95"/>
    <w:rsid w:val="00EB2215"/>
    <w:rsid w:val="00EB3D98"/>
    <w:rsid w:val="00EB42EE"/>
    <w:rsid w:val="00EB5016"/>
    <w:rsid w:val="00EB6CCD"/>
    <w:rsid w:val="00EC07F7"/>
    <w:rsid w:val="00EC32CB"/>
    <w:rsid w:val="00EC4244"/>
    <w:rsid w:val="00EC4629"/>
    <w:rsid w:val="00EC4DDD"/>
    <w:rsid w:val="00EC7F6D"/>
    <w:rsid w:val="00ED0BD0"/>
    <w:rsid w:val="00ED12E4"/>
    <w:rsid w:val="00ED44B6"/>
    <w:rsid w:val="00ED50C0"/>
    <w:rsid w:val="00ED59C1"/>
    <w:rsid w:val="00ED6107"/>
    <w:rsid w:val="00ED7859"/>
    <w:rsid w:val="00ED7ACB"/>
    <w:rsid w:val="00EE2AE7"/>
    <w:rsid w:val="00EE3617"/>
    <w:rsid w:val="00EE533F"/>
    <w:rsid w:val="00EE57BA"/>
    <w:rsid w:val="00EE5B0F"/>
    <w:rsid w:val="00EE76AE"/>
    <w:rsid w:val="00EF0EE5"/>
    <w:rsid w:val="00EF1902"/>
    <w:rsid w:val="00EF4646"/>
    <w:rsid w:val="00EF6132"/>
    <w:rsid w:val="00EF7E2E"/>
    <w:rsid w:val="00F00458"/>
    <w:rsid w:val="00F006A9"/>
    <w:rsid w:val="00F02D51"/>
    <w:rsid w:val="00F02E76"/>
    <w:rsid w:val="00F03392"/>
    <w:rsid w:val="00F033D8"/>
    <w:rsid w:val="00F05B9F"/>
    <w:rsid w:val="00F12FDE"/>
    <w:rsid w:val="00F13784"/>
    <w:rsid w:val="00F15E57"/>
    <w:rsid w:val="00F17652"/>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0BF7"/>
    <w:rsid w:val="00F41F4D"/>
    <w:rsid w:val="00F43C64"/>
    <w:rsid w:val="00F464B6"/>
    <w:rsid w:val="00F46ADB"/>
    <w:rsid w:val="00F47D18"/>
    <w:rsid w:val="00F51ADC"/>
    <w:rsid w:val="00F5258B"/>
    <w:rsid w:val="00F52928"/>
    <w:rsid w:val="00F52C33"/>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3EDC"/>
    <w:rsid w:val="00F746EE"/>
    <w:rsid w:val="00F752ED"/>
    <w:rsid w:val="00F75DC3"/>
    <w:rsid w:val="00F76521"/>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A7CD1"/>
    <w:rsid w:val="00FB1441"/>
    <w:rsid w:val="00FB14CA"/>
    <w:rsid w:val="00FB26D4"/>
    <w:rsid w:val="00FB4BF4"/>
    <w:rsid w:val="00FB4FBF"/>
    <w:rsid w:val="00FB6AC8"/>
    <w:rsid w:val="00FC01C4"/>
    <w:rsid w:val="00FC21A8"/>
    <w:rsid w:val="00FC3389"/>
    <w:rsid w:val="00FC4605"/>
    <w:rsid w:val="00FC4696"/>
    <w:rsid w:val="00FC4C5E"/>
    <w:rsid w:val="00FC5973"/>
    <w:rsid w:val="00FD0481"/>
    <w:rsid w:val="00FD1652"/>
    <w:rsid w:val="00FD211F"/>
    <w:rsid w:val="00FD2E1A"/>
    <w:rsid w:val="00FD31E9"/>
    <w:rsid w:val="00FD3323"/>
    <w:rsid w:val="00FD65A8"/>
    <w:rsid w:val="00FD73AE"/>
    <w:rsid w:val="00FE3FF9"/>
    <w:rsid w:val="00FE54E5"/>
    <w:rsid w:val="00FE59F0"/>
    <w:rsid w:val="00FE68C3"/>
    <w:rsid w:val="00FE7EAD"/>
    <w:rsid w:val="00FF0E15"/>
    <w:rsid w:val="00FF2073"/>
    <w:rsid w:val="00FF20C0"/>
    <w:rsid w:val="00FF4EF2"/>
    <w:rsid w:val="00FF50A7"/>
    <w:rsid w:val="00FF5307"/>
    <w:rsid w:val="00FF543D"/>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 w:type="paragraph" w:customStyle="1" w:styleId="v1msonormal">
    <w:name w:val="v1msonormal"/>
    <w:basedOn w:val="Normalny"/>
    <w:rsid w:val="0055036C"/>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67940413">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840487">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m_pruszkow"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gm_pruszko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theme" Target="theme/theme1.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27</Pages>
  <Words>11531</Words>
  <Characters>69186</Characters>
  <Application>Microsoft Office Word</Application>
  <DocSecurity>0</DocSecurity>
  <Lines>576</Lines>
  <Paragraphs>161</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80556</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5</cp:revision>
  <cp:lastPrinted>2024-05-08T10:25:00Z</cp:lastPrinted>
  <dcterms:created xsi:type="dcterms:W3CDTF">2024-05-17T06:31:00Z</dcterms:created>
  <dcterms:modified xsi:type="dcterms:W3CDTF">2024-05-20T14:26:00Z</dcterms:modified>
</cp:coreProperties>
</file>