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DC598" w14:textId="3527B712" w:rsidR="00357E2F" w:rsidRPr="006245CF" w:rsidRDefault="006245CF" w:rsidP="006245CF">
      <w:pPr>
        <w:jc w:val="both"/>
        <w:rPr>
          <w:rFonts w:ascii="Arial" w:hAnsi="Arial" w:cs="Arial"/>
          <w:b/>
          <w:bCs/>
        </w:rPr>
      </w:pPr>
      <w:bookmarkStart w:id="0" w:name="_Hlk120523584"/>
      <w:r w:rsidRPr="006245CF">
        <w:rPr>
          <w:rFonts w:ascii="Arial" w:hAnsi="Arial" w:cs="Arial"/>
          <w:b/>
          <w:bCs/>
        </w:rPr>
        <w:t xml:space="preserve">Załącznik nr </w:t>
      </w:r>
      <w:r w:rsidR="00AC194C">
        <w:rPr>
          <w:rFonts w:ascii="Arial" w:hAnsi="Arial" w:cs="Arial"/>
          <w:b/>
          <w:bCs/>
        </w:rPr>
        <w:t>8</w:t>
      </w:r>
      <w:r w:rsidR="00950FA6">
        <w:rPr>
          <w:rFonts w:ascii="Arial" w:hAnsi="Arial" w:cs="Arial"/>
          <w:b/>
          <w:bCs/>
        </w:rPr>
        <w:t xml:space="preserve"> do SWZ</w:t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Pr="006245CF">
        <w:rPr>
          <w:rFonts w:ascii="Arial" w:hAnsi="Arial" w:cs="Arial"/>
          <w:b/>
          <w:bCs/>
        </w:rPr>
        <w:tab/>
      </w:r>
      <w:r w:rsidR="00EB511A">
        <w:rPr>
          <w:rFonts w:ascii="Arial" w:hAnsi="Arial" w:cs="Arial"/>
          <w:b/>
          <w:bCs/>
        </w:rPr>
        <w:t>ZP/p/</w:t>
      </w:r>
      <w:r w:rsidR="00940181">
        <w:rPr>
          <w:rFonts w:ascii="Arial" w:hAnsi="Arial" w:cs="Arial"/>
          <w:b/>
          <w:bCs/>
        </w:rPr>
        <w:t>5</w:t>
      </w:r>
      <w:r w:rsidR="00AC194C">
        <w:rPr>
          <w:rFonts w:ascii="Arial" w:hAnsi="Arial" w:cs="Arial"/>
          <w:b/>
          <w:bCs/>
        </w:rPr>
        <w:t>/2025</w:t>
      </w:r>
    </w:p>
    <w:bookmarkEnd w:id="0"/>
    <w:p w14:paraId="3C5192DF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3BA493E3" w14:textId="77777777" w:rsidR="009B74E4" w:rsidRDefault="009B74E4" w:rsidP="006245CF">
      <w:pPr>
        <w:spacing w:line="360" w:lineRule="auto"/>
        <w:jc w:val="both"/>
        <w:rPr>
          <w:rFonts w:ascii="Tahoma" w:hAnsi="Tahoma"/>
        </w:rPr>
      </w:pPr>
    </w:p>
    <w:p w14:paraId="207C5A78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5DA75ED2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14:paraId="78ED8516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14:paraId="4B17A549" w14:textId="77777777" w:rsidR="00950FA6" w:rsidRDefault="00950FA6" w:rsidP="00950FA6">
      <w:pPr>
        <w:rPr>
          <w:rFonts w:ascii="Arial" w:hAnsi="Arial" w:cs="Arial"/>
        </w:rPr>
      </w:pPr>
    </w:p>
    <w:p w14:paraId="652CCAF1" w14:textId="77777777" w:rsidR="00950FA6" w:rsidRDefault="00950FA6" w:rsidP="00950FA6">
      <w:pPr>
        <w:rPr>
          <w:rFonts w:ascii="Arial" w:hAnsi="Arial" w:cs="Arial"/>
        </w:rPr>
      </w:pPr>
    </w:p>
    <w:p w14:paraId="02726F33" w14:textId="77777777" w:rsidR="00950FA6" w:rsidRPr="006D023F" w:rsidRDefault="00950FA6" w:rsidP="00950FA6">
      <w:pPr>
        <w:rPr>
          <w:rFonts w:ascii="Arial" w:hAnsi="Arial" w:cs="Arial"/>
        </w:rPr>
      </w:pPr>
    </w:p>
    <w:p w14:paraId="7B209D5D" w14:textId="77777777" w:rsidR="00950FA6" w:rsidRPr="00B715B6" w:rsidRDefault="00950FA6" w:rsidP="00950FA6">
      <w:pPr>
        <w:pStyle w:val="Nagwek2"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rPr>
          <w:rFonts w:ascii="Arial" w:hAnsi="Arial" w:cs="Arial"/>
          <w:b/>
          <w:color w:val="000000"/>
          <w:szCs w:val="22"/>
        </w:rPr>
      </w:pPr>
      <w:r w:rsidRPr="00B715B6">
        <w:rPr>
          <w:rFonts w:ascii="Arial" w:hAnsi="Arial" w:cs="Arial"/>
          <w:b/>
          <w:color w:val="000000"/>
          <w:szCs w:val="22"/>
        </w:rPr>
        <w:t xml:space="preserve">Oświadczenie </w:t>
      </w:r>
      <w:r>
        <w:rPr>
          <w:rFonts w:ascii="Arial" w:hAnsi="Arial" w:cs="Arial"/>
          <w:b/>
          <w:color w:val="000000"/>
          <w:szCs w:val="22"/>
        </w:rPr>
        <w:t>Wykonawcy</w:t>
      </w:r>
    </w:p>
    <w:p w14:paraId="2D41EE94" w14:textId="77777777"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14:paraId="5AE66C1C" w14:textId="295E22E6" w:rsidR="005D7F4D" w:rsidRPr="00846370" w:rsidRDefault="005D7F4D" w:rsidP="005D7F4D">
      <w:pPr>
        <w:spacing w:line="360" w:lineRule="auto"/>
        <w:jc w:val="both"/>
        <w:rPr>
          <w:rFonts w:ascii="Arial" w:hAnsi="Arial" w:cs="Arial"/>
          <w:b/>
        </w:rPr>
      </w:pPr>
      <w:r w:rsidRPr="00846370">
        <w:rPr>
          <w:rFonts w:ascii="Arial" w:hAnsi="Arial" w:cs="Arial"/>
        </w:rPr>
        <w:t>Składane w związku z art. 108 ust. 1 pkt. 5  ustawy z dnia 11 września 2019 r. Prawo zamówień publicznych (Dz. U. z 202</w:t>
      </w:r>
      <w:r w:rsidR="00AC194C">
        <w:rPr>
          <w:rFonts w:ascii="Arial" w:hAnsi="Arial" w:cs="Arial"/>
        </w:rPr>
        <w:t>4</w:t>
      </w:r>
      <w:r w:rsidRPr="00846370">
        <w:rPr>
          <w:rFonts w:ascii="Arial" w:hAnsi="Arial" w:cs="Arial"/>
        </w:rPr>
        <w:t xml:space="preserve">r., poz. </w:t>
      </w:r>
      <w:r w:rsidR="00AC194C">
        <w:rPr>
          <w:rFonts w:ascii="Arial" w:hAnsi="Arial" w:cs="Arial"/>
        </w:rPr>
        <w:t>1320</w:t>
      </w:r>
      <w:r w:rsidR="009B74E4">
        <w:rPr>
          <w:rFonts w:ascii="Arial" w:hAnsi="Arial" w:cs="Arial"/>
        </w:rPr>
        <w:t>.</w:t>
      </w:r>
      <w:r w:rsidRPr="00846370">
        <w:rPr>
          <w:rFonts w:ascii="Arial" w:hAnsi="Arial" w:cs="Arial"/>
        </w:rPr>
        <w:t>)</w:t>
      </w:r>
    </w:p>
    <w:p w14:paraId="54CE6681" w14:textId="77777777" w:rsidR="005D7F4D" w:rsidRPr="00846370" w:rsidRDefault="005D7F4D" w:rsidP="005D7F4D">
      <w:pPr>
        <w:spacing w:line="360" w:lineRule="auto"/>
        <w:jc w:val="both"/>
        <w:rPr>
          <w:rFonts w:ascii="Arial" w:hAnsi="Arial" w:cs="Arial"/>
          <w:b/>
        </w:rPr>
      </w:pPr>
    </w:p>
    <w:p w14:paraId="0D3F5821" w14:textId="77777777"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Nazwa wykonawcy ........................................................................................................</w:t>
      </w:r>
    </w:p>
    <w:p w14:paraId="5224A7BA" w14:textId="77777777"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Adres wykonawcy ..........................................................................................................</w:t>
      </w:r>
    </w:p>
    <w:p w14:paraId="63437E2F" w14:textId="77777777"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</w:p>
    <w:p w14:paraId="2F4CB554" w14:textId="77777777" w:rsidR="005D7F4D" w:rsidRDefault="005D7F4D" w:rsidP="005D7F4D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Przystępując do postępowania w sprawie udzielenia zamówienia publicznego w celu wykazania, że nie podlegamy wykluczeniu z postępowania o udzielenie zamówienia na podstawie art. 108 ust. 1 pkt. 5 ustawy Pzp oświadczam/y, że:</w:t>
      </w:r>
    </w:p>
    <w:p w14:paraId="2CD532B4" w14:textId="77777777"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</w:p>
    <w:p w14:paraId="0A06FF68" w14:textId="1B6D9524" w:rsidR="005D7F4D" w:rsidRPr="00846370" w:rsidRDefault="005D7F4D" w:rsidP="005D7F4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Nie przynależę do tej samej grupy kapitałowej</w:t>
      </w:r>
      <w:r w:rsidRPr="00846370">
        <w:rPr>
          <w:rFonts w:ascii="Arial" w:hAnsi="Arial" w:cs="Arial"/>
        </w:rPr>
        <w:t xml:space="preserve">* w rozumieniu ustawy z dnia 16 lutego 2007 r. o ochronie konkurencji i konsumentów z innym Wykonawcą, który złożył odrębną ofertę*, </w:t>
      </w:r>
    </w:p>
    <w:p w14:paraId="4980EE5B" w14:textId="77777777"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albo</w:t>
      </w:r>
    </w:p>
    <w:p w14:paraId="7244EE06" w14:textId="4023D6A6" w:rsidR="005D7F4D" w:rsidRPr="00846370" w:rsidRDefault="005D7F4D" w:rsidP="005D7F4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Przynależę do tej samej grupy kapitałowej</w:t>
      </w:r>
      <w:r w:rsidRPr="00846370">
        <w:rPr>
          <w:rFonts w:ascii="Arial" w:hAnsi="Arial" w:cs="Arial"/>
        </w:rPr>
        <w:t>* w rozumieniu ustawy z dnia 16 lutego 2007 r. o ochronie konkurencji i konsumentów z innym Wykonawcą, który złożył odrębną ofertę oraz przedkładam dokumenty i informacje potwierdzające przygotowani</w:t>
      </w:r>
      <w:r>
        <w:rPr>
          <w:rFonts w:ascii="Arial" w:hAnsi="Arial" w:cs="Arial"/>
        </w:rPr>
        <w:t>a</w:t>
      </w:r>
      <w:r w:rsidRPr="00846370">
        <w:rPr>
          <w:rFonts w:ascii="Arial" w:hAnsi="Arial" w:cs="Arial"/>
        </w:rPr>
        <w:t xml:space="preserve"> oferty, niezależnie od innego Wykonawcy należącego do tej samej grupy kapitałowej*. </w:t>
      </w:r>
    </w:p>
    <w:p w14:paraId="596C5BA2" w14:textId="77777777" w:rsidR="005D7F4D" w:rsidRPr="00846370" w:rsidRDefault="005D7F4D" w:rsidP="005D7F4D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Załączniki:</w:t>
      </w:r>
    </w:p>
    <w:p w14:paraId="2D042EA5" w14:textId="77777777" w:rsidR="005D7F4D" w:rsidRPr="00846370" w:rsidRDefault="005D7F4D" w:rsidP="005D7F4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…...............................................................</w:t>
      </w:r>
    </w:p>
    <w:p w14:paraId="147E2CC9" w14:textId="77777777" w:rsidR="005D7F4D" w:rsidRPr="00846370" w:rsidRDefault="005D7F4D" w:rsidP="005D7F4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…..……………………………………….</w:t>
      </w:r>
    </w:p>
    <w:p w14:paraId="4788E161" w14:textId="77777777" w:rsidR="005D7F4D" w:rsidRPr="00846370" w:rsidRDefault="005D7F4D" w:rsidP="005D7F4D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14:paraId="693B0F37" w14:textId="77777777" w:rsidR="005D7F4D" w:rsidRPr="00846370" w:rsidRDefault="005D7F4D" w:rsidP="005D7F4D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14:paraId="19C3AE0A" w14:textId="77777777" w:rsidR="005D7F4D" w:rsidRPr="00846370" w:rsidRDefault="005D7F4D" w:rsidP="005D7F4D">
      <w:pPr>
        <w:tabs>
          <w:tab w:val="left" w:pos="4536"/>
          <w:tab w:val="left" w:pos="5387"/>
        </w:tabs>
        <w:spacing w:line="360" w:lineRule="auto"/>
        <w:ind w:left="6795" w:hanging="6795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</w:p>
    <w:p w14:paraId="02F86F2F" w14:textId="77777777" w:rsidR="005D7F4D" w:rsidRPr="00846370" w:rsidRDefault="005D7F4D" w:rsidP="005D7F4D">
      <w:pPr>
        <w:spacing w:line="360" w:lineRule="auto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  <w:t>………………………...........……………………</w:t>
      </w:r>
    </w:p>
    <w:p w14:paraId="0FCDFE5F" w14:textId="77777777" w:rsidR="005D7F4D" w:rsidRPr="009B74E4" w:rsidRDefault="005D7F4D" w:rsidP="005D7F4D">
      <w:pPr>
        <w:spacing w:line="360" w:lineRule="auto"/>
        <w:ind w:left="4962" w:hanging="142"/>
        <w:jc w:val="center"/>
        <w:rPr>
          <w:rFonts w:ascii="Arial" w:hAnsi="Arial" w:cs="Arial"/>
          <w:sz w:val="16"/>
          <w:szCs w:val="16"/>
        </w:rPr>
      </w:pPr>
      <w:r w:rsidRPr="009B74E4">
        <w:rPr>
          <w:rFonts w:ascii="Arial" w:hAnsi="Arial" w:cs="Arial"/>
          <w:sz w:val="16"/>
          <w:szCs w:val="16"/>
        </w:rPr>
        <w:t>(podpisy osoby/osób uprawnionych do składania oświadczeń woli imieniu Wykonawcy)</w:t>
      </w:r>
    </w:p>
    <w:p w14:paraId="6CA44100" w14:textId="77777777" w:rsidR="005D7F4D" w:rsidRPr="00BE6DD2" w:rsidRDefault="005D7F4D" w:rsidP="005D7F4D">
      <w:pPr>
        <w:rPr>
          <w:rFonts w:ascii="Arial" w:hAnsi="Arial" w:cs="Arial"/>
          <w:sz w:val="16"/>
          <w:szCs w:val="16"/>
        </w:rPr>
      </w:pPr>
      <w:r w:rsidRPr="00BE6DD2">
        <w:rPr>
          <w:rFonts w:ascii="Arial" w:hAnsi="Arial" w:cs="Arial"/>
          <w:sz w:val="16"/>
          <w:szCs w:val="16"/>
        </w:rPr>
        <w:t>*niepotrzebne  skreślić</w:t>
      </w:r>
    </w:p>
    <w:p w14:paraId="3EAE2C1C" w14:textId="77777777" w:rsidR="000669CD" w:rsidRDefault="000669CD" w:rsidP="005D7F4D">
      <w:pPr>
        <w:spacing w:line="360" w:lineRule="auto"/>
        <w:jc w:val="both"/>
      </w:pPr>
    </w:p>
    <w:sectPr w:rsidR="000669CD" w:rsidSect="00D96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3022E" w14:textId="77777777" w:rsidR="00950FA6" w:rsidRDefault="00950FA6" w:rsidP="00950FA6">
      <w:r>
        <w:separator/>
      </w:r>
    </w:p>
  </w:endnote>
  <w:endnote w:type="continuationSeparator" w:id="0">
    <w:p w14:paraId="174B0958" w14:textId="77777777" w:rsidR="00950FA6" w:rsidRDefault="00950FA6" w:rsidP="0095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F0C48" w14:textId="77777777" w:rsidR="00950FA6" w:rsidRDefault="00950FA6" w:rsidP="00950FA6">
      <w:r>
        <w:separator/>
      </w:r>
    </w:p>
  </w:footnote>
  <w:footnote w:type="continuationSeparator" w:id="0">
    <w:p w14:paraId="4EC6A1FF" w14:textId="77777777" w:rsidR="00950FA6" w:rsidRDefault="00950FA6" w:rsidP="00950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D76DB8"/>
    <w:multiLevelType w:val="multilevel"/>
    <w:tmpl w:val="EB74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52279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E2F"/>
    <w:rsid w:val="000669CD"/>
    <w:rsid w:val="0013520D"/>
    <w:rsid w:val="0016356E"/>
    <w:rsid w:val="00241763"/>
    <w:rsid w:val="002F35C8"/>
    <w:rsid w:val="00320FE3"/>
    <w:rsid w:val="00357E2F"/>
    <w:rsid w:val="00374641"/>
    <w:rsid w:val="003B234A"/>
    <w:rsid w:val="00403889"/>
    <w:rsid w:val="004B0F6D"/>
    <w:rsid w:val="004B7C97"/>
    <w:rsid w:val="00517BA9"/>
    <w:rsid w:val="005A7834"/>
    <w:rsid w:val="005D7F4D"/>
    <w:rsid w:val="006245CF"/>
    <w:rsid w:val="006361A0"/>
    <w:rsid w:val="00674A0A"/>
    <w:rsid w:val="008044FB"/>
    <w:rsid w:val="00940181"/>
    <w:rsid w:val="00950FA6"/>
    <w:rsid w:val="009B74E4"/>
    <w:rsid w:val="009E6EA8"/>
    <w:rsid w:val="00A607D6"/>
    <w:rsid w:val="00AA05EC"/>
    <w:rsid w:val="00AC194C"/>
    <w:rsid w:val="00B70FD1"/>
    <w:rsid w:val="00BC5FC0"/>
    <w:rsid w:val="00BE6DD2"/>
    <w:rsid w:val="00C40388"/>
    <w:rsid w:val="00CE6875"/>
    <w:rsid w:val="00D969F0"/>
    <w:rsid w:val="00E64052"/>
    <w:rsid w:val="00EB5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934DD"/>
  <w15:docId w15:val="{76D7371D-338A-4187-8F6D-80F5CB10B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A425-CF65-4F0A-B9B6-3B9E946A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Joanna Śmietańska</cp:lastModifiedBy>
  <cp:revision>14</cp:revision>
  <cp:lastPrinted>2021-01-26T11:52:00Z</cp:lastPrinted>
  <dcterms:created xsi:type="dcterms:W3CDTF">2021-02-24T12:09:00Z</dcterms:created>
  <dcterms:modified xsi:type="dcterms:W3CDTF">2025-02-10T07:21:00Z</dcterms:modified>
</cp:coreProperties>
</file>