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CE995" w14:textId="77777777" w:rsidR="00203899" w:rsidRPr="00203899" w:rsidRDefault="00203899" w:rsidP="002F6F14">
      <w:pPr>
        <w:pStyle w:val="Nagwek2"/>
        <w:spacing w:line="360" w:lineRule="auto"/>
        <w:jc w:val="center"/>
        <w:rPr>
          <w:smallCaps/>
          <w:szCs w:val="24"/>
        </w:rPr>
      </w:pPr>
      <w:r w:rsidRPr="00203899">
        <w:rPr>
          <w:smallCaps/>
          <w:szCs w:val="24"/>
        </w:rPr>
        <w:t>FORMULARZ OFERTY</w:t>
      </w:r>
    </w:p>
    <w:p w14:paraId="7909F655" w14:textId="77777777" w:rsidR="002F6F14" w:rsidRDefault="002F6F14" w:rsidP="001D25B1">
      <w:pPr>
        <w:pStyle w:val="Nagwek2"/>
        <w:spacing w:line="360" w:lineRule="auto"/>
        <w:jc w:val="both"/>
        <w:rPr>
          <w:sz w:val="20"/>
        </w:rPr>
      </w:pPr>
    </w:p>
    <w:p w14:paraId="0E3C08CD" w14:textId="77777777" w:rsidR="00203899" w:rsidRDefault="00203899" w:rsidP="001D25B1">
      <w:pPr>
        <w:pStyle w:val="Nagwek2"/>
        <w:spacing w:line="360" w:lineRule="auto"/>
        <w:jc w:val="both"/>
        <w:rPr>
          <w:sz w:val="20"/>
        </w:rPr>
      </w:pPr>
      <w:r w:rsidRPr="00203899">
        <w:rPr>
          <w:sz w:val="20"/>
        </w:rPr>
        <w:t>(pieczęć Wykonawcy)</w:t>
      </w:r>
    </w:p>
    <w:p w14:paraId="302A65EF" w14:textId="77777777" w:rsidR="002F6F14" w:rsidRDefault="002F6F14" w:rsidP="002F6F14"/>
    <w:p w14:paraId="659543E9" w14:textId="77777777" w:rsidR="002F6F14" w:rsidRPr="002F6F14" w:rsidRDefault="002F6F14" w:rsidP="002F6F14"/>
    <w:p w14:paraId="2A5B236D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14:paraId="056AE804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Nazwa i adres Wykonawcy: ..........................................................................................</w:t>
      </w:r>
    </w:p>
    <w:p w14:paraId="715385A4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................................................siedziba..................................................................................... *</w:t>
      </w:r>
    </w:p>
    <w:p w14:paraId="2C3ADA84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(w przypadku oferty wspólnej wpisać wszystkich Wykonawców składających ofertę</w:t>
      </w:r>
    </w:p>
    <w:p w14:paraId="68DDD032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wspólną, a poniżej wpisać jedynie dane Pełnomocnika)</w:t>
      </w:r>
    </w:p>
    <w:p w14:paraId="2088EAA1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Adres korespondencyjny:………………………………………………………….………. *</w:t>
      </w:r>
    </w:p>
    <w:p w14:paraId="3F9DDB82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Województwo:................................................ ** Powiat: ........................................... **</w:t>
      </w:r>
    </w:p>
    <w:p w14:paraId="25FAECD6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TEL. ………………………………………</w:t>
      </w:r>
      <w:r w:rsidR="00E5006C">
        <w:rPr>
          <w:b/>
          <w:bCs/>
          <w:szCs w:val="24"/>
        </w:rPr>
        <w:t xml:space="preserve"> e-mail </w:t>
      </w:r>
      <w:r w:rsidRPr="00203899">
        <w:rPr>
          <w:b/>
          <w:bCs/>
          <w:szCs w:val="24"/>
        </w:rPr>
        <w:t>…………………………………………......</w:t>
      </w:r>
    </w:p>
    <w:p w14:paraId="265C82B8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REGON:………………………………… ** NIP: ……………..………….………….……**</w:t>
      </w:r>
    </w:p>
    <w:p w14:paraId="460F906E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* - w przypadku wykonawców zagranicznych należy podać kraj, ** - wykonawcy</w:t>
      </w:r>
    </w:p>
    <w:p w14:paraId="5E249FA8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zagraniczni nie wypełniają</w:t>
      </w:r>
    </w:p>
    <w:p w14:paraId="3E0DC5C0" w14:textId="77777777" w:rsidR="009553AF" w:rsidRDefault="009553AF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14:paraId="316828CC" w14:textId="53467259" w:rsidR="00203899" w:rsidRPr="00203899" w:rsidRDefault="00203899" w:rsidP="00D16C9D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 xml:space="preserve">W odpowiedzi na ogłoszenie przez </w:t>
      </w:r>
      <w:r w:rsidR="009553AF">
        <w:rPr>
          <w:b/>
          <w:bCs/>
          <w:szCs w:val="24"/>
        </w:rPr>
        <w:t>Miejski</w:t>
      </w:r>
      <w:r w:rsidR="00792AD0">
        <w:rPr>
          <w:b/>
          <w:bCs/>
          <w:szCs w:val="24"/>
        </w:rPr>
        <w:t>e Przedsiębiorstwo</w:t>
      </w:r>
      <w:r w:rsidR="009553AF">
        <w:rPr>
          <w:b/>
          <w:bCs/>
          <w:szCs w:val="24"/>
        </w:rPr>
        <w:t xml:space="preserve"> Komunikacji</w:t>
      </w:r>
      <w:r w:rsidR="00792AD0">
        <w:rPr>
          <w:b/>
          <w:bCs/>
          <w:szCs w:val="24"/>
        </w:rPr>
        <w:t xml:space="preserve"> Sp. z o.o.</w:t>
      </w:r>
      <w:r w:rsidRPr="00203899">
        <w:rPr>
          <w:b/>
          <w:bCs/>
          <w:szCs w:val="24"/>
        </w:rPr>
        <w:t xml:space="preserve"> </w:t>
      </w:r>
      <w:r w:rsidR="00D16C9D">
        <w:rPr>
          <w:b/>
          <w:bCs/>
          <w:szCs w:val="24"/>
        </w:rPr>
        <w:br/>
      </w:r>
      <w:r w:rsidRPr="00203899">
        <w:rPr>
          <w:b/>
          <w:bCs/>
          <w:szCs w:val="24"/>
        </w:rPr>
        <w:t>w</w:t>
      </w:r>
      <w:r w:rsidR="009553AF">
        <w:rPr>
          <w:b/>
          <w:bCs/>
          <w:szCs w:val="24"/>
        </w:rPr>
        <w:t xml:space="preserve"> Stargardzie </w:t>
      </w:r>
      <w:r w:rsidRPr="00203899">
        <w:rPr>
          <w:b/>
          <w:bCs/>
          <w:szCs w:val="24"/>
        </w:rPr>
        <w:t xml:space="preserve">na </w:t>
      </w:r>
      <w:r w:rsidR="004E0637">
        <w:rPr>
          <w:b/>
          <w:bCs/>
          <w:szCs w:val="24"/>
        </w:rPr>
        <w:t>„</w:t>
      </w:r>
      <w:r w:rsidR="00313327" w:rsidRPr="00313327">
        <w:rPr>
          <w:b/>
          <w:bCs/>
          <w:szCs w:val="24"/>
        </w:rPr>
        <w:t xml:space="preserve">zakup samochodu osobowego </w:t>
      </w:r>
      <w:r w:rsidR="001D5783" w:rsidRPr="001D5783">
        <w:rPr>
          <w:b/>
          <w:bCs/>
          <w:szCs w:val="24"/>
        </w:rPr>
        <w:t>na potrzeby Urzędu Miejskiego</w:t>
      </w:r>
      <w:r w:rsidR="004E0637">
        <w:rPr>
          <w:b/>
          <w:bCs/>
          <w:szCs w:val="24"/>
        </w:rPr>
        <w:t>”</w:t>
      </w:r>
      <w:r w:rsidR="006F3E73">
        <w:rPr>
          <w:b/>
          <w:bCs/>
          <w:szCs w:val="24"/>
        </w:rPr>
        <w:t xml:space="preserve">. </w:t>
      </w:r>
    </w:p>
    <w:p w14:paraId="768EB6B1" w14:textId="77777777" w:rsidR="0087727E" w:rsidRDefault="0087727E" w:rsidP="00792AD0">
      <w:pPr>
        <w:autoSpaceDE w:val="0"/>
        <w:autoSpaceDN w:val="0"/>
        <w:adjustRightInd w:val="0"/>
        <w:jc w:val="both"/>
        <w:rPr>
          <w:szCs w:val="24"/>
        </w:rPr>
      </w:pPr>
    </w:p>
    <w:p w14:paraId="388246CD" w14:textId="17636999" w:rsidR="00792AD0" w:rsidRDefault="00203899" w:rsidP="0087727E">
      <w:pPr>
        <w:autoSpaceDE w:val="0"/>
        <w:autoSpaceDN w:val="0"/>
        <w:adjustRightInd w:val="0"/>
        <w:ind w:left="709" w:hanging="283"/>
        <w:jc w:val="both"/>
        <w:rPr>
          <w:szCs w:val="24"/>
        </w:rPr>
      </w:pPr>
      <w:r w:rsidRPr="00203899">
        <w:rPr>
          <w:szCs w:val="24"/>
        </w:rPr>
        <w:t xml:space="preserve">1) oferujemy wykonywanie </w:t>
      </w:r>
      <w:r w:rsidR="004E0637">
        <w:rPr>
          <w:szCs w:val="24"/>
        </w:rPr>
        <w:t>i dostawy</w:t>
      </w:r>
      <w:r w:rsidRPr="00203899">
        <w:rPr>
          <w:szCs w:val="24"/>
        </w:rPr>
        <w:t xml:space="preserve"> przedmiot</w:t>
      </w:r>
      <w:r w:rsidR="004E0637">
        <w:rPr>
          <w:szCs w:val="24"/>
        </w:rPr>
        <w:t>u</w:t>
      </w:r>
      <w:r w:rsidRPr="00203899">
        <w:rPr>
          <w:szCs w:val="24"/>
        </w:rPr>
        <w:t xml:space="preserve"> postępowania, zgodnie ze</w:t>
      </w:r>
      <w:r w:rsidR="009553AF">
        <w:rPr>
          <w:szCs w:val="24"/>
        </w:rPr>
        <w:t xml:space="preserve"> </w:t>
      </w:r>
      <w:r w:rsidRPr="00203899">
        <w:rPr>
          <w:szCs w:val="24"/>
        </w:rPr>
        <w:t>wszystkimi wymogami zawartymi w specyfikacji warunków zamówienia</w:t>
      </w:r>
      <w:r w:rsidR="0013663B">
        <w:rPr>
          <w:szCs w:val="24"/>
        </w:rPr>
        <w:t xml:space="preserve"> </w:t>
      </w:r>
      <w:r w:rsidR="00792AD0" w:rsidRPr="00203899">
        <w:rPr>
          <w:szCs w:val="24"/>
        </w:rPr>
        <w:t xml:space="preserve">za </w:t>
      </w:r>
      <w:r w:rsidR="004610EB" w:rsidRPr="004610EB">
        <w:rPr>
          <w:szCs w:val="24"/>
        </w:rPr>
        <w:t xml:space="preserve">cenę jednostkową </w:t>
      </w:r>
      <w:r w:rsidR="004610EB" w:rsidRPr="00203899">
        <w:rPr>
          <w:szCs w:val="24"/>
        </w:rPr>
        <w:t>netto</w:t>
      </w:r>
      <w:r w:rsidR="004E0637">
        <w:rPr>
          <w:szCs w:val="24"/>
        </w:rPr>
        <w:t xml:space="preserve"> </w:t>
      </w:r>
      <w:r w:rsidR="004610EB" w:rsidRPr="00203899">
        <w:rPr>
          <w:szCs w:val="24"/>
        </w:rPr>
        <w:t>....................... zł</w:t>
      </w:r>
      <w:r w:rsidR="00792AD0" w:rsidRPr="00203899">
        <w:rPr>
          <w:szCs w:val="24"/>
        </w:rPr>
        <w:t xml:space="preserve"> (sło</w:t>
      </w:r>
      <w:r w:rsidR="00792AD0">
        <w:rPr>
          <w:szCs w:val="24"/>
        </w:rPr>
        <w:t>w</w:t>
      </w:r>
      <w:r w:rsidR="00792AD0" w:rsidRPr="00203899">
        <w:rPr>
          <w:szCs w:val="24"/>
        </w:rPr>
        <w:t>nie:</w:t>
      </w:r>
      <w:r w:rsidR="0087727E">
        <w:rPr>
          <w:szCs w:val="24"/>
        </w:rPr>
        <w:t xml:space="preserve"> </w:t>
      </w:r>
      <w:r w:rsidR="00792AD0">
        <w:rPr>
          <w:szCs w:val="24"/>
        </w:rPr>
        <w:t xml:space="preserve"> </w:t>
      </w:r>
      <w:r w:rsidR="00792AD0" w:rsidRPr="00203899">
        <w:rPr>
          <w:szCs w:val="24"/>
        </w:rPr>
        <w:t>...................</w:t>
      </w:r>
      <w:r w:rsidR="0087727E">
        <w:rPr>
          <w:szCs w:val="24"/>
        </w:rPr>
        <w:t>...............</w:t>
      </w:r>
      <w:r w:rsidR="00792AD0" w:rsidRPr="00203899">
        <w:rPr>
          <w:szCs w:val="24"/>
        </w:rPr>
        <w:t>......................</w:t>
      </w:r>
      <w:r w:rsidR="00792AD0">
        <w:rPr>
          <w:szCs w:val="24"/>
        </w:rPr>
        <w:t>...</w:t>
      </w:r>
      <w:r w:rsidR="00792AD0" w:rsidRPr="00203899">
        <w:rPr>
          <w:szCs w:val="24"/>
        </w:rPr>
        <w:t>złotych) plus podatek VAT wg obowiązujących przepisów w wysokości ..........</w:t>
      </w:r>
      <w:r w:rsidR="0087727E">
        <w:rPr>
          <w:szCs w:val="24"/>
        </w:rPr>
        <w:t>................</w:t>
      </w:r>
      <w:r w:rsidR="00792AD0" w:rsidRPr="00203899">
        <w:rPr>
          <w:szCs w:val="24"/>
        </w:rPr>
        <w:t>........... zł (słownie: .........</w:t>
      </w:r>
      <w:r w:rsidR="00792AD0">
        <w:rPr>
          <w:szCs w:val="24"/>
        </w:rPr>
        <w:t>....................</w:t>
      </w:r>
      <w:r w:rsidR="00792AD0" w:rsidRPr="00203899">
        <w:rPr>
          <w:szCs w:val="24"/>
        </w:rPr>
        <w:t>.</w:t>
      </w:r>
      <w:r w:rsidR="0087727E">
        <w:rPr>
          <w:szCs w:val="24"/>
        </w:rPr>
        <w:t>..............................</w:t>
      </w:r>
      <w:r w:rsidR="00792AD0" w:rsidRPr="00203899">
        <w:rPr>
          <w:szCs w:val="24"/>
        </w:rPr>
        <w:t>...........................</w:t>
      </w:r>
      <w:r w:rsidR="0087727E">
        <w:rPr>
          <w:szCs w:val="24"/>
        </w:rPr>
        <w:t>zł</w:t>
      </w:r>
      <w:r w:rsidR="00792AD0" w:rsidRPr="00203899">
        <w:rPr>
          <w:szCs w:val="24"/>
        </w:rPr>
        <w:t>),</w:t>
      </w:r>
    </w:p>
    <w:p w14:paraId="78E2ECAD" w14:textId="5C9D5E54" w:rsidR="00792AD0" w:rsidRPr="00203899" w:rsidRDefault="00792AD0" w:rsidP="0087727E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RAZEM BRUTTO ……………………………zł (słownie: …………………………….zł)</w:t>
      </w:r>
    </w:p>
    <w:p w14:paraId="349EB09E" w14:textId="56F2C373" w:rsidR="00E86F5D" w:rsidRDefault="00E86F5D" w:rsidP="001D25B1">
      <w:pPr>
        <w:autoSpaceDE w:val="0"/>
        <w:autoSpaceDN w:val="0"/>
        <w:adjustRightInd w:val="0"/>
        <w:jc w:val="both"/>
        <w:rPr>
          <w:szCs w:val="24"/>
        </w:rPr>
      </w:pPr>
    </w:p>
    <w:p w14:paraId="026C96FE" w14:textId="45C37805" w:rsidR="004E0637" w:rsidRPr="00792AD0" w:rsidRDefault="004E0637" w:rsidP="004E0637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Pr="00792AD0">
        <w:t xml:space="preserve">świadczamy, że </w:t>
      </w:r>
      <w:r w:rsidR="00F17A52">
        <w:t>oferujemy</w:t>
      </w:r>
      <w:r>
        <w:t xml:space="preserve"> t</w:t>
      </w:r>
      <w:r w:rsidRPr="004E0637">
        <w:t>ermin wydania przedmiotu dostawy liczony od dnia następnego po podpisaniu umowy</w:t>
      </w:r>
      <w:r w:rsidR="00F17A52">
        <w:t xml:space="preserve"> do ………….dni. </w:t>
      </w:r>
    </w:p>
    <w:p w14:paraId="67EAC811" w14:textId="77777777" w:rsidR="00F32B72" w:rsidRDefault="00E27148" w:rsidP="00F32B72">
      <w:pPr>
        <w:pStyle w:val="Akapitzlist"/>
        <w:ind w:left="720"/>
        <w:jc w:val="both"/>
      </w:pPr>
      <w:r>
        <w:t>O</w:t>
      </w:r>
      <w:r w:rsidRPr="00792AD0">
        <w:t xml:space="preserve">świadczamy, że </w:t>
      </w:r>
      <w:r>
        <w:t xml:space="preserve">oferujemy </w:t>
      </w:r>
      <w:r w:rsidRPr="00F17A52">
        <w:t>gwarancj</w:t>
      </w:r>
      <w:r>
        <w:t>ę</w:t>
      </w:r>
      <w:r w:rsidRPr="00F17A52">
        <w:t xml:space="preserve"> na cały pojazd bez limitu przejechanych kilometrów </w:t>
      </w:r>
      <w:r>
        <w:t xml:space="preserve">na </w:t>
      </w:r>
      <w:r w:rsidR="00F32B72">
        <w:t xml:space="preserve">24 – 36 – 48 – 60 – 72* </w:t>
      </w:r>
      <w:r w:rsidRPr="00F17A52">
        <w:t>miesiąc</w:t>
      </w:r>
      <w:r>
        <w:t>e</w:t>
      </w:r>
      <w:r w:rsidR="00F32B72">
        <w:t>\y</w:t>
      </w:r>
      <w:r>
        <w:t>.</w:t>
      </w:r>
      <w:r w:rsidR="00F32B72">
        <w:t xml:space="preserve"> </w:t>
      </w:r>
    </w:p>
    <w:p w14:paraId="4945FEA7" w14:textId="395E0B78" w:rsidR="00F32B72" w:rsidRPr="00F17A52" w:rsidRDefault="00F32B72" w:rsidP="00F32B72">
      <w:pPr>
        <w:pStyle w:val="Akapitzlist"/>
        <w:spacing w:line="360" w:lineRule="auto"/>
        <w:ind w:left="720"/>
        <w:jc w:val="both"/>
        <w:rPr>
          <w:sz w:val="16"/>
          <w:szCs w:val="16"/>
        </w:rPr>
      </w:pPr>
      <w:r w:rsidRPr="00F17A52">
        <w:rPr>
          <w:sz w:val="16"/>
          <w:szCs w:val="16"/>
        </w:rPr>
        <w:t xml:space="preserve">* - </w:t>
      </w:r>
      <w:r>
        <w:rPr>
          <w:sz w:val="16"/>
          <w:szCs w:val="16"/>
        </w:rPr>
        <w:t>niewłaściwe skreślić</w:t>
      </w:r>
    </w:p>
    <w:p w14:paraId="42E5CFAC" w14:textId="3CE7F5E9" w:rsidR="00E27148" w:rsidRPr="00F17A52" w:rsidRDefault="00E27148" w:rsidP="00E27148">
      <w:pPr>
        <w:numPr>
          <w:ilvl w:val="0"/>
          <w:numId w:val="62"/>
        </w:numPr>
        <w:ind w:left="714" w:hanging="357"/>
        <w:jc w:val="both"/>
        <w:rPr>
          <w:iCs/>
        </w:rPr>
      </w:pPr>
      <w:r>
        <w:t>O</w:t>
      </w:r>
      <w:r w:rsidRPr="00792AD0">
        <w:t xml:space="preserve">świadczamy, że </w:t>
      </w:r>
      <w:r>
        <w:t xml:space="preserve">oferujemy </w:t>
      </w:r>
      <w:r w:rsidR="00F32B72">
        <w:t>24 – 36 – 48 – 60 – 72*</w:t>
      </w:r>
      <w:r>
        <w:t xml:space="preserve"> miesięczną </w:t>
      </w:r>
      <w:r w:rsidRPr="00F17A52">
        <w:t>gwarancj</w:t>
      </w:r>
      <w:r>
        <w:t>ę</w:t>
      </w:r>
      <w:r w:rsidRPr="00F17A52">
        <w:t xml:space="preserve"> na </w:t>
      </w:r>
      <w:r>
        <w:t xml:space="preserve">powłoki </w:t>
      </w:r>
      <w:r w:rsidR="00F32B72">
        <w:br/>
      </w:r>
      <w:r>
        <w:t>lakiernicze.</w:t>
      </w:r>
      <w:r w:rsidR="00F32B72">
        <w:t xml:space="preserve"> </w:t>
      </w:r>
    </w:p>
    <w:p w14:paraId="1C5B0FEE" w14:textId="77777777" w:rsidR="00F32B72" w:rsidRPr="00F17A52" w:rsidRDefault="00F32B72" w:rsidP="00F32B72">
      <w:pPr>
        <w:pStyle w:val="Akapitzlist"/>
        <w:spacing w:line="360" w:lineRule="auto"/>
        <w:ind w:left="720"/>
        <w:jc w:val="both"/>
        <w:rPr>
          <w:sz w:val="16"/>
          <w:szCs w:val="16"/>
        </w:rPr>
      </w:pPr>
      <w:r w:rsidRPr="00F17A52">
        <w:rPr>
          <w:sz w:val="16"/>
          <w:szCs w:val="16"/>
        </w:rPr>
        <w:t xml:space="preserve">* - </w:t>
      </w:r>
      <w:r>
        <w:rPr>
          <w:sz w:val="16"/>
          <w:szCs w:val="16"/>
        </w:rPr>
        <w:t>niewłaściwe skreślić</w:t>
      </w:r>
    </w:p>
    <w:p w14:paraId="69758594" w14:textId="050D1ED7" w:rsidR="0013577B" w:rsidRPr="0013577B" w:rsidRDefault="0013577B" w:rsidP="0013577B">
      <w:pPr>
        <w:numPr>
          <w:ilvl w:val="0"/>
          <w:numId w:val="62"/>
        </w:numPr>
        <w:ind w:left="714" w:hanging="357"/>
        <w:jc w:val="both"/>
        <w:rPr>
          <w:iCs/>
        </w:rPr>
      </w:pPr>
      <w:r>
        <w:rPr>
          <w:iCs/>
        </w:rPr>
        <w:t>W</w:t>
      </w:r>
      <w:r w:rsidRPr="0013577B">
        <w:rPr>
          <w:iCs/>
        </w:rPr>
        <w:t xml:space="preserve"> powyższej cenie uwzględnione zostały wszystkie wymogi określone w specyfikacji warunków zamówienia oraz z załączonym do niej projektem umowy i akceptuję określone w nich warunki bez zastrzeżeń.</w:t>
      </w:r>
    </w:p>
    <w:p w14:paraId="779CEA1D" w14:textId="7910DBD6" w:rsidR="00792AD0" w:rsidRP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 xml:space="preserve">Oświadczamy, że zapoznaliśmy się z warunkami przystąpienia do przetargu określonymi w Specyfikacji Warunków Zamówienia i nie wnosimy do nich zastrzeżeń oraz uzyskaliśmy niezbędne informacje do przygotowania oferty. Oświadczamy, że uważamy się za związanych niniejszą ofertą zgodnie z art. </w:t>
      </w:r>
      <w:r w:rsidR="00604C4B">
        <w:t>307 ust. 1</w:t>
      </w:r>
      <w:r w:rsidRPr="00792AD0">
        <w:t xml:space="preserve"> ustawy Prawo zamówień publicznych z dnia </w:t>
      </w:r>
      <w:r w:rsidR="001B0DAE">
        <w:t>11</w:t>
      </w:r>
      <w:r w:rsidRPr="00792AD0">
        <w:t xml:space="preserve"> </w:t>
      </w:r>
      <w:r w:rsidR="001B0DAE">
        <w:t>września</w:t>
      </w:r>
      <w:r w:rsidRPr="00792AD0">
        <w:t xml:space="preserve"> 20</w:t>
      </w:r>
      <w:r w:rsidR="001B0DAE">
        <w:t>19</w:t>
      </w:r>
      <w:r w:rsidRPr="00792AD0">
        <w:t xml:space="preserve"> r. tzn. przez </w:t>
      </w:r>
      <w:r>
        <w:t>3</w:t>
      </w:r>
      <w:r w:rsidRPr="00792AD0">
        <w:t>0 dni od upływu terminu składania ofert.</w:t>
      </w:r>
    </w:p>
    <w:p w14:paraId="59CE47B4" w14:textId="2F20D757" w:rsid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>Oświadczamy, że załączony do specyfikacji wzór umowy został przez nas zaakceptowany i zobowiązujemy się w przypadku wyboru naszej oferty do zawarcia umowy w miejscu i terminie wyznaczonym przez Zamawiającego.</w:t>
      </w:r>
    </w:p>
    <w:p w14:paraId="1C6E7FAF" w14:textId="77777777" w:rsidR="00792AD0" w:rsidRP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>Deklarujemy, iż wszystkie oświadczenia, informacje, dokumenty złożone w ofercie są kompletne, prawdziwe i dokładne w każdym szczególe.</w:t>
      </w:r>
    </w:p>
    <w:p w14:paraId="56250E7A" w14:textId="77777777" w:rsidR="00792AD0" w:rsidRP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 xml:space="preserve">Oświadczamy, iż znana jest nam treść art. 297 §1 kodeksu karnego: „Kto, w celu uzyskania dla siebie lub kogo innego, od banku lub jednostki organizacyjnej prowadzącej podobną działalność gospodarczą na podstawie ustawy albo od organu lub instytucji dysponujących </w:t>
      </w:r>
      <w:r w:rsidRPr="00792AD0">
        <w:lastRenderedPageBreak/>
        <w:t>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14:paraId="04B41062" w14:textId="53945CF3" w:rsidR="00792AD0" w:rsidRPr="00792AD0" w:rsidRDefault="001B0DAE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="00792AD0" w:rsidRPr="00792AD0">
        <w:t>świadczamy, że wybór naszej oferty będzie*/nie będzie*</w:t>
      </w:r>
      <w:r w:rsidR="00792AD0">
        <w:t xml:space="preserve"> </w:t>
      </w:r>
      <w:r w:rsidR="00792AD0" w:rsidRPr="00792AD0">
        <w:t>prowadzić do powstania u Zamawiającego obowiązku podatkowego zgodnie z przepisami o podatku od towarów i usług.</w:t>
      </w:r>
    </w:p>
    <w:p w14:paraId="28BC1C3F" w14:textId="77777777" w:rsidR="0078480D" w:rsidRDefault="0078480D" w:rsidP="0078480D">
      <w:pPr>
        <w:pStyle w:val="Akapitzlist"/>
        <w:spacing w:line="360" w:lineRule="auto"/>
        <w:ind w:left="720"/>
        <w:jc w:val="both"/>
        <w:rPr>
          <w:sz w:val="16"/>
          <w:szCs w:val="16"/>
        </w:rPr>
      </w:pPr>
    </w:p>
    <w:p w14:paraId="7214A018" w14:textId="6CA24849" w:rsidR="0078480D" w:rsidRPr="00F17A52" w:rsidRDefault="0078480D" w:rsidP="0078480D">
      <w:pPr>
        <w:pStyle w:val="Akapitzlist"/>
        <w:spacing w:line="360" w:lineRule="auto"/>
        <w:ind w:left="720"/>
        <w:jc w:val="both"/>
        <w:rPr>
          <w:sz w:val="16"/>
          <w:szCs w:val="16"/>
        </w:rPr>
      </w:pPr>
      <w:r w:rsidRPr="00F17A52">
        <w:rPr>
          <w:sz w:val="16"/>
          <w:szCs w:val="16"/>
        </w:rPr>
        <w:t xml:space="preserve">* - </w:t>
      </w:r>
      <w:r>
        <w:rPr>
          <w:sz w:val="16"/>
          <w:szCs w:val="16"/>
        </w:rPr>
        <w:t>niewłaściwe skreślić</w:t>
      </w:r>
    </w:p>
    <w:p w14:paraId="0AE51F99" w14:textId="77777777" w:rsidR="00792AD0" w:rsidRP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>UWAGA:</w:t>
      </w:r>
    </w:p>
    <w:p w14:paraId="12F9F991" w14:textId="081D68F8" w:rsid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Poniższą tabelę wypełnia wyłącznie Wykonawca, którego wybór oferty będzie prowadzić do powstania u Zamawiającego obowiązku podatkowego. </w:t>
      </w:r>
    </w:p>
    <w:p w14:paraId="6B509BAD" w14:textId="77777777" w:rsidR="009C2EC2" w:rsidRDefault="009C2EC2" w:rsidP="00792AD0">
      <w:pPr>
        <w:pStyle w:val="Akapitzlist"/>
        <w:autoSpaceDE w:val="0"/>
        <w:autoSpaceDN w:val="0"/>
        <w:adjustRightInd w:val="0"/>
        <w:ind w:left="720"/>
        <w:jc w:val="both"/>
      </w:pP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3959"/>
        <w:gridCol w:w="4360"/>
      </w:tblGrid>
      <w:tr w:rsidR="00792AD0" w:rsidRPr="00007434" w14:paraId="08CAFAD9" w14:textId="77777777" w:rsidTr="00A129C3">
        <w:tc>
          <w:tcPr>
            <w:tcW w:w="572" w:type="dxa"/>
            <w:shd w:val="clear" w:color="auto" w:fill="auto"/>
          </w:tcPr>
          <w:p w14:paraId="1AE7E002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3959" w:type="dxa"/>
            <w:shd w:val="clear" w:color="auto" w:fill="auto"/>
          </w:tcPr>
          <w:p w14:paraId="4C896645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Nazwa (rodzaj) towaru lub usługi</w:t>
            </w:r>
          </w:p>
        </w:tc>
        <w:tc>
          <w:tcPr>
            <w:tcW w:w="4360" w:type="dxa"/>
            <w:shd w:val="clear" w:color="auto" w:fill="auto"/>
          </w:tcPr>
          <w:p w14:paraId="4E255216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 xml:space="preserve">Wartość bez kwoty podatku </w:t>
            </w:r>
          </w:p>
        </w:tc>
      </w:tr>
      <w:tr w:rsidR="00792AD0" w:rsidRPr="00007434" w14:paraId="1FFC79E9" w14:textId="77777777" w:rsidTr="00A129C3">
        <w:tc>
          <w:tcPr>
            <w:tcW w:w="572" w:type="dxa"/>
            <w:shd w:val="clear" w:color="auto" w:fill="auto"/>
          </w:tcPr>
          <w:p w14:paraId="6E061D0A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959" w:type="dxa"/>
            <w:shd w:val="clear" w:color="auto" w:fill="auto"/>
          </w:tcPr>
          <w:p w14:paraId="7B94EA09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</w:p>
        </w:tc>
        <w:tc>
          <w:tcPr>
            <w:tcW w:w="4360" w:type="dxa"/>
            <w:shd w:val="clear" w:color="auto" w:fill="auto"/>
          </w:tcPr>
          <w:p w14:paraId="1AE36092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</w:p>
        </w:tc>
      </w:tr>
    </w:tbl>
    <w:p w14:paraId="25102287" w14:textId="77777777" w:rsidR="009C2EC2" w:rsidRDefault="009C2EC2" w:rsidP="009C2EC2">
      <w:pPr>
        <w:pStyle w:val="Akapitzlist"/>
        <w:autoSpaceDE w:val="0"/>
        <w:autoSpaceDN w:val="0"/>
        <w:adjustRightInd w:val="0"/>
        <w:ind w:left="720"/>
        <w:jc w:val="both"/>
      </w:pPr>
    </w:p>
    <w:p w14:paraId="576530C7" w14:textId="14D0B082" w:rsidR="00792AD0" w:rsidRP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 xml:space="preserve">Oświadczamy, że wypełniliśmy obowiązki informacyjne przewidziane w art. 13 lub art. 14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 wobec osób fizycznych, od których dane osobowe bezpośrednio lub pośrednio pozyskałem w celu ubiegania się o udzielenie zamówienia publicznego w niniejszym postępowaniu. </w:t>
      </w:r>
    </w:p>
    <w:p w14:paraId="600D1D08" w14:textId="77777777" w:rsidR="00792AD0" w:rsidRP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>Uwaga:</w:t>
      </w:r>
    </w:p>
    <w:p w14:paraId="721F9478" w14:textId="77777777" w:rsidR="00792AD0" w:rsidRP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W przypadku, gdy Wykonawca nie przekazuje danych osobowych innych niż bezpośrednio jego dotyczących lub zachodzi wyłączenie stosowania obowiązku informacyjnego, stosowanie do art. 13 ust. 4 lub art. 14 ust. 5 RODO Wykonawca nie składa oświadczenia. W takim wypadku Wykonawca winien oznaczyć „X” w poniższym polu: „Nie dotyczy”. </w:t>
      </w:r>
    </w:p>
    <w:p w14:paraId="408FB442" w14:textId="77777777" w:rsid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>[   ] NIE DOTYCZY</w:t>
      </w:r>
    </w:p>
    <w:p w14:paraId="7C5EE7EF" w14:textId="77777777" w:rsidR="001149E8" w:rsidRDefault="001149E8" w:rsidP="00792AD0">
      <w:pPr>
        <w:pStyle w:val="Akapitzlist"/>
        <w:autoSpaceDE w:val="0"/>
        <w:autoSpaceDN w:val="0"/>
        <w:adjustRightInd w:val="0"/>
        <w:ind w:left="720"/>
        <w:jc w:val="both"/>
      </w:pPr>
    </w:p>
    <w:p w14:paraId="6F78A77E" w14:textId="1455E3CD" w:rsidR="001149E8" w:rsidRDefault="001149E8" w:rsidP="00E5006C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Oświadczam, że W</w:t>
      </w:r>
      <w:r w:rsidR="00E5006C">
        <w:t>ykonawca jest</w:t>
      </w:r>
      <w:r>
        <w:t>:</w:t>
      </w:r>
      <w:r w:rsidR="00E5006C">
        <w:t xml:space="preserve"> </w:t>
      </w:r>
    </w:p>
    <w:p w14:paraId="7A9AF855" w14:textId="77777777" w:rsidR="0078480D" w:rsidRDefault="0078480D" w:rsidP="001149E8">
      <w:pPr>
        <w:pStyle w:val="Akapitzlist"/>
        <w:autoSpaceDE w:val="0"/>
        <w:autoSpaceDN w:val="0"/>
        <w:adjustRightInd w:val="0"/>
        <w:ind w:left="720"/>
        <w:jc w:val="both"/>
      </w:pPr>
    </w:p>
    <w:p w14:paraId="627B2CD8" w14:textId="46A31CF7" w:rsidR="001149E8" w:rsidRDefault="00E5006C" w:rsidP="001149E8">
      <w:pPr>
        <w:pStyle w:val="Akapitzlist"/>
        <w:autoSpaceDE w:val="0"/>
        <w:autoSpaceDN w:val="0"/>
        <w:adjustRightInd w:val="0"/>
        <w:ind w:left="720"/>
        <w:jc w:val="both"/>
      </w:pPr>
      <w:r>
        <w:t xml:space="preserve">mikroprzedsiębiorstwem </w:t>
      </w:r>
      <w:r w:rsidR="001149E8">
        <w:t>*</w:t>
      </w:r>
    </w:p>
    <w:p w14:paraId="4749C066" w14:textId="41DBD316" w:rsidR="001149E8" w:rsidRDefault="00E5006C" w:rsidP="001149E8">
      <w:pPr>
        <w:pStyle w:val="Akapitzlist"/>
        <w:autoSpaceDE w:val="0"/>
        <w:autoSpaceDN w:val="0"/>
        <w:adjustRightInd w:val="0"/>
        <w:ind w:left="720"/>
        <w:jc w:val="both"/>
      </w:pPr>
      <w:r>
        <w:t xml:space="preserve">małym </w:t>
      </w:r>
      <w:r w:rsidR="001149E8">
        <w:t>przedsiębiorstwem *</w:t>
      </w:r>
    </w:p>
    <w:p w14:paraId="436A2795" w14:textId="402A789B" w:rsidR="00E5006C" w:rsidRDefault="00E5006C" w:rsidP="001149E8">
      <w:pPr>
        <w:pStyle w:val="Akapitzlist"/>
        <w:autoSpaceDE w:val="0"/>
        <w:autoSpaceDN w:val="0"/>
        <w:adjustRightInd w:val="0"/>
        <w:ind w:left="720"/>
        <w:jc w:val="both"/>
      </w:pPr>
      <w:r>
        <w:t xml:space="preserve">średnim </w:t>
      </w:r>
      <w:r w:rsidR="001149E8">
        <w:t>przedsiębiorstwem *</w:t>
      </w:r>
    </w:p>
    <w:p w14:paraId="12C32F6F" w14:textId="173B324A" w:rsidR="001149E8" w:rsidRDefault="001149E8" w:rsidP="001149E8">
      <w:pPr>
        <w:pStyle w:val="Akapitzlist"/>
        <w:autoSpaceDE w:val="0"/>
        <w:autoSpaceDN w:val="0"/>
        <w:adjustRightInd w:val="0"/>
        <w:ind w:left="720"/>
        <w:jc w:val="both"/>
      </w:pPr>
      <w:r>
        <w:t>innym przedsiębiorstwem *</w:t>
      </w:r>
    </w:p>
    <w:p w14:paraId="29581085" w14:textId="77777777" w:rsidR="001149E8" w:rsidRDefault="001149E8" w:rsidP="001149E8">
      <w:pPr>
        <w:pStyle w:val="Akapitzlist"/>
        <w:spacing w:line="360" w:lineRule="auto"/>
        <w:ind w:left="720"/>
        <w:jc w:val="both"/>
        <w:rPr>
          <w:sz w:val="16"/>
          <w:szCs w:val="16"/>
        </w:rPr>
      </w:pPr>
    </w:p>
    <w:p w14:paraId="3A4D3D06" w14:textId="3E10E619" w:rsidR="001149E8" w:rsidRDefault="001149E8" w:rsidP="001149E8">
      <w:pPr>
        <w:pStyle w:val="Akapitzlist"/>
        <w:spacing w:line="360" w:lineRule="auto"/>
        <w:ind w:left="720"/>
        <w:jc w:val="both"/>
        <w:rPr>
          <w:sz w:val="16"/>
          <w:szCs w:val="16"/>
        </w:rPr>
      </w:pPr>
      <w:r w:rsidRPr="00F17A52">
        <w:rPr>
          <w:sz w:val="16"/>
          <w:szCs w:val="16"/>
        </w:rPr>
        <w:t xml:space="preserve">* - </w:t>
      </w:r>
      <w:r>
        <w:rPr>
          <w:sz w:val="16"/>
          <w:szCs w:val="16"/>
        </w:rPr>
        <w:t>niewłaściwe skreślić</w:t>
      </w:r>
    </w:p>
    <w:p w14:paraId="381294C2" w14:textId="0D91B43F" w:rsidR="00203899" w:rsidRPr="00792AD0" w:rsidRDefault="0013577B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="00203899" w:rsidRPr="00792AD0">
        <w:t>świadczamy, że akceptujemy warunki płatności zgodnie z warunkami zawartymi w</w:t>
      </w:r>
      <w:r>
        <w:t xml:space="preserve"> SWZ</w:t>
      </w:r>
    </w:p>
    <w:p w14:paraId="3BE1A839" w14:textId="77777777" w:rsidR="00203899" w:rsidRPr="00792AD0" w:rsidRDefault="0013577B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="00203899" w:rsidRPr="00792AD0">
        <w:t>świadczamy, że jeżeli nastąpią jakiekolwiek znaczące zmiany przedstawione</w:t>
      </w:r>
      <w:r w:rsidR="00E86F5D">
        <w:t xml:space="preserve"> </w:t>
      </w:r>
      <w:r w:rsidR="00203899" w:rsidRPr="00792AD0">
        <w:t>w naszych dokumentach załączonych do oferty natychmiast poinformujemy o nich</w:t>
      </w:r>
      <w:r w:rsidR="00E86F5D">
        <w:t xml:space="preserve"> </w:t>
      </w:r>
      <w:r w:rsidR="00203899" w:rsidRPr="00792AD0">
        <w:t>Zamawiającego;</w:t>
      </w:r>
    </w:p>
    <w:p w14:paraId="5AFF7310" w14:textId="0EB9A9A7" w:rsidR="00203899" w:rsidRDefault="0013577B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="00203899" w:rsidRPr="00792AD0">
        <w:t>świadczamy, że nie naruszamy zasad o minimalnym wynagrodzeniu o pracę;</w:t>
      </w:r>
    </w:p>
    <w:p w14:paraId="14EE1D48" w14:textId="77777777" w:rsidR="00E86F5D" w:rsidRPr="00792AD0" w:rsidRDefault="00E86F5D" w:rsidP="00E86F5D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 xml:space="preserve">Na czas prowadzonego postępowania wyznaczam(y): </w:t>
      </w:r>
    </w:p>
    <w:p w14:paraId="0DE61F49" w14:textId="77777777" w:rsidR="00E86F5D" w:rsidRPr="00792AD0" w:rsidRDefault="00E86F5D" w:rsidP="00E86F5D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osobę do bezpośrednich kontaktów z Zamawiającym w sprawie niniejszego zamówienia publicznego (podać: imię, nazwisko, stanowisko służbowe, nr telefonu) ……….………………..........................................................................................  i podajemy: </w:t>
      </w:r>
    </w:p>
    <w:p w14:paraId="504AFBF9" w14:textId="77777777" w:rsidR="00E86F5D" w:rsidRPr="00792AD0" w:rsidRDefault="00E86F5D" w:rsidP="00E86F5D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adres do korespondencji: .…………………………………………………………… </w:t>
      </w:r>
    </w:p>
    <w:p w14:paraId="67B17218" w14:textId="15DEB68F" w:rsidR="00E86F5D" w:rsidRDefault="00E86F5D" w:rsidP="00E86F5D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adres e-mail do korespondencji: ………………………………………………………. </w:t>
      </w:r>
    </w:p>
    <w:p w14:paraId="1C0E499E" w14:textId="6B2AF8AE" w:rsidR="00F465CF" w:rsidRDefault="00F465CF" w:rsidP="00E86F5D">
      <w:pPr>
        <w:pStyle w:val="Akapitzlist"/>
        <w:autoSpaceDE w:val="0"/>
        <w:autoSpaceDN w:val="0"/>
        <w:adjustRightInd w:val="0"/>
        <w:ind w:left="720"/>
        <w:jc w:val="both"/>
      </w:pPr>
    </w:p>
    <w:p w14:paraId="516C2EA5" w14:textId="77777777" w:rsidR="0087727E" w:rsidRPr="00792AD0" w:rsidRDefault="0087727E" w:rsidP="001149E8">
      <w:pPr>
        <w:autoSpaceDE w:val="0"/>
        <w:autoSpaceDN w:val="0"/>
        <w:adjustRightInd w:val="0"/>
        <w:jc w:val="both"/>
      </w:pPr>
    </w:p>
    <w:p w14:paraId="1D72FF7A" w14:textId="77777777" w:rsidR="00203899" w:rsidRPr="00792AD0" w:rsidRDefault="00203899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>załącznikami do niniejszej oferty są:</w:t>
      </w:r>
    </w:p>
    <w:p w14:paraId="5FBFAF5B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57B70D33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248240E2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33FFF266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D02F3CA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54F8A2F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07752C62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35345018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32F16DCE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30E3D71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04580E71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412EB83A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385E653C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185E724F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A540D6C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0593E871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1648E270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05239CB0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423EAFAE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9E67256" w14:textId="77777777" w:rsidR="0099135D" w:rsidRDefault="0099135D" w:rsidP="001D25B1">
      <w:pPr>
        <w:autoSpaceDE w:val="0"/>
        <w:autoSpaceDN w:val="0"/>
        <w:adjustRightInd w:val="0"/>
        <w:jc w:val="both"/>
        <w:rPr>
          <w:sz w:val="20"/>
        </w:rPr>
      </w:pPr>
    </w:p>
    <w:p w14:paraId="18BD3C10" w14:textId="77777777" w:rsidR="002F6F14" w:rsidRDefault="002F6F14" w:rsidP="001D25B1">
      <w:pPr>
        <w:autoSpaceDE w:val="0"/>
        <w:autoSpaceDN w:val="0"/>
        <w:adjustRightInd w:val="0"/>
        <w:jc w:val="both"/>
        <w:rPr>
          <w:sz w:val="20"/>
        </w:rPr>
      </w:pPr>
    </w:p>
    <w:p w14:paraId="2EB5FE2A" w14:textId="2B876DB0" w:rsidR="00203899" w:rsidRPr="00203899" w:rsidRDefault="00203899" w:rsidP="001D25B1">
      <w:pPr>
        <w:autoSpaceDE w:val="0"/>
        <w:autoSpaceDN w:val="0"/>
        <w:adjustRightInd w:val="0"/>
        <w:jc w:val="both"/>
        <w:rPr>
          <w:sz w:val="20"/>
        </w:rPr>
      </w:pPr>
      <w:r w:rsidRPr="00203899">
        <w:rPr>
          <w:sz w:val="20"/>
        </w:rPr>
        <w:t>............................................., ...............</w:t>
      </w:r>
      <w:r w:rsidR="00F17A52">
        <w:rPr>
          <w:sz w:val="20"/>
        </w:rPr>
        <w:t>........</w:t>
      </w:r>
      <w:r w:rsidRPr="00203899">
        <w:rPr>
          <w:sz w:val="20"/>
        </w:rPr>
        <w:t xml:space="preserve"> r ..………........................................................................................</w:t>
      </w:r>
    </w:p>
    <w:p w14:paraId="172353B7" w14:textId="1F73B554" w:rsidR="00863663" w:rsidRPr="002068C0" w:rsidRDefault="00203899" w:rsidP="00863663">
      <w:pPr>
        <w:spacing w:line="320" w:lineRule="atLeast"/>
        <w:jc w:val="both"/>
        <w:rPr>
          <w:sz w:val="16"/>
          <w:szCs w:val="16"/>
        </w:rPr>
      </w:pPr>
      <w:r w:rsidRPr="00203899">
        <w:rPr>
          <w:sz w:val="18"/>
          <w:szCs w:val="18"/>
        </w:rPr>
        <w:t xml:space="preserve">miejscowość data </w:t>
      </w:r>
      <w:r w:rsidR="00E86F5D">
        <w:rPr>
          <w:sz w:val="18"/>
          <w:szCs w:val="18"/>
        </w:rPr>
        <w:tab/>
      </w:r>
      <w:r w:rsidR="00E86F5D">
        <w:rPr>
          <w:sz w:val="18"/>
          <w:szCs w:val="18"/>
        </w:rPr>
        <w:tab/>
      </w:r>
      <w:r w:rsidR="00E86F5D">
        <w:rPr>
          <w:sz w:val="18"/>
          <w:szCs w:val="18"/>
        </w:rPr>
        <w:tab/>
      </w:r>
      <w:r w:rsidR="00E86F5D">
        <w:rPr>
          <w:sz w:val="18"/>
          <w:szCs w:val="18"/>
        </w:rPr>
        <w:tab/>
      </w:r>
      <w:r w:rsidR="00863663">
        <w:rPr>
          <w:sz w:val="18"/>
          <w:szCs w:val="18"/>
        </w:rPr>
        <w:t xml:space="preserve">                                    </w:t>
      </w:r>
      <w:r w:rsidR="00863663" w:rsidRPr="002068C0">
        <w:rPr>
          <w:sz w:val="16"/>
          <w:szCs w:val="16"/>
        </w:rPr>
        <w:t xml:space="preserve">kwalifikowany podpis elektroniczny / podpis zaufany </w:t>
      </w:r>
    </w:p>
    <w:p w14:paraId="414F4037" w14:textId="77777777" w:rsidR="00863663" w:rsidRPr="002068C0" w:rsidRDefault="00863663" w:rsidP="00863663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16E46E9F" w14:textId="185F4251" w:rsidR="00203899" w:rsidRPr="00203899" w:rsidRDefault="00863663" w:rsidP="00863663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</w:t>
      </w:r>
      <w:r w:rsidR="00203899" w:rsidRPr="00203899">
        <w:rPr>
          <w:sz w:val="18"/>
          <w:szCs w:val="18"/>
        </w:rPr>
        <w:t>*</w:t>
      </w:r>
    </w:p>
    <w:p w14:paraId="61B795A5" w14:textId="77777777" w:rsidR="00863663" w:rsidRDefault="00863663" w:rsidP="001D25B1">
      <w:pPr>
        <w:spacing w:line="360" w:lineRule="auto"/>
        <w:jc w:val="both"/>
        <w:rPr>
          <w:sz w:val="16"/>
          <w:szCs w:val="16"/>
        </w:rPr>
      </w:pPr>
    </w:p>
    <w:p w14:paraId="547489AD" w14:textId="350025D1" w:rsidR="006A0807" w:rsidRDefault="00203899" w:rsidP="001D25B1">
      <w:pPr>
        <w:spacing w:line="360" w:lineRule="auto"/>
        <w:jc w:val="both"/>
        <w:rPr>
          <w:sz w:val="16"/>
          <w:szCs w:val="16"/>
        </w:rPr>
      </w:pPr>
      <w:r w:rsidRPr="00203899">
        <w:rPr>
          <w:sz w:val="16"/>
          <w:szCs w:val="16"/>
        </w:rPr>
        <w:t>* - w przypadku Wykonawców występujących wspólnie podpisują wszyscy Wykonawcy lub Pełnomocnik</w:t>
      </w:r>
    </w:p>
    <w:p w14:paraId="15D2895E" w14:textId="77777777" w:rsidR="00E86F5D" w:rsidRDefault="00E86F5D" w:rsidP="001D25B1">
      <w:pPr>
        <w:spacing w:line="360" w:lineRule="auto"/>
        <w:jc w:val="both"/>
        <w:rPr>
          <w:sz w:val="16"/>
          <w:szCs w:val="16"/>
        </w:rPr>
      </w:pPr>
    </w:p>
    <w:p w14:paraId="48EC949E" w14:textId="77777777" w:rsidR="00E86F5D" w:rsidRDefault="00E86F5D" w:rsidP="001D25B1">
      <w:pPr>
        <w:spacing w:line="360" w:lineRule="auto"/>
        <w:jc w:val="both"/>
        <w:rPr>
          <w:sz w:val="16"/>
          <w:szCs w:val="16"/>
        </w:rPr>
      </w:pPr>
    </w:p>
    <w:p w14:paraId="370E5774" w14:textId="77777777" w:rsidR="00E86F5D" w:rsidRDefault="00E86F5D" w:rsidP="001D25B1">
      <w:pPr>
        <w:spacing w:line="360" w:lineRule="auto"/>
        <w:jc w:val="both"/>
        <w:rPr>
          <w:sz w:val="16"/>
          <w:szCs w:val="16"/>
        </w:rPr>
      </w:pPr>
    </w:p>
    <w:p w14:paraId="3C3DBFC1" w14:textId="77777777" w:rsidR="00E86F5D" w:rsidRDefault="00E86F5D" w:rsidP="001D25B1">
      <w:pPr>
        <w:spacing w:line="360" w:lineRule="auto"/>
        <w:jc w:val="both"/>
        <w:rPr>
          <w:sz w:val="16"/>
          <w:szCs w:val="16"/>
        </w:rPr>
      </w:pPr>
    </w:p>
    <w:p w14:paraId="27F214F3" w14:textId="77777777" w:rsidR="00E86F5D" w:rsidRPr="00203899" w:rsidRDefault="00E86F5D" w:rsidP="001D25B1">
      <w:pPr>
        <w:spacing w:line="360" w:lineRule="auto"/>
        <w:jc w:val="both"/>
        <w:rPr>
          <w:szCs w:val="24"/>
        </w:rPr>
      </w:pPr>
    </w:p>
    <w:p w14:paraId="0D1A6CD9" w14:textId="77777777" w:rsidR="00923587" w:rsidRPr="00203899" w:rsidRDefault="00923587" w:rsidP="001D25B1">
      <w:pPr>
        <w:spacing w:line="360" w:lineRule="auto"/>
        <w:jc w:val="both"/>
        <w:rPr>
          <w:szCs w:val="24"/>
        </w:rPr>
      </w:pPr>
    </w:p>
    <w:sectPr w:rsidR="00923587" w:rsidRPr="00203899" w:rsidSect="00313327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1285" w:right="992" w:bottom="992" w:left="1134" w:header="0" w:footer="22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EDED6" w14:textId="77777777" w:rsidR="00CE5622" w:rsidRDefault="00CE5622">
      <w:r>
        <w:separator/>
      </w:r>
    </w:p>
  </w:endnote>
  <w:endnote w:type="continuationSeparator" w:id="0">
    <w:p w14:paraId="3FDA7999" w14:textId="77777777" w:rsidR="00CE5622" w:rsidRDefault="00CE5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16B60" w14:textId="77777777" w:rsidR="003172CB" w:rsidRDefault="00A319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7D13C62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2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1A2C3" w14:textId="77777777" w:rsidR="00E86F5D" w:rsidRDefault="00E86F5D">
            <w:pPr>
              <w:pStyle w:val="Stopka"/>
              <w:jc w:val="right"/>
            </w:pPr>
            <w:r>
              <w:t xml:space="preserve">Strona </w:t>
            </w:r>
            <w:r w:rsidR="00A3191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31918">
              <w:rPr>
                <w:b/>
                <w:sz w:val="24"/>
                <w:szCs w:val="24"/>
              </w:rPr>
              <w:fldChar w:fldCharType="separate"/>
            </w:r>
            <w:r w:rsidR="00FB251E">
              <w:rPr>
                <w:b/>
                <w:noProof/>
              </w:rPr>
              <w:t>3</w:t>
            </w:r>
            <w:r w:rsidR="00A3191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191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31918">
              <w:rPr>
                <w:b/>
                <w:sz w:val="24"/>
                <w:szCs w:val="24"/>
              </w:rPr>
              <w:fldChar w:fldCharType="separate"/>
            </w:r>
            <w:r w:rsidR="00FB251E">
              <w:rPr>
                <w:b/>
                <w:noProof/>
              </w:rPr>
              <w:t>3</w:t>
            </w:r>
            <w:r w:rsidR="00A3191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2FDC09F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E67A5" w14:textId="77777777" w:rsidR="00CE5622" w:rsidRDefault="00CE5622">
      <w:r>
        <w:separator/>
      </w:r>
    </w:p>
  </w:footnote>
  <w:footnote w:type="continuationSeparator" w:id="0">
    <w:p w14:paraId="3A414A61" w14:textId="77777777" w:rsidR="00CE5622" w:rsidRDefault="00CE5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F57E" w14:textId="77777777" w:rsidR="00313327" w:rsidRDefault="00313327"/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BD1C30" w:rsidRPr="00792AD0" w14:paraId="16840168" w14:textId="77777777" w:rsidTr="00BE0EC6">
      <w:tc>
        <w:tcPr>
          <w:tcW w:w="9211" w:type="dxa"/>
        </w:tcPr>
        <w:p w14:paraId="7CC07EAD" w14:textId="0D84FFB8" w:rsidR="00792AD0" w:rsidRPr="00792AD0" w:rsidRDefault="00792AD0" w:rsidP="00792AD0">
          <w:pPr>
            <w:pStyle w:val="Nagwek"/>
            <w:tabs>
              <w:tab w:val="clear" w:pos="4536"/>
              <w:tab w:val="clear" w:pos="9072"/>
            </w:tabs>
            <w:ind w:right="-30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792AD0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2E2C93C6" wp14:editId="7F2DDDC8">
                <wp:extent cx="542925" cy="209550"/>
                <wp:effectExtent l="0" t="0" r="0" b="0"/>
                <wp:docPr id="843592800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113EC5">
            <w:rPr>
              <w:rFonts w:ascii="Arial" w:hAnsi="Arial" w:cs="Arial"/>
              <w:b/>
              <w:i/>
              <w:color w:val="000000"/>
              <w:sz w:val="16"/>
              <w:szCs w:val="18"/>
            </w:rPr>
            <w:t xml:space="preserve">                                                                                                                                         </w:t>
          </w:r>
        </w:p>
        <w:p w14:paraId="7FC8B9A4" w14:textId="0D176F85" w:rsidR="00792AD0" w:rsidRPr="00792AD0" w:rsidRDefault="00792AD0" w:rsidP="00792AD0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792AD0">
            <w:rPr>
              <w:rFonts w:ascii="Arial" w:hAnsi="Arial" w:cs="Arial"/>
              <w:i/>
              <w:iCs/>
              <w:sz w:val="16"/>
            </w:rPr>
            <w:t>MPK Sp. z o.o</w:t>
          </w:r>
          <w:r w:rsidRPr="00792AD0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313327">
            <w:rPr>
              <w:rFonts w:ascii="Verdana" w:hAnsi="Verdana"/>
              <w:bCs/>
              <w:i/>
              <w:iCs/>
              <w:sz w:val="16"/>
            </w:rPr>
            <w:t>8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/202</w:t>
          </w:r>
          <w:r w:rsidR="00334C73">
            <w:rPr>
              <w:rFonts w:ascii="Verdana" w:hAnsi="Verdana"/>
              <w:bCs/>
              <w:i/>
              <w:iCs/>
              <w:sz w:val="16"/>
            </w:rPr>
            <w:t>4</w:t>
          </w:r>
        </w:p>
        <w:p w14:paraId="5286C017" w14:textId="4DC135A9" w:rsidR="006A0807" w:rsidRPr="00792AD0" w:rsidRDefault="00792AD0" w:rsidP="00792AD0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 w:rsidRPr="00792AD0">
            <w:rPr>
              <w:rFonts w:ascii="Verdana" w:hAnsi="Verdana"/>
              <w:bCs/>
              <w:i/>
              <w:iCs/>
              <w:sz w:val="16"/>
            </w:rPr>
            <w:t>ZAŁĄCZNIK NR 1 DO SWZ</w:t>
          </w:r>
        </w:p>
      </w:tc>
    </w:tr>
  </w:tbl>
  <w:p w14:paraId="6136BE75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A840F51"/>
    <w:multiLevelType w:val="hybridMultilevel"/>
    <w:tmpl w:val="B78CEF68"/>
    <w:lvl w:ilvl="0" w:tplc="212CEADE">
      <w:start w:val="1"/>
      <w:numFmt w:val="decimal"/>
      <w:lvlText w:val="%1."/>
      <w:lvlJc w:val="left"/>
      <w:pPr>
        <w:tabs>
          <w:tab w:val="num" w:pos="717"/>
        </w:tabs>
      </w:pPr>
      <w:rPr>
        <w:rFonts w:ascii="Calibri" w:hAnsi="Calibri" w:cs="Arial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6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4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7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6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7" w15:restartNumberingAfterBreak="0">
    <w:nsid w:val="38456EEE"/>
    <w:multiLevelType w:val="hybridMultilevel"/>
    <w:tmpl w:val="77AC9EFE"/>
    <w:lvl w:ilvl="0" w:tplc="CD00F01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DC82EB0">
      <w:start w:val="14"/>
      <w:numFmt w:val="bullet"/>
      <w:lvlText w:val="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1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4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6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8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9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0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2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8" w15:restartNumberingAfterBreak="0">
    <w:nsid w:val="71174B2B"/>
    <w:multiLevelType w:val="hybridMultilevel"/>
    <w:tmpl w:val="0A5CDCF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27ED9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12F2518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2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0761901">
    <w:abstractNumId w:val="51"/>
  </w:num>
  <w:num w:numId="2" w16cid:durableId="1881161598">
    <w:abstractNumId w:val="39"/>
  </w:num>
  <w:num w:numId="3" w16cid:durableId="1372996819">
    <w:abstractNumId w:val="57"/>
  </w:num>
  <w:num w:numId="4" w16cid:durableId="1169979727">
    <w:abstractNumId w:val="48"/>
  </w:num>
  <w:num w:numId="5" w16cid:durableId="2083288677">
    <w:abstractNumId w:val="34"/>
  </w:num>
  <w:num w:numId="6" w16cid:durableId="1312127730">
    <w:abstractNumId w:val="28"/>
  </w:num>
  <w:num w:numId="7" w16cid:durableId="1718159541">
    <w:abstractNumId w:val="29"/>
  </w:num>
  <w:num w:numId="8" w16cid:durableId="371686585">
    <w:abstractNumId w:val="18"/>
  </w:num>
  <w:num w:numId="9" w16cid:durableId="1622028810">
    <w:abstractNumId w:val="61"/>
  </w:num>
  <w:num w:numId="10" w16cid:durableId="563952509">
    <w:abstractNumId w:val="26"/>
  </w:num>
  <w:num w:numId="11" w16cid:durableId="1423796857">
    <w:abstractNumId w:val="54"/>
  </w:num>
  <w:num w:numId="12" w16cid:durableId="929581669">
    <w:abstractNumId w:val="55"/>
  </w:num>
  <w:num w:numId="13" w16cid:durableId="192496199">
    <w:abstractNumId w:val="16"/>
  </w:num>
  <w:num w:numId="14" w16cid:durableId="1128090723">
    <w:abstractNumId w:val="40"/>
  </w:num>
  <w:num w:numId="15" w16cid:durableId="206258193">
    <w:abstractNumId w:val="43"/>
  </w:num>
  <w:num w:numId="16" w16cid:durableId="325129484">
    <w:abstractNumId w:val="36"/>
  </w:num>
  <w:num w:numId="17" w16cid:durableId="43140833">
    <w:abstractNumId w:val="45"/>
  </w:num>
  <w:num w:numId="18" w16cid:durableId="2050950647">
    <w:abstractNumId w:val="23"/>
  </w:num>
  <w:num w:numId="19" w16cid:durableId="557084838">
    <w:abstractNumId w:val="19"/>
  </w:num>
  <w:num w:numId="20" w16cid:durableId="365107024">
    <w:abstractNumId w:val="14"/>
  </w:num>
  <w:num w:numId="21" w16cid:durableId="1584951573">
    <w:abstractNumId w:val="56"/>
  </w:num>
  <w:num w:numId="22" w16cid:durableId="16740393">
    <w:abstractNumId w:val="17"/>
  </w:num>
  <w:num w:numId="23" w16cid:durableId="876550182">
    <w:abstractNumId w:val="20"/>
  </w:num>
  <w:num w:numId="24" w16cid:durableId="1028406524">
    <w:abstractNumId w:val="25"/>
  </w:num>
  <w:num w:numId="25" w16cid:durableId="1009792236">
    <w:abstractNumId w:val="38"/>
  </w:num>
  <w:num w:numId="26" w16cid:durableId="547573426">
    <w:abstractNumId w:val="41"/>
  </w:num>
  <w:num w:numId="27" w16cid:durableId="241720558">
    <w:abstractNumId w:val="0"/>
  </w:num>
  <w:num w:numId="28" w16cid:durableId="954479496">
    <w:abstractNumId w:val="4"/>
  </w:num>
  <w:num w:numId="29" w16cid:durableId="1377698941">
    <w:abstractNumId w:val="49"/>
  </w:num>
  <w:num w:numId="30" w16cid:durableId="654605464">
    <w:abstractNumId w:val="1"/>
  </w:num>
  <w:num w:numId="31" w16cid:durableId="1800107956">
    <w:abstractNumId w:val="2"/>
  </w:num>
  <w:num w:numId="32" w16cid:durableId="1393894316">
    <w:abstractNumId w:val="3"/>
  </w:num>
  <w:num w:numId="33" w16cid:durableId="517038403">
    <w:abstractNumId w:val="5"/>
  </w:num>
  <w:num w:numId="34" w16cid:durableId="1763994286">
    <w:abstractNumId w:val="6"/>
  </w:num>
  <w:num w:numId="35" w16cid:durableId="1201698822">
    <w:abstractNumId w:val="7"/>
  </w:num>
  <w:num w:numId="36" w16cid:durableId="1933539683">
    <w:abstractNumId w:val="8"/>
  </w:num>
  <w:num w:numId="37" w16cid:durableId="1846436627">
    <w:abstractNumId w:val="9"/>
  </w:num>
  <w:num w:numId="38" w16cid:durableId="815879639">
    <w:abstractNumId w:val="10"/>
  </w:num>
  <w:num w:numId="39" w16cid:durableId="2120760982">
    <w:abstractNumId w:val="11"/>
  </w:num>
  <w:num w:numId="40" w16cid:durableId="1932739000">
    <w:abstractNumId w:val="12"/>
  </w:num>
  <w:num w:numId="41" w16cid:durableId="659162998">
    <w:abstractNumId w:val="13"/>
  </w:num>
  <w:num w:numId="42" w16cid:durableId="218829635">
    <w:abstractNumId w:val="21"/>
  </w:num>
  <w:num w:numId="43" w16cid:durableId="758450018">
    <w:abstractNumId w:val="24"/>
  </w:num>
  <w:num w:numId="44" w16cid:durableId="921528910">
    <w:abstractNumId w:val="62"/>
  </w:num>
  <w:num w:numId="45" w16cid:durableId="1787038805">
    <w:abstractNumId w:val="46"/>
  </w:num>
  <w:num w:numId="46" w16cid:durableId="1659457271">
    <w:abstractNumId w:val="35"/>
  </w:num>
  <w:num w:numId="47" w16cid:durableId="991713357">
    <w:abstractNumId w:val="59"/>
  </w:num>
  <w:num w:numId="48" w16cid:durableId="1234119524">
    <w:abstractNumId w:val="47"/>
  </w:num>
  <w:num w:numId="49" w16cid:durableId="1736736486">
    <w:abstractNumId w:val="52"/>
  </w:num>
  <w:num w:numId="50" w16cid:durableId="115561301">
    <w:abstractNumId w:val="42"/>
  </w:num>
  <w:num w:numId="51" w16cid:durableId="1318652673">
    <w:abstractNumId w:val="27"/>
  </w:num>
  <w:num w:numId="52" w16cid:durableId="231307433">
    <w:abstractNumId w:val="30"/>
  </w:num>
  <w:num w:numId="53" w16cid:durableId="833491864">
    <w:abstractNumId w:val="32"/>
  </w:num>
  <w:num w:numId="54" w16cid:durableId="782462241">
    <w:abstractNumId w:val="31"/>
  </w:num>
  <w:num w:numId="55" w16cid:durableId="802382161">
    <w:abstractNumId w:val="22"/>
  </w:num>
  <w:num w:numId="56" w16cid:durableId="390930211">
    <w:abstractNumId w:val="60"/>
  </w:num>
  <w:num w:numId="57" w16cid:durableId="1292323212">
    <w:abstractNumId w:val="33"/>
  </w:num>
  <w:num w:numId="58" w16cid:durableId="827210803">
    <w:abstractNumId w:val="44"/>
  </w:num>
  <w:num w:numId="59" w16cid:durableId="1463696765">
    <w:abstractNumId w:val="50"/>
  </w:num>
  <w:num w:numId="60" w16cid:durableId="256863868">
    <w:abstractNumId w:val="53"/>
  </w:num>
  <w:num w:numId="61" w16cid:durableId="1568228903">
    <w:abstractNumId w:val="58"/>
  </w:num>
  <w:num w:numId="62" w16cid:durableId="1435635793">
    <w:abstractNumId w:val="37"/>
  </w:num>
  <w:num w:numId="63" w16cid:durableId="6877553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6561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0513"/>
    <w:rsid w:val="00023AAE"/>
    <w:rsid w:val="00023E08"/>
    <w:rsid w:val="000265D5"/>
    <w:rsid w:val="00036CF2"/>
    <w:rsid w:val="00044E7C"/>
    <w:rsid w:val="000647EF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E23CA"/>
    <w:rsid w:val="000F57A7"/>
    <w:rsid w:val="00107907"/>
    <w:rsid w:val="0011364C"/>
    <w:rsid w:val="00113EC5"/>
    <w:rsid w:val="001149E8"/>
    <w:rsid w:val="00134379"/>
    <w:rsid w:val="0013577B"/>
    <w:rsid w:val="0013663B"/>
    <w:rsid w:val="00141187"/>
    <w:rsid w:val="00145869"/>
    <w:rsid w:val="001474D0"/>
    <w:rsid w:val="00155CEF"/>
    <w:rsid w:val="0016007A"/>
    <w:rsid w:val="00174B1F"/>
    <w:rsid w:val="00176DF1"/>
    <w:rsid w:val="001858E7"/>
    <w:rsid w:val="001872F0"/>
    <w:rsid w:val="001933D9"/>
    <w:rsid w:val="00193F6F"/>
    <w:rsid w:val="001B0DAE"/>
    <w:rsid w:val="001C2CFC"/>
    <w:rsid w:val="001C425F"/>
    <w:rsid w:val="001D25B1"/>
    <w:rsid w:val="001D5783"/>
    <w:rsid w:val="001D7A81"/>
    <w:rsid w:val="00203899"/>
    <w:rsid w:val="002055F9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82BC1"/>
    <w:rsid w:val="00294051"/>
    <w:rsid w:val="002A1114"/>
    <w:rsid w:val="002A3E37"/>
    <w:rsid w:val="002A697E"/>
    <w:rsid w:val="002B016D"/>
    <w:rsid w:val="002B5DBC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2F6F14"/>
    <w:rsid w:val="0030134F"/>
    <w:rsid w:val="003023A9"/>
    <w:rsid w:val="00302A14"/>
    <w:rsid w:val="00313327"/>
    <w:rsid w:val="003172CB"/>
    <w:rsid w:val="00325E7D"/>
    <w:rsid w:val="00333DCC"/>
    <w:rsid w:val="00334316"/>
    <w:rsid w:val="00334C73"/>
    <w:rsid w:val="00336B02"/>
    <w:rsid w:val="00342E2D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395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11891"/>
    <w:rsid w:val="00421BDB"/>
    <w:rsid w:val="00422527"/>
    <w:rsid w:val="00430808"/>
    <w:rsid w:val="00441A0F"/>
    <w:rsid w:val="00444A47"/>
    <w:rsid w:val="0045498B"/>
    <w:rsid w:val="0045571F"/>
    <w:rsid w:val="004610EB"/>
    <w:rsid w:val="0046177E"/>
    <w:rsid w:val="00462AA1"/>
    <w:rsid w:val="00486132"/>
    <w:rsid w:val="0049704B"/>
    <w:rsid w:val="004B382A"/>
    <w:rsid w:val="004C3271"/>
    <w:rsid w:val="004C47EE"/>
    <w:rsid w:val="004D14F0"/>
    <w:rsid w:val="004D61B9"/>
    <w:rsid w:val="004E0637"/>
    <w:rsid w:val="004E4411"/>
    <w:rsid w:val="004F3149"/>
    <w:rsid w:val="00500A96"/>
    <w:rsid w:val="00504854"/>
    <w:rsid w:val="00505AF0"/>
    <w:rsid w:val="00511008"/>
    <w:rsid w:val="00521E30"/>
    <w:rsid w:val="005529F9"/>
    <w:rsid w:val="00553DE9"/>
    <w:rsid w:val="00555418"/>
    <w:rsid w:val="00565267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04C4B"/>
    <w:rsid w:val="006165FE"/>
    <w:rsid w:val="00616ED3"/>
    <w:rsid w:val="00623393"/>
    <w:rsid w:val="00634DBF"/>
    <w:rsid w:val="00635C6D"/>
    <w:rsid w:val="006522AF"/>
    <w:rsid w:val="00656490"/>
    <w:rsid w:val="00657E8D"/>
    <w:rsid w:val="00666395"/>
    <w:rsid w:val="0066665F"/>
    <w:rsid w:val="00671412"/>
    <w:rsid w:val="006772BF"/>
    <w:rsid w:val="00686944"/>
    <w:rsid w:val="00695C17"/>
    <w:rsid w:val="006A0807"/>
    <w:rsid w:val="006B147F"/>
    <w:rsid w:val="006B417C"/>
    <w:rsid w:val="006C156D"/>
    <w:rsid w:val="006C5FAC"/>
    <w:rsid w:val="006D50BE"/>
    <w:rsid w:val="006E415E"/>
    <w:rsid w:val="006E5FA0"/>
    <w:rsid w:val="006F3E73"/>
    <w:rsid w:val="006F54E5"/>
    <w:rsid w:val="007051E2"/>
    <w:rsid w:val="007058C7"/>
    <w:rsid w:val="00712630"/>
    <w:rsid w:val="00731163"/>
    <w:rsid w:val="00744F69"/>
    <w:rsid w:val="00747B5F"/>
    <w:rsid w:val="007501A5"/>
    <w:rsid w:val="00752711"/>
    <w:rsid w:val="0075400A"/>
    <w:rsid w:val="00764741"/>
    <w:rsid w:val="0078480D"/>
    <w:rsid w:val="0078695E"/>
    <w:rsid w:val="00792AD0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1424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3663"/>
    <w:rsid w:val="00866A42"/>
    <w:rsid w:val="0086736D"/>
    <w:rsid w:val="0087727E"/>
    <w:rsid w:val="00877DEE"/>
    <w:rsid w:val="008812A5"/>
    <w:rsid w:val="00881862"/>
    <w:rsid w:val="00890013"/>
    <w:rsid w:val="008913D7"/>
    <w:rsid w:val="00896401"/>
    <w:rsid w:val="008A3097"/>
    <w:rsid w:val="008B2604"/>
    <w:rsid w:val="008B5C95"/>
    <w:rsid w:val="008B5F9A"/>
    <w:rsid w:val="008B76B9"/>
    <w:rsid w:val="008E4D81"/>
    <w:rsid w:val="008F3D0E"/>
    <w:rsid w:val="0091098E"/>
    <w:rsid w:val="00912F3E"/>
    <w:rsid w:val="009156A5"/>
    <w:rsid w:val="0091770B"/>
    <w:rsid w:val="00917F8F"/>
    <w:rsid w:val="00923587"/>
    <w:rsid w:val="00923993"/>
    <w:rsid w:val="00935638"/>
    <w:rsid w:val="00943CB7"/>
    <w:rsid w:val="00951875"/>
    <w:rsid w:val="00951A91"/>
    <w:rsid w:val="009553AF"/>
    <w:rsid w:val="009705A2"/>
    <w:rsid w:val="009808EF"/>
    <w:rsid w:val="0098141B"/>
    <w:rsid w:val="0099135D"/>
    <w:rsid w:val="009946A2"/>
    <w:rsid w:val="009968B9"/>
    <w:rsid w:val="009A1181"/>
    <w:rsid w:val="009A6A65"/>
    <w:rsid w:val="009B4F9F"/>
    <w:rsid w:val="009B7E11"/>
    <w:rsid w:val="009C19FC"/>
    <w:rsid w:val="009C2EC2"/>
    <w:rsid w:val="009D07AB"/>
    <w:rsid w:val="009D07E7"/>
    <w:rsid w:val="009D43DE"/>
    <w:rsid w:val="009D4D13"/>
    <w:rsid w:val="009D777C"/>
    <w:rsid w:val="009E125A"/>
    <w:rsid w:val="009F6A0C"/>
    <w:rsid w:val="00A11749"/>
    <w:rsid w:val="00A128B1"/>
    <w:rsid w:val="00A15069"/>
    <w:rsid w:val="00A26DED"/>
    <w:rsid w:val="00A2754B"/>
    <w:rsid w:val="00A31918"/>
    <w:rsid w:val="00A32D95"/>
    <w:rsid w:val="00A42A26"/>
    <w:rsid w:val="00A46BE4"/>
    <w:rsid w:val="00A57824"/>
    <w:rsid w:val="00A6045F"/>
    <w:rsid w:val="00A7546D"/>
    <w:rsid w:val="00A80432"/>
    <w:rsid w:val="00A900AF"/>
    <w:rsid w:val="00A91C61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AF5ACA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74F8F"/>
    <w:rsid w:val="00B75F00"/>
    <w:rsid w:val="00B82753"/>
    <w:rsid w:val="00B95E68"/>
    <w:rsid w:val="00BA174E"/>
    <w:rsid w:val="00BA1CC2"/>
    <w:rsid w:val="00BA3599"/>
    <w:rsid w:val="00BB0E10"/>
    <w:rsid w:val="00BB2003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B1A06"/>
    <w:rsid w:val="00CB5905"/>
    <w:rsid w:val="00CC10D5"/>
    <w:rsid w:val="00CC32ED"/>
    <w:rsid w:val="00CC7180"/>
    <w:rsid w:val="00CD2AA0"/>
    <w:rsid w:val="00CD74C6"/>
    <w:rsid w:val="00CE0442"/>
    <w:rsid w:val="00CE2BDC"/>
    <w:rsid w:val="00CE542F"/>
    <w:rsid w:val="00CE5622"/>
    <w:rsid w:val="00CE6E6A"/>
    <w:rsid w:val="00CF3398"/>
    <w:rsid w:val="00D0197F"/>
    <w:rsid w:val="00D16C9D"/>
    <w:rsid w:val="00D239D2"/>
    <w:rsid w:val="00D26561"/>
    <w:rsid w:val="00D33AFE"/>
    <w:rsid w:val="00D346E8"/>
    <w:rsid w:val="00D37C7A"/>
    <w:rsid w:val="00D460AB"/>
    <w:rsid w:val="00D47B44"/>
    <w:rsid w:val="00D5188A"/>
    <w:rsid w:val="00D52B8E"/>
    <w:rsid w:val="00D544B1"/>
    <w:rsid w:val="00D55C99"/>
    <w:rsid w:val="00D61AFF"/>
    <w:rsid w:val="00D743C1"/>
    <w:rsid w:val="00D826AC"/>
    <w:rsid w:val="00D90590"/>
    <w:rsid w:val="00D91DD5"/>
    <w:rsid w:val="00DA15C4"/>
    <w:rsid w:val="00DA716A"/>
    <w:rsid w:val="00DB033B"/>
    <w:rsid w:val="00DB4A9F"/>
    <w:rsid w:val="00DC0A82"/>
    <w:rsid w:val="00DC0C36"/>
    <w:rsid w:val="00DD0D60"/>
    <w:rsid w:val="00DD32FD"/>
    <w:rsid w:val="00DD554D"/>
    <w:rsid w:val="00DE1CB5"/>
    <w:rsid w:val="00DF5BB1"/>
    <w:rsid w:val="00E20D4E"/>
    <w:rsid w:val="00E2180C"/>
    <w:rsid w:val="00E27148"/>
    <w:rsid w:val="00E30836"/>
    <w:rsid w:val="00E33D86"/>
    <w:rsid w:val="00E42B8A"/>
    <w:rsid w:val="00E46B16"/>
    <w:rsid w:val="00E5006C"/>
    <w:rsid w:val="00E54401"/>
    <w:rsid w:val="00E547A4"/>
    <w:rsid w:val="00E574D8"/>
    <w:rsid w:val="00E63965"/>
    <w:rsid w:val="00E6571C"/>
    <w:rsid w:val="00E86904"/>
    <w:rsid w:val="00E86E31"/>
    <w:rsid w:val="00E86F5D"/>
    <w:rsid w:val="00E92AE1"/>
    <w:rsid w:val="00EA59AF"/>
    <w:rsid w:val="00EB2B56"/>
    <w:rsid w:val="00EC0B20"/>
    <w:rsid w:val="00EC3CE8"/>
    <w:rsid w:val="00EE2B53"/>
    <w:rsid w:val="00EE4C2E"/>
    <w:rsid w:val="00F0151B"/>
    <w:rsid w:val="00F0761A"/>
    <w:rsid w:val="00F14679"/>
    <w:rsid w:val="00F17A52"/>
    <w:rsid w:val="00F22AE3"/>
    <w:rsid w:val="00F24D67"/>
    <w:rsid w:val="00F32B72"/>
    <w:rsid w:val="00F33DCF"/>
    <w:rsid w:val="00F465CF"/>
    <w:rsid w:val="00F52768"/>
    <w:rsid w:val="00F5405B"/>
    <w:rsid w:val="00F64074"/>
    <w:rsid w:val="00F66880"/>
    <w:rsid w:val="00F7134F"/>
    <w:rsid w:val="00F765D8"/>
    <w:rsid w:val="00F772A5"/>
    <w:rsid w:val="00F85257"/>
    <w:rsid w:val="00FA2182"/>
    <w:rsid w:val="00FB0510"/>
    <w:rsid w:val="00FB251E"/>
    <w:rsid w:val="00FB4E1B"/>
    <w:rsid w:val="00FB7382"/>
    <w:rsid w:val="00FB7926"/>
    <w:rsid w:val="00FD0CAC"/>
    <w:rsid w:val="00FD5FE9"/>
    <w:rsid w:val="00FD7680"/>
    <w:rsid w:val="00FE23E0"/>
    <w:rsid w:val="00FE275F"/>
    <w:rsid w:val="00FE2D1F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o:colormenu v:ext="edit" fillcolor="none"/>
    </o:shapedefaults>
    <o:shapelayout v:ext="edit">
      <o:idmap v:ext="edit" data="1"/>
    </o:shapelayout>
  </w:shapeDefaults>
  <w:decimalSymbol w:val="."/>
  <w:listSeparator w:val=";"/>
  <w14:docId w14:val="71A92A90"/>
  <w15:docId w15:val="{0C1A7054-8478-4250-BFD2-056BB853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07A"/>
    <w:rPr>
      <w:sz w:val="24"/>
    </w:rPr>
  </w:style>
  <w:style w:type="paragraph" w:styleId="Nagwek1">
    <w:name w:val="heading 1"/>
    <w:basedOn w:val="Normalny"/>
    <w:next w:val="Normalny"/>
    <w:qFormat/>
    <w:rsid w:val="0016007A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16007A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16007A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6007A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16007A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16007A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16007A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16007A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16007A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16007A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16007A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16007A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16007A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16007A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16007A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16007A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16007A"/>
  </w:style>
  <w:style w:type="paragraph" w:styleId="Tekstpodstawowy3">
    <w:name w:val="Body Text 3"/>
    <w:basedOn w:val="Normalny"/>
    <w:semiHidden/>
    <w:rsid w:val="0016007A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16007A"/>
    <w:pPr>
      <w:tabs>
        <w:tab w:val="center" w:pos="4536"/>
        <w:tab w:val="right" w:pos="9072"/>
      </w:tabs>
    </w:pPr>
  </w:style>
  <w:style w:type="paragraph" w:customStyle="1" w:styleId="ust">
    <w:name w:val="ust"/>
    <w:rsid w:val="0016007A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16007A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16007A"/>
    <w:pPr>
      <w:ind w:left="850" w:hanging="425"/>
    </w:pPr>
  </w:style>
  <w:style w:type="paragraph" w:customStyle="1" w:styleId="tyt">
    <w:name w:val="tyt"/>
    <w:basedOn w:val="Normalny"/>
    <w:rsid w:val="0016007A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16007A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16007A"/>
    <w:rPr>
      <w:color w:val="0000FF"/>
      <w:u w:val="single"/>
    </w:rPr>
  </w:style>
  <w:style w:type="paragraph" w:styleId="Tytu">
    <w:name w:val="Title"/>
    <w:basedOn w:val="Normalny"/>
    <w:qFormat/>
    <w:rsid w:val="0016007A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16007A"/>
    <w:rPr>
      <w:sz w:val="20"/>
      <w:szCs w:val="20"/>
    </w:rPr>
  </w:style>
  <w:style w:type="paragraph" w:styleId="Tekstprzypisudolnego">
    <w:name w:val="footnote text"/>
    <w:basedOn w:val="Normalny"/>
    <w:semiHidden/>
    <w:rsid w:val="0016007A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16007A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16007A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16007A"/>
    <w:rPr>
      <w:color w:val="800080"/>
      <w:u w:val="single"/>
    </w:rPr>
  </w:style>
  <w:style w:type="paragraph" w:styleId="Podtytu">
    <w:name w:val="Subtitle"/>
    <w:basedOn w:val="Normalny"/>
    <w:qFormat/>
    <w:rsid w:val="0016007A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16007A"/>
    <w:rPr>
      <w:sz w:val="20"/>
    </w:rPr>
  </w:style>
  <w:style w:type="character" w:styleId="Odwoanieprzypisukocowego">
    <w:name w:val="endnote reference"/>
    <w:basedOn w:val="Domylnaczcionkaakapitu"/>
    <w:semiHidden/>
    <w:rsid w:val="0016007A"/>
    <w:rPr>
      <w:vertAlign w:val="superscript"/>
    </w:rPr>
  </w:style>
  <w:style w:type="paragraph" w:customStyle="1" w:styleId="Skrconyadreszwrotny">
    <w:name w:val="Skrócony adres zwrotny"/>
    <w:basedOn w:val="Normalny"/>
    <w:rsid w:val="0016007A"/>
  </w:style>
  <w:style w:type="paragraph" w:customStyle="1" w:styleId="Default">
    <w:name w:val="Default"/>
    <w:rsid w:val="001600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16007A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16007A"/>
    <w:rPr>
      <w:sz w:val="16"/>
      <w:szCs w:val="16"/>
    </w:rPr>
  </w:style>
  <w:style w:type="paragraph" w:styleId="Tekstkomentarza">
    <w:name w:val="annotation text"/>
    <w:basedOn w:val="Normalny"/>
    <w:unhideWhenUsed/>
    <w:rsid w:val="0016007A"/>
    <w:rPr>
      <w:sz w:val="20"/>
    </w:rPr>
  </w:style>
  <w:style w:type="character" w:customStyle="1" w:styleId="TekstkomentarzaZnak">
    <w:name w:val="Tekst komentarza Znak"/>
    <w:basedOn w:val="Domylnaczcionkaakapitu"/>
    <w:rsid w:val="0016007A"/>
  </w:style>
  <w:style w:type="paragraph" w:styleId="Tematkomentarza">
    <w:name w:val="annotation subject"/>
    <w:basedOn w:val="Tekstkomentarza"/>
    <w:next w:val="Tekstkomentarza"/>
    <w:semiHidden/>
    <w:unhideWhenUsed/>
    <w:rsid w:val="0016007A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16007A"/>
    <w:rPr>
      <w:b/>
      <w:bCs/>
    </w:rPr>
  </w:style>
  <w:style w:type="paragraph" w:styleId="Tekstdymka">
    <w:name w:val="Balloon Text"/>
    <w:basedOn w:val="Normalny"/>
    <w:semiHidden/>
    <w:unhideWhenUsed/>
    <w:rsid w:val="001600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16007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16007A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16007A"/>
    <w:rPr>
      <w:b/>
      <w:bCs/>
    </w:rPr>
  </w:style>
  <w:style w:type="character" w:customStyle="1" w:styleId="go">
    <w:name w:val="go"/>
    <w:basedOn w:val="Domylnaczcionkaakapitu"/>
    <w:rsid w:val="0016007A"/>
  </w:style>
  <w:style w:type="paragraph" w:customStyle="1" w:styleId="xl26">
    <w:name w:val="xl26"/>
    <w:basedOn w:val="Normalny"/>
    <w:rsid w:val="001600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86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B21B8-9965-4EE8-81AC-458E9FC2C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776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ZP-5/2020</vt:lpstr>
    </vt:vector>
  </TitlesOfParts>
  <Company>MZK Stargard Szczeciński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ZP-5/2020</dc:title>
  <dc:subject/>
  <dc:creator>Marek Jarmoluk</dc:creator>
  <cp:keywords/>
  <cp:lastModifiedBy>Marek Jarmoluk</cp:lastModifiedBy>
  <cp:revision>15</cp:revision>
  <cp:lastPrinted>2021-11-16T10:30:00Z</cp:lastPrinted>
  <dcterms:created xsi:type="dcterms:W3CDTF">2024-01-12T08:19:00Z</dcterms:created>
  <dcterms:modified xsi:type="dcterms:W3CDTF">2024-11-26T07:56:00Z</dcterms:modified>
</cp:coreProperties>
</file>